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9E1E0"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3B9AF1E4"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14:paraId="1810F650" w14:textId="3B4F7077" w:rsidR="008520E0" w:rsidRPr="008520E0" w:rsidRDefault="008520E0" w:rsidP="00CF16FD">
      <w:pPr>
        <w:tabs>
          <w:tab w:val="left" w:pos="567"/>
        </w:tabs>
        <w:contextualSpacing/>
        <w:jc w:val="center"/>
        <w:rPr>
          <w:rFonts w:ascii="Cambria" w:hAnsi="Cambria"/>
          <w:b/>
          <w:sz w:val="24"/>
          <w:szCs w:val="24"/>
        </w:rPr>
      </w:pPr>
      <w:r w:rsidRPr="008520E0">
        <w:rPr>
          <w:rFonts w:ascii="Cambria" w:hAnsi="Cambria"/>
          <w:bCs/>
          <w:sz w:val="24"/>
          <w:szCs w:val="24"/>
        </w:rPr>
        <w:t xml:space="preserve">(Znak </w:t>
      </w:r>
      <w:r w:rsidR="00E0378C">
        <w:rPr>
          <w:rFonts w:ascii="Cambria" w:hAnsi="Cambria"/>
          <w:bCs/>
          <w:sz w:val="24"/>
          <w:szCs w:val="24"/>
        </w:rPr>
        <w:t>sprawy</w:t>
      </w:r>
      <w:r w:rsidRPr="008520E0">
        <w:rPr>
          <w:rFonts w:ascii="Cambria" w:hAnsi="Cambria"/>
          <w:bCs/>
          <w:sz w:val="24"/>
          <w:szCs w:val="24"/>
        </w:rPr>
        <w:t>:</w:t>
      </w:r>
      <w:r w:rsidRPr="008520E0">
        <w:rPr>
          <w:rFonts w:ascii="Cambria" w:hAnsi="Cambria"/>
          <w:b/>
          <w:sz w:val="24"/>
          <w:szCs w:val="24"/>
        </w:rPr>
        <w:t xml:space="preserve"> </w:t>
      </w:r>
      <w:r w:rsidR="00E0378C">
        <w:rPr>
          <w:rFonts w:ascii="Cambria" w:hAnsi="Cambria"/>
          <w:b/>
          <w:sz w:val="24"/>
          <w:szCs w:val="24"/>
        </w:rPr>
        <w:t>IZP</w:t>
      </w:r>
      <w:r w:rsidR="00254826">
        <w:rPr>
          <w:rFonts w:ascii="Cambria" w:hAnsi="Cambria"/>
          <w:b/>
          <w:sz w:val="24"/>
          <w:szCs w:val="24"/>
        </w:rPr>
        <w:t>.</w:t>
      </w:r>
      <w:r w:rsidR="00E0378C">
        <w:rPr>
          <w:rFonts w:ascii="Cambria" w:hAnsi="Cambria"/>
          <w:b/>
          <w:sz w:val="24"/>
          <w:szCs w:val="24"/>
        </w:rPr>
        <w:t>271</w:t>
      </w:r>
      <w:r w:rsidR="00787D03">
        <w:rPr>
          <w:rFonts w:ascii="Cambria" w:hAnsi="Cambria"/>
          <w:b/>
          <w:sz w:val="24"/>
          <w:szCs w:val="24"/>
        </w:rPr>
        <w:t>.</w:t>
      </w:r>
      <w:r w:rsidR="00137034">
        <w:rPr>
          <w:rFonts w:ascii="Cambria" w:hAnsi="Cambria"/>
          <w:b/>
          <w:sz w:val="24"/>
          <w:szCs w:val="24"/>
        </w:rPr>
        <w:t>1.</w:t>
      </w:r>
      <w:r w:rsidR="00FD16C6">
        <w:rPr>
          <w:rFonts w:ascii="Cambria" w:hAnsi="Cambria"/>
          <w:b/>
          <w:sz w:val="24"/>
          <w:szCs w:val="24"/>
        </w:rPr>
        <w:t>5</w:t>
      </w:r>
      <w:r w:rsidR="00E0378C">
        <w:rPr>
          <w:rFonts w:ascii="Cambria" w:hAnsi="Cambria"/>
          <w:b/>
          <w:sz w:val="24"/>
          <w:szCs w:val="24"/>
        </w:rPr>
        <w:t>.202</w:t>
      </w:r>
      <w:r w:rsidR="000C2456">
        <w:rPr>
          <w:rFonts w:ascii="Cambria" w:hAnsi="Cambria"/>
          <w:b/>
          <w:sz w:val="24"/>
          <w:szCs w:val="24"/>
        </w:rPr>
        <w:t>5</w:t>
      </w:r>
      <w:r w:rsidRPr="008520E0">
        <w:rPr>
          <w:rFonts w:ascii="Cambria" w:hAnsi="Cambria"/>
          <w:bCs/>
          <w:sz w:val="24"/>
          <w:szCs w:val="24"/>
        </w:rPr>
        <w:t>)</w:t>
      </w:r>
    </w:p>
    <w:p w14:paraId="75F6D853" w14:textId="77777777" w:rsidR="009C3898" w:rsidRPr="005B52EF" w:rsidRDefault="009C3898" w:rsidP="00B83CE6">
      <w:pPr>
        <w:spacing w:after="0"/>
        <w:jc w:val="center"/>
        <w:rPr>
          <w:rFonts w:ascii="Cambria" w:hAnsi="Cambria"/>
          <w:spacing w:val="4"/>
          <w:sz w:val="10"/>
          <w:szCs w:val="10"/>
        </w:rPr>
      </w:pPr>
    </w:p>
    <w:p w14:paraId="19D5D9AC" w14:textId="77777777" w:rsidR="00917BFE" w:rsidRPr="001E6431" w:rsidRDefault="00917BFE" w:rsidP="00917BFE">
      <w:pPr>
        <w:pStyle w:val="Default"/>
        <w:spacing w:line="276" w:lineRule="auto"/>
        <w:jc w:val="both"/>
        <w:rPr>
          <w:rFonts w:ascii="Cambria" w:hAnsi="Cambria" w:cs="Cambria"/>
          <w:sz w:val="10"/>
          <w:szCs w:val="10"/>
        </w:rPr>
      </w:pPr>
    </w:p>
    <w:p w14:paraId="3C0C5627" w14:textId="77777777" w:rsidR="00AA324E" w:rsidRPr="001A1225" w:rsidRDefault="00AA324E" w:rsidP="00AA324E">
      <w:pPr>
        <w:spacing w:after="0"/>
        <w:jc w:val="center"/>
        <w:rPr>
          <w:rFonts w:ascii="Cambria" w:hAnsi="Cambria"/>
          <w:b/>
          <w:bCs/>
          <w:sz w:val="24"/>
          <w:szCs w:val="24"/>
        </w:rPr>
      </w:pPr>
      <w:r>
        <w:rPr>
          <w:rFonts w:ascii="Cambria" w:hAnsi="Cambria"/>
          <w:b/>
          <w:bCs/>
          <w:sz w:val="24"/>
          <w:szCs w:val="24"/>
        </w:rPr>
        <w:t>Umowa Nr ………………….</w:t>
      </w:r>
    </w:p>
    <w:p w14:paraId="4051F8A0" w14:textId="77777777" w:rsidR="00AA324E" w:rsidRPr="001A1225" w:rsidRDefault="00AA324E" w:rsidP="00AA324E">
      <w:pPr>
        <w:spacing w:after="0"/>
        <w:jc w:val="center"/>
        <w:rPr>
          <w:rFonts w:ascii="Cambria" w:hAnsi="Cambria"/>
          <w:b/>
          <w:bCs/>
          <w:sz w:val="24"/>
          <w:szCs w:val="24"/>
        </w:rPr>
      </w:pPr>
      <w:r w:rsidRPr="001A1225">
        <w:rPr>
          <w:rFonts w:ascii="Cambria" w:hAnsi="Cambria"/>
          <w:b/>
          <w:bCs/>
          <w:sz w:val="24"/>
          <w:szCs w:val="24"/>
        </w:rPr>
        <w:t>na roboty budowlane</w:t>
      </w:r>
    </w:p>
    <w:p w14:paraId="23BBDF87" w14:textId="77777777" w:rsidR="00AA324E" w:rsidRPr="00814027" w:rsidRDefault="00AA324E" w:rsidP="00AA324E">
      <w:pPr>
        <w:spacing w:after="0"/>
        <w:jc w:val="center"/>
        <w:rPr>
          <w:rFonts w:ascii="Cambria" w:hAnsi="Cambria"/>
          <w:b/>
          <w:bCs/>
          <w:sz w:val="24"/>
          <w:szCs w:val="24"/>
        </w:rPr>
      </w:pPr>
    </w:p>
    <w:p w14:paraId="59411B6A" w14:textId="5DEB1F24" w:rsidR="00997F94" w:rsidRPr="00997F94" w:rsidRDefault="00997F94" w:rsidP="00997F94">
      <w:pPr>
        <w:pStyle w:val="Default"/>
        <w:spacing w:line="276" w:lineRule="auto"/>
        <w:rPr>
          <w:rFonts w:ascii="Cambria" w:hAnsi="Cambria" w:cs="Cambria"/>
        </w:rPr>
      </w:pPr>
      <w:r w:rsidRPr="00997F94">
        <w:rPr>
          <w:rFonts w:ascii="Cambria" w:hAnsi="Cambria" w:cs="Cambria"/>
        </w:rPr>
        <w:t>zawarta dnia .................... 202</w:t>
      </w:r>
      <w:r w:rsidR="000C2456">
        <w:rPr>
          <w:rFonts w:ascii="Cambria" w:hAnsi="Cambria" w:cs="Cambria"/>
        </w:rPr>
        <w:t>5</w:t>
      </w:r>
      <w:r w:rsidRPr="00997F94">
        <w:rPr>
          <w:rFonts w:ascii="Cambria" w:hAnsi="Cambria" w:cs="Cambria"/>
        </w:rPr>
        <w:t xml:space="preserve"> r. w </w:t>
      </w:r>
      <w:r w:rsidR="00494AF8">
        <w:rPr>
          <w:rFonts w:ascii="Cambria" w:hAnsi="Cambria" w:cs="Cambria"/>
        </w:rPr>
        <w:t>Szczucinie</w:t>
      </w:r>
    </w:p>
    <w:p w14:paraId="31C5A5CC" w14:textId="3FA42563" w:rsidR="00997F94" w:rsidRDefault="00997F94" w:rsidP="00997F94">
      <w:pPr>
        <w:spacing w:after="0"/>
        <w:rPr>
          <w:rFonts w:ascii="Cambria" w:hAnsi="Cambria" w:cs="Cambria"/>
          <w:sz w:val="24"/>
          <w:szCs w:val="24"/>
        </w:rPr>
      </w:pPr>
      <w:r w:rsidRPr="00997F94">
        <w:rPr>
          <w:rFonts w:ascii="Cambria" w:hAnsi="Cambria" w:cs="Cambria"/>
          <w:sz w:val="24"/>
          <w:szCs w:val="24"/>
        </w:rPr>
        <w:t>pomiędzy:</w:t>
      </w:r>
    </w:p>
    <w:p w14:paraId="50978554" w14:textId="47B5B9C9" w:rsidR="00CF16FD" w:rsidRPr="00D72B87" w:rsidRDefault="00CF16FD" w:rsidP="00CF16FD">
      <w:pPr>
        <w:pStyle w:val="Default"/>
        <w:spacing w:line="276" w:lineRule="auto"/>
        <w:jc w:val="both"/>
        <w:rPr>
          <w:rFonts w:ascii="Cambria" w:hAnsi="Cambria"/>
        </w:rPr>
      </w:pPr>
      <w:r w:rsidRPr="00D72B87">
        <w:rPr>
          <w:rFonts w:ascii="Cambria" w:hAnsi="Cambria"/>
          <w:b/>
          <w:bCs/>
        </w:rPr>
        <w:t xml:space="preserve">Gminą </w:t>
      </w:r>
      <w:r w:rsidR="00123D4B">
        <w:rPr>
          <w:rFonts w:ascii="Cambria" w:hAnsi="Cambria"/>
          <w:b/>
          <w:bCs/>
        </w:rPr>
        <w:t>Szczucin</w:t>
      </w:r>
      <w:r w:rsidRPr="00D72B87">
        <w:rPr>
          <w:rFonts w:ascii="Cambria" w:hAnsi="Cambria"/>
        </w:rPr>
        <w:t xml:space="preserve"> z siedzibą </w:t>
      </w:r>
      <w:r w:rsidR="00123D4B">
        <w:rPr>
          <w:rFonts w:ascii="Cambria" w:hAnsi="Cambria"/>
        </w:rPr>
        <w:t>ul. Wolności 3</w:t>
      </w:r>
      <w:r w:rsidRPr="00D72B87">
        <w:rPr>
          <w:rFonts w:ascii="Cambria" w:hAnsi="Cambria"/>
        </w:rPr>
        <w:t xml:space="preserve">, </w:t>
      </w:r>
      <w:r w:rsidR="00123D4B">
        <w:rPr>
          <w:rFonts w:ascii="Cambria" w:hAnsi="Cambria"/>
        </w:rPr>
        <w:t>33-230 Szczucin</w:t>
      </w:r>
      <w:r w:rsidRPr="00D72B87">
        <w:rPr>
          <w:rFonts w:ascii="Cambria" w:hAnsi="Cambria"/>
        </w:rPr>
        <w:t xml:space="preserve">,  </w:t>
      </w:r>
    </w:p>
    <w:p w14:paraId="5FE2CC38" w14:textId="505868EF" w:rsidR="00CF16FD" w:rsidRPr="00D72B87" w:rsidRDefault="00CF16FD" w:rsidP="00CF16FD">
      <w:pPr>
        <w:spacing w:after="0"/>
        <w:rPr>
          <w:rFonts w:ascii="Cambria" w:hAnsi="Cambria"/>
          <w:sz w:val="24"/>
          <w:szCs w:val="24"/>
        </w:rPr>
      </w:pPr>
      <w:r w:rsidRPr="00D72B87">
        <w:rPr>
          <w:rFonts w:ascii="Cambria" w:hAnsi="Cambria"/>
          <w:sz w:val="24"/>
          <w:szCs w:val="24"/>
        </w:rPr>
        <w:t>NIP</w:t>
      </w:r>
      <w:r w:rsidR="00494AF8">
        <w:rPr>
          <w:rFonts w:ascii="Cambria" w:hAnsi="Cambria"/>
          <w:sz w:val="24"/>
          <w:szCs w:val="24"/>
        </w:rPr>
        <w:t>: 871-17-69-963</w:t>
      </w:r>
      <w:r w:rsidRPr="00D72B87">
        <w:rPr>
          <w:rFonts w:ascii="Cambria" w:hAnsi="Cambria"/>
          <w:sz w:val="24"/>
          <w:szCs w:val="24"/>
        </w:rPr>
        <w:t>:</w:t>
      </w:r>
      <w:r w:rsidR="00E0378C" w:rsidRPr="00057451">
        <w:rPr>
          <w:rFonts w:ascii="Cambria" w:hAnsi="Cambria" w:cs="Arial"/>
          <w:bCs/>
          <w:color w:val="000000" w:themeColor="text1"/>
          <w:sz w:val="24"/>
          <w:szCs w:val="24"/>
        </w:rPr>
        <w:t>, REGON:</w:t>
      </w:r>
      <w:r w:rsidR="00494AF8">
        <w:rPr>
          <w:rFonts w:ascii="Cambria" w:hAnsi="Cambria" w:cs="Arial"/>
          <w:bCs/>
          <w:color w:val="000000" w:themeColor="text1"/>
          <w:sz w:val="24"/>
          <w:szCs w:val="24"/>
        </w:rPr>
        <w:t>851-660-772</w:t>
      </w:r>
      <w:r w:rsidR="00E0378C" w:rsidRPr="00057451">
        <w:rPr>
          <w:rFonts w:ascii="Cambria" w:hAnsi="Cambria" w:cs="Arial"/>
          <w:bCs/>
          <w:color w:val="000000" w:themeColor="text1"/>
          <w:sz w:val="24"/>
          <w:szCs w:val="24"/>
        </w:rPr>
        <w:t>,</w:t>
      </w:r>
    </w:p>
    <w:p w14:paraId="1AC15EFB" w14:textId="77777777" w:rsidR="00CF16FD" w:rsidRDefault="00CF16FD" w:rsidP="00CF16FD">
      <w:pPr>
        <w:pStyle w:val="Default"/>
        <w:spacing w:line="276" w:lineRule="auto"/>
        <w:jc w:val="both"/>
        <w:rPr>
          <w:rFonts w:ascii="Cambria" w:hAnsi="Cambria"/>
          <w:b/>
        </w:rPr>
      </w:pPr>
      <w:r>
        <w:rPr>
          <w:rFonts w:ascii="Cambria" w:hAnsi="Cambria"/>
        </w:rPr>
        <w:t xml:space="preserve">zwaną w dalszej części umowy </w:t>
      </w:r>
      <w:r>
        <w:rPr>
          <w:rFonts w:ascii="Cambria" w:hAnsi="Cambria"/>
          <w:b/>
        </w:rPr>
        <w:t>„Zamawiającym”,</w:t>
      </w:r>
    </w:p>
    <w:p w14:paraId="07658679" w14:textId="77777777" w:rsidR="00CF16FD" w:rsidRDefault="00CF16FD" w:rsidP="00CF16FD">
      <w:pPr>
        <w:spacing w:after="0"/>
        <w:rPr>
          <w:rFonts w:ascii="Cambria" w:hAnsi="Cambria"/>
          <w:sz w:val="24"/>
          <w:szCs w:val="24"/>
        </w:rPr>
      </w:pPr>
      <w:r>
        <w:rPr>
          <w:rFonts w:ascii="Cambria" w:hAnsi="Cambria"/>
          <w:sz w:val="24"/>
          <w:szCs w:val="24"/>
        </w:rPr>
        <w:t xml:space="preserve">którą reprezentuje: </w:t>
      </w:r>
    </w:p>
    <w:p w14:paraId="5A8B6A60" w14:textId="4DD5BDC2" w:rsidR="00E0378C" w:rsidRDefault="00CF16FD" w:rsidP="00E0378C">
      <w:pPr>
        <w:pStyle w:val="Default"/>
        <w:spacing w:line="276" w:lineRule="auto"/>
        <w:jc w:val="both"/>
        <w:rPr>
          <w:rFonts w:ascii="Cambria" w:hAnsi="Cambria"/>
        </w:rPr>
      </w:pPr>
      <w:r>
        <w:rPr>
          <w:rFonts w:ascii="Cambria" w:hAnsi="Cambria"/>
          <w:b/>
        </w:rPr>
        <w:t xml:space="preserve">Pan </w:t>
      </w:r>
      <w:r w:rsidR="00123D4B">
        <w:rPr>
          <w:rFonts w:ascii="Cambria" w:hAnsi="Cambria"/>
          <w:b/>
        </w:rPr>
        <w:t>Tomasz Bełzowski</w:t>
      </w:r>
      <w:r w:rsidR="00E0378C">
        <w:rPr>
          <w:rFonts w:ascii="Cambria" w:hAnsi="Cambria"/>
        </w:rPr>
        <w:t>–</w:t>
      </w:r>
      <w:r w:rsidR="00E0378C">
        <w:rPr>
          <w:rFonts w:ascii="Cambria" w:hAnsi="Cambria"/>
          <w:b/>
        </w:rPr>
        <w:t xml:space="preserve"> </w:t>
      </w:r>
      <w:r w:rsidR="00123D4B">
        <w:rPr>
          <w:rFonts w:ascii="Cambria" w:hAnsi="Cambria"/>
          <w:bCs/>
        </w:rPr>
        <w:t>Burmistrz Szczucina</w:t>
      </w:r>
      <w:r w:rsidR="00E0378C">
        <w:rPr>
          <w:rFonts w:ascii="Cambria" w:hAnsi="Cambria"/>
          <w:bCs/>
        </w:rPr>
        <w:t xml:space="preserve"> </w:t>
      </w:r>
    </w:p>
    <w:p w14:paraId="317CD7BE" w14:textId="5CED9DFE" w:rsidR="00E0378C" w:rsidRPr="0083052C" w:rsidRDefault="00E0378C" w:rsidP="00E0378C">
      <w:pPr>
        <w:pStyle w:val="Default"/>
        <w:spacing w:line="276" w:lineRule="auto"/>
        <w:jc w:val="both"/>
        <w:rPr>
          <w:rFonts w:ascii="Cambria" w:hAnsi="Cambria"/>
          <w:b/>
        </w:rPr>
      </w:pPr>
      <w:r>
        <w:rPr>
          <w:rFonts w:ascii="Cambria" w:hAnsi="Cambria"/>
        </w:rPr>
        <w:t xml:space="preserve">przy kontrasygnacie Skarbnika  – </w:t>
      </w:r>
      <w:r>
        <w:rPr>
          <w:rFonts w:ascii="Cambria" w:hAnsi="Cambria"/>
          <w:b/>
        </w:rPr>
        <w:t xml:space="preserve">Pani </w:t>
      </w:r>
      <w:r w:rsidR="00123D4B">
        <w:rPr>
          <w:rFonts w:ascii="Cambria" w:hAnsi="Cambria"/>
          <w:b/>
        </w:rPr>
        <w:t>Agnieszki Makuch</w:t>
      </w:r>
    </w:p>
    <w:p w14:paraId="040AC43D" w14:textId="1D6D58F6" w:rsidR="00E976CA" w:rsidRDefault="00AA324E" w:rsidP="00E0378C">
      <w:pPr>
        <w:spacing w:after="0"/>
        <w:outlineLvl w:val="0"/>
        <w:rPr>
          <w:rFonts w:ascii="Cambria" w:hAnsi="Cambria"/>
        </w:rPr>
      </w:pPr>
      <w:r w:rsidRPr="00E83E95">
        <w:rPr>
          <w:rFonts w:ascii="Cambria" w:hAnsi="Cambria"/>
        </w:rPr>
        <w:t>a</w:t>
      </w:r>
    </w:p>
    <w:p w14:paraId="2C1715FA" w14:textId="77777777" w:rsidR="00917BFE" w:rsidRPr="00772372" w:rsidRDefault="00917BFE" w:rsidP="00917BFE">
      <w:pPr>
        <w:pStyle w:val="Default"/>
        <w:spacing w:line="276" w:lineRule="auto"/>
        <w:jc w:val="both"/>
        <w:rPr>
          <w:rFonts w:ascii="Cambria" w:hAnsi="Cambria" w:cs="Calibri"/>
          <w:i/>
          <w:iCs/>
          <w:color w:val="auto"/>
        </w:rPr>
      </w:pPr>
      <w:r w:rsidRPr="00772372">
        <w:rPr>
          <w:rFonts w:ascii="Cambria" w:hAnsi="Cambria" w:cs="Calibri"/>
          <w:i/>
          <w:iCs/>
          <w:color w:val="auto"/>
        </w:rPr>
        <w:t xml:space="preserve">*gdy kontrahentem jest spółka prawa handlowego: </w:t>
      </w:r>
    </w:p>
    <w:p w14:paraId="0CB2EC0B" w14:textId="127FA014"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 xml:space="preserve">spółką pod firmą „…” z siedzibą w ... (wpisać tylko nazwę miasta/miejscowości), </w:t>
      </w:r>
      <w:r w:rsidR="00772372">
        <w:rPr>
          <w:rFonts w:ascii="Cambria" w:hAnsi="Cambria" w:cs="Calibri"/>
          <w:color w:val="auto"/>
        </w:rPr>
        <w:br/>
      </w:r>
      <w:r w:rsidRPr="004B3D4F">
        <w:rPr>
          <w:rFonts w:ascii="Cambria" w:hAnsi="Cambria" w:cs="Calibri"/>
          <w:color w:val="auto"/>
        </w:rPr>
        <w:t>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47161BC4" w14:textId="77777777" w:rsidR="00917BFE" w:rsidRPr="00772372" w:rsidRDefault="00917BFE" w:rsidP="00917BFE">
      <w:pPr>
        <w:pStyle w:val="Default"/>
        <w:spacing w:line="276" w:lineRule="auto"/>
        <w:jc w:val="both"/>
        <w:rPr>
          <w:rFonts w:ascii="Cambria" w:hAnsi="Cambria" w:cs="Calibri"/>
          <w:i/>
          <w:iCs/>
          <w:color w:val="auto"/>
        </w:rPr>
      </w:pPr>
      <w:r w:rsidRPr="00772372">
        <w:rPr>
          <w:rFonts w:ascii="Cambria" w:hAnsi="Cambria" w:cs="Calibri"/>
          <w:i/>
          <w:iCs/>
          <w:color w:val="auto"/>
        </w:rPr>
        <w:t xml:space="preserve">*gdy kontrahentem jest osoba fizyczna prowadząca działalność gospodarczą: </w:t>
      </w:r>
    </w:p>
    <w:p w14:paraId="363409C4"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Panią/Panem ………., prowadzącą/-</w:t>
      </w:r>
      <w:proofErr w:type="spellStart"/>
      <w:r w:rsidRPr="004B3D4F">
        <w:rPr>
          <w:rFonts w:ascii="Cambria" w:hAnsi="Cambria" w:cs="Calibri"/>
          <w:color w:val="auto"/>
        </w:rPr>
        <w:t>ym</w:t>
      </w:r>
      <w:proofErr w:type="spellEnd"/>
      <w:r w:rsidRPr="004B3D4F">
        <w:rPr>
          <w:rFonts w:ascii="Cambria" w:hAnsi="Cambria" w:cs="Calibri"/>
          <w:color w:val="auto"/>
        </w:rPr>
        <w:t xml:space="preserve"> działalność gospodarczą pod firmą „…” z siedzibą w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w:t>
      </w:r>
      <w:proofErr w:type="spellStart"/>
      <w:r w:rsidRPr="004B3D4F">
        <w:rPr>
          <w:rFonts w:ascii="Cambria" w:hAnsi="Cambria" w:cs="Calibri"/>
          <w:color w:val="auto"/>
        </w:rPr>
        <w:t>ym</w:t>
      </w:r>
      <w:proofErr w:type="spellEnd"/>
      <w:r w:rsidRPr="004B3D4F">
        <w:rPr>
          <w:rFonts w:ascii="Cambria" w:hAnsi="Cambria" w:cs="Calibri"/>
          <w:color w:val="auto"/>
        </w:rPr>
        <w:t xml:space="preserve"> dalej „Wykonawcą”, reprezentowaną/-</w:t>
      </w:r>
      <w:proofErr w:type="spellStart"/>
      <w:r w:rsidRPr="004B3D4F">
        <w:rPr>
          <w:rFonts w:ascii="Cambria" w:hAnsi="Cambria" w:cs="Calibri"/>
          <w:color w:val="auto"/>
        </w:rPr>
        <w:t>ym</w:t>
      </w:r>
      <w:proofErr w:type="spellEnd"/>
      <w:r w:rsidRPr="004B3D4F">
        <w:rPr>
          <w:rFonts w:ascii="Cambria" w:hAnsi="Cambria" w:cs="Calibri"/>
          <w:color w:val="auto"/>
        </w:rPr>
        <w:t xml:space="preserve">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xml:space="preserve">, </w:t>
      </w:r>
    </w:p>
    <w:p w14:paraId="05677CB3"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wspólnie zwanymi dalej „Stronami”.</w:t>
      </w:r>
    </w:p>
    <w:p w14:paraId="7C66307A" w14:textId="77777777" w:rsidR="00712DC5" w:rsidRDefault="00712DC5" w:rsidP="00712DC5">
      <w:pPr>
        <w:spacing w:after="0"/>
        <w:jc w:val="center"/>
        <w:rPr>
          <w:rFonts w:ascii="Cambria" w:hAnsi="Cambria"/>
          <w:b/>
          <w:bCs/>
          <w:sz w:val="24"/>
          <w:szCs w:val="24"/>
        </w:rPr>
      </w:pPr>
      <w:r>
        <w:rPr>
          <w:rFonts w:ascii="Cambria" w:hAnsi="Cambria"/>
          <w:b/>
          <w:bCs/>
          <w:sz w:val="24"/>
          <w:szCs w:val="24"/>
        </w:rPr>
        <w:t>Definicje.</w:t>
      </w:r>
    </w:p>
    <w:p w14:paraId="775EA63D" w14:textId="77777777" w:rsidR="00712DC5" w:rsidRPr="00B83CE6" w:rsidRDefault="00712DC5" w:rsidP="00712DC5">
      <w:pPr>
        <w:spacing w:after="0"/>
        <w:rPr>
          <w:rFonts w:ascii="Cambria" w:hAnsi="Cambria"/>
          <w:sz w:val="24"/>
          <w:szCs w:val="24"/>
        </w:rPr>
      </w:pPr>
      <w:r w:rsidRPr="00B83CE6">
        <w:rPr>
          <w:rFonts w:ascii="Cambria" w:hAnsi="Cambria"/>
          <w:sz w:val="24"/>
          <w:szCs w:val="24"/>
        </w:rPr>
        <w:t>Strony przyjmują następujące rozumienie pojęć użytych w umowie:</w:t>
      </w:r>
    </w:p>
    <w:p w14:paraId="051C5DFC" w14:textId="6ABE6EFD" w:rsidR="00712DC5" w:rsidRPr="00B83CE6" w:rsidRDefault="00712DC5">
      <w:pPr>
        <w:pStyle w:val="Akapitzlist"/>
        <w:numPr>
          <w:ilvl w:val="0"/>
          <w:numId w:val="41"/>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sidR="00494AF8">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w:t>
      </w:r>
      <w:r>
        <w:rPr>
          <w:rFonts w:ascii="Cambria" w:eastAsiaTheme="minorHAnsi" w:hAnsi="Cambria"/>
          <w:sz w:val="24"/>
          <w:szCs w:val="24"/>
          <w:lang w:eastAsia="en-US"/>
        </w:rPr>
        <w:t>,</w:t>
      </w:r>
      <w:r w:rsidRPr="00B83CE6">
        <w:rPr>
          <w:rFonts w:ascii="Cambria" w:eastAsiaTheme="minorHAnsi" w:hAnsi="Cambria"/>
          <w:sz w:val="24"/>
          <w:szCs w:val="24"/>
          <w:lang w:eastAsia="en-US"/>
        </w:rPr>
        <w:t xml:space="preserve"> którego zakres określono w § 1 umowy</w:t>
      </w:r>
      <w:r>
        <w:rPr>
          <w:rFonts w:ascii="Cambria" w:eastAsiaTheme="minorHAnsi" w:hAnsi="Cambria"/>
          <w:sz w:val="24"/>
          <w:szCs w:val="24"/>
          <w:lang w:eastAsia="en-US"/>
        </w:rPr>
        <w:t>;</w:t>
      </w:r>
    </w:p>
    <w:p w14:paraId="13236C92" w14:textId="77777777" w:rsidR="00712DC5" w:rsidRPr="00B83CE6" w:rsidRDefault="00712DC5">
      <w:pPr>
        <w:pStyle w:val="Akapitzlist"/>
        <w:numPr>
          <w:ilvl w:val="0"/>
          <w:numId w:val="41"/>
        </w:numPr>
        <w:autoSpaceDE w:val="0"/>
        <w:autoSpaceDN w:val="0"/>
        <w:spacing w:after="0"/>
        <w:ind w:left="426" w:hanging="426"/>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Pr>
          <w:rFonts w:ascii="Cambria" w:hAnsi="Cambria"/>
          <w:sz w:val="24"/>
          <w:szCs w:val="24"/>
        </w:rPr>
        <w:t>,</w:t>
      </w:r>
      <w:r w:rsidRPr="00B83CE6">
        <w:rPr>
          <w:rFonts w:ascii="Cambria" w:hAnsi="Cambria"/>
          <w:sz w:val="24"/>
          <w:szCs w:val="24"/>
        </w:rPr>
        <w:t xml:space="preserve"> o którym mowa w § 2 ust. </w:t>
      </w:r>
      <w:r w:rsidR="00D9031C">
        <w:rPr>
          <w:rFonts w:ascii="Cambria" w:hAnsi="Cambria"/>
          <w:sz w:val="24"/>
          <w:szCs w:val="24"/>
        </w:rPr>
        <w:t>4</w:t>
      </w:r>
      <w:r w:rsidRPr="00B83CE6">
        <w:rPr>
          <w:rFonts w:ascii="Cambria" w:hAnsi="Cambria"/>
          <w:sz w:val="24"/>
          <w:szCs w:val="24"/>
        </w:rPr>
        <w:t xml:space="preserve"> umowy</w:t>
      </w:r>
      <w:r>
        <w:rPr>
          <w:rFonts w:ascii="Cambria" w:hAnsi="Cambria"/>
          <w:sz w:val="24"/>
          <w:szCs w:val="24"/>
        </w:rPr>
        <w:t>;</w:t>
      </w:r>
    </w:p>
    <w:p w14:paraId="5108DC5A" w14:textId="1572205A" w:rsidR="00712DC5" w:rsidRPr="00A8448E" w:rsidRDefault="0093205C">
      <w:pPr>
        <w:pStyle w:val="Akapitzlist"/>
        <w:numPr>
          <w:ilvl w:val="0"/>
          <w:numId w:val="41"/>
        </w:numPr>
        <w:autoSpaceDE w:val="0"/>
        <w:autoSpaceDN w:val="0"/>
        <w:spacing w:after="0"/>
        <w:ind w:left="426" w:hanging="426"/>
        <w:jc w:val="both"/>
        <w:rPr>
          <w:rFonts w:ascii="Cambria" w:hAnsi="Cambria"/>
          <w:color w:val="000000" w:themeColor="text1"/>
          <w:sz w:val="24"/>
          <w:szCs w:val="24"/>
        </w:rPr>
      </w:pPr>
      <w:r>
        <w:rPr>
          <w:rFonts w:ascii="Cambria" w:hAnsi="Cambria"/>
          <w:b/>
          <w:bCs/>
          <w:color w:val="000000" w:themeColor="text1"/>
          <w:sz w:val="24"/>
          <w:szCs w:val="24"/>
        </w:rPr>
        <w:lastRenderedPageBreak/>
        <w:t>STWIORB</w:t>
      </w:r>
      <w:r w:rsidR="00611791" w:rsidRPr="00A8448E">
        <w:rPr>
          <w:rFonts w:ascii="Cambria" w:hAnsi="Cambria"/>
          <w:color w:val="000000" w:themeColor="text1"/>
          <w:sz w:val="24"/>
          <w:szCs w:val="24"/>
        </w:rPr>
        <w:t>–S</w:t>
      </w:r>
      <w:r w:rsidR="00494AF8">
        <w:rPr>
          <w:rFonts w:ascii="Cambria" w:hAnsi="Cambria"/>
          <w:color w:val="000000" w:themeColor="text1"/>
          <w:sz w:val="24"/>
          <w:szCs w:val="24"/>
        </w:rPr>
        <w:t>pecyfikacje Techniczne Wykonania i Odbioru Robót Budowlanych</w:t>
      </w:r>
      <w:r w:rsidR="00712DC5" w:rsidRPr="00A8448E">
        <w:rPr>
          <w:rFonts w:ascii="Cambria" w:hAnsi="Cambria"/>
          <w:color w:val="000000" w:themeColor="text1"/>
          <w:sz w:val="24"/>
          <w:szCs w:val="24"/>
        </w:rPr>
        <w:t>.</w:t>
      </w:r>
    </w:p>
    <w:p w14:paraId="5BFA5531" w14:textId="416DD451" w:rsidR="00712DC5" w:rsidRPr="005B52EF" w:rsidRDefault="00712DC5" w:rsidP="00712DC5">
      <w:pPr>
        <w:spacing w:after="0"/>
        <w:jc w:val="center"/>
        <w:rPr>
          <w:rFonts w:ascii="Cambria" w:hAnsi="Cambria"/>
          <w:b/>
          <w:bCs/>
          <w:sz w:val="24"/>
          <w:szCs w:val="24"/>
        </w:rPr>
      </w:pPr>
      <w:r w:rsidRPr="005B52EF">
        <w:rPr>
          <w:rFonts w:ascii="Cambria" w:hAnsi="Cambria"/>
          <w:b/>
          <w:bCs/>
          <w:sz w:val="24"/>
          <w:szCs w:val="24"/>
        </w:rPr>
        <w:t>Oświadczenia Stron</w:t>
      </w:r>
      <w:r>
        <w:rPr>
          <w:rFonts w:ascii="Cambria" w:hAnsi="Cambria"/>
          <w:b/>
          <w:bCs/>
          <w:sz w:val="24"/>
          <w:szCs w:val="24"/>
        </w:rPr>
        <w:t>.</w:t>
      </w:r>
    </w:p>
    <w:p w14:paraId="2DA3133E" w14:textId="77777777" w:rsidR="00712DC5" w:rsidRPr="009C3898" w:rsidRDefault="00712DC5" w:rsidP="00712DC5">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171522">
        <w:rPr>
          <w:rFonts w:ascii="Cambria" w:hAnsi="Cambria"/>
        </w:rPr>
        <w:br/>
      </w:r>
      <w:r w:rsidRPr="005B52EF">
        <w:rPr>
          <w:rFonts w:ascii="Cambria" w:hAnsi="Cambria"/>
        </w:rPr>
        <w:t>z przepisami ustawy z dnia 11 września 2019 r. – Prawo zamówień publicznych</w:t>
      </w:r>
      <w:r>
        <w:rPr>
          <w:rFonts w:ascii="Cambria" w:hAnsi="Cambria"/>
        </w:rPr>
        <w:t>.</w:t>
      </w:r>
    </w:p>
    <w:p w14:paraId="468B09BD" w14:textId="77777777" w:rsidR="006E0B0B" w:rsidRDefault="006E0B0B" w:rsidP="00B83CE6">
      <w:pPr>
        <w:autoSpaceDE w:val="0"/>
        <w:spacing w:after="0"/>
        <w:jc w:val="center"/>
        <w:rPr>
          <w:rFonts w:ascii="Cambria" w:hAnsi="Cambria"/>
          <w:b/>
          <w:bCs/>
          <w:sz w:val="24"/>
          <w:szCs w:val="24"/>
        </w:rPr>
      </w:pPr>
    </w:p>
    <w:p w14:paraId="598EB851" w14:textId="7EDEDB2B"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5341EBD1" w14:textId="77777777" w:rsidR="00063697" w:rsidRPr="00712DC5" w:rsidRDefault="00063697" w:rsidP="00712DC5">
      <w:pPr>
        <w:autoSpaceDE w:val="0"/>
        <w:spacing w:after="0"/>
        <w:jc w:val="center"/>
        <w:rPr>
          <w:rFonts w:ascii="Cambria" w:hAnsi="Cambria"/>
          <w:b/>
          <w:bCs/>
          <w:sz w:val="24"/>
          <w:szCs w:val="24"/>
        </w:rPr>
      </w:pPr>
      <w:r w:rsidRPr="00712DC5">
        <w:rPr>
          <w:rFonts w:ascii="Cambria" w:hAnsi="Cambria"/>
          <w:b/>
          <w:bCs/>
          <w:sz w:val="24"/>
          <w:szCs w:val="24"/>
        </w:rPr>
        <w:t>Przedmiot umowy</w:t>
      </w:r>
    </w:p>
    <w:p w14:paraId="5249969B" w14:textId="0E1ACFE6" w:rsidR="00764206" w:rsidRPr="00764206" w:rsidRDefault="004E736F" w:rsidP="00764206">
      <w:pPr>
        <w:numPr>
          <w:ilvl w:val="0"/>
          <w:numId w:val="2"/>
        </w:numPr>
        <w:adjustRightInd/>
        <w:spacing w:after="0"/>
        <w:ind w:left="426" w:hanging="426"/>
        <w:contextualSpacing/>
        <w:rPr>
          <w:rFonts w:ascii="Cambria" w:hAnsi="Cambria"/>
          <w:b/>
          <w:bCs/>
          <w:sz w:val="24"/>
          <w:szCs w:val="24"/>
        </w:rPr>
      </w:pPr>
      <w:r>
        <w:rPr>
          <w:rFonts w:ascii="Cambria" w:hAnsi="Cambria"/>
          <w:sz w:val="24"/>
          <w:szCs w:val="24"/>
        </w:rPr>
        <w:t>N</w:t>
      </w:r>
      <w:r w:rsidRPr="004E736F">
        <w:rPr>
          <w:rFonts w:ascii="Cambria" w:hAnsi="Cambria"/>
          <w:sz w:val="24"/>
          <w:szCs w:val="24"/>
        </w:rPr>
        <w:t>a podstawie ogłoszenia o zamówieniu, Specyfikacji Warunków Zamówienia (SWZ) oraz złożonej w postępowaniu o udzielenie zamówienia publicznego oferty Zamawiający zleca, a Wykonawca przyjmuje do realizacji zadanie pn.:</w:t>
      </w:r>
      <w:r w:rsidR="00D663BD">
        <w:rPr>
          <w:rFonts w:ascii="Cambria" w:eastAsia="SimSun" w:hAnsi="Cambria" w:cs="Arial"/>
          <w:bCs/>
          <w:kern w:val="2"/>
          <w:sz w:val="24"/>
          <w:szCs w:val="24"/>
          <w:lang w:eastAsia="zh-CN"/>
        </w:rPr>
        <w:t xml:space="preserve"> „</w:t>
      </w:r>
      <w:r w:rsidR="00D92B2A" w:rsidRPr="00D92B2A">
        <w:rPr>
          <w:rFonts w:ascii="Cambria" w:eastAsia="SimSun" w:hAnsi="Cambria" w:cs="Arial"/>
          <w:b/>
          <w:kern w:val="2"/>
          <w:sz w:val="24"/>
          <w:szCs w:val="24"/>
          <w:lang w:eastAsia="zh-CN"/>
        </w:rPr>
        <w:t>Budowa sieci kanalizacji sanitarnej w miejscowościach Lubasz, Delastowice, gmina Szczucin</w:t>
      </w:r>
      <w:r w:rsidR="00A81E61" w:rsidRPr="00764206">
        <w:rPr>
          <w:rFonts w:ascii="Cambria" w:eastAsia="SimSun" w:hAnsi="Cambria" w:cs="Arial"/>
          <w:b/>
          <w:bCs/>
          <w:i/>
          <w:iCs/>
          <w:kern w:val="2"/>
          <w:sz w:val="24"/>
          <w:szCs w:val="24"/>
          <w:lang w:eastAsia="zh-CN"/>
        </w:rPr>
        <w:t>”</w:t>
      </w:r>
      <w:r w:rsidR="005128DA">
        <w:rPr>
          <w:rFonts w:ascii="Cambria" w:eastAsia="SimSun" w:hAnsi="Cambria" w:cs="Arial"/>
          <w:b/>
          <w:bCs/>
          <w:i/>
          <w:iCs/>
          <w:kern w:val="2"/>
          <w:sz w:val="24"/>
          <w:szCs w:val="24"/>
          <w:lang w:eastAsia="zh-CN"/>
        </w:rPr>
        <w:t xml:space="preserve">.  </w:t>
      </w:r>
      <w:r w:rsidR="005128DA" w:rsidRPr="00E46050">
        <w:rPr>
          <w:rFonts w:ascii="Cambria" w:eastAsia="SimSun" w:hAnsi="Cambria" w:cs="Arial"/>
          <w:kern w:val="2"/>
          <w:sz w:val="24"/>
          <w:szCs w:val="24"/>
          <w:lang w:eastAsia="zh-CN"/>
        </w:rPr>
        <w:t>Zamówienie jest dofinansowane w ramach operacji typu Gospodarka wodno-ściekowa, poddziałania „Wsparcie inwestycji związanych z tworzeniem, ulepszaniem lub rozbudową wszystkich rodzajów małej infrastruktury, w tym inwestycji w energię odnawialną i w oszczędzanie energii” objętego Programem Rozwoju Obszarów Wiejskich na lata 2014–2020</w:t>
      </w:r>
      <w:r w:rsidR="005128DA">
        <w:rPr>
          <w:rFonts w:ascii="Cambria" w:eastAsia="SimSun" w:hAnsi="Cambria" w:cs="Arial"/>
          <w:color w:val="FF0000"/>
          <w:kern w:val="2"/>
          <w:sz w:val="24"/>
          <w:szCs w:val="24"/>
          <w:lang w:eastAsia="zh-CN"/>
        </w:rPr>
        <w:t>.</w:t>
      </w:r>
    </w:p>
    <w:p w14:paraId="11F0CB0D" w14:textId="3A4A5FCA" w:rsidR="00764206" w:rsidRPr="00764206" w:rsidRDefault="00764206" w:rsidP="00764206">
      <w:pPr>
        <w:numPr>
          <w:ilvl w:val="0"/>
          <w:numId w:val="2"/>
        </w:numPr>
        <w:adjustRightInd/>
        <w:spacing w:after="0"/>
        <w:ind w:left="426" w:hanging="426"/>
        <w:contextualSpacing/>
        <w:rPr>
          <w:rFonts w:ascii="Cambria" w:hAnsi="Cambria"/>
          <w:b/>
          <w:bCs/>
          <w:sz w:val="24"/>
          <w:szCs w:val="24"/>
        </w:rPr>
      </w:pPr>
      <w:r w:rsidRPr="00764206">
        <w:rPr>
          <w:rFonts w:ascii="Cambria" w:hAnsi="Cambria" w:cs="Arial"/>
          <w:kern w:val="2"/>
          <w:sz w:val="24"/>
          <w:szCs w:val="24"/>
        </w:rPr>
        <w:t>Inwestycja obejmuje w szczególności:</w:t>
      </w:r>
    </w:p>
    <w:p w14:paraId="5DAA7695" w14:textId="1EA8D06E" w:rsidR="00764206" w:rsidRPr="00526F40" w:rsidRDefault="00764206" w:rsidP="00764206">
      <w:pPr>
        <w:pStyle w:val="Akapitzlist"/>
        <w:widowControl w:val="0"/>
        <w:numPr>
          <w:ilvl w:val="2"/>
          <w:numId w:val="47"/>
        </w:numPr>
        <w:suppressAutoHyphens/>
        <w:spacing w:before="20" w:after="40"/>
        <w:ind w:left="1134"/>
        <w:jc w:val="both"/>
        <w:outlineLvl w:val="3"/>
        <w:rPr>
          <w:rFonts w:ascii="Cambria" w:hAnsi="Cambria" w:cs="Arial"/>
          <w:kern w:val="2"/>
          <w:sz w:val="24"/>
          <w:szCs w:val="24"/>
        </w:rPr>
      </w:pPr>
      <w:r w:rsidRPr="00526F40">
        <w:rPr>
          <w:rFonts w:ascii="Cambria" w:hAnsi="Cambria" w:cs="Arial"/>
          <w:kern w:val="2"/>
          <w:sz w:val="24"/>
          <w:szCs w:val="24"/>
        </w:rPr>
        <w:t>Wykonanie robót budowlanych w zakresie sieci kanalizacji sanitarnej</w:t>
      </w:r>
      <w:r w:rsidR="00567FE2" w:rsidRPr="00526F40">
        <w:rPr>
          <w:rFonts w:ascii="Cambria" w:hAnsi="Cambria" w:cs="Arial"/>
          <w:kern w:val="2"/>
          <w:sz w:val="24"/>
          <w:szCs w:val="24"/>
        </w:rPr>
        <w:t xml:space="preserve"> i przyłączy</w:t>
      </w:r>
      <w:r w:rsidRPr="00526F40">
        <w:rPr>
          <w:rFonts w:ascii="Cambria" w:hAnsi="Cambria" w:cs="Arial"/>
          <w:kern w:val="2"/>
          <w:sz w:val="24"/>
          <w:szCs w:val="24"/>
        </w:rPr>
        <w:t xml:space="preserve"> położonych</w:t>
      </w:r>
      <w:r w:rsidR="00567FE2" w:rsidRPr="00526F40">
        <w:rPr>
          <w:rFonts w:ascii="Cambria" w:hAnsi="Cambria" w:cs="Arial"/>
          <w:kern w:val="2"/>
          <w:sz w:val="24"/>
          <w:szCs w:val="24"/>
        </w:rPr>
        <w:t xml:space="preserve"> w</w:t>
      </w:r>
      <w:r w:rsidRPr="00526F40">
        <w:rPr>
          <w:rFonts w:ascii="Cambria" w:hAnsi="Cambria" w:cs="Arial"/>
          <w:kern w:val="2"/>
          <w:sz w:val="24"/>
          <w:szCs w:val="24"/>
        </w:rPr>
        <w:t xml:space="preserve"> </w:t>
      </w:r>
      <w:r w:rsidR="00567FE2" w:rsidRPr="00526F40">
        <w:rPr>
          <w:rFonts w:ascii="Cambria" w:hAnsi="Cambria" w:cs="Arial"/>
          <w:kern w:val="2"/>
          <w:sz w:val="24"/>
          <w:szCs w:val="24"/>
        </w:rPr>
        <w:t>miejscowości</w:t>
      </w:r>
      <w:r w:rsidR="004E736F" w:rsidRPr="00526F40">
        <w:rPr>
          <w:rFonts w:ascii="Cambria" w:hAnsi="Cambria" w:cs="Arial"/>
          <w:kern w:val="2"/>
          <w:sz w:val="24"/>
          <w:szCs w:val="24"/>
        </w:rPr>
        <w:t xml:space="preserve"> </w:t>
      </w:r>
      <w:r w:rsidR="004E736F" w:rsidRPr="00526F40">
        <w:rPr>
          <w:rFonts w:ascii="Cambria" w:eastAsia="SimSun" w:hAnsi="Cambria" w:cs="Arial"/>
          <w:bCs/>
          <w:kern w:val="2"/>
          <w:lang w:eastAsia="zh-CN"/>
        </w:rPr>
        <w:t>Lubasz (część) oraz Delastowice (część).</w:t>
      </w:r>
    </w:p>
    <w:p w14:paraId="389F481B" w14:textId="5CE87309" w:rsidR="00063697" w:rsidRPr="00764206" w:rsidRDefault="00063697" w:rsidP="00764206">
      <w:pPr>
        <w:pStyle w:val="Akapitzlist"/>
        <w:numPr>
          <w:ilvl w:val="0"/>
          <w:numId w:val="2"/>
        </w:numPr>
        <w:spacing w:after="0"/>
        <w:ind w:left="426" w:hanging="426"/>
        <w:rPr>
          <w:rFonts w:ascii="Cambria" w:hAnsi="Cambria"/>
          <w:b/>
          <w:bCs/>
          <w:sz w:val="24"/>
          <w:szCs w:val="24"/>
        </w:rPr>
      </w:pPr>
      <w:r w:rsidRPr="00764206">
        <w:rPr>
          <w:rFonts w:ascii="Cambria" w:hAnsi="Cambria" w:cs="Cambria"/>
          <w:b/>
          <w:bCs/>
          <w:sz w:val="24"/>
          <w:szCs w:val="24"/>
        </w:rPr>
        <w:t>Szczegółowy zakres oraz sposób wykonania robót budowlanych</w:t>
      </w:r>
      <w:r w:rsidR="001E6431" w:rsidRPr="00764206">
        <w:rPr>
          <w:rFonts w:ascii="Cambria" w:hAnsi="Cambria" w:cs="Cambria"/>
          <w:b/>
          <w:bCs/>
          <w:sz w:val="24"/>
          <w:szCs w:val="24"/>
        </w:rPr>
        <w:t xml:space="preserve">, </w:t>
      </w:r>
      <w:r w:rsidR="005E443B" w:rsidRPr="00764206">
        <w:rPr>
          <w:rFonts w:ascii="Cambria" w:hAnsi="Cambria" w:cs="Cambria"/>
          <w:b/>
          <w:bCs/>
          <w:color w:val="000000"/>
          <w:sz w:val="24"/>
          <w:szCs w:val="24"/>
        </w:rPr>
        <w:t xml:space="preserve">o którym mowa w ust. 2 </w:t>
      </w:r>
      <w:r w:rsidRPr="00764206">
        <w:rPr>
          <w:rFonts w:ascii="Cambria" w:hAnsi="Cambria" w:cs="Cambria"/>
          <w:b/>
          <w:bCs/>
          <w:color w:val="000000"/>
          <w:sz w:val="24"/>
          <w:szCs w:val="24"/>
        </w:rPr>
        <w:t>określa</w:t>
      </w:r>
      <w:r w:rsidR="005E443B" w:rsidRPr="00764206">
        <w:rPr>
          <w:rFonts w:ascii="Cambria" w:hAnsi="Cambria" w:cs="Cambria"/>
          <w:b/>
          <w:bCs/>
          <w:color w:val="000000"/>
          <w:sz w:val="24"/>
          <w:szCs w:val="24"/>
        </w:rPr>
        <w:t>ją</w:t>
      </w:r>
      <w:r w:rsidRPr="00764206">
        <w:rPr>
          <w:rFonts w:ascii="Cambria" w:hAnsi="Cambria" w:cs="Cambria"/>
          <w:b/>
          <w:bCs/>
          <w:color w:val="000000"/>
          <w:sz w:val="24"/>
          <w:szCs w:val="24"/>
        </w:rPr>
        <w:t>:</w:t>
      </w:r>
    </w:p>
    <w:p w14:paraId="519E14B1" w14:textId="636365EA" w:rsidR="00B26A35" w:rsidRPr="00764206" w:rsidRDefault="002A3EC3" w:rsidP="00764206">
      <w:pPr>
        <w:pStyle w:val="Akapitzlist"/>
        <w:numPr>
          <w:ilvl w:val="1"/>
          <w:numId w:val="2"/>
        </w:numPr>
        <w:autoSpaceDE w:val="0"/>
        <w:spacing w:after="0"/>
        <w:ind w:left="851" w:hanging="425"/>
        <w:rPr>
          <w:rFonts w:ascii="Cambria" w:hAnsi="Cambria"/>
          <w:sz w:val="24"/>
          <w:szCs w:val="24"/>
        </w:rPr>
      </w:pPr>
      <w:r w:rsidRPr="00764206">
        <w:rPr>
          <w:rFonts w:ascii="Cambria" w:hAnsi="Cambria" w:cs="Cambria"/>
          <w:sz w:val="24"/>
          <w:szCs w:val="24"/>
        </w:rPr>
        <w:t>S</w:t>
      </w:r>
      <w:r w:rsidR="00B26A35" w:rsidRPr="00764206">
        <w:rPr>
          <w:rFonts w:ascii="Cambria" w:hAnsi="Cambria" w:cs="Cambria"/>
          <w:sz w:val="24"/>
          <w:szCs w:val="24"/>
        </w:rPr>
        <w:t>pecyfikacja warunków zamówienia,</w:t>
      </w:r>
    </w:p>
    <w:p w14:paraId="5FE041B8" w14:textId="5F0180EF" w:rsidR="00E12451" w:rsidRPr="00481CA9" w:rsidRDefault="007C3F7E" w:rsidP="00764206">
      <w:pPr>
        <w:widowControl/>
        <w:numPr>
          <w:ilvl w:val="1"/>
          <w:numId w:val="2"/>
        </w:numPr>
        <w:tabs>
          <w:tab w:val="left" w:pos="851"/>
        </w:tabs>
        <w:autoSpaceDE w:val="0"/>
        <w:adjustRightInd/>
        <w:spacing w:after="0"/>
        <w:ind w:left="851" w:hanging="425"/>
        <w:contextualSpacing/>
        <w:textAlignment w:val="auto"/>
        <w:rPr>
          <w:rFonts w:ascii="Cambria" w:hAnsi="Cambria" w:cs="Times New Roman"/>
          <w:color w:val="000000" w:themeColor="text1"/>
          <w:sz w:val="24"/>
          <w:szCs w:val="24"/>
        </w:rPr>
      </w:pPr>
      <w:r w:rsidRPr="007C3F7E">
        <w:rPr>
          <w:rFonts w:ascii="Cambria" w:hAnsi="Cambria" w:cs="Cambria"/>
          <w:color w:val="000000" w:themeColor="text1"/>
          <w:sz w:val="24"/>
          <w:szCs w:val="24"/>
        </w:rPr>
        <w:t>D</w:t>
      </w:r>
      <w:r w:rsidR="00E556CA" w:rsidRPr="007C3F7E">
        <w:rPr>
          <w:rFonts w:ascii="Cambria" w:hAnsi="Cambria" w:cs="Cambria"/>
          <w:color w:val="000000" w:themeColor="text1"/>
          <w:sz w:val="24"/>
          <w:szCs w:val="24"/>
        </w:rPr>
        <w:t>okumentacja projektowa</w:t>
      </w:r>
      <w:r w:rsidR="00526F40">
        <w:rPr>
          <w:rFonts w:ascii="Cambria" w:hAnsi="Cambria" w:cs="Cambria"/>
          <w:color w:val="000000" w:themeColor="text1"/>
          <w:sz w:val="24"/>
          <w:szCs w:val="24"/>
        </w:rPr>
        <w:t xml:space="preserve"> </w:t>
      </w:r>
      <w:r w:rsidR="00526F40" w:rsidRPr="00DF5A49">
        <w:rPr>
          <w:rFonts w:ascii="Cambria" w:hAnsi="Cambria" w:cs="Cambria"/>
          <w:sz w:val="24"/>
          <w:szCs w:val="24"/>
        </w:rPr>
        <w:t>w tym szkice sytuacyjne zagospodarowania terenu</w:t>
      </w:r>
      <w:r w:rsidR="00E556CA" w:rsidRPr="00DF5A49">
        <w:rPr>
          <w:rFonts w:ascii="Cambria" w:hAnsi="Cambria" w:cs="Cambria"/>
          <w:sz w:val="24"/>
          <w:szCs w:val="24"/>
        </w:rPr>
        <w:t xml:space="preserve">, </w:t>
      </w:r>
    </w:p>
    <w:p w14:paraId="2062146A" w14:textId="77777777" w:rsidR="007C3F7E" w:rsidRDefault="007C3F7E" w:rsidP="00764206">
      <w:pPr>
        <w:pStyle w:val="Akapitzlist"/>
        <w:numPr>
          <w:ilvl w:val="1"/>
          <w:numId w:val="2"/>
        </w:numPr>
        <w:ind w:left="851" w:hanging="425"/>
        <w:rPr>
          <w:rFonts w:ascii="Cambria" w:hAnsi="Cambria" w:cs="Helvetica"/>
          <w:bCs/>
          <w:color w:val="000000" w:themeColor="text1"/>
          <w:sz w:val="24"/>
          <w:szCs w:val="24"/>
        </w:rPr>
      </w:pPr>
      <w:r w:rsidRPr="007C3F7E">
        <w:rPr>
          <w:rFonts w:ascii="Cambria" w:hAnsi="Cambria" w:cs="Helvetica"/>
          <w:bCs/>
          <w:color w:val="000000" w:themeColor="text1"/>
          <w:sz w:val="24"/>
          <w:szCs w:val="24"/>
        </w:rPr>
        <w:t>Specyfikacje techniczne wykonania i odbioru robót budowlanych (</w:t>
      </w:r>
      <w:proofErr w:type="spellStart"/>
      <w:r w:rsidRPr="007C3F7E">
        <w:rPr>
          <w:rFonts w:ascii="Cambria" w:hAnsi="Cambria" w:cs="Helvetica"/>
          <w:bCs/>
          <w:color w:val="000000" w:themeColor="text1"/>
          <w:sz w:val="24"/>
          <w:szCs w:val="24"/>
        </w:rPr>
        <w:t>STWiORB</w:t>
      </w:r>
      <w:proofErr w:type="spellEnd"/>
      <w:r w:rsidRPr="007C3F7E">
        <w:rPr>
          <w:rFonts w:ascii="Cambria" w:hAnsi="Cambria" w:cs="Helvetica"/>
          <w:bCs/>
          <w:color w:val="000000" w:themeColor="text1"/>
          <w:sz w:val="24"/>
          <w:szCs w:val="24"/>
        </w:rPr>
        <w:t>),</w:t>
      </w:r>
    </w:p>
    <w:p w14:paraId="26C4A2E7" w14:textId="495F7720" w:rsidR="00B26A35" w:rsidRPr="007C3F7E" w:rsidRDefault="007C3F7E" w:rsidP="0076420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7C3F7E">
        <w:rPr>
          <w:rFonts w:ascii="Cambria" w:eastAsia="Lucida Sans Unicode" w:hAnsi="Cambria" w:cs="Arial"/>
          <w:sz w:val="24"/>
          <w:szCs w:val="24"/>
        </w:rPr>
        <w:t>P</w:t>
      </w:r>
      <w:r w:rsidR="00B26A35" w:rsidRPr="007C3F7E">
        <w:rPr>
          <w:rFonts w:ascii="Cambria" w:eastAsia="Lucida Sans Unicode" w:hAnsi="Cambria" w:cs="Arial"/>
          <w:sz w:val="24"/>
          <w:szCs w:val="24"/>
        </w:rPr>
        <w:t>rzedmiar robót</w:t>
      </w:r>
    </w:p>
    <w:p w14:paraId="60AA51E8" w14:textId="3BAA2FD6" w:rsidR="00B26A35" w:rsidRPr="007C3F7E" w:rsidRDefault="002A3EC3" w:rsidP="0076420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Pr>
          <w:rFonts w:ascii="Cambria" w:hAnsi="Cambria" w:cs="Cambria"/>
          <w:sz w:val="24"/>
          <w:szCs w:val="24"/>
        </w:rPr>
        <w:t>Z</w:t>
      </w:r>
      <w:r w:rsidR="00B26A35" w:rsidRPr="007C3F7E">
        <w:rPr>
          <w:rFonts w:ascii="Cambria" w:hAnsi="Cambria" w:cs="Cambria"/>
          <w:sz w:val="24"/>
          <w:szCs w:val="24"/>
        </w:rPr>
        <w:t xml:space="preserve">łożona oferta, </w:t>
      </w:r>
      <w:r w:rsidR="006C3684">
        <w:rPr>
          <w:rFonts w:ascii="Cambria" w:hAnsi="Cambria" w:cs="Cambria"/>
          <w:sz w:val="24"/>
          <w:szCs w:val="24"/>
        </w:rPr>
        <w:t xml:space="preserve">w tym kosztorys ofertowy, </w:t>
      </w:r>
      <w:r w:rsidR="00B26A35" w:rsidRPr="007C3F7E">
        <w:rPr>
          <w:rFonts w:ascii="Cambria" w:hAnsi="Cambria" w:cs="Cambria"/>
          <w:sz w:val="24"/>
          <w:szCs w:val="24"/>
        </w:rPr>
        <w:t xml:space="preserve">stanowiąca załącznik nr </w:t>
      </w:r>
      <w:r w:rsidR="00A933E1" w:rsidRPr="007C3F7E">
        <w:rPr>
          <w:rFonts w:ascii="Cambria" w:hAnsi="Cambria" w:cs="Cambria"/>
          <w:sz w:val="24"/>
          <w:szCs w:val="24"/>
        </w:rPr>
        <w:t>1</w:t>
      </w:r>
      <w:r w:rsidR="00B26A35" w:rsidRPr="007C3F7E">
        <w:rPr>
          <w:rFonts w:ascii="Cambria" w:hAnsi="Cambria" w:cs="Cambria"/>
          <w:sz w:val="24"/>
          <w:szCs w:val="24"/>
        </w:rPr>
        <w:t xml:space="preserve"> do umowy,</w:t>
      </w:r>
    </w:p>
    <w:p w14:paraId="011510E5" w14:textId="6D40A802" w:rsidR="00B26A35" w:rsidRPr="007C3F7E" w:rsidRDefault="002A3EC3" w:rsidP="00764206">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Pr>
          <w:rFonts w:ascii="Cambria" w:hAnsi="Cambria" w:cs="Cambria"/>
          <w:sz w:val="24"/>
          <w:szCs w:val="24"/>
        </w:rPr>
        <w:t>H</w:t>
      </w:r>
      <w:r w:rsidR="00B26A35" w:rsidRPr="007C3F7E">
        <w:rPr>
          <w:rFonts w:ascii="Cambria" w:hAnsi="Cambria" w:cs="Cambria"/>
          <w:sz w:val="24"/>
          <w:szCs w:val="24"/>
        </w:rPr>
        <w:t xml:space="preserve">armonogram rzeczowo-finansowy, o którym mowa w § 2 ust. </w:t>
      </w:r>
      <w:r w:rsidR="00D9031C" w:rsidRPr="007C3F7E">
        <w:rPr>
          <w:rFonts w:ascii="Cambria" w:hAnsi="Cambria" w:cs="Cambria"/>
          <w:sz w:val="24"/>
          <w:szCs w:val="24"/>
        </w:rPr>
        <w:t>4</w:t>
      </w:r>
      <w:r>
        <w:rPr>
          <w:rFonts w:ascii="Cambria" w:hAnsi="Cambria" w:cs="Cambria"/>
          <w:sz w:val="24"/>
          <w:szCs w:val="24"/>
        </w:rPr>
        <w:t xml:space="preserve"> </w:t>
      </w:r>
      <w:r w:rsidR="00B26A35" w:rsidRPr="007C3F7E">
        <w:rPr>
          <w:rFonts w:ascii="Cambria" w:hAnsi="Cambria" w:cs="Cambria"/>
          <w:sz w:val="24"/>
          <w:szCs w:val="24"/>
        </w:rPr>
        <w:t>umowy,</w:t>
      </w:r>
      <w:r>
        <w:rPr>
          <w:rFonts w:ascii="Cambria" w:hAnsi="Cambria" w:cs="Cambria"/>
          <w:sz w:val="24"/>
          <w:szCs w:val="24"/>
        </w:rPr>
        <w:t xml:space="preserve"> </w:t>
      </w:r>
      <w:r w:rsidR="00B26A35" w:rsidRPr="007C3F7E">
        <w:rPr>
          <w:rFonts w:ascii="Cambria" w:hAnsi="Cambria" w:cs="Cambria"/>
          <w:sz w:val="24"/>
          <w:szCs w:val="24"/>
        </w:rPr>
        <w:t xml:space="preserve">stanowiący załącznik nr </w:t>
      </w:r>
      <w:r w:rsidR="00A933E1" w:rsidRPr="007C3F7E">
        <w:rPr>
          <w:rFonts w:ascii="Cambria" w:hAnsi="Cambria" w:cs="Cambria"/>
          <w:sz w:val="24"/>
          <w:szCs w:val="24"/>
        </w:rPr>
        <w:t>2</w:t>
      </w:r>
      <w:r w:rsidR="00B26A35" w:rsidRPr="007C3F7E">
        <w:rPr>
          <w:rFonts w:ascii="Cambria" w:hAnsi="Cambria" w:cs="Cambria"/>
          <w:sz w:val="24"/>
          <w:szCs w:val="24"/>
        </w:rPr>
        <w:t xml:space="preserve"> do umowy.</w:t>
      </w:r>
    </w:p>
    <w:p w14:paraId="2035CBFA" w14:textId="3618B767" w:rsidR="00063697" w:rsidRPr="00EC702D" w:rsidRDefault="00063697" w:rsidP="00764206">
      <w:pPr>
        <w:widowControl/>
        <w:numPr>
          <w:ilvl w:val="0"/>
          <w:numId w:val="2"/>
        </w:numPr>
        <w:adjustRightInd/>
        <w:spacing w:after="0"/>
        <w:ind w:left="426" w:hanging="426"/>
        <w:contextualSpacing/>
        <w:textAlignment w:val="auto"/>
        <w:rPr>
          <w:rFonts w:ascii="Cambria" w:hAnsi="Cambria"/>
          <w:sz w:val="24"/>
          <w:szCs w:val="24"/>
        </w:rPr>
      </w:pPr>
      <w:r w:rsidRPr="007C3F7E">
        <w:rPr>
          <w:rFonts w:ascii="Cambria" w:hAnsi="Cambria" w:cs="Cambria"/>
          <w:color w:val="000000"/>
          <w:sz w:val="24"/>
          <w:szCs w:val="24"/>
        </w:rPr>
        <w:t xml:space="preserve">W przypadku rozbieżności </w:t>
      </w:r>
      <w:r w:rsidR="00B83CE6" w:rsidRPr="007C3F7E">
        <w:rPr>
          <w:rFonts w:ascii="Cambria" w:hAnsi="Cambria" w:cs="Cambria"/>
          <w:color w:val="000000"/>
          <w:sz w:val="24"/>
          <w:szCs w:val="24"/>
        </w:rPr>
        <w:t xml:space="preserve">w dokumentach wskazanych w ust. </w:t>
      </w:r>
      <w:r w:rsidR="003127AB" w:rsidRPr="007C3F7E">
        <w:rPr>
          <w:rFonts w:ascii="Cambria" w:hAnsi="Cambria" w:cs="Cambria"/>
          <w:color w:val="000000"/>
          <w:sz w:val="24"/>
          <w:szCs w:val="24"/>
        </w:rPr>
        <w:t>3</w:t>
      </w:r>
      <w:r w:rsidR="002A3EC3">
        <w:rPr>
          <w:rFonts w:ascii="Cambria" w:hAnsi="Cambria" w:cs="Cambria"/>
          <w:color w:val="000000"/>
          <w:sz w:val="24"/>
          <w:szCs w:val="24"/>
        </w:rPr>
        <w:t xml:space="preserve"> </w:t>
      </w:r>
      <w:r w:rsidRPr="007C3F7E">
        <w:rPr>
          <w:rFonts w:ascii="Cambria" w:hAnsi="Cambria" w:cs="Cambria"/>
          <w:sz w:val="24"/>
          <w:szCs w:val="24"/>
        </w:rPr>
        <w:t>wiążące są zapisy wg następującej hierarchii dokumentów</w:t>
      </w:r>
      <w:r w:rsidRPr="00EC702D">
        <w:rPr>
          <w:rFonts w:ascii="Cambria" w:hAnsi="Cambria" w:cs="Cambria"/>
          <w:sz w:val="24"/>
          <w:szCs w:val="24"/>
        </w:rPr>
        <w:t>:</w:t>
      </w:r>
    </w:p>
    <w:p w14:paraId="292AA3B0" w14:textId="77777777" w:rsidR="00E127E5" w:rsidRPr="00A8448E" w:rsidRDefault="00E127E5" w:rsidP="00E127E5">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Cambria"/>
          <w:bCs/>
          <w:color w:val="000000" w:themeColor="text1"/>
          <w:sz w:val="24"/>
          <w:szCs w:val="24"/>
        </w:rPr>
        <w:t>P</w:t>
      </w:r>
      <w:r w:rsidRPr="00A8448E">
        <w:rPr>
          <w:rFonts w:ascii="Cambria" w:hAnsi="Cambria" w:cs="Cambria"/>
          <w:bCs/>
          <w:color w:val="000000" w:themeColor="text1"/>
          <w:sz w:val="24"/>
          <w:szCs w:val="24"/>
        </w:rPr>
        <w:t>rzedmiar robót, z zastrzeżeniem ust. 6 i 7.</w:t>
      </w:r>
    </w:p>
    <w:p w14:paraId="7992A722" w14:textId="642EF366" w:rsidR="00E80964" w:rsidRDefault="00D107D2" w:rsidP="000C2456">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okumentacja projektowa</w:t>
      </w:r>
      <w:r w:rsidR="00914AB7">
        <w:rPr>
          <w:rFonts w:ascii="Cambria" w:hAnsi="Cambria" w:cs="Cambria"/>
          <w:bCs/>
          <w:color w:val="000000"/>
          <w:sz w:val="24"/>
          <w:szCs w:val="24"/>
        </w:rPr>
        <w:t>,</w:t>
      </w:r>
      <w:r w:rsidR="002A3EC3">
        <w:rPr>
          <w:rFonts w:ascii="Cambria" w:hAnsi="Cambria" w:cs="Cambria"/>
          <w:bCs/>
          <w:color w:val="000000"/>
          <w:sz w:val="24"/>
          <w:szCs w:val="24"/>
        </w:rPr>
        <w:t xml:space="preserve"> </w:t>
      </w:r>
      <w:r>
        <w:rPr>
          <w:rFonts w:ascii="Cambria" w:hAnsi="Cambria" w:cs="Cambria"/>
          <w:bCs/>
          <w:color w:val="000000"/>
          <w:sz w:val="24"/>
          <w:szCs w:val="24"/>
        </w:rPr>
        <w:t>o któr</w:t>
      </w:r>
      <w:r w:rsidR="007D2881">
        <w:rPr>
          <w:rFonts w:ascii="Cambria" w:hAnsi="Cambria" w:cs="Cambria"/>
          <w:bCs/>
          <w:color w:val="000000"/>
          <w:sz w:val="24"/>
          <w:szCs w:val="24"/>
        </w:rPr>
        <w:t>ej</w:t>
      </w:r>
      <w:r>
        <w:rPr>
          <w:rFonts w:ascii="Cambria" w:hAnsi="Cambria" w:cs="Cambria"/>
          <w:bCs/>
          <w:color w:val="000000"/>
          <w:sz w:val="24"/>
          <w:szCs w:val="24"/>
        </w:rPr>
        <w:t xml:space="preserve"> mowa </w:t>
      </w:r>
      <w:r w:rsidR="00063697" w:rsidRPr="00EC702D">
        <w:rPr>
          <w:rFonts w:ascii="Cambria" w:hAnsi="Cambria" w:cs="Cambria"/>
          <w:bCs/>
          <w:color w:val="000000"/>
          <w:sz w:val="24"/>
          <w:szCs w:val="24"/>
        </w:rPr>
        <w:t xml:space="preserve">w ust. </w:t>
      </w:r>
      <w:r w:rsidR="003127AB">
        <w:rPr>
          <w:rFonts w:ascii="Cambria" w:hAnsi="Cambria" w:cs="Cambria"/>
          <w:bCs/>
          <w:color w:val="000000"/>
          <w:sz w:val="24"/>
          <w:szCs w:val="24"/>
        </w:rPr>
        <w:t>3</w:t>
      </w:r>
      <w:r w:rsidR="00063697" w:rsidRPr="00EC702D">
        <w:rPr>
          <w:rFonts w:ascii="Cambria" w:hAnsi="Cambria" w:cs="Cambria"/>
          <w:bCs/>
          <w:color w:val="000000"/>
          <w:sz w:val="24"/>
          <w:szCs w:val="24"/>
        </w:rPr>
        <w:t xml:space="preserve"> pkt </w:t>
      </w:r>
      <w:r w:rsidR="00137034">
        <w:rPr>
          <w:rFonts w:ascii="Cambria" w:hAnsi="Cambria" w:cs="Cambria"/>
          <w:bCs/>
          <w:color w:val="000000"/>
          <w:sz w:val="24"/>
          <w:szCs w:val="24"/>
        </w:rPr>
        <w:t>2</w:t>
      </w:r>
      <w:r w:rsidR="00764206">
        <w:rPr>
          <w:rFonts w:ascii="Cambria" w:hAnsi="Cambria" w:cs="Cambria"/>
          <w:bCs/>
          <w:color w:val="000000"/>
          <w:sz w:val="24"/>
          <w:szCs w:val="24"/>
        </w:rPr>
        <w:t>)</w:t>
      </w:r>
      <w:r w:rsidR="00063697" w:rsidRPr="00EC702D">
        <w:rPr>
          <w:rFonts w:ascii="Cambria" w:hAnsi="Cambria" w:cs="Cambria"/>
          <w:bCs/>
          <w:color w:val="000000"/>
          <w:sz w:val="24"/>
          <w:szCs w:val="24"/>
        </w:rPr>
        <w:t xml:space="preserve"> z uwzględnieniem wyjaśnień udzielanych podczas postępowania o udzielenie zamówienia </w:t>
      </w:r>
      <w:r w:rsidR="00063697" w:rsidRPr="00A8448E">
        <w:rPr>
          <w:rFonts w:ascii="Cambria" w:hAnsi="Cambria" w:cs="Cambria"/>
          <w:bCs/>
          <w:color w:val="000000" w:themeColor="text1"/>
          <w:sz w:val="24"/>
          <w:szCs w:val="24"/>
        </w:rPr>
        <w:t>publicznego,</w:t>
      </w:r>
    </w:p>
    <w:p w14:paraId="74332933" w14:textId="3BCE6F5A" w:rsidR="00E80964" w:rsidRPr="00E80964" w:rsidRDefault="00E80964" w:rsidP="00E80964">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sidRPr="00E80964">
        <w:rPr>
          <w:rFonts w:ascii="Cambria" w:hAnsi="Cambria" w:cs="Helvetica"/>
          <w:bCs/>
          <w:color w:val="000000" w:themeColor="text1"/>
          <w:sz w:val="24"/>
          <w:szCs w:val="24"/>
        </w:rPr>
        <w:t>Specyfikacje techniczne wykonania i odbioru robót budowlanych (</w:t>
      </w:r>
      <w:proofErr w:type="spellStart"/>
      <w:r w:rsidRPr="00E80964">
        <w:rPr>
          <w:rFonts w:ascii="Cambria" w:hAnsi="Cambria" w:cs="Helvetica"/>
          <w:bCs/>
          <w:color w:val="000000" w:themeColor="text1"/>
          <w:sz w:val="24"/>
          <w:szCs w:val="24"/>
        </w:rPr>
        <w:t>STWiORB</w:t>
      </w:r>
      <w:proofErr w:type="spellEnd"/>
      <w:r w:rsidRPr="00E80964">
        <w:rPr>
          <w:rFonts w:ascii="Cambria" w:hAnsi="Cambria" w:cs="Helvetica"/>
          <w:bCs/>
          <w:color w:val="000000" w:themeColor="text1"/>
          <w:sz w:val="24"/>
          <w:szCs w:val="24"/>
        </w:rPr>
        <w:t>),</w:t>
      </w:r>
    </w:p>
    <w:p w14:paraId="171D7B6E" w14:textId="15A1D361" w:rsidR="00372A7F" w:rsidRPr="00372A7F" w:rsidRDefault="00D107D2" w:rsidP="00764206">
      <w:pPr>
        <w:numPr>
          <w:ilvl w:val="0"/>
          <w:numId w:val="2"/>
        </w:numPr>
        <w:adjustRightInd/>
        <w:spacing w:after="0"/>
        <w:ind w:left="426" w:hanging="426"/>
        <w:contextualSpacing/>
        <w:rPr>
          <w:rFonts w:ascii="Cambria" w:hAnsi="Cambria"/>
          <w:sz w:val="24"/>
          <w:szCs w:val="24"/>
        </w:rPr>
      </w:pPr>
      <w:bookmarkStart w:id="0" w:name="_Hlk63064893"/>
      <w:r w:rsidRPr="00372A7F">
        <w:rPr>
          <w:rFonts w:ascii="Cambria" w:hAnsi="Cambria" w:cs="Cambria"/>
          <w:iCs/>
          <w:color w:val="000000" w:themeColor="text1"/>
          <w:sz w:val="24"/>
          <w:szCs w:val="24"/>
        </w:rPr>
        <w:t>W</w:t>
      </w:r>
      <w:bookmarkEnd w:id="0"/>
      <w:r w:rsidR="00372A7F" w:rsidRPr="00372A7F">
        <w:rPr>
          <w:rFonts w:ascii="Cambria" w:hAnsi="Cambria" w:cs="Cambria"/>
          <w:iCs/>
          <w:color w:val="000000" w:themeColor="text1"/>
          <w:sz w:val="24"/>
          <w:szCs w:val="24"/>
        </w:rPr>
        <w:t xml:space="preserve">szystkie </w:t>
      </w:r>
      <w:r w:rsidR="00372A7F" w:rsidRPr="00372A7F">
        <w:rPr>
          <w:rFonts w:ascii="Cambria" w:hAnsi="Cambria"/>
          <w:sz w:val="24"/>
          <w:szCs w:val="24"/>
        </w:rPr>
        <w:t xml:space="preserve">wykonane roboty i dostarczone materiały będą zgodne </w:t>
      </w:r>
      <w:r w:rsidR="00372A7F" w:rsidRPr="00372A7F">
        <w:rPr>
          <w:rFonts w:ascii="Cambria" w:hAnsi="Cambria"/>
          <w:sz w:val="24"/>
          <w:szCs w:val="24"/>
        </w:rPr>
        <w:br/>
      </w:r>
      <w:r w:rsidR="00372A7F" w:rsidRPr="00372A7F">
        <w:rPr>
          <w:rFonts w:ascii="Cambria" w:hAnsi="Cambria"/>
          <w:sz w:val="24"/>
          <w:szCs w:val="24"/>
        </w:rPr>
        <w:lastRenderedPageBreak/>
        <w:t>z dokumentacją projektową i szczegółowymi specyfikacjami technicznymi wykonania i odbioru robót (</w:t>
      </w:r>
      <w:proofErr w:type="spellStart"/>
      <w:r w:rsidR="00372A7F" w:rsidRPr="00372A7F">
        <w:rPr>
          <w:rFonts w:ascii="Cambria" w:hAnsi="Cambria"/>
          <w:sz w:val="24"/>
          <w:szCs w:val="24"/>
        </w:rPr>
        <w:t>STWiORB</w:t>
      </w:r>
      <w:proofErr w:type="spellEnd"/>
      <w:r w:rsidR="00372A7F" w:rsidRPr="00372A7F">
        <w:rPr>
          <w:rFonts w:ascii="Cambria" w:hAnsi="Cambria"/>
          <w:sz w:val="24"/>
          <w:szCs w:val="24"/>
        </w:rPr>
        <w:t xml:space="preserve">). W przypadku, gdy materiały lub roboty nie będą w pełni zgodne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6114E840" w14:textId="040C53C1" w:rsidR="00372A7F" w:rsidRPr="00372A7F" w:rsidRDefault="00372A7F" w:rsidP="00764206">
      <w:pPr>
        <w:numPr>
          <w:ilvl w:val="0"/>
          <w:numId w:val="2"/>
        </w:numPr>
        <w:adjustRightInd/>
        <w:spacing w:after="0"/>
        <w:ind w:left="426" w:hanging="426"/>
        <w:contextualSpacing/>
        <w:rPr>
          <w:rFonts w:ascii="Cambria" w:hAnsi="Cambria"/>
          <w:sz w:val="24"/>
          <w:szCs w:val="24"/>
        </w:rPr>
      </w:pPr>
      <w:r w:rsidRPr="00372A7F">
        <w:rPr>
          <w:rFonts w:ascii="Cambria" w:hAnsi="Cambria"/>
          <w:sz w:val="24"/>
          <w:szCs w:val="24"/>
        </w:rPr>
        <w:t xml:space="preserve">Przedmiot umowy należy wykonać zgodnie z ofertą, dokumentacją projektową, </w:t>
      </w:r>
      <w:r w:rsidR="00764206">
        <w:rPr>
          <w:rFonts w:ascii="Cambria" w:hAnsi="Cambria"/>
          <w:sz w:val="24"/>
          <w:szCs w:val="24"/>
        </w:rPr>
        <w:t xml:space="preserve"> </w:t>
      </w:r>
      <w:proofErr w:type="spellStart"/>
      <w:r w:rsidRPr="00372A7F">
        <w:rPr>
          <w:rFonts w:ascii="Cambria" w:hAnsi="Cambria"/>
          <w:sz w:val="24"/>
          <w:szCs w:val="24"/>
        </w:rPr>
        <w:t>STWiORB</w:t>
      </w:r>
      <w:proofErr w:type="spellEnd"/>
      <w:r w:rsidRPr="00372A7F">
        <w:rPr>
          <w:rFonts w:ascii="Cambria" w:hAnsi="Cambria"/>
          <w:sz w:val="24"/>
          <w:szCs w:val="24"/>
        </w:rPr>
        <w:t xml:space="preserve"> oraz obowiązującymi przepisami prawa, sztuką budowlaną, wiedzą techniczną, zawartą z Zamawiającym umową, uzgodnieniami z Zamawiającym dokonanymi w trakcie realizacji przedmiotu umowy.</w:t>
      </w:r>
    </w:p>
    <w:p w14:paraId="25168D73" w14:textId="1FD1093E" w:rsidR="00764206" w:rsidRPr="00F36F0F" w:rsidRDefault="00F36F0F" w:rsidP="00F36F0F">
      <w:pPr>
        <w:pStyle w:val="Akapitzlist"/>
        <w:numPr>
          <w:ilvl w:val="0"/>
          <w:numId w:val="2"/>
        </w:numPr>
        <w:autoSpaceDE w:val="0"/>
        <w:autoSpaceDN w:val="0"/>
        <w:spacing w:after="0"/>
        <w:ind w:left="426" w:hanging="426"/>
        <w:jc w:val="both"/>
        <w:rPr>
          <w:rFonts w:ascii="Cambria" w:hAnsi="Cambria"/>
          <w:b/>
          <w:bCs/>
          <w:sz w:val="24"/>
          <w:szCs w:val="24"/>
        </w:rPr>
      </w:pPr>
      <w:r>
        <w:rPr>
          <w:rFonts w:ascii="Cambria" w:hAnsi="Cambria" w:cs="Tahoma"/>
          <w:bCs/>
          <w:color w:val="000000"/>
          <w:sz w:val="24"/>
          <w:szCs w:val="24"/>
        </w:rPr>
        <w:t xml:space="preserve">Wykonawca </w:t>
      </w:r>
      <w:r w:rsidRPr="00F36F0F">
        <w:rPr>
          <w:rFonts w:ascii="Cambria" w:hAnsi="Cambria" w:cs="Tahoma"/>
          <w:bCs/>
          <w:color w:val="000000"/>
          <w:sz w:val="24"/>
          <w:szCs w:val="24"/>
        </w:rPr>
        <w:t>oświadcza, że zapoznał się z przedmiotem umowy w oparciu o SWZ, dokumentacje projektową, specyfikacje techniczne wykonania i odbioru robót budowlanych, zapoznał się z warunkami prowadzenia robót oraz obiektami i nie zgłasza zastrzeżeń dotyczących przedmiotu umowy i warunków realizacji umowy.</w:t>
      </w:r>
    </w:p>
    <w:p w14:paraId="610C35B6" w14:textId="47C3878A" w:rsidR="00F36F0F" w:rsidRPr="00F36F0F" w:rsidRDefault="00F36F0F" w:rsidP="0039139A">
      <w:pPr>
        <w:pStyle w:val="Akapitzlist"/>
        <w:numPr>
          <w:ilvl w:val="0"/>
          <w:numId w:val="2"/>
        </w:numPr>
        <w:autoSpaceDE w:val="0"/>
        <w:autoSpaceDN w:val="0"/>
        <w:spacing w:after="0"/>
        <w:ind w:left="426" w:hanging="426"/>
        <w:jc w:val="both"/>
        <w:rPr>
          <w:rFonts w:ascii="Cambria" w:hAnsi="Cambria"/>
          <w:sz w:val="24"/>
          <w:szCs w:val="24"/>
        </w:rPr>
      </w:pPr>
      <w:r w:rsidRPr="00F36F0F">
        <w:rPr>
          <w:rFonts w:ascii="Cambria" w:hAnsi="Cambria"/>
          <w:sz w:val="24"/>
          <w:szCs w:val="24"/>
        </w:rPr>
        <w:t xml:space="preserve">Wszystkie wykonane roboty i dostarczone materiały będą zgodne z dokumentacją projektową i </w:t>
      </w:r>
      <w:proofErr w:type="spellStart"/>
      <w:r w:rsidRPr="00F36F0F">
        <w:rPr>
          <w:rFonts w:ascii="Cambria" w:hAnsi="Cambria"/>
          <w:sz w:val="24"/>
          <w:szCs w:val="24"/>
        </w:rPr>
        <w:t>STWiORB</w:t>
      </w:r>
      <w:proofErr w:type="spellEnd"/>
      <w:r w:rsidRPr="00F36F0F">
        <w:rPr>
          <w:rFonts w:ascii="Cambria" w:hAnsi="Cambria"/>
          <w:sz w:val="24"/>
          <w:szCs w:val="24"/>
        </w:rPr>
        <w:t xml:space="preserve">. W przypadku, gdy materiały lub roboty nie będą w pełni zgodne z dokumentacją projektową lub </w:t>
      </w:r>
      <w:proofErr w:type="spellStart"/>
      <w:r w:rsidRPr="00F36F0F">
        <w:rPr>
          <w:rFonts w:ascii="Cambria" w:hAnsi="Cambria"/>
          <w:sz w:val="24"/>
          <w:szCs w:val="24"/>
        </w:rPr>
        <w:t>STWiORB</w:t>
      </w:r>
      <w:proofErr w:type="spellEnd"/>
      <w:r w:rsidRPr="00F36F0F">
        <w:rPr>
          <w:rFonts w:ascii="Cambria" w:hAnsi="Cambria"/>
          <w:sz w:val="24"/>
          <w:szCs w:val="24"/>
        </w:rPr>
        <w:t xml:space="preserve"> i wpłynie to na niezadowalającą jakość</w:t>
      </w:r>
      <w:r>
        <w:rPr>
          <w:rFonts w:ascii="Cambria" w:hAnsi="Cambria"/>
          <w:sz w:val="24"/>
          <w:szCs w:val="24"/>
        </w:rPr>
        <w:t xml:space="preserve"> r</w:t>
      </w:r>
      <w:r w:rsidRPr="00F36F0F">
        <w:rPr>
          <w:rFonts w:ascii="Cambria" w:hAnsi="Cambria"/>
          <w:sz w:val="24"/>
          <w:szCs w:val="24"/>
        </w:rPr>
        <w:t xml:space="preserve">obót budowlanych, to takie materiały zostaną zastąpione innymi, a elementy wykonane będą rozebrane i wykonane ponownie na koszt Wykonawcy </w:t>
      </w:r>
    </w:p>
    <w:p w14:paraId="3E20EA8A" w14:textId="5B64DA21" w:rsidR="00F36F0F" w:rsidRDefault="00F36F0F" w:rsidP="00F36F0F">
      <w:pPr>
        <w:pStyle w:val="Akapitzlist"/>
        <w:numPr>
          <w:ilvl w:val="0"/>
          <w:numId w:val="2"/>
        </w:numPr>
        <w:autoSpaceDE w:val="0"/>
        <w:autoSpaceDN w:val="0"/>
        <w:spacing w:after="0"/>
        <w:ind w:left="426" w:hanging="426"/>
        <w:jc w:val="both"/>
        <w:rPr>
          <w:rFonts w:ascii="Cambria" w:hAnsi="Cambria"/>
          <w:sz w:val="24"/>
          <w:szCs w:val="24"/>
        </w:rPr>
      </w:pPr>
      <w:r w:rsidRPr="00F36F0F">
        <w:rPr>
          <w:rFonts w:ascii="Cambria" w:hAnsi="Cambria"/>
          <w:sz w:val="24"/>
          <w:szCs w:val="24"/>
        </w:rPr>
        <w:t xml:space="preserve">Przedmiot umowy należy wykonać zgodnie z dokumentacją projektową, </w:t>
      </w:r>
      <w:proofErr w:type="spellStart"/>
      <w:r w:rsidRPr="00F36F0F">
        <w:rPr>
          <w:rFonts w:ascii="Cambria" w:hAnsi="Cambria"/>
          <w:sz w:val="24"/>
          <w:szCs w:val="24"/>
        </w:rPr>
        <w:t>STWiORB</w:t>
      </w:r>
      <w:proofErr w:type="spellEnd"/>
      <w:r w:rsidRPr="00F36F0F">
        <w:rPr>
          <w:rFonts w:ascii="Cambria" w:hAnsi="Cambria"/>
          <w:sz w:val="24"/>
          <w:szCs w:val="24"/>
        </w:rPr>
        <w:t xml:space="preserve"> oraz obowiązującymi przepisami prawa, sztuką budowlaną, wiedzą techniczną, zawartą z Zamawiającym umową, uzgodnieniami z Zamawiającym dokonanymi w trakcie realizacji przedmiotu umowy.</w:t>
      </w:r>
    </w:p>
    <w:p w14:paraId="7239DBEF" w14:textId="01965663" w:rsidR="00F36F0F" w:rsidRDefault="00F36F0F" w:rsidP="00F36F0F">
      <w:pPr>
        <w:pStyle w:val="Akapitzlist"/>
        <w:numPr>
          <w:ilvl w:val="0"/>
          <w:numId w:val="2"/>
        </w:numPr>
        <w:autoSpaceDE w:val="0"/>
        <w:autoSpaceDN w:val="0"/>
        <w:spacing w:after="0"/>
        <w:ind w:left="426" w:hanging="426"/>
        <w:jc w:val="both"/>
        <w:rPr>
          <w:rFonts w:ascii="Cambria" w:hAnsi="Cambria"/>
          <w:sz w:val="24"/>
          <w:szCs w:val="24"/>
        </w:rPr>
      </w:pPr>
      <w:r w:rsidRPr="00F36F0F">
        <w:rPr>
          <w:rFonts w:ascii="Cambria" w:hAnsi="Cambria"/>
          <w:sz w:val="24"/>
          <w:szCs w:val="24"/>
        </w:rPr>
        <w:t>Wykonawca oświadcza, że zapoznał się z dokumentacją projektową.</w:t>
      </w:r>
    </w:p>
    <w:p w14:paraId="00C4034F" w14:textId="77777777" w:rsidR="00F36F0F" w:rsidRPr="00F36F0F" w:rsidRDefault="00F36F0F" w:rsidP="00F36F0F">
      <w:pPr>
        <w:pStyle w:val="Akapitzlist"/>
        <w:autoSpaceDE w:val="0"/>
        <w:autoSpaceDN w:val="0"/>
        <w:spacing w:after="0"/>
        <w:ind w:left="426"/>
        <w:jc w:val="both"/>
        <w:rPr>
          <w:rFonts w:ascii="Cambria" w:hAnsi="Cambria"/>
          <w:sz w:val="24"/>
          <w:szCs w:val="24"/>
        </w:rPr>
      </w:pPr>
    </w:p>
    <w:p w14:paraId="01BA4624" w14:textId="7D804979"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62218774"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3B5645B5" w14:textId="5FF63433" w:rsidR="008E0ACC" w:rsidRPr="00780C5A"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3127AB">
        <w:rPr>
          <w:rFonts w:ascii="Cambria" w:eastAsia="Cambria" w:hAnsi="Cambria"/>
          <w:color w:val="000000"/>
          <w:sz w:val="24"/>
          <w:szCs w:val="24"/>
        </w:rPr>
        <w:t>do</w:t>
      </w:r>
      <w:r w:rsidR="0003188B">
        <w:rPr>
          <w:rFonts w:ascii="Cambria" w:eastAsia="Cambria" w:hAnsi="Cambria"/>
          <w:color w:val="000000"/>
          <w:sz w:val="24"/>
          <w:szCs w:val="24"/>
        </w:rPr>
        <w:t xml:space="preserve"> </w:t>
      </w:r>
      <w:r w:rsidR="002916A0" w:rsidRPr="00B332EA">
        <w:rPr>
          <w:rFonts w:ascii="Cambria" w:eastAsia="Cambria" w:hAnsi="Cambria"/>
          <w:b/>
          <w:bCs/>
          <w:sz w:val="24"/>
          <w:szCs w:val="24"/>
        </w:rPr>
        <w:t>23</w:t>
      </w:r>
      <w:r w:rsidR="00FD16C6" w:rsidRPr="00B332EA">
        <w:rPr>
          <w:rFonts w:ascii="Cambria" w:eastAsia="Cambria" w:hAnsi="Cambria"/>
          <w:b/>
          <w:bCs/>
          <w:sz w:val="24"/>
          <w:szCs w:val="24"/>
        </w:rPr>
        <w:t xml:space="preserve"> września 2025</w:t>
      </w:r>
      <w:r w:rsidR="002916A0" w:rsidRPr="00B332EA">
        <w:rPr>
          <w:rFonts w:ascii="Cambria" w:eastAsia="Cambria" w:hAnsi="Cambria"/>
          <w:b/>
          <w:bCs/>
          <w:sz w:val="24"/>
          <w:szCs w:val="24"/>
        </w:rPr>
        <w:t xml:space="preserve"> r., z zastrzeżeniem że:</w:t>
      </w:r>
    </w:p>
    <w:p w14:paraId="74D4F39A" w14:textId="2A6FE2DE" w:rsidR="002916A0" w:rsidRPr="002916A0" w:rsidRDefault="00780C5A" w:rsidP="002916A0">
      <w:pPr>
        <w:pStyle w:val="Akapitzlist"/>
        <w:numPr>
          <w:ilvl w:val="0"/>
          <w:numId w:val="72"/>
        </w:numPr>
        <w:jc w:val="both"/>
        <w:rPr>
          <w:rFonts w:ascii="Cambria" w:hAnsi="Cambria" w:cs="Arial"/>
          <w:bCs/>
          <w:sz w:val="24"/>
          <w:szCs w:val="24"/>
        </w:rPr>
      </w:pPr>
      <w:r w:rsidRPr="002916A0">
        <w:rPr>
          <w:rFonts w:ascii="Cambria" w:hAnsi="Cambria" w:cs="Arial"/>
          <w:bCs/>
          <w:sz w:val="24"/>
          <w:szCs w:val="24"/>
        </w:rPr>
        <w:t xml:space="preserve">w zakresie budowy sieci kanalizacyjnej </w:t>
      </w:r>
      <w:r w:rsidR="002916A0" w:rsidRPr="002916A0">
        <w:rPr>
          <w:rFonts w:ascii="Cambria" w:hAnsi="Cambria" w:cs="Arial"/>
          <w:bCs/>
          <w:sz w:val="24"/>
          <w:szCs w:val="24"/>
        </w:rPr>
        <w:t xml:space="preserve">oraz </w:t>
      </w:r>
      <w:r w:rsidR="00E46050">
        <w:rPr>
          <w:rFonts w:ascii="Cambria" w:hAnsi="Cambria" w:cs="Arial"/>
          <w:bCs/>
          <w:sz w:val="24"/>
          <w:szCs w:val="24"/>
        </w:rPr>
        <w:t xml:space="preserve">min. </w:t>
      </w:r>
      <w:r w:rsidR="002916A0" w:rsidRPr="002916A0">
        <w:rPr>
          <w:rFonts w:ascii="Cambria" w:hAnsi="Cambria" w:cs="Arial"/>
          <w:bCs/>
          <w:sz w:val="24"/>
          <w:szCs w:val="24"/>
        </w:rPr>
        <w:t xml:space="preserve">50% planowanych przyłączy kanalizacyjnych </w:t>
      </w:r>
      <w:r w:rsidR="002916A0" w:rsidRPr="002916A0">
        <w:rPr>
          <w:rFonts w:ascii="Cambria" w:hAnsi="Cambria" w:cs="Arial"/>
          <w:b/>
          <w:sz w:val="24"/>
          <w:szCs w:val="24"/>
        </w:rPr>
        <w:t>do 10 września 2025 r</w:t>
      </w:r>
      <w:r w:rsidR="002916A0" w:rsidRPr="002916A0">
        <w:rPr>
          <w:rFonts w:ascii="Cambria" w:hAnsi="Cambria" w:cs="Arial"/>
          <w:bCs/>
          <w:sz w:val="24"/>
          <w:szCs w:val="24"/>
        </w:rPr>
        <w:t>. wraz z zatwierdzoną inwentaryzacją geodezyjną.</w:t>
      </w:r>
    </w:p>
    <w:p w14:paraId="05DF90D4" w14:textId="464BBFEE" w:rsidR="00780C5A" w:rsidRPr="00DD0D4C" w:rsidRDefault="00780C5A" w:rsidP="00780C5A">
      <w:pPr>
        <w:pStyle w:val="Akapitzlist"/>
        <w:widowControl w:val="0"/>
        <w:numPr>
          <w:ilvl w:val="0"/>
          <w:numId w:val="72"/>
        </w:numPr>
        <w:suppressAutoHyphens/>
        <w:spacing w:before="20" w:after="40"/>
        <w:jc w:val="both"/>
        <w:outlineLvl w:val="3"/>
        <w:rPr>
          <w:rFonts w:ascii="Cambria" w:hAnsi="Cambria" w:cs="Arial"/>
          <w:b/>
          <w:sz w:val="24"/>
          <w:szCs w:val="24"/>
        </w:rPr>
      </w:pPr>
      <w:r>
        <w:rPr>
          <w:rFonts w:ascii="Cambria" w:hAnsi="Cambria" w:cs="Arial"/>
          <w:bCs/>
          <w:sz w:val="24"/>
          <w:szCs w:val="24"/>
        </w:rPr>
        <w:t xml:space="preserve">w zakresie </w:t>
      </w:r>
      <w:r w:rsidR="002916A0" w:rsidRPr="002916A0">
        <w:rPr>
          <w:rFonts w:ascii="Cambria" w:hAnsi="Cambria" w:cs="Arial"/>
          <w:bCs/>
          <w:sz w:val="24"/>
          <w:szCs w:val="24"/>
        </w:rPr>
        <w:t xml:space="preserve">całkowitego wykonania przyłączy </w:t>
      </w:r>
      <w:r w:rsidR="002916A0" w:rsidRPr="00DD0D4C">
        <w:rPr>
          <w:rFonts w:ascii="Cambria" w:hAnsi="Cambria" w:cs="Arial"/>
          <w:b/>
          <w:sz w:val="24"/>
          <w:szCs w:val="24"/>
        </w:rPr>
        <w:t>do 23 września 2025 r.</w:t>
      </w:r>
    </w:p>
    <w:p w14:paraId="77BD160E" w14:textId="77777777" w:rsidR="008E0ACC" w:rsidRPr="00A157E5"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3E4419">
        <w:rPr>
          <w:rFonts w:ascii="Cambria" w:hAnsi="Cambria"/>
          <w:sz w:val="24"/>
          <w:szCs w:val="24"/>
        </w:rPr>
        <w:t>4</w:t>
      </w:r>
      <w:r w:rsidR="0037784C">
        <w:rPr>
          <w:rFonts w:ascii="Cambria" w:hAnsi="Cambria"/>
          <w:sz w:val="24"/>
          <w:szCs w:val="24"/>
        </w:rPr>
        <w:t>.</w:t>
      </w:r>
    </w:p>
    <w:p w14:paraId="2C04071B" w14:textId="3EECF1D7" w:rsidR="00C7733B" w:rsidRPr="00C7733B" w:rsidRDefault="00C7733B" w:rsidP="00C7733B">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C7733B">
        <w:rPr>
          <w:rFonts w:ascii="Cambria" w:hAnsi="Cambria" w:cs="Cambria"/>
          <w:color w:val="000000"/>
          <w:sz w:val="24"/>
          <w:szCs w:val="24"/>
        </w:rPr>
        <w:lastRenderedPageBreak/>
        <w:t>Za termin wykonania całości zamówienia uznaje się dzień zgłoszenia przez Wykonawcę osiągnięcia gotowości do odbioru końcowego</w:t>
      </w:r>
      <w:r w:rsidR="000B5209">
        <w:rPr>
          <w:rFonts w:ascii="Cambria" w:hAnsi="Cambria" w:cs="Cambria"/>
          <w:color w:val="000000"/>
          <w:sz w:val="24"/>
          <w:szCs w:val="24"/>
        </w:rPr>
        <w:t>.</w:t>
      </w:r>
    </w:p>
    <w:p w14:paraId="31915F91" w14:textId="77777777" w:rsidR="00553C36" w:rsidRPr="00561A7E"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3127AB">
        <w:rPr>
          <w:rFonts w:ascii="Cambria" w:hAnsi="Cambria"/>
          <w:b/>
          <w:bCs/>
          <w:color w:val="000000"/>
          <w:sz w:val="24"/>
          <w:szCs w:val="24"/>
        </w:rPr>
        <w:t>7</w:t>
      </w:r>
      <w:r w:rsidR="00C27864">
        <w:rPr>
          <w:rFonts w:ascii="Cambria" w:hAnsi="Cambria"/>
          <w:b/>
          <w:bCs/>
          <w:color w:val="000000"/>
          <w:sz w:val="24"/>
          <w:szCs w:val="24"/>
        </w:rPr>
        <w:t xml:space="preserve">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310BFF77" w14:textId="77777777" w:rsidR="00553C36" w:rsidRDefault="00553C36">
      <w:pPr>
        <w:pStyle w:val="Akapitzlist"/>
        <w:numPr>
          <w:ilvl w:val="0"/>
          <w:numId w:val="40"/>
        </w:numPr>
        <w:tabs>
          <w:tab w:val="left" w:pos="851"/>
        </w:tabs>
        <w:spacing w:after="0"/>
        <w:ind w:left="709" w:hanging="283"/>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34543E24" w14:textId="216B4700" w:rsidR="00553C36" w:rsidRDefault="00553C36">
      <w:pPr>
        <w:pStyle w:val="Akapitzlist"/>
        <w:numPr>
          <w:ilvl w:val="0"/>
          <w:numId w:val="40"/>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961F01">
        <w:rPr>
          <w:rFonts w:ascii="Cambria" w:hAnsi="Cambria"/>
          <w:color w:val="000000"/>
          <w:sz w:val="24"/>
          <w:szCs w:val="24"/>
        </w:rPr>
        <w:br/>
      </w:r>
      <w:r w:rsidRPr="00C15DE7">
        <w:rPr>
          <w:rFonts w:ascii="Cambria" w:hAnsi="Cambria"/>
          <w:color w:val="000000"/>
          <w:sz w:val="24"/>
          <w:szCs w:val="24"/>
        </w:rPr>
        <w:t xml:space="preserve">w ust. </w:t>
      </w:r>
      <w:r w:rsidRPr="007A63B2">
        <w:rPr>
          <w:rFonts w:ascii="Cambria" w:hAnsi="Cambria"/>
          <w:sz w:val="24"/>
          <w:szCs w:val="24"/>
        </w:rPr>
        <w:t>1;</w:t>
      </w:r>
    </w:p>
    <w:p w14:paraId="79EEDC72" w14:textId="6D27C952" w:rsidR="007A63B2" w:rsidRPr="007A63B2" w:rsidRDefault="007A63B2">
      <w:pPr>
        <w:pStyle w:val="Akapitzlist"/>
        <w:numPr>
          <w:ilvl w:val="0"/>
          <w:numId w:val="40"/>
        </w:numPr>
        <w:tabs>
          <w:tab w:val="left" w:pos="851"/>
        </w:tabs>
        <w:spacing w:after="0"/>
        <w:jc w:val="both"/>
        <w:rPr>
          <w:rFonts w:ascii="Cambria" w:eastAsia="Cambria" w:hAnsi="Cambria"/>
          <w:color w:val="000000"/>
          <w:sz w:val="24"/>
          <w:szCs w:val="24"/>
          <w:u w:val="single"/>
        </w:rPr>
      </w:pPr>
      <w:r w:rsidRPr="007A63B2">
        <w:rPr>
          <w:rFonts w:ascii="Cambria" w:hAnsi="Cambria"/>
          <w:color w:val="000000"/>
          <w:sz w:val="24"/>
          <w:szCs w:val="24"/>
        </w:rPr>
        <w:t xml:space="preserve">datę zgłoszenia robót do odbioru z uwzględnieniem wymogów wskazanych </w:t>
      </w:r>
      <w:r w:rsidRPr="007A63B2">
        <w:rPr>
          <w:rFonts w:ascii="Cambria" w:hAnsi="Cambria"/>
          <w:color w:val="000000"/>
          <w:sz w:val="24"/>
          <w:szCs w:val="24"/>
        </w:rPr>
        <w:br/>
        <w:t>w ust. 3</w:t>
      </w:r>
      <w:r>
        <w:rPr>
          <w:rFonts w:ascii="Cambria" w:hAnsi="Cambria"/>
          <w:color w:val="000000"/>
          <w:sz w:val="24"/>
          <w:szCs w:val="24"/>
        </w:rPr>
        <w:t>.</w:t>
      </w:r>
    </w:p>
    <w:p w14:paraId="2CE44017" w14:textId="39420CDE" w:rsidR="008E0ACC" w:rsidRPr="007A63B2" w:rsidRDefault="008E0ACC" w:rsidP="00B83CE6">
      <w:pPr>
        <w:pStyle w:val="Akapitzlist"/>
        <w:numPr>
          <w:ilvl w:val="0"/>
          <w:numId w:val="5"/>
        </w:numPr>
        <w:tabs>
          <w:tab w:val="left" w:pos="851"/>
        </w:tabs>
        <w:spacing w:after="0"/>
        <w:ind w:left="426" w:hanging="426"/>
        <w:jc w:val="both"/>
        <w:rPr>
          <w:rFonts w:ascii="Cambria" w:eastAsia="Cambria" w:hAnsi="Cambria"/>
          <w:color w:val="000000"/>
          <w:sz w:val="24"/>
          <w:szCs w:val="24"/>
          <w:u w:val="single"/>
        </w:rPr>
      </w:pPr>
      <w:r w:rsidRPr="007A63B2">
        <w:rPr>
          <w:rFonts w:ascii="Cambria" w:hAnsi="Cambria"/>
          <w:color w:val="000000"/>
          <w:sz w:val="24"/>
          <w:szCs w:val="24"/>
        </w:rPr>
        <w:t xml:space="preserve">Harmonogram, o którym mowa w ust. </w:t>
      </w:r>
      <w:r w:rsidR="003E4419" w:rsidRPr="007A63B2">
        <w:rPr>
          <w:rFonts w:ascii="Cambria" w:hAnsi="Cambria"/>
          <w:color w:val="000000"/>
          <w:sz w:val="24"/>
          <w:szCs w:val="24"/>
        </w:rPr>
        <w:t>4</w:t>
      </w:r>
      <w:r w:rsidRPr="007A63B2">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4B7B9004" w14:textId="77777777" w:rsidR="00240284" w:rsidRPr="00240284" w:rsidRDefault="008E0ACC"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3E4419">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w:t>
      </w:r>
      <w:r w:rsidRPr="00240284">
        <w:rPr>
          <w:rFonts w:ascii="Cambria" w:hAnsi="Cambria"/>
          <w:color w:val="000000"/>
          <w:sz w:val="24"/>
          <w:szCs w:val="24"/>
        </w:rPr>
        <w:t xml:space="preserve">i zastrzeżenia Zamawiającego, o których mowa w ust. </w:t>
      </w:r>
      <w:r w:rsidR="003E4419" w:rsidRPr="00240284">
        <w:rPr>
          <w:rFonts w:ascii="Cambria" w:hAnsi="Cambria"/>
          <w:color w:val="000000"/>
          <w:sz w:val="24"/>
          <w:szCs w:val="24"/>
        </w:rPr>
        <w:t>5</w:t>
      </w:r>
      <w:r w:rsidRPr="00240284">
        <w:rPr>
          <w:rFonts w:ascii="Cambria" w:hAnsi="Cambria"/>
          <w:color w:val="000000"/>
          <w:sz w:val="24"/>
          <w:szCs w:val="24"/>
        </w:rPr>
        <w:t xml:space="preserve">. </w:t>
      </w:r>
    </w:p>
    <w:p w14:paraId="5E50C53D" w14:textId="77777777" w:rsidR="00240284" w:rsidRPr="00240284" w:rsidRDefault="00240284"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Zmiana harmonogramu jest dopuszczalna w przypadkach uzasadnionych z punktu widzenia efektywności i terminowości realizacji inwestycji i nie wymaga aneksu do umowy. </w:t>
      </w:r>
    </w:p>
    <w:p w14:paraId="5BABA28E" w14:textId="77777777" w:rsidR="00D02C21" w:rsidRPr="00240284" w:rsidRDefault="00D02C21"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W przypadku dokonania zmiany umowy wpływającej na treść harmonogramu strony dostosowują harmonogram </w:t>
      </w:r>
      <w:r w:rsidR="00976C0E" w:rsidRPr="00240284">
        <w:rPr>
          <w:rFonts w:ascii="Cambria" w:eastAsia="Cambria" w:hAnsi="Cambria"/>
          <w:sz w:val="24"/>
          <w:szCs w:val="24"/>
        </w:rPr>
        <w:t>do</w:t>
      </w:r>
      <w:r w:rsidRPr="00240284">
        <w:rPr>
          <w:rFonts w:ascii="Cambria" w:eastAsia="Cambria" w:hAnsi="Cambria"/>
          <w:sz w:val="24"/>
          <w:szCs w:val="24"/>
        </w:rPr>
        <w:t xml:space="preserve"> zmienionych zapisów umowy. Zmieniony harmonogram stanowi załącznik od aneksu od umowy.</w:t>
      </w:r>
    </w:p>
    <w:p w14:paraId="428F454A" w14:textId="77777777" w:rsidR="00E80964" w:rsidRDefault="00E80964" w:rsidP="00B83CE6">
      <w:pPr>
        <w:widowControl/>
        <w:suppressAutoHyphens w:val="0"/>
        <w:autoSpaceDE w:val="0"/>
        <w:autoSpaceDN w:val="0"/>
        <w:spacing w:after="0"/>
        <w:jc w:val="center"/>
        <w:textAlignment w:val="auto"/>
        <w:rPr>
          <w:rFonts w:ascii="Cambria" w:eastAsia="Calibri" w:hAnsi="Cambria"/>
          <w:b/>
          <w:bCs/>
          <w:sz w:val="24"/>
          <w:szCs w:val="24"/>
        </w:rPr>
      </w:pPr>
    </w:p>
    <w:p w14:paraId="16E4C957"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620CCB85"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75AA0E6F" w14:textId="6F5A3304" w:rsidR="00372A7F" w:rsidRPr="00372A7F" w:rsidRDefault="00C04E22">
      <w:pPr>
        <w:numPr>
          <w:ilvl w:val="0"/>
          <w:numId w:val="46"/>
        </w:numPr>
        <w:autoSpaceDE w:val="0"/>
        <w:autoSpaceDN w:val="0"/>
        <w:spacing w:after="0"/>
        <w:ind w:left="426" w:hanging="426"/>
        <w:rPr>
          <w:rFonts w:ascii="Cambria" w:eastAsia="Calibri" w:hAnsi="Cambria"/>
          <w:sz w:val="24"/>
          <w:szCs w:val="24"/>
          <w:lang w:eastAsia="en-US"/>
        </w:rPr>
      </w:pPr>
      <w:r w:rsidRPr="00372A7F">
        <w:rPr>
          <w:rFonts w:ascii="Cambria" w:eastAsia="Calibri" w:hAnsi="Cambria"/>
          <w:sz w:val="24"/>
          <w:szCs w:val="24"/>
          <w:lang w:eastAsia="en-US"/>
        </w:rPr>
        <w:t xml:space="preserve">Za </w:t>
      </w:r>
      <w:bookmarkStart w:id="1" w:name="_Hlk63065414"/>
      <w:r w:rsidR="00372A7F" w:rsidRPr="00372A7F">
        <w:rPr>
          <w:rFonts w:ascii="Cambria" w:eastAsia="Calibri" w:hAnsi="Cambria"/>
          <w:sz w:val="24"/>
          <w:szCs w:val="24"/>
          <w:lang w:eastAsia="en-US"/>
        </w:rPr>
        <w:t xml:space="preserve">należyte wykonanie przedmiotu Umowy, określonego w § 2 niniejszej Umowy, Strony ustalają </w:t>
      </w:r>
      <w:r w:rsidR="00372A7F" w:rsidRPr="00372A7F">
        <w:rPr>
          <w:rFonts w:ascii="Cambria" w:eastAsia="Calibri" w:hAnsi="Cambria"/>
          <w:b/>
          <w:sz w:val="24"/>
          <w:szCs w:val="24"/>
          <w:u w:val="single"/>
          <w:lang w:eastAsia="en-US"/>
        </w:rPr>
        <w:t>wynagrodzenie kosztorysowe,</w:t>
      </w:r>
      <w:r w:rsidR="00372A7F" w:rsidRPr="00372A7F">
        <w:rPr>
          <w:rFonts w:ascii="Cambria" w:eastAsia="Calibri" w:hAnsi="Cambria"/>
          <w:sz w:val="24"/>
          <w:szCs w:val="24"/>
          <w:lang w:eastAsia="en-US"/>
        </w:rPr>
        <w:t xml:space="preserve"> </w:t>
      </w:r>
      <w:r w:rsidR="006D20BF" w:rsidRPr="006D20BF">
        <w:rPr>
          <w:rFonts w:ascii="Cambria" w:eastAsia="Calibri" w:hAnsi="Cambria"/>
          <w:sz w:val="24"/>
          <w:szCs w:val="24"/>
          <w:lang w:eastAsia="en-US"/>
        </w:rPr>
        <w:t xml:space="preserve">określone na podstawie kosztorysów sporządzonych w oparciu o ceny jednostkowe netto wyszczególnione w kosztorysie ofertowym Wykonawcy (Załącznik do umowy) i należny podatek VAT. Wykonawca otrzyma wynagrodzenie kosztorysowe obliczone według ilości jednostek faktycznie wykonanych robót (potwierdzonych przez inspektora nadzoru w książkach obmiarów) i cen jednostkowych z kosztorysów ofertowych. Wynagrodzenie Wykonawcy ustalone na podstawie planowanego w kosztorysie </w:t>
      </w:r>
      <w:r w:rsidR="006D20BF" w:rsidRPr="006D20BF">
        <w:rPr>
          <w:rFonts w:ascii="Cambria" w:eastAsia="Calibri" w:hAnsi="Cambria"/>
          <w:sz w:val="24"/>
          <w:szCs w:val="24"/>
          <w:lang w:eastAsia="en-US"/>
        </w:rPr>
        <w:lastRenderedPageBreak/>
        <w:t>ofertowym zakresu prac</w:t>
      </w:r>
      <w:r w:rsidR="006D20BF">
        <w:rPr>
          <w:rFonts w:ascii="Cambria" w:eastAsia="Calibri" w:hAnsi="Cambria"/>
          <w:sz w:val="24"/>
          <w:szCs w:val="24"/>
          <w:lang w:eastAsia="en-US"/>
        </w:rPr>
        <w:t xml:space="preserve"> </w:t>
      </w:r>
      <w:r w:rsidR="00123D4B">
        <w:rPr>
          <w:rFonts w:ascii="Cambria" w:eastAsia="Calibri" w:hAnsi="Cambria"/>
          <w:sz w:val="24"/>
          <w:szCs w:val="24"/>
          <w:lang w:eastAsia="en-US"/>
        </w:rPr>
        <w:t>wynikające ze złożonej oferty:</w:t>
      </w:r>
      <w:r w:rsidR="00372A7F" w:rsidRPr="00372A7F">
        <w:rPr>
          <w:rFonts w:ascii="Cambria" w:eastAsia="Calibri" w:hAnsi="Cambria"/>
          <w:sz w:val="24"/>
          <w:szCs w:val="24"/>
          <w:lang w:eastAsia="en-US"/>
        </w:rPr>
        <w:t xml:space="preserve"> wynosi ………………..…. zł brutto (słownie złotych: ……………), </w:t>
      </w:r>
    </w:p>
    <w:p w14:paraId="17F8AA71" w14:textId="05AE1D24" w:rsidR="00372A7F" w:rsidRDefault="00372A7F" w:rsidP="001622DF">
      <w:pPr>
        <w:autoSpaceDE w:val="0"/>
        <w:autoSpaceDN w:val="0"/>
        <w:spacing w:after="0"/>
        <w:ind w:left="426"/>
        <w:rPr>
          <w:rFonts w:ascii="Cambria" w:eastAsia="Calibri" w:hAnsi="Cambria"/>
          <w:sz w:val="24"/>
          <w:szCs w:val="24"/>
          <w:lang w:eastAsia="en-US"/>
        </w:rPr>
      </w:pPr>
      <w:r w:rsidRPr="00372A7F">
        <w:rPr>
          <w:rFonts w:ascii="Cambria" w:eastAsia="Calibri" w:hAnsi="Cambria"/>
          <w:sz w:val="24"/>
          <w:szCs w:val="24"/>
          <w:lang w:eastAsia="en-US"/>
        </w:rPr>
        <w:t>w tym podatek VAT …………… zł, netto ……………….…… zł (słownie złotych: ……………)</w:t>
      </w:r>
      <w:r w:rsidR="00FD16C6">
        <w:rPr>
          <w:rFonts w:ascii="Cambria" w:eastAsia="Calibri" w:hAnsi="Cambria"/>
          <w:sz w:val="24"/>
          <w:szCs w:val="24"/>
          <w:lang w:eastAsia="en-US"/>
        </w:rPr>
        <w:t xml:space="preserve"> w tym:</w:t>
      </w:r>
    </w:p>
    <w:p w14:paraId="08EC8A8C" w14:textId="50EAE7AD" w:rsidR="00FD16C6" w:rsidRPr="000A202B" w:rsidRDefault="001622DF" w:rsidP="00715B93">
      <w:pPr>
        <w:pStyle w:val="Akapitzlist"/>
        <w:numPr>
          <w:ilvl w:val="0"/>
          <w:numId w:val="68"/>
        </w:numPr>
        <w:autoSpaceDE w:val="0"/>
        <w:autoSpaceDN w:val="0"/>
        <w:spacing w:after="0"/>
        <w:rPr>
          <w:rFonts w:ascii="Cambria" w:hAnsi="Cambria"/>
          <w:sz w:val="24"/>
          <w:szCs w:val="24"/>
          <w:lang w:eastAsia="en-US"/>
        </w:rPr>
      </w:pPr>
      <w:r w:rsidRPr="000A202B">
        <w:rPr>
          <w:rFonts w:ascii="Cambria" w:hAnsi="Cambria"/>
          <w:sz w:val="24"/>
          <w:szCs w:val="24"/>
          <w:lang w:eastAsia="en-US"/>
        </w:rPr>
        <w:t>b</w:t>
      </w:r>
      <w:r w:rsidR="00FD16C6" w:rsidRPr="000A202B">
        <w:rPr>
          <w:rFonts w:ascii="Cambria" w:hAnsi="Cambria"/>
          <w:sz w:val="24"/>
          <w:szCs w:val="24"/>
          <w:lang w:eastAsia="en-US"/>
        </w:rPr>
        <w:t>udowa sieci kanalizacji sanitarnej:</w:t>
      </w:r>
      <w:r w:rsidR="000A202B">
        <w:rPr>
          <w:rFonts w:ascii="Cambria" w:hAnsi="Cambria"/>
          <w:sz w:val="24"/>
          <w:szCs w:val="24"/>
          <w:lang w:eastAsia="en-US"/>
        </w:rPr>
        <w:t xml:space="preserve"> wynosi </w:t>
      </w:r>
      <w:r w:rsidR="00FD16C6" w:rsidRPr="000A202B">
        <w:rPr>
          <w:rFonts w:ascii="Cambria" w:hAnsi="Cambria"/>
          <w:sz w:val="24"/>
          <w:szCs w:val="24"/>
          <w:lang w:eastAsia="en-US"/>
        </w:rPr>
        <w:t>netto ……………….…… zł (słownie złotych: ……………)</w:t>
      </w:r>
    </w:p>
    <w:p w14:paraId="5F4908A0" w14:textId="24329BA3" w:rsidR="00FD16C6" w:rsidRDefault="001622DF" w:rsidP="001622DF">
      <w:pPr>
        <w:pStyle w:val="Akapitzlist"/>
        <w:numPr>
          <w:ilvl w:val="0"/>
          <w:numId w:val="68"/>
        </w:numPr>
        <w:autoSpaceDE w:val="0"/>
        <w:autoSpaceDN w:val="0"/>
        <w:spacing w:after="0"/>
        <w:rPr>
          <w:rFonts w:ascii="Cambria" w:hAnsi="Cambria"/>
          <w:sz w:val="24"/>
          <w:szCs w:val="24"/>
          <w:lang w:eastAsia="en-US"/>
        </w:rPr>
      </w:pPr>
      <w:r>
        <w:rPr>
          <w:rFonts w:ascii="Cambria" w:hAnsi="Cambria"/>
          <w:sz w:val="24"/>
          <w:szCs w:val="24"/>
          <w:lang w:eastAsia="en-US"/>
        </w:rPr>
        <w:t>b</w:t>
      </w:r>
      <w:r w:rsidR="00FD16C6">
        <w:rPr>
          <w:rFonts w:ascii="Cambria" w:hAnsi="Cambria"/>
          <w:sz w:val="24"/>
          <w:szCs w:val="24"/>
          <w:lang w:eastAsia="en-US"/>
        </w:rPr>
        <w:t>udowa przyłączy kanalizacyjnych:</w:t>
      </w:r>
    </w:p>
    <w:p w14:paraId="41475A1C" w14:textId="4B733FFC" w:rsidR="00FD16C6" w:rsidRPr="00FD16C6" w:rsidRDefault="00FD16C6" w:rsidP="000A202B">
      <w:pPr>
        <w:autoSpaceDE w:val="0"/>
        <w:autoSpaceDN w:val="0"/>
        <w:spacing w:after="0"/>
        <w:ind w:left="1146"/>
        <w:rPr>
          <w:rFonts w:ascii="Cambria" w:hAnsi="Cambria"/>
          <w:sz w:val="24"/>
          <w:szCs w:val="24"/>
          <w:lang w:eastAsia="en-US"/>
        </w:rPr>
      </w:pPr>
      <w:r w:rsidRPr="00372A7F">
        <w:rPr>
          <w:rFonts w:ascii="Cambria" w:eastAsia="Calibri" w:hAnsi="Cambria"/>
          <w:sz w:val="24"/>
          <w:szCs w:val="24"/>
          <w:lang w:eastAsia="en-US"/>
        </w:rPr>
        <w:t xml:space="preserve">wynosi </w:t>
      </w:r>
      <w:r w:rsidR="000A202B">
        <w:rPr>
          <w:rFonts w:ascii="Cambria" w:eastAsia="Calibri" w:hAnsi="Cambria"/>
          <w:sz w:val="24"/>
          <w:szCs w:val="24"/>
          <w:lang w:eastAsia="en-US"/>
        </w:rPr>
        <w:t xml:space="preserve"> </w:t>
      </w:r>
      <w:r w:rsidRPr="00372A7F">
        <w:rPr>
          <w:rFonts w:ascii="Cambria" w:hAnsi="Cambria"/>
          <w:sz w:val="24"/>
          <w:szCs w:val="24"/>
          <w:lang w:eastAsia="en-US"/>
        </w:rPr>
        <w:t>netto ……………….…… zł (słownie złotych: ……………)</w:t>
      </w:r>
    </w:p>
    <w:p w14:paraId="39AF7D1B" w14:textId="77777777" w:rsidR="00372A7F" w:rsidRPr="00372A7F" w:rsidRDefault="00372A7F">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Wykonawca oświadcza, że uzyskał niezbędne dane do wyceny wynagrodzenia obejmującego roboty związane z wykonaniem przedmiotu zamówienia.</w:t>
      </w:r>
    </w:p>
    <w:p w14:paraId="1C5F364C" w14:textId="02C93D28" w:rsidR="00372A7F" w:rsidRPr="00372A7F" w:rsidRDefault="00372A7F">
      <w:pPr>
        <w:numPr>
          <w:ilvl w:val="0"/>
          <w:numId w:val="46"/>
        </w:numPr>
        <w:shd w:val="clear" w:color="auto" w:fill="FFFFFF"/>
        <w:spacing w:after="0"/>
        <w:ind w:left="426" w:right="1" w:hanging="426"/>
        <w:contextualSpacing/>
        <w:textAlignment w:val="auto"/>
        <w:rPr>
          <w:rFonts w:ascii="Cambria" w:hAnsi="Cambria" w:cs="Times New Roman"/>
          <w:sz w:val="24"/>
          <w:szCs w:val="24"/>
        </w:rPr>
      </w:pPr>
      <w:r w:rsidRPr="00372A7F">
        <w:rPr>
          <w:rFonts w:ascii="Cambria" w:hAnsi="Cambria" w:cs="Times New Roman"/>
          <w:sz w:val="24"/>
          <w:szCs w:val="24"/>
        </w:rPr>
        <w:t xml:space="preserve">Wynagrodzenie o którym mowa w ust. 1, w tym ceny jednostkowe, składające się na kosztorys ofertowy obejmują </w:t>
      </w:r>
      <w:r w:rsidRPr="00372A7F">
        <w:rPr>
          <w:rFonts w:ascii="Cambria" w:hAnsi="Cambria" w:cs="Times New Roman"/>
          <w:sz w:val="24"/>
          <w:szCs w:val="24"/>
          <w:u w:val="single"/>
        </w:rPr>
        <w:t>wszystkie koszty związane z realizacją przedmiotu umowy</w:t>
      </w:r>
      <w:r w:rsidRPr="00372A7F">
        <w:rPr>
          <w:rFonts w:ascii="Cambria" w:hAnsi="Cambria" w:cs="Times New Roman"/>
          <w:sz w:val="24"/>
          <w:szCs w:val="24"/>
        </w:rPr>
        <w:t xml:space="preserve"> z uwzględnieniem wszystkich opłat i podatków, koszty wszelkich prac i materiałów koniecznych do realizacji zamówienia zawartych w dokumentacji projektowej i specyfikacjach technicznych wykonania i odbioru robót (</w:t>
      </w:r>
      <w:proofErr w:type="spellStart"/>
      <w:r w:rsidRPr="00372A7F">
        <w:rPr>
          <w:rFonts w:ascii="Cambria" w:hAnsi="Cambria" w:cs="Times New Roman"/>
          <w:sz w:val="24"/>
          <w:szCs w:val="24"/>
        </w:rPr>
        <w:t>STWiOR</w:t>
      </w:r>
      <w:r w:rsidR="00F15ACA">
        <w:rPr>
          <w:rFonts w:ascii="Cambria" w:hAnsi="Cambria" w:cs="Times New Roman"/>
          <w:sz w:val="24"/>
          <w:szCs w:val="24"/>
        </w:rPr>
        <w:t>B</w:t>
      </w:r>
      <w:proofErr w:type="spellEnd"/>
      <w:r w:rsidRPr="00372A7F">
        <w:rPr>
          <w:rFonts w:ascii="Cambria" w:hAnsi="Cambria" w:cs="Times New Roman"/>
          <w:sz w:val="24"/>
          <w:szCs w:val="24"/>
        </w:rPr>
        <w:t>)</w:t>
      </w:r>
      <w:r w:rsidR="00103931">
        <w:rPr>
          <w:rFonts w:ascii="Cambria" w:hAnsi="Cambria" w:cs="Times New Roman"/>
          <w:sz w:val="24"/>
          <w:szCs w:val="24"/>
        </w:rPr>
        <w:t xml:space="preserve">, </w:t>
      </w:r>
      <w:r w:rsidRPr="00372A7F">
        <w:rPr>
          <w:rFonts w:ascii="Cambria" w:hAnsi="Cambria" w:cs="Times New Roman"/>
          <w:sz w:val="24"/>
          <w:szCs w:val="24"/>
        </w:rPr>
        <w:t xml:space="preserve"> oraz wszelkie koszty towarzyszące wykonaniu zamówienia wynikające wprost z postanowień umowy oraz obowiązujących w tym zakresie przepisów, norm, decyzji, zasad współczesnej wiedzy technicznej i sztuki budowlanej, a także z technologii wykonania robót, również koszty zabezpieczenia terenu budowy oraz organizację zaplecza technicznego.</w:t>
      </w:r>
    </w:p>
    <w:p w14:paraId="0BB2D203" w14:textId="01805B4D" w:rsidR="00372A7F" w:rsidRPr="00372A7F" w:rsidRDefault="00D6162B">
      <w:pPr>
        <w:numPr>
          <w:ilvl w:val="0"/>
          <w:numId w:val="46"/>
        </w:numPr>
        <w:autoSpaceDE w:val="0"/>
        <w:autoSpaceDN w:val="0"/>
        <w:spacing w:after="0"/>
        <w:ind w:left="426" w:hanging="426"/>
        <w:textAlignment w:val="auto"/>
        <w:rPr>
          <w:rFonts w:ascii="Cambria" w:eastAsia="Calibri" w:hAnsi="Cambria"/>
          <w:sz w:val="24"/>
          <w:szCs w:val="24"/>
          <w:lang w:eastAsia="en-US"/>
        </w:rPr>
      </w:pPr>
      <w:r w:rsidRPr="00D6162B">
        <w:rPr>
          <w:rFonts w:ascii="Cambria" w:eastAsia="Calibri" w:hAnsi="Cambria"/>
          <w:sz w:val="24"/>
          <w:szCs w:val="24"/>
          <w:lang w:eastAsia="en-US"/>
        </w:rPr>
        <w:t>Podstawą do określenia ceny, o której mowa w ust. 1, jest ilości robót wynikające z przedmiaru robót.</w:t>
      </w:r>
    </w:p>
    <w:p w14:paraId="662F6CBE" w14:textId="77777777" w:rsidR="00372A7F" w:rsidRPr="00372A7F" w:rsidRDefault="00372A7F">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 przypadku realizacji robót w obmiarze lub zakresie rzeczowym mniejszym, niż wynikający z przedmiaru robót i oferty, Wykonawca otrzyma wynagrodzenie odpowiadające zakresowi zrealizowanych robót wg wyceny wynikającej z kosztorysu powykonawczego.</w:t>
      </w:r>
    </w:p>
    <w:p w14:paraId="446BA2F1" w14:textId="77777777" w:rsidR="00372A7F" w:rsidRPr="00372A7F" w:rsidRDefault="00372A7F">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 przypadku realizacji robót w obmiarze lub zakresie rzeczowym większym, niż wynikający z przedmiaru robót i oferty, Wykonawca otrzyma wynagrodzenie odpowiadające zakresowi zrealizowanych robót wg wyceny wynikającej z kosztorysu powykonawczego.</w:t>
      </w:r>
    </w:p>
    <w:p w14:paraId="7056E34C" w14:textId="77777777" w:rsidR="00372A7F" w:rsidRPr="00372A7F" w:rsidRDefault="00372A7F">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W przypadku wskazanym w ust. 6 Wykonawca </w:t>
      </w:r>
      <w:r w:rsidRPr="00372A7F">
        <w:rPr>
          <w:rFonts w:ascii="Cambria" w:eastAsia="Calibri" w:hAnsi="Cambria"/>
          <w:b/>
          <w:bCs/>
          <w:sz w:val="24"/>
          <w:szCs w:val="24"/>
          <w:lang w:eastAsia="en-US"/>
        </w:rPr>
        <w:t>przed przystąpieniem do wykonywania prac wykraczających poza zakres rzeczowy przedmiaru i kosztorysu ofertowego zobowiązany jest zgłosić Zamawiającemu konieczność realizacji tych robót oraz uzyskać pisemną zgodę Zamawiającego i Inspektora Nadzoru na ich realizację</w:t>
      </w:r>
      <w:r w:rsidRPr="00372A7F">
        <w:rPr>
          <w:rFonts w:ascii="Cambria" w:eastAsia="Calibri" w:hAnsi="Cambria"/>
          <w:sz w:val="24"/>
          <w:szCs w:val="24"/>
          <w:lang w:eastAsia="en-US"/>
        </w:rPr>
        <w:t xml:space="preserve"> (protokół konieczności). Wykonywanie robót wykraczających poza zakres rzeczowy ujęty w przedmiarze robót i kosztorysie ofertowym bez zgody Zamawiającego lub i Inspektora Nadzoru uznany będzie za realizację świadczenia na własne ryzyko Wykonawcy bez </w:t>
      </w:r>
      <w:r w:rsidRPr="00372A7F">
        <w:rPr>
          <w:rFonts w:ascii="Cambria" w:eastAsia="Calibri" w:hAnsi="Cambria"/>
          <w:sz w:val="24"/>
          <w:szCs w:val="24"/>
          <w:lang w:eastAsia="en-US"/>
        </w:rPr>
        <w:lastRenderedPageBreak/>
        <w:t xml:space="preserve">gwarancji zapłaty wynagrodzenia z tego tytułu. </w:t>
      </w:r>
    </w:p>
    <w:p w14:paraId="505ABC17" w14:textId="77777777" w:rsidR="00372A7F" w:rsidRPr="00372A7F" w:rsidRDefault="00372A7F">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Kosztorysy powykonawcze zostaną wykonane na podstawie cen jednostkowych wynikających z kosztorysu ofertowego i realnych obmiarów wykonanych prac potwierdzonych przez Inspektora Nadzoru po zakończeniu każdego z etapów rozliczanych fakturami, o których mowa w § 5 ust. 1 umowy. </w:t>
      </w:r>
    </w:p>
    <w:p w14:paraId="60051207" w14:textId="0DFFCF21" w:rsidR="00914AB7" w:rsidRPr="00372A7F" w:rsidRDefault="00914AB7" w:rsidP="00372A7F">
      <w:pPr>
        <w:autoSpaceDE w:val="0"/>
        <w:autoSpaceDN w:val="0"/>
        <w:spacing w:after="0"/>
        <w:textAlignment w:val="auto"/>
        <w:rPr>
          <w:rFonts w:ascii="Cambria" w:eastAsia="Calibri" w:hAnsi="Cambria"/>
          <w:lang w:eastAsia="en-US"/>
        </w:rPr>
      </w:pPr>
    </w:p>
    <w:p w14:paraId="3D918E0E" w14:textId="77777777" w:rsidR="00C04E22" w:rsidRPr="00215C01" w:rsidRDefault="00C04E22" w:rsidP="00B83CE6">
      <w:pPr>
        <w:autoSpaceDE w:val="0"/>
        <w:autoSpaceDN w:val="0"/>
        <w:spacing w:after="0"/>
        <w:jc w:val="center"/>
        <w:rPr>
          <w:rFonts w:ascii="Cambria" w:eastAsia="Calibri" w:hAnsi="Cambria"/>
          <w:b/>
          <w:bCs/>
          <w:sz w:val="24"/>
          <w:szCs w:val="24"/>
        </w:rPr>
      </w:pPr>
      <w:r w:rsidRPr="00215C01">
        <w:rPr>
          <w:rFonts w:ascii="Cambria" w:eastAsia="Calibri" w:hAnsi="Cambria"/>
          <w:b/>
          <w:bCs/>
          <w:sz w:val="24"/>
          <w:szCs w:val="24"/>
        </w:rPr>
        <w:t>§ 4</w:t>
      </w:r>
    </w:p>
    <w:p w14:paraId="14037E10" w14:textId="02B4CAE3" w:rsidR="00C04E22" w:rsidRDefault="00C04E22" w:rsidP="00B83CE6">
      <w:pPr>
        <w:autoSpaceDE w:val="0"/>
        <w:autoSpaceDN w:val="0"/>
        <w:spacing w:after="0"/>
        <w:jc w:val="center"/>
        <w:rPr>
          <w:rFonts w:ascii="Cambria" w:eastAsia="Calibri" w:hAnsi="Cambria"/>
          <w:b/>
          <w:bCs/>
          <w:sz w:val="24"/>
          <w:szCs w:val="24"/>
        </w:rPr>
      </w:pPr>
      <w:r w:rsidRPr="00215C01">
        <w:rPr>
          <w:rFonts w:ascii="Cambria" w:eastAsia="Calibri" w:hAnsi="Cambria"/>
          <w:b/>
          <w:bCs/>
          <w:sz w:val="24"/>
          <w:szCs w:val="24"/>
        </w:rPr>
        <w:t>Obowiązki stron</w:t>
      </w:r>
    </w:p>
    <w:p w14:paraId="3A313B2C" w14:textId="77777777" w:rsidR="00CF16FD" w:rsidRPr="00EC702D" w:rsidRDefault="00CF16FD">
      <w:pPr>
        <w:pStyle w:val="Jasnalistaakcent51"/>
        <w:widowControl/>
        <w:numPr>
          <w:ilvl w:val="0"/>
          <w:numId w:val="6"/>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0DB7E386" w14:textId="0E8FEDBE"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103931">
        <w:rPr>
          <w:rFonts w:ascii="Cambria" w:eastAsia="Calibri" w:hAnsi="Cambria" w:cs="Calibri"/>
          <w:color w:val="000000"/>
          <w:sz w:val="24"/>
          <w:szCs w:val="24"/>
          <w:lang w:eastAsia="en-US"/>
        </w:rPr>
        <w:t>dokumentów, zgłoszeń</w:t>
      </w:r>
      <w:r w:rsidRPr="00EC702D">
        <w:rPr>
          <w:rFonts w:ascii="Cambria" w:eastAsia="Calibri" w:hAnsi="Cambria" w:cs="Calibri"/>
          <w:color w:val="000000"/>
          <w:sz w:val="24"/>
          <w:szCs w:val="24"/>
          <w:lang w:eastAsia="en-US"/>
        </w:rPr>
        <w:t>, dziennika budowy,</w:t>
      </w:r>
    </w:p>
    <w:p w14:paraId="62A04BAB"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3A83BD9B"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0966093F" w14:textId="77777777" w:rsidR="00CF16FD" w:rsidRPr="00EC702D" w:rsidRDefault="00CF16FD">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2A7D750E" w14:textId="77777777" w:rsidR="00CF16FD" w:rsidRPr="00EC702D" w:rsidRDefault="00CF16FD">
      <w:pPr>
        <w:pStyle w:val="Jasnalistaakcent51"/>
        <w:widowControl/>
        <w:numPr>
          <w:ilvl w:val="0"/>
          <w:numId w:val="6"/>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2A005249" w14:textId="09EC25E1" w:rsidR="00CF16FD" w:rsidRPr="00994069" w:rsidRDefault="00CF16FD">
      <w:pPr>
        <w:pStyle w:val="Jasnalistaakcent51"/>
        <w:widowControl/>
        <w:numPr>
          <w:ilvl w:val="0"/>
          <w:numId w:val="8"/>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eastAsia="en-US"/>
        </w:rPr>
        <w:t xml:space="preserve">wykonanie </w:t>
      </w:r>
      <w:r w:rsidR="00103931">
        <w:rPr>
          <w:rFonts w:ascii="Cambria" w:eastAsia="Calibri" w:hAnsi="Cambria" w:cs="Calibri"/>
          <w:sz w:val="24"/>
          <w:szCs w:val="24"/>
          <w:lang w:eastAsia="en-US"/>
        </w:rPr>
        <w:t>prac zgodnie z warunkami określonymi w SWZ, załącznikach do SWZ i niniejszej umowie</w:t>
      </w:r>
      <w:r w:rsidRPr="00994069">
        <w:rPr>
          <w:rFonts w:ascii="Cambria" w:eastAsia="Calibri" w:hAnsi="Cambria" w:cs="Calibri"/>
          <w:sz w:val="24"/>
          <w:szCs w:val="24"/>
          <w:lang w:eastAsia="en-US"/>
        </w:rPr>
        <w:t xml:space="preserve">; </w:t>
      </w:r>
    </w:p>
    <w:p w14:paraId="696176D6" w14:textId="77777777" w:rsidR="00CF16FD" w:rsidRDefault="00CF16FD">
      <w:pPr>
        <w:widowControl/>
        <w:numPr>
          <w:ilvl w:val="0"/>
          <w:numId w:val="8"/>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2339CAC3" w14:textId="1B327CBF" w:rsidR="009D0116" w:rsidRPr="00EC702D" w:rsidRDefault="009D0116">
      <w:pPr>
        <w:widowControl/>
        <w:numPr>
          <w:ilvl w:val="0"/>
          <w:numId w:val="8"/>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uczestniczenie w radach budowy zwoływanych przez Zamawiającego</w:t>
      </w:r>
    </w:p>
    <w:p w14:paraId="5B18D20C" w14:textId="77777777" w:rsidR="00CF16FD" w:rsidRPr="004C1CAD" w:rsidRDefault="00CF16FD">
      <w:pPr>
        <w:widowControl/>
        <w:numPr>
          <w:ilvl w:val="0"/>
          <w:numId w:val="8"/>
        </w:numPr>
        <w:tabs>
          <w:tab w:val="left" w:pos="180"/>
          <w:tab w:val="left" w:pos="709"/>
        </w:tabs>
        <w:suppressAutoHyphens w:val="0"/>
        <w:adjustRightInd/>
        <w:spacing w:after="0"/>
        <w:ind w:left="1134" w:hanging="567"/>
        <w:textAlignment w:val="auto"/>
        <w:rPr>
          <w:rFonts w:ascii="Cambria" w:hAnsi="Cambria"/>
          <w:sz w:val="24"/>
          <w:szCs w:val="24"/>
        </w:rPr>
      </w:pPr>
      <w:r w:rsidRPr="004C1CAD">
        <w:rPr>
          <w:rFonts w:ascii="Cambria" w:hAnsi="Cambria"/>
          <w:sz w:val="24"/>
          <w:szCs w:val="24"/>
        </w:rPr>
        <w:t>wykonanie bez dodatkowego wynagrodzenia wszelkich robót subsydiarnych które zgodnie z wiedzą techniczną są niezbędne do wykonania robót objętych dokumentacją projektową i STWIORB – nawet w przypadku ich nieujęcia a dokumentacji projektowej i STWIORB,</w:t>
      </w:r>
    </w:p>
    <w:p w14:paraId="623EFC2F" w14:textId="77777777" w:rsidR="00CF16FD" w:rsidRPr="00EC702D" w:rsidRDefault="00CF16FD">
      <w:pPr>
        <w:pStyle w:val="Tekstpodstawowywcity"/>
        <w:widowControl/>
        <w:numPr>
          <w:ilvl w:val="0"/>
          <w:numId w:val="8"/>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255D9182" w14:textId="77777777" w:rsidR="00CF16FD" w:rsidRPr="00EC702D" w:rsidRDefault="00CF16FD">
      <w:pPr>
        <w:pStyle w:val="Lista"/>
        <w:numPr>
          <w:ilvl w:val="0"/>
          <w:numId w:val="8"/>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Pr>
          <w:rFonts w:ascii="Cambria" w:hAnsi="Cambria" w:cs="Calibri"/>
          <w:szCs w:val="24"/>
        </w:rPr>
        <w:t xml:space="preserve">wymaganych w STWIORB i umowie </w:t>
      </w:r>
      <w:r w:rsidRPr="00EC702D">
        <w:rPr>
          <w:rFonts w:ascii="Cambria" w:hAnsi="Cambria" w:cs="Calibri"/>
          <w:szCs w:val="24"/>
        </w:rPr>
        <w:t xml:space="preserve">w </w:t>
      </w:r>
      <w:r>
        <w:rPr>
          <w:rFonts w:ascii="Cambria" w:hAnsi="Cambria" w:cs="Calibri"/>
          <w:szCs w:val="24"/>
        </w:rPr>
        <w:t xml:space="preserve">tym </w:t>
      </w:r>
      <w:r w:rsidRPr="00EC702D">
        <w:rPr>
          <w:rFonts w:ascii="Cambria" w:hAnsi="Cambria" w:cs="Calibri"/>
          <w:szCs w:val="24"/>
        </w:rPr>
        <w:t>szczególności: protokołów badań i sprawdzeń</w:t>
      </w:r>
      <w:r>
        <w:rPr>
          <w:rFonts w:ascii="Cambria" w:hAnsi="Cambria" w:cs="Calibri"/>
          <w:szCs w:val="24"/>
        </w:rPr>
        <w:t xml:space="preserve"> (o ile są wymagane w STWIORB)</w:t>
      </w:r>
      <w:r w:rsidRPr="00EC702D">
        <w:rPr>
          <w:rFonts w:ascii="Cambria" w:hAnsi="Cambria" w:cs="Calibri"/>
          <w:szCs w:val="24"/>
        </w:rPr>
        <w:t>, protokołów pomiarów</w:t>
      </w:r>
      <w:r>
        <w:rPr>
          <w:rFonts w:ascii="Cambria" w:hAnsi="Cambria" w:cs="Calibri"/>
          <w:szCs w:val="24"/>
        </w:rPr>
        <w:t xml:space="preserve"> (o ile są wymagane w STWIORB)</w:t>
      </w:r>
      <w:r w:rsidRPr="00EC702D">
        <w:rPr>
          <w:rFonts w:ascii="Cambria" w:hAnsi="Cambria" w:cs="Calibri"/>
          <w:szCs w:val="24"/>
        </w:rPr>
        <w:t>, protokołów odbiorów technicznych</w:t>
      </w:r>
      <w:r>
        <w:rPr>
          <w:rFonts w:ascii="Cambria" w:hAnsi="Cambria" w:cs="Calibri"/>
          <w:szCs w:val="24"/>
        </w:rPr>
        <w:t xml:space="preserve"> (o ile są wymagane w STWIORB)</w:t>
      </w:r>
      <w:r w:rsidRPr="00EC702D">
        <w:rPr>
          <w:rFonts w:ascii="Cambria" w:hAnsi="Cambria" w:cs="Calibri"/>
          <w:szCs w:val="24"/>
        </w:rPr>
        <w:t>, dziennika budowy, inwentaryzacji powykonawczej</w:t>
      </w:r>
      <w:r>
        <w:rPr>
          <w:rFonts w:ascii="Cambria" w:hAnsi="Cambria" w:cs="Calibri"/>
          <w:szCs w:val="24"/>
        </w:rPr>
        <w:t>;</w:t>
      </w:r>
    </w:p>
    <w:p w14:paraId="11A3FA6D" w14:textId="77777777" w:rsidR="00CF16FD" w:rsidRDefault="00CF16FD">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 xml:space="preserve">uzyskanie, w imieniu i na rzecz Zamawiającego, wszelkich uzgodnień pozwoleń, zezwoleń, decyzji i zgód niezbędnych dla wykonania umowy w </w:t>
      </w:r>
      <w:r w:rsidRPr="00EC702D">
        <w:rPr>
          <w:rFonts w:ascii="Cambria" w:hAnsi="Cambria" w:cs="Calibri"/>
          <w:szCs w:val="24"/>
        </w:rPr>
        <w:lastRenderedPageBreak/>
        <w:t xml:space="preserve">zakresie w jakim obowiązki te obciążają wykonawcę zgodnie z dokumentacją projektową i </w:t>
      </w:r>
      <w:proofErr w:type="spellStart"/>
      <w:r w:rsidRPr="00EC702D">
        <w:rPr>
          <w:rFonts w:ascii="Cambria" w:hAnsi="Cambria" w:cs="Calibri"/>
          <w:szCs w:val="24"/>
        </w:rPr>
        <w:t>STWiOR</w:t>
      </w:r>
      <w:r>
        <w:rPr>
          <w:rFonts w:ascii="Cambria" w:hAnsi="Cambria" w:cs="Calibri"/>
          <w:szCs w:val="24"/>
        </w:rPr>
        <w:t>B</w:t>
      </w:r>
      <w:proofErr w:type="spellEnd"/>
      <w:r w:rsidRPr="00EC702D">
        <w:rPr>
          <w:rFonts w:ascii="Cambria" w:hAnsi="Cambria" w:cs="Calibri"/>
          <w:szCs w:val="24"/>
        </w:rPr>
        <w:t>;</w:t>
      </w:r>
    </w:p>
    <w:p w14:paraId="62E0DEAD" w14:textId="201713FF" w:rsidR="004C1CAD" w:rsidRPr="00EC702D" w:rsidRDefault="00EA379A">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Pr>
          <w:rFonts w:ascii="Cambria" w:hAnsi="Cambria" w:cs="Calibri"/>
          <w:szCs w:val="24"/>
        </w:rPr>
        <w:t>w</w:t>
      </w:r>
      <w:r w:rsidR="004C1CAD">
        <w:rPr>
          <w:rFonts w:ascii="Cambria" w:hAnsi="Cambria" w:cs="Calibri"/>
          <w:szCs w:val="24"/>
        </w:rPr>
        <w:t xml:space="preserve">ykonanie i uzyskanie zatwierdzenia inwentaryzacji </w:t>
      </w:r>
      <w:proofErr w:type="spellStart"/>
      <w:r w:rsidR="004C1CAD">
        <w:rPr>
          <w:rFonts w:ascii="Cambria" w:hAnsi="Cambria" w:cs="Calibri"/>
          <w:szCs w:val="24"/>
        </w:rPr>
        <w:t>powykonaczej</w:t>
      </w:r>
      <w:proofErr w:type="spellEnd"/>
      <w:r w:rsidR="004C1CAD">
        <w:rPr>
          <w:rFonts w:ascii="Cambria" w:hAnsi="Cambria" w:cs="Calibri"/>
          <w:szCs w:val="24"/>
        </w:rPr>
        <w:t>,</w:t>
      </w:r>
    </w:p>
    <w:p w14:paraId="5ACAE50A" w14:textId="77777777" w:rsidR="00CF16FD" w:rsidRDefault="00CF16FD">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inform</w:t>
      </w:r>
      <w:r>
        <w:rPr>
          <w:rFonts w:ascii="Cambria" w:hAnsi="Cambria" w:cs="Calibri"/>
          <w:szCs w:val="24"/>
        </w:rPr>
        <w:t xml:space="preserve">owanie- z minimum 5-dniowym wyprzedzeniem - </w:t>
      </w:r>
      <w:r w:rsidRPr="00EC702D">
        <w:rPr>
          <w:rFonts w:ascii="Cambria" w:hAnsi="Cambria" w:cs="Calibri"/>
          <w:szCs w:val="24"/>
        </w:rPr>
        <w:t>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Pr>
          <w:rFonts w:ascii="Cambria" w:hAnsi="Cambria" w:cs="Calibri"/>
          <w:szCs w:val="24"/>
        </w:rPr>
        <w:t>,</w:t>
      </w:r>
    </w:p>
    <w:p w14:paraId="0EF6E7B2" w14:textId="0DD12221" w:rsidR="008B32DC" w:rsidRDefault="008B32DC" w:rsidP="008B32DC">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Pr>
          <w:rFonts w:ascii="Cambria" w:hAnsi="Cambria" w:cs="Calibri"/>
          <w:szCs w:val="24"/>
        </w:rPr>
        <w:t>użytkowanie przekazanie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F9AA424" w14:textId="7E7376ED" w:rsidR="008B32DC" w:rsidRPr="008B32DC" w:rsidRDefault="008B32DC" w:rsidP="008B32DC">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Pr>
          <w:rFonts w:ascii="Cambria" w:hAnsi="Cambria" w:cs="Calibri"/>
          <w:szCs w:val="24"/>
        </w:rPr>
        <w:t>naprawa uszkodzeń sieci uzbrojenia podziemnego i nadziemnego oraz budowli znajdujących się w bezpośrednim sąsiedztwie placu budowy, za które odpowiedzialność ponosi Wykonawca;</w:t>
      </w:r>
    </w:p>
    <w:p w14:paraId="34C18860" w14:textId="772AD493" w:rsidR="00CF16FD" w:rsidRDefault="00CF16FD">
      <w:pPr>
        <w:pStyle w:val="Lista"/>
        <w:numPr>
          <w:ilvl w:val="0"/>
          <w:numId w:val="8"/>
        </w:numPr>
        <w:autoSpaceDE w:val="0"/>
        <w:autoSpaceDN w:val="0"/>
        <w:spacing w:line="276" w:lineRule="auto"/>
        <w:ind w:left="1134" w:hanging="567"/>
        <w:jc w:val="both"/>
        <w:rPr>
          <w:rFonts w:ascii="Cambria" w:hAnsi="Cambria" w:cs="Calibri"/>
          <w:strike/>
          <w:szCs w:val="24"/>
        </w:rPr>
      </w:pPr>
      <w:r w:rsidRPr="00F15ACA">
        <w:rPr>
          <w:rFonts w:ascii="Cambria" w:hAnsi="Cambria" w:cs="Calibri"/>
          <w:szCs w:val="24"/>
        </w:rPr>
        <w:t>Wykonawca jest zobowiązany na własny koszt utrzymać istniejący stały dostęp do wszystkich nieruchomości położonych na terenach przyległych do placu budowy przez cały okres trwania Robót.</w:t>
      </w:r>
      <w:r w:rsidRPr="00F15ACA">
        <w:rPr>
          <w:rFonts w:ascii="Cambria" w:hAnsi="Cambria" w:cs="Calibri"/>
          <w:strike/>
          <w:szCs w:val="24"/>
        </w:rPr>
        <w:t xml:space="preserve"> </w:t>
      </w:r>
    </w:p>
    <w:p w14:paraId="5AC545BF" w14:textId="45E3B87B" w:rsidR="00C04A4B" w:rsidRDefault="00C04A4B">
      <w:pPr>
        <w:pStyle w:val="Lista"/>
        <w:numPr>
          <w:ilvl w:val="0"/>
          <w:numId w:val="8"/>
        </w:numPr>
        <w:autoSpaceDE w:val="0"/>
        <w:autoSpaceDN w:val="0"/>
        <w:spacing w:line="276" w:lineRule="auto"/>
        <w:ind w:left="1134" w:hanging="567"/>
        <w:jc w:val="both"/>
        <w:rPr>
          <w:rFonts w:ascii="Cambria" w:hAnsi="Cambria" w:cs="Calibri"/>
          <w:szCs w:val="24"/>
        </w:rPr>
      </w:pPr>
      <w:r w:rsidRPr="00C04A4B">
        <w:rPr>
          <w:rFonts w:ascii="Cambria" w:hAnsi="Cambria" w:cs="Calibri"/>
          <w:szCs w:val="24"/>
        </w:rPr>
        <w:t>Ponoszenie odpowiedzialności za bezpieczeństwo wszelkich działań na terenie budowy, uporządkowanie terenu budowy, jak również terenów sąsiadujących zajętych lub użytkowanych przez Wykonawcę i przywrócenie ich do stanu pierwotnego, bezpieczne korzystanie z terenu przylegającego do placu budowy.</w:t>
      </w:r>
    </w:p>
    <w:p w14:paraId="2BEDC8B6" w14:textId="77777777" w:rsidR="00E46050" w:rsidRDefault="00E46050">
      <w:pPr>
        <w:pStyle w:val="Lista"/>
        <w:numPr>
          <w:ilvl w:val="0"/>
          <w:numId w:val="8"/>
        </w:numPr>
        <w:autoSpaceDE w:val="0"/>
        <w:autoSpaceDN w:val="0"/>
        <w:spacing w:line="276" w:lineRule="auto"/>
        <w:ind w:left="1134" w:hanging="567"/>
        <w:jc w:val="both"/>
        <w:rPr>
          <w:rFonts w:ascii="Cambria" w:hAnsi="Cambria" w:cs="Calibri"/>
          <w:szCs w:val="24"/>
        </w:rPr>
      </w:pPr>
      <w:r w:rsidRPr="00E46050">
        <w:rPr>
          <w:rFonts w:ascii="Cambria" w:hAnsi="Cambria" w:cs="Calibri"/>
          <w:szCs w:val="24"/>
        </w:rPr>
        <w:t>koszty związane z podjęciem stosownego postępowania w przypadku napotkania, w trakcie wykonywania robót, odpadów azbestowych. W takim przypadku wykonawca zobowiązany jest do przestrzegania zapisów Rozporządzenia Ministra Gospodarki, Pracy i Polityki Społecznej z dnia 2 kwietnia 2004 r. w sprawie sposobów i warunków bezpiecznego użytkowania i usuwania wyrobów zawierających azbest (Dz. U. Nr 71, poz. 649 z późn. zm.)</w:t>
      </w:r>
    </w:p>
    <w:p w14:paraId="346CE5AF" w14:textId="2198CB16" w:rsidR="00E46050" w:rsidRDefault="00E46050">
      <w:pPr>
        <w:pStyle w:val="Lista"/>
        <w:numPr>
          <w:ilvl w:val="0"/>
          <w:numId w:val="8"/>
        </w:numPr>
        <w:autoSpaceDE w:val="0"/>
        <w:autoSpaceDN w:val="0"/>
        <w:spacing w:line="276" w:lineRule="auto"/>
        <w:ind w:left="1134" w:hanging="567"/>
        <w:jc w:val="both"/>
        <w:rPr>
          <w:rFonts w:ascii="Cambria" w:hAnsi="Cambria" w:cs="Calibri"/>
          <w:szCs w:val="24"/>
        </w:rPr>
      </w:pPr>
      <w:r w:rsidRPr="00E46050">
        <w:rPr>
          <w:rFonts w:ascii="Cambria" w:hAnsi="Cambria" w:cs="Calibri"/>
          <w:szCs w:val="24"/>
        </w:rPr>
        <w:t>koszty wykonania i demontażu tymczaso</w:t>
      </w:r>
      <w:r>
        <w:rPr>
          <w:rFonts w:ascii="Cambria" w:hAnsi="Cambria" w:cs="Calibri"/>
          <w:szCs w:val="24"/>
        </w:rPr>
        <w:t>wego wykonania</w:t>
      </w:r>
      <w:r w:rsidRPr="00E46050">
        <w:rPr>
          <w:rFonts w:ascii="Cambria" w:hAnsi="Cambria" w:cs="Calibri"/>
          <w:szCs w:val="24"/>
        </w:rPr>
        <w:t xml:space="preserve"> rurociągów odprowadzających wodę z odwa</w:t>
      </w:r>
      <w:r>
        <w:rPr>
          <w:rFonts w:ascii="Cambria" w:hAnsi="Cambria" w:cs="Calibri"/>
          <w:szCs w:val="24"/>
        </w:rPr>
        <w:t>dniania</w:t>
      </w:r>
      <w:r w:rsidRPr="00E46050">
        <w:rPr>
          <w:rFonts w:ascii="Cambria" w:hAnsi="Cambria" w:cs="Calibri"/>
          <w:szCs w:val="24"/>
        </w:rPr>
        <w:t xml:space="preserve"> wykopów</w:t>
      </w:r>
    </w:p>
    <w:p w14:paraId="7F99993F" w14:textId="494F5A75"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r>
      <w:r w:rsidRPr="00EC702D">
        <w:rPr>
          <w:rFonts w:ascii="Cambria" w:eastAsia="Calibri" w:hAnsi="Cambria"/>
          <w:sz w:val="24"/>
          <w:szCs w:val="24"/>
          <w:lang w:eastAsia="en-US"/>
        </w:rPr>
        <w:lastRenderedPageBreak/>
        <w:t>z zastrzeżeniem ust. 4, a jeżeli z przyczyn technologicznych jest on niemożliwy lub nieuzasadniony z przyczyn ekologicznych lub ekonomicznych, Wykonawca zobowiązany jest do przekazania powstałych odpadów do unieszkodliwienia.</w:t>
      </w:r>
    </w:p>
    <w:p w14:paraId="429905F0"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0385B25D"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B185C06"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Pr>
          <w:rFonts w:ascii="Cambria" w:eastAsia="Calibri" w:hAnsi="Cambria"/>
          <w:sz w:val="24"/>
          <w:szCs w:val="24"/>
          <w:lang w:eastAsia="en-US"/>
        </w:rPr>
        <w:t>, który powinien je zagospodarować zgodnie z przepisami powszechnie obowiązującymi bez dodatkowego wynagrodzenia.</w:t>
      </w:r>
    </w:p>
    <w:p w14:paraId="308F1B89"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7D2029F0" w14:textId="77777777" w:rsidR="00CF16FD" w:rsidRPr="00EC702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55F5CDDA" w14:textId="77777777" w:rsidR="00CF16FD" w:rsidRDefault="00CF16FD">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6CD81F2F" w14:textId="77777777" w:rsidR="00CF16FD" w:rsidRPr="00EC702D" w:rsidRDefault="00CF16FD" w:rsidP="00B83CE6">
      <w:pPr>
        <w:autoSpaceDE w:val="0"/>
        <w:autoSpaceDN w:val="0"/>
        <w:spacing w:after="0"/>
        <w:jc w:val="center"/>
        <w:rPr>
          <w:rFonts w:ascii="Cambria" w:eastAsia="Calibri" w:hAnsi="Cambria"/>
          <w:b/>
          <w:bCs/>
          <w:sz w:val="24"/>
          <w:szCs w:val="24"/>
        </w:rPr>
      </w:pPr>
    </w:p>
    <w:p w14:paraId="28415DDA" w14:textId="77777777" w:rsidR="00F301B2" w:rsidRPr="00215C01" w:rsidRDefault="00F301B2" w:rsidP="00F301B2">
      <w:pPr>
        <w:autoSpaceDE w:val="0"/>
        <w:autoSpaceDN w:val="0"/>
        <w:spacing w:after="0"/>
        <w:jc w:val="center"/>
        <w:rPr>
          <w:rFonts w:ascii="Cambria" w:eastAsia="Calibri" w:hAnsi="Cambria"/>
          <w:b/>
          <w:bCs/>
          <w:color w:val="000000" w:themeColor="text1"/>
          <w:sz w:val="24"/>
          <w:szCs w:val="24"/>
        </w:rPr>
      </w:pPr>
      <w:r w:rsidRPr="00215C01">
        <w:rPr>
          <w:rFonts w:ascii="Cambria" w:eastAsia="Calibri" w:hAnsi="Cambria"/>
          <w:b/>
          <w:bCs/>
          <w:color w:val="000000" w:themeColor="text1"/>
          <w:sz w:val="24"/>
          <w:szCs w:val="24"/>
        </w:rPr>
        <w:t>§ 5</w:t>
      </w:r>
    </w:p>
    <w:p w14:paraId="6EBA451E" w14:textId="77777777" w:rsidR="00F301B2" w:rsidRPr="00215C01" w:rsidRDefault="00F301B2" w:rsidP="00F301B2">
      <w:pPr>
        <w:autoSpaceDE w:val="0"/>
        <w:autoSpaceDN w:val="0"/>
        <w:spacing w:after="0"/>
        <w:jc w:val="center"/>
        <w:rPr>
          <w:rFonts w:ascii="Cambria" w:hAnsi="Cambria"/>
          <w:b/>
          <w:bCs/>
          <w:color w:val="000000" w:themeColor="text1"/>
          <w:spacing w:val="-8"/>
          <w:sz w:val="24"/>
          <w:szCs w:val="24"/>
        </w:rPr>
      </w:pPr>
      <w:r w:rsidRPr="00215C01">
        <w:rPr>
          <w:rFonts w:ascii="Cambria" w:hAnsi="Cambria"/>
          <w:b/>
          <w:bCs/>
          <w:color w:val="000000" w:themeColor="text1"/>
          <w:spacing w:val="-8"/>
          <w:sz w:val="24"/>
          <w:szCs w:val="24"/>
        </w:rPr>
        <w:t>Rozliczenie przedmiotu umowy</w:t>
      </w:r>
    </w:p>
    <w:p w14:paraId="7AFA7054" w14:textId="05BB5829" w:rsidR="00AC1AD3" w:rsidRPr="00697895" w:rsidRDefault="00E46050">
      <w:pPr>
        <w:widowControl/>
        <w:numPr>
          <w:ilvl w:val="1"/>
          <w:numId w:val="11"/>
        </w:numPr>
        <w:tabs>
          <w:tab w:val="clear" w:pos="1440"/>
        </w:tabs>
        <w:suppressAutoHyphens w:val="0"/>
        <w:overflowPunct w:val="0"/>
        <w:autoSpaceDE w:val="0"/>
        <w:autoSpaceDN w:val="0"/>
        <w:spacing w:after="0"/>
        <w:ind w:left="426" w:hanging="426"/>
        <w:rPr>
          <w:rFonts w:ascii="Cambria" w:hAnsi="Cambria"/>
          <w:sz w:val="24"/>
          <w:szCs w:val="24"/>
        </w:rPr>
      </w:pPr>
      <w:r w:rsidRPr="00697895">
        <w:rPr>
          <w:rFonts w:ascii="Cambria" w:hAnsi="Cambria"/>
          <w:sz w:val="24"/>
          <w:szCs w:val="24"/>
        </w:rPr>
        <w:t xml:space="preserve">Rozliczenie może być dokonywane płatnościami częściowymi. </w:t>
      </w:r>
      <w:r w:rsidR="007D2881" w:rsidRPr="00697895">
        <w:rPr>
          <w:rFonts w:ascii="Cambria" w:hAnsi="Cambria"/>
          <w:sz w:val="24"/>
          <w:szCs w:val="24"/>
        </w:rPr>
        <w:t xml:space="preserve"> Wykonawca może składać faktury częściowe za wykonane roboty i występować do Zamawiającego o płatności nie częściej niż jeden raz w miesiącu kalendarzowym </w:t>
      </w:r>
      <w:r w:rsidRPr="00697895">
        <w:rPr>
          <w:rFonts w:ascii="Cambria" w:hAnsi="Cambria"/>
          <w:sz w:val="24"/>
          <w:szCs w:val="24"/>
        </w:rPr>
        <w:t xml:space="preserve">a suma wynagrodzenia wypłaconego w ramach płatności częściowych nie może przekroczyć 25% wynagrodzenia brutto. </w:t>
      </w:r>
    </w:p>
    <w:p w14:paraId="5137A701" w14:textId="386C6DA8" w:rsidR="00FD16C6" w:rsidRPr="00FD16C6" w:rsidRDefault="00FD16C6">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Pr>
          <w:rFonts w:ascii="Cambria" w:hAnsi="Cambria"/>
          <w:color w:val="000000"/>
          <w:sz w:val="24"/>
          <w:szCs w:val="24"/>
        </w:rPr>
        <w:t>Zamawiający wymaga złożenia odrębnych faktur</w:t>
      </w:r>
      <w:r w:rsidR="00410F94">
        <w:rPr>
          <w:rFonts w:ascii="Cambria" w:hAnsi="Cambria"/>
          <w:color w:val="000000"/>
          <w:sz w:val="24"/>
          <w:szCs w:val="24"/>
        </w:rPr>
        <w:t xml:space="preserve"> </w:t>
      </w:r>
      <w:r w:rsidR="000A202B">
        <w:rPr>
          <w:rFonts w:ascii="Cambria" w:hAnsi="Cambria"/>
          <w:color w:val="000000"/>
          <w:sz w:val="24"/>
          <w:szCs w:val="24"/>
        </w:rPr>
        <w:t>dotyczących</w:t>
      </w:r>
      <w:r>
        <w:rPr>
          <w:rFonts w:ascii="Cambria" w:hAnsi="Cambria"/>
          <w:color w:val="000000"/>
          <w:sz w:val="24"/>
          <w:szCs w:val="24"/>
        </w:rPr>
        <w:t xml:space="preserve">: </w:t>
      </w:r>
    </w:p>
    <w:p w14:paraId="1E5E77AA" w14:textId="67300528" w:rsidR="00FD16C6" w:rsidRPr="00FD16C6" w:rsidRDefault="00FD16C6" w:rsidP="00FD16C6">
      <w:pPr>
        <w:pStyle w:val="Akapitzlist"/>
        <w:numPr>
          <w:ilvl w:val="0"/>
          <w:numId w:val="69"/>
        </w:numPr>
        <w:overflowPunct w:val="0"/>
        <w:autoSpaceDE w:val="0"/>
        <w:autoSpaceDN w:val="0"/>
        <w:spacing w:after="0"/>
        <w:rPr>
          <w:rFonts w:ascii="Cambria" w:hAnsi="Cambria"/>
          <w:color w:val="000000" w:themeColor="text1"/>
          <w:sz w:val="24"/>
          <w:szCs w:val="24"/>
        </w:rPr>
      </w:pPr>
      <w:r w:rsidRPr="00FD16C6">
        <w:rPr>
          <w:rFonts w:ascii="Cambria" w:hAnsi="Cambria"/>
          <w:color w:val="000000"/>
          <w:sz w:val="24"/>
          <w:szCs w:val="24"/>
        </w:rPr>
        <w:t>budow</w:t>
      </w:r>
      <w:r w:rsidR="00410F94">
        <w:rPr>
          <w:rFonts w:ascii="Cambria" w:hAnsi="Cambria"/>
          <w:color w:val="000000"/>
          <w:sz w:val="24"/>
          <w:szCs w:val="24"/>
        </w:rPr>
        <w:t>y</w:t>
      </w:r>
      <w:r w:rsidRPr="00FD16C6">
        <w:rPr>
          <w:rFonts w:ascii="Cambria" w:hAnsi="Cambria"/>
          <w:color w:val="000000"/>
          <w:sz w:val="24"/>
          <w:szCs w:val="24"/>
        </w:rPr>
        <w:t xml:space="preserve"> sieci kanalizacji sanitarnej</w:t>
      </w:r>
    </w:p>
    <w:p w14:paraId="7042C4C7" w14:textId="7813E3AE" w:rsidR="00FD16C6" w:rsidRPr="00FD16C6" w:rsidRDefault="00FD16C6" w:rsidP="00FD16C6">
      <w:pPr>
        <w:pStyle w:val="Akapitzlist"/>
        <w:numPr>
          <w:ilvl w:val="0"/>
          <w:numId w:val="69"/>
        </w:numPr>
        <w:overflowPunct w:val="0"/>
        <w:autoSpaceDE w:val="0"/>
        <w:autoSpaceDN w:val="0"/>
        <w:spacing w:after="0"/>
        <w:rPr>
          <w:rFonts w:ascii="Cambria" w:hAnsi="Cambria"/>
          <w:color w:val="000000" w:themeColor="text1"/>
          <w:sz w:val="24"/>
          <w:szCs w:val="24"/>
        </w:rPr>
      </w:pPr>
      <w:r>
        <w:rPr>
          <w:rFonts w:ascii="Cambria" w:hAnsi="Cambria"/>
          <w:color w:val="000000"/>
          <w:sz w:val="24"/>
          <w:szCs w:val="24"/>
        </w:rPr>
        <w:t>budow</w:t>
      </w:r>
      <w:r w:rsidR="00410F94">
        <w:rPr>
          <w:rFonts w:ascii="Cambria" w:hAnsi="Cambria"/>
          <w:color w:val="000000"/>
          <w:sz w:val="24"/>
          <w:szCs w:val="24"/>
        </w:rPr>
        <w:t>y</w:t>
      </w:r>
      <w:r>
        <w:rPr>
          <w:rFonts w:ascii="Cambria" w:hAnsi="Cambria"/>
          <w:color w:val="000000"/>
          <w:sz w:val="24"/>
          <w:szCs w:val="24"/>
        </w:rPr>
        <w:t xml:space="preserve"> przyłączy kanalizacyjnych</w:t>
      </w:r>
    </w:p>
    <w:p w14:paraId="44037AF5" w14:textId="291C0CF0" w:rsidR="00273F2C" w:rsidRPr="00103931" w:rsidRDefault="00273F2C">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103931">
        <w:rPr>
          <w:rFonts w:ascii="Cambria" w:hAnsi="Cambria"/>
          <w:color w:val="000000" w:themeColor="text1"/>
          <w:sz w:val="24"/>
          <w:szCs w:val="24"/>
        </w:rPr>
        <w:t>Do każdej faktury częściowej Wykonawca zobowiązany jest załączyć protokół odbioru robót objętych fakturą</w:t>
      </w:r>
      <w:r w:rsidR="000C2456">
        <w:rPr>
          <w:rFonts w:ascii="Cambria" w:hAnsi="Cambria"/>
          <w:color w:val="000000" w:themeColor="text1"/>
          <w:sz w:val="24"/>
          <w:szCs w:val="24"/>
        </w:rPr>
        <w:t>.</w:t>
      </w:r>
    </w:p>
    <w:p w14:paraId="752408A8" w14:textId="17C94DF2" w:rsidR="00273F2C" w:rsidRPr="00103931" w:rsidRDefault="00273F2C">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103931">
        <w:rPr>
          <w:rFonts w:ascii="Cambria" w:hAnsi="Cambria"/>
          <w:color w:val="000000" w:themeColor="text1"/>
          <w:sz w:val="24"/>
          <w:szCs w:val="24"/>
        </w:rPr>
        <w:t>Ostateczne rozliczenie za wykonane roboty nastąpi w oparciu o fakturę końcową wystawioną na podstawie protokołu końcowego robót, płatną w terminie 30 dni od daty jej otrzymania przez Zamawiającego.</w:t>
      </w:r>
    </w:p>
    <w:p w14:paraId="41E197FC" w14:textId="04B9A3E2" w:rsidR="00273F2C" w:rsidRPr="00103931" w:rsidRDefault="00273F2C" w:rsidP="000C2456">
      <w:pPr>
        <w:numPr>
          <w:ilvl w:val="1"/>
          <w:numId w:val="11"/>
        </w:numPr>
        <w:tabs>
          <w:tab w:val="clear" w:pos="1440"/>
        </w:tabs>
        <w:autoSpaceDN w:val="0"/>
        <w:spacing w:after="0"/>
        <w:ind w:left="426" w:hanging="426"/>
        <w:rPr>
          <w:rFonts w:ascii="Cambria" w:hAnsi="Cambria"/>
          <w:color w:val="000000" w:themeColor="text1"/>
          <w:sz w:val="24"/>
          <w:szCs w:val="24"/>
        </w:rPr>
      </w:pPr>
      <w:r w:rsidRPr="00103931">
        <w:rPr>
          <w:rFonts w:ascii="Cambria" w:hAnsi="Cambria"/>
          <w:color w:val="000000" w:themeColor="text1"/>
          <w:sz w:val="24"/>
          <w:szCs w:val="24"/>
        </w:rPr>
        <w:lastRenderedPageBreak/>
        <w:t>W przypadku, gdy Wykonawca wykonuje część robót przy pomocy podwykonawcy, Zamawiający dokona zapłaty wymaganego wynagrodzenia Wykonawcy po uprzednim przedstawieniu przez niego dowodów potwierdzających zapłatę wymagalnego wynagrodzenia podwykonawcom lub dalszym podwykonawcom.</w:t>
      </w:r>
    </w:p>
    <w:p w14:paraId="53A7365B"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Wynagrodzenie należne Wykonawcy zostanie przekazane na jego rachunek bankowy wskazany w fakturz</w:t>
      </w:r>
      <w:r w:rsidR="00EC1199">
        <w:rPr>
          <w:rFonts w:ascii="Cambria" w:eastAsia="Calibri" w:hAnsi="Cambria"/>
          <w:color w:val="000000" w:themeColor="text1"/>
          <w:sz w:val="24"/>
          <w:szCs w:val="24"/>
          <w:lang w:eastAsia="en-US"/>
        </w:rPr>
        <w:t>e</w:t>
      </w:r>
      <w:r w:rsidRPr="0094305A">
        <w:rPr>
          <w:rFonts w:ascii="Cambria" w:eastAsia="Calibri" w:hAnsi="Cambria"/>
          <w:color w:val="000000" w:themeColor="text1"/>
          <w:sz w:val="24"/>
          <w:szCs w:val="24"/>
          <w:lang w:eastAsia="en-US"/>
        </w:rPr>
        <w:t xml:space="preserve">. </w:t>
      </w:r>
    </w:p>
    <w:p w14:paraId="4EA84C5A"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C7648">
        <w:rPr>
          <w:rFonts w:ascii="Cambria" w:eastAsia="Calibri" w:hAnsi="Cambria"/>
          <w:color w:val="000000" w:themeColor="text1"/>
          <w:sz w:val="24"/>
          <w:szCs w:val="24"/>
          <w:lang w:eastAsia="en-US"/>
        </w:rPr>
        <w:br/>
      </w:r>
      <w:r w:rsidRPr="0094305A">
        <w:rPr>
          <w:rFonts w:ascii="Cambria" w:eastAsia="Calibri" w:hAnsi="Cambria"/>
          <w:color w:val="000000" w:themeColor="text1"/>
          <w:sz w:val="24"/>
          <w:szCs w:val="24"/>
          <w:lang w:eastAsia="en-US"/>
        </w:rPr>
        <w:t>w przypadku uchylenia się od obowiązku zapłaty odpowiednio przez Wykonawcę, podwykonawcę lub dalszego podwykonawcę.</w:t>
      </w:r>
    </w:p>
    <w:p w14:paraId="29860AE3" w14:textId="1B26E66C"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 xml:space="preserve">Wynagrodzenie, o którym mowa w ust. </w:t>
      </w:r>
      <w:r w:rsidR="00593CB1">
        <w:rPr>
          <w:rFonts w:ascii="Cambria" w:eastAsia="Calibri" w:hAnsi="Cambria"/>
          <w:color w:val="000000" w:themeColor="text1"/>
          <w:sz w:val="24"/>
          <w:szCs w:val="24"/>
          <w:lang w:eastAsia="en-US"/>
        </w:rPr>
        <w:t>7</w:t>
      </w:r>
      <w:r w:rsidRPr="0094305A">
        <w:rPr>
          <w:rFonts w:ascii="Cambria" w:eastAsia="Calibri" w:hAnsi="Cambria"/>
          <w:color w:val="000000" w:themeColor="text1"/>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165C796A" w14:textId="61E9A385"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 xml:space="preserve">Bezpośrednia zapłata, o której mowa w ust. </w:t>
      </w:r>
      <w:r w:rsidR="00593CB1">
        <w:rPr>
          <w:rFonts w:ascii="Cambria" w:eastAsia="Calibri" w:hAnsi="Cambria"/>
          <w:color w:val="000000" w:themeColor="text1"/>
          <w:sz w:val="24"/>
          <w:szCs w:val="24"/>
          <w:lang w:eastAsia="en-US"/>
        </w:rPr>
        <w:t>7</w:t>
      </w:r>
      <w:r w:rsidRPr="0094305A">
        <w:rPr>
          <w:rFonts w:ascii="Cambria" w:eastAsia="Calibri" w:hAnsi="Cambria"/>
          <w:color w:val="000000" w:themeColor="text1"/>
          <w:sz w:val="24"/>
          <w:szCs w:val="24"/>
          <w:lang w:eastAsia="en-US"/>
        </w:rPr>
        <w:t>, obejmuje wyłącznie należne wynagrodzenie, bez odsetek, należnych podwykonawcy lub dalszemu podwykonawcy.</w:t>
      </w:r>
    </w:p>
    <w:p w14:paraId="74AA8DE7"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94305A">
        <w:rPr>
          <w:rFonts w:ascii="Cambria" w:eastAsia="Calibri" w:hAnsi="Cambria"/>
          <w:color w:val="000000" w:themeColor="text1"/>
          <w:sz w:val="24"/>
          <w:szCs w:val="24"/>
          <w:lang w:eastAsia="en-US"/>
        </w:rPr>
        <w:t>Przed dokonaniem bezpośredniej zapłaty Wykonawca zostanie poinformowany przez Zamawiającego w formie pisemnej o:</w:t>
      </w:r>
    </w:p>
    <w:p w14:paraId="4E12D22D" w14:textId="77777777" w:rsidR="00F301B2" w:rsidRPr="0094305A" w:rsidRDefault="00F301B2">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315DA8B" w14:textId="77777777" w:rsidR="00F301B2" w:rsidRPr="0094305A" w:rsidRDefault="00F301B2">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386DEA4D" w14:textId="06D0E0CD" w:rsidR="00F301B2" w:rsidRPr="0094305A" w:rsidRDefault="00F301B2">
      <w:pPr>
        <w:widowControl/>
        <w:numPr>
          <w:ilvl w:val="1"/>
          <w:numId w:val="11"/>
        </w:numPr>
        <w:tabs>
          <w:tab w:val="clear" w:pos="1440"/>
        </w:tabs>
        <w:suppressAutoHyphens w:val="0"/>
        <w:overflowPunct w:val="0"/>
        <w:autoSpaceDE w:val="0"/>
        <w:autoSpaceDN w:val="0"/>
        <w:spacing w:after="0"/>
        <w:ind w:left="36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 xml:space="preserve">W przypadku zgłoszenia przez Wykonawcę uwag, o których mowa w ust. </w:t>
      </w:r>
      <w:r w:rsidR="00593CB1">
        <w:rPr>
          <w:rFonts w:ascii="Cambria" w:eastAsia="Calibri" w:hAnsi="Cambria"/>
          <w:color w:val="000000" w:themeColor="text1"/>
          <w:sz w:val="24"/>
          <w:szCs w:val="24"/>
          <w:lang w:eastAsia="en-US"/>
        </w:rPr>
        <w:t>10</w:t>
      </w:r>
      <w:r w:rsidRPr="0094305A">
        <w:rPr>
          <w:rFonts w:ascii="Cambria" w:eastAsia="Calibri" w:hAnsi="Cambria"/>
          <w:color w:val="000000" w:themeColor="text1"/>
          <w:sz w:val="24"/>
          <w:szCs w:val="24"/>
          <w:lang w:eastAsia="en-US"/>
        </w:rPr>
        <w:br/>
        <w:t xml:space="preserve">pkt 2), w terminie 7 dni od dnia otrzymania informacji, o której mowa w ust. </w:t>
      </w:r>
      <w:r w:rsidR="00593CB1">
        <w:rPr>
          <w:rFonts w:ascii="Cambria" w:eastAsia="Calibri" w:hAnsi="Cambria"/>
          <w:color w:val="000000" w:themeColor="text1"/>
          <w:sz w:val="24"/>
          <w:szCs w:val="24"/>
          <w:lang w:eastAsia="en-US"/>
        </w:rPr>
        <w:t>10</w:t>
      </w:r>
      <w:r w:rsidRPr="0094305A">
        <w:rPr>
          <w:rFonts w:ascii="Cambria" w:eastAsia="Calibri" w:hAnsi="Cambria"/>
          <w:color w:val="000000" w:themeColor="text1"/>
          <w:sz w:val="24"/>
          <w:szCs w:val="24"/>
          <w:lang w:eastAsia="en-US"/>
        </w:rPr>
        <w:t xml:space="preserve"> pkt 1) i 2), Zamawiający może:</w:t>
      </w:r>
    </w:p>
    <w:p w14:paraId="6BC263B6" w14:textId="77777777" w:rsidR="00F301B2" w:rsidRPr="0094305A" w:rsidRDefault="00F301B2">
      <w:pPr>
        <w:pStyle w:val="Jasnalistaakcent51"/>
        <w:widowControl/>
        <w:numPr>
          <w:ilvl w:val="0"/>
          <w:numId w:val="10"/>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lastRenderedPageBreak/>
        <w:t>nie dokonać bezpośredniej zapłaty wynagrodzenia podwykonawcy lub dalszemu podwykonawcy, jeżeli wykonawca wykaże niezasadność takiej zapłaty, albo</w:t>
      </w:r>
    </w:p>
    <w:p w14:paraId="1B7831DC" w14:textId="77777777" w:rsidR="00F301B2" w:rsidRPr="0094305A" w:rsidRDefault="00F301B2">
      <w:pPr>
        <w:pStyle w:val="Jasnalistaakcent51"/>
        <w:widowControl/>
        <w:numPr>
          <w:ilvl w:val="0"/>
          <w:numId w:val="10"/>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1D7865" w14:textId="77777777" w:rsidR="00F301B2" w:rsidRPr="0094305A" w:rsidRDefault="00F301B2">
      <w:pPr>
        <w:pStyle w:val="Jasnalistaakcent51"/>
        <w:widowControl/>
        <w:numPr>
          <w:ilvl w:val="0"/>
          <w:numId w:val="10"/>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dokonać bezpośredniej zapłaty wynagrodzenia podwykonawcy lub dalszemu podwykonawcy, jeżeli podwykonawca lub dalszy podwykonawca wykaże zasadność takiej zapłaty.</w:t>
      </w:r>
    </w:p>
    <w:p w14:paraId="1EA0B2BB" w14:textId="2541C1CB" w:rsidR="00F301B2" w:rsidRPr="0094305A" w:rsidRDefault="00F301B2">
      <w:pPr>
        <w:widowControl/>
        <w:numPr>
          <w:ilvl w:val="1"/>
          <w:numId w:val="11"/>
        </w:numPr>
        <w:tabs>
          <w:tab w:val="clear" w:pos="1440"/>
        </w:tabs>
        <w:suppressAutoHyphens w:val="0"/>
        <w:overflowPunct w:val="0"/>
        <w:autoSpaceDE w:val="0"/>
        <w:autoSpaceDN w:val="0"/>
        <w:spacing w:after="0"/>
        <w:ind w:left="36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W przypadku dokonania bezpośredniej zapłaty podwykonawcy lub dalszemu podwykonawcy, o której mowa w ust. 1</w:t>
      </w:r>
      <w:r w:rsidR="002024A8">
        <w:rPr>
          <w:rFonts w:ascii="Cambria" w:eastAsia="Calibri" w:hAnsi="Cambria"/>
          <w:color w:val="000000" w:themeColor="text1"/>
          <w:sz w:val="24"/>
          <w:szCs w:val="24"/>
          <w:lang w:eastAsia="en-US"/>
        </w:rPr>
        <w:t>1</w:t>
      </w:r>
      <w:r w:rsidRPr="0094305A">
        <w:rPr>
          <w:rFonts w:ascii="Cambria" w:eastAsia="Calibri" w:hAnsi="Cambria"/>
          <w:color w:val="000000" w:themeColor="text1"/>
          <w:sz w:val="24"/>
          <w:szCs w:val="24"/>
          <w:lang w:eastAsia="en-US"/>
        </w:rPr>
        <w:t xml:space="preserve"> pkt 3), Zamawiający potrąci kwotę wypłaconego podwykonawcy lub dalszemu podwykonawcy wynagrodzenia z wynagrodzenia należnego Wykonawcy.</w:t>
      </w:r>
    </w:p>
    <w:p w14:paraId="15F5631D" w14:textId="77777777" w:rsidR="00F301B2" w:rsidRPr="0094305A" w:rsidRDefault="00F301B2">
      <w:pPr>
        <w:widowControl/>
        <w:numPr>
          <w:ilvl w:val="1"/>
          <w:numId w:val="11"/>
        </w:numPr>
        <w:tabs>
          <w:tab w:val="clear" w:pos="1440"/>
        </w:tabs>
        <w:suppressAutoHyphens w:val="0"/>
        <w:overflowPunct w:val="0"/>
        <w:autoSpaceDE w:val="0"/>
        <w:autoSpaceDN w:val="0"/>
        <w:spacing w:after="0"/>
        <w:ind w:left="36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Zasady wystawiania faktur:</w:t>
      </w:r>
    </w:p>
    <w:p w14:paraId="01E80556" w14:textId="77777777"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eastAsia="Calibri" w:hAnsi="Cambria"/>
          <w:color w:val="000000" w:themeColor="text1"/>
          <w:sz w:val="24"/>
          <w:szCs w:val="24"/>
          <w:lang w:eastAsia="en-US"/>
        </w:rPr>
        <w:t xml:space="preserve">Zamawiający upoważnia Wykonawcę do wystawiania faktury na: </w:t>
      </w:r>
    </w:p>
    <w:p w14:paraId="16589213" w14:textId="77777777" w:rsidR="00797E09" w:rsidRDefault="00797E09" w:rsidP="00797E09">
      <w:pPr>
        <w:spacing w:after="0"/>
        <w:ind w:left="708"/>
        <w:outlineLvl w:val="3"/>
        <w:rPr>
          <w:rFonts w:ascii="Cambria" w:hAnsi="Cambria"/>
          <w:b/>
          <w:bCs/>
          <w:sz w:val="24"/>
          <w:szCs w:val="24"/>
        </w:rPr>
      </w:pPr>
      <w:r>
        <w:rPr>
          <w:rFonts w:ascii="Cambria" w:hAnsi="Cambria"/>
          <w:b/>
          <w:bCs/>
          <w:sz w:val="24"/>
          <w:szCs w:val="24"/>
        </w:rPr>
        <w:t xml:space="preserve">Nabywca: Gmina Szczucin, ul. Wolności 3, 33-230 Szczucin, </w:t>
      </w:r>
    </w:p>
    <w:p w14:paraId="5EE89195" w14:textId="77777777" w:rsidR="00797E09" w:rsidRDefault="00797E09" w:rsidP="00797E09">
      <w:pPr>
        <w:spacing w:after="0"/>
        <w:ind w:left="708"/>
        <w:outlineLvl w:val="3"/>
        <w:rPr>
          <w:rFonts w:ascii="Cambria" w:hAnsi="Cambria"/>
          <w:b/>
          <w:bCs/>
          <w:sz w:val="24"/>
          <w:szCs w:val="24"/>
        </w:rPr>
      </w:pPr>
      <w:r>
        <w:rPr>
          <w:rFonts w:ascii="Cambria" w:hAnsi="Cambria"/>
          <w:b/>
          <w:bCs/>
          <w:sz w:val="24"/>
          <w:szCs w:val="24"/>
        </w:rPr>
        <w:t xml:space="preserve">NIP 871-17-69-963, REGON 851-660-772 </w:t>
      </w:r>
    </w:p>
    <w:p w14:paraId="26F2F5EE" w14:textId="77777777" w:rsidR="00797E09" w:rsidRDefault="00797E09" w:rsidP="00797E09">
      <w:pPr>
        <w:spacing w:after="0"/>
        <w:ind w:left="708"/>
        <w:outlineLvl w:val="3"/>
        <w:rPr>
          <w:rFonts w:ascii="Cambria" w:hAnsi="Cambria"/>
          <w:b/>
          <w:bCs/>
          <w:sz w:val="24"/>
          <w:szCs w:val="24"/>
        </w:rPr>
      </w:pPr>
      <w:r>
        <w:rPr>
          <w:rFonts w:ascii="Cambria" w:hAnsi="Cambria"/>
          <w:b/>
          <w:bCs/>
          <w:sz w:val="24"/>
          <w:szCs w:val="24"/>
        </w:rPr>
        <w:t xml:space="preserve">Odbiorca: Urząd Miasta i Gminy Szczucin ul. Wolności 3, 33-230 Szczucin, </w:t>
      </w:r>
    </w:p>
    <w:p w14:paraId="1B25E131" w14:textId="6E53FBE2" w:rsidR="00797E09" w:rsidRDefault="00797E09" w:rsidP="00797E09">
      <w:pPr>
        <w:spacing w:after="0"/>
        <w:ind w:left="708"/>
        <w:outlineLvl w:val="3"/>
        <w:rPr>
          <w:rFonts w:ascii="Cambria" w:hAnsi="Cambria"/>
          <w:b/>
          <w:bCs/>
        </w:rPr>
      </w:pPr>
      <w:r>
        <w:rPr>
          <w:rFonts w:ascii="Cambria" w:hAnsi="Cambria"/>
          <w:b/>
          <w:bCs/>
          <w:sz w:val="24"/>
          <w:szCs w:val="24"/>
        </w:rPr>
        <w:t>NIP 871-10-20-805, REGON 000-548-904</w:t>
      </w:r>
    </w:p>
    <w:p w14:paraId="02C185E3" w14:textId="6A27EEF0"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w:t>
      </w:r>
      <w:r w:rsidR="007A28E3">
        <w:rPr>
          <w:rFonts w:ascii="Cambria" w:hAnsi="Cambria"/>
          <w:color w:val="000000" w:themeColor="text1"/>
          <w:sz w:val="24"/>
          <w:szCs w:val="24"/>
        </w:rPr>
        <w:t xml:space="preserve"> ze zm.</w:t>
      </w:r>
      <w:r w:rsidRPr="0094305A">
        <w:rPr>
          <w:rFonts w:ascii="Cambria" w:hAnsi="Cambria"/>
          <w:color w:val="000000" w:themeColor="text1"/>
          <w:sz w:val="24"/>
          <w:szCs w:val="24"/>
        </w:rPr>
        <w:t>).</w:t>
      </w:r>
    </w:p>
    <w:p w14:paraId="553A0950" w14:textId="77777777"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 xml:space="preserve">Zapłata faktury nastąpi z uwzględnieniem przepisów art. 108a ust. 1a ustawy </w:t>
      </w:r>
      <w:r w:rsidRPr="0094305A">
        <w:rPr>
          <w:rFonts w:ascii="Cambria" w:hAnsi="Cambria"/>
          <w:color w:val="000000" w:themeColor="text1"/>
          <w:sz w:val="24"/>
          <w:szCs w:val="24"/>
        </w:rPr>
        <w:br/>
        <w:t>o podatku od towarów i usług.</w:t>
      </w:r>
    </w:p>
    <w:p w14:paraId="2E843694" w14:textId="77777777" w:rsidR="00F301B2" w:rsidRPr="0094305A"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Wykonawca jest zobowiązany podać na fakturze adnotację „mechanizm podzielonej płatności”.</w:t>
      </w:r>
    </w:p>
    <w:p w14:paraId="212EA78E" w14:textId="77777777" w:rsidR="00F301B2" w:rsidRPr="00F301B2"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94305A">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r>
        <w:rPr>
          <w:rFonts w:ascii="Cambria" w:hAnsi="Cambria"/>
          <w:color w:val="000000" w:themeColor="text1"/>
          <w:sz w:val="24"/>
          <w:szCs w:val="24"/>
        </w:rPr>
        <w:t>,</w:t>
      </w:r>
    </w:p>
    <w:p w14:paraId="4B1AA972" w14:textId="39DEE433" w:rsidR="00B00F6B" w:rsidRPr="00AC6E9F" w:rsidRDefault="00F301B2">
      <w:pPr>
        <w:widowControl/>
        <w:numPr>
          <w:ilvl w:val="2"/>
          <w:numId w:val="11"/>
        </w:numPr>
        <w:suppressAutoHyphens w:val="0"/>
        <w:overflowPunct w:val="0"/>
        <w:autoSpaceDE w:val="0"/>
        <w:autoSpaceDN w:val="0"/>
        <w:spacing w:after="0"/>
        <w:rPr>
          <w:rFonts w:ascii="Cambria" w:eastAsia="Calibri" w:hAnsi="Cambria"/>
          <w:color w:val="000000" w:themeColor="text1"/>
          <w:sz w:val="24"/>
          <w:szCs w:val="24"/>
          <w:lang w:eastAsia="en-US"/>
        </w:rPr>
      </w:pPr>
      <w:r w:rsidRPr="00F301B2">
        <w:rPr>
          <w:rFonts w:ascii="Cambria" w:hAnsi="Cambria"/>
          <w:color w:val="000000" w:themeColor="text1"/>
          <w:sz w:val="24"/>
          <w:szCs w:val="24"/>
        </w:rPr>
        <w:t xml:space="preserve">W przypadku, w którym Wykonawca, dla potrzeb płatności, wskaże rachunek bankowy zawarty w powyższym Wykazie w terminie późniejszym, ustalony </w:t>
      </w:r>
      <w:r w:rsidRPr="00F301B2">
        <w:rPr>
          <w:rFonts w:ascii="Cambria" w:hAnsi="Cambria"/>
          <w:color w:val="000000" w:themeColor="text1"/>
          <w:sz w:val="24"/>
          <w:szCs w:val="24"/>
        </w:rPr>
        <w:lastRenderedPageBreak/>
        <w:t>pierwotnie termin płatności ulega wydłużeniu i wynosi 5 dni roboczych od dnia wskazania rachunku ujawnionego w/w Wykazie.</w:t>
      </w:r>
      <w:bookmarkEnd w:id="1"/>
    </w:p>
    <w:p w14:paraId="21C58E93" w14:textId="77777777" w:rsidR="00B00F6B" w:rsidRDefault="00B00F6B" w:rsidP="00B83CE6">
      <w:pPr>
        <w:pStyle w:val="Jasnasiatkaakcent32"/>
        <w:autoSpaceDE w:val="0"/>
        <w:autoSpaceDN w:val="0"/>
        <w:adjustRightInd w:val="0"/>
        <w:spacing w:after="0"/>
        <w:ind w:left="0"/>
        <w:jc w:val="both"/>
        <w:rPr>
          <w:rFonts w:ascii="Cambria" w:hAnsi="Cambria" w:cs="Calibri"/>
          <w:sz w:val="24"/>
          <w:szCs w:val="24"/>
        </w:rPr>
      </w:pPr>
    </w:p>
    <w:p w14:paraId="69FD49B9"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35022C94"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2F74F299"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348BA057" w14:textId="77777777" w:rsidR="003E500F" w:rsidRDefault="003E500F">
      <w:pPr>
        <w:pStyle w:val="Akapitzlist"/>
        <w:numPr>
          <w:ilvl w:val="0"/>
          <w:numId w:val="12"/>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B25EBA">
        <w:rPr>
          <w:rFonts w:ascii="Cambria" w:hAnsi="Cambria"/>
          <w:color w:val="000000"/>
          <w:sz w:val="24"/>
          <w:szCs w:val="24"/>
        </w:rPr>
        <w:t>,</w:t>
      </w:r>
    </w:p>
    <w:p w14:paraId="6B92EB64" w14:textId="2ACE769F" w:rsidR="00B34404" w:rsidRPr="00D6162B" w:rsidRDefault="00B25EBA">
      <w:pPr>
        <w:pStyle w:val="Akapitzlist"/>
        <w:numPr>
          <w:ilvl w:val="0"/>
          <w:numId w:val="12"/>
        </w:numPr>
        <w:tabs>
          <w:tab w:val="clear" w:pos="850"/>
        </w:tabs>
        <w:autoSpaceDE w:val="0"/>
        <w:autoSpaceDN w:val="0"/>
        <w:adjustRightInd w:val="0"/>
        <w:spacing w:after="0"/>
        <w:ind w:left="709"/>
        <w:jc w:val="both"/>
        <w:rPr>
          <w:rFonts w:ascii="Cambria" w:hAnsi="Cambria"/>
          <w:i/>
          <w:iCs/>
          <w:color w:val="000000" w:themeColor="text1"/>
          <w:sz w:val="24"/>
          <w:szCs w:val="24"/>
          <w:lang w:eastAsia="en-US"/>
        </w:rPr>
      </w:pPr>
      <w:r w:rsidRPr="0094305A">
        <w:rPr>
          <w:rFonts w:ascii="Cambria" w:hAnsi="Cambria"/>
          <w:b/>
          <w:bCs/>
          <w:color w:val="000000" w:themeColor="text1"/>
          <w:sz w:val="24"/>
          <w:szCs w:val="24"/>
        </w:rPr>
        <w:t>odbi</w:t>
      </w:r>
      <w:r w:rsidR="00B34404">
        <w:rPr>
          <w:rFonts w:ascii="Cambria" w:hAnsi="Cambria"/>
          <w:b/>
          <w:bCs/>
          <w:color w:val="000000" w:themeColor="text1"/>
          <w:sz w:val="24"/>
          <w:szCs w:val="24"/>
        </w:rPr>
        <w:t>ór</w:t>
      </w:r>
      <w:r w:rsidRPr="0094305A">
        <w:rPr>
          <w:rFonts w:ascii="Cambria" w:hAnsi="Cambria"/>
          <w:b/>
          <w:bCs/>
          <w:color w:val="000000" w:themeColor="text1"/>
          <w:sz w:val="24"/>
          <w:szCs w:val="24"/>
        </w:rPr>
        <w:t xml:space="preserve"> częściow</w:t>
      </w:r>
      <w:r w:rsidR="00B34404">
        <w:rPr>
          <w:rFonts w:ascii="Cambria" w:hAnsi="Cambria"/>
          <w:b/>
          <w:bCs/>
          <w:color w:val="000000" w:themeColor="text1"/>
          <w:sz w:val="24"/>
          <w:szCs w:val="24"/>
        </w:rPr>
        <w:t>y</w:t>
      </w:r>
      <w:r w:rsidR="00437281">
        <w:rPr>
          <w:rFonts w:ascii="Cambria" w:hAnsi="Cambria"/>
          <w:b/>
          <w:bCs/>
          <w:color w:val="000000" w:themeColor="text1"/>
          <w:sz w:val="24"/>
          <w:szCs w:val="24"/>
        </w:rPr>
        <w:t xml:space="preserve"> </w:t>
      </w:r>
      <w:r w:rsidR="006C3684">
        <w:rPr>
          <w:rFonts w:ascii="Cambria" w:hAnsi="Cambria"/>
          <w:b/>
          <w:bCs/>
          <w:color w:val="000000" w:themeColor="text1"/>
          <w:sz w:val="24"/>
          <w:szCs w:val="24"/>
        </w:rPr>
        <w:t>-</w:t>
      </w:r>
      <w:r w:rsidR="00980D75">
        <w:rPr>
          <w:rFonts w:ascii="Cambria" w:hAnsi="Cambria"/>
          <w:b/>
          <w:bCs/>
          <w:color w:val="000000" w:themeColor="text1"/>
          <w:sz w:val="24"/>
          <w:szCs w:val="24"/>
        </w:rPr>
        <w:t xml:space="preserve"> </w:t>
      </w:r>
      <w:r w:rsidRPr="0094305A">
        <w:rPr>
          <w:rFonts w:ascii="Cambria" w:hAnsi="Cambria"/>
          <w:color w:val="000000" w:themeColor="text1"/>
          <w:sz w:val="24"/>
          <w:szCs w:val="24"/>
        </w:rPr>
        <w:t>po zakończeniu</w:t>
      </w:r>
      <w:r w:rsidR="006C3684">
        <w:rPr>
          <w:rFonts w:ascii="Cambria" w:hAnsi="Cambria"/>
          <w:color w:val="000000" w:themeColor="text1"/>
          <w:sz w:val="24"/>
          <w:szCs w:val="24"/>
        </w:rPr>
        <w:t xml:space="preserve"> robót</w:t>
      </w:r>
      <w:r w:rsidRPr="0094305A">
        <w:rPr>
          <w:rFonts w:ascii="Cambria" w:hAnsi="Cambria"/>
          <w:color w:val="000000" w:themeColor="text1"/>
          <w:sz w:val="24"/>
          <w:szCs w:val="24"/>
        </w:rPr>
        <w:t xml:space="preserve"> w etap</w:t>
      </w:r>
      <w:r w:rsidR="00B17527">
        <w:rPr>
          <w:rFonts w:ascii="Cambria" w:hAnsi="Cambria"/>
          <w:color w:val="000000" w:themeColor="text1"/>
          <w:sz w:val="24"/>
          <w:szCs w:val="24"/>
        </w:rPr>
        <w:t>ie</w:t>
      </w:r>
      <w:r w:rsidR="00437281">
        <w:rPr>
          <w:rFonts w:ascii="Cambria" w:hAnsi="Cambria"/>
          <w:color w:val="000000" w:themeColor="text1"/>
          <w:sz w:val="24"/>
          <w:szCs w:val="24"/>
        </w:rPr>
        <w:t xml:space="preserve"> </w:t>
      </w:r>
      <w:r w:rsidR="00AB00C0">
        <w:rPr>
          <w:rFonts w:ascii="Cambria" w:hAnsi="Cambria"/>
          <w:color w:val="000000" w:themeColor="text1"/>
          <w:sz w:val="24"/>
          <w:szCs w:val="24"/>
        </w:rPr>
        <w:t>rozliczeniowy</w:t>
      </w:r>
      <w:r w:rsidR="00B17527">
        <w:rPr>
          <w:rFonts w:ascii="Cambria" w:hAnsi="Cambria"/>
          <w:color w:val="000000" w:themeColor="text1"/>
          <w:sz w:val="24"/>
          <w:szCs w:val="24"/>
        </w:rPr>
        <w:t>m</w:t>
      </w:r>
      <w:r w:rsidR="006C3684">
        <w:rPr>
          <w:rFonts w:ascii="Cambria" w:hAnsi="Cambria"/>
          <w:color w:val="000000" w:themeColor="text1"/>
          <w:sz w:val="24"/>
          <w:szCs w:val="24"/>
        </w:rPr>
        <w:t xml:space="preserve"> i po przedstawieniu </w:t>
      </w:r>
      <w:r w:rsidR="00980D75">
        <w:rPr>
          <w:rFonts w:ascii="Cambria" w:hAnsi="Cambria"/>
          <w:color w:val="000000" w:themeColor="text1"/>
          <w:sz w:val="24"/>
          <w:szCs w:val="24"/>
        </w:rPr>
        <w:t>Zamawiającemu zaakceptowanego przez inspektora nadzoru kosztorysu powykonawczego za roboty wykonane w okresie rozliczeniowym</w:t>
      </w:r>
      <w:r w:rsidRPr="0094305A">
        <w:rPr>
          <w:rFonts w:ascii="Cambria" w:hAnsi="Cambria"/>
          <w:color w:val="000000" w:themeColor="text1"/>
          <w:sz w:val="24"/>
          <w:szCs w:val="24"/>
        </w:rPr>
        <w:t xml:space="preserve"> – będąc</w:t>
      </w:r>
      <w:r w:rsidR="00B17527">
        <w:rPr>
          <w:rFonts w:ascii="Cambria" w:hAnsi="Cambria"/>
          <w:color w:val="000000" w:themeColor="text1"/>
          <w:sz w:val="24"/>
          <w:szCs w:val="24"/>
        </w:rPr>
        <w:t>y</w:t>
      </w:r>
      <w:r w:rsidRPr="0094305A">
        <w:rPr>
          <w:rFonts w:ascii="Cambria" w:hAnsi="Cambria"/>
          <w:color w:val="000000" w:themeColor="text1"/>
          <w:sz w:val="24"/>
          <w:szCs w:val="24"/>
        </w:rPr>
        <w:t xml:space="preserve"> podstawą wystawienia faktur</w:t>
      </w:r>
      <w:r w:rsidR="00963E7F">
        <w:rPr>
          <w:rFonts w:ascii="Cambria" w:hAnsi="Cambria"/>
          <w:color w:val="000000" w:themeColor="text1"/>
          <w:sz w:val="24"/>
          <w:szCs w:val="24"/>
        </w:rPr>
        <w:t xml:space="preserve">y </w:t>
      </w:r>
      <w:r w:rsidRPr="0094305A">
        <w:rPr>
          <w:rFonts w:ascii="Cambria" w:hAnsi="Cambria"/>
          <w:color w:val="000000" w:themeColor="text1"/>
          <w:sz w:val="24"/>
          <w:szCs w:val="24"/>
        </w:rPr>
        <w:t>częściow</w:t>
      </w:r>
      <w:r w:rsidR="00B17527">
        <w:rPr>
          <w:rFonts w:ascii="Cambria" w:hAnsi="Cambria"/>
          <w:color w:val="000000" w:themeColor="text1"/>
          <w:sz w:val="24"/>
          <w:szCs w:val="24"/>
        </w:rPr>
        <w:t>ej</w:t>
      </w:r>
      <w:r w:rsidR="00DB33F2">
        <w:rPr>
          <w:rFonts w:ascii="Cambria" w:hAnsi="Cambria"/>
          <w:color w:val="000000" w:themeColor="text1"/>
          <w:sz w:val="24"/>
          <w:szCs w:val="24"/>
        </w:rPr>
        <w:t>.</w:t>
      </w:r>
      <w:r w:rsidR="00E80964" w:rsidRPr="00D6162B">
        <w:rPr>
          <w:rFonts w:ascii="Cambria" w:hAnsi="Cambria"/>
          <w:i/>
          <w:iCs/>
          <w:color w:val="000000" w:themeColor="text1"/>
          <w:sz w:val="24"/>
          <w:szCs w:val="24"/>
        </w:rPr>
        <w:t xml:space="preserve"> </w:t>
      </w:r>
    </w:p>
    <w:p w14:paraId="7E5D4799" w14:textId="5A71AFA2" w:rsidR="003E500F" w:rsidRDefault="003E500F">
      <w:pPr>
        <w:pStyle w:val="Akapitzlist"/>
        <w:numPr>
          <w:ilvl w:val="0"/>
          <w:numId w:val="12"/>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sidR="006C3684">
        <w:rPr>
          <w:rFonts w:ascii="Cambria" w:hAnsi="Cambria"/>
          <w:color w:val="000000"/>
          <w:sz w:val="24"/>
          <w:szCs w:val="24"/>
        </w:rPr>
        <w:t>wszystkich robót budowlanych i po przedstawieniu Zamawiającemu zaakceptowanego przez inspektora nadzoru kosztorysu powykonawczego za roboty wykonane w okresie rozliczeniowym</w:t>
      </w:r>
      <w:r>
        <w:rPr>
          <w:rFonts w:ascii="Cambria" w:hAnsi="Cambria"/>
          <w:color w:val="000000"/>
          <w:sz w:val="24"/>
          <w:szCs w:val="24"/>
        </w:rPr>
        <w:t xml:space="preserve"> </w:t>
      </w:r>
      <w:r w:rsidRPr="00B17751">
        <w:rPr>
          <w:rFonts w:ascii="Cambria" w:hAnsi="Cambria"/>
          <w:color w:val="000000"/>
          <w:sz w:val="24"/>
          <w:szCs w:val="24"/>
        </w:rPr>
        <w:t>- będący podstawą wystawienia faktury końcowej</w:t>
      </w:r>
      <w:r w:rsidR="00103931">
        <w:rPr>
          <w:rFonts w:ascii="Cambria" w:hAnsi="Cambria"/>
          <w:color w:val="000000"/>
          <w:sz w:val="24"/>
          <w:szCs w:val="24"/>
        </w:rPr>
        <w:t>,</w:t>
      </w:r>
    </w:p>
    <w:p w14:paraId="5B90A48D"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5705ABAF" w14:textId="06C5A485"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E80964">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r w:rsidR="00FD1CE5">
        <w:rPr>
          <w:rFonts w:ascii="Cambria" w:hAnsi="Cambria"/>
          <w:sz w:val="24"/>
          <w:szCs w:val="24"/>
        </w:rPr>
        <w:t>.</w:t>
      </w:r>
      <w:r w:rsidR="00103931">
        <w:rPr>
          <w:rFonts w:ascii="Cambria" w:hAnsi="Cambria"/>
          <w:sz w:val="24"/>
          <w:szCs w:val="24"/>
        </w:rPr>
        <w:t xml:space="preserve"> </w:t>
      </w:r>
    </w:p>
    <w:p w14:paraId="0F983916" w14:textId="77777777" w:rsidR="003E500F" w:rsidRPr="00A8448E"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5DD2B2AB" w14:textId="77777777" w:rsidR="003E500F" w:rsidRDefault="003E500F">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Dziennik budowy – jeżeli dotyczy,</w:t>
      </w:r>
    </w:p>
    <w:p w14:paraId="771D345E" w14:textId="4729E7A4" w:rsidR="003E500F" w:rsidRPr="00A8448E" w:rsidRDefault="003E500F">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Dokumentację powykonawczą</w:t>
      </w:r>
      <w:r w:rsidR="00B44934" w:rsidRPr="00A8448E">
        <w:rPr>
          <w:rFonts w:ascii="Cambria" w:hAnsi="Cambria"/>
          <w:color w:val="000000" w:themeColor="text1"/>
          <w:sz w:val="24"/>
          <w:szCs w:val="24"/>
        </w:rPr>
        <w:t xml:space="preserve"> wymaganą w </w:t>
      </w:r>
      <w:r w:rsidR="0093205C">
        <w:rPr>
          <w:rFonts w:ascii="Cambria" w:hAnsi="Cambria"/>
          <w:color w:val="000000" w:themeColor="text1"/>
          <w:sz w:val="24"/>
          <w:szCs w:val="24"/>
        </w:rPr>
        <w:t>STWIORB</w:t>
      </w:r>
      <w:r w:rsidR="000C7648" w:rsidRPr="00A8448E">
        <w:rPr>
          <w:rFonts w:ascii="Cambria" w:hAnsi="Cambria"/>
          <w:color w:val="000000" w:themeColor="text1"/>
          <w:sz w:val="24"/>
          <w:szCs w:val="24"/>
        </w:rPr>
        <w:t xml:space="preserve">, </w:t>
      </w:r>
      <w:r w:rsidRPr="00A8448E">
        <w:rPr>
          <w:rFonts w:ascii="Cambria" w:hAnsi="Cambria"/>
          <w:color w:val="000000" w:themeColor="text1"/>
          <w:sz w:val="24"/>
          <w:szCs w:val="24"/>
        </w:rPr>
        <w:t xml:space="preserve">opisaną </w:t>
      </w:r>
      <w:r w:rsidR="002C100D">
        <w:rPr>
          <w:rFonts w:ascii="Cambria" w:hAnsi="Cambria"/>
          <w:color w:val="000000" w:themeColor="text1"/>
          <w:sz w:val="24"/>
          <w:szCs w:val="24"/>
        </w:rPr>
        <w:br/>
      </w:r>
      <w:r w:rsidRPr="00A8448E">
        <w:rPr>
          <w:rFonts w:ascii="Cambria" w:hAnsi="Cambria"/>
          <w:color w:val="000000" w:themeColor="text1"/>
          <w:sz w:val="24"/>
          <w:szCs w:val="24"/>
        </w:rPr>
        <w:t xml:space="preserve">i skompletowaną w formie papierowej </w:t>
      </w:r>
      <w:r w:rsidR="000031F4">
        <w:rPr>
          <w:rFonts w:ascii="Cambria" w:hAnsi="Cambria"/>
          <w:color w:val="000000" w:themeColor="text1"/>
          <w:sz w:val="24"/>
          <w:szCs w:val="24"/>
        </w:rPr>
        <w:t>lub</w:t>
      </w:r>
      <w:r w:rsidRPr="00A8448E">
        <w:rPr>
          <w:rFonts w:ascii="Cambria" w:hAnsi="Cambria"/>
          <w:color w:val="000000" w:themeColor="text1"/>
          <w:sz w:val="24"/>
          <w:szCs w:val="24"/>
        </w:rPr>
        <w:t xml:space="preserve"> elektronicznej w formacie </w:t>
      </w:r>
      <w:r w:rsidR="002C100D" w:rsidRPr="00A8448E">
        <w:rPr>
          <w:rFonts w:ascii="Cambria" w:hAnsi="Cambria"/>
          <w:color w:val="000000" w:themeColor="text1"/>
          <w:sz w:val="24"/>
          <w:szCs w:val="24"/>
        </w:rPr>
        <w:t>doc.</w:t>
      </w:r>
      <w:r w:rsidRPr="00A8448E">
        <w:rPr>
          <w:rFonts w:ascii="Cambria" w:hAnsi="Cambria"/>
          <w:color w:val="000000" w:themeColor="text1"/>
          <w:sz w:val="24"/>
          <w:szCs w:val="24"/>
        </w:rPr>
        <w:t xml:space="preserve"> i pdf,</w:t>
      </w:r>
      <w:r w:rsidR="00980D75">
        <w:rPr>
          <w:rFonts w:ascii="Cambria" w:hAnsi="Cambria"/>
          <w:color w:val="000000" w:themeColor="text1"/>
          <w:sz w:val="24"/>
          <w:szCs w:val="24"/>
        </w:rPr>
        <w:t xml:space="preserve"> w tym kosztorys powykonawczy zaakceptowany przez inspektora nadzoru,</w:t>
      </w:r>
    </w:p>
    <w:p w14:paraId="366EE9B8" w14:textId="77B98CEE" w:rsidR="003E500F" w:rsidRPr="00433EAB" w:rsidRDefault="003E500F">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Dokumenty (atesty, certyfikaty</w:t>
      </w:r>
      <w:r w:rsidR="00B44934" w:rsidRPr="00A8448E">
        <w:rPr>
          <w:rFonts w:ascii="Cambria" w:hAnsi="Cambria"/>
          <w:color w:val="000000" w:themeColor="text1"/>
          <w:sz w:val="24"/>
          <w:szCs w:val="24"/>
        </w:rPr>
        <w:t>, oświadczenia</w:t>
      </w:r>
      <w:r w:rsidRPr="00A8448E">
        <w:rPr>
          <w:rFonts w:ascii="Cambria" w:hAnsi="Cambria"/>
          <w:color w:val="000000" w:themeColor="text1"/>
          <w:sz w:val="24"/>
          <w:szCs w:val="24"/>
        </w:rPr>
        <w:t xml:space="preserve">) potwierdzające, że wbudowane wyroby budowlane są zgodne z art. 10 ustawy Prawo budowlane (opisane </w:t>
      </w:r>
      <w:r w:rsidR="00A50241" w:rsidRPr="00A8448E">
        <w:rPr>
          <w:rFonts w:ascii="Cambria" w:hAnsi="Cambria"/>
          <w:color w:val="000000" w:themeColor="text1"/>
          <w:sz w:val="24"/>
          <w:szCs w:val="24"/>
        </w:rPr>
        <w:br/>
      </w:r>
      <w:r w:rsidRPr="00A8448E">
        <w:rPr>
          <w:rFonts w:ascii="Cambria" w:hAnsi="Cambria"/>
          <w:color w:val="000000" w:themeColor="text1"/>
          <w:sz w:val="24"/>
          <w:szCs w:val="24"/>
        </w:rPr>
        <w:t>i ostemplowane przez Kierownika budowy</w:t>
      </w:r>
      <w:r w:rsidR="006D20BF">
        <w:rPr>
          <w:rFonts w:ascii="Cambria" w:hAnsi="Cambria"/>
          <w:color w:val="000000" w:themeColor="text1"/>
          <w:sz w:val="24"/>
          <w:szCs w:val="24"/>
        </w:rPr>
        <w:t>.</w:t>
      </w:r>
    </w:p>
    <w:p w14:paraId="5808FD27" w14:textId="4F934114" w:rsidR="003E500F" w:rsidRPr="00A8448E" w:rsidRDefault="003E500F">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Protokoły i zaświadczenia z przeprowadzonych prób, badań, sprawdzeń i inne dokumenty wymagane </w:t>
      </w:r>
      <w:r w:rsidR="00B44934" w:rsidRPr="00A8448E">
        <w:rPr>
          <w:rFonts w:ascii="Cambria" w:hAnsi="Cambria"/>
          <w:color w:val="000000" w:themeColor="text1"/>
          <w:sz w:val="24"/>
          <w:szCs w:val="24"/>
        </w:rPr>
        <w:t xml:space="preserve">w </w:t>
      </w:r>
      <w:r w:rsidR="0093205C">
        <w:rPr>
          <w:rFonts w:ascii="Cambria" w:hAnsi="Cambria"/>
          <w:color w:val="000000" w:themeColor="text1"/>
          <w:sz w:val="24"/>
          <w:szCs w:val="24"/>
        </w:rPr>
        <w:t>STWIORB</w:t>
      </w:r>
      <w:r w:rsidRPr="00A8448E">
        <w:rPr>
          <w:rFonts w:ascii="Cambria" w:hAnsi="Cambria"/>
          <w:color w:val="000000" w:themeColor="text1"/>
          <w:sz w:val="24"/>
          <w:szCs w:val="24"/>
        </w:rPr>
        <w:t>,</w:t>
      </w:r>
    </w:p>
    <w:p w14:paraId="6BE49BAE" w14:textId="448F4B28" w:rsidR="003E500F" w:rsidRDefault="003E500F">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lastRenderedPageBreak/>
        <w:t xml:space="preserve">Oświadczenie Kierownika budowy oraz kierowników robót o zakończeniu robót budowlanych oraz wykonaniu robót zgodnie </w:t>
      </w:r>
      <w:r w:rsidRPr="00DF3364">
        <w:rPr>
          <w:rFonts w:ascii="Cambria" w:hAnsi="Cambria"/>
          <w:sz w:val="24"/>
          <w:szCs w:val="24"/>
        </w:rPr>
        <w:t>z</w:t>
      </w:r>
      <w:r w:rsidR="00D6162B">
        <w:rPr>
          <w:rFonts w:ascii="Cambria" w:hAnsi="Cambria"/>
          <w:sz w:val="24"/>
          <w:szCs w:val="24"/>
        </w:rPr>
        <w:t xml:space="preserve"> </w:t>
      </w:r>
      <w:r w:rsidRPr="00A8448E">
        <w:rPr>
          <w:rFonts w:ascii="Cambria" w:hAnsi="Cambria"/>
          <w:color w:val="000000" w:themeColor="text1"/>
          <w:sz w:val="24"/>
          <w:szCs w:val="24"/>
        </w:rPr>
        <w:t>obowiązującymi przepisami i normami,</w:t>
      </w:r>
    </w:p>
    <w:p w14:paraId="7A8E996F" w14:textId="7C32050D" w:rsidR="00DB33F2" w:rsidRDefault="00DB33F2">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Pr>
          <w:rFonts w:ascii="Cambria" w:hAnsi="Cambria"/>
          <w:color w:val="000000" w:themeColor="text1"/>
          <w:sz w:val="24"/>
          <w:szCs w:val="24"/>
        </w:rPr>
        <w:t>Inwentaryzację powykonawczą przełożoną w jednym egzemplarzu na dzień odbioru końcowego robót</w:t>
      </w:r>
    </w:p>
    <w:p w14:paraId="51F47EB1" w14:textId="3DF5F5FE" w:rsidR="00DB33F2" w:rsidRDefault="00DB33F2">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Pr>
          <w:rFonts w:ascii="Cambria" w:hAnsi="Cambria"/>
          <w:color w:val="000000" w:themeColor="text1"/>
          <w:sz w:val="24"/>
          <w:szCs w:val="24"/>
        </w:rPr>
        <w:t>Dokumenty potwierdzające sposób zagospodarowania ewentualnych odpadów</w:t>
      </w:r>
    </w:p>
    <w:p w14:paraId="77236227" w14:textId="4D53A899" w:rsidR="00103931" w:rsidRDefault="00103931">
      <w:pPr>
        <w:pStyle w:val="Akapitzlist"/>
        <w:numPr>
          <w:ilvl w:val="0"/>
          <w:numId w:val="13"/>
        </w:numPr>
        <w:autoSpaceDE w:val="0"/>
        <w:autoSpaceDN w:val="0"/>
        <w:adjustRightInd w:val="0"/>
        <w:spacing w:after="0"/>
        <w:ind w:hanging="424"/>
        <w:jc w:val="both"/>
        <w:rPr>
          <w:rFonts w:ascii="Cambria" w:hAnsi="Cambria"/>
          <w:color w:val="000000" w:themeColor="text1"/>
          <w:sz w:val="24"/>
          <w:szCs w:val="24"/>
        </w:rPr>
      </w:pPr>
      <w:r>
        <w:rPr>
          <w:rFonts w:ascii="Cambria" w:hAnsi="Cambria"/>
          <w:color w:val="000000" w:themeColor="text1"/>
          <w:sz w:val="24"/>
          <w:szCs w:val="24"/>
        </w:rPr>
        <w:t>Dokument potwierdzający prawo rozpoczęcia użytkowania.</w:t>
      </w:r>
    </w:p>
    <w:p w14:paraId="3C354C3C" w14:textId="7C62E1E2" w:rsidR="003E500F" w:rsidRPr="00543E63"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43E63">
        <w:rPr>
          <w:rFonts w:ascii="Cambria" w:hAnsi="Cambria"/>
          <w:color w:val="000000" w:themeColor="text1"/>
          <w:sz w:val="24"/>
          <w:szCs w:val="24"/>
        </w:rPr>
        <w:t xml:space="preserve">Zamawiający wyznaczy i rozpocznie czynności odbioru </w:t>
      </w:r>
      <w:r w:rsidR="00433EAB">
        <w:rPr>
          <w:rFonts w:ascii="Cambria" w:hAnsi="Cambria"/>
          <w:color w:val="000000" w:themeColor="text1"/>
          <w:sz w:val="24"/>
          <w:szCs w:val="24"/>
        </w:rPr>
        <w:t xml:space="preserve">częściowego i </w:t>
      </w:r>
      <w:r w:rsidRPr="00543E63">
        <w:rPr>
          <w:rFonts w:ascii="Cambria" w:hAnsi="Cambria"/>
          <w:color w:val="000000" w:themeColor="text1"/>
          <w:sz w:val="24"/>
          <w:szCs w:val="24"/>
        </w:rPr>
        <w:t>końcowego</w:t>
      </w:r>
      <w:r w:rsidRPr="00543E63">
        <w:rPr>
          <w:rFonts w:ascii="Cambria" w:hAnsi="Cambria"/>
          <w:sz w:val="24"/>
          <w:szCs w:val="24"/>
        </w:rPr>
        <w:t xml:space="preserve"> w terminie </w:t>
      </w:r>
      <w:r w:rsidRPr="00543E63">
        <w:rPr>
          <w:rFonts w:ascii="Cambria" w:hAnsi="Cambria"/>
          <w:b/>
          <w:bCs/>
          <w:sz w:val="24"/>
          <w:szCs w:val="24"/>
        </w:rPr>
        <w:t xml:space="preserve">do </w:t>
      </w:r>
      <w:r w:rsidR="000031F4">
        <w:rPr>
          <w:rFonts w:ascii="Cambria" w:hAnsi="Cambria"/>
          <w:b/>
          <w:bCs/>
          <w:sz w:val="24"/>
          <w:szCs w:val="24"/>
        </w:rPr>
        <w:t>14</w:t>
      </w:r>
      <w:r w:rsidR="00431C91" w:rsidRPr="00543E63">
        <w:rPr>
          <w:rFonts w:ascii="Cambria" w:hAnsi="Cambria"/>
          <w:b/>
          <w:bCs/>
          <w:sz w:val="24"/>
          <w:szCs w:val="24"/>
        </w:rPr>
        <w:t xml:space="preserve"> dni</w:t>
      </w:r>
      <w:r w:rsidRPr="00543E63">
        <w:rPr>
          <w:rFonts w:ascii="Cambria" w:hAnsi="Cambria"/>
          <w:b/>
          <w:bCs/>
          <w:sz w:val="24"/>
          <w:szCs w:val="24"/>
        </w:rPr>
        <w:t xml:space="preserve"> od daty zawiadomienia go o osiągnięciu gotowości do odbioru końcowego</w:t>
      </w:r>
      <w:r w:rsidR="00DF3364">
        <w:rPr>
          <w:rFonts w:ascii="Cambria" w:hAnsi="Cambria"/>
          <w:sz w:val="24"/>
          <w:szCs w:val="24"/>
        </w:rPr>
        <w:t xml:space="preserve"> wraz z potwierdzeniem przez Inspektora Nadzoru</w:t>
      </w:r>
    </w:p>
    <w:p w14:paraId="63BA7488" w14:textId="0ECFCC8A" w:rsidR="003E500F" w:rsidRPr="00543E63"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43E63">
        <w:rPr>
          <w:rFonts w:ascii="Cambria" w:hAnsi="Cambria"/>
          <w:sz w:val="24"/>
          <w:szCs w:val="24"/>
        </w:rPr>
        <w:t xml:space="preserve">Zamawiający zobowiązany jest do dokonania lub odmowy dokonania odbioru </w:t>
      </w:r>
      <w:r w:rsidR="00433EAB">
        <w:rPr>
          <w:rFonts w:ascii="Cambria" w:hAnsi="Cambria"/>
          <w:sz w:val="24"/>
          <w:szCs w:val="24"/>
        </w:rPr>
        <w:t xml:space="preserve">częściowego i </w:t>
      </w:r>
      <w:r w:rsidRPr="00543E63">
        <w:rPr>
          <w:rFonts w:ascii="Cambria" w:hAnsi="Cambria"/>
          <w:sz w:val="24"/>
          <w:szCs w:val="24"/>
        </w:rPr>
        <w:t xml:space="preserve">końcowego, w terminie </w:t>
      </w:r>
      <w:r w:rsidRPr="00543E63">
        <w:rPr>
          <w:rFonts w:ascii="Cambria" w:hAnsi="Cambria"/>
          <w:b/>
          <w:bCs/>
          <w:sz w:val="24"/>
          <w:szCs w:val="24"/>
        </w:rPr>
        <w:t xml:space="preserve">do </w:t>
      </w:r>
      <w:r w:rsidR="000031F4">
        <w:rPr>
          <w:rFonts w:ascii="Cambria" w:hAnsi="Cambria"/>
          <w:b/>
          <w:bCs/>
          <w:sz w:val="24"/>
          <w:szCs w:val="24"/>
        </w:rPr>
        <w:t>14</w:t>
      </w:r>
      <w:r w:rsidR="00AB00C0" w:rsidRPr="00543E63">
        <w:rPr>
          <w:rFonts w:ascii="Cambria" w:hAnsi="Cambria"/>
          <w:b/>
          <w:bCs/>
          <w:sz w:val="24"/>
          <w:szCs w:val="24"/>
        </w:rPr>
        <w:t xml:space="preserve"> </w:t>
      </w:r>
      <w:r w:rsidRPr="00543E63">
        <w:rPr>
          <w:rFonts w:ascii="Cambria" w:hAnsi="Cambria"/>
          <w:b/>
          <w:bCs/>
          <w:sz w:val="24"/>
          <w:szCs w:val="24"/>
        </w:rPr>
        <w:t>dni od dnia rozpoczęcia tego odbioru</w:t>
      </w:r>
      <w:r w:rsidRPr="00543E63">
        <w:rPr>
          <w:rFonts w:ascii="Cambria" w:hAnsi="Cambria"/>
          <w:sz w:val="24"/>
          <w:szCs w:val="24"/>
        </w:rPr>
        <w:t>.</w:t>
      </w:r>
    </w:p>
    <w:p w14:paraId="03158457"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sidR="000C7648">
        <w:rPr>
          <w:rFonts w:ascii="Cambria" w:hAnsi="Cambria"/>
          <w:sz w:val="24"/>
          <w:szCs w:val="24"/>
        </w:rPr>
        <w:t>.</w:t>
      </w:r>
    </w:p>
    <w:p w14:paraId="6B82A58A"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0E159839" w14:textId="77777777" w:rsidR="003E500F" w:rsidRPr="00B17751" w:rsidRDefault="003E500F">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6D7D7B47" w14:textId="77777777" w:rsidR="003E500F" w:rsidRPr="00B17751" w:rsidRDefault="003E500F">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01EF31F5" w14:textId="77777777" w:rsidR="003E500F" w:rsidRPr="00B17751" w:rsidRDefault="003E500F">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505C2B7E" w14:textId="77777777" w:rsidR="003E500F" w:rsidRPr="00B17751" w:rsidRDefault="003E500F">
      <w:pPr>
        <w:pStyle w:val="Akapitzlist"/>
        <w:numPr>
          <w:ilvl w:val="1"/>
          <w:numId w:val="15"/>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7AFD500C" w14:textId="77777777" w:rsidR="003E500F" w:rsidRPr="00B17751" w:rsidRDefault="003E500F">
      <w:pPr>
        <w:pStyle w:val="Akapitzlist"/>
        <w:numPr>
          <w:ilvl w:val="1"/>
          <w:numId w:val="15"/>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62F4D3F1" w14:textId="77777777" w:rsidR="00A07506"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 xml:space="preserve">W przypadku odmowy usunięcia wad przez Wykonawcę, wady zostaną usunięte </w:t>
      </w:r>
      <w:r w:rsidR="006D1B7B">
        <w:rPr>
          <w:rFonts w:ascii="Cambria" w:eastAsia="Calibri" w:hAnsi="Cambria"/>
          <w:color w:val="000000"/>
          <w:sz w:val="24"/>
          <w:szCs w:val="24"/>
        </w:rPr>
        <w:br/>
      </w:r>
      <w:r w:rsidRPr="00B17751">
        <w:rPr>
          <w:rFonts w:ascii="Cambria" w:eastAsia="Calibri" w:hAnsi="Cambria"/>
          <w:color w:val="000000"/>
          <w:sz w:val="24"/>
          <w:szCs w:val="24"/>
        </w:rPr>
        <w:t>w ramach wykonawstwa zastępczego na jego koszt.</w:t>
      </w:r>
    </w:p>
    <w:p w14:paraId="6573C0DB" w14:textId="2097E3D9" w:rsidR="005B0862" w:rsidRPr="00B17751" w:rsidRDefault="005B0862">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pkt 1</w:t>
      </w:r>
      <w:r>
        <w:rPr>
          <w:rFonts w:ascii="Cambria" w:hAnsi="Cambria"/>
          <w:color w:val="000000"/>
          <w:sz w:val="24"/>
          <w:szCs w:val="24"/>
        </w:rPr>
        <w:t>)</w:t>
      </w:r>
      <w:r w:rsidRPr="00B17751">
        <w:rPr>
          <w:rFonts w:ascii="Cambria" w:hAnsi="Cambria"/>
          <w:color w:val="000000"/>
          <w:sz w:val="24"/>
          <w:szCs w:val="24"/>
        </w:rPr>
        <w:t xml:space="preserve">, terminem wykonana zamówienia będzie data ponownego zgłoszenia przez wykonawcę </w:t>
      </w:r>
      <w:r w:rsidRPr="00B17751">
        <w:rPr>
          <w:rFonts w:ascii="Cambria" w:hAnsi="Cambria"/>
          <w:color w:val="000000"/>
          <w:sz w:val="24"/>
          <w:szCs w:val="24"/>
        </w:rPr>
        <w:lastRenderedPageBreak/>
        <w:t xml:space="preserve">gotowości do odbioru przedmiotu zamówienia z usuniętymi wadami istotnymi (nie będzie nim data pierwotnego zgłoszenia gotowości odbioru). </w:t>
      </w:r>
    </w:p>
    <w:p w14:paraId="24BA7883" w14:textId="77777777" w:rsidR="005B0862" w:rsidRDefault="005B0862" w:rsidP="00B83CE6">
      <w:pPr>
        <w:widowControl/>
        <w:suppressAutoHyphens w:val="0"/>
        <w:overflowPunct w:val="0"/>
        <w:autoSpaceDE w:val="0"/>
        <w:autoSpaceDN w:val="0"/>
        <w:spacing w:after="0"/>
        <w:rPr>
          <w:rFonts w:ascii="Cambria" w:hAnsi="Cambria"/>
          <w:color w:val="000000"/>
          <w:sz w:val="24"/>
          <w:szCs w:val="24"/>
        </w:rPr>
      </w:pPr>
    </w:p>
    <w:p w14:paraId="20AE0319"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4EB990D3"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3FF5D814" w14:textId="77777777" w:rsidR="00A424D7" w:rsidRPr="00EC702D" w:rsidRDefault="00A424D7">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556F408B" w14:textId="77777777" w:rsidR="00A424D7" w:rsidRPr="00EC702D" w:rsidRDefault="00A424D7">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280C0710"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7077C03C"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D16AC51"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6D1B7B">
        <w:rPr>
          <w:rFonts w:ascii="Cambria" w:hAnsi="Cambria"/>
          <w:color w:val="000000"/>
          <w:sz w:val="24"/>
          <w:szCs w:val="24"/>
        </w:rPr>
        <w:t>,</w:t>
      </w:r>
    </w:p>
    <w:p w14:paraId="29DD7645"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300EFC8D"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Pr>
          <w:rFonts w:ascii="Cambria" w:hAnsi="Cambria"/>
          <w:color w:val="000000"/>
          <w:sz w:val="24"/>
          <w:szCs w:val="24"/>
        </w:rPr>
        <w:t>,</w:t>
      </w:r>
    </w:p>
    <w:p w14:paraId="49FB6BA3"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4D5D31D1"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0B4D0475"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24B0B4B4"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2A1119B6" w14:textId="7EF910EC"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6D1B7B">
        <w:rPr>
          <w:rFonts w:ascii="Cambria" w:hAnsi="Cambria"/>
          <w:sz w:val="24"/>
          <w:szCs w:val="24"/>
        </w:rPr>
        <w:br/>
      </w:r>
      <w:r w:rsidR="00DF3364">
        <w:rPr>
          <w:rFonts w:ascii="Cambria" w:hAnsi="Cambria"/>
          <w:sz w:val="24"/>
          <w:szCs w:val="24"/>
        </w:rPr>
        <w:t>5</w:t>
      </w:r>
      <w:r w:rsidRPr="00EC702D">
        <w:rPr>
          <w:rFonts w:ascii="Cambria" w:hAnsi="Cambria"/>
          <w:sz w:val="24"/>
          <w:szCs w:val="24"/>
        </w:rPr>
        <w:t xml:space="preserve"> dni od daty stwierdzenia konieczności ich wykonania.</w:t>
      </w:r>
    </w:p>
    <w:p w14:paraId="6D14170F"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36C58047"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51D6F7F0" w14:textId="77777777" w:rsidR="00A424D7" w:rsidRPr="00EC702D" w:rsidRDefault="00A424D7">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w:t>
      </w:r>
      <w:r w:rsidR="006D1B7B">
        <w:rPr>
          <w:rFonts w:ascii="Cambria" w:eastAsia="Calibri" w:hAnsi="Cambria"/>
          <w:sz w:val="24"/>
          <w:szCs w:val="24"/>
          <w:lang w:eastAsia="en-US"/>
        </w:rPr>
        <w:t>/</w:t>
      </w:r>
      <w:r w:rsidRPr="00EC702D">
        <w:rPr>
          <w:rFonts w:ascii="Cambria" w:eastAsia="Calibri" w:hAnsi="Cambria"/>
          <w:sz w:val="24"/>
          <w:szCs w:val="24"/>
          <w:lang w:eastAsia="en-US"/>
        </w:rPr>
        <w:t>z wyjątkiem robót w zakresie:</w:t>
      </w:r>
    </w:p>
    <w:p w14:paraId="3EF28B5A"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w:t>
      </w:r>
    </w:p>
    <w:p w14:paraId="79D8DB60"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0F64F05B"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E659DEA"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sidR="006D1B7B">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0B67DF18"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6D1B7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2AE66154"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330A38A"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5BFEBEAC"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56E5A8A5"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4383ABD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2D633DA7" w14:textId="11725432"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 xml:space="preserve">kwoty wynagrodzenia </w:t>
      </w:r>
      <w:r w:rsidR="00DF3364">
        <w:rPr>
          <w:rFonts w:ascii="Cambria" w:eastAsia="Calibri" w:hAnsi="Cambria"/>
          <w:sz w:val="24"/>
          <w:szCs w:val="24"/>
          <w:lang w:eastAsia="en-US"/>
        </w:rPr>
        <w:t>Pod</w:t>
      </w:r>
      <w:r w:rsidR="00A773EF">
        <w:rPr>
          <w:rFonts w:ascii="Cambria" w:eastAsia="Calibri" w:hAnsi="Cambria"/>
          <w:sz w:val="24"/>
          <w:szCs w:val="24"/>
          <w:lang w:eastAsia="en-US"/>
        </w:rPr>
        <w:t>wykonawcy;</w:t>
      </w:r>
    </w:p>
    <w:p w14:paraId="53410982" w14:textId="77777777" w:rsidR="00A424D7"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011691E7" w14:textId="77777777" w:rsidR="00A424D7" w:rsidRPr="00B17751"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59E7FDF1" w14:textId="77777777" w:rsidR="00A424D7"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D0A9D">
        <w:rPr>
          <w:rFonts w:ascii="Cambria" w:eastAsia="Calibri" w:hAnsi="Cambria"/>
          <w:sz w:val="24"/>
          <w:szCs w:val="24"/>
          <w:lang w:eastAsia="en-US"/>
        </w:rPr>
        <w:t>,</w:t>
      </w:r>
    </w:p>
    <w:p w14:paraId="3405FB24" w14:textId="77777777" w:rsidR="007D0A9D" w:rsidRPr="00762BEA" w:rsidRDefault="007D0A9D">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lastRenderedPageBreak/>
        <w:t>kwoty wynagrodzenia przewidzianego dla podwykonawców przewyższają kwotę wynagrodzenia Wykonawcy wynikającą z niniejszej umowy</w:t>
      </w:r>
      <w:r>
        <w:rPr>
          <w:rStyle w:val="x4k7w5x"/>
          <w:rFonts w:ascii="Cambria" w:hAnsi="Cambria"/>
          <w:sz w:val="24"/>
          <w:szCs w:val="24"/>
        </w:rPr>
        <w:t>.</w:t>
      </w:r>
    </w:p>
    <w:p w14:paraId="64806B4B"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2DA1069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585DF37"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4BD10218"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2C4A26A4"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3B925D7"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60ED6EC9"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0FC01261"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568DC24B"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176393C9"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6229460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46F9936"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Jakakolwiek przerwa w realizacji robót budowlanych, wynikająca z braku podwykonawcy, będzie traktowana jako przerwa wynikła z przyczyn zależnych od Wykonawcy i będzie stanowić podstawę do naliczenia Wykonawcy kar umownych.</w:t>
      </w:r>
    </w:p>
    <w:p w14:paraId="28558855"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5BE4F1"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46AD70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1C7191C" w14:textId="77777777" w:rsidR="00A424D7" w:rsidRPr="007E0555"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A56B7C4"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3BD49DF0"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66BBE1D1" w14:textId="77777777" w:rsidR="00A424D7" w:rsidRPr="00EC702D" w:rsidRDefault="00A424D7">
      <w:pPr>
        <w:widowControl/>
        <w:numPr>
          <w:ilvl w:val="1"/>
          <w:numId w:val="19"/>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50D302C4" w14:textId="77777777" w:rsidR="00A424D7" w:rsidRPr="00EC702D" w:rsidRDefault="00A424D7">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4A1DEC00" w14:textId="77777777" w:rsidR="00A424D7" w:rsidRPr="00EC702D" w:rsidRDefault="00A424D7">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z Zamawiającym ze strony Wykonawcy jest: ……………………; nr tel.: ………………….; e-mail: ……………………;</w:t>
      </w:r>
    </w:p>
    <w:p w14:paraId="78F38AD2"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2219DCA"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4EAF1FD4" w14:textId="0012C8C0" w:rsidR="00CF46AB" w:rsidRPr="00CF46AB"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12FA">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budowlane </w:t>
      </w:r>
      <w:r w:rsidRPr="00AE1B91">
        <w:rPr>
          <w:rFonts w:ascii="Cambria" w:eastAsia="Calibri" w:hAnsi="Cambria"/>
          <w:b/>
          <w:bCs/>
          <w:sz w:val="24"/>
          <w:szCs w:val="24"/>
          <w:lang w:eastAsia="en-US"/>
        </w:rPr>
        <w:t>w specjalności</w:t>
      </w:r>
      <w:r w:rsidR="00AB00C0" w:rsidRPr="00AE1B91">
        <w:rPr>
          <w:rFonts w:ascii="Cambria" w:eastAsia="Calibri" w:hAnsi="Cambria"/>
          <w:b/>
          <w:bCs/>
          <w:sz w:val="24"/>
          <w:szCs w:val="24"/>
          <w:lang w:eastAsia="en-US"/>
        </w:rPr>
        <w:t xml:space="preserve"> </w:t>
      </w:r>
      <w:r w:rsidR="009473B4">
        <w:rPr>
          <w:rFonts w:ascii="Cambria" w:hAnsi="Cambria" w:cs="Arial"/>
          <w:b/>
          <w:sz w:val="24"/>
          <w:szCs w:val="24"/>
        </w:rPr>
        <w:t>instalacyjnej w zakresie sieci kanalizacyjnych</w:t>
      </w:r>
      <w:r w:rsidR="00A933E1" w:rsidRPr="00AE1B91">
        <w:rPr>
          <w:rFonts w:ascii="Cambria" w:hAnsi="Cambria"/>
          <w:b/>
          <w:bCs/>
          <w:sz w:val="24"/>
          <w:szCs w:val="24"/>
          <w:lang w:eastAsia="en-US"/>
        </w:rPr>
        <w:t>,</w:t>
      </w:r>
      <w:r w:rsidR="00C6599A">
        <w:rPr>
          <w:rFonts w:ascii="Cambria" w:hAnsi="Cambria"/>
          <w:b/>
          <w:bCs/>
          <w:sz w:val="24"/>
          <w:szCs w:val="24"/>
          <w:lang w:eastAsia="en-US"/>
        </w:rPr>
        <w:t xml:space="preserve"> </w:t>
      </w:r>
      <w:r w:rsidR="00A933E1" w:rsidRPr="00A933E1">
        <w:rPr>
          <w:rFonts w:ascii="Cambria" w:hAnsi="Cambria"/>
          <w:b/>
          <w:bCs/>
          <w:sz w:val="24"/>
          <w:szCs w:val="24"/>
          <w:lang w:eastAsia="en-US"/>
        </w:rPr>
        <w:t>których zakres uprawnia go do kierowania robotami objętymi przedmiotem zamówienia</w:t>
      </w:r>
      <w:r w:rsidR="00E80964">
        <w:rPr>
          <w:rFonts w:ascii="Cambria" w:hAnsi="Cambria"/>
          <w:b/>
          <w:bCs/>
          <w:sz w:val="24"/>
          <w:szCs w:val="24"/>
          <w:lang w:eastAsia="en-US"/>
        </w:rPr>
        <w:t xml:space="preserve"> </w:t>
      </w:r>
      <w:r w:rsidR="00CF46AB" w:rsidRPr="00CF46AB">
        <w:rPr>
          <w:rFonts w:ascii="Cambria" w:hAnsi="Cambria" w:cs="Cambria"/>
          <w:color w:val="000000" w:themeColor="text1"/>
          <w:sz w:val="24"/>
          <w:szCs w:val="24"/>
        </w:rPr>
        <w:t>lub odpowiadające im równoważne uprawnienia budowlane wydane na podstawie wcześniej obowiązujących przepisów, a w przypadku Wykonawców zagranicznych – uprawnienia budowlane do kierowania robotami równoważne do wyżej wskazanych</w:t>
      </w:r>
      <w:r w:rsidR="00184681">
        <w:rPr>
          <w:rFonts w:ascii="Cambria" w:hAnsi="Cambria" w:cs="Cambria"/>
          <w:color w:val="000000" w:themeColor="text1"/>
          <w:sz w:val="24"/>
          <w:szCs w:val="24"/>
        </w:rPr>
        <w:t xml:space="preserve">. </w:t>
      </w:r>
    </w:p>
    <w:p w14:paraId="2F64F2DD" w14:textId="62492635" w:rsidR="00A424D7" w:rsidRPr="00040A31" w:rsidRDefault="00A424D7"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w:t>
      </w:r>
      <w:r w:rsidR="006E4349">
        <w:rPr>
          <w:rFonts w:ascii="Cambria" w:hAnsi="Cambria"/>
          <w:i/>
          <w:color w:val="000000"/>
          <w:sz w:val="24"/>
          <w:szCs w:val="24"/>
        </w:rPr>
        <w:t>23</w:t>
      </w:r>
      <w:r w:rsidRPr="00E91A1F">
        <w:rPr>
          <w:rFonts w:ascii="Cambria" w:hAnsi="Cambria"/>
          <w:i/>
          <w:color w:val="000000"/>
          <w:sz w:val="24"/>
          <w:szCs w:val="24"/>
        </w:rPr>
        <w:t xml:space="preserve"> r. poz. </w:t>
      </w:r>
      <w:r w:rsidR="006E4349">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w:t>
      </w:r>
      <w:r w:rsidR="00E80964">
        <w:rPr>
          <w:rFonts w:ascii="Cambria" w:hAnsi="Cambria"/>
          <w:i/>
          <w:sz w:val="24"/>
          <w:szCs w:val="24"/>
        </w:rPr>
        <w:t>3</w:t>
      </w:r>
      <w:r w:rsidRPr="00D32247">
        <w:rPr>
          <w:rFonts w:ascii="Cambria" w:hAnsi="Cambria"/>
          <w:i/>
          <w:sz w:val="24"/>
          <w:szCs w:val="24"/>
        </w:rPr>
        <w:t xml:space="preserve"> r., poz. </w:t>
      </w:r>
      <w:r w:rsidR="00E80964">
        <w:rPr>
          <w:rFonts w:ascii="Cambria" w:hAnsi="Cambria"/>
          <w:i/>
          <w:sz w:val="24"/>
          <w:szCs w:val="24"/>
        </w:rPr>
        <w:t>334 ze zm.</w:t>
      </w:r>
      <w:r w:rsidRPr="00D32247">
        <w:rPr>
          <w:rFonts w:ascii="Cambria" w:hAnsi="Cambria"/>
          <w:i/>
          <w:sz w:val="24"/>
          <w:szCs w:val="24"/>
        </w:rPr>
        <w:t xml:space="preserve">) oraz ustawą z dnia 15 grudnia 2000 r. </w:t>
      </w:r>
      <w:r>
        <w:rPr>
          <w:rFonts w:ascii="Cambria" w:eastAsia="Cambria" w:hAnsi="Cambria"/>
          <w:i/>
          <w:sz w:val="24"/>
        </w:rPr>
        <w:t>o samorządach zawodowych architektów oraz inżynierów budownictwa (Dz. U. z 20</w:t>
      </w:r>
      <w:r w:rsidR="006E4349">
        <w:rPr>
          <w:rFonts w:ascii="Cambria" w:eastAsia="Cambria" w:hAnsi="Cambria"/>
          <w:i/>
          <w:sz w:val="24"/>
        </w:rPr>
        <w:t>23</w:t>
      </w:r>
      <w:r>
        <w:rPr>
          <w:rFonts w:ascii="Cambria" w:eastAsia="Cambria" w:hAnsi="Cambria"/>
          <w:i/>
          <w:sz w:val="24"/>
        </w:rPr>
        <w:t xml:space="preserve"> r. poz. </w:t>
      </w:r>
      <w:r w:rsidR="006E4349">
        <w:rPr>
          <w:rFonts w:ascii="Cambria" w:eastAsia="Cambria" w:hAnsi="Cambria"/>
          <w:i/>
          <w:sz w:val="24"/>
        </w:rPr>
        <w:t>551</w:t>
      </w:r>
      <w:r>
        <w:rPr>
          <w:rFonts w:ascii="Cambria" w:eastAsia="Cambria" w:hAnsi="Cambria"/>
          <w:i/>
          <w:sz w:val="24"/>
        </w:rPr>
        <w:t>).</w:t>
      </w:r>
    </w:p>
    <w:p w14:paraId="4EC5E2DF" w14:textId="3825EB2A" w:rsidR="00A424D7" w:rsidRDefault="00A424D7" w:rsidP="00D6162B">
      <w:pPr>
        <w:pStyle w:val="Akapitzlist"/>
        <w:numPr>
          <w:ilvl w:val="1"/>
          <w:numId w:val="19"/>
        </w:numPr>
        <w:tabs>
          <w:tab w:val="left" w:pos="426"/>
        </w:tabs>
        <w:autoSpaceDE w:val="0"/>
        <w:autoSpaceDN w:val="0"/>
        <w:spacing w:after="0"/>
        <w:ind w:left="426" w:hanging="426"/>
        <w:jc w:val="both"/>
        <w:rPr>
          <w:rFonts w:ascii="Cambria" w:hAnsi="Cambria"/>
          <w:sz w:val="24"/>
          <w:szCs w:val="24"/>
          <w:lang w:eastAsia="en-US"/>
        </w:rPr>
      </w:pPr>
      <w:r w:rsidRPr="005E62BC">
        <w:rPr>
          <w:rFonts w:ascii="Cambria" w:hAnsi="Cambria"/>
          <w:sz w:val="24"/>
          <w:szCs w:val="24"/>
          <w:lang w:eastAsia="en-US"/>
        </w:rPr>
        <w:t>Wykonawca ustanawia</w:t>
      </w:r>
      <w:r w:rsidR="00355EEC">
        <w:rPr>
          <w:rFonts w:ascii="Cambria" w:hAnsi="Cambria"/>
          <w:sz w:val="24"/>
          <w:szCs w:val="24"/>
          <w:lang w:eastAsia="en-US"/>
        </w:rPr>
        <w:t xml:space="preserve"> </w:t>
      </w:r>
      <w:r w:rsidRPr="00F312FA">
        <w:rPr>
          <w:rFonts w:ascii="Cambria" w:hAnsi="Cambria"/>
          <w:sz w:val="24"/>
          <w:szCs w:val="24"/>
          <w:lang w:eastAsia="en-US"/>
        </w:rPr>
        <w:t>kierownika budowy</w:t>
      </w:r>
      <w:r w:rsidR="00EC1199">
        <w:rPr>
          <w:rFonts w:ascii="Cambria" w:hAnsi="Cambria"/>
          <w:sz w:val="24"/>
          <w:szCs w:val="24"/>
          <w:lang w:eastAsia="en-US"/>
        </w:rPr>
        <w:t xml:space="preserve"> </w:t>
      </w:r>
      <w:r w:rsidR="00322963">
        <w:rPr>
          <w:rFonts w:ascii="Cambria" w:hAnsi="Cambria"/>
          <w:sz w:val="24"/>
          <w:szCs w:val="24"/>
          <w:lang w:eastAsia="en-US"/>
        </w:rPr>
        <w:t xml:space="preserve">w </w:t>
      </w:r>
      <w:r w:rsidR="00D6162B" w:rsidRPr="00D6162B">
        <w:rPr>
          <w:rFonts w:ascii="Cambria" w:hAnsi="Cambria"/>
          <w:sz w:val="24"/>
          <w:szCs w:val="24"/>
          <w:lang w:eastAsia="en-US"/>
        </w:rPr>
        <w:t xml:space="preserve">specjalności </w:t>
      </w:r>
      <w:r w:rsidR="00D6162B">
        <w:rPr>
          <w:rFonts w:ascii="Cambria" w:hAnsi="Cambria"/>
          <w:sz w:val="24"/>
          <w:szCs w:val="24"/>
          <w:lang w:eastAsia="en-US"/>
        </w:rPr>
        <w:t>i</w:t>
      </w:r>
      <w:r w:rsidR="00D6162B" w:rsidRPr="00D6162B">
        <w:rPr>
          <w:rFonts w:ascii="Cambria" w:hAnsi="Cambria"/>
          <w:sz w:val="24"/>
          <w:szCs w:val="24"/>
          <w:lang w:eastAsia="en-US"/>
        </w:rPr>
        <w:t xml:space="preserve">nstalacyjnej w zakresie sieci kanalizacyjnych </w:t>
      </w:r>
      <w:r w:rsidR="00586F77">
        <w:rPr>
          <w:rFonts w:ascii="Cambria" w:hAnsi="Cambria"/>
          <w:sz w:val="24"/>
          <w:szCs w:val="24"/>
          <w:lang w:eastAsia="en-US"/>
        </w:rPr>
        <w:t>w</w:t>
      </w:r>
      <w:r w:rsidRPr="00F312FA">
        <w:rPr>
          <w:rFonts w:ascii="Cambria" w:hAnsi="Cambria"/>
          <w:sz w:val="24"/>
          <w:szCs w:val="24"/>
          <w:lang w:eastAsia="en-US"/>
        </w:rPr>
        <w:t xml:space="preserve"> osobie: …</w:t>
      </w:r>
      <w:r w:rsidR="00815485">
        <w:rPr>
          <w:rFonts w:ascii="Cambria" w:hAnsi="Cambria"/>
          <w:sz w:val="24"/>
          <w:szCs w:val="24"/>
          <w:lang w:eastAsia="en-US"/>
        </w:rPr>
        <w:t>…….</w:t>
      </w:r>
      <w:r w:rsidRPr="00F312FA">
        <w:rPr>
          <w:rFonts w:ascii="Cambria" w:hAnsi="Cambria"/>
          <w:sz w:val="24"/>
          <w:szCs w:val="24"/>
          <w:lang w:eastAsia="en-US"/>
        </w:rPr>
        <w:t>……….</w:t>
      </w:r>
      <w:r w:rsidR="00815485">
        <w:rPr>
          <w:rFonts w:ascii="Cambria" w:hAnsi="Cambria"/>
          <w:sz w:val="24"/>
          <w:szCs w:val="24"/>
          <w:lang w:eastAsia="en-US"/>
        </w:rPr>
        <w:t xml:space="preserve">, </w:t>
      </w:r>
      <w:r w:rsidRPr="00F312FA">
        <w:rPr>
          <w:rFonts w:ascii="Cambria" w:hAnsi="Cambria"/>
          <w:sz w:val="24"/>
          <w:szCs w:val="24"/>
          <w:lang w:eastAsia="en-US"/>
        </w:rPr>
        <w:t>tel.:……………………..; e-mail: …………………………; upr. bud. nr: …………………………….;</w:t>
      </w:r>
    </w:p>
    <w:p w14:paraId="4FDED4F4" w14:textId="715B0383" w:rsidR="00D6162B" w:rsidRPr="00F312FA" w:rsidRDefault="00D6162B" w:rsidP="00D6162B">
      <w:pPr>
        <w:pStyle w:val="Akapitzlist"/>
        <w:numPr>
          <w:ilvl w:val="1"/>
          <w:numId w:val="19"/>
        </w:numPr>
        <w:tabs>
          <w:tab w:val="left" w:pos="426"/>
        </w:tabs>
        <w:autoSpaceDE w:val="0"/>
        <w:autoSpaceDN w:val="0"/>
        <w:spacing w:after="0"/>
        <w:ind w:left="426" w:hanging="426"/>
        <w:jc w:val="both"/>
        <w:rPr>
          <w:rFonts w:ascii="Cambria" w:hAnsi="Cambria"/>
          <w:sz w:val="24"/>
          <w:szCs w:val="24"/>
          <w:lang w:eastAsia="en-US"/>
        </w:rPr>
      </w:pPr>
      <w:r w:rsidRPr="00D6162B">
        <w:rPr>
          <w:rFonts w:ascii="Cambria" w:hAnsi="Cambria"/>
          <w:sz w:val="24"/>
          <w:szCs w:val="24"/>
          <w:lang w:eastAsia="en-US"/>
        </w:rPr>
        <w:t>Zamawiający powierza funkcję Inspektora nadzoru - koordynatora osobie:  .................................., działającego w granicach umocowania określonego przepisami ustawy</w:t>
      </w:r>
      <w:r w:rsidRPr="00D6162B">
        <w:rPr>
          <w:rFonts w:ascii="Cambria" w:hAnsi="Cambria"/>
          <w:bCs/>
          <w:sz w:val="24"/>
          <w:szCs w:val="24"/>
          <w:lang w:eastAsia="en-US"/>
        </w:rPr>
        <w:t xml:space="preserve"> z dnia 7 lipca 1994 r. Prawo budowlane (t.j. Dz. U. z 2021 r. poz. 2351 z późn. zm.).</w:t>
      </w:r>
    </w:p>
    <w:p w14:paraId="189D7602"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6BC4DAE7"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lastRenderedPageBreak/>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7A0EC840"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242534AA"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42622983"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56C39108" w14:textId="77777777" w:rsidR="00B00F6B" w:rsidRDefault="00B00F6B" w:rsidP="00AC6E9F">
      <w:pPr>
        <w:widowControl/>
        <w:suppressAutoHyphens w:val="0"/>
        <w:autoSpaceDE w:val="0"/>
        <w:autoSpaceDN w:val="0"/>
        <w:spacing w:after="0"/>
        <w:contextualSpacing/>
        <w:textAlignment w:val="auto"/>
        <w:rPr>
          <w:rFonts w:ascii="Cambria" w:eastAsia="Calibri" w:hAnsi="Cambria"/>
          <w:sz w:val="24"/>
          <w:szCs w:val="24"/>
          <w:lang w:eastAsia="en-US"/>
        </w:rPr>
      </w:pPr>
    </w:p>
    <w:p w14:paraId="7097F377" w14:textId="77777777" w:rsidR="00B34404" w:rsidRPr="00122020" w:rsidRDefault="00B34404" w:rsidP="00B34404">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Pr>
          <w:rFonts w:ascii="Cambria" w:eastAsia="Calibri" w:hAnsi="Cambria"/>
          <w:b/>
          <w:bCs/>
          <w:sz w:val="24"/>
          <w:szCs w:val="24"/>
          <w:lang w:eastAsia="en-US"/>
        </w:rPr>
        <w:t>0</w:t>
      </w:r>
    </w:p>
    <w:p w14:paraId="1064183D" w14:textId="77777777" w:rsidR="00B34404" w:rsidRPr="00122020" w:rsidRDefault="00B34404" w:rsidP="00B34404">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6B02A750" w14:textId="0075EF71"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w:t>
      </w:r>
      <w:r w:rsidR="005C55DB">
        <w:rPr>
          <w:rFonts w:ascii="Cambria" w:eastAsia="Calibri" w:hAnsi="Cambria"/>
          <w:sz w:val="24"/>
          <w:szCs w:val="24"/>
          <w:lang w:eastAsia="en-US"/>
        </w:rPr>
        <w:t xml:space="preserve"> </w:t>
      </w:r>
      <w:r w:rsidR="00D6162B">
        <w:rPr>
          <w:rFonts w:ascii="Cambria" w:eastAsia="Calibri" w:hAnsi="Cambria"/>
          <w:sz w:val="24"/>
          <w:szCs w:val="24"/>
          <w:lang w:eastAsia="en-US"/>
        </w:rPr>
        <w:t>z tytułu prowadzonej działalności gospodarczej (OC)</w:t>
      </w:r>
      <w:r w:rsidRPr="00122020">
        <w:rPr>
          <w:rFonts w:ascii="Cambria" w:eastAsia="Calibri" w:hAnsi="Cambria"/>
          <w:sz w:val="24"/>
          <w:szCs w:val="24"/>
          <w:lang w:eastAsia="en-US"/>
        </w:rPr>
        <w:t xml:space="preserve">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 xml:space="preserve">nie mniejszą </w:t>
      </w:r>
      <w:r w:rsidR="00B00F6B">
        <w:rPr>
          <w:rFonts w:ascii="Cambria" w:hAnsi="Cambria"/>
          <w:color w:val="000000"/>
          <w:sz w:val="24"/>
          <w:szCs w:val="24"/>
        </w:rPr>
        <w:t>wartość</w:t>
      </w:r>
      <w:r w:rsidR="00082358">
        <w:rPr>
          <w:rFonts w:ascii="Cambria" w:hAnsi="Cambria"/>
          <w:color w:val="000000"/>
          <w:sz w:val="24"/>
          <w:szCs w:val="24"/>
        </w:rPr>
        <w:t xml:space="preserve"> </w:t>
      </w:r>
      <w:r w:rsidRPr="00F43B80">
        <w:rPr>
          <w:rFonts w:ascii="Cambria" w:hAnsi="Cambria"/>
          <w:color w:val="000000"/>
          <w:sz w:val="24"/>
          <w:szCs w:val="24"/>
        </w:rPr>
        <w:t>wynagrodzeni</w:t>
      </w:r>
      <w:r>
        <w:rPr>
          <w:rFonts w:ascii="Cambria" w:hAnsi="Cambria"/>
          <w:color w:val="000000"/>
          <w:sz w:val="24"/>
          <w:szCs w:val="24"/>
        </w:rPr>
        <w:t>a</w:t>
      </w:r>
      <w:r w:rsidRPr="00F43B80">
        <w:rPr>
          <w:rFonts w:ascii="Cambria" w:hAnsi="Cambria"/>
          <w:color w:val="000000"/>
          <w:sz w:val="24"/>
          <w:szCs w:val="24"/>
        </w:rPr>
        <w:t xml:space="preserve"> umowne</w:t>
      </w:r>
      <w:r>
        <w:rPr>
          <w:rFonts w:ascii="Cambria" w:hAnsi="Cambria"/>
          <w:color w:val="000000"/>
          <w:sz w:val="24"/>
          <w:szCs w:val="24"/>
        </w:rPr>
        <w:t>go</w:t>
      </w:r>
      <w:r w:rsidR="00082358">
        <w:rPr>
          <w:rFonts w:ascii="Cambria" w:hAnsi="Cambria"/>
          <w:color w:val="000000"/>
          <w:sz w:val="24"/>
          <w:szCs w:val="24"/>
        </w:rPr>
        <w:t xml:space="preserve"> </w:t>
      </w:r>
      <w:r w:rsidRPr="00270B16">
        <w:rPr>
          <w:rFonts w:ascii="Cambria" w:hAnsi="Cambria"/>
          <w:color w:val="000000" w:themeColor="text1"/>
          <w:sz w:val="24"/>
          <w:szCs w:val="24"/>
        </w:rPr>
        <w:t>brutto wskazanego w § 3 ust. 1</w:t>
      </w:r>
      <w:r w:rsidRPr="00270B16">
        <w:rPr>
          <w:rFonts w:ascii="Cambria" w:eastAsia="Calibri" w:hAnsi="Cambria"/>
          <w:color w:val="000000" w:themeColor="text1"/>
          <w:sz w:val="24"/>
          <w:szCs w:val="24"/>
          <w:lang w:eastAsia="en-US"/>
        </w:rPr>
        <w:t>.</w:t>
      </w:r>
    </w:p>
    <w:p w14:paraId="5FD98905" w14:textId="337A5B2D"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w:t>
      </w:r>
      <w:r w:rsidR="005C55DB">
        <w:rPr>
          <w:rFonts w:ascii="Cambria" w:eastAsia="Calibri" w:hAnsi="Cambria"/>
          <w:sz w:val="24"/>
          <w:szCs w:val="24"/>
          <w:lang w:eastAsia="en-US"/>
        </w:rPr>
        <w:t xml:space="preserve"> najpóźniej </w:t>
      </w:r>
      <w:r w:rsidRPr="00122020">
        <w:rPr>
          <w:rFonts w:ascii="Cambria" w:eastAsia="Calibri" w:hAnsi="Cambria"/>
          <w:sz w:val="24"/>
          <w:szCs w:val="24"/>
          <w:lang w:eastAsia="en-US"/>
        </w:rPr>
        <w:t xml:space="preserve">na </w:t>
      </w:r>
      <w:r w:rsidR="001D1109">
        <w:rPr>
          <w:rFonts w:ascii="Cambria" w:eastAsia="Calibri" w:hAnsi="Cambria"/>
          <w:sz w:val="24"/>
          <w:szCs w:val="24"/>
          <w:lang w:eastAsia="en-US"/>
        </w:rPr>
        <w:t>2</w:t>
      </w:r>
      <w:r w:rsidRPr="00122020">
        <w:rPr>
          <w:rFonts w:ascii="Cambria" w:eastAsia="Calibri" w:hAnsi="Cambria"/>
          <w:sz w:val="24"/>
          <w:szCs w:val="24"/>
          <w:lang w:eastAsia="en-US"/>
        </w:rPr>
        <w:t xml:space="preserve"> dni przed utratą jej ważności przedłożyć nową polisę na okres kolejny pod rygorem zapłaty kar umownych w wysokości </w:t>
      </w:r>
      <w:r w:rsidR="000F2CEF">
        <w:rPr>
          <w:rFonts w:ascii="Cambria" w:eastAsia="Calibri" w:hAnsi="Cambria"/>
          <w:sz w:val="24"/>
          <w:szCs w:val="24"/>
          <w:lang w:eastAsia="en-US"/>
        </w:rPr>
        <w:t>5</w:t>
      </w:r>
      <w:r w:rsidR="00027CB9">
        <w:rPr>
          <w:rFonts w:ascii="Cambria" w:eastAsia="Calibri" w:hAnsi="Cambria"/>
          <w:sz w:val="24"/>
          <w:szCs w:val="24"/>
          <w:lang w:eastAsia="en-US"/>
        </w:rPr>
        <w:t>00</w:t>
      </w:r>
      <w:r w:rsidR="000F2CEF">
        <w:rPr>
          <w:rFonts w:ascii="Cambria" w:eastAsia="Calibri" w:hAnsi="Cambria"/>
          <w:sz w:val="24"/>
          <w:szCs w:val="24"/>
          <w:lang w:eastAsia="en-US"/>
        </w:rPr>
        <w:t> ,00</w:t>
      </w:r>
      <w:r w:rsidRPr="00122020">
        <w:rPr>
          <w:rFonts w:ascii="Cambria" w:eastAsia="Calibri" w:hAnsi="Cambria"/>
          <w:sz w:val="24"/>
          <w:szCs w:val="24"/>
          <w:lang w:eastAsia="en-US"/>
        </w:rPr>
        <w:t xml:space="preserve"> zł za każdy dzień zwłoki. </w:t>
      </w:r>
    </w:p>
    <w:p w14:paraId="376A6074" w14:textId="77777777"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0703219A" w14:textId="77777777" w:rsidR="00B34404" w:rsidRPr="00122020" w:rsidRDefault="00B34404">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1E2CD429" w14:textId="77777777" w:rsidR="00B34404" w:rsidRDefault="00B3440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38D3D9C0" w14:textId="51C82D6B" w:rsidR="00B34404" w:rsidRDefault="00B34404" w:rsidP="00E75319">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22D1A694" w14:textId="77777777" w:rsidR="000F2CEF" w:rsidRDefault="000F2CEF"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32555EB6" w14:textId="658A838B"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1</w:t>
      </w:r>
    </w:p>
    <w:p w14:paraId="101F3C4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1958CA5D" w14:textId="47EB7189" w:rsidR="00A671E3" w:rsidRDefault="00A671E3">
      <w:pPr>
        <w:widowControl/>
        <w:numPr>
          <w:ilvl w:val="0"/>
          <w:numId w:val="24"/>
        </w:numPr>
        <w:suppressAutoHyphens w:val="0"/>
        <w:autoSpaceDE w:val="0"/>
        <w:autoSpaceDN w:val="0"/>
        <w:spacing w:after="0"/>
        <w:ind w:hanging="502"/>
        <w:contextualSpacing/>
        <w:textAlignment w:val="auto"/>
        <w:rPr>
          <w:rFonts w:ascii="Cambria" w:eastAsia="Calibri" w:hAnsi="Cambria"/>
          <w:b/>
          <w:bCs/>
          <w:sz w:val="24"/>
          <w:szCs w:val="24"/>
          <w:lang w:eastAsia="en-US"/>
        </w:rPr>
      </w:pPr>
      <w:r w:rsidRPr="00EC702D">
        <w:rPr>
          <w:rFonts w:ascii="Cambria" w:eastAsia="Calibri" w:hAnsi="Cambria"/>
          <w:sz w:val="24"/>
          <w:szCs w:val="24"/>
          <w:lang w:eastAsia="en-US"/>
        </w:rPr>
        <w:t xml:space="preserve">Z chwilą podpisania protokołu odbioru końcowego, Wykonawca udziela </w:t>
      </w:r>
      <w:r w:rsidR="00AE1B91" w:rsidRPr="00EC702D">
        <w:rPr>
          <w:rFonts w:ascii="Cambria" w:eastAsia="Calibri" w:hAnsi="Cambria"/>
          <w:sz w:val="24"/>
          <w:szCs w:val="24"/>
          <w:lang w:eastAsia="en-US"/>
        </w:rPr>
        <w:t>Zamawiającemu:</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EC702D">
        <w:rPr>
          <w:rFonts w:ascii="Cambria" w:eastAsia="Calibri" w:hAnsi="Cambria"/>
          <w:b/>
          <w:bCs/>
          <w:sz w:val="24"/>
          <w:szCs w:val="24"/>
          <w:lang w:eastAsia="en-US"/>
        </w:rPr>
        <w:t xml:space="preserve"> miesięcznej </w:t>
      </w:r>
      <w:bookmarkStart w:id="2" w:name="_Hlk58909145"/>
      <w:r w:rsidR="00B761B3" w:rsidRPr="00B761B3">
        <w:rPr>
          <w:rFonts w:ascii="Cambria" w:eastAsia="Calibri" w:hAnsi="Cambria"/>
          <w:b/>
          <w:bCs/>
          <w:sz w:val="24"/>
          <w:szCs w:val="24"/>
          <w:lang w:eastAsia="en-US"/>
        </w:rPr>
        <w:t>gwarancji jakości na wykonane roboty budowlane</w:t>
      </w:r>
      <w:r w:rsidR="00C47853">
        <w:rPr>
          <w:rFonts w:ascii="Cambria" w:eastAsia="Calibri" w:hAnsi="Cambria"/>
          <w:b/>
          <w:bCs/>
          <w:sz w:val="24"/>
          <w:szCs w:val="24"/>
          <w:lang w:eastAsia="en-US"/>
        </w:rPr>
        <w:t>.</w:t>
      </w:r>
    </w:p>
    <w:bookmarkEnd w:id="2"/>
    <w:p w14:paraId="7E57FF57"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0EB973B" w14:textId="261F8F83"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zobowiązuje się do usunięcia wad fizycznych, jeżeli wady te ujawnią się w ciągu terminu określonego rękojmią (poprzez ich naprawę lub wymianę).</w:t>
      </w:r>
    </w:p>
    <w:p w14:paraId="3915783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07B0CDC4"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A933E1">
        <w:rPr>
          <w:rFonts w:ascii="Cambria" w:eastAsia="Calibri" w:hAnsi="Cambria"/>
          <w:sz w:val="24"/>
          <w:szCs w:val="24"/>
          <w:lang w:eastAsia="en-US"/>
        </w:rPr>
        <w:t>3</w:t>
      </w:r>
      <w:r w:rsidR="00EF6850">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24D28324"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3AFDB2A0"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1BA86F5"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BD82EE2"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w:t>
      </w:r>
      <w:r w:rsidRPr="00EC702D">
        <w:rPr>
          <w:rFonts w:ascii="Cambria" w:hAnsi="Cambria"/>
          <w:sz w:val="24"/>
          <w:szCs w:val="24"/>
        </w:rPr>
        <w:lastRenderedPageBreak/>
        <w:t xml:space="preserve">przypadku koszty usuwania wad będą pokrywane w pierwszej kolejności z kwoty zatrzymanej tytułem zabezpieczenia należytego wykonania Umowy. </w:t>
      </w:r>
    </w:p>
    <w:p w14:paraId="0F8B71B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39541C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0087AA1"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20555386"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0471F7C7"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gwarancji ulega przedłużeniu o czas usunięcia wady, jeżeli powiadomienie </w:t>
      </w:r>
      <w:r w:rsidR="00126348">
        <w:rPr>
          <w:rFonts w:ascii="Cambria" w:eastAsia="Calibri" w:hAnsi="Cambria"/>
          <w:sz w:val="24"/>
          <w:szCs w:val="24"/>
          <w:lang w:eastAsia="en-US"/>
        </w:rPr>
        <w:br/>
      </w:r>
      <w:r w:rsidRPr="00EC702D">
        <w:rPr>
          <w:rFonts w:ascii="Cambria" w:eastAsia="Calibri" w:hAnsi="Cambria"/>
          <w:sz w:val="24"/>
          <w:szCs w:val="24"/>
          <w:lang w:eastAsia="en-US"/>
        </w:rPr>
        <w:t>o wystąpieniu wady nastąpiło jeszcze w czasie trwania gwarancji.</w:t>
      </w:r>
    </w:p>
    <w:p w14:paraId="233B3455" w14:textId="7346DF8D"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97895">
        <w:rPr>
          <w:rFonts w:ascii="Cambria" w:hAnsi="Cambria"/>
          <w:sz w:val="24"/>
          <w:szCs w:val="24"/>
          <w:shd w:val="clear" w:color="auto" w:fill="FFFFFF"/>
        </w:rPr>
        <w:t>…….</w:t>
      </w:r>
      <w:r w:rsidR="00672AAB" w:rsidRPr="00552B1D">
        <w:rPr>
          <w:rFonts w:ascii="Cambria" w:hAnsi="Cambria"/>
          <w:sz w:val="24"/>
          <w:szCs w:val="24"/>
          <w:shd w:val="clear" w:color="auto" w:fill="FFFFFF"/>
        </w:rPr>
        <w:t xml:space="preserve"> </w:t>
      </w:r>
      <w:r w:rsidRPr="00552B1D">
        <w:rPr>
          <w:rFonts w:ascii="Cambria" w:hAnsi="Cambria"/>
          <w:sz w:val="24"/>
          <w:szCs w:val="24"/>
          <w:shd w:val="clear" w:color="auto" w:fill="FFFFFF"/>
        </w:rPr>
        <w:t xml:space="preserve">miesięcy </w:t>
      </w:r>
      <w:r w:rsidRPr="00EC702D">
        <w:rPr>
          <w:rFonts w:ascii="Cambria" w:hAnsi="Cambria"/>
          <w:color w:val="000000"/>
          <w:sz w:val="24"/>
          <w:szCs w:val="24"/>
          <w:shd w:val="clear" w:color="auto" w:fill="FFFFFF"/>
        </w:rPr>
        <w:t>od dnia odbioru końcowego</w:t>
      </w:r>
      <w:r w:rsidRPr="00EC702D">
        <w:rPr>
          <w:rFonts w:ascii="Cambria" w:hAnsi="Cambria"/>
          <w:color w:val="000000"/>
          <w:sz w:val="24"/>
          <w:szCs w:val="24"/>
        </w:rPr>
        <w:t xml:space="preserve">. </w:t>
      </w:r>
    </w:p>
    <w:p w14:paraId="31536CB5" w14:textId="77777777" w:rsidR="00A671E3" w:rsidRPr="00EC702D" w:rsidRDefault="00A671E3">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687E2EB3"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zmianie siedziby lub nazwy Wykonawcy,</w:t>
      </w:r>
    </w:p>
    <w:p w14:paraId="4BD265CA"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6197CB46"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ogłoszeniu swojej likwidacji,</w:t>
      </w:r>
    </w:p>
    <w:p w14:paraId="175E34EB" w14:textId="77777777" w:rsidR="00A671E3" w:rsidRPr="00EC702D" w:rsidRDefault="00A671E3">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zawieszeniu działalności.</w:t>
      </w:r>
    </w:p>
    <w:p w14:paraId="1420D1D9"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A8448E">
        <w:rPr>
          <w:rFonts w:ascii="Cambria" w:eastAsia="Calibri" w:hAnsi="Cambria"/>
          <w:b/>
          <w:bCs/>
          <w:sz w:val="24"/>
          <w:szCs w:val="24"/>
        </w:rPr>
        <w:t>2</w:t>
      </w:r>
    </w:p>
    <w:p w14:paraId="4A1F2755"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093255F4" w14:textId="31F73BC1" w:rsidR="00A671E3" w:rsidRPr="00B761B3" w:rsidRDefault="00A671E3">
      <w:pPr>
        <w:widowControl/>
        <w:numPr>
          <w:ilvl w:val="0"/>
          <w:numId w:val="25"/>
        </w:numPr>
        <w:suppressAutoHyphens w:val="0"/>
        <w:autoSpaceDE w:val="0"/>
        <w:autoSpaceDN w:val="0"/>
        <w:spacing w:after="0"/>
        <w:ind w:left="426" w:hanging="426"/>
        <w:contextualSpacing/>
        <w:textAlignment w:val="auto"/>
        <w:rPr>
          <w:rFonts w:ascii="Cambria" w:eastAsia="Cambria" w:hAnsi="Cambria"/>
          <w:i/>
          <w:iCs/>
          <w:sz w:val="24"/>
          <w:szCs w:val="24"/>
        </w:rPr>
      </w:pPr>
      <w:r w:rsidRPr="00B761B3">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bookmarkStart w:id="3" w:name="_Hlk169608652"/>
      <w:r w:rsidR="005E62BC" w:rsidRPr="00B761B3">
        <w:rPr>
          <w:rFonts w:ascii="Cambria" w:eastAsia="Cambria" w:hAnsi="Cambria" w:cs="Cambria"/>
          <w:b/>
          <w:color w:val="000000"/>
          <w:sz w:val="24"/>
          <w:szCs w:val="24"/>
        </w:rPr>
        <w:t xml:space="preserve">wykonywanie prac fizycznych przy realizacji robót budowlanych, operatorzy sprzętu i prace fizyczne </w:t>
      </w:r>
      <w:r w:rsidR="005E62BC" w:rsidRPr="00952D73">
        <w:rPr>
          <w:rFonts w:ascii="Cambria" w:eastAsia="Cambria" w:hAnsi="Cambria" w:cs="Cambria"/>
          <w:b/>
          <w:color w:val="000000"/>
          <w:sz w:val="24"/>
          <w:szCs w:val="24"/>
        </w:rPr>
        <w:t>instalacyjno-montażowe</w:t>
      </w:r>
      <w:r w:rsidR="005E62BC" w:rsidRPr="00B761B3">
        <w:rPr>
          <w:rFonts w:ascii="Cambria" w:eastAsia="Cambria" w:hAnsi="Cambria" w:cs="Cambria"/>
          <w:b/>
          <w:color w:val="000000"/>
          <w:sz w:val="24"/>
          <w:szCs w:val="24"/>
        </w:rPr>
        <w:t xml:space="preserve"> objęte zakresem </w:t>
      </w:r>
      <w:bookmarkEnd w:id="3"/>
      <w:r w:rsidR="005E62BC" w:rsidRPr="00B761B3">
        <w:rPr>
          <w:rFonts w:ascii="Cambria" w:eastAsia="Cambria" w:hAnsi="Cambria" w:cs="Cambria"/>
          <w:b/>
          <w:color w:val="000000"/>
          <w:sz w:val="24"/>
          <w:szCs w:val="24"/>
        </w:rPr>
        <w:t xml:space="preserve">zamówienia wskazanym w pkt. </w:t>
      </w:r>
      <w:r w:rsidR="00AE1B91">
        <w:rPr>
          <w:rFonts w:ascii="Cambria" w:eastAsia="Cambria" w:hAnsi="Cambria" w:cs="Cambria"/>
          <w:b/>
          <w:color w:val="000000"/>
          <w:sz w:val="24"/>
          <w:szCs w:val="24"/>
        </w:rPr>
        <w:t xml:space="preserve">4.1 - </w:t>
      </w:r>
      <w:r w:rsidR="005E62BC" w:rsidRPr="00B761B3">
        <w:rPr>
          <w:rFonts w:ascii="Cambria" w:eastAsia="Cambria" w:hAnsi="Cambria" w:cs="Cambria"/>
          <w:b/>
          <w:color w:val="000000"/>
          <w:sz w:val="24"/>
          <w:szCs w:val="24"/>
        </w:rPr>
        <w:t>4.</w:t>
      </w:r>
      <w:r w:rsidR="003127AB" w:rsidRPr="00B761B3">
        <w:rPr>
          <w:rFonts w:ascii="Cambria" w:eastAsia="Cambria" w:hAnsi="Cambria" w:cs="Cambria"/>
          <w:b/>
          <w:color w:val="000000"/>
          <w:sz w:val="24"/>
          <w:szCs w:val="24"/>
        </w:rPr>
        <w:t>2</w:t>
      </w:r>
      <w:r w:rsidR="005E62BC" w:rsidRPr="00B761B3">
        <w:rPr>
          <w:rFonts w:ascii="Cambria" w:eastAsia="Cambria" w:hAnsi="Cambria" w:cs="Cambria"/>
          <w:b/>
          <w:color w:val="000000"/>
          <w:sz w:val="24"/>
          <w:szCs w:val="24"/>
        </w:rPr>
        <w:t xml:space="preserve"> SWZ</w:t>
      </w:r>
      <w:r w:rsidR="00B761B3" w:rsidRPr="00B761B3">
        <w:rPr>
          <w:rFonts w:ascii="Cambria" w:eastAsia="Cambria" w:hAnsi="Cambria" w:cs="Cambria"/>
          <w:b/>
          <w:color w:val="000000"/>
          <w:sz w:val="24"/>
          <w:szCs w:val="24"/>
        </w:rPr>
        <w:t xml:space="preserve"> </w:t>
      </w:r>
      <w:r w:rsidRPr="00B761B3">
        <w:rPr>
          <w:rFonts w:ascii="Cambria" w:hAnsi="Cambria"/>
          <w:i/>
          <w:iCs/>
          <w:sz w:val="24"/>
          <w:szCs w:val="24"/>
        </w:rPr>
        <w:t>(</w:t>
      </w:r>
      <w:r w:rsidRPr="00B761B3">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6B18239E" w14:textId="29EEB95F" w:rsidR="002E6DEA" w:rsidRPr="00B17751" w:rsidRDefault="002E6DEA">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wykonawcy lub podwykonawcy o zatrudnieniu na podstawie umowy o pracę osób wykonujących czynności</w:t>
      </w:r>
      <w:r w:rsidR="00355EEC">
        <w:rPr>
          <w:rFonts w:ascii="Cambria" w:hAnsi="Cambria"/>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w:t>
      </w:r>
      <w:r w:rsidRPr="00B17751">
        <w:rPr>
          <w:rFonts w:ascii="Cambria" w:hAnsi="Cambria"/>
          <w:sz w:val="24"/>
          <w:szCs w:val="24"/>
        </w:rPr>
        <w:lastRenderedPageBreak/>
        <w:t xml:space="preserve">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181B4429" w14:textId="77777777" w:rsidR="002E6DEA" w:rsidRPr="00B17751" w:rsidRDefault="002E6DEA">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691291C3" w14:textId="77777777" w:rsidR="002E6DEA" w:rsidRPr="00B17751" w:rsidRDefault="002E6DEA">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86EE0E0" w14:textId="69B13815" w:rsidR="002E6DEA" w:rsidRPr="009A7A21" w:rsidRDefault="002E6DEA">
      <w:pPr>
        <w:pStyle w:val="Akapitzlist"/>
        <w:numPr>
          <w:ilvl w:val="0"/>
          <w:numId w:val="34"/>
        </w:numPr>
        <w:spacing w:after="0"/>
        <w:rPr>
          <w:rFonts w:ascii="Cambria" w:hAnsi="Cambria"/>
          <w:sz w:val="24"/>
          <w:szCs w:val="24"/>
        </w:rPr>
      </w:pPr>
      <w:r w:rsidRPr="009A7A21">
        <w:rPr>
          <w:rFonts w:ascii="Cambria" w:hAnsi="Cambria"/>
          <w:sz w:val="24"/>
          <w:szCs w:val="24"/>
        </w:rPr>
        <w:t xml:space="preserve">żądania oświadczeń i dokumentów: </w:t>
      </w:r>
    </w:p>
    <w:p w14:paraId="20B5AE98" w14:textId="77777777" w:rsidR="002E6DEA" w:rsidRPr="00FA63F3" w:rsidRDefault="002E6DEA">
      <w:pPr>
        <w:pStyle w:val="Akapitzlist"/>
        <w:numPr>
          <w:ilvl w:val="0"/>
          <w:numId w:val="44"/>
        </w:numPr>
        <w:spacing w:after="0"/>
        <w:ind w:left="993" w:hanging="284"/>
        <w:rPr>
          <w:rFonts w:ascii="Cambria" w:hAnsi="Cambria"/>
          <w:sz w:val="24"/>
          <w:szCs w:val="24"/>
        </w:rPr>
      </w:pPr>
      <w:r w:rsidRPr="00FA63F3">
        <w:rPr>
          <w:rFonts w:ascii="Cambria" w:hAnsi="Cambria"/>
          <w:sz w:val="24"/>
          <w:szCs w:val="24"/>
        </w:rPr>
        <w:t>oświadczenia zatrudnionego pracownika,</w:t>
      </w:r>
    </w:p>
    <w:p w14:paraId="74F7C00D" w14:textId="77777777" w:rsidR="002E6DEA" w:rsidRPr="009A7A21" w:rsidRDefault="002E6DEA">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oświadczenia wykonawcy lub podwykonawcy o zatrudnieniu pracownika na podstawie umowy o pracę,</w:t>
      </w:r>
    </w:p>
    <w:p w14:paraId="5F8FB3D3" w14:textId="77777777" w:rsidR="002E6DEA" w:rsidRPr="009A7A21" w:rsidRDefault="002E6DEA">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26F27E4B" w14:textId="77777777" w:rsidR="002E6DEA" w:rsidRPr="009A7A21" w:rsidRDefault="002E6DEA">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 xml:space="preserve">innych dokumentów </w:t>
      </w:r>
    </w:p>
    <w:p w14:paraId="3FE3D884" w14:textId="77777777" w:rsidR="002E6DEA" w:rsidRPr="00FE52BE" w:rsidRDefault="002E6DEA" w:rsidP="002E6DEA">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2F60E8E" w14:textId="77777777" w:rsidR="002E6DEA" w:rsidRPr="00B17751" w:rsidRDefault="002E6DEA">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549925D1" w14:textId="77777777" w:rsidR="002E6DEA" w:rsidRPr="00B17751" w:rsidRDefault="002E6DEA">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124CA0AA" w14:textId="77777777" w:rsidR="002E6DEA" w:rsidRPr="00B17751" w:rsidRDefault="002E6DEA">
      <w:pPr>
        <w:pStyle w:val="gmail-msolistparagraph"/>
        <w:numPr>
          <w:ilvl w:val="0"/>
          <w:numId w:val="42"/>
        </w:numPr>
        <w:spacing w:before="0" w:beforeAutospacing="0" w:after="0" w:afterAutospacing="0" w:line="276" w:lineRule="auto"/>
        <w:jc w:val="both"/>
        <w:rPr>
          <w:rFonts w:ascii="Cambria" w:hAnsi="Cambria" w:cs="Calibri"/>
        </w:rPr>
      </w:pPr>
      <w:r w:rsidRPr="00B17751">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20BC5627" w14:textId="77777777" w:rsidR="002E6DEA" w:rsidRPr="00B17751" w:rsidRDefault="002E6DEA">
      <w:pPr>
        <w:pStyle w:val="gmail-msolistparagraph"/>
        <w:numPr>
          <w:ilvl w:val="0"/>
          <w:numId w:val="42"/>
        </w:numPr>
        <w:spacing w:before="0" w:beforeAutospacing="0" w:after="0" w:afterAutospacing="0" w:line="276" w:lineRule="auto"/>
        <w:jc w:val="both"/>
        <w:rPr>
          <w:rFonts w:ascii="Cambria" w:hAnsi="Cambria" w:cs="Calibri"/>
        </w:rPr>
      </w:pPr>
      <w:r w:rsidRPr="00B17751">
        <w:rPr>
          <w:rFonts w:ascii="Cambria" w:hAnsi="Cambria" w:cs="Calibri"/>
        </w:rPr>
        <w:t>W trakcie realizacji zamówienia na każde wezwanie zamawiającego w wyznaczonym w tym wezwaniu terminie wykonawca przedłoży zamawiającemu aktualne dokumenty wskazane w ust. 2.</w:t>
      </w:r>
    </w:p>
    <w:p w14:paraId="7441D913" w14:textId="77777777" w:rsidR="002E6DEA" w:rsidRPr="00B17751" w:rsidRDefault="002E6DEA">
      <w:pPr>
        <w:widowControl/>
        <w:numPr>
          <w:ilvl w:val="0"/>
          <w:numId w:val="43"/>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podwykonawcami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 xml:space="preserve">o pracę, przez cały okres realizacji zamówienia, wszystkich osób wykonujących </w:t>
      </w:r>
      <w:r w:rsidRPr="00B17751">
        <w:rPr>
          <w:rFonts w:ascii="Cambria" w:eastAsia="Calibri" w:hAnsi="Cambria"/>
          <w:sz w:val="24"/>
          <w:szCs w:val="24"/>
        </w:rPr>
        <w:lastRenderedPageBreak/>
        <w:t>czynności wymienione w ust. 1 oraz umożliwiających Zamawiającemu przeprowadzenie kontroli realizacji tego obowiązku.</w:t>
      </w:r>
    </w:p>
    <w:p w14:paraId="1D31B5F9" w14:textId="77777777" w:rsidR="002E6DEA" w:rsidRDefault="002E6DEA" w:rsidP="002E6DEA">
      <w:pPr>
        <w:widowControl/>
        <w:suppressAutoHyphens w:val="0"/>
        <w:autoSpaceDE w:val="0"/>
        <w:autoSpaceDN w:val="0"/>
        <w:spacing w:after="0"/>
        <w:contextualSpacing/>
        <w:textAlignment w:val="auto"/>
        <w:rPr>
          <w:rFonts w:ascii="Cambria" w:hAnsi="Cambria"/>
          <w:i/>
          <w:iCs/>
          <w:sz w:val="24"/>
          <w:szCs w:val="24"/>
        </w:rPr>
      </w:pPr>
    </w:p>
    <w:p w14:paraId="171EE5E7" w14:textId="19F61D5B"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 1</w:t>
      </w:r>
      <w:r w:rsidR="00A8448E">
        <w:rPr>
          <w:rFonts w:ascii="Cambria" w:eastAsia="Calibri" w:hAnsi="Cambria"/>
          <w:b/>
          <w:bCs/>
          <w:color w:val="000000" w:themeColor="text1"/>
          <w:sz w:val="24"/>
          <w:szCs w:val="24"/>
          <w:lang w:eastAsia="en-US"/>
        </w:rPr>
        <w:t>3</w:t>
      </w:r>
    </w:p>
    <w:p w14:paraId="17669D98" w14:textId="77777777"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56B89F6B" w14:textId="77777777"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p>
    <w:p w14:paraId="03C8A57D" w14:textId="59D671BA"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za zwłokę w wykonaniu przedmiotu umowy – w wysokości</w:t>
      </w:r>
      <w:r w:rsidR="00AE1B91">
        <w:rPr>
          <w:rFonts w:ascii="Cambria" w:eastAsia="Calibri" w:hAnsi="Cambria"/>
          <w:color w:val="000000"/>
          <w:sz w:val="24"/>
          <w:szCs w:val="24"/>
          <w:lang w:eastAsia="en-US"/>
        </w:rPr>
        <w:t xml:space="preserve"> </w:t>
      </w:r>
      <w:r w:rsidR="005C55DB">
        <w:rPr>
          <w:rFonts w:ascii="Cambria" w:eastAsia="Calibri" w:hAnsi="Cambria"/>
          <w:color w:val="000000"/>
          <w:sz w:val="24"/>
          <w:szCs w:val="24"/>
          <w:lang w:eastAsia="en-US"/>
        </w:rPr>
        <w:t>0,</w:t>
      </w:r>
      <w:r w:rsidR="00697895">
        <w:rPr>
          <w:rFonts w:ascii="Cambria" w:eastAsia="Calibri" w:hAnsi="Cambria"/>
          <w:color w:val="000000"/>
          <w:sz w:val="24"/>
          <w:szCs w:val="24"/>
          <w:lang w:eastAsia="en-US"/>
        </w:rPr>
        <w:t>2</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w:t>
      </w:r>
      <w:r>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o którym mowa § 3 ust. 1 umowy za każdy dzień zwłoki, liczony od terminu określonego w § 2 ust. 1 umowy,</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4381692D" w14:textId="12D5E270"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usuwaniu wad lub usterek w przedmiocie zamówienia o których mowa w § 6 ust. 8 pkt 2) umowy – w wysokości </w:t>
      </w:r>
      <w:r w:rsidR="000F2CEF">
        <w:rPr>
          <w:rFonts w:ascii="Cambria" w:eastAsia="Calibri" w:hAnsi="Cambria"/>
          <w:color w:val="000000"/>
          <w:sz w:val="24"/>
          <w:szCs w:val="24"/>
          <w:lang w:eastAsia="en-US"/>
        </w:rPr>
        <w:t>0,</w:t>
      </w:r>
      <w:r w:rsidR="00697895">
        <w:rPr>
          <w:rFonts w:ascii="Cambria" w:eastAsia="Calibri" w:hAnsi="Cambria"/>
          <w:color w:val="000000"/>
          <w:sz w:val="24"/>
          <w:szCs w:val="24"/>
          <w:lang w:eastAsia="en-US"/>
        </w:rPr>
        <w:t>2</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 o którym mowa § 3 ust. 1 umowy za każdy dzień zwłoki, liczony od terminu wyznaczonego przez Zamawiającego na usunięcie wad lub usterek</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56ACC919" w14:textId="0EB1E622"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usuwaniu wad fizycznych lub gwarancyjnych – w wysokości </w:t>
      </w:r>
      <w:r w:rsidR="000F2CEF">
        <w:rPr>
          <w:rFonts w:ascii="Cambria" w:eastAsia="Calibri" w:hAnsi="Cambria"/>
          <w:color w:val="000000"/>
          <w:sz w:val="24"/>
          <w:szCs w:val="24"/>
          <w:lang w:eastAsia="en-US"/>
        </w:rPr>
        <w:t>0,</w:t>
      </w:r>
      <w:r w:rsidR="00697895">
        <w:rPr>
          <w:rFonts w:ascii="Cambria" w:eastAsia="Calibri" w:hAnsi="Cambria"/>
          <w:color w:val="000000"/>
          <w:sz w:val="24"/>
          <w:szCs w:val="24"/>
          <w:lang w:eastAsia="en-US"/>
        </w:rPr>
        <w:t>1</w:t>
      </w:r>
      <w:r w:rsidR="00AE1B91" w:rsidRPr="00543E63">
        <w:rPr>
          <w:rFonts w:ascii="Cambria" w:eastAsia="Calibri" w:hAnsi="Cambria"/>
          <w:color w:val="000000"/>
          <w:sz w:val="24"/>
          <w:szCs w:val="24"/>
          <w:lang w:eastAsia="en-US"/>
        </w:rPr>
        <w:t>%</w:t>
      </w:r>
      <w:r w:rsidR="00AE1B91" w:rsidRPr="009B51D4">
        <w:rPr>
          <w:rFonts w:ascii="Cambria" w:eastAsia="Calibri" w:hAnsi="Cambria"/>
          <w:color w:val="000000"/>
          <w:sz w:val="24"/>
          <w:szCs w:val="24"/>
          <w:lang w:eastAsia="en-US"/>
        </w:rPr>
        <w:t xml:space="preserve"> wynagrodzenia</w:t>
      </w:r>
      <w:r w:rsidRPr="009B51D4">
        <w:rPr>
          <w:rFonts w:ascii="Cambria" w:eastAsia="Calibri" w:hAnsi="Cambria"/>
          <w:color w:val="000000"/>
          <w:sz w:val="24"/>
          <w:szCs w:val="24"/>
          <w:lang w:eastAsia="en-US"/>
        </w:rPr>
        <w:t xml:space="preserve"> brutto o którym mowa § 3 ust. 1 umowy za każdy dzień zwłoki, liczonej od terminu wyznaczonego przez Zamawiającego na usunięcie wad i usterek zgodnie z § 1</w:t>
      </w:r>
      <w:r w:rsidR="007D0A9D">
        <w:rPr>
          <w:rFonts w:ascii="Cambria" w:eastAsia="Calibri" w:hAnsi="Cambria"/>
          <w:color w:val="000000"/>
          <w:sz w:val="24"/>
          <w:szCs w:val="24"/>
          <w:lang w:eastAsia="en-US"/>
        </w:rPr>
        <w:t>1</w:t>
      </w:r>
      <w:r w:rsidRPr="009B51D4">
        <w:rPr>
          <w:rFonts w:ascii="Cambria" w:eastAsia="Calibri" w:hAnsi="Cambria"/>
          <w:color w:val="000000"/>
          <w:sz w:val="24"/>
          <w:szCs w:val="24"/>
          <w:lang w:eastAsia="en-US"/>
        </w:rPr>
        <w:t xml:space="preserve"> ust. 7 lub 8</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3DABB78C" w14:textId="2C97C6B2"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1F2E84">
        <w:rPr>
          <w:rFonts w:ascii="Cambria" w:eastAsia="Calibri" w:hAnsi="Cambria"/>
          <w:color w:val="000000"/>
          <w:sz w:val="24"/>
          <w:szCs w:val="24"/>
          <w:lang w:eastAsia="en-US"/>
        </w:rPr>
        <w:t>7</w:t>
      </w:r>
      <w:r w:rsidRPr="009B51D4">
        <w:rPr>
          <w:rFonts w:ascii="Cambria" w:eastAsia="Calibri" w:hAnsi="Cambria"/>
          <w:color w:val="000000"/>
          <w:sz w:val="24"/>
          <w:szCs w:val="24"/>
          <w:lang w:eastAsia="en-US"/>
        </w:rPr>
        <w:t xml:space="preserve"> umowy – w wysokości </w:t>
      </w:r>
      <w:r w:rsidR="00027CB9">
        <w:rPr>
          <w:rFonts w:ascii="Cambria" w:eastAsia="Calibri" w:hAnsi="Cambria"/>
          <w:color w:val="000000"/>
          <w:sz w:val="24"/>
          <w:szCs w:val="24"/>
          <w:lang w:eastAsia="en-US"/>
        </w:rPr>
        <w:t>2500</w:t>
      </w:r>
      <w:r w:rsidR="000F2CEF">
        <w:rPr>
          <w:rFonts w:ascii="Cambria" w:eastAsia="Calibri" w:hAnsi="Cambria"/>
          <w:color w:val="000000"/>
          <w:sz w:val="24"/>
          <w:szCs w:val="24"/>
          <w:lang w:eastAsia="en-US"/>
        </w:rPr>
        <w:t xml:space="preserve">,00 </w:t>
      </w:r>
      <w:r w:rsidRPr="00543E63">
        <w:rPr>
          <w:rFonts w:ascii="Cambria" w:eastAsia="Calibri" w:hAnsi="Cambria"/>
          <w:color w:val="000000"/>
          <w:sz w:val="24"/>
          <w:szCs w:val="24"/>
          <w:lang w:eastAsia="en-US"/>
        </w:rPr>
        <w:t>zł,</w:t>
      </w:r>
    </w:p>
    <w:p w14:paraId="6AC9A9EE" w14:textId="77777777" w:rsidR="005B1131" w:rsidRPr="005B1131" w:rsidRDefault="005B1131" w:rsidP="005B1131">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5B1131">
        <w:rPr>
          <w:rFonts w:ascii="Cambria" w:eastAsia="Calibri" w:hAnsi="Cambria"/>
          <w:color w:val="000000"/>
          <w:sz w:val="24"/>
          <w:szCs w:val="24"/>
          <w:lang w:eastAsia="en-US"/>
        </w:rPr>
        <w:t>w każdym przypadku nieterminowej zapłaty wynagrodzenia należnego podwykonawcom lub dalszym podwykonawcom – w wysokości 0,1 % wynagrodzenia brutto, z którego zapłatą Wykonawca pozostaje w zwłoce za każdy dzień zwłoki, z tym, że maksymalna kara z tego tytułu nie może przekroczyć 20 % wynagrodzenia brutto, o którym mowa w § 3 ust. 1 umowy.</w:t>
      </w:r>
    </w:p>
    <w:p w14:paraId="36503DC7" w14:textId="64C9DD67"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9B51D4">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027CB9">
        <w:rPr>
          <w:rFonts w:ascii="Cambria" w:eastAsia="Calibri" w:hAnsi="Cambria"/>
          <w:color w:val="000000"/>
          <w:sz w:val="24"/>
          <w:szCs w:val="24"/>
          <w:lang w:eastAsia="en-US"/>
        </w:rPr>
        <w:t>2500</w:t>
      </w:r>
      <w:r w:rsidR="000F2CEF">
        <w:rPr>
          <w:rFonts w:ascii="Cambria" w:eastAsia="Calibri" w:hAnsi="Cambria"/>
          <w:color w:val="000000"/>
          <w:sz w:val="24"/>
          <w:szCs w:val="24"/>
          <w:lang w:eastAsia="en-US"/>
        </w:rPr>
        <w:t xml:space="preserve">,00 </w:t>
      </w:r>
      <w:r w:rsidRPr="00543E63">
        <w:rPr>
          <w:rFonts w:ascii="Cambria" w:eastAsia="Calibri" w:hAnsi="Cambria"/>
          <w:color w:val="000000"/>
          <w:sz w:val="24"/>
          <w:szCs w:val="24"/>
          <w:lang w:eastAsia="en-US"/>
        </w:rPr>
        <w:t>zł</w:t>
      </w:r>
      <w:r w:rsidRPr="009B51D4">
        <w:rPr>
          <w:rFonts w:ascii="Cambria" w:eastAsia="Calibri" w:hAnsi="Cambria"/>
          <w:color w:val="000000"/>
          <w:sz w:val="24"/>
          <w:szCs w:val="24"/>
          <w:lang w:eastAsia="en-US"/>
        </w:rPr>
        <w:t xml:space="preserve"> za każdy stwierdzony przypadek, </w:t>
      </w:r>
    </w:p>
    <w:p w14:paraId="3F5ED6A2" w14:textId="00A4AA31" w:rsidR="002E6DEA" w:rsidRPr="008638CC" w:rsidRDefault="002E6DEA" w:rsidP="00DB008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8638CC">
        <w:rPr>
          <w:rFonts w:ascii="Cambria" w:eastAsia="Calibri" w:hAnsi="Cambria"/>
          <w:color w:val="000000"/>
          <w:sz w:val="24"/>
          <w:szCs w:val="24"/>
          <w:lang w:eastAsia="en-US"/>
        </w:rPr>
        <w:lastRenderedPageBreak/>
        <w:t xml:space="preserve">w każdym przypadku nieprzedłożenia w terminie poświadczonej za zgodność </w:t>
      </w:r>
      <w:r w:rsidRPr="008638CC">
        <w:rPr>
          <w:rFonts w:ascii="Cambria" w:eastAsia="Calibri" w:hAnsi="Cambria"/>
          <w:color w:val="000000"/>
          <w:sz w:val="24"/>
          <w:szCs w:val="24"/>
          <w:lang w:eastAsia="en-US"/>
        </w:rPr>
        <w:br/>
        <w:t>z oryginałem kopii umowy o podwykonawstwo lub jej zmiany – w wysokości</w:t>
      </w:r>
      <w:r w:rsidR="000F2CEF" w:rsidRPr="008638CC">
        <w:rPr>
          <w:rFonts w:ascii="Cambria" w:eastAsia="Calibri" w:hAnsi="Cambria"/>
          <w:color w:val="000000"/>
          <w:sz w:val="24"/>
          <w:szCs w:val="24"/>
          <w:lang w:eastAsia="en-US"/>
        </w:rPr>
        <w:t xml:space="preserve"> </w:t>
      </w:r>
      <w:r w:rsidR="008638CC">
        <w:rPr>
          <w:rFonts w:ascii="Cambria" w:eastAsia="Calibri" w:hAnsi="Cambria"/>
          <w:color w:val="000000"/>
          <w:sz w:val="24"/>
          <w:szCs w:val="24"/>
          <w:lang w:eastAsia="en-US"/>
        </w:rPr>
        <w:t xml:space="preserve"> </w:t>
      </w:r>
      <w:r w:rsidR="000F2CEF" w:rsidRPr="008638CC">
        <w:rPr>
          <w:rFonts w:ascii="Cambria" w:eastAsia="Calibri" w:hAnsi="Cambria"/>
          <w:color w:val="000000"/>
          <w:sz w:val="24"/>
          <w:szCs w:val="24"/>
          <w:lang w:eastAsia="en-US"/>
        </w:rPr>
        <w:t>500,00</w:t>
      </w:r>
      <w:r w:rsidR="00AE1B91" w:rsidRPr="008638CC">
        <w:rPr>
          <w:rFonts w:ascii="Cambria" w:eastAsia="Calibri" w:hAnsi="Cambria"/>
          <w:color w:val="000000"/>
          <w:sz w:val="24"/>
          <w:szCs w:val="24"/>
          <w:lang w:eastAsia="en-US"/>
        </w:rPr>
        <w:t xml:space="preserve"> </w:t>
      </w:r>
      <w:r w:rsidRPr="008638CC">
        <w:rPr>
          <w:rFonts w:ascii="Cambria" w:eastAsia="Calibri" w:hAnsi="Cambria"/>
          <w:color w:val="000000"/>
          <w:sz w:val="24"/>
          <w:szCs w:val="24"/>
          <w:lang w:eastAsia="en-US"/>
        </w:rPr>
        <w:t>zł za każdy stwierdzony przypadek,</w:t>
      </w:r>
    </w:p>
    <w:p w14:paraId="345CC870" w14:textId="433D2A89"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 każdym przypadku braku zmiany umowy o podwykonawstwo w zakresie terminu zapłaty – w wysokości </w:t>
      </w:r>
      <w:r w:rsidR="000F2CEF">
        <w:rPr>
          <w:rFonts w:ascii="Cambria" w:eastAsia="Calibri" w:hAnsi="Cambria"/>
          <w:color w:val="000000"/>
          <w:sz w:val="24"/>
          <w:szCs w:val="24"/>
          <w:lang w:eastAsia="en-US"/>
        </w:rPr>
        <w:t>0,1</w:t>
      </w:r>
      <w:r w:rsidR="00AC6E9F" w:rsidRPr="00543E63">
        <w:rPr>
          <w:rFonts w:ascii="Cambria" w:eastAsia="Calibri" w:hAnsi="Cambria"/>
          <w:color w:val="000000"/>
          <w:sz w:val="24"/>
          <w:szCs w:val="24"/>
          <w:lang w:eastAsia="en-US"/>
        </w:rPr>
        <w:t xml:space="preserve"> </w:t>
      </w:r>
      <w:r w:rsidRPr="00543E63">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wynagrodzenia brutto o którym mowa </w:t>
      </w:r>
      <w:r w:rsidRPr="009B51D4">
        <w:rPr>
          <w:rFonts w:ascii="Cambria" w:eastAsia="Calibri" w:hAnsi="Cambria"/>
          <w:color w:val="000000"/>
          <w:sz w:val="24"/>
          <w:szCs w:val="24"/>
          <w:lang w:eastAsia="en-US"/>
        </w:rPr>
        <w:br/>
        <w:t xml:space="preserve">§ 3 ust. 1 umowy wartości brutto tej umowy, za każdy dzień zwłoki od upływu terminu, o którym mowa w § 8 ust. </w:t>
      </w:r>
      <w:r w:rsidR="00AE1B91">
        <w:rPr>
          <w:rFonts w:ascii="Cambria" w:eastAsia="Calibri" w:hAnsi="Cambria"/>
          <w:color w:val="000000"/>
          <w:sz w:val="24"/>
          <w:szCs w:val="24"/>
          <w:lang w:eastAsia="en-US"/>
        </w:rPr>
        <w:t>7</w:t>
      </w:r>
      <w:r w:rsidRPr="009B51D4">
        <w:rPr>
          <w:rFonts w:ascii="Cambria" w:eastAsia="Calibri" w:hAnsi="Cambria"/>
          <w:color w:val="000000"/>
          <w:sz w:val="24"/>
          <w:szCs w:val="24"/>
          <w:lang w:eastAsia="en-US"/>
        </w:rPr>
        <w:t xml:space="preserve"> umowy,</w:t>
      </w:r>
      <w:r w:rsidR="00CC0DF5">
        <w:rPr>
          <w:rFonts w:ascii="Cambria" w:eastAsia="Calibri" w:hAnsi="Cambria"/>
          <w:color w:val="000000"/>
          <w:sz w:val="24"/>
          <w:szCs w:val="24"/>
          <w:lang w:eastAsia="en-US"/>
        </w:rPr>
        <w:t xml:space="preserve"> z tym, że maksymalna kara z tego tytułu nie może przekroczyć 20 % wynagrodzenia brutto, o którym mowa w </w:t>
      </w:r>
      <w:r w:rsidR="00CC0DF5" w:rsidRPr="009B51D4">
        <w:rPr>
          <w:rFonts w:ascii="Cambria" w:eastAsia="Calibri" w:hAnsi="Cambria"/>
          <w:color w:val="000000"/>
          <w:sz w:val="24"/>
          <w:szCs w:val="24"/>
          <w:lang w:eastAsia="en-US"/>
        </w:rPr>
        <w:t>§ 3 ust. 1</w:t>
      </w:r>
      <w:r w:rsidR="00CC0DF5">
        <w:rPr>
          <w:rFonts w:ascii="Cambria" w:eastAsia="Calibri" w:hAnsi="Cambria"/>
          <w:color w:val="000000"/>
          <w:sz w:val="24"/>
          <w:szCs w:val="24"/>
          <w:lang w:eastAsia="en-US"/>
        </w:rPr>
        <w:t xml:space="preserve"> umowy.</w:t>
      </w:r>
    </w:p>
    <w:p w14:paraId="66824461" w14:textId="049600C2" w:rsidR="002E6DEA" w:rsidRPr="009B51D4"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za zwłokę w dostarczeniu Zamawiającemu do akceptacji harmonogramu rzeczowo – finansowego – w wysokości</w:t>
      </w:r>
      <w:r w:rsidR="00AC6E9F">
        <w:rPr>
          <w:rFonts w:ascii="Cambria" w:eastAsia="Calibri" w:hAnsi="Cambria"/>
          <w:color w:val="000000"/>
          <w:sz w:val="24"/>
          <w:szCs w:val="24"/>
          <w:lang w:eastAsia="en-US"/>
        </w:rPr>
        <w:t xml:space="preserve"> </w:t>
      </w:r>
      <w:r w:rsidR="00027CB9">
        <w:rPr>
          <w:rFonts w:ascii="Cambria" w:eastAsia="Calibri" w:hAnsi="Cambria"/>
          <w:color w:val="000000"/>
          <w:sz w:val="24"/>
          <w:szCs w:val="24"/>
          <w:lang w:eastAsia="en-US"/>
        </w:rPr>
        <w:t>0,01%</w:t>
      </w:r>
      <w:r w:rsidRPr="009B51D4">
        <w:rPr>
          <w:rFonts w:ascii="Cambria" w:eastAsia="Calibri" w:hAnsi="Cambria"/>
          <w:color w:val="000000"/>
          <w:sz w:val="24"/>
          <w:szCs w:val="24"/>
          <w:lang w:eastAsia="en-US"/>
        </w:rPr>
        <w:t xml:space="preserve"> za każdy dzień zwłoki liczonej od upływu terminu, o którym mowa w § 2 ust. </w:t>
      </w:r>
      <w:r w:rsidR="00EC1199">
        <w:rPr>
          <w:rFonts w:ascii="Cambria" w:eastAsia="Calibri" w:hAnsi="Cambria"/>
          <w:color w:val="000000"/>
          <w:sz w:val="24"/>
          <w:szCs w:val="24"/>
          <w:lang w:eastAsia="en-US"/>
        </w:rPr>
        <w:t>4</w:t>
      </w:r>
      <w:r w:rsidRPr="009B51D4">
        <w:rPr>
          <w:rFonts w:ascii="Cambria" w:eastAsia="Calibri" w:hAnsi="Cambria"/>
          <w:color w:val="000000"/>
          <w:sz w:val="24"/>
          <w:szCs w:val="24"/>
          <w:lang w:eastAsia="en-US"/>
        </w:rPr>
        <w:t xml:space="preserve"> lub </w:t>
      </w:r>
      <w:r w:rsidR="00EC1199">
        <w:rPr>
          <w:rFonts w:ascii="Cambria" w:eastAsia="Calibri" w:hAnsi="Cambria"/>
          <w:color w:val="000000"/>
          <w:sz w:val="24"/>
          <w:szCs w:val="24"/>
          <w:lang w:eastAsia="en-US"/>
        </w:rPr>
        <w:t>6</w:t>
      </w:r>
      <w:r w:rsidRPr="009B51D4">
        <w:rPr>
          <w:rFonts w:ascii="Cambria" w:eastAsia="Calibri" w:hAnsi="Cambria"/>
          <w:color w:val="000000"/>
          <w:sz w:val="24"/>
          <w:szCs w:val="24"/>
          <w:lang w:eastAsia="en-US"/>
        </w:rPr>
        <w:t xml:space="preserve"> umowy,</w:t>
      </w:r>
    </w:p>
    <w:p w14:paraId="2E863952" w14:textId="456CA6F0" w:rsidR="002E6DEA" w:rsidRPr="00AE1B91"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AE1B91">
        <w:rPr>
          <w:rFonts w:ascii="Cambria" w:eastAsia="Calibri" w:hAnsi="Cambria"/>
          <w:color w:val="000000"/>
          <w:sz w:val="24"/>
          <w:szCs w:val="24"/>
          <w:lang w:eastAsia="en-US"/>
        </w:rPr>
        <w:t>w każdym przypadku niedopełnienia obowiązku, o którym mowa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1 umowy – w wysokości </w:t>
      </w:r>
      <w:r w:rsidR="00027CB9">
        <w:rPr>
          <w:rFonts w:ascii="Cambria" w:eastAsia="Calibri" w:hAnsi="Cambria"/>
          <w:color w:val="000000"/>
          <w:sz w:val="24"/>
          <w:szCs w:val="24"/>
          <w:lang w:eastAsia="en-US"/>
        </w:rPr>
        <w:t>500</w:t>
      </w:r>
      <w:r w:rsidR="000F2CEF">
        <w:rPr>
          <w:rFonts w:ascii="Cambria" w:eastAsia="Calibri" w:hAnsi="Cambria"/>
          <w:color w:val="000000"/>
          <w:sz w:val="24"/>
          <w:szCs w:val="24"/>
          <w:lang w:eastAsia="en-US"/>
        </w:rPr>
        <w:t>,00</w:t>
      </w:r>
      <w:r w:rsidR="0027567F">
        <w:rPr>
          <w:rFonts w:ascii="Cambria" w:eastAsia="Calibri" w:hAnsi="Cambria"/>
          <w:color w:val="000000"/>
          <w:sz w:val="24"/>
          <w:szCs w:val="24"/>
          <w:lang w:eastAsia="en-US"/>
        </w:rPr>
        <w:t xml:space="preserve"> </w:t>
      </w:r>
      <w:r w:rsidRPr="00543E63">
        <w:rPr>
          <w:rFonts w:ascii="Cambria" w:eastAsia="Calibri" w:hAnsi="Cambria"/>
          <w:color w:val="000000"/>
          <w:sz w:val="24"/>
          <w:szCs w:val="24"/>
          <w:lang w:eastAsia="en-US"/>
        </w:rPr>
        <w:t>zł</w:t>
      </w:r>
      <w:r w:rsidRPr="00AE1B91">
        <w:rPr>
          <w:rFonts w:ascii="Cambria" w:eastAsia="Calibri" w:hAnsi="Cambria"/>
          <w:color w:val="000000"/>
          <w:sz w:val="24"/>
          <w:szCs w:val="24"/>
          <w:lang w:eastAsia="en-US"/>
        </w:rPr>
        <w:t xml:space="preserve"> za każdy dzień roboczy, w którym osoba niezatrudniona przez Wykonawcę lub podwykonawcę na podstawie umowy </w:t>
      </w:r>
      <w:r w:rsidRPr="00AE1B91">
        <w:rPr>
          <w:rFonts w:ascii="Cambria" w:eastAsia="Calibri" w:hAnsi="Cambria"/>
          <w:color w:val="000000"/>
          <w:sz w:val="24"/>
          <w:szCs w:val="24"/>
          <w:lang w:eastAsia="en-US"/>
        </w:rPr>
        <w:br/>
        <w:t>o pracę wykonywała czynności wymienione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1 umowy,</w:t>
      </w:r>
    </w:p>
    <w:p w14:paraId="6E51D0D5" w14:textId="1CFE7BD0" w:rsidR="002E6DEA" w:rsidRPr="00AE1B91"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AE1B91">
        <w:rPr>
          <w:rFonts w:ascii="Cambria" w:eastAsia="Calibri" w:hAnsi="Cambria"/>
          <w:color w:val="000000"/>
          <w:sz w:val="24"/>
          <w:szCs w:val="24"/>
          <w:lang w:eastAsia="en-US"/>
        </w:rPr>
        <w:t>za zwłokę w dostarczeniu oświadczenia, o którym mowa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2 lub 6 umowy w wysokości </w:t>
      </w:r>
      <w:r w:rsidR="000F2CEF">
        <w:rPr>
          <w:rFonts w:ascii="Cambria" w:eastAsia="Calibri" w:hAnsi="Cambria"/>
          <w:color w:val="000000"/>
          <w:sz w:val="24"/>
          <w:szCs w:val="24"/>
          <w:lang w:eastAsia="en-US"/>
        </w:rPr>
        <w:t xml:space="preserve">500,00 </w:t>
      </w:r>
      <w:r w:rsidRPr="00543E63">
        <w:rPr>
          <w:rFonts w:ascii="Cambria" w:eastAsia="Calibri" w:hAnsi="Cambria"/>
          <w:color w:val="000000"/>
          <w:sz w:val="24"/>
          <w:szCs w:val="24"/>
          <w:lang w:eastAsia="en-US"/>
        </w:rPr>
        <w:t>zł</w:t>
      </w:r>
      <w:r w:rsidRPr="00AE1B91">
        <w:rPr>
          <w:rFonts w:ascii="Cambria" w:eastAsia="Calibri" w:hAnsi="Cambria"/>
          <w:color w:val="000000"/>
          <w:sz w:val="24"/>
          <w:szCs w:val="24"/>
          <w:lang w:eastAsia="en-US"/>
        </w:rPr>
        <w:t xml:space="preserve"> za każdy dzień zwłoki liczonej od terminu, </w:t>
      </w:r>
      <w:r w:rsidRPr="00AE1B91">
        <w:rPr>
          <w:rFonts w:ascii="Cambria" w:eastAsia="Calibri" w:hAnsi="Cambria"/>
          <w:color w:val="000000"/>
          <w:sz w:val="24"/>
          <w:szCs w:val="24"/>
          <w:lang w:eastAsia="en-US"/>
        </w:rPr>
        <w:br/>
        <w:t>o którym mowa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2 umowy,</w:t>
      </w:r>
    </w:p>
    <w:p w14:paraId="53C5779C" w14:textId="07C49E6D" w:rsidR="002E6DEA" w:rsidRPr="00AE1B91" w:rsidRDefault="002E6DEA">
      <w:pPr>
        <w:widowControl/>
        <w:numPr>
          <w:ilvl w:val="0"/>
          <w:numId w:val="27"/>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AE1B91">
        <w:rPr>
          <w:rFonts w:ascii="Cambria" w:eastAsia="Calibri" w:hAnsi="Cambria"/>
          <w:color w:val="000000"/>
          <w:sz w:val="24"/>
          <w:szCs w:val="24"/>
          <w:lang w:eastAsia="en-US"/>
        </w:rPr>
        <w:t>za zwłokę w poinformowaniu Zamawiającego o zmianie, o której mowa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3 umowy – w wysokości po</w:t>
      </w:r>
      <w:r w:rsidR="00AE1B91" w:rsidRPr="00AE1B91">
        <w:rPr>
          <w:rFonts w:ascii="Cambria" w:eastAsia="Calibri" w:hAnsi="Cambria"/>
          <w:color w:val="000000"/>
          <w:sz w:val="24"/>
          <w:szCs w:val="24"/>
          <w:lang w:eastAsia="en-US"/>
        </w:rPr>
        <w:t xml:space="preserve"> </w:t>
      </w:r>
      <w:r w:rsidR="000F2CEF">
        <w:rPr>
          <w:rFonts w:ascii="Cambria" w:eastAsia="Calibri" w:hAnsi="Cambria"/>
          <w:color w:val="000000"/>
          <w:sz w:val="24"/>
          <w:szCs w:val="24"/>
          <w:lang w:eastAsia="en-US"/>
        </w:rPr>
        <w:t xml:space="preserve">500,00 </w:t>
      </w:r>
      <w:r w:rsidRPr="00543E63">
        <w:rPr>
          <w:rFonts w:ascii="Cambria" w:eastAsia="Calibri" w:hAnsi="Cambria"/>
          <w:color w:val="000000"/>
          <w:sz w:val="24"/>
          <w:szCs w:val="24"/>
          <w:lang w:eastAsia="en-US"/>
        </w:rPr>
        <w:t>zł</w:t>
      </w:r>
      <w:r w:rsidRPr="00AE1B91">
        <w:rPr>
          <w:rFonts w:ascii="Cambria" w:eastAsia="Calibri" w:hAnsi="Cambria"/>
          <w:color w:val="000000"/>
          <w:sz w:val="24"/>
          <w:szCs w:val="24"/>
          <w:lang w:eastAsia="en-US"/>
        </w:rPr>
        <w:t xml:space="preserve"> za każdy dzień zwłoki liczonej od terminu, o którym mowa w § 1</w:t>
      </w:r>
      <w:r w:rsidR="007D0A9D" w:rsidRPr="00AE1B91">
        <w:rPr>
          <w:rFonts w:ascii="Cambria" w:eastAsia="Calibri" w:hAnsi="Cambria"/>
          <w:color w:val="000000"/>
          <w:sz w:val="24"/>
          <w:szCs w:val="24"/>
          <w:lang w:eastAsia="en-US"/>
        </w:rPr>
        <w:t>2</w:t>
      </w:r>
      <w:r w:rsidRPr="00AE1B91">
        <w:rPr>
          <w:rFonts w:ascii="Cambria" w:eastAsia="Calibri" w:hAnsi="Cambria"/>
          <w:color w:val="000000"/>
          <w:sz w:val="24"/>
          <w:szCs w:val="24"/>
          <w:lang w:eastAsia="en-US"/>
        </w:rPr>
        <w:t xml:space="preserve"> ust. 3 umowy,</w:t>
      </w:r>
    </w:p>
    <w:p w14:paraId="4F83E9A9" w14:textId="1DF4DF7C" w:rsidR="00692695" w:rsidRDefault="00123B1A">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AE1B91">
        <w:rPr>
          <w:rFonts w:ascii="Cambria" w:eastAsia="Calibri" w:hAnsi="Cambria"/>
          <w:sz w:val="24"/>
          <w:szCs w:val="24"/>
          <w:lang w:eastAsia="en-US"/>
        </w:rPr>
        <w:t xml:space="preserve">w przypadku nieprzedłożenia polisy, o której mowa w § 10 ust. 1 umowy, </w:t>
      </w:r>
      <w:r w:rsidRPr="00AE1B91">
        <w:rPr>
          <w:rFonts w:ascii="Cambria" w:eastAsia="Calibri" w:hAnsi="Cambria"/>
          <w:sz w:val="24"/>
          <w:szCs w:val="24"/>
          <w:lang w:eastAsia="en-US"/>
        </w:rPr>
        <w:br/>
        <w:t>w terminie 7 dni przed utratą jej ważności – w wysokości</w:t>
      </w:r>
      <w:r w:rsidR="000F2CEF">
        <w:rPr>
          <w:rFonts w:ascii="Cambria" w:eastAsia="Calibri" w:hAnsi="Cambria"/>
          <w:sz w:val="24"/>
          <w:szCs w:val="24"/>
          <w:lang w:eastAsia="en-US"/>
        </w:rPr>
        <w:t xml:space="preserve"> 500,00 </w:t>
      </w:r>
      <w:r w:rsidRPr="00543E63">
        <w:rPr>
          <w:rFonts w:ascii="Cambria" w:eastAsia="Calibri" w:hAnsi="Cambria"/>
          <w:sz w:val="24"/>
          <w:szCs w:val="24"/>
          <w:lang w:eastAsia="en-US"/>
        </w:rPr>
        <w:t>zł</w:t>
      </w:r>
      <w:r w:rsidRPr="00315AD2">
        <w:rPr>
          <w:rFonts w:ascii="Cambria" w:eastAsia="Calibri" w:hAnsi="Cambria"/>
          <w:sz w:val="24"/>
          <w:szCs w:val="24"/>
          <w:lang w:eastAsia="en-US"/>
        </w:rPr>
        <w:t xml:space="preserve"> za każdy dzień zwłoki</w:t>
      </w:r>
      <w:r w:rsidR="00692695">
        <w:rPr>
          <w:rFonts w:ascii="Cambria" w:eastAsia="Calibri" w:hAnsi="Cambria"/>
          <w:sz w:val="24"/>
          <w:szCs w:val="24"/>
          <w:lang w:eastAsia="en-US"/>
        </w:rPr>
        <w:t>,</w:t>
      </w:r>
    </w:p>
    <w:p w14:paraId="30BC6966" w14:textId="24AF1970"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eastAsia="Calibri" w:hAnsi="Cambria"/>
          <w:sz w:val="24"/>
          <w:szCs w:val="24"/>
          <w:lang w:eastAsia="en-US"/>
        </w:rPr>
        <w:t>Strony zastrzegają sobie prawo do</w:t>
      </w:r>
      <w:r w:rsidR="001D7632">
        <w:rPr>
          <w:rFonts w:ascii="Cambria" w:eastAsia="Calibri" w:hAnsi="Cambria"/>
          <w:sz w:val="24"/>
          <w:szCs w:val="24"/>
          <w:lang w:eastAsia="en-US"/>
        </w:rPr>
        <w:t xml:space="preserve"> dochodzenia</w:t>
      </w:r>
      <w:r w:rsidRPr="009B51D4">
        <w:rPr>
          <w:rFonts w:ascii="Cambria" w:eastAsia="Calibri" w:hAnsi="Cambria"/>
          <w:sz w:val="24"/>
          <w:szCs w:val="24"/>
          <w:lang w:eastAsia="en-US"/>
        </w:rPr>
        <w:t xml:space="preserve"> odszkodowania uzupełniającego do wysokości rzeczywiście poniesionej szkody.</w:t>
      </w:r>
    </w:p>
    <w:p w14:paraId="4724468B" w14:textId="77777777" w:rsidR="005D0775" w:rsidRPr="000474DA" w:rsidRDefault="005D077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Zamawiający ma prawo do potrącenia kar umownych z faktury przedłożonej do zapłaty przez Wykonawcę lub z zabezpieczenia należytego wykonania przedmiotu umowy, o którym mowa w § 1</w:t>
      </w:r>
      <w:r>
        <w:rPr>
          <w:rFonts w:ascii="Cambria" w:hAnsi="Cambria"/>
          <w:sz w:val="24"/>
          <w:szCs w:val="24"/>
        </w:rPr>
        <w:t>6</w:t>
      </w:r>
      <w:r w:rsidRPr="000474DA">
        <w:rPr>
          <w:rFonts w:ascii="Cambria" w:hAnsi="Cambria"/>
          <w:sz w:val="24"/>
          <w:szCs w:val="24"/>
        </w:rPr>
        <w:t xml:space="preserve">, po uprzednim powiadomieniu Wykonawcy </w:t>
      </w:r>
      <w:r>
        <w:rPr>
          <w:rFonts w:ascii="Cambria" w:hAnsi="Cambria"/>
          <w:sz w:val="24"/>
          <w:szCs w:val="24"/>
        </w:rPr>
        <w:br/>
      </w:r>
      <w:r w:rsidRPr="000474DA">
        <w:rPr>
          <w:rFonts w:ascii="Cambria" w:hAnsi="Cambria"/>
          <w:sz w:val="24"/>
          <w:szCs w:val="24"/>
        </w:rPr>
        <w:t xml:space="preserve">o podstawie i wysokości naliczonej kary umownej i wyznaczeniu mu </w:t>
      </w:r>
      <w:r w:rsidRPr="000474DA">
        <w:rPr>
          <w:rFonts w:ascii="Cambria" w:hAnsi="Cambria"/>
          <w:color w:val="000000"/>
          <w:sz w:val="24"/>
          <w:szCs w:val="24"/>
        </w:rPr>
        <w:t>5 dniowego terminu zapłaty tej kary.</w:t>
      </w:r>
    </w:p>
    <w:p w14:paraId="55B33031" w14:textId="77777777"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eastAsia="Calibri" w:hAnsi="Cambria"/>
          <w:sz w:val="24"/>
          <w:szCs w:val="24"/>
          <w:lang w:eastAsia="en-US"/>
        </w:rPr>
        <w:t>Kary umowne z tytułu odstąpienia od umowy z winy strony określa § 1</w:t>
      </w:r>
      <w:r>
        <w:rPr>
          <w:rFonts w:ascii="Cambria" w:eastAsia="Calibri" w:hAnsi="Cambria"/>
          <w:sz w:val="24"/>
          <w:szCs w:val="24"/>
          <w:lang w:eastAsia="en-US"/>
        </w:rPr>
        <w:t>4</w:t>
      </w:r>
      <w:r w:rsidRPr="009B51D4">
        <w:rPr>
          <w:rFonts w:ascii="Cambria" w:eastAsia="Calibri" w:hAnsi="Cambria"/>
          <w:sz w:val="24"/>
          <w:szCs w:val="24"/>
          <w:lang w:eastAsia="en-US"/>
        </w:rPr>
        <w:t>.</w:t>
      </w:r>
    </w:p>
    <w:p w14:paraId="564C9EA4" w14:textId="77777777"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eastAsia="Calibri" w:hAnsi="Cambria"/>
          <w:sz w:val="24"/>
          <w:szCs w:val="24"/>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546EE76C" w14:textId="6C6FA312" w:rsidR="002E6DEA" w:rsidRPr="009B51D4" w:rsidRDefault="002E6DEA">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51D4">
        <w:rPr>
          <w:rFonts w:ascii="Cambria" w:hAnsi="Cambria"/>
          <w:color w:val="000000"/>
          <w:sz w:val="24"/>
          <w:szCs w:val="24"/>
        </w:rPr>
        <w:lastRenderedPageBreak/>
        <w:t xml:space="preserve">Strony zastrzegają możliwość kumulatywnego naliczania kar umownych z różnych tytułów do maksymalnej wysokości </w:t>
      </w:r>
      <w:r w:rsidR="000F2CEF">
        <w:rPr>
          <w:rFonts w:ascii="Cambria" w:eastAsia="Calibri" w:hAnsi="Cambria"/>
          <w:color w:val="000000"/>
          <w:sz w:val="24"/>
          <w:szCs w:val="24"/>
          <w:lang w:eastAsia="en-US"/>
        </w:rPr>
        <w:t>30</w:t>
      </w:r>
      <w:r w:rsidRPr="00543E63">
        <w:rPr>
          <w:rFonts w:ascii="Cambria" w:hAnsi="Cambria"/>
          <w:color w:val="000000"/>
          <w:sz w:val="24"/>
          <w:szCs w:val="24"/>
        </w:rPr>
        <w:t>%</w:t>
      </w:r>
      <w:r w:rsidRPr="009B51D4">
        <w:rPr>
          <w:rFonts w:ascii="Cambria" w:hAnsi="Cambria"/>
          <w:color w:val="000000"/>
          <w:sz w:val="24"/>
          <w:szCs w:val="24"/>
        </w:rPr>
        <w:t xml:space="preserve"> wynagrodzenia, o którym mowa </w:t>
      </w:r>
      <w:r w:rsidRPr="009B51D4">
        <w:rPr>
          <w:rFonts w:ascii="Cambria" w:hAnsi="Cambria"/>
          <w:color w:val="000000"/>
          <w:sz w:val="24"/>
          <w:szCs w:val="24"/>
        </w:rPr>
        <w:br/>
        <w:t>w § 3 ust. 1 umowy.</w:t>
      </w:r>
    </w:p>
    <w:p w14:paraId="3DB0FF03" w14:textId="16360FC5"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sidR="00A8448E">
        <w:rPr>
          <w:rFonts w:ascii="Cambria" w:eastAsia="Calibri" w:hAnsi="Cambria"/>
          <w:b/>
          <w:bCs/>
          <w:sz w:val="24"/>
          <w:szCs w:val="24"/>
          <w:lang w:eastAsia="en-US"/>
        </w:rPr>
        <w:t>4</w:t>
      </w:r>
    </w:p>
    <w:p w14:paraId="4A33FBB1" w14:textId="77777777"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Kary umowne z tytułu odstąpienia</w:t>
      </w:r>
    </w:p>
    <w:p w14:paraId="474B9AD4" w14:textId="11CFCB06" w:rsidR="00A933E1" w:rsidRPr="00675674" w:rsidRDefault="00A933E1">
      <w:pPr>
        <w:widowControl/>
        <w:numPr>
          <w:ilvl w:val="0"/>
          <w:numId w:val="28"/>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w:t>
      </w:r>
      <w:r w:rsidR="002D599B">
        <w:rPr>
          <w:rFonts w:ascii="Cambria" w:eastAsia="Calibri" w:hAnsi="Cambria"/>
          <w:sz w:val="24"/>
          <w:szCs w:val="24"/>
          <w:lang w:eastAsia="en-US"/>
        </w:rPr>
        <w:t xml:space="preserve"> </w:t>
      </w:r>
      <w:r w:rsidRPr="00675674">
        <w:rPr>
          <w:rFonts w:ascii="Cambria" w:eastAsia="Calibri" w:hAnsi="Cambria"/>
          <w:sz w:val="24"/>
          <w:szCs w:val="24"/>
          <w:lang w:eastAsia="en-US"/>
        </w:rPr>
        <w:t xml:space="preserve">z tytułu odstąpienia przez Wykonawcę od umowy z przyczyn zależnych od </w:t>
      </w:r>
      <w:r>
        <w:rPr>
          <w:rFonts w:ascii="Cambria" w:eastAsia="Calibri" w:hAnsi="Cambria"/>
          <w:sz w:val="24"/>
          <w:szCs w:val="24"/>
          <w:lang w:eastAsia="en-US"/>
        </w:rPr>
        <w:t xml:space="preserve">Wykonawcy </w:t>
      </w:r>
      <w:r w:rsidRPr="00675674">
        <w:rPr>
          <w:rFonts w:ascii="Cambria" w:eastAsia="Calibri" w:hAnsi="Cambria"/>
          <w:sz w:val="24"/>
          <w:szCs w:val="24"/>
          <w:lang w:eastAsia="en-US"/>
        </w:rPr>
        <w:t xml:space="preserve">- w wysokości </w:t>
      </w:r>
      <w:r w:rsidR="000F2CEF">
        <w:rPr>
          <w:rFonts w:ascii="Cambria" w:eastAsia="Calibri" w:hAnsi="Cambria"/>
          <w:color w:val="000000"/>
          <w:sz w:val="24"/>
          <w:szCs w:val="24"/>
          <w:lang w:eastAsia="en-US"/>
        </w:rPr>
        <w:t>2</w:t>
      </w:r>
      <w:r w:rsidR="003E3BE5">
        <w:rPr>
          <w:rFonts w:ascii="Cambria" w:eastAsia="Calibri" w:hAnsi="Cambria"/>
          <w:color w:val="000000"/>
          <w:sz w:val="24"/>
          <w:szCs w:val="24"/>
          <w:lang w:eastAsia="en-US"/>
        </w:rPr>
        <w:t>0</w:t>
      </w:r>
      <w:r w:rsidRPr="00543E63">
        <w:rPr>
          <w:rFonts w:ascii="Cambria" w:eastAsia="Calibri" w:hAnsi="Cambria"/>
          <w:sz w:val="24"/>
          <w:szCs w:val="24"/>
          <w:lang w:eastAsia="en-US"/>
        </w:rPr>
        <w:t>%</w:t>
      </w:r>
      <w:r w:rsidRPr="00675674">
        <w:rPr>
          <w:rFonts w:ascii="Cambria" w:eastAsia="Calibri" w:hAnsi="Cambria"/>
          <w:sz w:val="24"/>
          <w:szCs w:val="24"/>
          <w:lang w:eastAsia="en-US"/>
        </w:rPr>
        <w:t xml:space="preserve"> łącznego wynagrodzenia umownego brutto, o którym mowa </w:t>
      </w:r>
      <w:r w:rsidR="00B00F6B">
        <w:rPr>
          <w:rFonts w:ascii="Cambria" w:eastAsia="Calibri" w:hAnsi="Cambria"/>
          <w:sz w:val="24"/>
          <w:szCs w:val="24"/>
          <w:lang w:eastAsia="en-US"/>
        </w:rPr>
        <w:br/>
      </w:r>
      <w:r w:rsidRPr="00675674">
        <w:rPr>
          <w:rFonts w:ascii="Cambria" w:eastAsia="Calibri" w:hAnsi="Cambria"/>
          <w:sz w:val="24"/>
          <w:szCs w:val="24"/>
          <w:lang w:eastAsia="en-US"/>
        </w:rPr>
        <w:t>w § 3 ust. 1 umowy.</w:t>
      </w:r>
    </w:p>
    <w:p w14:paraId="3A7F9593" w14:textId="5821078A" w:rsidR="00A933E1" w:rsidRPr="000F2CEF" w:rsidRDefault="00A933E1">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hAnsi="Cambria"/>
          <w:sz w:val="24"/>
          <w:szCs w:val="24"/>
        </w:rPr>
        <w:t xml:space="preserve">Zamawiający zobowiązany jest do zapłaty Wykonawcy kary umownej z tytułu odstąpienia od umowy w przypadku odstąpienia przez Zamawiającego od umowy </w:t>
      </w:r>
      <w:r w:rsidRPr="00675674">
        <w:rPr>
          <w:rFonts w:ascii="Cambria" w:hAnsi="Cambria"/>
          <w:sz w:val="24"/>
          <w:szCs w:val="24"/>
        </w:rPr>
        <w:br/>
        <w:t xml:space="preserve">z przyczyn zależnych od Zamawiającego - w wysokości </w:t>
      </w:r>
      <w:r w:rsidR="000F2CEF">
        <w:rPr>
          <w:rFonts w:ascii="Cambria" w:eastAsia="Calibri" w:hAnsi="Cambria"/>
          <w:color w:val="000000"/>
          <w:sz w:val="24"/>
          <w:szCs w:val="24"/>
          <w:lang w:eastAsia="en-US"/>
        </w:rPr>
        <w:t>2</w:t>
      </w:r>
      <w:r w:rsidR="003E3BE5">
        <w:rPr>
          <w:rFonts w:ascii="Cambria" w:eastAsia="Calibri" w:hAnsi="Cambria"/>
          <w:color w:val="000000"/>
          <w:sz w:val="24"/>
          <w:szCs w:val="24"/>
          <w:lang w:eastAsia="en-US"/>
        </w:rPr>
        <w:t>0</w:t>
      </w:r>
      <w:r w:rsidR="000F2CEF">
        <w:rPr>
          <w:rFonts w:ascii="Cambria" w:eastAsia="Calibri" w:hAnsi="Cambria"/>
          <w:color w:val="000000"/>
          <w:sz w:val="24"/>
          <w:szCs w:val="24"/>
          <w:lang w:eastAsia="en-US"/>
        </w:rPr>
        <w:t xml:space="preserve"> </w:t>
      </w:r>
      <w:r w:rsidRPr="00543E63">
        <w:rPr>
          <w:rFonts w:ascii="Cambria" w:hAnsi="Cambria"/>
          <w:sz w:val="24"/>
          <w:szCs w:val="24"/>
        </w:rPr>
        <w:t>%</w:t>
      </w:r>
      <w:r w:rsidRPr="00675674">
        <w:rPr>
          <w:rFonts w:ascii="Cambria" w:hAnsi="Cambria"/>
          <w:sz w:val="24"/>
          <w:szCs w:val="24"/>
        </w:rPr>
        <w:t xml:space="preserve"> łącznego wynagrodzenia umownego brutto, o którym mowa w § 3 ust.1 umowy, z wyjątkiem wystąpienia sytuacji przedstawionych w art. 456 ust.1 w zw. z art. 456 ust. 3 ustawy P</w:t>
      </w:r>
      <w:r>
        <w:rPr>
          <w:rFonts w:ascii="Cambria" w:hAnsi="Cambria"/>
          <w:sz w:val="24"/>
          <w:szCs w:val="24"/>
        </w:rPr>
        <w:t>zp.</w:t>
      </w:r>
    </w:p>
    <w:p w14:paraId="3D690988" w14:textId="77777777" w:rsidR="000F2CEF" w:rsidRPr="00675674" w:rsidRDefault="000F2CEF" w:rsidP="000F2CEF">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4B9A0B15" w14:textId="20552702"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5</w:t>
      </w:r>
    </w:p>
    <w:p w14:paraId="6FA806EF"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1C1EE4A7"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6836AECF" w14:textId="77777777"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14DD3ABB" w14:textId="69B7B932"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w:t>
      </w:r>
      <w:r w:rsidR="002C3DA0">
        <w:rPr>
          <w:rFonts w:ascii="Cambria" w:eastAsia="Calibri" w:hAnsi="Cambria"/>
          <w:color w:val="000000"/>
          <w:sz w:val="24"/>
          <w:szCs w:val="24"/>
          <w:lang w:eastAsia="en-US"/>
        </w:rPr>
        <w:t>30</w:t>
      </w:r>
      <w:r w:rsidRPr="00EC702D">
        <w:rPr>
          <w:rFonts w:ascii="Cambria" w:eastAsia="Calibri" w:hAnsi="Cambria"/>
          <w:color w:val="000000"/>
          <w:sz w:val="24"/>
          <w:szCs w:val="24"/>
          <w:lang w:eastAsia="en-US"/>
        </w:rPr>
        <w:t xml:space="preserve"> dni</w:t>
      </w:r>
      <w:r w:rsidR="00041FF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 xml:space="preserve">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0622D142" w14:textId="77777777"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00C282BC" w14:textId="48D93A43"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wykonawca bez zgody zamawiającego przerwał realizację robót i przerwa trwa dłużej niż </w:t>
      </w:r>
      <w:r w:rsidR="002C3DA0">
        <w:rPr>
          <w:rFonts w:ascii="Cambria" w:eastAsia="Calibri" w:hAnsi="Cambria"/>
          <w:color w:val="000000"/>
          <w:sz w:val="24"/>
          <w:szCs w:val="24"/>
          <w:lang w:eastAsia="en-US"/>
        </w:rPr>
        <w:t>30</w:t>
      </w:r>
      <w:r w:rsidRPr="00EC702D">
        <w:rPr>
          <w:rFonts w:ascii="Cambria" w:eastAsia="Calibri" w:hAnsi="Cambria"/>
          <w:color w:val="000000"/>
          <w:sz w:val="24"/>
          <w:szCs w:val="24"/>
          <w:lang w:eastAsia="en-US"/>
        </w:rPr>
        <w:t xml:space="preserve"> dni</w:t>
      </w:r>
      <w:r w:rsidR="00041FF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411E0ACA" w14:textId="77777777"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A8448E">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3890AC78" w14:textId="0434106C" w:rsidR="00A671E3" w:rsidRPr="00EC702D"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wystąpiła konieczność co najmniej </w:t>
      </w:r>
      <w:r w:rsidR="002C3DA0">
        <w:rPr>
          <w:rFonts w:ascii="Cambria" w:eastAsia="Calibri" w:hAnsi="Cambria"/>
          <w:sz w:val="24"/>
          <w:szCs w:val="24"/>
          <w:lang w:eastAsia="en-US"/>
        </w:rPr>
        <w:t>pięciokrotnego</w:t>
      </w:r>
      <w:r w:rsidRPr="00EC702D">
        <w:rPr>
          <w:rFonts w:ascii="Cambria" w:eastAsia="Calibri" w:hAnsi="Cambria"/>
          <w:sz w:val="24"/>
          <w:szCs w:val="24"/>
          <w:lang w:eastAsia="en-US"/>
        </w:rPr>
        <w:t xml:space="preserve"> dokonania przez Zamawiającego bezpośredniej zapłaty podwykonawcy lub dalszemu podwykonawcy,</w:t>
      </w:r>
    </w:p>
    <w:p w14:paraId="213548AB" w14:textId="77777777" w:rsidR="00A671E3" w:rsidRDefault="00A671E3">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 przypadku wystąpienia okoliczności, o których mowa w art. 635 kodeksu cywilnego</w:t>
      </w:r>
      <w:r w:rsidR="00D9289F">
        <w:rPr>
          <w:rFonts w:ascii="Cambria" w:eastAsia="Calibri" w:hAnsi="Cambria"/>
          <w:sz w:val="24"/>
          <w:szCs w:val="24"/>
          <w:lang w:eastAsia="en-US"/>
        </w:rPr>
        <w:t>,</w:t>
      </w:r>
    </w:p>
    <w:p w14:paraId="14319021" w14:textId="77777777" w:rsidR="00D9289F" w:rsidRDefault="00D9289F">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A8448E">
        <w:rPr>
          <w:rFonts w:ascii="Cambria" w:eastAsia="Calibri" w:hAnsi="Cambria"/>
          <w:sz w:val="24"/>
          <w:szCs w:val="24"/>
          <w:lang w:eastAsia="en-US"/>
        </w:rPr>
        <w:t xml:space="preserve">2 </w:t>
      </w:r>
      <w:r>
        <w:rPr>
          <w:rFonts w:ascii="Cambria" w:eastAsia="Calibri" w:hAnsi="Cambria"/>
          <w:sz w:val="24"/>
          <w:szCs w:val="24"/>
          <w:lang w:eastAsia="en-US"/>
        </w:rPr>
        <w:t>ust. 1,</w:t>
      </w:r>
    </w:p>
    <w:p w14:paraId="4C730AD1" w14:textId="77777777" w:rsidR="00D9289F" w:rsidRPr="00EC702D" w:rsidRDefault="00D9289F">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A8448E">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p>
    <w:p w14:paraId="7472E30B"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767D0525"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353B48DD"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E6719D5"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1456C82A"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6049A72E"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49F8B32"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77ABBDD3"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129E3E7E"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BD01E8B" w14:textId="77777777" w:rsidR="00A671E3" w:rsidRPr="00EC702D" w:rsidRDefault="00A671E3">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przekaże znajdujące się w jego posiadaniu dokumenty należące do Zamawiającego, urządzenia, materiały i inne prace, za które Wykonawca otrzymał płatność oraz inną, sporządzoną przez niego lub na jego rzecz, </w:t>
      </w:r>
      <w:r w:rsidRPr="00EC702D">
        <w:rPr>
          <w:rFonts w:ascii="Cambria" w:eastAsia="Calibri" w:hAnsi="Cambria"/>
          <w:sz w:val="24"/>
          <w:szCs w:val="24"/>
          <w:lang w:eastAsia="en-US"/>
        </w:rPr>
        <w:lastRenderedPageBreak/>
        <w:t>dokumentację projektową, najpóźniej w terminie wskazanym przez Zamawiającego.</w:t>
      </w:r>
    </w:p>
    <w:p w14:paraId="265B54F8" w14:textId="77777777" w:rsidR="00980D75" w:rsidRPr="00355BA1" w:rsidRDefault="00A671E3">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355BA1">
        <w:rPr>
          <w:rFonts w:ascii="Cambria" w:hAnsi="Cambria"/>
          <w:sz w:val="24"/>
          <w:szCs w:val="24"/>
        </w:rPr>
        <w:t xml:space="preserve">Zamawiający </w:t>
      </w:r>
      <w:r w:rsidR="00980D75" w:rsidRPr="00355BA1">
        <w:rPr>
          <w:rFonts w:ascii="Cambria" w:hAnsi="Cambria"/>
          <w:sz w:val="24"/>
          <w:szCs w:val="24"/>
        </w:rPr>
        <w:t xml:space="preserve">zapłaci Wykonawcy wynagrodzenie za roboty wykonane do dnia odstąpienia według cen wynikających z kosztorysu aktualnego na dzień odstąpienia, pomniejszone o roszczenia Zamawiającego z tytułu kar umownych oraz ewentualne roszczenia o obniżenie ceny na podstawie rękojmi i gwarancji lub inne roszczenia odszkodowawcze. Zamawiający pokryje koszty za zakupione materiały i urządzenia nienadające się do wbudowania w inny obiekt, tylko jeżeli odstąpienie od umowy nastąpiło z winy Zamawiającego. </w:t>
      </w:r>
    </w:p>
    <w:p w14:paraId="19326551" w14:textId="47A4C509" w:rsidR="00A671E3"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80D75">
        <w:rPr>
          <w:rFonts w:ascii="Cambria" w:eastAsia="Calibri" w:hAnsi="Cambria"/>
          <w:sz w:val="24"/>
          <w:szCs w:val="24"/>
          <w:lang w:eastAsia="en-US"/>
        </w:rPr>
        <w:t>W przypadku braku współdziałania ze strony wykonawcy i niewykonywania przez niego obowiązków wynikających z ust. 4</w:t>
      </w:r>
      <w:r w:rsidR="003C4881">
        <w:rPr>
          <w:rFonts w:ascii="Cambria" w:eastAsia="Calibri" w:hAnsi="Cambria"/>
          <w:sz w:val="24"/>
          <w:szCs w:val="24"/>
          <w:lang w:eastAsia="en-US"/>
        </w:rPr>
        <w:t xml:space="preserve"> </w:t>
      </w:r>
      <w:r w:rsidRPr="00980D75">
        <w:rPr>
          <w:rFonts w:ascii="Cambria" w:eastAsia="Calibri" w:hAnsi="Cambria"/>
          <w:sz w:val="24"/>
          <w:szCs w:val="24"/>
          <w:lang w:eastAsia="en-US"/>
        </w:rPr>
        <w:t>czynności te przeprowadzi lub zorganizuje zamawiający i obciąży ich kosztami wykonawcę.</w:t>
      </w:r>
    </w:p>
    <w:p w14:paraId="546F8C3B" w14:textId="77777777" w:rsidR="00264F59" w:rsidRPr="00980D75" w:rsidRDefault="00264F59" w:rsidP="00264F59">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7BD6522E"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6</w:t>
      </w:r>
    </w:p>
    <w:p w14:paraId="681BAF23"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091AB872"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0C234C">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6122A203" w14:textId="67C3088E" w:rsidR="00A671E3" w:rsidRPr="00F5569C"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2D599B">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8AE3A90"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1F096840"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46F13318"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2E420360"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58843AE" w14:textId="62007037" w:rsidR="009B043A" w:rsidRPr="009B043A"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697895">
        <w:rPr>
          <w:rFonts w:ascii="Cambria" w:eastAsia="Calibri" w:hAnsi="Cambria" w:cs="ArialNarrow"/>
          <w:sz w:val="24"/>
          <w:szCs w:val="24"/>
        </w:rPr>
        <w:t>…….</w:t>
      </w:r>
      <w:r w:rsidR="00EF6850" w:rsidRPr="00EF6850">
        <w:rPr>
          <w:rFonts w:ascii="Cambria" w:eastAsia="Calibri" w:hAnsi="Cambria" w:cs="ArialNarrow"/>
          <w:sz w:val="24"/>
          <w:szCs w:val="24"/>
        </w:rPr>
        <w:t xml:space="preserve"> </w:t>
      </w:r>
      <w:r w:rsidRPr="00EF6850">
        <w:rPr>
          <w:rFonts w:ascii="Cambria" w:eastAsia="Calibri" w:hAnsi="Cambria" w:cs="ArialNarrow"/>
          <w:sz w:val="24"/>
          <w:szCs w:val="24"/>
        </w:rPr>
        <w:t>miesięcy</w:t>
      </w:r>
      <w:r w:rsidRPr="00922787">
        <w:rPr>
          <w:rFonts w:ascii="Cambria" w:eastAsia="Calibri" w:hAnsi="Cambria" w:cs="ArialNarrow"/>
          <w:sz w:val="24"/>
          <w:szCs w:val="24"/>
        </w:rPr>
        <w:t xml:space="preserve"> od dnia odbioru.</w:t>
      </w:r>
    </w:p>
    <w:p w14:paraId="479940D4" w14:textId="77777777" w:rsidR="00A671E3" w:rsidRPr="00EA193F"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 xml:space="preserve">Zabezpieczenie należytego wykonania umowy wnoszone w postaci poręczenia lub gwarancji musi zawierać zobowiązanie Gwaranta lub Poręczyciela do </w:t>
      </w:r>
      <w:r w:rsidRPr="00EA193F">
        <w:rPr>
          <w:rFonts w:ascii="Cambria" w:hAnsi="Cambria"/>
          <w:sz w:val="24"/>
          <w:szCs w:val="24"/>
        </w:rPr>
        <w:lastRenderedPageBreak/>
        <w:t>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D58DDF4" w14:textId="77777777" w:rsidR="00A671E3" w:rsidRPr="00F5569C"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547CAC9" w14:textId="77777777" w:rsidR="00A671E3" w:rsidRPr="00EC702D" w:rsidRDefault="00A671E3">
      <w:pPr>
        <w:widowControl/>
        <w:numPr>
          <w:ilvl w:val="0"/>
          <w:numId w:val="31"/>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1E3B3F23" w14:textId="402C138A"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2D599B">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61F1EB71"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8E24411"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000C234C">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3B59F6E0" w14:textId="77777777" w:rsidR="002E6DEA" w:rsidRDefault="002E6DE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560B9C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7</w:t>
      </w:r>
    </w:p>
    <w:p w14:paraId="6AC3EF4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79BFEE94" w14:textId="77777777" w:rsidR="00A671E3" w:rsidRDefault="00A671E3">
      <w:pPr>
        <w:pStyle w:val="Jasnalistaakcent51"/>
        <w:widowControl/>
        <w:numPr>
          <w:ilvl w:val="0"/>
          <w:numId w:val="32"/>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1961658B"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a) zmiany osób upoważnionych do realizacji umowy wskazanych w § 5 niniejszej Umowy</w:t>
      </w:r>
    </w:p>
    <w:p w14:paraId="48813E11"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lastRenderedPageBreak/>
        <w:t>b) wstrzymania (zawieszenia) realizacji przedmiotu umowy (w części w całości) na żądanie Zamawiającego z przyczyn niezależnych od Wykonawcy i obiektywnie uzasadnionych na okres trwający łącznie ponad 48 godzin,</w:t>
      </w:r>
    </w:p>
    <w:p w14:paraId="2136F156"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c) niekorzystnych warunków atmosferycznych w postaci opadów deszczu lub śniegu utrzymujących się łącznie dłużej niż 48 godzin, uniemożliwiających prawidłowe wykonanie całości bądź części przedmiotu umowy z powodu technologii prac określonej umową, normami lub innymi przepisami, wymagających konkretnych warunków atmosferycznych, przy czym informacja o wspomnianych warunkach atmosferycznych winna być dokonana wpisem inspektora nadzoru w dzienniku budowy,</w:t>
      </w:r>
    </w:p>
    <w:p w14:paraId="53D53DF1"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d) wystąpienia temperatury powietrza niepozwalającej na realizację przedmiotu umowy (w całości bądź w części) stosownie do wymogów i ograniczeń określonych w specyfikacjach technicznych wykonania i odbioru robót budowlanych,</w:t>
      </w:r>
    </w:p>
    <w:p w14:paraId="36B62E41"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e) zmian w dokumentacji dot. przedmiotu umowy dokonanych na wniosek Zamawiającego,</w:t>
      </w:r>
    </w:p>
    <w:p w14:paraId="06193614"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f) nieterminowego przekazania przez Zamawiającego Wykonawcy terenu realizacji robót, gdy opóźnienie we wspomnianym zakresie wyniesie ponad 72 godziny,</w:t>
      </w:r>
    </w:p>
    <w:p w14:paraId="103C552A"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g) zmiany terminu dokonania odbioru przedmiotu umowy dokonanej z przyczyny (przyczyn) niezależnych od Wykonawcy,</w:t>
      </w:r>
    </w:p>
    <w:p w14:paraId="759BF310"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h) przedłużających się konsultacji społecznych, protestów mieszkańców uniemożliwiających realizację przedmiotu umowy w całości bądź w części,</w:t>
      </w:r>
    </w:p>
    <w:p w14:paraId="7AC89F99"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i) wystąpienia warunków geologicznych, geotechnicznych lub hydrologicznych odbiegających od przyjętych w specyfikacjach i dokumentacji technicznej, skutkujących niemożnością zrealizowania przedmiotu zamówienia przy dotychczasowych założeniach technologicznych,</w:t>
      </w:r>
    </w:p>
    <w:p w14:paraId="73E04EA8" w14:textId="1148812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j) wystąpienia warunków terenowych odmiennych od przyjętych w specyfikacjach i dokumentacji technicznej, w szczególności istnienia niezinwentaryzowanej lub błędnie zinwentaryzowanej infrastruktury podziemnej w postaci sieci czy instalacji, a także innych niezinwentaryzowanych bądź błędnie zinwentaryzowanych obiektów budowlanych skutkujących niemożnością zrealizowania przedmiotu umowy przy dotychczasowych</w:t>
      </w:r>
      <w:r>
        <w:rPr>
          <w:rFonts w:ascii="Cambria" w:eastAsia="Calibri" w:hAnsi="Cambria" w:cs="Calibri"/>
          <w:sz w:val="24"/>
          <w:szCs w:val="24"/>
          <w:lang w:eastAsia="en-US"/>
        </w:rPr>
        <w:t xml:space="preserve"> </w:t>
      </w:r>
      <w:r w:rsidRPr="00BB0D45">
        <w:rPr>
          <w:rFonts w:ascii="Cambria" w:eastAsia="Calibri" w:hAnsi="Cambria" w:cs="Calibri"/>
          <w:sz w:val="24"/>
          <w:szCs w:val="24"/>
          <w:lang w:eastAsia="en-US"/>
        </w:rPr>
        <w:t>założeniach technologicznych,</w:t>
      </w:r>
    </w:p>
    <w:p w14:paraId="7F368853"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k) wystąpienia znalezisk niewybuchów lub niewypałów,</w:t>
      </w:r>
    </w:p>
    <w:p w14:paraId="6A18DDBF"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m) wystąpienia siły wyższej uniemożliwiającej wykonanie przedmiotu umowy zgodnie z jej postanowieniami,</w:t>
      </w:r>
    </w:p>
    <w:p w14:paraId="56FFE37E"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lastRenderedPageBreak/>
        <w:t>l) przekroczenia przez organy administracji lub instytucje branżowe (w zakresie przekroczeń linii gazowych, telekomunikacyjnych, energetycznych) ustawowych terminów wydania decyzji, zezwoleń, uzgodnień itp. Dot. przedmiotu umowy, a także odmowy wydania przez w/w podmioty wymaganych decyzji, zezwoleń, uzgodnień itp.,</w:t>
      </w:r>
    </w:p>
    <w:p w14:paraId="31C74353"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m) niedopuszczenia do realizacji przedmiotu umowy (w części w całości) bądź wstrzymania (zawieszenia) realizacji przedmiotu umowy (w części w całości) przez uprawniony organ z przyczyn niezależnych od Wykonawcy</w:t>
      </w:r>
    </w:p>
    <w:p w14:paraId="446E85DE"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n) na wniosek Zamawiającego lub Wykonawcy, przy czym zmiana na wniosek Wnioskodawcy jest dopuszczalna pod warunkiem wyrażenia zgody przez Zamawiającego</w:t>
      </w:r>
    </w:p>
    <w:p w14:paraId="5F1270C2"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o) ustawowej zmiany stawki podatku VAT,</w:t>
      </w:r>
    </w:p>
    <w:p w14:paraId="617CBDE2"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p) wydłużenie terminu realizacji prac w stosunku do terminu umownego, w przypadku konieczności dokonania dodatkowych uzgodnień z zainteresowanymi właścicielami działek, na które ma wpływ realizowany przedmiot zamówienia, lub uzgodnień z innymi instytucjami występującymi w toku procesu inwestycyjnego, a dokonania tych uzgodnień nie można było przewidzieć przed przystąpieniem do realizacji;</w:t>
      </w:r>
    </w:p>
    <w:p w14:paraId="098D672A" w14:textId="77777777" w:rsidR="00BB0D45" w:rsidRPr="00BB0D45" w:rsidRDefault="00BB0D45" w:rsidP="00BB0D45">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r) wydłużenie terminu realizacji prac w stosunku do terminu umownego, w przypadku zaistnienia obiektywnych okoliczności, których, przy zachowaniu należytej staranności, nie można było przewidzieć przed przystąpieniem do realizacji, uniemożliwiających wykonanie zamówienia w terminie ustalonym przez Zamawiającego;</w:t>
      </w:r>
    </w:p>
    <w:p w14:paraId="6DD17E5D" w14:textId="72F88B89" w:rsidR="003C4881" w:rsidRDefault="00BB0D45" w:rsidP="003C4881">
      <w:pPr>
        <w:pStyle w:val="Jasnalistaakcent51"/>
        <w:widowControl/>
        <w:suppressAutoHyphens w:val="0"/>
        <w:autoSpaceDE w:val="0"/>
        <w:autoSpaceDN w:val="0"/>
        <w:spacing w:after="0"/>
        <w:ind w:left="851" w:hanging="142"/>
        <w:textAlignment w:val="auto"/>
        <w:rPr>
          <w:rFonts w:ascii="Cambria" w:eastAsia="Calibri" w:hAnsi="Cambria" w:cs="Calibri"/>
          <w:sz w:val="24"/>
          <w:szCs w:val="24"/>
          <w:lang w:eastAsia="en-US"/>
        </w:rPr>
      </w:pPr>
      <w:r w:rsidRPr="00BB0D45">
        <w:rPr>
          <w:rFonts w:ascii="Cambria" w:eastAsia="Calibri" w:hAnsi="Cambria" w:cs="Calibri"/>
          <w:sz w:val="24"/>
          <w:szCs w:val="24"/>
          <w:lang w:eastAsia="en-US"/>
        </w:rPr>
        <w:t>s) możliwość zmiany podwykonawcy pod warunkiem, że nowy podwykonawca wykaże się brakiem podstaw wykluczenia oraz spełnieniem warunków, które zostały określone w dokumentach postępowania o udzielenie zamówienia publicznego, w zakresie nie mniejszym niż podwykonawca dotychczasowy;</w:t>
      </w:r>
    </w:p>
    <w:p w14:paraId="50ECBC20" w14:textId="77777777" w:rsidR="007D0A9D" w:rsidRPr="007D0A9D" w:rsidRDefault="007D0A9D">
      <w:pPr>
        <w:pStyle w:val="m8069290857866364993gmail-text-justify"/>
        <w:numPr>
          <w:ilvl w:val="0"/>
          <w:numId w:val="32"/>
        </w:numPr>
        <w:shd w:val="clear" w:color="auto" w:fill="FFFFFF"/>
        <w:spacing w:before="0" w:beforeAutospacing="0" w:after="0" w:afterAutospacing="0" w:line="276" w:lineRule="auto"/>
        <w:ind w:left="284" w:hanging="284"/>
        <w:jc w:val="both"/>
        <w:rPr>
          <w:rFonts w:ascii="Cambria" w:hAnsi="Cambria" w:cs="Calibri"/>
          <w:b/>
          <w:bCs/>
          <w:color w:val="000000"/>
        </w:rPr>
      </w:pPr>
      <w:bookmarkStart w:id="4" w:name="_Hlk53051676"/>
      <w:r w:rsidRPr="007D0A9D">
        <w:rPr>
          <w:rFonts w:ascii="Cambria" w:eastAsiaTheme="minorHAnsi" w:hAnsi="Cambria" w:cs="AppleSystemUIFont"/>
          <w:b/>
          <w:bCs/>
          <w:lang w:eastAsia="en-US"/>
        </w:rPr>
        <w:t xml:space="preserve">Zamawiający przewiduje również zmianę umowy: </w:t>
      </w:r>
    </w:p>
    <w:p w14:paraId="24FA004D" w14:textId="77777777" w:rsidR="007D0A9D" w:rsidRPr="000139D4" w:rsidRDefault="007D0A9D">
      <w:pPr>
        <w:pStyle w:val="Akapitzlist"/>
        <w:numPr>
          <w:ilvl w:val="2"/>
          <w:numId w:val="45"/>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25EA5A4C" w14:textId="77777777" w:rsidR="007D0A9D" w:rsidRDefault="007D0A9D">
      <w:pPr>
        <w:pStyle w:val="Akapitzlist"/>
        <w:numPr>
          <w:ilvl w:val="2"/>
          <w:numId w:val="45"/>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2A96E4A9" w14:textId="77777777" w:rsidR="007D0A9D" w:rsidRDefault="007D0A9D">
      <w:pPr>
        <w:pStyle w:val="Akapitzlist"/>
        <w:numPr>
          <w:ilvl w:val="2"/>
          <w:numId w:val="45"/>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79CEF312" w14:textId="77777777" w:rsidR="007D0A9D" w:rsidRPr="00B17527" w:rsidRDefault="007D0A9D" w:rsidP="0033793E">
      <w:pPr>
        <w:tabs>
          <w:tab w:val="left" w:pos="284"/>
        </w:tabs>
        <w:autoSpaceDE w:val="0"/>
        <w:autoSpaceDN w:val="0"/>
        <w:spacing w:after="0"/>
        <w:ind w:left="284"/>
        <w:rPr>
          <w:rFonts w:ascii="Cambria" w:eastAsiaTheme="minorHAnsi" w:hAnsi="Cambria" w:cs="AppleSystemUIFont"/>
          <w:i/>
          <w:iCs/>
          <w:sz w:val="24"/>
          <w:szCs w:val="24"/>
          <w:lang w:eastAsia="en-US"/>
        </w:rPr>
      </w:pPr>
      <w:r w:rsidRPr="00B17527">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p w14:paraId="477F3251" w14:textId="01DB18AF" w:rsidR="00941FF5" w:rsidRPr="00941FF5" w:rsidRDefault="00941FF5">
      <w:pPr>
        <w:pStyle w:val="Akapitzlist"/>
        <w:numPr>
          <w:ilvl w:val="0"/>
          <w:numId w:val="32"/>
        </w:numPr>
        <w:ind w:left="284" w:hanging="284"/>
        <w:rPr>
          <w:rFonts w:ascii="Cambria" w:eastAsiaTheme="minorHAnsi" w:hAnsi="Cambria" w:cs="AppleSystemUIFont"/>
          <w:sz w:val="24"/>
          <w:szCs w:val="24"/>
          <w:lang w:eastAsia="en-US"/>
        </w:rPr>
      </w:pPr>
      <w:r w:rsidRPr="00941FF5">
        <w:rPr>
          <w:rFonts w:ascii="Cambria" w:eastAsiaTheme="minorHAnsi" w:hAnsi="Cambria" w:cs="AppleSystemUIFont"/>
          <w:b/>
          <w:bCs/>
          <w:sz w:val="24"/>
          <w:szCs w:val="24"/>
          <w:lang w:eastAsia="en-US"/>
        </w:rPr>
        <w:t>Strony</w:t>
      </w:r>
      <w:r w:rsidRPr="00941FF5">
        <w:rPr>
          <w:rFonts w:ascii="Cambria" w:eastAsiaTheme="minorHAnsi" w:hAnsi="Cambria" w:cs="AppleSystemUIFont"/>
          <w:sz w:val="24"/>
          <w:szCs w:val="24"/>
          <w:lang w:eastAsia="en-US"/>
        </w:rPr>
        <w:t xml:space="preserve"> </w:t>
      </w:r>
      <w:r w:rsidRPr="00941FF5">
        <w:rPr>
          <w:rFonts w:ascii="Cambria" w:hAnsi="Cambria"/>
          <w:b/>
          <w:bCs/>
          <w:sz w:val="24"/>
          <w:szCs w:val="24"/>
          <w:lang w:eastAsia="en-US"/>
        </w:rPr>
        <w:t>przewidują możliwość dokonania zmiany wynagrodzenia w stosunku do treści umowy i oferty w sytuacji, gdy:</w:t>
      </w:r>
    </w:p>
    <w:p w14:paraId="75BA1714"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lastRenderedPageBreak/>
        <w:t>a)   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14:paraId="7F14494E"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stawka R-g, wskaźnik kosztów pośrednich i zysk – będą tożsame z wielkością tych składników zawartych w kosztorysach ofertowych.</w:t>
      </w:r>
    </w:p>
    <w:p w14:paraId="484D3D08" w14:textId="3593D292" w:rsidR="00941FF5" w:rsidRPr="00941FF5" w:rsidRDefault="00941FF5" w:rsidP="00941FF5">
      <w:pPr>
        <w:ind w:left="426"/>
        <w:rPr>
          <w:rFonts w:ascii="Cambria" w:eastAsia="Calibri" w:hAnsi="Cambria" w:cs="Times New Roman"/>
          <w:sz w:val="24"/>
          <w:szCs w:val="24"/>
          <w:lang w:eastAsia="en-US"/>
        </w:rPr>
      </w:pPr>
      <w:r w:rsidRPr="00697895">
        <w:rPr>
          <w:rFonts w:ascii="Cambria" w:eastAsia="Calibri" w:hAnsi="Cambria" w:cs="Times New Roman"/>
          <w:sz w:val="24"/>
          <w:szCs w:val="24"/>
          <w:lang w:eastAsia="en-US"/>
        </w:rPr>
        <w:t xml:space="preserve">-     ceny materiałów/urządzeń </w:t>
      </w:r>
      <w:r w:rsidR="00E87B56" w:rsidRPr="00697895">
        <w:rPr>
          <w:rFonts w:ascii="Cambria" w:eastAsia="Calibri" w:hAnsi="Cambria" w:cs="Times New Roman"/>
          <w:sz w:val="24"/>
          <w:szCs w:val="24"/>
          <w:lang w:eastAsia="en-US"/>
        </w:rPr>
        <w:t>tożsame z wielkością tych składników zawartych w kosztorysach ofertowych a w przypadku braku ich występowania w kosztorysach ofertowych</w:t>
      </w:r>
      <w:r w:rsidR="00E87B56">
        <w:rPr>
          <w:rFonts w:ascii="Cambria" w:eastAsia="Calibri" w:hAnsi="Cambria" w:cs="Times New Roman"/>
          <w:sz w:val="24"/>
          <w:szCs w:val="24"/>
          <w:lang w:eastAsia="en-US"/>
        </w:rPr>
        <w:t xml:space="preserve"> </w:t>
      </w:r>
      <w:r w:rsidRPr="00941FF5">
        <w:rPr>
          <w:rFonts w:ascii="Cambria" w:eastAsia="Calibri" w:hAnsi="Cambria" w:cs="Times New Roman"/>
          <w:sz w:val="24"/>
          <w:szCs w:val="24"/>
          <w:lang w:eastAsia="en-US"/>
        </w:rPr>
        <w:t xml:space="preserve">według średnich cen opublikowanych w kwartalnej informacji cenowej o cenach materiałów budowlanych, elektrycznych i instalacyjnych (IMB, IME i IMI) </w:t>
      </w:r>
      <w:proofErr w:type="spellStart"/>
      <w:r w:rsidRPr="00941FF5">
        <w:rPr>
          <w:rFonts w:ascii="Cambria" w:eastAsia="Calibri" w:hAnsi="Cambria" w:cs="Times New Roman"/>
          <w:sz w:val="24"/>
          <w:szCs w:val="24"/>
          <w:lang w:eastAsia="en-US"/>
        </w:rPr>
        <w:t>Sekocenbud</w:t>
      </w:r>
      <w:proofErr w:type="spellEnd"/>
      <w:r w:rsidRPr="00941FF5">
        <w:rPr>
          <w:rFonts w:ascii="Cambria" w:eastAsia="Calibri" w:hAnsi="Cambria" w:cs="Times New Roman"/>
          <w:sz w:val="24"/>
          <w:szCs w:val="24"/>
          <w:lang w:eastAsia="en-US"/>
        </w:rPr>
        <w:t>, obowiązujących w danych okresie i zawierających ceny zakupu, a w przypadku ich braku według cen udokumentowanych i uzgodnionych z Zamawiającym.</w:t>
      </w:r>
    </w:p>
    <w:p w14:paraId="562B33F2" w14:textId="5D8AE4EE"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xml:space="preserve">-     ceny </w:t>
      </w:r>
      <w:r w:rsidRPr="00697895">
        <w:rPr>
          <w:rFonts w:ascii="Cambria" w:eastAsia="Calibri" w:hAnsi="Cambria" w:cs="Times New Roman"/>
          <w:sz w:val="24"/>
          <w:szCs w:val="24"/>
          <w:lang w:eastAsia="en-US"/>
        </w:rPr>
        <w:t xml:space="preserve">sprzętu </w:t>
      </w:r>
      <w:r w:rsidR="00E87B56" w:rsidRPr="00697895">
        <w:rPr>
          <w:rFonts w:ascii="Cambria" w:eastAsia="Calibri" w:hAnsi="Cambria" w:cs="Times New Roman"/>
          <w:sz w:val="24"/>
          <w:szCs w:val="24"/>
          <w:lang w:eastAsia="en-US"/>
        </w:rPr>
        <w:t>tożsame z wielkością tych składników zawartych w kosztorysach ofertowych a w przypadku braku ich występowania w kosztorysach ofertowych</w:t>
      </w:r>
      <w:r w:rsidR="00E87B56" w:rsidRPr="00941FF5">
        <w:rPr>
          <w:rFonts w:ascii="Cambria" w:eastAsia="Calibri" w:hAnsi="Cambria" w:cs="Times New Roman"/>
          <w:sz w:val="24"/>
          <w:szCs w:val="24"/>
          <w:lang w:eastAsia="en-US"/>
        </w:rPr>
        <w:t xml:space="preserve"> </w:t>
      </w:r>
      <w:r w:rsidRPr="00941FF5">
        <w:rPr>
          <w:rFonts w:ascii="Cambria" w:eastAsia="Calibri" w:hAnsi="Cambria" w:cs="Times New Roman"/>
          <w:sz w:val="24"/>
          <w:szCs w:val="24"/>
          <w:lang w:eastAsia="en-US"/>
        </w:rPr>
        <w:t xml:space="preserve">według średnich cen opublikowanych w kwartalnej Informacji cenowej pracy sprzętu </w:t>
      </w:r>
      <w:proofErr w:type="spellStart"/>
      <w:r w:rsidRPr="00941FF5">
        <w:rPr>
          <w:rFonts w:ascii="Cambria" w:eastAsia="Calibri" w:hAnsi="Cambria" w:cs="Times New Roman"/>
          <w:sz w:val="24"/>
          <w:szCs w:val="24"/>
          <w:lang w:eastAsia="en-US"/>
        </w:rPr>
        <w:t>Sekocenbud</w:t>
      </w:r>
      <w:proofErr w:type="spellEnd"/>
      <w:r w:rsidRPr="00941FF5">
        <w:rPr>
          <w:rFonts w:ascii="Cambria" w:eastAsia="Calibri" w:hAnsi="Cambria" w:cs="Times New Roman"/>
          <w:sz w:val="24"/>
          <w:szCs w:val="24"/>
          <w:lang w:eastAsia="en-US"/>
        </w:rPr>
        <w:t xml:space="preserve"> (IRS), obowiązujących w danych okresie, a przypadku ich braku według cen udokumentowanych i uzgodnionych z Zamawiającym.</w:t>
      </w:r>
    </w:p>
    <w:p w14:paraId="5274B529"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Ilość jednostek przedmiarowych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w:t>
      </w:r>
    </w:p>
    <w:p w14:paraId="6256D576" w14:textId="1F7EF8A2" w:rsidR="00941FF5" w:rsidRPr="00941FF5" w:rsidRDefault="00941FF5" w:rsidP="001F2E84">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xml:space="preserve">b)      zachodzi konieczność zaniechania robót przewidzianych w umowie. </w:t>
      </w:r>
      <w:r w:rsidRPr="00941FF5">
        <w:rPr>
          <w:rFonts w:ascii="Cambria" w:eastAsia="Calibri" w:hAnsi="Cambria" w:cs="Times New Roman"/>
          <w:sz w:val="24"/>
          <w:szCs w:val="24"/>
          <w:lang w:eastAsia="en-US"/>
        </w:rPr>
        <w:lastRenderedPageBreak/>
        <w:t>Wynagrodzenie za roboty niewykonane ustalone zostanie na podstawie kosztorysów ofertowych,</w:t>
      </w:r>
      <w:r w:rsidR="001F2E84">
        <w:rPr>
          <w:rFonts w:ascii="Cambria" w:eastAsia="Calibri" w:hAnsi="Cambria" w:cs="Times New Roman"/>
          <w:sz w:val="24"/>
          <w:szCs w:val="24"/>
          <w:lang w:eastAsia="en-US"/>
        </w:rPr>
        <w:t xml:space="preserve"> </w:t>
      </w:r>
      <w:r w:rsidRPr="00941FF5">
        <w:rPr>
          <w:rFonts w:ascii="Cambria" w:eastAsia="Calibri" w:hAnsi="Cambria" w:cs="Times New Roman"/>
          <w:sz w:val="24"/>
          <w:szCs w:val="24"/>
          <w:lang w:eastAsia="en-US"/>
        </w:rPr>
        <w:t>z uwzględnieniem podatku VAT. Podstawą obniżenia wynagrodzenia, o którym mowa w § 3 ust. 1 będzie podpisany przez osoby upoważnione „Protokół robót niewykonanych” z załączonym kosztorysem robót niewykonanych, z uwzględnieniem podatku VAT, </w:t>
      </w:r>
    </w:p>
    <w:p w14:paraId="3847FB77" w14:textId="44A24D1C" w:rsidR="00941FF5" w:rsidRPr="00941FF5" w:rsidRDefault="00941FF5" w:rsidP="00941FF5">
      <w:pPr>
        <w:ind w:left="284" w:hanging="284"/>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W przypadku</w:t>
      </w:r>
      <w:r>
        <w:rPr>
          <w:rFonts w:ascii="Cambria" w:eastAsia="Calibri" w:hAnsi="Cambria" w:cs="Times New Roman"/>
          <w:sz w:val="24"/>
          <w:szCs w:val="24"/>
          <w:lang w:eastAsia="en-US"/>
        </w:rPr>
        <w:t>,</w:t>
      </w:r>
      <w:r w:rsidRPr="00941FF5">
        <w:rPr>
          <w:rFonts w:ascii="Cambria" w:eastAsia="Calibri" w:hAnsi="Cambria" w:cs="Times New Roman"/>
          <w:sz w:val="24"/>
          <w:szCs w:val="24"/>
          <w:lang w:eastAsia="en-US"/>
        </w:rPr>
        <w:t xml:space="preserve"> gdy wystąpią roboty innego rodzaju niż w kosztorysie ofertowym, a ujęte w projekcie i konieczne do wykonania przedmiotu umowy, roboty te będą wykonywane w oparciu o zatwierdzony przez Zamawiającego protokół konieczności. Wynagrodzenie Wykonawcy za wykonanie robót budowlanych niezbędnych do realizacji Umowy, nie ujętych w kosztorysie ofertowym, zostanie ustalone z zastosowaniem następujących zasad:</w:t>
      </w:r>
    </w:p>
    <w:p w14:paraId="3C86D7C7"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a)      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1C10B514"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b)   jeżeli nie można wycenić robót z zastosowaniem metody, o której mowa w ust. 5 lit. a), Wykonawca powinien przedłożyć do akceptacji Inspektora nadzoru inwestorskiego kalkulację ceny jednostkowej dla robót nie występujących w kosztorysie ofertowym – wg cen jednostkowych obliczonych metodą kalkulacji szczegółowej w oparciu o nakłady i czynniki cenotwórcze:</w:t>
      </w:r>
    </w:p>
    <w:p w14:paraId="47FF7431"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jednostkowe nakłady rzeczowe, robocizny, materiałów i czasu pracy sprzętu – wg katalogów KNNR lub KNR w sposób bezpośredni lub poprzez interpolację i ekstrapolację wielkości tabelarycznych, a w przypadku braku adekwatnych norm</w:t>
      </w:r>
    </w:p>
    <w:p w14:paraId="2E1950EC" w14:textId="77777777"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metodami analizy indywidualnej;</w:t>
      </w:r>
    </w:p>
    <w:p w14:paraId="1C422E66" w14:textId="391098DA"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xml:space="preserve">- ceny materiałów, najmu sprzętu oraz wskaźniki narzutów (kosztów zakupu, kosztów pośrednich i zysku) – </w:t>
      </w:r>
      <w:r w:rsidR="00E87B56" w:rsidRPr="00697895">
        <w:rPr>
          <w:rFonts w:ascii="Cambria" w:eastAsia="Calibri" w:hAnsi="Cambria" w:cs="Times New Roman"/>
          <w:sz w:val="24"/>
          <w:szCs w:val="24"/>
          <w:lang w:eastAsia="en-US"/>
        </w:rPr>
        <w:t>tożsame z wielkością tych składników zawartych w kosztorysach ofertowych a w przypadku braku ich występowania w kosztorysach ofertowych</w:t>
      </w:r>
      <w:r w:rsidR="00E87B56" w:rsidRPr="00E87B56">
        <w:rPr>
          <w:rFonts w:ascii="Cambria" w:eastAsia="Calibri" w:hAnsi="Cambria" w:cs="Times New Roman"/>
          <w:sz w:val="24"/>
          <w:szCs w:val="24"/>
          <w:lang w:eastAsia="en-US"/>
        </w:rPr>
        <w:t xml:space="preserve"> </w:t>
      </w:r>
      <w:r w:rsidRPr="00941FF5">
        <w:rPr>
          <w:rFonts w:ascii="Cambria" w:eastAsia="Calibri" w:hAnsi="Cambria" w:cs="Times New Roman"/>
          <w:sz w:val="24"/>
          <w:szCs w:val="24"/>
          <w:lang w:eastAsia="en-US"/>
        </w:rPr>
        <w:t xml:space="preserve">wg informacji zawartych w wydawnictwie </w:t>
      </w:r>
      <w:proofErr w:type="spellStart"/>
      <w:r w:rsidRPr="00941FF5">
        <w:rPr>
          <w:rFonts w:ascii="Cambria" w:eastAsia="Calibri" w:hAnsi="Cambria" w:cs="Times New Roman"/>
          <w:sz w:val="24"/>
          <w:szCs w:val="24"/>
          <w:lang w:eastAsia="en-US"/>
        </w:rPr>
        <w:t>Sekocenbud</w:t>
      </w:r>
      <w:proofErr w:type="spellEnd"/>
      <w:r w:rsidRPr="00941FF5">
        <w:rPr>
          <w:rFonts w:ascii="Cambria" w:eastAsia="Calibri" w:hAnsi="Cambria" w:cs="Times New Roman"/>
          <w:sz w:val="24"/>
          <w:szCs w:val="24"/>
          <w:lang w:eastAsia="en-US"/>
        </w:rPr>
        <w:t xml:space="preserve"> dot. kwartału poprzedzającego wykonanie danych robót i na poziomie średnich cen, a w przypadku pozycji nie występujących w cenniku - na podstawie faktur lub ofert handlowych sprzedaży materiałów i wykonania usług;</w:t>
      </w:r>
    </w:p>
    <w:p w14:paraId="50A3A83F" w14:textId="6BF811FB" w:rsidR="00941FF5" w:rsidRPr="00941FF5" w:rsidRDefault="00941FF5" w:rsidP="00941FF5">
      <w:pPr>
        <w:ind w:left="426"/>
        <w:rPr>
          <w:rFonts w:ascii="Cambria" w:eastAsia="Calibri" w:hAnsi="Cambria" w:cs="Times New Roman"/>
          <w:sz w:val="24"/>
          <w:szCs w:val="24"/>
          <w:lang w:eastAsia="en-US"/>
        </w:rPr>
      </w:pPr>
      <w:r w:rsidRPr="00941FF5">
        <w:rPr>
          <w:rFonts w:ascii="Cambria" w:eastAsia="Calibri" w:hAnsi="Cambria" w:cs="Times New Roman"/>
          <w:sz w:val="24"/>
          <w:szCs w:val="24"/>
          <w:lang w:eastAsia="en-US"/>
        </w:rPr>
        <w:t xml:space="preserve">- stawki robocizny – </w:t>
      </w:r>
      <w:r w:rsidR="00E87B56" w:rsidRPr="00697895">
        <w:rPr>
          <w:rFonts w:ascii="Cambria" w:eastAsia="Calibri" w:hAnsi="Cambria" w:cs="Times New Roman"/>
          <w:sz w:val="24"/>
          <w:szCs w:val="24"/>
          <w:lang w:eastAsia="en-US"/>
        </w:rPr>
        <w:t xml:space="preserve">tożsame z wielkością tych składników zawartych w kosztorysach ofertowych </w:t>
      </w:r>
      <w:r w:rsidRPr="00E87B56">
        <w:rPr>
          <w:rFonts w:ascii="Cambria" w:eastAsia="Calibri" w:hAnsi="Cambria" w:cs="Times New Roman"/>
          <w:strike/>
          <w:color w:val="FF0000"/>
          <w:sz w:val="24"/>
          <w:szCs w:val="24"/>
          <w:lang w:eastAsia="en-US"/>
        </w:rPr>
        <w:t xml:space="preserve"> </w:t>
      </w:r>
    </w:p>
    <w:bookmarkEnd w:id="4"/>
    <w:p w14:paraId="4ADADDD5" w14:textId="77777777" w:rsidR="00A671E3" w:rsidRPr="00EC702D" w:rsidRDefault="00A671E3">
      <w:pPr>
        <w:widowControl/>
        <w:numPr>
          <w:ilvl w:val="0"/>
          <w:numId w:val="32"/>
        </w:numPr>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lastRenderedPageBreak/>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497D1470" w14:textId="77777777" w:rsidR="00A671E3" w:rsidRPr="00EC702D" w:rsidRDefault="00A671E3">
      <w:pPr>
        <w:widowControl/>
        <w:numPr>
          <w:ilvl w:val="0"/>
          <w:numId w:val="32"/>
        </w:numPr>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5E85E148" w14:textId="77777777" w:rsidR="00A671E3" w:rsidRDefault="00A671E3">
      <w:pPr>
        <w:pStyle w:val="m8069290857866364993gmail-text-justify"/>
        <w:numPr>
          <w:ilvl w:val="0"/>
          <w:numId w:val="32"/>
        </w:numPr>
        <w:shd w:val="clear" w:color="auto" w:fill="FFFFFF"/>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41E10C67" w14:textId="77777777" w:rsidR="003C4881" w:rsidRDefault="003C4881" w:rsidP="00F15D14">
      <w:pPr>
        <w:pStyle w:val="m8069290857866364993gmail-text-justify"/>
        <w:shd w:val="clear" w:color="auto" w:fill="FFFFFF"/>
        <w:spacing w:before="0" w:beforeAutospacing="0" w:after="0" w:afterAutospacing="0" w:line="276" w:lineRule="auto"/>
        <w:ind w:left="284"/>
        <w:jc w:val="center"/>
        <w:rPr>
          <w:rFonts w:ascii="Cambria" w:hAnsi="Cambria" w:cs="Calibri"/>
          <w:color w:val="000000"/>
        </w:rPr>
      </w:pPr>
    </w:p>
    <w:p w14:paraId="512063C4" w14:textId="6CF8432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B00F6B">
        <w:rPr>
          <w:rFonts w:ascii="Cambria" w:hAnsi="Cambria"/>
          <w:b/>
          <w:bCs/>
          <w:sz w:val="24"/>
          <w:szCs w:val="24"/>
        </w:rPr>
        <w:t>1</w:t>
      </w:r>
      <w:r w:rsidR="00891374">
        <w:rPr>
          <w:rFonts w:ascii="Cambria" w:hAnsi="Cambria"/>
          <w:b/>
          <w:bCs/>
          <w:sz w:val="24"/>
          <w:szCs w:val="24"/>
        </w:rPr>
        <w:t>8</w:t>
      </w:r>
    </w:p>
    <w:p w14:paraId="62A04386"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394B460B" w14:textId="77777777" w:rsidR="00A671E3" w:rsidRPr="00EC702D" w:rsidRDefault="00A671E3">
      <w:pPr>
        <w:pStyle w:val="Akapitzlist"/>
        <w:numPr>
          <w:ilvl w:val="0"/>
          <w:numId w:val="37"/>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AF016" w14:textId="77777777" w:rsidR="00A671E3" w:rsidRPr="00EC702D" w:rsidRDefault="00A671E3">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5F693888" w14:textId="77777777" w:rsidR="00A671E3" w:rsidRPr="00EC702D" w:rsidRDefault="00A671E3">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62AAB09E"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94676DD"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F4AD17B"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64532350"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647EA6C7" w14:textId="77777777" w:rsidR="00A671E3" w:rsidRPr="00EC702D" w:rsidRDefault="00A671E3">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9D0FDA7"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 wykonaniu przedmiotu zamówienia, usuwa / zwraca Zamawiającemu wszelkie dane osobowe oraz usuwa wszelkie ich istniejące kopie, </w:t>
      </w:r>
      <w:r w:rsidRPr="00EC702D">
        <w:rPr>
          <w:rFonts w:ascii="Cambria" w:hAnsi="Cambria"/>
          <w:color w:val="000000"/>
          <w:sz w:val="24"/>
          <w:szCs w:val="24"/>
        </w:rPr>
        <w:lastRenderedPageBreak/>
        <w:t>chyba że prawo Unii lub prawo państwa członkowskiego nakazują przechowywanie danych osobowych.</w:t>
      </w:r>
    </w:p>
    <w:p w14:paraId="119FD5F3"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BDF7C6E"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7B567CC"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55BBCCC"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3B66C716"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0F05CD3"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5025EF95"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A64F461"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6E00117D"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13ABE9F7"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53B5E74" w14:textId="77777777" w:rsidR="00A671E3" w:rsidRPr="00EC702D" w:rsidRDefault="00A671E3">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1A36B0D" w14:textId="77777777" w:rsidR="00A671E3" w:rsidRPr="00EC702D" w:rsidRDefault="00A671E3">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color w:val="000000"/>
          <w:sz w:val="24"/>
          <w:szCs w:val="24"/>
        </w:rPr>
        <w:lastRenderedPageBreak/>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54E7C35" w14:textId="77777777" w:rsidR="00A671E3" w:rsidRPr="00EC702D" w:rsidRDefault="00A671E3">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EFFD6B7" w14:textId="77777777" w:rsidR="00A671E3" w:rsidRPr="00EC702D" w:rsidRDefault="00A671E3">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7DD2609" w14:textId="77777777" w:rsidR="00A671E3" w:rsidRDefault="00A671E3">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0967EC84" w14:textId="77777777" w:rsidR="00D67B5E" w:rsidRDefault="00D67B5E" w:rsidP="00B83CE6">
      <w:pPr>
        <w:spacing w:after="0"/>
        <w:jc w:val="center"/>
        <w:rPr>
          <w:rFonts w:ascii="Cambria" w:hAnsi="Cambria"/>
          <w:b/>
          <w:bCs/>
          <w:sz w:val="24"/>
          <w:szCs w:val="24"/>
        </w:rPr>
      </w:pPr>
    </w:p>
    <w:p w14:paraId="2A091557" w14:textId="21CA003C"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891374">
        <w:rPr>
          <w:rFonts w:ascii="Cambria" w:hAnsi="Cambria"/>
          <w:b/>
          <w:bCs/>
          <w:sz w:val="24"/>
          <w:szCs w:val="24"/>
        </w:rPr>
        <w:t>19</w:t>
      </w:r>
    </w:p>
    <w:p w14:paraId="39847DED"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2ADFC657"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65C8B7E4" w14:textId="54EC8FAF"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891374">
        <w:rPr>
          <w:rFonts w:ascii="Cambria" w:eastAsia="Calibri" w:hAnsi="Cambria"/>
          <w:b/>
          <w:bCs/>
          <w:sz w:val="24"/>
          <w:szCs w:val="24"/>
        </w:rPr>
        <w:t>0</w:t>
      </w:r>
    </w:p>
    <w:p w14:paraId="6043A02F"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1D651CAB" w14:textId="77777777" w:rsidR="00676EB1" w:rsidRPr="00676EB1" w:rsidRDefault="00EF3F4F">
      <w:pPr>
        <w:pStyle w:val="Akapitzlist"/>
        <w:numPr>
          <w:ilvl w:val="3"/>
          <w:numId w:val="38"/>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14:paraId="4B098DAF" w14:textId="77777777" w:rsidR="00EF3F4F" w:rsidRPr="00264F59" w:rsidRDefault="00EF3F4F">
      <w:pPr>
        <w:pStyle w:val="Akapitzlist"/>
        <w:numPr>
          <w:ilvl w:val="3"/>
          <w:numId w:val="38"/>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5CFBB3A0" w14:textId="77777777" w:rsidR="00264F59" w:rsidRPr="009C2B41" w:rsidRDefault="00264F59" w:rsidP="00264F59">
      <w:pPr>
        <w:pStyle w:val="Akapitzlist"/>
        <w:autoSpaceDE w:val="0"/>
        <w:autoSpaceDN w:val="0"/>
        <w:spacing w:after="0"/>
        <w:ind w:left="426"/>
        <w:jc w:val="both"/>
        <w:rPr>
          <w:rFonts w:ascii="Cambria" w:hAnsi="Cambria"/>
          <w:b/>
          <w:bCs/>
          <w:sz w:val="24"/>
          <w:szCs w:val="24"/>
        </w:rPr>
      </w:pPr>
    </w:p>
    <w:p w14:paraId="488D49F1" w14:textId="4D52756F"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891374">
        <w:rPr>
          <w:rFonts w:ascii="Cambria" w:eastAsia="Calibri" w:hAnsi="Cambria"/>
          <w:b/>
          <w:bCs/>
          <w:sz w:val="24"/>
          <w:szCs w:val="24"/>
        </w:rPr>
        <w:t>1</w:t>
      </w:r>
    </w:p>
    <w:p w14:paraId="6F5A7472"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7C3227B5" w14:textId="77777777" w:rsidR="00A671E3" w:rsidRPr="00EC702D"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 xml:space="preserve">cywilnego, Prawa zamówień </w:t>
      </w:r>
      <w:r w:rsidRPr="00EC702D">
        <w:rPr>
          <w:rFonts w:ascii="Cambria" w:hAnsi="Cambria" w:cs="Calibri"/>
          <w:sz w:val="24"/>
          <w:szCs w:val="24"/>
        </w:rPr>
        <w:lastRenderedPageBreak/>
        <w:t>publicznych, Prawa budowlanego oraz ustawy o prawie autorskim i prawach pokrewnych.</w:t>
      </w:r>
    </w:p>
    <w:p w14:paraId="2B2A32FB" w14:textId="77777777" w:rsidR="00A671E3" w:rsidRPr="00EC702D"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0CF29423" w14:textId="354791D4" w:rsidR="00A671E3" w:rsidRPr="00EC702D"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xml:space="preserve">, z zastrzeżeniem § </w:t>
      </w:r>
      <w:r w:rsidR="00C66A57">
        <w:rPr>
          <w:rFonts w:ascii="Cambria" w:hAnsi="Cambria" w:cs="Calibri"/>
          <w:color w:val="000000"/>
          <w:sz w:val="24"/>
          <w:szCs w:val="24"/>
        </w:rPr>
        <w:t>2</w:t>
      </w:r>
      <w:r w:rsidR="00891374">
        <w:rPr>
          <w:rFonts w:ascii="Cambria" w:hAnsi="Cambria" w:cs="Calibri"/>
          <w:color w:val="000000"/>
          <w:sz w:val="24"/>
          <w:szCs w:val="24"/>
        </w:rPr>
        <w:t>0</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129CB18" w14:textId="74BA0CC6" w:rsidR="00A671E3" w:rsidRPr="00EC702D" w:rsidRDefault="00A671E3">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Umowę sporządzono w </w:t>
      </w:r>
      <w:r w:rsidR="00AD719F">
        <w:rPr>
          <w:rFonts w:ascii="Cambria" w:hAnsi="Cambria" w:cs="Calibri"/>
          <w:color w:val="000000"/>
          <w:sz w:val="24"/>
          <w:szCs w:val="24"/>
        </w:rPr>
        <w:t>trzech</w:t>
      </w:r>
      <w:r w:rsidRPr="00EC702D">
        <w:rPr>
          <w:rFonts w:ascii="Cambria" w:hAnsi="Cambria" w:cs="Calibri"/>
          <w:color w:val="000000"/>
          <w:sz w:val="24"/>
          <w:szCs w:val="24"/>
        </w:rPr>
        <w:t xml:space="preserve"> jednobrzmiących egzemplarzach: </w:t>
      </w:r>
      <w:r w:rsidR="00691ABA">
        <w:rPr>
          <w:rFonts w:ascii="Cambria" w:hAnsi="Cambria" w:cs="Calibri"/>
          <w:color w:val="000000"/>
          <w:sz w:val="24"/>
          <w:szCs w:val="24"/>
        </w:rPr>
        <w:t>dwa</w:t>
      </w:r>
      <w:r w:rsidRPr="00EC702D">
        <w:rPr>
          <w:rFonts w:ascii="Cambria" w:hAnsi="Cambria" w:cs="Calibri"/>
          <w:color w:val="000000"/>
          <w:sz w:val="24"/>
          <w:szCs w:val="24"/>
        </w:rPr>
        <w:t xml:space="preserve"> egzemplarze dla Zamawiającego, jeden egzemplarz dla Wykonawcy.</w:t>
      </w:r>
    </w:p>
    <w:p w14:paraId="4B614364" w14:textId="77777777" w:rsidR="00A671E3" w:rsidRPr="00EC702D" w:rsidRDefault="00A671E3">
      <w:pPr>
        <w:pStyle w:val="Akapitzlist"/>
        <w:numPr>
          <w:ilvl w:val="0"/>
          <w:numId w:val="35"/>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6D632DD7" w14:textId="77777777" w:rsidR="00A671E3" w:rsidRPr="009E5D4C" w:rsidRDefault="00A671E3" w:rsidP="0076420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10E27B22" w14:textId="77777777" w:rsidR="00552B1D" w:rsidRPr="00552B1D" w:rsidRDefault="00A671E3" w:rsidP="00764206">
      <w:pPr>
        <w:widowControl/>
        <w:numPr>
          <w:ilvl w:val="1"/>
          <w:numId w:val="2"/>
        </w:numPr>
        <w:tabs>
          <w:tab w:val="left" w:pos="851"/>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r w:rsidR="00552B1D">
        <w:rPr>
          <w:rFonts w:ascii="Cambria" w:hAnsi="Cambria" w:cs="Cambria"/>
          <w:sz w:val="24"/>
          <w:szCs w:val="24"/>
        </w:rPr>
        <w:t>.</w:t>
      </w:r>
    </w:p>
    <w:p w14:paraId="7DFE0498" w14:textId="77777777" w:rsidR="00B00F6B" w:rsidRPr="00605DFF" w:rsidRDefault="00B00F6B" w:rsidP="00B00F6B">
      <w:pPr>
        <w:widowControl/>
        <w:tabs>
          <w:tab w:val="left" w:pos="851"/>
        </w:tabs>
        <w:autoSpaceDE w:val="0"/>
        <w:adjustRightInd/>
        <w:spacing w:after="0"/>
        <w:ind w:left="851"/>
        <w:contextualSpacing/>
        <w:textAlignment w:val="auto"/>
        <w:rPr>
          <w:rFonts w:ascii="Cambria" w:hAnsi="Cambria"/>
        </w:rPr>
      </w:pPr>
    </w:p>
    <w:tbl>
      <w:tblPr>
        <w:tblW w:w="0" w:type="auto"/>
        <w:tblLook w:val="04A0" w:firstRow="1" w:lastRow="0" w:firstColumn="1" w:lastColumn="0" w:noHBand="0" w:noVBand="1"/>
      </w:tblPr>
      <w:tblGrid>
        <w:gridCol w:w="4537"/>
        <w:gridCol w:w="4535"/>
      </w:tblGrid>
      <w:tr w:rsidR="00A671E3" w:rsidRPr="00EC702D" w14:paraId="52767E26" w14:textId="77777777" w:rsidTr="00CF46AB">
        <w:tc>
          <w:tcPr>
            <w:tcW w:w="4537" w:type="dxa"/>
          </w:tcPr>
          <w:p w14:paraId="50896723" w14:textId="77777777" w:rsidR="00CF46AB" w:rsidRDefault="00CF46A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246780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535" w:type="dxa"/>
          </w:tcPr>
          <w:p w14:paraId="2477042D" w14:textId="77777777" w:rsidR="00CF46AB" w:rsidRDefault="00CF46A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4E7FA3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14:paraId="26D248CE"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F36F0F">
      <w:headerReference w:type="default" r:id="rId8"/>
      <w:footerReference w:type="default" r:id="rId9"/>
      <w:pgSz w:w="11906" w:h="16838"/>
      <w:pgMar w:top="1417" w:right="1417" w:bottom="1641" w:left="1560"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392FF" w14:textId="77777777" w:rsidR="00C16CF5" w:rsidRDefault="00C16CF5" w:rsidP="009C3898">
      <w:pPr>
        <w:spacing w:after="0" w:line="240" w:lineRule="auto"/>
      </w:pPr>
      <w:r>
        <w:separator/>
      </w:r>
    </w:p>
  </w:endnote>
  <w:endnote w:type="continuationSeparator" w:id="0">
    <w:p w14:paraId="7E1DCC3F" w14:textId="77777777" w:rsidR="00C16CF5" w:rsidRDefault="00C16CF5"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altName w:val="Times New Roman"/>
    <w:panose1 w:val="02020603050405020304"/>
    <w:charset w:val="EE"/>
    <w:family w:val="roman"/>
    <w:pitch w:val="variable"/>
    <w:sig w:usb0="E0002EFF" w:usb1="C000785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432C3" w14:textId="77777777" w:rsidR="00C67C9C" w:rsidRPr="00E36E80" w:rsidRDefault="00C67C9C" w:rsidP="00712DC5">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E87B56">
      <w:rPr>
        <w:rFonts w:ascii="Cambria" w:hAnsi="Cambria" w:cs="Arial"/>
        <w:b/>
        <w:noProof/>
        <w:bdr w:val="single" w:sz="4" w:space="0" w:color="000000"/>
      </w:rPr>
      <w:t>31</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E87B56">
      <w:rPr>
        <w:rFonts w:ascii="Cambria" w:hAnsi="Cambria" w:cs="Arial"/>
        <w:b/>
        <w:noProof/>
        <w:bdr w:val="single" w:sz="4" w:space="0" w:color="000000"/>
      </w:rPr>
      <w:t>35</w:t>
    </w:r>
    <w:r w:rsidRPr="00E36E80">
      <w:rPr>
        <w:rFonts w:ascii="Cambria" w:hAnsi="Cambria" w:cs="Arial"/>
        <w:b/>
        <w:bdr w:val="single" w:sz="4" w:space="0" w:color="000000"/>
      </w:rPr>
      <w:fldChar w:fldCharType="end"/>
    </w:r>
  </w:p>
  <w:p w14:paraId="69EC466B" w14:textId="77777777" w:rsidR="00C67C9C" w:rsidRDefault="00C67C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8CE11" w14:textId="77777777" w:rsidR="00C16CF5" w:rsidRDefault="00C16CF5" w:rsidP="009C3898">
      <w:pPr>
        <w:spacing w:after="0" w:line="240" w:lineRule="auto"/>
      </w:pPr>
      <w:r>
        <w:separator/>
      </w:r>
    </w:p>
  </w:footnote>
  <w:footnote w:type="continuationSeparator" w:id="0">
    <w:p w14:paraId="37040451" w14:textId="77777777" w:rsidR="00C16CF5" w:rsidRDefault="00C16CF5" w:rsidP="009C3898">
      <w:pPr>
        <w:spacing w:after="0" w:line="240" w:lineRule="auto"/>
      </w:pPr>
      <w:r>
        <w:continuationSeparator/>
      </w:r>
    </w:p>
  </w:footnote>
  <w:footnote w:id="1">
    <w:p w14:paraId="19D1E3EE" w14:textId="77777777" w:rsidR="00C67C9C" w:rsidRPr="004B3D4F" w:rsidRDefault="00C67C9C"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hAnsi="Cambria" w:cs="Arial"/>
          <w:sz w:val="18"/>
          <w:szCs w:val="18"/>
        </w:rPr>
        <w:t>Jeżeli przy zawarciu umowy działa osoba/-y pełniąca/-e funkcję organu (członka organu) lub prokurent spółki.</w:t>
      </w:r>
    </w:p>
  </w:footnote>
  <w:footnote w:id="2">
    <w:p w14:paraId="2421E952" w14:textId="77777777" w:rsidR="00C67C9C" w:rsidRPr="004B3D4F" w:rsidRDefault="00C67C9C"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spółki.</w:t>
      </w:r>
    </w:p>
  </w:footnote>
  <w:footnote w:id="3">
    <w:p w14:paraId="4400A9AF" w14:textId="77777777" w:rsidR="00C67C9C" w:rsidRDefault="00C67C9C" w:rsidP="00917BFE">
      <w:pPr>
        <w:pStyle w:val="Tekstprzypisudolnego"/>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tej osoby.</w:t>
      </w:r>
    </w:p>
  </w:footnote>
  <w:footnote w:id="4">
    <w:p w14:paraId="687A6F92" w14:textId="77777777" w:rsidR="00C67C9C" w:rsidRPr="00A8448E" w:rsidRDefault="00C67C9C">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5">
    <w:p w14:paraId="3C171B71" w14:textId="77777777" w:rsidR="00C67C9C" w:rsidRPr="00E80964" w:rsidRDefault="00C67C9C" w:rsidP="00A671E3">
      <w:pPr>
        <w:pStyle w:val="Tekstprzypisudolnego"/>
        <w:rPr>
          <w:rFonts w:ascii="Cambria" w:hAnsi="Cambria"/>
          <w:b/>
          <w:bCs/>
        </w:rPr>
      </w:pPr>
      <w:r w:rsidRPr="00E80964">
        <w:rPr>
          <w:rStyle w:val="Odwoanieprzypisudolnego"/>
          <w:rFonts w:ascii="Cambria" w:hAnsi="Cambria"/>
          <w:b/>
          <w:bCs/>
        </w:rPr>
        <w:footnoteRef/>
      </w:r>
      <w:r w:rsidRPr="00E80964">
        <w:rPr>
          <w:rFonts w:ascii="Cambria" w:hAnsi="Cambria"/>
          <w:b/>
          <w:bCs/>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BDAC4" w14:textId="61EDF0C6" w:rsidR="00772372" w:rsidRPr="00F46839" w:rsidRDefault="009205A8" w:rsidP="00772372">
    <w:pPr>
      <w:jc w:val="center"/>
    </w:pPr>
    <w:r w:rsidRPr="00F56D4F">
      <w:rPr>
        <w:rFonts w:cs="Times New Roman"/>
        <w:noProof/>
        <w:sz w:val="40"/>
        <w:szCs w:val="40"/>
        <w:lang w:eastAsia="pl-PL"/>
      </w:rPr>
      <w:drawing>
        <wp:inline distT="0" distB="0" distL="0" distR="0" wp14:anchorId="1B3B811E" wp14:editId="7A5DF634">
          <wp:extent cx="5669915" cy="958736"/>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915" cy="958736"/>
                  </a:xfrm>
                  <a:prstGeom prst="rect">
                    <a:avLst/>
                  </a:prstGeom>
                  <a:noFill/>
                  <a:ln>
                    <a:noFill/>
                  </a:ln>
                </pic:spPr>
              </pic:pic>
            </a:graphicData>
          </a:graphic>
        </wp:inline>
      </w:drawing>
    </w: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772372" w:rsidRPr="00794A91" w14:paraId="4E56AF88" w14:textId="77777777" w:rsidTr="00AC085E">
      <w:tc>
        <w:tcPr>
          <w:tcW w:w="9062" w:type="dxa"/>
        </w:tcPr>
        <w:p w14:paraId="46A43C83" w14:textId="77777777" w:rsidR="00772372" w:rsidRDefault="00772372" w:rsidP="00772372">
          <w:pPr>
            <w:pStyle w:val="Nagwek"/>
            <w:spacing w:line="276" w:lineRule="auto"/>
            <w:jc w:val="center"/>
            <w:rPr>
              <w:rFonts w:ascii="Cambria" w:hAnsi="Cambria"/>
              <w:bCs/>
              <w:color w:val="000000"/>
              <w:sz w:val="17"/>
              <w:szCs w:val="17"/>
            </w:rPr>
          </w:pPr>
        </w:p>
        <w:p w14:paraId="68F65CE5" w14:textId="36F8529E" w:rsidR="00772372" w:rsidRPr="0042544F" w:rsidRDefault="00A81E61" w:rsidP="00273F2C">
          <w:pPr>
            <w:pStyle w:val="Nagwek"/>
            <w:spacing w:line="276" w:lineRule="auto"/>
            <w:jc w:val="center"/>
            <w:rPr>
              <w:rFonts w:ascii="Cambria" w:hAnsi="Cambria"/>
              <w:b/>
              <w:i/>
              <w:iCs/>
              <w:color w:val="000000"/>
              <w:sz w:val="17"/>
              <w:szCs w:val="17"/>
            </w:rPr>
          </w:pPr>
          <w:r w:rsidRPr="00D01B21">
            <w:rPr>
              <w:rFonts w:ascii="Cambria" w:hAnsi="Cambria"/>
              <w:bCs/>
              <w:color w:val="000000"/>
              <w:sz w:val="17"/>
              <w:szCs w:val="17"/>
            </w:rPr>
            <w:t xml:space="preserve">Postępowanie o udzielenie zamówienia publicznego </w:t>
          </w:r>
          <w:r>
            <w:rPr>
              <w:rFonts w:ascii="Cambria" w:hAnsi="Cambria"/>
              <w:bCs/>
              <w:color w:val="000000"/>
              <w:sz w:val="17"/>
              <w:szCs w:val="17"/>
            </w:rPr>
            <w:t>na</w:t>
          </w:r>
          <w:r w:rsidRPr="00D01B21">
            <w:rPr>
              <w:rFonts w:ascii="Cambria" w:hAnsi="Cambria"/>
              <w:bCs/>
              <w:color w:val="000000"/>
              <w:sz w:val="17"/>
              <w:szCs w:val="17"/>
            </w:rPr>
            <w:t xml:space="preserve"> zadanie inwestycyjne:</w:t>
          </w:r>
          <w:r w:rsidRPr="00D01B21">
            <w:rPr>
              <w:rFonts w:ascii="Cambria" w:hAnsi="Cambria"/>
              <w:b/>
              <w:i/>
              <w:iCs/>
              <w:color w:val="000000"/>
              <w:sz w:val="17"/>
              <w:szCs w:val="17"/>
            </w:rPr>
            <w:t xml:space="preserve"> </w:t>
          </w:r>
          <w:bookmarkStart w:id="5" w:name="_Hlk195606216"/>
          <w:r w:rsidR="00854AD0">
            <w:rPr>
              <w:rFonts w:ascii="Cambria" w:hAnsi="Cambria"/>
              <w:b/>
              <w:i/>
              <w:iCs/>
              <w:color w:val="000000"/>
              <w:sz w:val="17"/>
              <w:szCs w:val="17"/>
            </w:rPr>
            <w:t>„</w:t>
          </w:r>
          <w:r w:rsidR="00D92B2A" w:rsidRPr="00D92B2A">
            <w:rPr>
              <w:rFonts w:ascii="Cambria" w:hAnsi="Cambria"/>
              <w:b/>
              <w:i/>
              <w:iCs/>
              <w:color w:val="000000"/>
              <w:sz w:val="17"/>
              <w:szCs w:val="17"/>
            </w:rPr>
            <w:t>Budowa sieci kanalizacji sanitarnej w miejscowościach Lubasz, Delastowice, gmina Szczucin</w:t>
          </w:r>
          <w:bookmarkEnd w:id="5"/>
          <w:r w:rsidR="008F4E1C">
            <w:rPr>
              <w:rFonts w:ascii="Cambria" w:hAnsi="Cambria"/>
              <w:b/>
              <w:i/>
              <w:iCs/>
              <w:color w:val="000000"/>
              <w:sz w:val="17"/>
              <w:szCs w:val="17"/>
            </w:rPr>
            <w:t>„</w:t>
          </w:r>
        </w:p>
      </w:tc>
    </w:tr>
  </w:tbl>
  <w:p w14:paraId="6E98D549" w14:textId="77777777" w:rsidR="00772372" w:rsidRPr="00D01B21" w:rsidRDefault="00772372" w:rsidP="00772372">
    <w:pPr>
      <w:pStyle w:val="Nagwek"/>
      <w:spacing w:line="276" w:lineRule="auto"/>
      <w:jc w:val="center"/>
      <w:rPr>
        <w:rFonts w:ascii="Cambria" w:hAnsi="Cambria"/>
        <w:bCs/>
        <w:color w:val="000000"/>
        <w:sz w:val="10"/>
        <w:szCs w:val="10"/>
      </w:rPr>
    </w:pPr>
  </w:p>
  <w:p w14:paraId="783B4C66" w14:textId="77777777" w:rsidR="00772372" w:rsidRPr="00D01B21" w:rsidRDefault="00772372" w:rsidP="00772372">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6"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7"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9"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0"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1"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3"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4"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5"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7"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8"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01721ECB"/>
    <w:multiLevelType w:val="hybridMultilevel"/>
    <w:tmpl w:val="5AC6E01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1"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9"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ED55E4"/>
    <w:multiLevelType w:val="hybridMultilevel"/>
    <w:tmpl w:val="9BB63F0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803F7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64F395A"/>
    <w:multiLevelType w:val="hybridMultilevel"/>
    <w:tmpl w:val="33E074F8"/>
    <w:lvl w:ilvl="0" w:tplc="EC504D04">
      <w:start w:val="1"/>
      <w:numFmt w:val="decimal"/>
      <w:lvlText w:val="%1."/>
      <w:lvlJc w:val="left"/>
      <w:pPr>
        <w:ind w:left="1494" w:hanging="360"/>
      </w:pPr>
      <w:rPr>
        <w:rFonts w:cs="Times New Roman" w:hint="default"/>
        <w:b/>
        <w:i w:val="0"/>
        <w:iCs w:val="0"/>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8"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2"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8BA5CE9"/>
    <w:multiLevelType w:val="hybridMultilevel"/>
    <w:tmpl w:val="17DA4D50"/>
    <w:lvl w:ilvl="0" w:tplc="1A8A8ED6">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4B216D66"/>
    <w:multiLevelType w:val="hybridMultilevel"/>
    <w:tmpl w:val="26FE584C"/>
    <w:lvl w:ilvl="0" w:tplc="5870230E">
      <w:start w:val="1"/>
      <w:numFmt w:val="lowerLetter"/>
      <w:lvlText w:val="%1)"/>
      <w:lvlJc w:val="left"/>
      <w:pPr>
        <w:ind w:left="927" w:hanging="360"/>
      </w:pPr>
      <w:rPr>
        <w:rFonts w:hint="default"/>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2979CF"/>
    <w:multiLevelType w:val="hybridMultilevel"/>
    <w:tmpl w:val="85184E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5D5C5FA8"/>
    <w:multiLevelType w:val="hybridMultilevel"/>
    <w:tmpl w:val="677807B4"/>
    <w:lvl w:ilvl="0" w:tplc="A926C8A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0"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C14A6F"/>
    <w:multiLevelType w:val="hybridMultilevel"/>
    <w:tmpl w:val="C10C6FE8"/>
    <w:lvl w:ilvl="0" w:tplc="7FFEA4DE">
      <w:start w:val="1"/>
      <w:numFmt w:val="decimal"/>
      <w:lvlText w:val="%1)"/>
      <w:lvlJc w:val="left"/>
      <w:pPr>
        <w:tabs>
          <w:tab w:val="num" w:pos="850"/>
        </w:tabs>
        <w:ind w:left="850" w:hanging="283"/>
      </w:pPr>
      <w:rPr>
        <w:b w:val="0"/>
        <w:strike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7A247F20"/>
    <w:multiLevelType w:val="hybridMultilevel"/>
    <w:tmpl w:val="F11A2D94"/>
    <w:lvl w:ilvl="0" w:tplc="5148B8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AF378B"/>
    <w:multiLevelType w:val="multilevel"/>
    <w:tmpl w:val="954E47AE"/>
    <w:lvl w:ilvl="0">
      <w:start w:val="1"/>
      <w:numFmt w:val="decimal"/>
      <w:lvlText w:val="%1."/>
      <w:lvlJc w:val="left"/>
      <w:pPr>
        <w:tabs>
          <w:tab w:val="num" w:pos="0"/>
        </w:tabs>
        <w:ind w:left="360" w:hanging="360"/>
      </w:pPr>
      <w:rPr>
        <w:rFonts w:cs="Times New Roman"/>
        <w:b/>
      </w:rPr>
    </w:lvl>
    <w:lvl w:ilvl="1">
      <w:start w:val="1"/>
      <w:numFmt w:val="decimal"/>
      <w:lvlText w:val="%2)"/>
      <w:lvlJc w:val="left"/>
      <w:pPr>
        <w:tabs>
          <w:tab w:val="num" w:pos="0"/>
        </w:tabs>
        <w:ind w:left="432" w:hanging="432"/>
      </w:pPr>
      <w:rPr>
        <w:rFonts w:ascii="Cambria" w:eastAsia="Times New Roman" w:hAnsi="Cambria" w:cs="Cambria"/>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7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0800220">
    <w:abstractNumId w:val="44"/>
  </w:num>
  <w:num w:numId="2" w16cid:durableId="868645323">
    <w:abstractNumId w:val="37"/>
  </w:num>
  <w:num w:numId="3" w16cid:durableId="1086154480">
    <w:abstractNumId w:val="15"/>
  </w:num>
  <w:num w:numId="4" w16cid:durableId="1197501204">
    <w:abstractNumId w:val="66"/>
  </w:num>
  <w:num w:numId="5" w16cid:durableId="842204726">
    <w:abstractNumId w:val="46"/>
  </w:num>
  <w:num w:numId="6" w16cid:durableId="1903230">
    <w:abstractNumId w:val="51"/>
  </w:num>
  <w:num w:numId="7" w16cid:durableId="581136956">
    <w:abstractNumId w:val="40"/>
  </w:num>
  <w:num w:numId="8" w16cid:durableId="1373723252">
    <w:abstractNumId w:val="30"/>
  </w:num>
  <w:num w:numId="9" w16cid:durableId="1634873541">
    <w:abstractNumId w:val="39"/>
  </w:num>
  <w:num w:numId="10" w16cid:durableId="1278485455">
    <w:abstractNumId w:val="23"/>
  </w:num>
  <w:num w:numId="11" w16cid:durableId="1998918773">
    <w:abstractNumId w:val="27"/>
  </w:num>
  <w:num w:numId="12" w16cid:durableId="677388073">
    <w:abstractNumId w:val="28"/>
  </w:num>
  <w:num w:numId="13" w16cid:durableId="1974821502">
    <w:abstractNumId w:val="69"/>
  </w:num>
  <w:num w:numId="14" w16cid:durableId="24915312">
    <w:abstractNumId w:val="57"/>
  </w:num>
  <w:num w:numId="15" w16cid:durableId="811100170">
    <w:abstractNumId w:val="41"/>
  </w:num>
  <w:num w:numId="16" w16cid:durableId="183249578">
    <w:abstractNumId w:val="47"/>
  </w:num>
  <w:num w:numId="17" w16cid:durableId="740952244">
    <w:abstractNumId w:val="43"/>
  </w:num>
  <w:num w:numId="18" w16cid:durableId="725228032">
    <w:abstractNumId w:val="61"/>
  </w:num>
  <w:num w:numId="19" w16cid:durableId="2077969213">
    <w:abstractNumId w:val="52"/>
  </w:num>
  <w:num w:numId="20" w16cid:durableId="1865555154">
    <w:abstractNumId w:val="31"/>
  </w:num>
  <w:num w:numId="21" w16cid:durableId="596595682">
    <w:abstractNumId w:val="25"/>
  </w:num>
  <w:num w:numId="22" w16cid:durableId="1227228017">
    <w:abstractNumId w:val="29"/>
  </w:num>
  <w:num w:numId="23" w16cid:durableId="717434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8396361">
    <w:abstractNumId w:val="38"/>
  </w:num>
  <w:num w:numId="25" w16cid:durableId="963728263">
    <w:abstractNumId w:val="21"/>
  </w:num>
  <w:num w:numId="26" w16cid:durableId="1911575523">
    <w:abstractNumId w:val="33"/>
  </w:num>
  <w:num w:numId="27" w16cid:durableId="1385714244">
    <w:abstractNumId w:val="53"/>
  </w:num>
  <w:num w:numId="28" w16cid:durableId="1639217326">
    <w:abstractNumId w:val="67"/>
  </w:num>
  <w:num w:numId="29" w16cid:durableId="1369332769">
    <w:abstractNumId w:val="65"/>
  </w:num>
  <w:num w:numId="30" w16cid:durableId="347682360">
    <w:abstractNumId w:val="68"/>
  </w:num>
  <w:num w:numId="31" w16cid:durableId="592663943">
    <w:abstractNumId w:val="35"/>
  </w:num>
  <w:num w:numId="32" w16cid:durableId="1476872165">
    <w:abstractNumId w:val="34"/>
  </w:num>
  <w:num w:numId="33" w16cid:durableId="131869309">
    <w:abstractNumId w:val="63"/>
  </w:num>
  <w:num w:numId="34" w16cid:durableId="137573037">
    <w:abstractNumId w:val="24"/>
  </w:num>
  <w:num w:numId="35" w16cid:durableId="817768696">
    <w:abstractNumId w:val="72"/>
  </w:num>
  <w:num w:numId="36" w16cid:durableId="575169157">
    <w:abstractNumId w:val="59"/>
  </w:num>
  <w:num w:numId="37" w16cid:durableId="9891377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57625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5525043">
    <w:abstractNumId w:val="45"/>
  </w:num>
  <w:num w:numId="40" w16cid:durableId="1832481230">
    <w:abstractNumId w:val="64"/>
  </w:num>
  <w:num w:numId="41" w16cid:durableId="1899853311">
    <w:abstractNumId w:val="62"/>
  </w:num>
  <w:num w:numId="42" w16cid:durableId="267586676">
    <w:abstractNumId w:val="48"/>
  </w:num>
  <w:num w:numId="43" w16cid:durableId="1707946659">
    <w:abstractNumId w:val="26"/>
  </w:num>
  <w:num w:numId="44" w16cid:durableId="1140607970">
    <w:abstractNumId w:val="19"/>
  </w:num>
  <w:num w:numId="45" w16cid:durableId="1138914315">
    <w:abstractNumId w:val="60"/>
  </w:num>
  <w:num w:numId="46" w16cid:durableId="300110697">
    <w:abstractNumId w:val="70"/>
  </w:num>
  <w:num w:numId="47" w16cid:durableId="853495616">
    <w:abstractNumId w:val="71"/>
  </w:num>
  <w:num w:numId="48" w16cid:durableId="1571424105">
    <w:abstractNumId w:val="42"/>
  </w:num>
  <w:num w:numId="49" w16cid:durableId="1353188984">
    <w:abstractNumId w:val="56"/>
  </w:num>
  <w:num w:numId="50" w16cid:durableId="1762797538">
    <w:abstractNumId w:val="49"/>
  </w:num>
  <w:num w:numId="51" w16cid:durableId="1168642189">
    <w:abstractNumId w:val="0"/>
  </w:num>
  <w:num w:numId="52" w16cid:durableId="1373920320">
    <w:abstractNumId w:val="1"/>
  </w:num>
  <w:num w:numId="53" w16cid:durableId="1247837323">
    <w:abstractNumId w:val="2"/>
  </w:num>
  <w:num w:numId="54" w16cid:durableId="2043171470">
    <w:abstractNumId w:val="3"/>
  </w:num>
  <w:num w:numId="55" w16cid:durableId="1564101656">
    <w:abstractNumId w:val="4"/>
  </w:num>
  <w:num w:numId="56" w16cid:durableId="2085715453">
    <w:abstractNumId w:val="5"/>
  </w:num>
  <w:num w:numId="57" w16cid:durableId="1745294618">
    <w:abstractNumId w:val="7"/>
  </w:num>
  <w:num w:numId="58" w16cid:durableId="1311053741">
    <w:abstractNumId w:val="8"/>
  </w:num>
  <w:num w:numId="59" w16cid:durableId="870075245">
    <w:abstractNumId w:val="9"/>
  </w:num>
  <w:num w:numId="60" w16cid:durableId="1032724334">
    <w:abstractNumId w:val="10"/>
  </w:num>
  <w:num w:numId="61" w16cid:durableId="2127188278">
    <w:abstractNumId w:val="11"/>
  </w:num>
  <w:num w:numId="62" w16cid:durableId="642320662">
    <w:abstractNumId w:val="12"/>
  </w:num>
  <w:num w:numId="63" w16cid:durableId="1611276533">
    <w:abstractNumId w:val="13"/>
  </w:num>
  <w:num w:numId="64" w16cid:durableId="1467048079">
    <w:abstractNumId w:val="14"/>
  </w:num>
  <w:num w:numId="65" w16cid:durableId="1099255679">
    <w:abstractNumId w:val="16"/>
  </w:num>
  <w:num w:numId="66" w16cid:durableId="1212810414">
    <w:abstractNumId w:val="17"/>
  </w:num>
  <w:num w:numId="67" w16cid:durableId="396905063">
    <w:abstractNumId w:val="18"/>
  </w:num>
  <w:num w:numId="68" w16cid:durableId="1825005004">
    <w:abstractNumId w:val="55"/>
  </w:num>
  <w:num w:numId="69" w16cid:durableId="965701116">
    <w:abstractNumId w:val="32"/>
  </w:num>
  <w:num w:numId="70" w16cid:durableId="1533499655">
    <w:abstractNumId w:val="36"/>
  </w:num>
  <w:num w:numId="71" w16cid:durableId="2067952556">
    <w:abstractNumId w:val="50"/>
  </w:num>
  <w:num w:numId="72" w16cid:durableId="58944223">
    <w:abstractNumId w:val="2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898"/>
    <w:rsid w:val="00000A20"/>
    <w:rsid w:val="000019F3"/>
    <w:rsid w:val="000031F4"/>
    <w:rsid w:val="0001235A"/>
    <w:rsid w:val="00013C3B"/>
    <w:rsid w:val="0001426D"/>
    <w:rsid w:val="0001642D"/>
    <w:rsid w:val="0002185E"/>
    <w:rsid w:val="0002455A"/>
    <w:rsid w:val="00026CDF"/>
    <w:rsid w:val="00027CB9"/>
    <w:rsid w:val="00030A9F"/>
    <w:rsid w:val="0003188B"/>
    <w:rsid w:val="00034D55"/>
    <w:rsid w:val="00037879"/>
    <w:rsid w:val="00041C91"/>
    <w:rsid w:val="00041FF9"/>
    <w:rsid w:val="000441F5"/>
    <w:rsid w:val="00057C8D"/>
    <w:rsid w:val="000635C0"/>
    <w:rsid w:val="00063697"/>
    <w:rsid w:val="00077606"/>
    <w:rsid w:val="00082358"/>
    <w:rsid w:val="000901C7"/>
    <w:rsid w:val="00092B2D"/>
    <w:rsid w:val="000A202B"/>
    <w:rsid w:val="000A69A2"/>
    <w:rsid w:val="000B0E3C"/>
    <w:rsid w:val="000B5209"/>
    <w:rsid w:val="000B713F"/>
    <w:rsid w:val="000B798F"/>
    <w:rsid w:val="000C234C"/>
    <w:rsid w:val="000C2456"/>
    <w:rsid w:val="000C4CBA"/>
    <w:rsid w:val="000C585D"/>
    <w:rsid w:val="000C7648"/>
    <w:rsid w:val="000D64AF"/>
    <w:rsid w:val="000D6E27"/>
    <w:rsid w:val="000E14A3"/>
    <w:rsid w:val="000E4A18"/>
    <w:rsid w:val="000F24AC"/>
    <w:rsid w:val="000F2CEF"/>
    <w:rsid w:val="000F682A"/>
    <w:rsid w:val="000F743A"/>
    <w:rsid w:val="00102AA4"/>
    <w:rsid w:val="00103931"/>
    <w:rsid w:val="001074AE"/>
    <w:rsid w:val="001076F6"/>
    <w:rsid w:val="001102F3"/>
    <w:rsid w:val="001115DD"/>
    <w:rsid w:val="00113420"/>
    <w:rsid w:val="00123B1A"/>
    <w:rsid w:val="00123D4B"/>
    <w:rsid w:val="00126348"/>
    <w:rsid w:val="00133993"/>
    <w:rsid w:val="0013491B"/>
    <w:rsid w:val="00137034"/>
    <w:rsid w:val="00140290"/>
    <w:rsid w:val="00157EFC"/>
    <w:rsid w:val="001622DF"/>
    <w:rsid w:val="00163E75"/>
    <w:rsid w:val="0017112D"/>
    <w:rsid w:val="00171522"/>
    <w:rsid w:val="00184681"/>
    <w:rsid w:val="001974F2"/>
    <w:rsid w:val="001B0A83"/>
    <w:rsid w:val="001B6853"/>
    <w:rsid w:val="001C2E4A"/>
    <w:rsid w:val="001C7DAB"/>
    <w:rsid w:val="001D1109"/>
    <w:rsid w:val="001D1FE1"/>
    <w:rsid w:val="001D7632"/>
    <w:rsid w:val="001E3ACA"/>
    <w:rsid w:val="001E477D"/>
    <w:rsid w:val="001E47AC"/>
    <w:rsid w:val="001E6431"/>
    <w:rsid w:val="001F2E84"/>
    <w:rsid w:val="001F572E"/>
    <w:rsid w:val="001F6227"/>
    <w:rsid w:val="001F6ADC"/>
    <w:rsid w:val="002024A8"/>
    <w:rsid w:val="00214967"/>
    <w:rsid w:val="00214E2B"/>
    <w:rsid w:val="00215C01"/>
    <w:rsid w:val="00222454"/>
    <w:rsid w:val="00232ED4"/>
    <w:rsid w:val="00240284"/>
    <w:rsid w:val="0024690B"/>
    <w:rsid w:val="00254826"/>
    <w:rsid w:val="002553A8"/>
    <w:rsid w:val="00255E20"/>
    <w:rsid w:val="00262F45"/>
    <w:rsid w:val="00263F1B"/>
    <w:rsid w:val="00264F59"/>
    <w:rsid w:val="0026517C"/>
    <w:rsid w:val="00265EDF"/>
    <w:rsid w:val="0026710C"/>
    <w:rsid w:val="00271C85"/>
    <w:rsid w:val="00273F2C"/>
    <w:rsid w:val="0027567F"/>
    <w:rsid w:val="002916A0"/>
    <w:rsid w:val="00295044"/>
    <w:rsid w:val="002A3EC3"/>
    <w:rsid w:val="002B713C"/>
    <w:rsid w:val="002B7AAB"/>
    <w:rsid w:val="002B7D59"/>
    <w:rsid w:val="002C100D"/>
    <w:rsid w:val="002C30F3"/>
    <w:rsid w:val="002C3A16"/>
    <w:rsid w:val="002C3DA0"/>
    <w:rsid w:val="002C3F19"/>
    <w:rsid w:val="002C6AE9"/>
    <w:rsid w:val="002D1D74"/>
    <w:rsid w:val="002D4886"/>
    <w:rsid w:val="002D599B"/>
    <w:rsid w:val="002E3B17"/>
    <w:rsid w:val="002E6DEA"/>
    <w:rsid w:val="002F2274"/>
    <w:rsid w:val="002F41F2"/>
    <w:rsid w:val="002F4491"/>
    <w:rsid w:val="002F5AEB"/>
    <w:rsid w:val="002F6718"/>
    <w:rsid w:val="003058BE"/>
    <w:rsid w:val="00307AED"/>
    <w:rsid w:val="003127AB"/>
    <w:rsid w:val="00314B63"/>
    <w:rsid w:val="00315AD2"/>
    <w:rsid w:val="003167BA"/>
    <w:rsid w:val="00320693"/>
    <w:rsid w:val="00322963"/>
    <w:rsid w:val="00324949"/>
    <w:rsid w:val="0033793E"/>
    <w:rsid w:val="0034085E"/>
    <w:rsid w:val="003424B9"/>
    <w:rsid w:val="00346DF4"/>
    <w:rsid w:val="00353BD8"/>
    <w:rsid w:val="00355BA1"/>
    <w:rsid w:val="00355EEC"/>
    <w:rsid w:val="00357ADA"/>
    <w:rsid w:val="00366297"/>
    <w:rsid w:val="00372A7F"/>
    <w:rsid w:val="00373EDF"/>
    <w:rsid w:val="0037784C"/>
    <w:rsid w:val="003814BA"/>
    <w:rsid w:val="00384EEC"/>
    <w:rsid w:val="0038585C"/>
    <w:rsid w:val="00397884"/>
    <w:rsid w:val="003A3AAD"/>
    <w:rsid w:val="003B0DF7"/>
    <w:rsid w:val="003B4D9E"/>
    <w:rsid w:val="003B6FBB"/>
    <w:rsid w:val="003C0B1A"/>
    <w:rsid w:val="003C4881"/>
    <w:rsid w:val="003C5854"/>
    <w:rsid w:val="003D20C8"/>
    <w:rsid w:val="003D7EBE"/>
    <w:rsid w:val="003E3BE5"/>
    <w:rsid w:val="003E4419"/>
    <w:rsid w:val="003E500F"/>
    <w:rsid w:val="00401400"/>
    <w:rsid w:val="00401D62"/>
    <w:rsid w:val="004063A3"/>
    <w:rsid w:val="004070A7"/>
    <w:rsid w:val="00410F94"/>
    <w:rsid w:val="004206D8"/>
    <w:rsid w:val="004240BF"/>
    <w:rsid w:val="00424397"/>
    <w:rsid w:val="00427EEC"/>
    <w:rsid w:val="00430DA3"/>
    <w:rsid w:val="00431C91"/>
    <w:rsid w:val="00433EAB"/>
    <w:rsid w:val="004368E6"/>
    <w:rsid w:val="00437281"/>
    <w:rsid w:val="00447541"/>
    <w:rsid w:val="00452E50"/>
    <w:rsid w:val="00461CF6"/>
    <w:rsid w:val="00470D86"/>
    <w:rsid w:val="0047218D"/>
    <w:rsid w:val="00475FE3"/>
    <w:rsid w:val="00476F2B"/>
    <w:rsid w:val="00481CA9"/>
    <w:rsid w:val="00485A14"/>
    <w:rsid w:val="004879ED"/>
    <w:rsid w:val="00490B6C"/>
    <w:rsid w:val="00493F2B"/>
    <w:rsid w:val="00494AF8"/>
    <w:rsid w:val="0049606E"/>
    <w:rsid w:val="004A0BE3"/>
    <w:rsid w:val="004A174E"/>
    <w:rsid w:val="004A7333"/>
    <w:rsid w:val="004C1CAD"/>
    <w:rsid w:val="004C2C98"/>
    <w:rsid w:val="004C7D5B"/>
    <w:rsid w:val="004E3004"/>
    <w:rsid w:val="004E736F"/>
    <w:rsid w:val="004E7D76"/>
    <w:rsid w:val="00500438"/>
    <w:rsid w:val="00505CCD"/>
    <w:rsid w:val="0051203C"/>
    <w:rsid w:val="00512484"/>
    <w:rsid w:val="005128DA"/>
    <w:rsid w:val="00515760"/>
    <w:rsid w:val="005164AA"/>
    <w:rsid w:val="005250AD"/>
    <w:rsid w:val="00526F40"/>
    <w:rsid w:val="00531401"/>
    <w:rsid w:val="00543845"/>
    <w:rsid w:val="00543E63"/>
    <w:rsid w:val="00547F22"/>
    <w:rsid w:val="00550C06"/>
    <w:rsid w:val="00552B1D"/>
    <w:rsid w:val="00553C36"/>
    <w:rsid w:val="005545EA"/>
    <w:rsid w:val="00555120"/>
    <w:rsid w:val="00555C8F"/>
    <w:rsid w:val="00561A7E"/>
    <w:rsid w:val="00567FE2"/>
    <w:rsid w:val="00576D18"/>
    <w:rsid w:val="00583B4E"/>
    <w:rsid w:val="00585737"/>
    <w:rsid w:val="00586120"/>
    <w:rsid w:val="00586F77"/>
    <w:rsid w:val="0058760A"/>
    <w:rsid w:val="00592A6E"/>
    <w:rsid w:val="00593CB1"/>
    <w:rsid w:val="005B0862"/>
    <w:rsid w:val="005B1131"/>
    <w:rsid w:val="005B2146"/>
    <w:rsid w:val="005B4B87"/>
    <w:rsid w:val="005B5393"/>
    <w:rsid w:val="005C4632"/>
    <w:rsid w:val="005C55DB"/>
    <w:rsid w:val="005C5B27"/>
    <w:rsid w:val="005C72C9"/>
    <w:rsid w:val="005D0775"/>
    <w:rsid w:val="005D1507"/>
    <w:rsid w:val="005E2661"/>
    <w:rsid w:val="005E443B"/>
    <w:rsid w:val="005E62BC"/>
    <w:rsid w:val="005F375B"/>
    <w:rsid w:val="006033B9"/>
    <w:rsid w:val="00611791"/>
    <w:rsid w:val="006368D5"/>
    <w:rsid w:val="0064481B"/>
    <w:rsid w:val="00646502"/>
    <w:rsid w:val="006515A1"/>
    <w:rsid w:val="00665C25"/>
    <w:rsid w:val="0067077B"/>
    <w:rsid w:val="006725C7"/>
    <w:rsid w:val="00672AAB"/>
    <w:rsid w:val="00676EB1"/>
    <w:rsid w:val="006816CA"/>
    <w:rsid w:val="006825AE"/>
    <w:rsid w:val="0068418D"/>
    <w:rsid w:val="00685750"/>
    <w:rsid w:val="00690DB3"/>
    <w:rsid w:val="00691ABA"/>
    <w:rsid w:val="00692695"/>
    <w:rsid w:val="00692B12"/>
    <w:rsid w:val="006946C6"/>
    <w:rsid w:val="00697895"/>
    <w:rsid w:val="006A308F"/>
    <w:rsid w:val="006B0CC8"/>
    <w:rsid w:val="006B4A84"/>
    <w:rsid w:val="006C112F"/>
    <w:rsid w:val="006C1750"/>
    <w:rsid w:val="006C3684"/>
    <w:rsid w:val="006C4474"/>
    <w:rsid w:val="006C4A07"/>
    <w:rsid w:val="006D1B7B"/>
    <w:rsid w:val="006D20BF"/>
    <w:rsid w:val="006D71F3"/>
    <w:rsid w:val="006E0B0B"/>
    <w:rsid w:val="006E3BDA"/>
    <w:rsid w:val="006E4349"/>
    <w:rsid w:val="006F407E"/>
    <w:rsid w:val="006F4174"/>
    <w:rsid w:val="0070004B"/>
    <w:rsid w:val="007028F3"/>
    <w:rsid w:val="00706F67"/>
    <w:rsid w:val="0071011D"/>
    <w:rsid w:val="00712DC5"/>
    <w:rsid w:val="00722FF7"/>
    <w:rsid w:val="00723918"/>
    <w:rsid w:val="00726169"/>
    <w:rsid w:val="00732A70"/>
    <w:rsid w:val="007336BF"/>
    <w:rsid w:val="007352F3"/>
    <w:rsid w:val="007365BF"/>
    <w:rsid w:val="0074146D"/>
    <w:rsid w:val="0074219D"/>
    <w:rsid w:val="007422FA"/>
    <w:rsid w:val="00744CC1"/>
    <w:rsid w:val="00751805"/>
    <w:rsid w:val="00761717"/>
    <w:rsid w:val="00764206"/>
    <w:rsid w:val="00765278"/>
    <w:rsid w:val="00772372"/>
    <w:rsid w:val="00776D01"/>
    <w:rsid w:val="00780C5A"/>
    <w:rsid w:val="00785E44"/>
    <w:rsid w:val="00787D03"/>
    <w:rsid w:val="0079409B"/>
    <w:rsid w:val="0079607A"/>
    <w:rsid w:val="00797E09"/>
    <w:rsid w:val="007A28E3"/>
    <w:rsid w:val="007A47DD"/>
    <w:rsid w:val="007A63B2"/>
    <w:rsid w:val="007B072D"/>
    <w:rsid w:val="007C3F7E"/>
    <w:rsid w:val="007C4626"/>
    <w:rsid w:val="007D045D"/>
    <w:rsid w:val="007D0A9D"/>
    <w:rsid w:val="007D2881"/>
    <w:rsid w:val="007D4753"/>
    <w:rsid w:val="007D62D0"/>
    <w:rsid w:val="007E0555"/>
    <w:rsid w:val="007F004F"/>
    <w:rsid w:val="00803A64"/>
    <w:rsid w:val="00815485"/>
    <w:rsid w:val="0082346E"/>
    <w:rsid w:val="0083029C"/>
    <w:rsid w:val="00840D70"/>
    <w:rsid w:val="00843499"/>
    <w:rsid w:val="00850C9D"/>
    <w:rsid w:val="008520E0"/>
    <w:rsid w:val="008530E9"/>
    <w:rsid w:val="00854AD0"/>
    <w:rsid w:val="00861A05"/>
    <w:rsid w:val="00862281"/>
    <w:rsid w:val="008638CC"/>
    <w:rsid w:val="00866EED"/>
    <w:rsid w:val="00882D61"/>
    <w:rsid w:val="00886A67"/>
    <w:rsid w:val="00891374"/>
    <w:rsid w:val="00891C92"/>
    <w:rsid w:val="00895491"/>
    <w:rsid w:val="0089587F"/>
    <w:rsid w:val="00896912"/>
    <w:rsid w:val="00896BDE"/>
    <w:rsid w:val="008A1C05"/>
    <w:rsid w:val="008A238B"/>
    <w:rsid w:val="008A56B5"/>
    <w:rsid w:val="008B32DC"/>
    <w:rsid w:val="008B44D3"/>
    <w:rsid w:val="008C048B"/>
    <w:rsid w:val="008C0664"/>
    <w:rsid w:val="008C138E"/>
    <w:rsid w:val="008C59EE"/>
    <w:rsid w:val="008C787C"/>
    <w:rsid w:val="008E0ACC"/>
    <w:rsid w:val="008E5201"/>
    <w:rsid w:val="008E6036"/>
    <w:rsid w:val="008E6322"/>
    <w:rsid w:val="008F07FD"/>
    <w:rsid w:val="008F4E1C"/>
    <w:rsid w:val="008F5146"/>
    <w:rsid w:val="008F6419"/>
    <w:rsid w:val="0090073B"/>
    <w:rsid w:val="00900C76"/>
    <w:rsid w:val="0090425D"/>
    <w:rsid w:val="009107CB"/>
    <w:rsid w:val="00914AB7"/>
    <w:rsid w:val="0091606C"/>
    <w:rsid w:val="009178B5"/>
    <w:rsid w:val="00917BFE"/>
    <w:rsid w:val="009205A8"/>
    <w:rsid w:val="00920DB7"/>
    <w:rsid w:val="00922787"/>
    <w:rsid w:val="00927DA6"/>
    <w:rsid w:val="00930D94"/>
    <w:rsid w:val="0093205C"/>
    <w:rsid w:val="0093236C"/>
    <w:rsid w:val="00933838"/>
    <w:rsid w:val="009349F2"/>
    <w:rsid w:val="00935881"/>
    <w:rsid w:val="00937473"/>
    <w:rsid w:val="00941FF5"/>
    <w:rsid w:val="009440B6"/>
    <w:rsid w:val="00945C62"/>
    <w:rsid w:val="009467AF"/>
    <w:rsid w:val="009473B4"/>
    <w:rsid w:val="00950826"/>
    <w:rsid w:val="00952B1E"/>
    <w:rsid w:val="00952D73"/>
    <w:rsid w:val="009562E6"/>
    <w:rsid w:val="00961F01"/>
    <w:rsid w:val="00963E7F"/>
    <w:rsid w:val="00974642"/>
    <w:rsid w:val="00976C0E"/>
    <w:rsid w:val="00980D75"/>
    <w:rsid w:val="00982EE9"/>
    <w:rsid w:val="00983A2F"/>
    <w:rsid w:val="009909B7"/>
    <w:rsid w:val="00997F94"/>
    <w:rsid w:val="009A435A"/>
    <w:rsid w:val="009B043A"/>
    <w:rsid w:val="009B0528"/>
    <w:rsid w:val="009B4090"/>
    <w:rsid w:val="009B48F1"/>
    <w:rsid w:val="009B6B5A"/>
    <w:rsid w:val="009B6C82"/>
    <w:rsid w:val="009C02CF"/>
    <w:rsid w:val="009C2B41"/>
    <w:rsid w:val="009C2D1C"/>
    <w:rsid w:val="009C3898"/>
    <w:rsid w:val="009D0116"/>
    <w:rsid w:val="009D1AC7"/>
    <w:rsid w:val="009E25C3"/>
    <w:rsid w:val="009E569A"/>
    <w:rsid w:val="009F5E50"/>
    <w:rsid w:val="00A024D9"/>
    <w:rsid w:val="00A07506"/>
    <w:rsid w:val="00A0755D"/>
    <w:rsid w:val="00A137C7"/>
    <w:rsid w:val="00A1576A"/>
    <w:rsid w:val="00A2287A"/>
    <w:rsid w:val="00A26412"/>
    <w:rsid w:val="00A269D7"/>
    <w:rsid w:val="00A26A88"/>
    <w:rsid w:val="00A31059"/>
    <w:rsid w:val="00A3351C"/>
    <w:rsid w:val="00A424D7"/>
    <w:rsid w:val="00A50241"/>
    <w:rsid w:val="00A51F57"/>
    <w:rsid w:val="00A52C5E"/>
    <w:rsid w:val="00A53752"/>
    <w:rsid w:val="00A61275"/>
    <w:rsid w:val="00A671E3"/>
    <w:rsid w:val="00A773EF"/>
    <w:rsid w:val="00A81E61"/>
    <w:rsid w:val="00A81E85"/>
    <w:rsid w:val="00A8448E"/>
    <w:rsid w:val="00A8730C"/>
    <w:rsid w:val="00A933E1"/>
    <w:rsid w:val="00A94215"/>
    <w:rsid w:val="00A9740F"/>
    <w:rsid w:val="00AA324E"/>
    <w:rsid w:val="00AA7A4F"/>
    <w:rsid w:val="00AB00C0"/>
    <w:rsid w:val="00AB01DF"/>
    <w:rsid w:val="00AB1DBA"/>
    <w:rsid w:val="00AB2C5B"/>
    <w:rsid w:val="00AB3263"/>
    <w:rsid w:val="00AB73E0"/>
    <w:rsid w:val="00AC1AD3"/>
    <w:rsid w:val="00AC6E9F"/>
    <w:rsid w:val="00AD2913"/>
    <w:rsid w:val="00AD49AD"/>
    <w:rsid w:val="00AD4C72"/>
    <w:rsid w:val="00AD719F"/>
    <w:rsid w:val="00AE1B91"/>
    <w:rsid w:val="00AE58A7"/>
    <w:rsid w:val="00AE6FA8"/>
    <w:rsid w:val="00AF3520"/>
    <w:rsid w:val="00AF4891"/>
    <w:rsid w:val="00AF74E6"/>
    <w:rsid w:val="00B00F6B"/>
    <w:rsid w:val="00B07665"/>
    <w:rsid w:val="00B14460"/>
    <w:rsid w:val="00B16C05"/>
    <w:rsid w:val="00B16F31"/>
    <w:rsid w:val="00B17527"/>
    <w:rsid w:val="00B25EBA"/>
    <w:rsid w:val="00B26A35"/>
    <w:rsid w:val="00B26CF5"/>
    <w:rsid w:val="00B27946"/>
    <w:rsid w:val="00B32705"/>
    <w:rsid w:val="00B332EA"/>
    <w:rsid w:val="00B34404"/>
    <w:rsid w:val="00B44934"/>
    <w:rsid w:val="00B474E2"/>
    <w:rsid w:val="00B54ADE"/>
    <w:rsid w:val="00B61229"/>
    <w:rsid w:val="00B715AC"/>
    <w:rsid w:val="00B74858"/>
    <w:rsid w:val="00B761B3"/>
    <w:rsid w:val="00B83CE6"/>
    <w:rsid w:val="00BA1C47"/>
    <w:rsid w:val="00BB0D45"/>
    <w:rsid w:val="00BB2804"/>
    <w:rsid w:val="00BB6B68"/>
    <w:rsid w:val="00BC1BCA"/>
    <w:rsid w:val="00BC5040"/>
    <w:rsid w:val="00BD16CB"/>
    <w:rsid w:val="00BD701C"/>
    <w:rsid w:val="00BD77F1"/>
    <w:rsid w:val="00BE1789"/>
    <w:rsid w:val="00BE7B55"/>
    <w:rsid w:val="00BF153E"/>
    <w:rsid w:val="00C00437"/>
    <w:rsid w:val="00C04A4B"/>
    <w:rsid w:val="00C04E22"/>
    <w:rsid w:val="00C0785D"/>
    <w:rsid w:val="00C07B77"/>
    <w:rsid w:val="00C1043E"/>
    <w:rsid w:val="00C15DE7"/>
    <w:rsid w:val="00C16CF5"/>
    <w:rsid w:val="00C16DE0"/>
    <w:rsid w:val="00C220AC"/>
    <w:rsid w:val="00C27864"/>
    <w:rsid w:val="00C30C8B"/>
    <w:rsid w:val="00C30E5D"/>
    <w:rsid w:val="00C329A4"/>
    <w:rsid w:val="00C424AD"/>
    <w:rsid w:val="00C457B8"/>
    <w:rsid w:val="00C47853"/>
    <w:rsid w:val="00C504CC"/>
    <w:rsid w:val="00C50F79"/>
    <w:rsid w:val="00C51236"/>
    <w:rsid w:val="00C549C0"/>
    <w:rsid w:val="00C6125B"/>
    <w:rsid w:val="00C623DD"/>
    <w:rsid w:val="00C63126"/>
    <w:rsid w:val="00C6421C"/>
    <w:rsid w:val="00C6599A"/>
    <w:rsid w:val="00C66A57"/>
    <w:rsid w:val="00C67C9C"/>
    <w:rsid w:val="00C7733B"/>
    <w:rsid w:val="00C85186"/>
    <w:rsid w:val="00C9106D"/>
    <w:rsid w:val="00C9218F"/>
    <w:rsid w:val="00CB10DD"/>
    <w:rsid w:val="00CC0DF5"/>
    <w:rsid w:val="00CD03BE"/>
    <w:rsid w:val="00CE4087"/>
    <w:rsid w:val="00CE6CB6"/>
    <w:rsid w:val="00CF08E6"/>
    <w:rsid w:val="00CF16FD"/>
    <w:rsid w:val="00CF3821"/>
    <w:rsid w:val="00CF46AB"/>
    <w:rsid w:val="00D02C21"/>
    <w:rsid w:val="00D056A0"/>
    <w:rsid w:val="00D0588F"/>
    <w:rsid w:val="00D06BEC"/>
    <w:rsid w:val="00D107D2"/>
    <w:rsid w:val="00D12B5B"/>
    <w:rsid w:val="00D13C1F"/>
    <w:rsid w:val="00D13F10"/>
    <w:rsid w:val="00D32469"/>
    <w:rsid w:val="00D40782"/>
    <w:rsid w:val="00D41631"/>
    <w:rsid w:val="00D41AFF"/>
    <w:rsid w:val="00D4293A"/>
    <w:rsid w:val="00D445D6"/>
    <w:rsid w:val="00D6162B"/>
    <w:rsid w:val="00D61C19"/>
    <w:rsid w:val="00D635E4"/>
    <w:rsid w:val="00D663BD"/>
    <w:rsid w:val="00D67B5E"/>
    <w:rsid w:val="00D70EE0"/>
    <w:rsid w:val="00D771E6"/>
    <w:rsid w:val="00D84300"/>
    <w:rsid w:val="00D86ACA"/>
    <w:rsid w:val="00D87570"/>
    <w:rsid w:val="00D9031C"/>
    <w:rsid w:val="00D913AD"/>
    <w:rsid w:val="00D9218A"/>
    <w:rsid w:val="00D9289F"/>
    <w:rsid w:val="00D92B2A"/>
    <w:rsid w:val="00D97E80"/>
    <w:rsid w:val="00DA14DF"/>
    <w:rsid w:val="00DB1238"/>
    <w:rsid w:val="00DB1E16"/>
    <w:rsid w:val="00DB33F2"/>
    <w:rsid w:val="00DC15A2"/>
    <w:rsid w:val="00DC2962"/>
    <w:rsid w:val="00DC368B"/>
    <w:rsid w:val="00DC370B"/>
    <w:rsid w:val="00DC42C6"/>
    <w:rsid w:val="00DD0D4C"/>
    <w:rsid w:val="00DD0DCE"/>
    <w:rsid w:val="00DD382F"/>
    <w:rsid w:val="00DD7E90"/>
    <w:rsid w:val="00DE0D82"/>
    <w:rsid w:val="00DE2E9A"/>
    <w:rsid w:val="00DE324B"/>
    <w:rsid w:val="00DE6CA1"/>
    <w:rsid w:val="00DF3364"/>
    <w:rsid w:val="00DF5A49"/>
    <w:rsid w:val="00E02266"/>
    <w:rsid w:val="00E0378C"/>
    <w:rsid w:val="00E04215"/>
    <w:rsid w:val="00E04DC3"/>
    <w:rsid w:val="00E12451"/>
    <w:rsid w:val="00E127E5"/>
    <w:rsid w:val="00E1572A"/>
    <w:rsid w:val="00E16D47"/>
    <w:rsid w:val="00E43045"/>
    <w:rsid w:val="00E453A2"/>
    <w:rsid w:val="00E46050"/>
    <w:rsid w:val="00E53D2F"/>
    <w:rsid w:val="00E5473C"/>
    <w:rsid w:val="00E556CA"/>
    <w:rsid w:val="00E60B8C"/>
    <w:rsid w:val="00E641C6"/>
    <w:rsid w:val="00E673CD"/>
    <w:rsid w:val="00E67856"/>
    <w:rsid w:val="00E71C0C"/>
    <w:rsid w:val="00E75319"/>
    <w:rsid w:val="00E80964"/>
    <w:rsid w:val="00E83E95"/>
    <w:rsid w:val="00E87B56"/>
    <w:rsid w:val="00E95407"/>
    <w:rsid w:val="00E976CA"/>
    <w:rsid w:val="00EA379A"/>
    <w:rsid w:val="00EA7C51"/>
    <w:rsid w:val="00EB29B3"/>
    <w:rsid w:val="00EB77EE"/>
    <w:rsid w:val="00EC1199"/>
    <w:rsid w:val="00EC2B01"/>
    <w:rsid w:val="00EC3D82"/>
    <w:rsid w:val="00EC3ED8"/>
    <w:rsid w:val="00EC46C1"/>
    <w:rsid w:val="00ED0FC5"/>
    <w:rsid w:val="00ED2841"/>
    <w:rsid w:val="00ED5750"/>
    <w:rsid w:val="00EE057E"/>
    <w:rsid w:val="00EE0783"/>
    <w:rsid w:val="00EE0A0F"/>
    <w:rsid w:val="00EE2E1F"/>
    <w:rsid w:val="00EF04A2"/>
    <w:rsid w:val="00EF234F"/>
    <w:rsid w:val="00EF2DDD"/>
    <w:rsid w:val="00EF3F4F"/>
    <w:rsid w:val="00EF5E39"/>
    <w:rsid w:val="00EF6441"/>
    <w:rsid w:val="00EF6705"/>
    <w:rsid w:val="00EF6850"/>
    <w:rsid w:val="00F00112"/>
    <w:rsid w:val="00F06294"/>
    <w:rsid w:val="00F063C3"/>
    <w:rsid w:val="00F10F87"/>
    <w:rsid w:val="00F1299E"/>
    <w:rsid w:val="00F15ACA"/>
    <w:rsid w:val="00F15D14"/>
    <w:rsid w:val="00F17EC7"/>
    <w:rsid w:val="00F209BA"/>
    <w:rsid w:val="00F23507"/>
    <w:rsid w:val="00F301B2"/>
    <w:rsid w:val="00F30889"/>
    <w:rsid w:val="00F312FA"/>
    <w:rsid w:val="00F32109"/>
    <w:rsid w:val="00F339A2"/>
    <w:rsid w:val="00F34D98"/>
    <w:rsid w:val="00F36F0F"/>
    <w:rsid w:val="00F43B80"/>
    <w:rsid w:val="00F47806"/>
    <w:rsid w:val="00F52868"/>
    <w:rsid w:val="00F52F18"/>
    <w:rsid w:val="00F5569C"/>
    <w:rsid w:val="00F5582B"/>
    <w:rsid w:val="00F61346"/>
    <w:rsid w:val="00F63607"/>
    <w:rsid w:val="00F70AB8"/>
    <w:rsid w:val="00F70B81"/>
    <w:rsid w:val="00F75D7C"/>
    <w:rsid w:val="00F85E2C"/>
    <w:rsid w:val="00F875BE"/>
    <w:rsid w:val="00F93C06"/>
    <w:rsid w:val="00F94F0E"/>
    <w:rsid w:val="00FA50BA"/>
    <w:rsid w:val="00FA63F3"/>
    <w:rsid w:val="00FB6079"/>
    <w:rsid w:val="00FB7EF6"/>
    <w:rsid w:val="00FC0024"/>
    <w:rsid w:val="00FD0C77"/>
    <w:rsid w:val="00FD16C6"/>
    <w:rsid w:val="00FD1CE5"/>
    <w:rsid w:val="00FD64E6"/>
    <w:rsid w:val="00FE1934"/>
    <w:rsid w:val="00FE1EB4"/>
    <w:rsid w:val="00FE4122"/>
    <w:rsid w:val="00FF586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FFDB2"/>
  <w15:docId w15:val="{082EF61E-7917-4E76-A021-1BA3BBDD0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Akapitzlist2">
    <w:name w:val="Akapit z listą2"/>
    <w:basedOn w:val="Normalny"/>
    <w:rsid w:val="007C3F7E"/>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basedOn w:val="Domylnaczcionkaakapitu"/>
    <w:rsid w:val="00DC15A2"/>
  </w:style>
  <w:style w:type="paragraph" w:styleId="Listanumerowana">
    <w:name w:val="List Number"/>
    <w:basedOn w:val="Normalny"/>
    <w:qFormat/>
    <w:rsid w:val="00764206"/>
    <w:pPr>
      <w:numPr>
        <w:numId w:val="48"/>
      </w:numPr>
      <w:tabs>
        <w:tab w:val="left" w:pos="425"/>
      </w:tabs>
      <w:adjustRightInd/>
      <w:spacing w:before="120" w:after="60" w:line="288" w:lineRule="auto"/>
      <w:ind w:left="425" w:hanging="425"/>
      <w:jc w:val="left"/>
      <w:textAlignment w:val="auto"/>
    </w:pPr>
    <w:rPr>
      <w:rFonts w:ascii="Times" w:hAnsi="Times" w:cs="Times New Roman"/>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246">
      <w:bodyDiv w:val="1"/>
      <w:marLeft w:val="0"/>
      <w:marRight w:val="0"/>
      <w:marTop w:val="0"/>
      <w:marBottom w:val="0"/>
      <w:divBdr>
        <w:top w:val="none" w:sz="0" w:space="0" w:color="auto"/>
        <w:left w:val="none" w:sz="0" w:space="0" w:color="auto"/>
        <w:bottom w:val="none" w:sz="0" w:space="0" w:color="auto"/>
        <w:right w:val="none" w:sz="0" w:space="0" w:color="auto"/>
      </w:divBdr>
    </w:div>
    <w:div w:id="770316870">
      <w:bodyDiv w:val="1"/>
      <w:marLeft w:val="0"/>
      <w:marRight w:val="0"/>
      <w:marTop w:val="0"/>
      <w:marBottom w:val="0"/>
      <w:divBdr>
        <w:top w:val="none" w:sz="0" w:space="0" w:color="auto"/>
        <w:left w:val="none" w:sz="0" w:space="0" w:color="auto"/>
        <w:bottom w:val="none" w:sz="0" w:space="0" w:color="auto"/>
        <w:right w:val="none" w:sz="0" w:space="0" w:color="auto"/>
      </w:divBdr>
    </w:div>
    <w:div w:id="1222908939">
      <w:bodyDiv w:val="1"/>
      <w:marLeft w:val="0"/>
      <w:marRight w:val="0"/>
      <w:marTop w:val="0"/>
      <w:marBottom w:val="0"/>
      <w:divBdr>
        <w:top w:val="none" w:sz="0" w:space="0" w:color="auto"/>
        <w:left w:val="none" w:sz="0" w:space="0" w:color="auto"/>
        <w:bottom w:val="none" w:sz="0" w:space="0" w:color="auto"/>
        <w:right w:val="none" w:sz="0" w:space="0" w:color="auto"/>
      </w:divBdr>
    </w:div>
    <w:div w:id="1331061244">
      <w:bodyDiv w:val="1"/>
      <w:marLeft w:val="0"/>
      <w:marRight w:val="0"/>
      <w:marTop w:val="0"/>
      <w:marBottom w:val="0"/>
      <w:divBdr>
        <w:top w:val="none" w:sz="0" w:space="0" w:color="auto"/>
        <w:left w:val="none" w:sz="0" w:space="0" w:color="auto"/>
        <w:bottom w:val="none" w:sz="0" w:space="0" w:color="auto"/>
        <w:right w:val="none" w:sz="0" w:space="0" w:color="auto"/>
      </w:divBdr>
    </w:div>
    <w:div w:id="1493522503">
      <w:bodyDiv w:val="1"/>
      <w:marLeft w:val="0"/>
      <w:marRight w:val="0"/>
      <w:marTop w:val="0"/>
      <w:marBottom w:val="0"/>
      <w:divBdr>
        <w:top w:val="none" w:sz="0" w:space="0" w:color="auto"/>
        <w:left w:val="none" w:sz="0" w:space="0" w:color="auto"/>
        <w:bottom w:val="none" w:sz="0" w:space="0" w:color="auto"/>
        <w:right w:val="none" w:sz="0" w:space="0" w:color="auto"/>
      </w:divBdr>
    </w:div>
    <w:div w:id="1521627383">
      <w:bodyDiv w:val="1"/>
      <w:marLeft w:val="0"/>
      <w:marRight w:val="0"/>
      <w:marTop w:val="0"/>
      <w:marBottom w:val="0"/>
      <w:divBdr>
        <w:top w:val="none" w:sz="0" w:space="0" w:color="auto"/>
        <w:left w:val="none" w:sz="0" w:space="0" w:color="auto"/>
        <w:bottom w:val="none" w:sz="0" w:space="0" w:color="auto"/>
        <w:right w:val="none" w:sz="0" w:space="0" w:color="auto"/>
      </w:divBdr>
    </w:div>
    <w:div w:id="1671330677">
      <w:bodyDiv w:val="1"/>
      <w:marLeft w:val="0"/>
      <w:marRight w:val="0"/>
      <w:marTop w:val="0"/>
      <w:marBottom w:val="0"/>
      <w:divBdr>
        <w:top w:val="none" w:sz="0" w:space="0" w:color="auto"/>
        <w:left w:val="none" w:sz="0" w:space="0" w:color="auto"/>
        <w:bottom w:val="none" w:sz="0" w:space="0" w:color="auto"/>
        <w:right w:val="none" w:sz="0" w:space="0" w:color="auto"/>
      </w:divBdr>
    </w:div>
    <w:div w:id="1830516256">
      <w:bodyDiv w:val="1"/>
      <w:marLeft w:val="0"/>
      <w:marRight w:val="0"/>
      <w:marTop w:val="0"/>
      <w:marBottom w:val="0"/>
      <w:divBdr>
        <w:top w:val="none" w:sz="0" w:space="0" w:color="auto"/>
        <w:left w:val="none" w:sz="0" w:space="0" w:color="auto"/>
        <w:bottom w:val="none" w:sz="0" w:space="0" w:color="auto"/>
        <w:right w:val="none" w:sz="0" w:space="0" w:color="auto"/>
      </w:divBdr>
    </w:div>
    <w:div w:id="1903249139">
      <w:bodyDiv w:val="1"/>
      <w:marLeft w:val="0"/>
      <w:marRight w:val="0"/>
      <w:marTop w:val="0"/>
      <w:marBottom w:val="0"/>
      <w:divBdr>
        <w:top w:val="none" w:sz="0" w:space="0" w:color="auto"/>
        <w:left w:val="none" w:sz="0" w:space="0" w:color="auto"/>
        <w:bottom w:val="none" w:sz="0" w:space="0" w:color="auto"/>
        <w:right w:val="none" w:sz="0" w:space="0" w:color="auto"/>
      </w:divBdr>
    </w:div>
    <w:div w:id="1967345224">
      <w:bodyDiv w:val="1"/>
      <w:marLeft w:val="0"/>
      <w:marRight w:val="0"/>
      <w:marTop w:val="0"/>
      <w:marBottom w:val="0"/>
      <w:divBdr>
        <w:top w:val="none" w:sz="0" w:space="0" w:color="auto"/>
        <w:left w:val="none" w:sz="0" w:space="0" w:color="auto"/>
        <w:bottom w:val="none" w:sz="0" w:space="0" w:color="auto"/>
        <w:right w:val="none" w:sz="0" w:space="0" w:color="auto"/>
      </w:divBdr>
    </w:div>
    <w:div w:id="2044092819">
      <w:bodyDiv w:val="1"/>
      <w:marLeft w:val="0"/>
      <w:marRight w:val="0"/>
      <w:marTop w:val="0"/>
      <w:marBottom w:val="0"/>
      <w:divBdr>
        <w:top w:val="none" w:sz="0" w:space="0" w:color="auto"/>
        <w:left w:val="none" w:sz="0" w:space="0" w:color="auto"/>
        <w:bottom w:val="none" w:sz="0" w:space="0" w:color="auto"/>
        <w:right w:val="none" w:sz="0" w:space="0" w:color="auto"/>
      </w:divBdr>
    </w:div>
    <w:div w:id="2131197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981586-1D9E-4351-99D5-B5CB8F79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35</Pages>
  <Words>10736</Words>
  <Characters>64420</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75006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CG 7MARDYND</cp:lastModifiedBy>
  <cp:revision>91</cp:revision>
  <cp:lastPrinted>2025-04-25T09:13:00Z</cp:lastPrinted>
  <dcterms:created xsi:type="dcterms:W3CDTF">2024-05-07T10:23:00Z</dcterms:created>
  <dcterms:modified xsi:type="dcterms:W3CDTF">2025-04-25T11:49:00Z</dcterms:modified>
  <cp:category/>
</cp:coreProperties>
</file>