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CF5BD" w14:textId="173BDEC4" w:rsidR="00BC1EAF" w:rsidRDefault="00BC1EAF" w:rsidP="00BC1EAF">
      <w:pPr>
        <w:pStyle w:val="Standard"/>
      </w:pPr>
      <w:r>
        <w:rPr>
          <w:rFonts w:cs="Times New Roman"/>
          <w:sz w:val="24"/>
          <w:szCs w:val="24"/>
        </w:rPr>
        <w:t xml:space="preserve">ZAŁĄCZNIK NR 4 </w:t>
      </w:r>
      <w:r>
        <w:rPr>
          <w:rFonts w:cs="Times New Roman"/>
          <w:i/>
          <w:sz w:val="24"/>
          <w:szCs w:val="24"/>
        </w:rPr>
        <w:t>do SWZ nr SPZOZ/TP/</w:t>
      </w:r>
      <w:r w:rsidR="0086237E">
        <w:rPr>
          <w:rFonts w:cs="Times New Roman"/>
          <w:i/>
          <w:sz w:val="24"/>
          <w:szCs w:val="24"/>
        </w:rPr>
        <w:t>11</w:t>
      </w:r>
      <w:r>
        <w:rPr>
          <w:rFonts w:cs="Times New Roman"/>
          <w:i/>
          <w:sz w:val="24"/>
          <w:szCs w:val="24"/>
        </w:rPr>
        <w:t>/202</w:t>
      </w:r>
      <w:r w:rsidR="00715527">
        <w:rPr>
          <w:rFonts w:cs="Times New Roman"/>
          <w:i/>
          <w:sz w:val="24"/>
          <w:szCs w:val="24"/>
        </w:rPr>
        <w:t>5</w:t>
      </w:r>
    </w:p>
    <w:p w14:paraId="49302DB8" w14:textId="0398961B" w:rsidR="00BC1EAF" w:rsidRPr="00E13A58" w:rsidRDefault="00BC1EAF" w:rsidP="00BC1EAF">
      <w:pPr>
        <w:pStyle w:val="Standard"/>
        <w:jc w:val="both"/>
      </w:pPr>
      <w:r>
        <w:rPr>
          <w:rFonts w:cs="Times New Roman"/>
          <w:b/>
          <w:sz w:val="24"/>
          <w:szCs w:val="24"/>
          <w:shd w:val="clear" w:color="auto" w:fill="00FFFF"/>
        </w:rPr>
        <w:t xml:space="preserve">Wzór umowy: SPZOZ/SAN/ZP/.../.......  – </w:t>
      </w:r>
    </w:p>
    <w:p w14:paraId="134F633C" w14:textId="5EE5C618" w:rsidR="00BC1EAF" w:rsidRPr="00245D6F" w:rsidRDefault="00BC1EAF" w:rsidP="00BC1EAF">
      <w:pPr>
        <w:pStyle w:val="Standard"/>
        <w:jc w:val="both"/>
        <w:rPr>
          <w:rFonts w:cs="Times New Roman"/>
          <w:sz w:val="24"/>
          <w:szCs w:val="24"/>
        </w:rPr>
      </w:pPr>
      <w:r>
        <w:rPr>
          <w:rFonts w:cs="Times New Roman"/>
          <w:sz w:val="24"/>
          <w:szCs w:val="24"/>
        </w:rPr>
        <w:t>zawarta w dniu .........................  r. w Sanoku pomiędzy:</w:t>
      </w:r>
    </w:p>
    <w:p w14:paraId="679EA02E" w14:textId="77777777" w:rsidR="00BC1EAF" w:rsidRDefault="00BC1EAF" w:rsidP="00BC1EAF">
      <w:pPr>
        <w:tabs>
          <w:tab w:val="left" w:pos="0"/>
        </w:tabs>
        <w:jc w:val="both"/>
      </w:pPr>
      <w:r>
        <w:rPr>
          <w:rFonts w:ascii="Times New Roman" w:hAnsi="Times New Roman" w:cs="Times New Roman"/>
          <w:b/>
        </w:rPr>
        <w:t>Samodzielnym Publicznym Zespołem Opieki Zdrowotnej w Sanoku</w:t>
      </w:r>
      <w:r>
        <w:rPr>
          <w:rFonts w:ascii="Times New Roman" w:hAnsi="Times New Roman" w:cs="Times New Roman"/>
        </w:rPr>
        <w:t xml:space="preserve">, ul. 800-lecia 26 38-500 Sanok, wpisanym przez Sąd Rejonowy w Rzeszowie XII Wydział Gospodarczy Krajowego Rejestru Sądowego do Rejestru Stowarzyszeń, Innych Organizacji Społecznych i Zawodowych, Fundacji oraz Samodzielnych Publicznych Zakładów Opieki Zdrowotnej pod numerem KRS: 0000059726, NIP: 687-16-40-438, </w:t>
      </w:r>
      <w:r>
        <w:rPr>
          <w:rFonts w:ascii="Times New Roman" w:eastAsia="HG Mincho Light J" w:hAnsi="Times New Roman" w:cs="Times New Roman"/>
        </w:rPr>
        <w:t>REGON: 370444345,</w:t>
      </w:r>
      <w:r>
        <w:rPr>
          <w:rFonts w:ascii="Times New Roman" w:eastAsia="HG Mincho Light J" w:hAnsi="Times New Roman" w:cs="Times New Roman"/>
          <w:b/>
          <w:color w:val="000000"/>
        </w:rPr>
        <w:t xml:space="preserve"> </w:t>
      </w:r>
      <w:r>
        <w:rPr>
          <w:rFonts w:ascii="Times New Roman" w:hAnsi="Times New Roman" w:cs="Times New Roman"/>
        </w:rPr>
        <w:t>BDO: 000021783, reprezentowanym przez:</w:t>
      </w:r>
    </w:p>
    <w:p w14:paraId="4B73E511" w14:textId="77777777" w:rsidR="00BC1EAF" w:rsidRDefault="00BC1EAF" w:rsidP="00BC1EAF">
      <w:pPr>
        <w:pStyle w:val="Standard"/>
        <w:jc w:val="both"/>
        <w:rPr>
          <w:rFonts w:cs="Times New Roman"/>
          <w:sz w:val="24"/>
          <w:szCs w:val="24"/>
        </w:rPr>
      </w:pPr>
    </w:p>
    <w:p w14:paraId="3827ADA5" w14:textId="77777777" w:rsidR="00BC1EAF" w:rsidRDefault="00BC1EAF" w:rsidP="00BC1EAF">
      <w:pPr>
        <w:pStyle w:val="Standard"/>
        <w:jc w:val="both"/>
      </w:pPr>
      <w:r>
        <w:rPr>
          <w:rFonts w:cs="Times New Roman"/>
          <w:sz w:val="24"/>
          <w:szCs w:val="24"/>
        </w:rPr>
        <w:t>reprezentowanym przez:</w:t>
      </w:r>
      <w:r>
        <w:rPr>
          <w:rFonts w:cs="Times New Roman"/>
          <w:sz w:val="24"/>
          <w:szCs w:val="24"/>
        </w:rPr>
        <w:tab/>
      </w:r>
      <w:r>
        <w:rPr>
          <w:rFonts w:cs="Times New Roman"/>
          <w:b/>
          <w:bCs/>
          <w:sz w:val="24"/>
          <w:szCs w:val="24"/>
        </w:rPr>
        <w:t>Dyrektora  – Grzegorza Panek</w:t>
      </w:r>
    </w:p>
    <w:p w14:paraId="653D5F11" w14:textId="77777777" w:rsidR="00BC1EAF" w:rsidRDefault="00BC1EAF" w:rsidP="00BC1EAF">
      <w:pPr>
        <w:pStyle w:val="Standard"/>
        <w:jc w:val="both"/>
      </w:pPr>
      <w:r>
        <w:rPr>
          <w:rFonts w:cs="Times New Roman"/>
          <w:sz w:val="24"/>
          <w:szCs w:val="24"/>
        </w:rPr>
        <w:t xml:space="preserve">zwanym dalej </w:t>
      </w:r>
      <w:r>
        <w:rPr>
          <w:rFonts w:cs="Times New Roman"/>
          <w:b/>
          <w:sz w:val="24"/>
          <w:szCs w:val="24"/>
        </w:rPr>
        <w:t>Zamawiającym</w:t>
      </w:r>
      <w:r>
        <w:rPr>
          <w:rFonts w:cs="Times New Roman"/>
          <w:sz w:val="24"/>
          <w:szCs w:val="24"/>
        </w:rPr>
        <w:t>,</w:t>
      </w:r>
    </w:p>
    <w:p w14:paraId="7E74FDFE" w14:textId="485D4C9B" w:rsidR="00BC1EAF" w:rsidRDefault="00E05140" w:rsidP="00E05140">
      <w:pPr>
        <w:pStyle w:val="Standard"/>
        <w:tabs>
          <w:tab w:val="left" w:pos="8535"/>
        </w:tabs>
        <w:jc w:val="both"/>
        <w:rPr>
          <w:rFonts w:cs="Times New Roman"/>
          <w:sz w:val="24"/>
          <w:szCs w:val="24"/>
        </w:rPr>
      </w:pPr>
      <w:r>
        <w:rPr>
          <w:rFonts w:cs="Times New Roman"/>
          <w:sz w:val="24"/>
          <w:szCs w:val="24"/>
        </w:rPr>
        <w:tab/>
      </w:r>
    </w:p>
    <w:p w14:paraId="6940EBE9" w14:textId="77777777" w:rsidR="00BC1EAF" w:rsidRDefault="00BC1EAF" w:rsidP="00BC1EAF">
      <w:pPr>
        <w:pStyle w:val="Standard"/>
        <w:jc w:val="both"/>
        <w:rPr>
          <w:rFonts w:cs="Times New Roman"/>
          <w:sz w:val="24"/>
          <w:szCs w:val="24"/>
        </w:rPr>
      </w:pPr>
      <w:r>
        <w:rPr>
          <w:rFonts w:cs="Times New Roman"/>
          <w:sz w:val="24"/>
          <w:szCs w:val="24"/>
        </w:rPr>
        <w:t>a</w:t>
      </w:r>
    </w:p>
    <w:p w14:paraId="7AA7468C" w14:textId="2FED64D4" w:rsidR="00BC1EAF" w:rsidRDefault="00BC1EAF" w:rsidP="00BC1EAF">
      <w:pPr>
        <w:pStyle w:val="Textbodyindent"/>
        <w:spacing w:line="240" w:lineRule="auto"/>
        <w:jc w:val="both"/>
      </w:pPr>
      <w:r>
        <w:rPr>
          <w:rFonts w:ascii="Times New Roman" w:eastAsia="Times New Roman" w:hAnsi="Times New Roman" w:cs="Times New Roman"/>
          <w:i w:val="0"/>
          <w:sz w:val="24"/>
          <w:szCs w:val="24"/>
        </w:rPr>
        <w:t>…………………………………………………………………………………………………………………</w:t>
      </w:r>
    </w:p>
    <w:p w14:paraId="7E4A6131" w14:textId="77777777" w:rsidR="00BC1EAF" w:rsidRDefault="00BC1EAF" w:rsidP="00BC1EAF">
      <w:pPr>
        <w:pStyle w:val="Standard"/>
        <w:jc w:val="both"/>
        <w:rPr>
          <w:rFonts w:cs="Times New Roman"/>
          <w:sz w:val="24"/>
          <w:szCs w:val="24"/>
        </w:rPr>
      </w:pPr>
      <w:r>
        <w:rPr>
          <w:rFonts w:cs="Times New Roman"/>
          <w:sz w:val="24"/>
          <w:szCs w:val="24"/>
        </w:rPr>
        <w:t>REGON: .............., NIP: .....................,</w:t>
      </w:r>
    </w:p>
    <w:p w14:paraId="067F8A38" w14:textId="77777777" w:rsidR="00BC1EAF" w:rsidRDefault="00BC1EAF" w:rsidP="00BC1EAF">
      <w:pPr>
        <w:pStyle w:val="Standard"/>
        <w:jc w:val="both"/>
        <w:rPr>
          <w:rFonts w:cs="Times New Roman"/>
          <w:sz w:val="24"/>
          <w:szCs w:val="24"/>
        </w:rPr>
      </w:pPr>
    </w:p>
    <w:p w14:paraId="65E62BBB" w14:textId="77777777" w:rsidR="00BC1EAF" w:rsidRDefault="00BC1EAF" w:rsidP="00BC1EAF">
      <w:pPr>
        <w:pStyle w:val="Standard"/>
        <w:jc w:val="both"/>
        <w:rPr>
          <w:rFonts w:cs="Times New Roman"/>
          <w:sz w:val="24"/>
          <w:szCs w:val="24"/>
        </w:rPr>
      </w:pPr>
      <w:r>
        <w:rPr>
          <w:rFonts w:cs="Times New Roman"/>
          <w:sz w:val="24"/>
          <w:szCs w:val="24"/>
        </w:rPr>
        <w:t>reprezentowanym przez:</w:t>
      </w:r>
      <w:r>
        <w:rPr>
          <w:rFonts w:cs="Times New Roman"/>
          <w:sz w:val="24"/>
          <w:szCs w:val="24"/>
        </w:rPr>
        <w:tab/>
        <w:t>…………………………………,</w:t>
      </w:r>
    </w:p>
    <w:p w14:paraId="12403951" w14:textId="4141F840" w:rsidR="00BC1EAF" w:rsidRPr="00245D6F" w:rsidRDefault="00BC1EAF" w:rsidP="00BC1EAF">
      <w:pPr>
        <w:pStyle w:val="Standard"/>
        <w:jc w:val="both"/>
      </w:pPr>
      <w:r>
        <w:rPr>
          <w:rFonts w:cs="Times New Roman"/>
          <w:sz w:val="24"/>
          <w:szCs w:val="24"/>
        </w:rPr>
        <w:t xml:space="preserve">zwanym dalej </w:t>
      </w:r>
      <w:r>
        <w:rPr>
          <w:rFonts w:cs="Times New Roman"/>
          <w:b/>
          <w:sz w:val="24"/>
          <w:szCs w:val="24"/>
        </w:rPr>
        <w:t>Wykonawcą</w:t>
      </w:r>
      <w:r>
        <w:rPr>
          <w:rFonts w:cs="Times New Roman"/>
          <w:sz w:val="24"/>
          <w:szCs w:val="24"/>
        </w:rPr>
        <w:t>.</w:t>
      </w:r>
    </w:p>
    <w:p w14:paraId="44E38695" w14:textId="77777777" w:rsidR="00BC1EAF" w:rsidRDefault="00BC1EAF" w:rsidP="00BC1EAF">
      <w:pPr>
        <w:pStyle w:val="Standard"/>
        <w:jc w:val="both"/>
      </w:pPr>
      <w:r>
        <w:rPr>
          <w:rFonts w:cs="Times New Roman"/>
          <w:sz w:val="24"/>
          <w:szCs w:val="24"/>
        </w:rPr>
        <w:t xml:space="preserve">zwanych dalej łącznie </w:t>
      </w:r>
      <w:r>
        <w:rPr>
          <w:rFonts w:cs="Times New Roman"/>
          <w:b/>
          <w:sz w:val="24"/>
          <w:szCs w:val="24"/>
        </w:rPr>
        <w:t>Stronami</w:t>
      </w:r>
      <w:r>
        <w:rPr>
          <w:rFonts w:cs="Times New Roman"/>
          <w:sz w:val="24"/>
          <w:szCs w:val="24"/>
        </w:rPr>
        <w:t xml:space="preserve">, a z osobna – </w:t>
      </w:r>
      <w:r>
        <w:rPr>
          <w:rFonts w:cs="Times New Roman"/>
          <w:b/>
          <w:sz w:val="24"/>
          <w:szCs w:val="24"/>
        </w:rPr>
        <w:t>Stroną.</w:t>
      </w:r>
      <w:r>
        <w:rPr>
          <w:rFonts w:cs="Times New Roman"/>
          <w:sz w:val="24"/>
          <w:szCs w:val="24"/>
        </w:rPr>
        <w:t xml:space="preserve"> </w:t>
      </w:r>
    </w:p>
    <w:p w14:paraId="67AED7C5" w14:textId="77777777" w:rsidR="00BC1EAF" w:rsidRDefault="00BC1EAF" w:rsidP="00BC1EAF">
      <w:pPr>
        <w:pStyle w:val="Standard"/>
        <w:jc w:val="both"/>
        <w:rPr>
          <w:rFonts w:cs="Times New Roman"/>
          <w:sz w:val="24"/>
          <w:szCs w:val="24"/>
        </w:rPr>
      </w:pPr>
    </w:p>
    <w:p w14:paraId="4EDE4277" w14:textId="41FC9CEA" w:rsidR="00245D6F" w:rsidRDefault="00245D6F" w:rsidP="00245D6F">
      <w:pPr>
        <w:pStyle w:val="Akapitzlist"/>
        <w:widowControl w:val="0"/>
        <w:suppressAutoHyphens/>
        <w:autoSpaceDE w:val="0"/>
        <w:ind w:left="0"/>
        <w:jc w:val="both"/>
        <w:textAlignment w:val="auto"/>
      </w:pPr>
      <w:r>
        <w:rPr>
          <w:rFonts w:ascii="Times New Roman" w:hAnsi="Times New Roman"/>
          <w:i/>
          <w:iCs/>
        </w:rPr>
        <w:t xml:space="preserve">Stosownie do dokonanego przez Zamawiającego wyboru oferty Wykonawcy, na podstawie zamówienia publicznego udzielonego w trybie podstawowym bez przeprowadzenia negocjacji Nr </w:t>
      </w:r>
      <w:r>
        <w:rPr>
          <w:rFonts w:ascii="Times New Roman" w:hAnsi="Times New Roman"/>
          <w:i/>
        </w:rPr>
        <w:t>SPZOZ/TP/</w:t>
      </w:r>
      <w:r w:rsidR="0086237E">
        <w:rPr>
          <w:rFonts w:ascii="Times New Roman" w:hAnsi="Times New Roman"/>
          <w:i/>
        </w:rPr>
        <w:t>11</w:t>
      </w:r>
      <w:r>
        <w:rPr>
          <w:rFonts w:ascii="Times New Roman" w:hAnsi="Times New Roman"/>
          <w:i/>
        </w:rPr>
        <w:t>/2025</w:t>
      </w:r>
      <w:r>
        <w:rPr>
          <w:rFonts w:ascii="Times New Roman" w:hAnsi="Times New Roman"/>
          <w:i/>
          <w:iCs/>
        </w:rPr>
        <w:t xml:space="preserve">, zgodnie z przepisami ustawy z dnia 11 września 2019 r. Prawo Zamówień Publicznych </w:t>
      </w:r>
      <w:r>
        <w:rPr>
          <w:i/>
        </w:rPr>
        <w:t xml:space="preserve">(tekst jedn. Dz. U. z 2024 r. poz. 1320 z </w:t>
      </w:r>
      <w:proofErr w:type="spellStart"/>
      <w:r>
        <w:rPr>
          <w:i/>
        </w:rPr>
        <w:t>późn</w:t>
      </w:r>
      <w:proofErr w:type="spellEnd"/>
      <w:r>
        <w:rPr>
          <w:i/>
        </w:rPr>
        <w:t xml:space="preserve">. </w:t>
      </w:r>
      <w:proofErr w:type="spellStart"/>
      <w:r>
        <w:rPr>
          <w:i/>
        </w:rPr>
        <w:t>zm</w:t>
      </w:r>
      <w:proofErr w:type="spellEnd"/>
      <w:r>
        <w:rPr>
          <w:i/>
        </w:rPr>
        <w:t>)</w:t>
      </w:r>
      <w:r>
        <w:rPr>
          <w:rFonts w:ascii="Times New Roman" w:hAnsi="Times New Roman"/>
          <w:i/>
          <w:iCs/>
        </w:rPr>
        <w:t xml:space="preserve">– dalej ustawa </w:t>
      </w:r>
      <w:proofErr w:type="spellStart"/>
      <w:r>
        <w:rPr>
          <w:rFonts w:ascii="Times New Roman" w:hAnsi="Times New Roman"/>
          <w:i/>
          <w:iCs/>
        </w:rPr>
        <w:t>Pzp</w:t>
      </w:r>
      <w:proofErr w:type="spellEnd"/>
      <w:r>
        <w:rPr>
          <w:rFonts w:ascii="Times New Roman" w:hAnsi="Times New Roman"/>
          <w:i/>
          <w:iCs/>
        </w:rPr>
        <w:t xml:space="preserve">, </w:t>
      </w:r>
      <w:r>
        <w:rPr>
          <w:rFonts w:ascii="Times New Roman" w:hAnsi="Times New Roman"/>
          <w:i/>
        </w:rPr>
        <w:t>zostaje zawarta umowa następującej treści:</w:t>
      </w:r>
    </w:p>
    <w:p w14:paraId="3FA8BDE6" w14:textId="77777777" w:rsidR="00245D6F" w:rsidRDefault="00245D6F" w:rsidP="00245D6F">
      <w:pPr>
        <w:pStyle w:val="Standard"/>
        <w:jc w:val="both"/>
        <w:rPr>
          <w:rFonts w:cs="Times New Roman"/>
          <w:sz w:val="24"/>
          <w:szCs w:val="24"/>
        </w:rPr>
      </w:pPr>
    </w:p>
    <w:p w14:paraId="478A0542" w14:textId="77777777" w:rsidR="00245D6F" w:rsidRDefault="00245D6F" w:rsidP="00245D6F">
      <w:pPr>
        <w:pStyle w:val="Standard"/>
        <w:jc w:val="center"/>
      </w:pPr>
      <w:r>
        <w:rPr>
          <w:rFonts w:cs="Times New Roman"/>
          <w:b/>
          <w:sz w:val="24"/>
          <w:szCs w:val="24"/>
        </w:rPr>
        <w:t>§ 1</w:t>
      </w:r>
    </w:p>
    <w:p w14:paraId="14F8939D" w14:textId="4A4F391F" w:rsidR="00245D6F" w:rsidRDefault="00245D6F" w:rsidP="00245D6F">
      <w:pPr>
        <w:pStyle w:val="Standard"/>
        <w:jc w:val="both"/>
      </w:pPr>
      <w:r>
        <w:rPr>
          <w:rFonts w:cs="Times New Roman"/>
          <w:sz w:val="24"/>
          <w:szCs w:val="24"/>
        </w:rPr>
        <w:t>Dane w niniejszej umowie są zgodne z danymi zawartymi w Ofercie przetargowej Wykonawcy do przeprowadzonego postępowania nr SPZOZ/TP/</w:t>
      </w:r>
      <w:r w:rsidR="0086237E">
        <w:rPr>
          <w:rFonts w:cs="Times New Roman"/>
          <w:sz w:val="24"/>
          <w:szCs w:val="24"/>
        </w:rPr>
        <w:t>11</w:t>
      </w:r>
      <w:r>
        <w:rPr>
          <w:rFonts w:cs="Times New Roman"/>
          <w:sz w:val="24"/>
          <w:szCs w:val="24"/>
        </w:rPr>
        <w:t>/2025</w:t>
      </w:r>
      <w:r w:rsidR="00FC12D9">
        <w:rPr>
          <w:rFonts w:cs="Times New Roman"/>
          <w:sz w:val="24"/>
          <w:szCs w:val="24"/>
        </w:rPr>
        <w:t>.</w:t>
      </w:r>
      <w:r>
        <w:rPr>
          <w:rFonts w:cs="Times New Roman"/>
          <w:sz w:val="24"/>
          <w:szCs w:val="24"/>
        </w:rPr>
        <w:t xml:space="preserve"> Specyfikacja Warunków Zamówienia  oraz Oferta przetargowa Wykonawcy stanowią integralną część umowy.</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b/>
          <w:sz w:val="24"/>
          <w:szCs w:val="24"/>
        </w:rPr>
        <w:tab/>
      </w:r>
    </w:p>
    <w:p w14:paraId="5EC99800" w14:textId="77777777" w:rsidR="00527586" w:rsidRDefault="00527586" w:rsidP="00245D6F">
      <w:pPr>
        <w:pStyle w:val="Standard"/>
        <w:jc w:val="center"/>
        <w:rPr>
          <w:rFonts w:cs="Times New Roman"/>
          <w:b/>
          <w:sz w:val="24"/>
          <w:szCs w:val="24"/>
        </w:rPr>
      </w:pPr>
    </w:p>
    <w:p w14:paraId="1F43B153" w14:textId="77777777" w:rsidR="00245D6F" w:rsidRDefault="00245D6F" w:rsidP="00245D6F">
      <w:pPr>
        <w:pStyle w:val="Standard"/>
        <w:jc w:val="center"/>
      </w:pPr>
      <w:r>
        <w:rPr>
          <w:rFonts w:cs="Times New Roman"/>
          <w:b/>
          <w:sz w:val="24"/>
          <w:szCs w:val="24"/>
        </w:rPr>
        <w:t>§ 2</w:t>
      </w:r>
    </w:p>
    <w:p w14:paraId="02F674FA" w14:textId="77777777" w:rsidR="00245D6F" w:rsidRDefault="00245D6F" w:rsidP="00245D6F">
      <w:pPr>
        <w:pStyle w:val="Standard"/>
        <w:numPr>
          <w:ilvl w:val="0"/>
          <w:numId w:val="14"/>
        </w:numPr>
        <w:ind w:left="426" w:hanging="426"/>
        <w:jc w:val="both"/>
        <w:rPr>
          <w:rFonts w:cs="Times New Roman"/>
          <w:sz w:val="24"/>
          <w:szCs w:val="24"/>
        </w:rPr>
      </w:pPr>
      <w:r>
        <w:rPr>
          <w:rFonts w:cs="Times New Roman"/>
          <w:sz w:val="24"/>
          <w:szCs w:val="24"/>
        </w:rPr>
        <w:t>Wykonawca zobowiązuje się do zaopatrywania Zamawiającego w  .................. (pakiet nr ......), co jest zgodne z ofertą Wykonawcy złożoną do postępowania, o którym mowa w § 1.</w:t>
      </w:r>
    </w:p>
    <w:p w14:paraId="79525EC6" w14:textId="77777777" w:rsidR="007C1EBC" w:rsidRDefault="00245D6F" w:rsidP="007C1EBC">
      <w:pPr>
        <w:pStyle w:val="Standard"/>
        <w:numPr>
          <w:ilvl w:val="0"/>
          <w:numId w:val="14"/>
        </w:numPr>
        <w:ind w:left="426" w:hanging="426"/>
        <w:jc w:val="both"/>
      </w:pPr>
      <w:r>
        <w:rPr>
          <w:rFonts w:cs="Times New Roman"/>
          <w:sz w:val="24"/>
          <w:szCs w:val="24"/>
        </w:rPr>
        <w:t xml:space="preserve">Szczegółowy </w:t>
      </w:r>
      <w:r>
        <w:rPr>
          <w:sz w:val="24"/>
          <w:szCs w:val="24"/>
        </w:rPr>
        <w:t xml:space="preserve">wykaz asortymentowy objęty umową i ceny określa </w:t>
      </w:r>
      <w:r>
        <w:rPr>
          <w:rFonts w:eastAsia="DejaVu LGC Sans" w:cs="Times New Roman"/>
          <w:i/>
          <w:color w:val="000000"/>
          <w:sz w:val="24"/>
          <w:szCs w:val="24"/>
        </w:rPr>
        <w:t>Załącznik nr 1</w:t>
      </w:r>
      <w:r>
        <w:rPr>
          <w:rFonts w:eastAsia="DejaVu LGC Sans" w:cs="Times New Roman"/>
          <w:color w:val="000000"/>
          <w:sz w:val="24"/>
          <w:szCs w:val="24"/>
        </w:rPr>
        <w:t xml:space="preserve"> stanowiący integralną część niniejszej umowy.</w:t>
      </w:r>
      <w:r>
        <w:rPr>
          <w:rFonts w:ascii="Liberation Serif" w:eastAsia="DejaVu LGC Sans" w:hAnsi="Liberation Serif" w:cs="DejaVu LGC Sans"/>
          <w:sz w:val="24"/>
          <w:szCs w:val="24"/>
        </w:rPr>
        <w:t xml:space="preserve"> </w:t>
      </w:r>
    </w:p>
    <w:p w14:paraId="2DE3E946" w14:textId="680AC83D" w:rsidR="007C1EBC" w:rsidRPr="00665524" w:rsidRDefault="007C1EBC" w:rsidP="007C1EBC">
      <w:pPr>
        <w:pStyle w:val="Standard"/>
        <w:numPr>
          <w:ilvl w:val="0"/>
          <w:numId w:val="14"/>
        </w:numPr>
        <w:ind w:left="426" w:hanging="426"/>
        <w:jc w:val="both"/>
      </w:pPr>
      <w:r w:rsidRPr="007C1EBC">
        <w:rPr>
          <w:rFonts w:cs="Times New Roman"/>
          <w:sz w:val="24"/>
          <w:szCs w:val="24"/>
        </w:rPr>
        <w:t>Zamawiający zastrzega sobie realizację zamawianego asortymentu na podstawie osobno składanych zamówień, przy czym zamawiane ilości w zależności od potrzeb Zamawiającego mogą ulec:</w:t>
      </w:r>
    </w:p>
    <w:p w14:paraId="1B78F561" w14:textId="1B838283" w:rsidR="007C1EBC" w:rsidRDefault="007C1EBC" w:rsidP="007C1EBC">
      <w:pPr>
        <w:pStyle w:val="Standard"/>
        <w:numPr>
          <w:ilvl w:val="0"/>
          <w:numId w:val="28"/>
        </w:numPr>
        <w:jc w:val="both"/>
        <w:textAlignment w:val="auto"/>
      </w:pPr>
      <w:r>
        <w:rPr>
          <w:rFonts w:cs="Times New Roman"/>
          <w:sz w:val="24"/>
          <w:szCs w:val="24"/>
        </w:rPr>
        <w:t xml:space="preserve">zwiększeniu do 10% ilości dla poszczególnych pozycji asortymentowych </w:t>
      </w:r>
      <w:r w:rsidR="009837B3">
        <w:rPr>
          <w:rFonts w:cs="Times New Roman"/>
          <w:i/>
          <w:sz w:val="24"/>
          <w:szCs w:val="24"/>
        </w:rPr>
        <w:t>Z</w:t>
      </w:r>
      <w:r w:rsidRPr="00665524">
        <w:rPr>
          <w:rFonts w:cs="Times New Roman"/>
          <w:i/>
          <w:sz w:val="24"/>
          <w:szCs w:val="24"/>
        </w:rPr>
        <w:t>ałącznika nr 1</w:t>
      </w:r>
      <w:r>
        <w:rPr>
          <w:rFonts w:cs="Times New Roman"/>
          <w:sz w:val="24"/>
          <w:szCs w:val="24"/>
        </w:rPr>
        <w:t>, pod warunkiem nieprzekroczenia wartości przedmiotu umowy określonej w § </w:t>
      </w:r>
      <w:r w:rsidR="004224CC">
        <w:rPr>
          <w:rFonts w:cs="Times New Roman"/>
          <w:sz w:val="24"/>
          <w:szCs w:val="24"/>
        </w:rPr>
        <w:t>7</w:t>
      </w:r>
      <w:r>
        <w:rPr>
          <w:rFonts w:cs="Times New Roman"/>
          <w:sz w:val="24"/>
          <w:szCs w:val="24"/>
        </w:rPr>
        <w:t> ust. 1</w:t>
      </w:r>
      <w:r w:rsidR="004224CC">
        <w:rPr>
          <w:rFonts w:cs="Times New Roman"/>
          <w:sz w:val="24"/>
          <w:szCs w:val="24"/>
        </w:rPr>
        <w:t xml:space="preserve"> umowy</w:t>
      </w:r>
      <w:r>
        <w:rPr>
          <w:rFonts w:cs="Times New Roman"/>
          <w:sz w:val="24"/>
          <w:szCs w:val="24"/>
        </w:rPr>
        <w:t xml:space="preserve">,   </w:t>
      </w:r>
    </w:p>
    <w:p w14:paraId="0A6A40A4" w14:textId="0CD09305" w:rsidR="007C1EBC" w:rsidRDefault="007C1EBC" w:rsidP="007C1EBC">
      <w:pPr>
        <w:pStyle w:val="Standard"/>
        <w:numPr>
          <w:ilvl w:val="0"/>
          <w:numId w:val="28"/>
        </w:numPr>
        <w:jc w:val="both"/>
        <w:textAlignment w:val="auto"/>
      </w:pPr>
      <w:r>
        <w:rPr>
          <w:rFonts w:cs="Times New Roman"/>
          <w:sz w:val="24"/>
          <w:szCs w:val="24"/>
        </w:rPr>
        <w:t>zmniejszeniu w stosunku do ilości określonych w</w:t>
      </w:r>
      <w:r>
        <w:rPr>
          <w:rFonts w:cs="Times New Roman"/>
          <w:i/>
          <w:sz w:val="24"/>
          <w:szCs w:val="24"/>
        </w:rPr>
        <w:t xml:space="preserve"> </w:t>
      </w:r>
      <w:r w:rsidR="00662036">
        <w:rPr>
          <w:rFonts w:cs="Times New Roman"/>
          <w:i/>
          <w:sz w:val="24"/>
          <w:szCs w:val="24"/>
        </w:rPr>
        <w:t>Z</w:t>
      </w:r>
      <w:r>
        <w:rPr>
          <w:rFonts w:cs="Times New Roman"/>
          <w:i/>
          <w:sz w:val="24"/>
          <w:szCs w:val="24"/>
        </w:rPr>
        <w:t>ałączniku nr 1</w:t>
      </w:r>
      <w:r>
        <w:rPr>
          <w:rFonts w:cs="Times New Roman"/>
          <w:sz w:val="24"/>
          <w:szCs w:val="24"/>
        </w:rPr>
        <w:t xml:space="preserve">, w zależności od aktualnego zapotrzebowania, z zastrzeżeniem ust. 5. </w:t>
      </w:r>
    </w:p>
    <w:p w14:paraId="1F81E034" w14:textId="77777777" w:rsidR="007C1EBC" w:rsidRDefault="007C1EBC" w:rsidP="007C1EBC">
      <w:pPr>
        <w:pStyle w:val="Standard"/>
        <w:numPr>
          <w:ilvl w:val="0"/>
          <w:numId w:val="27"/>
        </w:numPr>
        <w:ind w:left="426" w:hanging="426"/>
        <w:jc w:val="both"/>
        <w:textAlignment w:val="auto"/>
      </w:pPr>
      <w:r>
        <w:rPr>
          <w:rFonts w:cs="Times New Roman"/>
          <w:sz w:val="24"/>
          <w:szCs w:val="24"/>
        </w:rPr>
        <w:t>Zmiany, o których mowa w ust. 3 nie stanowią zmiany niniejszej umowy i nie wymagają zawarcia aneksu.</w:t>
      </w:r>
    </w:p>
    <w:p w14:paraId="0CF87983" w14:textId="5482F538" w:rsidR="00245D6F" w:rsidRPr="003D6533" w:rsidRDefault="00245D6F" w:rsidP="007C1EBC">
      <w:pPr>
        <w:pStyle w:val="Standard"/>
        <w:numPr>
          <w:ilvl w:val="0"/>
          <w:numId w:val="27"/>
        </w:numPr>
        <w:ind w:left="426" w:hanging="426"/>
        <w:jc w:val="both"/>
        <w:textAlignment w:val="auto"/>
      </w:pPr>
      <w:r w:rsidRPr="007C1EBC">
        <w:rPr>
          <w:rFonts w:cs="Times New Roman"/>
          <w:sz w:val="24"/>
          <w:szCs w:val="24"/>
        </w:rPr>
        <w:t>Zamawiający deklaruje zakup przedmiotu umowy o wartości odpowiadającej minimum 25% wartości umowy brutto. Zmniejszenie ilości zamawianego asortymentu w stosunku do ilości wskazanych w </w:t>
      </w:r>
      <w:r w:rsidRPr="007C1EBC">
        <w:rPr>
          <w:rFonts w:cs="Times New Roman"/>
          <w:i/>
          <w:sz w:val="24"/>
          <w:szCs w:val="24"/>
        </w:rPr>
        <w:t>Załączniku nr 1,</w:t>
      </w:r>
      <w:r w:rsidRPr="007C1EBC">
        <w:rPr>
          <w:rFonts w:cs="Times New Roman"/>
          <w:sz w:val="24"/>
          <w:szCs w:val="24"/>
        </w:rPr>
        <w:t xml:space="preserve"> nieprzekraczające minimalnego poziomu wartości umowy określonego w zdaniu poprzedzającym, nie spowoduje dla Zamawiającego żadnych konsekwencji prawno-finansowych, natomiast Wykonawca otrzyma wynagrodzenie za zrealizowaną część umowy.</w:t>
      </w:r>
    </w:p>
    <w:p w14:paraId="5AAAA6E8" w14:textId="03A98481" w:rsidR="003D6533" w:rsidRPr="003D6533" w:rsidRDefault="00245D6F" w:rsidP="003D6533">
      <w:pPr>
        <w:pStyle w:val="Standard"/>
        <w:numPr>
          <w:ilvl w:val="0"/>
          <w:numId w:val="27"/>
        </w:numPr>
        <w:ind w:left="426" w:hanging="426"/>
        <w:jc w:val="both"/>
        <w:textAlignment w:val="auto"/>
        <w:rPr>
          <w:rFonts w:cs="Times New Roman"/>
          <w:sz w:val="24"/>
          <w:szCs w:val="24"/>
        </w:rPr>
      </w:pPr>
      <w:r w:rsidRPr="003D6533">
        <w:rPr>
          <w:rFonts w:cs="Times New Roman"/>
          <w:sz w:val="24"/>
          <w:szCs w:val="24"/>
        </w:rPr>
        <w:t xml:space="preserve">Realizacja zakupów odbywać się będzie na podstawie pisemnych zamówień składanych za pośrednictwem faxu na numer: …………………………. lub na adres email: …………………………., a Wykonawca </w:t>
      </w:r>
      <w:r w:rsidRPr="003D6533">
        <w:rPr>
          <w:rFonts w:cs="Times New Roman"/>
          <w:sz w:val="24"/>
          <w:szCs w:val="24"/>
        </w:rPr>
        <w:lastRenderedPageBreak/>
        <w:t>obowiązany jest dostarczać zamówiony przez Dział Żywienia SPZOZ Sanok towar</w:t>
      </w:r>
      <w:r w:rsidR="00D35771" w:rsidRPr="003D6533">
        <w:rPr>
          <w:rFonts w:cs="Times New Roman"/>
          <w:sz w:val="24"/>
          <w:szCs w:val="24"/>
        </w:rPr>
        <w:t xml:space="preserve"> do siedziby Zamawiającego </w:t>
      </w:r>
      <w:r w:rsidR="003D6533" w:rsidRPr="003D6533">
        <w:rPr>
          <w:rFonts w:cs="Times New Roman"/>
          <w:sz w:val="24"/>
          <w:szCs w:val="24"/>
        </w:rPr>
        <w:t>w każdy wtorek i piątek do godziny 13.00 .</w:t>
      </w:r>
    </w:p>
    <w:p w14:paraId="32D88D70" w14:textId="756526C1" w:rsidR="00245D6F" w:rsidRDefault="00245D6F" w:rsidP="003D6533">
      <w:pPr>
        <w:pStyle w:val="Standard"/>
        <w:numPr>
          <w:ilvl w:val="0"/>
          <w:numId w:val="27"/>
        </w:numPr>
        <w:jc w:val="both"/>
      </w:pPr>
      <w:r>
        <w:rPr>
          <w:rFonts w:cs="Times New Roman"/>
          <w:sz w:val="24"/>
          <w:szCs w:val="24"/>
        </w:rPr>
        <w:t>Wykonawca ponosi odpowiedzialność z tytułu wprowadzenia do obrotu towaru niespełniającego wymogów określonych w obowiązujących standardach, normach oraz przepisach prawa powszechnie obowiązującego.</w:t>
      </w:r>
    </w:p>
    <w:p w14:paraId="38B6BE3B" w14:textId="77777777" w:rsidR="00245D6F" w:rsidRDefault="00245D6F" w:rsidP="00245D6F">
      <w:pPr>
        <w:pStyle w:val="Standard"/>
        <w:jc w:val="both"/>
        <w:rPr>
          <w:rFonts w:cs="Times New Roman"/>
          <w:sz w:val="24"/>
          <w:szCs w:val="24"/>
        </w:rPr>
      </w:pPr>
    </w:p>
    <w:p w14:paraId="55ACAE48" w14:textId="77777777" w:rsidR="00245D6F" w:rsidRDefault="00245D6F" w:rsidP="00245D6F">
      <w:pPr>
        <w:pStyle w:val="Standard"/>
        <w:jc w:val="center"/>
        <w:rPr>
          <w:rFonts w:cs="Times New Roman"/>
          <w:b/>
          <w:sz w:val="24"/>
          <w:szCs w:val="24"/>
        </w:rPr>
      </w:pPr>
      <w:r>
        <w:rPr>
          <w:rFonts w:cs="Times New Roman"/>
          <w:b/>
          <w:sz w:val="24"/>
          <w:szCs w:val="24"/>
        </w:rPr>
        <w:t>§ 3</w:t>
      </w:r>
    </w:p>
    <w:p w14:paraId="5CA6D99F" w14:textId="77777777" w:rsidR="00245D6F" w:rsidRDefault="00245D6F" w:rsidP="00245D6F">
      <w:pPr>
        <w:pStyle w:val="Textbody"/>
        <w:numPr>
          <w:ilvl w:val="0"/>
          <w:numId w:val="15"/>
        </w:numPr>
        <w:ind w:left="426" w:hanging="426"/>
        <w:jc w:val="both"/>
        <w:rPr>
          <w:rFonts w:cs="Times New Roman"/>
          <w:sz w:val="24"/>
          <w:szCs w:val="24"/>
        </w:rPr>
      </w:pPr>
      <w:r>
        <w:rPr>
          <w:rFonts w:cs="Times New Roman"/>
          <w:sz w:val="24"/>
          <w:szCs w:val="24"/>
        </w:rPr>
        <w:t>Strony ustanawiają odpowiedzialność za niewykonanie lub nienależyte wykonanie zobowiązań umownych w formie kar umownych w następujących przypadkach i wysokościach:</w:t>
      </w:r>
    </w:p>
    <w:p w14:paraId="07F77DF5" w14:textId="77777777" w:rsidR="00245D6F" w:rsidRDefault="00245D6F" w:rsidP="00245D6F">
      <w:pPr>
        <w:pStyle w:val="Standard"/>
        <w:numPr>
          <w:ilvl w:val="0"/>
          <w:numId w:val="16"/>
        </w:numPr>
        <w:tabs>
          <w:tab w:val="left" w:pos="360"/>
        </w:tabs>
        <w:ind w:left="851"/>
        <w:jc w:val="both"/>
        <w:rPr>
          <w:rFonts w:cs="Times New Roman"/>
          <w:sz w:val="24"/>
          <w:szCs w:val="24"/>
        </w:rPr>
      </w:pPr>
      <w:r>
        <w:rPr>
          <w:rFonts w:cs="Times New Roman"/>
          <w:sz w:val="24"/>
          <w:szCs w:val="24"/>
        </w:rPr>
        <w:t>Wykonawca w razie odstąpienia od umowy z przyczyn leżących po jego stronie zapłaci Zamawiającemu karę umowną w wysokości 5% wartości niezrealizowanej części umowy,</w:t>
      </w:r>
    </w:p>
    <w:p w14:paraId="3CA7E7A3" w14:textId="77777777" w:rsidR="00245D6F" w:rsidRDefault="00245D6F" w:rsidP="00245D6F">
      <w:pPr>
        <w:pStyle w:val="Standard"/>
        <w:numPr>
          <w:ilvl w:val="0"/>
          <w:numId w:val="16"/>
        </w:numPr>
        <w:tabs>
          <w:tab w:val="left" w:pos="360"/>
        </w:tabs>
        <w:ind w:left="851"/>
        <w:jc w:val="both"/>
      </w:pPr>
      <w:r>
        <w:rPr>
          <w:rFonts w:cs="Times New Roman"/>
          <w:sz w:val="24"/>
          <w:szCs w:val="24"/>
        </w:rPr>
        <w:t xml:space="preserve">w przypadku nie dostarczenia towaru w określonym umową terminie, Zamawiający naliczy karę umowną w wysokości 2% wartości towaru niedostarczonego zgodnie z zamówieniem Zamawiającego, </w:t>
      </w:r>
      <w:r>
        <w:rPr>
          <w:rFonts w:cs="Wingdings"/>
          <w:sz w:val="24"/>
        </w:rPr>
        <w:t>oraz może dokonać zakupu u innego dostawcy na koszt Wykonawcy</w:t>
      </w:r>
    </w:p>
    <w:p w14:paraId="106E2492" w14:textId="77777777" w:rsidR="00245D6F" w:rsidRDefault="00245D6F" w:rsidP="00245D6F">
      <w:pPr>
        <w:pStyle w:val="Standard"/>
        <w:numPr>
          <w:ilvl w:val="0"/>
          <w:numId w:val="16"/>
        </w:numPr>
        <w:tabs>
          <w:tab w:val="left" w:pos="360"/>
        </w:tabs>
        <w:ind w:left="851"/>
        <w:jc w:val="both"/>
        <w:rPr>
          <w:rFonts w:cs="Times New Roman"/>
          <w:sz w:val="24"/>
          <w:szCs w:val="24"/>
        </w:rPr>
      </w:pPr>
      <w:r>
        <w:rPr>
          <w:rFonts w:cs="Times New Roman"/>
          <w:sz w:val="24"/>
          <w:szCs w:val="24"/>
        </w:rPr>
        <w:t>w przypadku odmowy dostawy towaru, Zamawiający naliczy karę umowną w wysokości 5% wartości towaru, którego dostawy Wykonawca odmówił,</w:t>
      </w:r>
    </w:p>
    <w:p w14:paraId="6C7DAC09" w14:textId="77777777" w:rsidR="00245D6F" w:rsidRDefault="00245D6F" w:rsidP="00245D6F">
      <w:pPr>
        <w:pStyle w:val="Standard"/>
        <w:numPr>
          <w:ilvl w:val="0"/>
          <w:numId w:val="16"/>
        </w:numPr>
        <w:tabs>
          <w:tab w:val="left" w:pos="360"/>
        </w:tabs>
        <w:ind w:left="851"/>
        <w:jc w:val="both"/>
        <w:rPr>
          <w:rFonts w:cs="Times New Roman"/>
          <w:sz w:val="24"/>
          <w:szCs w:val="24"/>
        </w:rPr>
      </w:pPr>
      <w:r>
        <w:rPr>
          <w:rFonts w:cs="Times New Roman"/>
          <w:sz w:val="24"/>
          <w:szCs w:val="24"/>
        </w:rPr>
        <w:t>w przypadku rozwiązania umowy w trybie określonym w ust. 8, Wykonawca zobowiązany jest do zapłaty kary umownej w wysokości 10% wartości niezrealizowanej części umowy.</w:t>
      </w:r>
    </w:p>
    <w:p w14:paraId="2C3DBB8C" w14:textId="11A85F3E" w:rsidR="00245D6F" w:rsidRDefault="00245D6F" w:rsidP="00245D6F">
      <w:pPr>
        <w:pStyle w:val="Akapitzlist1"/>
        <w:numPr>
          <w:ilvl w:val="0"/>
          <w:numId w:val="15"/>
        </w:numPr>
        <w:ind w:left="426" w:hanging="426"/>
        <w:jc w:val="both"/>
      </w:pPr>
      <w:r>
        <w:t>Łączna maksymalna wysokość kar umownych przewidzianych w niniejszej umowie nie może przekroczyć 35% wartości umowy brutto, o której mowa w § 7 ust. 1</w:t>
      </w:r>
      <w:r w:rsidR="005F7A85">
        <w:t xml:space="preserve"> umowy</w:t>
      </w:r>
      <w:r>
        <w:t>.</w:t>
      </w:r>
    </w:p>
    <w:p w14:paraId="5750C173" w14:textId="77777777" w:rsidR="00245D6F" w:rsidRDefault="00245D6F" w:rsidP="00245D6F">
      <w:pPr>
        <w:pStyle w:val="Akapitzlist1"/>
        <w:numPr>
          <w:ilvl w:val="0"/>
          <w:numId w:val="15"/>
        </w:numPr>
        <w:ind w:left="426" w:hanging="426"/>
        <w:jc w:val="both"/>
      </w:pPr>
      <w:r>
        <w:t xml:space="preserve">W przypadku zwłoki w dostarczeniu towaru przekraczającej 5 godzin wobec maksymalnego terminu dostawy, Zamawiający niezależnie od uprawnień do naliczenia kar umownych, może dokonać zakupu towaru tej samej ilości i tego samego gatunku, obciążając Wykonawcę różnicą kosztów, jak również zachowując prawo do dochodzenia odszkodowania przenoszącego wysokość zastrzeżonej kary umownej za zwłokę. </w:t>
      </w:r>
    </w:p>
    <w:p w14:paraId="501A3F94" w14:textId="77777777" w:rsidR="00245D6F" w:rsidRDefault="00245D6F" w:rsidP="00245D6F">
      <w:pPr>
        <w:pStyle w:val="Standard"/>
        <w:numPr>
          <w:ilvl w:val="0"/>
          <w:numId w:val="15"/>
        </w:numPr>
        <w:ind w:left="426" w:hanging="426"/>
        <w:jc w:val="both"/>
        <w:rPr>
          <w:rFonts w:cs="Times New Roman"/>
          <w:sz w:val="24"/>
          <w:szCs w:val="24"/>
        </w:rPr>
      </w:pPr>
      <w:r>
        <w:rPr>
          <w:rFonts w:cs="Times New Roman"/>
          <w:sz w:val="24"/>
          <w:szCs w:val="24"/>
        </w:rPr>
        <w:t>W przypadku gdy zwłoka w dostawie jest krótsza niż 5 godzin, Zamawiający może na uzasadniony wniosek Wykonawcy odstąpić od naliczania kary umownej określonej w ust. 1 pkt. 2.</w:t>
      </w:r>
    </w:p>
    <w:p w14:paraId="1A05F2B3" w14:textId="77777777" w:rsidR="00245D6F" w:rsidRDefault="00245D6F" w:rsidP="00245D6F">
      <w:pPr>
        <w:pStyle w:val="Standard"/>
        <w:numPr>
          <w:ilvl w:val="0"/>
          <w:numId w:val="15"/>
        </w:numPr>
        <w:ind w:left="426" w:hanging="426"/>
        <w:jc w:val="both"/>
        <w:rPr>
          <w:rFonts w:cs="Times New Roman"/>
          <w:sz w:val="24"/>
          <w:szCs w:val="24"/>
        </w:rPr>
      </w:pPr>
      <w:r>
        <w:rPr>
          <w:rFonts w:cs="Times New Roman"/>
          <w:sz w:val="24"/>
          <w:szCs w:val="24"/>
        </w:rPr>
        <w:t>W przypadku stwierdzenia przez Zamawiającego, iż:</w:t>
      </w:r>
    </w:p>
    <w:p w14:paraId="3907DBC4" w14:textId="3D9D6375" w:rsidR="00245D6F" w:rsidRDefault="00245D6F" w:rsidP="0092585C">
      <w:pPr>
        <w:pStyle w:val="Standard"/>
        <w:numPr>
          <w:ilvl w:val="0"/>
          <w:numId w:val="17"/>
        </w:numPr>
        <w:jc w:val="both"/>
      </w:pPr>
      <w:r>
        <w:rPr>
          <w:rFonts w:cs="Times New Roman"/>
          <w:sz w:val="24"/>
          <w:szCs w:val="24"/>
        </w:rPr>
        <w:t xml:space="preserve">dostarczony towar jest wadliwy - Wykonawca zobowiązuje się do jego bezpłatnej wymiany w ilościach zakwestionowanych, na towar wolny od wad w terminie do 5 godzin od zawiadomienia </w:t>
      </w:r>
      <w:r>
        <w:rPr>
          <w:rFonts w:cs="Wingdings"/>
          <w:sz w:val="24"/>
          <w:szCs w:val="24"/>
        </w:rPr>
        <w:t>pod rygorem nie uiszczenia zapłaty za zamawianą partię</w:t>
      </w:r>
      <w:r>
        <w:rPr>
          <w:rFonts w:cs="Times New Roman"/>
          <w:sz w:val="24"/>
          <w:szCs w:val="24"/>
        </w:rPr>
        <w:t xml:space="preserve">. </w:t>
      </w:r>
      <w:r>
        <w:rPr>
          <w:rFonts w:cs="Wingdings"/>
          <w:sz w:val="24"/>
        </w:rPr>
        <w:t>Wykonawca zobowiązany jest odebrać zareklamowaną- wadliwą partię towaru własnym transportem i na swój koszt.</w:t>
      </w:r>
      <w:r w:rsidR="006D355F">
        <w:rPr>
          <w:rFonts w:cs="Wingdings"/>
          <w:sz w:val="24"/>
        </w:rPr>
        <w:t xml:space="preserve"> </w:t>
      </w:r>
      <w:r w:rsidRPr="0092585C">
        <w:rPr>
          <w:rFonts w:cs="Wingdings"/>
          <w:sz w:val="24"/>
        </w:rPr>
        <w:t xml:space="preserve">Zamawiający dopuszcza w wyjątkowych przypadkach na podstawie udzielonej pisemnie zgody, możliwość </w:t>
      </w:r>
      <w:r w:rsidRPr="0092585C">
        <w:rPr>
          <w:rFonts w:cs="Times New Roman"/>
          <w:sz w:val="24"/>
          <w:szCs w:val="24"/>
        </w:rPr>
        <w:t xml:space="preserve">wymiany  zakwestionowanego towaru, na towar wolny od wad w terminie dłuższym niż  5 godzin, </w:t>
      </w:r>
    </w:p>
    <w:p w14:paraId="7D86BE99" w14:textId="77777777" w:rsidR="00245D6F" w:rsidRDefault="00245D6F" w:rsidP="00245D6F">
      <w:pPr>
        <w:pStyle w:val="Standard"/>
        <w:numPr>
          <w:ilvl w:val="0"/>
          <w:numId w:val="17"/>
        </w:numPr>
        <w:jc w:val="both"/>
      </w:pPr>
      <w:r w:rsidRPr="00D42BDA">
        <w:rPr>
          <w:rFonts w:cs="Wingdings"/>
          <w:sz w:val="24"/>
        </w:rPr>
        <w:t>doszło do uszkodzenia, zmiażdżenia, rozerwania, rozbicia w transporcie opakowań dostarczonego towaru - Zamawiający może odmówić przyjęcia całego dostarczonego towaru</w:t>
      </w:r>
      <w:r>
        <w:rPr>
          <w:rFonts w:cs="Wingdings"/>
          <w:sz w:val="24"/>
        </w:rPr>
        <w:t>.</w:t>
      </w:r>
    </w:p>
    <w:p w14:paraId="354AEFF7" w14:textId="52A6FE3B" w:rsidR="00245D6F" w:rsidRDefault="00245D6F" w:rsidP="00245D6F">
      <w:pPr>
        <w:pStyle w:val="Standard"/>
        <w:numPr>
          <w:ilvl w:val="0"/>
          <w:numId w:val="15"/>
        </w:numPr>
        <w:ind w:left="426" w:hanging="426"/>
        <w:jc w:val="both"/>
        <w:rPr>
          <w:rFonts w:cs="Times New Roman"/>
          <w:sz w:val="24"/>
          <w:szCs w:val="24"/>
        </w:rPr>
      </w:pPr>
      <w:r>
        <w:rPr>
          <w:rFonts w:cs="Times New Roman"/>
          <w:sz w:val="24"/>
          <w:szCs w:val="24"/>
        </w:rPr>
        <w:t>Reklamacje ilościowe i jakościowe zostaną zgłoszone Wykonawcy w terminie do 2 godzin od daty odbioru towaru, za wyjątkiem wad ukrytych tj. niemożliwych do sprawdzenia przy odbiorze, które zostaną zgłoszone Wykonawcy w terminie 3 dni od daty ich ujawnienia. Reklamacje będą zgłaszane po sporządzeniu komisyjnego protokołu.</w:t>
      </w:r>
    </w:p>
    <w:p w14:paraId="16E49E4A" w14:textId="1937D450" w:rsidR="00245D6F" w:rsidRDefault="00245D6F" w:rsidP="00245D6F">
      <w:pPr>
        <w:pStyle w:val="Standard"/>
        <w:numPr>
          <w:ilvl w:val="0"/>
          <w:numId w:val="15"/>
        </w:numPr>
        <w:ind w:left="426" w:hanging="426"/>
        <w:jc w:val="both"/>
        <w:rPr>
          <w:rFonts w:cs="Times New Roman"/>
          <w:sz w:val="24"/>
          <w:szCs w:val="24"/>
        </w:rPr>
      </w:pPr>
      <w:r>
        <w:rPr>
          <w:rFonts w:cs="Times New Roman"/>
          <w:sz w:val="24"/>
          <w:szCs w:val="24"/>
        </w:rPr>
        <w:t xml:space="preserve">W przypadku bezskutecznego upływu terminu na wymianę wadliwego towaru, określonego w ust. 5 </w:t>
      </w:r>
      <w:r w:rsidR="008D3D2D">
        <w:rPr>
          <w:rFonts w:cs="Times New Roman"/>
          <w:sz w:val="24"/>
          <w:szCs w:val="24"/>
        </w:rPr>
        <w:t>pkt 1</w:t>
      </w:r>
      <w:r>
        <w:rPr>
          <w:rFonts w:cs="Times New Roman"/>
          <w:sz w:val="24"/>
          <w:szCs w:val="24"/>
        </w:rPr>
        <w:t>, Zamawiający może dokonać zakupu towaru tej samej ilości i tego samego gatunku, obciążając Wykonawcę różnicą kosztów i zachowując roszczenie o naprawienie szkody wynikłej ze zwłoki.</w:t>
      </w:r>
    </w:p>
    <w:p w14:paraId="5B994244" w14:textId="77777777" w:rsidR="00245D6F" w:rsidRDefault="00245D6F" w:rsidP="00245D6F">
      <w:pPr>
        <w:pStyle w:val="Standard"/>
        <w:numPr>
          <w:ilvl w:val="0"/>
          <w:numId w:val="15"/>
        </w:numPr>
        <w:ind w:left="426" w:hanging="426"/>
        <w:jc w:val="both"/>
        <w:rPr>
          <w:rFonts w:cs="Times New Roman"/>
          <w:sz w:val="24"/>
          <w:szCs w:val="24"/>
        </w:rPr>
      </w:pPr>
      <w:r>
        <w:rPr>
          <w:rFonts w:cs="Times New Roman"/>
          <w:sz w:val="24"/>
          <w:szCs w:val="24"/>
        </w:rPr>
        <w:t xml:space="preserve">W przypadku udokumentowanych trzech nieterminowych dostaw zamówionego towaru - jeżeli doszło do nich z winy Wykonawcy, lub w razie trzykrotnej odmowy dostawy zamówionego towaru, Zamawiający może rozwiązać umowę bez wypowiedzenia ze skutkiem natychmiastowym.  </w:t>
      </w:r>
    </w:p>
    <w:p w14:paraId="21900C30" w14:textId="77777777" w:rsidR="00245D6F" w:rsidRDefault="00245D6F" w:rsidP="00245D6F">
      <w:pPr>
        <w:pStyle w:val="Standard"/>
        <w:numPr>
          <w:ilvl w:val="0"/>
          <w:numId w:val="15"/>
        </w:numPr>
        <w:ind w:left="426" w:hanging="426"/>
        <w:jc w:val="both"/>
        <w:rPr>
          <w:rFonts w:cs="Times New Roman"/>
          <w:sz w:val="24"/>
          <w:szCs w:val="24"/>
        </w:rPr>
      </w:pPr>
      <w:r>
        <w:rPr>
          <w:rFonts w:cs="Times New Roman"/>
          <w:sz w:val="24"/>
          <w:szCs w:val="24"/>
        </w:rPr>
        <w:t>Wykonawca zobowiązany jest do zapłaty kar umownych, jak również zapłaty różnicy kosztów, o których mowa w ust. 7, w terminie określonym w wezwaniu do zapłaty. W przypadku niedotrzymania przez Wykonawcę terminu określonego w wezwaniu do zapłaty, Zamawiający może potrącić należną kwotę wraz z odsetkami ustawowymi za opóźnienie z bieżącej należności Wykonawcy.</w:t>
      </w:r>
    </w:p>
    <w:p w14:paraId="2E304CFA" w14:textId="63B88839" w:rsidR="00245D6F" w:rsidRDefault="00245D6F" w:rsidP="00245D6F">
      <w:pPr>
        <w:pStyle w:val="Standard"/>
        <w:numPr>
          <w:ilvl w:val="0"/>
          <w:numId w:val="15"/>
        </w:numPr>
        <w:ind w:left="426" w:hanging="426"/>
        <w:jc w:val="both"/>
        <w:rPr>
          <w:rFonts w:cs="Times New Roman"/>
          <w:sz w:val="24"/>
          <w:szCs w:val="24"/>
        </w:rPr>
      </w:pPr>
      <w:r>
        <w:rPr>
          <w:rFonts w:cs="Times New Roman"/>
          <w:sz w:val="24"/>
          <w:szCs w:val="24"/>
        </w:rPr>
        <w:lastRenderedPageBreak/>
        <w:t>Wykonawca może naliczyć Zamawiającemu ustawowe odsetki za niepłacenie faktur w terminie. Wykonawca może na pisemny wniosek Zamawiającego odstąpić od naliczania odsetek określonych w</w:t>
      </w:r>
      <w:r w:rsidR="00243E80">
        <w:rPr>
          <w:rFonts w:cs="Times New Roman"/>
          <w:sz w:val="24"/>
          <w:szCs w:val="24"/>
        </w:rPr>
        <w:t> </w:t>
      </w:r>
      <w:r>
        <w:rPr>
          <w:rFonts w:cs="Times New Roman"/>
          <w:sz w:val="24"/>
          <w:szCs w:val="24"/>
        </w:rPr>
        <w:t>niniejszym ustępie.</w:t>
      </w:r>
    </w:p>
    <w:p w14:paraId="0E05EDDD" w14:textId="77777777" w:rsidR="00245D6F" w:rsidRDefault="00245D6F" w:rsidP="00245D6F">
      <w:pPr>
        <w:pStyle w:val="Standard"/>
        <w:numPr>
          <w:ilvl w:val="0"/>
          <w:numId w:val="15"/>
        </w:numPr>
        <w:ind w:left="426" w:hanging="426"/>
        <w:jc w:val="both"/>
        <w:rPr>
          <w:rFonts w:cs="Times New Roman"/>
          <w:sz w:val="24"/>
          <w:szCs w:val="24"/>
        </w:rPr>
      </w:pPr>
      <w:r>
        <w:rPr>
          <w:rFonts w:cs="Times New Roman"/>
          <w:sz w:val="24"/>
          <w:szCs w:val="24"/>
        </w:rPr>
        <w:t>Za szkody wynikłe z niewykonania lub nienależytego wykonania innych zobowiązań umownych oraz za szkody których wartość przekracza wysokość kar umownych (odszkodowanie uzupełniające), Wykonawca ponosi odpowiedzialność na zasadach ogólnych wynikających z Kodeksu cywilnego.</w:t>
      </w:r>
    </w:p>
    <w:p w14:paraId="1482DF00" w14:textId="77777777" w:rsidR="00245D6F" w:rsidRDefault="00245D6F" w:rsidP="00245D6F">
      <w:pPr>
        <w:pStyle w:val="Standard"/>
        <w:tabs>
          <w:tab w:val="left" w:pos="360"/>
        </w:tabs>
        <w:jc w:val="both"/>
        <w:rPr>
          <w:rFonts w:cs="Times New Roman"/>
          <w:sz w:val="24"/>
          <w:szCs w:val="24"/>
        </w:rPr>
      </w:pPr>
    </w:p>
    <w:p w14:paraId="7BB1C0D0" w14:textId="77777777" w:rsidR="00245D6F" w:rsidRDefault="00245D6F" w:rsidP="00245D6F">
      <w:pPr>
        <w:pStyle w:val="Standard"/>
        <w:jc w:val="center"/>
      </w:pPr>
      <w:r>
        <w:rPr>
          <w:rFonts w:cs="Times New Roman"/>
          <w:b/>
          <w:sz w:val="24"/>
          <w:szCs w:val="24"/>
        </w:rPr>
        <w:t>§ 4</w:t>
      </w:r>
    </w:p>
    <w:p w14:paraId="0121C131" w14:textId="77777777" w:rsidR="000F6D6E" w:rsidRPr="000F6D6E" w:rsidRDefault="000F6D6E" w:rsidP="000F6D6E">
      <w:pPr>
        <w:widowControl/>
        <w:numPr>
          <w:ilvl w:val="0"/>
          <w:numId w:val="38"/>
        </w:numPr>
        <w:spacing w:line="264" w:lineRule="auto"/>
        <w:ind w:hanging="357"/>
        <w:jc w:val="both"/>
        <w:textAlignment w:val="auto"/>
        <w:rPr>
          <w:rFonts w:ascii="Times New Roman" w:hAnsi="Times New Roman" w:cs="Times New Roman"/>
        </w:rPr>
      </w:pPr>
      <w:r w:rsidRPr="000F6D6E">
        <w:rPr>
          <w:rFonts w:ascii="Times New Roman" w:hAnsi="Times New Roman" w:cs="Times New Roman"/>
        </w:rPr>
        <w:t>Zamawiający może odstąpić od niniejszej umowy, jeżeli:</w:t>
      </w:r>
    </w:p>
    <w:p w14:paraId="06FD1938" w14:textId="54213CAE" w:rsidR="000F6D6E" w:rsidRPr="000F6D6E" w:rsidRDefault="000F6D6E" w:rsidP="000F6D6E">
      <w:pPr>
        <w:widowControl/>
        <w:numPr>
          <w:ilvl w:val="0"/>
          <w:numId w:val="39"/>
        </w:numPr>
        <w:spacing w:line="264" w:lineRule="auto"/>
        <w:ind w:left="709" w:hanging="283"/>
        <w:jc w:val="both"/>
        <w:textAlignment w:val="auto"/>
        <w:rPr>
          <w:rFonts w:ascii="Times New Roman" w:hAnsi="Times New Roman" w:cs="Times New Roman"/>
        </w:rPr>
      </w:pPr>
      <w:r w:rsidRPr="000F6D6E">
        <w:rPr>
          <w:rFonts w:ascii="Times New Roman" w:hAnsi="Times New Roman" w:cs="Times New Roman"/>
        </w:rPr>
        <w:t>Wykonawca swoje prawa i obowiązki przeniósł na osobę trzecią, nie uzyskawszy na to zgody Zamawiająceg</w:t>
      </w:r>
      <w:r>
        <w:rPr>
          <w:rFonts w:ascii="Times New Roman" w:hAnsi="Times New Roman" w:cs="Times New Roman"/>
        </w:rPr>
        <w:t>o udzielonej w formie pisemnej</w:t>
      </w:r>
      <w:r w:rsidRPr="000F6D6E">
        <w:rPr>
          <w:rFonts w:ascii="Times New Roman" w:hAnsi="Times New Roman" w:cs="Times New Roman"/>
        </w:rPr>
        <w:t>,</w:t>
      </w:r>
    </w:p>
    <w:p w14:paraId="36BD3776" w14:textId="77777777" w:rsidR="000F6D6E" w:rsidRPr="000F6D6E" w:rsidRDefault="000F6D6E" w:rsidP="000F6D6E">
      <w:pPr>
        <w:widowControl/>
        <w:numPr>
          <w:ilvl w:val="0"/>
          <w:numId w:val="39"/>
        </w:numPr>
        <w:spacing w:line="264" w:lineRule="auto"/>
        <w:ind w:left="709" w:hanging="283"/>
        <w:jc w:val="both"/>
        <w:textAlignment w:val="auto"/>
        <w:rPr>
          <w:rFonts w:ascii="Times New Roman" w:hAnsi="Times New Roman" w:cs="Times New Roman"/>
        </w:rPr>
      </w:pPr>
      <w:r w:rsidRPr="000F6D6E">
        <w:rPr>
          <w:rFonts w:ascii="Times New Roman" w:hAnsi="Times New Roman" w:cs="Times New Roman"/>
        </w:rPr>
        <w:t>nastąpiła utrata przez Wykonawcę koniecznych uprawnień do realizacji umowy na rzecz Zamawiającego,</w:t>
      </w:r>
    </w:p>
    <w:p w14:paraId="14057F1A" w14:textId="77777777" w:rsidR="000F6D6E" w:rsidRPr="000F6D6E" w:rsidRDefault="000F6D6E" w:rsidP="000F6D6E">
      <w:pPr>
        <w:widowControl/>
        <w:numPr>
          <w:ilvl w:val="0"/>
          <w:numId w:val="39"/>
        </w:numPr>
        <w:spacing w:line="264" w:lineRule="auto"/>
        <w:ind w:left="709" w:hanging="283"/>
        <w:jc w:val="both"/>
        <w:textAlignment w:val="auto"/>
        <w:rPr>
          <w:rFonts w:ascii="Times New Roman" w:hAnsi="Times New Roman" w:cs="Times New Roman"/>
        </w:rPr>
      </w:pPr>
      <w:r w:rsidRPr="000F6D6E">
        <w:rPr>
          <w:rFonts w:ascii="Times New Roman" w:hAnsi="Times New Roman" w:cs="Times New Roman"/>
        </w:rPr>
        <w:t>zostanie ogłoszona upadłość lub likwidacja Wykonawcy, bądź Wykonawca zawiesi albo zakończy działalność,</w:t>
      </w:r>
    </w:p>
    <w:p w14:paraId="31E9C058" w14:textId="77777777" w:rsidR="000F6D6E" w:rsidRPr="000F6D6E" w:rsidRDefault="000F6D6E" w:rsidP="000F6D6E">
      <w:pPr>
        <w:widowControl/>
        <w:numPr>
          <w:ilvl w:val="0"/>
          <w:numId w:val="39"/>
        </w:numPr>
        <w:spacing w:line="264" w:lineRule="auto"/>
        <w:ind w:left="709" w:hanging="283"/>
        <w:jc w:val="both"/>
        <w:textAlignment w:val="auto"/>
        <w:rPr>
          <w:rFonts w:ascii="Times New Roman" w:hAnsi="Times New Roman" w:cs="Times New Roman"/>
        </w:rPr>
      </w:pPr>
      <w:r w:rsidRPr="000F6D6E">
        <w:rPr>
          <w:rFonts w:ascii="Times New Roman" w:hAnsi="Times New Roman" w:cs="Times New Roman"/>
        </w:rPr>
        <w:t>zostanie wydany nakaz zajęcia majątku lub istotnej części tego majątku mający wpływ na realizowaną umowę.</w:t>
      </w:r>
    </w:p>
    <w:p w14:paraId="6F84B6C6" w14:textId="6696C0D5" w:rsidR="000F6D6E" w:rsidRPr="000F6D6E" w:rsidRDefault="000F6D6E" w:rsidP="000F6D6E">
      <w:pPr>
        <w:widowControl/>
        <w:numPr>
          <w:ilvl w:val="0"/>
          <w:numId w:val="38"/>
        </w:numPr>
        <w:spacing w:line="264" w:lineRule="auto"/>
        <w:ind w:hanging="357"/>
        <w:jc w:val="both"/>
        <w:textAlignment w:val="auto"/>
        <w:rPr>
          <w:rFonts w:ascii="Times New Roman" w:hAnsi="Times New Roman" w:cs="Times New Roman"/>
        </w:rPr>
      </w:pPr>
      <w:r w:rsidRPr="000F6D6E">
        <w:rPr>
          <w:rFonts w:ascii="Times New Roman" w:hAnsi="Times New Roman" w:cs="Times New Roman"/>
        </w:rPr>
        <w:t>Czynność odstąpienia od umowy wraz z uzasadnieniem winna nastąpić w formie pisemnej, pod rygorem nieważności w terminie 30 dni od dnia powzięcia wiadomości o zaistnieniu okoliczności stanowiących podstawę do odstąpienia od umowy.</w:t>
      </w:r>
    </w:p>
    <w:p w14:paraId="6D3EE625" w14:textId="289F56F6" w:rsidR="00245D6F" w:rsidRPr="000F6D6E" w:rsidRDefault="000F6D6E" w:rsidP="000F6D6E">
      <w:pPr>
        <w:widowControl/>
        <w:numPr>
          <w:ilvl w:val="0"/>
          <w:numId w:val="38"/>
        </w:numPr>
        <w:spacing w:line="264" w:lineRule="auto"/>
        <w:ind w:hanging="357"/>
        <w:jc w:val="both"/>
        <w:textAlignment w:val="auto"/>
        <w:rPr>
          <w:rFonts w:ascii="Times New Roman" w:hAnsi="Times New Roman" w:cs="Times New Roman"/>
        </w:rPr>
      </w:pPr>
      <w:r w:rsidRPr="000F6D6E">
        <w:rPr>
          <w:rFonts w:ascii="Times New Roman" w:hAnsi="Times New Roman" w:cs="Times New Roman"/>
        </w:rPr>
        <w:t xml:space="preserve">Zamawiający dopuszcza również możliwość odstąpienia od umowy w trybie i na zasadach określonych w art. 456 ustawy </w:t>
      </w:r>
      <w:proofErr w:type="spellStart"/>
      <w:r w:rsidRPr="000F6D6E">
        <w:rPr>
          <w:rFonts w:ascii="Times New Roman" w:hAnsi="Times New Roman" w:cs="Times New Roman"/>
        </w:rPr>
        <w:t>Pzp</w:t>
      </w:r>
      <w:proofErr w:type="spellEnd"/>
      <w:r w:rsidRPr="000F6D6E">
        <w:rPr>
          <w:rFonts w:ascii="Times New Roman" w:hAnsi="Times New Roman" w:cs="Times New Roman"/>
        </w:rPr>
        <w:t xml:space="preserve">. </w:t>
      </w:r>
      <w:r w:rsidR="00245D6F" w:rsidRPr="000F6D6E">
        <w:rPr>
          <w:rFonts w:ascii="Times New Roman" w:hAnsi="Times New Roman" w:cs="Times New Roman"/>
          <w:bCs/>
        </w:rPr>
        <w:t>W takim przypadku Wykonawca może żądać jedynie wynagrodzenia należnego mu z tytułu wykonania części umowy</w:t>
      </w:r>
      <w:r w:rsidR="00245D6F" w:rsidRPr="000F6D6E">
        <w:rPr>
          <w:rFonts w:ascii="Times New Roman" w:hAnsi="Times New Roman" w:cs="Times New Roman"/>
        </w:rPr>
        <w:t>.</w:t>
      </w:r>
    </w:p>
    <w:p w14:paraId="210FF994" w14:textId="77777777" w:rsidR="00245D6F" w:rsidRDefault="00245D6F" w:rsidP="00245D6F">
      <w:pPr>
        <w:pStyle w:val="Standard"/>
        <w:jc w:val="both"/>
        <w:rPr>
          <w:rFonts w:cs="Times New Roman"/>
          <w:b/>
          <w:sz w:val="24"/>
          <w:szCs w:val="24"/>
        </w:rPr>
      </w:pPr>
    </w:p>
    <w:p w14:paraId="7CE65809" w14:textId="77777777" w:rsidR="00245D6F" w:rsidRDefault="00245D6F" w:rsidP="00245D6F">
      <w:pPr>
        <w:pStyle w:val="Standard"/>
        <w:jc w:val="center"/>
      </w:pPr>
      <w:r>
        <w:rPr>
          <w:rFonts w:cs="Times New Roman"/>
          <w:b/>
          <w:sz w:val="24"/>
          <w:szCs w:val="24"/>
        </w:rPr>
        <w:t>§ 5</w:t>
      </w:r>
    </w:p>
    <w:p w14:paraId="2BCC5718" w14:textId="77777777" w:rsidR="00245D6F" w:rsidRDefault="00245D6F" w:rsidP="00CD511C">
      <w:pPr>
        <w:pStyle w:val="Textbody"/>
        <w:numPr>
          <w:ilvl w:val="1"/>
          <w:numId w:val="16"/>
        </w:numPr>
        <w:ind w:left="426" w:hanging="426"/>
        <w:jc w:val="both"/>
        <w:rPr>
          <w:rFonts w:cs="Times New Roman"/>
          <w:sz w:val="24"/>
          <w:szCs w:val="24"/>
        </w:rPr>
      </w:pPr>
      <w:r>
        <w:rPr>
          <w:rFonts w:cs="Times New Roman"/>
          <w:sz w:val="24"/>
          <w:szCs w:val="24"/>
        </w:rPr>
        <w:t>Strony przewidują możliwość dokonania zmiany postanowień umowy w szczególności gdy:</w:t>
      </w:r>
    </w:p>
    <w:p w14:paraId="5935F714" w14:textId="77777777" w:rsidR="00245D6F" w:rsidRDefault="00245D6F" w:rsidP="00F42A13">
      <w:pPr>
        <w:pStyle w:val="Textbody"/>
        <w:ind w:left="709" w:hanging="283"/>
        <w:jc w:val="both"/>
        <w:rPr>
          <w:rFonts w:cs="Times New Roman"/>
          <w:sz w:val="24"/>
          <w:szCs w:val="24"/>
        </w:rPr>
      </w:pPr>
      <w:r>
        <w:rPr>
          <w:rFonts w:cs="Times New Roman"/>
          <w:sz w:val="24"/>
          <w:szCs w:val="24"/>
        </w:rPr>
        <w:t xml:space="preserve">1) </w:t>
      </w:r>
      <w:r>
        <w:rPr>
          <w:rFonts w:cs="Times New Roman"/>
          <w:sz w:val="24"/>
          <w:szCs w:val="24"/>
        </w:rPr>
        <w:tab/>
        <w:t>są korzystne dla Zamawiającego, w tym przewidujące niższą cenę udzielonego zamówienia niż wynikająca z treści oferty bądź szerszy zakres zobowiązania Wykonawcy lub kształtujące w sposób korzystniejszy niż wynikający z treści oferty sposób zapłaty za udzielone zamówienie, w szczególności w ratach zamiast jednorazowej płatności lub w większej ich liczbie, bądź przewidujące dłuższy termin zapłaty.</w:t>
      </w:r>
    </w:p>
    <w:p w14:paraId="7774ADF3" w14:textId="19C8CC3D" w:rsidR="00245D6F" w:rsidRPr="00CD511C" w:rsidRDefault="00245D6F" w:rsidP="0083152E">
      <w:pPr>
        <w:pStyle w:val="Textbody"/>
        <w:ind w:left="709" w:hanging="283"/>
        <w:jc w:val="both"/>
        <w:rPr>
          <w:rFonts w:cs="Times New Roman"/>
          <w:sz w:val="24"/>
          <w:szCs w:val="24"/>
        </w:rPr>
      </w:pPr>
      <w:r>
        <w:rPr>
          <w:rFonts w:cs="Times New Roman"/>
          <w:sz w:val="24"/>
          <w:szCs w:val="24"/>
        </w:rPr>
        <w:t xml:space="preserve">2) </w:t>
      </w:r>
      <w:r>
        <w:rPr>
          <w:rFonts w:cs="Times New Roman"/>
          <w:sz w:val="24"/>
          <w:szCs w:val="24"/>
        </w:rPr>
        <w:tab/>
        <w:t xml:space="preserve">przewidują produkty równoważne lub nowszej i lepszej technologicznie ich wersji lub o wyższych parametrach bądź te same produkty w innym opakowaniu – jeżeli w żadnym z tych przypadków nie </w:t>
      </w:r>
      <w:r w:rsidR="0083152E">
        <w:rPr>
          <w:rFonts w:cs="Times New Roman"/>
          <w:sz w:val="24"/>
          <w:szCs w:val="24"/>
        </w:rPr>
        <w:t>prowadzi to do zwiększenia ceny.</w:t>
      </w:r>
    </w:p>
    <w:p w14:paraId="60E38B24" w14:textId="77777777" w:rsidR="00CD511C" w:rsidRPr="00CD511C" w:rsidRDefault="00CD511C" w:rsidP="00F42A13">
      <w:pPr>
        <w:pStyle w:val="Textbody"/>
        <w:numPr>
          <w:ilvl w:val="0"/>
          <w:numId w:val="41"/>
        </w:numPr>
        <w:ind w:left="426" w:hanging="426"/>
        <w:jc w:val="both"/>
        <w:rPr>
          <w:rFonts w:cs="Times New Roman"/>
          <w:sz w:val="24"/>
          <w:szCs w:val="24"/>
        </w:rPr>
      </w:pPr>
      <w:r w:rsidRPr="00CD511C">
        <w:rPr>
          <w:rFonts w:cs="Times New Roman"/>
          <w:sz w:val="24"/>
          <w:szCs w:val="24"/>
        </w:rPr>
        <w:t>Dopuszczalne są również zmiany postanowień niniejszej umowy:</w:t>
      </w:r>
    </w:p>
    <w:p w14:paraId="145DDCCA" w14:textId="77777777" w:rsidR="00CD511C" w:rsidRPr="00CD511C" w:rsidRDefault="00CD511C" w:rsidP="00F42A13">
      <w:pPr>
        <w:pStyle w:val="Textbody"/>
        <w:numPr>
          <w:ilvl w:val="0"/>
          <w:numId w:val="42"/>
        </w:numPr>
        <w:ind w:left="709" w:hanging="283"/>
        <w:jc w:val="both"/>
        <w:rPr>
          <w:rFonts w:cs="Times New Roman"/>
          <w:sz w:val="24"/>
          <w:szCs w:val="24"/>
        </w:rPr>
      </w:pPr>
      <w:r w:rsidRPr="00CD511C">
        <w:rPr>
          <w:rFonts w:cs="Times New Roman"/>
          <w:sz w:val="24"/>
          <w:szCs w:val="24"/>
        </w:rPr>
        <w:t xml:space="preserve">w przypadku przekształceń własnościowych, zmian organizacyjno-technicznych, zmiany adresu, zmiany banku obsługującego Wykonawcę, </w:t>
      </w:r>
    </w:p>
    <w:p w14:paraId="6FEBFCC2" w14:textId="77777777" w:rsidR="00CD511C" w:rsidRPr="00CD511C" w:rsidRDefault="00CD511C" w:rsidP="00F42A13">
      <w:pPr>
        <w:pStyle w:val="Textbody"/>
        <w:numPr>
          <w:ilvl w:val="0"/>
          <w:numId w:val="42"/>
        </w:numPr>
        <w:ind w:left="709" w:hanging="283"/>
        <w:jc w:val="both"/>
        <w:rPr>
          <w:rFonts w:cs="Times New Roman"/>
          <w:sz w:val="24"/>
          <w:szCs w:val="24"/>
        </w:rPr>
      </w:pPr>
      <w:r w:rsidRPr="00CD511C">
        <w:rPr>
          <w:rFonts w:cs="Times New Roman"/>
          <w:sz w:val="24"/>
          <w:szCs w:val="24"/>
        </w:rPr>
        <w:t>wynikające z wystąpienia okoliczności, których Strony umowy nie były w stanie przewidzieć, pomimo zachowania należytej staranności,</w:t>
      </w:r>
    </w:p>
    <w:p w14:paraId="4B4C9457" w14:textId="77777777" w:rsidR="00CD511C" w:rsidRPr="00CD511C" w:rsidRDefault="00CD511C" w:rsidP="00F42A13">
      <w:pPr>
        <w:pStyle w:val="Textbody"/>
        <w:numPr>
          <w:ilvl w:val="0"/>
          <w:numId w:val="42"/>
        </w:numPr>
        <w:ind w:left="709" w:hanging="283"/>
        <w:jc w:val="both"/>
        <w:rPr>
          <w:rFonts w:cs="Times New Roman"/>
          <w:sz w:val="24"/>
          <w:szCs w:val="24"/>
        </w:rPr>
      </w:pPr>
      <w:r w:rsidRPr="00CD511C">
        <w:rPr>
          <w:rFonts w:cs="Times New Roman"/>
          <w:sz w:val="24"/>
          <w:szCs w:val="24"/>
        </w:rPr>
        <w:t>wynikające ze zmiany przepisów prawa mających wpływ na realizację umowy,</w:t>
      </w:r>
    </w:p>
    <w:p w14:paraId="53E39CCE" w14:textId="4ED894D4" w:rsidR="00CD511C" w:rsidRPr="00CD511C" w:rsidRDefault="00CD511C" w:rsidP="00F42A13">
      <w:pPr>
        <w:pStyle w:val="Textbody"/>
        <w:numPr>
          <w:ilvl w:val="0"/>
          <w:numId w:val="42"/>
        </w:numPr>
        <w:ind w:left="709" w:hanging="283"/>
        <w:jc w:val="both"/>
        <w:rPr>
          <w:rFonts w:cs="Times New Roman"/>
          <w:sz w:val="24"/>
          <w:szCs w:val="24"/>
        </w:rPr>
      </w:pPr>
      <w:r w:rsidRPr="00CD511C">
        <w:rPr>
          <w:rFonts w:cs="Times New Roman"/>
          <w:sz w:val="24"/>
          <w:szCs w:val="24"/>
        </w:rPr>
        <w:t>które zostały przewidziane w ustawie Prawo zamówień publicznych, a szczególnie w art. 455 tej ustawy, jak również zmian, o których mowa w § 7 ust. 5 i 8 oraz § 9 ust. 2 umowy oraz w ogłoszeniu o zamówieniu i Specyfikacji Warunków Zamówienia w przeprowadzonym postępowaniu przetargowym w wyniku którego zawarto niniejszą umowę.</w:t>
      </w:r>
    </w:p>
    <w:p w14:paraId="5E036473" w14:textId="77777777" w:rsidR="00CD511C" w:rsidRPr="00CD511C" w:rsidRDefault="00CD511C" w:rsidP="00F42A13">
      <w:pPr>
        <w:pStyle w:val="Textbody"/>
        <w:numPr>
          <w:ilvl w:val="0"/>
          <w:numId w:val="40"/>
        </w:numPr>
        <w:ind w:left="426" w:hanging="426"/>
        <w:jc w:val="both"/>
        <w:textAlignment w:val="auto"/>
        <w:rPr>
          <w:rFonts w:cs="Times New Roman"/>
          <w:sz w:val="24"/>
          <w:szCs w:val="24"/>
        </w:rPr>
      </w:pPr>
      <w:r w:rsidRPr="00CD511C">
        <w:rPr>
          <w:rFonts w:cs="Times New Roman"/>
          <w:sz w:val="24"/>
          <w:szCs w:val="24"/>
        </w:rPr>
        <w:t>Zmiany umowy wymagają zachowania formy pisemnej lub formy elektronicznej w rozumieniu art. 78</w:t>
      </w:r>
      <w:r w:rsidRPr="00CD511C">
        <w:rPr>
          <w:rFonts w:cs="Times New Roman"/>
          <w:sz w:val="24"/>
          <w:szCs w:val="24"/>
          <w:vertAlign w:val="superscript"/>
        </w:rPr>
        <w:t>1</w:t>
      </w:r>
      <w:r w:rsidRPr="00CD511C">
        <w:rPr>
          <w:rFonts w:cs="Times New Roman"/>
          <w:sz w:val="24"/>
          <w:szCs w:val="24"/>
        </w:rPr>
        <w:t xml:space="preserve"> Kodeksu cywilnego, w postaci aneksu pod rygorem bezskuteczności – chyba że postanowienia umowy stanowią inaczej.</w:t>
      </w:r>
    </w:p>
    <w:p w14:paraId="54B71E75" w14:textId="77777777" w:rsidR="00245D6F" w:rsidRDefault="00245D6F" w:rsidP="00245D6F">
      <w:pPr>
        <w:pStyle w:val="Textbody"/>
        <w:ind w:left="426"/>
        <w:jc w:val="both"/>
        <w:rPr>
          <w:rFonts w:cs="Times New Roman"/>
          <w:sz w:val="24"/>
          <w:szCs w:val="24"/>
        </w:rPr>
      </w:pPr>
    </w:p>
    <w:p w14:paraId="10185CE0" w14:textId="77777777" w:rsidR="00245D6F" w:rsidRDefault="00245D6F" w:rsidP="00245D6F">
      <w:pPr>
        <w:pStyle w:val="Standard"/>
        <w:jc w:val="center"/>
      </w:pPr>
      <w:r>
        <w:rPr>
          <w:rFonts w:cs="Times New Roman"/>
          <w:b/>
          <w:sz w:val="24"/>
          <w:szCs w:val="24"/>
        </w:rPr>
        <w:t>§ 6</w:t>
      </w:r>
    </w:p>
    <w:p w14:paraId="11AFC635" w14:textId="474FECF8" w:rsidR="00245D6F" w:rsidRDefault="00245D6F" w:rsidP="00245D6F">
      <w:pPr>
        <w:pStyle w:val="Standard"/>
        <w:numPr>
          <w:ilvl w:val="0"/>
          <w:numId w:val="19"/>
        </w:numPr>
        <w:ind w:left="426"/>
        <w:jc w:val="both"/>
        <w:rPr>
          <w:rFonts w:cs="Times New Roman"/>
          <w:sz w:val="24"/>
          <w:szCs w:val="24"/>
        </w:rPr>
      </w:pPr>
      <w:r>
        <w:rPr>
          <w:rFonts w:cs="Times New Roman"/>
          <w:sz w:val="24"/>
          <w:szCs w:val="24"/>
        </w:rPr>
        <w:lastRenderedPageBreak/>
        <w:t>Wykonawca zobowiązuje się dostarczyć towar na swój koszt</w:t>
      </w:r>
      <w:r w:rsidR="0083152E">
        <w:rPr>
          <w:rFonts w:cs="Times New Roman"/>
          <w:sz w:val="24"/>
          <w:szCs w:val="24"/>
        </w:rPr>
        <w:t xml:space="preserve"> i ryzyko</w:t>
      </w:r>
      <w:r>
        <w:rPr>
          <w:rFonts w:cs="Times New Roman"/>
          <w:sz w:val="24"/>
          <w:szCs w:val="24"/>
        </w:rPr>
        <w:t>.</w:t>
      </w:r>
    </w:p>
    <w:p w14:paraId="1F53A803" w14:textId="77777777" w:rsidR="00245D6F" w:rsidRDefault="00245D6F" w:rsidP="00245D6F">
      <w:pPr>
        <w:pStyle w:val="Standard"/>
        <w:numPr>
          <w:ilvl w:val="0"/>
          <w:numId w:val="19"/>
        </w:numPr>
        <w:ind w:left="426"/>
        <w:jc w:val="both"/>
        <w:rPr>
          <w:rFonts w:cs="Times New Roman"/>
          <w:sz w:val="24"/>
          <w:szCs w:val="24"/>
        </w:rPr>
      </w:pPr>
      <w:r>
        <w:rPr>
          <w:rFonts w:cs="Times New Roman"/>
          <w:sz w:val="24"/>
          <w:szCs w:val="24"/>
        </w:rPr>
        <w:t>Wydawanie towaru następuje w siedzibie Zamawiającego – Dział Żywienia SPZOZ w Sanoku przy ul. 800-lecia 26 38-500 Sanok.</w:t>
      </w:r>
    </w:p>
    <w:p w14:paraId="67613CE0" w14:textId="77777777" w:rsidR="00245D6F" w:rsidRDefault="00245D6F" w:rsidP="00245D6F">
      <w:pPr>
        <w:pStyle w:val="Standard"/>
        <w:numPr>
          <w:ilvl w:val="0"/>
          <w:numId w:val="19"/>
        </w:numPr>
        <w:ind w:left="426"/>
        <w:jc w:val="both"/>
        <w:rPr>
          <w:rFonts w:cs="Times New Roman"/>
          <w:sz w:val="24"/>
          <w:szCs w:val="24"/>
        </w:rPr>
      </w:pPr>
      <w:r>
        <w:rPr>
          <w:rFonts w:cs="Times New Roman"/>
          <w:sz w:val="24"/>
          <w:szCs w:val="24"/>
        </w:rPr>
        <w:t>Wykonawca będzie oznaczał dostarczany towar na jego opakowaniach poprzez wskazanie co najmniej: nazwy produktu, ilości, daty ważności.</w:t>
      </w:r>
    </w:p>
    <w:p w14:paraId="186949A6" w14:textId="77777777" w:rsidR="00245D6F" w:rsidRDefault="00245D6F" w:rsidP="00245D6F">
      <w:pPr>
        <w:pStyle w:val="Standard"/>
        <w:numPr>
          <w:ilvl w:val="0"/>
          <w:numId w:val="19"/>
        </w:numPr>
        <w:ind w:left="426"/>
        <w:jc w:val="both"/>
        <w:rPr>
          <w:rFonts w:cs="Times New Roman"/>
          <w:sz w:val="24"/>
          <w:szCs w:val="24"/>
        </w:rPr>
      </w:pPr>
      <w:r>
        <w:rPr>
          <w:rFonts w:cs="Times New Roman"/>
          <w:sz w:val="24"/>
          <w:szCs w:val="24"/>
        </w:rPr>
        <w:t>Strony ustalają osoby do kontaktu w związku z realizacją niniejszej umowy:</w:t>
      </w:r>
    </w:p>
    <w:p w14:paraId="1A3B2AD7" w14:textId="77777777" w:rsidR="00245D6F" w:rsidRDefault="00245D6F" w:rsidP="00245D6F">
      <w:pPr>
        <w:pStyle w:val="Standard"/>
        <w:numPr>
          <w:ilvl w:val="0"/>
          <w:numId w:val="20"/>
        </w:numPr>
        <w:jc w:val="both"/>
        <w:rPr>
          <w:rFonts w:cs="Times New Roman"/>
          <w:sz w:val="24"/>
          <w:szCs w:val="24"/>
        </w:rPr>
      </w:pPr>
      <w:r>
        <w:rPr>
          <w:rFonts w:cs="Times New Roman"/>
          <w:sz w:val="24"/>
          <w:szCs w:val="24"/>
        </w:rPr>
        <w:t>ze strony Zamawiającego: ………………..……………………………………… tel. .....……………………,  faks/email: ……………………….,</w:t>
      </w:r>
    </w:p>
    <w:p w14:paraId="6AE74329" w14:textId="77777777" w:rsidR="00245D6F" w:rsidRPr="001335A7" w:rsidRDefault="00245D6F" w:rsidP="00245D6F">
      <w:pPr>
        <w:pStyle w:val="Akapitzlist"/>
        <w:numPr>
          <w:ilvl w:val="0"/>
          <w:numId w:val="20"/>
        </w:numPr>
        <w:jc w:val="both"/>
        <w:textAlignment w:val="auto"/>
      </w:pPr>
      <w:r>
        <w:rPr>
          <w:rFonts w:ascii="Times New Roman" w:hAnsi="Times New Roman"/>
        </w:rPr>
        <w:t>ze strony Wykonawcy: ………………..……………………………………… tel. .....……………………,  faks/email: ………………………. .</w:t>
      </w:r>
    </w:p>
    <w:p w14:paraId="0CFF4865" w14:textId="4478683B" w:rsidR="001335A7" w:rsidRPr="001335A7" w:rsidRDefault="001335A7" w:rsidP="001335A7">
      <w:pPr>
        <w:pStyle w:val="Akapitzlist"/>
        <w:numPr>
          <w:ilvl w:val="0"/>
          <w:numId w:val="19"/>
        </w:numPr>
        <w:ind w:left="426" w:hanging="426"/>
        <w:jc w:val="both"/>
        <w:textAlignment w:val="auto"/>
        <w:rPr>
          <w:rFonts w:ascii="Times New Roman" w:hAnsi="Times New Roman"/>
        </w:rPr>
      </w:pPr>
      <w:r w:rsidRPr="001335A7">
        <w:rPr>
          <w:rFonts w:ascii="Times New Roman" w:hAnsi="Times New Roman"/>
        </w:rPr>
        <w:t>Zmiana osób lub danych określonych w ust. 4 nie stanowi zmiany umowy i dla swojej skuteczności wymaga zawiadomienia drugiej Strony pisemnie lub w formie dokumentowej za pośrednictwem poczty email.</w:t>
      </w:r>
    </w:p>
    <w:p w14:paraId="4508598E" w14:textId="77777777" w:rsidR="00245D6F" w:rsidRDefault="00245D6F" w:rsidP="00245D6F">
      <w:pPr>
        <w:pStyle w:val="Standard"/>
        <w:tabs>
          <w:tab w:val="left" w:pos="360"/>
        </w:tabs>
        <w:jc w:val="both"/>
        <w:rPr>
          <w:rFonts w:cs="Times New Roman"/>
          <w:sz w:val="24"/>
          <w:szCs w:val="24"/>
        </w:rPr>
      </w:pPr>
    </w:p>
    <w:p w14:paraId="6C607885" w14:textId="77777777" w:rsidR="00245D6F" w:rsidRDefault="00245D6F" w:rsidP="00245D6F">
      <w:pPr>
        <w:pStyle w:val="Standard"/>
        <w:jc w:val="center"/>
      </w:pPr>
      <w:r>
        <w:rPr>
          <w:rFonts w:cs="Times New Roman"/>
          <w:b/>
          <w:sz w:val="24"/>
          <w:szCs w:val="24"/>
        </w:rPr>
        <w:t>§ 7</w:t>
      </w:r>
    </w:p>
    <w:p w14:paraId="4BFC81A6" w14:textId="77777777" w:rsidR="00245D6F" w:rsidRDefault="00245D6F" w:rsidP="00245D6F">
      <w:pPr>
        <w:widowControl/>
        <w:numPr>
          <w:ilvl w:val="0"/>
          <w:numId w:val="21"/>
        </w:numPr>
        <w:suppressAutoHyphens w:val="0"/>
        <w:ind w:left="426"/>
        <w:jc w:val="both"/>
        <w:textAlignment w:val="auto"/>
        <w:rPr>
          <w:rFonts w:ascii="Times New Roman" w:hAnsi="Times New Roman" w:cs="Times New Roman"/>
        </w:rPr>
      </w:pPr>
      <w:r>
        <w:rPr>
          <w:rFonts w:ascii="Times New Roman" w:hAnsi="Times New Roman" w:cs="Times New Roman"/>
        </w:rPr>
        <w:t>Wartość umowy wynosi ............................ zł brutto (słownie: ...................................... złotych …./100), tj. …………………….. zł netto + ……% VAT.</w:t>
      </w:r>
    </w:p>
    <w:p w14:paraId="3106968C" w14:textId="77777777" w:rsidR="00245D6F" w:rsidRDefault="00245D6F" w:rsidP="00245D6F">
      <w:pPr>
        <w:widowControl/>
        <w:numPr>
          <w:ilvl w:val="0"/>
          <w:numId w:val="21"/>
        </w:numPr>
        <w:suppressAutoHyphens w:val="0"/>
        <w:ind w:left="426"/>
        <w:jc w:val="both"/>
        <w:textAlignment w:val="auto"/>
      </w:pPr>
      <w:r>
        <w:rPr>
          <w:rFonts w:ascii="Times New Roman" w:eastAsia="Calibri" w:hAnsi="Times New Roman" w:cs="Times New Roman"/>
          <w:bCs/>
          <w:color w:val="000000"/>
          <w:kern w:val="0"/>
          <w:lang w:eastAsia="en-US"/>
        </w:rPr>
        <w:t xml:space="preserve">Zamawiający zastrzega sobie możliwość zmiany umowy na podstawie art. 455 ust. 2 ustawy </w:t>
      </w:r>
      <w:proofErr w:type="spellStart"/>
      <w:r>
        <w:rPr>
          <w:rFonts w:ascii="Times New Roman" w:eastAsia="Calibri" w:hAnsi="Times New Roman" w:cs="Times New Roman"/>
          <w:bCs/>
          <w:color w:val="000000"/>
          <w:kern w:val="0"/>
          <w:lang w:eastAsia="en-US"/>
        </w:rPr>
        <w:t>Pzp</w:t>
      </w:r>
      <w:proofErr w:type="spellEnd"/>
      <w:r>
        <w:rPr>
          <w:rFonts w:ascii="Times New Roman" w:eastAsia="Calibri" w:hAnsi="Times New Roman" w:cs="Times New Roman"/>
          <w:bCs/>
          <w:color w:val="000000"/>
          <w:kern w:val="0"/>
          <w:lang w:eastAsia="en-US"/>
        </w:rPr>
        <w:t>, tj. zwiększenia wartości umowy do wartości nie większej niż 10% wartości zamówienia określonego pierwotnie w umowie, poprz</w:t>
      </w:r>
      <w:r>
        <w:rPr>
          <w:rFonts w:ascii="Times New Roman" w:eastAsia="Calibri" w:hAnsi="Times New Roman" w:cs="Times New Roman"/>
          <w:bCs/>
          <w:kern w:val="0"/>
          <w:lang w:eastAsia="en-US"/>
        </w:rPr>
        <w:t>ez dokupienie produktów objętych niniejszą umową.</w:t>
      </w:r>
    </w:p>
    <w:p w14:paraId="64CA3925" w14:textId="1E6458C0" w:rsidR="00245D6F" w:rsidRDefault="00245D6F" w:rsidP="00245D6F">
      <w:pPr>
        <w:widowControl/>
        <w:numPr>
          <w:ilvl w:val="0"/>
          <w:numId w:val="21"/>
        </w:numPr>
        <w:suppressAutoHyphens w:val="0"/>
        <w:ind w:left="426"/>
        <w:jc w:val="both"/>
        <w:textAlignment w:val="auto"/>
      </w:pPr>
      <w:r>
        <w:rPr>
          <w:rFonts w:ascii="Times New Roman" w:hAnsi="Times New Roman" w:cs="Times New Roman"/>
        </w:rPr>
        <w:t xml:space="preserve">Wartość określona w ust. 1 jest zgodna z </w:t>
      </w:r>
      <w:r w:rsidR="009A7346">
        <w:rPr>
          <w:rFonts w:ascii="Times New Roman" w:hAnsi="Times New Roman" w:cs="Times New Roman"/>
          <w:i/>
        </w:rPr>
        <w:t>Z</w:t>
      </w:r>
      <w:r>
        <w:rPr>
          <w:rFonts w:ascii="Times New Roman" w:hAnsi="Times New Roman" w:cs="Times New Roman"/>
          <w:i/>
        </w:rPr>
        <w:t>ałącznikiem nr 1</w:t>
      </w:r>
      <w:r>
        <w:rPr>
          <w:rFonts w:ascii="Times New Roman" w:hAnsi="Times New Roman" w:cs="Times New Roman"/>
        </w:rPr>
        <w:t xml:space="preserve"> (formularzem cenowym), stanowiącym integralną część niniejszej umowy, gdzie określono ceny jednostkowe brutto.</w:t>
      </w:r>
    </w:p>
    <w:p w14:paraId="3CFF3ACD" w14:textId="170BE027" w:rsidR="00245D6F" w:rsidRDefault="00245D6F" w:rsidP="00245D6F">
      <w:pPr>
        <w:widowControl/>
        <w:numPr>
          <w:ilvl w:val="0"/>
          <w:numId w:val="21"/>
        </w:numPr>
        <w:suppressAutoHyphens w:val="0"/>
        <w:ind w:left="426"/>
        <w:jc w:val="both"/>
        <w:textAlignment w:val="auto"/>
        <w:rPr>
          <w:rFonts w:ascii="Times New Roman" w:hAnsi="Times New Roman" w:cs="Times New Roman"/>
        </w:rPr>
      </w:pPr>
      <w:r>
        <w:rPr>
          <w:rFonts w:ascii="Times New Roman" w:hAnsi="Times New Roman" w:cs="Times New Roman"/>
        </w:rPr>
        <w:t>Okres niezmienności ceny jednostkowej brutto obowiązuje w okresie trwania umowy, z zastrzeżeniem ust.</w:t>
      </w:r>
      <w:r w:rsidR="00F42A13">
        <w:rPr>
          <w:rFonts w:ascii="Times New Roman" w:hAnsi="Times New Roman" w:cs="Times New Roman"/>
        </w:rPr>
        <w:t> </w:t>
      </w:r>
      <w:r>
        <w:rPr>
          <w:rFonts w:ascii="Times New Roman" w:hAnsi="Times New Roman" w:cs="Times New Roman"/>
        </w:rPr>
        <w:t>5.</w:t>
      </w:r>
    </w:p>
    <w:p w14:paraId="267F95B4" w14:textId="77777777" w:rsidR="00245D6F" w:rsidRDefault="00245D6F" w:rsidP="00245D6F">
      <w:pPr>
        <w:widowControl/>
        <w:numPr>
          <w:ilvl w:val="0"/>
          <w:numId w:val="21"/>
        </w:numPr>
        <w:suppressAutoHyphens w:val="0"/>
        <w:ind w:left="426"/>
        <w:jc w:val="both"/>
        <w:textAlignment w:val="auto"/>
        <w:rPr>
          <w:rFonts w:ascii="Times New Roman" w:hAnsi="Times New Roman" w:cs="Times New Roman"/>
        </w:rPr>
      </w:pPr>
      <w:r>
        <w:rPr>
          <w:rFonts w:ascii="Times New Roman" w:hAnsi="Times New Roman" w:cs="Times New Roman"/>
        </w:rPr>
        <w:t>Ceny jednostkowe w okresie trwania umowy mogą ulec zmianie w następujących przypadkach:</w:t>
      </w:r>
    </w:p>
    <w:p w14:paraId="079EDBF5" w14:textId="77777777" w:rsidR="00245D6F" w:rsidRDefault="00245D6F" w:rsidP="00245D6F">
      <w:pPr>
        <w:pStyle w:val="Standard"/>
        <w:ind w:left="993" w:hanging="426"/>
        <w:jc w:val="both"/>
        <w:rPr>
          <w:rFonts w:cs="Times New Roman"/>
          <w:sz w:val="24"/>
          <w:szCs w:val="24"/>
        </w:rPr>
      </w:pPr>
      <w:r>
        <w:rPr>
          <w:rFonts w:cs="Times New Roman"/>
          <w:sz w:val="24"/>
          <w:szCs w:val="24"/>
        </w:rPr>
        <w:t xml:space="preserve">1)  </w:t>
      </w:r>
      <w:r>
        <w:rPr>
          <w:rFonts w:cs="Times New Roman"/>
          <w:sz w:val="24"/>
          <w:szCs w:val="24"/>
        </w:rPr>
        <w:tab/>
        <w:t>obniżenia cen jednostkowych produktów stanowiących przedmiot umowy,</w:t>
      </w:r>
    </w:p>
    <w:p w14:paraId="7468F701" w14:textId="77777777" w:rsidR="00245D6F" w:rsidRDefault="00245D6F" w:rsidP="00245D6F">
      <w:pPr>
        <w:pStyle w:val="Standard"/>
        <w:ind w:left="993" w:hanging="426"/>
        <w:jc w:val="both"/>
        <w:rPr>
          <w:rFonts w:cs="Times New Roman"/>
          <w:sz w:val="24"/>
          <w:szCs w:val="24"/>
        </w:rPr>
      </w:pPr>
      <w:r>
        <w:rPr>
          <w:rFonts w:cs="Times New Roman"/>
          <w:sz w:val="24"/>
          <w:szCs w:val="24"/>
        </w:rPr>
        <w:t xml:space="preserve">2) </w:t>
      </w:r>
      <w:r>
        <w:rPr>
          <w:rFonts w:cs="Times New Roman"/>
          <w:sz w:val="24"/>
          <w:szCs w:val="24"/>
        </w:rPr>
        <w:tab/>
        <w:t>zmiany cen jednostkowych przedmiotu umowy w przypadku zmiany wielkości opakowania wprowadzonej przez producenta z zachowaniem zasady proporcjonalności w stosunku do ceny objętej umową,</w:t>
      </w:r>
    </w:p>
    <w:p w14:paraId="79D8D99F" w14:textId="77777777" w:rsidR="00245D6F" w:rsidRDefault="00245D6F" w:rsidP="00245D6F">
      <w:pPr>
        <w:pStyle w:val="Standard"/>
        <w:ind w:left="993" w:hanging="426"/>
        <w:jc w:val="both"/>
        <w:rPr>
          <w:rFonts w:cs="Times New Roman"/>
          <w:sz w:val="24"/>
          <w:szCs w:val="24"/>
        </w:rPr>
      </w:pPr>
      <w:r>
        <w:rPr>
          <w:rFonts w:cs="Times New Roman"/>
          <w:sz w:val="24"/>
          <w:szCs w:val="24"/>
        </w:rPr>
        <w:t xml:space="preserve">3) </w:t>
      </w:r>
      <w:r>
        <w:rPr>
          <w:rFonts w:cs="Times New Roman"/>
          <w:sz w:val="24"/>
          <w:szCs w:val="24"/>
        </w:rPr>
        <w:tab/>
        <w:t>zmiany stawki podatku od towarów i usług, przy czym zmianie ulega wyłącznie cena brutto, cena netto pozostaje bez zmian,</w:t>
      </w:r>
    </w:p>
    <w:p w14:paraId="0F219722" w14:textId="77777777" w:rsidR="00245D6F" w:rsidRDefault="00245D6F" w:rsidP="00245D6F">
      <w:pPr>
        <w:ind w:left="993" w:hanging="426"/>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t>zmiany wysokości minimalnego wynagrodzenia za pracę albo wysokości minimalnej stawki godzinowej, ustalonych na podstawie ustawy z dnia 10 października 2002 r. o minimalnym wynagrodzeniu za pracę - Wykonawca przedłoży Zamawiającemu wykaz zatrudnionych do realizacji umowy pracowników, dla których ma zastosowanie zmiana wraz z kalkulacją kosztów wynikającą z przedmiotowej zmiany,</w:t>
      </w:r>
    </w:p>
    <w:p w14:paraId="16AFBC42" w14:textId="77777777" w:rsidR="00245D6F" w:rsidRDefault="00245D6F" w:rsidP="00245D6F">
      <w:pPr>
        <w:pStyle w:val="Standard"/>
        <w:ind w:left="993" w:hanging="426"/>
        <w:jc w:val="both"/>
        <w:rPr>
          <w:rFonts w:cs="Times New Roman"/>
          <w:sz w:val="24"/>
          <w:szCs w:val="24"/>
        </w:rPr>
      </w:pPr>
      <w:r>
        <w:rPr>
          <w:rFonts w:cs="Times New Roman"/>
          <w:sz w:val="24"/>
          <w:szCs w:val="24"/>
        </w:rPr>
        <w:t>5)</w:t>
      </w:r>
      <w:r>
        <w:rPr>
          <w:rFonts w:cs="Times New Roman"/>
          <w:sz w:val="24"/>
          <w:szCs w:val="24"/>
        </w:rPr>
        <w:tab/>
        <w:t>zmiany zasad podlegania ubezpieczeniom społecznym lub ubezpieczeniu zdrowotnemu lub wysokości stawki składki na ubezpieczenia społeczne lub zdrowotne - Wykonawca przedłoży Zamawiającemu wykaz zatrudnionych do realizacji umowy pracowników, dla których ma zastosowanie zmiana wraz z kalkulacją kosztów wynikającą z przedmiotowej zmiany,</w:t>
      </w:r>
    </w:p>
    <w:p w14:paraId="6ED5FFB3" w14:textId="77777777" w:rsidR="00245D6F" w:rsidRPr="000D6E4F" w:rsidRDefault="00245D6F" w:rsidP="00245D6F">
      <w:pPr>
        <w:pStyle w:val="Standard"/>
        <w:ind w:left="993" w:hanging="426"/>
        <w:jc w:val="both"/>
        <w:rPr>
          <w:rFonts w:cs="Times New Roman"/>
          <w:sz w:val="24"/>
          <w:szCs w:val="24"/>
        </w:rPr>
      </w:pPr>
      <w:r>
        <w:rPr>
          <w:rFonts w:cs="Times New Roman"/>
          <w:sz w:val="24"/>
          <w:szCs w:val="24"/>
        </w:rPr>
        <w:t>6)</w:t>
      </w:r>
      <w:r>
        <w:rPr>
          <w:rFonts w:cs="Times New Roman"/>
          <w:sz w:val="24"/>
          <w:szCs w:val="24"/>
        </w:rPr>
        <w:tab/>
        <w:t>zmiany zasad gromadzenia i wysokości wpłat do pracowniczych planów kapitałowych, o których mowa w ustawie z dnia 4 października 2018 r. o pracowniczych planach kapitałowych - Wykonawca udowodni Zamawiającemu, że zmiana w/w przepisów będzie miała wpływ na koszty wykonania zamówienia, jak również wykaże, jaką część cen stanowią koszty pracy ponoszone przez Wykonawcę w trakcie realizacji zamówienia oraz jak zmiana przepisów wpłynie na wysokość tych kosztów,</w:t>
      </w:r>
    </w:p>
    <w:p w14:paraId="22BF5A0F" w14:textId="77777777" w:rsidR="00245D6F" w:rsidRDefault="00245D6F" w:rsidP="00245D6F">
      <w:pPr>
        <w:pStyle w:val="Standard"/>
        <w:widowControl w:val="0"/>
        <w:tabs>
          <w:tab w:val="left" w:pos="-9796"/>
        </w:tabs>
        <w:ind w:left="567"/>
        <w:jc w:val="both"/>
        <w:rPr>
          <w:rFonts w:cs="Times New Roman"/>
          <w:sz w:val="24"/>
          <w:szCs w:val="24"/>
        </w:rPr>
      </w:pPr>
      <w:r>
        <w:rPr>
          <w:rFonts w:cs="Times New Roman"/>
          <w:sz w:val="24"/>
          <w:szCs w:val="24"/>
        </w:rPr>
        <w:t>- przy czym pkt. 4-6 mają zastosowanie w przypadku gdy niniejsza umowa została zawarta na okres przekraczający 12 miesięcy.</w:t>
      </w:r>
    </w:p>
    <w:p w14:paraId="21EEB7CF" w14:textId="49C84950" w:rsidR="00245D6F" w:rsidRDefault="00245D6F" w:rsidP="00245D6F">
      <w:pPr>
        <w:ind w:left="426" w:hanging="426"/>
        <w:jc w:val="both"/>
        <w:rPr>
          <w:rFonts w:ascii="Times New Roman" w:hAnsi="Times New Roman" w:cs="Times New Roman"/>
        </w:rPr>
      </w:pPr>
      <w:r>
        <w:rPr>
          <w:rFonts w:ascii="Times New Roman" w:hAnsi="Times New Roman" w:cs="Times New Roman"/>
        </w:rPr>
        <w:t xml:space="preserve">6. </w:t>
      </w:r>
      <w:r>
        <w:rPr>
          <w:rFonts w:ascii="Times New Roman" w:hAnsi="Times New Roman" w:cs="Times New Roman"/>
        </w:rPr>
        <w:tab/>
        <w:t xml:space="preserve">Zmiany, o których mowa w ust. 5, będą wprowadzane w drodze aneksu do umowy, na pisemny, uzasadniony i należycie udokumentowany wniosek Wykonawcy. Wykonawca zobowiązany jest wykazać </w:t>
      </w:r>
      <w:r>
        <w:rPr>
          <w:rFonts w:ascii="Times New Roman" w:hAnsi="Times New Roman" w:cs="Times New Roman"/>
        </w:rPr>
        <w:lastRenderedPageBreak/>
        <w:t>i udowodnić Zamawiającemu wpływ zmian na wysokość cen, a w przypadkach określonych w ust. 5 pkt. 4-6 przedłożyć również kalkulację kosztów. Wniosek wraz z załączonymi dokumentami będzie podlegał weryfikacji Zamawiającego, który zastrzega sobie prawo odmowy dokonania zmiany wysokości wynagrodzenia w przypadku, gdy wniosek Wykonawcy nie będzie spełniał warunków opisanych w</w:t>
      </w:r>
      <w:r w:rsidR="009D2CBC">
        <w:rPr>
          <w:rFonts w:ascii="Times New Roman" w:hAnsi="Times New Roman" w:cs="Times New Roman"/>
        </w:rPr>
        <w:t> </w:t>
      </w:r>
      <w:r>
        <w:rPr>
          <w:rFonts w:ascii="Times New Roman" w:hAnsi="Times New Roman" w:cs="Times New Roman"/>
        </w:rPr>
        <w:t xml:space="preserve">postanowieniach niniejszego paragrafu. </w:t>
      </w:r>
    </w:p>
    <w:p w14:paraId="5E0E492E" w14:textId="77777777" w:rsidR="00245D6F" w:rsidRDefault="00245D6F" w:rsidP="00245D6F">
      <w:pPr>
        <w:ind w:left="425" w:hanging="425"/>
        <w:jc w:val="both"/>
        <w:rPr>
          <w:rFonts w:ascii="Times New Roman" w:hAnsi="Times New Roman" w:cs="Times New Roman"/>
        </w:rPr>
      </w:pPr>
      <w:r>
        <w:rPr>
          <w:rFonts w:ascii="Times New Roman" w:hAnsi="Times New Roman" w:cs="Times New Roman"/>
        </w:rPr>
        <w:t>7.</w:t>
      </w:r>
      <w:r>
        <w:rPr>
          <w:rFonts w:ascii="Times New Roman" w:hAnsi="Times New Roman" w:cs="Times New Roman"/>
        </w:rPr>
        <w:tab/>
        <w:t>Wykonawca zobowiązany jest przedstawić na każde żądanie Zamawiającego wszelkie informacje, dane, wyliczenia oraz stosowne dowody potwierdzające zasadność żądania Wykonawcy.</w:t>
      </w:r>
    </w:p>
    <w:p w14:paraId="651A4067" w14:textId="77777777" w:rsidR="00245D6F" w:rsidRDefault="00245D6F" w:rsidP="00245D6F">
      <w:pPr>
        <w:pStyle w:val="Default"/>
        <w:ind w:left="426" w:hanging="426"/>
        <w:jc w:val="both"/>
      </w:pPr>
      <w:r w:rsidRPr="002D5079">
        <w:rPr>
          <w:rFonts w:ascii="Times New Roman" w:hAnsi="Times New Roman" w:cs="Times New Roman"/>
        </w:rPr>
        <w:t>8.</w:t>
      </w:r>
      <w:r>
        <w:rPr>
          <w:rFonts w:cs="Times New Roman"/>
        </w:rPr>
        <w:t xml:space="preserve"> </w:t>
      </w:r>
      <w:r>
        <w:rPr>
          <w:rFonts w:cs="Times New Roman"/>
        </w:rPr>
        <w:tab/>
      </w:r>
      <w:r>
        <w:rPr>
          <w:rFonts w:ascii="Times New Roman" w:hAnsi="Times New Roman" w:cs="Times New Roman"/>
        </w:rPr>
        <w:t xml:space="preserve">Zamawiający zgodnie z art. 439 ustawy </w:t>
      </w:r>
      <w:proofErr w:type="spellStart"/>
      <w:r>
        <w:rPr>
          <w:rFonts w:ascii="Times New Roman" w:hAnsi="Times New Roman" w:cs="Times New Roman"/>
        </w:rPr>
        <w:t>Pzp</w:t>
      </w:r>
      <w:proofErr w:type="spellEnd"/>
      <w:r>
        <w:rPr>
          <w:rFonts w:ascii="Times New Roman" w:hAnsi="Times New Roman" w:cs="Times New Roman"/>
        </w:rPr>
        <w:t xml:space="preserve"> ustala sposób wprowadzania zmian wysokości wynagrodzenia (cen jednostkowych) należnego Wykonawcy w przypadku zmiany ceny materiałów lub kosztów związanych z realizacją zamówienia (waloryzacja wynagrodzenia) na poniższych zasadach: </w:t>
      </w:r>
    </w:p>
    <w:p w14:paraId="3B258F54" w14:textId="77777777" w:rsidR="00245D6F" w:rsidRPr="00527586" w:rsidRDefault="00245D6F" w:rsidP="00245D6F">
      <w:pPr>
        <w:pStyle w:val="Default"/>
        <w:ind w:left="993" w:hanging="426"/>
        <w:jc w:val="both"/>
        <w:rPr>
          <w:rFonts w:ascii="Times New Roman" w:hAnsi="Times New Roman" w:cs="Times New Roman"/>
          <w:color w:val="auto"/>
        </w:rPr>
      </w:pPr>
      <w:r w:rsidRPr="002D5079">
        <w:rPr>
          <w:rFonts w:ascii="Times New Roman" w:hAnsi="Times New Roman" w:cs="Times New Roman"/>
        </w:rPr>
        <w:t xml:space="preserve">1) </w:t>
      </w:r>
      <w:r w:rsidRPr="002D5079">
        <w:rPr>
          <w:rFonts w:ascii="Times New Roman" w:hAnsi="Times New Roman" w:cs="Times New Roman"/>
        </w:rPr>
        <w:tab/>
        <w:t xml:space="preserve">przez „zmiany wysokości cen materiałów lub kosztów związanych z </w:t>
      </w:r>
      <w:r w:rsidRPr="00527586">
        <w:rPr>
          <w:rFonts w:ascii="Times New Roman" w:hAnsi="Times New Roman" w:cs="Times New Roman"/>
          <w:color w:val="auto"/>
        </w:rPr>
        <w:t xml:space="preserve">realizacją zamówienia” rozumie się zarówno wzrost cen lub kosztów jak i ich obniżenie, względem ceny lub kosztu przyjętych w celu ustalenia wynagrodzenia Wykonawcy zawartego w ofercie; </w:t>
      </w:r>
    </w:p>
    <w:p w14:paraId="2AF8502D" w14:textId="77777777" w:rsidR="00245D6F" w:rsidRPr="00527586" w:rsidRDefault="00245D6F" w:rsidP="00245D6F">
      <w:pPr>
        <w:pStyle w:val="Default"/>
        <w:ind w:left="993" w:hanging="426"/>
        <w:jc w:val="both"/>
        <w:rPr>
          <w:color w:val="auto"/>
        </w:rPr>
      </w:pPr>
      <w:r w:rsidRPr="00527586">
        <w:rPr>
          <w:rFonts w:ascii="Times New Roman" w:hAnsi="Times New Roman" w:cs="Times New Roman"/>
          <w:color w:val="auto"/>
        </w:rPr>
        <w:t xml:space="preserve">2) </w:t>
      </w:r>
      <w:r w:rsidRPr="00527586">
        <w:rPr>
          <w:rFonts w:ascii="Times New Roman" w:hAnsi="Times New Roman" w:cs="Times New Roman"/>
          <w:color w:val="auto"/>
        </w:rPr>
        <w:tab/>
        <w:t xml:space="preserve">ceny materiałów lub kosztów muszą ulec zmianie o co najmniej 15% względem cen z dnia zawarcia umowy, aby zmiana mogła zostać wprowadzona (w przypadku kolejnych zmian liczone są ceny według stanu na dzień poprzedniej zmiany wynagrodzenia); </w:t>
      </w:r>
    </w:p>
    <w:p w14:paraId="13288CD7" w14:textId="77777777" w:rsidR="00245D6F" w:rsidRPr="00527586" w:rsidRDefault="00245D6F" w:rsidP="00245D6F">
      <w:pPr>
        <w:pStyle w:val="Default"/>
        <w:ind w:left="993" w:hanging="426"/>
        <w:jc w:val="both"/>
        <w:rPr>
          <w:color w:val="auto"/>
        </w:rPr>
      </w:pPr>
      <w:r w:rsidRPr="00527586">
        <w:rPr>
          <w:rFonts w:ascii="Times New Roman" w:hAnsi="Times New Roman" w:cs="Times New Roman"/>
          <w:color w:val="auto"/>
        </w:rPr>
        <w:t xml:space="preserve">3) </w:t>
      </w:r>
      <w:r w:rsidRPr="00527586">
        <w:rPr>
          <w:rFonts w:ascii="Times New Roman" w:hAnsi="Times New Roman" w:cs="Times New Roman"/>
          <w:color w:val="auto"/>
        </w:rPr>
        <w:tab/>
        <w:t>w</w:t>
      </w:r>
      <w:r w:rsidRPr="00527586">
        <w:rPr>
          <w:rFonts w:ascii="Times New Roman" w:hAnsi="Times New Roman"/>
          <w:color w:val="auto"/>
        </w:rPr>
        <w:t>ysokość zmiany wynagrodzenia będzie ustalona w oparciu o wskaźnik cen towarów i usług ogłaszany w komunikacie Prezesa Głównego Urzędu Statystycznego za kwartał poprzedzający kwartał w którym Wykonawca złożył wniosek o zmianę wynagrodzenia;</w:t>
      </w:r>
    </w:p>
    <w:p w14:paraId="15AFDA51" w14:textId="77777777" w:rsidR="00245D6F" w:rsidRPr="00527586" w:rsidRDefault="00245D6F" w:rsidP="00245D6F">
      <w:pPr>
        <w:pStyle w:val="Default"/>
        <w:ind w:left="993" w:hanging="426"/>
        <w:jc w:val="both"/>
        <w:rPr>
          <w:rFonts w:ascii="Times New Roman" w:hAnsi="Times New Roman" w:cs="Times New Roman"/>
          <w:color w:val="auto"/>
        </w:rPr>
      </w:pPr>
      <w:r w:rsidRPr="00527586">
        <w:rPr>
          <w:rFonts w:ascii="Times New Roman" w:hAnsi="Times New Roman" w:cs="Times New Roman"/>
          <w:color w:val="auto"/>
        </w:rPr>
        <w:t>4)</w:t>
      </w:r>
      <w:r w:rsidRPr="00527586">
        <w:rPr>
          <w:rFonts w:ascii="Times New Roman" w:hAnsi="Times New Roman" w:cs="Times New Roman"/>
          <w:color w:val="auto"/>
        </w:rPr>
        <w:tab/>
        <w:t xml:space="preserve">Wykonawca wnioskując o zmianę wynagrodzenia zobowiązany jest do: </w:t>
      </w:r>
    </w:p>
    <w:p w14:paraId="16571079" w14:textId="77777777" w:rsidR="00245D6F" w:rsidRPr="00527586" w:rsidRDefault="00245D6F" w:rsidP="00245D6F">
      <w:pPr>
        <w:pStyle w:val="Default"/>
        <w:ind w:left="1418" w:hanging="425"/>
        <w:jc w:val="both"/>
        <w:rPr>
          <w:rFonts w:ascii="Times New Roman" w:hAnsi="Times New Roman" w:cs="Times New Roman"/>
          <w:color w:val="auto"/>
        </w:rPr>
      </w:pPr>
      <w:r w:rsidRPr="00527586">
        <w:rPr>
          <w:rFonts w:ascii="Times New Roman" w:hAnsi="Times New Roman" w:cs="Times New Roman"/>
          <w:color w:val="auto"/>
        </w:rPr>
        <w:t xml:space="preserve">a) </w:t>
      </w:r>
      <w:r w:rsidRPr="00527586">
        <w:rPr>
          <w:rFonts w:ascii="Times New Roman" w:hAnsi="Times New Roman" w:cs="Times New Roman"/>
          <w:color w:val="auto"/>
        </w:rPr>
        <w:tab/>
        <w:t xml:space="preserve">przedstawienia szczegółowego wykazu materiałów lub kosztów związanych z realizacją zamówienia, których zmiana ceny uzasadnia żądanie zmiany wynagrodzenia, </w:t>
      </w:r>
    </w:p>
    <w:p w14:paraId="251FAA88" w14:textId="77777777" w:rsidR="00245D6F" w:rsidRPr="00527586" w:rsidRDefault="00245D6F" w:rsidP="00245D6F">
      <w:pPr>
        <w:pStyle w:val="Default"/>
        <w:ind w:left="1418" w:hanging="425"/>
        <w:jc w:val="both"/>
        <w:rPr>
          <w:rFonts w:ascii="Times New Roman" w:hAnsi="Times New Roman" w:cs="Times New Roman"/>
          <w:color w:val="auto"/>
        </w:rPr>
      </w:pPr>
      <w:r w:rsidRPr="00527586">
        <w:rPr>
          <w:rFonts w:ascii="Times New Roman" w:hAnsi="Times New Roman" w:cs="Times New Roman"/>
          <w:color w:val="auto"/>
        </w:rPr>
        <w:t xml:space="preserve">b) </w:t>
      </w:r>
      <w:r w:rsidRPr="00527586">
        <w:rPr>
          <w:rFonts w:ascii="Times New Roman" w:hAnsi="Times New Roman" w:cs="Times New Roman"/>
          <w:color w:val="auto"/>
        </w:rPr>
        <w:tab/>
        <w:t xml:space="preserve">podania wskaźnika zmiany ceny materiałów lub kosztów, o którym mowa w pkt. 3 powyżej; </w:t>
      </w:r>
    </w:p>
    <w:p w14:paraId="4ADDDC34" w14:textId="77777777" w:rsidR="00245D6F" w:rsidRPr="00527586" w:rsidRDefault="00245D6F" w:rsidP="00245D6F">
      <w:pPr>
        <w:pStyle w:val="Default"/>
        <w:ind w:left="1418" w:hanging="425"/>
        <w:jc w:val="both"/>
        <w:rPr>
          <w:rFonts w:ascii="Times New Roman" w:hAnsi="Times New Roman" w:cs="Times New Roman"/>
          <w:color w:val="auto"/>
        </w:rPr>
      </w:pPr>
      <w:r w:rsidRPr="00527586">
        <w:rPr>
          <w:rFonts w:ascii="Times New Roman" w:hAnsi="Times New Roman" w:cs="Times New Roman"/>
          <w:color w:val="auto"/>
        </w:rPr>
        <w:t xml:space="preserve">c) </w:t>
      </w:r>
      <w:r w:rsidRPr="00527586">
        <w:rPr>
          <w:rFonts w:ascii="Times New Roman" w:hAnsi="Times New Roman" w:cs="Times New Roman"/>
          <w:color w:val="auto"/>
        </w:rPr>
        <w:tab/>
        <w:t xml:space="preserve">wykazania wpływu zmiany ceny materiałów lub kosztów na koszt wykonania zamówienia; </w:t>
      </w:r>
    </w:p>
    <w:p w14:paraId="3C558498" w14:textId="77777777" w:rsidR="00245D6F" w:rsidRPr="00527586" w:rsidRDefault="00245D6F" w:rsidP="00245D6F">
      <w:pPr>
        <w:pStyle w:val="Default"/>
        <w:ind w:left="993" w:hanging="426"/>
        <w:jc w:val="both"/>
        <w:rPr>
          <w:rFonts w:ascii="Times New Roman" w:hAnsi="Times New Roman" w:cs="Times New Roman"/>
          <w:color w:val="auto"/>
        </w:rPr>
      </w:pPr>
      <w:r w:rsidRPr="00527586">
        <w:rPr>
          <w:rFonts w:ascii="Times New Roman" w:hAnsi="Times New Roman" w:cs="Times New Roman"/>
          <w:color w:val="auto"/>
        </w:rPr>
        <w:t xml:space="preserve">5) </w:t>
      </w:r>
      <w:r w:rsidRPr="00527586">
        <w:rPr>
          <w:rFonts w:ascii="Times New Roman" w:hAnsi="Times New Roman" w:cs="Times New Roman"/>
          <w:color w:val="auto"/>
        </w:rPr>
        <w:tab/>
        <w:t xml:space="preserve">za początkowy termin ustalenia zmiany ceny wynagrodzenia Wykonawcy uznaje się dzień zawarcia umowy; </w:t>
      </w:r>
    </w:p>
    <w:p w14:paraId="37CC7C8F" w14:textId="77777777" w:rsidR="00245D6F" w:rsidRPr="00527586" w:rsidRDefault="00245D6F" w:rsidP="00245D6F">
      <w:pPr>
        <w:pStyle w:val="Default"/>
        <w:ind w:left="993" w:hanging="426"/>
        <w:jc w:val="both"/>
        <w:rPr>
          <w:rFonts w:ascii="Times New Roman" w:hAnsi="Times New Roman" w:cs="Times New Roman"/>
          <w:color w:val="auto"/>
        </w:rPr>
      </w:pPr>
      <w:r w:rsidRPr="00527586">
        <w:rPr>
          <w:rFonts w:ascii="Times New Roman" w:hAnsi="Times New Roman" w:cs="Times New Roman"/>
          <w:color w:val="auto"/>
        </w:rPr>
        <w:t xml:space="preserve">6) </w:t>
      </w:r>
      <w:r w:rsidRPr="00527586">
        <w:rPr>
          <w:rFonts w:ascii="Times New Roman" w:hAnsi="Times New Roman" w:cs="Times New Roman"/>
          <w:color w:val="auto"/>
        </w:rPr>
        <w:tab/>
        <w:t xml:space="preserve">każda kolejna zmiana wynagrodzenia może zostać dokonana nie częściej niż po upływie 6 miesięcy od daty dokonania poprzedniej zmiany, a w przypadku pierwszej zmiany nie wcześniej niż po upływie 6 miesięcy od daty zawarcia umowy; </w:t>
      </w:r>
    </w:p>
    <w:p w14:paraId="3AD33C69" w14:textId="77777777" w:rsidR="00245D6F" w:rsidRPr="00527586" w:rsidRDefault="00245D6F" w:rsidP="00245D6F">
      <w:pPr>
        <w:pStyle w:val="Default"/>
        <w:ind w:left="993" w:hanging="426"/>
        <w:jc w:val="both"/>
        <w:rPr>
          <w:rFonts w:ascii="Times New Roman" w:hAnsi="Times New Roman" w:cs="Times New Roman"/>
          <w:color w:val="auto"/>
        </w:rPr>
      </w:pPr>
      <w:r w:rsidRPr="00527586">
        <w:rPr>
          <w:rFonts w:ascii="Times New Roman" w:hAnsi="Times New Roman" w:cs="Times New Roman"/>
          <w:color w:val="auto"/>
        </w:rPr>
        <w:t xml:space="preserve">7) </w:t>
      </w:r>
      <w:r w:rsidRPr="00527586">
        <w:rPr>
          <w:rFonts w:ascii="Times New Roman" w:hAnsi="Times New Roman" w:cs="Times New Roman"/>
          <w:color w:val="auto"/>
        </w:rPr>
        <w:tab/>
        <w:t xml:space="preserve">maksymalna łączna wartość zmian wynagrodzenia, jaką dopuszcza Zamawiający w efekcie zastosowania postanowień o zasadach wprowadzania zmian wysokości wynagrodzenia wynosi 10% wartości umowy brutto z dnia podpisania umowy; </w:t>
      </w:r>
    </w:p>
    <w:p w14:paraId="54C16667" w14:textId="77777777" w:rsidR="00245D6F" w:rsidRDefault="00245D6F" w:rsidP="00245D6F">
      <w:pPr>
        <w:pStyle w:val="Default"/>
        <w:ind w:left="993" w:hanging="426"/>
        <w:jc w:val="both"/>
        <w:rPr>
          <w:rFonts w:ascii="Times New Roman" w:hAnsi="Times New Roman" w:cs="Times New Roman"/>
          <w:color w:val="auto"/>
        </w:rPr>
      </w:pPr>
      <w:r w:rsidRPr="00527586">
        <w:rPr>
          <w:rFonts w:ascii="Times New Roman" w:hAnsi="Times New Roman" w:cs="Times New Roman"/>
          <w:color w:val="auto"/>
        </w:rPr>
        <w:t xml:space="preserve">8) </w:t>
      </w:r>
      <w:r w:rsidRPr="00527586">
        <w:rPr>
          <w:rFonts w:ascii="Times New Roman" w:hAnsi="Times New Roman" w:cs="Times New Roman"/>
          <w:color w:val="auto"/>
        </w:rPr>
        <w:tab/>
        <w:t xml:space="preserve">zmiana wynagrodzenia na podstawie niniejszego ustępu będzie się odnosiła wyłącznie do części przedmiotu umowy realizowanego od dnia, od którego zmianie uległ bądź ulegnie koszt realizacji przedmiotu umowy, nie wcześniej jednak niż od pierwszego dnia miesiąca, w której Strona złożyła </w:t>
      </w:r>
      <w:r w:rsidRPr="001E32C1">
        <w:rPr>
          <w:rFonts w:ascii="Times New Roman" w:hAnsi="Times New Roman" w:cs="Times New Roman"/>
          <w:color w:val="auto"/>
        </w:rPr>
        <w:t>wniosek o dokonanie zmiany</w:t>
      </w:r>
      <w:r>
        <w:rPr>
          <w:rFonts w:ascii="Times New Roman" w:hAnsi="Times New Roman" w:cs="Times New Roman"/>
          <w:color w:val="auto"/>
        </w:rPr>
        <w:t xml:space="preserve"> </w:t>
      </w:r>
      <w:r w:rsidRPr="001E32C1">
        <w:rPr>
          <w:rFonts w:ascii="Times New Roman" w:hAnsi="Times New Roman" w:cs="Times New Roman"/>
          <w:color w:val="auto"/>
        </w:rPr>
        <w:t>wynagrodzenia;</w:t>
      </w:r>
    </w:p>
    <w:p w14:paraId="1A826A97" w14:textId="77777777" w:rsidR="00245D6F" w:rsidRDefault="00245D6F" w:rsidP="00245D6F">
      <w:pPr>
        <w:pStyle w:val="Default"/>
        <w:ind w:left="993" w:hanging="426"/>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r>
      <w:r w:rsidRPr="00106315">
        <w:rPr>
          <w:rFonts w:ascii="Times New Roman" w:hAnsi="Times New Roman" w:cs="Times New Roman"/>
          <w:color w:val="auto"/>
        </w:rPr>
        <w:t>Wykonawca, którego wynagrodzenie zostało zmienione zobowiązany jest do zmiany wynagrodzenia przysługującego podwykonawcy, z którym zawarł umowę, w</w:t>
      </w:r>
      <w:r>
        <w:rPr>
          <w:rFonts w:ascii="Times New Roman" w:hAnsi="Times New Roman" w:cs="Times New Roman"/>
          <w:color w:val="auto"/>
        </w:rPr>
        <w:t> </w:t>
      </w:r>
      <w:r w:rsidRPr="00106315">
        <w:rPr>
          <w:rFonts w:ascii="Times New Roman" w:hAnsi="Times New Roman" w:cs="Times New Roman"/>
          <w:color w:val="auto"/>
        </w:rPr>
        <w:t>zakresie odpowiadającym zmianom cen materiałów lub kosztów dotyczących zobowiązania podwykonawcy, jeżeli łącznie pełnione zostały warunki, o których mowa w art. 439 ust. 5 pkt</w:t>
      </w:r>
      <w:r>
        <w:rPr>
          <w:rFonts w:ascii="Times New Roman" w:hAnsi="Times New Roman" w:cs="Times New Roman"/>
          <w:color w:val="auto"/>
        </w:rPr>
        <w:t xml:space="preserve"> 1 i 2 ustawy </w:t>
      </w:r>
      <w:proofErr w:type="spellStart"/>
      <w:r>
        <w:rPr>
          <w:rFonts w:ascii="Times New Roman" w:hAnsi="Times New Roman" w:cs="Times New Roman"/>
          <w:color w:val="auto"/>
        </w:rPr>
        <w:t>Pzp</w:t>
      </w:r>
      <w:proofErr w:type="spellEnd"/>
      <w:r>
        <w:rPr>
          <w:rFonts w:ascii="Times New Roman" w:hAnsi="Times New Roman" w:cs="Times New Roman"/>
          <w:color w:val="auto"/>
        </w:rPr>
        <w:t>;</w:t>
      </w:r>
    </w:p>
    <w:p w14:paraId="183FEF49" w14:textId="77777777" w:rsidR="00245D6F" w:rsidRPr="00106315" w:rsidRDefault="00245D6F" w:rsidP="00245D6F">
      <w:pPr>
        <w:pStyle w:val="Default"/>
        <w:ind w:left="993" w:hanging="426"/>
        <w:jc w:val="both"/>
        <w:rPr>
          <w:rFonts w:ascii="Times New Roman" w:hAnsi="Times New Roman" w:cs="Times New Roman"/>
          <w:color w:val="auto"/>
        </w:rPr>
      </w:pPr>
      <w:r>
        <w:rPr>
          <w:rFonts w:ascii="Times New Roman" w:hAnsi="Times New Roman" w:cs="Times New Roman"/>
          <w:color w:val="auto"/>
        </w:rPr>
        <w:t>10)</w:t>
      </w:r>
      <w:r>
        <w:rPr>
          <w:rFonts w:ascii="Times New Roman" w:hAnsi="Times New Roman" w:cs="Times New Roman"/>
          <w:color w:val="auto"/>
        </w:rPr>
        <w:tab/>
      </w:r>
      <w:r w:rsidRPr="001E32C1">
        <w:rPr>
          <w:rFonts w:ascii="Times New Roman" w:hAnsi="Times New Roman" w:cs="Times New Roman"/>
          <w:color w:val="auto"/>
        </w:rPr>
        <w:t>w razie naruszenia przez Wykonawcę zobowiązania, o którym mowa w pkt 9,</w:t>
      </w:r>
      <w:r>
        <w:rPr>
          <w:rFonts w:ascii="Times New Roman" w:hAnsi="Times New Roman" w:cs="Times New Roman"/>
          <w:color w:val="auto"/>
        </w:rPr>
        <w:t xml:space="preserve"> </w:t>
      </w:r>
      <w:r w:rsidRPr="001E32C1">
        <w:rPr>
          <w:rFonts w:ascii="Times New Roman" w:hAnsi="Times New Roman" w:cs="Times New Roman"/>
          <w:color w:val="auto"/>
        </w:rPr>
        <w:t>Zamawiający może żądać od Wykonawcy zapłaty kary umownej w wysokości</w:t>
      </w:r>
      <w:r>
        <w:rPr>
          <w:rFonts w:ascii="Times New Roman" w:hAnsi="Times New Roman" w:cs="Times New Roman"/>
          <w:color w:val="auto"/>
        </w:rPr>
        <w:t xml:space="preserve"> </w:t>
      </w:r>
      <w:r w:rsidRPr="001E32C1">
        <w:rPr>
          <w:rFonts w:ascii="Times New Roman" w:hAnsi="Times New Roman" w:cs="Times New Roman"/>
          <w:color w:val="auto"/>
        </w:rPr>
        <w:t>1.000,00 zł (jeden tysiąc złotych), za stwierdzony przypadek naruszenia.</w:t>
      </w:r>
      <w:r w:rsidRPr="00106315">
        <w:rPr>
          <w:rFonts w:ascii="Times New Roman" w:hAnsi="Times New Roman" w:cs="Times New Roman"/>
          <w:color w:val="auto"/>
        </w:rPr>
        <w:t xml:space="preserve"> </w:t>
      </w:r>
    </w:p>
    <w:p w14:paraId="67CB817C" w14:textId="77777777" w:rsidR="00245D6F" w:rsidRPr="00344A6C" w:rsidRDefault="00245D6F" w:rsidP="00245D6F">
      <w:pPr>
        <w:pStyle w:val="Standard"/>
        <w:ind w:left="426" w:hanging="426"/>
        <w:jc w:val="both"/>
      </w:pPr>
      <w:r w:rsidRPr="00106315">
        <w:rPr>
          <w:rFonts w:cs="Times New Roman"/>
          <w:sz w:val="24"/>
          <w:szCs w:val="24"/>
        </w:rPr>
        <w:t xml:space="preserve">9.    </w:t>
      </w:r>
      <w:r w:rsidRPr="00106315">
        <w:rPr>
          <w:sz w:val="24"/>
          <w:szCs w:val="24"/>
        </w:rPr>
        <w:t>W przypadku obniżenia cen produktów  Strony dopuszczają zwiększeni</w:t>
      </w:r>
      <w:r>
        <w:rPr>
          <w:sz w:val="24"/>
          <w:szCs w:val="24"/>
        </w:rPr>
        <w:t>e ilości opakowań  produktów do kwoty nie wyższej niż wartość umowy brutto.</w:t>
      </w:r>
    </w:p>
    <w:p w14:paraId="05335435" w14:textId="77777777" w:rsidR="00245D6F" w:rsidRDefault="00245D6F" w:rsidP="00245D6F">
      <w:pPr>
        <w:pStyle w:val="Standard"/>
        <w:jc w:val="center"/>
        <w:rPr>
          <w:rFonts w:cs="Times New Roman"/>
          <w:b/>
          <w:sz w:val="24"/>
          <w:szCs w:val="24"/>
        </w:rPr>
      </w:pPr>
    </w:p>
    <w:p w14:paraId="23B14C05" w14:textId="77777777" w:rsidR="009D2CBC" w:rsidRDefault="009D2CBC" w:rsidP="00245D6F">
      <w:pPr>
        <w:pStyle w:val="Standard"/>
        <w:jc w:val="center"/>
        <w:rPr>
          <w:rFonts w:cs="Times New Roman"/>
          <w:b/>
          <w:sz w:val="24"/>
          <w:szCs w:val="24"/>
        </w:rPr>
      </w:pPr>
    </w:p>
    <w:p w14:paraId="63BE1A01" w14:textId="77777777" w:rsidR="009D2CBC" w:rsidRDefault="009D2CBC" w:rsidP="00245D6F">
      <w:pPr>
        <w:pStyle w:val="Standard"/>
        <w:jc w:val="center"/>
        <w:rPr>
          <w:rFonts w:cs="Times New Roman"/>
          <w:b/>
          <w:sz w:val="24"/>
          <w:szCs w:val="24"/>
        </w:rPr>
      </w:pPr>
    </w:p>
    <w:p w14:paraId="1D3226C9" w14:textId="77777777" w:rsidR="00245D6F" w:rsidRDefault="00245D6F" w:rsidP="00245D6F">
      <w:pPr>
        <w:pStyle w:val="Standard"/>
        <w:jc w:val="center"/>
      </w:pPr>
      <w:r>
        <w:rPr>
          <w:rFonts w:cs="Times New Roman"/>
          <w:b/>
          <w:sz w:val="24"/>
          <w:szCs w:val="24"/>
        </w:rPr>
        <w:t>§ 8</w:t>
      </w:r>
    </w:p>
    <w:p w14:paraId="2806A2F8" w14:textId="77777777" w:rsidR="00245D6F" w:rsidRDefault="00245D6F" w:rsidP="00245D6F">
      <w:pPr>
        <w:pStyle w:val="Standard"/>
        <w:numPr>
          <w:ilvl w:val="0"/>
          <w:numId w:val="22"/>
        </w:numPr>
        <w:ind w:left="426" w:hanging="426"/>
        <w:jc w:val="both"/>
        <w:rPr>
          <w:rFonts w:cs="Times New Roman"/>
          <w:sz w:val="24"/>
          <w:szCs w:val="24"/>
        </w:rPr>
      </w:pPr>
      <w:r>
        <w:rPr>
          <w:rFonts w:cs="Times New Roman"/>
          <w:sz w:val="24"/>
          <w:szCs w:val="24"/>
        </w:rPr>
        <w:lastRenderedPageBreak/>
        <w:t>Zapłata należności za dostarczony towar będący przedmiotem umowy nastąpi w oparciu o wystawioną fakturę VAT, przelewem na wskazany rachunek bankowy nr …............................................................................................ w terminie 60 dni od daty doręczenia faktury. Podstawą do wystawienia faktury przez Wykonawcę jest dokonanie dostawy zamawianego towaru do siedziby Zamawiającego. Faktura winna być wystawiona w języku polskim, sygnowana numerem umowy.</w:t>
      </w:r>
    </w:p>
    <w:p w14:paraId="21A6D58B" w14:textId="77777777" w:rsidR="00245D6F" w:rsidRDefault="00245D6F" w:rsidP="00245D6F">
      <w:pPr>
        <w:pStyle w:val="Standard"/>
        <w:numPr>
          <w:ilvl w:val="0"/>
          <w:numId w:val="22"/>
        </w:numPr>
        <w:ind w:left="426" w:hanging="426"/>
        <w:jc w:val="both"/>
        <w:rPr>
          <w:rFonts w:cs="Times New Roman"/>
          <w:sz w:val="24"/>
          <w:szCs w:val="24"/>
        </w:rPr>
      </w:pPr>
      <w:r>
        <w:rPr>
          <w:rFonts w:cs="Times New Roman"/>
          <w:sz w:val="24"/>
          <w:szCs w:val="24"/>
        </w:rPr>
        <w:t>Za datę dokonania zapłaty uważa się datę obciążenia rachunku bankowego Zamawiającego.</w:t>
      </w:r>
    </w:p>
    <w:p w14:paraId="185AF9FC" w14:textId="77777777" w:rsidR="00245D6F" w:rsidRDefault="00245D6F" w:rsidP="00245D6F">
      <w:pPr>
        <w:pStyle w:val="Standard"/>
        <w:numPr>
          <w:ilvl w:val="0"/>
          <w:numId w:val="22"/>
        </w:numPr>
        <w:ind w:left="426" w:hanging="426"/>
        <w:jc w:val="both"/>
        <w:rPr>
          <w:rFonts w:cs="Times New Roman"/>
          <w:sz w:val="24"/>
          <w:szCs w:val="24"/>
        </w:rPr>
      </w:pPr>
      <w:r>
        <w:rPr>
          <w:rFonts w:cs="Times New Roman"/>
          <w:sz w:val="24"/>
          <w:szCs w:val="24"/>
        </w:rPr>
        <w:t>W przypadku przejściowego braku środków na koncie Zamawiającego, Wykonawca może na pisemny wniosek Zamawiającego wydłużyć termin zapłaty – nie naliczając odsetek – w stosunku do określonego w ust. 1 terminu płatności – jeżeli opóźnienie nie będzie dłuższe niż 30 dni kalendarzowych licząc od daty wymagalności zapłaty.</w:t>
      </w:r>
    </w:p>
    <w:p w14:paraId="7534ECC5" w14:textId="77777777" w:rsidR="00245D6F" w:rsidRDefault="00245D6F" w:rsidP="00245D6F">
      <w:pPr>
        <w:pStyle w:val="Standard"/>
        <w:rPr>
          <w:rFonts w:cs="Times New Roman"/>
          <w:b/>
          <w:sz w:val="24"/>
          <w:szCs w:val="24"/>
        </w:rPr>
      </w:pPr>
    </w:p>
    <w:p w14:paraId="0A6C3290" w14:textId="77777777" w:rsidR="00245D6F" w:rsidRDefault="00245D6F" w:rsidP="00245D6F">
      <w:pPr>
        <w:pStyle w:val="Standard"/>
        <w:jc w:val="center"/>
      </w:pPr>
      <w:r>
        <w:rPr>
          <w:rFonts w:cs="Times New Roman"/>
          <w:b/>
          <w:sz w:val="24"/>
          <w:szCs w:val="24"/>
        </w:rPr>
        <w:t>§ 9</w:t>
      </w:r>
    </w:p>
    <w:p w14:paraId="73DC6E7D" w14:textId="77777777" w:rsidR="00245D6F" w:rsidRDefault="00245D6F" w:rsidP="00245D6F">
      <w:pPr>
        <w:pStyle w:val="Standard"/>
        <w:numPr>
          <w:ilvl w:val="3"/>
          <w:numId w:val="22"/>
        </w:numPr>
        <w:ind w:left="426"/>
        <w:jc w:val="both"/>
        <w:rPr>
          <w:rFonts w:cs="Times New Roman"/>
          <w:sz w:val="24"/>
          <w:szCs w:val="24"/>
        </w:rPr>
      </w:pPr>
      <w:r>
        <w:rPr>
          <w:rFonts w:cs="Times New Roman"/>
          <w:sz w:val="24"/>
          <w:szCs w:val="24"/>
        </w:rPr>
        <w:t>Umowa zostaje zawarta na okres 12 miesięcy,  tj. od dnia ............... do dnia........................</w:t>
      </w:r>
    </w:p>
    <w:p w14:paraId="6A87A9BE" w14:textId="23BE6706" w:rsidR="00245D6F" w:rsidRDefault="00245D6F" w:rsidP="00245D6F">
      <w:pPr>
        <w:pStyle w:val="Standard"/>
        <w:numPr>
          <w:ilvl w:val="3"/>
          <w:numId w:val="22"/>
        </w:numPr>
        <w:ind w:left="426"/>
        <w:jc w:val="both"/>
        <w:rPr>
          <w:rFonts w:cs="Times New Roman"/>
          <w:sz w:val="24"/>
          <w:szCs w:val="24"/>
        </w:rPr>
      </w:pPr>
      <w:r>
        <w:rPr>
          <w:rFonts w:cs="Times New Roman"/>
          <w:sz w:val="24"/>
          <w:szCs w:val="24"/>
        </w:rPr>
        <w:t>Zamawiający przewiduje możliwość przedłużenia okresu trwania umowy do czasu wyczerpania jej wartości, nie dłużej jednak niż do 6 miesięcy, w przypadku gdy przed upływem jej obowiązywania nie zostanie wyczerpana wartościowo. Przedłużenie wymaga zgody obu Stron i zawarcia aneksu w formie pisemnej</w:t>
      </w:r>
      <w:r w:rsidR="009A7346">
        <w:rPr>
          <w:rFonts w:cs="Times New Roman"/>
          <w:sz w:val="24"/>
          <w:szCs w:val="24"/>
        </w:rPr>
        <w:t xml:space="preserve"> lub elektronicznej</w:t>
      </w:r>
      <w:r>
        <w:rPr>
          <w:rFonts w:cs="Times New Roman"/>
          <w:sz w:val="24"/>
          <w:szCs w:val="24"/>
        </w:rPr>
        <w:t xml:space="preserve"> </w:t>
      </w:r>
      <w:r w:rsidR="009A7346" w:rsidRPr="00DE3E97">
        <w:rPr>
          <w:rFonts w:cs="Times New Roman"/>
          <w:sz w:val="24"/>
          <w:szCs w:val="24"/>
        </w:rPr>
        <w:t>w rozumieniu art. 78</w:t>
      </w:r>
      <w:r w:rsidR="009A7346" w:rsidRPr="00DE3E97">
        <w:rPr>
          <w:rFonts w:cs="Times New Roman"/>
          <w:sz w:val="24"/>
          <w:szCs w:val="24"/>
          <w:vertAlign w:val="superscript"/>
        </w:rPr>
        <w:t>1</w:t>
      </w:r>
      <w:r w:rsidR="009A7346" w:rsidRPr="00DE3E97">
        <w:rPr>
          <w:rFonts w:cs="Times New Roman"/>
          <w:sz w:val="24"/>
          <w:szCs w:val="24"/>
        </w:rPr>
        <w:t xml:space="preserve"> Kodeksu cywilnego </w:t>
      </w:r>
      <w:r>
        <w:rPr>
          <w:rFonts w:cs="Times New Roman"/>
          <w:sz w:val="24"/>
          <w:szCs w:val="24"/>
        </w:rPr>
        <w:t xml:space="preserve">pod rygorem </w:t>
      </w:r>
      <w:r w:rsidR="009A7346">
        <w:rPr>
          <w:rFonts w:cs="Times New Roman"/>
          <w:sz w:val="24"/>
          <w:szCs w:val="24"/>
        </w:rPr>
        <w:t>bezskuteczności</w:t>
      </w:r>
      <w:r>
        <w:rPr>
          <w:rFonts w:cs="Times New Roman"/>
          <w:sz w:val="24"/>
          <w:szCs w:val="24"/>
        </w:rPr>
        <w:t>. W</w:t>
      </w:r>
      <w:r w:rsidR="000976E1">
        <w:rPr>
          <w:rFonts w:cs="Times New Roman"/>
          <w:sz w:val="24"/>
          <w:szCs w:val="24"/>
        </w:rPr>
        <w:t> </w:t>
      </w:r>
      <w:r>
        <w:rPr>
          <w:rFonts w:cs="Times New Roman"/>
          <w:sz w:val="24"/>
          <w:szCs w:val="24"/>
        </w:rPr>
        <w:t>razie odmowy zawarcia aneksu przez Wykonawcę, Wykonawca zwalnia Zamawiającego z</w:t>
      </w:r>
      <w:r w:rsidR="000976E1">
        <w:rPr>
          <w:rFonts w:cs="Times New Roman"/>
          <w:sz w:val="24"/>
          <w:szCs w:val="24"/>
        </w:rPr>
        <w:t> </w:t>
      </w:r>
      <w:r>
        <w:rPr>
          <w:rFonts w:cs="Times New Roman"/>
          <w:sz w:val="24"/>
          <w:szCs w:val="24"/>
        </w:rPr>
        <w:t xml:space="preserve">odpowiedzialności za szkodę z tytułu zmniejszenia zamówienia, z zastrzeżeniem § 2 ust. </w:t>
      </w:r>
      <w:r w:rsidR="008E6F0E">
        <w:rPr>
          <w:rFonts w:cs="Times New Roman"/>
          <w:sz w:val="24"/>
          <w:szCs w:val="24"/>
        </w:rPr>
        <w:t>5</w:t>
      </w:r>
      <w:r>
        <w:rPr>
          <w:rFonts w:cs="Times New Roman"/>
          <w:sz w:val="24"/>
          <w:szCs w:val="24"/>
        </w:rPr>
        <w:t xml:space="preserve"> </w:t>
      </w:r>
      <w:r w:rsidR="000976E1">
        <w:rPr>
          <w:rFonts w:cs="Times New Roman"/>
          <w:sz w:val="24"/>
          <w:szCs w:val="24"/>
        </w:rPr>
        <w:t>umowy</w:t>
      </w:r>
      <w:r>
        <w:rPr>
          <w:rFonts w:cs="Times New Roman"/>
          <w:sz w:val="24"/>
          <w:szCs w:val="24"/>
        </w:rPr>
        <w:t>.</w:t>
      </w:r>
    </w:p>
    <w:p w14:paraId="7187D36F" w14:textId="77777777" w:rsidR="00245D6F" w:rsidRDefault="00245D6F" w:rsidP="00245D6F">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02C73B5F" w14:textId="77777777" w:rsidR="00245D6F" w:rsidRDefault="00245D6F" w:rsidP="00245D6F">
      <w:pPr>
        <w:pStyle w:val="Standard"/>
        <w:ind w:firstLine="5"/>
        <w:jc w:val="center"/>
        <w:rPr>
          <w:rFonts w:cs="Times New Roman"/>
          <w:b/>
          <w:sz w:val="24"/>
          <w:szCs w:val="24"/>
        </w:rPr>
      </w:pPr>
      <w:r>
        <w:rPr>
          <w:rFonts w:cs="Times New Roman"/>
          <w:b/>
          <w:sz w:val="24"/>
          <w:szCs w:val="24"/>
        </w:rPr>
        <w:t>§ 10</w:t>
      </w:r>
    </w:p>
    <w:p w14:paraId="304F07BF" w14:textId="77777777" w:rsidR="007408D7" w:rsidRPr="007408D7" w:rsidRDefault="007408D7" w:rsidP="007408D7">
      <w:pPr>
        <w:pStyle w:val="Akapitzlist"/>
        <w:numPr>
          <w:ilvl w:val="3"/>
          <w:numId w:val="33"/>
        </w:numPr>
        <w:spacing w:line="264" w:lineRule="auto"/>
        <w:ind w:left="426" w:hanging="426"/>
        <w:jc w:val="both"/>
        <w:rPr>
          <w:rFonts w:ascii="Times New Roman" w:hAnsi="Times New Roman"/>
        </w:rPr>
      </w:pPr>
      <w:r w:rsidRPr="007408D7">
        <w:rPr>
          <w:rFonts w:ascii="Times New Roman" w:hAnsi="Times New Roman"/>
        </w:rPr>
        <w:t xml:space="preserve">Wykonawca oświadcza, że bez pisemnej zgody Zamawiającego nie dokona przeniesienia wierzytelności pieniężnych związanych z realizacją niniejszej umowy na rzecz osób trzecich oraz nie dokona żadnych innych czynności w wyniku, których doszłoby do zmiany Stron umowy. </w:t>
      </w:r>
    </w:p>
    <w:p w14:paraId="62E900C7" w14:textId="192AE4A2" w:rsidR="007408D7" w:rsidRPr="007408D7" w:rsidRDefault="007408D7" w:rsidP="007408D7">
      <w:pPr>
        <w:pStyle w:val="Akapitzlist"/>
        <w:numPr>
          <w:ilvl w:val="3"/>
          <w:numId w:val="33"/>
        </w:numPr>
        <w:spacing w:line="264" w:lineRule="auto"/>
        <w:ind w:left="426" w:hanging="426"/>
        <w:jc w:val="both"/>
        <w:rPr>
          <w:rFonts w:asciiTheme="minorHAnsi" w:hAnsiTheme="minorHAnsi" w:cstheme="minorHAnsi"/>
        </w:rPr>
      </w:pPr>
      <w:r w:rsidRPr="007408D7">
        <w:rPr>
          <w:rFonts w:ascii="Times New Roman" w:hAnsi="Times New Roman"/>
        </w:rPr>
        <w:t>Wykonawca oświadcza że jest mu znany stan majątkowy Zamawiającego w rozumieniu dyspozycji z</w:t>
      </w:r>
      <w:r w:rsidR="00D03667">
        <w:rPr>
          <w:rFonts w:ascii="Times New Roman" w:hAnsi="Times New Roman"/>
        </w:rPr>
        <w:t> </w:t>
      </w:r>
      <w:r w:rsidRPr="007408D7">
        <w:rPr>
          <w:rFonts w:ascii="Times New Roman" w:hAnsi="Times New Roman"/>
        </w:rPr>
        <w:t>art.</w:t>
      </w:r>
      <w:r w:rsidR="00D03667">
        <w:rPr>
          <w:rFonts w:ascii="Times New Roman" w:hAnsi="Times New Roman"/>
        </w:rPr>
        <w:t> </w:t>
      </w:r>
      <w:r w:rsidRPr="007408D7">
        <w:rPr>
          <w:rFonts w:ascii="Times New Roman" w:hAnsi="Times New Roman"/>
        </w:rPr>
        <w:t>490 § 2 Kodeksu cywilnego.</w:t>
      </w:r>
    </w:p>
    <w:p w14:paraId="4B2B9D2B" w14:textId="77777777" w:rsidR="00245D6F" w:rsidRDefault="00245D6F" w:rsidP="00245D6F">
      <w:pPr>
        <w:pStyle w:val="Standard"/>
        <w:jc w:val="center"/>
        <w:rPr>
          <w:rFonts w:cs="Times New Roman"/>
          <w:b/>
          <w:sz w:val="24"/>
          <w:szCs w:val="24"/>
        </w:rPr>
      </w:pPr>
    </w:p>
    <w:p w14:paraId="6339647E" w14:textId="141E9040" w:rsidR="00245D6F" w:rsidRDefault="00245D6F" w:rsidP="00245D6F">
      <w:pPr>
        <w:pStyle w:val="Standard"/>
        <w:jc w:val="center"/>
        <w:rPr>
          <w:rFonts w:cs="Times New Roman"/>
          <w:b/>
          <w:sz w:val="24"/>
          <w:szCs w:val="24"/>
        </w:rPr>
      </w:pPr>
      <w:r>
        <w:rPr>
          <w:rFonts w:cs="Times New Roman"/>
          <w:b/>
          <w:sz w:val="24"/>
          <w:szCs w:val="24"/>
        </w:rPr>
        <w:t>§ 1</w:t>
      </w:r>
      <w:r w:rsidR="005102D6">
        <w:rPr>
          <w:rFonts w:cs="Times New Roman"/>
          <w:b/>
          <w:sz w:val="24"/>
          <w:szCs w:val="24"/>
        </w:rPr>
        <w:t>1</w:t>
      </w:r>
    </w:p>
    <w:p w14:paraId="59F7990E" w14:textId="77777777" w:rsidR="00580749" w:rsidRPr="00580749" w:rsidRDefault="00580749" w:rsidP="00580749">
      <w:pPr>
        <w:pStyle w:val="NormalnyWeb"/>
        <w:numPr>
          <w:ilvl w:val="0"/>
          <w:numId w:val="32"/>
        </w:numPr>
        <w:autoSpaceDN/>
        <w:spacing w:line="264" w:lineRule="auto"/>
        <w:ind w:left="426" w:hanging="426"/>
        <w:jc w:val="both"/>
        <w:textAlignment w:val="auto"/>
      </w:pPr>
      <w:r w:rsidRPr="00580749">
        <w:rPr>
          <w:rFonts w:eastAsia="Corbel"/>
        </w:rPr>
        <w:t>Strony zgodnie potwierdzają, iż będą przestrzegać obowiązujących przepisów w zakresie ochrony danych osobowych,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w odniesieniu do wszystkich danych osobowych udostępnionych w ramach realizacji niniejszej umowy.</w:t>
      </w:r>
    </w:p>
    <w:p w14:paraId="0AB79245" w14:textId="77777777" w:rsidR="00580749" w:rsidRPr="00580749" w:rsidRDefault="00580749" w:rsidP="00580749">
      <w:pPr>
        <w:pStyle w:val="NormalnyWeb"/>
        <w:numPr>
          <w:ilvl w:val="0"/>
          <w:numId w:val="32"/>
        </w:numPr>
        <w:autoSpaceDN/>
        <w:spacing w:line="264" w:lineRule="auto"/>
        <w:ind w:left="426" w:hanging="426"/>
        <w:jc w:val="both"/>
        <w:textAlignment w:val="auto"/>
      </w:pPr>
      <w:r w:rsidRPr="00580749">
        <w:t xml:space="preserve">Zgodnie z art. 13 ust. 1 RODO, Zamawiający informuje, że: </w:t>
      </w:r>
    </w:p>
    <w:p w14:paraId="3F730EEC" w14:textId="77777777" w:rsidR="00580749" w:rsidRPr="00580749" w:rsidRDefault="00580749" w:rsidP="00580749">
      <w:pPr>
        <w:numPr>
          <w:ilvl w:val="0"/>
          <w:numId w:val="30"/>
        </w:numPr>
        <w:autoSpaceDN/>
        <w:spacing w:line="264" w:lineRule="auto"/>
        <w:ind w:left="709" w:hanging="283"/>
        <w:jc w:val="both"/>
        <w:textAlignment w:val="auto"/>
        <w:rPr>
          <w:rFonts w:ascii="Times New Roman" w:hAnsi="Times New Roman" w:cs="Times New Roman"/>
        </w:rPr>
      </w:pPr>
      <w:r w:rsidRPr="00580749">
        <w:rPr>
          <w:rFonts w:ascii="Times New Roman" w:hAnsi="Times New Roman" w:cs="Times New Roman"/>
        </w:rPr>
        <w:t>administratorem danych osobowych Wykonawcy jest Samodzielny Publiczny Zespół Opieki Zdrowotnej w Sanoku, ul. 800-lecia 26, 38-500 Sanok,</w:t>
      </w:r>
    </w:p>
    <w:p w14:paraId="3C1053DE" w14:textId="77777777" w:rsidR="00580749" w:rsidRPr="00580749" w:rsidRDefault="00580749" w:rsidP="00580749">
      <w:pPr>
        <w:numPr>
          <w:ilvl w:val="0"/>
          <w:numId w:val="30"/>
        </w:numPr>
        <w:autoSpaceDN/>
        <w:spacing w:line="264" w:lineRule="auto"/>
        <w:ind w:left="709" w:hanging="283"/>
        <w:jc w:val="both"/>
        <w:textAlignment w:val="auto"/>
        <w:rPr>
          <w:rFonts w:ascii="Times New Roman" w:hAnsi="Times New Roman" w:cs="Times New Roman"/>
        </w:rPr>
      </w:pPr>
      <w:r w:rsidRPr="00580749">
        <w:rPr>
          <w:rFonts w:ascii="Times New Roman" w:hAnsi="Times New Roman" w:cs="Times New Roman"/>
        </w:rPr>
        <w:t xml:space="preserve">administrator wyznaczył Inspektora Ochrony Danych, z którym można się kontaktować w sprawach przetwarzania danych osobowych za pośrednictwem poczty elektronicznej: </w:t>
      </w:r>
      <w:hyperlink r:id="rId7" w:history="1">
        <w:r w:rsidRPr="00580749">
          <w:rPr>
            <w:rStyle w:val="Hipercze"/>
            <w:rFonts w:ascii="Times New Roman" w:hAnsi="Times New Roman"/>
          </w:rPr>
          <w:t>rodo@zozsanok.pl</w:t>
        </w:r>
      </w:hyperlink>
      <w:r w:rsidRPr="00580749">
        <w:rPr>
          <w:rFonts w:ascii="Times New Roman" w:hAnsi="Times New Roman" w:cs="Times New Roman"/>
        </w:rPr>
        <w:t>;</w:t>
      </w:r>
    </w:p>
    <w:p w14:paraId="596E4736" w14:textId="77777777" w:rsidR="00580749" w:rsidRPr="00580749" w:rsidRDefault="00580749" w:rsidP="00580749">
      <w:pPr>
        <w:numPr>
          <w:ilvl w:val="0"/>
          <w:numId w:val="30"/>
        </w:numPr>
        <w:autoSpaceDN/>
        <w:spacing w:line="264" w:lineRule="auto"/>
        <w:ind w:left="709" w:hanging="283"/>
        <w:jc w:val="both"/>
        <w:textAlignment w:val="auto"/>
        <w:rPr>
          <w:rFonts w:ascii="Times New Roman" w:hAnsi="Times New Roman" w:cs="Times New Roman"/>
        </w:rPr>
      </w:pPr>
      <w:r w:rsidRPr="00580749">
        <w:rPr>
          <w:rFonts w:ascii="Times New Roman" w:hAnsi="Times New Roman" w:cs="Times New Roman"/>
        </w:rPr>
        <w:t xml:space="preserve">administrator będzie przetwarzał dane osobowe Wykonawcy na podstawie: </w:t>
      </w:r>
    </w:p>
    <w:p w14:paraId="76AEBB1B" w14:textId="77777777" w:rsidR="00580749" w:rsidRPr="00580749" w:rsidRDefault="00580749" w:rsidP="00580749">
      <w:pPr>
        <w:numPr>
          <w:ilvl w:val="0"/>
          <w:numId w:val="29"/>
        </w:numPr>
        <w:autoSpaceDN/>
        <w:spacing w:line="264" w:lineRule="auto"/>
        <w:jc w:val="both"/>
        <w:textAlignment w:val="auto"/>
        <w:rPr>
          <w:rFonts w:ascii="Times New Roman" w:hAnsi="Times New Roman" w:cs="Times New Roman"/>
        </w:rPr>
      </w:pPr>
      <w:r w:rsidRPr="00580749">
        <w:rPr>
          <w:rFonts w:ascii="Times New Roman" w:hAnsi="Times New Roman" w:cs="Times New Roman"/>
        </w:rPr>
        <w:t xml:space="preserve">art. 6 ust. 1 lit. b RODO – w celu związanym z realizacją niniejszej umowy, </w:t>
      </w:r>
    </w:p>
    <w:p w14:paraId="284CE881" w14:textId="77777777" w:rsidR="00580749" w:rsidRPr="00580749" w:rsidRDefault="00580749" w:rsidP="00580749">
      <w:pPr>
        <w:numPr>
          <w:ilvl w:val="0"/>
          <w:numId w:val="29"/>
        </w:numPr>
        <w:autoSpaceDN/>
        <w:spacing w:line="264" w:lineRule="auto"/>
        <w:jc w:val="both"/>
        <w:textAlignment w:val="auto"/>
        <w:rPr>
          <w:rFonts w:ascii="Times New Roman" w:hAnsi="Times New Roman" w:cs="Times New Roman"/>
        </w:rPr>
      </w:pPr>
      <w:r w:rsidRPr="00580749">
        <w:rPr>
          <w:rFonts w:ascii="Times New Roman" w:hAnsi="Times New Roman" w:cs="Times New Roman"/>
        </w:rPr>
        <w:t xml:space="preserve">art. 6 ust. 1 lit. c RODO – w celu spełnienia obowiązków ciążących na administratorze, w szczególności w związku z prowadzonym postępowaniem o udzielenie zamówienia publicznego oraz w zakresie archiwizacji niniejszej umowy, </w:t>
      </w:r>
    </w:p>
    <w:p w14:paraId="298073B5" w14:textId="50726A6E" w:rsidR="00580749" w:rsidRPr="00580749" w:rsidRDefault="00580749" w:rsidP="00580749">
      <w:pPr>
        <w:numPr>
          <w:ilvl w:val="0"/>
          <w:numId w:val="29"/>
        </w:numPr>
        <w:autoSpaceDN/>
        <w:spacing w:line="264" w:lineRule="auto"/>
        <w:jc w:val="both"/>
        <w:textAlignment w:val="auto"/>
        <w:rPr>
          <w:rFonts w:ascii="Times New Roman" w:hAnsi="Times New Roman" w:cs="Times New Roman"/>
        </w:rPr>
      </w:pPr>
      <w:r w:rsidRPr="00580749">
        <w:rPr>
          <w:rFonts w:ascii="Times New Roman" w:hAnsi="Times New Roman" w:cs="Times New Roman"/>
        </w:rPr>
        <w:t xml:space="preserve">art. 6 ust. 1 lit. f RODO – do celów wynikających z prawnie uzasadnionych interesów realizowanych przez administratora, w tym dochodzenia roszczeń przez </w:t>
      </w:r>
      <w:r w:rsidR="004816A8">
        <w:rPr>
          <w:rFonts w:ascii="Times New Roman" w:hAnsi="Times New Roman" w:cs="Times New Roman"/>
        </w:rPr>
        <w:t>Zamawiającego</w:t>
      </w:r>
      <w:r w:rsidRPr="00580749">
        <w:rPr>
          <w:rFonts w:ascii="Times New Roman" w:hAnsi="Times New Roman" w:cs="Times New Roman"/>
        </w:rPr>
        <w:t>;</w:t>
      </w:r>
    </w:p>
    <w:p w14:paraId="3FE3AE3C" w14:textId="77777777" w:rsidR="00580749" w:rsidRPr="00580749" w:rsidRDefault="00580749" w:rsidP="00580749">
      <w:pPr>
        <w:numPr>
          <w:ilvl w:val="0"/>
          <w:numId w:val="30"/>
        </w:numPr>
        <w:autoSpaceDN/>
        <w:spacing w:line="264" w:lineRule="auto"/>
        <w:ind w:left="709" w:hanging="283"/>
        <w:jc w:val="both"/>
        <w:textAlignment w:val="auto"/>
        <w:rPr>
          <w:rFonts w:ascii="Times New Roman" w:hAnsi="Times New Roman" w:cs="Times New Roman"/>
        </w:rPr>
      </w:pPr>
      <w:r w:rsidRPr="00580749">
        <w:rPr>
          <w:rFonts w:ascii="Times New Roman" w:hAnsi="Times New Roman" w:cs="Times New Roman"/>
        </w:rPr>
        <w:t xml:space="preserve">dane osobowe mogą być udostępnione innym uprawnionym podmiotom, na podstawie przepisów prawa, a także podmiotom, z którymi administrator zawarł umowę w związku z realizacją usług na </w:t>
      </w:r>
      <w:r w:rsidRPr="00580749">
        <w:rPr>
          <w:rFonts w:ascii="Times New Roman" w:hAnsi="Times New Roman" w:cs="Times New Roman"/>
        </w:rPr>
        <w:lastRenderedPageBreak/>
        <w:t>rzecz administratora (np. kancelarią prawną, dostawcą oprogramowania, zewnętrznym audytorem, zleceniobiorcą świadczącym usługę z zakresu ochrony danych osobowych);</w:t>
      </w:r>
    </w:p>
    <w:p w14:paraId="1CA01894" w14:textId="77777777" w:rsidR="00580749" w:rsidRPr="00580749" w:rsidRDefault="00580749" w:rsidP="00580749">
      <w:pPr>
        <w:numPr>
          <w:ilvl w:val="0"/>
          <w:numId w:val="30"/>
        </w:numPr>
        <w:autoSpaceDN/>
        <w:spacing w:line="264" w:lineRule="auto"/>
        <w:ind w:left="709" w:hanging="283"/>
        <w:jc w:val="both"/>
        <w:textAlignment w:val="auto"/>
        <w:rPr>
          <w:rFonts w:ascii="Times New Roman" w:hAnsi="Times New Roman" w:cs="Times New Roman"/>
        </w:rPr>
      </w:pPr>
      <w:r w:rsidRPr="00580749">
        <w:rPr>
          <w:rFonts w:ascii="Times New Roman" w:hAnsi="Times New Roman" w:cs="Times New Roman"/>
        </w:rPr>
        <w:t>administrator nie zamierza przekazywać danych osobowych Wykonawcy do państwa trzeciego lub organizacji międzynarodowej;</w:t>
      </w:r>
    </w:p>
    <w:p w14:paraId="44DBA501" w14:textId="77777777" w:rsidR="00580749" w:rsidRPr="00580749" w:rsidRDefault="00580749" w:rsidP="00580749">
      <w:pPr>
        <w:numPr>
          <w:ilvl w:val="0"/>
          <w:numId w:val="30"/>
        </w:numPr>
        <w:autoSpaceDN/>
        <w:spacing w:line="264" w:lineRule="auto"/>
        <w:ind w:left="709" w:hanging="283"/>
        <w:jc w:val="both"/>
        <w:textAlignment w:val="auto"/>
        <w:rPr>
          <w:rFonts w:ascii="Times New Roman" w:hAnsi="Times New Roman" w:cs="Times New Roman"/>
        </w:rPr>
      </w:pPr>
      <w:r w:rsidRPr="00580749">
        <w:rPr>
          <w:rFonts w:ascii="Times New Roman" w:hAnsi="Times New Roman" w:cs="Times New Roman"/>
        </w:rPr>
        <w:t>Wykonawca ma prawo uzyskać kopię swoich danych osobowych w siedzibie administratora.</w:t>
      </w:r>
    </w:p>
    <w:p w14:paraId="3955FCE4" w14:textId="77777777" w:rsidR="00580749" w:rsidRPr="00580749" w:rsidRDefault="00580749" w:rsidP="00580749">
      <w:pPr>
        <w:numPr>
          <w:ilvl w:val="0"/>
          <w:numId w:val="32"/>
        </w:numPr>
        <w:autoSpaceDN/>
        <w:spacing w:line="264" w:lineRule="auto"/>
        <w:ind w:left="426" w:hanging="426"/>
        <w:jc w:val="both"/>
        <w:textAlignment w:val="auto"/>
        <w:rPr>
          <w:rFonts w:ascii="Times New Roman" w:hAnsi="Times New Roman" w:cs="Times New Roman"/>
        </w:rPr>
      </w:pPr>
      <w:r w:rsidRPr="00580749">
        <w:rPr>
          <w:rFonts w:ascii="Times New Roman" w:hAnsi="Times New Roman" w:cs="Times New Roman"/>
        </w:rPr>
        <w:t>Dodatkowo zgodnie z art. 13 ust. 2 RODO Zamawiający informuje, że:</w:t>
      </w:r>
    </w:p>
    <w:p w14:paraId="32D39564" w14:textId="77777777" w:rsidR="00580749" w:rsidRPr="00580749" w:rsidRDefault="00580749" w:rsidP="00580749">
      <w:pPr>
        <w:numPr>
          <w:ilvl w:val="0"/>
          <w:numId w:val="31"/>
        </w:numPr>
        <w:autoSpaceDN/>
        <w:spacing w:line="264" w:lineRule="auto"/>
        <w:ind w:left="709" w:hanging="283"/>
        <w:jc w:val="both"/>
        <w:textAlignment w:val="auto"/>
        <w:rPr>
          <w:rFonts w:ascii="Times New Roman" w:hAnsi="Times New Roman" w:cs="Times New Roman"/>
        </w:rPr>
      </w:pPr>
      <w:r w:rsidRPr="00580749">
        <w:rPr>
          <w:rFonts w:ascii="Times New Roman" w:hAnsi="Times New Roman" w:cs="Times New Roman"/>
        </w:rPr>
        <w:t xml:space="preserve">okres przetwarzania danych osobowych Wykonawcy będzie uzależniony od podstawy prawnej ich przetwarzania - dane będą przetwarzane przez okres wymagany przepisami prawa (np. w celu prowadzenia sprawozdawczości finansowej i podatkowej oraz archiwizacji umowy) lub okres przedawnienia roszczeń; </w:t>
      </w:r>
    </w:p>
    <w:p w14:paraId="7A16D9A4" w14:textId="77777777" w:rsidR="00580749" w:rsidRPr="00580749" w:rsidRDefault="00580749" w:rsidP="00580749">
      <w:pPr>
        <w:numPr>
          <w:ilvl w:val="0"/>
          <w:numId w:val="31"/>
        </w:numPr>
        <w:autoSpaceDN/>
        <w:spacing w:line="264" w:lineRule="auto"/>
        <w:ind w:left="709" w:hanging="283"/>
        <w:jc w:val="both"/>
        <w:textAlignment w:val="auto"/>
        <w:rPr>
          <w:rFonts w:ascii="Times New Roman" w:hAnsi="Times New Roman" w:cs="Times New Roman"/>
        </w:rPr>
      </w:pPr>
      <w:r w:rsidRPr="00580749">
        <w:rPr>
          <w:rFonts w:ascii="Times New Roman" w:hAnsi="Times New Roman" w:cs="Times New Roman"/>
        </w:rPr>
        <w:t>Wykonawcy przysługuje prawo dostępu do treści swoich danych, ich sprostowania lub ograniczenia przetwarzania, a także prawo do wniesienia skargi do organu nadzorczego;</w:t>
      </w:r>
    </w:p>
    <w:p w14:paraId="59A8713F" w14:textId="77777777" w:rsidR="00580749" w:rsidRPr="00580749" w:rsidRDefault="00580749" w:rsidP="00580749">
      <w:pPr>
        <w:numPr>
          <w:ilvl w:val="0"/>
          <w:numId w:val="31"/>
        </w:numPr>
        <w:autoSpaceDN/>
        <w:spacing w:line="264" w:lineRule="auto"/>
        <w:ind w:left="709" w:hanging="283"/>
        <w:jc w:val="both"/>
        <w:textAlignment w:val="auto"/>
        <w:rPr>
          <w:rFonts w:ascii="Times New Roman" w:hAnsi="Times New Roman" w:cs="Times New Roman"/>
        </w:rPr>
      </w:pPr>
      <w:r w:rsidRPr="00580749">
        <w:rPr>
          <w:rFonts w:ascii="Times New Roman" w:hAnsi="Times New Roman" w:cs="Times New Roman"/>
        </w:rPr>
        <w:t>podanie danych osobowych jest dobrowolne, jednakże niezbędne do realizacji ww. celów. Niepodanie danych uniemożliwia zawarcie umowy;</w:t>
      </w:r>
    </w:p>
    <w:p w14:paraId="2E0D63B7" w14:textId="77777777" w:rsidR="00580749" w:rsidRPr="00580749" w:rsidRDefault="00580749" w:rsidP="00580749">
      <w:pPr>
        <w:numPr>
          <w:ilvl w:val="0"/>
          <w:numId w:val="31"/>
        </w:numPr>
        <w:autoSpaceDN/>
        <w:spacing w:line="264" w:lineRule="auto"/>
        <w:ind w:left="709" w:hanging="283"/>
        <w:jc w:val="both"/>
        <w:textAlignment w:val="auto"/>
        <w:rPr>
          <w:rFonts w:ascii="Times New Roman" w:eastAsia="Corbel" w:hAnsi="Times New Roman" w:cs="Times New Roman"/>
        </w:rPr>
      </w:pPr>
      <w:r w:rsidRPr="00580749">
        <w:rPr>
          <w:rFonts w:ascii="Times New Roman" w:hAnsi="Times New Roman" w:cs="Times New Roman"/>
        </w:rPr>
        <w:t>administrator nie podejmuje decyzji w sposób zautomatyzowany w oparciu o dane osobowe Wykonawcy.</w:t>
      </w:r>
    </w:p>
    <w:p w14:paraId="52B7378D" w14:textId="77777777" w:rsidR="00580749" w:rsidRPr="00580749" w:rsidRDefault="00580749" w:rsidP="00580749">
      <w:pPr>
        <w:pStyle w:val="NormalnyWeb"/>
        <w:numPr>
          <w:ilvl w:val="0"/>
          <w:numId w:val="32"/>
        </w:numPr>
        <w:autoSpaceDN/>
        <w:spacing w:line="264" w:lineRule="auto"/>
        <w:ind w:left="426" w:hanging="426"/>
        <w:jc w:val="both"/>
        <w:textAlignment w:val="auto"/>
        <w:rPr>
          <w:rFonts w:eastAsia="Corbel"/>
        </w:rPr>
      </w:pPr>
      <w:r w:rsidRPr="00580749">
        <w:rPr>
          <w:rFonts w:eastAsia="Corbel"/>
        </w:rPr>
        <w:t>Strony zgodnie potwierdzają, że dane osobowe osób fizycznych reprezentujących, upoważnionych przez nich do określonych czynności w związku z wykonywaniem niniejszej umowy lub osób wyznaczonych do kontaktów związanych z wykonywaniem niniejszej umowy będą przetwarzały jako dane niezbędne do celów wynikających z ich prawnie uzasadnionych interesów jako administratorów, związanych z odpowiednim wykonywaniem niniejszej umowy oraz że są upoważnione do udostępnienia tych danych drugiej Stronie umowy w oparciu o stosowną przesłankę wynikającą z RODO.</w:t>
      </w:r>
    </w:p>
    <w:p w14:paraId="59DAEE6B" w14:textId="77777777" w:rsidR="00580749" w:rsidRPr="00580749" w:rsidRDefault="00580749" w:rsidP="00580749">
      <w:pPr>
        <w:pStyle w:val="NormalnyWeb"/>
        <w:numPr>
          <w:ilvl w:val="0"/>
          <w:numId w:val="32"/>
        </w:numPr>
        <w:autoSpaceDN/>
        <w:spacing w:line="264" w:lineRule="auto"/>
        <w:ind w:left="426" w:hanging="426"/>
        <w:jc w:val="both"/>
        <w:textAlignment w:val="auto"/>
        <w:rPr>
          <w:rFonts w:eastAsia="Corbel"/>
        </w:rPr>
      </w:pPr>
      <w:r w:rsidRPr="00580749">
        <w:rPr>
          <w:rFonts w:eastAsia="Corbel"/>
        </w:rPr>
        <w:t>Strony zobowiązane są do poinformowania osób, o których mowa w ust. 4, o tym że druga Strona niniejszej umowy będzie administratorem ich danych osobowych i będzie te dane przetwarzać w celach o których mowa w ust. 4 powyżej, tak aby druga Strona mogła powołać się na art. 14 ust. 5 lit. a) RODO.</w:t>
      </w:r>
    </w:p>
    <w:p w14:paraId="3EF962AD" w14:textId="33DE7E77" w:rsidR="00580749" w:rsidRPr="00580749" w:rsidRDefault="00580749" w:rsidP="00580749">
      <w:pPr>
        <w:widowControl/>
        <w:numPr>
          <w:ilvl w:val="0"/>
          <w:numId w:val="32"/>
        </w:numPr>
        <w:autoSpaceDN/>
        <w:spacing w:line="264" w:lineRule="auto"/>
        <w:ind w:left="426" w:hanging="426"/>
        <w:jc w:val="both"/>
        <w:textAlignment w:val="auto"/>
        <w:rPr>
          <w:rFonts w:ascii="Times New Roman" w:eastAsia="Corbel" w:hAnsi="Times New Roman" w:cs="Times New Roman"/>
          <w:b/>
        </w:rPr>
      </w:pPr>
      <w:r w:rsidRPr="00580749">
        <w:rPr>
          <w:rFonts w:ascii="Times New Roman" w:eastAsia="Corbel" w:hAnsi="Times New Roman" w:cs="Times New Roman"/>
        </w:rPr>
        <w:t xml:space="preserve">Informacja Zamawiającego dotycząca przetwarzania danych osobowych w związku z realizacją niniejszej umowy stanowi załącznik Nr </w:t>
      </w:r>
      <w:r w:rsidR="00B6768A">
        <w:rPr>
          <w:rFonts w:ascii="Times New Roman" w:eastAsia="Corbel" w:hAnsi="Times New Roman" w:cs="Times New Roman"/>
        </w:rPr>
        <w:t>2</w:t>
      </w:r>
      <w:r w:rsidRPr="00580749">
        <w:rPr>
          <w:rFonts w:ascii="Times New Roman" w:eastAsia="Corbel" w:hAnsi="Times New Roman" w:cs="Times New Roman"/>
        </w:rPr>
        <w:t xml:space="preserve"> do umowy.</w:t>
      </w:r>
    </w:p>
    <w:p w14:paraId="4216204B" w14:textId="77777777" w:rsidR="00245D6F" w:rsidRDefault="00245D6F" w:rsidP="00245D6F">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65E1B5A9" w14:textId="0FB76A49" w:rsidR="00245D6F" w:rsidRDefault="00245D6F" w:rsidP="00245D6F">
      <w:pPr>
        <w:pStyle w:val="Standard"/>
        <w:ind w:firstLine="5"/>
        <w:jc w:val="center"/>
        <w:rPr>
          <w:rFonts w:cs="Times New Roman"/>
          <w:b/>
          <w:sz w:val="24"/>
          <w:szCs w:val="24"/>
        </w:rPr>
      </w:pPr>
      <w:r>
        <w:rPr>
          <w:rFonts w:cs="Times New Roman"/>
          <w:b/>
          <w:sz w:val="24"/>
          <w:szCs w:val="24"/>
        </w:rPr>
        <w:t>§ 1</w:t>
      </w:r>
      <w:r w:rsidR="005102D6">
        <w:rPr>
          <w:rFonts w:cs="Times New Roman"/>
          <w:b/>
          <w:sz w:val="24"/>
          <w:szCs w:val="24"/>
        </w:rPr>
        <w:t>2</w:t>
      </w:r>
    </w:p>
    <w:p w14:paraId="2C0A7D1F" w14:textId="77777777" w:rsidR="00B6768A" w:rsidRPr="00B6768A" w:rsidRDefault="00B6768A" w:rsidP="00B6768A">
      <w:pPr>
        <w:pStyle w:val="Textbody"/>
        <w:widowControl w:val="0"/>
        <w:numPr>
          <w:ilvl w:val="0"/>
          <w:numId w:val="34"/>
        </w:numPr>
        <w:spacing w:line="264" w:lineRule="auto"/>
        <w:ind w:left="426" w:hanging="426"/>
        <w:jc w:val="both"/>
        <w:rPr>
          <w:rFonts w:cs="Times New Roman"/>
          <w:sz w:val="24"/>
          <w:szCs w:val="24"/>
        </w:rPr>
      </w:pPr>
      <w:r w:rsidRPr="00B6768A">
        <w:rPr>
          <w:rFonts w:cs="Times New Roman"/>
          <w:sz w:val="24"/>
          <w:szCs w:val="24"/>
        </w:rPr>
        <w:t>Spory mogące wyniknąć w związku z niniejszą umową, strony poddają rozstrzygnięciu sądom właściwym ze względu na siedzibę Zamawiającego.</w:t>
      </w:r>
    </w:p>
    <w:p w14:paraId="296EC9D5" w14:textId="77777777" w:rsidR="00B6768A" w:rsidRPr="00B6768A" w:rsidRDefault="00B6768A" w:rsidP="00B6768A">
      <w:pPr>
        <w:pStyle w:val="Textbody"/>
        <w:widowControl w:val="0"/>
        <w:numPr>
          <w:ilvl w:val="0"/>
          <w:numId w:val="34"/>
        </w:numPr>
        <w:spacing w:line="264" w:lineRule="auto"/>
        <w:ind w:left="426" w:hanging="426"/>
        <w:jc w:val="both"/>
        <w:rPr>
          <w:rFonts w:cs="Times New Roman"/>
          <w:sz w:val="24"/>
          <w:szCs w:val="24"/>
        </w:rPr>
      </w:pPr>
      <w:r w:rsidRPr="00B6768A">
        <w:rPr>
          <w:rFonts w:cs="Times New Roman"/>
          <w:sz w:val="24"/>
          <w:szCs w:val="24"/>
        </w:rPr>
        <w:t>Integralną część umowy stanowi Specyfikacja Warunków Zamówienia (SWZ) oraz oferta złożona przez Wykonawcę w toku postępowania o udzielenie zamówienia publicznego, jak również załączniki do umowy tj.:</w:t>
      </w:r>
    </w:p>
    <w:p w14:paraId="1A41B35E" w14:textId="75100673" w:rsidR="00B6768A" w:rsidRPr="00B6768A" w:rsidRDefault="00B6768A" w:rsidP="00B6768A">
      <w:pPr>
        <w:pStyle w:val="Textbody"/>
        <w:widowControl w:val="0"/>
        <w:numPr>
          <w:ilvl w:val="0"/>
          <w:numId w:val="37"/>
        </w:numPr>
        <w:spacing w:line="264" w:lineRule="auto"/>
        <w:jc w:val="both"/>
        <w:rPr>
          <w:rFonts w:cs="Times New Roman"/>
          <w:sz w:val="24"/>
          <w:szCs w:val="24"/>
        </w:rPr>
      </w:pPr>
      <w:r w:rsidRPr="00B6768A">
        <w:rPr>
          <w:rFonts w:cs="Times New Roman"/>
          <w:sz w:val="24"/>
          <w:szCs w:val="24"/>
        </w:rPr>
        <w:t xml:space="preserve">załącznik Nr 1 – </w:t>
      </w:r>
      <w:r>
        <w:rPr>
          <w:rFonts w:cs="Times New Roman"/>
          <w:sz w:val="24"/>
          <w:szCs w:val="24"/>
        </w:rPr>
        <w:t>F</w:t>
      </w:r>
      <w:r w:rsidRPr="00B6768A">
        <w:rPr>
          <w:rFonts w:cs="Times New Roman"/>
          <w:sz w:val="24"/>
          <w:szCs w:val="24"/>
        </w:rPr>
        <w:t>ormularz cenowy,</w:t>
      </w:r>
    </w:p>
    <w:p w14:paraId="1BAB8231" w14:textId="29D8B52C" w:rsidR="00B6768A" w:rsidRPr="00B6768A" w:rsidRDefault="00B6768A" w:rsidP="00B6768A">
      <w:pPr>
        <w:pStyle w:val="Textbody"/>
        <w:widowControl w:val="0"/>
        <w:numPr>
          <w:ilvl w:val="0"/>
          <w:numId w:val="37"/>
        </w:numPr>
        <w:spacing w:line="264" w:lineRule="auto"/>
        <w:jc w:val="both"/>
        <w:rPr>
          <w:rFonts w:cs="Times New Roman"/>
          <w:sz w:val="24"/>
          <w:szCs w:val="24"/>
        </w:rPr>
      </w:pPr>
      <w:r w:rsidRPr="00B6768A">
        <w:rPr>
          <w:rFonts w:cs="Times New Roman"/>
          <w:sz w:val="24"/>
          <w:szCs w:val="24"/>
        </w:rPr>
        <w:t xml:space="preserve">załącznik Nr </w:t>
      </w:r>
      <w:r>
        <w:rPr>
          <w:rFonts w:cs="Times New Roman"/>
          <w:sz w:val="24"/>
          <w:szCs w:val="24"/>
        </w:rPr>
        <w:t>2</w:t>
      </w:r>
      <w:r w:rsidRPr="00B6768A">
        <w:rPr>
          <w:rFonts w:cs="Times New Roman"/>
          <w:sz w:val="24"/>
          <w:szCs w:val="24"/>
        </w:rPr>
        <w:t xml:space="preserve"> – Klauzula informacyjna Zamawiającego.</w:t>
      </w:r>
    </w:p>
    <w:p w14:paraId="1DAE60DA" w14:textId="77777777" w:rsidR="00B6768A" w:rsidRPr="00B6768A" w:rsidRDefault="00B6768A" w:rsidP="00B6768A">
      <w:pPr>
        <w:pStyle w:val="Textbody"/>
        <w:widowControl w:val="0"/>
        <w:numPr>
          <w:ilvl w:val="0"/>
          <w:numId w:val="34"/>
        </w:numPr>
        <w:spacing w:line="264" w:lineRule="auto"/>
        <w:ind w:left="426" w:hanging="426"/>
        <w:jc w:val="both"/>
        <w:rPr>
          <w:rFonts w:cs="Times New Roman"/>
          <w:sz w:val="24"/>
          <w:szCs w:val="24"/>
        </w:rPr>
      </w:pPr>
      <w:r w:rsidRPr="00B6768A">
        <w:rPr>
          <w:rFonts w:cs="Times New Roman"/>
          <w:sz w:val="24"/>
          <w:szCs w:val="24"/>
        </w:rPr>
        <w:t>W sprawach nie uregulowanych postanowieniami niniejszej umowy, zastosowanie mają odpowiednie przepisy Kodeksu cywilnego oraz ustawy Prawo zamówień publicznych.</w:t>
      </w:r>
    </w:p>
    <w:p w14:paraId="5068AF39" w14:textId="77777777" w:rsidR="00245D6F" w:rsidRDefault="00245D6F" w:rsidP="00245D6F">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5B170B2D" w14:textId="4CBAE83D" w:rsidR="00245D6F" w:rsidRDefault="00245D6F" w:rsidP="00245D6F">
      <w:pPr>
        <w:pStyle w:val="Standard"/>
        <w:jc w:val="center"/>
        <w:rPr>
          <w:rFonts w:cs="Times New Roman"/>
          <w:b/>
          <w:sz w:val="24"/>
          <w:szCs w:val="24"/>
        </w:rPr>
      </w:pPr>
      <w:r>
        <w:rPr>
          <w:rFonts w:cs="Times New Roman"/>
          <w:b/>
          <w:sz w:val="24"/>
          <w:szCs w:val="24"/>
        </w:rPr>
        <w:t>§ 1</w:t>
      </w:r>
      <w:r w:rsidR="005102D6">
        <w:rPr>
          <w:rFonts w:cs="Times New Roman"/>
          <w:b/>
          <w:sz w:val="24"/>
          <w:szCs w:val="24"/>
        </w:rPr>
        <w:t>3</w:t>
      </w:r>
    </w:p>
    <w:p w14:paraId="6CF12D43" w14:textId="77777777" w:rsidR="00DE3E97" w:rsidRPr="00DE3E97" w:rsidRDefault="00DE3E97" w:rsidP="00DE3E97">
      <w:pPr>
        <w:pStyle w:val="Textbody"/>
        <w:widowControl w:val="0"/>
        <w:numPr>
          <w:ilvl w:val="3"/>
          <w:numId w:val="34"/>
        </w:numPr>
        <w:spacing w:line="264" w:lineRule="auto"/>
        <w:ind w:left="426" w:hanging="426"/>
        <w:jc w:val="both"/>
        <w:rPr>
          <w:rFonts w:cs="Times New Roman"/>
          <w:sz w:val="24"/>
          <w:szCs w:val="24"/>
        </w:rPr>
      </w:pPr>
      <w:r w:rsidRPr="00DE3E97">
        <w:rPr>
          <w:rFonts w:cs="Times New Roman"/>
          <w:sz w:val="24"/>
          <w:szCs w:val="24"/>
        </w:rPr>
        <w:t xml:space="preserve">Zawarcie niniejszej umowy, jak również jej wszelkie zmiany – chyba że postanowienia niniejszej umowy stanowią inaczej, wymagają zachowania: </w:t>
      </w:r>
    </w:p>
    <w:p w14:paraId="7B6255C1" w14:textId="77777777" w:rsidR="00DE3E97" w:rsidRPr="00DE3E97" w:rsidRDefault="00DE3E97" w:rsidP="00DE3E97">
      <w:pPr>
        <w:pStyle w:val="Akapitzlist"/>
        <w:numPr>
          <w:ilvl w:val="0"/>
          <w:numId w:val="35"/>
        </w:numPr>
        <w:autoSpaceDN/>
        <w:spacing w:line="264" w:lineRule="auto"/>
        <w:ind w:left="709" w:hanging="284"/>
        <w:jc w:val="both"/>
        <w:textAlignment w:val="auto"/>
        <w:rPr>
          <w:rFonts w:ascii="Times New Roman" w:hAnsi="Times New Roman"/>
        </w:rPr>
      </w:pPr>
      <w:r w:rsidRPr="00DE3E97">
        <w:rPr>
          <w:rFonts w:ascii="Times New Roman" w:hAnsi="Times New Roman"/>
        </w:rPr>
        <w:t>formy elektronicznej w rozumieniu art. 78</w:t>
      </w:r>
      <w:r w:rsidRPr="00DE3E97">
        <w:rPr>
          <w:rFonts w:ascii="Times New Roman" w:hAnsi="Times New Roman"/>
          <w:vertAlign w:val="superscript"/>
        </w:rPr>
        <w:t>1</w:t>
      </w:r>
      <w:r w:rsidRPr="00DE3E97">
        <w:rPr>
          <w:rFonts w:ascii="Times New Roman" w:hAnsi="Times New Roman"/>
        </w:rPr>
        <w:t xml:space="preserve"> Kodeksu cywilnego pod rygorem bezskuteczności, w przypadku wyboru przez Strony formy elektronicznej </w:t>
      </w:r>
      <w:r w:rsidRPr="00DE3E97">
        <w:rPr>
          <w:rFonts w:ascii="Cambria Math" w:hAnsi="Cambria Math" w:cs="Cambria Math"/>
        </w:rPr>
        <w:t>⎯</w:t>
      </w:r>
      <w:r w:rsidRPr="00DE3E97">
        <w:rPr>
          <w:rFonts w:ascii="Times New Roman" w:hAnsi="Times New Roman"/>
        </w:rPr>
        <w:t xml:space="preserve"> oświadczenie woli obu Stron będzie składane w postaci elektronicznej i opatrzone kwalifikowanym podpisem elektronicznym zgodnie z art. 78</w:t>
      </w:r>
      <w:r w:rsidRPr="00DE3E97">
        <w:rPr>
          <w:rFonts w:ascii="Times New Roman" w:hAnsi="Times New Roman"/>
          <w:vertAlign w:val="superscript"/>
        </w:rPr>
        <w:t>1</w:t>
      </w:r>
      <w:r w:rsidRPr="00DE3E97">
        <w:rPr>
          <w:rFonts w:ascii="Times New Roman" w:hAnsi="Times New Roman"/>
        </w:rPr>
        <w:t xml:space="preserve"> </w:t>
      </w:r>
      <w:r w:rsidRPr="00DE3E97">
        <w:rPr>
          <w:rFonts w:ascii="Times New Roman" w:hAnsi="Times New Roman"/>
        </w:rPr>
        <w:lastRenderedPageBreak/>
        <w:t xml:space="preserve">Kodeksu cywilnego oraz przesyłane za pośrednictwem wiadomości e-mail na następujące adresy e-mail: </w:t>
      </w:r>
    </w:p>
    <w:p w14:paraId="0680B50B" w14:textId="77777777" w:rsidR="00DE3E97" w:rsidRPr="00DE3E97" w:rsidRDefault="00DE3E97" w:rsidP="00DE3E97">
      <w:pPr>
        <w:pStyle w:val="Akapitzlist"/>
        <w:numPr>
          <w:ilvl w:val="0"/>
          <w:numId w:val="36"/>
        </w:numPr>
        <w:autoSpaceDN/>
        <w:spacing w:line="264" w:lineRule="auto"/>
        <w:jc w:val="both"/>
        <w:textAlignment w:val="auto"/>
        <w:rPr>
          <w:rFonts w:ascii="Times New Roman" w:hAnsi="Times New Roman"/>
        </w:rPr>
      </w:pPr>
      <w:r w:rsidRPr="00DE3E97">
        <w:rPr>
          <w:rFonts w:ascii="Times New Roman" w:hAnsi="Times New Roman"/>
        </w:rPr>
        <w:t xml:space="preserve">Zamawiający: …………………………….., </w:t>
      </w:r>
    </w:p>
    <w:p w14:paraId="12AE1814" w14:textId="77777777" w:rsidR="00DE3E97" w:rsidRPr="00DE3E97" w:rsidRDefault="00DE3E97" w:rsidP="00DE3E97">
      <w:pPr>
        <w:pStyle w:val="Akapitzlist"/>
        <w:numPr>
          <w:ilvl w:val="0"/>
          <w:numId w:val="36"/>
        </w:numPr>
        <w:autoSpaceDN/>
        <w:spacing w:line="264" w:lineRule="auto"/>
        <w:jc w:val="both"/>
        <w:textAlignment w:val="auto"/>
        <w:rPr>
          <w:rFonts w:ascii="Times New Roman" w:hAnsi="Times New Roman"/>
        </w:rPr>
      </w:pPr>
      <w:r w:rsidRPr="00DE3E97">
        <w:rPr>
          <w:rFonts w:ascii="Times New Roman" w:hAnsi="Times New Roman"/>
        </w:rPr>
        <w:t xml:space="preserve">Wykonawca: …………………………….., </w:t>
      </w:r>
    </w:p>
    <w:p w14:paraId="3BDE69C5" w14:textId="77777777" w:rsidR="00DE3E97" w:rsidRPr="00DE3E97" w:rsidRDefault="00DE3E97" w:rsidP="00DE3E97">
      <w:pPr>
        <w:pStyle w:val="Akapitzlist"/>
        <w:spacing w:line="264" w:lineRule="auto"/>
        <w:ind w:left="709"/>
        <w:jc w:val="both"/>
        <w:rPr>
          <w:rFonts w:ascii="Times New Roman" w:hAnsi="Times New Roman"/>
        </w:rPr>
      </w:pPr>
      <w:r w:rsidRPr="00DE3E97">
        <w:rPr>
          <w:rFonts w:ascii="Times New Roman" w:hAnsi="Times New Roman"/>
        </w:rPr>
        <w:t xml:space="preserve">albo </w:t>
      </w:r>
    </w:p>
    <w:p w14:paraId="5E8C6E60" w14:textId="77777777" w:rsidR="00DE3E97" w:rsidRPr="00DE3E97" w:rsidRDefault="00DE3E97" w:rsidP="00DE3E97">
      <w:pPr>
        <w:pStyle w:val="Akapitzlist"/>
        <w:numPr>
          <w:ilvl w:val="0"/>
          <w:numId w:val="35"/>
        </w:numPr>
        <w:autoSpaceDN/>
        <w:spacing w:line="264" w:lineRule="auto"/>
        <w:ind w:left="709" w:hanging="284"/>
        <w:jc w:val="both"/>
        <w:textAlignment w:val="auto"/>
        <w:rPr>
          <w:rFonts w:ascii="Times New Roman" w:hAnsi="Times New Roman"/>
        </w:rPr>
      </w:pPr>
      <w:r w:rsidRPr="00DE3E97">
        <w:rPr>
          <w:rFonts w:ascii="Times New Roman" w:hAnsi="Times New Roman"/>
        </w:rPr>
        <w:t xml:space="preserve">formy pisemnej pod rygorem bezskuteczności. </w:t>
      </w:r>
    </w:p>
    <w:p w14:paraId="4C734179" w14:textId="7745ABF3" w:rsidR="00DE3E97" w:rsidRPr="00DE3E97" w:rsidRDefault="00DE3E97" w:rsidP="00DE3E97">
      <w:pPr>
        <w:pStyle w:val="Akapitzlist"/>
        <w:numPr>
          <w:ilvl w:val="3"/>
          <w:numId w:val="34"/>
        </w:numPr>
        <w:autoSpaceDN/>
        <w:spacing w:line="264" w:lineRule="auto"/>
        <w:ind w:left="426" w:hanging="426"/>
        <w:jc w:val="both"/>
        <w:textAlignment w:val="auto"/>
        <w:rPr>
          <w:rFonts w:ascii="Times New Roman" w:hAnsi="Times New Roman"/>
        </w:rPr>
      </w:pPr>
      <w:r w:rsidRPr="00DE3E97">
        <w:rPr>
          <w:rFonts w:ascii="Times New Roman" w:hAnsi="Times New Roman"/>
        </w:rPr>
        <w:t>W przypadku gdy umowa będzie zawarta w formie elektronicznej w rozumieniu art. 78</w:t>
      </w:r>
      <w:r w:rsidRPr="00DE3E97">
        <w:rPr>
          <w:rFonts w:ascii="Times New Roman" w:hAnsi="Times New Roman"/>
          <w:vertAlign w:val="superscript"/>
        </w:rPr>
        <w:t>1</w:t>
      </w:r>
      <w:r w:rsidRPr="00DE3E97">
        <w:rPr>
          <w:rFonts w:ascii="Times New Roman" w:hAnsi="Times New Roman"/>
        </w:rPr>
        <w:t xml:space="preserve"> Kodeksu cywilnego, sporządzona zostanie w jednym egzemplarzu, a w przypadku gdy umowa będzie zawierana w</w:t>
      </w:r>
      <w:r w:rsidR="00696997">
        <w:rPr>
          <w:rFonts w:ascii="Times New Roman" w:hAnsi="Times New Roman"/>
        </w:rPr>
        <w:t> </w:t>
      </w:r>
      <w:r w:rsidRPr="00DE3E97">
        <w:rPr>
          <w:rFonts w:ascii="Times New Roman" w:hAnsi="Times New Roman"/>
        </w:rPr>
        <w:t xml:space="preserve">formie pisemnej sporządzona zostanie w dwóch egzemplarzach, po jednym dla każdej ze Stron.  </w:t>
      </w:r>
    </w:p>
    <w:p w14:paraId="1923A527" w14:textId="77777777" w:rsidR="00245D6F" w:rsidRDefault="00245D6F" w:rsidP="00245D6F">
      <w:pPr>
        <w:pStyle w:val="Standard"/>
        <w:jc w:val="both"/>
        <w:rPr>
          <w:rFonts w:cs="Times New Roman"/>
          <w:sz w:val="24"/>
          <w:szCs w:val="24"/>
        </w:rPr>
      </w:pPr>
    </w:p>
    <w:p w14:paraId="07838677" w14:textId="67A8132D" w:rsidR="00245D6F" w:rsidRDefault="00245D6F" w:rsidP="00DD328B">
      <w:pPr>
        <w:pStyle w:val="Standard"/>
        <w:ind w:left="426"/>
        <w:jc w:val="both"/>
        <w:rPr>
          <w:rFonts w:cs="Times New Roman"/>
          <w:sz w:val="24"/>
          <w:szCs w:val="24"/>
        </w:rPr>
      </w:pPr>
    </w:p>
    <w:p w14:paraId="378AECB8" w14:textId="77777777" w:rsidR="00DD328B" w:rsidRDefault="00DD328B" w:rsidP="00245D6F">
      <w:pPr>
        <w:pStyle w:val="Standard"/>
        <w:jc w:val="both"/>
        <w:rPr>
          <w:rFonts w:cs="Times New Roman"/>
          <w:sz w:val="24"/>
          <w:szCs w:val="24"/>
        </w:rPr>
      </w:pPr>
    </w:p>
    <w:p w14:paraId="35C794B5" w14:textId="77777777" w:rsidR="004608E7" w:rsidRDefault="004608E7" w:rsidP="00245D6F">
      <w:pPr>
        <w:pStyle w:val="Standard"/>
        <w:jc w:val="both"/>
        <w:rPr>
          <w:rFonts w:cs="Times New Roman"/>
          <w:sz w:val="24"/>
          <w:szCs w:val="24"/>
        </w:rPr>
      </w:pPr>
    </w:p>
    <w:p w14:paraId="393B88D5" w14:textId="77777777" w:rsidR="00696997" w:rsidRPr="00CE1EDE" w:rsidRDefault="00696997" w:rsidP="00696997">
      <w:pPr>
        <w:pStyle w:val="Textbody"/>
        <w:spacing w:line="264" w:lineRule="auto"/>
        <w:jc w:val="both"/>
        <w:rPr>
          <w:rFonts w:cs="Times New Roman"/>
          <w:b/>
          <w:i/>
          <w:sz w:val="22"/>
          <w:szCs w:val="22"/>
        </w:rPr>
      </w:pPr>
      <w:r w:rsidRPr="00CE1EDE">
        <w:rPr>
          <w:rFonts w:cs="Times New Roman"/>
          <w:b/>
          <w:i/>
          <w:sz w:val="22"/>
          <w:szCs w:val="22"/>
        </w:rPr>
        <w:t>_______________________________</w:t>
      </w:r>
      <w:r w:rsidRPr="00CE1EDE">
        <w:rPr>
          <w:rFonts w:cs="Times New Roman"/>
          <w:b/>
          <w:i/>
          <w:sz w:val="22"/>
          <w:szCs w:val="22"/>
        </w:rPr>
        <w:tab/>
      </w:r>
      <w:r w:rsidRPr="00CE1EDE">
        <w:rPr>
          <w:rFonts w:cs="Times New Roman"/>
          <w:b/>
          <w:i/>
          <w:sz w:val="22"/>
          <w:szCs w:val="22"/>
        </w:rPr>
        <w:tab/>
      </w:r>
      <w:r w:rsidRPr="00CE1EDE">
        <w:rPr>
          <w:rFonts w:cs="Times New Roman"/>
          <w:b/>
          <w:i/>
          <w:sz w:val="22"/>
          <w:szCs w:val="22"/>
        </w:rPr>
        <w:tab/>
        <w:t xml:space="preserve">     </w:t>
      </w:r>
      <w:r w:rsidRPr="00CE1EDE">
        <w:rPr>
          <w:rFonts w:cs="Times New Roman"/>
          <w:b/>
          <w:i/>
          <w:sz w:val="22"/>
          <w:szCs w:val="22"/>
        </w:rPr>
        <w:tab/>
        <w:t xml:space="preserve"> </w:t>
      </w:r>
      <w:r w:rsidRPr="00CE1EDE">
        <w:rPr>
          <w:rFonts w:cs="Times New Roman"/>
          <w:b/>
          <w:i/>
          <w:sz w:val="22"/>
          <w:szCs w:val="22"/>
        </w:rPr>
        <w:tab/>
        <w:t xml:space="preserve">             _______________________________  WYKONAWCA</w:t>
      </w:r>
      <w:r w:rsidRPr="00CE1EDE">
        <w:rPr>
          <w:rFonts w:cs="Times New Roman"/>
          <w:b/>
          <w:i/>
          <w:sz w:val="22"/>
          <w:szCs w:val="22"/>
        </w:rPr>
        <w:tab/>
      </w:r>
      <w:r w:rsidRPr="00CE1EDE">
        <w:rPr>
          <w:rFonts w:cs="Times New Roman"/>
          <w:b/>
          <w:i/>
          <w:sz w:val="22"/>
          <w:szCs w:val="22"/>
        </w:rPr>
        <w:tab/>
      </w:r>
      <w:r w:rsidRPr="00CE1EDE">
        <w:rPr>
          <w:rFonts w:cs="Times New Roman"/>
          <w:b/>
          <w:i/>
          <w:sz w:val="22"/>
          <w:szCs w:val="22"/>
        </w:rPr>
        <w:tab/>
      </w:r>
      <w:r w:rsidRPr="00CE1EDE">
        <w:rPr>
          <w:rFonts w:cs="Times New Roman"/>
          <w:b/>
          <w:i/>
          <w:sz w:val="22"/>
          <w:szCs w:val="22"/>
        </w:rPr>
        <w:tab/>
        <w:t xml:space="preserve">                                            </w:t>
      </w:r>
      <w:r w:rsidRPr="00CE1EDE">
        <w:rPr>
          <w:rFonts w:cs="Times New Roman"/>
          <w:b/>
          <w:i/>
          <w:sz w:val="22"/>
          <w:szCs w:val="22"/>
        </w:rPr>
        <w:tab/>
      </w:r>
      <w:r w:rsidRPr="00CE1EDE">
        <w:rPr>
          <w:rFonts w:cs="Times New Roman"/>
          <w:b/>
          <w:i/>
          <w:sz w:val="22"/>
          <w:szCs w:val="22"/>
        </w:rPr>
        <w:tab/>
        <w:t xml:space="preserve">       </w:t>
      </w:r>
      <w:r w:rsidRPr="00CE1EDE">
        <w:rPr>
          <w:rFonts w:cs="Times New Roman"/>
          <w:b/>
          <w:i/>
          <w:sz w:val="22"/>
          <w:szCs w:val="22"/>
        </w:rPr>
        <w:tab/>
      </w:r>
      <w:r w:rsidRPr="00CE1EDE">
        <w:rPr>
          <w:rFonts w:cs="Times New Roman"/>
          <w:b/>
          <w:i/>
          <w:sz w:val="22"/>
          <w:szCs w:val="22"/>
        </w:rPr>
        <w:tab/>
        <w:t xml:space="preserve">      ZAMAWIAJĄCY</w:t>
      </w:r>
    </w:p>
    <w:p w14:paraId="42BEAC99" w14:textId="79F7F9EA" w:rsidR="00BC1EAF" w:rsidRDefault="00BC1EAF" w:rsidP="00696997">
      <w:pPr>
        <w:pStyle w:val="Standard"/>
        <w:jc w:val="both"/>
        <w:rPr>
          <w:rFonts w:cs="Times New Roman"/>
          <w:b/>
          <w:sz w:val="24"/>
          <w:szCs w:val="24"/>
        </w:rPr>
      </w:pPr>
    </w:p>
    <w:p w14:paraId="2E6D60A3" w14:textId="77777777" w:rsidR="00DC33BA" w:rsidRDefault="00DC33BA" w:rsidP="00696997">
      <w:pPr>
        <w:pStyle w:val="Standard"/>
        <w:jc w:val="both"/>
        <w:rPr>
          <w:rFonts w:cs="Times New Roman"/>
          <w:b/>
          <w:sz w:val="24"/>
          <w:szCs w:val="24"/>
        </w:rPr>
      </w:pPr>
    </w:p>
    <w:p w14:paraId="35212B8D" w14:textId="77777777" w:rsidR="00DC33BA" w:rsidRDefault="00DC33BA" w:rsidP="00696997">
      <w:pPr>
        <w:pStyle w:val="Standard"/>
        <w:jc w:val="both"/>
        <w:rPr>
          <w:rFonts w:cs="Times New Roman"/>
          <w:b/>
          <w:sz w:val="24"/>
          <w:szCs w:val="24"/>
        </w:rPr>
      </w:pPr>
    </w:p>
    <w:p w14:paraId="54908DFF" w14:textId="77777777" w:rsidR="00DC33BA" w:rsidRDefault="00DC33BA" w:rsidP="00696997">
      <w:pPr>
        <w:pStyle w:val="Standard"/>
        <w:jc w:val="both"/>
        <w:rPr>
          <w:rFonts w:cs="Times New Roman"/>
          <w:b/>
          <w:sz w:val="24"/>
          <w:szCs w:val="24"/>
        </w:rPr>
      </w:pPr>
    </w:p>
    <w:p w14:paraId="48A45E4E" w14:textId="77777777" w:rsidR="00DC33BA" w:rsidRDefault="00DC33BA" w:rsidP="00696997">
      <w:pPr>
        <w:pStyle w:val="Standard"/>
        <w:jc w:val="both"/>
        <w:rPr>
          <w:rFonts w:cs="Times New Roman"/>
          <w:b/>
          <w:sz w:val="24"/>
          <w:szCs w:val="24"/>
        </w:rPr>
      </w:pPr>
    </w:p>
    <w:p w14:paraId="64C2BB0A" w14:textId="77777777" w:rsidR="00DC33BA" w:rsidRDefault="00DC33BA" w:rsidP="00696997">
      <w:pPr>
        <w:pStyle w:val="Standard"/>
        <w:jc w:val="both"/>
        <w:rPr>
          <w:rFonts w:cs="Times New Roman"/>
          <w:b/>
          <w:sz w:val="24"/>
          <w:szCs w:val="24"/>
        </w:rPr>
      </w:pPr>
    </w:p>
    <w:p w14:paraId="1D8E4D45" w14:textId="77777777" w:rsidR="00DC33BA" w:rsidRDefault="00DC33BA" w:rsidP="00696997">
      <w:pPr>
        <w:pStyle w:val="Standard"/>
        <w:jc w:val="both"/>
        <w:rPr>
          <w:rFonts w:cs="Times New Roman"/>
          <w:b/>
          <w:sz w:val="24"/>
          <w:szCs w:val="24"/>
        </w:rPr>
      </w:pPr>
    </w:p>
    <w:p w14:paraId="77371359" w14:textId="77777777" w:rsidR="00DC33BA" w:rsidRDefault="00DC33BA" w:rsidP="00696997">
      <w:pPr>
        <w:pStyle w:val="Standard"/>
        <w:jc w:val="both"/>
        <w:rPr>
          <w:rFonts w:cs="Times New Roman"/>
          <w:b/>
          <w:sz w:val="24"/>
          <w:szCs w:val="24"/>
        </w:rPr>
      </w:pPr>
    </w:p>
    <w:p w14:paraId="16EE41E2" w14:textId="77777777" w:rsidR="00DC33BA" w:rsidRDefault="00DC33BA" w:rsidP="00696997">
      <w:pPr>
        <w:pStyle w:val="Standard"/>
        <w:jc w:val="both"/>
        <w:rPr>
          <w:rFonts w:cs="Times New Roman"/>
          <w:b/>
          <w:sz w:val="24"/>
          <w:szCs w:val="24"/>
        </w:rPr>
      </w:pPr>
    </w:p>
    <w:p w14:paraId="4D623B04" w14:textId="77777777" w:rsidR="00DC33BA" w:rsidRDefault="00DC33BA" w:rsidP="00696997">
      <w:pPr>
        <w:pStyle w:val="Standard"/>
        <w:jc w:val="both"/>
        <w:rPr>
          <w:rFonts w:cs="Times New Roman"/>
          <w:b/>
          <w:sz w:val="24"/>
          <w:szCs w:val="24"/>
        </w:rPr>
      </w:pPr>
    </w:p>
    <w:p w14:paraId="4C7EDFF8" w14:textId="77777777" w:rsidR="00DC33BA" w:rsidRDefault="00DC33BA" w:rsidP="00696997">
      <w:pPr>
        <w:pStyle w:val="Standard"/>
        <w:jc w:val="both"/>
        <w:rPr>
          <w:rFonts w:cs="Times New Roman"/>
          <w:b/>
          <w:sz w:val="24"/>
          <w:szCs w:val="24"/>
        </w:rPr>
      </w:pPr>
    </w:p>
    <w:p w14:paraId="3A630CED" w14:textId="77777777" w:rsidR="00DC33BA" w:rsidRDefault="00DC33BA" w:rsidP="00696997">
      <w:pPr>
        <w:pStyle w:val="Standard"/>
        <w:jc w:val="both"/>
        <w:rPr>
          <w:rFonts w:cs="Times New Roman"/>
          <w:b/>
          <w:sz w:val="24"/>
          <w:szCs w:val="24"/>
        </w:rPr>
      </w:pPr>
    </w:p>
    <w:p w14:paraId="04F3C627" w14:textId="77777777" w:rsidR="00DC33BA" w:rsidRDefault="00DC33BA" w:rsidP="00696997">
      <w:pPr>
        <w:pStyle w:val="Standard"/>
        <w:jc w:val="both"/>
        <w:rPr>
          <w:rFonts w:cs="Times New Roman"/>
          <w:b/>
          <w:sz w:val="24"/>
          <w:szCs w:val="24"/>
        </w:rPr>
      </w:pPr>
    </w:p>
    <w:p w14:paraId="170588C8" w14:textId="77777777" w:rsidR="00DC33BA" w:rsidRDefault="00DC33BA" w:rsidP="00696997">
      <w:pPr>
        <w:pStyle w:val="Standard"/>
        <w:jc w:val="both"/>
        <w:rPr>
          <w:rFonts w:cs="Times New Roman"/>
          <w:b/>
          <w:sz w:val="24"/>
          <w:szCs w:val="24"/>
        </w:rPr>
      </w:pPr>
    </w:p>
    <w:p w14:paraId="4A5D267D" w14:textId="77777777" w:rsidR="00DC33BA" w:rsidRDefault="00DC33BA" w:rsidP="00696997">
      <w:pPr>
        <w:pStyle w:val="Standard"/>
        <w:jc w:val="both"/>
        <w:rPr>
          <w:rFonts w:cs="Times New Roman"/>
          <w:b/>
          <w:sz w:val="24"/>
          <w:szCs w:val="24"/>
        </w:rPr>
      </w:pPr>
    </w:p>
    <w:p w14:paraId="729A6E56" w14:textId="77777777" w:rsidR="00DC33BA" w:rsidRDefault="00DC33BA" w:rsidP="00696997">
      <w:pPr>
        <w:pStyle w:val="Standard"/>
        <w:jc w:val="both"/>
        <w:rPr>
          <w:rFonts w:cs="Times New Roman"/>
          <w:b/>
          <w:sz w:val="24"/>
          <w:szCs w:val="24"/>
        </w:rPr>
      </w:pPr>
    </w:p>
    <w:p w14:paraId="2987CCC9" w14:textId="77777777" w:rsidR="00DC33BA" w:rsidRDefault="00DC33BA" w:rsidP="00696997">
      <w:pPr>
        <w:pStyle w:val="Standard"/>
        <w:jc w:val="both"/>
        <w:rPr>
          <w:rFonts w:cs="Times New Roman"/>
          <w:b/>
          <w:sz w:val="24"/>
          <w:szCs w:val="24"/>
        </w:rPr>
      </w:pPr>
    </w:p>
    <w:p w14:paraId="59C7F217" w14:textId="77777777" w:rsidR="00DC33BA" w:rsidRDefault="00DC33BA" w:rsidP="00696997">
      <w:pPr>
        <w:pStyle w:val="Standard"/>
        <w:jc w:val="both"/>
        <w:rPr>
          <w:rFonts w:cs="Times New Roman"/>
          <w:b/>
          <w:sz w:val="24"/>
          <w:szCs w:val="24"/>
        </w:rPr>
      </w:pPr>
    </w:p>
    <w:p w14:paraId="669F4999" w14:textId="77777777" w:rsidR="00DC33BA" w:rsidRDefault="00DC33BA" w:rsidP="00696997">
      <w:pPr>
        <w:pStyle w:val="Standard"/>
        <w:jc w:val="both"/>
        <w:rPr>
          <w:rFonts w:cs="Times New Roman"/>
          <w:b/>
          <w:sz w:val="24"/>
          <w:szCs w:val="24"/>
        </w:rPr>
      </w:pPr>
    </w:p>
    <w:p w14:paraId="07D76C58" w14:textId="77777777" w:rsidR="00DC33BA" w:rsidRDefault="00DC33BA" w:rsidP="00696997">
      <w:pPr>
        <w:pStyle w:val="Standard"/>
        <w:jc w:val="both"/>
        <w:rPr>
          <w:rFonts w:cs="Times New Roman"/>
          <w:b/>
          <w:sz w:val="24"/>
          <w:szCs w:val="24"/>
        </w:rPr>
      </w:pPr>
    </w:p>
    <w:p w14:paraId="6E6425D0" w14:textId="77777777" w:rsidR="00DC33BA" w:rsidRDefault="00DC33BA" w:rsidP="00696997">
      <w:pPr>
        <w:pStyle w:val="Standard"/>
        <w:jc w:val="both"/>
        <w:rPr>
          <w:rFonts w:cs="Times New Roman"/>
          <w:b/>
          <w:sz w:val="24"/>
          <w:szCs w:val="24"/>
        </w:rPr>
      </w:pPr>
    </w:p>
    <w:p w14:paraId="130B7F19" w14:textId="77777777" w:rsidR="00DC33BA" w:rsidRDefault="00DC33BA" w:rsidP="00696997">
      <w:pPr>
        <w:pStyle w:val="Standard"/>
        <w:jc w:val="both"/>
        <w:rPr>
          <w:rFonts w:cs="Times New Roman"/>
          <w:b/>
          <w:sz w:val="24"/>
          <w:szCs w:val="24"/>
        </w:rPr>
      </w:pPr>
    </w:p>
    <w:p w14:paraId="3B17902A" w14:textId="77777777" w:rsidR="00DC33BA" w:rsidRDefault="00DC33BA" w:rsidP="00696997">
      <w:pPr>
        <w:pStyle w:val="Standard"/>
        <w:jc w:val="both"/>
        <w:rPr>
          <w:rFonts w:cs="Times New Roman"/>
          <w:b/>
          <w:sz w:val="24"/>
          <w:szCs w:val="24"/>
        </w:rPr>
      </w:pPr>
    </w:p>
    <w:p w14:paraId="120269F0" w14:textId="77777777" w:rsidR="00DC33BA" w:rsidRDefault="00DC33BA" w:rsidP="00696997">
      <w:pPr>
        <w:pStyle w:val="Standard"/>
        <w:jc w:val="both"/>
        <w:rPr>
          <w:rFonts w:cs="Times New Roman"/>
          <w:b/>
          <w:sz w:val="24"/>
          <w:szCs w:val="24"/>
        </w:rPr>
      </w:pPr>
    </w:p>
    <w:p w14:paraId="01A6C507" w14:textId="77777777" w:rsidR="00DC33BA" w:rsidRDefault="00DC33BA" w:rsidP="00696997">
      <w:pPr>
        <w:pStyle w:val="Standard"/>
        <w:jc w:val="both"/>
        <w:rPr>
          <w:rFonts w:cs="Times New Roman"/>
          <w:b/>
          <w:sz w:val="24"/>
          <w:szCs w:val="24"/>
        </w:rPr>
      </w:pPr>
    </w:p>
    <w:p w14:paraId="75E150CA" w14:textId="77777777" w:rsidR="00DC33BA" w:rsidRDefault="00DC33BA" w:rsidP="00696997">
      <w:pPr>
        <w:pStyle w:val="Standard"/>
        <w:jc w:val="both"/>
        <w:rPr>
          <w:rFonts w:cs="Times New Roman"/>
          <w:b/>
          <w:sz w:val="24"/>
          <w:szCs w:val="24"/>
        </w:rPr>
      </w:pPr>
    </w:p>
    <w:p w14:paraId="5FE55EE0" w14:textId="77777777" w:rsidR="00DC33BA" w:rsidRDefault="00DC33BA" w:rsidP="00696997">
      <w:pPr>
        <w:pStyle w:val="Standard"/>
        <w:jc w:val="both"/>
        <w:rPr>
          <w:rFonts w:cs="Times New Roman"/>
          <w:b/>
          <w:sz w:val="24"/>
          <w:szCs w:val="24"/>
        </w:rPr>
      </w:pPr>
    </w:p>
    <w:p w14:paraId="7D75A8BD" w14:textId="77777777" w:rsidR="00DC33BA" w:rsidRDefault="00DC33BA" w:rsidP="00696997">
      <w:pPr>
        <w:pStyle w:val="Standard"/>
        <w:jc w:val="both"/>
        <w:rPr>
          <w:rFonts w:cs="Times New Roman"/>
          <w:b/>
          <w:sz w:val="24"/>
          <w:szCs w:val="24"/>
        </w:rPr>
      </w:pPr>
    </w:p>
    <w:p w14:paraId="25D7540C" w14:textId="77777777" w:rsidR="00DC33BA" w:rsidRDefault="00DC33BA" w:rsidP="00696997">
      <w:pPr>
        <w:pStyle w:val="Standard"/>
        <w:jc w:val="both"/>
        <w:rPr>
          <w:rFonts w:cs="Times New Roman"/>
          <w:b/>
          <w:sz w:val="24"/>
          <w:szCs w:val="24"/>
        </w:rPr>
      </w:pPr>
    </w:p>
    <w:p w14:paraId="50C00DBA" w14:textId="77777777" w:rsidR="00DC33BA" w:rsidRDefault="00DC33BA" w:rsidP="00696997">
      <w:pPr>
        <w:pStyle w:val="Standard"/>
        <w:jc w:val="both"/>
        <w:rPr>
          <w:rFonts w:cs="Times New Roman"/>
          <w:b/>
          <w:sz w:val="24"/>
          <w:szCs w:val="24"/>
        </w:rPr>
      </w:pPr>
    </w:p>
    <w:p w14:paraId="72DB6957" w14:textId="77777777" w:rsidR="00DC33BA" w:rsidRDefault="00DC33BA" w:rsidP="00696997">
      <w:pPr>
        <w:pStyle w:val="Standard"/>
        <w:jc w:val="both"/>
        <w:rPr>
          <w:rFonts w:cs="Times New Roman"/>
          <w:b/>
          <w:sz w:val="24"/>
          <w:szCs w:val="24"/>
        </w:rPr>
      </w:pPr>
    </w:p>
    <w:p w14:paraId="66652776" w14:textId="77777777" w:rsidR="00DC33BA" w:rsidRDefault="00DC33BA" w:rsidP="00696997">
      <w:pPr>
        <w:pStyle w:val="Standard"/>
        <w:jc w:val="both"/>
        <w:rPr>
          <w:rFonts w:cs="Times New Roman"/>
          <w:b/>
          <w:sz w:val="24"/>
          <w:szCs w:val="24"/>
        </w:rPr>
      </w:pPr>
    </w:p>
    <w:p w14:paraId="51A7D99F" w14:textId="77777777" w:rsidR="00DC33BA" w:rsidRDefault="00DC33BA" w:rsidP="00696997">
      <w:pPr>
        <w:pStyle w:val="Standard"/>
        <w:jc w:val="both"/>
        <w:rPr>
          <w:rFonts w:cs="Times New Roman"/>
          <w:b/>
          <w:sz w:val="24"/>
          <w:szCs w:val="24"/>
        </w:rPr>
      </w:pPr>
    </w:p>
    <w:p w14:paraId="2F5476FD" w14:textId="77777777" w:rsidR="00DC33BA" w:rsidRDefault="00DC33BA" w:rsidP="00696997">
      <w:pPr>
        <w:pStyle w:val="Standard"/>
        <w:jc w:val="both"/>
        <w:rPr>
          <w:rFonts w:cs="Times New Roman"/>
          <w:b/>
          <w:sz w:val="24"/>
          <w:szCs w:val="24"/>
        </w:rPr>
      </w:pPr>
    </w:p>
    <w:p w14:paraId="62E1D260" w14:textId="491A8213" w:rsidR="00DC33BA" w:rsidRPr="00953A70" w:rsidRDefault="00FB50E0" w:rsidP="00DC33BA">
      <w:pPr>
        <w:spacing w:line="264" w:lineRule="auto"/>
        <w:ind w:left="426" w:hanging="426"/>
        <w:jc w:val="both"/>
        <w:rPr>
          <w:rFonts w:ascii="Times New Roman" w:hAnsi="Times New Roman" w:cs="Times New Roman"/>
          <w:b/>
        </w:rPr>
      </w:pPr>
      <w:r>
        <w:rPr>
          <w:rFonts w:ascii="Times New Roman" w:hAnsi="Times New Roman" w:cs="Times New Roman"/>
          <w:b/>
        </w:rPr>
        <w:lastRenderedPageBreak/>
        <w:t>Załącznik n</w:t>
      </w:r>
      <w:r w:rsidR="00DC33BA" w:rsidRPr="00953A70">
        <w:rPr>
          <w:rFonts w:ascii="Times New Roman" w:hAnsi="Times New Roman" w:cs="Times New Roman"/>
          <w:b/>
        </w:rPr>
        <w:t>r 2 do umowy Nr ……..…………. z dnia ……………. r.</w:t>
      </w:r>
    </w:p>
    <w:p w14:paraId="0C508F8F" w14:textId="77777777" w:rsidR="00DC33BA" w:rsidRPr="00953A70" w:rsidRDefault="00DC33BA" w:rsidP="00DC33BA">
      <w:pPr>
        <w:spacing w:line="264" w:lineRule="auto"/>
        <w:ind w:left="426" w:hanging="426"/>
        <w:jc w:val="both"/>
        <w:rPr>
          <w:rFonts w:ascii="Times New Roman" w:hAnsi="Times New Roman" w:cs="Times New Roman"/>
          <w:b/>
        </w:rPr>
      </w:pPr>
    </w:p>
    <w:p w14:paraId="09A01CE5" w14:textId="77777777" w:rsidR="00DC33BA" w:rsidRPr="00953A70" w:rsidRDefault="00DC33BA" w:rsidP="00DC33BA">
      <w:pPr>
        <w:spacing w:line="264" w:lineRule="auto"/>
        <w:jc w:val="center"/>
        <w:rPr>
          <w:rFonts w:ascii="Times New Roman" w:hAnsi="Times New Roman" w:cs="Times New Roman"/>
          <w:b/>
        </w:rPr>
      </w:pPr>
      <w:r w:rsidRPr="00953A70">
        <w:rPr>
          <w:rFonts w:ascii="Times New Roman" w:hAnsi="Times New Roman" w:cs="Times New Roman"/>
          <w:b/>
        </w:rPr>
        <w:t>KLAUZULA INFORMACYJNA</w:t>
      </w:r>
    </w:p>
    <w:p w14:paraId="5E813CA7" w14:textId="2C3BB3F4" w:rsidR="00DC33BA" w:rsidRPr="00953A70" w:rsidRDefault="00DC33BA" w:rsidP="00DC33BA">
      <w:pPr>
        <w:spacing w:line="264" w:lineRule="auto"/>
        <w:jc w:val="center"/>
        <w:rPr>
          <w:rFonts w:ascii="Times New Roman" w:hAnsi="Times New Roman" w:cs="Times New Roman"/>
          <w:b/>
        </w:rPr>
      </w:pPr>
      <w:r w:rsidRPr="00953A70">
        <w:rPr>
          <w:rFonts w:ascii="Times New Roman" w:hAnsi="Times New Roman" w:cs="Times New Roman"/>
          <w:b/>
        </w:rPr>
        <w:t xml:space="preserve">- informacja o przetwarzaniu danych osobowych dla </w:t>
      </w:r>
      <w:r w:rsidRPr="00953A70">
        <w:rPr>
          <w:rFonts w:ascii="Times New Roman" w:eastAsia="Corbel" w:hAnsi="Times New Roman" w:cs="Times New Roman"/>
          <w:b/>
        </w:rPr>
        <w:t>osób fizycznych reprezentujących</w:t>
      </w:r>
      <w:r w:rsidR="00331F2B">
        <w:rPr>
          <w:rFonts w:ascii="Times New Roman" w:eastAsia="Corbel" w:hAnsi="Times New Roman" w:cs="Times New Roman"/>
          <w:b/>
        </w:rPr>
        <w:t xml:space="preserve"> Wykonawcę, upoważnionych </w:t>
      </w:r>
      <w:r w:rsidRPr="00953A70">
        <w:rPr>
          <w:rFonts w:ascii="Times New Roman" w:eastAsia="Corbel" w:hAnsi="Times New Roman" w:cs="Times New Roman"/>
          <w:b/>
        </w:rPr>
        <w:t>do określonych czynności w związku z wykonywaniem niniejszej umowy lub osób wyznaczonych do kontaktów związanych z wykonywaniem niniejszej umowy</w:t>
      </w:r>
      <w:r w:rsidR="00251C45">
        <w:rPr>
          <w:rFonts w:ascii="Times New Roman" w:eastAsia="Corbel" w:hAnsi="Times New Roman" w:cs="Times New Roman"/>
          <w:b/>
        </w:rPr>
        <w:t xml:space="preserve"> -</w:t>
      </w:r>
    </w:p>
    <w:p w14:paraId="1F00CD1A" w14:textId="77777777" w:rsidR="00DC33BA" w:rsidRPr="00953A70" w:rsidRDefault="00DC33BA" w:rsidP="00DC33BA">
      <w:pPr>
        <w:spacing w:line="264" w:lineRule="auto"/>
        <w:ind w:left="426" w:hanging="426"/>
        <w:jc w:val="center"/>
        <w:rPr>
          <w:rFonts w:ascii="Times New Roman" w:hAnsi="Times New Roman" w:cs="Times New Roman"/>
          <w:b/>
        </w:rPr>
      </w:pPr>
    </w:p>
    <w:p w14:paraId="7CC930A3" w14:textId="77777777" w:rsidR="00DC33BA" w:rsidRPr="00953A70" w:rsidRDefault="00DC33BA" w:rsidP="00DC33BA">
      <w:pPr>
        <w:spacing w:line="264" w:lineRule="auto"/>
        <w:ind w:left="426" w:hanging="426"/>
        <w:jc w:val="center"/>
        <w:rPr>
          <w:rFonts w:ascii="Times New Roman" w:hAnsi="Times New Roman" w:cs="Times New Roman"/>
          <w:b/>
          <w:i/>
        </w:rPr>
      </w:pPr>
      <w:r w:rsidRPr="00953A70">
        <w:rPr>
          <w:rFonts w:ascii="Times New Roman" w:hAnsi="Times New Roman" w:cs="Times New Roman"/>
          <w:b/>
          <w:i/>
        </w:rPr>
        <w:t xml:space="preserve">- dotyczy umowy z dnia ………… r. Nr …………………… - </w:t>
      </w:r>
    </w:p>
    <w:p w14:paraId="4D5BE762" w14:textId="77777777" w:rsidR="00DC33BA" w:rsidRPr="00953A70" w:rsidRDefault="00DC33BA" w:rsidP="00DC33BA">
      <w:pPr>
        <w:spacing w:line="264" w:lineRule="auto"/>
        <w:ind w:left="426" w:hanging="426"/>
        <w:jc w:val="both"/>
        <w:rPr>
          <w:rFonts w:ascii="Times New Roman" w:hAnsi="Times New Roman" w:cs="Times New Roman"/>
          <w:b/>
          <w:i/>
        </w:rPr>
      </w:pPr>
    </w:p>
    <w:p w14:paraId="59C87257" w14:textId="77777777" w:rsidR="00DC33BA" w:rsidRPr="00953A70" w:rsidRDefault="00DC33BA" w:rsidP="00DC33BA">
      <w:pPr>
        <w:spacing w:line="264" w:lineRule="auto"/>
        <w:jc w:val="both"/>
        <w:rPr>
          <w:rFonts w:ascii="Times New Roman" w:hAnsi="Times New Roman" w:cs="Times New Roman"/>
        </w:rPr>
      </w:pPr>
      <w:r w:rsidRPr="00953A70">
        <w:rPr>
          <w:rFonts w:ascii="Times New Roman" w:hAnsi="Times New Roman" w:cs="Times New Roman"/>
        </w:rPr>
        <w:t>Na podstawie z art. 14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osobowych) (Dz. Urz. UE L 119 z 04.05.2016, str. 1, Dz. Urz. UE L 127 z 23.05.2018, str. 2 oraz Dz. Urz. UE L 74 z 4.03.2021, str. 35), zwanego dalej „RODO”, informujemy, że:</w:t>
      </w:r>
    </w:p>
    <w:p w14:paraId="79D76857"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rPr>
      </w:pPr>
      <w:r w:rsidRPr="00953A70">
        <w:rPr>
          <w:rFonts w:ascii="Times New Roman" w:hAnsi="Times New Roman"/>
        </w:rPr>
        <w:t xml:space="preserve">Administratorem Pani/Pana danych osobowych jest Samodzielny Publiczny Zespół Opieki Zdrowotnej w Sanoku, z siedzibą przy ul. 800-lecia 26, 38-500 Sanok. Z Administratorem można kontaktować się listownie lub za pomocą e-mail: </w:t>
      </w:r>
      <w:hyperlink r:id="rId8" w:history="1">
        <w:r w:rsidRPr="00953A70">
          <w:rPr>
            <w:rStyle w:val="Hipercze"/>
            <w:rFonts w:ascii="Times New Roman" w:hAnsi="Times New Roman"/>
          </w:rPr>
          <w:t>szpital@zozsanok.pl</w:t>
        </w:r>
      </w:hyperlink>
      <w:r w:rsidRPr="00953A70">
        <w:rPr>
          <w:rFonts w:ascii="Times New Roman" w:hAnsi="Times New Roman"/>
        </w:rPr>
        <w:t xml:space="preserve"> </w:t>
      </w:r>
    </w:p>
    <w:p w14:paraId="57CAD1A8"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rPr>
      </w:pPr>
      <w:r w:rsidRPr="00953A70">
        <w:rPr>
          <w:rFonts w:ascii="Times New Roman" w:hAnsi="Times New Roman"/>
        </w:rPr>
        <w:t xml:space="preserve">Administrator wyznaczył Inspektora Ochrony Danych, z którym można kontaktować poprzez e-mail: </w:t>
      </w:r>
      <w:hyperlink r:id="rId9" w:history="1">
        <w:r w:rsidRPr="00953A70">
          <w:rPr>
            <w:rStyle w:val="Hipercze"/>
            <w:rFonts w:ascii="Times New Roman" w:hAnsi="Times New Roman"/>
          </w:rPr>
          <w:t>rodo@zozsanok.pl</w:t>
        </w:r>
      </w:hyperlink>
      <w:r w:rsidRPr="00953A70">
        <w:rPr>
          <w:rFonts w:ascii="Times New Roman" w:hAnsi="Times New Roman"/>
        </w:rPr>
        <w:t xml:space="preserve"> lub listownie na adres siedziby. Z Inspektorem Ochrony Danych można kontaktować się we wszystkich sprawach dotyczących przetwarzania danych osobowych oraz korzystania z praw związanych z przetwarzaniem danych; </w:t>
      </w:r>
    </w:p>
    <w:p w14:paraId="1ADA0435"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rPr>
      </w:pPr>
      <w:r w:rsidRPr="00953A70">
        <w:rPr>
          <w:rFonts w:ascii="Times New Roman" w:hAnsi="Times New Roman"/>
        </w:rPr>
        <w:t xml:space="preserve">Pani/Pana dane osobowe będą przetwarzane w celu zapewnienia prawidłowej realizacji w/w umowy w oparciu o art. 6 ust. 1 lit. f RODO to jest w sytuacji, w której jest to niezbędne do celów wynikających z prawnie uzasadnionych interesów administratora; </w:t>
      </w:r>
    </w:p>
    <w:p w14:paraId="38E0277E"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bCs/>
          <w:iCs/>
        </w:rPr>
      </w:pPr>
      <w:r w:rsidRPr="00953A70">
        <w:rPr>
          <w:rFonts w:ascii="Times New Roman" w:hAnsi="Times New Roman"/>
        </w:rPr>
        <w:t>Pani/Pana dane osobowe mogą być udostępnione wyłącznie podmiotom, które uprawnione są do ich otrzymania na podstawie przepisów prawa lub podmiotom, którym Administrator powierzył przetwarzanie danych osobowych na postawie zawartej umowy;</w:t>
      </w:r>
    </w:p>
    <w:p w14:paraId="0A57D622"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rPr>
      </w:pPr>
      <w:r w:rsidRPr="00953A70">
        <w:rPr>
          <w:rFonts w:ascii="Times New Roman" w:hAnsi="Times New Roman"/>
          <w:bCs/>
          <w:iCs/>
        </w:rPr>
        <w:t>Administrator nie podejmuje decyzji w sposób zautomatyzowany w oparciu o Pani/Pana dane osobowe;</w:t>
      </w:r>
    </w:p>
    <w:p w14:paraId="66BE8328"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rPr>
      </w:pPr>
      <w:r w:rsidRPr="00953A70">
        <w:rPr>
          <w:rFonts w:ascii="Times New Roman" w:hAnsi="Times New Roman"/>
        </w:rPr>
        <w:t xml:space="preserve">Pani/Pana dane osobowe nie będą przekazywane do państw trzecich lub organizacji międzynarodowych; </w:t>
      </w:r>
    </w:p>
    <w:p w14:paraId="35BA8733"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rPr>
      </w:pPr>
      <w:r w:rsidRPr="00953A70">
        <w:rPr>
          <w:rFonts w:ascii="Times New Roman" w:hAnsi="Times New Roman"/>
        </w:rPr>
        <w:t xml:space="preserve">Pani/Pana dane osobowe będą przetwarzane przez okres realizacji w/w umowy, którą zawarł z Administratorem Pani/Pana pracodawca, a także przez okres wynikający z przepisów o archiwizacji oraz zgodnie z obowiązującą w SPZOZ w Sanoku instrukcją kancelaryjną; </w:t>
      </w:r>
    </w:p>
    <w:p w14:paraId="4FE1780F"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rPr>
      </w:pPr>
      <w:r w:rsidRPr="00953A70">
        <w:rPr>
          <w:rFonts w:ascii="Times New Roman" w:hAnsi="Times New Roman"/>
        </w:rPr>
        <w:t xml:space="preserve">Posiada Pani/Pan prawo: </w:t>
      </w:r>
    </w:p>
    <w:p w14:paraId="17C7AAB3" w14:textId="77777777" w:rsidR="00DC33BA" w:rsidRPr="00953A70" w:rsidRDefault="00DC33BA" w:rsidP="00DC33BA">
      <w:pPr>
        <w:pStyle w:val="Akapitzlist"/>
        <w:numPr>
          <w:ilvl w:val="2"/>
          <w:numId w:val="43"/>
        </w:numPr>
        <w:suppressAutoHyphens/>
        <w:autoSpaceDN/>
        <w:spacing w:line="264" w:lineRule="auto"/>
        <w:ind w:left="851" w:hanging="426"/>
        <w:jc w:val="both"/>
        <w:textAlignment w:val="auto"/>
        <w:rPr>
          <w:rFonts w:ascii="Times New Roman" w:hAnsi="Times New Roman"/>
        </w:rPr>
      </w:pPr>
      <w:r w:rsidRPr="00953A70">
        <w:rPr>
          <w:rFonts w:ascii="Times New Roman" w:hAnsi="Times New Roman"/>
        </w:rPr>
        <w:t xml:space="preserve">dostępu do swoich danych osobowych; </w:t>
      </w:r>
    </w:p>
    <w:p w14:paraId="61EC40EF" w14:textId="77777777" w:rsidR="00DC33BA" w:rsidRPr="00953A70" w:rsidRDefault="00DC33BA" w:rsidP="00DC33BA">
      <w:pPr>
        <w:pStyle w:val="Akapitzlist"/>
        <w:numPr>
          <w:ilvl w:val="2"/>
          <w:numId w:val="43"/>
        </w:numPr>
        <w:suppressAutoHyphens/>
        <w:autoSpaceDN/>
        <w:spacing w:line="264" w:lineRule="auto"/>
        <w:ind w:left="851" w:hanging="426"/>
        <w:jc w:val="both"/>
        <w:textAlignment w:val="auto"/>
        <w:rPr>
          <w:rFonts w:ascii="Times New Roman" w:hAnsi="Times New Roman"/>
        </w:rPr>
      </w:pPr>
      <w:r w:rsidRPr="00953A70">
        <w:rPr>
          <w:rFonts w:ascii="Times New Roman" w:hAnsi="Times New Roman"/>
        </w:rPr>
        <w:t xml:space="preserve">do sprostowania (poprawiania) swoich danych osobowych; </w:t>
      </w:r>
    </w:p>
    <w:p w14:paraId="3F83FB99" w14:textId="77777777" w:rsidR="00DC33BA" w:rsidRPr="00953A70" w:rsidRDefault="00DC33BA" w:rsidP="00DC33BA">
      <w:pPr>
        <w:pStyle w:val="Akapitzlist"/>
        <w:numPr>
          <w:ilvl w:val="2"/>
          <w:numId w:val="43"/>
        </w:numPr>
        <w:suppressAutoHyphens/>
        <w:autoSpaceDN/>
        <w:spacing w:line="264" w:lineRule="auto"/>
        <w:ind w:left="851" w:hanging="426"/>
        <w:jc w:val="both"/>
        <w:textAlignment w:val="auto"/>
        <w:rPr>
          <w:rFonts w:ascii="Times New Roman" w:hAnsi="Times New Roman"/>
        </w:rPr>
      </w:pPr>
      <w:r w:rsidRPr="00953A70">
        <w:rPr>
          <w:rFonts w:ascii="Times New Roman" w:hAnsi="Times New Roman"/>
        </w:rPr>
        <w:t xml:space="preserve">ograniczenia przetwarzania; </w:t>
      </w:r>
    </w:p>
    <w:p w14:paraId="4557F034" w14:textId="77777777" w:rsidR="00DC33BA" w:rsidRPr="00953A70" w:rsidRDefault="00DC33BA" w:rsidP="00DC33BA">
      <w:pPr>
        <w:pStyle w:val="Akapitzlist"/>
        <w:numPr>
          <w:ilvl w:val="2"/>
          <w:numId w:val="43"/>
        </w:numPr>
        <w:suppressAutoHyphens/>
        <w:autoSpaceDN/>
        <w:spacing w:line="264" w:lineRule="auto"/>
        <w:ind w:left="851" w:hanging="426"/>
        <w:jc w:val="both"/>
        <w:textAlignment w:val="auto"/>
        <w:rPr>
          <w:rFonts w:ascii="Times New Roman" w:hAnsi="Times New Roman"/>
        </w:rPr>
      </w:pPr>
      <w:r w:rsidRPr="00953A70">
        <w:rPr>
          <w:rFonts w:ascii="Times New Roman" w:hAnsi="Times New Roman"/>
        </w:rPr>
        <w:t xml:space="preserve">wniesienia sprzeciwu. </w:t>
      </w:r>
    </w:p>
    <w:p w14:paraId="59A6C9A4"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rPr>
      </w:pPr>
      <w:r w:rsidRPr="00953A70">
        <w:rPr>
          <w:rFonts w:ascii="Times New Roman" w:hAnsi="Times New Roman"/>
        </w:rPr>
        <w:t xml:space="preserve">W przypadku uznania, że przetwarzanie Pani/Pana danych osobowych narusza przepisy prawa, posiada Pani/Pan prawo wniesienia skargi do organu nadzorczego, tj. Prezesa Urzędu Ochrony Danych Osobowych (na adres: ul. Stawki 2, 00-193 Warszawa); </w:t>
      </w:r>
    </w:p>
    <w:p w14:paraId="6E926EBE" w14:textId="77777777" w:rsidR="00DC33BA" w:rsidRPr="00953A70" w:rsidRDefault="00DC33BA" w:rsidP="00DC33BA">
      <w:pPr>
        <w:pStyle w:val="Akapitzlist"/>
        <w:numPr>
          <w:ilvl w:val="2"/>
          <w:numId w:val="44"/>
        </w:numPr>
        <w:suppressAutoHyphens/>
        <w:autoSpaceDN/>
        <w:spacing w:line="264" w:lineRule="auto"/>
        <w:ind w:left="426" w:hanging="426"/>
        <w:jc w:val="both"/>
        <w:textAlignment w:val="auto"/>
        <w:rPr>
          <w:rFonts w:ascii="Times New Roman" w:hAnsi="Times New Roman"/>
          <w:b/>
        </w:rPr>
      </w:pPr>
      <w:r w:rsidRPr="00953A70">
        <w:rPr>
          <w:rFonts w:ascii="Times New Roman" w:hAnsi="Times New Roman"/>
        </w:rPr>
        <w:t>Pani/Pana dane osobowe obejmujące imię, nazwisko, służbowy numer telefonu oraz adres e-mail Administrator uzyskał od swojego kontrahenta (Pani/Pana pracodawcy) w związku z realizacją w/w umowy;</w:t>
      </w:r>
    </w:p>
    <w:sectPr w:rsidR="00DC33BA" w:rsidRPr="00953A70">
      <w:footerReference w:type="default" r:id="rId10"/>
      <w:pgSz w:w="12240" w:h="15840"/>
      <w:pgMar w:top="851" w:right="851" w:bottom="851"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282C6" w14:textId="77777777" w:rsidR="00134A11" w:rsidRDefault="00134A11">
      <w:r>
        <w:separator/>
      </w:r>
    </w:p>
  </w:endnote>
  <w:endnote w:type="continuationSeparator" w:id="0">
    <w:p w14:paraId="6F0FBF9D" w14:textId="77777777" w:rsidR="00134A11" w:rsidRDefault="0013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DejaVu LGC Sans">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Tahoma, Tahoma">
    <w:altName w:val="Tahoma"/>
    <w:charset w:val="00"/>
    <w:family w:val="swiss"/>
    <w:pitch w:val="default"/>
  </w:font>
  <w:font w:name="HG Mincho Light J">
    <w:charset w:val="00"/>
    <w:family w:val="auto"/>
    <w:pitch w:val="variable"/>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3FD7E" w14:textId="174FECFC" w:rsidR="00E1138E" w:rsidRDefault="00A73AA3">
    <w:pPr>
      <w:pStyle w:val="Stopka"/>
    </w:pPr>
    <w:r>
      <w:t xml:space="preserve"> </w:t>
    </w:r>
    <w:r>
      <w:rPr>
        <w:i/>
        <w:vanish/>
        <w:sz w:val="22"/>
      </w:rPr>
      <w:t xml:space="preserve"> </w:t>
    </w:r>
    <w:r>
      <w:rPr>
        <w:i/>
        <w:sz w:val="22"/>
      </w:rPr>
      <w:t xml:space="preserve"> SWZ nr SPZOZ/TP/</w:t>
    </w:r>
    <w:r w:rsidR="00CE62E0">
      <w:rPr>
        <w:i/>
        <w:sz w:val="22"/>
      </w:rPr>
      <w:t>11</w:t>
    </w:r>
    <w:r>
      <w:rPr>
        <w:i/>
        <w:sz w:val="22"/>
      </w:rPr>
      <w:t>/202</w:t>
    </w:r>
    <w:r w:rsidR="00715527">
      <w:rPr>
        <w:i/>
        <w:sz w:val="22"/>
      </w:rPr>
      <w:t>5</w:t>
    </w:r>
    <w:r>
      <w:rPr>
        <w:i/>
        <w:sz w:val="22"/>
      </w:rPr>
      <w:t xml:space="preserve">                              strona </w:t>
    </w:r>
    <w:r>
      <w:rPr>
        <w:i/>
        <w:sz w:val="22"/>
      </w:rPr>
      <w:fldChar w:fldCharType="begin"/>
    </w:r>
    <w:r>
      <w:rPr>
        <w:i/>
        <w:sz w:val="22"/>
      </w:rPr>
      <w:instrText xml:space="preserve"> PAGE </w:instrText>
    </w:r>
    <w:r>
      <w:rPr>
        <w:i/>
        <w:sz w:val="22"/>
      </w:rPr>
      <w:fldChar w:fldCharType="separate"/>
    </w:r>
    <w:r w:rsidR="009D2CBC">
      <w:rPr>
        <w:i/>
        <w:noProof/>
        <w:sz w:val="22"/>
      </w:rPr>
      <w:t>8</w:t>
    </w:r>
    <w:r>
      <w:rPr>
        <w:i/>
        <w:sz w:val="22"/>
      </w:rPr>
      <w:fldChar w:fldCharType="end"/>
    </w:r>
    <w:r w:rsidR="00DC33BA">
      <w:rPr>
        <w:i/>
        <w:sz w:val="22"/>
      </w:rPr>
      <w:t xml:space="preserve"> z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184CC" w14:textId="77777777" w:rsidR="00134A11" w:rsidRDefault="00134A11">
      <w:r>
        <w:separator/>
      </w:r>
    </w:p>
  </w:footnote>
  <w:footnote w:type="continuationSeparator" w:id="0">
    <w:p w14:paraId="0CFB4AE8" w14:textId="77777777" w:rsidR="00134A11" w:rsidRDefault="00134A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1"/>
      <w:numFmt w:val="decimal"/>
      <w:lvlText w:val="%1."/>
      <w:lvlJc w:val="left"/>
      <w:pPr>
        <w:tabs>
          <w:tab w:val="num" w:pos="0"/>
        </w:tabs>
        <w:ind w:left="360" w:hanging="360"/>
      </w:pPr>
      <w:rPr>
        <w:rFonts w:cs="Times New Roman"/>
        <w:strike w:val="0"/>
        <w:dstrike w:val="0"/>
        <w:color w:val="000000"/>
        <w:sz w:val="22"/>
        <w:szCs w:val="22"/>
      </w:rPr>
    </w:lvl>
    <w:lvl w:ilvl="1">
      <w:start w:val="1"/>
      <w:numFmt w:val="decimal"/>
      <w:lvlText w:val="%1.%2."/>
      <w:lvlJc w:val="left"/>
      <w:pPr>
        <w:tabs>
          <w:tab w:val="num" w:pos="0"/>
        </w:tabs>
        <w:ind w:left="1134" w:hanging="850"/>
      </w:pPr>
      <w:rPr>
        <w:rFonts w:cs="Times New Roman"/>
        <w:b w:val="0"/>
        <w:bCs w:val="0"/>
      </w:rPr>
    </w:lvl>
    <w:lvl w:ilvl="2">
      <w:start w:val="1"/>
      <w:numFmt w:val="lowerLetter"/>
      <w:lvlText w:val="%3)"/>
      <w:lvlJc w:val="left"/>
      <w:pPr>
        <w:tabs>
          <w:tab w:val="num" w:pos="0"/>
        </w:tabs>
        <w:ind w:left="1701" w:hanging="850"/>
      </w:pPr>
      <w:rPr>
        <w:rFonts w:cs="Times New Roman"/>
      </w:rPr>
    </w:lvl>
    <w:lvl w:ilvl="3">
      <w:numFmt w:val="bullet"/>
      <w:lvlText w:val="-"/>
      <w:lvlJc w:val="left"/>
      <w:pPr>
        <w:tabs>
          <w:tab w:val="num" w:pos="0"/>
        </w:tabs>
        <w:ind w:left="1728" w:hanging="648"/>
      </w:pPr>
      <w:rPr>
        <w:rFonts w:ascii="Arial" w:hAnsi="Arial" w:cs="Arial"/>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A"/>
    <w:multiLevelType w:val="singleLevel"/>
    <w:tmpl w:val="0000000A"/>
    <w:name w:val="WW8Num10"/>
    <w:lvl w:ilvl="0">
      <w:start w:val="1"/>
      <w:numFmt w:val="lowerLetter"/>
      <w:lvlText w:val="%1)"/>
      <w:lvlJc w:val="left"/>
      <w:pPr>
        <w:tabs>
          <w:tab w:val="num" w:pos="0"/>
        </w:tabs>
        <w:ind w:left="1069" w:hanging="360"/>
      </w:pPr>
      <w:rPr>
        <w:rFonts w:cs="Times New Roman" w:hint="default"/>
      </w:rPr>
    </w:lvl>
  </w:abstractNum>
  <w:abstractNum w:abstractNumId="2" w15:restartNumberingAfterBreak="0">
    <w:nsid w:val="0000000B"/>
    <w:multiLevelType w:val="singleLevel"/>
    <w:tmpl w:val="0000000B"/>
    <w:name w:val="WW8Num11"/>
    <w:lvl w:ilvl="0">
      <w:start w:val="1"/>
      <w:numFmt w:val="decimal"/>
      <w:lvlText w:val="%1)"/>
      <w:lvlJc w:val="left"/>
      <w:pPr>
        <w:tabs>
          <w:tab w:val="num" w:pos="0"/>
        </w:tabs>
        <w:ind w:left="1146" w:hanging="360"/>
      </w:pPr>
      <w:rPr>
        <w:rFonts w:cs="Times New Roman"/>
      </w:rPr>
    </w:lvl>
  </w:abstractNum>
  <w:abstractNum w:abstractNumId="3" w15:restartNumberingAfterBreak="0">
    <w:nsid w:val="00000012"/>
    <w:multiLevelType w:val="singleLevel"/>
    <w:tmpl w:val="00000012"/>
    <w:name w:val="WW8Num18"/>
    <w:lvl w:ilvl="0">
      <w:start w:val="1"/>
      <w:numFmt w:val="decimal"/>
      <w:lvlText w:val="%1)"/>
      <w:lvlJc w:val="left"/>
      <w:pPr>
        <w:tabs>
          <w:tab w:val="num" w:pos="0"/>
        </w:tabs>
        <w:ind w:left="1146" w:hanging="360"/>
      </w:pPr>
      <w:rPr>
        <w:rFonts w:cs="Times New Roman"/>
      </w:rPr>
    </w:lvl>
  </w:abstractNum>
  <w:abstractNum w:abstractNumId="4" w15:restartNumberingAfterBreak="0">
    <w:nsid w:val="00000013"/>
    <w:multiLevelType w:val="multilevel"/>
    <w:tmpl w:val="00000013"/>
    <w:name w:val="WW8Num19"/>
    <w:lvl w:ilvl="0">
      <w:start w:val="4"/>
      <w:numFmt w:val="decimal"/>
      <w:lvlText w:val="%1."/>
      <w:lvlJc w:val="left"/>
      <w:pPr>
        <w:tabs>
          <w:tab w:val="num" w:pos="0"/>
        </w:tabs>
        <w:ind w:left="360" w:hanging="360"/>
      </w:pPr>
      <w:rPr>
        <w:rFonts w:cs="Times New Roman" w:hint="default"/>
        <w:strike w:val="0"/>
        <w:dstrike w:val="0"/>
        <w:color w:val="000000"/>
        <w:sz w:val="22"/>
        <w:szCs w:val="22"/>
      </w:rPr>
    </w:lvl>
    <w:lvl w:ilvl="1">
      <w:start w:val="1"/>
      <w:numFmt w:val="decimal"/>
      <w:lvlText w:val="%1.%2."/>
      <w:lvlJc w:val="left"/>
      <w:pPr>
        <w:tabs>
          <w:tab w:val="num" w:pos="0"/>
        </w:tabs>
        <w:ind w:left="1134" w:hanging="850"/>
      </w:pPr>
      <w:rPr>
        <w:rFonts w:cs="Times New Roman" w:hint="default"/>
        <w:b w:val="0"/>
        <w:bCs w:val="0"/>
      </w:rPr>
    </w:lvl>
    <w:lvl w:ilvl="2">
      <w:start w:val="1"/>
      <w:numFmt w:val="decimal"/>
      <w:lvlText w:val="%3)"/>
      <w:lvlJc w:val="left"/>
      <w:pPr>
        <w:tabs>
          <w:tab w:val="num" w:pos="0"/>
        </w:tabs>
        <w:ind w:left="1276" w:hanging="850"/>
      </w:pPr>
      <w:rPr>
        <w:rFonts w:hint="default"/>
        <w:b w:val="0"/>
      </w:rPr>
    </w:lvl>
    <w:lvl w:ilvl="3">
      <w:numFmt w:val="bullet"/>
      <w:lvlText w:val="-"/>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0000014"/>
    <w:multiLevelType w:val="multilevel"/>
    <w:tmpl w:val="00000014"/>
    <w:name w:val="WW8Num2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8350A17"/>
    <w:multiLevelType w:val="multilevel"/>
    <w:tmpl w:val="8992512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8E56EBF"/>
    <w:multiLevelType w:val="hybridMultilevel"/>
    <w:tmpl w:val="C7F48AAE"/>
    <w:lvl w:ilvl="0" w:tplc="2528FC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AD7F52"/>
    <w:multiLevelType w:val="multilevel"/>
    <w:tmpl w:val="6CC8CD0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CF67DB"/>
    <w:multiLevelType w:val="multilevel"/>
    <w:tmpl w:val="357AF6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32358DA"/>
    <w:multiLevelType w:val="multilevel"/>
    <w:tmpl w:val="FA1A6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3A551E3"/>
    <w:multiLevelType w:val="multilevel"/>
    <w:tmpl w:val="521418B2"/>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41F2226"/>
    <w:multiLevelType w:val="multilevel"/>
    <w:tmpl w:val="77FEE1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5E81E11"/>
    <w:multiLevelType w:val="multilevel"/>
    <w:tmpl w:val="4B72B942"/>
    <w:lvl w:ilvl="0">
      <w:start w:val="1"/>
      <w:numFmt w:val="decimal"/>
      <w:lvlText w:val="%1)"/>
      <w:lvlJc w:val="left"/>
      <w:pPr>
        <w:ind w:left="36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9323683"/>
    <w:multiLevelType w:val="multilevel"/>
    <w:tmpl w:val="1E8C28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0D964FF"/>
    <w:multiLevelType w:val="multilevel"/>
    <w:tmpl w:val="A68E48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273505E"/>
    <w:multiLevelType w:val="multilevel"/>
    <w:tmpl w:val="EE3C2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28211C2"/>
    <w:multiLevelType w:val="multilevel"/>
    <w:tmpl w:val="CDAE3972"/>
    <w:lvl w:ilvl="0">
      <w:start w:val="1"/>
      <w:numFmt w:val="upperLetter"/>
      <w:lvlText w:val="%1)"/>
      <w:lvlJc w:val="left"/>
      <w:pPr>
        <w:ind w:left="786" w:hanging="360"/>
      </w:pPr>
      <w:rPr>
        <w:rFonts w:cs="Times New Roman"/>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15:restartNumberingAfterBreak="0">
    <w:nsid w:val="231E74F6"/>
    <w:multiLevelType w:val="multilevel"/>
    <w:tmpl w:val="F9A60F1E"/>
    <w:lvl w:ilvl="0">
      <w:start w:val="1"/>
      <w:numFmt w:val="decimal"/>
      <w:lvlText w:val="%1)"/>
      <w:lvlJc w:val="left"/>
      <w:pPr>
        <w:ind w:left="720" w:hanging="360"/>
      </w:pPr>
      <w:rPr>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3256F9C"/>
    <w:multiLevelType w:val="multilevel"/>
    <w:tmpl w:val="94D8A860"/>
    <w:lvl w:ilvl="0">
      <w:start w:val="4"/>
      <w:numFmt w:val="decimal"/>
      <w:lvlText w:val="%1."/>
      <w:lvlJc w:val="left"/>
      <w:pPr>
        <w:ind w:left="360" w:hanging="360"/>
      </w:pPr>
      <w:rPr>
        <w:rFonts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3A70139"/>
    <w:multiLevelType w:val="multilevel"/>
    <w:tmpl w:val="0952F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62230A2"/>
    <w:multiLevelType w:val="multilevel"/>
    <w:tmpl w:val="F7BC8DD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29932E9C"/>
    <w:multiLevelType w:val="multilevel"/>
    <w:tmpl w:val="ADEE0A50"/>
    <w:lvl w:ilvl="0">
      <w:start w:val="1"/>
      <w:numFmt w:val="decimal"/>
      <w:lvlText w:val="%1)"/>
      <w:lvlJc w:val="left"/>
      <w:pPr>
        <w:ind w:left="360" w:hanging="360"/>
      </w:pPr>
      <w:rPr>
        <w:rFonts w:ascii="Times New Roman" w:hAnsi="Times New Roman" w:cs="Times New Roman" w:hint="default"/>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CD0696C"/>
    <w:multiLevelType w:val="multilevel"/>
    <w:tmpl w:val="73E47AB2"/>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rPr>
        <w:rFonts w:ascii="Times New Roman" w:hAnsi="Times New Roman" w:cs="Times New Roman"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61923C1"/>
    <w:multiLevelType w:val="multilevel"/>
    <w:tmpl w:val="95AECFC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383DE5"/>
    <w:multiLevelType w:val="multilevel"/>
    <w:tmpl w:val="627A4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D425937"/>
    <w:multiLevelType w:val="multilevel"/>
    <w:tmpl w:val="DAD8455C"/>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3FE73DE9"/>
    <w:multiLevelType w:val="multilevel"/>
    <w:tmpl w:val="0E1456B4"/>
    <w:lvl w:ilvl="0">
      <w:start w:val="1"/>
      <w:numFmt w:val="decimal"/>
      <w:lvlText w:val="%1)"/>
      <w:lvlJc w:val="left"/>
      <w:pPr>
        <w:ind w:left="786" w:hanging="360"/>
      </w:pPr>
      <w:rPr>
        <w:sz w:val="24"/>
        <w:szCs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42190DC3"/>
    <w:multiLevelType w:val="multilevel"/>
    <w:tmpl w:val="3558FE0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42D37A4"/>
    <w:multiLevelType w:val="multilevel"/>
    <w:tmpl w:val="B246CBC4"/>
    <w:lvl w:ilvl="0">
      <w:start w:val="1"/>
      <w:numFmt w:val="decimal"/>
      <w:lvlText w:val="%1)"/>
      <w:lvlJc w:val="left"/>
      <w:pPr>
        <w:ind w:left="360" w:hanging="360"/>
      </w:pPr>
      <w:rPr>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77D3D8D"/>
    <w:multiLevelType w:val="multilevel"/>
    <w:tmpl w:val="1B38A61A"/>
    <w:lvl w:ilvl="0">
      <w:start w:val="1"/>
      <w:numFmt w:val="decimal"/>
      <w:lvlText w:val="%1)"/>
      <w:lvlJc w:val="left"/>
      <w:pPr>
        <w:ind w:left="36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9807D71"/>
    <w:multiLevelType w:val="multilevel"/>
    <w:tmpl w:val="612C57B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A672332"/>
    <w:multiLevelType w:val="hybridMultilevel"/>
    <w:tmpl w:val="E1D0A6C8"/>
    <w:lvl w:ilvl="0" w:tplc="04150011">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D7E0F12"/>
    <w:multiLevelType w:val="multilevel"/>
    <w:tmpl w:val="38E89744"/>
    <w:lvl w:ilvl="0">
      <w:start w:val="1"/>
      <w:numFmt w:val="decimal"/>
      <w:lvlText w:val="%1."/>
      <w:lvlJc w:val="left"/>
      <w:pPr>
        <w:ind w:left="72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F1E079E"/>
    <w:multiLevelType w:val="multilevel"/>
    <w:tmpl w:val="EE92024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7FB7DCF"/>
    <w:multiLevelType w:val="multilevel"/>
    <w:tmpl w:val="6E66B2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BDA10E4"/>
    <w:multiLevelType w:val="multilevel"/>
    <w:tmpl w:val="55E2172A"/>
    <w:lvl w:ilvl="0">
      <w:start w:val="1"/>
      <w:numFmt w:val="decimal"/>
      <w:lvlText w:val="%1)"/>
      <w:lvlJc w:val="left"/>
      <w:pPr>
        <w:ind w:left="786" w:hanging="360"/>
      </w:pPr>
      <w:rPr>
        <w:rFonts w:ascii="Times New Roman" w:hAnsi="Times New Roman" w:cs="Times New Roman"/>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7" w15:restartNumberingAfterBreak="0">
    <w:nsid w:val="684A1ECD"/>
    <w:multiLevelType w:val="hybridMultilevel"/>
    <w:tmpl w:val="C52A87E4"/>
    <w:lvl w:ilvl="0" w:tplc="0DEED8D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6E9819AB"/>
    <w:multiLevelType w:val="multilevel"/>
    <w:tmpl w:val="C9C898D0"/>
    <w:lvl w:ilvl="0">
      <w:start w:val="1"/>
      <w:numFmt w:val="decimal"/>
      <w:lvlText w:val="%1)"/>
      <w:lvlJc w:val="left"/>
      <w:pPr>
        <w:ind w:left="786" w:hanging="360"/>
      </w:pPr>
      <w:rPr>
        <w:rFonts w:ascii="Times New Roman" w:hAnsi="Times New Roman" w:cs="Times New Roman"/>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9" w15:restartNumberingAfterBreak="0">
    <w:nsid w:val="6F525F02"/>
    <w:multiLevelType w:val="multilevel"/>
    <w:tmpl w:val="217AA9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340330C"/>
    <w:multiLevelType w:val="multilevel"/>
    <w:tmpl w:val="33E07F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6237B0"/>
    <w:multiLevelType w:val="multilevel"/>
    <w:tmpl w:val="CBA2A92C"/>
    <w:lvl w:ilvl="0">
      <w:start w:val="2"/>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DF616D9"/>
    <w:multiLevelType w:val="hybridMultilevel"/>
    <w:tmpl w:val="0C904F60"/>
    <w:lvl w:ilvl="0" w:tplc="69B828F0">
      <w:start w:val="1"/>
      <w:numFmt w:val="decimal"/>
      <w:lvlText w:val="%1)"/>
      <w:lvlJc w:val="left"/>
      <w:pPr>
        <w:ind w:left="786" w:hanging="360"/>
      </w:pPr>
      <w:rPr>
        <w:rFonts w:cs="Times New Roman"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ED90F7F"/>
    <w:multiLevelType w:val="multilevel"/>
    <w:tmpl w:val="3A7AC1B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16cid:durableId="1426465145">
    <w:abstractNumId w:val="28"/>
  </w:num>
  <w:num w:numId="2" w16cid:durableId="250744283">
    <w:abstractNumId w:val="15"/>
  </w:num>
  <w:num w:numId="3" w16cid:durableId="641543127">
    <w:abstractNumId w:val="31"/>
  </w:num>
  <w:num w:numId="4" w16cid:durableId="1570919981">
    <w:abstractNumId w:val="17"/>
  </w:num>
  <w:num w:numId="5" w16cid:durableId="547497248">
    <w:abstractNumId w:val="8"/>
  </w:num>
  <w:num w:numId="6" w16cid:durableId="887957060">
    <w:abstractNumId w:val="35"/>
  </w:num>
  <w:num w:numId="7" w16cid:durableId="1049649956">
    <w:abstractNumId w:val="36"/>
  </w:num>
  <w:num w:numId="8" w16cid:durableId="1386685561">
    <w:abstractNumId w:val="34"/>
  </w:num>
  <w:num w:numId="9" w16cid:durableId="2120249666">
    <w:abstractNumId w:val="39"/>
  </w:num>
  <w:num w:numId="10" w16cid:durableId="85540984">
    <w:abstractNumId w:val="9"/>
  </w:num>
  <w:num w:numId="11" w16cid:durableId="1632512591">
    <w:abstractNumId w:val="40"/>
  </w:num>
  <w:num w:numId="12" w16cid:durableId="1873759390">
    <w:abstractNumId w:val="30"/>
  </w:num>
  <w:num w:numId="13" w16cid:durableId="39943040">
    <w:abstractNumId w:val="29"/>
  </w:num>
  <w:num w:numId="14" w16cid:durableId="140388338">
    <w:abstractNumId w:val="24"/>
  </w:num>
  <w:num w:numId="15" w16cid:durableId="743382826">
    <w:abstractNumId w:val="20"/>
  </w:num>
  <w:num w:numId="16" w16cid:durableId="352656417">
    <w:abstractNumId w:val="18"/>
  </w:num>
  <w:num w:numId="17" w16cid:durableId="878325014">
    <w:abstractNumId w:val="27"/>
  </w:num>
  <w:num w:numId="18" w16cid:durableId="728068247">
    <w:abstractNumId w:val="6"/>
  </w:num>
  <w:num w:numId="19" w16cid:durableId="394859601">
    <w:abstractNumId w:val="14"/>
  </w:num>
  <w:num w:numId="20" w16cid:durableId="1941453913">
    <w:abstractNumId w:val="38"/>
  </w:num>
  <w:num w:numId="21" w16cid:durableId="1619601019">
    <w:abstractNumId w:val="33"/>
  </w:num>
  <w:num w:numId="22" w16cid:durableId="1049766776">
    <w:abstractNumId w:val="12"/>
  </w:num>
  <w:num w:numId="23" w16cid:durableId="487404093">
    <w:abstractNumId w:val="25"/>
  </w:num>
  <w:num w:numId="24" w16cid:durableId="1542280805">
    <w:abstractNumId w:val="10"/>
  </w:num>
  <w:num w:numId="25" w16cid:durableId="1026953375">
    <w:abstractNumId w:val="13"/>
  </w:num>
  <w:num w:numId="26" w16cid:durableId="938753284">
    <w:abstractNumId w:val="22"/>
  </w:num>
  <w:num w:numId="27" w16cid:durableId="1848135877">
    <w:abstractNumId w:val="19"/>
  </w:num>
  <w:num w:numId="28" w16cid:durableId="1217669759">
    <w:abstractNumId w:val="42"/>
  </w:num>
  <w:num w:numId="29" w16cid:durableId="788279245">
    <w:abstractNumId w:val="1"/>
  </w:num>
  <w:num w:numId="30" w16cid:durableId="429593664">
    <w:abstractNumId w:val="2"/>
  </w:num>
  <w:num w:numId="31" w16cid:durableId="1091971319">
    <w:abstractNumId w:val="3"/>
  </w:num>
  <w:num w:numId="32" w16cid:durableId="1420710861">
    <w:abstractNumId w:val="5"/>
  </w:num>
  <w:num w:numId="33" w16cid:durableId="1518348417">
    <w:abstractNumId w:val="23"/>
  </w:num>
  <w:num w:numId="34" w16cid:durableId="1557009389">
    <w:abstractNumId w:val="16"/>
  </w:num>
  <w:num w:numId="35" w16cid:durableId="62871257">
    <w:abstractNumId w:val="32"/>
  </w:num>
  <w:num w:numId="36" w16cid:durableId="1192383035">
    <w:abstractNumId w:val="37"/>
  </w:num>
  <w:num w:numId="37" w16cid:durableId="1210073951">
    <w:abstractNumId w:val="43"/>
  </w:num>
  <w:num w:numId="38" w16cid:durableId="1739131997">
    <w:abstractNumId w:val="26"/>
  </w:num>
  <w:num w:numId="39" w16cid:durableId="1097409984">
    <w:abstractNumId w:val="21"/>
  </w:num>
  <w:num w:numId="40" w16cid:durableId="2074352786">
    <w:abstractNumId w:val="11"/>
  </w:num>
  <w:num w:numId="41" w16cid:durableId="1836534406">
    <w:abstractNumId w:val="41"/>
  </w:num>
  <w:num w:numId="42" w16cid:durableId="288829423">
    <w:abstractNumId w:val="7"/>
  </w:num>
  <w:num w:numId="43" w16cid:durableId="1997224371">
    <w:abstractNumId w:val="0"/>
  </w:num>
  <w:num w:numId="44" w16cid:durableId="808086542">
    <w:abstractNumId w:val="4"/>
  </w:num>
  <w:num w:numId="45" w16cid:durableId="4476257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EAF"/>
    <w:rsid w:val="00001EA6"/>
    <w:rsid w:val="0002235A"/>
    <w:rsid w:val="0008208F"/>
    <w:rsid w:val="000976E1"/>
    <w:rsid w:val="000A7733"/>
    <w:rsid w:val="000F6D6E"/>
    <w:rsid w:val="001335A7"/>
    <w:rsid w:val="00134A11"/>
    <w:rsid w:val="00170DA6"/>
    <w:rsid w:val="00192330"/>
    <w:rsid w:val="00243E80"/>
    <w:rsid w:val="00245D6F"/>
    <w:rsid w:val="00251C45"/>
    <w:rsid w:val="00295CBE"/>
    <w:rsid w:val="002D1231"/>
    <w:rsid w:val="00331F2B"/>
    <w:rsid w:val="00390C1F"/>
    <w:rsid w:val="003A4659"/>
    <w:rsid w:val="003D6533"/>
    <w:rsid w:val="004224CC"/>
    <w:rsid w:val="004608E7"/>
    <w:rsid w:val="004816A8"/>
    <w:rsid w:val="005102D6"/>
    <w:rsid w:val="00527586"/>
    <w:rsid w:val="0054495B"/>
    <w:rsid w:val="00580749"/>
    <w:rsid w:val="005F7A85"/>
    <w:rsid w:val="00662036"/>
    <w:rsid w:val="00696997"/>
    <w:rsid w:val="006D355F"/>
    <w:rsid w:val="006F69C7"/>
    <w:rsid w:val="00705046"/>
    <w:rsid w:val="00715527"/>
    <w:rsid w:val="00724ABC"/>
    <w:rsid w:val="007408D7"/>
    <w:rsid w:val="007C1EBC"/>
    <w:rsid w:val="007C390F"/>
    <w:rsid w:val="0083152E"/>
    <w:rsid w:val="0086237E"/>
    <w:rsid w:val="00864B4A"/>
    <w:rsid w:val="008D3D2D"/>
    <w:rsid w:val="008E6F0E"/>
    <w:rsid w:val="0092585C"/>
    <w:rsid w:val="00953A70"/>
    <w:rsid w:val="009837B3"/>
    <w:rsid w:val="009A7346"/>
    <w:rsid w:val="009D02E7"/>
    <w:rsid w:val="009D2CBC"/>
    <w:rsid w:val="00A45F7D"/>
    <w:rsid w:val="00A73AA3"/>
    <w:rsid w:val="00A9620F"/>
    <w:rsid w:val="00AF1F22"/>
    <w:rsid w:val="00B6768A"/>
    <w:rsid w:val="00B71E08"/>
    <w:rsid w:val="00BB1742"/>
    <w:rsid w:val="00BC1EAF"/>
    <w:rsid w:val="00C02BC7"/>
    <w:rsid w:val="00C05FA6"/>
    <w:rsid w:val="00C57A59"/>
    <w:rsid w:val="00C705A5"/>
    <w:rsid w:val="00C80DB1"/>
    <w:rsid w:val="00CD511C"/>
    <w:rsid w:val="00CE62E0"/>
    <w:rsid w:val="00D03667"/>
    <w:rsid w:val="00D35771"/>
    <w:rsid w:val="00DC33BA"/>
    <w:rsid w:val="00DC3E98"/>
    <w:rsid w:val="00DD328B"/>
    <w:rsid w:val="00DE3E97"/>
    <w:rsid w:val="00E05140"/>
    <w:rsid w:val="00E10CB7"/>
    <w:rsid w:val="00E1138E"/>
    <w:rsid w:val="00E13A58"/>
    <w:rsid w:val="00EA79ED"/>
    <w:rsid w:val="00EF0D9F"/>
    <w:rsid w:val="00F16C79"/>
    <w:rsid w:val="00F42A13"/>
    <w:rsid w:val="00FA2BC5"/>
    <w:rsid w:val="00FB3D4B"/>
    <w:rsid w:val="00FB50E0"/>
    <w:rsid w:val="00FC1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826537"/>
  <w15:chartTrackingRefBased/>
  <w15:docId w15:val="{AC6D0F66-3E03-4B0D-A732-55D158C0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1EAF"/>
    <w:pPr>
      <w:widowControl w:val="0"/>
      <w:suppressAutoHyphens/>
      <w:autoSpaceDN w:val="0"/>
      <w:spacing w:after="0" w:line="240" w:lineRule="auto"/>
      <w:textAlignment w:val="baseline"/>
    </w:pPr>
    <w:rPr>
      <w:rFonts w:ascii="Liberation Serif" w:eastAsia="DejaVu LGC Sans" w:hAnsi="Liberation Serif" w:cs="DejaVu LGC Sans"/>
      <w:kern w:val="3"/>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C1EAF"/>
    <w:pPr>
      <w:suppressAutoHyphens/>
      <w:autoSpaceDN w:val="0"/>
      <w:spacing w:after="0" w:line="240" w:lineRule="auto"/>
      <w:textAlignment w:val="baseline"/>
    </w:pPr>
    <w:rPr>
      <w:rFonts w:ascii="Times New Roman" w:eastAsia="Times New Roman" w:hAnsi="Times New Roman" w:cs="Courier New"/>
      <w:kern w:val="3"/>
      <w:sz w:val="20"/>
      <w:szCs w:val="20"/>
      <w:lang w:eastAsia="pl-PL"/>
      <w14:ligatures w14:val="none"/>
    </w:rPr>
  </w:style>
  <w:style w:type="paragraph" w:customStyle="1" w:styleId="Textbody">
    <w:name w:val="Text body"/>
    <w:basedOn w:val="Standard"/>
    <w:rsid w:val="00BC1EAF"/>
    <w:rPr>
      <w:sz w:val="26"/>
    </w:rPr>
  </w:style>
  <w:style w:type="paragraph" w:styleId="Lista">
    <w:name w:val="List"/>
    <w:basedOn w:val="Textbody"/>
    <w:rsid w:val="00BC1EAF"/>
  </w:style>
  <w:style w:type="paragraph" w:customStyle="1" w:styleId="Textbodyindent">
    <w:name w:val="Text body indent"/>
    <w:basedOn w:val="Standard"/>
    <w:rsid w:val="00BC1EAF"/>
    <w:pPr>
      <w:spacing w:line="276" w:lineRule="auto"/>
    </w:pPr>
    <w:rPr>
      <w:rFonts w:ascii="Arial" w:eastAsia="Arial" w:hAnsi="Arial" w:cs="Arial"/>
      <w:i/>
    </w:rPr>
  </w:style>
  <w:style w:type="paragraph" w:styleId="Stopka">
    <w:name w:val="footer"/>
    <w:basedOn w:val="Standard"/>
    <w:link w:val="StopkaZnak"/>
    <w:rsid w:val="00BC1EAF"/>
    <w:pPr>
      <w:tabs>
        <w:tab w:val="center" w:pos="4536"/>
        <w:tab w:val="right" w:pos="9072"/>
      </w:tabs>
    </w:pPr>
    <w:rPr>
      <w:sz w:val="26"/>
    </w:rPr>
  </w:style>
  <w:style w:type="character" w:customStyle="1" w:styleId="StopkaZnak">
    <w:name w:val="Stopka Znak"/>
    <w:basedOn w:val="Domylnaczcionkaakapitu"/>
    <w:link w:val="Stopka"/>
    <w:rsid w:val="00BC1EAF"/>
    <w:rPr>
      <w:rFonts w:ascii="Times New Roman" w:eastAsia="Times New Roman" w:hAnsi="Times New Roman" w:cs="Courier New"/>
      <w:kern w:val="3"/>
      <w:sz w:val="26"/>
      <w:szCs w:val="20"/>
      <w:lang w:eastAsia="pl-PL"/>
      <w14:ligatures w14:val="none"/>
    </w:rPr>
  </w:style>
  <w:style w:type="paragraph" w:customStyle="1" w:styleId="WW-Tekstpodstawowy2">
    <w:name w:val="WW-Tekst podstawowy 2"/>
    <w:basedOn w:val="Standard"/>
    <w:rsid w:val="00BC1EAF"/>
    <w:pPr>
      <w:jc w:val="both"/>
    </w:pPr>
    <w:rPr>
      <w:sz w:val="24"/>
    </w:rPr>
  </w:style>
  <w:style w:type="paragraph" w:styleId="Akapitzlist">
    <w:name w:val="List Paragraph"/>
    <w:aliases w:val="sw tekst,L1,Numerowanie,Akapit z listą BS,Bulleted list,Akapit z listą5,Odstavec,CW_Lista,lp1,Preambuła,Colorful Shading - Accent 31,Light List - Accent 51,Akapit normalny,List Paragraph2,normalny tekst,List Paragraph,Colorful List Accent"/>
    <w:basedOn w:val="Standard"/>
    <w:link w:val="AkapitzlistZnak"/>
    <w:qFormat/>
    <w:rsid w:val="00BC1EAF"/>
    <w:pPr>
      <w:suppressAutoHyphens w:val="0"/>
      <w:ind w:left="720"/>
    </w:pPr>
    <w:rPr>
      <w:rFonts w:ascii="Calibri" w:eastAsia="Calibri" w:hAnsi="Calibri" w:cs="Times New Roman"/>
      <w:sz w:val="24"/>
      <w:szCs w:val="24"/>
    </w:rPr>
  </w:style>
  <w:style w:type="paragraph" w:customStyle="1" w:styleId="Akapitzlist1">
    <w:name w:val="Akapit z listą1"/>
    <w:basedOn w:val="Normalny"/>
    <w:rsid w:val="00BC1EAF"/>
    <w:pPr>
      <w:widowControl/>
      <w:ind w:left="720"/>
      <w:textAlignment w:val="auto"/>
    </w:pPr>
    <w:rPr>
      <w:rFonts w:ascii="Times New Roman" w:eastAsia="Times New Roman" w:hAnsi="Times New Roman" w:cs="Times New Roman"/>
      <w:kern w:val="0"/>
      <w:lang w:eastAsia="ar-SA"/>
    </w:rPr>
  </w:style>
  <w:style w:type="paragraph" w:styleId="Nagwek">
    <w:name w:val="header"/>
    <w:basedOn w:val="Normalny"/>
    <w:link w:val="NagwekZnak"/>
    <w:uiPriority w:val="99"/>
    <w:unhideWhenUsed/>
    <w:rsid w:val="00A45F7D"/>
    <w:pPr>
      <w:tabs>
        <w:tab w:val="center" w:pos="4536"/>
        <w:tab w:val="right" w:pos="9072"/>
      </w:tabs>
    </w:pPr>
  </w:style>
  <w:style w:type="character" w:customStyle="1" w:styleId="NagwekZnak">
    <w:name w:val="Nagłówek Znak"/>
    <w:basedOn w:val="Domylnaczcionkaakapitu"/>
    <w:link w:val="Nagwek"/>
    <w:uiPriority w:val="99"/>
    <w:rsid w:val="00A45F7D"/>
    <w:rPr>
      <w:rFonts w:ascii="Liberation Serif" w:eastAsia="DejaVu LGC Sans" w:hAnsi="Liberation Serif" w:cs="DejaVu LGC Sans"/>
      <w:kern w:val="3"/>
      <w:sz w:val="24"/>
      <w:szCs w:val="24"/>
      <w:lang w:eastAsia="pl-PL"/>
      <w14:ligatures w14:val="none"/>
    </w:rPr>
  </w:style>
  <w:style w:type="paragraph" w:customStyle="1" w:styleId="Default">
    <w:name w:val="Default"/>
    <w:basedOn w:val="Standard"/>
    <w:rsid w:val="00EA79ED"/>
    <w:pPr>
      <w:autoSpaceDE w:val="0"/>
    </w:pPr>
    <w:rPr>
      <w:rFonts w:ascii="Tahoma, Tahoma" w:eastAsia="Tahoma, Tahoma" w:hAnsi="Tahoma, Tahoma" w:cs="Tahoma, Tahoma"/>
      <w:color w:val="000000"/>
      <w:sz w:val="24"/>
      <w:szCs w:val="24"/>
    </w:rPr>
  </w:style>
  <w:style w:type="paragraph" w:styleId="NormalnyWeb">
    <w:name w:val="Normal (Web)"/>
    <w:basedOn w:val="Standard"/>
    <w:rsid w:val="00580749"/>
    <w:rPr>
      <w:rFonts w:cs="Times New Roman"/>
      <w:sz w:val="24"/>
      <w:szCs w:val="24"/>
    </w:rPr>
  </w:style>
  <w:style w:type="character" w:styleId="Hipercze">
    <w:name w:val="Hyperlink"/>
    <w:basedOn w:val="Domylnaczcionkaakapitu"/>
    <w:rsid w:val="00580749"/>
    <w:rPr>
      <w:color w:val="0563C1"/>
      <w:u w:val="single"/>
    </w:rPr>
  </w:style>
  <w:style w:type="character" w:customStyle="1" w:styleId="AkapitzlistZnak">
    <w:name w:val="Akapit z listą Znak"/>
    <w:aliases w:val="sw tekst Znak,L1 Znak,Numerowanie Znak,Akapit z listą BS Znak,Bulleted list Znak,Akapit z listą5 Znak,Odstavec Znak,CW_Lista Znak,lp1 Znak,Preambuła Znak,Colorful Shading - Accent 31 Znak,Light List - Accent 51 Znak"/>
    <w:link w:val="Akapitzlist"/>
    <w:qFormat/>
    <w:locked/>
    <w:rsid w:val="007408D7"/>
    <w:rPr>
      <w:rFonts w:ascii="Calibri" w:eastAsia="Calibri" w:hAnsi="Calibri" w:cs="Times New Roman"/>
      <w:kern w:val="3"/>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ital@zozsanok.pl" TargetMode="External"/><Relationship Id="rId3" Type="http://schemas.openxmlformats.org/officeDocument/2006/relationships/settings" Target="settings.xml"/><Relationship Id="rId7" Type="http://schemas.openxmlformats.org/officeDocument/2006/relationships/hyperlink" Target="mailto:rodo@zozsanok.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odo@zozsano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3948</Words>
  <Characters>23689</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Skoczyński</dc:creator>
  <cp:keywords/>
  <dc:description/>
  <cp:lastModifiedBy>Krystian Skoczyński</cp:lastModifiedBy>
  <cp:revision>7</cp:revision>
  <dcterms:created xsi:type="dcterms:W3CDTF">2025-03-17T08:15:00Z</dcterms:created>
  <dcterms:modified xsi:type="dcterms:W3CDTF">2025-04-17T12:05:00Z</dcterms:modified>
</cp:coreProperties>
</file>