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21F1E" w14:textId="77777777" w:rsidR="0095446A" w:rsidRDefault="0095446A" w:rsidP="00EE4996">
      <w:pPr>
        <w:tabs>
          <w:tab w:val="left" w:pos="-7655"/>
        </w:tabs>
        <w:outlineLvl w:val="4"/>
        <w:rPr>
          <w:b/>
          <w:bCs/>
          <w:iCs/>
          <w:color w:val="000000"/>
        </w:rPr>
      </w:pPr>
    </w:p>
    <w:p w14:paraId="3E00BD9B" w14:textId="77777777" w:rsidR="00FA3FAB" w:rsidRDefault="00FA3FAB" w:rsidP="00FA3FAB">
      <w:pPr>
        <w:tabs>
          <w:tab w:val="left" w:pos="-7655"/>
        </w:tabs>
        <w:jc w:val="center"/>
        <w:outlineLvl w:val="4"/>
        <w:rPr>
          <w:b/>
          <w:bCs/>
          <w:iCs/>
          <w:color w:val="000000"/>
        </w:rPr>
      </w:pPr>
      <w:r w:rsidRPr="00A65311">
        <w:rPr>
          <w:b/>
          <w:bCs/>
          <w:iCs/>
          <w:color w:val="000000"/>
        </w:rPr>
        <w:t>FORMULARZ OFERTOWY</w:t>
      </w:r>
    </w:p>
    <w:p w14:paraId="3D76B8E1" w14:textId="77777777" w:rsidR="00E874F0" w:rsidRPr="00A65311" w:rsidRDefault="00E874F0" w:rsidP="00FA3FAB">
      <w:pPr>
        <w:tabs>
          <w:tab w:val="left" w:pos="-7655"/>
        </w:tabs>
        <w:jc w:val="center"/>
        <w:outlineLvl w:val="4"/>
        <w:rPr>
          <w:b/>
          <w:bCs/>
          <w:iCs/>
          <w:color w:val="000000"/>
        </w:rPr>
      </w:pPr>
    </w:p>
    <w:p w14:paraId="0E9F53DA" w14:textId="77777777" w:rsidR="00FA3FAB" w:rsidRPr="00EE4996" w:rsidRDefault="00FA3FAB" w:rsidP="00EE4996">
      <w:pPr>
        <w:numPr>
          <w:ilvl w:val="0"/>
          <w:numId w:val="43"/>
        </w:numPr>
        <w:suppressAutoHyphens/>
        <w:rPr>
          <w:b/>
          <w:color w:val="000000"/>
          <w:lang w:eastAsia="ar-SA"/>
        </w:rPr>
      </w:pPr>
      <w:r w:rsidRPr="00A65311">
        <w:rPr>
          <w:b/>
          <w:color w:val="000000"/>
          <w:lang w:eastAsia="ar-SA"/>
        </w:rPr>
        <w:t>Wykonawca:……………………………………………………………………………………</w:t>
      </w:r>
    </w:p>
    <w:p w14:paraId="116089F2" w14:textId="77777777" w:rsidR="00FA3FAB" w:rsidRPr="00A65311" w:rsidRDefault="00FA3FAB" w:rsidP="00FA3FAB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jc w:val="both"/>
        <w:rPr>
          <w:color w:val="000000"/>
          <w:lang w:eastAsia="ar-SA"/>
        </w:rPr>
      </w:pPr>
      <w:r w:rsidRPr="00A65311">
        <w:rPr>
          <w:color w:val="000000"/>
          <w:lang w:eastAsia="ar-SA"/>
        </w:rPr>
        <w:t>Adres:</w:t>
      </w:r>
      <w:r w:rsidRPr="00A65311">
        <w:rPr>
          <w:color w:val="000000"/>
          <w:lang w:eastAsia="ar-SA"/>
        </w:rPr>
        <w:tab/>
        <w:t>………………………………………………………………………………………</w:t>
      </w:r>
    </w:p>
    <w:p w14:paraId="3F98C1C9" w14:textId="77777777" w:rsidR="00FA3FAB" w:rsidRPr="00A65311" w:rsidRDefault="00FA3FAB" w:rsidP="00FA3FAB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jc w:val="both"/>
        <w:rPr>
          <w:color w:val="000000"/>
          <w:lang w:eastAsia="ar-SA"/>
        </w:rPr>
      </w:pPr>
      <w:r w:rsidRPr="00A65311">
        <w:rPr>
          <w:color w:val="000000"/>
          <w:lang w:eastAsia="ar-SA"/>
        </w:rPr>
        <w:t>Numer telefonu: …………………………… nr faksu: ……..………………………………….</w:t>
      </w:r>
    </w:p>
    <w:p w14:paraId="624F10B0" w14:textId="77777777" w:rsidR="00FA3FAB" w:rsidRPr="00A65311" w:rsidRDefault="00FA3FAB" w:rsidP="00FA3FAB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jc w:val="both"/>
        <w:rPr>
          <w:color w:val="000000"/>
          <w:lang w:val="en-US" w:eastAsia="ar-SA"/>
        </w:rPr>
      </w:pPr>
      <w:r w:rsidRPr="00A65311">
        <w:rPr>
          <w:color w:val="000000"/>
          <w:lang w:val="en-US" w:eastAsia="ar-SA"/>
        </w:rPr>
        <w:t>Adres e-mail:</w:t>
      </w:r>
      <w:r w:rsidRPr="00A65311">
        <w:rPr>
          <w:color w:val="000000"/>
          <w:lang w:val="en-US" w:eastAsia="ar-SA"/>
        </w:rPr>
        <w:tab/>
        <w:t>………………………………………………………</w:t>
      </w:r>
    </w:p>
    <w:p w14:paraId="0E401385" w14:textId="77777777" w:rsidR="00FA3FAB" w:rsidRPr="00A65311" w:rsidRDefault="00FA3FAB" w:rsidP="00FA3FAB">
      <w:pPr>
        <w:numPr>
          <w:ilvl w:val="0"/>
          <w:numId w:val="43"/>
        </w:numPr>
        <w:suppressAutoHyphens/>
        <w:jc w:val="both"/>
        <w:rPr>
          <w:color w:val="000000"/>
          <w:lang w:val="en-US" w:eastAsia="ar-SA"/>
        </w:rPr>
      </w:pPr>
      <w:r w:rsidRPr="00A65311">
        <w:rPr>
          <w:color w:val="000000"/>
          <w:lang w:val="en-US" w:eastAsia="ar-SA"/>
        </w:rPr>
        <w:t>NIP: ……………………………………… REGON: ………………………………………….</w:t>
      </w:r>
    </w:p>
    <w:p w14:paraId="4B399827" w14:textId="77777777" w:rsidR="00FA3FAB" w:rsidRPr="00A65311" w:rsidRDefault="00FA3FAB" w:rsidP="00FA3FAB">
      <w:pPr>
        <w:numPr>
          <w:ilvl w:val="0"/>
          <w:numId w:val="43"/>
        </w:numPr>
        <w:suppressAutoHyphens/>
        <w:jc w:val="both"/>
        <w:rPr>
          <w:color w:val="000000"/>
          <w:lang w:eastAsia="ar-SA"/>
        </w:rPr>
      </w:pPr>
      <w:r w:rsidRPr="00A65311">
        <w:rPr>
          <w:color w:val="000000"/>
          <w:lang w:eastAsia="ar-SA"/>
        </w:rPr>
        <w:t>KRS nr………………………………………………………..</w:t>
      </w:r>
    </w:p>
    <w:p w14:paraId="7B8EEAE7" w14:textId="77777777" w:rsidR="00FA3FAB" w:rsidRPr="00EE4996" w:rsidRDefault="00FA3FAB" w:rsidP="00EE4996">
      <w:pPr>
        <w:suppressAutoHyphens/>
        <w:ind w:left="432"/>
        <w:rPr>
          <w:i/>
          <w:color w:val="000000"/>
          <w:lang w:eastAsia="ar-SA"/>
        </w:rPr>
      </w:pPr>
      <w:r w:rsidRPr="00A65311">
        <w:rPr>
          <w:i/>
          <w:color w:val="000000"/>
          <w:lang w:eastAsia="ar-SA"/>
        </w:rPr>
        <w:t>(pełna nazwa/firma, adres, w zależności od podmiotu: NIP/PESEL, KRS/CEiDG)</w:t>
      </w:r>
    </w:p>
    <w:p w14:paraId="34D69ED9" w14:textId="77777777" w:rsidR="00FA3FAB" w:rsidRPr="00EE4996" w:rsidRDefault="00FA3FAB" w:rsidP="00EE4996">
      <w:pPr>
        <w:numPr>
          <w:ilvl w:val="0"/>
          <w:numId w:val="43"/>
        </w:numPr>
        <w:suppressAutoHyphens/>
        <w:rPr>
          <w:color w:val="000000"/>
          <w:u w:val="single"/>
          <w:lang w:eastAsia="ar-SA"/>
        </w:rPr>
      </w:pPr>
      <w:r w:rsidRPr="00A65311">
        <w:rPr>
          <w:color w:val="000000"/>
          <w:u w:val="single"/>
          <w:lang w:eastAsia="ar-SA"/>
        </w:rPr>
        <w:t>reprezentowany przez:</w:t>
      </w:r>
    </w:p>
    <w:p w14:paraId="2898B949" w14:textId="77777777" w:rsidR="00FA3FAB" w:rsidRPr="00A65311" w:rsidRDefault="00FA3FAB" w:rsidP="00FA3FAB">
      <w:pPr>
        <w:numPr>
          <w:ilvl w:val="0"/>
          <w:numId w:val="43"/>
        </w:numPr>
        <w:suppressAutoHyphens/>
        <w:rPr>
          <w:color w:val="000000"/>
          <w:lang w:eastAsia="ar-SA"/>
        </w:rPr>
      </w:pPr>
      <w:r w:rsidRPr="00A65311">
        <w:rPr>
          <w:color w:val="000000"/>
          <w:lang w:eastAsia="ar-SA"/>
        </w:rPr>
        <w:t>imię i nazwisko: ……………………………………………………..</w:t>
      </w:r>
    </w:p>
    <w:p w14:paraId="0608DFD1" w14:textId="77777777" w:rsidR="00FA3FAB" w:rsidRPr="00FA3FAB" w:rsidRDefault="00FA3FAB" w:rsidP="00FA3FAB">
      <w:pPr>
        <w:numPr>
          <w:ilvl w:val="0"/>
          <w:numId w:val="43"/>
        </w:numPr>
        <w:suppressAutoHyphens/>
        <w:rPr>
          <w:color w:val="000000"/>
          <w:lang w:eastAsia="ar-SA"/>
        </w:rPr>
      </w:pPr>
      <w:r w:rsidRPr="00FA3FAB">
        <w:rPr>
          <w:color w:val="000000"/>
          <w:lang w:eastAsia="ar-SA"/>
        </w:rPr>
        <w:t>stanowisko:…………………………………………………………..</w:t>
      </w:r>
    </w:p>
    <w:p w14:paraId="1D7F148B" w14:textId="77777777" w:rsidR="00FA3FAB" w:rsidRPr="00FA3FAB" w:rsidRDefault="00FA3FAB" w:rsidP="00FA3FAB">
      <w:pPr>
        <w:numPr>
          <w:ilvl w:val="0"/>
          <w:numId w:val="43"/>
        </w:numPr>
        <w:suppressAutoHyphens/>
        <w:jc w:val="both"/>
        <w:rPr>
          <w:color w:val="000000"/>
          <w:lang w:eastAsia="ar-SA"/>
        </w:rPr>
      </w:pPr>
      <w:r w:rsidRPr="00FA3FAB">
        <w:rPr>
          <w:color w:val="000000"/>
          <w:lang w:eastAsia="ar-SA"/>
        </w:rPr>
        <w:t>podstawa do reprezentacji: …………………………………………..</w:t>
      </w:r>
    </w:p>
    <w:p w14:paraId="2F43D424" w14:textId="77777777" w:rsidR="00FA3FAB" w:rsidRPr="00FA3FAB" w:rsidRDefault="00FA3FAB" w:rsidP="00FA3FAB">
      <w:pPr>
        <w:suppressAutoHyphens/>
        <w:ind w:left="720"/>
        <w:rPr>
          <w:color w:val="000000"/>
          <w:lang w:eastAsia="ar-SA"/>
        </w:rPr>
      </w:pPr>
    </w:p>
    <w:p w14:paraId="582E3308" w14:textId="77777777" w:rsidR="007D4DAC" w:rsidRPr="00945531" w:rsidRDefault="00FA3FAB" w:rsidP="00FA3FAB">
      <w:pPr>
        <w:pStyle w:val="Tekstpodstawowy21"/>
        <w:widowControl/>
        <w:ind w:left="0" w:firstLine="0"/>
        <w:rPr>
          <w:rFonts w:ascii="Times New Roman" w:hAnsi="Times New Roman"/>
          <w:sz w:val="22"/>
          <w:szCs w:val="22"/>
        </w:rPr>
      </w:pPr>
      <w:r w:rsidRPr="00FA3FAB">
        <w:rPr>
          <w:rFonts w:ascii="Times New Roman" w:hAnsi="Times New Roman"/>
          <w:color w:val="000000"/>
          <w:szCs w:val="24"/>
        </w:rPr>
        <w:t>Ja niżej podpisany, działając w imieniu i na rzecz ……............................................................. .................................................................</w:t>
      </w:r>
      <w:r w:rsidR="007D4DAC" w:rsidRPr="00FA3FAB">
        <w:rPr>
          <w:rFonts w:ascii="Times New Roman" w:hAnsi="Times New Roman"/>
          <w:szCs w:val="24"/>
        </w:rPr>
        <w:t>…….............................................................</w:t>
      </w:r>
      <w:r w:rsidR="00E91AFE">
        <w:rPr>
          <w:rFonts w:ascii="Times New Roman" w:hAnsi="Times New Roman"/>
          <w:szCs w:val="24"/>
        </w:rPr>
        <w:t>..........................</w:t>
      </w:r>
      <w:r w:rsidR="007D4DAC" w:rsidRPr="00FA3FAB">
        <w:rPr>
          <w:rFonts w:ascii="Times New Roman" w:hAnsi="Times New Roman"/>
          <w:szCs w:val="24"/>
        </w:rPr>
        <w:t xml:space="preserve"> </w:t>
      </w:r>
    </w:p>
    <w:p w14:paraId="7F689E75" w14:textId="77777777" w:rsidR="00A16CC1" w:rsidRPr="00945531" w:rsidRDefault="00A16CC1" w:rsidP="007D4DAC">
      <w:pPr>
        <w:pStyle w:val="Tekstpodstawowy21"/>
        <w:widowControl/>
        <w:ind w:left="0" w:firstLine="0"/>
        <w:rPr>
          <w:rFonts w:ascii="Times New Roman" w:hAnsi="Times New Roman"/>
          <w:sz w:val="22"/>
          <w:szCs w:val="22"/>
        </w:rPr>
      </w:pPr>
    </w:p>
    <w:p w14:paraId="3357827E" w14:textId="0C9EA16D" w:rsidR="00FC0AFB" w:rsidRPr="00EB1372" w:rsidRDefault="007D4DAC" w:rsidP="001F5161">
      <w:pPr>
        <w:tabs>
          <w:tab w:val="left" w:pos="5430"/>
        </w:tabs>
        <w:jc w:val="both"/>
        <w:rPr>
          <w:bCs/>
        </w:rPr>
      </w:pPr>
      <w:r w:rsidRPr="00FA3FAB">
        <w:t>w odpowiedzi na ogłoszenie</w:t>
      </w:r>
      <w:r w:rsidR="004A2472" w:rsidRPr="00FA3FAB">
        <w:t xml:space="preserve"> o zamówieniu publicznym realizowanym w trybie podstawowym</w:t>
      </w:r>
      <w:r w:rsidR="00FC0AFB">
        <w:t xml:space="preserve"> bez </w:t>
      </w:r>
      <w:r w:rsidR="00FC0AFB" w:rsidRPr="00EB1372">
        <w:t>negocjacji pt.</w:t>
      </w:r>
      <w:r w:rsidR="00843783" w:rsidRPr="00EB1372">
        <w:t xml:space="preserve"> </w:t>
      </w:r>
      <w:r w:rsidR="00C145DF">
        <w:t xml:space="preserve">Dostawa pomocy dydaktycznych na potrzeby unowocześnienia procesu nauczania w </w:t>
      </w:r>
      <w:r w:rsidR="001F3CDC">
        <w:t>ZSTiO</w:t>
      </w:r>
      <w:r w:rsidR="00C145DF">
        <w:t xml:space="preserve"> w postaci urządzeń, sprzętu</w:t>
      </w:r>
      <w:r w:rsidR="001F3CDC">
        <w:t xml:space="preserve"> </w:t>
      </w:r>
      <w:r w:rsidR="00C145DF">
        <w:t>i materiałów dydaktycznych w ramach projektu ,,</w:t>
      </w:r>
      <w:r w:rsidR="001F3CDC">
        <w:t>Mistrzowie Mechaniki – nowe wyzwania edukacyjne</w:t>
      </w:r>
      <w:r w:rsidR="00C145DF">
        <w:t>”</w:t>
      </w:r>
      <w:r w:rsidR="00EB1372" w:rsidRPr="00EB1372">
        <w:t>,</w:t>
      </w:r>
      <w:r w:rsidR="00FC0AFB" w:rsidRPr="00EB1372">
        <w:t xml:space="preserve"> prowadzonym przez Zamawiającego: </w:t>
      </w:r>
      <w:r w:rsidR="001F3CDC">
        <w:t>Zespół Szkół Technicznych i Ogólnokształcących im. ks. Edmunda Domańskiego w Iłowie-Osadzie</w:t>
      </w:r>
      <w:r w:rsidR="001E6F74">
        <w:t xml:space="preserve">, </w:t>
      </w:r>
      <w:r w:rsidR="00EB1372" w:rsidRPr="00EB1372">
        <w:rPr>
          <w:bCs/>
        </w:rPr>
        <w:t>ul.</w:t>
      </w:r>
      <w:r w:rsidR="001F3CDC">
        <w:rPr>
          <w:bCs/>
        </w:rPr>
        <w:t xml:space="preserve"> Leśna 10A, 13-240 Iłowo-Osada</w:t>
      </w:r>
      <w:r w:rsidR="00FC0AFB" w:rsidRPr="00EB1372">
        <w:rPr>
          <w:bCs/>
        </w:rPr>
        <w:t xml:space="preserve">, niniejszym oferuję: </w:t>
      </w:r>
    </w:p>
    <w:p w14:paraId="7CBCE8DF" w14:textId="77777777" w:rsidR="00832D7F" w:rsidRPr="00EB1372" w:rsidRDefault="00832D7F" w:rsidP="00187E72">
      <w:pPr>
        <w:tabs>
          <w:tab w:val="left" w:pos="5430"/>
        </w:tabs>
        <w:jc w:val="both"/>
      </w:pPr>
    </w:p>
    <w:p w14:paraId="77A30884" w14:textId="31C62B80" w:rsidR="001F5161" w:rsidRPr="001F5161" w:rsidRDefault="001F5161" w:rsidP="001F5161">
      <w:pPr>
        <w:tabs>
          <w:tab w:val="left" w:pos="5430"/>
        </w:tabs>
        <w:jc w:val="center"/>
        <w:rPr>
          <w:b/>
          <w:bCs/>
        </w:rPr>
      </w:pPr>
      <w:r w:rsidRPr="00EB1372">
        <w:rPr>
          <w:b/>
          <w:bCs/>
        </w:rPr>
        <w:t>część 1</w:t>
      </w:r>
    </w:p>
    <w:p w14:paraId="6B93E590" w14:textId="6F54AA36" w:rsidR="00F628AB" w:rsidRPr="00140875" w:rsidRDefault="00832D7F" w:rsidP="00187E72">
      <w:pPr>
        <w:tabs>
          <w:tab w:val="left" w:pos="5430"/>
        </w:tabs>
        <w:jc w:val="both"/>
        <w:rPr>
          <w:rFonts w:eastAsia="Times New Roman"/>
          <w:b/>
          <w:bCs/>
        </w:rPr>
      </w:pPr>
      <w:r>
        <w:t>-</w:t>
      </w:r>
      <w:r w:rsidR="007D4DAC" w:rsidRPr="00FA3FAB">
        <w:t xml:space="preserve"> </w:t>
      </w:r>
      <w:r w:rsidR="007D4DAC" w:rsidRPr="00FA3FAB">
        <w:rPr>
          <w:bCs/>
        </w:rPr>
        <w:t>wykonanie</w:t>
      </w:r>
      <w:r w:rsidR="00AA155E">
        <w:rPr>
          <w:bCs/>
        </w:rPr>
        <w:t>***</w:t>
      </w:r>
      <w:r w:rsidR="007D4DAC" w:rsidRPr="00FA3FAB">
        <w:rPr>
          <w:bCs/>
        </w:rPr>
        <w:t xml:space="preserve"> zamówienia</w:t>
      </w:r>
      <w:r>
        <w:rPr>
          <w:bCs/>
        </w:rPr>
        <w:t xml:space="preserve">, w zakresie części </w:t>
      </w:r>
      <w:r w:rsidR="001F5161">
        <w:rPr>
          <w:bCs/>
        </w:rPr>
        <w:t>1</w:t>
      </w:r>
      <w:r>
        <w:rPr>
          <w:bCs/>
        </w:rPr>
        <w:t xml:space="preserve"> zamówienia</w:t>
      </w:r>
      <w:r w:rsidR="007D4DAC" w:rsidRPr="00FA3FAB">
        <w:rPr>
          <w:bCs/>
        </w:rPr>
        <w:t xml:space="preserve">, zgodnie z wymaganiami zawartymi w SWZ za </w:t>
      </w:r>
      <w:r w:rsidR="00536221">
        <w:rPr>
          <w:bCs/>
        </w:rPr>
        <w:t>cenę</w:t>
      </w:r>
      <w:r w:rsidR="0028296A" w:rsidRPr="00FA3FAB">
        <w:rPr>
          <w:bCs/>
        </w:rPr>
        <w:t>:</w:t>
      </w:r>
    </w:p>
    <w:p w14:paraId="23DAB748" w14:textId="77777777" w:rsidR="009D65E4" w:rsidRPr="00FA3FAB" w:rsidRDefault="009D65E4" w:rsidP="007D4DAC">
      <w:pPr>
        <w:jc w:val="both"/>
        <w:rPr>
          <w:bCs/>
        </w:rPr>
      </w:pPr>
    </w:p>
    <w:p w14:paraId="18B60346" w14:textId="77777777" w:rsidR="009D65E4" w:rsidRPr="00945531" w:rsidRDefault="009D65E4" w:rsidP="007D4DAC">
      <w:pPr>
        <w:jc w:val="both"/>
        <w:rPr>
          <w:bCs/>
          <w:sz w:val="22"/>
          <w:szCs w:val="22"/>
        </w:rPr>
      </w:pPr>
    </w:p>
    <w:tbl>
      <w:tblPr>
        <w:tblW w:w="4193" w:type="pct"/>
        <w:jc w:val="center"/>
        <w:tblLook w:val="0000" w:firstRow="0" w:lastRow="0" w:firstColumn="0" w:lastColumn="0" w:noHBand="0" w:noVBand="0"/>
      </w:tblPr>
      <w:tblGrid>
        <w:gridCol w:w="3406"/>
        <w:gridCol w:w="4668"/>
      </w:tblGrid>
      <w:tr w:rsidR="00385F81" w:rsidRPr="00945531" w14:paraId="55D4238E" w14:textId="77777777" w:rsidTr="00385F81">
        <w:trPr>
          <w:jc w:val="center"/>
        </w:trPr>
        <w:tc>
          <w:tcPr>
            <w:tcW w:w="2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85E29" w14:textId="77777777" w:rsidR="00385F81" w:rsidRPr="00945531" w:rsidRDefault="00385F81" w:rsidP="009D65E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45531">
              <w:rPr>
                <w:b/>
                <w:bCs/>
                <w:sz w:val="22"/>
                <w:szCs w:val="22"/>
              </w:rPr>
              <w:t>Cena brutto PLN</w:t>
            </w:r>
          </w:p>
        </w:tc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11A8A" w14:textId="77777777" w:rsidR="00385F81" w:rsidRPr="00945531" w:rsidRDefault="00385F81" w:rsidP="009D65E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45531">
              <w:rPr>
                <w:b/>
                <w:bCs/>
                <w:sz w:val="22"/>
                <w:szCs w:val="22"/>
              </w:rPr>
              <w:t>Cena brutto słownie PLN</w:t>
            </w:r>
          </w:p>
        </w:tc>
      </w:tr>
      <w:tr w:rsidR="00385F81" w:rsidRPr="00945531" w14:paraId="55D559C7" w14:textId="77777777" w:rsidTr="00385F81">
        <w:trPr>
          <w:trHeight w:val="882"/>
          <w:jc w:val="center"/>
        </w:trPr>
        <w:tc>
          <w:tcPr>
            <w:tcW w:w="2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4EF81" w14:textId="77777777" w:rsidR="00385F81" w:rsidRPr="00945531" w:rsidRDefault="00385F81" w:rsidP="009D65E4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F770" w14:textId="77777777" w:rsidR="00385F81" w:rsidRPr="00945531" w:rsidRDefault="00385F81" w:rsidP="009D65E4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16CF658" w14:textId="5BC10C55" w:rsidR="00832D7F" w:rsidRDefault="00832D7F" w:rsidP="007D4DAC">
      <w:pPr>
        <w:jc w:val="both"/>
        <w:rPr>
          <w:szCs w:val="22"/>
        </w:rPr>
      </w:pPr>
      <w:r>
        <w:rPr>
          <w:szCs w:val="22"/>
        </w:rPr>
        <w:t xml:space="preserve">i zapewniamy …………………… </w:t>
      </w:r>
      <w:r w:rsidRPr="00EB1372">
        <w:rPr>
          <w:szCs w:val="22"/>
        </w:rPr>
        <w:t xml:space="preserve">miesięcy (nie mniej niż </w:t>
      </w:r>
      <w:r w:rsidR="003D38ED">
        <w:rPr>
          <w:szCs w:val="22"/>
        </w:rPr>
        <w:t xml:space="preserve">6 </w:t>
      </w:r>
      <w:r w:rsidR="00B45850" w:rsidRPr="00EB1372">
        <w:rPr>
          <w:szCs w:val="22"/>
        </w:rPr>
        <w:t>miesięcy</w:t>
      </w:r>
      <w:r w:rsidRPr="00EB1372">
        <w:rPr>
          <w:szCs w:val="22"/>
        </w:rPr>
        <w:t>)</w:t>
      </w:r>
      <w:r>
        <w:rPr>
          <w:szCs w:val="22"/>
        </w:rPr>
        <w:t xml:space="preserve"> okresu rękojmi i gwarancji na przedmiot dostawy objęty ww. częścią zamówienia.</w:t>
      </w:r>
    </w:p>
    <w:p w14:paraId="625827E8" w14:textId="158DDAF2" w:rsidR="00832D7F" w:rsidRDefault="00832D7F" w:rsidP="007D4DAC">
      <w:pPr>
        <w:jc w:val="both"/>
        <w:rPr>
          <w:szCs w:val="22"/>
        </w:rPr>
      </w:pPr>
    </w:p>
    <w:p w14:paraId="7E15414A" w14:textId="320C3D5C" w:rsidR="00832D7F" w:rsidRDefault="001F5161" w:rsidP="007D4DAC">
      <w:pPr>
        <w:jc w:val="both"/>
        <w:rPr>
          <w:szCs w:val="22"/>
        </w:rPr>
      </w:pPr>
      <w:r>
        <w:rPr>
          <w:szCs w:val="22"/>
        </w:rPr>
        <w:t>i/</w:t>
      </w:r>
      <w:r w:rsidR="00832D7F">
        <w:rPr>
          <w:szCs w:val="22"/>
        </w:rPr>
        <w:t>lub:</w:t>
      </w:r>
    </w:p>
    <w:p w14:paraId="43B76AE0" w14:textId="2B3C91E4" w:rsidR="001F5161" w:rsidRPr="001F5161" w:rsidRDefault="001F5161" w:rsidP="001F5161">
      <w:pPr>
        <w:tabs>
          <w:tab w:val="left" w:pos="5430"/>
        </w:tabs>
        <w:jc w:val="center"/>
        <w:rPr>
          <w:b/>
          <w:bCs/>
        </w:rPr>
      </w:pPr>
      <w:r w:rsidRPr="00EB1372">
        <w:rPr>
          <w:b/>
          <w:bCs/>
        </w:rPr>
        <w:t>część 2</w:t>
      </w:r>
    </w:p>
    <w:p w14:paraId="411F48D2" w14:textId="77777777" w:rsidR="00AA155E" w:rsidRDefault="00AA155E" w:rsidP="007D4DAC">
      <w:pPr>
        <w:jc w:val="both"/>
        <w:rPr>
          <w:szCs w:val="22"/>
        </w:rPr>
      </w:pPr>
    </w:p>
    <w:p w14:paraId="3AA30443" w14:textId="50588BC8" w:rsidR="00832D7F" w:rsidRPr="00140875" w:rsidRDefault="00832D7F" w:rsidP="00832D7F">
      <w:pPr>
        <w:tabs>
          <w:tab w:val="left" w:pos="5430"/>
        </w:tabs>
        <w:jc w:val="both"/>
        <w:rPr>
          <w:rFonts w:eastAsia="Times New Roman"/>
          <w:b/>
          <w:bCs/>
        </w:rPr>
      </w:pPr>
      <w:r>
        <w:t>-</w:t>
      </w:r>
      <w:r w:rsidRPr="00FA3FAB">
        <w:t xml:space="preserve"> </w:t>
      </w:r>
      <w:r w:rsidRPr="00FA3FAB">
        <w:rPr>
          <w:bCs/>
        </w:rPr>
        <w:t>wykonanie</w:t>
      </w:r>
      <w:r w:rsidR="00AA155E">
        <w:rPr>
          <w:bCs/>
        </w:rPr>
        <w:t>***</w:t>
      </w:r>
      <w:r w:rsidRPr="00FA3FAB">
        <w:rPr>
          <w:bCs/>
        </w:rPr>
        <w:t xml:space="preserve"> przedmiotu zamówienia</w:t>
      </w:r>
      <w:r>
        <w:rPr>
          <w:bCs/>
        </w:rPr>
        <w:t xml:space="preserve">, w zakresie części </w:t>
      </w:r>
      <w:r w:rsidR="001F5161">
        <w:rPr>
          <w:bCs/>
        </w:rPr>
        <w:t>2</w:t>
      </w:r>
      <w:r>
        <w:rPr>
          <w:bCs/>
        </w:rPr>
        <w:t xml:space="preserve"> zamówienia</w:t>
      </w:r>
      <w:r w:rsidRPr="00FA3FAB">
        <w:rPr>
          <w:bCs/>
        </w:rPr>
        <w:t xml:space="preserve">, zgodnie z wymaganiami zawartymi w SWZ za </w:t>
      </w:r>
      <w:r>
        <w:rPr>
          <w:bCs/>
        </w:rPr>
        <w:t>cenę</w:t>
      </w:r>
      <w:r w:rsidRPr="00FA3FAB">
        <w:rPr>
          <w:bCs/>
        </w:rPr>
        <w:t>:</w:t>
      </w:r>
    </w:p>
    <w:p w14:paraId="1AE74AEB" w14:textId="77777777" w:rsidR="00832D7F" w:rsidRPr="00FA3FAB" w:rsidRDefault="00832D7F" w:rsidP="00832D7F">
      <w:pPr>
        <w:jc w:val="both"/>
        <w:rPr>
          <w:bCs/>
        </w:rPr>
      </w:pPr>
    </w:p>
    <w:p w14:paraId="3631E546" w14:textId="77777777" w:rsidR="00832D7F" w:rsidRPr="00945531" w:rsidRDefault="00832D7F" w:rsidP="00832D7F">
      <w:pPr>
        <w:jc w:val="both"/>
        <w:rPr>
          <w:bCs/>
          <w:sz w:val="22"/>
          <w:szCs w:val="22"/>
        </w:rPr>
      </w:pPr>
    </w:p>
    <w:tbl>
      <w:tblPr>
        <w:tblW w:w="4193" w:type="pct"/>
        <w:jc w:val="center"/>
        <w:tblLook w:val="0000" w:firstRow="0" w:lastRow="0" w:firstColumn="0" w:lastColumn="0" w:noHBand="0" w:noVBand="0"/>
      </w:tblPr>
      <w:tblGrid>
        <w:gridCol w:w="3406"/>
        <w:gridCol w:w="4668"/>
      </w:tblGrid>
      <w:tr w:rsidR="00832D7F" w:rsidRPr="00945531" w14:paraId="0338E5F2" w14:textId="77777777" w:rsidTr="00255D8C">
        <w:trPr>
          <w:jc w:val="center"/>
        </w:trPr>
        <w:tc>
          <w:tcPr>
            <w:tcW w:w="2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58858" w14:textId="77777777" w:rsidR="00832D7F" w:rsidRPr="00945531" w:rsidRDefault="00832D7F" w:rsidP="00255D8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45531">
              <w:rPr>
                <w:b/>
                <w:bCs/>
                <w:sz w:val="22"/>
                <w:szCs w:val="22"/>
              </w:rPr>
              <w:t>Cena brutto PLN</w:t>
            </w:r>
          </w:p>
        </w:tc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C709C" w14:textId="77777777" w:rsidR="00832D7F" w:rsidRPr="00945531" w:rsidRDefault="00832D7F" w:rsidP="00255D8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45531">
              <w:rPr>
                <w:b/>
                <w:bCs/>
                <w:sz w:val="22"/>
                <w:szCs w:val="22"/>
              </w:rPr>
              <w:t>Cena brutto słownie PLN</w:t>
            </w:r>
          </w:p>
        </w:tc>
      </w:tr>
      <w:tr w:rsidR="00832D7F" w:rsidRPr="00945531" w14:paraId="024A22CC" w14:textId="77777777" w:rsidTr="00255D8C">
        <w:trPr>
          <w:trHeight w:val="882"/>
          <w:jc w:val="center"/>
        </w:trPr>
        <w:tc>
          <w:tcPr>
            <w:tcW w:w="2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A1D27" w14:textId="77777777" w:rsidR="00832D7F" w:rsidRPr="00945531" w:rsidRDefault="00832D7F" w:rsidP="00255D8C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2967" w14:textId="77777777" w:rsidR="00832D7F" w:rsidRPr="00945531" w:rsidRDefault="00832D7F" w:rsidP="00255D8C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B624F6D" w14:textId="7CAD2830" w:rsidR="00832D7F" w:rsidRDefault="00832D7F" w:rsidP="00832D7F">
      <w:pPr>
        <w:jc w:val="both"/>
        <w:rPr>
          <w:szCs w:val="22"/>
        </w:rPr>
      </w:pPr>
      <w:r>
        <w:rPr>
          <w:szCs w:val="22"/>
        </w:rPr>
        <w:t>i zapewniamy …………………… miesięcy (</w:t>
      </w:r>
      <w:r w:rsidRPr="00EB1372">
        <w:rPr>
          <w:szCs w:val="22"/>
        </w:rPr>
        <w:t xml:space="preserve">nie mniej niż </w:t>
      </w:r>
      <w:r w:rsidR="003D38ED">
        <w:rPr>
          <w:szCs w:val="22"/>
        </w:rPr>
        <w:t>6</w:t>
      </w:r>
      <w:r w:rsidR="00C55DED" w:rsidRPr="00EB1372">
        <w:rPr>
          <w:szCs w:val="22"/>
        </w:rPr>
        <w:t xml:space="preserve"> miesięcy</w:t>
      </w:r>
      <w:r w:rsidRPr="00EB1372">
        <w:rPr>
          <w:szCs w:val="22"/>
        </w:rPr>
        <w:t>) okresu</w:t>
      </w:r>
      <w:r>
        <w:rPr>
          <w:szCs w:val="22"/>
        </w:rPr>
        <w:t xml:space="preserve"> rękojmi i gwarancji na przedmiot dostawy objęty ww. częścią zamówienia.</w:t>
      </w:r>
    </w:p>
    <w:p w14:paraId="35D9BBA7" w14:textId="77777777" w:rsidR="007C6A4E" w:rsidRDefault="007C6A4E" w:rsidP="00832D7F">
      <w:pPr>
        <w:jc w:val="both"/>
        <w:rPr>
          <w:szCs w:val="22"/>
        </w:rPr>
      </w:pPr>
    </w:p>
    <w:p w14:paraId="531DD5E1" w14:textId="77777777" w:rsidR="00832D7F" w:rsidRDefault="00832D7F" w:rsidP="007D4DAC">
      <w:pPr>
        <w:jc w:val="both"/>
        <w:rPr>
          <w:szCs w:val="22"/>
        </w:rPr>
      </w:pPr>
    </w:p>
    <w:p w14:paraId="5D1FCA55" w14:textId="77777777" w:rsidR="00FA3FAB" w:rsidRPr="00A65311" w:rsidRDefault="00FA3FAB" w:rsidP="00FA3FAB">
      <w:pPr>
        <w:keepNext/>
        <w:jc w:val="both"/>
        <w:rPr>
          <w:color w:val="000000"/>
        </w:rPr>
      </w:pPr>
      <w:r w:rsidRPr="00A65311">
        <w:rPr>
          <w:color w:val="000000"/>
        </w:rPr>
        <w:t>Ponadto oświadczamy, że:</w:t>
      </w:r>
    </w:p>
    <w:p w14:paraId="27A207B5" w14:textId="77777777" w:rsidR="00FA3FAB" w:rsidRPr="00A65311" w:rsidRDefault="00FA3FAB" w:rsidP="00FA3FAB">
      <w:pPr>
        <w:numPr>
          <w:ilvl w:val="0"/>
          <w:numId w:val="36"/>
        </w:numPr>
        <w:suppressAutoHyphens/>
        <w:jc w:val="both"/>
        <w:rPr>
          <w:color w:val="000000"/>
        </w:rPr>
      </w:pPr>
      <w:r w:rsidRPr="00A65311">
        <w:rPr>
          <w:color w:val="000000"/>
        </w:rPr>
        <w:t xml:space="preserve">powierzone nam zamówienie stanowiące przedmiot zamówienia wykonamy w </w:t>
      </w:r>
      <w:r w:rsidR="001B04BF">
        <w:rPr>
          <w:color w:val="000000"/>
        </w:rPr>
        <w:t>terminie zadeklarowanym w SWZ.</w:t>
      </w:r>
    </w:p>
    <w:p w14:paraId="0E0E62A7" w14:textId="77777777" w:rsidR="00FA3FAB" w:rsidRPr="00A65311" w:rsidRDefault="00FA3FAB" w:rsidP="00FA3FAB">
      <w:pPr>
        <w:numPr>
          <w:ilvl w:val="0"/>
          <w:numId w:val="36"/>
        </w:numPr>
        <w:jc w:val="both"/>
        <w:rPr>
          <w:color w:val="000000"/>
        </w:rPr>
      </w:pPr>
      <w:r w:rsidRPr="00A65311">
        <w:rPr>
          <w:color w:val="000000"/>
        </w:rPr>
        <w:t>przedmiot zamówienia zrealizujemy siłami własnymi* /z pomocą podwykonawców*, którym powierzymy do wykonania:</w:t>
      </w:r>
    </w:p>
    <w:p w14:paraId="58EB6779" w14:textId="77777777" w:rsidR="00FA3FAB" w:rsidRPr="00A65311" w:rsidRDefault="00FA3FAB" w:rsidP="00FA3FAB">
      <w:pPr>
        <w:ind w:left="360"/>
        <w:jc w:val="both"/>
        <w:rPr>
          <w:color w:val="000000"/>
        </w:rPr>
      </w:pPr>
      <w:r w:rsidRPr="00A65311">
        <w:rPr>
          <w:color w:val="000000"/>
        </w:rPr>
        <w:t>a/</w:t>
      </w:r>
      <w:r w:rsidRPr="00A65311">
        <w:rPr>
          <w:color w:val="000000"/>
        </w:rPr>
        <w:tab/>
        <w:t>………………………………………...........................................................................</w:t>
      </w:r>
    </w:p>
    <w:p w14:paraId="59ED7FBF" w14:textId="77777777" w:rsidR="00FA3FAB" w:rsidRPr="00A65311" w:rsidRDefault="00FA3FAB" w:rsidP="00FA3FAB">
      <w:pPr>
        <w:ind w:left="360"/>
        <w:jc w:val="both"/>
        <w:rPr>
          <w:color w:val="000000"/>
        </w:rPr>
      </w:pPr>
      <w:r w:rsidRPr="00A65311">
        <w:rPr>
          <w:color w:val="000000"/>
        </w:rPr>
        <w:t>b/</w:t>
      </w:r>
      <w:r w:rsidRPr="00A65311">
        <w:rPr>
          <w:color w:val="000000"/>
        </w:rPr>
        <w:tab/>
        <w:t>…………………………………………………………………………………………</w:t>
      </w:r>
    </w:p>
    <w:p w14:paraId="074AA6B8" w14:textId="77777777" w:rsidR="00FA3FAB" w:rsidRPr="00A65311" w:rsidRDefault="00FA3FAB" w:rsidP="00FA3FAB">
      <w:pPr>
        <w:ind w:left="360"/>
        <w:jc w:val="center"/>
        <w:rPr>
          <w:i/>
          <w:color w:val="000000"/>
        </w:rPr>
      </w:pPr>
      <w:r w:rsidRPr="00A65311">
        <w:rPr>
          <w:i/>
          <w:color w:val="000000"/>
        </w:rPr>
        <w:t>(Nazwa i adres podwykonawcy)</w:t>
      </w:r>
    </w:p>
    <w:p w14:paraId="55EA9CA3" w14:textId="77777777" w:rsidR="00FA3FAB" w:rsidRPr="00A65311" w:rsidRDefault="00FA3FAB" w:rsidP="00FA3FAB">
      <w:pPr>
        <w:ind w:left="360"/>
        <w:jc w:val="center"/>
        <w:rPr>
          <w:color w:val="000000"/>
        </w:rPr>
      </w:pPr>
    </w:p>
    <w:p w14:paraId="2487F11C" w14:textId="77777777" w:rsidR="00FA3FAB" w:rsidRPr="00A65311" w:rsidRDefault="00FA3FAB" w:rsidP="00FA3FAB">
      <w:pPr>
        <w:numPr>
          <w:ilvl w:val="0"/>
          <w:numId w:val="36"/>
        </w:numPr>
        <w:jc w:val="both"/>
        <w:rPr>
          <w:color w:val="000000"/>
        </w:rPr>
      </w:pPr>
      <w:r w:rsidRPr="00A65311">
        <w:rPr>
          <w:color w:val="000000"/>
        </w:rPr>
        <w:t xml:space="preserve">jesteśmy związani niniejszą ofertą na czas wskazany w Specyfikacji Warunków Zamówienia.   </w:t>
      </w:r>
    </w:p>
    <w:p w14:paraId="0E397520" w14:textId="77777777" w:rsidR="00FA3FAB" w:rsidRPr="00A65311" w:rsidRDefault="00FA3FAB" w:rsidP="00FA3FAB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</w:rPr>
      </w:pPr>
      <w:r w:rsidRPr="00A65311">
        <w:rPr>
          <w:color w:val="000000"/>
        </w:rPr>
        <w:t xml:space="preserve">zapoznaliśmy się z projektowanymi postanowieniami umowy i zobowiązujemy się, </w:t>
      </w:r>
      <w:r w:rsidRPr="00A65311">
        <w:rPr>
          <w:color w:val="000000"/>
        </w:rPr>
        <w:br/>
        <w:t xml:space="preserve">w przypadku wyboru naszej oferty, do zawarcia umowy na zawartych tam warunkach </w:t>
      </w:r>
      <w:r w:rsidRPr="00A65311">
        <w:rPr>
          <w:color w:val="000000"/>
        </w:rPr>
        <w:br/>
        <w:t xml:space="preserve">w miejscu i terminie wyznaczonym przez </w:t>
      </w:r>
      <w:r>
        <w:rPr>
          <w:color w:val="000000"/>
        </w:rPr>
        <w:t>z</w:t>
      </w:r>
      <w:r w:rsidRPr="00A65311">
        <w:rPr>
          <w:color w:val="000000"/>
        </w:rPr>
        <w:t>amawiającego;</w:t>
      </w:r>
    </w:p>
    <w:p w14:paraId="4D4EF7B5" w14:textId="77777777" w:rsidR="00FA3FAB" w:rsidRDefault="00FA3FAB" w:rsidP="00FA3FAB">
      <w:pPr>
        <w:numPr>
          <w:ilvl w:val="0"/>
          <w:numId w:val="36"/>
        </w:numPr>
        <w:jc w:val="both"/>
        <w:rPr>
          <w:color w:val="000000"/>
        </w:rPr>
      </w:pPr>
      <w:r w:rsidRPr="00A65311">
        <w:rPr>
          <w:color w:val="000000"/>
        </w:rPr>
        <w:t xml:space="preserve">do kontaktów z </w:t>
      </w:r>
      <w:r w:rsidR="00E82455">
        <w:rPr>
          <w:color w:val="000000"/>
        </w:rPr>
        <w:t>z</w:t>
      </w:r>
      <w:r w:rsidRPr="00A65311">
        <w:rPr>
          <w:color w:val="000000"/>
        </w:rPr>
        <w:t>amawiającym i do realizacji umowy wyznaczamy ………………………tel……………………., e-mail:………………………………….</w:t>
      </w:r>
    </w:p>
    <w:p w14:paraId="6981C599" w14:textId="77777777" w:rsidR="003442C8" w:rsidRPr="00A65311" w:rsidRDefault="003442C8" w:rsidP="00FA3FAB">
      <w:pPr>
        <w:numPr>
          <w:ilvl w:val="0"/>
          <w:numId w:val="36"/>
        </w:numPr>
        <w:jc w:val="both"/>
        <w:rPr>
          <w:color w:val="000000"/>
        </w:rPr>
      </w:pPr>
      <w:r>
        <w:rPr>
          <w:color w:val="000000"/>
        </w:rPr>
        <w:t>adres e-mail do składania zawiadomień o wadach przedmiotu umowy: .................................</w:t>
      </w:r>
    </w:p>
    <w:p w14:paraId="32867F89" w14:textId="77777777" w:rsidR="00FA3FAB" w:rsidRPr="00A65311" w:rsidRDefault="00FA3FAB" w:rsidP="00FA3FAB">
      <w:pPr>
        <w:numPr>
          <w:ilvl w:val="0"/>
          <w:numId w:val="36"/>
        </w:numPr>
        <w:jc w:val="both"/>
        <w:rPr>
          <w:color w:val="000000"/>
        </w:rPr>
      </w:pPr>
      <w:r w:rsidRPr="00A65311">
        <w:rPr>
          <w:color w:val="000000"/>
        </w:rPr>
        <w:t>wypełniliśmy obowiązki informacyjne przewidziane w art. 13 lub art. 14 RODO</w:t>
      </w:r>
      <w:r w:rsidRPr="00A65311">
        <w:rPr>
          <w:color w:val="000000"/>
          <w:vertAlign w:val="superscript"/>
        </w:rPr>
        <w:footnoteReference w:id="1"/>
      </w:r>
      <w:r w:rsidRPr="00A65311">
        <w:rPr>
          <w:color w:val="000000"/>
        </w:rPr>
        <w:t xml:space="preserve">  wobec osób fizycznych, od których dane osobowe bezpośrednio lub pośrednio pozyskałem w celu ubiegania się o udzielenie zamówienia publicznego w niniejszym postępowaniu.**</w:t>
      </w:r>
    </w:p>
    <w:p w14:paraId="6CD77565" w14:textId="77777777" w:rsidR="00FA3FAB" w:rsidRPr="00A65311" w:rsidRDefault="00FA3FAB" w:rsidP="00FA3FAB">
      <w:pPr>
        <w:numPr>
          <w:ilvl w:val="0"/>
          <w:numId w:val="36"/>
        </w:numPr>
        <w:jc w:val="both"/>
        <w:rPr>
          <w:color w:val="000000"/>
        </w:rPr>
      </w:pPr>
      <w:r w:rsidRPr="00A65311">
        <w:rPr>
          <w:color w:val="000000"/>
        </w:rPr>
        <w:t xml:space="preserve">zgodnie z art. 225 ustawy Pzp wybór naszej oferty, będzie prowadził do powstania </w:t>
      </w:r>
      <w:r w:rsidRPr="00A65311">
        <w:rPr>
          <w:color w:val="000000"/>
        </w:rPr>
        <w:br/>
        <w:t xml:space="preserve">u zamawiającego obowiązku podatkowego </w:t>
      </w:r>
      <w:r w:rsidRPr="003442C8">
        <w:rPr>
          <w:b/>
          <w:bCs/>
          <w:color w:val="000000"/>
        </w:rPr>
        <w:t>TAK/NIE</w:t>
      </w:r>
      <w:r w:rsidRPr="00A65311">
        <w:rPr>
          <w:i/>
          <w:color w:val="000000"/>
        </w:rPr>
        <w:t xml:space="preserve"> *</w:t>
      </w:r>
    </w:p>
    <w:p w14:paraId="20BFA099" w14:textId="77777777" w:rsidR="00FA3FAB" w:rsidRPr="00957FB0" w:rsidRDefault="00FA3FAB" w:rsidP="00FA3FAB">
      <w:pPr>
        <w:ind w:left="426"/>
        <w:jc w:val="both"/>
        <w:rPr>
          <w:color w:val="000000"/>
        </w:rPr>
      </w:pPr>
      <w:r w:rsidRPr="00957FB0">
        <w:rPr>
          <w:color w:val="000000"/>
        </w:rPr>
        <w:t xml:space="preserve">Wykonawca wypełnia poniższą część zgodnie z art. 225 ustawy pzp: </w:t>
      </w:r>
    </w:p>
    <w:p w14:paraId="7280DFA0" w14:textId="77777777" w:rsidR="00FA3FAB" w:rsidRPr="00A65311" w:rsidRDefault="00FA3FAB" w:rsidP="00FA3FAB">
      <w:pPr>
        <w:autoSpaceDE w:val="0"/>
        <w:autoSpaceDN w:val="0"/>
        <w:adjustRightInd w:val="0"/>
        <w:ind w:left="426"/>
        <w:jc w:val="both"/>
        <w:rPr>
          <w:color w:val="000000"/>
        </w:rPr>
      </w:pPr>
      <w:r w:rsidRPr="00A65311">
        <w:rPr>
          <w:color w:val="000000"/>
        </w:rPr>
        <w:t>Nazwa (rodzaj) dostawy /usługi, która będzie prowadzić do powstania u zamawiającego obowiązku podatkowego ............................................................... (</w:t>
      </w:r>
      <w:r w:rsidRPr="00A65311">
        <w:rPr>
          <w:i/>
          <w:iCs/>
          <w:color w:val="000000"/>
        </w:rPr>
        <w:t>jeśli dotyczy</w:t>
      </w:r>
      <w:r w:rsidRPr="00A65311">
        <w:rPr>
          <w:color w:val="000000"/>
        </w:rPr>
        <w:t xml:space="preserve">) </w:t>
      </w:r>
    </w:p>
    <w:p w14:paraId="550FF95B" w14:textId="77777777" w:rsidR="00FA3FAB" w:rsidRPr="00A65311" w:rsidRDefault="00FA3FAB" w:rsidP="00FA3FAB">
      <w:pPr>
        <w:autoSpaceDE w:val="0"/>
        <w:autoSpaceDN w:val="0"/>
        <w:adjustRightInd w:val="0"/>
        <w:ind w:left="426"/>
        <w:jc w:val="both"/>
        <w:rPr>
          <w:color w:val="000000"/>
        </w:rPr>
      </w:pPr>
      <w:r w:rsidRPr="00A65311">
        <w:rPr>
          <w:color w:val="000000"/>
        </w:rPr>
        <w:t>Kwota netto dostawy/usługi, która będzie prowadzić do powstania u zamawiającego obowiązku podatkowego .................................................................. (</w:t>
      </w:r>
      <w:r w:rsidRPr="00A65311">
        <w:rPr>
          <w:i/>
          <w:iCs/>
          <w:color w:val="000000"/>
        </w:rPr>
        <w:t>jeśli dotyczy</w:t>
      </w:r>
      <w:r w:rsidRPr="00A65311">
        <w:rPr>
          <w:color w:val="000000"/>
        </w:rPr>
        <w:t xml:space="preserve">) </w:t>
      </w:r>
    </w:p>
    <w:p w14:paraId="60DDF831" w14:textId="77777777" w:rsidR="00FA3FAB" w:rsidRPr="00A65311" w:rsidRDefault="00FA3FAB" w:rsidP="00FA3FAB">
      <w:pPr>
        <w:autoSpaceDE w:val="0"/>
        <w:autoSpaceDN w:val="0"/>
        <w:adjustRightInd w:val="0"/>
        <w:ind w:left="426"/>
        <w:jc w:val="both"/>
        <w:rPr>
          <w:color w:val="000000"/>
          <w:lang w:eastAsia="en-US"/>
        </w:rPr>
      </w:pPr>
      <w:r w:rsidRPr="00957FB0">
        <w:rPr>
          <w:color w:val="000000"/>
        </w:rPr>
        <w:t xml:space="preserve">Uwaga! Ceny należy podać z dokładnością do dwóch miejsc po przecinku, wykonawca zobowiązany jest podać podstawę prawną zastosowania stawki podatku od towarów </w:t>
      </w:r>
      <w:r w:rsidRPr="00957FB0">
        <w:rPr>
          <w:color w:val="000000"/>
        </w:rPr>
        <w:br/>
        <w:t>i usług (VAT) innej niż stawka podstawowa lub zwolnienia z ww. podatku.</w:t>
      </w:r>
      <w:r w:rsidRPr="00A65311">
        <w:rPr>
          <w:b/>
          <w:bCs/>
          <w:color w:val="000000"/>
        </w:rPr>
        <w:t xml:space="preserve"> </w:t>
      </w:r>
      <w:r w:rsidRPr="00A65311">
        <w:rPr>
          <w:i/>
          <w:iCs/>
          <w:color w:val="000000"/>
        </w:rPr>
        <w:t>Dotyczy wewnątrzwspólnotowego nabycia towarów, importu usług lub importu towarów, z którymi wiąże się obowiązek doliczania przez zamawiającego przy porównaniu ofert podatku VAT.</w:t>
      </w:r>
    </w:p>
    <w:p w14:paraId="3E874B5D" w14:textId="7A4F7896" w:rsidR="00FA3FAB" w:rsidRPr="00622957" w:rsidRDefault="00FA3FAB" w:rsidP="00622957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</w:rPr>
      </w:pPr>
      <w:r w:rsidRPr="00A65311">
        <w:rPr>
          <w:color w:val="000000"/>
        </w:rPr>
        <w:t>w rozumieniu przepisów</w:t>
      </w:r>
      <w:r w:rsidR="00622957">
        <w:rPr>
          <w:color w:val="000000"/>
        </w:rPr>
        <w:t xml:space="preserve"> ustawy z dnia </w:t>
      </w:r>
      <w:r w:rsidR="00622957" w:rsidRPr="00622957">
        <w:rPr>
          <w:color w:val="000000"/>
        </w:rPr>
        <w:t>6 marca 2018 r. - Prawo przedsiębiorców</w:t>
      </w:r>
      <w:r w:rsidR="00622957">
        <w:rPr>
          <w:color w:val="000000"/>
        </w:rPr>
        <w:t>, jesteśmy:</w:t>
      </w:r>
    </w:p>
    <w:p w14:paraId="67630746" w14:textId="77777777" w:rsidR="00FA3FAB" w:rsidRPr="00A65311" w:rsidRDefault="00FA3FAB" w:rsidP="00FA3FAB">
      <w:pPr>
        <w:numPr>
          <w:ilvl w:val="0"/>
          <w:numId w:val="47"/>
        </w:numPr>
        <w:jc w:val="both"/>
        <w:rPr>
          <w:color w:val="000000"/>
        </w:rPr>
      </w:pPr>
      <w:r w:rsidRPr="00A65311">
        <w:rPr>
          <w:color w:val="000000"/>
        </w:rPr>
        <w:t>mikro przedsiębiorcą*</w:t>
      </w:r>
    </w:p>
    <w:p w14:paraId="5D1AF620" w14:textId="77777777" w:rsidR="00FA3FAB" w:rsidRPr="00A65311" w:rsidRDefault="00FA3FAB" w:rsidP="00FA3FAB">
      <w:pPr>
        <w:numPr>
          <w:ilvl w:val="0"/>
          <w:numId w:val="47"/>
        </w:numPr>
        <w:jc w:val="both"/>
        <w:rPr>
          <w:color w:val="000000"/>
        </w:rPr>
      </w:pPr>
      <w:r w:rsidRPr="00A65311">
        <w:rPr>
          <w:color w:val="000000"/>
        </w:rPr>
        <w:t>małym przedsiębiorcą*</w:t>
      </w:r>
    </w:p>
    <w:p w14:paraId="6E610077" w14:textId="77777777" w:rsidR="00FA3FAB" w:rsidRPr="00A65311" w:rsidRDefault="00FA3FAB" w:rsidP="00FA3FAB">
      <w:pPr>
        <w:numPr>
          <w:ilvl w:val="0"/>
          <w:numId w:val="47"/>
        </w:numPr>
        <w:jc w:val="both"/>
        <w:rPr>
          <w:color w:val="000000"/>
        </w:rPr>
      </w:pPr>
      <w:r w:rsidRPr="00A65311">
        <w:rPr>
          <w:color w:val="000000"/>
        </w:rPr>
        <w:t>średnim przedsiębiorcą*</w:t>
      </w:r>
    </w:p>
    <w:p w14:paraId="1A5BC314" w14:textId="77777777" w:rsidR="00FA3FAB" w:rsidRPr="00A65311" w:rsidRDefault="00FA3FAB" w:rsidP="00FA3FAB">
      <w:pPr>
        <w:numPr>
          <w:ilvl w:val="0"/>
          <w:numId w:val="47"/>
        </w:numPr>
        <w:jc w:val="both"/>
        <w:rPr>
          <w:color w:val="000000"/>
        </w:rPr>
      </w:pPr>
      <w:r w:rsidRPr="00A65311">
        <w:rPr>
          <w:color w:val="000000"/>
        </w:rPr>
        <w:t>jednoosobowa działalność gospodarcza*</w:t>
      </w:r>
    </w:p>
    <w:p w14:paraId="4D5794D5" w14:textId="77777777" w:rsidR="00FA3FAB" w:rsidRPr="00A65311" w:rsidRDefault="00FA3FAB" w:rsidP="00FA3FAB">
      <w:pPr>
        <w:numPr>
          <w:ilvl w:val="0"/>
          <w:numId w:val="47"/>
        </w:numPr>
        <w:jc w:val="both"/>
        <w:rPr>
          <w:color w:val="000000"/>
        </w:rPr>
      </w:pPr>
      <w:r w:rsidRPr="00A65311">
        <w:rPr>
          <w:color w:val="000000"/>
        </w:rPr>
        <w:t>osoba fizyczna  nieprowadząca działalności gospodarczej*</w:t>
      </w:r>
    </w:p>
    <w:p w14:paraId="33F57C8E" w14:textId="77777777" w:rsidR="00FA3FAB" w:rsidRPr="00A65311" w:rsidRDefault="00FA3FAB" w:rsidP="00FA3FAB">
      <w:pPr>
        <w:numPr>
          <w:ilvl w:val="0"/>
          <w:numId w:val="47"/>
        </w:numPr>
        <w:jc w:val="both"/>
        <w:rPr>
          <w:color w:val="000000"/>
        </w:rPr>
      </w:pPr>
      <w:r w:rsidRPr="00A65311">
        <w:rPr>
          <w:color w:val="000000"/>
        </w:rPr>
        <w:t>inny rodzaj ………………………………..</w:t>
      </w:r>
    </w:p>
    <w:p w14:paraId="6BB830DF" w14:textId="77777777" w:rsidR="00FA3FAB" w:rsidRPr="002443ED" w:rsidRDefault="002443ED" w:rsidP="002443ED">
      <w:pPr>
        <w:numPr>
          <w:ilvl w:val="0"/>
          <w:numId w:val="36"/>
        </w:numPr>
        <w:jc w:val="both"/>
        <w:rPr>
          <w:color w:val="000000"/>
        </w:rPr>
      </w:pPr>
      <w:r w:rsidRPr="00FE2CDD">
        <w:t>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1437BA53" w14:textId="77777777" w:rsidR="002443ED" w:rsidRPr="00A65311" w:rsidRDefault="002443ED" w:rsidP="002443ED">
      <w:pPr>
        <w:ind w:left="360"/>
        <w:jc w:val="both"/>
        <w:rPr>
          <w:color w:val="000000"/>
        </w:rPr>
      </w:pPr>
    </w:p>
    <w:p w14:paraId="38F3B76D" w14:textId="77777777" w:rsidR="00FA3FAB" w:rsidRPr="00A65311" w:rsidRDefault="00FA3FAB" w:rsidP="00FA3FAB">
      <w:pPr>
        <w:jc w:val="both"/>
        <w:rPr>
          <w:color w:val="000000"/>
        </w:rPr>
      </w:pPr>
      <w:r w:rsidRPr="00A65311">
        <w:rPr>
          <w:color w:val="000000"/>
        </w:rPr>
        <w:t>Załącznikami do niniejszego formularza stanowiącymi integralną część oferty są:</w:t>
      </w:r>
    </w:p>
    <w:p w14:paraId="78D0B00E" w14:textId="77777777" w:rsidR="00FA3FAB" w:rsidRPr="00A65311" w:rsidRDefault="00FA3FAB" w:rsidP="00FA3FAB">
      <w:pPr>
        <w:numPr>
          <w:ilvl w:val="0"/>
          <w:numId w:val="35"/>
        </w:numPr>
        <w:tabs>
          <w:tab w:val="num" w:pos="360"/>
        </w:tabs>
        <w:ind w:left="360"/>
        <w:jc w:val="both"/>
        <w:rPr>
          <w:color w:val="000000"/>
        </w:rPr>
      </w:pPr>
      <w:r w:rsidRPr="00A65311">
        <w:rPr>
          <w:color w:val="000000"/>
        </w:rPr>
        <w:t>…...........................................................</w:t>
      </w:r>
    </w:p>
    <w:p w14:paraId="78FEF2A8" w14:textId="77777777" w:rsidR="00FA3FAB" w:rsidRPr="00A65311" w:rsidRDefault="00FA3FAB" w:rsidP="00FA3FAB">
      <w:pPr>
        <w:numPr>
          <w:ilvl w:val="0"/>
          <w:numId w:val="35"/>
        </w:numPr>
        <w:tabs>
          <w:tab w:val="num" w:pos="360"/>
        </w:tabs>
        <w:ind w:left="360"/>
        <w:jc w:val="both"/>
        <w:rPr>
          <w:color w:val="000000"/>
        </w:rPr>
      </w:pPr>
      <w:r w:rsidRPr="00A65311">
        <w:rPr>
          <w:color w:val="000000"/>
        </w:rPr>
        <w:t>…..........................................................</w:t>
      </w:r>
    </w:p>
    <w:p w14:paraId="67B014AF" w14:textId="77777777" w:rsidR="00FA3FAB" w:rsidRPr="00A65311" w:rsidRDefault="00FA3FAB" w:rsidP="00FA3FAB">
      <w:pPr>
        <w:jc w:val="both"/>
        <w:rPr>
          <w:color w:val="000000"/>
        </w:rPr>
      </w:pPr>
    </w:p>
    <w:p w14:paraId="69166EF0" w14:textId="77777777" w:rsidR="00FA3FAB" w:rsidRPr="00A65311" w:rsidRDefault="00FA3FAB" w:rsidP="00FA3FAB">
      <w:pPr>
        <w:jc w:val="both"/>
        <w:rPr>
          <w:color w:val="000000"/>
        </w:rPr>
      </w:pPr>
      <w:r w:rsidRPr="00A65311">
        <w:rPr>
          <w:color w:val="000000"/>
        </w:rPr>
        <w:t>Ofertę niniejszą wraz z załącznikami i dokumentami składamy na …… kolejno ponumerowanych stronach.</w:t>
      </w:r>
    </w:p>
    <w:p w14:paraId="1CAAE693" w14:textId="77777777" w:rsidR="00FA3FAB" w:rsidRPr="00A65311" w:rsidRDefault="00FA3FAB" w:rsidP="00FA3FAB">
      <w:pPr>
        <w:spacing w:line="276" w:lineRule="auto"/>
        <w:rPr>
          <w:color w:val="000000"/>
        </w:rPr>
      </w:pPr>
    </w:p>
    <w:p w14:paraId="635C52C4" w14:textId="77777777" w:rsidR="00FA3FAB" w:rsidRDefault="00FA3FAB" w:rsidP="00FA3FAB">
      <w:pPr>
        <w:spacing w:line="276" w:lineRule="auto"/>
        <w:jc w:val="both"/>
        <w:rPr>
          <w:color w:val="000000"/>
        </w:rPr>
      </w:pPr>
      <w:r w:rsidRPr="00A65311">
        <w:rPr>
          <w:color w:val="000000"/>
        </w:rPr>
        <w:t xml:space="preserve">…..................., dnia …................. </w:t>
      </w:r>
    </w:p>
    <w:p w14:paraId="67E02056" w14:textId="77777777" w:rsidR="00140875" w:rsidRPr="00A65311" w:rsidRDefault="00140875" w:rsidP="00FA3FAB">
      <w:pPr>
        <w:spacing w:line="276" w:lineRule="auto"/>
        <w:jc w:val="both"/>
        <w:rPr>
          <w:color w:val="000000"/>
        </w:rPr>
      </w:pPr>
    </w:p>
    <w:p w14:paraId="1C457C1B" w14:textId="77777777" w:rsidR="00FA3FAB" w:rsidRPr="00A65311" w:rsidRDefault="00FA3FAB" w:rsidP="00FA3FAB">
      <w:pPr>
        <w:spacing w:line="276" w:lineRule="auto"/>
        <w:ind w:left="4963"/>
        <w:jc w:val="right"/>
        <w:rPr>
          <w:color w:val="000000"/>
        </w:rPr>
      </w:pPr>
      <w:r w:rsidRPr="00A65311">
        <w:rPr>
          <w:color w:val="000000"/>
        </w:rPr>
        <w:t>……………………………………</w:t>
      </w:r>
    </w:p>
    <w:p w14:paraId="30B6CAC3" w14:textId="77777777" w:rsidR="00FA3FAB" w:rsidRPr="00A65311" w:rsidRDefault="00FA3FAB" w:rsidP="00FA3FAB">
      <w:pPr>
        <w:tabs>
          <w:tab w:val="left" w:pos="1140"/>
          <w:tab w:val="left" w:pos="1224"/>
        </w:tabs>
        <w:jc w:val="right"/>
        <w:rPr>
          <w:b/>
          <w:bCs/>
          <w:iCs/>
          <w:color w:val="000000"/>
          <w:sz w:val="22"/>
          <w:szCs w:val="22"/>
        </w:rPr>
      </w:pPr>
      <w:r w:rsidRPr="00A65311">
        <w:rPr>
          <w:b/>
          <w:bCs/>
          <w:iCs/>
          <w:color w:val="000000"/>
          <w:sz w:val="22"/>
          <w:szCs w:val="22"/>
        </w:rPr>
        <w:t xml:space="preserve">Dokument należy wypełnić </w:t>
      </w:r>
    </w:p>
    <w:p w14:paraId="6F8D6218" w14:textId="77777777" w:rsidR="00FA3FAB" w:rsidRPr="00EE4996" w:rsidRDefault="00FA3FAB" w:rsidP="00EE4996">
      <w:pPr>
        <w:tabs>
          <w:tab w:val="left" w:pos="1140"/>
          <w:tab w:val="left" w:pos="1224"/>
        </w:tabs>
        <w:jc w:val="right"/>
        <w:rPr>
          <w:b/>
          <w:bCs/>
          <w:color w:val="000000"/>
        </w:rPr>
      </w:pPr>
      <w:r w:rsidRPr="00A65311">
        <w:rPr>
          <w:b/>
          <w:bCs/>
          <w:iCs/>
          <w:color w:val="000000"/>
          <w:sz w:val="22"/>
          <w:szCs w:val="22"/>
        </w:rPr>
        <w:t>i podpisać zgodnie z zapisami SWZ</w:t>
      </w:r>
      <w:r w:rsidRPr="00A65311">
        <w:rPr>
          <w:b/>
          <w:bCs/>
          <w:iCs/>
          <w:color w:val="000000"/>
        </w:rPr>
        <w:t xml:space="preserve"> </w:t>
      </w:r>
    </w:p>
    <w:p w14:paraId="1DF928F5" w14:textId="1A0D8FDE" w:rsidR="00FA3FAB" w:rsidRDefault="00FA3FAB" w:rsidP="00FA3FAB">
      <w:pPr>
        <w:tabs>
          <w:tab w:val="left" w:pos="342"/>
        </w:tabs>
        <w:jc w:val="both"/>
        <w:rPr>
          <w:i/>
          <w:color w:val="000000"/>
        </w:rPr>
      </w:pPr>
      <w:r w:rsidRPr="00A65311">
        <w:rPr>
          <w:i/>
          <w:color w:val="000000"/>
        </w:rPr>
        <w:t>*) niepotrzebne skreślić</w:t>
      </w:r>
      <w:r w:rsidR="00D56B6A">
        <w:rPr>
          <w:i/>
          <w:color w:val="000000"/>
        </w:rPr>
        <w:t>;</w:t>
      </w:r>
    </w:p>
    <w:p w14:paraId="6C30A257" w14:textId="77777777" w:rsidR="00D56B6A" w:rsidRPr="00D56B6A" w:rsidRDefault="00D56B6A" w:rsidP="00D56B6A">
      <w:pPr>
        <w:tabs>
          <w:tab w:val="left" w:pos="342"/>
        </w:tabs>
        <w:jc w:val="both"/>
        <w:rPr>
          <w:i/>
          <w:color w:val="000000"/>
        </w:rPr>
      </w:pPr>
      <w:r w:rsidRPr="00D56B6A">
        <w:rPr>
          <w:i/>
          <w:color w:val="000000"/>
        </w:rPr>
        <w:t>Mikroprzedsiębiorstwo: przedsiębiorstwo, które zatrudnia mniej niż 10 pracowników i którego roczny obrót lub roczna suma bilansowa nie przekracza 2 milionów EUR.</w:t>
      </w:r>
    </w:p>
    <w:p w14:paraId="20D0DBB8" w14:textId="77777777" w:rsidR="00D56B6A" w:rsidRPr="00D56B6A" w:rsidRDefault="00D56B6A" w:rsidP="00D56B6A">
      <w:pPr>
        <w:tabs>
          <w:tab w:val="left" w:pos="342"/>
        </w:tabs>
        <w:jc w:val="both"/>
        <w:rPr>
          <w:i/>
          <w:color w:val="000000"/>
        </w:rPr>
      </w:pPr>
      <w:r w:rsidRPr="00D56B6A">
        <w:rPr>
          <w:i/>
          <w:color w:val="000000"/>
        </w:rPr>
        <w:t>Małe przedsiębiorstwo: przedsiębiorstwo, które zatrudnia mniej niż 50 osób i którego roczny obrót lub roczna suma bilansowa nie przekracza 10 milionów EUR</w:t>
      </w:r>
    </w:p>
    <w:p w14:paraId="0789DBEB" w14:textId="77777777" w:rsidR="00D56B6A" w:rsidRPr="00D56B6A" w:rsidRDefault="00D56B6A" w:rsidP="00D56B6A">
      <w:pPr>
        <w:tabs>
          <w:tab w:val="left" w:pos="342"/>
        </w:tabs>
        <w:jc w:val="both"/>
        <w:rPr>
          <w:i/>
          <w:color w:val="000000"/>
        </w:rPr>
      </w:pPr>
      <w:r w:rsidRPr="00D56B6A">
        <w:rPr>
          <w:i/>
          <w:color w:val="000000"/>
        </w:rPr>
        <w:tab/>
        <w:t>Średnie przedsiębiorstwo: przedsiębiorstwo, które nie jest mikroprzedsiębiorstwem ani małym przedsiębiorstwem, które zatrudnia mniej niż 250 osób, i którego roczny obrót nie przekracza 50 milionów EUR lub roczna suma bilansowa nie przekracza 43 milionów EUR.</w:t>
      </w:r>
    </w:p>
    <w:p w14:paraId="79E34D38" w14:textId="4EC67114" w:rsidR="00D56B6A" w:rsidRPr="00A65311" w:rsidRDefault="00D56B6A" w:rsidP="00D56B6A">
      <w:pPr>
        <w:tabs>
          <w:tab w:val="left" w:pos="342"/>
        </w:tabs>
        <w:jc w:val="both"/>
        <w:rPr>
          <w:i/>
          <w:color w:val="000000"/>
        </w:rPr>
      </w:pPr>
      <w:r w:rsidRPr="00D56B6A">
        <w:rPr>
          <w:i/>
          <w:color w:val="000000"/>
        </w:rPr>
        <w:t>Jednoosobowa działalność gospodarcza: przedsiębiorstwo, które nie zatrudnia pracowników</w:t>
      </w:r>
    </w:p>
    <w:p w14:paraId="7AA50AC1" w14:textId="77777777" w:rsidR="00FA3FAB" w:rsidRPr="00A65311" w:rsidRDefault="00FA3FAB" w:rsidP="00FA3FAB">
      <w:pPr>
        <w:tabs>
          <w:tab w:val="left" w:pos="342"/>
        </w:tabs>
        <w:jc w:val="both"/>
        <w:rPr>
          <w:i/>
          <w:color w:val="000000"/>
        </w:rPr>
      </w:pPr>
    </w:p>
    <w:p w14:paraId="289A8075" w14:textId="6E53BE45" w:rsidR="000A3251" w:rsidRDefault="00FA3FAB" w:rsidP="00140875">
      <w:pPr>
        <w:jc w:val="both"/>
        <w:rPr>
          <w:bCs/>
          <w:color w:val="000000"/>
        </w:rPr>
      </w:pPr>
      <w:r w:rsidRPr="00A65311">
        <w:rPr>
          <w:b/>
          <w:color w:val="000000"/>
        </w:rPr>
        <w:t xml:space="preserve">**) </w:t>
      </w:r>
      <w:r w:rsidRPr="007C48DC">
        <w:rPr>
          <w:bCs/>
          <w:color w:val="00000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B75F85" w14:textId="2EDA9773" w:rsidR="00832D7F" w:rsidRDefault="00832D7F" w:rsidP="00140875">
      <w:pPr>
        <w:jc w:val="both"/>
        <w:rPr>
          <w:bCs/>
          <w:color w:val="000000"/>
        </w:rPr>
      </w:pPr>
      <w:r>
        <w:rPr>
          <w:bCs/>
          <w:color w:val="000000"/>
        </w:rPr>
        <w:t>***) w przypadku składania oferty na jedną część – należy skreślić część, na którą oferta nie jest składana</w:t>
      </w:r>
    </w:p>
    <w:sectPr w:rsidR="00832D7F" w:rsidSect="00BF3D65">
      <w:headerReference w:type="default" r:id="rId8"/>
      <w:footerReference w:type="even" r:id="rId9"/>
      <w:footerReference w:type="default" r:id="rId10"/>
      <w:pgSz w:w="11906" w:h="16838" w:code="9"/>
      <w:pgMar w:top="851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F64A4" w14:textId="77777777" w:rsidR="00206B26" w:rsidRDefault="00206B26" w:rsidP="004954C8">
      <w:r>
        <w:separator/>
      </w:r>
    </w:p>
  </w:endnote>
  <w:endnote w:type="continuationSeparator" w:id="0">
    <w:p w14:paraId="6497EA17" w14:textId="77777777" w:rsidR="00206B26" w:rsidRDefault="00206B26" w:rsidP="0049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44E1" w14:textId="17E6F73F" w:rsidR="00811B8F" w:rsidRDefault="00811B8F">
    <w:pPr>
      <w:pStyle w:val="Stopka"/>
    </w:pPr>
    <w:r>
      <w:rPr>
        <w:noProof/>
      </w:rPr>
      <w:drawing>
        <wp:inline distT="0" distB="0" distL="0" distR="0" wp14:anchorId="12A7F997" wp14:editId="51F1E762">
          <wp:extent cx="6120130" cy="720090"/>
          <wp:effectExtent l="0" t="0" r="0" b="0"/>
          <wp:docPr id="12941931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4193151" name="Obraz 12941931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20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483A8" w14:textId="77777777" w:rsidR="006E0287" w:rsidRPr="004954C8" w:rsidRDefault="006E0287">
    <w:pPr>
      <w:pStyle w:val="Stopka"/>
      <w:jc w:val="center"/>
      <w:rPr>
        <w:sz w:val="20"/>
        <w:szCs w:val="20"/>
      </w:rPr>
    </w:pPr>
    <w:r w:rsidRPr="004954C8">
      <w:rPr>
        <w:sz w:val="20"/>
        <w:szCs w:val="20"/>
      </w:rPr>
      <w:fldChar w:fldCharType="begin"/>
    </w:r>
    <w:r w:rsidRPr="004954C8">
      <w:rPr>
        <w:sz w:val="20"/>
        <w:szCs w:val="20"/>
      </w:rPr>
      <w:instrText xml:space="preserve"> PAGE   \* MERGEFORMAT </w:instrText>
    </w:r>
    <w:r w:rsidRPr="004954C8">
      <w:rPr>
        <w:sz w:val="20"/>
        <w:szCs w:val="20"/>
      </w:rPr>
      <w:fldChar w:fldCharType="separate"/>
    </w:r>
    <w:r w:rsidR="001B04BF">
      <w:rPr>
        <w:noProof/>
        <w:sz w:val="20"/>
        <w:szCs w:val="20"/>
      </w:rPr>
      <w:t>1</w:t>
    </w:r>
    <w:r w:rsidRPr="004954C8">
      <w:rPr>
        <w:sz w:val="20"/>
        <w:szCs w:val="20"/>
      </w:rPr>
      <w:fldChar w:fldCharType="end"/>
    </w:r>
  </w:p>
  <w:p w14:paraId="190BB03B" w14:textId="77777777" w:rsidR="006E0287" w:rsidRDefault="006E0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5D374" w14:textId="77777777" w:rsidR="00206B26" w:rsidRDefault="00206B26" w:rsidP="004954C8">
      <w:r>
        <w:separator/>
      </w:r>
    </w:p>
  </w:footnote>
  <w:footnote w:type="continuationSeparator" w:id="0">
    <w:p w14:paraId="3DF8CA43" w14:textId="77777777" w:rsidR="00206B26" w:rsidRDefault="00206B26" w:rsidP="004954C8">
      <w:r>
        <w:continuationSeparator/>
      </w:r>
    </w:p>
  </w:footnote>
  <w:footnote w:id="1">
    <w:p w14:paraId="2AA8C7E7" w14:textId="77777777" w:rsidR="00FA3FAB" w:rsidRDefault="00FA3FAB" w:rsidP="00FA3F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R</w:t>
      </w:r>
      <w:r w:rsidRPr="000315DA">
        <w:rPr>
          <w:i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8D281" w14:textId="43805C2E" w:rsidR="00403773" w:rsidRPr="00403773" w:rsidRDefault="00403773" w:rsidP="00403773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  <w:bookmarkStart w:id="0" w:name="_Hlk35506399"/>
    <w:bookmarkStart w:id="1" w:name="_Hlk113332364"/>
    <w:r w:rsidRPr="00403773">
      <w:rPr>
        <w:rFonts w:ascii="Bookman Old Style" w:eastAsia="Arial" w:hAnsi="Bookman Old Style" w:cs="Arial"/>
        <w:b/>
        <w:bCs/>
        <w:i/>
        <w:iCs/>
        <w:sz w:val="22"/>
        <w:lang w:eastAsia="ar-SA"/>
      </w:rPr>
      <w:t>ZAŁĄCZNIK NR 1 DO SWZ</w:t>
    </w:r>
  </w:p>
  <w:bookmarkEnd w:id="0"/>
  <w:p w14:paraId="157AD5FA" w14:textId="58658480" w:rsidR="00390DDD" w:rsidRPr="00390DDD" w:rsidRDefault="00390DDD" w:rsidP="00390DDD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  <w:r w:rsidRPr="00390DDD">
      <w:rPr>
        <w:rFonts w:ascii="Bookman Old Style" w:eastAsia="Arial" w:hAnsi="Bookman Old Style" w:cs="Arial"/>
        <w:b/>
        <w:bCs/>
        <w:i/>
        <w:iCs/>
        <w:sz w:val="22"/>
        <w:lang w:eastAsia="ar-SA"/>
      </w:rPr>
      <w:t>Dostawa pomocy dydaktycznych na potrzeby unowocześni</w:t>
    </w:r>
    <w:r w:rsidR="004729F6">
      <w:rPr>
        <w:rFonts w:ascii="Bookman Old Style" w:eastAsia="Arial" w:hAnsi="Bookman Old Style" w:cs="Arial"/>
        <w:b/>
        <w:bCs/>
        <w:i/>
        <w:iCs/>
        <w:sz w:val="22"/>
        <w:lang w:eastAsia="ar-SA"/>
      </w:rPr>
      <w:t>e</w:t>
    </w:r>
    <w:r w:rsidRPr="00390DDD">
      <w:rPr>
        <w:rFonts w:ascii="Bookman Old Style" w:eastAsia="Arial" w:hAnsi="Bookman Old Style" w:cs="Arial"/>
        <w:b/>
        <w:bCs/>
        <w:i/>
        <w:iCs/>
        <w:sz w:val="22"/>
        <w:lang w:eastAsia="ar-SA"/>
      </w:rPr>
      <w:t xml:space="preserve">nia procesu nauczania w </w:t>
    </w:r>
    <w:r w:rsidR="004729F6">
      <w:rPr>
        <w:rFonts w:ascii="Bookman Old Style" w:eastAsia="Arial" w:hAnsi="Bookman Old Style" w:cs="Arial"/>
        <w:b/>
        <w:bCs/>
        <w:i/>
        <w:iCs/>
        <w:sz w:val="22"/>
        <w:lang w:eastAsia="ar-SA"/>
      </w:rPr>
      <w:t xml:space="preserve">ZSTiO </w:t>
    </w:r>
    <w:r w:rsidRPr="00390DDD">
      <w:rPr>
        <w:rFonts w:ascii="Bookman Old Style" w:eastAsia="Arial" w:hAnsi="Bookman Old Style" w:cs="Arial"/>
        <w:b/>
        <w:bCs/>
        <w:i/>
        <w:iCs/>
        <w:sz w:val="22"/>
        <w:lang w:eastAsia="ar-SA"/>
      </w:rPr>
      <w:t>w postaci urządzeń, sprzętu i materiałów dydaktycznych w ramach projektu ,,</w:t>
    </w:r>
    <w:r w:rsidR="004729F6">
      <w:rPr>
        <w:rFonts w:ascii="Bookman Old Style" w:eastAsia="Arial" w:hAnsi="Bookman Old Style" w:cs="Arial"/>
        <w:b/>
        <w:bCs/>
        <w:i/>
        <w:iCs/>
        <w:sz w:val="22"/>
        <w:lang w:eastAsia="ar-SA"/>
      </w:rPr>
      <w:t>Mistrzowie Mechaniki – nowe wyzwania edukacyjne</w:t>
    </w:r>
    <w:r w:rsidRPr="00390DDD">
      <w:rPr>
        <w:rFonts w:ascii="Bookman Old Style" w:eastAsia="Arial" w:hAnsi="Bookman Old Style" w:cs="Arial"/>
        <w:b/>
        <w:bCs/>
        <w:i/>
        <w:iCs/>
        <w:sz w:val="22"/>
        <w:lang w:eastAsia="ar-SA"/>
      </w:rPr>
      <w:t>”</w:t>
    </w:r>
  </w:p>
  <w:p w14:paraId="246F93B1" w14:textId="4B3D5ABD" w:rsidR="00390DDD" w:rsidRPr="00390DDD" w:rsidRDefault="00390DDD" w:rsidP="00390DDD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  <w:r w:rsidRPr="00390DDD">
      <w:rPr>
        <w:rFonts w:ascii="Bookman Old Style" w:eastAsia="Arial" w:hAnsi="Bookman Old Style" w:cs="Arial"/>
        <w:b/>
        <w:bCs/>
        <w:i/>
        <w:iCs/>
        <w:sz w:val="22"/>
        <w:lang w:eastAsia="ar-SA"/>
      </w:rPr>
      <w:t>Znak:</w:t>
    </w:r>
    <w:r w:rsidR="00287FCD">
      <w:rPr>
        <w:rFonts w:ascii="Bookman Old Style" w:eastAsia="Arial" w:hAnsi="Bookman Old Style" w:cs="Arial"/>
        <w:b/>
        <w:bCs/>
        <w:i/>
        <w:iCs/>
        <w:sz w:val="22"/>
        <w:lang w:eastAsia="ar-SA"/>
      </w:rPr>
      <w:t xml:space="preserve"> FEWM.06.04-IZ.00-0053/24</w:t>
    </w:r>
  </w:p>
  <w:p w14:paraId="370EBAE8" w14:textId="1AEE223A" w:rsidR="00882197" w:rsidRPr="00882197" w:rsidRDefault="00882197" w:rsidP="00882197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</w:p>
  <w:p w14:paraId="6FD76112" w14:textId="0A78CD8D" w:rsidR="00AA155E" w:rsidRDefault="00AA155E" w:rsidP="00403773">
    <w:pPr>
      <w:widowControl w:val="0"/>
      <w:pBdr>
        <w:bottom w:val="single" w:sz="6" w:space="1" w:color="auto"/>
      </w:pBdr>
      <w:jc w:val="center"/>
      <w:rPr>
        <w:rFonts w:ascii="Bookman Old Style" w:eastAsia="Arial" w:hAnsi="Bookman Old Style" w:cs="Arial"/>
        <w:b/>
        <w:bCs/>
        <w:i/>
        <w:iCs/>
        <w:sz w:val="22"/>
        <w:lang w:eastAsia="ar-SA"/>
      </w:rPr>
    </w:pPr>
  </w:p>
  <w:bookmarkEnd w:id="1"/>
  <w:p w14:paraId="4CC0C5A7" w14:textId="77777777" w:rsidR="00500570" w:rsidRDefault="00500570" w:rsidP="00C93EFC">
    <w:pPr>
      <w:tabs>
        <w:tab w:val="left" w:pos="6323"/>
      </w:tabs>
      <w:jc w:val="right"/>
      <w:rPr>
        <w:b/>
      </w:rPr>
    </w:pPr>
  </w:p>
  <w:p w14:paraId="0336687D" w14:textId="3C4DBC38" w:rsidR="00CE22E9" w:rsidRPr="00EE4996" w:rsidRDefault="005462F9" w:rsidP="00EE4996">
    <w:pPr>
      <w:tabs>
        <w:tab w:val="left" w:pos="6323"/>
      </w:tabs>
      <w:jc w:val="right"/>
      <w:rPr>
        <w:b/>
      </w:rPr>
    </w:pPr>
    <w:r w:rsidRPr="00131B99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E352A"/>
    <w:multiLevelType w:val="hybridMultilevel"/>
    <w:tmpl w:val="72083456"/>
    <w:lvl w:ilvl="0" w:tplc="AF329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931BA"/>
    <w:multiLevelType w:val="hybridMultilevel"/>
    <w:tmpl w:val="F2E6E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5E607BD"/>
    <w:multiLevelType w:val="multilevel"/>
    <w:tmpl w:val="C032EF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 w15:restartNumberingAfterBreak="0">
    <w:nsid w:val="06BD3479"/>
    <w:multiLevelType w:val="multilevel"/>
    <w:tmpl w:val="3B2A2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7" w15:restartNumberingAfterBreak="0">
    <w:nsid w:val="08FE203F"/>
    <w:multiLevelType w:val="hybridMultilevel"/>
    <w:tmpl w:val="319EF8B4"/>
    <w:lvl w:ilvl="0" w:tplc="A93297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sz w:val="22"/>
        <w:szCs w:val="22"/>
      </w:rPr>
    </w:lvl>
    <w:lvl w:ilvl="1" w:tplc="61DA62FC">
      <w:start w:val="10"/>
      <w:numFmt w:val="decimal"/>
      <w:lvlText w:val="%2"/>
      <w:lvlJc w:val="left"/>
      <w:pPr>
        <w:tabs>
          <w:tab w:val="num" w:pos="1140"/>
        </w:tabs>
        <w:ind w:left="1140" w:hanging="360"/>
      </w:pPr>
      <w:rPr>
        <w:rFonts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98A2D91"/>
    <w:multiLevelType w:val="hybridMultilevel"/>
    <w:tmpl w:val="ADBCBAC6"/>
    <w:lvl w:ilvl="0" w:tplc="D2AA652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90EE4"/>
    <w:multiLevelType w:val="hybridMultilevel"/>
    <w:tmpl w:val="F19EC148"/>
    <w:lvl w:ilvl="0" w:tplc="6C4C428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13558FC"/>
    <w:multiLevelType w:val="hybridMultilevel"/>
    <w:tmpl w:val="E9CAAAC6"/>
    <w:lvl w:ilvl="0" w:tplc="30127D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16806521"/>
    <w:multiLevelType w:val="hybridMultilevel"/>
    <w:tmpl w:val="DE0CEF38"/>
    <w:lvl w:ilvl="0" w:tplc="4580B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B25574"/>
    <w:multiLevelType w:val="hybridMultilevel"/>
    <w:tmpl w:val="343A053A"/>
    <w:lvl w:ilvl="0" w:tplc="159457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615892"/>
    <w:multiLevelType w:val="multilevel"/>
    <w:tmpl w:val="E9CAAAC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19800C4B"/>
    <w:multiLevelType w:val="hybridMultilevel"/>
    <w:tmpl w:val="1408DE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A9D3AD5"/>
    <w:multiLevelType w:val="hybridMultilevel"/>
    <w:tmpl w:val="4640692E"/>
    <w:lvl w:ilvl="0" w:tplc="87822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D0CA5B9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F10F47"/>
    <w:multiLevelType w:val="hybridMultilevel"/>
    <w:tmpl w:val="30D6F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694046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591CFD"/>
    <w:multiLevelType w:val="hybridMultilevel"/>
    <w:tmpl w:val="A276FDC0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1E3D4A26"/>
    <w:multiLevelType w:val="hybridMultilevel"/>
    <w:tmpl w:val="E4788850"/>
    <w:lvl w:ilvl="0" w:tplc="A2D08C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0B450C0"/>
    <w:multiLevelType w:val="hybridMultilevel"/>
    <w:tmpl w:val="456C94B2"/>
    <w:lvl w:ilvl="0" w:tplc="30127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F54D1D"/>
    <w:multiLevelType w:val="hybridMultilevel"/>
    <w:tmpl w:val="1576C20C"/>
    <w:lvl w:ilvl="0" w:tplc="23C6E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34150"/>
    <w:multiLevelType w:val="multilevel"/>
    <w:tmpl w:val="BCC203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F07EE"/>
    <w:multiLevelType w:val="hybridMultilevel"/>
    <w:tmpl w:val="DE0AD532"/>
    <w:lvl w:ilvl="0" w:tplc="1B8C28E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370"/>
        </w:tabs>
        <w:ind w:left="337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10"/>
        </w:tabs>
        <w:ind w:left="481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250"/>
        </w:tabs>
        <w:ind w:left="6250" w:hanging="360"/>
      </w:pPr>
      <w:rPr>
        <w:rFonts w:cs="Times New Roman"/>
      </w:rPr>
    </w:lvl>
  </w:abstractNum>
  <w:abstractNum w:abstractNumId="23" w15:restartNumberingAfterBreak="0">
    <w:nsid w:val="30A42EA9"/>
    <w:multiLevelType w:val="hybridMultilevel"/>
    <w:tmpl w:val="BB16F356"/>
    <w:lvl w:ilvl="0" w:tplc="53068C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6E7610A2">
      <w:start w:val="1"/>
      <w:numFmt w:val="bullet"/>
      <w:lvlText w:val=""/>
      <w:lvlJc w:val="left"/>
      <w:pPr>
        <w:tabs>
          <w:tab w:val="num" w:pos="240"/>
        </w:tabs>
        <w:ind w:left="240" w:hanging="360"/>
      </w:pPr>
      <w:rPr>
        <w:rFonts w:ascii="Symbol" w:hAnsi="Symbol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159707A"/>
    <w:multiLevelType w:val="hybridMultilevel"/>
    <w:tmpl w:val="809A2460"/>
    <w:lvl w:ilvl="0" w:tplc="30127D4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36735B2"/>
    <w:multiLevelType w:val="hybridMultilevel"/>
    <w:tmpl w:val="86526848"/>
    <w:lvl w:ilvl="0" w:tplc="64B61A2C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6" w15:restartNumberingAfterBreak="0">
    <w:nsid w:val="343810D4"/>
    <w:multiLevelType w:val="hybridMultilevel"/>
    <w:tmpl w:val="6C36B31C"/>
    <w:lvl w:ilvl="0" w:tplc="3C3AFEB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4BB1A2C"/>
    <w:multiLevelType w:val="hybridMultilevel"/>
    <w:tmpl w:val="CCFECC64"/>
    <w:lvl w:ilvl="0" w:tplc="7D5259C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359E3F50"/>
    <w:multiLevelType w:val="multilevel"/>
    <w:tmpl w:val="2348E546"/>
    <w:lvl w:ilvl="0">
      <w:start w:val="1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3E5F149C"/>
    <w:multiLevelType w:val="hybridMultilevel"/>
    <w:tmpl w:val="9C945192"/>
    <w:lvl w:ilvl="0" w:tplc="1C0C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DA2E22"/>
    <w:multiLevelType w:val="hybridMultilevel"/>
    <w:tmpl w:val="2D7EA5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4A532974"/>
    <w:multiLevelType w:val="multilevel"/>
    <w:tmpl w:val="6DBC1C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4CE3567D"/>
    <w:multiLevelType w:val="hybridMultilevel"/>
    <w:tmpl w:val="C498751E"/>
    <w:lvl w:ilvl="0" w:tplc="23C6EC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DE76D0C"/>
    <w:multiLevelType w:val="hybridMultilevel"/>
    <w:tmpl w:val="193E9F90"/>
    <w:lvl w:ilvl="0" w:tplc="AF48D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4FA52BBC"/>
    <w:multiLevelType w:val="hybridMultilevel"/>
    <w:tmpl w:val="99F838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0127D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5E441B54"/>
    <w:multiLevelType w:val="hybridMultilevel"/>
    <w:tmpl w:val="0AC69618"/>
    <w:lvl w:ilvl="0" w:tplc="A15A8836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5FFE58CB"/>
    <w:multiLevelType w:val="hybridMultilevel"/>
    <w:tmpl w:val="2EFCCFF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316179E"/>
    <w:multiLevelType w:val="hybridMultilevel"/>
    <w:tmpl w:val="88C8D00C"/>
    <w:lvl w:ilvl="0" w:tplc="9B383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1594"/>
    <w:multiLevelType w:val="hybridMultilevel"/>
    <w:tmpl w:val="20BE8FC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9" w15:restartNumberingAfterBreak="0">
    <w:nsid w:val="6E0050B1"/>
    <w:multiLevelType w:val="hybridMultilevel"/>
    <w:tmpl w:val="A1862A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10B0D61"/>
    <w:multiLevelType w:val="hybridMultilevel"/>
    <w:tmpl w:val="DA28CF86"/>
    <w:lvl w:ilvl="0" w:tplc="CC1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E3FE3EEC">
      <w:start w:val="12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bCs w:val="0"/>
        <w:i w:val="0"/>
        <w:i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3821A10"/>
    <w:multiLevelType w:val="hybridMultilevel"/>
    <w:tmpl w:val="16CE4662"/>
    <w:lvl w:ilvl="0" w:tplc="CC16122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3FE3E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2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3D332D"/>
    <w:multiLevelType w:val="hybridMultilevel"/>
    <w:tmpl w:val="1896B0C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7D0B5CBD"/>
    <w:multiLevelType w:val="hybridMultilevel"/>
    <w:tmpl w:val="5E1E423E"/>
    <w:lvl w:ilvl="0" w:tplc="04150015">
      <w:start w:val="1"/>
      <w:numFmt w:val="upperLetter"/>
      <w:lvlText w:val="%1."/>
      <w:lvlJc w:val="left"/>
      <w:pPr>
        <w:ind w:left="4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EF70DB1"/>
    <w:multiLevelType w:val="multilevel"/>
    <w:tmpl w:val="C00E664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2217492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504501">
    <w:abstractNumId w:val="38"/>
  </w:num>
  <w:num w:numId="3" w16cid:durableId="980618977">
    <w:abstractNumId w:val="35"/>
  </w:num>
  <w:num w:numId="4" w16cid:durableId="64030414">
    <w:abstractNumId w:val="36"/>
  </w:num>
  <w:num w:numId="5" w16cid:durableId="528183060">
    <w:abstractNumId w:val="17"/>
  </w:num>
  <w:num w:numId="6" w16cid:durableId="364259449">
    <w:abstractNumId w:val="14"/>
  </w:num>
  <w:num w:numId="7" w16cid:durableId="96491065">
    <w:abstractNumId w:val="30"/>
  </w:num>
  <w:num w:numId="8" w16cid:durableId="121773273">
    <w:abstractNumId w:val="10"/>
  </w:num>
  <w:num w:numId="9" w16cid:durableId="20609364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793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7182666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32806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12496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1323937">
    <w:abstractNumId w:val="7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33060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89244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57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781649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6786032">
    <w:abstractNumId w:val="40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7877766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9350130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34991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557957">
    <w:abstractNumId w:val="19"/>
  </w:num>
  <w:num w:numId="24" w16cid:durableId="1505586876">
    <w:abstractNumId w:val="32"/>
  </w:num>
  <w:num w:numId="25" w16cid:durableId="566499940">
    <w:abstractNumId w:val="5"/>
  </w:num>
  <w:num w:numId="26" w16cid:durableId="2089694217">
    <w:abstractNumId w:val="29"/>
  </w:num>
  <w:num w:numId="27" w16cid:durableId="1519003308">
    <w:abstractNumId w:val="20"/>
  </w:num>
  <w:num w:numId="28" w16cid:durableId="489366859">
    <w:abstractNumId w:val="25"/>
  </w:num>
  <w:num w:numId="29" w16cid:durableId="1042243514">
    <w:abstractNumId w:val="11"/>
  </w:num>
  <w:num w:numId="30" w16cid:durableId="695542973">
    <w:abstractNumId w:val="3"/>
  </w:num>
  <w:num w:numId="31" w16cid:durableId="901594989">
    <w:abstractNumId w:val="13"/>
  </w:num>
  <w:num w:numId="32" w16cid:durableId="1296444076">
    <w:abstractNumId w:val="4"/>
  </w:num>
  <w:num w:numId="33" w16cid:durableId="1447626418">
    <w:abstractNumId w:val="12"/>
  </w:num>
  <w:num w:numId="34" w16cid:durableId="317274580">
    <w:abstractNumId w:val="37"/>
  </w:num>
  <w:num w:numId="35" w16cid:durableId="177158139">
    <w:abstractNumId w:val="42"/>
  </w:num>
  <w:num w:numId="36" w16cid:durableId="202063419">
    <w:abstractNumId w:val="33"/>
  </w:num>
  <w:num w:numId="37" w16cid:durableId="1303542846">
    <w:abstractNumId w:val="9"/>
  </w:num>
  <w:num w:numId="38" w16cid:durableId="1580824579">
    <w:abstractNumId w:val="1"/>
  </w:num>
  <w:num w:numId="39" w16cid:durableId="174156986">
    <w:abstractNumId w:val="2"/>
  </w:num>
  <w:num w:numId="40" w16cid:durableId="1782068291">
    <w:abstractNumId w:val="16"/>
  </w:num>
  <w:num w:numId="41" w16cid:durableId="583538041">
    <w:abstractNumId w:val="28"/>
  </w:num>
  <w:num w:numId="42" w16cid:durableId="1879925715">
    <w:abstractNumId w:val="27"/>
  </w:num>
  <w:num w:numId="43" w16cid:durableId="151530850">
    <w:abstractNumId w:val="0"/>
  </w:num>
  <w:num w:numId="44" w16cid:durableId="1199467723">
    <w:abstractNumId w:val="15"/>
  </w:num>
  <w:num w:numId="45" w16cid:durableId="1313564989">
    <w:abstractNumId w:val="44"/>
  </w:num>
  <w:num w:numId="46" w16cid:durableId="1234968880">
    <w:abstractNumId w:val="8"/>
  </w:num>
  <w:num w:numId="47" w16cid:durableId="455216289">
    <w:abstractNumId w:val="43"/>
  </w:num>
  <w:num w:numId="48" w16cid:durableId="1390491832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C8"/>
    <w:rsid w:val="00003E9F"/>
    <w:rsid w:val="000121A9"/>
    <w:rsid w:val="00022B80"/>
    <w:rsid w:val="00024076"/>
    <w:rsid w:val="000262A9"/>
    <w:rsid w:val="00031C01"/>
    <w:rsid w:val="00032405"/>
    <w:rsid w:val="0003310D"/>
    <w:rsid w:val="00037C6E"/>
    <w:rsid w:val="00037CA3"/>
    <w:rsid w:val="000444E3"/>
    <w:rsid w:val="00046557"/>
    <w:rsid w:val="00051F24"/>
    <w:rsid w:val="00056637"/>
    <w:rsid w:val="00056F76"/>
    <w:rsid w:val="00061FA1"/>
    <w:rsid w:val="0006468A"/>
    <w:rsid w:val="0006600C"/>
    <w:rsid w:val="00074E79"/>
    <w:rsid w:val="00077853"/>
    <w:rsid w:val="00081E6A"/>
    <w:rsid w:val="00081FE3"/>
    <w:rsid w:val="00083765"/>
    <w:rsid w:val="00094410"/>
    <w:rsid w:val="0009457F"/>
    <w:rsid w:val="000A05C9"/>
    <w:rsid w:val="000A3251"/>
    <w:rsid w:val="000A418B"/>
    <w:rsid w:val="000B5044"/>
    <w:rsid w:val="000B677B"/>
    <w:rsid w:val="000C4D73"/>
    <w:rsid w:val="000C5B37"/>
    <w:rsid w:val="000C5DCD"/>
    <w:rsid w:val="000D15BE"/>
    <w:rsid w:val="000E20A9"/>
    <w:rsid w:val="000E3161"/>
    <w:rsid w:val="000F0D52"/>
    <w:rsid w:val="000F1E49"/>
    <w:rsid w:val="000F43E7"/>
    <w:rsid w:val="001016B2"/>
    <w:rsid w:val="0010266F"/>
    <w:rsid w:val="0010355C"/>
    <w:rsid w:val="00103F96"/>
    <w:rsid w:val="0011186D"/>
    <w:rsid w:val="001132F2"/>
    <w:rsid w:val="00115C71"/>
    <w:rsid w:val="00117265"/>
    <w:rsid w:val="001223D5"/>
    <w:rsid w:val="00123CFC"/>
    <w:rsid w:val="001253D8"/>
    <w:rsid w:val="00125E52"/>
    <w:rsid w:val="00127B84"/>
    <w:rsid w:val="00131B99"/>
    <w:rsid w:val="00133AC6"/>
    <w:rsid w:val="0013646A"/>
    <w:rsid w:val="001373E3"/>
    <w:rsid w:val="00140875"/>
    <w:rsid w:val="00145671"/>
    <w:rsid w:val="00147179"/>
    <w:rsid w:val="001473D6"/>
    <w:rsid w:val="001559FF"/>
    <w:rsid w:val="00160A8F"/>
    <w:rsid w:val="001702DD"/>
    <w:rsid w:val="001725E2"/>
    <w:rsid w:val="00175006"/>
    <w:rsid w:val="001831FE"/>
    <w:rsid w:val="001844B7"/>
    <w:rsid w:val="00187E72"/>
    <w:rsid w:val="001914D2"/>
    <w:rsid w:val="0019572D"/>
    <w:rsid w:val="00197882"/>
    <w:rsid w:val="00197EBB"/>
    <w:rsid w:val="001B04BF"/>
    <w:rsid w:val="001B5FC6"/>
    <w:rsid w:val="001B64E3"/>
    <w:rsid w:val="001C08C6"/>
    <w:rsid w:val="001C1AF7"/>
    <w:rsid w:val="001C5352"/>
    <w:rsid w:val="001C5BA0"/>
    <w:rsid w:val="001D229F"/>
    <w:rsid w:val="001D6949"/>
    <w:rsid w:val="001E1342"/>
    <w:rsid w:val="001E45E9"/>
    <w:rsid w:val="001E6598"/>
    <w:rsid w:val="001E6F74"/>
    <w:rsid w:val="001F0866"/>
    <w:rsid w:val="001F3CDC"/>
    <w:rsid w:val="001F4A41"/>
    <w:rsid w:val="001F5161"/>
    <w:rsid w:val="001F5AAF"/>
    <w:rsid w:val="001F6E69"/>
    <w:rsid w:val="001F7902"/>
    <w:rsid w:val="00200C1D"/>
    <w:rsid w:val="00200D72"/>
    <w:rsid w:val="002042AD"/>
    <w:rsid w:val="002067BC"/>
    <w:rsid w:val="00206B26"/>
    <w:rsid w:val="002104D1"/>
    <w:rsid w:val="00211D6E"/>
    <w:rsid w:val="00214FB0"/>
    <w:rsid w:val="002156D8"/>
    <w:rsid w:val="00216732"/>
    <w:rsid w:val="002209DC"/>
    <w:rsid w:val="00230FE5"/>
    <w:rsid w:val="002354AF"/>
    <w:rsid w:val="0023587E"/>
    <w:rsid w:val="00235F7E"/>
    <w:rsid w:val="00236C59"/>
    <w:rsid w:val="002400C1"/>
    <w:rsid w:val="002443ED"/>
    <w:rsid w:val="00250D19"/>
    <w:rsid w:val="00251D21"/>
    <w:rsid w:val="002540C1"/>
    <w:rsid w:val="00255CCB"/>
    <w:rsid w:val="0025780B"/>
    <w:rsid w:val="00271BA0"/>
    <w:rsid w:val="002721E5"/>
    <w:rsid w:val="00273D5C"/>
    <w:rsid w:val="00274E1E"/>
    <w:rsid w:val="00275326"/>
    <w:rsid w:val="0028296A"/>
    <w:rsid w:val="002830FF"/>
    <w:rsid w:val="002867F3"/>
    <w:rsid w:val="00287FCD"/>
    <w:rsid w:val="0029194C"/>
    <w:rsid w:val="002A2D5B"/>
    <w:rsid w:val="002A3F0F"/>
    <w:rsid w:val="002A58C1"/>
    <w:rsid w:val="002A7AA3"/>
    <w:rsid w:val="002B20D6"/>
    <w:rsid w:val="002B659D"/>
    <w:rsid w:val="002C213A"/>
    <w:rsid w:val="002C29BC"/>
    <w:rsid w:val="002C3E2E"/>
    <w:rsid w:val="002D3C28"/>
    <w:rsid w:val="002D5F00"/>
    <w:rsid w:val="002E6000"/>
    <w:rsid w:val="002E6920"/>
    <w:rsid w:val="002E7487"/>
    <w:rsid w:val="002F1310"/>
    <w:rsid w:val="002F4EEC"/>
    <w:rsid w:val="002F4F28"/>
    <w:rsid w:val="002F5684"/>
    <w:rsid w:val="00320F26"/>
    <w:rsid w:val="00321695"/>
    <w:rsid w:val="00322A4D"/>
    <w:rsid w:val="00331A3D"/>
    <w:rsid w:val="00336C28"/>
    <w:rsid w:val="003442C8"/>
    <w:rsid w:val="00344FE4"/>
    <w:rsid w:val="00350080"/>
    <w:rsid w:val="003531FE"/>
    <w:rsid w:val="003532E2"/>
    <w:rsid w:val="0035503D"/>
    <w:rsid w:val="00355D08"/>
    <w:rsid w:val="00362292"/>
    <w:rsid w:val="0036299D"/>
    <w:rsid w:val="00365A5C"/>
    <w:rsid w:val="00370A6B"/>
    <w:rsid w:val="0037127C"/>
    <w:rsid w:val="003812A3"/>
    <w:rsid w:val="00385F81"/>
    <w:rsid w:val="003865F0"/>
    <w:rsid w:val="003908AA"/>
    <w:rsid w:val="00390DDD"/>
    <w:rsid w:val="00394340"/>
    <w:rsid w:val="003A20CA"/>
    <w:rsid w:val="003A2886"/>
    <w:rsid w:val="003A7693"/>
    <w:rsid w:val="003A77F4"/>
    <w:rsid w:val="003B0DD6"/>
    <w:rsid w:val="003B390A"/>
    <w:rsid w:val="003B3F44"/>
    <w:rsid w:val="003C1C09"/>
    <w:rsid w:val="003C310C"/>
    <w:rsid w:val="003C72A7"/>
    <w:rsid w:val="003D38ED"/>
    <w:rsid w:val="003D4FF5"/>
    <w:rsid w:val="003D64E4"/>
    <w:rsid w:val="003E4151"/>
    <w:rsid w:val="003E687C"/>
    <w:rsid w:val="003F5FCA"/>
    <w:rsid w:val="00400C0D"/>
    <w:rsid w:val="00403773"/>
    <w:rsid w:val="00403BAC"/>
    <w:rsid w:val="0040444D"/>
    <w:rsid w:val="004119A9"/>
    <w:rsid w:val="00422F6A"/>
    <w:rsid w:val="00432021"/>
    <w:rsid w:val="00434928"/>
    <w:rsid w:val="004460D0"/>
    <w:rsid w:val="00447555"/>
    <w:rsid w:val="004505D7"/>
    <w:rsid w:val="00461BC1"/>
    <w:rsid w:val="00466B2D"/>
    <w:rsid w:val="004729F6"/>
    <w:rsid w:val="004740FF"/>
    <w:rsid w:val="00474327"/>
    <w:rsid w:val="0049388E"/>
    <w:rsid w:val="004954C8"/>
    <w:rsid w:val="00496829"/>
    <w:rsid w:val="00496FD6"/>
    <w:rsid w:val="004A2472"/>
    <w:rsid w:val="004A2662"/>
    <w:rsid w:val="004A308C"/>
    <w:rsid w:val="004A4CF3"/>
    <w:rsid w:val="004A657D"/>
    <w:rsid w:val="004B0D3E"/>
    <w:rsid w:val="004B17D6"/>
    <w:rsid w:val="004C0FDC"/>
    <w:rsid w:val="004C337D"/>
    <w:rsid w:val="004C75E6"/>
    <w:rsid w:val="004D18D3"/>
    <w:rsid w:val="004D48DF"/>
    <w:rsid w:val="004D6D9D"/>
    <w:rsid w:val="004E3B2A"/>
    <w:rsid w:val="004E444D"/>
    <w:rsid w:val="004F2461"/>
    <w:rsid w:val="004F5DCA"/>
    <w:rsid w:val="004F7B71"/>
    <w:rsid w:val="00500570"/>
    <w:rsid w:val="00502F29"/>
    <w:rsid w:val="0050414C"/>
    <w:rsid w:val="005074B4"/>
    <w:rsid w:val="00513BD6"/>
    <w:rsid w:val="00516E63"/>
    <w:rsid w:val="005226D9"/>
    <w:rsid w:val="00522F16"/>
    <w:rsid w:val="00526FE4"/>
    <w:rsid w:val="00536221"/>
    <w:rsid w:val="00542AB5"/>
    <w:rsid w:val="005462F9"/>
    <w:rsid w:val="00547241"/>
    <w:rsid w:val="005508CD"/>
    <w:rsid w:val="00551508"/>
    <w:rsid w:val="00554902"/>
    <w:rsid w:val="00561567"/>
    <w:rsid w:val="00575C73"/>
    <w:rsid w:val="00583410"/>
    <w:rsid w:val="005835C7"/>
    <w:rsid w:val="00587DA7"/>
    <w:rsid w:val="005A0DFD"/>
    <w:rsid w:val="005A16C8"/>
    <w:rsid w:val="005A2407"/>
    <w:rsid w:val="005A2AEB"/>
    <w:rsid w:val="005A4268"/>
    <w:rsid w:val="005B3441"/>
    <w:rsid w:val="005B5AB2"/>
    <w:rsid w:val="005C488F"/>
    <w:rsid w:val="005C6C80"/>
    <w:rsid w:val="005D4CDA"/>
    <w:rsid w:val="005D67F4"/>
    <w:rsid w:val="005E1EE3"/>
    <w:rsid w:val="005E2A29"/>
    <w:rsid w:val="005F3C32"/>
    <w:rsid w:val="005F44D3"/>
    <w:rsid w:val="00601DD2"/>
    <w:rsid w:val="00602C27"/>
    <w:rsid w:val="006050BC"/>
    <w:rsid w:val="006173F4"/>
    <w:rsid w:val="00617809"/>
    <w:rsid w:val="00620617"/>
    <w:rsid w:val="00622957"/>
    <w:rsid w:val="006277CC"/>
    <w:rsid w:val="00630E88"/>
    <w:rsid w:val="0063710A"/>
    <w:rsid w:val="00642EC8"/>
    <w:rsid w:val="00647D18"/>
    <w:rsid w:val="00647ED6"/>
    <w:rsid w:val="00650494"/>
    <w:rsid w:val="006517D5"/>
    <w:rsid w:val="00655A54"/>
    <w:rsid w:val="006574A5"/>
    <w:rsid w:val="0065797C"/>
    <w:rsid w:val="00663678"/>
    <w:rsid w:val="00663BFC"/>
    <w:rsid w:val="00663F80"/>
    <w:rsid w:val="0066631B"/>
    <w:rsid w:val="00671DEF"/>
    <w:rsid w:val="00677A16"/>
    <w:rsid w:val="00680D49"/>
    <w:rsid w:val="00682641"/>
    <w:rsid w:val="006829BD"/>
    <w:rsid w:val="00683223"/>
    <w:rsid w:val="00691F1E"/>
    <w:rsid w:val="00693E21"/>
    <w:rsid w:val="006A3643"/>
    <w:rsid w:val="006A4F83"/>
    <w:rsid w:val="006B3B9A"/>
    <w:rsid w:val="006B3D5D"/>
    <w:rsid w:val="006C2F0B"/>
    <w:rsid w:val="006C55C1"/>
    <w:rsid w:val="006D5294"/>
    <w:rsid w:val="006D642A"/>
    <w:rsid w:val="006E0287"/>
    <w:rsid w:val="006E1669"/>
    <w:rsid w:val="006E6198"/>
    <w:rsid w:val="006E6EF7"/>
    <w:rsid w:val="006F0D49"/>
    <w:rsid w:val="006F3179"/>
    <w:rsid w:val="006F5B97"/>
    <w:rsid w:val="007004CA"/>
    <w:rsid w:val="00705046"/>
    <w:rsid w:val="00707739"/>
    <w:rsid w:val="007134E2"/>
    <w:rsid w:val="00717C7D"/>
    <w:rsid w:val="007261CD"/>
    <w:rsid w:val="0072658D"/>
    <w:rsid w:val="0072738A"/>
    <w:rsid w:val="00730555"/>
    <w:rsid w:val="00737988"/>
    <w:rsid w:val="00737E8D"/>
    <w:rsid w:val="007452F8"/>
    <w:rsid w:val="00747D18"/>
    <w:rsid w:val="0075673E"/>
    <w:rsid w:val="0075693C"/>
    <w:rsid w:val="0076075D"/>
    <w:rsid w:val="00760DA8"/>
    <w:rsid w:val="00762031"/>
    <w:rsid w:val="00766816"/>
    <w:rsid w:val="00767A70"/>
    <w:rsid w:val="00771A8B"/>
    <w:rsid w:val="007807C2"/>
    <w:rsid w:val="00781B56"/>
    <w:rsid w:val="0078582B"/>
    <w:rsid w:val="00790F2A"/>
    <w:rsid w:val="00791429"/>
    <w:rsid w:val="00791707"/>
    <w:rsid w:val="00794170"/>
    <w:rsid w:val="00794943"/>
    <w:rsid w:val="0079547B"/>
    <w:rsid w:val="007960F9"/>
    <w:rsid w:val="00796713"/>
    <w:rsid w:val="00797BFD"/>
    <w:rsid w:val="007B5CF4"/>
    <w:rsid w:val="007C48DC"/>
    <w:rsid w:val="007C50F8"/>
    <w:rsid w:val="007C6A4E"/>
    <w:rsid w:val="007D03F7"/>
    <w:rsid w:val="007D4DAC"/>
    <w:rsid w:val="007E579C"/>
    <w:rsid w:val="007E5C89"/>
    <w:rsid w:val="007E6100"/>
    <w:rsid w:val="007E7531"/>
    <w:rsid w:val="007E7B8E"/>
    <w:rsid w:val="007F27E7"/>
    <w:rsid w:val="007F2FB4"/>
    <w:rsid w:val="007F66A6"/>
    <w:rsid w:val="00800814"/>
    <w:rsid w:val="00803471"/>
    <w:rsid w:val="0080693B"/>
    <w:rsid w:val="00811B8F"/>
    <w:rsid w:val="008159F1"/>
    <w:rsid w:val="00821A0B"/>
    <w:rsid w:val="00832D7F"/>
    <w:rsid w:val="00834C89"/>
    <w:rsid w:val="00843783"/>
    <w:rsid w:val="0084506F"/>
    <w:rsid w:val="0084688F"/>
    <w:rsid w:val="00846BB5"/>
    <w:rsid w:val="0085258B"/>
    <w:rsid w:val="00862C04"/>
    <w:rsid w:val="008634A4"/>
    <w:rsid w:val="00864B5F"/>
    <w:rsid w:val="0087196E"/>
    <w:rsid w:val="00872030"/>
    <w:rsid w:val="00875DB5"/>
    <w:rsid w:val="008804DD"/>
    <w:rsid w:val="00882197"/>
    <w:rsid w:val="00891081"/>
    <w:rsid w:val="00892BD4"/>
    <w:rsid w:val="00892BF5"/>
    <w:rsid w:val="0089332C"/>
    <w:rsid w:val="00893FE7"/>
    <w:rsid w:val="00895E97"/>
    <w:rsid w:val="008A1EF2"/>
    <w:rsid w:val="008A723F"/>
    <w:rsid w:val="008B2D2F"/>
    <w:rsid w:val="008B55AD"/>
    <w:rsid w:val="008B5720"/>
    <w:rsid w:val="008B76AE"/>
    <w:rsid w:val="008C03B1"/>
    <w:rsid w:val="008C159F"/>
    <w:rsid w:val="008C3780"/>
    <w:rsid w:val="008C3806"/>
    <w:rsid w:val="008C6EF2"/>
    <w:rsid w:val="008D04E2"/>
    <w:rsid w:val="008D4FE8"/>
    <w:rsid w:val="008D52E9"/>
    <w:rsid w:val="008D55AD"/>
    <w:rsid w:val="008D62F2"/>
    <w:rsid w:val="008E1115"/>
    <w:rsid w:val="008E1480"/>
    <w:rsid w:val="008E3DF4"/>
    <w:rsid w:val="008E4184"/>
    <w:rsid w:val="008E4F2E"/>
    <w:rsid w:val="008E5B4A"/>
    <w:rsid w:val="008F3816"/>
    <w:rsid w:val="008F6CB8"/>
    <w:rsid w:val="008F6DAB"/>
    <w:rsid w:val="009007F4"/>
    <w:rsid w:val="00901544"/>
    <w:rsid w:val="00911EB1"/>
    <w:rsid w:val="0091399C"/>
    <w:rsid w:val="009146D6"/>
    <w:rsid w:val="0091489C"/>
    <w:rsid w:val="009215D7"/>
    <w:rsid w:val="00926B70"/>
    <w:rsid w:val="0093109D"/>
    <w:rsid w:val="0093294D"/>
    <w:rsid w:val="00935616"/>
    <w:rsid w:val="00935817"/>
    <w:rsid w:val="009366BB"/>
    <w:rsid w:val="00941B24"/>
    <w:rsid w:val="0094301C"/>
    <w:rsid w:val="00945531"/>
    <w:rsid w:val="00946AF8"/>
    <w:rsid w:val="00952054"/>
    <w:rsid w:val="0095446A"/>
    <w:rsid w:val="009562E8"/>
    <w:rsid w:val="00957EC1"/>
    <w:rsid w:val="00957FB0"/>
    <w:rsid w:val="00962C3F"/>
    <w:rsid w:val="009638C5"/>
    <w:rsid w:val="0096414D"/>
    <w:rsid w:val="00966538"/>
    <w:rsid w:val="009674DA"/>
    <w:rsid w:val="009708D7"/>
    <w:rsid w:val="00973F99"/>
    <w:rsid w:val="00974B89"/>
    <w:rsid w:val="00977740"/>
    <w:rsid w:val="00987C33"/>
    <w:rsid w:val="00994ED1"/>
    <w:rsid w:val="009A0165"/>
    <w:rsid w:val="009A4813"/>
    <w:rsid w:val="009A7BC4"/>
    <w:rsid w:val="009B027E"/>
    <w:rsid w:val="009B0373"/>
    <w:rsid w:val="009B31DF"/>
    <w:rsid w:val="009B3699"/>
    <w:rsid w:val="009B48B4"/>
    <w:rsid w:val="009C5E6C"/>
    <w:rsid w:val="009D5921"/>
    <w:rsid w:val="009D65E4"/>
    <w:rsid w:val="009D701D"/>
    <w:rsid w:val="009E1345"/>
    <w:rsid w:val="009E384C"/>
    <w:rsid w:val="009F63E7"/>
    <w:rsid w:val="00A02768"/>
    <w:rsid w:val="00A16CC1"/>
    <w:rsid w:val="00A208D7"/>
    <w:rsid w:val="00A21D5F"/>
    <w:rsid w:val="00A26245"/>
    <w:rsid w:val="00A34659"/>
    <w:rsid w:val="00A44122"/>
    <w:rsid w:val="00A54FF3"/>
    <w:rsid w:val="00A56B43"/>
    <w:rsid w:val="00A65DA8"/>
    <w:rsid w:val="00A73189"/>
    <w:rsid w:val="00A73687"/>
    <w:rsid w:val="00A75188"/>
    <w:rsid w:val="00A756A1"/>
    <w:rsid w:val="00A81377"/>
    <w:rsid w:val="00A82A1A"/>
    <w:rsid w:val="00A837ED"/>
    <w:rsid w:val="00A850F4"/>
    <w:rsid w:val="00A85D7A"/>
    <w:rsid w:val="00A93EDF"/>
    <w:rsid w:val="00A94140"/>
    <w:rsid w:val="00AA155E"/>
    <w:rsid w:val="00AA2BA6"/>
    <w:rsid w:val="00AA2DA4"/>
    <w:rsid w:val="00AA36E7"/>
    <w:rsid w:val="00AA5CFB"/>
    <w:rsid w:val="00AB14B0"/>
    <w:rsid w:val="00AC08B1"/>
    <w:rsid w:val="00AD7823"/>
    <w:rsid w:val="00AF284A"/>
    <w:rsid w:val="00AF4492"/>
    <w:rsid w:val="00AF6D4B"/>
    <w:rsid w:val="00B102E2"/>
    <w:rsid w:val="00B34137"/>
    <w:rsid w:val="00B355BB"/>
    <w:rsid w:val="00B35A35"/>
    <w:rsid w:val="00B4121B"/>
    <w:rsid w:val="00B452AD"/>
    <w:rsid w:val="00B45850"/>
    <w:rsid w:val="00B47A9D"/>
    <w:rsid w:val="00B501FB"/>
    <w:rsid w:val="00B52D9E"/>
    <w:rsid w:val="00B53A2F"/>
    <w:rsid w:val="00B56813"/>
    <w:rsid w:val="00B6100F"/>
    <w:rsid w:val="00B6350C"/>
    <w:rsid w:val="00B82C8E"/>
    <w:rsid w:val="00B94B08"/>
    <w:rsid w:val="00BA0419"/>
    <w:rsid w:val="00BA3065"/>
    <w:rsid w:val="00BA337E"/>
    <w:rsid w:val="00BA57D9"/>
    <w:rsid w:val="00BB0FF0"/>
    <w:rsid w:val="00BB6A8A"/>
    <w:rsid w:val="00BB78C5"/>
    <w:rsid w:val="00BC4348"/>
    <w:rsid w:val="00BC6E22"/>
    <w:rsid w:val="00BE0502"/>
    <w:rsid w:val="00BE06FF"/>
    <w:rsid w:val="00BE275C"/>
    <w:rsid w:val="00BE4E46"/>
    <w:rsid w:val="00BF3D65"/>
    <w:rsid w:val="00BF4A1D"/>
    <w:rsid w:val="00C00A51"/>
    <w:rsid w:val="00C04E1B"/>
    <w:rsid w:val="00C121E8"/>
    <w:rsid w:val="00C145DF"/>
    <w:rsid w:val="00C14F30"/>
    <w:rsid w:val="00C15AE9"/>
    <w:rsid w:val="00C231A5"/>
    <w:rsid w:val="00C23BA9"/>
    <w:rsid w:val="00C277F2"/>
    <w:rsid w:val="00C528E4"/>
    <w:rsid w:val="00C5516E"/>
    <w:rsid w:val="00C55DED"/>
    <w:rsid w:val="00C57FFE"/>
    <w:rsid w:val="00C60728"/>
    <w:rsid w:val="00C651D4"/>
    <w:rsid w:val="00C74F96"/>
    <w:rsid w:val="00C800CE"/>
    <w:rsid w:val="00C8167A"/>
    <w:rsid w:val="00C823A1"/>
    <w:rsid w:val="00C85D16"/>
    <w:rsid w:val="00C87C27"/>
    <w:rsid w:val="00C90BE8"/>
    <w:rsid w:val="00C91C41"/>
    <w:rsid w:val="00C91EC1"/>
    <w:rsid w:val="00C93EFC"/>
    <w:rsid w:val="00C94458"/>
    <w:rsid w:val="00C956B9"/>
    <w:rsid w:val="00C95EA7"/>
    <w:rsid w:val="00C97EF1"/>
    <w:rsid w:val="00CA6EA4"/>
    <w:rsid w:val="00CB124C"/>
    <w:rsid w:val="00CB2DA2"/>
    <w:rsid w:val="00CB315D"/>
    <w:rsid w:val="00CB7251"/>
    <w:rsid w:val="00CB7580"/>
    <w:rsid w:val="00CB77FC"/>
    <w:rsid w:val="00CC13D1"/>
    <w:rsid w:val="00CC266D"/>
    <w:rsid w:val="00CC3F8C"/>
    <w:rsid w:val="00CC4ADD"/>
    <w:rsid w:val="00CC61A7"/>
    <w:rsid w:val="00CE09CD"/>
    <w:rsid w:val="00CE22E9"/>
    <w:rsid w:val="00CE668E"/>
    <w:rsid w:val="00CE6BA0"/>
    <w:rsid w:val="00CF19EB"/>
    <w:rsid w:val="00D10EBB"/>
    <w:rsid w:val="00D13848"/>
    <w:rsid w:val="00D14A9E"/>
    <w:rsid w:val="00D14E7F"/>
    <w:rsid w:val="00D16233"/>
    <w:rsid w:val="00D235B4"/>
    <w:rsid w:val="00D2460D"/>
    <w:rsid w:val="00D25C6C"/>
    <w:rsid w:val="00D305B4"/>
    <w:rsid w:val="00D30D5D"/>
    <w:rsid w:val="00D312FB"/>
    <w:rsid w:val="00D413D7"/>
    <w:rsid w:val="00D43398"/>
    <w:rsid w:val="00D479DC"/>
    <w:rsid w:val="00D524D9"/>
    <w:rsid w:val="00D531F3"/>
    <w:rsid w:val="00D53255"/>
    <w:rsid w:val="00D5438B"/>
    <w:rsid w:val="00D56B6A"/>
    <w:rsid w:val="00D5712A"/>
    <w:rsid w:val="00D60E0F"/>
    <w:rsid w:val="00D70D14"/>
    <w:rsid w:val="00D74A76"/>
    <w:rsid w:val="00D76472"/>
    <w:rsid w:val="00D76D93"/>
    <w:rsid w:val="00D81531"/>
    <w:rsid w:val="00D842C7"/>
    <w:rsid w:val="00D85270"/>
    <w:rsid w:val="00D9621E"/>
    <w:rsid w:val="00D97B9C"/>
    <w:rsid w:val="00DA1691"/>
    <w:rsid w:val="00DB21E0"/>
    <w:rsid w:val="00DB5DC5"/>
    <w:rsid w:val="00DC2907"/>
    <w:rsid w:val="00DD05DA"/>
    <w:rsid w:val="00DD1DB1"/>
    <w:rsid w:val="00DD31C3"/>
    <w:rsid w:val="00DD45F0"/>
    <w:rsid w:val="00DD48C7"/>
    <w:rsid w:val="00DE2C9A"/>
    <w:rsid w:val="00DE6765"/>
    <w:rsid w:val="00DF2B33"/>
    <w:rsid w:val="00DF2CA3"/>
    <w:rsid w:val="00DF4442"/>
    <w:rsid w:val="00DF6EFE"/>
    <w:rsid w:val="00DF7D9E"/>
    <w:rsid w:val="00E05CCC"/>
    <w:rsid w:val="00E15206"/>
    <w:rsid w:val="00E16B90"/>
    <w:rsid w:val="00E17524"/>
    <w:rsid w:val="00E2506D"/>
    <w:rsid w:val="00E26273"/>
    <w:rsid w:val="00E26AFD"/>
    <w:rsid w:val="00E314E0"/>
    <w:rsid w:val="00E31ED0"/>
    <w:rsid w:val="00E34449"/>
    <w:rsid w:val="00E34F9F"/>
    <w:rsid w:val="00E36FEE"/>
    <w:rsid w:val="00E404C4"/>
    <w:rsid w:val="00E43498"/>
    <w:rsid w:val="00E46EC5"/>
    <w:rsid w:val="00E51004"/>
    <w:rsid w:val="00E60A18"/>
    <w:rsid w:val="00E619FF"/>
    <w:rsid w:val="00E64FB9"/>
    <w:rsid w:val="00E651D8"/>
    <w:rsid w:val="00E66FC5"/>
    <w:rsid w:val="00E708CC"/>
    <w:rsid w:val="00E81EDC"/>
    <w:rsid w:val="00E82455"/>
    <w:rsid w:val="00E84674"/>
    <w:rsid w:val="00E85F16"/>
    <w:rsid w:val="00E874F0"/>
    <w:rsid w:val="00E87893"/>
    <w:rsid w:val="00E90A79"/>
    <w:rsid w:val="00E91AFE"/>
    <w:rsid w:val="00EB10F5"/>
    <w:rsid w:val="00EB1372"/>
    <w:rsid w:val="00EB3E1E"/>
    <w:rsid w:val="00EB5D50"/>
    <w:rsid w:val="00EC1494"/>
    <w:rsid w:val="00EC1A08"/>
    <w:rsid w:val="00EC1A0C"/>
    <w:rsid w:val="00EC1A37"/>
    <w:rsid w:val="00EC2510"/>
    <w:rsid w:val="00EC2B7B"/>
    <w:rsid w:val="00EC33C2"/>
    <w:rsid w:val="00EC4AC0"/>
    <w:rsid w:val="00EC4C64"/>
    <w:rsid w:val="00EC4D1B"/>
    <w:rsid w:val="00EC5647"/>
    <w:rsid w:val="00ED309E"/>
    <w:rsid w:val="00EE4996"/>
    <w:rsid w:val="00EF0E8E"/>
    <w:rsid w:val="00EF15BE"/>
    <w:rsid w:val="00EF1FBE"/>
    <w:rsid w:val="00EF234D"/>
    <w:rsid w:val="00EF2D5B"/>
    <w:rsid w:val="00EF50DB"/>
    <w:rsid w:val="00F04638"/>
    <w:rsid w:val="00F16332"/>
    <w:rsid w:val="00F17D7E"/>
    <w:rsid w:val="00F211E9"/>
    <w:rsid w:val="00F21343"/>
    <w:rsid w:val="00F315A3"/>
    <w:rsid w:val="00F32E74"/>
    <w:rsid w:val="00F56038"/>
    <w:rsid w:val="00F6093F"/>
    <w:rsid w:val="00F61171"/>
    <w:rsid w:val="00F628AB"/>
    <w:rsid w:val="00F62BEB"/>
    <w:rsid w:val="00F6554F"/>
    <w:rsid w:val="00F72442"/>
    <w:rsid w:val="00F74786"/>
    <w:rsid w:val="00F75E2E"/>
    <w:rsid w:val="00F84B4A"/>
    <w:rsid w:val="00F9610D"/>
    <w:rsid w:val="00FA3FAB"/>
    <w:rsid w:val="00FA4BBA"/>
    <w:rsid w:val="00FA5ADA"/>
    <w:rsid w:val="00FA6F01"/>
    <w:rsid w:val="00FB1DF2"/>
    <w:rsid w:val="00FB2B2B"/>
    <w:rsid w:val="00FB6A44"/>
    <w:rsid w:val="00FC0AFB"/>
    <w:rsid w:val="00FD0338"/>
    <w:rsid w:val="00FD065B"/>
    <w:rsid w:val="00FD4992"/>
    <w:rsid w:val="00FD6F56"/>
    <w:rsid w:val="00FE26AF"/>
    <w:rsid w:val="00FE412D"/>
    <w:rsid w:val="00FE6170"/>
    <w:rsid w:val="00FE6652"/>
    <w:rsid w:val="00FF07D5"/>
    <w:rsid w:val="00FF2611"/>
    <w:rsid w:val="00FF42F1"/>
    <w:rsid w:val="00FF51E7"/>
    <w:rsid w:val="00F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E1E9A"/>
  <w15:chartTrackingRefBased/>
  <w15:docId w15:val="{3D929BE1-8658-4AC9-8A6C-9763F5EB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954C8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54C8"/>
    <w:pPr>
      <w:keepNext/>
      <w:ind w:right="-55"/>
      <w:jc w:val="both"/>
      <w:outlineLvl w:val="0"/>
    </w:pPr>
    <w:rPr>
      <w:rFonts w:ascii="Verdana" w:hAnsi="Verdana"/>
      <w:b/>
      <w:bCs/>
      <w:color w:val="000000"/>
      <w:sz w:val="17"/>
      <w:szCs w:val="17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954C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4954C8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Nagwek5">
    <w:name w:val="heading 5"/>
    <w:basedOn w:val="Normalny"/>
    <w:next w:val="Normalny"/>
    <w:link w:val="Nagwek5Znak"/>
    <w:qFormat/>
    <w:locked/>
    <w:rsid w:val="009146D6"/>
    <w:pPr>
      <w:spacing w:before="240" w:after="6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8C6EF2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954C8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Nagwek9">
    <w:name w:val="heading 9"/>
    <w:basedOn w:val="Normalny"/>
    <w:next w:val="Normalny"/>
    <w:link w:val="Nagwek9Znak"/>
    <w:qFormat/>
    <w:locked/>
    <w:rsid w:val="003B390A"/>
    <w:pPr>
      <w:spacing w:before="240" w:after="60"/>
      <w:outlineLvl w:val="8"/>
    </w:pPr>
    <w:rPr>
      <w:rFonts w:ascii="Arial" w:eastAsia="Times New Roman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954C8"/>
    <w:rPr>
      <w:rFonts w:ascii="Verdana" w:hAnsi="Verdana" w:cs="Verdana"/>
      <w:b/>
      <w:bCs/>
      <w:color w:val="000000"/>
      <w:sz w:val="17"/>
      <w:szCs w:val="17"/>
      <w:lang w:val="x-none" w:eastAsia="pl-PL"/>
    </w:rPr>
  </w:style>
  <w:style w:type="character" w:customStyle="1" w:styleId="Nagwek2Znak">
    <w:name w:val="Nagłówek 2 Znak"/>
    <w:link w:val="Nagwek2"/>
    <w:locked/>
    <w:rsid w:val="004954C8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locked/>
    <w:rsid w:val="004954C8"/>
    <w:rPr>
      <w:rFonts w:ascii="Cambria" w:hAnsi="Cambria" w:cs="Cambria"/>
      <w:b/>
      <w:bCs/>
      <w:color w:val="4F81BD"/>
      <w:sz w:val="24"/>
      <w:szCs w:val="24"/>
      <w:lang w:val="x-none" w:eastAsia="pl-PL"/>
    </w:rPr>
  </w:style>
  <w:style w:type="character" w:customStyle="1" w:styleId="Nagwek5Znak">
    <w:name w:val="Nagłówek 5 Znak"/>
    <w:link w:val="Nagwek5"/>
    <w:semiHidden/>
    <w:locked/>
    <w:rsid w:val="009146D6"/>
    <w:rPr>
      <w:rFonts w:eastAsia="Times New Roman"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semiHidden/>
    <w:locked/>
    <w:rsid w:val="00EF234D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locked/>
    <w:rsid w:val="004954C8"/>
    <w:rPr>
      <w:rFonts w:ascii="Cambria" w:hAnsi="Cambria" w:cs="Cambria"/>
      <w:i/>
      <w:iCs/>
      <w:color w:val="404040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4954C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954C8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rsid w:val="004954C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locked/>
    <w:rsid w:val="004954C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4954C8"/>
    <w:pPr>
      <w:suppressAutoHyphens/>
      <w:spacing w:line="360" w:lineRule="auto"/>
      <w:ind w:left="708"/>
      <w:jc w:val="both"/>
    </w:pPr>
    <w:rPr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4954C8"/>
    <w:pPr>
      <w:ind w:right="-55"/>
      <w:jc w:val="both"/>
    </w:pPr>
    <w:rPr>
      <w:rFonts w:ascii="Verdana" w:hAnsi="Verdana"/>
      <w:color w:val="000000"/>
      <w:sz w:val="17"/>
      <w:szCs w:val="17"/>
      <w:lang w:val="x-none"/>
    </w:rPr>
  </w:style>
  <w:style w:type="character" w:customStyle="1" w:styleId="Tekstpodstawowy2Znak">
    <w:name w:val="Tekst podstawowy 2 Znak"/>
    <w:link w:val="Tekstpodstawowy2"/>
    <w:locked/>
    <w:rsid w:val="004954C8"/>
    <w:rPr>
      <w:rFonts w:ascii="Verdana" w:hAnsi="Verdana" w:cs="Verdana"/>
      <w:color w:val="000000"/>
      <w:sz w:val="17"/>
      <w:szCs w:val="17"/>
      <w:lang w:val="x-none" w:eastAsia="pl-PL"/>
    </w:rPr>
  </w:style>
  <w:style w:type="paragraph" w:styleId="Tekstpodstawowy3">
    <w:name w:val="Body Text 3"/>
    <w:basedOn w:val="Normalny"/>
    <w:link w:val="Tekstpodstawowy3Znak"/>
    <w:rsid w:val="004954C8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locked/>
    <w:rsid w:val="004954C8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FR1">
    <w:name w:val="FR1"/>
    <w:rsid w:val="004954C8"/>
    <w:pPr>
      <w:widowControl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4954C8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locked/>
    <w:rsid w:val="004954C8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4954C8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locked/>
    <w:rsid w:val="004954C8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rsid w:val="004954C8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locked/>
    <w:rsid w:val="004954C8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semiHidden/>
    <w:rsid w:val="004954C8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semiHidden/>
    <w:locked/>
    <w:rsid w:val="004954C8"/>
    <w:rPr>
      <w:rFonts w:ascii="Times New Roman" w:hAnsi="Times New Roman" w:cs="Times New Roman"/>
      <w:sz w:val="16"/>
      <w:szCs w:val="16"/>
      <w:lang w:val="x-none" w:eastAsia="pl-PL"/>
    </w:rPr>
  </w:style>
  <w:style w:type="character" w:styleId="Pogrubienie">
    <w:name w:val="Strong"/>
    <w:qFormat/>
    <w:rsid w:val="004954C8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4954C8"/>
    <w:pPr>
      <w:jc w:val="center"/>
    </w:pPr>
    <w:rPr>
      <w:sz w:val="20"/>
      <w:szCs w:val="20"/>
      <w:lang w:val="x-none"/>
    </w:rPr>
  </w:style>
  <w:style w:type="character" w:customStyle="1" w:styleId="TytuZnak">
    <w:name w:val="Tytuł Znak"/>
    <w:link w:val="Tytu"/>
    <w:locked/>
    <w:rsid w:val="004954C8"/>
    <w:rPr>
      <w:rFonts w:ascii="Times New Roman" w:hAnsi="Times New Roman" w:cs="Times New Roman"/>
      <w:sz w:val="20"/>
      <w:szCs w:val="20"/>
      <w:lang w:val="x-none" w:eastAsia="pl-PL"/>
    </w:rPr>
  </w:style>
  <w:style w:type="paragraph" w:styleId="Lista2">
    <w:name w:val="List 2"/>
    <w:basedOn w:val="Normalny"/>
    <w:rsid w:val="00911EB1"/>
    <w:pPr>
      <w:widowControl w:val="0"/>
      <w:ind w:left="566" w:hanging="283"/>
      <w:jc w:val="both"/>
    </w:pPr>
    <w:rPr>
      <w:rFonts w:ascii="Arial" w:eastAsia="Times New Roman" w:hAnsi="Arial" w:cs="Arial"/>
    </w:rPr>
  </w:style>
  <w:style w:type="paragraph" w:customStyle="1" w:styleId="ZnakZnakZnakZnak">
    <w:name w:val="Znak Znak Znak Znak"/>
    <w:basedOn w:val="Normalny"/>
    <w:rsid w:val="00911EB1"/>
    <w:rPr>
      <w:rFonts w:eastAsia="Times New Roman"/>
    </w:rPr>
  </w:style>
  <w:style w:type="character" w:styleId="Hipercze">
    <w:name w:val="Hyperlink"/>
    <w:rsid w:val="005C6C80"/>
    <w:rPr>
      <w:rFonts w:cs="Times New Roman"/>
      <w:color w:val="0000FF"/>
      <w:u w:val="single"/>
    </w:rPr>
  </w:style>
  <w:style w:type="paragraph" w:customStyle="1" w:styleId="Znak">
    <w:name w:val="Znak"/>
    <w:basedOn w:val="Normalny"/>
    <w:rsid w:val="00024076"/>
    <w:rPr>
      <w:rFonts w:eastAsia="Times New Roman"/>
    </w:rPr>
  </w:style>
  <w:style w:type="paragraph" w:styleId="Tekstdymka">
    <w:name w:val="Balloon Text"/>
    <w:basedOn w:val="Normalny"/>
    <w:link w:val="TekstdymkaZnak"/>
    <w:semiHidden/>
    <w:rsid w:val="004F5DCA"/>
    <w:rPr>
      <w:sz w:val="2"/>
      <w:szCs w:val="2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1016B2"/>
    <w:rPr>
      <w:rFonts w:ascii="Times New Roman" w:hAnsi="Times New Roman" w:cs="Times New Roman"/>
      <w:sz w:val="2"/>
      <w:szCs w:val="2"/>
    </w:rPr>
  </w:style>
  <w:style w:type="paragraph" w:styleId="Akapitzlist">
    <w:name w:val="List Paragraph"/>
    <w:basedOn w:val="Normalny"/>
    <w:qFormat/>
    <w:rsid w:val="00551508"/>
    <w:pPr>
      <w:ind w:left="720"/>
    </w:pPr>
    <w:rPr>
      <w:rFonts w:eastAsia="Times New Roman"/>
    </w:rPr>
  </w:style>
  <w:style w:type="paragraph" w:customStyle="1" w:styleId="ZnakZnakZnakZnak1">
    <w:name w:val="Znak Znak Znak Znak1"/>
    <w:basedOn w:val="Normalny"/>
    <w:rsid w:val="00551508"/>
    <w:rPr>
      <w:rFonts w:eastAsia="Times New Roman"/>
    </w:rPr>
  </w:style>
  <w:style w:type="paragraph" w:customStyle="1" w:styleId="ZnakZnakZnakZnak2">
    <w:name w:val="Znak Znak Znak Znak2"/>
    <w:basedOn w:val="Normalny"/>
    <w:rsid w:val="005A16C8"/>
    <w:rPr>
      <w:rFonts w:eastAsia="Times New Roman"/>
    </w:rPr>
  </w:style>
  <w:style w:type="paragraph" w:customStyle="1" w:styleId="Styl">
    <w:name w:val="Styl"/>
    <w:rsid w:val="005A16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ZnakZnak1Znak">
    <w:name w:val="Znak Znak1 Znak"/>
    <w:basedOn w:val="Normalny"/>
    <w:rsid w:val="002104D1"/>
    <w:rPr>
      <w:rFonts w:eastAsia="Times New Roman"/>
    </w:rPr>
  </w:style>
  <w:style w:type="paragraph" w:customStyle="1" w:styleId="Znak1">
    <w:name w:val="Znak1"/>
    <w:basedOn w:val="Normalny"/>
    <w:rsid w:val="00D14E7F"/>
    <w:rPr>
      <w:rFonts w:eastAsia="Times New Roman"/>
    </w:rPr>
  </w:style>
  <w:style w:type="paragraph" w:customStyle="1" w:styleId="ZnakZnakZnakZnak3">
    <w:name w:val="Znak Znak Znak Znak3"/>
    <w:basedOn w:val="Normalny"/>
    <w:rsid w:val="006A4F83"/>
    <w:rPr>
      <w:rFonts w:eastAsia="Times New Roman"/>
    </w:rPr>
  </w:style>
  <w:style w:type="character" w:customStyle="1" w:styleId="ZnakZnak1">
    <w:name w:val="Znak Znak1"/>
    <w:rsid w:val="00DD31C3"/>
    <w:rPr>
      <w:rFonts w:cs="Times New Roman"/>
      <w:b/>
      <w:bCs/>
      <w:i/>
      <w:iCs/>
      <w:sz w:val="26"/>
      <w:szCs w:val="26"/>
      <w:lang w:val="pl-PL" w:eastAsia="pl-PL"/>
    </w:rPr>
  </w:style>
  <w:style w:type="paragraph" w:styleId="Bezodstpw">
    <w:name w:val="No Spacing"/>
    <w:qFormat/>
    <w:rsid w:val="00DD31C3"/>
    <w:rPr>
      <w:rFonts w:cs="Calibri"/>
      <w:sz w:val="22"/>
      <w:szCs w:val="22"/>
      <w:lang w:eastAsia="en-US"/>
    </w:rPr>
  </w:style>
  <w:style w:type="paragraph" w:customStyle="1" w:styleId="ZnakZnakZnakZnak4">
    <w:name w:val="Znak Znak Znak Znak4"/>
    <w:basedOn w:val="Normalny"/>
    <w:rsid w:val="00DD31C3"/>
    <w:rPr>
      <w:rFonts w:eastAsia="Times New Roman"/>
    </w:rPr>
  </w:style>
  <w:style w:type="paragraph" w:customStyle="1" w:styleId="ZnakZnak1Znak1">
    <w:name w:val="Znak Znak1 Znak1"/>
    <w:basedOn w:val="Normalny"/>
    <w:rsid w:val="008C6EF2"/>
    <w:rPr>
      <w:rFonts w:eastAsia="Times New Roman"/>
    </w:rPr>
  </w:style>
  <w:style w:type="character" w:customStyle="1" w:styleId="gltab01danetd1kol1txt1">
    <w:name w:val="gl_tab_0_1_dane_td_1_kol_1_txt1"/>
    <w:rsid w:val="008C6EF2"/>
    <w:rPr>
      <w:rFonts w:ascii="Verdana" w:hAnsi="Verdana" w:cs="Verdana"/>
      <w:color w:val="000000"/>
      <w:sz w:val="16"/>
      <w:szCs w:val="16"/>
      <w:u w:val="none"/>
      <w:effect w:val="none"/>
    </w:rPr>
  </w:style>
  <w:style w:type="paragraph" w:customStyle="1" w:styleId="ZnakZnakZnakZnak5">
    <w:name w:val="Znak Znak Znak Znak5"/>
    <w:basedOn w:val="Normalny"/>
    <w:rsid w:val="00CE09CD"/>
    <w:rPr>
      <w:rFonts w:eastAsia="Times New Roman"/>
    </w:rPr>
  </w:style>
  <w:style w:type="table" w:styleId="Tabela-Siatka">
    <w:name w:val="Table Grid"/>
    <w:basedOn w:val="Standardowy"/>
    <w:locked/>
    <w:rsid w:val="00BA57D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6">
    <w:name w:val="Znak Znak Znak Znak6"/>
    <w:basedOn w:val="Normalny"/>
    <w:rsid w:val="00617809"/>
    <w:rPr>
      <w:rFonts w:eastAsia="Times New Roman"/>
    </w:rPr>
  </w:style>
  <w:style w:type="paragraph" w:customStyle="1" w:styleId="ZnakZnak1Znak2">
    <w:name w:val="Znak Znak1 Znak2"/>
    <w:basedOn w:val="Normalny"/>
    <w:rsid w:val="00D2460D"/>
    <w:rPr>
      <w:rFonts w:eastAsia="Times New Roman"/>
    </w:rPr>
  </w:style>
  <w:style w:type="paragraph" w:styleId="Lista">
    <w:name w:val="List"/>
    <w:basedOn w:val="Normalny"/>
    <w:rsid w:val="004E444D"/>
    <w:pPr>
      <w:ind w:left="283" w:hanging="283"/>
    </w:pPr>
  </w:style>
  <w:style w:type="paragraph" w:customStyle="1" w:styleId="Default">
    <w:name w:val="Default"/>
    <w:rsid w:val="003F5F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3B390A"/>
    <w:rPr>
      <w:rFonts w:ascii="Arial" w:eastAsia="Times New Roman" w:hAnsi="Arial" w:cs="Arial"/>
      <w:sz w:val="22"/>
      <w:szCs w:val="22"/>
    </w:rPr>
  </w:style>
  <w:style w:type="paragraph" w:customStyle="1" w:styleId="Tekstpodstawowy21">
    <w:name w:val="Tekst podstawowy 21"/>
    <w:basedOn w:val="Normalny"/>
    <w:rsid w:val="003B390A"/>
    <w:pPr>
      <w:widowControl w:val="0"/>
      <w:ind w:left="280" w:hanging="280"/>
      <w:jc w:val="both"/>
    </w:pPr>
    <w:rPr>
      <w:rFonts w:ascii="Arial" w:eastAsia="Times New Roman" w:hAnsi="Arial"/>
      <w:szCs w:val="20"/>
    </w:rPr>
  </w:style>
  <w:style w:type="character" w:styleId="Odwoaniedokomentarza">
    <w:name w:val="annotation reference"/>
    <w:semiHidden/>
    <w:rsid w:val="00D312FB"/>
    <w:rPr>
      <w:sz w:val="16"/>
      <w:szCs w:val="16"/>
    </w:rPr>
  </w:style>
  <w:style w:type="paragraph" w:styleId="Tekstkomentarza">
    <w:name w:val="annotation text"/>
    <w:basedOn w:val="Normalny"/>
    <w:semiHidden/>
    <w:rsid w:val="00D312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312FB"/>
    <w:rPr>
      <w:b/>
      <w:bCs/>
    </w:rPr>
  </w:style>
  <w:style w:type="table" w:customStyle="1" w:styleId="Tabela-Siatka1">
    <w:name w:val="Tabela - Siatka1"/>
    <w:basedOn w:val="Standardowy"/>
    <w:next w:val="Tabela-Siatka"/>
    <w:rsid w:val="00BC6E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12A"/>
    <w:rPr>
      <w:rFonts w:eastAsia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5712A"/>
    <w:rPr>
      <w:rFonts w:ascii="Times New Roman" w:eastAsia="Times New Roman" w:hAnsi="Times New Roman"/>
    </w:rPr>
  </w:style>
  <w:style w:type="character" w:styleId="Odwoanieprzypisudolnego">
    <w:name w:val="footnote reference"/>
    <w:rsid w:val="00D571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2639E-92F0-480B-814F-9BA3AA8C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Microsoft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Admin</dc:creator>
  <cp:keywords/>
  <cp:lastModifiedBy>Paweł Skonieczny</cp:lastModifiedBy>
  <cp:revision>25</cp:revision>
  <cp:lastPrinted>2021-12-21T06:59:00Z</cp:lastPrinted>
  <dcterms:created xsi:type="dcterms:W3CDTF">2024-03-06T12:25:00Z</dcterms:created>
  <dcterms:modified xsi:type="dcterms:W3CDTF">2025-04-14T08:27:00Z</dcterms:modified>
</cp:coreProperties>
</file>