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DE105E" w:rsidRPr="00DE105E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zakup agregatu wody lodowej wraz z oprzyrządowaniem dla Teatru Wielkiego im. Stanisława Moniuszki w Poznaniu, ul. Fredry 9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887" w:rsidRDefault="00847887">
      <w:r>
        <w:separator/>
      </w:r>
    </w:p>
  </w:endnote>
  <w:endnote w:type="continuationSeparator" w:id="0">
    <w:p w:rsidR="00847887" w:rsidRDefault="0084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887" w:rsidRDefault="00847887">
      <w:r>
        <w:separator/>
      </w:r>
    </w:p>
  </w:footnote>
  <w:footnote w:type="continuationSeparator" w:id="0">
    <w:p w:rsidR="00847887" w:rsidRDefault="00847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4D3584" w:rsidRDefault="00143C98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43C98">
      <w:rPr>
        <w:rFonts w:ascii="Arial" w:hAnsi="Arial" w:cs="Arial"/>
        <w:sz w:val="16"/>
        <w:szCs w:val="16"/>
      </w:rPr>
      <w:t>O</w:t>
    </w:r>
    <w:r w:rsidR="00247AC2">
      <w:rPr>
        <w:rFonts w:ascii="Arial" w:hAnsi="Arial" w:cs="Arial"/>
        <w:sz w:val="16"/>
        <w:szCs w:val="16"/>
      </w:rPr>
      <w:t>znaczenie sprawy: 332/01/2025</w:t>
    </w:r>
    <w:r w:rsidR="004744EF" w:rsidRPr="004D3584">
      <w:rPr>
        <w:rFonts w:ascii="Arial" w:hAnsi="Arial" w:cs="Arial"/>
        <w:sz w:val="16"/>
        <w:szCs w:val="16"/>
      </w:rPr>
      <w:tab/>
    </w:r>
    <w:r w:rsidR="004744EF" w:rsidRPr="004D3584">
      <w:rPr>
        <w:rFonts w:ascii="Arial" w:hAnsi="Arial" w:cs="Arial"/>
        <w:sz w:val="16"/>
        <w:szCs w:val="16"/>
      </w:rPr>
      <w:tab/>
    </w:r>
    <w:r w:rsidR="001F77F9" w:rsidRPr="004D3584">
      <w:rPr>
        <w:rFonts w:ascii="Arial" w:hAnsi="Arial" w:cs="Arial"/>
        <w:sz w:val="16"/>
        <w:szCs w:val="16"/>
      </w:rPr>
      <w:t>Z</w:t>
    </w:r>
    <w:r w:rsidR="004744EF" w:rsidRPr="004D3584">
      <w:rPr>
        <w:rFonts w:ascii="Arial" w:hAnsi="Arial" w:cs="Arial"/>
        <w:sz w:val="16"/>
        <w:szCs w:val="16"/>
      </w:rPr>
      <w:t xml:space="preserve">ałącznik nr </w:t>
    </w:r>
    <w:r w:rsidR="00105169">
      <w:rPr>
        <w:rFonts w:ascii="Arial" w:hAnsi="Arial" w:cs="Arial"/>
        <w:sz w:val="16"/>
        <w:szCs w:val="16"/>
      </w:rPr>
      <w:t>6</w:t>
    </w:r>
    <w:r w:rsidR="00132AB7" w:rsidRPr="004D3584">
      <w:rPr>
        <w:rFonts w:ascii="Arial" w:hAnsi="Arial" w:cs="Arial"/>
        <w:sz w:val="16"/>
        <w:szCs w:val="16"/>
      </w:rPr>
      <w:t xml:space="preserve"> do S</w:t>
    </w:r>
    <w:r w:rsidR="004744EF" w:rsidRPr="004D3584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D7E29"/>
    <w:rsid w:val="000E0882"/>
    <w:rsid w:val="000E34E3"/>
    <w:rsid w:val="000E3F07"/>
    <w:rsid w:val="000E43A7"/>
    <w:rsid w:val="00105169"/>
    <w:rsid w:val="00123112"/>
    <w:rsid w:val="00127CAF"/>
    <w:rsid w:val="00132AB7"/>
    <w:rsid w:val="001342FF"/>
    <w:rsid w:val="001368BB"/>
    <w:rsid w:val="00141940"/>
    <w:rsid w:val="00143C98"/>
    <w:rsid w:val="00151255"/>
    <w:rsid w:val="001554F3"/>
    <w:rsid w:val="00162679"/>
    <w:rsid w:val="001662E5"/>
    <w:rsid w:val="00167848"/>
    <w:rsid w:val="001717CA"/>
    <w:rsid w:val="0017462F"/>
    <w:rsid w:val="00176648"/>
    <w:rsid w:val="001819B1"/>
    <w:rsid w:val="0018480A"/>
    <w:rsid w:val="001954E3"/>
    <w:rsid w:val="00195FC9"/>
    <w:rsid w:val="00196D42"/>
    <w:rsid w:val="001B5479"/>
    <w:rsid w:val="001D4C66"/>
    <w:rsid w:val="001E1158"/>
    <w:rsid w:val="001E7B79"/>
    <w:rsid w:val="001F0A2B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47AC2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5D7E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3584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755B3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294"/>
    <w:rsid w:val="0078494E"/>
    <w:rsid w:val="00784BFC"/>
    <w:rsid w:val="00786F03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47887"/>
    <w:rsid w:val="00860AB1"/>
    <w:rsid w:val="00864704"/>
    <w:rsid w:val="00870F0B"/>
    <w:rsid w:val="008711FE"/>
    <w:rsid w:val="008763FD"/>
    <w:rsid w:val="008947D3"/>
    <w:rsid w:val="0089557F"/>
    <w:rsid w:val="008A0F20"/>
    <w:rsid w:val="008A1F2E"/>
    <w:rsid w:val="008A2977"/>
    <w:rsid w:val="008A298A"/>
    <w:rsid w:val="008A4741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0473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47E85"/>
    <w:rsid w:val="00C52FF1"/>
    <w:rsid w:val="00C67C2A"/>
    <w:rsid w:val="00C77418"/>
    <w:rsid w:val="00C85C1E"/>
    <w:rsid w:val="00C97572"/>
    <w:rsid w:val="00C97998"/>
    <w:rsid w:val="00CA2F55"/>
    <w:rsid w:val="00CB5287"/>
    <w:rsid w:val="00CC263E"/>
    <w:rsid w:val="00CC3F49"/>
    <w:rsid w:val="00CD33E1"/>
    <w:rsid w:val="00CD3FBE"/>
    <w:rsid w:val="00CF1D96"/>
    <w:rsid w:val="00CF20E5"/>
    <w:rsid w:val="00D23537"/>
    <w:rsid w:val="00D2511B"/>
    <w:rsid w:val="00D40F08"/>
    <w:rsid w:val="00D47BA2"/>
    <w:rsid w:val="00D55012"/>
    <w:rsid w:val="00D72321"/>
    <w:rsid w:val="00D74FBD"/>
    <w:rsid w:val="00D76D07"/>
    <w:rsid w:val="00D8746B"/>
    <w:rsid w:val="00DA4688"/>
    <w:rsid w:val="00DA588C"/>
    <w:rsid w:val="00DB60DD"/>
    <w:rsid w:val="00DC7003"/>
    <w:rsid w:val="00DE0D0F"/>
    <w:rsid w:val="00DE105E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2A29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27</cp:revision>
  <cp:lastPrinted>2014-10-16T09:10:00Z</cp:lastPrinted>
  <dcterms:created xsi:type="dcterms:W3CDTF">2022-06-27T08:08:00Z</dcterms:created>
  <dcterms:modified xsi:type="dcterms:W3CDTF">2025-04-05T06:50:00Z</dcterms:modified>
</cp:coreProperties>
</file>