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1F4" w:rsidRPr="00253B42" w:rsidRDefault="006941F4" w:rsidP="006941F4">
      <w:pPr>
        <w:autoSpaceDE w:val="0"/>
        <w:autoSpaceDN w:val="0"/>
        <w:adjustRightInd w:val="0"/>
        <w:rPr>
          <w:rStyle w:val="Wyrnieniedelikatne"/>
          <w:rFonts w:ascii="Calibri" w:hAnsi="Calibri"/>
          <w:b/>
          <w:iCs w:val="0"/>
          <w:sz w:val="36"/>
          <w:szCs w:val="20"/>
        </w:rPr>
      </w:pPr>
    </w:p>
    <w:p w:rsidR="006941F4" w:rsidRPr="00A80C37" w:rsidRDefault="003420B7" w:rsidP="006941F4">
      <w:pPr>
        <w:pStyle w:val="Nagwek1"/>
        <w:jc w:val="center"/>
        <w:rPr>
          <w:rStyle w:val="Wyrnieniedelikatne"/>
          <w:rFonts w:ascii="Calibri" w:hAnsi="Calibri"/>
          <w:iCs w:val="0"/>
        </w:rPr>
      </w:pPr>
      <w:r>
        <w:rPr>
          <w:rFonts w:ascii="Calibri" w:hAnsi="Calibri"/>
          <w:i/>
          <w:noProof/>
        </w:rPr>
        <w:drawing>
          <wp:anchor distT="0" distB="0" distL="114300" distR="114300" simplePos="0" relativeHeight="251658240" behindDoc="0" locked="0" layoutInCell="1" allowOverlap="1">
            <wp:simplePos x="0" y="0"/>
            <wp:positionH relativeFrom="margin">
              <wp:posOffset>4326255</wp:posOffset>
            </wp:positionH>
            <wp:positionV relativeFrom="margin">
              <wp:posOffset>-266700</wp:posOffset>
            </wp:positionV>
            <wp:extent cx="1313815" cy="1185545"/>
            <wp:effectExtent l="19050" t="0" r="635" b="0"/>
            <wp:wrapSquare wrapText="bothSides"/>
            <wp:docPr id="4" name="Obraz 0" descr="pz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pzdlogo.png"/>
                    <pic:cNvPicPr>
                      <a:picLocks noChangeAspect="1" noChangeArrowheads="1"/>
                    </pic:cNvPicPr>
                  </pic:nvPicPr>
                  <pic:blipFill>
                    <a:blip r:embed="rId8" cstate="print"/>
                    <a:srcRect/>
                    <a:stretch>
                      <a:fillRect/>
                    </a:stretch>
                  </pic:blipFill>
                  <pic:spPr bwMode="auto">
                    <a:xfrm>
                      <a:off x="0" y="0"/>
                      <a:ext cx="1313815" cy="1185545"/>
                    </a:xfrm>
                    <a:prstGeom prst="rect">
                      <a:avLst/>
                    </a:prstGeom>
                    <a:noFill/>
                    <a:ln w="9525">
                      <a:noFill/>
                      <a:miter lim="800000"/>
                      <a:headEnd/>
                      <a:tailEnd/>
                    </a:ln>
                  </pic:spPr>
                </pic:pic>
              </a:graphicData>
            </a:graphic>
          </wp:anchor>
        </w:drawing>
      </w:r>
      <w:r w:rsidR="006941F4" w:rsidRPr="00A80C37">
        <w:rPr>
          <w:rStyle w:val="Wyrnieniedelikatne"/>
          <w:rFonts w:ascii="Calibri" w:hAnsi="Calibri"/>
          <w:iCs w:val="0"/>
        </w:rPr>
        <w:t>POWIATOWY  ZARZĄD  DRÓG</w:t>
      </w:r>
    </w:p>
    <w:p w:rsidR="006941F4" w:rsidRPr="00A80C37" w:rsidRDefault="006941F4" w:rsidP="006941F4">
      <w:pPr>
        <w:pStyle w:val="Nagwek1"/>
        <w:jc w:val="center"/>
        <w:rPr>
          <w:rStyle w:val="Wyrnieniedelikatne"/>
          <w:rFonts w:ascii="Calibri" w:hAnsi="Calibri"/>
          <w:iCs w:val="0"/>
        </w:rPr>
      </w:pPr>
      <w:r w:rsidRPr="00A80C37">
        <w:rPr>
          <w:rStyle w:val="Wyrnieniedelikatne"/>
          <w:rFonts w:ascii="Calibri" w:hAnsi="Calibri"/>
          <w:iCs w:val="0"/>
        </w:rPr>
        <w:t>W  WIERUSZOWIE</w:t>
      </w:r>
    </w:p>
    <w:p w:rsidR="006941F4" w:rsidRPr="00A80C37" w:rsidRDefault="006941F4" w:rsidP="006941F4">
      <w:pPr>
        <w:jc w:val="center"/>
        <w:rPr>
          <w:rFonts w:ascii="Calibri" w:hAnsi="Calibri"/>
          <w:sz w:val="22"/>
          <w:szCs w:val="22"/>
        </w:rPr>
      </w:pPr>
    </w:p>
    <w:p w:rsidR="006941F4" w:rsidRPr="00A80C37" w:rsidRDefault="006941F4" w:rsidP="006941F4">
      <w:pPr>
        <w:rPr>
          <w:rFonts w:ascii="Calibri" w:hAnsi="Calibri"/>
          <w:sz w:val="22"/>
          <w:szCs w:val="22"/>
        </w:rPr>
      </w:pPr>
      <w:r w:rsidRPr="00A80C37">
        <w:rPr>
          <w:rFonts w:ascii="Calibri" w:hAnsi="Calibri"/>
          <w:sz w:val="22"/>
          <w:szCs w:val="22"/>
        </w:rPr>
        <w:t xml:space="preserve">Adres: ul. Waryńskiego 14,  98 – 400 Wieruszów   </w:t>
      </w:r>
      <w:hyperlink r:id="rId9" w:history="1">
        <w:r w:rsidRPr="00A80C37">
          <w:rPr>
            <w:rStyle w:val="Hipercze"/>
            <w:rFonts w:ascii="Calibri" w:eastAsia="Calibri" w:hAnsi="Calibri"/>
            <w:sz w:val="22"/>
            <w:szCs w:val="22"/>
          </w:rPr>
          <w:t>www.pzdwieruszow.pl</w:t>
        </w:r>
      </w:hyperlink>
    </w:p>
    <w:p w:rsidR="006941F4" w:rsidRPr="00A80C37" w:rsidRDefault="006941F4" w:rsidP="006941F4">
      <w:pPr>
        <w:rPr>
          <w:rFonts w:ascii="Calibri" w:hAnsi="Calibri"/>
          <w:sz w:val="22"/>
          <w:szCs w:val="22"/>
        </w:rPr>
      </w:pPr>
      <w:r w:rsidRPr="00A80C37">
        <w:rPr>
          <w:rFonts w:ascii="Calibri" w:hAnsi="Calibri"/>
          <w:sz w:val="22"/>
          <w:szCs w:val="22"/>
        </w:rPr>
        <w:sym w:font="Wingdings" w:char="F028"/>
      </w:r>
      <w:r w:rsidRPr="00A80C37">
        <w:rPr>
          <w:rFonts w:ascii="Calibri" w:hAnsi="Calibri"/>
          <w:sz w:val="22"/>
          <w:szCs w:val="22"/>
        </w:rPr>
        <w:t xml:space="preserve"> (62) 78-36-062           NIP: 997-00-00-028            REGON: 730973217</w:t>
      </w:r>
    </w:p>
    <w:p w:rsidR="006941F4" w:rsidRPr="00A80C37" w:rsidRDefault="00EE42AC" w:rsidP="006941F4">
      <w:pPr>
        <w:rPr>
          <w:rFonts w:ascii="Calibri" w:hAnsi="Calibri"/>
        </w:rPr>
      </w:pPr>
      <w:r w:rsidRPr="00EE42AC">
        <w:rPr>
          <w:rFonts w:ascii="Calibri" w:hAnsi="Calibri"/>
          <w:noProof/>
          <w:color w:val="E36C0A"/>
        </w:rPr>
        <w:pict>
          <v:line id="Line 2" o:spid="_x0000_s1026" style="position:absolute;z-index:251657216;visibility:visible" from="0,8.45pt" to="460.8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" strokecolor="#de5c14" strokeweight="4.5pt">
            <v:stroke linestyle="thinThick"/>
          </v:line>
        </w:pict>
      </w:r>
    </w:p>
    <w:p w:rsidR="006941F4" w:rsidRPr="00A80C37" w:rsidRDefault="006941F4" w:rsidP="006941F4">
      <w:pPr>
        <w:tabs>
          <w:tab w:val="left" w:pos="5820"/>
        </w:tabs>
        <w:spacing w:line="360" w:lineRule="auto"/>
        <w:jc w:val="both"/>
        <w:rPr>
          <w:rFonts w:ascii="Calibri" w:hAnsi="Calibri"/>
        </w:rPr>
      </w:pPr>
    </w:p>
    <w:p w:rsidR="006941F4" w:rsidRPr="00A80C37" w:rsidRDefault="006941F4" w:rsidP="006941F4">
      <w:pPr>
        <w:tabs>
          <w:tab w:val="left" w:pos="5820"/>
        </w:tabs>
        <w:spacing w:line="360" w:lineRule="auto"/>
        <w:jc w:val="both"/>
        <w:rPr>
          <w:rFonts w:ascii="Calibri" w:hAnsi="Calibri"/>
        </w:rPr>
      </w:pPr>
    </w:p>
    <w:p w:rsidR="006941F4" w:rsidRDefault="006941F4" w:rsidP="006941F4">
      <w:pPr>
        <w:autoSpaceDE w:val="0"/>
        <w:autoSpaceDN w:val="0"/>
        <w:adjustRightInd w:val="0"/>
        <w:rPr>
          <w:rFonts w:ascii="Calibri" w:hAnsi="Calibri"/>
          <w:b/>
          <w:bCs/>
          <w:szCs w:val="32"/>
        </w:rPr>
      </w:pPr>
    </w:p>
    <w:p w:rsidR="007F0B7E" w:rsidRPr="00A80C37" w:rsidRDefault="007F0B7E" w:rsidP="006941F4">
      <w:pPr>
        <w:autoSpaceDE w:val="0"/>
        <w:autoSpaceDN w:val="0"/>
        <w:adjustRightInd w:val="0"/>
        <w:rPr>
          <w:rFonts w:ascii="Calibri" w:hAnsi="Calibri"/>
          <w:b/>
          <w:bCs/>
          <w:szCs w:val="32"/>
        </w:rPr>
      </w:pPr>
    </w:p>
    <w:p w:rsidR="006941F4" w:rsidRPr="00392B94" w:rsidRDefault="006941F4" w:rsidP="006941F4">
      <w:pPr>
        <w:autoSpaceDE w:val="0"/>
        <w:autoSpaceDN w:val="0"/>
        <w:adjustRightInd w:val="0"/>
        <w:jc w:val="center"/>
        <w:rPr>
          <w:rFonts w:ascii="Calibri" w:hAnsi="Calibri"/>
          <w:b/>
          <w:bCs/>
          <w:sz w:val="36"/>
          <w:szCs w:val="32"/>
        </w:rPr>
      </w:pPr>
      <w:r w:rsidRPr="00392B94">
        <w:rPr>
          <w:rFonts w:ascii="Calibri" w:hAnsi="Calibri"/>
          <w:b/>
          <w:bCs/>
          <w:sz w:val="36"/>
          <w:szCs w:val="32"/>
        </w:rPr>
        <w:t>SPECYFIKACJA</w:t>
      </w:r>
    </w:p>
    <w:p w:rsidR="006941F4" w:rsidRPr="00392B94" w:rsidRDefault="006941F4" w:rsidP="006941F4">
      <w:pPr>
        <w:autoSpaceDE w:val="0"/>
        <w:autoSpaceDN w:val="0"/>
        <w:adjustRightInd w:val="0"/>
        <w:jc w:val="center"/>
        <w:rPr>
          <w:rFonts w:ascii="Calibri" w:hAnsi="Calibri"/>
          <w:b/>
          <w:bCs/>
          <w:sz w:val="36"/>
          <w:szCs w:val="32"/>
        </w:rPr>
      </w:pPr>
      <w:r w:rsidRPr="00392B94">
        <w:rPr>
          <w:rFonts w:ascii="Calibri" w:hAnsi="Calibri"/>
          <w:b/>
          <w:bCs/>
          <w:sz w:val="36"/>
          <w:szCs w:val="32"/>
        </w:rPr>
        <w:t>WARUNKÓW ZAMÓWIENIA</w:t>
      </w:r>
    </w:p>
    <w:p w:rsidR="006941F4" w:rsidRPr="00392B94" w:rsidRDefault="006941F4" w:rsidP="006941F4">
      <w:pPr>
        <w:autoSpaceDE w:val="0"/>
        <w:autoSpaceDN w:val="0"/>
        <w:adjustRightInd w:val="0"/>
        <w:jc w:val="center"/>
        <w:rPr>
          <w:rFonts w:ascii="Calibri" w:hAnsi="Calibri"/>
          <w:b/>
          <w:bCs/>
        </w:rPr>
      </w:pPr>
    </w:p>
    <w:p w:rsidR="006941F4" w:rsidRPr="00A80C37" w:rsidRDefault="006941F4" w:rsidP="006941F4">
      <w:pPr>
        <w:autoSpaceDE w:val="0"/>
        <w:autoSpaceDN w:val="0"/>
        <w:adjustRightInd w:val="0"/>
        <w:jc w:val="center"/>
        <w:rPr>
          <w:rFonts w:ascii="Calibri" w:hAnsi="Calibri"/>
          <w:b/>
          <w:bCs/>
        </w:rPr>
      </w:pPr>
    </w:p>
    <w:p w:rsidR="006941F4" w:rsidRPr="00A80C37" w:rsidRDefault="006941F4" w:rsidP="006941F4">
      <w:pPr>
        <w:autoSpaceDE w:val="0"/>
        <w:autoSpaceDN w:val="0"/>
        <w:adjustRightInd w:val="0"/>
        <w:jc w:val="center"/>
        <w:rPr>
          <w:rFonts w:ascii="Calibri" w:hAnsi="Calibri"/>
        </w:rPr>
      </w:pPr>
    </w:p>
    <w:p w:rsidR="006941F4" w:rsidRPr="00A80C37" w:rsidRDefault="006941F4" w:rsidP="006941F4">
      <w:pPr>
        <w:autoSpaceDE w:val="0"/>
        <w:autoSpaceDN w:val="0"/>
        <w:adjustRightInd w:val="0"/>
        <w:jc w:val="center"/>
        <w:rPr>
          <w:rFonts w:ascii="Calibri" w:hAnsi="Calibri"/>
        </w:rPr>
      </w:pPr>
    </w:p>
    <w:p w:rsidR="006941F4" w:rsidRPr="00A80C37" w:rsidRDefault="006941F4" w:rsidP="006941F4">
      <w:pPr>
        <w:autoSpaceDE w:val="0"/>
        <w:jc w:val="center"/>
        <w:rPr>
          <w:rFonts w:ascii="Calibri" w:eastAsia="Wingdings" w:hAnsi="Calibri" w:cs="Wingdings"/>
        </w:rPr>
      </w:pPr>
    </w:p>
    <w:p w:rsidR="006941F4" w:rsidRPr="00A80C37" w:rsidRDefault="006941F4" w:rsidP="006941F4">
      <w:pPr>
        <w:autoSpaceDE w:val="0"/>
        <w:jc w:val="center"/>
        <w:rPr>
          <w:rFonts w:ascii="Calibri" w:hAnsi="Calibri"/>
        </w:rPr>
      </w:pPr>
      <w:r w:rsidRPr="00A80C37">
        <w:rPr>
          <w:rFonts w:ascii="Calibri" w:eastAsia="Wingdings" w:hAnsi="Calibri" w:cs="Wingdings"/>
        </w:rPr>
        <w:t>Przedmiot zamówienia:</w:t>
      </w:r>
    </w:p>
    <w:p w:rsidR="006941F4" w:rsidRDefault="006941F4" w:rsidP="006941F4">
      <w:pPr>
        <w:autoSpaceDE w:val="0"/>
        <w:jc w:val="center"/>
        <w:rPr>
          <w:rFonts w:ascii="Calibri" w:eastAsia="Wingdings" w:hAnsi="Calibri" w:cs="Wingdings"/>
        </w:rPr>
      </w:pPr>
    </w:p>
    <w:p w:rsidR="00436251" w:rsidRPr="00A80C37" w:rsidRDefault="00436251" w:rsidP="006941F4">
      <w:pPr>
        <w:autoSpaceDE w:val="0"/>
        <w:jc w:val="center"/>
        <w:rPr>
          <w:rFonts w:ascii="Calibri" w:eastAsia="Wingdings" w:hAnsi="Calibri" w:cs="Wingdings"/>
        </w:rPr>
      </w:pPr>
    </w:p>
    <w:p w:rsidR="00436251" w:rsidRPr="007A1B22" w:rsidRDefault="00A26FFA" w:rsidP="00D23020">
      <w:pPr>
        <w:tabs>
          <w:tab w:val="left" w:pos="5329"/>
        </w:tabs>
        <w:autoSpaceDE w:val="0"/>
        <w:jc w:val="center"/>
        <w:rPr>
          <w:rFonts w:ascii="Calibri" w:hAnsi="Calibri" w:cs="Calibri"/>
          <w:b/>
          <w:sz w:val="28"/>
        </w:rPr>
      </w:pPr>
      <w:r w:rsidRPr="00A26FFA">
        <w:rPr>
          <w:rFonts w:ascii="Calibri" w:eastAsia="Calibri" w:hAnsi="Calibri" w:cs="Calibri"/>
          <w:b/>
          <w:bCs/>
          <w:szCs w:val="26"/>
        </w:rPr>
        <w:t xml:space="preserve">Wykonanie dokumentacji projektowej </w:t>
      </w:r>
      <w:r>
        <w:rPr>
          <w:rFonts w:ascii="Calibri" w:eastAsia="Calibri" w:hAnsi="Calibri" w:cs="Calibri"/>
          <w:b/>
          <w:bCs/>
          <w:szCs w:val="26"/>
        </w:rPr>
        <w:t xml:space="preserve"> dla zadania: </w:t>
      </w:r>
      <w:r w:rsidR="00645A0D" w:rsidRPr="00645A0D">
        <w:rPr>
          <w:rFonts w:ascii="Calibri" w:eastAsia="Calibri" w:hAnsi="Calibri" w:cs="Calibri"/>
          <w:b/>
          <w:bCs/>
          <w:szCs w:val="26"/>
        </w:rPr>
        <w:t xml:space="preserve">Przebudowa drogi powiatowej nr 4715 E Bolesławiec-Galewice na odcinku Bolesławiec </w:t>
      </w:r>
      <w:r w:rsidR="00645A0D">
        <w:rPr>
          <w:rFonts w:ascii="Calibri" w:eastAsia="Calibri" w:hAnsi="Calibri" w:cs="Calibri"/>
          <w:b/>
          <w:bCs/>
          <w:szCs w:val="26"/>
        </w:rPr>
        <w:t>–</w:t>
      </w:r>
      <w:r w:rsidR="00645A0D" w:rsidRPr="00645A0D">
        <w:rPr>
          <w:rFonts w:ascii="Calibri" w:eastAsia="Calibri" w:hAnsi="Calibri" w:cs="Calibri"/>
          <w:b/>
          <w:bCs/>
          <w:szCs w:val="26"/>
        </w:rPr>
        <w:t xml:space="preserve"> Radostów</w:t>
      </w:r>
    </w:p>
    <w:p w:rsidR="00F522F1" w:rsidRDefault="00F522F1" w:rsidP="00F522F1">
      <w:pPr>
        <w:tabs>
          <w:tab w:val="left" w:pos="5329"/>
        </w:tabs>
        <w:autoSpaceDE w:val="0"/>
        <w:rPr>
          <w:rFonts w:ascii="Calibri" w:hAnsi="Calibri" w:cs="Calibri"/>
          <w:b/>
        </w:rPr>
      </w:pPr>
    </w:p>
    <w:p w:rsidR="00F522F1" w:rsidRPr="00861B87" w:rsidRDefault="00F522F1" w:rsidP="00F522F1">
      <w:pPr>
        <w:tabs>
          <w:tab w:val="left" w:pos="5329"/>
        </w:tabs>
        <w:autoSpaceDE w:val="0"/>
        <w:rPr>
          <w:rFonts w:ascii="Calibri" w:hAnsi="Calibri" w:cs="Calibri"/>
          <w:b/>
        </w:rPr>
      </w:pPr>
    </w:p>
    <w:p w:rsidR="006941F4" w:rsidRPr="00A80C37" w:rsidRDefault="00CD579B" w:rsidP="006941F4">
      <w:pPr>
        <w:autoSpaceDE w:val="0"/>
        <w:jc w:val="center"/>
        <w:rPr>
          <w:rFonts w:ascii="Calibri" w:hAnsi="Calibri"/>
        </w:rPr>
      </w:pPr>
      <w:r>
        <w:rPr>
          <w:rFonts w:ascii="Calibri" w:eastAsia="Wingdings" w:hAnsi="Calibri" w:cs="Wingdings"/>
        </w:rPr>
        <w:t xml:space="preserve">Nr sprawy </w:t>
      </w:r>
      <w:r w:rsidR="006F0DE6">
        <w:rPr>
          <w:rFonts w:ascii="Calibri" w:eastAsia="Wingdings" w:hAnsi="Calibri" w:cs="Wingdings"/>
        </w:rPr>
        <w:t>ZP.</w:t>
      </w:r>
      <w:r>
        <w:rPr>
          <w:rFonts w:ascii="Calibri" w:eastAsia="Wingdings" w:hAnsi="Calibri" w:cs="Wingdings"/>
        </w:rPr>
        <w:t>2311.</w:t>
      </w:r>
      <w:r w:rsidR="00377491">
        <w:rPr>
          <w:rFonts w:ascii="Calibri" w:eastAsia="Wingdings" w:hAnsi="Calibri" w:cs="Wingdings"/>
        </w:rPr>
        <w:t>3</w:t>
      </w:r>
      <w:r>
        <w:rPr>
          <w:rFonts w:ascii="Calibri" w:eastAsia="Wingdings" w:hAnsi="Calibri" w:cs="Wingdings"/>
        </w:rPr>
        <w:t>.</w:t>
      </w:r>
      <w:r w:rsidR="006F0DE6">
        <w:rPr>
          <w:rFonts w:ascii="Calibri" w:eastAsia="Wingdings" w:hAnsi="Calibri" w:cs="Wingdings"/>
        </w:rPr>
        <w:t>202</w:t>
      </w:r>
      <w:r w:rsidR="001C4619">
        <w:rPr>
          <w:rFonts w:ascii="Calibri" w:eastAsia="Wingdings" w:hAnsi="Calibri" w:cs="Wingdings"/>
        </w:rPr>
        <w:t>5</w:t>
      </w:r>
      <w:r>
        <w:rPr>
          <w:rFonts w:ascii="Calibri" w:eastAsia="Wingdings" w:hAnsi="Calibri" w:cs="Wingdings"/>
        </w:rPr>
        <w:t>.</w:t>
      </w:r>
      <w:r w:rsidR="00D23020">
        <w:rPr>
          <w:rFonts w:ascii="Calibri" w:eastAsia="Wingdings" w:hAnsi="Calibri" w:cs="Wingdings"/>
        </w:rPr>
        <w:t>KW</w:t>
      </w:r>
    </w:p>
    <w:p w:rsidR="006941F4" w:rsidRPr="00A80C37" w:rsidRDefault="006941F4" w:rsidP="006941F4">
      <w:pPr>
        <w:autoSpaceDE w:val="0"/>
        <w:rPr>
          <w:rFonts w:ascii="Calibri" w:eastAsia="Wingdings" w:hAnsi="Calibri" w:cs="Wingdings"/>
          <w:b/>
          <w:bCs/>
        </w:rPr>
      </w:pPr>
    </w:p>
    <w:p w:rsidR="006941F4" w:rsidRDefault="006941F4" w:rsidP="006941F4">
      <w:pPr>
        <w:autoSpaceDE w:val="0"/>
        <w:jc w:val="center"/>
        <w:rPr>
          <w:rFonts w:ascii="Calibri" w:eastAsia="Wingdings" w:hAnsi="Calibri" w:cs="Wingdings"/>
          <w:b/>
          <w:bCs/>
        </w:rPr>
      </w:pPr>
    </w:p>
    <w:p w:rsidR="006941F4" w:rsidRDefault="006941F4" w:rsidP="006941F4">
      <w:pPr>
        <w:autoSpaceDE w:val="0"/>
        <w:jc w:val="center"/>
        <w:rPr>
          <w:rFonts w:ascii="Calibri" w:eastAsia="Wingdings" w:hAnsi="Calibri" w:cs="Wingdings"/>
          <w:b/>
          <w:bCs/>
        </w:rPr>
      </w:pPr>
    </w:p>
    <w:p w:rsidR="006941F4" w:rsidRPr="00A80C37" w:rsidRDefault="006941F4" w:rsidP="006941F4">
      <w:pPr>
        <w:autoSpaceDE w:val="0"/>
        <w:jc w:val="center"/>
        <w:rPr>
          <w:rFonts w:ascii="Calibri" w:eastAsia="Wingdings" w:hAnsi="Calibri" w:cs="Wingdings"/>
          <w:b/>
          <w:bCs/>
        </w:rPr>
      </w:pPr>
    </w:p>
    <w:p w:rsidR="006941F4" w:rsidRPr="00A80C37" w:rsidRDefault="006941F4" w:rsidP="006941F4">
      <w:pPr>
        <w:autoSpaceDE w:val="0"/>
        <w:jc w:val="center"/>
        <w:rPr>
          <w:rFonts w:ascii="Calibri" w:hAnsi="Calibri"/>
        </w:rPr>
      </w:pPr>
    </w:p>
    <w:p w:rsidR="006941F4" w:rsidRPr="00B36168" w:rsidRDefault="006941F4" w:rsidP="009C01BC">
      <w:pPr>
        <w:autoSpaceDE w:val="0"/>
        <w:ind w:left="4253"/>
        <w:rPr>
          <w:rFonts w:ascii="Calibri" w:hAnsi="Calibri"/>
        </w:rPr>
      </w:pPr>
      <w:r w:rsidRPr="001D3539">
        <w:rPr>
          <w:rFonts w:ascii="Calibri" w:eastAsia="Wingdings" w:hAnsi="Calibri" w:cs="Wingdings"/>
          <w:bCs/>
        </w:rPr>
        <w:t>ZATWIERDZAM:</w:t>
      </w:r>
    </w:p>
    <w:p w:rsidR="006941F4" w:rsidRPr="00A80C37" w:rsidRDefault="006941F4" w:rsidP="006941F4">
      <w:pPr>
        <w:autoSpaceDE w:val="0"/>
        <w:rPr>
          <w:rFonts w:ascii="Calibri" w:eastAsia="Wingdings" w:hAnsi="Calibri" w:cs="Wingdings"/>
          <w:b/>
          <w:bCs/>
        </w:rPr>
      </w:pPr>
    </w:p>
    <w:p w:rsidR="00E26AEB" w:rsidRDefault="00E26AEB" w:rsidP="00E26AEB">
      <w:pPr>
        <w:pStyle w:val="Stopka"/>
        <w:tabs>
          <w:tab w:val="clear" w:pos="4536"/>
          <w:tab w:val="clear" w:pos="9072"/>
        </w:tabs>
        <w:ind w:left="3686"/>
        <w:jc w:val="center"/>
      </w:pPr>
      <w:r>
        <w:t>Dyrektor</w:t>
      </w:r>
    </w:p>
    <w:p w:rsidR="00E26AEB" w:rsidRDefault="00E26AEB" w:rsidP="00E26AEB">
      <w:pPr>
        <w:pStyle w:val="Stopka"/>
        <w:tabs>
          <w:tab w:val="clear" w:pos="4536"/>
          <w:tab w:val="clear" w:pos="9072"/>
        </w:tabs>
        <w:ind w:left="3686"/>
        <w:jc w:val="center"/>
      </w:pPr>
      <w:r>
        <w:t>Powiatowego Zarządu Dróg</w:t>
      </w:r>
    </w:p>
    <w:p w:rsidR="00E26AEB" w:rsidRDefault="00E26AEB" w:rsidP="00E26AEB">
      <w:pPr>
        <w:pStyle w:val="Stopka"/>
        <w:tabs>
          <w:tab w:val="clear" w:pos="4536"/>
          <w:tab w:val="clear" w:pos="9072"/>
        </w:tabs>
        <w:ind w:left="3686"/>
        <w:jc w:val="center"/>
      </w:pPr>
      <w:r>
        <w:t>w Wieruszowie</w:t>
      </w:r>
    </w:p>
    <w:p w:rsidR="00E26AEB" w:rsidRPr="00ED364D" w:rsidRDefault="00E26AEB" w:rsidP="00E26AEB">
      <w:pPr>
        <w:pStyle w:val="Stopka"/>
        <w:tabs>
          <w:tab w:val="clear" w:pos="4536"/>
          <w:tab w:val="clear" w:pos="9072"/>
        </w:tabs>
        <w:ind w:left="3686"/>
        <w:jc w:val="center"/>
      </w:pPr>
      <w:r w:rsidRPr="00ED364D">
        <w:t>/-/</w:t>
      </w:r>
      <w:r>
        <w:t xml:space="preserve"> Andrzej Parzonka</w:t>
      </w:r>
    </w:p>
    <w:p w:rsidR="006941F4" w:rsidRDefault="006941F4" w:rsidP="006941F4">
      <w:pPr>
        <w:autoSpaceDE w:val="0"/>
        <w:rPr>
          <w:rFonts w:ascii="Calibri" w:eastAsia="Wingdings" w:hAnsi="Calibri" w:cs="Wingdings"/>
          <w:sz w:val="20"/>
          <w:u w:val="single"/>
        </w:rPr>
      </w:pPr>
    </w:p>
    <w:p w:rsidR="006941F4" w:rsidRDefault="006941F4" w:rsidP="006941F4">
      <w:pPr>
        <w:autoSpaceDE w:val="0"/>
        <w:rPr>
          <w:rFonts w:ascii="Calibri" w:eastAsia="Wingdings" w:hAnsi="Calibri" w:cs="Wingdings"/>
          <w:sz w:val="20"/>
          <w:u w:val="single"/>
        </w:rPr>
      </w:pPr>
    </w:p>
    <w:p w:rsidR="006941F4" w:rsidRDefault="006941F4" w:rsidP="006941F4">
      <w:pPr>
        <w:autoSpaceDE w:val="0"/>
        <w:rPr>
          <w:rFonts w:ascii="Calibri" w:eastAsia="Wingdings" w:hAnsi="Calibri" w:cs="Wingdings"/>
          <w:sz w:val="20"/>
          <w:u w:val="single"/>
        </w:rPr>
      </w:pPr>
    </w:p>
    <w:p w:rsidR="007603FE" w:rsidRDefault="007603FE" w:rsidP="006941F4">
      <w:pPr>
        <w:autoSpaceDE w:val="0"/>
        <w:rPr>
          <w:rFonts w:ascii="Calibri" w:eastAsia="Wingdings" w:hAnsi="Calibri" w:cs="Wingdings"/>
          <w:sz w:val="20"/>
          <w:u w:val="single"/>
        </w:rPr>
      </w:pPr>
    </w:p>
    <w:p w:rsidR="007603FE" w:rsidRDefault="007603FE" w:rsidP="006941F4">
      <w:pPr>
        <w:autoSpaceDE w:val="0"/>
        <w:rPr>
          <w:rFonts w:ascii="Calibri" w:eastAsia="Wingdings" w:hAnsi="Calibri" w:cs="Wingdings"/>
          <w:sz w:val="20"/>
          <w:u w:val="single"/>
        </w:rPr>
      </w:pPr>
    </w:p>
    <w:p w:rsidR="007603FE" w:rsidRDefault="007603FE" w:rsidP="006941F4">
      <w:pPr>
        <w:autoSpaceDE w:val="0"/>
        <w:rPr>
          <w:rFonts w:ascii="Calibri" w:eastAsia="Wingdings" w:hAnsi="Calibri" w:cs="Wingdings"/>
          <w:sz w:val="20"/>
          <w:u w:val="single"/>
        </w:rPr>
      </w:pPr>
    </w:p>
    <w:p w:rsidR="00E73AF1" w:rsidRDefault="00E73AF1" w:rsidP="006941F4">
      <w:pPr>
        <w:autoSpaceDE w:val="0"/>
        <w:rPr>
          <w:rFonts w:ascii="Calibri" w:eastAsia="Wingdings" w:hAnsi="Calibri" w:cs="Wingdings"/>
          <w:sz w:val="20"/>
          <w:u w:val="single"/>
        </w:rPr>
      </w:pPr>
    </w:p>
    <w:p w:rsidR="00E73AF1" w:rsidRDefault="00E73AF1" w:rsidP="006941F4">
      <w:pPr>
        <w:autoSpaceDE w:val="0"/>
        <w:rPr>
          <w:rFonts w:ascii="Calibri" w:eastAsia="Wingdings" w:hAnsi="Calibri" w:cs="Wingdings"/>
          <w:sz w:val="20"/>
          <w:u w:val="single"/>
        </w:rPr>
      </w:pPr>
    </w:p>
    <w:p w:rsidR="00F67959" w:rsidRDefault="00F67959" w:rsidP="006941F4">
      <w:pPr>
        <w:autoSpaceDE w:val="0"/>
        <w:rPr>
          <w:rFonts w:ascii="Calibri" w:eastAsia="Wingdings" w:hAnsi="Calibri" w:cs="Wingdings"/>
          <w:sz w:val="20"/>
          <w:u w:val="single"/>
        </w:rPr>
      </w:pPr>
    </w:p>
    <w:p w:rsidR="00F67959" w:rsidRDefault="00F67959">
      <w:pPr>
        <w:rPr>
          <w:rFonts w:ascii="Calibri" w:eastAsia="Wingdings" w:hAnsi="Calibri" w:cs="Wingdings"/>
          <w:sz w:val="20"/>
          <w:u w:val="single"/>
        </w:rPr>
      </w:pPr>
      <w:r>
        <w:rPr>
          <w:rFonts w:ascii="Calibri" w:eastAsia="Wingdings" w:hAnsi="Calibri" w:cs="Wingdings"/>
          <w:sz w:val="20"/>
          <w:u w:val="single"/>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A80C37" w:rsidTr="005C586D">
        <w:tc>
          <w:tcPr>
            <w:tcW w:w="9212" w:type="dxa"/>
          </w:tcPr>
          <w:p w:rsidR="006941F4" w:rsidRPr="00A80C37" w:rsidRDefault="00D23020" w:rsidP="006B1E17">
            <w:pPr>
              <w:autoSpaceDE w:val="0"/>
              <w:autoSpaceDN w:val="0"/>
              <w:adjustRightInd w:val="0"/>
              <w:jc w:val="both"/>
              <w:rPr>
                <w:rFonts w:ascii="Calibri" w:hAnsi="Calibri"/>
                <w:b/>
                <w:bCs/>
              </w:rPr>
            </w:pPr>
            <w:r>
              <w:lastRenderedPageBreak/>
              <w:br w:type="page"/>
            </w:r>
            <w:r w:rsidR="006941F4" w:rsidRPr="00A80C37">
              <w:rPr>
                <w:rFonts w:ascii="Calibri" w:eastAsia="TimesNewRoman" w:hAnsi="Calibri"/>
                <w:b/>
              </w:rPr>
              <w:t xml:space="preserve">1. Nazwa i adres zamawiającego, numer telefonu, adres poczty elektronicznej </w:t>
            </w:r>
          </w:p>
        </w:tc>
      </w:tr>
    </w:tbl>
    <w:p w:rsidR="006941F4" w:rsidRPr="00C44C64" w:rsidRDefault="006941F4" w:rsidP="006941F4">
      <w:pPr>
        <w:autoSpaceDE w:val="0"/>
        <w:autoSpaceDN w:val="0"/>
        <w:adjustRightInd w:val="0"/>
        <w:rPr>
          <w:rFonts w:ascii="Calibri" w:hAnsi="Calibri"/>
          <w:b/>
          <w:bCs/>
        </w:rPr>
      </w:pPr>
    </w:p>
    <w:p w:rsidR="006941F4" w:rsidRPr="00C44C64" w:rsidRDefault="006941F4" w:rsidP="006941F4">
      <w:pPr>
        <w:autoSpaceDE w:val="0"/>
        <w:autoSpaceDN w:val="0"/>
        <w:adjustRightInd w:val="0"/>
        <w:rPr>
          <w:rFonts w:ascii="Calibri" w:hAnsi="Calibri"/>
        </w:rPr>
      </w:pPr>
      <w:r w:rsidRPr="00C44C64">
        <w:rPr>
          <w:rFonts w:ascii="Calibri" w:hAnsi="Calibri"/>
          <w:bCs/>
        </w:rPr>
        <w:t>Nazwa:</w:t>
      </w:r>
      <w:r w:rsidRPr="00C44C64">
        <w:rPr>
          <w:rFonts w:ascii="Calibri" w:hAnsi="Calibri"/>
          <w:b/>
          <w:bCs/>
        </w:rPr>
        <w:t xml:space="preserve"> Powiatowy Zarząd Dróg w Wieruszowie</w:t>
      </w:r>
      <w:r w:rsidRPr="00C44C64">
        <w:rPr>
          <w:rFonts w:ascii="Calibri" w:hAnsi="Calibri"/>
        </w:rPr>
        <w:t xml:space="preserve">, </w:t>
      </w:r>
    </w:p>
    <w:p w:rsidR="006941F4" w:rsidRPr="00C44C64" w:rsidRDefault="006941F4" w:rsidP="006941F4">
      <w:pPr>
        <w:autoSpaceDE w:val="0"/>
        <w:autoSpaceDN w:val="0"/>
        <w:adjustRightInd w:val="0"/>
        <w:rPr>
          <w:rFonts w:ascii="Calibri" w:hAnsi="Calibri"/>
        </w:rPr>
      </w:pPr>
      <w:r w:rsidRPr="00C44C64">
        <w:rPr>
          <w:rFonts w:ascii="Calibri" w:hAnsi="Calibri"/>
        </w:rPr>
        <w:t>Adres: ul. Waryńskiego 14, 98-400 Wieruszów,</w:t>
      </w:r>
    </w:p>
    <w:p w:rsidR="006941F4" w:rsidRPr="00C44C64" w:rsidRDefault="006941F4" w:rsidP="006941F4">
      <w:pPr>
        <w:tabs>
          <w:tab w:val="left" w:pos="3629"/>
        </w:tabs>
        <w:autoSpaceDE w:val="0"/>
        <w:autoSpaceDN w:val="0"/>
        <w:adjustRightInd w:val="0"/>
        <w:rPr>
          <w:rFonts w:ascii="Calibri" w:hAnsi="Calibri"/>
        </w:rPr>
      </w:pPr>
      <w:r w:rsidRPr="00C44C64">
        <w:rPr>
          <w:rFonts w:ascii="Calibri" w:hAnsi="Calibri"/>
        </w:rPr>
        <w:t>Nr tel.: 62 78 36 062,</w:t>
      </w:r>
    </w:p>
    <w:p w:rsidR="006941F4" w:rsidRPr="008A729E" w:rsidRDefault="006941F4" w:rsidP="006941F4">
      <w:pPr>
        <w:tabs>
          <w:tab w:val="left" w:pos="3629"/>
        </w:tabs>
        <w:autoSpaceDE w:val="0"/>
        <w:autoSpaceDN w:val="0"/>
        <w:adjustRightInd w:val="0"/>
        <w:rPr>
          <w:rFonts w:ascii="Calibri" w:hAnsi="Calibri"/>
        </w:rPr>
      </w:pPr>
      <w:r w:rsidRPr="008B216E">
        <w:rPr>
          <w:rFonts w:ascii="Calibri" w:hAnsi="Calibri"/>
        </w:rPr>
        <w:t>Adres poczty elektronicznej:</w:t>
      </w:r>
      <w:r w:rsidRPr="00C44C64">
        <w:rPr>
          <w:rFonts w:ascii="Calibri" w:hAnsi="Calibri"/>
        </w:rPr>
        <w:t xml:space="preserve"> </w:t>
      </w:r>
    </w:p>
    <w:p w:rsidR="00272206" w:rsidRDefault="00EE42AC" w:rsidP="006941F4">
      <w:pPr>
        <w:tabs>
          <w:tab w:val="left" w:pos="3629"/>
        </w:tabs>
        <w:autoSpaceDE w:val="0"/>
        <w:autoSpaceDN w:val="0"/>
        <w:adjustRightInd w:val="0"/>
        <w:rPr>
          <w:rFonts w:ascii="Calibri" w:hAnsi="Calibri"/>
        </w:rPr>
      </w:pPr>
      <w:hyperlink r:id="rId10" w:history="1">
        <w:r w:rsidR="006941F4" w:rsidRPr="00C4255E">
          <w:rPr>
            <w:rStyle w:val="Hipercze"/>
            <w:rFonts w:ascii="Calibri" w:hAnsi="Calibri"/>
          </w:rPr>
          <w:t>sekretariat@pzdwieruszow.pl</w:t>
        </w:r>
      </w:hyperlink>
      <w:r w:rsidR="006941F4">
        <w:rPr>
          <w:rFonts w:ascii="Calibri" w:hAnsi="Calibri"/>
        </w:rPr>
        <w:t>,</w:t>
      </w:r>
    </w:p>
    <w:p w:rsidR="006941F4" w:rsidRPr="00C44C64" w:rsidRDefault="006941F4" w:rsidP="006941F4">
      <w:pPr>
        <w:autoSpaceDE w:val="0"/>
        <w:autoSpaceDN w:val="0"/>
        <w:adjustRightInd w:val="0"/>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6941F4" w:rsidP="008C1AB7">
            <w:pPr>
              <w:autoSpaceDE w:val="0"/>
              <w:autoSpaceDN w:val="0"/>
              <w:adjustRightInd w:val="0"/>
              <w:jc w:val="both"/>
              <w:rPr>
                <w:rFonts w:ascii="Calibri" w:eastAsia="TimesNewRoman" w:hAnsi="Calibri"/>
                <w:b/>
              </w:rPr>
            </w:pPr>
            <w:r w:rsidRPr="00C44C64">
              <w:rPr>
                <w:rFonts w:ascii="Calibri" w:eastAsia="TimesNewRoman" w:hAnsi="Calibri"/>
                <w:b/>
              </w:rPr>
              <w:t>2. Adres strony internetowej</w:t>
            </w:r>
            <w:r w:rsidR="008C1AB7">
              <w:rPr>
                <w:rFonts w:ascii="Calibri" w:eastAsia="TimesNewRoman" w:hAnsi="Calibri"/>
                <w:b/>
              </w:rPr>
              <w:t xml:space="preserve"> prowadzonego postępowania, </w:t>
            </w:r>
            <w:r w:rsidR="006B1E17">
              <w:rPr>
                <w:rFonts w:ascii="Calibri" w:eastAsia="TimesNewRoman" w:hAnsi="Calibri"/>
                <w:b/>
              </w:rPr>
              <w:t xml:space="preserve">strony na </w:t>
            </w:r>
            <w:r w:rsidRPr="00C44C64">
              <w:rPr>
                <w:rFonts w:ascii="Calibri" w:eastAsia="TimesNewRoman" w:hAnsi="Calibri"/>
                <w:b/>
              </w:rPr>
              <w:t>której udostępniane będą zmiany i wyjaśnienia treści SWZ oraz inne dokumenty zamówienia bezpośred</w:t>
            </w:r>
            <w:r w:rsidR="006B1E17">
              <w:rPr>
                <w:rFonts w:ascii="Calibri" w:eastAsia="TimesNewRoman" w:hAnsi="Calibri"/>
                <w:b/>
              </w:rPr>
              <w:t xml:space="preserve">nio związane z postępowaniem  </w:t>
            </w:r>
            <w:r w:rsidRPr="00C44C64">
              <w:rPr>
                <w:rFonts w:ascii="Calibri" w:eastAsia="TimesNewRoman" w:hAnsi="Calibri"/>
                <w:b/>
              </w:rPr>
              <w:t>o udzielenie zamówienia</w:t>
            </w:r>
          </w:p>
        </w:tc>
      </w:tr>
    </w:tbl>
    <w:p w:rsidR="00272206" w:rsidRDefault="00272206" w:rsidP="00272206">
      <w:pPr>
        <w:tabs>
          <w:tab w:val="left" w:pos="3629"/>
        </w:tabs>
        <w:autoSpaceDE w:val="0"/>
        <w:autoSpaceDN w:val="0"/>
        <w:adjustRightInd w:val="0"/>
        <w:jc w:val="both"/>
        <w:rPr>
          <w:rFonts w:ascii="Calibri" w:hAnsi="Calibri"/>
        </w:rPr>
      </w:pPr>
    </w:p>
    <w:p w:rsidR="002069AB" w:rsidRDefault="00272206" w:rsidP="006B1E17">
      <w:pPr>
        <w:tabs>
          <w:tab w:val="left" w:pos="3629"/>
        </w:tabs>
        <w:autoSpaceDE w:val="0"/>
        <w:autoSpaceDN w:val="0"/>
        <w:adjustRightInd w:val="0"/>
        <w:jc w:val="both"/>
        <w:rPr>
          <w:rFonts w:ascii="Calibri" w:hAnsi="Calibri"/>
        </w:rPr>
      </w:pPr>
      <w:r w:rsidRPr="00272206">
        <w:rPr>
          <w:rFonts w:ascii="Calibri" w:hAnsi="Calibri"/>
          <w:b/>
        </w:rPr>
        <w:t>2.1</w:t>
      </w:r>
      <w:r>
        <w:rPr>
          <w:rFonts w:ascii="Calibri" w:hAnsi="Calibri"/>
        </w:rPr>
        <w:t xml:space="preserve"> </w:t>
      </w:r>
      <w:r w:rsidRPr="00C44C64">
        <w:rPr>
          <w:rFonts w:ascii="Calibri" w:hAnsi="Calibri"/>
        </w:rPr>
        <w:t>Adres strony internetowej</w:t>
      </w:r>
      <w:r>
        <w:rPr>
          <w:rFonts w:ascii="Calibri" w:hAnsi="Calibri"/>
        </w:rPr>
        <w:t xml:space="preserve">, na której jest prowadzone postępowanie i na której będą dostępne wszelkie dokumenty związane z prowadzoną procedurą: </w:t>
      </w:r>
    </w:p>
    <w:p w:rsidR="002069AB" w:rsidRDefault="002069AB" w:rsidP="002069AB">
      <w:pPr>
        <w:tabs>
          <w:tab w:val="left" w:pos="3629"/>
        </w:tabs>
        <w:autoSpaceDE w:val="0"/>
        <w:autoSpaceDN w:val="0"/>
        <w:adjustRightInd w:val="0"/>
        <w:jc w:val="both"/>
        <w:rPr>
          <w:rFonts w:ascii="Calibri" w:hAnsi="Calibri"/>
        </w:rPr>
      </w:pPr>
      <w:r w:rsidRPr="002069AB">
        <w:rPr>
          <w:rFonts w:ascii="Calibri" w:hAnsi="Calibri"/>
        </w:rPr>
        <w:t>https://ezamowienia.gov.pl/</w:t>
      </w:r>
    </w:p>
    <w:p w:rsidR="006941F4" w:rsidRDefault="006941F4" w:rsidP="006B1E17">
      <w:pPr>
        <w:tabs>
          <w:tab w:val="left" w:pos="3629"/>
        </w:tabs>
        <w:autoSpaceDE w:val="0"/>
        <w:autoSpaceDN w:val="0"/>
        <w:adjustRightInd w:val="0"/>
        <w:jc w:val="both"/>
        <w:rPr>
          <w:rFonts w:ascii="Calibri" w:hAnsi="Calibri"/>
          <w:bCs/>
        </w:rPr>
      </w:pPr>
    </w:p>
    <w:p w:rsidR="00272206" w:rsidRPr="003E4D51" w:rsidRDefault="00272206" w:rsidP="00272206">
      <w:pPr>
        <w:autoSpaceDE w:val="0"/>
        <w:autoSpaceDN w:val="0"/>
        <w:adjustRightInd w:val="0"/>
        <w:jc w:val="both"/>
        <w:rPr>
          <w:rFonts w:ascii="Calibri" w:hAnsi="Calibri" w:cs="Calibri"/>
        </w:rPr>
      </w:pPr>
      <w:r w:rsidRPr="009B0ECC">
        <w:rPr>
          <w:rFonts w:ascii="Calibri" w:hAnsi="Calibri"/>
          <w:b/>
          <w:bCs/>
        </w:rPr>
        <w:t>2.2.</w:t>
      </w:r>
      <w:r w:rsidRPr="009B0ECC">
        <w:rPr>
          <w:rFonts w:ascii="Calibri" w:hAnsi="Calibri"/>
          <w:bCs/>
        </w:rPr>
        <w:t xml:space="preserve"> </w:t>
      </w:r>
      <w:r w:rsidRPr="009B0ECC">
        <w:rPr>
          <w:rFonts w:ascii="Calibri" w:hAnsi="Calibri"/>
        </w:rPr>
        <w:t xml:space="preserve">Identyfikator (ID) </w:t>
      </w:r>
      <w:r w:rsidR="00E755B7" w:rsidRPr="009B0ECC">
        <w:rPr>
          <w:rFonts w:ascii="Calibri" w:hAnsi="Calibri"/>
        </w:rPr>
        <w:t>postępowania na P</w:t>
      </w:r>
      <w:r w:rsidRPr="009B0ECC">
        <w:rPr>
          <w:rFonts w:ascii="Calibri" w:hAnsi="Calibri"/>
        </w:rPr>
        <w:t>latformie e-</w:t>
      </w:r>
      <w:r w:rsidRPr="003E4D51">
        <w:rPr>
          <w:rFonts w:ascii="Calibri" w:hAnsi="Calibri"/>
        </w:rPr>
        <w:t xml:space="preserve">Zamówienia: </w:t>
      </w:r>
      <w:r w:rsidR="003E4D51" w:rsidRPr="003E4D51">
        <w:rPr>
          <w:rFonts w:ascii="Calibri" w:hAnsi="Calibri" w:cs="Calibri"/>
        </w:rPr>
        <w:t>ocds-148610-a0499b41-9292-43f3-81e5-e1aedcb55cef</w:t>
      </w:r>
    </w:p>
    <w:p w:rsidR="002069AB" w:rsidRPr="003E4D51" w:rsidRDefault="002069AB" w:rsidP="00272206">
      <w:pPr>
        <w:autoSpaceDE w:val="0"/>
        <w:autoSpaceDN w:val="0"/>
        <w:adjustRightInd w:val="0"/>
        <w:jc w:val="both"/>
        <w:rPr>
          <w:rFonts w:ascii="Calibri" w:hAnsi="Calibri" w:cs="Calibri"/>
        </w:rPr>
      </w:pPr>
    </w:p>
    <w:p w:rsidR="00272206" w:rsidRPr="006B0D4D" w:rsidRDefault="006B1E17" w:rsidP="00272206">
      <w:pPr>
        <w:autoSpaceDE w:val="0"/>
        <w:autoSpaceDN w:val="0"/>
        <w:adjustRightInd w:val="0"/>
        <w:jc w:val="both"/>
        <w:rPr>
          <w:rFonts w:ascii="Calibri" w:hAnsi="Calibri"/>
        </w:rPr>
      </w:pPr>
      <w:r>
        <w:rPr>
          <w:rFonts w:ascii="Calibri" w:hAnsi="Calibri"/>
          <w:b/>
        </w:rPr>
        <w:t xml:space="preserve">2.3. </w:t>
      </w:r>
      <w:r w:rsidR="00F7005F">
        <w:rPr>
          <w:rFonts w:ascii="Calibri" w:hAnsi="Calibri"/>
        </w:rPr>
        <w:t>Postępowanie można wyszukać również ze strony głównej Platformy e-Zamówienia (przycisk „Przeglądaj postę</w:t>
      </w:r>
      <w:r w:rsidR="00E43322">
        <w:rPr>
          <w:rFonts w:ascii="Calibri" w:hAnsi="Calibri"/>
        </w:rPr>
        <w:t>powania/konkursy”</w:t>
      </w:r>
      <w:r w:rsidR="006451F9">
        <w:rPr>
          <w:rFonts w:ascii="Calibri" w:hAnsi="Calibri"/>
        </w:rPr>
        <w:t>)</w:t>
      </w:r>
    </w:p>
    <w:p w:rsidR="00DC55E7" w:rsidRPr="00AA27B6" w:rsidRDefault="00DC55E7" w:rsidP="00DC55E7">
      <w:pPr>
        <w:tabs>
          <w:tab w:val="left" w:pos="3629"/>
        </w:tabs>
        <w:autoSpaceDE w:val="0"/>
        <w:autoSpaceDN w:val="0"/>
        <w:adjustRightInd w:val="0"/>
        <w:jc w:val="both"/>
        <w:rPr>
          <w:rFonts w:ascii="Calibri" w:hAnsi="Calibri" w:cs="Calibri"/>
        </w:rPr>
      </w:pPr>
    </w:p>
    <w:p w:rsidR="00DC55E7" w:rsidRPr="00A86365" w:rsidRDefault="00DC55E7" w:rsidP="00F7005F">
      <w:pPr>
        <w:autoSpaceDE w:val="0"/>
        <w:autoSpaceDN w:val="0"/>
        <w:adjustRightInd w:val="0"/>
        <w:rPr>
          <w:rFonts w:ascii="Calibri" w:eastAsia="Calibri" w:hAnsi="Calibri"/>
          <w:color w:val="000000"/>
        </w:rPr>
      </w:pPr>
      <w:r w:rsidRPr="00121795">
        <w:rPr>
          <w:rFonts w:ascii="Calibri" w:eastAsia="Calibri" w:hAnsi="Calibri"/>
          <w:b/>
          <w:color w:val="000000"/>
        </w:rPr>
        <w:t>2.</w:t>
      </w:r>
      <w:r w:rsidR="00E73AF1">
        <w:rPr>
          <w:rFonts w:ascii="Calibri" w:eastAsia="Calibri" w:hAnsi="Calibri"/>
          <w:b/>
          <w:color w:val="000000"/>
        </w:rPr>
        <w:t>4</w:t>
      </w:r>
      <w:r w:rsidRPr="00121795">
        <w:rPr>
          <w:rFonts w:ascii="Calibri" w:eastAsia="Calibri" w:hAnsi="Calibri"/>
          <w:b/>
          <w:color w:val="000000"/>
        </w:rPr>
        <w:t>.</w:t>
      </w:r>
      <w:r w:rsidRPr="00121795">
        <w:rPr>
          <w:rFonts w:ascii="Calibri" w:eastAsia="Calibri" w:hAnsi="Calibri"/>
          <w:color w:val="000000"/>
        </w:rPr>
        <w:t xml:space="preserve"> Nume</w:t>
      </w:r>
      <w:r w:rsidR="007A1B22" w:rsidRPr="00121795">
        <w:rPr>
          <w:rFonts w:ascii="Calibri" w:eastAsia="Calibri" w:hAnsi="Calibri"/>
          <w:color w:val="000000"/>
        </w:rPr>
        <w:t>r</w:t>
      </w:r>
      <w:r w:rsidR="00F7005F" w:rsidRPr="00121795">
        <w:rPr>
          <w:rFonts w:ascii="Calibri" w:eastAsia="Calibri" w:hAnsi="Calibri"/>
          <w:color w:val="000000"/>
        </w:rPr>
        <w:t xml:space="preserve"> referencyjny: </w:t>
      </w:r>
      <w:r w:rsidR="00933BAC" w:rsidRPr="00121795">
        <w:rPr>
          <w:rFonts w:ascii="Calibri" w:eastAsia="Calibri" w:hAnsi="Calibri"/>
          <w:color w:val="000000"/>
        </w:rPr>
        <w:t>ZP.2311</w:t>
      </w:r>
      <w:r w:rsidR="00D23020">
        <w:rPr>
          <w:rFonts w:ascii="Calibri" w:eastAsia="Calibri" w:hAnsi="Calibri"/>
          <w:color w:val="000000"/>
        </w:rPr>
        <w:t>.</w:t>
      </w:r>
      <w:r w:rsidR="007A2531">
        <w:rPr>
          <w:rFonts w:ascii="Calibri" w:eastAsia="Calibri" w:hAnsi="Calibri"/>
          <w:color w:val="000000"/>
        </w:rPr>
        <w:t>3</w:t>
      </w:r>
      <w:r w:rsidR="006B1E17" w:rsidRPr="00121795">
        <w:rPr>
          <w:rFonts w:ascii="Calibri" w:eastAsia="Calibri" w:hAnsi="Calibri"/>
          <w:color w:val="000000"/>
        </w:rPr>
        <w:t>.</w:t>
      </w:r>
      <w:r w:rsidR="00F7005F" w:rsidRPr="00121795">
        <w:rPr>
          <w:rFonts w:ascii="Calibri" w:eastAsia="Calibri" w:hAnsi="Calibri"/>
          <w:color w:val="000000"/>
        </w:rPr>
        <w:t>202</w:t>
      </w:r>
      <w:r w:rsidR="001C4619">
        <w:rPr>
          <w:rFonts w:ascii="Calibri" w:eastAsia="Calibri" w:hAnsi="Calibri"/>
          <w:color w:val="000000"/>
        </w:rPr>
        <w:t>5</w:t>
      </w:r>
      <w:r w:rsidR="006B1E17" w:rsidRPr="00121795">
        <w:rPr>
          <w:rFonts w:ascii="Calibri" w:eastAsia="Calibri" w:hAnsi="Calibri"/>
          <w:color w:val="000000"/>
        </w:rPr>
        <w:t>.</w:t>
      </w:r>
      <w:r w:rsidR="00D23020">
        <w:rPr>
          <w:rFonts w:ascii="Calibri" w:eastAsia="Calibri" w:hAnsi="Calibri"/>
          <w:color w:val="000000"/>
        </w:rPr>
        <w:t>KW</w:t>
      </w:r>
    </w:p>
    <w:p w:rsidR="006941F4" w:rsidRPr="00C44C64" w:rsidRDefault="006941F4" w:rsidP="006941F4">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6941F4" w:rsidP="005C586D">
            <w:pPr>
              <w:autoSpaceDE w:val="0"/>
              <w:autoSpaceDN w:val="0"/>
              <w:adjustRightInd w:val="0"/>
              <w:jc w:val="both"/>
              <w:rPr>
                <w:rFonts w:ascii="Calibri" w:hAnsi="Calibri"/>
                <w:b/>
                <w:bCs/>
              </w:rPr>
            </w:pPr>
            <w:r w:rsidRPr="00C44C64">
              <w:rPr>
                <w:rFonts w:ascii="Calibri" w:eastAsia="TimesNewRoman" w:hAnsi="Calibri"/>
                <w:b/>
              </w:rPr>
              <w:t>3. Tryb udzielenia zamówienia</w:t>
            </w:r>
          </w:p>
        </w:tc>
      </w:tr>
    </w:tbl>
    <w:p w:rsidR="006941F4" w:rsidRPr="00C44C64" w:rsidRDefault="006941F4" w:rsidP="006941F4">
      <w:pPr>
        <w:autoSpaceDE w:val="0"/>
        <w:autoSpaceDN w:val="0"/>
        <w:adjustRightInd w:val="0"/>
        <w:rPr>
          <w:rFonts w:ascii="Calibri" w:hAnsi="Calibri"/>
          <w:bCs/>
        </w:rPr>
      </w:pPr>
    </w:p>
    <w:p w:rsidR="006941F4" w:rsidRPr="00C44C64" w:rsidRDefault="006941F4" w:rsidP="006941F4">
      <w:pPr>
        <w:autoSpaceDE w:val="0"/>
        <w:autoSpaceDN w:val="0"/>
        <w:adjustRightInd w:val="0"/>
        <w:jc w:val="both"/>
        <w:rPr>
          <w:rStyle w:val="Pogrubienie"/>
          <w:rFonts w:ascii="Calibri" w:hAnsi="Calibri"/>
          <w:b w:val="0"/>
          <w:szCs w:val="18"/>
          <w:shd w:val="clear" w:color="auto" w:fill="FFFFFF"/>
        </w:rPr>
      </w:pPr>
      <w:r w:rsidRPr="00C44C64">
        <w:rPr>
          <w:rFonts w:ascii="Calibri" w:hAnsi="Calibri"/>
          <w:b/>
          <w:bCs/>
        </w:rPr>
        <w:t>3.1.</w:t>
      </w:r>
      <w:r w:rsidRPr="00C44C64">
        <w:rPr>
          <w:rFonts w:ascii="Calibri" w:hAnsi="Calibri"/>
          <w:bCs/>
        </w:rPr>
        <w:t xml:space="preserve"> </w:t>
      </w:r>
      <w:r w:rsidRPr="00C44C64">
        <w:rPr>
          <w:rFonts w:ascii="Calibri" w:hAnsi="Calibri"/>
        </w:rPr>
        <w:t xml:space="preserve">Postępowanie  o  udzielenie  zamówienia  publicznego  prowadzone  jest  w  trybie  </w:t>
      </w:r>
      <w:r>
        <w:rPr>
          <w:rFonts w:ascii="Calibri" w:hAnsi="Calibri"/>
          <w:bCs/>
        </w:rPr>
        <w:t>podstawowym</w:t>
      </w:r>
      <w:r w:rsidRPr="00C44C64">
        <w:rPr>
          <w:rFonts w:ascii="Calibri" w:hAnsi="Calibri"/>
          <w:b/>
          <w:bCs/>
        </w:rPr>
        <w:t xml:space="preserve"> </w:t>
      </w:r>
      <w:r w:rsidRPr="00C44C64">
        <w:rPr>
          <w:rFonts w:ascii="Calibri" w:hAnsi="Calibri"/>
        </w:rPr>
        <w:t xml:space="preserve">zgodnie z </w:t>
      </w:r>
      <w:r>
        <w:rPr>
          <w:rFonts w:ascii="Calibri" w:hAnsi="Calibri"/>
        </w:rPr>
        <w:t xml:space="preserve">art. 275 pkt </w:t>
      </w:r>
      <w:r w:rsidR="006430E6">
        <w:rPr>
          <w:rFonts w:ascii="Calibri" w:hAnsi="Calibri"/>
        </w:rPr>
        <w:t>1</w:t>
      </w:r>
      <w:r w:rsidR="00E078AD">
        <w:rPr>
          <w:rFonts w:ascii="Calibri" w:hAnsi="Calibri"/>
        </w:rPr>
        <w:t xml:space="preserve"> </w:t>
      </w:r>
      <w:r>
        <w:rPr>
          <w:rFonts w:ascii="Calibri" w:hAnsi="Calibri"/>
        </w:rPr>
        <w:t>ustawy</w:t>
      </w:r>
      <w:r w:rsidRPr="00C44C64">
        <w:rPr>
          <w:rFonts w:ascii="Calibri" w:hAnsi="Calibri"/>
        </w:rPr>
        <w:t xml:space="preserve"> z dnia 11 września 2019r. </w:t>
      </w:r>
      <w:r>
        <w:rPr>
          <w:rFonts w:ascii="Calibri" w:hAnsi="Calibri"/>
        </w:rPr>
        <w:t xml:space="preserve">Prawo zamówień publicznych </w:t>
      </w:r>
      <w:r w:rsidR="00351471" w:rsidRPr="00351471">
        <w:rPr>
          <w:rFonts w:ascii="Calibri" w:hAnsi="Calibri" w:cs="Calibri"/>
          <w:color w:val="000000"/>
        </w:rPr>
        <w:t>(Dz. U.</w:t>
      </w:r>
      <w:r w:rsidR="004649C2">
        <w:rPr>
          <w:rFonts w:ascii="Calibri" w:hAnsi="Calibri" w:cs="Calibri"/>
          <w:color w:val="000000"/>
        </w:rPr>
        <w:t xml:space="preserve"> z 202</w:t>
      </w:r>
      <w:r w:rsidR="00645A0D">
        <w:rPr>
          <w:rFonts w:ascii="Calibri" w:hAnsi="Calibri" w:cs="Calibri"/>
          <w:color w:val="000000"/>
        </w:rPr>
        <w:t>4</w:t>
      </w:r>
      <w:r w:rsidR="004649C2">
        <w:rPr>
          <w:rFonts w:ascii="Calibri" w:hAnsi="Calibri" w:cs="Calibri"/>
          <w:color w:val="000000"/>
        </w:rPr>
        <w:t xml:space="preserve">r. poz. </w:t>
      </w:r>
      <w:r w:rsidR="00645A0D">
        <w:rPr>
          <w:rFonts w:ascii="Calibri" w:hAnsi="Calibri" w:cs="Calibri"/>
          <w:color w:val="000000"/>
        </w:rPr>
        <w:t>1320</w:t>
      </w:r>
      <w:r w:rsidR="00351471" w:rsidRPr="00351471">
        <w:rPr>
          <w:rFonts w:ascii="Calibri" w:hAnsi="Calibri" w:cs="Calibri"/>
          <w:color w:val="000000"/>
        </w:rPr>
        <w:t xml:space="preserve"> ze zm.) </w:t>
      </w:r>
      <w:r w:rsidRPr="00351471">
        <w:rPr>
          <w:rStyle w:val="Pogrubienie"/>
          <w:rFonts w:ascii="Calibri" w:hAnsi="Calibri" w:cs="Calibri"/>
          <w:b w:val="0"/>
          <w:shd w:val="clear" w:color="auto" w:fill="FFFFFF"/>
        </w:rPr>
        <w:t xml:space="preserve"> zwaną</w:t>
      </w:r>
      <w:r w:rsidRPr="00C44C64">
        <w:rPr>
          <w:rStyle w:val="Pogrubienie"/>
          <w:rFonts w:ascii="Calibri" w:hAnsi="Calibri"/>
          <w:b w:val="0"/>
          <w:szCs w:val="18"/>
          <w:shd w:val="clear" w:color="auto" w:fill="FFFFFF"/>
        </w:rPr>
        <w:t xml:space="preserve"> dalej „ustawą</w:t>
      </w:r>
      <w:r w:rsidR="003C065E">
        <w:rPr>
          <w:rStyle w:val="Pogrubienie"/>
          <w:rFonts w:ascii="Calibri" w:hAnsi="Calibri"/>
          <w:b w:val="0"/>
          <w:szCs w:val="18"/>
          <w:shd w:val="clear" w:color="auto" w:fill="FFFFFF"/>
        </w:rPr>
        <w:t xml:space="preserve"> Pzp</w:t>
      </w:r>
      <w:r w:rsidRPr="00C44C64">
        <w:rPr>
          <w:rStyle w:val="Pogrubienie"/>
          <w:rFonts w:ascii="Calibri" w:hAnsi="Calibri"/>
          <w:b w:val="0"/>
          <w:szCs w:val="18"/>
          <w:shd w:val="clear" w:color="auto" w:fill="FFFFFF"/>
        </w:rPr>
        <w:t>”.</w:t>
      </w:r>
    </w:p>
    <w:p w:rsidR="006941F4" w:rsidRPr="00C44C64" w:rsidRDefault="006941F4" w:rsidP="006941F4">
      <w:pPr>
        <w:autoSpaceDE w:val="0"/>
        <w:autoSpaceDN w:val="0"/>
        <w:adjustRightInd w:val="0"/>
        <w:jc w:val="both"/>
        <w:rPr>
          <w:rStyle w:val="Pogrubienie"/>
          <w:rFonts w:ascii="Calibri" w:hAnsi="Calibri"/>
          <w:szCs w:val="18"/>
          <w:shd w:val="clear" w:color="auto" w:fill="FFFFFF"/>
        </w:rPr>
      </w:pPr>
    </w:p>
    <w:p w:rsidR="006941F4" w:rsidRPr="00C44C64" w:rsidRDefault="006941F4" w:rsidP="006941F4">
      <w:pPr>
        <w:autoSpaceDE w:val="0"/>
        <w:autoSpaceDN w:val="0"/>
        <w:adjustRightInd w:val="0"/>
        <w:jc w:val="both"/>
        <w:rPr>
          <w:rStyle w:val="Pogrubienie"/>
          <w:rFonts w:ascii="Calibri" w:hAnsi="Calibri"/>
          <w:b w:val="0"/>
          <w:szCs w:val="18"/>
          <w:shd w:val="clear" w:color="auto" w:fill="FFFFFF"/>
        </w:rPr>
      </w:pPr>
      <w:r w:rsidRPr="00C44C64">
        <w:rPr>
          <w:rStyle w:val="Pogrubienie"/>
          <w:rFonts w:ascii="Calibri" w:hAnsi="Calibri"/>
          <w:szCs w:val="18"/>
          <w:shd w:val="clear" w:color="auto" w:fill="FFFFFF"/>
        </w:rPr>
        <w:t>3.2.</w:t>
      </w:r>
      <w:r w:rsidRPr="00C44C64">
        <w:rPr>
          <w:rStyle w:val="Pogrubienie"/>
          <w:rFonts w:ascii="Calibri" w:hAnsi="Calibri"/>
          <w:b w:val="0"/>
          <w:szCs w:val="18"/>
          <w:shd w:val="clear" w:color="auto" w:fill="FFFFFF"/>
        </w:rPr>
        <w:t xml:space="preserve"> Wartość zamówienia nie przekracza </w:t>
      </w:r>
      <w:r>
        <w:rPr>
          <w:rStyle w:val="Pogrubienie"/>
          <w:rFonts w:ascii="Calibri" w:hAnsi="Calibri"/>
          <w:b w:val="0"/>
          <w:szCs w:val="18"/>
          <w:shd w:val="clear" w:color="auto" w:fill="FFFFFF"/>
        </w:rPr>
        <w:t xml:space="preserve">progu </w:t>
      </w:r>
      <w:r w:rsidRPr="00C720CD">
        <w:rPr>
          <w:rStyle w:val="Pogrubienie"/>
          <w:rFonts w:ascii="Calibri" w:hAnsi="Calibri"/>
          <w:b w:val="0"/>
          <w:szCs w:val="18"/>
          <w:shd w:val="clear" w:color="auto" w:fill="FFFFFF"/>
        </w:rPr>
        <w:t>unijnego</w:t>
      </w:r>
      <w:r w:rsidR="00E023F0">
        <w:rPr>
          <w:rStyle w:val="Pogrubienie"/>
          <w:rFonts w:ascii="Calibri" w:hAnsi="Calibri"/>
          <w:b w:val="0"/>
          <w:szCs w:val="18"/>
          <w:shd w:val="clear" w:color="auto" w:fill="FFFFFF"/>
        </w:rPr>
        <w:t xml:space="preserve"> określonego w art. 3 ustawy</w:t>
      </w:r>
      <w:r w:rsidRPr="00C720CD">
        <w:rPr>
          <w:rStyle w:val="Pogrubienie"/>
          <w:rFonts w:ascii="Calibri" w:hAnsi="Calibri"/>
          <w:b w:val="0"/>
          <w:szCs w:val="18"/>
          <w:shd w:val="clear" w:color="auto" w:fill="FFFFFF"/>
        </w:rPr>
        <w:t>.</w:t>
      </w:r>
      <w:r w:rsidRPr="00C44C64">
        <w:rPr>
          <w:rStyle w:val="Pogrubienie"/>
          <w:rFonts w:ascii="Calibri" w:hAnsi="Calibri"/>
          <w:b w:val="0"/>
          <w:szCs w:val="18"/>
          <w:shd w:val="clear" w:color="auto" w:fill="FFFFFF"/>
        </w:rPr>
        <w:t xml:space="preserve"> </w:t>
      </w:r>
    </w:p>
    <w:p w:rsidR="006941F4" w:rsidRPr="00C44C64" w:rsidRDefault="006941F4" w:rsidP="006941F4">
      <w:pPr>
        <w:autoSpaceDE w:val="0"/>
        <w:autoSpaceDN w:val="0"/>
        <w:adjustRightInd w:val="0"/>
        <w:jc w:val="both"/>
        <w:rPr>
          <w:rStyle w:val="Pogrubienie"/>
          <w:rFonts w:ascii="Calibri" w:hAnsi="Calibri"/>
          <w:b w:val="0"/>
          <w:szCs w:val="18"/>
          <w:shd w:val="clear" w:color="auto" w:fill="FFFFFF"/>
        </w:rPr>
      </w:pPr>
    </w:p>
    <w:p w:rsidR="006941F4" w:rsidRDefault="006941F4" w:rsidP="006941F4">
      <w:pPr>
        <w:autoSpaceDE w:val="0"/>
        <w:autoSpaceDN w:val="0"/>
        <w:adjustRightInd w:val="0"/>
        <w:jc w:val="both"/>
        <w:rPr>
          <w:rStyle w:val="Pogrubienie"/>
          <w:rFonts w:ascii="Calibri" w:hAnsi="Calibri"/>
          <w:b w:val="0"/>
          <w:szCs w:val="18"/>
          <w:shd w:val="clear" w:color="auto" w:fill="FFFFFF"/>
        </w:rPr>
      </w:pPr>
      <w:r w:rsidRPr="00C44C64">
        <w:rPr>
          <w:rStyle w:val="Pogrubienie"/>
          <w:rFonts w:ascii="Calibri" w:hAnsi="Calibri"/>
          <w:szCs w:val="18"/>
          <w:shd w:val="clear" w:color="auto" w:fill="FFFFFF"/>
        </w:rPr>
        <w:t>3.3.</w:t>
      </w:r>
      <w:r w:rsidRPr="00C44C64">
        <w:rPr>
          <w:rStyle w:val="Pogrubienie"/>
          <w:rFonts w:ascii="Calibri" w:hAnsi="Calibri"/>
          <w:b w:val="0"/>
          <w:szCs w:val="18"/>
          <w:shd w:val="clear" w:color="auto" w:fill="FFFFFF"/>
        </w:rPr>
        <w:t xml:space="preserve"> W zakresie nieuregulowanym w niniejszej Specyfikacji Warunków Zamówienia mają zastosowanie </w:t>
      </w:r>
      <w:r>
        <w:rPr>
          <w:rStyle w:val="Pogrubienie"/>
          <w:rFonts w:ascii="Calibri" w:hAnsi="Calibri"/>
          <w:b w:val="0"/>
          <w:szCs w:val="18"/>
          <w:shd w:val="clear" w:color="auto" w:fill="FFFFFF"/>
        </w:rPr>
        <w:t>przepisy ustawy Prawo zamówień p</w:t>
      </w:r>
      <w:r w:rsidRPr="00C44C64">
        <w:rPr>
          <w:rStyle w:val="Pogrubienie"/>
          <w:rFonts w:ascii="Calibri" w:hAnsi="Calibri"/>
          <w:b w:val="0"/>
          <w:szCs w:val="18"/>
          <w:shd w:val="clear" w:color="auto" w:fill="FFFFFF"/>
        </w:rPr>
        <w:t>ubliczn</w:t>
      </w:r>
      <w:r w:rsidR="00A36C81">
        <w:rPr>
          <w:rStyle w:val="Pogrubienie"/>
          <w:rFonts w:ascii="Calibri" w:hAnsi="Calibri"/>
          <w:b w:val="0"/>
          <w:szCs w:val="18"/>
          <w:shd w:val="clear" w:color="auto" w:fill="FFFFFF"/>
        </w:rPr>
        <w:t>ych oraz aktów wykonawczych do ustawy.</w:t>
      </w:r>
    </w:p>
    <w:p w:rsidR="006941F4" w:rsidRPr="00FF700E" w:rsidRDefault="006941F4" w:rsidP="006941F4">
      <w:pPr>
        <w:autoSpaceDE w:val="0"/>
        <w:autoSpaceDN w:val="0"/>
        <w:adjustRightInd w:val="0"/>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6941F4" w:rsidP="005C586D">
            <w:pPr>
              <w:autoSpaceDE w:val="0"/>
              <w:autoSpaceDN w:val="0"/>
              <w:adjustRightInd w:val="0"/>
              <w:jc w:val="both"/>
              <w:rPr>
                <w:rFonts w:ascii="Calibri" w:hAnsi="Calibri"/>
                <w:b/>
                <w:bCs/>
              </w:rPr>
            </w:pPr>
            <w:r>
              <w:rPr>
                <w:rFonts w:ascii="Calibri" w:eastAsia="TimesNewRoman" w:hAnsi="Calibri"/>
                <w:b/>
              </w:rPr>
              <w:t>4</w:t>
            </w:r>
            <w:r w:rsidRPr="00C44C64">
              <w:rPr>
                <w:rFonts w:ascii="Calibri" w:eastAsia="TimesNewRoman" w:hAnsi="Calibri"/>
                <w:b/>
              </w:rPr>
              <w:t xml:space="preserve">. </w:t>
            </w:r>
            <w:r>
              <w:rPr>
                <w:rFonts w:ascii="Calibri" w:eastAsia="TimesNewRoman" w:hAnsi="Calibri"/>
                <w:b/>
              </w:rPr>
              <w:t>Informacje, czy zamawiający</w:t>
            </w:r>
            <w:r w:rsidRPr="00A80C37">
              <w:rPr>
                <w:rFonts w:ascii="Calibri" w:hAnsi="Calibri"/>
                <w:bCs/>
              </w:rPr>
              <w:t xml:space="preserve"> </w:t>
            </w:r>
            <w:r>
              <w:rPr>
                <w:rFonts w:ascii="Calibri" w:hAnsi="Calibri"/>
                <w:b/>
                <w:bCs/>
              </w:rPr>
              <w:t>przewiduje wybór</w:t>
            </w:r>
            <w:r w:rsidRPr="008F3D33">
              <w:rPr>
                <w:rFonts w:ascii="Calibri" w:hAnsi="Calibri"/>
                <w:b/>
                <w:bCs/>
              </w:rPr>
              <w:t xml:space="preserve"> najkorzystniejszej oferty z możliwością prowadzenia negocjacji</w:t>
            </w:r>
          </w:p>
        </w:tc>
      </w:tr>
    </w:tbl>
    <w:p w:rsidR="006941F4" w:rsidRDefault="006941F4" w:rsidP="007173E2">
      <w:pPr>
        <w:autoSpaceDE w:val="0"/>
        <w:autoSpaceDN w:val="0"/>
        <w:adjustRightInd w:val="0"/>
        <w:rPr>
          <w:rFonts w:ascii="Calibri" w:hAnsi="Calibri"/>
          <w:bCs/>
        </w:rPr>
      </w:pPr>
    </w:p>
    <w:p w:rsidR="00D96295" w:rsidRPr="00C44C64" w:rsidRDefault="00D96295" w:rsidP="00D96295">
      <w:pPr>
        <w:autoSpaceDE w:val="0"/>
        <w:autoSpaceDN w:val="0"/>
        <w:adjustRightInd w:val="0"/>
        <w:jc w:val="both"/>
        <w:rPr>
          <w:rFonts w:ascii="Calibri" w:hAnsi="Calibri"/>
          <w:bCs/>
        </w:rPr>
      </w:pPr>
      <w:r w:rsidRPr="00A80C37">
        <w:rPr>
          <w:rFonts w:ascii="Calibri" w:hAnsi="Calibri"/>
          <w:bCs/>
        </w:rPr>
        <w:t>Zamawiający</w:t>
      </w:r>
      <w:r w:rsidRPr="008F3D33">
        <w:rPr>
          <w:rFonts w:ascii="Calibri" w:hAnsi="Calibri"/>
          <w:bCs/>
        </w:rPr>
        <w:t xml:space="preserve"> </w:t>
      </w:r>
      <w:r w:rsidRPr="00A80C37">
        <w:rPr>
          <w:rFonts w:ascii="Calibri" w:hAnsi="Calibri"/>
          <w:bCs/>
        </w:rPr>
        <w:t>nie przewiduje wyboru najkorzystniejszej oferty z moż</w:t>
      </w:r>
      <w:r>
        <w:rPr>
          <w:rFonts w:ascii="Calibri" w:hAnsi="Calibri"/>
          <w:bCs/>
        </w:rPr>
        <w:t>liwością prowadzenia negocjacji.</w:t>
      </w:r>
    </w:p>
    <w:p w:rsidR="001770CD" w:rsidRPr="004649C2" w:rsidRDefault="001770CD" w:rsidP="007173E2">
      <w:pPr>
        <w:autoSpaceDE w:val="0"/>
        <w:autoSpaceDN w:val="0"/>
        <w:adjustRightInd w:val="0"/>
        <w:jc w:val="both"/>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6941F4" w:rsidP="005C586D">
            <w:pPr>
              <w:autoSpaceDE w:val="0"/>
              <w:autoSpaceDN w:val="0"/>
              <w:adjustRightInd w:val="0"/>
              <w:jc w:val="both"/>
              <w:rPr>
                <w:rFonts w:ascii="Calibri" w:hAnsi="Calibri"/>
                <w:b/>
                <w:bCs/>
              </w:rPr>
            </w:pPr>
            <w:r>
              <w:rPr>
                <w:rFonts w:ascii="Calibri" w:eastAsia="TimesNewRoman" w:hAnsi="Calibri"/>
                <w:b/>
              </w:rPr>
              <w:t>5</w:t>
            </w:r>
            <w:r w:rsidRPr="00C44C64">
              <w:rPr>
                <w:rFonts w:ascii="Calibri" w:eastAsia="TimesNewRoman" w:hAnsi="Calibri"/>
                <w:b/>
              </w:rPr>
              <w:t>. Opis przedmiotu zamówien</w:t>
            </w:r>
            <w:r w:rsidRPr="00C44C64">
              <w:rPr>
                <w:rFonts w:ascii="Calibri" w:eastAsia="TimesNewRoman" w:hAnsi="Calibri"/>
              </w:rPr>
              <w:t>i</w:t>
            </w:r>
            <w:r w:rsidRPr="00A80C37">
              <w:rPr>
                <w:rFonts w:ascii="Calibri" w:eastAsia="TimesNewRoman" w:hAnsi="Calibri"/>
                <w:b/>
              </w:rPr>
              <w:t>a</w:t>
            </w:r>
          </w:p>
        </w:tc>
      </w:tr>
    </w:tbl>
    <w:p w:rsidR="00E73AF1" w:rsidRDefault="00E73AF1" w:rsidP="00471F8C">
      <w:pPr>
        <w:autoSpaceDE w:val="0"/>
        <w:autoSpaceDN w:val="0"/>
        <w:adjustRightInd w:val="0"/>
        <w:jc w:val="both"/>
        <w:rPr>
          <w:rFonts w:ascii="Calibri" w:hAnsi="Calibri" w:cs="Calibri"/>
          <w:b/>
          <w:bCs/>
        </w:rPr>
      </w:pPr>
    </w:p>
    <w:p w:rsidR="00471F8C" w:rsidRPr="00471F8C" w:rsidRDefault="00F94C9E" w:rsidP="00471F8C">
      <w:pPr>
        <w:autoSpaceDE w:val="0"/>
        <w:autoSpaceDN w:val="0"/>
        <w:adjustRightInd w:val="0"/>
        <w:jc w:val="both"/>
        <w:rPr>
          <w:rFonts w:ascii="Calibri" w:eastAsia="Calibri" w:hAnsi="Calibri" w:cs="Calibri"/>
          <w:b/>
          <w:bCs/>
          <w:szCs w:val="26"/>
        </w:rPr>
      </w:pPr>
      <w:r w:rsidRPr="00F94C9E">
        <w:rPr>
          <w:rFonts w:ascii="Calibri" w:hAnsi="Calibri" w:cs="Calibri"/>
          <w:b/>
          <w:bCs/>
        </w:rPr>
        <w:t>5.1.</w:t>
      </w:r>
      <w:r>
        <w:rPr>
          <w:rFonts w:ascii="Calibri" w:hAnsi="Calibri" w:cs="Calibri"/>
          <w:bCs/>
        </w:rPr>
        <w:t xml:space="preserve"> </w:t>
      </w:r>
      <w:r w:rsidR="00C720CD" w:rsidRPr="00E2480E">
        <w:rPr>
          <w:rFonts w:ascii="Calibri" w:hAnsi="Calibri" w:cs="Calibri"/>
          <w:bCs/>
        </w:rPr>
        <w:t>P</w:t>
      </w:r>
      <w:r w:rsidR="00C720CD" w:rsidRPr="00E2480E">
        <w:rPr>
          <w:rFonts w:ascii="Calibri" w:hAnsi="Calibri" w:cs="Calibri"/>
        </w:rPr>
        <w:t xml:space="preserve">rzedmiotem zamówienia jest </w:t>
      </w:r>
      <w:r w:rsidR="00BD33C4">
        <w:rPr>
          <w:rFonts w:ascii="Calibri" w:hAnsi="Calibri" w:cs="Calibri"/>
        </w:rPr>
        <w:t>wykonanie</w:t>
      </w:r>
      <w:r w:rsidR="00C720CD" w:rsidRPr="00E2480E">
        <w:rPr>
          <w:rFonts w:ascii="Calibri" w:hAnsi="Calibri" w:cs="Calibri"/>
        </w:rPr>
        <w:t xml:space="preserve"> </w:t>
      </w:r>
      <w:r w:rsidR="007603FE" w:rsidRPr="00E2480E">
        <w:rPr>
          <w:rFonts w:ascii="Calibri" w:hAnsi="Calibri" w:cs="Calibri"/>
        </w:rPr>
        <w:t xml:space="preserve">zadania pn. </w:t>
      </w:r>
      <w:r w:rsidR="00CD289E" w:rsidRPr="00CD289E">
        <w:rPr>
          <w:rFonts w:ascii="Calibri" w:eastAsia="Calibri" w:hAnsi="Calibri" w:cs="Calibri"/>
          <w:b/>
          <w:bCs/>
          <w:szCs w:val="26"/>
        </w:rPr>
        <w:t>Przebudowa drogi powiatowej nr 4715 E Bolesławiec-Galewice na odcinku Bolesławiec – Radostów – wykonanie dokumentacji projektowej</w:t>
      </w:r>
      <w:r w:rsidR="00471F8C">
        <w:rPr>
          <w:rFonts w:ascii="Calibri" w:eastAsia="Calibri" w:hAnsi="Calibri" w:cs="Calibri"/>
          <w:b/>
          <w:bCs/>
          <w:szCs w:val="26"/>
        </w:rPr>
        <w:t>.</w:t>
      </w:r>
    </w:p>
    <w:p w:rsidR="00386432" w:rsidRPr="00FB39D3" w:rsidRDefault="00386432" w:rsidP="00386432">
      <w:pPr>
        <w:autoSpaceDE w:val="0"/>
        <w:autoSpaceDN w:val="0"/>
        <w:adjustRightInd w:val="0"/>
        <w:jc w:val="both"/>
        <w:rPr>
          <w:rFonts w:ascii="Calibri" w:eastAsia="Calibri" w:hAnsi="Calibri" w:cs="Calibri"/>
        </w:rPr>
      </w:pPr>
    </w:p>
    <w:p w:rsidR="00FB39D3" w:rsidRPr="00FB39D3" w:rsidRDefault="00FB39D3" w:rsidP="00692AC4">
      <w:pPr>
        <w:autoSpaceDE w:val="0"/>
        <w:autoSpaceDN w:val="0"/>
        <w:adjustRightInd w:val="0"/>
        <w:jc w:val="both"/>
        <w:rPr>
          <w:rFonts w:ascii="Calibri" w:eastAsia="Calibri" w:hAnsi="Calibri" w:cs="Calibri"/>
        </w:rPr>
      </w:pPr>
      <w:r w:rsidRPr="00FB39D3">
        <w:rPr>
          <w:rFonts w:ascii="Calibri" w:eastAsia="Calibri" w:hAnsi="Calibri" w:cs="Calibri"/>
        </w:rPr>
        <w:lastRenderedPageBreak/>
        <w:t xml:space="preserve">Przedmiotem opracowania jest </w:t>
      </w:r>
      <w:r w:rsidR="004850E3">
        <w:rPr>
          <w:rFonts w:ascii="Calibri" w:eastAsia="Calibri" w:hAnsi="Calibri" w:cs="Calibri"/>
        </w:rPr>
        <w:t>opracowanie dokumentacji projektowej na prze</w:t>
      </w:r>
      <w:r w:rsidRPr="00FB39D3">
        <w:rPr>
          <w:rFonts w:ascii="Calibri" w:eastAsia="Calibri" w:hAnsi="Calibri" w:cs="Calibri"/>
        </w:rPr>
        <w:t>budow</w:t>
      </w:r>
      <w:r w:rsidR="004850E3">
        <w:rPr>
          <w:rFonts w:ascii="Calibri" w:eastAsia="Calibri" w:hAnsi="Calibri" w:cs="Calibri"/>
        </w:rPr>
        <w:t>ę</w:t>
      </w:r>
      <w:r w:rsidRPr="00FB39D3">
        <w:rPr>
          <w:rFonts w:ascii="Calibri" w:eastAsia="Calibri" w:hAnsi="Calibri" w:cs="Calibri"/>
        </w:rPr>
        <w:t xml:space="preserve"> drogi powiatowej </w:t>
      </w:r>
      <w:r w:rsidR="00842AF1">
        <w:rPr>
          <w:rFonts w:ascii="Calibri" w:eastAsia="Calibri" w:hAnsi="Calibri" w:cs="Calibri"/>
        </w:rPr>
        <w:t>dostosowując drogę</w:t>
      </w:r>
      <w:r w:rsidR="004850E3">
        <w:rPr>
          <w:rFonts w:ascii="Calibri" w:eastAsia="Calibri" w:hAnsi="Calibri" w:cs="Calibri"/>
        </w:rPr>
        <w:t xml:space="preserve"> do </w:t>
      </w:r>
      <w:r w:rsidRPr="00FB39D3">
        <w:rPr>
          <w:rFonts w:ascii="Calibri" w:eastAsia="Calibri" w:hAnsi="Calibri" w:cs="Calibri"/>
        </w:rPr>
        <w:t>klasy technicznej Z wraz z budową chodników i dróg dla pieszych i rowerów</w:t>
      </w:r>
      <w:r w:rsidR="004850E3">
        <w:rPr>
          <w:rFonts w:ascii="Calibri" w:eastAsia="Calibri" w:hAnsi="Calibri" w:cs="Calibri"/>
        </w:rPr>
        <w:t xml:space="preserve"> oraz </w:t>
      </w:r>
      <w:r w:rsidR="009843A6">
        <w:rPr>
          <w:rFonts w:ascii="Calibri" w:eastAsia="Calibri" w:hAnsi="Calibri" w:cs="Calibri"/>
        </w:rPr>
        <w:t>rozbiórkę i budowę</w:t>
      </w:r>
      <w:r w:rsidR="004850E3">
        <w:rPr>
          <w:rFonts w:ascii="Calibri" w:eastAsia="Calibri" w:hAnsi="Calibri" w:cs="Calibri"/>
        </w:rPr>
        <w:t xml:space="preserve"> </w:t>
      </w:r>
      <w:r w:rsidR="009843A6">
        <w:rPr>
          <w:rFonts w:ascii="Calibri" w:eastAsia="Calibri" w:hAnsi="Calibri" w:cs="Calibri"/>
        </w:rPr>
        <w:t xml:space="preserve">nowego </w:t>
      </w:r>
      <w:r w:rsidR="004850E3">
        <w:rPr>
          <w:rFonts w:ascii="Calibri" w:eastAsia="Calibri" w:hAnsi="Calibri" w:cs="Calibri"/>
        </w:rPr>
        <w:t xml:space="preserve">mostu drogowego w ciągu drogi powiatowej nr 4715E Bolesławiec </w:t>
      </w:r>
      <w:r w:rsidR="00842AF1">
        <w:rPr>
          <w:rFonts w:ascii="Calibri" w:eastAsia="Calibri" w:hAnsi="Calibri" w:cs="Calibri"/>
        </w:rPr>
        <w:t>–</w:t>
      </w:r>
      <w:r w:rsidR="004850E3">
        <w:rPr>
          <w:rFonts w:ascii="Calibri" w:eastAsia="Calibri" w:hAnsi="Calibri" w:cs="Calibri"/>
        </w:rPr>
        <w:t xml:space="preserve"> Czastary</w:t>
      </w:r>
      <w:r w:rsidR="00842AF1">
        <w:rPr>
          <w:rFonts w:ascii="Calibri" w:eastAsia="Calibri" w:hAnsi="Calibri" w:cs="Calibri"/>
        </w:rPr>
        <w:t xml:space="preserve"> </w:t>
      </w:r>
      <w:r w:rsidR="00842AF1" w:rsidRPr="00842AF1">
        <w:rPr>
          <w:rFonts w:ascii="Calibri" w:eastAsia="Calibri" w:hAnsi="Calibri" w:cs="Calibri"/>
        </w:rPr>
        <w:t>dostosowując most do przenoszenia obciążeń klasy A</w:t>
      </w:r>
      <w:r w:rsidRPr="00FB39D3">
        <w:rPr>
          <w:rFonts w:ascii="Calibri" w:eastAsia="Calibri" w:hAnsi="Calibri" w:cs="Calibri"/>
        </w:rPr>
        <w:t xml:space="preserve">. Projekt </w:t>
      </w:r>
      <w:r w:rsidR="004850E3">
        <w:rPr>
          <w:rFonts w:ascii="Calibri" w:eastAsia="Calibri" w:hAnsi="Calibri" w:cs="Calibri"/>
        </w:rPr>
        <w:t>prze</w:t>
      </w:r>
      <w:r w:rsidRPr="00FB39D3">
        <w:rPr>
          <w:rFonts w:ascii="Calibri" w:eastAsia="Calibri" w:hAnsi="Calibri" w:cs="Calibri"/>
        </w:rPr>
        <w:t xml:space="preserve">budowy drogi powiatowej </w:t>
      </w:r>
      <w:r w:rsidR="004850E3">
        <w:rPr>
          <w:rFonts w:ascii="Calibri" w:eastAsia="Calibri" w:hAnsi="Calibri" w:cs="Calibri"/>
        </w:rPr>
        <w:t xml:space="preserve">nr DP 4715E </w:t>
      </w:r>
      <w:r w:rsidRPr="00FB39D3">
        <w:rPr>
          <w:rFonts w:ascii="Calibri" w:eastAsia="Calibri" w:hAnsi="Calibri" w:cs="Calibri"/>
        </w:rPr>
        <w:t xml:space="preserve">na łącznym odcinku ok. </w:t>
      </w:r>
      <w:r w:rsidR="004850E3">
        <w:rPr>
          <w:rFonts w:ascii="Calibri" w:eastAsia="Calibri" w:hAnsi="Calibri" w:cs="Calibri"/>
        </w:rPr>
        <w:t>7,5</w:t>
      </w:r>
      <w:r w:rsidRPr="00FB39D3">
        <w:rPr>
          <w:rFonts w:ascii="Calibri" w:eastAsia="Calibri" w:hAnsi="Calibri" w:cs="Calibri"/>
        </w:rPr>
        <w:t xml:space="preserve">km od skrzyżowania </w:t>
      </w:r>
      <w:r w:rsidR="004850E3">
        <w:rPr>
          <w:rFonts w:ascii="Calibri" w:eastAsia="Calibri" w:hAnsi="Calibri" w:cs="Calibri"/>
        </w:rPr>
        <w:t>ul. Bolesława Pobożnego (droga gm</w:t>
      </w:r>
      <w:r w:rsidR="0038166A">
        <w:rPr>
          <w:rFonts w:ascii="Calibri" w:eastAsia="Calibri" w:hAnsi="Calibri" w:cs="Calibri"/>
        </w:rPr>
        <w:t xml:space="preserve">inna nr 118024E) </w:t>
      </w:r>
      <w:r w:rsidR="004850E3">
        <w:rPr>
          <w:rFonts w:ascii="Calibri" w:eastAsia="Calibri" w:hAnsi="Calibri" w:cs="Calibri"/>
        </w:rPr>
        <w:t xml:space="preserve">z ul. Polną </w:t>
      </w:r>
      <w:r w:rsidR="0038166A">
        <w:rPr>
          <w:rFonts w:ascii="Calibri" w:eastAsia="Calibri" w:hAnsi="Calibri" w:cs="Calibri"/>
        </w:rPr>
        <w:t xml:space="preserve">(droga powiatowa DR 4715E) </w:t>
      </w:r>
      <w:r w:rsidR="004850E3">
        <w:rPr>
          <w:rFonts w:ascii="Calibri" w:eastAsia="Calibri" w:hAnsi="Calibri" w:cs="Calibri"/>
        </w:rPr>
        <w:t>w m. Bolesławiec</w:t>
      </w:r>
      <w:r w:rsidR="0038166A">
        <w:rPr>
          <w:rFonts w:ascii="Calibri" w:eastAsia="Calibri" w:hAnsi="Calibri" w:cs="Calibri"/>
        </w:rPr>
        <w:t xml:space="preserve"> do skrzyżowania </w:t>
      </w:r>
      <w:r w:rsidR="00D42372">
        <w:rPr>
          <w:rFonts w:ascii="Calibri" w:eastAsia="Calibri" w:hAnsi="Calibri" w:cs="Calibri"/>
        </w:rPr>
        <w:t>d</w:t>
      </w:r>
      <w:r w:rsidR="0038166A">
        <w:rPr>
          <w:rFonts w:ascii="Calibri" w:eastAsia="Calibri" w:hAnsi="Calibri" w:cs="Calibri"/>
        </w:rPr>
        <w:t>rogi powiatowej nr 471</w:t>
      </w:r>
      <w:r w:rsidR="004D2698">
        <w:rPr>
          <w:rFonts w:ascii="Calibri" w:eastAsia="Calibri" w:hAnsi="Calibri" w:cs="Calibri"/>
        </w:rPr>
        <w:t>6</w:t>
      </w:r>
      <w:r w:rsidR="0038166A">
        <w:rPr>
          <w:rFonts w:ascii="Calibri" w:eastAsia="Calibri" w:hAnsi="Calibri" w:cs="Calibri"/>
        </w:rPr>
        <w:t>E z</w:t>
      </w:r>
      <w:r w:rsidR="005A755C">
        <w:rPr>
          <w:rFonts w:ascii="Calibri" w:eastAsia="Calibri" w:hAnsi="Calibri" w:cs="Calibri"/>
        </w:rPr>
        <w:t> </w:t>
      </w:r>
      <w:r w:rsidR="0038166A">
        <w:rPr>
          <w:rFonts w:ascii="Calibri" w:eastAsia="Calibri" w:hAnsi="Calibri" w:cs="Calibri"/>
        </w:rPr>
        <w:t>drogą gminną nr 118011E w m. Radostów Pierwszy</w:t>
      </w:r>
      <w:r w:rsidR="00692AC4">
        <w:rPr>
          <w:rFonts w:ascii="Calibri" w:eastAsia="Calibri" w:hAnsi="Calibri" w:cs="Calibri"/>
        </w:rPr>
        <w:t xml:space="preserve"> oraz </w:t>
      </w:r>
      <w:r w:rsidR="00692AC4" w:rsidRPr="00692AC4">
        <w:rPr>
          <w:rFonts w:ascii="Calibri" w:eastAsia="Calibri" w:hAnsi="Calibri" w:cs="Calibri"/>
        </w:rPr>
        <w:t>sprawowanie kompleksowych nadzorów autorskich nad realizacją robót budowlanych</w:t>
      </w:r>
      <w:r w:rsidR="00692AC4">
        <w:rPr>
          <w:rFonts w:ascii="Calibri" w:eastAsia="Calibri" w:hAnsi="Calibri" w:cs="Calibri"/>
        </w:rPr>
        <w:t xml:space="preserve"> </w:t>
      </w:r>
      <w:r w:rsidR="00692AC4" w:rsidRPr="00692AC4">
        <w:rPr>
          <w:rFonts w:ascii="Calibri" w:eastAsia="Calibri" w:hAnsi="Calibri" w:cs="Calibri"/>
        </w:rPr>
        <w:t>prowadzonych w oparciu o</w:t>
      </w:r>
      <w:r w:rsidR="005A755C">
        <w:rPr>
          <w:rFonts w:ascii="Calibri" w:eastAsia="Calibri" w:hAnsi="Calibri" w:cs="Calibri"/>
        </w:rPr>
        <w:t> </w:t>
      </w:r>
      <w:r w:rsidR="00692AC4" w:rsidRPr="00692AC4">
        <w:rPr>
          <w:rFonts w:ascii="Calibri" w:eastAsia="Calibri" w:hAnsi="Calibri" w:cs="Calibri"/>
        </w:rPr>
        <w:t>przygotowaną dokumentację</w:t>
      </w:r>
      <w:r w:rsidR="00692AC4">
        <w:rPr>
          <w:rFonts w:ascii="Calibri" w:eastAsia="Calibri" w:hAnsi="Calibri" w:cs="Calibri"/>
        </w:rPr>
        <w:t>.</w:t>
      </w:r>
    </w:p>
    <w:p w:rsidR="00FB39D3" w:rsidRPr="00FB39D3" w:rsidRDefault="00FB39D3" w:rsidP="00FB39D3">
      <w:pPr>
        <w:autoSpaceDE w:val="0"/>
        <w:autoSpaceDN w:val="0"/>
        <w:adjustRightInd w:val="0"/>
        <w:jc w:val="both"/>
        <w:rPr>
          <w:rFonts w:ascii="Calibri" w:eastAsia="Calibri" w:hAnsi="Calibri" w:cs="Calibri"/>
        </w:rPr>
      </w:pPr>
    </w:p>
    <w:p w:rsidR="00FB39D3" w:rsidRPr="00FB39D3" w:rsidRDefault="00FB39D3" w:rsidP="00FB39D3">
      <w:pPr>
        <w:autoSpaceDE w:val="0"/>
        <w:autoSpaceDN w:val="0"/>
        <w:adjustRightInd w:val="0"/>
        <w:jc w:val="both"/>
        <w:rPr>
          <w:rFonts w:ascii="Calibri" w:eastAsia="Calibri" w:hAnsi="Calibri" w:cs="Calibri"/>
        </w:rPr>
      </w:pPr>
      <w:r w:rsidRPr="00FB39D3">
        <w:rPr>
          <w:rFonts w:ascii="Calibri" w:eastAsia="Calibri" w:hAnsi="Calibri" w:cs="Calibri"/>
        </w:rPr>
        <w:t xml:space="preserve">Na odcinku drogi przewidzianym do </w:t>
      </w:r>
      <w:r w:rsidR="005408F5">
        <w:rPr>
          <w:rFonts w:ascii="Calibri" w:eastAsia="Calibri" w:hAnsi="Calibri" w:cs="Calibri"/>
        </w:rPr>
        <w:t>prze</w:t>
      </w:r>
      <w:r w:rsidRPr="00FB39D3">
        <w:rPr>
          <w:rFonts w:ascii="Calibri" w:eastAsia="Calibri" w:hAnsi="Calibri" w:cs="Calibri"/>
        </w:rPr>
        <w:t xml:space="preserve">budowy zlokalizowane są skrzyżowania z drogami gminnymi i drogami powiatowymi. Wszystkie skrzyżowania należy przewidzieć do </w:t>
      </w:r>
      <w:r w:rsidR="00604A80">
        <w:rPr>
          <w:rFonts w:ascii="Calibri" w:eastAsia="Calibri" w:hAnsi="Calibri" w:cs="Calibri"/>
        </w:rPr>
        <w:t>prze</w:t>
      </w:r>
      <w:r w:rsidRPr="00FB39D3">
        <w:rPr>
          <w:rFonts w:ascii="Calibri" w:eastAsia="Calibri" w:hAnsi="Calibri" w:cs="Calibri"/>
        </w:rPr>
        <w:t xml:space="preserve">budowy zapewniającej parametry właściwe dla klasy technicznej poszczególnych dróg oraz natężenia i struktury ruchu na skrzyżowaniach. </w:t>
      </w:r>
    </w:p>
    <w:p w:rsidR="00FB39D3" w:rsidRPr="00FB39D3" w:rsidRDefault="00FB39D3" w:rsidP="00FB39D3">
      <w:pPr>
        <w:autoSpaceDE w:val="0"/>
        <w:autoSpaceDN w:val="0"/>
        <w:adjustRightInd w:val="0"/>
        <w:jc w:val="both"/>
        <w:rPr>
          <w:rFonts w:ascii="Calibri" w:eastAsia="Calibri" w:hAnsi="Calibri" w:cs="Calibri"/>
        </w:rPr>
      </w:pPr>
    </w:p>
    <w:p w:rsidR="009843A6" w:rsidRDefault="00D42372" w:rsidP="00D42372">
      <w:pPr>
        <w:autoSpaceDE w:val="0"/>
        <w:autoSpaceDN w:val="0"/>
        <w:adjustRightInd w:val="0"/>
        <w:jc w:val="both"/>
        <w:rPr>
          <w:rFonts w:ascii="Calibri" w:eastAsia="Calibri" w:hAnsi="Calibri" w:cs="Calibri"/>
        </w:rPr>
      </w:pPr>
      <w:r>
        <w:rPr>
          <w:rFonts w:ascii="Calibri" w:eastAsia="Calibri" w:hAnsi="Calibri" w:cs="Calibri"/>
        </w:rPr>
        <w:t>Wykonawca o</w:t>
      </w:r>
      <w:r w:rsidRPr="00D42372">
        <w:rPr>
          <w:rFonts w:ascii="Calibri" w:eastAsia="Calibri" w:hAnsi="Calibri" w:cs="Calibri"/>
        </w:rPr>
        <w:t>prac</w:t>
      </w:r>
      <w:r>
        <w:rPr>
          <w:rFonts w:ascii="Calibri" w:eastAsia="Calibri" w:hAnsi="Calibri" w:cs="Calibri"/>
        </w:rPr>
        <w:t>uje</w:t>
      </w:r>
      <w:r w:rsidRPr="00D42372">
        <w:rPr>
          <w:rFonts w:ascii="Calibri" w:eastAsia="Calibri" w:hAnsi="Calibri" w:cs="Calibri"/>
        </w:rPr>
        <w:t xml:space="preserve"> koncepcj</w:t>
      </w:r>
      <w:r>
        <w:rPr>
          <w:rFonts w:ascii="Calibri" w:eastAsia="Calibri" w:hAnsi="Calibri" w:cs="Calibri"/>
        </w:rPr>
        <w:t>e</w:t>
      </w:r>
      <w:r w:rsidRPr="00D42372">
        <w:rPr>
          <w:rFonts w:ascii="Calibri" w:eastAsia="Calibri" w:hAnsi="Calibri" w:cs="Calibri"/>
        </w:rPr>
        <w:t xml:space="preserve"> </w:t>
      </w:r>
      <w:r>
        <w:rPr>
          <w:rFonts w:ascii="Calibri" w:eastAsia="Calibri" w:hAnsi="Calibri" w:cs="Calibri"/>
        </w:rPr>
        <w:t xml:space="preserve">dla </w:t>
      </w:r>
      <w:r w:rsidR="005A755C">
        <w:rPr>
          <w:rFonts w:ascii="Calibri" w:eastAsia="Calibri" w:hAnsi="Calibri" w:cs="Calibri"/>
        </w:rPr>
        <w:t xml:space="preserve">przebudowy </w:t>
      </w:r>
      <w:r>
        <w:rPr>
          <w:rFonts w:ascii="Calibri" w:eastAsia="Calibri" w:hAnsi="Calibri" w:cs="Calibri"/>
        </w:rPr>
        <w:t>drogi i</w:t>
      </w:r>
      <w:r w:rsidRPr="00D42372">
        <w:rPr>
          <w:rFonts w:ascii="Calibri" w:eastAsia="Calibri" w:hAnsi="Calibri" w:cs="Calibri"/>
        </w:rPr>
        <w:t xml:space="preserve"> </w:t>
      </w:r>
      <w:r w:rsidR="005A755C">
        <w:rPr>
          <w:rFonts w:ascii="Calibri" w:eastAsia="Calibri" w:hAnsi="Calibri" w:cs="Calibri"/>
        </w:rPr>
        <w:t xml:space="preserve">budowy </w:t>
      </w:r>
      <w:r w:rsidR="00377491">
        <w:rPr>
          <w:rFonts w:ascii="Calibri" w:eastAsia="Calibri" w:hAnsi="Calibri" w:cs="Calibri"/>
        </w:rPr>
        <w:t>mostu</w:t>
      </w:r>
      <w:r w:rsidRPr="00D42372">
        <w:rPr>
          <w:rFonts w:ascii="Calibri" w:eastAsia="Calibri" w:hAnsi="Calibri" w:cs="Calibri"/>
        </w:rPr>
        <w:t>.</w:t>
      </w:r>
      <w:r w:rsidR="001C4619">
        <w:rPr>
          <w:rFonts w:ascii="Calibri" w:eastAsia="Calibri" w:hAnsi="Calibri" w:cs="Calibri"/>
        </w:rPr>
        <w:t xml:space="preserve"> </w:t>
      </w:r>
    </w:p>
    <w:p w:rsidR="00D42372" w:rsidRPr="00FD5FB4" w:rsidRDefault="009843A6" w:rsidP="00D42372">
      <w:pPr>
        <w:autoSpaceDE w:val="0"/>
        <w:autoSpaceDN w:val="0"/>
        <w:adjustRightInd w:val="0"/>
        <w:jc w:val="both"/>
        <w:rPr>
          <w:rFonts w:ascii="Calibri" w:eastAsia="Calibri" w:hAnsi="Calibri" w:cs="Calibri"/>
        </w:rPr>
      </w:pPr>
      <w:r w:rsidRPr="00FD5FB4">
        <w:rPr>
          <w:rFonts w:ascii="Calibri" w:eastAsia="Calibri" w:hAnsi="Calibri" w:cs="Calibri"/>
        </w:rPr>
        <w:t>Do budowy mostu d</w:t>
      </w:r>
      <w:r w:rsidR="001C4619" w:rsidRPr="00FD5FB4">
        <w:rPr>
          <w:rFonts w:ascii="Calibri" w:eastAsia="Calibri" w:hAnsi="Calibri" w:cs="Calibri"/>
        </w:rPr>
        <w:t>opuszcza się wykorzystanie prefabrykatów</w:t>
      </w:r>
      <w:r w:rsidR="00904318" w:rsidRPr="00FD5FB4">
        <w:rPr>
          <w:rFonts w:ascii="Calibri" w:eastAsia="Calibri" w:hAnsi="Calibri" w:cs="Calibri"/>
        </w:rPr>
        <w:t xml:space="preserve"> żelbetowych elementów sklepionych</w:t>
      </w:r>
      <w:r w:rsidR="001C4619" w:rsidRPr="00FD5FB4">
        <w:rPr>
          <w:rFonts w:ascii="Calibri" w:eastAsia="Calibri" w:hAnsi="Calibri" w:cs="Calibri"/>
        </w:rPr>
        <w:t xml:space="preserve">, które nie wymagają stosowania szalunków ani konstrukcji wsporczych dzięki czemu prace betoniarskie na budowie </w:t>
      </w:r>
      <w:r w:rsidRPr="00FD5FB4">
        <w:rPr>
          <w:rFonts w:ascii="Calibri" w:eastAsia="Calibri" w:hAnsi="Calibri" w:cs="Calibri"/>
        </w:rPr>
        <w:t>będą</w:t>
      </w:r>
      <w:r w:rsidR="001C4619" w:rsidRPr="00FD5FB4">
        <w:rPr>
          <w:rFonts w:ascii="Calibri" w:eastAsia="Calibri" w:hAnsi="Calibri" w:cs="Calibri"/>
        </w:rPr>
        <w:t xml:space="preserve"> ograniczone do minimum</w:t>
      </w:r>
      <w:r w:rsidRPr="00FD5FB4">
        <w:rPr>
          <w:rFonts w:ascii="Calibri" w:eastAsia="Calibri" w:hAnsi="Calibri" w:cs="Calibri"/>
        </w:rPr>
        <w:t>. Dopuszcza się także wykorzystanie system</w:t>
      </w:r>
      <w:r w:rsidR="005A755C" w:rsidRPr="00FD5FB4">
        <w:rPr>
          <w:rFonts w:ascii="Calibri" w:eastAsia="Calibri" w:hAnsi="Calibri" w:cs="Calibri"/>
        </w:rPr>
        <w:t>u</w:t>
      </w:r>
      <w:r w:rsidRPr="00FD5FB4">
        <w:rPr>
          <w:rFonts w:ascii="Calibri" w:eastAsia="Calibri" w:hAnsi="Calibri" w:cs="Calibri"/>
        </w:rPr>
        <w:t xml:space="preserve"> przepustów stalowych spiralnie karbowanych z blachy falistej.</w:t>
      </w:r>
    </w:p>
    <w:p w:rsidR="00904318" w:rsidRPr="00FD5FB4" w:rsidRDefault="00904318" w:rsidP="00D42372">
      <w:pPr>
        <w:autoSpaceDE w:val="0"/>
        <w:autoSpaceDN w:val="0"/>
        <w:adjustRightInd w:val="0"/>
        <w:jc w:val="both"/>
        <w:rPr>
          <w:rFonts w:ascii="Calibri" w:eastAsia="Calibri" w:hAnsi="Calibri" w:cs="Calibri"/>
        </w:rPr>
      </w:pPr>
      <w:r w:rsidRPr="00FD5FB4">
        <w:rPr>
          <w:rFonts w:ascii="Calibri" w:eastAsia="Calibri" w:hAnsi="Calibri" w:cs="Calibri"/>
        </w:rPr>
        <w:t xml:space="preserve">Światło poziome i pionowe pod obiektem należy ustalić na podstawie </w:t>
      </w:r>
      <w:r w:rsidR="00D15FA5" w:rsidRPr="00FD5FB4">
        <w:rPr>
          <w:rFonts w:ascii="Calibri" w:eastAsia="Calibri" w:hAnsi="Calibri" w:cs="Calibri"/>
        </w:rPr>
        <w:t>obliczeń hydraulicznych. Przewiduje się zabezpieczenie fundamentów obiektu w postaci grodzic winylowych. Obiekt należy zaprojektować na obciążenia ruchome pojazdami samochodowymi na klasę I.</w:t>
      </w:r>
    </w:p>
    <w:p w:rsidR="00D42372" w:rsidRPr="00FD5FB4" w:rsidRDefault="00D42372" w:rsidP="00D42372">
      <w:pPr>
        <w:autoSpaceDE w:val="0"/>
        <w:autoSpaceDN w:val="0"/>
        <w:adjustRightInd w:val="0"/>
        <w:jc w:val="both"/>
        <w:rPr>
          <w:rFonts w:ascii="Calibri" w:eastAsia="Calibri" w:hAnsi="Calibri" w:cs="Calibri"/>
        </w:rPr>
      </w:pPr>
    </w:p>
    <w:p w:rsidR="00D42372" w:rsidRPr="00D42372" w:rsidRDefault="00D42372" w:rsidP="00D42372">
      <w:pPr>
        <w:autoSpaceDE w:val="0"/>
        <w:autoSpaceDN w:val="0"/>
        <w:adjustRightInd w:val="0"/>
        <w:jc w:val="both"/>
        <w:rPr>
          <w:rFonts w:ascii="Calibri" w:eastAsia="Calibri" w:hAnsi="Calibri" w:cs="Calibri"/>
        </w:rPr>
      </w:pPr>
      <w:r w:rsidRPr="00D42372">
        <w:rPr>
          <w:rFonts w:ascii="Calibri" w:eastAsia="Calibri" w:hAnsi="Calibri" w:cs="Calibri"/>
        </w:rPr>
        <w:t>Koncepcja przebudowy drog</w:t>
      </w:r>
      <w:r>
        <w:rPr>
          <w:rFonts w:ascii="Calibri" w:eastAsia="Calibri" w:hAnsi="Calibri" w:cs="Calibri"/>
        </w:rPr>
        <w:t xml:space="preserve">i i mostu </w:t>
      </w:r>
      <w:r w:rsidRPr="00D42372">
        <w:rPr>
          <w:rFonts w:ascii="Calibri" w:eastAsia="Calibri" w:hAnsi="Calibri" w:cs="Calibri"/>
        </w:rPr>
        <w:t>winna zwierać:</w:t>
      </w:r>
    </w:p>
    <w:p w:rsidR="00D42372" w:rsidRPr="00D42372" w:rsidRDefault="00377491" w:rsidP="00751186">
      <w:pPr>
        <w:numPr>
          <w:ilvl w:val="0"/>
          <w:numId w:val="11"/>
        </w:numPr>
        <w:autoSpaceDE w:val="0"/>
        <w:autoSpaceDN w:val="0"/>
        <w:adjustRightInd w:val="0"/>
        <w:jc w:val="both"/>
        <w:rPr>
          <w:rFonts w:ascii="Calibri" w:eastAsia="Calibri" w:hAnsi="Calibri" w:cs="Calibri"/>
        </w:rPr>
      </w:pPr>
      <w:r>
        <w:rPr>
          <w:rFonts w:ascii="Calibri" w:eastAsia="Calibri" w:hAnsi="Calibri" w:cs="Calibri"/>
        </w:rPr>
        <w:t>w zakresie mostu</w:t>
      </w:r>
      <w:r w:rsidR="00D42372" w:rsidRPr="00D42372">
        <w:rPr>
          <w:rFonts w:ascii="Calibri" w:eastAsia="Calibri" w:hAnsi="Calibri" w:cs="Calibri"/>
        </w:rPr>
        <w:t xml:space="preserve">: opis techniczny, plan sytuacyjny, </w:t>
      </w:r>
      <w:r>
        <w:rPr>
          <w:rFonts w:ascii="Calibri" w:eastAsia="Calibri" w:hAnsi="Calibri" w:cs="Calibri"/>
        </w:rPr>
        <w:t>przekrój poprzeczny</w:t>
      </w:r>
      <w:r w:rsidR="00D42372" w:rsidRPr="00D42372">
        <w:rPr>
          <w:rFonts w:ascii="Calibri" w:eastAsia="Calibri" w:hAnsi="Calibri" w:cs="Calibri"/>
        </w:rPr>
        <w:t>,</w:t>
      </w:r>
    </w:p>
    <w:p w:rsidR="00D42372" w:rsidRPr="00D42372" w:rsidRDefault="00377491" w:rsidP="00751186">
      <w:pPr>
        <w:numPr>
          <w:ilvl w:val="0"/>
          <w:numId w:val="11"/>
        </w:numPr>
        <w:autoSpaceDE w:val="0"/>
        <w:autoSpaceDN w:val="0"/>
        <w:adjustRightInd w:val="0"/>
        <w:jc w:val="both"/>
        <w:rPr>
          <w:rFonts w:ascii="Calibri" w:eastAsia="Calibri" w:hAnsi="Calibri" w:cs="Calibri"/>
        </w:rPr>
      </w:pPr>
      <w:r>
        <w:rPr>
          <w:rFonts w:ascii="Calibri" w:eastAsia="Calibri" w:hAnsi="Calibri" w:cs="Calibri"/>
        </w:rPr>
        <w:t xml:space="preserve">w zakresie drogi: </w:t>
      </w:r>
      <w:r w:rsidR="00D42372" w:rsidRPr="00D42372">
        <w:rPr>
          <w:rFonts w:ascii="Calibri" w:eastAsia="Calibri" w:hAnsi="Calibri" w:cs="Calibri"/>
        </w:rPr>
        <w:t>plan sy</w:t>
      </w:r>
      <w:r>
        <w:rPr>
          <w:rFonts w:ascii="Calibri" w:eastAsia="Calibri" w:hAnsi="Calibri" w:cs="Calibri"/>
        </w:rPr>
        <w:t>tuacyjny, przekroje poprzeczne.</w:t>
      </w:r>
    </w:p>
    <w:p w:rsidR="00D42372" w:rsidRPr="00D42372" w:rsidRDefault="00D42372" w:rsidP="00D42372">
      <w:pPr>
        <w:autoSpaceDE w:val="0"/>
        <w:autoSpaceDN w:val="0"/>
        <w:adjustRightInd w:val="0"/>
        <w:jc w:val="both"/>
        <w:rPr>
          <w:rFonts w:ascii="Calibri" w:eastAsia="Calibri" w:hAnsi="Calibri" w:cs="Calibri"/>
        </w:rPr>
      </w:pPr>
      <w:r w:rsidRPr="00D42372">
        <w:rPr>
          <w:rFonts w:ascii="Calibri" w:eastAsia="Calibri" w:hAnsi="Calibri" w:cs="Calibri"/>
        </w:rPr>
        <w:t xml:space="preserve">Koncepcję budowy mostu </w:t>
      </w:r>
      <w:r>
        <w:rPr>
          <w:rFonts w:ascii="Calibri" w:eastAsia="Calibri" w:hAnsi="Calibri" w:cs="Calibri"/>
        </w:rPr>
        <w:t>i</w:t>
      </w:r>
      <w:r w:rsidRPr="00D42372">
        <w:rPr>
          <w:rFonts w:ascii="Calibri" w:eastAsia="Calibri" w:hAnsi="Calibri" w:cs="Calibri"/>
        </w:rPr>
        <w:t xml:space="preserve"> </w:t>
      </w:r>
      <w:r w:rsidR="005A755C">
        <w:rPr>
          <w:rFonts w:ascii="Calibri" w:eastAsia="Calibri" w:hAnsi="Calibri" w:cs="Calibri"/>
        </w:rPr>
        <w:t xml:space="preserve">przebudowy </w:t>
      </w:r>
      <w:r w:rsidRPr="00D42372">
        <w:rPr>
          <w:rFonts w:ascii="Calibri" w:eastAsia="Calibri" w:hAnsi="Calibri" w:cs="Calibri"/>
        </w:rPr>
        <w:t>drog</w:t>
      </w:r>
      <w:r>
        <w:rPr>
          <w:rFonts w:ascii="Calibri" w:eastAsia="Calibri" w:hAnsi="Calibri" w:cs="Calibri"/>
        </w:rPr>
        <w:t>i</w:t>
      </w:r>
      <w:r w:rsidRPr="00D42372">
        <w:rPr>
          <w:rFonts w:ascii="Calibri" w:eastAsia="Calibri" w:hAnsi="Calibri" w:cs="Calibri"/>
        </w:rPr>
        <w:t xml:space="preserve"> </w:t>
      </w:r>
      <w:r>
        <w:rPr>
          <w:rFonts w:ascii="Calibri" w:eastAsia="Calibri" w:hAnsi="Calibri" w:cs="Calibri"/>
        </w:rPr>
        <w:t>powiatowej</w:t>
      </w:r>
      <w:r w:rsidRPr="00D42372">
        <w:rPr>
          <w:rFonts w:ascii="Calibri" w:eastAsia="Calibri" w:hAnsi="Calibri" w:cs="Calibri"/>
        </w:rPr>
        <w:t xml:space="preserve"> nal</w:t>
      </w:r>
      <w:r w:rsidR="009C01BC">
        <w:rPr>
          <w:rFonts w:ascii="Calibri" w:eastAsia="Calibri" w:hAnsi="Calibri" w:cs="Calibri"/>
        </w:rPr>
        <w:t xml:space="preserve">eży opracować w ilości </w:t>
      </w:r>
      <w:r w:rsidR="00E650FB">
        <w:rPr>
          <w:rFonts w:ascii="Calibri" w:eastAsia="Calibri" w:hAnsi="Calibri" w:cs="Calibri"/>
        </w:rPr>
        <w:t>2</w:t>
      </w:r>
      <w:r w:rsidR="009C01BC">
        <w:rPr>
          <w:rFonts w:ascii="Calibri" w:eastAsia="Calibri" w:hAnsi="Calibri" w:cs="Calibri"/>
        </w:rPr>
        <w:t xml:space="preserve"> egz. </w:t>
      </w:r>
      <w:r w:rsidRPr="00D42372">
        <w:rPr>
          <w:rFonts w:ascii="Calibri" w:eastAsia="Calibri" w:hAnsi="Calibri" w:cs="Calibri"/>
        </w:rPr>
        <w:t>w</w:t>
      </w:r>
      <w:r w:rsidR="005A755C">
        <w:rPr>
          <w:rFonts w:ascii="Calibri" w:eastAsia="Calibri" w:hAnsi="Calibri" w:cs="Calibri"/>
        </w:rPr>
        <w:t> </w:t>
      </w:r>
      <w:r w:rsidRPr="00D42372">
        <w:rPr>
          <w:rFonts w:ascii="Calibri" w:eastAsia="Calibri" w:hAnsi="Calibri" w:cs="Calibri"/>
        </w:rPr>
        <w:t>wersji papierowej oraz w il</w:t>
      </w:r>
      <w:r>
        <w:rPr>
          <w:rFonts w:ascii="Calibri" w:eastAsia="Calibri" w:hAnsi="Calibri" w:cs="Calibri"/>
        </w:rPr>
        <w:t>ości</w:t>
      </w:r>
      <w:r w:rsidRPr="00D42372">
        <w:rPr>
          <w:rFonts w:ascii="Calibri" w:eastAsia="Calibri" w:hAnsi="Calibri" w:cs="Calibri"/>
        </w:rPr>
        <w:t xml:space="preserve"> 2 egz. w wersji elektronicznej na płycie CD w formacie pdf.</w:t>
      </w:r>
    </w:p>
    <w:p w:rsidR="00FB39D3" w:rsidRPr="00FB39D3" w:rsidRDefault="00FB39D3" w:rsidP="00FB39D3">
      <w:pPr>
        <w:autoSpaceDE w:val="0"/>
        <w:autoSpaceDN w:val="0"/>
        <w:adjustRightInd w:val="0"/>
        <w:jc w:val="both"/>
        <w:rPr>
          <w:rFonts w:ascii="Calibri" w:eastAsia="Calibri" w:hAnsi="Calibri" w:cs="Calibri"/>
        </w:rPr>
      </w:pPr>
      <w:r w:rsidRPr="00FB39D3">
        <w:rPr>
          <w:rFonts w:ascii="Calibri" w:eastAsia="Calibri" w:hAnsi="Calibri" w:cs="Calibri"/>
        </w:rPr>
        <w:t xml:space="preserve"> </w:t>
      </w:r>
    </w:p>
    <w:p w:rsidR="00FB39D3" w:rsidRPr="00FB39D3" w:rsidRDefault="00FB39D3" w:rsidP="00FB39D3">
      <w:pPr>
        <w:autoSpaceDE w:val="0"/>
        <w:autoSpaceDN w:val="0"/>
        <w:adjustRightInd w:val="0"/>
        <w:jc w:val="both"/>
        <w:rPr>
          <w:rFonts w:ascii="Calibri" w:eastAsia="Calibri" w:hAnsi="Calibri" w:cs="Calibri"/>
        </w:rPr>
      </w:pPr>
    </w:p>
    <w:p w:rsidR="00FB39D3" w:rsidRPr="00FB39D3" w:rsidRDefault="00FB39D3" w:rsidP="00FB39D3">
      <w:pPr>
        <w:autoSpaceDE w:val="0"/>
        <w:autoSpaceDN w:val="0"/>
        <w:adjustRightInd w:val="0"/>
        <w:jc w:val="both"/>
        <w:rPr>
          <w:rFonts w:ascii="Calibri" w:eastAsia="Calibri" w:hAnsi="Calibri" w:cs="Calibri"/>
        </w:rPr>
      </w:pPr>
      <w:r w:rsidRPr="00FB39D3">
        <w:rPr>
          <w:rFonts w:ascii="Calibri" w:eastAsia="Calibri" w:hAnsi="Calibri" w:cs="Calibri"/>
        </w:rPr>
        <w:t>Dokumentacja powinna zawierać:</w:t>
      </w:r>
    </w:p>
    <w:p w:rsidR="008313B0" w:rsidRPr="008313B0" w:rsidRDefault="008313B0" w:rsidP="00751186">
      <w:pPr>
        <w:numPr>
          <w:ilvl w:val="0"/>
          <w:numId w:val="10"/>
        </w:numPr>
        <w:autoSpaceDE w:val="0"/>
        <w:autoSpaceDN w:val="0"/>
        <w:adjustRightInd w:val="0"/>
        <w:ind w:left="709" w:hanging="425"/>
        <w:jc w:val="both"/>
        <w:rPr>
          <w:rFonts w:ascii="Calibri" w:eastAsia="Calibri" w:hAnsi="Calibri" w:cs="Calibri"/>
          <w:b/>
        </w:rPr>
      </w:pPr>
      <w:r w:rsidRPr="008313B0">
        <w:rPr>
          <w:rFonts w:ascii="Calibri" w:eastAsia="Calibri" w:hAnsi="Calibri" w:cs="Calibri"/>
          <w:b/>
        </w:rPr>
        <w:t xml:space="preserve">Ostateczne pozwolenie na przebudowę drogi powiatowej nr 4715 E Bolesławiec-Galewice na odcinku Bolesławiec – Radostów oraz na </w:t>
      </w:r>
      <w:r w:rsidR="005A755C">
        <w:rPr>
          <w:rFonts w:ascii="Calibri" w:eastAsia="Calibri" w:hAnsi="Calibri" w:cs="Calibri"/>
          <w:b/>
        </w:rPr>
        <w:t xml:space="preserve">rozbiórkę i </w:t>
      </w:r>
      <w:r w:rsidRPr="008313B0">
        <w:rPr>
          <w:rFonts w:ascii="Calibri" w:eastAsia="Calibri" w:hAnsi="Calibri" w:cs="Calibri"/>
          <w:b/>
        </w:rPr>
        <w:t>budowę mostu drogowego w ciągu drogi powiatowej nr 4715E Bolesławiec – Czastary.</w:t>
      </w:r>
    </w:p>
    <w:p w:rsidR="00092C9F" w:rsidRDefault="00092C9F" w:rsidP="00751186">
      <w:pPr>
        <w:numPr>
          <w:ilvl w:val="0"/>
          <w:numId w:val="10"/>
        </w:numPr>
        <w:autoSpaceDE w:val="0"/>
        <w:autoSpaceDN w:val="0"/>
        <w:adjustRightInd w:val="0"/>
        <w:ind w:left="709" w:hanging="425"/>
        <w:jc w:val="both"/>
        <w:rPr>
          <w:rFonts w:ascii="Calibri" w:eastAsia="Calibri" w:hAnsi="Calibri" w:cs="Calibri"/>
        </w:rPr>
      </w:pPr>
      <w:r>
        <w:rPr>
          <w:rFonts w:ascii="Calibri" w:eastAsia="Calibri" w:hAnsi="Calibri" w:cs="Calibri"/>
        </w:rPr>
        <w:t>Koncepcje projektowe dla branży drogowej i mostowej.</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Mapę do celów projektowych w formie numerycznej zaktualizowana przez uprawnionego geodetę z niwelacją przekroju pasa drogowego ma</w:t>
      </w:r>
      <w:r w:rsidR="00B07239">
        <w:rPr>
          <w:rFonts w:ascii="Calibri" w:eastAsia="Calibri" w:hAnsi="Calibri" w:cs="Calibri"/>
        </w:rPr>
        <w:t>ksymalnie</w:t>
      </w:r>
      <w:r w:rsidRPr="00FB39D3">
        <w:rPr>
          <w:rFonts w:ascii="Calibri" w:eastAsia="Calibri" w:hAnsi="Calibri" w:cs="Calibri"/>
        </w:rPr>
        <w:t xml:space="preserve"> co 20m oraz niwelację rowów melioracyjnych. </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Aktualną mapę ewidencyjną oraz aktualne wypisy z ewidencji gruntów dla działek na potrzeby opracowania Decyzji Środowiskowej. </w:t>
      </w:r>
    </w:p>
    <w:p w:rsid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Projekt budowlany i wykonawczy </w:t>
      </w:r>
      <w:r w:rsidR="00B07239">
        <w:rPr>
          <w:rFonts w:ascii="Calibri" w:eastAsia="Calibri" w:hAnsi="Calibri" w:cs="Calibri"/>
        </w:rPr>
        <w:t>prze</w:t>
      </w:r>
      <w:r w:rsidRPr="00FB39D3">
        <w:rPr>
          <w:rFonts w:ascii="Calibri" w:eastAsia="Calibri" w:hAnsi="Calibri" w:cs="Calibri"/>
        </w:rPr>
        <w:t xml:space="preserve">budowy drogi powiatowej, </w:t>
      </w:r>
      <w:r w:rsidR="00604A80">
        <w:rPr>
          <w:rFonts w:ascii="Calibri" w:eastAsia="Calibri" w:hAnsi="Calibri" w:cs="Calibri"/>
        </w:rPr>
        <w:t>prze</w:t>
      </w:r>
      <w:r w:rsidRPr="00FB39D3">
        <w:rPr>
          <w:rFonts w:ascii="Calibri" w:eastAsia="Calibri" w:hAnsi="Calibri" w:cs="Calibri"/>
        </w:rPr>
        <w:t xml:space="preserve">budowy skrzyżowań z </w:t>
      </w:r>
      <w:r w:rsidR="00B07239">
        <w:rPr>
          <w:rFonts w:ascii="Calibri" w:eastAsia="Calibri" w:hAnsi="Calibri" w:cs="Calibri"/>
        </w:rPr>
        <w:t>drogami</w:t>
      </w:r>
      <w:r w:rsidRPr="00FB39D3">
        <w:rPr>
          <w:rFonts w:ascii="Calibri" w:eastAsia="Calibri" w:hAnsi="Calibri" w:cs="Calibri"/>
        </w:rPr>
        <w:t xml:space="preserve"> powiatow</w:t>
      </w:r>
      <w:r w:rsidR="00B07239">
        <w:rPr>
          <w:rFonts w:ascii="Calibri" w:eastAsia="Calibri" w:hAnsi="Calibri" w:cs="Calibri"/>
        </w:rPr>
        <w:t>ymi</w:t>
      </w:r>
      <w:r w:rsidRPr="00FB39D3">
        <w:rPr>
          <w:rFonts w:ascii="Calibri" w:eastAsia="Calibri" w:hAnsi="Calibri" w:cs="Calibri"/>
        </w:rPr>
        <w:t xml:space="preserve"> i gminn</w:t>
      </w:r>
      <w:r w:rsidR="00B07239">
        <w:rPr>
          <w:rFonts w:ascii="Calibri" w:eastAsia="Calibri" w:hAnsi="Calibri" w:cs="Calibri"/>
        </w:rPr>
        <w:t>ymi</w:t>
      </w:r>
      <w:r w:rsidRPr="00FB39D3">
        <w:rPr>
          <w:rFonts w:ascii="Calibri" w:eastAsia="Calibri" w:hAnsi="Calibri" w:cs="Calibri"/>
        </w:rPr>
        <w:t>, budowy drogi dla pieszych i</w:t>
      </w:r>
      <w:r w:rsidR="00925C45">
        <w:rPr>
          <w:rFonts w:ascii="Calibri" w:eastAsia="Calibri" w:hAnsi="Calibri" w:cs="Calibri"/>
        </w:rPr>
        <w:t> </w:t>
      </w:r>
      <w:r w:rsidRPr="00FB39D3">
        <w:rPr>
          <w:rFonts w:ascii="Calibri" w:eastAsia="Calibri" w:hAnsi="Calibri" w:cs="Calibri"/>
        </w:rPr>
        <w:t>rowerów, chodników, przebudowy dróg poprzecznych oraz  zjazdów.</w:t>
      </w:r>
    </w:p>
    <w:p w:rsidR="00925C45" w:rsidRPr="00925C45" w:rsidRDefault="00925C45"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Projekt budowlany i wykonawczy </w:t>
      </w:r>
      <w:r w:rsidR="005A755C">
        <w:rPr>
          <w:rFonts w:ascii="Calibri" w:eastAsia="Calibri" w:hAnsi="Calibri" w:cs="Calibri"/>
        </w:rPr>
        <w:t xml:space="preserve">rozbiórki i </w:t>
      </w:r>
      <w:r w:rsidRPr="00FB39D3">
        <w:rPr>
          <w:rFonts w:ascii="Calibri" w:eastAsia="Calibri" w:hAnsi="Calibri" w:cs="Calibri"/>
        </w:rPr>
        <w:t xml:space="preserve">budowy </w:t>
      </w:r>
      <w:r>
        <w:rPr>
          <w:rFonts w:ascii="Calibri" w:eastAsia="Calibri" w:hAnsi="Calibri" w:cs="Calibri"/>
        </w:rPr>
        <w:t>mostu w ciągu drogi powiatowej nr 4715E</w:t>
      </w:r>
      <w:r w:rsidR="005A755C">
        <w:rPr>
          <w:rFonts w:ascii="Calibri" w:eastAsia="Calibri" w:hAnsi="Calibri" w:cs="Calibri"/>
        </w:rPr>
        <w:t>.</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lastRenderedPageBreak/>
        <w:t>Projekt budowlany i wykonawczy kanalizacji deszczowej.</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Projekt budowlany i wykonawczy oświetlenia przejść dla pieszych, rond</w:t>
      </w:r>
      <w:r w:rsidR="00DC5F00">
        <w:rPr>
          <w:rFonts w:ascii="Calibri" w:eastAsia="Calibri" w:hAnsi="Calibri" w:cs="Calibri"/>
        </w:rPr>
        <w:t>, urządzeń BRD</w:t>
      </w:r>
      <w:r w:rsidRPr="00FB39D3">
        <w:rPr>
          <w:rFonts w:ascii="Calibri" w:eastAsia="Calibri" w:hAnsi="Calibri" w:cs="Calibri"/>
        </w:rPr>
        <w:t xml:space="preserve"> itp.</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Specyfikacje Techniczne Wykonania i Odbioru Robót Budowlanych sporządzone w</w:t>
      </w:r>
      <w:r w:rsidR="00925C45">
        <w:rPr>
          <w:rFonts w:ascii="Calibri" w:eastAsia="Calibri" w:hAnsi="Calibri" w:cs="Calibri"/>
        </w:rPr>
        <w:t> </w:t>
      </w:r>
      <w:r w:rsidRPr="00FB39D3">
        <w:rPr>
          <w:rFonts w:ascii="Calibri" w:eastAsia="Calibri" w:hAnsi="Calibri" w:cs="Calibri"/>
        </w:rPr>
        <w:t xml:space="preserve">oparciu o aktualnie obowiązujące Ogólne Specyfikacje Techniczne - dla wszystkich branż. </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Szczegółowy przedmiar robót dla wszystkich branż. </w:t>
      </w:r>
    </w:p>
    <w:p w:rsidR="00FB39D3" w:rsidRPr="00D33B2E" w:rsidRDefault="00FB39D3" w:rsidP="00751186">
      <w:pPr>
        <w:numPr>
          <w:ilvl w:val="0"/>
          <w:numId w:val="10"/>
        </w:numPr>
        <w:autoSpaceDE w:val="0"/>
        <w:autoSpaceDN w:val="0"/>
        <w:adjustRightInd w:val="0"/>
        <w:ind w:left="709" w:hanging="425"/>
        <w:jc w:val="both"/>
        <w:rPr>
          <w:rFonts w:ascii="Calibri" w:eastAsia="Calibri" w:hAnsi="Calibri" w:cs="Calibri"/>
        </w:rPr>
      </w:pPr>
      <w:r w:rsidRPr="00D33B2E">
        <w:rPr>
          <w:rFonts w:ascii="Calibri" w:eastAsia="Calibri" w:hAnsi="Calibri" w:cs="Calibri"/>
        </w:rPr>
        <w:t>Kosztorys</w:t>
      </w:r>
      <w:r w:rsidR="00D33B2E" w:rsidRPr="00D33B2E">
        <w:rPr>
          <w:rFonts w:ascii="Calibri" w:eastAsia="Calibri" w:hAnsi="Calibri" w:cs="Calibri"/>
        </w:rPr>
        <w:t>y</w:t>
      </w:r>
      <w:r w:rsidRPr="00D33B2E">
        <w:rPr>
          <w:rFonts w:ascii="Calibri" w:eastAsia="Calibri" w:hAnsi="Calibri" w:cs="Calibri"/>
        </w:rPr>
        <w:t xml:space="preserve"> inwestorski</w:t>
      </w:r>
      <w:r w:rsidR="00D33B2E" w:rsidRPr="00D33B2E">
        <w:rPr>
          <w:rFonts w:ascii="Calibri" w:eastAsia="Calibri" w:hAnsi="Calibri" w:cs="Calibri"/>
        </w:rPr>
        <w:t>e</w:t>
      </w:r>
      <w:r w:rsidRPr="00D33B2E">
        <w:rPr>
          <w:rFonts w:ascii="Calibri" w:eastAsia="Calibri" w:hAnsi="Calibri" w:cs="Calibri"/>
        </w:rPr>
        <w:t xml:space="preserve"> </w:t>
      </w:r>
      <w:r w:rsidR="00D33B2E" w:rsidRPr="00D33B2E">
        <w:rPr>
          <w:rFonts w:ascii="Calibri" w:eastAsia="Calibri" w:hAnsi="Calibri" w:cs="Calibri"/>
        </w:rPr>
        <w:t>dla wszystkich branż</w:t>
      </w:r>
      <w:r w:rsidRPr="00D33B2E">
        <w:rPr>
          <w:rFonts w:ascii="Calibri" w:eastAsia="Calibri" w:hAnsi="Calibri" w:cs="Calibri"/>
        </w:rPr>
        <w:t>.</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Projekt docelowej organizacji ruchu;</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Operat wodnoprawny dla odwodnienia </w:t>
      </w:r>
      <w:r w:rsidR="003E149F">
        <w:rPr>
          <w:rFonts w:ascii="Calibri" w:eastAsia="Calibri" w:hAnsi="Calibri" w:cs="Calibri"/>
        </w:rPr>
        <w:t>prze</w:t>
      </w:r>
      <w:r w:rsidRPr="00FB39D3">
        <w:rPr>
          <w:rFonts w:ascii="Calibri" w:eastAsia="Calibri" w:hAnsi="Calibri" w:cs="Calibri"/>
        </w:rPr>
        <w:t>budowywanej drogi</w:t>
      </w:r>
      <w:r w:rsidR="00092C9F">
        <w:rPr>
          <w:rFonts w:ascii="Calibri" w:eastAsia="Calibri" w:hAnsi="Calibri" w:cs="Calibri"/>
        </w:rPr>
        <w:t xml:space="preserve"> i uzyskanie</w:t>
      </w:r>
      <w:r w:rsidR="00092C9F" w:rsidRPr="00092C9F">
        <w:rPr>
          <w:rFonts w:ascii="Calibri" w:eastAsia="Calibri" w:hAnsi="Calibri" w:cs="Calibri"/>
        </w:rPr>
        <w:t xml:space="preserve"> pozwoleni</w:t>
      </w:r>
      <w:r w:rsidR="00092C9F">
        <w:rPr>
          <w:rFonts w:ascii="Calibri" w:eastAsia="Calibri" w:hAnsi="Calibri" w:cs="Calibri"/>
        </w:rPr>
        <w:t>a</w:t>
      </w:r>
      <w:r w:rsidR="00092C9F" w:rsidRPr="00092C9F">
        <w:rPr>
          <w:rFonts w:ascii="Calibri" w:eastAsia="Calibri" w:hAnsi="Calibri" w:cs="Calibri"/>
        </w:rPr>
        <w:t xml:space="preserve"> wodnoprawn</w:t>
      </w:r>
      <w:r w:rsidR="00092C9F">
        <w:rPr>
          <w:rFonts w:ascii="Calibri" w:eastAsia="Calibri" w:hAnsi="Calibri" w:cs="Calibri"/>
        </w:rPr>
        <w:t>ego</w:t>
      </w:r>
      <w:r w:rsidRPr="00FB39D3">
        <w:rPr>
          <w:rFonts w:ascii="Calibri" w:eastAsia="Calibri" w:hAnsi="Calibri" w:cs="Calibri"/>
        </w:rPr>
        <w:t>.</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Uzyskanie decyzji o środowiskowych uwarunkowaniach na realizację przedsięwzięcia. </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Informacja dotycząca bezpieczeństwa i ochrony zdrowia. </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 xml:space="preserve">Uzyskanie wszelkich innych wymaganych uzgodnień i decyzji zgodnie z wymaganiami szczegółowymi, w tym właściwy ZUDP. </w:t>
      </w:r>
    </w:p>
    <w:p w:rsidR="00FB39D3" w:rsidRPr="00792419" w:rsidRDefault="00FB39D3" w:rsidP="00751186">
      <w:pPr>
        <w:numPr>
          <w:ilvl w:val="0"/>
          <w:numId w:val="10"/>
        </w:numPr>
        <w:autoSpaceDE w:val="0"/>
        <w:autoSpaceDN w:val="0"/>
        <w:adjustRightInd w:val="0"/>
        <w:ind w:left="709" w:hanging="425"/>
        <w:jc w:val="both"/>
        <w:rPr>
          <w:rFonts w:ascii="Calibri" w:eastAsia="Calibri" w:hAnsi="Calibri" w:cs="Calibri"/>
        </w:rPr>
      </w:pPr>
      <w:r w:rsidRPr="00792419">
        <w:rPr>
          <w:rFonts w:ascii="Calibri" w:eastAsia="Calibri" w:hAnsi="Calibri" w:cs="Calibri"/>
        </w:rPr>
        <w:t xml:space="preserve">Wykonanie opinii geotechnicznej </w:t>
      </w:r>
      <w:r w:rsidR="00792419" w:rsidRPr="00792419">
        <w:rPr>
          <w:rFonts w:ascii="Calibri" w:eastAsia="Calibri" w:hAnsi="Calibri" w:cs="Calibri"/>
        </w:rPr>
        <w:t>(m</w:t>
      </w:r>
      <w:r w:rsidRPr="00792419">
        <w:rPr>
          <w:rFonts w:ascii="Calibri" w:eastAsia="Calibri" w:hAnsi="Calibri" w:cs="Calibri"/>
        </w:rPr>
        <w:t xml:space="preserve">in. </w:t>
      </w:r>
      <w:r w:rsidR="00792419" w:rsidRPr="00792419">
        <w:rPr>
          <w:rFonts w:ascii="Calibri" w:eastAsia="Calibri" w:hAnsi="Calibri" w:cs="Calibri"/>
        </w:rPr>
        <w:t>g</w:t>
      </w:r>
      <w:r w:rsidRPr="00792419">
        <w:rPr>
          <w:rFonts w:ascii="Calibri" w:eastAsia="Calibri" w:hAnsi="Calibri" w:cs="Calibri"/>
        </w:rPr>
        <w:t xml:space="preserve">łębokość odwiertów </w:t>
      </w:r>
      <w:r w:rsidR="00E650FB" w:rsidRPr="00792419">
        <w:rPr>
          <w:rFonts w:ascii="Calibri" w:eastAsia="Calibri" w:hAnsi="Calibri" w:cs="Calibri"/>
        </w:rPr>
        <w:t>3</w:t>
      </w:r>
      <w:r w:rsidRPr="00792419">
        <w:rPr>
          <w:rFonts w:ascii="Calibri" w:eastAsia="Calibri" w:hAnsi="Calibri" w:cs="Calibri"/>
        </w:rPr>
        <w:t xml:space="preserve">,0m pod przepusty, </w:t>
      </w:r>
      <w:r w:rsidR="00E650FB" w:rsidRPr="00792419">
        <w:rPr>
          <w:rFonts w:ascii="Calibri" w:eastAsia="Calibri" w:hAnsi="Calibri" w:cs="Calibri"/>
        </w:rPr>
        <w:t>2</w:t>
      </w:r>
      <w:r w:rsidRPr="00792419">
        <w:rPr>
          <w:rFonts w:ascii="Calibri" w:eastAsia="Calibri" w:hAnsi="Calibri" w:cs="Calibri"/>
        </w:rPr>
        <w:t xml:space="preserve">,0m pod drogę. </w:t>
      </w:r>
      <w:r w:rsidR="003E149F" w:rsidRPr="00792419">
        <w:rPr>
          <w:rFonts w:ascii="Calibri" w:eastAsia="Calibri" w:hAnsi="Calibri" w:cs="Calibri"/>
        </w:rPr>
        <w:t>maksymalny</w:t>
      </w:r>
      <w:r w:rsidRPr="00792419">
        <w:rPr>
          <w:rFonts w:ascii="Calibri" w:eastAsia="Calibri" w:hAnsi="Calibri" w:cs="Calibri"/>
        </w:rPr>
        <w:t xml:space="preserve"> </w:t>
      </w:r>
      <w:r w:rsidR="003E149F" w:rsidRPr="00792419">
        <w:rPr>
          <w:rFonts w:ascii="Calibri" w:eastAsia="Calibri" w:hAnsi="Calibri" w:cs="Calibri"/>
        </w:rPr>
        <w:t>o</w:t>
      </w:r>
      <w:r w:rsidRPr="00792419">
        <w:rPr>
          <w:rFonts w:ascii="Calibri" w:eastAsia="Calibri" w:hAnsi="Calibri" w:cs="Calibri"/>
        </w:rPr>
        <w:t>dstęp odwiertów co 150m</w:t>
      </w:r>
      <w:r w:rsidR="00792419" w:rsidRPr="00792419">
        <w:rPr>
          <w:rFonts w:ascii="Calibri" w:eastAsia="Calibri" w:hAnsi="Calibri" w:cs="Calibri"/>
        </w:rPr>
        <w:t>)</w:t>
      </w:r>
      <w:r w:rsidRPr="00792419">
        <w:rPr>
          <w:rFonts w:ascii="Calibri" w:eastAsia="Calibri" w:hAnsi="Calibri" w:cs="Calibri"/>
        </w:rPr>
        <w:t>.</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Projekt przebudowy przepustów.</w:t>
      </w:r>
    </w:p>
    <w:p w:rsidR="00FB39D3" w:rsidRPr="00FB39D3" w:rsidRDefault="00BE1132" w:rsidP="00751186">
      <w:pPr>
        <w:numPr>
          <w:ilvl w:val="0"/>
          <w:numId w:val="10"/>
        </w:numPr>
        <w:autoSpaceDE w:val="0"/>
        <w:autoSpaceDN w:val="0"/>
        <w:adjustRightInd w:val="0"/>
        <w:ind w:left="709" w:hanging="425"/>
        <w:jc w:val="both"/>
        <w:rPr>
          <w:rFonts w:ascii="Calibri" w:eastAsia="Calibri" w:hAnsi="Calibri" w:cs="Calibri"/>
        </w:rPr>
      </w:pPr>
      <w:r>
        <w:rPr>
          <w:rFonts w:ascii="Calibri" w:eastAsia="Calibri" w:hAnsi="Calibri" w:cs="Calibri"/>
        </w:rPr>
        <w:t>Uzyskanie odstąpienia od</w:t>
      </w:r>
      <w:r w:rsidR="00842EBB">
        <w:rPr>
          <w:rFonts w:ascii="Calibri" w:eastAsia="Calibri" w:hAnsi="Calibri" w:cs="Calibri"/>
        </w:rPr>
        <w:t xml:space="preserve"> budowy kanału </w:t>
      </w:r>
      <w:r>
        <w:rPr>
          <w:rFonts w:ascii="Calibri" w:eastAsia="Calibri" w:hAnsi="Calibri" w:cs="Calibri"/>
        </w:rPr>
        <w:t>technologicznego</w:t>
      </w:r>
      <w:r w:rsidR="00FB39D3" w:rsidRPr="00FB39D3">
        <w:rPr>
          <w:rFonts w:ascii="Calibri" w:eastAsia="Calibri" w:hAnsi="Calibri" w:cs="Calibri"/>
        </w:rPr>
        <w:t>.</w:t>
      </w:r>
      <w:r w:rsidR="002F6B24">
        <w:rPr>
          <w:rFonts w:ascii="Calibri" w:eastAsia="Calibri" w:hAnsi="Calibri" w:cs="Calibri"/>
        </w:rPr>
        <w:t xml:space="preserve"> </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Projekt wyrębu drzew wraz z uzyskaniem decyzji na wycinkę.</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Przedmiotową dokumentację należy przedłożyć Zamawiającemu wraz z  niezbędnymi pozwoleniami.</w:t>
      </w:r>
    </w:p>
    <w:p w:rsidR="00FB39D3" w:rsidRPr="00FB39D3" w:rsidRDefault="00FB39D3" w:rsidP="00751186">
      <w:pPr>
        <w:numPr>
          <w:ilvl w:val="0"/>
          <w:numId w:val="10"/>
        </w:numPr>
        <w:autoSpaceDE w:val="0"/>
        <w:autoSpaceDN w:val="0"/>
        <w:adjustRightInd w:val="0"/>
        <w:ind w:left="709" w:hanging="425"/>
        <w:jc w:val="both"/>
        <w:rPr>
          <w:rFonts w:ascii="Calibri" w:eastAsia="Calibri" w:hAnsi="Calibri" w:cs="Calibri"/>
        </w:rPr>
      </w:pPr>
      <w:r w:rsidRPr="00FB39D3">
        <w:rPr>
          <w:rFonts w:ascii="Calibri" w:eastAsia="Calibri" w:hAnsi="Calibri" w:cs="Calibri"/>
        </w:rPr>
        <w:t>Inne niezbędne opinie i uzgodnienia</w:t>
      </w:r>
      <w:r w:rsidR="00092C9F">
        <w:rPr>
          <w:rFonts w:ascii="Calibri" w:eastAsia="Calibri" w:hAnsi="Calibri" w:cs="Calibri"/>
        </w:rPr>
        <w:t>.</w:t>
      </w:r>
    </w:p>
    <w:p w:rsidR="00386432" w:rsidRPr="00CD289E" w:rsidRDefault="00386432" w:rsidP="00386432">
      <w:pPr>
        <w:autoSpaceDE w:val="0"/>
        <w:autoSpaceDN w:val="0"/>
        <w:adjustRightInd w:val="0"/>
        <w:jc w:val="both"/>
        <w:rPr>
          <w:rFonts w:ascii="Calibri" w:hAnsi="Calibri" w:cs="Calibri"/>
          <w:color w:val="FF0000"/>
          <w:szCs w:val="20"/>
        </w:rPr>
      </w:pPr>
    </w:p>
    <w:p w:rsidR="00F60461" w:rsidRPr="000609CA" w:rsidRDefault="00781221" w:rsidP="00977A67">
      <w:pPr>
        <w:autoSpaceDE w:val="0"/>
        <w:autoSpaceDN w:val="0"/>
        <w:adjustRightInd w:val="0"/>
        <w:jc w:val="both"/>
        <w:rPr>
          <w:rFonts w:ascii="Calibri" w:hAnsi="Calibri" w:cs="Calibri"/>
        </w:rPr>
      </w:pPr>
      <w:r w:rsidRPr="000609CA">
        <w:rPr>
          <w:rFonts w:ascii="Calibri" w:hAnsi="Calibri" w:cs="Calibri"/>
          <w:b/>
          <w:szCs w:val="20"/>
        </w:rPr>
        <w:t>5.2</w:t>
      </w:r>
      <w:r w:rsidR="00093E81" w:rsidRPr="000609CA">
        <w:rPr>
          <w:rFonts w:ascii="Calibri" w:hAnsi="Calibri" w:cs="Calibri"/>
          <w:b/>
          <w:szCs w:val="20"/>
        </w:rPr>
        <w:t>.</w:t>
      </w:r>
      <w:r w:rsidR="00093E81" w:rsidRPr="000609CA">
        <w:rPr>
          <w:rFonts w:ascii="Calibri" w:hAnsi="Calibri" w:cs="Calibri"/>
          <w:szCs w:val="20"/>
        </w:rPr>
        <w:t xml:space="preserve"> </w:t>
      </w:r>
      <w:r w:rsidR="004B7D74">
        <w:rPr>
          <w:rFonts w:ascii="Calibri" w:hAnsi="Calibri" w:cs="Calibri"/>
        </w:rPr>
        <w:t xml:space="preserve">Załączniki do </w:t>
      </w:r>
      <w:r w:rsidR="00093E81" w:rsidRPr="000609CA">
        <w:rPr>
          <w:rFonts w:ascii="Calibri" w:hAnsi="Calibri" w:cs="Calibri"/>
        </w:rPr>
        <w:t>opis</w:t>
      </w:r>
      <w:r w:rsidR="004B7D74">
        <w:rPr>
          <w:rFonts w:ascii="Calibri" w:hAnsi="Calibri" w:cs="Calibri"/>
        </w:rPr>
        <w:t>u</w:t>
      </w:r>
      <w:r w:rsidR="00093E81" w:rsidRPr="000609CA">
        <w:rPr>
          <w:rFonts w:ascii="Calibri" w:hAnsi="Calibri" w:cs="Calibri"/>
        </w:rPr>
        <w:t xml:space="preserve"> przedmiotu zamówie</w:t>
      </w:r>
      <w:r w:rsidR="00F330BE" w:rsidRPr="000609CA">
        <w:rPr>
          <w:rFonts w:ascii="Calibri" w:hAnsi="Calibri" w:cs="Calibri"/>
        </w:rPr>
        <w:t>nia</w:t>
      </w:r>
      <w:r w:rsidR="00F60461" w:rsidRPr="000609CA">
        <w:rPr>
          <w:rFonts w:ascii="Calibri" w:hAnsi="Calibri" w:cs="Calibri"/>
        </w:rPr>
        <w:t>:</w:t>
      </w:r>
    </w:p>
    <w:p w:rsidR="00F60461" w:rsidRPr="000609CA" w:rsidRDefault="00F60461" w:rsidP="00977A67">
      <w:pPr>
        <w:autoSpaceDE w:val="0"/>
        <w:autoSpaceDN w:val="0"/>
        <w:adjustRightInd w:val="0"/>
        <w:jc w:val="both"/>
        <w:rPr>
          <w:rFonts w:ascii="Calibri" w:hAnsi="Calibri" w:cs="Calibri"/>
        </w:rPr>
      </w:pPr>
      <w:r w:rsidRPr="000609CA">
        <w:rPr>
          <w:rFonts w:ascii="Calibri" w:hAnsi="Calibri" w:cs="Calibri"/>
        </w:rPr>
        <w:t xml:space="preserve">1) </w:t>
      </w:r>
      <w:r w:rsidR="000609CA" w:rsidRPr="000609CA">
        <w:rPr>
          <w:rFonts w:ascii="Calibri" w:hAnsi="Calibri" w:cs="Calibri"/>
        </w:rPr>
        <w:t>mapa poglądowa</w:t>
      </w:r>
      <w:r w:rsidR="0087775E" w:rsidRPr="000609CA">
        <w:rPr>
          <w:rFonts w:ascii="Calibri" w:hAnsi="Calibri" w:cs="Calibri"/>
        </w:rPr>
        <w:t xml:space="preserve"> </w:t>
      </w:r>
      <w:r w:rsidR="00187ABF" w:rsidRPr="000609CA">
        <w:rPr>
          <w:rFonts w:ascii="Calibri" w:hAnsi="Calibri" w:cs="Calibri"/>
        </w:rPr>
        <w:t>– zał. nr 10</w:t>
      </w:r>
      <w:r w:rsidRPr="000609CA">
        <w:rPr>
          <w:rFonts w:ascii="Calibri" w:hAnsi="Calibri" w:cs="Calibri"/>
        </w:rPr>
        <w:t xml:space="preserve"> do SWZ,</w:t>
      </w:r>
    </w:p>
    <w:p w:rsidR="00F60461" w:rsidRPr="004B7D74" w:rsidRDefault="004B7D74" w:rsidP="00F60461">
      <w:pPr>
        <w:autoSpaceDE w:val="0"/>
        <w:autoSpaceDN w:val="0"/>
        <w:adjustRightInd w:val="0"/>
        <w:jc w:val="both"/>
        <w:rPr>
          <w:rFonts w:ascii="Calibri" w:hAnsi="Calibri" w:cs="Calibri"/>
        </w:rPr>
      </w:pPr>
      <w:r w:rsidRPr="004B7D74">
        <w:rPr>
          <w:rFonts w:ascii="Calibri" w:hAnsi="Calibri" w:cs="Calibri"/>
        </w:rPr>
        <w:t>2</w:t>
      </w:r>
      <w:r w:rsidR="005B0B2D" w:rsidRPr="004B7D74">
        <w:rPr>
          <w:rFonts w:ascii="Calibri" w:hAnsi="Calibri" w:cs="Calibri"/>
        </w:rPr>
        <w:t xml:space="preserve">) </w:t>
      </w:r>
      <w:r w:rsidR="0069444F" w:rsidRPr="004B7D74">
        <w:rPr>
          <w:rFonts w:ascii="Calibri" w:hAnsi="Calibri" w:cs="Calibri"/>
        </w:rPr>
        <w:t>przegląd roczny obiektu mostowego nr 8/R/2022</w:t>
      </w:r>
      <w:r w:rsidR="005B0B2D" w:rsidRPr="004B7D74">
        <w:rPr>
          <w:rFonts w:ascii="Calibri" w:hAnsi="Calibri" w:cs="Calibri"/>
        </w:rPr>
        <w:t xml:space="preserve"> – zał. nr </w:t>
      </w:r>
      <w:r w:rsidRPr="004B7D74">
        <w:rPr>
          <w:rFonts w:ascii="Calibri" w:hAnsi="Calibri" w:cs="Calibri"/>
        </w:rPr>
        <w:t>11</w:t>
      </w:r>
      <w:r w:rsidR="005B0B2D" w:rsidRPr="004B7D74">
        <w:rPr>
          <w:rFonts w:ascii="Calibri" w:hAnsi="Calibri" w:cs="Calibri"/>
        </w:rPr>
        <w:t xml:space="preserve"> do SWZ</w:t>
      </w:r>
      <w:r w:rsidR="0087775E" w:rsidRPr="004B7D74">
        <w:rPr>
          <w:rFonts w:ascii="Calibri" w:hAnsi="Calibri" w:cs="Calibri"/>
        </w:rPr>
        <w:t>.</w:t>
      </w:r>
    </w:p>
    <w:p w:rsidR="006B5D1E" w:rsidRPr="00294C3A" w:rsidRDefault="006B5D1E" w:rsidP="00435F74">
      <w:pPr>
        <w:pStyle w:val="Akapitzlist"/>
        <w:ind w:left="0" w:right="13"/>
        <w:rPr>
          <w:b/>
          <w:sz w:val="24"/>
        </w:rPr>
      </w:pPr>
    </w:p>
    <w:p w:rsidR="00542C22" w:rsidRPr="00294C3A" w:rsidRDefault="00AB5BA2" w:rsidP="00542C22">
      <w:pPr>
        <w:pStyle w:val="Akapitzlist"/>
        <w:ind w:left="0" w:right="13"/>
        <w:jc w:val="both"/>
        <w:rPr>
          <w:sz w:val="24"/>
        </w:rPr>
      </w:pPr>
      <w:r w:rsidRPr="00294C3A">
        <w:rPr>
          <w:b/>
          <w:sz w:val="24"/>
        </w:rPr>
        <w:t>5.3</w:t>
      </w:r>
      <w:r w:rsidR="00435F74" w:rsidRPr="00294C3A">
        <w:rPr>
          <w:b/>
          <w:sz w:val="24"/>
        </w:rPr>
        <w:t>.</w:t>
      </w:r>
      <w:r w:rsidR="00435F74" w:rsidRPr="00294C3A">
        <w:rPr>
          <w:sz w:val="24"/>
        </w:rPr>
        <w:t xml:space="preserve"> </w:t>
      </w:r>
      <w:r w:rsidR="00F330BE" w:rsidRPr="00294C3A">
        <w:rPr>
          <w:sz w:val="24"/>
        </w:rPr>
        <w:t>K</w:t>
      </w:r>
      <w:r w:rsidR="00435F74" w:rsidRPr="00294C3A">
        <w:rPr>
          <w:sz w:val="24"/>
        </w:rPr>
        <w:t xml:space="preserve">od CPV: </w:t>
      </w:r>
      <w:r w:rsidR="00DC7D64" w:rsidRPr="00294C3A">
        <w:rPr>
          <w:sz w:val="24"/>
        </w:rPr>
        <w:tab/>
      </w:r>
      <w:r w:rsidR="00542C22" w:rsidRPr="00294C3A">
        <w:rPr>
          <w:sz w:val="24"/>
        </w:rPr>
        <w:t>71320000-7 Usługi inżynieryjne w zakresie projektowania</w:t>
      </w:r>
    </w:p>
    <w:p w:rsidR="00194E41" w:rsidRPr="00294C3A" w:rsidRDefault="00542C22" w:rsidP="00542C22">
      <w:pPr>
        <w:pStyle w:val="Akapitzlist"/>
        <w:ind w:left="708" w:right="13" w:firstLine="708"/>
        <w:jc w:val="both"/>
        <w:rPr>
          <w:rStyle w:val="FontStyle47"/>
          <w:rFonts w:ascii="Calibri" w:hAnsi="Calibri" w:cs="Times New Roman"/>
          <w:sz w:val="24"/>
          <w:szCs w:val="20"/>
        </w:rPr>
      </w:pPr>
      <w:r w:rsidRPr="00294C3A">
        <w:rPr>
          <w:sz w:val="24"/>
        </w:rPr>
        <w:t>71248000-8 Nadzór nad projektem i dokumentacją</w:t>
      </w:r>
      <w:r w:rsidR="00375A73" w:rsidRPr="00294C3A">
        <w:rPr>
          <w:rFonts w:cs="Calibri"/>
          <w:sz w:val="24"/>
        </w:rPr>
        <w:t>.</w:t>
      </w:r>
      <w:r w:rsidR="006E73DE" w:rsidRPr="00294C3A">
        <w:rPr>
          <w:rFonts w:cs="Calibri"/>
          <w:sz w:val="24"/>
        </w:rPr>
        <w:t xml:space="preserve"> </w:t>
      </w:r>
    </w:p>
    <w:p w:rsidR="00435F74" w:rsidRDefault="00AB5BA2" w:rsidP="00294C3A">
      <w:pPr>
        <w:tabs>
          <w:tab w:val="right" w:pos="-30048"/>
          <w:tab w:val="left" w:pos="22380"/>
          <w:tab w:val="center" w:pos="26556"/>
          <w:tab w:val="left" w:pos="26700"/>
          <w:tab w:val="left" w:leader="dot" w:pos="30866"/>
          <w:tab w:val="center" w:pos="30952"/>
          <w:tab w:val="right" w:pos="31092"/>
        </w:tabs>
        <w:snapToGrid w:val="0"/>
        <w:jc w:val="both"/>
        <w:rPr>
          <w:rStyle w:val="FontStyle47"/>
          <w:rFonts w:ascii="Calibri" w:hAnsi="Calibri" w:cs="Calibri"/>
          <w:sz w:val="24"/>
          <w:szCs w:val="20"/>
        </w:rPr>
      </w:pPr>
      <w:r w:rsidRPr="00294C3A">
        <w:rPr>
          <w:rStyle w:val="FontStyle47"/>
          <w:rFonts w:ascii="Calibri" w:hAnsi="Calibri" w:cs="Calibri"/>
          <w:b/>
          <w:sz w:val="24"/>
          <w:szCs w:val="20"/>
        </w:rPr>
        <w:t>5.4.</w:t>
      </w:r>
      <w:r w:rsidRPr="00294C3A">
        <w:rPr>
          <w:rStyle w:val="FontStyle47"/>
          <w:rFonts w:ascii="Calibri" w:hAnsi="Calibri" w:cs="Calibri"/>
          <w:sz w:val="24"/>
          <w:szCs w:val="20"/>
        </w:rPr>
        <w:t xml:space="preserve"> </w:t>
      </w:r>
      <w:r w:rsidR="00294C3A" w:rsidRPr="00294C3A">
        <w:rPr>
          <w:rStyle w:val="FontStyle47"/>
          <w:rFonts w:ascii="Calibri" w:hAnsi="Calibri" w:cs="Calibri"/>
          <w:sz w:val="24"/>
          <w:szCs w:val="20"/>
        </w:rPr>
        <w:t>Wykonawca zobowiązany jest przy wykonywaniu przedmiotowych dokumentacji do zachowania przepisów Pzp. Przedmiotowa dokumentacja będzie stanowiła opis przedmiotu zamówienia robót budowlanych. W związku z tym Wykonawca zwróci szczególną uwagę na zapisy art. 99 Pzp, który określa, że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Jeżeli przedmiot zamówienia został opisany w sposób, o którym mowa w zdaniu powyżej, należy wskazać w opisie przedmiotu zamówienia kryteria stosowane w celu oceny równoważności.</w:t>
      </w:r>
    </w:p>
    <w:p w:rsidR="000A424C" w:rsidRDefault="000A424C" w:rsidP="00294C3A">
      <w:pPr>
        <w:tabs>
          <w:tab w:val="right" w:pos="-30048"/>
          <w:tab w:val="left" w:pos="22380"/>
          <w:tab w:val="center" w:pos="26556"/>
          <w:tab w:val="left" w:pos="26700"/>
          <w:tab w:val="left" w:leader="dot" w:pos="30866"/>
          <w:tab w:val="center" w:pos="30952"/>
          <w:tab w:val="right" w:pos="31092"/>
        </w:tabs>
        <w:snapToGrid w:val="0"/>
        <w:jc w:val="both"/>
        <w:rPr>
          <w:rStyle w:val="FontStyle47"/>
          <w:rFonts w:ascii="Calibri" w:hAnsi="Calibri" w:cs="Calibri"/>
          <w:sz w:val="24"/>
          <w:szCs w:val="20"/>
        </w:rPr>
      </w:pPr>
    </w:p>
    <w:p w:rsidR="000A424C" w:rsidRPr="000A424C" w:rsidRDefault="000A424C" w:rsidP="000A424C">
      <w:pPr>
        <w:tabs>
          <w:tab w:val="right" w:pos="-30048"/>
          <w:tab w:val="left" w:pos="22380"/>
          <w:tab w:val="center" w:pos="26556"/>
          <w:tab w:val="left" w:pos="26700"/>
          <w:tab w:val="left" w:leader="dot" w:pos="30866"/>
          <w:tab w:val="center" w:pos="30952"/>
          <w:tab w:val="right" w:pos="31092"/>
        </w:tabs>
        <w:snapToGrid w:val="0"/>
        <w:jc w:val="both"/>
        <w:rPr>
          <w:rFonts w:ascii="Calibri" w:hAnsi="Calibri" w:cs="Calibri"/>
          <w:szCs w:val="20"/>
        </w:rPr>
      </w:pPr>
      <w:r w:rsidRPr="000A424C">
        <w:rPr>
          <w:rFonts w:ascii="Calibri" w:hAnsi="Calibri" w:cs="Calibri"/>
          <w:b/>
          <w:szCs w:val="20"/>
        </w:rPr>
        <w:lastRenderedPageBreak/>
        <w:t>5.</w:t>
      </w:r>
      <w:r>
        <w:rPr>
          <w:rFonts w:ascii="Calibri" w:hAnsi="Calibri" w:cs="Calibri"/>
          <w:b/>
          <w:szCs w:val="20"/>
        </w:rPr>
        <w:t>5</w:t>
      </w:r>
      <w:r w:rsidRPr="000A424C">
        <w:rPr>
          <w:rFonts w:ascii="Calibri" w:hAnsi="Calibri" w:cs="Calibri"/>
          <w:b/>
          <w:szCs w:val="20"/>
        </w:rPr>
        <w:t>.</w:t>
      </w:r>
      <w:r w:rsidRPr="000A424C">
        <w:rPr>
          <w:rFonts w:ascii="Calibri" w:hAnsi="Calibri" w:cs="Calibri"/>
          <w:szCs w:val="20"/>
        </w:rPr>
        <w:t xml:space="preserve"> Wykonawca zobowiązany jest przy wykonywaniu przedmiotowych dokumentacji uwzględnić wymagania w zakresie dostępności dla osób niepełnosprawnych oraz z</w:t>
      </w:r>
      <w:r>
        <w:rPr>
          <w:rFonts w:ascii="Calibri" w:hAnsi="Calibri" w:cs="Calibri"/>
          <w:szCs w:val="20"/>
        </w:rPr>
        <w:t> </w:t>
      </w:r>
      <w:r w:rsidRPr="000A424C">
        <w:rPr>
          <w:rFonts w:ascii="Calibri" w:hAnsi="Calibri" w:cs="Calibri"/>
          <w:szCs w:val="20"/>
        </w:rPr>
        <w:t>przeznaczeniem dla wszystkich użytkowników.</w:t>
      </w:r>
    </w:p>
    <w:p w:rsidR="000A424C" w:rsidRPr="00294C3A" w:rsidRDefault="000A424C" w:rsidP="00294C3A">
      <w:pPr>
        <w:tabs>
          <w:tab w:val="right" w:pos="-30048"/>
          <w:tab w:val="left" w:pos="22380"/>
          <w:tab w:val="center" w:pos="26556"/>
          <w:tab w:val="left" w:pos="26700"/>
          <w:tab w:val="left" w:leader="dot" w:pos="30866"/>
          <w:tab w:val="center" w:pos="30952"/>
          <w:tab w:val="right" w:pos="31092"/>
        </w:tabs>
        <w:snapToGrid w:val="0"/>
        <w:jc w:val="both"/>
        <w:rPr>
          <w:rStyle w:val="FontStyle47"/>
          <w:rFonts w:ascii="Calibri" w:hAnsi="Calibri" w:cs="Calibri"/>
          <w:sz w:val="24"/>
          <w:szCs w:val="20"/>
        </w:rPr>
      </w:pPr>
    </w:p>
    <w:p w:rsidR="00E73AF1" w:rsidRPr="00715AFE" w:rsidRDefault="00E73AF1" w:rsidP="00715AFE">
      <w:pPr>
        <w:tabs>
          <w:tab w:val="right" w:pos="-30048"/>
          <w:tab w:val="left" w:pos="22380"/>
          <w:tab w:val="center" w:pos="26556"/>
          <w:tab w:val="left" w:pos="26700"/>
          <w:tab w:val="left" w:leader="dot" w:pos="30866"/>
          <w:tab w:val="center" w:pos="30952"/>
          <w:tab w:val="right" w:pos="31092"/>
        </w:tabs>
        <w:snapToGrid w:val="0"/>
        <w:jc w:val="both"/>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6941F4" w:rsidP="00715AFE">
            <w:pPr>
              <w:autoSpaceDE w:val="0"/>
              <w:autoSpaceDN w:val="0"/>
              <w:adjustRightInd w:val="0"/>
              <w:jc w:val="both"/>
              <w:rPr>
                <w:rFonts w:ascii="Calibri" w:hAnsi="Calibri"/>
                <w:b/>
                <w:bCs/>
              </w:rPr>
            </w:pPr>
            <w:r>
              <w:rPr>
                <w:rFonts w:ascii="Calibri" w:eastAsia="TimesNewRoman" w:hAnsi="Calibri"/>
                <w:b/>
              </w:rPr>
              <w:t>6</w:t>
            </w:r>
            <w:r w:rsidRPr="00C44C64">
              <w:rPr>
                <w:rFonts w:ascii="Calibri" w:eastAsia="TimesNewRoman" w:hAnsi="Calibri"/>
                <w:b/>
              </w:rPr>
              <w:t xml:space="preserve">. </w:t>
            </w:r>
            <w:r>
              <w:rPr>
                <w:rFonts w:ascii="Calibri" w:eastAsia="TimesNewRoman" w:hAnsi="Calibri"/>
                <w:b/>
              </w:rPr>
              <w:t>Opis części zamówienia</w:t>
            </w:r>
          </w:p>
        </w:tc>
      </w:tr>
    </w:tbl>
    <w:p w:rsidR="006941F4" w:rsidRDefault="006941F4" w:rsidP="00715AFE">
      <w:pPr>
        <w:autoSpaceDE w:val="0"/>
        <w:autoSpaceDN w:val="0"/>
        <w:adjustRightInd w:val="0"/>
        <w:jc w:val="both"/>
      </w:pPr>
    </w:p>
    <w:p w:rsidR="006941F4" w:rsidRDefault="00A041AA" w:rsidP="00715AFE">
      <w:pPr>
        <w:autoSpaceDE w:val="0"/>
        <w:autoSpaceDN w:val="0"/>
        <w:adjustRightInd w:val="0"/>
        <w:jc w:val="both"/>
        <w:rPr>
          <w:rFonts w:ascii="Calibri" w:hAnsi="Calibri" w:cs="Calibri"/>
        </w:rPr>
      </w:pPr>
      <w:r w:rsidRPr="00A041AA">
        <w:rPr>
          <w:rFonts w:ascii="Calibri" w:hAnsi="Calibri"/>
          <w:b/>
          <w:bCs/>
        </w:rPr>
        <w:t>6.1.</w:t>
      </w:r>
      <w:r>
        <w:rPr>
          <w:rFonts w:ascii="Calibri" w:hAnsi="Calibri"/>
          <w:bCs/>
        </w:rPr>
        <w:t xml:space="preserve"> </w:t>
      </w:r>
      <w:r w:rsidR="006941F4" w:rsidRPr="00A80C37">
        <w:rPr>
          <w:rFonts w:ascii="Calibri" w:hAnsi="Calibri"/>
          <w:bCs/>
        </w:rPr>
        <w:t>Zamawiający</w:t>
      </w:r>
      <w:r w:rsidR="006941F4" w:rsidRPr="008F3D33">
        <w:rPr>
          <w:rFonts w:ascii="Calibri" w:hAnsi="Calibri"/>
          <w:bCs/>
        </w:rPr>
        <w:t xml:space="preserve"> </w:t>
      </w:r>
      <w:r w:rsidR="006941F4" w:rsidRPr="00A80C37">
        <w:rPr>
          <w:rFonts w:ascii="Calibri" w:hAnsi="Calibri"/>
          <w:bCs/>
        </w:rPr>
        <w:t xml:space="preserve">nie przewiduje </w:t>
      </w:r>
      <w:r w:rsidR="006941F4">
        <w:rPr>
          <w:rFonts w:ascii="Calibri" w:hAnsi="Calibri"/>
          <w:bCs/>
        </w:rPr>
        <w:t>składania ofert częściowych</w:t>
      </w:r>
      <w:r w:rsidR="006941F4">
        <w:rPr>
          <w:rFonts w:ascii="Calibri" w:hAnsi="Calibri" w:cs="Calibri"/>
        </w:rPr>
        <w:t>.</w:t>
      </w:r>
    </w:p>
    <w:p w:rsidR="00A041AA" w:rsidRDefault="00A041AA" w:rsidP="00715AFE">
      <w:pPr>
        <w:pStyle w:val="Default"/>
        <w:jc w:val="both"/>
        <w:rPr>
          <w:rFonts w:ascii="Calibri" w:hAnsi="Calibri"/>
          <w:b/>
          <w:bCs/>
          <w:szCs w:val="22"/>
        </w:rPr>
      </w:pPr>
    </w:p>
    <w:p w:rsidR="009B0D57" w:rsidRPr="000E4BC8" w:rsidRDefault="00A041AA" w:rsidP="0079096D">
      <w:pPr>
        <w:pStyle w:val="Default"/>
        <w:jc w:val="both"/>
        <w:rPr>
          <w:rFonts w:ascii="Calibri" w:hAnsi="Calibri"/>
          <w:color w:val="auto"/>
          <w:szCs w:val="22"/>
        </w:rPr>
      </w:pPr>
      <w:r w:rsidRPr="000E4BC8">
        <w:rPr>
          <w:rFonts w:ascii="Calibri" w:hAnsi="Calibri"/>
          <w:b/>
          <w:bCs/>
          <w:color w:val="auto"/>
          <w:szCs w:val="22"/>
        </w:rPr>
        <w:t>6.2.</w:t>
      </w:r>
      <w:r w:rsidRPr="000E4BC8">
        <w:rPr>
          <w:rFonts w:ascii="Calibri" w:hAnsi="Calibri"/>
          <w:bCs/>
          <w:color w:val="auto"/>
          <w:szCs w:val="22"/>
        </w:rPr>
        <w:t xml:space="preserve"> </w:t>
      </w:r>
      <w:r w:rsidR="009B0D57" w:rsidRPr="000E4BC8">
        <w:rPr>
          <w:rFonts w:ascii="Calibri" w:hAnsi="Calibri"/>
          <w:color w:val="auto"/>
          <w:szCs w:val="22"/>
        </w:rPr>
        <w:t>Przedmiot zamówienia nie może być podzielony na części ze względu na trudności organizacyjne, co mogłoby zagrozić właściwemu wykonaniu zamówienia i spowodowałoby wzrost kosztów oraz ryzyko nienależytego wykonania przedmiotowego zamówienia wskutek konieczności wykonania dodatkowego świadczenia, polegającego na koordynacji działań różnych wykonawców realizujących poszczególne części zamówienia. Brak podziału zamówienia na części nie ogranicza uczciwej konkurencji i dostępu do zamówienia dla małych i średnich przedsiębiorców.</w:t>
      </w:r>
    </w:p>
    <w:p w:rsidR="00C724AC" w:rsidRDefault="0079096D" w:rsidP="0079096D">
      <w:pPr>
        <w:pStyle w:val="Default"/>
        <w:jc w:val="both"/>
        <w:rPr>
          <w:rFonts w:ascii="Calibri" w:hAnsi="Calibri"/>
          <w:color w:val="auto"/>
          <w:szCs w:val="22"/>
        </w:rPr>
      </w:pPr>
      <w:r w:rsidRPr="000E4BC8">
        <w:rPr>
          <w:rFonts w:ascii="Calibri" w:hAnsi="Calibri"/>
          <w:color w:val="auto"/>
          <w:szCs w:val="22"/>
        </w:rPr>
        <w:t>W związku  z powyższym, zachodzą przesłanki, o których mowa w Motywie 78 dyrektywy 2014/24/UE, zgodnie z którym dopuszcza się ograniczenie podzielenia zamówienia na części jeżeli uzasadnione to jest albo nadmiernymi trudnościami technicznymi lub nadmiernymi kosztami wykonania zamówienia, lub też potrzeba skoordynowania działań różnych wykonawców realizujących poszczególne części zamówienia mogłaby poważnie zagrozić właściwemu wykonania zamówienia.</w:t>
      </w:r>
    </w:p>
    <w:p w:rsidR="001B20B3" w:rsidRPr="00093E81" w:rsidRDefault="001B20B3" w:rsidP="0079096D">
      <w:pPr>
        <w:pStyle w:val="Default"/>
        <w:jc w:val="both"/>
        <w:rPr>
          <w:rFonts w:ascii="Calibri" w:hAnsi="Calibri"/>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C44C64" w:rsidRDefault="00A36C81" w:rsidP="005C586D">
            <w:pPr>
              <w:autoSpaceDE w:val="0"/>
              <w:autoSpaceDN w:val="0"/>
              <w:adjustRightInd w:val="0"/>
              <w:jc w:val="both"/>
              <w:rPr>
                <w:rFonts w:ascii="Calibri" w:hAnsi="Calibri"/>
                <w:b/>
                <w:bCs/>
              </w:rPr>
            </w:pPr>
            <w:r>
              <w:rPr>
                <w:rFonts w:ascii="Calibri" w:eastAsia="TimesNewRoman" w:hAnsi="Calibri"/>
                <w:b/>
              </w:rPr>
              <w:t>7</w:t>
            </w:r>
            <w:r w:rsidR="006941F4" w:rsidRPr="00C44C64">
              <w:rPr>
                <w:rFonts w:ascii="Calibri" w:eastAsia="TimesNewRoman" w:hAnsi="Calibri"/>
                <w:b/>
              </w:rPr>
              <w:t>. Termin wykonania zamówienia</w:t>
            </w:r>
          </w:p>
        </w:tc>
      </w:tr>
    </w:tbl>
    <w:p w:rsidR="00662CF1" w:rsidRDefault="00662CF1" w:rsidP="00662CF1">
      <w:pPr>
        <w:autoSpaceDE w:val="0"/>
        <w:autoSpaceDN w:val="0"/>
        <w:adjustRightInd w:val="0"/>
        <w:jc w:val="both"/>
        <w:rPr>
          <w:rFonts w:ascii="Calibri" w:hAnsi="Calibri" w:cs="Calibri"/>
        </w:rPr>
      </w:pPr>
    </w:p>
    <w:p w:rsidR="006B5D1E" w:rsidRPr="00992BFD" w:rsidRDefault="00A96B00" w:rsidP="00AF4C74">
      <w:pPr>
        <w:pStyle w:val="Akapitzlist"/>
        <w:spacing w:after="0" w:line="240" w:lineRule="auto"/>
        <w:ind w:left="0"/>
        <w:jc w:val="both"/>
        <w:rPr>
          <w:rFonts w:cs="Calibri"/>
          <w:sz w:val="24"/>
          <w:szCs w:val="24"/>
        </w:rPr>
      </w:pPr>
      <w:r w:rsidRPr="00992BFD">
        <w:rPr>
          <w:rFonts w:cs="Calibri"/>
          <w:sz w:val="24"/>
          <w:szCs w:val="24"/>
        </w:rPr>
        <w:t xml:space="preserve">1. Przedmiot umowy winien </w:t>
      </w:r>
      <w:r w:rsidR="00693D2B" w:rsidRPr="00992BFD">
        <w:rPr>
          <w:rFonts w:cs="Calibri"/>
          <w:sz w:val="24"/>
          <w:szCs w:val="24"/>
        </w:rPr>
        <w:t xml:space="preserve">zostać zrealizowany w terminie </w:t>
      </w:r>
      <w:r w:rsidR="00A041AA" w:rsidRPr="00992BFD">
        <w:rPr>
          <w:rFonts w:cs="Calibri"/>
          <w:sz w:val="24"/>
          <w:szCs w:val="24"/>
        </w:rPr>
        <w:t xml:space="preserve">do </w:t>
      </w:r>
      <w:r w:rsidR="00BA3BCF">
        <w:rPr>
          <w:rFonts w:cs="Calibri"/>
          <w:sz w:val="24"/>
          <w:szCs w:val="24"/>
        </w:rPr>
        <w:t>30</w:t>
      </w:r>
      <w:r w:rsidR="00933BAC" w:rsidRPr="00992BFD">
        <w:rPr>
          <w:rFonts w:cs="Calibri"/>
          <w:sz w:val="24"/>
          <w:szCs w:val="24"/>
        </w:rPr>
        <w:t xml:space="preserve"> miesięcy od dnia podpisania umowy</w:t>
      </w:r>
      <w:r w:rsidR="0057601C" w:rsidRPr="00992BFD">
        <w:rPr>
          <w:rFonts w:cs="Calibri"/>
          <w:sz w:val="24"/>
          <w:szCs w:val="24"/>
        </w:rPr>
        <w:t>.</w:t>
      </w:r>
    </w:p>
    <w:p w:rsidR="00715AFE" w:rsidRPr="00AF4C74" w:rsidRDefault="00715AFE" w:rsidP="00AF4C74">
      <w:pPr>
        <w:pStyle w:val="Akapitzlist"/>
        <w:spacing w:after="0" w:line="240" w:lineRule="auto"/>
        <w:ind w:left="0"/>
        <w:jc w:val="both"/>
        <w:rPr>
          <w:rFonts w:cs="Calibr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A36C81" w:rsidRPr="00F60EB1" w:rsidTr="00885A9E">
        <w:tc>
          <w:tcPr>
            <w:tcW w:w="9212" w:type="dxa"/>
          </w:tcPr>
          <w:p w:rsidR="00A36C81" w:rsidRPr="00B62B07" w:rsidRDefault="00A36C81" w:rsidP="007B3FB9">
            <w:pPr>
              <w:autoSpaceDE w:val="0"/>
              <w:autoSpaceDN w:val="0"/>
              <w:adjustRightInd w:val="0"/>
              <w:jc w:val="both"/>
              <w:rPr>
                <w:rFonts w:ascii="Calibri" w:eastAsia="TimesNewRoman" w:hAnsi="Calibri"/>
                <w:b/>
                <w:highlight w:val="cyan"/>
              </w:rPr>
            </w:pPr>
            <w:r>
              <w:rPr>
                <w:rFonts w:ascii="Calibri" w:eastAsia="TimesNewRoman" w:hAnsi="Calibri"/>
                <w:b/>
              </w:rPr>
              <w:t>8</w:t>
            </w:r>
            <w:r w:rsidRPr="002B610D">
              <w:rPr>
                <w:rFonts w:ascii="Calibri" w:eastAsia="TimesNewRoman" w:hAnsi="Calibri"/>
                <w:b/>
              </w:rPr>
              <w:t>. Informacje dotyczące przeprowadzenia przez wykonawcę wizji lokalnej lub sprawdzenia przez niego dokumentów niezbędnych do realizacji zamówienia, o których mowa w art. 131 ust. 2</w:t>
            </w:r>
          </w:p>
        </w:tc>
      </w:tr>
    </w:tbl>
    <w:p w:rsidR="00693D2B" w:rsidRDefault="00693D2B" w:rsidP="00A36C81">
      <w:pPr>
        <w:autoSpaceDE w:val="0"/>
        <w:autoSpaceDN w:val="0"/>
        <w:adjustRightInd w:val="0"/>
        <w:jc w:val="both"/>
        <w:rPr>
          <w:rFonts w:ascii="Calibri" w:hAnsi="Calibri"/>
          <w:bCs/>
        </w:rPr>
      </w:pPr>
    </w:p>
    <w:p w:rsidR="006941F4" w:rsidRDefault="00A36C81" w:rsidP="006941F4">
      <w:pPr>
        <w:autoSpaceDE w:val="0"/>
        <w:autoSpaceDN w:val="0"/>
        <w:adjustRightInd w:val="0"/>
        <w:jc w:val="both"/>
        <w:rPr>
          <w:rFonts w:ascii="Calibri" w:hAnsi="Calibri"/>
          <w:bCs/>
        </w:rPr>
      </w:pPr>
      <w:r w:rsidRPr="00A36C81">
        <w:rPr>
          <w:rFonts w:ascii="Calibri" w:hAnsi="Calibri"/>
          <w:bCs/>
        </w:rPr>
        <w:t>Zamawiający nie wymaga i nie przewiduje złożenia ofert po odbyciu wizji lokalnej lub sprawdzeniu dokumentów zamówienia</w:t>
      </w:r>
      <w:r>
        <w:rPr>
          <w:rFonts w:ascii="Calibri" w:hAnsi="Calibri"/>
          <w:bCs/>
        </w:rPr>
        <w:t>.</w:t>
      </w:r>
    </w:p>
    <w:p w:rsidR="002C0088" w:rsidRPr="00F60EB1" w:rsidRDefault="002C0088" w:rsidP="006941F4">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F60EB1" w:rsidTr="005C586D">
        <w:tc>
          <w:tcPr>
            <w:tcW w:w="9212" w:type="dxa"/>
          </w:tcPr>
          <w:p w:rsidR="006941F4" w:rsidRPr="00F60EB1" w:rsidRDefault="00A36C81" w:rsidP="009C01BC">
            <w:pPr>
              <w:autoSpaceDE w:val="0"/>
              <w:autoSpaceDN w:val="0"/>
              <w:adjustRightInd w:val="0"/>
              <w:jc w:val="both"/>
              <w:rPr>
                <w:rFonts w:ascii="Calibri" w:eastAsia="TimesNewRoman" w:hAnsi="Calibri"/>
                <w:b/>
              </w:rPr>
            </w:pPr>
            <w:r>
              <w:rPr>
                <w:rFonts w:ascii="Calibri" w:eastAsia="TimesNewRoman" w:hAnsi="Calibri"/>
                <w:b/>
              </w:rPr>
              <w:t>9</w:t>
            </w:r>
            <w:r w:rsidR="006941F4">
              <w:rPr>
                <w:rFonts w:ascii="Calibri" w:eastAsia="TimesNewRoman" w:hAnsi="Calibri"/>
                <w:b/>
              </w:rPr>
              <w:t>. W</w:t>
            </w:r>
            <w:r w:rsidR="006941F4" w:rsidRPr="00F60EB1">
              <w:rPr>
                <w:rFonts w:ascii="Calibri" w:eastAsia="TimesNewRoman" w:hAnsi="Calibri"/>
                <w:b/>
              </w:rPr>
              <w:t>ymagania w zakresie zatrudnienia na podstawie sto</w:t>
            </w:r>
            <w:r w:rsidR="009C01BC">
              <w:rPr>
                <w:rFonts w:ascii="Calibri" w:eastAsia="TimesNewRoman" w:hAnsi="Calibri"/>
                <w:b/>
              </w:rPr>
              <w:t xml:space="preserve">sunku pracy, w okolicznościach, </w:t>
            </w:r>
            <w:r w:rsidR="006941F4" w:rsidRPr="00F60EB1">
              <w:rPr>
                <w:rFonts w:ascii="Calibri" w:eastAsia="TimesNewRoman" w:hAnsi="Calibri"/>
                <w:b/>
              </w:rPr>
              <w:t>o</w:t>
            </w:r>
            <w:r w:rsidR="009C01BC">
              <w:rPr>
                <w:rFonts w:ascii="Calibri" w:eastAsia="TimesNewRoman" w:hAnsi="Calibri"/>
                <w:b/>
              </w:rPr>
              <w:t> </w:t>
            </w:r>
            <w:r w:rsidR="006941F4" w:rsidRPr="00F60EB1">
              <w:rPr>
                <w:rFonts w:ascii="Calibri" w:eastAsia="TimesNewRoman" w:hAnsi="Calibri"/>
                <w:b/>
              </w:rPr>
              <w:t>których mowa w art. 95</w:t>
            </w:r>
            <w:r w:rsidR="006941F4">
              <w:rPr>
                <w:rFonts w:ascii="Calibri" w:eastAsia="TimesNewRoman" w:hAnsi="Calibri"/>
                <w:b/>
              </w:rPr>
              <w:t xml:space="preserve"> ustawy</w:t>
            </w:r>
          </w:p>
        </w:tc>
      </w:tr>
    </w:tbl>
    <w:p w:rsidR="00A041AA" w:rsidRDefault="00A041AA" w:rsidP="006941F4">
      <w:pPr>
        <w:pStyle w:val="Akapitzlist"/>
        <w:spacing w:after="0" w:line="240" w:lineRule="auto"/>
        <w:ind w:left="0"/>
        <w:jc w:val="both"/>
        <w:rPr>
          <w:rFonts w:cs="Calibri"/>
          <w:b/>
          <w:color w:val="000000"/>
          <w:sz w:val="24"/>
        </w:rPr>
      </w:pPr>
    </w:p>
    <w:p w:rsidR="006941F4" w:rsidRPr="00561486" w:rsidRDefault="00C54C85" w:rsidP="00692AC4">
      <w:pPr>
        <w:autoSpaceDE w:val="0"/>
        <w:autoSpaceDN w:val="0"/>
        <w:adjustRightInd w:val="0"/>
        <w:jc w:val="both"/>
        <w:rPr>
          <w:rFonts w:ascii="Calibri" w:eastAsia="TimesNewRoman" w:hAnsi="Calibri" w:cs="Calibri"/>
        </w:rPr>
      </w:pPr>
      <w:r w:rsidRPr="00C54C85">
        <w:rPr>
          <w:rFonts w:ascii="Calibri" w:eastAsia="TimesNewRoman" w:hAnsi="Calibri" w:cs="Calibri"/>
        </w:rPr>
        <w:t>Nie dotyczy.</w:t>
      </w:r>
    </w:p>
    <w:p w:rsidR="006941F4" w:rsidRPr="002914E3" w:rsidRDefault="006941F4" w:rsidP="002914E3">
      <w:pPr>
        <w:autoSpaceDE w:val="0"/>
        <w:autoSpaceDN w:val="0"/>
        <w:adjustRightInd w:val="0"/>
        <w:rPr>
          <w:rFonts w:ascii="Calibri" w:eastAsia="Calibri" w:hAnsi="Calibri" w:cs="CIDFont+F1"/>
          <w:b/>
          <w:szCs w:val="22"/>
          <w:highlight w:val="lightGray"/>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975502" w:rsidTr="005C586D">
        <w:tc>
          <w:tcPr>
            <w:tcW w:w="9212" w:type="dxa"/>
          </w:tcPr>
          <w:p w:rsidR="006941F4" w:rsidRPr="00975502" w:rsidRDefault="006941F4" w:rsidP="005C586D">
            <w:pPr>
              <w:autoSpaceDE w:val="0"/>
              <w:autoSpaceDN w:val="0"/>
              <w:adjustRightInd w:val="0"/>
              <w:rPr>
                <w:rFonts w:ascii="Calibri" w:eastAsia="TimesNewRoman" w:hAnsi="Calibri" w:cs="Calibri"/>
                <w:b/>
              </w:rPr>
            </w:pPr>
            <w:r>
              <w:rPr>
                <w:rFonts w:ascii="Calibri" w:eastAsia="TimesNewRoman" w:hAnsi="Calibri" w:cs="Calibri"/>
                <w:b/>
              </w:rPr>
              <w:t>10</w:t>
            </w:r>
            <w:r w:rsidRPr="00975502">
              <w:rPr>
                <w:rFonts w:ascii="Calibri" w:eastAsia="TimesNewRoman" w:hAnsi="Calibri" w:cs="Calibri"/>
                <w:b/>
              </w:rPr>
              <w:t>. Warunki udziału w postępowaniu</w:t>
            </w:r>
          </w:p>
        </w:tc>
      </w:tr>
    </w:tbl>
    <w:p w:rsidR="006941F4" w:rsidRPr="00975502" w:rsidRDefault="006941F4" w:rsidP="006941F4">
      <w:pPr>
        <w:pStyle w:val="StylIwony"/>
        <w:overflowPunct/>
        <w:autoSpaceDE/>
        <w:autoSpaceDN/>
        <w:adjustRightInd/>
        <w:spacing w:before="0" w:after="0"/>
        <w:rPr>
          <w:rFonts w:ascii="Calibri" w:hAnsi="Calibri" w:cs="Calibri"/>
          <w:bCs/>
          <w:szCs w:val="24"/>
        </w:rPr>
      </w:pPr>
    </w:p>
    <w:p w:rsidR="006941F4" w:rsidRPr="00561486" w:rsidRDefault="006941F4" w:rsidP="006941F4">
      <w:pPr>
        <w:pStyle w:val="StylIwony"/>
        <w:overflowPunct/>
        <w:autoSpaceDE/>
        <w:autoSpaceDN/>
        <w:adjustRightInd/>
        <w:spacing w:before="0" w:after="0"/>
        <w:rPr>
          <w:rFonts w:ascii="Calibri" w:hAnsi="Calibri" w:cs="Calibri"/>
          <w:bCs/>
          <w:szCs w:val="24"/>
        </w:rPr>
      </w:pPr>
      <w:r w:rsidRPr="00561486">
        <w:rPr>
          <w:rFonts w:ascii="Calibri" w:hAnsi="Calibri" w:cs="Calibri"/>
          <w:b/>
          <w:bCs/>
          <w:szCs w:val="24"/>
        </w:rPr>
        <w:t>10.1.</w:t>
      </w:r>
      <w:r w:rsidRPr="00561486">
        <w:rPr>
          <w:rFonts w:ascii="Calibri" w:hAnsi="Calibri" w:cs="Calibri"/>
          <w:bCs/>
          <w:szCs w:val="24"/>
        </w:rPr>
        <w:t xml:space="preserve"> O udzielenie zamówienia mogą ubiegać się wykonawcy, którzy:</w:t>
      </w:r>
    </w:p>
    <w:p w:rsidR="006941F4" w:rsidRPr="00561486" w:rsidRDefault="006941F4" w:rsidP="006941F4">
      <w:pPr>
        <w:pStyle w:val="Default"/>
        <w:rPr>
          <w:rFonts w:ascii="Calibri" w:hAnsi="Calibri" w:cs="Calibri"/>
          <w:color w:val="auto"/>
        </w:rPr>
      </w:pPr>
      <w:r w:rsidRPr="00561486">
        <w:rPr>
          <w:rFonts w:ascii="Calibri" w:hAnsi="Calibri" w:cs="Calibri"/>
          <w:color w:val="auto"/>
        </w:rPr>
        <w:t xml:space="preserve">1) nie podlegają wykluczeniu, </w:t>
      </w:r>
    </w:p>
    <w:p w:rsidR="006941F4" w:rsidRPr="00561486" w:rsidRDefault="006941F4" w:rsidP="006941F4">
      <w:pPr>
        <w:pStyle w:val="Default"/>
        <w:jc w:val="both"/>
        <w:rPr>
          <w:rFonts w:ascii="Calibri" w:hAnsi="Calibri" w:cs="Calibri"/>
          <w:color w:val="auto"/>
        </w:rPr>
      </w:pPr>
      <w:r w:rsidRPr="00561486">
        <w:rPr>
          <w:rFonts w:ascii="Calibri" w:hAnsi="Calibri" w:cs="Calibri"/>
          <w:color w:val="auto"/>
        </w:rPr>
        <w:t>2) spełniają warunki udziału w postępowaniu, określone przez zamawiającego.</w:t>
      </w:r>
    </w:p>
    <w:p w:rsidR="006941F4" w:rsidRPr="00561486" w:rsidRDefault="006941F4" w:rsidP="006941F4">
      <w:pPr>
        <w:pStyle w:val="Default"/>
        <w:jc w:val="both"/>
        <w:rPr>
          <w:rFonts w:ascii="Calibri" w:hAnsi="Calibri" w:cs="Calibri"/>
          <w:color w:val="auto"/>
        </w:rPr>
      </w:pPr>
    </w:p>
    <w:p w:rsidR="006941F4"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b/>
          <w:szCs w:val="24"/>
        </w:rPr>
        <w:t>10</w:t>
      </w:r>
      <w:r w:rsidRPr="00561486">
        <w:rPr>
          <w:rFonts w:ascii="Calibri" w:hAnsi="Calibri" w:cs="Calibri"/>
          <w:szCs w:val="24"/>
        </w:rPr>
        <w:t>.</w:t>
      </w:r>
      <w:r w:rsidRPr="00561486">
        <w:rPr>
          <w:rFonts w:ascii="Calibri" w:hAnsi="Calibri" w:cs="Calibri"/>
          <w:b/>
          <w:szCs w:val="24"/>
        </w:rPr>
        <w:t>2.</w:t>
      </w:r>
      <w:r w:rsidRPr="00561486">
        <w:rPr>
          <w:rFonts w:ascii="Calibri" w:hAnsi="Calibri" w:cs="Calibri"/>
          <w:szCs w:val="24"/>
        </w:rPr>
        <w:t xml:space="preserve"> </w:t>
      </w:r>
      <w:r w:rsidRPr="00561486">
        <w:rPr>
          <w:rFonts w:ascii="Calibri" w:hAnsi="Calibri" w:cs="Calibri"/>
          <w:b/>
          <w:szCs w:val="24"/>
        </w:rPr>
        <w:t>Warunki udziału określone przez zamawiającego:</w:t>
      </w:r>
    </w:p>
    <w:p w:rsidR="006941F4" w:rsidRPr="00561486" w:rsidRDefault="006941F4" w:rsidP="006941F4">
      <w:pPr>
        <w:pStyle w:val="StylIwony"/>
        <w:overflowPunct/>
        <w:autoSpaceDE/>
        <w:autoSpaceDN/>
        <w:adjustRightInd/>
        <w:spacing w:before="0" w:after="0"/>
        <w:jc w:val="center"/>
        <w:rPr>
          <w:rFonts w:ascii="Calibri" w:hAnsi="Calibri" w:cs="Calibri"/>
          <w:b/>
          <w:szCs w:val="24"/>
          <w:u w:val="single"/>
        </w:rPr>
      </w:pPr>
    </w:p>
    <w:p w:rsidR="0017545A"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b/>
          <w:szCs w:val="24"/>
        </w:rPr>
        <w:lastRenderedPageBreak/>
        <w:t xml:space="preserve">1) Zdolność do występowania w obrocie </w:t>
      </w:r>
      <w:r w:rsidR="007C473B" w:rsidRPr="00561486">
        <w:rPr>
          <w:rFonts w:ascii="Calibri" w:hAnsi="Calibri" w:cs="Calibri"/>
          <w:b/>
          <w:szCs w:val="24"/>
        </w:rPr>
        <w:t>gospodarczym</w:t>
      </w:r>
    </w:p>
    <w:p w:rsidR="006941F4"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szCs w:val="24"/>
        </w:rPr>
        <w:t>Zamawiający nie formułuje szczegółowych wymagań w zakresie tego warunku.</w:t>
      </w:r>
    </w:p>
    <w:p w:rsidR="006941F4" w:rsidRPr="00561486" w:rsidRDefault="006941F4" w:rsidP="006941F4">
      <w:pPr>
        <w:pStyle w:val="StylIwony"/>
        <w:overflowPunct/>
        <w:autoSpaceDE/>
        <w:autoSpaceDN/>
        <w:adjustRightInd/>
        <w:spacing w:before="0" w:after="0"/>
        <w:rPr>
          <w:rFonts w:ascii="Calibri" w:hAnsi="Calibri" w:cs="Calibri"/>
          <w:szCs w:val="24"/>
        </w:rPr>
      </w:pPr>
    </w:p>
    <w:p w:rsidR="006941F4"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b/>
          <w:szCs w:val="24"/>
        </w:rPr>
        <w:t>2) Uprawnienia do prowadzenia określonej działalności gospodarczej lub zawodowej, o ile wynika to z odrębnych przepisów,</w:t>
      </w:r>
    </w:p>
    <w:p w:rsidR="006941F4" w:rsidRPr="00561486" w:rsidRDefault="006941F4" w:rsidP="006941F4">
      <w:pPr>
        <w:pStyle w:val="StylIwony"/>
        <w:overflowPunct/>
        <w:autoSpaceDE/>
        <w:autoSpaceDN/>
        <w:adjustRightInd/>
        <w:spacing w:before="0" w:after="0"/>
        <w:rPr>
          <w:rFonts w:ascii="Calibri" w:hAnsi="Calibri" w:cs="Calibri"/>
          <w:szCs w:val="24"/>
        </w:rPr>
      </w:pPr>
      <w:r w:rsidRPr="00561486">
        <w:rPr>
          <w:rFonts w:ascii="Calibri" w:hAnsi="Calibri" w:cs="Calibri"/>
          <w:szCs w:val="24"/>
        </w:rPr>
        <w:t>Zamawiający nie formułuje szczegółowych wymagań w zakresie tego warunku.</w:t>
      </w:r>
    </w:p>
    <w:p w:rsidR="006941F4" w:rsidRPr="00561486" w:rsidRDefault="006941F4" w:rsidP="006941F4">
      <w:pPr>
        <w:autoSpaceDE w:val="0"/>
        <w:autoSpaceDN w:val="0"/>
        <w:adjustRightInd w:val="0"/>
        <w:jc w:val="both"/>
        <w:rPr>
          <w:rFonts w:ascii="Calibri" w:eastAsia="Calibri" w:hAnsi="Calibri" w:cs="Calibri"/>
          <w:szCs w:val="22"/>
        </w:rPr>
      </w:pPr>
    </w:p>
    <w:p w:rsidR="006941F4"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b/>
          <w:szCs w:val="24"/>
        </w:rPr>
        <w:t>3) Sytuacja ekonomiczna i finansowa</w:t>
      </w:r>
    </w:p>
    <w:p w:rsidR="007C473B" w:rsidRPr="00561486" w:rsidRDefault="007C473B" w:rsidP="007C473B">
      <w:pPr>
        <w:pStyle w:val="StylIwony"/>
        <w:spacing w:before="0" w:after="0"/>
        <w:rPr>
          <w:rFonts w:ascii="Calibri" w:hAnsi="Calibri" w:cs="Calibri"/>
        </w:rPr>
      </w:pPr>
      <w:r w:rsidRPr="00561486">
        <w:rPr>
          <w:rFonts w:ascii="Calibri" w:hAnsi="Calibri" w:cs="Calibri"/>
        </w:rPr>
        <w:t>Zamawiający nie formułuje szczegółowych wymagań w zakresie tego warunku.</w:t>
      </w:r>
    </w:p>
    <w:p w:rsidR="0012570D" w:rsidRPr="00561486" w:rsidRDefault="0012570D" w:rsidP="006941F4">
      <w:pPr>
        <w:pStyle w:val="StylIwony"/>
        <w:overflowPunct/>
        <w:autoSpaceDE/>
        <w:autoSpaceDN/>
        <w:adjustRightInd/>
        <w:spacing w:before="0" w:after="0"/>
        <w:rPr>
          <w:rFonts w:ascii="Calibri" w:hAnsi="Calibri" w:cs="Calibri"/>
          <w:b/>
          <w:szCs w:val="24"/>
        </w:rPr>
      </w:pPr>
    </w:p>
    <w:p w:rsidR="006941F4" w:rsidRPr="00561486" w:rsidRDefault="006941F4" w:rsidP="006941F4">
      <w:pPr>
        <w:pStyle w:val="StylIwony"/>
        <w:overflowPunct/>
        <w:autoSpaceDE/>
        <w:autoSpaceDN/>
        <w:adjustRightInd/>
        <w:spacing w:before="0" w:after="0"/>
        <w:rPr>
          <w:rFonts w:ascii="Calibri" w:hAnsi="Calibri" w:cs="Calibri"/>
          <w:b/>
          <w:szCs w:val="24"/>
        </w:rPr>
      </w:pPr>
      <w:r w:rsidRPr="00561486">
        <w:rPr>
          <w:rFonts w:ascii="Calibri" w:hAnsi="Calibri" w:cs="Calibri"/>
          <w:b/>
          <w:szCs w:val="24"/>
        </w:rPr>
        <w:t>4) Zdolność techniczna lub zawodowa</w:t>
      </w:r>
    </w:p>
    <w:p w:rsidR="00F324CD" w:rsidRPr="00561486" w:rsidRDefault="006941F4" w:rsidP="002914E3">
      <w:pPr>
        <w:pStyle w:val="StylIwony"/>
        <w:overflowPunct/>
        <w:autoSpaceDE/>
        <w:autoSpaceDN/>
        <w:adjustRightInd/>
        <w:spacing w:before="0" w:after="0"/>
        <w:rPr>
          <w:rFonts w:ascii="Calibri" w:hAnsi="Calibri" w:cs="Calibri"/>
          <w:szCs w:val="24"/>
        </w:rPr>
      </w:pPr>
      <w:r w:rsidRPr="00561486">
        <w:rPr>
          <w:rFonts w:ascii="Calibri" w:hAnsi="Calibri" w:cs="Calibri"/>
          <w:szCs w:val="24"/>
        </w:rPr>
        <w:t>Zamawiający wyznacza szczegółowy warunek w tym zakresie.</w:t>
      </w:r>
    </w:p>
    <w:p w:rsidR="00311E2A" w:rsidRPr="00561486" w:rsidRDefault="006941F4" w:rsidP="002914E3">
      <w:pPr>
        <w:pStyle w:val="StylIwony"/>
        <w:overflowPunct/>
        <w:autoSpaceDE/>
        <w:autoSpaceDN/>
        <w:adjustRightInd/>
        <w:spacing w:before="0" w:after="0"/>
        <w:rPr>
          <w:rFonts w:ascii="Calibri" w:hAnsi="Calibri" w:cs="Calibri"/>
          <w:szCs w:val="24"/>
        </w:rPr>
      </w:pPr>
      <w:r w:rsidRPr="00561486">
        <w:rPr>
          <w:rFonts w:ascii="Calibri" w:hAnsi="Calibri" w:cs="Calibri"/>
          <w:szCs w:val="24"/>
        </w:rPr>
        <w:t>Wykonawca spełni warunek jeżeli wykaże, że:</w:t>
      </w:r>
    </w:p>
    <w:p w:rsidR="00F324CD" w:rsidRPr="004E141B" w:rsidRDefault="00F324CD" w:rsidP="006941F4">
      <w:pPr>
        <w:autoSpaceDE w:val="0"/>
        <w:autoSpaceDN w:val="0"/>
        <w:adjustRightInd w:val="0"/>
        <w:jc w:val="both"/>
        <w:rPr>
          <w:rFonts w:ascii="Calibri" w:hAnsi="Calibri" w:cs="Calibri"/>
        </w:rPr>
      </w:pPr>
    </w:p>
    <w:p w:rsidR="00701B21" w:rsidRPr="00561486" w:rsidRDefault="006941F4" w:rsidP="00701B21">
      <w:pPr>
        <w:autoSpaceDE w:val="0"/>
        <w:autoSpaceDN w:val="0"/>
        <w:adjustRightInd w:val="0"/>
        <w:jc w:val="both"/>
        <w:rPr>
          <w:rFonts w:ascii="Calibri" w:hAnsi="Calibri" w:cs="Calibri"/>
        </w:rPr>
      </w:pPr>
      <w:r w:rsidRPr="00561486">
        <w:rPr>
          <w:rFonts w:ascii="Calibri" w:hAnsi="Calibri" w:cs="Calibri"/>
          <w:b/>
        </w:rPr>
        <w:t>a)</w:t>
      </w:r>
      <w:r w:rsidRPr="00561486">
        <w:rPr>
          <w:rFonts w:ascii="Calibri" w:hAnsi="Calibri" w:cs="Calibri"/>
        </w:rPr>
        <w:t xml:space="preserve"> </w:t>
      </w:r>
      <w:r w:rsidR="00701B21" w:rsidRPr="00561486">
        <w:rPr>
          <w:rFonts w:ascii="Calibri" w:hAnsi="Calibri" w:cs="Calibri"/>
        </w:rPr>
        <w:t>nie wcześniej niż w okresie ostatnich pięciu lat, a jeżeli okres prowadzenia działalności jest krótszy – w tym okresie wykonał co najmniej:</w:t>
      </w:r>
    </w:p>
    <w:p w:rsidR="00701B21" w:rsidRPr="00A26FFA" w:rsidRDefault="00CF2F1C" w:rsidP="00751186">
      <w:pPr>
        <w:numPr>
          <w:ilvl w:val="0"/>
          <w:numId w:val="6"/>
        </w:numPr>
        <w:autoSpaceDE w:val="0"/>
        <w:autoSpaceDN w:val="0"/>
        <w:adjustRightInd w:val="0"/>
        <w:jc w:val="both"/>
        <w:rPr>
          <w:rFonts w:ascii="Calibri" w:hAnsi="Calibri" w:cs="Calibri"/>
        </w:rPr>
      </w:pPr>
      <w:r>
        <w:rPr>
          <w:rFonts w:ascii="Calibri" w:hAnsi="Calibri" w:cs="Calibri"/>
        </w:rPr>
        <w:t>jedną</w:t>
      </w:r>
      <w:r w:rsidR="00A908FA" w:rsidRPr="00A26FFA">
        <w:rPr>
          <w:rFonts w:ascii="Calibri" w:hAnsi="Calibri" w:cs="Calibri"/>
        </w:rPr>
        <w:t xml:space="preserve"> wielobranżow</w:t>
      </w:r>
      <w:r>
        <w:rPr>
          <w:rFonts w:ascii="Calibri" w:hAnsi="Calibri" w:cs="Calibri"/>
        </w:rPr>
        <w:t>ą</w:t>
      </w:r>
      <w:r w:rsidR="00A908FA" w:rsidRPr="00A26FFA">
        <w:rPr>
          <w:rFonts w:ascii="Calibri" w:hAnsi="Calibri" w:cs="Calibri"/>
        </w:rPr>
        <w:t xml:space="preserve"> dokumentacj</w:t>
      </w:r>
      <w:r>
        <w:rPr>
          <w:rFonts w:ascii="Calibri" w:hAnsi="Calibri" w:cs="Calibri"/>
        </w:rPr>
        <w:t>ę</w:t>
      </w:r>
      <w:r w:rsidR="00A908FA" w:rsidRPr="00A26FFA">
        <w:rPr>
          <w:rFonts w:ascii="Calibri" w:hAnsi="Calibri" w:cs="Calibri"/>
        </w:rPr>
        <w:t xml:space="preserve"> projektow</w:t>
      </w:r>
      <w:r>
        <w:rPr>
          <w:rFonts w:ascii="Calibri" w:hAnsi="Calibri" w:cs="Calibri"/>
        </w:rPr>
        <w:t>ą</w:t>
      </w:r>
      <w:r w:rsidR="00A908FA" w:rsidRPr="00A26FFA">
        <w:rPr>
          <w:rFonts w:ascii="Calibri" w:hAnsi="Calibri" w:cs="Calibri"/>
        </w:rPr>
        <w:t xml:space="preserve">, </w:t>
      </w:r>
      <w:r w:rsidR="00EA2BED" w:rsidRPr="00A26FFA">
        <w:rPr>
          <w:rFonts w:ascii="Calibri" w:hAnsi="Calibri" w:cs="Calibri"/>
        </w:rPr>
        <w:t>któr</w:t>
      </w:r>
      <w:r>
        <w:rPr>
          <w:rFonts w:ascii="Calibri" w:hAnsi="Calibri" w:cs="Calibri"/>
        </w:rPr>
        <w:t>a</w:t>
      </w:r>
      <w:r w:rsidR="00561486" w:rsidRPr="00A26FFA">
        <w:rPr>
          <w:rFonts w:ascii="Calibri" w:hAnsi="Calibri" w:cs="Calibri"/>
        </w:rPr>
        <w:t xml:space="preserve"> obejmował</w:t>
      </w:r>
      <w:r>
        <w:rPr>
          <w:rFonts w:ascii="Calibri" w:hAnsi="Calibri" w:cs="Calibri"/>
        </w:rPr>
        <w:t>a</w:t>
      </w:r>
      <w:r w:rsidR="00561486" w:rsidRPr="00A26FFA">
        <w:rPr>
          <w:rFonts w:ascii="Calibri" w:hAnsi="Calibri" w:cs="Calibri"/>
        </w:rPr>
        <w:t xml:space="preserve"> swoim zakresem dokumentację branży drogowej w zakresie budowy</w:t>
      </w:r>
      <w:r w:rsidR="003149F2">
        <w:rPr>
          <w:rFonts w:ascii="Calibri" w:hAnsi="Calibri" w:cs="Calibri"/>
        </w:rPr>
        <w:t xml:space="preserve"> lub </w:t>
      </w:r>
      <w:r w:rsidR="00561486" w:rsidRPr="00A26FFA">
        <w:rPr>
          <w:rFonts w:ascii="Calibri" w:hAnsi="Calibri" w:cs="Calibri"/>
        </w:rPr>
        <w:t xml:space="preserve">przebudowy (w rozumieniu ustawy z dnia 7 lipca 1994 r. Prawo budowlane) dróg o długości </w:t>
      </w:r>
      <w:r w:rsidR="00DC5F00" w:rsidRPr="00DC5F00">
        <w:rPr>
          <w:rFonts w:ascii="Calibri" w:hAnsi="Calibri" w:cs="Calibri"/>
        </w:rPr>
        <w:t>przekraczającej</w:t>
      </w:r>
      <w:r w:rsidR="00561486" w:rsidRPr="00A26FFA">
        <w:rPr>
          <w:rFonts w:ascii="Calibri" w:hAnsi="Calibri" w:cs="Calibri"/>
        </w:rPr>
        <w:t xml:space="preserve"> </w:t>
      </w:r>
      <w:r w:rsidR="00E801EE" w:rsidRPr="00A26FFA">
        <w:rPr>
          <w:rFonts w:ascii="Calibri" w:hAnsi="Calibri" w:cs="Calibri"/>
        </w:rPr>
        <w:t>1</w:t>
      </w:r>
      <w:r w:rsidR="00DC5F00">
        <w:rPr>
          <w:rFonts w:ascii="Calibri" w:hAnsi="Calibri" w:cs="Calibri"/>
        </w:rPr>
        <w:t>0</w:t>
      </w:r>
      <w:r w:rsidR="009F67D6" w:rsidRPr="00A26FFA">
        <w:rPr>
          <w:rFonts w:ascii="Calibri" w:hAnsi="Calibri" w:cs="Calibri"/>
        </w:rPr>
        <w:t>00</w:t>
      </w:r>
      <w:r w:rsidR="00DC5F00">
        <w:rPr>
          <w:rFonts w:ascii="Calibri" w:hAnsi="Calibri" w:cs="Calibri"/>
        </w:rPr>
        <w:t> </w:t>
      </w:r>
      <w:r w:rsidR="00561486" w:rsidRPr="00A26FFA">
        <w:rPr>
          <w:rFonts w:ascii="Calibri" w:hAnsi="Calibri" w:cs="Calibri"/>
        </w:rPr>
        <w:t>mb wraz z infrastrukturą towarzyszącą obejmującą branżę elektryczną i/lub sanitarną i/lub teletechniczną</w:t>
      </w:r>
    </w:p>
    <w:p w:rsidR="00701B21" w:rsidRPr="00A26FFA" w:rsidRDefault="0020441F" w:rsidP="00701B21">
      <w:pPr>
        <w:autoSpaceDE w:val="0"/>
        <w:autoSpaceDN w:val="0"/>
        <w:adjustRightInd w:val="0"/>
        <w:ind w:left="773"/>
        <w:jc w:val="both"/>
        <w:rPr>
          <w:rFonts w:ascii="Calibri" w:hAnsi="Calibri" w:cs="Calibri"/>
        </w:rPr>
      </w:pPr>
      <w:r w:rsidRPr="00A26FFA">
        <w:rPr>
          <w:rFonts w:ascii="Calibri" w:hAnsi="Calibri" w:cs="Calibri"/>
        </w:rPr>
        <w:t>i</w:t>
      </w:r>
    </w:p>
    <w:p w:rsidR="00701B21" w:rsidRPr="00A26FFA" w:rsidRDefault="0020441F" w:rsidP="00751186">
      <w:pPr>
        <w:numPr>
          <w:ilvl w:val="0"/>
          <w:numId w:val="6"/>
        </w:numPr>
        <w:autoSpaceDE w:val="0"/>
        <w:autoSpaceDN w:val="0"/>
        <w:adjustRightInd w:val="0"/>
        <w:jc w:val="both"/>
        <w:rPr>
          <w:rFonts w:ascii="Calibri" w:hAnsi="Calibri" w:cs="Calibri"/>
        </w:rPr>
      </w:pPr>
      <w:r w:rsidRPr="00A26FFA">
        <w:rPr>
          <w:rFonts w:ascii="Calibri" w:hAnsi="Calibri" w:cs="Calibri"/>
        </w:rPr>
        <w:t>jedną dokumentację projektową branży mostowej w zakresie budowy, przebudowy lub remontu (w rozumieniu ustawy z dnia 7 lipca 1994 r. Prawo budowlane) mostu lub wiaduktu</w:t>
      </w:r>
      <w:r w:rsidR="00701B21" w:rsidRPr="00A26FFA">
        <w:rPr>
          <w:rFonts w:ascii="Calibri" w:hAnsi="Calibri" w:cs="Calibri"/>
        </w:rPr>
        <w:t>,</w:t>
      </w:r>
    </w:p>
    <w:p w:rsidR="006941F4" w:rsidRPr="00A26FFA" w:rsidRDefault="00701B21" w:rsidP="00701B21">
      <w:pPr>
        <w:autoSpaceDE w:val="0"/>
        <w:autoSpaceDN w:val="0"/>
        <w:adjustRightInd w:val="0"/>
        <w:jc w:val="both"/>
        <w:rPr>
          <w:rFonts w:ascii="Calibri" w:hAnsi="Calibri" w:cs="Calibri"/>
        </w:rPr>
      </w:pPr>
      <w:r w:rsidRPr="00A26FFA">
        <w:rPr>
          <w:rFonts w:ascii="Calibri" w:hAnsi="Calibri" w:cs="Calibri"/>
        </w:rPr>
        <w:t xml:space="preserve">z podaniem ich rodzaju, wartości, daty i miejsca wykonania oraz podmiotów </w:t>
      </w:r>
      <w:r w:rsidRPr="00A26FFA">
        <w:rPr>
          <w:rFonts w:ascii="Calibri" w:eastAsia="Calibri" w:hAnsi="Calibri" w:cs="Calibri"/>
          <w:szCs w:val="20"/>
        </w:rPr>
        <w:t xml:space="preserve">na rzecz, których </w:t>
      </w:r>
      <w:r w:rsidR="002B0F15" w:rsidRPr="00A26FFA">
        <w:rPr>
          <w:rFonts w:ascii="Calibri" w:eastAsia="Calibri" w:hAnsi="Calibri" w:cs="Calibri"/>
          <w:szCs w:val="20"/>
        </w:rPr>
        <w:t>usługi</w:t>
      </w:r>
      <w:r w:rsidRPr="00A26FFA">
        <w:rPr>
          <w:rFonts w:ascii="Calibri" w:eastAsia="Calibri" w:hAnsi="Calibri" w:cs="Calibri"/>
          <w:szCs w:val="20"/>
        </w:rPr>
        <w:t xml:space="preserve"> te zostały wykonane oraz załączeniem dowodów określających, czy te </w:t>
      </w:r>
      <w:r w:rsidR="0037076A" w:rsidRPr="00A26FFA">
        <w:rPr>
          <w:rFonts w:ascii="Calibri" w:eastAsia="Calibri" w:hAnsi="Calibri" w:cs="Calibri"/>
          <w:szCs w:val="20"/>
        </w:rPr>
        <w:t>usługi</w:t>
      </w:r>
      <w:r w:rsidRPr="00A26FFA">
        <w:rPr>
          <w:rFonts w:ascii="Calibri" w:eastAsia="Calibri" w:hAnsi="Calibri" w:cs="Calibri"/>
          <w:szCs w:val="20"/>
        </w:rPr>
        <w:t xml:space="preserve"> zostały wykonane należycie, przy czym dowodami, o których mowa, są referencje bądź inne dokumenty sporządzone przez podmioty na rzecz, których </w:t>
      </w:r>
      <w:r w:rsidR="002B0F15" w:rsidRPr="00A26FFA">
        <w:rPr>
          <w:rFonts w:ascii="Calibri" w:eastAsia="Calibri" w:hAnsi="Calibri" w:cs="Calibri"/>
          <w:szCs w:val="20"/>
        </w:rPr>
        <w:t>usługi</w:t>
      </w:r>
      <w:r w:rsidRPr="00A26FFA">
        <w:rPr>
          <w:rFonts w:ascii="Calibri" w:eastAsia="Calibri" w:hAnsi="Calibri" w:cs="Calibri"/>
          <w:szCs w:val="20"/>
        </w:rPr>
        <w:t xml:space="preserve"> zostały wykonane a jeżeli wykonawca z przyczyn niezależnych od niego nie jest w stanie uzyskać tych dokumentów – inne odpowiednie dokumenty</w:t>
      </w:r>
      <w:r w:rsidR="006941F4" w:rsidRPr="00A26FFA">
        <w:rPr>
          <w:rFonts w:ascii="Calibri" w:eastAsia="Calibri" w:hAnsi="Calibri" w:cs="Calibri"/>
          <w:szCs w:val="20"/>
        </w:rPr>
        <w:t>,</w:t>
      </w:r>
    </w:p>
    <w:p w:rsidR="0071750A" w:rsidRPr="00A26FFA" w:rsidRDefault="0071750A" w:rsidP="00584501">
      <w:pPr>
        <w:pStyle w:val="Akapitzlist"/>
        <w:spacing w:after="0" w:line="240" w:lineRule="auto"/>
        <w:ind w:left="0"/>
        <w:rPr>
          <w:sz w:val="24"/>
          <w:szCs w:val="24"/>
        </w:rPr>
      </w:pPr>
    </w:p>
    <w:p w:rsidR="0037076A" w:rsidRPr="00A26FFA" w:rsidRDefault="004B3D17" w:rsidP="0037076A">
      <w:pPr>
        <w:autoSpaceDE w:val="0"/>
        <w:autoSpaceDN w:val="0"/>
        <w:adjustRightInd w:val="0"/>
        <w:jc w:val="both"/>
        <w:rPr>
          <w:rFonts w:ascii="Calibri" w:hAnsi="Calibri" w:cs="Calibri"/>
        </w:rPr>
      </w:pPr>
      <w:r w:rsidRPr="00A26FFA">
        <w:rPr>
          <w:rFonts w:ascii="Calibri" w:hAnsi="Calibri" w:cs="Calibri"/>
          <w:b/>
        </w:rPr>
        <w:t>b</w:t>
      </w:r>
      <w:r w:rsidR="00E97E85" w:rsidRPr="00A26FFA">
        <w:rPr>
          <w:rFonts w:ascii="Calibri" w:hAnsi="Calibri" w:cs="Calibri"/>
          <w:b/>
        </w:rPr>
        <w:t>)</w:t>
      </w:r>
      <w:r w:rsidR="00E97E85" w:rsidRPr="00A26FFA">
        <w:rPr>
          <w:rFonts w:ascii="Calibri" w:hAnsi="Calibri" w:cs="Calibri"/>
        </w:rPr>
        <w:t xml:space="preserve"> </w:t>
      </w:r>
      <w:r w:rsidR="008C19BA" w:rsidRPr="00A26FFA">
        <w:rPr>
          <w:rFonts w:ascii="Calibri" w:hAnsi="Calibri" w:cs="Calibri"/>
        </w:rPr>
        <w:t>d</w:t>
      </w:r>
      <w:r w:rsidR="0037076A" w:rsidRPr="00A26FFA">
        <w:rPr>
          <w:rFonts w:ascii="Calibri" w:hAnsi="Calibri" w:cs="Calibri"/>
        </w:rPr>
        <w:t>ysponuje lub będzie dysponował</w:t>
      </w:r>
      <w:r w:rsidR="008C19BA" w:rsidRPr="00A26FFA">
        <w:rPr>
          <w:rFonts w:ascii="Calibri" w:hAnsi="Calibri" w:cs="Calibri"/>
        </w:rPr>
        <w:t xml:space="preserve"> osob</w:t>
      </w:r>
      <w:r w:rsidR="0037076A" w:rsidRPr="00A26FFA">
        <w:rPr>
          <w:rFonts w:ascii="Calibri" w:hAnsi="Calibri" w:cs="Calibri"/>
        </w:rPr>
        <w:t>ami</w:t>
      </w:r>
      <w:r w:rsidR="008C19BA" w:rsidRPr="00A26FFA">
        <w:rPr>
          <w:rFonts w:ascii="Calibri" w:hAnsi="Calibri" w:cs="Calibri"/>
        </w:rPr>
        <w:t>,</w:t>
      </w:r>
      <w:r w:rsidR="006941F4" w:rsidRPr="00A26FFA">
        <w:rPr>
          <w:rFonts w:ascii="Calibri" w:hAnsi="Calibri" w:cs="Calibri"/>
        </w:rPr>
        <w:t xml:space="preserve"> </w:t>
      </w:r>
      <w:r w:rsidR="0037076A" w:rsidRPr="00A26FFA">
        <w:rPr>
          <w:rFonts w:ascii="Calibri" w:hAnsi="Calibri" w:cs="Calibri"/>
        </w:rPr>
        <w:t xml:space="preserve">które będą skierowane przez Wykonawcę do realizacji zamówienia, umożliwiającymi realizację zamówienia na odpowiednim poziomie jakości, posiadającymi wymagane uprawnienia budowlane do projektowania bez ograniczeń: </w:t>
      </w:r>
    </w:p>
    <w:p w:rsidR="0031763F" w:rsidRPr="00A908FA" w:rsidRDefault="0025304A" w:rsidP="00751186">
      <w:pPr>
        <w:numPr>
          <w:ilvl w:val="0"/>
          <w:numId w:val="6"/>
        </w:numPr>
        <w:autoSpaceDE w:val="0"/>
        <w:autoSpaceDN w:val="0"/>
        <w:adjustRightInd w:val="0"/>
        <w:jc w:val="both"/>
        <w:rPr>
          <w:rFonts w:ascii="Calibri" w:eastAsia="Calibri" w:hAnsi="Calibri" w:cs="Calibri"/>
        </w:rPr>
      </w:pPr>
      <w:r w:rsidRPr="00A908FA">
        <w:rPr>
          <w:rFonts w:ascii="Calibri" w:hAnsi="Calibri" w:cs="Calibri"/>
          <w:bCs/>
        </w:rPr>
        <w:t xml:space="preserve">w specjalności </w:t>
      </w:r>
      <w:r w:rsidR="0084795F" w:rsidRPr="00A908FA">
        <w:rPr>
          <w:rFonts w:ascii="Calibri" w:hAnsi="Calibri" w:cs="Calibri"/>
          <w:bCs/>
        </w:rPr>
        <w:t xml:space="preserve">inżynieryjnej </w:t>
      </w:r>
      <w:r w:rsidR="007E29C3" w:rsidRPr="00A908FA">
        <w:rPr>
          <w:rFonts w:ascii="Calibri" w:hAnsi="Calibri" w:cs="Calibri"/>
          <w:bCs/>
        </w:rPr>
        <w:t>drogowej</w:t>
      </w:r>
      <w:r w:rsidRPr="00A908FA">
        <w:rPr>
          <w:rFonts w:ascii="Calibri" w:hAnsi="Calibri" w:cs="Calibri"/>
          <w:bCs/>
        </w:rPr>
        <w:t xml:space="preserve"> bez ograniczeń</w:t>
      </w:r>
      <w:r w:rsidR="006941F4" w:rsidRPr="00A908FA">
        <w:rPr>
          <w:rFonts w:ascii="Calibri" w:hAnsi="Calibri" w:cs="Calibri"/>
        </w:rPr>
        <w:t>, wydane na podstawie ustawy</w:t>
      </w:r>
      <w:r w:rsidRPr="00A908FA">
        <w:rPr>
          <w:rFonts w:ascii="Calibri" w:hAnsi="Calibri" w:cs="Calibri"/>
        </w:rPr>
        <w:t xml:space="preserve"> </w:t>
      </w:r>
      <w:r w:rsidR="006941F4" w:rsidRPr="00A908FA">
        <w:rPr>
          <w:rFonts w:ascii="Calibri" w:hAnsi="Calibri" w:cs="Calibri"/>
        </w:rPr>
        <w:t xml:space="preserve">z dnia 07 lipca 1994r. - Prawo budowlane (t.j.: Dz. U. </w:t>
      </w:r>
      <w:r w:rsidR="0095115F" w:rsidRPr="00A908FA">
        <w:rPr>
          <w:rFonts w:ascii="Calibri" w:hAnsi="Calibri" w:cs="Calibri"/>
        </w:rPr>
        <w:t>z 202</w:t>
      </w:r>
      <w:r w:rsidR="00EA2BED" w:rsidRPr="00A908FA">
        <w:rPr>
          <w:rFonts w:ascii="Calibri" w:hAnsi="Calibri" w:cs="Calibri"/>
        </w:rPr>
        <w:t>4</w:t>
      </w:r>
      <w:r w:rsidR="006941F4" w:rsidRPr="00A908FA">
        <w:rPr>
          <w:rFonts w:ascii="Calibri" w:hAnsi="Calibri" w:cs="Calibri"/>
        </w:rPr>
        <w:t xml:space="preserve">. poz. </w:t>
      </w:r>
      <w:r w:rsidR="00EA2BED" w:rsidRPr="00A908FA">
        <w:rPr>
          <w:rFonts w:ascii="Calibri" w:hAnsi="Calibri" w:cs="Calibri"/>
        </w:rPr>
        <w:t>725</w:t>
      </w:r>
      <w:r w:rsidR="008578BE" w:rsidRPr="00A908FA">
        <w:rPr>
          <w:rFonts w:ascii="Calibri" w:hAnsi="Calibri" w:cs="Calibri"/>
        </w:rPr>
        <w:t xml:space="preserve"> </w:t>
      </w:r>
      <w:r w:rsidR="006941F4" w:rsidRPr="00A908FA">
        <w:rPr>
          <w:rFonts w:ascii="Calibri" w:hAnsi="Calibri" w:cs="Calibri"/>
        </w:rPr>
        <w:t>ze zm.)</w:t>
      </w:r>
      <w:r w:rsidR="0031763F" w:rsidRPr="00A908FA">
        <w:rPr>
          <w:rFonts w:ascii="Calibri" w:hAnsi="Calibri" w:cs="Calibri"/>
          <w:sz w:val="23"/>
          <w:szCs w:val="23"/>
        </w:rPr>
        <w:t xml:space="preserve"> </w:t>
      </w:r>
      <w:r w:rsidR="000527F0" w:rsidRPr="00A908FA">
        <w:rPr>
          <w:rFonts w:ascii="Calibri" w:hAnsi="Calibri" w:cs="Calibri"/>
        </w:rPr>
        <w:t>oraz aktualny dokument potwierdzający przynależność do właściwej Izby Inżynierów Budownictwa</w:t>
      </w:r>
      <w:r w:rsidR="000527F0" w:rsidRPr="00A908FA">
        <w:rPr>
          <w:rFonts w:ascii="Calibri" w:hAnsi="Calibri" w:cs="Calibri"/>
          <w:sz w:val="23"/>
          <w:szCs w:val="23"/>
        </w:rPr>
        <w:t xml:space="preserve"> </w:t>
      </w:r>
      <w:r w:rsidR="0031763F" w:rsidRPr="00A908FA">
        <w:rPr>
          <w:rFonts w:ascii="Calibri" w:hAnsi="Calibri" w:cs="Calibri"/>
        </w:rPr>
        <w:t xml:space="preserve">lub równoważne uprawnienia nadane na podstawie wcześniej obowiązujących przepisów, z co najmniej </w:t>
      </w:r>
      <w:r w:rsidR="00A908FA">
        <w:rPr>
          <w:rFonts w:ascii="Calibri" w:hAnsi="Calibri" w:cs="Calibri"/>
        </w:rPr>
        <w:t>5</w:t>
      </w:r>
      <w:r w:rsidR="000527F0" w:rsidRPr="00A908FA">
        <w:rPr>
          <w:rFonts w:ascii="Calibri" w:hAnsi="Calibri" w:cs="Calibri"/>
        </w:rPr>
        <w:t> </w:t>
      </w:r>
      <w:r w:rsidR="0031763F" w:rsidRPr="00A908FA">
        <w:rPr>
          <w:rFonts w:ascii="Calibri" w:hAnsi="Calibri" w:cs="Calibri"/>
        </w:rPr>
        <w:t xml:space="preserve">letnim doświadczeniem zawodowym </w:t>
      </w:r>
      <w:r w:rsidR="00A908FA" w:rsidRPr="00A908FA">
        <w:rPr>
          <w:rFonts w:ascii="Calibri" w:hAnsi="Calibri" w:cs="Calibri"/>
        </w:rPr>
        <w:t>w</w:t>
      </w:r>
      <w:r w:rsidR="00B050E4">
        <w:rPr>
          <w:rFonts w:ascii="Calibri" w:hAnsi="Calibri" w:cs="Calibri"/>
        </w:rPr>
        <w:t> </w:t>
      </w:r>
      <w:r w:rsidR="00A908FA" w:rsidRPr="00A908FA">
        <w:rPr>
          <w:rFonts w:ascii="Calibri" w:hAnsi="Calibri" w:cs="Calibri"/>
        </w:rPr>
        <w:t>zakresie projektowania w specjalności inżynieryjnej-drogowej i była autorem lub współautorem co najmniej</w:t>
      </w:r>
      <w:r w:rsidR="0031763F" w:rsidRPr="00A908FA">
        <w:rPr>
          <w:rFonts w:ascii="Calibri" w:hAnsi="Calibri" w:cs="Calibri"/>
        </w:rPr>
        <w:t xml:space="preserve"> </w:t>
      </w:r>
      <w:r w:rsidR="00CF2F1C">
        <w:rPr>
          <w:rFonts w:ascii="Calibri" w:hAnsi="Calibri" w:cs="Calibri"/>
        </w:rPr>
        <w:t>1</w:t>
      </w:r>
      <w:r w:rsidR="00A908FA" w:rsidRPr="00A908FA">
        <w:rPr>
          <w:rFonts w:ascii="Calibri" w:hAnsi="Calibri" w:cs="Calibri"/>
        </w:rPr>
        <w:t xml:space="preserve"> wielobranżow</w:t>
      </w:r>
      <w:r w:rsidR="00CF2F1C">
        <w:rPr>
          <w:rFonts w:ascii="Calibri" w:hAnsi="Calibri" w:cs="Calibri"/>
        </w:rPr>
        <w:t>ej</w:t>
      </w:r>
      <w:r w:rsidR="00A908FA" w:rsidRPr="00A908FA">
        <w:rPr>
          <w:rFonts w:ascii="Calibri" w:hAnsi="Calibri" w:cs="Calibri"/>
        </w:rPr>
        <w:t xml:space="preserve"> dokumentacji</w:t>
      </w:r>
      <w:r w:rsidR="00A908FA">
        <w:rPr>
          <w:rFonts w:ascii="Calibri" w:hAnsi="Calibri" w:cs="Calibri"/>
        </w:rPr>
        <w:t xml:space="preserve"> </w:t>
      </w:r>
      <w:r w:rsidR="00A908FA" w:rsidRPr="00A908FA">
        <w:rPr>
          <w:rFonts w:ascii="Calibri" w:hAnsi="Calibri" w:cs="Calibri"/>
        </w:rPr>
        <w:t>projektow</w:t>
      </w:r>
      <w:r w:rsidR="00CF2F1C">
        <w:rPr>
          <w:rFonts w:ascii="Calibri" w:hAnsi="Calibri" w:cs="Calibri"/>
        </w:rPr>
        <w:t>ej</w:t>
      </w:r>
      <w:r w:rsidR="00A908FA">
        <w:rPr>
          <w:rFonts w:ascii="Calibri" w:hAnsi="Calibri" w:cs="Calibri"/>
        </w:rPr>
        <w:t>,</w:t>
      </w:r>
      <w:r w:rsidR="00A908FA" w:rsidRPr="00A908FA">
        <w:rPr>
          <w:rFonts w:ascii="Calibri" w:hAnsi="Calibri" w:cs="Calibri"/>
        </w:rPr>
        <w:t xml:space="preserve"> </w:t>
      </w:r>
      <w:r w:rsidR="00CF2F1C">
        <w:rPr>
          <w:rFonts w:ascii="Calibri" w:hAnsi="Calibri" w:cs="Calibri"/>
        </w:rPr>
        <w:t>która</w:t>
      </w:r>
      <w:r w:rsidR="00A908FA" w:rsidRPr="00A908FA">
        <w:rPr>
          <w:rFonts w:ascii="Calibri" w:hAnsi="Calibri" w:cs="Calibri"/>
        </w:rPr>
        <w:t xml:space="preserve"> obejmowała swoim zakresem: budow</w:t>
      </w:r>
      <w:r w:rsidR="00B050E4">
        <w:rPr>
          <w:rFonts w:ascii="Calibri" w:hAnsi="Calibri" w:cs="Calibri"/>
        </w:rPr>
        <w:t>ę</w:t>
      </w:r>
      <w:r w:rsidR="003149F2">
        <w:rPr>
          <w:rFonts w:ascii="Calibri" w:hAnsi="Calibri" w:cs="Calibri"/>
        </w:rPr>
        <w:t xml:space="preserve"> lub</w:t>
      </w:r>
      <w:r w:rsidR="00A908FA" w:rsidRPr="00A908FA">
        <w:rPr>
          <w:rFonts w:ascii="Calibri" w:hAnsi="Calibri" w:cs="Calibri"/>
        </w:rPr>
        <w:t xml:space="preserve"> przebudow</w:t>
      </w:r>
      <w:r w:rsidR="00B050E4">
        <w:rPr>
          <w:rFonts w:ascii="Calibri" w:hAnsi="Calibri" w:cs="Calibri"/>
        </w:rPr>
        <w:t>ę</w:t>
      </w:r>
      <w:r w:rsidR="00A908FA" w:rsidRPr="00A908FA">
        <w:rPr>
          <w:rFonts w:ascii="Calibri" w:hAnsi="Calibri" w:cs="Calibri"/>
        </w:rPr>
        <w:t xml:space="preserve"> (w</w:t>
      </w:r>
      <w:r w:rsidR="00B050E4">
        <w:rPr>
          <w:rFonts w:ascii="Calibri" w:hAnsi="Calibri" w:cs="Calibri"/>
        </w:rPr>
        <w:t> </w:t>
      </w:r>
      <w:r w:rsidR="00A908FA" w:rsidRPr="00A908FA">
        <w:rPr>
          <w:rFonts w:ascii="Calibri" w:hAnsi="Calibri" w:cs="Calibri"/>
        </w:rPr>
        <w:t xml:space="preserve">rozumieniu ustawy z dnia 7 lipca 1994 r. Prawo budowlane) dróg o długości </w:t>
      </w:r>
      <w:r w:rsidR="00DC5F00" w:rsidRPr="00DC5F00">
        <w:rPr>
          <w:rFonts w:ascii="Calibri" w:hAnsi="Calibri" w:cs="Calibri"/>
        </w:rPr>
        <w:t>przekraczającej</w:t>
      </w:r>
      <w:r w:rsidR="00A908FA" w:rsidRPr="00A908FA">
        <w:rPr>
          <w:rFonts w:ascii="Calibri" w:hAnsi="Calibri" w:cs="Calibri"/>
        </w:rPr>
        <w:t xml:space="preserve"> 1</w:t>
      </w:r>
      <w:r w:rsidR="00DC5F00">
        <w:rPr>
          <w:rFonts w:ascii="Calibri" w:hAnsi="Calibri" w:cs="Calibri"/>
        </w:rPr>
        <w:t>0</w:t>
      </w:r>
      <w:r w:rsidR="00A908FA" w:rsidRPr="00A908FA">
        <w:rPr>
          <w:rFonts w:ascii="Calibri" w:hAnsi="Calibri" w:cs="Calibri"/>
        </w:rPr>
        <w:t>00 mb wraz z</w:t>
      </w:r>
      <w:r w:rsidR="00CF2F1C">
        <w:rPr>
          <w:rFonts w:ascii="Calibri" w:hAnsi="Calibri" w:cs="Calibri"/>
        </w:rPr>
        <w:t> </w:t>
      </w:r>
      <w:r w:rsidR="00A908FA" w:rsidRPr="00A908FA">
        <w:rPr>
          <w:rFonts w:ascii="Calibri" w:hAnsi="Calibri" w:cs="Calibri"/>
        </w:rPr>
        <w:t xml:space="preserve">infrastrukturą towarzyszącą obejmującą branżę elektryczną i/lub sanitarną i/lub teletechniczną </w:t>
      </w:r>
      <w:r w:rsidR="0031763F" w:rsidRPr="00A908FA">
        <w:rPr>
          <w:rFonts w:ascii="Calibri" w:hAnsi="Calibri" w:cs="Calibri"/>
        </w:rPr>
        <w:t>(</w:t>
      </w:r>
      <w:r w:rsidR="00A908FA">
        <w:rPr>
          <w:rFonts w:ascii="Calibri" w:hAnsi="Calibri" w:cs="Calibri"/>
        </w:rPr>
        <w:t>5</w:t>
      </w:r>
      <w:r w:rsidR="0031763F" w:rsidRPr="00A908FA">
        <w:rPr>
          <w:rFonts w:ascii="Calibri" w:hAnsi="Calibri" w:cs="Calibri"/>
        </w:rPr>
        <w:t xml:space="preserve"> letnie doświadczenie będzie liczone od dnia wydania decyzji o</w:t>
      </w:r>
      <w:r w:rsidR="00CF2F1C">
        <w:rPr>
          <w:rFonts w:ascii="Calibri" w:hAnsi="Calibri" w:cs="Calibri"/>
        </w:rPr>
        <w:t> </w:t>
      </w:r>
      <w:r w:rsidR="00A26FFA" w:rsidRPr="00A908FA">
        <w:rPr>
          <w:rFonts w:ascii="Calibri" w:hAnsi="Calibri" w:cs="Calibri"/>
        </w:rPr>
        <w:t>uzyskaniu uprawnień zawodowych)</w:t>
      </w:r>
    </w:p>
    <w:p w:rsidR="00A26FFA" w:rsidRPr="00A26FFA" w:rsidRDefault="00A26FFA" w:rsidP="00A26FFA">
      <w:pPr>
        <w:autoSpaceDE w:val="0"/>
        <w:autoSpaceDN w:val="0"/>
        <w:adjustRightInd w:val="0"/>
        <w:ind w:firstLine="708"/>
        <w:jc w:val="both"/>
        <w:rPr>
          <w:rFonts w:ascii="Calibri" w:eastAsia="Calibri" w:hAnsi="Calibri" w:cs="Calibri"/>
        </w:rPr>
      </w:pPr>
      <w:r>
        <w:rPr>
          <w:rFonts w:ascii="Calibri" w:hAnsi="Calibri" w:cs="Calibri"/>
        </w:rPr>
        <w:t xml:space="preserve"> i</w:t>
      </w:r>
    </w:p>
    <w:p w:rsidR="0037076A" w:rsidRPr="00A26FFA" w:rsidRDefault="0037076A" w:rsidP="00751186">
      <w:pPr>
        <w:numPr>
          <w:ilvl w:val="0"/>
          <w:numId w:val="6"/>
        </w:numPr>
        <w:autoSpaceDE w:val="0"/>
        <w:autoSpaceDN w:val="0"/>
        <w:adjustRightInd w:val="0"/>
        <w:jc w:val="both"/>
        <w:rPr>
          <w:rFonts w:ascii="Calibri" w:eastAsia="Calibri" w:hAnsi="Calibri" w:cs="Calibri"/>
        </w:rPr>
      </w:pPr>
      <w:r w:rsidRPr="00A26FFA">
        <w:rPr>
          <w:rFonts w:ascii="Calibri" w:eastAsia="Calibri" w:hAnsi="Calibri" w:cs="Calibri"/>
          <w:bCs/>
        </w:rPr>
        <w:lastRenderedPageBreak/>
        <w:t>w specjalności inżynieryjnej mostowej bez ograniczeń</w:t>
      </w:r>
      <w:r w:rsidRPr="00A26FFA">
        <w:rPr>
          <w:rFonts w:ascii="Calibri" w:eastAsia="Calibri" w:hAnsi="Calibri" w:cs="Calibri"/>
        </w:rPr>
        <w:t>, wydane na podstawie ustawy z dnia 07 lipca 1994r. - Prawo budowlane (t.j.: Dz. U. z 202</w:t>
      </w:r>
      <w:r w:rsidR="00EA2BED" w:rsidRPr="00A26FFA">
        <w:rPr>
          <w:rFonts w:ascii="Calibri" w:eastAsia="Calibri" w:hAnsi="Calibri" w:cs="Calibri"/>
        </w:rPr>
        <w:t>4</w:t>
      </w:r>
      <w:r w:rsidRPr="00A26FFA">
        <w:rPr>
          <w:rFonts w:ascii="Calibri" w:eastAsia="Calibri" w:hAnsi="Calibri" w:cs="Calibri"/>
        </w:rPr>
        <w:t xml:space="preserve">. poz. </w:t>
      </w:r>
      <w:r w:rsidR="00EA2BED" w:rsidRPr="00A26FFA">
        <w:rPr>
          <w:rFonts w:ascii="Calibri" w:eastAsia="Calibri" w:hAnsi="Calibri" w:cs="Calibri"/>
        </w:rPr>
        <w:t>725</w:t>
      </w:r>
      <w:r w:rsidRPr="00A26FFA">
        <w:rPr>
          <w:rFonts w:ascii="Calibri" w:eastAsia="Calibri" w:hAnsi="Calibri" w:cs="Calibri"/>
        </w:rPr>
        <w:t xml:space="preserve"> ze zm.) oraz aktualny dokument potwierdzający przynależność do właściwej Izby Inżynierów Budownictwa lub równoważne uprawnienia nadane na podstawie wcześniej obowiązujących przepisów, z co najmniej </w:t>
      </w:r>
      <w:r w:rsidR="00A908FA">
        <w:rPr>
          <w:rFonts w:ascii="Calibri" w:eastAsia="Calibri" w:hAnsi="Calibri" w:cs="Calibri"/>
        </w:rPr>
        <w:t>5</w:t>
      </w:r>
      <w:r w:rsidRPr="00A26FFA">
        <w:rPr>
          <w:rFonts w:ascii="Calibri" w:eastAsia="Calibri" w:hAnsi="Calibri" w:cs="Calibri"/>
        </w:rPr>
        <w:t xml:space="preserve"> letnim doświadczeniem zawodowym </w:t>
      </w:r>
      <w:r w:rsidR="00A908FA" w:rsidRPr="00A908FA">
        <w:rPr>
          <w:rFonts w:ascii="Calibri" w:eastAsia="Calibri" w:hAnsi="Calibri" w:cs="Calibri"/>
        </w:rPr>
        <w:t xml:space="preserve">zakresie projektowania w specjalności inżynieryjnej mostowej </w:t>
      </w:r>
      <w:r w:rsidRPr="00A26FFA">
        <w:rPr>
          <w:rFonts w:ascii="Calibri" w:eastAsia="Calibri" w:hAnsi="Calibri" w:cs="Calibri"/>
        </w:rPr>
        <w:t>(</w:t>
      </w:r>
      <w:r w:rsidR="00A908FA">
        <w:rPr>
          <w:rFonts w:ascii="Calibri" w:eastAsia="Calibri" w:hAnsi="Calibri" w:cs="Calibri"/>
        </w:rPr>
        <w:t>5</w:t>
      </w:r>
      <w:r w:rsidRPr="00A26FFA">
        <w:rPr>
          <w:rFonts w:ascii="Calibri" w:eastAsia="Calibri" w:hAnsi="Calibri" w:cs="Calibri"/>
        </w:rPr>
        <w:t xml:space="preserve"> letnie doświadczenie będzie liczone od dnia wydania decyzji o uzyskaniu uprawnień zawodowych).</w:t>
      </w:r>
    </w:p>
    <w:p w:rsidR="000D5367" w:rsidRPr="00A26FFA" w:rsidRDefault="000D5367" w:rsidP="00A96B00">
      <w:pPr>
        <w:autoSpaceDE w:val="0"/>
        <w:autoSpaceDN w:val="0"/>
        <w:adjustRightInd w:val="0"/>
        <w:jc w:val="both"/>
        <w:rPr>
          <w:rFonts w:ascii="Calibri" w:hAnsi="Calibri" w:cs="Calibri"/>
        </w:rPr>
      </w:pPr>
    </w:p>
    <w:p w:rsidR="006941F4" w:rsidRPr="00A26FFA" w:rsidRDefault="006941F4" w:rsidP="00A96B00">
      <w:pPr>
        <w:autoSpaceDE w:val="0"/>
        <w:autoSpaceDN w:val="0"/>
        <w:adjustRightInd w:val="0"/>
        <w:jc w:val="both"/>
        <w:rPr>
          <w:rFonts w:ascii="Calibri" w:eastAsia="Calibri" w:hAnsi="Calibri" w:cs="Calibri"/>
          <w:szCs w:val="22"/>
        </w:rPr>
      </w:pPr>
      <w:r w:rsidRPr="00A26FFA">
        <w:rPr>
          <w:rFonts w:ascii="Calibri" w:eastAsia="Calibri" w:hAnsi="Calibri" w:cs="Calibri"/>
          <w:szCs w:val="22"/>
        </w:rPr>
        <w:t>Zgodnie z art. 104 ustawy z dnia 7 lipca 1994r.- Pra</w:t>
      </w:r>
      <w:r w:rsidR="000527F0" w:rsidRPr="00A26FFA">
        <w:rPr>
          <w:rFonts w:ascii="Calibri" w:eastAsia="Calibri" w:hAnsi="Calibri" w:cs="Calibri"/>
          <w:szCs w:val="22"/>
        </w:rPr>
        <w:t>wo budowlane (t.j. Dz. U. z 202</w:t>
      </w:r>
      <w:r w:rsidR="00EA2BED" w:rsidRPr="00A26FFA">
        <w:rPr>
          <w:rFonts w:ascii="Calibri" w:eastAsia="Calibri" w:hAnsi="Calibri" w:cs="Calibri"/>
          <w:szCs w:val="22"/>
        </w:rPr>
        <w:t>4</w:t>
      </w:r>
      <w:r w:rsidRPr="00A26FFA">
        <w:rPr>
          <w:rFonts w:ascii="Calibri" w:eastAsia="Calibri" w:hAnsi="Calibri" w:cs="Calibri"/>
          <w:szCs w:val="22"/>
        </w:rPr>
        <w:t xml:space="preserve">r. poz. </w:t>
      </w:r>
      <w:r w:rsidR="00EA2BED" w:rsidRPr="00A26FFA">
        <w:rPr>
          <w:rFonts w:ascii="Calibri" w:eastAsia="Calibri" w:hAnsi="Calibri" w:cs="Calibri"/>
          <w:szCs w:val="22"/>
        </w:rPr>
        <w:t>725</w:t>
      </w:r>
      <w:r w:rsidRPr="00A26FFA">
        <w:rPr>
          <w:rFonts w:ascii="Calibri" w:eastAsia="Calibri" w:hAnsi="Calibri" w:cs="Calibri"/>
          <w:szCs w:val="22"/>
        </w:rPr>
        <w:t xml:space="preserve"> ze zm.)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i w oparciu o przepisy będące podstawą ich nadania. </w:t>
      </w:r>
    </w:p>
    <w:p w:rsidR="006941F4" w:rsidRPr="00A26FFA" w:rsidRDefault="006941F4" w:rsidP="00A96B00">
      <w:pPr>
        <w:widowControl w:val="0"/>
        <w:tabs>
          <w:tab w:val="left" w:pos="2715"/>
        </w:tabs>
        <w:jc w:val="both"/>
        <w:rPr>
          <w:rFonts w:ascii="Calibri" w:eastAsia="Calibri" w:hAnsi="Calibri" w:cs="Calibri"/>
          <w:sz w:val="28"/>
        </w:rPr>
      </w:pPr>
      <w:r w:rsidRPr="00A26FFA">
        <w:rPr>
          <w:rFonts w:ascii="Calibri" w:eastAsia="Calibri" w:hAnsi="Calibri" w:cs="Calibri"/>
          <w:szCs w:val="22"/>
        </w:rPr>
        <w:t>Ponadto, zgodnie z art. 12a ustawy Prawo budowlane, samodzielne funkcje tech</w:t>
      </w:r>
      <w:r w:rsidR="004E141B">
        <w:rPr>
          <w:rFonts w:ascii="Calibri" w:eastAsia="Calibri" w:hAnsi="Calibri" w:cs="Calibri"/>
          <w:szCs w:val="22"/>
        </w:rPr>
        <w:t>niczne w </w:t>
      </w:r>
      <w:r w:rsidRPr="00A26FFA">
        <w:rPr>
          <w:rFonts w:ascii="Calibri" w:eastAsia="Calibri" w:hAnsi="Calibri" w:cs="Calibri"/>
          <w:szCs w:val="22"/>
        </w:rPr>
        <w:t>budownictwie, określone w art. 12 ust. 1 ustawy Prawo budowlane, mogą również wykonywać osoby, których odpowiednie kwalifikacje zawodowe zostały uznane na zasadach określonych w przepisach odrębnych.</w:t>
      </w:r>
    </w:p>
    <w:p w:rsidR="006941F4" w:rsidRPr="00A26FFA" w:rsidRDefault="006941F4" w:rsidP="00A96B00">
      <w:pPr>
        <w:pStyle w:val="Default"/>
        <w:rPr>
          <w:rFonts w:ascii="Calibri" w:hAnsi="Calibri" w:cs="Calibri"/>
          <w:bCs/>
          <w:color w:val="auto"/>
        </w:rPr>
      </w:pPr>
    </w:p>
    <w:p w:rsidR="0095115F" w:rsidRDefault="006941F4" w:rsidP="007B3FB9">
      <w:pPr>
        <w:pStyle w:val="Default"/>
        <w:jc w:val="both"/>
        <w:rPr>
          <w:rFonts w:ascii="Calibri" w:hAnsi="Calibri" w:cs="Calibri"/>
          <w:color w:val="auto"/>
        </w:rPr>
      </w:pPr>
      <w:r>
        <w:rPr>
          <w:rFonts w:ascii="Calibri" w:hAnsi="Calibri" w:cs="Calibri"/>
          <w:b/>
          <w:bCs/>
          <w:color w:val="auto"/>
        </w:rPr>
        <w:t>10</w:t>
      </w:r>
      <w:r w:rsidRPr="00975502">
        <w:rPr>
          <w:rFonts w:ascii="Calibri" w:hAnsi="Calibri" w:cs="Calibri"/>
          <w:b/>
          <w:bCs/>
          <w:color w:val="auto"/>
        </w:rPr>
        <w:t>.3.</w:t>
      </w:r>
      <w:r w:rsidRPr="00975502">
        <w:rPr>
          <w:rFonts w:ascii="Calibri" w:hAnsi="Calibri" w:cs="Calibri"/>
        </w:rPr>
        <w:t xml:space="preserve"> </w:t>
      </w:r>
      <w:r w:rsidRPr="00975502">
        <w:rPr>
          <w:rFonts w:ascii="Calibri" w:hAnsi="Calibri" w:cs="Calibri"/>
          <w:color w:val="auto"/>
        </w:rPr>
        <w:t>W przypadku wykonawców wspólnie ubiegających się o udzielenie zamówienia w</w:t>
      </w:r>
      <w:r>
        <w:rPr>
          <w:rFonts w:ascii="Calibri" w:hAnsi="Calibri" w:cs="Calibri"/>
          <w:color w:val="auto"/>
        </w:rPr>
        <w:t xml:space="preserve">arunek, o </w:t>
      </w:r>
      <w:r w:rsidR="002D7AFA">
        <w:rPr>
          <w:rFonts w:ascii="Calibri" w:hAnsi="Calibri" w:cs="Calibri"/>
          <w:color w:val="auto"/>
        </w:rPr>
        <w:t xml:space="preserve">których mowa w pkt. </w:t>
      </w:r>
      <w:r w:rsidR="00771CDE">
        <w:rPr>
          <w:rFonts w:ascii="Calibri" w:hAnsi="Calibri" w:cs="Calibri"/>
          <w:color w:val="auto"/>
        </w:rPr>
        <w:t>10.2.4</w:t>
      </w:r>
      <w:r w:rsidR="008C19BA">
        <w:rPr>
          <w:rFonts w:ascii="Calibri" w:hAnsi="Calibri" w:cs="Calibri"/>
          <w:color w:val="auto"/>
        </w:rPr>
        <w:t>a</w:t>
      </w:r>
      <w:r w:rsidR="001B4E25">
        <w:rPr>
          <w:rFonts w:ascii="Calibri" w:hAnsi="Calibri" w:cs="Calibri"/>
          <w:color w:val="auto"/>
        </w:rPr>
        <w:t xml:space="preserve">, 10.2.4b, </w:t>
      </w:r>
      <w:r w:rsidR="00520BE5">
        <w:rPr>
          <w:rFonts w:ascii="Calibri" w:hAnsi="Calibri" w:cs="Calibri"/>
          <w:color w:val="auto"/>
        </w:rPr>
        <w:t>niniejszej S</w:t>
      </w:r>
      <w:r w:rsidRPr="00975502">
        <w:rPr>
          <w:rFonts w:ascii="Calibri" w:hAnsi="Calibri" w:cs="Calibri"/>
          <w:color w:val="auto"/>
        </w:rPr>
        <w:t xml:space="preserve">WZ zostanie spełniony jeżeli jeden z wykonawców spełni </w:t>
      </w:r>
      <w:r w:rsidR="00316138">
        <w:rPr>
          <w:rFonts w:ascii="Calibri" w:hAnsi="Calibri" w:cs="Calibri"/>
          <w:color w:val="auto"/>
        </w:rPr>
        <w:t xml:space="preserve">dany </w:t>
      </w:r>
      <w:r w:rsidRPr="00975502">
        <w:rPr>
          <w:rFonts w:ascii="Calibri" w:hAnsi="Calibri" w:cs="Calibri"/>
          <w:color w:val="auto"/>
        </w:rPr>
        <w:t>warunek samodzielnie.</w:t>
      </w:r>
    </w:p>
    <w:p w:rsidR="00F04065" w:rsidRPr="007B3FB9" w:rsidRDefault="00F04065" w:rsidP="007B3FB9">
      <w:pPr>
        <w:pStyle w:val="Default"/>
        <w:jc w:val="both"/>
        <w:rPr>
          <w:rFonts w:ascii="Calibri" w:hAnsi="Calibri" w:cs="Calibri"/>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F60EB1" w:rsidTr="005C586D">
        <w:tc>
          <w:tcPr>
            <w:tcW w:w="9212" w:type="dxa"/>
          </w:tcPr>
          <w:p w:rsidR="006941F4" w:rsidRPr="00F60EB1" w:rsidRDefault="006941F4" w:rsidP="001E6540">
            <w:pPr>
              <w:autoSpaceDE w:val="0"/>
              <w:autoSpaceDN w:val="0"/>
              <w:adjustRightInd w:val="0"/>
              <w:jc w:val="both"/>
              <w:rPr>
                <w:rFonts w:ascii="Calibri" w:hAnsi="Calibri"/>
                <w:b/>
                <w:bCs/>
              </w:rPr>
            </w:pPr>
            <w:r w:rsidRPr="003A12C6">
              <w:rPr>
                <w:rFonts w:ascii="Calibri" w:eastAsia="TimesNewRoman" w:hAnsi="Calibri"/>
                <w:b/>
              </w:rPr>
              <w:t>11. Podstawy wykluczenia z postępowania, o których mowa w art. 108 ust. 1</w:t>
            </w:r>
            <w:r w:rsidR="00575506" w:rsidRPr="003A12C6">
              <w:rPr>
                <w:rFonts w:ascii="Calibri" w:eastAsia="TimesNewRoman" w:hAnsi="Calibri"/>
                <w:b/>
              </w:rPr>
              <w:t xml:space="preserve"> ustawy </w:t>
            </w:r>
            <w:r w:rsidR="001E6540">
              <w:rPr>
                <w:rFonts w:ascii="Calibri" w:eastAsia="TimesNewRoman" w:hAnsi="Calibri"/>
                <w:b/>
              </w:rPr>
              <w:t>P</w:t>
            </w:r>
            <w:r w:rsidR="00575506" w:rsidRPr="003A12C6">
              <w:rPr>
                <w:rFonts w:ascii="Calibri" w:eastAsia="TimesNewRoman" w:hAnsi="Calibri"/>
                <w:b/>
              </w:rPr>
              <w:t>zp</w:t>
            </w:r>
          </w:p>
        </w:tc>
      </w:tr>
    </w:tbl>
    <w:p w:rsidR="006F0DE6" w:rsidRDefault="006F0DE6" w:rsidP="006F0DE6">
      <w:pPr>
        <w:jc w:val="both"/>
        <w:rPr>
          <w:rFonts w:ascii="Calibri" w:hAnsi="Calibri"/>
          <w:color w:val="000000"/>
        </w:rPr>
      </w:pPr>
    </w:p>
    <w:p w:rsidR="006F0DE6" w:rsidRPr="006F0DE6" w:rsidRDefault="006F0DE6" w:rsidP="006F0DE6">
      <w:pPr>
        <w:jc w:val="both"/>
        <w:rPr>
          <w:rFonts w:ascii="Calibri" w:hAnsi="Calibri"/>
        </w:rPr>
      </w:pPr>
      <w:r w:rsidRPr="006F0DE6">
        <w:rPr>
          <w:rFonts w:ascii="Calibri" w:hAnsi="Calibri"/>
          <w:b/>
          <w:color w:val="000000"/>
        </w:rPr>
        <w:t xml:space="preserve">11.1. </w:t>
      </w:r>
      <w:r w:rsidRPr="006F0DE6">
        <w:rPr>
          <w:rFonts w:ascii="Calibri" w:hAnsi="Calibri"/>
          <w:color w:val="000000"/>
        </w:rPr>
        <w:t> Z postępowania o udzielenie zamówienia wyklucza się wykonawcę:</w:t>
      </w:r>
    </w:p>
    <w:p w:rsidR="006F0DE6" w:rsidRPr="006F0DE6" w:rsidRDefault="006F0DE6" w:rsidP="006F0DE6">
      <w:pPr>
        <w:spacing w:before="26"/>
        <w:jc w:val="both"/>
        <w:rPr>
          <w:rFonts w:ascii="Calibri" w:hAnsi="Calibri"/>
        </w:rPr>
      </w:pPr>
      <w:r>
        <w:rPr>
          <w:rFonts w:ascii="Calibri" w:hAnsi="Calibri"/>
          <w:color w:val="000000"/>
        </w:rPr>
        <w:t xml:space="preserve">1) </w:t>
      </w:r>
      <w:r w:rsidRPr="006F0DE6">
        <w:rPr>
          <w:rFonts w:ascii="Calibri" w:hAnsi="Calibri"/>
          <w:color w:val="000000"/>
        </w:rPr>
        <w:t>będącego osobą fizyczną, którego prawomocnie skazano za przestępstwo:</w:t>
      </w:r>
    </w:p>
    <w:p w:rsidR="006F0DE6" w:rsidRPr="006F0DE6" w:rsidRDefault="006F0DE6" w:rsidP="006F0DE6">
      <w:pPr>
        <w:jc w:val="both"/>
        <w:rPr>
          <w:rFonts w:ascii="Calibri" w:hAnsi="Calibri"/>
        </w:rPr>
      </w:pPr>
      <w:r>
        <w:rPr>
          <w:rFonts w:ascii="Calibri" w:hAnsi="Calibri"/>
          <w:color w:val="000000"/>
        </w:rPr>
        <w:t xml:space="preserve">a) </w:t>
      </w:r>
      <w:r w:rsidR="00A14774" w:rsidRPr="00A14774">
        <w:rPr>
          <w:rFonts w:ascii="Calibri" w:hAnsi="Calibri"/>
          <w:color w:val="000000"/>
        </w:rPr>
        <w:t>udziału w zorganizowanej grupie przestępczej albo związku mającym na celu popełnienie przestępstwa lub przestępstwa skarbowego, o którym mowa w art. 258 Kodeksu karnego</w:t>
      </w:r>
      <w:r w:rsidRPr="006F0DE6">
        <w:rPr>
          <w:rFonts w:ascii="Calibri" w:hAnsi="Calibri"/>
          <w:color w:val="000000"/>
        </w:rPr>
        <w:t>,</w:t>
      </w:r>
    </w:p>
    <w:p w:rsidR="006F0DE6" w:rsidRPr="006F0DE6" w:rsidRDefault="006F0DE6" w:rsidP="006F0DE6">
      <w:pPr>
        <w:jc w:val="both"/>
        <w:rPr>
          <w:rFonts w:ascii="Calibri" w:hAnsi="Calibri"/>
        </w:rPr>
      </w:pPr>
      <w:r>
        <w:rPr>
          <w:rFonts w:ascii="Calibri" w:hAnsi="Calibri"/>
          <w:color w:val="000000"/>
        </w:rPr>
        <w:t xml:space="preserve">b) </w:t>
      </w:r>
      <w:r w:rsidRPr="006F0DE6">
        <w:rPr>
          <w:rFonts w:ascii="Calibri" w:hAnsi="Calibri"/>
          <w:color w:val="000000"/>
        </w:rPr>
        <w:t xml:space="preserve">handlu ludźmi, o którym mowa w </w:t>
      </w:r>
      <w:r w:rsidRPr="006F0DE6">
        <w:rPr>
          <w:rFonts w:ascii="Calibri" w:hAnsi="Calibri"/>
          <w:color w:val="1B1B1B"/>
        </w:rPr>
        <w:t>art. 189a</w:t>
      </w:r>
      <w:r w:rsidRPr="006F0DE6">
        <w:rPr>
          <w:rFonts w:ascii="Calibri" w:hAnsi="Calibri"/>
          <w:color w:val="000000"/>
        </w:rPr>
        <w:t xml:space="preserve"> Kodeksu karnego,</w:t>
      </w:r>
    </w:p>
    <w:p w:rsidR="006F0DE6" w:rsidRPr="006F0DE6" w:rsidRDefault="006F0DE6" w:rsidP="006F0DE6">
      <w:pPr>
        <w:jc w:val="both"/>
        <w:rPr>
          <w:rFonts w:ascii="Calibri" w:hAnsi="Calibri"/>
        </w:rPr>
      </w:pPr>
      <w:r>
        <w:rPr>
          <w:rFonts w:ascii="Calibri" w:hAnsi="Calibri"/>
          <w:color w:val="000000"/>
        </w:rPr>
        <w:t xml:space="preserve">c) </w:t>
      </w:r>
      <w:r w:rsidR="00A14774" w:rsidRPr="00A14774">
        <w:rPr>
          <w:rFonts w:ascii="Calibri" w:hAnsi="Calibri"/>
          <w:color w:val="000000"/>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6F0DE6">
        <w:rPr>
          <w:rFonts w:ascii="Calibri" w:hAnsi="Calibri"/>
          <w:color w:val="000000"/>
        </w:rPr>
        <w:t>,</w:t>
      </w:r>
    </w:p>
    <w:p w:rsidR="006F0DE6" w:rsidRPr="006F0DE6" w:rsidRDefault="006F0DE6" w:rsidP="006F0DE6">
      <w:pPr>
        <w:jc w:val="both"/>
        <w:rPr>
          <w:rFonts w:ascii="Calibri" w:hAnsi="Calibri"/>
        </w:rPr>
      </w:pPr>
      <w:r>
        <w:rPr>
          <w:rFonts w:ascii="Calibri" w:hAnsi="Calibri"/>
          <w:color w:val="000000"/>
        </w:rPr>
        <w:t xml:space="preserve">d) </w:t>
      </w:r>
      <w:r w:rsidR="00A14774" w:rsidRPr="00A14774">
        <w:rPr>
          <w:rFonts w:ascii="Calibri" w:hAnsi="Calibri"/>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Pr="006F0DE6">
        <w:rPr>
          <w:rFonts w:ascii="Calibri" w:hAnsi="Calibri"/>
          <w:color w:val="000000"/>
        </w:rPr>
        <w:t>,</w:t>
      </w:r>
    </w:p>
    <w:p w:rsidR="006F0DE6" w:rsidRPr="006F0DE6" w:rsidRDefault="006F0DE6" w:rsidP="006F0DE6">
      <w:pPr>
        <w:jc w:val="both"/>
        <w:rPr>
          <w:rFonts w:ascii="Calibri" w:hAnsi="Calibri"/>
        </w:rPr>
      </w:pPr>
      <w:r>
        <w:rPr>
          <w:rFonts w:ascii="Calibri" w:hAnsi="Calibri"/>
          <w:color w:val="000000"/>
        </w:rPr>
        <w:t xml:space="preserve">e) </w:t>
      </w:r>
      <w:r w:rsidR="00A14774" w:rsidRPr="00A14774">
        <w:rPr>
          <w:rFonts w:ascii="Calibri" w:hAnsi="Calibri"/>
          <w:color w:val="000000"/>
        </w:rPr>
        <w:t>o charakterze terrorystycznym, o którym mowa w art. 115 § 20 Kodeksu karnego, lub mające na celu popełnienie tego przestępstwa</w:t>
      </w:r>
      <w:r w:rsidRPr="006F0DE6">
        <w:rPr>
          <w:rFonts w:ascii="Calibri" w:hAnsi="Calibri"/>
          <w:color w:val="000000"/>
        </w:rPr>
        <w:t>,</w:t>
      </w:r>
    </w:p>
    <w:p w:rsidR="006F0DE6" w:rsidRPr="006F0DE6" w:rsidRDefault="006F0DE6" w:rsidP="006F0DE6">
      <w:pPr>
        <w:jc w:val="both"/>
        <w:rPr>
          <w:rFonts w:ascii="Calibri" w:hAnsi="Calibri"/>
        </w:rPr>
      </w:pPr>
      <w:r w:rsidRPr="006F0DE6">
        <w:rPr>
          <w:rFonts w:ascii="Calibri" w:hAnsi="Calibri"/>
          <w:color w:val="000000"/>
        </w:rPr>
        <w:t xml:space="preserve">f) </w:t>
      </w:r>
      <w:r w:rsidR="00A14774" w:rsidRPr="00A14774">
        <w:rPr>
          <w:rFonts w:ascii="Calibri" w:hAnsi="Calibri"/>
          <w:color w:val="000000"/>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Pr="006F0DE6">
        <w:rPr>
          <w:rFonts w:ascii="Calibri" w:hAnsi="Calibri"/>
          <w:color w:val="000000"/>
        </w:rPr>
        <w:t>,</w:t>
      </w:r>
    </w:p>
    <w:p w:rsidR="006F0DE6" w:rsidRPr="006F0DE6" w:rsidRDefault="006F0DE6" w:rsidP="006F0DE6">
      <w:pPr>
        <w:jc w:val="both"/>
        <w:rPr>
          <w:rFonts w:ascii="Calibri" w:hAnsi="Calibri"/>
        </w:rPr>
      </w:pPr>
      <w:r w:rsidRPr="006F0DE6">
        <w:rPr>
          <w:rFonts w:ascii="Calibri" w:hAnsi="Calibri"/>
          <w:color w:val="000000"/>
        </w:rPr>
        <w:t xml:space="preserve">g) </w:t>
      </w:r>
      <w:r w:rsidR="00A14774" w:rsidRPr="00A14774">
        <w:rPr>
          <w:rFonts w:ascii="Calibri" w:hAnsi="Calibri"/>
          <w:color w:val="000000"/>
        </w:rPr>
        <w:t xml:space="preserve">przeciwko obrotowi gospodarczemu, o których mowa w art. 296-307 Kodeksu karnego, przestępstwo oszustwa, o którym mowa w art. 286 Kodeksu karnego, przestępstwo </w:t>
      </w:r>
      <w:r w:rsidR="00A14774" w:rsidRPr="00A14774">
        <w:rPr>
          <w:rFonts w:ascii="Calibri" w:hAnsi="Calibri"/>
          <w:color w:val="000000"/>
        </w:rPr>
        <w:lastRenderedPageBreak/>
        <w:t>przeciwko wiarygodności dokumentów, o których mowa w art. 270-277d Kodeksu karnego, lub przestępstwo skarbowe</w:t>
      </w:r>
      <w:r w:rsidRPr="006F0DE6">
        <w:rPr>
          <w:rFonts w:ascii="Calibri" w:hAnsi="Calibri"/>
          <w:color w:val="000000"/>
        </w:rPr>
        <w:t>,</w:t>
      </w:r>
    </w:p>
    <w:p w:rsidR="006F0DE6" w:rsidRPr="006F0DE6" w:rsidRDefault="006F0DE6" w:rsidP="006F0DE6">
      <w:pPr>
        <w:jc w:val="both"/>
        <w:rPr>
          <w:rFonts w:ascii="Calibri" w:hAnsi="Calibri"/>
        </w:rPr>
      </w:pPr>
      <w:r w:rsidRPr="006F0DE6">
        <w:rPr>
          <w:rFonts w:ascii="Calibri" w:hAnsi="Calibri"/>
          <w:color w:val="000000"/>
        </w:rPr>
        <w:t xml:space="preserve">h) </w:t>
      </w:r>
      <w:r w:rsidR="00A14774" w:rsidRPr="00A14774">
        <w:rPr>
          <w:rFonts w:ascii="Calibri" w:hAnsi="Calibri"/>
          <w:color w:val="000000"/>
        </w:rPr>
        <w:t>o którym mowa w art. 9 ust. 1 i 3 lub art. 10 ustawy z dnia 15 czerwca 2012 r. o skutkach powierzania wykonywania pracy cudzoziemcom przebywającym wbrew przepisom na terytorium Rzeczypospolitej Polskiej</w:t>
      </w:r>
    </w:p>
    <w:p w:rsidR="006F0DE6" w:rsidRPr="006F0DE6" w:rsidRDefault="006F0DE6" w:rsidP="006F0DE6">
      <w:pPr>
        <w:spacing w:before="25"/>
        <w:jc w:val="both"/>
        <w:rPr>
          <w:rFonts w:ascii="Calibri" w:hAnsi="Calibri"/>
        </w:rPr>
      </w:pPr>
      <w:r w:rsidRPr="006F0DE6">
        <w:rPr>
          <w:rFonts w:ascii="Calibri" w:hAnsi="Calibri"/>
          <w:color w:val="000000"/>
        </w:rPr>
        <w:t>- lub za odpowiedni czyn zabroniony określony w przepisach prawa obcego;</w:t>
      </w:r>
    </w:p>
    <w:p w:rsidR="006F0DE6" w:rsidRPr="006F0DE6" w:rsidRDefault="006F0DE6" w:rsidP="006F0DE6">
      <w:pPr>
        <w:spacing w:before="26"/>
        <w:jc w:val="both"/>
        <w:rPr>
          <w:rFonts w:ascii="Calibri" w:hAnsi="Calibri"/>
        </w:rPr>
      </w:pPr>
      <w:r w:rsidRPr="006F0DE6">
        <w:rPr>
          <w:rFonts w:ascii="Calibri" w:hAnsi="Calibri"/>
          <w:color w:val="000000"/>
        </w:rPr>
        <w:t xml:space="preserve">2) </w:t>
      </w:r>
      <w:r w:rsidR="00A14774" w:rsidRPr="00A14774">
        <w:rPr>
          <w:rFonts w:ascii="Calibri" w:hAnsi="Calibri"/>
          <w:color w:val="000000"/>
        </w:rPr>
        <w:t xml:space="preserve">jeżeli urzędującego członka jego organu zarządzającego lub nadzorczego, wspólnika spółki w spółce jawnej lub partnerskiej albo </w:t>
      </w:r>
      <w:proofErr w:type="spellStart"/>
      <w:r w:rsidR="00A14774" w:rsidRPr="00A14774">
        <w:rPr>
          <w:rFonts w:ascii="Calibri" w:hAnsi="Calibri"/>
          <w:color w:val="000000"/>
        </w:rPr>
        <w:t>komplementariusza</w:t>
      </w:r>
      <w:proofErr w:type="spellEnd"/>
      <w:r w:rsidR="00A14774" w:rsidRPr="00A14774">
        <w:rPr>
          <w:rFonts w:ascii="Calibri" w:hAnsi="Calibri"/>
          <w:color w:val="000000"/>
        </w:rPr>
        <w:t xml:space="preserve"> w spółce komandytowej lub komandytowo-akcyjnej lub prokurenta prawomocnie skazano za przestępstwo, o którym mowa w pkt 1</w:t>
      </w:r>
      <w:r w:rsidRPr="006F0DE6">
        <w:rPr>
          <w:rFonts w:ascii="Calibri" w:hAnsi="Calibri"/>
          <w:color w:val="000000"/>
        </w:rPr>
        <w:t>;</w:t>
      </w:r>
    </w:p>
    <w:p w:rsidR="006F0DE6" w:rsidRPr="006F0DE6" w:rsidRDefault="006F0DE6" w:rsidP="006F0DE6">
      <w:pPr>
        <w:spacing w:before="26"/>
        <w:jc w:val="both"/>
        <w:rPr>
          <w:rFonts w:ascii="Calibri" w:hAnsi="Calibri"/>
        </w:rPr>
      </w:pPr>
      <w:r w:rsidRPr="006F0DE6">
        <w:rPr>
          <w:rFonts w:ascii="Calibri" w:hAnsi="Calibri"/>
          <w:color w:val="000000"/>
        </w:rPr>
        <w:t xml:space="preserve">3) </w:t>
      </w:r>
      <w:r w:rsidR="00A14774" w:rsidRPr="00A14774">
        <w:rPr>
          <w:rFonts w:ascii="Calibri" w:hAnsi="Calibri"/>
          <w:color w:val="00000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6F0DE6">
        <w:rPr>
          <w:rFonts w:ascii="Calibri" w:hAnsi="Calibri"/>
          <w:color w:val="000000"/>
        </w:rPr>
        <w:t>;</w:t>
      </w:r>
    </w:p>
    <w:p w:rsidR="006F0DE6" w:rsidRPr="006F0DE6" w:rsidRDefault="006F0DE6" w:rsidP="006F0DE6">
      <w:pPr>
        <w:spacing w:before="26"/>
        <w:jc w:val="both"/>
        <w:rPr>
          <w:rFonts w:ascii="Calibri" w:hAnsi="Calibri"/>
        </w:rPr>
      </w:pPr>
      <w:r w:rsidRPr="006F0DE6">
        <w:rPr>
          <w:rFonts w:ascii="Calibri" w:hAnsi="Calibri"/>
          <w:color w:val="000000"/>
        </w:rPr>
        <w:t xml:space="preserve">4) </w:t>
      </w:r>
      <w:r w:rsidR="00A14774" w:rsidRPr="00A14774">
        <w:rPr>
          <w:rFonts w:ascii="Calibri" w:hAnsi="Calibri"/>
          <w:color w:val="000000"/>
        </w:rPr>
        <w:t>wobec którego prawomocnie orzeczono zakaz ubiegania się o zamówienia publiczne</w:t>
      </w:r>
      <w:r w:rsidRPr="006F0DE6">
        <w:rPr>
          <w:rFonts w:ascii="Calibri" w:hAnsi="Calibri"/>
          <w:color w:val="000000"/>
        </w:rPr>
        <w:t>;</w:t>
      </w:r>
    </w:p>
    <w:p w:rsidR="006F0DE6" w:rsidRPr="006F0DE6" w:rsidRDefault="006F0DE6" w:rsidP="006F0DE6">
      <w:pPr>
        <w:spacing w:before="26"/>
        <w:jc w:val="both"/>
        <w:rPr>
          <w:rFonts w:ascii="Calibri" w:hAnsi="Calibri"/>
        </w:rPr>
      </w:pPr>
      <w:r w:rsidRPr="006F0DE6">
        <w:rPr>
          <w:rFonts w:ascii="Calibri" w:hAnsi="Calibri"/>
          <w:color w:val="000000"/>
        </w:rPr>
        <w:t xml:space="preserve">5) </w:t>
      </w:r>
      <w:r w:rsidR="00A14774" w:rsidRPr="00A14774">
        <w:rPr>
          <w:rFonts w:ascii="Calibri" w:hAnsi="Calibri"/>
          <w:color w:val="00000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Pr="006F0DE6">
        <w:rPr>
          <w:rFonts w:ascii="Calibri" w:hAnsi="Calibri"/>
          <w:color w:val="000000"/>
        </w:rPr>
        <w:t>;</w:t>
      </w:r>
    </w:p>
    <w:p w:rsidR="006F0DE6" w:rsidRPr="006F0DE6" w:rsidRDefault="006F0DE6" w:rsidP="006F0DE6">
      <w:pPr>
        <w:spacing w:before="26"/>
        <w:jc w:val="both"/>
        <w:rPr>
          <w:rFonts w:ascii="Calibri" w:hAnsi="Calibri"/>
        </w:rPr>
      </w:pPr>
      <w:r w:rsidRPr="006F0DE6">
        <w:rPr>
          <w:rFonts w:ascii="Calibri" w:hAnsi="Calibri"/>
          <w:color w:val="000000"/>
        </w:rPr>
        <w:t xml:space="preserve">6) </w:t>
      </w:r>
      <w:r w:rsidR="00A14774" w:rsidRPr="00A14774">
        <w:rPr>
          <w:rFonts w:ascii="Calibri" w:hAnsi="Calibri"/>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6F0DE6">
        <w:rPr>
          <w:rFonts w:ascii="Calibri" w:hAnsi="Calibri"/>
          <w:color w:val="000000"/>
        </w:rPr>
        <w:t>.</w:t>
      </w:r>
    </w:p>
    <w:p w:rsidR="00AF4C74" w:rsidRPr="00C24CCC" w:rsidRDefault="00AF4C74" w:rsidP="006941F4">
      <w:pPr>
        <w:autoSpaceDE w:val="0"/>
        <w:autoSpaceDN w:val="0"/>
        <w:adjustRightInd w:val="0"/>
        <w:jc w:val="both"/>
        <w:rPr>
          <w:rFonts w:ascii="Calibri" w:eastAsia="TimesNewRoman" w:hAnsi="Calibri" w:cs="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F60EB1" w:rsidTr="005C586D">
        <w:tc>
          <w:tcPr>
            <w:tcW w:w="9212" w:type="dxa"/>
          </w:tcPr>
          <w:p w:rsidR="006941F4" w:rsidRPr="00583DE2" w:rsidRDefault="006941F4" w:rsidP="00C56022">
            <w:pPr>
              <w:autoSpaceDE w:val="0"/>
              <w:autoSpaceDN w:val="0"/>
              <w:adjustRightInd w:val="0"/>
              <w:jc w:val="both"/>
              <w:rPr>
                <w:rFonts w:ascii="Calibri" w:eastAsia="TimesNewRoman" w:hAnsi="Calibri" w:cs="Calibri"/>
                <w:b/>
              </w:rPr>
            </w:pPr>
            <w:r w:rsidRPr="003A12C6">
              <w:rPr>
                <w:rFonts w:ascii="Calibri" w:eastAsia="TimesNewRoman" w:hAnsi="Calibri"/>
                <w:b/>
              </w:rPr>
              <w:t>12</w:t>
            </w:r>
            <w:r w:rsidRPr="003A12C6">
              <w:rPr>
                <w:rFonts w:ascii="Calibri" w:eastAsia="TimesNewRoman" w:hAnsi="Calibri" w:cs="Calibri"/>
                <w:b/>
              </w:rPr>
              <w:t>. Podstawy wykluczenia, o których mowa w art. 109 ust. 1</w:t>
            </w:r>
            <w:r w:rsidR="00575506" w:rsidRPr="003A12C6">
              <w:rPr>
                <w:rFonts w:ascii="Calibri" w:eastAsia="TimesNewRoman" w:hAnsi="Calibri" w:cs="Calibri"/>
                <w:b/>
              </w:rPr>
              <w:t xml:space="preserve"> ustawy </w:t>
            </w:r>
            <w:r w:rsidR="00C56022">
              <w:rPr>
                <w:rFonts w:ascii="Calibri" w:eastAsia="TimesNewRoman" w:hAnsi="Calibri" w:cs="Calibri"/>
                <w:b/>
              </w:rPr>
              <w:t>P</w:t>
            </w:r>
            <w:r w:rsidR="00575506" w:rsidRPr="003A12C6">
              <w:rPr>
                <w:rFonts w:ascii="Calibri" w:eastAsia="TimesNewRoman" w:hAnsi="Calibri" w:cs="Calibri"/>
                <w:b/>
              </w:rPr>
              <w:t>zp</w:t>
            </w:r>
          </w:p>
        </w:tc>
      </w:tr>
    </w:tbl>
    <w:p w:rsidR="006941F4" w:rsidRDefault="006941F4" w:rsidP="006941F4">
      <w:pPr>
        <w:autoSpaceDE w:val="0"/>
        <w:autoSpaceDN w:val="0"/>
        <w:adjustRightInd w:val="0"/>
        <w:jc w:val="both"/>
        <w:rPr>
          <w:rFonts w:ascii="Calibri" w:eastAsia="TimesNewRoman" w:hAnsi="Calibri" w:cs="Calibri"/>
          <w:b/>
        </w:rPr>
      </w:pPr>
    </w:p>
    <w:p w:rsidR="00B20AD5" w:rsidRPr="00715AFE" w:rsidRDefault="006941F4" w:rsidP="00715AFE">
      <w:pPr>
        <w:autoSpaceDE w:val="0"/>
        <w:autoSpaceDN w:val="0"/>
        <w:adjustRightInd w:val="0"/>
        <w:jc w:val="both"/>
        <w:rPr>
          <w:rFonts w:ascii="Calibri" w:hAnsi="Calibri" w:cs="Calibri"/>
        </w:rPr>
      </w:pPr>
      <w:r>
        <w:rPr>
          <w:rFonts w:ascii="Calibri" w:hAnsi="Calibri" w:cs="Calibri"/>
          <w:b/>
        </w:rPr>
        <w:t>12</w:t>
      </w:r>
      <w:r w:rsidRPr="00D470A2">
        <w:rPr>
          <w:rFonts w:ascii="Calibri" w:hAnsi="Calibri" w:cs="Calibri"/>
          <w:b/>
        </w:rPr>
        <w:t>.1.</w:t>
      </w:r>
      <w:r>
        <w:rPr>
          <w:rFonts w:ascii="Calibri" w:hAnsi="Calibri" w:cs="Calibri"/>
        </w:rPr>
        <w:t xml:space="preserve"> </w:t>
      </w:r>
      <w:r w:rsidRPr="00E8320D">
        <w:rPr>
          <w:rFonts w:ascii="Calibri" w:hAnsi="Calibri" w:cs="Calibri"/>
        </w:rPr>
        <w:t>Dodatkowo z postępowania o udzielenie niniejszego zamówienia, zamawiający wykluczy wykonawcę w stosunku, do którego zachodzą okoliczności, o których mowa</w:t>
      </w:r>
      <w:r w:rsidR="0067194A">
        <w:rPr>
          <w:rFonts w:ascii="Calibri" w:hAnsi="Calibri" w:cs="Calibri"/>
        </w:rPr>
        <w:t>:</w:t>
      </w:r>
      <w:r w:rsidRPr="00E8320D">
        <w:rPr>
          <w:rFonts w:ascii="Calibri" w:hAnsi="Calibri" w:cs="Calibri"/>
        </w:rPr>
        <w:t xml:space="preserve"> </w:t>
      </w:r>
      <w:r>
        <w:rPr>
          <w:rFonts w:ascii="Calibri" w:hAnsi="Calibri" w:cs="Calibri"/>
        </w:rPr>
        <w:t xml:space="preserve"> </w:t>
      </w:r>
    </w:p>
    <w:p w:rsidR="00A041AA" w:rsidRDefault="0067194A" w:rsidP="006941F4">
      <w:pPr>
        <w:autoSpaceDE w:val="0"/>
        <w:autoSpaceDN w:val="0"/>
        <w:adjustRightInd w:val="0"/>
        <w:jc w:val="both"/>
        <w:rPr>
          <w:rFonts w:ascii="Calibri" w:hAnsi="Calibri" w:cs="Calibri"/>
        </w:rPr>
      </w:pPr>
      <w:r>
        <w:rPr>
          <w:rFonts w:ascii="Calibri" w:hAnsi="Calibri" w:cs="Calibri"/>
        </w:rPr>
        <w:t xml:space="preserve">1) </w:t>
      </w:r>
      <w:r w:rsidRPr="0067194A">
        <w:rPr>
          <w:rFonts w:ascii="Calibri" w:hAnsi="Calibri" w:cs="Calibri"/>
        </w:rPr>
        <w:t xml:space="preserve">w art. 109 ust. 1 pkt 4 ustawy </w:t>
      </w:r>
      <w:r w:rsidR="002A0789">
        <w:rPr>
          <w:rFonts w:ascii="Calibri" w:hAnsi="Calibri" w:cs="Calibri"/>
        </w:rPr>
        <w:t xml:space="preserve">Pzp </w:t>
      </w:r>
      <w:r w:rsidRPr="0067194A">
        <w:rPr>
          <w:rFonts w:ascii="Calibri" w:hAnsi="Calibri" w:cs="Calibri"/>
        </w:rPr>
        <w:t>tj.:</w:t>
      </w:r>
      <w:r>
        <w:rPr>
          <w:rFonts w:ascii="Calibri" w:hAnsi="Calibri" w:cs="Calibri"/>
        </w:rPr>
        <w:t xml:space="preserve"> </w:t>
      </w:r>
      <w:r w:rsidR="006941F4" w:rsidRPr="00C141D6">
        <w:rPr>
          <w:rFonts w:ascii="Calibri" w:hAnsi="Calibri" w:cs="Calibri"/>
        </w:rPr>
        <w:t>w stosunku do którego otwarto likwidację, ogłoszono upadłość, którego aktywami zarzą</w:t>
      </w:r>
      <w:r w:rsidR="006941F4">
        <w:rPr>
          <w:rFonts w:ascii="Calibri" w:hAnsi="Calibri" w:cs="Calibri"/>
        </w:rPr>
        <w:t>dza likwi</w:t>
      </w:r>
      <w:r w:rsidR="006941F4" w:rsidRPr="00C141D6">
        <w:rPr>
          <w:rFonts w:ascii="Calibri" w:hAnsi="Calibri" w:cs="Calibri"/>
        </w:rPr>
        <w:t xml:space="preserve">dator lub sąd, zawarł układ z wierzycielami, którego działalność gospodarcza jest zawieszona albo znajduje się on w innej tego rodzaju sytuacji wynikającej z podobnej </w:t>
      </w:r>
      <w:r w:rsidR="006941F4" w:rsidRPr="002A30AA">
        <w:rPr>
          <w:rFonts w:ascii="Calibri" w:hAnsi="Calibri" w:cs="Calibri"/>
        </w:rPr>
        <w:t>procedury przewidzianej w przepisach miejsca wszczęcia tej procedury</w:t>
      </w:r>
      <w:r w:rsidR="002A0789">
        <w:rPr>
          <w:rFonts w:ascii="Calibri" w:hAnsi="Calibri" w:cs="Calibri"/>
        </w:rPr>
        <w:t>;</w:t>
      </w:r>
    </w:p>
    <w:p w:rsidR="002A0789" w:rsidRDefault="002A0789" w:rsidP="006941F4">
      <w:pPr>
        <w:autoSpaceDE w:val="0"/>
        <w:autoSpaceDN w:val="0"/>
        <w:adjustRightInd w:val="0"/>
        <w:jc w:val="both"/>
        <w:rPr>
          <w:rFonts w:ascii="Calibri" w:hAnsi="Calibri" w:cs="Calibri"/>
        </w:rPr>
      </w:pPr>
      <w:r>
        <w:rPr>
          <w:rFonts w:ascii="Calibri" w:hAnsi="Calibri" w:cs="Calibri"/>
        </w:rPr>
        <w:t xml:space="preserve">2) </w:t>
      </w:r>
      <w:r w:rsidRPr="002A0789">
        <w:rPr>
          <w:rFonts w:ascii="Calibri" w:hAnsi="Calibri" w:cs="Calibri"/>
        </w:rPr>
        <w:t xml:space="preserve">w art. 109 ust. 1 pkt </w:t>
      </w:r>
      <w:r>
        <w:rPr>
          <w:rFonts w:ascii="Calibri" w:hAnsi="Calibri" w:cs="Calibri"/>
        </w:rPr>
        <w:t>8</w:t>
      </w:r>
      <w:r w:rsidRPr="002A0789">
        <w:rPr>
          <w:rFonts w:ascii="Calibri" w:hAnsi="Calibri" w:cs="Calibri"/>
        </w:rPr>
        <w:t xml:space="preserve"> ustawy Pzp </w:t>
      </w:r>
      <w:r>
        <w:rPr>
          <w:rFonts w:ascii="Calibri" w:hAnsi="Calibri" w:cs="Calibri"/>
        </w:rPr>
        <w:t xml:space="preserve">tj.: </w:t>
      </w:r>
      <w:r w:rsidRPr="002A0789">
        <w:rPr>
          <w:rFonts w:ascii="Calibri" w:hAnsi="Calibri" w:cs="Calibr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Calibri" w:hAnsi="Calibri" w:cs="Calibri"/>
        </w:rPr>
        <w:t>;</w:t>
      </w:r>
    </w:p>
    <w:p w:rsidR="002A0789" w:rsidRDefault="002A0789" w:rsidP="006941F4">
      <w:pPr>
        <w:autoSpaceDE w:val="0"/>
        <w:autoSpaceDN w:val="0"/>
        <w:adjustRightInd w:val="0"/>
        <w:jc w:val="both"/>
        <w:rPr>
          <w:rFonts w:ascii="Calibri" w:hAnsi="Calibri" w:cs="Calibri"/>
        </w:rPr>
      </w:pPr>
      <w:r>
        <w:rPr>
          <w:rFonts w:ascii="Calibri" w:hAnsi="Calibri" w:cs="Calibri"/>
        </w:rPr>
        <w:lastRenderedPageBreak/>
        <w:t xml:space="preserve">3) </w:t>
      </w:r>
      <w:r w:rsidRPr="002A0789">
        <w:rPr>
          <w:rFonts w:ascii="Calibri" w:hAnsi="Calibri" w:cs="Calibri"/>
        </w:rPr>
        <w:t xml:space="preserve">w art. 109 ust. 1 pkt </w:t>
      </w:r>
      <w:r>
        <w:rPr>
          <w:rFonts w:ascii="Calibri" w:hAnsi="Calibri" w:cs="Calibri"/>
        </w:rPr>
        <w:t>9</w:t>
      </w:r>
      <w:r w:rsidRPr="002A0789">
        <w:rPr>
          <w:rFonts w:ascii="Calibri" w:hAnsi="Calibri" w:cs="Calibri"/>
        </w:rPr>
        <w:t xml:space="preserve"> ustawy Pzp tj.:</w:t>
      </w:r>
      <w:r w:rsidRPr="002A0789">
        <w:t xml:space="preserve"> </w:t>
      </w:r>
      <w:r w:rsidRPr="002A0789">
        <w:rPr>
          <w:rFonts w:ascii="Calibri" w:hAnsi="Calibri" w:cs="Calibri"/>
        </w:rPr>
        <w:t>który bezprawnie wpływał lub próbował wpływać na czynności zamawiającego lub próbował pozyskać lub pozyskał informacje poufne, mogące dać mu przewagę w postępowaniu o udzielenie zamówienia;</w:t>
      </w:r>
    </w:p>
    <w:p w:rsidR="002A0789" w:rsidRPr="00E16ACB" w:rsidRDefault="002A0789" w:rsidP="006941F4">
      <w:pPr>
        <w:autoSpaceDE w:val="0"/>
        <w:autoSpaceDN w:val="0"/>
        <w:adjustRightInd w:val="0"/>
        <w:jc w:val="both"/>
        <w:rPr>
          <w:rFonts w:ascii="Calibri" w:hAnsi="Calibri" w:cs="Calibri"/>
        </w:rPr>
      </w:pPr>
      <w:r>
        <w:rPr>
          <w:rFonts w:ascii="Calibri" w:hAnsi="Calibri" w:cs="Calibri"/>
        </w:rPr>
        <w:t xml:space="preserve">4) </w:t>
      </w:r>
      <w:r w:rsidRPr="002A0789">
        <w:rPr>
          <w:rFonts w:ascii="Calibri" w:hAnsi="Calibri" w:cs="Calibri"/>
        </w:rPr>
        <w:t xml:space="preserve">w art. 109 ust. 1 pkt </w:t>
      </w:r>
      <w:r>
        <w:rPr>
          <w:rFonts w:ascii="Calibri" w:hAnsi="Calibri" w:cs="Calibri"/>
        </w:rPr>
        <w:t>10</w:t>
      </w:r>
      <w:r w:rsidRPr="002A0789">
        <w:rPr>
          <w:rFonts w:ascii="Calibri" w:hAnsi="Calibri" w:cs="Calibri"/>
        </w:rPr>
        <w:t xml:space="preserve"> ustawy Pzp tj.:</w:t>
      </w:r>
      <w:r>
        <w:rPr>
          <w:rFonts w:ascii="Calibri" w:hAnsi="Calibri" w:cs="Calibri"/>
        </w:rPr>
        <w:t xml:space="preserve"> </w:t>
      </w:r>
      <w:r w:rsidRPr="002A0789">
        <w:rPr>
          <w:rFonts w:ascii="Calibri" w:hAnsi="Calibri" w:cs="Calibri"/>
        </w:rPr>
        <w:t>który w wyniku lekkomyślności lub niedbalstwa przedstawił informacje wprowadzające w błąd, co mogło mieć istotny wpływ na decyzje podejmowane przez zamawiającego w postępowaniu o udzielenie zamówienia.</w:t>
      </w:r>
    </w:p>
    <w:p w:rsidR="003C0F1D" w:rsidRDefault="003C0F1D" w:rsidP="006941F4">
      <w:pPr>
        <w:autoSpaceDE w:val="0"/>
        <w:autoSpaceDN w:val="0"/>
        <w:adjustRightInd w:val="0"/>
        <w:jc w:val="both"/>
        <w:rPr>
          <w:rFonts w:ascii="Calibri" w:eastAsia="TimesNewRoman" w:hAnsi="Calibri" w:cs="TimesNewRoman"/>
          <w:b/>
          <w:szCs w:val="20"/>
        </w:rPr>
      </w:pPr>
    </w:p>
    <w:p w:rsidR="006941F4" w:rsidRPr="00D470A2" w:rsidRDefault="006941F4" w:rsidP="006941F4">
      <w:pPr>
        <w:autoSpaceDE w:val="0"/>
        <w:autoSpaceDN w:val="0"/>
        <w:adjustRightInd w:val="0"/>
        <w:jc w:val="both"/>
        <w:rPr>
          <w:rFonts w:ascii="Calibri" w:eastAsia="TimesNewRoman" w:hAnsi="Calibri" w:cs="TimesNewRoman"/>
          <w:szCs w:val="20"/>
        </w:rPr>
      </w:pPr>
      <w:r>
        <w:rPr>
          <w:rFonts w:ascii="Calibri" w:eastAsia="TimesNewRoman" w:hAnsi="Calibri" w:cs="TimesNewRoman"/>
          <w:b/>
          <w:szCs w:val="20"/>
        </w:rPr>
        <w:t>12</w:t>
      </w:r>
      <w:r w:rsidRPr="00D470A2">
        <w:rPr>
          <w:rFonts w:ascii="Calibri" w:eastAsia="TimesNewRoman" w:hAnsi="Calibri" w:cs="TimesNewRoman"/>
          <w:b/>
          <w:szCs w:val="20"/>
        </w:rPr>
        <w:t xml:space="preserve">.2. </w:t>
      </w:r>
      <w:r w:rsidRPr="00D470A2">
        <w:rPr>
          <w:rFonts w:ascii="Calibri" w:eastAsia="TimesNewRoman" w:hAnsi="Calibri" w:cs="TimesNewRoman"/>
          <w:szCs w:val="20"/>
        </w:rPr>
        <w:t>Wykonawca nie podlega wykluczeniu w okolicznościach określonych w</w:t>
      </w:r>
      <w:r w:rsidR="00B20AD5">
        <w:rPr>
          <w:rFonts w:ascii="Calibri" w:eastAsia="TimesNewRoman" w:hAnsi="Calibri" w:cs="TimesNewRoman"/>
          <w:szCs w:val="20"/>
        </w:rPr>
        <w:t xml:space="preserve"> art. 108 ust. 1 pkt 1, 2 i 5</w:t>
      </w:r>
      <w:r w:rsidRPr="00D470A2">
        <w:rPr>
          <w:rFonts w:ascii="Calibri" w:eastAsia="TimesNewRoman" w:hAnsi="Calibri" w:cs="TimesNewRoman"/>
          <w:szCs w:val="20"/>
        </w:rPr>
        <w:t xml:space="preserve"> lub art. 109 ust. 1 pkt </w:t>
      </w:r>
      <w:r>
        <w:rPr>
          <w:rFonts w:ascii="Calibri" w:eastAsia="TimesNewRoman" w:hAnsi="Calibri" w:cs="TimesNewRoman"/>
          <w:szCs w:val="20"/>
        </w:rPr>
        <w:t>4</w:t>
      </w:r>
      <w:r w:rsidR="007A5B90">
        <w:rPr>
          <w:rFonts w:ascii="Calibri" w:eastAsia="TimesNewRoman" w:hAnsi="Calibri" w:cs="TimesNewRoman"/>
          <w:szCs w:val="20"/>
        </w:rPr>
        <w:t>, 8, 9 i 10</w:t>
      </w:r>
      <w:r w:rsidRPr="00D470A2">
        <w:rPr>
          <w:rFonts w:ascii="Calibri" w:eastAsia="TimesNewRoman" w:hAnsi="Calibri" w:cs="TimesNewRoman"/>
          <w:szCs w:val="20"/>
        </w:rPr>
        <w:t xml:space="preserve"> jeżeli udowodni zamawiającemu, że spełnił łącznie następujące przesłanki:</w:t>
      </w:r>
      <w:r>
        <w:rPr>
          <w:rFonts w:ascii="Calibri" w:eastAsia="TimesNewRoman" w:hAnsi="Calibri" w:cs="TimesNewRoman"/>
          <w:szCs w:val="20"/>
        </w:rPr>
        <w:t xml:space="preserve"> </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1) naprawił lub zobowiązał się do naprawienia szkody wyrządzonej przestępstwem, wykroczeniem lub swoim nieprawidłowym</w:t>
      </w:r>
      <w:r>
        <w:rPr>
          <w:rFonts w:ascii="Calibri" w:eastAsia="TimesNewRoman" w:hAnsi="Calibri" w:cs="TimesNewRoman"/>
          <w:szCs w:val="20"/>
        </w:rPr>
        <w:t xml:space="preserve"> </w:t>
      </w:r>
      <w:r w:rsidRPr="00D470A2">
        <w:rPr>
          <w:rFonts w:ascii="Calibri" w:eastAsia="TimesNewRoman" w:hAnsi="Calibri" w:cs="TimesNewRoman"/>
          <w:szCs w:val="20"/>
        </w:rPr>
        <w:t>postępowaniem, w tym poprzez zadośćuczynienie pieniężne;</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2) wyczerpująco wyjaśnił fakty i okoliczności związane z przestępstwem, wykroczeniem lub swoim nieprawidłowym</w:t>
      </w:r>
      <w:r>
        <w:rPr>
          <w:rFonts w:ascii="Calibri" w:eastAsia="TimesNewRoman" w:hAnsi="Calibri" w:cs="TimesNewRoman"/>
          <w:szCs w:val="20"/>
        </w:rPr>
        <w:t xml:space="preserve"> </w:t>
      </w:r>
      <w:r w:rsidRPr="00D470A2">
        <w:rPr>
          <w:rFonts w:ascii="Calibri" w:eastAsia="TimesNewRoman" w:hAnsi="Calibri" w:cs="TimesNewRoman"/>
          <w:szCs w:val="20"/>
        </w:rPr>
        <w:t>postępowaniem oraz spowodowanymi przez nie szkodami, aktywnie współpracując odpowiednio z właściwymi organami,</w:t>
      </w:r>
      <w:r>
        <w:rPr>
          <w:rFonts w:ascii="Calibri" w:eastAsia="TimesNewRoman" w:hAnsi="Calibri" w:cs="TimesNewRoman"/>
          <w:szCs w:val="20"/>
        </w:rPr>
        <w:t xml:space="preserve"> </w:t>
      </w:r>
      <w:r w:rsidRPr="00D470A2">
        <w:rPr>
          <w:rFonts w:ascii="Calibri" w:eastAsia="TimesNewRoman" w:hAnsi="Calibri" w:cs="TimesNewRoman"/>
          <w:szCs w:val="20"/>
        </w:rPr>
        <w:t>w tym organami ścigania, lub zamawiającym;</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3) podjął konkretne środki techniczne, organizacyjne i kadrowe, odpowiednie dla zapobiegania dalszym przestępstwom,</w:t>
      </w:r>
      <w:r>
        <w:rPr>
          <w:rFonts w:ascii="Calibri" w:eastAsia="TimesNewRoman" w:hAnsi="Calibri" w:cs="TimesNewRoman"/>
          <w:szCs w:val="20"/>
        </w:rPr>
        <w:t xml:space="preserve"> </w:t>
      </w:r>
      <w:r w:rsidRPr="00D470A2">
        <w:rPr>
          <w:rFonts w:ascii="Calibri" w:eastAsia="TimesNewRoman" w:hAnsi="Calibri" w:cs="TimesNewRoman"/>
          <w:szCs w:val="20"/>
        </w:rPr>
        <w:t>wykroczeniom lub nieprawidłowemu postępowaniu, w szczególności:</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a) zerwał wszelkie powiązania z osobami lub podmiotami odpowiedzialnymi za nieprawidłowe postępowanie wykonawcy,</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b) zreorganizował personel,</w:t>
      </w:r>
    </w:p>
    <w:p w:rsidR="006941F4"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c) wdrożył system sprawozdawczości i kontroli,</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d) utworzył struktury audytu wewnętrznego do monitorowania przestrzegania przepisów, wewnętrznych regulacji</w:t>
      </w:r>
      <w:r>
        <w:rPr>
          <w:rFonts w:ascii="Calibri" w:eastAsia="TimesNewRoman" w:hAnsi="Calibri" w:cs="TimesNewRoman"/>
          <w:szCs w:val="20"/>
        </w:rPr>
        <w:t xml:space="preserve"> </w:t>
      </w:r>
      <w:r w:rsidRPr="00D470A2">
        <w:rPr>
          <w:rFonts w:ascii="Calibri" w:eastAsia="TimesNewRoman" w:hAnsi="Calibri" w:cs="TimesNewRoman"/>
          <w:szCs w:val="20"/>
        </w:rPr>
        <w:t>lub standardów,</w:t>
      </w:r>
    </w:p>
    <w:p w:rsidR="006941F4" w:rsidRPr="00D470A2" w:rsidRDefault="006941F4" w:rsidP="006941F4">
      <w:pPr>
        <w:autoSpaceDE w:val="0"/>
        <w:autoSpaceDN w:val="0"/>
        <w:adjustRightInd w:val="0"/>
        <w:jc w:val="both"/>
        <w:rPr>
          <w:rFonts w:ascii="Calibri" w:eastAsia="TimesNewRoman" w:hAnsi="Calibri" w:cs="TimesNewRoman"/>
          <w:szCs w:val="20"/>
        </w:rPr>
      </w:pPr>
      <w:r w:rsidRPr="00D470A2">
        <w:rPr>
          <w:rFonts w:ascii="Calibri" w:eastAsia="TimesNewRoman" w:hAnsi="Calibri" w:cs="TimesNewRoman"/>
          <w:szCs w:val="20"/>
        </w:rPr>
        <w:t>e) wprowadził wewnętrzne regulacje dotyczące odpowiedzialności i odszkodowań za nieprzestrzeganie przepisów,</w:t>
      </w:r>
      <w:r>
        <w:rPr>
          <w:rFonts w:ascii="Calibri" w:eastAsia="TimesNewRoman" w:hAnsi="Calibri" w:cs="TimesNewRoman"/>
          <w:szCs w:val="20"/>
        </w:rPr>
        <w:t xml:space="preserve"> </w:t>
      </w:r>
      <w:r w:rsidRPr="00D470A2">
        <w:rPr>
          <w:rFonts w:ascii="Calibri" w:eastAsia="TimesNewRoman" w:hAnsi="Calibri" w:cs="TimesNewRoman"/>
          <w:szCs w:val="20"/>
        </w:rPr>
        <w:t>wewnętrznych regulacji lub standardów.</w:t>
      </w:r>
    </w:p>
    <w:p w:rsidR="006941F4" w:rsidRDefault="006941F4" w:rsidP="006941F4">
      <w:pPr>
        <w:autoSpaceDE w:val="0"/>
        <w:autoSpaceDN w:val="0"/>
        <w:adjustRightInd w:val="0"/>
        <w:jc w:val="both"/>
        <w:rPr>
          <w:rFonts w:ascii="Calibri" w:eastAsia="TimesNewRoman" w:hAnsi="Calibri" w:cs="TimesNewRoman"/>
          <w:szCs w:val="20"/>
        </w:rPr>
      </w:pPr>
    </w:p>
    <w:p w:rsidR="006941F4" w:rsidRDefault="006941F4" w:rsidP="006941F4">
      <w:pPr>
        <w:autoSpaceDE w:val="0"/>
        <w:autoSpaceDN w:val="0"/>
        <w:adjustRightInd w:val="0"/>
        <w:jc w:val="both"/>
        <w:rPr>
          <w:rFonts w:ascii="Calibri" w:eastAsia="TimesNewRoman" w:hAnsi="Calibri" w:cs="TimesNewRoman"/>
          <w:szCs w:val="20"/>
        </w:rPr>
      </w:pPr>
      <w:r>
        <w:rPr>
          <w:rFonts w:ascii="Calibri" w:eastAsia="TimesNewRoman" w:hAnsi="Calibri" w:cs="TimesNewRoman"/>
          <w:b/>
          <w:szCs w:val="20"/>
        </w:rPr>
        <w:t>12</w:t>
      </w:r>
      <w:r w:rsidRPr="00734A1D">
        <w:rPr>
          <w:rFonts w:ascii="Calibri" w:eastAsia="TimesNewRoman" w:hAnsi="Calibri" w:cs="TimesNewRoman"/>
          <w:b/>
          <w:szCs w:val="20"/>
        </w:rPr>
        <w:t>.3.</w:t>
      </w:r>
      <w:r w:rsidRPr="00D470A2">
        <w:rPr>
          <w:rFonts w:ascii="Calibri" w:eastAsia="TimesNewRoman" w:hAnsi="Calibri" w:cs="TimesNewRoman"/>
          <w:szCs w:val="20"/>
        </w:rPr>
        <w:t xml:space="preserve"> Zamawiający ocenia, czy podjęte przez wyko</w:t>
      </w:r>
      <w:r w:rsidR="009C01BC">
        <w:rPr>
          <w:rFonts w:ascii="Calibri" w:eastAsia="TimesNewRoman" w:hAnsi="Calibri" w:cs="TimesNewRoman"/>
          <w:szCs w:val="20"/>
        </w:rPr>
        <w:t>nawcę czynności, o których mowa</w:t>
      </w:r>
      <w:r w:rsidR="009C01BC">
        <w:rPr>
          <w:rFonts w:ascii="Calibri" w:eastAsia="TimesNewRoman" w:hAnsi="Calibri" w:cs="TimesNewRoman"/>
          <w:szCs w:val="20"/>
        </w:rPr>
        <w:br/>
      </w:r>
      <w:r w:rsidRPr="00D470A2">
        <w:rPr>
          <w:rFonts w:ascii="Calibri" w:eastAsia="TimesNewRoman" w:hAnsi="Calibri" w:cs="TimesNewRoman"/>
          <w:szCs w:val="20"/>
        </w:rPr>
        <w:t xml:space="preserve">w </w:t>
      </w:r>
      <w:r w:rsidR="00E34D12">
        <w:rPr>
          <w:rFonts w:ascii="Calibri" w:eastAsia="TimesNewRoman" w:hAnsi="Calibri" w:cs="TimesNewRoman"/>
          <w:szCs w:val="20"/>
        </w:rPr>
        <w:t>pkt 12</w:t>
      </w:r>
      <w:r>
        <w:rPr>
          <w:rFonts w:ascii="Calibri" w:eastAsia="TimesNewRoman" w:hAnsi="Calibri" w:cs="TimesNewRoman"/>
          <w:szCs w:val="20"/>
        </w:rPr>
        <w:t>.2.</w:t>
      </w:r>
      <w:r w:rsidRPr="00D470A2">
        <w:rPr>
          <w:rFonts w:ascii="Calibri" w:eastAsia="TimesNewRoman" w:hAnsi="Calibri" w:cs="TimesNewRoman"/>
          <w:szCs w:val="20"/>
        </w:rPr>
        <w:t>, są wystarczające do wykazania</w:t>
      </w:r>
      <w:r>
        <w:rPr>
          <w:rFonts w:ascii="Calibri" w:eastAsia="TimesNewRoman" w:hAnsi="Calibri" w:cs="TimesNewRoman"/>
          <w:szCs w:val="20"/>
        </w:rPr>
        <w:t xml:space="preserve"> </w:t>
      </w:r>
      <w:r w:rsidRPr="00D470A2">
        <w:rPr>
          <w:rFonts w:ascii="Calibri" w:eastAsia="TimesNewRoman" w:hAnsi="Calibri" w:cs="TimesNewRoman"/>
          <w:szCs w:val="20"/>
        </w:rPr>
        <w:t>jego rzetelności, uwzględniając wagę i szczególne okoliczności czynu wykonawcy. Jeżeli podjęte przez wykonawcę</w:t>
      </w:r>
      <w:r>
        <w:rPr>
          <w:rFonts w:ascii="Calibri" w:eastAsia="TimesNewRoman" w:hAnsi="Calibri" w:cs="TimesNewRoman"/>
          <w:szCs w:val="20"/>
        </w:rPr>
        <w:t xml:space="preserve"> </w:t>
      </w:r>
      <w:r w:rsidRPr="00D470A2">
        <w:rPr>
          <w:rFonts w:ascii="Calibri" w:eastAsia="TimesNewRoman" w:hAnsi="Calibri" w:cs="TimesNewRoman"/>
          <w:szCs w:val="20"/>
        </w:rPr>
        <w:t>czynności, o któ</w:t>
      </w:r>
      <w:r>
        <w:rPr>
          <w:rFonts w:ascii="Calibri" w:eastAsia="TimesNewRoman" w:hAnsi="Calibri" w:cs="TimesNewRoman"/>
          <w:szCs w:val="20"/>
        </w:rPr>
        <w:t>rych mowa w pkt 12.</w:t>
      </w:r>
      <w:r w:rsidRPr="00D470A2">
        <w:rPr>
          <w:rFonts w:ascii="Calibri" w:eastAsia="TimesNewRoman" w:hAnsi="Calibri" w:cs="TimesNewRoman"/>
          <w:szCs w:val="20"/>
        </w:rPr>
        <w:t>2</w:t>
      </w:r>
      <w:r>
        <w:rPr>
          <w:rFonts w:ascii="Calibri" w:eastAsia="TimesNewRoman" w:hAnsi="Calibri" w:cs="TimesNewRoman"/>
          <w:szCs w:val="20"/>
        </w:rPr>
        <w:t>.</w:t>
      </w:r>
      <w:r w:rsidRPr="00D470A2">
        <w:rPr>
          <w:rFonts w:ascii="Calibri" w:eastAsia="TimesNewRoman" w:hAnsi="Calibri" w:cs="TimesNewRoman"/>
          <w:szCs w:val="20"/>
        </w:rPr>
        <w:t>, nie są wystarczające do wykazania jego rzetelności, zamawiają</w:t>
      </w:r>
      <w:r>
        <w:rPr>
          <w:rFonts w:ascii="Calibri" w:eastAsia="TimesNewRoman" w:hAnsi="Calibri" w:cs="TimesNewRoman"/>
          <w:szCs w:val="20"/>
        </w:rPr>
        <w:t>cy wykluczy</w:t>
      </w:r>
      <w:r w:rsidRPr="00D470A2">
        <w:rPr>
          <w:rFonts w:ascii="Calibri" w:eastAsia="TimesNewRoman" w:hAnsi="Calibri" w:cs="TimesNewRoman"/>
          <w:szCs w:val="20"/>
        </w:rPr>
        <w:t xml:space="preserve"> wykonawcę.</w:t>
      </w:r>
    </w:p>
    <w:p w:rsidR="001023DD" w:rsidRPr="00734A1D" w:rsidRDefault="001023DD" w:rsidP="001023DD">
      <w:pPr>
        <w:autoSpaceDE w:val="0"/>
        <w:autoSpaceDN w:val="0"/>
        <w:adjustRightInd w:val="0"/>
        <w:jc w:val="both"/>
        <w:rPr>
          <w:rFonts w:ascii="Calibri" w:eastAsia="TimesNewRoman" w:hAnsi="Calibri" w:cs="TimesNewRoman"/>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1023DD" w:rsidRPr="003A12C6" w:rsidTr="00C534BB">
        <w:tc>
          <w:tcPr>
            <w:tcW w:w="9212" w:type="dxa"/>
          </w:tcPr>
          <w:p w:rsidR="008E436A" w:rsidRPr="003A12C6" w:rsidRDefault="00E51332" w:rsidP="00B63188">
            <w:pPr>
              <w:autoSpaceDE w:val="0"/>
              <w:autoSpaceDN w:val="0"/>
              <w:adjustRightInd w:val="0"/>
              <w:jc w:val="both"/>
              <w:rPr>
                <w:rFonts w:ascii="Calibri" w:eastAsia="TimesNewRoman" w:hAnsi="Calibri" w:cs="Calibri"/>
                <w:b/>
              </w:rPr>
            </w:pPr>
            <w:r w:rsidRPr="003A12C6">
              <w:rPr>
                <w:rFonts w:ascii="Calibri" w:eastAsia="TimesNewRoman" w:hAnsi="Calibri" w:cs="Calibri"/>
                <w:b/>
              </w:rPr>
              <w:t>12.</w:t>
            </w:r>
            <w:r w:rsidR="001023DD" w:rsidRPr="003A12C6">
              <w:rPr>
                <w:rFonts w:ascii="Calibri" w:eastAsia="TimesNewRoman" w:hAnsi="Calibri" w:cs="Calibri"/>
                <w:b/>
              </w:rPr>
              <w:t xml:space="preserve">A. </w:t>
            </w:r>
            <w:r w:rsidR="002E03E0" w:rsidRPr="003A12C6">
              <w:rPr>
                <w:rFonts w:ascii="Calibri" w:eastAsia="TimesNewRoman" w:hAnsi="Calibri" w:cs="Calibri"/>
                <w:b/>
              </w:rPr>
              <w:t xml:space="preserve">Podstawy wykluczenia, o których mowa w art. 7 </w:t>
            </w:r>
            <w:r w:rsidR="00E006F0" w:rsidRPr="003A12C6">
              <w:rPr>
                <w:rFonts w:ascii="Calibri" w:eastAsia="TimesNewRoman" w:hAnsi="Calibri" w:cs="Calibri"/>
                <w:b/>
              </w:rPr>
              <w:t xml:space="preserve">ust. 1 </w:t>
            </w:r>
            <w:r w:rsidR="002E03E0" w:rsidRPr="003A12C6">
              <w:rPr>
                <w:rFonts w:ascii="Calibri" w:hAnsi="Calibri" w:cs="Calibri"/>
                <w:b/>
              </w:rPr>
              <w:t>ustawy z dnia 13 kwiet</w:t>
            </w:r>
            <w:r w:rsidR="00E006F0" w:rsidRPr="003A12C6">
              <w:rPr>
                <w:rFonts w:ascii="Calibri" w:hAnsi="Calibri" w:cs="Calibri"/>
                <w:b/>
              </w:rPr>
              <w:t xml:space="preserve">nia 2022r. </w:t>
            </w:r>
            <w:r w:rsidR="002E03E0" w:rsidRPr="003A12C6">
              <w:rPr>
                <w:rFonts w:ascii="Calibri" w:hAnsi="Calibri" w:cs="Calibri"/>
                <w:b/>
              </w:rPr>
              <w:t>o szczególnych rozwiązaniach w zakresie przeciwdziałania wspieraniu agresji na Ukrainę oraz służących ochro</w:t>
            </w:r>
            <w:r w:rsidR="00E006F0" w:rsidRPr="003A12C6">
              <w:rPr>
                <w:rFonts w:ascii="Calibri" w:hAnsi="Calibri" w:cs="Calibri"/>
                <w:b/>
              </w:rPr>
              <w:t>nie bezpieczeństwa narodowego (</w:t>
            </w:r>
            <w:r w:rsidR="002E03E0" w:rsidRPr="003A12C6">
              <w:rPr>
                <w:rFonts w:ascii="Calibri" w:hAnsi="Calibri" w:cs="Calibri"/>
                <w:b/>
              </w:rPr>
              <w:t>Dziennik Ustaw z 202</w:t>
            </w:r>
            <w:r w:rsidR="00B63188">
              <w:rPr>
                <w:rFonts w:ascii="Calibri" w:hAnsi="Calibri" w:cs="Calibri"/>
                <w:b/>
              </w:rPr>
              <w:t>4</w:t>
            </w:r>
            <w:r w:rsidR="002E03E0" w:rsidRPr="003A12C6">
              <w:rPr>
                <w:rFonts w:ascii="Calibri" w:hAnsi="Calibri" w:cs="Calibri"/>
                <w:b/>
              </w:rPr>
              <w:t xml:space="preserve">r. poz. </w:t>
            </w:r>
            <w:r w:rsidR="00B63188">
              <w:rPr>
                <w:rFonts w:ascii="Calibri" w:hAnsi="Calibri" w:cs="Calibri"/>
                <w:b/>
              </w:rPr>
              <w:t>507</w:t>
            </w:r>
            <w:r w:rsidR="00D62B1B">
              <w:rPr>
                <w:rFonts w:ascii="Calibri" w:hAnsi="Calibri" w:cs="Calibri"/>
                <w:b/>
              </w:rPr>
              <w:t>)</w:t>
            </w:r>
          </w:p>
        </w:tc>
      </w:tr>
    </w:tbl>
    <w:p w:rsidR="00A0021C" w:rsidRPr="003A12C6" w:rsidRDefault="00A0021C" w:rsidP="00A0021C">
      <w:pPr>
        <w:autoSpaceDE w:val="0"/>
        <w:autoSpaceDN w:val="0"/>
        <w:adjustRightInd w:val="0"/>
        <w:jc w:val="both"/>
        <w:rPr>
          <w:rFonts w:ascii="Calibri" w:hAnsi="Calibri" w:cs="Calibri"/>
        </w:rPr>
      </w:pPr>
      <w:r w:rsidRPr="003A12C6">
        <w:rPr>
          <w:rFonts w:ascii="Calibri" w:hAnsi="Calibri" w:cs="Calibri"/>
        </w:rPr>
        <w:t>Zgodnie z art. 1 pkt 3 ustawy z dnia 13 kwietnia 2022r. o szczególnych rozwiązaniach w</w:t>
      </w:r>
      <w:r w:rsidR="009C01BC">
        <w:rPr>
          <w:rFonts w:ascii="Calibri" w:hAnsi="Calibri" w:cs="Calibri"/>
        </w:rPr>
        <w:t> </w:t>
      </w:r>
      <w:r w:rsidRPr="003A12C6">
        <w:rPr>
          <w:rFonts w:ascii="Calibri" w:hAnsi="Calibri" w:cs="Calibri"/>
        </w:rPr>
        <w:t>zakresie przeciwdziałania wspieraniu agresji na Ukrainę oraz służących ochronie bezpieczeństwa narodowego – Dziennik Ustaw z 202</w:t>
      </w:r>
      <w:r w:rsidR="00B63188">
        <w:rPr>
          <w:rFonts w:ascii="Calibri" w:hAnsi="Calibri" w:cs="Calibri"/>
        </w:rPr>
        <w:t>4</w:t>
      </w:r>
      <w:r w:rsidRPr="003A12C6">
        <w:rPr>
          <w:rFonts w:ascii="Calibri" w:hAnsi="Calibri" w:cs="Calibri"/>
        </w:rPr>
        <w:t xml:space="preserve">r. poz. </w:t>
      </w:r>
      <w:r w:rsidR="00B63188">
        <w:rPr>
          <w:rFonts w:ascii="Calibri" w:hAnsi="Calibri" w:cs="Calibri"/>
        </w:rPr>
        <w:t>507</w:t>
      </w:r>
      <w:r w:rsidRPr="003A12C6">
        <w:rPr>
          <w:rFonts w:ascii="Calibri" w:hAnsi="Calibri" w:cs="Calibri"/>
        </w:rPr>
        <w:t xml:space="preserve"> w celu przeciwdziałania wspieraniu agresji Federacji Rosyjskiej na Ukrainę rozpoczętej w dniu 24 lutego 2022r., wobec osób i podmiotów wpisanych na listę, o której mowa w art. 2 ustawy, stosuje się poniższe sankcje polegające na wykluczeniu z postępowania o udzielenie zamówienia mianowicie: </w:t>
      </w:r>
    </w:p>
    <w:p w:rsidR="00A0021C" w:rsidRPr="003A12C6" w:rsidRDefault="00A0021C" w:rsidP="00A0021C">
      <w:pPr>
        <w:autoSpaceDE w:val="0"/>
        <w:autoSpaceDN w:val="0"/>
        <w:adjustRightInd w:val="0"/>
        <w:jc w:val="both"/>
        <w:rPr>
          <w:rFonts w:ascii="Calibri" w:hAnsi="Calibri" w:cs="Calibri"/>
        </w:rPr>
      </w:pPr>
    </w:p>
    <w:p w:rsidR="00A0021C" w:rsidRPr="003A12C6" w:rsidRDefault="00E51332" w:rsidP="00A0021C">
      <w:pPr>
        <w:jc w:val="both"/>
        <w:rPr>
          <w:rFonts w:ascii="Calibri" w:hAnsi="Calibri" w:cs="Calibri"/>
        </w:rPr>
      </w:pPr>
      <w:r w:rsidRPr="003A12C6">
        <w:rPr>
          <w:rFonts w:ascii="Calibri" w:hAnsi="Calibri" w:cs="Calibri"/>
          <w:b/>
        </w:rPr>
        <w:lastRenderedPageBreak/>
        <w:t>12.A.</w:t>
      </w:r>
      <w:r w:rsidR="00A0021C" w:rsidRPr="003A12C6">
        <w:rPr>
          <w:rFonts w:ascii="Calibri" w:hAnsi="Calibri" w:cs="Calibri"/>
          <w:b/>
        </w:rPr>
        <w:t>1.</w:t>
      </w:r>
      <w:r w:rsidR="00A0021C" w:rsidRPr="003A12C6">
        <w:rPr>
          <w:rFonts w:ascii="Calibri" w:hAnsi="Calibri" w:cs="Calibri"/>
        </w:rPr>
        <w:t xml:space="preserve"> </w:t>
      </w:r>
      <w:r w:rsidR="00ED6378" w:rsidRPr="003A12C6">
        <w:rPr>
          <w:rFonts w:ascii="Calibri" w:hAnsi="Calibri" w:cs="Calibri"/>
        </w:rPr>
        <w:t>Na podstawie art. 7 ust. 1 ustawy z</w:t>
      </w:r>
      <w:r w:rsidR="00A0021C" w:rsidRPr="003A12C6">
        <w:rPr>
          <w:rFonts w:ascii="Calibri" w:hAnsi="Calibri" w:cs="Calibri"/>
        </w:rPr>
        <w:t xml:space="preserve"> postępowania o udzielenie niniejszego zamówienia publicznego prowadzonego na podstawie</w:t>
      </w:r>
      <w:r w:rsidR="008838D1">
        <w:rPr>
          <w:rFonts w:ascii="Calibri" w:hAnsi="Calibri" w:cs="Calibri"/>
        </w:rPr>
        <w:t xml:space="preserve"> ustawy z dnia 11 września 2019</w:t>
      </w:r>
      <w:r w:rsidR="00A0021C" w:rsidRPr="003A12C6">
        <w:rPr>
          <w:rFonts w:ascii="Calibri" w:hAnsi="Calibri" w:cs="Calibri"/>
        </w:rPr>
        <w:t xml:space="preserve">r. - Prawo zamówień publicznych wyklucza się: </w:t>
      </w:r>
    </w:p>
    <w:p w:rsidR="00B63188" w:rsidRPr="00B63188" w:rsidRDefault="00B63188" w:rsidP="00B63188">
      <w:pPr>
        <w:spacing w:before="100" w:beforeAutospacing="1" w:after="100" w:afterAutospacing="1"/>
        <w:jc w:val="both"/>
        <w:rPr>
          <w:rFonts w:ascii="Calibri" w:hAnsi="Calibri" w:cs="Calibri"/>
        </w:rPr>
      </w:pPr>
      <w:r w:rsidRPr="00B63188">
        <w:rPr>
          <w:rFonts w:ascii="Calibri" w:hAnsi="Calibri" w:cs="Calibri"/>
        </w:rPr>
        <w:t>1)</w:t>
      </w:r>
      <w:r>
        <w:rPr>
          <w:rFonts w:ascii="Calibri" w:hAnsi="Calibri" w:cs="Calibri"/>
        </w:rPr>
        <w:t xml:space="preserve"> </w:t>
      </w:r>
      <w:r w:rsidRPr="00B63188">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63188" w:rsidRPr="00B63188" w:rsidRDefault="00B63188" w:rsidP="00B63188">
      <w:pPr>
        <w:spacing w:before="100" w:beforeAutospacing="1" w:after="100" w:afterAutospacing="1"/>
        <w:jc w:val="both"/>
        <w:rPr>
          <w:rFonts w:ascii="Calibri" w:hAnsi="Calibri" w:cs="Calibri"/>
        </w:rPr>
      </w:pPr>
      <w:r w:rsidRPr="00B63188">
        <w:rPr>
          <w:rFonts w:ascii="Calibri" w:hAnsi="Calibri" w:cs="Calibri"/>
        </w:rPr>
        <w:t>2)</w:t>
      </w:r>
      <w:r>
        <w:rPr>
          <w:rFonts w:ascii="Calibri" w:hAnsi="Calibri" w:cs="Calibri"/>
        </w:rPr>
        <w:t xml:space="preserve"> </w:t>
      </w:r>
      <w:r w:rsidRPr="00B63188">
        <w:rPr>
          <w:rFonts w:ascii="Calibri" w:hAnsi="Calibri" w:cs="Calibri"/>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A0021C" w:rsidRPr="003A12C6" w:rsidRDefault="00B63188" w:rsidP="00B63188">
      <w:pPr>
        <w:spacing w:before="100" w:beforeAutospacing="1" w:after="100" w:afterAutospacing="1"/>
        <w:jc w:val="both"/>
        <w:rPr>
          <w:rFonts w:ascii="Calibri" w:hAnsi="Calibri" w:cs="Calibri"/>
        </w:rPr>
      </w:pPr>
      <w:r w:rsidRPr="00B63188">
        <w:rPr>
          <w:rFonts w:ascii="Calibri" w:hAnsi="Calibri" w:cs="Calibri"/>
        </w:rPr>
        <w:t>3)</w:t>
      </w:r>
      <w:r>
        <w:rPr>
          <w:rFonts w:ascii="Calibri" w:hAnsi="Calibri" w:cs="Calibri"/>
        </w:rPr>
        <w:t xml:space="preserve"> </w:t>
      </w:r>
      <w:r w:rsidRPr="00B63188">
        <w:rPr>
          <w:rFonts w:ascii="Calibri" w:hAnsi="Calibri" w:cs="Calibri"/>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A0021C" w:rsidRPr="003A12C6" w:rsidRDefault="00E51332" w:rsidP="00A0021C">
      <w:pPr>
        <w:spacing w:before="100" w:beforeAutospacing="1" w:after="100" w:afterAutospacing="1"/>
        <w:jc w:val="both"/>
        <w:rPr>
          <w:rFonts w:ascii="Calibri" w:hAnsi="Calibri" w:cs="Calibri"/>
        </w:rPr>
      </w:pPr>
      <w:r w:rsidRPr="003A12C6">
        <w:rPr>
          <w:rFonts w:ascii="Calibri" w:hAnsi="Calibri" w:cs="Calibri"/>
          <w:b/>
        </w:rPr>
        <w:t>12. A.</w:t>
      </w:r>
      <w:r w:rsidR="00A0021C" w:rsidRPr="003A12C6">
        <w:rPr>
          <w:rFonts w:ascii="Calibri" w:hAnsi="Calibri" w:cs="Calibri"/>
          <w:b/>
        </w:rPr>
        <w:t>2.</w:t>
      </w:r>
      <w:r w:rsidR="00A0021C" w:rsidRPr="003A12C6">
        <w:rPr>
          <w:rFonts w:ascii="Calibri" w:hAnsi="Calibri" w:cs="Calibri"/>
        </w:rPr>
        <w:t xml:space="preserve"> Wykluczenie następuje na okres trwania okoliczności określonych w </w:t>
      </w:r>
      <w:r w:rsidR="00575506" w:rsidRPr="003A12C6">
        <w:rPr>
          <w:rFonts w:ascii="Calibri" w:hAnsi="Calibri" w:cs="Calibri"/>
        </w:rPr>
        <w:t>pkt</w:t>
      </w:r>
      <w:r w:rsidR="00A0021C" w:rsidRPr="003A12C6">
        <w:rPr>
          <w:rFonts w:ascii="Calibri" w:hAnsi="Calibri" w:cs="Calibri"/>
        </w:rPr>
        <w:t xml:space="preserve"> 12.A.1</w:t>
      </w:r>
      <w:r w:rsidR="00575506" w:rsidRPr="003A12C6">
        <w:rPr>
          <w:rFonts w:ascii="Calibri" w:hAnsi="Calibri" w:cs="Calibri"/>
        </w:rPr>
        <w:t>.</w:t>
      </w:r>
    </w:p>
    <w:p w:rsidR="00A0021C" w:rsidRDefault="00E51332" w:rsidP="006941F4">
      <w:pPr>
        <w:autoSpaceDE w:val="0"/>
        <w:autoSpaceDN w:val="0"/>
        <w:adjustRightInd w:val="0"/>
        <w:jc w:val="both"/>
        <w:rPr>
          <w:rFonts w:ascii="Calibri" w:hAnsi="Calibri" w:cs="Calibri"/>
        </w:rPr>
      </w:pPr>
      <w:r w:rsidRPr="003A12C6">
        <w:rPr>
          <w:rFonts w:ascii="Calibri" w:hAnsi="Calibri" w:cs="Calibri"/>
          <w:b/>
        </w:rPr>
        <w:t>12.A.</w:t>
      </w:r>
      <w:r w:rsidR="00A0021C" w:rsidRPr="003A12C6">
        <w:rPr>
          <w:rFonts w:ascii="Calibri" w:hAnsi="Calibri" w:cs="Calibri"/>
          <w:b/>
        </w:rPr>
        <w:t>3.</w:t>
      </w:r>
      <w:r w:rsidR="00A0021C" w:rsidRPr="003A12C6">
        <w:rPr>
          <w:rFonts w:ascii="Calibri" w:hAnsi="Calibri" w:cs="Calibri"/>
        </w:rPr>
        <w:t xml:space="preserve"> W przypadku wykonawcy wykluczonego na podstawie </w:t>
      </w:r>
      <w:r w:rsidR="00575506" w:rsidRPr="003A12C6">
        <w:rPr>
          <w:rFonts w:ascii="Calibri" w:hAnsi="Calibri" w:cs="Calibri"/>
        </w:rPr>
        <w:t>pkt</w:t>
      </w:r>
      <w:r w:rsidR="00A0021C" w:rsidRPr="003A12C6">
        <w:rPr>
          <w:rFonts w:ascii="Calibri" w:hAnsi="Calibri" w:cs="Calibri"/>
        </w:rPr>
        <w:t xml:space="preserve"> 12.A.1</w:t>
      </w:r>
      <w:r w:rsidRPr="003A12C6">
        <w:rPr>
          <w:rFonts w:ascii="Calibri" w:hAnsi="Calibri" w:cs="Calibri"/>
        </w:rPr>
        <w:t>.,</w:t>
      </w:r>
      <w:r w:rsidR="00A0021C" w:rsidRPr="003A12C6">
        <w:rPr>
          <w:rFonts w:ascii="Calibri" w:hAnsi="Calibri" w:cs="Calibri"/>
        </w:rPr>
        <w:t xml:space="preserve"> zamawiający odrzuca ofertę takiego wykonawcy.</w:t>
      </w:r>
    </w:p>
    <w:p w:rsidR="0031763F" w:rsidRPr="00734A1D" w:rsidRDefault="0031763F" w:rsidP="006941F4">
      <w:pPr>
        <w:autoSpaceDE w:val="0"/>
        <w:autoSpaceDN w:val="0"/>
        <w:adjustRightInd w:val="0"/>
        <w:jc w:val="both"/>
        <w:rPr>
          <w:rFonts w:ascii="Calibri" w:eastAsia="TimesNewRoman" w:hAnsi="Calibri" w:cs="TimesNewRoman"/>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F60EB1" w:rsidTr="005C586D">
        <w:tc>
          <w:tcPr>
            <w:tcW w:w="9212" w:type="dxa"/>
          </w:tcPr>
          <w:p w:rsidR="006941F4" w:rsidRPr="00583DE2" w:rsidRDefault="006941F4" w:rsidP="005C586D">
            <w:pPr>
              <w:autoSpaceDE w:val="0"/>
              <w:autoSpaceDN w:val="0"/>
              <w:adjustRightInd w:val="0"/>
              <w:jc w:val="both"/>
              <w:rPr>
                <w:rFonts w:ascii="Calibri" w:eastAsia="TimesNewRoman" w:hAnsi="Calibri" w:cs="Calibri"/>
                <w:b/>
              </w:rPr>
            </w:pPr>
            <w:r>
              <w:rPr>
                <w:rFonts w:ascii="Calibri" w:eastAsia="TimesNewRoman" w:hAnsi="Calibri"/>
                <w:b/>
              </w:rPr>
              <w:t>13</w:t>
            </w:r>
            <w:r w:rsidRPr="00B240D7">
              <w:rPr>
                <w:rFonts w:ascii="Calibri" w:eastAsia="TimesNewRoman" w:hAnsi="Calibri" w:cs="Calibri"/>
                <w:b/>
              </w:rPr>
              <w:t xml:space="preserve">. </w:t>
            </w:r>
            <w:r>
              <w:rPr>
                <w:rFonts w:ascii="Calibri" w:eastAsia="TimesNewRoman" w:hAnsi="Calibri" w:cs="Calibri"/>
                <w:b/>
              </w:rPr>
              <w:t>Informacja o podmiotowych środkach dowodowych</w:t>
            </w:r>
          </w:p>
        </w:tc>
      </w:tr>
    </w:tbl>
    <w:p w:rsidR="006941F4" w:rsidRDefault="006941F4" w:rsidP="006941F4">
      <w:pPr>
        <w:autoSpaceDE w:val="0"/>
        <w:autoSpaceDN w:val="0"/>
        <w:adjustRightInd w:val="0"/>
        <w:jc w:val="both"/>
        <w:rPr>
          <w:rFonts w:ascii="Calibri" w:eastAsia="TimesNewRoman" w:hAnsi="Calibri" w:cs="Calibri"/>
        </w:rPr>
      </w:pPr>
    </w:p>
    <w:p w:rsidR="006941F4" w:rsidRDefault="006941F4" w:rsidP="006941F4">
      <w:pPr>
        <w:autoSpaceDE w:val="0"/>
        <w:autoSpaceDN w:val="0"/>
        <w:adjustRightInd w:val="0"/>
        <w:jc w:val="both"/>
        <w:rPr>
          <w:rFonts w:ascii="Calibri" w:eastAsia="TimesNewRoman" w:hAnsi="Calibri" w:cs="Calibri"/>
        </w:rPr>
      </w:pPr>
      <w:r>
        <w:rPr>
          <w:rFonts w:ascii="Calibri" w:eastAsia="TimesNewRoman" w:hAnsi="Calibri" w:cs="Calibri"/>
          <w:b/>
        </w:rPr>
        <w:t>13</w:t>
      </w:r>
      <w:r w:rsidRPr="008670CB">
        <w:rPr>
          <w:rFonts w:ascii="Calibri" w:eastAsia="TimesNewRoman" w:hAnsi="Calibri" w:cs="Calibri"/>
          <w:b/>
        </w:rPr>
        <w:t>.1</w:t>
      </w:r>
      <w:r>
        <w:rPr>
          <w:rFonts w:ascii="Calibri" w:eastAsia="TimesNewRoman" w:hAnsi="Calibri" w:cs="Calibri"/>
        </w:rPr>
        <w:t xml:space="preserve">. W </w:t>
      </w:r>
      <w:r w:rsidRPr="00CD56CD">
        <w:rPr>
          <w:rFonts w:ascii="Calibri" w:eastAsia="TimesNewRoman" w:hAnsi="Calibri" w:cs="Calibri"/>
        </w:rPr>
        <w:t xml:space="preserve">odpowiedzi na ogłoszenie o zamówieniu </w:t>
      </w:r>
      <w:r>
        <w:rPr>
          <w:rFonts w:ascii="Calibri" w:eastAsia="TimesNewRoman" w:hAnsi="Calibri" w:cs="Calibri"/>
        </w:rPr>
        <w:t>wykonawca dołącza</w:t>
      </w:r>
      <w:r w:rsidRPr="00CD56CD">
        <w:rPr>
          <w:rFonts w:ascii="Calibri" w:eastAsia="TimesNewRoman" w:hAnsi="Calibri" w:cs="Calibri"/>
        </w:rPr>
        <w:t xml:space="preserve"> </w:t>
      </w:r>
      <w:r>
        <w:rPr>
          <w:rFonts w:ascii="Calibri" w:eastAsia="TimesNewRoman" w:hAnsi="Calibri" w:cs="Calibri"/>
        </w:rPr>
        <w:t>do składanej oferty aktualne na dzień składania oferty oświadczenia na potwierdzenie:</w:t>
      </w:r>
    </w:p>
    <w:p w:rsidR="00474CB6" w:rsidRDefault="00474CB6" w:rsidP="006941F4">
      <w:pPr>
        <w:autoSpaceDE w:val="0"/>
        <w:autoSpaceDN w:val="0"/>
        <w:adjustRightInd w:val="0"/>
        <w:jc w:val="both"/>
        <w:rPr>
          <w:rFonts w:ascii="Calibri" w:eastAsia="TimesNewRoman" w:hAnsi="Calibri" w:cs="Calibri"/>
        </w:rPr>
      </w:pPr>
    </w:p>
    <w:p w:rsidR="006941F4" w:rsidRDefault="000916FB" w:rsidP="00DA2DAE">
      <w:pPr>
        <w:autoSpaceDE w:val="0"/>
        <w:autoSpaceDN w:val="0"/>
        <w:adjustRightInd w:val="0"/>
        <w:jc w:val="both"/>
        <w:rPr>
          <w:rFonts w:ascii="Calibri" w:eastAsia="TimesNewRoman" w:hAnsi="Calibri" w:cs="Calibri"/>
        </w:rPr>
      </w:pPr>
      <w:r>
        <w:rPr>
          <w:rFonts w:ascii="Calibri" w:eastAsia="TimesNewRoman" w:hAnsi="Calibri" w:cs="Calibri"/>
        </w:rPr>
        <w:t xml:space="preserve">1) </w:t>
      </w:r>
      <w:r w:rsidR="006941F4">
        <w:rPr>
          <w:rFonts w:ascii="Calibri" w:eastAsia="TimesNewRoman" w:hAnsi="Calibri" w:cs="Calibri"/>
        </w:rPr>
        <w:t xml:space="preserve">braku podstaw </w:t>
      </w:r>
      <w:r w:rsidR="006941F4" w:rsidRPr="000916FB">
        <w:rPr>
          <w:rFonts w:ascii="Calibri" w:eastAsia="TimesNewRoman" w:hAnsi="Calibri" w:cs="Calibri"/>
        </w:rPr>
        <w:t>wykluczenia</w:t>
      </w:r>
      <w:r w:rsidR="003D3DB4">
        <w:rPr>
          <w:rFonts w:ascii="Calibri" w:eastAsia="TimesNewRoman" w:hAnsi="Calibri" w:cs="Calibri"/>
        </w:rPr>
        <w:t xml:space="preserve"> oraz </w:t>
      </w:r>
      <w:r w:rsidR="003D3DB4" w:rsidRPr="000916FB">
        <w:rPr>
          <w:rFonts w:ascii="Calibri" w:eastAsia="TimesNewRoman" w:hAnsi="Calibri" w:cs="Calibri"/>
        </w:rPr>
        <w:t xml:space="preserve">spełniania warunków udziału w postępowaniu </w:t>
      </w:r>
      <w:r w:rsidRPr="000916FB">
        <w:rPr>
          <w:rFonts w:ascii="Calibri" w:eastAsia="TimesNewRoman" w:hAnsi="Calibri" w:cs="Calibri"/>
        </w:rPr>
        <w:t xml:space="preserve">- sporządzone na zał. nr </w:t>
      </w:r>
      <w:r w:rsidR="008C54E4" w:rsidRPr="00A43166">
        <w:rPr>
          <w:rFonts w:ascii="Calibri" w:eastAsia="TimesNewRoman" w:hAnsi="Calibri" w:cs="Calibri"/>
        </w:rPr>
        <w:t>1</w:t>
      </w:r>
      <w:r w:rsidRPr="000916FB">
        <w:rPr>
          <w:rFonts w:ascii="Calibri" w:eastAsia="TimesNewRoman" w:hAnsi="Calibri" w:cs="Calibri"/>
        </w:rPr>
        <w:t xml:space="preserve"> do SWZ.</w:t>
      </w:r>
    </w:p>
    <w:p w:rsidR="002318A4" w:rsidRPr="00DA2DAE" w:rsidRDefault="002318A4" w:rsidP="00DA2DAE">
      <w:pPr>
        <w:autoSpaceDE w:val="0"/>
        <w:autoSpaceDN w:val="0"/>
        <w:adjustRightInd w:val="0"/>
        <w:jc w:val="both"/>
        <w:rPr>
          <w:rFonts w:ascii="Calibri" w:eastAsia="TimesNewRoman" w:hAnsi="Calibri" w:cs="Calibri"/>
        </w:rPr>
      </w:pPr>
    </w:p>
    <w:p w:rsidR="006941F4" w:rsidRDefault="006941F4" w:rsidP="006941F4">
      <w:pPr>
        <w:autoSpaceDE w:val="0"/>
        <w:autoSpaceDN w:val="0"/>
        <w:adjustRightInd w:val="0"/>
        <w:jc w:val="both"/>
        <w:rPr>
          <w:rFonts w:ascii="Calibri" w:eastAsia="Calibri" w:hAnsi="Calibri" w:cs="Calibri"/>
          <w:color w:val="000000"/>
          <w:szCs w:val="20"/>
        </w:rPr>
      </w:pPr>
      <w:r>
        <w:rPr>
          <w:rFonts w:ascii="Calibri" w:eastAsia="Calibri" w:hAnsi="Calibri" w:cs="Calibri"/>
          <w:b/>
          <w:color w:val="000000"/>
          <w:szCs w:val="20"/>
        </w:rPr>
        <w:t>13</w:t>
      </w:r>
      <w:r w:rsidRPr="008670CB">
        <w:rPr>
          <w:rFonts w:ascii="Calibri" w:eastAsia="Calibri" w:hAnsi="Calibri" w:cs="Calibri"/>
          <w:b/>
          <w:color w:val="000000"/>
          <w:szCs w:val="20"/>
        </w:rPr>
        <w:t xml:space="preserve">.2. </w:t>
      </w:r>
      <w:r w:rsidRPr="00CD56CD">
        <w:rPr>
          <w:rFonts w:ascii="Calibri" w:eastAsia="Calibri" w:hAnsi="Calibri" w:cs="Calibri"/>
          <w:color w:val="000000"/>
          <w:szCs w:val="20"/>
        </w:rPr>
        <w:t xml:space="preserve">Zamawiający </w:t>
      </w:r>
      <w:r>
        <w:rPr>
          <w:rFonts w:ascii="Calibri" w:eastAsia="Calibri" w:hAnsi="Calibri" w:cs="Calibri"/>
          <w:color w:val="000000"/>
          <w:szCs w:val="20"/>
        </w:rPr>
        <w:t xml:space="preserve">wezwie </w:t>
      </w:r>
      <w:r w:rsidRPr="00CD56CD">
        <w:rPr>
          <w:rFonts w:ascii="Calibri" w:eastAsia="Calibri" w:hAnsi="Calibri" w:cs="Calibri"/>
          <w:color w:val="000000"/>
          <w:szCs w:val="20"/>
        </w:rPr>
        <w:t xml:space="preserve">wykonawcę, którego oferta została najwyżej oceniona, do złożenia w wyznaczonym terminie, nie krótszym niż 5 dni od dnia wezwania, podmiotowych środków dowodowych, </w:t>
      </w:r>
      <w:r>
        <w:rPr>
          <w:rFonts w:ascii="Calibri" w:eastAsia="Calibri" w:hAnsi="Calibri" w:cs="Calibri"/>
          <w:color w:val="000000"/>
          <w:szCs w:val="20"/>
        </w:rPr>
        <w:t xml:space="preserve">jakich wymagał </w:t>
      </w:r>
      <w:r w:rsidRPr="00CD56CD">
        <w:rPr>
          <w:rFonts w:ascii="Calibri" w:eastAsia="Calibri" w:hAnsi="Calibri" w:cs="Calibri"/>
          <w:color w:val="000000"/>
          <w:szCs w:val="20"/>
        </w:rPr>
        <w:t>złożenia w ogłoszeniu o zamówieniu lub dokumentach zamówienia, aktualnych na dzień składania, chyba że zamawiający jest w</w:t>
      </w:r>
      <w:r w:rsidR="009C01BC">
        <w:rPr>
          <w:rFonts w:ascii="Calibri" w:eastAsia="Calibri" w:hAnsi="Calibri" w:cs="Calibri"/>
          <w:color w:val="000000"/>
          <w:szCs w:val="20"/>
        </w:rPr>
        <w:t> </w:t>
      </w:r>
      <w:r w:rsidRPr="00CD56CD">
        <w:rPr>
          <w:rFonts w:ascii="Calibri" w:eastAsia="Calibri" w:hAnsi="Calibri" w:cs="Calibri"/>
          <w:color w:val="000000"/>
          <w:szCs w:val="20"/>
        </w:rPr>
        <w:t xml:space="preserve">posiadaniu lub ma dostęp do tych podmiotowych środków dowodowych. </w:t>
      </w:r>
    </w:p>
    <w:p w:rsidR="006941F4" w:rsidRDefault="006941F4" w:rsidP="006941F4">
      <w:pPr>
        <w:autoSpaceDE w:val="0"/>
        <w:autoSpaceDN w:val="0"/>
        <w:adjustRightInd w:val="0"/>
        <w:jc w:val="both"/>
        <w:rPr>
          <w:rFonts w:ascii="Calibri" w:eastAsia="Calibri" w:hAnsi="Calibri" w:cs="Calibri"/>
          <w:color w:val="000000"/>
          <w:szCs w:val="20"/>
        </w:rPr>
      </w:pPr>
    </w:p>
    <w:p w:rsidR="006941F4" w:rsidRDefault="006941F4" w:rsidP="006941F4">
      <w:pPr>
        <w:autoSpaceDE w:val="0"/>
        <w:autoSpaceDN w:val="0"/>
        <w:adjustRightInd w:val="0"/>
        <w:jc w:val="both"/>
        <w:rPr>
          <w:rFonts w:ascii="Calibri" w:eastAsia="Calibri" w:hAnsi="Calibri" w:cs="Calibri"/>
          <w:color w:val="000000"/>
          <w:szCs w:val="20"/>
        </w:rPr>
      </w:pPr>
      <w:r>
        <w:rPr>
          <w:rFonts w:ascii="Calibri" w:eastAsia="Calibri" w:hAnsi="Calibri" w:cs="Calibri"/>
          <w:b/>
          <w:color w:val="000000"/>
          <w:szCs w:val="20"/>
        </w:rPr>
        <w:t>13</w:t>
      </w:r>
      <w:r w:rsidRPr="008670CB">
        <w:rPr>
          <w:rFonts w:ascii="Calibri" w:eastAsia="Calibri" w:hAnsi="Calibri" w:cs="Calibri"/>
          <w:b/>
          <w:color w:val="000000"/>
          <w:szCs w:val="20"/>
        </w:rPr>
        <w:t>.3.</w:t>
      </w:r>
      <w:r>
        <w:rPr>
          <w:rFonts w:ascii="Calibri" w:eastAsia="Calibri" w:hAnsi="Calibri" w:cs="Calibri"/>
          <w:color w:val="000000"/>
          <w:szCs w:val="20"/>
        </w:rPr>
        <w:t xml:space="preserve"> Na wezwanie zamawiającego wykonawca zobowiązany jest złożyć następujące oświadczenia lub dokumenty:</w:t>
      </w:r>
    </w:p>
    <w:p w:rsidR="003D3DB4" w:rsidRDefault="003D3DB4" w:rsidP="006941F4">
      <w:pPr>
        <w:autoSpaceDE w:val="0"/>
        <w:autoSpaceDN w:val="0"/>
        <w:adjustRightInd w:val="0"/>
        <w:jc w:val="both"/>
        <w:rPr>
          <w:rFonts w:ascii="Calibri" w:eastAsia="Calibri" w:hAnsi="Calibri" w:cs="Calibri"/>
          <w:color w:val="000000"/>
          <w:szCs w:val="20"/>
        </w:rPr>
      </w:pPr>
    </w:p>
    <w:p w:rsidR="006941F4" w:rsidRDefault="006941F4" w:rsidP="006941F4">
      <w:pPr>
        <w:autoSpaceDE w:val="0"/>
        <w:autoSpaceDN w:val="0"/>
        <w:adjustRightInd w:val="0"/>
        <w:jc w:val="both"/>
        <w:rPr>
          <w:rFonts w:ascii="Calibri" w:eastAsia="Calibri" w:hAnsi="Calibri" w:cs="Calibri"/>
          <w:color w:val="000000"/>
          <w:szCs w:val="20"/>
          <w:u w:val="single"/>
        </w:rPr>
      </w:pPr>
      <w:r w:rsidRPr="005B4DB7">
        <w:rPr>
          <w:rFonts w:ascii="Calibri" w:eastAsia="Calibri" w:hAnsi="Calibri" w:cs="Calibri"/>
          <w:color w:val="000000"/>
          <w:szCs w:val="20"/>
          <w:u w:val="single"/>
        </w:rPr>
        <w:t>w zakresie potwierdzenia braku podstaw do wykluczenia:</w:t>
      </w:r>
    </w:p>
    <w:p w:rsidR="002C470E" w:rsidRPr="00A32ADE" w:rsidRDefault="002C470E" w:rsidP="00751186">
      <w:pPr>
        <w:numPr>
          <w:ilvl w:val="0"/>
          <w:numId w:val="5"/>
        </w:numPr>
        <w:autoSpaceDE w:val="0"/>
        <w:autoSpaceDN w:val="0"/>
        <w:adjustRightInd w:val="0"/>
        <w:jc w:val="both"/>
        <w:rPr>
          <w:rFonts w:ascii="Calibri" w:eastAsia="Calibri" w:hAnsi="Calibri" w:cs="Calibri"/>
          <w:color w:val="000000"/>
          <w:szCs w:val="20"/>
          <w:u w:val="single"/>
        </w:rPr>
      </w:pPr>
      <w:r w:rsidRPr="00A32ADE">
        <w:rPr>
          <w:rFonts w:ascii="Calibri" w:hAnsi="Calibri" w:cs="Calibri"/>
        </w:rPr>
        <w:lastRenderedPageBreak/>
        <w:t>oświadczenia Wykonawcy w zakresie art. 108 ust. 1 pkt 5 ustawy Pzp o braku przynależności do tej samej grupy kapitałowej w rozumieniu ustawy z dnia 16 luty 2007r. o ochronie konkurencji i konsumentów, z innym Wykonawcą, który złożył odrębną ofertę, ofertę częściową w postępowaniu albo oświadczenia o</w:t>
      </w:r>
      <w:r w:rsidR="009C01BC">
        <w:rPr>
          <w:rFonts w:ascii="Calibri" w:hAnsi="Calibri" w:cs="Calibri"/>
        </w:rPr>
        <w:t> </w:t>
      </w:r>
      <w:r w:rsidRPr="00A32ADE">
        <w:rPr>
          <w:rFonts w:ascii="Calibri" w:hAnsi="Calibri" w:cs="Calibri"/>
        </w:rPr>
        <w:t xml:space="preserve">przynależności do tej samej grupy kapitałowej wraz z dokumentami lub informacjami potwierdzającymi przygotowanie oferty, oferty częściowej niezależnie od innego wykonawcy należącego do tej samej grupy kapitałowej – </w:t>
      </w:r>
      <w:r w:rsidR="00C7179D" w:rsidRPr="00A32ADE">
        <w:rPr>
          <w:rFonts w:ascii="Calibri" w:hAnsi="Calibri" w:cs="Calibri"/>
          <w:b/>
        </w:rPr>
        <w:t xml:space="preserve">sporządzone na zał. nr </w:t>
      </w:r>
      <w:r w:rsidR="00B840B1" w:rsidRPr="00A32ADE">
        <w:rPr>
          <w:rFonts w:ascii="Calibri" w:hAnsi="Calibri" w:cs="Calibri"/>
          <w:b/>
        </w:rPr>
        <w:t>5</w:t>
      </w:r>
      <w:r w:rsidRPr="00A32ADE">
        <w:rPr>
          <w:rFonts w:ascii="Calibri" w:hAnsi="Calibri" w:cs="Calibri"/>
          <w:b/>
        </w:rPr>
        <w:t xml:space="preserve"> do SWZ,</w:t>
      </w:r>
    </w:p>
    <w:p w:rsidR="00DA01FB" w:rsidRPr="00A32ADE" w:rsidRDefault="00DA01FB" w:rsidP="00751186">
      <w:pPr>
        <w:numPr>
          <w:ilvl w:val="0"/>
          <w:numId w:val="5"/>
        </w:numPr>
        <w:autoSpaceDE w:val="0"/>
        <w:autoSpaceDN w:val="0"/>
        <w:adjustRightInd w:val="0"/>
        <w:jc w:val="both"/>
        <w:rPr>
          <w:rFonts w:ascii="Calibri" w:eastAsia="Calibri" w:hAnsi="Calibri" w:cs="Calibri"/>
          <w:color w:val="000000"/>
          <w:szCs w:val="20"/>
          <w:u w:val="single"/>
        </w:rPr>
      </w:pPr>
      <w:r w:rsidRPr="00A32ADE">
        <w:rPr>
          <w:rFonts w:ascii="Calibri" w:eastAsia="Calibri" w:hAnsi="Calibri" w:cs="Calibri"/>
          <w:color w:val="000000"/>
          <w:szCs w:val="20"/>
        </w:rPr>
        <w:t xml:space="preserve">odpis lub informację z Krajowego Rejestru </w:t>
      </w:r>
      <w:r w:rsidR="00B36168" w:rsidRPr="00A32ADE">
        <w:rPr>
          <w:rFonts w:ascii="Calibri" w:eastAsia="Calibri" w:hAnsi="Calibri" w:cs="Calibri"/>
          <w:color w:val="000000"/>
          <w:szCs w:val="20"/>
        </w:rPr>
        <w:t>Sądowego lub Centralnej E</w:t>
      </w:r>
      <w:r w:rsidRPr="00A32ADE">
        <w:rPr>
          <w:rFonts w:ascii="Calibri" w:eastAsia="Calibri" w:hAnsi="Calibri" w:cs="Calibri"/>
          <w:color w:val="000000"/>
          <w:szCs w:val="20"/>
        </w:rPr>
        <w:t>widencji</w:t>
      </w:r>
      <w:r w:rsidR="009C01BC">
        <w:rPr>
          <w:rFonts w:ascii="Calibri" w:eastAsia="Calibri" w:hAnsi="Calibri" w:cs="Calibri"/>
          <w:color w:val="000000"/>
          <w:szCs w:val="20"/>
        </w:rPr>
        <w:t xml:space="preserve"> i </w:t>
      </w:r>
      <w:r w:rsidRPr="00A32ADE">
        <w:rPr>
          <w:rFonts w:ascii="Calibri" w:eastAsia="Calibri" w:hAnsi="Calibri" w:cs="Calibri"/>
          <w:color w:val="000000"/>
          <w:szCs w:val="20"/>
        </w:rPr>
        <w:t>Informacji o Działalności Gospodarczej, w zakresie art. 109 ust.</w:t>
      </w:r>
      <w:r w:rsidR="00B36168" w:rsidRPr="00A32ADE">
        <w:rPr>
          <w:rFonts w:ascii="Calibri" w:eastAsia="Calibri" w:hAnsi="Calibri" w:cs="Calibri"/>
          <w:color w:val="000000"/>
          <w:szCs w:val="20"/>
        </w:rPr>
        <w:t xml:space="preserve"> </w:t>
      </w:r>
      <w:r w:rsidRPr="00A32ADE">
        <w:rPr>
          <w:rFonts w:ascii="Calibri" w:eastAsia="Calibri" w:hAnsi="Calibri" w:cs="Calibri"/>
          <w:color w:val="000000"/>
          <w:szCs w:val="20"/>
        </w:rPr>
        <w:t>1 pkt 4</w:t>
      </w:r>
      <w:r w:rsidR="002C470E" w:rsidRPr="00A32ADE">
        <w:rPr>
          <w:rFonts w:ascii="Calibri" w:eastAsia="Calibri" w:hAnsi="Calibri" w:cs="Calibri"/>
          <w:color w:val="000000"/>
          <w:szCs w:val="20"/>
        </w:rPr>
        <w:t xml:space="preserve"> ustawy Pzp</w:t>
      </w:r>
      <w:r w:rsidRPr="00A32ADE">
        <w:rPr>
          <w:rFonts w:ascii="Calibri" w:eastAsia="Calibri" w:hAnsi="Calibri" w:cs="Calibri"/>
          <w:color w:val="000000"/>
          <w:szCs w:val="20"/>
        </w:rPr>
        <w:t>, sporządzone nie wcześniej niż 3 miesiące przed jej złożeniem,</w:t>
      </w:r>
    </w:p>
    <w:p w:rsidR="00C7179D" w:rsidRPr="00A32ADE" w:rsidRDefault="002C470E" w:rsidP="00751186">
      <w:pPr>
        <w:numPr>
          <w:ilvl w:val="0"/>
          <w:numId w:val="5"/>
        </w:numPr>
        <w:autoSpaceDE w:val="0"/>
        <w:autoSpaceDN w:val="0"/>
        <w:adjustRightInd w:val="0"/>
        <w:jc w:val="both"/>
        <w:rPr>
          <w:rFonts w:ascii="Calibri" w:eastAsia="Calibri" w:hAnsi="Calibri" w:cs="Calibri"/>
          <w:color w:val="000000"/>
          <w:szCs w:val="20"/>
          <w:u w:val="single"/>
        </w:rPr>
      </w:pPr>
      <w:r w:rsidRPr="00A32ADE">
        <w:rPr>
          <w:rFonts w:ascii="Calibri" w:eastAsia="Calibri" w:hAnsi="Calibri" w:cs="Calibri"/>
        </w:rPr>
        <w:t xml:space="preserve">oświadczenia Wykonawcy o aktualności informacji zawartych w oświadczeniu, </w:t>
      </w:r>
      <w:r w:rsidR="009C01BC">
        <w:rPr>
          <w:rFonts w:ascii="Calibri" w:eastAsia="Calibri" w:hAnsi="Calibri" w:cs="Calibri"/>
        </w:rPr>
        <w:t>o </w:t>
      </w:r>
      <w:r w:rsidRPr="00A32ADE">
        <w:rPr>
          <w:rFonts w:ascii="Calibri" w:eastAsia="Calibri" w:hAnsi="Calibri" w:cs="Calibri"/>
        </w:rPr>
        <w:t>którym w art. 125 ust. 1 ustawy Pzp w zakresie podstaw wykluczenia wskazanych przez Zamawiającego w zakresie przesłanek o których mowa w art. 108</w:t>
      </w:r>
      <w:r w:rsidR="00C7179D" w:rsidRPr="00A32ADE">
        <w:rPr>
          <w:rFonts w:ascii="Calibri" w:eastAsia="Calibri" w:hAnsi="Calibri" w:cs="Calibri"/>
        </w:rPr>
        <w:t xml:space="preserve"> ust. 1 i art. 109 ust. 1 pkt 4</w:t>
      </w:r>
      <w:r w:rsidR="001B43E9">
        <w:rPr>
          <w:rFonts w:ascii="Calibri" w:eastAsia="Calibri" w:hAnsi="Calibri" w:cs="Calibri"/>
        </w:rPr>
        <w:t>, 8, 9, 10</w:t>
      </w:r>
      <w:r w:rsidR="00C7179D" w:rsidRPr="00A32ADE">
        <w:rPr>
          <w:rFonts w:ascii="Calibri" w:eastAsia="Calibri" w:hAnsi="Calibri" w:cs="Calibri"/>
        </w:rPr>
        <w:t xml:space="preserve"> </w:t>
      </w:r>
      <w:r w:rsidRPr="00A32ADE">
        <w:rPr>
          <w:rFonts w:ascii="Calibri" w:eastAsia="Calibri" w:hAnsi="Calibri" w:cs="Calibri"/>
        </w:rPr>
        <w:t>ustawy Pzp</w:t>
      </w:r>
      <w:r w:rsidR="00C7179D" w:rsidRPr="00A32ADE">
        <w:rPr>
          <w:rFonts w:ascii="Calibri" w:eastAsia="Calibri" w:hAnsi="Calibri" w:cs="Calibri"/>
        </w:rPr>
        <w:t xml:space="preserve"> </w:t>
      </w:r>
      <w:r w:rsidR="00C7179D" w:rsidRPr="00A32ADE">
        <w:rPr>
          <w:rFonts w:ascii="Calibri" w:eastAsia="Calibri" w:hAnsi="Calibri" w:cs="Calibri"/>
          <w:szCs w:val="20"/>
        </w:rPr>
        <w:t xml:space="preserve">- </w:t>
      </w:r>
      <w:r w:rsidR="00C7179D" w:rsidRPr="00A32ADE">
        <w:rPr>
          <w:rFonts w:ascii="Calibri" w:eastAsia="Calibri" w:hAnsi="Calibri" w:cs="Calibri"/>
          <w:b/>
          <w:color w:val="000000"/>
          <w:szCs w:val="20"/>
        </w:rPr>
        <w:t xml:space="preserve">sporządzone na zał. nr </w:t>
      </w:r>
      <w:r w:rsidR="00B840B1" w:rsidRPr="00A32ADE">
        <w:rPr>
          <w:rFonts w:ascii="Calibri" w:eastAsia="Calibri" w:hAnsi="Calibri" w:cs="Calibri"/>
          <w:b/>
          <w:color w:val="000000"/>
          <w:szCs w:val="20"/>
        </w:rPr>
        <w:t>6</w:t>
      </w:r>
      <w:r w:rsidR="00C7179D" w:rsidRPr="00A32ADE">
        <w:rPr>
          <w:rFonts w:ascii="Calibri" w:eastAsia="Calibri" w:hAnsi="Calibri" w:cs="Calibri"/>
          <w:b/>
          <w:color w:val="000000"/>
          <w:szCs w:val="20"/>
        </w:rPr>
        <w:t xml:space="preserve"> do SWZ,</w:t>
      </w:r>
    </w:p>
    <w:p w:rsidR="00C7179D" w:rsidRPr="00D460F3" w:rsidRDefault="00C7179D" w:rsidP="00C7179D">
      <w:pPr>
        <w:autoSpaceDE w:val="0"/>
        <w:autoSpaceDN w:val="0"/>
        <w:adjustRightInd w:val="0"/>
        <w:ind w:left="720"/>
        <w:jc w:val="both"/>
        <w:rPr>
          <w:rFonts w:ascii="Calibri" w:eastAsia="Calibri" w:hAnsi="Calibri" w:cs="Calibri"/>
          <w:color w:val="000000"/>
          <w:szCs w:val="20"/>
        </w:rPr>
      </w:pPr>
    </w:p>
    <w:p w:rsidR="006941F4" w:rsidRDefault="006941F4" w:rsidP="006941F4">
      <w:pPr>
        <w:autoSpaceDE w:val="0"/>
        <w:autoSpaceDN w:val="0"/>
        <w:adjustRightInd w:val="0"/>
        <w:jc w:val="both"/>
        <w:rPr>
          <w:rFonts w:ascii="Calibri" w:eastAsia="Calibri" w:hAnsi="Calibri" w:cs="Calibri"/>
          <w:color w:val="000000"/>
          <w:szCs w:val="20"/>
          <w:u w:val="single"/>
        </w:rPr>
      </w:pPr>
      <w:r w:rsidRPr="005B4DB7">
        <w:rPr>
          <w:rFonts w:ascii="Calibri" w:eastAsia="Calibri" w:hAnsi="Calibri" w:cs="Calibri"/>
          <w:color w:val="000000"/>
          <w:szCs w:val="20"/>
          <w:u w:val="single"/>
        </w:rPr>
        <w:t>w zakresie potwierdze</w:t>
      </w:r>
      <w:r>
        <w:rPr>
          <w:rFonts w:ascii="Calibri" w:eastAsia="Calibri" w:hAnsi="Calibri" w:cs="Calibri"/>
          <w:color w:val="000000"/>
          <w:szCs w:val="20"/>
          <w:u w:val="single"/>
        </w:rPr>
        <w:t>nia spełniania warunków udziału w postępowaniu</w:t>
      </w:r>
      <w:r w:rsidRPr="005B4DB7">
        <w:rPr>
          <w:rFonts w:ascii="Calibri" w:eastAsia="Calibri" w:hAnsi="Calibri" w:cs="Calibri"/>
          <w:color w:val="000000"/>
          <w:szCs w:val="20"/>
          <w:u w:val="single"/>
        </w:rPr>
        <w:t>:</w:t>
      </w:r>
    </w:p>
    <w:p w:rsidR="006941F4" w:rsidRPr="00A43166" w:rsidRDefault="006941F4" w:rsidP="00751186">
      <w:pPr>
        <w:numPr>
          <w:ilvl w:val="0"/>
          <w:numId w:val="1"/>
        </w:numPr>
        <w:autoSpaceDE w:val="0"/>
        <w:autoSpaceDN w:val="0"/>
        <w:adjustRightInd w:val="0"/>
        <w:jc w:val="both"/>
        <w:rPr>
          <w:rFonts w:ascii="Calibri" w:eastAsia="Calibri" w:hAnsi="Calibri" w:cs="Calibri"/>
          <w:color w:val="000000"/>
          <w:szCs w:val="20"/>
        </w:rPr>
      </w:pPr>
      <w:r>
        <w:rPr>
          <w:rFonts w:ascii="Calibri" w:eastAsia="Calibri" w:hAnsi="Calibri" w:cs="Calibri"/>
          <w:color w:val="000000"/>
          <w:szCs w:val="20"/>
        </w:rPr>
        <w:t xml:space="preserve">wykaz </w:t>
      </w:r>
      <w:r w:rsidR="00C1368B">
        <w:rPr>
          <w:rFonts w:ascii="Calibri" w:eastAsia="Calibri" w:hAnsi="Calibri" w:cs="Calibri"/>
          <w:color w:val="000000"/>
          <w:szCs w:val="20"/>
        </w:rPr>
        <w:t>usług</w:t>
      </w:r>
      <w:r>
        <w:rPr>
          <w:rFonts w:ascii="Calibri" w:eastAsia="Calibri" w:hAnsi="Calibri" w:cs="Calibri"/>
          <w:color w:val="000000"/>
          <w:szCs w:val="20"/>
        </w:rPr>
        <w:t xml:space="preserve"> wykonanych nie wcześniej niż w okresie 5 lat, a jeżeli okres prowadzenia działalności jest krótszy – w tym okresie, wraz z podaniem ich rodzaju, wartości, daty i miejsca wykonania oraz podmiotu </w:t>
      </w:r>
      <w:r w:rsidRPr="00210D68">
        <w:rPr>
          <w:rFonts w:ascii="Calibri" w:eastAsia="Calibri" w:hAnsi="Calibri" w:cs="Calibri"/>
          <w:szCs w:val="20"/>
        </w:rPr>
        <w:t>na rzecz którego</w:t>
      </w:r>
      <w:r w:rsidRPr="00210D68">
        <w:rPr>
          <w:rFonts w:ascii="Calibri" w:hAnsi="Calibri" w:cs="Calibri"/>
        </w:rPr>
        <w:t xml:space="preserve"> </w:t>
      </w:r>
      <w:r w:rsidR="00C1368B">
        <w:rPr>
          <w:rFonts w:ascii="Calibri" w:eastAsia="Calibri" w:hAnsi="Calibri" w:cs="Calibri"/>
          <w:szCs w:val="20"/>
        </w:rPr>
        <w:t>usługi</w:t>
      </w:r>
      <w:r w:rsidR="008C19BA">
        <w:rPr>
          <w:rFonts w:ascii="Calibri" w:eastAsia="Calibri" w:hAnsi="Calibri" w:cs="Calibri"/>
          <w:szCs w:val="20"/>
        </w:rPr>
        <w:t xml:space="preserve"> te zostały wykonane</w:t>
      </w:r>
      <w:r w:rsidRPr="00210D68">
        <w:rPr>
          <w:rFonts w:ascii="Calibri" w:eastAsia="Calibri" w:hAnsi="Calibri" w:cs="Calibri"/>
          <w:szCs w:val="20"/>
        </w:rPr>
        <w:t>, oraz załączeni</w:t>
      </w:r>
      <w:r w:rsidR="008C19BA">
        <w:rPr>
          <w:rFonts w:ascii="Calibri" w:eastAsia="Calibri" w:hAnsi="Calibri" w:cs="Calibri"/>
          <w:szCs w:val="20"/>
        </w:rPr>
        <w:t xml:space="preserve">em dowodów określających, czy te </w:t>
      </w:r>
      <w:r w:rsidR="00C1368B">
        <w:rPr>
          <w:rFonts w:ascii="Calibri" w:eastAsia="Calibri" w:hAnsi="Calibri" w:cs="Calibri"/>
          <w:szCs w:val="20"/>
        </w:rPr>
        <w:t>usługi</w:t>
      </w:r>
      <w:r w:rsidR="008C19BA">
        <w:rPr>
          <w:rFonts w:ascii="Calibri" w:eastAsia="Calibri" w:hAnsi="Calibri" w:cs="Calibri"/>
          <w:szCs w:val="20"/>
        </w:rPr>
        <w:t xml:space="preserve"> zostały</w:t>
      </w:r>
      <w:r w:rsidR="008614D6">
        <w:rPr>
          <w:rFonts w:ascii="Calibri" w:eastAsia="Calibri" w:hAnsi="Calibri" w:cs="Calibri"/>
          <w:szCs w:val="20"/>
        </w:rPr>
        <w:t xml:space="preserve"> wykonane</w:t>
      </w:r>
      <w:r w:rsidRPr="00210D68">
        <w:rPr>
          <w:rFonts w:ascii="Calibri" w:eastAsia="Calibri" w:hAnsi="Calibri" w:cs="Calibri"/>
          <w:szCs w:val="20"/>
        </w:rPr>
        <w:t xml:space="preserve"> należycie, przy czy</w:t>
      </w:r>
      <w:r>
        <w:rPr>
          <w:rFonts w:ascii="Calibri" w:eastAsia="Calibri" w:hAnsi="Calibri" w:cs="Calibri"/>
          <w:szCs w:val="20"/>
        </w:rPr>
        <w:t>m</w:t>
      </w:r>
      <w:r w:rsidRPr="00210D68">
        <w:rPr>
          <w:rFonts w:ascii="Calibri" w:eastAsia="Calibri" w:hAnsi="Calibri" w:cs="Calibri"/>
          <w:szCs w:val="20"/>
        </w:rPr>
        <w:t xml:space="preserve"> dowodami, o których mowa, są referencje bądź inne dokumenty sporządzone przez podmiot, na rzecz którego </w:t>
      </w:r>
      <w:r w:rsidR="00C1368B">
        <w:rPr>
          <w:rFonts w:ascii="Calibri" w:eastAsia="Calibri" w:hAnsi="Calibri" w:cs="Calibri"/>
          <w:szCs w:val="20"/>
        </w:rPr>
        <w:t xml:space="preserve">usługi </w:t>
      </w:r>
      <w:r w:rsidR="008C19BA">
        <w:rPr>
          <w:rFonts w:ascii="Calibri" w:eastAsia="Calibri" w:hAnsi="Calibri" w:cs="Calibri"/>
          <w:szCs w:val="20"/>
        </w:rPr>
        <w:t>zostały wykonane</w:t>
      </w:r>
      <w:r w:rsidRPr="00210D68">
        <w:rPr>
          <w:rFonts w:ascii="Calibri" w:eastAsia="Calibri" w:hAnsi="Calibri" w:cs="Calibri"/>
          <w:szCs w:val="20"/>
        </w:rPr>
        <w:t>, a jeżeli wykonawca z przyczyn niezależnych od niego nie jest w stanie uzyskać tych dokumentów – inne odpowiednie dokumenty</w:t>
      </w:r>
      <w:r w:rsidRPr="00ED0367">
        <w:rPr>
          <w:rFonts w:ascii="Calibri" w:eastAsia="Calibri" w:hAnsi="Calibri" w:cs="Calibri"/>
          <w:b/>
          <w:color w:val="000000"/>
          <w:szCs w:val="20"/>
        </w:rPr>
        <w:t xml:space="preserve"> </w:t>
      </w:r>
      <w:r>
        <w:rPr>
          <w:rFonts w:ascii="Calibri" w:eastAsia="Calibri" w:hAnsi="Calibri" w:cs="Calibri"/>
          <w:b/>
          <w:color w:val="000000"/>
          <w:szCs w:val="20"/>
        </w:rPr>
        <w:t>sporządzony</w:t>
      </w:r>
      <w:r w:rsidRPr="00ED0367">
        <w:rPr>
          <w:rFonts w:ascii="Calibri" w:eastAsia="Calibri" w:hAnsi="Calibri" w:cs="Calibri"/>
          <w:b/>
          <w:color w:val="000000"/>
          <w:szCs w:val="20"/>
        </w:rPr>
        <w:t xml:space="preserve"> </w:t>
      </w:r>
      <w:r w:rsidR="00316138">
        <w:rPr>
          <w:rFonts w:ascii="Calibri" w:eastAsia="Calibri" w:hAnsi="Calibri" w:cs="Calibri"/>
          <w:b/>
          <w:color w:val="000000"/>
          <w:szCs w:val="20"/>
        </w:rPr>
        <w:t xml:space="preserve">na zał. nr </w:t>
      </w:r>
      <w:r w:rsidR="001650D5" w:rsidRPr="00A43166">
        <w:rPr>
          <w:rFonts w:ascii="Calibri" w:eastAsia="Calibri" w:hAnsi="Calibri" w:cs="Calibri"/>
          <w:b/>
          <w:color w:val="000000"/>
          <w:szCs w:val="20"/>
        </w:rPr>
        <w:t>7</w:t>
      </w:r>
      <w:r w:rsidRPr="00A43166">
        <w:rPr>
          <w:rFonts w:ascii="Calibri" w:eastAsia="Calibri" w:hAnsi="Calibri" w:cs="Calibri"/>
          <w:b/>
          <w:color w:val="000000"/>
          <w:szCs w:val="20"/>
        </w:rPr>
        <w:t xml:space="preserve"> do SWZ,</w:t>
      </w:r>
      <w:r w:rsidRPr="00A43166">
        <w:rPr>
          <w:rFonts w:ascii="Calibri" w:eastAsia="Calibri" w:hAnsi="Calibri" w:cs="Calibri"/>
          <w:szCs w:val="20"/>
        </w:rPr>
        <w:t xml:space="preserve"> </w:t>
      </w:r>
    </w:p>
    <w:p w:rsidR="003D3DB4" w:rsidRPr="00A43166" w:rsidRDefault="006941F4" w:rsidP="00751186">
      <w:pPr>
        <w:numPr>
          <w:ilvl w:val="0"/>
          <w:numId w:val="1"/>
        </w:numPr>
        <w:autoSpaceDE w:val="0"/>
        <w:autoSpaceDN w:val="0"/>
        <w:adjustRightInd w:val="0"/>
        <w:jc w:val="both"/>
        <w:rPr>
          <w:rFonts w:ascii="Calibri" w:eastAsia="Calibri" w:hAnsi="Calibri" w:cs="Calibri"/>
          <w:color w:val="000000"/>
          <w:szCs w:val="20"/>
        </w:rPr>
      </w:pPr>
      <w:r w:rsidRPr="00A43166">
        <w:rPr>
          <w:rFonts w:ascii="Calibri" w:eastAsia="Calibri" w:hAnsi="Calibri" w:cs="Calibri"/>
          <w:szCs w:val="20"/>
        </w:rPr>
        <w:t>wykaz osób, skierowanych przez wykonawcę do reali</w:t>
      </w:r>
      <w:r w:rsidR="009C01BC">
        <w:rPr>
          <w:rFonts w:ascii="Calibri" w:eastAsia="Calibri" w:hAnsi="Calibri" w:cs="Calibri"/>
          <w:szCs w:val="20"/>
        </w:rPr>
        <w:t xml:space="preserve">zacji zamówienia publicznego, </w:t>
      </w:r>
      <w:r w:rsidRPr="00A43166">
        <w:rPr>
          <w:rFonts w:ascii="Calibri" w:eastAsia="Calibri" w:hAnsi="Calibri" w:cs="Calibri"/>
          <w:szCs w:val="20"/>
        </w:rPr>
        <w:t>w</w:t>
      </w:r>
      <w:r w:rsidR="009C01BC">
        <w:rPr>
          <w:rFonts w:ascii="Calibri" w:eastAsia="Calibri" w:hAnsi="Calibri" w:cs="Calibri"/>
          <w:szCs w:val="20"/>
        </w:rPr>
        <w:t> </w:t>
      </w:r>
      <w:r w:rsidRPr="00A43166">
        <w:rPr>
          <w:rFonts w:ascii="Calibri" w:eastAsia="Calibri" w:hAnsi="Calibri" w:cs="Calibri"/>
          <w:szCs w:val="20"/>
        </w:rPr>
        <w:t xml:space="preserve">szczególności </w:t>
      </w:r>
      <w:r w:rsidR="00C1368B">
        <w:rPr>
          <w:rFonts w:ascii="Calibri" w:eastAsia="Calibri" w:hAnsi="Calibri" w:cs="Calibri"/>
          <w:szCs w:val="20"/>
        </w:rPr>
        <w:t xml:space="preserve">projektantów wraz </w:t>
      </w:r>
      <w:r w:rsidRPr="00A43166">
        <w:rPr>
          <w:rFonts w:ascii="Calibri" w:eastAsia="Calibri" w:hAnsi="Calibri" w:cs="Calibri"/>
          <w:szCs w:val="20"/>
        </w:rPr>
        <w:t>z informacjami na temat ich kwalifikacji zawodowych, uprawnień, doświadc</w:t>
      </w:r>
      <w:r w:rsidR="00C1368B">
        <w:rPr>
          <w:rFonts w:ascii="Calibri" w:eastAsia="Calibri" w:hAnsi="Calibri" w:cs="Calibri"/>
          <w:szCs w:val="20"/>
        </w:rPr>
        <w:t xml:space="preserve">zenia </w:t>
      </w:r>
      <w:r w:rsidRPr="00A43166">
        <w:rPr>
          <w:rFonts w:ascii="Calibri" w:eastAsia="Calibri" w:hAnsi="Calibri" w:cs="Calibri"/>
          <w:szCs w:val="20"/>
        </w:rPr>
        <w:t>i wykształcenia niezbędnych do wykonania zamówienia publicznego, a także zakresu wykonywanych prz</w:t>
      </w:r>
      <w:r w:rsidR="008C19BA" w:rsidRPr="00A43166">
        <w:rPr>
          <w:rFonts w:ascii="Calibri" w:eastAsia="Calibri" w:hAnsi="Calibri" w:cs="Calibri"/>
          <w:szCs w:val="20"/>
        </w:rPr>
        <w:t>ez nie czynności oraz informacją</w:t>
      </w:r>
      <w:r w:rsidR="005E71D2" w:rsidRPr="00A43166">
        <w:rPr>
          <w:rFonts w:ascii="Calibri" w:eastAsia="Calibri" w:hAnsi="Calibri" w:cs="Calibri"/>
          <w:szCs w:val="20"/>
        </w:rPr>
        <w:t xml:space="preserve"> </w:t>
      </w:r>
      <w:r w:rsidRPr="00A43166">
        <w:rPr>
          <w:rFonts w:ascii="Calibri" w:eastAsia="Calibri" w:hAnsi="Calibri" w:cs="Calibri"/>
          <w:szCs w:val="20"/>
        </w:rPr>
        <w:t xml:space="preserve">o podstawie do dysponowania tymi osobami - </w:t>
      </w:r>
      <w:r w:rsidRPr="00A43166">
        <w:rPr>
          <w:rFonts w:ascii="Calibri" w:eastAsia="Calibri" w:hAnsi="Calibri" w:cs="Calibri"/>
          <w:b/>
          <w:color w:val="000000"/>
          <w:szCs w:val="20"/>
        </w:rPr>
        <w:t xml:space="preserve">sporządzony </w:t>
      </w:r>
      <w:r w:rsidR="004B3D17" w:rsidRPr="00A43166">
        <w:rPr>
          <w:rFonts w:ascii="Calibri" w:eastAsia="Calibri" w:hAnsi="Calibri" w:cs="Calibri"/>
          <w:b/>
          <w:color w:val="000000"/>
          <w:szCs w:val="20"/>
        </w:rPr>
        <w:t xml:space="preserve">na zał. nr </w:t>
      </w:r>
      <w:r w:rsidR="001650D5" w:rsidRPr="00A43166">
        <w:rPr>
          <w:rFonts w:ascii="Calibri" w:eastAsia="Calibri" w:hAnsi="Calibri" w:cs="Calibri"/>
          <w:b/>
          <w:color w:val="000000"/>
          <w:szCs w:val="20"/>
        </w:rPr>
        <w:t>8</w:t>
      </w:r>
      <w:r w:rsidRPr="00A43166">
        <w:rPr>
          <w:rFonts w:ascii="Calibri" w:eastAsia="Calibri" w:hAnsi="Calibri" w:cs="Calibri"/>
          <w:b/>
          <w:color w:val="000000"/>
          <w:szCs w:val="20"/>
        </w:rPr>
        <w:t xml:space="preserve"> do SWZ,</w:t>
      </w:r>
    </w:p>
    <w:p w:rsidR="006F0DE6" w:rsidRDefault="006F0DE6" w:rsidP="006941F4">
      <w:pPr>
        <w:autoSpaceDE w:val="0"/>
        <w:autoSpaceDN w:val="0"/>
        <w:adjustRightInd w:val="0"/>
        <w:jc w:val="both"/>
        <w:rPr>
          <w:rFonts w:ascii="Calibri" w:eastAsia="Calibri" w:hAnsi="Calibri" w:cs="Calibri"/>
          <w:b/>
          <w:color w:val="000000"/>
          <w:szCs w:val="20"/>
        </w:rPr>
      </w:pPr>
    </w:p>
    <w:p w:rsidR="006941F4" w:rsidRPr="00FE1362" w:rsidRDefault="006941F4" w:rsidP="006941F4">
      <w:pPr>
        <w:autoSpaceDE w:val="0"/>
        <w:autoSpaceDN w:val="0"/>
        <w:adjustRightInd w:val="0"/>
        <w:jc w:val="both"/>
        <w:rPr>
          <w:rFonts w:ascii="Calibri" w:eastAsia="Calibri" w:hAnsi="Calibri" w:cs="Calibri"/>
          <w:color w:val="000000"/>
          <w:szCs w:val="20"/>
        </w:rPr>
      </w:pPr>
      <w:r>
        <w:rPr>
          <w:rFonts w:ascii="Calibri" w:eastAsia="Calibri" w:hAnsi="Calibri" w:cs="Calibri"/>
          <w:b/>
          <w:color w:val="000000"/>
          <w:szCs w:val="20"/>
        </w:rPr>
        <w:t>13</w:t>
      </w:r>
      <w:r w:rsidRPr="00FE1362">
        <w:rPr>
          <w:rFonts w:ascii="Calibri" w:eastAsia="Calibri" w:hAnsi="Calibri" w:cs="Calibri"/>
          <w:b/>
          <w:color w:val="000000"/>
          <w:szCs w:val="20"/>
        </w:rPr>
        <w:t>.4.</w:t>
      </w:r>
      <w:r>
        <w:rPr>
          <w:rFonts w:ascii="Calibri" w:eastAsia="Calibri" w:hAnsi="Calibri" w:cs="Calibri"/>
          <w:color w:val="000000"/>
          <w:szCs w:val="20"/>
        </w:rPr>
        <w:t xml:space="preserve"> </w:t>
      </w:r>
      <w:r w:rsidRPr="00FE1362">
        <w:rPr>
          <w:rFonts w:ascii="Calibri" w:eastAsia="Calibri" w:hAnsi="Calibri" w:cs="Calibri"/>
          <w:color w:val="000000"/>
          <w:szCs w:val="20"/>
        </w:rPr>
        <w:t>Jeżeli jest to niezbędne do zapewnienia odpowiedniego przebiegu postępowani</w:t>
      </w:r>
      <w:r>
        <w:rPr>
          <w:rFonts w:ascii="Calibri" w:eastAsia="Calibri" w:hAnsi="Calibri" w:cs="Calibri"/>
          <w:color w:val="000000"/>
          <w:szCs w:val="20"/>
        </w:rPr>
        <w:t xml:space="preserve">a </w:t>
      </w:r>
      <w:r w:rsidR="009C01BC">
        <w:rPr>
          <w:rFonts w:ascii="Calibri" w:eastAsia="Calibri" w:hAnsi="Calibri" w:cs="Calibri"/>
          <w:color w:val="000000"/>
          <w:szCs w:val="20"/>
        </w:rPr>
        <w:t>o </w:t>
      </w:r>
      <w:r>
        <w:rPr>
          <w:rFonts w:ascii="Calibri" w:eastAsia="Calibri" w:hAnsi="Calibri" w:cs="Calibri"/>
          <w:color w:val="000000"/>
          <w:szCs w:val="20"/>
        </w:rPr>
        <w:t>udzielenie zamówienia, zama</w:t>
      </w:r>
      <w:r w:rsidRPr="00FE1362">
        <w:rPr>
          <w:rFonts w:ascii="Calibri" w:eastAsia="Calibri" w:hAnsi="Calibri" w:cs="Calibri"/>
          <w:color w:val="000000"/>
          <w:szCs w:val="20"/>
        </w:rPr>
        <w:t>wiający może na każdym etapie postępowania, w tym na etapie składania ofert podlegaj</w:t>
      </w:r>
      <w:r>
        <w:rPr>
          <w:rFonts w:ascii="Calibri" w:eastAsia="Calibri" w:hAnsi="Calibri" w:cs="Calibri"/>
          <w:color w:val="000000"/>
          <w:szCs w:val="20"/>
        </w:rPr>
        <w:t>ących negocjacjom lub niezwłocz</w:t>
      </w:r>
      <w:r w:rsidRPr="00FE1362">
        <w:rPr>
          <w:rFonts w:ascii="Calibri" w:eastAsia="Calibri" w:hAnsi="Calibri" w:cs="Calibri"/>
          <w:color w:val="000000"/>
          <w:szCs w:val="20"/>
        </w:rPr>
        <w:t xml:space="preserve">nie po ich złożeniu, wezwać wykonawców do złożenia wszystkich lub niektórych podmiotowych środków dowodowych, jeżeli wymagał ich złożenia w ogłoszeniu o zamówieniu lub dokumentach zamówienia, aktualnych na dzień ich złożenia. </w:t>
      </w:r>
    </w:p>
    <w:p w:rsidR="006941F4" w:rsidRPr="00AE05D2" w:rsidRDefault="006941F4" w:rsidP="006941F4">
      <w:pPr>
        <w:autoSpaceDE w:val="0"/>
        <w:autoSpaceDN w:val="0"/>
        <w:adjustRightInd w:val="0"/>
        <w:jc w:val="both"/>
        <w:rPr>
          <w:rFonts w:ascii="Calibri" w:eastAsia="Calibri" w:hAnsi="Calibri" w:cs="Calibri"/>
          <w:color w:val="000000"/>
          <w:szCs w:val="20"/>
        </w:rPr>
      </w:pPr>
    </w:p>
    <w:p w:rsidR="006941F4" w:rsidRPr="00FE1362" w:rsidRDefault="006941F4" w:rsidP="006941F4">
      <w:pPr>
        <w:autoSpaceDE w:val="0"/>
        <w:autoSpaceDN w:val="0"/>
        <w:adjustRightInd w:val="0"/>
        <w:jc w:val="both"/>
        <w:rPr>
          <w:rFonts w:ascii="Calibri" w:eastAsia="TimesNewRoman" w:hAnsi="Calibri" w:cs="Calibri"/>
          <w:sz w:val="32"/>
        </w:rPr>
      </w:pPr>
      <w:r>
        <w:rPr>
          <w:rFonts w:ascii="Calibri" w:eastAsia="Calibri" w:hAnsi="Calibri" w:cs="Calibri"/>
          <w:b/>
          <w:color w:val="000000"/>
          <w:szCs w:val="20"/>
        </w:rPr>
        <w:t>13</w:t>
      </w:r>
      <w:r w:rsidRPr="00FE1362">
        <w:rPr>
          <w:rFonts w:ascii="Calibri" w:eastAsia="Calibri" w:hAnsi="Calibri" w:cs="Calibri"/>
          <w:b/>
          <w:color w:val="000000"/>
          <w:szCs w:val="20"/>
        </w:rPr>
        <w:t>.</w:t>
      </w:r>
      <w:r w:rsidRPr="00AD130B">
        <w:rPr>
          <w:rFonts w:ascii="Calibri" w:eastAsia="Calibri" w:hAnsi="Calibri" w:cs="Calibri"/>
          <w:b/>
          <w:color w:val="000000"/>
          <w:szCs w:val="20"/>
        </w:rPr>
        <w:t>5</w:t>
      </w:r>
      <w:r w:rsidRPr="00FE1362">
        <w:rPr>
          <w:rFonts w:ascii="Calibri" w:eastAsia="Calibri" w:hAnsi="Calibri" w:cs="Calibri"/>
          <w:b/>
          <w:color w:val="000000"/>
          <w:szCs w:val="20"/>
        </w:rPr>
        <w:t>.</w:t>
      </w:r>
      <w:r>
        <w:rPr>
          <w:rFonts w:ascii="Calibri" w:eastAsia="Calibri" w:hAnsi="Calibri" w:cs="Calibri"/>
          <w:color w:val="000000"/>
          <w:szCs w:val="20"/>
        </w:rPr>
        <w:t xml:space="preserve"> </w:t>
      </w:r>
      <w:r w:rsidRPr="00FE1362">
        <w:rPr>
          <w:rFonts w:ascii="Calibri" w:eastAsia="Calibri" w:hAnsi="Calibri" w:cs="Calibri"/>
          <w:color w:val="000000"/>
          <w:szCs w:val="20"/>
        </w:rPr>
        <w:t>Jeżeli zachodzą uzasadnione podstawy do uznania, że złożone uprzednio podmiotowe środki dowodowe nie są już aktualne, zamawiający może w każdym czasie wezwać wykonawcę lub wykonawców do</w:t>
      </w:r>
      <w:r>
        <w:rPr>
          <w:rFonts w:ascii="Calibri" w:eastAsia="Calibri" w:hAnsi="Calibri" w:cs="Calibri"/>
          <w:color w:val="000000"/>
          <w:szCs w:val="20"/>
        </w:rPr>
        <w:t xml:space="preserve"> złożenia wszystkich lub niektó</w:t>
      </w:r>
      <w:r w:rsidRPr="00FE1362">
        <w:rPr>
          <w:rFonts w:ascii="Calibri" w:eastAsia="Calibri" w:hAnsi="Calibri" w:cs="Calibri"/>
          <w:color w:val="000000"/>
          <w:szCs w:val="20"/>
        </w:rPr>
        <w:t>rych podmiotowych środków dowodowych, aktualnych na dzień ich złożenia.</w:t>
      </w:r>
    </w:p>
    <w:p w:rsidR="006941F4" w:rsidRDefault="006941F4" w:rsidP="006941F4">
      <w:pPr>
        <w:autoSpaceDE w:val="0"/>
        <w:autoSpaceDN w:val="0"/>
        <w:adjustRightInd w:val="0"/>
        <w:rPr>
          <w:rFonts w:ascii="Calibri" w:hAnsi="Calibri"/>
          <w:b/>
          <w:bCs/>
        </w:rPr>
      </w:pPr>
    </w:p>
    <w:p w:rsidR="00BF4882" w:rsidRPr="008860E5" w:rsidRDefault="006941F4" w:rsidP="00BF4882">
      <w:pPr>
        <w:pStyle w:val="Nagwek"/>
        <w:jc w:val="both"/>
        <w:rPr>
          <w:b/>
        </w:rPr>
      </w:pPr>
      <w:r w:rsidRPr="009C2423">
        <w:rPr>
          <w:rFonts w:ascii="Calibri" w:hAnsi="Calibri"/>
          <w:b/>
          <w:bCs/>
        </w:rPr>
        <w:t xml:space="preserve">13.6. </w:t>
      </w:r>
      <w:r w:rsidRPr="009C2423">
        <w:rPr>
          <w:rFonts w:ascii="Calibri" w:hAnsi="Calibri"/>
          <w:bCs/>
        </w:rPr>
        <w:t>Jeżeli wykonawca ma siedzibę lub miejsce zamieszkania poza granicami Rzeczypospolitej Polskiej, zamiast odpisu albo informacji</w:t>
      </w:r>
      <w:r w:rsidRPr="009C2423">
        <w:rPr>
          <w:rFonts w:ascii="Calibri" w:eastAsia="Calibri" w:hAnsi="Calibri" w:cs="Calibri"/>
          <w:color w:val="000000"/>
          <w:szCs w:val="20"/>
        </w:rPr>
        <w:t xml:space="preserve"> z Krajowego Rejestru Sądowego lub Centralnej Ewidencji i Informacji o Działalności Gospodarczej – składa dokument lub dokumenty wystawione w kraju, w którym wykonawca ma siedzibę lub miejsce </w:t>
      </w:r>
      <w:r w:rsidRPr="009C2423">
        <w:rPr>
          <w:rFonts w:ascii="Calibri" w:eastAsia="Calibri" w:hAnsi="Calibri" w:cs="Calibri"/>
          <w:color w:val="000000"/>
          <w:szCs w:val="20"/>
        </w:rPr>
        <w:lastRenderedPageBreak/>
        <w:t>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BF4882" w:rsidRPr="008860E5">
        <w:rPr>
          <w:b/>
        </w:rPr>
        <w:t xml:space="preserve"> </w:t>
      </w:r>
    </w:p>
    <w:p w:rsidR="00BF4882" w:rsidRPr="008860E5" w:rsidRDefault="00BF4882" w:rsidP="00BF4882">
      <w:pPr>
        <w:pStyle w:val="Nagwek"/>
        <w:jc w:val="both"/>
        <w:rPr>
          <w:b/>
        </w:rPr>
      </w:pPr>
    </w:p>
    <w:p w:rsidR="00BF4882" w:rsidRPr="00BF4882" w:rsidRDefault="00AD130B" w:rsidP="00BF4882">
      <w:pPr>
        <w:pStyle w:val="Nagwek"/>
        <w:jc w:val="both"/>
        <w:rPr>
          <w:rFonts w:ascii="Calibri" w:hAnsi="Calibri"/>
        </w:rPr>
      </w:pPr>
      <w:r>
        <w:rPr>
          <w:rFonts w:ascii="Calibri" w:hAnsi="Calibri"/>
          <w:b/>
        </w:rPr>
        <w:t>13.7</w:t>
      </w:r>
      <w:r w:rsidR="00BF4882" w:rsidRPr="008860E5">
        <w:rPr>
          <w:rFonts w:ascii="Calibri" w:hAnsi="Calibri"/>
          <w:b/>
        </w:rPr>
        <w:t>.</w:t>
      </w:r>
      <w:r w:rsidR="00BF4882" w:rsidRPr="008860E5">
        <w:rPr>
          <w:rFonts w:ascii="Calibri" w:hAnsi="Calibri"/>
        </w:rPr>
        <w:t xml:space="preserve"> Dokumenty sporządzone w języku obcym są składane wraz z tłumaczeniem na język polski.</w:t>
      </w:r>
    </w:p>
    <w:p w:rsidR="002A71F0" w:rsidRPr="00B11943" w:rsidRDefault="002A71F0" w:rsidP="006941F4">
      <w:pPr>
        <w:autoSpaceDE w:val="0"/>
        <w:autoSpaceDN w:val="0"/>
        <w:adjustRightInd w:val="0"/>
        <w:jc w:val="both"/>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C44C64" w:rsidTr="005C586D">
        <w:tc>
          <w:tcPr>
            <w:tcW w:w="9212" w:type="dxa"/>
          </w:tcPr>
          <w:p w:rsidR="006941F4" w:rsidRPr="002A30AA" w:rsidRDefault="006941F4" w:rsidP="005C586D">
            <w:pPr>
              <w:autoSpaceDE w:val="0"/>
              <w:autoSpaceDN w:val="0"/>
              <w:adjustRightInd w:val="0"/>
              <w:jc w:val="both"/>
              <w:rPr>
                <w:rFonts w:ascii="Calibri" w:eastAsia="TimesNewRoman" w:hAnsi="Calibri"/>
                <w:b/>
              </w:rPr>
            </w:pPr>
            <w:r>
              <w:rPr>
                <w:rFonts w:ascii="Calibri" w:eastAsia="TimesNewRoman" w:hAnsi="Calibri"/>
                <w:b/>
              </w:rPr>
              <w:t>14. Dysponowanie zasobami innego podmiotu</w:t>
            </w:r>
          </w:p>
        </w:tc>
      </w:tr>
    </w:tbl>
    <w:p w:rsidR="006941F4" w:rsidRDefault="006941F4" w:rsidP="006941F4">
      <w:pPr>
        <w:autoSpaceDE w:val="0"/>
        <w:autoSpaceDN w:val="0"/>
        <w:adjustRightInd w:val="0"/>
        <w:jc w:val="both"/>
        <w:rPr>
          <w:rFonts w:ascii="Calibri" w:eastAsia="Calibri" w:hAnsi="Calibri" w:cs="Calibri"/>
          <w:b/>
          <w:bCs/>
          <w:color w:val="000000"/>
          <w:szCs w:val="20"/>
        </w:rPr>
      </w:pPr>
    </w:p>
    <w:p w:rsidR="006941F4" w:rsidRDefault="006941F4" w:rsidP="006941F4">
      <w:pPr>
        <w:autoSpaceDE w:val="0"/>
        <w:autoSpaceDN w:val="0"/>
        <w:adjustRightInd w:val="0"/>
        <w:jc w:val="both"/>
        <w:rPr>
          <w:rFonts w:ascii="Calibri" w:eastAsia="Calibri" w:hAnsi="Calibri" w:cs="Calibri"/>
          <w:color w:val="000000"/>
          <w:szCs w:val="20"/>
        </w:rPr>
      </w:pPr>
      <w:r>
        <w:rPr>
          <w:rFonts w:ascii="Calibri" w:eastAsia="Calibri" w:hAnsi="Calibri" w:cs="Calibri"/>
          <w:b/>
          <w:bCs/>
          <w:color w:val="000000"/>
          <w:szCs w:val="20"/>
        </w:rPr>
        <w:t xml:space="preserve">14.1. </w:t>
      </w:r>
      <w:r w:rsidRPr="00ED0367">
        <w:rPr>
          <w:rFonts w:ascii="Calibri" w:eastAsia="Calibri" w:hAnsi="Calibri" w:cs="Calibri"/>
          <w:color w:val="000000"/>
          <w:szCs w:val="20"/>
        </w:rPr>
        <w:t>Wykonawca może w celu potwierdzenia spełniania warunk</w:t>
      </w:r>
      <w:r>
        <w:rPr>
          <w:rFonts w:ascii="Calibri" w:eastAsia="Calibri" w:hAnsi="Calibri" w:cs="Calibri"/>
          <w:color w:val="000000"/>
          <w:szCs w:val="20"/>
        </w:rPr>
        <w:t xml:space="preserve">ów udziału w niniejszym postępowaniu </w:t>
      </w:r>
      <w:r w:rsidRPr="00ED0367">
        <w:rPr>
          <w:rFonts w:ascii="Calibri" w:eastAsia="Calibri" w:hAnsi="Calibri" w:cs="Calibri"/>
          <w:color w:val="000000"/>
          <w:szCs w:val="20"/>
        </w:rPr>
        <w:t>w stosownych sytuacjach polegać na zdolnościach technicznych lub zawodowych lub sytuacji finansowej lub ekonomicznej podmiotów udostępniających zasoby, niezależnie od charakteru prawnego łączącyc</w:t>
      </w:r>
      <w:r>
        <w:rPr>
          <w:rFonts w:ascii="Calibri" w:eastAsia="Calibri" w:hAnsi="Calibri" w:cs="Calibri"/>
          <w:color w:val="000000"/>
          <w:szCs w:val="20"/>
        </w:rPr>
        <w:t>h go z nimi stosunków prawnych.</w:t>
      </w:r>
    </w:p>
    <w:p w:rsidR="006941F4" w:rsidRDefault="006941F4" w:rsidP="006941F4">
      <w:pPr>
        <w:autoSpaceDE w:val="0"/>
        <w:autoSpaceDN w:val="0"/>
        <w:adjustRightInd w:val="0"/>
        <w:jc w:val="both"/>
        <w:rPr>
          <w:rFonts w:ascii="Calibri" w:eastAsia="Calibri" w:hAnsi="Calibri" w:cs="Calibri"/>
          <w:color w:val="000000"/>
          <w:szCs w:val="20"/>
        </w:rPr>
      </w:pPr>
    </w:p>
    <w:p w:rsidR="006941F4" w:rsidRDefault="006941F4" w:rsidP="006941F4">
      <w:pPr>
        <w:autoSpaceDE w:val="0"/>
        <w:autoSpaceDN w:val="0"/>
        <w:adjustRightInd w:val="0"/>
        <w:jc w:val="both"/>
        <w:rPr>
          <w:rFonts w:ascii="Calibri" w:eastAsia="Calibri" w:hAnsi="Calibri" w:cs="Calibri"/>
          <w:szCs w:val="20"/>
        </w:rPr>
      </w:pPr>
      <w:r>
        <w:rPr>
          <w:rFonts w:ascii="Calibri" w:eastAsia="Calibri" w:hAnsi="Calibri" w:cs="Calibri"/>
          <w:b/>
          <w:szCs w:val="20"/>
        </w:rPr>
        <w:t>14.</w:t>
      </w:r>
      <w:r w:rsidRPr="00ED0367">
        <w:rPr>
          <w:rFonts w:ascii="Calibri" w:eastAsia="Calibri" w:hAnsi="Calibri" w:cs="Calibri"/>
          <w:b/>
          <w:szCs w:val="20"/>
        </w:rPr>
        <w:t>2.</w:t>
      </w:r>
      <w:r w:rsidRPr="00ED0367">
        <w:rPr>
          <w:rFonts w:ascii="Calibri" w:eastAsia="Calibri" w:hAnsi="Calibri" w:cs="Calibri"/>
          <w:szCs w:val="20"/>
        </w:rPr>
        <w:t xml:space="preserve"> W odniesieniu do warunków dotyczących wykształcenia, kwalifikacji zawodowych lub doświadczenia wykonawcy mogą polegać na zdolnościach podmiotów udostępniających zasoby, jeśli podmioty te wykonają </w:t>
      </w:r>
      <w:r w:rsidR="00E940EE">
        <w:rPr>
          <w:rFonts w:ascii="Calibri" w:eastAsia="Calibri" w:hAnsi="Calibri" w:cs="Calibri"/>
          <w:szCs w:val="20"/>
        </w:rPr>
        <w:t>usługi</w:t>
      </w:r>
      <w:r w:rsidRPr="00ED0367">
        <w:rPr>
          <w:rFonts w:ascii="Calibri" w:eastAsia="Calibri" w:hAnsi="Calibri" w:cs="Calibri"/>
          <w:szCs w:val="20"/>
        </w:rPr>
        <w:t xml:space="preserve">, do realizacji których te zdolności są wymagane. </w:t>
      </w:r>
    </w:p>
    <w:p w:rsidR="006941F4" w:rsidRDefault="006941F4" w:rsidP="006941F4">
      <w:pPr>
        <w:autoSpaceDE w:val="0"/>
        <w:autoSpaceDN w:val="0"/>
        <w:adjustRightInd w:val="0"/>
        <w:jc w:val="both"/>
        <w:rPr>
          <w:rFonts w:ascii="Calibri" w:eastAsia="Calibri" w:hAnsi="Calibri" w:cs="Calibri"/>
          <w:szCs w:val="20"/>
        </w:rPr>
      </w:pPr>
    </w:p>
    <w:p w:rsidR="002914E3" w:rsidRDefault="006941F4" w:rsidP="006941F4">
      <w:pPr>
        <w:autoSpaceDE w:val="0"/>
        <w:autoSpaceDN w:val="0"/>
        <w:adjustRightInd w:val="0"/>
        <w:jc w:val="both"/>
        <w:rPr>
          <w:rFonts w:ascii="Calibri" w:eastAsia="Calibri" w:hAnsi="Calibri" w:cs="Calibri"/>
          <w:szCs w:val="20"/>
        </w:rPr>
      </w:pPr>
      <w:r>
        <w:rPr>
          <w:rFonts w:ascii="Calibri" w:eastAsia="Calibri" w:hAnsi="Calibri" w:cs="Calibri"/>
          <w:b/>
          <w:szCs w:val="20"/>
        </w:rPr>
        <w:t>14</w:t>
      </w:r>
      <w:r w:rsidRPr="00E03327">
        <w:rPr>
          <w:rFonts w:ascii="Calibri" w:eastAsia="Calibri" w:hAnsi="Calibri" w:cs="Calibri"/>
          <w:b/>
          <w:szCs w:val="20"/>
        </w:rPr>
        <w:t>.</w:t>
      </w:r>
      <w:r w:rsidRPr="00ED0367">
        <w:rPr>
          <w:rFonts w:ascii="Calibri" w:eastAsia="Calibri" w:hAnsi="Calibri" w:cs="Calibri"/>
          <w:b/>
          <w:szCs w:val="20"/>
        </w:rPr>
        <w:t>3.</w:t>
      </w:r>
      <w:r w:rsidRPr="00ED0367">
        <w:rPr>
          <w:rFonts w:ascii="Calibri" w:eastAsia="Calibri" w:hAnsi="Calibri" w:cs="Calibri"/>
          <w:szCs w:val="20"/>
        </w:rPr>
        <w:t xml:space="preserve"> Wykonawca, który polega na zdolnościach lub sytuacji podmiotów udostępniających zasoby, składa, wraz z of</w:t>
      </w:r>
      <w:r w:rsidR="000562DC">
        <w:rPr>
          <w:rFonts w:ascii="Calibri" w:eastAsia="Calibri" w:hAnsi="Calibri" w:cs="Calibri"/>
          <w:szCs w:val="20"/>
        </w:rPr>
        <w:t>ertą:</w:t>
      </w:r>
      <w:r>
        <w:rPr>
          <w:rFonts w:ascii="Calibri" w:eastAsia="Calibri" w:hAnsi="Calibri" w:cs="Calibri"/>
          <w:szCs w:val="20"/>
        </w:rPr>
        <w:t xml:space="preserve"> </w:t>
      </w:r>
    </w:p>
    <w:p w:rsidR="003D3DB4" w:rsidRDefault="003D3DB4" w:rsidP="006941F4">
      <w:pPr>
        <w:autoSpaceDE w:val="0"/>
        <w:autoSpaceDN w:val="0"/>
        <w:adjustRightInd w:val="0"/>
        <w:jc w:val="both"/>
        <w:rPr>
          <w:rFonts w:ascii="Calibri" w:eastAsia="Calibri" w:hAnsi="Calibri" w:cs="Calibri"/>
          <w:szCs w:val="20"/>
        </w:rPr>
      </w:pPr>
    </w:p>
    <w:p w:rsidR="002914E3" w:rsidRPr="00A43166" w:rsidRDefault="00C30AFE" w:rsidP="00B20AD5">
      <w:pPr>
        <w:pStyle w:val="Default"/>
        <w:jc w:val="both"/>
        <w:rPr>
          <w:rFonts w:ascii="Calibri" w:hAnsi="Calibri"/>
        </w:rPr>
      </w:pPr>
      <w:r>
        <w:rPr>
          <w:rFonts w:ascii="Calibri" w:hAnsi="Calibri" w:cs="Calibri"/>
        </w:rPr>
        <w:t>1</w:t>
      </w:r>
      <w:r w:rsidR="002914E3" w:rsidRPr="002914E3">
        <w:rPr>
          <w:rFonts w:ascii="Calibri" w:hAnsi="Calibri" w:cs="Calibri"/>
        </w:rPr>
        <w:t xml:space="preserve">) </w:t>
      </w:r>
      <w:r w:rsidR="002914E3" w:rsidRPr="002914E3">
        <w:rPr>
          <w:rFonts w:ascii="Calibri" w:hAnsi="Calibri"/>
        </w:rPr>
        <w:t>oświadczenie o niepodleganiu wykluczeniu oraz spełnianiu warunków udziału podmiotu udostępniającego zasoby, potwierdzające brak podstaw wykluczenia tego podmiotu oraz spełnianie warunków udziału w postępowaniu, w zakresie, w jakim Wykona</w:t>
      </w:r>
      <w:r w:rsidR="009E091E">
        <w:rPr>
          <w:rFonts w:ascii="Calibri" w:hAnsi="Calibri"/>
        </w:rPr>
        <w:t xml:space="preserve">wca powołuje się na jego zasoby </w:t>
      </w:r>
      <w:r w:rsidR="009E091E">
        <w:rPr>
          <w:rFonts w:ascii="Calibri" w:hAnsi="Calibri" w:cs="Calibri"/>
          <w:szCs w:val="20"/>
        </w:rPr>
        <w:t xml:space="preserve">– </w:t>
      </w:r>
      <w:r w:rsidR="009E091E">
        <w:rPr>
          <w:rFonts w:ascii="Calibri" w:hAnsi="Calibri" w:cs="Calibri"/>
          <w:b/>
          <w:szCs w:val="20"/>
        </w:rPr>
        <w:t xml:space="preserve">sporządzone na zał. </w:t>
      </w:r>
      <w:r w:rsidR="009E091E" w:rsidRPr="00A43166">
        <w:rPr>
          <w:rFonts w:ascii="Calibri" w:hAnsi="Calibri" w:cs="Calibri"/>
          <w:b/>
          <w:szCs w:val="20"/>
        </w:rPr>
        <w:t xml:space="preserve">nr </w:t>
      </w:r>
      <w:r w:rsidR="008C54E4" w:rsidRPr="00A43166">
        <w:rPr>
          <w:rFonts w:ascii="Calibri" w:hAnsi="Calibri" w:cs="Calibri"/>
          <w:b/>
          <w:szCs w:val="20"/>
        </w:rPr>
        <w:t>2</w:t>
      </w:r>
      <w:r w:rsidR="00B24EBB" w:rsidRPr="00A43166">
        <w:rPr>
          <w:rFonts w:ascii="Calibri" w:hAnsi="Calibri" w:cs="Calibri"/>
          <w:b/>
          <w:szCs w:val="20"/>
        </w:rPr>
        <w:t xml:space="preserve"> do SW</w:t>
      </w:r>
      <w:r w:rsidR="009E091E" w:rsidRPr="00A43166">
        <w:rPr>
          <w:rFonts w:ascii="Calibri" w:hAnsi="Calibri" w:cs="Calibri"/>
          <w:b/>
          <w:szCs w:val="20"/>
        </w:rPr>
        <w:t>Z,</w:t>
      </w:r>
      <w:r w:rsidR="002914E3" w:rsidRPr="00A43166">
        <w:rPr>
          <w:rFonts w:ascii="Calibri" w:hAnsi="Calibri"/>
        </w:rPr>
        <w:t xml:space="preserve"> </w:t>
      </w:r>
    </w:p>
    <w:p w:rsidR="003D3DB4" w:rsidRPr="00A43166" w:rsidRDefault="003D3DB4" w:rsidP="00B20AD5">
      <w:pPr>
        <w:pStyle w:val="Default"/>
        <w:jc w:val="both"/>
        <w:rPr>
          <w:rFonts w:ascii="Calibri" w:hAnsi="Calibri"/>
        </w:rPr>
      </w:pPr>
    </w:p>
    <w:p w:rsidR="00C30AFE" w:rsidRPr="00C30AFE" w:rsidRDefault="00C30AFE" w:rsidP="00C30AFE">
      <w:pPr>
        <w:autoSpaceDE w:val="0"/>
        <w:autoSpaceDN w:val="0"/>
        <w:adjustRightInd w:val="0"/>
        <w:jc w:val="both"/>
        <w:rPr>
          <w:rFonts w:ascii="Calibri" w:eastAsia="Calibri" w:hAnsi="Calibri" w:cs="Calibri"/>
          <w:szCs w:val="20"/>
        </w:rPr>
      </w:pPr>
      <w:r w:rsidRPr="00A43166">
        <w:rPr>
          <w:rFonts w:ascii="Calibri" w:eastAsia="Calibri" w:hAnsi="Calibri" w:cs="Calibri"/>
          <w:szCs w:val="20"/>
        </w:rPr>
        <w:t xml:space="preserve">2) zobowiązanie podmiotu udostępniającego zasoby do oddania mu do dyspozycji niezbędnych zasobów na potrzeby realizacji niniejszego zamówienia – </w:t>
      </w:r>
      <w:r w:rsidRPr="00A43166">
        <w:rPr>
          <w:rFonts w:ascii="Calibri" w:eastAsia="Calibri" w:hAnsi="Calibri" w:cs="Calibri"/>
          <w:b/>
          <w:szCs w:val="20"/>
        </w:rPr>
        <w:t xml:space="preserve">sporządzone na zał. nr </w:t>
      </w:r>
      <w:r w:rsidR="008C54E4" w:rsidRPr="00A43166">
        <w:rPr>
          <w:rFonts w:ascii="Calibri" w:eastAsia="Calibri" w:hAnsi="Calibri" w:cs="Calibri"/>
          <w:b/>
          <w:szCs w:val="20"/>
        </w:rPr>
        <w:t>3</w:t>
      </w:r>
      <w:r w:rsidRPr="00A43166">
        <w:rPr>
          <w:rFonts w:ascii="Calibri" w:eastAsia="Calibri" w:hAnsi="Calibri" w:cs="Calibri"/>
          <w:b/>
          <w:szCs w:val="20"/>
        </w:rPr>
        <w:t xml:space="preserve"> do SWZ,</w:t>
      </w:r>
      <w:r w:rsidRPr="00A43166">
        <w:rPr>
          <w:rFonts w:ascii="Calibri" w:eastAsia="Calibri" w:hAnsi="Calibri" w:cs="Calibri"/>
          <w:szCs w:val="20"/>
        </w:rPr>
        <w:t xml:space="preserve"> lub inny podmiotowy</w:t>
      </w:r>
      <w:r w:rsidRPr="00ED0367">
        <w:rPr>
          <w:rFonts w:ascii="Calibri" w:eastAsia="Calibri" w:hAnsi="Calibri" w:cs="Calibri"/>
          <w:szCs w:val="20"/>
        </w:rPr>
        <w:t xml:space="preserve"> środek dowodowy potwierdzający, że wykonawca realizując zamówi</w:t>
      </w:r>
      <w:r>
        <w:rPr>
          <w:rFonts w:ascii="Calibri" w:eastAsia="Calibri" w:hAnsi="Calibri" w:cs="Calibri"/>
          <w:szCs w:val="20"/>
        </w:rPr>
        <w:t>enie, będzie dysponował niezbędnymi zasobami tych podmiotów,</w:t>
      </w:r>
    </w:p>
    <w:p w:rsidR="00321943" w:rsidRDefault="00321943" w:rsidP="006941F4">
      <w:pPr>
        <w:autoSpaceDE w:val="0"/>
        <w:autoSpaceDN w:val="0"/>
        <w:adjustRightInd w:val="0"/>
        <w:jc w:val="both"/>
        <w:rPr>
          <w:rFonts w:ascii="Calibri" w:eastAsia="Calibri" w:hAnsi="Calibri" w:cs="Calibri"/>
          <w:b/>
          <w:szCs w:val="20"/>
        </w:rPr>
      </w:pPr>
    </w:p>
    <w:p w:rsidR="006941F4" w:rsidRPr="00ED0367" w:rsidRDefault="002914E3" w:rsidP="006941F4">
      <w:pPr>
        <w:autoSpaceDE w:val="0"/>
        <w:autoSpaceDN w:val="0"/>
        <w:adjustRightInd w:val="0"/>
        <w:jc w:val="both"/>
        <w:rPr>
          <w:rFonts w:ascii="Calibri" w:eastAsia="Calibri" w:hAnsi="Calibri" w:cs="Calibri"/>
          <w:szCs w:val="20"/>
        </w:rPr>
      </w:pPr>
      <w:r w:rsidRPr="002914E3">
        <w:rPr>
          <w:rFonts w:ascii="Calibri" w:eastAsia="Calibri" w:hAnsi="Calibri" w:cs="Calibri"/>
          <w:b/>
          <w:szCs w:val="20"/>
        </w:rPr>
        <w:t>14.4.</w:t>
      </w:r>
      <w:r>
        <w:rPr>
          <w:rFonts w:ascii="Calibri" w:eastAsia="Calibri" w:hAnsi="Calibri" w:cs="Calibri"/>
          <w:szCs w:val="20"/>
        </w:rPr>
        <w:t xml:space="preserve"> </w:t>
      </w:r>
      <w:r w:rsidR="006941F4" w:rsidRPr="00ED0367">
        <w:rPr>
          <w:rFonts w:ascii="Calibri" w:eastAsia="Calibri" w:hAnsi="Calibri" w:cs="Calibri"/>
          <w:szCs w:val="20"/>
        </w:rPr>
        <w:t xml:space="preserve">Zobowiązanie </w:t>
      </w:r>
      <w:r w:rsidR="00C30AFE">
        <w:rPr>
          <w:rFonts w:ascii="Calibri" w:eastAsia="Calibri" w:hAnsi="Calibri" w:cs="Calibri"/>
          <w:szCs w:val="20"/>
        </w:rPr>
        <w:t>o którym mowa w pkt 14.3.2</w:t>
      </w:r>
      <w:r>
        <w:rPr>
          <w:rFonts w:ascii="Calibri" w:eastAsia="Calibri" w:hAnsi="Calibri" w:cs="Calibri"/>
          <w:szCs w:val="20"/>
        </w:rPr>
        <w:t xml:space="preserve"> </w:t>
      </w:r>
      <w:r w:rsidR="009E091E">
        <w:rPr>
          <w:rFonts w:ascii="Calibri" w:eastAsia="Calibri" w:hAnsi="Calibri" w:cs="Calibri"/>
          <w:szCs w:val="20"/>
        </w:rPr>
        <w:t xml:space="preserve">tj. </w:t>
      </w:r>
      <w:r w:rsidR="009E091E" w:rsidRPr="00ED0367">
        <w:rPr>
          <w:rFonts w:ascii="Calibri" w:eastAsia="Calibri" w:hAnsi="Calibri" w:cs="Calibri"/>
          <w:szCs w:val="20"/>
        </w:rPr>
        <w:t>po</w:t>
      </w:r>
      <w:r w:rsidR="009E091E">
        <w:rPr>
          <w:rFonts w:ascii="Calibri" w:eastAsia="Calibri" w:hAnsi="Calibri" w:cs="Calibri"/>
          <w:szCs w:val="20"/>
        </w:rPr>
        <w:t xml:space="preserve">dmiotu </w:t>
      </w:r>
      <w:r w:rsidR="006941F4">
        <w:rPr>
          <w:rFonts w:ascii="Calibri" w:eastAsia="Calibri" w:hAnsi="Calibri" w:cs="Calibri"/>
          <w:szCs w:val="20"/>
        </w:rPr>
        <w:t xml:space="preserve">udostępniającego zasoby winno </w:t>
      </w:r>
      <w:r w:rsidR="006941F4" w:rsidRPr="00ED0367">
        <w:rPr>
          <w:rFonts w:ascii="Calibri" w:eastAsia="Calibri" w:hAnsi="Calibri" w:cs="Calibri"/>
          <w:szCs w:val="20"/>
        </w:rPr>
        <w:t>potwierdza</w:t>
      </w:r>
      <w:r w:rsidR="006941F4">
        <w:rPr>
          <w:rFonts w:ascii="Calibri" w:eastAsia="Calibri" w:hAnsi="Calibri" w:cs="Calibri"/>
          <w:szCs w:val="20"/>
        </w:rPr>
        <w:t>ć, że stosunek łączący wyko</w:t>
      </w:r>
      <w:r w:rsidR="006941F4" w:rsidRPr="00ED0367">
        <w:rPr>
          <w:rFonts w:ascii="Calibri" w:eastAsia="Calibri" w:hAnsi="Calibri" w:cs="Calibri"/>
          <w:szCs w:val="20"/>
        </w:rPr>
        <w:t>nawcę z podmiotami udostępniającymi zasoby gwarantuje rzeczywisty dostęp do tych zasobów oraz określa</w:t>
      </w:r>
      <w:r w:rsidR="006941F4">
        <w:rPr>
          <w:rFonts w:ascii="Calibri" w:eastAsia="Calibri" w:hAnsi="Calibri" w:cs="Calibri"/>
          <w:szCs w:val="20"/>
        </w:rPr>
        <w:t>ć w szczegól</w:t>
      </w:r>
      <w:r w:rsidR="006941F4" w:rsidRPr="00ED0367">
        <w:rPr>
          <w:rFonts w:ascii="Calibri" w:eastAsia="Calibri" w:hAnsi="Calibri" w:cs="Calibri"/>
          <w:szCs w:val="20"/>
        </w:rPr>
        <w:t xml:space="preserve">ności: </w:t>
      </w:r>
    </w:p>
    <w:p w:rsidR="006941F4" w:rsidRPr="00ED0367" w:rsidRDefault="006941F4" w:rsidP="00751186">
      <w:pPr>
        <w:numPr>
          <w:ilvl w:val="0"/>
          <w:numId w:val="2"/>
        </w:numPr>
        <w:autoSpaceDE w:val="0"/>
        <w:autoSpaceDN w:val="0"/>
        <w:adjustRightInd w:val="0"/>
        <w:jc w:val="both"/>
        <w:rPr>
          <w:rFonts w:ascii="Calibri" w:eastAsia="Calibri" w:hAnsi="Calibri" w:cs="Calibri"/>
          <w:szCs w:val="20"/>
        </w:rPr>
      </w:pPr>
      <w:r w:rsidRPr="00ED0367">
        <w:rPr>
          <w:rFonts w:ascii="Calibri" w:eastAsia="Calibri" w:hAnsi="Calibri" w:cs="Calibri"/>
          <w:szCs w:val="20"/>
        </w:rPr>
        <w:t xml:space="preserve">zakres dostępnych wykonawcy zasobów podmiotu udostępniającego zasoby; </w:t>
      </w:r>
    </w:p>
    <w:p w:rsidR="006941F4" w:rsidRPr="00ED0367" w:rsidRDefault="006941F4" w:rsidP="00751186">
      <w:pPr>
        <w:numPr>
          <w:ilvl w:val="0"/>
          <w:numId w:val="2"/>
        </w:numPr>
        <w:autoSpaceDE w:val="0"/>
        <w:autoSpaceDN w:val="0"/>
        <w:adjustRightInd w:val="0"/>
        <w:jc w:val="both"/>
        <w:rPr>
          <w:rFonts w:ascii="Calibri" w:eastAsia="Calibri" w:hAnsi="Calibri" w:cs="Calibri"/>
          <w:szCs w:val="20"/>
        </w:rPr>
      </w:pPr>
      <w:r w:rsidRPr="00ED0367">
        <w:rPr>
          <w:rFonts w:ascii="Calibri" w:eastAsia="Calibri" w:hAnsi="Calibri" w:cs="Calibri"/>
          <w:szCs w:val="20"/>
        </w:rPr>
        <w:t xml:space="preserve">sposób i okres udostępnienia wykonawcy i wykorzystania przez niego zasobów podmiotu udostępniającego te zasoby przy wykonywaniu zamówienia; </w:t>
      </w:r>
    </w:p>
    <w:p w:rsidR="006941F4" w:rsidRPr="00ED0367" w:rsidRDefault="006941F4" w:rsidP="00751186">
      <w:pPr>
        <w:numPr>
          <w:ilvl w:val="0"/>
          <w:numId w:val="2"/>
        </w:numPr>
        <w:autoSpaceDE w:val="0"/>
        <w:autoSpaceDN w:val="0"/>
        <w:adjustRightInd w:val="0"/>
        <w:jc w:val="both"/>
        <w:rPr>
          <w:rFonts w:ascii="Calibri" w:eastAsia="Calibri" w:hAnsi="Calibri" w:cs="Calibri"/>
          <w:szCs w:val="20"/>
        </w:rPr>
      </w:pPr>
      <w:r w:rsidRPr="00ED0367">
        <w:rPr>
          <w:rFonts w:ascii="Calibri" w:eastAsia="Calibri" w:hAnsi="Calibri" w:cs="Calibri"/>
          <w:szCs w:val="20"/>
        </w:rPr>
        <w:t>czy i w jakim zakresie podmiot udostępniający zasoby, na zdolnościach którego wykonawca polega w odniesieniu do warunków udziału w postępowaniu dotyczących wykształcenia, kwalifikacji zawod</w:t>
      </w:r>
      <w:r>
        <w:rPr>
          <w:rFonts w:ascii="Calibri" w:eastAsia="Calibri" w:hAnsi="Calibri" w:cs="Calibri"/>
          <w:szCs w:val="20"/>
        </w:rPr>
        <w:t>owych lub doświadczenia, zreali</w:t>
      </w:r>
      <w:r w:rsidRPr="00ED0367">
        <w:rPr>
          <w:rFonts w:ascii="Calibri" w:eastAsia="Calibri" w:hAnsi="Calibri" w:cs="Calibri"/>
          <w:szCs w:val="20"/>
        </w:rPr>
        <w:t xml:space="preserve">zuje </w:t>
      </w:r>
      <w:r w:rsidR="00410AAC">
        <w:rPr>
          <w:rFonts w:ascii="Calibri" w:eastAsia="Calibri" w:hAnsi="Calibri" w:cs="Calibri"/>
          <w:szCs w:val="20"/>
        </w:rPr>
        <w:t>usługi</w:t>
      </w:r>
      <w:r w:rsidRPr="00ED0367">
        <w:rPr>
          <w:rFonts w:ascii="Calibri" w:eastAsia="Calibri" w:hAnsi="Calibri" w:cs="Calibri"/>
          <w:szCs w:val="20"/>
        </w:rPr>
        <w:t xml:space="preserve">, których wskazane zdolności dotyczą. </w:t>
      </w:r>
    </w:p>
    <w:p w:rsidR="006941F4" w:rsidRDefault="006941F4" w:rsidP="006941F4">
      <w:pPr>
        <w:autoSpaceDE w:val="0"/>
        <w:autoSpaceDN w:val="0"/>
        <w:adjustRightInd w:val="0"/>
        <w:jc w:val="both"/>
        <w:rPr>
          <w:rFonts w:ascii="Calibri" w:eastAsia="Calibri" w:hAnsi="Calibri" w:cs="Calibri"/>
          <w:b/>
          <w:bCs/>
          <w:szCs w:val="20"/>
        </w:rPr>
      </w:pPr>
    </w:p>
    <w:p w:rsidR="006941F4" w:rsidRDefault="006941F4" w:rsidP="006941F4">
      <w:pPr>
        <w:autoSpaceDE w:val="0"/>
        <w:autoSpaceDN w:val="0"/>
        <w:adjustRightInd w:val="0"/>
        <w:jc w:val="both"/>
        <w:rPr>
          <w:rFonts w:ascii="Calibri" w:eastAsia="Calibri" w:hAnsi="Calibri" w:cs="Calibri"/>
          <w:szCs w:val="20"/>
        </w:rPr>
      </w:pPr>
      <w:r>
        <w:rPr>
          <w:rFonts w:ascii="Calibri" w:eastAsia="Calibri" w:hAnsi="Calibri" w:cs="Calibri"/>
          <w:b/>
          <w:szCs w:val="20"/>
        </w:rPr>
        <w:t>14</w:t>
      </w:r>
      <w:r w:rsidR="002914E3">
        <w:rPr>
          <w:rFonts w:ascii="Calibri" w:eastAsia="Calibri" w:hAnsi="Calibri" w:cs="Calibri"/>
          <w:b/>
          <w:szCs w:val="20"/>
        </w:rPr>
        <w:t>.5</w:t>
      </w:r>
      <w:r w:rsidRPr="00DE5012">
        <w:rPr>
          <w:rFonts w:ascii="Calibri" w:eastAsia="Calibri" w:hAnsi="Calibri" w:cs="Calibri"/>
          <w:b/>
          <w:szCs w:val="20"/>
        </w:rPr>
        <w:t>.</w:t>
      </w:r>
      <w:r>
        <w:rPr>
          <w:rFonts w:ascii="Calibri" w:eastAsia="Calibri" w:hAnsi="Calibri" w:cs="Calibri"/>
          <w:szCs w:val="20"/>
        </w:rPr>
        <w:t xml:space="preserve"> Zamawiający oceni</w:t>
      </w:r>
      <w:r w:rsidRPr="00ED0367">
        <w:rPr>
          <w:rFonts w:ascii="Calibri" w:eastAsia="Calibri" w:hAnsi="Calibri" w:cs="Calibri"/>
          <w:szCs w:val="20"/>
        </w:rPr>
        <w:t>, czy udostępniane wykonawcy przez podmioty udost</w:t>
      </w:r>
      <w:r>
        <w:rPr>
          <w:rFonts w:ascii="Calibri" w:eastAsia="Calibri" w:hAnsi="Calibri" w:cs="Calibri"/>
          <w:szCs w:val="20"/>
        </w:rPr>
        <w:t>ępniające zasoby zdolności tech</w:t>
      </w:r>
      <w:r w:rsidRPr="00ED0367">
        <w:rPr>
          <w:rFonts w:ascii="Calibri" w:eastAsia="Calibri" w:hAnsi="Calibri" w:cs="Calibri"/>
          <w:szCs w:val="20"/>
        </w:rPr>
        <w:t xml:space="preserve">niczne lub zawodowe lub ich sytuacja finansowa lub ekonomiczna, pozwalają na wykazanie przez wykonawcę spełniania warunków udziału w postępowaniu, </w:t>
      </w:r>
      <w:r w:rsidRPr="00ED0367">
        <w:rPr>
          <w:rFonts w:ascii="Calibri" w:eastAsia="Calibri" w:hAnsi="Calibri" w:cs="Calibri"/>
          <w:szCs w:val="20"/>
        </w:rPr>
        <w:lastRenderedPageBreak/>
        <w:t>a</w:t>
      </w:r>
      <w:r w:rsidR="009C01BC">
        <w:rPr>
          <w:rFonts w:ascii="Calibri" w:eastAsia="Calibri" w:hAnsi="Calibri" w:cs="Calibri"/>
          <w:szCs w:val="20"/>
        </w:rPr>
        <w:t> </w:t>
      </w:r>
      <w:r w:rsidRPr="00ED0367">
        <w:rPr>
          <w:rFonts w:ascii="Calibri" w:eastAsia="Calibri" w:hAnsi="Calibri" w:cs="Calibri"/>
          <w:szCs w:val="20"/>
        </w:rPr>
        <w:t xml:space="preserve">także </w:t>
      </w:r>
      <w:r>
        <w:rPr>
          <w:rFonts w:ascii="Calibri" w:eastAsia="Calibri" w:hAnsi="Calibri" w:cs="Calibri"/>
          <w:szCs w:val="20"/>
        </w:rPr>
        <w:t>z</w:t>
      </w:r>
      <w:r w:rsidRPr="00ED0367">
        <w:rPr>
          <w:rFonts w:ascii="Calibri" w:eastAsia="Calibri" w:hAnsi="Calibri" w:cs="Calibri"/>
          <w:szCs w:val="20"/>
        </w:rPr>
        <w:t>bada, czy nie zachodzą wobec tego podmiotu podstawy wykluczenia, które zos</w:t>
      </w:r>
      <w:r>
        <w:rPr>
          <w:rFonts w:ascii="Calibri" w:eastAsia="Calibri" w:hAnsi="Calibri" w:cs="Calibri"/>
          <w:szCs w:val="20"/>
        </w:rPr>
        <w:t>tały przewidziane względem wyko</w:t>
      </w:r>
      <w:r w:rsidRPr="00ED0367">
        <w:rPr>
          <w:rFonts w:ascii="Calibri" w:eastAsia="Calibri" w:hAnsi="Calibri" w:cs="Calibri"/>
          <w:szCs w:val="20"/>
        </w:rPr>
        <w:t xml:space="preserve">nawcy. </w:t>
      </w:r>
    </w:p>
    <w:p w:rsidR="00B24EBB" w:rsidRPr="00B11943" w:rsidRDefault="00B24EBB" w:rsidP="00B24EBB">
      <w:pPr>
        <w:autoSpaceDE w:val="0"/>
        <w:autoSpaceDN w:val="0"/>
        <w:adjustRightInd w:val="0"/>
        <w:jc w:val="both"/>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B24EBB" w:rsidRPr="00C44C64" w:rsidTr="00885A9E">
        <w:tc>
          <w:tcPr>
            <w:tcW w:w="9212" w:type="dxa"/>
          </w:tcPr>
          <w:p w:rsidR="00B24EBB" w:rsidRPr="00B24EBB" w:rsidRDefault="00356EC4" w:rsidP="00B24EBB">
            <w:pPr>
              <w:autoSpaceDE w:val="0"/>
              <w:autoSpaceDN w:val="0"/>
              <w:adjustRightInd w:val="0"/>
              <w:rPr>
                <w:rFonts w:ascii="Calibri" w:eastAsia="Calibri" w:hAnsi="Calibri"/>
                <w:color w:val="000000"/>
                <w:szCs w:val="23"/>
              </w:rPr>
            </w:pPr>
            <w:r>
              <w:rPr>
                <w:rFonts w:ascii="Calibri" w:eastAsia="TimesNewRoman" w:hAnsi="Calibri"/>
                <w:b/>
              </w:rPr>
              <w:t>15</w:t>
            </w:r>
            <w:r w:rsidR="00B24EBB">
              <w:rPr>
                <w:rFonts w:ascii="Calibri" w:eastAsia="TimesNewRoman" w:hAnsi="Calibri"/>
                <w:b/>
              </w:rPr>
              <w:t xml:space="preserve">. </w:t>
            </w:r>
            <w:r w:rsidR="00B24EBB" w:rsidRPr="00B24EBB">
              <w:rPr>
                <w:rFonts w:ascii="Calibri" w:eastAsia="Calibri" w:hAnsi="Calibri"/>
                <w:b/>
                <w:bCs/>
                <w:color w:val="000000"/>
                <w:szCs w:val="23"/>
              </w:rPr>
              <w:t xml:space="preserve">Informacja dla Wykonawców wspólnie ubiegających się o udzielenie zamówienia </w:t>
            </w:r>
          </w:p>
        </w:tc>
      </w:tr>
    </w:tbl>
    <w:p w:rsidR="00B24EBB" w:rsidRPr="00B24EBB" w:rsidRDefault="00B24EBB" w:rsidP="00B24EBB">
      <w:pPr>
        <w:autoSpaceDE w:val="0"/>
        <w:autoSpaceDN w:val="0"/>
        <w:adjustRightInd w:val="0"/>
        <w:rPr>
          <w:rFonts w:eastAsia="Calibri"/>
          <w:color w:val="000000"/>
          <w:sz w:val="23"/>
          <w:szCs w:val="23"/>
        </w:rPr>
      </w:pPr>
    </w:p>
    <w:p w:rsidR="00B24EBB" w:rsidRPr="00B24EBB" w:rsidRDefault="00356EC4" w:rsidP="00B24EBB">
      <w:pPr>
        <w:autoSpaceDE w:val="0"/>
        <w:autoSpaceDN w:val="0"/>
        <w:adjustRightInd w:val="0"/>
        <w:spacing w:after="26"/>
        <w:jc w:val="both"/>
        <w:rPr>
          <w:rFonts w:ascii="Calibri" w:eastAsia="Calibri" w:hAnsi="Calibri"/>
          <w:color w:val="000000"/>
          <w:szCs w:val="23"/>
        </w:rPr>
      </w:pPr>
      <w:r w:rsidRPr="00356EC4">
        <w:rPr>
          <w:rFonts w:ascii="Calibri" w:eastAsia="Calibri" w:hAnsi="Calibri"/>
          <w:b/>
          <w:color w:val="000000"/>
          <w:szCs w:val="23"/>
        </w:rPr>
        <w:t>15.</w:t>
      </w:r>
      <w:r w:rsidR="00B24EBB" w:rsidRPr="00B24EBB">
        <w:rPr>
          <w:rFonts w:ascii="Calibri" w:eastAsia="Calibri" w:hAnsi="Calibri"/>
          <w:b/>
          <w:color w:val="000000"/>
          <w:szCs w:val="23"/>
        </w:rPr>
        <w:t>1.</w:t>
      </w:r>
      <w:r w:rsidR="00B24EBB" w:rsidRPr="00B24EBB">
        <w:rPr>
          <w:rFonts w:ascii="Calibri" w:eastAsia="Calibri" w:hAnsi="Calibri"/>
          <w:color w:val="000000"/>
          <w:szCs w:val="23"/>
        </w:rPr>
        <w:t xml:space="preserve"> Wykonawcy mogą wspólnie ubiegać się o udzielenie zamówienia</w:t>
      </w:r>
      <w:r w:rsidR="008C54E4">
        <w:rPr>
          <w:rFonts w:ascii="Calibri" w:eastAsia="Calibri" w:hAnsi="Calibri"/>
          <w:color w:val="000000"/>
          <w:szCs w:val="23"/>
        </w:rPr>
        <w:t xml:space="preserve"> (np. konsorcja, </w:t>
      </w:r>
      <w:r w:rsidR="001E6491">
        <w:rPr>
          <w:rFonts w:ascii="Calibri" w:eastAsia="Calibri" w:hAnsi="Calibri"/>
          <w:color w:val="000000"/>
          <w:szCs w:val="23"/>
        </w:rPr>
        <w:t>spółki cywilne</w:t>
      </w:r>
      <w:r w:rsidR="000527F0">
        <w:rPr>
          <w:rFonts w:ascii="Calibri" w:eastAsia="Calibri" w:hAnsi="Calibri"/>
          <w:color w:val="000000"/>
          <w:szCs w:val="23"/>
        </w:rPr>
        <w:t>)</w:t>
      </w:r>
      <w:r w:rsidR="00B24EBB" w:rsidRPr="00B24EBB">
        <w:rPr>
          <w:rFonts w:ascii="Calibri" w:eastAsia="Calibri" w:hAnsi="Calibri"/>
          <w:color w:val="000000"/>
          <w:szCs w:val="23"/>
        </w:rPr>
        <w:t xml:space="preserve">. </w:t>
      </w:r>
    </w:p>
    <w:p w:rsidR="00356EC4" w:rsidRDefault="00356EC4" w:rsidP="00B24EBB">
      <w:pPr>
        <w:autoSpaceDE w:val="0"/>
        <w:autoSpaceDN w:val="0"/>
        <w:adjustRightInd w:val="0"/>
        <w:spacing w:after="26"/>
        <w:jc w:val="both"/>
        <w:rPr>
          <w:rFonts w:ascii="Calibri" w:eastAsia="Calibri" w:hAnsi="Calibri"/>
          <w:b/>
          <w:color w:val="000000"/>
          <w:szCs w:val="23"/>
        </w:rPr>
      </w:pPr>
    </w:p>
    <w:p w:rsidR="00B24EBB" w:rsidRPr="00B24EBB" w:rsidRDefault="00356EC4" w:rsidP="00B24EBB">
      <w:pPr>
        <w:autoSpaceDE w:val="0"/>
        <w:autoSpaceDN w:val="0"/>
        <w:adjustRightInd w:val="0"/>
        <w:spacing w:after="26"/>
        <w:jc w:val="both"/>
        <w:rPr>
          <w:rFonts w:ascii="Calibri" w:eastAsia="Calibri" w:hAnsi="Calibri"/>
          <w:color w:val="000000"/>
          <w:szCs w:val="23"/>
        </w:rPr>
      </w:pPr>
      <w:r w:rsidRPr="00356EC4">
        <w:rPr>
          <w:rFonts w:ascii="Calibri" w:eastAsia="Calibri" w:hAnsi="Calibri"/>
          <w:b/>
          <w:color w:val="000000"/>
          <w:szCs w:val="23"/>
        </w:rPr>
        <w:t>15.</w:t>
      </w:r>
      <w:r w:rsidR="00B24EBB" w:rsidRPr="00B24EBB">
        <w:rPr>
          <w:rFonts w:ascii="Calibri" w:eastAsia="Calibri" w:hAnsi="Calibri"/>
          <w:b/>
          <w:color w:val="000000"/>
          <w:szCs w:val="23"/>
        </w:rPr>
        <w:t>2</w:t>
      </w:r>
      <w:r w:rsidR="00B24EBB" w:rsidRPr="00B24EBB">
        <w:rPr>
          <w:rFonts w:ascii="Calibri" w:eastAsia="Calibri" w:hAnsi="Calibri"/>
          <w:color w:val="000000"/>
          <w:szCs w:val="23"/>
        </w:rPr>
        <w:t>. W przypadku, o którym mowa w ust. 1, wykonawcy ustanawiają pełnomocnika do reprezentowania ich w postępowaniu o udzielenie zam</w:t>
      </w:r>
      <w:r w:rsidR="009C01BC">
        <w:rPr>
          <w:rFonts w:ascii="Calibri" w:eastAsia="Calibri" w:hAnsi="Calibri"/>
          <w:color w:val="000000"/>
          <w:szCs w:val="23"/>
        </w:rPr>
        <w:t>ówienia albo do reprezentowania</w:t>
      </w:r>
      <w:r w:rsidR="00991FDE">
        <w:rPr>
          <w:rFonts w:ascii="Calibri" w:eastAsia="Calibri" w:hAnsi="Calibri"/>
          <w:color w:val="000000"/>
          <w:szCs w:val="23"/>
        </w:rPr>
        <w:t xml:space="preserve"> </w:t>
      </w:r>
      <w:r w:rsidR="00B24EBB" w:rsidRPr="00B24EBB">
        <w:rPr>
          <w:rFonts w:ascii="Calibri" w:eastAsia="Calibri" w:hAnsi="Calibri"/>
          <w:color w:val="000000"/>
          <w:szCs w:val="23"/>
        </w:rPr>
        <w:t>w</w:t>
      </w:r>
      <w:r w:rsidR="009C01BC">
        <w:rPr>
          <w:rFonts w:ascii="Calibri" w:eastAsia="Calibri" w:hAnsi="Calibri"/>
          <w:color w:val="000000"/>
          <w:szCs w:val="23"/>
        </w:rPr>
        <w:t> </w:t>
      </w:r>
      <w:r w:rsidR="00B24EBB" w:rsidRPr="00B24EBB">
        <w:rPr>
          <w:rFonts w:ascii="Calibri" w:eastAsia="Calibri" w:hAnsi="Calibri"/>
          <w:color w:val="000000"/>
          <w:szCs w:val="23"/>
        </w:rPr>
        <w:t xml:space="preserve">postępowaniu i zawarcia umowy w sprawie zamówienia publicznego. </w:t>
      </w:r>
    </w:p>
    <w:p w:rsidR="001E6491" w:rsidRPr="001E6491" w:rsidRDefault="001E6491" w:rsidP="001E6491">
      <w:pPr>
        <w:autoSpaceDE w:val="0"/>
        <w:autoSpaceDN w:val="0"/>
        <w:adjustRightInd w:val="0"/>
        <w:rPr>
          <w:rFonts w:eastAsia="Calibri"/>
          <w:color w:val="000000"/>
        </w:rPr>
      </w:pPr>
    </w:p>
    <w:p w:rsidR="001E6491" w:rsidRPr="001E6491" w:rsidRDefault="001E6491" w:rsidP="001E6491">
      <w:pPr>
        <w:autoSpaceDE w:val="0"/>
        <w:autoSpaceDN w:val="0"/>
        <w:adjustRightInd w:val="0"/>
        <w:jc w:val="both"/>
        <w:rPr>
          <w:rFonts w:ascii="Calibri" w:eastAsia="Calibri" w:hAnsi="Calibri" w:cs="Calibri"/>
          <w:color w:val="000000"/>
          <w:szCs w:val="22"/>
        </w:rPr>
      </w:pPr>
      <w:r w:rsidRPr="001E6491">
        <w:rPr>
          <w:rFonts w:ascii="Calibri" w:eastAsia="Calibri" w:hAnsi="Calibri" w:cs="Calibri"/>
          <w:b/>
          <w:color w:val="000000"/>
          <w:szCs w:val="22"/>
        </w:rPr>
        <w:t>15.3.</w:t>
      </w:r>
      <w:r w:rsidRPr="001E6491">
        <w:rPr>
          <w:rFonts w:ascii="Calibri" w:eastAsia="Calibri" w:hAnsi="Calibri" w:cs="Calibri"/>
          <w:color w:val="000000"/>
          <w:szCs w:val="22"/>
        </w:rPr>
        <w:t xml:space="preserve"> Wykonawcy wspólnie ubiegający się o udzielenie zamówienia przedłożą wraz z ofertą stosowne pełnomocnictwo. Nie dotyczy to spółki cywilnej, o ile upoważnienie</w:t>
      </w:r>
      <w:r w:rsidR="00B92B8A">
        <w:rPr>
          <w:rFonts w:ascii="Calibri" w:eastAsia="Calibri" w:hAnsi="Calibri" w:cs="Calibri"/>
          <w:color w:val="000000"/>
          <w:szCs w:val="22"/>
        </w:rPr>
        <w:t xml:space="preserve"> </w:t>
      </w:r>
      <w:r w:rsidRPr="001E6491">
        <w:rPr>
          <w:rFonts w:ascii="Calibri" w:eastAsia="Calibri" w:hAnsi="Calibri" w:cs="Calibri"/>
          <w:color w:val="000000"/>
          <w:szCs w:val="22"/>
        </w:rPr>
        <w:t xml:space="preserve">/pełnomocnictwo do występowania w imieniu tej spółki wynika z dołączonej do oferty umowy spółki bądź wszyscy wspólnicy podpiszą ofertę. </w:t>
      </w:r>
    </w:p>
    <w:p w:rsidR="00356EC4" w:rsidRPr="001E6491" w:rsidRDefault="001E6491" w:rsidP="001E6491">
      <w:pPr>
        <w:autoSpaceDE w:val="0"/>
        <w:autoSpaceDN w:val="0"/>
        <w:adjustRightInd w:val="0"/>
        <w:spacing w:after="26"/>
        <w:jc w:val="both"/>
        <w:rPr>
          <w:rFonts w:ascii="Calibri" w:eastAsia="Calibri" w:hAnsi="Calibri" w:cs="Calibri"/>
          <w:color w:val="000000"/>
          <w:sz w:val="28"/>
          <w:szCs w:val="23"/>
        </w:rPr>
      </w:pPr>
      <w:r w:rsidRPr="001E6491">
        <w:rPr>
          <w:rFonts w:ascii="Calibri" w:eastAsia="Calibri" w:hAnsi="Calibri" w:cs="Calibri"/>
          <w:color w:val="000000"/>
          <w:szCs w:val="22"/>
        </w:rPr>
        <w:t>Pełnomocnictwo, o którym mowa powyżej, może wynikać albo z dokumentu pod taką nazwą albo z umowy podmiotów wspólnie składających ofertę (dołączonej do oferty)</w:t>
      </w:r>
      <w:r w:rsidRPr="001E6491">
        <w:rPr>
          <w:rFonts w:ascii="Calibri" w:eastAsia="Calibri" w:hAnsi="Calibri" w:cs="Calibri"/>
          <w:i/>
          <w:iCs/>
          <w:color w:val="000000"/>
          <w:szCs w:val="22"/>
        </w:rPr>
        <w:t>.</w:t>
      </w:r>
    </w:p>
    <w:p w:rsidR="001E6491" w:rsidRDefault="001E6491" w:rsidP="00B24EBB">
      <w:pPr>
        <w:autoSpaceDE w:val="0"/>
        <w:autoSpaceDN w:val="0"/>
        <w:adjustRightInd w:val="0"/>
        <w:spacing w:after="26"/>
        <w:jc w:val="both"/>
        <w:rPr>
          <w:rFonts w:ascii="Calibri" w:eastAsia="Calibri" w:hAnsi="Calibri"/>
          <w:b/>
          <w:color w:val="000000"/>
          <w:szCs w:val="23"/>
        </w:rPr>
      </w:pPr>
    </w:p>
    <w:p w:rsidR="00B24EBB" w:rsidRPr="00B24EBB" w:rsidRDefault="00356EC4" w:rsidP="00B24EBB">
      <w:pPr>
        <w:autoSpaceDE w:val="0"/>
        <w:autoSpaceDN w:val="0"/>
        <w:adjustRightInd w:val="0"/>
        <w:spacing w:after="26"/>
        <w:jc w:val="both"/>
        <w:rPr>
          <w:rFonts w:ascii="Calibri" w:eastAsia="Calibri" w:hAnsi="Calibri"/>
          <w:color w:val="000000"/>
          <w:szCs w:val="23"/>
        </w:rPr>
      </w:pPr>
      <w:r w:rsidRPr="00356EC4">
        <w:rPr>
          <w:rFonts w:ascii="Calibri" w:eastAsia="Calibri" w:hAnsi="Calibri"/>
          <w:b/>
          <w:color w:val="000000"/>
          <w:szCs w:val="23"/>
        </w:rPr>
        <w:t>15.</w:t>
      </w:r>
      <w:r w:rsidR="001E6491">
        <w:rPr>
          <w:rFonts w:ascii="Calibri" w:eastAsia="Calibri" w:hAnsi="Calibri"/>
          <w:b/>
          <w:color w:val="000000"/>
          <w:szCs w:val="23"/>
        </w:rPr>
        <w:t>4</w:t>
      </w:r>
      <w:r w:rsidR="00B24EBB" w:rsidRPr="00B24EBB">
        <w:rPr>
          <w:rFonts w:ascii="Calibri" w:eastAsia="Calibri" w:hAnsi="Calibri"/>
          <w:b/>
          <w:color w:val="000000"/>
          <w:szCs w:val="23"/>
        </w:rPr>
        <w:t>.</w:t>
      </w:r>
      <w:r w:rsidR="00B24EBB" w:rsidRPr="00B24EBB">
        <w:rPr>
          <w:rFonts w:ascii="Calibri" w:eastAsia="Calibri" w:hAnsi="Calibri"/>
          <w:color w:val="000000"/>
          <w:szCs w:val="23"/>
        </w:rPr>
        <w:t xml:space="preserve"> Przepisy dotyczące Wykonawcy stosuje się odpowiednio do Wykonawców wspólnie ubiegających się o udzielenie zamówienia. </w:t>
      </w:r>
    </w:p>
    <w:p w:rsidR="00991FDE" w:rsidRDefault="00991FDE" w:rsidP="00B24EBB">
      <w:pPr>
        <w:autoSpaceDE w:val="0"/>
        <w:autoSpaceDN w:val="0"/>
        <w:adjustRightInd w:val="0"/>
        <w:spacing w:after="26"/>
        <w:jc w:val="both"/>
      </w:pPr>
    </w:p>
    <w:p w:rsidR="00356EC4" w:rsidRDefault="00B92B8A" w:rsidP="00B24EBB">
      <w:pPr>
        <w:autoSpaceDE w:val="0"/>
        <w:autoSpaceDN w:val="0"/>
        <w:adjustRightInd w:val="0"/>
        <w:spacing w:after="26"/>
        <w:jc w:val="both"/>
        <w:rPr>
          <w:rFonts w:ascii="Calibri" w:hAnsi="Calibri"/>
        </w:rPr>
      </w:pPr>
      <w:r>
        <w:rPr>
          <w:rFonts w:ascii="Calibri" w:hAnsi="Calibri"/>
          <w:b/>
        </w:rPr>
        <w:t>15.5</w:t>
      </w:r>
      <w:r w:rsidR="00991FDE" w:rsidRPr="00991FDE">
        <w:rPr>
          <w:rFonts w:ascii="Calibri" w:hAnsi="Calibri"/>
          <w:b/>
        </w:rPr>
        <w:t>.</w:t>
      </w:r>
      <w:r w:rsidR="00991FDE" w:rsidRPr="00991FDE">
        <w:rPr>
          <w:rFonts w:ascii="Calibri" w:hAnsi="Calibri"/>
        </w:rPr>
        <w:t xml:space="preserve"> Oferta musi być podpisana w taki sposób aby prawnie zobowiązywała wszystkich </w:t>
      </w:r>
      <w:r>
        <w:rPr>
          <w:rFonts w:ascii="Calibri" w:hAnsi="Calibri"/>
        </w:rPr>
        <w:t>W</w:t>
      </w:r>
      <w:r w:rsidR="001E6491">
        <w:rPr>
          <w:rFonts w:ascii="Calibri" w:hAnsi="Calibri"/>
        </w:rPr>
        <w:t>ykonawców wspólnie ubiegających się o udzielenie zamówienia</w:t>
      </w:r>
      <w:r w:rsidR="00991FDE" w:rsidRPr="00991FDE">
        <w:rPr>
          <w:rFonts w:ascii="Calibri" w:hAnsi="Calibri"/>
        </w:rPr>
        <w:t>.</w:t>
      </w:r>
    </w:p>
    <w:p w:rsidR="00991FDE" w:rsidRDefault="00991FDE" w:rsidP="00B24EBB">
      <w:pPr>
        <w:autoSpaceDE w:val="0"/>
        <w:autoSpaceDN w:val="0"/>
        <w:adjustRightInd w:val="0"/>
        <w:spacing w:after="26"/>
        <w:jc w:val="both"/>
        <w:rPr>
          <w:rFonts w:ascii="Calibri" w:hAnsi="Calibri"/>
        </w:rPr>
      </w:pPr>
    </w:p>
    <w:p w:rsidR="00991FDE" w:rsidRPr="00991FDE" w:rsidRDefault="00B92B8A" w:rsidP="00991FDE">
      <w:pPr>
        <w:pStyle w:val="Default"/>
        <w:jc w:val="both"/>
        <w:rPr>
          <w:rFonts w:ascii="Calibri" w:hAnsi="Calibri" w:cs="Times New Roman"/>
          <w:color w:val="auto"/>
          <w:szCs w:val="20"/>
        </w:rPr>
      </w:pPr>
      <w:r>
        <w:rPr>
          <w:rFonts w:ascii="Calibri" w:hAnsi="Calibri" w:cs="Times New Roman"/>
          <w:b/>
        </w:rPr>
        <w:t>15.6</w:t>
      </w:r>
      <w:r w:rsidR="00991FDE" w:rsidRPr="00991FDE">
        <w:rPr>
          <w:rFonts w:ascii="Calibri" w:hAnsi="Calibri" w:cs="Times New Roman"/>
          <w:b/>
        </w:rPr>
        <w:t>.</w:t>
      </w:r>
      <w:r w:rsidR="00991FDE" w:rsidRPr="00991FDE">
        <w:rPr>
          <w:rFonts w:ascii="Calibri" w:hAnsi="Calibri" w:cs="Times New Roman"/>
        </w:rPr>
        <w:t xml:space="preserve"> Każdy z </w:t>
      </w:r>
      <w:r>
        <w:rPr>
          <w:rFonts w:ascii="Calibri" w:hAnsi="Calibri" w:cs="Times New Roman"/>
        </w:rPr>
        <w:t xml:space="preserve">Wykonawców </w:t>
      </w:r>
      <w:r>
        <w:rPr>
          <w:rFonts w:ascii="Calibri" w:hAnsi="Calibri"/>
        </w:rPr>
        <w:t>wspólnie ubiegających się o udzielenie zamówienia</w:t>
      </w:r>
      <w:r w:rsidR="00991FDE" w:rsidRPr="00991FDE">
        <w:rPr>
          <w:rFonts w:ascii="Calibri" w:hAnsi="Calibri" w:cs="Times New Roman"/>
        </w:rPr>
        <w:t xml:space="preserve"> musi złożyć oświadczenie, że nie podlega wykluczeniu z postępowania </w:t>
      </w:r>
      <w:r w:rsidR="00ED39D7">
        <w:rPr>
          <w:rFonts w:ascii="Calibri" w:hAnsi="Calibri" w:cs="Times New Roman"/>
        </w:rPr>
        <w:t xml:space="preserve">oraz </w:t>
      </w:r>
      <w:r w:rsidR="00991FDE" w:rsidRPr="00991FDE">
        <w:rPr>
          <w:rFonts w:ascii="Calibri" w:hAnsi="Calibri" w:cs="Times New Roman"/>
        </w:rPr>
        <w:t xml:space="preserve">spełnia warunki udziału </w:t>
      </w:r>
      <w:r w:rsidR="009C01BC">
        <w:rPr>
          <w:rFonts w:ascii="Calibri" w:hAnsi="Calibri" w:cs="Times New Roman"/>
        </w:rPr>
        <w:t>w </w:t>
      </w:r>
      <w:r w:rsidR="00991FDE" w:rsidRPr="00991FDE">
        <w:rPr>
          <w:rFonts w:ascii="Calibri" w:hAnsi="Calibri" w:cs="Times New Roman"/>
        </w:rPr>
        <w:t xml:space="preserve">postępowaniu w zakresie wskazanym przez zamawiającego w punkcie </w:t>
      </w:r>
      <w:r w:rsidR="00A84804" w:rsidRPr="00474CB6">
        <w:rPr>
          <w:rFonts w:ascii="Calibri" w:hAnsi="Calibri" w:cs="Times New Roman"/>
        </w:rPr>
        <w:t>13</w:t>
      </w:r>
      <w:r w:rsidR="00BC1E32" w:rsidRPr="00474CB6">
        <w:rPr>
          <w:rFonts w:ascii="Calibri" w:hAnsi="Calibri" w:cs="Times New Roman"/>
        </w:rPr>
        <w:t>.1. S</w:t>
      </w:r>
      <w:r w:rsidR="00991FDE" w:rsidRPr="00474CB6">
        <w:rPr>
          <w:rFonts w:ascii="Calibri" w:hAnsi="Calibri" w:cs="Times New Roman"/>
        </w:rPr>
        <w:t>WZ</w:t>
      </w:r>
      <w:r w:rsidR="00991FDE" w:rsidRPr="00991FDE">
        <w:rPr>
          <w:rFonts w:ascii="Calibri" w:hAnsi="Calibri" w:cs="Times New Roman"/>
        </w:rPr>
        <w:t xml:space="preserve"> </w:t>
      </w:r>
      <w:r w:rsidR="00991FDE">
        <w:rPr>
          <w:rFonts w:ascii="Calibri" w:hAnsi="Calibri" w:cs="Times New Roman"/>
          <w:color w:val="auto"/>
          <w:szCs w:val="20"/>
        </w:rPr>
        <w:t>(sporządzone na zał.</w:t>
      </w:r>
      <w:r w:rsidR="00EF5D98">
        <w:rPr>
          <w:rFonts w:ascii="Calibri" w:hAnsi="Calibri" w:cs="Times New Roman"/>
          <w:color w:val="auto"/>
          <w:szCs w:val="20"/>
        </w:rPr>
        <w:t xml:space="preserve"> nr </w:t>
      </w:r>
      <w:r w:rsidR="008C54E4" w:rsidRPr="00A43166">
        <w:rPr>
          <w:rFonts w:ascii="Calibri" w:hAnsi="Calibri" w:cs="Times New Roman"/>
          <w:color w:val="auto"/>
          <w:szCs w:val="20"/>
        </w:rPr>
        <w:t>1</w:t>
      </w:r>
      <w:r w:rsidR="00EF5D98" w:rsidRPr="00A43166">
        <w:rPr>
          <w:rFonts w:ascii="Calibri" w:hAnsi="Calibri" w:cs="Times New Roman"/>
          <w:color w:val="auto"/>
          <w:szCs w:val="20"/>
        </w:rPr>
        <w:t xml:space="preserve"> </w:t>
      </w:r>
      <w:r w:rsidR="00991FDE" w:rsidRPr="00A43166">
        <w:rPr>
          <w:rFonts w:ascii="Calibri" w:hAnsi="Calibri" w:cs="Times New Roman"/>
          <w:color w:val="auto"/>
          <w:szCs w:val="20"/>
        </w:rPr>
        <w:t>do SWZ), oraz na wezwanie zamawiającego złoży odnoszące się do niego dokumenty wymienione</w:t>
      </w:r>
      <w:r w:rsidR="00991FDE" w:rsidRPr="00991FDE">
        <w:rPr>
          <w:rFonts w:ascii="Calibri" w:hAnsi="Calibri" w:cs="Times New Roman"/>
          <w:color w:val="auto"/>
          <w:szCs w:val="20"/>
        </w:rPr>
        <w:t xml:space="preserve"> w pkt. </w:t>
      </w:r>
      <w:r w:rsidR="00A84804" w:rsidRPr="00474CB6">
        <w:rPr>
          <w:rFonts w:ascii="Calibri" w:hAnsi="Calibri" w:cs="Times New Roman"/>
          <w:color w:val="auto"/>
          <w:szCs w:val="20"/>
        </w:rPr>
        <w:t>13.3. S</w:t>
      </w:r>
      <w:r w:rsidR="00991FDE" w:rsidRPr="00474CB6">
        <w:rPr>
          <w:rFonts w:ascii="Calibri" w:hAnsi="Calibri" w:cs="Times New Roman"/>
          <w:color w:val="auto"/>
          <w:szCs w:val="20"/>
        </w:rPr>
        <w:t>WZ.</w:t>
      </w:r>
    </w:p>
    <w:p w:rsidR="00991FDE" w:rsidRPr="00991FDE" w:rsidRDefault="00991FDE" w:rsidP="00991FDE">
      <w:pPr>
        <w:pStyle w:val="Default"/>
        <w:jc w:val="both"/>
        <w:rPr>
          <w:rFonts w:ascii="Calibri" w:hAnsi="Calibri" w:cs="Times New Roman"/>
          <w:color w:val="auto"/>
          <w:szCs w:val="20"/>
        </w:rPr>
      </w:pPr>
    </w:p>
    <w:p w:rsidR="00991FDE" w:rsidRPr="00991FDE" w:rsidRDefault="00B92B8A" w:rsidP="00991FDE">
      <w:pPr>
        <w:jc w:val="both"/>
        <w:rPr>
          <w:rFonts w:ascii="Calibri" w:hAnsi="Calibri"/>
        </w:rPr>
      </w:pPr>
      <w:r>
        <w:rPr>
          <w:rFonts w:ascii="Calibri" w:hAnsi="Calibri"/>
          <w:b/>
        </w:rPr>
        <w:t>15.7</w:t>
      </w:r>
      <w:r w:rsidR="00991FDE" w:rsidRPr="00991FDE">
        <w:rPr>
          <w:rFonts w:ascii="Calibri" w:hAnsi="Calibri"/>
          <w:b/>
        </w:rPr>
        <w:t>.</w:t>
      </w:r>
      <w:r w:rsidR="00991FDE" w:rsidRPr="00991FDE">
        <w:rPr>
          <w:rFonts w:ascii="Calibri" w:hAnsi="Calibri"/>
        </w:rPr>
        <w:t xml:space="preserve"> Dok</w:t>
      </w:r>
      <w:r w:rsidR="00A84804">
        <w:rPr>
          <w:rFonts w:ascii="Calibri" w:hAnsi="Calibri"/>
        </w:rPr>
        <w:t>umenty wymienione w punkcie 13.3. niniejszej S</w:t>
      </w:r>
      <w:r w:rsidR="00991FDE" w:rsidRPr="00991FDE">
        <w:rPr>
          <w:rFonts w:ascii="Calibri" w:hAnsi="Calibri"/>
        </w:rPr>
        <w:t xml:space="preserve">WZ powinny dotyczyć łącznie wszystkich </w:t>
      </w:r>
      <w:r>
        <w:rPr>
          <w:rFonts w:ascii="Calibri" w:hAnsi="Calibri"/>
        </w:rPr>
        <w:t>Wykonawców</w:t>
      </w:r>
      <w:r w:rsidR="00991FDE" w:rsidRPr="00991FDE">
        <w:rPr>
          <w:rFonts w:ascii="Calibri" w:hAnsi="Calibri"/>
        </w:rPr>
        <w:t xml:space="preserve"> i być podpisane przez ich upełnomocnionych przedst</w:t>
      </w:r>
      <w:r>
        <w:rPr>
          <w:rFonts w:ascii="Calibri" w:hAnsi="Calibri"/>
        </w:rPr>
        <w:t>awicieli lub przez Pełnomocnika,</w:t>
      </w:r>
    </w:p>
    <w:p w:rsidR="00171CE4" w:rsidRDefault="00171CE4" w:rsidP="00171CE4">
      <w:pPr>
        <w:autoSpaceDE w:val="0"/>
        <w:autoSpaceDN w:val="0"/>
        <w:adjustRightInd w:val="0"/>
        <w:spacing w:after="26"/>
        <w:jc w:val="both"/>
        <w:rPr>
          <w:rFonts w:ascii="Calibri" w:eastAsia="Calibri" w:hAnsi="Calibri"/>
          <w:b/>
          <w:color w:val="000000"/>
          <w:szCs w:val="23"/>
        </w:rPr>
      </w:pPr>
    </w:p>
    <w:p w:rsidR="00356EC4" w:rsidRDefault="00171CE4" w:rsidP="00171CE4">
      <w:pPr>
        <w:autoSpaceDE w:val="0"/>
        <w:autoSpaceDN w:val="0"/>
        <w:adjustRightInd w:val="0"/>
        <w:spacing w:after="26"/>
        <w:jc w:val="both"/>
        <w:rPr>
          <w:rFonts w:ascii="Calibri" w:eastAsia="Calibri" w:hAnsi="Calibri"/>
          <w:color w:val="000000"/>
          <w:szCs w:val="23"/>
        </w:rPr>
      </w:pPr>
      <w:r w:rsidRPr="00991FDE">
        <w:rPr>
          <w:rFonts w:ascii="Calibri" w:eastAsia="Calibri" w:hAnsi="Calibri"/>
          <w:b/>
          <w:color w:val="000000"/>
          <w:szCs w:val="23"/>
        </w:rPr>
        <w:t>15.</w:t>
      </w:r>
      <w:r w:rsidR="00B92B8A">
        <w:rPr>
          <w:rFonts w:ascii="Calibri" w:eastAsia="Calibri" w:hAnsi="Calibri"/>
          <w:b/>
          <w:color w:val="000000"/>
          <w:szCs w:val="23"/>
        </w:rPr>
        <w:t>8</w:t>
      </w:r>
      <w:r w:rsidRPr="00B24EBB">
        <w:rPr>
          <w:rFonts w:ascii="Calibri" w:eastAsia="Calibri" w:hAnsi="Calibri"/>
          <w:b/>
          <w:color w:val="000000"/>
          <w:szCs w:val="23"/>
        </w:rPr>
        <w:t>.</w:t>
      </w:r>
      <w:r w:rsidRPr="00B24EBB">
        <w:rPr>
          <w:rFonts w:ascii="Calibri" w:eastAsia="Calibri" w:hAnsi="Calibri"/>
          <w:color w:val="000000"/>
          <w:szCs w:val="23"/>
        </w:rPr>
        <w:t xml:space="preserve"> W przypadku, o którym mowa w art. 117 ust. 2 i 3 ustawy Pzp , Wykonawcy wspólnie ubiegający się o udzielenie zamówienia składają oświadczenie, z którego wynika, które roboty budowlane, dostawy lub usługi wykonają poszczególni wykonawcy </w:t>
      </w:r>
      <w:r>
        <w:rPr>
          <w:rFonts w:ascii="Calibri" w:eastAsia="Calibri" w:hAnsi="Calibri"/>
          <w:color w:val="000000"/>
          <w:szCs w:val="23"/>
        </w:rPr>
        <w:t xml:space="preserve">- </w:t>
      </w:r>
      <w:r>
        <w:rPr>
          <w:rFonts w:ascii="Calibri" w:eastAsia="Calibri" w:hAnsi="Calibri" w:cs="Calibri"/>
          <w:b/>
          <w:szCs w:val="20"/>
        </w:rPr>
        <w:t xml:space="preserve">sporządzone na </w:t>
      </w:r>
      <w:r w:rsidR="00474CB6">
        <w:rPr>
          <w:rFonts w:ascii="Calibri" w:eastAsia="Calibri" w:hAnsi="Calibri" w:cs="Calibri"/>
          <w:b/>
          <w:szCs w:val="20"/>
        </w:rPr>
        <w:t xml:space="preserve">zał. </w:t>
      </w:r>
      <w:r w:rsidR="00474CB6" w:rsidRPr="00A43166">
        <w:rPr>
          <w:rFonts w:ascii="Calibri" w:eastAsia="Calibri" w:hAnsi="Calibri" w:cs="Calibri"/>
          <w:b/>
          <w:szCs w:val="20"/>
        </w:rPr>
        <w:t xml:space="preserve">nr </w:t>
      </w:r>
      <w:r w:rsidR="008C54E4" w:rsidRPr="00A43166">
        <w:rPr>
          <w:rFonts w:ascii="Calibri" w:eastAsia="Calibri" w:hAnsi="Calibri" w:cs="Calibri"/>
          <w:b/>
          <w:szCs w:val="20"/>
        </w:rPr>
        <w:t xml:space="preserve">4 </w:t>
      </w:r>
      <w:r w:rsidRPr="00A43166">
        <w:rPr>
          <w:rFonts w:ascii="Calibri" w:eastAsia="Calibri" w:hAnsi="Calibri" w:cs="Calibri"/>
          <w:b/>
          <w:szCs w:val="20"/>
        </w:rPr>
        <w:t>do SWZ,</w:t>
      </w:r>
    </w:p>
    <w:p w:rsidR="005E1440" w:rsidRDefault="005E1440" w:rsidP="005E1440">
      <w:pPr>
        <w:autoSpaceDE w:val="0"/>
        <w:autoSpaceDN w:val="0"/>
        <w:adjustRightInd w:val="0"/>
        <w:jc w:val="both"/>
        <w:rPr>
          <w:rFonts w:ascii="Calibri" w:hAnsi="Calibri"/>
          <w:bCs/>
        </w:rPr>
      </w:pPr>
    </w:p>
    <w:p w:rsidR="00B92B8A" w:rsidRDefault="00B92B8A" w:rsidP="005E1440">
      <w:pPr>
        <w:autoSpaceDE w:val="0"/>
        <w:autoSpaceDN w:val="0"/>
        <w:adjustRightInd w:val="0"/>
        <w:jc w:val="both"/>
        <w:rPr>
          <w:rFonts w:ascii="Calibri" w:hAnsi="Calibri"/>
          <w:bCs/>
        </w:rPr>
      </w:pPr>
      <w:r w:rsidRPr="00B92B8A">
        <w:rPr>
          <w:rFonts w:ascii="Calibri" w:hAnsi="Calibri"/>
          <w:b/>
          <w:bCs/>
        </w:rPr>
        <w:t>15.9</w:t>
      </w:r>
      <w:r>
        <w:rPr>
          <w:rFonts w:ascii="Calibri" w:hAnsi="Calibri"/>
          <w:bCs/>
        </w:rPr>
        <w:t>. Korespondencja prowadzona będzie wyłącznie z pełnomocnikiem Wykonawców wspólnie ubiegających się o udzielenie zamówienia.</w:t>
      </w:r>
    </w:p>
    <w:p w:rsidR="00B840B1" w:rsidRPr="00B11943" w:rsidRDefault="00B840B1" w:rsidP="005E1440">
      <w:pPr>
        <w:autoSpaceDE w:val="0"/>
        <w:autoSpaceDN w:val="0"/>
        <w:adjustRightInd w:val="0"/>
        <w:jc w:val="both"/>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5E1440" w:rsidRPr="00ED39D7" w:rsidTr="00500F45">
        <w:tc>
          <w:tcPr>
            <w:tcW w:w="9212" w:type="dxa"/>
          </w:tcPr>
          <w:p w:rsidR="005E1440" w:rsidRPr="00ED39D7" w:rsidRDefault="00CB2C1E" w:rsidP="005E1440">
            <w:pPr>
              <w:autoSpaceDE w:val="0"/>
              <w:autoSpaceDN w:val="0"/>
              <w:adjustRightInd w:val="0"/>
              <w:rPr>
                <w:rFonts w:ascii="Calibri" w:eastAsia="Calibri" w:hAnsi="Calibri"/>
                <w:color w:val="000000"/>
                <w:szCs w:val="23"/>
              </w:rPr>
            </w:pPr>
            <w:r w:rsidRPr="00ED39D7">
              <w:rPr>
                <w:rFonts w:ascii="Calibri" w:eastAsia="TimesNewRoman" w:hAnsi="Calibri"/>
                <w:b/>
              </w:rPr>
              <w:t>16</w:t>
            </w:r>
            <w:r w:rsidR="005E1440" w:rsidRPr="00ED39D7">
              <w:rPr>
                <w:rFonts w:ascii="Calibri" w:eastAsia="TimesNewRoman" w:hAnsi="Calibri"/>
                <w:b/>
              </w:rPr>
              <w:t xml:space="preserve">. </w:t>
            </w:r>
            <w:r w:rsidR="005E1440" w:rsidRPr="00ED39D7">
              <w:rPr>
                <w:rFonts w:ascii="Calibri" w:eastAsia="Calibri" w:hAnsi="Calibri"/>
                <w:b/>
                <w:bCs/>
                <w:color w:val="000000"/>
                <w:szCs w:val="23"/>
              </w:rPr>
              <w:t xml:space="preserve">Informacja dotycząca udziału podwykonawców w przedmiocie zamówienia </w:t>
            </w:r>
          </w:p>
        </w:tc>
      </w:tr>
    </w:tbl>
    <w:p w:rsidR="005E1440" w:rsidRPr="00CB2F3B" w:rsidRDefault="005E1440" w:rsidP="005E1440">
      <w:pPr>
        <w:autoSpaceDE w:val="0"/>
        <w:autoSpaceDN w:val="0"/>
        <w:adjustRightInd w:val="0"/>
        <w:rPr>
          <w:rFonts w:eastAsia="Calibri"/>
          <w:color w:val="000000"/>
          <w:szCs w:val="23"/>
        </w:rPr>
      </w:pPr>
    </w:p>
    <w:p w:rsidR="00461342" w:rsidRDefault="00CB2C1E" w:rsidP="005E1440">
      <w:pPr>
        <w:jc w:val="both"/>
        <w:rPr>
          <w:rFonts w:ascii="Calibri" w:hAnsi="Calibri"/>
        </w:rPr>
      </w:pPr>
      <w:r w:rsidRPr="00ED39D7">
        <w:rPr>
          <w:rFonts w:ascii="Calibri" w:hAnsi="Calibri"/>
          <w:b/>
        </w:rPr>
        <w:t>16</w:t>
      </w:r>
      <w:r w:rsidR="005E1440" w:rsidRPr="00ED39D7">
        <w:rPr>
          <w:rFonts w:ascii="Calibri" w:hAnsi="Calibri"/>
          <w:b/>
        </w:rPr>
        <w:t>.1.</w:t>
      </w:r>
      <w:r w:rsidR="005E1440" w:rsidRPr="00ED39D7">
        <w:rPr>
          <w:rFonts w:ascii="Calibri" w:hAnsi="Calibri"/>
        </w:rPr>
        <w:t xml:space="preserve"> Zamawiający nie zastrzega obowią</w:t>
      </w:r>
      <w:r w:rsidR="00CF6FEB">
        <w:rPr>
          <w:rFonts w:ascii="Calibri" w:hAnsi="Calibri"/>
        </w:rPr>
        <w:t>zku osobistego wykonania przez W</w:t>
      </w:r>
      <w:r w:rsidR="005E1440" w:rsidRPr="00ED39D7">
        <w:rPr>
          <w:rFonts w:ascii="Calibri" w:hAnsi="Calibri"/>
        </w:rPr>
        <w:t>ykonawcę kluczowych części zamówienia.</w:t>
      </w:r>
    </w:p>
    <w:p w:rsidR="00954633" w:rsidRPr="00ED39D7" w:rsidRDefault="00954633" w:rsidP="005E1440">
      <w:pPr>
        <w:jc w:val="both"/>
        <w:rPr>
          <w:rFonts w:ascii="Calibri" w:hAnsi="Calibri"/>
        </w:rPr>
      </w:pPr>
    </w:p>
    <w:p w:rsidR="005E1440" w:rsidRDefault="00CB2C1E" w:rsidP="005E1440">
      <w:pPr>
        <w:jc w:val="both"/>
        <w:rPr>
          <w:rFonts w:ascii="Calibri" w:hAnsi="Calibri"/>
        </w:rPr>
      </w:pPr>
      <w:r w:rsidRPr="00ED39D7">
        <w:rPr>
          <w:rFonts w:ascii="Calibri" w:hAnsi="Calibri"/>
          <w:b/>
        </w:rPr>
        <w:t>16</w:t>
      </w:r>
      <w:r w:rsidR="005E1440" w:rsidRPr="00ED39D7">
        <w:rPr>
          <w:rFonts w:ascii="Calibri" w:hAnsi="Calibri"/>
          <w:b/>
        </w:rPr>
        <w:t>.2.</w:t>
      </w:r>
      <w:r w:rsidR="005E1440" w:rsidRPr="00ED39D7">
        <w:rPr>
          <w:rFonts w:ascii="Calibri" w:hAnsi="Calibri"/>
        </w:rPr>
        <w:t xml:space="preserve"> Wykonawca może powierz</w:t>
      </w:r>
      <w:r w:rsidR="00CF6FEB">
        <w:rPr>
          <w:rFonts w:ascii="Calibri" w:hAnsi="Calibri"/>
        </w:rPr>
        <w:t>yć wykonanie części zamówienia Podwykonawcy lub P</w:t>
      </w:r>
      <w:r w:rsidR="005E1440" w:rsidRPr="00ED39D7">
        <w:rPr>
          <w:rFonts w:ascii="Calibri" w:hAnsi="Calibri"/>
        </w:rPr>
        <w:t>odwykonawcom.</w:t>
      </w:r>
    </w:p>
    <w:p w:rsidR="00461342" w:rsidRPr="00ED39D7" w:rsidRDefault="00461342" w:rsidP="005E1440">
      <w:pPr>
        <w:jc w:val="both"/>
        <w:rPr>
          <w:rFonts w:ascii="Calibri" w:hAnsi="Calibri"/>
        </w:rPr>
      </w:pPr>
    </w:p>
    <w:p w:rsidR="007F200B" w:rsidRPr="001770CD" w:rsidRDefault="00CB2C1E" w:rsidP="002A71F0">
      <w:pPr>
        <w:jc w:val="both"/>
        <w:rPr>
          <w:rFonts w:ascii="Calibri" w:hAnsi="Calibri" w:cs="Calibri"/>
        </w:rPr>
      </w:pPr>
      <w:r w:rsidRPr="00CF6FEB">
        <w:rPr>
          <w:rFonts w:ascii="Calibri" w:hAnsi="Calibri" w:cs="Calibri"/>
          <w:b/>
        </w:rPr>
        <w:t>16</w:t>
      </w:r>
      <w:r w:rsidR="005E1440" w:rsidRPr="00CF6FEB">
        <w:rPr>
          <w:rFonts w:ascii="Calibri" w:hAnsi="Calibri" w:cs="Calibri"/>
          <w:b/>
        </w:rPr>
        <w:t>.3.</w:t>
      </w:r>
      <w:r w:rsidR="005E1440" w:rsidRPr="00CF6FEB">
        <w:rPr>
          <w:rFonts w:ascii="Calibri" w:hAnsi="Calibri" w:cs="Calibri"/>
        </w:rPr>
        <w:t xml:space="preserve"> </w:t>
      </w:r>
      <w:r w:rsidR="005E1440" w:rsidRPr="00CF6FEB">
        <w:rPr>
          <w:rFonts w:ascii="Calibri" w:hAnsi="Calibri" w:cs="Calibri"/>
          <w:bCs/>
        </w:rPr>
        <w:t>Za</w:t>
      </w:r>
      <w:r w:rsidR="007F200B">
        <w:rPr>
          <w:rFonts w:ascii="Calibri" w:hAnsi="Calibri" w:cs="Calibri"/>
          <w:bCs/>
        </w:rPr>
        <w:t>mawiający żąda wskazania przez W</w:t>
      </w:r>
      <w:r w:rsidR="005E1440" w:rsidRPr="00CF6FEB">
        <w:rPr>
          <w:rFonts w:ascii="Calibri" w:hAnsi="Calibri" w:cs="Calibri"/>
          <w:bCs/>
        </w:rPr>
        <w:t xml:space="preserve">ykonawcę w ofercie </w:t>
      </w:r>
      <w:r w:rsidR="00CF6FEB" w:rsidRPr="00CF6FEB">
        <w:rPr>
          <w:rFonts w:ascii="Calibri" w:eastAsia="Calibri" w:hAnsi="Calibri" w:cs="Calibri"/>
          <w:color w:val="000000"/>
        </w:rPr>
        <w:t>(formularz oferty składany za pośrednictwem plat</w:t>
      </w:r>
      <w:r w:rsidR="007F200B">
        <w:rPr>
          <w:rFonts w:ascii="Calibri" w:eastAsia="Calibri" w:hAnsi="Calibri" w:cs="Calibri"/>
          <w:color w:val="000000"/>
        </w:rPr>
        <w:t xml:space="preserve">formy e-zamówienia), jaką część zamówienia </w:t>
      </w:r>
      <w:r w:rsidR="007F200B" w:rsidRPr="00CF6FEB">
        <w:rPr>
          <w:rFonts w:ascii="Calibri" w:hAnsi="Calibri" w:cs="Calibri"/>
          <w:bCs/>
        </w:rPr>
        <w:t>zamierza powierzyć podwykonawcy oraz jeżeli to</w:t>
      </w:r>
      <w:r w:rsidR="007F200B">
        <w:rPr>
          <w:rFonts w:ascii="Calibri" w:hAnsi="Calibri" w:cs="Calibri"/>
          <w:bCs/>
        </w:rPr>
        <w:t xml:space="preserve"> możliwe wskazania nazw (firm) P</w:t>
      </w:r>
      <w:r w:rsidR="007F200B" w:rsidRPr="00CF6FEB">
        <w:rPr>
          <w:rFonts w:ascii="Calibri" w:hAnsi="Calibri" w:cs="Calibri"/>
          <w:bCs/>
        </w:rPr>
        <w:t>odwykonaw</w:t>
      </w:r>
      <w:r w:rsidR="007F200B">
        <w:rPr>
          <w:rFonts w:ascii="Calibri" w:hAnsi="Calibri" w:cs="Calibri"/>
          <w:bCs/>
        </w:rPr>
        <w:t>cy /Podwykonaw</w:t>
      </w:r>
      <w:r w:rsidR="007F200B" w:rsidRPr="00CF6FEB">
        <w:rPr>
          <w:rFonts w:ascii="Calibri" w:hAnsi="Calibri" w:cs="Calibri"/>
          <w:bCs/>
        </w:rPr>
        <w:t>ców.</w:t>
      </w:r>
    </w:p>
    <w:p w:rsidR="00B840B1" w:rsidRPr="002A71F0" w:rsidRDefault="00B840B1" w:rsidP="002A71F0">
      <w:pPr>
        <w:jc w:val="both"/>
        <w:rPr>
          <w:rFonts w:ascii="Calibri" w:hAnsi="Calibri" w:cs="Calibri"/>
          <w:bCs/>
        </w:rPr>
      </w:pPr>
    </w:p>
    <w:p w:rsidR="00CF6FEB" w:rsidRDefault="007F200B" w:rsidP="007F200B">
      <w:pPr>
        <w:autoSpaceDE w:val="0"/>
        <w:autoSpaceDN w:val="0"/>
        <w:adjustRightInd w:val="0"/>
        <w:spacing w:after="23"/>
        <w:jc w:val="both"/>
        <w:rPr>
          <w:rFonts w:ascii="Calibri" w:eastAsia="Calibri" w:hAnsi="Calibri" w:cs="Calibri"/>
          <w:color w:val="000000"/>
        </w:rPr>
      </w:pPr>
      <w:r w:rsidRPr="007F200B">
        <w:rPr>
          <w:rFonts w:ascii="Calibri" w:eastAsia="Calibri" w:hAnsi="Calibri" w:cs="Calibri"/>
          <w:b/>
          <w:color w:val="000000"/>
        </w:rPr>
        <w:t>16.4</w:t>
      </w:r>
      <w:r w:rsidR="00CF6FEB" w:rsidRPr="00CF6FEB">
        <w:rPr>
          <w:rFonts w:ascii="Calibri" w:eastAsia="Calibri" w:hAnsi="Calibri" w:cs="Calibri"/>
          <w:b/>
          <w:color w:val="000000"/>
        </w:rPr>
        <w:t xml:space="preserve">. </w:t>
      </w:r>
      <w:r w:rsidR="00CF6FEB" w:rsidRPr="00CF6FEB">
        <w:rPr>
          <w:rFonts w:ascii="Calibri" w:eastAsia="Calibri" w:hAnsi="Calibri" w:cs="Calibri"/>
          <w:color w:val="000000"/>
        </w:rPr>
        <w:t xml:space="preserve">Wykonawca, który nie zamierza wykonywać zamówienia przy udziale podwykonawców, winien wpisać w formularzu oferty </w:t>
      </w:r>
      <w:r w:rsidR="00CF6FEB" w:rsidRPr="00A43166">
        <w:rPr>
          <w:rFonts w:ascii="Calibri" w:eastAsia="Calibri" w:hAnsi="Calibri" w:cs="Calibri"/>
          <w:color w:val="000000"/>
        </w:rPr>
        <w:t>„nie dotyczy”.</w:t>
      </w:r>
      <w:r w:rsidR="00CF6FEB" w:rsidRPr="00CF6FEB">
        <w:rPr>
          <w:rFonts w:ascii="Calibri" w:eastAsia="Calibri" w:hAnsi="Calibri" w:cs="Calibri"/>
          <w:color w:val="000000"/>
        </w:rPr>
        <w:t xml:space="preserve"> Jeżeli Wykonawca zostawi ten punkt formularza oferty niewypełniony (puste pole), będzie to oznaczało, że zamówienie zostanie wykonane siłami w</w:t>
      </w:r>
      <w:r>
        <w:rPr>
          <w:rFonts w:ascii="Calibri" w:eastAsia="Calibri" w:hAnsi="Calibri" w:cs="Calibri"/>
          <w:color w:val="000000"/>
        </w:rPr>
        <w:t>łasnymi Wykonawcy (bez udziału P</w:t>
      </w:r>
      <w:r w:rsidR="00CF6FEB" w:rsidRPr="00CF6FEB">
        <w:rPr>
          <w:rFonts w:ascii="Calibri" w:eastAsia="Calibri" w:hAnsi="Calibri" w:cs="Calibri"/>
          <w:color w:val="000000"/>
        </w:rPr>
        <w:t xml:space="preserve">odwykonawców). </w:t>
      </w:r>
    </w:p>
    <w:p w:rsidR="007F200B" w:rsidRPr="00CF6FEB" w:rsidRDefault="007F200B" w:rsidP="007F200B">
      <w:pPr>
        <w:autoSpaceDE w:val="0"/>
        <w:autoSpaceDN w:val="0"/>
        <w:adjustRightInd w:val="0"/>
        <w:spacing w:after="23"/>
        <w:jc w:val="both"/>
        <w:rPr>
          <w:rFonts w:ascii="Calibri" w:eastAsia="Calibri" w:hAnsi="Calibri" w:cs="Calibri"/>
          <w:color w:val="000000"/>
        </w:rPr>
      </w:pPr>
    </w:p>
    <w:p w:rsidR="00890CBE" w:rsidRPr="007F200B" w:rsidRDefault="007F200B" w:rsidP="007F200B">
      <w:pPr>
        <w:autoSpaceDE w:val="0"/>
        <w:autoSpaceDN w:val="0"/>
        <w:adjustRightInd w:val="0"/>
        <w:jc w:val="both"/>
        <w:rPr>
          <w:rFonts w:ascii="Calibri" w:eastAsia="Calibri" w:hAnsi="Calibri" w:cs="Calibri"/>
        </w:rPr>
      </w:pPr>
      <w:r>
        <w:rPr>
          <w:rFonts w:ascii="Calibri" w:eastAsia="Calibri" w:hAnsi="Calibri" w:cs="Calibri"/>
          <w:b/>
          <w:bCs/>
        </w:rPr>
        <w:t>16.5</w:t>
      </w:r>
      <w:r w:rsidR="00890CBE" w:rsidRPr="007F200B">
        <w:rPr>
          <w:rFonts w:ascii="Calibri" w:eastAsia="Calibri" w:hAnsi="Calibri" w:cs="Calibri"/>
          <w:b/>
          <w:bCs/>
        </w:rPr>
        <w:t>.</w:t>
      </w:r>
      <w:r w:rsidR="00890CBE" w:rsidRPr="007F200B">
        <w:rPr>
          <w:rFonts w:ascii="Calibri" w:eastAsia="Calibri" w:hAnsi="Calibri" w:cs="Calibri"/>
          <w:bCs/>
        </w:rPr>
        <w:t xml:space="preserve"> </w:t>
      </w:r>
      <w:r w:rsidR="00890CBE" w:rsidRPr="007F200B">
        <w:rPr>
          <w:rFonts w:ascii="Calibri" w:eastAsia="Calibri" w:hAnsi="Calibri" w:cs="Calibri"/>
        </w:rPr>
        <w:t>Zamawiający dopuszcza zmianę lub rezygnację z podwykonawcy oraz wprowadzenie podwykonawcy niezadeklarowanego w ofercie w trakcie realizacji zamówienia za zgodą zamawiającego. Zmiana lub rezygnacja może nastąpić wyłącznie po przedstawieniu przez wykonawcę oświadczenia podwykonawcy o braku roszczeń wobec wykonawcy z tytułu realizacji robót. Jeżeli zmiana lub rezygnacja dotyczy podmiotu</w:t>
      </w:r>
      <w:r w:rsidR="00000A89">
        <w:rPr>
          <w:rFonts w:ascii="Calibri" w:eastAsia="Calibri" w:hAnsi="Calibri" w:cs="Calibri"/>
        </w:rPr>
        <w:t>,</w:t>
      </w:r>
      <w:r w:rsidR="00890CBE" w:rsidRPr="007F200B">
        <w:rPr>
          <w:rFonts w:ascii="Calibri" w:eastAsia="Calibri" w:hAnsi="Calibri" w:cs="Calibri"/>
        </w:rPr>
        <w:t xml:space="preserve"> na którego zasoby wykonawca powoływał </w:t>
      </w:r>
      <w:r w:rsidR="007953A9" w:rsidRPr="007F200B">
        <w:rPr>
          <w:rFonts w:ascii="Calibri" w:eastAsia="Calibri" w:hAnsi="Calibri" w:cs="Calibri"/>
        </w:rPr>
        <w:t xml:space="preserve">się </w:t>
      </w:r>
      <w:r w:rsidR="00890CBE" w:rsidRPr="007F200B">
        <w:rPr>
          <w:rFonts w:ascii="Calibri" w:eastAsia="Calibri" w:hAnsi="Calibri" w:cs="Calibri"/>
        </w:rPr>
        <w:t>w celu wykazania spełniania warunków udziału w postępowaniu, zamawiający dopuści zmianę lub rezygnację pod warunkiem</w:t>
      </w:r>
      <w:r w:rsidR="00000A89">
        <w:rPr>
          <w:rFonts w:ascii="Calibri" w:eastAsia="Calibri" w:hAnsi="Calibri" w:cs="Calibri"/>
        </w:rPr>
        <w:t>,</w:t>
      </w:r>
      <w:r w:rsidR="00890CBE" w:rsidRPr="007F200B">
        <w:rPr>
          <w:rFonts w:ascii="Calibri" w:eastAsia="Calibri" w:hAnsi="Calibri" w:cs="Calibri"/>
        </w:rPr>
        <w:t xml:space="preserve"> że wykonawca wykaże zamawiającemu, iż proponowany inny podwykonawca lub wykonawca samodzielnie spełnia je w stopniu nie mniejszym niż wymagany w trakcie postępowania o udzielenie zamówienia.</w:t>
      </w:r>
    </w:p>
    <w:p w:rsidR="007D1117" w:rsidRPr="00CB2F3B" w:rsidRDefault="007D1117" w:rsidP="00B24EBB">
      <w:pPr>
        <w:autoSpaceDE w:val="0"/>
        <w:autoSpaceDN w:val="0"/>
        <w:adjustRightInd w:val="0"/>
        <w:jc w:val="both"/>
        <w:rPr>
          <w:rFonts w:ascii="Calibri" w:hAnsi="Calibri" w:cs="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7A2B81" w:rsidTr="005C586D">
        <w:tc>
          <w:tcPr>
            <w:tcW w:w="9212" w:type="dxa"/>
          </w:tcPr>
          <w:p w:rsidR="006941F4" w:rsidRPr="007A2B81" w:rsidRDefault="00CB2C1E" w:rsidP="005C586D">
            <w:pPr>
              <w:autoSpaceDE w:val="0"/>
              <w:autoSpaceDN w:val="0"/>
              <w:adjustRightInd w:val="0"/>
              <w:jc w:val="both"/>
              <w:rPr>
                <w:rFonts w:ascii="Calibri" w:eastAsia="TimesNewRoman" w:hAnsi="Calibri" w:cs="Calibri"/>
                <w:b/>
              </w:rPr>
            </w:pPr>
            <w:r>
              <w:rPr>
                <w:rFonts w:ascii="Calibri" w:eastAsia="TimesNewRoman" w:hAnsi="Calibri" w:cs="Calibri"/>
                <w:b/>
              </w:rPr>
              <w:t>17</w:t>
            </w:r>
            <w:r w:rsidR="006941F4" w:rsidRPr="007A2B81">
              <w:rPr>
                <w:rFonts w:ascii="Calibri" w:eastAsia="TimesNewRoman" w:hAnsi="Calibri" w:cs="Calibri"/>
                <w:b/>
              </w:rPr>
              <w:t>. Termin związania ofertą</w:t>
            </w:r>
          </w:p>
        </w:tc>
      </w:tr>
    </w:tbl>
    <w:p w:rsidR="006941F4" w:rsidRPr="007A2B81" w:rsidRDefault="006941F4" w:rsidP="006941F4">
      <w:pPr>
        <w:autoSpaceDE w:val="0"/>
        <w:autoSpaceDN w:val="0"/>
        <w:adjustRightInd w:val="0"/>
        <w:jc w:val="both"/>
        <w:rPr>
          <w:rFonts w:ascii="Calibri" w:hAnsi="Calibri" w:cs="Calibri"/>
          <w:b/>
        </w:rPr>
      </w:pPr>
    </w:p>
    <w:p w:rsidR="006941F4" w:rsidRPr="00406172" w:rsidRDefault="00CB2C1E" w:rsidP="008E0639">
      <w:pPr>
        <w:autoSpaceDE w:val="0"/>
        <w:autoSpaceDN w:val="0"/>
        <w:adjustRightInd w:val="0"/>
        <w:jc w:val="both"/>
        <w:rPr>
          <w:rFonts w:ascii="Calibri" w:hAnsi="Calibri" w:cs="Calibri"/>
        </w:rPr>
      </w:pPr>
      <w:r w:rsidRPr="00406172">
        <w:rPr>
          <w:rFonts w:ascii="Calibri" w:hAnsi="Calibri" w:cs="Calibri"/>
          <w:b/>
        </w:rPr>
        <w:t>17</w:t>
      </w:r>
      <w:r w:rsidR="006941F4" w:rsidRPr="00406172">
        <w:rPr>
          <w:rFonts w:ascii="Calibri" w:hAnsi="Calibri" w:cs="Calibri"/>
          <w:b/>
        </w:rPr>
        <w:t>.1.</w:t>
      </w:r>
      <w:r w:rsidR="006941F4" w:rsidRPr="00406172">
        <w:rPr>
          <w:rFonts w:ascii="Calibri" w:hAnsi="Calibri" w:cs="Calibri"/>
        </w:rPr>
        <w:t xml:space="preserve"> Wykonawca pozostaje związany złożoną o</w:t>
      </w:r>
      <w:r w:rsidR="004F5367" w:rsidRPr="00406172">
        <w:rPr>
          <w:rFonts w:ascii="Calibri" w:hAnsi="Calibri" w:cs="Calibri"/>
        </w:rPr>
        <w:t xml:space="preserve">fertą do </w:t>
      </w:r>
      <w:r w:rsidR="004F5367" w:rsidRPr="00CA70F6">
        <w:rPr>
          <w:rFonts w:ascii="Calibri" w:hAnsi="Calibri" w:cs="Calibri"/>
        </w:rPr>
        <w:t xml:space="preserve">dnia </w:t>
      </w:r>
      <w:r w:rsidR="004F4ED4">
        <w:rPr>
          <w:rFonts w:ascii="Calibri" w:hAnsi="Calibri" w:cs="Calibri"/>
        </w:rPr>
        <w:t>22</w:t>
      </w:r>
      <w:r w:rsidR="00FD5FB4" w:rsidRPr="00FD5FB4">
        <w:rPr>
          <w:rFonts w:ascii="Calibri" w:hAnsi="Calibri" w:cs="Calibri"/>
        </w:rPr>
        <w:t>.0</w:t>
      </w:r>
      <w:r w:rsidR="004F4ED4">
        <w:rPr>
          <w:rFonts w:ascii="Calibri" w:hAnsi="Calibri" w:cs="Calibri"/>
        </w:rPr>
        <w:t>5</w:t>
      </w:r>
      <w:r w:rsidR="00FD5FB4" w:rsidRPr="00FD5FB4">
        <w:rPr>
          <w:rFonts w:ascii="Calibri" w:hAnsi="Calibri" w:cs="Calibri"/>
        </w:rPr>
        <w:t>.</w:t>
      </w:r>
      <w:r w:rsidR="001650D5" w:rsidRPr="00FD5FB4">
        <w:rPr>
          <w:rFonts w:ascii="Calibri" w:hAnsi="Calibri" w:cs="Calibri"/>
        </w:rPr>
        <w:t>202</w:t>
      </w:r>
      <w:r w:rsidR="0004102F" w:rsidRPr="00FD5FB4">
        <w:rPr>
          <w:rFonts w:ascii="Calibri" w:hAnsi="Calibri" w:cs="Calibri"/>
        </w:rPr>
        <w:t>5</w:t>
      </w:r>
      <w:r w:rsidR="006941F4" w:rsidRPr="00FD5FB4">
        <w:rPr>
          <w:rFonts w:ascii="Calibri" w:hAnsi="Calibri" w:cs="Calibri"/>
        </w:rPr>
        <w:t>r.</w:t>
      </w:r>
    </w:p>
    <w:p w:rsidR="00321943" w:rsidRDefault="00321943" w:rsidP="006941F4">
      <w:pPr>
        <w:pStyle w:val="Default"/>
        <w:jc w:val="both"/>
        <w:rPr>
          <w:rFonts w:ascii="Calibri" w:hAnsi="Calibri" w:cs="Calibri"/>
          <w:b/>
        </w:rPr>
      </w:pPr>
    </w:p>
    <w:p w:rsidR="006941F4" w:rsidRPr="00F340CF" w:rsidRDefault="00CB2C1E" w:rsidP="006941F4">
      <w:pPr>
        <w:pStyle w:val="Default"/>
        <w:jc w:val="both"/>
        <w:rPr>
          <w:rFonts w:ascii="Calibri" w:hAnsi="Calibri" w:cs="Calibri"/>
        </w:rPr>
      </w:pPr>
      <w:r>
        <w:rPr>
          <w:rFonts w:ascii="Calibri" w:hAnsi="Calibri" w:cs="Calibri"/>
          <w:b/>
        </w:rPr>
        <w:t>17</w:t>
      </w:r>
      <w:r w:rsidR="006941F4" w:rsidRPr="00F340CF">
        <w:rPr>
          <w:rFonts w:ascii="Calibri" w:hAnsi="Calibri" w:cs="Calibri"/>
          <w:b/>
        </w:rPr>
        <w:t>.2.</w:t>
      </w:r>
      <w:r w:rsidR="006941F4" w:rsidRPr="00F340CF">
        <w:rPr>
          <w:rFonts w:ascii="Calibri" w:hAnsi="Calibri" w:cs="Calibri"/>
        </w:rPr>
        <w:t xml:space="preserve"> W przypadku gdy wybór najkorzystniejszej oferty nie nastąpi przed upływem terminu związania ofertą określonego w SWZ, Zamawiający przed upływem terminu związania ofertą zwraca się jednokrotnie do Wykonawców o wyrażenie zgody na przedłużenie tego terminu o</w:t>
      </w:r>
      <w:r w:rsidR="009C01BC">
        <w:rPr>
          <w:rFonts w:ascii="Calibri" w:hAnsi="Calibri" w:cs="Calibri"/>
        </w:rPr>
        <w:t> </w:t>
      </w:r>
      <w:r w:rsidR="006941F4" w:rsidRPr="00F340CF">
        <w:rPr>
          <w:rFonts w:ascii="Calibri" w:hAnsi="Calibri" w:cs="Calibri"/>
        </w:rPr>
        <w:t xml:space="preserve">wskazywany przez niego okres, nie dłuższy niż 30 dni. </w:t>
      </w:r>
    </w:p>
    <w:p w:rsidR="006941F4" w:rsidRDefault="006941F4" w:rsidP="006941F4">
      <w:pPr>
        <w:pStyle w:val="Default"/>
        <w:rPr>
          <w:rFonts w:ascii="Calibri" w:hAnsi="Calibri" w:cs="Calibri"/>
        </w:rPr>
      </w:pPr>
    </w:p>
    <w:p w:rsidR="006941F4" w:rsidRDefault="00B20AD5" w:rsidP="00461342">
      <w:pPr>
        <w:pStyle w:val="Default"/>
        <w:jc w:val="both"/>
        <w:rPr>
          <w:rFonts w:ascii="Calibri" w:hAnsi="Calibri" w:cs="Calibri"/>
        </w:rPr>
      </w:pPr>
      <w:r>
        <w:rPr>
          <w:rFonts w:ascii="Calibri" w:hAnsi="Calibri" w:cs="Calibri"/>
          <w:b/>
        </w:rPr>
        <w:t>1</w:t>
      </w:r>
      <w:r w:rsidR="00CB2C1E">
        <w:rPr>
          <w:rFonts w:ascii="Calibri" w:hAnsi="Calibri" w:cs="Calibri"/>
          <w:b/>
        </w:rPr>
        <w:t>7</w:t>
      </w:r>
      <w:r w:rsidR="006941F4" w:rsidRPr="00F340CF">
        <w:rPr>
          <w:rFonts w:ascii="Calibri" w:hAnsi="Calibri" w:cs="Calibri"/>
          <w:b/>
        </w:rPr>
        <w:t>.3.</w:t>
      </w:r>
      <w:r w:rsidR="006941F4">
        <w:rPr>
          <w:rFonts w:ascii="Calibri" w:hAnsi="Calibri" w:cs="Calibri"/>
        </w:rPr>
        <w:t xml:space="preserve"> </w:t>
      </w:r>
      <w:r w:rsidR="006941F4" w:rsidRPr="00F340CF">
        <w:rPr>
          <w:rFonts w:ascii="Calibri" w:hAnsi="Calibri" w:cs="Calibri"/>
        </w:rPr>
        <w:t xml:space="preserve">Przedłużenie terminu związania ofertą, o którym mowa </w:t>
      </w:r>
      <w:r w:rsidR="00CB2C1E">
        <w:rPr>
          <w:rFonts w:ascii="Calibri" w:hAnsi="Calibri" w:cs="Calibri"/>
        </w:rPr>
        <w:t>w pkt 17</w:t>
      </w:r>
      <w:r w:rsidR="006941F4">
        <w:rPr>
          <w:rFonts w:ascii="Calibri" w:hAnsi="Calibri" w:cs="Calibri"/>
        </w:rPr>
        <w:t>.2.,</w:t>
      </w:r>
      <w:r w:rsidR="006941F4" w:rsidRPr="00F340CF">
        <w:rPr>
          <w:rFonts w:ascii="Calibri" w:hAnsi="Calibri" w:cs="Calibri"/>
        </w:rPr>
        <w:t xml:space="preserve"> wymaga złożenia przez Wykonawcę pisemnego oświadczenia o wyrażeniu zgody na przedłużenie terminu zwią</w:t>
      </w:r>
      <w:r w:rsidR="006941F4">
        <w:rPr>
          <w:rFonts w:ascii="Calibri" w:hAnsi="Calibri" w:cs="Calibri"/>
        </w:rPr>
        <w:t>zania ofertą.</w:t>
      </w:r>
    </w:p>
    <w:p w:rsidR="00384A8A" w:rsidRDefault="00384A8A" w:rsidP="00461342">
      <w:pPr>
        <w:pStyle w:val="Default"/>
        <w:jc w:val="both"/>
        <w:rPr>
          <w:rFonts w:ascii="Calibri" w:hAnsi="Calibri" w:cs="Calibri"/>
        </w:rPr>
      </w:pPr>
    </w:p>
    <w:p w:rsidR="006941F4" w:rsidRPr="00F340CF" w:rsidRDefault="00CB2C1E" w:rsidP="006941F4">
      <w:pPr>
        <w:pStyle w:val="Default"/>
        <w:jc w:val="both"/>
        <w:rPr>
          <w:rFonts w:ascii="Calibri" w:hAnsi="Calibri" w:cs="Calibri"/>
        </w:rPr>
      </w:pPr>
      <w:r>
        <w:rPr>
          <w:rFonts w:ascii="Calibri" w:hAnsi="Calibri" w:cs="Calibri"/>
          <w:b/>
        </w:rPr>
        <w:t>17</w:t>
      </w:r>
      <w:r w:rsidR="006941F4" w:rsidRPr="00F340CF">
        <w:rPr>
          <w:rFonts w:ascii="Calibri" w:hAnsi="Calibri" w:cs="Calibri"/>
          <w:b/>
        </w:rPr>
        <w:t>.4.</w:t>
      </w:r>
      <w:r w:rsidR="006941F4" w:rsidRPr="00F340CF">
        <w:rPr>
          <w:rFonts w:ascii="Calibri" w:hAnsi="Calibri" w:cs="Calibri"/>
        </w:rPr>
        <w:t xml:space="preserve"> W przypadku gdy zamawiający żąda wniesienia wadium, przedłużenie terminu związania ofertą, o którym mowa </w:t>
      </w:r>
      <w:r>
        <w:rPr>
          <w:rFonts w:ascii="Calibri" w:hAnsi="Calibri" w:cs="Calibri"/>
        </w:rPr>
        <w:t>w pkt 17</w:t>
      </w:r>
      <w:r w:rsidR="006941F4">
        <w:rPr>
          <w:rFonts w:ascii="Calibri" w:hAnsi="Calibri" w:cs="Calibri"/>
        </w:rPr>
        <w:t>.2.</w:t>
      </w:r>
      <w:r w:rsidR="006941F4" w:rsidRPr="00F340CF">
        <w:rPr>
          <w:rFonts w:ascii="Calibri" w:hAnsi="Calibri" w:cs="Calibri"/>
        </w:rPr>
        <w:t>, następuje wraz z przedłużeniem okresu ważności wadium albo, jeżeli nie jest to możliwe, z wniesieniem nowego wadium na przedłużony okres związania ofertą.</w:t>
      </w:r>
    </w:p>
    <w:p w:rsidR="00B840B1" w:rsidRPr="00C44C64" w:rsidRDefault="00B840B1" w:rsidP="005E3EE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5E3EE3" w:rsidRPr="00C44C64" w:rsidTr="009C01BC">
        <w:tc>
          <w:tcPr>
            <w:tcW w:w="9212" w:type="dxa"/>
          </w:tcPr>
          <w:p w:rsidR="005E3EE3" w:rsidRPr="00C44C64" w:rsidRDefault="00CB2C1E" w:rsidP="009C01BC">
            <w:pPr>
              <w:autoSpaceDE w:val="0"/>
              <w:autoSpaceDN w:val="0"/>
              <w:adjustRightInd w:val="0"/>
              <w:jc w:val="both"/>
              <w:rPr>
                <w:rFonts w:ascii="Calibri" w:eastAsia="TimesNewRoman" w:hAnsi="Calibri"/>
                <w:b/>
              </w:rPr>
            </w:pPr>
            <w:r>
              <w:rPr>
                <w:rFonts w:ascii="Calibri" w:eastAsia="TimesNewRoman" w:hAnsi="Calibri"/>
                <w:b/>
              </w:rPr>
              <w:t>18</w:t>
            </w:r>
            <w:r w:rsidR="005E3EE3">
              <w:rPr>
                <w:rFonts w:ascii="Calibri" w:eastAsia="TimesNewRoman" w:hAnsi="Calibri"/>
                <w:b/>
              </w:rPr>
              <w:t>. I</w:t>
            </w:r>
            <w:r w:rsidR="005E3EE3" w:rsidRPr="00C44C64">
              <w:rPr>
                <w:rFonts w:ascii="Calibri" w:eastAsia="TimesNewRoman" w:hAnsi="Calibri"/>
                <w:b/>
              </w:rPr>
              <w:t>nformacje o środkach komunikacji elektronicznej, przy użyciu których zamawiający będzie komunikował się</w:t>
            </w:r>
            <w:r w:rsidR="005E3EE3">
              <w:rPr>
                <w:rFonts w:ascii="Calibri" w:eastAsia="TimesNewRoman" w:hAnsi="Calibri"/>
                <w:b/>
              </w:rPr>
              <w:t xml:space="preserve"> </w:t>
            </w:r>
            <w:r w:rsidR="005E3EE3" w:rsidRPr="00C44C64">
              <w:rPr>
                <w:rFonts w:ascii="Calibri" w:eastAsia="TimesNewRoman" w:hAnsi="Calibri"/>
                <w:b/>
              </w:rPr>
              <w:t>z wykonawcami, oraz informacje o wymaganiach technicznych</w:t>
            </w:r>
            <w:r w:rsidR="005E3EE3">
              <w:rPr>
                <w:rFonts w:ascii="Calibri" w:eastAsia="TimesNewRoman" w:hAnsi="Calibri"/>
                <w:b/>
              </w:rPr>
              <w:t xml:space="preserve"> </w:t>
            </w:r>
            <w:r w:rsidR="005E3EE3" w:rsidRPr="00C44C64">
              <w:rPr>
                <w:rFonts w:ascii="Calibri" w:eastAsia="TimesNewRoman" w:hAnsi="Calibri"/>
                <w:b/>
              </w:rPr>
              <w:t>i</w:t>
            </w:r>
            <w:r w:rsidR="009C01BC">
              <w:rPr>
                <w:rFonts w:ascii="Calibri" w:eastAsia="TimesNewRoman" w:hAnsi="Calibri"/>
                <w:b/>
              </w:rPr>
              <w:t> </w:t>
            </w:r>
            <w:r w:rsidR="005E3EE3" w:rsidRPr="00C44C64">
              <w:rPr>
                <w:rFonts w:ascii="Calibri" w:eastAsia="TimesNewRoman" w:hAnsi="Calibri"/>
                <w:b/>
              </w:rPr>
              <w:t>organizacyjnych sporządzania, wysyłania i odbierania</w:t>
            </w:r>
            <w:r w:rsidR="005E3EE3">
              <w:rPr>
                <w:rFonts w:ascii="Calibri" w:eastAsia="TimesNewRoman" w:hAnsi="Calibri"/>
                <w:b/>
              </w:rPr>
              <w:t xml:space="preserve"> korespondencji elektronicznej</w:t>
            </w:r>
          </w:p>
        </w:tc>
      </w:tr>
    </w:tbl>
    <w:p w:rsidR="00A20091" w:rsidRPr="004B5139" w:rsidRDefault="00A20091" w:rsidP="001D7078">
      <w:pPr>
        <w:autoSpaceDE w:val="0"/>
        <w:autoSpaceDN w:val="0"/>
        <w:adjustRightInd w:val="0"/>
        <w:jc w:val="both"/>
        <w:rPr>
          <w:rFonts w:ascii="Calibri" w:eastAsia="Calibri" w:hAnsi="Calibri"/>
          <w:b/>
          <w:bCs/>
          <w:color w:val="000000"/>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18.1</w:t>
      </w:r>
      <w:r>
        <w:rPr>
          <w:rFonts w:ascii="Calibri" w:eastAsia="Calibri" w:hAnsi="Calibri" w:cs="Calibri"/>
          <w:color w:val="000000"/>
        </w:rPr>
        <w:t>.</w:t>
      </w:r>
      <w:r w:rsidR="002A5C99" w:rsidRPr="004B5139">
        <w:rPr>
          <w:rFonts w:ascii="Calibri" w:eastAsia="Calibri" w:hAnsi="Calibri" w:cs="Calibri"/>
          <w:color w:val="000000"/>
        </w:rPr>
        <w:t xml:space="preserve"> W postępowaniu o udzielenie zamówienia</w:t>
      </w:r>
      <w:r w:rsidR="009C7E83">
        <w:rPr>
          <w:rFonts w:ascii="Calibri" w:eastAsia="Calibri" w:hAnsi="Calibri" w:cs="Calibri"/>
          <w:color w:val="000000"/>
        </w:rPr>
        <w:t xml:space="preserve"> publicznego komunikacja między </w:t>
      </w:r>
      <w:r w:rsidR="002A5C99" w:rsidRPr="004B5139">
        <w:rPr>
          <w:rFonts w:ascii="Calibri" w:eastAsia="Calibri" w:hAnsi="Calibri" w:cs="Calibri"/>
          <w:color w:val="000000"/>
        </w:rPr>
        <w:t>Zamawiającym a wykonawcami</w:t>
      </w:r>
      <w:r w:rsidR="009C7E83" w:rsidRPr="009C7E83">
        <w:rPr>
          <w:rFonts w:ascii="Calibri" w:eastAsia="Calibri" w:hAnsi="Calibri" w:cs="Calibri"/>
          <w:color w:val="000000"/>
        </w:rPr>
        <w:t>, z zastrzeżeniem wyjątków przewidzianych w ustawie</w:t>
      </w:r>
      <w:r w:rsidR="009C7E83">
        <w:rPr>
          <w:rFonts w:ascii="Calibri" w:eastAsia="Calibri" w:hAnsi="Calibri" w:cs="Calibri"/>
          <w:color w:val="000000"/>
        </w:rPr>
        <w:t xml:space="preserve"> Pzp</w:t>
      </w:r>
      <w:r w:rsidR="009C7E83" w:rsidRPr="009C7E83">
        <w:rPr>
          <w:rFonts w:ascii="Calibri" w:eastAsia="Calibri" w:hAnsi="Calibri" w:cs="Calibri"/>
          <w:color w:val="000000"/>
        </w:rPr>
        <w:t>,</w:t>
      </w:r>
      <w:r w:rsidR="002A5C99" w:rsidRPr="004B5139">
        <w:rPr>
          <w:rFonts w:ascii="Calibri" w:eastAsia="Calibri" w:hAnsi="Calibri" w:cs="Calibri"/>
          <w:color w:val="000000"/>
        </w:rPr>
        <w:t xml:space="preserve"> </w:t>
      </w:r>
      <w:r w:rsidR="002A5C99" w:rsidRPr="004B5139">
        <w:rPr>
          <w:rFonts w:ascii="Calibri" w:eastAsia="Calibri" w:hAnsi="Calibri" w:cs="Calibri"/>
          <w:color w:val="000000"/>
        </w:rPr>
        <w:lastRenderedPageBreak/>
        <w:t xml:space="preserve">odbywa się </w:t>
      </w:r>
      <w:r w:rsidR="007E364D">
        <w:rPr>
          <w:rFonts w:ascii="Calibri" w:eastAsia="Calibri" w:hAnsi="Calibri" w:cs="Calibri"/>
          <w:color w:val="000000"/>
        </w:rPr>
        <w:t xml:space="preserve">pisemnie </w:t>
      </w:r>
      <w:r w:rsidR="002A5C99" w:rsidRPr="004B5139">
        <w:rPr>
          <w:rFonts w:ascii="Calibri" w:eastAsia="Calibri" w:hAnsi="Calibri" w:cs="Calibri"/>
          <w:color w:val="000000"/>
        </w:rPr>
        <w:t xml:space="preserve">przy użyciu </w:t>
      </w:r>
      <w:r w:rsidR="007E364D">
        <w:rPr>
          <w:rFonts w:ascii="Calibri" w:eastAsia="Calibri" w:hAnsi="Calibri" w:cs="Calibri"/>
          <w:color w:val="000000"/>
        </w:rPr>
        <w:t xml:space="preserve">na </w:t>
      </w:r>
      <w:r w:rsidR="002A5C99" w:rsidRPr="004B5139">
        <w:rPr>
          <w:rFonts w:ascii="Calibri" w:eastAsia="Calibri" w:hAnsi="Calibri" w:cs="Calibri"/>
          <w:color w:val="000000"/>
        </w:rPr>
        <w:t>Platform</w:t>
      </w:r>
      <w:r w:rsidR="0018012D">
        <w:rPr>
          <w:rFonts w:ascii="Calibri" w:eastAsia="Calibri" w:hAnsi="Calibri" w:cs="Calibri"/>
          <w:color w:val="000000"/>
        </w:rPr>
        <w:t xml:space="preserve">y </w:t>
      </w:r>
      <w:r w:rsidR="002A5C99" w:rsidRPr="004B5139">
        <w:rPr>
          <w:rFonts w:ascii="Calibri" w:eastAsia="Calibri" w:hAnsi="Calibri" w:cs="Calibri"/>
          <w:color w:val="000000"/>
        </w:rPr>
        <w:t>e-</w:t>
      </w:r>
      <w:r w:rsidR="007E364D">
        <w:rPr>
          <w:rFonts w:ascii="Calibri" w:eastAsia="Calibri" w:hAnsi="Calibri" w:cs="Calibri"/>
          <w:color w:val="000000"/>
        </w:rPr>
        <w:t>Z</w:t>
      </w:r>
      <w:r w:rsidR="002A5C99" w:rsidRPr="004B5139">
        <w:rPr>
          <w:rFonts w:ascii="Calibri" w:eastAsia="Calibri" w:hAnsi="Calibri" w:cs="Calibri"/>
          <w:color w:val="000000"/>
        </w:rPr>
        <w:t xml:space="preserve">amówienia, która jest dostępna pod adresem https://ezamowienia.gov.pl. </w:t>
      </w:r>
    </w:p>
    <w:p w:rsidR="001650D5" w:rsidRDefault="001650D5" w:rsidP="001D7078">
      <w:pPr>
        <w:autoSpaceDE w:val="0"/>
        <w:autoSpaceDN w:val="0"/>
        <w:adjustRightInd w:val="0"/>
        <w:jc w:val="both"/>
        <w:rPr>
          <w:rFonts w:ascii="Calibri" w:eastAsia="Calibri" w:hAnsi="Calibri" w:cs="Calibri"/>
          <w:b/>
          <w:color w:val="000000"/>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18.2.</w:t>
      </w:r>
      <w:r w:rsidR="002A5C99" w:rsidRPr="004B5139">
        <w:rPr>
          <w:rFonts w:ascii="Calibri" w:eastAsia="Calibri" w:hAnsi="Calibri" w:cs="Calibri"/>
          <w:color w:val="000000"/>
        </w:rPr>
        <w:t xml:space="preserve"> Korzystanie z Platformy e-Zamówienia jest bezpłatne. </w:t>
      </w:r>
    </w:p>
    <w:p w:rsidR="001650D5" w:rsidRDefault="001650D5" w:rsidP="001D7078">
      <w:pPr>
        <w:autoSpaceDE w:val="0"/>
        <w:autoSpaceDN w:val="0"/>
        <w:adjustRightInd w:val="0"/>
        <w:jc w:val="both"/>
        <w:rPr>
          <w:rFonts w:ascii="Calibri" w:eastAsia="Calibri" w:hAnsi="Calibri" w:cs="Calibri"/>
          <w:b/>
          <w:color w:val="000000"/>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18.3.</w:t>
      </w:r>
      <w:r>
        <w:rPr>
          <w:rFonts w:ascii="Calibri" w:eastAsia="Calibri" w:hAnsi="Calibri" w:cs="Calibri"/>
          <w:color w:val="000000"/>
        </w:rPr>
        <w:t xml:space="preserve"> </w:t>
      </w:r>
      <w:r w:rsidR="002A5C99" w:rsidRPr="004B5139">
        <w:rPr>
          <w:rFonts w:ascii="Calibri" w:eastAsia="Calibri" w:hAnsi="Calibri" w:cs="Calibri"/>
          <w:color w:val="000000"/>
        </w:rPr>
        <w:t xml:space="preserve">Zamawiający wyznacza następujące osoby do kontaktu z wykonawcami: </w:t>
      </w:r>
    </w:p>
    <w:p w:rsidR="002A5C99" w:rsidRPr="004B5139" w:rsidRDefault="0091185B" w:rsidP="001D7078">
      <w:pPr>
        <w:autoSpaceDE w:val="0"/>
        <w:autoSpaceDN w:val="0"/>
        <w:adjustRightInd w:val="0"/>
        <w:jc w:val="both"/>
        <w:rPr>
          <w:rFonts w:ascii="Calibri" w:eastAsia="Calibri" w:hAnsi="Calibri" w:cs="Calibri"/>
          <w:color w:val="000000"/>
        </w:rPr>
      </w:pPr>
      <w:r w:rsidRPr="004B5139">
        <w:rPr>
          <w:rFonts w:ascii="Calibri" w:eastAsia="Calibri" w:hAnsi="Calibri" w:cs="Calibri"/>
          <w:color w:val="000000"/>
        </w:rPr>
        <w:t xml:space="preserve">Pani </w:t>
      </w:r>
      <w:r w:rsidR="009A128D">
        <w:rPr>
          <w:rFonts w:ascii="Calibri" w:eastAsia="Calibri" w:hAnsi="Calibri" w:cs="Calibri"/>
          <w:color w:val="000000"/>
        </w:rPr>
        <w:t>Katarzyna Węgrzyn</w:t>
      </w:r>
      <w:r w:rsidRPr="004B5139">
        <w:rPr>
          <w:rFonts w:ascii="Calibri" w:eastAsia="Calibri" w:hAnsi="Calibri" w:cs="Calibri"/>
          <w:color w:val="000000"/>
        </w:rPr>
        <w:t xml:space="preserve">, e-mail: </w:t>
      </w:r>
      <w:hyperlink r:id="rId11" w:history="1">
        <w:r w:rsidR="009A128D" w:rsidRPr="00B069F6">
          <w:rPr>
            <w:rStyle w:val="Hipercze"/>
            <w:rFonts w:ascii="Calibri" w:eastAsia="Calibri" w:hAnsi="Calibri" w:cs="Calibri"/>
          </w:rPr>
          <w:t>kwegrzyn@pzdwieruszow.pl</w:t>
        </w:r>
      </w:hyperlink>
      <w:r w:rsidR="002A5C99" w:rsidRPr="004B5139">
        <w:rPr>
          <w:rFonts w:ascii="Calibri" w:eastAsia="Calibri" w:hAnsi="Calibri" w:cs="Calibri"/>
          <w:color w:val="000000"/>
        </w:rPr>
        <w:t xml:space="preserve">,  </w:t>
      </w:r>
    </w:p>
    <w:p w:rsidR="001650D5" w:rsidRDefault="001650D5" w:rsidP="001D7078">
      <w:pPr>
        <w:autoSpaceDE w:val="0"/>
        <w:autoSpaceDN w:val="0"/>
        <w:adjustRightInd w:val="0"/>
        <w:jc w:val="both"/>
        <w:rPr>
          <w:rFonts w:ascii="Calibri" w:eastAsia="Calibri" w:hAnsi="Calibri" w:cs="Calibri"/>
          <w:b/>
          <w:color w:val="000000"/>
        </w:rPr>
      </w:pPr>
    </w:p>
    <w:p w:rsidR="002A5C99" w:rsidRPr="00DD7F5A" w:rsidRDefault="000562DC" w:rsidP="001D7078">
      <w:pPr>
        <w:autoSpaceDE w:val="0"/>
        <w:autoSpaceDN w:val="0"/>
        <w:adjustRightInd w:val="0"/>
        <w:jc w:val="both"/>
        <w:rPr>
          <w:rFonts w:ascii="Calibri" w:eastAsia="Calibri" w:hAnsi="Calibri" w:cs="Calibri"/>
        </w:rPr>
      </w:pPr>
      <w:r w:rsidRPr="000562DC">
        <w:rPr>
          <w:rFonts w:ascii="Calibri" w:eastAsia="Calibri" w:hAnsi="Calibri" w:cs="Calibri"/>
          <w:b/>
          <w:color w:val="000000"/>
        </w:rPr>
        <w:t>18.4</w:t>
      </w:r>
      <w:r>
        <w:rPr>
          <w:rFonts w:ascii="Calibri" w:eastAsia="Calibri" w:hAnsi="Calibri" w:cs="Calibri"/>
          <w:color w:val="000000"/>
        </w:rPr>
        <w:t>.</w:t>
      </w:r>
      <w:r w:rsidR="002A5C99" w:rsidRPr="004B5139">
        <w:rPr>
          <w:rFonts w:ascii="Calibri" w:eastAsia="Calibri" w:hAnsi="Calibri" w:cs="Calibri"/>
          <w:color w:val="000000"/>
        </w:rPr>
        <w:t xml:space="preserve"> Adres strony internetowej prowadzonego postępowania (link prowadzący </w:t>
      </w:r>
      <w:r w:rsidR="002A5C99" w:rsidRPr="00DD7F5A">
        <w:rPr>
          <w:rFonts w:ascii="Calibri" w:eastAsia="Calibri" w:hAnsi="Calibri" w:cs="Calibri"/>
        </w:rPr>
        <w:t xml:space="preserve">bezpośrednio do widoku postępowania na Platformie e-Zamówienia): </w:t>
      </w:r>
    </w:p>
    <w:p w:rsidR="00E55276" w:rsidRPr="003E4D51" w:rsidRDefault="003E4D51" w:rsidP="002069AB">
      <w:pPr>
        <w:tabs>
          <w:tab w:val="left" w:pos="3629"/>
        </w:tabs>
        <w:autoSpaceDE w:val="0"/>
        <w:autoSpaceDN w:val="0"/>
        <w:adjustRightInd w:val="0"/>
        <w:jc w:val="both"/>
        <w:rPr>
          <w:rFonts w:asciiTheme="minorHAnsi" w:hAnsiTheme="minorHAnsi" w:cstheme="minorHAnsi"/>
          <w:color w:val="FF0000"/>
        </w:rPr>
      </w:pPr>
      <w:hyperlink r:id="rId12" w:history="1">
        <w:r w:rsidRPr="009A7522">
          <w:rPr>
            <w:rStyle w:val="Hipercze"/>
            <w:rFonts w:asciiTheme="minorHAnsi" w:hAnsiTheme="minorHAnsi" w:cstheme="minorHAnsi"/>
          </w:rPr>
          <w:t>https://ezamowienia.gov.pl/mp-client/tenders/ocds-148610-a0499b41-9292-43f3-81e5-e1aedcb55cef</w:t>
        </w:r>
      </w:hyperlink>
      <w:r>
        <w:rPr>
          <w:rFonts w:asciiTheme="minorHAnsi" w:hAnsiTheme="minorHAnsi" w:cstheme="minorHAnsi"/>
        </w:rPr>
        <w:t xml:space="preserve"> </w:t>
      </w:r>
      <w:r w:rsidR="00FD5FB4" w:rsidRPr="003E4D51">
        <w:rPr>
          <w:rFonts w:asciiTheme="minorHAnsi" w:hAnsiTheme="minorHAnsi" w:cstheme="minorHAnsi"/>
        </w:rPr>
        <w:t xml:space="preserve"> </w:t>
      </w:r>
    </w:p>
    <w:p w:rsidR="002A5C99" w:rsidRPr="004B5139" w:rsidRDefault="002A5C99" w:rsidP="001D7078">
      <w:pPr>
        <w:autoSpaceDE w:val="0"/>
        <w:autoSpaceDN w:val="0"/>
        <w:adjustRightInd w:val="0"/>
        <w:jc w:val="both"/>
        <w:rPr>
          <w:rFonts w:ascii="Calibri" w:eastAsia="Calibri" w:hAnsi="Calibri" w:cs="Calibri"/>
          <w:color w:val="000000"/>
        </w:rPr>
      </w:pPr>
      <w:r w:rsidRPr="004B5139">
        <w:rPr>
          <w:rFonts w:ascii="Calibri" w:eastAsia="Calibri" w:hAnsi="Calibri" w:cs="Calibri"/>
          <w:color w:val="000000"/>
        </w:rPr>
        <w:t xml:space="preserve">Postępowanie można wyszukać również ze strony głównej Platformy e-Zamówienia (przycisk „Przeglądaj postępowania/konkursy”). </w:t>
      </w:r>
    </w:p>
    <w:p w:rsidR="001650D5" w:rsidRDefault="001650D5" w:rsidP="001D7078">
      <w:pPr>
        <w:autoSpaceDE w:val="0"/>
        <w:autoSpaceDN w:val="0"/>
        <w:adjustRightInd w:val="0"/>
        <w:jc w:val="both"/>
        <w:rPr>
          <w:rFonts w:ascii="Calibri" w:eastAsia="Calibri" w:hAnsi="Calibri" w:cs="Calibri"/>
          <w:b/>
          <w:color w:val="000000"/>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18.5</w:t>
      </w:r>
      <w:r>
        <w:rPr>
          <w:rFonts w:ascii="Calibri" w:eastAsia="Calibri" w:hAnsi="Calibri" w:cs="Calibri"/>
          <w:color w:val="000000"/>
        </w:rPr>
        <w:t>.</w:t>
      </w:r>
      <w:r w:rsidR="002A5C99" w:rsidRPr="004B5139">
        <w:rPr>
          <w:rFonts w:ascii="Calibri" w:eastAsia="Calibri" w:hAnsi="Calibri" w:cs="Calibri"/>
          <w:color w:val="000000"/>
        </w:rPr>
        <w:t xml:space="preserve"> Identyfikator (ID) postępowania na Platformie e-Zamówienia: </w:t>
      </w:r>
    </w:p>
    <w:p w:rsidR="002069AB" w:rsidRPr="00FD5FB4" w:rsidRDefault="003E4D51" w:rsidP="002069AB">
      <w:pPr>
        <w:autoSpaceDE w:val="0"/>
        <w:autoSpaceDN w:val="0"/>
        <w:adjustRightInd w:val="0"/>
        <w:jc w:val="both"/>
        <w:rPr>
          <w:rFonts w:ascii="Calibri" w:hAnsi="Calibri" w:cs="Calibri"/>
        </w:rPr>
      </w:pPr>
      <w:r w:rsidRPr="003E4D51">
        <w:rPr>
          <w:rFonts w:ascii="Calibri" w:hAnsi="Calibri" w:cs="Calibri"/>
        </w:rPr>
        <w:t>ocds-148610-a0499b41-9292-43f3-81e5-e1aedcb55cef</w:t>
      </w:r>
    </w:p>
    <w:p w:rsidR="001650D5" w:rsidRPr="009E2660" w:rsidRDefault="001650D5" w:rsidP="001D7078">
      <w:pPr>
        <w:autoSpaceDE w:val="0"/>
        <w:autoSpaceDN w:val="0"/>
        <w:adjustRightInd w:val="0"/>
        <w:jc w:val="both"/>
        <w:rPr>
          <w:rFonts w:ascii="Calibri" w:eastAsia="Calibri" w:hAnsi="Calibri" w:cs="Calibri"/>
          <w:b/>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18.6.</w:t>
      </w:r>
      <w:r w:rsidR="002A5C99" w:rsidRPr="004B5139">
        <w:rPr>
          <w:rFonts w:ascii="Calibri" w:eastAsia="Calibri" w:hAnsi="Calibri" w:cs="Calibri"/>
          <w:color w:val="000000"/>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2A5C99" w:rsidRPr="004B5139">
        <w:rPr>
          <w:rFonts w:ascii="Calibri" w:eastAsia="Calibri" w:hAnsi="Calibri" w:cs="Calibri"/>
          <w:iCs/>
          <w:color w:val="000000"/>
        </w:rPr>
        <w:t>Regulamin Platformy e-Zamówienia</w:t>
      </w:r>
      <w:r w:rsidR="002A5C99" w:rsidRPr="004B5139">
        <w:rPr>
          <w:rFonts w:ascii="Calibri" w:eastAsia="Calibri" w:hAnsi="Calibri" w:cs="Calibri"/>
          <w:i/>
          <w:iCs/>
          <w:color w:val="000000"/>
        </w:rPr>
        <w:t xml:space="preserve">, </w:t>
      </w:r>
      <w:r w:rsidR="002A5C99" w:rsidRPr="004B5139">
        <w:rPr>
          <w:rFonts w:ascii="Calibri" w:eastAsia="Calibri" w:hAnsi="Calibri" w:cs="Calibri"/>
          <w:color w:val="000000"/>
        </w:rPr>
        <w:t>dostępny na stronie internetowej https://ezamowienia.gov.</w:t>
      </w:r>
      <w:r w:rsidR="009C01BC">
        <w:rPr>
          <w:rFonts w:ascii="Calibri" w:eastAsia="Calibri" w:hAnsi="Calibri" w:cs="Calibri"/>
          <w:color w:val="000000"/>
        </w:rPr>
        <w:t>pl oraz informacje zamieszczone</w:t>
      </w:r>
      <w:r w:rsidR="001650D5">
        <w:rPr>
          <w:rFonts w:ascii="Calibri" w:eastAsia="Calibri" w:hAnsi="Calibri" w:cs="Calibri"/>
          <w:color w:val="000000"/>
        </w:rPr>
        <w:t xml:space="preserve"> </w:t>
      </w:r>
      <w:r w:rsidR="002A5C99" w:rsidRPr="004B5139">
        <w:rPr>
          <w:rFonts w:ascii="Calibri" w:eastAsia="Calibri" w:hAnsi="Calibri" w:cs="Calibri"/>
          <w:color w:val="000000"/>
        </w:rPr>
        <w:t>w</w:t>
      </w:r>
      <w:r w:rsidR="009C01BC">
        <w:rPr>
          <w:rFonts w:ascii="Calibri" w:eastAsia="Calibri" w:hAnsi="Calibri" w:cs="Calibri"/>
          <w:color w:val="000000"/>
        </w:rPr>
        <w:t> </w:t>
      </w:r>
      <w:r w:rsidR="002A5C99" w:rsidRPr="004B5139">
        <w:rPr>
          <w:rFonts w:ascii="Calibri" w:eastAsia="Calibri" w:hAnsi="Calibri" w:cs="Calibri"/>
          <w:color w:val="000000"/>
        </w:rPr>
        <w:t xml:space="preserve">zakładce „Centrum Pomocy”. </w:t>
      </w:r>
    </w:p>
    <w:p w:rsidR="001650D5" w:rsidRDefault="001650D5" w:rsidP="001D7078">
      <w:pPr>
        <w:autoSpaceDE w:val="0"/>
        <w:autoSpaceDN w:val="0"/>
        <w:adjustRightInd w:val="0"/>
        <w:jc w:val="both"/>
        <w:rPr>
          <w:rFonts w:ascii="Calibri" w:eastAsia="Calibri" w:hAnsi="Calibri" w:cs="Calibri"/>
          <w:b/>
          <w:color w:val="000000"/>
        </w:rPr>
      </w:pPr>
    </w:p>
    <w:p w:rsidR="002A5C99" w:rsidRPr="004B5139"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t>18.7.</w:t>
      </w:r>
      <w:r w:rsidR="002A5C99" w:rsidRPr="004B5139">
        <w:rPr>
          <w:rFonts w:ascii="Calibri" w:eastAsia="Calibri" w:hAnsi="Calibri" w:cs="Calibri"/>
          <w:color w:val="000000"/>
        </w:rPr>
        <w:t xml:space="preserve"> Przeglądanie i pobieranie publicznej treści dokumentacji postępowania nie wymaga posiadania konta na Platformie e-Zamówienia ani logowania. </w:t>
      </w:r>
    </w:p>
    <w:p w:rsidR="001650D5" w:rsidRDefault="001650D5" w:rsidP="001D7078">
      <w:pPr>
        <w:autoSpaceDE w:val="0"/>
        <w:autoSpaceDN w:val="0"/>
        <w:adjustRightInd w:val="0"/>
        <w:jc w:val="both"/>
        <w:rPr>
          <w:rFonts w:ascii="Calibri" w:eastAsia="Calibri" w:hAnsi="Calibri"/>
          <w:b/>
          <w:color w:val="000000"/>
        </w:rPr>
      </w:pPr>
    </w:p>
    <w:p w:rsidR="0051377C" w:rsidRPr="0051377C" w:rsidRDefault="000562DC" w:rsidP="001D7078">
      <w:pPr>
        <w:autoSpaceDE w:val="0"/>
        <w:autoSpaceDN w:val="0"/>
        <w:adjustRightInd w:val="0"/>
        <w:jc w:val="both"/>
        <w:rPr>
          <w:rFonts w:ascii="Calibri" w:eastAsia="Calibri" w:hAnsi="Calibri"/>
          <w:color w:val="000000"/>
        </w:rPr>
      </w:pPr>
      <w:r w:rsidRPr="000562DC">
        <w:rPr>
          <w:rFonts w:ascii="Calibri" w:eastAsia="Calibri" w:hAnsi="Calibri"/>
          <w:b/>
          <w:color w:val="000000"/>
        </w:rPr>
        <w:t>18.8.</w:t>
      </w:r>
      <w:r w:rsidR="0051377C" w:rsidRPr="004B5139">
        <w:rPr>
          <w:rFonts w:ascii="Calibri" w:eastAsia="Calibri" w:hAnsi="Calibri"/>
          <w:color w:val="000000"/>
        </w:rPr>
        <w:t xml:space="preserve"> </w:t>
      </w:r>
      <w:r w:rsidR="0051377C" w:rsidRPr="0051377C">
        <w:rPr>
          <w:rFonts w:ascii="Calibri" w:eastAsia="Calibri" w:hAnsi="Calibri"/>
          <w:color w:val="000000"/>
        </w:rPr>
        <w:t>Sposób sporządzenia dokumentów elektronicznych musi być zgody z wymaganiami określonymi w rozporządzeniu Prezesa Rady Ministrów z dnia 30 grudnia 2020 r. w sprawie  dla dokumentów elektronicznych oraz środków komunikacj</w:t>
      </w:r>
      <w:r w:rsidR="009C01BC">
        <w:rPr>
          <w:rFonts w:ascii="Calibri" w:eastAsia="Calibri" w:hAnsi="Calibri"/>
          <w:color w:val="000000"/>
        </w:rPr>
        <w:t>i elektronicznej w postępowaniu</w:t>
      </w:r>
      <w:r w:rsidR="0051377C" w:rsidRPr="0051377C">
        <w:rPr>
          <w:rFonts w:ascii="Calibri" w:eastAsia="Calibri" w:hAnsi="Calibri"/>
          <w:color w:val="000000"/>
        </w:rPr>
        <w:t xml:space="preserve"> </w:t>
      </w:r>
      <w:r w:rsidR="00395929" w:rsidRPr="001650D5">
        <w:rPr>
          <w:rFonts w:ascii="Calibri" w:eastAsia="Calibri" w:hAnsi="Calibri"/>
          <w:color w:val="000000"/>
        </w:rPr>
        <w:t>o</w:t>
      </w:r>
      <w:r w:rsidR="00395929">
        <w:rPr>
          <w:rFonts w:ascii="Calibri" w:eastAsia="Calibri" w:hAnsi="Calibri"/>
          <w:color w:val="000000"/>
        </w:rPr>
        <w:t xml:space="preserve"> </w:t>
      </w:r>
      <w:r w:rsidR="0051377C" w:rsidRPr="0051377C">
        <w:rPr>
          <w:rFonts w:ascii="Calibri" w:eastAsia="Calibri" w:hAnsi="Calibri"/>
          <w:color w:val="000000"/>
        </w:rPr>
        <w:t xml:space="preserve">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1650D5" w:rsidRDefault="001650D5" w:rsidP="001D7078">
      <w:pPr>
        <w:pStyle w:val="Default"/>
        <w:jc w:val="both"/>
        <w:rPr>
          <w:rFonts w:ascii="Calibri" w:hAnsi="Calibri" w:cs="Calibri"/>
          <w:b/>
        </w:rPr>
      </w:pPr>
    </w:p>
    <w:p w:rsidR="002A5C99" w:rsidRPr="00AA432A" w:rsidRDefault="000562DC" w:rsidP="001D7078">
      <w:pPr>
        <w:pStyle w:val="Default"/>
        <w:jc w:val="both"/>
        <w:rPr>
          <w:rFonts w:ascii="Calibri" w:hAnsi="Calibri" w:cs="Times New Roman"/>
        </w:rPr>
      </w:pPr>
      <w:r w:rsidRPr="000562DC">
        <w:rPr>
          <w:rFonts w:ascii="Calibri" w:hAnsi="Calibri" w:cs="Calibri"/>
          <w:b/>
        </w:rPr>
        <w:t>18.9.</w:t>
      </w:r>
      <w:r w:rsidR="002A5C99" w:rsidRPr="00AA432A">
        <w:rPr>
          <w:rFonts w:ascii="Calibri" w:hAnsi="Calibri" w:cs="Calibri"/>
        </w:rPr>
        <w:t xml:space="preserve"> </w:t>
      </w:r>
      <w:r w:rsidR="0051377C" w:rsidRPr="00AA432A">
        <w:rPr>
          <w:rFonts w:ascii="Calibri" w:hAnsi="Calibr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w:t>
      </w:r>
      <w:proofErr w:type="spellStart"/>
      <w:r w:rsidR="0051377C" w:rsidRPr="00AA432A">
        <w:rPr>
          <w:rFonts w:ascii="Calibri" w:hAnsi="Calibri"/>
        </w:rPr>
        <w:t>Interoperacyjności</w:t>
      </w:r>
      <w:proofErr w:type="spellEnd"/>
      <w:r w:rsidR="0051377C" w:rsidRPr="00AA432A">
        <w:rPr>
          <w:rFonts w:ascii="Calibri" w:hAnsi="Calibri"/>
        </w:rPr>
        <w:t xml:space="preserve">, minimalnych wymagań dla rejestrów publicznych i wymiany informacji w postaci elektronicznej oraz minimalnych wymagań dla systemów teleinformatycznych (zw. dalej „Rozporządzeniem w sprawie Krajowych Ram </w:t>
      </w:r>
      <w:proofErr w:type="spellStart"/>
      <w:r w:rsidR="0051377C" w:rsidRPr="00AA432A">
        <w:rPr>
          <w:rFonts w:ascii="Calibri" w:hAnsi="Calibri"/>
        </w:rPr>
        <w:t>Interoperacyjności</w:t>
      </w:r>
      <w:proofErr w:type="spellEnd"/>
      <w:r w:rsidR="0051377C" w:rsidRPr="00AA432A">
        <w:rPr>
          <w:rFonts w:ascii="Calibri" w:hAnsi="Calibri"/>
        </w:rPr>
        <w:t xml:space="preserve">”), z uwzględnieniem rodzaju przekazywanych danych i przekazuje się jako załączniki. W przypadku formatów, o których mowa w art. 66 ust. 1 ustawy Pzp, ww. regulacje nie będą miały bezpośredniego zastosowania.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0562DC" w:rsidP="001D7078">
      <w:pPr>
        <w:autoSpaceDE w:val="0"/>
        <w:autoSpaceDN w:val="0"/>
        <w:adjustRightInd w:val="0"/>
        <w:jc w:val="both"/>
        <w:rPr>
          <w:rFonts w:ascii="Calibri" w:eastAsia="Calibri" w:hAnsi="Calibri" w:cs="Calibri"/>
          <w:color w:val="000000"/>
        </w:rPr>
      </w:pPr>
      <w:r w:rsidRPr="000562DC">
        <w:rPr>
          <w:rFonts w:ascii="Calibri" w:eastAsia="Calibri" w:hAnsi="Calibri" w:cs="Calibri"/>
          <w:b/>
          <w:color w:val="000000"/>
        </w:rPr>
        <w:lastRenderedPageBreak/>
        <w:t>18.10.</w:t>
      </w:r>
      <w:r w:rsidR="008E2B42" w:rsidRPr="00AA432A">
        <w:rPr>
          <w:rFonts w:ascii="Calibri" w:eastAsia="Calibri" w:hAnsi="Calibri" w:cs="Calibri"/>
          <w:color w:val="000000"/>
        </w:rPr>
        <w:t xml:space="preserve"> </w:t>
      </w:r>
      <w:r w:rsidR="002A5C99" w:rsidRPr="00AA432A">
        <w:rPr>
          <w:rFonts w:ascii="Calibri" w:eastAsia="Calibri" w:hAnsi="Calibri" w:cs="Calibri"/>
          <w:color w:val="000000"/>
        </w:rPr>
        <w:t xml:space="preserve">Informacje, oświadczenia lub dokumenty, inne niż wymienione w § 2 ust. 1 rozporządzenia Prezesa Rady Ministrów w sprawie wymagań dla dokumentów elektronicznych, przekazywane w postępowaniu sporządza się w postaci elektronicznej: </w:t>
      </w:r>
    </w:p>
    <w:p w:rsidR="002A5C99" w:rsidRPr="00AA432A" w:rsidRDefault="008E2B42" w:rsidP="001D7078">
      <w:pPr>
        <w:autoSpaceDE w:val="0"/>
        <w:autoSpaceDN w:val="0"/>
        <w:adjustRightInd w:val="0"/>
        <w:jc w:val="both"/>
        <w:rPr>
          <w:rFonts w:ascii="Calibri" w:eastAsia="Calibri" w:hAnsi="Calibri" w:cs="Calibri"/>
          <w:color w:val="000000"/>
        </w:rPr>
      </w:pPr>
      <w:r w:rsidRPr="00AA432A">
        <w:rPr>
          <w:rFonts w:ascii="Calibri" w:eastAsia="Calibri" w:hAnsi="Calibri" w:cs="Calibri"/>
          <w:color w:val="000000"/>
        </w:rPr>
        <w:t>a</w:t>
      </w:r>
      <w:r w:rsidR="002A5C99" w:rsidRPr="00AA432A">
        <w:rPr>
          <w:rFonts w:ascii="Calibri" w:eastAsia="Calibri" w:hAnsi="Calibri" w:cs="Calibri"/>
          <w:color w:val="000000"/>
        </w:rPr>
        <w:t xml:space="preserve">) w formatach danych określonych w przepisach rozporządzenia Rady Ministrów w sprawie Krajowych Ram </w:t>
      </w:r>
      <w:proofErr w:type="spellStart"/>
      <w:r w:rsidR="002A5C99" w:rsidRPr="00AA432A">
        <w:rPr>
          <w:rFonts w:ascii="Calibri" w:eastAsia="Calibri" w:hAnsi="Calibri" w:cs="Calibri"/>
          <w:color w:val="000000"/>
        </w:rPr>
        <w:t>Interoperacyjności</w:t>
      </w:r>
      <w:proofErr w:type="spellEnd"/>
      <w:r w:rsidR="002A5C99" w:rsidRPr="00AA432A">
        <w:rPr>
          <w:rFonts w:ascii="Calibri" w:eastAsia="Calibri" w:hAnsi="Calibri" w:cs="Calibri"/>
          <w:color w:val="000000"/>
        </w:rPr>
        <w:t xml:space="preserve"> (i przekazuje się jako załącznik), lub </w:t>
      </w:r>
    </w:p>
    <w:p w:rsidR="002A5C99" w:rsidRPr="00AA432A" w:rsidRDefault="008E2B42" w:rsidP="001D7078">
      <w:pPr>
        <w:autoSpaceDE w:val="0"/>
        <w:autoSpaceDN w:val="0"/>
        <w:adjustRightInd w:val="0"/>
        <w:jc w:val="both"/>
        <w:rPr>
          <w:rFonts w:ascii="Calibri" w:eastAsia="Calibri" w:hAnsi="Calibri" w:cs="Calibri"/>
          <w:color w:val="000000"/>
        </w:rPr>
      </w:pPr>
      <w:r w:rsidRPr="00AA432A">
        <w:rPr>
          <w:rFonts w:ascii="Calibri" w:eastAsia="Calibri" w:hAnsi="Calibri" w:cs="Calibri"/>
          <w:color w:val="000000"/>
        </w:rPr>
        <w:t>b</w:t>
      </w:r>
      <w:r w:rsidR="002A5C99" w:rsidRPr="00AA432A">
        <w:rPr>
          <w:rFonts w:ascii="Calibri" w:eastAsia="Calibri" w:hAnsi="Calibri" w:cs="Calibri"/>
          <w:color w:val="000000"/>
        </w:rPr>
        <w:t>) jako tekst wpisany bezpośrednio do wiadomości przekazywanej przy użyciu środków komunikacji elektronicznej (np</w:t>
      </w:r>
      <w:r w:rsidR="00A041AA">
        <w:rPr>
          <w:rFonts w:ascii="Calibri" w:eastAsia="Calibri" w:hAnsi="Calibri" w:cs="Calibri"/>
          <w:color w:val="000000"/>
        </w:rPr>
        <w:t>. w treści</w:t>
      </w:r>
      <w:r w:rsidR="002A5C99" w:rsidRPr="00AA432A">
        <w:rPr>
          <w:rFonts w:ascii="Calibri" w:eastAsia="Calibri" w:hAnsi="Calibri" w:cs="Calibri"/>
          <w:color w:val="000000"/>
        </w:rPr>
        <w:t xml:space="preserve"> „Formularza do komunikacji”).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18.11</w:t>
      </w:r>
      <w:r>
        <w:rPr>
          <w:rFonts w:ascii="Calibri" w:eastAsia="Calibri" w:hAnsi="Calibri" w:cs="Calibri"/>
          <w:color w:val="000000"/>
        </w:rPr>
        <w:t>.</w:t>
      </w:r>
      <w:r w:rsidR="002A5C99" w:rsidRPr="00AA432A">
        <w:rPr>
          <w:rFonts w:ascii="Calibri" w:eastAsia="Calibri" w:hAnsi="Calibri" w:cs="Calibri"/>
          <w:color w:val="000000"/>
        </w:rPr>
        <w:t xml:space="preserve"> Jeżeli dokumenty elektroniczne, przekazywane przy użyciu środków komunikacji elektronicznej, zawierają informacje stanowiące tajemnicę przedsiębiorstwa w rozumieniu przepisów ustawy z dnia 16 kwietnia 1993 r. o zwa</w:t>
      </w:r>
      <w:r w:rsidR="009C01BC">
        <w:rPr>
          <w:rFonts w:ascii="Calibri" w:eastAsia="Calibri" w:hAnsi="Calibri" w:cs="Calibri"/>
          <w:color w:val="000000"/>
        </w:rPr>
        <w:t>lczaniu nieuczciwej konkurencji</w:t>
      </w:r>
      <w:r w:rsidR="009C01BC">
        <w:rPr>
          <w:rFonts w:ascii="Calibri" w:eastAsia="Calibri" w:hAnsi="Calibri" w:cs="Calibri"/>
          <w:color w:val="000000"/>
        </w:rPr>
        <w:br/>
      </w:r>
      <w:r w:rsidR="002A5C99" w:rsidRPr="00AA432A">
        <w:rPr>
          <w:rFonts w:ascii="Calibri" w:eastAsia="Calibri" w:hAnsi="Calibri" w:cs="Calibri"/>
          <w:color w:val="000000"/>
        </w:rPr>
        <w:t>(</w:t>
      </w:r>
      <w:r w:rsidR="00892BA4" w:rsidRPr="00892BA4">
        <w:rPr>
          <w:rFonts w:ascii="Calibri" w:eastAsia="Calibri" w:hAnsi="Calibri" w:cs="Calibri"/>
          <w:color w:val="000000"/>
        </w:rPr>
        <w:t>Dz. U. z 2022 r. poz. 1233</w:t>
      </w:r>
      <w:r w:rsidR="00892BA4">
        <w:rPr>
          <w:rFonts w:ascii="Calibri" w:eastAsia="Calibri" w:hAnsi="Calibri" w:cs="Calibri"/>
          <w:color w:val="000000"/>
        </w:rPr>
        <w:t xml:space="preserve">) wykonawca, w celu utrzymania </w:t>
      </w:r>
      <w:r w:rsidR="002A5C99" w:rsidRPr="00AA432A">
        <w:rPr>
          <w:rFonts w:ascii="Calibri" w:eastAsia="Calibri" w:hAnsi="Calibri" w:cs="Calibri"/>
          <w:color w:val="000000"/>
        </w:rPr>
        <w:t xml:space="preserve">w poufności tych informacji, przekazuje je w wydzielonym i odpowiednio oznaczonym pliku, wraz z jednoczesnym zaznaczeniem w nazwie pliku „Dokument stanowiący tajemnicę przedsiębiorstwa”.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18.12.</w:t>
      </w:r>
      <w:r w:rsidR="002A5C99" w:rsidRPr="00AA432A">
        <w:rPr>
          <w:rFonts w:ascii="Calibri" w:eastAsia="Calibri" w:hAnsi="Calibri" w:cs="Calibri"/>
          <w:color w:val="000000"/>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18.13.</w:t>
      </w:r>
      <w:r w:rsidR="008A1CAB">
        <w:rPr>
          <w:rFonts w:ascii="Calibri" w:eastAsia="Calibri" w:hAnsi="Calibri" w:cs="Calibri"/>
          <w:color w:val="000000"/>
        </w:rPr>
        <w:t xml:space="preserve"> </w:t>
      </w:r>
      <w:r w:rsidR="002A5C99" w:rsidRPr="00AA432A">
        <w:rPr>
          <w:rFonts w:ascii="Calibri" w:eastAsia="Calibri" w:hAnsi="Calibri" w:cs="Calibri"/>
          <w:color w:val="000000"/>
        </w:rPr>
        <w:t>W przypadku załączników, które są zgodnie z ustawą Pzp lub rozporządzeniem Prezesa Rady Ministrów w sprawie wymagań dla dokumentów elektronicznych opatrzone kwalifikowanym podpisem el</w:t>
      </w:r>
      <w:r w:rsidR="0051377C" w:rsidRPr="00AA432A">
        <w:rPr>
          <w:rFonts w:ascii="Calibri" w:eastAsia="Calibri" w:hAnsi="Calibri" w:cs="Calibri"/>
          <w:color w:val="000000"/>
        </w:rPr>
        <w:t>ektronicznym, podpisem zaufanym</w:t>
      </w:r>
      <w:r w:rsidR="002A5C99" w:rsidRPr="00AA432A">
        <w:rPr>
          <w:rFonts w:ascii="Calibri" w:eastAsia="Calibri" w:hAnsi="Calibri" w:cs="Calibri"/>
          <w:color w:val="000000"/>
        </w:rPr>
        <w:t xml:space="preserve">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wygenerowanym plikiem podpisu (typ zewnętrzny) lub dokument z wszytym podpisem (typ wewnętrzny).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18.14.</w:t>
      </w:r>
      <w:r w:rsidR="002A5C99" w:rsidRPr="00AA432A">
        <w:rPr>
          <w:rFonts w:ascii="Calibri" w:eastAsia="Calibri" w:hAnsi="Calibri" w:cs="Calibri"/>
          <w:color w:val="000000"/>
        </w:rPr>
        <w:t xml:space="preserve"> Możliwość korzystania w postępowaniu z „Formularzy do komunikacji” w pełnym zakresie wymaga posiadania konta „Wykona</w:t>
      </w:r>
      <w:r w:rsidR="00486970" w:rsidRPr="00AA432A">
        <w:rPr>
          <w:rFonts w:ascii="Calibri" w:eastAsia="Calibri" w:hAnsi="Calibri" w:cs="Calibri"/>
          <w:color w:val="000000"/>
        </w:rPr>
        <w:t xml:space="preserve">wcy” na Platformie e-Zamówienia </w:t>
      </w:r>
      <w:r w:rsidR="002A5C99" w:rsidRPr="00AA432A">
        <w:rPr>
          <w:rFonts w:ascii="Calibri" w:eastAsia="Calibri" w:hAnsi="Calibri" w:cs="Calibri"/>
          <w:color w:val="000000"/>
        </w:rPr>
        <w:t>oraz zalogowania się na Platformie e-Zamówienia. Do korzystania z „Formularzy do komunikacji” służących do zadawania pytań dotyczących treści dokumentów zamówienia</w:t>
      </w:r>
      <w:r w:rsidR="00486970" w:rsidRPr="00AA432A">
        <w:rPr>
          <w:rFonts w:ascii="Calibri" w:eastAsia="Calibri" w:hAnsi="Calibri" w:cs="Calibri"/>
          <w:color w:val="000000"/>
        </w:rPr>
        <w:t xml:space="preserve"> </w:t>
      </w:r>
      <w:r w:rsidR="002A5C99" w:rsidRPr="00AA432A">
        <w:rPr>
          <w:rFonts w:ascii="Calibri" w:eastAsia="Calibri" w:hAnsi="Calibri" w:cs="Calibri"/>
          <w:color w:val="000000"/>
        </w:rPr>
        <w:t xml:space="preserve">wystarczające jest posiadanie tzw. konta uproszczonego na Platformie e-Zamówienia.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18.15.</w:t>
      </w:r>
      <w:r w:rsidR="002A5C99" w:rsidRPr="00246EA1">
        <w:rPr>
          <w:rFonts w:ascii="Calibri" w:eastAsia="Calibri" w:hAnsi="Calibri" w:cs="Calibri"/>
          <w:b/>
          <w:color w:val="000000"/>
        </w:rPr>
        <w:t xml:space="preserve"> </w:t>
      </w:r>
      <w:r w:rsidR="002A5C99" w:rsidRPr="00AA432A">
        <w:rPr>
          <w:rFonts w:ascii="Calibri" w:eastAsia="Calibri" w:hAnsi="Calibri" w:cs="Calibri"/>
          <w:color w:val="000000"/>
        </w:rPr>
        <w:t xml:space="preserve">Wszystkie wysłane i odebrane w postępowaniu przez wykonawcę wiadomości widoczne są po zalogowaniu w podglądzie postępowania w zakładce „Komunikacja”.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18.16.</w:t>
      </w:r>
      <w:r w:rsidR="002A5C99" w:rsidRPr="00AA432A">
        <w:rPr>
          <w:rFonts w:ascii="Calibri" w:eastAsia="Calibri" w:hAnsi="Calibri" w:cs="Calibri"/>
          <w:color w:val="000000"/>
        </w:rPr>
        <w:t xml:space="preserve"> Maksymalny rozmiar plików przesyłanych za pośrednictwem „Formularzy do komunikacji” wynosi 150 MB (wielkość ta dotyczy plików przesyłanych jako załączniki do jednego formularza).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18.17.</w:t>
      </w:r>
      <w:r w:rsidR="002A5C99" w:rsidRPr="00246EA1">
        <w:rPr>
          <w:rFonts w:ascii="Calibri" w:eastAsia="Calibri" w:hAnsi="Calibri" w:cs="Calibri"/>
          <w:b/>
          <w:color w:val="000000"/>
        </w:rPr>
        <w:t xml:space="preserve"> </w:t>
      </w:r>
      <w:r w:rsidR="002A5C99" w:rsidRPr="00AA432A">
        <w:rPr>
          <w:rFonts w:ascii="Calibri" w:eastAsia="Calibri" w:hAnsi="Calibri" w:cs="Calibri"/>
          <w:color w:val="000000"/>
        </w:rPr>
        <w:t>Minimalne wymagania techniczne dotyczące sprzętu używanego w celu korzystania</w:t>
      </w:r>
      <w:r w:rsidR="000A38A8" w:rsidRPr="00AA432A">
        <w:rPr>
          <w:rFonts w:ascii="Calibri" w:eastAsia="Calibri" w:hAnsi="Calibri" w:cs="Calibri"/>
          <w:color w:val="000000"/>
        </w:rPr>
        <w:t xml:space="preserve"> </w:t>
      </w:r>
      <w:r w:rsidR="002A5C99" w:rsidRPr="00AA432A">
        <w:rPr>
          <w:rFonts w:ascii="Calibri" w:eastAsia="Calibri" w:hAnsi="Calibri" w:cs="Calibri"/>
          <w:color w:val="000000"/>
        </w:rPr>
        <w:t>z</w:t>
      </w:r>
      <w:r w:rsidR="00892BA4">
        <w:rPr>
          <w:rFonts w:ascii="Calibri" w:eastAsia="Calibri" w:hAnsi="Calibri" w:cs="Calibri"/>
          <w:color w:val="000000"/>
        </w:rPr>
        <w:t> </w:t>
      </w:r>
      <w:r w:rsidR="002A5C99" w:rsidRPr="00AA432A">
        <w:rPr>
          <w:rFonts w:ascii="Calibri" w:eastAsia="Calibri" w:hAnsi="Calibri" w:cs="Calibri"/>
          <w:color w:val="000000"/>
        </w:rPr>
        <w:t xml:space="preserve">usług Platformy e-Zamówienia oraz informacje dotyczące specyfikacji połączenia określa </w:t>
      </w:r>
      <w:r w:rsidR="002A5C99" w:rsidRPr="00AA432A">
        <w:rPr>
          <w:rFonts w:ascii="Calibri" w:eastAsia="Calibri" w:hAnsi="Calibri" w:cs="Calibri"/>
          <w:iCs/>
          <w:color w:val="000000"/>
        </w:rPr>
        <w:t>Regulamin Platformy e-Zamówienia.</w:t>
      </w:r>
      <w:r w:rsidR="002A5C99" w:rsidRPr="00AA432A">
        <w:rPr>
          <w:rFonts w:ascii="Calibri" w:eastAsia="Calibri" w:hAnsi="Calibri" w:cs="Calibri"/>
          <w:i/>
          <w:iCs/>
          <w:color w:val="000000"/>
        </w:rPr>
        <w:t xml:space="preserve">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8A1CAB" w:rsidP="001D7078">
      <w:pPr>
        <w:autoSpaceDE w:val="0"/>
        <w:autoSpaceDN w:val="0"/>
        <w:adjustRightInd w:val="0"/>
        <w:jc w:val="both"/>
        <w:rPr>
          <w:rFonts w:ascii="Calibri" w:eastAsia="Calibri" w:hAnsi="Calibri" w:cs="Calibri"/>
          <w:color w:val="000000"/>
        </w:rPr>
      </w:pPr>
      <w:r w:rsidRPr="00246EA1">
        <w:rPr>
          <w:rFonts w:ascii="Calibri" w:eastAsia="Calibri" w:hAnsi="Calibri" w:cs="Calibri"/>
          <w:b/>
          <w:color w:val="000000"/>
        </w:rPr>
        <w:t>18</w:t>
      </w:r>
      <w:r w:rsidR="00246EA1" w:rsidRPr="00246EA1">
        <w:rPr>
          <w:rFonts w:ascii="Calibri" w:eastAsia="Calibri" w:hAnsi="Calibri" w:cs="Calibri"/>
          <w:b/>
          <w:color w:val="000000"/>
        </w:rPr>
        <w:t>.18.</w:t>
      </w:r>
      <w:r w:rsidR="002A5C99" w:rsidRPr="00AA432A">
        <w:rPr>
          <w:rFonts w:ascii="Calibri" w:eastAsia="Calibri" w:hAnsi="Calibri" w:cs="Calibri"/>
          <w:color w:val="000000"/>
        </w:rPr>
        <w:t xml:space="preserve"> W przypadku problemów technicznych i awarii związanych z funkcjonowaniem Platformy e-Zamówienia użytkownicy mogą skorzystać ze wsparcia technicznego dostępnego poprzez formularz udostępniony na stronie internet</w:t>
      </w:r>
      <w:r w:rsidR="00A26370" w:rsidRPr="00AA432A">
        <w:rPr>
          <w:rFonts w:ascii="Calibri" w:eastAsia="Calibri" w:hAnsi="Calibri" w:cs="Calibri"/>
          <w:color w:val="000000"/>
        </w:rPr>
        <w:t xml:space="preserve">owej </w:t>
      </w:r>
      <w:hyperlink r:id="rId13" w:history="1">
        <w:r w:rsidR="00A26370" w:rsidRPr="00AA432A">
          <w:rPr>
            <w:rStyle w:val="Hipercze"/>
            <w:rFonts w:ascii="Calibri" w:eastAsia="Calibri" w:hAnsi="Calibri" w:cs="Calibri"/>
          </w:rPr>
          <w:t>https://ezamowienia.gov.pl</w:t>
        </w:r>
      </w:hyperlink>
      <w:r w:rsidR="00A26370" w:rsidRPr="00AA432A">
        <w:rPr>
          <w:rFonts w:ascii="Calibri" w:eastAsia="Calibri" w:hAnsi="Calibri" w:cs="Calibri"/>
          <w:color w:val="000000"/>
        </w:rPr>
        <w:t xml:space="preserve"> </w:t>
      </w:r>
      <w:r w:rsidR="002A5C99" w:rsidRPr="00AA432A">
        <w:rPr>
          <w:rFonts w:ascii="Calibri" w:eastAsia="Calibri" w:hAnsi="Calibri" w:cs="Calibri"/>
          <w:color w:val="000000"/>
        </w:rPr>
        <w:t>w</w:t>
      </w:r>
      <w:r w:rsidR="00892BA4">
        <w:rPr>
          <w:rFonts w:ascii="Calibri" w:eastAsia="Calibri" w:hAnsi="Calibri" w:cs="Calibri"/>
          <w:color w:val="000000"/>
        </w:rPr>
        <w:t> </w:t>
      </w:r>
      <w:r w:rsidR="002A5C99" w:rsidRPr="00AA432A">
        <w:rPr>
          <w:rFonts w:ascii="Calibri" w:eastAsia="Calibri" w:hAnsi="Calibri" w:cs="Calibri"/>
          <w:color w:val="000000"/>
        </w:rPr>
        <w:t xml:space="preserve">zakładce „Zgłoś problem”. </w:t>
      </w:r>
    </w:p>
    <w:p w:rsidR="001650D5" w:rsidRDefault="001650D5" w:rsidP="001D7078">
      <w:pPr>
        <w:autoSpaceDE w:val="0"/>
        <w:autoSpaceDN w:val="0"/>
        <w:adjustRightInd w:val="0"/>
        <w:jc w:val="both"/>
        <w:rPr>
          <w:rFonts w:ascii="Calibri" w:eastAsia="Calibri" w:hAnsi="Calibri" w:cs="Calibri"/>
          <w:b/>
          <w:color w:val="000000"/>
        </w:rPr>
      </w:pPr>
    </w:p>
    <w:p w:rsidR="002A5C99" w:rsidRPr="00AA432A" w:rsidRDefault="00246EA1" w:rsidP="001D7078">
      <w:pPr>
        <w:autoSpaceDE w:val="0"/>
        <w:autoSpaceDN w:val="0"/>
        <w:adjustRightInd w:val="0"/>
        <w:jc w:val="both"/>
        <w:rPr>
          <w:rFonts w:ascii="Calibri" w:eastAsia="Calibri" w:hAnsi="Calibri" w:cs="Calibri"/>
          <w:color w:val="000000"/>
        </w:rPr>
      </w:pPr>
      <w:r w:rsidRPr="00D62FFB">
        <w:rPr>
          <w:rFonts w:ascii="Calibri" w:eastAsia="Calibri" w:hAnsi="Calibri" w:cs="Calibri"/>
          <w:b/>
          <w:color w:val="000000"/>
        </w:rPr>
        <w:t>18.</w:t>
      </w:r>
      <w:r w:rsidR="008A1CAB" w:rsidRPr="00D62FFB">
        <w:rPr>
          <w:rFonts w:ascii="Calibri" w:eastAsia="Calibri" w:hAnsi="Calibri" w:cs="Calibri"/>
          <w:b/>
          <w:color w:val="000000"/>
        </w:rPr>
        <w:t>19</w:t>
      </w:r>
      <w:r w:rsidRPr="00D62FFB">
        <w:rPr>
          <w:rFonts w:ascii="Calibri" w:eastAsia="Calibri" w:hAnsi="Calibri" w:cs="Calibri"/>
          <w:b/>
          <w:color w:val="000000"/>
        </w:rPr>
        <w:t>.</w:t>
      </w:r>
      <w:r w:rsidR="002A5C99" w:rsidRPr="00AA432A">
        <w:rPr>
          <w:rFonts w:ascii="Calibri" w:eastAsia="Calibri" w:hAnsi="Calibri" w:cs="Calibri"/>
          <w:color w:val="000000"/>
        </w:rPr>
        <w:t xml:space="preserve"> W szczególnie uzasadnionych przypadkach uniemożliwiających komunikację wykonawcy</w:t>
      </w:r>
      <w:r>
        <w:rPr>
          <w:rFonts w:ascii="Calibri" w:eastAsia="Calibri" w:hAnsi="Calibri" w:cs="Calibri"/>
          <w:color w:val="000000"/>
        </w:rPr>
        <w:t xml:space="preserve"> </w:t>
      </w:r>
      <w:r w:rsidR="002A5C99" w:rsidRPr="00AA432A">
        <w:rPr>
          <w:rFonts w:ascii="Calibri" w:eastAsia="Calibri" w:hAnsi="Calibri" w:cs="Calibri"/>
          <w:color w:val="000000"/>
        </w:rPr>
        <w:t xml:space="preserve">i Zamawiającego za pośrednictwem Platformy e-Zamówienia, Zamawiający dopuszcza komunikację za pomocą poczty elektronicznej na </w:t>
      </w:r>
      <w:r w:rsidR="000A38A8" w:rsidRPr="00AA432A">
        <w:rPr>
          <w:rFonts w:ascii="Calibri" w:eastAsia="Calibri" w:hAnsi="Calibri" w:cs="Calibri"/>
          <w:color w:val="000000"/>
        </w:rPr>
        <w:t>adres e-mail: sekretariat@pzdwieruszow.pl</w:t>
      </w:r>
      <w:r w:rsidR="002A5C99" w:rsidRPr="00AA432A">
        <w:rPr>
          <w:rFonts w:ascii="Calibri" w:eastAsia="Calibri" w:hAnsi="Calibri" w:cs="Calibri"/>
          <w:color w:val="000000"/>
        </w:rPr>
        <w:t xml:space="preserve"> (nie dotyczy s</w:t>
      </w:r>
      <w:r w:rsidR="008A1CAB">
        <w:rPr>
          <w:rFonts w:ascii="Calibri" w:eastAsia="Calibri" w:hAnsi="Calibri" w:cs="Calibri"/>
          <w:color w:val="000000"/>
        </w:rPr>
        <w:t>kładania ofert</w:t>
      </w:r>
      <w:r w:rsidR="002A5C99" w:rsidRPr="00AA432A">
        <w:rPr>
          <w:rFonts w:ascii="Calibri" w:eastAsia="Calibri" w:hAnsi="Calibri" w:cs="Calibri"/>
          <w:color w:val="000000"/>
        </w:rPr>
        <w:t xml:space="preserve">). </w:t>
      </w:r>
    </w:p>
    <w:p w:rsidR="00B840B1" w:rsidRPr="002F6A89" w:rsidRDefault="00B840B1" w:rsidP="001D7078">
      <w:pPr>
        <w:autoSpaceDE w:val="0"/>
        <w:autoSpaceDN w:val="0"/>
        <w:adjustRightInd w:val="0"/>
        <w:jc w:val="both"/>
        <w:rPr>
          <w:rFonts w:ascii="Calibri" w:eastAsia="Calibri" w:hAnsi="Calibri"/>
          <w:color w:val="00000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816944" w:rsidRPr="00C44C64" w:rsidTr="00191069">
        <w:tc>
          <w:tcPr>
            <w:tcW w:w="9212" w:type="dxa"/>
          </w:tcPr>
          <w:p w:rsidR="00816944" w:rsidRPr="00C44C64" w:rsidRDefault="00CB2C1E" w:rsidP="00191069">
            <w:pPr>
              <w:autoSpaceDE w:val="0"/>
              <w:autoSpaceDN w:val="0"/>
              <w:adjustRightInd w:val="0"/>
              <w:jc w:val="both"/>
              <w:rPr>
                <w:rFonts w:ascii="Calibri" w:hAnsi="Calibri"/>
                <w:b/>
                <w:bCs/>
              </w:rPr>
            </w:pPr>
            <w:r>
              <w:rPr>
                <w:rFonts w:ascii="Calibri" w:eastAsia="TimesNewRoman" w:hAnsi="Calibri"/>
                <w:b/>
              </w:rPr>
              <w:t>19</w:t>
            </w:r>
            <w:r w:rsidR="00816944" w:rsidRPr="00C44C64">
              <w:rPr>
                <w:rFonts w:ascii="Calibri" w:eastAsia="TimesNewRoman" w:hAnsi="Calibri"/>
                <w:b/>
              </w:rPr>
              <w:t xml:space="preserve">. </w:t>
            </w:r>
            <w:r w:rsidR="00816944">
              <w:rPr>
                <w:rFonts w:ascii="Calibri" w:eastAsia="TimesNewRoman" w:hAnsi="Calibri"/>
                <w:b/>
              </w:rPr>
              <w:t xml:space="preserve">Informacje o sposobie komunikowania się z zamawiającego z wykonawcami w inny sposób niż przy użyciu środków komunikacji elektronicznej w przypadku zaistnienia jednej z sytuacji określonych w art. 56 ust 1, art. 66, art. 69 ustawy </w:t>
            </w:r>
          </w:p>
        </w:tc>
      </w:tr>
    </w:tbl>
    <w:p w:rsidR="00560F0B" w:rsidRPr="00560F0B" w:rsidRDefault="00560F0B" w:rsidP="00816944">
      <w:pPr>
        <w:autoSpaceDE w:val="0"/>
        <w:autoSpaceDN w:val="0"/>
        <w:adjustRightInd w:val="0"/>
        <w:jc w:val="both"/>
        <w:rPr>
          <w:rFonts w:ascii="Calibri" w:hAnsi="Calibri"/>
          <w:szCs w:val="23"/>
        </w:rPr>
      </w:pPr>
    </w:p>
    <w:p w:rsidR="00246EA1" w:rsidRDefault="00560F0B" w:rsidP="00560F0B">
      <w:pPr>
        <w:autoSpaceDE w:val="0"/>
        <w:autoSpaceDN w:val="0"/>
        <w:adjustRightInd w:val="0"/>
        <w:jc w:val="both"/>
        <w:rPr>
          <w:rFonts w:ascii="Calibri" w:hAnsi="Calibri"/>
          <w:szCs w:val="23"/>
        </w:rPr>
      </w:pPr>
      <w:r w:rsidRPr="00560F0B">
        <w:rPr>
          <w:rFonts w:ascii="Calibri" w:hAnsi="Calibri"/>
          <w:szCs w:val="23"/>
        </w:rPr>
        <w:t>Cała komunikacja odbywa się przy użyciu środków komunikacji elektronicznej. Zamawiający nie przewiduje komunikowania się z Wykonawcami w inny sposób niż przy użyciu środków komunikacji elektronicznej.</w:t>
      </w:r>
    </w:p>
    <w:p w:rsidR="00D62FFB" w:rsidRPr="00954633" w:rsidRDefault="00D62FFB" w:rsidP="00560F0B">
      <w:pPr>
        <w:autoSpaceDE w:val="0"/>
        <w:autoSpaceDN w:val="0"/>
        <w:adjustRightInd w:val="0"/>
        <w:jc w:val="both"/>
        <w:rPr>
          <w:rFonts w:ascii="Calibri" w:hAnsi="Calibri"/>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560F0B" w:rsidRPr="00C44C64" w:rsidTr="00191069">
        <w:tc>
          <w:tcPr>
            <w:tcW w:w="9212" w:type="dxa"/>
          </w:tcPr>
          <w:p w:rsidR="00560F0B" w:rsidRPr="00C44C64" w:rsidRDefault="00CB2C1E" w:rsidP="00191069">
            <w:pPr>
              <w:autoSpaceDE w:val="0"/>
              <w:autoSpaceDN w:val="0"/>
              <w:adjustRightInd w:val="0"/>
              <w:jc w:val="both"/>
              <w:rPr>
                <w:rFonts w:ascii="Calibri" w:hAnsi="Calibri"/>
                <w:b/>
                <w:bCs/>
              </w:rPr>
            </w:pPr>
            <w:r>
              <w:rPr>
                <w:rFonts w:ascii="Calibri" w:eastAsia="TimesNewRoman" w:hAnsi="Calibri"/>
                <w:b/>
              </w:rPr>
              <w:t>20</w:t>
            </w:r>
            <w:r w:rsidR="00560F0B">
              <w:rPr>
                <w:rFonts w:ascii="Calibri" w:eastAsia="TimesNewRoman" w:hAnsi="Calibri"/>
                <w:b/>
              </w:rPr>
              <w:t>.</w:t>
            </w:r>
            <w:r w:rsidR="00560F0B" w:rsidRPr="00C44C64">
              <w:rPr>
                <w:rFonts w:ascii="Calibri" w:eastAsia="TimesNewRoman" w:hAnsi="Calibri"/>
                <w:b/>
              </w:rPr>
              <w:t xml:space="preserve"> </w:t>
            </w:r>
            <w:r w:rsidR="00560F0B">
              <w:rPr>
                <w:rFonts w:ascii="Calibri" w:eastAsia="TimesNewRoman" w:hAnsi="Calibri"/>
                <w:b/>
              </w:rPr>
              <w:t>Osoby uprawnione do komunikowania się z wykonawcami</w:t>
            </w:r>
          </w:p>
        </w:tc>
      </w:tr>
    </w:tbl>
    <w:p w:rsidR="00560F0B" w:rsidRPr="00560F0B" w:rsidRDefault="00560F0B" w:rsidP="00560F0B">
      <w:pPr>
        <w:autoSpaceDE w:val="0"/>
        <w:autoSpaceDN w:val="0"/>
        <w:adjustRightInd w:val="0"/>
        <w:rPr>
          <w:rFonts w:eastAsia="Calibri"/>
          <w:color w:val="000000"/>
          <w:sz w:val="23"/>
          <w:szCs w:val="23"/>
        </w:rPr>
      </w:pPr>
    </w:p>
    <w:p w:rsidR="00560F0B" w:rsidRDefault="00CB2C1E" w:rsidP="00560F0B">
      <w:pPr>
        <w:autoSpaceDE w:val="0"/>
        <w:autoSpaceDN w:val="0"/>
        <w:adjustRightInd w:val="0"/>
        <w:jc w:val="both"/>
        <w:rPr>
          <w:rFonts w:ascii="Calibri" w:eastAsia="Calibri" w:hAnsi="Calibri"/>
          <w:color w:val="000000"/>
        </w:rPr>
      </w:pPr>
      <w:r>
        <w:rPr>
          <w:rFonts w:ascii="Calibri" w:hAnsi="Calibri"/>
          <w:b/>
          <w:color w:val="000000"/>
        </w:rPr>
        <w:t>20</w:t>
      </w:r>
      <w:r w:rsidR="00560F0B" w:rsidRPr="00AB4032">
        <w:rPr>
          <w:rFonts w:ascii="Calibri" w:hAnsi="Calibri"/>
          <w:b/>
          <w:color w:val="000000"/>
        </w:rPr>
        <w:t>.1.</w:t>
      </w:r>
      <w:r w:rsidR="00560F0B" w:rsidRPr="00AB4032">
        <w:rPr>
          <w:rFonts w:ascii="Calibri" w:hAnsi="Calibri"/>
          <w:color w:val="000000"/>
        </w:rPr>
        <w:t xml:space="preserve"> Osobą ze strony zamawiającego uprawnioną do porozumiewania się z wykonawcami jest </w:t>
      </w:r>
      <w:r w:rsidR="00905A82">
        <w:rPr>
          <w:rFonts w:ascii="Calibri" w:hAnsi="Calibri"/>
        </w:rPr>
        <w:t>Katarzyna Węgrzyn</w:t>
      </w:r>
      <w:r w:rsidR="00560F0B" w:rsidRPr="00AB4032">
        <w:rPr>
          <w:rFonts w:ascii="Calibri" w:hAnsi="Calibri"/>
        </w:rPr>
        <w:t xml:space="preserve"> – Główny Specjalista Zespołu Zamówień Publicznych, Decyzji Administracyjnych i Ewidencji w Powiatowym Zarządzie Dróg w Wieruszowie,</w:t>
      </w:r>
      <w:r w:rsidR="00AB4032">
        <w:rPr>
          <w:rFonts w:ascii="Calibri" w:hAnsi="Calibri"/>
        </w:rPr>
        <w:t xml:space="preserve"> </w:t>
      </w:r>
      <w:r w:rsidR="00560F0B" w:rsidRPr="00AB4032">
        <w:rPr>
          <w:rFonts w:ascii="Calibri" w:hAnsi="Calibri"/>
        </w:rPr>
        <w:t>ul.</w:t>
      </w:r>
      <w:r w:rsidR="00892BA4">
        <w:rPr>
          <w:rFonts w:ascii="Calibri" w:hAnsi="Calibri"/>
        </w:rPr>
        <w:t> </w:t>
      </w:r>
      <w:r w:rsidR="00560F0B" w:rsidRPr="00AB4032">
        <w:rPr>
          <w:rFonts w:ascii="Calibri" w:hAnsi="Calibri"/>
        </w:rPr>
        <w:t xml:space="preserve">Waryńskiego 14, 98-400 Wieruszów, </w:t>
      </w:r>
      <w:r w:rsidR="00AB4032">
        <w:rPr>
          <w:rFonts w:ascii="Calibri" w:hAnsi="Calibri"/>
        </w:rPr>
        <w:t xml:space="preserve">e-mail: </w:t>
      </w:r>
      <w:hyperlink r:id="rId14" w:history="1">
        <w:r w:rsidR="00905A82" w:rsidRPr="006B3875">
          <w:rPr>
            <w:rStyle w:val="Hipercze"/>
            <w:rFonts w:ascii="Calibri" w:eastAsia="Calibri" w:hAnsi="Calibri"/>
          </w:rPr>
          <w:t>kwegrzyn@pzdwieruszow.pl</w:t>
        </w:r>
      </w:hyperlink>
      <w:r w:rsidR="0053294F">
        <w:rPr>
          <w:rFonts w:ascii="Calibri" w:eastAsia="Calibri" w:hAnsi="Calibri"/>
          <w:color w:val="000000"/>
        </w:rPr>
        <w:t xml:space="preserve">, </w:t>
      </w:r>
      <w:hyperlink r:id="rId15" w:history="1">
        <w:r w:rsidR="0053294F" w:rsidRPr="007F2F5C">
          <w:rPr>
            <w:rStyle w:val="Hipercze"/>
            <w:rFonts w:ascii="Calibri" w:eastAsia="Calibri" w:hAnsi="Calibri"/>
          </w:rPr>
          <w:t>sekretariat@pzdwieruszow.pl</w:t>
        </w:r>
      </w:hyperlink>
      <w:r w:rsidR="0053294F">
        <w:rPr>
          <w:rFonts w:ascii="Calibri" w:eastAsia="Calibri" w:hAnsi="Calibri"/>
          <w:color w:val="000000"/>
        </w:rPr>
        <w:t>.</w:t>
      </w:r>
    </w:p>
    <w:p w:rsidR="00AB4032" w:rsidRPr="00AB4032" w:rsidRDefault="00AB4032" w:rsidP="00560F0B">
      <w:pPr>
        <w:autoSpaceDE w:val="0"/>
        <w:autoSpaceDN w:val="0"/>
        <w:adjustRightInd w:val="0"/>
        <w:jc w:val="both"/>
        <w:rPr>
          <w:rFonts w:ascii="Calibri" w:hAnsi="Calibri"/>
          <w:color w:val="000000"/>
        </w:rPr>
      </w:pPr>
    </w:p>
    <w:p w:rsidR="00560F0B" w:rsidRDefault="00CB2C1E" w:rsidP="00AB4032">
      <w:pPr>
        <w:autoSpaceDE w:val="0"/>
        <w:autoSpaceDN w:val="0"/>
        <w:adjustRightInd w:val="0"/>
        <w:jc w:val="both"/>
      </w:pPr>
      <w:r>
        <w:rPr>
          <w:rFonts w:ascii="Calibri" w:eastAsia="Calibri" w:hAnsi="Calibri"/>
          <w:b/>
          <w:color w:val="000000"/>
        </w:rPr>
        <w:t>20</w:t>
      </w:r>
      <w:r w:rsidR="00560F0B" w:rsidRPr="00AB4032">
        <w:rPr>
          <w:rFonts w:ascii="Calibri" w:eastAsia="Calibri" w:hAnsi="Calibri"/>
          <w:b/>
          <w:color w:val="000000"/>
        </w:rPr>
        <w:t>.2</w:t>
      </w:r>
      <w:r w:rsidR="00560F0B" w:rsidRPr="00AB4032">
        <w:rPr>
          <w:rFonts w:ascii="Calibri" w:eastAsia="Calibri" w:hAnsi="Calibri"/>
          <w:color w:val="000000"/>
        </w:rPr>
        <w:t xml:space="preserve">. </w:t>
      </w:r>
      <w:r w:rsidR="00560F0B" w:rsidRPr="00560F0B">
        <w:rPr>
          <w:rFonts w:ascii="Calibri" w:eastAsia="Calibri" w:hAnsi="Calibri"/>
          <w:color w:val="000000"/>
        </w:rPr>
        <w:t>Zamawiający nie udziela żadnych</w:t>
      </w:r>
      <w:r w:rsidR="00AB4032">
        <w:rPr>
          <w:rFonts w:ascii="Calibri" w:eastAsia="Calibri" w:hAnsi="Calibri"/>
          <w:color w:val="000000"/>
        </w:rPr>
        <w:t xml:space="preserve"> </w:t>
      </w:r>
      <w:r w:rsidR="00560F0B" w:rsidRPr="00560F0B">
        <w:rPr>
          <w:rFonts w:ascii="Calibri" w:eastAsia="Calibri" w:hAnsi="Calibri"/>
          <w:color w:val="000000"/>
        </w:rPr>
        <w:t xml:space="preserve"> </w:t>
      </w:r>
      <w:r w:rsidR="00AB4032">
        <w:rPr>
          <w:rFonts w:ascii="Calibri" w:eastAsia="Calibri" w:hAnsi="Calibri"/>
          <w:color w:val="000000"/>
        </w:rPr>
        <w:t xml:space="preserve">ustnych </w:t>
      </w:r>
      <w:r w:rsidR="00560F0B" w:rsidRPr="00560F0B">
        <w:rPr>
          <w:rFonts w:ascii="Calibri" w:eastAsia="Calibri" w:hAnsi="Calibri"/>
          <w:color w:val="000000"/>
        </w:rPr>
        <w:t xml:space="preserve">i telefonicznych wyjaśnień czy odpowiedzi na kierowane do Zamawiającego pytania w sprawach wymagających zachowania </w:t>
      </w:r>
      <w:r w:rsidR="00AB4032">
        <w:rPr>
          <w:rFonts w:ascii="Calibri" w:eastAsia="Calibri" w:hAnsi="Calibri"/>
          <w:color w:val="000000"/>
        </w:rPr>
        <w:t xml:space="preserve">formy pisemnej. </w:t>
      </w:r>
    </w:p>
    <w:p w:rsidR="001650D5" w:rsidRPr="00CB2F3B" w:rsidRDefault="001650D5" w:rsidP="00816944">
      <w:pPr>
        <w:autoSpaceDE w:val="0"/>
        <w:autoSpaceDN w:val="0"/>
        <w:adjustRightInd w:val="0"/>
        <w:jc w:val="both"/>
        <w:rPr>
          <w:rFonts w:ascii="Calibri" w:hAnsi="Calibri" w:cs="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6941F4" w:rsidRPr="007A2B81" w:rsidTr="005C586D">
        <w:tc>
          <w:tcPr>
            <w:tcW w:w="9212" w:type="dxa"/>
          </w:tcPr>
          <w:p w:rsidR="006941F4" w:rsidRPr="007A2B81" w:rsidRDefault="00CB2C1E" w:rsidP="005C586D">
            <w:pPr>
              <w:autoSpaceDE w:val="0"/>
              <w:autoSpaceDN w:val="0"/>
              <w:adjustRightInd w:val="0"/>
              <w:jc w:val="both"/>
              <w:rPr>
                <w:rFonts w:ascii="Calibri" w:eastAsia="TimesNewRoman" w:hAnsi="Calibri" w:cs="Calibri"/>
                <w:b/>
              </w:rPr>
            </w:pPr>
            <w:r>
              <w:rPr>
                <w:rFonts w:ascii="Calibri" w:eastAsia="TimesNewRoman" w:hAnsi="Calibri" w:cs="Calibri"/>
                <w:b/>
              </w:rPr>
              <w:t>21</w:t>
            </w:r>
            <w:r w:rsidR="006941F4" w:rsidRPr="007A2B81">
              <w:rPr>
                <w:rFonts w:ascii="Calibri" w:eastAsia="TimesNewRoman" w:hAnsi="Calibri" w:cs="Calibri"/>
                <w:b/>
              </w:rPr>
              <w:t>. Opis sposobu przygotowania oferty</w:t>
            </w:r>
            <w:r w:rsidR="006941F4">
              <w:rPr>
                <w:rFonts w:ascii="Calibri" w:eastAsia="TimesNewRoman" w:hAnsi="Calibri" w:cs="Calibri"/>
                <w:b/>
              </w:rPr>
              <w:t xml:space="preserve"> oraz jej zawartość</w:t>
            </w:r>
          </w:p>
        </w:tc>
      </w:tr>
    </w:tbl>
    <w:p w:rsidR="00093D89" w:rsidRDefault="00093D89" w:rsidP="00093D89">
      <w:pPr>
        <w:autoSpaceDE w:val="0"/>
        <w:autoSpaceDN w:val="0"/>
        <w:adjustRightInd w:val="0"/>
        <w:spacing w:after="24"/>
        <w:jc w:val="both"/>
        <w:rPr>
          <w:rFonts w:ascii="Calibri" w:eastAsia="Calibri" w:hAnsi="Calibri" w:cs="Calibri"/>
          <w:b/>
          <w:color w:val="000000"/>
          <w:szCs w:val="23"/>
        </w:rPr>
      </w:pPr>
    </w:p>
    <w:p w:rsidR="0051122D" w:rsidRDefault="0051122D" w:rsidP="0051122D">
      <w:pPr>
        <w:autoSpaceDE w:val="0"/>
        <w:autoSpaceDN w:val="0"/>
        <w:adjustRightInd w:val="0"/>
        <w:spacing w:after="24"/>
        <w:jc w:val="both"/>
        <w:rPr>
          <w:rFonts w:ascii="Calibri" w:eastAsia="Calibri" w:hAnsi="Calibri" w:cs="Calibri"/>
          <w:b/>
          <w:color w:val="000000"/>
          <w:szCs w:val="23"/>
        </w:rPr>
      </w:pPr>
      <w:r w:rsidRPr="00720B88">
        <w:rPr>
          <w:rFonts w:ascii="Calibri" w:eastAsia="Calibri" w:hAnsi="Calibri" w:cs="Calibri"/>
          <w:b/>
          <w:color w:val="000000"/>
          <w:szCs w:val="23"/>
        </w:rPr>
        <w:t>21.1.</w:t>
      </w:r>
      <w:r>
        <w:rPr>
          <w:rFonts w:ascii="Calibri" w:eastAsia="Calibri" w:hAnsi="Calibri" w:cs="Calibri"/>
          <w:color w:val="000000"/>
          <w:szCs w:val="23"/>
        </w:rPr>
        <w:t xml:space="preserve"> </w:t>
      </w:r>
      <w:r w:rsidRPr="00A20091">
        <w:rPr>
          <w:rFonts w:ascii="Calibri" w:eastAsia="Calibri" w:hAnsi="Calibri" w:cs="Calibri"/>
          <w:color w:val="000000"/>
          <w:szCs w:val="23"/>
        </w:rPr>
        <w:t>Oferta powinna być sporządzona</w:t>
      </w:r>
      <w:r>
        <w:rPr>
          <w:rFonts w:ascii="Calibri" w:eastAsia="Calibri" w:hAnsi="Calibri" w:cs="Calibri"/>
          <w:color w:val="000000"/>
          <w:szCs w:val="23"/>
        </w:rPr>
        <w:t xml:space="preserve"> i przekazana</w:t>
      </w:r>
      <w:r w:rsidR="00892BA4">
        <w:rPr>
          <w:rFonts w:ascii="Calibri" w:eastAsia="Calibri" w:hAnsi="Calibri" w:cs="Calibri"/>
          <w:color w:val="000000"/>
          <w:szCs w:val="23"/>
        </w:rPr>
        <w:t xml:space="preserve"> w jednym egzemplarzu zgodnie</w:t>
      </w:r>
      <w:r>
        <w:rPr>
          <w:rFonts w:ascii="Calibri" w:eastAsia="Calibri" w:hAnsi="Calibri" w:cs="Calibri"/>
          <w:color w:val="000000"/>
          <w:szCs w:val="23"/>
        </w:rPr>
        <w:t xml:space="preserve"> z</w:t>
      </w:r>
      <w:r w:rsidR="00892BA4">
        <w:rPr>
          <w:rFonts w:ascii="Calibri" w:eastAsia="Calibri" w:hAnsi="Calibri" w:cs="Calibri"/>
          <w:color w:val="000000"/>
          <w:szCs w:val="23"/>
        </w:rPr>
        <w:t> </w:t>
      </w:r>
      <w:r>
        <w:rPr>
          <w:rFonts w:ascii="Calibri" w:eastAsia="Calibri" w:hAnsi="Calibri" w:cs="Calibri"/>
          <w:color w:val="000000"/>
          <w:szCs w:val="23"/>
        </w:rPr>
        <w:t>wzorem udostępnionym na Platformie e – Zamówienia</w:t>
      </w:r>
      <w:r w:rsidRPr="00A20091">
        <w:rPr>
          <w:rFonts w:ascii="Calibri" w:eastAsia="Calibri" w:hAnsi="Calibri" w:cs="Calibri"/>
          <w:color w:val="000000"/>
          <w:szCs w:val="23"/>
        </w:rPr>
        <w:t xml:space="preserve"> </w:t>
      </w:r>
      <w:r w:rsidRPr="00A43166">
        <w:rPr>
          <w:rFonts w:ascii="Calibri" w:eastAsia="Calibri" w:hAnsi="Calibri" w:cs="Calibri"/>
          <w:color w:val="000000"/>
          <w:szCs w:val="23"/>
        </w:rPr>
        <w:t>oraz powinna zawierać wymagane dokumenty, oświadczenia i załączniki o których mowa w niniejszej SWZ.</w:t>
      </w:r>
      <w:r w:rsidRPr="0062252E">
        <w:rPr>
          <w:rFonts w:ascii="Calibri" w:eastAsia="Calibri" w:hAnsi="Calibri" w:cs="Calibri"/>
          <w:b/>
          <w:color w:val="000000"/>
          <w:szCs w:val="23"/>
        </w:rPr>
        <w:t xml:space="preserve"> </w:t>
      </w:r>
    </w:p>
    <w:p w:rsidR="0051122D" w:rsidRDefault="0051122D" w:rsidP="0051122D">
      <w:pPr>
        <w:autoSpaceDE w:val="0"/>
        <w:autoSpaceDN w:val="0"/>
        <w:adjustRightInd w:val="0"/>
        <w:jc w:val="both"/>
        <w:rPr>
          <w:rFonts w:ascii="Calibri" w:eastAsia="Calibri" w:hAnsi="Calibri" w:cs="Calibri"/>
          <w:color w:val="000000"/>
          <w:szCs w:val="22"/>
        </w:rPr>
      </w:pPr>
    </w:p>
    <w:p w:rsidR="0051122D" w:rsidRDefault="0051122D" w:rsidP="0051122D">
      <w:pPr>
        <w:autoSpaceDE w:val="0"/>
        <w:autoSpaceDN w:val="0"/>
        <w:adjustRightInd w:val="0"/>
        <w:jc w:val="both"/>
        <w:rPr>
          <w:rFonts w:ascii="Calibri" w:eastAsia="Calibri" w:hAnsi="Calibri" w:cs="Calibri"/>
          <w:color w:val="000000"/>
          <w:szCs w:val="23"/>
        </w:rPr>
      </w:pPr>
      <w:r>
        <w:rPr>
          <w:rFonts w:ascii="Calibri" w:eastAsia="Calibri" w:hAnsi="Calibri" w:cs="Calibri"/>
          <w:color w:val="000000"/>
          <w:szCs w:val="22"/>
        </w:rPr>
        <w:t>1</w:t>
      </w:r>
      <w:r w:rsidRPr="00D460F3">
        <w:rPr>
          <w:rFonts w:ascii="Calibri" w:eastAsia="Calibri" w:hAnsi="Calibri" w:cs="Calibri"/>
          <w:color w:val="000000"/>
          <w:szCs w:val="22"/>
        </w:rPr>
        <w:t>)</w:t>
      </w:r>
      <w:r>
        <w:rPr>
          <w:rFonts w:ascii="Calibri" w:eastAsia="Calibri" w:hAnsi="Calibri" w:cs="Calibri"/>
          <w:b/>
          <w:color w:val="000000"/>
          <w:szCs w:val="22"/>
        </w:rPr>
        <w:t xml:space="preserve"> </w:t>
      </w:r>
      <w:r w:rsidRPr="00D839DB">
        <w:rPr>
          <w:rFonts w:ascii="Calibri" w:eastAsia="Calibri" w:hAnsi="Calibri" w:cs="Calibri"/>
          <w:color w:val="000000"/>
          <w:szCs w:val="22"/>
        </w:rPr>
        <w:t>W przypadku podpisania o</w:t>
      </w:r>
      <w:r>
        <w:rPr>
          <w:rFonts w:ascii="Calibri" w:eastAsia="Calibri" w:hAnsi="Calibri" w:cs="Calibri"/>
          <w:color w:val="000000"/>
          <w:szCs w:val="22"/>
        </w:rPr>
        <w:t>ferty lub oświadczeń przez osobę (</w:t>
      </w:r>
      <w:r w:rsidRPr="00D839DB">
        <w:rPr>
          <w:rFonts w:ascii="Calibri" w:eastAsia="Calibri" w:hAnsi="Calibri" w:cs="Calibri"/>
          <w:color w:val="000000"/>
          <w:szCs w:val="22"/>
        </w:rPr>
        <w:t>y</w:t>
      </w:r>
      <w:r w:rsidR="00B5179B">
        <w:rPr>
          <w:rFonts w:ascii="Calibri" w:eastAsia="Calibri" w:hAnsi="Calibri" w:cs="Calibri"/>
          <w:color w:val="000000"/>
          <w:szCs w:val="22"/>
        </w:rPr>
        <w:t xml:space="preserve">) nie wymienioną </w:t>
      </w:r>
      <w:r>
        <w:rPr>
          <w:rFonts w:ascii="Calibri" w:eastAsia="Calibri" w:hAnsi="Calibri" w:cs="Calibri"/>
          <w:color w:val="000000"/>
          <w:szCs w:val="22"/>
        </w:rPr>
        <w:t>(</w:t>
      </w:r>
      <w:r w:rsidRPr="00D839DB">
        <w:rPr>
          <w:rFonts w:ascii="Calibri" w:eastAsia="Calibri" w:hAnsi="Calibri" w:cs="Calibri"/>
          <w:color w:val="000000"/>
          <w:szCs w:val="22"/>
        </w:rPr>
        <w:t>e</w:t>
      </w:r>
      <w:r>
        <w:rPr>
          <w:rFonts w:ascii="Calibri" w:eastAsia="Calibri" w:hAnsi="Calibri" w:cs="Calibri"/>
          <w:color w:val="000000"/>
          <w:szCs w:val="22"/>
        </w:rPr>
        <w:t xml:space="preserve">) </w:t>
      </w:r>
      <w:r w:rsidRPr="00D839DB">
        <w:rPr>
          <w:rFonts w:ascii="Calibri" w:eastAsia="Calibri" w:hAnsi="Calibri" w:cs="Calibri"/>
          <w:color w:val="000000"/>
          <w:szCs w:val="22"/>
        </w:rPr>
        <w:t>w</w:t>
      </w:r>
      <w:r w:rsidR="00892BA4">
        <w:rPr>
          <w:rFonts w:ascii="Calibri" w:eastAsia="Calibri" w:hAnsi="Calibri" w:cs="Calibri"/>
          <w:color w:val="000000"/>
          <w:szCs w:val="22"/>
        </w:rPr>
        <w:t> </w:t>
      </w:r>
      <w:r w:rsidRPr="00D839DB">
        <w:rPr>
          <w:rFonts w:ascii="Calibri" w:eastAsia="Calibri" w:hAnsi="Calibri" w:cs="Calibri"/>
          <w:color w:val="000000"/>
          <w:szCs w:val="22"/>
        </w:rPr>
        <w:t xml:space="preserve">dokumencie rejestracyjnym, </w:t>
      </w:r>
      <w:r>
        <w:rPr>
          <w:rFonts w:ascii="Calibri" w:eastAsia="Calibri" w:hAnsi="Calibri" w:cs="Calibri"/>
          <w:color w:val="000000"/>
          <w:szCs w:val="22"/>
        </w:rPr>
        <w:t>Wykonawca</w:t>
      </w:r>
      <w:r w:rsidRPr="00D839DB">
        <w:rPr>
          <w:rFonts w:ascii="Calibri" w:eastAsia="Calibri" w:hAnsi="Calibri" w:cs="Calibri"/>
          <w:color w:val="000000"/>
          <w:szCs w:val="22"/>
        </w:rPr>
        <w:t xml:space="preserve">, wraz z ofertą </w:t>
      </w:r>
      <w:r>
        <w:rPr>
          <w:rFonts w:ascii="Calibri" w:eastAsia="Calibri" w:hAnsi="Calibri" w:cs="Calibri"/>
          <w:color w:val="000000"/>
          <w:szCs w:val="22"/>
        </w:rPr>
        <w:t xml:space="preserve">składa </w:t>
      </w:r>
      <w:r w:rsidRPr="00D839DB">
        <w:rPr>
          <w:rFonts w:ascii="Calibri" w:eastAsia="Calibri" w:hAnsi="Calibri" w:cs="Calibri"/>
          <w:color w:val="000000"/>
          <w:szCs w:val="22"/>
        </w:rPr>
        <w:t>stosowne pełnomocnictwo.</w:t>
      </w:r>
    </w:p>
    <w:p w:rsidR="0051122D" w:rsidRDefault="0051122D" w:rsidP="0051122D">
      <w:pPr>
        <w:autoSpaceDE w:val="0"/>
        <w:autoSpaceDN w:val="0"/>
        <w:adjustRightInd w:val="0"/>
        <w:jc w:val="both"/>
        <w:rPr>
          <w:rFonts w:ascii="Calibri" w:eastAsia="Calibri" w:hAnsi="Calibri" w:cs="Calibri"/>
          <w:color w:val="000000"/>
          <w:szCs w:val="22"/>
        </w:rPr>
      </w:pPr>
    </w:p>
    <w:p w:rsidR="0051122D" w:rsidRDefault="0051122D" w:rsidP="0051122D">
      <w:pPr>
        <w:autoSpaceDE w:val="0"/>
        <w:autoSpaceDN w:val="0"/>
        <w:adjustRightInd w:val="0"/>
        <w:jc w:val="both"/>
        <w:rPr>
          <w:rFonts w:ascii="Calibri" w:eastAsia="Calibri" w:hAnsi="Calibri" w:cs="Calibri"/>
          <w:color w:val="000000"/>
          <w:szCs w:val="22"/>
        </w:rPr>
      </w:pPr>
      <w:r>
        <w:rPr>
          <w:rFonts w:ascii="Calibri" w:eastAsia="Calibri" w:hAnsi="Calibri" w:cs="Calibri"/>
          <w:color w:val="000000"/>
          <w:szCs w:val="22"/>
        </w:rPr>
        <w:t>2</w:t>
      </w:r>
      <w:r w:rsidRPr="00D460F3">
        <w:rPr>
          <w:rFonts w:ascii="Calibri" w:eastAsia="Calibri" w:hAnsi="Calibri" w:cs="Calibri"/>
          <w:color w:val="000000"/>
          <w:szCs w:val="22"/>
        </w:rPr>
        <w:t>)</w:t>
      </w:r>
      <w:r>
        <w:rPr>
          <w:rFonts w:ascii="Calibri" w:eastAsia="Calibri" w:hAnsi="Calibri" w:cs="Calibri"/>
          <w:b/>
          <w:color w:val="000000"/>
          <w:szCs w:val="22"/>
        </w:rPr>
        <w:t xml:space="preserve"> </w:t>
      </w:r>
      <w:r w:rsidRPr="00D839DB">
        <w:rPr>
          <w:rFonts w:ascii="Calibri" w:eastAsia="Calibri" w:hAnsi="Calibri" w:cs="Calibri"/>
          <w:color w:val="000000"/>
          <w:szCs w:val="22"/>
        </w:rPr>
        <w:t xml:space="preserve">Wykonawca, który powołuje się na zasoby </w:t>
      </w:r>
      <w:r>
        <w:rPr>
          <w:rFonts w:ascii="Calibri" w:eastAsia="Calibri" w:hAnsi="Calibri" w:cs="Calibri"/>
          <w:color w:val="000000"/>
          <w:szCs w:val="22"/>
        </w:rPr>
        <w:t xml:space="preserve">innych </w:t>
      </w:r>
      <w:r w:rsidRPr="00D839DB">
        <w:rPr>
          <w:rFonts w:ascii="Calibri" w:eastAsia="Calibri" w:hAnsi="Calibri" w:cs="Calibri"/>
          <w:color w:val="000000"/>
          <w:szCs w:val="22"/>
        </w:rPr>
        <w:t xml:space="preserve">podmiotów </w:t>
      </w:r>
      <w:r>
        <w:rPr>
          <w:rFonts w:ascii="Calibri" w:eastAsia="Calibri" w:hAnsi="Calibri" w:cs="Calibri"/>
          <w:color w:val="000000"/>
          <w:szCs w:val="22"/>
        </w:rPr>
        <w:t xml:space="preserve">winien zamieścić </w:t>
      </w:r>
      <w:r w:rsidRPr="00D839DB">
        <w:rPr>
          <w:rFonts w:ascii="Calibri" w:eastAsia="Calibri" w:hAnsi="Calibri" w:cs="Calibri"/>
          <w:color w:val="000000"/>
          <w:szCs w:val="22"/>
        </w:rPr>
        <w:t xml:space="preserve">informacje o tych podmiotach w formularzu ofertowym. </w:t>
      </w:r>
    </w:p>
    <w:p w:rsidR="0051122D" w:rsidRPr="00D839DB" w:rsidRDefault="0051122D" w:rsidP="0051122D">
      <w:pPr>
        <w:autoSpaceDE w:val="0"/>
        <w:autoSpaceDN w:val="0"/>
        <w:adjustRightInd w:val="0"/>
        <w:jc w:val="both"/>
        <w:rPr>
          <w:rFonts w:ascii="Calibri" w:eastAsia="Calibri" w:hAnsi="Calibri" w:cs="Calibri"/>
          <w:color w:val="000000"/>
          <w:szCs w:val="22"/>
        </w:rPr>
      </w:pPr>
    </w:p>
    <w:p w:rsidR="0051122D" w:rsidRPr="00D839DB" w:rsidRDefault="0051122D" w:rsidP="0051122D">
      <w:pPr>
        <w:autoSpaceDE w:val="0"/>
        <w:autoSpaceDN w:val="0"/>
        <w:adjustRightInd w:val="0"/>
        <w:jc w:val="both"/>
        <w:rPr>
          <w:rFonts w:ascii="Calibri" w:eastAsia="Calibri" w:hAnsi="Calibri" w:cs="Calibri"/>
          <w:color w:val="000000"/>
          <w:szCs w:val="22"/>
        </w:rPr>
      </w:pPr>
      <w:r>
        <w:rPr>
          <w:rFonts w:ascii="Calibri" w:eastAsia="Calibri" w:hAnsi="Calibri" w:cs="Calibri"/>
          <w:color w:val="000000"/>
          <w:szCs w:val="22"/>
        </w:rPr>
        <w:t>3</w:t>
      </w:r>
      <w:r w:rsidRPr="00D460F3">
        <w:rPr>
          <w:rFonts w:ascii="Calibri" w:eastAsia="Calibri" w:hAnsi="Calibri" w:cs="Calibri"/>
          <w:color w:val="000000"/>
          <w:szCs w:val="22"/>
        </w:rPr>
        <w:t>)</w:t>
      </w:r>
      <w:r>
        <w:rPr>
          <w:rFonts w:ascii="Calibri" w:eastAsia="Calibri" w:hAnsi="Calibri" w:cs="Calibri"/>
          <w:b/>
          <w:color w:val="000000"/>
          <w:szCs w:val="22"/>
        </w:rPr>
        <w:t xml:space="preserve"> </w:t>
      </w:r>
      <w:r w:rsidRPr="00D839DB">
        <w:rPr>
          <w:rFonts w:ascii="Calibri" w:eastAsia="Calibri" w:hAnsi="Calibri" w:cs="Calibri"/>
          <w:color w:val="000000"/>
          <w:szCs w:val="22"/>
        </w:rPr>
        <w:t xml:space="preserve"> Zamawiający żąda wskazania przez wykonawcę, w ofercie, części zamówienia, których wykonanie zamierza powierzyć podwykonawcom i pod</w:t>
      </w:r>
      <w:r>
        <w:rPr>
          <w:rFonts w:ascii="Calibri" w:eastAsia="Calibri" w:hAnsi="Calibri" w:cs="Calibri"/>
          <w:color w:val="000000"/>
          <w:szCs w:val="22"/>
        </w:rPr>
        <w:t>ania przez wykonawcę nazw firm P</w:t>
      </w:r>
      <w:r w:rsidRPr="00D839DB">
        <w:rPr>
          <w:rFonts w:ascii="Calibri" w:eastAsia="Calibri" w:hAnsi="Calibri" w:cs="Calibri"/>
          <w:color w:val="000000"/>
          <w:szCs w:val="22"/>
        </w:rPr>
        <w:t xml:space="preserve">odwykonawców, jeśli są już znani. </w:t>
      </w:r>
    </w:p>
    <w:p w:rsidR="0051122D" w:rsidRDefault="0051122D" w:rsidP="0051122D">
      <w:pPr>
        <w:autoSpaceDE w:val="0"/>
        <w:autoSpaceDN w:val="0"/>
        <w:adjustRightInd w:val="0"/>
        <w:jc w:val="both"/>
        <w:rPr>
          <w:rFonts w:ascii="Calibri" w:eastAsia="Calibri" w:hAnsi="Calibri" w:cs="Calibri"/>
          <w:color w:val="000000"/>
          <w:szCs w:val="22"/>
        </w:rPr>
      </w:pPr>
    </w:p>
    <w:p w:rsidR="0051122D" w:rsidRPr="00D839DB" w:rsidRDefault="0051122D" w:rsidP="0051122D">
      <w:pPr>
        <w:autoSpaceDE w:val="0"/>
        <w:autoSpaceDN w:val="0"/>
        <w:adjustRightInd w:val="0"/>
        <w:jc w:val="both"/>
        <w:rPr>
          <w:rFonts w:ascii="Calibri" w:eastAsia="Calibri" w:hAnsi="Calibri" w:cs="Calibri"/>
          <w:color w:val="000000"/>
          <w:szCs w:val="22"/>
        </w:rPr>
      </w:pPr>
      <w:r>
        <w:rPr>
          <w:rFonts w:ascii="Calibri" w:eastAsia="Calibri" w:hAnsi="Calibri" w:cs="Calibri"/>
          <w:color w:val="000000"/>
          <w:szCs w:val="22"/>
        </w:rPr>
        <w:lastRenderedPageBreak/>
        <w:t>4</w:t>
      </w:r>
      <w:r w:rsidRPr="00D460F3">
        <w:rPr>
          <w:rFonts w:ascii="Calibri" w:eastAsia="Calibri" w:hAnsi="Calibri" w:cs="Calibri"/>
          <w:color w:val="000000"/>
          <w:szCs w:val="22"/>
        </w:rPr>
        <w:t>)</w:t>
      </w:r>
      <w:r w:rsidRPr="00D839DB">
        <w:rPr>
          <w:rFonts w:ascii="Calibri" w:eastAsia="Calibri" w:hAnsi="Calibri" w:cs="Calibri"/>
          <w:b/>
          <w:color w:val="000000"/>
          <w:szCs w:val="22"/>
        </w:rPr>
        <w:t xml:space="preserve"> </w:t>
      </w:r>
      <w:r w:rsidRPr="00D839DB">
        <w:rPr>
          <w:rFonts w:ascii="Calibri" w:eastAsia="Calibri" w:hAnsi="Calibri" w:cs="Calibri"/>
          <w:color w:val="000000"/>
          <w:szCs w:val="22"/>
        </w:rPr>
        <w:t xml:space="preserve">Wykonawca zobowiązany jest </w:t>
      </w:r>
      <w:r>
        <w:rPr>
          <w:rFonts w:ascii="Calibri" w:eastAsia="Calibri" w:hAnsi="Calibri" w:cs="Calibri"/>
          <w:color w:val="000000"/>
          <w:szCs w:val="22"/>
        </w:rPr>
        <w:t>podać</w:t>
      </w:r>
      <w:r w:rsidRPr="00D839DB">
        <w:rPr>
          <w:rFonts w:ascii="Calibri" w:eastAsia="Calibri" w:hAnsi="Calibri" w:cs="Calibri"/>
          <w:color w:val="000000"/>
          <w:szCs w:val="22"/>
        </w:rPr>
        <w:t xml:space="preserve"> w formularzu oferty okres, na który udziela gwarancji na wykonane </w:t>
      </w:r>
      <w:r w:rsidR="006F7D4F">
        <w:rPr>
          <w:rFonts w:ascii="Calibri" w:eastAsia="Calibri" w:hAnsi="Calibri" w:cs="Calibri"/>
          <w:color w:val="000000"/>
          <w:szCs w:val="22"/>
        </w:rPr>
        <w:t>usługi</w:t>
      </w:r>
      <w:r>
        <w:rPr>
          <w:rFonts w:ascii="Calibri" w:eastAsia="Calibri" w:hAnsi="Calibri" w:cs="Calibri"/>
          <w:color w:val="000000"/>
          <w:szCs w:val="22"/>
        </w:rPr>
        <w:t xml:space="preserve"> (min. okres gwarancji 36 miesięcy)</w:t>
      </w:r>
      <w:r w:rsidRPr="00D839DB">
        <w:rPr>
          <w:rFonts w:ascii="Calibri" w:eastAsia="Calibri" w:hAnsi="Calibri" w:cs="Calibri"/>
          <w:color w:val="000000"/>
          <w:szCs w:val="22"/>
        </w:rPr>
        <w:t xml:space="preserve">. </w:t>
      </w:r>
    </w:p>
    <w:p w:rsidR="0051122D" w:rsidRDefault="0051122D" w:rsidP="0051122D">
      <w:pPr>
        <w:autoSpaceDE w:val="0"/>
        <w:autoSpaceDN w:val="0"/>
        <w:adjustRightInd w:val="0"/>
        <w:jc w:val="both"/>
        <w:rPr>
          <w:rFonts w:ascii="Calibri" w:eastAsia="Calibri" w:hAnsi="Calibri" w:cs="Calibri"/>
          <w:color w:val="000000"/>
          <w:szCs w:val="22"/>
        </w:rPr>
      </w:pPr>
    </w:p>
    <w:p w:rsidR="0051122D" w:rsidRDefault="0040370A" w:rsidP="0051122D">
      <w:pPr>
        <w:autoSpaceDE w:val="0"/>
        <w:autoSpaceDN w:val="0"/>
        <w:adjustRightInd w:val="0"/>
        <w:jc w:val="both"/>
        <w:rPr>
          <w:rFonts w:ascii="Calibri" w:eastAsia="Calibri" w:hAnsi="Calibri" w:cs="Calibri"/>
          <w:color w:val="000000"/>
          <w:szCs w:val="22"/>
        </w:rPr>
      </w:pPr>
      <w:r>
        <w:rPr>
          <w:rFonts w:ascii="Calibri" w:eastAsia="Calibri" w:hAnsi="Calibri" w:cs="Calibri"/>
          <w:color w:val="000000"/>
          <w:szCs w:val="22"/>
        </w:rPr>
        <w:t>5</w:t>
      </w:r>
      <w:r w:rsidR="0051122D" w:rsidRPr="00D460F3">
        <w:rPr>
          <w:rFonts w:ascii="Calibri" w:eastAsia="Calibri" w:hAnsi="Calibri" w:cs="Calibri"/>
          <w:color w:val="000000"/>
          <w:szCs w:val="22"/>
        </w:rPr>
        <w:t>)</w:t>
      </w:r>
      <w:r w:rsidR="0051122D">
        <w:rPr>
          <w:rFonts w:ascii="Calibri" w:eastAsia="Calibri" w:hAnsi="Calibri" w:cs="Calibri"/>
          <w:b/>
          <w:color w:val="000000"/>
          <w:szCs w:val="22"/>
        </w:rPr>
        <w:t xml:space="preserve"> </w:t>
      </w:r>
      <w:r w:rsidR="0051122D">
        <w:rPr>
          <w:rFonts w:ascii="Calibri" w:eastAsia="Calibri" w:hAnsi="Calibri" w:cs="Calibri"/>
          <w:color w:val="000000"/>
          <w:szCs w:val="22"/>
        </w:rPr>
        <w:t>Oferta</w:t>
      </w:r>
      <w:r w:rsidR="0051122D" w:rsidRPr="00D839DB">
        <w:rPr>
          <w:rFonts w:ascii="Calibri" w:eastAsia="Calibri" w:hAnsi="Calibri" w:cs="Calibri"/>
          <w:color w:val="000000"/>
          <w:szCs w:val="22"/>
        </w:rPr>
        <w:t xml:space="preserve"> </w:t>
      </w:r>
      <w:r w:rsidR="0051122D">
        <w:rPr>
          <w:rFonts w:ascii="Calibri" w:eastAsia="Calibri" w:hAnsi="Calibri" w:cs="Calibri"/>
          <w:color w:val="000000"/>
          <w:szCs w:val="22"/>
        </w:rPr>
        <w:t>Wykonawcy składana</w:t>
      </w:r>
      <w:r w:rsidR="0051122D" w:rsidRPr="00D839DB">
        <w:rPr>
          <w:rFonts w:ascii="Calibri" w:eastAsia="Calibri" w:hAnsi="Calibri" w:cs="Calibri"/>
          <w:color w:val="000000"/>
          <w:szCs w:val="22"/>
        </w:rPr>
        <w:t xml:space="preserve"> w postępowaniu</w:t>
      </w:r>
      <w:r w:rsidR="0051122D">
        <w:rPr>
          <w:rFonts w:ascii="Calibri" w:eastAsia="Calibri" w:hAnsi="Calibri" w:cs="Calibri"/>
          <w:color w:val="000000"/>
          <w:szCs w:val="22"/>
        </w:rPr>
        <w:t xml:space="preserve"> o zamówienie publiczne są jawna</w:t>
      </w:r>
      <w:r w:rsidR="0051122D" w:rsidRPr="00D839DB">
        <w:rPr>
          <w:rFonts w:ascii="Calibri" w:eastAsia="Calibri" w:hAnsi="Calibri" w:cs="Calibri"/>
          <w:color w:val="000000"/>
          <w:szCs w:val="22"/>
        </w:rPr>
        <w:t xml:space="preserve"> </w:t>
      </w:r>
      <w:r w:rsidR="0051122D">
        <w:rPr>
          <w:rFonts w:ascii="Calibri" w:eastAsia="Calibri" w:hAnsi="Calibri" w:cs="Calibri"/>
          <w:color w:val="000000"/>
          <w:szCs w:val="22"/>
        </w:rPr>
        <w:t>i podlega</w:t>
      </w:r>
      <w:r w:rsidR="0051122D" w:rsidRPr="00D839DB">
        <w:rPr>
          <w:rFonts w:ascii="Calibri" w:eastAsia="Calibri" w:hAnsi="Calibri" w:cs="Calibri"/>
          <w:color w:val="000000"/>
          <w:szCs w:val="22"/>
        </w:rPr>
        <w:t xml:space="preserve"> udostępnieniu od chwili </w:t>
      </w:r>
      <w:r w:rsidR="0051122D">
        <w:rPr>
          <w:rFonts w:ascii="Calibri" w:eastAsia="Calibri" w:hAnsi="Calibri" w:cs="Calibri"/>
          <w:color w:val="000000"/>
          <w:szCs w:val="22"/>
        </w:rPr>
        <w:t>jej</w:t>
      </w:r>
      <w:r w:rsidR="0051122D" w:rsidRPr="00D839DB">
        <w:rPr>
          <w:rFonts w:ascii="Calibri" w:eastAsia="Calibri" w:hAnsi="Calibri" w:cs="Calibri"/>
          <w:color w:val="000000"/>
          <w:szCs w:val="22"/>
        </w:rPr>
        <w:t xml:space="preserve"> otwarcia. </w:t>
      </w:r>
    </w:p>
    <w:p w:rsidR="0051122D" w:rsidRDefault="0051122D" w:rsidP="0051122D">
      <w:pPr>
        <w:autoSpaceDE w:val="0"/>
        <w:autoSpaceDN w:val="0"/>
        <w:adjustRightInd w:val="0"/>
        <w:spacing w:after="21"/>
        <w:jc w:val="both"/>
        <w:rPr>
          <w:rFonts w:ascii="Calibri" w:eastAsia="Calibri" w:hAnsi="Calibri"/>
          <w:szCs w:val="22"/>
        </w:rPr>
      </w:pPr>
    </w:p>
    <w:p w:rsidR="0051122D" w:rsidRPr="00CF57C5" w:rsidRDefault="0040370A" w:rsidP="0051122D">
      <w:pPr>
        <w:autoSpaceDE w:val="0"/>
        <w:autoSpaceDN w:val="0"/>
        <w:adjustRightInd w:val="0"/>
        <w:spacing w:after="21"/>
        <w:jc w:val="both"/>
        <w:rPr>
          <w:rFonts w:ascii="Calibri" w:eastAsia="Calibri" w:hAnsi="Calibri"/>
          <w:szCs w:val="22"/>
        </w:rPr>
      </w:pPr>
      <w:r>
        <w:rPr>
          <w:rFonts w:ascii="Calibri" w:eastAsia="Calibri" w:hAnsi="Calibri"/>
          <w:szCs w:val="22"/>
        </w:rPr>
        <w:t>6</w:t>
      </w:r>
      <w:r w:rsidR="0051122D" w:rsidRPr="00D460F3">
        <w:rPr>
          <w:rFonts w:ascii="Calibri" w:eastAsia="Calibri" w:hAnsi="Calibri"/>
          <w:szCs w:val="22"/>
        </w:rPr>
        <w:t>)</w:t>
      </w:r>
      <w:r w:rsidR="0051122D">
        <w:rPr>
          <w:rFonts w:ascii="Calibri" w:eastAsia="Calibri" w:hAnsi="Calibri"/>
          <w:b/>
          <w:szCs w:val="22"/>
        </w:rPr>
        <w:t xml:space="preserve"> </w:t>
      </w:r>
      <w:r w:rsidR="0051122D" w:rsidRPr="00CF57C5">
        <w:rPr>
          <w:rFonts w:ascii="Calibri" w:eastAsia="Calibri" w:hAnsi="Calibri"/>
          <w:szCs w:val="22"/>
        </w:rPr>
        <w:t>W</w:t>
      </w:r>
      <w:r w:rsidR="0051122D">
        <w:rPr>
          <w:rFonts w:ascii="Calibri" w:eastAsia="Calibri" w:hAnsi="Calibri"/>
          <w:szCs w:val="22"/>
        </w:rPr>
        <w:t xml:space="preserve"> </w:t>
      </w:r>
      <w:r w:rsidR="0051122D" w:rsidRPr="00CF57C5">
        <w:rPr>
          <w:rFonts w:ascii="Calibri" w:eastAsia="Calibri" w:hAnsi="Calibri"/>
          <w:szCs w:val="22"/>
        </w:rPr>
        <w:t>przypadku gdy dokumenty elektroniczne w postępowaniu, przekazywane przy użyciu środków komunikacji elektronicznej, zawierają informacje stanowiące tajemnicę przedsiębiorstwa w rozumieniu przepisów</w:t>
      </w:r>
      <w:r w:rsidR="0051122D">
        <w:rPr>
          <w:rFonts w:ascii="Calibri" w:eastAsia="Calibri" w:hAnsi="Calibri"/>
          <w:szCs w:val="22"/>
        </w:rPr>
        <w:t xml:space="preserve"> ustawy z dnia 16 kwietnia 1993</w:t>
      </w:r>
      <w:r w:rsidR="0051122D" w:rsidRPr="00CF57C5">
        <w:rPr>
          <w:rFonts w:ascii="Calibri" w:eastAsia="Calibri" w:hAnsi="Calibri"/>
          <w:szCs w:val="22"/>
        </w:rPr>
        <w:t>r. o</w:t>
      </w:r>
      <w:r w:rsidR="0051122D">
        <w:rPr>
          <w:rFonts w:ascii="Calibri" w:eastAsia="Calibri" w:hAnsi="Calibri"/>
          <w:szCs w:val="22"/>
        </w:rPr>
        <w:t xml:space="preserve"> </w:t>
      </w:r>
      <w:r w:rsidR="0051122D" w:rsidRPr="00CF57C5">
        <w:rPr>
          <w:rFonts w:ascii="Calibri" w:eastAsia="Calibri" w:hAnsi="Calibri"/>
          <w:szCs w:val="22"/>
        </w:rPr>
        <w:t>zwalczaniu nieuczciwej konkurencji (Dz.</w:t>
      </w:r>
      <w:r w:rsidR="0051122D">
        <w:rPr>
          <w:rFonts w:ascii="Calibri" w:eastAsia="Calibri" w:hAnsi="Calibri"/>
          <w:szCs w:val="22"/>
        </w:rPr>
        <w:t xml:space="preserve"> U. z 202</w:t>
      </w:r>
      <w:r w:rsidR="00E41702">
        <w:rPr>
          <w:rFonts w:ascii="Calibri" w:eastAsia="Calibri" w:hAnsi="Calibri"/>
          <w:szCs w:val="22"/>
        </w:rPr>
        <w:t>2</w:t>
      </w:r>
      <w:r w:rsidR="0051122D" w:rsidRPr="00CF57C5">
        <w:rPr>
          <w:rFonts w:ascii="Calibri" w:eastAsia="Calibri" w:hAnsi="Calibri"/>
          <w:szCs w:val="22"/>
        </w:rPr>
        <w:t>r.,</w:t>
      </w:r>
      <w:r w:rsidR="0051122D">
        <w:rPr>
          <w:rFonts w:ascii="Calibri" w:eastAsia="Calibri" w:hAnsi="Calibri"/>
          <w:szCs w:val="22"/>
        </w:rPr>
        <w:t xml:space="preserve"> </w:t>
      </w:r>
      <w:r w:rsidR="00E41702">
        <w:rPr>
          <w:rFonts w:ascii="Calibri" w:eastAsia="Calibri" w:hAnsi="Calibri"/>
          <w:szCs w:val="22"/>
        </w:rPr>
        <w:t>poz. 1233</w:t>
      </w:r>
      <w:r w:rsidR="00892BA4">
        <w:rPr>
          <w:rFonts w:ascii="Calibri" w:eastAsia="Calibri" w:hAnsi="Calibri"/>
          <w:szCs w:val="22"/>
        </w:rPr>
        <w:t>), Wykonawca, w celu utrzymania</w:t>
      </w:r>
      <w:r w:rsidR="0051122D">
        <w:rPr>
          <w:rFonts w:ascii="Calibri" w:eastAsia="Calibri" w:hAnsi="Calibri"/>
          <w:szCs w:val="22"/>
        </w:rPr>
        <w:t xml:space="preserve"> </w:t>
      </w:r>
      <w:r w:rsidR="0051122D" w:rsidRPr="00CF57C5">
        <w:rPr>
          <w:rFonts w:ascii="Calibri" w:eastAsia="Calibri" w:hAnsi="Calibri"/>
          <w:szCs w:val="22"/>
        </w:rPr>
        <w:t>w</w:t>
      </w:r>
      <w:r w:rsidR="00892BA4">
        <w:rPr>
          <w:rFonts w:ascii="Calibri" w:eastAsia="Calibri" w:hAnsi="Calibri"/>
          <w:szCs w:val="22"/>
        </w:rPr>
        <w:t> </w:t>
      </w:r>
      <w:r w:rsidR="0051122D" w:rsidRPr="00CF57C5">
        <w:rPr>
          <w:rFonts w:ascii="Calibri" w:eastAsia="Calibri" w:hAnsi="Calibri"/>
          <w:szCs w:val="22"/>
        </w:rPr>
        <w:t>poufności tych informacji, przekazuje je w wydzielonym i odpowiednio oznaczonym pliku</w:t>
      </w:r>
      <w:r w:rsidR="0051122D">
        <w:rPr>
          <w:rFonts w:ascii="Calibri" w:eastAsia="Calibri" w:hAnsi="Calibri"/>
          <w:szCs w:val="22"/>
        </w:rPr>
        <w:t xml:space="preserve"> (załączniku do oferty)</w:t>
      </w:r>
      <w:r w:rsidR="0051122D" w:rsidRPr="00CF57C5">
        <w:rPr>
          <w:rFonts w:ascii="Calibri" w:eastAsia="Calibri" w:hAnsi="Calibri"/>
          <w:szCs w:val="22"/>
        </w:rPr>
        <w:t>.</w:t>
      </w:r>
    </w:p>
    <w:p w:rsidR="00093D89" w:rsidRPr="0062252E" w:rsidRDefault="00093D89" w:rsidP="00093D89">
      <w:pPr>
        <w:autoSpaceDE w:val="0"/>
        <w:autoSpaceDN w:val="0"/>
        <w:adjustRightInd w:val="0"/>
        <w:jc w:val="both"/>
        <w:rPr>
          <w:rFonts w:ascii="Calibri" w:eastAsia="Calibri" w:hAnsi="Calibri" w:cs="Calibri"/>
          <w:color w:val="000000"/>
          <w:szCs w:val="23"/>
        </w:rPr>
      </w:pPr>
    </w:p>
    <w:p w:rsidR="00093D89" w:rsidRDefault="00093D89" w:rsidP="00093D89">
      <w:pPr>
        <w:autoSpaceDE w:val="0"/>
        <w:autoSpaceDN w:val="0"/>
        <w:adjustRightInd w:val="0"/>
        <w:jc w:val="both"/>
        <w:rPr>
          <w:rFonts w:ascii="Calibri" w:eastAsia="Calibri" w:hAnsi="Calibri" w:cs="Calibri"/>
          <w:b/>
          <w:color w:val="000000"/>
          <w:szCs w:val="23"/>
        </w:rPr>
      </w:pPr>
      <w:r>
        <w:rPr>
          <w:rFonts w:ascii="Calibri" w:eastAsia="Calibri" w:hAnsi="Calibri" w:cs="Calibri"/>
          <w:b/>
          <w:color w:val="000000"/>
          <w:szCs w:val="23"/>
        </w:rPr>
        <w:t>21</w:t>
      </w:r>
      <w:r w:rsidRPr="00737251">
        <w:rPr>
          <w:rFonts w:ascii="Calibri" w:eastAsia="Calibri" w:hAnsi="Calibri" w:cs="Calibri"/>
          <w:b/>
          <w:color w:val="000000"/>
          <w:szCs w:val="23"/>
        </w:rPr>
        <w:t>.</w:t>
      </w:r>
      <w:r w:rsidRPr="0062252E">
        <w:rPr>
          <w:rFonts w:ascii="Calibri" w:eastAsia="Calibri" w:hAnsi="Calibri" w:cs="Calibri"/>
          <w:b/>
          <w:color w:val="000000"/>
          <w:szCs w:val="23"/>
        </w:rPr>
        <w:t xml:space="preserve">2. Forma </w:t>
      </w:r>
      <w:r>
        <w:rPr>
          <w:rFonts w:ascii="Calibri" w:eastAsia="Calibri" w:hAnsi="Calibri" w:cs="Calibri"/>
          <w:b/>
          <w:color w:val="000000"/>
          <w:szCs w:val="23"/>
        </w:rPr>
        <w:t xml:space="preserve">i postać </w:t>
      </w:r>
      <w:r w:rsidRPr="0062252E">
        <w:rPr>
          <w:rFonts w:ascii="Calibri" w:eastAsia="Calibri" w:hAnsi="Calibri" w:cs="Calibri"/>
          <w:b/>
          <w:color w:val="000000"/>
          <w:szCs w:val="23"/>
        </w:rPr>
        <w:t>oferty</w:t>
      </w:r>
      <w:r>
        <w:rPr>
          <w:rFonts w:ascii="Calibri" w:eastAsia="Calibri" w:hAnsi="Calibri" w:cs="Calibri"/>
          <w:b/>
          <w:color w:val="000000"/>
          <w:szCs w:val="23"/>
        </w:rPr>
        <w:t>, oświadczeń oraz innych dokumentów</w:t>
      </w:r>
      <w:r w:rsidRPr="0062252E">
        <w:rPr>
          <w:rFonts w:ascii="Calibri" w:eastAsia="Calibri" w:hAnsi="Calibri" w:cs="Calibri"/>
          <w:b/>
          <w:color w:val="000000"/>
          <w:szCs w:val="23"/>
        </w:rPr>
        <w:t xml:space="preserve">: </w:t>
      </w:r>
    </w:p>
    <w:p w:rsidR="00093D89" w:rsidRDefault="00093D89" w:rsidP="00093D89">
      <w:pPr>
        <w:autoSpaceDE w:val="0"/>
        <w:autoSpaceDN w:val="0"/>
        <w:adjustRightInd w:val="0"/>
        <w:jc w:val="both"/>
        <w:rPr>
          <w:rFonts w:ascii="Calibri" w:eastAsia="Calibri" w:hAnsi="Calibri" w:cs="Calibri"/>
          <w:b/>
          <w:color w:val="000000"/>
          <w:szCs w:val="23"/>
        </w:rPr>
      </w:pPr>
    </w:p>
    <w:p w:rsidR="00093D89" w:rsidRPr="005A4184" w:rsidRDefault="00093D89" w:rsidP="00093D89">
      <w:pPr>
        <w:autoSpaceDE w:val="0"/>
        <w:autoSpaceDN w:val="0"/>
        <w:adjustRightInd w:val="0"/>
        <w:jc w:val="both"/>
        <w:rPr>
          <w:rFonts w:ascii="Calibri" w:eastAsia="Calibri" w:hAnsi="Calibri" w:cs="Calibri"/>
          <w:color w:val="000000"/>
          <w:szCs w:val="23"/>
        </w:rPr>
      </w:pPr>
      <w:r w:rsidRPr="005A4184">
        <w:rPr>
          <w:rFonts w:ascii="Calibri" w:eastAsia="Calibri" w:hAnsi="Calibri" w:cs="Calibri"/>
          <w:color w:val="000000"/>
          <w:szCs w:val="23"/>
        </w:rPr>
        <w:t xml:space="preserve">1) </w:t>
      </w:r>
      <w:r w:rsidRPr="0062252E">
        <w:rPr>
          <w:rFonts w:ascii="Calibri" w:eastAsia="Calibri" w:hAnsi="Calibri" w:cs="Calibri"/>
          <w:color w:val="000000"/>
          <w:szCs w:val="23"/>
        </w:rPr>
        <w:t>Oferta powinna być sporządzona w języku polskim, w formacie danych .pd</w:t>
      </w:r>
      <w:r>
        <w:rPr>
          <w:rFonts w:ascii="Calibri" w:eastAsia="Calibri" w:hAnsi="Calibri" w:cs="Calibri"/>
          <w:color w:val="000000"/>
          <w:szCs w:val="23"/>
        </w:rPr>
        <w:t>f, .</w:t>
      </w:r>
      <w:proofErr w:type="spellStart"/>
      <w:r>
        <w:rPr>
          <w:rFonts w:ascii="Calibri" w:eastAsia="Calibri" w:hAnsi="Calibri" w:cs="Calibri"/>
          <w:color w:val="000000"/>
          <w:szCs w:val="23"/>
        </w:rPr>
        <w:t>doc</w:t>
      </w:r>
      <w:proofErr w:type="spellEnd"/>
      <w:r>
        <w:rPr>
          <w:rFonts w:ascii="Calibri" w:eastAsia="Calibri" w:hAnsi="Calibri" w:cs="Calibri"/>
          <w:color w:val="000000"/>
          <w:szCs w:val="23"/>
        </w:rPr>
        <w:t>, .</w:t>
      </w:r>
      <w:proofErr w:type="spellStart"/>
      <w:r>
        <w:rPr>
          <w:rFonts w:ascii="Calibri" w:eastAsia="Calibri" w:hAnsi="Calibri" w:cs="Calibri"/>
          <w:color w:val="000000"/>
          <w:szCs w:val="23"/>
        </w:rPr>
        <w:t>docx</w:t>
      </w:r>
      <w:proofErr w:type="spellEnd"/>
      <w:r>
        <w:rPr>
          <w:rFonts w:ascii="Calibri" w:eastAsia="Calibri" w:hAnsi="Calibri" w:cs="Calibri"/>
          <w:color w:val="000000"/>
          <w:szCs w:val="23"/>
        </w:rPr>
        <w:t>, .</w:t>
      </w:r>
      <w:proofErr w:type="spellStart"/>
      <w:r>
        <w:rPr>
          <w:rFonts w:ascii="Calibri" w:eastAsia="Calibri" w:hAnsi="Calibri" w:cs="Calibri"/>
          <w:color w:val="000000"/>
          <w:szCs w:val="23"/>
        </w:rPr>
        <w:t>rtf</w:t>
      </w:r>
      <w:proofErr w:type="spellEnd"/>
      <w:r w:rsidRPr="008B4CD4">
        <w:rPr>
          <w:rFonts w:ascii="Calibri" w:eastAsia="Calibri" w:hAnsi="Calibri" w:cs="Calibri"/>
          <w:color w:val="000000"/>
          <w:szCs w:val="23"/>
        </w:rPr>
        <w:t>, .</w:t>
      </w:r>
      <w:proofErr w:type="spellStart"/>
      <w:r w:rsidRPr="008B4CD4">
        <w:rPr>
          <w:rFonts w:ascii="Calibri" w:eastAsia="Calibri" w:hAnsi="Calibri" w:cs="Calibri"/>
          <w:color w:val="000000"/>
          <w:szCs w:val="23"/>
        </w:rPr>
        <w:t>odt</w:t>
      </w:r>
      <w:proofErr w:type="spellEnd"/>
      <w:r w:rsidRPr="008B4CD4">
        <w:rPr>
          <w:rFonts w:ascii="Calibri" w:eastAsia="Calibri" w:hAnsi="Calibri" w:cs="Calibri"/>
          <w:color w:val="000000"/>
          <w:szCs w:val="23"/>
        </w:rPr>
        <w:t>,</w:t>
      </w:r>
      <w:r w:rsidRPr="0062252E">
        <w:rPr>
          <w:rFonts w:ascii="Calibri" w:eastAsia="Calibri" w:hAnsi="Calibri" w:cs="Calibri"/>
          <w:color w:val="000000"/>
          <w:szCs w:val="23"/>
        </w:rPr>
        <w:t xml:space="preserve"> </w:t>
      </w:r>
      <w:r w:rsidRPr="006C3E20">
        <w:rPr>
          <w:rFonts w:ascii="Calibri" w:eastAsia="Calibri" w:hAnsi="Calibri" w:cs="CIDFont+F2"/>
        </w:rPr>
        <w:t xml:space="preserve">w formie elektronicznej </w:t>
      </w:r>
      <w:r>
        <w:rPr>
          <w:rFonts w:ascii="Calibri" w:eastAsia="Calibri" w:hAnsi="Calibri" w:cs="CIDFont+F2"/>
        </w:rPr>
        <w:t xml:space="preserve">podpisana kwalifikowanym podpisem elektronicznym lub </w:t>
      </w:r>
      <w:r w:rsidRPr="006C3E20">
        <w:rPr>
          <w:rFonts w:ascii="Calibri" w:eastAsia="Calibri" w:hAnsi="Calibri" w:cs="CIDFont+F2"/>
        </w:rPr>
        <w:t>w postaci elektronicznej opatrzonej podpisem zaufanym lub podpisem osobistym</w:t>
      </w:r>
      <w:r>
        <w:rPr>
          <w:rFonts w:ascii="Calibri" w:eastAsia="Calibri" w:hAnsi="Calibri" w:cs="CIDFont+F2"/>
        </w:rPr>
        <w:t xml:space="preserve">, przez osoby wymienione w aktualnym dokumencie rejestrowym wykonawcy lub innym dokumencie właściwym dla formy organizacyjnej wykonawcy lub przez osoby umocowane na podstawie udzielonego pełnomocnictwa. </w:t>
      </w:r>
    </w:p>
    <w:p w:rsidR="00093D89" w:rsidRDefault="00093D89" w:rsidP="00093D89">
      <w:pPr>
        <w:jc w:val="both"/>
        <w:rPr>
          <w:rFonts w:ascii="Calibri" w:hAnsi="Calibri"/>
        </w:rPr>
      </w:pPr>
    </w:p>
    <w:p w:rsidR="00093D89" w:rsidRPr="005A4184" w:rsidRDefault="00093D89" w:rsidP="00093D89">
      <w:pPr>
        <w:jc w:val="both"/>
        <w:rPr>
          <w:rFonts w:ascii="Calibri" w:hAnsi="Calibri"/>
        </w:rPr>
      </w:pPr>
      <w:r>
        <w:rPr>
          <w:rFonts w:ascii="Calibri" w:hAnsi="Calibri"/>
        </w:rPr>
        <w:t xml:space="preserve">2) </w:t>
      </w:r>
      <w:r w:rsidRPr="005A4184">
        <w:rPr>
          <w:rFonts w:ascii="Calibri" w:hAnsi="Calibri"/>
        </w:rPr>
        <w:t>W celu potwierdzenia, ze osoba działająca w imieniu wykonawcy jest umocowana do jego re</w:t>
      </w:r>
      <w:r>
        <w:rPr>
          <w:rFonts w:ascii="Calibri" w:hAnsi="Calibri"/>
        </w:rPr>
        <w:t>prezentowania, zamawiający żąda</w:t>
      </w:r>
      <w:r w:rsidRPr="005A4184">
        <w:rPr>
          <w:rFonts w:ascii="Calibri" w:hAnsi="Calibri"/>
        </w:rPr>
        <w:t xml:space="preserve"> od wykonawcy odpisu lub informacji z Krajowego Rejestru Sądowego, Centralnej Ewidencji i Informacji o działalności Gospodarczej lub właściwego rejestru.</w:t>
      </w:r>
    </w:p>
    <w:p w:rsidR="00093D89" w:rsidRPr="005A4184" w:rsidRDefault="00093D89" w:rsidP="00093D89">
      <w:pPr>
        <w:jc w:val="both"/>
        <w:rPr>
          <w:rFonts w:ascii="Calibri" w:hAnsi="Calibri"/>
        </w:rPr>
      </w:pPr>
      <w:r w:rsidRPr="005A4184">
        <w:rPr>
          <w:rFonts w:ascii="Calibri" w:hAnsi="Calibri"/>
        </w:rPr>
        <w:t>Wykonawca nie jest zobowiązany do złożenia dokumentów, o których mowa powyżej, jeżeli zamawiający może je uzyskać za pomocą bezpłatnych i ogólnodostępnych baz danych, o ile wykonawca wskazał dane umożliwiające dostęp do tych dokumentów.</w:t>
      </w:r>
    </w:p>
    <w:p w:rsidR="00093D89" w:rsidRPr="00CF57C5" w:rsidRDefault="00093D89" w:rsidP="00093D89">
      <w:pPr>
        <w:autoSpaceDE w:val="0"/>
        <w:autoSpaceDN w:val="0"/>
        <w:adjustRightInd w:val="0"/>
        <w:rPr>
          <w:rFonts w:eastAsia="Calibri"/>
          <w:color w:val="000000"/>
        </w:rPr>
      </w:pPr>
    </w:p>
    <w:p w:rsidR="00093D89" w:rsidRDefault="00093D89" w:rsidP="00093D89">
      <w:pPr>
        <w:pStyle w:val="Default"/>
        <w:jc w:val="both"/>
        <w:rPr>
          <w:rFonts w:ascii="Calibri" w:hAnsi="Calibri" w:cs="Times New Roman"/>
        </w:rPr>
      </w:pPr>
      <w:r w:rsidRPr="00EA0083">
        <w:rPr>
          <w:rFonts w:ascii="Calibri" w:hAnsi="Calibri" w:cs="Times New Roman"/>
        </w:rPr>
        <w:t xml:space="preserve">3) </w:t>
      </w:r>
      <w:r w:rsidRPr="00566952">
        <w:rPr>
          <w:rFonts w:ascii="Calibri" w:hAnsi="Calibri" w:cs="Times New Roman"/>
        </w:rPr>
        <w:t>Podmiotowe środki dowodowe oraz inne dokumenty lub oświadczenia, o których mowa rozporządzeniu Ministra</w:t>
      </w:r>
      <w:r w:rsidRPr="00EA0083">
        <w:rPr>
          <w:rFonts w:ascii="Calibri" w:hAnsi="Calibri" w:cs="Times New Roman"/>
        </w:rPr>
        <w:t xml:space="preserve"> </w:t>
      </w:r>
      <w:r w:rsidRPr="00566952">
        <w:rPr>
          <w:rFonts w:ascii="Calibri" w:hAnsi="Calibri" w:cs="Times New Roman"/>
        </w:rPr>
        <w:t>Rozwoju, Pracy i Tec</w:t>
      </w:r>
      <w:r w:rsidRPr="00EA0083">
        <w:rPr>
          <w:rFonts w:ascii="Calibri" w:hAnsi="Calibri" w:cs="Times New Roman"/>
        </w:rPr>
        <w:t>hnologii z dnia 23 grudnia 2020</w:t>
      </w:r>
      <w:r w:rsidRPr="00566952">
        <w:rPr>
          <w:rFonts w:ascii="Calibri" w:hAnsi="Calibri" w:cs="Times New Roman"/>
        </w:rPr>
        <w:t>r. w</w:t>
      </w:r>
      <w:r w:rsidRPr="00EA0083">
        <w:rPr>
          <w:rFonts w:ascii="Calibri" w:hAnsi="Calibri" w:cs="Times New Roman"/>
        </w:rPr>
        <w:t xml:space="preserve"> </w:t>
      </w:r>
      <w:r w:rsidRPr="00566952">
        <w:rPr>
          <w:rFonts w:ascii="Calibri" w:hAnsi="Calibri" w:cs="Times New Roman"/>
        </w:rPr>
        <w:t>sprawie</w:t>
      </w:r>
      <w:r>
        <w:rPr>
          <w:rFonts w:ascii="Calibri" w:hAnsi="Calibri" w:cs="Times New Roman"/>
        </w:rPr>
        <w:t xml:space="preserve"> </w:t>
      </w:r>
      <w:r w:rsidRPr="00566952">
        <w:rPr>
          <w:rFonts w:ascii="Calibri" w:hAnsi="Calibri" w:cs="Times New Roman"/>
        </w:rPr>
        <w:t>podmiotowych środków dowodowych oraz innych dokumentów lub oświadczeń, jakich może żądać zamawiający od wykonawcy (Dz.</w:t>
      </w:r>
      <w:r w:rsidRPr="00EA0083">
        <w:rPr>
          <w:rFonts w:ascii="Calibri" w:hAnsi="Calibri"/>
        </w:rPr>
        <w:t xml:space="preserve"> U. z 2020</w:t>
      </w:r>
      <w:r w:rsidRPr="00566952">
        <w:rPr>
          <w:rFonts w:ascii="Calibri" w:hAnsi="Calibri" w:cs="Times New Roman"/>
        </w:rPr>
        <w:t>r., poz.</w:t>
      </w:r>
      <w:r w:rsidRPr="00EA0083">
        <w:rPr>
          <w:rFonts w:ascii="Calibri" w:hAnsi="Calibri"/>
        </w:rPr>
        <w:t xml:space="preserve"> </w:t>
      </w:r>
      <w:r w:rsidRPr="00566952">
        <w:rPr>
          <w:rFonts w:ascii="Calibri" w:hAnsi="Calibri" w:cs="Times New Roman"/>
        </w:rPr>
        <w:t>2415), składa się w formie elektronicznej, w postaci elektronicznej</w:t>
      </w:r>
      <w:r w:rsidRPr="00EA0083">
        <w:rPr>
          <w:rFonts w:ascii="Calibri" w:hAnsi="Calibri" w:cs="Times New Roman"/>
        </w:rPr>
        <w:t xml:space="preserve"> </w:t>
      </w:r>
      <w:r w:rsidRPr="00566952">
        <w:rPr>
          <w:rFonts w:ascii="Calibri" w:hAnsi="Calibri" w:cs="Times New Roman"/>
        </w:rPr>
        <w:t>opatrzonej podpisem zaufanym lub podpisem osobistym, lub w formie</w:t>
      </w:r>
      <w:r w:rsidRPr="00EA0083">
        <w:rPr>
          <w:rFonts w:ascii="Calibri" w:hAnsi="Calibri" w:cs="Times New Roman"/>
        </w:rPr>
        <w:t xml:space="preserve"> </w:t>
      </w:r>
      <w:r w:rsidRPr="00566952">
        <w:rPr>
          <w:rFonts w:ascii="Calibri" w:hAnsi="Calibri" w:cs="Times New Roman"/>
        </w:rPr>
        <w:t>dokumentowej, w zakresie i</w:t>
      </w:r>
      <w:r w:rsidRPr="00EA0083">
        <w:rPr>
          <w:rFonts w:ascii="Calibri" w:hAnsi="Calibri"/>
        </w:rPr>
        <w:t xml:space="preserve"> w sposób określony w R</w:t>
      </w:r>
      <w:r w:rsidRPr="00566952">
        <w:rPr>
          <w:rFonts w:ascii="Calibri" w:hAnsi="Calibri" w:cs="Times New Roman"/>
        </w:rPr>
        <w:t>ozporządzeniu</w:t>
      </w:r>
      <w:r w:rsidRPr="00EA0083">
        <w:rPr>
          <w:rFonts w:ascii="Calibri" w:hAnsi="Calibri" w:cs="Times New Roman"/>
        </w:rPr>
        <w:t xml:space="preserve"> </w:t>
      </w:r>
      <w:r w:rsidRPr="00566952">
        <w:rPr>
          <w:rFonts w:ascii="Calibri" w:hAnsi="Calibri" w:cs="Times New Roman"/>
        </w:rPr>
        <w:t>Prezesa Rady Ministrów z dnia 30 grudnia 2</w:t>
      </w:r>
      <w:r w:rsidRPr="00EA0083">
        <w:rPr>
          <w:rFonts w:ascii="Calibri" w:hAnsi="Calibri"/>
        </w:rPr>
        <w:t>020</w:t>
      </w:r>
      <w:r w:rsidRPr="00566952">
        <w:rPr>
          <w:rFonts w:ascii="Calibri" w:hAnsi="Calibri" w:cs="Times New Roman"/>
        </w:rPr>
        <w:t>r. w</w:t>
      </w:r>
      <w:r w:rsidRPr="00EA0083">
        <w:rPr>
          <w:rFonts w:ascii="Calibri" w:hAnsi="Calibri" w:cs="Times New Roman"/>
        </w:rPr>
        <w:t xml:space="preserve"> </w:t>
      </w:r>
      <w:r w:rsidR="00892BA4">
        <w:rPr>
          <w:rFonts w:ascii="Calibri" w:hAnsi="Calibri" w:cs="Times New Roman"/>
        </w:rPr>
        <w:t>sprawie sposobu sporządzania</w:t>
      </w:r>
      <w:r w:rsidRPr="00566952">
        <w:rPr>
          <w:rFonts w:ascii="Calibri" w:hAnsi="Calibri" w:cs="Times New Roman"/>
        </w:rPr>
        <w:t xml:space="preserve"> przekazywania informacji oraz wymagań technicznych dla dokumentów elektronicznych oraz środków komunikacji elektronicznej w postępowaniu o udzielenie zamówienia</w:t>
      </w:r>
      <w:r w:rsidRPr="00EA0083">
        <w:rPr>
          <w:rFonts w:ascii="Calibri" w:hAnsi="Calibri" w:cs="Times New Roman"/>
        </w:rPr>
        <w:t xml:space="preserve"> </w:t>
      </w:r>
      <w:r w:rsidRPr="00566952">
        <w:rPr>
          <w:rFonts w:ascii="Calibri" w:hAnsi="Calibri" w:cs="Times New Roman"/>
        </w:rPr>
        <w:t>publicznego lub konkursie (Dz.</w:t>
      </w:r>
      <w:r w:rsidRPr="00EA0083">
        <w:rPr>
          <w:rFonts w:ascii="Calibri" w:hAnsi="Calibri"/>
        </w:rPr>
        <w:t xml:space="preserve"> </w:t>
      </w:r>
      <w:r>
        <w:rPr>
          <w:rFonts w:ascii="Calibri" w:hAnsi="Calibri" w:cs="Times New Roman"/>
        </w:rPr>
        <w:t>U. z 2020</w:t>
      </w:r>
      <w:r w:rsidRPr="00566952">
        <w:rPr>
          <w:rFonts w:ascii="Calibri" w:hAnsi="Calibri" w:cs="Times New Roman"/>
        </w:rPr>
        <w:t>r., poz. 2452).</w:t>
      </w:r>
    </w:p>
    <w:p w:rsidR="00093D89" w:rsidRPr="00A471D8" w:rsidRDefault="00093D89" w:rsidP="00093D89">
      <w:pPr>
        <w:pStyle w:val="Default"/>
        <w:jc w:val="both"/>
        <w:rPr>
          <w:rFonts w:ascii="Calibri" w:hAnsi="Calibri" w:cs="Times New Roman"/>
        </w:rPr>
      </w:pPr>
    </w:p>
    <w:p w:rsidR="00093D89" w:rsidRDefault="00093D89" w:rsidP="00093D89">
      <w:pPr>
        <w:pStyle w:val="Default"/>
        <w:jc w:val="both"/>
        <w:rPr>
          <w:rFonts w:ascii="Calibri" w:hAnsi="Calibri" w:cs="Times New Roman"/>
          <w:szCs w:val="22"/>
        </w:rPr>
      </w:pPr>
      <w:r w:rsidRPr="00A43166">
        <w:rPr>
          <w:rFonts w:ascii="Calibri" w:hAnsi="Calibri" w:cs="Times New Roman"/>
          <w:szCs w:val="22"/>
        </w:rPr>
        <w:t>4) Oferty, oświadczenia, o których mowa w art. 125 ust. 1 Pzp, podmiotowe środki dowodowe, w tym oświadczenie, o którym mo</w:t>
      </w:r>
      <w:r w:rsidR="00892BA4">
        <w:rPr>
          <w:rFonts w:ascii="Calibri" w:hAnsi="Calibri" w:cs="Times New Roman"/>
          <w:szCs w:val="22"/>
        </w:rPr>
        <w:t>wa w art. 117 ust. 4 ustawy</w:t>
      </w:r>
      <w:r w:rsidRPr="00A43166">
        <w:rPr>
          <w:rFonts w:ascii="Calibri" w:hAnsi="Calibri" w:cs="Times New Roman"/>
          <w:szCs w:val="22"/>
        </w:rPr>
        <w:t xml:space="preserve">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 U. z 202</w:t>
      </w:r>
      <w:r w:rsidR="0010482A">
        <w:rPr>
          <w:rFonts w:ascii="Calibri" w:hAnsi="Calibri" w:cs="Times New Roman"/>
          <w:szCs w:val="22"/>
        </w:rPr>
        <w:t>3</w:t>
      </w:r>
      <w:r w:rsidRPr="00A43166">
        <w:rPr>
          <w:rFonts w:ascii="Calibri" w:hAnsi="Calibri" w:cs="Times New Roman"/>
          <w:szCs w:val="22"/>
        </w:rPr>
        <w:t xml:space="preserve">r., poz. </w:t>
      </w:r>
      <w:r w:rsidR="0010482A">
        <w:rPr>
          <w:rFonts w:ascii="Calibri" w:hAnsi="Calibri" w:cs="Times New Roman"/>
          <w:szCs w:val="22"/>
        </w:rPr>
        <w:t>57</w:t>
      </w:r>
      <w:r w:rsidRPr="00A43166">
        <w:rPr>
          <w:rFonts w:ascii="Calibri" w:hAnsi="Calibri" w:cs="Times New Roman"/>
          <w:szCs w:val="22"/>
        </w:rPr>
        <w:t xml:space="preserve"> ze zm.).</w:t>
      </w:r>
    </w:p>
    <w:p w:rsidR="00093D89" w:rsidRPr="00CF57C5" w:rsidRDefault="00093D89" w:rsidP="00093D89">
      <w:pPr>
        <w:pStyle w:val="Default"/>
        <w:jc w:val="both"/>
        <w:rPr>
          <w:rFonts w:ascii="Times New Roman" w:hAnsi="Times New Roman" w:cs="Times New Roman"/>
        </w:rPr>
      </w:pPr>
    </w:p>
    <w:p w:rsidR="00093D89" w:rsidRDefault="00093D89" w:rsidP="00093D89">
      <w:pPr>
        <w:autoSpaceDE w:val="0"/>
        <w:autoSpaceDN w:val="0"/>
        <w:adjustRightInd w:val="0"/>
        <w:spacing w:after="21"/>
        <w:jc w:val="both"/>
        <w:rPr>
          <w:rFonts w:ascii="Calibri" w:eastAsia="Calibri" w:hAnsi="Calibri"/>
          <w:szCs w:val="22"/>
        </w:rPr>
      </w:pPr>
      <w:r>
        <w:rPr>
          <w:rFonts w:ascii="Calibri" w:eastAsia="Calibri" w:hAnsi="Calibri"/>
          <w:szCs w:val="22"/>
        </w:rPr>
        <w:t>5)</w:t>
      </w:r>
      <w:r w:rsidRPr="00CF57C5">
        <w:rPr>
          <w:rFonts w:ascii="Calibri" w:eastAsia="Calibri" w:hAnsi="Calibri"/>
          <w:szCs w:val="22"/>
        </w:rPr>
        <w:t xml:space="preserve"> Informacje, oświadczenia lub dokum</w:t>
      </w:r>
      <w:r>
        <w:rPr>
          <w:rFonts w:ascii="Calibri" w:eastAsia="Calibri" w:hAnsi="Calibri"/>
          <w:szCs w:val="22"/>
        </w:rPr>
        <w:t>enty, inne niż określone w pkt 4</w:t>
      </w:r>
      <w:r w:rsidRPr="00CF57C5">
        <w:rPr>
          <w:rFonts w:ascii="Calibri" w:eastAsia="Calibri" w:hAnsi="Calibri"/>
          <w:szCs w:val="22"/>
        </w:rPr>
        <w:t xml:space="preserve"> powyżej, przekazywane w postępowaniu, sporządza się w postaci elektronicznej, w formatach danych określonych w przepisach wydanych na podstawie art. 18 ustawy z dnia 17 lutego </w:t>
      </w:r>
      <w:r>
        <w:rPr>
          <w:rFonts w:ascii="Calibri" w:eastAsia="Calibri" w:hAnsi="Calibri"/>
          <w:szCs w:val="22"/>
        </w:rPr>
        <w:t>2005</w:t>
      </w:r>
      <w:r w:rsidRPr="00CF57C5">
        <w:rPr>
          <w:rFonts w:ascii="Calibri" w:eastAsia="Calibri" w:hAnsi="Calibri"/>
          <w:szCs w:val="22"/>
        </w:rPr>
        <w:t>r. o</w:t>
      </w:r>
      <w:r w:rsidR="00EC7EE1">
        <w:rPr>
          <w:rFonts w:ascii="Calibri" w:eastAsia="Calibri" w:hAnsi="Calibri"/>
          <w:szCs w:val="22"/>
        </w:rPr>
        <w:t> </w:t>
      </w:r>
      <w:r w:rsidRPr="00CF57C5">
        <w:rPr>
          <w:rFonts w:ascii="Calibri" w:eastAsia="Calibri" w:hAnsi="Calibri"/>
          <w:szCs w:val="22"/>
        </w:rPr>
        <w:t xml:space="preserve">informatyzacji działalności podmiotów realizujących zadania publiczne lub jako tekst wpisany bezpośrednio do wiadomości przekazywanej przy użyciu środków komunikacji elektronicznej, </w:t>
      </w:r>
      <w:r>
        <w:rPr>
          <w:rFonts w:ascii="Calibri" w:eastAsia="Calibri" w:hAnsi="Calibri"/>
          <w:szCs w:val="22"/>
        </w:rPr>
        <w:t>o których mowa</w:t>
      </w:r>
      <w:r w:rsidRPr="00CF57C5">
        <w:rPr>
          <w:rFonts w:ascii="Calibri" w:eastAsia="Calibri" w:hAnsi="Calibri"/>
          <w:szCs w:val="22"/>
        </w:rPr>
        <w:t xml:space="preserve"> </w:t>
      </w:r>
      <w:r>
        <w:rPr>
          <w:rFonts w:ascii="Calibri" w:eastAsia="Calibri" w:hAnsi="Calibri"/>
          <w:szCs w:val="22"/>
        </w:rPr>
        <w:t>w pkt 18 SWZ.</w:t>
      </w:r>
    </w:p>
    <w:p w:rsidR="00093D89" w:rsidRPr="00CF57C5" w:rsidRDefault="00093D89" w:rsidP="00093D89">
      <w:pPr>
        <w:autoSpaceDE w:val="0"/>
        <w:autoSpaceDN w:val="0"/>
        <w:adjustRightInd w:val="0"/>
        <w:spacing w:after="21"/>
        <w:jc w:val="both"/>
        <w:rPr>
          <w:rFonts w:ascii="Calibri" w:eastAsia="Calibri" w:hAnsi="Calibri"/>
          <w:szCs w:val="22"/>
        </w:rPr>
      </w:pPr>
    </w:p>
    <w:p w:rsidR="00093D89" w:rsidRPr="00CF57C5" w:rsidRDefault="00093D89" w:rsidP="00093D89">
      <w:pPr>
        <w:autoSpaceDE w:val="0"/>
        <w:autoSpaceDN w:val="0"/>
        <w:adjustRightInd w:val="0"/>
        <w:spacing w:after="21"/>
        <w:jc w:val="both"/>
        <w:rPr>
          <w:rFonts w:ascii="Calibri" w:eastAsia="Calibri" w:hAnsi="Calibri"/>
          <w:szCs w:val="22"/>
        </w:rPr>
      </w:pPr>
      <w:r>
        <w:rPr>
          <w:rFonts w:ascii="Calibri" w:eastAsia="Calibri" w:hAnsi="Calibri"/>
          <w:szCs w:val="22"/>
        </w:rPr>
        <w:t>6)</w:t>
      </w:r>
      <w:r w:rsidRPr="00CF57C5">
        <w:rPr>
          <w:rFonts w:ascii="Calibri" w:eastAsia="Calibri" w:hAnsi="Calibri"/>
          <w:szCs w:val="22"/>
        </w:rPr>
        <w:t xml:space="preserve"> W</w:t>
      </w:r>
      <w:r>
        <w:rPr>
          <w:rFonts w:ascii="Calibri" w:eastAsia="Calibri" w:hAnsi="Calibri"/>
          <w:szCs w:val="22"/>
        </w:rPr>
        <w:t xml:space="preserve"> </w:t>
      </w:r>
      <w:r w:rsidRPr="00CF57C5">
        <w:rPr>
          <w:rFonts w:ascii="Calibri" w:eastAsia="Calibri" w:hAnsi="Calibri"/>
          <w:szCs w:val="22"/>
        </w:rPr>
        <w:t>przypadku gdy dokumenty elektroniczne w postępowaniu, przekazywane przy użyciu środków komunikacji elektronicznej, zawierają informacje stanowiące tajemnicę przedsiębiorstwa w rozumieniu przepisów</w:t>
      </w:r>
      <w:r>
        <w:rPr>
          <w:rFonts w:ascii="Calibri" w:eastAsia="Calibri" w:hAnsi="Calibri"/>
          <w:szCs w:val="22"/>
        </w:rPr>
        <w:t xml:space="preserve"> ustawy z dnia 16 kwietnia 1993</w:t>
      </w:r>
      <w:r w:rsidRPr="00CF57C5">
        <w:rPr>
          <w:rFonts w:ascii="Calibri" w:eastAsia="Calibri" w:hAnsi="Calibri"/>
          <w:szCs w:val="22"/>
        </w:rPr>
        <w:t>r. o</w:t>
      </w:r>
      <w:r>
        <w:rPr>
          <w:rFonts w:ascii="Calibri" w:eastAsia="Calibri" w:hAnsi="Calibri"/>
          <w:szCs w:val="22"/>
        </w:rPr>
        <w:t xml:space="preserve"> </w:t>
      </w:r>
      <w:r w:rsidRPr="00CF57C5">
        <w:rPr>
          <w:rFonts w:ascii="Calibri" w:eastAsia="Calibri" w:hAnsi="Calibri"/>
          <w:szCs w:val="22"/>
        </w:rPr>
        <w:t>zwalczaniu nieuczciwej konkurencji (Dz.</w:t>
      </w:r>
      <w:r>
        <w:rPr>
          <w:rFonts w:ascii="Calibri" w:eastAsia="Calibri" w:hAnsi="Calibri"/>
          <w:szCs w:val="22"/>
        </w:rPr>
        <w:t xml:space="preserve"> U. z 202</w:t>
      </w:r>
      <w:r w:rsidR="00EC7EE1">
        <w:rPr>
          <w:rFonts w:ascii="Calibri" w:eastAsia="Calibri" w:hAnsi="Calibri"/>
          <w:szCs w:val="22"/>
        </w:rPr>
        <w:t>2</w:t>
      </w:r>
      <w:r w:rsidRPr="00CF57C5">
        <w:rPr>
          <w:rFonts w:ascii="Calibri" w:eastAsia="Calibri" w:hAnsi="Calibri"/>
          <w:szCs w:val="22"/>
        </w:rPr>
        <w:t>r.,</w:t>
      </w:r>
      <w:r>
        <w:rPr>
          <w:rFonts w:ascii="Calibri" w:eastAsia="Calibri" w:hAnsi="Calibri"/>
          <w:szCs w:val="22"/>
        </w:rPr>
        <w:t xml:space="preserve"> </w:t>
      </w:r>
      <w:r w:rsidRPr="00CF57C5">
        <w:rPr>
          <w:rFonts w:ascii="Calibri" w:eastAsia="Calibri" w:hAnsi="Calibri"/>
          <w:szCs w:val="22"/>
        </w:rPr>
        <w:t>poz. 1</w:t>
      </w:r>
      <w:r w:rsidR="00EC7EE1">
        <w:rPr>
          <w:rFonts w:ascii="Calibri" w:eastAsia="Calibri" w:hAnsi="Calibri"/>
          <w:szCs w:val="22"/>
        </w:rPr>
        <w:t>233), Wykonawca, w celu utrzymania</w:t>
      </w:r>
      <w:r>
        <w:rPr>
          <w:rFonts w:ascii="Calibri" w:eastAsia="Calibri" w:hAnsi="Calibri"/>
          <w:szCs w:val="22"/>
        </w:rPr>
        <w:t xml:space="preserve"> </w:t>
      </w:r>
      <w:r w:rsidRPr="00CF57C5">
        <w:rPr>
          <w:rFonts w:ascii="Calibri" w:eastAsia="Calibri" w:hAnsi="Calibri"/>
          <w:szCs w:val="22"/>
        </w:rPr>
        <w:t>w</w:t>
      </w:r>
      <w:r w:rsidR="00EC7EE1">
        <w:rPr>
          <w:rFonts w:ascii="Calibri" w:eastAsia="Calibri" w:hAnsi="Calibri"/>
          <w:szCs w:val="22"/>
        </w:rPr>
        <w:t> </w:t>
      </w:r>
      <w:r w:rsidRPr="00CF57C5">
        <w:rPr>
          <w:rFonts w:ascii="Calibri" w:eastAsia="Calibri" w:hAnsi="Calibri"/>
          <w:szCs w:val="22"/>
        </w:rPr>
        <w:t>poufności tych informacji, przekazuje je w wydzielonym i odpowiednio oznaczonym pliku.</w:t>
      </w:r>
    </w:p>
    <w:p w:rsidR="00093D89" w:rsidRDefault="00093D89" w:rsidP="00093D89">
      <w:pPr>
        <w:autoSpaceDE w:val="0"/>
        <w:autoSpaceDN w:val="0"/>
        <w:adjustRightInd w:val="0"/>
        <w:spacing w:after="21"/>
        <w:jc w:val="both"/>
        <w:rPr>
          <w:rFonts w:ascii="Calibri" w:eastAsia="Calibri" w:hAnsi="Calibri"/>
          <w:szCs w:val="22"/>
        </w:rPr>
      </w:pPr>
    </w:p>
    <w:p w:rsidR="00093D89" w:rsidRDefault="00093D89" w:rsidP="00093D89">
      <w:pPr>
        <w:autoSpaceDE w:val="0"/>
        <w:autoSpaceDN w:val="0"/>
        <w:adjustRightInd w:val="0"/>
        <w:spacing w:after="21"/>
        <w:jc w:val="both"/>
        <w:rPr>
          <w:rFonts w:ascii="Calibri" w:eastAsia="Calibri" w:hAnsi="Calibri"/>
          <w:szCs w:val="22"/>
        </w:rPr>
      </w:pPr>
      <w:r>
        <w:rPr>
          <w:rFonts w:ascii="Calibri" w:eastAsia="Calibri" w:hAnsi="Calibri"/>
          <w:szCs w:val="22"/>
        </w:rPr>
        <w:t>7)</w:t>
      </w:r>
      <w:r w:rsidRPr="00CF57C5">
        <w:rPr>
          <w:rFonts w:ascii="Calibri" w:eastAsia="Calibri" w:hAnsi="Calibri"/>
          <w:szCs w:val="22"/>
        </w:rPr>
        <w:t xml:space="preserve"> Podmiotowe środki dowodowe, przedmiotowe środki dowodowe oraz inne dokumenty lub oświadczenia, sporządzone w języku obcym przekazuje się wraz z tłumaczeniem</w:t>
      </w:r>
      <w:r>
        <w:rPr>
          <w:rFonts w:ascii="Calibri" w:eastAsia="Calibri" w:hAnsi="Calibri"/>
          <w:szCs w:val="22"/>
        </w:rPr>
        <w:t xml:space="preserve"> </w:t>
      </w:r>
      <w:r w:rsidRPr="00CF57C5">
        <w:rPr>
          <w:rFonts w:ascii="Calibri" w:eastAsia="Calibri" w:hAnsi="Calibri"/>
          <w:szCs w:val="22"/>
        </w:rPr>
        <w:t>na język polski.</w:t>
      </w:r>
    </w:p>
    <w:p w:rsidR="00093D89" w:rsidRDefault="00093D89" w:rsidP="00093D89">
      <w:pPr>
        <w:autoSpaceDE w:val="0"/>
        <w:autoSpaceDN w:val="0"/>
        <w:adjustRightInd w:val="0"/>
        <w:spacing w:after="21"/>
        <w:jc w:val="both"/>
        <w:rPr>
          <w:rFonts w:ascii="Calibri" w:eastAsia="Calibri" w:hAnsi="Calibri"/>
          <w:b/>
          <w:szCs w:val="22"/>
        </w:rPr>
      </w:pPr>
    </w:p>
    <w:p w:rsidR="00093D89" w:rsidRDefault="00093D89" w:rsidP="00093D89">
      <w:pPr>
        <w:autoSpaceDE w:val="0"/>
        <w:autoSpaceDN w:val="0"/>
        <w:adjustRightInd w:val="0"/>
        <w:spacing w:after="21"/>
        <w:jc w:val="both"/>
        <w:rPr>
          <w:rFonts w:ascii="Calibri" w:eastAsia="Calibri" w:hAnsi="Calibri"/>
          <w:b/>
          <w:szCs w:val="22"/>
        </w:rPr>
      </w:pPr>
      <w:r w:rsidRPr="0043178C">
        <w:rPr>
          <w:rFonts w:ascii="Calibri" w:eastAsia="Calibri" w:hAnsi="Calibri"/>
          <w:b/>
          <w:szCs w:val="22"/>
        </w:rPr>
        <w:t>Dokumenty wystawione przez inne podmioty niż Wykonawca, Wykonawcy wspólnie ubiegający się o udzielenie zamówienia lub podwykonawca</w:t>
      </w:r>
    </w:p>
    <w:p w:rsidR="00093D89" w:rsidRPr="00CF57C5" w:rsidRDefault="00093D89" w:rsidP="00093D89">
      <w:pPr>
        <w:autoSpaceDE w:val="0"/>
        <w:autoSpaceDN w:val="0"/>
        <w:adjustRightInd w:val="0"/>
        <w:spacing w:after="21"/>
        <w:jc w:val="both"/>
        <w:rPr>
          <w:rFonts w:ascii="Calibri" w:eastAsia="Calibri" w:hAnsi="Calibri"/>
          <w:b/>
          <w:szCs w:val="22"/>
        </w:rPr>
      </w:pPr>
    </w:p>
    <w:p w:rsidR="00093D89" w:rsidRDefault="00093D89" w:rsidP="00093D89">
      <w:pPr>
        <w:autoSpaceDE w:val="0"/>
        <w:autoSpaceDN w:val="0"/>
        <w:adjustRightInd w:val="0"/>
        <w:spacing w:after="21"/>
        <w:jc w:val="both"/>
        <w:rPr>
          <w:rFonts w:ascii="Calibri" w:eastAsia="Calibri" w:hAnsi="Calibri"/>
        </w:rPr>
      </w:pPr>
      <w:r>
        <w:rPr>
          <w:rFonts w:ascii="Calibri" w:eastAsia="Calibri" w:hAnsi="Calibri"/>
        </w:rPr>
        <w:t>8</w:t>
      </w:r>
      <w:r w:rsidRPr="0062379C">
        <w:rPr>
          <w:rFonts w:ascii="Calibri" w:eastAsia="Calibri" w:hAnsi="Calibri"/>
        </w:rPr>
        <w:t>)</w:t>
      </w:r>
      <w:r w:rsidRPr="00CF57C5">
        <w:rPr>
          <w:rFonts w:ascii="Calibri" w:eastAsia="Calibri" w:hAnsi="Calibri"/>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w:t>
      </w:r>
      <w:r>
        <w:rPr>
          <w:rFonts w:ascii="Calibri" w:eastAsia="Calibri" w:hAnsi="Calibri"/>
        </w:rPr>
        <w:t xml:space="preserve">reślonych w art. 118 ustawy </w:t>
      </w:r>
      <w:r w:rsidRPr="00CF57C5">
        <w:rPr>
          <w:rFonts w:ascii="Calibri" w:eastAsia="Calibri" w:hAnsi="Calibri"/>
        </w:rPr>
        <w:t>lub podwykonawcy zostały wystawione przez upoważnione podmioty inne niż Wykonawca, Wykonawca</w:t>
      </w:r>
      <w:r>
        <w:rPr>
          <w:rFonts w:ascii="Calibri" w:eastAsia="Calibri" w:hAnsi="Calibri"/>
        </w:rPr>
        <w:t xml:space="preserve"> </w:t>
      </w:r>
      <w:r w:rsidRPr="00CF57C5">
        <w:rPr>
          <w:rFonts w:ascii="Calibri" w:eastAsia="Calibri" w:hAnsi="Calibri"/>
        </w:rPr>
        <w:t>wspólnie ubiegający się o udzielenie zamówienia, podmiot udostępniający zasoby lub podwykonawca, jako dokument elektroniczny, przekazuje się ten dokument.</w:t>
      </w:r>
    </w:p>
    <w:p w:rsidR="00093D89" w:rsidRDefault="00093D89" w:rsidP="002C3794">
      <w:pPr>
        <w:autoSpaceDE w:val="0"/>
        <w:autoSpaceDN w:val="0"/>
        <w:adjustRightInd w:val="0"/>
        <w:spacing w:after="21"/>
        <w:jc w:val="both"/>
        <w:rPr>
          <w:rFonts w:ascii="Calibri" w:eastAsia="Calibri" w:hAnsi="Calibri"/>
        </w:rPr>
      </w:pPr>
      <w:r>
        <w:rPr>
          <w:rFonts w:ascii="Calibri" w:eastAsia="Calibri" w:hAnsi="Calibri"/>
        </w:rPr>
        <w:t xml:space="preserve">9) </w:t>
      </w:r>
      <w:r w:rsidRPr="00CF57C5">
        <w:rPr>
          <w:rFonts w:ascii="Calibri" w:eastAsia="Calibri" w:hAnsi="Calibr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w:t>
      </w:r>
      <w:r>
        <w:rPr>
          <w:rFonts w:ascii="Calibri" w:eastAsia="Calibri" w:hAnsi="Calibri"/>
        </w:rPr>
        <w:t xml:space="preserve"> </w:t>
      </w:r>
      <w:r w:rsidRPr="00CF57C5">
        <w:rPr>
          <w:rFonts w:ascii="Calibri" w:eastAsia="Calibri" w:hAnsi="Calibri"/>
        </w:rPr>
        <w:t>dokumentem w postaci papierowej.</w:t>
      </w:r>
    </w:p>
    <w:p w:rsidR="00093D89" w:rsidRPr="00CF57C5" w:rsidRDefault="00093D89" w:rsidP="00093D89">
      <w:pPr>
        <w:autoSpaceDE w:val="0"/>
        <w:autoSpaceDN w:val="0"/>
        <w:adjustRightInd w:val="0"/>
        <w:spacing w:after="21"/>
        <w:jc w:val="both"/>
        <w:rPr>
          <w:rFonts w:ascii="Calibri" w:eastAsia="Calibri" w:hAnsi="Calibri"/>
        </w:rPr>
      </w:pPr>
    </w:p>
    <w:p w:rsidR="00093D89" w:rsidRDefault="00093D89" w:rsidP="00093D89">
      <w:pPr>
        <w:autoSpaceDE w:val="0"/>
        <w:autoSpaceDN w:val="0"/>
        <w:adjustRightInd w:val="0"/>
        <w:spacing w:after="21"/>
        <w:jc w:val="both"/>
        <w:rPr>
          <w:rFonts w:ascii="Calibri" w:eastAsia="Calibri" w:hAnsi="Calibri"/>
        </w:rPr>
      </w:pPr>
      <w:r>
        <w:rPr>
          <w:rFonts w:ascii="Calibri" w:eastAsia="Calibri" w:hAnsi="Calibri"/>
        </w:rPr>
        <w:t>10)</w:t>
      </w:r>
      <w:r w:rsidRPr="00CF57C5">
        <w:rPr>
          <w:rFonts w:ascii="Calibri" w:eastAsia="Calibri" w:hAnsi="Calibri"/>
        </w:rPr>
        <w:t xml:space="preserve"> Poświadczenia zgodności cyfrowego odwzorowania z dokumentem w postaci p</w:t>
      </w:r>
      <w:r>
        <w:rPr>
          <w:rFonts w:ascii="Calibri" w:eastAsia="Calibri" w:hAnsi="Calibri"/>
        </w:rPr>
        <w:t>apierowej, o którym mowa w pkt 9</w:t>
      </w:r>
      <w:r w:rsidRPr="00CF57C5">
        <w:rPr>
          <w:rFonts w:ascii="Calibri" w:eastAsia="Calibri" w:hAnsi="Calibri"/>
        </w:rPr>
        <w:t xml:space="preserve"> powyżej, dokonuje w przypadku:</w:t>
      </w:r>
    </w:p>
    <w:p w:rsidR="00093D89" w:rsidRPr="00CF57C5" w:rsidRDefault="00093D89" w:rsidP="00093D89">
      <w:pPr>
        <w:autoSpaceDE w:val="0"/>
        <w:autoSpaceDN w:val="0"/>
        <w:adjustRightInd w:val="0"/>
        <w:spacing w:after="21"/>
        <w:jc w:val="both"/>
        <w:rPr>
          <w:rFonts w:ascii="Calibri" w:eastAsia="Calibri" w:hAnsi="Calibri"/>
        </w:rPr>
      </w:pPr>
      <w:r w:rsidRPr="00CF57C5">
        <w:rPr>
          <w:rFonts w:ascii="Calibri" w:eastAsia="Calibri" w:hAnsi="Calibri" w:cs="Arial"/>
        </w:rPr>
        <w:t xml:space="preserve">1) </w:t>
      </w:r>
      <w:r w:rsidRPr="00CF57C5">
        <w:rPr>
          <w:rFonts w:ascii="Calibri" w:eastAsia="Calibri" w:hAnsi="Calibri"/>
        </w:rPr>
        <w:t>podmiotowych środków dowodowych oraz dokumentów potwierdzających umocowanie do reprezentowania -</w:t>
      </w:r>
      <w:r>
        <w:rPr>
          <w:rFonts w:ascii="Calibri" w:eastAsia="Calibri" w:hAnsi="Calibri"/>
        </w:rPr>
        <w:t xml:space="preserve"> </w:t>
      </w:r>
      <w:r w:rsidRPr="00CF57C5">
        <w:rPr>
          <w:rFonts w:ascii="Calibri" w:eastAsia="Calibri" w:hAnsi="Calibri"/>
        </w:rPr>
        <w:t>odpowiednio Wykonawca, Wy</w:t>
      </w:r>
      <w:r w:rsidR="00C64E1D">
        <w:rPr>
          <w:rFonts w:ascii="Calibri" w:eastAsia="Calibri" w:hAnsi="Calibri"/>
        </w:rPr>
        <w:t>konawca wspólnie ubiegający się</w:t>
      </w:r>
      <w:r>
        <w:rPr>
          <w:rFonts w:ascii="Calibri" w:eastAsia="Calibri" w:hAnsi="Calibri"/>
        </w:rPr>
        <w:t xml:space="preserve"> </w:t>
      </w:r>
      <w:r w:rsidRPr="00CF57C5">
        <w:rPr>
          <w:rFonts w:ascii="Calibri" w:eastAsia="Calibri" w:hAnsi="Calibri"/>
        </w:rPr>
        <w:t>o</w:t>
      </w:r>
      <w:r w:rsidR="00C64E1D">
        <w:rPr>
          <w:rFonts w:ascii="Calibri" w:eastAsia="Calibri" w:hAnsi="Calibri"/>
        </w:rPr>
        <w:t> </w:t>
      </w:r>
      <w:r w:rsidRPr="00CF57C5">
        <w:rPr>
          <w:rFonts w:ascii="Calibri" w:eastAsia="Calibri" w:hAnsi="Calibri"/>
        </w:rPr>
        <w:t xml:space="preserve">udzielenie zamówienia, podmiot udostępniający zasoby lub podwykonawca, w zakresie podmiotowych środków dowodowych lub dokumentów potwierdzających umocowanie do reprezentowania, które każdego z nich dotyczą; </w:t>
      </w:r>
    </w:p>
    <w:p w:rsidR="00093D89" w:rsidRPr="00CF57C5" w:rsidRDefault="00093D89" w:rsidP="00093D89">
      <w:pPr>
        <w:autoSpaceDE w:val="0"/>
        <w:autoSpaceDN w:val="0"/>
        <w:adjustRightInd w:val="0"/>
        <w:jc w:val="both"/>
        <w:rPr>
          <w:rFonts w:ascii="Calibri" w:eastAsia="Calibri" w:hAnsi="Calibri"/>
        </w:rPr>
      </w:pPr>
      <w:r>
        <w:rPr>
          <w:rFonts w:ascii="Calibri" w:eastAsia="Calibri" w:hAnsi="Calibri" w:cs="Arial"/>
        </w:rPr>
        <w:t>2</w:t>
      </w:r>
      <w:r w:rsidRPr="00CF57C5">
        <w:rPr>
          <w:rFonts w:ascii="Calibri" w:eastAsia="Calibri" w:hAnsi="Calibri" w:cs="Arial"/>
        </w:rPr>
        <w:t xml:space="preserve">) </w:t>
      </w:r>
      <w:r w:rsidRPr="00CF57C5">
        <w:rPr>
          <w:rFonts w:ascii="Calibri" w:eastAsia="Calibri" w:hAnsi="Calibri"/>
        </w:rPr>
        <w:t>innych dokumentów, w tym dokumentów, o których mowa</w:t>
      </w:r>
      <w:r>
        <w:rPr>
          <w:rFonts w:ascii="Calibri" w:eastAsia="Calibri" w:hAnsi="Calibri"/>
        </w:rPr>
        <w:t xml:space="preserve"> </w:t>
      </w:r>
      <w:r w:rsidRPr="00CF57C5">
        <w:rPr>
          <w:rFonts w:ascii="Calibri" w:eastAsia="Calibri" w:hAnsi="Calibri"/>
        </w:rPr>
        <w:t>w art. 94</w:t>
      </w:r>
      <w:r>
        <w:rPr>
          <w:rFonts w:ascii="Calibri" w:eastAsia="Calibri" w:hAnsi="Calibri"/>
        </w:rPr>
        <w:t xml:space="preserve"> </w:t>
      </w:r>
      <w:r w:rsidRPr="00CF57C5">
        <w:rPr>
          <w:rFonts w:ascii="Calibri" w:eastAsia="Calibri" w:hAnsi="Calibri"/>
        </w:rPr>
        <w:t xml:space="preserve">ust. 2 ustawy </w:t>
      </w:r>
      <w:r w:rsidR="00C64E1D">
        <w:rPr>
          <w:rFonts w:ascii="Calibri" w:eastAsia="Calibri" w:hAnsi="Calibri"/>
        </w:rPr>
        <w:t xml:space="preserve">Pzp </w:t>
      </w:r>
      <w:r w:rsidRPr="00CF57C5">
        <w:rPr>
          <w:rFonts w:ascii="Calibri" w:eastAsia="Calibri" w:hAnsi="Calibri"/>
        </w:rPr>
        <w:t xml:space="preserve">odpowiednio Wykonawca lub Wykonawca wspólnie ubiegający się o udzielenie zamówienia, w zakresie dokumentów, które każdego z nich dotyczą. </w:t>
      </w:r>
    </w:p>
    <w:p w:rsidR="00093D89" w:rsidRPr="00383D65" w:rsidRDefault="00093D89" w:rsidP="00093D89">
      <w:pPr>
        <w:autoSpaceDE w:val="0"/>
        <w:autoSpaceDN w:val="0"/>
        <w:adjustRightInd w:val="0"/>
        <w:rPr>
          <w:rFonts w:eastAsia="Calibri"/>
          <w:color w:val="000000"/>
        </w:rPr>
      </w:pPr>
    </w:p>
    <w:p w:rsidR="00093D89" w:rsidRPr="00383D65"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lastRenderedPageBreak/>
        <w:t xml:space="preserve">11) </w:t>
      </w:r>
      <w:r w:rsidRPr="00383D65">
        <w:rPr>
          <w:rFonts w:ascii="Calibri" w:eastAsia="Calibri" w:hAnsi="Calibri"/>
          <w:color w:val="000000"/>
          <w:szCs w:val="22"/>
        </w:rPr>
        <w:t>Poświadczenia zgodności cyfrowego odwzorowania z dokumentem w postaci p</w:t>
      </w:r>
      <w:r>
        <w:rPr>
          <w:rFonts w:ascii="Calibri" w:eastAsia="Calibri" w:hAnsi="Calibri"/>
          <w:color w:val="000000"/>
          <w:szCs w:val="22"/>
        </w:rPr>
        <w:t>apierowej, o którym mowa w pkt 9</w:t>
      </w:r>
      <w:r w:rsidRPr="00383D65">
        <w:rPr>
          <w:rFonts w:ascii="Calibri" w:eastAsia="Calibri" w:hAnsi="Calibri"/>
          <w:color w:val="000000"/>
          <w:szCs w:val="22"/>
        </w:rPr>
        <w:t xml:space="preserve"> powyżej, może dokonać również notariusz.</w:t>
      </w:r>
    </w:p>
    <w:p w:rsidR="00093D89" w:rsidRDefault="00093D89" w:rsidP="00093D89">
      <w:pPr>
        <w:autoSpaceDE w:val="0"/>
        <w:autoSpaceDN w:val="0"/>
        <w:adjustRightInd w:val="0"/>
        <w:spacing w:after="21"/>
        <w:jc w:val="both"/>
        <w:rPr>
          <w:rFonts w:ascii="Calibri" w:eastAsia="Calibri" w:hAnsi="Calibri"/>
          <w:color w:val="000000"/>
          <w:szCs w:val="22"/>
        </w:rPr>
      </w:pPr>
    </w:p>
    <w:p w:rsidR="00093D89"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12)</w:t>
      </w:r>
      <w:r w:rsidRPr="00383D65">
        <w:rPr>
          <w:rFonts w:ascii="Calibri" w:eastAsia="Calibri" w:hAnsi="Calibri"/>
          <w:color w:val="000000"/>
          <w:szCs w:val="22"/>
        </w:rPr>
        <w:t xml:space="preserve"> Przez cyfrowe odw</w:t>
      </w:r>
      <w:r>
        <w:rPr>
          <w:rFonts w:ascii="Calibri" w:eastAsia="Calibri" w:hAnsi="Calibri"/>
          <w:color w:val="000000"/>
          <w:szCs w:val="22"/>
        </w:rPr>
        <w:t>zorowanie, o którym mowa w pkt 9</w:t>
      </w:r>
      <w:r w:rsidRPr="00383D65">
        <w:rPr>
          <w:rFonts w:ascii="Calibri" w:eastAsia="Calibri" w:hAnsi="Calibri"/>
          <w:color w:val="000000"/>
          <w:szCs w:val="22"/>
        </w:rPr>
        <w:t xml:space="preserve"> powyżej, należy rozumieć dokument elektroniczny będący kopią elektroniczną treści zapisanej w postaci papierowej, umożliwiający zapoznanie się z tą</w:t>
      </w:r>
      <w:r>
        <w:rPr>
          <w:rFonts w:ascii="Calibri" w:eastAsia="Calibri" w:hAnsi="Calibri"/>
          <w:color w:val="000000"/>
          <w:szCs w:val="22"/>
        </w:rPr>
        <w:t xml:space="preserve"> </w:t>
      </w:r>
      <w:r w:rsidRPr="00383D65">
        <w:rPr>
          <w:rFonts w:ascii="Calibri" w:eastAsia="Calibri" w:hAnsi="Calibri"/>
          <w:color w:val="000000"/>
          <w:szCs w:val="22"/>
        </w:rPr>
        <w:t>treścią i</w:t>
      </w:r>
      <w:r>
        <w:rPr>
          <w:rFonts w:ascii="Calibri" w:eastAsia="Calibri" w:hAnsi="Calibri"/>
          <w:color w:val="000000"/>
          <w:szCs w:val="22"/>
        </w:rPr>
        <w:t xml:space="preserve"> </w:t>
      </w:r>
      <w:r w:rsidRPr="00383D65">
        <w:rPr>
          <w:rFonts w:ascii="Calibri" w:eastAsia="Calibri" w:hAnsi="Calibri"/>
          <w:color w:val="000000"/>
          <w:szCs w:val="22"/>
        </w:rPr>
        <w:t>jej zrozumienie, bez konieczności bezpośredniego dostępu do oryginału.</w:t>
      </w:r>
    </w:p>
    <w:p w:rsidR="00A43166" w:rsidRDefault="00A43166" w:rsidP="00093D89">
      <w:pPr>
        <w:autoSpaceDE w:val="0"/>
        <w:autoSpaceDN w:val="0"/>
        <w:adjustRightInd w:val="0"/>
        <w:spacing w:after="21"/>
        <w:jc w:val="both"/>
        <w:rPr>
          <w:rFonts w:ascii="Calibri" w:eastAsia="Calibri" w:hAnsi="Calibri"/>
          <w:b/>
          <w:color w:val="000000"/>
          <w:szCs w:val="22"/>
        </w:rPr>
      </w:pPr>
    </w:p>
    <w:p w:rsidR="00093D89" w:rsidRPr="0043178C" w:rsidRDefault="00093D89" w:rsidP="00093D89">
      <w:pPr>
        <w:autoSpaceDE w:val="0"/>
        <w:autoSpaceDN w:val="0"/>
        <w:adjustRightInd w:val="0"/>
        <w:spacing w:after="21"/>
        <w:jc w:val="both"/>
        <w:rPr>
          <w:rFonts w:ascii="Calibri" w:eastAsia="Calibri" w:hAnsi="Calibri"/>
          <w:b/>
          <w:color w:val="000000"/>
          <w:szCs w:val="22"/>
        </w:rPr>
      </w:pPr>
      <w:r w:rsidRPr="0043178C">
        <w:rPr>
          <w:rFonts w:ascii="Calibri" w:eastAsia="Calibri" w:hAnsi="Calibri"/>
          <w:b/>
          <w:color w:val="000000"/>
          <w:szCs w:val="22"/>
        </w:rPr>
        <w:t xml:space="preserve">Dokumenty nie wystawione przez upoważnione podmioty, pełnomocnictwo </w:t>
      </w:r>
    </w:p>
    <w:p w:rsidR="00093D89" w:rsidRPr="00383D65" w:rsidRDefault="00093D89" w:rsidP="00093D89">
      <w:pPr>
        <w:autoSpaceDE w:val="0"/>
        <w:autoSpaceDN w:val="0"/>
        <w:adjustRightInd w:val="0"/>
        <w:spacing w:after="21"/>
        <w:jc w:val="both"/>
        <w:rPr>
          <w:rFonts w:ascii="Calibri" w:eastAsia="Calibri" w:hAnsi="Calibri"/>
          <w:color w:val="000000"/>
          <w:szCs w:val="22"/>
        </w:rPr>
      </w:pPr>
    </w:p>
    <w:p w:rsidR="00093D89"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13)</w:t>
      </w:r>
      <w:r w:rsidRPr="00383D65">
        <w:rPr>
          <w:rFonts w:ascii="Calibri" w:eastAsia="Calibri" w:hAnsi="Calibri"/>
          <w:color w:val="000000"/>
          <w:szCs w:val="22"/>
        </w:rPr>
        <w:t xml:space="preserve"> Podmiotowe środki dowodowe, w tym oświadczenie, o którym mowa w art. 117 ust. 4 ustawy</w:t>
      </w:r>
      <w:r>
        <w:rPr>
          <w:rFonts w:ascii="Calibri" w:eastAsia="Calibri" w:hAnsi="Calibri"/>
          <w:color w:val="000000"/>
          <w:szCs w:val="22"/>
        </w:rPr>
        <w:t xml:space="preserve"> </w:t>
      </w:r>
      <w:r w:rsidRPr="00383D65">
        <w:rPr>
          <w:rFonts w:ascii="Calibri" w:eastAsia="Calibri" w:hAnsi="Calibri"/>
          <w:color w:val="000000"/>
          <w:szCs w:val="22"/>
        </w:rPr>
        <w:t>Pzp, oraz zobowiązanie podmiotu udostępniającego zasoby, przedmiotowe środki dowodowe, niewystawione przez upoważnione podmioty, oraz pełnomocnictwo przekazuje się</w:t>
      </w:r>
      <w:r>
        <w:rPr>
          <w:rFonts w:ascii="Calibri" w:eastAsia="Calibri" w:hAnsi="Calibri"/>
          <w:color w:val="000000"/>
          <w:szCs w:val="22"/>
        </w:rPr>
        <w:t xml:space="preserve"> </w:t>
      </w:r>
      <w:r w:rsidRPr="00383D65">
        <w:rPr>
          <w:rFonts w:ascii="Calibri" w:eastAsia="Calibri" w:hAnsi="Calibri"/>
          <w:color w:val="000000"/>
          <w:szCs w:val="22"/>
        </w:rPr>
        <w:t>w postaci elektronicznej i opatruje się kwalifikowanym podpisem elektronicznym, podpisem zaufanym lub podpisem osobistym.</w:t>
      </w:r>
    </w:p>
    <w:p w:rsidR="00093D89" w:rsidRPr="00383D65" w:rsidRDefault="00093D89" w:rsidP="00093D89">
      <w:pPr>
        <w:autoSpaceDE w:val="0"/>
        <w:autoSpaceDN w:val="0"/>
        <w:adjustRightInd w:val="0"/>
        <w:spacing w:after="21"/>
        <w:jc w:val="both"/>
        <w:rPr>
          <w:rFonts w:ascii="Calibri" w:eastAsia="Calibri" w:hAnsi="Calibri"/>
          <w:color w:val="000000"/>
          <w:szCs w:val="22"/>
        </w:rPr>
      </w:pPr>
    </w:p>
    <w:p w:rsidR="00093D89" w:rsidRPr="00383D65"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14)</w:t>
      </w:r>
      <w:r w:rsidRPr="00383D65">
        <w:rPr>
          <w:rFonts w:ascii="Calibri" w:eastAsia="Calibri" w:hAnsi="Calibri"/>
          <w:color w:val="000000"/>
          <w:szCs w:val="22"/>
        </w:rPr>
        <w:t xml:space="preserve"> W przypadku gdy podmiotowe środki dowodowe, w tym oświadczenie, o którym</w:t>
      </w:r>
      <w:r>
        <w:rPr>
          <w:rFonts w:ascii="Calibri" w:eastAsia="Calibri" w:hAnsi="Calibri"/>
          <w:color w:val="000000"/>
          <w:szCs w:val="22"/>
        </w:rPr>
        <w:t xml:space="preserve"> mowa w art. 117 ust. 4 ustawy</w:t>
      </w:r>
      <w:r w:rsidR="00C64E1D">
        <w:rPr>
          <w:rFonts w:ascii="Calibri" w:eastAsia="Calibri" w:hAnsi="Calibri"/>
          <w:color w:val="000000"/>
          <w:szCs w:val="22"/>
        </w:rPr>
        <w:t xml:space="preserve"> Pzp</w:t>
      </w:r>
      <w:r w:rsidRPr="00383D65">
        <w:rPr>
          <w:rFonts w:ascii="Calibri" w:eastAsia="Calibri" w:hAnsi="Calibri"/>
          <w:color w:val="000000"/>
          <w:szCs w:val="22"/>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Pr>
          <w:rFonts w:ascii="Calibri" w:eastAsia="Calibri" w:hAnsi="Calibri"/>
          <w:color w:val="000000"/>
          <w:szCs w:val="22"/>
        </w:rPr>
        <w:t xml:space="preserve"> </w:t>
      </w:r>
      <w:r w:rsidRPr="00383D65">
        <w:rPr>
          <w:rFonts w:ascii="Calibri" w:eastAsia="Calibri" w:hAnsi="Calibri"/>
          <w:color w:val="000000"/>
          <w:szCs w:val="22"/>
        </w:rPr>
        <w:t>postaci papierowej.</w:t>
      </w:r>
    </w:p>
    <w:p w:rsidR="00093D89"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15)</w:t>
      </w:r>
      <w:r w:rsidRPr="00383D65">
        <w:rPr>
          <w:rFonts w:ascii="Calibri" w:eastAsia="Calibri" w:hAnsi="Calibri"/>
          <w:color w:val="000000"/>
          <w:szCs w:val="22"/>
        </w:rPr>
        <w:t xml:space="preserve"> Poświadczenia zgodności cyfrowego odwzorowania z dokumentem w postaci pa</w:t>
      </w:r>
      <w:r>
        <w:rPr>
          <w:rFonts w:ascii="Calibri" w:eastAsia="Calibri" w:hAnsi="Calibri"/>
          <w:color w:val="000000"/>
          <w:szCs w:val="22"/>
        </w:rPr>
        <w:t>pierowej, o którym mowa w pkt 14</w:t>
      </w:r>
      <w:r w:rsidRPr="00383D65">
        <w:rPr>
          <w:rFonts w:ascii="Calibri" w:eastAsia="Calibri" w:hAnsi="Calibri"/>
          <w:color w:val="000000"/>
          <w:szCs w:val="22"/>
        </w:rPr>
        <w:t xml:space="preserve"> powyżej,</w:t>
      </w:r>
      <w:r>
        <w:rPr>
          <w:rFonts w:ascii="Calibri" w:eastAsia="Calibri" w:hAnsi="Calibri"/>
          <w:color w:val="000000"/>
          <w:szCs w:val="22"/>
        </w:rPr>
        <w:t xml:space="preserve"> </w:t>
      </w:r>
      <w:r w:rsidRPr="00383D65">
        <w:rPr>
          <w:rFonts w:ascii="Calibri" w:eastAsia="Calibri" w:hAnsi="Calibri"/>
          <w:color w:val="000000"/>
          <w:szCs w:val="22"/>
        </w:rPr>
        <w:t xml:space="preserve">dokonuje w przypadku: </w:t>
      </w:r>
    </w:p>
    <w:p w:rsidR="00093D89" w:rsidRPr="00383D65" w:rsidRDefault="00093D89" w:rsidP="00093D89">
      <w:pPr>
        <w:autoSpaceDE w:val="0"/>
        <w:autoSpaceDN w:val="0"/>
        <w:adjustRightInd w:val="0"/>
        <w:spacing w:after="21"/>
        <w:jc w:val="both"/>
        <w:rPr>
          <w:rFonts w:ascii="Calibri" w:eastAsia="Calibri" w:hAnsi="Calibri"/>
          <w:color w:val="000000"/>
          <w:szCs w:val="22"/>
        </w:rPr>
      </w:pPr>
      <w:r w:rsidRPr="00383D65">
        <w:rPr>
          <w:rFonts w:ascii="Calibri" w:eastAsia="Calibri" w:hAnsi="Calibri"/>
          <w:color w:val="000000"/>
          <w:szCs w:val="22"/>
        </w:rPr>
        <w:t>1) podmiotowych środków dowodowych -</w:t>
      </w:r>
      <w:r>
        <w:rPr>
          <w:rFonts w:ascii="Calibri" w:eastAsia="Calibri" w:hAnsi="Calibri"/>
          <w:color w:val="000000"/>
          <w:szCs w:val="22"/>
        </w:rPr>
        <w:t xml:space="preserve"> </w:t>
      </w:r>
      <w:r w:rsidRPr="00383D65">
        <w:rPr>
          <w:rFonts w:ascii="Calibri" w:eastAsia="Calibri" w:hAnsi="Calibri"/>
          <w:color w:val="000000"/>
          <w:szCs w:val="22"/>
        </w:rPr>
        <w:t>odpowiednio Wykonawca, Wykonawca wspólnie ubiegający się o udzielenie zamówienia,</w:t>
      </w:r>
      <w:r>
        <w:rPr>
          <w:rFonts w:ascii="Calibri" w:eastAsia="Calibri" w:hAnsi="Calibri"/>
          <w:color w:val="000000"/>
          <w:szCs w:val="22"/>
        </w:rPr>
        <w:t xml:space="preserve"> </w:t>
      </w:r>
      <w:r w:rsidRPr="00383D65">
        <w:rPr>
          <w:rFonts w:ascii="Calibri" w:eastAsia="Calibri" w:hAnsi="Calibri"/>
          <w:color w:val="000000"/>
          <w:szCs w:val="22"/>
        </w:rPr>
        <w:t>podmiot udostępniający zasoby lub podwykonawca, w zakresie podmiotowych środków</w:t>
      </w:r>
      <w:r>
        <w:rPr>
          <w:rFonts w:ascii="Calibri" w:eastAsia="Calibri" w:hAnsi="Calibri"/>
          <w:color w:val="000000"/>
          <w:szCs w:val="22"/>
        </w:rPr>
        <w:t xml:space="preserve"> </w:t>
      </w:r>
      <w:r w:rsidRPr="00383D65">
        <w:rPr>
          <w:rFonts w:ascii="Calibri" w:eastAsia="Calibri" w:hAnsi="Calibri"/>
          <w:color w:val="000000"/>
          <w:szCs w:val="22"/>
        </w:rPr>
        <w:t>dowodowych, które każdego z</w:t>
      </w:r>
      <w:r>
        <w:rPr>
          <w:rFonts w:ascii="Calibri" w:eastAsia="Calibri" w:hAnsi="Calibri"/>
          <w:color w:val="000000"/>
          <w:szCs w:val="22"/>
        </w:rPr>
        <w:t xml:space="preserve"> </w:t>
      </w:r>
      <w:r w:rsidRPr="00383D65">
        <w:rPr>
          <w:rFonts w:ascii="Calibri" w:eastAsia="Calibri" w:hAnsi="Calibri"/>
          <w:color w:val="000000"/>
          <w:szCs w:val="22"/>
        </w:rPr>
        <w:t xml:space="preserve">nich dotyczą; </w:t>
      </w:r>
    </w:p>
    <w:p w:rsidR="00093D89" w:rsidRPr="00383D65"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 xml:space="preserve">2) </w:t>
      </w:r>
      <w:r w:rsidRPr="00383D65">
        <w:rPr>
          <w:rFonts w:ascii="Calibri" w:eastAsia="Calibri" w:hAnsi="Calibri"/>
          <w:color w:val="000000"/>
          <w:szCs w:val="22"/>
        </w:rPr>
        <w:t>oświadczenia, o którym mowa w art. 117</w:t>
      </w:r>
      <w:r>
        <w:rPr>
          <w:rFonts w:ascii="Calibri" w:eastAsia="Calibri" w:hAnsi="Calibri"/>
          <w:color w:val="000000"/>
          <w:szCs w:val="22"/>
        </w:rPr>
        <w:t xml:space="preserve"> ust. 4 ustawy</w:t>
      </w:r>
      <w:r w:rsidR="00C64E1D">
        <w:rPr>
          <w:rFonts w:ascii="Calibri" w:eastAsia="Calibri" w:hAnsi="Calibri"/>
          <w:color w:val="000000"/>
          <w:szCs w:val="22"/>
        </w:rPr>
        <w:t xml:space="preserve"> Pzp</w:t>
      </w:r>
      <w:r w:rsidRPr="00383D65">
        <w:rPr>
          <w:rFonts w:ascii="Calibri" w:eastAsia="Calibri" w:hAnsi="Calibri"/>
          <w:color w:val="000000"/>
          <w:szCs w:val="22"/>
        </w:rPr>
        <w:t>, lub zobowiązania podmiotu udostępniającego zasoby -</w:t>
      </w:r>
      <w:r>
        <w:rPr>
          <w:rFonts w:ascii="Calibri" w:eastAsia="Calibri" w:hAnsi="Calibri"/>
          <w:color w:val="000000"/>
          <w:szCs w:val="22"/>
        </w:rPr>
        <w:t xml:space="preserve"> </w:t>
      </w:r>
      <w:r w:rsidRPr="00383D65">
        <w:rPr>
          <w:rFonts w:ascii="Calibri" w:eastAsia="Calibri" w:hAnsi="Calibri"/>
          <w:color w:val="000000"/>
          <w:szCs w:val="22"/>
        </w:rPr>
        <w:t xml:space="preserve">odpowiednio Wykonawca lub Wykonawca wspólnie ubiegający się o udzielenie zamówienia; </w:t>
      </w:r>
    </w:p>
    <w:p w:rsidR="00093D89" w:rsidRPr="00383D65" w:rsidRDefault="00093D89" w:rsidP="00093D89">
      <w:pPr>
        <w:autoSpaceDE w:val="0"/>
        <w:autoSpaceDN w:val="0"/>
        <w:adjustRightInd w:val="0"/>
        <w:jc w:val="both"/>
        <w:rPr>
          <w:rFonts w:ascii="Calibri" w:eastAsia="Calibri" w:hAnsi="Calibri"/>
          <w:color w:val="000000"/>
          <w:szCs w:val="22"/>
        </w:rPr>
      </w:pPr>
      <w:r w:rsidRPr="00383D65">
        <w:rPr>
          <w:rFonts w:ascii="Calibri" w:eastAsia="Calibri" w:hAnsi="Calibri"/>
          <w:color w:val="000000"/>
          <w:szCs w:val="22"/>
        </w:rPr>
        <w:t>3) pełnomocnictwa -</w:t>
      </w:r>
      <w:r>
        <w:rPr>
          <w:rFonts w:ascii="Calibri" w:eastAsia="Calibri" w:hAnsi="Calibri"/>
          <w:color w:val="000000"/>
          <w:szCs w:val="22"/>
        </w:rPr>
        <w:t xml:space="preserve"> </w:t>
      </w:r>
      <w:r w:rsidRPr="00383D65">
        <w:rPr>
          <w:rFonts w:ascii="Calibri" w:eastAsia="Calibri" w:hAnsi="Calibri"/>
          <w:color w:val="000000"/>
          <w:szCs w:val="22"/>
        </w:rPr>
        <w:t>mocodawca.</w:t>
      </w:r>
    </w:p>
    <w:p w:rsidR="00093D89" w:rsidRPr="00383D65" w:rsidRDefault="00093D89" w:rsidP="00093D89">
      <w:pPr>
        <w:autoSpaceDE w:val="0"/>
        <w:autoSpaceDN w:val="0"/>
        <w:adjustRightInd w:val="0"/>
        <w:jc w:val="both"/>
        <w:rPr>
          <w:rFonts w:ascii="Calibri" w:eastAsia="Calibri" w:hAnsi="Calibri"/>
          <w:color w:val="000000"/>
          <w:szCs w:val="22"/>
        </w:rPr>
      </w:pPr>
    </w:p>
    <w:p w:rsidR="00093D89" w:rsidRDefault="00093D89" w:rsidP="00093D89">
      <w:pPr>
        <w:autoSpaceDE w:val="0"/>
        <w:autoSpaceDN w:val="0"/>
        <w:adjustRightInd w:val="0"/>
        <w:jc w:val="both"/>
        <w:rPr>
          <w:rFonts w:ascii="Calibri" w:eastAsia="Calibri" w:hAnsi="Calibri"/>
          <w:color w:val="000000"/>
          <w:szCs w:val="22"/>
        </w:rPr>
      </w:pPr>
      <w:r>
        <w:rPr>
          <w:rFonts w:ascii="Calibri" w:eastAsia="Calibri" w:hAnsi="Calibri"/>
          <w:color w:val="000000"/>
          <w:szCs w:val="22"/>
        </w:rPr>
        <w:t>16)</w:t>
      </w:r>
      <w:r w:rsidRPr="00383D65">
        <w:rPr>
          <w:rFonts w:ascii="Calibri" w:eastAsia="Calibri" w:hAnsi="Calibri"/>
          <w:color w:val="000000"/>
          <w:szCs w:val="22"/>
        </w:rPr>
        <w:t xml:space="preserve"> Poświadczenia zgodności cyfrowego odwzorowania z dokumentem w postaci pa</w:t>
      </w:r>
      <w:r>
        <w:rPr>
          <w:rFonts w:ascii="Calibri" w:eastAsia="Calibri" w:hAnsi="Calibri"/>
          <w:color w:val="000000"/>
          <w:szCs w:val="22"/>
        </w:rPr>
        <w:t>pierowej, o którym mowa w pkt 14</w:t>
      </w:r>
      <w:r w:rsidRPr="00383D65">
        <w:rPr>
          <w:rFonts w:ascii="Calibri" w:eastAsia="Calibri" w:hAnsi="Calibri"/>
          <w:color w:val="000000"/>
          <w:szCs w:val="22"/>
        </w:rPr>
        <w:t xml:space="preserve"> powyżej,</w:t>
      </w:r>
      <w:r>
        <w:rPr>
          <w:rFonts w:ascii="Calibri" w:eastAsia="Calibri" w:hAnsi="Calibri"/>
          <w:color w:val="000000"/>
          <w:szCs w:val="22"/>
        </w:rPr>
        <w:t xml:space="preserve"> </w:t>
      </w:r>
      <w:r w:rsidRPr="00383D65">
        <w:rPr>
          <w:rFonts w:ascii="Calibri" w:eastAsia="Calibri" w:hAnsi="Calibri"/>
          <w:color w:val="000000"/>
          <w:szCs w:val="22"/>
        </w:rPr>
        <w:t>może dokonać również</w:t>
      </w:r>
      <w:r>
        <w:rPr>
          <w:rFonts w:ascii="Calibri" w:eastAsia="Calibri" w:hAnsi="Calibri"/>
          <w:color w:val="000000"/>
          <w:szCs w:val="22"/>
        </w:rPr>
        <w:t xml:space="preserve"> </w:t>
      </w:r>
      <w:r w:rsidRPr="00383D65">
        <w:rPr>
          <w:rFonts w:ascii="Calibri" w:eastAsia="Calibri" w:hAnsi="Calibri"/>
          <w:color w:val="000000"/>
          <w:szCs w:val="22"/>
        </w:rPr>
        <w:t>notariusz.</w:t>
      </w:r>
    </w:p>
    <w:p w:rsidR="00542084" w:rsidRDefault="00542084" w:rsidP="00093D89">
      <w:pPr>
        <w:autoSpaceDE w:val="0"/>
        <w:autoSpaceDN w:val="0"/>
        <w:adjustRightInd w:val="0"/>
        <w:jc w:val="both"/>
        <w:rPr>
          <w:rFonts w:ascii="Calibri" w:eastAsia="Calibri" w:hAnsi="Calibri"/>
          <w:color w:val="000000"/>
          <w:szCs w:val="22"/>
        </w:rPr>
      </w:pPr>
    </w:p>
    <w:p w:rsidR="00093D89" w:rsidRDefault="00093D89" w:rsidP="00093D89">
      <w:pPr>
        <w:autoSpaceDE w:val="0"/>
        <w:autoSpaceDN w:val="0"/>
        <w:adjustRightInd w:val="0"/>
        <w:jc w:val="both"/>
        <w:rPr>
          <w:rFonts w:ascii="Calibri" w:eastAsia="Calibri" w:hAnsi="Calibri"/>
          <w:color w:val="000000"/>
          <w:szCs w:val="22"/>
        </w:rPr>
      </w:pPr>
      <w:r>
        <w:rPr>
          <w:rFonts w:ascii="Calibri" w:eastAsia="Calibri" w:hAnsi="Calibri"/>
          <w:color w:val="000000"/>
          <w:szCs w:val="22"/>
        </w:rPr>
        <w:t>17)</w:t>
      </w:r>
      <w:r w:rsidRPr="00383D65">
        <w:rPr>
          <w:rFonts w:ascii="Calibri" w:eastAsia="Calibri" w:hAnsi="Calibri"/>
          <w:color w:val="000000"/>
          <w:szCs w:val="22"/>
        </w:rPr>
        <w:t xml:space="preserve"> W</w:t>
      </w:r>
      <w:r>
        <w:rPr>
          <w:rFonts w:ascii="Calibri" w:eastAsia="Calibri" w:hAnsi="Calibri"/>
          <w:color w:val="000000"/>
          <w:szCs w:val="22"/>
        </w:rPr>
        <w:t xml:space="preserve"> </w:t>
      </w:r>
      <w:r w:rsidRPr="00383D65">
        <w:rPr>
          <w:rFonts w:ascii="Calibri" w:eastAsia="Calibri" w:hAnsi="Calibri"/>
          <w:color w:val="000000"/>
          <w:szCs w:val="22"/>
        </w:rPr>
        <w:t>przypadku przekazywania w postępowaniu dokumentu</w:t>
      </w:r>
      <w:r>
        <w:rPr>
          <w:rFonts w:ascii="Calibri" w:eastAsia="Calibri" w:hAnsi="Calibri"/>
          <w:color w:val="000000"/>
          <w:szCs w:val="22"/>
        </w:rPr>
        <w:t xml:space="preserve"> </w:t>
      </w:r>
      <w:r w:rsidRPr="00383D65">
        <w:rPr>
          <w:rFonts w:ascii="Calibri" w:eastAsia="Calibri" w:hAnsi="Calibri"/>
          <w:color w:val="000000"/>
          <w:szCs w:val="22"/>
        </w:rPr>
        <w:t>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93D89" w:rsidRPr="00383D65" w:rsidRDefault="00093D89" w:rsidP="00093D89">
      <w:pPr>
        <w:autoSpaceDE w:val="0"/>
        <w:autoSpaceDN w:val="0"/>
        <w:adjustRightInd w:val="0"/>
        <w:jc w:val="both"/>
        <w:rPr>
          <w:rFonts w:ascii="Calibri" w:eastAsia="Calibri" w:hAnsi="Calibri"/>
          <w:color w:val="000000"/>
          <w:szCs w:val="22"/>
        </w:rPr>
      </w:pPr>
    </w:p>
    <w:p w:rsidR="00093D89" w:rsidRDefault="00093D89" w:rsidP="00093D89">
      <w:pPr>
        <w:autoSpaceDE w:val="0"/>
        <w:autoSpaceDN w:val="0"/>
        <w:adjustRightInd w:val="0"/>
        <w:spacing w:after="21"/>
        <w:jc w:val="both"/>
        <w:rPr>
          <w:rFonts w:ascii="Calibri" w:eastAsia="Calibri" w:hAnsi="Calibri"/>
          <w:color w:val="000000"/>
          <w:szCs w:val="22"/>
        </w:rPr>
      </w:pPr>
      <w:r>
        <w:rPr>
          <w:rFonts w:ascii="Calibri" w:eastAsia="Calibri" w:hAnsi="Calibri"/>
          <w:color w:val="000000"/>
          <w:szCs w:val="22"/>
        </w:rPr>
        <w:t>18)</w:t>
      </w:r>
      <w:r w:rsidRPr="00383D65">
        <w:rPr>
          <w:rFonts w:ascii="Calibri" w:eastAsia="Calibri" w:hAnsi="Calibri"/>
          <w:color w:val="000000"/>
          <w:szCs w:val="22"/>
        </w:rPr>
        <w:t xml:space="preserve"> Dokumenty elektroniczne w postępowaniu musza spełniać łącznie</w:t>
      </w:r>
      <w:r>
        <w:rPr>
          <w:rFonts w:ascii="Calibri" w:eastAsia="Calibri" w:hAnsi="Calibri"/>
          <w:color w:val="000000"/>
          <w:szCs w:val="22"/>
        </w:rPr>
        <w:t xml:space="preserve"> </w:t>
      </w:r>
      <w:r w:rsidRPr="00383D65">
        <w:rPr>
          <w:rFonts w:ascii="Calibri" w:eastAsia="Calibri" w:hAnsi="Calibri"/>
          <w:color w:val="000000"/>
          <w:szCs w:val="22"/>
        </w:rPr>
        <w:t xml:space="preserve">następujące wymagania: </w:t>
      </w:r>
    </w:p>
    <w:p w:rsidR="00093D89" w:rsidRPr="00383D65" w:rsidRDefault="00093D89" w:rsidP="00093D89">
      <w:pPr>
        <w:autoSpaceDE w:val="0"/>
        <w:autoSpaceDN w:val="0"/>
        <w:adjustRightInd w:val="0"/>
        <w:spacing w:after="21"/>
        <w:jc w:val="both"/>
        <w:rPr>
          <w:rFonts w:ascii="Calibri" w:eastAsia="Calibri" w:hAnsi="Calibri"/>
          <w:color w:val="000000"/>
          <w:szCs w:val="22"/>
        </w:rPr>
      </w:pPr>
      <w:r w:rsidRPr="00383D65">
        <w:rPr>
          <w:rFonts w:ascii="Calibri" w:eastAsia="Calibri" w:hAnsi="Calibri"/>
          <w:color w:val="000000"/>
          <w:szCs w:val="22"/>
        </w:rPr>
        <w:lastRenderedPageBreak/>
        <w:t>1) muszą być utrwalone w sposób umożliwiający ich wielokrotne odczytanie, zapisanie i</w:t>
      </w:r>
      <w:r w:rsidR="00C64E1D">
        <w:rPr>
          <w:rFonts w:ascii="Calibri" w:eastAsia="Calibri" w:hAnsi="Calibri"/>
          <w:color w:val="000000"/>
          <w:szCs w:val="22"/>
        </w:rPr>
        <w:t> </w:t>
      </w:r>
      <w:r w:rsidRPr="00383D65">
        <w:rPr>
          <w:rFonts w:ascii="Calibri" w:eastAsia="Calibri" w:hAnsi="Calibri"/>
          <w:color w:val="000000"/>
          <w:szCs w:val="22"/>
        </w:rPr>
        <w:t>powielenie, a także przekazanie przy użyciu środków komunikacji elektronicznej lub na informatycznym nośniku</w:t>
      </w:r>
      <w:r>
        <w:rPr>
          <w:rFonts w:ascii="Calibri" w:eastAsia="Calibri" w:hAnsi="Calibri"/>
          <w:color w:val="000000"/>
          <w:szCs w:val="22"/>
        </w:rPr>
        <w:t xml:space="preserve"> </w:t>
      </w:r>
      <w:r w:rsidRPr="00383D65">
        <w:rPr>
          <w:rFonts w:ascii="Calibri" w:eastAsia="Calibri" w:hAnsi="Calibri"/>
          <w:color w:val="000000"/>
          <w:szCs w:val="22"/>
        </w:rPr>
        <w:t xml:space="preserve">danych; </w:t>
      </w:r>
    </w:p>
    <w:p w:rsidR="00093D89" w:rsidRPr="00383D65" w:rsidRDefault="00093D89" w:rsidP="00093D89">
      <w:pPr>
        <w:autoSpaceDE w:val="0"/>
        <w:autoSpaceDN w:val="0"/>
        <w:adjustRightInd w:val="0"/>
        <w:spacing w:after="21"/>
        <w:jc w:val="both"/>
        <w:rPr>
          <w:rFonts w:ascii="Calibri" w:eastAsia="Calibri" w:hAnsi="Calibri"/>
          <w:color w:val="000000"/>
          <w:szCs w:val="22"/>
        </w:rPr>
      </w:pPr>
      <w:r w:rsidRPr="00383D65">
        <w:rPr>
          <w:rFonts w:ascii="Calibri" w:eastAsia="Calibri" w:hAnsi="Calibri"/>
          <w:color w:val="000000"/>
          <w:szCs w:val="22"/>
        </w:rPr>
        <w:t xml:space="preserve">2) muszą umożliwiać prezentację treści w postaci elektronicznej, w szczególności przez wyświetlenie tej treści na monitorze ekranowym; </w:t>
      </w:r>
    </w:p>
    <w:p w:rsidR="00093D89" w:rsidRPr="00383D65" w:rsidRDefault="00093D89" w:rsidP="00093D89">
      <w:pPr>
        <w:autoSpaceDE w:val="0"/>
        <w:autoSpaceDN w:val="0"/>
        <w:adjustRightInd w:val="0"/>
        <w:spacing w:after="21"/>
        <w:jc w:val="both"/>
        <w:rPr>
          <w:rFonts w:ascii="Calibri" w:eastAsia="Calibri" w:hAnsi="Calibri"/>
          <w:color w:val="000000"/>
          <w:szCs w:val="22"/>
        </w:rPr>
      </w:pPr>
      <w:r w:rsidRPr="00383D65">
        <w:rPr>
          <w:rFonts w:ascii="Calibri" w:eastAsia="Calibri" w:hAnsi="Calibri"/>
          <w:color w:val="000000"/>
          <w:szCs w:val="22"/>
        </w:rPr>
        <w:t xml:space="preserve">3) muszą umożliwiać prezentację treści w postaci papierowej, w szczególności za pomocą wydruku; </w:t>
      </w:r>
    </w:p>
    <w:p w:rsidR="00093D89" w:rsidRDefault="00093D89" w:rsidP="00093D89">
      <w:pPr>
        <w:autoSpaceDE w:val="0"/>
        <w:autoSpaceDN w:val="0"/>
        <w:adjustRightInd w:val="0"/>
        <w:jc w:val="both"/>
        <w:rPr>
          <w:rFonts w:ascii="Calibri" w:eastAsia="Calibri" w:hAnsi="Calibri"/>
          <w:color w:val="000000"/>
          <w:szCs w:val="22"/>
        </w:rPr>
      </w:pPr>
      <w:r w:rsidRPr="00383D65">
        <w:rPr>
          <w:rFonts w:ascii="Calibri" w:eastAsia="Calibri" w:hAnsi="Calibri"/>
          <w:color w:val="000000"/>
          <w:szCs w:val="22"/>
        </w:rPr>
        <w:t>4) muszą zawierać dane</w:t>
      </w:r>
      <w:r>
        <w:rPr>
          <w:rFonts w:ascii="Calibri" w:eastAsia="Calibri" w:hAnsi="Calibri"/>
          <w:color w:val="000000"/>
          <w:szCs w:val="22"/>
        </w:rPr>
        <w:t xml:space="preserve"> </w:t>
      </w:r>
      <w:r w:rsidRPr="00383D65">
        <w:rPr>
          <w:rFonts w:ascii="Calibri" w:eastAsia="Calibri" w:hAnsi="Calibri"/>
          <w:color w:val="000000"/>
          <w:szCs w:val="22"/>
        </w:rPr>
        <w:t>w układzie niepozostawiającym wątpliwości co do treści i</w:t>
      </w:r>
      <w:r>
        <w:rPr>
          <w:rFonts w:ascii="Calibri" w:eastAsia="Calibri" w:hAnsi="Calibri"/>
          <w:color w:val="000000"/>
          <w:szCs w:val="22"/>
        </w:rPr>
        <w:t xml:space="preserve"> </w:t>
      </w:r>
      <w:r w:rsidRPr="00383D65">
        <w:rPr>
          <w:rFonts w:ascii="Calibri" w:eastAsia="Calibri" w:hAnsi="Calibri"/>
          <w:color w:val="000000"/>
          <w:szCs w:val="22"/>
        </w:rPr>
        <w:t>kontekstu zapisanych informacji.</w:t>
      </w:r>
    </w:p>
    <w:p w:rsidR="008A5E80" w:rsidRDefault="008A5E80" w:rsidP="00093D89">
      <w:pPr>
        <w:autoSpaceDE w:val="0"/>
        <w:autoSpaceDN w:val="0"/>
        <w:adjustRightInd w:val="0"/>
        <w:jc w:val="both"/>
        <w:rPr>
          <w:rFonts w:ascii="Calibri" w:eastAsia="Calibri" w:hAnsi="Calibri"/>
          <w:color w:val="000000"/>
          <w:szCs w:val="22"/>
        </w:rPr>
      </w:pPr>
    </w:p>
    <w:p w:rsidR="008A5E80" w:rsidRPr="00383D65" w:rsidRDefault="008A5E80" w:rsidP="00093D89">
      <w:pPr>
        <w:autoSpaceDE w:val="0"/>
        <w:autoSpaceDN w:val="0"/>
        <w:adjustRightInd w:val="0"/>
        <w:jc w:val="both"/>
        <w:rPr>
          <w:rFonts w:ascii="Calibri" w:eastAsia="Calibri" w:hAnsi="Calibri"/>
          <w:color w:val="000000"/>
          <w:szCs w:val="22"/>
        </w:rPr>
      </w:pPr>
      <w:r>
        <w:rPr>
          <w:rFonts w:ascii="Calibri" w:eastAsia="Calibri" w:hAnsi="Calibri"/>
          <w:color w:val="000000"/>
          <w:szCs w:val="22"/>
        </w:rPr>
        <w:t xml:space="preserve">19) </w:t>
      </w:r>
      <w:r w:rsidRPr="008A5E80">
        <w:rPr>
          <w:rFonts w:ascii="Calibri" w:eastAsia="Calibri" w:hAnsi="Calibri"/>
          <w:color w:val="000000"/>
          <w:szCs w:val="22"/>
        </w:rPr>
        <w:t>W przypadku wskazania przez wykonawcę dostępności podmiotowych środków dowodowych lub innych dokumentów lub oświadczeń, jakich może żądać zamawiający od wykonawcy,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093D89" w:rsidRPr="00383D65" w:rsidRDefault="00093D89" w:rsidP="00093D89">
      <w:pPr>
        <w:autoSpaceDE w:val="0"/>
        <w:autoSpaceDN w:val="0"/>
        <w:adjustRightInd w:val="0"/>
        <w:jc w:val="both"/>
        <w:rPr>
          <w:rFonts w:ascii="Calibri" w:eastAsia="Calibri" w:hAnsi="Calibri"/>
          <w:color w:val="000000"/>
          <w:szCs w:val="22"/>
        </w:rPr>
      </w:pPr>
    </w:p>
    <w:p w:rsidR="00093D89" w:rsidRPr="00CB2F3B" w:rsidRDefault="00093D89" w:rsidP="00093D89">
      <w:pPr>
        <w:autoSpaceDE w:val="0"/>
        <w:autoSpaceDN w:val="0"/>
        <w:adjustRightInd w:val="0"/>
        <w:jc w:val="both"/>
        <w:rPr>
          <w:rFonts w:ascii="Calibri" w:eastAsia="Calibri" w:hAnsi="Calibri" w:cs="Calibri"/>
          <w:b/>
          <w:color w:val="000000"/>
          <w:szCs w:val="23"/>
          <w:u w:val="single"/>
        </w:rPr>
      </w:pPr>
      <w:r w:rsidRPr="00CB2F3B">
        <w:rPr>
          <w:rFonts w:ascii="Calibri" w:eastAsia="Calibri" w:hAnsi="Calibri" w:cs="Calibri"/>
          <w:b/>
          <w:color w:val="000000"/>
          <w:szCs w:val="23"/>
          <w:u w:val="single"/>
        </w:rPr>
        <w:t xml:space="preserve">21.3. Zawartość oferty: </w:t>
      </w:r>
    </w:p>
    <w:p w:rsidR="00093D89" w:rsidRPr="00CB2F3B" w:rsidRDefault="00093D89" w:rsidP="00093D89">
      <w:pPr>
        <w:autoSpaceDE w:val="0"/>
        <w:autoSpaceDN w:val="0"/>
        <w:adjustRightInd w:val="0"/>
        <w:jc w:val="both"/>
        <w:rPr>
          <w:rFonts w:ascii="Calibri" w:eastAsia="Calibri" w:hAnsi="Calibri" w:cs="Calibri"/>
          <w:color w:val="000000"/>
          <w:szCs w:val="23"/>
        </w:rPr>
      </w:pPr>
    </w:p>
    <w:p w:rsidR="00093D89" w:rsidRPr="00A41076" w:rsidRDefault="00093D89" w:rsidP="00093D89">
      <w:pPr>
        <w:autoSpaceDE w:val="0"/>
        <w:autoSpaceDN w:val="0"/>
        <w:adjustRightInd w:val="0"/>
        <w:jc w:val="both"/>
        <w:rPr>
          <w:rFonts w:ascii="Calibri" w:eastAsia="Calibri" w:hAnsi="Calibri" w:cs="Calibri"/>
          <w:color w:val="000000"/>
          <w:szCs w:val="23"/>
          <w:u w:val="single"/>
        </w:rPr>
      </w:pPr>
      <w:r w:rsidRPr="00A41076">
        <w:rPr>
          <w:rFonts w:ascii="Calibri" w:eastAsia="Calibri" w:hAnsi="Calibri" w:cs="Calibri"/>
          <w:color w:val="000000"/>
          <w:szCs w:val="23"/>
          <w:u w:val="single"/>
        </w:rPr>
        <w:t xml:space="preserve">Kompletna oferta winna zawierać następujące oświadczenia i dokumenty: </w:t>
      </w:r>
    </w:p>
    <w:p w:rsidR="00093D89" w:rsidRPr="00F277E2" w:rsidRDefault="00093D89" w:rsidP="00093D89">
      <w:pPr>
        <w:autoSpaceDE w:val="0"/>
        <w:autoSpaceDN w:val="0"/>
        <w:adjustRightInd w:val="0"/>
        <w:jc w:val="both"/>
        <w:rPr>
          <w:rFonts w:ascii="Calibri" w:eastAsia="Calibri" w:hAnsi="Calibri" w:cs="Calibri"/>
          <w:i/>
          <w:color w:val="000000"/>
          <w:szCs w:val="23"/>
          <w:u w:val="single"/>
        </w:rPr>
      </w:pPr>
    </w:p>
    <w:p w:rsidR="00093D89" w:rsidRPr="0062252E" w:rsidRDefault="00093D89" w:rsidP="00093D89">
      <w:pPr>
        <w:autoSpaceDE w:val="0"/>
        <w:autoSpaceDN w:val="0"/>
        <w:adjustRightInd w:val="0"/>
        <w:spacing w:after="24"/>
        <w:jc w:val="both"/>
        <w:rPr>
          <w:rFonts w:ascii="Calibri" w:eastAsia="Calibri" w:hAnsi="Calibri" w:cs="Calibri"/>
          <w:color w:val="000000"/>
          <w:szCs w:val="23"/>
        </w:rPr>
      </w:pPr>
      <w:r w:rsidRPr="0062252E">
        <w:rPr>
          <w:rFonts w:ascii="Calibri" w:eastAsia="Calibri" w:hAnsi="Calibri" w:cs="Calibri"/>
          <w:color w:val="000000"/>
          <w:szCs w:val="23"/>
        </w:rPr>
        <w:t>1) Wypełniony Formularz oferty, sporządzony wed</w:t>
      </w:r>
      <w:r>
        <w:rPr>
          <w:rFonts w:ascii="Calibri" w:eastAsia="Calibri" w:hAnsi="Calibri" w:cs="Calibri"/>
          <w:color w:val="000000"/>
          <w:szCs w:val="23"/>
        </w:rPr>
        <w:t xml:space="preserve">ług treści wzoru </w:t>
      </w:r>
      <w:r w:rsidR="0040370A">
        <w:rPr>
          <w:rFonts w:ascii="Calibri" w:eastAsia="Calibri" w:hAnsi="Calibri" w:cs="Calibri"/>
          <w:color w:val="000000"/>
          <w:szCs w:val="23"/>
        </w:rPr>
        <w:t>udostępnionego na Platformie e - Zamówienia</w:t>
      </w:r>
      <w:r w:rsidRPr="0062252E">
        <w:rPr>
          <w:rFonts w:ascii="Calibri" w:eastAsia="Calibri" w:hAnsi="Calibri" w:cs="Calibri"/>
          <w:color w:val="000000"/>
          <w:szCs w:val="23"/>
        </w:rPr>
        <w:t xml:space="preserve">, </w:t>
      </w:r>
    </w:p>
    <w:p w:rsidR="00093D89" w:rsidRPr="0062252E" w:rsidRDefault="00093D89" w:rsidP="00093D89">
      <w:pPr>
        <w:autoSpaceDE w:val="0"/>
        <w:autoSpaceDN w:val="0"/>
        <w:adjustRightInd w:val="0"/>
        <w:spacing w:after="24"/>
        <w:jc w:val="both"/>
        <w:rPr>
          <w:rFonts w:ascii="Calibri" w:eastAsia="Calibri" w:hAnsi="Calibri" w:cs="Calibri"/>
          <w:color w:val="000000"/>
          <w:szCs w:val="23"/>
        </w:rPr>
      </w:pPr>
      <w:r w:rsidRPr="0062252E">
        <w:rPr>
          <w:rFonts w:ascii="Calibri" w:eastAsia="Calibri" w:hAnsi="Calibri" w:cs="Calibri"/>
          <w:color w:val="000000"/>
          <w:szCs w:val="23"/>
        </w:rPr>
        <w:t>2) Oświadczenie o spełnianiu warunków udział</w:t>
      </w:r>
      <w:r>
        <w:rPr>
          <w:rFonts w:ascii="Calibri" w:eastAsia="Calibri" w:hAnsi="Calibri" w:cs="Calibri"/>
          <w:color w:val="000000"/>
          <w:szCs w:val="23"/>
        </w:rPr>
        <w:t>u w postępowaniu oraz o braku podstaw do wykluczenia - sporządzone</w:t>
      </w:r>
      <w:r w:rsidRPr="0062252E">
        <w:rPr>
          <w:rFonts w:ascii="Calibri" w:eastAsia="Calibri" w:hAnsi="Calibri" w:cs="Calibri"/>
          <w:color w:val="000000"/>
          <w:szCs w:val="23"/>
        </w:rPr>
        <w:t xml:space="preserve"> wed</w:t>
      </w:r>
      <w:r>
        <w:rPr>
          <w:rFonts w:ascii="Calibri" w:eastAsia="Calibri" w:hAnsi="Calibri" w:cs="Calibri"/>
          <w:color w:val="000000"/>
          <w:szCs w:val="23"/>
        </w:rPr>
        <w:t xml:space="preserve">ług treści wzoru załącznika nr </w:t>
      </w:r>
      <w:r w:rsidR="0040370A">
        <w:rPr>
          <w:rFonts w:ascii="Calibri" w:eastAsia="Calibri" w:hAnsi="Calibri" w:cs="Calibri"/>
          <w:color w:val="000000"/>
          <w:szCs w:val="23"/>
        </w:rPr>
        <w:t>1</w:t>
      </w:r>
      <w:r>
        <w:rPr>
          <w:rFonts w:ascii="Calibri" w:eastAsia="Calibri" w:hAnsi="Calibri" w:cs="Calibri"/>
          <w:color w:val="000000"/>
          <w:szCs w:val="23"/>
        </w:rPr>
        <w:t xml:space="preserve"> do niniejszej SWZ, </w:t>
      </w:r>
    </w:p>
    <w:p w:rsidR="00093D89" w:rsidRPr="0062252E" w:rsidRDefault="00093D89" w:rsidP="00093D89">
      <w:pPr>
        <w:autoSpaceDE w:val="0"/>
        <w:autoSpaceDN w:val="0"/>
        <w:adjustRightInd w:val="0"/>
        <w:jc w:val="both"/>
        <w:rPr>
          <w:rFonts w:ascii="Calibri" w:eastAsia="Calibri" w:hAnsi="Calibri" w:cs="Calibri"/>
          <w:color w:val="000000"/>
          <w:szCs w:val="23"/>
        </w:rPr>
      </w:pPr>
      <w:r>
        <w:rPr>
          <w:rFonts w:ascii="Calibri" w:eastAsia="Calibri" w:hAnsi="Calibri" w:cs="Calibri"/>
          <w:color w:val="000000"/>
          <w:szCs w:val="23"/>
        </w:rPr>
        <w:t>3</w:t>
      </w:r>
      <w:r w:rsidRPr="0062252E">
        <w:rPr>
          <w:rFonts w:ascii="Calibri" w:eastAsia="Calibri" w:hAnsi="Calibri" w:cs="Calibri"/>
          <w:color w:val="000000"/>
          <w:szCs w:val="23"/>
        </w:rPr>
        <w:t>) Pełnomocnictwo</w:t>
      </w:r>
      <w:r>
        <w:rPr>
          <w:rFonts w:ascii="Calibri" w:eastAsia="Calibri" w:hAnsi="Calibri" w:cs="Calibri"/>
          <w:color w:val="000000"/>
          <w:szCs w:val="23"/>
        </w:rPr>
        <w:t xml:space="preserve"> </w:t>
      </w:r>
      <w:r w:rsidRPr="0062252E">
        <w:rPr>
          <w:rFonts w:ascii="Calibri" w:eastAsia="Calibri" w:hAnsi="Calibri" w:cs="Calibri"/>
          <w:color w:val="000000"/>
          <w:szCs w:val="23"/>
        </w:rPr>
        <w:t xml:space="preserve">- w przypadku gdy: </w:t>
      </w:r>
    </w:p>
    <w:p w:rsidR="00093D89" w:rsidRPr="00223AF5" w:rsidRDefault="00093D89" w:rsidP="00751186">
      <w:pPr>
        <w:pStyle w:val="Default"/>
        <w:numPr>
          <w:ilvl w:val="0"/>
          <w:numId w:val="3"/>
        </w:numPr>
        <w:rPr>
          <w:rFonts w:ascii="Calibri" w:hAnsi="Calibri" w:cs="Calibri"/>
          <w:szCs w:val="23"/>
        </w:rPr>
      </w:pPr>
      <w:r w:rsidRPr="00223AF5">
        <w:rPr>
          <w:rFonts w:ascii="Calibri" w:hAnsi="Calibri" w:cs="Calibri"/>
          <w:szCs w:val="23"/>
        </w:rPr>
        <w:t>Wykonawcę reprezentuje pełnomocnik</w:t>
      </w:r>
      <w:r>
        <w:rPr>
          <w:rFonts w:ascii="Calibri" w:hAnsi="Calibri" w:cs="Calibri"/>
          <w:szCs w:val="23"/>
        </w:rPr>
        <w:t>,</w:t>
      </w:r>
      <w:r w:rsidRPr="00223AF5">
        <w:rPr>
          <w:rFonts w:ascii="Calibri" w:hAnsi="Calibri" w:cs="Calibri"/>
          <w:szCs w:val="23"/>
        </w:rPr>
        <w:t xml:space="preserve"> </w:t>
      </w:r>
    </w:p>
    <w:p w:rsidR="00C87B1B" w:rsidRPr="00A43166" w:rsidRDefault="00093D89" w:rsidP="00751186">
      <w:pPr>
        <w:pStyle w:val="Tekstpodstawowywcity2"/>
        <w:numPr>
          <w:ilvl w:val="0"/>
          <w:numId w:val="3"/>
        </w:numPr>
        <w:rPr>
          <w:rFonts w:ascii="Calibri" w:hAnsi="Calibri" w:cs="Calibri"/>
          <w:b/>
          <w:sz w:val="28"/>
        </w:rPr>
      </w:pPr>
      <w:r w:rsidRPr="00223AF5">
        <w:rPr>
          <w:rFonts w:ascii="Calibri" w:eastAsia="Calibri" w:hAnsi="Calibri" w:cs="Calibri"/>
          <w:color w:val="000000"/>
          <w:szCs w:val="23"/>
        </w:rPr>
        <w:t>ofertę składają Wykonawcy ubiegający się wspólnie o udzielenie zamówienia publicznego</w:t>
      </w:r>
      <w:r>
        <w:rPr>
          <w:rFonts w:ascii="Calibri" w:eastAsia="Calibri" w:hAnsi="Calibri" w:cs="Calibri"/>
          <w:color w:val="000000"/>
          <w:szCs w:val="23"/>
        </w:rPr>
        <w:t>,</w:t>
      </w:r>
    </w:p>
    <w:p w:rsidR="00C87B1B" w:rsidRPr="00A43166" w:rsidRDefault="00A43166" w:rsidP="00C87B1B">
      <w:pPr>
        <w:pStyle w:val="Default"/>
        <w:jc w:val="both"/>
        <w:rPr>
          <w:rFonts w:ascii="Calibri" w:hAnsi="Calibri"/>
        </w:rPr>
      </w:pPr>
      <w:r>
        <w:rPr>
          <w:rFonts w:ascii="Calibri" w:hAnsi="Calibri" w:cs="Calibri"/>
          <w:szCs w:val="23"/>
        </w:rPr>
        <w:t>4</w:t>
      </w:r>
      <w:r w:rsidR="00C87B1B">
        <w:rPr>
          <w:rFonts w:ascii="Calibri" w:hAnsi="Calibri" w:cs="Calibri"/>
          <w:szCs w:val="23"/>
        </w:rPr>
        <w:t xml:space="preserve">) </w:t>
      </w:r>
      <w:r w:rsidR="00C87B1B">
        <w:rPr>
          <w:rFonts w:ascii="Calibri" w:hAnsi="Calibri"/>
        </w:rPr>
        <w:t>oświadczenie dotyczące innych podmiotów, na których zdolnościach lub sytuacji polega wykonawca na zasadach określonych w art. 125 ust. 5</w:t>
      </w:r>
      <w:r w:rsidR="00D62B1B">
        <w:rPr>
          <w:rFonts w:ascii="Calibri" w:hAnsi="Calibri"/>
        </w:rPr>
        <w:t xml:space="preserve"> ustawy </w:t>
      </w:r>
      <w:r w:rsidR="001E6540">
        <w:rPr>
          <w:rFonts w:ascii="Calibri" w:hAnsi="Calibri"/>
        </w:rPr>
        <w:t>P</w:t>
      </w:r>
      <w:r w:rsidR="00D62B1B">
        <w:rPr>
          <w:rFonts w:ascii="Calibri" w:hAnsi="Calibri"/>
        </w:rPr>
        <w:t>zp</w:t>
      </w:r>
      <w:r w:rsidR="00C87B1B">
        <w:rPr>
          <w:rFonts w:ascii="Calibri" w:hAnsi="Calibri"/>
        </w:rPr>
        <w:t xml:space="preserve"> </w:t>
      </w:r>
      <w:r w:rsidR="00C87B1B">
        <w:rPr>
          <w:rFonts w:ascii="Calibri" w:hAnsi="Calibri" w:cs="Calibri"/>
          <w:szCs w:val="20"/>
        </w:rPr>
        <w:t xml:space="preserve">– </w:t>
      </w:r>
      <w:r w:rsidR="00C87B1B">
        <w:rPr>
          <w:rFonts w:ascii="Calibri" w:hAnsi="Calibri" w:cs="Calibri"/>
          <w:szCs w:val="23"/>
        </w:rPr>
        <w:t xml:space="preserve">sporządzone według treści wzoru załącznika </w:t>
      </w:r>
      <w:r w:rsidR="00C87B1B" w:rsidRPr="00A43166">
        <w:rPr>
          <w:rFonts w:ascii="Calibri" w:hAnsi="Calibri" w:cs="Calibri"/>
          <w:szCs w:val="23"/>
        </w:rPr>
        <w:t xml:space="preserve">nr 2 do niniejszej SWZ </w:t>
      </w:r>
      <w:r w:rsidR="00C87B1B" w:rsidRPr="00A43166">
        <w:rPr>
          <w:rFonts w:ascii="Calibri" w:hAnsi="Calibri"/>
          <w:b/>
        </w:rPr>
        <w:t xml:space="preserve"> - jeżeli dotyczy</w:t>
      </w:r>
      <w:r w:rsidR="00C87B1B" w:rsidRPr="00A43166">
        <w:rPr>
          <w:rFonts w:ascii="Calibri" w:hAnsi="Calibri" w:cs="Calibri"/>
          <w:szCs w:val="20"/>
        </w:rPr>
        <w:t>,</w:t>
      </w:r>
    </w:p>
    <w:p w:rsidR="00C87B1B" w:rsidRPr="00A43166" w:rsidRDefault="00A43166" w:rsidP="00C87B1B">
      <w:pPr>
        <w:pStyle w:val="Default"/>
        <w:jc w:val="both"/>
        <w:rPr>
          <w:rFonts w:ascii="Calibri" w:hAnsi="Calibri" w:cs="Calibri"/>
          <w:b/>
          <w:szCs w:val="20"/>
        </w:rPr>
      </w:pPr>
      <w:r w:rsidRPr="00A43166">
        <w:rPr>
          <w:rFonts w:ascii="Calibri" w:hAnsi="Calibri" w:cs="Calibri"/>
          <w:szCs w:val="20"/>
        </w:rPr>
        <w:t>5</w:t>
      </w:r>
      <w:r w:rsidR="00C87B1B" w:rsidRPr="00A43166">
        <w:rPr>
          <w:rFonts w:ascii="Calibri" w:hAnsi="Calibri" w:cs="Calibri"/>
          <w:szCs w:val="20"/>
        </w:rPr>
        <w:t xml:space="preserve">) zobowiązanie </w:t>
      </w:r>
      <w:r w:rsidR="00C87B1B" w:rsidRPr="00A43166">
        <w:rPr>
          <w:rFonts w:ascii="Calibri" w:hAnsi="Calibri" w:cs="Calibri"/>
          <w:b/>
          <w:szCs w:val="20"/>
        </w:rPr>
        <w:t>podmiotu udostępniającego zasoby</w:t>
      </w:r>
      <w:r w:rsidR="00C87B1B" w:rsidRPr="00A43166">
        <w:rPr>
          <w:rFonts w:ascii="Calibri" w:hAnsi="Calibri" w:cs="Calibri"/>
          <w:szCs w:val="20"/>
        </w:rPr>
        <w:t xml:space="preserve"> do oddania mu do dyspozycji niezbędnych zasobów na potrzeby realizacji niniejszego zamówienia – </w:t>
      </w:r>
      <w:r w:rsidR="00C87B1B" w:rsidRPr="00A43166">
        <w:rPr>
          <w:rFonts w:ascii="Calibri" w:hAnsi="Calibri" w:cs="Calibri"/>
          <w:szCs w:val="23"/>
        </w:rPr>
        <w:t>sporządzone według treści wzoru załącznika nr 3 do niniejszej SWZ</w:t>
      </w:r>
      <w:r w:rsidR="00C87B1B" w:rsidRPr="00A43166">
        <w:rPr>
          <w:rFonts w:ascii="Calibri" w:hAnsi="Calibri" w:cs="Calibri"/>
          <w:b/>
          <w:szCs w:val="20"/>
        </w:rPr>
        <w:t xml:space="preserve"> – jeżeli dotyczy,</w:t>
      </w:r>
    </w:p>
    <w:p w:rsidR="00C87B1B" w:rsidRDefault="00A43166" w:rsidP="00C87B1B">
      <w:pPr>
        <w:pStyle w:val="Default"/>
        <w:jc w:val="both"/>
        <w:rPr>
          <w:rFonts w:ascii="Calibri" w:hAnsi="Calibri" w:cs="Calibri"/>
          <w:b/>
          <w:szCs w:val="20"/>
        </w:rPr>
      </w:pPr>
      <w:r w:rsidRPr="00A43166">
        <w:rPr>
          <w:rFonts w:ascii="Calibri" w:hAnsi="Calibri" w:cs="Calibri"/>
          <w:szCs w:val="20"/>
        </w:rPr>
        <w:t>6</w:t>
      </w:r>
      <w:r w:rsidR="00C87B1B" w:rsidRPr="00A43166">
        <w:rPr>
          <w:rFonts w:ascii="Calibri" w:hAnsi="Calibri" w:cs="Calibri"/>
          <w:szCs w:val="20"/>
        </w:rPr>
        <w:t>)</w:t>
      </w:r>
      <w:r w:rsidR="00C87B1B" w:rsidRPr="00A43166">
        <w:rPr>
          <w:rFonts w:ascii="Calibri" w:hAnsi="Calibri" w:cs="Calibri"/>
          <w:b/>
          <w:szCs w:val="20"/>
        </w:rPr>
        <w:t xml:space="preserve"> </w:t>
      </w:r>
      <w:r w:rsidR="00C87B1B" w:rsidRPr="00A43166">
        <w:rPr>
          <w:rFonts w:ascii="Calibri" w:eastAsia="Verdana,Bold" w:hAnsi="Calibri" w:cs="Verdana,Bold"/>
          <w:bCs/>
        </w:rPr>
        <w:t xml:space="preserve">oświadczenie </w:t>
      </w:r>
      <w:r w:rsidR="00C87B1B" w:rsidRPr="00A43166">
        <w:rPr>
          <w:rFonts w:ascii="Calibri" w:eastAsia="Verdana,Bold" w:hAnsi="Calibri" w:cs="Verdana"/>
        </w:rPr>
        <w:t xml:space="preserve">wykonawców wspólnie ubiegających się o udzielenie zamówienia w zakresie art. 117 ust. 4 ustawy </w:t>
      </w:r>
      <w:r w:rsidR="00C87B1B" w:rsidRPr="00A43166">
        <w:rPr>
          <w:rFonts w:ascii="Calibri" w:hAnsi="Calibri" w:cs="Calibri"/>
          <w:szCs w:val="20"/>
        </w:rPr>
        <w:t xml:space="preserve">– </w:t>
      </w:r>
      <w:r w:rsidR="00C87B1B" w:rsidRPr="00A43166">
        <w:rPr>
          <w:rFonts w:ascii="Calibri" w:hAnsi="Calibri" w:cs="Calibri"/>
          <w:szCs w:val="23"/>
        </w:rPr>
        <w:t>sporządzone według treści wzoru załącznika nr 4 do niniejszej SWZ</w:t>
      </w:r>
      <w:r w:rsidR="00C87B1B" w:rsidRPr="00A43166">
        <w:rPr>
          <w:rFonts w:ascii="Calibri" w:hAnsi="Calibri" w:cs="Calibri"/>
          <w:b/>
          <w:szCs w:val="20"/>
        </w:rPr>
        <w:t xml:space="preserve"> – jeżeli dotyczy.</w:t>
      </w:r>
    </w:p>
    <w:p w:rsidR="00A471D8" w:rsidRPr="00F60EB1" w:rsidRDefault="00A471D8" w:rsidP="00316138">
      <w:pPr>
        <w:pStyle w:val="Default"/>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D61061" w:rsidRPr="00F60EB1" w:rsidTr="00221848">
        <w:tc>
          <w:tcPr>
            <w:tcW w:w="9212" w:type="dxa"/>
          </w:tcPr>
          <w:p w:rsidR="00D61061" w:rsidRPr="00F60EB1" w:rsidRDefault="00CB2C1E" w:rsidP="00221848">
            <w:pPr>
              <w:autoSpaceDE w:val="0"/>
              <w:autoSpaceDN w:val="0"/>
              <w:adjustRightInd w:val="0"/>
              <w:jc w:val="both"/>
              <w:rPr>
                <w:rFonts w:ascii="Calibri" w:hAnsi="Calibri"/>
                <w:b/>
                <w:bCs/>
              </w:rPr>
            </w:pPr>
            <w:r>
              <w:rPr>
                <w:rFonts w:ascii="Calibri" w:eastAsia="TimesNewRoman" w:hAnsi="Calibri"/>
                <w:b/>
              </w:rPr>
              <w:t>22</w:t>
            </w:r>
            <w:r w:rsidR="00D61061" w:rsidRPr="00F60EB1">
              <w:rPr>
                <w:rFonts w:ascii="Calibri" w:eastAsia="TimesNewRoman" w:hAnsi="Calibri"/>
                <w:b/>
              </w:rPr>
              <w:t>. Sposób oraz termin składania ofert</w:t>
            </w:r>
          </w:p>
        </w:tc>
      </w:tr>
    </w:tbl>
    <w:p w:rsidR="00576293" w:rsidRDefault="00576293" w:rsidP="00576293">
      <w:pPr>
        <w:autoSpaceDE w:val="0"/>
        <w:autoSpaceDN w:val="0"/>
        <w:adjustRightInd w:val="0"/>
        <w:jc w:val="both"/>
        <w:rPr>
          <w:rFonts w:eastAsia="Calibri"/>
          <w:color w:val="000000"/>
        </w:rPr>
      </w:pPr>
    </w:p>
    <w:p w:rsidR="00576293" w:rsidRPr="00FD5FB4" w:rsidRDefault="00576293" w:rsidP="00576293">
      <w:pPr>
        <w:autoSpaceDE w:val="0"/>
        <w:autoSpaceDN w:val="0"/>
        <w:adjustRightInd w:val="0"/>
        <w:jc w:val="both"/>
        <w:rPr>
          <w:rFonts w:ascii="Calibri" w:eastAsia="Calibri" w:hAnsi="Calibri"/>
        </w:rPr>
      </w:pPr>
      <w:r w:rsidRPr="00406172">
        <w:rPr>
          <w:rFonts w:ascii="Calibri" w:eastAsia="Calibri" w:hAnsi="Calibri"/>
          <w:b/>
        </w:rPr>
        <w:t>22.1</w:t>
      </w:r>
      <w:r w:rsidRPr="00406172">
        <w:rPr>
          <w:rFonts w:ascii="Calibri" w:eastAsia="Calibri" w:hAnsi="Calibri"/>
        </w:rPr>
        <w:t xml:space="preserve">. Wykonawca składa ofertę wraz z załącznikami do </w:t>
      </w:r>
      <w:r w:rsidRPr="00FD5FB4">
        <w:rPr>
          <w:rFonts w:ascii="Calibri" w:eastAsia="Calibri" w:hAnsi="Calibri"/>
        </w:rPr>
        <w:t xml:space="preserve">dnia </w:t>
      </w:r>
      <w:r w:rsidR="004F4ED4">
        <w:rPr>
          <w:rFonts w:ascii="Calibri" w:eastAsia="Calibri" w:hAnsi="Calibri"/>
        </w:rPr>
        <w:t>2</w:t>
      </w:r>
      <w:r w:rsidR="00FD5FB4" w:rsidRPr="00FD5FB4">
        <w:rPr>
          <w:rFonts w:ascii="Calibri" w:eastAsia="Calibri" w:hAnsi="Calibri"/>
        </w:rPr>
        <w:t>3.0</w:t>
      </w:r>
      <w:r w:rsidR="004F4ED4">
        <w:rPr>
          <w:rFonts w:ascii="Calibri" w:eastAsia="Calibri" w:hAnsi="Calibri"/>
        </w:rPr>
        <w:t>4</w:t>
      </w:r>
      <w:r w:rsidR="00FD5FB4" w:rsidRPr="00FD5FB4">
        <w:rPr>
          <w:rFonts w:ascii="Calibri" w:eastAsia="Calibri" w:hAnsi="Calibri"/>
        </w:rPr>
        <w:t>.</w:t>
      </w:r>
      <w:r w:rsidR="00C42536" w:rsidRPr="00FD5FB4">
        <w:rPr>
          <w:rFonts w:ascii="Calibri" w:eastAsia="Calibri" w:hAnsi="Calibri"/>
        </w:rPr>
        <w:t>202</w:t>
      </w:r>
      <w:r w:rsidR="0004102F" w:rsidRPr="00FD5FB4">
        <w:rPr>
          <w:rFonts w:ascii="Calibri" w:eastAsia="Calibri" w:hAnsi="Calibri"/>
        </w:rPr>
        <w:t>5</w:t>
      </w:r>
      <w:r w:rsidRPr="00FD5FB4">
        <w:rPr>
          <w:rFonts w:ascii="Calibri" w:eastAsia="Calibri" w:hAnsi="Calibri"/>
        </w:rPr>
        <w:t xml:space="preserve">r. do godziny </w:t>
      </w:r>
      <w:r w:rsidR="00B5179B" w:rsidRPr="00FD5FB4">
        <w:rPr>
          <w:rFonts w:ascii="Calibri" w:eastAsia="Calibri" w:hAnsi="Calibri"/>
        </w:rPr>
        <w:t>11</w:t>
      </w:r>
      <w:r w:rsidRPr="00FD5FB4">
        <w:rPr>
          <w:rFonts w:ascii="Calibri" w:eastAsia="Calibri" w:hAnsi="Calibri"/>
        </w:rPr>
        <w:t xml:space="preserve">:00. </w:t>
      </w:r>
    </w:p>
    <w:p w:rsidR="00576293" w:rsidRPr="00FD5FB4" w:rsidRDefault="00576293" w:rsidP="00576293">
      <w:pPr>
        <w:autoSpaceDE w:val="0"/>
        <w:autoSpaceDN w:val="0"/>
        <w:adjustRightInd w:val="0"/>
        <w:jc w:val="both"/>
        <w:rPr>
          <w:rFonts w:ascii="Calibri" w:eastAsia="Calibri" w:hAnsi="Calibri"/>
        </w:rPr>
      </w:pPr>
    </w:p>
    <w:p w:rsidR="00576293" w:rsidRPr="003F01A3" w:rsidRDefault="00DA0E1D" w:rsidP="003F01A3">
      <w:pPr>
        <w:autoSpaceDE w:val="0"/>
        <w:autoSpaceDN w:val="0"/>
        <w:adjustRightInd w:val="0"/>
        <w:jc w:val="both"/>
        <w:rPr>
          <w:rFonts w:ascii="Calibri" w:eastAsia="Calibri" w:hAnsi="Calibri"/>
          <w:color w:val="000000"/>
        </w:rPr>
      </w:pPr>
      <w:r w:rsidRPr="003F01A3">
        <w:rPr>
          <w:rFonts w:ascii="Calibri" w:eastAsia="Calibri" w:hAnsi="Calibri"/>
          <w:color w:val="000000"/>
        </w:rPr>
        <w:t>1)</w:t>
      </w:r>
      <w:r w:rsidRPr="003F01A3">
        <w:rPr>
          <w:rFonts w:ascii="Calibri" w:eastAsia="Calibri" w:hAnsi="Calibri"/>
          <w:b/>
          <w:color w:val="000000"/>
        </w:rPr>
        <w:t xml:space="preserve"> </w:t>
      </w:r>
      <w:r w:rsidR="00C42536" w:rsidRPr="003F01A3">
        <w:rPr>
          <w:rFonts w:ascii="Calibri" w:eastAsia="Calibri" w:hAnsi="Calibri"/>
          <w:color w:val="000000"/>
        </w:rPr>
        <w:t xml:space="preserve">Wykonawca przygotowuje ofertę przy pomocy interaktywnego </w:t>
      </w:r>
      <w:r w:rsidR="003F01A3" w:rsidRPr="003F01A3">
        <w:rPr>
          <w:rFonts w:ascii="Calibri" w:eastAsia="Calibri" w:hAnsi="Calibri"/>
          <w:color w:val="000000"/>
        </w:rPr>
        <w:t>„Formularza o</w:t>
      </w:r>
      <w:r w:rsidR="00C42536" w:rsidRPr="003F01A3">
        <w:rPr>
          <w:rFonts w:ascii="Calibri" w:eastAsia="Calibri" w:hAnsi="Calibri"/>
          <w:color w:val="000000"/>
        </w:rPr>
        <w:t>fertowego</w:t>
      </w:r>
      <w:r w:rsidR="003F01A3" w:rsidRPr="003F01A3">
        <w:rPr>
          <w:rFonts w:ascii="Calibri" w:eastAsia="Calibri" w:hAnsi="Calibri"/>
          <w:color w:val="000000"/>
        </w:rPr>
        <w:t>”</w:t>
      </w:r>
      <w:r w:rsidR="00C42536" w:rsidRPr="003F01A3">
        <w:rPr>
          <w:rFonts w:ascii="Calibri" w:eastAsia="Calibri" w:hAnsi="Calibri"/>
          <w:color w:val="000000"/>
        </w:rPr>
        <w:t xml:space="preserve"> udostępnionego</w:t>
      </w:r>
      <w:r w:rsidRPr="003F01A3">
        <w:rPr>
          <w:rFonts w:ascii="Calibri" w:eastAsia="Calibri" w:hAnsi="Calibri"/>
          <w:color w:val="000000"/>
        </w:rPr>
        <w:t xml:space="preserve"> na Platformie e – Zamówienia i zamieszczonego w podglądzie w zakładce „Informacje podstawowe”.</w:t>
      </w:r>
    </w:p>
    <w:p w:rsidR="00DA0E1D" w:rsidRPr="003F01A3" w:rsidRDefault="00DA0E1D" w:rsidP="003F01A3">
      <w:pPr>
        <w:autoSpaceDE w:val="0"/>
        <w:autoSpaceDN w:val="0"/>
        <w:adjustRightInd w:val="0"/>
        <w:jc w:val="both"/>
        <w:rPr>
          <w:rFonts w:ascii="Calibri" w:eastAsia="Calibri" w:hAnsi="Calibri"/>
          <w:b/>
          <w:color w:val="000000"/>
        </w:rPr>
      </w:pPr>
      <w:r w:rsidRPr="003F01A3">
        <w:rPr>
          <w:rFonts w:ascii="Calibri" w:eastAsia="Calibri" w:hAnsi="Calibri"/>
          <w:color w:val="000000"/>
        </w:rPr>
        <w:lastRenderedPageBreak/>
        <w:t xml:space="preserve">Pozostałe oświadczenia i dokumenty, dla których Zamawiający określił wzory w formie formularzy zamieszczonych w załącznikach do SWZ, powinny być sporządzone </w:t>
      </w:r>
      <w:r w:rsidR="00F562AE">
        <w:rPr>
          <w:rFonts w:ascii="Calibri" w:eastAsia="Calibri" w:hAnsi="Calibri"/>
          <w:color w:val="000000"/>
        </w:rPr>
        <w:t>zgodnie z tymi wzorami</w:t>
      </w:r>
      <w:r w:rsidRPr="003F01A3">
        <w:rPr>
          <w:rFonts w:ascii="Calibri" w:eastAsia="Calibri" w:hAnsi="Calibri"/>
          <w:color w:val="000000"/>
        </w:rPr>
        <w:t>.</w:t>
      </w:r>
    </w:p>
    <w:p w:rsidR="003F01A3" w:rsidRPr="003F01A3" w:rsidRDefault="003F01A3" w:rsidP="003F01A3">
      <w:pPr>
        <w:autoSpaceDE w:val="0"/>
        <w:autoSpaceDN w:val="0"/>
        <w:adjustRightInd w:val="0"/>
        <w:jc w:val="both"/>
        <w:rPr>
          <w:rFonts w:ascii="Calibri" w:eastAsia="Calibri" w:hAnsi="Calibri" w:cs="Calibri"/>
          <w:color w:val="000000"/>
        </w:rPr>
      </w:pPr>
      <w:r w:rsidRPr="003F01A3">
        <w:rPr>
          <w:rFonts w:ascii="Calibri" w:eastAsia="Calibri" w:hAnsi="Calibri" w:cs="Calibri"/>
          <w:color w:val="000000"/>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3F01A3" w:rsidRPr="003F01A3" w:rsidRDefault="003F01A3" w:rsidP="003F01A3">
      <w:pPr>
        <w:autoSpaceDE w:val="0"/>
        <w:autoSpaceDN w:val="0"/>
        <w:adjustRightInd w:val="0"/>
        <w:jc w:val="both"/>
        <w:rPr>
          <w:rFonts w:ascii="Calibri" w:eastAsia="Calibri" w:hAnsi="Calibri" w:cs="Calibri"/>
          <w:color w:val="000000"/>
        </w:rPr>
      </w:pPr>
      <w:r>
        <w:rPr>
          <w:rFonts w:ascii="Calibri" w:eastAsia="Calibri" w:hAnsi="Calibri" w:cs="Calibri"/>
          <w:color w:val="000000"/>
        </w:rPr>
        <w:t>3)</w:t>
      </w:r>
      <w:r w:rsidRPr="003F01A3">
        <w:rPr>
          <w:rFonts w:ascii="Calibri" w:eastAsia="Calibri" w:hAnsi="Calibri" w:cs="Calibri"/>
          <w:color w:val="000000"/>
        </w:rPr>
        <w:t xml:space="preserve"> Następnie wykonawca powinien pobrać „Formularz ofertowy”, zapisać go na dysku komputera użytkownika, uzupełnić pozostałymi danymi</w:t>
      </w:r>
      <w:r w:rsidR="009C01BC">
        <w:rPr>
          <w:rFonts w:ascii="Calibri" w:eastAsia="Calibri" w:hAnsi="Calibri" w:cs="Calibri"/>
          <w:color w:val="000000"/>
        </w:rPr>
        <w:t xml:space="preserve"> wymaganymi przez Zamawiającego</w:t>
      </w:r>
      <w:r>
        <w:rPr>
          <w:rFonts w:ascii="Calibri" w:eastAsia="Calibri" w:hAnsi="Calibri" w:cs="Calibri"/>
          <w:color w:val="000000"/>
        </w:rPr>
        <w:t xml:space="preserve"> </w:t>
      </w:r>
      <w:r w:rsidR="009C01BC">
        <w:rPr>
          <w:rFonts w:ascii="Calibri" w:eastAsia="Calibri" w:hAnsi="Calibri" w:cs="Calibri"/>
          <w:color w:val="000000"/>
        </w:rPr>
        <w:t>i </w:t>
      </w:r>
      <w:r w:rsidRPr="003F01A3">
        <w:rPr>
          <w:rFonts w:ascii="Calibri" w:eastAsia="Calibri" w:hAnsi="Calibri" w:cs="Calibri"/>
          <w:color w:val="000000"/>
        </w:rPr>
        <w:t>ponownie zapisać na dysku komputera użytkownika oraz podpisać odpowiednim rodzajem podpisu e</w:t>
      </w:r>
      <w:r>
        <w:rPr>
          <w:rFonts w:ascii="Calibri" w:eastAsia="Calibri" w:hAnsi="Calibri" w:cs="Calibri"/>
          <w:color w:val="000000"/>
        </w:rPr>
        <w:t>lektronicznego.</w:t>
      </w:r>
      <w:r w:rsidRPr="003F01A3">
        <w:rPr>
          <w:rFonts w:ascii="Calibri" w:eastAsia="Calibri" w:hAnsi="Calibri" w:cs="Calibri"/>
          <w:color w:val="000000"/>
        </w:rPr>
        <w:t xml:space="preserve"> </w:t>
      </w:r>
    </w:p>
    <w:p w:rsidR="003F01A3" w:rsidRPr="003F01A3" w:rsidRDefault="003F01A3" w:rsidP="003F01A3">
      <w:pPr>
        <w:autoSpaceDE w:val="0"/>
        <w:autoSpaceDN w:val="0"/>
        <w:adjustRightInd w:val="0"/>
        <w:jc w:val="both"/>
        <w:rPr>
          <w:rFonts w:ascii="Calibri" w:eastAsia="Calibri" w:hAnsi="Calibri" w:cs="Calibri"/>
          <w:color w:val="000000"/>
        </w:rPr>
      </w:pPr>
      <w:r w:rsidRPr="003F01A3">
        <w:rPr>
          <w:rFonts w:ascii="Calibri" w:eastAsia="Calibri" w:hAnsi="Calibri" w:cs="Calibri"/>
          <w:b/>
          <w:bCs/>
          <w:color w:val="000000"/>
        </w:rPr>
        <w:t xml:space="preserve">Uwaga! </w:t>
      </w:r>
      <w:r w:rsidRPr="003F01A3">
        <w:rPr>
          <w:rFonts w:ascii="Calibri" w:eastAsia="Calibri" w:hAnsi="Calibri" w:cs="Calibri"/>
          <w:color w:val="000000"/>
        </w:rPr>
        <w:t xml:space="preserve">Nie należy zmieniać nazwy pliku nadanej przez Platformę e-Zamówienia. Zapisany „Formularz ofertowy” należy zawsze otwierać w programie </w:t>
      </w:r>
      <w:proofErr w:type="spellStart"/>
      <w:r w:rsidRPr="003F01A3">
        <w:rPr>
          <w:rFonts w:ascii="Calibri" w:eastAsia="Calibri" w:hAnsi="Calibri" w:cs="Calibri"/>
          <w:color w:val="000000"/>
        </w:rPr>
        <w:t>Adobe</w:t>
      </w:r>
      <w:proofErr w:type="spellEnd"/>
      <w:r w:rsidRPr="003F01A3">
        <w:rPr>
          <w:rFonts w:ascii="Calibri" w:eastAsia="Calibri" w:hAnsi="Calibri" w:cs="Calibri"/>
          <w:color w:val="000000"/>
        </w:rPr>
        <w:t xml:space="preserve"> </w:t>
      </w:r>
      <w:proofErr w:type="spellStart"/>
      <w:r w:rsidRPr="003F01A3">
        <w:rPr>
          <w:rFonts w:ascii="Calibri" w:eastAsia="Calibri" w:hAnsi="Calibri" w:cs="Calibri"/>
          <w:color w:val="000000"/>
        </w:rPr>
        <w:t>Acrobat</w:t>
      </w:r>
      <w:proofErr w:type="spellEnd"/>
      <w:r w:rsidRPr="003F01A3">
        <w:rPr>
          <w:rFonts w:ascii="Calibri" w:eastAsia="Calibri" w:hAnsi="Calibri" w:cs="Calibri"/>
          <w:color w:val="000000"/>
        </w:rPr>
        <w:t xml:space="preserve"> </w:t>
      </w:r>
      <w:proofErr w:type="spellStart"/>
      <w:r w:rsidRPr="003F01A3">
        <w:rPr>
          <w:rFonts w:ascii="Calibri" w:eastAsia="Calibri" w:hAnsi="Calibri" w:cs="Calibri"/>
          <w:color w:val="000000"/>
        </w:rPr>
        <w:t>Reader</w:t>
      </w:r>
      <w:proofErr w:type="spellEnd"/>
      <w:r w:rsidRPr="003F01A3">
        <w:rPr>
          <w:rFonts w:ascii="Calibri" w:eastAsia="Calibri" w:hAnsi="Calibri" w:cs="Calibri"/>
          <w:color w:val="000000"/>
        </w:rPr>
        <w:t xml:space="preserve"> DC. </w:t>
      </w:r>
    </w:p>
    <w:p w:rsidR="003F01A3" w:rsidRPr="003F01A3" w:rsidRDefault="003F01A3" w:rsidP="003F01A3">
      <w:pPr>
        <w:autoSpaceDE w:val="0"/>
        <w:autoSpaceDN w:val="0"/>
        <w:adjustRightInd w:val="0"/>
        <w:jc w:val="both"/>
        <w:rPr>
          <w:rFonts w:ascii="Calibri" w:eastAsia="Calibri" w:hAnsi="Calibri" w:cs="Calibri"/>
          <w:color w:val="000000"/>
        </w:rPr>
      </w:pPr>
      <w:r>
        <w:rPr>
          <w:rFonts w:ascii="Calibri" w:eastAsia="Calibri" w:hAnsi="Calibri" w:cs="Calibri"/>
          <w:color w:val="000000"/>
        </w:rPr>
        <w:t>4)</w:t>
      </w:r>
      <w:r w:rsidRPr="003F01A3">
        <w:rPr>
          <w:rFonts w:ascii="Calibri" w:eastAsia="Calibri" w:hAnsi="Calibri" w:cs="Calibri"/>
          <w:color w:val="000000"/>
        </w:rPr>
        <w:t xml:space="preserve"> Wykonawca składa ofertę za pośrednictwem zakła</w:t>
      </w:r>
      <w:r w:rsidR="00BB0A90">
        <w:rPr>
          <w:rFonts w:ascii="Calibri" w:eastAsia="Calibri" w:hAnsi="Calibri" w:cs="Calibri"/>
          <w:color w:val="000000"/>
        </w:rPr>
        <w:t>dki „Oferty/wnioski”, widocznej</w:t>
      </w:r>
      <w:r>
        <w:rPr>
          <w:rFonts w:ascii="Calibri" w:eastAsia="Calibri" w:hAnsi="Calibri" w:cs="Calibri"/>
          <w:color w:val="000000"/>
        </w:rPr>
        <w:t xml:space="preserve"> </w:t>
      </w:r>
      <w:r w:rsidRPr="003F01A3">
        <w:rPr>
          <w:rFonts w:ascii="Calibri" w:eastAsia="Calibri" w:hAnsi="Calibri" w:cs="Calibri"/>
          <w:color w:val="000000"/>
        </w:rPr>
        <w:t>w</w:t>
      </w:r>
      <w:r w:rsidR="00BB0A90">
        <w:rPr>
          <w:rFonts w:ascii="Calibri" w:eastAsia="Calibri" w:hAnsi="Calibri" w:cs="Calibri"/>
          <w:color w:val="000000"/>
        </w:rPr>
        <w:t> </w:t>
      </w:r>
      <w:r w:rsidRPr="003F01A3">
        <w:rPr>
          <w:rFonts w:ascii="Calibri" w:eastAsia="Calibri" w:hAnsi="Calibri" w:cs="Calibri"/>
          <w:color w:val="00000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F01A3">
        <w:rPr>
          <w:rFonts w:ascii="Calibri" w:eastAsia="Calibri" w:hAnsi="Calibri" w:cs="Calibri"/>
          <w:color w:val="000000"/>
        </w:rPr>
        <w:t>drag&amp;drop</w:t>
      </w:r>
      <w:proofErr w:type="spellEnd"/>
      <w:r w:rsidRPr="003F01A3">
        <w:rPr>
          <w:rFonts w:ascii="Calibri" w:eastAsia="Calibri" w:hAnsi="Calibri" w:cs="Calibri"/>
          <w:color w:val="000000"/>
        </w:rPr>
        <w:t xml:space="preserve"> („przeciągnij” i</w:t>
      </w:r>
      <w:r w:rsidR="00BB0A90">
        <w:rPr>
          <w:rFonts w:ascii="Calibri" w:eastAsia="Calibri" w:hAnsi="Calibri" w:cs="Calibri"/>
          <w:color w:val="000000"/>
        </w:rPr>
        <w:t> </w:t>
      </w:r>
      <w:r w:rsidRPr="003F01A3">
        <w:rPr>
          <w:rFonts w:ascii="Calibri" w:eastAsia="Calibri" w:hAnsi="Calibri" w:cs="Calibri"/>
          <w:color w:val="000000"/>
        </w:rPr>
        <w:t xml:space="preserve">„upuść”) służące do dodawania plików. </w:t>
      </w:r>
    </w:p>
    <w:p w:rsidR="003F01A3" w:rsidRPr="003F01A3" w:rsidRDefault="00A447F9" w:rsidP="003F01A3">
      <w:pPr>
        <w:autoSpaceDE w:val="0"/>
        <w:autoSpaceDN w:val="0"/>
        <w:adjustRightInd w:val="0"/>
        <w:jc w:val="both"/>
        <w:rPr>
          <w:rFonts w:ascii="Calibri" w:eastAsia="Calibri" w:hAnsi="Calibri" w:cs="Calibri"/>
          <w:color w:val="000000"/>
        </w:rPr>
      </w:pPr>
      <w:r>
        <w:rPr>
          <w:rFonts w:ascii="Calibri" w:eastAsia="Calibri" w:hAnsi="Calibri" w:cs="Calibri"/>
          <w:color w:val="000000"/>
        </w:rPr>
        <w:t>5)</w:t>
      </w:r>
      <w:r w:rsidR="003F01A3" w:rsidRPr="003F01A3">
        <w:rPr>
          <w:rFonts w:ascii="Calibri" w:eastAsia="Calibri" w:hAnsi="Calibri" w:cs="Calibri"/>
          <w:color w:val="000000"/>
        </w:rPr>
        <w:t xml:space="preserve"> Wykonawca dodaje wybrany z dysku i uprzednio podpisany „Formularz oferty”</w:t>
      </w:r>
      <w:r>
        <w:rPr>
          <w:rFonts w:ascii="Calibri" w:eastAsia="Calibri" w:hAnsi="Calibri" w:cs="Calibri"/>
          <w:color w:val="000000"/>
        </w:rPr>
        <w:t xml:space="preserve"> </w:t>
      </w:r>
      <w:r w:rsidR="003F01A3" w:rsidRPr="003F01A3">
        <w:rPr>
          <w:rFonts w:ascii="Calibri" w:eastAsia="Calibri" w:hAnsi="Calibri" w:cs="Calibri"/>
          <w:color w:val="000000"/>
        </w:rPr>
        <w:t>w</w:t>
      </w:r>
      <w:r w:rsidR="00BB0A90">
        <w:rPr>
          <w:rFonts w:ascii="Calibri" w:eastAsia="Calibri" w:hAnsi="Calibri" w:cs="Calibri"/>
          <w:color w:val="000000"/>
        </w:rPr>
        <w:t> </w:t>
      </w:r>
      <w:r w:rsidR="003F01A3" w:rsidRPr="003F01A3">
        <w:rPr>
          <w:rFonts w:ascii="Calibri" w:eastAsia="Calibri" w:hAnsi="Calibri" w:cs="Calibri"/>
          <w:color w:val="000000"/>
        </w:rPr>
        <w:t xml:space="preserve">pierwszym polu („Wypełniony formularz oferty”). W kolejnym polu („Załączniki i inne dokumenty przedstawione w ofercie przez Wykonawcę”) wykonawca dodaje pozostałe pliki stanowiące ofertę lub składane wraz z ofertą. </w:t>
      </w:r>
    </w:p>
    <w:p w:rsidR="003F01A3" w:rsidRPr="003F01A3" w:rsidRDefault="00A447F9" w:rsidP="003F01A3">
      <w:pPr>
        <w:autoSpaceDE w:val="0"/>
        <w:autoSpaceDN w:val="0"/>
        <w:adjustRightInd w:val="0"/>
        <w:jc w:val="both"/>
        <w:rPr>
          <w:rFonts w:ascii="Calibri" w:eastAsia="Calibri" w:hAnsi="Calibri" w:cs="Calibri"/>
          <w:color w:val="000000"/>
        </w:rPr>
      </w:pPr>
      <w:r>
        <w:rPr>
          <w:rFonts w:ascii="Calibri" w:eastAsia="Calibri" w:hAnsi="Calibri" w:cs="Calibri"/>
          <w:color w:val="000000"/>
        </w:rPr>
        <w:t>6)</w:t>
      </w:r>
      <w:r w:rsidR="003F01A3" w:rsidRPr="003F01A3">
        <w:rPr>
          <w:rFonts w:ascii="Calibri" w:eastAsia="Calibri" w:hAnsi="Calibri" w:cs="Calibri"/>
          <w:color w:val="000000"/>
        </w:rPr>
        <w:t xml:space="preserve"> Jeżeli wraz z ofertą składane są dokumenty zawierające tajemnicę przedsiębiorstwa wykonawca, w celu utrzymania w poufności tych informacji, przekazuje je w wydzielonym</w:t>
      </w:r>
      <w:r w:rsidR="00BB0A90">
        <w:rPr>
          <w:rFonts w:ascii="Calibri" w:eastAsia="Calibri" w:hAnsi="Calibri" w:cs="Calibri"/>
          <w:color w:val="000000"/>
        </w:rPr>
        <w:t xml:space="preserve"> </w:t>
      </w:r>
      <w:r w:rsidR="003F01A3" w:rsidRPr="003F01A3">
        <w:rPr>
          <w:rFonts w:ascii="Calibri" w:eastAsia="Calibri" w:hAnsi="Calibri" w:cs="Calibri"/>
          <w:color w:val="000000"/>
        </w:rPr>
        <w:t>i</w:t>
      </w:r>
      <w:r w:rsidR="00BB0A90">
        <w:rPr>
          <w:rFonts w:ascii="Calibri" w:eastAsia="Calibri" w:hAnsi="Calibri" w:cs="Calibri"/>
          <w:color w:val="000000"/>
        </w:rPr>
        <w:t> </w:t>
      </w:r>
      <w:r w:rsidR="003F01A3" w:rsidRPr="003F01A3">
        <w:rPr>
          <w:rFonts w:ascii="Calibri" w:eastAsia="Calibri" w:hAnsi="Calibri" w:cs="Calibri"/>
          <w:color w:val="000000"/>
        </w:rPr>
        <w:t xml:space="preserve">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4F36FC" w:rsidRDefault="00A447F9" w:rsidP="003F01A3">
      <w:pPr>
        <w:autoSpaceDE w:val="0"/>
        <w:autoSpaceDN w:val="0"/>
        <w:adjustRightInd w:val="0"/>
        <w:jc w:val="both"/>
        <w:rPr>
          <w:spacing w:val="-7"/>
        </w:rPr>
      </w:pPr>
      <w:r>
        <w:rPr>
          <w:rFonts w:ascii="Calibri" w:eastAsia="Calibri" w:hAnsi="Calibri" w:cs="Calibri"/>
          <w:color w:val="000000"/>
        </w:rPr>
        <w:t>7)</w:t>
      </w:r>
      <w:r w:rsidR="003F01A3" w:rsidRPr="003F01A3">
        <w:rPr>
          <w:rFonts w:ascii="Calibri" w:eastAsia="Calibri" w:hAnsi="Calibri" w:cs="Calibri"/>
          <w:color w:val="000000"/>
        </w:rPr>
        <w:t xml:space="preserve"> </w:t>
      </w:r>
      <w:r w:rsidR="003F01A3" w:rsidRPr="003F01A3">
        <w:rPr>
          <w:rFonts w:ascii="Calibri" w:eastAsia="Calibri" w:hAnsi="Calibri" w:cs="Calibri"/>
          <w:b/>
          <w:bCs/>
          <w:color w:val="000000"/>
        </w:rPr>
        <w:t xml:space="preserve">Formularz ofertowy </w:t>
      </w:r>
      <w:r w:rsidR="004F36FC" w:rsidRPr="004F36FC">
        <w:rPr>
          <w:rFonts w:ascii="Calibri" w:hAnsi="Calibri" w:cs="Calibri"/>
        </w:rPr>
        <w:t>podpisuje się kwalifikowanym podpisem elektronicznym, podpisem zaufanym lub</w:t>
      </w:r>
      <w:r w:rsidR="004F36FC" w:rsidRPr="004F36FC">
        <w:rPr>
          <w:rFonts w:ascii="Calibri" w:hAnsi="Calibri" w:cs="Calibri"/>
          <w:spacing w:val="-10"/>
        </w:rPr>
        <w:t xml:space="preserve"> </w:t>
      </w:r>
      <w:r w:rsidR="004F36FC" w:rsidRPr="004F36FC">
        <w:rPr>
          <w:rFonts w:ascii="Calibri" w:hAnsi="Calibri" w:cs="Calibri"/>
        </w:rPr>
        <w:t>podpisem</w:t>
      </w:r>
      <w:r w:rsidR="004F36FC" w:rsidRPr="004F36FC">
        <w:rPr>
          <w:rFonts w:ascii="Calibri" w:hAnsi="Calibri" w:cs="Calibri"/>
          <w:spacing w:val="-13"/>
        </w:rPr>
        <w:t xml:space="preserve"> </w:t>
      </w:r>
      <w:r w:rsidR="004F36FC" w:rsidRPr="004F36FC">
        <w:rPr>
          <w:rFonts w:ascii="Calibri" w:hAnsi="Calibri" w:cs="Calibri"/>
        </w:rPr>
        <w:t>osobistym</w:t>
      </w:r>
      <w:r w:rsidR="004F36FC" w:rsidRPr="004F36FC">
        <w:rPr>
          <w:rFonts w:ascii="Calibri" w:hAnsi="Calibri" w:cs="Calibri"/>
          <w:spacing w:val="-8"/>
        </w:rPr>
        <w:t xml:space="preserve"> </w:t>
      </w:r>
      <w:r w:rsidR="004F36FC" w:rsidRPr="004F36FC">
        <w:rPr>
          <w:rFonts w:ascii="Calibri" w:hAnsi="Calibri" w:cs="Calibri"/>
        </w:rPr>
        <w:t>w</w:t>
      </w:r>
      <w:r w:rsidR="004F36FC" w:rsidRPr="004F36FC">
        <w:rPr>
          <w:rFonts w:ascii="Calibri" w:hAnsi="Calibri" w:cs="Calibri"/>
          <w:spacing w:val="-13"/>
        </w:rPr>
        <w:t xml:space="preserve"> </w:t>
      </w:r>
      <w:r w:rsidR="004F36FC" w:rsidRPr="004F36FC">
        <w:rPr>
          <w:rFonts w:ascii="Calibri" w:hAnsi="Calibri" w:cs="Calibri"/>
        </w:rPr>
        <w:t>formacie</w:t>
      </w:r>
      <w:r w:rsidR="004F36FC" w:rsidRPr="004F36FC">
        <w:rPr>
          <w:rFonts w:ascii="Calibri" w:hAnsi="Calibri" w:cs="Calibri"/>
          <w:spacing w:val="-9"/>
        </w:rPr>
        <w:t xml:space="preserve"> </w:t>
      </w:r>
      <w:proofErr w:type="spellStart"/>
      <w:r w:rsidR="004F36FC" w:rsidRPr="004F36FC">
        <w:rPr>
          <w:rFonts w:ascii="Calibri" w:hAnsi="Calibri" w:cs="Calibri"/>
        </w:rPr>
        <w:t>PAdES</w:t>
      </w:r>
      <w:proofErr w:type="spellEnd"/>
      <w:r w:rsidR="004F36FC" w:rsidRPr="004F36FC">
        <w:rPr>
          <w:rFonts w:ascii="Calibri" w:hAnsi="Calibri" w:cs="Calibri"/>
          <w:spacing w:val="-10"/>
        </w:rPr>
        <w:t xml:space="preserve"> </w:t>
      </w:r>
      <w:r w:rsidR="004F36FC" w:rsidRPr="004F36FC">
        <w:rPr>
          <w:rFonts w:ascii="Calibri" w:hAnsi="Calibri" w:cs="Calibri"/>
        </w:rPr>
        <w:t>typ</w:t>
      </w:r>
      <w:r w:rsidR="004F36FC" w:rsidRPr="004F36FC">
        <w:rPr>
          <w:rFonts w:ascii="Calibri" w:hAnsi="Calibri" w:cs="Calibri"/>
          <w:spacing w:val="-10"/>
        </w:rPr>
        <w:t xml:space="preserve"> </w:t>
      </w:r>
      <w:r w:rsidR="004F36FC" w:rsidRPr="004F36FC">
        <w:rPr>
          <w:rFonts w:ascii="Calibri" w:hAnsi="Calibri" w:cs="Calibri"/>
        </w:rPr>
        <w:t>wewnętrzny</w:t>
      </w:r>
      <w:r w:rsidR="004F36FC" w:rsidRPr="00A942E9">
        <w:t>.</w:t>
      </w:r>
      <w:r w:rsidR="004F36FC" w:rsidRPr="00A942E9">
        <w:rPr>
          <w:spacing w:val="-7"/>
        </w:rPr>
        <w:t xml:space="preserve"> </w:t>
      </w:r>
    </w:p>
    <w:p w:rsidR="002B7D2C" w:rsidRDefault="002B7D2C" w:rsidP="003F01A3">
      <w:pPr>
        <w:autoSpaceDE w:val="0"/>
        <w:autoSpaceDN w:val="0"/>
        <w:adjustRightInd w:val="0"/>
        <w:jc w:val="both"/>
        <w:rPr>
          <w:rFonts w:ascii="Calibri" w:eastAsia="Calibri" w:hAnsi="Calibri" w:cs="Calibri"/>
          <w:color w:val="000000"/>
        </w:rPr>
      </w:pPr>
      <w:r w:rsidRPr="002B7D2C">
        <w:rPr>
          <w:rFonts w:ascii="Calibri" w:eastAsia="Calibri" w:hAnsi="Calibri" w:cs="Calibri"/>
          <w:b/>
          <w:color w:val="000000"/>
        </w:rPr>
        <w:t>Pozostałe</w:t>
      </w:r>
      <w:r>
        <w:rPr>
          <w:rFonts w:ascii="Calibri" w:eastAsia="Calibri" w:hAnsi="Calibri" w:cs="Calibri"/>
          <w:color w:val="000000"/>
        </w:rPr>
        <w:t xml:space="preserve"> </w:t>
      </w:r>
      <w:r w:rsidRPr="003F01A3">
        <w:rPr>
          <w:rFonts w:ascii="Calibri" w:eastAsia="Calibri" w:hAnsi="Calibri" w:cs="Calibri"/>
          <w:b/>
          <w:bCs/>
          <w:color w:val="000000"/>
        </w:rPr>
        <w:t xml:space="preserve">dokumenty </w:t>
      </w:r>
      <w:r w:rsidRPr="003F01A3">
        <w:rPr>
          <w:rFonts w:ascii="Calibri" w:eastAsia="Calibri" w:hAnsi="Calibri" w:cs="Calibri"/>
          <w:color w:val="000000"/>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BB0A90">
        <w:rPr>
          <w:rFonts w:ascii="Calibri" w:eastAsia="Calibri" w:hAnsi="Calibri" w:cs="Calibri"/>
          <w:color w:val="000000"/>
        </w:rPr>
        <w:t> </w:t>
      </w:r>
      <w:r w:rsidRPr="003F01A3">
        <w:rPr>
          <w:rFonts w:ascii="Calibri" w:eastAsia="Calibri" w:hAnsi="Calibri" w:cs="Calibri"/>
          <w:color w:val="000000"/>
        </w:rPr>
        <w:t>zależności od rodzaju podpisu i jego typu (zewnętrzny, wewnętrzny) w polu „Załączniki i</w:t>
      </w:r>
      <w:r w:rsidR="00BB0A90">
        <w:rPr>
          <w:rFonts w:ascii="Calibri" w:eastAsia="Calibri" w:hAnsi="Calibri" w:cs="Calibri"/>
          <w:color w:val="000000"/>
        </w:rPr>
        <w:t> </w:t>
      </w:r>
      <w:r w:rsidRPr="003F01A3">
        <w:rPr>
          <w:rFonts w:ascii="Calibri" w:eastAsia="Calibri" w:hAnsi="Calibri" w:cs="Calibri"/>
          <w:color w:val="000000"/>
        </w:rPr>
        <w:t>inne dokumenty przedstawione w ofercie przez Wykonawcę” dodaje się uprzednio podpisane dokumenty wraz z wygenerowanym plikiem podpisu (typ zewnętrzny) lub dokument z wszytym podpisem (typ wewnętrzny)</w:t>
      </w:r>
      <w:r w:rsidR="00DE117E">
        <w:rPr>
          <w:rFonts w:ascii="Calibri" w:eastAsia="Calibri" w:hAnsi="Calibri" w:cs="Calibri"/>
          <w:color w:val="000000"/>
        </w:rPr>
        <w:t>.</w:t>
      </w:r>
    </w:p>
    <w:p w:rsidR="00C42536" w:rsidRPr="001D7078" w:rsidRDefault="00C42536" w:rsidP="00C42536">
      <w:pPr>
        <w:autoSpaceDE w:val="0"/>
        <w:autoSpaceDN w:val="0"/>
        <w:adjustRightInd w:val="0"/>
        <w:jc w:val="both"/>
        <w:rPr>
          <w:rFonts w:ascii="Calibri" w:eastAsia="Calibri" w:hAnsi="Calibri"/>
          <w:color w:val="000000"/>
        </w:rPr>
      </w:pPr>
      <w:r w:rsidRPr="001D7078">
        <w:rPr>
          <w:rFonts w:ascii="Calibri" w:eastAsia="Calibri" w:hAnsi="Calibri"/>
          <w:color w:val="000000"/>
        </w:rPr>
        <w:t xml:space="preserve">W przypadku przekazywania dokumentu elektronicznego w formacie poddającym dane kompresji, opatrzenie pliku zawierającego skompresowane dokumenty kwalifikowanym podpisem elektronicznym, podpisem zaufanym lub podpisem osobistym (zaawansowanym podpisem elektronicznym), jest równoznaczne z opatrzeniem wszystkich dokumentów zawartych w tym pliku odpowiednio kwalifikowanym podpisem elektronicznym, podpisem zaufanym lub podpisem osobistym (zaawansowanym podpisem elektronicznym). </w:t>
      </w:r>
    </w:p>
    <w:p w:rsidR="00C42536" w:rsidRPr="004B5139" w:rsidRDefault="00F562AE" w:rsidP="00C42536">
      <w:pPr>
        <w:autoSpaceDE w:val="0"/>
        <w:autoSpaceDN w:val="0"/>
        <w:adjustRightInd w:val="0"/>
        <w:jc w:val="both"/>
        <w:rPr>
          <w:rFonts w:ascii="Calibri" w:eastAsia="Calibri" w:hAnsi="Calibri"/>
          <w:color w:val="000000"/>
        </w:rPr>
      </w:pPr>
      <w:r>
        <w:rPr>
          <w:rFonts w:ascii="Calibri" w:eastAsia="Calibri" w:hAnsi="Calibri"/>
          <w:color w:val="000000"/>
        </w:rPr>
        <w:lastRenderedPageBreak/>
        <w:t>8</w:t>
      </w:r>
      <w:r w:rsidR="00C42536" w:rsidRPr="004B5139">
        <w:rPr>
          <w:rFonts w:ascii="Calibri" w:eastAsia="Calibri" w:hAnsi="Calibri"/>
          <w:color w:val="000000"/>
        </w:rPr>
        <w:t>)</w:t>
      </w:r>
      <w:r w:rsidR="00C42536" w:rsidRPr="001D7078">
        <w:rPr>
          <w:rFonts w:ascii="Calibri" w:eastAsia="Calibri" w:hAnsi="Calibri"/>
          <w:color w:val="00000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C42536" w:rsidRPr="004B5139" w:rsidRDefault="00F562AE" w:rsidP="00C42536">
      <w:pPr>
        <w:autoSpaceDE w:val="0"/>
        <w:autoSpaceDN w:val="0"/>
        <w:adjustRightInd w:val="0"/>
        <w:jc w:val="both"/>
        <w:rPr>
          <w:rFonts w:ascii="Calibri" w:eastAsia="Calibri" w:hAnsi="Calibri" w:cs="Calibri"/>
          <w:color w:val="000000"/>
        </w:rPr>
      </w:pPr>
      <w:r>
        <w:rPr>
          <w:rFonts w:ascii="Calibri" w:eastAsia="Calibri" w:hAnsi="Calibri" w:cs="Calibri"/>
          <w:color w:val="000000"/>
        </w:rPr>
        <w:t>9</w:t>
      </w:r>
      <w:r w:rsidR="00C42536" w:rsidRPr="004B5139">
        <w:rPr>
          <w:rFonts w:ascii="Calibri" w:eastAsia="Calibri" w:hAnsi="Calibri" w:cs="Calibri"/>
          <w:color w:val="000000"/>
        </w:rPr>
        <w:t xml:space="preserve">) Oferta może być złożona tylko do upływu terminu składania ofert. </w:t>
      </w:r>
    </w:p>
    <w:p w:rsidR="008D63D8" w:rsidRDefault="00DE117E" w:rsidP="00C42536">
      <w:pPr>
        <w:autoSpaceDE w:val="0"/>
        <w:autoSpaceDN w:val="0"/>
        <w:adjustRightInd w:val="0"/>
        <w:jc w:val="both"/>
        <w:rPr>
          <w:rFonts w:ascii="Calibri" w:eastAsia="Calibri" w:hAnsi="Calibri" w:cs="Calibri"/>
          <w:color w:val="000000"/>
        </w:rPr>
      </w:pPr>
      <w:r>
        <w:rPr>
          <w:rFonts w:ascii="Calibri" w:eastAsia="Calibri" w:hAnsi="Calibri" w:cs="Calibri"/>
          <w:color w:val="000000"/>
        </w:rPr>
        <w:t>1</w:t>
      </w:r>
      <w:r w:rsidR="00F562AE">
        <w:rPr>
          <w:rFonts w:ascii="Calibri" w:eastAsia="Calibri" w:hAnsi="Calibri" w:cs="Calibri"/>
          <w:color w:val="000000"/>
        </w:rPr>
        <w:t>0</w:t>
      </w:r>
      <w:r w:rsidR="00C42536" w:rsidRPr="004B5139">
        <w:rPr>
          <w:rFonts w:ascii="Calibri" w:eastAsia="Calibri" w:hAnsi="Calibri" w:cs="Calibri"/>
          <w:color w:val="000000"/>
        </w:rPr>
        <w:t xml:space="preserve">) Wykonawca może przed upływem terminu składania ofert wycofać ofertę. Wykonawca wycofuje ofertę w zakładce „Oferty/wnioski” używając przycisku „Wycofaj ofertę”. </w:t>
      </w:r>
    </w:p>
    <w:p w:rsidR="00C42536" w:rsidRPr="004B5139" w:rsidRDefault="008D63D8" w:rsidP="00C42536">
      <w:pPr>
        <w:autoSpaceDE w:val="0"/>
        <w:autoSpaceDN w:val="0"/>
        <w:adjustRightInd w:val="0"/>
        <w:jc w:val="both"/>
        <w:rPr>
          <w:rFonts w:ascii="Calibri" w:eastAsia="Calibri" w:hAnsi="Calibri" w:cs="Calibri"/>
          <w:color w:val="000000"/>
        </w:rPr>
      </w:pPr>
      <w:r>
        <w:rPr>
          <w:rFonts w:ascii="Calibri" w:eastAsia="Calibri" w:hAnsi="Calibri" w:cs="Calibri"/>
          <w:color w:val="000000"/>
        </w:rPr>
        <w:t>11</w:t>
      </w:r>
      <w:r w:rsidR="00C42536" w:rsidRPr="004B5139">
        <w:rPr>
          <w:rFonts w:ascii="Calibri" w:eastAsia="Calibri" w:hAnsi="Calibri" w:cs="Calibri"/>
          <w:color w:val="000000"/>
        </w:rPr>
        <w:t xml:space="preserve">) Maksymalny łączny rozmiar plików stanowiących ofertę lub składanych wraz z ofertą to 250 MB. </w:t>
      </w:r>
    </w:p>
    <w:p w:rsidR="001C50E8" w:rsidRPr="00576293" w:rsidRDefault="001C50E8" w:rsidP="00576293">
      <w:pPr>
        <w:autoSpaceDE w:val="0"/>
        <w:autoSpaceDN w:val="0"/>
        <w:adjustRightInd w:val="0"/>
        <w:jc w:val="both"/>
        <w:rPr>
          <w:rFonts w:ascii="Calibri" w:eastAsia="Calibri" w:hAnsi="Calibri" w:cs="Trebuchet M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7C4BBF" w:rsidRPr="00F60EB1" w:rsidTr="00221848">
        <w:tc>
          <w:tcPr>
            <w:tcW w:w="9212" w:type="dxa"/>
          </w:tcPr>
          <w:p w:rsidR="007C4BBF" w:rsidRPr="00F60EB1" w:rsidRDefault="00CB2C1E" w:rsidP="00221848">
            <w:pPr>
              <w:autoSpaceDE w:val="0"/>
              <w:autoSpaceDN w:val="0"/>
              <w:adjustRightInd w:val="0"/>
              <w:jc w:val="both"/>
              <w:rPr>
                <w:rFonts w:ascii="Calibri" w:hAnsi="Calibri"/>
                <w:b/>
                <w:bCs/>
              </w:rPr>
            </w:pPr>
            <w:r>
              <w:rPr>
                <w:rFonts w:ascii="Calibri" w:eastAsia="TimesNewRoman" w:hAnsi="Calibri"/>
                <w:b/>
              </w:rPr>
              <w:t>23</w:t>
            </w:r>
            <w:r w:rsidR="007C4BBF" w:rsidRPr="00F60EB1">
              <w:rPr>
                <w:rFonts w:ascii="Calibri" w:eastAsia="TimesNewRoman" w:hAnsi="Calibri"/>
                <w:b/>
              </w:rPr>
              <w:t>. Termin otwarcia ofert;</w:t>
            </w:r>
          </w:p>
        </w:tc>
      </w:tr>
    </w:tbl>
    <w:p w:rsidR="00843B4E" w:rsidRDefault="00843B4E" w:rsidP="007C4BBF">
      <w:pPr>
        <w:autoSpaceDE w:val="0"/>
        <w:autoSpaceDN w:val="0"/>
        <w:adjustRightInd w:val="0"/>
        <w:jc w:val="both"/>
        <w:rPr>
          <w:rFonts w:ascii="Calibri" w:eastAsia="Calibri" w:hAnsi="Calibri" w:cs="Trebuchet MS"/>
          <w:color w:val="000000"/>
        </w:rPr>
      </w:pPr>
    </w:p>
    <w:p w:rsidR="00576293" w:rsidRPr="00406172" w:rsidRDefault="00576293" w:rsidP="00576293">
      <w:pPr>
        <w:autoSpaceDE w:val="0"/>
        <w:autoSpaceDN w:val="0"/>
        <w:adjustRightInd w:val="0"/>
        <w:jc w:val="both"/>
        <w:rPr>
          <w:rFonts w:ascii="Calibri" w:eastAsia="Calibri" w:hAnsi="Calibri"/>
        </w:rPr>
      </w:pPr>
      <w:r w:rsidRPr="00406172">
        <w:rPr>
          <w:rFonts w:ascii="Calibri" w:eastAsia="Calibri" w:hAnsi="Calibri"/>
          <w:b/>
        </w:rPr>
        <w:t>23.1.</w:t>
      </w:r>
      <w:r w:rsidRPr="00406172">
        <w:rPr>
          <w:rFonts w:ascii="Calibri" w:eastAsia="Calibri" w:hAnsi="Calibri"/>
        </w:rPr>
        <w:t xml:space="preserve"> Otwarcie ofert nastąpi w dniu </w:t>
      </w:r>
      <w:r w:rsidR="004F4ED4">
        <w:rPr>
          <w:rFonts w:ascii="Calibri" w:eastAsia="Calibri" w:hAnsi="Calibri"/>
        </w:rPr>
        <w:t>2</w:t>
      </w:r>
      <w:r w:rsidR="00FD5FB4" w:rsidRPr="00FD5FB4">
        <w:rPr>
          <w:rFonts w:ascii="Calibri" w:eastAsia="Calibri" w:hAnsi="Calibri"/>
        </w:rPr>
        <w:t>3.0</w:t>
      </w:r>
      <w:r w:rsidR="004F4ED4">
        <w:rPr>
          <w:rFonts w:ascii="Calibri" w:eastAsia="Calibri" w:hAnsi="Calibri"/>
        </w:rPr>
        <w:t>4</w:t>
      </w:r>
      <w:r w:rsidR="00FD5FB4" w:rsidRPr="00FD5FB4">
        <w:rPr>
          <w:rFonts w:ascii="Calibri" w:eastAsia="Calibri" w:hAnsi="Calibri"/>
        </w:rPr>
        <w:t>.</w:t>
      </w:r>
      <w:r w:rsidRPr="00FD5FB4">
        <w:rPr>
          <w:rFonts w:ascii="Calibri" w:eastAsia="Calibri" w:hAnsi="Calibri"/>
        </w:rPr>
        <w:t>202</w:t>
      </w:r>
      <w:r w:rsidR="00C420C7" w:rsidRPr="00FD5FB4">
        <w:rPr>
          <w:rFonts w:ascii="Calibri" w:eastAsia="Calibri" w:hAnsi="Calibri"/>
        </w:rPr>
        <w:t>5</w:t>
      </w:r>
      <w:r w:rsidRPr="00FD5FB4">
        <w:rPr>
          <w:rFonts w:ascii="Calibri" w:eastAsia="Calibri" w:hAnsi="Calibri"/>
        </w:rPr>
        <w:t>r</w:t>
      </w:r>
      <w:r w:rsidR="00B5179B" w:rsidRPr="00FD5FB4">
        <w:rPr>
          <w:rFonts w:ascii="Calibri" w:eastAsia="Calibri" w:hAnsi="Calibri"/>
        </w:rPr>
        <w:t>.</w:t>
      </w:r>
      <w:r w:rsidR="00B5179B" w:rsidRPr="00406172">
        <w:rPr>
          <w:rFonts w:ascii="Calibri" w:eastAsia="Calibri" w:hAnsi="Calibri"/>
        </w:rPr>
        <w:t xml:space="preserve"> o godzinie 11</w:t>
      </w:r>
      <w:r w:rsidRPr="00406172">
        <w:rPr>
          <w:rFonts w:ascii="Calibri" w:eastAsia="Calibri" w:hAnsi="Calibri"/>
        </w:rPr>
        <w:t xml:space="preserve">:30. </w:t>
      </w:r>
    </w:p>
    <w:p w:rsidR="00576293" w:rsidRDefault="00576293" w:rsidP="00576293">
      <w:pPr>
        <w:autoSpaceDE w:val="0"/>
        <w:autoSpaceDN w:val="0"/>
        <w:adjustRightInd w:val="0"/>
        <w:jc w:val="both"/>
        <w:rPr>
          <w:rFonts w:ascii="Calibri" w:eastAsia="Calibri" w:hAnsi="Calibri"/>
          <w:color w:val="000000"/>
        </w:rPr>
      </w:pPr>
    </w:p>
    <w:p w:rsidR="00576293" w:rsidRPr="00576293" w:rsidRDefault="00576293" w:rsidP="00576293">
      <w:pPr>
        <w:autoSpaceDE w:val="0"/>
        <w:autoSpaceDN w:val="0"/>
        <w:adjustRightInd w:val="0"/>
        <w:jc w:val="both"/>
        <w:rPr>
          <w:rFonts w:ascii="Calibri" w:eastAsia="Calibri" w:hAnsi="Calibri"/>
          <w:color w:val="000000"/>
        </w:rPr>
      </w:pPr>
      <w:r>
        <w:rPr>
          <w:rFonts w:ascii="Calibri" w:eastAsia="Calibri" w:hAnsi="Calibri"/>
          <w:b/>
          <w:color w:val="000000"/>
        </w:rPr>
        <w:t>23</w:t>
      </w:r>
      <w:r w:rsidRPr="00576293">
        <w:rPr>
          <w:rFonts w:ascii="Calibri" w:eastAsia="Calibri" w:hAnsi="Calibri"/>
          <w:b/>
          <w:color w:val="000000"/>
        </w:rPr>
        <w:t>.</w:t>
      </w:r>
      <w:r>
        <w:rPr>
          <w:rFonts w:ascii="Calibri" w:eastAsia="Calibri" w:hAnsi="Calibri"/>
          <w:b/>
          <w:color w:val="000000"/>
        </w:rPr>
        <w:t>2</w:t>
      </w:r>
      <w:r w:rsidRPr="00576293">
        <w:rPr>
          <w:rFonts w:ascii="Calibri" w:eastAsia="Calibri" w:hAnsi="Calibri"/>
          <w:b/>
          <w:color w:val="000000"/>
        </w:rPr>
        <w:t>.</w:t>
      </w:r>
      <w:r w:rsidRPr="00576293">
        <w:rPr>
          <w:rFonts w:ascii="Calibri" w:eastAsia="Calibri" w:hAnsi="Calibri"/>
          <w:color w:val="000000"/>
        </w:rPr>
        <w:t xml:space="preserve"> </w:t>
      </w:r>
      <w:r w:rsidR="008D63D8">
        <w:rPr>
          <w:rFonts w:ascii="Calibri" w:eastAsia="Calibri" w:hAnsi="Calibri"/>
          <w:color w:val="000000"/>
        </w:rPr>
        <w:t>Z</w:t>
      </w:r>
      <w:r>
        <w:rPr>
          <w:rFonts w:ascii="Calibri" w:eastAsia="Calibri" w:hAnsi="Calibri"/>
          <w:color w:val="000000"/>
        </w:rPr>
        <w:t>amawiający n</w:t>
      </w:r>
      <w:r w:rsidRPr="00576293">
        <w:rPr>
          <w:rFonts w:ascii="Calibri" w:eastAsia="Calibri" w:hAnsi="Calibri"/>
          <w:color w:val="000000"/>
        </w:rPr>
        <w:t xml:space="preserve">ajpóźniej przed otwarciem ofert, udostępnia się na stronie internetowej prowadzonego postępowania informację o kwocie, jaką zamierza się przeznaczyć na sfinansowanie zamówienia. </w:t>
      </w:r>
    </w:p>
    <w:p w:rsidR="008D63D8" w:rsidRDefault="008D63D8" w:rsidP="00576293">
      <w:pPr>
        <w:autoSpaceDE w:val="0"/>
        <w:autoSpaceDN w:val="0"/>
        <w:adjustRightInd w:val="0"/>
        <w:jc w:val="both"/>
        <w:rPr>
          <w:rFonts w:ascii="Calibri" w:eastAsia="Calibri" w:hAnsi="Calibri"/>
          <w:color w:val="000000"/>
        </w:rPr>
      </w:pPr>
    </w:p>
    <w:p w:rsidR="00576293" w:rsidRPr="00576293" w:rsidRDefault="00576293" w:rsidP="00576293">
      <w:pPr>
        <w:autoSpaceDE w:val="0"/>
        <w:autoSpaceDN w:val="0"/>
        <w:adjustRightInd w:val="0"/>
        <w:jc w:val="both"/>
        <w:rPr>
          <w:rFonts w:ascii="Calibri" w:eastAsia="Calibri" w:hAnsi="Calibri"/>
          <w:color w:val="000000"/>
        </w:rPr>
      </w:pPr>
      <w:r>
        <w:rPr>
          <w:rFonts w:ascii="Calibri" w:eastAsia="Calibri" w:hAnsi="Calibri"/>
          <w:b/>
          <w:color w:val="000000"/>
        </w:rPr>
        <w:t>23</w:t>
      </w:r>
      <w:r w:rsidRPr="00576293">
        <w:rPr>
          <w:rFonts w:ascii="Calibri" w:eastAsia="Calibri" w:hAnsi="Calibri"/>
          <w:b/>
          <w:color w:val="000000"/>
        </w:rPr>
        <w:t>.</w:t>
      </w:r>
      <w:r w:rsidR="008D63D8">
        <w:rPr>
          <w:rFonts w:ascii="Calibri" w:eastAsia="Calibri" w:hAnsi="Calibri"/>
          <w:b/>
          <w:color w:val="000000"/>
        </w:rPr>
        <w:t>3</w:t>
      </w:r>
      <w:r w:rsidRPr="00576293">
        <w:rPr>
          <w:rFonts w:ascii="Calibri" w:eastAsia="Calibri" w:hAnsi="Calibri"/>
          <w:b/>
          <w:color w:val="000000"/>
        </w:rPr>
        <w:t>.</w:t>
      </w:r>
      <w:r w:rsidRPr="00576293">
        <w:rPr>
          <w:rFonts w:ascii="Calibri" w:eastAsia="Calibri" w:hAnsi="Calibri"/>
          <w:color w:val="000000"/>
        </w:rPr>
        <w:t xml:space="preserve"> Niezwłocznie po otwarciu ofert, udostępnia się na stronie internetowej prowadzonego postępowania informacje o: </w:t>
      </w:r>
    </w:p>
    <w:p w:rsidR="00576293" w:rsidRPr="00576293" w:rsidRDefault="00576293" w:rsidP="00576293">
      <w:pPr>
        <w:autoSpaceDE w:val="0"/>
        <w:autoSpaceDN w:val="0"/>
        <w:adjustRightInd w:val="0"/>
        <w:jc w:val="both"/>
        <w:rPr>
          <w:rFonts w:ascii="Calibri" w:eastAsia="Calibri" w:hAnsi="Calibri"/>
          <w:color w:val="000000"/>
        </w:rPr>
      </w:pPr>
      <w:r w:rsidRPr="00576293">
        <w:rPr>
          <w:rFonts w:ascii="Calibri" w:eastAsia="Calibri" w:hAnsi="Calibri"/>
          <w:color w:val="000000"/>
        </w:rPr>
        <w:t xml:space="preserve">1) nazwach albo imionach i nazwiskach oraz siedzibach lub miejscach prowadzonej działalności gospodarczej albo miejscach zamieszkania wykonawców, których oferty zostały otwarte; </w:t>
      </w:r>
    </w:p>
    <w:p w:rsidR="00576293" w:rsidRPr="00576293" w:rsidRDefault="00576293" w:rsidP="00576293">
      <w:pPr>
        <w:autoSpaceDE w:val="0"/>
        <w:autoSpaceDN w:val="0"/>
        <w:adjustRightInd w:val="0"/>
        <w:jc w:val="both"/>
        <w:rPr>
          <w:rFonts w:ascii="Calibri" w:eastAsia="Calibri" w:hAnsi="Calibri"/>
          <w:color w:val="000000"/>
        </w:rPr>
      </w:pPr>
      <w:r w:rsidRPr="00576293">
        <w:rPr>
          <w:rFonts w:ascii="Calibri" w:eastAsia="Calibri" w:hAnsi="Calibri"/>
          <w:color w:val="000000"/>
        </w:rPr>
        <w:t xml:space="preserve">2) cenach lub kosztach zawartych w ofertach. </w:t>
      </w:r>
    </w:p>
    <w:p w:rsidR="00567513" w:rsidRPr="00D61061" w:rsidRDefault="00567513" w:rsidP="007C4BBF">
      <w:pPr>
        <w:autoSpaceDE w:val="0"/>
        <w:autoSpaceDN w:val="0"/>
        <w:adjustRightInd w:val="0"/>
        <w:jc w:val="both"/>
        <w:rPr>
          <w:rFonts w:ascii="Calibri" w:eastAsia="Calibri" w:hAnsi="Calibri"/>
          <w:color w:val="000000"/>
          <w:sz w:val="23"/>
          <w:szCs w:val="23"/>
        </w:rPr>
      </w:pPr>
    </w:p>
    <w:p w:rsidR="007C4BBF" w:rsidRPr="007C4BBF" w:rsidRDefault="00CB2C1E" w:rsidP="007C4BBF">
      <w:pPr>
        <w:autoSpaceDE w:val="0"/>
        <w:autoSpaceDN w:val="0"/>
        <w:adjustRightInd w:val="0"/>
        <w:jc w:val="both"/>
        <w:rPr>
          <w:rFonts w:ascii="Calibri" w:eastAsia="Calibri" w:hAnsi="Calibri" w:cs="Trebuchet MS"/>
          <w:color w:val="000000"/>
        </w:rPr>
      </w:pPr>
      <w:r>
        <w:rPr>
          <w:rFonts w:ascii="Calibri" w:eastAsia="Calibri" w:hAnsi="Calibri" w:cs="Trebuchet MS"/>
          <w:b/>
          <w:color w:val="000000"/>
        </w:rPr>
        <w:t>23</w:t>
      </w:r>
      <w:r w:rsidR="00567513" w:rsidRPr="00CB2C1E">
        <w:rPr>
          <w:rFonts w:ascii="Calibri" w:eastAsia="Calibri" w:hAnsi="Calibri" w:cs="Trebuchet MS"/>
          <w:b/>
          <w:color w:val="000000"/>
        </w:rPr>
        <w:t>.</w:t>
      </w:r>
      <w:r w:rsidR="008D63D8">
        <w:rPr>
          <w:rFonts w:ascii="Calibri" w:eastAsia="Calibri" w:hAnsi="Calibri" w:cs="Trebuchet MS"/>
          <w:b/>
          <w:color w:val="000000"/>
        </w:rPr>
        <w:t>4</w:t>
      </w:r>
      <w:r w:rsidR="007C4BBF" w:rsidRPr="00CB2C1E">
        <w:rPr>
          <w:rFonts w:ascii="Calibri" w:eastAsia="Calibri" w:hAnsi="Calibri" w:cs="Trebuchet MS"/>
          <w:b/>
          <w:color w:val="000000"/>
        </w:rPr>
        <w:t>.</w:t>
      </w:r>
      <w:r w:rsidR="007C4BBF" w:rsidRPr="007C4BBF">
        <w:rPr>
          <w:rFonts w:ascii="Calibri" w:eastAsia="Calibri" w:hAnsi="Calibri" w:cs="Trebuchet MS"/>
          <w:color w:val="000000"/>
        </w:rPr>
        <w:t xml:space="preserve"> </w:t>
      </w:r>
      <w:r w:rsidR="007C4BBF" w:rsidRPr="007C4BBF">
        <w:rPr>
          <w:rFonts w:ascii="Calibri" w:eastAsia="Calibri" w:hAnsi="Calibri"/>
          <w:color w:val="000000"/>
        </w:rPr>
        <w:t xml:space="preserve">W przypadku wystąpienia awarii systemu teleinformatycznego, która spowoduje brak możliwości otwarcia ofert w terminie określonym przez Zamawiającego, otwarcie ofert nastąpi niezwłocznie po usunięciu awarii. </w:t>
      </w:r>
    </w:p>
    <w:p w:rsidR="00567513" w:rsidRDefault="00567513" w:rsidP="00567513">
      <w:pPr>
        <w:autoSpaceDE w:val="0"/>
        <w:autoSpaceDN w:val="0"/>
        <w:adjustRightInd w:val="0"/>
        <w:jc w:val="both"/>
        <w:rPr>
          <w:rFonts w:ascii="Calibri" w:eastAsia="Calibri" w:hAnsi="Calibri"/>
          <w:color w:val="000000"/>
          <w:szCs w:val="23"/>
        </w:rPr>
      </w:pPr>
      <w:r w:rsidRPr="00D61061">
        <w:rPr>
          <w:rFonts w:ascii="Calibri" w:eastAsia="Calibri" w:hAnsi="Calibri"/>
          <w:color w:val="000000"/>
          <w:szCs w:val="23"/>
        </w:rPr>
        <w:t>Zamawiający poinformuje o zmianie terminu otwarcia ofert na stronie interne</w:t>
      </w:r>
      <w:r w:rsidR="00E7344B">
        <w:rPr>
          <w:rFonts w:ascii="Calibri" w:eastAsia="Calibri" w:hAnsi="Calibri"/>
          <w:color w:val="000000"/>
          <w:szCs w:val="23"/>
        </w:rPr>
        <w:t>towej prowadzonego postępowania.</w:t>
      </w:r>
    </w:p>
    <w:p w:rsidR="00A304C3" w:rsidRPr="00343AA4" w:rsidRDefault="00567513" w:rsidP="00D61061">
      <w:pPr>
        <w:autoSpaceDE w:val="0"/>
        <w:autoSpaceDN w:val="0"/>
        <w:adjustRightInd w:val="0"/>
        <w:jc w:val="both"/>
        <w:rPr>
          <w:rFonts w:ascii="Calibri" w:eastAsia="Calibri" w:hAnsi="Calibri"/>
          <w:color w:val="000000"/>
          <w:szCs w:val="23"/>
        </w:rPr>
      </w:pPr>
      <w:r w:rsidRPr="00D61061">
        <w:rPr>
          <w:rFonts w:ascii="Calibri" w:eastAsia="Calibri" w:hAnsi="Calibri"/>
          <w:color w:val="000000"/>
          <w:szCs w:val="23"/>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D61061" w:rsidRPr="00F60EB1" w:rsidTr="00221848">
        <w:tc>
          <w:tcPr>
            <w:tcW w:w="9212" w:type="dxa"/>
          </w:tcPr>
          <w:p w:rsidR="00D61061" w:rsidRPr="00F60EB1" w:rsidRDefault="00CB2C1E" w:rsidP="00221848">
            <w:pPr>
              <w:autoSpaceDE w:val="0"/>
              <w:autoSpaceDN w:val="0"/>
              <w:adjustRightInd w:val="0"/>
              <w:rPr>
                <w:rFonts w:ascii="Calibri" w:eastAsia="TimesNewRoman" w:hAnsi="Calibri"/>
                <w:b/>
              </w:rPr>
            </w:pPr>
            <w:r>
              <w:rPr>
                <w:rFonts w:ascii="Calibri" w:eastAsia="TimesNewRoman" w:hAnsi="Calibri"/>
                <w:b/>
              </w:rPr>
              <w:t>24</w:t>
            </w:r>
            <w:r w:rsidR="00D61061" w:rsidRPr="00F60EB1">
              <w:rPr>
                <w:rFonts w:ascii="Calibri" w:eastAsia="TimesNewRoman" w:hAnsi="Calibri"/>
                <w:b/>
              </w:rPr>
              <w:t>. Sposób obliczenia ceny;</w:t>
            </w:r>
          </w:p>
        </w:tc>
      </w:tr>
    </w:tbl>
    <w:p w:rsidR="00D61061" w:rsidRPr="00F60EB1" w:rsidRDefault="00D61061" w:rsidP="00D61061">
      <w:pPr>
        <w:autoSpaceDE w:val="0"/>
        <w:autoSpaceDN w:val="0"/>
        <w:adjustRightInd w:val="0"/>
        <w:jc w:val="both"/>
        <w:rPr>
          <w:rFonts w:ascii="Calibri" w:eastAsia="TimesNewRoman" w:hAnsi="Calibri"/>
          <w:b/>
        </w:rPr>
      </w:pPr>
    </w:p>
    <w:p w:rsidR="00DF48B2" w:rsidRDefault="00DF48B2" w:rsidP="00DF48B2">
      <w:pPr>
        <w:autoSpaceDE w:val="0"/>
        <w:autoSpaceDN w:val="0"/>
        <w:adjustRightInd w:val="0"/>
        <w:jc w:val="both"/>
        <w:rPr>
          <w:rFonts w:ascii="Calibri" w:eastAsia="Calibri" w:hAnsi="Calibri"/>
          <w:color w:val="000000"/>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.1</w:t>
      </w:r>
      <w:r w:rsidRPr="00DF48B2">
        <w:rPr>
          <w:rFonts w:ascii="Calibri" w:eastAsia="Calibri" w:hAnsi="Calibri" w:cs="Calibri"/>
        </w:rPr>
        <w:t xml:space="preserve">. Wykonawca podaje cenę za realizację przedmiotu zamówienia zgodnie ze wzorem </w:t>
      </w:r>
      <w:r>
        <w:rPr>
          <w:rFonts w:ascii="Calibri" w:eastAsia="Calibri" w:hAnsi="Calibri" w:cs="Calibri"/>
        </w:rPr>
        <w:t>interaktywnego „Formularza o</w:t>
      </w:r>
      <w:r w:rsidRPr="00DF48B2">
        <w:rPr>
          <w:rFonts w:ascii="Calibri" w:eastAsia="Calibri" w:hAnsi="Calibri" w:cs="Calibri"/>
        </w:rPr>
        <w:t>fertowego</w:t>
      </w:r>
      <w:r>
        <w:rPr>
          <w:rFonts w:ascii="Calibri" w:eastAsia="Calibri" w:hAnsi="Calibri" w:cs="Calibri"/>
        </w:rPr>
        <w:t>”</w:t>
      </w:r>
      <w:r w:rsidRPr="00DF48B2">
        <w:rPr>
          <w:rFonts w:ascii="Calibri" w:eastAsia="Calibri" w:hAnsi="Calibri" w:cs="Calibri"/>
        </w:rPr>
        <w:t>,</w:t>
      </w:r>
      <w:r>
        <w:rPr>
          <w:rFonts w:ascii="Calibri" w:eastAsia="Calibri" w:hAnsi="Calibri" w:cs="Calibri"/>
        </w:rPr>
        <w:t xml:space="preserve"> </w:t>
      </w:r>
      <w:r w:rsidRPr="003F01A3">
        <w:rPr>
          <w:rFonts w:ascii="Calibri" w:eastAsia="Calibri" w:hAnsi="Calibri"/>
          <w:color w:val="000000"/>
        </w:rPr>
        <w:t>udostępnionego na Platformie e – Zamówienia</w:t>
      </w:r>
      <w:r>
        <w:rPr>
          <w:rFonts w:ascii="Calibri" w:eastAsia="Calibri" w:hAnsi="Calibri"/>
          <w:color w:val="000000"/>
        </w:rPr>
        <w:t>.</w:t>
      </w:r>
      <w:r w:rsidRPr="003F01A3">
        <w:rPr>
          <w:rFonts w:ascii="Calibri" w:eastAsia="Calibri" w:hAnsi="Calibri"/>
          <w:color w:val="000000"/>
        </w:rPr>
        <w:t xml:space="preserve"> </w:t>
      </w:r>
    </w:p>
    <w:p w:rsidR="00DF48B2" w:rsidRDefault="00DF48B2" w:rsidP="00DF48B2">
      <w:pPr>
        <w:autoSpaceDE w:val="0"/>
        <w:autoSpaceDN w:val="0"/>
        <w:adjustRightInd w:val="0"/>
        <w:jc w:val="both"/>
        <w:rPr>
          <w:rFonts w:ascii="Calibri" w:eastAsia="Calibri" w:hAnsi="Calibri"/>
          <w:color w:val="000000"/>
        </w:rPr>
      </w:pP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.2.</w:t>
      </w:r>
      <w:r w:rsidRPr="00DF48B2">
        <w:rPr>
          <w:rFonts w:ascii="Calibri" w:eastAsia="Calibri" w:hAnsi="Calibri" w:cs="Calibri"/>
        </w:rPr>
        <w:t xml:space="preserve"> Cena oferty musi obejmować cały przedmiot zamówienia.</w:t>
      </w:r>
    </w:p>
    <w:p w:rsidR="00DF48B2" w:rsidRPr="00DF48B2" w:rsidRDefault="00DF48B2" w:rsidP="00DF48B2">
      <w:pPr>
        <w:autoSpaceDE w:val="0"/>
        <w:autoSpaceDN w:val="0"/>
        <w:adjustRightInd w:val="0"/>
        <w:jc w:val="both"/>
        <w:rPr>
          <w:rFonts w:ascii="Calibri" w:eastAsia="Calibri" w:hAnsi="Calibri" w:cs="Calibri"/>
        </w:rPr>
      </w:pP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.3.</w:t>
      </w:r>
      <w:r w:rsidRPr="00DF48B2">
        <w:rPr>
          <w:rFonts w:ascii="Calibri" w:eastAsia="Calibri" w:hAnsi="Calibri" w:cs="Calibri"/>
        </w:rPr>
        <w:t xml:space="preserve"> Cena oferty stanowi wynagrodzenie ryczałtowe.</w:t>
      </w:r>
    </w:p>
    <w:p w:rsidR="00DF48B2" w:rsidRPr="00DF48B2" w:rsidRDefault="00DF48B2" w:rsidP="00DF48B2">
      <w:pPr>
        <w:pStyle w:val="Akapitzlist"/>
        <w:ind w:left="0"/>
        <w:jc w:val="both"/>
        <w:rPr>
          <w:rFonts w:cs="Calibri"/>
          <w:sz w:val="24"/>
          <w:szCs w:val="24"/>
        </w:rPr>
      </w:pPr>
      <w:r w:rsidRPr="00DF48B2">
        <w:rPr>
          <w:rFonts w:cs="Calibri"/>
          <w:sz w:val="24"/>
          <w:szCs w:val="24"/>
        </w:rPr>
        <w:t xml:space="preserve">Wynagrodzenie ryczałtowe, obejmuje wszystkie świadczenia konieczne do wykonania przedmiotu umowy, zgodnego ze Specyfikacją Warunków Zamówienia w tym: </w:t>
      </w:r>
      <w:r w:rsidR="00036351" w:rsidRPr="00036351">
        <w:rPr>
          <w:rFonts w:cs="Calibri"/>
          <w:sz w:val="24"/>
          <w:szCs w:val="24"/>
        </w:rPr>
        <w:t xml:space="preserve">projektami budowlano-wykonawczymi </w:t>
      </w:r>
      <w:r w:rsidR="008F26FF">
        <w:rPr>
          <w:rFonts w:cs="Calibri"/>
          <w:sz w:val="24"/>
          <w:szCs w:val="24"/>
        </w:rPr>
        <w:t xml:space="preserve">wszystkich </w:t>
      </w:r>
      <w:r w:rsidR="00036351" w:rsidRPr="00036351">
        <w:rPr>
          <w:rFonts w:cs="Calibri"/>
          <w:sz w:val="24"/>
          <w:szCs w:val="24"/>
        </w:rPr>
        <w:t>branż oraz uzgodnieniami</w:t>
      </w:r>
      <w:r w:rsidRPr="00DF48B2">
        <w:rPr>
          <w:rFonts w:cs="Calibri"/>
          <w:sz w:val="24"/>
          <w:szCs w:val="24"/>
        </w:rPr>
        <w:t xml:space="preserve">, specyfikacjami technicznymi wykonania i odbioru robót, umową, przepisami techniczno – budowlanymi, zasadami wiedzy technicznej, sztuką budowlaną. </w:t>
      </w: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lastRenderedPageBreak/>
        <w:t>2</w:t>
      </w:r>
      <w:r>
        <w:rPr>
          <w:rFonts w:ascii="Calibri" w:eastAsia="Calibri" w:hAnsi="Calibri" w:cs="Calibri"/>
          <w:b/>
        </w:rPr>
        <w:t>4</w:t>
      </w:r>
      <w:r w:rsidRPr="00DF48B2">
        <w:rPr>
          <w:rFonts w:ascii="Calibri" w:eastAsia="Calibri" w:hAnsi="Calibri" w:cs="Calibri"/>
          <w:b/>
        </w:rPr>
        <w:t>.4.</w:t>
      </w:r>
      <w:r w:rsidRPr="00DF48B2">
        <w:rPr>
          <w:rFonts w:ascii="Calibri" w:eastAsia="Calibri" w:hAnsi="Calibri" w:cs="Calibri"/>
        </w:rPr>
        <w:t xml:space="preserve"> Cena oferty musi być wyrażona w złotych polskich, po zaokrągleniu do pełnych groszy - dwa miejsca po przecinku (końcówki poniżej 0,5 grosza pomija się, a końcówki 0,5 grosza i</w:t>
      </w:r>
      <w:r w:rsidR="00BB0A90">
        <w:rPr>
          <w:rFonts w:ascii="Calibri" w:eastAsia="Calibri" w:hAnsi="Calibri" w:cs="Calibri"/>
        </w:rPr>
        <w:t> </w:t>
      </w:r>
      <w:r w:rsidRPr="00DF48B2">
        <w:rPr>
          <w:rFonts w:ascii="Calibri" w:eastAsia="Calibri" w:hAnsi="Calibri" w:cs="Calibri"/>
        </w:rPr>
        <w:t>wyższe zaokrągla się do 1 grosza).</w:t>
      </w:r>
    </w:p>
    <w:p w:rsidR="00DF48B2" w:rsidRPr="00DF48B2" w:rsidRDefault="00DF48B2" w:rsidP="00DF48B2">
      <w:pPr>
        <w:autoSpaceDE w:val="0"/>
        <w:autoSpaceDN w:val="0"/>
        <w:adjustRightInd w:val="0"/>
        <w:jc w:val="both"/>
        <w:rPr>
          <w:rFonts w:ascii="Calibri" w:eastAsia="Calibri" w:hAnsi="Calibri" w:cs="Calibri"/>
          <w:b/>
        </w:rPr>
      </w:pP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.5.</w:t>
      </w:r>
      <w:r w:rsidRPr="00DF48B2">
        <w:rPr>
          <w:rFonts w:ascii="Calibri" w:eastAsia="Calibri" w:hAnsi="Calibri" w:cs="Calibri"/>
        </w:rPr>
        <w:t xml:space="preserve"> Cena ofertowa brutto musi uwzględniać wszystkie koszty związane z realizacją przedmiotu zamówienia zgodnie z opisem przedmiotu zamówienia oraz postanowieniami umowy określonymi w niniejszej SWZ.</w:t>
      </w: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rPr>
        <w:t xml:space="preserve"> </w:t>
      </w: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.6.</w:t>
      </w:r>
      <w:r w:rsidRPr="00DF48B2">
        <w:rPr>
          <w:rFonts w:ascii="Calibri" w:eastAsia="Calibri" w:hAnsi="Calibri" w:cs="Calibri"/>
        </w:rPr>
        <w:t xml:space="preserve"> Ceną w rozumieniu przepisów art. 3 ust. 1 i</w:t>
      </w:r>
      <w:r w:rsidR="00BB0A90">
        <w:rPr>
          <w:rFonts w:ascii="Calibri" w:eastAsia="Calibri" w:hAnsi="Calibri" w:cs="Calibri"/>
        </w:rPr>
        <w:t xml:space="preserve"> 2 ustawy z dnia 9 maja 2014r.</w:t>
      </w:r>
      <w:r w:rsidRPr="00DF48B2">
        <w:rPr>
          <w:rFonts w:ascii="Calibri" w:eastAsia="Calibri" w:hAnsi="Calibri" w:cs="Calibri"/>
        </w:rPr>
        <w:t xml:space="preserve"> o</w:t>
      </w:r>
      <w:r w:rsidR="00BB0A90">
        <w:rPr>
          <w:rFonts w:ascii="Calibri" w:eastAsia="Calibri" w:hAnsi="Calibri" w:cs="Calibri"/>
        </w:rPr>
        <w:t> </w:t>
      </w:r>
      <w:r w:rsidRPr="00DF48B2">
        <w:rPr>
          <w:rFonts w:ascii="Calibri" w:eastAsia="Calibri" w:hAnsi="Calibri" w:cs="Calibri"/>
        </w:rPr>
        <w:t>informowaniu o cenach towarów i usług (Dz. U. 20</w:t>
      </w:r>
      <w:r w:rsidR="00B62CEE">
        <w:rPr>
          <w:rFonts w:ascii="Calibri" w:eastAsia="Calibri" w:hAnsi="Calibri" w:cs="Calibri"/>
        </w:rPr>
        <w:t>23</w:t>
      </w:r>
      <w:r w:rsidRPr="00DF48B2">
        <w:rPr>
          <w:rFonts w:ascii="Calibri" w:eastAsia="Calibri" w:hAnsi="Calibri" w:cs="Calibri"/>
        </w:rPr>
        <w:t xml:space="preserve"> p</w:t>
      </w:r>
      <w:r w:rsidR="00BB0A90">
        <w:rPr>
          <w:rFonts w:ascii="Calibri" w:eastAsia="Calibri" w:hAnsi="Calibri" w:cs="Calibri"/>
        </w:rPr>
        <w:t>oz. 1</w:t>
      </w:r>
      <w:r w:rsidR="00B62CEE">
        <w:rPr>
          <w:rFonts w:ascii="Calibri" w:eastAsia="Calibri" w:hAnsi="Calibri" w:cs="Calibri"/>
        </w:rPr>
        <w:t>6</w:t>
      </w:r>
      <w:r w:rsidR="00BB0A90">
        <w:rPr>
          <w:rFonts w:ascii="Calibri" w:eastAsia="Calibri" w:hAnsi="Calibri" w:cs="Calibri"/>
        </w:rPr>
        <w:t>8) jest wartość wyrażoną</w:t>
      </w:r>
      <w:r w:rsidRPr="00DF48B2">
        <w:rPr>
          <w:rFonts w:ascii="Calibri" w:eastAsia="Calibri" w:hAnsi="Calibri" w:cs="Calibri"/>
        </w:rPr>
        <w:t xml:space="preserve"> w</w:t>
      </w:r>
      <w:r w:rsidR="00BB0A90">
        <w:rPr>
          <w:rFonts w:ascii="Calibri" w:eastAsia="Calibri" w:hAnsi="Calibri" w:cs="Calibri"/>
        </w:rPr>
        <w:t> </w:t>
      </w:r>
      <w:r w:rsidRPr="00DF48B2">
        <w:rPr>
          <w:rFonts w:ascii="Calibri" w:eastAsia="Calibri" w:hAnsi="Calibri" w:cs="Calibri"/>
        </w:rPr>
        <w:t>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w:t>
      </w:r>
    </w:p>
    <w:p w:rsidR="00DF48B2" w:rsidRPr="00DF48B2" w:rsidRDefault="00DF48B2" w:rsidP="00DF48B2">
      <w:pPr>
        <w:autoSpaceDE w:val="0"/>
        <w:autoSpaceDN w:val="0"/>
        <w:adjustRightInd w:val="0"/>
        <w:jc w:val="both"/>
        <w:rPr>
          <w:rFonts w:ascii="Calibri" w:eastAsia="Calibri" w:hAnsi="Calibri" w:cs="Calibri"/>
        </w:rPr>
      </w:pPr>
    </w:p>
    <w:p w:rsidR="00DF48B2" w:rsidRPr="00DF48B2" w:rsidRDefault="00DF48B2" w:rsidP="00DF48B2">
      <w:pPr>
        <w:autoSpaceDE w:val="0"/>
        <w:autoSpaceDN w:val="0"/>
        <w:adjustRightInd w:val="0"/>
        <w:jc w:val="both"/>
        <w:rPr>
          <w:rFonts w:ascii="Calibri" w:eastAsia="Calibri" w:hAnsi="Calibri" w:cs="Calibri"/>
        </w:rPr>
      </w:pPr>
      <w:r w:rsidRPr="00DF48B2">
        <w:rPr>
          <w:rFonts w:ascii="Calibri" w:eastAsia="Calibri" w:hAnsi="Calibri" w:cs="Calibri"/>
          <w:b/>
        </w:rPr>
        <w:t>2</w:t>
      </w:r>
      <w:r>
        <w:rPr>
          <w:rFonts w:ascii="Calibri" w:eastAsia="Calibri" w:hAnsi="Calibri" w:cs="Calibri"/>
          <w:b/>
        </w:rPr>
        <w:t>4</w:t>
      </w:r>
      <w:r w:rsidRPr="00DF48B2">
        <w:rPr>
          <w:rFonts w:ascii="Calibri" w:eastAsia="Calibri" w:hAnsi="Calibri" w:cs="Calibri"/>
          <w:b/>
        </w:rPr>
        <w:t>.7.</w:t>
      </w:r>
      <w:r w:rsidRPr="00DF48B2">
        <w:rPr>
          <w:rFonts w:ascii="Calibri" w:eastAsia="Calibri" w:hAnsi="Calibri" w:cs="Calibri"/>
        </w:rPr>
        <w:t xml:space="preserve"> W cenie oferty Wykonawca zobowiązany jest uwzględnić wymagania ustawy z dnia 10 października 2002r. o minimalnym wynagrodzeniu za pracę (Dz. U. z 2020r. poz. 2207 ze zm.).</w:t>
      </w:r>
    </w:p>
    <w:p w:rsidR="00DF48B2" w:rsidRPr="00DF48B2" w:rsidRDefault="00DF48B2" w:rsidP="00DF48B2">
      <w:pPr>
        <w:autoSpaceDE w:val="0"/>
        <w:autoSpaceDN w:val="0"/>
        <w:adjustRightInd w:val="0"/>
        <w:jc w:val="both"/>
        <w:rPr>
          <w:rFonts w:ascii="Calibri" w:eastAsia="Calibri" w:hAnsi="Calibri" w:cs="Calibri"/>
        </w:rPr>
      </w:pPr>
    </w:p>
    <w:p w:rsidR="00DF48B2" w:rsidRPr="00DF48B2" w:rsidRDefault="00DF48B2" w:rsidP="00DF48B2">
      <w:pPr>
        <w:autoSpaceDE w:val="0"/>
        <w:autoSpaceDN w:val="0"/>
        <w:adjustRightInd w:val="0"/>
        <w:jc w:val="both"/>
        <w:rPr>
          <w:rFonts w:ascii="Calibri" w:eastAsia="Calibri" w:hAnsi="Calibri" w:cs="Calibri"/>
        </w:rPr>
      </w:pPr>
      <w:r>
        <w:rPr>
          <w:rFonts w:ascii="Calibri" w:eastAsia="Calibri" w:hAnsi="Calibri" w:cs="Calibri"/>
          <w:b/>
        </w:rPr>
        <w:t>24</w:t>
      </w:r>
      <w:r w:rsidRPr="00DF48B2">
        <w:rPr>
          <w:rFonts w:ascii="Calibri" w:eastAsia="Calibri" w:hAnsi="Calibri" w:cs="Calibri"/>
          <w:b/>
        </w:rPr>
        <w:t>.8</w:t>
      </w:r>
      <w:r w:rsidRPr="00DF48B2">
        <w:rPr>
          <w:rFonts w:ascii="Calibri" w:eastAsia="Calibri" w:hAnsi="Calibri" w:cs="Calibri"/>
        </w:rPr>
        <w:t>. Zamawiający nie przewiduje rozliczeń w walucie obcej.</w:t>
      </w:r>
    </w:p>
    <w:p w:rsidR="00DF48B2" w:rsidRPr="00DF48B2" w:rsidRDefault="00DF48B2" w:rsidP="00DF48B2">
      <w:pPr>
        <w:autoSpaceDE w:val="0"/>
        <w:autoSpaceDN w:val="0"/>
        <w:adjustRightInd w:val="0"/>
        <w:jc w:val="both"/>
        <w:rPr>
          <w:rFonts w:ascii="Calibri" w:eastAsia="Calibri" w:hAnsi="Calibri" w:cs="Calibri"/>
        </w:rPr>
      </w:pPr>
    </w:p>
    <w:p w:rsidR="00DF48B2" w:rsidRPr="00DF48B2" w:rsidRDefault="00DF48B2" w:rsidP="00DF48B2">
      <w:pPr>
        <w:jc w:val="both"/>
        <w:rPr>
          <w:rFonts w:ascii="Calibri" w:hAnsi="Calibri" w:cs="Calibri"/>
        </w:rPr>
      </w:pPr>
      <w:r w:rsidRPr="00DF48B2">
        <w:rPr>
          <w:rFonts w:ascii="Calibri" w:hAnsi="Calibri" w:cs="Calibri"/>
          <w:b/>
        </w:rPr>
        <w:t>2</w:t>
      </w:r>
      <w:r>
        <w:rPr>
          <w:rFonts w:ascii="Calibri" w:hAnsi="Calibri" w:cs="Calibri"/>
          <w:b/>
        </w:rPr>
        <w:t>4</w:t>
      </w:r>
      <w:r w:rsidRPr="00DF48B2">
        <w:rPr>
          <w:rFonts w:ascii="Calibri" w:hAnsi="Calibri" w:cs="Calibri"/>
          <w:b/>
        </w:rPr>
        <w:t>.9.</w:t>
      </w:r>
      <w:r w:rsidRPr="00DF48B2">
        <w:rPr>
          <w:rFonts w:ascii="Calibri" w:hAnsi="Calibri" w:cs="Calibri"/>
        </w:rPr>
        <w:t xml:space="preserve"> Jeżeli zostanie złożona oferta, której wybór</w:t>
      </w:r>
      <w:r w:rsidR="00BB0A90">
        <w:rPr>
          <w:rFonts w:ascii="Calibri" w:hAnsi="Calibri" w:cs="Calibri"/>
        </w:rPr>
        <w:t xml:space="preserve"> prowadzić będzie do powstania </w:t>
      </w:r>
      <w:r w:rsidRPr="00DF48B2">
        <w:rPr>
          <w:rFonts w:ascii="Calibri" w:hAnsi="Calibri" w:cs="Calibri"/>
        </w:rPr>
        <w:t>u</w:t>
      </w:r>
      <w:r w:rsidR="00BB0A90">
        <w:rPr>
          <w:rFonts w:ascii="Calibri" w:hAnsi="Calibri" w:cs="Calibri"/>
        </w:rPr>
        <w:t> </w:t>
      </w:r>
      <w:r w:rsidRPr="00DF48B2">
        <w:rPr>
          <w:rFonts w:ascii="Calibri" w:hAnsi="Calibri" w:cs="Calibri"/>
        </w:rPr>
        <w:t>zamawiającego obowiązku podatkowego zgodnie z przepisami o podatku od towarów i</w:t>
      </w:r>
      <w:r w:rsidR="00BB0A90">
        <w:rPr>
          <w:rFonts w:ascii="Calibri" w:hAnsi="Calibri" w:cs="Calibri"/>
        </w:rPr>
        <w:t> </w:t>
      </w:r>
      <w:r w:rsidRPr="00DF48B2">
        <w:rPr>
          <w:rFonts w:ascii="Calibri" w:hAnsi="Calibri" w:cs="Calibri"/>
        </w:rPr>
        <w:t>usług, zamawiający w celu oceny takiej oferty dolicza do przedstawionej</w:t>
      </w:r>
      <w:r>
        <w:rPr>
          <w:rFonts w:ascii="Calibri" w:hAnsi="Calibri" w:cs="Calibri"/>
        </w:rPr>
        <w:t xml:space="preserve"> w niej ceny podatek od towarów </w:t>
      </w:r>
      <w:r w:rsidRPr="00DF48B2">
        <w:rPr>
          <w:rFonts w:ascii="Calibri" w:hAnsi="Calibri" w:cs="Calibri"/>
        </w:rPr>
        <w:t>i usług, który miałby obowiązek rozliczyć zgodnie z tymi przepisami.</w:t>
      </w:r>
    </w:p>
    <w:p w:rsidR="00B5179B" w:rsidRDefault="00DF48B2" w:rsidP="00362D9A">
      <w:pPr>
        <w:jc w:val="both"/>
        <w:rPr>
          <w:rFonts w:ascii="Calibri" w:hAnsi="Calibri" w:cs="Calibri"/>
        </w:rPr>
      </w:pPr>
      <w:r w:rsidRPr="00DF48B2">
        <w:rPr>
          <w:rFonts w:ascii="Calibri" w:hAnsi="Calibri" w:cs="Calibri"/>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4F36FC" w:rsidRPr="00362D9A" w:rsidRDefault="004F36FC" w:rsidP="00362D9A">
      <w:pPr>
        <w:jc w:val="both"/>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D61061" w:rsidRPr="00F60EB1" w:rsidTr="00221848">
        <w:tc>
          <w:tcPr>
            <w:tcW w:w="9212" w:type="dxa"/>
          </w:tcPr>
          <w:p w:rsidR="00D61061" w:rsidRPr="00F60EB1" w:rsidRDefault="00CB2C1E" w:rsidP="00221848">
            <w:pPr>
              <w:autoSpaceDE w:val="0"/>
              <w:autoSpaceDN w:val="0"/>
              <w:adjustRightInd w:val="0"/>
              <w:jc w:val="both"/>
              <w:rPr>
                <w:rFonts w:ascii="Calibri" w:eastAsia="TimesNewRoman" w:hAnsi="Calibri"/>
                <w:b/>
              </w:rPr>
            </w:pPr>
            <w:r>
              <w:rPr>
                <w:rFonts w:ascii="Calibri" w:eastAsia="TimesNewRoman" w:hAnsi="Calibri"/>
                <w:b/>
              </w:rPr>
              <w:t>25</w:t>
            </w:r>
            <w:r w:rsidR="00D61061" w:rsidRPr="00F60EB1">
              <w:rPr>
                <w:rFonts w:ascii="Calibri" w:eastAsia="TimesNewRoman" w:hAnsi="Calibri"/>
                <w:b/>
              </w:rPr>
              <w:t>. Opis kryteriów oceny ofert, wraz z podaniem wag tych kryteriów, i sposobu oceny ofert;</w:t>
            </w:r>
          </w:p>
        </w:tc>
      </w:tr>
    </w:tbl>
    <w:p w:rsidR="000C45C2" w:rsidRDefault="000C45C2" w:rsidP="00343AA4">
      <w:pPr>
        <w:jc w:val="both"/>
        <w:rPr>
          <w:rFonts w:ascii="Calibri" w:hAnsi="Calibri"/>
          <w:b/>
        </w:rPr>
      </w:pPr>
    </w:p>
    <w:p w:rsidR="00343AA4" w:rsidRPr="00343AA4" w:rsidRDefault="00CB2C1E" w:rsidP="00343AA4">
      <w:pPr>
        <w:jc w:val="both"/>
        <w:rPr>
          <w:rFonts w:ascii="Calibri" w:hAnsi="Calibri"/>
        </w:rPr>
      </w:pPr>
      <w:r>
        <w:rPr>
          <w:rFonts w:ascii="Calibri" w:hAnsi="Calibri"/>
          <w:b/>
        </w:rPr>
        <w:t>25</w:t>
      </w:r>
      <w:r w:rsidR="00343AA4" w:rsidRPr="00343AA4">
        <w:rPr>
          <w:rFonts w:ascii="Calibri" w:hAnsi="Calibri"/>
          <w:b/>
        </w:rPr>
        <w:t>.1.</w:t>
      </w:r>
      <w:r w:rsidR="00343AA4" w:rsidRPr="00343AA4">
        <w:rPr>
          <w:rFonts w:ascii="Calibri" w:hAnsi="Calibri"/>
        </w:rPr>
        <w:t xml:space="preserve"> Kryterium oceny ofert</w:t>
      </w:r>
      <w:r w:rsidR="00343AA4" w:rsidRPr="00343AA4">
        <w:rPr>
          <w:rFonts w:ascii="Calibri" w:hAnsi="Calibri"/>
          <w:b/>
        </w:rPr>
        <w:t xml:space="preserve"> </w:t>
      </w:r>
      <w:r w:rsidR="00343AA4" w:rsidRPr="00343AA4">
        <w:rPr>
          <w:rFonts w:ascii="Calibri" w:hAnsi="Calibri"/>
        </w:rPr>
        <w:t xml:space="preserve">jest: </w:t>
      </w:r>
    </w:p>
    <w:p w:rsidR="00343AA4" w:rsidRPr="00343AA4" w:rsidRDefault="00343AA4" w:rsidP="00343AA4">
      <w:pPr>
        <w:jc w:val="both"/>
        <w:rPr>
          <w:rFonts w:ascii="Calibri" w:hAnsi="Calibri"/>
        </w:rPr>
      </w:pPr>
      <w:r w:rsidRPr="00343AA4">
        <w:rPr>
          <w:rFonts w:ascii="Calibri" w:hAnsi="Calibri"/>
        </w:rPr>
        <w:t>cena – waga 60 %</w:t>
      </w:r>
    </w:p>
    <w:p w:rsidR="00343AA4" w:rsidRPr="00343AA4" w:rsidRDefault="00AA603B" w:rsidP="00AA603B">
      <w:pPr>
        <w:jc w:val="both"/>
        <w:rPr>
          <w:rFonts w:ascii="Calibri" w:hAnsi="Calibri"/>
        </w:rPr>
      </w:pPr>
      <w:r>
        <w:rPr>
          <w:rFonts w:ascii="Calibri" w:hAnsi="Calibri"/>
        </w:rPr>
        <w:t>d</w:t>
      </w:r>
      <w:r w:rsidRPr="00AA603B">
        <w:rPr>
          <w:rFonts w:ascii="Calibri" w:hAnsi="Calibri"/>
        </w:rPr>
        <w:t>oświadczenie zawodowe</w:t>
      </w:r>
      <w:r>
        <w:rPr>
          <w:rFonts w:ascii="Calibri" w:hAnsi="Calibri"/>
        </w:rPr>
        <w:t xml:space="preserve"> </w:t>
      </w:r>
      <w:r w:rsidRPr="00AA603B">
        <w:rPr>
          <w:rFonts w:ascii="Calibri" w:hAnsi="Calibri"/>
        </w:rPr>
        <w:t>projektanta drogowego</w:t>
      </w:r>
      <w:r w:rsidR="00343AA4" w:rsidRPr="00343AA4">
        <w:rPr>
          <w:rFonts w:ascii="Calibri" w:hAnsi="Calibri"/>
        </w:rPr>
        <w:t xml:space="preserve"> – waga </w:t>
      </w:r>
      <w:r w:rsidR="00343AA4">
        <w:rPr>
          <w:rFonts w:ascii="Calibri" w:hAnsi="Calibri"/>
        </w:rPr>
        <w:t>4</w:t>
      </w:r>
      <w:r w:rsidR="00343AA4" w:rsidRPr="00343AA4">
        <w:rPr>
          <w:rFonts w:ascii="Calibri" w:hAnsi="Calibri"/>
        </w:rPr>
        <w:t>0%</w:t>
      </w:r>
    </w:p>
    <w:p w:rsidR="00AD130B" w:rsidRDefault="00AD130B" w:rsidP="00343AA4">
      <w:pPr>
        <w:jc w:val="both"/>
        <w:rPr>
          <w:rFonts w:ascii="Calibri" w:hAnsi="Calibri" w:cs="Calibri"/>
          <w:b/>
        </w:rPr>
      </w:pPr>
    </w:p>
    <w:p w:rsidR="00343AA4" w:rsidRPr="009B2C53" w:rsidRDefault="00CB2C1E" w:rsidP="00343AA4">
      <w:pPr>
        <w:jc w:val="both"/>
        <w:rPr>
          <w:rFonts w:ascii="Calibri" w:hAnsi="Calibri" w:cs="Calibri"/>
        </w:rPr>
      </w:pPr>
      <w:r w:rsidRPr="009B2C53">
        <w:rPr>
          <w:rFonts w:ascii="Calibri" w:hAnsi="Calibri" w:cs="Calibri"/>
          <w:b/>
        </w:rPr>
        <w:t>25</w:t>
      </w:r>
      <w:r w:rsidR="00343AA4" w:rsidRPr="009B2C53">
        <w:rPr>
          <w:rFonts w:ascii="Calibri" w:hAnsi="Calibri" w:cs="Calibri"/>
          <w:b/>
        </w:rPr>
        <w:t>.2.</w:t>
      </w:r>
      <w:r w:rsidR="00343AA4" w:rsidRPr="009B2C53">
        <w:rPr>
          <w:rFonts w:ascii="Calibri" w:hAnsi="Calibri" w:cs="Calibri"/>
        </w:rPr>
        <w:t xml:space="preserve"> Zamawiający </w:t>
      </w:r>
      <w:r w:rsidR="007962CD" w:rsidRPr="009B2C53">
        <w:rPr>
          <w:rFonts w:ascii="Calibri" w:hAnsi="Calibri" w:cs="Calibri"/>
        </w:rPr>
        <w:t>udzieli niniejszego zamówienia</w:t>
      </w:r>
      <w:r w:rsidR="00343AA4" w:rsidRPr="009B2C53">
        <w:rPr>
          <w:rFonts w:ascii="Calibri" w:hAnsi="Calibri" w:cs="Calibri"/>
        </w:rPr>
        <w:t xml:space="preserve"> temu Wykonawcy, który uzyska łącznie najwyższą ilość punktów ze wszystkich kryteriów oceny ofert.</w:t>
      </w:r>
    </w:p>
    <w:p w:rsidR="00343AA4" w:rsidRPr="009B2C53" w:rsidRDefault="00343AA4" w:rsidP="00343AA4">
      <w:pPr>
        <w:jc w:val="both"/>
        <w:rPr>
          <w:rFonts w:ascii="Calibri" w:hAnsi="Calibri" w:cs="Calibri"/>
        </w:rPr>
      </w:pPr>
    </w:p>
    <w:p w:rsidR="00343AA4" w:rsidRPr="009B2C53" w:rsidRDefault="00CB2C1E" w:rsidP="00343AA4">
      <w:pPr>
        <w:jc w:val="both"/>
        <w:rPr>
          <w:rFonts w:ascii="Calibri" w:hAnsi="Calibri" w:cs="Calibri"/>
        </w:rPr>
      </w:pPr>
      <w:r w:rsidRPr="009B2C53">
        <w:rPr>
          <w:rFonts w:ascii="Calibri" w:hAnsi="Calibri" w:cs="Calibri"/>
          <w:b/>
        </w:rPr>
        <w:t>25</w:t>
      </w:r>
      <w:r w:rsidR="00343AA4" w:rsidRPr="009B2C53">
        <w:rPr>
          <w:rFonts w:ascii="Calibri" w:hAnsi="Calibri" w:cs="Calibri"/>
          <w:b/>
        </w:rPr>
        <w:t>.3.</w:t>
      </w:r>
      <w:r w:rsidR="00343AA4" w:rsidRPr="009B2C53">
        <w:rPr>
          <w:rFonts w:ascii="Calibri" w:hAnsi="Calibri" w:cs="Calibri"/>
        </w:rPr>
        <w:t xml:space="preserve"> Kryterium cena:</w:t>
      </w:r>
    </w:p>
    <w:p w:rsidR="009B2C53" w:rsidRPr="009B2C53" w:rsidRDefault="009B2C53" w:rsidP="009B2C53">
      <w:pPr>
        <w:ind w:right="473"/>
        <w:jc w:val="both"/>
        <w:rPr>
          <w:rFonts w:ascii="Calibri" w:hAnsi="Calibri" w:cs="Calibri"/>
        </w:rPr>
      </w:pPr>
      <w:r w:rsidRPr="009B2C53">
        <w:rPr>
          <w:rFonts w:ascii="Calibri" w:hAnsi="Calibri" w:cs="Calibri"/>
        </w:rPr>
        <w:t>Oferta z najniższą ceną uzyska maksymalną liczbę 1</w:t>
      </w:r>
      <w:r w:rsidR="008A6FF6">
        <w:rPr>
          <w:rFonts w:ascii="Calibri" w:hAnsi="Calibri" w:cs="Calibri"/>
        </w:rPr>
        <w:t xml:space="preserve">00,0 pkt x waga 60% tj. 60 pkt, </w:t>
      </w:r>
      <w:r w:rsidRPr="009B2C53">
        <w:rPr>
          <w:rFonts w:ascii="Calibri" w:hAnsi="Calibri" w:cs="Calibri"/>
        </w:rPr>
        <w:t xml:space="preserve">pozostali Wykonawcy otrzymają proporcjonalnie mniej punktów zgodnie ze wzorem: </w:t>
      </w:r>
    </w:p>
    <w:p w:rsidR="009B2C53" w:rsidRPr="009B2C53" w:rsidRDefault="009B2C53" w:rsidP="009B2C53">
      <w:pPr>
        <w:ind w:right="473"/>
        <w:jc w:val="both"/>
        <w:rPr>
          <w:rFonts w:ascii="Calibri" w:hAnsi="Calibri" w:cs="Calibri"/>
        </w:rPr>
      </w:pPr>
    </w:p>
    <w:p w:rsidR="009B2C53" w:rsidRPr="00983521" w:rsidRDefault="009B2C53" w:rsidP="00CF2F1C">
      <w:pPr>
        <w:ind w:left="3261" w:right="473"/>
        <w:rPr>
          <w:rFonts w:ascii="Calibri" w:hAnsi="Calibri" w:cs="Calibri"/>
          <w:b/>
        </w:rPr>
      </w:pPr>
      <w:r w:rsidRPr="00983521">
        <w:rPr>
          <w:rFonts w:ascii="Calibri" w:hAnsi="Calibri" w:cs="Calibri"/>
          <w:b/>
        </w:rPr>
        <w:t>C min</w:t>
      </w:r>
    </w:p>
    <w:p w:rsidR="009B2C53" w:rsidRPr="00983521" w:rsidRDefault="009B2C53" w:rsidP="009B2C53">
      <w:pPr>
        <w:ind w:right="473"/>
        <w:jc w:val="center"/>
        <w:rPr>
          <w:rFonts w:ascii="Calibri" w:hAnsi="Calibri" w:cs="Calibri"/>
          <w:b/>
        </w:rPr>
      </w:pPr>
      <w:r w:rsidRPr="00983521">
        <w:rPr>
          <w:rFonts w:ascii="Calibri" w:hAnsi="Calibri" w:cs="Calibri"/>
          <w:b/>
        </w:rPr>
        <w:t>C = ------------  x 100 pkt x 60%</w:t>
      </w:r>
    </w:p>
    <w:p w:rsidR="009B2C53" w:rsidRPr="00983521" w:rsidRDefault="009B2C53" w:rsidP="00CF2F1C">
      <w:pPr>
        <w:ind w:left="3261" w:right="473"/>
        <w:rPr>
          <w:rFonts w:ascii="Calibri" w:hAnsi="Calibri" w:cs="Calibri"/>
          <w:b/>
        </w:rPr>
      </w:pPr>
      <w:r w:rsidRPr="00983521">
        <w:rPr>
          <w:rFonts w:ascii="Calibri" w:hAnsi="Calibri" w:cs="Calibri"/>
          <w:b/>
        </w:rPr>
        <w:t>C o</w:t>
      </w:r>
    </w:p>
    <w:p w:rsidR="009B2C53" w:rsidRPr="00983521" w:rsidRDefault="009B2C53" w:rsidP="00843B4E">
      <w:pPr>
        <w:ind w:right="473"/>
        <w:jc w:val="both"/>
        <w:rPr>
          <w:rFonts w:ascii="Calibri" w:hAnsi="Calibri" w:cs="Calibri"/>
          <w:b/>
        </w:rPr>
      </w:pPr>
      <w:r w:rsidRPr="00983521">
        <w:rPr>
          <w:rFonts w:ascii="Calibri" w:hAnsi="Calibri" w:cs="Calibri"/>
          <w:b/>
        </w:rPr>
        <w:t>gdzie:</w:t>
      </w:r>
    </w:p>
    <w:p w:rsidR="009B2C53" w:rsidRPr="009B2C53" w:rsidRDefault="009B2C53" w:rsidP="00843B4E">
      <w:pPr>
        <w:ind w:right="473"/>
        <w:jc w:val="both"/>
        <w:rPr>
          <w:rFonts w:ascii="Calibri" w:hAnsi="Calibri" w:cs="Calibri"/>
        </w:rPr>
      </w:pPr>
      <w:r w:rsidRPr="009B2C53">
        <w:rPr>
          <w:rFonts w:ascii="Calibri" w:hAnsi="Calibri" w:cs="Calibri"/>
          <w:b/>
        </w:rPr>
        <w:lastRenderedPageBreak/>
        <w:t xml:space="preserve">C – </w:t>
      </w:r>
      <w:r w:rsidRPr="009B2C53">
        <w:rPr>
          <w:rFonts w:ascii="Calibri" w:hAnsi="Calibri" w:cs="Calibri"/>
        </w:rPr>
        <w:t xml:space="preserve">liczba punktów przyznana ofercie ocenianej w kryterium </w:t>
      </w:r>
      <w:r w:rsidRPr="009B2C53">
        <w:rPr>
          <w:rFonts w:ascii="Calibri" w:hAnsi="Calibri" w:cs="Calibri"/>
          <w:b/>
        </w:rPr>
        <w:t>Cena</w:t>
      </w:r>
    </w:p>
    <w:p w:rsidR="009B2C53" w:rsidRPr="009B2C53" w:rsidRDefault="009B2C53" w:rsidP="00843B4E">
      <w:pPr>
        <w:ind w:right="473"/>
        <w:jc w:val="both"/>
        <w:rPr>
          <w:rFonts w:ascii="Calibri" w:hAnsi="Calibri" w:cs="Calibri"/>
        </w:rPr>
      </w:pPr>
      <w:r w:rsidRPr="00983521">
        <w:rPr>
          <w:rFonts w:ascii="Calibri" w:hAnsi="Calibri" w:cs="Calibri"/>
          <w:b/>
        </w:rPr>
        <w:t>C min</w:t>
      </w:r>
      <w:r w:rsidRPr="009B2C53">
        <w:rPr>
          <w:rFonts w:ascii="Calibri" w:hAnsi="Calibri" w:cs="Calibri"/>
        </w:rPr>
        <w:t xml:space="preserve"> - cena brutto oferty</w:t>
      </w:r>
      <w:r w:rsidRPr="009B2C53">
        <w:rPr>
          <w:rFonts w:ascii="Calibri" w:hAnsi="Calibri" w:cs="Calibri"/>
          <w:iCs/>
        </w:rPr>
        <w:t xml:space="preserve"> najniższej,</w:t>
      </w:r>
    </w:p>
    <w:p w:rsidR="009B2C53" w:rsidRPr="009B2C53" w:rsidRDefault="009B2C53" w:rsidP="00843B4E">
      <w:pPr>
        <w:ind w:right="473"/>
        <w:jc w:val="both"/>
        <w:rPr>
          <w:rFonts w:ascii="Calibri" w:hAnsi="Calibri" w:cs="Calibri"/>
        </w:rPr>
      </w:pPr>
      <w:r w:rsidRPr="00983521">
        <w:rPr>
          <w:rFonts w:ascii="Calibri" w:hAnsi="Calibri" w:cs="Calibri"/>
          <w:b/>
          <w:iCs/>
        </w:rPr>
        <w:t>C o</w:t>
      </w:r>
      <w:r w:rsidRPr="009B2C53">
        <w:rPr>
          <w:rFonts w:ascii="Calibri" w:hAnsi="Calibri" w:cs="Calibri"/>
          <w:iCs/>
        </w:rPr>
        <w:t xml:space="preserve"> – cena brutto oferty ocenianej </w:t>
      </w:r>
    </w:p>
    <w:p w:rsidR="00CA7985" w:rsidRPr="00CA7985" w:rsidRDefault="009B2C53" w:rsidP="00843B4E">
      <w:pPr>
        <w:jc w:val="both"/>
        <w:rPr>
          <w:rFonts w:ascii="Calibri" w:hAnsi="Calibri" w:cs="Calibri"/>
        </w:rPr>
      </w:pPr>
      <w:r w:rsidRPr="009B2C53">
        <w:rPr>
          <w:rFonts w:ascii="Calibri" w:hAnsi="Calibri" w:cs="Calibri"/>
        </w:rPr>
        <w:t xml:space="preserve">Kryterium </w:t>
      </w:r>
      <w:r w:rsidRPr="009B2C53">
        <w:rPr>
          <w:rFonts w:ascii="Calibri" w:hAnsi="Calibri" w:cs="Calibri"/>
          <w:b/>
        </w:rPr>
        <w:t>Cena</w:t>
      </w:r>
      <w:r w:rsidR="00983521">
        <w:rPr>
          <w:rFonts w:ascii="Calibri" w:hAnsi="Calibri" w:cs="Calibri"/>
        </w:rPr>
        <w:t xml:space="preserve"> będzie rozpatrywane</w:t>
      </w:r>
      <w:r w:rsidRPr="009B2C53">
        <w:rPr>
          <w:rFonts w:ascii="Calibri" w:hAnsi="Calibri" w:cs="Calibri"/>
        </w:rPr>
        <w:t xml:space="preserve"> na podstawie ceny brutto za wykonanie przedmiotu zamówienia, podanej przez Wykonawcę w Formularzu Oferty. </w:t>
      </w:r>
    </w:p>
    <w:p w:rsidR="00215579" w:rsidRDefault="00215579" w:rsidP="00BD34CF">
      <w:pPr>
        <w:ind w:right="1"/>
        <w:jc w:val="both"/>
        <w:rPr>
          <w:rFonts w:ascii="Calibri" w:hAnsi="Calibri" w:cs="Calibri"/>
          <w:b/>
        </w:rPr>
      </w:pPr>
    </w:p>
    <w:p w:rsidR="00575506" w:rsidRPr="00361E8A" w:rsidRDefault="00AD130B" w:rsidP="00AA603B">
      <w:pPr>
        <w:jc w:val="both"/>
        <w:rPr>
          <w:rFonts w:ascii="Calibri" w:hAnsi="Calibri" w:cs="Calibri"/>
        </w:rPr>
      </w:pPr>
      <w:r w:rsidRPr="00361E8A">
        <w:rPr>
          <w:rFonts w:ascii="Calibri" w:hAnsi="Calibri" w:cs="Calibri"/>
          <w:b/>
        </w:rPr>
        <w:t>28.4.</w:t>
      </w:r>
      <w:r w:rsidRPr="00361E8A">
        <w:rPr>
          <w:rFonts w:ascii="Calibri" w:hAnsi="Calibri" w:cs="Calibri"/>
        </w:rPr>
        <w:t xml:space="preserve"> Kryterium </w:t>
      </w:r>
      <w:r w:rsidR="00AA603B">
        <w:rPr>
          <w:rFonts w:ascii="Calibri" w:hAnsi="Calibri" w:cs="Calibri"/>
        </w:rPr>
        <w:t>d</w:t>
      </w:r>
      <w:r w:rsidR="00AA603B" w:rsidRPr="00AA603B">
        <w:rPr>
          <w:rFonts w:ascii="Calibri" w:hAnsi="Calibri" w:cs="Calibri"/>
        </w:rPr>
        <w:t>oświadczenie zawodowe</w:t>
      </w:r>
      <w:r w:rsidR="00AA603B">
        <w:rPr>
          <w:rFonts w:ascii="Calibri" w:hAnsi="Calibri" w:cs="Calibri"/>
        </w:rPr>
        <w:t xml:space="preserve"> </w:t>
      </w:r>
      <w:r w:rsidR="00AA603B" w:rsidRPr="00AA603B">
        <w:rPr>
          <w:rFonts w:ascii="Calibri" w:hAnsi="Calibri" w:cs="Calibri"/>
        </w:rPr>
        <w:t>projektanta drogowego</w:t>
      </w:r>
    </w:p>
    <w:p w:rsidR="00376B11" w:rsidRDefault="00AA603B" w:rsidP="00AA603B">
      <w:pPr>
        <w:jc w:val="both"/>
        <w:rPr>
          <w:rFonts w:ascii="Calibri" w:eastAsia="Calibri" w:hAnsi="Calibri" w:cs="Calibri"/>
        </w:rPr>
      </w:pPr>
      <w:r w:rsidRPr="00AA603B">
        <w:rPr>
          <w:rFonts w:ascii="Calibri" w:eastAsia="Calibri" w:hAnsi="Calibri" w:cs="Calibri"/>
        </w:rPr>
        <w:t>W powyższym kryterium oceniana będzie liczba dokumentacji projektowych,</w:t>
      </w:r>
      <w:r w:rsidR="00007C0B">
        <w:rPr>
          <w:rFonts w:ascii="Calibri" w:eastAsia="Calibri" w:hAnsi="Calibri" w:cs="Calibri"/>
        </w:rPr>
        <w:t xml:space="preserve"> </w:t>
      </w:r>
      <w:r w:rsidRPr="00AA603B">
        <w:rPr>
          <w:rFonts w:ascii="Calibri" w:eastAsia="Calibri" w:hAnsi="Calibri" w:cs="Calibri"/>
        </w:rPr>
        <w:t>sporządzonych w przez osobę wskazaną przez Wykonawcę na projektanta branży</w:t>
      </w:r>
      <w:r w:rsidR="00007C0B">
        <w:rPr>
          <w:rFonts w:ascii="Calibri" w:eastAsia="Calibri" w:hAnsi="Calibri" w:cs="Calibri"/>
        </w:rPr>
        <w:t xml:space="preserve"> </w:t>
      </w:r>
      <w:r w:rsidRPr="00AA603B">
        <w:rPr>
          <w:rFonts w:ascii="Calibri" w:eastAsia="Calibri" w:hAnsi="Calibri" w:cs="Calibri"/>
        </w:rPr>
        <w:t xml:space="preserve">drogowej. </w:t>
      </w:r>
    </w:p>
    <w:p w:rsidR="00376B11" w:rsidRDefault="00376B11" w:rsidP="00AA603B">
      <w:pPr>
        <w:jc w:val="both"/>
        <w:rPr>
          <w:rFonts w:ascii="Calibri" w:eastAsia="Calibri" w:hAnsi="Calibri" w:cs="Calibri"/>
        </w:rPr>
      </w:pPr>
    </w:p>
    <w:p w:rsidR="00AA603B" w:rsidRDefault="00AA603B" w:rsidP="00AA603B">
      <w:pPr>
        <w:jc w:val="both"/>
        <w:rPr>
          <w:rFonts w:ascii="Calibri" w:eastAsia="Calibri" w:hAnsi="Calibri" w:cs="Calibri"/>
        </w:rPr>
      </w:pPr>
      <w:r w:rsidRPr="00AA603B">
        <w:rPr>
          <w:rFonts w:ascii="Calibri" w:eastAsia="Calibri" w:hAnsi="Calibri" w:cs="Calibri"/>
        </w:rPr>
        <w:t xml:space="preserve">Analogicznie do wymagań o których mowa w pkt. </w:t>
      </w:r>
      <w:r w:rsidR="008C6370">
        <w:rPr>
          <w:rFonts w:ascii="Calibri" w:eastAsia="Calibri" w:hAnsi="Calibri" w:cs="Calibri"/>
        </w:rPr>
        <w:t>10.2.</w:t>
      </w:r>
      <w:r w:rsidR="00007C0B">
        <w:rPr>
          <w:rFonts w:ascii="Calibri" w:eastAsia="Calibri" w:hAnsi="Calibri" w:cs="Calibri"/>
        </w:rPr>
        <w:t>4b</w:t>
      </w:r>
      <w:r w:rsidRPr="00AA603B">
        <w:rPr>
          <w:rFonts w:ascii="Calibri" w:eastAsia="Calibri" w:hAnsi="Calibri" w:cs="Calibri"/>
        </w:rPr>
        <w:t xml:space="preserve"> SWZ ocenie</w:t>
      </w:r>
      <w:r w:rsidR="00007C0B">
        <w:rPr>
          <w:rFonts w:ascii="Calibri" w:eastAsia="Calibri" w:hAnsi="Calibri" w:cs="Calibri"/>
        </w:rPr>
        <w:t xml:space="preserve"> </w:t>
      </w:r>
      <w:r w:rsidRPr="00AA603B">
        <w:rPr>
          <w:rFonts w:ascii="Calibri" w:eastAsia="Calibri" w:hAnsi="Calibri" w:cs="Calibri"/>
        </w:rPr>
        <w:t>podlegać będą jedynie dokumentacje wykonane należycie i odebrane przez</w:t>
      </w:r>
      <w:r w:rsidR="00007C0B">
        <w:rPr>
          <w:rFonts w:ascii="Calibri" w:eastAsia="Calibri" w:hAnsi="Calibri" w:cs="Calibri"/>
        </w:rPr>
        <w:t xml:space="preserve"> </w:t>
      </w:r>
      <w:r w:rsidRPr="00AA603B">
        <w:rPr>
          <w:rFonts w:ascii="Calibri" w:eastAsia="Calibri" w:hAnsi="Calibri" w:cs="Calibri"/>
        </w:rPr>
        <w:t>Inwestora, których autorem lub współautorem była osoba wskazana przez Wykonawcę,</w:t>
      </w:r>
      <w:r w:rsidR="00007C0B">
        <w:rPr>
          <w:rFonts w:ascii="Calibri" w:eastAsia="Calibri" w:hAnsi="Calibri" w:cs="Calibri"/>
        </w:rPr>
        <w:t xml:space="preserve"> </w:t>
      </w:r>
      <w:r w:rsidR="00B050E4" w:rsidRPr="00B050E4">
        <w:rPr>
          <w:rFonts w:ascii="Calibri" w:eastAsia="Calibri" w:hAnsi="Calibri" w:cs="Calibri"/>
        </w:rPr>
        <w:t>z których każda obejmowała swoim zakresem: budow</w:t>
      </w:r>
      <w:r w:rsidR="00B050E4">
        <w:rPr>
          <w:rFonts w:ascii="Calibri" w:eastAsia="Calibri" w:hAnsi="Calibri" w:cs="Calibri"/>
        </w:rPr>
        <w:t>ę</w:t>
      </w:r>
      <w:r w:rsidR="003149F2">
        <w:rPr>
          <w:rFonts w:ascii="Calibri" w:eastAsia="Calibri" w:hAnsi="Calibri" w:cs="Calibri"/>
        </w:rPr>
        <w:t xml:space="preserve"> lub</w:t>
      </w:r>
      <w:r w:rsidR="00B050E4" w:rsidRPr="00B050E4">
        <w:rPr>
          <w:rFonts w:ascii="Calibri" w:eastAsia="Calibri" w:hAnsi="Calibri" w:cs="Calibri"/>
        </w:rPr>
        <w:t xml:space="preserve"> przebudow</w:t>
      </w:r>
      <w:r w:rsidR="00B050E4">
        <w:rPr>
          <w:rFonts w:ascii="Calibri" w:eastAsia="Calibri" w:hAnsi="Calibri" w:cs="Calibri"/>
        </w:rPr>
        <w:t>ę</w:t>
      </w:r>
      <w:r w:rsidR="00B050E4" w:rsidRPr="00B050E4">
        <w:rPr>
          <w:rFonts w:ascii="Calibri" w:eastAsia="Calibri" w:hAnsi="Calibri" w:cs="Calibri"/>
        </w:rPr>
        <w:t xml:space="preserve"> (w rozumieniu ustawy z dnia 7 lipca 1994 r. Prawo budowlane) dróg o długości </w:t>
      </w:r>
      <w:r w:rsidR="00DC5F00">
        <w:rPr>
          <w:rFonts w:ascii="Calibri" w:eastAsia="Calibri" w:hAnsi="Calibri" w:cs="Calibri"/>
        </w:rPr>
        <w:t>przekraczającej</w:t>
      </w:r>
      <w:r w:rsidR="00B050E4" w:rsidRPr="00B050E4">
        <w:rPr>
          <w:rFonts w:ascii="Calibri" w:eastAsia="Calibri" w:hAnsi="Calibri" w:cs="Calibri"/>
        </w:rPr>
        <w:t xml:space="preserve"> 1</w:t>
      </w:r>
      <w:r w:rsidR="00DC5F00">
        <w:rPr>
          <w:rFonts w:ascii="Calibri" w:eastAsia="Calibri" w:hAnsi="Calibri" w:cs="Calibri"/>
        </w:rPr>
        <w:t>0</w:t>
      </w:r>
      <w:r w:rsidR="00B050E4" w:rsidRPr="00B050E4">
        <w:rPr>
          <w:rFonts w:ascii="Calibri" w:eastAsia="Calibri" w:hAnsi="Calibri" w:cs="Calibri"/>
        </w:rPr>
        <w:t>00 mb wraz z infrastrukturą towarzyszącą obejmującą branżę elektryczną i/lub sanitarną i/lub teletechniczną</w:t>
      </w:r>
    </w:p>
    <w:p w:rsidR="00B050E4" w:rsidRDefault="00B050E4" w:rsidP="00AA603B">
      <w:pPr>
        <w:jc w:val="both"/>
        <w:rPr>
          <w:rFonts w:ascii="Calibri" w:eastAsia="Calibri" w:hAnsi="Calibri" w:cs="Calibri"/>
        </w:rPr>
      </w:pPr>
    </w:p>
    <w:p w:rsidR="00AA603B" w:rsidRPr="00AA603B" w:rsidRDefault="00AA603B" w:rsidP="00AA603B">
      <w:pPr>
        <w:jc w:val="both"/>
        <w:rPr>
          <w:rFonts w:ascii="Calibri" w:eastAsia="Calibri" w:hAnsi="Calibri" w:cs="Calibri"/>
        </w:rPr>
      </w:pPr>
      <w:r w:rsidRPr="00AA603B">
        <w:rPr>
          <w:rFonts w:ascii="Calibri" w:eastAsia="Calibri" w:hAnsi="Calibri" w:cs="Calibri"/>
        </w:rPr>
        <w:t>Wykonawcy zostaną ocenieni w następujący sposób:</w:t>
      </w:r>
    </w:p>
    <w:p w:rsidR="00AA603B" w:rsidRPr="00AA603B" w:rsidRDefault="00AA603B" w:rsidP="00AA603B">
      <w:pPr>
        <w:jc w:val="both"/>
        <w:rPr>
          <w:rFonts w:ascii="Calibri" w:eastAsia="Calibri" w:hAnsi="Calibri" w:cs="Calibri"/>
        </w:rPr>
      </w:pPr>
      <w:r w:rsidRPr="00AA603B">
        <w:rPr>
          <w:rFonts w:ascii="Calibri" w:eastAsia="Calibri" w:hAnsi="Calibri" w:cs="Calibri"/>
        </w:rPr>
        <w:t xml:space="preserve">1) Wykonawca, który wskaże projektanta, który był autorem lub współautorem </w:t>
      </w:r>
      <w:r w:rsidR="00CF2F1C">
        <w:rPr>
          <w:rFonts w:ascii="Calibri" w:eastAsia="Calibri" w:hAnsi="Calibri" w:cs="Calibri"/>
        </w:rPr>
        <w:t>1</w:t>
      </w:r>
      <w:r w:rsidRPr="00AA603B">
        <w:rPr>
          <w:rFonts w:ascii="Calibri" w:eastAsia="Calibri" w:hAnsi="Calibri" w:cs="Calibri"/>
        </w:rPr>
        <w:t xml:space="preserve"> dokumentacji projektow</w:t>
      </w:r>
      <w:r w:rsidR="00197B19">
        <w:rPr>
          <w:rFonts w:ascii="Calibri" w:eastAsia="Calibri" w:hAnsi="Calibri" w:cs="Calibri"/>
        </w:rPr>
        <w:t>ej</w:t>
      </w:r>
      <w:r w:rsidRPr="00AA603B">
        <w:rPr>
          <w:rFonts w:ascii="Calibri" w:eastAsia="Calibri" w:hAnsi="Calibri" w:cs="Calibri"/>
        </w:rPr>
        <w:t xml:space="preserve"> - otrzyma 0 pkt,</w:t>
      </w:r>
    </w:p>
    <w:p w:rsidR="00AA603B" w:rsidRPr="00AA603B" w:rsidRDefault="00AA603B" w:rsidP="00AA603B">
      <w:pPr>
        <w:jc w:val="both"/>
        <w:rPr>
          <w:rFonts w:ascii="Calibri" w:eastAsia="Calibri" w:hAnsi="Calibri" w:cs="Calibri"/>
        </w:rPr>
      </w:pPr>
      <w:r w:rsidRPr="00AA603B">
        <w:rPr>
          <w:rFonts w:ascii="Calibri" w:eastAsia="Calibri" w:hAnsi="Calibri" w:cs="Calibri"/>
        </w:rPr>
        <w:t>2) Wykonawca, który wskaże projektanta, który był autorem lub współautorem</w:t>
      </w:r>
      <w:r w:rsidR="00007C0B">
        <w:rPr>
          <w:rFonts w:ascii="Calibri" w:eastAsia="Calibri" w:hAnsi="Calibri" w:cs="Calibri"/>
        </w:rPr>
        <w:t xml:space="preserve"> </w:t>
      </w:r>
      <w:r w:rsidR="00CF2F1C">
        <w:rPr>
          <w:rFonts w:ascii="Calibri" w:eastAsia="Calibri" w:hAnsi="Calibri" w:cs="Calibri"/>
        </w:rPr>
        <w:t>2</w:t>
      </w:r>
      <w:r w:rsidR="00007C0B">
        <w:rPr>
          <w:rFonts w:ascii="Calibri" w:eastAsia="Calibri" w:hAnsi="Calibri" w:cs="Calibri"/>
        </w:rPr>
        <w:t> </w:t>
      </w:r>
      <w:r w:rsidRPr="00AA603B">
        <w:rPr>
          <w:rFonts w:ascii="Calibri" w:eastAsia="Calibri" w:hAnsi="Calibri" w:cs="Calibri"/>
        </w:rPr>
        <w:t xml:space="preserve">dokumentacji projektowych - otrzyma </w:t>
      </w:r>
      <w:r w:rsidR="00CF2F1C">
        <w:rPr>
          <w:rFonts w:ascii="Calibri" w:eastAsia="Calibri" w:hAnsi="Calibri" w:cs="Calibri"/>
        </w:rPr>
        <w:t>3</w:t>
      </w:r>
      <w:r w:rsidR="00FA0396">
        <w:rPr>
          <w:rFonts w:ascii="Calibri" w:eastAsia="Calibri" w:hAnsi="Calibri" w:cs="Calibri"/>
        </w:rPr>
        <w:t>0</w:t>
      </w:r>
      <w:r w:rsidRPr="00AA603B">
        <w:rPr>
          <w:rFonts w:ascii="Calibri" w:eastAsia="Calibri" w:hAnsi="Calibri" w:cs="Calibri"/>
        </w:rPr>
        <w:t xml:space="preserve"> pkt,</w:t>
      </w:r>
    </w:p>
    <w:p w:rsidR="00197B19" w:rsidRDefault="00AA603B" w:rsidP="00AA603B">
      <w:pPr>
        <w:jc w:val="both"/>
        <w:rPr>
          <w:rFonts w:ascii="Calibri" w:eastAsia="Calibri" w:hAnsi="Calibri" w:cs="Calibri"/>
        </w:rPr>
      </w:pPr>
      <w:r w:rsidRPr="00AA603B">
        <w:rPr>
          <w:rFonts w:ascii="Calibri" w:eastAsia="Calibri" w:hAnsi="Calibri" w:cs="Calibri"/>
        </w:rPr>
        <w:t>3) Wykonawca, który wskaże projektanta, który był autorem lub współautorem</w:t>
      </w:r>
      <w:r w:rsidR="00007C0B">
        <w:rPr>
          <w:rFonts w:ascii="Calibri" w:eastAsia="Calibri" w:hAnsi="Calibri" w:cs="Calibri"/>
        </w:rPr>
        <w:t xml:space="preserve"> </w:t>
      </w:r>
      <w:r w:rsidR="00CF2F1C">
        <w:rPr>
          <w:rFonts w:ascii="Calibri" w:eastAsia="Calibri" w:hAnsi="Calibri" w:cs="Calibri"/>
        </w:rPr>
        <w:t>3</w:t>
      </w:r>
      <w:r w:rsidRPr="00AA603B">
        <w:rPr>
          <w:rFonts w:ascii="Calibri" w:eastAsia="Calibri" w:hAnsi="Calibri" w:cs="Calibri"/>
        </w:rPr>
        <w:t xml:space="preserve"> dokumentacji projektowych - otrzyma </w:t>
      </w:r>
      <w:r w:rsidR="00197B19">
        <w:rPr>
          <w:rFonts w:ascii="Calibri" w:eastAsia="Calibri" w:hAnsi="Calibri" w:cs="Calibri"/>
        </w:rPr>
        <w:t>35</w:t>
      </w:r>
      <w:r w:rsidRPr="00AA603B">
        <w:rPr>
          <w:rFonts w:ascii="Calibri" w:eastAsia="Calibri" w:hAnsi="Calibri" w:cs="Calibri"/>
        </w:rPr>
        <w:t xml:space="preserve"> pkt</w:t>
      </w:r>
      <w:r w:rsidR="00197B19">
        <w:rPr>
          <w:rFonts w:ascii="Calibri" w:eastAsia="Calibri" w:hAnsi="Calibri" w:cs="Calibri"/>
        </w:rPr>
        <w:t>,</w:t>
      </w:r>
    </w:p>
    <w:p w:rsidR="00983521" w:rsidRPr="00197B19" w:rsidRDefault="00CB5593" w:rsidP="00AA603B">
      <w:pPr>
        <w:jc w:val="both"/>
        <w:rPr>
          <w:rFonts w:ascii="Calibri" w:eastAsia="Calibri" w:hAnsi="Calibri" w:cs="Calibri"/>
          <w:bCs/>
        </w:rPr>
      </w:pPr>
      <w:r>
        <w:rPr>
          <w:rFonts w:ascii="Calibri" w:eastAsia="Calibri" w:hAnsi="Calibri" w:cs="Calibri"/>
        </w:rPr>
        <w:t>4</w:t>
      </w:r>
      <w:r w:rsidR="00197B19" w:rsidRPr="00197B19">
        <w:rPr>
          <w:rFonts w:ascii="Calibri" w:eastAsia="Calibri" w:hAnsi="Calibri" w:cs="Calibri"/>
        </w:rPr>
        <w:t xml:space="preserve">) Wykonawca, który wskaże projektanta, który był autorem lub współautorem </w:t>
      </w:r>
      <w:r w:rsidR="00197B19">
        <w:rPr>
          <w:rFonts w:ascii="Calibri" w:eastAsia="Calibri" w:hAnsi="Calibri" w:cs="Calibri"/>
        </w:rPr>
        <w:t>4</w:t>
      </w:r>
      <w:r w:rsidR="00197B19" w:rsidRPr="00197B19">
        <w:rPr>
          <w:rFonts w:ascii="Calibri" w:eastAsia="Calibri" w:hAnsi="Calibri" w:cs="Calibri"/>
        </w:rPr>
        <w:t xml:space="preserve"> i więcej dokumentacji projektowych - otrzyma 40 pkt</w:t>
      </w:r>
      <w:r w:rsidR="00AA603B" w:rsidRPr="00AA603B">
        <w:rPr>
          <w:rFonts w:ascii="Calibri" w:eastAsia="Calibri" w:hAnsi="Calibri" w:cs="Calibri"/>
        </w:rPr>
        <w:t>.</w:t>
      </w:r>
    </w:p>
    <w:p w:rsidR="00983521" w:rsidRDefault="00983521" w:rsidP="00AD130B">
      <w:pPr>
        <w:autoSpaceDE w:val="0"/>
        <w:autoSpaceDN w:val="0"/>
        <w:adjustRightInd w:val="0"/>
        <w:rPr>
          <w:rFonts w:ascii="Calibri" w:eastAsia="Calibri" w:hAnsi="Calibri" w:cs="Calibri"/>
        </w:rPr>
      </w:pPr>
    </w:p>
    <w:p w:rsidR="00376B11" w:rsidRDefault="00376B11" w:rsidP="00AD130B">
      <w:pPr>
        <w:autoSpaceDE w:val="0"/>
        <w:autoSpaceDN w:val="0"/>
        <w:adjustRightInd w:val="0"/>
        <w:rPr>
          <w:rFonts w:ascii="Calibri" w:eastAsia="Calibri" w:hAnsi="Calibri" w:cs="Calibri"/>
        </w:rPr>
      </w:pPr>
      <w:r w:rsidRPr="00376B11">
        <w:rPr>
          <w:rFonts w:ascii="Calibri" w:eastAsia="Calibri" w:hAnsi="Calibri" w:cs="Calibri"/>
        </w:rPr>
        <w:t>Wykonawca w tym kryterium może otrzymać maksymalnie 40 punktów.</w:t>
      </w:r>
    </w:p>
    <w:p w:rsidR="001E27C3" w:rsidRDefault="001E27C3" w:rsidP="00AD130B">
      <w:pPr>
        <w:autoSpaceDE w:val="0"/>
        <w:autoSpaceDN w:val="0"/>
        <w:adjustRightInd w:val="0"/>
        <w:rPr>
          <w:rFonts w:ascii="Calibri" w:eastAsia="Calibri" w:hAnsi="Calibri" w:cs="Calibri"/>
        </w:rPr>
      </w:pPr>
    </w:p>
    <w:p w:rsidR="00376B11" w:rsidRPr="00376B11" w:rsidRDefault="00376B11" w:rsidP="00376B11">
      <w:pPr>
        <w:autoSpaceDE w:val="0"/>
        <w:autoSpaceDN w:val="0"/>
        <w:adjustRightInd w:val="0"/>
        <w:jc w:val="both"/>
        <w:rPr>
          <w:rFonts w:ascii="Calibri" w:eastAsia="Calibri" w:hAnsi="Calibri" w:cs="Calibri"/>
          <w:b/>
        </w:rPr>
      </w:pPr>
      <w:r w:rsidRPr="00376B11">
        <w:rPr>
          <w:rFonts w:ascii="Calibri" w:eastAsia="Calibri" w:hAnsi="Calibri" w:cs="Calibri"/>
          <w:b/>
        </w:rPr>
        <w:t>UWAGA:</w:t>
      </w:r>
    </w:p>
    <w:p w:rsidR="00AD130B" w:rsidRPr="00361E8A" w:rsidRDefault="00376B11" w:rsidP="00376B11">
      <w:pPr>
        <w:autoSpaceDE w:val="0"/>
        <w:autoSpaceDN w:val="0"/>
        <w:adjustRightInd w:val="0"/>
        <w:jc w:val="both"/>
        <w:rPr>
          <w:rFonts w:ascii="Calibri" w:eastAsia="Calibri" w:hAnsi="Calibri" w:cs="Calibri"/>
        </w:rPr>
      </w:pPr>
      <w:r w:rsidRPr="00376B11">
        <w:rPr>
          <w:rFonts w:ascii="Calibri" w:eastAsia="Calibri" w:hAnsi="Calibri" w:cs="Calibri"/>
        </w:rPr>
        <w:t>Wykonawca wskaże w formularzu ofertowym imię i nazwisko osoby skierowanej do realizacji zamówienia, nazwę posiadanych przez nią uprawnień budowlanych, ilość i przedmiot dokumentacji projektowych oraz nazwę podmiotu, na rzecz którego wskazana dokumentacja została wykonana.</w:t>
      </w:r>
    </w:p>
    <w:p w:rsidR="00983521" w:rsidRDefault="00983521" w:rsidP="00AD130B">
      <w:pPr>
        <w:autoSpaceDE w:val="0"/>
        <w:autoSpaceDN w:val="0"/>
        <w:adjustRightInd w:val="0"/>
        <w:jc w:val="both"/>
        <w:rPr>
          <w:rFonts w:ascii="Calibri" w:eastAsia="Calibri" w:hAnsi="Calibri" w:cs="Calibri"/>
          <w:b/>
          <w:bCs/>
          <w:iCs/>
        </w:rPr>
      </w:pPr>
    </w:p>
    <w:p w:rsidR="00376B11" w:rsidRPr="00B5179B" w:rsidRDefault="00376B11" w:rsidP="00B5179B">
      <w:pPr>
        <w:autoSpaceDE w:val="0"/>
        <w:autoSpaceDN w:val="0"/>
        <w:adjustRightInd w:val="0"/>
        <w:jc w:val="both"/>
        <w:rPr>
          <w:rFonts w:ascii="Calibri" w:eastAsia="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C01FA2" w:rsidRPr="007A2B81" w:rsidTr="00500F45">
        <w:tc>
          <w:tcPr>
            <w:tcW w:w="9212" w:type="dxa"/>
          </w:tcPr>
          <w:p w:rsidR="00C01FA2" w:rsidRPr="007A2B81" w:rsidRDefault="00CB2C1E" w:rsidP="00500F45">
            <w:pPr>
              <w:autoSpaceDE w:val="0"/>
              <w:autoSpaceDN w:val="0"/>
              <w:adjustRightInd w:val="0"/>
              <w:jc w:val="both"/>
              <w:rPr>
                <w:rFonts w:ascii="Calibri" w:eastAsia="TimesNewRoman" w:hAnsi="Calibri" w:cs="Calibri"/>
                <w:b/>
              </w:rPr>
            </w:pPr>
            <w:r>
              <w:rPr>
                <w:rFonts w:ascii="Calibri" w:eastAsia="TimesNewRoman" w:hAnsi="Calibri" w:cs="Calibri"/>
                <w:b/>
              </w:rPr>
              <w:t>26</w:t>
            </w:r>
            <w:r w:rsidR="00C01FA2">
              <w:rPr>
                <w:rFonts w:ascii="Calibri" w:eastAsia="TimesNewRoman" w:hAnsi="Calibri" w:cs="Calibri"/>
                <w:b/>
              </w:rPr>
              <w:t xml:space="preserve">. </w:t>
            </w:r>
            <w:r w:rsidR="00A34AAC">
              <w:rPr>
                <w:rFonts w:ascii="Calibri" w:eastAsia="TimesNewRoman" w:hAnsi="Calibri" w:cs="Calibri"/>
                <w:b/>
              </w:rPr>
              <w:t>Wymagania dotyczące wadium, w tym jego kwota</w:t>
            </w:r>
          </w:p>
        </w:tc>
      </w:tr>
    </w:tbl>
    <w:p w:rsidR="00A34AAC" w:rsidRDefault="00A34AAC" w:rsidP="00A34AAC">
      <w:pPr>
        <w:autoSpaceDE w:val="0"/>
        <w:autoSpaceDN w:val="0"/>
        <w:adjustRightInd w:val="0"/>
        <w:jc w:val="both"/>
        <w:rPr>
          <w:rFonts w:ascii="Calibri" w:eastAsia="Calibri" w:hAnsi="Calibri"/>
          <w:color w:val="000000"/>
          <w:szCs w:val="23"/>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26.1.</w:t>
      </w:r>
      <w:r w:rsidR="00CF2F1C">
        <w:rPr>
          <w:rFonts w:ascii="Calibri" w:eastAsia="Calibri" w:hAnsi="Calibri" w:cs="Calibri"/>
        </w:rPr>
        <w:t xml:space="preserve"> Wykonawca zobowiązany jest</w:t>
      </w:r>
      <w:r w:rsidRPr="00C64D40">
        <w:rPr>
          <w:rFonts w:ascii="Calibri" w:eastAsia="Calibri" w:hAnsi="Calibri" w:cs="Calibri"/>
        </w:rPr>
        <w:t xml:space="preserve"> zabez</w:t>
      </w:r>
      <w:r w:rsidR="00CF2F1C">
        <w:rPr>
          <w:rFonts w:ascii="Calibri" w:eastAsia="Calibri" w:hAnsi="Calibri" w:cs="Calibri"/>
        </w:rPr>
        <w:t>pieczyć swą ofertę wadium w</w:t>
      </w:r>
      <w:r w:rsidRPr="00C64D40">
        <w:rPr>
          <w:rFonts w:ascii="Calibri" w:eastAsia="Calibri" w:hAnsi="Calibri" w:cs="Calibri"/>
        </w:rPr>
        <w:t xml:space="preserve"> wysokości </w:t>
      </w:r>
      <w:r w:rsidR="004E141B">
        <w:rPr>
          <w:rFonts w:ascii="Calibri" w:eastAsia="Calibri" w:hAnsi="Calibri" w:cs="Calibri"/>
        </w:rPr>
        <w:t>3</w:t>
      </w:r>
      <w:r w:rsidRPr="00C64D40">
        <w:rPr>
          <w:rFonts w:ascii="Calibri" w:eastAsia="Calibri" w:hAnsi="Calibri" w:cs="Calibri"/>
        </w:rPr>
        <w:t>.000,00</w:t>
      </w:r>
      <w:r w:rsidR="00CF2F1C">
        <w:rPr>
          <w:rFonts w:ascii="Calibri" w:eastAsia="Calibri" w:hAnsi="Calibri" w:cs="Calibri"/>
        </w:rPr>
        <w:t> </w:t>
      </w:r>
      <w:r w:rsidRPr="00C64D40">
        <w:rPr>
          <w:rFonts w:ascii="Calibri" w:eastAsia="Calibri" w:hAnsi="Calibri" w:cs="Calibri"/>
        </w:rPr>
        <w:t xml:space="preserve">zł, słownie: </w:t>
      </w:r>
      <w:r w:rsidR="004E141B">
        <w:rPr>
          <w:rFonts w:ascii="Calibri" w:eastAsia="Calibri" w:hAnsi="Calibri" w:cs="Calibri"/>
        </w:rPr>
        <w:t>trzy</w:t>
      </w:r>
      <w:r w:rsidRPr="00C64D40">
        <w:rPr>
          <w:rFonts w:ascii="Calibri" w:eastAsia="Calibri" w:hAnsi="Calibri" w:cs="Calibri"/>
        </w:rPr>
        <w:t xml:space="preserve"> tysi</w:t>
      </w:r>
      <w:r w:rsidR="004E141B">
        <w:rPr>
          <w:rFonts w:ascii="Calibri" w:eastAsia="Calibri" w:hAnsi="Calibri" w:cs="Calibri"/>
        </w:rPr>
        <w:t>ące</w:t>
      </w:r>
      <w:r w:rsidRPr="00C64D40">
        <w:rPr>
          <w:rFonts w:ascii="Calibri" w:eastAsia="Calibri" w:hAnsi="Calibri" w:cs="Calibri"/>
        </w:rPr>
        <w:t xml:space="preserve"> 00/100 złotych,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Wadium należy wnieść przed upływem terminu składania ofert.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26.2.</w:t>
      </w:r>
      <w:r w:rsidRPr="00C64D40">
        <w:rPr>
          <w:rFonts w:ascii="Calibri" w:eastAsia="Calibri" w:hAnsi="Calibri" w:cs="Calibri"/>
        </w:rPr>
        <w:t xml:space="preserve"> Wadium może być wniesione w jednej lub kilku następujących formach: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1) pieniądzu,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2) gwarancjach bankowych,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4) gwarancjach ubezpieczeniowych,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lastRenderedPageBreak/>
        <w:t>5)  poręczeniach udzielanych przez podmioty, o których mowa w art. 6b ust. 5 pkt 2 ustawy z dnia 9 listopada 2000 r. o utworzeniu Polskiej Agencji Rozwoju Przedsiębiorczości (t.j. Dz. U. z 2023r. poz. 462).</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26.3.</w:t>
      </w:r>
      <w:r w:rsidRPr="00C64D40">
        <w:rPr>
          <w:rFonts w:ascii="Calibri" w:eastAsia="Calibri" w:hAnsi="Calibri" w:cs="Calibri"/>
        </w:rPr>
        <w:t xml:space="preserve"> Wadium musi obejmować pełen okres związania ofertą.</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26.4.</w:t>
      </w:r>
      <w:r w:rsidRPr="00C64D40">
        <w:rPr>
          <w:rFonts w:ascii="Calibri" w:eastAsia="Calibri" w:hAnsi="Calibri" w:cs="Calibri"/>
        </w:rPr>
        <w:t xml:space="preserve">  Do  oferty należy  dołączyć  dokument  potwierdzający  wniesienie  wadium  przez wykonawcę </w:t>
      </w:r>
      <w:proofErr w:type="spellStart"/>
      <w:r w:rsidRPr="00C64D40">
        <w:rPr>
          <w:rFonts w:ascii="Calibri" w:eastAsia="Calibri" w:hAnsi="Calibri" w:cs="Calibri"/>
        </w:rPr>
        <w:t>tj</w:t>
      </w:r>
      <w:proofErr w:type="spellEnd"/>
      <w:r w:rsidRPr="00C64D40">
        <w:rPr>
          <w:rFonts w:ascii="Calibri" w:eastAsia="Calibri" w:hAnsi="Calibri" w:cs="Calibri"/>
        </w:rPr>
        <w:t xml:space="preserve">: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1)  oryginał  lub  potwierdzoną  za  zgodność  z  oryginałem  kopię  polecenia  przelewu  na konto zamawiającego w przypadku wniesienia wadium w pieniądzu,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2)  oryginał  w postaci dokumentu elektronicznego podpisanego kwalifikowanym podpisem elektronicznym przez wystawcę poręczenia lub gwarancji w  przypadku  wniesienia  wadium  w  innych  dopuszczonych  formach.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26.5.</w:t>
      </w:r>
      <w:r w:rsidRPr="00C64D40">
        <w:rPr>
          <w:rFonts w:ascii="Calibri" w:eastAsia="Calibri" w:hAnsi="Calibri" w:cs="Calibri"/>
        </w:rPr>
        <w:t xml:space="preserve"> Wadium  wnoszone  w  pieniądzu  należy  wpłacić  na  rachunek  Powiatowego  Zarządu Dróg  w  Wieruszowie,  ul.  Waryńskiego  14,  98-400  Wieruszów  w  Rejonowym  Banku Spółdzielczym w Lututowie o/ Wieruszów nr 57 9256 0004 2600 0390 2000 0030. Wadium wnoszone w innych formach winno być wystawione na Powiatowy Zarząd Dróg w Wieruszowie , ul. Waryńskiego 14, 98-400 Wieruszów.  </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26.6.</w:t>
      </w:r>
      <w:r w:rsidRPr="00C64D40">
        <w:rPr>
          <w:rFonts w:ascii="Calibri" w:eastAsia="Calibri" w:hAnsi="Calibri" w:cs="Calibri"/>
        </w:rPr>
        <w:t xml:space="preserve"> 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 xml:space="preserve">26.7. </w:t>
      </w:r>
      <w:r w:rsidRPr="00C64D40">
        <w:rPr>
          <w:rFonts w:ascii="Calibri" w:eastAsia="Calibri" w:hAnsi="Calibri" w:cs="Calibri"/>
        </w:rPr>
        <w:t xml:space="preserve">Zamawiający zwróci wadium na zasadach określonych w art. 98 ust. 1-5 ustawy Pzp. </w:t>
      </w: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rPr>
        <w:t xml:space="preserve">Wykonawcy,  którego  oferta  została  wybrana  jako  najkorzystniejsza,  zamawiający  zwraca wadium  niezwłocznie  po  zawarciu  umowy  w  sprawie  zamówienia  publicznego  oraz wniesieniu zabezpieczenia należytego wykonania umowy, jeżeli jego wniesienia żądano. </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26.8.</w:t>
      </w:r>
      <w:r w:rsidRPr="00C64D40">
        <w:rPr>
          <w:rFonts w:ascii="Calibri" w:eastAsia="Calibri" w:hAnsi="Calibri" w:cs="Calibri"/>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26.9.</w:t>
      </w:r>
      <w:r w:rsidRPr="00C64D40">
        <w:rPr>
          <w:rFonts w:ascii="Calibri" w:eastAsia="Calibri" w:hAnsi="Calibri" w:cs="Calibri"/>
        </w:rPr>
        <w:t xml:space="preserve"> 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p>
    <w:p w:rsidR="00C64D40" w:rsidRPr="00C64D40" w:rsidRDefault="00C64D40" w:rsidP="00C64D40">
      <w:pPr>
        <w:autoSpaceDE w:val="0"/>
        <w:autoSpaceDN w:val="0"/>
        <w:adjustRightInd w:val="0"/>
        <w:jc w:val="both"/>
        <w:rPr>
          <w:rFonts w:ascii="Calibri" w:eastAsia="Calibri" w:hAnsi="Calibri" w:cs="Calibri"/>
        </w:rPr>
      </w:pPr>
    </w:p>
    <w:p w:rsidR="00C64D40" w:rsidRPr="00C64D40" w:rsidRDefault="00C64D40" w:rsidP="00C64D40">
      <w:pPr>
        <w:autoSpaceDE w:val="0"/>
        <w:autoSpaceDN w:val="0"/>
        <w:adjustRightInd w:val="0"/>
        <w:jc w:val="both"/>
        <w:rPr>
          <w:rFonts w:ascii="Calibri" w:eastAsia="Calibri" w:hAnsi="Calibri" w:cs="Calibri"/>
        </w:rPr>
      </w:pPr>
      <w:r w:rsidRPr="00C64D40">
        <w:rPr>
          <w:rFonts w:ascii="Calibri" w:eastAsia="Calibri" w:hAnsi="Calibri" w:cs="Calibri"/>
          <w:b/>
        </w:rPr>
        <w:t>26.10.</w:t>
      </w:r>
      <w:r w:rsidRPr="00C64D40">
        <w:rPr>
          <w:rFonts w:ascii="Calibri" w:eastAsia="Calibri" w:hAnsi="Calibri" w:cs="Calibri"/>
        </w:rPr>
        <w:t xml:space="preserve"> Zamawiający zatrzyma wadium wraz z odsetkami, a w przypadku wadium wniesionego w formie gwarancji lub poręczenia, wystąpi odpowiednio do gwaranta lub poręczyciela z żądaniem zapłaty wadium, w przypadkach określonych w art. 98 ust. 6 ustawy Pzp.</w:t>
      </w:r>
    </w:p>
    <w:p w:rsidR="0043725C" w:rsidRDefault="0043725C" w:rsidP="0098134E">
      <w:pPr>
        <w:autoSpaceDE w:val="0"/>
        <w:autoSpaceDN w:val="0"/>
        <w:adjustRightInd w:val="0"/>
        <w:jc w:val="both"/>
        <w:rPr>
          <w:rFonts w:ascii="Calibri" w:eastAsia="Calibri" w:hAnsi="Calibri" w:cs="Calibri"/>
        </w:rPr>
      </w:pPr>
    </w:p>
    <w:p w:rsidR="00C63756" w:rsidRPr="00F60EB1" w:rsidRDefault="00C63756" w:rsidP="00C63756">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C63756" w:rsidRPr="00F60EB1" w:rsidTr="00032EB8">
        <w:tc>
          <w:tcPr>
            <w:tcW w:w="9212" w:type="dxa"/>
          </w:tcPr>
          <w:p w:rsidR="00C63756" w:rsidRPr="00310620" w:rsidRDefault="00C63756" w:rsidP="00032EB8">
            <w:pPr>
              <w:autoSpaceDE w:val="0"/>
              <w:autoSpaceDN w:val="0"/>
              <w:adjustRightInd w:val="0"/>
              <w:jc w:val="both"/>
              <w:rPr>
                <w:rFonts w:ascii="Calibri" w:eastAsia="TimesNewRoman" w:hAnsi="Calibri"/>
                <w:b/>
              </w:rPr>
            </w:pPr>
            <w:r>
              <w:rPr>
                <w:rFonts w:ascii="Calibri" w:eastAsia="TimesNewRoman" w:hAnsi="Calibri"/>
                <w:b/>
              </w:rPr>
              <w:t>27. I</w:t>
            </w:r>
            <w:r w:rsidRPr="00F60EB1">
              <w:rPr>
                <w:rFonts w:ascii="Calibri" w:eastAsia="TimesNewRoman" w:hAnsi="Calibri"/>
                <w:b/>
              </w:rPr>
              <w:t>nformacje dotyczące zabezpieczenia należytego wykonania umowy</w:t>
            </w:r>
          </w:p>
        </w:tc>
      </w:tr>
    </w:tbl>
    <w:p w:rsidR="00C63756" w:rsidRPr="0098134E" w:rsidRDefault="00C63756" w:rsidP="00C63756">
      <w:pPr>
        <w:autoSpaceDE w:val="0"/>
        <w:autoSpaceDN w:val="0"/>
        <w:adjustRightInd w:val="0"/>
        <w:jc w:val="both"/>
        <w:rPr>
          <w:rFonts w:ascii="Calibri" w:eastAsia="Calibri" w:hAnsi="Calibri"/>
          <w:color w:val="000000"/>
          <w:szCs w:val="23"/>
        </w:rPr>
      </w:pPr>
    </w:p>
    <w:p w:rsidR="002924CE" w:rsidRPr="00BF1D95" w:rsidRDefault="00BF1D95" w:rsidP="0098134E">
      <w:pPr>
        <w:autoSpaceDE w:val="0"/>
        <w:autoSpaceDN w:val="0"/>
        <w:adjustRightInd w:val="0"/>
        <w:jc w:val="both"/>
        <w:rPr>
          <w:rFonts w:ascii="Calibri" w:eastAsia="Calibri" w:hAnsi="Calibri" w:cs="Calibri"/>
          <w:bCs/>
        </w:rPr>
      </w:pPr>
      <w:r w:rsidRPr="00BF1D95">
        <w:rPr>
          <w:rFonts w:ascii="Calibri" w:eastAsia="Calibri" w:hAnsi="Calibri" w:cs="Calibri"/>
          <w:bCs/>
        </w:rPr>
        <w:lastRenderedPageBreak/>
        <w:t>Nie wymagane.</w:t>
      </w:r>
    </w:p>
    <w:p w:rsidR="00BF1D95" w:rsidRPr="00BF1D95" w:rsidRDefault="00BF1D95" w:rsidP="0098134E">
      <w:pPr>
        <w:autoSpaceDE w:val="0"/>
        <w:autoSpaceDN w:val="0"/>
        <w:adjustRightInd w:val="0"/>
        <w:jc w:val="both"/>
        <w:rPr>
          <w:rFonts w:ascii="Calibri" w:eastAsia="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98134E" w:rsidRPr="00F60EB1" w:rsidTr="00500F45">
        <w:tc>
          <w:tcPr>
            <w:tcW w:w="9212" w:type="dxa"/>
          </w:tcPr>
          <w:p w:rsidR="0098134E" w:rsidRPr="00F60EB1" w:rsidRDefault="007962CD" w:rsidP="00500F45">
            <w:pPr>
              <w:autoSpaceDE w:val="0"/>
              <w:autoSpaceDN w:val="0"/>
              <w:adjustRightInd w:val="0"/>
              <w:jc w:val="both"/>
              <w:rPr>
                <w:rFonts w:ascii="Calibri" w:eastAsia="TimesNewRoman" w:hAnsi="Calibri"/>
                <w:b/>
              </w:rPr>
            </w:pPr>
            <w:r>
              <w:rPr>
                <w:rFonts w:ascii="Calibri" w:eastAsia="TimesNewRoman" w:hAnsi="Calibri"/>
                <w:b/>
              </w:rPr>
              <w:t xml:space="preserve">28. </w:t>
            </w:r>
            <w:r w:rsidR="0098134E" w:rsidRPr="00F60EB1">
              <w:rPr>
                <w:rFonts w:ascii="Calibri" w:eastAsia="TimesNewRoman" w:hAnsi="Calibri"/>
                <w:b/>
              </w:rPr>
              <w:t>Informacje o formalnościach, jakie muszą zostać dopełnione po wyborze oferty w celu zawarcia umowy w sprawie zamówienia publicznego;</w:t>
            </w:r>
          </w:p>
        </w:tc>
      </w:tr>
    </w:tbl>
    <w:p w:rsidR="00CA41EA" w:rsidRPr="00CA41EA" w:rsidRDefault="00CA41EA" w:rsidP="00CA41EA">
      <w:pPr>
        <w:autoSpaceDE w:val="0"/>
        <w:autoSpaceDN w:val="0"/>
        <w:adjustRightInd w:val="0"/>
        <w:rPr>
          <w:rFonts w:eastAsia="Calibri"/>
          <w:color w:val="000000"/>
        </w:rPr>
      </w:pPr>
    </w:p>
    <w:p w:rsidR="00CA41EA" w:rsidRPr="00CA41EA" w:rsidRDefault="007962CD" w:rsidP="00CA41EA">
      <w:pPr>
        <w:autoSpaceDE w:val="0"/>
        <w:autoSpaceDN w:val="0"/>
        <w:adjustRightInd w:val="0"/>
        <w:jc w:val="both"/>
        <w:rPr>
          <w:rFonts w:ascii="Calibri" w:eastAsia="Calibri" w:hAnsi="Calibri"/>
          <w:color w:val="000000"/>
          <w:szCs w:val="23"/>
        </w:rPr>
      </w:pPr>
      <w:r w:rsidRPr="007962CD">
        <w:rPr>
          <w:rFonts w:ascii="Calibri" w:eastAsia="Calibri" w:hAnsi="Calibri"/>
          <w:b/>
          <w:color w:val="000000"/>
          <w:szCs w:val="23"/>
        </w:rPr>
        <w:t>28.1.</w:t>
      </w:r>
      <w:r>
        <w:rPr>
          <w:rFonts w:ascii="Calibri" w:eastAsia="Calibri" w:hAnsi="Calibri"/>
          <w:color w:val="000000"/>
          <w:szCs w:val="23"/>
        </w:rPr>
        <w:t xml:space="preserve"> </w:t>
      </w:r>
      <w:r w:rsidR="00CA41EA" w:rsidRPr="00CA41EA">
        <w:rPr>
          <w:rFonts w:ascii="Calibri" w:eastAsia="Calibri" w:hAnsi="Calibri"/>
          <w:color w:val="000000"/>
          <w:szCs w:val="23"/>
        </w:rPr>
        <w:t xml:space="preserve">Niezwłocznie po wyborze najkorzystniejszej oferty zamawiający informuje równocześnie wykonawców, którzy złożyli oferty, o: </w:t>
      </w:r>
    </w:p>
    <w:p w:rsidR="00CA41EA" w:rsidRPr="00CA41EA" w:rsidRDefault="00CA41EA" w:rsidP="00CA41EA">
      <w:pPr>
        <w:autoSpaceDE w:val="0"/>
        <w:autoSpaceDN w:val="0"/>
        <w:adjustRightInd w:val="0"/>
        <w:spacing w:after="24"/>
        <w:jc w:val="both"/>
        <w:rPr>
          <w:rFonts w:ascii="Calibri" w:eastAsia="Calibri" w:hAnsi="Calibri"/>
          <w:color w:val="000000"/>
          <w:szCs w:val="23"/>
        </w:rPr>
      </w:pPr>
      <w:r w:rsidRPr="00CA41EA">
        <w:rPr>
          <w:rFonts w:ascii="Calibri" w:eastAsia="Calibri" w:hAnsi="Calibri"/>
          <w:color w:val="000000"/>
          <w:szCs w:val="23"/>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CA41EA" w:rsidRPr="00CA41EA" w:rsidRDefault="00CA41EA" w:rsidP="00CA41EA">
      <w:pPr>
        <w:autoSpaceDE w:val="0"/>
        <w:autoSpaceDN w:val="0"/>
        <w:adjustRightInd w:val="0"/>
        <w:jc w:val="both"/>
        <w:rPr>
          <w:rFonts w:ascii="Calibri" w:eastAsia="Calibri" w:hAnsi="Calibri"/>
          <w:color w:val="000000"/>
          <w:szCs w:val="23"/>
        </w:rPr>
      </w:pPr>
      <w:r w:rsidRPr="00CA41EA">
        <w:rPr>
          <w:rFonts w:ascii="Calibri" w:eastAsia="Calibri" w:hAnsi="Calibri"/>
          <w:color w:val="000000"/>
          <w:szCs w:val="23"/>
        </w:rPr>
        <w:t xml:space="preserve">2) wykonawcach, których oferty zostały odrzucone </w:t>
      </w:r>
    </w:p>
    <w:p w:rsidR="00CA41EA" w:rsidRDefault="00CA41EA" w:rsidP="00CA41EA">
      <w:pPr>
        <w:autoSpaceDE w:val="0"/>
        <w:autoSpaceDN w:val="0"/>
        <w:adjustRightInd w:val="0"/>
        <w:jc w:val="both"/>
        <w:rPr>
          <w:rFonts w:ascii="Calibri" w:eastAsia="Calibri" w:hAnsi="Calibri"/>
          <w:color w:val="000000"/>
          <w:szCs w:val="23"/>
        </w:rPr>
      </w:pPr>
      <w:r w:rsidRPr="00CA41EA">
        <w:rPr>
          <w:rFonts w:ascii="Calibri" w:eastAsia="Calibri" w:hAnsi="Calibri"/>
          <w:color w:val="000000"/>
          <w:szCs w:val="23"/>
        </w:rPr>
        <w:t xml:space="preserve">- podając uzasadnienie faktyczne i prawne. </w:t>
      </w:r>
    </w:p>
    <w:p w:rsidR="00CA41EA" w:rsidRPr="00CA41EA" w:rsidRDefault="00CA41EA" w:rsidP="00CA41EA">
      <w:pPr>
        <w:autoSpaceDE w:val="0"/>
        <w:autoSpaceDN w:val="0"/>
        <w:adjustRightInd w:val="0"/>
        <w:jc w:val="both"/>
        <w:rPr>
          <w:rFonts w:ascii="Calibri" w:eastAsia="Calibri" w:hAnsi="Calibri"/>
          <w:color w:val="000000"/>
          <w:szCs w:val="23"/>
        </w:rPr>
      </w:pPr>
    </w:p>
    <w:p w:rsidR="00CA41EA" w:rsidRDefault="007962CD" w:rsidP="00CA41EA">
      <w:pPr>
        <w:autoSpaceDE w:val="0"/>
        <w:autoSpaceDN w:val="0"/>
        <w:adjustRightInd w:val="0"/>
        <w:spacing w:after="25"/>
        <w:jc w:val="both"/>
        <w:rPr>
          <w:rFonts w:ascii="Calibri" w:eastAsia="Calibri" w:hAnsi="Calibri"/>
          <w:color w:val="000000"/>
          <w:szCs w:val="23"/>
        </w:rPr>
      </w:pPr>
      <w:r w:rsidRPr="007962CD">
        <w:rPr>
          <w:rFonts w:ascii="Calibri" w:eastAsia="Calibri" w:hAnsi="Calibri"/>
          <w:b/>
          <w:color w:val="000000"/>
          <w:szCs w:val="23"/>
        </w:rPr>
        <w:t>28.2.</w:t>
      </w:r>
      <w:r>
        <w:rPr>
          <w:rFonts w:ascii="Calibri" w:eastAsia="Calibri" w:hAnsi="Calibri"/>
          <w:color w:val="000000"/>
          <w:szCs w:val="23"/>
        </w:rPr>
        <w:t xml:space="preserve"> </w:t>
      </w:r>
      <w:r w:rsidR="00CA41EA" w:rsidRPr="00CA41EA">
        <w:rPr>
          <w:rFonts w:ascii="Calibri" w:eastAsia="Calibri" w:hAnsi="Calibri"/>
          <w:color w:val="000000"/>
          <w:szCs w:val="23"/>
        </w:rPr>
        <w:t xml:space="preserve">Zamawiający udostępnia niezwłocznie informacje, o których mowa </w:t>
      </w:r>
      <w:r w:rsidR="00CA41EA">
        <w:rPr>
          <w:rFonts w:ascii="Calibri" w:eastAsia="Calibri" w:hAnsi="Calibri"/>
          <w:color w:val="000000"/>
          <w:szCs w:val="23"/>
        </w:rPr>
        <w:t>wyżej</w:t>
      </w:r>
      <w:r w:rsidR="00CA41EA" w:rsidRPr="00CA41EA">
        <w:rPr>
          <w:rFonts w:ascii="Calibri" w:eastAsia="Calibri" w:hAnsi="Calibri"/>
          <w:color w:val="000000"/>
          <w:szCs w:val="23"/>
        </w:rPr>
        <w:t xml:space="preserve">, na stronie internetowej prowadzonego postępowania. </w:t>
      </w:r>
    </w:p>
    <w:p w:rsidR="00CA41EA" w:rsidRPr="00CA41EA" w:rsidRDefault="00CA41EA" w:rsidP="00CA41EA">
      <w:pPr>
        <w:autoSpaceDE w:val="0"/>
        <w:autoSpaceDN w:val="0"/>
        <w:adjustRightInd w:val="0"/>
        <w:spacing w:after="25"/>
        <w:jc w:val="both"/>
        <w:rPr>
          <w:rFonts w:ascii="Calibri" w:eastAsia="Calibri" w:hAnsi="Calibri"/>
          <w:color w:val="000000"/>
          <w:szCs w:val="23"/>
        </w:rPr>
      </w:pPr>
    </w:p>
    <w:p w:rsidR="00CA41EA" w:rsidRDefault="008F0D77" w:rsidP="00CA41EA">
      <w:pPr>
        <w:autoSpaceDE w:val="0"/>
        <w:autoSpaceDN w:val="0"/>
        <w:adjustRightInd w:val="0"/>
        <w:spacing w:after="25"/>
        <w:jc w:val="both"/>
        <w:rPr>
          <w:rFonts w:ascii="Calibri" w:eastAsia="Calibri" w:hAnsi="Calibri"/>
          <w:color w:val="000000"/>
          <w:szCs w:val="23"/>
        </w:rPr>
      </w:pPr>
      <w:r w:rsidRPr="008F0D77">
        <w:rPr>
          <w:rFonts w:ascii="Calibri" w:eastAsia="Calibri" w:hAnsi="Calibri"/>
          <w:b/>
          <w:color w:val="000000"/>
          <w:szCs w:val="23"/>
        </w:rPr>
        <w:t>28.3.</w:t>
      </w:r>
      <w:r>
        <w:rPr>
          <w:rFonts w:ascii="Calibri" w:eastAsia="Calibri" w:hAnsi="Calibri"/>
          <w:color w:val="000000"/>
          <w:szCs w:val="23"/>
        </w:rPr>
        <w:t xml:space="preserve"> </w:t>
      </w:r>
      <w:r w:rsidR="00CA41EA" w:rsidRPr="00CA41EA">
        <w:rPr>
          <w:rFonts w:ascii="Calibri" w:eastAsia="Calibri" w:hAnsi="Calibri"/>
          <w:color w:val="000000"/>
          <w:szCs w:val="23"/>
        </w:rPr>
        <w:t xml:space="preserve">Umowa w sprawie zamówienia publicznego zostanie zawarta z uwzględnieniem postanowień wynikających z treści SWZ oraz zgodnie z załącznikiem </w:t>
      </w:r>
      <w:r w:rsidR="00D539C9" w:rsidRPr="00306131">
        <w:rPr>
          <w:rFonts w:ascii="Calibri" w:eastAsia="Calibri" w:hAnsi="Calibri"/>
          <w:color w:val="000000"/>
          <w:szCs w:val="23"/>
        </w:rPr>
        <w:t xml:space="preserve">nr </w:t>
      </w:r>
      <w:r w:rsidR="00B5179B" w:rsidRPr="00A43166">
        <w:rPr>
          <w:rFonts w:ascii="Calibri" w:eastAsia="Calibri" w:hAnsi="Calibri"/>
          <w:color w:val="000000"/>
          <w:szCs w:val="23"/>
        </w:rPr>
        <w:t>9</w:t>
      </w:r>
      <w:r w:rsidR="00CA41EA" w:rsidRPr="00306131">
        <w:rPr>
          <w:rFonts w:ascii="Calibri" w:eastAsia="Calibri" w:hAnsi="Calibri"/>
          <w:color w:val="000000"/>
          <w:szCs w:val="23"/>
        </w:rPr>
        <w:t xml:space="preserve"> –</w:t>
      </w:r>
      <w:r w:rsidR="00CA41EA" w:rsidRPr="00CA41EA">
        <w:rPr>
          <w:rFonts w:ascii="Calibri" w:eastAsia="Calibri" w:hAnsi="Calibri"/>
          <w:color w:val="000000"/>
          <w:szCs w:val="23"/>
        </w:rPr>
        <w:t xml:space="preserve"> Projekt umowy. </w:t>
      </w:r>
    </w:p>
    <w:p w:rsidR="006131FE" w:rsidRDefault="006131FE" w:rsidP="00CA41EA">
      <w:pPr>
        <w:autoSpaceDE w:val="0"/>
        <w:autoSpaceDN w:val="0"/>
        <w:adjustRightInd w:val="0"/>
        <w:spacing w:after="25"/>
        <w:jc w:val="both"/>
        <w:rPr>
          <w:rFonts w:ascii="Calibri" w:eastAsia="Calibri" w:hAnsi="Calibri"/>
          <w:b/>
          <w:color w:val="000000"/>
          <w:szCs w:val="23"/>
        </w:rPr>
      </w:pPr>
    </w:p>
    <w:p w:rsidR="00CA41EA" w:rsidRPr="00CA41EA" w:rsidRDefault="008F0D77" w:rsidP="00CA41EA">
      <w:pPr>
        <w:autoSpaceDE w:val="0"/>
        <w:autoSpaceDN w:val="0"/>
        <w:adjustRightInd w:val="0"/>
        <w:spacing w:after="25"/>
        <w:jc w:val="both"/>
        <w:rPr>
          <w:rFonts w:ascii="Calibri" w:eastAsia="Calibri" w:hAnsi="Calibri"/>
          <w:color w:val="000000"/>
          <w:szCs w:val="23"/>
        </w:rPr>
      </w:pPr>
      <w:r w:rsidRPr="008F0D77">
        <w:rPr>
          <w:rFonts w:ascii="Calibri" w:eastAsia="Calibri" w:hAnsi="Calibri"/>
          <w:b/>
          <w:color w:val="000000"/>
          <w:szCs w:val="23"/>
        </w:rPr>
        <w:t>28.4.</w:t>
      </w:r>
      <w:r>
        <w:rPr>
          <w:rFonts w:ascii="Calibri" w:eastAsia="Calibri" w:hAnsi="Calibri"/>
          <w:color w:val="000000"/>
          <w:szCs w:val="23"/>
        </w:rPr>
        <w:t xml:space="preserve"> </w:t>
      </w:r>
      <w:r w:rsidR="00CA41EA" w:rsidRPr="00CA41EA">
        <w:rPr>
          <w:rFonts w:ascii="Calibri" w:eastAsia="Calibri" w:hAnsi="Calibri"/>
          <w:color w:val="000000"/>
          <w:szCs w:val="23"/>
        </w:rPr>
        <w:t>Zamawiający zawiera umowę w sprawie zamówienia publicznego, z uw</w:t>
      </w:r>
      <w:r w:rsidR="00CA41EA">
        <w:rPr>
          <w:rFonts w:ascii="Calibri" w:eastAsia="Calibri" w:hAnsi="Calibri"/>
          <w:color w:val="000000"/>
          <w:szCs w:val="23"/>
        </w:rPr>
        <w:t>zględnieniem art. 577 ustawy</w:t>
      </w:r>
      <w:r w:rsidR="00BB0A90">
        <w:rPr>
          <w:rFonts w:ascii="Calibri" w:eastAsia="Calibri" w:hAnsi="Calibri"/>
          <w:color w:val="000000"/>
          <w:szCs w:val="23"/>
        </w:rPr>
        <w:t xml:space="preserve"> Pzp</w:t>
      </w:r>
      <w:r w:rsidR="00CA41EA" w:rsidRPr="00CA41EA">
        <w:rPr>
          <w:rFonts w:ascii="Calibri" w:eastAsia="Calibri" w:hAnsi="Calibri"/>
          <w:color w:val="000000"/>
          <w:szCs w:val="23"/>
        </w:rPr>
        <w:t>, w terminie nie krótszym niż 5 dni od dnia przesłania zawiadomienia o</w:t>
      </w:r>
      <w:r w:rsidR="00BB0A90">
        <w:rPr>
          <w:rFonts w:ascii="Calibri" w:eastAsia="Calibri" w:hAnsi="Calibri"/>
          <w:color w:val="000000"/>
          <w:szCs w:val="23"/>
        </w:rPr>
        <w:t> </w:t>
      </w:r>
      <w:r w:rsidR="00CA41EA" w:rsidRPr="00CA41EA">
        <w:rPr>
          <w:rFonts w:ascii="Calibri" w:eastAsia="Calibri" w:hAnsi="Calibri"/>
          <w:color w:val="000000"/>
          <w:szCs w:val="23"/>
        </w:rPr>
        <w:t xml:space="preserve">wyborze najkorzystniejszej oferty, jeżeli zawiadomienie to zostało przesłane przy użyciu środków komunikacji elektronicznej, albo 10 dni, jeżeli zostało przesłane w inny sposób. </w:t>
      </w:r>
    </w:p>
    <w:p w:rsidR="0063341D" w:rsidRDefault="0063341D" w:rsidP="00CA41EA">
      <w:pPr>
        <w:autoSpaceDE w:val="0"/>
        <w:autoSpaceDN w:val="0"/>
        <w:adjustRightInd w:val="0"/>
        <w:jc w:val="both"/>
        <w:rPr>
          <w:rFonts w:ascii="Calibri" w:eastAsia="Calibri" w:hAnsi="Calibri"/>
          <w:color w:val="000000"/>
          <w:szCs w:val="23"/>
        </w:rPr>
      </w:pPr>
    </w:p>
    <w:p w:rsidR="00CA41EA" w:rsidRPr="00CA41EA" w:rsidRDefault="008F0D77" w:rsidP="00CA41EA">
      <w:pPr>
        <w:autoSpaceDE w:val="0"/>
        <w:autoSpaceDN w:val="0"/>
        <w:adjustRightInd w:val="0"/>
        <w:jc w:val="both"/>
        <w:rPr>
          <w:rFonts w:ascii="Calibri" w:eastAsia="Calibri" w:hAnsi="Calibri"/>
          <w:color w:val="000000"/>
          <w:szCs w:val="23"/>
        </w:rPr>
      </w:pPr>
      <w:r w:rsidRPr="008F0D77">
        <w:rPr>
          <w:rFonts w:ascii="Calibri" w:eastAsia="Calibri" w:hAnsi="Calibri"/>
          <w:b/>
          <w:color w:val="000000"/>
          <w:szCs w:val="23"/>
        </w:rPr>
        <w:t>28.5.</w:t>
      </w:r>
      <w:r>
        <w:rPr>
          <w:rFonts w:ascii="Calibri" w:eastAsia="Calibri" w:hAnsi="Calibri"/>
          <w:color w:val="000000"/>
          <w:szCs w:val="23"/>
        </w:rPr>
        <w:t xml:space="preserve"> </w:t>
      </w:r>
      <w:r w:rsidR="00CA41EA" w:rsidRPr="00CA41EA">
        <w:rPr>
          <w:rFonts w:ascii="Calibri" w:eastAsia="Calibri" w:hAnsi="Calibri"/>
          <w:color w:val="000000"/>
          <w:szCs w:val="23"/>
        </w:rPr>
        <w:t xml:space="preserve">Zamawiający może zawrzeć umowę w sprawie zamówienia publicznego przed upływem terminu, o którym mowa </w:t>
      </w:r>
      <w:r w:rsidR="0063341D">
        <w:rPr>
          <w:rFonts w:ascii="Calibri" w:eastAsia="Calibri" w:hAnsi="Calibri"/>
          <w:color w:val="000000"/>
          <w:szCs w:val="23"/>
        </w:rPr>
        <w:t>wyżej</w:t>
      </w:r>
      <w:r w:rsidR="00CA41EA" w:rsidRPr="00CA41EA">
        <w:rPr>
          <w:rFonts w:ascii="Calibri" w:eastAsia="Calibri" w:hAnsi="Calibri"/>
          <w:color w:val="000000"/>
          <w:szCs w:val="23"/>
        </w:rPr>
        <w:t xml:space="preserve">, jeżeli w postępowaniu o udzielenie zamówienia prowadzonym w trybie podstawowym złożono tylko jedną ofertę. </w:t>
      </w:r>
    </w:p>
    <w:p w:rsidR="0063341D" w:rsidRPr="0063341D" w:rsidRDefault="0063341D" w:rsidP="0063341D">
      <w:pPr>
        <w:autoSpaceDE w:val="0"/>
        <w:autoSpaceDN w:val="0"/>
        <w:adjustRightInd w:val="0"/>
        <w:rPr>
          <w:rFonts w:eastAsia="Calibri"/>
          <w:color w:val="000000"/>
        </w:rPr>
      </w:pPr>
    </w:p>
    <w:p w:rsidR="00C82AAA" w:rsidRDefault="008F0D77" w:rsidP="00C82AAA">
      <w:pPr>
        <w:autoSpaceDE w:val="0"/>
        <w:autoSpaceDN w:val="0"/>
        <w:adjustRightInd w:val="0"/>
        <w:spacing w:after="24"/>
        <w:jc w:val="both"/>
        <w:rPr>
          <w:rFonts w:ascii="Calibri" w:eastAsia="Calibri" w:hAnsi="Calibri"/>
          <w:color w:val="000000"/>
          <w:szCs w:val="23"/>
        </w:rPr>
      </w:pPr>
      <w:r w:rsidRPr="008F0D77">
        <w:rPr>
          <w:rFonts w:ascii="Calibri" w:eastAsia="Calibri" w:hAnsi="Calibri"/>
          <w:b/>
          <w:color w:val="000000"/>
          <w:szCs w:val="23"/>
        </w:rPr>
        <w:t>28.6.</w:t>
      </w:r>
      <w:r>
        <w:rPr>
          <w:rFonts w:ascii="Calibri" w:eastAsia="Calibri" w:hAnsi="Calibri"/>
          <w:color w:val="000000"/>
          <w:szCs w:val="23"/>
        </w:rPr>
        <w:t xml:space="preserve"> </w:t>
      </w:r>
      <w:r w:rsidR="0063341D" w:rsidRPr="0063341D">
        <w:rPr>
          <w:rFonts w:ascii="Calibri" w:eastAsia="Calibri" w:hAnsi="Calibri"/>
          <w:color w:val="000000"/>
          <w:szCs w:val="23"/>
        </w:rPr>
        <w:t>Zamawiający poinformuje Wykonawcę, któremu zostanie udzielone zamówienie, o</w:t>
      </w:r>
      <w:r w:rsidR="00BB0A90">
        <w:rPr>
          <w:rFonts w:ascii="Calibri" w:eastAsia="Calibri" w:hAnsi="Calibri"/>
          <w:color w:val="000000"/>
          <w:szCs w:val="23"/>
        </w:rPr>
        <w:t> </w:t>
      </w:r>
      <w:r w:rsidR="0063341D" w:rsidRPr="0063341D">
        <w:rPr>
          <w:rFonts w:ascii="Calibri" w:eastAsia="Calibri" w:hAnsi="Calibri"/>
          <w:color w:val="000000"/>
          <w:szCs w:val="23"/>
        </w:rPr>
        <w:t>miejscu</w:t>
      </w:r>
      <w:r>
        <w:rPr>
          <w:rFonts w:ascii="Calibri" w:eastAsia="Calibri" w:hAnsi="Calibri"/>
          <w:color w:val="000000"/>
          <w:szCs w:val="23"/>
        </w:rPr>
        <w:t xml:space="preserve"> </w:t>
      </w:r>
      <w:r w:rsidR="008F26FF">
        <w:rPr>
          <w:rFonts w:ascii="Calibri" w:eastAsia="Calibri" w:hAnsi="Calibri"/>
          <w:color w:val="000000"/>
          <w:szCs w:val="23"/>
        </w:rPr>
        <w:t>i terminie zawarcia umowy.</w:t>
      </w:r>
    </w:p>
    <w:p w:rsidR="008F26FF" w:rsidRDefault="008F26FF" w:rsidP="00C82AAA">
      <w:pPr>
        <w:autoSpaceDE w:val="0"/>
        <w:autoSpaceDN w:val="0"/>
        <w:adjustRightInd w:val="0"/>
        <w:spacing w:after="24"/>
        <w:jc w:val="both"/>
        <w:rPr>
          <w:rFonts w:ascii="Calibri" w:eastAsia="Calibri" w:hAnsi="Calibri"/>
          <w:color w:val="000000"/>
          <w:szCs w:val="23"/>
        </w:rPr>
      </w:pPr>
    </w:p>
    <w:p w:rsidR="008F26FF" w:rsidRDefault="008F26FF" w:rsidP="00C82AAA">
      <w:pPr>
        <w:autoSpaceDE w:val="0"/>
        <w:autoSpaceDN w:val="0"/>
        <w:adjustRightInd w:val="0"/>
        <w:spacing w:after="24"/>
        <w:jc w:val="both"/>
        <w:rPr>
          <w:rFonts w:ascii="Calibri" w:eastAsia="Calibri" w:hAnsi="Calibri"/>
          <w:color w:val="000000"/>
          <w:szCs w:val="23"/>
        </w:rPr>
      </w:pPr>
      <w:r w:rsidRPr="008F0D77">
        <w:rPr>
          <w:rFonts w:ascii="Calibri" w:eastAsia="Calibri" w:hAnsi="Calibri"/>
          <w:b/>
          <w:color w:val="000000"/>
          <w:szCs w:val="23"/>
        </w:rPr>
        <w:t>28.</w:t>
      </w:r>
      <w:r>
        <w:rPr>
          <w:rFonts w:ascii="Calibri" w:eastAsia="Calibri" w:hAnsi="Calibri"/>
          <w:b/>
          <w:color w:val="000000"/>
          <w:szCs w:val="23"/>
        </w:rPr>
        <w:t>7</w:t>
      </w:r>
      <w:r w:rsidRPr="008F0D77">
        <w:rPr>
          <w:rFonts w:ascii="Calibri" w:eastAsia="Calibri" w:hAnsi="Calibri"/>
          <w:b/>
          <w:color w:val="000000"/>
          <w:szCs w:val="23"/>
        </w:rPr>
        <w:t>.</w:t>
      </w:r>
      <w:r>
        <w:rPr>
          <w:rFonts w:ascii="Calibri" w:eastAsia="Calibri" w:hAnsi="Calibri"/>
          <w:color w:val="000000"/>
          <w:szCs w:val="23"/>
        </w:rPr>
        <w:t xml:space="preserve"> Wykonawca udostępni na wniosek Zamawiającego informacje niezbędne do wypełnienia draftu umowy, w szczególności kwoty wynagrodzenia za poszczególne branże.</w:t>
      </w:r>
    </w:p>
    <w:p w:rsidR="001C50E8" w:rsidRPr="00C82AAA" w:rsidRDefault="001C50E8" w:rsidP="00C82AAA">
      <w:pPr>
        <w:autoSpaceDE w:val="0"/>
        <w:autoSpaceDN w:val="0"/>
        <w:adjustRightInd w:val="0"/>
        <w:spacing w:after="24"/>
        <w:jc w:val="both"/>
        <w:rPr>
          <w:rFonts w:ascii="Calibri" w:eastAsia="Calibri" w:hAnsi="Calibri"/>
          <w:color w:val="000000"/>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454432" w:rsidRPr="007A2B81" w:rsidTr="002801DB">
        <w:tc>
          <w:tcPr>
            <w:tcW w:w="9212" w:type="dxa"/>
          </w:tcPr>
          <w:p w:rsidR="00454432" w:rsidRPr="007A2B81" w:rsidRDefault="008F0D77" w:rsidP="002801DB">
            <w:pPr>
              <w:autoSpaceDE w:val="0"/>
              <w:autoSpaceDN w:val="0"/>
              <w:adjustRightInd w:val="0"/>
              <w:jc w:val="both"/>
              <w:rPr>
                <w:rFonts w:ascii="Calibri" w:eastAsia="TimesNewRoman" w:hAnsi="Calibri" w:cs="Calibri"/>
                <w:b/>
              </w:rPr>
            </w:pPr>
            <w:r>
              <w:rPr>
                <w:rFonts w:ascii="Calibri" w:eastAsia="TimesNewRoman" w:hAnsi="Calibri" w:cs="Calibri"/>
                <w:b/>
              </w:rPr>
              <w:t>29</w:t>
            </w:r>
            <w:r w:rsidR="00454432" w:rsidRPr="007A2B81">
              <w:rPr>
                <w:rFonts w:ascii="Calibri" w:eastAsia="TimesNewRoman" w:hAnsi="Calibri" w:cs="Calibri"/>
                <w:b/>
              </w:rPr>
              <w:t>. Projektowane postanowienia umowy w sprawie zamówienia publicznego, które zostaną wprowadzone do treści tej umowy;</w:t>
            </w:r>
          </w:p>
        </w:tc>
      </w:tr>
    </w:tbl>
    <w:p w:rsidR="00412B03" w:rsidRDefault="00412B03" w:rsidP="00454432">
      <w:pPr>
        <w:autoSpaceDE w:val="0"/>
        <w:autoSpaceDN w:val="0"/>
        <w:adjustRightInd w:val="0"/>
        <w:jc w:val="both"/>
        <w:rPr>
          <w:rFonts w:ascii="Calibri" w:hAnsi="Calibri" w:cs="Calibri"/>
          <w:b/>
        </w:rPr>
      </w:pPr>
    </w:p>
    <w:p w:rsidR="00454432" w:rsidRPr="008F0D77" w:rsidRDefault="008F0D77" w:rsidP="00454432">
      <w:pPr>
        <w:autoSpaceDE w:val="0"/>
        <w:autoSpaceDN w:val="0"/>
        <w:adjustRightInd w:val="0"/>
        <w:jc w:val="both"/>
        <w:rPr>
          <w:rFonts w:ascii="Calibri" w:hAnsi="Calibri" w:cs="Calibri"/>
        </w:rPr>
      </w:pPr>
      <w:r>
        <w:rPr>
          <w:rFonts w:ascii="Calibri" w:hAnsi="Calibri" w:cs="Calibri"/>
          <w:b/>
        </w:rPr>
        <w:t>29</w:t>
      </w:r>
      <w:r w:rsidR="00454432" w:rsidRPr="008F0D77">
        <w:rPr>
          <w:rFonts w:ascii="Calibri" w:hAnsi="Calibri" w:cs="Calibri"/>
          <w:b/>
        </w:rPr>
        <w:t>.1.</w:t>
      </w:r>
      <w:r w:rsidR="00454432" w:rsidRPr="008F0D77">
        <w:rPr>
          <w:rFonts w:ascii="Calibri" w:hAnsi="Calibri" w:cs="Calibri"/>
        </w:rPr>
        <w:t xml:space="preserve"> Umowa w sprawie realizacji niniejszego zamówienia p</w:t>
      </w:r>
      <w:r w:rsidR="00BB0A90">
        <w:rPr>
          <w:rFonts w:ascii="Calibri" w:hAnsi="Calibri" w:cs="Calibri"/>
        </w:rPr>
        <w:t>ublicznego zawarta zostanie</w:t>
      </w:r>
      <w:r w:rsidR="00454432" w:rsidRPr="008F0D77">
        <w:rPr>
          <w:rFonts w:ascii="Calibri" w:hAnsi="Calibri" w:cs="Calibri"/>
        </w:rPr>
        <w:t xml:space="preserve"> z</w:t>
      </w:r>
      <w:r w:rsidR="00BB0A90">
        <w:rPr>
          <w:rFonts w:ascii="Calibri" w:hAnsi="Calibri" w:cs="Calibri"/>
        </w:rPr>
        <w:t> </w:t>
      </w:r>
      <w:r w:rsidR="00454432" w:rsidRPr="008F0D77">
        <w:rPr>
          <w:rFonts w:ascii="Calibri" w:hAnsi="Calibri" w:cs="Calibri"/>
        </w:rPr>
        <w:t>uwzględnieniem postanowień wynikających z treści niniejszej specyfikacji oraz danych zawartych w ofercie.</w:t>
      </w:r>
    </w:p>
    <w:p w:rsidR="006A00A9" w:rsidRDefault="006A00A9" w:rsidP="00454432">
      <w:pPr>
        <w:autoSpaceDE w:val="0"/>
        <w:autoSpaceDN w:val="0"/>
        <w:adjustRightInd w:val="0"/>
        <w:jc w:val="both"/>
        <w:rPr>
          <w:rFonts w:ascii="Calibri" w:hAnsi="Calibri" w:cs="Calibri"/>
          <w:b/>
        </w:rPr>
      </w:pPr>
    </w:p>
    <w:p w:rsidR="00454432" w:rsidRPr="00F80115" w:rsidRDefault="008F0D77" w:rsidP="00F80115">
      <w:pPr>
        <w:autoSpaceDE w:val="0"/>
        <w:autoSpaceDN w:val="0"/>
        <w:adjustRightInd w:val="0"/>
        <w:jc w:val="both"/>
        <w:rPr>
          <w:rFonts w:ascii="Calibri" w:hAnsi="Calibri" w:cs="Calibri"/>
        </w:rPr>
      </w:pPr>
      <w:r w:rsidRPr="00F80115">
        <w:rPr>
          <w:rFonts w:ascii="Calibri" w:hAnsi="Calibri" w:cs="Calibri"/>
          <w:b/>
        </w:rPr>
        <w:t>29</w:t>
      </w:r>
      <w:r w:rsidR="00454432" w:rsidRPr="00F80115">
        <w:rPr>
          <w:rFonts w:ascii="Calibri" w:hAnsi="Calibri" w:cs="Calibri"/>
          <w:b/>
        </w:rPr>
        <w:t>.2.</w:t>
      </w:r>
      <w:r w:rsidR="00454432" w:rsidRPr="00F80115">
        <w:rPr>
          <w:rFonts w:ascii="Calibri" w:hAnsi="Calibri" w:cs="Calibri"/>
        </w:rPr>
        <w:t xml:space="preserve"> Projekt umowy na wykonanie niniejszego zamówi</w:t>
      </w:r>
      <w:r w:rsidR="00BB0A90">
        <w:rPr>
          <w:rFonts w:ascii="Calibri" w:hAnsi="Calibri" w:cs="Calibri"/>
        </w:rPr>
        <w:t>enia przedstawiono w załączniku</w:t>
      </w:r>
      <w:r w:rsidR="008A6FF6" w:rsidRPr="00F80115">
        <w:rPr>
          <w:rFonts w:ascii="Calibri" w:hAnsi="Calibri" w:cs="Calibri"/>
        </w:rPr>
        <w:t xml:space="preserve"> </w:t>
      </w:r>
      <w:r w:rsidR="00454432" w:rsidRPr="00F80115">
        <w:rPr>
          <w:rFonts w:ascii="Calibri" w:hAnsi="Calibri" w:cs="Calibri"/>
        </w:rPr>
        <w:t xml:space="preserve">nr </w:t>
      </w:r>
      <w:r w:rsidR="00B5179B" w:rsidRPr="00B5179B">
        <w:rPr>
          <w:rFonts w:ascii="Calibri" w:hAnsi="Calibri" w:cs="Calibri"/>
        </w:rPr>
        <w:t>9</w:t>
      </w:r>
      <w:r w:rsidR="00454432" w:rsidRPr="00F80115">
        <w:rPr>
          <w:rFonts w:ascii="Calibri" w:hAnsi="Calibri" w:cs="Calibri"/>
        </w:rPr>
        <w:t xml:space="preserve"> Specyfikacji Warunków Zamówienia.</w:t>
      </w:r>
    </w:p>
    <w:p w:rsidR="00DF666C" w:rsidRDefault="00DF666C" w:rsidP="00F80115">
      <w:pPr>
        <w:tabs>
          <w:tab w:val="left" w:pos="851"/>
        </w:tabs>
        <w:jc w:val="both"/>
        <w:rPr>
          <w:rFonts w:ascii="Calibri" w:hAnsi="Calibri" w:cs="Calibri"/>
          <w:b/>
        </w:rPr>
      </w:pPr>
    </w:p>
    <w:p w:rsidR="00F80115" w:rsidRPr="00BB0A90" w:rsidRDefault="00F80115" w:rsidP="00F80115">
      <w:pPr>
        <w:tabs>
          <w:tab w:val="left" w:pos="851"/>
        </w:tabs>
        <w:jc w:val="both"/>
        <w:rPr>
          <w:rFonts w:ascii="Calibri" w:hAnsi="Calibri" w:cs="Calibri"/>
        </w:rPr>
      </w:pPr>
      <w:r w:rsidRPr="00F80115">
        <w:rPr>
          <w:rFonts w:ascii="Calibri" w:hAnsi="Calibri" w:cs="Calibri"/>
          <w:b/>
        </w:rPr>
        <w:lastRenderedPageBreak/>
        <w:t>29.3</w:t>
      </w:r>
      <w:r w:rsidRPr="00F80115">
        <w:rPr>
          <w:rFonts w:ascii="Calibri" w:hAnsi="Calibri" w:cs="Calibri"/>
        </w:rPr>
        <w:t xml:space="preserve"> Zamawiający przewiduje możliwość zmiany zawartej umowy w stosunku do treści wybranej oferty w zakresie uregulowanym w art. 454</w:t>
      </w:r>
      <w:r w:rsidR="00BB0A90">
        <w:rPr>
          <w:rFonts w:ascii="Calibri" w:hAnsi="Calibri" w:cs="Calibri"/>
        </w:rPr>
        <w:t>-455 ustawy Pzp oraz wskazanym</w:t>
      </w:r>
      <w:r w:rsidRPr="00F80115">
        <w:rPr>
          <w:rFonts w:ascii="Calibri" w:hAnsi="Calibri" w:cs="Calibri"/>
        </w:rPr>
        <w:t xml:space="preserve"> w</w:t>
      </w:r>
      <w:r w:rsidR="00BB0A90">
        <w:rPr>
          <w:rFonts w:ascii="Calibri" w:hAnsi="Calibri" w:cs="Calibri"/>
        </w:rPr>
        <w:t> </w:t>
      </w:r>
      <w:r w:rsidRPr="00F80115">
        <w:rPr>
          <w:rFonts w:ascii="Calibri" w:hAnsi="Calibri" w:cs="Calibri"/>
        </w:rPr>
        <w:t xml:space="preserve">projektowanych postanowieniach </w:t>
      </w:r>
      <w:r w:rsidRPr="00BB0A90">
        <w:rPr>
          <w:rFonts w:ascii="Calibri" w:hAnsi="Calibri" w:cs="Calibri"/>
        </w:rPr>
        <w:t>umowy.</w:t>
      </w:r>
    </w:p>
    <w:p w:rsidR="002A71F0" w:rsidRDefault="002A71F0" w:rsidP="00C77C11">
      <w:pPr>
        <w:pStyle w:val="Akapitzlist1"/>
        <w:ind w:left="0"/>
        <w:jc w:val="both"/>
        <w:rPr>
          <w:rFonts w:ascii="Calibri" w:hAnsi="Calibri" w:cs="Calibri"/>
          <w:b/>
        </w:rPr>
      </w:pPr>
    </w:p>
    <w:p w:rsidR="00C77C11" w:rsidRPr="00473936" w:rsidRDefault="00C77C11" w:rsidP="00C77C11">
      <w:pPr>
        <w:pStyle w:val="Akapitzlist1"/>
        <w:ind w:left="0"/>
        <w:jc w:val="both"/>
      </w:pPr>
      <w:r>
        <w:rPr>
          <w:rFonts w:ascii="Calibri" w:hAnsi="Calibri" w:cs="Calibri"/>
          <w:b/>
        </w:rPr>
        <w:t>29</w:t>
      </w:r>
      <w:r w:rsidR="00F80115">
        <w:rPr>
          <w:rFonts w:ascii="Calibri" w:hAnsi="Calibri" w:cs="Calibri"/>
          <w:b/>
        </w:rPr>
        <w:t>.4</w:t>
      </w:r>
      <w:r w:rsidRPr="00C77C11">
        <w:rPr>
          <w:rFonts w:ascii="Calibri" w:hAnsi="Calibri" w:cs="Calibri"/>
          <w:b/>
        </w:rPr>
        <w:t>.</w:t>
      </w:r>
      <w:r w:rsidRPr="00C77C11">
        <w:rPr>
          <w:rFonts w:ascii="Calibri" w:hAnsi="Calibri" w:cs="Calibri"/>
        </w:rPr>
        <w:t xml:space="preserve"> Dokonanie zmian w umowie wymaga formy pisemnej pod rygorem nieważności</w:t>
      </w:r>
      <w:r w:rsidRPr="00473936">
        <w:t>.</w:t>
      </w:r>
    </w:p>
    <w:p w:rsidR="002125C3" w:rsidRPr="00F60EB1" w:rsidRDefault="002125C3" w:rsidP="002125C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2125C3" w:rsidRDefault="001B2F7C" w:rsidP="002801DB">
            <w:pPr>
              <w:autoSpaceDE w:val="0"/>
              <w:autoSpaceDN w:val="0"/>
              <w:adjustRightInd w:val="0"/>
              <w:jc w:val="both"/>
              <w:rPr>
                <w:rFonts w:ascii="Calibri" w:eastAsia="TimesNewRoman" w:hAnsi="Calibri"/>
                <w:b/>
              </w:rPr>
            </w:pPr>
            <w:r>
              <w:rPr>
                <w:rFonts w:ascii="Calibri" w:eastAsia="TimesNewRoman" w:hAnsi="Calibri"/>
                <w:b/>
              </w:rPr>
              <w:t xml:space="preserve">30. </w:t>
            </w:r>
            <w:r w:rsidR="002125C3" w:rsidRPr="002125C3">
              <w:rPr>
                <w:rFonts w:ascii="Calibri" w:eastAsia="TimesNewRoman" w:hAnsi="Calibri"/>
                <w:b/>
              </w:rPr>
              <w:t>Informacje dotyczące ofert wariantowych, w tym informacje o sposobie przedstawiania ofert wariantowych oraz minimalne warunki, jakim muszą odpowiadać oferty wariantowe</w:t>
            </w:r>
          </w:p>
        </w:tc>
      </w:tr>
    </w:tbl>
    <w:p w:rsidR="002125C3" w:rsidRDefault="002125C3" w:rsidP="002125C3">
      <w:pPr>
        <w:autoSpaceDE w:val="0"/>
        <w:autoSpaceDN w:val="0"/>
        <w:adjustRightInd w:val="0"/>
        <w:jc w:val="both"/>
        <w:rPr>
          <w:rFonts w:ascii="Calibri" w:eastAsia="TimesNewRoman" w:hAnsi="Calibri"/>
        </w:rPr>
      </w:pPr>
    </w:p>
    <w:p w:rsidR="002125C3" w:rsidRDefault="002125C3" w:rsidP="002125C3">
      <w:pPr>
        <w:autoSpaceDE w:val="0"/>
        <w:autoSpaceDN w:val="0"/>
        <w:adjustRightInd w:val="0"/>
        <w:jc w:val="both"/>
        <w:rPr>
          <w:rFonts w:ascii="Calibri" w:eastAsia="TimesNewRoman" w:hAnsi="Calibri"/>
        </w:rPr>
      </w:pPr>
      <w:r>
        <w:rPr>
          <w:rFonts w:ascii="Calibri" w:eastAsia="TimesNewRoman" w:hAnsi="Calibri"/>
        </w:rPr>
        <w:t>Zamawiają</w:t>
      </w:r>
      <w:r w:rsidRPr="002125C3">
        <w:rPr>
          <w:rFonts w:ascii="Calibri" w:eastAsia="TimesNewRoman" w:hAnsi="Calibri"/>
        </w:rPr>
        <w:t xml:space="preserve">cy </w:t>
      </w:r>
      <w:r>
        <w:rPr>
          <w:rFonts w:ascii="Calibri" w:eastAsia="TimesNewRoman" w:hAnsi="Calibri"/>
        </w:rPr>
        <w:t>nie dopuszcza składnia ofert wariantowych.</w:t>
      </w:r>
    </w:p>
    <w:p w:rsidR="00563694" w:rsidRPr="00563694" w:rsidRDefault="00563694" w:rsidP="002125C3">
      <w:pPr>
        <w:autoSpaceDE w:val="0"/>
        <w:autoSpaceDN w:val="0"/>
        <w:adjustRightInd w:val="0"/>
        <w:jc w:val="both"/>
        <w:rPr>
          <w:rFonts w:ascii="Calibri" w:eastAsia="TimesNewRoman"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2F20F3" w:rsidRDefault="001B2F7C" w:rsidP="002801DB">
            <w:pPr>
              <w:autoSpaceDE w:val="0"/>
              <w:autoSpaceDN w:val="0"/>
              <w:adjustRightInd w:val="0"/>
              <w:jc w:val="both"/>
              <w:rPr>
                <w:rFonts w:ascii="Calibri" w:eastAsia="TimesNewRoman" w:hAnsi="Calibri"/>
                <w:b/>
              </w:rPr>
            </w:pPr>
            <w:r>
              <w:rPr>
                <w:rFonts w:ascii="Calibri" w:eastAsia="TimesNewRoman" w:hAnsi="Calibri"/>
                <w:b/>
              </w:rPr>
              <w:t xml:space="preserve">31. </w:t>
            </w:r>
            <w:r w:rsidR="002125C3" w:rsidRPr="002F20F3">
              <w:rPr>
                <w:rFonts w:ascii="Calibri" w:eastAsia="TimesNewRoman" w:hAnsi="Calibri"/>
                <w:b/>
              </w:rPr>
              <w:t>Wymagania w zakresie zatrudnienia osób, o których mowa w art. 96 ust. 2 pkt 2</w:t>
            </w:r>
          </w:p>
        </w:tc>
      </w:tr>
    </w:tbl>
    <w:p w:rsidR="002125C3" w:rsidRPr="00F60EB1" w:rsidRDefault="002125C3" w:rsidP="002125C3">
      <w:pPr>
        <w:autoSpaceDE w:val="0"/>
        <w:autoSpaceDN w:val="0"/>
        <w:adjustRightInd w:val="0"/>
        <w:jc w:val="both"/>
        <w:rPr>
          <w:rFonts w:ascii="Calibri" w:eastAsia="TimesNewRoman" w:hAnsi="Calibri"/>
          <w:b/>
        </w:rPr>
      </w:pPr>
    </w:p>
    <w:p w:rsidR="002125C3" w:rsidRPr="002F20F3" w:rsidRDefault="002125C3" w:rsidP="002125C3">
      <w:pPr>
        <w:autoSpaceDE w:val="0"/>
        <w:autoSpaceDN w:val="0"/>
        <w:adjustRightInd w:val="0"/>
        <w:jc w:val="both"/>
        <w:rPr>
          <w:rFonts w:ascii="Calibri" w:eastAsia="TimesNewRoman" w:hAnsi="Calibri"/>
        </w:rPr>
      </w:pPr>
      <w:r>
        <w:rPr>
          <w:rFonts w:ascii="Calibri" w:eastAsia="TimesNewRoman" w:hAnsi="Calibri"/>
        </w:rPr>
        <w:t>Zamawiają</w:t>
      </w:r>
      <w:r w:rsidRPr="002125C3">
        <w:rPr>
          <w:rFonts w:ascii="Calibri" w:eastAsia="TimesNewRoman" w:hAnsi="Calibri"/>
        </w:rPr>
        <w:t xml:space="preserve">cy </w:t>
      </w:r>
      <w:r>
        <w:rPr>
          <w:rFonts w:ascii="Calibri" w:eastAsia="TimesNewRoman" w:hAnsi="Calibri"/>
        </w:rPr>
        <w:t xml:space="preserve">nie przewiduje wymagań w zakresie zatrudnienia </w:t>
      </w:r>
      <w:r w:rsidR="002F20F3">
        <w:rPr>
          <w:rFonts w:ascii="Calibri" w:eastAsia="TimesNewRoman" w:hAnsi="Calibri"/>
        </w:rPr>
        <w:t>osób</w:t>
      </w:r>
      <w:r w:rsidRPr="002125C3">
        <w:rPr>
          <w:rFonts w:ascii="Calibri" w:eastAsia="TimesNewRoman" w:hAnsi="Calibri"/>
        </w:rPr>
        <w:t xml:space="preserve"> </w:t>
      </w:r>
      <w:r w:rsidRPr="002F20F3">
        <w:rPr>
          <w:rFonts w:ascii="Calibri" w:eastAsia="TimesNewRoman" w:hAnsi="Calibri"/>
        </w:rPr>
        <w:t>o których mowa w art. 96 ust. 2 pkt 2</w:t>
      </w:r>
      <w:r w:rsidR="002F20F3">
        <w:rPr>
          <w:rFonts w:ascii="Calibri" w:eastAsia="TimesNewRoman" w:hAnsi="Calibri"/>
        </w:rPr>
        <w:t xml:space="preserve"> ustawy</w:t>
      </w:r>
      <w:r w:rsidR="00BB0A90">
        <w:rPr>
          <w:rFonts w:ascii="Calibri" w:eastAsia="TimesNewRoman" w:hAnsi="Calibri"/>
        </w:rPr>
        <w:t xml:space="preserve"> Pzp</w:t>
      </w:r>
      <w:r w:rsidR="002F20F3">
        <w:rPr>
          <w:rFonts w:ascii="Calibri" w:eastAsia="TimesNewRoman" w:hAnsi="Calibri"/>
        </w:rPr>
        <w:t>.</w:t>
      </w:r>
    </w:p>
    <w:p w:rsidR="002125C3" w:rsidRPr="00F60EB1" w:rsidRDefault="002125C3" w:rsidP="002125C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AD65FE" w:rsidRDefault="001B2F7C" w:rsidP="002F20F3">
            <w:pPr>
              <w:autoSpaceDE w:val="0"/>
              <w:autoSpaceDN w:val="0"/>
              <w:adjustRightInd w:val="0"/>
              <w:jc w:val="both"/>
              <w:rPr>
                <w:rFonts w:ascii="Calibri" w:eastAsia="TimesNewRoman" w:hAnsi="Calibri"/>
                <w:b/>
              </w:rPr>
            </w:pPr>
            <w:r>
              <w:rPr>
                <w:rFonts w:ascii="Calibri" w:eastAsia="TimesNewRoman" w:hAnsi="Calibri"/>
                <w:b/>
              </w:rPr>
              <w:t xml:space="preserve">32. </w:t>
            </w:r>
            <w:r w:rsidR="002F20F3" w:rsidRPr="00AD65FE">
              <w:rPr>
                <w:rFonts w:ascii="Calibri" w:eastAsia="TimesNewRoman" w:hAnsi="Calibri"/>
                <w:b/>
              </w:rPr>
              <w:t>Informacja o</w:t>
            </w:r>
            <w:r w:rsidR="002125C3" w:rsidRPr="00AD65FE">
              <w:rPr>
                <w:rFonts w:ascii="Calibri" w:eastAsia="TimesNewRoman" w:hAnsi="Calibri"/>
                <w:b/>
              </w:rPr>
              <w:t xml:space="preserve"> zastrzeżeniu możliwości ubiegania się o udzielenie zamówienia wyłącznie przez wykonawców, o których mowa w art. 94</w:t>
            </w:r>
          </w:p>
        </w:tc>
      </w:tr>
    </w:tbl>
    <w:p w:rsidR="002125C3" w:rsidRDefault="002125C3" w:rsidP="002125C3">
      <w:pPr>
        <w:autoSpaceDE w:val="0"/>
        <w:autoSpaceDN w:val="0"/>
        <w:adjustRightInd w:val="0"/>
        <w:jc w:val="both"/>
        <w:rPr>
          <w:rFonts w:ascii="Calibri" w:eastAsia="TimesNewRoman" w:hAnsi="Calibri"/>
          <w:b/>
        </w:rPr>
      </w:pPr>
    </w:p>
    <w:p w:rsidR="002F20F3" w:rsidRPr="002F20F3" w:rsidRDefault="002F20F3" w:rsidP="002125C3">
      <w:pPr>
        <w:autoSpaceDE w:val="0"/>
        <w:autoSpaceDN w:val="0"/>
        <w:adjustRightInd w:val="0"/>
        <w:jc w:val="both"/>
        <w:rPr>
          <w:rFonts w:ascii="Calibri" w:eastAsia="TimesNewRoman" w:hAnsi="Calibri"/>
        </w:rPr>
      </w:pPr>
      <w:r w:rsidRPr="002F20F3">
        <w:rPr>
          <w:rFonts w:ascii="Calibri" w:eastAsia="TimesNewRoman" w:hAnsi="Calibri"/>
        </w:rPr>
        <w:t xml:space="preserve">Zamawiający </w:t>
      </w:r>
      <w:r>
        <w:rPr>
          <w:rFonts w:ascii="Calibri" w:eastAsia="TimesNewRoman" w:hAnsi="Calibri"/>
        </w:rPr>
        <w:t xml:space="preserve">nie zastrzega możliwości </w:t>
      </w:r>
      <w:r w:rsidRPr="002F20F3">
        <w:rPr>
          <w:rFonts w:ascii="Calibri" w:eastAsia="TimesNewRoman" w:hAnsi="Calibri"/>
        </w:rPr>
        <w:t>ubiegania się o udzielenie zamówienia wyłącznie przez wykonawców, o których mowa w art. 94</w:t>
      </w:r>
      <w:r>
        <w:rPr>
          <w:rFonts w:ascii="Calibri" w:eastAsia="TimesNewRoman" w:hAnsi="Calibri"/>
        </w:rPr>
        <w:t xml:space="preserve"> ustawy</w:t>
      </w:r>
      <w:r w:rsidR="00BB0A90">
        <w:rPr>
          <w:rFonts w:ascii="Calibri" w:eastAsia="TimesNewRoman" w:hAnsi="Calibri"/>
        </w:rPr>
        <w:t xml:space="preserve"> Pzp</w:t>
      </w:r>
      <w:r>
        <w:rPr>
          <w:rFonts w:ascii="Calibri" w:eastAsia="TimesNewRoman" w:hAnsi="Calibri"/>
        </w:rPr>
        <w:t>.</w:t>
      </w:r>
    </w:p>
    <w:p w:rsidR="00215579" w:rsidRPr="00F60EB1" w:rsidRDefault="00215579" w:rsidP="002125C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2F20F3" w:rsidTr="002801DB">
        <w:tc>
          <w:tcPr>
            <w:tcW w:w="9212" w:type="dxa"/>
          </w:tcPr>
          <w:p w:rsidR="002125C3" w:rsidRPr="002F20F3" w:rsidRDefault="001B2F7C" w:rsidP="00CF2F1C">
            <w:pPr>
              <w:autoSpaceDE w:val="0"/>
              <w:autoSpaceDN w:val="0"/>
              <w:adjustRightInd w:val="0"/>
              <w:jc w:val="both"/>
              <w:rPr>
                <w:rFonts w:ascii="Calibri" w:eastAsia="TimesNewRoman" w:hAnsi="Calibri"/>
                <w:b/>
              </w:rPr>
            </w:pPr>
            <w:r>
              <w:rPr>
                <w:rFonts w:ascii="Calibri" w:eastAsia="TimesNewRoman" w:hAnsi="Calibri"/>
                <w:b/>
              </w:rPr>
              <w:t xml:space="preserve">33. </w:t>
            </w:r>
            <w:r w:rsidR="002F20F3" w:rsidRPr="002F20F3">
              <w:rPr>
                <w:rFonts w:ascii="Calibri" w:eastAsia="TimesNewRoman" w:hAnsi="Calibri"/>
                <w:b/>
              </w:rPr>
              <w:t>Informacja</w:t>
            </w:r>
            <w:r w:rsidR="002125C3" w:rsidRPr="002F20F3">
              <w:rPr>
                <w:rFonts w:ascii="Calibri" w:eastAsia="TimesNewRoman" w:hAnsi="Calibri"/>
                <w:b/>
              </w:rPr>
              <w:t xml:space="preserve"> o przewidywanych zamówieniach, o</w:t>
            </w:r>
            <w:r w:rsidR="00CF2F1C">
              <w:rPr>
                <w:rFonts w:ascii="Calibri" w:eastAsia="TimesNewRoman" w:hAnsi="Calibri"/>
                <w:b/>
              </w:rPr>
              <w:t xml:space="preserve"> których mowa w art. 214 ust. 1</w:t>
            </w:r>
            <w:r w:rsidR="00CF2F1C">
              <w:rPr>
                <w:rFonts w:ascii="Calibri" w:eastAsia="TimesNewRoman" w:hAnsi="Calibri"/>
                <w:b/>
              </w:rPr>
              <w:br/>
            </w:r>
            <w:r w:rsidR="002125C3" w:rsidRPr="002F20F3">
              <w:rPr>
                <w:rFonts w:ascii="Calibri" w:eastAsia="TimesNewRoman" w:hAnsi="Calibri"/>
                <w:b/>
              </w:rPr>
              <w:t>pkt 7 i 8</w:t>
            </w:r>
          </w:p>
        </w:tc>
      </w:tr>
    </w:tbl>
    <w:p w:rsidR="002125C3" w:rsidRPr="002F20F3" w:rsidRDefault="002125C3" w:rsidP="002125C3">
      <w:pPr>
        <w:autoSpaceDE w:val="0"/>
        <w:autoSpaceDN w:val="0"/>
        <w:adjustRightInd w:val="0"/>
        <w:jc w:val="both"/>
        <w:rPr>
          <w:rFonts w:ascii="Calibri" w:eastAsia="TimesNewRoman" w:hAnsi="Calibri"/>
          <w:b/>
        </w:rPr>
      </w:pPr>
    </w:p>
    <w:p w:rsidR="009C16EE" w:rsidRDefault="002F20F3" w:rsidP="002125C3">
      <w:pPr>
        <w:autoSpaceDE w:val="0"/>
        <w:autoSpaceDN w:val="0"/>
        <w:adjustRightInd w:val="0"/>
        <w:jc w:val="both"/>
        <w:rPr>
          <w:rFonts w:ascii="Calibri" w:eastAsia="TimesNewRoman" w:hAnsi="Calibri"/>
        </w:rPr>
      </w:pPr>
      <w:r w:rsidRPr="002F20F3">
        <w:rPr>
          <w:rFonts w:ascii="Calibri" w:eastAsia="TimesNewRoman" w:hAnsi="Calibri"/>
        </w:rPr>
        <w:t>Zamawiający nie przewiduje</w:t>
      </w:r>
      <w:r>
        <w:rPr>
          <w:rFonts w:ascii="Calibri" w:eastAsia="TimesNewRoman" w:hAnsi="Calibri"/>
        </w:rPr>
        <w:t xml:space="preserve"> udzielenia zamówień </w:t>
      </w:r>
      <w:r w:rsidRPr="002F20F3">
        <w:rPr>
          <w:rFonts w:ascii="Calibri" w:eastAsia="TimesNewRoman" w:hAnsi="Calibri"/>
        </w:rPr>
        <w:t>o których mowa w art. 214 ust. 1 pkt 7 i 8</w:t>
      </w:r>
      <w:r>
        <w:rPr>
          <w:rFonts w:ascii="Calibri" w:eastAsia="TimesNewRoman" w:hAnsi="Calibri"/>
        </w:rPr>
        <w:t xml:space="preserve"> ustawy.</w:t>
      </w:r>
    </w:p>
    <w:p w:rsidR="004D2CCD" w:rsidRPr="00CB2F3B" w:rsidRDefault="004D2CCD" w:rsidP="002125C3">
      <w:pPr>
        <w:autoSpaceDE w:val="0"/>
        <w:autoSpaceDN w:val="0"/>
        <w:adjustRightInd w:val="0"/>
        <w:jc w:val="both"/>
        <w:rPr>
          <w:rFonts w:ascii="Calibri" w:eastAsia="TimesNewRoman"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9D036A" w:rsidRDefault="001F77C7" w:rsidP="002801DB">
            <w:pPr>
              <w:autoSpaceDE w:val="0"/>
              <w:autoSpaceDN w:val="0"/>
              <w:adjustRightInd w:val="0"/>
              <w:jc w:val="both"/>
              <w:rPr>
                <w:rFonts w:ascii="Calibri" w:eastAsia="TimesNewRoman" w:hAnsi="Calibri"/>
                <w:b/>
              </w:rPr>
            </w:pPr>
            <w:r>
              <w:rPr>
                <w:rFonts w:ascii="Calibri" w:eastAsia="TimesNewRoman" w:hAnsi="Calibri"/>
                <w:b/>
              </w:rPr>
              <w:t xml:space="preserve">34. </w:t>
            </w:r>
            <w:r w:rsidR="002F20F3" w:rsidRPr="009D036A">
              <w:rPr>
                <w:rFonts w:ascii="Calibri" w:eastAsia="TimesNewRoman" w:hAnsi="Calibri"/>
                <w:b/>
              </w:rPr>
              <w:t>I</w:t>
            </w:r>
            <w:r w:rsidR="002125C3" w:rsidRPr="009D036A">
              <w:rPr>
                <w:rFonts w:ascii="Calibri" w:eastAsia="TimesNewRoman" w:hAnsi="Calibri"/>
                <w:b/>
              </w:rPr>
              <w:t>nformacje dotyczące walut obcych, w jakich mogą być prowadzone rozliczenia między zamawiającym a wykonawcą</w:t>
            </w:r>
          </w:p>
        </w:tc>
      </w:tr>
    </w:tbl>
    <w:p w:rsidR="002125C3" w:rsidRPr="00F60EB1" w:rsidRDefault="002125C3" w:rsidP="002125C3">
      <w:pPr>
        <w:autoSpaceDE w:val="0"/>
        <w:autoSpaceDN w:val="0"/>
        <w:adjustRightInd w:val="0"/>
        <w:jc w:val="both"/>
        <w:rPr>
          <w:rFonts w:ascii="Calibri" w:eastAsia="TimesNewRoman" w:hAnsi="Calibri"/>
          <w:b/>
        </w:rPr>
      </w:pPr>
    </w:p>
    <w:p w:rsidR="002125C3" w:rsidRDefault="002F20F3" w:rsidP="002125C3">
      <w:pPr>
        <w:autoSpaceDE w:val="0"/>
        <w:autoSpaceDN w:val="0"/>
        <w:adjustRightInd w:val="0"/>
        <w:jc w:val="both"/>
        <w:rPr>
          <w:rFonts w:ascii="Calibri" w:eastAsia="TimesNewRoman" w:hAnsi="Calibri"/>
        </w:rPr>
      </w:pPr>
      <w:r>
        <w:rPr>
          <w:rFonts w:ascii="Calibri" w:eastAsia="TimesNewRoman" w:hAnsi="Calibri"/>
        </w:rPr>
        <w:t>Z</w:t>
      </w:r>
      <w:r w:rsidRPr="002F20F3">
        <w:rPr>
          <w:rFonts w:ascii="Calibri" w:eastAsia="TimesNewRoman" w:hAnsi="Calibri"/>
        </w:rPr>
        <w:t xml:space="preserve">amawiający </w:t>
      </w:r>
      <w:r>
        <w:rPr>
          <w:rFonts w:ascii="Calibri" w:eastAsia="TimesNewRoman" w:hAnsi="Calibri"/>
        </w:rPr>
        <w:t xml:space="preserve">nie </w:t>
      </w:r>
      <w:r w:rsidRPr="002F20F3">
        <w:rPr>
          <w:rFonts w:ascii="Calibri" w:eastAsia="TimesNewRoman" w:hAnsi="Calibri"/>
        </w:rPr>
        <w:t>przewiduje rozliczenia w walutach obcych</w:t>
      </w:r>
      <w:r>
        <w:rPr>
          <w:rFonts w:ascii="Calibri" w:eastAsia="TimesNewRoman" w:hAnsi="Calibri"/>
        </w:rPr>
        <w:t>, wszelkie rozliczenia między zamawiającym i wykonawc</w:t>
      </w:r>
      <w:r w:rsidR="009D036A">
        <w:rPr>
          <w:rFonts w:ascii="Calibri" w:eastAsia="TimesNewRoman" w:hAnsi="Calibri"/>
        </w:rPr>
        <w:t>ą musza być prowadzone w złotych polskich.</w:t>
      </w:r>
    </w:p>
    <w:p w:rsidR="00A43166" w:rsidRPr="00F60EB1" w:rsidRDefault="00A43166" w:rsidP="002125C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F60EB1" w:rsidRDefault="001F77C7" w:rsidP="009D036A">
            <w:pPr>
              <w:autoSpaceDE w:val="0"/>
              <w:autoSpaceDN w:val="0"/>
              <w:adjustRightInd w:val="0"/>
              <w:jc w:val="both"/>
              <w:rPr>
                <w:rFonts w:ascii="Calibri" w:hAnsi="Calibri"/>
                <w:b/>
                <w:bCs/>
              </w:rPr>
            </w:pPr>
            <w:r>
              <w:rPr>
                <w:rFonts w:ascii="Calibri" w:eastAsia="TimesNewRoman" w:hAnsi="Calibri"/>
                <w:b/>
              </w:rPr>
              <w:t xml:space="preserve">35. </w:t>
            </w:r>
            <w:r w:rsidR="009D036A">
              <w:rPr>
                <w:rFonts w:ascii="Calibri" w:eastAsia="TimesNewRoman" w:hAnsi="Calibri"/>
                <w:b/>
              </w:rPr>
              <w:t>I</w:t>
            </w:r>
            <w:r w:rsidR="002125C3" w:rsidRPr="00F60EB1">
              <w:rPr>
                <w:rFonts w:ascii="Calibri" w:eastAsia="TimesNewRoman" w:hAnsi="Calibri"/>
                <w:b/>
              </w:rPr>
              <w:t>nformacje dotyczące zwrotu kosztów udziału w postępowaniu</w:t>
            </w:r>
          </w:p>
        </w:tc>
      </w:tr>
    </w:tbl>
    <w:p w:rsidR="002125C3" w:rsidRPr="00F60EB1" w:rsidRDefault="002125C3" w:rsidP="002125C3">
      <w:pPr>
        <w:autoSpaceDE w:val="0"/>
        <w:autoSpaceDN w:val="0"/>
        <w:adjustRightInd w:val="0"/>
        <w:jc w:val="both"/>
        <w:rPr>
          <w:rFonts w:ascii="Calibri" w:eastAsia="TimesNewRoman" w:hAnsi="Calibri"/>
          <w:b/>
        </w:rPr>
      </w:pPr>
    </w:p>
    <w:p w:rsidR="002125C3" w:rsidRDefault="009D036A" w:rsidP="002125C3">
      <w:pPr>
        <w:autoSpaceDE w:val="0"/>
        <w:autoSpaceDN w:val="0"/>
        <w:adjustRightInd w:val="0"/>
        <w:jc w:val="both"/>
        <w:rPr>
          <w:rFonts w:ascii="Calibri" w:eastAsia="TimesNewRoman" w:hAnsi="Calibri"/>
        </w:rPr>
      </w:pPr>
      <w:r w:rsidRPr="009D036A">
        <w:rPr>
          <w:rFonts w:ascii="Calibri" w:eastAsia="TimesNewRoman" w:hAnsi="Calibri"/>
        </w:rPr>
        <w:t xml:space="preserve">Zamawiający </w:t>
      </w:r>
      <w:r w:rsidR="00553D38">
        <w:rPr>
          <w:rFonts w:ascii="Calibri" w:eastAsia="TimesNewRoman" w:hAnsi="Calibri"/>
        </w:rPr>
        <w:t xml:space="preserve">nie </w:t>
      </w:r>
      <w:r w:rsidRPr="009D036A">
        <w:rPr>
          <w:rFonts w:ascii="Calibri" w:eastAsia="TimesNewRoman" w:hAnsi="Calibri"/>
        </w:rPr>
        <w:t>przewiduje zwrotu kosztów udziału w postępowaniu.</w:t>
      </w:r>
    </w:p>
    <w:p w:rsidR="009D036A" w:rsidRPr="009D036A" w:rsidRDefault="009D036A" w:rsidP="002125C3">
      <w:pPr>
        <w:autoSpaceDE w:val="0"/>
        <w:autoSpaceDN w:val="0"/>
        <w:adjustRightInd w:val="0"/>
        <w:jc w:val="both"/>
        <w:rPr>
          <w:rFonts w:ascii="Calibri" w:hAnsi="Calibri"/>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9D036A" w:rsidRDefault="001F77C7" w:rsidP="009D036A">
            <w:pPr>
              <w:autoSpaceDE w:val="0"/>
              <w:autoSpaceDN w:val="0"/>
              <w:adjustRightInd w:val="0"/>
              <w:jc w:val="both"/>
              <w:rPr>
                <w:rFonts w:ascii="Calibri" w:eastAsia="TimesNewRoman" w:hAnsi="Calibri"/>
                <w:b/>
              </w:rPr>
            </w:pPr>
            <w:r>
              <w:rPr>
                <w:rFonts w:ascii="Calibri" w:eastAsia="TimesNewRoman" w:hAnsi="Calibri"/>
                <w:b/>
              </w:rPr>
              <w:t xml:space="preserve">36. </w:t>
            </w:r>
            <w:r w:rsidR="009D036A" w:rsidRPr="009D036A">
              <w:rPr>
                <w:rFonts w:ascii="Calibri" w:eastAsia="TimesNewRoman" w:hAnsi="Calibri"/>
                <w:b/>
              </w:rPr>
              <w:t>Informacja</w:t>
            </w:r>
            <w:r w:rsidR="002125C3" w:rsidRPr="009D036A">
              <w:rPr>
                <w:rFonts w:ascii="Calibri" w:eastAsia="TimesNewRoman" w:hAnsi="Calibri"/>
                <w:b/>
              </w:rPr>
              <w:t xml:space="preserve"> o obowiązku osobistego wykonania przez wykonawcę kluczowych zadań</w:t>
            </w:r>
          </w:p>
        </w:tc>
      </w:tr>
    </w:tbl>
    <w:p w:rsidR="00BC7D80" w:rsidRDefault="00BC7D80" w:rsidP="002125C3">
      <w:pPr>
        <w:autoSpaceDE w:val="0"/>
        <w:autoSpaceDN w:val="0"/>
        <w:adjustRightInd w:val="0"/>
        <w:jc w:val="both"/>
        <w:rPr>
          <w:rFonts w:ascii="Calibri" w:eastAsia="TimesNewRoman" w:hAnsi="Calibri"/>
        </w:rPr>
      </w:pPr>
    </w:p>
    <w:p w:rsidR="009D036A" w:rsidRDefault="009D036A" w:rsidP="002125C3">
      <w:pPr>
        <w:autoSpaceDE w:val="0"/>
        <w:autoSpaceDN w:val="0"/>
        <w:adjustRightInd w:val="0"/>
        <w:jc w:val="both"/>
        <w:rPr>
          <w:rFonts w:ascii="Calibri" w:eastAsia="TimesNewRoman" w:hAnsi="Calibri"/>
        </w:rPr>
      </w:pPr>
      <w:r w:rsidRPr="009D036A">
        <w:rPr>
          <w:rFonts w:ascii="Calibri" w:eastAsia="TimesNewRoman" w:hAnsi="Calibri"/>
        </w:rPr>
        <w:t>Zamawiający nie dokonuje zastrzeżenia obowiązku osobistego wykonania przez wykonawcę kluczowych zadań zgodnie z art. 60 i art. 121</w:t>
      </w:r>
      <w:r w:rsidR="00436251">
        <w:rPr>
          <w:rFonts w:ascii="Calibri" w:eastAsia="TimesNewRoman" w:hAnsi="Calibri"/>
        </w:rPr>
        <w:t>.</w:t>
      </w:r>
    </w:p>
    <w:p w:rsidR="001770CD" w:rsidRPr="00292928" w:rsidRDefault="001770CD" w:rsidP="002125C3">
      <w:pPr>
        <w:autoSpaceDE w:val="0"/>
        <w:autoSpaceDN w:val="0"/>
        <w:adjustRightInd w:val="0"/>
        <w:jc w:val="both"/>
        <w:rPr>
          <w:rFonts w:ascii="Calibri" w:eastAsia="TimesNewRoman"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F60EB1" w:rsidTr="002801DB">
        <w:tc>
          <w:tcPr>
            <w:tcW w:w="9212" w:type="dxa"/>
          </w:tcPr>
          <w:p w:rsidR="002125C3" w:rsidRPr="0073698E" w:rsidRDefault="001F77C7" w:rsidP="0073698E">
            <w:pPr>
              <w:autoSpaceDE w:val="0"/>
              <w:autoSpaceDN w:val="0"/>
              <w:adjustRightInd w:val="0"/>
              <w:jc w:val="both"/>
              <w:rPr>
                <w:rFonts w:ascii="Calibri" w:eastAsia="TimesNewRoman" w:hAnsi="Calibri"/>
                <w:b/>
              </w:rPr>
            </w:pPr>
            <w:r>
              <w:rPr>
                <w:rFonts w:ascii="Calibri" w:eastAsia="TimesNewRoman" w:hAnsi="Calibri"/>
                <w:b/>
              </w:rPr>
              <w:t xml:space="preserve">37. </w:t>
            </w:r>
            <w:r w:rsidR="0073698E">
              <w:rPr>
                <w:rFonts w:ascii="Calibri" w:eastAsia="TimesNewRoman" w:hAnsi="Calibri"/>
                <w:b/>
              </w:rPr>
              <w:t>Umowa ramowa</w:t>
            </w:r>
          </w:p>
        </w:tc>
      </w:tr>
    </w:tbl>
    <w:p w:rsidR="0073698E" w:rsidRDefault="0073698E" w:rsidP="0073698E">
      <w:pPr>
        <w:autoSpaceDE w:val="0"/>
        <w:autoSpaceDN w:val="0"/>
        <w:adjustRightInd w:val="0"/>
        <w:jc w:val="both"/>
        <w:rPr>
          <w:rFonts w:ascii="Calibri" w:eastAsia="TimesNewRoman" w:hAnsi="Calibri"/>
        </w:rPr>
      </w:pPr>
    </w:p>
    <w:p w:rsidR="00A43166" w:rsidRDefault="0073698E" w:rsidP="0073698E">
      <w:pPr>
        <w:autoSpaceDE w:val="0"/>
        <w:autoSpaceDN w:val="0"/>
        <w:adjustRightInd w:val="0"/>
        <w:jc w:val="both"/>
        <w:rPr>
          <w:rFonts w:ascii="Calibri" w:eastAsia="TimesNewRoman" w:hAnsi="Calibri"/>
        </w:rPr>
      </w:pPr>
      <w:r w:rsidRPr="009D036A">
        <w:rPr>
          <w:rFonts w:ascii="Calibri" w:eastAsia="TimesNewRoman" w:hAnsi="Calibri"/>
        </w:rPr>
        <w:t xml:space="preserve">Zamawiający nie </w:t>
      </w:r>
      <w:r>
        <w:rPr>
          <w:rFonts w:ascii="Calibri" w:eastAsia="TimesNewRoman" w:hAnsi="Calibri"/>
        </w:rPr>
        <w:t>przewiduje zawarcia umowy ramowej.</w:t>
      </w:r>
    </w:p>
    <w:p w:rsidR="001770CD" w:rsidRPr="00436251" w:rsidRDefault="001770CD" w:rsidP="0073698E">
      <w:pPr>
        <w:autoSpaceDE w:val="0"/>
        <w:autoSpaceDN w:val="0"/>
        <w:adjustRightInd w:val="0"/>
        <w:jc w:val="both"/>
        <w:rPr>
          <w:rFonts w:ascii="Calibri" w:eastAsia="TimesNewRoman"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73698E" w:rsidTr="002801DB">
        <w:tc>
          <w:tcPr>
            <w:tcW w:w="9212" w:type="dxa"/>
          </w:tcPr>
          <w:p w:rsidR="002125C3" w:rsidRPr="0073698E" w:rsidRDefault="001F77C7" w:rsidP="0073698E">
            <w:pPr>
              <w:autoSpaceDE w:val="0"/>
              <w:autoSpaceDN w:val="0"/>
              <w:adjustRightInd w:val="0"/>
              <w:jc w:val="both"/>
              <w:rPr>
                <w:rFonts w:ascii="Calibri" w:hAnsi="Calibri"/>
                <w:b/>
                <w:bCs/>
              </w:rPr>
            </w:pPr>
            <w:r>
              <w:rPr>
                <w:rFonts w:ascii="Calibri" w:hAnsi="Calibri"/>
                <w:b/>
                <w:bCs/>
              </w:rPr>
              <w:t xml:space="preserve">38. </w:t>
            </w:r>
            <w:r w:rsidR="0073698E" w:rsidRPr="0073698E">
              <w:rPr>
                <w:rFonts w:ascii="Calibri" w:hAnsi="Calibri"/>
                <w:b/>
                <w:bCs/>
              </w:rPr>
              <w:t>Informacja</w:t>
            </w:r>
            <w:r w:rsidR="002125C3" w:rsidRPr="0073698E">
              <w:rPr>
                <w:rFonts w:ascii="Calibri" w:hAnsi="Calibri"/>
                <w:b/>
                <w:bCs/>
              </w:rPr>
              <w:t xml:space="preserve"> o przewidywanym wyborze najkorzystniejszej oferty z zastosowaniem aukcji elektronicznej wraz z informacjami, o których mowa w art. 230</w:t>
            </w:r>
          </w:p>
        </w:tc>
      </w:tr>
    </w:tbl>
    <w:p w:rsidR="0073698E" w:rsidRPr="0073698E" w:rsidRDefault="0073698E" w:rsidP="002125C3">
      <w:pPr>
        <w:autoSpaceDE w:val="0"/>
        <w:autoSpaceDN w:val="0"/>
        <w:adjustRightInd w:val="0"/>
        <w:jc w:val="both"/>
        <w:rPr>
          <w:rFonts w:ascii="Calibri" w:eastAsia="TimesNewRoman" w:hAnsi="Calibri"/>
        </w:rPr>
      </w:pPr>
    </w:p>
    <w:p w:rsidR="002125C3" w:rsidRDefault="0073698E" w:rsidP="002125C3">
      <w:pPr>
        <w:autoSpaceDE w:val="0"/>
        <w:autoSpaceDN w:val="0"/>
        <w:adjustRightInd w:val="0"/>
        <w:jc w:val="both"/>
        <w:rPr>
          <w:rFonts w:ascii="Calibri" w:eastAsia="TimesNewRoman" w:hAnsi="Calibri"/>
        </w:rPr>
      </w:pPr>
      <w:r w:rsidRPr="0073698E">
        <w:rPr>
          <w:rFonts w:ascii="Calibri" w:eastAsia="TimesNewRoman" w:hAnsi="Calibri"/>
        </w:rPr>
        <w:t>Zamawiający nie przewiduje aukcji elektroniczne</w:t>
      </w:r>
      <w:r>
        <w:rPr>
          <w:rFonts w:ascii="Calibri" w:eastAsia="TimesNewRoman" w:hAnsi="Calibri"/>
        </w:rPr>
        <w:t>j.</w:t>
      </w:r>
    </w:p>
    <w:p w:rsidR="0073698E" w:rsidRPr="0073698E" w:rsidRDefault="0073698E" w:rsidP="002125C3">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2125C3" w:rsidRPr="0073698E" w:rsidTr="002801DB">
        <w:tc>
          <w:tcPr>
            <w:tcW w:w="9212" w:type="dxa"/>
          </w:tcPr>
          <w:p w:rsidR="002125C3" w:rsidRPr="002576FD" w:rsidRDefault="001F77C7" w:rsidP="002576FD">
            <w:pPr>
              <w:autoSpaceDE w:val="0"/>
              <w:autoSpaceDN w:val="0"/>
              <w:adjustRightInd w:val="0"/>
              <w:jc w:val="both"/>
              <w:rPr>
                <w:rFonts w:ascii="Calibri" w:eastAsia="TimesNewRoman" w:hAnsi="Calibri"/>
                <w:b/>
              </w:rPr>
            </w:pPr>
            <w:r>
              <w:rPr>
                <w:rFonts w:ascii="Calibri" w:eastAsia="TimesNewRoman" w:hAnsi="Calibri"/>
                <w:b/>
              </w:rPr>
              <w:t xml:space="preserve">39. </w:t>
            </w:r>
            <w:r w:rsidR="006F3C7D">
              <w:rPr>
                <w:rFonts w:ascii="Calibri" w:eastAsia="TimesNewRoman" w:hAnsi="Calibri"/>
                <w:b/>
              </w:rPr>
              <w:t>W</w:t>
            </w:r>
            <w:r w:rsidR="002125C3" w:rsidRPr="0073698E">
              <w:rPr>
                <w:rFonts w:ascii="Calibri" w:eastAsia="TimesNewRoman" w:hAnsi="Calibri"/>
                <w:b/>
              </w:rPr>
              <w:t>ymóg lub możliwość złożenia ofert w postaci katalogów elektronicznych lub dołączenia katalogów elektronicznych do oferty, w sytuacji określonej w art. 93</w:t>
            </w:r>
          </w:p>
        </w:tc>
      </w:tr>
    </w:tbl>
    <w:p w:rsidR="000F30A3" w:rsidRDefault="000F30A3" w:rsidP="002576FD">
      <w:pPr>
        <w:autoSpaceDE w:val="0"/>
        <w:autoSpaceDN w:val="0"/>
        <w:adjustRightInd w:val="0"/>
        <w:jc w:val="both"/>
        <w:rPr>
          <w:rFonts w:ascii="Calibri" w:eastAsia="TimesNewRoman" w:hAnsi="Calibri"/>
        </w:rPr>
      </w:pPr>
    </w:p>
    <w:p w:rsidR="002576FD" w:rsidRPr="002576FD" w:rsidRDefault="002576FD" w:rsidP="002576FD">
      <w:pPr>
        <w:autoSpaceDE w:val="0"/>
        <w:autoSpaceDN w:val="0"/>
        <w:adjustRightInd w:val="0"/>
        <w:jc w:val="both"/>
        <w:rPr>
          <w:rFonts w:ascii="Calibri" w:eastAsia="TimesNewRoman" w:hAnsi="Calibri"/>
        </w:rPr>
      </w:pPr>
      <w:r>
        <w:rPr>
          <w:rFonts w:ascii="Calibri" w:eastAsia="TimesNewRoman" w:hAnsi="Calibri"/>
        </w:rPr>
        <w:t>Zamawiający nie wymaga i nie daje możliwości</w:t>
      </w:r>
      <w:r w:rsidRPr="002576FD">
        <w:rPr>
          <w:rFonts w:ascii="Calibri" w:eastAsia="TimesNewRoman" w:hAnsi="Calibri"/>
        </w:rPr>
        <w:t xml:space="preserve"> złożenia ofert w postaci katalogów elektronicznych lub dołączenia katal</w:t>
      </w:r>
      <w:r>
        <w:rPr>
          <w:rFonts w:ascii="Calibri" w:eastAsia="TimesNewRoman" w:hAnsi="Calibri"/>
        </w:rPr>
        <w:t>ogów elektronicznych do oferty.</w:t>
      </w:r>
    </w:p>
    <w:p w:rsidR="00C93537" w:rsidRPr="00F60EB1" w:rsidRDefault="00C93537" w:rsidP="0098134E">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98134E" w:rsidRPr="00F60EB1" w:rsidTr="00500F45">
        <w:tc>
          <w:tcPr>
            <w:tcW w:w="9212" w:type="dxa"/>
          </w:tcPr>
          <w:p w:rsidR="0098134E" w:rsidRPr="00F60EB1" w:rsidRDefault="001F77C7" w:rsidP="00500F45">
            <w:pPr>
              <w:autoSpaceDE w:val="0"/>
              <w:autoSpaceDN w:val="0"/>
              <w:adjustRightInd w:val="0"/>
              <w:jc w:val="both"/>
              <w:rPr>
                <w:rFonts w:ascii="Calibri" w:hAnsi="Calibri"/>
                <w:b/>
                <w:bCs/>
              </w:rPr>
            </w:pPr>
            <w:r>
              <w:rPr>
                <w:rFonts w:ascii="Calibri" w:eastAsia="TimesNewRoman" w:hAnsi="Calibri"/>
                <w:b/>
              </w:rPr>
              <w:t xml:space="preserve">40. </w:t>
            </w:r>
            <w:r w:rsidR="0098134E" w:rsidRPr="00F60EB1">
              <w:rPr>
                <w:rFonts w:ascii="Calibri" w:eastAsia="TimesNewRoman" w:hAnsi="Calibri"/>
                <w:b/>
              </w:rPr>
              <w:t>Pouczenie o środkach ochrony prawnej przysługujących wykonawcy</w:t>
            </w:r>
          </w:p>
        </w:tc>
      </w:tr>
    </w:tbl>
    <w:p w:rsidR="0063341D" w:rsidRPr="0063341D" w:rsidRDefault="0063341D" w:rsidP="0063341D">
      <w:pPr>
        <w:autoSpaceDE w:val="0"/>
        <w:autoSpaceDN w:val="0"/>
        <w:adjustRightInd w:val="0"/>
        <w:rPr>
          <w:rFonts w:eastAsia="Calibri"/>
          <w:color w:val="000000"/>
        </w:rPr>
      </w:pPr>
    </w:p>
    <w:p w:rsidR="00B9522B" w:rsidRDefault="001F77C7" w:rsidP="00C82AAA">
      <w:pPr>
        <w:autoSpaceDE w:val="0"/>
        <w:autoSpaceDN w:val="0"/>
        <w:adjustRightInd w:val="0"/>
        <w:spacing w:after="24"/>
        <w:jc w:val="both"/>
        <w:rPr>
          <w:rFonts w:ascii="Calibri" w:eastAsia="Calibri" w:hAnsi="Calibri"/>
          <w:color w:val="000000"/>
        </w:rPr>
      </w:pPr>
      <w:r w:rsidRPr="001F77C7">
        <w:rPr>
          <w:rFonts w:ascii="Calibri" w:eastAsia="Calibri" w:hAnsi="Calibri"/>
          <w:b/>
          <w:color w:val="000000"/>
        </w:rPr>
        <w:t>40.1.</w:t>
      </w:r>
      <w:r>
        <w:rPr>
          <w:rFonts w:ascii="Calibri" w:eastAsia="Calibri" w:hAnsi="Calibri"/>
          <w:color w:val="000000"/>
        </w:rPr>
        <w:t xml:space="preserve"> </w:t>
      </w:r>
      <w:r w:rsidR="0063341D" w:rsidRPr="0063341D">
        <w:rPr>
          <w:rFonts w:ascii="Calibri" w:eastAsia="Calibri" w:hAnsi="Calibri"/>
          <w:color w:val="000000"/>
        </w:rPr>
        <w:t>Środki ochrony p</w:t>
      </w:r>
      <w:r w:rsidR="00B9522B" w:rsidRPr="00B9522B">
        <w:rPr>
          <w:rFonts w:ascii="Calibri" w:eastAsia="Calibri" w:hAnsi="Calibri"/>
          <w:color w:val="000000"/>
        </w:rPr>
        <w:t>rawnej przysługujące Wykonawcy</w:t>
      </w:r>
      <w:r w:rsidR="0063341D" w:rsidRPr="0063341D">
        <w:rPr>
          <w:rFonts w:ascii="Calibri" w:eastAsia="Calibri" w:hAnsi="Calibri"/>
          <w:color w:val="000000"/>
        </w:rPr>
        <w:t xml:space="preserve">, jeżeli ma lub </w:t>
      </w:r>
      <w:r w:rsidR="00B9522B" w:rsidRPr="00B9522B">
        <w:rPr>
          <w:rFonts w:ascii="Calibri" w:eastAsia="Calibri" w:hAnsi="Calibri"/>
          <w:color w:val="000000"/>
        </w:rPr>
        <w:t>miał inter</w:t>
      </w:r>
      <w:r w:rsidR="00BB0A90">
        <w:rPr>
          <w:rFonts w:ascii="Calibri" w:eastAsia="Calibri" w:hAnsi="Calibri"/>
          <w:color w:val="000000"/>
        </w:rPr>
        <w:t>es</w:t>
      </w:r>
      <w:r w:rsidR="00843F2B">
        <w:rPr>
          <w:rFonts w:ascii="Calibri" w:eastAsia="Calibri" w:hAnsi="Calibri"/>
          <w:color w:val="000000"/>
        </w:rPr>
        <w:t xml:space="preserve"> </w:t>
      </w:r>
      <w:r w:rsidR="00B9522B" w:rsidRPr="00B9522B">
        <w:rPr>
          <w:rFonts w:ascii="Calibri" w:eastAsia="Calibri" w:hAnsi="Calibri"/>
          <w:color w:val="000000"/>
        </w:rPr>
        <w:t>w</w:t>
      </w:r>
      <w:r w:rsidR="00BB0A90">
        <w:rPr>
          <w:rFonts w:ascii="Calibri" w:eastAsia="Calibri" w:hAnsi="Calibri"/>
          <w:color w:val="000000"/>
        </w:rPr>
        <w:t> </w:t>
      </w:r>
      <w:r w:rsidR="00B9522B" w:rsidRPr="00B9522B">
        <w:rPr>
          <w:rFonts w:ascii="Calibri" w:eastAsia="Calibri" w:hAnsi="Calibri"/>
          <w:color w:val="000000"/>
        </w:rPr>
        <w:t xml:space="preserve">uzyskaniu </w:t>
      </w:r>
      <w:r w:rsidR="0063341D" w:rsidRPr="0063341D">
        <w:rPr>
          <w:rFonts w:ascii="Calibri" w:eastAsia="Calibri" w:hAnsi="Calibri"/>
          <w:color w:val="000000"/>
        </w:rPr>
        <w:t>zamówienia oraz poniósł lub może ponieść szkodę w wyniku naruszenia przez</w:t>
      </w:r>
      <w:r w:rsidR="00B9522B" w:rsidRPr="00B9522B">
        <w:rPr>
          <w:rFonts w:ascii="Calibri" w:eastAsia="Calibri" w:hAnsi="Calibri"/>
          <w:color w:val="000000"/>
        </w:rPr>
        <w:t xml:space="preserve"> Zamawiającego przepisów ustawy</w:t>
      </w:r>
      <w:r w:rsidR="00BB0A90">
        <w:rPr>
          <w:rFonts w:ascii="Calibri" w:eastAsia="Calibri" w:hAnsi="Calibri"/>
          <w:color w:val="000000"/>
        </w:rPr>
        <w:t xml:space="preserve"> Pzp</w:t>
      </w:r>
      <w:r w:rsidR="00B9522B" w:rsidRPr="00B9522B">
        <w:rPr>
          <w:rFonts w:ascii="Calibri" w:eastAsia="Calibri" w:hAnsi="Calibri"/>
          <w:color w:val="000000"/>
        </w:rPr>
        <w:t>.</w:t>
      </w:r>
    </w:p>
    <w:p w:rsidR="005E08EA" w:rsidRDefault="005E08EA" w:rsidP="00C82AAA">
      <w:pPr>
        <w:autoSpaceDE w:val="0"/>
        <w:autoSpaceDN w:val="0"/>
        <w:adjustRightInd w:val="0"/>
        <w:spacing w:after="24"/>
        <w:jc w:val="both"/>
        <w:rPr>
          <w:rFonts w:ascii="Calibri" w:eastAsia="Calibri" w:hAnsi="Calibri"/>
          <w:color w:val="000000"/>
        </w:rPr>
      </w:pPr>
    </w:p>
    <w:p w:rsidR="0063341D" w:rsidRPr="0063341D" w:rsidRDefault="001F77C7" w:rsidP="00B9522B">
      <w:pPr>
        <w:autoSpaceDE w:val="0"/>
        <w:autoSpaceDN w:val="0"/>
        <w:adjustRightInd w:val="0"/>
        <w:jc w:val="both"/>
        <w:rPr>
          <w:rFonts w:ascii="Calibri" w:eastAsia="Calibri" w:hAnsi="Calibri"/>
          <w:color w:val="000000"/>
        </w:rPr>
      </w:pPr>
      <w:r w:rsidRPr="001F77C7">
        <w:rPr>
          <w:rFonts w:ascii="Calibri" w:eastAsia="Calibri" w:hAnsi="Calibri"/>
          <w:b/>
          <w:color w:val="000000"/>
        </w:rPr>
        <w:t>40.2.</w:t>
      </w:r>
      <w:r>
        <w:rPr>
          <w:rFonts w:ascii="Calibri" w:eastAsia="Calibri" w:hAnsi="Calibri"/>
          <w:color w:val="000000"/>
        </w:rPr>
        <w:t xml:space="preserve"> </w:t>
      </w:r>
      <w:r w:rsidR="0063341D" w:rsidRPr="0063341D">
        <w:rPr>
          <w:rFonts w:ascii="Calibri" w:eastAsia="Calibri" w:hAnsi="Calibri"/>
          <w:color w:val="000000"/>
        </w:rPr>
        <w:t xml:space="preserve">Środki ochrony prawnej wobec ogłoszenia wszczynającego postępowanie o udzielenie zamówienia oraz dokumentów zamówienia przysługują również organizacjom wpisanym na listę, o której mowa w art. 469 pkt 15, oraz Rzecznikowi Małych i Średnich Przedsiębiorców. </w:t>
      </w:r>
    </w:p>
    <w:p w:rsidR="0036177D" w:rsidRDefault="0036177D" w:rsidP="00B9522B">
      <w:pPr>
        <w:autoSpaceDE w:val="0"/>
        <w:autoSpaceDN w:val="0"/>
        <w:adjustRightInd w:val="0"/>
        <w:jc w:val="both"/>
        <w:rPr>
          <w:rFonts w:ascii="Calibri" w:eastAsia="Calibri" w:hAnsi="Calibri"/>
          <w:color w:val="000000"/>
        </w:rPr>
      </w:pPr>
    </w:p>
    <w:p w:rsidR="0036177D" w:rsidRPr="0063341D" w:rsidRDefault="002B06FC" w:rsidP="00B9522B">
      <w:pPr>
        <w:autoSpaceDE w:val="0"/>
        <w:autoSpaceDN w:val="0"/>
        <w:adjustRightInd w:val="0"/>
        <w:jc w:val="both"/>
        <w:rPr>
          <w:rFonts w:ascii="Calibri" w:eastAsia="Calibri" w:hAnsi="Calibri"/>
          <w:b/>
          <w:color w:val="000000"/>
        </w:rPr>
      </w:pPr>
      <w:r w:rsidRPr="002B06FC">
        <w:rPr>
          <w:rFonts w:ascii="Calibri" w:eastAsia="Calibri" w:hAnsi="Calibri"/>
          <w:b/>
          <w:color w:val="000000"/>
        </w:rPr>
        <w:t>Odwołanie</w:t>
      </w:r>
    </w:p>
    <w:p w:rsidR="0063341D" w:rsidRPr="0063341D" w:rsidRDefault="001F77C7" w:rsidP="00B9522B">
      <w:pPr>
        <w:autoSpaceDE w:val="0"/>
        <w:autoSpaceDN w:val="0"/>
        <w:adjustRightInd w:val="0"/>
        <w:jc w:val="both"/>
        <w:rPr>
          <w:rFonts w:ascii="Calibri" w:eastAsia="Calibri" w:hAnsi="Calibri"/>
          <w:color w:val="000000"/>
        </w:rPr>
      </w:pPr>
      <w:r w:rsidRPr="001F77C7">
        <w:rPr>
          <w:rFonts w:ascii="Calibri" w:eastAsia="Calibri" w:hAnsi="Calibri"/>
          <w:b/>
          <w:color w:val="000000"/>
        </w:rPr>
        <w:t>40.3.</w:t>
      </w:r>
      <w:r>
        <w:rPr>
          <w:rFonts w:ascii="Calibri" w:eastAsia="Calibri" w:hAnsi="Calibri"/>
          <w:color w:val="000000"/>
        </w:rPr>
        <w:t xml:space="preserve"> </w:t>
      </w:r>
      <w:r w:rsidR="00B9522B">
        <w:rPr>
          <w:rFonts w:ascii="Calibri" w:eastAsia="Calibri" w:hAnsi="Calibri"/>
          <w:color w:val="000000"/>
        </w:rPr>
        <w:t>W postępowaniu o</w:t>
      </w:r>
      <w:r w:rsidR="0063341D" w:rsidRPr="0063341D">
        <w:rPr>
          <w:rFonts w:ascii="Calibri" w:eastAsia="Calibri" w:hAnsi="Calibri"/>
          <w:color w:val="000000"/>
        </w:rPr>
        <w:t xml:space="preserve">dwołanie przysługuje na: </w:t>
      </w:r>
    </w:p>
    <w:p w:rsidR="0063341D" w:rsidRPr="0063341D" w:rsidRDefault="0063341D" w:rsidP="00B9522B">
      <w:pPr>
        <w:autoSpaceDE w:val="0"/>
        <w:autoSpaceDN w:val="0"/>
        <w:adjustRightInd w:val="0"/>
        <w:spacing w:after="24"/>
        <w:jc w:val="both"/>
        <w:rPr>
          <w:rFonts w:ascii="Calibri" w:eastAsia="Calibri" w:hAnsi="Calibri"/>
          <w:color w:val="000000"/>
        </w:rPr>
      </w:pPr>
      <w:r w:rsidRPr="0063341D">
        <w:rPr>
          <w:rFonts w:ascii="Calibri" w:eastAsia="Calibri" w:hAnsi="Calibri"/>
          <w:color w:val="000000"/>
        </w:rPr>
        <w:t xml:space="preserve">1) niezgodną z przepisami ustawy </w:t>
      </w:r>
      <w:r w:rsidR="00BB0A90">
        <w:rPr>
          <w:rFonts w:ascii="Calibri" w:eastAsia="Calibri" w:hAnsi="Calibri"/>
          <w:color w:val="000000"/>
        </w:rPr>
        <w:t xml:space="preserve">Pzp </w:t>
      </w:r>
      <w:r w:rsidRPr="0063341D">
        <w:rPr>
          <w:rFonts w:ascii="Calibri" w:eastAsia="Calibri" w:hAnsi="Calibri"/>
          <w:color w:val="000000"/>
        </w:rPr>
        <w:t>czynność zamawiającego, podjętą w postępowaniu o</w:t>
      </w:r>
      <w:r w:rsidR="00BB0A90">
        <w:rPr>
          <w:rFonts w:ascii="Calibri" w:eastAsia="Calibri" w:hAnsi="Calibri"/>
          <w:color w:val="000000"/>
        </w:rPr>
        <w:t> </w:t>
      </w:r>
      <w:r w:rsidRPr="0063341D">
        <w:rPr>
          <w:rFonts w:ascii="Calibri" w:eastAsia="Calibri" w:hAnsi="Calibri"/>
          <w:color w:val="000000"/>
        </w:rPr>
        <w:t xml:space="preserve">udzielenie zamówienia, w tym na projektowane postanowienie umowy; </w:t>
      </w:r>
    </w:p>
    <w:p w:rsidR="0063341D" w:rsidRPr="0063341D" w:rsidRDefault="0063341D" w:rsidP="00B9522B">
      <w:pPr>
        <w:autoSpaceDE w:val="0"/>
        <w:autoSpaceDN w:val="0"/>
        <w:adjustRightInd w:val="0"/>
        <w:jc w:val="both"/>
        <w:rPr>
          <w:rFonts w:ascii="Calibri" w:eastAsia="Calibri" w:hAnsi="Calibri"/>
          <w:color w:val="000000"/>
        </w:rPr>
      </w:pPr>
      <w:r w:rsidRPr="0063341D">
        <w:rPr>
          <w:rFonts w:ascii="Calibri" w:eastAsia="Calibri" w:hAnsi="Calibri"/>
          <w:color w:val="000000"/>
        </w:rPr>
        <w:t>2) zaniechanie czynności w postęp</w:t>
      </w:r>
      <w:r w:rsidR="00B9522B">
        <w:rPr>
          <w:rFonts w:ascii="Calibri" w:eastAsia="Calibri" w:hAnsi="Calibri"/>
          <w:color w:val="000000"/>
        </w:rPr>
        <w:t>owaniu o udzielenie zamówienia</w:t>
      </w:r>
      <w:r w:rsidRPr="0063341D">
        <w:rPr>
          <w:rFonts w:ascii="Calibri" w:eastAsia="Calibri" w:hAnsi="Calibri"/>
          <w:color w:val="000000"/>
        </w:rPr>
        <w:t xml:space="preserve">, do której zamawiający był obowiązany na podstawie ustawy. </w:t>
      </w:r>
    </w:p>
    <w:p w:rsidR="00436251" w:rsidRDefault="00436251" w:rsidP="00B9522B">
      <w:pPr>
        <w:autoSpaceDE w:val="0"/>
        <w:autoSpaceDN w:val="0"/>
        <w:adjustRightInd w:val="0"/>
        <w:spacing w:after="24"/>
        <w:jc w:val="both"/>
        <w:rPr>
          <w:rFonts w:ascii="Calibri" w:eastAsia="Calibri" w:hAnsi="Calibri"/>
          <w:b/>
          <w:color w:val="000000"/>
        </w:rPr>
      </w:pPr>
    </w:p>
    <w:p w:rsidR="00B9522B" w:rsidRDefault="001F77C7" w:rsidP="00B9522B">
      <w:pPr>
        <w:autoSpaceDE w:val="0"/>
        <w:autoSpaceDN w:val="0"/>
        <w:adjustRightInd w:val="0"/>
        <w:spacing w:after="24"/>
        <w:jc w:val="both"/>
        <w:rPr>
          <w:rFonts w:ascii="Calibri" w:eastAsia="Calibri" w:hAnsi="Calibri"/>
          <w:color w:val="000000"/>
        </w:rPr>
      </w:pPr>
      <w:r w:rsidRPr="001F77C7">
        <w:rPr>
          <w:rFonts w:ascii="Calibri" w:eastAsia="Calibri" w:hAnsi="Calibri"/>
          <w:b/>
          <w:color w:val="000000"/>
        </w:rPr>
        <w:t>40.4.</w:t>
      </w:r>
      <w:r>
        <w:rPr>
          <w:rFonts w:ascii="Calibri" w:eastAsia="Calibri" w:hAnsi="Calibri"/>
          <w:color w:val="000000"/>
        </w:rPr>
        <w:t xml:space="preserve"> </w:t>
      </w:r>
      <w:r w:rsidR="0063341D" w:rsidRPr="0063341D">
        <w:rPr>
          <w:rFonts w:ascii="Calibri" w:eastAsia="Calibri" w:hAnsi="Calibri"/>
          <w:color w:val="000000"/>
        </w:rPr>
        <w:t>Odwołanie wnosi się do Prezesa Izby</w:t>
      </w:r>
      <w:r w:rsidR="00B9522B">
        <w:rPr>
          <w:rFonts w:ascii="Calibri" w:eastAsia="Calibri" w:hAnsi="Calibri"/>
          <w:color w:val="000000"/>
        </w:rPr>
        <w:t xml:space="preserve"> Odwoławczej</w:t>
      </w:r>
      <w:r w:rsidR="0063341D" w:rsidRPr="0063341D">
        <w:rPr>
          <w:rFonts w:ascii="Calibri" w:eastAsia="Calibri" w:hAnsi="Calibri"/>
          <w:color w:val="000000"/>
        </w:rPr>
        <w:t xml:space="preserve">. </w:t>
      </w:r>
    </w:p>
    <w:p w:rsidR="00436251" w:rsidRDefault="00436251" w:rsidP="00B9522B">
      <w:pPr>
        <w:autoSpaceDE w:val="0"/>
        <w:autoSpaceDN w:val="0"/>
        <w:adjustRightInd w:val="0"/>
        <w:spacing w:after="24"/>
        <w:jc w:val="both"/>
        <w:rPr>
          <w:rFonts w:ascii="Calibri" w:eastAsia="Calibri" w:hAnsi="Calibri"/>
          <w:b/>
          <w:color w:val="000000"/>
        </w:rPr>
      </w:pPr>
    </w:p>
    <w:p w:rsidR="0063341D" w:rsidRDefault="001F77C7" w:rsidP="00B9522B">
      <w:pPr>
        <w:autoSpaceDE w:val="0"/>
        <w:autoSpaceDN w:val="0"/>
        <w:adjustRightInd w:val="0"/>
        <w:spacing w:after="24"/>
        <w:jc w:val="both"/>
        <w:rPr>
          <w:rFonts w:ascii="Calibri" w:eastAsia="Calibri" w:hAnsi="Calibri"/>
          <w:color w:val="000000"/>
        </w:rPr>
      </w:pPr>
      <w:r w:rsidRPr="001F77C7">
        <w:rPr>
          <w:rFonts w:ascii="Calibri" w:eastAsia="Calibri" w:hAnsi="Calibri"/>
          <w:b/>
          <w:color w:val="000000"/>
        </w:rPr>
        <w:t>40.5.</w:t>
      </w:r>
      <w:r>
        <w:rPr>
          <w:rFonts w:ascii="Calibri" w:eastAsia="Calibri" w:hAnsi="Calibri"/>
          <w:color w:val="000000"/>
        </w:rPr>
        <w:t xml:space="preserve"> </w:t>
      </w:r>
      <w:r w:rsidR="0063341D" w:rsidRPr="0063341D">
        <w:rPr>
          <w:rFonts w:ascii="Calibri" w:eastAsia="Calibri" w:hAnsi="Calibri"/>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B9522B" w:rsidRPr="0063341D" w:rsidRDefault="00B9522B" w:rsidP="00B9522B">
      <w:pPr>
        <w:autoSpaceDE w:val="0"/>
        <w:autoSpaceDN w:val="0"/>
        <w:adjustRightInd w:val="0"/>
        <w:spacing w:after="24"/>
        <w:jc w:val="both"/>
        <w:rPr>
          <w:rFonts w:ascii="Calibri" w:eastAsia="Calibri" w:hAnsi="Calibri"/>
          <w:color w:val="000000"/>
        </w:rPr>
      </w:pPr>
    </w:p>
    <w:p w:rsidR="0063341D" w:rsidRPr="0063341D" w:rsidRDefault="001F77C7" w:rsidP="00B9522B">
      <w:pPr>
        <w:autoSpaceDE w:val="0"/>
        <w:autoSpaceDN w:val="0"/>
        <w:adjustRightInd w:val="0"/>
        <w:spacing w:after="24"/>
        <w:jc w:val="both"/>
        <w:rPr>
          <w:rFonts w:ascii="Calibri" w:eastAsia="Calibri" w:hAnsi="Calibri"/>
          <w:color w:val="000000"/>
        </w:rPr>
      </w:pPr>
      <w:r w:rsidRPr="001F77C7">
        <w:rPr>
          <w:rFonts w:ascii="Calibri" w:eastAsia="Calibri" w:hAnsi="Calibri"/>
          <w:b/>
          <w:color w:val="000000"/>
        </w:rPr>
        <w:t>40.6.</w:t>
      </w:r>
      <w:r>
        <w:rPr>
          <w:rFonts w:ascii="Calibri" w:eastAsia="Calibri" w:hAnsi="Calibri"/>
          <w:color w:val="000000"/>
        </w:rPr>
        <w:t xml:space="preserve"> </w:t>
      </w:r>
      <w:r w:rsidR="0063341D" w:rsidRPr="0063341D">
        <w:rPr>
          <w:rFonts w:ascii="Calibri" w:eastAsia="Calibri" w:hAnsi="Calibri"/>
          <w:color w:val="000000"/>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rsidR="002B06FC" w:rsidRDefault="002B06FC" w:rsidP="00B9522B">
      <w:pPr>
        <w:autoSpaceDE w:val="0"/>
        <w:autoSpaceDN w:val="0"/>
        <w:adjustRightInd w:val="0"/>
        <w:jc w:val="both"/>
        <w:rPr>
          <w:rFonts w:ascii="Calibri" w:eastAsia="Calibri" w:hAnsi="Calibri"/>
          <w:color w:val="000000"/>
        </w:rPr>
      </w:pPr>
    </w:p>
    <w:p w:rsidR="0063341D" w:rsidRPr="0063341D" w:rsidRDefault="001F77C7" w:rsidP="00B9522B">
      <w:pPr>
        <w:autoSpaceDE w:val="0"/>
        <w:autoSpaceDN w:val="0"/>
        <w:adjustRightInd w:val="0"/>
        <w:jc w:val="both"/>
        <w:rPr>
          <w:rFonts w:ascii="Calibri" w:eastAsia="Calibri" w:hAnsi="Calibri"/>
          <w:color w:val="000000"/>
        </w:rPr>
      </w:pPr>
      <w:r w:rsidRPr="001F77C7">
        <w:rPr>
          <w:rFonts w:ascii="Calibri" w:eastAsia="Calibri" w:hAnsi="Calibri"/>
          <w:b/>
          <w:color w:val="000000"/>
        </w:rPr>
        <w:t>40.7.</w:t>
      </w:r>
      <w:r>
        <w:rPr>
          <w:rFonts w:ascii="Calibri" w:eastAsia="Calibri" w:hAnsi="Calibri"/>
          <w:color w:val="000000"/>
        </w:rPr>
        <w:t xml:space="preserve"> </w:t>
      </w:r>
      <w:r w:rsidR="0063341D" w:rsidRPr="0063341D">
        <w:rPr>
          <w:rFonts w:ascii="Calibri" w:eastAsia="Calibri" w:hAnsi="Calibri"/>
          <w:color w:val="000000"/>
        </w:rPr>
        <w:t xml:space="preserve">Odwołanie wnosi się w terminie: </w:t>
      </w:r>
    </w:p>
    <w:p w:rsidR="0063341D" w:rsidRDefault="0063341D" w:rsidP="00B9522B">
      <w:pPr>
        <w:autoSpaceDE w:val="0"/>
        <w:autoSpaceDN w:val="0"/>
        <w:adjustRightInd w:val="0"/>
        <w:jc w:val="both"/>
        <w:rPr>
          <w:rFonts w:ascii="Calibri" w:eastAsia="Calibri" w:hAnsi="Calibri"/>
          <w:color w:val="000000"/>
        </w:rPr>
      </w:pPr>
      <w:r w:rsidRPr="0063341D">
        <w:rPr>
          <w:rFonts w:ascii="Calibri" w:eastAsia="Calibri" w:hAnsi="Calibri"/>
          <w:color w:val="000000"/>
        </w:rPr>
        <w:t xml:space="preserve">1) 5 dni od dnia przekazania informacji o czynności Zamawiającego stanowiącej podstawę jego wniesienia, jeżeli informacja została przekazana przy użyciu środków komunikacji elektronicznej, </w:t>
      </w:r>
    </w:p>
    <w:p w:rsidR="00C77C11" w:rsidRPr="0043725C" w:rsidRDefault="002B06FC" w:rsidP="0043725C">
      <w:pPr>
        <w:autoSpaceDE w:val="0"/>
        <w:autoSpaceDN w:val="0"/>
        <w:adjustRightInd w:val="0"/>
        <w:jc w:val="both"/>
        <w:rPr>
          <w:rFonts w:ascii="Calibri" w:eastAsia="Calibri" w:hAnsi="Calibri"/>
          <w:color w:val="000000"/>
          <w:szCs w:val="23"/>
        </w:rPr>
      </w:pPr>
      <w:r w:rsidRPr="002B06FC">
        <w:rPr>
          <w:rFonts w:ascii="Calibri" w:eastAsia="Calibri" w:hAnsi="Calibri"/>
          <w:color w:val="000000"/>
          <w:szCs w:val="23"/>
        </w:rPr>
        <w:t xml:space="preserve">2) 10 dni od dnia przekazania informacji o czynności Zamawiającego stanowiącej podstawę jego wniesienia, jeżeli informacja została przekazana w sposób inny niż określony w lit. a. </w:t>
      </w:r>
    </w:p>
    <w:p w:rsidR="001770CD" w:rsidRDefault="001770CD" w:rsidP="002B06FC">
      <w:pPr>
        <w:autoSpaceDE w:val="0"/>
        <w:autoSpaceDN w:val="0"/>
        <w:adjustRightInd w:val="0"/>
        <w:spacing w:after="24"/>
        <w:jc w:val="both"/>
        <w:rPr>
          <w:rFonts w:ascii="Calibri" w:eastAsia="Calibri" w:hAnsi="Calibri"/>
          <w:b/>
          <w:color w:val="000000"/>
          <w:szCs w:val="23"/>
        </w:rPr>
      </w:pPr>
    </w:p>
    <w:p w:rsidR="002B06FC" w:rsidRPr="002B06FC" w:rsidRDefault="001F77C7" w:rsidP="002B06FC">
      <w:pPr>
        <w:autoSpaceDE w:val="0"/>
        <w:autoSpaceDN w:val="0"/>
        <w:adjustRightInd w:val="0"/>
        <w:spacing w:after="24"/>
        <w:jc w:val="both"/>
        <w:rPr>
          <w:rFonts w:ascii="Calibri" w:eastAsia="Calibri" w:hAnsi="Calibri"/>
          <w:color w:val="000000"/>
          <w:szCs w:val="23"/>
        </w:rPr>
      </w:pPr>
      <w:r w:rsidRPr="001F77C7">
        <w:rPr>
          <w:rFonts w:ascii="Calibri" w:eastAsia="Calibri" w:hAnsi="Calibri"/>
          <w:b/>
          <w:color w:val="000000"/>
          <w:szCs w:val="23"/>
        </w:rPr>
        <w:t>40.8.</w:t>
      </w:r>
      <w:r>
        <w:rPr>
          <w:rFonts w:ascii="Calibri" w:eastAsia="Calibri" w:hAnsi="Calibri"/>
          <w:color w:val="000000"/>
          <w:szCs w:val="23"/>
        </w:rPr>
        <w:t xml:space="preserve"> </w:t>
      </w:r>
      <w:r w:rsidR="002B06FC" w:rsidRPr="002B06FC">
        <w:rPr>
          <w:rFonts w:ascii="Calibri" w:eastAsia="Calibri" w:hAnsi="Calibri"/>
          <w:color w:val="000000"/>
          <w:szCs w:val="23"/>
        </w:rP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 </w:t>
      </w:r>
    </w:p>
    <w:p w:rsidR="002B06FC" w:rsidRDefault="002B06FC" w:rsidP="002B06FC">
      <w:pPr>
        <w:autoSpaceDE w:val="0"/>
        <w:autoSpaceDN w:val="0"/>
        <w:adjustRightInd w:val="0"/>
        <w:jc w:val="both"/>
        <w:rPr>
          <w:rFonts w:ascii="Calibri" w:eastAsia="Calibri" w:hAnsi="Calibri"/>
          <w:color w:val="000000"/>
          <w:szCs w:val="23"/>
        </w:rPr>
      </w:pPr>
    </w:p>
    <w:p w:rsidR="002B06FC" w:rsidRPr="004D2CCD" w:rsidRDefault="001F77C7" w:rsidP="002B06FC">
      <w:pPr>
        <w:autoSpaceDE w:val="0"/>
        <w:autoSpaceDN w:val="0"/>
        <w:adjustRightInd w:val="0"/>
        <w:jc w:val="both"/>
        <w:rPr>
          <w:rFonts w:ascii="Calibri" w:eastAsia="Calibri" w:hAnsi="Calibri"/>
          <w:color w:val="000000"/>
          <w:szCs w:val="23"/>
        </w:rPr>
      </w:pPr>
      <w:r w:rsidRPr="001F77C7">
        <w:rPr>
          <w:rFonts w:ascii="Calibri" w:eastAsia="Calibri" w:hAnsi="Calibri"/>
          <w:b/>
          <w:color w:val="000000"/>
          <w:szCs w:val="23"/>
        </w:rPr>
        <w:t>40.9.</w:t>
      </w:r>
      <w:r>
        <w:rPr>
          <w:rFonts w:ascii="Calibri" w:eastAsia="Calibri" w:hAnsi="Calibri"/>
          <w:color w:val="000000"/>
          <w:szCs w:val="23"/>
        </w:rPr>
        <w:t xml:space="preserve"> </w:t>
      </w:r>
      <w:r w:rsidR="002B06FC" w:rsidRPr="002B06FC">
        <w:rPr>
          <w:rFonts w:ascii="Calibri" w:eastAsia="Calibri" w:hAnsi="Calibri"/>
          <w:color w:val="000000"/>
          <w:szCs w:val="23"/>
        </w:rPr>
        <w:t xml:space="preserve">Odwołanie w przypadkach innych niż określone w </w:t>
      </w:r>
      <w:r w:rsidR="00035037">
        <w:rPr>
          <w:rFonts w:ascii="Calibri" w:eastAsia="Calibri" w:hAnsi="Calibri"/>
          <w:color w:val="000000"/>
          <w:szCs w:val="23"/>
        </w:rPr>
        <w:t>pkt 40.7. i 40.8.</w:t>
      </w:r>
      <w:r w:rsidR="002B06FC" w:rsidRPr="002B06FC">
        <w:rPr>
          <w:rFonts w:ascii="Calibri" w:eastAsia="Calibri" w:hAnsi="Calibri"/>
          <w:color w:val="000000"/>
          <w:szCs w:val="23"/>
        </w:rPr>
        <w:t xml:space="preserve"> wnosi się w terminie 5 dni od dnia, w którym powzięto lub przy zachowaniu należytej staranności można było powziąć wiadomość o okolicznościach stanowiących podstawę jego w</w:t>
      </w:r>
      <w:r w:rsidR="00035037">
        <w:rPr>
          <w:rFonts w:ascii="Calibri" w:eastAsia="Calibri" w:hAnsi="Calibri"/>
          <w:color w:val="000000"/>
          <w:szCs w:val="23"/>
        </w:rPr>
        <w:t>niesienia, w przypadku zamówień</w:t>
      </w:r>
      <w:r w:rsidR="002B06FC" w:rsidRPr="002B06FC">
        <w:rPr>
          <w:rFonts w:ascii="Calibri" w:eastAsia="Calibri" w:hAnsi="Calibri"/>
          <w:color w:val="000000"/>
          <w:szCs w:val="23"/>
        </w:rPr>
        <w:t xml:space="preserve">. </w:t>
      </w:r>
    </w:p>
    <w:p w:rsidR="00D930B5" w:rsidRDefault="00D930B5" w:rsidP="00D930B5">
      <w:pPr>
        <w:autoSpaceDE w:val="0"/>
        <w:autoSpaceDN w:val="0"/>
        <w:adjustRightInd w:val="0"/>
        <w:jc w:val="both"/>
        <w:rPr>
          <w:rFonts w:ascii="Calibri" w:eastAsia="Calibri" w:hAnsi="Calibri"/>
          <w:b/>
          <w:bCs/>
          <w:color w:val="000000"/>
          <w:szCs w:val="23"/>
        </w:rPr>
      </w:pPr>
    </w:p>
    <w:p w:rsidR="00035037" w:rsidRPr="00035037" w:rsidRDefault="00035037" w:rsidP="00035037">
      <w:pPr>
        <w:autoSpaceDE w:val="0"/>
        <w:autoSpaceDN w:val="0"/>
        <w:adjustRightInd w:val="0"/>
        <w:jc w:val="both"/>
        <w:rPr>
          <w:rFonts w:ascii="Calibri" w:hAnsi="Calibri"/>
          <w:bCs/>
        </w:rPr>
      </w:pPr>
      <w:r>
        <w:rPr>
          <w:rFonts w:ascii="Calibri" w:hAnsi="Calibri"/>
          <w:b/>
          <w:bCs/>
        </w:rPr>
        <w:t xml:space="preserve">40.10. </w:t>
      </w:r>
      <w:r w:rsidRPr="00035037">
        <w:rPr>
          <w:rFonts w:ascii="Calibri" w:hAnsi="Calibri"/>
          <w:bCs/>
        </w:rPr>
        <w:t>Jeżeli zamawiający mimo takiego obowiązku nie przesłał wykonawcy zawiadomienia o wyborze najkorzystniejszej oferty, odwołanie wnosi się nie później niż w terminie:</w:t>
      </w:r>
    </w:p>
    <w:p w:rsidR="00035037" w:rsidRPr="00035037" w:rsidRDefault="00035037" w:rsidP="00035037">
      <w:pPr>
        <w:autoSpaceDE w:val="0"/>
        <w:autoSpaceDN w:val="0"/>
        <w:adjustRightInd w:val="0"/>
        <w:jc w:val="both"/>
        <w:rPr>
          <w:rFonts w:ascii="Calibri" w:hAnsi="Calibri"/>
          <w:bCs/>
        </w:rPr>
      </w:pPr>
      <w:r>
        <w:rPr>
          <w:rFonts w:ascii="Calibri" w:hAnsi="Calibri"/>
          <w:bCs/>
        </w:rPr>
        <w:t>1</w:t>
      </w:r>
      <w:r w:rsidR="0084393D">
        <w:rPr>
          <w:rFonts w:ascii="Calibri" w:hAnsi="Calibri"/>
          <w:bCs/>
        </w:rPr>
        <w:t xml:space="preserve">) </w:t>
      </w:r>
      <w:r w:rsidRPr="00035037">
        <w:rPr>
          <w:rFonts w:ascii="Calibri" w:hAnsi="Calibri"/>
          <w:bCs/>
        </w:rPr>
        <w:t>15 dni od dnia zamieszczenia w Biuletynie Zamówień Publicznych ogłoszenia o wyniku postępowania;</w:t>
      </w:r>
    </w:p>
    <w:p w:rsidR="00035037" w:rsidRDefault="00035037" w:rsidP="00035037">
      <w:pPr>
        <w:autoSpaceDE w:val="0"/>
        <w:autoSpaceDN w:val="0"/>
        <w:adjustRightInd w:val="0"/>
        <w:jc w:val="both"/>
        <w:rPr>
          <w:rFonts w:ascii="Calibri" w:hAnsi="Calibri"/>
          <w:bCs/>
        </w:rPr>
      </w:pPr>
      <w:r>
        <w:rPr>
          <w:rFonts w:ascii="Calibri" w:hAnsi="Calibri"/>
          <w:bCs/>
        </w:rPr>
        <w:t>2</w:t>
      </w:r>
      <w:r w:rsidR="0084393D">
        <w:rPr>
          <w:rFonts w:ascii="Calibri" w:hAnsi="Calibri"/>
          <w:bCs/>
        </w:rPr>
        <w:t xml:space="preserve">) </w:t>
      </w:r>
      <w:r w:rsidRPr="00035037">
        <w:rPr>
          <w:rFonts w:ascii="Calibri" w:hAnsi="Calibri"/>
          <w:bCs/>
        </w:rPr>
        <w:t>miesiąca od dnia zawarcia umowy, jeżeli zamawiający nie zamieścił w Biuletynie Zamówień Publicznych ogłoszenia o wyniku postępowania.</w:t>
      </w:r>
    </w:p>
    <w:p w:rsidR="00035037" w:rsidRPr="00035037" w:rsidRDefault="00035037" w:rsidP="00035037">
      <w:pPr>
        <w:autoSpaceDE w:val="0"/>
        <w:autoSpaceDN w:val="0"/>
        <w:adjustRightInd w:val="0"/>
        <w:jc w:val="both"/>
        <w:rPr>
          <w:rFonts w:ascii="Calibri" w:hAnsi="Calibri"/>
          <w:bCs/>
        </w:rPr>
      </w:pPr>
    </w:p>
    <w:p w:rsidR="00035037" w:rsidRDefault="00035037" w:rsidP="00035037">
      <w:pPr>
        <w:autoSpaceDE w:val="0"/>
        <w:autoSpaceDN w:val="0"/>
        <w:adjustRightInd w:val="0"/>
        <w:jc w:val="both"/>
        <w:rPr>
          <w:rFonts w:ascii="Calibri" w:hAnsi="Calibri"/>
          <w:bCs/>
        </w:rPr>
      </w:pPr>
      <w:r w:rsidRPr="00035037">
        <w:rPr>
          <w:rFonts w:ascii="Calibri" w:hAnsi="Calibri"/>
          <w:b/>
          <w:bCs/>
        </w:rPr>
        <w:t>40.11.</w:t>
      </w:r>
      <w:r w:rsidRPr="00035037">
        <w:rPr>
          <w:rFonts w:ascii="Calibri" w:hAnsi="Calibri"/>
          <w:bCs/>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035037" w:rsidRPr="00035037" w:rsidRDefault="00035037" w:rsidP="00035037">
      <w:pPr>
        <w:autoSpaceDE w:val="0"/>
        <w:autoSpaceDN w:val="0"/>
        <w:adjustRightInd w:val="0"/>
        <w:jc w:val="both"/>
        <w:rPr>
          <w:rFonts w:ascii="Calibri" w:hAnsi="Calibri"/>
          <w:bCs/>
        </w:rPr>
      </w:pPr>
    </w:p>
    <w:p w:rsidR="00035037" w:rsidRPr="00035037" w:rsidRDefault="00035037" w:rsidP="00035037">
      <w:pPr>
        <w:autoSpaceDE w:val="0"/>
        <w:autoSpaceDN w:val="0"/>
        <w:adjustRightInd w:val="0"/>
        <w:jc w:val="both"/>
        <w:rPr>
          <w:rFonts w:ascii="Calibri" w:hAnsi="Calibri"/>
          <w:bCs/>
        </w:rPr>
      </w:pPr>
      <w:r w:rsidRPr="00035037">
        <w:rPr>
          <w:rFonts w:ascii="Calibri" w:hAnsi="Calibri"/>
          <w:b/>
          <w:bCs/>
        </w:rPr>
        <w:t>40.12.</w:t>
      </w:r>
      <w:r w:rsidRPr="00035037">
        <w:rPr>
          <w:rFonts w:ascii="Calibri" w:hAnsi="Calibri"/>
          <w:bCs/>
        </w:rPr>
        <w:t xml:space="preserve"> 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035037" w:rsidRPr="00F60EB1" w:rsidRDefault="00035037" w:rsidP="00035037">
      <w:pPr>
        <w:autoSpaceDE w:val="0"/>
        <w:autoSpaceDN w:val="0"/>
        <w:adjustRightInd w:val="0"/>
        <w:jc w:val="both"/>
        <w:rPr>
          <w:rFonts w:ascii="Calibri" w:hAnsi="Calibri"/>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D930B5" w:rsidRPr="00D930B5" w:rsidTr="00714E9A">
        <w:tc>
          <w:tcPr>
            <w:tcW w:w="9212" w:type="dxa"/>
          </w:tcPr>
          <w:p w:rsidR="00D930B5" w:rsidRPr="00D930B5" w:rsidRDefault="0036177D" w:rsidP="00714E9A">
            <w:pPr>
              <w:autoSpaceDE w:val="0"/>
              <w:autoSpaceDN w:val="0"/>
              <w:adjustRightInd w:val="0"/>
              <w:jc w:val="both"/>
              <w:rPr>
                <w:rFonts w:ascii="Calibri" w:eastAsia="TimesNewRoman" w:hAnsi="Calibri"/>
                <w:b/>
              </w:rPr>
            </w:pPr>
            <w:r>
              <w:rPr>
                <w:rFonts w:ascii="Calibri" w:eastAsia="TimesNewRoman" w:hAnsi="Calibri"/>
                <w:b/>
              </w:rPr>
              <w:t xml:space="preserve">41. </w:t>
            </w:r>
            <w:r w:rsidR="00D930B5" w:rsidRPr="00D930B5">
              <w:rPr>
                <w:rFonts w:ascii="Calibri" w:eastAsia="TimesNewRoman" w:hAnsi="Calibri"/>
                <w:b/>
              </w:rPr>
              <w:t>Informacja o przetwarzaniu danych osobowych przez zamawiającego</w:t>
            </w:r>
          </w:p>
        </w:tc>
      </w:tr>
    </w:tbl>
    <w:p w:rsidR="00D930B5" w:rsidRDefault="00D930B5" w:rsidP="00D930B5">
      <w:pPr>
        <w:spacing w:line="256" w:lineRule="auto"/>
        <w:jc w:val="both"/>
      </w:pPr>
    </w:p>
    <w:p w:rsidR="00D930B5" w:rsidRPr="00D930B5" w:rsidRDefault="00D930B5" w:rsidP="00D930B5">
      <w:pPr>
        <w:spacing w:line="256" w:lineRule="auto"/>
        <w:jc w:val="both"/>
        <w:rPr>
          <w:rFonts w:ascii="Calibri" w:hAnsi="Calibri"/>
        </w:rPr>
      </w:pPr>
      <w:r w:rsidRPr="00D930B5">
        <w:rPr>
          <w:rFonts w:ascii="Calibri" w:hAnsi="Calibri"/>
        </w:rPr>
        <w:t xml:space="preserve">Zgodnie z art. 13 ust. 1 i 2  rozporządzenia Parlamentu Europejskiego i Rady UE 2016/679 </w:t>
      </w:r>
      <w:r w:rsidR="00BB0A90">
        <w:rPr>
          <w:rFonts w:ascii="Calibri" w:hAnsi="Calibri"/>
        </w:rPr>
        <w:t>z </w:t>
      </w:r>
      <w:r w:rsidRPr="00D930B5">
        <w:rPr>
          <w:rFonts w:ascii="Calibri" w:hAnsi="Calibri"/>
        </w:rPr>
        <w:t>dnia 27 kwietnia 2016r. w sprawie och</w:t>
      </w:r>
      <w:r w:rsidR="00BB0A90">
        <w:rPr>
          <w:rFonts w:ascii="Calibri" w:hAnsi="Calibri"/>
        </w:rPr>
        <w:t>rony osób fizycznych w związku</w:t>
      </w:r>
      <w:r w:rsidRPr="00D930B5">
        <w:rPr>
          <w:rFonts w:ascii="Calibri" w:hAnsi="Calibri"/>
        </w:rPr>
        <w:t xml:space="preserve"> z przetwarzaniem danych osobowych i w sprawie swobodnego przepływu takich danych oraz uchylenia dyrektywy 95/46/WE ( ogólne rozporządzenie o ochronie danych) ( D</w:t>
      </w:r>
      <w:r w:rsidR="00FF5EA2">
        <w:rPr>
          <w:rFonts w:ascii="Calibri" w:hAnsi="Calibri"/>
        </w:rPr>
        <w:t>z. Urz. UE L 119 z 4.05.2016r.)</w:t>
      </w:r>
      <w:r w:rsidRPr="00D930B5">
        <w:rPr>
          <w:rFonts w:ascii="Calibri" w:hAnsi="Calibri"/>
        </w:rPr>
        <w:t>, informuję, iż:</w:t>
      </w:r>
    </w:p>
    <w:p w:rsidR="00D930B5" w:rsidRPr="00D930B5" w:rsidRDefault="00D930B5" w:rsidP="00D930B5">
      <w:pPr>
        <w:spacing w:line="256" w:lineRule="auto"/>
        <w:jc w:val="both"/>
        <w:rPr>
          <w:rFonts w:ascii="Calibri" w:hAnsi="Calibri"/>
        </w:rPr>
      </w:pPr>
    </w:p>
    <w:p w:rsidR="00D930B5" w:rsidRPr="00D930B5" w:rsidRDefault="00D930B5" w:rsidP="00D930B5">
      <w:pPr>
        <w:spacing w:line="256" w:lineRule="auto"/>
        <w:jc w:val="both"/>
        <w:rPr>
          <w:rFonts w:ascii="Calibri" w:hAnsi="Calibri"/>
        </w:rPr>
      </w:pPr>
      <w:r w:rsidRPr="00D930B5">
        <w:rPr>
          <w:rFonts w:ascii="Calibri" w:hAnsi="Calibri"/>
        </w:rPr>
        <w:t xml:space="preserve">1. administratorem danych osobowych Wykonawcy jest Dyrektor Powiatowego Zarządu Dróg w Wieruszowie. Kontakt z administratorem Danych Osobowych jest możliwy: </w:t>
      </w:r>
    </w:p>
    <w:p w:rsidR="00D930B5" w:rsidRPr="00D930B5" w:rsidRDefault="00D930B5" w:rsidP="00D930B5">
      <w:pPr>
        <w:spacing w:line="256" w:lineRule="auto"/>
        <w:jc w:val="both"/>
        <w:rPr>
          <w:rFonts w:ascii="Calibri" w:hAnsi="Calibri"/>
        </w:rPr>
      </w:pPr>
      <w:r w:rsidRPr="00D930B5">
        <w:rPr>
          <w:rFonts w:ascii="Calibri" w:hAnsi="Calibri"/>
        </w:rPr>
        <w:t>- telefonicznie: 627836062,</w:t>
      </w:r>
    </w:p>
    <w:p w:rsidR="00D930B5" w:rsidRPr="00D930B5" w:rsidRDefault="00D930B5" w:rsidP="00D930B5">
      <w:pPr>
        <w:spacing w:line="256" w:lineRule="auto"/>
        <w:jc w:val="both"/>
        <w:rPr>
          <w:rFonts w:ascii="Calibri" w:hAnsi="Calibri"/>
        </w:rPr>
      </w:pPr>
      <w:r w:rsidRPr="00D930B5">
        <w:rPr>
          <w:rFonts w:ascii="Calibri" w:hAnsi="Calibri"/>
        </w:rPr>
        <w:t>- listownie; Powiatowy Zarząd Dróg w Wieruszowie, ul. Waryńskiego 14, 98-400 Wieruszów,</w:t>
      </w:r>
    </w:p>
    <w:p w:rsidR="00D930B5" w:rsidRPr="00D930B5" w:rsidRDefault="00D930B5" w:rsidP="00D930B5">
      <w:pPr>
        <w:spacing w:line="256" w:lineRule="auto"/>
        <w:jc w:val="both"/>
        <w:rPr>
          <w:rFonts w:ascii="Calibri" w:hAnsi="Calibri"/>
        </w:rPr>
      </w:pPr>
      <w:r w:rsidRPr="00D930B5">
        <w:rPr>
          <w:rFonts w:ascii="Calibri" w:hAnsi="Calibri"/>
        </w:rPr>
        <w:t xml:space="preserve">- e-mail: </w:t>
      </w:r>
      <w:hyperlink r:id="rId16" w:history="1">
        <w:r w:rsidRPr="00D930B5">
          <w:rPr>
            <w:rStyle w:val="Hipercze"/>
            <w:rFonts w:ascii="Calibri" w:hAnsi="Calibri"/>
          </w:rPr>
          <w:t>sekretariat@pzdwieruszow.pl</w:t>
        </w:r>
      </w:hyperlink>
      <w:r w:rsidRPr="00D930B5">
        <w:rPr>
          <w:rFonts w:ascii="Calibri" w:hAnsi="Calibri"/>
        </w:rPr>
        <w:t>.</w:t>
      </w:r>
    </w:p>
    <w:p w:rsidR="00D930B5" w:rsidRPr="00D930B5" w:rsidRDefault="00D930B5" w:rsidP="00D930B5">
      <w:pPr>
        <w:spacing w:line="256" w:lineRule="auto"/>
        <w:jc w:val="both"/>
        <w:rPr>
          <w:rFonts w:ascii="Calibri" w:hAnsi="Calibri"/>
        </w:rPr>
      </w:pPr>
    </w:p>
    <w:p w:rsidR="00D930B5" w:rsidRPr="00D930B5" w:rsidRDefault="00D930B5" w:rsidP="00D930B5">
      <w:pPr>
        <w:spacing w:line="256" w:lineRule="auto"/>
        <w:jc w:val="both"/>
        <w:rPr>
          <w:rFonts w:ascii="Calibri" w:hAnsi="Calibri"/>
        </w:rPr>
      </w:pPr>
      <w:r w:rsidRPr="00D930B5">
        <w:rPr>
          <w:rFonts w:ascii="Calibri" w:hAnsi="Calibri"/>
        </w:rPr>
        <w:t xml:space="preserve">2. w Powiatowym Zarządzie Dróg w Wieruszowie wyznaczony został Inspektor Ochrony Danych, z którym można skontaktować się pod numerem telefonu: 727931623 lub adresem e-mail: </w:t>
      </w:r>
      <w:hyperlink r:id="rId17" w:history="1">
        <w:r w:rsidR="0084393D" w:rsidRPr="00AC4532">
          <w:rPr>
            <w:rStyle w:val="Hipercze"/>
            <w:rFonts w:ascii="Calibri" w:hAnsi="Calibri"/>
          </w:rPr>
          <w:t>slawek6808@op.pl</w:t>
        </w:r>
      </w:hyperlink>
      <w:r w:rsidRPr="00D930B5">
        <w:rPr>
          <w:rFonts w:ascii="Calibri" w:hAnsi="Calibri"/>
        </w:rPr>
        <w:t>.</w:t>
      </w:r>
    </w:p>
    <w:p w:rsidR="00845BBA" w:rsidRDefault="00845BBA" w:rsidP="00845BBA">
      <w:pPr>
        <w:autoSpaceDE w:val="0"/>
        <w:spacing w:line="276" w:lineRule="auto"/>
        <w:jc w:val="both"/>
        <w:rPr>
          <w:rFonts w:ascii="Calibri" w:hAnsi="Calibri"/>
        </w:rPr>
      </w:pPr>
    </w:p>
    <w:p w:rsidR="00D930B5" w:rsidRPr="004F529F" w:rsidRDefault="00D930B5" w:rsidP="004F529F">
      <w:pPr>
        <w:autoSpaceDE w:val="0"/>
        <w:autoSpaceDN w:val="0"/>
        <w:adjustRightInd w:val="0"/>
        <w:jc w:val="both"/>
        <w:rPr>
          <w:rFonts w:ascii="Calibri" w:eastAsia="Calibri" w:hAnsi="Calibri" w:cs="Calibri"/>
          <w:b/>
          <w:bCs/>
          <w:szCs w:val="26"/>
        </w:rPr>
      </w:pPr>
      <w:r w:rsidRPr="00362D9A">
        <w:rPr>
          <w:rFonts w:ascii="Calibri" w:hAnsi="Calibri"/>
        </w:rPr>
        <w:lastRenderedPageBreak/>
        <w:t>3. dane osobowe Wykonawcy przetwarzane będą na podstawie art. 6 ust. 1 lit. c ROD</w:t>
      </w:r>
      <w:r w:rsidR="00F10817">
        <w:rPr>
          <w:rFonts w:ascii="Calibri" w:hAnsi="Calibri"/>
        </w:rPr>
        <w:t xml:space="preserve">O </w:t>
      </w:r>
      <w:r w:rsidRPr="00362D9A">
        <w:rPr>
          <w:rFonts w:ascii="Calibri" w:hAnsi="Calibri"/>
        </w:rPr>
        <w:t>w</w:t>
      </w:r>
      <w:r w:rsidR="00BB0A90">
        <w:rPr>
          <w:rFonts w:ascii="Calibri" w:hAnsi="Calibri"/>
        </w:rPr>
        <w:t> </w:t>
      </w:r>
      <w:r w:rsidRPr="00362D9A">
        <w:rPr>
          <w:rFonts w:ascii="Calibri" w:hAnsi="Calibri"/>
        </w:rPr>
        <w:t xml:space="preserve">celu związanym z postępowaniem o udzielenie 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r w:rsidR="00845BBA" w:rsidRPr="00B5179B">
        <w:rPr>
          <w:rFonts w:ascii="Calibri" w:hAnsi="Calibri" w:cs="Calibri"/>
          <w:color w:val="000000"/>
        </w:rPr>
        <w:t>,</w:t>
      </w:r>
      <w:r w:rsidR="00362D9A" w:rsidRPr="00B5179B">
        <w:rPr>
          <w:rFonts w:ascii="Calibri" w:hAnsi="Calibri" w:cs="Calibri"/>
          <w:color w:val="000000"/>
        </w:rPr>
        <w:t xml:space="preserve"> </w:t>
      </w:r>
      <w:r w:rsidR="00246D11">
        <w:rPr>
          <w:rFonts w:ascii="Calibri" w:eastAsia="Calibri" w:hAnsi="Calibri"/>
          <w:bCs/>
        </w:rPr>
        <w:t xml:space="preserve">Nr </w:t>
      </w:r>
      <w:r w:rsidR="00B45F13">
        <w:rPr>
          <w:rFonts w:ascii="Calibri" w:eastAsia="Calibri" w:hAnsi="Calibri"/>
          <w:bCs/>
        </w:rPr>
        <w:t>ZP.2311</w:t>
      </w:r>
      <w:r w:rsidR="00BB0A90">
        <w:rPr>
          <w:rFonts w:ascii="Calibri" w:eastAsia="Calibri" w:hAnsi="Calibri"/>
          <w:bCs/>
        </w:rPr>
        <w:t>.</w:t>
      </w:r>
      <w:r w:rsidR="0005405E">
        <w:rPr>
          <w:rFonts w:ascii="Calibri" w:eastAsia="Calibri" w:hAnsi="Calibri"/>
          <w:bCs/>
        </w:rPr>
        <w:t>3</w:t>
      </w:r>
      <w:r w:rsidR="002A71F0" w:rsidRPr="00B5179B">
        <w:rPr>
          <w:rFonts w:ascii="Calibri" w:eastAsia="Calibri" w:hAnsi="Calibri"/>
          <w:bCs/>
        </w:rPr>
        <w:t>.202</w:t>
      </w:r>
      <w:r w:rsidR="001C4619">
        <w:rPr>
          <w:rFonts w:ascii="Calibri" w:eastAsia="Calibri" w:hAnsi="Calibri"/>
          <w:bCs/>
        </w:rPr>
        <w:t>5</w:t>
      </w:r>
      <w:r w:rsidR="002A71F0" w:rsidRPr="00B5179B">
        <w:rPr>
          <w:rFonts w:ascii="Calibri" w:eastAsia="Calibri" w:hAnsi="Calibri"/>
          <w:bCs/>
        </w:rPr>
        <w:t>.</w:t>
      </w:r>
      <w:r w:rsidR="00BB0A90">
        <w:rPr>
          <w:rFonts w:ascii="Calibri" w:eastAsia="Calibri" w:hAnsi="Calibri"/>
          <w:bCs/>
        </w:rPr>
        <w:t>KW</w:t>
      </w:r>
      <w:r w:rsidRPr="00B5179B">
        <w:rPr>
          <w:rFonts w:ascii="Calibri" w:eastAsia="Calibri" w:hAnsi="Calibri"/>
          <w:bCs/>
        </w:rPr>
        <w:t xml:space="preserve"> prowadzonym w trybie </w:t>
      </w:r>
      <w:r w:rsidR="00843F2B" w:rsidRPr="00B5179B">
        <w:rPr>
          <w:rFonts w:ascii="Calibri" w:eastAsia="Calibri" w:hAnsi="Calibri"/>
          <w:bCs/>
        </w:rPr>
        <w:t>podstawowym</w:t>
      </w:r>
      <w:r w:rsidRPr="00B5179B">
        <w:rPr>
          <w:rFonts w:ascii="Calibri" w:eastAsia="Calibri" w:hAnsi="Calibri"/>
          <w:bCs/>
        </w:rPr>
        <w:t>;</w:t>
      </w:r>
    </w:p>
    <w:p w:rsidR="00D930B5" w:rsidRPr="00362D9A" w:rsidRDefault="00D930B5" w:rsidP="00D930B5">
      <w:pPr>
        <w:pStyle w:val="Akapitzlist"/>
        <w:spacing w:after="0" w:line="240" w:lineRule="auto"/>
        <w:ind w:left="0"/>
        <w:jc w:val="both"/>
        <w:rPr>
          <w:rFonts w:eastAsia="Times New Roman"/>
          <w:sz w:val="24"/>
          <w:szCs w:val="24"/>
        </w:rPr>
      </w:pPr>
    </w:p>
    <w:p w:rsidR="00D930B5" w:rsidRPr="00B5179B" w:rsidRDefault="00D930B5" w:rsidP="00D930B5">
      <w:pPr>
        <w:pStyle w:val="Akapitzlist"/>
        <w:spacing w:after="0" w:line="240" w:lineRule="auto"/>
        <w:ind w:left="0"/>
        <w:jc w:val="both"/>
        <w:rPr>
          <w:rFonts w:eastAsia="Times New Roman"/>
          <w:sz w:val="24"/>
        </w:rPr>
      </w:pPr>
      <w:r w:rsidRPr="00D930B5">
        <w:rPr>
          <w:rFonts w:eastAsia="Times New Roman"/>
          <w:sz w:val="24"/>
        </w:rPr>
        <w:t xml:space="preserve">4. odbiorcami danych osobowych Wykonawcy będą osoby lub podmioty, którym udostępniona zostanie dokumentacja postępowania w oparciu o art. </w:t>
      </w:r>
      <w:r w:rsidR="002B1169">
        <w:rPr>
          <w:rFonts w:eastAsia="Times New Roman"/>
          <w:sz w:val="24"/>
        </w:rPr>
        <w:t>1</w:t>
      </w:r>
      <w:r w:rsidRPr="00D930B5">
        <w:rPr>
          <w:rFonts w:eastAsia="Times New Roman"/>
          <w:sz w:val="24"/>
        </w:rPr>
        <w:t>8 oraz</w:t>
      </w:r>
      <w:r w:rsidR="002B1169">
        <w:rPr>
          <w:rFonts w:eastAsia="Times New Roman"/>
          <w:sz w:val="24"/>
        </w:rPr>
        <w:t xml:space="preserve"> art. 74 ust. 1 i 2</w:t>
      </w:r>
      <w:r w:rsidRPr="00D930B5">
        <w:rPr>
          <w:rFonts w:eastAsia="Times New Roman"/>
          <w:sz w:val="24"/>
        </w:rPr>
        <w:t xml:space="preserve"> ustawy z dnia </w:t>
      </w:r>
      <w:r w:rsidR="006F48B1">
        <w:rPr>
          <w:rFonts w:eastAsia="Times New Roman"/>
          <w:sz w:val="24"/>
        </w:rPr>
        <w:t>11 września 2019r</w:t>
      </w:r>
      <w:r w:rsidRPr="00D930B5">
        <w:rPr>
          <w:rFonts w:eastAsia="Times New Roman"/>
          <w:sz w:val="24"/>
        </w:rPr>
        <w:t>. – Prawo zam</w:t>
      </w:r>
      <w:r w:rsidR="00AE1F1B">
        <w:rPr>
          <w:rFonts w:eastAsia="Times New Roman"/>
          <w:sz w:val="24"/>
        </w:rPr>
        <w:t xml:space="preserve">ówień publicznych </w:t>
      </w:r>
      <w:r w:rsidR="00AE1F1B" w:rsidRPr="00B5179B">
        <w:rPr>
          <w:rFonts w:eastAsia="Times New Roman"/>
          <w:sz w:val="24"/>
        </w:rPr>
        <w:t>(Dz. U. z 2</w:t>
      </w:r>
      <w:r w:rsidR="00E7344B" w:rsidRPr="00B5179B">
        <w:rPr>
          <w:rFonts w:eastAsia="Times New Roman"/>
          <w:sz w:val="24"/>
        </w:rPr>
        <w:t>02</w:t>
      </w:r>
      <w:r w:rsidR="00EA2BED">
        <w:rPr>
          <w:rFonts w:eastAsia="Times New Roman"/>
          <w:sz w:val="24"/>
        </w:rPr>
        <w:t>4</w:t>
      </w:r>
      <w:r w:rsidR="0036177D" w:rsidRPr="00B5179B">
        <w:rPr>
          <w:rFonts w:eastAsia="Times New Roman"/>
          <w:sz w:val="24"/>
        </w:rPr>
        <w:t xml:space="preserve"> r. poz. </w:t>
      </w:r>
      <w:r w:rsidR="00EA2BED">
        <w:rPr>
          <w:rFonts w:eastAsia="Times New Roman"/>
          <w:sz w:val="24"/>
        </w:rPr>
        <w:t>1320</w:t>
      </w:r>
      <w:r w:rsidR="00E7344B" w:rsidRPr="00B5179B">
        <w:rPr>
          <w:rFonts w:eastAsia="Times New Roman"/>
          <w:sz w:val="24"/>
        </w:rPr>
        <w:t xml:space="preserve"> </w:t>
      </w:r>
      <w:r w:rsidRPr="00B5179B">
        <w:rPr>
          <w:rFonts w:eastAsia="Times New Roman"/>
          <w:sz w:val="24"/>
        </w:rPr>
        <w:t>ze zm.), dalej „ustawa Pzp”;</w:t>
      </w:r>
    </w:p>
    <w:p w:rsidR="00D930B5" w:rsidRPr="00B5179B" w:rsidRDefault="00D930B5" w:rsidP="00D930B5">
      <w:pPr>
        <w:pStyle w:val="Akapitzlist"/>
        <w:spacing w:after="0" w:line="240" w:lineRule="auto"/>
        <w:ind w:left="0"/>
        <w:jc w:val="both"/>
        <w:rPr>
          <w:rFonts w:eastAsia="Times New Roman"/>
          <w:sz w:val="24"/>
        </w:rPr>
      </w:pPr>
    </w:p>
    <w:p w:rsidR="00D930B5" w:rsidRPr="00BB0A90" w:rsidRDefault="00D930B5" w:rsidP="00D930B5">
      <w:pPr>
        <w:pStyle w:val="Akapitzlist"/>
        <w:spacing w:after="0" w:line="240" w:lineRule="auto"/>
        <w:ind w:left="0"/>
        <w:jc w:val="both"/>
        <w:rPr>
          <w:rFonts w:eastAsia="Times New Roman"/>
          <w:sz w:val="24"/>
        </w:rPr>
      </w:pPr>
      <w:r w:rsidRPr="00D930B5">
        <w:rPr>
          <w:rFonts w:eastAsia="Times New Roman"/>
          <w:sz w:val="24"/>
        </w:rPr>
        <w:t xml:space="preserve">5. dane osobowe Wykonawcy będą </w:t>
      </w:r>
      <w:r w:rsidR="0036177D">
        <w:rPr>
          <w:rFonts w:eastAsia="Times New Roman"/>
          <w:sz w:val="24"/>
        </w:rPr>
        <w:t>przechowywane, zgodnie z art. 78</w:t>
      </w:r>
      <w:r w:rsidRPr="00D930B5">
        <w:rPr>
          <w:rFonts w:eastAsia="Times New Roman"/>
          <w:sz w:val="24"/>
        </w:rPr>
        <w:t xml:space="preserve"> ust. 1 ustawy Pzp, przez okres 4 lat od dnia zakończenia postępowania o udzielenie zamówienia, a jeżeli czas </w:t>
      </w:r>
      <w:r w:rsidRPr="00BB0A90">
        <w:rPr>
          <w:rFonts w:eastAsia="Times New Roman"/>
          <w:sz w:val="24"/>
        </w:rPr>
        <w:t>trwania umowy przekracza 4 lata, okres przechowywania obejmuje cały czas trwania umowy;</w:t>
      </w:r>
    </w:p>
    <w:p w:rsidR="00D930B5" w:rsidRPr="00BB0A90" w:rsidRDefault="00D930B5" w:rsidP="00D930B5">
      <w:pPr>
        <w:pStyle w:val="Akapitzlist"/>
        <w:spacing w:after="0" w:line="240" w:lineRule="auto"/>
        <w:ind w:left="0"/>
        <w:jc w:val="both"/>
        <w:rPr>
          <w:rFonts w:eastAsia="Times New Roman"/>
          <w:i/>
          <w:sz w:val="24"/>
        </w:rPr>
      </w:pPr>
    </w:p>
    <w:p w:rsidR="00D930B5" w:rsidRPr="00BB0A90" w:rsidRDefault="00D930B5" w:rsidP="00D930B5">
      <w:pPr>
        <w:pStyle w:val="Akapitzlist"/>
        <w:spacing w:after="0" w:line="240" w:lineRule="auto"/>
        <w:ind w:left="0"/>
        <w:jc w:val="both"/>
        <w:rPr>
          <w:rFonts w:eastAsia="Times New Roman"/>
          <w:i/>
          <w:sz w:val="24"/>
        </w:rPr>
      </w:pPr>
      <w:r w:rsidRPr="00BB0A90">
        <w:rPr>
          <w:rFonts w:eastAsia="Times New Roman"/>
          <w:sz w:val="24"/>
        </w:rPr>
        <w:t>6. obowiązek podania przez Wykonawcę danych os</w:t>
      </w:r>
      <w:r w:rsidR="00BB0A90" w:rsidRPr="00BB0A90">
        <w:rPr>
          <w:rFonts w:eastAsia="Times New Roman"/>
          <w:sz w:val="24"/>
        </w:rPr>
        <w:t>obowych bezpośrednio Wykonawcę</w:t>
      </w:r>
      <w:r w:rsidRPr="00BB0A90">
        <w:rPr>
          <w:rFonts w:eastAsia="Times New Roman"/>
          <w:sz w:val="24"/>
        </w:rPr>
        <w:t xml:space="preserve"> dotyczących jest wymogiem ustawowym określonym w przep</w:t>
      </w:r>
      <w:r w:rsidR="00BB0A90" w:rsidRPr="00BB0A90">
        <w:rPr>
          <w:rFonts w:eastAsia="Times New Roman"/>
          <w:sz w:val="24"/>
        </w:rPr>
        <w:t xml:space="preserve">isach ustawy Pzp, związanym </w:t>
      </w:r>
      <w:r w:rsidRPr="00BB0A90">
        <w:rPr>
          <w:rFonts w:eastAsia="Times New Roman"/>
          <w:sz w:val="24"/>
        </w:rPr>
        <w:t>z</w:t>
      </w:r>
      <w:r w:rsidR="00BB0A90" w:rsidRPr="00BB0A90">
        <w:rPr>
          <w:rFonts w:eastAsia="Times New Roman"/>
          <w:sz w:val="24"/>
        </w:rPr>
        <w:t> </w:t>
      </w:r>
      <w:r w:rsidRPr="00BB0A90">
        <w:rPr>
          <w:rFonts w:eastAsia="Times New Roman"/>
          <w:sz w:val="24"/>
        </w:rPr>
        <w:t>udziałem w postępowaniu o udzielenie zamówienia publicznego; konsekwencje niepodania określonych danych wynikają z ustawy Pzp;</w:t>
      </w:r>
    </w:p>
    <w:p w:rsidR="00D930B5" w:rsidRPr="00BB0A90" w:rsidRDefault="00D930B5" w:rsidP="00D930B5">
      <w:pPr>
        <w:pStyle w:val="Akapitzlist"/>
        <w:spacing w:after="0" w:line="240" w:lineRule="auto"/>
        <w:ind w:left="0"/>
        <w:jc w:val="both"/>
        <w:rPr>
          <w:sz w:val="24"/>
        </w:rPr>
      </w:pPr>
      <w:r w:rsidRPr="00BB0A90">
        <w:rPr>
          <w:rFonts w:eastAsia="Times New Roman"/>
          <w:sz w:val="24"/>
        </w:rPr>
        <w:t>7. w odniesieniu do danych osobowych Wykonaw</w:t>
      </w:r>
      <w:r w:rsidR="00BB0A90" w:rsidRPr="00BB0A90">
        <w:rPr>
          <w:rFonts w:eastAsia="Times New Roman"/>
          <w:sz w:val="24"/>
        </w:rPr>
        <w:t>cy decyzje nie będą podejmowane</w:t>
      </w:r>
      <w:r w:rsidR="009E7F59" w:rsidRPr="00BB0A90">
        <w:rPr>
          <w:rFonts w:eastAsia="Times New Roman"/>
          <w:sz w:val="24"/>
        </w:rPr>
        <w:t xml:space="preserve"> </w:t>
      </w:r>
      <w:r w:rsidRPr="00BB0A90">
        <w:rPr>
          <w:rFonts w:eastAsia="Times New Roman"/>
          <w:sz w:val="24"/>
        </w:rPr>
        <w:t>w</w:t>
      </w:r>
      <w:r w:rsidR="00BB0A90" w:rsidRPr="00BB0A90">
        <w:rPr>
          <w:rFonts w:eastAsia="Times New Roman"/>
          <w:sz w:val="24"/>
        </w:rPr>
        <w:t> </w:t>
      </w:r>
      <w:r w:rsidRPr="00BB0A90">
        <w:rPr>
          <w:rFonts w:eastAsia="Times New Roman"/>
          <w:sz w:val="24"/>
        </w:rPr>
        <w:t>sposób zautomatyzowany, stosowanie do art. 22 RODO;</w:t>
      </w:r>
    </w:p>
    <w:p w:rsidR="00D930B5" w:rsidRPr="00BB0A90" w:rsidRDefault="00D930B5" w:rsidP="00D930B5">
      <w:pPr>
        <w:pStyle w:val="Akapitzlist"/>
        <w:spacing w:after="0" w:line="240" w:lineRule="auto"/>
        <w:ind w:left="0"/>
        <w:jc w:val="both"/>
        <w:rPr>
          <w:rFonts w:eastAsia="Times New Roman"/>
          <w:sz w:val="24"/>
        </w:rPr>
      </w:pPr>
    </w:p>
    <w:p w:rsidR="00D930B5" w:rsidRPr="00BB0A90" w:rsidRDefault="00D930B5" w:rsidP="00D930B5">
      <w:pPr>
        <w:pStyle w:val="Akapitzlist"/>
        <w:spacing w:after="0" w:line="240" w:lineRule="auto"/>
        <w:ind w:left="0"/>
        <w:jc w:val="both"/>
        <w:rPr>
          <w:rFonts w:eastAsia="Times New Roman"/>
          <w:sz w:val="24"/>
        </w:rPr>
      </w:pPr>
      <w:r w:rsidRPr="00BB0A90">
        <w:rPr>
          <w:rFonts w:eastAsia="Times New Roman"/>
          <w:sz w:val="24"/>
        </w:rPr>
        <w:t>8. Wykonawca posiada:</w:t>
      </w:r>
    </w:p>
    <w:p w:rsidR="00D930B5" w:rsidRPr="00BB0A90" w:rsidRDefault="00D930B5" w:rsidP="00D930B5">
      <w:pPr>
        <w:pStyle w:val="Akapitzlist"/>
        <w:spacing w:after="0" w:line="240" w:lineRule="auto"/>
        <w:ind w:left="0"/>
        <w:jc w:val="both"/>
        <w:rPr>
          <w:rFonts w:eastAsia="Times New Roman"/>
          <w:sz w:val="24"/>
        </w:rPr>
      </w:pPr>
      <w:r w:rsidRPr="00BB0A90">
        <w:rPr>
          <w:rFonts w:eastAsia="Times New Roman"/>
          <w:sz w:val="24"/>
        </w:rPr>
        <w:t>- na podstawie art. 15 RODO prawo dostępu do danych osobowych dotyczących Wykonawcy;</w:t>
      </w:r>
    </w:p>
    <w:p w:rsidR="00D930B5" w:rsidRPr="00D930B5" w:rsidRDefault="00D930B5" w:rsidP="00D930B5">
      <w:pPr>
        <w:pStyle w:val="Akapitzlist"/>
        <w:spacing w:after="0" w:line="240" w:lineRule="auto"/>
        <w:ind w:left="0"/>
        <w:jc w:val="both"/>
        <w:rPr>
          <w:rFonts w:eastAsia="Times New Roman"/>
          <w:sz w:val="24"/>
        </w:rPr>
      </w:pPr>
      <w:r w:rsidRPr="00D930B5">
        <w:rPr>
          <w:rFonts w:eastAsia="Times New Roman"/>
          <w:sz w:val="24"/>
        </w:rPr>
        <w:t>- na podstawie art. 16 RODO prawo do sprostowania danych osobowych Wykonawcy;</w:t>
      </w:r>
    </w:p>
    <w:p w:rsidR="00D930B5" w:rsidRPr="00BB0A90" w:rsidRDefault="00D930B5" w:rsidP="00D930B5">
      <w:pPr>
        <w:pStyle w:val="Akapitzlist"/>
        <w:spacing w:after="0" w:line="240" w:lineRule="auto"/>
        <w:ind w:left="0"/>
        <w:jc w:val="both"/>
        <w:rPr>
          <w:rFonts w:eastAsia="Times New Roman"/>
          <w:sz w:val="24"/>
        </w:rPr>
      </w:pPr>
      <w:r w:rsidRPr="00D930B5">
        <w:rPr>
          <w:rFonts w:eastAsia="Times New Roman"/>
          <w:sz w:val="24"/>
        </w:rPr>
        <w:t xml:space="preserve">- na podstawie art. 18 </w:t>
      </w:r>
      <w:r w:rsidRPr="00BB0A90">
        <w:rPr>
          <w:rFonts w:eastAsia="Times New Roman"/>
          <w:sz w:val="24"/>
        </w:rPr>
        <w:t>RODO prawo żądania od administratora ograniczenia przetwarzania danych osobowych z zastrzeżeniem przypadków, o których mowa w art. 18 ust. 2 RODO;</w:t>
      </w:r>
    </w:p>
    <w:p w:rsidR="00D930B5" w:rsidRPr="00BB0A90" w:rsidRDefault="00D930B5" w:rsidP="00D930B5">
      <w:pPr>
        <w:pStyle w:val="Akapitzlist"/>
        <w:spacing w:after="0" w:line="240" w:lineRule="auto"/>
        <w:ind w:left="0"/>
        <w:jc w:val="both"/>
        <w:rPr>
          <w:rFonts w:eastAsia="Times New Roman"/>
          <w:i/>
          <w:sz w:val="24"/>
        </w:rPr>
      </w:pPr>
      <w:r w:rsidRPr="00BB0A90">
        <w:rPr>
          <w:rFonts w:eastAsia="Times New Roman"/>
          <w:sz w:val="24"/>
        </w:rPr>
        <w:t>- prawo do wniesienia skargi do Prezesa Urzędu Ochrony Danych Osobowych, gdy Wykonawca uzna, że przetwarzanie danych osobowych dotyczących Wykonawcy narusza przepisy RODO;</w:t>
      </w:r>
    </w:p>
    <w:p w:rsidR="00D930B5" w:rsidRPr="00BB0A90" w:rsidRDefault="00D930B5" w:rsidP="002A71F0">
      <w:pPr>
        <w:pStyle w:val="Akapitzlist"/>
        <w:spacing w:after="0" w:line="240" w:lineRule="auto"/>
        <w:ind w:left="0"/>
        <w:jc w:val="both"/>
        <w:rPr>
          <w:rFonts w:eastAsia="Times New Roman"/>
          <w:sz w:val="24"/>
        </w:rPr>
      </w:pPr>
    </w:p>
    <w:p w:rsidR="00D930B5" w:rsidRPr="00BB0A90" w:rsidRDefault="00D930B5" w:rsidP="00D930B5">
      <w:pPr>
        <w:pStyle w:val="Akapitzlist"/>
        <w:spacing w:after="0" w:line="240" w:lineRule="auto"/>
        <w:ind w:left="0"/>
        <w:jc w:val="both"/>
        <w:rPr>
          <w:rFonts w:eastAsia="Times New Roman"/>
          <w:i/>
          <w:sz w:val="24"/>
        </w:rPr>
      </w:pPr>
      <w:r w:rsidRPr="00BB0A90">
        <w:rPr>
          <w:rFonts w:eastAsia="Times New Roman"/>
          <w:sz w:val="24"/>
        </w:rPr>
        <w:t>9. nie przysługuje Wykonawcy:</w:t>
      </w:r>
    </w:p>
    <w:p w:rsidR="00D930B5" w:rsidRPr="00BB0A90" w:rsidRDefault="00D930B5" w:rsidP="00D930B5">
      <w:pPr>
        <w:pStyle w:val="Akapitzlist"/>
        <w:spacing w:after="0" w:line="240" w:lineRule="auto"/>
        <w:ind w:left="0"/>
        <w:jc w:val="both"/>
        <w:rPr>
          <w:rFonts w:eastAsia="Times New Roman"/>
          <w:i/>
          <w:sz w:val="24"/>
        </w:rPr>
      </w:pPr>
      <w:r w:rsidRPr="00BB0A90">
        <w:rPr>
          <w:rFonts w:eastAsia="Times New Roman"/>
          <w:sz w:val="24"/>
        </w:rPr>
        <w:t>- w związku z art. 17 ust. 3 lit. b, d lub e RODO prawo do usunięcia danych osobowych;</w:t>
      </w:r>
    </w:p>
    <w:p w:rsidR="00D930B5" w:rsidRPr="00BB0A90" w:rsidRDefault="00D930B5" w:rsidP="00D930B5">
      <w:pPr>
        <w:pStyle w:val="Akapitzlist"/>
        <w:spacing w:after="0" w:line="240" w:lineRule="auto"/>
        <w:ind w:left="0"/>
        <w:jc w:val="both"/>
        <w:rPr>
          <w:rFonts w:eastAsia="Times New Roman"/>
          <w:i/>
          <w:sz w:val="24"/>
        </w:rPr>
      </w:pPr>
      <w:r w:rsidRPr="00BB0A90">
        <w:rPr>
          <w:rFonts w:eastAsia="Times New Roman"/>
          <w:sz w:val="24"/>
        </w:rPr>
        <w:t>- prawo do przenoszenia danych osobowych, o którym mowa w art. 20 RODO;</w:t>
      </w:r>
    </w:p>
    <w:p w:rsidR="00E67BCB" w:rsidRPr="000C45C2" w:rsidRDefault="00D930B5" w:rsidP="000C45C2">
      <w:pPr>
        <w:pStyle w:val="Akapitzlist"/>
        <w:spacing w:after="0" w:line="240" w:lineRule="auto"/>
        <w:ind w:left="0"/>
        <w:jc w:val="both"/>
        <w:rPr>
          <w:rFonts w:eastAsia="Times New Roman"/>
          <w:sz w:val="24"/>
        </w:rPr>
      </w:pPr>
      <w:r w:rsidRPr="00BB0A90">
        <w:rPr>
          <w:rFonts w:eastAsia="Times New Roman"/>
          <w:sz w:val="24"/>
        </w:rPr>
        <w:t>- na podstawie art. 21 RODO prawo sprzeciwu, wobec przetwarzania danych</w:t>
      </w:r>
      <w:r w:rsidRPr="00D930B5">
        <w:rPr>
          <w:rFonts w:eastAsia="Times New Roman"/>
          <w:sz w:val="24"/>
        </w:rPr>
        <w:t xml:space="preserve"> osobowych, gdyż podstawą prawną przetwarzania danych osobowych Wykonawcy jest art. 6 ust. 1 lit. c RODO.</w:t>
      </w:r>
    </w:p>
    <w:p w:rsidR="009C16EE" w:rsidRDefault="009C16EE" w:rsidP="007A27CD">
      <w:pPr>
        <w:jc w:val="right"/>
        <w:rPr>
          <w:rFonts w:ascii="Calibri" w:hAnsi="Calibri"/>
          <w:b/>
          <w:u w:val="single"/>
        </w:rPr>
      </w:pPr>
    </w:p>
    <w:p w:rsidR="00AB5BA2" w:rsidRDefault="00AB5BA2" w:rsidP="002A71F0">
      <w:pPr>
        <w:rPr>
          <w:rFonts w:ascii="Calibri" w:hAnsi="Calibri"/>
          <w:b/>
          <w:u w:val="single"/>
        </w:rPr>
      </w:pPr>
    </w:p>
    <w:p w:rsidR="00DF48B2" w:rsidRDefault="00DF48B2" w:rsidP="00474C3F">
      <w:pPr>
        <w:jc w:val="right"/>
        <w:rPr>
          <w:rFonts w:ascii="Calibri" w:hAnsi="Calibri"/>
          <w:b/>
          <w:u w:val="single"/>
        </w:rPr>
      </w:pPr>
    </w:p>
    <w:p w:rsidR="006941F4" w:rsidRPr="00D1316D" w:rsidRDefault="004A1366" w:rsidP="00474C3F">
      <w:pPr>
        <w:jc w:val="right"/>
        <w:rPr>
          <w:rFonts w:ascii="Calibri" w:hAnsi="Calibri"/>
          <w:u w:val="single"/>
        </w:rPr>
      </w:pPr>
      <w:r>
        <w:rPr>
          <w:rFonts w:ascii="Calibri" w:hAnsi="Calibri"/>
          <w:b/>
          <w:u w:val="single"/>
        </w:rPr>
        <w:br w:type="page"/>
      </w:r>
      <w:r w:rsidR="006941F4" w:rsidRPr="00D1316D">
        <w:rPr>
          <w:rFonts w:ascii="Calibri" w:hAnsi="Calibri"/>
          <w:b/>
          <w:u w:val="single"/>
        </w:rPr>
        <w:lastRenderedPageBreak/>
        <w:t xml:space="preserve">Załącznik nr </w:t>
      </w:r>
      <w:r w:rsidR="002A71F0">
        <w:rPr>
          <w:rFonts w:ascii="Calibri" w:hAnsi="Calibri"/>
          <w:b/>
          <w:u w:val="single"/>
        </w:rPr>
        <w:t>1</w:t>
      </w:r>
    </w:p>
    <w:p w:rsidR="006941F4" w:rsidRPr="00D1316D" w:rsidRDefault="006941F4" w:rsidP="006941F4">
      <w:pPr>
        <w:autoSpaceDE w:val="0"/>
        <w:autoSpaceDN w:val="0"/>
        <w:adjustRightInd w:val="0"/>
        <w:rPr>
          <w:rFonts w:ascii="Calibri" w:hAnsi="Calibri"/>
          <w:b/>
          <w:iCs/>
        </w:rPr>
      </w:pPr>
    </w:p>
    <w:p w:rsidR="00B2360D" w:rsidRDefault="006941F4" w:rsidP="006941F4">
      <w:pPr>
        <w:autoSpaceDE w:val="0"/>
        <w:autoSpaceDN w:val="0"/>
        <w:adjustRightInd w:val="0"/>
        <w:jc w:val="both"/>
        <w:rPr>
          <w:rFonts w:ascii="Calibri" w:hAnsi="Calibri"/>
        </w:rPr>
      </w:pPr>
      <w:r w:rsidRPr="00D1316D">
        <w:rPr>
          <w:rFonts w:ascii="Calibri" w:hAnsi="Calibri"/>
        </w:rPr>
        <w:t xml:space="preserve">Zamawiający: </w:t>
      </w:r>
    </w:p>
    <w:p w:rsidR="006941F4" w:rsidRPr="00D1316D" w:rsidRDefault="006941F4" w:rsidP="006941F4">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6941F4" w:rsidRPr="00D1316D" w:rsidRDefault="006941F4" w:rsidP="006941F4">
      <w:pPr>
        <w:rPr>
          <w:rFonts w:ascii="Calibri" w:hAnsi="Calibri"/>
          <w:b/>
        </w:rPr>
      </w:pPr>
    </w:p>
    <w:p w:rsidR="00AA3DE9" w:rsidRPr="00DD77FC" w:rsidRDefault="00AA3DE9" w:rsidP="00AA3DE9">
      <w:pPr>
        <w:jc w:val="both"/>
        <w:rPr>
          <w:rFonts w:ascii="Calibri" w:hAnsi="Calibri"/>
        </w:rPr>
      </w:pPr>
      <w:r w:rsidRPr="00D1316D">
        <w:rPr>
          <w:rFonts w:ascii="Calibri" w:hAnsi="Calibri"/>
        </w:rPr>
        <w:t>Wykonawca:</w:t>
      </w:r>
      <w:r w:rsidR="00DD77FC">
        <w:rPr>
          <w:rFonts w:ascii="Calibri" w:hAnsi="Calibri"/>
        </w:rPr>
        <w:t xml:space="preserve"> </w:t>
      </w:r>
      <w:r w:rsidRPr="00D1316D">
        <w:rPr>
          <w:rFonts w:ascii="Calibri" w:hAnsi="Calibri"/>
        </w:rPr>
        <w:t>………………………………………………………………………………………………………………………………………………………………………………………………………………………………………………………………………</w:t>
      </w:r>
      <w:r w:rsidR="00C71871">
        <w:rPr>
          <w:rFonts w:ascii="Calibri" w:hAnsi="Calibri"/>
        </w:rPr>
        <w:t>…………..</w:t>
      </w:r>
      <w:r w:rsidRPr="00D1316D">
        <w:rPr>
          <w:rFonts w:ascii="Calibri" w:hAnsi="Calibri"/>
        </w:rPr>
        <w:t>………….</w:t>
      </w:r>
    </w:p>
    <w:p w:rsidR="00AA3DE9" w:rsidRPr="00D1316D" w:rsidRDefault="00AA3DE9" w:rsidP="00AA3DE9">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AA3DE9" w:rsidRPr="00D1316D" w:rsidRDefault="00AA3DE9" w:rsidP="00AA3DE9">
      <w:pPr>
        <w:jc w:val="both"/>
        <w:rPr>
          <w:rFonts w:ascii="Calibri" w:hAnsi="Calibri"/>
        </w:rPr>
      </w:pPr>
    </w:p>
    <w:p w:rsidR="00AA3DE9" w:rsidRPr="00D1316D" w:rsidRDefault="00AA3DE9" w:rsidP="00AA3DE9">
      <w:pPr>
        <w:jc w:val="both"/>
        <w:rPr>
          <w:rFonts w:ascii="Calibri" w:hAnsi="Calibri"/>
        </w:rPr>
      </w:pPr>
      <w:r w:rsidRPr="00D1316D">
        <w:rPr>
          <w:rFonts w:ascii="Calibri" w:hAnsi="Calibri"/>
        </w:rPr>
        <w:t>reprezentowany przez: …………………………………………………………………………..................................</w:t>
      </w:r>
    </w:p>
    <w:p w:rsidR="00AA3DE9" w:rsidRPr="00D1316D" w:rsidRDefault="00AA3DE9" w:rsidP="00AA3DE9">
      <w:pPr>
        <w:jc w:val="both"/>
        <w:rPr>
          <w:rFonts w:ascii="Calibri" w:hAnsi="Calibri"/>
        </w:rPr>
      </w:pPr>
      <w:r w:rsidRPr="00D1316D">
        <w:rPr>
          <w:rFonts w:ascii="Calibri" w:hAnsi="Calibri"/>
        </w:rPr>
        <w:t>…………………………………………..……………………………………………..……………………………………………………</w:t>
      </w:r>
    </w:p>
    <w:p w:rsidR="00AA3DE9" w:rsidRPr="00D1316D" w:rsidRDefault="00AA3DE9" w:rsidP="000F30A3">
      <w:pPr>
        <w:jc w:val="center"/>
        <w:rPr>
          <w:rFonts w:ascii="Calibri" w:hAnsi="Calibri"/>
        </w:rPr>
      </w:pPr>
      <w:r w:rsidRPr="00D1316D">
        <w:rPr>
          <w:rFonts w:ascii="Calibri" w:hAnsi="Calibri"/>
          <w:i/>
        </w:rPr>
        <w:t>(imię, nazwisko, stanowisko/podstawa do reprezentacji)</w:t>
      </w:r>
    </w:p>
    <w:p w:rsidR="006941F4" w:rsidRPr="00D1316D" w:rsidRDefault="006941F4" w:rsidP="006941F4">
      <w:pPr>
        <w:rPr>
          <w:rFonts w:ascii="Calibri" w:hAnsi="Calibri"/>
          <w:b/>
        </w:rPr>
      </w:pPr>
    </w:p>
    <w:p w:rsidR="006941F4" w:rsidRPr="00D1316D" w:rsidRDefault="006941F4" w:rsidP="006941F4">
      <w:pPr>
        <w:rPr>
          <w:rFonts w:ascii="Calibri" w:hAnsi="Calibri"/>
          <w:b/>
          <w:u w:val="single"/>
        </w:rPr>
      </w:pPr>
    </w:p>
    <w:p w:rsidR="006941F4" w:rsidRPr="00D1316D" w:rsidRDefault="006941F4" w:rsidP="006941F4">
      <w:pPr>
        <w:jc w:val="center"/>
        <w:rPr>
          <w:rFonts w:ascii="Calibri" w:hAnsi="Calibri"/>
          <w:b/>
          <w:u w:val="single"/>
        </w:rPr>
      </w:pPr>
      <w:r w:rsidRPr="00D1316D">
        <w:rPr>
          <w:rFonts w:ascii="Calibri" w:hAnsi="Calibri"/>
          <w:b/>
          <w:u w:val="single"/>
        </w:rPr>
        <w:t xml:space="preserve">OŚWIADCZENIE WYKONAWCY </w:t>
      </w:r>
    </w:p>
    <w:p w:rsidR="000F30A3" w:rsidRPr="00D1316D" w:rsidRDefault="006941F4" w:rsidP="006941F4">
      <w:pPr>
        <w:jc w:val="center"/>
        <w:rPr>
          <w:rFonts w:ascii="Calibri" w:hAnsi="Calibri"/>
        </w:rPr>
      </w:pPr>
      <w:r w:rsidRPr="00D1316D">
        <w:rPr>
          <w:rFonts w:ascii="Calibri" w:hAnsi="Calibri"/>
          <w:b/>
        </w:rPr>
        <w:t xml:space="preserve">składane na podstawie art. </w:t>
      </w:r>
      <w:r w:rsidR="000F30A3" w:rsidRPr="00D1316D">
        <w:rPr>
          <w:rFonts w:ascii="Calibri" w:hAnsi="Calibri"/>
          <w:b/>
        </w:rPr>
        <w:t>125</w:t>
      </w:r>
      <w:r w:rsidRPr="00D1316D">
        <w:rPr>
          <w:rFonts w:ascii="Calibri" w:hAnsi="Calibri"/>
          <w:b/>
        </w:rPr>
        <w:t xml:space="preserve"> ust. 1 ustawy </w:t>
      </w:r>
      <w:r w:rsidR="000F30A3" w:rsidRPr="00D1316D">
        <w:rPr>
          <w:rFonts w:ascii="Calibri" w:hAnsi="Calibri"/>
          <w:b/>
        </w:rPr>
        <w:t>z dnia 11 września 2019r.</w:t>
      </w:r>
      <w:r w:rsidR="000F30A3" w:rsidRPr="00D1316D">
        <w:rPr>
          <w:rFonts w:ascii="Calibri" w:hAnsi="Calibri"/>
        </w:rPr>
        <w:t xml:space="preserve"> </w:t>
      </w:r>
    </w:p>
    <w:p w:rsidR="006941F4" w:rsidRPr="00B46278" w:rsidRDefault="000F30A3" w:rsidP="006941F4">
      <w:pPr>
        <w:jc w:val="center"/>
        <w:rPr>
          <w:rFonts w:ascii="Calibri" w:hAnsi="Calibri"/>
          <w:b/>
        </w:rPr>
      </w:pPr>
      <w:r w:rsidRPr="00D1316D">
        <w:rPr>
          <w:rFonts w:ascii="Calibri" w:hAnsi="Calibri"/>
          <w:b/>
        </w:rPr>
        <w:t xml:space="preserve">Prawo zamówień publicznych </w:t>
      </w:r>
      <w:r w:rsidRPr="00B46278">
        <w:rPr>
          <w:rFonts w:ascii="Calibri" w:hAnsi="Calibri"/>
          <w:b/>
        </w:rPr>
        <w:t>(</w:t>
      </w:r>
      <w:r w:rsidR="002A71F0">
        <w:rPr>
          <w:rFonts w:ascii="Calibri" w:hAnsi="Calibri" w:cs="Calibri"/>
          <w:b/>
          <w:color w:val="000000"/>
        </w:rPr>
        <w:t>Dz. U. z 202</w:t>
      </w:r>
      <w:r w:rsidR="00EA2BED">
        <w:rPr>
          <w:rFonts w:ascii="Calibri" w:hAnsi="Calibri" w:cs="Calibri"/>
          <w:b/>
          <w:color w:val="000000"/>
        </w:rPr>
        <w:t>4</w:t>
      </w:r>
      <w:r w:rsidR="00B46278" w:rsidRPr="00B46278">
        <w:rPr>
          <w:rFonts w:ascii="Calibri" w:hAnsi="Calibri" w:cs="Calibri"/>
          <w:b/>
          <w:color w:val="000000"/>
        </w:rPr>
        <w:t>r.</w:t>
      </w:r>
      <w:r w:rsidR="00B46278">
        <w:rPr>
          <w:rFonts w:ascii="Calibri" w:hAnsi="Calibri" w:cs="Calibri"/>
          <w:b/>
          <w:color w:val="000000"/>
        </w:rPr>
        <w:t>,</w:t>
      </w:r>
      <w:r w:rsidR="00B46278" w:rsidRPr="00B46278">
        <w:rPr>
          <w:rFonts w:ascii="Calibri" w:hAnsi="Calibri" w:cs="Calibri"/>
          <w:b/>
          <w:color w:val="000000"/>
        </w:rPr>
        <w:t xml:space="preserve"> poz. </w:t>
      </w:r>
      <w:r w:rsidR="00EA2BED">
        <w:rPr>
          <w:rFonts w:ascii="Calibri" w:hAnsi="Calibri" w:cs="Calibri"/>
          <w:b/>
          <w:color w:val="000000"/>
        </w:rPr>
        <w:t>1320</w:t>
      </w:r>
      <w:r w:rsidR="00B46278" w:rsidRPr="00B46278">
        <w:rPr>
          <w:rFonts w:ascii="Calibri" w:hAnsi="Calibri" w:cs="Calibri"/>
          <w:b/>
          <w:color w:val="000000"/>
        </w:rPr>
        <w:t xml:space="preserve"> ze zm.) </w:t>
      </w:r>
    </w:p>
    <w:p w:rsidR="006941F4" w:rsidRPr="00D1316D" w:rsidRDefault="00DD77FC" w:rsidP="00DD77FC">
      <w:pPr>
        <w:jc w:val="center"/>
        <w:rPr>
          <w:rFonts w:ascii="Calibri" w:hAnsi="Calibri"/>
          <w:b/>
        </w:rPr>
      </w:pPr>
      <w:r>
        <w:rPr>
          <w:rFonts w:ascii="Calibri" w:hAnsi="Calibri"/>
          <w:b/>
        </w:rPr>
        <w:t xml:space="preserve"> </w:t>
      </w:r>
    </w:p>
    <w:p w:rsidR="0066133D" w:rsidRPr="00D1316D" w:rsidRDefault="0066133D" w:rsidP="00DD77FC">
      <w:pPr>
        <w:jc w:val="center"/>
        <w:rPr>
          <w:rFonts w:ascii="Calibri" w:hAnsi="Calibri"/>
        </w:rPr>
      </w:pPr>
      <w:r w:rsidRPr="00D1316D">
        <w:rPr>
          <w:rFonts w:ascii="Calibri" w:hAnsi="Calibri"/>
        </w:rPr>
        <w:t xml:space="preserve">dotyczące </w:t>
      </w:r>
    </w:p>
    <w:p w:rsidR="006941F4" w:rsidRPr="00D1316D" w:rsidRDefault="006941F4" w:rsidP="00DD77FC">
      <w:pPr>
        <w:jc w:val="center"/>
        <w:rPr>
          <w:rFonts w:ascii="Calibri" w:hAnsi="Calibri"/>
          <w:b/>
          <w:u w:val="single"/>
        </w:rPr>
      </w:pPr>
      <w:r w:rsidRPr="00D1316D">
        <w:rPr>
          <w:rFonts w:ascii="Calibri" w:hAnsi="Calibri"/>
          <w:b/>
          <w:u w:val="single"/>
        </w:rPr>
        <w:t>PRZESŁANEK WYKLUCZENIA Z POSTĘPOWANIA</w:t>
      </w:r>
      <w:r w:rsidR="00BC0806" w:rsidRPr="00D1316D">
        <w:rPr>
          <w:rFonts w:ascii="Calibri" w:hAnsi="Calibri"/>
          <w:b/>
          <w:u w:val="single"/>
        </w:rPr>
        <w:t>,</w:t>
      </w:r>
    </w:p>
    <w:p w:rsidR="006941F4" w:rsidRPr="00D1316D" w:rsidRDefault="0066133D" w:rsidP="00DD77FC">
      <w:pPr>
        <w:jc w:val="center"/>
        <w:rPr>
          <w:rFonts w:ascii="Calibri" w:hAnsi="Calibri"/>
          <w:b/>
          <w:u w:val="single"/>
        </w:rPr>
      </w:pPr>
      <w:r w:rsidRPr="00D1316D">
        <w:rPr>
          <w:rFonts w:ascii="Calibri" w:hAnsi="Calibri"/>
          <w:b/>
          <w:u w:val="single"/>
        </w:rPr>
        <w:t xml:space="preserve">SPEŁNIANIA WARUNKÓW UDZIAŁU W POSTĘPOWANIU </w:t>
      </w:r>
      <w:r w:rsidRPr="00D1316D">
        <w:rPr>
          <w:rFonts w:ascii="Calibri" w:hAnsi="Calibri"/>
          <w:b/>
          <w:u w:val="single"/>
        </w:rPr>
        <w:br/>
      </w:r>
    </w:p>
    <w:p w:rsidR="006941F4" w:rsidRPr="00F10817" w:rsidRDefault="006941F4" w:rsidP="00CF2F1C">
      <w:pPr>
        <w:autoSpaceDE w:val="0"/>
        <w:autoSpaceDN w:val="0"/>
        <w:adjustRightInd w:val="0"/>
        <w:ind w:firstLine="708"/>
        <w:jc w:val="both"/>
        <w:rPr>
          <w:rFonts w:ascii="Calibri" w:eastAsia="Calibri" w:hAnsi="Calibri" w:cs="Calibri"/>
          <w:b/>
          <w:bCs/>
          <w:szCs w:val="26"/>
        </w:rPr>
      </w:pPr>
      <w:r w:rsidRPr="00D1316D">
        <w:rPr>
          <w:rFonts w:ascii="Calibri" w:hAnsi="Calibri"/>
        </w:rPr>
        <w:t xml:space="preserve">Na potrzeby postępowania o udzielenie zamówienia publicznego </w:t>
      </w:r>
      <w:r w:rsidR="00101242" w:rsidRPr="00D1316D">
        <w:rPr>
          <w:rFonts w:ascii="Calibri" w:hAnsi="Calibri"/>
        </w:rPr>
        <w:t>pn.</w:t>
      </w:r>
      <w:r w:rsidR="00101242">
        <w:rPr>
          <w:rFonts w:ascii="Calibri" w:eastAsia="Wingdings" w:hAnsi="Calibri" w:cs="Wingdings"/>
          <w:b/>
        </w:rPr>
        <w:t xml:space="preserve">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r w:rsidR="00F10817">
        <w:rPr>
          <w:rFonts w:ascii="Calibri" w:eastAsia="Calibri" w:hAnsi="Calibri" w:cs="Calibri"/>
          <w:b/>
          <w:bCs/>
          <w:szCs w:val="26"/>
        </w:rPr>
        <w:t xml:space="preserve"> </w:t>
      </w:r>
      <w:r w:rsidRPr="00D1316D">
        <w:rPr>
          <w:rFonts w:ascii="Calibri" w:hAnsi="Calibri"/>
        </w:rPr>
        <w:t xml:space="preserve">prowadzonego przez </w:t>
      </w:r>
      <w:r w:rsidRPr="00D1316D">
        <w:rPr>
          <w:rFonts w:ascii="Calibri" w:hAnsi="Calibri"/>
          <w:b/>
        </w:rPr>
        <w:t>Powia</w:t>
      </w:r>
      <w:r w:rsidR="00B46278">
        <w:rPr>
          <w:rFonts w:ascii="Calibri" w:hAnsi="Calibri"/>
          <w:b/>
        </w:rPr>
        <w:t>towy Zarząd Dróg w</w:t>
      </w:r>
      <w:r w:rsidR="004A1366">
        <w:rPr>
          <w:rFonts w:ascii="Calibri" w:hAnsi="Calibri"/>
          <w:b/>
        </w:rPr>
        <w:t> </w:t>
      </w:r>
      <w:r w:rsidR="00B46278">
        <w:rPr>
          <w:rFonts w:ascii="Calibri" w:hAnsi="Calibri"/>
          <w:b/>
        </w:rPr>
        <w:t xml:space="preserve">Wieruszowie, </w:t>
      </w:r>
      <w:r w:rsidR="006670B3">
        <w:rPr>
          <w:rFonts w:ascii="Calibri" w:hAnsi="Calibri"/>
          <w:b/>
        </w:rPr>
        <w:t xml:space="preserve">ul. Waryńskiego 14, </w:t>
      </w:r>
      <w:r w:rsidRPr="00D1316D">
        <w:rPr>
          <w:rFonts w:ascii="Calibri" w:hAnsi="Calibri"/>
          <w:b/>
        </w:rPr>
        <w:t>98-400 Wieruszów</w:t>
      </w:r>
      <w:r w:rsidRPr="00D1316D">
        <w:rPr>
          <w:rFonts w:ascii="Calibri" w:hAnsi="Calibri"/>
          <w:i/>
        </w:rPr>
        <w:t xml:space="preserve"> </w:t>
      </w:r>
      <w:r w:rsidRPr="00D1316D">
        <w:rPr>
          <w:rFonts w:ascii="Calibri" w:hAnsi="Calibri"/>
        </w:rPr>
        <w:t>oświadczam, co następuje:</w:t>
      </w:r>
    </w:p>
    <w:p w:rsidR="006941F4" w:rsidRPr="00D1316D" w:rsidRDefault="006941F4" w:rsidP="006941F4">
      <w:pPr>
        <w:jc w:val="both"/>
        <w:rPr>
          <w:rFonts w:ascii="Calibri" w:hAnsi="Calibri"/>
        </w:rPr>
      </w:pPr>
    </w:p>
    <w:p w:rsidR="006941F4" w:rsidRPr="00D1316D" w:rsidRDefault="006941F4" w:rsidP="006941F4">
      <w:pPr>
        <w:shd w:val="clear" w:color="auto" w:fill="BFBFBF"/>
        <w:jc w:val="both"/>
        <w:rPr>
          <w:rFonts w:ascii="Calibri" w:hAnsi="Calibri"/>
          <w:b/>
        </w:rPr>
      </w:pPr>
      <w:r w:rsidRPr="00D1316D">
        <w:rPr>
          <w:rFonts w:ascii="Calibri" w:hAnsi="Calibri"/>
          <w:b/>
        </w:rPr>
        <w:t>OŚWIADCZENIE DOTYCZĄCE WYKONAWCY:</w:t>
      </w:r>
    </w:p>
    <w:p w:rsidR="006941F4" w:rsidRDefault="006941F4" w:rsidP="006941F4">
      <w:pPr>
        <w:pStyle w:val="Akapitzlist"/>
        <w:spacing w:after="0" w:line="240" w:lineRule="auto"/>
        <w:ind w:left="0"/>
        <w:jc w:val="both"/>
        <w:rPr>
          <w:sz w:val="24"/>
        </w:rPr>
      </w:pPr>
      <w:r w:rsidRPr="00D1316D">
        <w:rPr>
          <w:b/>
          <w:sz w:val="24"/>
          <w:szCs w:val="24"/>
        </w:rPr>
        <w:t>1.</w:t>
      </w:r>
      <w:r w:rsidRPr="00D1316D">
        <w:rPr>
          <w:sz w:val="24"/>
          <w:szCs w:val="24"/>
        </w:rPr>
        <w:t xml:space="preserve"> Oświadczam, że nie podlegam wykluczeniu z postępowania na podstawie </w:t>
      </w:r>
      <w:r w:rsidRPr="00D1316D">
        <w:rPr>
          <w:sz w:val="24"/>
          <w:szCs w:val="24"/>
        </w:rPr>
        <w:br/>
        <w:t xml:space="preserve">art. </w:t>
      </w:r>
      <w:r w:rsidR="000F30A3" w:rsidRPr="00D1316D">
        <w:rPr>
          <w:sz w:val="24"/>
          <w:szCs w:val="24"/>
        </w:rPr>
        <w:t>108 ust. 1</w:t>
      </w:r>
      <w:r w:rsidR="0066133D" w:rsidRPr="00D1316D">
        <w:rPr>
          <w:sz w:val="24"/>
          <w:szCs w:val="24"/>
        </w:rPr>
        <w:t xml:space="preserve"> </w:t>
      </w:r>
      <w:r w:rsidR="0078263C">
        <w:rPr>
          <w:sz w:val="24"/>
          <w:szCs w:val="24"/>
        </w:rPr>
        <w:t xml:space="preserve">pkt </w:t>
      </w:r>
      <w:r w:rsidR="00DD77FC">
        <w:rPr>
          <w:sz w:val="24"/>
          <w:szCs w:val="24"/>
        </w:rPr>
        <w:t xml:space="preserve">oraz </w:t>
      </w:r>
      <w:r w:rsidRPr="00D1316D">
        <w:rPr>
          <w:sz w:val="24"/>
          <w:szCs w:val="24"/>
        </w:rPr>
        <w:t xml:space="preserve">art. </w:t>
      </w:r>
      <w:r w:rsidR="0018587B">
        <w:rPr>
          <w:sz w:val="24"/>
          <w:szCs w:val="24"/>
        </w:rPr>
        <w:t>109 ust. 1 pkt 4</w:t>
      </w:r>
      <w:r w:rsidR="001B43E9">
        <w:rPr>
          <w:sz w:val="24"/>
          <w:szCs w:val="24"/>
        </w:rPr>
        <w:t>, 8, 9,10</w:t>
      </w:r>
      <w:r w:rsidR="00BD4341">
        <w:rPr>
          <w:sz w:val="24"/>
          <w:szCs w:val="24"/>
        </w:rPr>
        <w:t xml:space="preserve"> </w:t>
      </w:r>
      <w:r w:rsidR="00DD77FC" w:rsidRPr="00DD77FC">
        <w:rPr>
          <w:sz w:val="24"/>
        </w:rPr>
        <w:t xml:space="preserve">ustawy z dnia 11 września 2019r. Prawo </w:t>
      </w:r>
      <w:r w:rsidR="00DD77FC">
        <w:rPr>
          <w:sz w:val="24"/>
        </w:rPr>
        <w:t xml:space="preserve">zamówień publicznych </w:t>
      </w:r>
      <w:r w:rsidR="00DD77FC" w:rsidRPr="00DD77FC">
        <w:rPr>
          <w:sz w:val="24"/>
        </w:rPr>
        <w:t>(Dz.</w:t>
      </w:r>
      <w:r w:rsidR="000D6ADD">
        <w:rPr>
          <w:sz w:val="24"/>
        </w:rPr>
        <w:t xml:space="preserve"> </w:t>
      </w:r>
      <w:r w:rsidR="00DD77FC" w:rsidRPr="00DD77FC">
        <w:rPr>
          <w:sz w:val="24"/>
        </w:rPr>
        <w:t xml:space="preserve">U. </w:t>
      </w:r>
      <w:r w:rsidR="00B46278">
        <w:rPr>
          <w:sz w:val="24"/>
        </w:rPr>
        <w:t>z 20</w:t>
      </w:r>
      <w:r w:rsidR="002A71F0">
        <w:rPr>
          <w:sz w:val="24"/>
        </w:rPr>
        <w:t>2</w:t>
      </w:r>
      <w:r w:rsidR="00EA2BED">
        <w:rPr>
          <w:sz w:val="24"/>
        </w:rPr>
        <w:t>4</w:t>
      </w:r>
      <w:r w:rsidR="000D6ADD">
        <w:rPr>
          <w:sz w:val="24"/>
        </w:rPr>
        <w:t xml:space="preserve">r., </w:t>
      </w:r>
      <w:r w:rsidR="00DD77FC" w:rsidRPr="00DD77FC">
        <w:rPr>
          <w:sz w:val="24"/>
        </w:rPr>
        <w:t xml:space="preserve">poz. </w:t>
      </w:r>
      <w:r w:rsidR="00EA2BED">
        <w:rPr>
          <w:sz w:val="24"/>
        </w:rPr>
        <w:t>1320</w:t>
      </w:r>
      <w:r w:rsidR="00DD77FC" w:rsidRPr="00DD77FC">
        <w:rPr>
          <w:sz w:val="24"/>
        </w:rPr>
        <w:t xml:space="preserve"> ze zm.)</w:t>
      </w:r>
      <w:r w:rsidR="00A0021C">
        <w:rPr>
          <w:sz w:val="24"/>
        </w:rPr>
        <w:t>,</w:t>
      </w:r>
    </w:p>
    <w:p w:rsidR="00A0021C" w:rsidRPr="00A0021C" w:rsidRDefault="00A0021C" w:rsidP="006941F4">
      <w:pPr>
        <w:pStyle w:val="Akapitzlist"/>
        <w:spacing w:after="0" w:line="240" w:lineRule="auto"/>
        <w:ind w:left="0"/>
        <w:jc w:val="both"/>
        <w:rPr>
          <w:sz w:val="24"/>
          <w:szCs w:val="24"/>
        </w:rPr>
      </w:pPr>
      <w:r w:rsidRPr="003A12C6">
        <w:rPr>
          <w:b/>
          <w:sz w:val="24"/>
        </w:rPr>
        <w:t>2.</w:t>
      </w:r>
      <w:r w:rsidRPr="003A12C6">
        <w:rPr>
          <w:sz w:val="24"/>
        </w:rPr>
        <w:t xml:space="preserve"> Oświadczam, że nie podlegam wykluczeniu z postępowania na podstawie art. 7 </w:t>
      </w:r>
      <w:r w:rsidR="00E006F0" w:rsidRPr="003A12C6">
        <w:rPr>
          <w:sz w:val="24"/>
        </w:rPr>
        <w:t xml:space="preserve">ust. 1 </w:t>
      </w:r>
      <w:r w:rsidRPr="003A12C6">
        <w:rPr>
          <w:rFonts w:cs="Calibri"/>
          <w:sz w:val="24"/>
          <w:szCs w:val="24"/>
        </w:rPr>
        <w:t xml:space="preserve">ustawy z dnia 13 kwietnia 2022r. </w:t>
      </w:r>
      <w:r w:rsidRPr="003A12C6">
        <w:rPr>
          <w:rFonts w:eastAsia="Times New Roman" w:cs="Calibri"/>
          <w:sz w:val="24"/>
          <w:szCs w:val="24"/>
        </w:rPr>
        <w:t>o szczególnych rozwiązaniach w zakresie przeciwdziałania wspieraniu agresji na Ukrainę oraz służących oc</w:t>
      </w:r>
      <w:r w:rsidRPr="003A12C6">
        <w:rPr>
          <w:rFonts w:cs="Calibri"/>
          <w:sz w:val="24"/>
          <w:szCs w:val="24"/>
        </w:rPr>
        <w:t>hronie bezpieczeństwa narodowego –</w:t>
      </w:r>
      <w:r w:rsidR="00CF2F1C">
        <w:rPr>
          <w:rFonts w:cs="Calibri"/>
          <w:sz w:val="24"/>
          <w:szCs w:val="24"/>
        </w:rPr>
        <w:br/>
      </w:r>
      <w:r w:rsidR="00E006F0" w:rsidRPr="003A12C6">
        <w:rPr>
          <w:rFonts w:cs="Calibri"/>
          <w:sz w:val="24"/>
          <w:szCs w:val="24"/>
        </w:rPr>
        <w:t xml:space="preserve">(D. U. </w:t>
      </w:r>
      <w:r w:rsidRPr="003A12C6">
        <w:rPr>
          <w:rFonts w:cs="Calibri"/>
          <w:sz w:val="24"/>
          <w:szCs w:val="24"/>
        </w:rPr>
        <w:t>z 202</w:t>
      </w:r>
      <w:r w:rsidR="00EA2BED">
        <w:rPr>
          <w:rFonts w:cs="Calibri"/>
          <w:sz w:val="24"/>
          <w:szCs w:val="24"/>
        </w:rPr>
        <w:t>4</w:t>
      </w:r>
      <w:r w:rsidRPr="003A12C6">
        <w:rPr>
          <w:rFonts w:cs="Calibri"/>
          <w:sz w:val="24"/>
          <w:szCs w:val="24"/>
        </w:rPr>
        <w:t xml:space="preserve">r. poz. </w:t>
      </w:r>
      <w:r w:rsidR="00EA2BED">
        <w:rPr>
          <w:rFonts w:cs="Calibri"/>
          <w:sz w:val="24"/>
          <w:szCs w:val="24"/>
        </w:rPr>
        <w:t>507</w:t>
      </w:r>
      <w:r w:rsidRPr="003A12C6">
        <w:rPr>
          <w:rFonts w:cs="Calibri"/>
          <w:sz w:val="24"/>
          <w:szCs w:val="24"/>
        </w:rPr>
        <w:t>),</w:t>
      </w:r>
    </w:p>
    <w:p w:rsidR="0066133D" w:rsidRDefault="00E51332" w:rsidP="0066133D">
      <w:pPr>
        <w:jc w:val="both"/>
        <w:rPr>
          <w:rFonts w:ascii="Calibri" w:hAnsi="Calibri"/>
        </w:rPr>
      </w:pPr>
      <w:r>
        <w:rPr>
          <w:rFonts w:ascii="Calibri" w:hAnsi="Calibri"/>
          <w:b/>
        </w:rPr>
        <w:t>3</w:t>
      </w:r>
      <w:r w:rsidR="0066133D" w:rsidRPr="007B4D34">
        <w:rPr>
          <w:rFonts w:ascii="Calibri" w:hAnsi="Calibri"/>
          <w:b/>
        </w:rPr>
        <w:t>.</w:t>
      </w:r>
      <w:r w:rsidR="0066133D" w:rsidRPr="00D1316D">
        <w:rPr>
          <w:rFonts w:ascii="Calibri" w:hAnsi="Calibri"/>
        </w:rPr>
        <w:t xml:space="preserve"> Oświadczam, że spełniam warunki udziału w postępowaniu określone przez zamawiającego</w:t>
      </w:r>
      <w:r w:rsidR="00F1688D" w:rsidRPr="00D1316D">
        <w:rPr>
          <w:rFonts w:ascii="Calibri" w:hAnsi="Calibri"/>
        </w:rPr>
        <w:t xml:space="preserve"> w</w:t>
      </w:r>
      <w:r w:rsidR="0066133D" w:rsidRPr="00D1316D">
        <w:rPr>
          <w:rFonts w:ascii="Calibri" w:hAnsi="Calibri"/>
        </w:rPr>
        <w:t xml:space="preserve"> </w:t>
      </w:r>
      <w:r w:rsidR="00BD4341">
        <w:rPr>
          <w:rFonts w:ascii="Calibri" w:hAnsi="Calibri"/>
        </w:rPr>
        <w:t xml:space="preserve">pkt </w:t>
      </w:r>
      <w:r w:rsidR="00B2360D">
        <w:rPr>
          <w:rFonts w:ascii="Calibri" w:hAnsi="Calibri"/>
        </w:rPr>
        <w:t>10.2.4</w:t>
      </w:r>
      <w:r w:rsidR="00F1688D" w:rsidRPr="00D1316D">
        <w:rPr>
          <w:rFonts w:ascii="Calibri" w:hAnsi="Calibri"/>
        </w:rPr>
        <w:t>a, 10.</w:t>
      </w:r>
      <w:r w:rsidR="00B2360D">
        <w:rPr>
          <w:rFonts w:ascii="Calibri" w:hAnsi="Calibri"/>
        </w:rPr>
        <w:t>2.4</w:t>
      </w:r>
      <w:r w:rsidR="00F1688D" w:rsidRPr="00D1316D">
        <w:rPr>
          <w:rFonts w:ascii="Calibri" w:hAnsi="Calibri"/>
        </w:rPr>
        <w:t>b</w:t>
      </w:r>
      <w:r w:rsidR="00954633">
        <w:rPr>
          <w:rFonts w:ascii="Calibri" w:hAnsi="Calibri"/>
        </w:rPr>
        <w:t xml:space="preserve">, </w:t>
      </w:r>
      <w:r w:rsidR="006670B3">
        <w:rPr>
          <w:rFonts w:ascii="Calibri" w:hAnsi="Calibri"/>
        </w:rPr>
        <w:t xml:space="preserve"> </w:t>
      </w:r>
      <w:r w:rsidR="0066133D" w:rsidRPr="00D1316D">
        <w:rPr>
          <w:rFonts w:ascii="Calibri" w:hAnsi="Calibri"/>
        </w:rPr>
        <w:t>Specyfikacji Warunków Zamówienia</w:t>
      </w:r>
      <w:r w:rsidR="00F1688D" w:rsidRPr="00D1316D">
        <w:rPr>
          <w:rFonts w:ascii="Calibri" w:hAnsi="Calibri"/>
        </w:rPr>
        <w:t>.</w:t>
      </w:r>
      <w:r w:rsidR="0066133D" w:rsidRPr="00D1316D">
        <w:rPr>
          <w:rFonts w:ascii="Calibri" w:hAnsi="Calibri"/>
        </w:rPr>
        <w:t xml:space="preserve"> </w:t>
      </w:r>
    </w:p>
    <w:p w:rsidR="00DD77FC" w:rsidRDefault="00DD77FC" w:rsidP="00DD77FC">
      <w:pPr>
        <w:jc w:val="both"/>
        <w:rPr>
          <w:rFonts w:ascii="Calibri" w:hAnsi="Calibri"/>
        </w:rPr>
      </w:pPr>
    </w:p>
    <w:p w:rsidR="00DD77FC" w:rsidRPr="00D1316D" w:rsidRDefault="00DD77FC" w:rsidP="00DD77FC">
      <w:pPr>
        <w:jc w:val="both"/>
        <w:rPr>
          <w:rFonts w:ascii="Calibri" w:hAnsi="Calibri"/>
          <w:i/>
        </w:rPr>
      </w:pPr>
      <w:r w:rsidRPr="00D1316D">
        <w:rPr>
          <w:rFonts w:ascii="Calibri" w:hAnsi="Calibri"/>
        </w:rPr>
        <w:t xml:space="preserve">Oświadczam, że zachodzą w stosunku do mnie podstawy wykluczenia z postępowania na podstawie art. ………………………… ustawy Pzp </w:t>
      </w:r>
      <w:r w:rsidRPr="00D1316D">
        <w:rPr>
          <w:rFonts w:ascii="Calibri" w:hAnsi="Calibri"/>
          <w:i/>
        </w:rPr>
        <w:t>(podać mającą zastosowanie podstawę wykluczenia spośród wymienionych w art. 108 ust. 1 pk</w:t>
      </w:r>
      <w:r w:rsidR="0018587B">
        <w:rPr>
          <w:rFonts w:ascii="Calibri" w:hAnsi="Calibri"/>
          <w:i/>
        </w:rPr>
        <w:t>t 1-6 lub art. 109 ust. 1 pkt 4</w:t>
      </w:r>
      <w:r w:rsidR="001B43E9">
        <w:rPr>
          <w:rFonts w:ascii="Calibri" w:hAnsi="Calibri"/>
          <w:i/>
        </w:rPr>
        <w:t>, 8, 9, 10</w:t>
      </w:r>
      <w:r w:rsidR="0018587B">
        <w:rPr>
          <w:rFonts w:ascii="Calibri" w:hAnsi="Calibri"/>
          <w:i/>
        </w:rPr>
        <w:t xml:space="preserve"> </w:t>
      </w:r>
      <w:r w:rsidRPr="00D1316D">
        <w:rPr>
          <w:rFonts w:ascii="Calibri" w:hAnsi="Calibri"/>
          <w:i/>
        </w:rPr>
        <w:t xml:space="preserve">ustawy Pzp). </w:t>
      </w:r>
      <w:r w:rsidRPr="00D1316D">
        <w:rPr>
          <w:rFonts w:ascii="Calibri" w:hAnsi="Calibri"/>
        </w:rPr>
        <w:t xml:space="preserve">Jednocześnie oświadczam, że w związku z </w:t>
      </w:r>
      <w:r w:rsidR="00CF2F1C">
        <w:rPr>
          <w:rFonts w:ascii="Calibri" w:hAnsi="Calibri"/>
        </w:rPr>
        <w:t>ww. okolicznością, na podstawie</w:t>
      </w:r>
      <w:r w:rsidR="000D6ADD">
        <w:rPr>
          <w:rFonts w:ascii="Calibri" w:hAnsi="Calibri"/>
        </w:rPr>
        <w:t xml:space="preserve"> </w:t>
      </w:r>
      <w:r w:rsidRPr="00D1316D">
        <w:rPr>
          <w:rFonts w:ascii="Calibri" w:hAnsi="Calibri"/>
        </w:rPr>
        <w:t>art.</w:t>
      </w:r>
      <w:r w:rsidR="00CF2F1C">
        <w:rPr>
          <w:rFonts w:ascii="Calibri" w:hAnsi="Calibri"/>
        </w:rPr>
        <w:t> </w:t>
      </w:r>
      <w:r w:rsidRPr="00D1316D">
        <w:rPr>
          <w:rFonts w:ascii="Calibri" w:hAnsi="Calibri"/>
        </w:rPr>
        <w:t>110 ust. 2 ustawy Pzp podjąłem następujące środki naprawcze: ……………………………………</w:t>
      </w:r>
    </w:p>
    <w:p w:rsidR="00B2360D" w:rsidRDefault="00DD77FC" w:rsidP="00DD77FC">
      <w:pPr>
        <w:jc w:val="both"/>
        <w:rPr>
          <w:rFonts w:ascii="Calibri" w:hAnsi="Calibri"/>
        </w:rPr>
      </w:pPr>
      <w:r w:rsidRPr="00D1316D">
        <w:rPr>
          <w:rFonts w:ascii="Calibri" w:hAnsi="Calibri"/>
        </w:rPr>
        <w:t>…………………………………………………………………………………………..………………………………………………</w:t>
      </w:r>
      <w:r>
        <w:rPr>
          <w:rFonts w:ascii="Calibri" w:hAnsi="Calibri"/>
        </w:rPr>
        <w:t>….</w:t>
      </w:r>
    </w:p>
    <w:p w:rsidR="00B2360D" w:rsidRDefault="00B2360D" w:rsidP="00DD77FC">
      <w:pPr>
        <w:jc w:val="both"/>
        <w:rPr>
          <w:rFonts w:ascii="Calibri" w:hAnsi="Calibri"/>
        </w:rPr>
      </w:pPr>
    </w:p>
    <w:p w:rsidR="00A0021C" w:rsidRPr="00D1316D" w:rsidRDefault="00A0021C" w:rsidP="00DD77FC">
      <w:pPr>
        <w:jc w:val="both"/>
        <w:rPr>
          <w:rFonts w:ascii="Calibri" w:hAnsi="Calibri"/>
        </w:rPr>
      </w:pPr>
    </w:p>
    <w:p w:rsidR="007B4D34" w:rsidRPr="007B4D34" w:rsidRDefault="007B4D34" w:rsidP="007B4D34">
      <w:pPr>
        <w:shd w:val="clear" w:color="auto" w:fill="BFBFBF"/>
        <w:jc w:val="both"/>
        <w:rPr>
          <w:rFonts w:ascii="Calibri" w:hAnsi="Calibri"/>
        </w:rPr>
      </w:pPr>
      <w:r w:rsidRPr="007B4D34">
        <w:rPr>
          <w:rFonts w:ascii="Calibri" w:hAnsi="Calibri"/>
          <w:b/>
        </w:rPr>
        <w:lastRenderedPageBreak/>
        <w:t>INFORMACJA W ZWIĄZKU Z POLEGANIEM NA ZASOBACH INNYCH PODMIOTÓW</w:t>
      </w:r>
      <w:r w:rsidRPr="007B4D34">
        <w:rPr>
          <w:rFonts w:ascii="Calibri" w:hAnsi="Calibri"/>
        </w:rPr>
        <w:t>:</w:t>
      </w:r>
    </w:p>
    <w:p w:rsidR="007B4D34" w:rsidRPr="007B4D34" w:rsidRDefault="007B4D34" w:rsidP="007B4D34">
      <w:pPr>
        <w:jc w:val="both"/>
        <w:rPr>
          <w:rFonts w:ascii="Calibri" w:hAnsi="Calibri"/>
        </w:rPr>
      </w:pPr>
      <w:r w:rsidRPr="007B4D34">
        <w:rPr>
          <w:rFonts w:ascii="Calibri" w:hAnsi="Calibri"/>
        </w:rPr>
        <w:t xml:space="preserve">Oświadczam, że w celu wykazania spełniania warunków udziału w postępowaniu, określonych przez zamawiającego </w:t>
      </w:r>
      <w:r w:rsidR="00BD4341">
        <w:rPr>
          <w:rFonts w:ascii="Calibri" w:hAnsi="Calibri"/>
        </w:rPr>
        <w:t xml:space="preserve">w pkt </w:t>
      </w:r>
      <w:r w:rsidR="00B2360D">
        <w:rPr>
          <w:rFonts w:ascii="Calibri" w:hAnsi="Calibri"/>
        </w:rPr>
        <w:t>10.2.4</w:t>
      </w:r>
      <w:r w:rsidR="00954633">
        <w:rPr>
          <w:rFonts w:ascii="Calibri" w:hAnsi="Calibri"/>
        </w:rPr>
        <w:t xml:space="preserve">a, </w:t>
      </w:r>
      <w:r w:rsidRPr="00D1316D">
        <w:rPr>
          <w:rFonts w:ascii="Calibri" w:hAnsi="Calibri"/>
        </w:rPr>
        <w:t>10.2.</w:t>
      </w:r>
      <w:r w:rsidR="00B2360D">
        <w:rPr>
          <w:rFonts w:ascii="Calibri" w:hAnsi="Calibri"/>
        </w:rPr>
        <w:t>4</w:t>
      </w:r>
      <w:r w:rsidRPr="00D1316D">
        <w:rPr>
          <w:rFonts w:ascii="Calibri" w:hAnsi="Calibri"/>
        </w:rPr>
        <w:t>b</w:t>
      </w:r>
      <w:r w:rsidR="006670B3">
        <w:rPr>
          <w:rFonts w:ascii="Calibri" w:hAnsi="Calibri"/>
        </w:rPr>
        <w:t xml:space="preserve"> </w:t>
      </w:r>
      <w:r w:rsidRPr="00D1316D">
        <w:rPr>
          <w:rFonts w:ascii="Calibri" w:hAnsi="Calibri"/>
        </w:rPr>
        <w:t>Specyfikacji Warunków Zamówienia</w:t>
      </w:r>
      <w:r w:rsidRPr="007B4D34">
        <w:rPr>
          <w:rFonts w:ascii="Calibri" w:hAnsi="Calibri"/>
          <w:i/>
        </w:rPr>
        <w:t>,</w:t>
      </w:r>
      <w:r w:rsidRPr="007B4D34">
        <w:rPr>
          <w:rFonts w:ascii="Calibri" w:hAnsi="Calibri"/>
        </w:rPr>
        <w:t xml:space="preserve"> polegam na zasobach następującego/</w:t>
      </w:r>
      <w:proofErr w:type="spellStart"/>
      <w:r w:rsidRPr="007B4D34">
        <w:rPr>
          <w:rFonts w:ascii="Calibri" w:hAnsi="Calibri"/>
        </w:rPr>
        <w:t>ych</w:t>
      </w:r>
      <w:proofErr w:type="spellEnd"/>
      <w:r w:rsidRPr="007B4D34">
        <w:rPr>
          <w:rFonts w:ascii="Calibri" w:hAnsi="Calibri"/>
        </w:rPr>
        <w:t xml:space="preserve"> podmiotu</w:t>
      </w:r>
      <w:r>
        <w:rPr>
          <w:rFonts w:ascii="Calibri" w:hAnsi="Calibri"/>
        </w:rPr>
        <w:t xml:space="preserve">/ów: </w:t>
      </w:r>
    </w:p>
    <w:p w:rsidR="007B4D34" w:rsidRPr="007B4D34" w:rsidRDefault="007B4D34" w:rsidP="007B4D34">
      <w:pPr>
        <w:jc w:val="both"/>
        <w:rPr>
          <w:rFonts w:ascii="Calibri" w:hAnsi="Calibri"/>
        </w:rPr>
      </w:pPr>
      <w:r w:rsidRPr="007B4D34">
        <w:rPr>
          <w:rFonts w:ascii="Calibri" w:hAnsi="Calibri"/>
        </w:rPr>
        <w:t>..…………………………………………………………………</w:t>
      </w:r>
      <w:r>
        <w:rPr>
          <w:rFonts w:ascii="Calibri" w:hAnsi="Calibri"/>
        </w:rPr>
        <w:t>…………………………………………….……………………………</w:t>
      </w:r>
    </w:p>
    <w:p w:rsidR="007B4D34" w:rsidRPr="007B4D34" w:rsidRDefault="007B4D34" w:rsidP="007B4D34">
      <w:pPr>
        <w:jc w:val="both"/>
        <w:rPr>
          <w:rFonts w:ascii="Calibri" w:hAnsi="Calibri"/>
        </w:rPr>
      </w:pPr>
      <w:r w:rsidRPr="007B4D34">
        <w:rPr>
          <w:rFonts w:ascii="Calibri" w:hAnsi="Calibri"/>
        </w:rPr>
        <w:t>..…………………………………………………………………</w:t>
      </w:r>
      <w:r>
        <w:rPr>
          <w:rFonts w:ascii="Calibri" w:hAnsi="Calibri"/>
        </w:rPr>
        <w:t>…………………………………………….……………………………</w:t>
      </w:r>
    </w:p>
    <w:p w:rsidR="007B4D34" w:rsidRDefault="007B4D34" w:rsidP="007B4D34">
      <w:pPr>
        <w:jc w:val="both"/>
        <w:rPr>
          <w:rFonts w:ascii="Calibri" w:hAnsi="Calibri"/>
        </w:rPr>
      </w:pPr>
      <w:r w:rsidRPr="007B4D34">
        <w:rPr>
          <w:rFonts w:ascii="Calibri" w:hAnsi="Calibri"/>
        </w:rPr>
        <w:t>..…………………………………………………………………</w:t>
      </w:r>
      <w:r>
        <w:rPr>
          <w:rFonts w:ascii="Calibri" w:hAnsi="Calibri"/>
        </w:rPr>
        <w:t>…………………………………………….……………………………</w:t>
      </w:r>
    </w:p>
    <w:p w:rsidR="007378CE" w:rsidRPr="00D1316D" w:rsidRDefault="007378CE" w:rsidP="007378CE">
      <w:pPr>
        <w:jc w:val="both"/>
        <w:rPr>
          <w:rFonts w:ascii="Calibri" w:hAnsi="Calibri"/>
        </w:rPr>
      </w:pPr>
      <w:r w:rsidRPr="00D1316D">
        <w:rPr>
          <w:rFonts w:ascii="Calibri" w:hAnsi="Calibri"/>
        </w:rPr>
        <w:t>…………………………………………………………………………………………………………………………………</w:t>
      </w:r>
      <w:r>
        <w:rPr>
          <w:rFonts w:ascii="Calibri" w:hAnsi="Calibri"/>
        </w:rPr>
        <w:t>……………………………………………………………………………………………………………………………………………………………</w:t>
      </w:r>
    </w:p>
    <w:p w:rsidR="007378CE" w:rsidRPr="007B4D34" w:rsidRDefault="007378CE" w:rsidP="007B4D34">
      <w:pPr>
        <w:jc w:val="both"/>
        <w:rPr>
          <w:rFonts w:ascii="Calibri" w:hAnsi="Calibri"/>
        </w:rPr>
      </w:pPr>
    </w:p>
    <w:p w:rsidR="007B4D34" w:rsidRPr="007B4D34" w:rsidRDefault="007B4D34" w:rsidP="007B4D34">
      <w:pPr>
        <w:jc w:val="both"/>
        <w:rPr>
          <w:rFonts w:ascii="Calibri" w:hAnsi="Calibri"/>
        </w:rPr>
      </w:pPr>
      <w:r w:rsidRPr="007B4D34">
        <w:rPr>
          <w:rFonts w:ascii="Calibri" w:hAnsi="Calibri"/>
        </w:rPr>
        <w:t>w następującym zakresie: ………………………………………………………………………</w:t>
      </w:r>
      <w:r>
        <w:rPr>
          <w:rFonts w:ascii="Calibri" w:hAnsi="Calibri"/>
        </w:rPr>
        <w:t>…………………………….</w:t>
      </w:r>
    </w:p>
    <w:p w:rsidR="007B4D34" w:rsidRPr="007B4D34" w:rsidRDefault="007B4D34" w:rsidP="007B4D34">
      <w:pPr>
        <w:jc w:val="both"/>
        <w:rPr>
          <w:rFonts w:ascii="Calibri" w:hAnsi="Calibri"/>
        </w:rPr>
      </w:pPr>
      <w:r w:rsidRPr="007B4D34">
        <w:rPr>
          <w:rFonts w:ascii="Calibri" w:hAnsi="Calibri"/>
        </w:rPr>
        <w:t>…………………………………………………………………………………………………</w:t>
      </w:r>
      <w:r>
        <w:rPr>
          <w:rFonts w:ascii="Calibri" w:hAnsi="Calibri"/>
        </w:rPr>
        <w:t>…………………………………………..</w:t>
      </w:r>
      <w:r w:rsidRPr="007B4D34">
        <w:rPr>
          <w:rFonts w:ascii="Calibri" w:hAnsi="Calibri"/>
        </w:rPr>
        <w:t xml:space="preserve"> </w:t>
      </w:r>
    </w:p>
    <w:p w:rsidR="007B4D34" w:rsidRPr="007B4D34" w:rsidRDefault="007B4D34" w:rsidP="007B4D34">
      <w:pPr>
        <w:jc w:val="both"/>
        <w:rPr>
          <w:rFonts w:ascii="Calibri" w:hAnsi="Calibri"/>
        </w:rPr>
      </w:pPr>
      <w:r w:rsidRPr="007B4D34">
        <w:rPr>
          <w:rFonts w:ascii="Calibri" w:hAnsi="Calibri"/>
        </w:rPr>
        <w:t>…………………………………………………………………………………………………</w:t>
      </w:r>
      <w:r>
        <w:rPr>
          <w:rFonts w:ascii="Calibri" w:hAnsi="Calibri"/>
        </w:rPr>
        <w:t>…………………………………………</w:t>
      </w:r>
      <w:r w:rsidR="007378CE">
        <w:rPr>
          <w:rFonts w:ascii="Calibri" w:hAnsi="Calibri"/>
        </w:rPr>
        <w:t>…………………………………………………………………………………………………………………………………………………………………………………………………………………………………………………………………………………………………</w:t>
      </w:r>
    </w:p>
    <w:p w:rsidR="007B4D34" w:rsidRPr="007B4D34" w:rsidRDefault="007B4D34" w:rsidP="007B4D34">
      <w:pPr>
        <w:jc w:val="both"/>
        <w:rPr>
          <w:rFonts w:ascii="Calibri" w:hAnsi="Calibri"/>
          <w:i/>
        </w:rPr>
      </w:pPr>
      <w:r>
        <w:rPr>
          <w:rFonts w:ascii="Calibri" w:hAnsi="Calibri"/>
          <w:i/>
        </w:rPr>
        <w:t xml:space="preserve">                  </w:t>
      </w:r>
      <w:r w:rsidRPr="007B4D34">
        <w:rPr>
          <w:rFonts w:ascii="Calibri" w:hAnsi="Calibri"/>
          <w:i/>
        </w:rPr>
        <w:t xml:space="preserve">(wskazać podmiot i określić odpowiedni zakres dla wskazanego podmiotu)  </w:t>
      </w:r>
    </w:p>
    <w:p w:rsidR="00BC0806" w:rsidRDefault="00BC0806" w:rsidP="006941F4">
      <w:pPr>
        <w:jc w:val="both"/>
        <w:rPr>
          <w:rFonts w:ascii="Calibri" w:hAnsi="Calibri"/>
          <w:i/>
        </w:rPr>
      </w:pPr>
    </w:p>
    <w:p w:rsidR="00375FB4" w:rsidRPr="00D1316D" w:rsidRDefault="00375FB4" w:rsidP="006941F4">
      <w:pPr>
        <w:jc w:val="both"/>
        <w:rPr>
          <w:rFonts w:ascii="Calibri" w:hAnsi="Calibri"/>
          <w:i/>
        </w:rPr>
      </w:pPr>
    </w:p>
    <w:p w:rsidR="00BC0806" w:rsidRPr="007B4D34" w:rsidRDefault="00BC0806" w:rsidP="007B4D34">
      <w:pPr>
        <w:shd w:val="clear" w:color="auto" w:fill="BFBFBF"/>
        <w:jc w:val="both"/>
        <w:rPr>
          <w:rFonts w:ascii="Calibri" w:hAnsi="Calibri"/>
          <w:b/>
        </w:rPr>
      </w:pPr>
      <w:r w:rsidRPr="00D1316D">
        <w:rPr>
          <w:rFonts w:ascii="Calibri" w:hAnsi="Calibri"/>
          <w:b/>
        </w:rPr>
        <w:t>OŚWIADCZENIE DOTYCZĄCE PODANYCH INFORMACJI:</w:t>
      </w:r>
    </w:p>
    <w:p w:rsidR="00BC0806" w:rsidRPr="00D1316D" w:rsidRDefault="00BC0806" w:rsidP="00BC0806">
      <w:pPr>
        <w:jc w:val="both"/>
        <w:rPr>
          <w:rFonts w:ascii="Calibri" w:hAnsi="Calibri"/>
        </w:rPr>
      </w:pPr>
      <w:r w:rsidRPr="00D1316D">
        <w:rPr>
          <w:rFonts w:ascii="Calibri" w:hAnsi="Calibri"/>
        </w:rPr>
        <w:t xml:space="preserve">Oświadczam, że wszystkie informacje podane w powyższych oświadczeniach są aktualne </w:t>
      </w:r>
      <w:r w:rsidRPr="00D1316D">
        <w:rPr>
          <w:rFonts w:ascii="Calibri" w:hAnsi="Calibri"/>
        </w:rPr>
        <w:br/>
        <w:t>i zgodne z prawdą oraz zostały przedstawione z pełną świadomością konsekwencji wprowadzenia zamawiającego w błąd przy przedstawianiu informacji.</w:t>
      </w:r>
    </w:p>
    <w:p w:rsidR="00BC0806" w:rsidRPr="00D1316D" w:rsidRDefault="00BC0806" w:rsidP="00BC0806">
      <w:pPr>
        <w:jc w:val="both"/>
        <w:rPr>
          <w:rFonts w:ascii="Calibri" w:hAnsi="Calibri"/>
        </w:rPr>
      </w:pPr>
    </w:p>
    <w:p w:rsidR="00BC0806" w:rsidRPr="00D1316D" w:rsidRDefault="00BC0806" w:rsidP="00BC0806">
      <w:pPr>
        <w:jc w:val="both"/>
        <w:rPr>
          <w:rFonts w:ascii="Calibri" w:hAnsi="Calibri"/>
        </w:rPr>
      </w:pPr>
    </w:p>
    <w:p w:rsidR="00BC0806" w:rsidRDefault="00BC0806" w:rsidP="00BC0806">
      <w:pPr>
        <w:jc w:val="both"/>
        <w:rPr>
          <w:rFonts w:ascii="Calibri" w:hAnsi="Calibri"/>
        </w:rPr>
      </w:pPr>
    </w:p>
    <w:p w:rsidR="000D6ADD" w:rsidRPr="00D1316D" w:rsidRDefault="000D6ADD" w:rsidP="00BC0806">
      <w:pPr>
        <w:jc w:val="both"/>
        <w:rPr>
          <w:rFonts w:ascii="Calibri" w:hAnsi="Calibri"/>
        </w:rPr>
      </w:pPr>
    </w:p>
    <w:p w:rsidR="00BC0806" w:rsidRPr="00D1316D" w:rsidRDefault="00BC0806" w:rsidP="00BC0806">
      <w:pPr>
        <w:rPr>
          <w:rFonts w:ascii="Calibri" w:hAnsi="Calibri"/>
        </w:rPr>
      </w:pPr>
      <w:r w:rsidRPr="00D1316D">
        <w:rPr>
          <w:rFonts w:ascii="Calibri" w:hAnsi="Calibri"/>
        </w:rPr>
        <w:t>……………………………………….                            ………………………………………………..........................</w:t>
      </w:r>
    </w:p>
    <w:p w:rsidR="00BC0806" w:rsidRPr="00D1316D" w:rsidRDefault="00BC0806" w:rsidP="00BC0806">
      <w:pPr>
        <w:rPr>
          <w:rFonts w:ascii="Calibri" w:hAnsi="Calibri"/>
        </w:rPr>
      </w:pPr>
      <w:r w:rsidRPr="00D1316D">
        <w:rPr>
          <w:rFonts w:ascii="Calibri" w:hAnsi="Calibri"/>
        </w:rPr>
        <w:t xml:space="preserve">       (miejscowość, data)                               </w:t>
      </w:r>
      <w:r w:rsidR="00484D99" w:rsidRPr="00D1316D">
        <w:rPr>
          <w:rFonts w:ascii="Calibri" w:hAnsi="Calibri"/>
        </w:rPr>
        <w:t xml:space="preserve"> </w:t>
      </w:r>
      <w:r w:rsidRPr="00D1316D">
        <w:rPr>
          <w:rFonts w:ascii="Calibri" w:hAnsi="Calibri"/>
        </w:rPr>
        <w:t xml:space="preserve"> (podpis i pieczęć osoby/osób* upoważnionych </w:t>
      </w:r>
    </w:p>
    <w:p w:rsidR="006941F4" w:rsidRPr="007B4D34" w:rsidRDefault="00BC0806" w:rsidP="009C01BC">
      <w:pPr>
        <w:ind w:left="4536"/>
        <w:rPr>
          <w:rFonts w:ascii="Calibri" w:hAnsi="Calibri"/>
        </w:rPr>
      </w:pPr>
      <w:r w:rsidRPr="00D1316D">
        <w:rPr>
          <w:rFonts w:ascii="Calibri" w:hAnsi="Calibri"/>
        </w:rPr>
        <w:t>do reprezentowania Wykonawcy)</w:t>
      </w:r>
    </w:p>
    <w:p w:rsidR="00DD77FC" w:rsidRDefault="00DD77FC" w:rsidP="006941F4">
      <w:pPr>
        <w:pStyle w:val="Zwykytekst1"/>
        <w:spacing w:before="120"/>
        <w:jc w:val="both"/>
        <w:rPr>
          <w:rFonts w:ascii="Calibri" w:hAnsi="Calibri" w:cs="Times New Roman"/>
          <w:i/>
          <w:sz w:val="24"/>
          <w:szCs w:val="24"/>
        </w:rPr>
      </w:pPr>
    </w:p>
    <w:p w:rsidR="00DD77FC" w:rsidRDefault="00DD77FC" w:rsidP="006941F4">
      <w:pPr>
        <w:pStyle w:val="Zwykytekst1"/>
        <w:spacing w:before="120"/>
        <w:jc w:val="both"/>
        <w:rPr>
          <w:rFonts w:ascii="Calibri" w:hAnsi="Calibri" w:cs="Times New Roman"/>
          <w:i/>
          <w:sz w:val="24"/>
          <w:szCs w:val="24"/>
        </w:rPr>
      </w:pPr>
    </w:p>
    <w:p w:rsidR="00E47730" w:rsidRDefault="00E47730" w:rsidP="006941F4">
      <w:pPr>
        <w:pStyle w:val="Zwykytekst1"/>
        <w:spacing w:before="120"/>
        <w:jc w:val="both"/>
        <w:rPr>
          <w:rFonts w:ascii="Calibri" w:hAnsi="Calibri" w:cs="Times New Roman"/>
          <w:i/>
          <w:sz w:val="24"/>
          <w:szCs w:val="24"/>
        </w:rPr>
      </w:pPr>
    </w:p>
    <w:p w:rsidR="00861B87" w:rsidRPr="00D1316D" w:rsidRDefault="00861B87" w:rsidP="00861B87">
      <w:pPr>
        <w:jc w:val="both"/>
        <w:rPr>
          <w:rFonts w:ascii="Calibri" w:hAnsi="Calibri"/>
        </w:rPr>
      </w:pPr>
      <w:r w:rsidRPr="00D1316D">
        <w:rPr>
          <w:rFonts w:ascii="Calibri" w:hAnsi="Calibri"/>
        </w:rPr>
        <w:t>*niepotrzebne skreślić</w:t>
      </w:r>
    </w:p>
    <w:p w:rsidR="00DD77FC" w:rsidRDefault="00DD77FC" w:rsidP="006941F4">
      <w:pPr>
        <w:pStyle w:val="Zwykytekst1"/>
        <w:spacing w:before="120"/>
        <w:jc w:val="both"/>
        <w:rPr>
          <w:rFonts w:ascii="Calibri" w:hAnsi="Calibri" w:cs="Times New Roman"/>
          <w:i/>
          <w:sz w:val="24"/>
          <w:szCs w:val="24"/>
        </w:rPr>
      </w:pPr>
    </w:p>
    <w:p w:rsidR="006941F4" w:rsidRPr="00D1316D" w:rsidRDefault="006941F4" w:rsidP="006941F4">
      <w:pPr>
        <w:pStyle w:val="Zwykytekst1"/>
        <w:spacing w:before="120"/>
        <w:jc w:val="both"/>
        <w:rPr>
          <w:rFonts w:ascii="Calibri" w:hAnsi="Calibri" w:cs="Times New Roman"/>
          <w:iCs/>
          <w:sz w:val="24"/>
          <w:szCs w:val="24"/>
        </w:rPr>
      </w:pPr>
      <w:r w:rsidRPr="00D1316D">
        <w:rPr>
          <w:rFonts w:ascii="Calibri" w:hAnsi="Calibri" w:cs="Times New Roman"/>
          <w:i/>
          <w:sz w:val="24"/>
          <w:szCs w:val="24"/>
        </w:rPr>
        <w:t>W przypadku Wykonawców wspólnie ubiegających się o zamówienia niniejsze „Oświadczenie” powinno być złożone przez każdego z Wykonawców w zakresie, w którym każdy z tych Wykonawców wykazuje brak podstaw wykluczenia</w:t>
      </w:r>
      <w:r w:rsidR="00BC0806" w:rsidRPr="00D1316D">
        <w:rPr>
          <w:rFonts w:ascii="Calibri" w:hAnsi="Calibri" w:cs="Times New Roman"/>
          <w:i/>
          <w:sz w:val="24"/>
          <w:szCs w:val="24"/>
        </w:rPr>
        <w:t xml:space="preserve"> oraz spełnianie warunków udziału w postępowaniu</w:t>
      </w:r>
      <w:r w:rsidRPr="00D1316D">
        <w:rPr>
          <w:rFonts w:ascii="Calibri" w:hAnsi="Calibri" w:cs="Times New Roman"/>
          <w:i/>
          <w:sz w:val="24"/>
          <w:szCs w:val="24"/>
        </w:rPr>
        <w:t>.</w:t>
      </w:r>
    </w:p>
    <w:p w:rsidR="0046562A" w:rsidRPr="00D1316D" w:rsidRDefault="0046562A" w:rsidP="006941F4">
      <w:pPr>
        <w:jc w:val="right"/>
        <w:rPr>
          <w:rFonts w:ascii="Calibri" w:hAnsi="Calibri"/>
          <w:b/>
          <w:u w:val="single"/>
        </w:rPr>
      </w:pPr>
    </w:p>
    <w:p w:rsidR="0046562A" w:rsidRPr="00D1316D" w:rsidRDefault="0046562A" w:rsidP="006941F4">
      <w:pPr>
        <w:jc w:val="right"/>
        <w:rPr>
          <w:rFonts w:ascii="Calibri" w:hAnsi="Calibri"/>
          <w:b/>
          <w:u w:val="single"/>
        </w:rPr>
      </w:pPr>
    </w:p>
    <w:p w:rsidR="0046562A" w:rsidRPr="00D1316D" w:rsidRDefault="0046562A" w:rsidP="006941F4">
      <w:pPr>
        <w:jc w:val="right"/>
        <w:rPr>
          <w:rFonts w:ascii="Calibri" w:hAnsi="Calibri"/>
          <w:b/>
          <w:u w:val="single"/>
        </w:rPr>
      </w:pPr>
    </w:p>
    <w:p w:rsidR="0046562A" w:rsidRPr="00D1316D" w:rsidRDefault="0046562A" w:rsidP="006941F4">
      <w:pPr>
        <w:jc w:val="right"/>
        <w:rPr>
          <w:rFonts w:ascii="Calibri" w:hAnsi="Calibri"/>
          <w:b/>
          <w:u w:val="single"/>
        </w:rPr>
      </w:pPr>
    </w:p>
    <w:p w:rsidR="0046562A" w:rsidRPr="00D1316D" w:rsidRDefault="0046562A" w:rsidP="006941F4">
      <w:pPr>
        <w:jc w:val="right"/>
        <w:rPr>
          <w:rFonts w:ascii="Calibri" w:hAnsi="Calibri"/>
          <w:b/>
          <w:u w:val="single"/>
        </w:rPr>
      </w:pPr>
    </w:p>
    <w:p w:rsidR="00BC0806" w:rsidRPr="00D1316D" w:rsidRDefault="00BC0806" w:rsidP="00BC0806">
      <w:pPr>
        <w:ind w:right="1"/>
        <w:rPr>
          <w:rFonts w:ascii="Calibri" w:hAnsi="Calibri"/>
        </w:rPr>
      </w:pPr>
    </w:p>
    <w:p w:rsidR="006941F4" w:rsidRPr="00D1316D" w:rsidRDefault="004A1366" w:rsidP="00BC0806">
      <w:pPr>
        <w:jc w:val="right"/>
        <w:rPr>
          <w:rFonts w:ascii="Calibri" w:hAnsi="Calibri"/>
          <w:u w:val="single"/>
        </w:rPr>
      </w:pPr>
      <w:r>
        <w:rPr>
          <w:rFonts w:ascii="Calibri" w:hAnsi="Calibri"/>
          <w:b/>
          <w:u w:val="single"/>
        </w:rPr>
        <w:br w:type="page"/>
      </w:r>
      <w:r w:rsidR="006941F4" w:rsidRPr="00D1316D">
        <w:rPr>
          <w:rFonts w:ascii="Calibri" w:hAnsi="Calibri"/>
          <w:b/>
          <w:u w:val="single"/>
        </w:rPr>
        <w:lastRenderedPageBreak/>
        <w:t xml:space="preserve">Załącznik nr </w:t>
      </w:r>
      <w:r w:rsidR="005E3B81">
        <w:rPr>
          <w:rFonts w:ascii="Calibri" w:hAnsi="Calibri"/>
          <w:b/>
          <w:u w:val="single"/>
        </w:rPr>
        <w:t>2</w:t>
      </w:r>
    </w:p>
    <w:p w:rsidR="006941F4" w:rsidRPr="00D1316D" w:rsidRDefault="006941F4" w:rsidP="006941F4">
      <w:pPr>
        <w:pStyle w:val="Nagwek5"/>
        <w:spacing w:before="0" w:after="0"/>
        <w:rPr>
          <w:bCs w:val="0"/>
          <w:i w:val="0"/>
          <w:sz w:val="24"/>
          <w:szCs w:val="24"/>
        </w:rPr>
      </w:pPr>
    </w:p>
    <w:p w:rsidR="00BC0806" w:rsidRPr="00D1316D" w:rsidRDefault="00BC0806" w:rsidP="00BC0806">
      <w:pPr>
        <w:autoSpaceDE w:val="0"/>
        <w:autoSpaceDN w:val="0"/>
        <w:adjustRightInd w:val="0"/>
        <w:jc w:val="both"/>
        <w:rPr>
          <w:rFonts w:ascii="Calibri" w:hAnsi="Calibri"/>
        </w:rPr>
      </w:pPr>
      <w:r w:rsidRPr="00D1316D">
        <w:rPr>
          <w:rFonts w:ascii="Calibri" w:hAnsi="Calibri"/>
        </w:rPr>
        <w:t xml:space="preserve">Zamawiający: </w:t>
      </w:r>
    </w:p>
    <w:p w:rsidR="00BC0806" w:rsidRPr="00D1316D" w:rsidRDefault="00BC0806" w:rsidP="00BC0806">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BC0806" w:rsidRPr="00D1316D" w:rsidRDefault="00BC0806" w:rsidP="00BC0806">
      <w:pPr>
        <w:rPr>
          <w:rFonts w:ascii="Calibri" w:hAnsi="Calibri"/>
          <w:b/>
        </w:rPr>
      </w:pPr>
    </w:p>
    <w:p w:rsidR="00BC0806" w:rsidRPr="00D1316D" w:rsidRDefault="00BC0806" w:rsidP="00BC0806">
      <w:pPr>
        <w:jc w:val="both"/>
        <w:rPr>
          <w:rFonts w:ascii="Calibri" w:hAnsi="Calibri"/>
        </w:rPr>
      </w:pPr>
      <w:r w:rsidRPr="00D1316D">
        <w:rPr>
          <w:rFonts w:ascii="Calibri" w:hAnsi="Calibri"/>
        </w:rPr>
        <w:t>Wykonawca:</w:t>
      </w:r>
    </w:p>
    <w:p w:rsidR="00BC0806" w:rsidRPr="00D1316D" w:rsidRDefault="00BC0806" w:rsidP="00BC0806">
      <w:pPr>
        <w:jc w:val="both"/>
        <w:rPr>
          <w:rFonts w:ascii="Calibri" w:hAnsi="Calibri"/>
          <w:b/>
        </w:rPr>
      </w:pPr>
      <w:r w:rsidRPr="00D1316D">
        <w:rPr>
          <w:rFonts w:ascii="Calibri" w:hAnsi="Calibri"/>
        </w:rPr>
        <w:t>…………………………………………………………………………………………………………………………………………………………………………………………………………………………………………………………………………………………………………………………………………………………………………………………………………………………………………….</w:t>
      </w:r>
    </w:p>
    <w:p w:rsidR="00BC0806" w:rsidRPr="00D1316D" w:rsidRDefault="00BC0806" w:rsidP="00BC0806">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BC0806" w:rsidRPr="00D1316D" w:rsidRDefault="00BC0806" w:rsidP="00BC0806">
      <w:pPr>
        <w:jc w:val="both"/>
        <w:rPr>
          <w:rFonts w:ascii="Calibri" w:hAnsi="Calibri"/>
        </w:rPr>
      </w:pPr>
    </w:p>
    <w:p w:rsidR="00BC0806" w:rsidRPr="00D1316D" w:rsidRDefault="00BC0806" w:rsidP="00BC0806">
      <w:pPr>
        <w:jc w:val="both"/>
        <w:rPr>
          <w:rFonts w:ascii="Calibri" w:hAnsi="Calibri"/>
        </w:rPr>
      </w:pPr>
      <w:r w:rsidRPr="00D1316D">
        <w:rPr>
          <w:rFonts w:ascii="Calibri" w:hAnsi="Calibri"/>
        </w:rPr>
        <w:t>reprezentowany przez: …………………………………………………………………………..................................</w:t>
      </w:r>
    </w:p>
    <w:p w:rsidR="00BC0806" w:rsidRPr="00D1316D" w:rsidRDefault="00BC0806" w:rsidP="00BC0806">
      <w:pPr>
        <w:jc w:val="both"/>
        <w:rPr>
          <w:rFonts w:ascii="Calibri" w:hAnsi="Calibri"/>
        </w:rPr>
      </w:pPr>
      <w:r w:rsidRPr="00D1316D">
        <w:rPr>
          <w:rFonts w:ascii="Calibri" w:hAnsi="Calibri"/>
        </w:rPr>
        <w:t>…………………………………………..……………………………………………..……………………………………………………</w:t>
      </w:r>
    </w:p>
    <w:p w:rsidR="00BC0806" w:rsidRPr="00D1316D" w:rsidRDefault="00BC0806" w:rsidP="00BC0806">
      <w:pPr>
        <w:jc w:val="center"/>
        <w:rPr>
          <w:rFonts w:ascii="Calibri" w:hAnsi="Calibri"/>
        </w:rPr>
      </w:pPr>
      <w:r w:rsidRPr="00D1316D">
        <w:rPr>
          <w:rFonts w:ascii="Calibri" w:hAnsi="Calibri"/>
          <w:i/>
        </w:rPr>
        <w:t>(imię, nazwisko, stanowisko/podstawa do reprezentacji)</w:t>
      </w:r>
    </w:p>
    <w:p w:rsidR="00BC0806" w:rsidRPr="00D1316D" w:rsidRDefault="00BC0806" w:rsidP="00BC0806">
      <w:pPr>
        <w:rPr>
          <w:rFonts w:ascii="Calibri" w:hAnsi="Calibri"/>
          <w:b/>
        </w:rPr>
      </w:pPr>
    </w:p>
    <w:p w:rsidR="00BC0806" w:rsidRPr="00D1316D" w:rsidRDefault="00BC0806" w:rsidP="00BC0806">
      <w:pPr>
        <w:rPr>
          <w:rFonts w:ascii="Calibri" w:hAnsi="Calibri"/>
          <w:b/>
          <w:u w:val="single"/>
        </w:rPr>
      </w:pPr>
    </w:p>
    <w:p w:rsidR="00B30064" w:rsidRPr="00D1316D" w:rsidRDefault="00BC0806" w:rsidP="00BC0806">
      <w:pPr>
        <w:jc w:val="center"/>
        <w:rPr>
          <w:rFonts w:ascii="Calibri" w:hAnsi="Calibri"/>
          <w:b/>
          <w:u w:val="single"/>
        </w:rPr>
      </w:pPr>
      <w:r w:rsidRPr="00D1316D">
        <w:rPr>
          <w:rFonts w:ascii="Calibri" w:hAnsi="Calibri"/>
          <w:b/>
          <w:u w:val="single"/>
        </w:rPr>
        <w:t xml:space="preserve">OŚWIADCZENIE PODMIOTU </w:t>
      </w:r>
      <w:r w:rsidR="00B30064" w:rsidRPr="00D1316D">
        <w:rPr>
          <w:rFonts w:ascii="Calibri" w:hAnsi="Calibri"/>
          <w:b/>
          <w:u w:val="single"/>
        </w:rPr>
        <w:t>UDOSTĘPNIAJĄCEGO ZASOBY</w:t>
      </w:r>
    </w:p>
    <w:p w:rsidR="00BC0806" w:rsidRPr="00D1316D" w:rsidRDefault="00BC0806" w:rsidP="00BC0806">
      <w:pPr>
        <w:jc w:val="center"/>
        <w:rPr>
          <w:rFonts w:ascii="Calibri" w:hAnsi="Calibri"/>
        </w:rPr>
      </w:pPr>
      <w:r w:rsidRPr="00D1316D">
        <w:rPr>
          <w:rFonts w:ascii="Calibri" w:hAnsi="Calibri"/>
          <w:b/>
        </w:rPr>
        <w:t>składane na podstawie art. 125 ust. 1 ustawy z dnia 11 września 2019r.</w:t>
      </w:r>
      <w:r w:rsidRPr="00D1316D">
        <w:rPr>
          <w:rFonts w:ascii="Calibri" w:hAnsi="Calibri"/>
        </w:rPr>
        <w:t xml:space="preserve"> </w:t>
      </w:r>
    </w:p>
    <w:p w:rsidR="00BC0806" w:rsidRPr="00D1316D" w:rsidRDefault="00BC0806" w:rsidP="00BC0806">
      <w:pPr>
        <w:jc w:val="center"/>
        <w:rPr>
          <w:rFonts w:ascii="Calibri" w:hAnsi="Calibri"/>
        </w:rPr>
      </w:pPr>
      <w:r w:rsidRPr="00D1316D">
        <w:rPr>
          <w:rFonts w:ascii="Calibri" w:hAnsi="Calibri"/>
          <w:b/>
        </w:rPr>
        <w:t>Prawo zamówień publicznych</w:t>
      </w:r>
      <w:r w:rsidR="000D6ADD">
        <w:rPr>
          <w:rFonts w:ascii="Calibri" w:hAnsi="Calibri"/>
        </w:rPr>
        <w:t xml:space="preserve"> </w:t>
      </w:r>
      <w:r w:rsidRPr="00D1316D">
        <w:rPr>
          <w:rFonts w:ascii="Calibri" w:hAnsi="Calibri"/>
        </w:rPr>
        <w:t xml:space="preserve"> </w:t>
      </w:r>
      <w:r w:rsidR="00B46278">
        <w:rPr>
          <w:rFonts w:ascii="Calibri" w:hAnsi="Calibri"/>
        </w:rPr>
        <w:t>(</w:t>
      </w:r>
      <w:r w:rsidR="002A71F0">
        <w:rPr>
          <w:rStyle w:val="Pogrubienie"/>
          <w:rFonts w:ascii="Calibri" w:hAnsi="Calibri"/>
          <w:shd w:val="clear" w:color="auto" w:fill="FFFFFF"/>
        </w:rPr>
        <w:t>Dz. U. z 202</w:t>
      </w:r>
      <w:r w:rsidR="00EA2BED">
        <w:rPr>
          <w:rStyle w:val="Pogrubienie"/>
          <w:rFonts w:ascii="Calibri" w:hAnsi="Calibri"/>
          <w:shd w:val="clear" w:color="auto" w:fill="FFFFFF"/>
        </w:rPr>
        <w:t>4</w:t>
      </w:r>
      <w:r w:rsidR="00B46278">
        <w:rPr>
          <w:rStyle w:val="Pogrubienie"/>
          <w:rFonts w:ascii="Calibri" w:hAnsi="Calibri"/>
          <w:shd w:val="clear" w:color="auto" w:fill="FFFFFF"/>
        </w:rPr>
        <w:t xml:space="preserve">r., poz. </w:t>
      </w:r>
      <w:r w:rsidR="00EA2BED">
        <w:rPr>
          <w:rStyle w:val="Pogrubienie"/>
          <w:rFonts w:ascii="Calibri" w:hAnsi="Calibri"/>
          <w:shd w:val="clear" w:color="auto" w:fill="FFFFFF"/>
        </w:rPr>
        <w:t>1320</w:t>
      </w:r>
      <w:r w:rsidRPr="00D1316D">
        <w:rPr>
          <w:rStyle w:val="Pogrubienie"/>
          <w:rFonts w:ascii="Calibri" w:hAnsi="Calibri"/>
          <w:shd w:val="clear" w:color="auto" w:fill="FFFFFF"/>
        </w:rPr>
        <w:t xml:space="preserve"> ze zm.)</w:t>
      </w:r>
    </w:p>
    <w:p w:rsidR="00BC0806" w:rsidRPr="00D1316D" w:rsidRDefault="00BC0806" w:rsidP="00BC0806">
      <w:pPr>
        <w:rPr>
          <w:rFonts w:ascii="Calibri" w:hAnsi="Calibri"/>
          <w:b/>
        </w:rPr>
      </w:pPr>
    </w:p>
    <w:p w:rsidR="00BC0806" w:rsidRPr="00D1316D" w:rsidRDefault="00BC0806" w:rsidP="00BC0806">
      <w:pPr>
        <w:spacing w:before="120"/>
        <w:jc w:val="center"/>
        <w:rPr>
          <w:rFonts w:ascii="Calibri" w:hAnsi="Calibri"/>
        </w:rPr>
      </w:pPr>
      <w:r w:rsidRPr="00D1316D">
        <w:rPr>
          <w:rFonts w:ascii="Calibri" w:hAnsi="Calibri"/>
        </w:rPr>
        <w:t xml:space="preserve">dotyczące </w:t>
      </w:r>
    </w:p>
    <w:p w:rsidR="00BC0806" w:rsidRPr="00D1316D" w:rsidRDefault="00BC0806" w:rsidP="00BC0806">
      <w:pPr>
        <w:spacing w:before="120"/>
        <w:jc w:val="center"/>
        <w:rPr>
          <w:rFonts w:ascii="Calibri" w:hAnsi="Calibri"/>
          <w:b/>
          <w:u w:val="single"/>
        </w:rPr>
      </w:pPr>
      <w:r w:rsidRPr="00D1316D">
        <w:rPr>
          <w:rFonts w:ascii="Calibri" w:hAnsi="Calibri"/>
          <w:b/>
          <w:u w:val="single"/>
        </w:rPr>
        <w:t>PRZESŁANEK WYKLUCZENIA Z POSTĘPOWANIA,</w:t>
      </w:r>
    </w:p>
    <w:p w:rsidR="00BC0806" w:rsidRPr="00D1316D" w:rsidRDefault="00BC0806" w:rsidP="00BC0806">
      <w:pPr>
        <w:jc w:val="center"/>
        <w:rPr>
          <w:rFonts w:ascii="Calibri" w:hAnsi="Calibri"/>
          <w:b/>
          <w:u w:val="single"/>
        </w:rPr>
      </w:pPr>
      <w:r w:rsidRPr="00D1316D">
        <w:rPr>
          <w:rFonts w:ascii="Calibri" w:hAnsi="Calibri"/>
          <w:b/>
          <w:u w:val="single"/>
        </w:rPr>
        <w:t xml:space="preserve">SPEŁNIANIA WARUNKÓW UDZIAŁU W POSTĘPOWANIU </w:t>
      </w:r>
      <w:r w:rsidRPr="00D1316D">
        <w:rPr>
          <w:rFonts w:ascii="Calibri" w:hAnsi="Calibri"/>
          <w:b/>
          <w:u w:val="single"/>
        </w:rPr>
        <w:br/>
      </w:r>
    </w:p>
    <w:p w:rsidR="002A71F0" w:rsidRPr="00F10817" w:rsidRDefault="002A71F0" w:rsidP="00CF2F1C">
      <w:pPr>
        <w:autoSpaceDE w:val="0"/>
        <w:autoSpaceDN w:val="0"/>
        <w:adjustRightInd w:val="0"/>
        <w:ind w:firstLine="708"/>
        <w:jc w:val="both"/>
        <w:rPr>
          <w:rFonts w:ascii="Calibri" w:eastAsia="Calibri" w:hAnsi="Calibri" w:cs="Calibri"/>
          <w:b/>
          <w:bCs/>
          <w:szCs w:val="26"/>
        </w:rPr>
      </w:pPr>
      <w:r w:rsidRPr="00D1316D">
        <w:rPr>
          <w:rFonts w:ascii="Calibri" w:hAnsi="Calibri"/>
        </w:rPr>
        <w:t>Na potrzeby postępowania o udzielenie zamówienia publicznego pn.</w:t>
      </w:r>
      <w:r>
        <w:rPr>
          <w:rFonts w:ascii="Calibri" w:eastAsia="Wingdings" w:hAnsi="Calibri" w:cs="Wingdings"/>
          <w:b/>
        </w:rPr>
        <w:t xml:space="preserve">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r w:rsidR="00F10817">
        <w:rPr>
          <w:rFonts w:ascii="Calibri" w:eastAsia="Calibri" w:hAnsi="Calibri" w:cs="Calibri"/>
          <w:b/>
          <w:bCs/>
          <w:szCs w:val="26"/>
        </w:rPr>
        <w:t xml:space="preserve"> </w:t>
      </w:r>
      <w:r w:rsidRPr="00D1316D">
        <w:rPr>
          <w:rFonts w:ascii="Calibri" w:hAnsi="Calibri"/>
        </w:rPr>
        <w:t xml:space="preserve">prowadzonego przez </w:t>
      </w:r>
      <w:r w:rsidRPr="00D1316D">
        <w:rPr>
          <w:rFonts w:ascii="Calibri" w:hAnsi="Calibri"/>
          <w:b/>
        </w:rPr>
        <w:t>Powia</w:t>
      </w:r>
      <w:r>
        <w:rPr>
          <w:rFonts w:ascii="Calibri" w:hAnsi="Calibri"/>
          <w:b/>
        </w:rPr>
        <w:t>towy Zarząd Dróg w</w:t>
      </w:r>
      <w:r w:rsidR="004A1366">
        <w:rPr>
          <w:rFonts w:ascii="Calibri" w:hAnsi="Calibri"/>
          <w:b/>
        </w:rPr>
        <w:t> </w:t>
      </w:r>
      <w:r>
        <w:rPr>
          <w:rFonts w:ascii="Calibri" w:hAnsi="Calibri"/>
          <w:b/>
        </w:rPr>
        <w:t xml:space="preserve">Wieruszowie, ul. Waryńskiego 14, </w:t>
      </w:r>
      <w:r w:rsidRPr="00D1316D">
        <w:rPr>
          <w:rFonts w:ascii="Calibri" w:hAnsi="Calibri"/>
          <w:b/>
        </w:rPr>
        <w:t>98-400 Wieruszów</w:t>
      </w:r>
      <w:r w:rsidRPr="00D1316D">
        <w:rPr>
          <w:rFonts w:ascii="Calibri" w:hAnsi="Calibri"/>
          <w:i/>
        </w:rPr>
        <w:t xml:space="preserve"> </w:t>
      </w:r>
      <w:r w:rsidRPr="00D1316D">
        <w:rPr>
          <w:rFonts w:ascii="Calibri" w:hAnsi="Calibri"/>
        </w:rPr>
        <w:t>oświadczam, co następuje:</w:t>
      </w:r>
    </w:p>
    <w:p w:rsidR="00B46278" w:rsidRPr="00D1316D" w:rsidRDefault="00B46278" w:rsidP="00BC0806">
      <w:pPr>
        <w:jc w:val="both"/>
        <w:rPr>
          <w:rFonts w:ascii="Calibri" w:hAnsi="Calibri"/>
        </w:rPr>
      </w:pPr>
    </w:p>
    <w:p w:rsidR="00BC0806" w:rsidRPr="00D1316D" w:rsidRDefault="00BC0806" w:rsidP="00BC0806">
      <w:pPr>
        <w:shd w:val="clear" w:color="auto" w:fill="BFBFBF"/>
        <w:jc w:val="both"/>
        <w:rPr>
          <w:rFonts w:ascii="Calibri" w:hAnsi="Calibri"/>
          <w:b/>
        </w:rPr>
      </w:pPr>
      <w:r w:rsidRPr="00D1316D">
        <w:rPr>
          <w:rFonts w:ascii="Calibri" w:hAnsi="Calibri"/>
          <w:b/>
        </w:rPr>
        <w:t>OŚWIADCZENIE DOTYCZĄCE WYKONAWCY:</w:t>
      </w:r>
    </w:p>
    <w:p w:rsidR="00E47730" w:rsidRDefault="00BC0806" w:rsidP="00BC0806">
      <w:pPr>
        <w:pStyle w:val="Akapitzlist"/>
        <w:spacing w:after="0" w:line="240" w:lineRule="auto"/>
        <w:ind w:left="0"/>
        <w:jc w:val="both"/>
        <w:rPr>
          <w:rStyle w:val="Pogrubienie"/>
          <w:b w:val="0"/>
          <w:sz w:val="24"/>
          <w:szCs w:val="24"/>
          <w:shd w:val="clear" w:color="auto" w:fill="FFFFFF"/>
        </w:rPr>
      </w:pPr>
      <w:r w:rsidRPr="00E47730">
        <w:rPr>
          <w:b/>
          <w:sz w:val="24"/>
          <w:szCs w:val="24"/>
        </w:rPr>
        <w:t>1.</w:t>
      </w:r>
      <w:r w:rsidRPr="00E47730">
        <w:rPr>
          <w:sz w:val="24"/>
          <w:szCs w:val="24"/>
        </w:rPr>
        <w:t xml:space="preserve"> Oświadczam, że nie podlegam wykluczeniu z postępowania na podstawie </w:t>
      </w:r>
      <w:r w:rsidRPr="00E47730">
        <w:rPr>
          <w:sz w:val="24"/>
          <w:szCs w:val="24"/>
        </w:rPr>
        <w:br/>
        <w:t xml:space="preserve">art. 108 ust. 1 </w:t>
      </w:r>
      <w:r w:rsidR="0078263C">
        <w:rPr>
          <w:sz w:val="24"/>
          <w:szCs w:val="24"/>
        </w:rPr>
        <w:t xml:space="preserve">pkt </w:t>
      </w:r>
      <w:r w:rsidR="00E47730" w:rsidRPr="00E47730">
        <w:rPr>
          <w:sz w:val="24"/>
          <w:szCs w:val="24"/>
        </w:rPr>
        <w:t xml:space="preserve">oraz </w:t>
      </w:r>
      <w:r w:rsidRPr="00E47730">
        <w:rPr>
          <w:sz w:val="24"/>
          <w:szCs w:val="24"/>
        </w:rPr>
        <w:t xml:space="preserve">art. </w:t>
      </w:r>
      <w:r w:rsidR="0018587B">
        <w:rPr>
          <w:sz w:val="24"/>
          <w:szCs w:val="24"/>
        </w:rPr>
        <w:t>109 ust. 1</w:t>
      </w:r>
      <w:r w:rsidR="001B43E9">
        <w:rPr>
          <w:sz w:val="24"/>
          <w:szCs w:val="24"/>
        </w:rPr>
        <w:t>, 8, 9, 10</w:t>
      </w:r>
      <w:r w:rsidR="0018587B">
        <w:rPr>
          <w:sz w:val="24"/>
          <w:szCs w:val="24"/>
        </w:rPr>
        <w:t xml:space="preserve"> pkt 4 </w:t>
      </w:r>
      <w:r w:rsidRPr="00E47730">
        <w:rPr>
          <w:sz w:val="24"/>
          <w:szCs w:val="24"/>
        </w:rPr>
        <w:t>ustaw</w:t>
      </w:r>
      <w:r w:rsidR="0018587B">
        <w:rPr>
          <w:sz w:val="24"/>
          <w:szCs w:val="24"/>
        </w:rPr>
        <w:t>y</w:t>
      </w:r>
      <w:r w:rsidR="00E47730" w:rsidRPr="00E47730">
        <w:rPr>
          <w:sz w:val="24"/>
          <w:szCs w:val="24"/>
        </w:rPr>
        <w:t xml:space="preserve"> z dnia 11 września 2019r. Prawo zamówień publicznych </w:t>
      </w:r>
      <w:r w:rsidR="00E47730" w:rsidRPr="00101242">
        <w:rPr>
          <w:sz w:val="24"/>
          <w:szCs w:val="24"/>
        </w:rPr>
        <w:t>(</w:t>
      </w:r>
      <w:r w:rsidR="00274AAD">
        <w:rPr>
          <w:rStyle w:val="Pogrubienie"/>
          <w:b w:val="0"/>
          <w:sz w:val="24"/>
          <w:szCs w:val="24"/>
          <w:shd w:val="clear" w:color="auto" w:fill="FFFFFF"/>
        </w:rPr>
        <w:t>Dz. U. z 2</w:t>
      </w:r>
      <w:r w:rsidR="002A71F0">
        <w:rPr>
          <w:rStyle w:val="Pogrubienie"/>
          <w:b w:val="0"/>
          <w:sz w:val="24"/>
          <w:szCs w:val="24"/>
          <w:shd w:val="clear" w:color="auto" w:fill="FFFFFF"/>
        </w:rPr>
        <w:t>02</w:t>
      </w:r>
      <w:r w:rsidR="00EA2BED">
        <w:rPr>
          <w:rStyle w:val="Pogrubienie"/>
          <w:b w:val="0"/>
          <w:sz w:val="24"/>
          <w:szCs w:val="24"/>
          <w:shd w:val="clear" w:color="auto" w:fill="FFFFFF"/>
        </w:rPr>
        <w:t>4</w:t>
      </w:r>
      <w:r w:rsidR="00274AAD">
        <w:rPr>
          <w:rStyle w:val="Pogrubienie"/>
          <w:b w:val="0"/>
          <w:sz w:val="24"/>
          <w:szCs w:val="24"/>
          <w:shd w:val="clear" w:color="auto" w:fill="FFFFFF"/>
        </w:rPr>
        <w:t xml:space="preserve">r., poz. </w:t>
      </w:r>
      <w:r w:rsidR="00EA2BED">
        <w:rPr>
          <w:rStyle w:val="Pogrubienie"/>
          <w:b w:val="0"/>
          <w:sz w:val="24"/>
          <w:szCs w:val="24"/>
          <w:shd w:val="clear" w:color="auto" w:fill="FFFFFF"/>
        </w:rPr>
        <w:t>1320</w:t>
      </w:r>
      <w:r w:rsidR="00E47730" w:rsidRPr="00E47730">
        <w:rPr>
          <w:rStyle w:val="Pogrubienie"/>
          <w:b w:val="0"/>
          <w:sz w:val="24"/>
          <w:szCs w:val="24"/>
          <w:shd w:val="clear" w:color="auto" w:fill="FFFFFF"/>
        </w:rPr>
        <w:t xml:space="preserve"> ze zm.)</w:t>
      </w:r>
      <w:r w:rsidR="00B2360D">
        <w:rPr>
          <w:rStyle w:val="Pogrubienie"/>
          <w:b w:val="0"/>
          <w:sz w:val="24"/>
          <w:szCs w:val="24"/>
          <w:shd w:val="clear" w:color="auto" w:fill="FFFFFF"/>
        </w:rPr>
        <w:t>,</w:t>
      </w:r>
    </w:p>
    <w:p w:rsidR="007A3F02" w:rsidRPr="00B2360D" w:rsidRDefault="000E5A33" w:rsidP="00BC0806">
      <w:pPr>
        <w:pStyle w:val="Akapitzlist"/>
        <w:spacing w:after="0" w:line="240" w:lineRule="auto"/>
        <w:ind w:left="0"/>
        <w:jc w:val="both"/>
        <w:rPr>
          <w:sz w:val="24"/>
          <w:szCs w:val="24"/>
        </w:rPr>
      </w:pPr>
      <w:r w:rsidRPr="003A12C6">
        <w:rPr>
          <w:b/>
          <w:sz w:val="24"/>
        </w:rPr>
        <w:t>2.</w:t>
      </w:r>
      <w:r w:rsidRPr="003A12C6">
        <w:rPr>
          <w:sz w:val="24"/>
        </w:rPr>
        <w:t xml:space="preserve"> Oświadczam, że nie podlegam wykluczeniu z postępowania na podstawie art. 7 ust. 1 </w:t>
      </w:r>
      <w:r w:rsidRPr="003A12C6">
        <w:rPr>
          <w:rFonts w:cs="Calibri"/>
          <w:sz w:val="24"/>
          <w:szCs w:val="24"/>
        </w:rPr>
        <w:t xml:space="preserve">ustawy z dnia 13 kwietnia 2022r. </w:t>
      </w:r>
      <w:r w:rsidRPr="003A12C6">
        <w:rPr>
          <w:rFonts w:eastAsia="Times New Roman" w:cs="Calibri"/>
          <w:sz w:val="24"/>
          <w:szCs w:val="24"/>
        </w:rPr>
        <w:t>o szczególnych rozwiązaniach w zakresie przeciwdziałania wspieraniu agresji na Ukrainę oraz służących oc</w:t>
      </w:r>
      <w:r w:rsidRPr="003A12C6">
        <w:rPr>
          <w:rFonts w:cs="Calibri"/>
          <w:sz w:val="24"/>
          <w:szCs w:val="24"/>
        </w:rPr>
        <w:t>hroni</w:t>
      </w:r>
      <w:r w:rsidR="00CF2F1C">
        <w:rPr>
          <w:rFonts w:cs="Calibri"/>
          <w:sz w:val="24"/>
          <w:szCs w:val="24"/>
        </w:rPr>
        <w:t>e bezpieczeństwa narodowego –</w:t>
      </w:r>
      <w:r w:rsidR="00CF2F1C">
        <w:rPr>
          <w:rFonts w:cs="Calibri"/>
          <w:sz w:val="24"/>
          <w:szCs w:val="24"/>
        </w:rPr>
        <w:br/>
      </w:r>
      <w:r w:rsidRPr="003A12C6">
        <w:rPr>
          <w:rFonts w:cs="Calibri"/>
          <w:sz w:val="24"/>
          <w:szCs w:val="24"/>
        </w:rPr>
        <w:t>(D. U. z 202</w:t>
      </w:r>
      <w:r w:rsidR="00EA2BED">
        <w:rPr>
          <w:rFonts w:cs="Calibri"/>
          <w:sz w:val="24"/>
          <w:szCs w:val="24"/>
        </w:rPr>
        <w:t>4</w:t>
      </w:r>
      <w:r w:rsidRPr="003A12C6">
        <w:rPr>
          <w:rFonts w:cs="Calibri"/>
          <w:sz w:val="24"/>
          <w:szCs w:val="24"/>
        </w:rPr>
        <w:t xml:space="preserve">r. poz. </w:t>
      </w:r>
      <w:r w:rsidR="00EA2BED">
        <w:rPr>
          <w:rFonts w:cs="Calibri"/>
          <w:sz w:val="24"/>
          <w:szCs w:val="24"/>
        </w:rPr>
        <w:t>507</w:t>
      </w:r>
      <w:r w:rsidRPr="003A12C6">
        <w:rPr>
          <w:rFonts w:cs="Calibri"/>
          <w:sz w:val="24"/>
          <w:szCs w:val="24"/>
        </w:rPr>
        <w:t>),</w:t>
      </w:r>
    </w:p>
    <w:p w:rsidR="00B30064" w:rsidRPr="00D1316D" w:rsidRDefault="000E5A33" w:rsidP="00B30064">
      <w:pPr>
        <w:jc w:val="both"/>
        <w:rPr>
          <w:rFonts w:ascii="Calibri" w:hAnsi="Calibri"/>
        </w:rPr>
      </w:pPr>
      <w:r>
        <w:rPr>
          <w:rFonts w:ascii="Calibri" w:hAnsi="Calibri"/>
          <w:b/>
        </w:rPr>
        <w:t>3</w:t>
      </w:r>
      <w:r w:rsidR="00BC0806" w:rsidRPr="00D1316D">
        <w:rPr>
          <w:rFonts w:ascii="Calibri" w:hAnsi="Calibri"/>
          <w:b/>
        </w:rPr>
        <w:t>.</w:t>
      </w:r>
      <w:r w:rsidR="00BC0806" w:rsidRPr="00D1316D">
        <w:rPr>
          <w:rFonts w:ascii="Calibri" w:hAnsi="Calibri"/>
        </w:rPr>
        <w:t xml:space="preserve"> Oświadczam, że spełniam warunki udziału w postępowaniu określone przez zamawiającego w Specyfikacji Warunków Zamówienia </w:t>
      </w:r>
      <w:r w:rsidR="00B30064" w:rsidRPr="00D1316D">
        <w:rPr>
          <w:rFonts w:ascii="Calibri" w:hAnsi="Calibri"/>
        </w:rPr>
        <w:t>w zakresie, w jakim Wykonawca powołuje się na te zasoby.</w:t>
      </w:r>
    </w:p>
    <w:p w:rsidR="00F1688D" w:rsidRPr="00D1316D" w:rsidRDefault="00F1688D" w:rsidP="00BC0806">
      <w:pPr>
        <w:jc w:val="both"/>
        <w:rPr>
          <w:rFonts w:ascii="Calibri" w:hAnsi="Calibri"/>
          <w:i/>
        </w:rPr>
      </w:pPr>
    </w:p>
    <w:p w:rsidR="00BC0806" w:rsidRPr="00D1316D" w:rsidRDefault="00BC0806" w:rsidP="00BC0806">
      <w:pPr>
        <w:jc w:val="both"/>
        <w:rPr>
          <w:rFonts w:ascii="Calibri" w:hAnsi="Calibri"/>
          <w:i/>
        </w:rPr>
      </w:pPr>
      <w:r w:rsidRPr="00D1316D">
        <w:rPr>
          <w:rFonts w:ascii="Calibri" w:hAnsi="Calibri"/>
        </w:rPr>
        <w:t xml:space="preserve">Oświadczam, że zachodzą w stosunku do mnie podstawy wykluczenia z postępowania na podstawie art. ………………………… ustawy Pzp </w:t>
      </w:r>
      <w:r w:rsidRPr="00D1316D">
        <w:rPr>
          <w:rFonts w:ascii="Calibri" w:hAnsi="Calibri"/>
          <w:i/>
        </w:rPr>
        <w:t>(podać mającą zastosowanie podstawę wykluczenia spośród wymienionych w art. 108 ust. 1 pk</w:t>
      </w:r>
      <w:r w:rsidR="0018587B">
        <w:rPr>
          <w:rFonts w:ascii="Calibri" w:hAnsi="Calibri"/>
          <w:i/>
        </w:rPr>
        <w:t>t 1-6 lub art. 109 ust. 1 pkt 4</w:t>
      </w:r>
      <w:r w:rsidR="001B43E9">
        <w:rPr>
          <w:rFonts w:ascii="Calibri" w:hAnsi="Calibri"/>
          <w:i/>
        </w:rPr>
        <w:t>, 8, 9, 10</w:t>
      </w:r>
      <w:r w:rsidR="00BD4341">
        <w:rPr>
          <w:rFonts w:ascii="Calibri" w:hAnsi="Calibri"/>
          <w:i/>
        </w:rPr>
        <w:t xml:space="preserve"> </w:t>
      </w:r>
      <w:r w:rsidRPr="00D1316D">
        <w:rPr>
          <w:rFonts w:ascii="Calibri" w:hAnsi="Calibri"/>
          <w:i/>
        </w:rPr>
        <w:t xml:space="preserve">ustawy Pzp). </w:t>
      </w:r>
      <w:r w:rsidRPr="00D1316D">
        <w:rPr>
          <w:rFonts w:ascii="Calibri" w:hAnsi="Calibri"/>
        </w:rPr>
        <w:t xml:space="preserve">Jednocześnie oświadczam, że w związku z ww. okolicznością, na podstawie art. </w:t>
      </w:r>
      <w:r w:rsidRPr="00D1316D">
        <w:rPr>
          <w:rFonts w:ascii="Calibri" w:hAnsi="Calibri"/>
        </w:rPr>
        <w:lastRenderedPageBreak/>
        <w:t>110 ust. 2 ustawy Pzp podjąłem następujące środki naprawcze: …………………………………………………………</w:t>
      </w:r>
    </w:p>
    <w:p w:rsidR="00BC0806" w:rsidRPr="00D1316D" w:rsidRDefault="00BC0806" w:rsidP="00BC0806">
      <w:pPr>
        <w:jc w:val="both"/>
        <w:rPr>
          <w:rFonts w:ascii="Calibri" w:hAnsi="Calibri"/>
        </w:rPr>
      </w:pPr>
      <w:r w:rsidRPr="00D1316D">
        <w:rPr>
          <w:rFonts w:ascii="Calibri" w:hAnsi="Calibri"/>
        </w:rPr>
        <w:t>…………………………………………………………………………………………..………………………………………………</w:t>
      </w:r>
      <w:r w:rsidR="00B2360D">
        <w:rPr>
          <w:rFonts w:ascii="Calibri" w:hAnsi="Calibri"/>
        </w:rPr>
        <w:t>……</w:t>
      </w:r>
    </w:p>
    <w:p w:rsidR="00BC0806" w:rsidRDefault="00BC0806" w:rsidP="00BC0806">
      <w:pPr>
        <w:jc w:val="both"/>
        <w:rPr>
          <w:rFonts w:ascii="Calibri" w:hAnsi="Calibri"/>
        </w:rPr>
      </w:pPr>
      <w:r w:rsidRPr="00D1316D">
        <w:rPr>
          <w:rFonts w:ascii="Calibri" w:hAnsi="Calibri"/>
        </w:rPr>
        <w:t>…………………………………………………………………………………………..………………………………………………</w:t>
      </w:r>
      <w:r w:rsidR="00B2360D">
        <w:rPr>
          <w:rFonts w:ascii="Calibri" w:hAnsi="Calibri"/>
        </w:rPr>
        <w:t>……</w:t>
      </w:r>
    </w:p>
    <w:p w:rsidR="00474C3F" w:rsidRDefault="00474C3F" w:rsidP="00BC0806">
      <w:pPr>
        <w:jc w:val="both"/>
        <w:rPr>
          <w:rFonts w:ascii="Calibri" w:hAnsi="Calibri"/>
        </w:rPr>
      </w:pPr>
    </w:p>
    <w:p w:rsidR="00861B87" w:rsidRPr="00B2360D" w:rsidRDefault="00861B87" w:rsidP="00BC0806">
      <w:pPr>
        <w:jc w:val="both"/>
        <w:rPr>
          <w:rFonts w:ascii="Calibri" w:hAnsi="Calibri"/>
        </w:rPr>
      </w:pPr>
    </w:p>
    <w:p w:rsidR="00861B87" w:rsidRDefault="00861B87" w:rsidP="00BC0806">
      <w:pPr>
        <w:shd w:val="clear" w:color="auto" w:fill="BFBFBF"/>
        <w:jc w:val="both"/>
        <w:rPr>
          <w:rFonts w:ascii="Calibri" w:hAnsi="Calibri"/>
          <w:b/>
        </w:rPr>
      </w:pPr>
    </w:p>
    <w:p w:rsidR="00BC0806" w:rsidRPr="00D1316D" w:rsidRDefault="00BC0806" w:rsidP="00BC0806">
      <w:pPr>
        <w:shd w:val="clear" w:color="auto" w:fill="BFBFBF"/>
        <w:jc w:val="both"/>
        <w:rPr>
          <w:rFonts w:ascii="Calibri" w:hAnsi="Calibri"/>
          <w:b/>
        </w:rPr>
      </w:pPr>
      <w:r w:rsidRPr="00D1316D">
        <w:rPr>
          <w:rFonts w:ascii="Calibri" w:hAnsi="Calibri"/>
          <w:b/>
        </w:rPr>
        <w:t>OŚWIADCZENIE DOTYCZĄCE PODANYCH INFORMACJI:</w:t>
      </w:r>
    </w:p>
    <w:p w:rsidR="00BC0806" w:rsidRPr="00D1316D" w:rsidRDefault="00BC0806" w:rsidP="00BC0806">
      <w:pPr>
        <w:jc w:val="both"/>
        <w:rPr>
          <w:rFonts w:ascii="Calibri" w:hAnsi="Calibri"/>
        </w:rPr>
      </w:pPr>
    </w:p>
    <w:p w:rsidR="00BC0806" w:rsidRPr="00D1316D" w:rsidRDefault="00BC0806" w:rsidP="00BC0806">
      <w:pPr>
        <w:jc w:val="both"/>
        <w:rPr>
          <w:rFonts w:ascii="Calibri" w:hAnsi="Calibri"/>
        </w:rPr>
      </w:pPr>
      <w:r w:rsidRPr="00D1316D">
        <w:rPr>
          <w:rFonts w:ascii="Calibri" w:hAnsi="Calibri"/>
        </w:rPr>
        <w:t xml:space="preserve">Oświadczam, że wszystkie informacje podane w powyższych oświadczeniach są aktualne </w:t>
      </w:r>
      <w:r w:rsidRPr="00D1316D">
        <w:rPr>
          <w:rFonts w:ascii="Calibri" w:hAnsi="Calibri"/>
        </w:rPr>
        <w:br/>
        <w:t>i zgodne z prawdą oraz zostały przedstawione z pełną świadomością konsekwencji wprowadzenia zamawiającego w błąd przy przedstawianiu informacji.</w:t>
      </w:r>
    </w:p>
    <w:p w:rsidR="00BC0806" w:rsidRPr="00D1316D" w:rsidRDefault="00BC0806" w:rsidP="00BC0806">
      <w:pPr>
        <w:jc w:val="both"/>
        <w:rPr>
          <w:rFonts w:ascii="Calibri" w:hAnsi="Calibri"/>
        </w:rPr>
      </w:pPr>
    </w:p>
    <w:p w:rsidR="00BC0806" w:rsidRPr="00D1316D" w:rsidRDefault="00BC0806" w:rsidP="00BC0806">
      <w:pPr>
        <w:jc w:val="both"/>
        <w:rPr>
          <w:rFonts w:ascii="Calibri" w:hAnsi="Calibri"/>
        </w:rPr>
      </w:pPr>
    </w:p>
    <w:p w:rsidR="00BC0806" w:rsidRDefault="00BC0806" w:rsidP="00BC0806">
      <w:pPr>
        <w:jc w:val="both"/>
        <w:rPr>
          <w:rFonts w:ascii="Calibri" w:hAnsi="Calibri"/>
        </w:rPr>
      </w:pPr>
    </w:p>
    <w:p w:rsidR="000D6ADD" w:rsidRPr="00D1316D" w:rsidRDefault="000D6ADD" w:rsidP="00BC0806">
      <w:pPr>
        <w:jc w:val="both"/>
        <w:rPr>
          <w:rFonts w:ascii="Calibri" w:hAnsi="Calibri"/>
        </w:rPr>
      </w:pPr>
    </w:p>
    <w:p w:rsidR="00484D99" w:rsidRPr="00D1316D" w:rsidRDefault="00484D99" w:rsidP="00484D99">
      <w:pPr>
        <w:rPr>
          <w:rFonts w:ascii="Calibri" w:hAnsi="Calibri"/>
        </w:rPr>
      </w:pPr>
      <w:r w:rsidRPr="00D1316D">
        <w:rPr>
          <w:rFonts w:ascii="Calibri" w:hAnsi="Calibri"/>
        </w:rPr>
        <w:t>...................................................                   .................................................................................</w:t>
      </w:r>
    </w:p>
    <w:p w:rsidR="00484D99" w:rsidRPr="00D1316D" w:rsidRDefault="00484D99" w:rsidP="00484D99">
      <w:pPr>
        <w:jc w:val="both"/>
        <w:rPr>
          <w:rFonts w:ascii="Calibri" w:hAnsi="Calibri"/>
        </w:rPr>
      </w:pPr>
      <w:r w:rsidRPr="00D1316D">
        <w:rPr>
          <w:rFonts w:ascii="Calibri" w:hAnsi="Calibri"/>
        </w:rPr>
        <w:t xml:space="preserve">       (miejscowość, data)                                (podpis i pieczęć osoby/osób* upoważnionych </w:t>
      </w:r>
    </w:p>
    <w:p w:rsidR="00484D99" w:rsidRPr="00D1316D" w:rsidRDefault="00484D99" w:rsidP="00484D99">
      <w:pPr>
        <w:rPr>
          <w:rFonts w:ascii="Calibri" w:hAnsi="Calibri"/>
        </w:rPr>
      </w:pPr>
      <w:r w:rsidRPr="00D1316D">
        <w:rPr>
          <w:rFonts w:ascii="Calibri" w:hAnsi="Calibri"/>
        </w:rPr>
        <w:t xml:space="preserve">                                                                                </w:t>
      </w:r>
      <w:r w:rsidR="00D1316D">
        <w:rPr>
          <w:rFonts w:ascii="Calibri" w:hAnsi="Calibri"/>
        </w:rPr>
        <w:t xml:space="preserve">     </w:t>
      </w:r>
      <w:r w:rsidRPr="00D1316D">
        <w:rPr>
          <w:rFonts w:ascii="Calibri" w:hAnsi="Calibri"/>
        </w:rPr>
        <w:t xml:space="preserve">do reprezentowania podmiotu oddającego                                         </w:t>
      </w:r>
    </w:p>
    <w:p w:rsidR="00484D99" w:rsidRPr="00D1316D" w:rsidRDefault="00484D99" w:rsidP="006473D7">
      <w:pPr>
        <w:ind w:left="5387"/>
        <w:rPr>
          <w:rFonts w:ascii="Calibri" w:hAnsi="Calibri"/>
        </w:rPr>
      </w:pPr>
      <w:r w:rsidRPr="00D1316D">
        <w:rPr>
          <w:rFonts w:ascii="Calibri" w:hAnsi="Calibri"/>
        </w:rPr>
        <w:t>do dyspozycji zasoby)</w:t>
      </w:r>
    </w:p>
    <w:p w:rsidR="00484D99" w:rsidRPr="00D1316D" w:rsidRDefault="00484D99" w:rsidP="00484D99">
      <w:pPr>
        <w:autoSpaceDE w:val="0"/>
        <w:autoSpaceDN w:val="0"/>
        <w:adjustRightInd w:val="0"/>
        <w:jc w:val="both"/>
        <w:rPr>
          <w:rFonts w:ascii="Calibri" w:eastAsia="Calibri" w:hAnsi="Calibri"/>
        </w:rPr>
      </w:pPr>
    </w:p>
    <w:p w:rsidR="00BC0806" w:rsidRPr="00D1316D" w:rsidRDefault="00BC0806" w:rsidP="00BC0806">
      <w:pPr>
        <w:jc w:val="both"/>
        <w:rPr>
          <w:rFonts w:ascii="Calibri" w:hAnsi="Calibri"/>
        </w:rPr>
      </w:pPr>
    </w:p>
    <w:p w:rsidR="00BC0806" w:rsidRPr="00D1316D" w:rsidRDefault="00BC0806" w:rsidP="00BC0806">
      <w:pPr>
        <w:rPr>
          <w:rFonts w:ascii="Calibri" w:hAnsi="Calibri"/>
          <w:b/>
          <w:u w:val="single"/>
        </w:rPr>
      </w:pPr>
    </w:p>
    <w:p w:rsidR="00BC0806" w:rsidRPr="00D1316D" w:rsidRDefault="00BC0806" w:rsidP="00BC0806">
      <w:pPr>
        <w:rPr>
          <w:rFonts w:ascii="Calibri" w:hAnsi="Calibri"/>
          <w:b/>
          <w:u w:val="single"/>
        </w:rPr>
      </w:pPr>
    </w:p>
    <w:p w:rsidR="00BC0806" w:rsidRPr="00D1316D" w:rsidRDefault="00BC0806" w:rsidP="00BC0806">
      <w:pPr>
        <w:pStyle w:val="Zwykytekst1"/>
        <w:spacing w:before="120"/>
        <w:jc w:val="both"/>
        <w:rPr>
          <w:rFonts w:ascii="Calibri" w:hAnsi="Calibri" w:cs="Times New Roman"/>
          <w:i/>
          <w:sz w:val="24"/>
          <w:szCs w:val="24"/>
        </w:rPr>
      </w:pPr>
    </w:p>
    <w:p w:rsidR="00BC0806" w:rsidRPr="00D1316D" w:rsidRDefault="00BC0806" w:rsidP="00BC0806">
      <w:pPr>
        <w:jc w:val="right"/>
        <w:rPr>
          <w:rFonts w:ascii="Calibri" w:hAnsi="Calibri"/>
          <w:b/>
          <w:u w:val="single"/>
        </w:rPr>
      </w:pPr>
    </w:p>
    <w:p w:rsidR="00122BC2" w:rsidRPr="00D1316D" w:rsidRDefault="00122BC2" w:rsidP="00BC0806">
      <w:pPr>
        <w:jc w:val="right"/>
        <w:rPr>
          <w:rFonts w:ascii="Calibri" w:hAnsi="Calibri"/>
          <w:b/>
          <w:u w:val="single"/>
        </w:rPr>
      </w:pPr>
    </w:p>
    <w:p w:rsidR="00122BC2" w:rsidRPr="00D1316D" w:rsidRDefault="00122BC2" w:rsidP="00BC0806">
      <w:pPr>
        <w:jc w:val="right"/>
        <w:rPr>
          <w:rFonts w:ascii="Calibri" w:hAnsi="Calibri"/>
          <w:b/>
          <w:u w:val="single"/>
        </w:rPr>
      </w:pPr>
    </w:p>
    <w:p w:rsidR="00122BC2" w:rsidRPr="00D1316D" w:rsidRDefault="00122BC2" w:rsidP="00BC0806">
      <w:pPr>
        <w:jc w:val="right"/>
        <w:rPr>
          <w:rFonts w:ascii="Calibri" w:hAnsi="Calibri"/>
          <w:b/>
          <w:u w:val="single"/>
        </w:rPr>
      </w:pPr>
    </w:p>
    <w:p w:rsidR="00122BC2" w:rsidRPr="00D1316D" w:rsidRDefault="00122BC2" w:rsidP="00BC0806">
      <w:pPr>
        <w:jc w:val="right"/>
        <w:rPr>
          <w:rFonts w:ascii="Calibri" w:hAnsi="Calibri"/>
          <w:b/>
          <w:u w:val="single"/>
        </w:rPr>
      </w:pPr>
    </w:p>
    <w:p w:rsidR="00BC0806" w:rsidRPr="00D1316D" w:rsidRDefault="00BC0806" w:rsidP="00BC0806">
      <w:pPr>
        <w:jc w:val="right"/>
        <w:rPr>
          <w:rFonts w:ascii="Calibri" w:hAnsi="Calibri"/>
          <w:b/>
          <w:u w:val="single"/>
        </w:rPr>
      </w:pPr>
    </w:p>
    <w:p w:rsidR="00BC0806" w:rsidRPr="00D1316D" w:rsidRDefault="00BC0806" w:rsidP="00BC0806">
      <w:pPr>
        <w:jc w:val="right"/>
        <w:rPr>
          <w:rFonts w:ascii="Calibri" w:hAnsi="Calibri"/>
          <w:b/>
          <w:u w:val="single"/>
        </w:rPr>
      </w:pPr>
    </w:p>
    <w:p w:rsidR="00E47730" w:rsidRDefault="00E47730" w:rsidP="00464EF1">
      <w:pPr>
        <w:pStyle w:val="Zwykytekst1"/>
        <w:spacing w:before="120"/>
        <w:jc w:val="both"/>
        <w:rPr>
          <w:rFonts w:ascii="Calibri" w:hAnsi="Calibri" w:cs="Times New Roman"/>
          <w:i/>
          <w:sz w:val="24"/>
          <w:szCs w:val="24"/>
        </w:rPr>
      </w:pPr>
    </w:p>
    <w:p w:rsidR="00861B87" w:rsidRPr="00D1316D" w:rsidRDefault="00861B87" w:rsidP="00861B87">
      <w:pPr>
        <w:jc w:val="both"/>
        <w:rPr>
          <w:rFonts w:ascii="Calibri" w:hAnsi="Calibri"/>
        </w:rPr>
      </w:pPr>
      <w:r w:rsidRPr="00D1316D">
        <w:rPr>
          <w:rFonts w:ascii="Calibri" w:hAnsi="Calibri"/>
        </w:rPr>
        <w:t>*niepotrzebne skreślić</w:t>
      </w:r>
    </w:p>
    <w:p w:rsidR="00B2360D" w:rsidRDefault="00B2360D" w:rsidP="00464EF1">
      <w:pPr>
        <w:pStyle w:val="Zwykytekst1"/>
        <w:spacing w:before="120"/>
        <w:jc w:val="both"/>
        <w:rPr>
          <w:rFonts w:ascii="Calibri" w:hAnsi="Calibri" w:cs="Times New Roman"/>
          <w:i/>
          <w:sz w:val="24"/>
          <w:szCs w:val="24"/>
        </w:rPr>
      </w:pPr>
    </w:p>
    <w:p w:rsidR="00B2360D" w:rsidRDefault="00B2360D" w:rsidP="00464EF1">
      <w:pPr>
        <w:pStyle w:val="Zwykytekst1"/>
        <w:spacing w:before="120"/>
        <w:jc w:val="both"/>
        <w:rPr>
          <w:rFonts w:ascii="Calibri" w:hAnsi="Calibri" w:cs="Times New Roman"/>
          <w:i/>
          <w:sz w:val="24"/>
          <w:szCs w:val="24"/>
        </w:rPr>
      </w:pPr>
    </w:p>
    <w:p w:rsidR="00B2360D" w:rsidRDefault="00B2360D" w:rsidP="00464EF1">
      <w:pPr>
        <w:pStyle w:val="Zwykytekst1"/>
        <w:spacing w:before="120"/>
        <w:jc w:val="both"/>
        <w:rPr>
          <w:rFonts w:ascii="Calibri" w:hAnsi="Calibri" w:cs="Times New Roman"/>
          <w:i/>
          <w:sz w:val="24"/>
          <w:szCs w:val="24"/>
        </w:rPr>
      </w:pPr>
    </w:p>
    <w:p w:rsidR="00B2360D" w:rsidRDefault="00B2360D" w:rsidP="00464EF1">
      <w:pPr>
        <w:pStyle w:val="Zwykytekst1"/>
        <w:spacing w:before="120"/>
        <w:jc w:val="both"/>
        <w:rPr>
          <w:rFonts w:ascii="Calibri" w:hAnsi="Calibri" w:cs="Times New Roman"/>
          <w:i/>
          <w:sz w:val="24"/>
          <w:szCs w:val="24"/>
        </w:rPr>
      </w:pPr>
    </w:p>
    <w:p w:rsidR="00B2360D" w:rsidRDefault="00B2360D" w:rsidP="00464EF1">
      <w:pPr>
        <w:pStyle w:val="Zwykytekst1"/>
        <w:spacing w:before="120"/>
        <w:jc w:val="both"/>
        <w:rPr>
          <w:rFonts w:ascii="Calibri" w:hAnsi="Calibri" w:cs="Times New Roman"/>
          <w:i/>
          <w:sz w:val="24"/>
          <w:szCs w:val="24"/>
        </w:rPr>
      </w:pPr>
    </w:p>
    <w:p w:rsidR="00B2360D" w:rsidRDefault="00B2360D" w:rsidP="00464EF1">
      <w:pPr>
        <w:pStyle w:val="Zwykytekst1"/>
        <w:spacing w:before="120"/>
        <w:jc w:val="both"/>
        <w:rPr>
          <w:rFonts w:ascii="Calibri" w:hAnsi="Calibri" w:cs="Times New Roman"/>
          <w:i/>
          <w:sz w:val="24"/>
          <w:szCs w:val="24"/>
        </w:rPr>
      </w:pPr>
    </w:p>
    <w:p w:rsidR="000E5A33" w:rsidRDefault="000E5A33" w:rsidP="00861B87">
      <w:pPr>
        <w:rPr>
          <w:rFonts w:ascii="Calibri" w:hAnsi="Calibri"/>
          <w:b/>
          <w:u w:val="single"/>
        </w:rPr>
      </w:pPr>
    </w:p>
    <w:p w:rsidR="006941F4" w:rsidRPr="00D1316D" w:rsidRDefault="004A1366" w:rsidP="006941F4">
      <w:pPr>
        <w:jc w:val="right"/>
        <w:rPr>
          <w:rFonts w:ascii="Calibri" w:hAnsi="Calibri"/>
          <w:b/>
          <w:u w:val="single"/>
        </w:rPr>
      </w:pPr>
      <w:r>
        <w:rPr>
          <w:rFonts w:ascii="Calibri" w:hAnsi="Calibri"/>
          <w:b/>
          <w:u w:val="single"/>
        </w:rPr>
        <w:br w:type="page"/>
      </w:r>
      <w:r w:rsidR="005E3B81">
        <w:rPr>
          <w:rFonts w:ascii="Calibri" w:hAnsi="Calibri"/>
          <w:b/>
          <w:u w:val="single"/>
        </w:rPr>
        <w:lastRenderedPageBreak/>
        <w:t>Załącznik nr 3</w:t>
      </w:r>
    </w:p>
    <w:p w:rsidR="006941F4" w:rsidRPr="00D1316D" w:rsidRDefault="006941F4" w:rsidP="006941F4">
      <w:pPr>
        <w:jc w:val="right"/>
        <w:rPr>
          <w:rFonts w:ascii="Calibri" w:hAnsi="Calibri"/>
        </w:rPr>
      </w:pPr>
    </w:p>
    <w:p w:rsidR="006941F4" w:rsidRPr="00D1316D" w:rsidRDefault="006941F4" w:rsidP="006941F4">
      <w:pPr>
        <w:pStyle w:val="Nagwek5"/>
        <w:spacing w:before="0" w:after="0"/>
        <w:jc w:val="center"/>
        <w:rPr>
          <w:bCs w:val="0"/>
          <w:i w:val="0"/>
          <w:sz w:val="24"/>
          <w:szCs w:val="24"/>
        </w:rPr>
      </w:pPr>
      <w:r w:rsidRPr="00D1316D">
        <w:rPr>
          <w:bCs w:val="0"/>
          <w:i w:val="0"/>
          <w:sz w:val="24"/>
          <w:szCs w:val="24"/>
        </w:rPr>
        <w:t>ZOBOWIĄZANIE</w:t>
      </w:r>
    </w:p>
    <w:p w:rsidR="002821D9" w:rsidRPr="00D1316D" w:rsidRDefault="006941F4" w:rsidP="006941F4">
      <w:pPr>
        <w:autoSpaceDE w:val="0"/>
        <w:autoSpaceDN w:val="0"/>
        <w:adjustRightInd w:val="0"/>
        <w:jc w:val="center"/>
        <w:rPr>
          <w:rFonts w:ascii="Calibri" w:hAnsi="Calibri"/>
          <w:b/>
          <w:bCs/>
        </w:rPr>
      </w:pPr>
      <w:r w:rsidRPr="00D1316D">
        <w:rPr>
          <w:rFonts w:ascii="Calibri" w:hAnsi="Calibri"/>
          <w:b/>
          <w:bCs/>
        </w:rPr>
        <w:t>DO ODDANIA DO DYSPOZYCJI NIEZBĘD</w:t>
      </w:r>
      <w:r w:rsidR="002821D9" w:rsidRPr="00D1316D">
        <w:rPr>
          <w:rFonts w:ascii="Calibri" w:hAnsi="Calibri"/>
          <w:b/>
          <w:bCs/>
        </w:rPr>
        <w:t xml:space="preserve">NYCH ZASOBÓW </w:t>
      </w:r>
      <w:r w:rsidRPr="00D1316D">
        <w:rPr>
          <w:rFonts w:ascii="Calibri" w:hAnsi="Calibri"/>
          <w:b/>
          <w:bCs/>
        </w:rPr>
        <w:t xml:space="preserve">NA OKRES KORZYSTANIA </w:t>
      </w:r>
    </w:p>
    <w:p w:rsidR="004B6B1C" w:rsidRDefault="006941F4" w:rsidP="00816E2C">
      <w:pPr>
        <w:autoSpaceDE w:val="0"/>
        <w:autoSpaceDN w:val="0"/>
        <w:adjustRightInd w:val="0"/>
        <w:jc w:val="center"/>
        <w:rPr>
          <w:rFonts w:ascii="Calibri" w:hAnsi="Calibri"/>
          <w:b/>
          <w:bCs/>
        </w:rPr>
      </w:pPr>
      <w:r w:rsidRPr="00D1316D">
        <w:rPr>
          <w:rFonts w:ascii="Calibri" w:hAnsi="Calibri"/>
          <w:b/>
          <w:bCs/>
        </w:rPr>
        <w:t>Z NICH PRZY WYKONANIU ZAMÓWIENIA</w:t>
      </w:r>
    </w:p>
    <w:p w:rsidR="00816E2C" w:rsidRDefault="00816E2C" w:rsidP="00816E2C">
      <w:pPr>
        <w:autoSpaceDE w:val="0"/>
        <w:autoSpaceDN w:val="0"/>
        <w:adjustRightInd w:val="0"/>
        <w:jc w:val="center"/>
        <w:rPr>
          <w:rFonts w:ascii="Calibri" w:hAnsi="Calibri"/>
          <w:b/>
          <w:bCs/>
        </w:rPr>
      </w:pPr>
    </w:p>
    <w:p w:rsidR="00F10817" w:rsidRPr="00471F8C" w:rsidRDefault="006510FA" w:rsidP="004A1366">
      <w:pPr>
        <w:autoSpaceDE w:val="0"/>
        <w:autoSpaceDN w:val="0"/>
        <w:adjustRightInd w:val="0"/>
        <w:jc w:val="center"/>
        <w:rPr>
          <w:rFonts w:ascii="Calibri" w:eastAsia="Calibri" w:hAnsi="Calibri" w:cs="Calibri"/>
          <w:b/>
          <w:bCs/>
          <w:szCs w:val="26"/>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1C50E8" w:rsidRDefault="001C50E8" w:rsidP="00F10817">
      <w:pPr>
        <w:autoSpaceDE w:val="0"/>
        <w:autoSpaceDN w:val="0"/>
        <w:adjustRightInd w:val="0"/>
        <w:jc w:val="center"/>
        <w:rPr>
          <w:rFonts w:ascii="Calibri" w:hAnsi="Calibri"/>
        </w:rPr>
      </w:pPr>
    </w:p>
    <w:p w:rsidR="002821D9" w:rsidRPr="00D1316D" w:rsidRDefault="002821D9" w:rsidP="002821D9">
      <w:pPr>
        <w:autoSpaceDE w:val="0"/>
        <w:autoSpaceDN w:val="0"/>
        <w:adjustRightInd w:val="0"/>
        <w:rPr>
          <w:rFonts w:ascii="Calibri" w:hAnsi="Calibri"/>
        </w:rPr>
      </w:pPr>
      <w:r w:rsidRPr="00D1316D">
        <w:rPr>
          <w:rFonts w:ascii="Calibri" w:hAnsi="Calibri"/>
        </w:rPr>
        <w:t xml:space="preserve">Zamawiający: </w:t>
      </w:r>
    </w:p>
    <w:p w:rsidR="002821D9" w:rsidRPr="00D1316D" w:rsidRDefault="002821D9" w:rsidP="002821D9">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2821D9" w:rsidRPr="00D1316D" w:rsidRDefault="002821D9" w:rsidP="002821D9">
      <w:pPr>
        <w:rPr>
          <w:rFonts w:ascii="Calibri" w:hAnsi="Calibri"/>
          <w:b/>
        </w:rPr>
      </w:pPr>
    </w:p>
    <w:p w:rsidR="006941F4" w:rsidRPr="00D1316D" w:rsidRDefault="006941F4" w:rsidP="006941F4">
      <w:pPr>
        <w:jc w:val="both"/>
        <w:rPr>
          <w:rFonts w:ascii="Calibri" w:hAnsi="Calibri"/>
        </w:rPr>
      </w:pPr>
    </w:p>
    <w:p w:rsidR="00CF2F1C" w:rsidRDefault="006941F4" w:rsidP="006941F4">
      <w:pPr>
        <w:jc w:val="both"/>
        <w:rPr>
          <w:rFonts w:ascii="Calibri" w:hAnsi="Calibri"/>
        </w:rPr>
      </w:pPr>
      <w:r w:rsidRPr="00D1316D">
        <w:rPr>
          <w:rFonts w:ascii="Calibri" w:hAnsi="Calibri"/>
        </w:rPr>
        <w:t>Ja (my)* niżej podpisani  …………………………………………………………….……………………………………</w:t>
      </w:r>
      <w:r w:rsidR="002821D9" w:rsidRPr="00D1316D">
        <w:rPr>
          <w:rFonts w:ascii="Calibri" w:hAnsi="Calibri"/>
        </w:rPr>
        <w:t>……</w:t>
      </w:r>
    </w:p>
    <w:p w:rsidR="006941F4" w:rsidRPr="00D1316D" w:rsidRDefault="006941F4" w:rsidP="00CF2F1C">
      <w:pPr>
        <w:ind w:left="3119"/>
        <w:jc w:val="center"/>
        <w:rPr>
          <w:rFonts w:ascii="Calibri" w:hAnsi="Calibri"/>
          <w:b/>
        </w:rPr>
      </w:pPr>
      <w:r w:rsidRPr="00D1316D">
        <w:rPr>
          <w:rFonts w:ascii="Calibri" w:hAnsi="Calibri"/>
          <w:b/>
        </w:rPr>
        <w:t>(imiona i nazwiska osób składających zobowiązanie)</w:t>
      </w:r>
    </w:p>
    <w:p w:rsidR="006941F4" w:rsidRPr="00D1316D" w:rsidRDefault="006941F4" w:rsidP="006941F4">
      <w:pPr>
        <w:jc w:val="both"/>
        <w:rPr>
          <w:rFonts w:ascii="Calibri" w:hAnsi="Calibri"/>
        </w:rPr>
      </w:pPr>
    </w:p>
    <w:p w:rsidR="006941F4" w:rsidRPr="00D1316D" w:rsidRDefault="006941F4" w:rsidP="006941F4">
      <w:pPr>
        <w:jc w:val="both"/>
        <w:rPr>
          <w:rFonts w:ascii="Calibri" w:hAnsi="Calibri"/>
        </w:rPr>
      </w:pPr>
    </w:p>
    <w:p w:rsidR="006941F4" w:rsidRPr="00D1316D" w:rsidRDefault="006941F4" w:rsidP="006941F4">
      <w:pPr>
        <w:jc w:val="both"/>
        <w:rPr>
          <w:rFonts w:ascii="Calibri" w:hAnsi="Calibri"/>
        </w:rPr>
      </w:pPr>
      <w:r w:rsidRPr="00D1316D">
        <w:rPr>
          <w:rFonts w:ascii="Calibri" w:hAnsi="Calibri"/>
        </w:rPr>
        <w:t>będąc upoważnionym (mi)* do reprezentowania ………………………………………………</w:t>
      </w:r>
      <w:r w:rsidR="002464FA" w:rsidRPr="00D1316D">
        <w:rPr>
          <w:rFonts w:ascii="Calibri" w:hAnsi="Calibri"/>
        </w:rPr>
        <w:t>…………………..</w:t>
      </w:r>
    </w:p>
    <w:p w:rsidR="006941F4" w:rsidRPr="00D1316D" w:rsidRDefault="006941F4" w:rsidP="006941F4">
      <w:pPr>
        <w:jc w:val="both"/>
        <w:rPr>
          <w:rFonts w:ascii="Calibri" w:hAnsi="Calibri"/>
        </w:rPr>
      </w:pPr>
      <w:r w:rsidRPr="00D1316D">
        <w:rPr>
          <w:rFonts w:ascii="Calibri" w:hAnsi="Calibri"/>
        </w:rPr>
        <w:t>…………………………………………………………………………………………………</w:t>
      </w:r>
      <w:r w:rsidR="002464FA" w:rsidRPr="00D1316D">
        <w:rPr>
          <w:rFonts w:ascii="Calibri" w:hAnsi="Calibri"/>
        </w:rPr>
        <w:t>………………………………………….</w:t>
      </w:r>
    </w:p>
    <w:p w:rsidR="002464FA" w:rsidRPr="00D1316D" w:rsidRDefault="002464FA" w:rsidP="006941F4">
      <w:pPr>
        <w:jc w:val="both"/>
        <w:rPr>
          <w:rFonts w:ascii="Calibri" w:hAnsi="Calibri"/>
        </w:rPr>
      </w:pPr>
      <w:r w:rsidRPr="00D1316D">
        <w:rPr>
          <w:rFonts w:ascii="Calibri" w:hAnsi="Calibri"/>
        </w:rPr>
        <w:t>…………………………………………………………………………………………………………………………………………….</w:t>
      </w:r>
    </w:p>
    <w:p w:rsidR="006941F4" w:rsidRPr="00D1316D" w:rsidRDefault="006941F4" w:rsidP="006941F4">
      <w:pPr>
        <w:autoSpaceDE w:val="0"/>
        <w:autoSpaceDN w:val="0"/>
        <w:adjustRightInd w:val="0"/>
        <w:jc w:val="center"/>
        <w:rPr>
          <w:rFonts w:ascii="Calibri" w:hAnsi="Calibri"/>
          <w:b/>
        </w:rPr>
      </w:pPr>
      <w:r w:rsidRPr="00D1316D">
        <w:rPr>
          <w:rFonts w:ascii="Calibri" w:hAnsi="Calibri"/>
          <w:b/>
        </w:rPr>
        <w:t>(nazwa i adres podmiotu oddającego do dyspozycji zasoby)</w:t>
      </w:r>
    </w:p>
    <w:p w:rsidR="006941F4" w:rsidRPr="00D1316D" w:rsidRDefault="006941F4" w:rsidP="006941F4">
      <w:pPr>
        <w:jc w:val="both"/>
        <w:rPr>
          <w:rFonts w:ascii="Calibri" w:hAnsi="Calibri"/>
        </w:rPr>
      </w:pPr>
    </w:p>
    <w:p w:rsidR="006941F4" w:rsidRPr="00D1316D" w:rsidRDefault="006941F4" w:rsidP="006941F4">
      <w:pPr>
        <w:jc w:val="both"/>
        <w:rPr>
          <w:rFonts w:ascii="Calibri" w:hAnsi="Calibri"/>
        </w:rPr>
      </w:pPr>
      <w:r w:rsidRPr="00D1316D">
        <w:rPr>
          <w:rFonts w:ascii="Calibri" w:hAnsi="Calibri"/>
        </w:rPr>
        <w:t xml:space="preserve">oświadczam (my)*, że oddaję </w:t>
      </w:r>
      <w:proofErr w:type="spellStart"/>
      <w:r w:rsidRPr="00D1316D">
        <w:rPr>
          <w:rFonts w:ascii="Calibri" w:hAnsi="Calibri"/>
        </w:rPr>
        <w:t>(em</w:t>
      </w:r>
      <w:proofErr w:type="spellEnd"/>
      <w:r w:rsidRPr="00D1316D">
        <w:rPr>
          <w:rFonts w:ascii="Calibri" w:hAnsi="Calibri"/>
        </w:rPr>
        <w:t>y)* do dyspozycji Wykonawcy:</w:t>
      </w:r>
    </w:p>
    <w:p w:rsidR="006941F4" w:rsidRPr="00D1316D" w:rsidRDefault="006941F4" w:rsidP="006941F4">
      <w:pPr>
        <w:autoSpaceDE w:val="0"/>
        <w:autoSpaceDN w:val="0"/>
        <w:adjustRightInd w:val="0"/>
        <w:jc w:val="both"/>
        <w:rPr>
          <w:rFonts w:ascii="Calibri" w:hAnsi="Calibri"/>
        </w:rPr>
      </w:pPr>
      <w:r w:rsidRPr="00D1316D">
        <w:rPr>
          <w:rFonts w:ascii="Calibri" w:hAnsi="Calibri"/>
        </w:rPr>
        <w:t>…………………………………………………………………………………………………...…………………………………………………………………………………………………...</w:t>
      </w:r>
      <w:r w:rsidR="002464FA" w:rsidRPr="00D1316D">
        <w:rPr>
          <w:rFonts w:ascii="Calibri" w:hAnsi="Calibri"/>
        </w:rPr>
        <w:t>.........................................................................................</w:t>
      </w:r>
    </w:p>
    <w:p w:rsidR="006941F4" w:rsidRPr="00D1316D" w:rsidRDefault="006941F4" w:rsidP="006941F4">
      <w:pPr>
        <w:autoSpaceDE w:val="0"/>
        <w:autoSpaceDN w:val="0"/>
        <w:adjustRightInd w:val="0"/>
        <w:jc w:val="both"/>
        <w:rPr>
          <w:rFonts w:ascii="Calibri" w:hAnsi="Calibri"/>
        </w:rPr>
      </w:pPr>
      <w:r w:rsidRPr="00D1316D">
        <w:rPr>
          <w:rFonts w:ascii="Calibri" w:hAnsi="Calibri"/>
        </w:rPr>
        <w:t>…………………………………………………………………………………………………...</w:t>
      </w:r>
      <w:r w:rsidR="002464FA" w:rsidRPr="00D1316D">
        <w:rPr>
          <w:rFonts w:ascii="Calibri" w:hAnsi="Calibri"/>
        </w:rPr>
        <w:t>............................................</w:t>
      </w:r>
    </w:p>
    <w:p w:rsidR="006941F4" w:rsidRPr="00D1316D" w:rsidRDefault="006941F4" w:rsidP="006941F4">
      <w:pPr>
        <w:autoSpaceDE w:val="0"/>
        <w:autoSpaceDN w:val="0"/>
        <w:adjustRightInd w:val="0"/>
        <w:jc w:val="center"/>
        <w:rPr>
          <w:rFonts w:ascii="Calibri" w:hAnsi="Calibri"/>
        </w:rPr>
      </w:pPr>
      <w:r w:rsidRPr="00D1316D">
        <w:rPr>
          <w:rFonts w:ascii="Calibri" w:hAnsi="Calibri"/>
        </w:rPr>
        <w:t>(nazwa i adres  Wykonawcy składającego ofertę)</w:t>
      </w:r>
    </w:p>
    <w:p w:rsidR="006941F4" w:rsidRPr="00D1316D" w:rsidRDefault="006941F4" w:rsidP="006941F4">
      <w:pPr>
        <w:autoSpaceDE w:val="0"/>
        <w:autoSpaceDN w:val="0"/>
        <w:adjustRightInd w:val="0"/>
        <w:jc w:val="both"/>
        <w:rPr>
          <w:rFonts w:ascii="Calibri" w:hAnsi="Calibri" w:cs="Arial"/>
        </w:rPr>
      </w:pPr>
    </w:p>
    <w:p w:rsidR="006941F4" w:rsidRPr="00D1316D" w:rsidRDefault="006941F4" w:rsidP="006941F4">
      <w:pPr>
        <w:autoSpaceDE w:val="0"/>
        <w:autoSpaceDN w:val="0"/>
        <w:adjustRightInd w:val="0"/>
        <w:jc w:val="both"/>
        <w:rPr>
          <w:rFonts w:ascii="Calibri" w:hAnsi="Calibri" w:cs="Arial"/>
        </w:rPr>
      </w:pPr>
    </w:p>
    <w:p w:rsidR="006941F4" w:rsidRPr="00D1316D" w:rsidRDefault="006941F4" w:rsidP="006941F4">
      <w:pPr>
        <w:autoSpaceDE w:val="0"/>
        <w:autoSpaceDN w:val="0"/>
        <w:adjustRightInd w:val="0"/>
        <w:jc w:val="both"/>
        <w:rPr>
          <w:rFonts w:ascii="Calibri" w:hAnsi="Calibri"/>
        </w:rPr>
      </w:pPr>
      <w:r w:rsidRPr="00D1316D">
        <w:rPr>
          <w:rFonts w:ascii="Calibri" w:hAnsi="Calibri"/>
        </w:rPr>
        <w:t>1) niezbędne zasoby w zakresie: ………………………………………………………………</w:t>
      </w:r>
      <w:r w:rsidR="002464FA" w:rsidRPr="00D1316D">
        <w:rPr>
          <w:rFonts w:ascii="Calibri" w:hAnsi="Calibri"/>
        </w:rPr>
        <w:t>…………………………….</w:t>
      </w:r>
    </w:p>
    <w:p w:rsidR="006941F4" w:rsidRPr="00D1316D" w:rsidRDefault="006941F4" w:rsidP="006941F4">
      <w:pPr>
        <w:autoSpaceDE w:val="0"/>
        <w:autoSpaceDN w:val="0"/>
        <w:adjustRightInd w:val="0"/>
        <w:jc w:val="both"/>
        <w:rPr>
          <w:rFonts w:ascii="Calibri" w:hAnsi="Calibri"/>
        </w:rPr>
      </w:pPr>
      <w:r w:rsidRPr="00D1316D">
        <w:rPr>
          <w:rFonts w:ascii="Calibri" w:hAnsi="Calibri"/>
        </w:rPr>
        <w:t>…………………………………………………………………………………………………</w:t>
      </w:r>
      <w:r w:rsidR="002464FA" w:rsidRPr="00D1316D">
        <w:rPr>
          <w:rFonts w:ascii="Calibri" w:hAnsi="Calibri"/>
        </w:rPr>
        <w:t>………………………………………….</w:t>
      </w:r>
    </w:p>
    <w:p w:rsidR="002464FA" w:rsidRPr="00D1316D" w:rsidRDefault="002464FA" w:rsidP="002464FA">
      <w:pPr>
        <w:autoSpaceDE w:val="0"/>
        <w:autoSpaceDN w:val="0"/>
        <w:adjustRightInd w:val="0"/>
        <w:jc w:val="both"/>
        <w:rPr>
          <w:rFonts w:ascii="Calibri" w:hAnsi="Calibri"/>
        </w:rPr>
      </w:pPr>
      <w:r w:rsidRPr="00D1316D">
        <w:rPr>
          <w:rFonts w:ascii="Calibri" w:hAnsi="Calibri"/>
        </w:rPr>
        <w:t>…………………………………………………………………………………………………………………………………………….</w:t>
      </w:r>
    </w:p>
    <w:p w:rsidR="002464FA" w:rsidRPr="00D1316D" w:rsidRDefault="002464FA" w:rsidP="006941F4">
      <w:pPr>
        <w:autoSpaceDE w:val="0"/>
        <w:autoSpaceDN w:val="0"/>
        <w:adjustRightInd w:val="0"/>
        <w:jc w:val="both"/>
        <w:rPr>
          <w:rFonts w:ascii="Calibri" w:hAnsi="Calibri"/>
        </w:rPr>
      </w:pPr>
      <w:r w:rsidRPr="00D1316D">
        <w:rPr>
          <w:rFonts w:ascii="Calibri" w:hAnsi="Calibri"/>
        </w:rPr>
        <w:t>…………………………………………………………………………………………………………………………………………….</w:t>
      </w:r>
    </w:p>
    <w:p w:rsidR="002F6873" w:rsidRPr="00D1316D" w:rsidRDefault="002F6873" w:rsidP="002F6873">
      <w:pPr>
        <w:autoSpaceDE w:val="0"/>
        <w:autoSpaceDN w:val="0"/>
        <w:adjustRightInd w:val="0"/>
        <w:jc w:val="both"/>
        <w:rPr>
          <w:rFonts w:ascii="Calibri" w:hAnsi="Calibri"/>
        </w:rPr>
      </w:pPr>
      <w:r w:rsidRPr="00D1316D">
        <w:rPr>
          <w:rFonts w:ascii="Calibri" w:hAnsi="Calibri"/>
        </w:rPr>
        <w:t>…………………………………………………………………………………………………………………………………………….</w:t>
      </w:r>
    </w:p>
    <w:p w:rsidR="00185518" w:rsidRPr="00D1316D" w:rsidRDefault="006941F4" w:rsidP="006941F4">
      <w:pPr>
        <w:autoSpaceDE w:val="0"/>
        <w:autoSpaceDN w:val="0"/>
        <w:adjustRightInd w:val="0"/>
        <w:jc w:val="both"/>
        <w:rPr>
          <w:rFonts w:ascii="Calibri" w:eastAsia="Calibri" w:hAnsi="Calibri"/>
          <w:iCs/>
        </w:rPr>
      </w:pPr>
      <w:r w:rsidRPr="00D1316D">
        <w:rPr>
          <w:rFonts w:ascii="Calibri" w:hAnsi="Calibri"/>
        </w:rPr>
        <w:t>- należy wskazać zakres zasobów, które zostają oddane (udostępnione) Wykonawcy np.</w:t>
      </w:r>
      <w:r w:rsidR="00CF2F1C">
        <w:rPr>
          <w:rFonts w:ascii="Calibri" w:hAnsi="Calibri"/>
        </w:rPr>
        <w:t> </w:t>
      </w:r>
      <w:r w:rsidRPr="00D1316D">
        <w:rPr>
          <w:rFonts w:ascii="Calibri" w:eastAsia="Calibri" w:hAnsi="Calibri"/>
          <w:iCs/>
        </w:rPr>
        <w:t>zdolność techniczna i zawodowa</w:t>
      </w:r>
      <w:r w:rsidR="00375FB4">
        <w:rPr>
          <w:rFonts w:ascii="Calibri" w:eastAsia="Calibri" w:hAnsi="Calibri"/>
          <w:iCs/>
        </w:rPr>
        <w:t>,</w:t>
      </w:r>
    </w:p>
    <w:p w:rsidR="006941F4" w:rsidRPr="00D1316D" w:rsidRDefault="006941F4" w:rsidP="006941F4">
      <w:pPr>
        <w:autoSpaceDE w:val="0"/>
        <w:autoSpaceDN w:val="0"/>
        <w:adjustRightInd w:val="0"/>
        <w:jc w:val="both"/>
        <w:rPr>
          <w:rFonts w:ascii="Calibri" w:eastAsia="Calibri" w:hAnsi="Calibri"/>
          <w:iCs/>
        </w:rPr>
      </w:pPr>
      <w:r w:rsidRPr="00D1316D">
        <w:rPr>
          <w:rFonts w:ascii="Calibri" w:eastAsia="Calibri" w:hAnsi="Calibri"/>
          <w:iCs/>
        </w:rPr>
        <w:t>- należy podać informacje umożliwiające ocenę spełnienia warunków, okre</w:t>
      </w:r>
      <w:r w:rsidR="00CF2F1C">
        <w:rPr>
          <w:rFonts w:ascii="Calibri" w:eastAsia="Calibri" w:hAnsi="Calibri"/>
          <w:iCs/>
        </w:rPr>
        <w:t>ślonych</w:t>
      </w:r>
      <w:r w:rsidR="00F1688D" w:rsidRPr="00D1316D">
        <w:rPr>
          <w:rFonts w:ascii="Calibri" w:eastAsia="Calibri" w:hAnsi="Calibri"/>
          <w:iCs/>
        </w:rPr>
        <w:t xml:space="preserve"> </w:t>
      </w:r>
      <w:r w:rsidR="00BD4341">
        <w:rPr>
          <w:rFonts w:ascii="Calibri" w:eastAsia="Calibri" w:hAnsi="Calibri"/>
          <w:iCs/>
        </w:rPr>
        <w:t>w</w:t>
      </w:r>
      <w:r w:rsidR="00CF2F1C">
        <w:rPr>
          <w:rFonts w:ascii="Calibri" w:eastAsia="Calibri" w:hAnsi="Calibri"/>
          <w:iCs/>
        </w:rPr>
        <w:t> </w:t>
      </w:r>
      <w:r w:rsidR="00BD4341">
        <w:rPr>
          <w:rFonts w:ascii="Calibri" w:eastAsia="Calibri" w:hAnsi="Calibri"/>
          <w:iCs/>
        </w:rPr>
        <w:t>pkt</w:t>
      </w:r>
      <w:r w:rsidR="00CF2F1C">
        <w:rPr>
          <w:rFonts w:ascii="Calibri" w:eastAsia="Calibri" w:hAnsi="Calibri"/>
          <w:iCs/>
        </w:rPr>
        <w:t> </w:t>
      </w:r>
      <w:r w:rsidR="00185518" w:rsidRPr="00D1316D">
        <w:rPr>
          <w:rFonts w:ascii="Calibri" w:eastAsia="Calibri" w:hAnsi="Calibri"/>
          <w:iCs/>
        </w:rPr>
        <w:t>10.2.4a i/lub 10.2.4b</w:t>
      </w:r>
      <w:r w:rsidR="006670B3">
        <w:rPr>
          <w:rFonts w:ascii="Calibri" w:eastAsia="Calibri" w:hAnsi="Calibri"/>
          <w:iCs/>
        </w:rPr>
        <w:t xml:space="preserve"> </w:t>
      </w:r>
      <w:r w:rsidR="00185518" w:rsidRPr="00D1316D">
        <w:rPr>
          <w:rFonts w:ascii="Calibri" w:eastAsia="Calibri" w:hAnsi="Calibri"/>
          <w:iCs/>
        </w:rPr>
        <w:t>SWZ</w:t>
      </w:r>
      <w:r w:rsidRPr="00D1316D">
        <w:rPr>
          <w:rFonts w:ascii="Calibri" w:eastAsia="Calibri" w:hAnsi="Calibri"/>
          <w:iCs/>
        </w:rPr>
        <w:t>, przez udostępniane zasoby</w:t>
      </w:r>
    </w:p>
    <w:p w:rsidR="00185518" w:rsidRPr="00D1316D" w:rsidRDefault="00185518" w:rsidP="002464FA">
      <w:pPr>
        <w:autoSpaceDE w:val="0"/>
        <w:autoSpaceDN w:val="0"/>
        <w:adjustRightInd w:val="0"/>
        <w:jc w:val="both"/>
        <w:rPr>
          <w:rFonts w:ascii="Calibri" w:eastAsia="Calibri" w:hAnsi="Calibri"/>
          <w:iCs/>
        </w:rPr>
      </w:pPr>
    </w:p>
    <w:p w:rsidR="00185518" w:rsidRPr="00D1316D" w:rsidRDefault="006941F4" w:rsidP="002464FA">
      <w:pPr>
        <w:autoSpaceDE w:val="0"/>
        <w:autoSpaceDN w:val="0"/>
        <w:adjustRightInd w:val="0"/>
        <w:jc w:val="both"/>
        <w:rPr>
          <w:rFonts w:ascii="Calibri" w:eastAsia="Calibri" w:hAnsi="Calibri"/>
        </w:rPr>
      </w:pPr>
      <w:r w:rsidRPr="00D1316D">
        <w:rPr>
          <w:rFonts w:ascii="Calibri" w:eastAsia="Calibri" w:hAnsi="Calibri"/>
        </w:rPr>
        <w:t xml:space="preserve">2) </w:t>
      </w:r>
      <w:r w:rsidR="00F57A0E" w:rsidRPr="00D1316D">
        <w:rPr>
          <w:rFonts w:ascii="Calibri" w:eastAsia="Calibri" w:hAnsi="Calibri" w:cs="Calibri"/>
        </w:rPr>
        <w:t>sposób i okres udostępnienia wykonawcy i wykorzystania przez niego zasobów podmiotu udostępniającego te zasoby przy wykonywaniu zamówienia</w:t>
      </w:r>
      <w:r w:rsidRPr="00D1316D">
        <w:rPr>
          <w:rFonts w:ascii="Calibri" w:eastAsia="Calibri" w:hAnsi="Calibri"/>
        </w:rPr>
        <w:t xml:space="preserve">, będzie następujący: </w:t>
      </w:r>
    </w:p>
    <w:p w:rsidR="00F57A0E" w:rsidRPr="00D1316D" w:rsidRDefault="00F57A0E" w:rsidP="00F57A0E">
      <w:pPr>
        <w:autoSpaceDE w:val="0"/>
        <w:autoSpaceDN w:val="0"/>
        <w:adjustRightInd w:val="0"/>
        <w:jc w:val="both"/>
        <w:rPr>
          <w:rFonts w:ascii="Calibri" w:hAnsi="Calibri"/>
        </w:rPr>
      </w:pPr>
      <w:r w:rsidRPr="00D1316D">
        <w:rPr>
          <w:rFonts w:ascii="Calibri" w:hAnsi="Calibri"/>
        </w:rPr>
        <w:t>…………………………………………………………………………………………………………………………………………….</w:t>
      </w:r>
    </w:p>
    <w:p w:rsidR="00F57A0E" w:rsidRPr="00D1316D" w:rsidRDefault="00F57A0E" w:rsidP="00F57A0E">
      <w:pPr>
        <w:autoSpaceDE w:val="0"/>
        <w:autoSpaceDN w:val="0"/>
        <w:adjustRightInd w:val="0"/>
        <w:jc w:val="both"/>
        <w:rPr>
          <w:rFonts w:ascii="Calibri" w:hAnsi="Calibri"/>
        </w:rPr>
      </w:pPr>
      <w:r w:rsidRPr="00D1316D">
        <w:rPr>
          <w:rFonts w:ascii="Calibri" w:hAnsi="Calibri"/>
        </w:rPr>
        <w:t>…………………………………………………………………………………………………………………………………………….</w:t>
      </w:r>
    </w:p>
    <w:p w:rsidR="00F57A0E" w:rsidRDefault="00F57A0E" w:rsidP="002464FA">
      <w:pPr>
        <w:autoSpaceDE w:val="0"/>
        <w:autoSpaceDN w:val="0"/>
        <w:adjustRightInd w:val="0"/>
        <w:jc w:val="both"/>
        <w:rPr>
          <w:rFonts w:ascii="Calibri" w:hAnsi="Calibri"/>
        </w:rPr>
      </w:pPr>
      <w:r w:rsidRPr="00D1316D">
        <w:rPr>
          <w:rFonts w:ascii="Calibri" w:hAnsi="Calibri"/>
        </w:rPr>
        <w:t>…………………………………………………………………………………………………………………………………………….</w:t>
      </w:r>
    </w:p>
    <w:p w:rsidR="002F6873" w:rsidRPr="00D1316D" w:rsidRDefault="002F6873" w:rsidP="002F6873">
      <w:pPr>
        <w:autoSpaceDE w:val="0"/>
        <w:autoSpaceDN w:val="0"/>
        <w:adjustRightInd w:val="0"/>
        <w:jc w:val="both"/>
        <w:rPr>
          <w:rFonts w:ascii="Calibri" w:hAnsi="Calibri"/>
        </w:rPr>
      </w:pPr>
      <w:r w:rsidRPr="00D1316D">
        <w:rPr>
          <w:rFonts w:ascii="Calibri" w:hAnsi="Calibri"/>
        </w:rPr>
        <w:t>…………………………………………………………………………………………………………………………………………….</w:t>
      </w:r>
    </w:p>
    <w:p w:rsidR="002F6873" w:rsidRPr="00D1316D" w:rsidRDefault="002F6873" w:rsidP="002464FA">
      <w:pPr>
        <w:autoSpaceDE w:val="0"/>
        <w:autoSpaceDN w:val="0"/>
        <w:adjustRightInd w:val="0"/>
        <w:jc w:val="both"/>
        <w:rPr>
          <w:rFonts w:ascii="Calibri" w:hAnsi="Calibri"/>
        </w:rPr>
      </w:pPr>
    </w:p>
    <w:p w:rsidR="00185518" w:rsidRPr="00D1316D" w:rsidRDefault="00F57A0E" w:rsidP="002464FA">
      <w:pPr>
        <w:autoSpaceDE w:val="0"/>
        <w:autoSpaceDN w:val="0"/>
        <w:adjustRightInd w:val="0"/>
        <w:jc w:val="both"/>
        <w:rPr>
          <w:rFonts w:ascii="Calibri" w:eastAsia="Calibri" w:hAnsi="Calibri"/>
        </w:rPr>
      </w:pPr>
      <w:r w:rsidRPr="00D1316D">
        <w:rPr>
          <w:rFonts w:ascii="Calibri" w:eastAsia="Calibri" w:hAnsi="Calibri" w:cs="Calibri"/>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w:t>
      </w:r>
      <w:r w:rsidR="006F7D4F">
        <w:rPr>
          <w:rFonts w:ascii="Calibri" w:eastAsia="Calibri" w:hAnsi="Calibri" w:cs="Calibri"/>
        </w:rPr>
        <w:t>usługi</w:t>
      </w:r>
      <w:r w:rsidRPr="00D1316D">
        <w:rPr>
          <w:rFonts w:ascii="Calibri" w:eastAsia="Calibri" w:hAnsi="Calibri" w:cs="Calibri"/>
        </w:rPr>
        <w:t>, których wskazane zdolności dotyczą</w:t>
      </w:r>
    </w:p>
    <w:p w:rsidR="002464FA" w:rsidRPr="00D1316D" w:rsidRDefault="002464FA" w:rsidP="002464FA">
      <w:pPr>
        <w:autoSpaceDE w:val="0"/>
        <w:autoSpaceDN w:val="0"/>
        <w:adjustRightInd w:val="0"/>
        <w:jc w:val="both"/>
        <w:rPr>
          <w:rFonts w:ascii="Calibri" w:hAnsi="Calibri"/>
        </w:rPr>
      </w:pPr>
      <w:r w:rsidRPr="00D1316D">
        <w:rPr>
          <w:rFonts w:ascii="Calibri" w:hAnsi="Calibri"/>
        </w:rPr>
        <w:t>…………………………………………………………………………………………………………………………………………….</w:t>
      </w:r>
    </w:p>
    <w:p w:rsidR="002464FA" w:rsidRPr="00D1316D" w:rsidRDefault="002464FA" w:rsidP="002464FA">
      <w:pPr>
        <w:autoSpaceDE w:val="0"/>
        <w:autoSpaceDN w:val="0"/>
        <w:adjustRightInd w:val="0"/>
        <w:jc w:val="both"/>
        <w:rPr>
          <w:rFonts w:ascii="Calibri" w:hAnsi="Calibri"/>
        </w:rPr>
      </w:pPr>
      <w:r w:rsidRPr="00D1316D">
        <w:rPr>
          <w:rFonts w:ascii="Calibri" w:hAnsi="Calibri"/>
        </w:rPr>
        <w:t>…………………………………………………………………………………………………………………………………………….</w:t>
      </w:r>
    </w:p>
    <w:p w:rsidR="002464FA" w:rsidRPr="00D1316D" w:rsidRDefault="002464FA" w:rsidP="002464FA">
      <w:pPr>
        <w:autoSpaceDE w:val="0"/>
        <w:autoSpaceDN w:val="0"/>
        <w:adjustRightInd w:val="0"/>
        <w:jc w:val="both"/>
        <w:rPr>
          <w:rFonts w:ascii="Calibri" w:hAnsi="Calibri"/>
        </w:rPr>
      </w:pPr>
      <w:r w:rsidRPr="00D1316D">
        <w:rPr>
          <w:rFonts w:ascii="Calibri" w:hAnsi="Calibri"/>
        </w:rPr>
        <w:t>…………………………………………………………………………………………………………………………………………….</w:t>
      </w:r>
    </w:p>
    <w:p w:rsidR="002464FA" w:rsidRPr="00D1316D" w:rsidRDefault="002464FA" w:rsidP="002464FA">
      <w:pPr>
        <w:autoSpaceDE w:val="0"/>
        <w:autoSpaceDN w:val="0"/>
        <w:adjustRightInd w:val="0"/>
        <w:jc w:val="both"/>
        <w:rPr>
          <w:rFonts w:ascii="Calibri" w:hAnsi="Calibri"/>
        </w:rPr>
      </w:pPr>
      <w:r w:rsidRPr="00D1316D">
        <w:rPr>
          <w:rFonts w:ascii="Calibri" w:hAnsi="Calibri"/>
        </w:rPr>
        <w:t>…………………………………………………………………………………………………………………………………………….</w:t>
      </w:r>
    </w:p>
    <w:p w:rsidR="006941F4" w:rsidRPr="00D1316D" w:rsidRDefault="006941F4" w:rsidP="006941F4">
      <w:pPr>
        <w:pStyle w:val="Default"/>
        <w:jc w:val="both"/>
        <w:rPr>
          <w:rFonts w:ascii="Calibri" w:hAnsi="Calibri" w:cs="Times New Roman"/>
          <w:color w:val="auto"/>
        </w:rPr>
      </w:pPr>
    </w:p>
    <w:p w:rsidR="00B24CFC" w:rsidRDefault="00B24CFC" w:rsidP="006941F4">
      <w:pPr>
        <w:pStyle w:val="Default"/>
        <w:jc w:val="both"/>
        <w:rPr>
          <w:rFonts w:ascii="Calibri" w:hAnsi="Calibri" w:cs="Times New Roman"/>
          <w:color w:val="auto"/>
        </w:rPr>
      </w:pPr>
    </w:p>
    <w:p w:rsidR="000D6ADD" w:rsidRPr="00D1316D" w:rsidRDefault="000D6ADD" w:rsidP="006941F4">
      <w:pPr>
        <w:pStyle w:val="Default"/>
        <w:jc w:val="both"/>
        <w:rPr>
          <w:rFonts w:ascii="Calibri" w:hAnsi="Calibri" w:cs="Times New Roman"/>
          <w:color w:val="auto"/>
        </w:rPr>
      </w:pPr>
    </w:p>
    <w:p w:rsidR="00B24CFC" w:rsidRPr="00D1316D" w:rsidRDefault="00B24CFC" w:rsidP="006941F4">
      <w:pPr>
        <w:pStyle w:val="Default"/>
        <w:jc w:val="both"/>
        <w:rPr>
          <w:rFonts w:ascii="Calibri" w:hAnsi="Calibri" w:cs="Times New Roman"/>
          <w:color w:val="auto"/>
        </w:rPr>
      </w:pPr>
    </w:p>
    <w:p w:rsidR="006941F4" w:rsidRPr="00D1316D" w:rsidRDefault="006941F4" w:rsidP="006941F4">
      <w:pPr>
        <w:rPr>
          <w:rFonts w:ascii="Calibri" w:hAnsi="Calibri"/>
        </w:rPr>
      </w:pPr>
      <w:r w:rsidRPr="00D1316D">
        <w:rPr>
          <w:rFonts w:ascii="Calibri" w:hAnsi="Calibri"/>
        </w:rPr>
        <w:t>...................................................                   .................................................................................</w:t>
      </w:r>
    </w:p>
    <w:p w:rsidR="006941F4" w:rsidRPr="00D1316D" w:rsidRDefault="006941F4" w:rsidP="006941F4">
      <w:pPr>
        <w:jc w:val="both"/>
        <w:rPr>
          <w:rFonts w:ascii="Calibri" w:hAnsi="Calibri"/>
        </w:rPr>
      </w:pPr>
      <w:r w:rsidRPr="00D1316D">
        <w:rPr>
          <w:rFonts w:ascii="Calibri" w:hAnsi="Calibri"/>
        </w:rPr>
        <w:t xml:space="preserve">       (miejscowość, data)                                (podpis i pieczęć osoby/osób* upoważnionych </w:t>
      </w:r>
    </w:p>
    <w:p w:rsidR="00755D6D" w:rsidRPr="00D1316D" w:rsidRDefault="006941F4" w:rsidP="006941F4">
      <w:pPr>
        <w:rPr>
          <w:rFonts w:ascii="Calibri" w:hAnsi="Calibri"/>
        </w:rPr>
      </w:pPr>
      <w:r w:rsidRPr="00D1316D">
        <w:rPr>
          <w:rFonts w:ascii="Calibri" w:hAnsi="Calibri"/>
        </w:rPr>
        <w:t xml:space="preserve">                                                                        </w:t>
      </w:r>
      <w:r w:rsidR="002464FA" w:rsidRPr="00D1316D">
        <w:rPr>
          <w:rFonts w:ascii="Calibri" w:hAnsi="Calibri"/>
        </w:rPr>
        <w:t xml:space="preserve">   </w:t>
      </w:r>
      <w:r w:rsidR="00755D6D" w:rsidRPr="00D1316D">
        <w:rPr>
          <w:rFonts w:ascii="Calibri" w:hAnsi="Calibri"/>
        </w:rPr>
        <w:t xml:space="preserve">    </w:t>
      </w:r>
      <w:r w:rsidR="002464FA" w:rsidRPr="00D1316D">
        <w:rPr>
          <w:rFonts w:ascii="Calibri" w:hAnsi="Calibri"/>
        </w:rPr>
        <w:t xml:space="preserve"> </w:t>
      </w:r>
      <w:r w:rsidRPr="00D1316D">
        <w:rPr>
          <w:rFonts w:ascii="Calibri" w:hAnsi="Calibri"/>
        </w:rPr>
        <w:t xml:space="preserve">do reprezentowania podmiotu </w:t>
      </w:r>
      <w:r w:rsidR="00CF2F1C">
        <w:rPr>
          <w:rFonts w:ascii="Calibri" w:hAnsi="Calibri"/>
        </w:rPr>
        <w:t>oddającego</w:t>
      </w:r>
    </w:p>
    <w:p w:rsidR="006941F4" w:rsidRPr="00D1316D" w:rsidRDefault="006941F4" w:rsidP="00CF2F1C">
      <w:pPr>
        <w:ind w:left="5387"/>
        <w:rPr>
          <w:rFonts w:ascii="Calibri" w:hAnsi="Calibri"/>
        </w:rPr>
      </w:pPr>
      <w:r w:rsidRPr="00D1316D">
        <w:rPr>
          <w:rFonts w:ascii="Calibri" w:hAnsi="Calibri"/>
        </w:rPr>
        <w:t>do dyspozycji zasoby)</w:t>
      </w:r>
    </w:p>
    <w:p w:rsidR="006941F4" w:rsidRPr="00D1316D" w:rsidRDefault="006941F4" w:rsidP="006941F4">
      <w:pPr>
        <w:autoSpaceDE w:val="0"/>
        <w:autoSpaceDN w:val="0"/>
        <w:adjustRightInd w:val="0"/>
        <w:jc w:val="both"/>
        <w:rPr>
          <w:rFonts w:ascii="Calibri" w:eastAsia="Calibri" w:hAnsi="Calibri"/>
        </w:rPr>
      </w:pPr>
    </w:p>
    <w:p w:rsidR="006941F4" w:rsidRPr="00D1316D" w:rsidRDefault="006941F4" w:rsidP="006941F4">
      <w:pPr>
        <w:autoSpaceDE w:val="0"/>
        <w:autoSpaceDN w:val="0"/>
        <w:adjustRightInd w:val="0"/>
        <w:jc w:val="both"/>
        <w:rPr>
          <w:rFonts w:ascii="Calibri" w:eastAsia="Calibri" w:hAnsi="Calibri"/>
        </w:rPr>
      </w:pPr>
    </w:p>
    <w:p w:rsidR="006941F4" w:rsidRPr="00D1316D" w:rsidRDefault="006941F4" w:rsidP="006941F4">
      <w:pPr>
        <w:autoSpaceDE w:val="0"/>
        <w:autoSpaceDN w:val="0"/>
        <w:adjustRightInd w:val="0"/>
        <w:jc w:val="both"/>
        <w:rPr>
          <w:rFonts w:ascii="Calibri" w:eastAsia="Calibri" w:hAnsi="Calibri"/>
        </w:rPr>
      </w:pPr>
    </w:p>
    <w:p w:rsidR="006941F4" w:rsidRPr="003F0E3B" w:rsidRDefault="006941F4" w:rsidP="006941F4">
      <w:pPr>
        <w:jc w:val="both"/>
        <w:rPr>
          <w:rFonts w:ascii="Calibri" w:hAnsi="Calibri"/>
          <w:sz w:val="20"/>
        </w:rPr>
      </w:pPr>
      <w:r w:rsidRPr="003F0E3B">
        <w:rPr>
          <w:rFonts w:ascii="Calibri" w:hAnsi="Calibri"/>
          <w:sz w:val="20"/>
        </w:rPr>
        <w:t>*niepotrzebne skreślić</w:t>
      </w:r>
    </w:p>
    <w:p w:rsidR="006941F4" w:rsidRPr="003F0E3B" w:rsidRDefault="006941F4" w:rsidP="006941F4">
      <w:pPr>
        <w:autoSpaceDE w:val="0"/>
        <w:autoSpaceDN w:val="0"/>
        <w:adjustRightInd w:val="0"/>
        <w:jc w:val="both"/>
        <w:rPr>
          <w:rFonts w:ascii="Calibri" w:eastAsia="Calibri" w:hAnsi="Calibri"/>
          <w:sz w:val="20"/>
        </w:rPr>
      </w:pPr>
    </w:p>
    <w:p w:rsidR="006941F4" w:rsidRPr="00D1316D" w:rsidRDefault="006941F4" w:rsidP="006941F4">
      <w:pPr>
        <w:autoSpaceDE w:val="0"/>
        <w:autoSpaceDN w:val="0"/>
        <w:adjustRightInd w:val="0"/>
        <w:jc w:val="both"/>
        <w:rPr>
          <w:rFonts w:ascii="Calibri" w:eastAsia="Calibri" w:hAnsi="Calibri"/>
          <w:b/>
        </w:rPr>
      </w:pPr>
      <w:r w:rsidRPr="00D1316D">
        <w:rPr>
          <w:rFonts w:ascii="Calibri" w:eastAsia="Calibri" w:hAnsi="Calibri"/>
          <w:b/>
        </w:rPr>
        <w:t>Uwaga:</w:t>
      </w:r>
    </w:p>
    <w:p w:rsidR="006941F4" w:rsidRPr="00D1316D" w:rsidRDefault="006941F4" w:rsidP="006941F4">
      <w:pPr>
        <w:autoSpaceDE w:val="0"/>
        <w:autoSpaceDN w:val="0"/>
        <w:adjustRightInd w:val="0"/>
        <w:jc w:val="both"/>
        <w:rPr>
          <w:rFonts w:ascii="Calibri" w:hAnsi="Calibri"/>
        </w:rPr>
      </w:pPr>
      <w:r w:rsidRPr="00D1316D">
        <w:rPr>
          <w:rFonts w:ascii="Calibri" w:eastAsia="Calibri" w:hAnsi="Calibri"/>
        </w:rPr>
        <w:t>Zamiast niniejszego formularza można przedstawić inne dokumenty, w szczególności:</w:t>
      </w:r>
    </w:p>
    <w:p w:rsidR="006941F4" w:rsidRPr="00D1316D" w:rsidRDefault="006941F4" w:rsidP="006941F4">
      <w:pPr>
        <w:autoSpaceDE w:val="0"/>
        <w:autoSpaceDN w:val="0"/>
        <w:adjustRightInd w:val="0"/>
        <w:jc w:val="both"/>
        <w:rPr>
          <w:rFonts w:ascii="Calibri" w:hAnsi="Calibri"/>
        </w:rPr>
      </w:pPr>
      <w:r w:rsidRPr="00D1316D">
        <w:rPr>
          <w:rFonts w:ascii="Calibri" w:hAnsi="Calibri"/>
        </w:rPr>
        <w:t>dokumenty, które określają:</w:t>
      </w:r>
    </w:p>
    <w:p w:rsidR="00185518" w:rsidRPr="00D1316D" w:rsidRDefault="00185518" w:rsidP="00751186">
      <w:pPr>
        <w:numPr>
          <w:ilvl w:val="0"/>
          <w:numId w:val="4"/>
        </w:numPr>
        <w:autoSpaceDE w:val="0"/>
        <w:autoSpaceDN w:val="0"/>
        <w:adjustRightInd w:val="0"/>
        <w:jc w:val="both"/>
        <w:rPr>
          <w:rFonts w:ascii="Calibri" w:eastAsia="Calibri" w:hAnsi="Calibri" w:cs="Calibri"/>
        </w:rPr>
      </w:pPr>
      <w:r w:rsidRPr="00D1316D">
        <w:rPr>
          <w:rFonts w:ascii="Calibri" w:eastAsia="Calibri" w:hAnsi="Calibri" w:cs="Calibri"/>
        </w:rPr>
        <w:t xml:space="preserve">zakres dostępnych wykonawcy zasobów podmiotu udostępniającego zasoby; </w:t>
      </w:r>
    </w:p>
    <w:p w:rsidR="00185518" w:rsidRPr="00D1316D" w:rsidRDefault="00185518" w:rsidP="00751186">
      <w:pPr>
        <w:numPr>
          <w:ilvl w:val="0"/>
          <w:numId w:val="4"/>
        </w:numPr>
        <w:autoSpaceDE w:val="0"/>
        <w:autoSpaceDN w:val="0"/>
        <w:adjustRightInd w:val="0"/>
        <w:jc w:val="both"/>
        <w:rPr>
          <w:rFonts w:ascii="Calibri" w:eastAsia="Calibri" w:hAnsi="Calibri" w:cs="Calibri"/>
        </w:rPr>
      </w:pPr>
      <w:r w:rsidRPr="00D1316D">
        <w:rPr>
          <w:rFonts w:ascii="Calibri" w:eastAsia="Calibri" w:hAnsi="Calibri" w:cs="Calibri"/>
        </w:rPr>
        <w:t xml:space="preserve">sposób i okres udostępnienia wykonawcy i wykorzystania przez niego zasobów podmiotu udostępniającego te zasoby przy wykonywaniu zamówienia; </w:t>
      </w:r>
    </w:p>
    <w:p w:rsidR="00185518" w:rsidRPr="00D1316D" w:rsidRDefault="00185518" w:rsidP="00751186">
      <w:pPr>
        <w:numPr>
          <w:ilvl w:val="0"/>
          <w:numId w:val="4"/>
        </w:numPr>
        <w:autoSpaceDE w:val="0"/>
        <w:autoSpaceDN w:val="0"/>
        <w:adjustRightInd w:val="0"/>
        <w:jc w:val="both"/>
        <w:rPr>
          <w:rFonts w:ascii="Calibri" w:eastAsia="Calibri" w:hAnsi="Calibri" w:cs="Calibri"/>
        </w:rPr>
      </w:pPr>
      <w:r w:rsidRPr="00D1316D">
        <w:rPr>
          <w:rFonts w:ascii="Calibri" w:eastAsia="Calibri" w:hAnsi="Calibri" w:cs="Calibri"/>
        </w:rPr>
        <w:t xml:space="preserve">czy i w jakim zakresie podmiot udostępniający zasoby, na zdolnościach którego wykonawca polega w odniesieniu do warunków udziału w postępowaniu dotyczących wykształcenia, kwalifikacji zawodowych lub doświadczenia, zrealizuje </w:t>
      </w:r>
      <w:r w:rsidR="00A80316">
        <w:rPr>
          <w:rFonts w:ascii="Calibri" w:eastAsia="Calibri" w:hAnsi="Calibri" w:cs="Calibri"/>
        </w:rPr>
        <w:t>usługi</w:t>
      </w:r>
      <w:r w:rsidRPr="00D1316D">
        <w:rPr>
          <w:rFonts w:ascii="Calibri" w:eastAsia="Calibri" w:hAnsi="Calibri" w:cs="Calibri"/>
        </w:rPr>
        <w:t xml:space="preserve">, których wskazane zdolności dotyczą. </w:t>
      </w:r>
    </w:p>
    <w:p w:rsidR="00185518" w:rsidRPr="00D1316D" w:rsidRDefault="00185518" w:rsidP="006941F4">
      <w:pPr>
        <w:autoSpaceDE w:val="0"/>
        <w:autoSpaceDN w:val="0"/>
        <w:adjustRightInd w:val="0"/>
        <w:jc w:val="both"/>
        <w:rPr>
          <w:rFonts w:ascii="Calibri" w:hAnsi="Calibri"/>
        </w:rPr>
      </w:pPr>
    </w:p>
    <w:p w:rsidR="006941F4" w:rsidRPr="00D1316D" w:rsidRDefault="006941F4" w:rsidP="006941F4">
      <w:pPr>
        <w:jc w:val="right"/>
        <w:rPr>
          <w:rFonts w:ascii="Calibri" w:hAnsi="Calibri"/>
          <w:b/>
          <w:u w:val="single"/>
        </w:rPr>
      </w:pPr>
    </w:p>
    <w:p w:rsidR="006941F4" w:rsidRPr="00D1316D" w:rsidRDefault="006941F4" w:rsidP="006941F4">
      <w:pPr>
        <w:jc w:val="right"/>
        <w:rPr>
          <w:rFonts w:ascii="Calibri" w:hAnsi="Calibri"/>
          <w:b/>
          <w:u w:val="single"/>
        </w:rPr>
      </w:pPr>
    </w:p>
    <w:p w:rsidR="006941F4" w:rsidRPr="00D1316D" w:rsidRDefault="006941F4" w:rsidP="006941F4">
      <w:pPr>
        <w:jc w:val="right"/>
        <w:rPr>
          <w:rFonts w:ascii="Calibri" w:hAnsi="Calibri"/>
          <w:b/>
          <w:u w:val="single"/>
        </w:rPr>
      </w:pPr>
    </w:p>
    <w:p w:rsidR="006941F4" w:rsidRPr="00D1316D" w:rsidRDefault="006941F4" w:rsidP="006941F4">
      <w:pPr>
        <w:jc w:val="right"/>
        <w:rPr>
          <w:rFonts w:ascii="Calibri" w:hAnsi="Calibri"/>
          <w:b/>
          <w:u w:val="single"/>
        </w:rPr>
      </w:pPr>
    </w:p>
    <w:p w:rsidR="006941F4" w:rsidRPr="00D1316D" w:rsidRDefault="006941F4" w:rsidP="006941F4">
      <w:pPr>
        <w:jc w:val="right"/>
        <w:rPr>
          <w:rFonts w:ascii="Calibri" w:hAnsi="Calibri"/>
          <w:b/>
          <w:u w:val="single"/>
        </w:rPr>
      </w:pPr>
    </w:p>
    <w:p w:rsidR="00B24CFC" w:rsidRPr="00D1316D" w:rsidRDefault="00B24CFC" w:rsidP="006941F4">
      <w:pPr>
        <w:jc w:val="right"/>
        <w:rPr>
          <w:rFonts w:ascii="Calibri" w:hAnsi="Calibri"/>
          <w:b/>
          <w:u w:val="single"/>
        </w:rPr>
      </w:pPr>
    </w:p>
    <w:p w:rsidR="00B24CFC" w:rsidRPr="00D1316D" w:rsidRDefault="00B24CFC" w:rsidP="006941F4">
      <w:pPr>
        <w:jc w:val="right"/>
        <w:rPr>
          <w:rFonts w:ascii="Calibri" w:hAnsi="Calibri"/>
          <w:b/>
          <w:u w:val="single"/>
        </w:rPr>
      </w:pPr>
    </w:p>
    <w:p w:rsidR="00B24CFC" w:rsidRPr="00D1316D" w:rsidRDefault="00B24CFC" w:rsidP="006941F4">
      <w:pPr>
        <w:jc w:val="right"/>
        <w:rPr>
          <w:rFonts w:ascii="Calibri" w:hAnsi="Calibri"/>
          <w:color w:val="000000"/>
        </w:rPr>
      </w:pPr>
    </w:p>
    <w:p w:rsidR="00C30AFE" w:rsidRPr="00D1316D" w:rsidRDefault="00C30AFE" w:rsidP="006941F4">
      <w:pPr>
        <w:jc w:val="right"/>
        <w:rPr>
          <w:rFonts w:ascii="Calibri" w:hAnsi="Calibri"/>
          <w:b/>
          <w:u w:val="single"/>
        </w:rPr>
      </w:pPr>
    </w:p>
    <w:p w:rsidR="00B24CFC" w:rsidRPr="00D1316D" w:rsidRDefault="00B24CFC" w:rsidP="006941F4">
      <w:pPr>
        <w:jc w:val="right"/>
        <w:rPr>
          <w:rFonts w:ascii="Calibri" w:hAnsi="Calibri"/>
          <w:b/>
          <w:u w:val="single"/>
        </w:rPr>
      </w:pPr>
    </w:p>
    <w:p w:rsidR="00B24CFC" w:rsidRPr="00D1316D" w:rsidRDefault="00B24CFC" w:rsidP="006941F4">
      <w:pPr>
        <w:jc w:val="right"/>
        <w:rPr>
          <w:rFonts w:ascii="Calibri" w:hAnsi="Calibri"/>
          <w:b/>
          <w:u w:val="single"/>
        </w:rPr>
      </w:pPr>
    </w:p>
    <w:p w:rsidR="008237FA" w:rsidRDefault="008237FA" w:rsidP="00A80316">
      <w:pPr>
        <w:rPr>
          <w:rFonts w:ascii="Calibri" w:hAnsi="Calibri"/>
          <w:b/>
          <w:u w:val="single"/>
        </w:rPr>
      </w:pPr>
    </w:p>
    <w:p w:rsidR="000E5A33" w:rsidRDefault="000E5A33" w:rsidP="00A80316">
      <w:pPr>
        <w:rPr>
          <w:rFonts w:ascii="Calibri" w:hAnsi="Calibri"/>
          <w:b/>
          <w:u w:val="single"/>
        </w:rPr>
      </w:pPr>
    </w:p>
    <w:p w:rsidR="000E5A33" w:rsidRDefault="000E5A33" w:rsidP="00A80316">
      <w:pPr>
        <w:rPr>
          <w:rFonts w:ascii="Calibri" w:hAnsi="Calibri"/>
          <w:b/>
          <w:u w:val="single"/>
        </w:rPr>
      </w:pPr>
    </w:p>
    <w:p w:rsidR="00951F6C" w:rsidRDefault="00951F6C" w:rsidP="00A80316">
      <w:pPr>
        <w:rPr>
          <w:rFonts w:ascii="Calibri" w:hAnsi="Calibri"/>
          <w:b/>
          <w:u w:val="single"/>
        </w:rPr>
      </w:pPr>
    </w:p>
    <w:p w:rsidR="00316138" w:rsidRPr="00D1316D" w:rsidRDefault="004A1366" w:rsidP="00316138">
      <w:pPr>
        <w:jc w:val="right"/>
        <w:rPr>
          <w:rFonts w:ascii="Calibri" w:hAnsi="Calibri"/>
          <w:u w:val="single"/>
        </w:rPr>
      </w:pPr>
      <w:r>
        <w:rPr>
          <w:rFonts w:ascii="Calibri" w:hAnsi="Calibri"/>
          <w:b/>
          <w:u w:val="single"/>
        </w:rPr>
        <w:br w:type="page"/>
      </w:r>
      <w:r w:rsidR="00316138" w:rsidRPr="00D1316D">
        <w:rPr>
          <w:rFonts w:ascii="Calibri" w:hAnsi="Calibri"/>
          <w:b/>
          <w:u w:val="single"/>
        </w:rPr>
        <w:lastRenderedPageBreak/>
        <w:t xml:space="preserve">Załącznik nr </w:t>
      </w:r>
      <w:r w:rsidR="005E3B81">
        <w:rPr>
          <w:rFonts w:ascii="Calibri" w:hAnsi="Calibri"/>
          <w:b/>
          <w:u w:val="single"/>
        </w:rPr>
        <w:t>4</w:t>
      </w:r>
    </w:p>
    <w:p w:rsidR="00316138" w:rsidRPr="00D1316D" w:rsidRDefault="00316138" w:rsidP="00316138">
      <w:pPr>
        <w:autoSpaceDE w:val="0"/>
        <w:autoSpaceDN w:val="0"/>
        <w:adjustRightInd w:val="0"/>
        <w:jc w:val="both"/>
        <w:rPr>
          <w:rFonts w:ascii="Calibri" w:hAnsi="Calibri"/>
        </w:rPr>
      </w:pPr>
    </w:p>
    <w:p w:rsidR="00316138" w:rsidRPr="00D1316D" w:rsidRDefault="00316138" w:rsidP="00316138">
      <w:pPr>
        <w:autoSpaceDE w:val="0"/>
        <w:autoSpaceDN w:val="0"/>
        <w:adjustRightInd w:val="0"/>
        <w:jc w:val="center"/>
        <w:rPr>
          <w:rFonts w:ascii="Calibri" w:eastAsia="Verdana,Bold" w:hAnsi="Calibri" w:cs="Verdana,Bold"/>
          <w:b/>
          <w:bCs/>
        </w:rPr>
      </w:pPr>
      <w:r w:rsidRPr="00D1316D">
        <w:rPr>
          <w:rFonts w:ascii="Calibri" w:eastAsia="Verdana,Bold" w:hAnsi="Calibri" w:cs="Verdana,Bold"/>
          <w:b/>
          <w:bCs/>
        </w:rPr>
        <w:t>OŚWIADCZENIE</w:t>
      </w:r>
    </w:p>
    <w:p w:rsidR="00316138" w:rsidRPr="00D1316D" w:rsidRDefault="00316138" w:rsidP="00316138">
      <w:pPr>
        <w:autoSpaceDE w:val="0"/>
        <w:autoSpaceDN w:val="0"/>
        <w:adjustRightInd w:val="0"/>
        <w:jc w:val="center"/>
        <w:rPr>
          <w:rFonts w:ascii="Calibri" w:eastAsia="Verdana,Bold" w:hAnsi="Calibri" w:cs="Verdana"/>
          <w:b/>
        </w:rPr>
      </w:pPr>
      <w:r w:rsidRPr="00D1316D">
        <w:rPr>
          <w:rFonts w:ascii="Calibri" w:eastAsia="Verdana,Bold" w:hAnsi="Calibri" w:cs="Verdana"/>
          <w:b/>
        </w:rPr>
        <w:t xml:space="preserve">WYKONAWCÓW WSPÓLNIE UBIEGAJĄCYCH SIĘ O UDZIELENIE ZAMÓWIENIA </w:t>
      </w:r>
    </w:p>
    <w:p w:rsidR="00316138" w:rsidRDefault="00316138" w:rsidP="00316138">
      <w:pPr>
        <w:autoSpaceDE w:val="0"/>
        <w:autoSpaceDN w:val="0"/>
        <w:adjustRightInd w:val="0"/>
        <w:jc w:val="center"/>
        <w:rPr>
          <w:rFonts w:ascii="Calibri" w:eastAsia="Verdana,Bold" w:hAnsi="Calibri" w:cs="Verdana"/>
          <w:b/>
        </w:rPr>
      </w:pPr>
      <w:r w:rsidRPr="00D1316D">
        <w:rPr>
          <w:rFonts w:ascii="Calibri" w:eastAsia="Verdana,Bold" w:hAnsi="Calibri" w:cs="Verdana"/>
          <w:b/>
        </w:rPr>
        <w:t>W ZAKRESIE ART. 117 UST. 4 USTAWY PZP</w:t>
      </w:r>
    </w:p>
    <w:p w:rsidR="004B6B1C" w:rsidRPr="00D1316D" w:rsidRDefault="004B6B1C" w:rsidP="00316138">
      <w:pPr>
        <w:autoSpaceDE w:val="0"/>
        <w:autoSpaceDN w:val="0"/>
        <w:adjustRightInd w:val="0"/>
        <w:jc w:val="center"/>
        <w:rPr>
          <w:rFonts w:ascii="Calibri" w:eastAsia="Verdana,Bold" w:hAnsi="Calibri" w:cs="Verdana"/>
          <w:b/>
        </w:rPr>
      </w:pPr>
    </w:p>
    <w:p w:rsidR="00F10817" w:rsidRPr="00471F8C" w:rsidRDefault="00816E2C" w:rsidP="004A1366">
      <w:pPr>
        <w:autoSpaceDE w:val="0"/>
        <w:autoSpaceDN w:val="0"/>
        <w:adjustRightInd w:val="0"/>
        <w:jc w:val="center"/>
        <w:rPr>
          <w:rFonts w:ascii="Calibri" w:eastAsia="Calibri" w:hAnsi="Calibri" w:cs="Calibri"/>
          <w:b/>
          <w:bCs/>
          <w:szCs w:val="26"/>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816E2C" w:rsidRPr="001C50E8" w:rsidRDefault="00816E2C" w:rsidP="001C50E8">
      <w:pPr>
        <w:autoSpaceDE w:val="0"/>
        <w:autoSpaceDN w:val="0"/>
        <w:adjustRightInd w:val="0"/>
        <w:jc w:val="center"/>
        <w:rPr>
          <w:rFonts w:ascii="Calibri" w:hAnsi="Calibri"/>
        </w:rPr>
      </w:pPr>
    </w:p>
    <w:p w:rsidR="001C50E8" w:rsidRDefault="001C50E8" w:rsidP="00316138">
      <w:pPr>
        <w:autoSpaceDE w:val="0"/>
        <w:autoSpaceDN w:val="0"/>
        <w:adjustRightInd w:val="0"/>
        <w:rPr>
          <w:rFonts w:ascii="Calibri" w:hAnsi="Calibri"/>
        </w:rPr>
      </w:pPr>
    </w:p>
    <w:p w:rsidR="00316138" w:rsidRPr="00D1316D" w:rsidRDefault="00316138" w:rsidP="00316138">
      <w:pPr>
        <w:autoSpaceDE w:val="0"/>
        <w:autoSpaceDN w:val="0"/>
        <w:adjustRightInd w:val="0"/>
        <w:rPr>
          <w:rFonts w:ascii="Calibri" w:hAnsi="Calibri"/>
        </w:rPr>
      </w:pPr>
      <w:r w:rsidRPr="00D1316D">
        <w:rPr>
          <w:rFonts w:ascii="Calibri" w:hAnsi="Calibri"/>
        </w:rPr>
        <w:t xml:space="preserve">Zamawiający: </w:t>
      </w:r>
    </w:p>
    <w:p w:rsidR="00316138" w:rsidRPr="00D1316D" w:rsidRDefault="00316138" w:rsidP="00316138">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316138" w:rsidRPr="00D1316D" w:rsidRDefault="00316138" w:rsidP="00316138">
      <w:pPr>
        <w:jc w:val="both"/>
        <w:rPr>
          <w:rFonts w:ascii="Calibri" w:hAnsi="Calibri"/>
        </w:rPr>
      </w:pPr>
    </w:p>
    <w:p w:rsidR="00316138" w:rsidRPr="00D1316D" w:rsidRDefault="00316138" w:rsidP="00316138">
      <w:pPr>
        <w:jc w:val="both"/>
        <w:rPr>
          <w:rFonts w:ascii="Calibri" w:hAnsi="Calibri"/>
        </w:rPr>
      </w:pPr>
      <w:r w:rsidRPr="00D1316D">
        <w:rPr>
          <w:rFonts w:ascii="Calibri" w:hAnsi="Calibri"/>
        </w:rPr>
        <w:t>Ja (my)* niżej podpisani  …………………………………………</w:t>
      </w:r>
      <w:r w:rsidR="00CF2F1C">
        <w:rPr>
          <w:rFonts w:ascii="Calibri" w:hAnsi="Calibri"/>
        </w:rPr>
        <w:t>………………….…………………………………………</w:t>
      </w:r>
    </w:p>
    <w:p w:rsidR="00316138" w:rsidRPr="00D1316D" w:rsidRDefault="00316138" w:rsidP="00CF2F1C">
      <w:pPr>
        <w:autoSpaceDE w:val="0"/>
        <w:autoSpaceDN w:val="0"/>
        <w:adjustRightInd w:val="0"/>
        <w:ind w:left="2410"/>
        <w:jc w:val="both"/>
        <w:rPr>
          <w:rFonts w:ascii="Calibri" w:eastAsia="Verdana,Bold" w:hAnsi="Calibri" w:cs="Verdana,Italic"/>
          <w:i/>
          <w:iCs/>
        </w:rPr>
      </w:pPr>
      <w:r w:rsidRPr="00D1316D">
        <w:rPr>
          <w:rFonts w:ascii="Calibri" w:eastAsia="Verdana,Bold" w:hAnsi="Calibri" w:cs="Verdana,Italic"/>
          <w:i/>
          <w:iCs/>
        </w:rPr>
        <w:t>(imię i nazwisko osoby/osób upow</w:t>
      </w:r>
      <w:r w:rsidR="00CF2F1C">
        <w:rPr>
          <w:rFonts w:ascii="Calibri" w:eastAsia="Verdana,Bold" w:hAnsi="Calibri" w:cs="Verdana,Italic"/>
          <w:i/>
          <w:iCs/>
        </w:rPr>
        <w:t>ażnionej/</w:t>
      </w:r>
      <w:proofErr w:type="spellStart"/>
      <w:r w:rsidR="00CF2F1C">
        <w:rPr>
          <w:rFonts w:ascii="Calibri" w:eastAsia="Verdana,Bold" w:hAnsi="Calibri" w:cs="Verdana,Italic"/>
          <w:i/>
          <w:iCs/>
        </w:rPr>
        <w:t>ych</w:t>
      </w:r>
      <w:proofErr w:type="spellEnd"/>
      <w:r w:rsidR="00CF2F1C">
        <w:rPr>
          <w:rFonts w:ascii="Calibri" w:eastAsia="Verdana,Bold" w:hAnsi="Calibri" w:cs="Verdana,Italic"/>
          <w:i/>
          <w:iCs/>
        </w:rPr>
        <w:t xml:space="preserve"> do reprezentowania</w:t>
      </w:r>
    </w:p>
    <w:p w:rsidR="00316138" w:rsidRPr="00D1316D" w:rsidRDefault="00316138" w:rsidP="00CF2F1C">
      <w:pPr>
        <w:autoSpaceDE w:val="0"/>
        <w:autoSpaceDN w:val="0"/>
        <w:adjustRightInd w:val="0"/>
        <w:ind w:left="2410"/>
        <w:jc w:val="both"/>
        <w:rPr>
          <w:rFonts w:ascii="Calibri" w:eastAsia="Verdana,Bold" w:hAnsi="Calibri" w:cs="Verdana,Italic"/>
          <w:i/>
          <w:iCs/>
        </w:rPr>
      </w:pPr>
      <w:r w:rsidRPr="00D1316D">
        <w:rPr>
          <w:rFonts w:ascii="Calibri" w:eastAsia="Verdana,Bold" w:hAnsi="Calibri" w:cs="Verdana,Italic"/>
          <w:i/>
          <w:iCs/>
        </w:rPr>
        <w:t>Wykonawców wspólnie ubiegających się o udzielenie zamówienia)</w:t>
      </w:r>
    </w:p>
    <w:p w:rsidR="00316138" w:rsidRPr="00D1316D" w:rsidRDefault="00316138" w:rsidP="00316138">
      <w:pPr>
        <w:jc w:val="both"/>
        <w:rPr>
          <w:rFonts w:ascii="Calibri" w:hAnsi="Calibri"/>
        </w:rPr>
      </w:pPr>
    </w:p>
    <w:p w:rsidR="00316138" w:rsidRPr="00D1316D" w:rsidRDefault="00316138" w:rsidP="00316138">
      <w:pPr>
        <w:jc w:val="both"/>
        <w:rPr>
          <w:rFonts w:ascii="Calibri" w:hAnsi="Calibri"/>
        </w:rPr>
      </w:pPr>
      <w:r w:rsidRPr="00D1316D">
        <w:rPr>
          <w:rFonts w:ascii="Calibri" w:hAnsi="Calibri"/>
        </w:rPr>
        <w:t>będąc upoważnionym (mi)* do reprezentowania:</w:t>
      </w:r>
    </w:p>
    <w:p w:rsidR="00316138" w:rsidRPr="00D1316D" w:rsidRDefault="00316138" w:rsidP="00316138">
      <w:pPr>
        <w:jc w:val="both"/>
        <w:rPr>
          <w:rFonts w:ascii="Calibri" w:hAnsi="Calibri"/>
        </w:rPr>
      </w:pPr>
    </w:p>
    <w:p w:rsidR="00316138" w:rsidRPr="00D1316D" w:rsidRDefault="00316138" w:rsidP="00316138">
      <w:pPr>
        <w:jc w:val="both"/>
        <w:rPr>
          <w:rFonts w:ascii="Calibri" w:hAnsi="Calibri"/>
        </w:rPr>
      </w:pPr>
      <w:r w:rsidRPr="00D1316D">
        <w:rPr>
          <w:rFonts w:ascii="Calibri" w:hAnsi="Calibri"/>
        </w:rPr>
        <w:t>1) ……………………………………………………………………………………………………………………………………………</w:t>
      </w:r>
    </w:p>
    <w:p w:rsidR="00316138" w:rsidRPr="00D1316D" w:rsidRDefault="00316138" w:rsidP="00316138">
      <w:pPr>
        <w:jc w:val="both"/>
        <w:rPr>
          <w:rFonts w:ascii="Calibri" w:hAnsi="Calibri"/>
        </w:rPr>
      </w:pPr>
      <w:r w:rsidRPr="00D1316D">
        <w:rPr>
          <w:rFonts w:ascii="Calibri" w:hAnsi="Calibri"/>
        </w:rPr>
        <w:t>…………………………………………………………………………………………………………………………………………….</w:t>
      </w:r>
    </w:p>
    <w:p w:rsidR="00316138" w:rsidRPr="00D1316D" w:rsidRDefault="00316138" w:rsidP="00316138">
      <w:pPr>
        <w:jc w:val="both"/>
        <w:rPr>
          <w:rFonts w:ascii="Calibri" w:hAnsi="Calibri"/>
        </w:rPr>
      </w:pPr>
    </w:p>
    <w:p w:rsidR="00316138" w:rsidRPr="00D1316D" w:rsidRDefault="00316138" w:rsidP="00316138">
      <w:pPr>
        <w:jc w:val="both"/>
        <w:rPr>
          <w:rFonts w:ascii="Calibri" w:hAnsi="Calibri"/>
        </w:rPr>
      </w:pPr>
      <w:r w:rsidRPr="00D1316D">
        <w:rPr>
          <w:rFonts w:ascii="Calibri" w:hAnsi="Calibri"/>
        </w:rPr>
        <w:t>2) ……………………………………………………………………………………………………………………………………………</w:t>
      </w:r>
    </w:p>
    <w:p w:rsidR="00316138" w:rsidRPr="00D1316D" w:rsidRDefault="00316138" w:rsidP="00316138">
      <w:pPr>
        <w:jc w:val="both"/>
        <w:rPr>
          <w:rFonts w:ascii="Calibri" w:hAnsi="Calibri"/>
        </w:rPr>
      </w:pPr>
      <w:r w:rsidRPr="00D1316D">
        <w:rPr>
          <w:rFonts w:ascii="Calibri" w:hAnsi="Calibri"/>
        </w:rPr>
        <w:t>…………………………………………………………………………………………………………………………………………….</w:t>
      </w:r>
    </w:p>
    <w:p w:rsidR="00316138" w:rsidRPr="00D1316D" w:rsidRDefault="00316138" w:rsidP="00316138">
      <w:pPr>
        <w:autoSpaceDE w:val="0"/>
        <w:autoSpaceDN w:val="0"/>
        <w:adjustRightInd w:val="0"/>
        <w:jc w:val="center"/>
        <w:rPr>
          <w:rFonts w:ascii="Calibri" w:eastAsia="Verdana,Bold" w:hAnsi="Calibri" w:cs="Verdana,Italic"/>
          <w:i/>
          <w:iCs/>
        </w:rPr>
      </w:pPr>
      <w:r w:rsidRPr="00D1316D">
        <w:rPr>
          <w:rFonts w:ascii="Calibri" w:eastAsia="Verdana,Bold" w:hAnsi="Calibri" w:cs="Verdana,Italic"/>
          <w:i/>
          <w:iCs/>
        </w:rPr>
        <w:t>(wpisać nazwy (firmy) Wykonawców wspólnie ubiegających się o udzielenie zamówienia)</w:t>
      </w:r>
    </w:p>
    <w:p w:rsidR="00316138" w:rsidRPr="00D1316D" w:rsidRDefault="00316138" w:rsidP="00316138">
      <w:pPr>
        <w:autoSpaceDE w:val="0"/>
        <w:autoSpaceDN w:val="0"/>
        <w:adjustRightInd w:val="0"/>
        <w:jc w:val="both"/>
        <w:rPr>
          <w:rFonts w:ascii="Calibri" w:eastAsia="Verdana,Bold" w:hAnsi="Calibri" w:cs="Verdana,Bold"/>
          <w:b/>
          <w:bCs/>
        </w:rPr>
      </w:pPr>
    </w:p>
    <w:p w:rsidR="00316138" w:rsidRPr="00D1316D" w:rsidRDefault="00316138" w:rsidP="00316138">
      <w:pPr>
        <w:autoSpaceDE w:val="0"/>
        <w:autoSpaceDN w:val="0"/>
        <w:adjustRightInd w:val="0"/>
        <w:jc w:val="both"/>
        <w:rPr>
          <w:rFonts w:ascii="Calibri" w:eastAsia="Verdana,Bold" w:hAnsi="Calibri" w:cs="Verdana,Bold"/>
          <w:b/>
          <w:bCs/>
        </w:rPr>
      </w:pPr>
      <w:r w:rsidRPr="00D1316D">
        <w:rPr>
          <w:rFonts w:ascii="Calibri" w:eastAsia="Verdana,Bold" w:hAnsi="Calibri" w:cs="Verdana,Bold"/>
          <w:b/>
          <w:bCs/>
        </w:rPr>
        <w:t>OŚWIADCZAM/MY</w:t>
      </w:r>
      <w:r w:rsidRPr="00D1316D">
        <w:rPr>
          <w:rFonts w:ascii="Calibri" w:eastAsia="Verdana,Bold" w:hAnsi="Calibri" w:cs="Verdana"/>
        </w:rPr>
        <w:t xml:space="preserve">, iż następujące </w:t>
      </w:r>
      <w:r w:rsidR="000C45C2">
        <w:rPr>
          <w:rFonts w:ascii="Calibri" w:eastAsia="Verdana,Bold" w:hAnsi="Calibri" w:cs="Verdana"/>
        </w:rPr>
        <w:t>usługi</w:t>
      </w:r>
      <w:r w:rsidRPr="00D1316D">
        <w:rPr>
          <w:rFonts w:ascii="Calibri" w:eastAsia="Verdana,Bold" w:hAnsi="Calibri" w:cs="Verdana"/>
        </w:rPr>
        <w:t xml:space="preserve"> wykonają poszczególni</w:t>
      </w:r>
      <w:r w:rsidRPr="00D1316D">
        <w:rPr>
          <w:rFonts w:ascii="Calibri" w:eastAsia="Verdana,Bold" w:hAnsi="Calibri" w:cs="Verdana,Bold"/>
          <w:b/>
          <w:bCs/>
        </w:rPr>
        <w:t xml:space="preserve"> </w:t>
      </w:r>
      <w:r w:rsidRPr="00D1316D">
        <w:rPr>
          <w:rFonts w:ascii="Calibri" w:eastAsia="Verdana,Bold" w:hAnsi="Calibri" w:cs="Verdana"/>
        </w:rPr>
        <w:t>Wykonawcy wspólnie ubiegający się o udzielenie zamówienia:</w:t>
      </w:r>
    </w:p>
    <w:p w:rsidR="00316138" w:rsidRPr="00D1316D" w:rsidRDefault="00316138" w:rsidP="00316138">
      <w:pPr>
        <w:autoSpaceDE w:val="0"/>
        <w:autoSpaceDN w:val="0"/>
        <w:adjustRightInd w:val="0"/>
        <w:jc w:val="both"/>
        <w:rPr>
          <w:rFonts w:ascii="Calibri" w:eastAsia="Verdana,Bold" w:hAnsi="Calibri" w:cs="Verdana"/>
        </w:rPr>
      </w:pPr>
    </w:p>
    <w:p w:rsidR="00316138" w:rsidRPr="00D1316D" w:rsidRDefault="00316138" w:rsidP="00316138">
      <w:pPr>
        <w:tabs>
          <w:tab w:val="left" w:pos="3040"/>
        </w:tabs>
        <w:autoSpaceDE w:val="0"/>
        <w:autoSpaceDN w:val="0"/>
        <w:adjustRightInd w:val="0"/>
        <w:jc w:val="both"/>
        <w:rPr>
          <w:rFonts w:ascii="Calibri" w:eastAsia="Verdana,Bold" w:hAnsi="Calibri" w:cs="Verdana"/>
        </w:rPr>
      </w:pPr>
      <w:r w:rsidRPr="00D1316D">
        <w:rPr>
          <w:rFonts w:ascii="Calibri" w:eastAsia="Verdana,Bold" w:hAnsi="Calibri" w:cs="Verdana"/>
        </w:rPr>
        <w:t xml:space="preserve">1) Wykonawca (nazwa): </w:t>
      </w:r>
      <w:r w:rsidRPr="00D1316D">
        <w:rPr>
          <w:rFonts w:ascii="Calibri" w:eastAsia="Verdana,Bold" w:hAnsi="Calibri" w:cs="Verdana"/>
        </w:rPr>
        <w:tab/>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t>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t>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wykona: ……………………………………………………………………………………………………………………………..**</w:t>
      </w:r>
    </w:p>
    <w:p w:rsidR="00316138" w:rsidRPr="00D1316D" w:rsidRDefault="00316138" w:rsidP="00316138">
      <w:pPr>
        <w:autoSpaceDE w:val="0"/>
        <w:autoSpaceDN w:val="0"/>
        <w:adjustRightInd w:val="0"/>
        <w:jc w:val="both"/>
        <w:rPr>
          <w:rFonts w:ascii="Calibri" w:eastAsia="Verdana,Bold" w:hAnsi="Calibri" w:cs="Verdana"/>
        </w:rPr>
      </w:pPr>
    </w:p>
    <w:p w:rsidR="00316138" w:rsidRPr="00D1316D" w:rsidRDefault="00316138" w:rsidP="00316138">
      <w:pPr>
        <w:tabs>
          <w:tab w:val="left" w:pos="3040"/>
        </w:tabs>
        <w:autoSpaceDE w:val="0"/>
        <w:autoSpaceDN w:val="0"/>
        <w:adjustRightInd w:val="0"/>
        <w:jc w:val="both"/>
        <w:rPr>
          <w:rFonts w:ascii="Calibri" w:eastAsia="Verdana,Bold" w:hAnsi="Calibri" w:cs="Verdana"/>
        </w:rPr>
      </w:pPr>
      <w:r w:rsidRPr="00D1316D">
        <w:rPr>
          <w:rFonts w:ascii="Calibri" w:eastAsia="Verdana,Bold" w:hAnsi="Calibri" w:cs="Verdana"/>
        </w:rPr>
        <w:t xml:space="preserve">2) Wykonawca (nazwa): </w:t>
      </w:r>
      <w:r w:rsidRPr="00D1316D">
        <w:rPr>
          <w:rFonts w:ascii="Calibri" w:eastAsia="Verdana,Bold" w:hAnsi="Calibri" w:cs="Verdana"/>
        </w:rPr>
        <w:tab/>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t>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t>
      </w:r>
    </w:p>
    <w:p w:rsidR="00316138" w:rsidRPr="00D1316D" w:rsidRDefault="00316138" w:rsidP="00316138">
      <w:pPr>
        <w:tabs>
          <w:tab w:val="left" w:pos="2080"/>
        </w:tabs>
        <w:autoSpaceDE w:val="0"/>
        <w:autoSpaceDN w:val="0"/>
        <w:adjustRightInd w:val="0"/>
        <w:jc w:val="both"/>
        <w:rPr>
          <w:rFonts w:ascii="Calibri" w:eastAsia="Verdana,Bold" w:hAnsi="Calibri" w:cs="Verdana"/>
        </w:rPr>
      </w:pPr>
      <w:r w:rsidRPr="00D1316D">
        <w:rPr>
          <w:rFonts w:ascii="Calibri" w:eastAsia="Verdana,Bold" w:hAnsi="Calibri" w:cs="Verdana"/>
        </w:rPr>
        <w:t>wykona: ………………………………………………………………………………………………………………………………**</w:t>
      </w:r>
    </w:p>
    <w:p w:rsidR="00316138" w:rsidRPr="00D1316D" w:rsidRDefault="00316138" w:rsidP="00316138">
      <w:pPr>
        <w:autoSpaceDE w:val="0"/>
        <w:autoSpaceDN w:val="0"/>
        <w:adjustRightInd w:val="0"/>
        <w:jc w:val="both"/>
        <w:rPr>
          <w:rFonts w:ascii="Calibri" w:eastAsia="Verdana,Bold" w:hAnsi="Calibri" w:cs="Verdana"/>
        </w:rPr>
      </w:pPr>
    </w:p>
    <w:p w:rsidR="00316138" w:rsidRPr="00D1316D" w:rsidRDefault="00316138" w:rsidP="00316138">
      <w:pPr>
        <w:autoSpaceDE w:val="0"/>
        <w:autoSpaceDN w:val="0"/>
        <w:adjustRightInd w:val="0"/>
        <w:jc w:val="both"/>
        <w:rPr>
          <w:rFonts w:ascii="Calibri" w:eastAsia="Verdana,Bold" w:hAnsi="Calibri" w:cs="Verdana"/>
        </w:rPr>
      </w:pPr>
    </w:p>
    <w:p w:rsidR="00316138" w:rsidRPr="00D1316D" w:rsidRDefault="00316138" w:rsidP="00316138">
      <w:pPr>
        <w:rPr>
          <w:rFonts w:ascii="Calibri" w:hAnsi="Calibri"/>
        </w:rPr>
      </w:pPr>
      <w:r w:rsidRPr="00D1316D">
        <w:rPr>
          <w:rFonts w:ascii="Calibri" w:hAnsi="Calibri"/>
        </w:rPr>
        <w:t>……………………………………….                            ………………………………………………..........................</w:t>
      </w:r>
    </w:p>
    <w:p w:rsidR="00316138" w:rsidRPr="00D1316D" w:rsidRDefault="00316138" w:rsidP="00316138">
      <w:pPr>
        <w:rPr>
          <w:rFonts w:ascii="Calibri" w:hAnsi="Calibri"/>
        </w:rPr>
      </w:pPr>
      <w:r w:rsidRPr="00D1316D">
        <w:rPr>
          <w:rFonts w:ascii="Calibri" w:hAnsi="Calibri"/>
        </w:rPr>
        <w:t xml:space="preserve">       (miejscowość, data)                                (podpis i pieczęć osoby/osób* upoważnionych </w:t>
      </w:r>
    </w:p>
    <w:p w:rsidR="00316138" w:rsidRPr="00D1316D" w:rsidRDefault="00316138" w:rsidP="00316138">
      <w:pPr>
        <w:rPr>
          <w:rFonts w:ascii="Calibri" w:hAnsi="Calibri"/>
        </w:rPr>
      </w:pPr>
      <w:r w:rsidRPr="00D1316D">
        <w:rPr>
          <w:rFonts w:ascii="Calibri" w:hAnsi="Calibri"/>
        </w:rPr>
        <w:t xml:space="preserve">                                                                            do repre</w:t>
      </w:r>
      <w:r w:rsidR="00CF2F1C">
        <w:rPr>
          <w:rFonts w:ascii="Calibri" w:hAnsi="Calibri"/>
        </w:rPr>
        <w:t xml:space="preserve">zentowania Wykonawców wspólnie </w:t>
      </w:r>
    </w:p>
    <w:p w:rsidR="00316138" w:rsidRPr="00D1316D" w:rsidRDefault="00316138" w:rsidP="00CF2F1C">
      <w:pPr>
        <w:ind w:left="4253"/>
        <w:rPr>
          <w:rFonts w:ascii="Calibri" w:hAnsi="Calibri"/>
        </w:rPr>
      </w:pPr>
      <w:r w:rsidRPr="00D1316D">
        <w:rPr>
          <w:rFonts w:ascii="Calibri" w:hAnsi="Calibri"/>
        </w:rPr>
        <w:t>ubiegających się o udzielenie zamówienia)</w:t>
      </w:r>
    </w:p>
    <w:p w:rsidR="003F0E3B" w:rsidRDefault="003F0E3B" w:rsidP="00316138">
      <w:pPr>
        <w:autoSpaceDE w:val="0"/>
        <w:autoSpaceDN w:val="0"/>
        <w:adjustRightInd w:val="0"/>
        <w:jc w:val="both"/>
        <w:rPr>
          <w:rFonts w:ascii="Calibri" w:eastAsia="Verdana,Bold" w:hAnsi="Calibri" w:cs="Verdana"/>
          <w:sz w:val="20"/>
        </w:rPr>
      </w:pPr>
    </w:p>
    <w:p w:rsidR="00316138" w:rsidRPr="003F0E3B" w:rsidRDefault="00316138" w:rsidP="00316138">
      <w:pPr>
        <w:autoSpaceDE w:val="0"/>
        <w:autoSpaceDN w:val="0"/>
        <w:adjustRightInd w:val="0"/>
        <w:jc w:val="both"/>
        <w:rPr>
          <w:rFonts w:ascii="Calibri" w:eastAsia="Verdana,Bold" w:hAnsi="Calibri" w:cs="Verdana"/>
          <w:sz w:val="20"/>
        </w:rPr>
      </w:pPr>
      <w:r w:rsidRPr="003F0E3B">
        <w:rPr>
          <w:rFonts w:ascii="Calibri" w:eastAsia="Verdana,Bold" w:hAnsi="Calibri" w:cs="Verdana"/>
          <w:sz w:val="20"/>
        </w:rPr>
        <w:t>*niepotrzebne skreślić</w:t>
      </w:r>
    </w:p>
    <w:p w:rsidR="00951F6C" w:rsidRPr="00700EB9" w:rsidRDefault="00316138" w:rsidP="004A1366">
      <w:pPr>
        <w:autoSpaceDE w:val="0"/>
        <w:autoSpaceDN w:val="0"/>
        <w:adjustRightInd w:val="0"/>
        <w:jc w:val="both"/>
        <w:rPr>
          <w:rFonts w:ascii="Calibri" w:eastAsia="Verdana,Bold" w:hAnsi="Calibri" w:cs="Verdana"/>
          <w:sz w:val="20"/>
        </w:rPr>
      </w:pPr>
      <w:r w:rsidRPr="003F0E3B">
        <w:rPr>
          <w:rFonts w:ascii="Calibri" w:eastAsia="Verdana,Bold" w:hAnsi="Calibri" w:cs="Verdana"/>
          <w:sz w:val="20"/>
        </w:rPr>
        <w:t>** należy dostosować do ilości Wykonawców</w:t>
      </w:r>
    </w:p>
    <w:p w:rsidR="00C7179D" w:rsidRPr="00D1316D" w:rsidRDefault="00C7179D" w:rsidP="00C7179D">
      <w:pPr>
        <w:jc w:val="right"/>
        <w:rPr>
          <w:rFonts w:ascii="Calibri" w:hAnsi="Calibri"/>
          <w:b/>
          <w:u w:val="single"/>
        </w:rPr>
      </w:pPr>
      <w:r>
        <w:rPr>
          <w:rFonts w:ascii="Calibri" w:hAnsi="Calibri"/>
          <w:b/>
          <w:u w:val="single"/>
        </w:rPr>
        <w:lastRenderedPageBreak/>
        <w:t>Załącznik nr 5</w:t>
      </w:r>
    </w:p>
    <w:p w:rsidR="00C7179D" w:rsidRDefault="00C7179D" w:rsidP="00C7179D">
      <w:pPr>
        <w:jc w:val="right"/>
        <w:rPr>
          <w:rFonts w:ascii="Calibri" w:hAnsi="Calibri"/>
          <w:b/>
          <w:u w:val="single"/>
        </w:rPr>
      </w:pPr>
    </w:p>
    <w:p w:rsidR="00C7179D" w:rsidRDefault="00C7179D" w:rsidP="00C7179D">
      <w:pPr>
        <w:autoSpaceDE w:val="0"/>
        <w:autoSpaceDN w:val="0"/>
        <w:adjustRightInd w:val="0"/>
        <w:jc w:val="center"/>
        <w:rPr>
          <w:rFonts w:ascii="Calibri" w:eastAsia="Calibri" w:hAnsi="Calibri" w:cs="Calibri"/>
          <w:b/>
          <w:bCs/>
          <w:color w:val="000000"/>
          <w:szCs w:val="23"/>
        </w:rPr>
      </w:pPr>
      <w:r w:rsidRPr="00D76FB7">
        <w:rPr>
          <w:rFonts w:ascii="Calibri" w:eastAsia="Calibri" w:hAnsi="Calibri" w:cs="Calibri"/>
          <w:b/>
          <w:bCs/>
          <w:color w:val="000000"/>
          <w:szCs w:val="23"/>
        </w:rPr>
        <w:t xml:space="preserve">OŚWIADCZENIE O PRZYNALEŻNOŚCI LUB BRAKU PRZYNALEŻNOŚCI </w:t>
      </w:r>
    </w:p>
    <w:p w:rsidR="00C7179D" w:rsidRPr="00D76FB7" w:rsidRDefault="00C7179D" w:rsidP="00C7179D">
      <w:pPr>
        <w:autoSpaceDE w:val="0"/>
        <w:autoSpaceDN w:val="0"/>
        <w:adjustRightInd w:val="0"/>
        <w:jc w:val="center"/>
        <w:rPr>
          <w:rFonts w:ascii="Calibri" w:eastAsia="Calibri" w:hAnsi="Calibri" w:cs="Calibri"/>
          <w:color w:val="000000"/>
          <w:szCs w:val="23"/>
        </w:rPr>
      </w:pPr>
      <w:r w:rsidRPr="00D76FB7">
        <w:rPr>
          <w:rFonts w:ascii="Calibri" w:eastAsia="Calibri" w:hAnsi="Calibri" w:cs="Calibri"/>
          <w:b/>
          <w:bCs/>
          <w:color w:val="000000"/>
          <w:szCs w:val="23"/>
        </w:rPr>
        <w:t>DO TEJ SAMEJ GRUPY KAPITAŁOWEJ</w:t>
      </w:r>
    </w:p>
    <w:p w:rsidR="00C7179D" w:rsidRDefault="00C7179D" w:rsidP="00C7179D">
      <w:pPr>
        <w:autoSpaceDE w:val="0"/>
        <w:autoSpaceDN w:val="0"/>
        <w:adjustRightInd w:val="0"/>
        <w:rPr>
          <w:rFonts w:eastAsia="Calibri"/>
          <w:color w:val="000000"/>
          <w:sz w:val="23"/>
          <w:szCs w:val="23"/>
        </w:rPr>
      </w:pPr>
    </w:p>
    <w:p w:rsidR="00F10817" w:rsidRPr="00471F8C" w:rsidRDefault="00C7179D" w:rsidP="004A1366">
      <w:pPr>
        <w:autoSpaceDE w:val="0"/>
        <w:autoSpaceDN w:val="0"/>
        <w:adjustRightInd w:val="0"/>
        <w:jc w:val="center"/>
        <w:rPr>
          <w:rFonts w:ascii="Calibri" w:eastAsia="Calibri" w:hAnsi="Calibri" w:cs="Calibri"/>
          <w:b/>
          <w:bCs/>
          <w:szCs w:val="26"/>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1C50E8" w:rsidRDefault="001C50E8" w:rsidP="00F10817">
      <w:pPr>
        <w:autoSpaceDE w:val="0"/>
        <w:autoSpaceDN w:val="0"/>
        <w:adjustRightInd w:val="0"/>
        <w:jc w:val="center"/>
        <w:rPr>
          <w:rFonts w:ascii="Calibri" w:hAnsi="Calibri"/>
        </w:rPr>
      </w:pPr>
    </w:p>
    <w:p w:rsidR="00C7179D" w:rsidRPr="00D1316D" w:rsidRDefault="00C7179D" w:rsidP="00C7179D">
      <w:pPr>
        <w:autoSpaceDE w:val="0"/>
        <w:autoSpaceDN w:val="0"/>
        <w:adjustRightInd w:val="0"/>
        <w:rPr>
          <w:rFonts w:ascii="Calibri" w:hAnsi="Calibri"/>
        </w:rPr>
      </w:pPr>
      <w:r w:rsidRPr="00D1316D">
        <w:rPr>
          <w:rFonts w:ascii="Calibri" w:hAnsi="Calibri"/>
        </w:rPr>
        <w:t xml:space="preserve">Zamawiający: </w:t>
      </w:r>
    </w:p>
    <w:p w:rsidR="00C7179D" w:rsidRPr="00D1316D" w:rsidRDefault="00C7179D" w:rsidP="00C7179D">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C7179D" w:rsidRPr="00D1316D" w:rsidRDefault="00C7179D" w:rsidP="00C7179D">
      <w:pPr>
        <w:rPr>
          <w:rFonts w:ascii="Calibri" w:hAnsi="Calibri"/>
          <w:b/>
        </w:rPr>
      </w:pPr>
    </w:p>
    <w:p w:rsidR="00C7179D" w:rsidRPr="00D1316D" w:rsidRDefault="00C7179D" w:rsidP="00C7179D">
      <w:pPr>
        <w:jc w:val="both"/>
        <w:rPr>
          <w:rFonts w:ascii="Calibri" w:hAnsi="Calibri"/>
        </w:rPr>
      </w:pPr>
      <w:r w:rsidRPr="00D1316D">
        <w:rPr>
          <w:rFonts w:ascii="Calibri" w:hAnsi="Calibri"/>
        </w:rPr>
        <w:t>Wykonawca:</w:t>
      </w:r>
    </w:p>
    <w:p w:rsidR="00C7179D" w:rsidRPr="00D1316D" w:rsidRDefault="00C7179D" w:rsidP="00C7179D">
      <w:pPr>
        <w:jc w:val="both"/>
        <w:rPr>
          <w:rFonts w:ascii="Calibri" w:hAnsi="Calibri"/>
          <w:b/>
        </w:rPr>
      </w:pPr>
      <w:r w:rsidRPr="00D1316D">
        <w:rPr>
          <w:rFonts w:ascii="Calibri" w:hAnsi="Calibri"/>
        </w:rPr>
        <w:t>…………………………………………………………………………………………………………………………………………………………………………………………………………………………………………………………………………………………………………………………………………………………………………………………………………………………………………….</w:t>
      </w:r>
    </w:p>
    <w:p w:rsidR="00C7179D" w:rsidRPr="00D1316D" w:rsidRDefault="00C7179D" w:rsidP="00C7179D">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C7179D" w:rsidRDefault="00C7179D" w:rsidP="00C7179D">
      <w:pPr>
        <w:jc w:val="both"/>
        <w:rPr>
          <w:rFonts w:ascii="Calibri" w:hAnsi="Calibri"/>
        </w:rPr>
      </w:pPr>
    </w:p>
    <w:p w:rsidR="00C7179D" w:rsidRDefault="00C7179D" w:rsidP="00C7179D">
      <w:pPr>
        <w:jc w:val="both"/>
        <w:rPr>
          <w:rFonts w:ascii="Calibri" w:hAnsi="Calibri"/>
        </w:rPr>
      </w:pPr>
    </w:p>
    <w:p w:rsidR="00C7179D" w:rsidRPr="00D1316D" w:rsidRDefault="00C7179D" w:rsidP="00C7179D">
      <w:pPr>
        <w:jc w:val="both"/>
        <w:rPr>
          <w:rFonts w:ascii="Calibri" w:hAnsi="Calibri"/>
        </w:rPr>
      </w:pPr>
      <w:r w:rsidRPr="00D1316D">
        <w:rPr>
          <w:rFonts w:ascii="Calibri" w:hAnsi="Calibri"/>
        </w:rPr>
        <w:t>reprezentowany przez: …………………………………………………………………………..................................</w:t>
      </w:r>
    </w:p>
    <w:p w:rsidR="00C7179D" w:rsidRPr="00D1316D" w:rsidRDefault="00C7179D" w:rsidP="00C7179D">
      <w:pPr>
        <w:jc w:val="both"/>
        <w:rPr>
          <w:rFonts w:ascii="Calibri" w:hAnsi="Calibri"/>
        </w:rPr>
      </w:pPr>
      <w:r w:rsidRPr="00D1316D">
        <w:rPr>
          <w:rFonts w:ascii="Calibri" w:hAnsi="Calibri"/>
        </w:rPr>
        <w:t>…………………………………………..……………………………………………..……………………………………………………</w:t>
      </w:r>
    </w:p>
    <w:p w:rsidR="00C7179D" w:rsidRPr="00D1316D" w:rsidRDefault="00C7179D" w:rsidP="00C7179D">
      <w:pPr>
        <w:jc w:val="center"/>
        <w:rPr>
          <w:rFonts w:ascii="Calibri" w:hAnsi="Calibri"/>
        </w:rPr>
      </w:pPr>
      <w:r w:rsidRPr="00D1316D">
        <w:rPr>
          <w:rFonts w:ascii="Calibri" w:hAnsi="Calibri"/>
          <w:i/>
        </w:rPr>
        <w:t>(imię, nazwisko, stanowisko/podstawa do reprezentacji)</w:t>
      </w:r>
    </w:p>
    <w:p w:rsidR="00C7179D" w:rsidRDefault="00C7179D" w:rsidP="00C7179D"/>
    <w:p w:rsidR="00D62B1B" w:rsidRDefault="00D62B1B" w:rsidP="00C7179D">
      <w:pPr>
        <w:jc w:val="both"/>
        <w:rPr>
          <w:rFonts w:ascii="Calibri" w:hAnsi="Calibri" w:cs="Calibri"/>
        </w:rPr>
      </w:pPr>
    </w:p>
    <w:p w:rsidR="00C7179D" w:rsidRPr="008A171A" w:rsidRDefault="00C7179D" w:rsidP="00C7179D">
      <w:pPr>
        <w:jc w:val="both"/>
        <w:rPr>
          <w:rFonts w:ascii="Calibri" w:hAnsi="Calibri" w:cs="Calibri"/>
        </w:rPr>
      </w:pPr>
      <w:r>
        <w:rPr>
          <w:rFonts w:ascii="Calibri" w:hAnsi="Calibri" w:cs="Calibri"/>
        </w:rPr>
        <w:t xml:space="preserve">Ja (my)* </w:t>
      </w:r>
      <w:r w:rsidRPr="008A171A">
        <w:rPr>
          <w:rFonts w:ascii="Calibri" w:hAnsi="Calibri" w:cs="Calibri"/>
        </w:rPr>
        <w:t>oświadczam (oświadczamy) *, że:</w:t>
      </w:r>
    </w:p>
    <w:p w:rsidR="00C7179D" w:rsidRDefault="00C7179D" w:rsidP="00C7179D">
      <w:pPr>
        <w:autoSpaceDE w:val="0"/>
        <w:autoSpaceDN w:val="0"/>
        <w:adjustRightInd w:val="0"/>
        <w:rPr>
          <w:rFonts w:eastAsia="Calibri"/>
          <w:color w:val="000000"/>
          <w:sz w:val="23"/>
          <w:szCs w:val="23"/>
        </w:rPr>
      </w:pPr>
    </w:p>
    <w:p w:rsidR="00C7179D" w:rsidRPr="00D76FB7" w:rsidRDefault="00C7179D" w:rsidP="00C7179D">
      <w:pPr>
        <w:autoSpaceDE w:val="0"/>
        <w:autoSpaceDN w:val="0"/>
        <w:adjustRightInd w:val="0"/>
        <w:jc w:val="both"/>
        <w:rPr>
          <w:rFonts w:ascii="Calibri" w:eastAsia="Calibri" w:hAnsi="Calibri" w:cs="Calibri"/>
          <w:color w:val="000000"/>
        </w:rPr>
      </w:pPr>
      <w:r w:rsidRPr="008A171A">
        <w:rPr>
          <w:rFonts w:ascii="Calibri" w:eastAsia="Calibri" w:hAnsi="Calibri" w:cs="Calibri"/>
          <w:color w:val="000000"/>
        </w:rPr>
        <w:t xml:space="preserve">1) </w:t>
      </w:r>
      <w:r w:rsidRPr="00D76FB7">
        <w:rPr>
          <w:rFonts w:ascii="Calibri" w:eastAsia="Calibri" w:hAnsi="Calibri" w:cs="Calibri"/>
          <w:color w:val="000000"/>
        </w:rPr>
        <w:t>Wykonawca, którego reprezentuję (my)</w:t>
      </w:r>
      <w:r>
        <w:rPr>
          <w:rFonts w:ascii="Calibri" w:eastAsia="Calibri" w:hAnsi="Calibri" w:cs="Calibri"/>
          <w:color w:val="000000"/>
        </w:rPr>
        <w:t>*</w:t>
      </w:r>
      <w:r w:rsidRPr="00D76FB7">
        <w:rPr>
          <w:rFonts w:ascii="Calibri" w:eastAsia="Calibri" w:hAnsi="Calibri" w:cs="Calibri"/>
          <w:color w:val="000000"/>
        </w:rPr>
        <w:t xml:space="preserve"> nie należy do grupy kapitałowej, o której mowa w</w:t>
      </w:r>
      <w:r w:rsidR="00CF2F1C">
        <w:rPr>
          <w:rFonts w:ascii="Calibri" w:eastAsia="Calibri" w:hAnsi="Calibri" w:cs="Calibri"/>
          <w:color w:val="000000"/>
        </w:rPr>
        <w:t> </w:t>
      </w:r>
      <w:r w:rsidRPr="00D76FB7">
        <w:rPr>
          <w:rFonts w:ascii="Calibri" w:eastAsia="Calibri" w:hAnsi="Calibri" w:cs="Calibri"/>
          <w:color w:val="000000"/>
        </w:rPr>
        <w:t xml:space="preserve">art. 108 ust. 1 pkt 5 ustawy Prawo zamówień publicznych * </w:t>
      </w:r>
    </w:p>
    <w:p w:rsidR="00C7179D" w:rsidRPr="00D76FB7" w:rsidRDefault="00C7179D" w:rsidP="00C7179D">
      <w:pPr>
        <w:autoSpaceDE w:val="0"/>
        <w:autoSpaceDN w:val="0"/>
        <w:adjustRightInd w:val="0"/>
        <w:jc w:val="both"/>
        <w:rPr>
          <w:rFonts w:ascii="Calibri" w:eastAsia="Calibri" w:hAnsi="Calibri" w:cs="Calibri"/>
          <w:color w:val="000000"/>
        </w:rPr>
      </w:pPr>
      <w:r>
        <w:rPr>
          <w:rFonts w:ascii="Calibri" w:eastAsia="Calibri" w:hAnsi="Calibri" w:cs="Calibri"/>
          <w:color w:val="000000"/>
        </w:rPr>
        <w:t xml:space="preserve">2) </w:t>
      </w:r>
      <w:r w:rsidRPr="00D76FB7">
        <w:rPr>
          <w:rFonts w:ascii="Calibri" w:eastAsia="Calibri" w:hAnsi="Calibri" w:cs="Calibri"/>
          <w:color w:val="000000"/>
        </w:rPr>
        <w:t>Wykonawca, którego reprezentuję (my)</w:t>
      </w:r>
      <w:r>
        <w:rPr>
          <w:rFonts w:ascii="Calibri" w:eastAsia="Calibri" w:hAnsi="Calibri" w:cs="Calibri"/>
          <w:color w:val="000000"/>
        </w:rPr>
        <w:t>*</w:t>
      </w:r>
      <w:r w:rsidRPr="00D76FB7">
        <w:rPr>
          <w:rFonts w:ascii="Calibri" w:eastAsia="Calibri" w:hAnsi="Calibri" w:cs="Calibri"/>
          <w:color w:val="000000"/>
        </w:rPr>
        <w:t xml:space="preserve"> należy do grupy kapitałowej, o której mowa </w:t>
      </w:r>
      <w:r w:rsidR="00CF2F1C">
        <w:rPr>
          <w:rFonts w:ascii="Calibri" w:eastAsia="Calibri" w:hAnsi="Calibri" w:cs="Calibri"/>
          <w:color w:val="000000"/>
        </w:rPr>
        <w:t>w </w:t>
      </w:r>
      <w:r w:rsidRPr="00D76FB7">
        <w:rPr>
          <w:rFonts w:ascii="Calibri" w:eastAsia="Calibri" w:hAnsi="Calibri" w:cs="Calibri"/>
          <w:color w:val="000000"/>
        </w:rPr>
        <w:t>art. 108 ust. 1 pkt 5 ustawy Prawo zamówień pub</w:t>
      </w:r>
      <w:r>
        <w:rPr>
          <w:rFonts w:ascii="Calibri" w:eastAsia="Calibri" w:hAnsi="Calibri" w:cs="Calibri"/>
          <w:color w:val="000000"/>
        </w:rPr>
        <w:t>licznych. Jednocześnie załączam dokumenty/informacje (wymienić poniżej i załączyć</w:t>
      </w:r>
      <w:r w:rsidRPr="00D76FB7">
        <w:rPr>
          <w:rFonts w:ascii="Calibri" w:eastAsia="Calibri" w:hAnsi="Calibri" w:cs="Calibri"/>
          <w:color w:val="000000"/>
        </w:rPr>
        <w:t xml:space="preserve">) potwierdzające, że powiązania z innym Wykonawcą nie prowadzą do zakłócenia konkurencji w przedmiotowym postępowaniu.* </w:t>
      </w:r>
    </w:p>
    <w:p w:rsidR="00C7179D" w:rsidRPr="0059265B" w:rsidRDefault="00C7179D" w:rsidP="00C7179D">
      <w:pPr>
        <w:autoSpaceDE w:val="0"/>
        <w:autoSpaceDN w:val="0"/>
        <w:adjustRightInd w:val="0"/>
        <w:rPr>
          <w:rFonts w:eastAsia="Calibri"/>
          <w:color w:val="000000"/>
          <w:sz w:val="23"/>
          <w:szCs w:val="23"/>
        </w:rPr>
      </w:pPr>
      <w:r w:rsidRPr="0059265B">
        <w:rPr>
          <w:rFonts w:eastAsia="Calibri"/>
          <w:color w:val="000000"/>
          <w:sz w:val="23"/>
          <w:szCs w:val="23"/>
        </w:rPr>
        <w:t xml:space="preserve">- …………………………………………, </w:t>
      </w:r>
    </w:p>
    <w:p w:rsidR="00C7179D" w:rsidRDefault="00C7179D" w:rsidP="00C7179D">
      <w:pPr>
        <w:jc w:val="both"/>
        <w:rPr>
          <w:rFonts w:ascii="Calibri" w:hAnsi="Calibri"/>
        </w:rPr>
      </w:pPr>
      <w:r w:rsidRPr="0059265B">
        <w:rPr>
          <w:rFonts w:eastAsia="Calibri"/>
          <w:color w:val="000000"/>
          <w:sz w:val="23"/>
          <w:szCs w:val="23"/>
        </w:rPr>
        <w:t>- …………………………………………,</w:t>
      </w:r>
    </w:p>
    <w:p w:rsidR="00C7179D" w:rsidRDefault="00C7179D" w:rsidP="00C7179D">
      <w:pPr>
        <w:jc w:val="both"/>
        <w:rPr>
          <w:rFonts w:ascii="Calibri" w:hAnsi="Calibri"/>
        </w:rPr>
      </w:pPr>
    </w:p>
    <w:p w:rsidR="00C7179D" w:rsidRDefault="00C7179D" w:rsidP="00C7179D">
      <w:pPr>
        <w:jc w:val="both"/>
        <w:rPr>
          <w:rFonts w:ascii="Calibri" w:hAnsi="Calibri"/>
        </w:rPr>
      </w:pPr>
    </w:p>
    <w:p w:rsidR="00C7179D" w:rsidRDefault="00C7179D" w:rsidP="00C7179D">
      <w:pPr>
        <w:jc w:val="both"/>
        <w:rPr>
          <w:rFonts w:ascii="Calibri" w:hAnsi="Calibri"/>
        </w:rPr>
      </w:pPr>
    </w:p>
    <w:p w:rsidR="00C7179D" w:rsidRPr="00D1316D" w:rsidRDefault="00C7179D" w:rsidP="00C7179D">
      <w:pPr>
        <w:jc w:val="both"/>
        <w:rPr>
          <w:rFonts w:ascii="Calibri" w:hAnsi="Calibri"/>
        </w:rPr>
      </w:pPr>
    </w:p>
    <w:p w:rsidR="00C7179D" w:rsidRPr="00D1316D" w:rsidRDefault="00C7179D" w:rsidP="00C7179D">
      <w:pPr>
        <w:rPr>
          <w:rFonts w:ascii="Calibri" w:hAnsi="Calibri"/>
        </w:rPr>
      </w:pPr>
      <w:r w:rsidRPr="00D1316D">
        <w:rPr>
          <w:rFonts w:ascii="Calibri" w:hAnsi="Calibri"/>
        </w:rPr>
        <w:t>……………………………………….                            ………………………………………………..........................</w:t>
      </w:r>
    </w:p>
    <w:p w:rsidR="00C7179D" w:rsidRPr="00D1316D" w:rsidRDefault="00C7179D" w:rsidP="00C7179D">
      <w:pPr>
        <w:rPr>
          <w:rFonts w:ascii="Calibri" w:hAnsi="Calibri"/>
        </w:rPr>
      </w:pPr>
      <w:r w:rsidRPr="00D1316D">
        <w:rPr>
          <w:rFonts w:ascii="Calibri" w:hAnsi="Calibri"/>
        </w:rPr>
        <w:t xml:space="preserve">       (miejscowość, data)                                 (podpis i pieczęć osoby/osób* upoważnionych </w:t>
      </w:r>
    </w:p>
    <w:p w:rsidR="00C7179D" w:rsidRPr="007B4D34" w:rsidRDefault="00C7179D" w:rsidP="00CF2F1C">
      <w:pPr>
        <w:ind w:left="4536"/>
        <w:rPr>
          <w:rFonts w:ascii="Calibri" w:hAnsi="Calibri"/>
        </w:rPr>
      </w:pPr>
      <w:r w:rsidRPr="00D1316D">
        <w:rPr>
          <w:rFonts w:ascii="Calibri" w:hAnsi="Calibri"/>
        </w:rPr>
        <w:t>do reprezentowania Wykonawcy)</w:t>
      </w:r>
    </w:p>
    <w:p w:rsidR="00C7179D" w:rsidRPr="00D76FB7" w:rsidRDefault="00C7179D" w:rsidP="00C7179D">
      <w:pPr>
        <w:autoSpaceDE w:val="0"/>
        <w:autoSpaceDN w:val="0"/>
        <w:adjustRightInd w:val="0"/>
        <w:rPr>
          <w:rFonts w:ascii="Calibri" w:eastAsia="Calibri" w:hAnsi="Calibri" w:cs="Calibri"/>
          <w:color w:val="000000"/>
        </w:rPr>
      </w:pPr>
    </w:p>
    <w:p w:rsidR="00C7179D" w:rsidRPr="00D76FB7" w:rsidRDefault="00C7179D" w:rsidP="00C7179D">
      <w:pPr>
        <w:autoSpaceDE w:val="0"/>
        <w:autoSpaceDN w:val="0"/>
        <w:adjustRightInd w:val="0"/>
        <w:rPr>
          <w:rFonts w:ascii="Calibri" w:eastAsia="Calibri" w:hAnsi="Calibri" w:cs="Calibri"/>
          <w:color w:val="000000"/>
        </w:rPr>
      </w:pPr>
      <w:r w:rsidRPr="00D76FB7">
        <w:rPr>
          <w:rFonts w:ascii="Calibri" w:eastAsia="Calibri" w:hAnsi="Calibri" w:cs="Calibri"/>
          <w:color w:val="000000"/>
        </w:rPr>
        <w:t xml:space="preserve">*niepotrzebne skreślić </w:t>
      </w:r>
    </w:p>
    <w:p w:rsidR="00D62B1B" w:rsidRPr="004A1366" w:rsidRDefault="00C7179D" w:rsidP="004A1366">
      <w:pPr>
        <w:jc w:val="both"/>
        <w:rPr>
          <w:rFonts w:ascii="Calibri" w:hAnsi="Calibri" w:cs="Calibri"/>
          <w:b/>
          <w:u w:val="single"/>
        </w:rPr>
      </w:pPr>
      <w:r w:rsidRPr="008A171A">
        <w:rPr>
          <w:rFonts w:ascii="Calibri" w:eastAsia="Calibri" w:hAnsi="Calibri" w:cs="Calibri"/>
          <w:color w:val="000000"/>
        </w:rPr>
        <w:t>Uwaga: W oświadczeni</w:t>
      </w:r>
      <w:r>
        <w:rPr>
          <w:rFonts w:ascii="Calibri" w:eastAsia="Calibri" w:hAnsi="Calibri" w:cs="Calibri"/>
          <w:color w:val="000000"/>
        </w:rPr>
        <w:t>u należy wykreślić pkt 1 albo 2</w:t>
      </w:r>
      <w:r w:rsidRPr="008A171A">
        <w:rPr>
          <w:rFonts w:ascii="Calibri" w:eastAsia="Calibri" w:hAnsi="Calibri" w:cs="Calibri"/>
          <w:color w:val="000000"/>
        </w:rPr>
        <w:t>. W przypadku Wykonawców wspólnie ubiegających się o udzielenie zamówienia oświadczenie składa każdy z członkó</w:t>
      </w:r>
      <w:r>
        <w:rPr>
          <w:rFonts w:ascii="Calibri" w:eastAsia="Calibri" w:hAnsi="Calibri" w:cs="Calibri"/>
          <w:color w:val="000000"/>
        </w:rPr>
        <w:t xml:space="preserve">w konsorcjum </w:t>
      </w:r>
      <w:r w:rsidRPr="008A171A">
        <w:rPr>
          <w:rFonts w:ascii="Calibri" w:eastAsia="Calibri" w:hAnsi="Calibri" w:cs="Calibri"/>
          <w:color w:val="000000"/>
        </w:rPr>
        <w:t>lub wspólników spółki cywilnej.</w:t>
      </w:r>
    </w:p>
    <w:p w:rsidR="00484D99" w:rsidRPr="00D1316D" w:rsidRDefault="004A1366" w:rsidP="00484D99">
      <w:pPr>
        <w:jc w:val="right"/>
        <w:rPr>
          <w:rFonts w:ascii="Calibri" w:hAnsi="Calibri"/>
          <w:u w:val="single"/>
        </w:rPr>
      </w:pPr>
      <w:r>
        <w:rPr>
          <w:rFonts w:ascii="Calibri" w:hAnsi="Calibri"/>
          <w:b/>
          <w:u w:val="single"/>
        </w:rPr>
        <w:br w:type="page"/>
      </w:r>
      <w:r w:rsidR="00484D99" w:rsidRPr="00D1316D">
        <w:rPr>
          <w:rFonts w:ascii="Calibri" w:hAnsi="Calibri"/>
          <w:b/>
          <w:u w:val="single"/>
        </w:rPr>
        <w:lastRenderedPageBreak/>
        <w:t xml:space="preserve">Załącznik nr </w:t>
      </w:r>
      <w:r w:rsidR="00C7179D">
        <w:rPr>
          <w:rFonts w:ascii="Calibri" w:hAnsi="Calibri"/>
          <w:b/>
          <w:u w:val="single"/>
        </w:rPr>
        <w:t>6</w:t>
      </w:r>
    </w:p>
    <w:p w:rsidR="007378CE" w:rsidRDefault="007378CE" w:rsidP="00131140">
      <w:pPr>
        <w:jc w:val="center"/>
        <w:rPr>
          <w:rFonts w:ascii="Calibri" w:hAnsi="Calibri"/>
          <w:b/>
        </w:rPr>
      </w:pPr>
    </w:p>
    <w:p w:rsidR="00131140" w:rsidRPr="00131140" w:rsidRDefault="00131140" w:rsidP="00131140">
      <w:pPr>
        <w:jc w:val="center"/>
        <w:rPr>
          <w:rFonts w:ascii="Calibri" w:hAnsi="Calibri"/>
          <w:b/>
        </w:rPr>
      </w:pPr>
      <w:r w:rsidRPr="00131140">
        <w:rPr>
          <w:rFonts w:ascii="Calibri" w:hAnsi="Calibri"/>
          <w:b/>
        </w:rPr>
        <w:t xml:space="preserve">OŚWIADCZENIE  </w:t>
      </w:r>
    </w:p>
    <w:p w:rsidR="00131140" w:rsidRPr="00D1316D" w:rsidRDefault="00131140" w:rsidP="00131140">
      <w:pPr>
        <w:jc w:val="center"/>
        <w:rPr>
          <w:rFonts w:ascii="Calibri" w:hAnsi="Calibri"/>
        </w:rPr>
      </w:pPr>
      <w:r w:rsidRPr="00D1316D">
        <w:rPr>
          <w:rFonts w:ascii="Calibri" w:hAnsi="Calibri"/>
          <w:b/>
        </w:rPr>
        <w:t xml:space="preserve">O AKTUALNOŚCI INFORMACJI ZAWARTYCH W OŚWIADCZENIU, </w:t>
      </w:r>
      <w:r w:rsidR="00580F83">
        <w:rPr>
          <w:rFonts w:ascii="Calibri" w:hAnsi="Calibri"/>
          <w:b/>
        </w:rPr>
        <w:t>O KTÓRYM MOWA</w:t>
      </w:r>
      <w:r w:rsidR="00CF2F1C">
        <w:rPr>
          <w:rFonts w:ascii="Calibri" w:hAnsi="Calibri"/>
          <w:b/>
        </w:rPr>
        <w:br/>
      </w:r>
      <w:r w:rsidR="00580F83">
        <w:rPr>
          <w:rFonts w:ascii="Calibri" w:hAnsi="Calibri"/>
          <w:b/>
        </w:rPr>
        <w:t xml:space="preserve">W ART. 125 UST. 1 </w:t>
      </w:r>
      <w:r w:rsidRPr="00D1316D">
        <w:rPr>
          <w:rFonts w:ascii="Calibri" w:hAnsi="Calibri"/>
          <w:b/>
        </w:rPr>
        <w:t xml:space="preserve">USTAWY </w:t>
      </w:r>
      <w:r>
        <w:rPr>
          <w:rFonts w:ascii="Calibri" w:hAnsi="Calibri"/>
          <w:b/>
        </w:rPr>
        <w:t xml:space="preserve">PZP </w:t>
      </w:r>
    </w:p>
    <w:p w:rsidR="00484D99" w:rsidRPr="00D1316D" w:rsidRDefault="00484D99" w:rsidP="006941F4">
      <w:pPr>
        <w:jc w:val="right"/>
        <w:rPr>
          <w:rFonts w:ascii="Calibri" w:hAnsi="Calibri"/>
          <w:b/>
          <w:u w:val="single"/>
        </w:rPr>
      </w:pPr>
    </w:p>
    <w:p w:rsidR="00816E2C" w:rsidRDefault="00816E2C" w:rsidP="004A1366">
      <w:pPr>
        <w:autoSpaceDE w:val="0"/>
        <w:autoSpaceDN w:val="0"/>
        <w:adjustRightInd w:val="0"/>
        <w:jc w:val="center"/>
        <w:rPr>
          <w:rFonts w:ascii="Calibri" w:hAnsi="Calibri"/>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5E3B81" w:rsidRDefault="005E3B81" w:rsidP="00D13FAA">
      <w:pPr>
        <w:autoSpaceDE w:val="0"/>
        <w:autoSpaceDN w:val="0"/>
        <w:adjustRightInd w:val="0"/>
        <w:jc w:val="both"/>
        <w:rPr>
          <w:rFonts w:ascii="Calibri" w:hAnsi="Calibri"/>
        </w:rPr>
      </w:pPr>
    </w:p>
    <w:p w:rsidR="00D13FAA" w:rsidRPr="00D1316D" w:rsidRDefault="00D13FAA" w:rsidP="00D13FAA">
      <w:pPr>
        <w:autoSpaceDE w:val="0"/>
        <w:autoSpaceDN w:val="0"/>
        <w:adjustRightInd w:val="0"/>
        <w:jc w:val="both"/>
        <w:rPr>
          <w:rFonts w:ascii="Calibri" w:hAnsi="Calibri"/>
        </w:rPr>
      </w:pPr>
      <w:r w:rsidRPr="00D1316D">
        <w:rPr>
          <w:rFonts w:ascii="Calibri" w:hAnsi="Calibri"/>
        </w:rPr>
        <w:t xml:space="preserve">Zamawiający: </w:t>
      </w:r>
    </w:p>
    <w:p w:rsidR="00D13FAA" w:rsidRPr="00D1316D" w:rsidRDefault="00D13FAA" w:rsidP="00D13FAA">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D13FAA" w:rsidRPr="00D1316D" w:rsidRDefault="00D13FAA" w:rsidP="00D13FAA">
      <w:pPr>
        <w:rPr>
          <w:rFonts w:ascii="Calibri" w:hAnsi="Calibri"/>
          <w:b/>
        </w:rPr>
      </w:pPr>
    </w:p>
    <w:p w:rsidR="00D13FAA" w:rsidRPr="00D1316D" w:rsidRDefault="00D13FAA" w:rsidP="00D13FAA">
      <w:pPr>
        <w:jc w:val="both"/>
        <w:rPr>
          <w:rFonts w:ascii="Calibri" w:hAnsi="Calibri"/>
        </w:rPr>
      </w:pPr>
      <w:r w:rsidRPr="00D1316D">
        <w:rPr>
          <w:rFonts w:ascii="Calibri" w:hAnsi="Calibri"/>
        </w:rPr>
        <w:t>Wykonawca:</w:t>
      </w:r>
    </w:p>
    <w:p w:rsidR="00D13FAA" w:rsidRPr="00D1316D" w:rsidRDefault="00D13FAA" w:rsidP="00D13FAA">
      <w:pPr>
        <w:jc w:val="both"/>
        <w:rPr>
          <w:rFonts w:ascii="Calibri" w:hAnsi="Calibri"/>
          <w:b/>
        </w:rPr>
      </w:pPr>
      <w:r w:rsidRPr="00D1316D">
        <w:rPr>
          <w:rFonts w:ascii="Calibri" w:hAnsi="Calibri"/>
        </w:rPr>
        <w:t>…………………………………………………………………………………………………………………………………………………………………………………………………………………………………………………………………………………………………………………………………………………………………………………………………………………………………………….</w:t>
      </w:r>
    </w:p>
    <w:p w:rsidR="00D13FAA" w:rsidRPr="00D1316D" w:rsidRDefault="00D13FAA" w:rsidP="00D13FAA">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D13FAA" w:rsidRPr="00D1316D" w:rsidRDefault="00D13FAA" w:rsidP="00D13FAA">
      <w:pPr>
        <w:jc w:val="both"/>
        <w:rPr>
          <w:rFonts w:ascii="Calibri" w:hAnsi="Calibri"/>
        </w:rPr>
      </w:pPr>
    </w:p>
    <w:p w:rsidR="00D13FAA" w:rsidRPr="00D1316D" w:rsidRDefault="00D13FAA" w:rsidP="00D13FAA">
      <w:pPr>
        <w:jc w:val="both"/>
        <w:rPr>
          <w:rFonts w:ascii="Calibri" w:hAnsi="Calibri"/>
        </w:rPr>
      </w:pPr>
      <w:r w:rsidRPr="00D1316D">
        <w:rPr>
          <w:rFonts w:ascii="Calibri" w:hAnsi="Calibri"/>
        </w:rPr>
        <w:t>reprezentowany przez: …………………………………………………………………………..................................</w:t>
      </w:r>
    </w:p>
    <w:p w:rsidR="00D13FAA" w:rsidRPr="00D1316D" w:rsidRDefault="00D13FAA" w:rsidP="00D13FAA">
      <w:pPr>
        <w:jc w:val="both"/>
        <w:rPr>
          <w:rFonts w:ascii="Calibri" w:hAnsi="Calibri"/>
        </w:rPr>
      </w:pPr>
      <w:r w:rsidRPr="00D1316D">
        <w:rPr>
          <w:rFonts w:ascii="Calibri" w:hAnsi="Calibri"/>
        </w:rPr>
        <w:t>…………………………………………..……………………………………………..……………………………………………………</w:t>
      </w:r>
    </w:p>
    <w:p w:rsidR="00D13FAA" w:rsidRPr="00D1316D" w:rsidRDefault="00D13FAA" w:rsidP="00D13FAA">
      <w:pPr>
        <w:jc w:val="center"/>
        <w:rPr>
          <w:rFonts w:ascii="Calibri" w:hAnsi="Calibri"/>
        </w:rPr>
      </w:pPr>
      <w:r w:rsidRPr="00D1316D">
        <w:rPr>
          <w:rFonts w:ascii="Calibri" w:hAnsi="Calibri"/>
          <w:i/>
        </w:rPr>
        <w:t>(imię, nazwisko, stanowisko/podstawa do reprezentacji)</w:t>
      </w:r>
    </w:p>
    <w:p w:rsidR="00D13FAA" w:rsidRPr="00D1316D" w:rsidRDefault="00D13FAA" w:rsidP="00D13FAA">
      <w:pPr>
        <w:rPr>
          <w:rFonts w:ascii="Calibri" w:hAnsi="Calibri"/>
          <w:b/>
        </w:rPr>
      </w:pPr>
    </w:p>
    <w:p w:rsidR="00D13FAA" w:rsidRPr="00D1316D" w:rsidRDefault="00D13FAA" w:rsidP="00D13FAA">
      <w:pPr>
        <w:rPr>
          <w:rFonts w:ascii="Calibri" w:hAnsi="Calibri"/>
          <w:b/>
          <w:u w:val="single"/>
        </w:rPr>
      </w:pPr>
    </w:p>
    <w:p w:rsidR="00D13FAA" w:rsidRPr="00D1316D" w:rsidRDefault="00D13FAA" w:rsidP="00E47730">
      <w:pPr>
        <w:jc w:val="both"/>
        <w:rPr>
          <w:rFonts w:ascii="Calibri" w:hAnsi="Calibri"/>
        </w:rPr>
      </w:pPr>
    </w:p>
    <w:p w:rsidR="00D1316D" w:rsidRPr="00F10817" w:rsidRDefault="00D13FAA" w:rsidP="00CF2F1C">
      <w:pPr>
        <w:autoSpaceDE w:val="0"/>
        <w:autoSpaceDN w:val="0"/>
        <w:adjustRightInd w:val="0"/>
        <w:ind w:firstLine="708"/>
        <w:jc w:val="both"/>
        <w:rPr>
          <w:rFonts w:ascii="Calibri" w:eastAsia="Calibri" w:hAnsi="Calibri" w:cs="Calibri"/>
          <w:b/>
          <w:bCs/>
          <w:szCs w:val="26"/>
        </w:rPr>
      </w:pPr>
      <w:r w:rsidRPr="00D1316D">
        <w:rPr>
          <w:rFonts w:ascii="Calibri" w:hAnsi="Calibri"/>
        </w:rPr>
        <w:t xml:space="preserve">Na potrzeby postępowania o udzielenie 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r w:rsidR="00F10817">
        <w:rPr>
          <w:rFonts w:ascii="Calibri" w:eastAsia="Calibri" w:hAnsi="Calibri" w:cs="Calibri"/>
          <w:b/>
          <w:bCs/>
          <w:szCs w:val="26"/>
        </w:rPr>
        <w:t xml:space="preserve"> </w:t>
      </w:r>
      <w:r w:rsidRPr="00D1316D">
        <w:rPr>
          <w:rFonts w:ascii="Calibri" w:hAnsi="Calibri"/>
        </w:rPr>
        <w:t xml:space="preserve">prowadzonego przez </w:t>
      </w:r>
      <w:r w:rsidRPr="00D1316D">
        <w:rPr>
          <w:rFonts w:ascii="Calibri" w:hAnsi="Calibri"/>
          <w:b/>
        </w:rPr>
        <w:t>Powiatowy Zarząd Dróg w Wi</w:t>
      </w:r>
      <w:r w:rsidR="006670B3">
        <w:rPr>
          <w:rFonts w:ascii="Calibri" w:hAnsi="Calibri"/>
          <w:b/>
        </w:rPr>
        <w:t xml:space="preserve">eruszowie, ul. Waryńskiego 14, </w:t>
      </w:r>
      <w:r w:rsidRPr="00D1316D">
        <w:rPr>
          <w:rFonts w:ascii="Calibri" w:hAnsi="Calibri"/>
          <w:b/>
        </w:rPr>
        <w:t>98-400 Wieruszów</w:t>
      </w:r>
      <w:r w:rsidRPr="00D1316D">
        <w:rPr>
          <w:rFonts w:ascii="Calibri" w:hAnsi="Calibri"/>
          <w:i/>
        </w:rPr>
        <w:t xml:space="preserve"> </w:t>
      </w:r>
    </w:p>
    <w:p w:rsidR="00D1316D" w:rsidRPr="00D1316D" w:rsidRDefault="00D1316D" w:rsidP="00D1316D">
      <w:pPr>
        <w:jc w:val="both"/>
        <w:rPr>
          <w:rFonts w:ascii="Calibri" w:hAnsi="Calibri"/>
        </w:rPr>
      </w:pPr>
    </w:p>
    <w:p w:rsidR="00D13FAA" w:rsidRPr="00D1316D" w:rsidRDefault="00D1316D" w:rsidP="00D1316D">
      <w:pPr>
        <w:jc w:val="both"/>
        <w:rPr>
          <w:rFonts w:ascii="Calibri" w:hAnsi="Calibri"/>
          <w:b/>
        </w:rPr>
      </w:pPr>
      <w:r w:rsidRPr="00D1316D">
        <w:rPr>
          <w:rFonts w:ascii="Calibri" w:hAnsi="Calibri"/>
        </w:rPr>
        <w:t>O</w:t>
      </w:r>
      <w:r w:rsidR="00D13FAA" w:rsidRPr="00D1316D">
        <w:rPr>
          <w:rFonts w:ascii="Calibri" w:hAnsi="Calibri"/>
        </w:rPr>
        <w:t>świadczam</w:t>
      </w:r>
      <w:r w:rsidRPr="00D1316D">
        <w:rPr>
          <w:rFonts w:ascii="Calibri" w:hAnsi="Calibri"/>
        </w:rPr>
        <w:t>/my*, że informacje zawarte w złożo</w:t>
      </w:r>
      <w:r w:rsidR="00CF2F1C">
        <w:rPr>
          <w:rFonts w:ascii="Calibri" w:hAnsi="Calibri"/>
        </w:rPr>
        <w:t>nym oświadczeniu, o którym mowa</w:t>
      </w:r>
      <w:r w:rsidR="00CF2F1C">
        <w:rPr>
          <w:rFonts w:ascii="Calibri" w:hAnsi="Calibri"/>
        </w:rPr>
        <w:br/>
      </w:r>
      <w:r w:rsidRPr="00D1316D">
        <w:rPr>
          <w:rFonts w:ascii="Calibri" w:hAnsi="Calibri"/>
        </w:rPr>
        <w:t>w art. 125 ust. 1 ustawy z dnia 11 września 2019r. Pr</w:t>
      </w:r>
      <w:r w:rsidR="00CF2F1C">
        <w:rPr>
          <w:rFonts w:ascii="Calibri" w:hAnsi="Calibri"/>
        </w:rPr>
        <w:t>awo zamówień publicznych</w:t>
      </w:r>
      <w:r w:rsidR="00CF2F1C">
        <w:rPr>
          <w:rFonts w:ascii="Calibri" w:hAnsi="Calibri"/>
        </w:rPr>
        <w:br/>
      </w:r>
      <w:r w:rsidRPr="00D1316D">
        <w:rPr>
          <w:rFonts w:ascii="Calibri" w:hAnsi="Calibri"/>
        </w:rPr>
        <w:t>(</w:t>
      </w:r>
      <w:proofErr w:type="spellStart"/>
      <w:r w:rsidRPr="00D1316D">
        <w:rPr>
          <w:rFonts w:ascii="Calibri" w:hAnsi="Calibri"/>
        </w:rPr>
        <w:t>Dz.U</w:t>
      </w:r>
      <w:proofErr w:type="spellEnd"/>
      <w:r w:rsidRPr="00D1316D">
        <w:rPr>
          <w:rFonts w:ascii="Calibri" w:hAnsi="Calibri"/>
        </w:rPr>
        <w:t>.</w:t>
      </w:r>
      <w:r w:rsidR="005E3B81">
        <w:rPr>
          <w:rFonts w:ascii="Calibri" w:hAnsi="Calibri"/>
        </w:rPr>
        <w:t xml:space="preserve"> z 202</w:t>
      </w:r>
      <w:r w:rsidR="00EA2BED">
        <w:rPr>
          <w:rFonts w:ascii="Calibri" w:hAnsi="Calibri"/>
        </w:rPr>
        <w:t>4</w:t>
      </w:r>
      <w:r w:rsidR="00131140">
        <w:rPr>
          <w:rFonts w:ascii="Calibri" w:hAnsi="Calibri"/>
        </w:rPr>
        <w:t xml:space="preserve">r. poz. </w:t>
      </w:r>
      <w:r w:rsidR="00EA2BED">
        <w:rPr>
          <w:rFonts w:ascii="Calibri" w:hAnsi="Calibri"/>
        </w:rPr>
        <w:t>1320</w:t>
      </w:r>
      <w:r w:rsidRPr="00D1316D">
        <w:rPr>
          <w:rFonts w:ascii="Calibri" w:hAnsi="Calibri"/>
        </w:rPr>
        <w:t xml:space="preserve"> ze zm.) w zakresie podstaw wykluczenia z postępowania wskazanych przez Zamawiającego są aktualne. </w:t>
      </w:r>
    </w:p>
    <w:p w:rsidR="00484D99" w:rsidRPr="00D1316D" w:rsidRDefault="00484D99" w:rsidP="00D1316D">
      <w:pPr>
        <w:rPr>
          <w:rFonts w:ascii="Calibri" w:hAnsi="Calibri"/>
          <w:b/>
          <w:u w:val="single"/>
        </w:rPr>
      </w:pPr>
    </w:p>
    <w:p w:rsidR="00D1316D" w:rsidRPr="00D1316D" w:rsidRDefault="00D1316D" w:rsidP="00D1316D">
      <w:pPr>
        <w:rPr>
          <w:rFonts w:ascii="Calibri" w:hAnsi="Calibri"/>
          <w:b/>
          <w:u w:val="single"/>
        </w:rPr>
      </w:pPr>
    </w:p>
    <w:p w:rsidR="00D1316D" w:rsidRPr="00D1316D" w:rsidRDefault="00D1316D" w:rsidP="00D1316D">
      <w:pPr>
        <w:rPr>
          <w:rFonts w:ascii="Calibri" w:hAnsi="Calibri"/>
          <w:b/>
          <w:u w:val="single"/>
        </w:rPr>
      </w:pPr>
    </w:p>
    <w:p w:rsidR="00D1316D" w:rsidRPr="00D1316D" w:rsidRDefault="00D1316D" w:rsidP="00D1316D">
      <w:pPr>
        <w:rPr>
          <w:rFonts w:ascii="Calibri" w:hAnsi="Calibri"/>
          <w:b/>
          <w:u w:val="single"/>
        </w:rPr>
      </w:pPr>
    </w:p>
    <w:p w:rsidR="00D1316D" w:rsidRPr="00D1316D" w:rsidRDefault="00D1316D" w:rsidP="00D1316D">
      <w:pPr>
        <w:jc w:val="both"/>
        <w:rPr>
          <w:rFonts w:ascii="Calibri" w:hAnsi="Calibri"/>
        </w:rPr>
      </w:pPr>
    </w:p>
    <w:p w:rsidR="00D1316D" w:rsidRPr="00D1316D" w:rsidRDefault="00D1316D" w:rsidP="00D1316D">
      <w:pPr>
        <w:rPr>
          <w:rFonts w:ascii="Calibri" w:hAnsi="Calibri"/>
        </w:rPr>
      </w:pPr>
      <w:r w:rsidRPr="00D1316D">
        <w:rPr>
          <w:rFonts w:ascii="Calibri" w:hAnsi="Calibri"/>
        </w:rPr>
        <w:t>……………………………………….                            ………………………………………………..........................</w:t>
      </w:r>
    </w:p>
    <w:p w:rsidR="00D1316D" w:rsidRPr="00D1316D" w:rsidRDefault="00D1316D" w:rsidP="00D1316D">
      <w:pPr>
        <w:rPr>
          <w:rFonts w:ascii="Calibri" w:hAnsi="Calibri"/>
        </w:rPr>
      </w:pPr>
      <w:r w:rsidRPr="00D1316D">
        <w:rPr>
          <w:rFonts w:ascii="Calibri" w:hAnsi="Calibri"/>
        </w:rPr>
        <w:t xml:space="preserve">       (miejscowość, data)                                 (podpis i pieczęć osoby/osób* upoważnionych </w:t>
      </w:r>
    </w:p>
    <w:p w:rsidR="00D1316D" w:rsidRPr="00D1316D" w:rsidRDefault="00D1316D" w:rsidP="00CF2F1C">
      <w:pPr>
        <w:ind w:left="4536"/>
        <w:rPr>
          <w:rFonts w:ascii="Calibri" w:hAnsi="Calibri"/>
        </w:rPr>
      </w:pPr>
      <w:r w:rsidRPr="00D1316D">
        <w:rPr>
          <w:rFonts w:ascii="Calibri" w:hAnsi="Calibri"/>
        </w:rPr>
        <w:t>do reprezentowania Wykonawcy)</w:t>
      </w:r>
    </w:p>
    <w:p w:rsidR="00D1316D" w:rsidRPr="00D1316D" w:rsidRDefault="00D1316D" w:rsidP="00D1316D">
      <w:pPr>
        <w:jc w:val="both"/>
        <w:rPr>
          <w:rFonts w:ascii="Calibri" w:hAnsi="Calibri"/>
        </w:rPr>
      </w:pPr>
    </w:p>
    <w:p w:rsidR="00D1316D" w:rsidRPr="00D1316D" w:rsidRDefault="00D1316D" w:rsidP="00D1316D">
      <w:pPr>
        <w:rPr>
          <w:rFonts w:ascii="Calibri" w:hAnsi="Calibri"/>
          <w:b/>
          <w:u w:val="single"/>
        </w:rPr>
      </w:pPr>
    </w:p>
    <w:p w:rsidR="00D1316D" w:rsidRPr="00D1316D" w:rsidRDefault="00D1316D" w:rsidP="00D1316D">
      <w:pPr>
        <w:rPr>
          <w:rFonts w:ascii="Calibri" w:hAnsi="Calibri"/>
          <w:b/>
          <w:u w:val="single"/>
        </w:rPr>
      </w:pPr>
    </w:p>
    <w:p w:rsidR="00D1316D" w:rsidRDefault="00D1316D" w:rsidP="00D1316D">
      <w:pPr>
        <w:rPr>
          <w:b/>
          <w:u w:val="single"/>
        </w:rPr>
      </w:pPr>
    </w:p>
    <w:p w:rsidR="008237FA" w:rsidRPr="004A1366" w:rsidRDefault="00D1316D" w:rsidP="004A1366">
      <w:pPr>
        <w:autoSpaceDE w:val="0"/>
        <w:autoSpaceDN w:val="0"/>
        <w:adjustRightInd w:val="0"/>
        <w:jc w:val="both"/>
        <w:rPr>
          <w:rFonts w:ascii="Calibri" w:eastAsia="Verdana,Bold" w:hAnsi="Calibri" w:cs="Verdana"/>
          <w:sz w:val="20"/>
        </w:rPr>
      </w:pPr>
      <w:r w:rsidRPr="003F0E3B">
        <w:rPr>
          <w:rFonts w:ascii="Calibri" w:eastAsia="Verdana,Bold" w:hAnsi="Calibri" w:cs="Verdana"/>
          <w:sz w:val="20"/>
        </w:rPr>
        <w:t>*niepotrzebne skreślić</w:t>
      </w:r>
    </w:p>
    <w:p w:rsidR="006941F4" w:rsidRPr="00A979B9" w:rsidRDefault="004A1366" w:rsidP="006941F4">
      <w:pPr>
        <w:jc w:val="right"/>
        <w:rPr>
          <w:rFonts w:ascii="Calibri" w:hAnsi="Calibri" w:cs="Calibri"/>
          <w:sz w:val="20"/>
        </w:rPr>
      </w:pPr>
      <w:r>
        <w:rPr>
          <w:rFonts w:ascii="Calibri" w:hAnsi="Calibri" w:cs="Calibri"/>
          <w:b/>
          <w:u w:val="single"/>
        </w:rPr>
        <w:br w:type="page"/>
      </w:r>
      <w:r w:rsidR="006941F4" w:rsidRPr="00A979B9">
        <w:rPr>
          <w:rFonts w:ascii="Calibri" w:hAnsi="Calibri" w:cs="Calibri"/>
          <w:b/>
          <w:u w:val="single"/>
        </w:rPr>
        <w:lastRenderedPageBreak/>
        <w:t xml:space="preserve">Załącznik nr </w:t>
      </w:r>
      <w:r w:rsidR="00C7179D">
        <w:rPr>
          <w:rFonts w:ascii="Calibri" w:hAnsi="Calibri" w:cs="Calibri"/>
          <w:b/>
          <w:u w:val="single"/>
        </w:rPr>
        <w:t>7</w:t>
      </w:r>
    </w:p>
    <w:p w:rsidR="006941F4" w:rsidRPr="00A979B9" w:rsidRDefault="006941F4" w:rsidP="006941F4">
      <w:pPr>
        <w:pStyle w:val="Nagwek5"/>
        <w:spacing w:before="0" w:after="0"/>
        <w:rPr>
          <w:rFonts w:cs="Calibri"/>
          <w:sz w:val="24"/>
          <w:szCs w:val="24"/>
        </w:rPr>
      </w:pPr>
    </w:p>
    <w:p w:rsidR="00C71871" w:rsidRDefault="00C71871" w:rsidP="00C71871">
      <w:pPr>
        <w:pStyle w:val="Nagwek5"/>
        <w:spacing w:before="0" w:after="0"/>
        <w:jc w:val="center"/>
        <w:rPr>
          <w:rFonts w:cs="Calibri"/>
          <w:i w:val="0"/>
          <w:sz w:val="24"/>
          <w:szCs w:val="24"/>
        </w:rPr>
      </w:pPr>
      <w:r w:rsidRPr="00A979B9">
        <w:rPr>
          <w:rFonts w:cs="Calibri"/>
          <w:i w:val="0"/>
          <w:sz w:val="24"/>
          <w:szCs w:val="24"/>
        </w:rPr>
        <w:t xml:space="preserve">WYKAZ </w:t>
      </w:r>
      <w:r w:rsidR="00A26FFA">
        <w:rPr>
          <w:rFonts w:cs="Calibri"/>
          <w:i w:val="0"/>
          <w:sz w:val="24"/>
          <w:szCs w:val="24"/>
        </w:rPr>
        <w:t>USŁUG</w:t>
      </w:r>
    </w:p>
    <w:p w:rsidR="00816E2C" w:rsidRPr="00816E2C" w:rsidRDefault="00816E2C" w:rsidP="00816E2C"/>
    <w:p w:rsidR="00F10817" w:rsidRPr="00471F8C" w:rsidRDefault="00816E2C" w:rsidP="004A1366">
      <w:pPr>
        <w:autoSpaceDE w:val="0"/>
        <w:autoSpaceDN w:val="0"/>
        <w:adjustRightInd w:val="0"/>
        <w:jc w:val="center"/>
        <w:rPr>
          <w:rFonts w:ascii="Calibri" w:eastAsia="Calibri" w:hAnsi="Calibri" w:cs="Calibri"/>
          <w:b/>
          <w:bCs/>
          <w:szCs w:val="26"/>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C71871" w:rsidRDefault="00C71871" w:rsidP="00F10817">
      <w:pPr>
        <w:autoSpaceDE w:val="0"/>
        <w:autoSpaceDN w:val="0"/>
        <w:adjustRightInd w:val="0"/>
        <w:jc w:val="center"/>
      </w:pPr>
    </w:p>
    <w:p w:rsidR="00A979B9" w:rsidRPr="00D1316D" w:rsidRDefault="00A979B9" w:rsidP="00A979B9">
      <w:pPr>
        <w:autoSpaceDE w:val="0"/>
        <w:autoSpaceDN w:val="0"/>
        <w:adjustRightInd w:val="0"/>
        <w:jc w:val="both"/>
        <w:rPr>
          <w:rFonts w:ascii="Calibri" w:hAnsi="Calibri"/>
        </w:rPr>
      </w:pPr>
      <w:r w:rsidRPr="00D1316D">
        <w:rPr>
          <w:rFonts w:ascii="Calibri" w:hAnsi="Calibri"/>
        </w:rPr>
        <w:t xml:space="preserve">Zamawiający: </w:t>
      </w:r>
    </w:p>
    <w:p w:rsidR="00A979B9" w:rsidRPr="00D1316D" w:rsidRDefault="00A979B9" w:rsidP="00A979B9">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A979B9" w:rsidRPr="00D1316D" w:rsidRDefault="00A979B9" w:rsidP="00A979B9">
      <w:pPr>
        <w:rPr>
          <w:rFonts w:ascii="Calibri" w:hAnsi="Calibri"/>
          <w:b/>
        </w:rPr>
      </w:pPr>
    </w:p>
    <w:p w:rsidR="00A979B9" w:rsidRPr="00D1316D" w:rsidRDefault="00A979B9" w:rsidP="00A979B9">
      <w:pPr>
        <w:jc w:val="both"/>
        <w:rPr>
          <w:rFonts w:ascii="Calibri" w:hAnsi="Calibri"/>
        </w:rPr>
      </w:pPr>
      <w:r w:rsidRPr="00D1316D">
        <w:rPr>
          <w:rFonts w:ascii="Calibri" w:hAnsi="Calibri"/>
        </w:rPr>
        <w:t>Wykonawca:</w:t>
      </w:r>
    </w:p>
    <w:p w:rsidR="00A979B9" w:rsidRPr="00D1316D" w:rsidRDefault="00A979B9" w:rsidP="00A979B9">
      <w:pPr>
        <w:jc w:val="both"/>
        <w:rPr>
          <w:rFonts w:ascii="Calibri" w:hAnsi="Calibri"/>
          <w:b/>
        </w:rPr>
      </w:pPr>
      <w:r w:rsidRPr="00D1316D">
        <w:rPr>
          <w:rFonts w:ascii="Calibri" w:hAnsi="Calibri"/>
        </w:rPr>
        <w:t>…………………………………………………………………………………………………………………………………………………………………………………………………………………………………………………………………………………………………………………………………………………………………………………………………………………………………………….</w:t>
      </w:r>
    </w:p>
    <w:p w:rsidR="00A979B9" w:rsidRPr="00D1316D" w:rsidRDefault="00A979B9" w:rsidP="00A979B9">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A979B9" w:rsidRPr="00D1316D" w:rsidRDefault="00A979B9" w:rsidP="00A979B9">
      <w:pPr>
        <w:jc w:val="both"/>
        <w:rPr>
          <w:rFonts w:ascii="Calibri" w:hAnsi="Calibri"/>
        </w:rPr>
      </w:pPr>
    </w:p>
    <w:p w:rsidR="00A979B9" w:rsidRPr="00D1316D" w:rsidRDefault="00A979B9" w:rsidP="00A979B9">
      <w:pPr>
        <w:jc w:val="both"/>
        <w:rPr>
          <w:rFonts w:ascii="Calibri" w:hAnsi="Calibri"/>
        </w:rPr>
      </w:pPr>
      <w:r w:rsidRPr="00D1316D">
        <w:rPr>
          <w:rFonts w:ascii="Calibri" w:hAnsi="Calibri"/>
        </w:rPr>
        <w:t>reprezentowany przez: …………………………………………………………………………..................................</w:t>
      </w:r>
    </w:p>
    <w:p w:rsidR="00A979B9" w:rsidRPr="00D1316D" w:rsidRDefault="00A979B9" w:rsidP="00A979B9">
      <w:pPr>
        <w:jc w:val="both"/>
        <w:rPr>
          <w:rFonts w:ascii="Calibri" w:hAnsi="Calibri"/>
        </w:rPr>
      </w:pPr>
      <w:r w:rsidRPr="00D1316D">
        <w:rPr>
          <w:rFonts w:ascii="Calibri" w:hAnsi="Calibri"/>
        </w:rPr>
        <w:t>…………………………………………..……………………………………………..……………………………………………………</w:t>
      </w:r>
    </w:p>
    <w:p w:rsidR="00A979B9" w:rsidRPr="00D1316D" w:rsidRDefault="00A979B9" w:rsidP="00A979B9">
      <w:pPr>
        <w:jc w:val="center"/>
        <w:rPr>
          <w:rFonts w:ascii="Calibri" w:hAnsi="Calibri"/>
        </w:rPr>
      </w:pPr>
      <w:r w:rsidRPr="00D1316D">
        <w:rPr>
          <w:rFonts w:ascii="Calibri" w:hAnsi="Calibri"/>
          <w:i/>
        </w:rPr>
        <w:t>(imię, nazwisko, stanowisko/podstawa do reprezentacji)</w:t>
      </w:r>
    </w:p>
    <w:p w:rsidR="00C71871" w:rsidRDefault="00C71871" w:rsidP="00C71871"/>
    <w:p w:rsidR="00C71871" w:rsidRPr="00A979B9" w:rsidRDefault="00C71871" w:rsidP="00C71871">
      <w:pPr>
        <w:jc w:val="both"/>
        <w:rPr>
          <w:rFonts w:ascii="Calibri" w:hAnsi="Calibri" w:cs="Calibri"/>
        </w:rPr>
      </w:pPr>
      <w:r w:rsidRPr="00A979B9">
        <w:rPr>
          <w:rFonts w:ascii="Calibri" w:hAnsi="Calibri" w:cs="Calibri"/>
        </w:rPr>
        <w:t xml:space="preserve">oświadczamy, że w okresie ostatnich 5 lat wykonaliśmy następujące </w:t>
      </w:r>
      <w:r w:rsidR="006F7D4F">
        <w:rPr>
          <w:rFonts w:ascii="Calibri" w:hAnsi="Calibri" w:cs="Calibri"/>
        </w:rPr>
        <w:t>usługi</w:t>
      </w:r>
      <w:r w:rsidRPr="00A979B9">
        <w:rPr>
          <w:rFonts w:ascii="Calibri" w:hAnsi="Calibri" w:cs="Calibri"/>
        </w:rPr>
        <w:t xml:space="preserve"> zgodnie z</w:t>
      </w:r>
      <w:r w:rsidR="006F7D4F">
        <w:rPr>
          <w:rFonts w:ascii="Calibri" w:hAnsi="Calibri" w:cs="Calibri"/>
        </w:rPr>
        <w:t> </w:t>
      </w:r>
      <w:r w:rsidRPr="00A979B9">
        <w:rPr>
          <w:rFonts w:ascii="Calibri" w:hAnsi="Calibri" w:cs="Calibri"/>
        </w:rPr>
        <w:t>warunkiem</w:t>
      </w:r>
      <w:r w:rsidR="00A979B9">
        <w:rPr>
          <w:rFonts w:ascii="Calibri" w:hAnsi="Calibri" w:cs="Calibri"/>
        </w:rPr>
        <w:t xml:space="preserve"> 10.2.4</w:t>
      </w:r>
      <w:r w:rsidRPr="00A979B9">
        <w:rPr>
          <w:rFonts w:ascii="Calibri" w:hAnsi="Calibri" w:cs="Calibri"/>
        </w:rPr>
        <w:t>a</w:t>
      </w:r>
      <w:r w:rsidR="006510FA">
        <w:rPr>
          <w:rFonts w:ascii="Calibri" w:hAnsi="Calibri" w:cs="Calibri"/>
        </w:rPr>
        <w:t xml:space="preserve"> SWZ</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2940"/>
        <w:gridCol w:w="1560"/>
        <w:gridCol w:w="1135"/>
        <w:gridCol w:w="1417"/>
        <w:gridCol w:w="1701"/>
      </w:tblGrid>
      <w:tr w:rsidR="00CF01CE" w:rsidRPr="00A979B9" w:rsidTr="00CF01CE">
        <w:trPr>
          <w:cantSplit/>
          <w:trHeight w:val="1626"/>
        </w:trPr>
        <w:tc>
          <w:tcPr>
            <w:tcW w:w="569" w:type="dxa"/>
            <w:vAlign w:val="center"/>
          </w:tcPr>
          <w:p w:rsidR="00CF01CE" w:rsidRPr="00A979B9" w:rsidRDefault="00CF01CE" w:rsidP="00062712">
            <w:pPr>
              <w:jc w:val="center"/>
              <w:rPr>
                <w:rFonts w:ascii="Calibri" w:hAnsi="Calibri" w:cs="Calibri"/>
                <w:b/>
                <w:bCs/>
              </w:rPr>
            </w:pPr>
            <w:r w:rsidRPr="00A979B9">
              <w:rPr>
                <w:rFonts w:ascii="Calibri" w:hAnsi="Calibri" w:cs="Calibri"/>
                <w:b/>
                <w:bCs/>
              </w:rPr>
              <w:t>Lp.</w:t>
            </w:r>
          </w:p>
        </w:tc>
        <w:tc>
          <w:tcPr>
            <w:tcW w:w="2940" w:type="dxa"/>
            <w:vAlign w:val="center"/>
          </w:tcPr>
          <w:p w:rsidR="00CF01CE" w:rsidRPr="00A979B9" w:rsidRDefault="00CF01CE" w:rsidP="00CF2F1C">
            <w:pPr>
              <w:jc w:val="center"/>
              <w:rPr>
                <w:rFonts w:ascii="Calibri" w:hAnsi="Calibri" w:cs="Calibri"/>
                <w:b/>
                <w:bCs/>
                <w:iCs/>
              </w:rPr>
            </w:pPr>
            <w:r w:rsidRPr="00A979B9">
              <w:rPr>
                <w:rFonts w:ascii="Calibri" w:hAnsi="Calibri" w:cs="Calibri"/>
                <w:b/>
                <w:bCs/>
                <w:iCs/>
              </w:rPr>
              <w:t>Przedmiot zamówienia</w:t>
            </w:r>
          </w:p>
        </w:tc>
        <w:tc>
          <w:tcPr>
            <w:tcW w:w="1560" w:type="dxa"/>
            <w:vAlign w:val="center"/>
          </w:tcPr>
          <w:p w:rsidR="00CF01CE" w:rsidRPr="00A979B9" w:rsidRDefault="00CF01CE" w:rsidP="00062712">
            <w:pPr>
              <w:jc w:val="center"/>
              <w:rPr>
                <w:rFonts w:ascii="Calibri" w:hAnsi="Calibri" w:cs="Calibri"/>
                <w:b/>
                <w:bCs/>
              </w:rPr>
            </w:pPr>
          </w:p>
          <w:p w:rsidR="00CF01CE" w:rsidRPr="00A979B9" w:rsidRDefault="00CF01CE" w:rsidP="00062712">
            <w:pPr>
              <w:jc w:val="center"/>
              <w:rPr>
                <w:rFonts w:ascii="Calibri" w:hAnsi="Calibri" w:cs="Calibri"/>
                <w:b/>
                <w:bCs/>
              </w:rPr>
            </w:pPr>
            <w:r w:rsidRPr="00A979B9">
              <w:rPr>
                <w:rFonts w:ascii="Calibri" w:hAnsi="Calibri" w:cs="Calibri"/>
                <w:b/>
                <w:bCs/>
              </w:rPr>
              <w:t>Wartość zamówienia brutto</w:t>
            </w:r>
          </w:p>
        </w:tc>
        <w:tc>
          <w:tcPr>
            <w:tcW w:w="1135" w:type="dxa"/>
            <w:vAlign w:val="center"/>
          </w:tcPr>
          <w:p w:rsidR="00CF01CE" w:rsidRPr="00A979B9" w:rsidRDefault="00CF01CE" w:rsidP="00062712">
            <w:pPr>
              <w:jc w:val="center"/>
              <w:rPr>
                <w:rFonts w:ascii="Calibri" w:hAnsi="Calibri" w:cs="Calibri"/>
                <w:b/>
                <w:bCs/>
              </w:rPr>
            </w:pPr>
            <w:r>
              <w:rPr>
                <w:rFonts w:ascii="Calibri" w:hAnsi="Calibri" w:cs="Calibri"/>
                <w:b/>
                <w:bCs/>
              </w:rPr>
              <w:t>Długość w mb</w:t>
            </w:r>
          </w:p>
          <w:p w:rsidR="00CF01CE" w:rsidRPr="00A979B9" w:rsidRDefault="00CF01CE" w:rsidP="00CF01CE">
            <w:pPr>
              <w:jc w:val="center"/>
              <w:rPr>
                <w:rFonts w:ascii="Calibri" w:hAnsi="Calibri" w:cs="Calibri"/>
                <w:b/>
                <w:bCs/>
              </w:rPr>
            </w:pPr>
          </w:p>
        </w:tc>
        <w:tc>
          <w:tcPr>
            <w:tcW w:w="1417" w:type="dxa"/>
            <w:vAlign w:val="center"/>
          </w:tcPr>
          <w:p w:rsidR="00CF01CE" w:rsidRPr="00CF01CE" w:rsidRDefault="00CF01CE" w:rsidP="00CF01CE">
            <w:pPr>
              <w:jc w:val="center"/>
              <w:rPr>
                <w:rFonts w:ascii="Calibri" w:hAnsi="Calibri" w:cs="Calibri"/>
                <w:b/>
                <w:bCs/>
              </w:rPr>
            </w:pPr>
            <w:r w:rsidRPr="00CF01CE">
              <w:rPr>
                <w:rFonts w:ascii="Calibri" w:hAnsi="Calibri" w:cs="Calibri"/>
                <w:b/>
                <w:bCs/>
              </w:rPr>
              <w:t>Data wykonania</w:t>
            </w:r>
          </w:p>
          <w:p w:rsidR="00CF01CE" w:rsidRPr="00A979B9" w:rsidRDefault="00CF01CE" w:rsidP="00062712">
            <w:pPr>
              <w:jc w:val="center"/>
              <w:rPr>
                <w:rFonts w:ascii="Calibri" w:hAnsi="Calibri" w:cs="Calibri"/>
                <w:b/>
                <w:bCs/>
              </w:rPr>
            </w:pPr>
          </w:p>
        </w:tc>
        <w:tc>
          <w:tcPr>
            <w:tcW w:w="1701" w:type="dxa"/>
            <w:vAlign w:val="center"/>
          </w:tcPr>
          <w:p w:rsidR="00CF01CE" w:rsidRPr="00A979B9" w:rsidRDefault="00CF01CE" w:rsidP="00062712">
            <w:pPr>
              <w:jc w:val="center"/>
              <w:rPr>
                <w:rFonts w:ascii="Calibri" w:hAnsi="Calibri" w:cs="Calibri"/>
                <w:b/>
              </w:rPr>
            </w:pPr>
            <w:r w:rsidRPr="00A979B9">
              <w:rPr>
                <w:rFonts w:ascii="Calibri" w:hAnsi="Calibri" w:cs="Calibri"/>
                <w:b/>
              </w:rPr>
              <w:t xml:space="preserve">Podmiot na rzecz, którego </w:t>
            </w:r>
          </w:p>
          <w:p w:rsidR="00CF01CE" w:rsidRPr="00A979B9" w:rsidRDefault="00CF01CE" w:rsidP="00062712">
            <w:pPr>
              <w:jc w:val="center"/>
              <w:rPr>
                <w:rFonts w:ascii="Calibri" w:hAnsi="Calibri" w:cs="Calibri"/>
                <w:b/>
                <w:bCs/>
              </w:rPr>
            </w:pPr>
            <w:r>
              <w:rPr>
                <w:rFonts w:ascii="Calibri" w:hAnsi="Calibri" w:cs="Calibri"/>
                <w:b/>
              </w:rPr>
              <w:t>usługi</w:t>
            </w:r>
            <w:r w:rsidRPr="00A979B9">
              <w:rPr>
                <w:rFonts w:ascii="Calibri" w:hAnsi="Calibri" w:cs="Calibri"/>
                <w:b/>
              </w:rPr>
              <w:t xml:space="preserve"> zostały wykonane</w:t>
            </w:r>
          </w:p>
        </w:tc>
      </w:tr>
      <w:tr w:rsidR="00C71871" w:rsidRPr="00A979B9" w:rsidTr="00CF01CE">
        <w:tc>
          <w:tcPr>
            <w:tcW w:w="569" w:type="dxa"/>
            <w:vAlign w:val="center"/>
          </w:tcPr>
          <w:p w:rsidR="00C71871" w:rsidRPr="00A979B9" w:rsidRDefault="00C71871" w:rsidP="00062712">
            <w:pPr>
              <w:jc w:val="center"/>
              <w:rPr>
                <w:rFonts w:ascii="Calibri" w:hAnsi="Calibri" w:cs="Calibri"/>
              </w:rPr>
            </w:pPr>
            <w:r w:rsidRPr="00A979B9">
              <w:rPr>
                <w:rFonts w:ascii="Calibri" w:hAnsi="Calibri" w:cs="Calibri"/>
              </w:rPr>
              <w:t>1.</w:t>
            </w:r>
          </w:p>
        </w:tc>
        <w:tc>
          <w:tcPr>
            <w:tcW w:w="2940" w:type="dxa"/>
          </w:tcPr>
          <w:p w:rsidR="00C71871" w:rsidRPr="00A979B9" w:rsidRDefault="00C71871" w:rsidP="00062712">
            <w:pPr>
              <w:jc w:val="both"/>
              <w:rPr>
                <w:rFonts w:ascii="Calibri" w:hAnsi="Calibri" w:cs="Calibri"/>
              </w:rPr>
            </w:pPr>
          </w:p>
        </w:tc>
        <w:tc>
          <w:tcPr>
            <w:tcW w:w="1560" w:type="dxa"/>
          </w:tcPr>
          <w:p w:rsidR="00C71871" w:rsidRPr="00A979B9" w:rsidRDefault="00C71871" w:rsidP="00062712">
            <w:pPr>
              <w:jc w:val="both"/>
              <w:rPr>
                <w:rFonts w:ascii="Calibri" w:hAnsi="Calibri" w:cs="Calibri"/>
              </w:rPr>
            </w:pPr>
          </w:p>
        </w:tc>
        <w:tc>
          <w:tcPr>
            <w:tcW w:w="1135" w:type="dxa"/>
          </w:tcPr>
          <w:p w:rsidR="00C71871" w:rsidRPr="00A979B9" w:rsidRDefault="00C71871" w:rsidP="00062712">
            <w:pPr>
              <w:jc w:val="both"/>
              <w:rPr>
                <w:rFonts w:ascii="Calibri" w:hAnsi="Calibri" w:cs="Calibri"/>
              </w:rPr>
            </w:pPr>
          </w:p>
        </w:tc>
        <w:tc>
          <w:tcPr>
            <w:tcW w:w="1417" w:type="dxa"/>
          </w:tcPr>
          <w:p w:rsidR="00C71871" w:rsidRPr="00A979B9" w:rsidRDefault="00C71871" w:rsidP="00062712">
            <w:pPr>
              <w:jc w:val="both"/>
              <w:rPr>
                <w:rFonts w:ascii="Calibri" w:hAnsi="Calibri" w:cs="Calibri"/>
              </w:rPr>
            </w:pPr>
            <w:r w:rsidRPr="00A979B9">
              <w:rPr>
                <w:rFonts w:ascii="Calibri" w:hAnsi="Calibri" w:cs="Calibri"/>
              </w:rPr>
              <w:t xml:space="preserve"> </w:t>
            </w:r>
          </w:p>
          <w:p w:rsidR="00C71871" w:rsidRPr="00A979B9" w:rsidRDefault="00C71871" w:rsidP="00062712">
            <w:pPr>
              <w:jc w:val="both"/>
              <w:rPr>
                <w:rFonts w:ascii="Calibri" w:hAnsi="Calibri" w:cs="Calibri"/>
              </w:rPr>
            </w:pPr>
          </w:p>
        </w:tc>
        <w:tc>
          <w:tcPr>
            <w:tcW w:w="1701" w:type="dxa"/>
          </w:tcPr>
          <w:p w:rsidR="00C71871" w:rsidRPr="00A979B9" w:rsidRDefault="00C71871" w:rsidP="00062712">
            <w:pPr>
              <w:jc w:val="both"/>
              <w:rPr>
                <w:rFonts w:ascii="Calibri" w:hAnsi="Calibri" w:cs="Calibri"/>
              </w:rPr>
            </w:pPr>
          </w:p>
          <w:p w:rsidR="00C71871" w:rsidRPr="00A979B9" w:rsidRDefault="00C71871" w:rsidP="00062712">
            <w:pPr>
              <w:jc w:val="both"/>
              <w:rPr>
                <w:rFonts w:ascii="Calibri" w:hAnsi="Calibri" w:cs="Calibri"/>
              </w:rPr>
            </w:pPr>
          </w:p>
          <w:p w:rsidR="00C71871" w:rsidRPr="00A979B9" w:rsidRDefault="00C71871" w:rsidP="00062712">
            <w:pPr>
              <w:jc w:val="both"/>
              <w:rPr>
                <w:rFonts w:ascii="Calibri" w:hAnsi="Calibri" w:cs="Calibri"/>
              </w:rPr>
            </w:pPr>
          </w:p>
        </w:tc>
      </w:tr>
      <w:tr w:rsidR="00C71871" w:rsidRPr="00A979B9" w:rsidTr="00CF01CE">
        <w:tc>
          <w:tcPr>
            <w:tcW w:w="569" w:type="dxa"/>
            <w:vAlign w:val="center"/>
          </w:tcPr>
          <w:p w:rsidR="00C71871" w:rsidRPr="00A979B9" w:rsidRDefault="00C71871" w:rsidP="003A5802">
            <w:pPr>
              <w:jc w:val="center"/>
              <w:rPr>
                <w:rFonts w:ascii="Calibri" w:hAnsi="Calibri" w:cs="Calibri"/>
              </w:rPr>
            </w:pPr>
            <w:r w:rsidRPr="00A979B9">
              <w:rPr>
                <w:rFonts w:ascii="Calibri" w:hAnsi="Calibri" w:cs="Calibri"/>
              </w:rPr>
              <w:t>2.</w:t>
            </w:r>
          </w:p>
        </w:tc>
        <w:tc>
          <w:tcPr>
            <w:tcW w:w="2940" w:type="dxa"/>
          </w:tcPr>
          <w:p w:rsidR="00C71871" w:rsidRPr="00A979B9" w:rsidRDefault="00C71871" w:rsidP="00062712">
            <w:pPr>
              <w:jc w:val="both"/>
              <w:rPr>
                <w:rFonts w:ascii="Calibri" w:hAnsi="Calibri" w:cs="Calibri"/>
              </w:rPr>
            </w:pPr>
          </w:p>
          <w:p w:rsidR="00C71871" w:rsidRPr="00A979B9" w:rsidRDefault="00C71871" w:rsidP="00062712">
            <w:pPr>
              <w:jc w:val="both"/>
              <w:rPr>
                <w:rFonts w:ascii="Calibri" w:hAnsi="Calibri" w:cs="Calibri"/>
              </w:rPr>
            </w:pPr>
          </w:p>
          <w:p w:rsidR="00C71871" w:rsidRPr="00A979B9" w:rsidRDefault="00C71871" w:rsidP="00062712">
            <w:pPr>
              <w:jc w:val="both"/>
              <w:rPr>
                <w:rFonts w:ascii="Calibri" w:hAnsi="Calibri" w:cs="Calibri"/>
              </w:rPr>
            </w:pPr>
          </w:p>
        </w:tc>
        <w:tc>
          <w:tcPr>
            <w:tcW w:w="1560" w:type="dxa"/>
          </w:tcPr>
          <w:p w:rsidR="00C71871" w:rsidRPr="00A979B9" w:rsidRDefault="00C71871" w:rsidP="00062712">
            <w:pPr>
              <w:jc w:val="both"/>
              <w:rPr>
                <w:rFonts w:ascii="Calibri" w:hAnsi="Calibri" w:cs="Calibri"/>
              </w:rPr>
            </w:pPr>
          </w:p>
        </w:tc>
        <w:tc>
          <w:tcPr>
            <w:tcW w:w="1135" w:type="dxa"/>
          </w:tcPr>
          <w:p w:rsidR="00C71871" w:rsidRPr="00A979B9" w:rsidRDefault="00C71871" w:rsidP="00062712">
            <w:pPr>
              <w:jc w:val="both"/>
              <w:rPr>
                <w:rFonts w:ascii="Calibri" w:hAnsi="Calibri" w:cs="Calibri"/>
              </w:rPr>
            </w:pPr>
          </w:p>
        </w:tc>
        <w:tc>
          <w:tcPr>
            <w:tcW w:w="1417" w:type="dxa"/>
          </w:tcPr>
          <w:p w:rsidR="00C71871" w:rsidRPr="00A979B9" w:rsidRDefault="00C71871" w:rsidP="00062712">
            <w:pPr>
              <w:jc w:val="both"/>
              <w:rPr>
                <w:rFonts w:ascii="Calibri" w:hAnsi="Calibri" w:cs="Calibri"/>
              </w:rPr>
            </w:pPr>
          </w:p>
        </w:tc>
        <w:tc>
          <w:tcPr>
            <w:tcW w:w="1701" w:type="dxa"/>
          </w:tcPr>
          <w:p w:rsidR="00C71871" w:rsidRPr="00A979B9" w:rsidRDefault="00C71871" w:rsidP="00062712">
            <w:pPr>
              <w:jc w:val="both"/>
              <w:rPr>
                <w:rFonts w:ascii="Calibri" w:hAnsi="Calibri" w:cs="Calibri"/>
              </w:rPr>
            </w:pPr>
          </w:p>
        </w:tc>
      </w:tr>
    </w:tbl>
    <w:p w:rsidR="00C71871" w:rsidRPr="00A979B9" w:rsidRDefault="00C71871" w:rsidP="00C71871">
      <w:pPr>
        <w:jc w:val="both"/>
        <w:rPr>
          <w:rFonts w:ascii="Calibri" w:hAnsi="Calibri" w:cs="Calibri"/>
        </w:rPr>
      </w:pPr>
    </w:p>
    <w:p w:rsidR="006510FA" w:rsidRPr="008578BE" w:rsidRDefault="00C71871" w:rsidP="006510FA">
      <w:pPr>
        <w:autoSpaceDE w:val="0"/>
        <w:autoSpaceDN w:val="0"/>
        <w:adjustRightInd w:val="0"/>
        <w:jc w:val="both"/>
        <w:rPr>
          <w:rFonts w:ascii="Calibri" w:hAnsi="Calibri" w:cs="Calibri"/>
        </w:rPr>
      </w:pPr>
      <w:r w:rsidRPr="00A979B9">
        <w:rPr>
          <w:rFonts w:ascii="Calibri" w:hAnsi="Calibri" w:cs="Calibri"/>
          <w:b/>
        </w:rPr>
        <w:t>Uwaga:</w:t>
      </w:r>
      <w:r w:rsidRPr="00A979B9">
        <w:rPr>
          <w:rFonts w:ascii="Calibri" w:hAnsi="Calibri" w:cs="Calibri"/>
        </w:rPr>
        <w:t xml:space="preserve"> Wykonawca jest zobowiązany dostarczyć </w:t>
      </w:r>
      <w:r w:rsidRPr="00A979B9">
        <w:rPr>
          <w:rFonts w:ascii="Calibri" w:hAnsi="Calibri" w:cs="Calibri"/>
          <w:b/>
        </w:rPr>
        <w:t>dowody</w:t>
      </w:r>
      <w:r w:rsidRPr="00A979B9">
        <w:rPr>
          <w:rFonts w:ascii="Calibri" w:hAnsi="Calibri" w:cs="Calibri"/>
        </w:rPr>
        <w:t xml:space="preserve"> określające, czy </w:t>
      </w:r>
      <w:r w:rsidR="006F7D4F">
        <w:rPr>
          <w:rFonts w:ascii="Calibri" w:hAnsi="Calibri" w:cs="Calibri"/>
        </w:rPr>
        <w:t>usługi</w:t>
      </w:r>
      <w:r w:rsidRPr="00A979B9">
        <w:rPr>
          <w:rFonts w:ascii="Calibri" w:hAnsi="Calibri" w:cs="Calibri"/>
        </w:rPr>
        <w:t xml:space="preserve"> zostały wykonane należycie</w:t>
      </w:r>
      <w:r w:rsidRPr="00A979B9">
        <w:rPr>
          <w:rFonts w:ascii="Calibri" w:eastAsia="Calibri" w:hAnsi="Calibri" w:cs="Calibri"/>
        </w:rPr>
        <w:t xml:space="preserve"> </w:t>
      </w:r>
      <w:r w:rsidR="006510FA">
        <w:rPr>
          <w:rFonts w:ascii="Calibri" w:eastAsia="Calibri" w:hAnsi="Calibri" w:cs="Calibri"/>
          <w:szCs w:val="20"/>
        </w:rPr>
        <w:t xml:space="preserve">przy czym dowodami, o których mowa, są referencje bądź inne dokumenty sporządzone przez podmiot, na rzecz którego </w:t>
      </w:r>
      <w:r w:rsidR="006F7D4F">
        <w:rPr>
          <w:rFonts w:ascii="Calibri" w:eastAsia="Calibri" w:hAnsi="Calibri" w:cs="Calibri"/>
          <w:szCs w:val="20"/>
        </w:rPr>
        <w:t>usługi</w:t>
      </w:r>
      <w:r w:rsidR="006510FA">
        <w:rPr>
          <w:rFonts w:ascii="Calibri" w:eastAsia="Calibri" w:hAnsi="Calibri" w:cs="Calibri"/>
          <w:szCs w:val="20"/>
        </w:rPr>
        <w:t xml:space="preserve"> zostały wykonane, a jeżeli wykonawca z przyczyn niezależnych od niego nie jest w stanie uzyskać tych dokumentów – inne odpowiednie dokumenty,</w:t>
      </w:r>
    </w:p>
    <w:p w:rsidR="00C71871" w:rsidRPr="00A979B9" w:rsidRDefault="00C71871" w:rsidP="00C71871">
      <w:pPr>
        <w:jc w:val="both"/>
        <w:rPr>
          <w:rFonts w:ascii="Calibri" w:hAnsi="Calibri" w:cs="Calibri"/>
        </w:rPr>
      </w:pPr>
    </w:p>
    <w:p w:rsidR="00C71871" w:rsidRPr="00A979B9" w:rsidRDefault="00C71871" w:rsidP="00C71871">
      <w:pPr>
        <w:jc w:val="both"/>
        <w:rPr>
          <w:rFonts w:ascii="Calibri" w:hAnsi="Calibri" w:cs="Calibri"/>
        </w:rPr>
      </w:pPr>
    </w:p>
    <w:p w:rsidR="00C71871" w:rsidRPr="00A979B9" w:rsidRDefault="00C71871" w:rsidP="00C71871">
      <w:pPr>
        <w:rPr>
          <w:rFonts w:ascii="Calibri" w:hAnsi="Calibri" w:cs="Calibri"/>
        </w:rPr>
      </w:pPr>
      <w:r w:rsidRPr="00A979B9">
        <w:rPr>
          <w:rFonts w:ascii="Calibri" w:hAnsi="Calibri" w:cs="Calibri"/>
        </w:rPr>
        <w:t xml:space="preserve">…………………………………                  </w:t>
      </w:r>
      <w:r w:rsidR="006510FA">
        <w:rPr>
          <w:rFonts w:ascii="Calibri" w:hAnsi="Calibri" w:cs="Calibri"/>
        </w:rPr>
        <w:t xml:space="preserve">                       </w:t>
      </w:r>
      <w:r w:rsidRPr="00A979B9">
        <w:rPr>
          <w:rFonts w:ascii="Calibri" w:hAnsi="Calibri" w:cs="Calibri"/>
        </w:rPr>
        <w:t>……………………………………………….......</w:t>
      </w:r>
      <w:r w:rsidR="006510FA">
        <w:rPr>
          <w:rFonts w:ascii="Calibri" w:hAnsi="Calibri" w:cs="Calibri"/>
        </w:rPr>
        <w:t>.....................</w:t>
      </w:r>
    </w:p>
    <w:p w:rsidR="00C71871" w:rsidRPr="00A979B9" w:rsidRDefault="006510FA" w:rsidP="00C71871">
      <w:pPr>
        <w:rPr>
          <w:rFonts w:ascii="Calibri" w:hAnsi="Calibri" w:cs="Calibri"/>
        </w:rPr>
      </w:pPr>
      <w:r>
        <w:rPr>
          <w:rFonts w:ascii="Calibri" w:hAnsi="Calibri" w:cs="Calibri"/>
        </w:rPr>
        <w:t xml:space="preserve">  </w:t>
      </w:r>
      <w:r w:rsidR="00C71871" w:rsidRPr="00A979B9">
        <w:rPr>
          <w:rFonts w:ascii="Calibri" w:hAnsi="Calibri" w:cs="Calibri"/>
        </w:rPr>
        <w:t xml:space="preserve">(miejscowość, data)                              </w:t>
      </w:r>
      <w:r>
        <w:rPr>
          <w:rFonts w:ascii="Calibri" w:hAnsi="Calibri" w:cs="Calibri"/>
        </w:rPr>
        <w:t xml:space="preserve">            </w:t>
      </w:r>
      <w:r w:rsidR="00C71871" w:rsidRPr="00A979B9">
        <w:rPr>
          <w:rFonts w:ascii="Calibri" w:hAnsi="Calibri" w:cs="Calibri"/>
        </w:rPr>
        <w:t xml:space="preserve">  (podpis i pieczęć osoby/osób* upoważnionych </w:t>
      </w:r>
    </w:p>
    <w:p w:rsidR="00C71871" w:rsidRPr="00A979B9" w:rsidRDefault="00C71871" w:rsidP="00CF2F1C">
      <w:pPr>
        <w:ind w:left="5103"/>
        <w:rPr>
          <w:rFonts w:ascii="Calibri" w:hAnsi="Calibri" w:cs="Calibri"/>
        </w:rPr>
      </w:pPr>
      <w:r w:rsidRPr="00A979B9">
        <w:rPr>
          <w:rFonts w:ascii="Calibri" w:hAnsi="Calibri" w:cs="Calibri"/>
        </w:rPr>
        <w:t>do reprezentowania Wykonawcy)</w:t>
      </w:r>
    </w:p>
    <w:p w:rsidR="00F10817" w:rsidRDefault="00C71871" w:rsidP="004A1366">
      <w:pPr>
        <w:jc w:val="both"/>
        <w:rPr>
          <w:rFonts w:cs="Calibri"/>
          <w:i/>
          <w:u w:val="single"/>
        </w:rPr>
      </w:pPr>
      <w:r w:rsidRPr="006510FA">
        <w:rPr>
          <w:rFonts w:ascii="Calibri" w:hAnsi="Calibri" w:cs="Calibri"/>
          <w:sz w:val="20"/>
        </w:rPr>
        <w:t>*niepotrzebne skreślić</w:t>
      </w:r>
    </w:p>
    <w:p w:rsidR="00C71871" w:rsidRPr="006510FA" w:rsidRDefault="004A1366" w:rsidP="00C71871">
      <w:pPr>
        <w:pStyle w:val="Nagwek5"/>
        <w:spacing w:before="0" w:after="0"/>
        <w:jc w:val="right"/>
        <w:rPr>
          <w:rFonts w:cs="Calibri"/>
          <w:i w:val="0"/>
          <w:sz w:val="24"/>
          <w:szCs w:val="24"/>
          <w:u w:val="single"/>
        </w:rPr>
      </w:pPr>
      <w:r>
        <w:rPr>
          <w:rFonts w:cs="Calibri"/>
          <w:i w:val="0"/>
          <w:sz w:val="24"/>
          <w:szCs w:val="24"/>
          <w:u w:val="single"/>
        </w:rPr>
        <w:br w:type="page"/>
      </w:r>
      <w:r w:rsidR="00C7179D">
        <w:rPr>
          <w:rFonts w:cs="Calibri"/>
          <w:i w:val="0"/>
          <w:sz w:val="24"/>
          <w:szCs w:val="24"/>
          <w:u w:val="single"/>
        </w:rPr>
        <w:lastRenderedPageBreak/>
        <w:t>Załącznik nr 8</w:t>
      </w:r>
      <w:r w:rsidR="00C71871" w:rsidRPr="006510FA">
        <w:rPr>
          <w:rFonts w:cs="Calibri"/>
          <w:i w:val="0"/>
          <w:sz w:val="24"/>
          <w:szCs w:val="24"/>
          <w:u w:val="single"/>
        </w:rPr>
        <w:t xml:space="preserve"> </w:t>
      </w:r>
    </w:p>
    <w:p w:rsidR="00C71871" w:rsidRPr="006510FA" w:rsidRDefault="00C71871" w:rsidP="00C71871">
      <w:pPr>
        <w:pStyle w:val="Nagwek5"/>
        <w:spacing w:before="0" w:after="0"/>
        <w:rPr>
          <w:rFonts w:cs="Calibri"/>
          <w:sz w:val="24"/>
          <w:szCs w:val="24"/>
        </w:rPr>
      </w:pPr>
    </w:p>
    <w:p w:rsidR="00C71871" w:rsidRDefault="00C71871" w:rsidP="00C71871">
      <w:pPr>
        <w:pStyle w:val="Nagwek5"/>
        <w:spacing w:before="0" w:after="0"/>
        <w:jc w:val="center"/>
        <w:rPr>
          <w:rFonts w:cs="Calibri"/>
          <w:i w:val="0"/>
          <w:sz w:val="24"/>
          <w:szCs w:val="24"/>
        </w:rPr>
      </w:pPr>
      <w:r w:rsidRPr="006510FA">
        <w:rPr>
          <w:rFonts w:cs="Calibri"/>
          <w:i w:val="0"/>
          <w:sz w:val="24"/>
          <w:szCs w:val="24"/>
        </w:rPr>
        <w:t>WYKAZ OSÓB</w:t>
      </w:r>
    </w:p>
    <w:p w:rsidR="00816E2C" w:rsidRPr="00816E2C" w:rsidRDefault="00816E2C" w:rsidP="00816E2C"/>
    <w:p w:rsidR="00F10817" w:rsidRPr="00471F8C" w:rsidRDefault="00816E2C" w:rsidP="004A1366">
      <w:pPr>
        <w:autoSpaceDE w:val="0"/>
        <w:autoSpaceDN w:val="0"/>
        <w:adjustRightInd w:val="0"/>
        <w:jc w:val="center"/>
        <w:rPr>
          <w:rFonts w:ascii="Calibri" w:eastAsia="Calibri" w:hAnsi="Calibri" w:cs="Calibri"/>
          <w:b/>
          <w:bCs/>
          <w:szCs w:val="26"/>
        </w:rPr>
      </w:pPr>
      <w:r>
        <w:rPr>
          <w:rFonts w:ascii="Calibri" w:hAnsi="Calibri"/>
        </w:rPr>
        <w:t xml:space="preserve">dla </w:t>
      </w:r>
      <w:r w:rsidRPr="00D1316D">
        <w:rPr>
          <w:rFonts w:ascii="Calibri" w:hAnsi="Calibri"/>
        </w:rPr>
        <w:t xml:space="preserve">zamówienia publicznego pn. </w:t>
      </w:r>
      <w:r w:rsidR="00A26FFA" w:rsidRPr="00A26FFA">
        <w:rPr>
          <w:rFonts w:ascii="Calibri" w:eastAsia="Calibri" w:hAnsi="Calibri" w:cs="Calibri"/>
          <w:b/>
          <w:bCs/>
          <w:szCs w:val="26"/>
        </w:rPr>
        <w:t>Wykonanie dokumentacji projektowej  dla zadania: Przebudowa drogi powiatowej nr 4715 E Bolesławiec-Galewice na odcinku Bolesławiec – Radostów</w:t>
      </w:r>
    </w:p>
    <w:p w:rsidR="00F10817" w:rsidRDefault="00F10817" w:rsidP="00F10817">
      <w:pPr>
        <w:autoSpaceDE w:val="0"/>
        <w:autoSpaceDN w:val="0"/>
        <w:adjustRightInd w:val="0"/>
        <w:rPr>
          <w:rFonts w:ascii="Calibri" w:hAnsi="Calibri"/>
        </w:rPr>
      </w:pPr>
    </w:p>
    <w:p w:rsidR="006510FA" w:rsidRPr="00F10817" w:rsidRDefault="006510FA" w:rsidP="00F10817">
      <w:pPr>
        <w:autoSpaceDE w:val="0"/>
        <w:autoSpaceDN w:val="0"/>
        <w:adjustRightInd w:val="0"/>
        <w:rPr>
          <w:rFonts w:ascii="Calibri" w:hAnsi="Calibri"/>
        </w:rPr>
      </w:pPr>
      <w:r w:rsidRPr="00F10817">
        <w:rPr>
          <w:rFonts w:ascii="Calibri" w:hAnsi="Calibri"/>
        </w:rPr>
        <w:t xml:space="preserve">Zamawiający: </w:t>
      </w:r>
    </w:p>
    <w:p w:rsidR="006510FA" w:rsidRPr="00D1316D" w:rsidRDefault="006510FA" w:rsidP="006510FA">
      <w:pPr>
        <w:autoSpaceDE w:val="0"/>
        <w:autoSpaceDN w:val="0"/>
        <w:adjustRightInd w:val="0"/>
        <w:jc w:val="both"/>
        <w:rPr>
          <w:rFonts w:ascii="Calibri" w:hAnsi="Calibri"/>
          <w:i/>
        </w:rPr>
      </w:pPr>
      <w:r w:rsidRPr="00D1316D">
        <w:rPr>
          <w:rFonts w:ascii="Calibri" w:hAnsi="Calibri"/>
          <w:b/>
        </w:rPr>
        <w:t xml:space="preserve">Powiatowy Zarząd Dróg w Wieruszowie, </w:t>
      </w:r>
      <w:r w:rsidRPr="00D1316D">
        <w:rPr>
          <w:rFonts w:ascii="Calibri" w:hAnsi="Calibri"/>
        </w:rPr>
        <w:t>ul. Waryńskiego 14, 98-400 Wieruszów</w:t>
      </w:r>
    </w:p>
    <w:p w:rsidR="006510FA" w:rsidRPr="00D1316D" w:rsidRDefault="006510FA" w:rsidP="006510FA">
      <w:pPr>
        <w:rPr>
          <w:rFonts w:ascii="Calibri" w:hAnsi="Calibri"/>
          <w:b/>
        </w:rPr>
      </w:pPr>
    </w:p>
    <w:p w:rsidR="006510FA" w:rsidRPr="00D1316D" w:rsidRDefault="006510FA" w:rsidP="006510FA">
      <w:pPr>
        <w:jc w:val="both"/>
        <w:rPr>
          <w:rFonts w:ascii="Calibri" w:hAnsi="Calibri"/>
        </w:rPr>
      </w:pPr>
      <w:r w:rsidRPr="00D1316D">
        <w:rPr>
          <w:rFonts w:ascii="Calibri" w:hAnsi="Calibri"/>
        </w:rPr>
        <w:t>Wykonawca:</w:t>
      </w:r>
    </w:p>
    <w:p w:rsidR="006510FA" w:rsidRPr="00D1316D" w:rsidRDefault="006510FA" w:rsidP="006510FA">
      <w:pPr>
        <w:jc w:val="both"/>
        <w:rPr>
          <w:rFonts w:ascii="Calibri" w:hAnsi="Calibri"/>
          <w:b/>
        </w:rPr>
      </w:pPr>
      <w:r w:rsidRPr="00D1316D">
        <w:rPr>
          <w:rFonts w:ascii="Calibri" w:hAnsi="Calibri"/>
        </w:rPr>
        <w:t>…………………………………………………………………………………………………………………………………………………………………………………………………………………………………………………………………………………………………………………………………………………………………………………………………………………………………………….</w:t>
      </w:r>
    </w:p>
    <w:p w:rsidR="006510FA" w:rsidRPr="00D1316D" w:rsidRDefault="006510FA" w:rsidP="006510FA">
      <w:pPr>
        <w:jc w:val="center"/>
        <w:rPr>
          <w:rFonts w:ascii="Calibri" w:hAnsi="Calibri"/>
        </w:rPr>
      </w:pPr>
      <w:r w:rsidRPr="00D1316D">
        <w:rPr>
          <w:rFonts w:ascii="Calibri" w:hAnsi="Calibri"/>
          <w:i/>
        </w:rPr>
        <w:t>(pełna nazwa/firma, adres, w zależności od podmiotu: NIP/PESEL, KRS/</w:t>
      </w:r>
      <w:proofErr w:type="spellStart"/>
      <w:r w:rsidRPr="00D1316D">
        <w:rPr>
          <w:rFonts w:ascii="Calibri" w:hAnsi="Calibri"/>
          <w:i/>
        </w:rPr>
        <w:t>CEiDG</w:t>
      </w:r>
      <w:proofErr w:type="spellEnd"/>
      <w:r w:rsidRPr="00D1316D">
        <w:rPr>
          <w:rFonts w:ascii="Calibri" w:hAnsi="Calibri"/>
          <w:i/>
        </w:rPr>
        <w:t>)</w:t>
      </w:r>
    </w:p>
    <w:p w:rsidR="006510FA" w:rsidRPr="00D1316D" w:rsidRDefault="006510FA" w:rsidP="006510FA">
      <w:pPr>
        <w:jc w:val="both"/>
        <w:rPr>
          <w:rFonts w:ascii="Calibri" w:hAnsi="Calibri"/>
        </w:rPr>
      </w:pPr>
    </w:p>
    <w:p w:rsidR="006510FA" w:rsidRPr="00D1316D" w:rsidRDefault="006510FA" w:rsidP="006510FA">
      <w:pPr>
        <w:jc w:val="both"/>
        <w:rPr>
          <w:rFonts w:ascii="Calibri" w:hAnsi="Calibri"/>
        </w:rPr>
      </w:pPr>
      <w:r w:rsidRPr="00D1316D">
        <w:rPr>
          <w:rFonts w:ascii="Calibri" w:hAnsi="Calibri"/>
        </w:rPr>
        <w:t>reprezentowany przez: …………………………………………………………………………..................................</w:t>
      </w:r>
    </w:p>
    <w:p w:rsidR="006510FA" w:rsidRPr="00D1316D" w:rsidRDefault="006510FA" w:rsidP="006510FA">
      <w:pPr>
        <w:jc w:val="both"/>
        <w:rPr>
          <w:rFonts w:ascii="Calibri" w:hAnsi="Calibri"/>
        </w:rPr>
      </w:pPr>
      <w:r w:rsidRPr="00D1316D">
        <w:rPr>
          <w:rFonts w:ascii="Calibri" w:hAnsi="Calibri"/>
        </w:rPr>
        <w:t>…………………………………………..……………………………………………..……………………………………………………</w:t>
      </w:r>
    </w:p>
    <w:p w:rsidR="006510FA" w:rsidRPr="00D1316D" w:rsidRDefault="006510FA" w:rsidP="006510FA">
      <w:pPr>
        <w:jc w:val="center"/>
        <w:rPr>
          <w:rFonts w:ascii="Calibri" w:hAnsi="Calibri"/>
        </w:rPr>
      </w:pPr>
      <w:r w:rsidRPr="00D1316D">
        <w:rPr>
          <w:rFonts w:ascii="Calibri" w:hAnsi="Calibri"/>
          <w:i/>
        </w:rPr>
        <w:t>(imię, nazwisko, stanowisko/podstawa do reprezentacji)</w:t>
      </w:r>
    </w:p>
    <w:p w:rsidR="00C71871" w:rsidRDefault="00C71871" w:rsidP="006510FA">
      <w:pPr>
        <w:jc w:val="center"/>
      </w:pPr>
    </w:p>
    <w:p w:rsidR="00C71871" w:rsidRPr="006510FA" w:rsidRDefault="00C71871" w:rsidP="006510FA">
      <w:pPr>
        <w:rPr>
          <w:rFonts w:ascii="Calibri" w:hAnsi="Calibri" w:cs="Calibri"/>
        </w:rPr>
      </w:pPr>
      <w:r w:rsidRPr="006510FA">
        <w:rPr>
          <w:rFonts w:ascii="Calibri" w:hAnsi="Calibri" w:cs="Calibri"/>
        </w:rPr>
        <w:t>Zamówienie niniejsze wykonywać będą następujące osoby:</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
        <w:gridCol w:w="1709"/>
        <w:gridCol w:w="1419"/>
        <w:gridCol w:w="1938"/>
        <w:gridCol w:w="1745"/>
        <w:gridCol w:w="1842"/>
      </w:tblGrid>
      <w:tr w:rsidR="001C50E8" w:rsidRPr="006510FA" w:rsidTr="00845F22">
        <w:trPr>
          <w:cantSplit/>
        </w:trPr>
        <w:tc>
          <w:tcPr>
            <w:tcW w:w="561" w:type="dxa"/>
            <w:vAlign w:val="center"/>
          </w:tcPr>
          <w:p w:rsidR="001C50E8" w:rsidRPr="006510FA" w:rsidRDefault="001C50E8" w:rsidP="00062712">
            <w:pPr>
              <w:jc w:val="center"/>
              <w:rPr>
                <w:rFonts w:ascii="Calibri" w:hAnsi="Calibri" w:cs="Calibri"/>
                <w:b/>
                <w:bCs/>
              </w:rPr>
            </w:pPr>
            <w:r w:rsidRPr="006510FA">
              <w:rPr>
                <w:rFonts w:ascii="Calibri" w:hAnsi="Calibri" w:cs="Calibri"/>
                <w:b/>
                <w:bCs/>
              </w:rPr>
              <w:t>Lp.</w:t>
            </w:r>
          </w:p>
        </w:tc>
        <w:tc>
          <w:tcPr>
            <w:tcW w:w="1709" w:type="dxa"/>
            <w:vAlign w:val="center"/>
          </w:tcPr>
          <w:p w:rsidR="001C50E8" w:rsidRPr="006510FA" w:rsidRDefault="001C50E8" w:rsidP="00062712">
            <w:pPr>
              <w:jc w:val="center"/>
              <w:rPr>
                <w:rFonts w:ascii="Calibri" w:hAnsi="Calibri" w:cs="Calibri"/>
                <w:b/>
                <w:bCs/>
              </w:rPr>
            </w:pPr>
            <w:r w:rsidRPr="006510FA">
              <w:rPr>
                <w:rFonts w:ascii="Calibri" w:hAnsi="Calibri" w:cs="Calibri"/>
                <w:b/>
                <w:bCs/>
              </w:rPr>
              <w:t>Imię i nazwisko</w:t>
            </w:r>
          </w:p>
        </w:tc>
        <w:tc>
          <w:tcPr>
            <w:tcW w:w="1419" w:type="dxa"/>
            <w:vAlign w:val="center"/>
          </w:tcPr>
          <w:p w:rsidR="001C50E8" w:rsidRPr="006510FA" w:rsidRDefault="001C50E8" w:rsidP="00062712">
            <w:pPr>
              <w:jc w:val="center"/>
              <w:rPr>
                <w:rFonts w:ascii="Calibri" w:hAnsi="Calibri" w:cs="Calibri"/>
                <w:b/>
                <w:bCs/>
              </w:rPr>
            </w:pPr>
            <w:r w:rsidRPr="006510FA">
              <w:rPr>
                <w:rFonts w:ascii="Calibri" w:hAnsi="Calibri" w:cs="Calibri"/>
                <w:b/>
                <w:bCs/>
              </w:rPr>
              <w:t>Rola</w:t>
            </w:r>
          </w:p>
          <w:p w:rsidR="001C50E8" w:rsidRPr="006510FA" w:rsidRDefault="001C50E8" w:rsidP="00062712">
            <w:pPr>
              <w:jc w:val="center"/>
              <w:rPr>
                <w:rFonts w:ascii="Calibri" w:hAnsi="Calibri" w:cs="Calibri"/>
                <w:b/>
                <w:bCs/>
              </w:rPr>
            </w:pPr>
            <w:r w:rsidRPr="006510FA">
              <w:rPr>
                <w:rFonts w:ascii="Calibri" w:hAnsi="Calibri" w:cs="Calibri"/>
                <w:b/>
                <w:bCs/>
              </w:rPr>
              <w:t>w realizacji zamówienia</w:t>
            </w:r>
          </w:p>
        </w:tc>
        <w:tc>
          <w:tcPr>
            <w:tcW w:w="1938" w:type="dxa"/>
            <w:vAlign w:val="center"/>
          </w:tcPr>
          <w:p w:rsidR="001C50E8" w:rsidRPr="006510FA" w:rsidRDefault="001C50E8" w:rsidP="00951F6C">
            <w:pPr>
              <w:autoSpaceDE w:val="0"/>
              <w:autoSpaceDN w:val="0"/>
              <w:adjustRightInd w:val="0"/>
              <w:jc w:val="center"/>
              <w:rPr>
                <w:rFonts w:ascii="Calibri" w:eastAsia="Calibri" w:hAnsi="Calibri" w:cs="Calibri"/>
                <w:b/>
                <w:bCs/>
                <w:szCs w:val="18"/>
              </w:rPr>
            </w:pPr>
            <w:r w:rsidRPr="006510FA">
              <w:rPr>
                <w:rFonts w:ascii="Calibri" w:eastAsia="Calibri" w:hAnsi="Calibri" w:cs="Calibri"/>
                <w:b/>
                <w:bCs/>
                <w:szCs w:val="18"/>
              </w:rPr>
              <w:t>Kwalifikacje zawodowe,</w:t>
            </w:r>
          </w:p>
          <w:p w:rsidR="001C50E8" w:rsidRPr="006510FA" w:rsidRDefault="001C50E8" w:rsidP="00845F22">
            <w:pPr>
              <w:jc w:val="center"/>
              <w:rPr>
                <w:rFonts w:ascii="Calibri" w:eastAsia="Calibri" w:hAnsi="Calibri" w:cs="Calibri"/>
                <w:b/>
                <w:bCs/>
                <w:szCs w:val="18"/>
              </w:rPr>
            </w:pPr>
            <w:r w:rsidRPr="006510FA">
              <w:rPr>
                <w:rFonts w:ascii="Calibri" w:eastAsia="Calibri" w:hAnsi="Calibri" w:cs="Calibri"/>
                <w:b/>
                <w:bCs/>
                <w:szCs w:val="18"/>
              </w:rPr>
              <w:t>pełna nazwa</w:t>
            </w:r>
          </w:p>
          <w:p w:rsidR="001C50E8" w:rsidRPr="006510FA" w:rsidRDefault="001C50E8" w:rsidP="00845F22">
            <w:pPr>
              <w:jc w:val="center"/>
              <w:rPr>
                <w:rFonts w:ascii="Calibri" w:eastAsia="Calibri" w:hAnsi="Calibri" w:cs="Calibri"/>
                <w:b/>
                <w:bCs/>
                <w:szCs w:val="18"/>
              </w:rPr>
            </w:pPr>
            <w:r w:rsidRPr="006510FA">
              <w:rPr>
                <w:rFonts w:ascii="Calibri" w:eastAsia="Calibri" w:hAnsi="Calibri" w:cs="Calibri"/>
                <w:b/>
                <w:bCs/>
                <w:szCs w:val="18"/>
              </w:rPr>
              <w:t>i nr uprawnień budowlanych</w:t>
            </w:r>
          </w:p>
        </w:tc>
        <w:tc>
          <w:tcPr>
            <w:tcW w:w="1745" w:type="dxa"/>
            <w:vAlign w:val="center"/>
          </w:tcPr>
          <w:p w:rsidR="001C50E8" w:rsidRPr="006510FA" w:rsidRDefault="001C50E8" w:rsidP="009C01BC">
            <w:pPr>
              <w:jc w:val="center"/>
              <w:rPr>
                <w:rFonts w:ascii="Calibri" w:eastAsia="Calibri" w:hAnsi="Calibri" w:cs="Calibri"/>
                <w:b/>
                <w:bCs/>
                <w:szCs w:val="18"/>
              </w:rPr>
            </w:pPr>
            <w:r>
              <w:rPr>
                <w:rFonts w:ascii="Calibri" w:eastAsia="Calibri" w:hAnsi="Calibri" w:cs="Calibri"/>
                <w:b/>
                <w:bCs/>
                <w:szCs w:val="18"/>
              </w:rPr>
              <w:t>Doświadczenie zawodowe potwierdzające spełnianie warunku opisanego</w:t>
            </w:r>
            <w:r w:rsidR="00845F22">
              <w:rPr>
                <w:rFonts w:ascii="Calibri" w:eastAsia="Calibri" w:hAnsi="Calibri" w:cs="Calibri"/>
                <w:b/>
                <w:bCs/>
                <w:szCs w:val="18"/>
              </w:rPr>
              <w:t xml:space="preserve"> w</w:t>
            </w:r>
            <w:r w:rsidR="009C01BC">
              <w:rPr>
                <w:rFonts w:ascii="Calibri" w:eastAsia="Calibri" w:hAnsi="Calibri" w:cs="Calibri"/>
                <w:b/>
                <w:bCs/>
                <w:szCs w:val="18"/>
              </w:rPr>
              <w:t> </w:t>
            </w:r>
            <w:r w:rsidR="00845F22">
              <w:rPr>
                <w:rFonts w:ascii="Calibri" w:eastAsia="Calibri" w:hAnsi="Calibri" w:cs="Calibri"/>
                <w:b/>
                <w:bCs/>
                <w:szCs w:val="18"/>
              </w:rPr>
              <w:t xml:space="preserve">SWZ </w:t>
            </w:r>
            <w:r w:rsidR="00845F22" w:rsidRPr="00845F22">
              <w:rPr>
                <w:rFonts w:ascii="Calibri" w:eastAsia="Calibri" w:hAnsi="Calibri" w:cs="Calibri"/>
                <w:bCs/>
                <w:szCs w:val="18"/>
              </w:rPr>
              <w:t>(podać w latach)</w:t>
            </w:r>
          </w:p>
        </w:tc>
        <w:tc>
          <w:tcPr>
            <w:tcW w:w="1842" w:type="dxa"/>
            <w:vAlign w:val="center"/>
          </w:tcPr>
          <w:p w:rsidR="001C50E8" w:rsidRPr="006510FA" w:rsidRDefault="001C50E8" w:rsidP="00062712">
            <w:pPr>
              <w:jc w:val="center"/>
              <w:rPr>
                <w:rFonts w:ascii="Calibri" w:hAnsi="Calibri" w:cs="Calibri"/>
                <w:b/>
                <w:bCs/>
              </w:rPr>
            </w:pPr>
            <w:r w:rsidRPr="006510FA">
              <w:rPr>
                <w:rFonts w:ascii="Calibri" w:hAnsi="Calibri" w:cs="Calibri"/>
                <w:b/>
                <w:bCs/>
              </w:rPr>
              <w:t>Informacja o</w:t>
            </w:r>
            <w:r w:rsidR="009C01BC">
              <w:rPr>
                <w:rFonts w:ascii="Calibri" w:hAnsi="Calibri" w:cs="Calibri"/>
                <w:b/>
                <w:bCs/>
              </w:rPr>
              <w:t> </w:t>
            </w:r>
            <w:r w:rsidRPr="006510FA">
              <w:rPr>
                <w:rFonts w:ascii="Calibri" w:hAnsi="Calibri" w:cs="Calibri"/>
                <w:b/>
                <w:bCs/>
              </w:rPr>
              <w:t>podstawie dysponowania</w:t>
            </w:r>
            <w:r w:rsidR="00845F22">
              <w:rPr>
                <w:rFonts w:ascii="Calibri" w:hAnsi="Calibri" w:cs="Calibri"/>
                <w:b/>
                <w:bCs/>
              </w:rPr>
              <w:t xml:space="preserve"> osobami wymienionymi w wykazie</w:t>
            </w:r>
          </w:p>
          <w:p w:rsidR="001C50E8" w:rsidRPr="00845F22" w:rsidRDefault="00845F22" w:rsidP="00062712">
            <w:pPr>
              <w:jc w:val="center"/>
              <w:rPr>
                <w:rFonts w:ascii="Calibri" w:hAnsi="Calibri" w:cs="Calibri"/>
                <w:bCs/>
              </w:rPr>
            </w:pPr>
            <w:r w:rsidRPr="00845F22">
              <w:rPr>
                <w:rFonts w:ascii="Calibri" w:hAnsi="Calibri" w:cs="Calibri"/>
                <w:bCs/>
              </w:rPr>
              <w:t xml:space="preserve">(wpisać </w:t>
            </w:r>
            <w:r w:rsidR="001C50E8" w:rsidRPr="00845F22">
              <w:rPr>
                <w:rFonts w:ascii="Calibri" w:hAnsi="Calibri" w:cs="Calibri"/>
                <w:bCs/>
              </w:rPr>
              <w:t>A lub B</w:t>
            </w:r>
            <w:r w:rsidRPr="00845F22">
              <w:rPr>
                <w:rFonts w:ascii="Calibri" w:hAnsi="Calibri" w:cs="Calibri"/>
                <w:bCs/>
              </w:rPr>
              <w:t>)</w:t>
            </w:r>
          </w:p>
        </w:tc>
      </w:tr>
      <w:tr w:rsidR="001C50E8" w:rsidRPr="006510FA" w:rsidTr="003A5802">
        <w:trPr>
          <w:cantSplit/>
          <w:trHeight w:val="577"/>
        </w:trPr>
        <w:tc>
          <w:tcPr>
            <w:tcW w:w="561" w:type="dxa"/>
            <w:vAlign w:val="center"/>
          </w:tcPr>
          <w:p w:rsidR="001C50E8" w:rsidRPr="006510FA" w:rsidRDefault="001C50E8" w:rsidP="00010BA2">
            <w:pPr>
              <w:rPr>
                <w:rFonts w:ascii="Calibri" w:hAnsi="Calibri" w:cs="Calibri"/>
              </w:rPr>
            </w:pPr>
            <w:r w:rsidRPr="006510FA">
              <w:rPr>
                <w:rFonts w:ascii="Calibri" w:hAnsi="Calibri" w:cs="Calibri"/>
              </w:rPr>
              <w:t>1.</w:t>
            </w:r>
          </w:p>
        </w:tc>
        <w:tc>
          <w:tcPr>
            <w:tcW w:w="1709" w:type="dxa"/>
          </w:tcPr>
          <w:p w:rsidR="001C50E8" w:rsidRPr="006510FA" w:rsidRDefault="001C50E8" w:rsidP="00062712">
            <w:pPr>
              <w:jc w:val="both"/>
              <w:rPr>
                <w:rFonts w:ascii="Calibri" w:hAnsi="Calibri" w:cs="Calibri"/>
              </w:rPr>
            </w:pPr>
          </w:p>
        </w:tc>
        <w:tc>
          <w:tcPr>
            <w:tcW w:w="1419" w:type="dxa"/>
            <w:vAlign w:val="center"/>
          </w:tcPr>
          <w:p w:rsidR="001C50E8" w:rsidRDefault="001C50E8" w:rsidP="00062712">
            <w:pPr>
              <w:jc w:val="center"/>
              <w:rPr>
                <w:rFonts w:ascii="Calibri" w:hAnsi="Calibri" w:cs="Calibri"/>
              </w:rPr>
            </w:pPr>
          </w:p>
          <w:p w:rsidR="001C50E8" w:rsidRPr="006510FA" w:rsidRDefault="001C50E8" w:rsidP="00062712">
            <w:pPr>
              <w:jc w:val="center"/>
              <w:rPr>
                <w:rFonts w:ascii="Calibri" w:hAnsi="Calibri" w:cs="Calibri"/>
              </w:rPr>
            </w:pPr>
          </w:p>
        </w:tc>
        <w:tc>
          <w:tcPr>
            <w:tcW w:w="1938" w:type="dxa"/>
          </w:tcPr>
          <w:p w:rsidR="001C50E8" w:rsidRPr="006510FA" w:rsidRDefault="001C50E8" w:rsidP="00062712">
            <w:pPr>
              <w:jc w:val="both"/>
              <w:rPr>
                <w:rFonts w:ascii="Calibri" w:hAnsi="Calibri" w:cs="Calibri"/>
              </w:rPr>
            </w:pPr>
          </w:p>
        </w:tc>
        <w:tc>
          <w:tcPr>
            <w:tcW w:w="1745" w:type="dxa"/>
          </w:tcPr>
          <w:p w:rsidR="001C50E8" w:rsidRPr="006510FA" w:rsidRDefault="001C50E8" w:rsidP="00062712">
            <w:pPr>
              <w:jc w:val="both"/>
              <w:rPr>
                <w:rFonts w:ascii="Calibri" w:hAnsi="Calibri" w:cs="Calibri"/>
              </w:rPr>
            </w:pPr>
          </w:p>
        </w:tc>
        <w:tc>
          <w:tcPr>
            <w:tcW w:w="1842" w:type="dxa"/>
          </w:tcPr>
          <w:p w:rsidR="001C50E8" w:rsidRPr="006510FA" w:rsidRDefault="001C50E8" w:rsidP="00062712">
            <w:pPr>
              <w:jc w:val="center"/>
              <w:rPr>
                <w:rFonts w:ascii="Calibri" w:hAnsi="Calibri" w:cs="Calibri"/>
              </w:rPr>
            </w:pPr>
          </w:p>
        </w:tc>
      </w:tr>
      <w:tr w:rsidR="001C50E8" w:rsidRPr="006510FA" w:rsidTr="003A5802">
        <w:trPr>
          <w:cantSplit/>
          <w:trHeight w:val="558"/>
        </w:trPr>
        <w:tc>
          <w:tcPr>
            <w:tcW w:w="561" w:type="dxa"/>
            <w:vAlign w:val="center"/>
          </w:tcPr>
          <w:p w:rsidR="001C50E8" w:rsidRPr="006510FA" w:rsidRDefault="001C50E8" w:rsidP="00010BA2">
            <w:pPr>
              <w:rPr>
                <w:rFonts w:ascii="Calibri" w:hAnsi="Calibri" w:cs="Calibri"/>
              </w:rPr>
            </w:pPr>
            <w:r>
              <w:rPr>
                <w:rFonts w:ascii="Calibri" w:hAnsi="Calibri" w:cs="Calibri"/>
              </w:rPr>
              <w:t>2.</w:t>
            </w:r>
          </w:p>
        </w:tc>
        <w:tc>
          <w:tcPr>
            <w:tcW w:w="1709" w:type="dxa"/>
          </w:tcPr>
          <w:p w:rsidR="001C50E8" w:rsidRPr="006510FA" w:rsidRDefault="001C50E8" w:rsidP="00062712">
            <w:pPr>
              <w:jc w:val="both"/>
              <w:rPr>
                <w:rFonts w:ascii="Calibri" w:hAnsi="Calibri" w:cs="Calibri"/>
              </w:rPr>
            </w:pPr>
          </w:p>
        </w:tc>
        <w:tc>
          <w:tcPr>
            <w:tcW w:w="1419" w:type="dxa"/>
            <w:vAlign w:val="center"/>
          </w:tcPr>
          <w:p w:rsidR="001C50E8" w:rsidRDefault="001C50E8" w:rsidP="00062712">
            <w:pPr>
              <w:jc w:val="center"/>
              <w:rPr>
                <w:rFonts w:ascii="Calibri" w:hAnsi="Calibri" w:cs="Calibri"/>
              </w:rPr>
            </w:pPr>
          </w:p>
          <w:p w:rsidR="001C50E8" w:rsidRPr="006510FA" w:rsidRDefault="001C50E8" w:rsidP="00062712">
            <w:pPr>
              <w:jc w:val="center"/>
              <w:rPr>
                <w:rFonts w:ascii="Calibri" w:hAnsi="Calibri" w:cs="Calibri"/>
              </w:rPr>
            </w:pPr>
          </w:p>
        </w:tc>
        <w:tc>
          <w:tcPr>
            <w:tcW w:w="1938" w:type="dxa"/>
          </w:tcPr>
          <w:p w:rsidR="001C50E8" w:rsidRPr="006510FA" w:rsidRDefault="001C50E8" w:rsidP="00062712">
            <w:pPr>
              <w:jc w:val="both"/>
              <w:rPr>
                <w:rFonts w:ascii="Calibri" w:hAnsi="Calibri" w:cs="Calibri"/>
              </w:rPr>
            </w:pPr>
          </w:p>
        </w:tc>
        <w:tc>
          <w:tcPr>
            <w:tcW w:w="1745" w:type="dxa"/>
          </w:tcPr>
          <w:p w:rsidR="001C50E8" w:rsidRPr="006510FA" w:rsidRDefault="001C50E8" w:rsidP="00062712">
            <w:pPr>
              <w:jc w:val="both"/>
              <w:rPr>
                <w:rFonts w:ascii="Calibri" w:hAnsi="Calibri" w:cs="Calibri"/>
              </w:rPr>
            </w:pPr>
          </w:p>
        </w:tc>
        <w:tc>
          <w:tcPr>
            <w:tcW w:w="1842" w:type="dxa"/>
          </w:tcPr>
          <w:p w:rsidR="001C50E8" w:rsidRPr="006510FA" w:rsidRDefault="001C50E8" w:rsidP="00062712">
            <w:pPr>
              <w:jc w:val="center"/>
              <w:rPr>
                <w:rFonts w:ascii="Calibri" w:hAnsi="Calibri" w:cs="Calibri"/>
              </w:rPr>
            </w:pPr>
          </w:p>
        </w:tc>
      </w:tr>
    </w:tbl>
    <w:p w:rsidR="00C71871" w:rsidRPr="006510FA" w:rsidRDefault="00C71871" w:rsidP="00C71871">
      <w:pPr>
        <w:jc w:val="both"/>
        <w:rPr>
          <w:rFonts w:ascii="Calibri" w:hAnsi="Calibri" w:cs="Calibri"/>
          <w:b/>
        </w:rPr>
      </w:pPr>
    </w:p>
    <w:p w:rsidR="00C71871" w:rsidRPr="006510FA" w:rsidRDefault="00C71871" w:rsidP="006510FA">
      <w:pPr>
        <w:jc w:val="both"/>
        <w:rPr>
          <w:rFonts w:ascii="Calibri" w:hAnsi="Calibri" w:cs="Calibri"/>
        </w:rPr>
      </w:pPr>
      <w:r w:rsidRPr="006510FA">
        <w:rPr>
          <w:rFonts w:ascii="Calibri" w:hAnsi="Calibri" w:cs="Calibri"/>
          <w:b/>
        </w:rPr>
        <w:t>Uwaga:</w:t>
      </w:r>
      <w:r w:rsidRPr="006510FA">
        <w:rPr>
          <w:rFonts w:ascii="Calibri" w:hAnsi="Calibri" w:cs="Calibri"/>
        </w:rPr>
        <w:t xml:space="preserve"> W/w wykaz winien potwierdzać uczestnictwo w realizacji zamówienia os</w:t>
      </w:r>
      <w:r w:rsidR="008C6370">
        <w:rPr>
          <w:rFonts w:ascii="Calibri" w:hAnsi="Calibri" w:cs="Calibri"/>
        </w:rPr>
        <w:t>ó</w:t>
      </w:r>
      <w:r w:rsidRPr="006510FA">
        <w:rPr>
          <w:rFonts w:ascii="Calibri" w:hAnsi="Calibri" w:cs="Calibri"/>
        </w:rPr>
        <w:t>b</w:t>
      </w:r>
      <w:r w:rsidR="008C6370" w:rsidRPr="008C6370">
        <w:rPr>
          <w:rFonts w:ascii="Calibri" w:hAnsi="Calibri" w:cs="Calibri"/>
        </w:rPr>
        <w:t>, które będą skierowane przez Wykonawcę do realizacji zamówienia, umożliwiającymi realizację zamówienia na odpowiednim poziomie jakości, posiadającymi wymagane uprawnienia budowlane do projektowania bez ograniczeń</w:t>
      </w:r>
      <w:r w:rsidR="008C6370">
        <w:rPr>
          <w:rFonts w:ascii="Calibri" w:hAnsi="Calibri" w:cs="Calibri"/>
        </w:rPr>
        <w:t xml:space="preserve"> </w:t>
      </w:r>
      <w:r w:rsidR="006510FA">
        <w:rPr>
          <w:rFonts w:ascii="Calibri" w:hAnsi="Calibri" w:cs="Calibri"/>
        </w:rPr>
        <w:t>z warunkiem</w:t>
      </w:r>
      <w:r w:rsidR="006670B3">
        <w:rPr>
          <w:rFonts w:ascii="Calibri" w:hAnsi="Calibri" w:cs="Calibri"/>
        </w:rPr>
        <w:t xml:space="preserve"> 10.2.4b </w:t>
      </w:r>
      <w:r w:rsidR="006510FA">
        <w:rPr>
          <w:rFonts w:ascii="Calibri" w:hAnsi="Calibri" w:cs="Calibri"/>
        </w:rPr>
        <w:t>S</w:t>
      </w:r>
      <w:r w:rsidRPr="006510FA">
        <w:rPr>
          <w:rFonts w:ascii="Calibri" w:hAnsi="Calibri" w:cs="Calibri"/>
        </w:rPr>
        <w:t>WZ.</w:t>
      </w:r>
    </w:p>
    <w:p w:rsidR="00C71871" w:rsidRPr="006510FA" w:rsidRDefault="00845F22" w:rsidP="006510FA">
      <w:pPr>
        <w:jc w:val="both"/>
        <w:rPr>
          <w:rFonts w:ascii="Calibri" w:hAnsi="Calibri" w:cs="Calibri"/>
        </w:rPr>
      </w:pPr>
      <w:r>
        <w:rPr>
          <w:rFonts w:ascii="Calibri" w:hAnsi="Calibri" w:cs="Calibri"/>
          <w:b/>
        </w:rPr>
        <w:t xml:space="preserve">oznaczenie </w:t>
      </w:r>
      <w:r w:rsidR="00C71871" w:rsidRPr="006510FA">
        <w:rPr>
          <w:rFonts w:ascii="Calibri" w:hAnsi="Calibri" w:cs="Calibri"/>
          <w:b/>
        </w:rPr>
        <w:t xml:space="preserve">A </w:t>
      </w:r>
      <w:r>
        <w:rPr>
          <w:rFonts w:ascii="Calibri" w:hAnsi="Calibri" w:cs="Calibri"/>
          <w:b/>
        </w:rPr>
        <w:t>–</w:t>
      </w:r>
      <w:r w:rsidR="00C71871" w:rsidRPr="006510FA">
        <w:rPr>
          <w:rFonts w:ascii="Calibri" w:hAnsi="Calibri" w:cs="Calibri"/>
        </w:rPr>
        <w:t xml:space="preserve"> </w:t>
      </w:r>
      <w:r>
        <w:rPr>
          <w:rFonts w:ascii="Calibri" w:hAnsi="Calibri" w:cs="Calibri"/>
        </w:rPr>
        <w:t xml:space="preserve">to </w:t>
      </w:r>
      <w:r w:rsidR="00C71871" w:rsidRPr="006510FA">
        <w:rPr>
          <w:rFonts w:ascii="Calibri" w:hAnsi="Calibri" w:cs="Calibri"/>
        </w:rPr>
        <w:t>osoba którą Wykonawca dysponuje (umowa o pracę, umowa zlecenie, umowa o dzieło itp.),</w:t>
      </w:r>
    </w:p>
    <w:p w:rsidR="00C71871" w:rsidRPr="004A1366" w:rsidRDefault="00845F22" w:rsidP="004A1366">
      <w:pPr>
        <w:rPr>
          <w:rFonts w:ascii="Calibri" w:hAnsi="Calibri" w:cs="Calibri"/>
        </w:rPr>
      </w:pPr>
      <w:r>
        <w:rPr>
          <w:rFonts w:ascii="Calibri" w:hAnsi="Calibri" w:cs="Calibri"/>
          <w:b/>
        </w:rPr>
        <w:t xml:space="preserve">oznaczenie </w:t>
      </w:r>
      <w:r w:rsidR="00C71871" w:rsidRPr="006510FA">
        <w:rPr>
          <w:rFonts w:ascii="Calibri" w:hAnsi="Calibri" w:cs="Calibri"/>
          <w:b/>
        </w:rPr>
        <w:t xml:space="preserve">B </w:t>
      </w:r>
      <w:r>
        <w:rPr>
          <w:rFonts w:ascii="Calibri" w:hAnsi="Calibri" w:cs="Calibri"/>
        </w:rPr>
        <w:t>–</w:t>
      </w:r>
      <w:r w:rsidR="00C71871" w:rsidRPr="006510FA">
        <w:rPr>
          <w:rFonts w:ascii="Calibri" w:hAnsi="Calibri" w:cs="Calibri"/>
        </w:rPr>
        <w:t xml:space="preserve"> </w:t>
      </w:r>
      <w:r>
        <w:rPr>
          <w:rFonts w:ascii="Calibri" w:hAnsi="Calibri" w:cs="Calibri"/>
        </w:rPr>
        <w:t xml:space="preserve">to </w:t>
      </w:r>
      <w:r w:rsidR="00C71871" w:rsidRPr="006510FA">
        <w:rPr>
          <w:rFonts w:ascii="Calibri" w:hAnsi="Calibri" w:cs="Calibri"/>
        </w:rPr>
        <w:t xml:space="preserve">osoba udostępniona Wykonawcy przez inne podmioty. </w:t>
      </w:r>
    </w:p>
    <w:p w:rsidR="006510FA" w:rsidRDefault="006510FA" w:rsidP="00C71871">
      <w:pPr>
        <w:autoSpaceDE w:val="0"/>
        <w:autoSpaceDN w:val="0"/>
        <w:adjustRightInd w:val="0"/>
        <w:jc w:val="both"/>
        <w:rPr>
          <w:rFonts w:eastAsia="Calibri"/>
          <w:iCs/>
          <w:szCs w:val="20"/>
        </w:rPr>
      </w:pPr>
    </w:p>
    <w:p w:rsidR="006510FA" w:rsidRPr="00A979B9" w:rsidRDefault="006510FA" w:rsidP="006510FA">
      <w:pPr>
        <w:rPr>
          <w:rFonts w:ascii="Calibri" w:hAnsi="Calibri" w:cs="Calibri"/>
        </w:rPr>
      </w:pPr>
      <w:r w:rsidRPr="00A979B9">
        <w:rPr>
          <w:rFonts w:ascii="Calibri" w:hAnsi="Calibri" w:cs="Calibri"/>
        </w:rPr>
        <w:t xml:space="preserve">…………………………………                  </w:t>
      </w:r>
      <w:r>
        <w:rPr>
          <w:rFonts w:ascii="Calibri" w:hAnsi="Calibri" w:cs="Calibri"/>
        </w:rPr>
        <w:t xml:space="preserve">                       </w:t>
      </w:r>
      <w:r w:rsidRPr="00A979B9">
        <w:rPr>
          <w:rFonts w:ascii="Calibri" w:hAnsi="Calibri" w:cs="Calibri"/>
        </w:rPr>
        <w:t>……………………………………………….......</w:t>
      </w:r>
      <w:r>
        <w:rPr>
          <w:rFonts w:ascii="Calibri" w:hAnsi="Calibri" w:cs="Calibri"/>
        </w:rPr>
        <w:t>.....................</w:t>
      </w:r>
    </w:p>
    <w:p w:rsidR="006510FA" w:rsidRPr="00A979B9" w:rsidRDefault="006510FA" w:rsidP="006510FA">
      <w:pPr>
        <w:rPr>
          <w:rFonts w:ascii="Calibri" w:hAnsi="Calibri" w:cs="Calibri"/>
        </w:rPr>
      </w:pPr>
      <w:r>
        <w:rPr>
          <w:rFonts w:ascii="Calibri" w:hAnsi="Calibri" w:cs="Calibri"/>
        </w:rPr>
        <w:t xml:space="preserve">  </w:t>
      </w:r>
      <w:r w:rsidRPr="00A979B9">
        <w:rPr>
          <w:rFonts w:ascii="Calibri" w:hAnsi="Calibri" w:cs="Calibri"/>
        </w:rPr>
        <w:t xml:space="preserve">(miejscowość, data)                              </w:t>
      </w:r>
      <w:r>
        <w:rPr>
          <w:rFonts w:ascii="Calibri" w:hAnsi="Calibri" w:cs="Calibri"/>
        </w:rPr>
        <w:t xml:space="preserve">            </w:t>
      </w:r>
      <w:r w:rsidRPr="00A979B9">
        <w:rPr>
          <w:rFonts w:ascii="Calibri" w:hAnsi="Calibri" w:cs="Calibri"/>
        </w:rPr>
        <w:t xml:space="preserve">  (podpis i pieczęć osoby/osób* upoważnionych </w:t>
      </w:r>
    </w:p>
    <w:p w:rsidR="006510FA" w:rsidRPr="00A979B9" w:rsidRDefault="006510FA" w:rsidP="009C01BC">
      <w:pPr>
        <w:ind w:left="5103"/>
        <w:rPr>
          <w:rFonts w:ascii="Calibri" w:hAnsi="Calibri" w:cs="Calibri"/>
        </w:rPr>
      </w:pPr>
      <w:r w:rsidRPr="00A979B9">
        <w:rPr>
          <w:rFonts w:ascii="Calibri" w:hAnsi="Calibri" w:cs="Calibri"/>
        </w:rPr>
        <w:t>do reprezentowania Wykonawcy)</w:t>
      </w:r>
    </w:p>
    <w:p w:rsidR="006670B3" w:rsidRPr="00845F22" w:rsidRDefault="006510FA" w:rsidP="00845F22">
      <w:pPr>
        <w:jc w:val="both"/>
        <w:rPr>
          <w:rFonts w:ascii="Calibri" w:hAnsi="Calibri" w:cs="Calibri"/>
          <w:sz w:val="20"/>
        </w:rPr>
      </w:pPr>
      <w:r w:rsidRPr="006510FA">
        <w:rPr>
          <w:rFonts w:ascii="Calibri" w:hAnsi="Calibri" w:cs="Calibri"/>
          <w:sz w:val="20"/>
        </w:rPr>
        <w:t>*niepotrzebne skreślić</w:t>
      </w:r>
    </w:p>
    <w:p w:rsidR="009C1F5D" w:rsidRPr="00255807" w:rsidRDefault="004A1366" w:rsidP="00255807">
      <w:pPr>
        <w:jc w:val="right"/>
        <w:rPr>
          <w:rFonts w:ascii="Calibri" w:hAnsi="Calibri" w:cs="Calibri"/>
          <w:sz w:val="20"/>
        </w:rPr>
      </w:pPr>
      <w:r>
        <w:rPr>
          <w:rFonts w:ascii="Calibri" w:hAnsi="Calibri" w:cs="Calibri"/>
          <w:b/>
          <w:u w:val="single"/>
        </w:rPr>
        <w:br w:type="page"/>
      </w:r>
      <w:r w:rsidR="009C1F5D" w:rsidRPr="00A979B9">
        <w:rPr>
          <w:rFonts w:ascii="Calibri" w:hAnsi="Calibri" w:cs="Calibri"/>
          <w:b/>
          <w:u w:val="single"/>
        </w:rPr>
        <w:lastRenderedPageBreak/>
        <w:t xml:space="preserve">Załącznik nr </w:t>
      </w:r>
      <w:r w:rsidR="001650D5">
        <w:rPr>
          <w:rFonts w:ascii="Calibri" w:hAnsi="Calibri" w:cs="Calibri"/>
          <w:b/>
          <w:u w:val="single"/>
        </w:rPr>
        <w:t>9</w:t>
      </w:r>
    </w:p>
    <w:p w:rsidR="00BF31A4" w:rsidRPr="00BF31A4" w:rsidRDefault="00BF31A4" w:rsidP="00BF31A4">
      <w:pPr>
        <w:jc w:val="center"/>
        <w:rPr>
          <w:rFonts w:ascii="Calibri" w:hAnsi="Calibri" w:cs="Calibri"/>
          <w:b/>
          <w:bCs/>
        </w:rPr>
      </w:pPr>
      <w:r w:rsidRPr="00BF31A4">
        <w:rPr>
          <w:rFonts w:ascii="Calibri" w:hAnsi="Calibri" w:cs="Calibri"/>
          <w:b/>
          <w:bCs/>
        </w:rPr>
        <w:t xml:space="preserve">PROJEKT UMOWY </w:t>
      </w:r>
    </w:p>
    <w:p w:rsidR="00BF31A4" w:rsidRPr="00BF31A4" w:rsidRDefault="00BF31A4" w:rsidP="00BF31A4">
      <w:pPr>
        <w:jc w:val="center"/>
        <w:rPr>
          <w:rFonts w:ascii="Calibri" w:hAnsi="Calibri" w:cs="Calibri"/>
          <w:b/>
          <w:bCs/>
        </w:rPr>
      </w:pPr>
      <w:r w:rsidRPr="00BF31A4">
        <w:rPr>
          <w:rFonts w:ascii="Calibri" w:hAnsi="Calibri" w:cs="Calibri"/>
          <w:b/>
          <w:bCs/>
        </w:rPr>
        <w:t>UMOWA Nr ....../2025</w:t>
      </w:r>
    </w:p>
    <w:p w:rsidR="00BF31A4" w:rsidRPr="00BF31A4" w:rsidRDefault="00BF31A4" w:rsidP="00BF31A4">
      <w:pPr>
        <w:jc w:val="both"/>
        <w:rPr>
          <w:rFonts w:ascii="Calibri" w:hAnsi="Calibri"/>
        </w:rPr>
      </w:pPr>
      <w:r w:rsidRPr="00BF31A4">
        <w:rPr>
          <w:rFonts w:ascii="Calibri" w:hAnsi="Calibri"/>
        </w:rPr>
        <w:t>zawarta w dniu …………………..</w:t>
      </w:r>
      <w:r w:rsidRPr="00BF31A4">
        <w:rPr>
          <w:rFonts w:ascii="Calibri" w:hAnsi="Calibri"/>
          <w:bCs/>
        </w:rPr>
        <w:t xml:space="preserve"> </w:t>
      </w:r>
      <w:r w:rsidRPr="00BF31A4">
        <w:rPr>
          <w:rFonts w:ascii="Calibri" w:hAnsi="Calibri"/>
        </w:rPr>
        <w:t>w Wieruszowie, pomiędzy:</w:t>
      </w:r>
    </w:p>
    <w:p w:rsidR="00BF31A4" w:rsidRPr="00BF31A4" w:rsidRDefault="00BF31A4" w:rsidP="00BF31A4">
      <w:pPr>
        <w:tabs>
          <w:tab w:val="left" w:pos="5547"/>
        </w:tabs>
        <w:jc w:val="both"/>
        <w:rPr>
          <w:rFonts w:ascii="Calibri" w:hAnsi="Calibri"/>
        </w:rPr>
      </w:pPr>
      <w:r w:rsidRPr="00BF31A4">
        <w:rPr>
          <w:rFonts w:ascii="Calibri" w:hAnsi="Calibri"/>
        </w:rPr>
        <w:tab/>
      </w:r>
    </w:p>
    <w:p w:rsidR="00BF31A4" w:rsidRPr="00BF31A4" w:rsidRDefault="00BF31A4" w:rsidP="00BF31A4">
      <w:pPr>
        <w:jc w:val="both"/>
        <w:rPr>
          <w:rFonts w:ascii="Calibri" w:hAnsi="Calibri" w:cs="Calibri"/>
          <w:b/>
        </w:rPr>
      </w:pPr>
      <w:r w:rsidRPr="00BF31A4">
        <w:rPr>
          <w:rFonts w:ascii="Calibri" w:hAnsi="Calibri" w:cs="Calibri"/>
          <w:b/>
        </w:rPr>
        <w:t>Powiatem Wieruszowskim</w:t>
      </w:r>
      <w:r w:rsidRPr="00BF31A4">
        <w:rPr>
          <w:rFonts w:ascii="Calibri" w:hAnsi="Calibri" w:cs="Calibri"/>
        </w:rPr>
        <w:t xml:space="preserve"> z siedzibą przy ul. Rynek 1-7, 98-400 Wieruszów, </w:t>
      </w:r>
      <w:r w:rsidRPr="00BF31A4">
        <w:rPr>
          <w:rFonts w:ascii="Calibri" w:hAnsi="Calibri" w:cs="Calibri"/>
        </w:rPr>
        <w:br/>
        <w:t>NIP: 9970147748, REGON: 250854837, w imieniu którego działają:</w:t>
      </w:r>
      <w:r w:rsidRPr="00BF31A4">
        <w:rPr>
          <w:rFonts w:ascii="Calibri" w:hAnsi="Calibri" w:cs="Calibri"/>
          <w:b/>
        </w:rPr>
        <w:t xml:space="preserve"> </w:t>
      </w:r>
    </w:p>
    <w:p w:rsidR="00BF31A4" w:rsidRPr="00BF31A4" w:rsidRDefault="00BF31A4" w:rsidP="00BF31A4">
      <w:pPr>
        <w:jc w:val="both"/>
        <w:rPr>
          <w:rFonts w:ascii="Calibri" w:hAnsi="Calibri" w:cs="Calibri"/>
        </w:rPr>
      </w:pPr>
      <w:r w:rsidRPr="00BF31A4">
        <w:rPr>
          <w:rFonts w:ascii="Calibri" w:hAnsi="Calibri" w:cs="Calibri"/>
        </w:rPr>
        <w:t>1. Pan ………………………………… – …………………………….,</w:t>
      </w:r>
    </w:p>
    <w:p w:rsidR="00BF31A4" w:rsidRPr="00BF31A4" w:rsidRDefault="00BF31A4" w:rsidP="00BF31A4">
      <w:pPr>
        <w:jc w:val="both"/>
        <w:rPr>
          <w:rFonts w:ascii="Calibri" w:hAnsi="Calibri" w:cs="Calibri"/>
        </w:rPr>
      </w:pPr>
      <w:r w:rsidRPr="00BF31A4">
        <w:rPr>
          <w:rFonts w:ascii="Calibri" w:hAnsi="Calibri" w:cs="Calibri"/>
        </w:rPr>
        <w:t>2. Pan ………………………………… – …………………………….,</w:t>
      </w:r>
    </w:p>
    <w:p w:rsidR="00BF31A4" w:rsidRPr="00BF31A4" w:rsidRDefault="00BF31A4" w:rsidP="00BF31A4">
      <w:pPr>
        <w:jc w:val="both"/>
        <w:rPr>
          <w:rFonts w:ascii="Calibri" w:hAnsi="Calibri" w:cs="Calibri"/>
        </w:rPr>
      </w:pPr>
      <w:r w:rsidRPr="00BF31A4">
        <w:rPr>
          <w:rFonts w:ascii="Calibri" w:hAnsi="Calibri" w:cs="Calibri"/>
        </w:rPr>
        <w:t>zwanym dalej w umowie „</w:t>
      </w:r>
      <w:r w:rsidRPr="00BF31A4">
        <w:rPr>
          <w:rFonts w:ascii="Calibri" w:hAnsi="Calibri" w:cs="Calibri"/>
          <w:b/>
        </w:rPr>
        <w:t>Zamawiającym</w:t>
      </w:r>
      <w:r w:rsidRPr="00BF31A4">
        <w:rPr>
          <w:rFonts w:ascii="Calibri" w:hAnsi="Calibri" w:cs="Calibri"/>
        </w:rPr>
        <w:t xml:space="preserve">”, </w:t>
      </w:r>
    </w:p>
    <w:p w:rsidR="00BF31A4" w:rsidRPr="00BF31A4" w:rsidRDefault="00BF31A4" w:rsidP="00BF31A4">
      <w:pPr>
        <w:jc w:val="both"/>
        <w:rPr>
          <w:rFonts w:ascii="Calibri" w:hAnsi="Calibri" w:cs="Calibri"/>
        </w:rPr>
      </w:pPr>
      <w:r w:rsidRPr="00BF31A4">
        <w:rPr>
          <w:rFonts w:ascii="Calibri" w:hAnsi="Calibri" w:cs="Calibri"/>
        </w:rPr>
        <w:t>a</w:t>
      </w:r>
    </w:p>
    <w:p w:rsidR="00BF31A4" w:rsidRPr="00BF31A4" w:rsidRDefault="00BF31A4" w:rsidP="00BF31A4">
      <w:pPr>
        <w:jc w:val="both"/>
        <w:rPr>
          <w:rFonts w:ascii="Calibri" w:hAnsi="Calibri" w:cs="Calibri"/>
        </w:rPr>
      </w:pPr>
      <w:r w:rsidRPr="00BF31A4">
        <w:rPr>
          <w:rFonts w:ascii="Calibri" w:hAnsi="Calibri" w:cs="Calibri"/>
        </w:rPr>
        <w:t>……………………………………………………………………………………………………………………………………………………………………………………………………</w:t>
      </w:r>
    </w:p>
    <w:p w:rsidR="00BF31A4" w:rsidRPr="00BF31A4" w:rsidRDefault="00BF31A4" w:rsidP="00BF31A4">
      <w:pPr>
        <w:jc w:val="both"/>
        <w:rPr>
          <w:rFonts w:ascii="Calibri" w:hAnsi="Calibri" w:cs="Calibri"/>
        </w:rPr>
      </w:pPr>
      <w:r w:rsidRPr="00BF31A4">
        <w:rPr>
          <w:rFonts w:ascii="Calibri" w:hAnsi="Calibri" w:cs="Calibri"/>
        </w:rPr>
        <w:t>reprezentowanym przez:</w:t>
      </w:r>
    </w:p>
    <w:p w:rsidR="00BF31A4" w:rsidRPr="00BF31A4" w:rsidRDefault="00BF31A4" w:rsidP="00BF31A4">
      <w:pPr>
        <w:jc w:val="both"/>
        <w:rPr>
          <w:rFonts w:ascii="Calibri" w:hAnsi="Calibri" w:cs="Calibri"/>
        </w:rPr>
      </w:pPr>
      <w:r w:rsidRPr="00BF31A4">
        <w:rPr>
          <w:rFonts w:ascii="Calibri" w:hAnsi="Calibri" w:cs="Calibri"/>
        </w:rPr>
        <w:t>1. …………………………………………………..</w:t>
      </w:r>
    </w:p>
    <w:p w:rsidR="00BF31A4" w:rsidRPr="00BF31A4" w:rsidRDefault="00BF31A4" w:rsidP="00BF31A4">
      <w:pPr>
        <w:jc w:val="both"/>
        <w:rPr>
          <w:rFonts w:ascii="Calibri" w:hAnsi="Calibri" w:cs="Calibri"/>
        </w:rPr>
      </w:pPr>
      <w:r w:rsidRPr="00BF31A4">
        <w:rPr>
          <w:rFonts w:ascii="Calibri" w:hAnsi="Calibri" w:cs="Calibri"/>
        </w:rPr>
        <w:t>2. …………………………………………………..</w:t>
      </w:r>
    </w:p>
    <w:p w:rsidR="00BF31A4" w:rsidRPr="00BF31A4" w:rsidRDefault="00BF31A4" w:rsidP="00BF31A4">
      <w:pPr>
        <w:jc w:val="both"/>
        <w:rPr>
          <w:rFonts w:ascii="Calibri" w:hAnsi="Calibri" w:cs="Calibri"/>
        </w:rPr>
      </w:pPr>
      <w:r w:rsidRPr="00BF31A4">
        <w:rPr>
          <w:rFonts w:ascii="Calibri" w:hAnsi="Calibri" w:cs="Calibri"/>
        </w:rPr>
        <w:t>zwanym dalej w umowie „</w:t>
      </w:r>
      <w:r w:rsidRPr="00BF31A4">
        <w:rPr>
          <w:rFonts w:ascii="Calibri" w:hAnsi="Calibri" w:cs="Calibri"/>
          <w:b/>
        </w:rPr>
        <w:t>Wykonawcą</w:t>
      </w:r>
      <w:r w:rsidRPr="00BF31A4">
        <w:rPr>
          <w:rFonts w:ascii="Calibri" w:hAnsi="Calibri" w:cs="Calibri"/>
        </w:rPr>
        <w:t xml:space="preserve">” </w:t>
      </w:r>
    </w:p>
    <w:p w:rsidR="00BF31A4" w:rsidRPr="00BF31A4" w:rsidRDefault="00BF31A4" w:rsidP="00BF31A4">
      <w:pPr>
        <w:jc w:val="both"/>
        <w:rPr>
          <w:rFonts w:ascii="Calibri" w:hAnsi="Calibri" w:cs="Calibri"/>
        </w:rPr>
      </w:pPr>
    </w:p>
    <w:p w:rsidR="00BF31A4" w:rsidRPr="00BF31A4" w:rsidRDefault="00BF31A4" w:rsidP="00BF31A4">
      <w:pPr>
        <w:jc w:val="both"/>
        <w:rPr>
          <w:rFonts w:ascii="Calibri" w:hAnsi="Calibri" w:cs="Calibri"/>
          <w:b/>
          <w:bCs/>
        </w:rPr>
      </w:pPr>
      <w:r w:rsidRPr="00BF31A4">
        <w:rPr>
          <w:rFonts w:ascii="Calibri" w:hAnsi="Calibri" w:cs="Calibri"/>
        </w:rPr>
        <w:t>w wyniku wyboru oferty w trybie podstawowym na podstawie art. 275 pkt 1</w:t>
      </w:r>
      <w:r w:rsidRPr="00BF31A4">
        <w:rPr>
          <w:rFonts w:ascii="Calibri" w:hAnsi="Calibri"/>
        </w:rPr>
        <w:t xml:space="preserve"> </w:t>
      </w:r>
      <w:r w:rsidRPr="00BF31A4">
        <w:rPr>
          <w:rFonts w:ascii="Calibri" w:hAnsi="Calibri" w:cs="Calibri"/>
        </w:rPr>
        <w:t xml:space="preserve">ustawy z dnia </w:t>
      </w:r>
      <w:r w:rsidRPr="00BF31A4">
        <w:rPr>
          <w:rFonts w:ascii="Calibri" w:hAnsi="Calibri"/>
        </w:rPr>
        <w:t xml:space="preserve">11 września 2019r. Prawo zamówień publicznych </w:t>
      </w:r>
      <w:r w:rsidRPr="00BF31A4">
        <w:rPr>
          <w:rFonts w:ascii="Calibri" w:hAnsi="Calibri" w:cs="Calibri"/>
        </w:rPr>
        <w:t>(Dz. U. z 2024r. poz. 1320 ze zm.)</w:t>
      </w:r>
    </w:p>
    <w:p w:rsidR="00BF31A4" w:rsidRPr="00BF31A4" w:rsidRDefault="00BF31A4" w:rsidP="00BF31A4">
      <w:pPr>
        <w:contextualSpacing/>
        <w:jc w:val="center"/>
        <w:rPr>
          <w:rFonts w:ascii="Calibri" w:eastAsia="Calibri" w:hAnsi="Calibri" w:cs="Calibri"/>
          <w:b/>
        </w:rPr>
      </w:pP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 1</w:t>
      </w: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PRZEDMIOT UMOWY</w:t>
      </w:r>
    </w:p>
    <w:p w:rsidR="00BF31A4" w:rsidRPr="00BF31A4" w:rsidRDefault="00BF31A4" w:rsidP="00BF31A4">
      <w:pPr>
        <w:spacing w:after="200"/>
        <w:contextualSpacing/>
        <w:jc w:val="both"/>
        <w:rPr>
          <w:rFonts w:ascii="Calibri" w:hAnsi="Calibri" w:cs="Calibri"/>
        </w:rPr>
      </w:pPr>
      <w:r w:rsidRPr="00BF31A4">
        <w:rPr>
          <w:rFonts w:ascii="Calibri" w:hAnsi="Calibri" w:cs="Calibri"/>
        </w:rPr>
        <w:t xml:space="preserve">1.Przedmiotem zamówienia jest: </w:t>
      </w:r>
      <w:bookmarkStart w:id="0" w:name="_Hlk195032449"/>
      <w:r w:rsidRPr="00BF31A4">
        <w:rPr>
          <w:rFonts w:ascii="Calibri" w:hAnsi="Calibri" w:cs="Calibri"/>
          <w:b/>
        </w:rPr>
        <w:t>Wykonanie dokumentacji projektowej  dla zadania: Przebudowa drogi powiatowej nr 4715 E Bolesławiec-Galewice na odcinku Bolesławiec – Radostów.</w:t>
      </w:r>
      <w:bookmarkEnd w:id="0"/>
    </w:p>
    <w:p w:rsidR="00BF31A4" w:rsidRPr="00BF31A4" w:rsidRDefault="00BF31A4" w:rsidP="00BF31A4">
      <w:pPr>
        <w:spacing w:after="200"/>
        <w:contextualSpacing/>
        <w:jc w:val="both"/>
        <w:rPr>
          <w:rFonts w:ascii="Calibri" w:hAnsi="Calibri" w:cs="Calibri"/>
        </w:rPr>
      </w:pPr>
      <w:r w:rsidRPr="00BF31A4">
        <w:rPr>
          <w:rFonts w:ascii="Calibri" w:hAnsi="Calibri" w:cs="Calibri"/>
        </w:rPr>
        <w:t>2. Szczegółowy zakres umowy przedstawiają następujące dokumenty, które będą uważane oraz odczytywane i interpretowane jak cześć niniejszej Umowy:</w:t>
      </w:r>
    </w:p>
    <w:p w:rsidR="00BF31A4" w:rsidRPr="00BF31A4" w:rsidRDefault="00BF31A4" w:rsidP="00751186">
      <w:pPr>
        <w:numPr>
          <w:ilvl w:val="0"/>
          <w:numId w:val="7"/>
        </w:numPr>
        <w:spacing w:after="200"/>
        <w:contextualSpacing/>
        <w:jc w:val="both"/>
        <w:rPr>
          <w:rFonts w:ascii="Calibri" w:hAnsi="Calibri" w:cs="Calibri"/>
        </w:rPr>
      </w:pPr>
      <w:r w:rsidRPr="00BF31A4">
        <w:rPr>
          <w:rFonts w:ascii="Calibri" w:hAnsi="Calibri" w:cs="Calibri"/>
        </w:rPr>
        <w:t xml:space="preserve">Opis przedmiotu zamówienia </w:t>
      </w:r>
    </w:p>
    <w:p w:rsidR="00BF31A4" w:rsidRPr="00BF31A4" w:rsidRDefault="00BF31A4" w:rsidP="00751186">
      <w:pPr>
        <w:numPr>
          <w:ilvl w:val="0"/>
          <w:numId w:val="7"/>
        </w:numPr>
        <w:spacing w:after="200"/>
        <w:contextualSpacing/>
        <w:jc w:val="both"/>
        <w:rPr>
          <w:rFonts w:ascii="Calibri" w:hAnsi="Calibri" w:cs="Calibri"/>
        </w:rPr>
      </w:pPr>
      <w:r w:rsidRPr="00BF31A4">
        <w:rPr>
          <w:rFonts w:ascii="Calibri" w:hAnsi="Calibri" w:cs="Calibri"/>
        </w:rPr>
        <w:t xml:space="preserve">Oferta Wykonawcy. </w:t>
      </w:r>
    </w:p>
    <w:p w:rsidR="00BF31A4" w:rsidRPr="00BF31A4" w:rsidRDefault="00BF31A4" w:rsidP="00BF31A4">
      <w:pPr>
        <w:spacing w:after="200"/>
        <w:contextualSpacing/>
        <w:jc w:val="both"/>
        <w:rPr>
          <w:rFonts w:ascii="Calibri" w:hAnsi="Calibri" w:cs="Calibri"/>
        </w:rPr>
      </w:pPr>
      <w:r w:rsidRPr="00BF31A4">
        <w:rPr>
          <w:rFonts w:ascii="Calibri" w:hAnsi="Calibri" w:cs="Calibri"/>
        </w:rPr>
        <w:t>3. Zakres dokumentacji projektowo-kosztorysowej będzie obejmować i będzie zgodny z opisem przedmiotu zamówienia.</w:t>
      </w:r>
    </w:p>
    <w:p w:rsidR="00BF31A4" w:rsidRPr="00BF31A4" w:rsidRDefault="00BF31A4" w:rsidP="00BF31A4">
      <w:pPr>
        <w:spacing w:after="200"/>
        <w:contextualSpacing/>
        <w:jc w:val="both"/>
        <w:rPr>
          <w:rFonts w:ascii="Calibri" w:hAnsi="Calibri" w:cs="Calibri"/>
        </w:rPr>
      </w:pPr>
      <w:r w:rsidRPr="00BF31A4">
        <w:rPr>
          <w:rFonts w:ascii="Calibri" w:hAnsi="Calibri" w:cs="Calibri"/>
        </w:rPr>
        <w:t xml:space="preserve">4. Dokumentacja projektowa winna być sporządzona w oparciu o wymogi określone w szczególności w: </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Ustawie z dnia 07 lipca 1994 r. Prawo budowlane (Dz. U. z 2024, poz.725 ze zm.),</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 xml:space="preserve">Rozporządzeniu Ministra Infrastruktury z dnia 2 września 2004 r. w sprawie szczegółowego zakresu i formy dokumentacji projektowej, specyfikacji technicznych, wykonania i odbioru robót budowlanych oraz programu funkcjonalno-użytkowego (Dz. U. z 2021 poz. 2454 ze zm.),  </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Rozporządzeniu Ministra Infrastruktury z dnia 18 maja 2004 r. w sprawie określenia metod i podstaw sporządzania kosztorysu inwestorskiego, obliczania planowanych kosztów prac projektowych oraz planowanych kosztów robót budowlanych określonych w programie funkcjonalno-użytkowym (Dz. U. Nr 2021 poz. 2458 ze zm.),</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 xml:space="preserve">Rozporządzeniu Ministra Infrastruktury z dnia 03.07.2003 roku w sprawie szczegółowych warunków technicznych dla znaków i sygnałów drogowych oraz urządzeń bezpieczeństwa ruchu drogowego i warunków ich umieszczania na drogach, (Dz. U. Nr  19 poz.2311 ze zm.), </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lastRenderedPageBreak/>
        <w:t>Rozporządzeniu Ministra Infrastruktury z dnia 24 czerwca 2022 r. w sprawie przepisów techniczno-budowlanych dotyczących dróg publicznych (Dz. U. 2022 poz. 1518 ze zm.),</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Innych obowiązujących przepisach i normatywach,</w:t>
      </w:r>
    </w:p>
    <w:p w:rsidR="00BF31A4" w:rsidRPr="00BF31A4" w:rsidRDefault="00BF31A4" w:rsidP="00751186">
      <w:pPr>
        <w:numPr>
          <w:ilvl w:val="0"/>
          <w:numId w:val="8"/>
        </w:numPr>
        <w:spacing w:after="200"/>
        <w:contextualSpacing/>
        <w:jc w:val="both"/>
        <w:rPr>
          <w:rFonts w:ascii="Calibri" w:hAnsi="Calibri" w:cs="Calibri"/>
        </w:rPr>
      </w:pPr>
      <w:r w:rsidRPr="00BF31A4">
        <w:rPr>
          <w:rFonts w:ascii="Calibri" w:hAnsi="Calibri" w:cs="Calibri"/>
        </w:rPr>
        <w:t>Opracowana dokumentacja projektowa będzie stanowiła opis przedmiotu zamówienia na realizację robót budowlanych, stąd Wykonawca zobowiązany jest przestrzegać przepisów ustawy z dnia 11 września 2019r. Prawo zamówień publicznych (t.j.: Dz. U. z 2024r. poz. 1320 ze zm.) w szczególności art. 99 - 103 ustawy.</w:t>
      </w:r>
    </w:p>
    <w:p w:rsidR="00BF31A4" w:rsidRPr="00BF31A4" w:rsidRDefault="00BF31A4" w:rsidP="00BF31A4">
      <w:pPr>
        <w:spacing w:after="200"/>
        <w:contextualSpacing/>
        <w:jc w:val="both"/>
        <w:rPr>
          <w:rFonts w:ascii="Calibri" w:hAnsi="Calibri" w:cs="Calibri"/>
        </w:rPr>
      </w:pPr>
      <w:r w:rsidRPr="00BF31A4">
        <w:rPr>
          <w:rFonts w:ascii="Calibri" w:hAnsi="Calibri" w:cs="Calibri"/>
        </w:rPr>
        <w:t xml:space="preserve">5. Wykonawca wykona przewidzianą w umowie dokumentację projektową zgodnie z przeznaczeniem, zasadami i osiągnięciami wiedzy techniczno-budowlanej, wymaganiami określonymi przez Zamawiającego w niniejszej umowie, normami państwowymi i branżowymi oraz przepisami Prawa Budowlanego i innymi obowiązującymi w zakresie wykonywania opracowań projektowych oraz opatrzy ją w wykaz opracowań i oświadczenie, że jest ona kompletna z punktu widzenia celu, któremu ma służyć. </w:t>
      </w:r>
    </w:p>
    <w:p w:rsidR="00BF31A4" w:rsidRPr="00BF31A4" w:rsidRDefault="00BF31A4" w:rsidP="00BF31A4">
      <w:pPr>
        <w:jc w:val="both"/>
        <w:rPr>
          <w:rFonts w:ascii="Calibri" w:hAnsi="Calibri" w:cs="Calibri"/>
          <w:bCs/>
        </w:rPr>
      </w:pPr>
      <w:r w:rsidRPr="00BF31A4">
        <w:rPr>
          <w:rFonts w:asciiTheme="minorHAnsi" w:hAnsiTheme="minorHAnsi" w:cstheme="minorHAnsi"/>
        </w:rPr>
        <w:t xml:space="preserve">6. </w:t>
      </w:r>
      <w:r w:rsidRPr="00BF31A4">
        <w:rPr>
          <w:rFonts w:ascii="Calibri" w:hAnsi="Calibri" w:cs="Calibri"/>
        </w:rPr>
        <w:t xml:space="preserve">Opracowaną dokumentację projektową </w:t>
      </w:r>
      <w:r w:rsidRPr="00BF31A4">
        <w:rPr>
          <w:rFonts w:ascii="Calibri" w:hAnsi="Calibri" w:cs="Calibri"/>
          <w:bCs/>
        </w:rPr>
        <w:t>należy dostarczyć Zamawiającemu w szczególności są to:</w:t>
      </w:r>
    </w:p>
    <w:p w:rsidR="00BF31A4" w:rsidRPr="00BF31A4" w:rsidRDefault="00BF31A4" w:rsidP="00751186">
      <w:pPr>
        <w:numPr>
          <w:ilvl w:val="0"/>
          <w:numId w:val="20"/>
        </w:numPr>
        <w:jc w:val="both"/>
        <w:rPr>
          <w:rFonts w:asciiTheme="minorHAnsi" w:hAnsiTheme="minorHAnsi" w:cstheme="minorHAnsi"/>
        </w:rPr>
      </w:pPr>
      <w:r w:rsidRPr="00BF31A4">
        <w:rPr>
          <w:rFonts w:asciiTheme="minorHAnsi" w:hAnsiTheme="minorHAnsi" w:cstheme="minorHAnsi"/>
        </w:rPr>
        <w:t>mapa do celów projektowych w wersji numerycznej w formacie danych odpowiadających standardom środowiska CAD i kompatybilnym z formatem *.</w:t>
      </w:r>
      <w:proofErr w:type="spellStart"/>
      <w:r w:rsidRPr="00BF31A4">
        <w:rPr>
          <w:rFonts w:asciiTheme="minorHAnsi" w:hAnsiTheme="minorHAnsi" w:cstheme="minorHAnsi"/>
        </w:rPr>
        <w:t>dxf</w:t>
      </w:r>
      <w:proofErr w:type="spellEnd"/>
      <w:r w:rsidRPr="00BF31A4">
        <w:rPr>
          <w:rFonts w:asciiTheme="minorHAnsi" w:hAnsiTheme="minorHAnsi" w:cstheme="minorHAnsi"/>
        </w:rPr>
        <w:t xml:space="preserve"> lub *.</w:t>
      </w:r>
      <w:proofErr w:type="spellStart"/>
      <w:r w:rsidRPr="00BF31A4">
        <w:rPr>
          <w:rFonts w:asciiTheme="minorHAnsi" w:hAnsiTheme="minorHAnsi" w:cstheme="minorHAnsi"/>
        </w:rPr>
        <w:t>dwg</w:t>
      </w:r>
      <w:proofErr w:type="spellEnd"/>
      <w:r w:rsidRPr="00BF31A4">
        <w:rPr>
          <w:rFonts w:asciiTheme="minorHAnsi" w:hAnsiTheme="minorHAnsi" w:cstheme="minorHAnsi"/>
        </w:rPr>
        <w:t xml:space="preserve"> – 1 egz. na płycie CD,</w:t>
      </w:r>
      <w:r w:rsidRPr="00BF31A4">
        <w:rPr>
          <w:rFonts w:ascii="ArialMT" w:eastAsia="Calibri" w:hAnsi="ArialMT" w:cs="ArialMT"/>
          <w:sz w:val="20"/>
          <w:szCs w:val="20"/>
        </w:rPr>
        <w:t xml:space="preserve"> </w:t>
      </w:r>
      <w:r w:rsidRPr="00BF31A4">
        <w:rPr>
          <w:rFonts w:asciiTheme="minorHAnsi" w:hAnsiTheme="minorHAnsi" w:cstheme="minorHAnsi"/>
        </w:rPr>
        <w:t xml:space="preserve">oprócz wersji numerycznej należy sporządzić mapę na materiale papierowym wraz z wymaganymi klauzulami – 1 egz. </w:t>
      </w:r>
    </w:p>
    <w:p w:rsidR="00BF31A4" w:rsidRPr="00BF31A4" w:rsidRDefault="00BF31A4" w:rsidP="00751186">
      <w:pPr>
        <w:numPr>
          <w:ilvl w:val="0"/>
          <w:numId w:val="20"/>
        </w:numPr>
        <w:jc w:val="both"/>
        <w:rPr>
          <w:rFonts w:asciiTheme="minorHAnsi" w:hAnsiTheme="minorHAnsi" w:cstheme="minorHAnsi"/>
        </w:rPr>
      </w:pPr>
      <w:r w:rsidRPr="00BF31A4">
        <w:rPr>
          <w:rFonts w:asciiTheme="minorHAnsi" w:hAnsiTheme="minorHAnsi" w:cstheme="minorHAnsi"/>
        </w:rPr>
        <w:t xml:space="preserve">opracowanie badań podłoża gruntowego – 2 egz. </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opracowanie koncepcji projektowych dla branży drogowej i mostowej – 2 egz. + 1 egz.  w wersji elektronicznej na płycie CD w formacie pdf</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 xml:space="preserve">projekt budowlano </w:t>
      </w:r>
      <w:r w:rsidRPr="00BF31A4">
        <w:rPr>
          <w:rFonts w:asciiTheme="minorHAnsi" w:hAnsiTheme="minorHAnsi" w:cstheme="minorHAnsi"/>
        </w:rPr>
        <w:t>i</w:t>
      </w:r>
      <w:r w:rsidRPr="00BF31A4">
        <w:rPr>
          <w:rFonts w:ascii="Calibri" w:hAnsi="Calibri" w:cs="Calibri"/>
        </w:rPr>
        <w:t xml:space="preserve"> wykonawczy – 5 egz. + 2 egz.  w wersji elektronicznej na płycie CD w formacie pdf,</w:t>
      </w:r>
    </w:p>
    <w:p w:rsidR="00BF31A4" w:rsidRPr="00BF31A4" w:rsidRDefault="00BF31A4" w:rsidP="00751186">
      <w:pPr>
        <w:numPr>
          <w:ilvl w:val="0"/>
          <w:numId w:val="20"/>
        </w:numPr>
        <w:jc w:val="both"/>
        <w:rPr>
          <w:rFonts w:asciiTheme="minorHAnsi" w:hAnsiTheme="minorHAnsi" w:cstheme="minorHAnsi"/>
        </w:rPr>
      </w:pPr>
      <w:r w:rsidRPr="00BF31A4">
        <w:rPr>
          <w:rFonts w:ascii="Calibri" w:hAnsi="Calibri" w:cs="Calibri"/>
        </w:rPr>
        <w:t xml:space="preserve">projekt </w:t>
      </w:r>
      <w:r w:rsidRPr="00BF31A4">
        <w:rPr>
          <w:rFonts w:asciiTheme="minorHAnsi" w:hAnsiTheme="minorHAnsi" w:cstheme="minorHAnsi"/>
        </w:rPr>
        <w:t>docelowej</w:t>
      </w:r>
      <w:r w:rsidRPr="00BF31A4">
        <w:rPr>
          <w:rFonts w:ascii="Calibri" w:hAnsi="Calibri" w:cs="Calibri"/>
        </w:rPr>
        <w:t xml:space="preserve"> organizacji ruchu </w:t>
      </w:r>
      <w:r w:rsidRPr="00BF31A4">
        <w:rPr>
          <w:rFonts w:asciiTheme="minorHAnsi" w:hAnsiTheme="minorHAnsi" w:cstheme="minorHAnsi"/>
        </w:rPr>
        <w:t xml:space="preserve">wraz z zatwierdzeniem </w:t>
      </w:r>
      <w:r w:rsidRPr="00BF31A4">
        <w:rPr>
          <w:rFonts w:ascii="Calibri" w:hAnsi="Calibri" w:cs="Calibri"/>
        </w:rPr>
        <w:t>– 3 egz. + 2 egz. w wersji elektronicznej na płycie CD w formacie pdf,</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przedmiar robót  dla każdej branży oddzielnie – 3 egz. + 2 egz. w wersji elektronicznej na płycie CD w formacie pdf,</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 xml:space="preserve">kosztorys inwestorski dla każdej branży oddzielnie – 3 egz. + 2 egz. w wersji elektronicznej na płycie CD w formacie pdf, </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ślepy kosztorys (ofertowy) dla każdej branży oddzielnie – 3 egz. + 2 egz. w wersji elektronicznej na płycie CD w formacie pdf,</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 xml:space="preserve">specyfikacje techniczne wykonania i odbioru robót – 3 egz. + 2 egz. w wersji elektronicznej na płycie CD  w formacie pdf, </w:t>
      </w:r>
    </w:p>
    <w:p w:rsidR="00BF31A4" w:rsidRPr="00BF31A4" w:rsidRDefault="00BF31A4" w:rsidP="00751186">
      <w:pPr>
        <w:numPr>
          <w:ilvl w:val="0"/>
          <w:numId w:val="20"/>
        </w:numPr>
        <w:jc w:val="both"/>
        <w:rPr>
          <w:rFonts w:asciiTheme="minorHAnsi" w:hAnsiTheme="minorHAnsi" w:cstheme="minorHAnsi"/>
        </w:rPr>
      </w:pPr>
      <w:r w:rsidRPr="00BF31A4">
        <w:rPr>
          <w:rFonts w:ascii="Calibri" w:hAnsi="Calibri" w:cs="Calibri"/>
        </w:rPr>
        <w:t>decyzja zezwalająca na odstępstwo od budowy kanału technologicznego – 1 egz.,</w:t>
      </w:r>
    </w:p>
    <w:p w:rsidR="00BF31A4" w:rsidRPr="00BF31A4" w:rsidRDefault="00BF31A4" w:rsidP="00751186">
      <w:pPr>
        <w:numPr>
          <w:ilvl w:val="0"/>
          <w:numId w:val="20"/>
        </w:numPr>
        <w:jc w:val="both"/>
        <w:rPr>
          <w:rFonts w:asciiTheme="minorHAnsi" w:hAnsiTheme="minorHAnsi" w:cstheme="minorHAnsi"/>
        </w:rPr>
      </w:pPr>
      <w:r w:rsidRPr="00BF31A4">
        <w:rPr>
          <w:rFonts w:asciiTheme="minorHAnsi" w:hAnsiTheme="minorHAnsi" w:cstheme="minorHAnsi"/>
        </w:rPr>
        <w:t xml:space="preserve">plan wyrębu – </w:t>
      </w:r>
      <w:r w:rsidRPr="00BF31A4">
        <w:rPr>
          <w:rFonts w:ascii="Calibri" w:hAnsi="Calibri" w:cs="Calibri"/>
        </w:rPr>
        <w:t>3 egz. + 2 egz. w wersji elektronicznej na płycie CD w formacie pdf,</w:t>
      </w:r>
    </w:p>
    <w:p w:rsidR="00BF31A4" w:rsidRPr="00BF31A4" w:rsidRDefault="00BF31A4" w:rsidP="00751186">
      <w:pPr>
        <w:numPr>
          <w:ilvl w:val="0"/>
          <w:numId w:val="20"/>
        </w:numPr>
        <w:jc w:val="both"/>
        <w:rPr>
          <w:rFonts w:asciiTheme="minorHAnsi" w:hAnsiTheme="minorHAnsi" w:cstheme="minorHAnsi"/>
        </w:rPr>
      </w:pPr>
      <w:r w:rsidRPr="00BF31A4">
        <w:rPr>
          <w:rFonts w:asciiTheme="minorHAnsi" w:hAnsiTheme="minorHAnsi" w:cstheme="minorHAnsi"/>
        </w:rPr>
        <w:t xml:space="preserve">operat wodnoprawny – 2 </w:t>
      </w:r>
      <w:r w:rsidRPr="00BF31A4">
        <w:rPr>
          <w:rFonts w:ascii="Calibri" w:hAnsi="Calibri" w:cs="Calibri"/>
        </w:rPr>
        <w:t>egz. + 2 egz. w wersji elektronicznej na płycie CD w formacie pdf,</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decyzja celu publicznego,</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decyzja o uwarunkowaniach środowiskowych i sporządzenie wszystkich dokumentacji,</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decyzja zezwalająca na wycinkę drzew (jeżeli dotyczy),</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oryginały uzgodnień z gestorami kolidujących sieci,</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oryginały uzgodnień z konserwatorem zabytków (jeżeli dotyczy),</w:t>
      </w:r>
    </w:p>
    <w:p w:rsidR="00BF31A4" w:rsidRPr="00BF31A4" w:rsidRDefault="00BF31A4" w:rsidP="00751186">
      <w:pPr>
        <w:numPr>
          <w:ilvl w:val="0"/>
          <w:numId w:val="20"/>
        </w:numPr>
        <w:jc w:val="both"/>
        <w:rPr>
          <w:rFonts w:ascii="Calibri" w:hAnsi="Calibri" w:cs="Calibri"/>
        </w:rPr>
      </w:pPr>
      <w:r w:rsidRPr="00BF31A4">
        <w:rPr>
          <w:rFonts w:ascii="Calibri" w:hAnsi="Calibri" w:cs="Calibri"/>
        </w:rPr>
        <w:t>w razie potrzeby decyzję o zmianie przeznaczenia gruntów (wyłączenie gruntu z produkcji rolnej i/lub leśnej),</w:t>
      </w:r>
    </w:p>
    <w:p w:rsidR="00BF31A4" w:rsidRPr="00BF31A4" w:rsidRDefault="00BF31A4" w:rsidP="00751186">
      <w:pPr>
        <w:numPr>
          <w:ilvl w:val="0"/>
          <w:numId w:val="20"/>
        </w:numPr>
        <w:jc w:val="both"/>
        <w:rPr>
          <w:rFonts w:ascii="Calibri" w:hAnsi="Calibri" w:cs="Calibri"/>
        </w:rPr>
      </w:pPr>
      <w:r w:rsidRPr="00BF31A4">
        <w:rPr>
          <w:rFonts w:ascii="Calibri" w:hAnsi="Calibri" w:cs="Calibri"/>
        </w:rPr>
        <w:lastRenderedPageBreak/>
        <w:t>oryginały wszelkich uzgodnień niezbędnych do realizacji zadania,</w:t>
      </w:r>
    </w:p>
    <w:p w:rsidR="00BF31A4" w:rsidRPr="00BF31A4" w:rsidRDefault="00BF31A4" w:rsidP="00751186">
      <w:pPr>
        <w:numPr>
          <w:ilvl w:val="0"/>
          <w:numId w:val="20"/>
        </w:numPr>
        <w:jc w:val="both"/>
        <w:rPr>
          <w:rFonts w:ascii="Calibri" w:hAnsi="Calibri" w:cs="Calibri"/>
        </w:rPr>
      </w:pPr>
      <w:r w:rsidRPr="00BF31A4">
        <w:rPr>
          <w:rFonts w:asciiTheme="minorHAnsi" w:hAnsiTheme="minorHAnsi" w:cstheme="minorHAnsi"/>
        </w:rPr>
        <w:t>ostateczne</w:t>
      </w:r>
      <w:r w:rsidRPr="00BF31A4">
        <w:rPr>
          <w:rFonts w:ascii="Calibri" w:hAnsi="Calibri" w:cs="Calibri"/>
        </w:rPr>
        <w:t xml:space="preserve"> pozwoleni</w:t>
      </w:r>
      <w:r w:rsidRPr="00BF31A4">
        <w:rPr>
          <w:rFonts w:asciiTheme="minorHAnsi" w:hAnsiTheme="minorHAnsi" w:cstheme="minorHAnsi"/>
        </w:rPr>
        <w:t>a na budowę</w:t>
      </w:r>
      <w:r w:rsidRPr="00BF31A4">
        <w:rPr>
          <w:rFonts w:ascii="Calibri" w:hAnsi="Calibri" w:cs="Calibri"/>
        </w:rPr>
        <w:t>.</w:t>
      </w:r>
    </w:p>
    <w:p w:rsidR="00BF31A4" w:rsidRPr="00BF31A4" w:rsidRDefault="00BF31A4" w:rsidP="00BF31A4">
      <w:pPr>
        <w:ind w:left="907"/>
        <w:contextualSpacing/>
        <w:jc w:val="both"/>
        <w:rPr>
          <w:rFonts w:ascii="Calibri" w:eastAsia="Calibri" w:hAnsi="Calibri" w:cs="Calibri"/>
        </w:rPr>
      </w:pP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 2</w:t>
      </w:r>
    </w:p>
    <w:p w:rsidR="00BF31A4" w:rsidRPr="00BF31A4" w:rsidRDefault="00BF31A4" w:rsidP="00BF31A4">
      <w:pPr>
        <w:contextualSpacing/>
        <w:jc w:val="center"/>
        <w:rPr>
          <w:rFonts w:ascii="Calibri" w:eastAsia="Calibri" w:hAnsi="Calibri" w:cs="Calibri"/>
        </w:rPr>
      </w:pPr>
      <w:r w:rsidRPr="00BF31A4">
        <w:rPr>
          <w:rFonts w:ascii="Calibri" w:eastAsia="Calibri" w:hAnsi="Calibri" w:cs="Calibri"/>
          <w:b/>
        </w:rPr>
        <w:t>OBOWIĄZKI STRON</w:t>
      </w:r>
    </w:p>
    <w:p w:rsidR="00BF31A4" w:rsidRPr="00BF31A4" w:rsidRDefault="00BF31A4" w:rsidP="00BF31A4">
      <w:pPr>
        <w:contextualSpacing/>
        <w:rPr>
          <w:rFonts w:ascii="Calibri" w:eastAsia="Calibri" w:hAnsi="Calibri"/>
        </w:rPr>
      </w:pPr>
      <w:r w:rsidRPr="00BF31A4">
        <w:rPr>
          <w:rFonts w:ascii="Calibri" w:eastAsia="Calibri" w:hAnsi="Calibri"/>
        </w:rPr>
        <w:t xml:space="preserve">1. Do obowiązków Zamawiającego należy: </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konsultowanie i uzgadnianie na roboczo z Wykonawcą zaproponowanych rozwiązań projektowych,</w:t>
      </w:r>
    </w:p>
    <w:p w:rsidR="00BF31A4" w:rsidRPr="00BF31A4" w:rsidRDefault="00BF31A4" w:rsidP="00751186">
      <w:pPr>
        <w:numPr>
          <w:ilvl w:val="1"/>
          <w:numId w:val="9"/>
        </w:numPr>
        <w:contextualSpacing/>
        <w:rPr>
          <w:rFonts w:ascii="Calibri" w:eastAsia="Calibri" w:hAnsi="Calibri"/>
        </w:rPr>
      </w:pPr>
      <w:r w:rsidRPr="00BF31A4">
        <w:rPr>
          <w:rFonts w:ascii="Calibri" w:eastAsia="Calibri" w:hAnsi="Calibri"/>
        </w:rPr>
        <w:t xml:space="preserve">odbiór przedmiotu zamówienia, </w:t>
      </w:r>
    </w:p>
    <w:p w:rsidR="00BF31A4" w:rsidRPr="00BF31A4" w:rsidRDefault="00BF31A4" w:rsidP="00751186">
      <w:pPr>
        <w:numPr>
          <w:ilvl w:val="0"/>
          <w:numId w:val="9"/>
        </w:numPr>
        <w:contextualSpacing/>
        <w:jc w:val="both"/>
        <w:rPr>
          <w:rFonts w:ascii="Calibri" w:eastAsia="Calibri" w:hAnsi="Calibri"/>
        </w:rPr>
      </w:pPr>
      <w:r w:rsidRPr="00BF31A4">
        <w:rPr>
          <w:rFonts w:ascii="Calibri" w:eastAsia="Calibri" w:hAnsi="Calibri"/>
        </w:rPr>
        <w:t xml:space="preserve">zapłata za przedmiot zamówienia, </w:t>
      </w:r>
    </w:p>
    <w:p w:rsidR="00BF31A4" w:rsidRPr="00BF31A4" w:rsidRDefault="00BF31A4" w:rsidP="00751186">
      <w:pPr>
        <w:numPr>
          <w:ilvl w:val="0"/>
          <w:numId w:val="9"/>
        </w:numPr>
        <w:contextualSpacing/>
        <w:jc w:val="both"/>
        <w:rPr>
          <w:rFonts w:ascii="Calibri" w:eastAsia="Calibri" w:hAnsi="Calibri"/>
        </w:rPr>
      </w:pPr>
      <w:r w:rsidRPr="00BF31A4">
        <w:rPr>
          <w:rFonts w:ascii="Calibri" w:eastAsia="Calibri" w:hAnsi="Calibri"/>
        </w:rPr>
        <w:t xml:space="preserve">udostępnienie niezwłocznie niezbędnych dokumentów i informacji do realizacji przedmiotu zamówienia, </w:t>
      </w:r>
    </w:p>
    <w:p w:rsidR="00BF31A4" w:rsidRPr="00BF31A4" w:rsidRDefault="00BF31A4" w:rsidP="00751186">
      <w:pPr>
        <w:numPr>
          <w:ilvl w:val="0"/>
          <w:numId w:val="9"/>
        </w:numPr>
        <w:contextualSpacing/>
        <w:jc w:val="both"/>
        <w:rPr>
          <w:rFonts w:ascii="Calibri" w:eastAsia="Calibri" w:hAnsi="Calibri"/>
        </w:rPr>
      </w:pPr>
      <w:r w:rsidRPr="00BF31A4">
        <w:rPr>
          <w:rFonts w:ascii="Calibri" w:eastAsia="Calibri" w:hAnsi="Calibri" w:cs="Calibri"/>
        </w:rPr>
        <w:t>udzielenia Wykonawcy niezbędnych pełnomocnictw do wykonania obowiązków</w:t>
      </w:r>
      <w:r w:rsidRPr="00BF31A4">
        <w:rPr>
          <w:rFonts w:ascii="Calibri" w:eastAsia="Calibri" w:hAnsi="Calibri" w:cs="Calibri"/>
          <w:sz w:val="20"/>
          <w:szCs w:val="20"/>
        </w:rPr>
        <w:t xml:space="preserve"> </w:t>
      </w:r>
      <w:r w:rsidRPr="00BF31A4">
        <w:rPr>
          <w:rFonts w:ascii="Calibri" w:eastAsia="Calibri" w:hAnsi="Calibri" w:cs="Calibri"/>
        </w:rPr>
        <w:t xml:space="preserve">wynikających z umowy. </w:t>
      </w:r>
    </w:p>
    <w:p w:rsidR="00BF31A4" w:rsidRPr="00BF31A4" w:rsidRDefault="00BF31A4" w:rsidP="00BF31A4">
      <w:pPr>
        <w:contextualSpacing/>
        <w:jc w:val="both"/>
        <w:rPr>
          <w:rFonts w:ascii="Calibri" w:eastAsia="Calibri" w:hAnsi="Calibri"/>
        </w:rPr>
      </w:pPr>
      <w:r w:rsidRPr="00BF31A4">
        <w:rPr>
          <w:rFonts w:ascii="Calibri" w:eastAsia="Calibri" w:hAnsi="Calibri"/>
        </w:rPr>
        <w:t>2. Do obowiązków Wykonawcy należy wykonanie przedmiotu umowy, o którym mowa w § 1 niniejszej umowy, w tym również:</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konsultowanie i uzgadnianie na roboczo z Zamawiającym zaproponowanych rozwiązań projektowych,</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informowanie Zamawiającego na bieżąco o postępie i zaawansowaniu prac przy realizacji dokumentacji oraz sygnalizowania pojawiającego się zagrożenia, przy usunięciu którego może być pomocne działanie Zamawiającego,</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 xml:space="preserve">opracowanie dokumentacji zgodnie z aktualnie obowiązującymi warunkami technicznymi, przepisami Prawa budowlanego, przepisami szczególnymi, w oparciu o normy, </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opracowania dokumentacji, która będzie szczegółowo określać przedmiot zamówienia publicznego w sposób zgodny z przepisami prawa, niezbędny dla przeprowadzenia postępowania o udzielenie zamówienia na wykonanie robót budowlanych, zgodnie z wymogami ustawy Prawo zamówień publicznych,</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przygotowywania odpowiedzi na zapytania Wykonawców ubiegających się o udzielenie zamówienia lub Zamawiającego, kierowane w trakcie trwania procedury udzielania zamówienia na roboty budowlane w oparciu o dokumentację projektową, w terminie 3 dni od dnia powzięcia wiadomości o treści zapytania bądź w innym odpowiednim terminie określonym przez Zamawiającego,</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prowadzenia koordynacji prac projektowych przez osobę wyznaczoną na piśmie najpóźniej w terminie do 3 dni od daty podpisania umowy,</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sporządzenia i złożenia Zamawiającemu pisemnego oświadczenia, że dokumentacja będąca przedmiotem niniejszej umowy jest wykonana zgodnie z umową i jest kompletna z punktu widzenia celu, któremu ma służyć oraz zgodna z obowiązującymi przepisami oraz zasadami wiedzy technicznej,</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poprawy wykonanych projektów, bez dodatkowego wynagrodzenia, w przypadku zmian przepisów lub zgłoszenia zastrzeżeń do wykonanej dokumentacji projektowej przez wszelkie organy lub podmioty, na każdym etapie postępowania zmierzającego do uzyskania decyzji pozwolenia na budowę – każdorazowo w terminie wyznaczonym przez Zamawiającego (nie krótszym niż 3 dni od dnia doręczenia stosownego wezwania Zamawiającego - pisemnie lub za pośrednictwem poczty elektronicznej),</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t>uzgodnienia (zatwierdzenia) opracowanej dokumentacji projektowej z Zamawiającym przed złożeniem projektów do właściwego organu administracji architektoniczno – budowlanej w celu uzyskania decyzji pozwolenia na budowę,</w:t>
      </w:r>
    </w:p>
    <w:p w:rsidR="00BF31A4" w:rsidRPr="00BF31A4" w:rsidRDefault="00BF31A4" w:rsidP="00751186">
      <w:pPr>
        <w:numPr>
          <w:ilvl w:val="1"/>
          <w:numId w:val="9"/>
        </w:numPr>
        <w:contextualSpacing/>
        <w:jc w:val="both"/>
        <w:rPr>
          <w:rFonts w:ascii="Calibri" w:eastAsia="Calibri" w:hAnsi="Calibri"/>
        </w:rPr>
      </w:pPr>
      <w:r w:rsidRPr="00BF31A4">
        <w:rPr>
          <w:rFonts w:ascii="Calibri" w:eastAsia="Calibri" w:hAnsi="Calibri"/>
        </w:rPr>
        <w:lastRenderedPageBreak/>
        <w:t>współpraca z Zamawiającym przy opracowywaniu wniosku o dofinansowanie. Inwestycja na podstawie opracowanej dokumentacji projektowej planowana jest do realizacji w części ze środków pomocowych,</w:t>
      </w:r>
    </w:p>
    <w:p w:rsidR="00BF31A4" w:rsidRPr="00BF31A4" w:rsidRDefault="00BF31A4" w:rsidP="00751186">
      <w:pPr>
        <w:numPr>
          <w:ilvl w:val="1"/>
          <w:numId w:val="9"/>
        </w:numPr>
        <w:jc w:val="both"/>
        <w:rPr>
          <w:rFonts w:ascii="Calibri" w:hAnsi="Calibri" w:cs="Calibri"/>
        </w:rPr>
      </w:pPr>
      <w:r w:rsidRPr="00BF31A4">
        <w:rPr>
          <w:rFonts w:ascii="Calibri" w:hAnsi="Calibri" w:cs="Calibri"/>
        </w:rPr>
        <w:t>wykonania jednokrotnej aktualizacji wszystkich kosztorysów inwestorskich (w oparciu o aktualny kwartalny poziom cen) – na żądanie Zamawiającego zgłoszone przed upływem terminu realizacji przedmiotu umowy określonego w § 3 - w terminie wyznaczonym przez Zamawiającego (nie krótszym jednak niż 7 dni); w przypadku niewykonania przez Wykonawcę ww. aktualizacji w wyznaczonym terminie, Zamawiający może powierzyć usunięcie wad innemu podmiotowi na koszt i ryzyko Wykonawcy bez konieczności uzyskania zgody sądu (wykonanie zastępcze),</w:t>
      </w:r>
    </w:p>
    <w:p w:rsidR="00BF31A4" w:rsidRPr="00BF31A4" w:rsidRDefault="00BF31A4" w:rsidP="00751186">
      <w:pPr>
        <w:numPr>
          <w:ilvl w:val="1"/>
          <w:numId w:val="9"/>
        </w:numPr>
        <w:jc w:val="both"/>
        <w:rPr>
          <w:rFonts w:ascii="Calibri" w:hAnsi="Calibri" w:cs="Calibri"/>
        </w:rPr>
      </w:pPr>
      <w:r w:rsidRPr="00BF31A4">
        <w:rPr>
          <w:rFonts w:ascii="Calibri" w:hAnsi="Calibri" w:cs="Calibri"/>
        </w:rPr>
        <w:t xml:space="preserve">uzyskania (dokonania) w imieniu i na rzecz Zamawiającego niezbędnych pozwoleń, uzgodnień, zgłoszeń, opinii i decyzji administracyjnych wymaganych obowiązującymi przepisami prawa do realizacji inwestycji na podstawie sporządzonej Dokumentacji Projektowej, </w:t>
      </w:r>
    </w:p>
    <w:p w:rsidR="00BF31A4" w:rsidRPr="00BF31A4" w:rsidRDefault="00BF31A4" w:rsidP="00751186">
      <w:pPr>
        <w:numPr>
          <w:ilvl w:val="1"/>
          <w:numId w:val="9"/>
        </w:numPr>
        <w:spacing w:after="200"/>
        <w:jc w:val="both"/>
        <w:rPr>
          <w:rFonts w:ascii="Calibri" w:hAnsi="Calibri" w:cs="Calibri"/>
        </w:rPr>
      </w:pPr>
      <w:r w:rsidRPr="00BF31A4">
        <w:rPr>
          <w:rFonts w:ascii="Calibri" w:hAnsi="Calibri" w:cs="Calibri"/>
        </w:rPr>
        <w:t>poprawy i/lub uzupełnienia Dokumentacji Projektowej oraz wszelkich dokumentów niezbędnych do uzyskania przez Zamawiającego decyzji zezwalającej na realizację inwestycji drogowej (w szczególności w przypadku zgłoszenia zastrzeżeń do Dokumentacji Projektowej przez właściwe organy administracji publicznej) – każdorazowo w terminie wyznaczonym przez Zamawiającego (nie krótszym niż 5 dni od dnia doręczenia stosownego wezwania Zamawiającego - pisemnie lub za pośrednictwem poczty elektronicznej).</w:t>
      </w:r>
    </w:p>
    <w:p w:rsidR="00BF31A4" w:rsidRPr="00BF31A4" w:rsidRDefault="00BF31A4" w:rsidP="00BF31A4">
      <w:pPr>
        <w:ind w:left="720"/>
        <w:contextualSpacing/>
        <w:jc w:val="both"/>
        <w:rPr>
          <w:rFonts w:ascii="Calibri" w:eastAsia="Calibri" w:hAnsi="Calibri"/>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3</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TERMINY</w:t>
      </w:r>
    </w:p>
    <w:p w:rsidR="00BF31A4" w:rsidRPr="00BF31A4" w:rsidRDefault="00BF31A4" w:rsidP="00BF31A4">
      <w:pPr>
        <w:contextualSpacing/>
        <w:jc w:val="both"/>
        <w:rPr>
          <w:rFonts w:ascii="Calibri" w:eastAsia="Calibri" w:hAnsi="Calibri" w:cs="Calibri"/>
        </w:rPr>
      </w:pPr>
      <w:r w:rsidRPr="00BF31A4">
        <w:rPr>
          <w:rFonts w:ascii="Calibri" w:eastAsia="Calibri" w:hAnsi="Calibri" w:cs="Calibri"/>
        </w:rPr>
        <w:t xml:space="preserve">1. Realizacja przedmiotu umowy określonego w § 1 nastąpi w terminie do  </w:t>
      </w:r>
      <w:r w:rsidRPr="00BF31A4">
        <w:rPr>
          <w:rFonts w:ascii="Calibri" w:eastAsia="Calibri" w:hAnsi="Calibri" w:cs="Calibri"/>
          <w:b/>
        </w:rPr>
        <w:t>30 miesięcy</w:t>
      </w:r>
      <w:r w:rsidRPr="00BF31A4">
        <w:rPr>
          <w:rFonts w:ascii="Calibri" w:eastAsia="Calibri" w:hAnsi="Calibri" w:cs="Calibri"/>
        </w:rPr>
        <w:t xml:space="preserve"> od dnia podpisania umowy przy czym przedmiot umowy realizowany będzie w 3 etapach, zgodnie z poniższym:</w:t>
      </w:r>
    </w:p>
    <w:p w:rsidR="00BF31A4" w:rsidRPr="00BF31A4" w:rsidRDefault="00BF31A4" w:rsidP="00BF31A4">
      <w:pPr>
        <w:spacing w:after="200" w:line="276" w:lineRule="auto"/>
        <w:ind w:left="360"/>
        <w:contextualSpacing/>
        <w:jc w:val="both"/>
        <w:rPr>
          <w:rFonts w:ascii="Calibri" w:eastAsia="Calibri" w:hAnsi="Calibri" w:cs="Calibri"/>
        </w:rPr>
      </w:pPr>
      <w:r w:rsidRPr="00BF31A4">
        <w:rPr>
          <w:rFonts w:ascii="Calibri" w:eastAsia="Calibri" w:hAnsi="Calibri" w:cs="Calibri"/>
        </w:rPr>
        <w:t xml:space="preserve">a) I ETAP przygotowanie i pozyskanie materiałów niezbędnych do projektowania takich jak: mapy do celów projektowych i opracowanie badań podłoża gruntowego w terminie do 30 września 2025r., </w:t>
      </w:r>
    </w:p>
    <w:p w:rsidR="00BF31A4" w:rsidRPr="00BF31A4" w:rsidRDefault="00BF31A4" w:rsidP="00BF31A4">
      <w:pPr>
        <w:spacing w:after="200" w:line="276" w:lineRule="auto"/>
        <w:ind w:left="360"/>
        <w:contextualSpacing/>
        <w:jc w:val="both"/>
        <w:rPr>
          <w:rFonts w:ascii="Calibri" w:eastAsia="Calibri" w:hAnsi="Calibri" w:cs="Calibri"/>
        </w:rPr>
      </w:pPr>
      <w:r w:rsidRPr="00BF31A4">
        <w:rPr>
          <w:rFonts w:ascii="Calibri" w:eastAsia="Calibri" w:hAnsi="Calibri" w:cs="Calibri"/>
        </w:rPr>
        <w:t>b) II ETAP opracowanie koncepcji drogowej i mostowej w terminie do 30 listopada 2025r.,</w:t>
      </w:r>
    </w:p>
    <w:p w:rsidR="00BF31A4" w:rsidRPr="00BF31A4" w:rsidRDefault="00BF31A4" w:rsidP="00BF31A4">
      <w:pPr>
        <w:spacing w:after="200" w:line="276" w:lineRule="auto"/>
        <w:ind w:left="360"/>
        <w:contextualSpacing/>
        <w:jc w:val="both"/>
        <w:rPr>
          <w:rFonts w:ascii="Calibri" w:eastAsia="Calibri" w:hAnsi="Calibri" w:cs="Calibri"/>
        </w:rPr>
      </w:pPr>
      <w:r w:rsidRPr="00BF31A4">
        <w:rPr>
          <w:rFonts w:ascii="Calibri" w:eastAsia="Calibri" w:hAnsi="Calibri" w:cs="Calibri"/>
        </w:rPr>
        <w:t>c) III ETAP wykonanie dokumentacji technicznej na mapie do celów projektowych, uzyskanie ostatecznej decyzji celu publicznego, ostatecznej decyzji o środowiskowych uwarunkowaniach, ostatecznego pozwolenia wodnoprawnego, opracowanie projektów branżowych całości zamówienia w terminie do 30 listopada 2026r.,</w:t>
      </w:r>
    </w:p>
    <w:p w:rsidR="00BF31A4" w:rsidRPr="00BF31A4" w:rsidRDefault="00BF31A4" w:rsidP="00BF31A4">
      <w:pPr>
        <w:spacing w:after="200" w:line="276" w:lineRule="auto"/>
        <w:ind w:left="360"/>
        <w:contextualSpacing/>
        <w:jc w:val="both"/>
        <w:rPr>
          <w:rFonts w:ascii="Calibri" w:eastAsia="Calibri" w:hAnsi="Calibri" w:cs="Calibri"/>
        </w:rPr>
      </w:pPr>
      <w:r w:rsidRPr="00BF31A4">
        <w:rPr>
          <w:rFonts w:ascii="Calibri" w:eastAsia="Calibri" w:hAnsi="Calibri" w:cs="Calibri"/>
        </w:rPr>
        <w:t>c) IV ETAP wykonanie przez Wykonawcę całości zamówienia.</w:t>
      </w:r>
    </w:p>
    <w:p w:rsidR="00BF31A4" w:rsidRPr="00BF31A4" w:rsidRDefault="00BF31A4" w:rsidP="00BF31A4">
      <w:pPr>
        <w:contextualSpacing/>
        <w:rPr>
          <w:rFonts w:ascii="Calibri" w:eastAsia="Calibri" w:hAnsi="Calibri" w:cs="Calibri"/>
          <w:b/>
        </w:rPr>
      </w:pP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 4</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ODBIORY – PROCEDURA</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Odbiór wykonanego przedmiotu umowy będzie odbywał się dla poszczególnych etapów opisanych w § 3 ust. 1 i nastąpi w siedzibie Zamawiającego tj. w Powiatowym Zarządzie Dróg w Wieruszowie, ul. Waryńskiego 14, 98-400 Wieruszów.</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2. Przekazanie Zamawiającemu poszczególnych elementów Dokumentacji Projektowej, w tym Koncepcji, odbędzie się na podstawie pisemnych pokwitowań potwierdzających, w jakiej ilości i w jakiej dacie poszczególne elementy (dokumenty składające się na </w:t>
      </w:r>
      <w:r w:rsidRPr="00BF31A4">
        <w:rPr>
          <w:rFonts w:ascii="Calibri" w:eastAsia="Calibri" w:hAnsi="Calibri" w:cs="Calibri"/>
        </w:rPr>
        <w:lastRenderedPageBreak/>
        <w:t>Dokumentację Projektową) zostały złożone przez Wykonawcę u Zamawiającego, z zastrzeżeniem, że pokwitowanie to nie stanowi potwierdzenia dokonania przez Zamawiającego odbioru Koncepcji ani Dokumentacji Projektowej. Przy przekazaniu dokumentacji projektowej Zamawiający nie ma obowiązku dokonania sprawdzenia i potwierdzenia jakości technicznej przedmiotu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3. Zamawiający – po przekazaniu mu Koncepcji - przystąpi do ich oceny i uzgodnienia z zainteresowanymi podmiotami i organami. W przypadku stwierdzenia wad i/lub zgłoszenia przez Zamawiającego uwag lub zastrzeżeń i/lub żądania dokonania zmian, dotyczących którejkolwiek z Koncepcji, Wykonawca zobowiązany będzie do ich uwzględnienia i odpowiedniego poprawienia lub uzupełnienia Koncepcji w wyznaczonym przez Zamawiającego rozsądnym terminie (nie dłuższym jednak niż 14 dni). Wykonawca gwarantuje, że w przypadku stwierdzenia przez Zamawiającego wad i/lub zgłoszenia uwag lub zastrzeżeń i/lub żądania dokonania zmian, związany będzie takim żądaniem i/lub zgłoszeniem.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W przypadku nieusunięcia przez Wykonawcę stwierdzonych wad i/lub nie uwzględnienia zgłoszonych uwag lub zastrzeżeń i/lub nie dokonania żądanych zmian w Koncepcji – w wyznaczonym terminie – Zamawiający będzie uprawniony do odstąpienia od Umowy [w całości lub w części] wedle wyboru Zamawiającego albo też do powierzenia usunięcia wad innemu podmiotowi na koszt i ryzyko Wykonawcy (bez konieczności uzyskiwania upoważnienia sądowego w tym zakresie).</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5. Po usunięciu przez Wykonawcę stwierdzonych wad i/lub uwzględnieniu zgłoszonych uwag lub zastrzeżeń i/lub dokonania żądanych zmian Koncepcji oraz po akceptacji Koncepcji – Zamawiający prześle Wykonawcy oświadczenie o pozytywnym zaopiniowaniu Koncepcji, co będzie stanowić podstawę do przystąpienia przez Wykonawcę do realizacji pozostałych obowiązków objętych przedmiotem umowy, w tym elementów Dokumentacji Projektowej.</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6.  Zamawiający w terminie 21 dni od daty dostarczenia mu przez Wykonawcę kompletnej Dokumentacji Projektowej, dokona sprawdzenia zgodności przekazanej Dokumentacji Projektowej z warunkami umowy. Podpisanie protokółu zdawczo – odbiorczego wykonanego przedmiotu umowy nastąpi po dokonanej weryfikacji i sprawdzeniu kompletu dokumentacji projektowej oraz  w przypadku wystąpienia wad w przedmiocie umowy, po ich usunięciu.</w:t>
      </w:r>
    </w:p>
    <w:p w:rsidR="00BF31A4" w:rsidRPr="00BF31A4" w:rsidRDefault="00BF31A4" w:rsidP="00BF31A4">
      <w:pPr>
        <w:contextualSpacing/>
        <w:jc w:val="both"/>
        <w:rPr>
          <w:rFonts w:ascii="Calibri" w:eastAsia="Calibri" w:hAnsi="Calibri" w:cs="Calibri"/>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5</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GWARANCJA I RĘKOJMIA</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Na wykonaną Dokumentację Projektową Wykonawca udziela gwarancji na okres 36 miesięcy licząc od dnia podpisania poszczególnych protokołów zdawczo-odbiorczych (odrębnie dla poszczególnych zakresów objętych tymi protokołami), o których mowa w § 4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2. W ramach gwarancji Wykonawca będzie zobowiązany do bezpłatnego usunięcia wszelkich wad Dokumentacji Projektowej, które ujawnią się w okresie gwarancji i które wynikną z nieprawidłowego wykonania jakiegokolwiek elementu Dokumentacji Projektowej lub jakiegokolwiek działania lub zaniedbania Wykonawcy.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3. Zamawiający może dochodzić roszczeń z tytułu gwarancji także po terminie określonym w</w:t>
      </w:r>
      <w:r w:rsidRPr="00BF31A4">
        <w:rPr>
          <w:rFonts w:ascii="Calibri" w:eastAsia="Calibri" w:hAnsi="Calibri"/>
          <w:sz w:val="20"/>
          <w:szCs w:val="20"/>
        </w:rPr>
        <w:t> </w:t>
      </w:r>
      <w:r w:rsidRPr="00BF31A4">
        <w:rPr>
          <w:rFonts w:ascii="Calibri" w:eastAsia="Calibri" w:hAnsi="Calibri" w:cs="Calibri"/>
        </w:rPr>
        <w:t>ust. 1, jeżeli zgłosił wadę w przedmiocie umowy przed upływem tego terminu.</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Wykonawca wystawi i wyda Zamawiającemu w dniu odbioru końcowego dokumentacji dokumenty gwarancyjne na wykonany przedmiot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5. Dokument gwarancyjny o którym mowa w ust. 4 powinien obejmować co najmniej postanowienia określone w ust. 1, 2, 3 i 6.</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6. Zamawiający wykonując uprawnienia z tytułu gwarancji może:</w:t>
      </w:r>
    </w:p>
    <w:p w:rsidR="00BF31A4" w:rsidRPr="00BF31A4" w:rsidRDefault="00BF31A4" w:rsidP="00751186">
      <w:pPr>
        <w:numPr>
          <w:ilvl w:val="1"/>
          <w:numId w:val="20"/>
        </w:numPr>
        <w:spacing w:after="200"/>
        <w:ind w:left="720"/>
        <w:contextualSpacing/>
        <w:jc w:val="both"/>
        <w:rPr>
          <w:rFonts w:ascii="Calibri" w:eastAsia="Calibri" w:hAnsi="Calibri" w:cs="Calibri"/>
        </w:rPr>
      </w:pPr>
      <w:r w:rsidRPr="00BF31A4">
        <w:rPr>
          <w:rFonts w:ascii="Calibri" w:eastAsia="Calibri" w:hAnsi="Calibri" w:cs="Calibri"/>
        </w:rPr>
        <w:lastRenderedPageBreak/>
        <w:t>żądać usunięcia wad w terminie maksymalnie 10 dni od daty powiadomienia Wykonawcy przez Zamawiającego o zaistniałych wadach,</w:t>
      </w:r>
    </w:p>
    <w:p w:rsidR="00BF31A4" w:rsidRPr="00BF31A4" w:rsidRDefault="00BF31A4" w:rsidP="00751186">
      <w:pPr>
        <w:numPr>
          <w:ilvl w:val="1"/>
          <w:numId w:val="20"/>
        </w:numPr>
        <w:spacing w:after="200"/>
        <w:ind w:left="720"/>
        <w:contextualSpacing/>
        <w:jc w:val="both"/>
        <w:rPr>
          <w:rFonts w:ascii="Calibri" w:eastAsia="Calibri" w:hAnsi="Calibri" w:cs="Calibri"/>
        </w:rPr>
      </w:pPr>
      <w:r w:rsidRPr="00BF31A4">
        <w:rPr>
          <w:rFonts w:ascii="Calibri" w:eastAsia="Calibri" w:hAnsi="Calibri" w:cs="Calibri"/>
        </w:rPr>
        <w:t>nie żądając usunięcia wad – żądać obniżenia wynagrodzenia za wykonanie dokumentacji projektowej,</w:t>
      </w:r>
    </w:p>
    <w:p w:rsidR="00BF31A4" w:rsidRPr="00BF31A4" w:rsidRDefault="00BF31A4" w:rsidP="00751186">
      <w:pPr>
        <w:numPr>
          <w:ilvl w:val="1"/>
          <w:numId w:val="20"/>
        </w:numPr>
        <w:spacing w:after="200"/>
        <w:ind w:left="720"/>
        <w:contextualSpacing/>
        <w:jc w:val="both"/>
        <w:rPr>
          <w:rFonts w:ascii="Calibri" w:eastAsia="Calibri" w:hAnsi="Calibri" w:cs="Calibri"/>
        </w:rPr>
      </w:pPr>
      <w:r w:rsidRPr="00BF31A4">
        <w:rPr>
          <w:rFonts w:ascii="Calibri" w:eastAsia="Calibri" w:hAnsi="Calibri" w:cs="Calibri"/>
        </w:rPr>
        <w:t>odstąpić od umowy jeżeli wskazane istotne wady nie zostaną usunięte.</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7. Na podstawie art. 558 Kodeksu Cywilnego Zamawiający wspólnie z Wykonawcą rozszerzają odpowiedzialność Wykonawcy z tytułu rękojmi za wady Dokumentacji Projektowej. Termin rękojmi skończy się nie wcześniej niż z dniem upływu udzielonej gwarancji.</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8. Termin gwarancji na czynności nadzoru autorskiego oraz dokumentację powstałą w wyniku wykonywania czynności nadzoru autorskiego skończy się z upływem 2 lat od dnia zakończenia czynności nadzoru autorskiego. Wykonawca ponosi wobec Zamawiającego odpowiedzialność z tytułu rękojmi za wady w terminie określonym w umowie i na zasadach określonych w Kodeksie Cywilnym.</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10. Wystawiony dokument gwarancyjny nie może nakładać na Zamawiającego i użytkownika żadnych zobowiązań finansowych oraz naruszać postanowień niniejszej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11. W przypadku wystąpienia rozbieżności pomiędzy treścią wystawionej przez Wykonawcę gwarancji a treścią umowy dotyczącą obowiązków wynikających z treści § 5 umowy, strony obowiązuje treść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12. W przypadku stwierdzenia przez Zamawiającego w okresie gwarancji wad, Wykonawca będzie zobowiązany do ich usunięcia w terminie wyznaczonym przez Zamawiającego, nie dłuższym niż 10 dni.</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13. Termin usunięcia wad, o którym mowa w ust. 12, może zostać przedłużony za zgodą obu stron wyrażoną na piśmie, o ile na skutek zaistnienia ważnych przyczyn formalnych np. konieczności uzyskania niezbędnych uzgodnień, opinii, nie będzie możliwe ich usunięcie w ciągu 10 dni.</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14. W przypadku rozbieżnych stanowisk co do istnienia i zakresu wad jakościowych przedmiotu umowy, Strony mogą zlecić wykonanie ekspertyzy niezależnemu ekspertowi. Koszty wykonania tej ekspertyzy poniesie Strona, której stanowiska nie potwierdzi ekspertyza. W przypadku, gdy w terminie 7 dni strony nie ustalą osoby wspólnego, niezależnego eksperta, wówczas prawo wyboru eksperta przysługiwać będzie Zamawiającemu.</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15. Postanowienia niniejszego paragrafu stosuje się odpowiednio do dokumentacji powstałej w wyniku wykonywania czynności nadzoru autorskiego.</w:t>
      </w:r>
    </w:p>
    <w:p w:rsidR="00BF31A4" w:rsidRPr="00BF31A4" w:rsidRDefault="00BF31A4" w:rsidP="00BF31A4">
      <w:pPr>
        <w:ind w:hanging="357"/>
        <w:contextualSpacing/>
        <w:jc w:val="center"/>
        <w:rPr>
          <w:rFonts w:ascii="Calibri" w:eastAsia="Calibri" w:hAnsi="Calibri" w:cs="Calibri"/>
          <w:b/>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6</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PRZEDSTAWICIELE WYKONAWCY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Wykonawca zobowiązany jest skierować do wykonania usługi objętej przedmiotem umowy personel wskazany w załączniku nr 2 do umowy oraz wskaże sposób, w jaki można uzyskać kontakt z personelem.</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2. Wszelkie zmiany składu osobowego przedstawionego przez Wykonawcę odpowiedzialnego za wykonywanie przedmiotu umowy lub uczestniczącego w jego wykonywaniu, w szczególności osoby posiadającej wymagane uprawnienia budowlane do projektowania bez ograniczeń w specjalności inżynieryjnej - drogowej wymagają zgody Zamawiającego.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3. Zamawiający może wyrazić zgodę na dokonanie zmian, o których mowa w ust. 2 tylko w przypadku kiedy nowo wprowadzane osoby będą posiadały wykształcenie, uprawnienia oraz doświadczenie zawodowe wypełniające odpowiednie wymagania zawarte </w:t>
      </w:r>
      <w:r w:rsidRPr="00BF31A4">
        <w:rPr>
          <w:rFonts w:ascii="Calibri" w:eastAsia="Calibri" w:hAnsi="Calibri" w:cs="Calibri"/>
        </w:rPr>
        <w:lastRenderedPageBreak/>
        <w:t>w Specyfikacji Warunków Zamówienia i określone w warunkach udziału w postępowaniu, w wyniku którego oferta Wykonawcy została wybrana jako najkorzystniejsza. W przypadku jeżeli zmiana dotyczyłaby osoby posiadającej wymagane uprawnienia budowlane do projektowania bez ograniczeń w specjalności inżynieryjnej - drogowej, dodatkowym warunkiem jest, aby doświadczenie zaproponowanej przez Wykonawcę nowej osoby było nie mniejsze niż doświadczenie osoby wskazanej do pełnienia tej funkcji przez Wykonawcę na etapie postępowania przetargowego, tj. nie mniejsze niż doświadczenie będące podstawą do oceny oferty Wykonawcy w kryterium „Doświadczenie zawodowe projektanta drogowego”.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Zmiany składu osobowego wymienionego w ofercie nie wymagają sporządzania pisemnego aneksu, jednak mogą nastąpić tylko na zasadach określonych w umowie.</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5. Wykonawca zapewni ciągłość pracy personelu, o którym mowa w ust. 1.</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6. Zamawiający zastrzega sobie możliwość nakazania Wykonawcy zmiany personelu za pomocą którego realizuje zamówienie, w przypadku stwierdzenia, że osoby realizujące usługi wykonują je nienależycie. Wykonawca jest zobowiązany zgodnie z żądaniem Zamawiającego i w terminie wskazanym przez Zamawiającego dokonać stosownych zmian, zgodnie z wymogami określonymi w niniejszym paragrafie. </w:t>
      </w:r>
    </w:p>
    <w:p w:rsidR="00BF31A4" w:rsidRPr="00BF31A4" w:rsidRDefault="00BF31A4" w:rsidP="00BF31A4">
      <w:pPr>
        <w:contextualSpacing/>
        <w:rPr>
          <w:rFonts w:ascii="Calibri" w:eastAsia="Calibri" w:hAnsi="Calibri" w:cs="Calibri"/>
          <w:b/>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7</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xml:space="preserve">KARY UMOWNE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Strony zgodnie postanawiają o stosowaniu kar umownych za niewłaściwe wykonanie postanowień niniejszej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2. Zamawiający jest uprawniony do obciążenia Wykonawcy karami umownymi w następujących przypadkach:</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zwłoki Wykonawcy w stosunku do terminów wykonania poszczególnych zakresów Dokumentacji Projektowej, o których mowa odpowiednio w § 3 ust. 1 lit. a), b), c) i d) umowy karą umowną za każdy dzień zwłoki w wysokości 0,1% wynagrodzenia netto określonego w § 8 ust. 1 dla każdej branży odrębnie,</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zwłoki w doręczeniu Zamawiającemu poprawionych i/lub brakujących dokumentów, o których mowa w § 2 ust. 2 pkt 13) niniejszej umowy, w terminie wyznaczonym przez Zamawiającego karą umowną za każdy dzień zwłoki w wysokości 0,1% wynagrodzenia netto określonego w § 8 ust. 1 dla każdej branży odrębnie,</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zwłoki w usuwaniu wad przedmiotu umowy, o których mowa w § 5 ust. 2 niniejszej umowy w stosunku do terminu wskazanego w § 5 ust. 12 umowy Wykonawca zapłaci karę umowną w każdym stwierdzonym przypadku, za każdy dzień zwłoki, w wysokości 0,1% wynagrodzenia netto określonego w § 8 ust.1 umowy dla każdej branży odrębnie,</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nie wprowadzenia zmian w umowie z podwykonawcą, o których mowa w § 12 ust. 12 lub niepoinformowania Zamawiającego o powodach braku dokonania takich zmian w terminie 14 dni od zawarcia aneksu – karę w wysokości 0,2% wynagrodzenia netto określonego  w § 8 ust. 1.</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odstąpienia od umowy przez którąkolwiek ze stron umowy z przyczyn leżących po stronie Wykonawcy, Wykonawca zapłaci Zamawiającemu karę umowną w wysokości 10% wynagrodzenia netto określonego w § 8 ust.1.</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t>w przypadku zwłoki w doręczeniu Zamawiającemu aktualizacji kosztorysów inwestorskich, o której mowa w § 2 ust. 2 pkt 11) niniejszej umowy w terminie wyznaczonym przez Zamawiającego - karą umowną za każdy dzień zwłoki w wysokości 200,00 zł dla każdej branży odrębnie,</w:t>
      </w:r>
    </w:p>
    <w:p w:rsidR="00BF31A4" w:rsidRPr="00BF31A4" w:rsidRDefault="00BF31A4" w:rsidP="00751186">
      <w:pPr>
        <w:numPr>
          <w:ilvl w:val="0"/>
          <w:numId w:val="13"/>
        </w:numPr>
        <w:spacing w:after="200"/>
        <w:contextualSpacing/>
        <w:jc w:val="both"/>
        <w:rPr>
          <w:rFonts w:ascii="Calibri" w:eastAsia="Calibri" w:hAnsi="Calibri" w:cs="Calibri"/>
        </w:rPr>
      </w:pPr>
      <w:r w:rsidRPr="00BF31A4">
        <w:rPr>
          <w:rFonts w:ascii="Calibri" w:eastAsia="Calibri" w:hAnsi="Calibri" w:cs="Calibri"/>
        </w:rPr>
        <w:lastRenderedPageBreak/>
        <w:t>za nie stawienie się Wykonawcy (Projektanta) w celu wykonania obowiązków w zakresie pełnienia nadzoru autorskiego w wysokości 1.000,00 zł za każdy przypadek.</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3. Zamawiający zapłaci Wykonawcy karę umowną w wysokości 10% wynagrodzenia netto, o którym mowa w § 8 ust. 1 niniejszej umowy za odstąpienie od umowy z powodu okoliczności zawinionych przez Zamawiającego.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W przypadku poniesienia szkody przewyższającej wartość zastrzeżonych kar umownych, jak również w innych przypadkach niewykonania lub nienależytego wykonania Umowy, Strony mogą dochodzić odszkodowania na zasadach wynikających z Kodeksu Cywilnego.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5. Strony zgodnie ustalają, że odstąpienie od Umowy jak i rozwiązanie Umowy ze skutkiem natychmiastowym bądź za wypowiedzeniem przez którąkolwiek ze Stron nie pozbawia Zamawiającego prawa do naliczenia kar umownych na podstawie niniejszego paragrafu.</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6. Kary umowne są niezależne od siebie i należą się w pełnej wysokości, nawet w przypadku, gdy w wyniku jednego zdarzenia naliczana jest więcej niż jedna kara umowna.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7. Łączna maksymalna wysokość kar umownych, których mogą dochodzić strony wynosi 20 % sumy wartości brutto o których mowa w § 8 ust. 1.</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8. Kwoty kar umownych będą płatne w terminie 7 dni roboczych od daty otrzymania przez Wykonawcę pisemnej informacji o ich wysokości, będącej jednocześnie wezwaniem do zapłaty.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9. Postanowienia dotyczące kar umownych obowiązują pomimo wygaśnięcia, rozwiązania Umowy lub odstąpienia od niej.</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10. Naliczenie i zapłata kar umownych nie zwalnia Wykonawcy z obowiązku ukończenia prac lub jakichkolwiek innych obowiązków i zobowiązań wynikających z Umowy.</w:t>
      </w:r>
    </w:p>
    <w:p w:rsidR="00BF31A4" w:rsidRPr="00BF31A4" w:rsidRDefault="00BF31A4" w:rsidP="00BF31A4">
      <w:pPr>
        <w:ind w:hanging="357"/>
        <w:contextualSpacing/>
        <w:jc w:val="center"/>
        <w:rPr>
          <w:rFonts w:ascii="Calibri" w:eastAsia="Calibri" w:hAnsi="Calibri" w:cs="Calibri"/>
          <w:b/>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8</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WYNAGRODZENIE</w:t>
      </w:r>
    </w:p>
    <w:p w:rsidR="00BF31A4" w:rsidRPr="00BF31A4" w:rsidRDefault="00BF31A4" w:rsidP="00BF31A4">
      <w:pPr>
        <w:jc w:val="both"/>
        <w:rPr>
          <w:rFonts w:ascii="Calibri" w:eastAsia="Calibri" w:hAnsi="Calibri" w:cs="Calibri"/>
        </w:rPr>
      </w:pPr>
      <w:r w:rsidRPr="00BF31A4">
        <w:rPr>
          <w:rFonts w:ascii="Calibri" w:eastAsia="Calibri" w:hAnsi="Calibri" w:cs="Calibri"/>
        </w:rPr>
        <w:t>1. Za wykonanie przedmiotu umowy strony ustalają  wynagrodzenie ryczałtowe w wysokości:</w:t>
      </w:r>
    </w:p>
    <w:p w:rsidR="00BF31A4" w:rsidRPr="00BF31A4" w:rsidRDefault="00BF31A4" w:rsidP="00BF31A4">
      <w:pPr>
        <w:jc w:val="both"/>
        <w:rPr>
          <w:rFonts w:ascii="Calibri" w:eastAsia="Calibri" w:hAnsi="Calibri" w:cs="Calibri"/>
        </w:rPr>
      </w:pPr>
      <w:r w:rsidRPr="00BF31A4">
        <w:rPr>
          <w:rFonts w:ascii="Calibri" w:eastAsia="Calibri" w:hAnsi="Calibri" w:cs="Calibri"/>
        </w:rPr>
        <w:t>netto …………………………. zł, słownie: ……………………………………………………………………………. 00/100 złotych, a z 23% podatkiem od towarów i usług na kwotę …………………………. zł, słownie: ……………………………………………………………………………. 00/100 złotych,</w:t>
      </w:r>
    </w:p>
    <w:p w:rsidR="00BF31A4" w:rsidRPr="00BF31A4" w:rsidRDefault="00BF31A4" w:rsidP="00BF31A4">
      <w:pPr>
        <w:jc w:val="both"/>
        <w:rPr>
          <w:rFonts w:ascii="Calibri" w:eastAsia="Calibri" w:hAnsi="Calibri" w:cs="Calibri"/>
        </w:rPr>
      </w:pPr>
      <w:r w:rsidRPr="00BF31A4">
        <w:rPr>
          <w:rFonts w:ascii="Calibri" w:eastAsia="Calibri" w:hAnsi="Calibri" w:cs="Calibri"/>
        </w:rPr>
        <w:t>w tym:</w:t>
      </w:r>
    </w:p>
    <w:p w:rsidR="00BF31A4" w:rsidRPr="00BF31A4" w:rsidRDefault="00BF31A4" w:rsidP="00BF31A4">
      <w:pPr>
        <w:jc w:val="both"/>
        <w:rPr>
          <w:rFonts w:ascii="Calibri" w:eastAsia="Calibri" w:hAnsi="Calibri" w:cs="Calibri"/>
        </w:rPr>
      </w:pPr>
      <w:r w:rsidRPr="00BF31A4">
        <w:rPr>
          <w:rFonts w:ascii="Calibri" w:eastAsia="Calibri" w:hAnsi="Calibri" w:cs="Calibri"/>
        </w:rPr>
        <w:t>1) wynagrodzenie ryczałtowe za opracowanie dokumentacji projektowej budowy mostu: netto …………………………. zł, słownie: ……………………………………………………………………………. 00/100 złotych, a z 23% podatkiem od towarów i usług na kwotę …………………………. zł, słownie: …………………………………………………………………………….  00/100 złotych</w:t>
      </w:r>
    </w:p>
    <w:p w:rsidR="00BF31A4" w:rsidRPr="00BF31A4" w:rsidRDefault="00BF31A4" w:rsidP="00BF31A4">
      <w:pPr>
        <w:jc w:val="both"/>
        <w:rPr>
          <w:rFonts w:ascii="Calibri" w:eastAsia="Calibri" w:hAnsi="Calibri" w:cs="Calibri"/>
        </w:rPr>
      </w:pPr>
      <w:r w:rsidRPr="00BF31A4">
        <w:rPr>
          <w:rFonts w:ascii="Calibri" w:eastAsia="Calibri" w:hAnsi="Calibri" w:cs="Calibri"/>
        </w:rPr>
        <w:t>2) wynagrodzenie ryczałtowe za opracowanie dokumentacja projektowa przebudowy drogi: netto …………………………. zł, słownie: …………………………………………………………………………….  00/100 złotych, a z 23% podatkiem od towarów i usług na kwotę …………………………. zł, słownie …………………………………………………………………………….  00/100 złotych.</w:t>
      </w:r>
    </w:p>
    <w:p w:rsidR="00BF31A4" w:rsidRPr="00BF31A4" w:rsidRDefault="00BF31A4" w:rsidP="00BF31A4">
      <w:pPr>
        <w:jc w:val="both"/>
        <w:rPr>
          <w:rFonts w:ascii="Calibri" w:eastAsia="Calibri" w:hAnsi="Calibri" w:cs="Calibri"/>
        </w:rPr>
      </w:pPr>
      <w:r w:rsidRPr="00BF31A4">
        <w:rPr>
          <w:rFonts w:ascii="Calibri" w:eastAsia="Calibri" w:hAnsi="Calibri" w:cs="Calibri"/>
        </w:rPr>
        <w:t>2. Należne Wykonawcy wynagrodzenie zawiera wszelkie koszty wynikające z wymagań określonych w umowie i Specyfikacją Warunków Zamówienia na podstawie własnych kalkulacji i szacunków, a w szczególności koszty wszelkich materiałów niezbędnych do opracowania dokumentów stanowiących przedmiot zamówienia w tym: warunków technicznych, opinii, decyzji oraz wszelkich uzgodnień niezbędnych do poprawnego opracowania przedmiotu umowy oraz uzyskania w imieniu zamawiającego ostatecznego pozwolenia na budowę.</w:t>
      </w:r>
    </w:p>
    <w:p w:rsidR="00BF31A4" w:rsidRPr="00BF31A4" w:rsidRDefault="00BF31A4" w:rsidP="00BF31A4">
      <w:pPr>
        <w:jc w:val="both"/>
        <w:rPr>
          <w:rFonts w:ascii="Calibri" w:eastAsia="Calibri" w:hAnsi="Calibri" w:cs="Calibri"/>
        </w:rPr>
      </w:pPr>
      <w:r w:rsidRPr="00BF31A4">
        <w:rPr>
          <w:rFonts w:ascii="Calibri" w:eastAsia="Calibri" w:hAnsi="Calibri" w:cs="Calibri"/>
        </w:rPr>
        <w:t xml:space="preserve">W przypadku wątpliwości przyjmuje się, że Wykonawca podejmuje się wszelkich prac (zadań) niezbędnych do prawidłowej realizacji przedmiotu umowy. </w:t>
      </w:r>
    </w:p>
    <w:p w:rsidR="00BF31A4" w:rsidRPr="00BF31A4" w:rsidRDefault="00BF31A4" w:rsidP="00BF31A4">
      <w:pPr>
        <w:jc w:val="both"/>
        <w:rPr>
          <w:rFonts w:ascii="Calibri" w:eastAsia="Calibri" w:hAnsi="Calibri" w:cs="Calibri"/>
        </w:rPr>
      </w:pPr>
      <w:r w:rsidRPr="00BF31A4">
        <w:rPr>
          <w:rFonts w:ascii="Calibri" w:eastAsia="Calibri" w:hAnsi="Calibri" w:cs="Calibri"/>
        </w:rPr>
        <w:lastRenderedPageBreak/>
        <w:t xml:space="preserve">3. Wynagrodzenie, o którym mowa w ust. 1 niniejszego paragrafu, jest niezmienne przez cały okres obowiązywania umowy. </w:t>
      </w:r>
    </w:p>
    <w:p w:rsidR="00BF31A4" w:rsidRPr="00BF31A4" w:rsidRDefault="00BF31A4" w:rsidP="00BF31A4">
      <w:pPr>
        <w:jc w:val="both"/>
        <w:rPr>
          <w:rFonts w:ascii="Calibri" w:eastAsia="Calibri" w:hAnsi="Calibri" w:cs="Calibri"/>
        </w:rPr>
      </w:pPr>
      <w:r w:rsidRPr="00BF31A4">
        <w:rPr>
          <w:rFonts w:ascii="Calibri" w:eastAsia="Calibri" w:hAnsi="Calibri" w:cs="Calibri"/>
        </w:rPr>
        <w:t>4.  Wynagrodzenie podane w ust. 1 obejmuje przeniesienie praw własności do egzemplarzy przedmiotu umowy, majątkowych praw autorskich, uzyskanie wszelkich upoważnień i zezwoleń w zakresie określonym w niniejszej umowie oraz wykonywanie nadzoru autorskiego, czyli obejmuje wszystkie koszty ponoszone przez Wykonawcę w celu zrealizowania przedmiotu umowy.</w:t>
      </w:r>
    </w:p>
    <w:p w:rsidR="00BF31A4" w:rsidRPr="00BF31A4" w:rsidRDefault="00BF31A4" w:rsidP="00BF31A4">
      <w:pPr>
        <w:jc w:val="both"/>
        <w:rPr>
          <w:rFonts w:ascii="Calibri" w:eastAsia="Calibri" w:hAnsi="Calibri" w:cs="Calibri"/>
        </w:rPr>
      </w:pPr>
      <w:r w:rsidRPr="00BF31A4">
        <w:rPr>
          <w:rFonts w:ascii="Calibri" w:eastAsia="Calibri" w:hAnsi="Calibri" w:cs="Calibri"/>
        </w:rPr>
        <w:t>5. Przeniesienie praw autorskich i praw pokrewnych, o których mowa w ust. 1, nie jest ograniczone czasowo ani terytorialnie i następuje na wszelkich polach eksploatacji, w szczególności:</w:t>
      </w:r>
    </w:p>
    <w:p w:rsidR="00BF31A4" w:rsidRPr="00BF31A4" w:rsidRDefault="00BF31A4" w:rsidP="00751186">
      <w:pPr>
        <w:numPr>
          <w:ilvl w:val="0"/>
          <w:numId w:val="22"/>
        </w:numPr>
        <w:jc w:val="both"/>
        <w:rPr>
          <w:rFonts w:ascii="Calibri" w:eastAsia="Calibri" w:hAnsi="Calibri" w:cs="Calibri"/>
        </w:rPr>
      </w:pPr>
      <w:r w:rsidRPr="00BF31A4">
        <w:rPr>
          <w:rFonts w:ascii="Calibri" w:eastAsia="Calibri" w:hAnsi="Calibri" w:cs="Calibri"/>
        </w:rPr>
        <w:t>używania i wykorzystywania przedmiotu umowy do realizacji robót,</w:t>
      </w:r>
    </w:p>
    <w:p w:rsidR="00BF31A4" w:rsidRPr="00BF31A4" w:rsidRDefault="00BF31A4" w:rsidP="00751186">
      <w:pPr>
        <w:numPr>
          <w:ilvl w:val="0"/>
          <w:numId w:val="22"/>
        </w:numPr>
        <w:jc w:val="both"/>
        <w:rPr>
          <w:rFonts w:ascii="Calibri" w:eastAsia="Calibri" w:hAnsi="Calibri" w:cs="Calibri"/>
        </w:rPr>
      </w:pPr>
      <w:r w:rsidRPr="00BF31A4">
        <w:rPr>
          <w:rFonts w:ascii="Calibri" w:eastAsia="Calibri" w:hAnsi="Calibri" w:cs="Calibri"/>
        </w:rPr>
        <w:t>utrwalania i zwielokrotniania jakąkolwiek techniką i na jakimkolwiek nośniku, w tym nośniku elektronicznym, niezależnie od standardu systemu i formatu oraz dowolne korzystanie i rozporządzanie kopiami,</w:t>
      </w:r>
    </w:p>
    <w:p w:rsidR="00BF31A4" w:rsidRPr="00BF31A4" w:rsidRDefault="00BF31A4" w:rsidP="00751186">
      <w:pPr>
        <w:numPr>
          <w:ilvl w:val="0"/>
          <w:numId w:val="22"/>
        </w:numPr>
        <w:jc w:val="both"/>
        <w:rPr>
          <w:rFonts w:ascii="Calibri" w:eastAsia="Calibri" w:hAnsi="Calibri" w:cs="Calibri"/>
        </w:rPr>
      </w:pPr>
      <w:r w:rsidRPr="00BF31A4">
        <w:rPr>
          <w:rFonts w:ascii="Calibri" w:eastAsia="Calibri" w:hAnsi="Calibri" w:cs="Calibri"/>
        </w:rPr>
        <w:t>wprowadzania do pamięci komputera oraz do sieci komputerowej i/lub multimedialnej, w tym do internetu,</w:t>
      </w:r>
    </w:p>
    <w:p w:rsidR="00BF31A4" w:rsidRPr="00BF31A4" w:rsidRDefault="00BF31A4" w:rsidP="00751186">
      <w:pPr>
        <w:numPr>
          <w:ilvl w:val="0"/>
          <w:numId w:val="22"/>
        </w:numPr>
        <w:jc w:val="both"/>
        <w:rPr>
          <w:rFonts w:ascii="Calibri" w:eastAsia="Calibri" w:hAnsi="Calibri" w:cs="Calibri"/>
        </w:rPr>
      </w:pPr>
      <w:r w:rsidRPr="00BF31A4">
        <w:rPr>
          <w:rFonts w:ascii="Calibri" w:eastAsia="Calibri" w:hAnsi="Calibri" w:cs="Calibri"/>
        </w:rPr>
        <w:t>rozpowszechniania w formie druku, zapisu cyfrowego, przekazu multimedialnego,</w:t>
      </w:r>
    </w:p>
    <w:p w:rsidR="00BF31A4" w:rsidRPr="00BF31A4" w:rsidRDefault="00BF31A4" w:rsidP="00751186">
      <w:pPr>
        <w:numPr>
          <w:ilvl w:val="0"/>
          <w:numId w:val="22"/>
        </w:numPr>
        <w:jc w:val="both"/>
        <w:rPr>
          <w:rFonts w:ascii="Calibri" w:eastAsia="Calibri" w:hAnsi="Calibri" w:cs="Calibri"/>
        </w:rPr>
      </w:pPr>
      <w:r w:rsidRPr="00BF31A4">
        <w:rPr>
          <w:rFonts w:ascii="Calibri" w:eastAsia="Calibri" w:hAnsi="Calibri" w:cs="Calibri"/>
        </w:rPr>
        <w:t>nieodpłatnego lub odpłatnego udostępniania bez zgody Wykonawcy osobom trzecim na wszystkich polach eksploatacji,</w:t>
      </w:r>
    </w:p>
    <w:p w:rsidR="00BF31A4" w:rsidRPr="00BF31A4" w:rsidRDefault="00BF31A4" w:rsidP="00751186">
      <w:pPr>
        <w:numPr>
          <w:ilvl w:val="0"/>
          <w:numId w:val="22"/>
        </w:numPr>
        <w:jc w:val="both"/>
        <w:rPr>
          <w:rFonts w:asciiTheme="minorHAnsi" w:eastAsia="Calibri" w:hAnsiTheme="minorHAnsi" w:cstheme="minorHAnsi"/>
        </w:rPr>
      </w:pPr>
      <w:r w:rsidRPr="00BF31A4">
        <w:rPr>
          <w:rFonts w:asciiTheme="minorHAnsi" w:eastAsia="Calibri" w:hAnsiTheme="minorHAnsi" w:cstheme="minorHAnsi"/>
        </w:rPr>
        <w:t>rozporządzania w jakikolwiek inny sposób odpłatny lub nieodpłatny,</w:t>
      </w:r>
    </w:p>
    <w:p w:rsidR="00BF31A4" w:rsidRPr="00BF31A4" w:rsidRDefault="00BF31A4" w:rsidP="00751186">
      <w:pPr>
        <w:numPr>
          <w:ilvl w:val="0"/>
          <w:numId w:val="22"/>
        </w:numPr>
        <w:jc w:val="both"/>
        <w:rPr>
          <w:rFonts w:asciiTheme="minorHAnsi" w:eastAsia="Calibri" w:hAnsiTheme="minorHAnsi" w:cstheme="minorHAnsi"/>
        </w:rPr>
      </w:pPr>
      <w:r w:rsidRPr="00BF31A4">
        <w:rPr>
          <w:rFonts w:asciiTheme="minorHAnsi" w:eastAsia="Calibri" w:hAnsiTheme="minorHAnsi" w:cstheme="minorHAnsi"/>
        </w:rPr>
        <w:t>w przypadku braku wykonania aktualizacji lub zmian dokumentacji projektowej w wyznaczonym przez zamawiającego terminie, zamawiający ma prawo do wykonania tych prac własnym staraniem  Strony zastrzegają możliwość zmiany wynagrodzenia w przypadku zmian stawki podatku od towarów i usług, tylko i wyłącznie w zakresie zmian przedmiotowej stawki.</w:t>
      </w:r>
    </w:p>
    <w:p w:rsidR="00BF31A4" w:rsidRPr="00BF31A4" w:rsidRDefault="00BF31A4" w:rsidP="00BF31A4">
      <w:pPr>
        <w:jc w:val="both"/>
        <w:rPr>
          <w:rFonts w:asciiTheme="minorHAnsi" w:eastAsia="Calibri" w:hAnsiTheme="minorHAnsi" w:cstheme="minorHAnsi"/>
        </w:rPr>
      </w:pPr>
      <w:r w:rsidRPr="00BF31A4">
        <w:rPr>
          <w:rFonts w:asciiTheme="minorHAnsi" w:eastAsia="Calibri" w:hAnsiTheme="minorHAnsi" w:cstheme="minorHAnsi"/>
        </w:rPr>
        <w:t>6. Strony zastrzegają możliwość zmiany wynagrodzenia w przypadku zmian stawki podatku od towarów i usług, tylko i wyłącznie w zakresie zmian przedmiotowej stawki.</w:t>
      </w:r>
    </w:p>
    <w:p w:rsidR="00BF31A4" w:rsidRPr="00BF31A4" w:rsidRDefault="00BF31A4" w:rsidP="00BF31A4">
      <w:pPr>
        <w:jc w:val="both"/>
        <w:rPr>
          <w:rFonts w:asciiTheme="minorHAnsi" w:eastAsia="Calibri" w:hAnsiTheme="minorHAnsi" w:cstheme="minorHAnsi"/>
        </w:rPr>
      </w:pPr>
      <w:r w:rsidRPr="00BF31A4">
        <w:rPr>
          <w:rFonts w:asciiTheme="minorHAnsi" w:eastAsia="Calibri" w:hAnsiTheme="minorHAnsi" w:cstheme="minorHAnsi"/>
        </w:rPr>
        <w:t>7. Podstawą do wystawienia przez Wykonawcę faktury będzie protokół zdawczo – odbiorczy przedmiotu umowy.</w:t>
      </w:r>
    </w:p>
    <w:p w:rsidR="00BF31A4" w:rsidRPr="00BF31A4" w:rsidRDefault="00BF31A4" w:rsidP="00BF31A4">
      <w:pPr>
        <w:jc w:val="both"/>
        <w:rPr>
          <w:rFonts w:asciiTheme="minorHAnsi" w:eastAsia="Calibri" w:hAnsiTheme="minorHAnsi" w:cstheme="minorHAnsi"/>
        </w:rPr>
      </w:pPr>
      <w:r w:rsidRPr="00BF31A4">
        <w:rPr>
          <w:rFonts w:asciiTheme="minorHAnsi" w:eastAsia="Calibri" w:hAnsiTheme="minorHAnsi" w:cstheme="minorHAnsi"/>
        </w:rPr>
        <w:t xml:space="preserve">8. Należne Wykonawcy wynagrodzenie będzie płatne w ratach: </w:t>
      </w:r>
    </w:p>
    <w:p w:rsidR="00BF31A4" w:rsidRPr="00BF31A4" w:rsidRDefault="00BF31A4" w:rsidP="00751186">
      <w:pPr>
        <w:numPr>
          <w:ilvl w:val="0"/>
          <w:numId w:val="12"/>
        </w:numPr>
        <w:jc w:val="both"/>
        <w:rPr>
          <w:rFonts w:ascii="Calibri" w:eastAsia="Calibri" w:hAnsi="Calibri" w:cs="Calibri"/>
        </w:rPr>
      </w:pPr>
      <w:r w:rsidRPr="00BF31A4">
        <w:rPr>
          <w:rFonts w:ascii="Calibri" w:eastAsia="Calibri" w:hAnsi="Calibri" w:cs="Calibri"/>
        </w:rPr>
        <w:t>pierwsza faktura w roku 2025 w wysokości do kwoty 50.000,00 zł po udokumentowanym przez Wykonawcę przygotowaniu i pozyskaniu materiałów niezbędnych do projektowania takich jak: mapy do celów projektowych i opracowanie badań podłoża gruntowego,</w:t>
      </w:r>
    </w:p>
    <w:p w:rsidR="00BF31A4" w:rsidRPr="00BF31A4" w:rsidRDefault="00BF31A4" w:rsidP="00751186">
      <w:pPr>
        <w:numPr>
          <w:ilvl w:val="0"/>
          <w:numId w:val="12"/>
        </w:numPr>
        <w:jc w:val="both"/>
        <w:rPr>
          <w:rFonts w:ascii="Calibri" w:eastAsia="Calibri" w:hAnsi="Calibri" w:cs="Calibri"/>
        </w:rPr>
      </w:pPr>
      <w:r w:rsidRPr="00BF31A4">
        <w:rPr>
          <w:rFonts w:ascii="Calibri" w:eastAsia="Calibri" w:hAnsi="Calibri" w:cs="Calibri"/>
        </w:rPr>
        <w:t>druga faktura w roku 2025 w wysokości do kwoty 100.000,00 zł po udokumentowanym przez Wykonawcę  opracowaniu koncepcji drogowej i mostowej i zaakceptowaniu jej przez Zamawiającego,</w:t>
      </w:r>
    </w:p>
    <w:p w:rsidR="00BF31A4" w:rsidRPr="00BF31A4" w:rsidRDefault="00BF31A4" w:rsidP="00751186">
      <w:pPr>
        <w:numPr>
          <w:ilvl w:val="0"/>
          <w:numId w:val="12"/>
        </w:numPr>
        <w:jc w:val="both"/>
        <w:rPr>
          <w:rFonts w:ascii="Calibri" w:eastAsia="Calibri" w:hAnsi="Calibri" w:cs="Calibri"/>
        </w:rPr>
      </w:pPr>
      <w:r w:rsidRPr="00BF31A4">
        <w:rPr>
          <w:rFonts w:ascii="Calibri" w:eastAsia="Calibri" w:hAnsi="Calibri" w:cs="Calibri"/>
        </w:rPr>
        <w:t>trzecia faktura w roku 2026 w wysokości do kwoty 75.000,00 zł po wykonaniu dokumentacji technicznej na mapie do celów projektowych, uzyskaniu ostatecznej decyzji celu publicznego, ostatecznej decyzji o środowiskowych uwarunkowaniach, ostatecznego pozwolenia wodnoprawnego, opracowaniu projektów branżowych całości zamówienia,</w:t>
      </w:r>
    </w:p>
    <w:p w:rsidR="00BF31A4" w:rsidRPr="00BF31A4" w:rsidRDefault="00BF31A4" w:rsidP="00751186">
      <w:pPr>
        <w:numPr>
          <w:ilvl w:val="0"/>
          <w:numId w:val="12"/>
        </w:numPr>
        <w:jc w:val="both"/>
        <w:rPr>
          <w:rFonts w:ascii="Calibri" w:eastAsia="Calibri" w:hAnsi="Calibri" w:cs="Calibri"/>
        </w:rPr>
      </w:pPr>
      <w:r w:rsidRPr="00BF31A4">
        <w:rPr>
          <w:rFonts w:ascii="Calibri" w:eastAsia="Calibri" w:hAnsi="Calibri" w:cs="Calibri"/>
        </w:rPr>
        <w:t>czwarta faktura po wykonaniu przez Wykonawcę całości zamówienia na kwotę wynagrodzenia całkowitego określonego w § 8 ust. 1 niniejszej umowy z pomniejszeniem o wysokość płatności częściowych.</w:t>
      </w:r>
    </w:p>
    <w:p w:rsidR="00BF31A4" w:rsidRPr="00BF31A4" w:rsidRDefault="00BF31A4" w:rsidP="00BF31A4">
      <w:pPr>
        <w:jc w:val="both"/>
        <w:rPr>
          <w:rFonts w:ascii="Calibri" w:eastAsia="Calibri" w:hAnsi="Calibri" w:cs="Calibri"/>
        </w:rPr>
      </w:pPr>
      <w:r w:rsidRPr="00BF31A4">
        <w:rPr>
          <w:rFonts w:ascii="Calibri" w:eastAsia="Calibri" w:hAnsi="Calibri" w:cs="Calibri"/>
        </w:rPr>
        <w:t xml:space="preserve">9. Należne Wykonawcy wynagrodzenie będzie płatne na podstawie faktur wystawionych zgodnie z poniższym:  </w:t>
      </w:r>
    </w:p>
    <w:p w:rsidR="00BF31A4" w:rsidRPr="00BF31A4" w:rsidRDefault="00BF31A4" w:rsidP="00BF31A4">
      <w:pPr>
        <w:jc w:val="both"/>
        <w:rPr>
          <w:rFonts w:ascii="Calibri" w:eastAsia="Calibri" w:hAnsi="Calibri" w:cs="Calibri"/>
        </w:rPr>
      </w:pPr>
      <w:r w:rsidRPr="00BF31A4">
        <w:rPr>
          <w:rFonts w:ascii="Calibri" w:eastAsia="Calibri" w:hAnsi="Calibri" w:cs="Calibri"/>
        </w:rPr>
        <w:t xml:space="preserve">Nabywca: Powiat Wieruszowski, ul. Rynek 1-7, 98-400 Wieruszów, NIP 997-014-77-48, </w:t>
      </w:r>
    </w:p>
    <w:p w:rsidR="00BF31A4" w:rsidRPr="00BF31A4" w:rsidRDefault="00BF31A4" w:rsidP="00BF31A4">
      <w:pPr>
        <w:jc w:val="both"/>
        <w:rPr>
          <w:rFonts w:ascii="Calibri" w:eastAsia="Calibri" w:hAnsi="Calibri" w:cs="Calibri"/>
        </w:rPr>
      </w:pPr>
      <w:r w:rsidRPr="00BF31A4">
        <w:rPr>
          <w:rFonts w:ascii="Calibri" w:eastAsia="Calibri" w:hAnsi="Calibri" w:cs="Calibri"/>
        </w:rPr>
        <w:lastRenderedPageBreak/>
        <w:t>Odbiorca: Powiatowy Zarząd Dróg w Wieruszowie, ul. Waryńskiego 14, 98-400 Wieruszów.</w:t>
      </w:r>
    </w:p>
    <w:p w:rsidR="00BF31A4" w:rsidRPr="00BF31A4" w:rsidRDefault="00BF31A4" w:rsidP="00BF31A4">
      <w:pPr>
        <w:jc w:val="both"/>
        <w:rPr>
          <w:rFonts w:ascii="Calibri" w:eastAsia="Calibri" w:hAnsi="Calibri" w:cs="Calibri"/>
        </w:rPr>
      </w:pPr>
      <w:r w:rsidRPr="00BF31A4">
        <w:rPr>
          <w:rFonts w:ascii="Calibri" w:eastAsia="Calibri" w:hAnsi="Calibri" w:cs="Calibri"/>
        </w:rPr>
        <w:t>10. Należność za wykonanie przedmiotu umowy zostanie zapłacona w terminie 30 dni od dnia otrzymania przez Zamawiającego faktury.</w:t>
      </w:r>
    </w:p>
    <w:p w:rsidR="00BF31A4" w:rsidRPr="00BF31A4" w:rsidRDefault="00BF31A4" w:rsidP="00BF31A4">
      <w:pPr>
        <w:jc w:val="both"/>
        <w:rPr>
          <w:rFonts w:ascii="Calibri" w:eastAsia="Calibri" w:hAnsi="Calibri" w:cs="Calibri"/>
        </w:rPr>
      </w:pPr>
      <w:r w:rsidRPr="00BF31A4">
        <w:rPr>
          <w:rFonts w:ascii="Calibri" w:eastAsia="Calibri" w:hAnsi="Calibri" w:cs="Calibri"/>
        </w:rPr>
        <w:t>11. Warunkiem zapłaty należnego wynagrodzenia Wykonawcy jest otrzymanie od Podwykonawców oświadczenia o uregulowaniu przez Wykonawcę należności wobec Podwykonawców</w:t>
      </w:r>
    </w:p>
    <w:p w:rsidR="00BF31A4" w:rsidRPr="00BF31A4" w:rsidRDefault="00BF31A4" w:rsidP="00BF31A4">
      <w:pPr>
        <w:contextualSpacing/>
        <w:jc w:val="both"/>
        <w:rPr>
          <w:rFonts w:ascii="Calibri" w:eastAsia="Calibri" w:hAnsi="Calibri" w:cs="Calibri"/>
        </w:rPr>
      </w:pPr>
      <w:r w:rsidRPr="00BF31A4">
        <w:rPr>
          <w:rFonts w:ascii="Calibri" w:eastAsia="Calibri" w:hAnsi="Calibri" w:cs="Calibri"/>
        </w:rPr>
        <w:t>12. Przyjęte wynagrodzenie ryczałtowe nie podlega zmianie bez względu na jakiekolwiek okoliczności, z wyłączeniem przypadków przewidzianych Umową lub ustawą. Wykonawca potwierdza niniejszym, że powyższe wynagrodzenie pokryje wszelkie koszty i wydatki związane z wykonywaniem przedmiotu umowy, a Wykonawca nie jest uprawniony do żądania od Zamawiającego podwyższenia wynagrodzenia nawet, gdyby okazało się podczas realizacji, że są konieczne do wykonania przedmiotu umowy roboty, które nie wynikają wyraźnie z opisu robót oraz postanowień umowy. Wynagrodzenie ryczałtowe obejmuje ryzyko i odpowiedzialność Wykonawcy, także z tytułu niewłaściwej oceny nakładów pracy niezbędnych dla należytego wykonania przedmiotu umowy, błędnego oszacowania jakichkolwiek kosztów związanych z realizacją prac objętych przedmiotem umowy, czy oddziaływania innych czynników mających lub mogących mieć wpływ na te koszty. Żadne nieoszacowanie, pominięcie, brak rozpoznania, doprecyzowania zakresu prac i rozwiązań projektowych, nie może być podstawą do żądania zmiany wynagrodzenia określonego w Umowie.</w:t>
      </w:r>
    </w:p>
    <w:p w:rsidR="00BF31A4" w:rsidRPr="00BF31A4" w:rsidRDefault="00BF31A4" w:rsidP="00BF31A4">
      <w:pPr>
        <w:contextualSpacing/>
        <w:jc w:val="both"/>
        <w:rPr>
          <w:rFonts w:ascii="Calibri" w:eastAsia="Calibri" w:hAnsi="Calibri" w:cs="Calibri"/>
        </w:rPr>
      </w:pPr>
      <w:r w:rsidRPr="00BF31A4">
        <w:rPr>
          <w:rFonts w:ascii="Calibri" w:eastAsia="Calibri" w:hAnsi="Calibri" w:cs="Calibri"/>
        </w:rPr>
        <w:t>13. W przypadku konieczności zaniechania lub niewykonania części zakresu przedmiotu umowy objętego dokumentacją wskazaną w §</w:t>
      </w:r>
      <w:r w:rsidRPr="00BF31A4">
        <w:rPr>
          <w:rFonts w:ascii="Calibri" w:eastAsia="Calibri" w:hAnsi="Calibri" w:cs="Calibri"/>
          <w:b/>
        </w:rPr>
        <w:t xml:space="preserve"> </w:t>
      </w:r>
      <w:r w:rsidRPr="00BF31A4">
        <w:rPr>
          <w:rFonts w:ascii="Calibri" w:eastAsia="Calibri" w:hAnsi="Calibri" w:cs="Calibri"/>
        </w:rPr>
        <w:t>1 umowy, strony przewidują, że wynagrodzenie Wykonawcy ulegnie odpowiednio zmniejszeniu o wartość prac niewykonanych.</w:t>
      </w:r>
    </w:p>
    <w:p w:rsidR="00BF31A4" w:rsidRPr="00BF31A4" w:rsidRDefault="00BF31A4" w:rsidP="00BF31A4">
      <w:pPr>
        <w:contextualSpacing/>
        <w:jc w:val="both"/>
        <w:rPr>
          <w:rFonts w:ascii="Calibri" w:eastAsia="Calibri" w:hAnsi="Calibri" w:cs="Calibri"/>
        </w:rPr>
      </w:pPr>
      <w:r w:rsidRPr="00BF31A4">
        <w:rPr>
          <w:rFonts w:ascii="Calibri" w:eastAsia="Calibri" w:hAnsi="Calibri" w:cs="Calibri"/>
        </w:rPr>
        <w:t>14. Strony przewidują możliwość zmiany umowy poprzez zlecenie wykonania prac nieobjętych dokumentacją wskazaną w § 1 umowy na zasadach określonych w art. 454-455 ustawy Prawo zamówień publicznych za dodatkowym wynagrodzeniem. Wykonawca nie może wykonywać prac nieobjętych wykonaną dokumentacją projektową bez uprzedniej zgody Zamawiającego wyrażonej na piśmie przez osoby umocowane do reprezentowania Zamawiającego - pod rygorem odmowy zapłaty za wykonane usługi.</w:t>
      </w:r>
    </w:p>
    <w:p w:rsidR="00BF31A4" w:rsidRPr="00BF31A4" w:rsidRDefault="00BF31A4" w:rsidP="00BF31A4">
      <w:pPr>
        <w:jc w:val="both"/>
        <w:rPr>
          <w:rFonts w:ascii="Calibri" w:eastAsia="Calibri" w:hAnsi="Calibri" w:cs="Calibri"/>
        </w:rPr>
      </w:pPr>
      <w:r w:rsidRPr="00BF31A4">
        <w:rPr>
          <w:rFonts w:ascii="Calibri" w:eastAsia="Calibri" w:hAnsi="Calibri" w:cs="Calibri"/>
        </w:rPr>
        <w:t>15. Zamawiający nie przewiduje udzielenia Wykonawcy zaliczek.</w:t>
      </w:r>
    </w:p>
    <w:p w:rsidR="00BF31A4" w:rsidRPr="00BF31A4" w:rsidRDefault="00BF31A4" w:rsidP="00BF31A4">
      <w:pPr>
        <w:jc w:val="both"/>
        <w:rPr>
          <w:rFonts w:ascii="Calibri" w:eastAsia="Calibri" w:hAnsi="Calibri" w:cs="Calibri"/>
        </w:rPr>
      </w:pPr>
      <w:r w:rsidRPr="00BF31A4">
        <w:rPr>
          <w:rFonts w:ascii="Calibri" w:eastAsia="Calibri" w:hAnsi="Calibri" w:cs="Calibri"/>
        </w:rPr>
        <w:t>16. Wykonawca nie może bez pisemnej zgody Zamawiającego dokonać cesji wierzytelności, przysługującej mu z tytułu realizacji umowy, na osoby trzecie.</w:t>
      </w:r>
    </w:p>
    <w:p w:rsidR="00BF31A4" w:rsidRPr="00BF31A4" w:rsidRDefault="00BF31A4" w:rsidP="00BF31A4">
      <w:pPr>
        <w:contextualSpacing/>
        <w:rPr>
          <w:rFonts w:ascii="Calibri" w:eastAsia="Calibri" w:hAnsi="Calibri" w:cs="Calibri"/>
          <w:b/>
        </w:rPr>
      </w:pP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9</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PODWYKONAWSTWO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Wykonawca oświadcza, że przedmiot Umowy wykona bez udziału Podwykonawców /z udziałem Podwykonawców. Wykonawca oświadcza, iż powierzy Podwykonawcom następujący zakres prac:</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1)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2. Wykonawca zobowiązany jest zawrzeć z Podwykonawcą umowę, której zapisy nie będą naruszały postanowień niniejszej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3. Wykonawca zobowiązuje się, że nie powierzy Podwykonawcom lub dalszym Podwykonawcom innych prac niż wskazane w ofercie, bez zgody Zamawiającego.</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Zamawiający na bieżąco w trakcie realizacji prac może kontrolować, czy prace wykonywane są zgodnie z oświadczeniem Wykonawcy zawartym w ust. 1.</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5. Wykonawca odpowiedzialny jest za działania i zaniechania osób, z których pomocą wykonuje przedmiot umowy, jak za działania własne.</w:t>
      </w:r>
    </w:p>
    <w:p w:rsidR="00BF31A4" w:rsidRPr="00BF31A4" w:rsidRDefault="00BF31A4" w:rsidP="00BF31A4">
      <w:pPr>
        <w:spacing w:after="200"/>
        <w:contextualSpacing/>
        <w:jc w:val="both"/>
        <w:rPr>
          <w:rFonts w:ascii="Calibri" w:eastAsia="Calibri" w:hAnsi="Calibri" w:cs="Calibri"/>
          <w:b/>
        </w:rPr>
      </w:pPr>
      <w:r w:rsidRPr="00BF31A4">
        <w:rPr>
          <w:rFonts w:ascii="Calibri" w:eastAsia="Calibri" w:hAnsi="Calibri" w:cs="Calibri"/>
        </w:rPr>
        <w:lastRenderedPageBreak/>
        <w:t>6. Wykonawca ponosi pełną odpowiedzialność za jakość i terminowość prac, które wykonuje przy pomocy Podwykonawców.</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 10</w:t>
      </w:r>
    </w:p>
    <w:p w:rsidR="00BF31A4" w:rsidRPr="00BF31A4" w:rsidRDefault="00BF31A4" w:rsidP="00BF31A4">
      <w:pPr>
        <w:ind w:hanging="357"/>
        <w:contextualSpacing/>
        <w:jc w:val="center"/>
        <w:rPr>
          <w:rFonts w:ascii="Calibri" w:eastAsia="Calibri" w:hAnsi="Calibri" w:cs="Calibri"/>
          <w:b/>
        </w:rPr>
      </w:pPr>
      <w:r w:rsidRPr="00BF31A4">
        <w:rPr>
          <w:rFonts w:ascii="Calibri" w:eastAsia="Calibri" w:hAnsi="Calibri" w:cs="Calibri"/>
          <w:b/>
        </w:rPr>
        <w:t>ODSTĄPIENIE OD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1. Zamawiający zastrzega sobie możliwość odstąpienia od umowy: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2) w sytuacjach określonych w tytule XV k.c.,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3) gdy Wykonawca w wyznaczonym przez Zamawiającego terminie, nie rozpoczął realizacji usług bez uzasadnionych przyczyn lub nie kontynuuje ich pomimo wezwania Zamawiającego złożonego na piśmie,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4) gdy Wykonawca realizuje przedmiot umowy niezgodnie z postanowieniami niniejszej umowy.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2. Wykonawcy przysługuje prawo do odstąpienia od umowy jeżeli Zamawiający zawiadomi Wykonawcę, iż wobec zaistnienia uprzednio nie przewidzianych okoliczności nie będzie mógł spełnić swoich zobowiązań umownych wobec Wykonawcy.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 xml:space="preserve">3. Odstąpienie od umowy powinno nastąpić w formie pisemnej pod rygorem nieważności takiego oświadczenia i musi zawierać uzasadnienie. Zamawiający może złożyć takie oświadczenie w terminie 60 dni od powzięcia informacji o przyczynach stanowiących podstawę odstąpienia. </w:t>
      </w:r>
    </w:p>
    <w:p w:rsidR="00BF31A4" w:rsidRPr="00BF31A4" w:rsidRDefault="00BF31A4" w:rsidP="00BF31A4">
      <w:pPr>
        <w:contextualSpacing/>
        <w:jc w:val="both"/>
        <w:rPr>
          <w:rFonts w:ascii="Calibri" w:eastAsia="Calibri" w:hAnsi="Calibri" w:cs="Calibri"/>
          <w:b/>
        </w:rPr>
      </w:pP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 11</w:t>
      </w: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ZMIANY UMOWY</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 xml:space="preserve">1. Zmiana postanowień zawartej umowy może nastąpić wyłącznie za zgodą obu stron, w formie pisemnego aneksu, pod rygorem nieważności. </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 xml:space="preserve">2. Zakazana jest istotna zmiana postanowień zawartej umowy w rozumieniu art. 454 stawy Prawo zamówień publicznych, z zastrzeżeniem zmian wprowadzanych na podstawie art. 455 ustawy Prawo zamówień publicznych oraz zmian, o których mowa w ust. 3. </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 xml:space="preserve">3. Strony przewidują następujące rodzaje i warunki zmiany treści umowy: </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1) zmiana wysokości wynagrodzenia należnego Wykonawcy, o którym mowa w § 8 ust. 1, w przypadku:</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a) zmiany stawki podatku VAT. Stawka i kwota podatku VAT oraz wynagrodzenie brutto ulegną zmianie odpowiednio do przepisów prawa wprowadzających zmianę stawki podatku VAT,</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b) zmiany wysokości minimalnego wynagrodzenia za pracę ustalonego na podstawie art. 2 ust. 3–5 ustawy z dnia 10 października 2002 r. o minimalnym wynagrodzeniu za pracę (tj. Dz. U. z 2023 r., poz. 1893). Wynagrodzenie ulegnie zmianie odpowiednio do zmiany wysokości kosztów pracy ponoszonych przez Wykonawcę w związku z realizacją przedmiotowego zamówienia, o ile zmiana kosztów pracy wynika ze zmiany przepisów prawa dot. wysokości minimalnego wynagrodzenia za pracę. Wprowadzenie przedmiotowych zmian wynagrodzenia możliwe będzie jeżeli Wykonawca:</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hint="eastAsia"/>
          <w:szCs w:val="23"/>
        </w:rPr>
        <w:t>‐</w:t>
      </w:r>
      <w:r w:rsidRPr="00BF31A4">
        <w:rPr>
          <w:rFonts w:ascii="Calibri" w:eastAsia="Calibri" w:hAnsi="Calibri" w:cs="Calibri"/>
          <w:szCs w:val="23"/>
        </w:rPr>
        <w:t xml:space="preserve"> udowodni, że zmiana w/w przepisów będzie miała wpływ na koszty wykonania zamówienia przez Wykonawcę,</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hint="eastAsia"/>
          <w:szCs w:val="23"/>
        </w:rPr>
        <w:lastRenderedPageBreak/>
        <w:t>‐</w:t>
      </w:r>
      <w:r w:rsidRPr="00BF31A4">
        <w:rPr>
          <w:rFonts w:ascii="Calibri" w:eastAsia="Calibri" w:hAnsi="Calibri" w:cs="Calibri"/>
          <w:szCs w:val="23"/>
        </w:rPr>
        <w:t xml:space="preserve"> wykaże jaką część wynagrodzenia stanowią koszty pracy ponoszone przez Wykonawcę w trakcie realizacji zamówienia oraz jak zmiana przepisów wpłynie na wysokość tych kosztów.</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 xml:space="preserve">Zamawiający zastrzega sobie prawo do wniesienia zastrzeżeń dotyczących wysokości kosztów pracy przedstawionych przez Wykonawcę. W szczególności Wykonawca będzie zobowiązany do przedstawiania na żądanie Zamawiającego kalkulacji kosztów składających się na wynagrodzenie wraz z dowodami potwierdzającymi ponoszenie poszczególnych rodzajów kosztów przez Wykonawcę, </w:t>
      </w:r>
    </w:p>
    <w:p w:rsidR="00BF31A4" w:rsidRPr="00BF31A4" w:rsidRDefault="00BF31A4" w:rsidP="00BF31A4">
      <w:pPr>
        <w:autoSpaceDE w:val="0"/>
        <w:autoSpaceDN w:val="0"/>
        <w:adjustRightInd w:val="0"/>
        <w:spacing w:after="27"/>
        <w:jc w:val="both"/>
        <w:rPr>
          <w:rFonts w:ascii="Calibri" w:eastAsia="Calibri" w:hAnsi="Calibri" w:cs="Calibri"/>
          <w:szCs w:val="23"/>
        </w:rPr>
      </w:pPr>
      <w:r w:rsidRPr="00BF31A4">
        <w:rPr>
          <w:rFonts w:ascii="Calibri" w:eastAsia="Calibri" w:hAnsi="Calibri" w:cs="Calibri"/>
          <w:szCs w:val="23"/>
        </w:rPr>
        <w:t>c) zmiany zasad podlegania ubezpieczeniom społecznym lub ubezpieczeniu zdrowotnemu lub wysokości stawki składki na ubezpieczenia społeczne lub zdrowotne. Wynagrodzenie ulegnie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w:t>
      </w:r>
    </w:p>
    <w:p w:rsidR="00BF31A4" w:rsidRPr="00BF31A4" w:rsidRDefault="00BF31A4" w:rsidP="00BF31A4">
      <w:pPr>
        <w:contextualSpacing/>
        <w:jc w:val="center"/>
        <w:rPr>
          <w:rFonts w:ascii="Calibri" w:eastAsia="Calibri" w:hAnsi="Calibri" w:cs="Calibri"/>
          <w:b/>
        </w:rPr>
      </w:pPr>
    </w:p>
    <w:p w:rsidR="00BF31A4" w:rsidRPr="00BF31A4" w:rsidRDefault="00BF31A4" w:rsidP="00BF31A4">
      <w:pPr>
        <w:autoSpaceDE w:val="0"/>
        <w:autoSpaceDN w:val="0"/>
        <w:adjustRightInd w:val="0"/>
        <w:ind w:left="714" w:hanging="357"/>
        <w:jc w:val="center"/>
        <w:rPr>
          <w:rFonts w:ascii="Calibri" w:eastAsia="Calibri" w:hAnsi="Calibri" w:cs="Calibri"/>
          <w:b/>
          <w:lang w:eastAsia="en-US"/>
        </w:rPr>
      </w:pPr>
      <w:r w:rsidRPr="00BF31A4">
        <w:rPr>
          <w:rFonts w:ascii="Calibri" w:eastAsia="Calibri" w:hAnsi="Calibri" w:cs="Calibri"/>
          <w:b/>
          <w:lang w:eastAsia="en-US"/>
        </w:rPr>
        <w:t>§ 12</w:t>
      </w:r>
    </w:p>
    <w:p w:rsidR="00BF31A4" w:rsidRPr="00BF31A4" w:rsidRDefault="00BF31A4" w:rsidP="00BF31A4">
      <w:pPr>
        <w:autoSpaceDE w:val="0"/>
        <w:autoSpaceDN w:val="0"/>
        <w:adjustRightInd w:val="0"/>
        <w:ind w:left="714" w:hanging="357"/>
        <w:jc w:val="center"/>
        <w:rPr>
          <w:rFonts w:ascii="Calibri" w:eastAsia="Calibri" w:hAnsi="Calibri" w:cs="Calibri"/>
          <w:b/>
          <w:lang w:eastAsia="en-US"/>
        </w:rPr>
      </w:pPr>
      <w:r w:rsidRPr="00BF31A4">
        <w:rPr>
          <w:rFonts w:ascii="Calibri" w:eastAsia="Calibri" w:hAnsi="Calibri" w:cs="Calibri"/>
          <w:b/>
          <w:lang w:eastAsia="en-US"/>
        </w:rPr>
        <w:t>KLAUZULE WALORYZACYJNE</w:t>
      </w:r>
    </w:p>
    <w:p w:rsidR="00BF31A4" w:rsidRPr="00BF31A4" w:rsidRDefault="00BF31A4" w:rsidP="00BF31A4">
      <w:pPr>
        <w:autoSpaceDE w:val="0"/>
        <w:autoSpaceDN w:val="0"/>
        <w:adjustRightInd w:val="0"/>
        <w:jc w:val="both"/>
        <w:rPr>
          <w:rFonts w:ascii="Calibri" w:eastAsia="Calibri" w:hAnsi="Calibri" w:cs="Calibri"/>
          <w:lang w:eastAsia="en-US"/>
        </w:rPr>
      </w:pPr>
      <w:r w:rsidRPr="00BF31A4">
        <w:rPr>
          <w:rFonts w:ascii="Calibri" w:eastAsia="Calibri" w:hAnsi="Calibri" w:cs="Calibri"/>
          <w:lang w:eastAsia="en-US"/>
        </w:rPr>
        <w:t>1. Na podstawie art. 439 ust. 1 Ustawy Pzp, Strony przewidują możliwość wprowadzenia zmian wysokości wynagrodzenia należnego Wykonawcy, w przypadku zmiany cen materiałów lub kosztów związanych z realizacją przedmiotu Umowy. Przez zmianę ceny materiałów lub</w:t>
      </w:r>
      <w:r w:rsidRPr="00BF31A4">
        <w:rPr>
          <w:rFonts w:ascii="ArialMT" w:eastAsia="Calibri" w:hAnsi="ArialMT" w:cs="ArialMT"/>
          <w:sz w:val="22"/>
          <w:szCs w:val="22"/>
        </w:rPr>
        <w:t xml:space="preserve"> </w:t>
      </w:r>
      <w:r w:rsidRPr="00BF31A4">
        <w:rPr>
          <w:rFonts w:ascii="Calibri" w:eastAsia="Calibri" w:hAnsi="Calibri" w:cs="Calibri"/>
          <w:lang w:eastAsia="en-US"/>
        </w:rPr>
        <w:t>kosztów rozumie się wzrost odpowiednio cen lub kosztów, jak i ich obniżenie, względem ceny lub kosztu przyjętych w celu ustalenia wynagrodzenia Wykonawcy zawartego w ofercie.</w:t>
      </w:r>
    </w:p>
    <w:p w:rsidR="00BF31A4" w:rsidRPr="00BF31A4" w:rsidRDefault="00BF31A4" w:rsidP="00BF31A4">
      <w:pPr>
        <w:autoSpaceDE w:val="0"/>
        <w:autoSpaceDN w:val="0"/>
        <w:adjustRightInd w:val="0"/>
        <w:jc w:val="both"/>
        <w:rPr>
          <w:rFonts w:ascii="Calibri" w:eastAsia="Calibri" w:hAnsi="Calibri" w:cs="Calibri"/>
          <w:lang w:eastAsia="en-US"/>
        </w:rPr>
      </w:pPr>
      <w:r w:rsidRPr="00BF31A4">
        <w:rPr>
          <w:rFonts w:ascii="Calibri" w:eastAsia="Calibri" w:hAnsi="Calibri" w:cs="Calibri"/>
          <w:lang w:eastAsia="en-US"/>
        </w:rPr>
        <w:t xml:space="preserve">2. Warunkiem koniecznym do wprowadzenia zmian w wysokości wynagrodzenia Wykonawcy będzie zmiana poziomu cen materiałów lub kosztów ponoszonych przez Wykonawcę w związku z realizacją przedmiotowego zamówienia. Waloryzacja nie może służyć do poprawiania błędów Wykonawcy dokonanych w trakcie kalkulacji ceny oferty. Nie może również prowadzić do zmniejszenia ryzyka związanego z niedoszacowaniem oferty przez Wykonawcę. </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3. Zmiany w wysokości wynagrodzenia dokonywane będą na podstawie pisemnego wniosku złożonego przez Stronę. Wniosek winien zawierać w szczególności:</w:t>
      </w:r>
    </w:p>
    <w:p w:rsidR="00BF31A4" w:rsidRPr="00BF31A4" w:rsidRDefault="00BF31A4" w:rsidP="00751186">
      <w:pPr>
        <w:numPr>
          <w:ilvl w:val="0"/>
          <w:numId w:val="15"/>
        </w:numPr>
        <w:spacing w:after="200"/>
        <w:contextualSpacing/>
        <w:jc w:val="both"/>
        <w:rPr>
          <w:rFonts w:ascii="Calibri" w:eastAsia="Calibri" w:hAnsi="Calibri" w:cs="Calibri"/>
        </w:rPr>
      </w:pPr>
      <w:r w:rsidRPr="00BF31A4">
        <w:rPr>
          <w:rFonts w:ascii="Calibri" w:eastAsia="Calibri" w:hAnsi="Calibri" w:cs="Calibri"/>
        </w:rPr>
        <w:t>weryfikację poziomu zmiany cen lub kosztów, o której mowa w ust. 4,</w:t>
      </w:r>
    </w:p>
    <w:p w:rsidR="00BF31A4" w:rsidRPr="00BF31A4" w:rsidRDefault="00BF31A4" w:rsidP="00751186">
      <w:pPr>
        <w:numPr>
          <w:ilvl w:val="0"/>
          <w:numId w:val="15"/>
        </w:numPr>
        <w:spacing w:after="200"/>
        <w:contextualSpacing/>
        <w:jc w:val="both"/>
        <w:rPr>
          <w:rFonts w:ascii="Calibri" w:eastAsia="Calibri" w:hAnsi="Calibri" w:cs="Calibri"/>
        </w:rPr>
      </w:pPr>
      <w:r w:rsidRPr="00BF31A4">
        <w:rPr>
          <w:rFonts w:ascii="Calibri" w:eastAsia="Calibri" w:hAnsi="Calibri" w:cs="Calibri"/>
        </w:rPr>
        <w:t>kalkulację wpływu planowanych do wprowadzenia zmian na wysokość całkowitego wynagrodzenia Wykonawcy brutto określonego w § 8 ust. 1 umowy,</w:t>
      </w:r>
    </w:p>
    <w:p w:rsidR="00BF31A4" w:rsidRPr="00BF31A4" w:rsidRDefault="00BF31A4" w:rsidP="00751186">
      <w:pPr>
        <w:numPr>
          <w:ilvl w:val="0"/>
          <w:numId w:val="15"/>
        </w:numPr>
        <w:spacing w:after="200"/>
        <w:contextualSpacing/>
        <w:jc w:val="both"/>
        <w:rPr>
          <w:rFonts w:ascii="Calibri" w:eastAsia="Calibri" w:hAnsi="Calibri" w:cs="Calibri"/>
        </w:rPr>
      </w:pPr>
      <w:r w:rsidRPr="00BF31A4">
        <w:rPr>
          <w:rFonts w:ascii="Calibri" w:eastAsia="Calibri" w:hAnsi="Calibri" w:cs="Calibri"/>
        </w:rPr>
        <w:t>skumulowaną całkowitą wartość zmiany wynagrodzenia Wykonawcy związaną z waloryzacją wprowadzoną na podstawie zapisów niniejszego paragrafu – uwzględniającą wszystkie wcześniejsze waloryzacje,</w:t>
      </w:r>
    </w:p>
    <w:p w:rsidR="00BF31A4" w:rsidRPr="00BF31A4" w:rsidRDefault="00BF31A4" w:rsidP="00751186">
      <w:pPr>
        <w:numPr>
          <w:ilvl w:val="0"/>
          <w:numId w:val="15"/>
        </w:numPr>
        <w:spacing w:after="200"/>
        <w:contextualSpacing/>
        <w:jc w:val="both"/>
        <w:rPr>
          <w:rFonts w:ascii="Calibri" w:eastAsia="Calibri" w:hAnsi="Calibri" w:cs="Calibri"/>
        </w:rPr>
      </w:pPr>
      <w:r w:rsidRPr="00BF31A4">
        <w:rPr>
          <w:rFonts w:ascii="Calibri" w:eastAsia="Calibri" w:hAnsi="Calibri" w:cs="Calibri"/>
        </w:rPr>
        <w:t>w przypadku jeżeli planowane do wprowadzenia zmiany prowadziłyby do naruszenia progu, o którym mowa w ust. 5, do wniosku należy dołączyć dodatkowo kalkulację, o której mowa w ust. 6,</w:t>
      </w:r>
    </w:p>
    <w:p w:rsidR="00BF31A4" w:rsidRPr="00BF31A4" w:rsidRDefault="00BF31A4" w:rsidP="00751186">
      <w:pPr>
        <w:numPr>
          <w:ilvl w:val="0"/>
          <w:numId w:val="15"/>
        </w:numPr>
        <w:spacing w:after="200"/>
        <w:contextualSpacing/>
        <w:jc w:val="both"/>
        <w:rPr>
          <w:rFonts w:ascii="Calibri" w:eastAsia="Calibri" w:hAnsi="Calibri" w:cs="Calibri"/>
        </w:rPr>
      </w:pPr>
      <w:r w:rsidRPr="00BF31A4">
        <w:rPr>
          <w:rFonts w:ascii="Calibri" w:eastAsia="Calibri" w:hAnsi="Calibri" w:cs="Calibri"/>
        </w:rPr>
        <w:t>oświadczenie Wykonawcy, że dokonał szczegółowej analizy opartej na obiektywnych źródłach potwierdzających, że zmiany o których mowa w ust. 2 prowadzą do zmiany kosztów ponoszonych przez Wykonawcę w związku z realizacją niniejszej umowy.</w:t>
      </w:r>
    </w:p>
    <w:p w:rsidR="00BF31A4" w:rsidRPr="00BF31A4" w:rsidRDefault="00BF31A4" w:rsidP="00BF31A4">
      <w:pPr>
        <w:spacing w:after="200"/>
        <w:contextualSpacing/>
        <w:jc w:val="both"/>
        <w:rPr>
          <w:rFonts w:ascii="Calibri" w:eastAsia="Calibri" w:hAnsi="Calibri" w:cs="Calibri"/>
        </w:rPr>
      </w:pPr>
      <w:r w:rsidRPr="00BF31A4">
        <w:rPr>
          <w:rFonts w:ascii="Calibri" w:eastAsia="Calibri" w:hAnsi="Calibri" w:cs="Calibri"/>
        </w:rPr>
        <w:t>4. Weryfikacja poziomu zmiany cen lub kosztów będzie prowadzona na poniższych zasadach:</w:t>
      </w:r>
    </w:p>
    <w:p w:rsidR="00BF31A4" w:rsidRPr="00BF31A4" w:rsidRDefault="00BF31A4" w:rsidP="00751186">
      <w:pPr>
        <w:numPr>
          <w:ilvl w:val="0"/>
          <w:numId w:val="16"/>
        </w:numPr>
        <w:spacing w:after="200"/>
        <w:contextualSpacing/>
        <w:jc w:val="both"/>
        <w:rPr>
          <w:rFonts w:ascii="Calibri" w:eastAsia="Calibri" w:hAnsi="Calibri" w:cs="Calibri"/>
        </w:rPr>
      </w:pPr>
      <w:r w:rsidRPr="00BF31A4">
        <w:rPr>
          <w:rFonts w:ascii="Calibri" w:eastAsia="Calibri" w:hAnsi="Calibri" w:cs="Calibri"/>
        </w:rPr>
        <w:t>Strony będą brały pod uwagę wskaźnik zmiany cen towarów i usług konsumpcyjnych, ogłaszany przez Prezesa Głównego Urzędu Statystycznego:</w:t>
      </w:r>
    </w:p>
    <w:p w:rsidR="00BF31A4" w:rsidRPr="00BF31A4" w:rsidRDefault="00BF31A4" w:rsidP="00751186">
      <w:pPr>
        <w:numPr>
          <w:ilvl w:val="0"/>
          <w:numId w:val="17"/>
        </w:numPr>
        <w:spacing w:after="200"/>
        <w:contextualSpacing/>
        <w:jc w:val="both"/>
        <w:rPr>
          <w:rFonts w:ascii="Calibri" w:eastAsia="Calibri" w:hAnsi="Calibri" w:cs="Calibri"/>
        </w:rPr>
      </w:pPr>
      <w:r w:rsidRPr="00BF31A4">
        <w:rPr>
          <w:rFonts w:ascii="Calibri" w:eastAsia="Calibri" w:hAnsi="Calibri" w:cs="Calibri"/>
        </w:rPr>
        <w:t>dla miesiąca, w którym składany jest wniosek o waloryzację w ujęciu rocznym (za okres ostatnich 12 miesięcy) – dla pierwszej waloryzacji,</w:t>
      </w:r>
    </w:p>
    <w:p w:rsidR="00BF31A4" w:rsidRPr="00BF31A4" w:rsidRDefault="00BF31A4" w:rsidP="00751186">
      <w:pPr>
        <w:numPr>
          <w:ilvl w:val="0"/>
          <w:numId w:val="17"/>
        </w:numPr>
        <w:spacing w:after="200"/>
        <w:contextualSpacing/>
        <w:jc w:val="both"/>
        <w:rPr>
          <w:rFonts w:ascii="Calibri" w:eastAsia="Calibri" w:hAnsi="Calibri" w:cs="Calibri"/>
        </w:rPr>
      </w:pPr>
      <w:r w:rsidRPr="00BF31A4">
        <w:rPr>
          <w:rFonts w:ascii="Calibri" w:eastAsia="Calibri" w:hAnsi="Calibri" w:cs="Calibri"/>
        </w:rPr>
        <w:lastRenderedPageBreak/>
        <w:t>dla ostatnich dwóch kwartałów (łącznie), dla których ogłoszono wskaźniki w momencie składania wniosku o waloryzację – dla drugiej i kolejnych waloryzacji.</w:t>
      </w:r>
    </w:p>
    <w:p w:rsidR="00BF31A4" w:rsidRPr="00BF31A4" w:rsidRDefault="00BF31A4" w:rsidP="00751186">
      <w:pPr>
        <w:numPr>
          <w:ilvl w:val="0"/>
          <w:numId w:val="16"/>
        </w:numPr>
        <w:spacing w:after="200"/>
        <w:contextualSpacing/>
        <w:jc w:val="both"/>
        <w:rPr>
          <w:rFonts w:ascii="Calibri" w:eastAsia="Calibri" w:hAnsi="Calibri" w:cs="Calibri"/>
        </w:rPr>
      </w:pPr>
      <w:r w:rsidRPr="00BF31A4">
        <w:rPr>
          <w:rFonts w:ascii="Calibri" w:eastAsia="Calibri" w:hAnsi="Calibri" w:cs="Calibri"/>
        </w:rPr>
        <w:t>warunkiem do wprowadzenia zmian w wysokości wynagrodzenia (złożenia wniosku o waloryzację wynagrodzenia) będzie wskaźnik zmiany cen, o którym mowa w pkt 1):</w:t>
      </w:r>
    </w:p>
    <w:p w:rsidR="00BF31A4" w:rsidRPr="00BF31A4" w:rsidRDefault="00BF31A4" w:rsidP="00751186">
      <w:pPr>
        <w:numPr>
          <w:ilvl w:val="0"/>
          <w:numId w:val="18"/>
        </w:numPr>
        <w:spacing w:after="200"/>
        <w:contextualSpacing/>
        <w:jc w:val="both"/>
        <w:rPr>
          <w:rFonts w:ascii="Calibri" w:eastAsia="Calibri" w:hAnsi="Calibri" w:cs="Calibri"/>
        </w:rPr>
      </w:pPr>
      <w:r w:rsidRPr="00BF31A4">
        <w:rPr>
          <w:rFonts w:ascii="Calibri" w:eastAsia="Calibri" w:hAnsi="Calibri" w:cs="Calibri"/>
        </w:rPr>
        <w:t>dla pierwszej waloryzacji: mniejszy niż 90 lub większy niż 110 – (spadek cen o więcej niż 10% lub wzrost cen o więcej niż 10%),</w:t>
      </w:r>
    </w:p>
    <w:p w:rsidR="00BF31A4" w:rsidRPr="00BF31A4" w:rsidRDefault="00BF31A4" w:rsidP="00751186">
      <w:pPr>
        <w:numPr>
          <w:ilvl w:val="0"/>
          <w:numId w:val="18"/>
        </w:numPr>
        <w:spacing w:after="200"/>
        <w:contextualSpacing/>
        <w:jc w:val="both"/>
        <w:rPr>
          <w:rFonts w:ascii="Calibri" w:eastAsia="Calibri" w:hAnsi="Calibri" w:cs="Calibri"/>
        </w:rPr>
      </w:pPr>
      <w:r w:rsidRPr="00BF31A4">
        <w:rPr>
          <w:rFonts w:ascii="Calibri" w:eastAsia="Calibri" w:hAnsi="Calibri" w:cs="Calibri"/>
        </w:rPr>
        <w:t>dla drugiej i kolejnych waloryzacji: mniejszy niż 95 lub większy niż 105 – (spadek cen o więcej niż 5% lub wzrost cen o więcej niż 5%), Zmiana dotyczy zarówno wzrostu, jak i spadku poziomu cen.</w:t>
      </w:r>
    </w:p>
    <w:p w:rsidR="00BF31A4" w:rsidRPr="00BF31A4" w:rsidRDefault="00BF31A4" w:rsidP="00751186">
      <w:pPr>
        <w:numPr>
          <w:ilvl w:val="0"/>
          <w:numId w:val="16"/>
        </w:numPr>
        <w:spacing w:after="200"/>
        <w:contextualSpacing/>
        <w:jc w:val="both"/>
        <w:rPr>
          <w:rFonts w:ascii="Calibri" w:eastAsia="Calibri" w:hAnsi="Calibri" w:cs="Calibri"/>
        </w:rPr>
      </w:pPr>
      <w:r w:rsidRPr="00BF31A4">
        <w:rPr>
          <w:rFonts w:ascii="Calibri" w:eastAsia="Calibri" w:hAnsi="Calibri" w:cs="Calibri"/>
        </w:rPr>
        <w:t>Zgodnie ze wnioskiem Strony, waloryzacji podlegać będzie część wynagrodzenia przysługująca Wykonawcy za prace pozostałe do wykonania po dniu złożenia wniosku, określona na podstawie umowy. Waloryzacja nie będzie dotyczyć tych części przedmiotu umowy, które zostały wykonane przed datą złożenia wniosku o dokonanie waloryzacji wynagrodzenia oraz tych, które zgodnie z umową miały być wykonane do dnia złożenia wniosku o waloryzację, chyba, że ich wykonanie jest opóźnione z przyczyn leżących po stronie Zamawiającego. Za wykonane prace uważa się prace wykonane i odebrane (odbiór częściowy) zgodnie z postanowieniami § 4. Waloryzacji podlegać mogą:</w:t>
      </w:r>
    </w:p>
    <w:p w:rsidR="00BF31A4" w:rsidRPr="00BF31A4" w:rsidRDefault="00BF31A4" w:rsidP="00751186">
      <w:pPr>
        <w:numPr>
          <w:ilvl w:val="0"/>
          <w:numId w:val="14"/>
        </w:numPr>
        <w:spacing w:after="200"/>
        <w:contextualSpacing/>
        <w:jc w:val="both"/>
        <w:rPr>
          <w:rFonts w:ascii="Calibri" w:eastAsia="Calibri" w:hAnsi="Calibri" w:cs="Calibri"/>
        </w:rPr>
      </w:pPr>
      <w:r w:rsidRPr="00BF31A4">
        <w:rPr>
          <w:rFonts w:ascii="Calibri" w:eastAsia="Calibri" w:hAnsi="Calibri" w:cs="Calibri"/>
        </w:rPr>
        <w:t>wynagrodzenie ryczałtowe za wykonanie Dokumentacji Projektowej, o którym mowa w § 8 ust. 1,</w:t>
      </w:r>
    </w:p>
    <w:p w:rsidR="00BF31A4" w:rsidRPr="00BF31A4" w:rsidRDefault="00BF31A4" w:rsidP="00751186">
      <w:pPr>
        <w:numPr>
          <w:ilvl w:val="0"/>
          <w:numId w:val="16"/>
        </w:numPr>
        <w:spacing w:after="200"/>
        <w:contextualSpacing/>
        <w:jc w:val="both"/>
        <w:rPr>
          <w:rFonts w:ascii="Calibri" w:eastAsia="Calibri" w:hAnsi="Calibri" w:cs="Calibri"/>
        </w:rPr>
      </w:pPr>
      <w:r w:rsidRPr="00BF31A4">
        <w:rPr>
          <w:rFonts w:ascii="Calibri" w:eastAsia="Calibri" w:hAnsi="Calibri" w:cs="Calibri"/>
        </w:rPr>
        <w:t>Z uwagi na fakt, iż wartość wskaźnika zmiany cen publikowanego przez Prezesa Głównego Urzędu Statystycznego wynika z przyczyn niezależnych od stron umowy i dotyka każdej ze stron, zwaloryzowane wynagrodzenie zostanie obliczone z uwzględnieniem solidarnego i równomiernego rozdzielenia pomiędzy strony skutków zmiany poziomu cen. Zwaloryzowane wynagrodzenie netto zostanie obliczone według wzoru:</w:t>
      </w:r>
    </w:p>
    <w:p w:rsidR="00BF31A4" w:rsidRPr="00BF31A4" w:rsidRDefault="00BF31A4" w:rsidP="00BF31A4">
      <w:pPr>
        <w:contextualSpacing/>
        <w:jc w:val="both"/>
        <w:rPr>
          <w:rFonts w:ascii="Calibri" w:eastAsia="Calibri" w:hAnsi="Calibri" w:cs="Calibri"/>
        </w:rPr>
      </w:pPr>
      <w:r w:rsidRPr="00BF31A4">
        <w:rPr>
          <w:rFonts w:ascii="Calibri" w:eastAsia="Calibri" w:hAnsi="Calibri" w:cs="Calibri"/>
          <w:iCs/>
        </w:rPr>
        <w:tab/>
      </w:r>
      <w:r w:rsidRPr="00BF31A4">
        <w:rPr>
          <w:rFonts w:ascii="Calibri" w:eastAsia="Calibri" w:hAnsi="Calibri" w:cs="Calibri"/>
          <w:iCs/>
        </w:rPr>
        <w:tab/>
      </w:r>
      <w:r w:rsidRPr="00BF31A4">
        <w:rPr>
          <w:rFonts w:ascii="Calibri" w:eastAsia="Calibri" w:hAnsi="Calibri" w:cs="Calibri"/>
          <w:iCs/>
        </w:rPr>
        <w:tab/>
      </w:r>
      <m:oMath>
        <m:r>
          <w:rPr>
            <w:rFonts w:ascii="Cambria Math" w:eastAsia="Calibri" w:hAnsi="Cambria Math" w:cs="Cambria Math"/>
          </w:rPr>
          <m:t>zw=w∘(1+</m:t>
        </m:r>
        <m:f>
          <m:fPr>
            <m:ctrlPr>
              <w:rPr>
                <w:rFonts w:ascii="Cambria Math" w:eastAsia="Calibri" w:hAnsi="Cambria Math" w:cs="Calibri"/>
              </w:rPr>
            </m:ctrlPr>
          </m:fPr>
          <m:num>
            <m:r>
              <w:rPr>
                <w:rFonts w:ascii="Cambria Math" w:eastAsia="Calibri" w:hAnsi="Cambria Math" w:cs="Cambria Math"/>
              </w:rPr>
              <m:t>wzc</m:t>
            </m:r>
            <m:r>
              <m:rPr>
                <m:sty m:val="p"/>
              </m:rPr>
              <w:rPr>
                <w:rFonts w:ascii="Cambria Math" w:eastAsia="Calibri" w:hAnsi="Cambria Math" w:cs="Cambria Math" w:hint="eastAsia"/>
              </w:rPr>
              <m:t>-</m:t>
            </m:r>
            <m:r>
              <m:rPr>
                <m:sty m:val="p"/>
              </m:rPr>
              <w:rPr>
                <w:rFonts w:ascii="Cambria Math" w:eastAsia="Calibri" w:hAnsi="Cambria Math" w:cs="Cambria Math"/>
              </w:rPr>
              <m:t>100</m:t>
            </m:r>
          </m:num>
          <m:den>
            <m:r>
              <m:rPr>
                <m:sty m:val="p"/>
              </m:rPr>
              <w:rPr>
                <w:rFonts w:ascii="Cambria Math" w:eastAsia="Calibri" w:hAnsi="Cambria Math" w:cs="Cambria Math"/>
              </w:rPr>
              <m:t>200</m:t>
            </m:r>
          </m:den>
        </m:f>
        <m:r>
          <m:rPr>
            <m:sty m:val="p"/>
          </m:rPr>
          <w:rPr>
            <w:rFonts w:ascii="Cambria Math" w:eastAsia="Calibri" w:hAnsi="Cambria Math" w:cs="Calibri"/>
          </w:rPr>
          <m:t>)</m:t>
        </m:r>
      </m:oMath>
    </w:p>
    <w:p w:rsidR="00BF31A4" w:rsidRPr="00BF31A4" w:rsidRDefault="00BF31A4" w:rsidP="00BF31A4">
      <w:pPr>
        <w:spacing w:after="200"/>
        <w:ind w:left="284"/>
        <w:contextualSpacing/>
        <w:jc w:val="both"/>
        <w:rPr>
          <w:rFonts w:ascii="Calibri" w:eastAsia="Calibri" w:hAnsi="Calibri" w:cs="Calibri"/>
          <w:sz w:val="20"/>
          <w:szCs w:val="20"/>
        </w:rPr>
      </w:pPr>
    </w:p>
    <w:p w:rsidR="00BF31A4" w:rsidRPr="00BF31A4" w:rsidRDefault="00BF31A4" w:rsidP="00BF31A4">
      <w:pPr>
        <w:spacing w:after="200"/>
        <w:ind w:left="284"/>
        <w:contextualSpacing/>
        <w:jc w:val="both"/>
        <w:rPr>
          <w:rFonts w:ascii="Calibri" w:eastAsia="Calibri" w:hAnsi="Calibri" w:cs="Calibri"/>
          <w:sz w:val="20"/>
          <w:szCs w:val="20"/>
        </w:rPr>
      </w:pPr>
      <w:r w:rsidRPr="00BF31A4">
        <w:rPr>
          <w:rFonts w:ascii="Calibri" w:eastAsia="Calibri" w:hAnsi="Calibri" w:cs="Calibri"/>
          <w:sz w:val="20"/>
          <w:szCs w:val="20"/>
        </w:rPr>
        <w:t>gdzie:</w:t>
      </w:r>
    </w:p>
    <w:p w:rsidR="00BF31A4" w:rsidRPr="00BF31A4" w:rsidRDefault="00BF31A4" w:rsidP="00BF31A4">
      <w:pPr>
        <w:spacing w:after="200"/>
        <w:ind w:left="284"/>
        <w:contextualSpacing/>
        <w:jc w:val="both"/>
        <w:rPr>
          <w:rFonts w:ascii="Calibri" w:eastAsia="Calibri" w:hAnsi="Calibri" w:cs="Calibri"/>
          <w:sz w:val="20"/>
          <w:szCs w:val="20"/>
        </w:rPr>
      </w:pPr>
      <w:proofErr w:type="spellStart"/>
      <w:r w:rsidRPr="00BF31A4">
        <w:rPr>
          <w:rFonts w:ascii="Calibri" w:eastAsia="Calibri" w:hAnsi="Calibri" w:cs="Calibri"/>
          <w:sz w:val="20"/>
          <w:szCs w:val="20"/>
        </w:rPr>
        <w:t>zw</w:t>
      </w:r>
      <w:proofErr w:type="spellEnd"/>
      <w:r w:rsidRPr="00BF31A4">
        <w:rPr>
          <w:rFonts w:ascii="Calibri" w:eastAsia="Calibri" w:hAnsi="Calibri" w:cs="Calibri"/>
          <w:sz w:val="20"/>
          <w:szCs w:val="20"/>
        </w:rPr>
        <w:t xml:space="preserve"> – zwaloryzowane wynagrodzenie, o którym mowa w pkt 3),</w:t>
      </w:r>
    </w:p>
    <w:p w:rsidR="00BF31A4" w:rsidRPr="00BF31A4" w:rsidRDefault="00BF31A4" w:rsidP="00BF31A4">
      <w:pPr>
        <w:spacing w:after="200"/>
        <w:ind w:left="284"/>
        <w:contextualSpacing/>
        <w:jc w:val="both"/>
        <w:rPr>
          <w:rFonts w:ascii="Calibri" w:eastAsia="Calibri" w:hAnsi="Calibri" w:cs="Calibri"/>
          <w:sz w:val="20"/>
          <w:szCs w:val="20"/>
        </w:rPr>
      </w:pPr>
      <w:r w:rsidRPr="00BF31A4">
        <w:rPr>
          <w:rFonts w:ascii="Calibri" w:eastAsia="Calibri" w:hAnsi="Calibri" w:cs="Calibri"/>
          <w:sz w:val="20"/>
          <w:szCs w:val="20"/>
        </w:rPr>
        <w:t>w – wynagrodzenie, o którym mowa w pkt 3), obowiązujące przed wprowadzeniem planowanej waloryzacji,</w:t>
      </w:r>
    </w:p>
    <w:p w:rsidR="00BF31A4" w:rsidRPr="00BF31A4" w:rsidRDefault="00BF31A4" w:rsidP="00BF31A4">
      <w:pPr>
        <w:spacing w:after="200"/>
        <w:ind w:left="284"/>
        <w:contextualSpacing/>
        <w:jc w:val="both"/>
        <w:rPr>
          <w:rFonts w:ascii="Calibri" w:eastAsia="Calibri" w:hAnsi="Calibri" w:cs="Calibri"/>
          <w:sz w:val="20"/>
          <w:szCs w:val="20"/>
        </w:rPr>
      </w:pPr>
      <w:proofErr w:type="spellStart"/>
      <w:r w:rsidRPr="00BF31A4">
        <w:rPr>
          <w:rFonts w:ascii="Calibri" w:eastAsia="Calibri" w:hAnsi="Calibri" w:cs="Calibri"/>
          <w:sz w:val="20"/>
          <w:szCs w:val="20"/>
        </w:rPr>
        <w:t>wzc</w:t>
      </w:r>
      <w:proofErr w:type="spellEnd"/>
      <w:r w:rsidRPr="00BF31A4">
        <w:rPr>
          <w:rFonts w:ascii="Calibri" w:eastAsia="Calibri" w:hAnsi="Calibri" w:cs="Calibri"/>
          <w:sz w:val="20"/>
          <w:szCs w:val="20"/>
        </w:rPr>
        <w:t xml:space="preserve"> – wskaźnik zmiany cen towarów i usług konsumpcyjnych, o którym mowa w pkt 1).</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5. Łączna maksymalna wartość wszystkich zmian wynagrodzenia wprowadzanych na podstawie niniejszego paragrafu w trakcie obowiązywania Umowy nie może przekroczyć 10 % sumy kwoty brutto określonej w § 8 ust. 1 umowy.</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6. W przypadku jeżeli kalkulacje, o których mowa w ust. 3 pkt 2) lub 3) wykazałaby, że w skutek zmian wynagrodzenia związanych ze złożeniem wniosku, o którym mowa w ust. 3, łączna wartość wszystkich zmian wynagrodzenia wprowadzanych na podstawie niniejszego paragrafu w trakcie obowiązywania Umowy przekroczyłaby próg, o którym mowa w ust 5, Strona składająca wniosek skoryguje odpowiednio i proporcjonalnie wszystkie zmiany wynagrodzenia zawarte we wniosku, w taki sposób, aby łączna wartość wszystkich zmian wynagrodzenia wprowadzanych na podstawie niniejszego paragrafu w trakcie obowiązywania Umowy nie przekroczyła progu, o którym mowa w ust. 5.</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7. Strona może wystąpić z wnioskiem, o którym mowa w ust. 3:</w:t>
      </w:r>
    </w:p>
    <w:p w:rsidR="00BF31A4" w:rsidRPr="00BF31A4" w:rsidRDefault="00BF31A4" w:rsidP="00751186">
      <w:pPr>
        <w:numPr>
          <w:ilvl w:val="1"/>
          <w:numId w:val="14"/>
        </w:numPr>
        <w:spacing w:after="200"/>
        <w:ind w:left="709"/>
        <w:contextualSpacing/>
        <w:jc w:val="both"/>
        <w:rPr>
          <w:rFonts w:asciiTheme="minorHAnsi" w:eastAsia="Calibri" w:hAnsiTheme="minorHAnsi" w:cstheme="minorHAnsi"/>
        </w:rPr>
      </w:pPr>
      <w:r w:rsidRPr="00BF31A4">
        <w:rPr>
          <w:rFonts w:asciiTheme="minorHAnsi" w:eastAsia="Calibri" w:hAnsiTheme="minorHAnsi" w:cstheme="minorHAnsi"/>
        </w:rPr>
        <w:t>pierwsza waloryzacja – nie wcześniej niż 6 miesięcy po zawarciu umowy – z zastrzeżeniem ust. 8,</w:t>
      </w:r>
    </w:p>
    <w:p w:rsidR="00BF31A4" w:rsidRPr="00BF31A4" w:rsidRDefault="00BF31A4" w:rsidP="00751186">
      <w:pPr>
        <w:numPr>
          <w:ilvl w:val="1"/>
          <w:numId w:val="14"/>
        </w:numPr>
        <w:spacing w:after="200"/>
        <w:ind w:left="709"/>
        <w:contextualSpacing/>
        <w:jc w:val="both"/>
        <w:rPr>
          <w:rFonts w:asciiTheme="minorHAnsi" w:eastAsia="Calibri" w:hAnsiTheme="minorHAnsi" w:cstheme="minorHAnsi"/>
        </w:rPr>
      </w:pPr>
      <w:r w:rsidRPr="00BF31A4">
        <w:rPr>
          <w:rFonts w:asciiTheme="minorHAnsi" w:hAnsiTheme="minorHAnsi" w:cstheme="minorHAnsi"/>
        </w:rPr>
        <w:lastRenderedPageBreak/>
        <w:t>druga i kolejne waloryzacje – nie wcześniej niż 6 miesięcy od wprowadzenia poprzedniej</w:t>
      </w:r>
      <w:r w:rsidRPr="00BF31A4">
        <w:rPr>
          <w:rFonts w:asciiTheme="minorHAnsi" w:eastAsia="Calibri" w:hAnsiTheme="minorHAnsi" w:cstheme="minorHAnsi"/>
        </w:rPr>
        <w:t xml:space="preserve"> </w:t>
      </w:r>
      <w:r w:rsidRPr="00BF31A4">
        <w:rPr>
          <w:rFonts w:asciiTheme="minorHAnsi" w:hAnsiTheme="minorHAnsi" w:cstheme="minorHAnsi"/>
        </w:rPr>
        <w:t>waloryzacji.</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8. Jeżeli umowa została zawarta po upływie 180 dni od dnia upływu terminu składania ofert, Strona może wystąpić z wnioskiem, o którym mowa w ust. 3 nie wcześniej niż 6 miesięcy od dnia upływu terminu składania ofert.</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9. Strona przyjmująca wniosek, o którym mowa w ust. 3 może zażądać od Strony wnioskującej złożenia wyjaśnień, uzupełnień lub dodatkowych kalkulacji, w szczególności jeżeli złożony wniosek jest niekompletny lub sporządzony niezgodnie z zasadami wynikającymi z treści przedmiotowej umowy.</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10.W przypadku rozbieżnych stanowisk Stron w szczególności co do kompletności i prawidłowości wniosku, o którym mowa w ust. 3, sposobu przeprowadzonych kalkulacji, decydujące będzie stanowisko Zamawiającego.</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11. Strony po zaakceptowaniu wniosku, o którym mowa w ust. 3, wyznaczają datę podpisania aneksu do umowy.</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12.Wykonawca, którego wynagrodzenie zostało zmienione na podstawie zasad określonych w niniejszym paragrafie, zobowiązany jest do zmiany wynagrodzenia przysługującego podwykonawcy, w zakresie odpowiadającym zmianom cen materiałów lub kosztów dotyczących zobowiązania podwykonawcy, jeżeli łącznie spełnione są następujące warunki:</w:t>
      </w:r>
    </w:p>
    <w:p w:rsidR="00BF31A4" w:rsidRPr="00BF31A4" w:rsidRDefault="00BF31A4" w:rsidP="00751186">
      <w:pPr>
        <w:numPr>
          <w:ilvl w:val="0"/>
          <w:numId w:val="19"/>
        </w:numPr>
        <w:ind w:left="709"/>
        <w:contextualSpacing/>
        <w:jc w:val="both"/>
        <w:rPr>
          <w:rFonts w:asciiTheme="minorHAnsi" w:eastAsia="Calibri" w:hAnsiTheme="minorHAnsi" w:cstheme="minorHAnsi"/>
        </w:rPr>
      </w:pPr>
      <w:r w:rsidRPr="00BF31A4">
        <w:rPr>
          <w:rFonts w:asciiTheme="minorHAnsi" w:eastAsia="Calibri" w:hAnsiTheme="minorHAnsi" w:cstheme="minorHAnsi"/>
        </w:rPr>
        <w:t>przedmiotem umowy są dostawy lub usługi,</w:t>
      </w:r>
    </w:p>
    <w:p w:rsidR="00BF31A4" w:rsidRPr="00BF31A4" w:rsidRDefault="00BF31A4" w:rsidP="00751186">
      <w:pPr>
        <w:numPr>
          <w:ilvl w:val="0"/>
          <w:numId w:val="19"/>
        </w:numPr>
        <w:ind w:left="709"/>
        <w:contextualSpacing/>
        <w:jc w:val="both"/>
        <w:rPr>
          <w:rFonts w:asciiTheme="minorHAnsi" w:eastAsia="Calibri" w:hAnsiTheme="minorHAnsi" w:cstheme="minorHAnsi"/>
        </w:rPr>
      </w:pPr>
      <w:r w:rsidRPr="00BF31A4">
        <w:rPr>
          <w:rFonts w:asciiTheme="minorHAnsi" w:hAnsiTheme="minorHAnsi" w:cstheme="minorHAnsi"/>
        </w:rPr>
        <w:t>okres obowiązywania umowy przekracza 6 miesięcy.</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13.Wykonawca, w sytuacji o której mowa w ust. 12, zobowiązany jest poinformować pisemnie Zamawiającego o dokonanej zmianie wynagrodzenia podwykonawcy lub powodach braku dokonania takiej zmiany.</w:t>
      </w:r>
    </w:p>
    <w:p w:rsidR="00BF31A4" w:rsidRPr="00BF31A4" w:rsidRDefault="00BF31A4" w:rsidP="00BF31A4">
      <w:pPr>
        <w:jc w:val="both"/>
        <w:rPr>
          <w:rFonts w:asciiTheme="minorHAnsi" w:hAnsiTheme="minorHAnsi" w:cstheme="minorHAnsi"/>
        </w:rPr>
      </w:pP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 13</w:t>
      </w:r>
    </w:p>
    <w:p w:rsidR="00BF31A4" w:rsidRPr="00BF31A4" w:rsidRDefault="00BF31A4" w:rsidP="00BF31A4">
      <w:pPr>
        <w:contextualSpacing/>
        <w:jc w:val="center"/>
        <w:rPr>
          <w:rFonts w:asciiTheme="minorHAnsi" w:eastAsia="Calibri" w:hAnsiTheme="minorHAnsi" w:cstheme="minorHAnsi"/>
          <w:b/>
        </w:rPr>
      </w:pPr>
      <w:r w:rsidRPr="00BF31A4">
        <w:rPr>
          <w:rFonts w:asciiTheme="minorHAnsi" w:eastAsia="Calibri" w:hAnsiTheme="minorHAnsi" w:cstheme="minorHAnsi"/>
          <w:b/>
        </w:rPr>
        <w:t>NADZÓR AUTORSKI</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 xml:space="preserve">1. Wykonawca (Projektant) zobowiązuje się do pełnienia nadzoru autorskiego nad wykonaniem robót na podstawie sporządzonej dokumentacji projektowej. </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 xml:space="preserve">2. Nadzór autorski obejmuje: </w:t>
      </w:r>
    </w:p>
    <w:p w:rsidR="00BF31A4" w:rsidRPr="00BF31A4" w:rsidRDefault="00BF31A4" w:rsidP="00751186">
      <w:pPr>
        <w:numPr>
          <w:ilvl w:val="0"/>
          <w:numId w:val="21"/>
        </w:numPr>
        <w:contextualSpacing/>
        <w:jc w:val="both"/>
        <w:rPr>
          <w:rFonts w:asciiTheme="minorHAnsi" w:eastAsia="Calibri" w:hAnsiTheme="minorHAnsi" w:cstheme="minorHAnsi"/>
        </w:rPr>
      </w:pPr>
      <w:r w:rsidRPr="00BF31A4">
        <w:rPr>
          <w:rFonts w:asciiTheme="minorHAnsi" w:eastAsia="Calibri" w:hAnsiTheme="minorHAnsi" w:cstheme="minorHAnsi"/>
        </w:rPr>
        <w:t>kontrolowanie zgodności prowadzonych prac z dokumentacją projektową, obowiązującymi przepisami prawa i normami,</w:t>
      </w:r>
    </w:p>
    <w:p w:rsidR="00BF31A4" w:rsidRPr="00BF31A4" w:rsidRDefault="00BF31A4" w:rsidP="00751186">
      <w:pPr>
        <w:numPr>
          <w:ilvl w:val="0"/>
          <w:numId w:val="21"/>
        </w:numPr>
        <w:contextualSpacing/>
        <w:jc w:val="both"/>
        <w:rPr>
          <w:rFonts w:asciiTheme="minorHAnsi" w:eastAsia="Calibri" w:hAnsiTheme="minorHAnsi" w:cstheme="minorHAnsi"/>
        </w:rPr>
      </w:pPr>
      <w:r w:rsidRPr="00BF31A4">
        <w:rPr>
          <w:rFonts w:asciiTheme="minorHAnsi" w:eastAsia="Calibri" w:hAnsiTheme="minorHAnsi" w:cstheme="minorHAnsi"/>
        </w:rPr>
        <w:t xml:space="preserve">wyjaśnienie wątpliwości dotyczących projektu budowlanego i wykonawczego i zawartych w nim rozwiązań oraz ewentualne uzupełnienie szczegółów dokumentacji projektowej, </w:t>
      </w:r>
    </w:p>
    <w:p w:rsidR="00BF31A4" w:rsidRPr="00BF31A4" w:rsidRDefault="00BF31A4" w:rsidP="00751186">
      <w:pPr>
        <w:numPr>
          <w:ilvl w:val="0"/>
          <w:numId w:val="21"/>
        </w:numPr>
        <w:contextualSpacing/>
        <w:jc w:val="both"/>
        <w:rPr>
          <w:rFonts w:asciiTheme="minorHAnsi" w:eastAsia="Calibri" w:hAnsiTheme="minorHAnsi" w:cstheme="minorHAnsi"/>
        </w:rPr>
      </w:pPr>
      <w:r w:rsidRPr="00BF31A4">
        <w:rPr>
          <w:rFonts w:asciiTheme="minorHAnsi" w:eastAsia="Calibri" w:hAnsiTheme="minorHAnsi" w:cstheme="minorHAnsi"/>
        </w:rPr>
        <w:t xml:space="preserve">uzgadnianie z Zamawiającym i Wykonawcą robót możliwości wprowadzenia rozwiązań zamiennych w stosunku do przewidzianych w dokumentacji projektowej w odniesieniu do materiałów i konstrukcji oraz rozwiązań technicznych i technologicznych wraz z aktualizacją opracowanej dokumentacji projektowej, </w:t>
      </w:r>
    </w:p>
    <w:p w:rsidR="00BF31A4" w:rsidRPr="00BF31A4" w:rsidRDefault="00BF31A4" w:rsidP="00751186">
      <w:pPr>
        <w:numPr>
          <w:ilvl w:val="0"/>
          <w:numId w:val="21"/>
        </w:numPr>
        <w:contextualSpacing/>
        <w:jc w:val="both"/>
        <w:rPr>
          <w:rFonts w:asciiTheme="minorHAnsi" w:eastAsia="Calibri" w:hAnsiTheme="minorHAnsi" w:cstheme="minorHAnsi"/>
        </w:rPr>
      </w:pPr>
      <w:r w:rsidRPr="00BF31A4">
        <w:rPr>
          <w:rFonts w:asciiTheme="minorHAnsi" w:eastAsia="Calibri" w:hAnsiTheme="minorHAnsi" w:cstheme="minorHAnsi"/>
        </w:rPr>
        <w:t>nadzorowanie, aby zakres wprowadzonych zmian nie spowodował istotnej zmiany zatwierdzonego projektu budowlanego,</w:t>
      </w:r>
    </w:p>
    <w:p w:rsidR="00BF31A4" w:rsidRPr="00BF31A4" w:rsidRDefault="00BF31A4" w:rsidP="00751186">
      <w:pPr>
        <w:numPr>
          <w:ilvl w:val="0"/>
          <w:numId w:val="21"/>
        </w:numPr>
        <w:contextualSpacing/>
        <w:jc w:val="both"/>
        <w:rPr>
          <w:rFonts w:asciiTheme="minorHAnsi" w:eastAsia="Calibri" w:hAnsiTheme="minorHAnsi" w:cstheme="minorHAnsi"/>
        </w:rPr>
      </w:pPr>
      <w:r w:rsidRPr="00BF31A4">
        <w:rPr>
          <w:rFonts w:asciiTheme="minorHAnsi" w:eastAsia="Calibri" w:hAnsiTheme="minorHAnsi" w:cstheme="minorHAnsi"/>
        </w:rPr>
        <w:t>udział w komisjach i naradach technicznych organizowanych przez Zamawiającego.</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3. Ustala się, że wynagrodzenie za sprawowanie nadzoru autorskiego zostało wliczone w wynagrodzenie określone w § 8 ust. 1.</w:t>
      </w:r>
    </w:p>
    <w:p w:rsidR="00BF31A4" w:rsidRPr="00BF31A4" w:rsidRDefault="00BF31A4" w:rsidP="00BF31A4">
      <w:pPr>
        <w:jc w:val="both"/>
        <w:rPr>
          <w:rFonts w:asciiTheme="minorHAnsi" w:hAnsiTheme="minorHAnsi" w:cstheme="minorHAnsi"/>
        </w:rPr>
      </w:pPr>
      <w:r w:rsidRPr="00BF31A4">
        <w:rPr>
          <w:rFonts w:asciiTheme="minorHAnsi" w:hAnsiTheme="minorHAnsi" w:cstheme="minorHAnsi"/>
        </w:rPr>
        <w:t>4. Wykonawca (Projektant) zostanie wezwany w celu pełnienia nadzoru autorskiego telefonicznie, pocztą tradycyjną lub drogą elektroniczną.</w:t>
      </w:r>
    </w:p>
    <w:p w:rsidR="00BF31A4" w:rsidRPr="00BF31A4" w:rsidRDefault="00BF31A4" w:rsidP="00BF31A4">
      <w:pPr>
        <w:jc w:val="both"/>
        <w:rPr>
          <w:rFonts w:asciiTheme="minorHAnsi" w:hAnsiTheme="minorHAnsi" w:cstheme="minorHAnsi"/>
          <w:b/>
          <w:bCs/>
        </w:rPr>
      </w:pPr>
      <w:r w:rsidRPr="00BF31A4">
        <w:rPr>
          <w:rFonts w:asciiTheme="minorHAnsi" w:hAnsiTheme="minorHAnsi" w:cstheme="minorHAnsi"/>
        </w:rPr>
        <w:t>5. Niestawienie się (Wykonawcy - Projektanta) w celu wykonania obowiązków, o których mowa w ust. 4, spowoduje naliczenie przez Zamawiającego kary umownej zgodnie z § 7 ust. 2 pkt. 7) wobec Wykonawcy po uprzednim odnotowaniu tego faktu.</w:t>
      </w:r>
    </w:p>
    <w:p w:rsidR="00BF31A4" w:rsidRPr="00BF31A4" w:rsidRDefault="00BF31A4" w:rsidP="00BF31A4">
      <w:pPr>
        <w:contextualSpacing/>
        <w:jc w:val="center"/>
        <w:rPr>
          <w:rFonts w:asciiTheme="minorHAnsi" w:eastAsia="Calibri" w:hAnsiTheme="minorHAnsi" w:cstheme="minorHAnsi"/>
          <w:b/>
        </w:rPr>
      </w:pPr>
      <w:r w:rsidRPr="00BF31A4">
        <w:rPr>
          <w:rFonts w:asciiTheme="minorHAnsi" w:eastAsia="Calibri" w:hAnsiTheme="minorHAnsi" w:cstheme="minorHAnsi"/>
          <w:b/>
        </w:rPr>
        <w:lastRenderedPageBreak/>
        <w:t>§ 14</w:t>
      </w: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OCHRONA DANYCH OSOBOWYCH</w:t>
      </w:r>
    </w:p>
    <w:p w:rsidR="00BF31A4" w:rsidRPr="00BF31A4" w:rsidRDefault="00BF31A4" w:rsidP="00BF31A4">
      <w:pPr>
        <w:contextualSpacing/>
        <w:jc w:val="center"/>
        <w:rPr>
          <w:rFonts w:asciiTheme="minorHAnsi" w:eastAsia="Calibri" w:hAnsiTheme="minorHAnsi" w:cstheme="minorHAnsi"/>
          <w:b/>
        </w:rPr>
      </w:pPr>
    </w:p>
    <w:p w:rsidR="00BF31A4" w:rsidRPr="00BF31A4" w:rsidRDefault="00BF31A4" w:rsidP="00BF31A4">
      <w:pPr>
        <w:contextualSpacing/>
        <w:jc w:val="both"/>
        <w:rPr>
          <w:rFonts w:ascii="Calibri" w:eastAsia="Calibri" w:hAnsi="Calibri" w:cs="Calibri"/>
          <w:bCs/>
        </w:rPr>
      </w:pPr>
      <w:r w:rsidRPr="00BF31A4">
        <w:rPr>
          <w:rFonts w:ascii="Calibri" w:eastAsia="Calibri" w:hAnsi="Calibri" w:cs="Calibri"/>
          <w:bCs/>
        </w:rPr>
        <w:t xml:space="preserve">1. Każda ze Stron oświadcza, że jest administratorem danych osobowych osób wskazanych w umowie jako osoby reprezentujące Stronę, osoby do kontaktu lub odpowiedzialne za realizację poszczególnych zadań wynikających, a także przydzielonych do realizacji Umowy i udostępnia je drugiej stronie w zakresie: imienia, nazwiska, pełnionej funkcji lub stanowiska, służbowych danych kontaktowych. </w:t>
      </w:r>
    </w:p>
    <w:p w:rsidR="00BF31A4" w:rsidRPr="00BF31A4" w:rsidRDefault="00BF31A4" w:rsidP="00BF31A4">
      <w:pPr>
        <w:contextualSpacing/>
        <w:jc w:val="both"/>
        <w:rPr>
          <w:rFonts w:ascii="Calibri" w:eastAsia="Calibri" w:hAnsi="Calibri" w:cs="Calibri"/>
          <w:bCs/>
        </w:rPr>
      </w:pPr>
      <w:r w:rsidRPr="00BF31A4">
        <w:rPr>
          <w:rFonts w:ascii="Calibri" w:eastAsia="Calibri" w:hAnsi="Calibri" w:cs="Calibri"/>
          <w:bCs/>
        </w:rPr>
        <w:t xml:space="preserve">2. Każda ze Stron oświadcza, że udostępnienie przez nią danych osobowych nie narusza przepisów o ochronie danych osobowych, w szczególności przepisów w rozumieniu przepisów rozporządzenia </w:t>
      </w:r>
      <w:proofErr w:type="spellStart"/>
      <w:r w:rsidRPr="00BF31A4">
        <w:rPr>
          <w:rFonts w:ascii="Calibri" w:eastAsia="Calibri" w:hAnsi="Calibri" w:cs="Calibri"/>
          <w:bCs/>
        </w:rPr>
        <w:t>PEiR</w:t>
      </w:r>
      <w:proofErr w:type="spellEnd"/>
      <w:r w:rsidRPr="00BF31A4">
        <w:rPr>
          <w:rFonts w:ascii="Calibri" w:eastAsia="Calibri" w:hAnsi="Calibri" w:cs="Calibri"/>
          <w:bCs/>
        </w:rPr>
        <w:t xml:space="preserve"> (UE) 2016/679 z dnia 27 kwietnia 2016 r. w sprawie ochrony osób fizycznych w związku z przetwarzaniem danych osobowych i w sprawie swobodnego przepływu takich danych oraz uchylenia dyrektywy 95/46/WE (Dz. Urz. UE L 119 z 04.05.2016, str. 1), dalej „RODO”.</w:t>
      </w:r>
    </w:p>
    <w:p w:rsidR="00BF31A4" w:rsidRPr="00BF31A4" w:rsidRDefault="00BF31A4" w:rsidP="00BF31A4">
      <w:pPr>
        <w:contextualSpacing/>
        <w:jc w:val="both"/>
        <w:rPr>
          <w:rFonts w:ascii="Calibri" w:eastAsia="Calibri" w:hAnsi="Calibri" w:cs="Calibri"/>
          <w:bCs/>
        </w:rPr>
      </w:pPr>
      <w:r w:rsidRPr="00BF31A4">
        <w:rPr>
          <w:rFonts w:ascii="Calibri" w:eastAsia="Calibri" w:hAnsi="Calibri" w:cs="Calibri"/>
          <w:bCs/>
        </w:rPr>
        <w:t>3. Strony zobowiązują się do wzajemnego wspierania w realizowaniu praw osób, których dane dotyczą, w szczególności poprzez ich przekazywanie od osoby, której dane dotyczą drugiej Stronie niniejszej Umowy.</w:t>
      </w:r>
    </w:p>
    <w:p w:rsidR="00BF31A4" w:rsidRPr="00BF31A4" w:rsidRDefault="00BF31A4" w:rsidP="00BF31A4">
      <w:pPr>
        <w:contextualSpacing/>
        <w:jc w:val="both"/>
        <w:rPr>
          <w:rFonts w:ascii="Calibri" w:eastAsia="Calibri" w:hAnsi="Calibri" w:cs="Calibri"/>
          <w:bCs/>
        </w:rPr>
      </w:pPr>
      <w:r w:rsidRPr="00BF31A4">
        <w:rPr>
          <w:rFonts w:ascii="Calibri" w:eastAsia="Calibri" w:hAnsi="Calibri" w:cs="Calibri"/>
          <w:bCs/>
        </w:rPr>
        <w:t>4. W trakcie realizacji umowy zachodzi potrzeba powierzenia danych osobowych Wykonawcy  przez Zamawiającego. Umowa powierzenia przetwarzania danych stanowi załącznik nr 2 do niniejszej Umowy.</w:t>
      </w:r>
    </w:p>
    <w:p w:rsidR="00BF31A4" w:rsidRPr="00BF31A4" w:rsidRDefault="00BF31A4" w:rsidP="00BF31A4">
      <w:pPr>
        <w:contextualSpacing/>
        <w:jc w:val="center"/>
        <w:rPr>
          <w:rFonts w:asciiTheme="minorHAnsi" w:eastAsia="Calibri" w:hAnsiTheme="minorHAnsi" w:cstheme="minorHAnsi"/>
          <w:b/>
        </w:rPr>
      </w:pPr>
    </w:p>
    <w:p w:rsidR="00BF31A4" w:rsidRPr="00BF31A4" w:rsidRDefault="00BF31A4" w:rsidP="00BF31A4">
      <w:pPr>
        <w:contextualSpacing/>
        <w:jc w:val="center"/>
        <w:rPr>
          <w:rFonts w:asciiTheme="minorHAnsi" w:eastAsia="Calibri" w:hAnsiTheme="minorHAnsi" w:cstheme="minorHAnsi"/>
          <w:b/>
        </w:rPr>
      </w:pPr>
      <w:r w:rsidRPr="00BF31A4">
        <w:rPr>
          <w:rFonts w:asciiTheme="minorHAnsi" w:eastAsia="Calibri" w:hAnsiTheme="minorHAnsi" w:cstheme="minorHAnsi"/>
          <w:b/>
        </w:rPr>
        <w:t>§ 15</w:t>
      </w:r>
    </w:p>
    <w:p w:rsidR="00BF31A4" w:rsidRPr="00BF31A4" w:rsidRDefault="00BF31A4" w:rsidP="00BF31A4">
      <w:pPr>
        <w:contextualSpacing/>
        <w:jc w:val="center"/>
        <w:rPr>
          <w:rFonts w:ascii="Calibri" w:eastAsia="Calibri" w:hAnsi="Calibri" w:cs="Calibri"/>
          <w:b/>
        </w:rPr>
      </w:pPr>
      <w:r w:rsidRPr="00BF31A4">
        <w:rPr>
          <w:rFonts w:ascii="Calibri" w:eastAsia="Calibri" w:hAnsi="Calibri" w:cs="Calibri"/>
          <w:b/>
        </w:rPr>
        <w:t>POSTANOWIENIA KOŃCOWE</w:t>
      </w:r>
    </w:p>
    <w:p w:rsidR="00BF31A4" w:rsidRPr="00BF31A4" w:rsidRDefault="00BF31A4" w:rsidP="00BF31A4">
      <w:pPr>
        <w:contextualSpacing/>
        <w:jc w:val="center"/>
        <w:rPr>
          <w:rFonts w:ascii="Calibri" w:eastAsia="Calibri" w:hAnsi="Calibri" w:cs="Calibri"/>
          <w:b/>
        </w:rPr>
      </w:pPr>
    </w:p>
    <w:p w:rsidR="00BF31A4" w:rsidRPr="00BF31A4" w:rsidRDefault="00BF31A4" w:rsidP="00BF31A4">
      <w:pPr>
        <w:jc w:val="both"/>
        <w:rPr>
          <w:rFonts w:ascii="Calibri" w:eastAsia="Calibri" w:hAnsi="Calibri" w:cs="Calibri"/>
        </w:rPr>
      </w:pPr>
      <w:r w:rsidRPr="00BF31A4">
        <w:rPr>
          <w:rFonts w:ascii="Calibri" w:eastAsia="Calibri" w:hAnsi="Calibri" w:cs="Calibri"/>
        </w:rPr>
        <w:t>1. Zamawiający niniejszym upoważnia Dyrektora Powiatowego Zarządu Dróg w Wieruszowie do reprezentowania go w sprawach związanych z realizacją niniejszej umowy.</w:t>
      </w:r>
    </w:p>
    <w:p w:rsidR="00BF31A4" w:rsidRPr="00BF31A4" w:rsidRDefault="00BF31A4" w:rsidP="00BF31A4">
      <w:pPr>
        <w:jc w:val="both"/>
        <w:rPr>
          <w:rFonts w:ascii="Calibri" w:eastAsia="Calibri" w:hAnsi="Calibri" w:cs="Calibri"/>
        </w:rPr>
      </w:pPr>
      <w:r w:rsidRPr="00BF31A4">
        <w:rPr>
          <w:rFonts w:ascii="Calibri" w:eastAsia="Calibri" w:hAnsi="Calibri" w:cs="Calibri"/>
        </w:rPr>
        <w:t>2. W sprawach nieuregulowanych niniejszą umową mają zastosowanie przepisy ustawy z</w:t>
      </w:r>
      <w:r w:rsidRPr="00BF31A4">
        <w:rPr>
          <w:rFonts w:ascii="Calibri" w:eastAsia="Calibri" w:hAnsi="Calibri" w:cs="Calibri"/>
          <w:b/>
        </w:rPr>
        <w:t> </w:t>
      </w:r>
      <w:r w:rsidRPr="00BF31A4">
        <w:rPr>
          <w:rFonts w:ascii="Calibri" w:eastAsia="Calibri" w:hAnsi="Calibri" w:cs="Calibri"/>
        </w:rPr>
        <w:t xml:space="preserve">dnia 23.04.1964r. Kodeks Cywilny (t.j.: Dz. U.  z 2024r., poz. 1061 ze zm.), ustawy z dnia 7 lipca 1994r. Prawo budowlane (t.j.: Dz. U. z 2024r. poz. 725 ze zm.) oraz ustawy z  dnia 11.09.2019r. Prawo zamówień publicznych (t.j.: Dz. U. z 2024r., poz. 1320 z </w:t>
      </w:r>
      <w:proofErr w:type="spellStart"/>
      <w:r w:rsidRPr="00BF31A4">
        <w:rPr>
          <w:rFonts w:ascii="Calibri" w:eastAsia="Calibri" w:hAnsi="Calibri" w:cs="Calibri"/>
        </w:rPr>
        <w:t>późn</w:t>
      </w:r>
      <w:proofErr w:type="spellEnd"/>
      <w:r w:rsidRPr="00BF31A4">
        <w:rPr>
          <w:rFonts w:ascii="Calibri" w:eastAsia="Calibri" w:hAnsi="Calibri" w:cs="Calibri"/>
        </w:rPr>
        <w:t>. zm.) oraz postanowienia Specyfikacji Warunków Zamówienia.</w:t>
      </w:r>
    </w:p>
    <w:p w:rsidR="00BF31A4" w:rsidRPr="00BF31A4" w:rsidRDefault="00BF31A4" w:rsidP="00BF31A4">
      <w:pPr>
        <w:jc w:val="both"/>
        <w:rPr>
          <w:rFonts w:ascii="Calibri" w:eastAsia="Calibri" w:hAnsi="Calibri" w:cs="Calibri"/>
        </w:rPr>
      </w:pPr>
      <w:r w:rsidRPr="00BF31A4">
        <w:rPr>
          <w:rFonts w:ascii="Calibri" w:eastAsia="Calibri" w:hAnsi="Calibri" w:cs="Calibri"/>
        </w:rPr>
        <w:t>3. Strony umowy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t>4. Wszelkie spory, których stronom umowy nie udało się rozstrzygnąć polubownie będą poddane rozstrzygnięciu przez Sąd powszechny, właściwy miejscowo dla siedziby Zamawiającego.</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t xml:space="preserve">5. Wykonawca nie może przenieść zobowiązań wynikających z umowy na jakikolwiek inny podmiot. </w:t>
      </w:r>
    </w:p>
    <w:p w:rsidR="00BF31A4" w:rsidRPr="00BF31A4" w:rsidRDefault="00BF31A4" w:rsidP="00BF31A4">
      <w:pPr>
        <w:autoSpaceDE w:val="0"/>
        <w:autoSpaceDN w:val="0"/>
        <w:adjustRightInd w:val="0"/>
        <w:jc w:val="both"/>
        <w:rPr>
          <w:rFonts w:ascii="Calibri" w:eastAsia="Calibri" w:hAnsi="Calibri" w:cs="Calibri"/>
          <w:szCs w:val="22"/>
        </w:rPr>
      </w:pPr>
      <w:r w:rsidRPr="00BF31A4">
        <w:rPr>
          <w:rFonts w:ascii="Calibri" w:eastAsia="Calibri" w:hAnsi="Calibri" w:cs="Calibri"/>
          <w:szCs w:val="23"/>
        </w:rPr>
        <w:t xml:space="preserve">6. Wykonawca nie może bez zgody Zamawiającego przelać jakiejkolwiek wierzytelności wynikającej z umowy lub jakiejkolwiek jej części na osoby trzecie. </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t xml:space="preserve">7. Zgoda Zamawiającego na przelew jakiejkolwiek wierzytelności wynikającej z umowy wymaga formy pisemnej pod rygorem nieważności. </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t>8. W przypadku zawarcia umowy w formie elektronicznej umowa wchodzi w życie z dniem podpisania przez ostatnią ze stron.</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lastRenderedPageBreak/>
        <w:t xml:space="preserve">9. Załączniki wymienione w treści umowy stanowią jej integralną treść w szczególności  opis przedmiotu zamówienia i oferta Wykonawcy,  </w:t>
      </w:r>
    </w:p>
    <w:p w:rsidR="00BF31A4" w:rsidRPr="00BF31A4" w:rsidRDefault="00BF31A4" w:rsidP="00BF31A4">
      <w:pPr>
        <w:autoSpaceDE w:val="0"/>
        <w:autoSpaceDN w:val="0"/>
        <w:adjustRightInd w:val="0"/>
        <w:jc w:val="both"/>
        <w:rPr>
          <w:rFonts w:ascii="Calibri" w:eastAsia="Calibri" w:hAnsi="Calibri" w:cs="Calibri"/>
          <w:szCs w:val="23"/>
        </w:rPr>
      </w:pPr>
      <w:r w:rsidRPr="00BF31A4">
        <w:rPr>
          <w:rFonts w:ascii="Calibri" w:eastAsia="Calibri" w:hAnsi="Calibri" w:cs="Calibri"/>
          <w:szCs w:val="23"/>
        </w:rPr>
        <w:t xml:space="preserve">10. Umowę sporządzono w trzech jednobrzmiących egzemplarzach z przeznaczeniem dla: </w:t>
      </w:r>
    </w:p>
    <w:p w:rsidR="00BF31A4" w:rsidRPr="00BF31A4" w:rsidRDefault="00BF31A4" w:rsidP="00BF31A4">
      <w:pPr>
        <w:autoSpaceDE w:val="0"/>
        <w:autoSpaceDN w:val="0"/>
        <w:adjustRightInd w:val="0"/>
        <w:spacing w:after="10"/>
        <w:ind w:left="550"/>
        <w:jc w:val="both"/>
        <w:rPr>
          <w:rFonts w:ascii="Calibri" w:eastAsia="Calibri" w:hAnsi="Calibri" w:cs="Calibri"/>
          <w:szCs w:val="23"/>
        </w:rPr>
      </w:pPr>
      <w:r w:rsidRPr="00BF31A4">
        <w:rPr>
          <w:rFonts w:ascii="Calibri" w:eastAsia="Calibri" w:hAnsi="Calibri" w:cs="Calibri"/>
          <w:szCs w:val="23"/>
        </w:rPr>
        <w:t xml:space="preserve">1) Inwestora: Powiatu Wieruszowskiego – 2 egzemplarze, </w:t>
      </w:r>
    </w:p>
    <w:p w:rsidR="00BF31A4" w:rsidRPr="00BF31A4" w:rsidRDefault="00BF31A4" w:rsidP="00BF31A4">
      <w:pPr>
        <w:autoSpaceDE w:val="0"/>
        <w:autoSpaceDN w:val="0"/>
        <w:adjustRightInd w:val="0"/>
        <w:ind w:left="550"/>
        <w:rPr>
          <w:rFonts w:eastAsia="Calibri"/>
          <w:sz w:val="23"/>
          <w:szCs w:val="23"/>
        </w:rPr>
      </w:pPr>
      <w:r w:rsidRPr="00BF31A4">
        <w:rPr>
          <w:rFonts w:ascii="Calibri" w:eastAsia="Calibri" w:hAnsi="Calibri" w:cs="Calibri"/>
          <w:szCs w:val="23"/>
        </w:rPr>
        <w:t>2) Wykonawcy: ………………. – 1 egzemplarz</w:t>
      </w:r>
      <w:r w:rsidRPr="00BF31A4">
        <w:rPr>
          <w:rFonts w:eastAsia="Calibri"/>
          <w:sz w:val="23"/>
          <w:szCs w:val="23"/>
        </w:rPr>
        <w:t xml:space="preserve">. </w:t>
      </w:r>
    </w:p>
    <w:p w:rsidR="00BF31A4" w:rsidRPr="00BF31A4" w:rsidRDefault="00BF31A4" w:rsidP="00BF31A4">
      <w:pPr>
        <w:jc w:val="both"/>
        <w:rPr>
          <w:rFonts w:ascii="Calibri" w:eastAsia="Calibri" w:hAnsi="Calibri" w:cs="Calibri"/>
        </w:rPr>
      </w:pPr>
    </w:p>
    <w:p w:rsidR="00BF31A4" w:rsidRPr="00BF31A4" w:rsidRDefault="00BF31A4" w:rsidP="00BF31A4">
      <w:pPr>
        <w:jc w:val="both"/>
        <w:rPr>
          <w:rFonts w:ascii="Calibri" w:hAnsi="Calibri" w:cs="Calibri"/>
        </w:rPr>
      </w:pPr>
    </w:p>
    <w:p w:rsidR="00BF31A4" w:rsidRPr="00BF31A4" w:rsidRDefault="00BF31A4" w:rsidP="00BF31A4">
      <w:pPr>
        <w:jc w:val="both"/>
        <w:rPr>
          <w:rFonts w:ascii="Calibri" w:hAnsi="Calibri" w:cs="Calibri"/>
        </w:rPr>
      </w:pPr>
    </w:p>
    <w:p w:rsidR="00BF31A4" w:rsidRPr="00BF31A4" w:rsidRDefault="00BF31A4" w:rsidP="00BF31A4">
      <w:pPr>
        <w:jc w:val="both"/>
        <w:rPr>
          <w:rFonts w:ascii="Calibri" w:hAnsi="Calibri" w:cs="Calibri"/>
        </w:rPr>
      </w:pPr>
    </w:p>
    <w:p w:rsidR="00BF31A4" w:rsidRPr="00BF31A4" w:rsidRDefault="00BF31A4" w:rsidP="00BF31A4">
      <w:pPr>
        <w:rPr>
          <w:rFonts w:ascii="Calibri" w:hAnsi="Calibri" w:cs="Calibri"/>
        </w:rPr>
      </w:pPr>
      <w:r w:rsidRPr="00BF31A4">
        <w:rPr>
          <w:rFonts w:ascii="Calibri" w:hAnsi="Calibri" w:cs="Calibri"/>
          <w:b/>
        </w:rPr>
        <w:t>Zamawiający:</w:t>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r>
      <w:r w:rsidRPr="00BF31A4">
        <w:rPr>
          <w:rFonts w:ascii="Calibri" w:hAnsi="Calibri" w:cs="Calibri"/>
          <w:b/>
        </w:rPr>
        <w:tab/>
        <w:t>Wykonawca:</w:t>
      </w:r>
    </w:p>
    <w:p w:rsidR="00BF31A4" w:rsidRPr="00BF31A4" w:rsidRDefault="00BF31A4" w:rsidP="00BF31A4">
      <w:pPr>
        <w:rPr>
          <w:rFonts w:ascii="Calibri" w:hAnsi="Calibri" w:cs="Calibri"/>
        </w:rPr>
      </w:pPr>
    </w:p>
    <w:p w:rsidR="00BF31A4" w:rsidRPr="00BF31A4" w:rsidRDefault="00BF31A4" w:rsidP="00BF31A4">
      <w:pPr>
        <w:jc w:val="center"/>
        <w:rPr>
          <w:rFonts w:ascii="Calibri" w:hAnsi="Calibri" w:cs="Calibri"/>
          <w:b/>
          <w:bCs/>
        </w:rPr>
      </w:pPr>
    </w:p>
    <w:p w:rsidR="00BF31A4" w:rsidRPr="00BF31A4" w:rsidRDefault="00BF31A4" w:rsidP="00BF31A4">
      <w:pPr>
        <w:jc w:val="center"/>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Calibri" w:hAnsi="Calibri" w:cs="Calibri"/>
          <w:b/>
          <w:bCs/>
        </w:rPr>
      </w:pPr>
    </w:p>
    <w:p w:rsidR="00BF31A4" w:rsidRPr="00BF31A4" w:rsidRDefault="00BF31A4" w:rsidP="00BF31A4">
      <w:pPr>
        <w:spacing w:after="160" w:line="259" w:lineRule="auto"/>
        <w:rPr>
          <w:rFonts w:asciiTheme="minorHAnsi" w:eastAsia="Calibri" w:hAnsiTheme="minorHAnsi" w:cstheme="minorHAnsi"/>
          <w:sz w:val="22"/>
          <w:szCs w:val="22"/>
          <w:lang w:eastAsia="en-US"/>
        </w:rPr>
      </w:pPr>
      <w:r w:rsidRPr="00BF31A4">
        <w:rPr>
          <w:rFonts w:asciiTheme="minorHAnsi" w:eastAsia="Calibri" w:hAnsiTheme="minorHAnsi" w:cstheme="minorHAnsi"/>
          <w:sz w:val="22"/>
          <w:szCs w:val="22"/>
          <w:lang w:eastAsia="en-US"/>
        </w:rPr>
        <w:t>Załączniki:</w:t>
      </w:r>
    </w:p>
    <w:p w:rsidR="00BF31A4" w:rsidRPr="00BF31A4" w:rsidRDefault="00BF31A4" w:rsidP="00751186">
      <w:pPr>
        <w:numPr>
          <w:ilvl w:val="0"/>
          <w:numId w:val="23"/>
        </w:numPr>
        <w:autoSpaceDE w:val="0"/>
        <w:autoSpaceDN w:val="0"/>
        <w:adjustRightInd w:val="0"/>
        <w:spacing w:after="160" w:line="259" w:lineRule="auto"/>
        <w:contextualSpacing/>
        <w:rPr>
          <w:rFonts w:asciiTheme="minorHAnsi" w:eastAsia="Calibri" w:hAnsiTheme="minorHAnsi" w:cstheme="minorHAnsi"/>
          <w:sz w:val="20"/>
          <w:szCs w:val="20"/>
          <w:lang w:eastAsia="en-US"/>
        </w:rPr>
      </w:pPr>
      <w:r w:rsidRPr="00BF31A4">
        <w:rPr>
          <w:rFonts w:asciiTheme="minorHAnsi" w:eastAsia="Calibri" w:hAnsiTheme="minorHAnsi" w:cstheme="minorHAnsi"/>
          <w:sz w:val="20"/>
          <w:szCs w:val="20"/>
          <w:lang w:eastAsia="en-US"/>
        </w:rPr>
        <w:t>SWZ wraz ze zmianami, pytaniami i wyjaśnieniami</w:t>
      </w:r>
    </w:p>
    <w:p w:rsidR="00BF31A4" w:rsidRPr="00BF31A4" w:rsidRDefault="00BF31A4" w:rsidP="00751186">
      <w:pPr>
        <w:numPr>
          <w:ilvl w:val="0"/>
          <w:numId w:val="23"/>
        </w:numPr>
        <w:autoSpaceDE w:val="0"/>
        <w:autoSpaceDN w:val="0"/>
        <w:adjustRightInd w:val="0"/>
        <w:spacing w:after="160" w:line="259" w:lineRule="auto"/>
        <w:contextualSpacing/>
        <w:rPr>
          <w:rFonts w:asciiTheme="minorHAnsi" w:eastAsia="Calibri" w:hAnsiTheme="minorHAnsi" w:cstheme="minorHAnsi"/>
          <w:sz w:val="20"/>
          <w:szCs w:val="20"/>
          <w:lang w:eastAsia="en-US"/>
        </w:rPr>
      </w:pPr>
      <w:r w:rsidRPr="00BF31A4">
        <w:rPr>
          <w:rFonts w:asciiTheme="minorHAnsi" w:eastAsia="Calibri" w:hAnsiTheme="minorHAnsi" w:cstheme="minorHAnsi"/>
          <w:sz w:val="20"/>
          <w:szCs w:val="20"/>
          <w:lang w:eastAsia="en-US"/>
        </w:rPr>
        <w:t xml:space="preserve">Oferta </w:t>
      </w:r>
    </w:p>
    <w:p w:rsidR="00BF31A4" w:rsidRPr="00BF31A4" w:rsidRDefault="00BF31A4" w:rsidP="00751186">
      <w:pPr>
        <w:numPr>
          <w:ilvl w:val="0"/>
          <w:numId w:val="23"/>
        </w:numPr>
        <w:autoSpaceDE w:val="0"/>
        <w:autoSpaceDN w:val="0"/>
        <w:adjustRightInd w:val="0"/>
        <w:spacing w:after="160" w:line="259" w:lineRule="auto"/>
        <w:contextualSpacing/>
        <w:rPr>
          <w:rFonts w:asciiTheme="minorHAnsi" w:eastAsia="Calibri" w:hAnsiTheme="minorHAnsi" w:cstheme="minorHAnsi"/>
          <w:sz w:val="20"/>
          <w:szCs w:val="20"/>
          <w:lang w:eastAsia="en-US"/>
        </w:rPr>
      </w:pPr>
      <w:r w:rsidRPr="00BF31A4">
        <w:rPr>
          <w:rFonts w:asciiTheme="minorHAnsi" w:eastAsia="Calibri" w:hAnsiTheme="minorHAnsi" w:cstheme="minorHAnsi"/>
          <w:sz w:val="20"/>
          <w:szCs w:val="20"/>
          <w:lang w:eastAsia="en-US"/>
        </w:rPr>
        <w:t xml:space="preserve">Umowa o powierzenie przetwarzania danych </w:t>
      </w:r>
      <w:r w:rsidRPr="00BF31A4">
        <w:rPr>
          <w:rFonts w:asciiTheme="minorHAnsi" w:eastAsia="Calibri" w:hAnsiTheme="minorHAnsi" w:cstheme="minorHAnsi"/>
          <w:sz w:val="20"/>
          <w:szCs w:val="20"/>
          <w:lang w:eastAsia="en-US"/>
        </w:rPr>
        <w:tab/>
      </w:r>
    </w:p>
    <w:p w:rsidR="00BF31A4" w:rsidRPr="00BF31A4" w:rsidRDefault="00BF31A4" w:rsidP="00BF31A4">
      <w:pPr>
        <w:ind w:left="1" w:right="4"/>
        <w:jc w:val="center"/>
        <w:rPr>
          <w:b/>
        </w:rPr>
      </w:pPr>
    </w:p>
    <w:p w:rsidR="00BF31A4" w:rsidRPr="00BF31A4" w:rsidRDefault="00BF31A4" w:rsidP="00BF31A4">
      <w:pPr>
        <w:ind w:left="1" w:right="4"/>
        <w:jc w:val="right"/>
        <w:rPr>
          <w:rFonts w:ascii="Calibri" w:hAnsi="Calibri" w:cs="Calibri"/>
          <w:b/>
        </w:rPr>
        <w:sectPr w:rsidR="00BF31A4" w:rsidRPr="00BF31A4" w:rsidSect="003D76FD">
          <w:headerReference w:type="even" r:id="rId18"/>
          <w:headerReference w:type="default" r:id="rId19"/>
          <w:footerReference w:type="even" r:id="rId20"/>
          <w:footerReference w:type="default" r:id="rId21"/>
          <w:headerReference w:type="first" r:id="rId22"/>
          <w:footerReference w:type="first" r:id="rId23"/>
          <w:pgSz w:w="11910" w:h="17010"/>
          <w:pgMar w:top="1418" w:right="1418" w:bottom="1418" w:left="1418" w:header="0" w:footer="646" w:gutter="0"/>
          <w:cols w:space="708"/>
        </w:sectPr>
      </w:pPr>
    </w:p>
    <w:p w:rsidR="00BF31A4" w:rsidRPr="00BF31A4" w:rsidRDefault="00BF31A4" w:rsidP="00BF31A4">
      <w:pPr>
        <w:ind w:left="1" w:right="4"/>
        <w:jc w:val="right"/>
        <w:rPr>
          <w:rFonts w:ascii="Calibri" w:hAnsi="Calibri" w:cs="Calibri"/>
          <w:b/>
        </w:rPr>
      </w:pPr>
      <w:r w:rsidRPr="00BF31A4">
        <w:rPr>
          <w:rFonts w:ascii="Calibri" w:hAnsi="Calibri" w:cs="Calibri"/>
          <w:b/>
        </w:rPr>
        <w:lastRenderedPageBreak/>
        <w:t>Załącznik nr 3 do Umowy</w:t>
      </w:r>
    </w:p>
    <w:p w:rsidR="00BF31A4" w:rsidRPr="00BF31A4" w:rsidRDefault="00BF31A4" w:rsidP="00BF31A4">
      <w:pPr>
        <w:ind w:left="1" w:right="4"/>
        <w:jc w:val="center"/>
        <w:rPr>
          <w:rFonts w:ascii="Calibri" w:hAnsi="Calibri" w:cs="Calibri"/>
          <w:b/>
        </w:rPr>
      </w:pPr>
    </w:p>
    <w:p w:rsidR="00BF31A4" w:rsidRPr="00BF31A4" w:rsidRDefault="00BF31A4" w:rsidP="00BF31A4">
      <w:pPr>
        <w:ind w:left="1" w:right="4"/>
        <w:jc w:val="center"/>
        <w:rPr>
          <w:rFonts w:ascii="Calibri" w:hAnsi="Calibri" w:cs="Calibri"/>
          <w:b/>
        </w:rPr>
      </w:pPr>
      <w:r w:rsidRPr="00BF31A4">
        <w:rPr>
          <w:rFonts w:ascii="Calibri" w:hAnsi="Calibri" w:cs="Calibri"/>
          <w:b/>
        </w:rPr>
        <w:t>UMOWA</w:t>
      </w:r>
      <w:r w:rsidRPr="00BF31A4">
        <w:rPr>
          <w:rFonts w:ascii="Calibri" w:hAnsi="Calibri" w:cs="Calibri"/>
          <w:b/>
          <w:spacing w:val="-9"/>
        </w:rPr>
        <w:t xml:space="preserve"> </w:t>
      </w:r>
      <w:r w:rsidRPr="00BF31A4">
        <w:rPr>
          <w:rFonts w:ascii="Calibri" w:hAnsi="Calibri" w:cs="Calibri"/>
          <w:b/>
        </w:rPr>
        <w:t>POWIERZENIA</w:t>
      </w:r>
      <w:r w:rsidRPr="00BF31A4">
        <w:rPr>
          <w:rFonts w:ascii="Calibri" w:hAnsi="Calibri" w:cs="Calibri"/>
          <w:b/>
          <w:spacing w:val="-9"/>
        </w:rPr>
        <w:t xml:space="preserve"> </w:t>
      </w:r>
      <w:r w:rsidRPr="00BF31A4">
        <w:rPr>
          <w:rFonts w:ascii="Calibri" w:hAnsi="Calibri" w:cs="Calibri"/>
          <w:b/>
        </w:rPr>
        <w:t>PRZETWARZANIA</w:t>
      </w:r>
      <w:r w:rsidRPr="00BF31A4">
        <w:rPr>
          <w:rFonts w:ascii="Calibri" w:hAnsi="Calibri" w:cs="Calibri"/>
          <w:b/>
          <w:spacing w:val="-8"/>
        </w:rPr>
        <w:t xml:space="preserve"> </w:t>
      </w:r>
      <w:r w:rsidRPr="00BF31A4">
        <w:rPr>
          <w:rFonts w:ascii="Calibri" w:hAnsi="Calibri" w:cs="Calibri"/>
          <w:b/>
        </w:rPr>
        <w:t>DANYCH</w:t>
      </w:r>
      <w:r w:rsidRPr="00BF31A4">
        <w:rPr>
          <w:rFonts w:ascii="Calibri" w:hAnsi="Calibri" w:cs="Calibri"/>
          <w:b/>
          <w:spacing w:val="-7"/>
        </w:rPr>
        <w:t xml:space="preserve"> </w:t>
      </w:r>
      <w:r w:rsidRPr="00BF31A4">
        <w:rPr>
          <w:rFonts w:ascii="Calibri" w:hAnsi="Calibri" w:cs="Calibri"/>
          <w:b/>
          <w:spacing w:val="-2"/>
        </w:rPr>
        <w:t>OSOBOWYCH</w:t>
      </w:r>
    </w:p>
    <w:p w:rsidR="00BF31A4" w:rsidRPr="00BF31A4" w:rsidRDefault="00BF31A4" w:rsidP="00BF31A4">
      <w:pPr>
        <w:ind w:right="4"/>
        <w:jc w:val="both"/>
        <w:rPr>
          <w:rFonts w:ascii="Calibri" w:hAnsi="Calibri" w:cs="Calibri"/>
          <w:b/>
        </w:rPr>
      </w:pPr>
    </w:p>
    <w:p w:rsidR="00BF31A4" w:rsidRPr="00BF31A4" w:rsidRDefault="00BF31A4" w:rsidP="00BF31A4">
      <w:pPr>
        <w:ind w:right="4"/>
        <w:jc w:val="both"/>
        <w:rPr>
          <w:rFonts w:ascii="Calibri" w:hAnsi="Calibri" w:cs="Calibri"/>
          <w:b/>
        </w:rPr>
      </w:pPr>
    </w:p>
    <w:p w:rsidR="00BF31A4" w:rsidRPr="00BF31A4" w:rsidRDefault="00BF31A4" w:rsidP="00BF31A4">
      <w:pPr>
        <w:ind w:right="4"/>
        <w:jc w:val="both"/>
        <w:rPr>
          <w:rFonts w:ascii="Calibri" w:hAnsi="Calibri" w:cs="Calibri"/>
          <w:b/>
        </w:rPr>
      </w:pPr>
    </w:p>
    <w:p w:rsidR="00BF31A4" w:rsidRPr="00BF31A4" w:rsidRDefault="00BF31A4" w:rsidP="00BF31A4">
      <w:pPr>
        <w:tabs>
          <w:tab w:val="left" w:leader="dot" w:pos="2833"/>
        </w:tabs>
        <w:ind w:left="2" w:right="4"/>
        <w:jc w:val="both"/>
        <w:rPr>
          <w:rFonts w:ascii="Calibri" w:hAnsi="Calibri" w:cs="Calibri"/>
        </w:rPr>
      </w:pPr>
      <w:r w:rsidRPr="00BF31A4">
        <w:rPr>
          <w:rFonts w:ascii="Calibri" w:hAnsi="Calibri" w:cs="Calibri"/>
        </w:rPr>
        <w:t>zawarta</w:t>
      </w:r>
      <w:r w:rsidRPr="00BF31A4">
        <w:rPr>
          <w:rFonts w:ascii="Calibri" w:hAnsi="Calibri" w:cs="Calibri"/>
          <w:spacing w:val="-4"/>
        </w:rPr>
        <w:t xml:space="preserve"> </w:t>
      </w:r>
      <w:r w:rsidRPr="00BF31A4">
        <w:rPr>
          <w:rFonts w:ascii="Calibri" w:hAnsi="Calibri" w:cs="Calibri"/>
        </w:rPr>
        <w:t>w</w:t>
      </w:r>
      <w:r w:rsidRPr="00BF31A4">
        <w:rPr>
          <w:rFonts w:ascii="Calibri" w:hAnsi="Calibri" w:cs="Calibri"/>
          <w:spacing w:val="-2"/>
        </w:rPr>
        <w:t xml:space="preserve"> </w:t>
      </w:r>
      <w:r w:rsidRPr="00BF31A4">
        <w:rPr>
          <w:rFonts w:ascii="Calibri" w:hAnsi="Calibri" w:cs="Calibri"/>
          <w:spacing w:val="-4"/>
        </w:rPr>
        <w:t xml:space="preserve">dniu ………...2025 r. </w:t>
      </w:r>
      <w:r w:rsidRPr="00BF31A4">
        <w:rPr>
          <w:rFonts w:ascii="Calibri" w:hAnsi="Calibri" w:cs="Calibri"/>
        </w:rPr>
        <w:t>w</w:t>
      </w:r>
      <w:r w:rsidRPr="00BF31A4">
        <w:rPr>
          <w:rFonts w:ascii="Calibri" w:hAnsi="Calibri" w:cs="Calibri"/>
          <w:spacing w:val="-4"/>
        </w:rPr>
        <w:t xml:space="preserve"> </w:t>
      </w:r>
      <w:r w:rsidRPr="00BF31A4">
        <w:rPr>
          <w:rFonts w:ascii="Calibri" w:hAnsi="Calibri" w:cs="Calibri"/>
        </w:rPr>
        <w:t>Wieruszowie</w:t>
      </w:r>
      <w:r w:rsidRPr="00BF31A4">
        <w:rPr>
          <w:rFonts w:ascii="Calibri" w:hAnsi="Calibri" w:cs="Calibri"/>
          <w:spacing w:val="-3"/>
        </w:rPr>
        <w:t xml:space="preserve"> </w:t>
      </w:r>
      <w:r w:rsidRPr="00BF31A4">
        <w:rPr>
          <w:rFonts w:ascii="Calibri" w:hAnsi="Calibri" w:cs="Calibri"/>
          <w:spacing w:val="-2"/>
        </w:rPr>
        <w:t>pomiędzy:</w:t>
      </w:r>
    </w:p>
    <w:p w:rsidR="00BF31A4" w:rsidRPr="00BF31A4" w:rsidRDefault="00BF31A4" w:rsidP="00BF31A4">
      <w:pPr>
        <w:ind w:left="2" w:right="4"/>
        <w:rPr>
          <w:rFonts w:ascii="Calibri" w:hAnsi="Calibri" w:cs="Calibri"/>
          <w:spacing w:val="-2"/>
        </w:rPr>
      </w:pPr>
      <w:r w:rsidRPr="00BF31A4">
        <w:rPr>
          <w:rFonts w:ascii="Calibri" w:hAnsi="Calibri" w:cs="Calibri"/>
          <w:spacing w:val="-2"/>
        </w:rPr>
        <w:t xml:space="preserve">Powiatem Wieruszowskim z siedzibą przy ul. Rynek 1-7, 98-400 Wieruszów, </w:t>
      </w:r>
    </w:p>
    <w:p w:rsidR="00BF31A4" w:rsidRPr="00BF31A4" w:rsidRDefault="00BF31A4" w:rsidP="00BF31A4">
      <w:pPr>
        <w:ind w:left="2" w:right="4"/>
        <w:rPr>
          <w:rFonts w:ascii="Calibri" w:hAnsi="Calibri" w:cs="Calibri"/>
          <w:spacing w:val="-2"/>
        </w:rPr>
      </w:pPr>
      <w:r w:rsidRPr="00BF31A4">
        <w:rPr>
          <w:rFonts w:ascii="Calibri" w:hAnsi="Calibri" w:cs="Calibri"/>
          <w:spacing w:val="-2"/>
        </w:rPr>
        <w:t>NIP: 9970147748, REGON: 250854837</w:t>
      </w:r>
    </w:p>
    <w:p w:rsidR="00BF31A4" w:rsidRPr="00BF31A4" w:rsidRDefault="00BF31A4" w:rsidP="00BF31A4">
      <w:pPr>
        <w:ind w:left="2" w:right="4"/>
        <w:rPr>
          <w:rFonts w:ascii="Calibri" w:hAnsi="Calibri" w:cs="Calibri"/>
          <w:b/>
        </w:rPr>
      </w:pPr>
      <w:r w:rsidRPr="00BF31A4">
        <w:rPr>
          <w:rFonts w:ascii="Calibri" w:hAnsi="Calibri" w:cs="Calibri"/>
        </w:rPr>
        <w:t xml:space="preserve">zwanym dalej </w:t>
      </w:r>
      <w:r w:rsidRPr="00BF31A4">
        <w:rPr>
          <w:rFonts w:ascii="Calibri" w:hAnsi="Calibri" w:cs="Calibri"/>
          <w:b/>
        </w:rPr>
        <w:t xml:space="preserve">„Administratorem danych” </w:t>
      </w:r>
      <w:r w:rsidRPr="00BF31A4">
        <w:rPr>
          <w:rFonts w:ascii="Calibri" w:hAnsi="Calibri" w:cs="Calibri"/>
        </w:rPr>
        <w:t xml:space="preserve">lub skrócie </w:t>
      </w:r>
      <w:r w:rsidRPr="00BF31A4">
        <w:rPr>
          <w:rFonts w:ascii="Calibri" w:hAnsi="Calibri" w:cs="Calibri"/>
          <w:b/>
        </w:rPr>
        <w:t>„Administratorem”</w:t>
      </w:r>
    </w:p>
    <w:p w:rsidR="00BF31A4" w:rsidRPr="00BF31A4" w:rsidRDefault="00BF31A4" w:rsidP="00BF31A4">
      <w:pPr>
        <w:ind w:left="2" w:right="4"/>
        <w:jc w:val="both"/>
        <w:rPr>
          <w:rFonts w:ascii="Calibri" w:hAnsi="Calibri" w:cs="Calibri"/>
        </w:rPr>
      </w:pPr>
      <w:r w:rsidRPr="00BF31A4">
        <w:rPr>
          <w:rFonts w:ascii="Calibri" w:hAnsi="Calibri" w:cs="Calibri"/>
        </w:rPr>
        <w:t>reprezentowanym</w:t>
      </w:r>
      <w:r w:rsidRPr="00BF31A4">
        <w:rPr>
          <w:rFonts w:ascii="Calibri" w:hAnsi="Calibri" w:cs="Calibri"/>
          <w:spacing w:val="-10"/>
        </w:rPr>
        <w:t xml:space="preserve"> </w:t>
      </w:r>
      <w:r w:rsidRPr="00BF31A4">
        <w:rPr>
          <w:rFonts w:ascii="Calibri" w:hAnsi="Calibri" w:cs="Calibri"/>
          <w:spacing w:val="-2"/>
        </w:rPr>
        <w:t>przez:</w:t>
      </w:r>
    </w:p>
    <w:p w:rsidR="00BF31A4" w:rsidRPr="00BF31A4" w:rsidRDefault="00BF31A4" w:rsidP="00BF31A4">
      <w:pPr>
        <w:ind w:left="2" w:right="4"/>
        <w:jc w:val="both"/>
        <w:rPr>
          <w:rFonts w:ascii="Calibri" w:hAnsi="Calibri" w:cs="Calibri"/>
          <w:spacing w:val="-2"/>
        </w:rPr>
      </w:pPr>
      <w:r w:rsidRPr="00BF31A4">
        <w:rPr>
          <w:rFonts w:ascii="Calibri" w:hAnsi="Calibri" w:cs="Calibri"/>
          <w:spacing w:val="-2"/>
        </w:rPr>
        <w:t>Andrzeja Parzonkę – Dyrektora Powiatowego Zarządu Dróg w Wieruszowie</w:t>
      </w:r>
    </w:p>
    <w:p w:rsidR="00BF31A4" w:rsidRPr="00BF31A4" w:rsidRDefault="00BF31A4" w:rsidP="00BF31A4">
      <w:pPr>
        <w:ind w:left="2" w:right="4"/>
        <w:jc w:val="both"/>
        <w:rPr>
          <w:rFonts w:ascii="Calibri" w:hAnsi="Calibri" w:cs="Calibri"/>
        </w:rPr>
      </w:pPr>
      <w:r w:rsidRPr="00BF31A4">
        <w:rPr>
          <w:rFonts w:ascii="Calibri" w:hAnsi="Calibri" w:cs="Calibri"/>
          <w:spacing w:val="-10"/>
        </w:rPr>
        <w:t>a</w:t>
      </w:r>
    </w:p>
    <w:p w:rsidR="00BF31A4" w:rsidRPr="00BF31A4" w:rsidRDefault="00BF31A4" w:rsidP="00BF31A4">
      <w:pPr>
        <w:ind w:left="2" w:right="4"/>
        <w:jc w:val="both"/>
        <w:rPr>
          <w:rFonts w:ascii="Calibri" w:hAnsi="Calibri" w:cs="Calibri"/>
        </w:rPr>
      </w:pPr>
      <w:r w:rsidRPr="00BF31A4">
        <w:rPr>
          <w:rFonts w:ascii="Calibri" w:hAnsi="Calibri" w:cs="Calibri"/>
        </w:rPr>
        <w:t>…………………………….</w:t>
      </w:r>
    </w:p>
    <w:p w:rsidR="00BF31A4" w:rsidRPr="00BF31A4" w:rsidRDefault="00BF31A4" w:rsidP="00BF31A4">
      <w:pPr>
        <w:ind w:left="2" w:right="4"/>
        <w:rPr>
          <w:rFonts w:ascii="Calibri" w:hAnsi="Calibri" w:cs="Calibri"/>
        </w:rPr>
      </w:pPr>
      <w:r w:rsidRPr="00BF31A4">
        <w:rPr>
          <w:rFonts w:ascii="Calibri" w:hAnsi="Calibri" w:cs="Calibri"/>
        </w:rPr>
        <w:t xml:space="preserve">zwaną w dalszej części umowy </w:t>
      </w:r>
      <w:r w:rsidRPr="00BF31A4">
        <w:rPr>
          <w:rFonts w:ascii="Calibri" w:hAnsi="Calibri" w:cs="Calibri"/>
          <w:b/>
        </w:rPr>
        <w:t>„Podmiotem przetwarzającym”</w:t>
      </w:r>
    </w:p>
    <w:p w:rsidR="00BF31A4" w:rsidRPr="00BF31A4" w:rsidRDefault="00BF31A4" w:rsidP="00BF31A4">
      <w:pPr>
        <w:ind w:left="2" w:right="4"/>
        <w:jc w:val="both"/>
        <w:rPr>
          <w:rFonts w:ascii="Calibri" w:hAnsi="Calibri" w:cs="Calibri"/>
        </w:rPr>
      </w:pPr>
      <w:r w:rsidRPr="00BF31A4">
        <w:rPr>
          <w:rFonts w:ascii="Calibri" w:hAnsi="Calibri" w:cs="Calibri"/>
        </w:rPr>
        <w:t>reprezentowanym</w:t>
      </w:r>
      <w:r w:rsidRPr="00BF31A4">
        <w:rPr>
          <w:rFonts w:ascii="Calibri" w:hAnsi="Calibri" w:cs="Calibri"/>
          <w:spacing w:val="-10"/>
        </w:rPr>
        <w:t xml:space="preserve"> </w:t>
      </w:r>
      <w:r w:rsidRPr="00BF31A4">
        <w:rPr>
          <w:rFonts w:ascii="Calibri" w:hAnsi="Calibri" w:cs="Calibri"/>
          <w:spacing w:val="-2"/>
        </w:rPr>
        <w:t>przez:</w:t>
      </w:r>
    </w:p>
    <w:p w:rsidR="00BF31A4" w:rsidRPr="00BF31A4" w:rsidRDefault="00BF31A4" w:rsidP="00BF31A4">
      <w:pPr>
        <w:ind w:left="2" w:right="4"/>
        <w:rPr>
          <w:rFonts w:ascii="Calibri" w:hAnsi="Calibri" w:cs="Calibri"/>
        </w:rPr>
      </w:pPr>
      <w:r w:rsidRPr="00BF31A4">
        <w:rPr>
          <w:rFonts w:ascii="Calibri" w:hAnsi="Calibri" w:cs="Calibri"/>
          <w:spacing w:val="-2"/>
        </w:rPr>
        <w:t>……………………………..</w:t>
      </w:r>
    </w:p>
    <w:p w:rsidR="00BF31A4" w:rsidRPr="00BF31A4" w:rsidRDefault="00BF31A4" w:rsidP="00BF31A4">
      <w:pPr>
        <w:ind w:left="2" w:right="4"/>
        <w:jc w:val="both"/>
        <w:rPr>
          <w:rFonts w:ascii="Calibri" w:hAnsi="Calibri" w:cs="Calibri"/>
        </w:rPr>
      </w:pPr>
      <w:r w:rsidRPr="00BF31A4">
        <w:rPr>
          <w:rFonts w:ascii="Calibri" w:hAnsi="Calibri" w:cs="Calibri"/>
        </w:rPr>
        <w:t>zwanymi</w:t>
      </w:r>
      <w:r w:rsidRPr="00BF31A4">
        <w:rPr>
          <w:rFonts w:ascii="Calibri" w:hAnsi="Calibri" w:cs="Calibri"/>
          <w:spacing w:val="-2"/>
        </w:rPr>
        <w:t xml:space="preserve"> </w:t>
      </w:r>
      <w:r w:rsidRPr="00BF31A4">
        <w:rPr>
          <w:rFonts w:ascii="Calibri" w:hAnsi="Calibri" w:cs="Calibri"/>
        </w:rPr>
        <w:t>każdą</w:t>
      </w:r>
      <w:r w:rsidRPr="00BF31A4">
        <w:rPr>
          <w:rFonts w:ascii="Calibri" w:hAnsi="Calibri" w:cs="Calibri"/>
          <w:spacing w:val="-5"/>
        </w:rPr>
        <w:t xml:space="preserve"> </w:t>
      </w:r>
      <w:r w:rsidRPr="00BF31A4">
        <w:rPr>
          <w:rFonts w:ascii="Calibri" w:hAnsi="Calibri" w:cs="Calibri"/>
        </w:rPr>
        <w:t>z</w:t>
      </w:r>
      <w:r w:rsidRPr="00BF31A4">
        <w:rPr>
          <w:rFonts w:ascii="Calibri" w:hAnsi="Calibri" w:cs="Calibri"/>
          <w:spacing w:val="-3"/>
        </w:rPr>
        <w:t xml:space="preserve"> </w:t>
      </w:r>
      <w:r w:rsidRPr="00BF31A4">
        <w:rPr>
          <w:rFonts w:ascii="Calibri" w:hAnsi="Calibri" w:cs="Calibri"/>
        </w:rPr>
        <w:t>osobna</w:t>
      </w:r>
      <w:r w:rsidRPr="00BF31A4">
        <w:rPr>
          <w:rFonts w:ascii="Calibri" w:hAnsi="Calibri" w:cs="Calibri"/>
          <w:spacing w:val="-3"/>
        </w:rPr>
        <w:t xml:space="preserve"> </w:t>
      </w:r>
      <w:r w:rsidRPr="00BF31A4">
        <w:rPr>
          <w:rFonts w:ascii="Calibri" w:hAnsi="Calibri" w:cs="Calibri"/>
        </w:rPr>
        <w:t>w</w:t>
      </w:r>
      <w:r w:rsidRPr="00BF31A4">
        <w:rPr>
          <w:rFonts w:ascii="Calibri" w:hAnsi="Calibri" w:cs="Calibri"/>
          <w:spacing w:val="-5"/>
        </w:rPr>
        <w:t xml:space="preserve"> </w:t>
      </w:r>
      <w:r w:rsidRPr="00BF31A4">
        <w:rPr>
          <w:rFonts w:ascii="Calibri" w:hAnsi="Calibri" w:cs="Calibri"/>
        </w:rPr>
        <w:t>dalszej</w:t>
      </w:r>
      <w:r w:rsidRPr="00BF31A4">
        <w:rPr>
          <w:rFonts w:ascii="Calibri" w:hAnsi="Calibri" w:cs="Calibri"/>
          <w:spacing w:val="-2"/>
        </w:rPr>
        <w:t xml:space="preserve"> </w:t>
      </w:r>
      <w:r w:rsidRPr="00BF31A4">
        <w:rPr>
          <w:rFonts w:ascii="Calibri" w:hAnsi="Calibri" w:cs="Calibri"/>
        </w:rPr>
        <w:t>części</w:t>
      </w:r>
      <w:r w:rsidRPr="00BF31A4">
        <w:rPr>
          <w:rFonts w:ascii="Calibri" w:hAnsi="Calibri" w:cs="Calibri"/>
          <w:spacing w:val="-2"/>
        </w:rPr>
        <w:t xml:space="preserve"> </w:t>
      </w:r>
      <w:r w:rsidRPr="00BF31A4">
        <w:rPr>
          <w:rFonts w:ascii="Calibri" w:hAnsi="Calibri" w:cs="Calibri"/>
        </w:rPr>
        <w:t>Umowy</w:t>
      </w:r>
      <w:r w:rsidRPr="00BF31A4">
        <w:rPr>
          <w:rFonts w:ascii="Calibri" w:hAnsi="Calibri" w:cs="Calibri"/>
          <w:spacing w:val="-5"/>
        </w:rPr>
        <w:t xml:space="preserve"> </w:t>
      </w:r>
      <w:r w:rsidRPr="00BF31A4">
        <w:rPr>
          <w:rFonts w:ascii="Calibri" w:hAnsi="Calibri" w:cs="Calibri"/>
        </w:rPr>
        <w:t>„</w:t>
      </w:r>
      <w:r w:rsidRPr="00BF31A4">
        <w:rPr>
          <w:rFonts w:ascii="Calibri" w:hAnsi="Calibri" w:cs="Calibri"/>
          <w:b/>
        </w:rPr>
        <w:t>Stroną</w:t>
      </w:r>
      <w:r w:rsidRPr="00BF31A4">
        <w:rPr>
          <w:rFonts w:ascii="Calibri" w:hAnsi="Calibri" w:cs="Calibri"/>
        </w:rPr>
        <w:t>”,</w:t>
      </w:r>
      <w:r w:rsidRPr="00BF31A4">
        <w:rPr>
          <w:rFonts w:ascii="Calibri" w:hAnsi="Calibri" w:cs="Calibri"/>
          <w:spacing w:val="-3"/>
        </w:rPr>
        <w:t xml:space="preserve"> </w:t>
      </w:r>
      <w:r w:rsidRPr="00BF31A4">
        <w:rPr>
          <w:rFonts w:ascii="Calibri" w:hAnsi="Calibri" w:cs="Calibri"/>
        </w:rPr>
        <w:t>a</w:t>
      </w:r>
      <w:r w:rsidRPr="00BF31A4">
        <w:rPr>
          <w:rFonts w:ascii="Calibri" w:hAnsi="Calibri" w:cs="Calibri"/>
          <w:spacing w:val="-5"/>
        </w:rPr>
        <w:t xml:space="preserve"> </w:t>
      </w:r>
      <w:r w:rsidRPr="00BF31A4">
        <w:rPr>
          <w:rFonts w:ascii="Calibri" w:hAnsi="Calibri" w:cs="Calibri"/>
        </w:rPr>
        <w:t>łącznie</w:t>
      </w:r>
      <w:r w:rsidRPr="00BF31A4">
        <w:rPr>
          <w:rFonts w:ascii="Calibri" w:hAnsi="Calibri" w:cs="Calibri"/>
          <w:spacing w:val="-3"/>
        </w:rPr>
        <w:t xml:space="preserve"> </w:t>
      </w:r>
      <w:r w:rsidRPr="00BF31A4">
        <w:rPr>
          <w:rFonts w:ascii="Calibri" w:hAnsi="Calibri" w:cs="Calibri"/>
        </w:rPr>
        <w:t>„</w:t>
      </w:r>
      <w:r w:rsidRPr="00BF31A4">
        <w:rPr>
          <w:rFonts w:ascii="Calibri" w:hAnsi="Calibri" w:cs="Calibri"/>
          <w:b/>
        </w:rPr>
        <w:t>Stronami</w:t>
      </w:r>
      <w:r w:rsidRPr="00BF31A4">
        <w:rPr>
          <w:rFonts w:ascii="Calibri" w:hAnsi="Calibri" w:cs="Calibri"/>
        </w:rPr>
        <w:t>”. Zważywszy, że:</w:t>
      </w:r>
    </w:p>
    <w:p w:rsidR="00BF31A4" w:rsidRPr="00BF31A4" w:rsidRDefault="00BF31A4" w:rsidP="00751186">
      <w:pPr>
        <w:widowControl w:val="0"/>
        <w:numPr>
          <w:ilvl w:val="0"/>
          <w:numId w:val="38"/>
        </w:numPr>
        <w:tabs>
          <w:tab w:val="left" w:pos="722"/>
          <w:tab w:val="left" w:leader="dot" w:pos="9853"/>
        </w:tabs>
        <w:autoSpaceDE w:val="0"/>
        <w:autoSpaceDN w:val="0"/>
        <w:ind w:right="4"/>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17"/>
        </w:rPr>
        <w:t xml:space="preserve"> </w:t>
      </w:r>
      <w:r w:rsidRPr="00BF31A4">
        <w:rPr>
          <w:rFonts w:ascii="Calibri" w:eastAsia="Calibri" w:hAnsi="Calibri" w:cs="Calibri"/>
        </w:rPr>
        <w:t>przetwarzający</w:t>
      </w:r>
      <w:r w:rsidRPr="00BF31A4">
        <w:rPr>
          <w:rFonts w:ascii="Calibri" w:eastAsia="Calibri" w:hAnsi="Calibri" w:cs="Calibri"/>
          <w:spacing w:val="22"/>
        </w:rPr>
        <w:t xml:space="preserve"> </w:t>
      </w:r>
      <w:r w:rsidRPr="00BF31A4">
        <w:rPr>
          <w:rFonts w:ascii="Calibri" w:eastAsia="Calibri" w:hAnsi="Calibri" w:cs="Calibri"/>
        </w:rPr>
        <w:t>będzie</w:t>
      </w:r>
      <w:r w:rsidRPr="00BF31A4">
        <w:rPr>
          <w:rFonts w:ascii="Calibri" w:eastAsia="Calibri" w:hAnsi="Calibri" w:cs="Calibri"/>
          <w:spacing w:val="20"/>
        </w:rPr>
        <w:t xml:space="preserve"> </w:t>
      </w:r>
      <w:r w:rsidRPr="00BF31A4">
        <w:rPr>
          <w:rFonts w:ascii="Calibri" w:eastAsia="Calibri" w:hAnsi="Calibri" w:cs="Calibri"/>
        </w:rPr>
        <w:t>świadczył</w:t>
      </w:r>
      <w:r w:rsidRPr="00BF31A4">
        <w:rPr>
          <w:rFonts w:ascii="Calibri" w:eastAsia="Calibri" w:hAnsi="Calibri" w:cs="Calibri"/>
          <w:spacing w:val="22"/>
        </w:rPr>
        <w:t xml:space="preserve"> </w:t>
      </w:r>
      <w:r w:rsidRPr="00BF31A4">
        <w:rPr>
          <w:rFonts w:ascii="Calibri" w:eastAsia="Calibri" w:hAnsi="Calibri" w:cs="Calibri"/>
        </w:rPr>
        <w:t>na</w:t>
      </w:r>
      <w:r w:rsidRPr="00BF31A4">
        <w:rPr>
          <w:rFonts w:ascii="Calibri" w:eastAsia="Calibri" w:hAnsi="Calibri" w:cs="Calibri"/>
          <w:spacing w:val="19"/>
        </w:rPr>
        <w:t xml:space="preserve"> </w:t>
      </w:r>
      <w:r w:rsidRPr="00BF31A4">
        <w:rPr>
          <w:rFonts w:ascii="Calibri" w:eastAsia="Calibri" w:hAnsi="Calibri" w:cs="Calibri"/>
        </w:rPr>
        <w:t>rzecz</w:t>
      </w:r>
      <w:r w:rsidRPr="00BF31A4">
        <w:rPr>
          <w:rFonts w:ascii="Calibri" w:eastAsia="Calibri" w:hAnsi="Calibri" w:cs="Calibri"/>
          <w:spacing w:val="21"/>
        </w:rPr>
        <w:t xml:space="preserve"> </w:t>
      </w:r>
      <w:r w:rsidRPr="00BF31A4">
        <w:rPr>
          <w:rFonts w:ascii="Calibri" w:eastAsia="Calibri" w:hAnsi="Calibri" w:cs="Calibri"/>
        </w:rPr>
        <w:t>Administratora</w:t>
      </w:r>
      <w:r w:rsidRPr="00BF31A4">
        <w:rPr>
          <w:rFonts w:ascii="Calibri" w:eastAsia="Calibri" w:hAnsi="Calibri" w:cs="Calibri"/>
          <w:spacing w:val="20"/>
        </w:rPr>
        <w:t xml:space="preserve"> </w:t>
      </w:r>
      <w:r w:rsidRPr="00BF31A4">
        <w:rPr>
          <w:rFonts w:ascii="Calibri" w:eastAsia="Calibri" w:hAnsi="Calibri" w:cs="Calibri"/>
        </w:rPr>
        <w:t>danych</w:t>
      </w:r>
      <w:r w:rsidRPr="00BF31A4">
        <w:rPr>
          <w:rFonts w:ascii="Calibri" w:eastAsia="Calibri" w:hAnsi="Calibri" w:cs="Calibri"/>
          <w:spacing w:val="20"/>
        </w:rPr>
        <w:t xml:space="preserve"> </w:t>
      </w:r>
      <w:r w:rsidRPr="00BF31A4">
        <w:rPr>
          <w:rFonts w:ascii="Calibri" w:eastAsia="Calibri" w:hAnsi="Calibri" w:cs="Calibri"/>
        </w:rPr>
        <w:t>usługę</w:t>
      </w:r>
      <w:r w:rsidRPr="00BF31A4">
        <w:rPr>
          <w:rFonts w:ascii="Calibri" w:eastAsia="Calibri" w:hAnsi="Calibri" w:cs="Calibri"/>
          <w:spacing w:val="21"/>
        </w:rPr>
        <w:t xml:space="preserve"> </w:t>
      </w:r>
      <w:r w:rsidRPr="00BF31A4">
        <w:rPr>
          <w:rFonts w:ascii="Calibri" w:eastAsia="Calibri" w:hAnsi="Calibri" w:cs="Calibri"/>
        </w:rPr>
        <w:t>w</w:t>
      </w:r>
      <w:r w:rsidRPr="00BF31A4">
        <w:rPr>
          <w:rFonts w:ascii="Calibri" w:eastAsia="Calibri" w:hAnsi="Calibri" w:cs="Calibri"/>
          <w:spacing w:val="20"/>
        </w:rPr>
        <w:t xml:space="preserve"> </w:t>
      </w:r>
      <w:r w:rsidRPr="00BF31A4">
        <w:rPr>
          <w:rFonts w:ascii="Calibri" w:eastAsia="Calibri" w:hAnsi="Calibri" w:cs="Calibri"/>
          <w:spacing w:val="-2"/>
        </w:rPr>
        <w:t>zakresie</w:t>
      </w:r>
      <w:r w:rsidRPr="00BF31A4">
        <w:rPr>
          <w:rFonts w:ascii="Calibri" w:eastAsia="Calibri" w:hAnsi="Calibri"/>
          <w:sz w:val="20"/>
          <w:szCs w:val="20"/>
        </w:rPr>
        <w:t xml:space="preserve"> </w:t>
      </w:r>
      <w:r w:rsidRPr="00BF31A4">
        <w:rPr>
          <w:rFonts w:ascii="Calibri" w:eastAsia="Calibri" w:hAnsi="Calibri" w:cs="Calibri"/>
          <w:spacing w:val="-2"/>
        </w:rPr>
        <w:t>wykonania dokumentacji projektowej  dla zadania: Przebudowa drogi powiatowej nr 4715 E Bolesławiec-Galewice na odcinku Bolesławiec – Radostów</w:t>
      </w:r>
      <w:r w:rsidRPr="00BF31A4">
        <w:rPr>
          <w:rFonts w:ascii="Calibri" w:eastAsia="Calibri" w:hAnsi="Calibri" w:cs="Calibri"/>
        </w:rPr>
        <w:t xml:space="preserve"> </w:t>
      </w:r>
      <w:r w:rsidRPr="00BF31A4">
        <w:rPr>
          <w:rFonts w:ascii="Calibri" w:eastAsia="Calibri" w:hAnsi="Calibri" w:cs="Calibri"/>
          <w:spacing w:val="-5"/>
        </w:rPr>
        <w:t xml:space="preserve">na </w:t>
      </w:r>
      <w:r w:rsidRPr="00BF31A4">
        <w:rPr>
          <w:rFonts w:ascii="Calibri" w:eastAsia="Calibri" w:hAnsi="Calibri" w:cs="Calibri"/>
        </w:rPr>
        <w:t>podstawie</w:t>
      </w:r>
      <w:r w:rsidRPr="00BF31A4">
        <w:rPr>
          <w:rFonts w:ascii="Calibri" w:eastAsia="Calibri" w:hAnsi="Calibri" w:cs="Calibri"/>
          <w:spacing w:val="29"/>
        </w:rPr>
        <w:t xml:space="preserve"> </w:t>
      </w:r>
      <w:r w:rsidRPr="00BF31A4">
        <w:rPr>
          <w:rFonts w:ascii="Calibri" w:eastAsia="Calibri" w:hAnsi="Calibri" w:cs="Calibri"/>
        </w:rPr>
        <w:t>zawartej</w:t>
      </w:r>
      <w:r w:rsidRPr="00BF31A4">
        <w:rPr>
          <w:rFonts w:ascii="Calibri" w:eastAsia="Calibri" w:hAnsi="Calibri" w:cs="Calibri"/>
          <w:spacing w:val="32"/>
        </w:rPr>
        <w:t xml:space="preserve"> </w:t>
      </w:r>
      <w:r w:rsidRPr="00BF31A4">
        <w:rPr>
          <w:rFonts w:ascii="Calibri" w:eastAsia="Calibri" w:hAnsi="Calibri" w:cs="Calibri"/>
        </w:rPr>
        <w:t>pomiędzy</w:t>
      </w:r>
      <w:r w:rsidRPr="00BF31A4">
        <w:rPr>
          <w:rFonts w:ascii="Calibri" w:eastAsia="Calibri" w:hAnsi="Calibri" w:cs="Calibri"/>
          <w:spacing w:val="30"/>
        </w:rPr>
        <w:t xml:space="preserve"> </w:t>
      </w:r>
      <w:r w:rsidRPr="00BF31A4">
        <w:rPr>
          <w:rFonts w:ascii="Calibri" w:eastAsia="Calibri" w:hAnsi="Calibri" w:cs="Calibri"/>
        </w:rPr>
        <w:t>Stronami</w:t>
      </w:r>
      <w:r w:rsidRPr="00BF31A4">
        <w:rPr>
          <w:rFonts w:ascii="Calibri" w:eastAsia="Calibri" w:hAnsi="Calibri" w:cs="Calibri"/>
          <w:spacing w:val="32"/>
        </w:rPr>
        <w:t xml:space="preserve"> </w:t>
      </w:r>
      <w:r w:rsidRPr="00BF31A4">
        <w:rPr>
          <w:rFonts w:ascii="Calibri" w:eastAsia="Calibri" w:hAnsi="Calibri" w:cs="Calibri"/>
        </w:rPr>
        <w:t>w</w:t>
      </w:r>
      <w:r w:rsidRPr="00BF31A4">
        <w:rPr>
          <w:rFonts w:ascii="Calibri" w:eastAsia="Calibri" w:hAnsi="Calibri" w:cs="Calibri"/>
          <w:spacing w:val="30"/>
        </w:rPr>
        <w:t xml:space="preserve"> </w:t>
      </w:r>
      <w:r w:rsidRPr="00BF31A4">
        <w:rPr>
          <w:rFonts w:ascii="Calibri" w:eastAsia="Calibri" w:hAnsi="Calibri" w:cs="Calibri"/>
        </w:rPr>
        <w:t>dniu ………...2025 r.</w:t>
      </w:r>
      <w:r w:rsidRPr="00BF31A4">
        <w:rPr>
          <w:rFonts w:ascii="Calibri" w:eastAsia="Calibri" w:hAnsi="Calibri" w:cs="Calibri"/>
          <w:spacing w:val="30"/>
        </w:rPr>
        <w:t xml:space="preserve"> </w:t>
      </w:r>
      <w:r w:rsidRPr="00BF31A4">
        <w:rPr>
          <w:rFonts w:ascii="Calibri" w:eastAsia="Calibri" w:hAnsi="Calibri" w:cs="Calibri"/>
        </w:rPr>
        <w:t>nr …/2025</w:t>
      </w:r>
      <w:r w:rsidRPr="00BF31A4">
        <w:rPr>
          <w:rFonts w:ascii="Calibri" w:eastAsia="Calibri" w:hAnsi="Calibri" w:cs="Calibri"/>
          <w:spacing w:val="30"/>
        </w:rPr>
        <w:t xml:space="preserve"> </w:t>
      </w:r>
      <w:r w:rsidRPr="00BF31A4">
        <w:rPr>
          <w:rFonts w:ascii="Calibri" w:eastAsia="Calibri" w:hAnsi="Calibri" w:cs="Calibri"/>
        </w:rPr>
        <w:t>umowy</w:t>
      </w:r>
      <w:r w:rsidRPr="00BF31A4">
        <w:rPr>
          <w:rFonts w:ascii="Calibri" w:eastAsia="Calibri" w:hAnsi="Calibri" w:cs="Calibri"/>
          <w:spacing w:val="30"/>
        </w:rPr>
        <w:t xml:space="preserve"> </w:t>
      </w:r>
      <w:r w:rsidRPr="00BF31A4">
        <w:rPr>
          <w:rFonts w:ascii="Calibri" w:eastAsia="Calibri" w:hAnsi="Calibri" w:cs="Calibri"/>
        </w:rPr>
        <w:t>głównej</w:t>
      </w:r>
      <w:r w:rsidRPr="00BF31A4">
        <w:rPr>
          <w:rFonts w:ascii="Calibri" w:eastAsia="Calibri" w:hAnsi="Calibri" w:cs="Calibri"/>
          <w:spacing w:val="80"/>
        </w:rPr>
        <w:t xml:space="preserve"> </w:t>
      </w:r>
      <w:r w:rsidRPr="00BF31A4">
        <w:rPr>
          <w:rFonts w:ascii="Calibri" w:eastAsia="Calibri" w:hAnsi="Calibri" w:cs="Calibri"/>
        </w:rPr>
        <w:t>(zwaną</w:t>
      </w:r>
      <w:r w:rsidRPr="00BF31A4">
        <w:rPr>
          <w:rFonts w:ascii="Calibri" w:eastAsia="Calibri" w:hAnsi="Calibri" w:cs="Calibri"/>
          <w:spacing w:val="31"/>
        </w:rPr>
        <w:t xml:space="preserve"> </w:t>
      </w:r>
      <w:r w:rsidRPr="00BF31A4">
        <w:rPr>
          <w:rFonts w:ascii="Calibri" w:eastAsia="Calibri" w:hAnsi="Calibri" w:cs="Calibri"/>
        </w:rPr>
        <w:t>w dalszej części „Umową Główną”),</w:t>
      </w:r>
    </w:p>
    <w:p w:rsidR="00BF31A4" w:rsidRPr="00BF31A4" w:rsidRDefault="00BF31A4" w:rsidP="00751186">
      <w:pPr>
        <w:widowControl w:val="0"/>
        <w:numPr>
          <w:ilvl w:val="0"/>
          <w:numId w:val="38"/>
        </w:numPr>
        <w:tabs>
          <w:tab w:val="left" w:pos="722"/>
        </w:tabs>
        <w:autoSpaceDE w:val="0"/>
        <w:autoSpaceDN w:val="0"/>
        <w:ind w:right="4"/>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5"/>
        </w:rPr>
        <w:t xml:space="preserve"> </w:t>
      </w:r>
      <w:r w:rsidRPr="00BF31A4">
        <w:rPr>
          <w:rFonts w:ascii="Calibri" w:eastAsia="Calibri" w:hAnsi="Calibri" w:cs="Calibri"/>
        </w:rPr>
        <w:t>przetwarzający</w:t>
      </w:r>
      <w:r w:rsidRPr="00BF31A4">
        <w:rPr>
          <w:rFonts w:ascii="Calibri" w:eastAsia="Calibri" w:hAnsi="Calibri" w:cs="Calibri"/>
          <w:spacing w:val="-1"/>
        </w:rPr>
        <w:t xml:space="preserve"> </w:t>
      </w:r>
      <w:r w:rsidRPr="00BF31A4">
        <w:rPr>
          <w:rFonts w:ascii="Calibri" w:eastAsia="Calibri" w:hAnsi="Calibri" w:cs="Calibri"/>
        </w:rPr>
        <w:t>w</w:t>
      </w:r>
      <w:r w:rsidRPr="00BF31A4">
        <w:rPr>
          <w:rFonts w:ascii="Calibri" w:eastAsia="Calibri" w:hAnsi="Calibri" w:cs="Calibri"/>
          <w:spacing w:val="-7"/>
        </w:rPr>
        <w:t xml:space="preserve"> </w:t>
      </w:r>
      <w:r w:rsidRPr="00BF31A4">
        <w:rPr>
          <w:rFonts w:ascii="Calibri" w:eastAsia="Calibri" w:hAnsi="Calibri" w:cs="Calibri"/>
        </w:rPr>
        <w:t>związku</w:t>
      </w:r>
      <w:r w:rsidRPr="00BF31A4">
        <w:rPr>
          <w:rFonts w:ascii="Calibri" w:eastAsia="Calibri" w:hAnsi="Calibri" w:cs="Calibri"/>
          <w:spacing w:val="-3"/>
        </w:rPr>
        <w:t xml:space="preserve"> </w:t>
      </w:r>
      <w:r w:rsidRPr="00BF31A4">
        <w:rPr>
          <w:rFonts w:ascii="Calibri" w:eastAsia="Calibri" w:hAnsi="Calibri" w:cs="Calibri"/>
        </w:rPr>
        <w:t>z</w:t>
      </w:r>
      <w:r w:rsidRPr="00BF31A4">
        <w:rPr>
          <w:rFonts w:ascii="Calibri" w:eastAsia="Calibri" w:hAnsi="Calibri" w:cs="Calibri"/>
          <w:spacing w:val="-5"/>
        </w:rPr>
        <w:t xml:space="preserve"> </w:t>
      </w:r>
      <w:r w:rsidRPr="00BF31A4">
        <w:rPr>
          <w:rFonts w:ascii="Calibri" w:eastAsia="Calibri" w:hAnsi="Calibri" w:cs="Calibri"/>
        </w:rPr>
        <w:t>realizacją</w:t>
      </w:r>
      <w:r w:rsidRPr="00BF31A4">
        <w:rPr>
          <w:rFonts w:ascii="Calibri" w:eastAsia="Calibri" w:hAnsi="Calibri" w:cs="Calibri"/>
          <w:spacing w:val="-1"/>
        </w:rPr>
        <w:t xml:space="preserve"> </w:t>
      </w:r>
      <w:r w:rsidRPr="00BF31A4">
        <w:rPr>
          <w:rFonts w:ascii="Calibri" w:eastAsia="Calibri" w:hAnsi="Calibri" w:cs="Calibri"/>
        </w:rPr>
        <w:t>Umowy</w:t>
      </w:r>
      <w:r w:rsidRPr="00BF31A4">
        <w:rPr>
          <w:rFonts w:ascii="Calibri" w:eastAsia="Calibri" w:hAnsi="Calibri" w:cs="Calibri"/>
          <w:spacing w:val="-3"/>
        </w:rPr>
        <w:t xml:space="preserve"> </w:t>
      </w:r>
      <w:r w:rsidRPr="00BF31A4">
        <w:rPr>
          <w:rFonts w:ascii="Calibri" w:eastAsia="Calibri" w:hAnsi="Calibri" w:cs="Calibri"/>
        </w:rPr>
        <w:t>Głównej</w:t>
      </w:r>
      <w:r w:rsidRPr="00BF31A4">
        <w:rPr>
          <w:rFonts w:ascii="Calibri" w:eastAsia="Calibri" w:hAnsi="Calibri" w:cs="Calibri"/>
          <w:spacing w:val="-2"/>
        </w:rPr>
        <w:t xml:space="preserve"> </w:t>
      </w:r>
      <w:r w:rsidRPr="00BF31A4">
        <w:rPr>
          <w:rFonts w:ascii="Calibri" w:eastAsia="Calibri" w:hAnsi="Calibri" w:cs="Calibri"/>
        </w:rPr>
        <w:t>będzie</w:t>
      </w:r>
      <w:r w:rsidRPr="00BF31A4">
        <w:rPr>
          <w:rFonts w:ascii="Calibri" w:eastAsia="Calibri" w:hAnsi="Calibri" w:cs="Calibri"/>
          <w:spacing w:val="-3"/>
        </w:rPr>
        <w:t xml:space="preserve"> </w:t>
      </w:r>
      <w:r w:rsidRPr="00BF31A4">
        <w:rPr>
          <w:rFonts w:ascii="Calibri" w:eastAsia="Calibri" w:hAnsi="Calibri" w:cs="Calibri"/>
        </w:rPr>
        <w:t>miał</w:t>
      </w:r>
      <w:r w:rsidRPr="00BF31A4">
        <w:rPr>
          <w:rFonts w:ascii="Calibri" w:eastAsia="Calibri" w:hAnsi="Calibri" w:cs="Calibri"/>
          <w:spacing w:val="-2"/>
        </w:rPr>
        <w:t xml:space="preserve"> </w:t>
      </w:r>
      <w:r w:rsidRPr="00BF31A4">
        <w:rPr>
          <w:rFonts w:ascii="Calibri" w:eastAsia="Calibri" w:hAnsi="Calibri" w:cs="Calibri"/>
        </w:rPr>
        <w:t>dostęp</w:t>
      </w:r>
      <w:r w:rsidRPr="00BF31A4">
        <w:rPr>
          <w:rFonts w:ascii="Calibri" w:eastAsia="Calibri" w:hAnsi="Calibri" w:cs="Calibri"/>
          <w:spacing w:val="-3"/>
        </w:rPr>
        <w:t xml:space="preserve"> </w:t>
      </w:r>
      <w:r w:rsidRPr="00BF31A4">
        <w:rPr>
          <w:rFonts w:ascii="Calibri" w:eastAsia="Calibri" w:hAnsi="Calibri" w:cs="Calibri"/>
        </w:rPr>
        <w:t>do</w:t>
      </w:r>
      <w:r w:rsidRPr="00BF31A4">
        <w:rPr>
          <w:rFonts w:ascii="Calibri" w:eastAsia="Calibri" w:hAnsi="Calibri" w:cs="Calibri"/>
          <w:spacing w:val="-3"/>
        </w:rPr>
        <w:t xml:space="preserve"> </w:t>
      </w:r>
      <w:r w:rsidRPr="00BF31A4">
        <w:rPr>
          <w:rFonts w:ascii="Calibri" w:eastAsia="Calibri" w:hAnsi="Calibri" w:cs="Calibri"/>
        </w:rPr>
        <w:t>danych</w:t>
      </w:r>
      <w:r w:rsidRPr="00BF31A4">
        <w:rPr>
          <w:rFonts w:ascii="Calibri" w:eastAsia="Calibri" w:hAnsi="Calibri" w:cs="Calibri"/>
          <w:spacing w:val="-6"/>
        </w:rPr>
        <w:t xml:space="preserve"> </w:t>
      </w:r>
      <w:r w:rsidRPr="00BF31A4">
        <w:rPr>
          <w:rFonts w:ascii="Calibri" w:eastAsia="Calibri" w:hAnsi="Calibri" w:cs="Calibri"/>
        </w:rPr>
        <w:t>osobowych przetwarzanych przez Administratora danych,</w:t>
      </w:r>
    </w:p>
    <w:p w:rsidR="00BF31A4" w:rsidRPr="00BF31A4" w:rsidRDefault="00BF31A4" w:rsidP="00751186">
      <w:pPr>
        <w:widowControl w:val="0"/>
        <w:numPr>
          <w:ilvl w:val="0"/>
          <w:numId w:val="38"/>
        </w:numPr>
        <w:tabs>
          <w:tab w:val="left" w:pos="722"/>
        </w:tabs>
        <w:autoSpaceDE w:val="0"/>
        <w:autoSpaceDN w:val="0"/>
        <w:ind w:right="4"/>
        <w:jc w:val="both"/>
        <w:rPr>
          <w:rFonts w:ascii="Calibri" w:eastAsia="Calibri" w:hAnsi="Calibri" w:cs="Calibri"/>
        </w:rPr>
      </w:pPr>
      <w:r w:rsidRPr="00BF31A4">
        <w:rPr>
          <w:rFonts w:ascii="Calibri" w:eastAsia="Calibri" w:hAnsi="Calibri" w:cs="Calibri"/>
        </w:rPr>
        <w:t>wydana została decyzja wykonawcza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rsidR="00BF31A4" w:rsidRPr="00BF31A4" w:rsidRDefault="00BF31A4" w:rsidP="00BF31A4">
      <w:pPr>
        <w:ind w:left="2" w:right="4"/>
        <w:jc w:val="both"/>
        <w:rPr>
          <w:rFonts w:ascii="Calibri" w:hAnsi="Calibri" w:cs="Calibri"/>
        </w:rPr>
      </w:pPr>
      <w:r w:rsidRPr="00BF31A4">
        <w:rPr>
          <w:rFonts w:ascii="Calibri" w:hAnsi="Calibri" w:cs="Calibri"/>
        </w:rPr>
        <w:t>Strony niniejszym postanawiają zawrzeć umowę powierzenia przetwarzania danych osobowych (zwaną w dalszej części „Umową”), o następującej treści:</w:t>
      </w:r>
    </w:p>
    <w:p w:rsidR="00BF31A4" w:rsidRPr="00BF31A4" w:rsidRDefault="00BF31A4" w:rsidP="00BF31A4">
      <w:pPr>
        <w:ind w:left="2"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1</w:t>
      </w:r>
    </w:p>
    <w:p w:rsidR="00BF31A4" w:rsidRPr="00BF31A4" w:rsidRDefault="00BF31A4" w:rsidP="00BF31A4">
      <w:pPr>
        <w:ind w:left="6" w:right="4"/>
        <w:jc w:val="center"/>
        <w:rPr>
          <w:rFonts w:ascii="Calibri" w:hAnsi="Calibri" w:cs="Calibri"/>
          <w:b/>
        </w:rPr>
      </w:pPr>
      <w:r w:rsidRPr="00BF31A4">
        <w:rPr>
          <w:rFonts w:ascii="Calibri" w:hAnsi="Calibri" w:cs="Calibri"/>
          <w:b/>
        </w:rPr>
        <w:t>Cel</w:t>
      </w:r>
      <w:r w:rsidRPr="00BF31A4">
        <w:rPr>
          <w:rFonts w:ascii="Calibri" w:hAnsi="Calibri" w:cs="Calibri"/>
          <w:b/>
          <w:spacing w:val="-1"/>
        </w:rPr>
        <w:t xml:space="preserve"> </w:t>
      </w:r>
      <w:r w:rsidRPr="00BF31A4">
        <w:rPr>
          <w:rFonts w:ascii="Calibri" w:hAnsi="Calibri" w:cs="Calibri"/>
          <w:b/>
        </w:rPr>
        <w:t>i</w:t>
      </w:r>
      <w:r w:rsidRPr="00BF31A4">
        <w:rPr>
          <w:rFonts w:ascii="Calibri" w:hAnsi="Calibri" w:cs="Calibri"/>
          <w:b/>
          <w:spacing w:val="-2"/>
        </w:rPr>
        <w:t xml:space="preserve"> zakres</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rPr>
        <w:t>Celem niniejszej Umowy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rPr>
        <w:t>Strony</w:t>
      </w:r>
      <w:r w:rsidRPr="00BF31A4">
        <w:rPr>
          <w:rFonts w:ascii="Calibri" w:eastAsia="Calibri" w:hAnsi="Calibri" w:cs="Calibri"/>
          <w:spacing w:val="-9"/>
        </w:rPr>
        <w:t xml:space="preserve"> </w:t>
      </w:r>
      <w:r w:rsidRPr="00BF31A4">
        <w:rPr>
          <w:rFonts w:ascii="Calibri" w:eastAsia="Calibri" w:hAnsi="Calibri" w:cs="Calibri"/>
        </w:rPr>
        <w:t>uzgodniły</w:t>
      </w:r>
      <w:r w:rsidRPr="00BF31A4">
        <w:rPr>
          <w:rFonts w:ascii="Calibri" w:eastAsia="Calibri" w:hAnsi="Calibri" w:cs="Calibri"/>
          <w:spacing w:val="-12"/>
        </w:rPr>
        <w:t xml:space="preserve"> </w:t>
      </w:r>
      <w:r w:rsidRPr="00BF31A4">
        <w:rPr>
          <w:rFonts w:ascii="Calibri" w:eastAsia="Calibri" w:hAnsi="Calibri" w:cs="Calibri"/>
        </w:rPr>
        <w:t>treść</w:t>
      </w:r>
      <w:r w:rsidRPr="00BF31A4">
        <w:rPr>
          <w:rFonts w:ascii="Calibri" w:eastAsia="Calibri" w:hAnsi="Calibri" w:cs="Calibri"/>
          <w:spacing w:val="-12"/>
        </w:rPr>
        <w:t xml:space="preserve"> </w:t>
      </w:r>
      <w:r w:rsidRPr="00BF31A4">
        <w:rPr>
          <w:rFonts w:ascii="Calibri" w:eastAsia="Calibri" w:hAnsi="Calibri" w:cs="Calibri"/>
        </w:rPr>
        <w:t>niniejszej</w:t>
      </w:r>
      <w:r w:rsidRPr="00BF31A4">
        <w:rPr>
          <w:rFonts w:ascii="Calibri" w:eastAsia="Calibri" w:hAnsi="Calibri" w:cs="Calibri"/>
          <w:spacing w:val="-11"/>
        </w:rPr>
        <w:t xml:space="preserve"> </w:t>
      </w:r>
      <w:r w:rsidRPr="00BF31A4">
        <w:rPr>
          <w:rFonts w:ascii="Calibri" w:eastAsia="Calibri" w:hAnsi="Calibri" w:cs="Calibri"/>
        </w:rPr>
        <w:t>Umowy</w:t>
      </w:r>
      <w:r w:rsidRPr="00BF31A4">
        <w:rPr>
          <w:rFonts w:ascii="Calibri" w:eastAsia="Calibri" w:hAnsi="Calibri" w:cs="Calibri"/>
          <w:spacing w:val="-10"/>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celu</w:t>
      </w:r>
      <w:r w:rsidRPr="00BF31A4">
        <w:rPr>
          <w:rFonts w:ascii="Calibri" w:eastAsia="Calibri" w:hAnsi="Calibri" w:cs="Calibri"/>
          <w:spacing w:val="-10"/>
        </w:rPr>
        <w:t xml:space="preserve"> </w:t>
      </w:r>
      <w:r w:rsidRPr="00BF31A4">
        <w:rPr>
          <w:rFonts w:ascii="Calibri" w:eastAsia="Calibri" w:hAnsi="Calibri" w:cs="Calibri"/>
        </w:rPr>
        <w:t>zapewnienia</w:t>
      </w:r>
      <w:r w:rsidRPr="00BF31A4">
        <w:rPr>
          <w:rFonts w:ascii="Calibri" w:eastAsia="Calibri" w:hAnsi="Calibri" w:cs="Calibri"/>
          <w:spacing w:val="-9"/>
        </w:rPr>
        <w:t xml:space="preserve"> </w:t>
      </w:r>
      <w:r w:rsidRPr="00BF31A4">
        <w:rPr>
          <w:rFonts w:ascii="Calibri" w:eastAsia="Calibri" w:hAnsi="Calibri" w:cs="Calibri"/>
        </w:rPr>
        <w:t>przestrzegania</w:t>
      </w:r>
      <w:r w:rsidRPr="00BF31A4">
        <w:rPr>
          <w:rFonts w:ascii="Calibri" w:eastAsia="Calibri" w:hAnsi="Calibri" w:cs="Calibri"/>
          <w:spacing w:val="-9"/>
        </w:rPr>
        <w:t xml:space="preserve"> </w:t>
      </w:r>
      <w:r w:rsidRPr="00BF31A4">
        <w:rPr>
          <w:rFonts w:ascii="Calibri" w:eastAsia="Calibri" w:hAnsi="Calibri" w:cs="Calibri"/>
        </w:rPr>
        <w:t>art.</w:t>
      </w:r>
      <w:r w:rsidRPr="00BF31A4">
        <w:rPr>
          <w:rFonts w:ascii="Calibri" w:eastAsia="Calibri" w:hAnsi="Calibri" w:cs="Calibri"/>
          <w:spacing w:val="-14"/>
        </w:rPr>
        <w:t xml:space="preserve"> </w:t>
      </w:r>
      <w:r w:rsidRPr="00BF31A4">
        <w:rPr>
          <w:rFonts w:ascii="Calibri" w:eastAsia="Calibri" w:hAnsi="Calibri" w:cs="Calibri"/>
        </w:rPr>
        <w:t>28</w:t>
      </w:r>
      <w:r w:rsidRPr="00BF31A4">
        <w:rPr>
          <w:rFonts w:ascii="Calibri" w:eastAsia="Calibri" w:hAnsi="Calibri" w:cs="Calibri"/>
          <w:spacing w:val="-9"/>
        </w:rPr>
        <w:t xml:space="preserve"> </w:t>
      </w:r>
      <w:r w:rsidRPr="00BF31A4">
        <w:rPr>
          <w:rFonts w:ascii="Calibri" w:eastAsia="Calibri" w:hAnsi="Calibri" w:cs="Calibri"/>
        </w:rPr>
        <w:t>ust.</w:t>
      </w:r>
      <w:r w:rsidRPr="00BF31A4">
        <w:rPr>
          <w:rFonts w:ascii="Calibri" w:eastAsia="Calibri" w:hAnsi="Calibri" w:cs="Calibri"/>
          <w:spacing w:val="-10"/>
        </w:rPr>
        <w:t xml:space="preserve"> </w:t>
      </w:r>
      <w:r w:rsidRPr="00BF31A4">
        <w:rPr>
          <w:rFonts w:ascii="Calibri" w:eastAsia="Calibri" w:hAnsi="Calibri" w:cs="Calibri"/>
        </w:rPr>
        <w:t>3</w:t>
      </w:r>
      <w:r w:rsidRPr="00BF31A4">
        <w:rPr>
          <w:rFonts w:ascii="Calibri" w:eastAsia="Calibri" w:hAnsi="Calibri" w:cs="Calibri"/>
          <w:spacing w:val="-12"/>
        </w:rPr>
        <w:t xml:space="preserve"> </w:t>
      </w:r>
      <w:r w:rsidRPr="00BF31A4">
        <w:rPr>
          <w:rFonts w:ascii="Calibri" w:eastAsia="Calibri" w:hAnsi="Calibri" w:cs="Calibri"/>
        </w:rPr>
        <w:t>i</w:t>
      </w:r>
      <w:r w:rsidRPr="00BF31A4">
        <w:rPr>
          <w:rFonts w:ascii="Calibri" w:eastAsia="Calibri" w:hAnsi="Calibri" w:cs="Calibri"/>
          <w:spacing w:val="-9"/>
        </w:rPr>
        <w:t xml:space="preserve"> </w:t>
      </w:r>
      <w:r w:rsidRPr="00BF31A4">
        <w:rPr>
          <w:rFonts w:ascii="Calibri" w:eastAsia="Calibri" w:hAnsi="Calibri" w:cs="Calibri"/>
        </w:rPr>
        <w:t>4</w:t>
      </w:r>
      <w:r w:rsidRPr="00BF31A4">
        <w:rPr>
          <w:rFonts w:ascii="Calibri" w:eastAsia="Calibri" w:hAnsi="Calibri" w:cs="Calibri"/>
          <w:spacing w:val="-12"/>
        </w:rPr>
        <w:t xml:space="preserve"> </w:t>
      </w:r>
      <w:r w:rsidRPr="00BF31A4">
        <w:rPr>
          <w:rFonts w:ascii="Calibri" w:eastAsia="Calibri" w:hAnsi="Calibri" w:cs="Calibri"/>
        </w:rPr>
        <w:t>rozporządzenia (UE) 2016/679.</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rPr>
        <w:t>Niniejsza</w:t>
      </w:r>
      <w:r w:rsidRPr="00BF31A4">
        <w:rPr>
          <w:rFonts w:ascii="Calibri" w:eastAsia="Calibri" w:hAnsi="Calibri" w:cs="Calibri"/>
          <w:spacing w:val="-6"/>
        </w:rPr>
        <w:t xml:space="preserve"> </w:t>
      </w:r>
      <w:r w:rsidRPr="00BF31A4">
        <w:rPr>
          <w:rFonts w:ascii="Calibri" w:eastAsia="Calibri" w:hAnsi="Calibri" w:cs="Calibri"/>
        </w:rPr>
        <w:t>Umowa</w:t>
      </w:r>
      <w:r w:rsidRPr="00BF31A4">
        <w:rPr>
          <w:rFonts w:ascii="Calibri" w:eastAsia="Calibri" w:hAnsi="Calibri" w:cs="Calibri"/>
          <w:spacing w:val="-3"/>
        </w:rPr>
        <w:t xml:space="preserve"> </w:t>
      </w:r>
      <w:r w:rsidRPr="00BF31A4">
        <w:rPr>
          <w:rFonts w:ascii="Calibri" w:eastAsia="Calibri" w:hAnsi="Calibri" w:cs="Calibri"/>
        </w:rPr>
        <w:t>ma</w:t>
      </w:r>
      <w:r w:rsidRPr="00BF31A4">
        <w:rPr>
          <w:rFonts w:ascii="Calibri" w:eastAsia="Calibri" w:hAnsi="Calibri" w:cs="Calibri"/>
          <w:spacing w:val="-3"/>
        </w:rPr>
        <w:t xml:space="preserve"> </w:t>
      </w:r>
      <w:r w:rsidRPr="00BF31A4">
        <w:rPr>
          <w:rFonts w:ascii="Calibri" w:eastAsia="Calibri" w:hAnsi="Calibri" w:cs="Calibri"/>
        </w:rPr>
        <w:t>zastosowanie</w:t>
      </w:r>
      <w:r w:rsidRPr="00BF31A4">
        <w:rPr>
          <w:rFonts w:ascii="Calibri" w:eastAsia="Calibri" w:hAnsi="Calibri" w:cs="Calibri"/>
          <w:spacing w:val="-3"/>
        </w:rPr>
        <w:t xml:space="preserve"> </w:t>
      </w:r>
      <w:r w:rsidRPr="00BF31A4">
        <w:rPr>
          <w:rFonts w:ascii="Calibri" w:eastAsia="Calibri" w:hAnsi="Calibri" w:cs="Calibri"/>
        </w:rPr>
        <w:t>dla</w:t>
      </w:r>
      <w:r w:rsidRPr="00BF31A4">
        <w:rPr>
          <w:rFonts w:ascii="Calibri" w:eastAsia="Calibri" w:hAnsi="Calibri" w:cs="Calibri"/>
          <w:spacing w:val="-3"/>
        </w:rPr>
        <w:t xml:space="preserve"> </w:t>
      </w:r>
      <w:r w:rsidRPr="00BF31A4">
        <w:rPr>
          <w:rFonts w:ascii="Calibri" w:eastAsia="Calibri" w:hAnsi="Calibri" w:cs="Calibri"/>
        </w:rPr>
        <w:t>przetwarzania</w:t>
      </w:r>
      <w:r w:rsidRPr="00BF31A4">
        <w:rPr>
          <w:rFonts w:ascii="Calibri" w:eastAsia="Calibri" w:hAnsi="Calibri" w:cs="Calibri"/>
          <w:spacing w:val="-5"/>
        </w:rPr>
        <w:t xml:space="preserve"> </w:t>
      </w:r>
      <w:r w:rsidRPr="00BF31A4">
        <w:rPr>
          <w:rFonts w:ascii="Calibri" w:eastAsia="Calibri" w:hAnsi="Calibri" w:cs="Calibri"/>
        </w:rPr>
        <w:t>danych</w:t>
      </w:r>
      <w:r w:rsidRPr="00BF31A4">
        <w:rPr>
          <w:rFonts w:ascii="Calibri" w:eastAsia="Calibri" w:hAnsi="Calibri" w:cs="Calibri"/>
          <w:spacing w:val="-5"/>
        </w:rPr>
        <w:t xml:space="preserve"> </w:t>
      </w:r>
      <w:r w:rsidRPr="00BF31A4">
        <w:rPr>
          <w:rFonts w:ascii="Calibri" w:eastAsia="Calibri" w:hAnsi="Calibri" w:cs="Calibri"/>
        </w:rPr>
        <w:t>osobowych</w:t>
      </w:r>
      <w:r w:rsidRPr="00BF31A4">
        <w:rPr>
          <w:rFonts w:ascii="Calibri" w:eastAsia="Calibri" w:hAnsi="Calibri" w:cs="Calibri"/>
          <w:spacing w:val="-3"/>
        </w:rPr>
        <w:t xml:space="preserve"> </w:t>
      </w:r>
      <w:r w:rsidRPr="00BF31A4">
        <w:rPr>
          <w:rFonts w:ascii="Calibri" w:eastAsia="Calibri" w:hAnsi="Calibri" w:cs="Calibri"/>
        </w:rPr>
        <w:t>określonych</w:t>
      </w:r>
      <w:r w:rsidRPr="00BF31A4">
        <w:rPr>
          <w:rFonts w:ascii="Calibri" w:eastAsia="Calibri" w:hAnsi="Calibri" w:cs="Calibri"/>
          <w:spacing w:val="-3"/>
        </w:rPr>
        <w:t xml:space="preserve"> </w:t>
      </w:r>
      <w:r w:rsidRPr="00BF31A4">
        <w:rPr>
          <w:rFonts w:ascii="Calibri" w:eastAsia="Calibri" w:hAnsi="Calibri" w:cs="Calibri"/>
        </w:rPr>
        <w:t>w</w:t>
      </w:r>
      <w:r w:rsidRPr="00BF31A4">
        <w:rPr>
          <w:rFonts w:ascii="Calibri" w:eastAsia="Calibri" w:hAnsi="Calibri" w:cs="Calibri"/>
          <w:spacing w:val="-3"/>
        </w:rPr>
        <w:t xml:space="preserve"> </w:t>
      </w:r>
      <w:r w:rsidRPr="00BF31A4">
        <w:rPr>
          <w:rFonts w:ascii="Calibri" w:eastAsia="Calibri" w:hAnsi="Calibri" w:cs="Calibri"/>
        </w:rPr>
        <w:t>§</w:t>
      </w:r>
      <w:r w:rsidRPr="00BF31A4">
        <w:rPr>
          <w:rFonts w:ascii="Calibri" w:eastAsia="Calibri" w:hAnsi="Calibri" w:cs="Calibri"/>
          <w:spacing w:val="-3"/>
        </w:rPr>
        <w:t xml:space="preserve"> </w:t>
      </w:r>
      <w:r w:rsidRPr="00BF31A4">
        <w:rPr>
          <w:rFonts w:ascii="Calibri" w:eastAsia="Calibri" w:hAnsi="Calibri" w:cs="Calibri"/>
        </w:rPr>
        <w:t>6</w:t>
      </w:r>
      <w:r w:rsidRPr="00BF31A4">
        <w:rPr>
          <w:rFonts w:ascii="Calibri" w:eastAsia="Calibri" w:hAnsi="Calibri" w:cs="Calibri"/>
          <w:spacing w:val="-3"/>
        </w:rPr>
        <w:t xml:space="preserve"> </w:t>
      </w:r>
      <w:r w:rsidRPr="00BF31A4">
        <w:rPr>
          <w:rFonts w:ascii="Calibri" w:eastAsia="Calibri" w:hAnsi="Calibri" w:cs="Calibri"/>
          <w:spacing w:val="-2"/>
        </w:rPr>
        <w:t>poniżej.</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bCs/>
        </w:rPr>
        <w:t>Załączniki</w:t>
      </w:r>
      <w:r w:rsidRPr="00BF31A4">
        <w:rPr>
          <w:rFonts w:ascii="Calibri" w:eastAsia="Calibri" w:hAnsi="Calibri" w:cs="Calibri"/>
          <w:bCs/>
          <w:spacing w:val="-6"/>
        </w:rPr>
        <w:t xml:space="preserve"> </w:t>
      </w:r>
      <w:r w:rsidRPr="00BF31A4">
        <w:rPr>
          <w:rFonts w:ascii="Calibri" w:eastAsia="Calibri" w:hAnsi="Calibri" w:cs="Calibri"/>
          <w:bCs/>
        </w:rPr>
        <w:t>nr</w:t>
      </w:r>
      <w:r w:rsidRPr="00BF31A4">
        <w:rPr>
          <w:rFonts w:ascii="Calibri" w:eastAsia="Calibri" w:hAnsi="Calibri" w:cs="Calibri"/>
          <w:bCs/>
          <w:spacing w:val="-3"/>
        </w:rPr>
        <w:t xml:space="preserve"> </w:t>
      </w:r>
      <w:r w:rsidRPr="00BF31A4">
        <w:rPr>
          <w:rFonts w:ascii="Calibri" w:eastAsia="Calibri" w:hAnsi="Calibri" w:cs="Calibri"/>
          <w:bCs/>
        </w:rPr>
        <w:t>1</w:t>
      </w:r>
      <w:r w:rsidRPr="00BF31A4">
        <w:rPr>
          <w:rFonts w:ascii="Calibri" w:eastAsia="Calibri" w:hAnsi="Calibri" w:cs="Calibri"/>
          <w:bCs/>
          <w:spacing w:val="-6"/>
        </w:rPr>
        <w:t xml:space="preserve"> </w:t>
      </w:r>
      <w:r w:rsidRPr="00BF31A4">
        <w:rPr>
          <w:rFonts w:ascii="Calibri" w:eastAsia="Calibri" w:hAnsi="Calibri" w:cs="Calibri"/>
          <w:bCs/>
        </w:rPr>
        <w:t>i</w:t>
      </w:r>
      <w:r w:rsidRPr="00BF31A4">
        <w:rPr>
          <w:rFonts w:ascii="Calibri" w:eastAsia="Calibri" w:hAnsi="Calibri" w:cs="Calibri"/>
          <w:bCs/>
          <w:spacing w:val="-2"/>
        </w:rPr>
        <w:t xml:space="preserve"> </w:t>
      </w:r>
      <w:r w:rsidRPr="00BF31A4">
        <w:rPr>
          <w:rFonts w:ascii="Calibri" w:eastAsia="Calibri" w:hAnsi="Calibri" w:cs="Calibri"/>
          <w:bCs/>
        </w:rPr>
        <w:t>2</w:t>
      </w:r>
      <w:r w:rsidRPr="00BF31A4">
        <w:rPr>
          <w:rFonts w:ascii="Calibri" w:eastAsia="Calibri" w:hAnsi="Calibri" w:cs="Calibri"/>
          <w:b/>
          <w:spacing w:val="-2"/>
        </w:rPr>
        <w:t xml:space="preserve"> </w:t>
      </w:r>
      <w:r w:rsidRPr="00BF31A4">
        <w:rPr>
          <w:rFonts w:ascii="Calibri" w:eastAsia="Calibri" w:hAnsi="Calibri" w:cs="Calibri"/>
        </w:rPr>
        <w:t>stanowią</w:t>
      </w:r>
      <w:r w:rsidRPr="00BF31A4">
        <w:rPr>
          <w:rFonts w:ascii="Calibri" w:eastAsia="Calibri" w:hAnsi="Calibri" w:cs="Calibri"/>
          <w:spacing w:val="-3"/>
        </w:rPr>
        <w:t xml:space="preserve"> </w:t>
      </w:r>
      <w:r w:rsidRPr="00BF31A4">
        <w:rPr>
          <w:rFonts w:ascii="Calibri" w:eastAsia="Calibri" w:hAnsi="Calibri" w:cs="Calibri"/>
        </w:rPr>
        <w:t>integralną</w:t>
      </w:r>
      <w:r w:rsidRPr="00BF31A4">
        <w:rPr>
          <w:rFonts w:ascii="Calibri" w:eastAsia="Calibri" w:hAnsi="Calibri" w:cs="Calibri"/>
          <w:spacing w:val="-3"/>
        </w:rPr>
        <w:t xml:space="preserve"> </w:t>
      </w:r>
      <w:r w:rsidRPr="00BF31A4">
        <w:rPr>
          <w:rFonts w:ascii="Calibri" w:eastAsia="Calibri" w:hAnsi="Calibri" w:cs="Calibri"/>
        </w:rPr>
        <w:t>część</w:t>
      </w:r>
      <w:r w:rsidRPr="00BF31A4">
        <w:rPr>
          <w:rFonts w:ascii="Calibri" w:eastAsia="Calibri" w:hAnsi="Calibri" w:cs="Calibri"/>
          <w:spacing w:val="-3"/>
        </w:rPr>
        <w:t xml:space="preserve"> </w:t>
      </w:r>
      <w:r w:rsidRPr="00BF31A4">
        <w:rPr>
          <w:rFonts w:ascii="Calibri" w:eastAsia="Calibri" w:hAnsi="Calibri" w:cs="Calibri"/>
          <w:spacing w:val="-2"/>
        </w:rPr>
        <w:t>Umowy.</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rPr>
        <w:t>Niniejsza Umowa pozostaje bez uszczerbku dla obowiązków, którym podlega Administrator danych na mocy rozporządzenia (UE) 2016/679.</w:t>
      </w:r>
    </w:p>
    <w:p w:rsidR="00BF31A4" w:rsidRPr="00BF31A4" w:rsidRDefault="00BF31A4" w:rsidP="00751186">
      <w:pPr>
        <w:widowControl w:val="0"/>
        <w:numPr>
          <w:ilvl w:val="0"/>
          <w:numId w:val="37"/>
        </w:numPr>
        <w:tabs>
          <w:tab w:val="left" w:pos="567"/>
        </w:tabs>
        <w:autoSpaceDE w:val="0"/>
        <w:autoSpaceDN w:val="0"/>
        <w:ind w:left="284" w:right="4" w:hanging="284"/>
        <w:jc w:val="both"/>
        <w:rPr>
          <w:rFonts w:ascii="Calibri" w:eastAsia="Calibri" w:hAnsi="Calibri" w:cs="Calibri"/>
        </w:rPr>
      </w:pPr>
      <w:r w:rsidRPr="00BF31A4">
        <w:rPr>
          <w:rFonts w:ascii="Calibri" w:eastAsia="Calibri" w:hAnsi="Calibri" w:cs="Calibri"/>
        </w:rPr>
        <w:lastRenderedPageBreak/>
        <w:t>Niniejsza Umowa sama w sobie nie zapewnia wypełnienia obowiązków związanych z międzynarodowym przekazywaniem danych zgodnie z rozdziałem V rozporządzenia (UE) 2016/679.</w:t>
      </w:r>
    </w:p>
    <w:p w:rsidR="00BF31A4" w:rsidRPr="00BF31A4" w:rsidRDefault="00BF31A4" w:rsidP="00BF31A4">
      <w:pPr>
        <w:widowControl w:val="0"/>
        <w:tabs>
          <w:tab w:val="left" w:pos="567"/>
        </w:tabs>
        <w:autoSpaceDE w:val="0"/>
        <w:autoSpaceDN w:val="0"/>
        <w:ind w:right="4"/>
        <w:jc w:val="both"/>
        <w:rPr>
          <w:rFonts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2</w:t>
      </w:r>
    </w:p>
    <w:p w:rsidR="00BF31A4" w:rsidRPr="00BF31A4" w:rsidRDefault="00BF31A4" w:rsidP="00BF31A4">
      <w:pPr>
        <w:ind w:left="5" w:right="4"/>
        <w:jc w:val="center"/>
        <w:rPr>
          <w:rFonts w:ascii="Calibri" w:hAnsi="Calibri" w:cs="Calibri"/>
          <w:b/>
        </w:rPr>
      </w:pPr>
      <w:r w:rsidRPr="00BF31A4">
        <w:rPr>
          <w:rFonts w:ascii="Calibri" w:hAnsi="Calibri" w:cs="Calibri"/>
          <w:b/>
          <w:spacing w:val="-2"/>
        </w:rPr>
        <w:t>Niezmienność</w:t>
      </w:r>
    </w:p>
    <w:p w:rsidR="00BF31A4" w:rsidRPr="00BF31A4" w:rsidRDefault="00BF31A4" w:rsidP="00751186">
      <w:pPr>
        <w:widowControl w:val="0"/>
        <w:numPr>
          <w:ilvl w:val="0"/>
          <w:numId w:val="36"/>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Strony zobowiązują się nie</w:t>
      </w:r>
      <w:r w:rsidRPr="00BF31A4">
        <w:rPr>
          <w:rFonts w:ascii="Calibri" w:eastAsia="Calibri" w:hAnsi="Calibri" w:cs="Calibri"/>
          <w:spacing w:val="-2"/>
        </w:rPr>
        <w:t xml:space="preserve"> </w:t>
      </w:r>
      <w:r w:rsidRPr="00BF31A4">
        <w:rPr>
          <w:rFonts w:ascii="Calibri" w:eastAsia="Calibri" w:hAnsi="Calibri" w:cs="Calibri"/>
        </w:rPr>
        <w:t>zmieniać</w:t>
      </w:r>
      <w:r w:rsidRPr="00BF31A4">
        <w:rPr>
          <w:rFonts w:ascii="Calibri" w:eastAsia="Calibri" w:hAnsi="Calibri" w:cs="Calibri"/>
          <w:spacing w:val="-2"/>
        </w:rPr>
        <w:t xml:space="preserve"> </w:t>
      </w:r>
      <w:r w:rsidRPr="00BF31A4">
        <w:rPr>
          <w:rFonts w:ascii="Calibri" w:eastAsia="Calibri" w:hAnsi="Calibri" w:cs="Calibri"/>
        </w:rPr>
        <w:t>treści Umowy</w:t>
      </w:r>
      <w:r w:rsidRPr="00BF31A4">
        <w:rPr>
          <w:rFonts w:ascii="Calibri" w:eastAsia="Calibri" w:hAnsi="Calibri" w:cs="Calibri"/>
          <w:spacing w:val="40"/>
        </w:rPr>
        <w:t xml:space="preserve"> </w:t>
      </w:r>
      <w:r w:rsidRPr="00BF31A4">
        <w:rPr>
          <w:rFonts w:ascii="Calibri" w:eastAsia="Calibri" w:hAnsi="Calibri" w:cs="Calibri"/>
        </w:rPr>
        <w:t>z</w:t>
      </w:r>
      <w:r w:rsidRPr="00BF31A4">
        <w:rPr>
          <w:rFonts w:ascii="Calibri" w:eastAsia="Calibri" w:hAnsi="Calibri" w:cs="Calibri"/>
          <w:spacing w:val="-2"/>
        </w:rPr>
        <w:t xml:space="preserve"> </w:t>
      </w:r>
      <w:r w:rsidRPr="00BF31A4">
        <w:rPr>
          <w:rFonts w:ascii="Calibri" w:eastAsia="Calibri" w:hAnsi="Calibri" w:cs="Calibri"/>
        </w:rPr>
        <w:t>wyjątkiem dodawania informacji do załączników</w:t>
      </w:r>
      <w:r w:rsidRPr="00BF31A4">
        <w:rPr>
          <w:rFonts w:ascii="Calibri" w:eastAsia="Calibri" w:hAnsi="Calibri" w:cs="Calibri"/>
          <w:spacing w:val="-1"/>
        </w:rPr>
        <w:t xml:space="preserve"> </w:t>
      </w:r>
      <w:r w:rsidRPr="00BF31A4">
        <w:rPr>
          <w:rFonts w:ascii="Calibri" w:eastAsia="Calibri" w:hAnsi="Calibri" w:cs="Calibri"/>
        </w:rPr>
        <w:t>lub aktualizowania zawartych w nich informacji.</w:t>
      </w:r>
    </w:p>
    <w:p w:rsidR="00BF31A4" w:rsidRPr="00BF31A4" w:rsidRDefault="00BF31A4" w:rsidP="00751186">
      <w:pPr>
        <w:widowControl w:val="0"/>
        <w:numPr>
          <w:ilvl w:val="0"/>
          <w:numId w:val="36"/>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Postanowienie powyższe nie uniemożliwia Stronom umieszczania standardowych klauzul umownych określonych w Umowie w treści Umowy o szerszym zakresie ani dodawania innych klauzul lub dodatkowych</w:t>
      </w:r>
      <w:r w:rsidRPr="00BF31A4">
        <w:rPr>
          <w:rFonts w:ascii="Calibri" w:eastAsia="Calibri" w:hAnsi="Calibri" w:cs="Calibri"/>
          <w:spacing w:val="-14"/>
        </w:rPr>
        <w:t xml:space="preserve"> </w:t>
      </w:r>
      <w:r w:rsidRPr="00BF31A4">
        <w:rPr>
          <w:rFonts w:ascii="Calibri" w:eastAsia="Calibri" w:hAnsi="Calibri" w:cs="Calibri"/>
        </w:rPr>
        <w:t>zabezpieczeń,</w:t>
      </w:r>
      <w:r w:rsidRPr="00BF31A4">
        <w:rPr>
          <w:rFonts w:ascii="Calibri" w:eastAsia="Calibri" w:hAnsi="Calibri" w:cs="Calibri"/>
          <w:spacing w:val="-13"/>
        </w:rPr>
        <w:t xml:space="preserve"> </w:t>
      </w:r>
      <w:r w:rsidRPr="00BF31A4">
        <w:rPr>
          <w:rFonts w:ascii="Calibri" w:eastAsia="Calibri" w:hAnsi="Calibri" w:cs="Calibri"/>
        </w:rPr>
        <w:t>pod</w:t>
      </w:r>
      <w:r w:rsidRPr="00BF31A4">
        <w:rPr>
          <w:rFonts w:ascii="Calibri" w:eastAsia="Calibri" w:hAnsi="Calibri" w:cs="Calibri"/>
          <w:spacing w:val="-12"/>
        </w:rPr>
        <w:t xml:space="preserve"> </w:t>
      </w:r>
      <w:r w:rsidRPr="00BF31A4">
        <w:rPr>
          <w:rFonts w:ascii="Calibri" w:eastAsia="Calibri" w:hAnsi="Calibri" w:cs="Calibri"/>
        </w:rPr>
        <w:t>warunkiem,</w:t>
      </w:r>
      <w:r w:rsidRPr="00BF31A4">
        <w:rPr>
          <w:rFonts w:ascii="Calibri" w:eastAsia="Calibri" w:hAnsi="Calibri" w:cs="Calibri"/>
          <w:spacing w:val="-11"/>
        </w:rPr>
        <w:t xml:space="preserve"> </w:t>
      </w:r>
      <w:r w:rsidRPr="00BF31A4">
        <w:rPr>
          <w:rFonts w:ascii="Calibri" w:eastAsia="Calibri" w:hAnsi="Calibri" w:cs="Calibri"/>
        </w:rPr>
        <w:t>że</w:t>
      </w:r>
      <w:r w:rsidRPr="00BF31A4">
        <w:rPr>
          <w:rFonts w:ascii="Calibri" w:eastAsia="Calibri" w:hAnsi="Calibri" w:cs="Calibri"/>
          <w:spacing w:val="-12"/>
        </w:rPr>
        <w:t xml:space="preserve"> </w:t>
      </w:r>
      <w:r w:rsidRPr="00BF31A4">
        <w:rPr>
          <w:rFonts w:ascii="Calibri" w:eastAsia="Calibri" w:hAnsi="Calibri" w:cs="Calibri"/>
        </w:rPr>
        <w:t>nie</w:t>
      </w:r>
      <w:r w:rsidRPr="00BF31A4">
        <w:rPr>
          <w:rFonts w:ascii="Calibri" w:eastAsia="Calibri" w:hAnsi="Calibri" w:cs="Calibri"/>
          <w:spacing w:val="-14"/>
        </w:rPr>
        <w:t xml:space="preserve"> </w:t>
      </w:r>
      <w:r w:rsidRPr="00BF31A4">
        <w:rPr>
          <w:rFonts w:ascii="Calibri" w:eastAsia="Calibri" w:hAnsi="Calibri" w:cs="Calibri"/>
        </w:rPr>
        <w:t>będą</w:t>
      </w:r>
      <w:r w:rsidRPr="00BF31A4">
        <w:rPr>
          <w:rFonts w:ascii="Calibri" w:eastAsia="Calibri" w:hAnsi="Calibri" w:cs="Calibri"/>
          <w:spacing w:val="-12"/>
        </w:rPr>
        <w:t xml:space="preserve"> </w:t>
      </w:r>
      <w:r w:rsidRPr="00BF31A4">
        <w:rPr>
          <w:rFonts w:ascii="Calibri" w:eastAsia="Calibri" w:hAnsi="Calibri" w:cs="Calibri"/>
        </w:rPr>
        <w:t>one</w:t>
      </w:r>
      <w:r w:rsidRPr="00BF31A4">
        <w:rPr>
          <w:rFonts w:ascii="Calibri" w:eastAsia="Calibri" w:hAnsi="Calibri" w:cs="Calibri"/>
          <w:spacing w:val="-14"/>
        </w:rPr>
        <w:t xml:space="preserve"> </w:t>
      </w:r>
      <w:r w:rsidRPr="00BF31A4">
        <w:rPr>
          <w:rFonts w:ascii="Calibri" w:eastAsia="Calibri" w:hAnsi="Calibri" w:cs="Calibri"/>
        </w:rPr>
        <w:t>bezpośrednio</w:t>
      </w:r>
      <w:r w:rsidRPr="00BF31A4">
        <w:rPr>
          <w:rFonts w:ascii="Calibri" w:eastAsia="Calibri" w:hAnsi="Calibri" w:cs="Calibri"/>
          <w:spacing w:val="-14"/>
        </w:rPr>
        <w:t xml:space="preserve"> </w:t>
      </w:r>
      <w:r w:rsidRPr="00BF31A4">
        <w:rPr>
          <w:rFonts w:ascii="Calibri" w:eastAsia="Calibri" w:hAnsi="Calibri" w:cs="Calibri"/>
        </w:rPr>
        <w:t>lub</w:t>
      </w:r>
      <w:r w:rsidRPr="00BF31A4">
        <w:rPr>
          <w:rFonts w:ascii="Calibri" w:eastAsia="Calibri" w:hAnsi="Calibri" w:cs="Calibri"/>
          <w:spacing w:val="-12"/>
        </w:rPr>
        <w:t xml:space="preserve"> </w:t>
      </w:r>
      <w:r w:rsidRPr="00BF31A4">
        <w:rPr>
          <w:rFonts w:ascii="Calibri" w:eastAsia="Calibri" w:hAnsi="Calibri" w:cs="Calibri"/>
        </w:rPr>
        <w:t>pośrednio</w:t>
      </w:r>
      <w:r w:rsidRPr="00BF31A4">
        <w:rPr>
          <w:rFonts w:ascii="Calibri" w:eastAsia="Calibri" w:hAnsi="Calibri" w:cs="Calibri"/>
          <w:spacing w:val="-14"/>
        </w:rPr>
        <w:t xml:space="preserve"> </w:t>
      </w:r>
      <w:r w:rsidRPr="00BF31A4">
        <w:rPr>
          <w:rFonts w:ascii="Calibri" w:eastAsia="Calibri" w:hAnsi="Calibri" w:cs="Calibri"/>
        </w:rPr>
        <w:t>sprzeczne</w:t>
      </w:r>
      <w:r w:rsidRPr="00BF31A4">
        <w:rPr>
          <w:rFonts w:ascii="Calibri" w:eastAsia="Calibri" w:hAnsi="Calibri" w:cs="Calibri"/>
          <w:spacing w:val="-14"/>
        </w:rPr>
        <w:t xml:space="preserve"> </w:t>
      </w:r>
      <w:r w:rsidRPr="00BF31A4">
        <w:rPr>
          <w:rFonts w:ascii="Calibri" w:eastAsia="Calibri" w:hAnsi="Calibri" w:cs="Calibri"/>
        </w:rPr>
        <w:t>z</w:t>
      </w:r>
      <w:r w:rsidRPr="00BF31A4">
        <w:rPr>
          <w:rFonts w:ascii="Calibri" w:eastAsia="Calibri" w:hAnsi="Calibri" w:cs="Calibri"/>
          <w:spacing w:val="-7"/>
        </w:rPr>
        <w:t xml:space="preserve"> </w:t>
      </w:r>
      <w:r w:rsidRPr="00BF31A4">
        <w:rPr>
          <w:rFonts w:ascii="Calibri" w:eastAsia="Calibri" w:hAnsi="Calibri" w:cs="Calibri"/>
        </w:rPr>
        <w:t>Umową ani nie będą naruszały podstawowych praw lub wolności osób, których dane dotyczą.</w:t>
      </w:r>
    </w:p>
    <w:p w:rsidR="00BF31A4" w:rsidRPr="00BF31A4" w:rsidRDefault="00BF31A4" w:rsidP="00BF31A4">
      <w:pPr>
        <w:ind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3</w:t>
      </w:r>
    </w:p>
    <w:p w:rsidR="00BF31A4" w:rsidRPr="00BF31A4" w:rsidRDefault="00BF31A4" w:rsidP="00BF31A4">
      <w:pPr>
        <w:ind w:left="4" w:right="4"/>
        <w:jc w:val="center"/>
        <w:rPr>
          <w:rFonts w:ascii="Calibri" w:hAnsi="Calibri" w:cs="Calibri"/>
          <w:b/>
        </w:rPr>
      </w:pPr>
      <w:r w:rsidRPr="00BF31A4">
        <w:rPr>
          <w:rFonts w:ascii="Calibri" w:hAnsi="Calibri" w:cs="Calibri"/>
          <w:b/>
          <w:spacing w:val="-2"/>
        </w:rPr>
        <w:t>Wykładnia</w:t>
      </w:r>
    </w:p>
    <w:p w:rsidR="00BF31A4" w:rsidRPr="00BF31A4" w:rsidRDefault="00BF31A4" w:rsidP="00751186">
      <w:pPr>
        <w:widowControl w:val="0"/>
        <w:numPr>
          <w:ilvl w:val="0"/>
          <w:numId w:val="35"/>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Jeżeli w Umowie użyto terminów zdefiniowanych w rozporządzeniu (UE) 2016/679 terminy te mają takie samo znaczenie jak w tym rozporządzeniu.</w:t>
      </w:r>
    </w:p>
    <w:p w:rsidR="00BF31A4" w:rsidRPr="00BF31A4" w:rsidRDefault="00BF31A4" w:rsidP="00751186">
      <w:pPr>
        <w:widowControl w:val="0"/>
        <w:numPr>
          <w:ilvl w:val="0"/>
          <w:numId w:val="35"/>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Niniejszą</w:t>
      </w:r>
      <w:r w:rsidRPr="00BF31A4">
        <w:rPr>
          <w:rFonts w:ascii="Calibri" w:eastAsia="Calibri" w:hAnsi="Calibri" w:cs="Calibri"/>
          <w:spacing w:val="-5"/>
        </w:rPr>
        <w:t xml:space="preserve"> </w:t>
      </w:r>
      <w:r w:rsidRPr="00BF31A4">
        <w:rPr>
          <w:rFonts w:ascii="Calibri" w:eastAsia="Calibri" w:hAnsi="Calibri" w:cs="Calibri"/>
        </w:rPr>
        <w:t>Umowę</w:t>
      </w:r>
      <w:r w:rsidRPr="00BF31A4">
        <w:rPr>
          <w:rFonts w:ascii="Calibri" w:eastAsia="Calibri" w:hAnsi="Calibri" w:cs="Calibri"/>
          <w:spacing w:val="-5"/>
        </w:rPr>
        <w:t xml:space="preserve"> </w:t>
      </w:r>
      <w:r w:rsidRPr="00BF31A4">
        <w:rPr>
          <w:rFonts w:ascii="Calibri" w:eastAsia="Calibri" w:hAnsi="Calibri" w:cs="Calibri"/>
        </w:rPr>
        <w:t>odczytuje</w:t>
      </w:r>
      <w:r w:rsidRPr="00BF31A4">
        <w:rPr>
          <w:rFonts w:ascii="Calibri" w:eastAsia="Calibri" w:hAnsi="Calibri" w:cs="Calibri"/>
          <w:spacing w:val="-5"/>
        </w:rPr>
        <w:t xml:space="preserve"> </w:t>
      </w:r>
      <w:r w:rsidRPr="00BF31A4">
        <w:rPr>
          <w:rFonts w:ascii="Calibri" w:eastAsia="Calibri" w:hAnsi="Calibri" w:cs="Calibri"/>
        </w:rPr>
        <w:t>się</w:t>
      </w:r>
      <w:r w:rsidRPr="00BF31A4">
        <w:rPr>
          <w:rFonts w:ascii="Calibri" w:eastAsia="Calibri" w:hAnsi="Calibri" w:cs="Calibri"/>
          <w:spacing w:val="-5"/>
        </w:rPr>
        <w:t xml:space="preserve"> </w:t>
      </w:r>
      <w:r w:rsidRPr="00BF31A4">
        <w:rPr>
          <w:rFonts w:ascii="Calibri" w:eastAsia="Calibri" w:hAnsi="Calibri" w:cs="Calibri"/>
        </w:rPr>
        <w:t>i</w:t>
      </w:r>
      <w:r w:rsidRPr="00BF31A4">
        <w:rPr>
          <w:rFonts w:ascii="Calibri" w:eastAsia="Calibri" w:hAnsi="Calibri" w:cs="Calibri"/>
          <w:spacing w:val="-7"/>
        </w:rPr>
        <w:t xml:space="preserve"> </w:t>
      </w:r>
      <w:r w:rsidRPr="00BF31A4">
        <w:rPr>
          <w:rFonts w:ascii="Calibri" w:eastAsia="Calibri" w:hAnsi="Calibri" w:cs="Calibri"/>
        </w:rPr>
        <w:t>interpretuje</w:t>
      </w:r>
      <w:r w:rsidRPr="00BF31A4">
        <w:rPr>
          <w:rFonts w:ascii="Calibri" w:eastAsia="Calibri" w:hAnsi="Calibri" w:cs="Calibri"/>
          <w:spacing w:val="-4"/>
        </w:rPr>
        <w:t xml:space="preserve"> </w:t>
      </w:r>
      <w:r w:rsidRPr="00BF31A4">
        <w:rPr>
          <w:rFonts w:ascii="Calibri" w:eastAsia="Calibri" w:hAnsi="Calibri" w:cs="Calibri"/>
        </w:rPr>
        <w:t>w</w:t>
      </w:r>
      <w:r w:rsidRPr="00BF31A4">
        <w:rPr>
          <w:rFonts w:ascii="Calibri" w:eastAsia="Calibri" w:hAnsi="Calibri" w:cs="Calibri"/>
          <w:spacing w:val="-5"/>
        </w:rPr>
        <w:t xml:space="preserve"> </w:t>
      </w:r>
      <w:r w:rsidRPr="00BF31A4">
        <w:rPr>
          <w:rFonts w:ascii="Calibri" w:eastAsia="Calibri" w:hAnsi="Calibri" w:cs="Calibri"/>
        </w:rPr>
        <w:t>świetle</w:t>
      </w:r>
      <w:r w:rsidRPr="00BF31A4">
        <w:rPr>
          <w:rFonts w:ascii="Calibri" w:eastAsia="Calibri" w:hAnsi="Calibri" w:cs="Calibri"/>
          <w:spacing w:val="-4"/>
        </w:rPr>
        <w:t xml:space="preserve"> </w:t>
      </w:r>
      <w:r w:rsidRPr="00BF31A4">
        <w:rPr>
          <w:rFonts w:ascii="Calibri" w:eastAsia="Calibri" w:hAnsi="Calibri" w:cs="Calibri"/>
        </w:rPr>
        <w:t>przepisów</w:t>
      </w:r>
      <w:r w:rsidRPr="00BF31A4">
        <w:rPr>
          <w:rFonts w:ascii="Calibri" w:eastAsia="Calibri" w:hAnsi="Calibri" w:cs="Calibri"/>
          <w:spacing w:val="-6"/>
        </w:rPr>
        <w:t xml:space="preserve"> </w:t>
      </w:r>
      <w:r w:rsidRPr="00BF31A4">
        <w:rPr>
          <w:rFonts w:ascii="Calibri" w:eastAsia="Calibri" w:hAnsi="Calibri" w:cs="Calibri"/>
        </w:rPr>
        <w:t>rozporządzenia</w:t>
      </w:r>
      <w:r w:rsidRPr="00BF31A4">
        <w:rPr>
          <w:rFonts w:ascii="Calibri" w:eastAsia="Calibri" w:hAnsi="Calibri" w:cs="Calibri"/>
          <w:spacing w:val="-7"/>
        </w:rPr>
        <w:t xml:space="preserve"> </w:t>
      </w:r>
      <w:r w:rsidRPr="00BF31A4">
        <w:rPr>
          <w:rFonts w:ascii="Calibri" w:eastAsia="Calibri" w:hAnsi="Calibri" w:cs="Calibri"/>
        </w:rPr>
        <w:t>(UE)</w:t>
      </w:r>
      <w:r w:rsidRPr="00BF31A4">
        <w:rPr>
          <w:rFonts w:ascii="Calibri" w:eastAsia="Calibri" w:hAnsi="Calibri" w:cs="Calibri"/>
          <w:spacing w:val="-4"/>
        </w:rPr>
        <w:t xml:space="preserve"> </w:t>
      </w:r>
      <w:r w:rsidRPr="00BF31A4">
        <w:rPr>
          <w:rFonts w:ascii="Calibri" w:eastAsia="Calibri" w:hAnsi="Calibri" w:cs="Calibri"/>
          <w:spacing w:val="-2"/>
        </w:rPr>
        <w:t>2016/679.</w:t>
      </w:r>
    </w:p>
    <w:p w:rsidR="00BF31A4" w:rsidRPr="00BF31A4" w:rsidRDefault="00BF31A4" w:rsidP="00751186">
      <w:pPr>
        <w:widowControl w:val="0"/>
        <w:numPr>
          <w:ilvl w:val="0"/>
          <w:numId w:val="35"/>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Niniejszej Umowy nie interpretuje się w sposób sprzeczny z prawami i obowiązkami przewidzianymi w rozporządzeniu (UE) 2016/679 ani w sposób naruszający podstawowe prawa lub wolności osób, których dane dotyczą.</w:t>
      </w:r>
    </w:p>
    <w:p w:rsidR="00BF31A4" w:rsidRPr="00BF31A4" w:rsidRDefault="00BF31A4" w:rsidP="00BF31A4">
      <w:pPr>
        <w:widowControl w:val="0"/>
        <w:tabs>
          <w:tab w:val="left" w:pos="284"/>
        </w:tabs>
        <w:autoSpaceDE w:val="0"/>
        <w:autoSpaceDN w:val="0"/>
        <w:ind w:right="4"/>
        <w:jc w:val="both"/>
        <w:rPr>
          <w:rFonts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4</w:t>
      </w:r>
    </w:p>
    <w:p w:rsidR="00BF31A4" w:rsidRPr="00BF31A4" w:rsidRDefault="00BF31A4" w:rsidP="00BF31A4">
      <w:pPr>
        <w:ind w:left="6" w:right="4"/>
        <w:jc w:val="center"/>
        <w:rPr>
          <w:rFonts w:ascii="Calibri" w:hAnsi="Calibri" w:cs="Calibri"/>
          <w:b/>
        </w:rPr>
      </w:pPr>
      <w:r w:rsidRPr="00BF31A4">
        <w:rPr>
          <w:rFonts w:ascii="Calibri" w:hAnsi="Calibri" w:cs="Calibri"/>
          <w:b/>
          <w:spacing w:val="-2"/>
        </w:rPr>
        <w:t>Hierarchia</w:t>
      </w:r>
    </w:p>
    <w:p w:rsidR="00BF31A4" w:rsidRPr="00BF31A4" w:rsidRDefault="00BF31A4" w:rsidP="00BF31A4">
      <w:pPr>
        <w:ind w:left="2" w:right="4"/>
        <w:jc w:val="both"/>
        <w:rPr>
          <w:rFonts w:ascii="Calibri" w:hAnsi="Calibri" w:cs="Calibri"/>
        </w:rPr>
      </w:pPr>
      <w:r w:rsidRPr="00BF31A4">
        <w:rPr>
          <w:rFonts w:ascii="Calibri" w:hAnsi="Calibri" w:cs="Calibri"/>
        </w:rPr>
        <w:t>W</w:t>
      </w:r>
      <w:r w:rsidRPr="00BF31A4">
        <w:rPr>
          <w:rFonts w:ascii="Calibri" w:hAnsi="Calibri" w:cs="Calibri"/>
          <w:spacing w:val="-14"/>
        </w:rPr>
        <w:t xml:space="preserve"> </w:t>
      </w:r>
      <w:r w:rsidRPr="00BF31A4">
        <w:rPr>
          <w:rFonts w:ascii="Calibri" w:hAnsi="Calibri" w:cs="Calibri"/>
        </w:rPr>
        <w:t>razie</w:t>
      </w:r>
      <w:r w:rsidRPr="00BF31A4">
        <w:rPr>
          <w:rFonts w:ascii="Calibri" w:hAnsi="Calibri" w:cs="Calibri"/>
          <w:spacing w:val="-14"/>
        </w:rPr>
        <w:t xml:space="preserve"> </w:t>
      </w:r>
      <w:r w:rsidRPr="00BF31A4">
        <w:rPr>
          <w:rFonts w:ascii="Calibri" w:hAnsi="Calibri" w:cs="Calibri"/>
        </w:rPr>
        <w:t>sprzeczności</w:t>
      </w:r>
      <w:r w:rsidRPr="00BF31A4">
        <w:rPr>
          <w:rFonts w:ascii="Calibri" w:hAnsi="Calibri" w:cs="Calibri"/>
          <w:spacing w:val="-14"/>
        </w:rPr>
        <w:t xml:space="preserve"> </w:t>
      </w:r>
      <w:r w:rsidRPr="00BF31A4">
        <w:rPr>
          <w:rFonts w:ascii="Calibri" w:hAnsi="Calibri" w:cs="Calibri"/>
        </w:rPr>
        <w:t>między</w:t>
      </w:r>
      <w:r w:rsidRPr="00BF31A4">
        <w:rPr>
          <w:rFonts w:ascii="Calibri" w:hAnsi="Calibri" w:cs="Calibri"/>
          <w:spacing w:val="-10"/>
        </w:rPr>
        <w:t xml:space="preserve"> </w:t>
      </w:r>
      <w:r w:rsidRPr="00BF31A4">
        <w:rPr>
          <w:rFonts w:ascii="Calibri" w:hAnsi="Calibri" w:cs="Calibri"/>
        </w:rPr>
        <w:t>Umową</w:t>
      </w:r>
      <w:r w:rsidRPr="00BF31A4">
        <w:rPr>
          <w:rFonts w:ascii="Calibri" w:hAnsi="Calibri" w:cs="Calibri"/>
          <w:spacing w:val="-14"/>
        </w:rPr>
        <w:t xml:space="preserve"> </w:t>
      </w:r>
      <w:r w:rsidRPr="00BF31A4">
        <w:rPr>
          <w:rFonts w:ascii="Calibri" w:hAnsi="Calibri" w:cs="Calibri"/>
        </w:rPr>
        <w:t>a</w:t>
      </w:r>
      <w:r w:rsidRPr="00BF31A4">
        <w:rPr>
          <w:rFonts w:ascii="Calibri" w:hAnsi="Calibri" w:cs="Calibri"/>
          <w:spacing w:val="-14"/>
        </w:rPr>
        <w:t xml:space="preserve"> </w:t>
      </w:r>
      <w:r w:rsidRPr="00BF31A4">
        <w:rPr>
          <w:rFonts w:ascii="Calibri" w:hAnsi="Calibri" w:cs="Calibri"/>
        </w:rPr>
        <w:t>postanowieniami</w:t>
      </w:r>
      <w:r w:rsidRPr="00BF31A4">
        <w:rPr>
          <w:rFonts w:ascii="Calibri" w:hAnsi="Calibri" w:cs="Calibri"/>
          <w:spacing w:val="-13"/>
        </w:rPr>
        <w:t xml:space="preserve"> </w:t>
      </w:r>
      <w:r w:rsidRPr="00BF31A4">
        <w:rPr>
          <w:rFonts w:ascii="Calibri" w:hAnsi="Calibri" w:cs="Calibri"/>
        </w:rPr>
        <w:t>powiązanych</w:t>
      </w:r>
      <w:r w:rsidRPr="00BF31A4">
        <w:rPr>
          <w:rFonts w:ascii="Calibri" w:hAnsi="Calibri" w:cs="Calibri"/>
          <w:spacing w:val="-14"/>
        </w:rPr>
        <w:t xml:space="preserve"> </w:t>
      </w:r>
      <w:r w:rsidRPr="00BF31A4">
        <w:rPr>
          <w:rFonts w:ascii="Calibri" w:hAnsi="Calibri" w:cs="Calibri"/>
        </w:rPr>
        <w:t>umów</w:t>
      </w:r>
      <w:r w:rsidRPr="00BF31A4">
        <w:rPr>
          <w:rFonts w:ascii="Calibri" w:hAnsi="Calibri" w:cs="Calibri"/>
          <w:spacing w:val="-14"/>
        </w:rPr>
        <w:t xml:space="preserve"> </w:t>
      </w:r>
      <w:r w:rsidRPr="00BF31A4">
        <w:rPr>
          <w:rFonts w:ascii="Calibri" w:hAnsi="Calibri" w:cs="Calibri"/>
        </w:rPr>
        <w:t>między</w:t>
      </w:r>
      <w:r w:rsidRPr="00BF31A4">
        <w:rPr>
          <w:rFonts w:ascii="Calibri" w:hAnsi="Calibri" w:cs="Calibri"/>
          <w:spacing w:val="-10"/>
        </w:rPr>
        <w:t xml:space="preserve"> </w:t>
      </w:r>
      <w:r w:rsidRPr="00BF31A4">
        <w:rPr>
          <w:rFonts w:ascii="Calibri" w:hAnsi="Calibri" w:cs="Calibri"/>
        </w:rPr>
        <w:t>Stronami</w:t>
      </w:r>
      <w:r w:rsidRPr="00BF31A4">
        <w:rPr>
          <w:rFonts w:ascii="Calibri" w:hAnsi="Calibri" w:cs="Calibri"/>
          <w:spacing w:val="-14"/>
        </w:rPr>
        <w:t xml:space="preserve"> </w:t>
      </w:r>
      <w:r w:rsidRPr="00BF31A4">
        <w:rPr>
          <w:rFonts w:ascii="Calibri" w:hAnsi="Calibri" w:cs="Calibri"/>
        </w:rPr>
        <w:t>istniejących</w:t>
      </w:r>
      <w:r w:rsidRPr="00BF31A4">
        <w:rPr>
          <w:rFonts w:ascii="Calibri" w:hAnsi="Calibri" w:cs="Calibri"/>
          <w:spacing w:val="-14"/>
        </w:rPr>
        <w:t xml:space="preserve"> </w:t>
      </w:r>
      <w:r w:rsidRPr="00BF31A4">
        <w:rPr>
          <w:rFonts w:ascii="Calibri" w:hAnsi="Calibri" w:cs="Calibri"/>
        </w:rPr>
        <w:t>w</w:t>
      </w:r>
      <w:r w:rsidRPr="00BF31A4">
        <w:rPr>
          <w:rFonts w:ascii="Calibri" w:hAnsi="Calibri" w:cs="Calibri"/>
          <w:spacing w:val="-13"/>
        </w:rPr>
        <w:t xml:space="preserve"> </w:t>
      </w:r>
      <w:r w:rsidRPr="00BF31A4">
        <w:rPr>
          <w:rFonts w:ascii="Calibri" w:hAnsi="Calibri" w:cs="Calibri"/>
        </w:rPr>
        <w:t>chwili uzgadniania niniejszej Umowy lub zawartych po jej uzgodnieniu, pierwszeństwo ma niniejsza Umowa.</w:t>
      </w:r>
    </w:p>
    <w:p w:rsidR="00BF31A4" w:rsidRPr="00BF31A4" w:rsidRDefault="00BF31A4" w:rsidP="00BF31A4">
      <w:pPr>
        <w:ind w:left="2"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5</w:t>
      </w:r>
    </w:p>
    <w:p w:rsidR="00BF31A4" w:rsidRPr="00BF31A4" w:rsidRDefault="00BF31A4" w:rsidP="00BF31A4">
      <w:pPr>
        <w:ind w:left="2" w:right="4"/>
        <w:jc w:val="center"/>
        <w:rPr>
          <w:rFonts w:ascii="Calibri" w:hAnsi="Calibri" w:cs="Calibri"/>
          <w:b/>
        </w:rPr>
      </w:pPr>
      <w:r w:rsidRPr="00BF31A4">
        <w:rPr>
          <w:rFonts w:ascii="Calibri" w:hAnsi="Calibri" w:cs="Calibri"/>
          <w:b/>
        </w:rPr>
        <w:t>Opis</w:t>
      </w:r>
      <w:r w:rsidRPr="00BF31A4">
        <w:rPr>
          <w:rFonts w:ascii="Calibri" w:hAnsi="Calibri" w:cs="Calibri"/>
          <w:b/>
          <w:spacing w:val="-2"/>
        </w:rPr>
        <w:t xml:space="preserve"> przetwarzania</w:t>
      </w:r>
    </w:p>
    <w:p w:rsidR="00BF31A4" w:rsidRPr="00BF31A4" w:rsidRDefault="00BF31A4" w:rsidP="00BF31A4">
      <w:pPr>
        <w:ind w:left="2" w:right="4"/>
        <w:jc w:val="both"/>
        <w:rPr>
          <w:rFonts w:ascii="Calibri" w:hAnsi="Calibri" w:cs="Calibri"/>
          <w:bCs/>
        </w:rPr>
      </w:pPr>
      <w:r w:rsidRPr="00BF31A4">
        <w:rPr>
          <w:rFonts w:ascii="Calibri" w:hAnsi="Calibri" w:cs="Calibri"/>
        </w:rPr>
        <w:t>Szczegóły dotyczące operacji przetwarzania, w</w:t>
      </w:r>
      <w:r w:rsidRPr="00BF31A4">
        <w:rPr>
          <w:rFonts w:ascii="Calibri" w:hAnsi="Calibri" w:cs="Calibri"/>
          <w:spacing w:val="-1"/>
        </w:rPr>
        <w:t xml:space="preserve"> </w:t>
      </w:r>
      <w:r w:rsidRPr="00BF31A4">
        <w:rPr>
          <w:rFonts w:ascii="Calibri" w:hAnsi="Calibri" w:cs="Calibri"/>
        </w:rPr>
        <w:t xml:space="preserve">szczególności kategorie danych osobowych i cele, dla których dane osobowe są przetwarzane w imieniu Administratora, określono w § 6 i § 7 oraz w </w:t>
      </w:r>
      <w:r w:rsidRPr="00BF31A4">
        <w:rPr>
          <w:rFonts w:ascii="Calibri" w:hAnsi="Calibri" w:cs="Calibri"/>
          <w:bCs/>
        </w:rPr>
        <w:t>załączniku nr 1.</w:t>
      </w:r>
    </w:p>
    <w:p w:rsidR="00BF31A4" w:rsidRPr="00BF31A4" w:rsidRDefault="00BF31A4" w:rsidP="00BF31A4">
      <w:pPr>
        <w:ind w:left="2"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6</w:t>
      </w:r>
    </w:p>
    <w:p w:rsidR="00BF31A4" w:rsidRPr="00BF31A4" w:rsidRDefault="00BF31A4" w:rsidP="00BF31A4">
      <w:pPr>
        <w:ind w:left="2" w:right="4"/>
        <w:jc w:val="center"/>
        <w:rPr>
          <w:rFonts w:ascii="Calibri" w:hAnsi="Calibri" w:cs="Calibri"/>
          <w:b/>
        </w:rPr>
      </w:pPr>
      <w:r w:rsidRPr="00BF31A4">
        <w:rPr>
          <w:rFonts w:ascii="Calibri" w:hAnsi="Calibri" w:cs="Calibri"/>
          <w:b/>
        </w:rPr>
        <w:t>Opis</w:t>
      </w:r>
      <w:r w:rsidRPr="00BF31A4">
        <w:rPr>
          <w:rFonts w:ascii="Calibri" w:hAnsi="Calibri" w:cs="Calibri"/>
          <w:b/>
          <w:spacing w:val="-2"/>
        </w:rPr>
        <w:t xml:space="preserve"> przetwarzania</w:t>
      </w:r>
    </w:p>
    <w:p w:rsidR="00BF31A4" w:rsidRPr="00BF31A4" w:rsidRDefault="00BF31A4" w:rsidP="00BF31A4">
      <w:pPr>
        <w:ind w:right="4"/>
        <w:jc w:val="center"/>
        <w:rPr>
          <w:rFonts w:ascii="Calibri" w:hAnsi="Calibri" w:cs="Calibri"/>
          <w:b/>
        </w:rPr>
      </w:pPr>
      <w:r w:rsidRPr="00BF31A4">
        <w:rPr>
          <w:rFonts w:ascii="Calibri" w:hAnsi="Calibri" w:cs="Calibri"/>
          <w:b/>
        </w:rPr>
        <w:t>Kategorie</w:t>
      </w:r>
      <w:r w:rsidRPr="00BF31A4">
        <w:rPr>
          <w:rFonts w:ascii="Calibri" w:hAnsi="Calibri" w:cs="Calibri"/>
          <w:b/>
          <w:spacing w:val="-4"/>
        </w:rPr>
        <w:t xml:space="preserve"> </w:t>
      </w:r>
      <w:r w:rsidRPr="00BF31A4">
        <w:rPr>
          <w:rFonts w:ascii="Calibri" w:hAnsi="Calibri" w:cs="Calibri"/>
          <w:b/>
        </w:rPr>
        <w:t>osób,</w:t>
      </w:r>
      <w:r w:rsidRPr="00BF31A4">
        <w:rPr>
          <w:rFonts w:ascii="Calibri" w:hAnsi="Calibri" w:cs="Calibri"/>
          <w:b/>
          <w:spacing w:val="-4"/>
        </w:rPr>
        <w:t xml:space="preserve"> </w:t>
      </w:r>
      <w:r w:rsidRPr="00BF31A4">
        <w:rPr>
          <w:rFonts w:ascii="Calibri" w:hAnsi="Calibri" w:cs="Calibri"/>
          <w:b/>
        </w:rPr>
        <w:t>których</w:t>
      </w:r>
      <w:r w:rsidRPr="00BF31A4">
        <w:rPr>
          <w:rFonts w:ascii="Calibri" w:hAnsi="Calibri" w:cs="Calibri"/>
          <w:b/>
          <w:spacing w:val="-7"/>
        </w:rPr>
        <w:t xml:space="preserve"> </w:t>
      </w:r>
      <w:r w:rsidRPr="00BF31A4">
        <w:rPr>
          <w:rFonts w:ascii="Calibri" w:hAnsi="Calibri" w:cs="Calibri"/>
          <w:b/>
        </w:rPr>
        <w:t>dane</w:t>
      </w:r>
      <w:r w:rsidRPr="00BF31A4">
        <w:rPr>
          <w:rFonts w:ascii="Calibri" w:hAnsi="Calibri" w:cs="Calibri"/>
          <w:b/>
          <w:spacing w:val="-4"/>
        </w:rPr>
        <w:t xml:space="preserve"> </w:t>
      </w:r>
      <w:r w:rsidRPr="00BF31A4">
        <w:rPr>
          <w:rFonts w:ascii="Calibri" w:hAnsi="Calibri" w:cs="Calibri"/>
          <w:b/>
        </w:rPr>
        <w:t>są</w:t>
      </w:r>
      <w:r w:rsidRPr="00BF31A4">
        <w:rPr>
          <w:rFonts w:ascii="Calibri" w:hAnsi="Calibri" w:cs="Calibri"/>
          <w:b/>
          <w:spacing w:val="-4"/>
        </w:rPr>
        <w:t xml:space="preserve"> </w:t>
      </w:r>
      <w:r w:rsidRPr="00BF31A4">
        <w:rPr>
          <w:rFonts w:ascii="Calibri" w:hAnsi="Calibri" w:cs="Calibri"/>
          <w:b/>
        </w:rPr>
        <w:t>przetwarzane.</w:t>
      </w:r>
      <w:r w:rsidRPr="00BF31A4">
        <w:rPr>
          <w:rFonts w:ascii="Calibri" w:hAnsi="Calibri" w:cs="Calibri"/>
          <w:b/>
          <w:spacing w:val="-4"/>
        </w:rPr>
        <w:t xml:space="preserve"> </w:t>
      </w:r>
      <w:r w:rsidRPr="00BF31A4">
        <w:rPr>
          <w:rFonts w:ascii="Calibri" w:hAnsi="Calibri" w:cs="Calibri"/>
          <w:b/>
        </w:rPr>
        <w:t>Kategorie</w:t>
      </w:r>
      <w:r w:rsidRPr="00BF31A4">
        <w:rPr>
          <w:rFonts w:ascii="Calibri" w:hAnsi="Calibri" w:cs="Calibri"/>
          <w:b/>
          <w:spacing w:val="-4"/>
        </w:rPr>
        <w:t xml:space="preserve"> </w:t>
      </w:r>
      <w:r w:rsidRPr="00BF31A4">
        <w:rPr>
          <w:rFonts w:ascii="Calibri" w:hAnsi="Calibri" w:cs="Calibri"/>
          <w:b/>
        </w:rPr>
        <w:t>przetwarzanych</w:t>
      </w:r>
      <w:r w:rsidRPr="00BF31A4">
        <w:rPr>
          <w:rFonts w:ascii="Calibri" w:hAnsi="Calibri" w:cs="Calibri"/>
          <w:b/>
          <w:spacing w:val="-4"/>
        </w:rPr>
        <w:t xml:space="preserve"> </w:t>
      </w:r>
      <w:r w:rsidRPr="00BF31A4">
        <w:rPr>
          <w:rFonts w:ascii="Calibri" w:hAnsi="Calibri" w:cs="Calibri"/>
          <w:b/>
        </w:rPr>
        <w:t>danych</w:t>
      </w:r>
      <w:r w:rsidRPr="00BF31A4">
        <w:rPr>
          <w:rFonts w:ascii="Calibri" w:hAnsi="Calibri" w:cs="Calibri"/>
          <w:b/>
          <w:spacing w:val="-4"/>
        </w:rPr>
        <w:t xml:space="preserve"> </w:t>
      </w:r>
      <w:r w:rsidRPr="00BF31A4">
        <w:rPr>
          <w:rFonts w:ascii="Calibri" w:hAnsi="Calibri" w:cs="Calibri"/>
          <w:b/>
        </w:rPr>
        <w:t xml:space="preserve">osobowych. Charakter </w:t>
      </w:r>
      <w:r w:rsidRPr="00BF31A4">
        <w:rPr>
          <w:rFonts w:ascii="Calibri" w:hAnsi="Calibri" w:cs="Calibri"/>
          <w:b/>
          <w:spacing w:val="-2"/>
        </w:rPr>
        <w:t>przetwarzania</w:t>
      </w:r>
    </w:p>
    <w:p w:rsidR="00BF31A4" w:rsidRPr="00BF31A4" w:rsidRDefault="00BF31A4" w:rsidP="00751186">
      <w:pPr>
        <w:widowControl w:val="0"/>
        <w:numPr>
          <w:ilvl w:val="0"/>
          <w:numId w:val="34"/>
        </w:numPr>
        <w:autoSpaceDE w:val="0"/>
        <w:autoSpaceDN w:val="0"/>
        <w:ind w:left="284" w:right="4" w:hanging="283"/>
        <w:jc w:val="both"/>
        <w:rPr>
          <w:rFonts w:ascii="Calibri" w:eastAsia="Calibri" w:hAnsi="Calibri" w:cs="Calibri"/>
        </w:rPr>
      </w:pPr>
      <w:r w:rsidRPr="00BF31A4">
        <w:rPr>
          <w:rFonts w:ascii="Calibri" w:eastAsia="Calibri" w:hAnsi="Calibri" w:cs="Calibri"/>
        </w:rPr>
        <w:t>Administrator danych powierza Podmiotowi przetwarzającemu do przetwarzania dane osobowe, które zgromadził zgodnie z obowiązującymi przepisami prawa.</w:t>
      </w:r>
    </w:p>
    <w:p w:rsidR="00BF31A4" w:rsidRPr="00BF31A4" w:rsidRDefault="00BF31A4" w:rsidP="00751186">
      <w:pPr>
        <w:widowControl w:val="0"/>
        <w:numPr>
          <w:ilvl w:val="0"/>
          <w:numId w:val="34"/>
        </w:numPr>
        <w:tabs>
          <w:tab w:val="left" w:leader="dot" w:pos="3434"/>
        </w:tabs>
        <w:autoSpaceDE w:val="0"/>
        <w:autoSpaceDN w:val="0"/>
        <w:ind w:left="284" w:right="4" w:hanging="283"/>
        <w:jc w:val="both"/>
        <w:rPr>
          <w:rFonts w:ascii="Calibri" w:eastAsia="Calibri" w:hAnsi="Calibri" w:cs="Calibri"/>
        </w:rPr>
      </w:pPr>
      <w:r w:rsidRPr="00BF31A4">
        <w:rPr>
          <w:rFonts w:ascii="Calibri" w:eastAsia="Calibri" w:hAnsi="Calibri" w:cs="Calibri"/>
        </w:rPr>
        <w:t>Kategorie osób, których dane są przetwarzane dotyczą:</w:t>
      </w:r>
    </w:p>
    <w:p w:rsidR="00BF31A4" w:rsidRPr="00BF31A4" w:rsidRDefault="00BF31A4" w:rsidP="00751186">
      <w:pPr>
        <w:widowControl w:val="0"/>
        <w:numPr>
          <w:ilvl w:val="0"/>
          <w:numId w:val="40"/>
        </w:numPr>
        <w:tabs>
          <w:tab w:val="left" w:leader="dot" w:pos="3434"/>
        </w:tabs>
        <w:autoSpaceDE w:val="0"/>
        <w:autoSpaceDN w:val="0"/>
        <w:ind w:right="4"/>
        <w:contextualSpacing/>
        <w:jc w:val="both"/>
        <w:rPr>
          <w:rFonts w:ascii="Calibri" w:eastAsia="Calibri" w:hAnsi="Calibri" w:cs="Calibri"/>
        </w:rPr>
      </w:pPr>
      <w:r w:rsidRPr="00BF31A4">
        <w:rPr>
          <w:rFonts w:ascii="Calibri" w:eastAsia="Calibri" w:hAnsi="Calibri" w:cs="Calibri"/>
        </w:rPr>
        <w:t>ekspertów, specjalistów, projektantów, pełnomocników, rzeczoznawców, prokurentów, pełnomocników gwaranta,  w celu wykonania dokumentacji, w zakresie:</w:t>
      </w:r>
    </w:p>
    <w:p w:rsidR="00BF31A4" w:rsidRPr="00BF31A4" w:rsidRDefault="00BF31A4" w:rsidP="00BF31A4">
      <w:pPr>
        <w:widowControl w:val="0"/>
        <w:tabs>
          <w:tab w:val="left" w:leader="dot" w:pos="3434"/>
        </w:tabs>
        <w:autoSpaceDE w:val="0"/>
        <w:autoSpaceDN w:val="0"/>
        <w:ind w:left="644" w:right="4"/>
        <w:contextualSpacing/>
        <w:jc w:val="both"/>
        <w:rPr>
          <w:rFonts w:ascii="Calibri" w:eastAsia="Calibri" w:hAnsi="Calibri" w:cs="Calibri"/>
        </w:rPr>
      </w:pPr>
      <w:r w:rsidRPr="00BF31A4">
        <w:rPr>
          <w:rFonts w:ascii="Calibri" w:eastAsia="Calibri" w:hAnsi="Calibri" w:cs="Calibri"/>
        </w:rPr>
        <w:t>imię i nazwisko, stanowisko służbowe/pełniona funkcja, adres korespondencyjny, nr telefonu, nr uprawnień, nr członkowski PIIB, OII przebieg pracy/doświadczenie zawodowe;</w:t>
      </w:r>
    </w:p>
    <w:p w:rsidR="00BF31A4" w:rsidRPr="00BF31A4" w:rsidRDefault="00BF31A4" w:rsidP="00751186">
      <w:pPr>
        <w:widowControl w:val="0"/>
        <w:numPr>
          <w:ilvl w:val="0"/>
          <w:numId w:val="40"/>
        </w:numPr>
        <w:tabs>
          <w:tab w:val="left" w:leader="dot" w:pos="3434"/>
        </w:tabs>
        <w:autoSpaceDE w:val="0"/>
        <w:autoSpaceDN w:val="0"/>
        <w:ind w:right="4"/>
        <w:contextualSpacing/>
        <w:jc w:val="both"/>
        <w:rPr>
          <w:rFonts w:ascii="Calibri" w:eastAsia="Calibri" w:hAnsi="Calibri" w:cs="Calibri"/>
        </w:rPr>
      </w:pPr>
      <w:r w:rsidRPr="00BF31A4">
        <w:rPr>
          <w:rFonts w:ascii="Calibri" w:eastAsia="Calibri" w:hAnsi="Calibri" w:cs="Calibri"/>
        </w:rPr>
        <w:lastRenderedPageBreak/>
        <w:t xml:space="preserve">właścicieli nieruchomości, użytkowników wieczystych nieruchomości, w celu opracowania zestawienia nieruchomości pod inwestycję wraz z wyceną rzeczoznawcy, w zakresie: </w:t>
      </w:r>
    </w:p>
    <w:p w:rsidR="00BF31A4" w:rsidRPr="00BF31A4" w:rsidRDefault="00BF31A4" w:rsidP="00BF31A4">
      <w:pPr>
        <w:widowControl w:val="0"/>
        <w:tabs>
          <w:tab w:val="left" w:leader="dot" w:pos="3434"/>
        </w:tabs>
        <w:autoSpaceDE w:val="0"/>
        <w:autoSpaceDN w:val="0"/>
        <w:ind w:left="644" w:right="4"/>
        <w:contextualSpacing/>
        <w:jc w:val="both"/>
        <w:rPr>
          <w:rFonts w:ascii="Calibri" w:eastAsia="Calibri" w:hAnsi="Calibri" w:cs="Calibri"/>
        </w:rPr>
      </w:pPr>
      <w:r w:rsidRPr="00BF31A4">
        <w:rPr>
          <w:rFonts w:ascii="Calibri" w:eastAsia="Calibri" w:hAnsi="Calibri" w:cs="Calibri"/>
        </w:rPr>
        <w:t>imię, nazwisko, adres zamieszkania, nr Pesel, nr telefonu, dane dotyczące nieruchomości;</w:t>
      </w:r>
    </w:p>
    <w:p w:rsidR="00BF31A4" w:rsidRPr="00BF31A4" w:rsidRDefault="00BF31A4" w:rsidP="00751186">
      <w:pPr>
        <w:widowControl w:val="0"/>
        <w:numPr>
          <w:ilvl w:val="0"/>
          <w:numId w:val="40"/>
        </w:numPr>
        <w:tabs>
          <w:tab w:val="left" w:leader="dot" w:pos="3434"/>
        </w:tabs>
        <w:autoSpaceDE w:val="0"/>
        <w:autoSpaceDN w:val="0"/>
        <w:ind w:right="4"/>
        <w:contextualSpacing/>
        <w:jc w:val="both"/>
        <w:rPr>
          <w:rFonts w:ascii="Calibri" w:eastAsia="Calibri" w:hAnsi="Calibri" w:cs="Calibri"/>
        </w:rPr>
      </w:pPr>
      <w:r w:rsidRPr="00BF31A4">
        <w:rPr>
          <w:rFonts w:ascii="Calibri" w:eastAsia="Calibri" w:hAnsi="Calibri" w:cs="Calibri"/>
        </w:rPr>
        <w:t xml:space="preserve">właścicieli nieruchomości, uczestników konsultacji społecznych, zawartych w przekazywanej Wykonawcy dokumentacji w zakresie: </w:t>
      </w:r>
    </w:p>
    <w:p w:rsidR="00BF31A4" w:rsidRPr="00BF31A4" w:rsidRDefault="00BF31A4" w:rsidP="00BF31A4">
      <w:pPr>
        <w:widowControl w:val="0"/>
        <w:tabs>
          <w:tab w:val="left" w:leader="dot" w:pos="3434"/>
        </w:tabs>
        <w:autoSpaceDE w:val="0"/>
        <w:autoSpaceDN w:val="0"/>
        <w:ind w:left="644" w:right="4"/>
        <w:contextualSpacing/>
        <w:jc w:val="both"/>
        <w:rPr>
          <w:rFonts w:ascii="Calibri" w:eastAsia="Calibri" w:hAnsi="Calibri" w:cs="Calibri"/>
        </w:rPr>
      </w:pPr>
      <w:r w:rsidRPr="00BF31A4">
        <w:rPr>
          <w:rFonts w:ascii="Calibri" w:eastAsia="Calibri" w:hAnsi="Calibri" w:cs="Calibri"/>
        </w:rPr>
        <w:t>imię, nazwisko, adres zamieszkania, nr telefonu, adres e-mail, dane dotyczące nieruchomości.</w:t>
      </w:r>
    </w:p>
    <w:p w:rsidR="00BF31A4" w:rsidRPr="00BF31A4" w:rsidRDefault="00BF31A4" w:rsidP="00BF31A4">
      <w:pPr>
        <w:widowControl w:val="0"/>
        <w:tabs>
          <w:tab w:val="left" w:leader="dot" w:pos="3434"/>
        </w:tabs>
        <w:autoSpaceDE w:val="0"/>
        <w:autoSpaceDN w:val="0"/>
        <w:ind w:right="4"/>
        <w:jc w:val="both"/>
        <w:rPr>
          <w:rFonts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7</w:t>
      </w:r>
    </w:p>
    <w:p w:rsidR="00BF31A4" w:rsidRPr="00BF31A4" w:rsidRDefault="00BF31A4" w:rsidP="00BF31A4">
      <w:pPr>
        <w:ind w:left="3" w:right="4"/>
        <w:jc w:val="center"/>
        <w:rPr>
          <w:rFonts w:ascii="Calibri" w:hAnsi="Calibri" w:cs="Calibri"/>
          <w:b/>
        </w:rPr>
      </w:pPr>
      <w:r w:rsidRPr="00BF31A4">
        <w:rPr>
          <w:rFonts w:ascii="Calibri" w:hAnsi="Calibri" w:cs="Calibri"/>
          <w:b/>
        </w:rPr>
        <w:t>Cel,</w:t>
      </w:r>
      <w:r w:rsidRPr="00BF31A4">
        <w:rPr>
          <w:rFonts w:ascii="Calibri" w:hAnsi="Calibri" w:cs="Calibri"/>
          <w:b/>
          <w:spacing w:val="-6"/>
        </w:rPr>
        <w:t xml:space="preserve"> </w:t>
      </w:r>
      <w:r w:rsidRPr="00BF31A4">
        <w:rPr>
          <w:rFonts w:ascii="Calibri" w:hAnsi="Calibri" w:cs="Calibri"/>
          <w:b/>
        </w:rPr>
        <w:t>zakres,</w:t>
      </w:r>
      <w:r w:rsidRPr="00BF31A4">
        <w:rPr>
          <w:rFonts w:ascii="Calibri" w:hAnsi="Calibri" w:cs="Calibri"/>
          <w:b/>
          <w:spacing w:val="-6"/>
        </w:rPr>
        <w:t xml:space="preserve"> </w:t>
      </w:r>
      <w:r w:rsidRPr="00BF31A4">
        <w:rPr>
          <w:rFonts w:ascii="Calibri" w:hAnsi="Calibri" w:cs="Calibri"/>
          <w:b/>
        </w:rPr>
        <w:t>miejsce</w:t>
      </w:r>
      <w:r w:rsidRPr="00BF31A4">
        <w:rPr>
          <w:rFonts w:ascii="Calibri" w:hAnsi="Calibri" w:cs="Calibri"/>
          <w:b/>
          <w:spacing w:val="-4"/>
        </w:rPr>
        <w:t xml:space="preserve"> </w:t>
      </w:r>
      <w:r w:rsidRPr="00BF31A4">
        <w:rPr>
          <w:rFonts w:ascii="Calibri" w:hAnsi="Calibri" w:cs="Calibri"/>
          <w:b/>
        </w:rPr>
        <w:t>przetwarzania</w:t>
      </w:r>
      <w:r w:rsidRPr="00BF31A4">
        <w:rPr>
          <w:rFonts w:ascii="Calibri" w:hAnsi="Calibri" w:cs="Calibri"/>
          <w:b/>
          <w:spacing w:val="-7"/>
        </w:rPr>
        <w:t xml:space="preserve"> </w:t>
      </w:r>
      <w:r w:rsidRPr="00BF31A4">
        <w:rPr>
          <w:rFonts w:ascii="Calibri" w:hAnsi="Calibri" w:cs="Calibri"/>
          <w:b/>
        </w:rPr>
        <w:t>powierzonych</w:t>
      </w:r>
      <w:r w:rsidRPr="00BF31A4">
        <w:rPr>
          <w:rFonts w:ascii="Calibri" w:hAnsi="Calibri" w:cs="Calibri"/>
          <w:b/>
          <w:spacing w:val="-4"/>
        </w:rPr>
        <w:t xml:space="preserve"> </w:t>
      </w:r>
      <w:r w:rsidRPr="00BF31A4">
        <w:rPr>
          <w:rFonts w:ascii="Calibri" w:hAnsi="Calibri" w:cs="Calibri"/>
          <w:b/>
        </w:rPr>
        <w:t>danych</w:t>
      </w:r>
      <w:r w:rsidRPr="00BF31A4">
        <w:rPr>
          <w:rFonts w:ascii="Calibri" w:hAnsi="Calibri" w:cs="Calibri"/>
          <w:b/>
          <w:spacing w:val="-3"/>
        </w:rPr>
        <w:t xml:space="preserve"> </w:t>
      </w:r>
      <w:r w:rsidRPr="00BF31A4">
        <w:rPr>
          <w:rFonts w:ascii="Calibri" w:hAnsi="Calibri" w:cs="Calibri"/>
          <w:b/>
          <w:spacing w:val="-2"/>
        </w:rPr>
        <w:t>osobowych</w:t>
      </w:r>
    </w:p>
    <w:p w:rsidR="00BF31A4" w:rsidRPr="00BF31A4" w:rsidRDefault="00BF31A4" w:rsidP="00751186">
      <w:pPr>
        <w:widowControl w:val="0"/>
        <w:numPr>
          <w:ilvl w:val="0"/>
          <w:numId w:val="33"/>
        </w:numPr>
        <w:tabs>
          <w:tab w:val="left" w:pos="284"/>
          <w:tab w:val="right" w:leader="dot" w:pos="8039"/>
        </w:tabs>
        <w:autoSpaceDE w:val="0"/>
        <w:autoSpaceDN w:val="0"/>
        <w:ind w:left="284" w:right="4" w:hanging="283"/>
        <w:jc w:val="both"/>
        <w:rPr>
          <w:rFonts w:ascii="Calibri" w:eastAsia="Calibri" w:hAnsi="Calibri" w:cs="Calibri"/>
        </w:rPr>
      </w:pPr>
      <w:r w:rsidRPr="00BF31A4">
        <w:rPr>
          <w:rFonts w:ascii="Calibri" w:eastAsia="Calibri" w:hAnsi="Calibri" w:cs="Calibri"/>
        </w:rPr>
        <w:t>Administrator danych powierza Podmiotowi przetwarzającemu przetwarzanie danych osobowych określonych w § 6 powyżej jedynie w celu realizacji Umowy Głównej, tj. umowy z dnia ………….2025 r.</w:t>
      </w:r>
    </w:p>
    <w:p w:rsidR="00BF31A4" w:rsidRPr="00BF31A4" w:rsidRDefault="00BF31A4" w:rsidP="00751186">
      <w:pPr>
        <w:widowControl w:val="0"/>
        <w:numPr>
          <w:ilvl w:val="0"/>
          <w:numId w:val="33"/>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Zakres</w:t>
      </w:r>
      <w:r w:rsidRPr="00BF31A4">
        <w:rPr>
          <w:rFonts w:ascii="Calibri" w:eastAsia="Calibri" w:hAnsi="Calibri" w:cs="Calibri"/>
          <w:spacing w:val="-6"/>
        </w:rPr>
        <w:t xml:space="preserve"> </w:t>
      </w:r>
      <w:r w:rsidRPr="00BF31A4">
        <w:rPr>
          <w:rFonts w:ascii="Calibri" w:eastAsia="Calibri" w:hAnsi="Calibri" w:cs="Calibri"/>
        </w:rPr>
        <w:t>powierzanych</w:t>
      </w:r>
      <w:r w:rsidRPr="00BF31A4">
        <w:rPr>
          <w:rFonts w:ascii="Calibri" w:eastAsia="Calibri" w:hAnsi="Calibri" w:cs="Calibri"/>
          <w:spacing w:val="-4"/>
        </w:rPr>
        <w:t xml:space="preserve"> </w:t>
      </w:r>
      <w:r w:rsidRPr="00BF31A4">
        <w:rPr>
          <w:rFonts w:ascii="Calibri" w:eastAsia="Calibri" w:hAnsi="Calibri" w:cs="Calibri"/>
        </w:rPr>
        <w:t>danych</w:t>
      </w:r>
      <w:r w:rsidRPr="00BF31A4">
        <w:rPr>
          <w:rFonts w:ascii="Calibri" w:eastAsia="Calibri" w:hAnsi="Calibri" w:cs="Calibri"/>
          <w:spacing w:val="-4"/>
        </w:rPr>
        <w:t xml:space="preserve"> </w:t>
      </w:r>
      <w:r w:rsidRPr="00BF31A4">
        <w:rPr>
          <w:rFonts w:ascii="Calibri" w:eastAsia="Calibri" w:hAnsi="Calibri" w:cs="Calibri"/>
        </w:rPr>
        <w:t>obejmuje</w:t>
      </w:r>
      <w:r w:rsidRPr="00BF31A4">
        <w:rPr>
          <w:rFonts w:ascii="Calibri" w:eastAsia="Calibri" w:hAnsi="Calibri" w:cs="Calibri"/>
          <w:spacing w:val="-5"/>
        </w:rPr>
        <w:t xml:space="preserve"> </w:t>
      </w:r>
      <w:r w:rsidRPr="00BF31A4">
        <w:rPr>
          <w:rFonts w:ascii="Calibri" w:eastAsia="Calibri" w:hAnsi="Calibri" w:cs="Calibri"/>
        </w:rPr>
        <w:t>wyłącznie</w:t>
      </w:r>
      <w:r w:rsidRPr="00BF31A4">
        <w:rPr>
          <w:rFonts w:ascii="Calibri" w:eastAsia="Calibri" w:hAnsi="Calibri" w:cs="Calibri"/>
          <w:spacing w:val="-5"/>
        </w:rPr>
        <w:t xml:space="preserve"> </w:t>
      </w:r>
      <w:r w:rsidRPr="00BF31A4">
        <w:rPr>
          <w:rFonts w:ascii="Calibri" w:eastAsia="Calibri" w:hAnsi="Calibri" w:cs="Calibri"/>
        </w:rPr>
        <w:t>dane</w:t>
      </w:r>
      <w:r w:rsidRPr="00BF31A4">
        <w:rPr>
          <w:rFonts w:ascii="Calibri" w:eastAsia="Calibri" w:hAnsi="Calibri" w:cs="Calibri"/>
          <w:spacing w:val="-4"/>
        </w:rPr>
        <w:t xml:space="preserve"> </w:t>
      </w:r>
      <w:r w:rsidRPr="00BF31A4">
        <w:rPr>
          <w:rFonts w:ascii="Calibri" w:eastAsia="Calibri" w:hAnsi="Calibri" w:cs="Calibri"/>
        </w:rPr>
        <w:t>osobowe</w:t>
      </w:r>
      <w:r w:rsidRPr="00BF31A4">
        <w:rPr>
          <w:rFonts w:ascii="Calibri" w:eastAsia="Calibri" w:hAnsi="Calibri" w:cs="Calibri"/>
          <w:spacing w:val="-6"/>
        </w:rPr>
        <w:t xml:space="preserve"> </w:t>
      </w:r>
      <w:r w:rsidRPr="00BF31A4">
        <w:rPr>
          <w:rFonts w:ascii="Calibri" w:eastAsia="Calibri" w:hAnsi="Calibri" w:cs="Calibri"/>
        </w:rPr>
        <w:t>określone</w:t>
      </w:r>
      <w:r w:rsidRPr="00BF31A4">
        <w:rPr>
          <w:rFonts w:ascii="Calibri" w:eastAsia="Calibri" w:hAnsi="Calibri" w:cs="Calibri"/>
          <w:spacing w:val="-4"/>
        </w:rPr>
        <w:t xml:space="preserve"> </w:t>
      </w:r>
      <w:r w:rsidRPr="00BF31A4">
        <w:rPr>
          <w:rFonts w:ascii="Calibri" w:eastAsia="Calibri" w:hAnsi="Calibri" w:cs="Calibri"/>
        </w:rPr>
        <w:t>w</w:t>
      </w:r>
      <w:r w:rsidRPr="00BF31A4">
        <w:rPr>
          <w:rFonts w:ascii="Calibri" w:eastAsia="Calibri" w:hAnsi="Calibri" w:cs="Calibri"/>
          <w:spacing w:val="-4"/>
        </w:rPr>
        <w:t xml:space="preserve"> </w:t>
      </w:r>
      <w:r w:rsidRPr="00BF31A4">
        <w:rPr>
          <w:rFonts w:ascii="Calibri" w:eastAsia="Calibri" w:hAnsi="Calibri" w:cs="Calibri"/>
        </w:rPr>
        <w:t>§</w:t>
      </w:r>
      <w:r w:rsidRPr="00BF31A4">
        <w:rPr>
          <w:rFonts w:ascii="Calibri" w:eastAsia="Calibri" w:hAnsi="Calibri" w:cs="Calibri"/>
          <w:spacing w:val="-5"/>
        </w:rPr>
        <w:t xml:space="preserve"> 6.</w:t>
      </w:r>
    </w:p>
    <w:p w:rsidR="00BF31A4" w:rsidRPr="00BF31A4" w:rsidRDefault="00BF31A4" w:rsidP="00751186">
      <w:pPr>
        <w:widowControl w:val="0"/>
        <w:numPr>
          <w:ilvl w:val="0"/>
          <w:numId w:val="33"/>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Na wniosek Administratora danych lub osoby, której dane dotyczą Podmiot przetwarzający wskaże miejsca, w których przetwarza powierzone dane.</w:t>
      </w:r>
    </w:p>
    <w:p w:rsidR="00BF31A4" w:rsidRPr="00BF31A4" w:rsidRDefault="00BF31A4" w:rsidP="00751186">
      <w:pPr>
        <w:widowControl w:val="0"/>
        <w:numPr>
          <w:ilvl w:val="0"/>
          <w:numId w:val="33"/>
        </w:numPr>
        <w:tabs>
          <w:tab w:val="left" w:pos="284"/>
          <w:tab w:val="left" w:pos="2253"/>
          <w:tab w:val="left" w:pos="4057"/>
          <w:tab w:val="left" w:pos="5473"/>
          <w:tab w:val="left" w:pos="6039"/>
          <w:tab w:val="left" w:pos="7707"/>
          <w:tab w:val="left" w:pos="9000"/>
        </w:tabs>
        <w:autoSpaceDE w:val="0"/>
        <w:autoSpaceDN w:val="0"/>
        <w:ind w:left="284" w:right="4" w:hanging="283"/>
        <w:jc w:val="both"/>
        <w:rPr>
          <w:rFonts w:ascii="Calibri" w:eastAsia="Calibri" w:hAnsi="Calibri" w:cs="Calibri"/>
          <w:i/>
        </w:rPr>
      </w:pPr>
      <w:r w:rsidRPr="00BF31A4">
        <w:rPr>
          <w:rFonts w:ascii="Calibri" w:eastAsia="Calibri" w:hAnsi="Calibri" w:cs="Calibri"/>
        </w:rPr>
        <w:t>Przetwarzanie</w:t>
      </w:r>
      <w:r w:rsidRPr="00BF31A4">
        <w:rPr>
          <w:rFonts w:ascii="Calibri" w:eastAsia="Calibri" w:hAnsi="Calibri" w:cs="Calibri"/>
          <w:spacing w:val="40"/>
        </w:rPr>
        <w:t xml:space="preserve"> </w:t>
      </w:r>
      <w:r w:rsidRPr="00BF31A4">
        <w:rPr>
          <w:rFonts w:ascii="Calibri" w:eastAsia="Calibri" w:hAnsi="Calibri" w:cs="Calibri"/>
        </w:rPr>
        <w:t>danych</w:t>
      </w:r>
      <w:r w:rsidRPr="00BF31A4">
        <w:rPr>
          <w:rFonts w:ascii="Calibri" w:eastAsia="Calibri" w:hAnsi="Calibri" w:cs="Calibri"/>
          <w:spacing w:val="40"/>
        </w:rPr>
        <w:t xml:space="preserve"> </w:t>
      </w:r>
      <w:r w:rsidRPr="00BF31A4">
        <w:rPr>
          <w:rFonts w:ascii="Calibri" w:eastAsia="Calibri" w:hAnsi="Calibri" w:cs="Calibri"/>
        </w:rPr>
        <w:t>osobowych</w:t>
      </w:r>
      <w:r w:rsidRPr="00BF31A4">
        <w:rPr>
          <w:rFonts w:ascii="Calibri" w:eastAsia="Calibri" w:hAnsi="Calibri" w:cs="Calibri"/>
          <w:spacing w:val="40"/>
        </w:rPr>
        <w:t xml:space="preserve"> </w:t>
      </w:r>
      <w:r w:rsidRPr="00BF31A4">
        <w:rPr>
          <w:rFonts w:ascii="Calibri" w:eastAsia="Calibri" w:hAnsi="Calibri" w:cs="Calibri"/>
        </w:rPr>
        <w:t>będzie</w:t>
      </w:r>
      <w:r w:rsidRPr="00BF31A4">
        <w:rPr>
          <w:rFonts w:ascii="Calibri" w:eastAsia="Calibri" w:hAnsi="Calibri" w:cs="Calibri"/>
          <w:spacing w:val="40"/>
        </w:rPr>
        <w:t xml:space="preserve"> </w:t>
      </w:r>
      <w:r w:rsidRPr="00BF31A4">
        <w:rPr>
          <w:rFonts w:ascii="Calibri" w:eastAsia="Calibri" w:hAnsi="Calibri" w:cs="Calibri"/>
        </w:rPr>
        <w:t>dokonywane</w:t>
      </w:r>
      <w:r w:rsidRPr="00BF31A4">
        <w:rPr>
          <w:rFonts w:ascii="Calibri" w:eastAsia="Calibri" w:hAnsi="Calibri" w:cs="Calibri"/>
          <w:spacing w:val="40"/>
        </w:rPr>
        <w:t xml:space="preserve"> </w:t>
      </w:r>
      <w:r w:rsidRPr="00BF31A4">
        <w:rPr>
          <w:rFonts w:ascii="Calibri" w:eastAsia="Calibri" w:hAnsi="Calibri" w:cs="Calibri"/>
        </w:rPr>
        <w:t>poprzez:</w:t>
      </w:r>
      <w:r w:rsidRPr="00BF31A4">
        <w:rPr>
          <w:rFonts w:ascii="Calibri" w:eastAsia="Calibri" w:hAnsi="Calibri" w:cs="Calibri"/>
          <w:spacing w:val="40"/>
        </w:rPr>
        <w:t xml:space="preserve"> </w:t>
      </w:r>
      <w:r w:rsidRPr="00BF31A4">
        <w:rPr>
          <w:rFonts w:ascii="Calibri" w:eastAsia="Calibri" w:hAnsi="Calibri" w:cs="Calibri"/>
          <w:i/>
        </w:rPr>
        <w:t>zbieranie,</w:t>
      </w:r>
      <w:r w:rsidRPr="00BF31A4">
        <w:rPr>
          <w:rFonts w:ascii="Calibri" w:eastAsia="Calibri" w:hAnsi="Calibri" w:cs="Calibri"/>
          <w:i/>
          <w:spacing w:val="40"/>
        </w:rPr>
        <w:t xml:space="preserve"> </w:t>
      </w:r>
      <w:r w:rsidRPr="00BF31A4">
        <w:rPr>
          <w:rFonts w:ascii="Calibri" w:eastAsia="Calibri" w:hAnsi="Calibri" w:cs="Calibri"/>
          <w:i/>
        </w:rPr>
        <w:t>utrwalanie,</w:t>
      </w:r>
      <w:r w:rsidRPr="00BF31A4">
        <w:rPr>
          <w:rFonts w:ascii="Calibri" w:eastAsia="Calibri" w:hAnsi="Calibri" w:cs="Calibri"/>
          <w:i/>
          <w:spacing w:val="40"/>
        </w:rPr>
        <w:t xml:space="preserve"> </w:t>
      </w:r>
      <w:r w:rsidRPr="00BF31A4">
        <w:rPr>
          <w:rFonts w:ascii="Calibri" w:eastAsia="Calibri" w:hAnsi="Calibri" w:cs="Calibri"/>
          <w:i/>
        </w:rPr>
        <w:t>organizowanie,</w:t>
      </w:r>
      <w:r w:rsidRPr="00BF31A4">
        <w:rPr>
          <w:rFonts w:ascii="Calibri" w:eastAsia="Calibri" w:hAnsi="Calibri" w:cs="Calibri"/>
          <w:i/>
          <w:spacing w:val="80"/>
        </w:rPr>
        <w:t xml:space="preserve"> </w:t>
      </w:r>
      <w:r w:rsidRPr="00BF31A4">
        <w:rPr>
          <w:rFonts w:ascii="Calibri" w:eastAsia="Calibri" w:hAnsi="Calibri" w:cs="Calibri"/>
          <w:i/>
          <w:spacing w:val="-2"/>
        </w:rPr>
        <w:t>porządkowanie,</w:t>
      </w:r>
      <w:r w:rsidRPr="00BF31A4">
        <w:rPr>
          <w:rFonts w:ascii="Calibri" w:eastAsia="Calibri" w:hAnsi="Calibri" w:cs="Calibri"/>
          <w:i/>
        </w:rPr>
        <w:t xml:space="preserve"> </w:t>
      </w:r>
      <w:r w:rsidRPr="00BF31A4">
        <w:rPr>
          <w:rFonts w:ascii="Calibri" w:eastAsia="Calibri" w:hAnsi="Calibri" w:cs="Calibri"/>
          <w:i/>
          <w:spacing w:val="-2"/>
        </w:rPr>
        <w:t>przechowywanie,</w:t>
      </w:r>
      <w:r w:rsidRPr="00BF31A4">
        <w:rPr>
          <w:rFonts w:ascii="Calibri" w:eastAsia="Calibri" w:hAnsi="Calibri" w:cs="Calibri"/>
          <w:i/>
        </w:rPr>
        <w:t xml:space="preserve"> </w:t>
      </w:r>
      <w:r w:rsidRPr="00BF31A4">
        <w:rPr>
          <w:rFonts w:ascii="Calibri" w:eastAsia="Calibri" w:hAnsi="Calibri" w:cs="Calibri"/>
          <w:i/>
          <w:spacing w:val="-2"/>
        </w:rPr>
        <w:t>adaptowanie</w:t>
      </w:r>
      <w:r w:rsidRPr="00BF31A4">
        <w:rPr>
          <w:rFonts w:ascii="Calibri" w:eastAsia="Calibri" w:hAnsi="Calibri" w:cs="Calibri"/>
          <w:i/>
        </w:rPr>
        <w:t xml:space="preserve"> </w:t>
      </w:r>
      <w:r w:rsidRPr="00BF31A4">
        <w:rPr>
          <w:rFonts w:ascii="Calibri" w:eastAsia="Calibri" w:hAnsi="Calibri" w:cs="Calibri"/>
          <w:i/>
          <w:spacing w:val="-4"/>
        </w:rPr>
        <w:t>lub</w:t>
      </w:r>
      <w:r w:rsidRPr="00BF31A4">
        <w:rPr>
          <w:rFonts w:ascii="Calibri" w:eastAsia="Calibri" w:hAnsi="Calibri" w:cs="Calibri"/>
          <w:i/>
        </w:rPr>
        <w:t xml:space="preserve"> </w:t>
      </w:r>
      <w:r w:rsidRPr="00BF31A4">
        <w:rPr>
          <w:rFonts w:ascii="Calibri" w:eastAsia="Calibri" w:hAnsi="Calibri" w:cs="Calibri"/>
          <w:i/>
          <w:spacing w:val="-2"/>
        </w:rPr>
        <w:t>modyfikowanie,</w:t>
      </w:r>
      <w:r w:rsidRPr="00BF31A4">
        <w:rPr>
          <w:rFonts w:ascii="Calibri" w:eastAsia="Calibri" w:hAnsi="Calibri" w:cs="Calibri"/>
          <w:i/>
        </w:rPr>
        <w:t xml:space="preserve"> </w:t>
      </w:r>
      <w:r w:rsidRPr="00BF31A4">
        <w:rPr>
          <w:rFonts w:ascii="Calibri" w:eastAsia="Calibri" w:hAnsi="Calibri" w:cs="Calibri"/>
          <w:i/>
          <w:spacing w:val="-2"/>
        </w:rPr>
        <w:t xml:space="preserve">pobieranie, przeglądanie, </w:t>
      </w:r>
      <w:r w:rsidRPr="00BF31A4">
        <w:rPr>
          <w:rFonts w:ascii="Calibri" w:eastAsia="Calibri" w:hAnsi="Calibri" w:cs="Calibri"/>
          <w:i/>
        </w:rPr>
        <w:t>wykorzystywanie,</w:t>
      </w:r>
      <w:r w:rsidRPr="00BF31A4">
        <w:rPr>
          <w:rFonts w:ascii="Calibri" w:eastAsia="Calibri" w:hAnsi="Calibri" w:cs="Calibri"/>
          <w:i/>
          <w:spacing w:val="40"/>
        </w:rPr>
        <w:t xml:space="preserve"> </w:t>
      </w:r>
      <w:r w:rsidRPr="00BF31A4">
        <w:rPr>
          <w:rFonts w:ascii="Calibri" w:eastAsia="Calibri" w:hAnsi="Calibri" w:cs="Calibri"/>
          <w:i/>
        </w:rPr>
        <w:t>ujawnienie</w:t>
      </w:r>
      <w:r w:rsidRPr="00BF31A4">
        <w:rPr>
          <w:rFonts w:ascii="Calibri" w:eastAsia="Calibri" w:hAnsi="Calibri" w:cs="Calibri"/>
          <w:i/>
          <w:spacing w:val="40"/>
        </w:rPr>
        <w:t xml:space="preserve"> </w:t>
      </w:r>
      <w:r w:rsidRPr="00BF31A4">
        <w:rPr>
          <w:rFonts w:ascii="Calibri" w:eastAsia="Calibri" w:hAnsi="Calibri" w:cs="Calibri"/>
          <w:i/>
        </w:rPr>
        <w:t>poprzez</w:t>
      </w:r>
      <w:r w:rsidRPr="00BF31A4">
        <w:rPr>
          <w:rFonts w:ascii="Calibri" w:eastAsia="Calibri" w:hAnsi="Calibri" w:cs="Calibri"/>
          <w:i/>
          <w:spacing w:val="40"/>
        </w:rPr>
        <w:t xml:space="preserve"> </w:t>
      </w:r>
      <w:r w:rsidRPr="00BF31A4">
        <w:rPr>
          <w:rFonts w:ascii="Calibri" w:eastAsia="Calibri" w:hAnsi="Calibri" w:cs="Calibri"/>
          <w:i/>
        </w:rPr>
        <w:t>przesłanie,</w:t>
      </w:r>
      <w:r w:rsidRPr="00BF31A4">
        <w:rPr>
          <w:rFonts w:ascii="Calibri" w:eastAsia="Calibri" w:hAnsi="Calibri" w:cs="Calibri"/>
          <w:i/>
          <w:spacing w:val="40"/>
        </w:rPr>
        <w:t xml:space="preserve"> </w:t>
      </w:r>
      <w:r w:rsidRPr="00BF31A4">
        <w:rPr>
          <w:rFonts w:ascii="Calibri" w:eastAsia="Calibri" w:hAnsi="Calibri" w:cs="Calibri"/>
          <w:i/>
        </w:rPr>
        <w:t>rozpowszechnienie</w:t>
      </w:r>
      <w:r w:rsidRPr="00BF31A4">
        <w:rPr>
          <w:rFonts w:ascii="Calibri" w:eastAsia="Calibri" w:hAnsi="Calibri" w:cs="Calibri"/>
          <w:i/>
          <w:spacing w:val="40"/>
        </w:rPr>
        <w:t xml:space="preserve"> </w:t>
      </w:r>
      <w:r w:rsidRPr="00BF31A4">
        <w:rPr>
          <w:rFonts w:ascii="Calibri" w:eastAsia="Calibri" w:hAnsi="Calibri" w:cs="Calibri"/>
          <w:i/>
        </w:rPr>
        <w:t>lub</w:t>
      </w:r>
      <w:r w:rsidRPr="00BF31A4">
        <w:rPr>
          <w:rFonts w:ascii="Calibri" w:eastAsia="Calibri" w:hAnsi="Calibri" w:cs="Calibri"/>
          <w:i/>
          <w:spacing w:val="40"/>
        </w:rPr>
        <w:t xml:space="preserve"> </w:t>
      </w:r>
      <w:r w:rsidRPr="00BF31A4">
        <w:rPr>
          <w:rFonts w:ascii="Calibri" w:eastAsia="Calibri" w:hAnsi="Calibri" w:cs="Calibri"/>
          <w:i/>
        </w:rPr>
        <w:t>innego</w:t>
      </w:r>
      <w:r w:rsidRPr="00BF31A4">
        <w:rPr>
          <w:rFonts w:ascii="Calibri" w:eastAsia="Calibri" w:hAnsi="Calibri" w:cs="Calibri"/>
          <w:i/>
          <w:spacing w:val="40"/>
        </w:rPr>
        <w:t xml:space="preserve"> </w:t>
      </w:r>
      <w:r w:rsidRPr="00BF31A4">
        <w:rPr>
          <w:rFonts w:ascii="Calibri" w:eastAsia="Calibri" w:hAnsi="Calibri" w:cs="Calibri"/>
          <w:i/>
        </w:rPr>
        <w:t>rodzaju</w:t>
      </w:r>
      <w:r w:rsidRPr="00BF31A4">
        <w:rPr>
          <w:rFonts w:ascii="Calibri" w:eastAsia="Calibri" w:hAnsi="Calibri" w:cs="Calibri"/>
          <w:i/>
          <w:spacing w:val="40"/>
        </w:rPr>
        <w:t xml:space="preserve"> </w:t>
      </w:r>
      <w:r w:rsidRPr="00BF31A4">
        <w:rPr>
          <w:rFonts w:ascii="Calibri" w:eastAsia="Calibri" w:hAnsi="Calibri" w:cs="Calibri"/>
          <w:i/>
        </w:rPr>
        <w:t>udostępnianie, dopasowywanie lub łączenie, ograniczanie, usuwanie lub niszczenie.</w:t>
      </w:r>
    </w:p>
    <w:p w:rsidR="00BF31A4" w:rsidRPr="00BF31A4" w:rsidRDefault="00BF31A4" w:rsidP="00BF31A4">
      <w:pPr>
        <w:ind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8</w:t>
      </w:r>
    </w:p>
    <w:p w:rsidR="00BF31A4" w:rsidRPr="00BF31A4" w:rsidRDefault="00BF31A4" w:rsidP="00BF31A4">
      <w:pPr>
        <w:ind w:left="7" w:right="4"/>
        <w:jc w:val="center"/>
        <w:rPr>
          <w:rFonts w:ascii="Calibri" w:hAnsi="Calibri" w:cs="Calibri"/>
          <w:b/>
        </w:rPr>
      </w:pPr>
      <w:r w:rsidRPr="00BF31A4">
        <w:rPr>
          <w:rFonts w:ascii="Calibri" w:hAnsi="Calibri" w:cs="Calibri"/>
          <w:b/>
          <w:spacing w:val="-2"/>
        </w:rPr>
        <w:t>Polecenia</w:t>
      </w:r>
    </w:p>
    <w:p w:rsidR="00BF31A4" w:rsidRPr="00BF31A4" w:rsidRDefault="00BF31A4" w:rsidP="00751186">
      <w:pPr>
        <w:widowControl w:val="0"/>
        <w:numPr>
          <w:ilvl w:val="0"/>
          <w:numId w:val="32"/>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rsidR="00BF31A4" w:rsidRPr="00BF31A4" w:rsidRDefault="00BF31A4" w:rsidP="00751186">
      <w:pPr>
        <w:widowControl w:val="0"/>
        <w:numPr>
          <w:ilvl w:val="0"/>
          <w:numId w:val="32"/>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 przetwarzający bezzwłocznie powiadamia Administratora, jeżeli w opinii Podmiotu przetwarzającego polecenie wydane przez Administratora narusza rozporządzenie (UE) 2016/67.</w:t>
      </w:r>
    </w:p>
    <w:p w:rsidR="00BF31A4" w:rsidRPr="00BF31A4" w:rsidRDefault="00BF31A4" w:rsidP="00BF31A4">
      <w:pPr>
        <w:ind w:right="4"/>
        <w:jc w:val="both"/>
        <w:rPr>
          <w:rFonts w:ascii="Calibri" w:hAnsi="Calibri" w:cs="Calibri"/>
        </w:rPr>
      </w:pPr>
    </w:p>
    <w:p w:rsidR="00BF31A4" w:rsidRPr="00BF31A4" w:rsidRDefault="00BF31A4" w:rsidP="00BF31A4">
      <w:pPr>
        <w:ind w:left="2"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10"/>
        </w:rPr>
        <w:t>9</w:t>
      </w:r>
    </w:p>
    <w:p w:rsidR="00BF31A4" w:rsidRPr="00BF31A4" w:rsidRDefault="00BF31A4" w:rsidP="00BF31A4">
      <w:pPr>
        <w:ind w:left="5" w:right="4"/>
        <w:jc w:val="center"/>
        <w:rPr>
          <w:rFonts w:ascii="Calibri" w:hAnsi="Calibri" w:cs="Calibri"/>
          <w:b/>
        </w:rPr>
      </w:pPr>
      <w:r w:rsidRPr="00BF31A4">
        <w:rPr>
          <w:rFonts w:ascii="Calibri" w:hAnsi="Calibri" w:cs="Calibri"/>
          <w:b/>
        </w:rPr>
        <w:t>Bezpieczeństwo</w:t>
      </w:r>
      <w:r w:rsidRPr="00BF31A4">
        <w:rPr>
          <w:rFonts w:ascii="Calibri" w:hAnsi="Calibri" w:cs="Calibri"/>
          <w:b/>
          <w:spacing w:val="-7"/>
        </w:rPr>
        <w:t xml:space="preserve"> </w:t>
      </w:r>
      <w:r w:rsidRPr="00BF31A4">
        <w:rPr>
          <w:rFonts w:ascii="Calibri" w:hAnsi="Calibri" w:cs="Calibri"/>
          <w:b/>
        </w:rPr>
        <w:t>przetwarzania</w:t>
      </w:r>
      <w:r w:rsidRPr="00BF31A4">
        <w:rPr>
          <w:rFonts w:ascii="Calibri" w:hAnsi="Calibri" w:cs="Calibri"/>
          <w:b/>
          <w:spacing w:val="-7"/>
        </w:rPr>
        <w:t xml:space="preserve"> </w:t>
      </w:r>
      <w:r w:rsidRPr="00BF31A4">
        <w:rPr>
          <w:rFonts w:ascii="Calibri" w:hAnsi="Calibri" w:cs="Calibri"/>
          <w:b/>
        </w:rPr>
        <w:t>danych</w:t>
      </w:r>
      <w:r w:rsidRPr="00BF31A4">
        <w:rPr>
          <w:rFonts w:ascii="Calibri" w:hAnsi="Calibri" w:cs="Calibri"/>
          <w:b/>
          <w:spacing w:val="-6"/>
        </w:rPr>
        <w:t xml:space="preserve"> </w:t>
      </w:r>
      <w:r w:rsidRPr="00BF31A4">
        <w:rPr>
          <w:rFonts w:ascii="Calibri" w:hAnsi="Calibri" w:cs="Calibri"/>
          <w:b/>
          <w:spacing w:val="-2"/>
        </w:rPr>
        <w:t>osobowych</w:t>
      </w:r>
    </w:p>
    <w:p w:rsidR="00BF31A4" w:rsidRPr="00BF31A4" w:rsidRDefault="00BF31A4" w:rsidP="00751186">
      <w:pPr>
        <w:widowControl w:val="0"/>
        <w:numPr>
          <w:ilvl w:val="0"/>
          <w:numId w:val="31"/>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BF31A4" w:rsidRPr="00BF31A4" w:rsidRDefault="00BF31A4" w:rsidP="00751186">
      <w:pPr>
        <w:widowControl w:val="0"/>
        <w:numPr>
          <w:ilvl w:val="0"/>
          <w:numId w:val="31"/>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 celu zapewnienia bezpieczeństwa danych osobowych Podmiot przetwarzający wdraża co najmniej środki techniczne i organizacyjne określone w załączniku nr 1. Zapewnienie bezpieczeństwa danych obejmuje ochronę danych przed naruszeniem bezpieczeństwa prowadzącym do przypadkowego lub niezgodnego z prawem zniszczenia,</w:t>
      </w:r>
      <w:r w:rsidRPr="00BF31A4">
        <w:rPr>
          <w:rFonts w:ascii="Calibri" w:eastAsia="Calibri" w:hAnsi="Calibri" w:cs="Calibri"/>
          <w:spacing w:val="-1"/>
        </w:rPr>
        <w:t xml:space="preserve"> </w:t>
      </w:r>
      <w:r w:rsidRPr="00BF31A4">
        <w:rPr>
          <w:rFonts w:ascii="Calibri" w:eastAsia="Calibri" w:hAnsi="Calibri" w:cs="Calibri"/>
        </w:rPr>
        <w:t xml:space="preserve">utracenia, </w:t>
      </w:r>
      <w:r w:rsidRPr="00BF31A4">
        <w:rPr>
          <w:rFonts w:ascii="Calibri" w:eastAsia="Calibri" w:hAnsi="Calibri" w:cs="Calibri"/>
        </w:rPr>
        <w:lastRenderedPageBreak/>
        <w:t>zmodyfikowania, nieuprawnionego</w:t>
      </w:r>
      <w:r w:rsidRPr="00BF31A4">
        <w:rPr>
          <w:rFonts w:ascii="Calibri" w:eastAsia="Calibri" w:hAnsi="Calibri" w:cs="Calibri"/>
          <w:spacing w:val="-1"/>
        </w:rPr>
        <w:t xml:space="preserve"> </w:t>
      </w:r>
      <w:r w:rsidRPr="00BF31A4">
        <w:rPr>
          <w:rFonts w:ascii="Calibri" w:eastAsia="Calibri" w:hAnsi="Calibri" w:cs="Calibri"/>
        </w:rPr>
        <w:t>ujawnienia</w:t>
      </w:r>
      <w:r w:rsidRPr="00BF31A4">
        <w:rPr>
          <w:rFonts w:ascii="Calibri" w:eastAsia="Calibri" w:hAnsi="Calibri" w:cs="Calibri"/>
          <w:spacing w:val="-1"/>
        </w:rPr>
        <w:t xml:space="preserve"> </w:t>
      </w:r>
      <w:r w:rsidRPr="00BF31A4">
        <w:rPr>
          <w:rFonts w:ascii="Calibri" w:eastAsia="Calibri" w:hAnsi="Calibri" w:cs="Calibri"/>
        </w:rPr>
        <w:t>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one dotyczą.</w:t>
      </w:r>
    </w:p>
    <w:p w:rsidR="00BF31A4" w:rsidRPr="00BF31A4" w:rsidRDefault="00BF31A4" w:rsidP="00751186">
      <w:pPr>
        <w:widowControl w:val="0"/>
        <w:numPr>
          <w:ilvl w:val="0"/>
          <w:numId w:val="31"/>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w:t>
      </w:r>
      <w:r w:rsidRPr="00BF31A4">
        <w:rPr>
          <w:rFonts w:ascii="Calibri" w:eastAsia="Calibri" w:hAnsi="Calibri" w:cs="Calibri"/>
          <w:spacing w:val="-7"/>
        </w:rPr>
        <w:t xml:space="preserve"> </w:t>
      </w:r>
      <w:r w:rsidRPr="00BF31A4">
        <w:rPr>
          <w:rFonts w:ascii="Calibri" w:eastAsia="Calibri" w:hAnsi="Calibri" w:cs="Calibri"/>
        </w:rPr>
        <w:t>osobowych</w:t>
      </w:r>
      <w:r w:rsidRPr="00BF31A4">
        <w:rPr>
          <w:rFonts w:ascii="Calibri" w:eastAsia="Calibri" w:hAnsi="Calibri" w:cs="Calibri"/>
          <w:spacing w:val="-7"/>
        </w:rPr>
        <w:t xml:space="preserve"> </w:t>
      </w:r>
      <w:r w:rsidRPr="00BF31A4">
        <w:rPr>
          <w:rFonts w:ascii="Calibri" w:eastAsia="Calibri" w:hAnsi="Calibri" w:cs="Calibri"/>
        </w:rPr>
        <w:t>zobowiązały</w:t>
      </w:r>
      <w:r w:rsidRPr="00BF31A4">
        <w:rPr>
          <w:rFonts w:ascii="Calibri" w:eastAsia="Calibri" w:hAnsi="Calibri" w:cs="Calibri"/>
          <w:spacing w:val="-5"/>
        </w:rPr>
        <w:t xml:space="preserve"> </w:t>
      </w:r>
      <w:r w:rsidRPr="00BF31A4">
        <w:rPr>
          <w:rFonts w:ascii="Calibri" w:eastAsia="Calibri" w:hAnsi="Calibri" w:cs="Calibri"/>
        </w:rPr>
        <w:t>się</w:t>
      </w:r>
      <w:r w:rsidRPr="00BF31A4">
        <w:rPr>
          <w:rFonts w:ascii="Calibri" w:eastAsia="Calibri" w:hAnsi="Calibri" w:cs="Calibri"/>
          <w:spacing w:val="-7"/>
        </w:rPr>
        <w:t xml:space="preserve"> </w:t>
      </w:r>
      <w:r w:rsidRPr="00BF31A4">
        <w:rPr>
          <w:rFonts w:ascii="Calibri" w:eastAsia="Calibri" w:hAnsi="Calibri" w:cs="Calibri"/>
        </w:rPr>
        <w:t>do</w:t>
      </w:r>
      <w:r w:rsidRPr="00BF31A4">
        <w:rPr>
          <w:rFonts w:ascii="Calibri" w:eastAsia="Calibri" w:hAnsi="Calibri" w:cs="Calibri"/>
          <w:spacing w:val="-7"/>
        </w:rPr>
        <w:t xml:space="preserve"> </w:t>
      </w:r>
      <w:r w:rsidRPr="00BF31A4">
        <w:rPr>
          <w:rFonts w:ascii="Calibri" w:eastAsia="Calibri" w:hAnsi="Calibri" w:cs="Calibri"/>
        </w:rPr>
        <w:t>zachowania</w:t>
      </w:r>
      <w:r w:rsidRPr="00BF31A4">
        <w:rPr>
          <w:rFonts w:ascii="Calibri" w:eastAsia="Calibri" w:hAnsi="Calibri" w:cs="Calibri"/>
          <w:spacing w:val="-4"/>
        </w:rPr>
        <w:t xml:space="preserve"> </w:t>
      </w:r>
      <w:r w:rsidRPr="00BF31A4">
        <w:rPr>
          <w:rFonts w:ascii="Calibri" w:eastAsia="Calibri" w:hAnsi="Calibri" w:cs="Calibri"/>
        </w:rPr>
        <w:t>poufności</w:t>
      </w:r>
      <w:r w:rsidRPr="00BF31A4">
        <w:rPr>
          <w:rFonts w:ascii="Calibri" w:eastAsia="Calibri" w:hAnsi="Calibri" w:cs="Calibri"/>
          <w:spacing w:val="-6"/>
        </w:rPr>
        <w:t xml:space="preserve"> </w:t>
      </w:r>
      <w:r w:rsidRPr="00BF31A4">
        <w:rPr>
          <w:rFonts w:ascii="Calibri" w:eastAsia="Calibri" w:hAnsi="Calibri" w:cs="Calibri"/>
        </w:rPr>
        <w:t>lub</w:t>
      </w:r>
      <w:r w:rsidRPr="00BF31A4">
        <w:rPr>
          <w:rFonts w:ascii="Calibri" w:eastAsia="Calibri" w:hAnsi="Calibri" w:cs="Calibri"/>
          <w:spacing w:val="-7"/>
        </w:rPr>
        <w:t xml:space="preserve"> </w:t>
      </w:r>
      <w:r w:rsidRPr="00BF31A4">
        <w:rPr>
          <w:rFonts w:ascii="Calibri" w:eastAsia="Calibri" w:hAnsi="Calibri" w:cs="Calibri"/>
        </w:rPr>
        <w:t>by</w:t>
      </w:r>
      <w:r w:rsidRPr="00BF31A4">
        <w:rPr>
          <w:rFonts w:ascii="Calibri" w:eastAsia="Calibri" w:hAnsi="Calibri" w:cs="Calibri"/>
          <w:spacing w:val="-7"/>
        </w:rPr>
        <w:t xml:space="preserve"> </w:t>
      </w:r>
      <w:r w:rsidRPr="00BF31A4">
        <w:rPr>
          <w:rFonts w:ascii="Calibri" w:eastAsia="Calibri" w:hAnsi="Calibri" w:cs="Calibri"/>
        </w:rPr>
        <w:t>podlegały</w:t>
      </w:r>
      <w:r w:rsidRPr="00BF31A4">
        <w:rPr>
          <w:rFonts w:ascii="Calibri" w:eastAsia="Calibri" w:hAnsi="Calibri" w:cs="Calibri"/>
          <w:spacing w:val="-7"/>
        </w:rPr>
        <w:t xml:space="preserve"> </w:t>
      </w:r>
      <w:r w:rsidRPr="00BF31A4">
        <w:rPr>
          <w:rFonts w:ascii="Calibri" w:eastAsia="Calibri" w:hAnsi="Calibri" w:cs="Calibri"/>
        </w:rPr>
        <w:t>odpowiedniemu</w:t>
      </w:r>
      <w:r w:rsidRPr="00BF31A4">
        <w:rPr>
          <w:rFonts w:ascii="Calibri" w:eastAsia="Calibri" w:hAnsi="Calibri" w:cs="Calibri"/>
          <w:spacing w:val="-7"/>
        </w:rPr>
        <w:t xml:space="preserve"> </w:t>
      </w:r>
      <w:r w:rsidRPr="00BF31A4">
        <w:rPr>
          <w:rFonts w:ascii="Calibri" w:eastAsia="Calibri" w:hAnsi="Calibri" w:cs="Calibri"/>
        </w:rPr>
        <w:t>ustawowemu obowiązkowi zachowania poufności.</w:t>
      </w:r>
    </w:p>
    <w:p w:rsidR="00BF31A4" w:rsidRPr="00BF31A4" w:rsidRDefault="00BF31A4" w:rsidP="00751186">
      <w:pPr>
        <w:widowControl w:val="0"/>
        <w:numPr>
          <w:ilvl w:val="0"/>
          <w:numId w:val="31"/>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 przetwarzający prowadzi ewidencję osób upoważnionych do przetwarzania powierzonych danych osobowych w związku z wykonywaniem niniejszej Umowy.</w:t>
      </w:r>
    </w:p>
    <w:p w:rsidR="00BF31A4" w:rsidRPr="00BF31A4" w:rsidRDefault="00BF31A4" w:rsidP="00751186">
      <w:pPr>
        <w:widowControl w:val="0"/>
        <w:numPr>
          <w:ilvl w:val="0"/>
          <w:numId w:val="31"/>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BF31A4" w:rsidRPr="00BF31A4" w:rsidRDefault="00BF31A4" w:rsidP="00BF31A4">
      <w:pPr>
        <w:tabs>
          <w:tab w:val="left" w:pos="284"/>
        </w:tabs>
        <w:ind w:left="1" w:right="4"/>
        <w:rPr>
          <w:rFonts w:ascii="Calibri" w:hAnsi="Calibri" w:cs="Calibri"/>
        </w:rPr>
      </w:pPr>
    </w:p>
    <w:p w:rsidR="00BF31A4" w:rsidRPr="00BF31A4" w:rsidRDefault="00BF31A4" w:rsidP="00BF31A4">
      <w:pPr>
        <w:ind w:left="724"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10</w:t>
      </w:r>
    </w:p>
    <w:p w:rsidR="00BF31A4" w:rsidRPr="00BF31A4" w:rsidRDefault="00BF31A4" w:rsidP="00BF31A4">
      <w:pPr>
        <w:ind w:left="720" w:right="4"/>
        <w:jc w:val="center"/>
        <w:rPr>
          <w:rFonts w:ascii="Calibri" w:hAnsi="Calibri" w:cs="Calibri"/>
          <w:b/>
        </w:rPr>
      </w:pPr>
      <w:r w:rsidRPr="00BF31A4">
        <w:rPr>
          <w:rFonts w:ascii="Calibri" w:hAnsi="Calibri" w:cs="Calibri"/>
          <w:b/>
        </w:rPr>
        <w:t>Dokumentacja</w:t>
      </w:r>
      <w:r w:rsidRPr="00BF31A4">
        <w:rPr>
          <w:rFonts w:ascii="Calibri" w:hAnsi="Calibri" w:cs="Calibri"/>
          <w:b/>
          <w:spacing w:val="-5"/>
        </w:rPr>
        <w:t xml:space="preserve"> </w:t>
      </w:r>
      <w:r w:rsidRPr="00BF31A4">
        <w:rPr>
          <w:rFonts w:ascii="Calibri" w:hAnsi="Calibri" w:cs="Calibri"/>
          <w:b/>
        </w:rPr>
        <w:t>i</w:t>
      </w:r>
      <w:r w:rsidRPr="00BF31A4">
        <w:rPr>
          <w:rFonts w:ascii="Calibri" w:hAnsi="Calibri" w:cs="Calibri"/>
          <w:b/>
          <w:spacing w:val="-6"/>
        </w:rPr>
        <w:t xml:space="preserve"> </w:t>
      </w:r>
      <w:r w:rsidRPr="00BF31A4">
        <w:rPr>
          <w:rFonts w:ascii="Calibri" w:hAnsi="Calibri" w:cs="Calibri"/>
          <w:b/>
          <w:spacing w:val="-2"/>
        </w:rPr>
        <w:t>zgodność</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Strony</w:t>
      </w:r>
      <w:r w:rsidRPr="00BF31A4">
        <w:rPr>
          <w:rFonts w:ascii="Calibri" w:eastAsia="Calibri" w:hAnsi="Calibri" w:cs="Calibri"/>
          <w:spacing w:val="-2"/>
        </w:rPr>
        <w:t xml:space="preserve"> </w:t>
      </w:r>
      <w:r w:rsidRPr="00BF31A4">
        <w:rPr>
          <w:rFonts w:ascii="Calibri" w:eastAsia="Calibri" w:hAnsi="Calibri" w:cs="Calibri"/>
        </w:rPr>
        <w:t>są</w:t>
      </w:r>
      <w:r w:rsidRPr="00BF31A4">
        <w:rPr>
          <w:rFonts w:ascii="Calibri" w:eastAsia="Calibri" w:hAnsi="Calibri" w:cs="Calibri"/>
          <w:spacing w:val="-2"/>
        </w:rPr>
        <w:t xml:space="preserve"> </w:t>
      </w:r>
      <w:r w:rsidRPr="00BF31A4">
        <w:rPr>
          <w:rFonts w:ascii="Calibri" w:eastAsia="Calibri" w:hAnsi="Calibri" w:cs="Calibri"/>
        </w:rPr>
        <w:t>w</w:t>
      </w:r>
      <w:r w:rsidRPr="00BF31A4">
        <w:rPr>
          <w:rFonts w:ascii="Calibri" w:eastAsia="Calibri" w:hAnsi="Calibri" w:cs="Calibri"/>
          <w:spacing w:val="-5"/>
        </w:rPr>
        <w:t xml:space="preserve"> </w:t>
      </w:r>
      <w:r w:rsidRPr="00BF31A4">
        <w:rPr>
          <w:rFonts w:ascii="Calibri" w:eastAsia="Calibri" w:hAnsi="Calibri" w:cs="Calibri"/>
        </w:rPr>
        <w:t>stanie</w:t>
      </w:r>
      <w:r w:rsidRPr="00BF31A4">
        <w:rPr>
          <w:rFonts w:ascii="Calibri" w:eastAsia="Calibri" w:hAnsi="Calibri" w:cs="Calibri"/>
          <w:spacing w:val="-2"/>
        </w:rPr>
        <w:t xml:space="preserve"> </w:t>
      </w:r>
      <w:r w:rsidRPr="00BF31A4">
        <w:rPr>
          <w:rFonts w:ascii="Calibri" w:eastAsia="Calibri" w:hAnsi="Calibri" w:cs="Calibri"/>
        </w:rPr>
        <w:t>wykazać</w:t>
      </w:r>
      <w:r w:rsidRPr="00BF31A4">
        <w:rPr>
          <w:rFonts w:ascii="Calibri" w:eastAsia="Calibri" w:hAnsi="Calibri" w:cs="Calibri"/>
          <w:spacing w:val="-3"/>
        </w:rPr>
        <w:t xml:space="preserve"> </w:t>
      </w:r>
      <w:r w:rsidRPr="00BF31A4">
        <w:rPr>
          <w:rFonts w:ascii="Calibri" w:eastAsia="Calibri" w:hAnsi="Calibri" w:cs="Calibri"/>
        </w:rPr>
        <w:t>zgodność</w:t>
      </w:r>
      <w:r w:rsidRPr="00BF31A4">
        <w:rPr>
          <w:rFonts w:ascii="Calibri" w:eastAsia="Calibri" w:hAnsi="Calibri" w:cs="Calibri"/>
          <w:spacing w:val="-2"/>
        </w:rPr>
        <w:t xml:space="preserve"> </w:t>
      </w:r>
      <w:r w:rsidRPr="00BF31A4">
        <w:rPr>
          <w:rFonts w:ascii="Calibri" w:eastAsia="Calibri" w:hAnsi="Calibri" w:cs="Calibri"/>
        </w:rPr>
        <w:t>z</w:t>
      </w:r>
      <w:r w:rsidRPr="00BF31A4">
        <w:rPr>
          <w:rFonts w:ascii="Calibri" w:eastAsia="Calibri" w:hAnsi="Calibri" w:cs="Calibri"/>
          <w:spacing w:val="-1"/>
        </w:rPr>
        <w:t xml:space="preserve"> </w:t>
      </w:r>
      <w:r w:rsidRPr="00BF31A4">
        <w:rPr>
          <w:rFonts w:ascii="Calibri" w:eastAsia="Calibri" w:hAnsi="Calibri" w:cs="Calibri"/>
          <w:spacing w:val="-2"/>
        </w:rPr>
        <w:t>Umową.</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Podmiot przetwarzający niezwłocznie i odpowiednio rozpatruje zapytania Administratora dotyczące przetwarzania danych zgodnie z Umową</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14"/>
        </w:rPr>
        <w:t xml:space="preserve"> </w:t>
      </w:r>
      <w:r w:rsidRPr="00BF31A4">
        <w:rPr>
          <w:rFonts w:ascii="Calibri" w:eastAsia="Calibri" w:hAnsi="Calibri" w:cs="Calibri"/>
        </w:rPr>
        <w:t>przetwarzający</w:t>
      </w:r>
      <w:r w:rsidRPr="00BF31A4">
        <w:rPr>
          <w:rFonts w:ascii="Calibri" w:eastAsia="Calibri" w:hAnsi="Calibri" w:cs="Calibri"/>
          <w:spacing w:val="-14"/>
        </w:rPr>
        <w:t xml:space="preserve"> </w:t>
      </w:r>
      <w:r w:rsidRPr="00BF31A4">
        <w:rPr>
          <w:rFonts w:ascii="Calibri" w:eastAsia="Calibri" w:hAnsi="Calibri" w:cs="Calibri"/>
        </w:rPr>
        <w:t>udostępnia</w:t>
      </w:r>
      <w:r w:rsidRPr="00BF31A4">
        <w:rPr>
          <w:rFonts w:ascii="Calibri" w:eastAsia="Calibri" w:hAnsi="Calibri" w:cs="Calibri"/>
          <w:spacing w:val="-14"/>
        </w:rPr>
        <w:t xml:space="preserve"> </w:t>
      </w:r>
      <w:r w:rsidRPr="00BF31A4">
        <w:rPr>
          <w:rFonts w:ascii="Calibri" w:eastAsia="Calibri" w:hAnsi="Calibri" w:cs="Calibri"/>
        </w:rPr>
        <w:t>Administratorowi</w:t>
      </w:r>
      <w:r w:rsidRPr="00BF31A4">
        <w:rPr>
          <w:rFonts w:ascii="Calibri" w:eastAsia="Calibri" w:hAnsi="Calibri" w:cs="Calibri"/>
          <w:spacing w:val="-13"/>
        </w:rPr>
        <w:t xml:space="preserve"> </w:t>
      </w:r>
      <w:r w:rsidRPr="00BF31A4">
        <w:rPr>
          <w:rFonts w:ascii="Calibri" w:eastAsia="Calibri" w:hAnsi="Calibri" w:cs="Calibri"/>
        </w:rPr>
        <w:t>wszelkie</w:t>
      </w:r>
      <w:r w:rsidRPr="00BF31A4">
        <w:rPr>
          <w:rFonts w:ascii="Calibri" w:eastAsia="Calibri" w:hAnsi="Calibri" w:cs="Calibri"/>
          <w:spacing w:val="-14"/>
        </w:rPr>
        <w:t xml:space="preserve"> </w:t>
      </w:r>
      <w:r w:rsidRPr="00BF31A4">
        <w:rPr>
          <w:rFonts w:ascii="Calibri" w:eastAsia="Calibri" w:hAnsi="Calibri" w:cs="Calibri"/>
        </w:rPr>
        <w:t>informacje</w:t>
      </w:r>
      <w:r w:rsidRPr="00BF31A4">
        <w:rPr>
          <w:rFonts w:ascii="Calibri" w:eastAsia="Calibri" w:hAnsi="Calibri" w:cs="Calibri"/>
          <w:spacing w:val="-14"/>
        </w:rPr>
        <w:t xml:space="preserve"> </w:t>
      </w:r>
      <w:r w:rsidRPr="00BF31A4">
        <w:rPr>
          <w:rFonts w:ascii="Calibri" w:eastAsia="Calibri" w:hAnsi="Calibri" w:cs="Calibri"/>
        </w:rPr>
        <w:t>niezbędne</w:t>
      </w:r>
      <w:r w:rsidRPr="00BF31A4">
        <w:rPr>
          <w:rFonts w:ascii="Calibri" w:eastAsia="Calibri" w:hAnsi="Calibri" w:cs="Calibri"/>
          <w:spacing w:val="-14"/>
        </w:rPr>
        <w:t xml:space="preserve"> </w:t>
      </w:r>
      <w:r w:rsidRPr="00BF31A4">
        <w:rPr>
          <w:rFonts w:ascii="Calibri" w:eastAsia="Calibri" w:hAnsi="Calibri" w:cs="Calibri"/>
        </w:rPr>
        <w:t>do</w:t>
      </w:r>
      <w:r w:rsidRPr="00BF31A4">
        <w:rPr>
          <w:rFonts w:ascii="Calibri" w:eastAsia="Calibri" w:hAnsi="Calibri" w:cs="Calibri"/>
          <w:spacing w:val="-13"/>
        </w:rPr>
        <w:t xml:space="preserve"> </w:t>
      </w:r>
      <w:r w:rsidRPr="00BF31A4">
        <w:rPr>
          <w:rFonts w:ascii="Calibri" w:eastAsia="Calibri" w:hAnsi="Calibri" w:cs="Calibri"/>
        </w:rPr>
        <w:t>wykazania</w:t>
      </w:r>
      <w:r w:rsidRPr="00BF31A4">
        <w:rPr>
          <w:rFonts w:ascii="Calibri" w:eastAsia="Calibri" w:hAnsi="Calibri" w:cs="Calibri"/>
          <w:spacing w:val="-14"/>
        </w:rPr>
        <w:t xml:space="preserve"> </w:t>
      </w:r>
      <w:r w:rsidRPr="00BF31A4">
        <w:rPr>
          <w:rFonts w:ascii="Calibri" w:eastAsia="Calibri" w:hAnsi="Calibri" w:cs="Calibri"/>
        </w:rPr>
        <w:t>spełnienia obowiązków</w:t>
      </w:r>
      <w:r w:rsidRPr="00BF31A4">
        <w:rPr>
          <w:rFonts w:ascii="Calibri" w:eastAsia="Calibri" w:hAnsi="Calibri" w:cs="Calibri"/>
          <w:spacing w:val="-1"/>
        </w:rPr>
        <w:t xml:space="preserve"> </w:t>
      </w:r>
      <w:r w:rsidRPr="00BF31A4">
        <w:rPr>
          <w:rFonts w:ascii="Calibri" w:eastAsia="Calibri" w:hAnsi="Calibri" w:cs="Calibri"/>
        </w:rPr>
        <w:t>– w</w:t>
      </w:r>
      <w:r w:rsidRPr="00BF31A4">
        <w:rPr>
          <w:rFonts w:ascii="Calibri" w:eastAsia="Calibri" w:hAnsi="Calibri" w:cs="Calibri"/>
          <w:spacing w:val="-1"/>
        </w:rPr>
        <w:t xml:space="preserve"> </w:t>
      </w:r>
      <w:r w:rsidRPr="00BF31A4">
        <w:rPr>
          <w:rFonts w:ascii="Calibri" w:eastAsia="Calibri" w:hAnsi="Calibri" w:cs="Calibri"/>
        </w:rPr>
        <w:t>szczególności</w:t>
      </w:r>
      <w:r w:rsidRPr="00BF31A4">
        <w:rPr>
          <w:rFonts w:ascii="Calibri" w:eastAsia="Calibri" w:hAnsi="Calibri" w:cs="Calibri"/>
          <w:spacing w:val="40"/>
        </w:rPr>
        <w:t xml:space="preserve"> </w:t>
      </w:r>
      <w:r w:rsidRPr="00BF31A4">
        <w:rPr>
          <w:rFonts w:ascii="Calibri" w:eastAsia="Calibri" w:hAnsi="Calibri" w:cs="Calibri"/>
        </w:rPr>
        <w:t>obowiązków</w:t>
      </w:r>
      <w:r w:rsidRPr="00BF31A4">
        <w:rPr>
          <w:rFonts w:ascii="Calibri" w:eastAsia="Calibri" w:hAnsi="Calibri" w:cs="Calibri"/>
          <w:spacing w:val="-3"/>
        </w:rPr>
        <w:t xml:space="preserve"> </w:t>
      </w:r>
      <w:r w:rsidRPr="00BF31A4">
        <w:rPr>
          <w:rFonts w:ascii="Calibri" w:eastAsia="Calibri" w:hAnsi="Calibri" w:cs="Calibri"/>
        </w:rPr>
        <w:t>informacyjnych</w:t>
      </w:r>
      <w:r w:rsidRPr="00BF31A4">
        <w:rPr>
          <w:rFonts w:ascii="Calibri" w:eastAsia="Calibri" w:hAnsi="Calibri" w:cs="Calibri"/>
          <w:spacing w:val="-2"/>
        </w:rPr>
        <w:t xml:space="preserve"> </w:t>
      </w:r>
      <w:r w:rsidRPr="00BF31A4">
        <w:rPr>
          <w:rFonts w:ascii="Calibri" w:eastAsia="Calibri" w:hAnsi="Calibri" w:cs="Calibri"/>
        </w:rPr>
        <w:t>określonych w</w:t>
      </w:r>
      <w:r w:rsidRPr="00BF31A4">
        <w:rPr>
          <w:rFonts w:ascii="Calibri" w:eastAsia="Calibri" w:hAnsi="Calibri" w:cs="Calibri"/>
          <w:spacing w:val="-1"/>
        </w:rPr>
        <w:t xml:space="preserve"> </w:t>
      </w:r>
      <w:r w:rsidRPr="00BF31A4">
        <w:rPr>
          <w:rFonts w:ascii="Calibri" w:eastAsia="Calibri" w:hAnsi="Calibri" w:cs="Calibri"/>
        </w:rPr>
        <w:t>art.</w:t>
      </w:r>
      <w:r w:rsidRPr="00BF31A4">
        <w:rPr>
          <w:rFonts w:ascii="Calibri" w:eastAsia="Calibri" w:hAnsi="Calibri" w:cs="Calibri"/>
          <w:spacing w:val="-2"/>
        </w:rPr>
        <w:t xml:space="preserve"> </w:t>
      </w:r>
      <w:r w:rsidRPr="00BF31A4">
        <w:rPr>
          <w:rFonts w:ascii="Calibri" w:eastAsia="Calibri" w:hAnsi="Calibri" w:cs="Calibri"/>
        </w:rPr>
        <w:t>12-22 rozporządzenia</w:t>
      </w:r>
      <w:r w:rsidRPr="00BF31A4">
        <w:rPr>
          <w:rFonts w:ascii="Calibri" w:eastAsia="Calibri" w:hAnsi="Calibri" w:cs="Calibri"/>
          <w:spacing w:val="-2"/>
        </w:rPr>
        <w:t xml:space="preserve"> </w:t>
      </w:r>
      <w:r w:rsidRPr="00BF31A4">
        <w:rPr>
          <w:rFonts w:ascii="Calibri" w:eastAsia="Calibri" w:hAnsi="Calibri" w:cs="Calibri"/>
        </w:rPr>
        <w:t>(UE) 2016/679, które są określone w Umowie i wynikają bezpośrednio z rozporządzenia (UE) 2016/679.</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Na wniosek Administratora Podmiot przetwarzający zezwala również na audyty czynności przetwarzania objętych Umową i uczestniczy w tych audytach. Audyty te przeprowadza się w rozsądnych odstępach czasu lub</w:t>
      </w:r>
      <w:r w:rsidRPr="00BF31A4">
        <w:rPr>
          <w:rFonts w:ascii="Calibri" w:eastAsia="Calibri" w:hAnsi="Calibri" w:cs="Calibri"/>
          <w:spacing w:val="-12"/>
        </w:rPr>
        <w:t xml:space="preserve"> </w:t>
      </w:r>
      <w:r w:rsidRPr="00BF31A4">
        <w:rPr>
          <w:rFonts w:ascii="Calibri" w:eastAsia="Calibri" w:hAnsi="Calibri" w:cs="Calibri"/>
        </w:rPr>
        <w:t>jeżeli</w:t>
      </w:r>
      <w:r w:rsidRPr="00BF31A4">
        <w:rPr>
          <w:rFonts w:ascii="Calibri" w:eastAsia="Calibri" w:hAnsi="Calibri" w:cs="Calibri"/>
          <w:spacing w:val="-11"/>
        </w:rPr>
        <w:t xml:space="preserve"> </w:t>
      </w:r>
      <w:r w:rsidRPr="00BF31A4">
        <w:rPr>
          <w:rFonts w:ascii="Calibri" w:eastAsia="Calibri" w:hAnsi="Calibri" w:cs="Calibri"/>
        </w:rPr>
        <w:t>istnieją</w:t>
      </w:r>
      <w:r w:rsidRPr="00BF31A4">
        <w:rPr>
          <w:rFonts w:ascii="Calibri" w:eastAsia="Calibri" w:hAnsi="Calibri" w:cs="Calibri"/>
          <w:spacing w:val="-9"/>
        </w:rPr>
        <w:t xml:space="preserve"> </w:t>
      </w:r>
      <w:r w:rsidRPr="00BF31A4">
        <w:rPr>
          <w:rFonts w:ascii="Calibri" w:eastAsia="Calibri" w:hAnsi="Calibri" w:cs="Calibri"/>
        </w:rPr>
        <w:t>przesłanki</w:t>
      </w:r>
      <w:r w:rsidRPr="00BF31A4">
        <w:rPr>
          <w:rFonts w:ascii="Calibri" w:eastAsia="Calibri" w:hAnsi="Calibri" w:cs="Calibri"/>
          <w:spacing w:val="-11"/>
        </w:rPr>
        <w:t xml:space="preserve"> </w:t>
      </w:r>
      <w:r w:rsidRPr="00BF31A4">
        <w:rPr>
          <w:rFonts w:ascii="Calibri" w:eastAsia="Calibri" w:hAnsi="Calibri" w:cs="Calibri"/>
        </w:rPr>
        <w:t>wskazujące</w:t>
      </w:r>
      <w:r w:rsidRPr="00BF31A4">
        <w:rPr>
          <w:rFonts w:ascii="Calibri" w:eastAsia="Calibri" w:hAnsi="Calibri" w:cs="Calibri"/>
          <w:spacing w:val="-11"/>
        </w:rPr>
        <w:t xml:space="preserve"> </w:t>
      </w:r>
      <w:r w:rsidRPr="00BF31A4">
        <w:rPr>
          <w:rFonts w:ascii="Calibri" w:eastAsia="Calibri" w:hAnsi="Calibri" w:cs="Calibri"/>
        </w:rPr>
        <w:t>na</w:t>
      </w:r>
      <w:r w:rsidRPr="00BF31A4">
        <w:rPr>
          <w:rFonts w:ascii="Calibri" w:eastAsia="Calibri" w:hAnsi="Calibri" w:cs="Calibri"/>
          <w:spacing w:val="-12"/>
        </w:rPr>
        <w:t xml:space="preserve"> </w:t>
      </w:r>
      <w:r w:rsidRPr="00BF31A4">
        <w:rPr>
          <w:rFonts w:ascii="Calibri" w:eastAsia="Calibri" w:hAnsi="Calibri" w:cs="Calibri"/>
        </w:rPr>
        <w:t>niezgodność.</w:t>
      </w:r>
      <w:r w:rsidRPr="00BF31A4">
        <w:rPr>
          <w:rFonts w:ascii="Calibri" w:eastAsia="Calibri" w:hAnsi="Calibri" w:cs="Calibri"/>
          <w:spacing w:val="-9"/>
        </w:rPr>
        <w:t xml:space="preserve"> </w:t>
      </w:r>
      <w:r w:rsidRPr="00BF31A4">
        <w:rPr>
          <w:rFonts w:ascii="Calibri" w:eastAsia="Calibri" w:hAnsi="Calibri" w:cs="Calibri"/>
        </w:rPr>
        <w:t>Podejmując</w:t>
      </w:r>
      <w:r w:rsidRPr="00BF31A4">
        <w:rPr>
          <w:rFonts w:ascii="Calibri" w:eastAsia="Calibri" w:hAnsi="Calibri" w:cs="Calibri"/>
          <w:spacing w:val="-11"/>
        </w:rPr>
        <w:t xml:space="preserve"> </w:t>
      </w:r>
      <w:r w:rsidRPr="00BF31A4">
        <w:rPr>
          <w:rFonts w:ascii="Calibri" w:eastAsia="Calibri" w:hAnsi="Calibri" w:cs="Calibri"/>
        </w:rPr>
        <w:t>decyzję</w:t>
      </w:r>
      <w:r w:rsidRPr="00BF31A4">
        <w:rPr>
          <w:rFonts w:ascii="Calibri" w:eastAsia="Calibri" w:hAnsi="Calibri" w:cs="Calibri"/>
          <w:spacing w:val="-9"/>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sprawie</w:t>
      </w:r>
      <w:r w:rsidRPr="00BF31A4">
        <w:rPr>
          <w:rFonts w:ascii="Calibri" w:eastAsia="Calibri" w:hAnsi="Calibri" w:cs="Calibri"/>
          <w:spacing w:val="-11"/>
        </w:rPr>
        <w:t xml:space="preserve"> </w:t>
      </w:r>
      <w:r w:rsidRPr="00BF31A4">
        <w:rPr>
          <w:rFonts w:ascii="Calibri" w:eastAsia="Calibri" w:hAnsi="Calibri" w:cs="Calibri"/>
        </w:rPr>
        <w:t>przeglądu</w:t>
      </w:r>
      <w:r w:rsidRPr="00BF31A4">
        <w:rPr>
          <w:rFonts w:ascii="Calibri" w:eastAsia="Calibri" w:hAnsi="Calibri" w:cs="Calibri"/>
          <w:spacing w:val="-12"/>
        </w:rPr>
        <w:t xml:space="preserve"> </w:t>
      </w:r>
      <w:r w:rsidRPr="00BF31A4">
        <w:rPr>
          <w:rFonts w:ascii="Calibri" w:eastAsia="Calibri" w:hAnsi="Calibri" w:cs="Calibri"/>
        </w:rPr>
        <w:t>lub</w:t>
      </w:r>
      <w:r w:rsidRPr="00BF31A4">
        <w:rPr>
          <w:rFonts w:ascii="Calibri" w:eastAsia="Calibri" w:hAnsi="Calibri" w:cs="Calibri"/>
          <w:spacing w:val="-12"/>
        </w:rPr>
        <w:t xml:space="preserve"> </w:t>
      </w:r>
      <w:r w:rsidRPr="00BF31A4">
        <w:rPr>
          <w:rFonts w:ascii="Calibri" w:eastAsia="Calibri" w:hAnsi="Calibri" w:cs="Calibri"/>
        </w:rPr>
        <w:t>audytu, Administrator może wziąć pod uwagę odpowiednie certyfikaty, jakie ma Podmiot przetwarzający.</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Administrator</w:t>
      </w:r>
      <w:r w:rsidRPr="00BF31A4">
        <w:rPr>
          <w:rFonts w:ascii="Calibri" w:eastAsia="Calibri" w:hAnsi="Calibri" w:cs="Calibri"/>
          <w:spacing w:val="-9"/>
        </w:rPr>
        <w:t xml:space="preserve"> </w:t>
      </w:r>
      <w:r w:rsidRPr="00BF31A4">
        <w:rPr>
          <w:rFonts w:ascii="Calibri" w:eastAsia="Calibri" w:hAnsi="Calibri" w:cs="Calibri"/>
        </w:rPr>
        <w:t>może</w:t>
      </w:r>
      <w:r w:rsidRPr="00BF31A4">
        <w:rPr>
          <w:rFonts w:ascii="Calibri" w:eastAsia="Calibri" w:hAnsi="Calibri" w:cs="Calibri"/>
          <w:spacing w:val="-9"/>
        </w:rPr>
        <w:t xml:space="preserve"> </w:t>
      </w:r>
      <w:r w:rsidRPr="00BF31A4">
        <w:rPr>
          <w:rFonts w:ascii="Calibri" w:eastAsia="Calibri" w:hAnsi="Calibri" w:cs="Calibri"/>
        </w:rPr>
        <w:t>przeprowadzić</w:t>
      </w:r>
      <w:r w:rsidRPr="00BF31A4">
        <w:rPr>
          <w:rFonts w:ascii="Calibri" w:eastAsia="Calibri" w:hAnsi="Calibri" w:cs="Calibri"/>
          <w:spacing w:val="-7"/>
        </w:rPr>
        <w:t xml:space="preserve"> </w:t>
      </w:r>
      <w:r w:rsidRPr="00BF31A4">
        <w:rPr>
          <w:rFonts w:ascii="Calibri" w:eastAsia="Calibri" w:hAnsi="Calibri" w:cs="Calibri"/>
        </w:rPr>
        <w:t>audyt</w:t>
      </w:r>
      <w:r w:rsidRPr="00BF31A4">
        <w:rPr>
          <w:rFonts w:ascii="Calibri" w:eastAsia="Calibri" w:hAnsi="Calibri" w:cs="Calibri"/>
          <w:spacing w:val="-9"/>
        </w:rPr>
        <w:t xml:space="preserve"> </w:t>
      </w:r>
      <w:r w:rsidRPr="00BF31A4">
        <w:rPr>
          <w:rFonts w:ascii="Calibri" w:eastAsia="Calibri" w:hAnsi="Calibri" w:cs="Calibri"/>
        </w:rPr>
        <w:t>samodzielnie</w:t>
      </w:r>
      <w:r w:rsidRPr="00BF31A4">
        <w:rPr>
          <w:rFonts w:ascii="Calibri" w:eastAsia="Calibri" w:hAnsi="Calibri" w:cs="Calibri"/>
          <w:spacing w:val="-7"/>
        </w:rPr>
        <w:t xml:space="preserve"> </w:t>
      </w:r>
      <w:r w:rsidRPr="00BF31A4">
        <w:rPr>
          <w:rFonts w:ascii="Calibri" w:eastAsia="Calibri" w:hAnsi="Calibri" w:cs="Calibri"/>
        </w:rPr>
        <w:t>lub</w:t>
      </w:r>
      <w:r w:rsidRPr="00BF31A4">
        <w:rPr>
          <w:rFonts w:ascii="Calibri" w:eastAsia="Calibri" w:hAnsi="Calibri" w:cs="Calibri"/>
          <w:spacing w:val="-10"/>
        </w:rPr>
        <w:t xml:space="preserve"> </w:t>
      </w:r>
      <w:r w:rsidRPr="00BF31A4">
        <w:rPr>
          <w:rFonts w:ascii="Calibri" w:eastAsia="Calibri" w:hAnsi="Calibri" w:cs="Calibri"/>
        </w:rPr>
        <w:t>upoważnić</w:t>
      </w:r>
      <w:r w:rsidRPr="00BF31A4">
        <w:rPr>
          <w:rFonts w:ascii="Calibri" w:eastAsia="Calibri" w:hAnsi="Calibri" w:cs="Calibri"/>
          <w:spacing w:val="-7"/>
        </w:rPr>
        <w:t xml:space="preserve"> </w:t>
      </w:r>
      <w:r w:rsidRPr="00BF31A4">
        <w:rPr>
          <w:rFonts w:ascii="Calibri" w:eastAsia="Calibri" w:hAnsi="Calibri" w:cs="Calibri"/>
        </w:rPr>
        <w:t>do</w:t>
      </w:r>
      <w:r w:rsidRPr="00BF31A4">
        <w:rPr>
          <w:rFonts w:ascii="Calibri" w:eastAsia="Calibri" w:hAnsi="Calibri" w:cs="Calibri"/>
          <w:spacing w:val="-10"/>
        </w:rPr>
        <w:t xml:space="preserve"> </w:t>
      </w:r>
      <w:r w:rsidRPr="00BF31A4">
        <w:rPr>
          <w:rFonts w:ascii="Calibri" w:eastAsia="Calibri" w:hAnsi="Calibri" w:cs="Calibri"/>
        </w:rPr>
        <w:t>jego</w:t>
      </w:r>
      <w:r w:rsidRPr="00BF31A4">
        <w:rPr>
          <w:rFonts w:ascii="Calibri" w:eastAsia="Calibri" w:hAnsi="Calibri" w:cs="Calibri"/>
          <w:spacing w:val="-9"/>
        </w:rPr>
        <w:t xml:space="preserve"> </w:t>
      </w:r>
      <w:r w:rsidRPr="00BF31A4">
        <w:rPr>
          <w:rFonts w:ascii="Calibri" w:eastAsia="Calibri" w:hAnsi="Calibri" w:cs="Calibri"/>
        </w:rPr>
        <w:t>przeprowadzenia</w:t>
      </w:r>
      <w:r w:rsidRPr="00BF31A4">
        <w:rPr>
          <w:rFonts w:ascii="Calibri" w:eastAsia="Calibri" w:hAnsi="Calibri" w:cs="Calibri"/>
          <w:spacing w:val="-9"/>
        </w:rPr>
        <w:t xml:space="preserve"> </w:t>
      </w:r>
      <w:r w:rsidRPr="00BF31A4">
        <w:rPr>
          <w:rFonts w:ascii="Calibri" w:eastAsia="Calibri" w:hAnsi="Calibri" w:cs="Calibri"/>
        </w:rPr>
        <w:t>niezależnego audytora.</w:t>
      </w:r>
      <w:r w:rsidRPr="00BF31A4">
        <w:rPr>
          <w:rFonts w:ascii="Calibri" w:eastAsia="Calibri" w:hAnsi="Calibri" w:cs="Calibri"/>
          <w:spacing w:val="-12"/>
        </w:rPr>
        <w:t xml:space="preserve"> </w:t>
      </w:r>
      <w:r w:rsidRPr="00BF31A4">
        <w:rPr>
          <w:rFonts w:ascii="Calibri" w:eastAsia="Calibri" w:hAnsi="Calibri" w:cs="Calibri"/>
        </w:rPr>
        <w:t>Audyty</w:t>
      </w:r>
      <w:r w:rsidRPr="00BF31A4">
        <w:rPr>
          <w:rFonts w:ascii="Calibri" w:eastAsia="Calibri" w:hAnsi="Calibri" w:cs="Calibri"/>
          <w:spacing w:val="-14"/>
        </w:rPr>
        <w:t xml:space="preserve"> </w:t>
      </w:r>
      <w:r w:rsidRPr="00BF31A4">
        <w:rPr>
          <w:rFonts w:ascii="Calibri" w:eastAsia="Calibri" w:hAnsi="Calibri" w:cs="Calibri"/>
        </w:rPr>
        <w:t>mogą</w:t>
      </w:r>
      <w:r w:rsidRPr="00BF31A4">
        <w:rPr>
          <w:rFonts w:ascii="Calibri" w:eastAsia="Calibri" w:hAnsi="Calibri" w:cs="Calibri"/>
          <w:spacing w:val="-14"/>
        </w:rPr>
        <w:t xml:space="preserve"> </w:t>
      </w:r>
      <w:r w:rsidRPr="00BF31A4">
        <w:rPr>
          <w:rFonts w:ascii="Calibri" w:eastAsia="Calibri" w:hAnsi="Calibri" w:cs="Calibri"/>
        </w:rPr>
        <w:t>również</w:t>
      </w:r>
      <w:r w:rsidRPr="00BF31A4">
        <w:rPr>
          <w:rFonts w:ascii="Calibri" w:eastAsia="Calibri" w:hAnsi="Calibri" w:cs="Calibri"/>
          <w:spacing w:val="-11"/>
        </w:rPr>
        <w:t xml:space="preserve"> </w:t>
      </w:r>
      <w:r w:rsidRPr="00BF31A4">
        <w:rPr>
          <w:rFonts w:ascii="Calibri" w:eastAsia="Calibri" w:hAnsi="Calibri" w:cs="Calibri"/>
        </w:rPr>
        <w:t>obejmować</w:t>
      </w:r>
      <w:r w:rsidRPr="00BF31A4">
        <w:rPr>
          <w:rFonts w:ascii="Calibri" w:eastAsia="Calibri" w:hAnsi="Calibri" w:cs="Calibri"/>
          <w:spacing w:val="-12"/>
        </w:rPr>
        <w:t xml:space="preserve"> </w:t>
      </w:r>
      <w:r w:rsidRPr="00BF31A4">
        <w:rPr>
          <w:rFonts w:ascii="Calibri" w:eastAsia="Calibri" w:hAnsi="Calibri" w:cs="Calibri"/>
        </w:rPr>
        <w:t>inspekcje</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pomieszczeniach</w:t>
      </w:r>
      <w:r w:rsidRPr="00BF31A4">
        <w:rPr>
          <w:rFonts w:ascii="Calibri" w:eastAsia="Calibri" w:hAnsi="Calibri" w:cs="Calibri"/>
          <w:spacing w:val="-12"/>
        </w:rPr>
        <w:t xml:space="preserve"> </w:t>
      </w:r>
      <w:r w:rsidRPr="00BF31A4">
        <w:rPr>
          <w:rFonts w:ascii="Calibri" w:eastAsia="Calibri" w:hAnsi="Calibri" w:cs="Calibri"/>
        </w:rPr>
        <w:t>lub</w:t>
      </w:r>
      <w:r w:rsidRPr="00BF31A4">
        <w:rPr>
          <w:rFonts w:ascii="Calibri" w:eastAsia="Calibri" w:hAnsi="Calibri" w:cs="Calibri"/>
          <w:spacing w:val="-12"/>
        </w:rPr>
        <w:t xml:space="preserve"> </w:t>
      </w:r>
      <w:r w:rsidRPr="00BF31A4">
        <w:rPr>
          <w:rFonts w:ascii="Calibri" w:eastAsia="Calibri" w:hAnsi="Calibri" w:cs="Calibri"/>
        </w:rPr>
        <w:t>obiektach</w:t>
      </w:r>
      <w:r w:rsidRPr="00BF31A4">
        <w:rPr>
          <w:rFonts w:ascii="Calibri" w:eastAsia="Calibri" w:hAnsi="Calibri" w:cs="Calibri"/>
          <w:spacing w:val="-12"/>
        </w:rPr>
        <w:t xml:space="preserve"> </w:t>
      </w:r>
      <w:r w:rsidRPr="00BF31A4">
        <w:rPr>
          <w:rFonts w:ascii="Calibri" w:eastAsia="Calibri" w:hAnsi="Calibri" w:cs="Calibri"/>
        </w:rPr>
        <w:t>fizycznych</w:t>
      </w:r>
      <w:r w:rsidRPr="00BF31A4">
        <w:rPr>
          <w:rFonts w:ascii="Calibri" w:eastAsia="Calibri" w:hAnsi="Calibri" w:cs="Calibri"/>
          <w:spacing w:val="-12"/>
        </w:rPr>
        <w:t xml:space="preserve"> </w:t>
      </w:r>
      <w:r w:rsidRPr="00BF31A4">
        <w:rPr>
          <w:rFonts w:ascii="Calibri" w:eastAsia="Calibri" w:hAnsi="Calibri" w:cs="Calibri"/>
        </w:rPr>
        <w:t>podmiotu przetwarzającego.</w:t>
      </w:r>
      <w:r w:rsidRPr="00BF31A4">
        <w:rPr>
          <w:rFonts w:ascii="Calibri" w:eastAsia="Calibri" w:hAnsi="Calibri" w:cs="Calibri"/>
          <w:spacing w:val="-15"/>
        </w:rPr>
        <w:t xml:space="preserve"> </w:t>
      </w:r>
      <w:r w:rsidRPr="00BF31A4">
        <w:rPr>
          <w:rFonts w:ascii="Calibri" w:eastAsia="Calibri" w:hAnsi="Calibri" w:cs="Calibri"/>
        </w:rPr>
        <w:t>Audyty</w:t>
      </w:r>
      <w:r w:rsidRPr="00BF31A4">
        <w:rPr>
          <w:rFonts w:ascii="Calibri" w:eastAsia="Calibri" w:hAnsi="Calibri" w:cs="Calibri"/>
          <w:spacing w:val="-15"/>
        </w:rPr>
        <w:t xml:space="preserve"> </w:t>
      </w:r>
      <w:r w:rsidRPr="00BF31A4">
        <w:rPr>
          <w:rFonts w:ascii="Calibri" w:eastAsia="Calibri" w:hAnsi="Calibri" w:cs="Calibri"/>
        </w:rPr>
        <w:t>te</w:t>
      </w:r>
      <w:r w:rsidRPr="00BF31A4">
        <w:rPr>
          <w:rFonts w:ascii="Calibri" w:eastAsia="Calibri" w:hAnsi="Calibri" w:cs="Calibri"/>
          <w:spacing w:val="-14"/>
        </w:rPr>
        <w:t xml:space="preserve"> </w:t>
      </w:r>
      <w:r w:rsidRPr="00BF31A4">
        <w:rPr>
          <w:rFonts w:ascii="Calibri" w:eastAsia="Calibri" w:hAnsi="Calibri" w:cs="Calibri"/>
        </w:rPr>
        <w:t>przeprowadza</w:t>
      </w:r>
      <w:r w:rsidRPr="00BF31A4">
        <w:rPr>
          <w:rFonts w:ascii="Calibri" w:eastAsia="Calibri" w:hAnsi="Calibri" w:cs="Calibri"/>
          <w:spacing w:val="-14"/>
        </w:rPr>
        <w:t xml:space="preserve"> </w:t>
      </w:r>
      <w:r w:rsidRPr="00BF31A4">
        <w:rPr>
          <w:rFonts w:ascii="Calibri" w:eastAsia="Calibri" w:hAnsi="Calibri" w:cs="Calibri"/>
        </w:rPr>
        <w:t>się,</w:t>
      </w:r>
      <w:r w:rsidRPr="00BF31A4">
        <w:rPr>
          <w:rFonts w:ascii="Calibri" w:eastAsia="Calibri" w:hAnsi="Calibri" w:cs="Calibri"/>
          <w:spacing w:val="-14"/>
        </w:rPr>
        <w:t xml:space="preserve"> </w:t>
      </w:r>
      <w:r w:rsidRPr="00BF31A4">
        <w:rPr>
          <w:rFonts w:ascii="Calibri" w:eastAsia="Calibri" w:hAnsi="Calibri" w:cs="Calibri"/>
        </w:rPr>
        <w:t>informując</w:t>
      </w:r>
      <w:r w:rsidRPr="00BF31A4">
        <w:rPr>
          <w:rFonts w:ascii="Calibri" w:eastAsia="Calibri" w:hAnsi="Calibri" w:cs="Calibri"/>
          <w:spacing w:val="-14"/>
        </w:rPr>
        <w:t xml:space="preserve"> </w:t>
      </w:r>
      <w:r w:rsidRPr="00BF31A4">
        <w:rPr>
          <w:rFonts w:ascii="Calibri" w:eastAsia="Calibri" w:hAnsi="Calibri" w:cs="Calibri"/>
        </w:rPr>
        <w:t>o</w:t>
      </w:r>
      <w:r w:rsidRPr="00BF31A4">
        <w:rPr>
          <w:rFonts w:ascii="Calibri" w:eastAsia="Calibri" w:hAnsi="Calibri" w:cs="Calibri"/>
          <w:spacing w:val="-15"/>
        </w:rPr>
        <w:t xml:space="preserve"> </w:t>
      </w:r>
      <w:r w:rsidRPr="00BF31A4">
        <w:rPr>
          <w:rFonts w:ascii="Calibri" w:eastAsia="Calibri" w:hAnsi="Calibri" w:cs="Calibri"/>
        </w:rPr>
        <w:t>nich,</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6"/>
        </w:rPr>
        <w:t xml:space="preserve"> </w:t>
      </w:r>
      <w:r w:rsidRPr="00BF31A4">
        <w:rPr>
          <w:rFonts w:ascii="Calibri" w:eastAsia="Calibri" w:hAnsi="Calibri" w:cs="Calibri"/>
        </w:rPr>
        <w:t>stosownych</w:t>
      </w:r>
      <w:r w:rsidRPr="00BF31A4">
        <w:rPr>
          <w:rFonts w:ascii="Calibri" w:eastAsia="Calibri" w:hAnsi="Calibri" w:cs="Calibri"/>
          <w:spacing w:val="-15"/>
        </w:rPr>
        <w:t xml:space="preserve"> </w:t>
      </w:r>
      <w:r w:rsidRPr="00BF31A4">
        <w:rPr>
          <w:rFonts w:ascii="Calibri" w:eastAsia="Calibri" w:hAnsi="Calibri" w:cs="Calibri"/>
        </w:rPr>
        <w:t>przypadkach,</w:t>
      </w:r>
      <w:r w:rsidRPr="00BF31A4">
        <w:rPr>
          <w:rFonts w:ascii="Calibri" w:eastAsia="Calibri" w:hAnsi="Calibri" w:cs="Calibri"/>
          <w:spacing w:val="-15"/>
        </w:rPr>
        <w:t xml:space="preserve"> </w:t>
      </w:r>
      <w:r w:rsidRPr="00BF31A4">
        <w:rPr>
          <w:rFonts w:ascii="Calibri" w:eastAsia="Calibri" w:hAnsi="Calibri" w:cs="Calibri"/>
        </w:rPr>
        <w:t>z</w:t>
      </w:r>
      <w:r w:rsidRPr="00BF31A4">
        <w:rPr>
          <w:rFonts w:ascii="Calibri" w:eastAsia="Calibri" w:hAnsi="Calibri" w:cs="Calibri"/>
          <w:spacing w:val="-14"/>
        </w:rPr>
        <w:t xml:space="preserve"> </w:t>
      </w:r>
      <w:r w:rsidRPr="00BF31A4">
        <w:rPr>
          <w:rFonts w:ascii="Calibri" w:eastAsia="Calibri" w:hAnsi="Calibri" w:cs="Calibri"/>
        </w:rPr>
        <w:t>odpowiednim wyprzedzeniem.</w:t>
      </w:r>
      <w:r w:rsidRPr="00BF31A4">
        <w:rPr>
          <w:rFonts w:ascii="Calibri" w:eastAsia="Calibri" w:hAnsi="Calibri" w:cs="Calibri"/>
          <w:spacing w:val="-6"/>
        </w:rPr>
        <w:t xml:space="preserve"> </w:t>
      </w:r>
      <w:r w:rsidRPr="00BF31A4">
        <w:rPr>
          <w:rFonts w:ascii="Calibri" w:eastAsia="Calibri" w:hAnsi="Calibri" w:cs="Calibri"/>
        </w:rPr>
        <w:t>Na</w:t>
      </w:r>
      <w:r w:rsidRPr="00BF31A4">
        <w:rPr>
          <w:rFonts w:ascii="Calibri" w:eastAsia="Calibri" w:hAnsi="Calibri" w:cs="Calibri"/>
          <w:spacing w:val="-7"/>
        </w:rPr>
        <w:t xml:space="preserve"> </w:t>
      </w:r>
      <w:r w:rsidRPr="00BF31A4">
        <w:rPr>
          <w:rFonts w:ascii="Calibri" w:eastAsia="Calibri" w:hAnsi="Calibri" w:cs="Calibri"/>
        </w:rPr>
        <w:t>podstawie</w:t>
      </w:r>
      <w:r w:rsidRPr="00BF31A4">
        <w:rPr>
          <w:rFonts w:ascii="Calibri" w:eastAsia="Calibri" w:hAnsi="Calibri" w:cs="Calibri"/>
          <w:spacing w:val="-7"/>
        </w:rPr>
        <w:t xml:space="preserve"> </w:t>
      </w:r>
      <w:r w:rsidRPr="00BF31A4">
        <w:rPr>
          <w:rFonts w:ascii="Calibri" w:eastAsia="Calibri" w:hAnsi="Calibri" w:cs="Calibri"/>
        </w:rPr>
        <w:t>przeprowadzonego</w:t>
      </w:r>
      <w:r w:rsidRPr="00BF31A4">
        <w:rPr>
          <w:rFonts w:ascii="Calibri" w:eastAsia="Calibri" w:hAnsi="Calibri" w:cs="Calibri"/>
          <w:spacing w:val="-7"/>
        </w:rPr>
        <w:t xml:space="preserve"> </w:t>
      </w:r>
      <w:r w:rsidRPr="00BF31A4">
        <w:rPr>
          <w:rFonts w:ascii="Calibri" w:eastAsia="Calibri" w:hAnsi="Calibri" w:cs="Calibri"/>
        </w:rPr>
        <w:t>audytu</w:t>
      </w:r>
      <w:r w:rsidRPr="00BF31A4">
        <w:rPr>
          <w:rFonts w:ascii="Calibri" w:eastAsia="Calibri" w:hAnsi="Calibri" w:cs="Calibri"/>
          <w:spacing w:val="-7"/>
        </w:rPr>
        <w:t xml:space="preserve"> </w:t>
      </w:r>
      <w:r w:rsidRPr="00BF31A4">
        <w:rPr>
          <w:rFonts w:ascii="Calibri" w:eastAsia="Calibri" w:hAnsi="Calibri" w:cs="Calibri"/>
        </w:rPr>
        <w:t>powstanie</w:t>
      </w:r>
      <w:r w:rsidRPr="00BF31A4">
        <w:rPr>
          <w:rFonts w:ascii="Calibri" w:eastAsia="Calibri" w:hAnsi="Calibri" w:cs="Calibri"/>
          <w:spacing w:val="-6"/>
        </w:rPr>
        <w:t xml:space="preserve"> </w:t>
      </w:r>
      <w:r w:rsidRPr="00BF31A4">
        <w:rPr>
          <w:rFonts w:ascii="Calibri" w:eastAsia="Calibri" w:hAnsi="Calibri" w:cs="Calibri"/>
        </w:rPr>
        <w:t>sprawozdanie</w:t>
      </w:r>
      <w:r w:rsidRPr="00BF31A4">
        <w:rPr>
          <w:rFonts w:ascii="Calibri" w:eastAsia="Calibri" w:hAnsi="Calibri" w:cs="Calibri"/>
          <w:spacing w:val="-7"/>
        </w:rPr>
        <w:t xml:space="preserve"> </w:t>
      </w:r>
      <w:r w:rsidRPr="00BF31A4">
        <w:rPr>
          <w:rFonts w:ascii="Calibri" w:eastAsia="Calibri" w:hAnsi="Calibri" w:cs="Calibri"/>
        </w:rPr>
        <w:t>(raport),</w:t>
      </w:r>
      <w:r w:rsidRPr="00BF31A4">
        <w:rPr>
          <w:rFonts w:ascii="Calibri" w:eastAsia="Calibri" w:hAnsi="Calibri" w:cs="Calibri"/>
          <w:spacing w:val="-7"/>
        </w:rPr>
        <w:t xml:space="preserve"> </w:t>
      </w:r>
      <w:r w:rsidRPr="00BF31A4">
        <w:rPr>
          <w:rFonts w:ascii="Calibri" w:eastAsia="Calibri" w:hAnsi="Calibri" w:cs="Calibri"/>
        </w:rPr>
        <w:t>w</w:t>
      </w:r>
      <w:r w:rsidRPr="00BF31A4">
        <w:rPr>
          <w:rFonts w:ascii="Calibri" w:eastAsia="Calibri" w:hAnsi="Calibri" w:cs="Calibri"/>
          <w:spacing w:val="-8"/>
        </w:rPr>
        <w:t xml:space="preserve"> </w:t>
      </w:r>
      <w:r w:rsidRPr="00BF31A4">
        <w:rPr>
          <w:rFonts w:ascii="Calibri" w:eastAsia="Calibri" w:hAnsi="Calibri" w:cs="Calibri"/>
        </w:rPr>
        <w:t>którym</w:t>
      </w:r>
      <w:r w:rsidRPr="00BF31A4">
        <w:rPr>
          <w:rFonts w:ascii="Calibri" w:eastAsia="Calibri" w:hAnsi="Calibri" w:cs="Calibri"/>
          <w:spacing w:val="-6"/>
        </w:rPr>
        <w:t xml:space="preserve"> </w:t>
      </w:r>
      <w:r w:rsidRPr="00BF31A4">
        <w:rPr>
          <w:rFonts w:ascii="Calibri" w:eastAsia="Calibri" w:hAnsi="Calibri" w:cs="Calibri"/>
        </w:rPr>
        <w:t>w</w:t>
      </w:r>
      <w:r w:rsidRPr="00BF31A4">
        <w:rPr>
          <w:rFonts w:ascii="Calibri" w:eastAsia="Calibri" w:hAnsi="Calibri" w:cs="Calibri"/>
          <w:spacing w:val="-8"/>
        </w:rPr>
        <w:t xml:space="preserve"> </w:t>
      </w:r>
      <w:r w:rsidRPr="00BF31A4">
        <w:rPr>
          <w:rFonts w:ascii="Calibri" w:eastAsia="Calibri" w:hAnsi="Calibri" w:cs="Calibri"/>
        </w:rPr>
        <w:t>razie potrzeb będą określone zalecenia pokontrolne do realizacji przez Podmiot przetwarzający. Administrator ma prawo żądać, w określonym przez siebie terminie, wykonania zaleceń pokontrolnych przez Podmiot przetwarzający, o ile są one zgodne z niniejszą Umową powierzenia i rozporządzeniem (UE) 2016/679.</w:t>
      </w:r>
    </w:p>
    <w:p w:rsidR="00BF31A4" w:rsidRPr="00BF31A4" w:rsidRDefault="00BF31A4" w:rsidP="00751186">
      <w:pPr>
        <w:widowControl w:val="0"/>
        <w:numPr>
          <w:ilvl w:val="0"/>
          <w:numId w:val="30"/>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Na wniosek właściwego(-</w:t>
      </w:r>
      <w:proofErr w:type="spellStart"/>
      <w:r w:rsidRPr="00BF31A4">
        <w:rPr>
          <w:rFonts w:ascii="Calibri" w:eastAsia="Calibri" w:hAnsi="Calibri" w:cs="Calibri"/>
        </w:rPr>
        <w:t>ych</w:t>
      </w:r>
      <w:proofErr w:type="spellEnd"/>
      <w:r w:rsidRPr="00BF31A4">
        <w:rPr>
          <w:rFonts w:ascii="Calibri" w:eastAsia="Calibri" w:hAnsi="Calibri" w:cs="Calibri"/>
        </w:rPr>
        <w:t>) organu(-ów) nadzorczego(-</w:t>
      </w:r>
      <w:proofErr w:type="spellStart"/>
      <w:r w:rsidRPr="00BF31A4">
        <w:rPr>
          <w:rFonts w:ascii="Calibri" w:eastAsia="Calibri" w:hAnsi="Calibri" w:cs="Calibri"/>
        </w:rPr>
        <w:t>ych</w:t>
      </w:r>
      <w:proofErr w:type="spellEnd"/>
      <w:r w:rsidRPr="00BF31A4">
        <w:rPr>
          <w:rFonts w:ascii="Calibri" w:eastAsia="Calibri" w:hAnsi="Calibri" w:cs="Calibri"/>
        </w:rPr>
        <w:t>) Strony udostępniają mu (im) informacje, o których mowa w Umowie, w tym wyniki wszelkich audytów.</w:t>
      </w:r>
    </w:p>
    <w:p w:rsidR="00BF31A4" w:rsidRPr="00BF31A4" w:rsidRDefault="00BF31A4" w:rsidP="00BF31A4">
      <w:pPr>
        <w:ind w:right="4"/>
        <w:jc w:val="both"/>
        <w:rPr>
          <w:rFonts w:ascii="Calibri" w:hAnsi="Calibri" w:cs="Calibri"/>
        </w:rPr>
      </w:pPr>
    </w:p>
    <w:p w:rsidR="00BF31A4" w:rsidRPr="00BF31A4" w:rsidRDefault="00BF31A4" w:rsidP="00BF31A4">
      <w:pPr>
        <w:ind w:right="4"/>
        <w:jc w:val="both"/>
        <w:rPr>
          <w:rFonts w:ascii="Calibri" w:hAnsi="Calibri" w:cs="Calibri"/>
        </w:rPr>
      </w:pPr>
    </w:p>
    <w:p w:rsidR="00BF31A4" w:rsidRPr="00BF31A4" w:rsidRDefault="00BF31A4" w:rsidP="00BF31A4">
      <w:pPr>
        <w:ind w:right="4"/>
        <w:jc w:val="both"/>
        <w:rPr>
          <w:rFonts w:ascii="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11</w:t>
      </w:r>
    </w:p>
    <w:p w:rsidR="00BF31A4" w:rsidRPr="00BF31A4" w:rsidRDefault="00BF31A4" w:rsidP="00BF31A4">
      <w:pPr>
        <w:ind w:left="2" w:right="4"/>
        <w:jc w:val="center"/>
        <w:rPr>
          <w:rFonts w:ascii="Calibri" w:hAnsi="Calibri" w:cs="Calibri"/>
          <w:b/>
        </w:rPr>
      </w:pPr>
      <w:r w:rsidRPr="00BF31A4">
        <w:rPr>
          <w:rFonts w:ascii="Calibri" w:hAnsi="Calibri" w:cs="Calibri"/>
          <w:b/>
        </w:rPr>
        <w:t>Korzystanie</w:t>
      </w:r>
      <w:r w:rsidRPr="00BF31A4">
        <w:rPr>
          <w:rFonts w:ascii="Calibri" w:hAnsi="Calibri" w:cs="Calibri"/>
          <w:b/>
          <w:spacing w:val="-7"/>
        </w:rPr>
        <w:t xml:space="preserve"> </w:t>
      </w:r>
      <w:r w:rsidRPr="00BF31A4">
        <w:rPr>
          <w:rFonts w:ascii="Calibri" w:hAnsi="Calibri" w:cs="Calibri"/>
          <w:b/>
        </w:rPr>
        <w:t>z</w:t>
      </w:r>
      <w:r w:rsidRPr="00BF31A4">
        <w:rPr>
          <w:rFonts w:ascii="Calibri" w:hAnsi="Calibri" w:cs="Calibri"/>
          <w:b/>
          <w:spacing w:val="-5"/>
        </w:rPr>
        <w:t xml:space="preserve"> </w:t>
      </w:r>
      <w:r w:rsidRPr="00BF31A4">
        <w:rPr>
          <w:rFonts w:ascii="Calibri" w:hAnsi="Calibri" w:cs="Calibri"/>
          <w:b/>
        </w:rPr>
        <w:t>usług</w:t>
      </w:r>
      <w:r w:rsidRPr="00BF31A4">
        <w:rPr>
          <w:rFonts w:ascii="Calibri" w:hAnsi="Calibri" w:cs="Calibri"/>
          <w:b/>
          <w:spacing w:val="-5"/>
        </w:rPr>
        <w:t xml:space="preserve"> </w:t>
      </w:r>
      <w:r w:rsidRPr="00BF31A4">
        <w:rPr>
          <w:rFonts w:ascii="Calibri" w:hAnsi="Calibri" w:cs="Calibri"/>
          <w:b/>
        </w:rPr>
        <w:t>podmiotów</w:t>
      </w:r>
      <w:r w:rsidRPr="00BF31A4">
        <w:rPr>
          <w:rFonts w:ascii="Calibri" w:hAnsi="Calibri" w:cs="Calibri"/>
          <w:b/>
          <w:spacing w:val="-4"/>
        </w:rPr>
        <w:t xml:space="preserve"> </w:t>
      </w:r>
      <w:proofErr w:type="spellStart"/>
      <w:r w:rsidRPr="00BF31A4">
        <w:rPr>
          <w:rFonts w:ascii="Calibri" w:hAnsi="Calibri" w:cs="Calibri"/>
          <w:b/>
          <w:spacing w:val="-2"/>
        </w:rPr>
        <w:t>podprzetwarzających</w:t>
      </w:r>
      <w:proofErr w:type="spellEnd"/>
    </w:p>
    <w:p w:rsidR="00BF31A4" w:rsidRPr="00BF31A4" w:rsidRDefault="00BF31A4" w:rsidP="00751186">
      <w:pPr>
        <w:widowControl w:val="0"/>
        <w:numPr>
          <w:ilvl w:val="0"/>
          <w:numId w:val="29"/>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Podmiot przetwarzający nie może podzlecać żadnych operacji przetwarzania dokonywanych w imieniu Administratora zgodnie z Umową podmiotowi </w:t>
      </w:r>
      <w:proofErr w:type="spellStart"/>
      <w:r w:rsidRPr="00BF31A4">
        <w:rPr>
          <w:rFonts w:ascii="Calibri" w:eastAsia="Calibri" w:hAnsi="Calibri" w:cs="Calibri"/>
        </w:rPr>
        <w:t>podprzetwarzającemu</w:t>
      </w:r>
      <w:proofErr w:type="spellEnd"/>
      <w:r w:rsidRPr="00BF31A4">
        <w:rPr>
          <w:rFonts w:ascii="Calibri" w:eastAsia="Calibri" w:hAnsi="Calibri" w:cs="Calibri"/>
        </w:rPr>
        <w:t xml:space="preserve"> bez uprzedniej szczegółowej pisemnej zgody</w:t>
      </w:r>
      <w:r w:rsidRPr="00BF31A4">
        <w:rPr>
          <w:rFonts w:ascii="Calibri" w:eastAsia="Calibri" w:hAnsi="Calibri" w:cs="Calibri"/>
          <w:spacing w:val="80"/>
          <w:w w:val="150"/>
        </w:rPr>
        <w:t xml:space="preserve"> </w:t>
      </w:r>
      <w:r w:rsidRPr="00BF31A4">
        <w:rPr>
          <w:rFonts w:ascii="Calibri" w:eastAsia="Calibri" w:hAnsi="Calibri" w:cs="Calibri"/>
        </w:rPr>
        <w:t>Administratora.</w:t>
      </w:r>
      <w:r w:rsidRPr="00BF31A4">
        <w:rPr>
          <w:rFonts w:ascii="Calibri" w:eastAsia="Calibri" w:hAnsi="Calibri" w:cs="Calibri"/>
          <w:spacing w:val="80"/>
          <w:w w:val="150"/>
        </w:rPr>
        <w:t xml:space="preserve"> </w:t>
      </w:r>
      <w:r w:rsidRPr="00BF31A4">
        <w:rPr>
          <w:rFonts w:ascii="Calibri" w:eastAsia="Calibri" w:hAnsi="Calibri" w:cs="Calibri"/>
        </w:rPr>
        <w:t>Podmiot</w:t>
      </w:r>
      <w:r w:rsidRPr="00BF31A4">
        <w:rPr>
          <w:rFonts w:ascii="Calibri" w:eastAsia="Calibri" w:hAnsi="Calibri" w:cs="Calibri"/>
          <w:spacing w:val="80"/>
          <w:w w:val="150"/>
        </w:rPr>
        <w:t xml:space="preserve"> </w:t>
      </w:r>
      <w:r w:rsidRPr="00BF31A4">
        <w:rPr>
          <w:rFonts w:ascii="Calibri" w:eastAsia="Calibri" w:hAnsi="Calibri" w:cs="Calibri"/>
        </w:rPr>
        <w:t>przetwarzający</w:t>
      </w:r>
      <w:r w:rsidRPr="00BF31A4">
        <w:rPr>
          <w:rFonts w:ascii="Calibri" w:eastAsia="Calibri" w:hAnsi="Calibri" w:cs="Calibri"/>
          <w:spacing w:val="80"/>
          <w:w w:val="150"/>
        </w:rPr>
        <w:t xml:space="preserve"> </w:t>
      </w:r>
      <w:r w:rsidRPr="00BF31A4">
        <w:rPr>
          <w:rFonts w:ascii="Calibri" w:eastAsia="Calibri" w:hAnsi="Calibri" w:cs="Calibri"/>
        </w:rPr>
        <w:t>składa</w:t>
      </w:r>
      <w:r w:rsidRPr="00BF31A4">
        <w:rPr>
          <w:rFonts w:ascii="Calibri" w:eastAsia="Calibri" w:hAnsi="Calibri" w:cs="Calibri"/>
          <w:spacing w:val="80"/>
          <w:w w:val="150"/>
        </w:rPr>
        <w:t xml:space="preserve"> </w:t>
      </w:r>
      <w:r w:rsidRPr="00BF31A4">
        <w:rPr>
          <w:rFonts w:ascii="Calibri" w:eastAsia="Calibri" w:hAnsi="Calibri" w:cs="Calibri"/>
        </w:rPr>
        <w:t>wniosek</w:t>
      </w:r>
      <w:r w:rsidRPr="00BF31A4">
        <w:rPr>
          <w:rFonts w:ascii="Calibri" w:eastAsia="Calibri" w:hAnsi="Calibri" w:cs="Calibri"/>
          <w:spacing w:val="80"/>
          <w:w w:val="150"/>
        </w:rPr>
        <w:t xml:space="preserve"> </w:t>
      </w:r>
      <w:r w:rsidRPr="00BF31A4">
        <w:rPr>
          <w:rFonts w:ascii="Calibri" w:eastAsia="Calibri" w:hAnsi="Calibri" w:cs="Calibri"/>
        </w:rPr>
        <w:t>o</w:t>
      </w:r>
      <w:r w:rsidRPr="00BF31A4">
        <w:rPr>
          <w:rFonts w:ascii="Calibri" w:eastAsia="Calibri" w:hAnsi="Calibri" w:cs="Calibri"/>
          <w:spacing w:val="80"/>
          <w:w w:val="150"/>
        </w:rPr>
        <w:t xml:space="preserve"> </w:t>
      </w:r>
      <w:r w:rsidRPr="00BF31A4">
        <w:rPr>
          <w:rFonts w:ascii="Calibri" w:eastAsia="Calibri" w:hAnsi="Calibri" w:cs="Calibri"/>
        </w:rPr>
        <w:t xml:space="preserve">udzielenie szczegółowej zgody co najmniej ma 7 dni przed rozpoczęciem korzystania z usług danego podmiotu </w:t>
      </w:r>
      <w:proofErr w:type="spellStart"/>
      <w:r w:rsidRPr="00BF31A4">
        <w:rPr>
          <w:rFonts w:ascii="Calibri" w:eastAsia="Calibri" w:hAnsi="Calibri" w:cs="Calibri"/>
        </w:rPr>
        <w:t>podprzetwarzającego</w:t>
      </w:r>
      <w:proofErr w:type="spellEnd"/>
      <w:r w:rsidRPr="00BF31A4">
        <w:rPr>
          <w:rFonts w:ascii="Calibri" w:eastAsia="Calibri" w:hAnsi="Calibri" w:cs="Calibri"/>
        </w:rPr>
        <w:t xml:space="preserve"> wraz z informacjami niezbędnymi do tego, by Administrator mógł podjąć decyzję w sprawie zgody. Załącznik nr 2 zawiera wykaz podmiotów </w:t>
      </w:r>
      <w:proofErr w:type="spellStart"/>
      <w:r w:rsidRPr="00BF31A4">
        <w:rPr>
          <w:rFonts w:ascii="Calibri" w:eastAsia="Calibri" w:hAnsi="Calibri" w:cs="Calibri"/>
        </w:rPr>
        <w:t>podprzetwarzających</w:t>
      </w:r>
      <w:proofErr w:type="spellEnd"/>
      <w:r w:rsidRPr="00BF31A4">
        <w:rPr>
          <w:rFonts w:ascii="Calibri" w:eastAsia="Calibri" w:hAnsi="Calibri" w:cs="Calibri"/>
        </w:rPr>
        <w:t xml:space="preserve"> upoważnionych przez Administratora. Strony są obowiązane do aktualizacji załącznika nr 2.</w:t>
      </w:r>
      <w:r w:rsidRPr="00BF31A4">
        <w:rPr>
          <w:rFonts w:ascii="Calibri" w:eastAsia="Calibri" w:hAnsi="Calibri" w:cs="Calibri"/>
          <w:spacing w:val="-2"/>
        </w:rPr>
        <w:t xml:space="preserve"> </w:t>
      </w:r>
      <w:r w:rsidRPr="00BF31A4">
        <w:rPr>
          <w:rFonts w:ascii="Calibri" w:eastAsia="Calibri" w:hAnsi="Calibri" w:cs="Calibri"/>
        </w:rPr>
        <w:t>Zgoda Administratora będzie oparta na</w:t>
      </w:r>
      <w:r w:rsidRPr="00BF31A4">
        <w:rPr>
          <w:rFonts w:ascii="Calibri" w:eastAsia="Calibri" w:hAnsi="Calibri" w:cs="Calibri"/>
          <w:spacing w:val="-14"/>
        </w:rPr>
        <w:t xml:space="preserve"> </w:t>
      </w:r>
      <w:r w:rsidRPr="00BF31A4">
        <w:rPr>
          <w:rFonts w:ascii="Calibri" w:eastAsia="Calibri" w:hAnsi="Calibri" w:cs="Calibri"/>
        </w:rPr>
        <w:t>formalnej</w:t>
      </w:r>
      <w:r w:rsidRPr="00BF31A4">
        <w:rPr>
          <w:rFonts w:ascii="Calibri" w:eastAsia="Calibri" w:hAnsi="Calibri" w:cs="Calibri"/>
          <w:spacing w:val="-14"/>
        </w:rPr>
        <w:t xml:space="preserve"> </w:t>
      </w:r>
      <w:r w:rsidRPr="00BF31A4">
        <w:rPr>
          <w:rFonts w:ascii="Calibri" w:eastAsia="Calibri" w:hAnsi="Calibri" w:cs="Calibri"/>
        </w:rPr>
        <w:t>ocenie</w:t>
      </w:r>
      <w:r w:rsidRPr="00BF31A4">
        <w:rPr>
          <w:rFonts w:ascii="Calibri" w:eastAsia="Calibri" w:hAnsi="Calibri" w:cs="Calibri"/>
          <w:spacing w:val="-14"/>
        </w:rPr>
        <w:t xml:space="preserve"> </w:t>
      </w:r>
      <w:r w:rsidRPr="00BF31A4">
        <w:rPr>
          <w:rFonts w:ascii="Calibri" w:eastAsia="Calibri" w:hAnsi="Calibri" w:cs="Calibri"/>
        </w:rPr>
        <w:t>podmiotu</w:t>
      </w:r>
      <w:r w:rsidRPr="00BF31A4">
        <w:rPr>
          <w:rFonts w:ascii="Calibri" w:eastAsia="Calibri" w:hAnsi="Calibri" w:cs="Calibri"/>
          <w:spacing w:val="-13"/>
        </w:rPr>
        <w:t xml:space="preserve"> </w:t>
      </w:r>
      <w:proofErr w:type="spellStart"/>
      <w:r w:rsidRPr="00BF31A4">
        <w:rPr>
          <w:rFonts w:ascii="Calibri" w:eastAsia="Calibri" w:hAnsi="Calibri" w:cs="Calibri"/>
        </w:rPr>
        <w:t>podpowierzającego</w:t>
      </w:r>
      <w:proofErr w:type="spellEnd"/>
      <w:r w:rsidRPr="00BF31A4">
        <w:rPr>
          <w:rFonts w:ascii="Calibri" w:eastAsia="Calibri" w:hAnsi="Calibri" w:cs="Calibri"/>
          <w:spacing w:val="-14"/>
        </w:rPr>
        <w:t xml:space="preserve"> </w:t>
      </w:r>
      <w:r w:rsidRPr="00BF31A4">
        <w:rPr>
          <w:rFonts w:ascii="Calibri" w:eastAsia="Calibri" w:hAnsi="Calibri" w:cs="Calibri"/>
        </w:rPr>
        <w:t>według</w:t>
      </w:r>
      <w:r w:rsidRPr="00BF31A4">
        <w:rPr>
          <w:rFonts w:ascii="Calibri" w:eastAsia="Calibri" w:hAnsi="Calibri" w:cs="Calibri"/>
          <w:spacing w:val="-14"/>
        </w:rPr>
        <w:t xml:space="preserve"> </w:t>
      </w:r>
      <w:r w:rsidRPr="00BF31A4">
        <w:rPr>
          <w:rFonts w:ascii="Calibri" w:eastAsia="Calibri" w:hAnsi="Calibri" w:cs="Calibri"/>
        </w:rPr>
        <w:t>kryteriów</w:t>
      </w:r>
      <w:r w:rsidRPr="00BF31A4">
        <w:rPr>
          <w:rFonts w:ascii="Calibri" w:eastAsia="Calibri" w:hAnsi="Calibri" w:cs="Calibri"/>
          <w:spacing w:val="-14"/>
        </w:rPr>
        <w:t xml:space="preserve"> </w:t>
      </w:r>
      <w:r w:rsidRPr="00BF31A4">
        <w:rPr>
          <w:rFonts w:ascii="Calibri" w:eastAsia="Calibri" w:hAnsi="Calibri" w:cs="Calibri"/>
        </w:rPr>
        <w:t>Administratora</w:t>
      </w:r>
      <w:r w:rsidRPr="00BF31A4">
        <w:rPr>
          <w:rFonts w:ascii="Calibri" w:eastAsia="Calibri" w:hAnsi="Calibri" w:cs="Calibri"/>
          <w:spacing w:val="-13"/>
        </w:rPr>
        <w:t xml:space="preserve"> </w:t>
      </w:r>
      <w:r w:rsidRPr="00BF31A4">
        <w:rPr>
          <w:rFonts w:ascii="Calibri" w:eastAsia="Calibri" w:hAnsi="Calibri" w:cs="Calibri"/>
        </w:rPr>
        <w:t>opartych</w:t>
      </w:r>
      <w:r w:rsidRPr="00BF31A4">
        <w:rPr>
          <w:rFonts w:ascii="Calibri" w:eastAsia="Calibri" w:hAnsi="Calibri" w:cs="Calibri"/>
          <w:spacing w:val="-14"/>
        </w:rPr>
        <w:t xml:space="preserve"> </w:t>
      </w:r>
      <w:r w:rsidRPr="00BF31A4">
        <w:rPr>
          <w:rFonts w:ascii="Calibri" w:eastAsia="Calibri" w:hAnsi="Calibri" w:cs="Calibri"/>
        </w:rPr>
        <w:t>na</w:t>
      </w:r>
      <w:r w:rsidRPr="00BF31A4">
        <w:rPr>
          <w:rFonts w:ascii="Calibri" w:eastAsia="Calibri" w:hAnsi="Calibri" w:cs="Calibri"/>
          <w:spacing w:val="-14"/>
        </w:rPr>
        <w:t xml:space="preserve"> </w:t>
      </w:r>
      <w:r w:rsidRPr="00BF31A4">
        <w:rPr>
          <w:rFonts w:ascii="Calibri" w:eastAsia="Calibri" w:hAnsi="Calibri" w:cs="Calibri"/>
        </w:rPr>
        <w:t>wymaganiach określonych w rozporządzeniu (UE) 2016/679.</w:t>
      </w:r>
    </w:p>
    <w:p w:rsidR="00BF31A4" w:rsidRPr="00BF31A4" w:rsidRDefault="00BF31A4" w:rsidP="00751186">
      <w:pPr>
        <w:widowControl w:val="0"/>
        <w:numPr>
          <w:ilvl w:val="0"/>
          <w:numId w:val="29"/>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Jeżeli Podmiot przetwarzający korzysta z usług podmiotu </w:t>
      </w:r>
      <w:proofErr w:type="spellStart"/>
      <w:r w:rsidRPr="00BF31A4">
        <w:rPr>
          <w:rFonts w:ascii="Calibri" w:eastAsia="Calibri" w:hAnsi="Calibri" w:cs="Calibri"/>
        </w:rPr>
        <w:t>podprzetwarzającego</w:t>
      </w:r>
      <w:proofErr w:type="spellEnd"/>
      <w:r w:rsidRPr="00BF31A4">
        <w:rPr>
          <w:rFonts w:ascii="Calibri" w:eastAsia="Calibri" w:hAnsi="Calibri" w:cs="Calibri"/>
        </w:rPr>
        <w:t xml:space="preserve"> w celu przeprowadzenia określonych czynności przetwarzania (w imieniu Administratora), dokonuje tego w drodze umowy, która nakłada na podmiot </w:t>
      </w:r>
      <w:proofErr w:type="spellStart"/>
      <w:r w:rsidRPr="00BF31A4">
        <w:rPr>
          <w:rFonts w:ascii="Calibri" w:eastAsia="Calibri" w:hAnsi="Calibri" w:cs="Calibri"/>
        </w:rPr>
        <w:t>podprzetwarzający</w:t>
      </w:r>
      <w:proofErr w:type="spellEnd"/>
      <w:r w:rsidRPr="00BF31A4">
        <w:rPr>
          <w:rFonts w:ascii="Calibri" w:eastAsia="Calibri" w:hAnsi="Calibri" w:cs="Calibri"/>
        </w:rPr>
        <w:t xml:space="preserve"> zasadniczo takie same obowiązki w zakresie ochrony danych jak obowiązki nałożone na Podmiot przetwarzający dane zgodnie z Umową. Podmiot przetwarzający zapewnia, aby podmiot </w:t>
      </w:r>
      <w:proofErr w:type="spellStart"/>
      <w:r w:rsidRPr="00BF31A4">
        <w:rPr>
          <w:rFonts w:ascii="Calibri" w:eastAsia="Calibri" w:hAnsi="Calibri" w:cs="Calibri"/>
        </w:rPr>
        <w:t>podprzetwarzający</w:t>
      </w:r>
      <w:proofErr w:type="spellEnd"/>
      <w:r w:rsidRPr="00BF31A4">
        <w:rPr>
          <w:rFonts w:ascii="Calibri" w:eastAsia="Calibri" w:hAnsi="Calibri" w:cs="Calibri"/>
        </w:rPr>
        <w:t xml:space="preserve"> wypełniał obowiązki, którym podlega Podmiot przetwarzający na mocy Umowy oraz rozporządzenia (UE) 2016/679.</w:t>
      </w:r>
    </w:p>
    <w:p w:rsidR="00BF31A4" w:rsidRPr="00BF31A4" w:rsidRDefault="00BF31A4" w:rsidP="00751186">
      <w:pPr>
        <w:widowControl w:val="0"/>
        <w:numPr>
          <w:ilvl w:val="0"/>
          <w:numId w:val="29"/>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Na</w:t>
      </w:r>
      <w:r w:rsidRPr="00BF31A4">
        <w:rPr>
          <w:rFonts w:ascii="Calibri" w:eastAsia="Calibri" w:hAnsi="Calibri" w:cs="Calibri"/>
          <w:spacing w:val="-1"/>
        </w:rPr>
        <w:t xml:space="preserve"> </w:t>
      </w:r>
      <w:r w:rsidRPr="00BF31A4">
        <w:rPr>
          <w:rFonts w:ascii="Calibri" w:eastAsia="Calibri" w:hAnsi="Calibri" w:cs="Calibri"/>
        </w:rPr>
        <w:t>wniosek</w:t>
      </w:r>
      <w:r w:rsidRPr="00BF31A4">
        <w:rPr>
          <w:rFonts w:ascii="Calibri" w:eastAsia="Calibri" w:hAnsi="Calibri" w:cs="Calibri"/>
          <w:spacing w:val="-1"/>
        </w:rPr>
        <w:t xml:space="preserve"> </w:t>
      </w:r>
      <w:r w:rsidRPr="00BF31A4">
        <w:rPr>
          <w:rFonts w:ascii="Calibri" w:eastAsia="Calibri" w:hAnsi="Calibri" w:cs="Calibri"/>
        </w:rPr>
        <w:t>Administratora</w:t>
      </w:r>
      <w:r w:rsidRPr="00BF31A4">
        <w:rPr>
          <w:rFonts w:ascii="Calibri" w:eastAsia="Calibri" w:hAnsi="Calibri" w:cs="Calibri"/>
          <w:spacing w:val="-3"/>
        </w:rPr>
        <w:t xml:space="preserve"> </w:t>
      </w:r>
      <w:r w:rsidRPr="00BF31A4">
        <w:rPr>
          <w:rFonts w:ascii="Calibri" w:eastAsia="Calibri" w:hAnsi="Calibri" w:cs="Calibri"/>
        </w:rPr>
        <w:t>Podmiot przetwarzający</w:t>
      </w:r>
      <w:r w:rsidRPr="00BF31A4">
        <w:rPr>
          <w:rFonts w:ascii="Calibri" w:eastAsia="Calibri" w:hAnsi="Calibri" w:cs="Calibri"/>
          <w:spacing w:val="-4"/>
        </w:rPr>
        <w:t xml:space="preserve"> </w:t>
      </w:r>
      <w:r w:rsidRPr="00BF31A4">
        <w:rPr>
          <w:rFonts w:ascii="Calibri" w:eastAsia="Calibri" w:hAnsi="Calibri" w:cs="Calibri"/>
        </w:rPr>
        <w:t>przekazuje</w:t>
      </w:r>
      <w:r w:rsidRPr="00BF31A4">
        <w:rPr>
          <w:rFonts w:ascii="Calibri" w:eastAsia="Calibri" w:hAnsi="Calibri" w:cs="Calibri"/>
          <w:spacing w:val="-3"/>
        </w:rPr>
        <w:t xml:space="preserve"> </w:t>
      </w:r>
      <w:r w:rsidRPr="00BF31A4">
        <w:rPr>
          <w:rFonts w:ascii="Calibri" w:eastAsia="Calibri" w:hAnsi="Calibri" w:cs="Calibri"/>
        </w:rPr>
        <w:t>Administratorowi</w:t>
      </w:r>
      <w:r w:rsidRPr="00BF31A4">
        <w:rPr>
          <w:rFonts w:ascii="Calibri" w:eastAsia="Calibri" w:hAnsi="Calibri" w:cs="Calibri"/>
          <w:spacing w:val="-2"/>
        </w:rPr>
        <w:t xml:space="preserve"> </w:t>
      </w:r>
      <w:r w:rsidRPr="00BF31A4">
        <w:rPr>
          <w:rFonts w:ascii="Calibri" w:eastAsia="Calibri" w:hAnsi="Calibri" w:cs="Calibri"/>
        </w:rPr>
        <w:t>kopię</w:t>
      </w:r>
      <w:r w:rsidRPr="00BF31A4">
        <w:rPr>
          <w:rFonts w:ascii="Calibri" w:eastAsia="Calibri" w:hAnsi="Calibri" w:cs="Calibri"/>
          <w:spacing w:val="-3"/>
        </w:rPr>
        <w:t xml:space="preserve"> </w:t>
      </w:r>
      <w:r w:rsidRPr="00BF31A4">
        <w:rPr>
          <w:rFonts w:ascii="Calibri" w:eastAsia="Calibri" w:hAnsi="Calibri" w:cs="Calibri"/>
        </w:rPr>
        <w:t>umowy,</w:t>
      </w:r>
      <w:r w:rsidRPr="00BF31A4">
        <w:rPr>
          <w:rFonts w:ascii="Calibri" w:eastAsia="Calibri" w:hAnsi="Calibri" w:cs="Calibri"/>
          <w:spacing w:val="-3"/>
        </w:rPr>
        <w:t xml:space="preserve"> </w:t>
      </w:r>
      <w:r w:rsidRPr="00BF31A4">
        <w:rPr>
          <w:rFonts w:ascii="Calibri" w:eastAsia="Calibri" w:hAnsi="Calibri" w:cs="Calibri"/>
        </w:rPr>
        <w:t>jaką</w:t>
      </w:r>
      <w:r w:rsidRPr="00BF31A4">
        <w:rPr>
          <w:rFonts w:ascii="Calibri" w:eastAsia="Calibri" w:hAnsi="Calibri" w:cs="Calibri"/>
          <w:spacing w:val="-1"/>
        </w:rPr>
        <w:t xml:space="preserve"> </w:t>
      </w:r>
      <w:r w:rsidRPr="00BF31A4">
        <w:rPr>
          <w:rFonts w:ascii="Calibri" w:eastAsia="Calibri" w:hAnsi="Calibri" w:cs="Calibri"/>
        </w:rPr>
        <w:t xml:space="preserve">zawarł z podmiotem </w:t>
      </w:r>
      <w:proofErr w:type="spellStart"/>
      <w:r w:rsidRPr="00BF31A4">
        <w:rPr>
          <w:rFonts w:ascii="Calibri" w:eastAsia="Calibri" w:hAnsi="Calibri" w:cs="Calibri"/>
        </w:rPr>
        <w:t>podprzetwarzającym</w:t>
      </w:r>
      <w:proofErr w:type="spellEnd"/>
      <w:r w:rsidRPr="00BF31A4">
        <w:rPr>
          <w:rFonts w:ascii="Calibri" w:eastAsia="Calibri" w:hAnsi="Calibri" w:cs="Calibri"/>
        </w:rPr>
        <w:t xml:space="preserve">, a w razie wprowadzenia zmian przekazuje Administratorowi jej zaktualizowaną wersję. W zakresie niezbędnym do ochrony tajemnicy handlowej lub innych informacji poufnych, w tym danych osobowych, Podmiot przetwarzający może utajnić tekst umowy przed jej </w:t>
      </w:r>
      <w:r w:rsidRPr="00BF31A4">
        <w:rPr>
          <w:rFonts w:ascii="Calibri" w:eastAsia="Calibri" w:hAnsi="Calibri" w:cs="Calibri"/>
          <w:spacing w:val="-2"/>
        </w:rPr>
        <w:t>udostępnieniem.</w:t>
      </w:r>
    </w:p>
    <w:p w:rsidR="00BF31A4" w:rsidRPr="00BF31A4" w:rsidRDefault="00BF31A4" w:rsidP="00751186">
      <w:pPr>
        <w:widowControl w:val="0"/>
        <w:numPr>
          <w:ilvl w:val="0"/>
          <w:numId w:val="29"/>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14"/>
        </w:rPr>
        <w:t xml:space="preserve"> </w:t>
      </w:r>
      <w:r w:rsidRPr="00BF31A4">
        <w:rPr>
          <w:rFonts w:ascii="Calibri" w:eastAsia="Calibri" w:hAnsi="Calibri" w:cs="Calibri"/>
        </w:rPr>
        <w:t>przetwarzający</w:t>
      </w:r>
      <w:r w:rsidRPr="00BF31A4">
        <w:rPr>
          <w:rFonts w:ascii="Calibri" w:eastAsia="Calibri" w:hAnsi="Calibri" w:cs="Calibri"/>
          <w:spacing w:val="-14"/>
        </w:rPr>
        <w:t xml:space="preserve"> </w:t>
      </w:r>
      <w:r w:rsidRPr="00BF31A4">
        <w:rPr>
          <w:rFonts w:ascii="Calibri" w:eastAsia="Calibri" w:hAnsi="Calibri" w:cs="Calibri"/>
        </w:rPr>
        <w:t>pozostaje</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pełni</w:t>
      </w:r>
      <w:r w:rsidRPr="00BF31A4">
        <w:rPr>
          <w:rFonts w:ascii="Calibri" w:eastAsia="Calibri" w:hAnsi="Calibri" w:cs="Calibri"/>
          <w:spacing w:val="-14"/>
        </w:rPr>
        <w:t xml:space="preserve"> </w:t>
      </w:r>
      <w:r w:rsidRPr="00BF31A4">
        <w:rPr>
          <w:rFonts w:ascii="Calibri" w:eastAsia="Calibri" w:hAnsi="Calibri" w:cs="Calibri"/>
        </w:rPr>
        <w:t>odpowiedzialny</w:t>
      </w:r>
      <w:r w:rsidRPr="00BF31A4">
        <w:rPr>
          <w:rFonts w:ascii="Calibri" w:eastAsia="Calibri" w:hAnsi="Calibri" w:cs="Calibri"/>
          <w:spacing w:val="-14"/>
        </w:rPr>
        <w:t xml:space="preserve"> </w:t>
      </w:r>
      <w:r w:rsidRPr="00BF31A4">
        <w:rPr>
          <w:rFonts w:ascii="Calibri" w:eastAsia="Calibri" w:hAnsi="Calibri" w:cs="Calibri"/>
        </w:rPr>
        <w:t>przed</w:t>
      </w:r>
      <w:r w:rsidRPr="00BF31A4">
        <w:rPr>
          <w:rFonts w:ascii="Calibri" w:eastAsia="Calibri" w:hAnsi="Calibri" w:cs="Calibri"/>
          <w:spacing w:val="-13"/>
        </w:rPr>
        <w:t xml:space="preserve"> </w:t>
      </w:r>
      <w:r w:rsidRPr="00BF31A4">
        <w:rPr>
          <w:rFonts w:ascii="Calibri" w:eastAsia="Calibri" w:hAnsi="Calibri" w:cs="Calibri"/>
        </w:rPr>
        <w:t>Administratorem</w:t>
      </w:r>
      <w:r w:rsidRPr="00BF31A4">
        <w:rPr>
          <w:rFonts w:ascii="Calibri" w:eastAsia="Calibri" w:hAnsi="Calibri" w:cs="Calibri"/>
          <w:spacing w:val="-12"/>
        </w:rPr>
        <w:t xml:space="preserve"> </w:t>
      </w:r>
      <w:r w:rsidRPr="00BF31A4">
        <w:rPr>
          <w:rFonts w:ascii="Calibri" w:eastAsia="Calibri" w:hAnsi="Calibri" w:cs="Calibri"/>
        </w:rPr>
        <w:t>za</w:t>
      </w:r>
      <w:r w:rsidRPr="00BF31A4">
        <w:rPr>
          <w:rFonts w:ascii="Calibri" w:eastAsia="Calibri" w:hAnsi="Calibri" w:cs="Calibri"/>
          <w:spacing w:val="-13"/>
        </w:rPr>
        <w:t xml:space="preserve"> </w:t>
      </w:r>
      <w:r w:rsidRPr="00BF31A4">
        <w:rPr>
          <w:rFonts w:ascii="Calibri" w:eastAsia="Calibri" w:hAnsi="Calibri" w:cs="Calibri"/>
        </w:rPr>
        <w:t>wykonanie</w:t>
      </w:r>
      <w:r w:rsidRPr="00BF31A4">
        <w:rPr>
          <w:rFonts w:ascii="Calibri" w:eastAsia="Calibri" w:hAnsi="Calibri" w:cs="Calibri"/>
          <w:spacing w:val="-13"/>
        </w:rPr>
        <w:t xml:space="preserve"> </w:t>
      </w:r>
      <w:r w:rsidRPr="00BF31A4">
        <w:rPr>
          <w:rFonts w:ascii="Calibri" w:eastAsia="Calibri" w:hAnsi="Calibri" w:cs="Calibri"/>
        </w:rPr>
        <w:t xml:space="preserve">obowiązków podmiotu </w:t>
      </w:r>
      <w:proofErr w:type="spellStart"/>
      <w:r w:rsidRPr="00BF31A4">
        <w:rPr>
          <w:rFonts w:ascii="Calibri" w:eastAsia="Calibri" w:hAnsi="Calibri" w:cs="Calibri"/>
        </w:rPr>
        <w:t>podprzetwarzającego</w:t>
      </w:r>
      <w:proofErr w:type="spellEnd"/>
      <w:r w:rsidRPr="00BF31A4">
        <w:rPr>
          <w:rFonts w:ascii="Calibri" w:eastAsia="Calibri" w:hAnsi="Calibri" w:cs="Calibri"/>
        </w:rPr>
        <w:t xml:space="preserve"> zgodnie z jego umową z Podmiotem przetwarzającym. Podmiot przetwarzający powiadamia Administratora o każdym przypadku niewywiązania się przez podmiot </w:t>
      </w:r>
      <w:proofErr w:type="spellStart"/>
      <w:r w:rsidRPr="00BF31A4">
        <w:rPr>
          <w:rFonts w:ascii="Calibri" w:eastAsia="Calibri" w:hAnsi="Calibri" w:cs="Calibri"/>
        </w:rPr>
        <w:t>podprzetwarzający</w:t>
      </w:r>
      <w:proofErr w:type="spellEnd"/>
      <w:r w:rsidRPr="00BF31A4">
        <w:rPr>
          <w:rFonts w:ascii="Calibri" w:eastAsia="Calibri" w:hAnsi="Calibri" w:cs="Calibri"/>
        </w:rPr>
        <w:t xml:space="preserve"> z jego zobowiązań umownych.</w:t>
      </w:r>
    </w:p>
    <w:p w:rsidR="00BF31A4" w:rsidRPr="00BF31A4" w:rsidRDefault="00BF31A4" w:rsidP="00751186">
      <w:pPr>
        <w:widowControl w:val="0"/>
        <w:numPr>
          <w:ilvl w:val="0"/>
          <w:numId w:val="29"/>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Podmiot przetwarzający uzgadnia z podmiotem </w:t>
      </w:r>
      <w:proofErr w:type="spellStart"/>
      <w:r w:rsidRPr="00BF31A4">
        <w:rPr>
          <w:rFonts w:ascii="Calibri" w:eastAsia="Calibri" w:hAnsi="Calibri" w:cs="Calibri"/>
        </w:rPr>
        <w:t>podprzetwarzającym</w:t>
      </w:r>
      <w:proofErr w:type="spellEnd"/>
      <w:r w:rsidRPr="00BF31A4">
        <w:rPr>
          <w:rFonts w:ascii="Calibri" w:eastAsia="Calibri" w:hAnsi="Calibri" w:cs="Calibri"/>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BF31A4">
        <w:rPr>
          <w:rFonts w:ascii="Calibri" w:eastAsia="Calibri" w:hAnsi="Calibri" w:cs="Calibri"/>
        </w:rPr>
        <w:t>podprzetwarzającym</w:t>
      </w:r>
      <w:proofErr w:type="spellEnd"/>
      <w:r w:rsidRPr="00BF31A4">
        <w:rPr>
          <w:rFonts w:ascii="Calibri" w:eastAsia="Calibri" w:hAnsi="Calibri" w:cs="Calibri"/>
        </w:rPr>
        <w:t xml:space="preserve"> i nakazać mu usunięcie lub zwrot danych osobowych.</w:t>
      </w:r>
    </w:p>
    <w:p w:rsidR="00BF31A4" w:rsidRPr="00BF31A4" w:rsidRDefault="00BF31A4" w:rsidP="00BF31A4">
      <w:pPr>
        <w:tabs>
          <w:tab w:val="left" w:pos="284"/>
        </w:tabs>
        <w:ind w:right="4"/>
        <w:jc w:val="both"/>
        <w:rPr>
          <w:rFonts w:ascii="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12</w:t>
      </w:r>
    </w:p>
    <w:p w:rsidR="00BF31A4" w:rsidRPr="00BF31A4" w:rsidRDefault="00BF31A4" w:rsidP="00BF31A4">
      <w:pPr>
        <w:ind w:left="5" w:right="4"/>
        <w:jc w:val="center"/>
        <w:rPr>
          <w:rFonts w:ascii="Calibri" w:hAnsi="Calibri" w:cs="Calibri"/>
          <w:b/>
        </w:rPr>
      </w:pPr>
      <w:r w:rsidRPr="00BF31A4">
        <w:rPr>
          <w:rFonts w:ascii="Calibri" w:hAnsi="Calibri" w:cs="Calibri"/>
          <w:b/>
        </w:rPr>
        <w:t>Międzynarodowe</w:t>
      </w:r>
      <w:r w:rsidRPr="00BF31A4">
        <w:rPr>
          <w:rFonts w:ascii="Calibri" w:hAnsi="Calibri" w:cs="Calibri"/>
          <w:b/>
          <w:spacing w:val="-12"/>
        </w:rPr>
        <w:t xml:space="preserve"> </w:t>
      </w:r>
      <w:r w:rsidRPr="00BF31A4">
        <w:rPr>
          <w:rFonts w:ascii="Calibri" w:hAnsi="Calibri" w:cs="Calibri"/>
          <w:b/>
        </w:rPr>
        <w:t>przekazywanie</w:t>
      </w:r>
      <w:r w:rsidRPr="00BF31A4">
        <w:rPr>
          <w:rFonts w:ascii="Calibri" w:hAnsi="Calibri" w:cs="Calibri"/>
          <w:b/>
          <w:spacing w:val="-11"/>
        </w:rPr>
        <w:t xml:space="preserve"> </w:t>
      </w:r>
      <w:r w:rsidRPr="00BF31A4">
        <w:rPr>
          <w:rFonts w:ascii="Calibri" w:hAnsi="Calibri" w:cs="Calibri"/>
          <w:b/>
          <w:spacing w:val="-2"/>
        </w:rPr>
        <w:t>danych</w:t>
      </w:r>
    </w:p>
    <w:p w:rsidR="00BF31A4" w:rsidRPr="00BF31A4" w:rsidRDefault="00BF31A4" w:rsidP="00751186">
      <w:pPr>
        <w:widowControl w:val="0"/>
        <w:numPr>
          <w:ilvl w:val="0"/>
          <w:numId w:val="28"/>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rsidR="00BF31A4" w:rsidRPr="00BF31A4" w:rsidRDefault="00BF31A4" w:rsidP="00751186">
      <w:pPr>
        <w:widowControl w:val="0"/>
        <w:numPr>
          <w:ilvl w:val="0"/>
          <w:numId w:val="28"/>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Jeżeli</w:t>
      </w:r>
      <w:r w:rsidRPr="00BF31A4">
        <w:rPr>
          <w:rFonts w:ascii="Calibri" w:eastAsia="Calibri" w:hAnsi="Calibri" w:cs="Calibri"/>
          <w:spacing w:val="-13"/>
        </w:rPr>
        <w:t xml:space="preserve"> </w:t>
      </w:r>
      <w:r w:rsidRPr="00BF31A4">
        <w:rPr>
          <w:rFonts w:ascii="Calibri" w:eastAsia="Calibri" w:hAnsi="Calibri" w:cs="Calibri"/>
        </w:rPr>
        <w:t>zgodnie</w:t>
      </w:r>
      <w:r w:rsidRPr="00BF31A4">
        <w:rPr>
          <w:rFonts w:ascii="Calibri" w:eastAsia="Calibri" w:hAnsi="Calibri" w:cs="Calibri"/>
          <w:spacing w:val="-14"/>
        </w:rPr>
        <w:t xml:space="preserve"> </w:t>
      </w:r>
      <w:r w:rsidRPr="00BF31A4">
        <w:rPr>
          <w:rFonts w:ascii="Calibri" w:eastAsia="Calibri" w:hAnsi="Calibri" w:cs="Calibri"/>
        </w:rPr>
        <w:t>z</w:t>
      </w:r>
      <w:r w:rsidRPr="00BF31A4">
        <w:rPr>
          <w:rFonts w:ascii="Calibri" w:eastAsia="Calibri" w:hAnsi="Calibri" w:cs="Calibri"/>
          <w:spacing w:val="-11"/>
        </w:rPr>
        <w:t xml:space="preserve"> </w:t>
      </w:r>
      <w:r w:rsidRPr="00BF31A4">
        <w:rPr>
          <w:rFonts w:ascii="Calibri" w:eastAsia="Calibri" w:hAnsi="Calibri" w:cs="Calibri"/>
        </w:rPr>
        <w:t>§</w:t>
      </w:r>
      <w:r w:rsidRPr="00BF31A4">
        <w:rPr>
          <w:rFonts w:ascii="Calibri" w:eastAsia="Calibri" w:hAnsi="Calibri" w:cs="Calibri"/>
          <w:spacing w:val="-12"/>
        </w:rPr>
        <w:t xml:space="preserve"> </w:t>
      </w:r>
      <w:r w:rsidRPr="00BF31A4">
        <w:rPr>
          <w:rFonts w:ascii="Calibri" w:eastAsia="Calibri" w:hAnsi="Calibri" w:cs="Calibri"/>
        </w:rPr>
        <w:t>11</w:t>
      </w:r>
      <w:r w:rsidRPr="00BF31A4">
        <w:rPr>
          <w:rFonts w:ascii="Calibri" w:eastAsia="Calibri" w:hAnsi="Calibri" w:cs="Calibri"/>
          <w:spacing w:val="-12"/>
        </w:rPr>
        <w:t xml:space="preserve"> </w:t>
      </w:r>
      <w:r w:rsidRPr="00BF31A4">
        <w:rPr>
          <w:rFonts w:ascii="Calibri" w:eastAsia="Calibri" w:hAnsi="Calibri" w:cs="Calibri"/>
        </w:rPr>
        <w:t>Podmiot</w:t>
      </w:r>
      <w:r w:rsidRPr="00BF31A4">
        <w:rPr>
          <w:rFonts w:ascii="Calibri" w:eastAsia="Calibri" w:hAnsi="Calibri" w:cs="Calibri"/>
          <w:spacing w:val="-11"/>
        </w:rPr>
        <w:t xml:space="preserve"> </w:t>
      </w:r>
      <w:r w:rsidRPr="00BF31A4">
        <w:rPr>
          <w:rFonts w:ascii="Calibri" w:eastAsia="Calibri" w:hAnsi="Calibri" w:cs="Calibri"/>
        </w:rPr>
        <w:t>przetwarzający</w:t>
      </w:r>
      <w:r w:rsidRPr="00BF31A4">
        <w:rPr>
          <w:rFonts w:ascii="Calibri" w:eastAsia="Calibri" w:hAnsi="Calibri" w:cs="Calibri"/>
          <w:spacing w:val="-12"/>
        </w:rPr>
        <w:t xml:space="preserve"> </w:t>
      </w:r>
      <w:r w:rsidRPr="00BF31A4">
        <w:rPr>
          <w:rFonts w:ascii="Calibri" w:eastAsia="Calibri" w:hAnsi="Calibri" w:cs="Calibri"/>
        </w:rPr>
        <w:t>korzysta</w:t>
      </w:r>
      <w:r w:rsidRPr="00BF31A4">
        <w:rPr>
          <w:rFonts w:ascii="Calibri" w:eastAsia="Calibri" w:hAnsi="Calibri" w:cs="Calibri"/>
          <w:spacing w:val="-14"/>
        </w:rPr>
        <w:t xml:space="preserve"> </w:t>
      </w:r>
      <w:r w:rsidRPr="00BF31A4">
        <w:rPr>
          <w:rFonts w:ascii="Calibri" w:eastAsia="Calibri" w:hAnsi="Calibri" w:cs="Calibri"/>
        </w:rPr>
        <w:t>z</w:t>
      </w:r>
      <w:r w:rsidRPr="00BF31A4">
        <w:rPr>
          <w:rFonts w:ascii="Calibri" w:eastAsia="Calibri" w:hAnsi="Calibri" w:cs="Calibri"/>
          <w:spacing w:val="-12"/>
        </w:rPr>
        <w:t xml:space="preserve"> </w:t>
      </w:r>
      <w:r w:rsidRPr="00BF31A4">
        <w:rPr>
          <w:rFonts w:ascii="Calibri" w:eastAsia="Calibri" w:hAnsi="Calibri" w:cs="Calibri"/>
        </w:rPr>
        <w:t>usług</w:t>
      </w:r>
      <w:r w:rsidRPr="00BF31A4">
        <w:rPr>
          <w:rFonts w:ascii="Calibri" w:eastAsia="Calibri" w:hAnsi="Calibri" w:cs="Calibri"/>
          <w:spacing w:val="-12"/>
        </w:rPr>
        <w:t xml:space="preserve"> </w:t>
      </w:r>
      <w:r w:rsidRPr="00BF31A4">
        <w:rPr>
          <w:rFonts w:ascii="Calibri" w:eastAsia="Calibri" w:hAnsi="Calibri" w:cs="Calibri"/>
        </w:rPr>
        <w:t>podmiotu</w:t>
      </w:r>
      <w:r w:rsidRPr="00BF31A4">
        <w:rPr>
          <w:rFonts w:ascii="Calibri" w:eastAsia="Calibri" w:hAnsi="Calibri" w:cs="Calibri"/>
          <w:spacing w:val="-12"/>
        </w:rPr>
        <w:t xml:space="preserve"> </w:t>
      </w:r>
      <w:proofErr w:type="spellStart"/>
      <w:r w:rsidRPr="00BF31A4">
        <w:rPr>
          <w:rFonts w:ascii="Calibri" w:eastAsia="Calibri" w:hAnsi="Calibri" w:cs="Calibri"/>
        </w:rPr>
        <w:t>podprzetwarzającego</w:t>
      </w:r>
      <w:proofErr w:type="spellEnd"/>
      <w:r w:rsidRPr="00BF31A4">
        <w:rPr>
          <w:rFonts w:ascii="Calibri" w:eastAsia="Calibri" w:hAnsi="Calibri" w:cs="Calibri"/>
          <w:spacing w:val="-12"/>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celu</w:t>
      </w:r>
      <w:r w:rsidRPr="00BF31A4">
        <w:rPr>
          <w:rFonts w:ascii="Calibri" w:eastAsia="Calibri" w:hAnsi="Calibri" w:cs="Calibri"/>
          <w:spacing w:val="-14"/>
        </w:rPr>
        <w:t xml:space="preserve"> </w:t>
      </w:r>
      <w:r w:rsidRPr="00BF31A4">
        <w:rPr>
          <w:rFonts w:ascii="Calibri" w:eastAsia="Calibri" w:hAnsi="Calibri" w:cs="Calibri"/>
        </w:rPr>
        <w:t>przeprowadzenia</w:t>
      </w:r>
      <w:r w:rsidRPr="00BF31A4">
        <w:rPr>
          <w:rFonts w:ascii="Calibri" w:eastAsia="Calibri" w:hAnsi="Calibri" w:cs="Calibri"/>
          <w:spacing w:val="-9"/>
        </w:rPr>
        <w:t xml:space="preserve"> </w:t>
      </w:r>
      <w:r w:rsidRPr="00BF31A4">
        <w:rPr>
          <w:rFonts w:ascii="Calibri" w:eastAsia="Calibri" w:hAnsi="Calibri" w:cs="Calibri"/>
        </w:rPr>
        <w:t>określonych</w:t>
      </w:r>
      <w:r w:rsidRPr="00BF31A4">
        <w:rPr>
          <w:rFonts w:ascii="Calibri" w:eastAsia="Calibri" w:hAnsi="Calibri" w:cs="Calibri"/>
          <w:spacing w:val="-12"/>
        </w:rPr>
        <w:t xml:space="preserve"> </w:t>
      </w:r>
      <w:r w:rsidRPr="00BF31A4">
        <w:rPr>
          <w:rFonts w:ascii="Calibri" w:eastAsia="Calibri" w:hAnsi="Calibri" w:cs="Calibri"/>
        </w:rPr>
        <w:t>czynności</w:t>
      </w:r>
      <w:r w:rsidRPr="00BF31A4">
        <w:rPr>
          <w:rFonts w:ascii="Calibri" w:eastAsia="Calibri" w:hAnsi="Calibri" w:cs="Calibri"/>
          <w:spacing w:val="-11"/>
        </w:rPr>
        <w:t xml:space="preserve"> </w:t>
      </w:r>
      <w:r w:rsidRPr="00BF31A4">
        <w:rPr>
          <w:rFonts w:ascii="Calibri" w:eastAsia="Calibri" w:hAnsi="Calibri" w:cs="Calibri"/>
        </w:rPr>
        <w:t>przetwarzania</w:t>
      </w:r>
      <w:r w:rsidRPr="00BF31A4">
        <w:rPr>
          <w:rFonts w:ascii="Calibri" w:eastAsia="Calibri" w:hAnsi="Calibri" w:cs="Calibri"/>
          <w:spacing w:val="-12"/>
        </w:rPr>
        <w:t xml:space="preserve"> </w:t>
      </w:r>
      <w:r w:rsidRPr="00BF31A4">
        <w:rPr>
          <w:rFonts w:ascii="Calibri" w:eastAsia="Calibri" w:hAnsi="Calibri" w:cs="Calibri"/>
        </w:rPr>
        <w:t>(w</w:t>
      </w:r>
      <w:r w:rsidRPr="00BF31A4">
        <w:rPr>
          <w:rFonts w:ascii="Calibri" w:eastAsia="Calibri" w:hAnsi="Calibri" w:cs="Calibri"/>
          <w:spacing w:val="-11"/>
        </w:rPr>
        <w:t xml:space="preserve"> </w:t>
      </w:r>
      <w:r w:rsidRPr="00BF31A4">
        <w:rPr>
          <w:rFonts w:ascii="Calibri" w:eastAsia="Calibri" w:hAnsi="Calibri" w:cs="Calibri"/>
        </w:rPr>
        <w:t>imieniu</w:t>
      </w:r>
      <w:r w:rsidRPr="00BF31A4">
        <w:rPr>
          <w:rFonts w:ascii="Calibri" w:eastAsia="Calibri" w:hAnsi="Calibri" w:cs="Calibri"/>
          <w:spacing w:val="-12"/>
        </w:rPr>
        <w:t xml:space="preserve"> </w:t>
      </w:r>
      <w:r w:rsidRPr="00BF31A4">
        <w:rPr>
          <w:rFonts w:ascii="Calibri" w:eastAsia="Calibri" w:hAnsi="Calibri" w:cs="Calibri"/>
        </w:rPr>
        <w:t>administratora),</w:t>
      </w:r>
      <w:r w:rsidRPr="00BF31A4">
        <w:rPr>
          <w:rFonts w:ascii="Calibri" w:eastAsia="Calibri" w:hAnsi="Calibri" w:cs="Calibri"/>
          <w:spacing w:val="-10"/>
        </w:rPr>
        <w:t xml:space="preserve"> </w:t>
      </w:r>
      <w:r w:rsidRPr="00BF31A4">
        <w:rPr>
          <w:rFonts w:ascii="Calibri" w:eastAsia="Calibri" w:hAnsi="Calibri" w:cs="Calibri"/>
        </w:rPr>
        <w:t>które</w:t>
      </w:r>
      <w:r w:rsidRPr="00BF31A4">
        <w:rPr>
          <w:rFonts w:ascii="Calibri" w:eastAsia="Calibri" w:hAnsi="Calibri" w:cs="Calibri"/>
          <w:spacing w:val="-12"/>
        </w:rPr>
        <w:t xml:space="preserve"> </w:t>
      </w:r>
      <w:r w:rsidRPr="00BF31A4">
        <w:rPr>
          <w:rFonts w:ascii="Calibri" w:eastAsia="Calibri" w:hAnsi="Calibri" w:cs="Calibri"/>
        </w:rPr>
        <w:t>wiążą</w:t>
      </w:r>
      <w:r w:rsidRPr="00BF31A4">
        <w:rPr>
          <w:rFonts w:ascii="Calibri" w:eastAsia="Calibri" w:hAnsi="Calibri" w:cs="Calibri"/>
          <w:spacing w:val="-12"/>
        </w:rPr>
        <w:t xml:space="preserve"> </w:t>
      </w:r>
      <w:r w:rsidRPr="00BF31A4">
        <w:rPr>
          <w:rFonts w:ascii="Calibri" w:eastAsia="Calibri" w:hAnsi="Calibri" w:cs="Calibri"/>
        </w:rPr>
        <w:t>się</w:t>
      </w:r>
      <w:r w:rsidRPr="00BF31A4">
        <w:rPr>
          <w:rFonts w:ascii="Calibri" w:eastAsia="Calibri" w:hAnsi="Calibri" w:cs="Calibri"/>
          <w:spacing w:val="-12"/>
        </w:rPr>
        <w:t xml:space="preserve"> </w:t>
      </w:r>
      <w:r w:rsidRPr="00BF31A4">
        <w:rPr>
          <w:rFonts w:ascii="Calibri" w:eastAsia="Calibri" w:hAnsi="Calibri" w:cs="Calibri"/>
        </w:rPr>
        <w:t>z</w:t>
      </w:r>
      <w:r w:rsidRPr="00BF31A4">
        <w:rPr>
          <w:rFonts w:ascii="Calibri" w:eastAsia="Calibri" w:hAnsi="Calibri" w:cs="Calibri"/>
          <w:spacing w:val="-9"/>
        </w:rPr>
        <w:t xml:space="preserve"> </w:t>
      </w:r>
      <w:r w:rsidRPr="00BF31A4">
        <w:rPr>
          <w:rFonts w:ascii="Calibri" w:eastAsia="Calibri" w:hAnsi="Calibri" w:cs="Calibri"/>
        </w:rPr>
        <w:t>przekazywaniem danych</w:t>
      </w:r>
      <w:r w:rsidRPr="00BF31A4">
        <w:rPr>
          <w:rFonts w:ascii="Calibri" w:eastAsia="Calibri" w:hAnsi="Calibri" w:cs="Calibri"/>
          <w:spacing w:val="-10"/>
        </w:rPr>
        <w:t xml:space="preserve"> </w:t>
      </w:r>
      <w:r w:rsidRPr="00BF31A4">
        <w:rPr>
          <w:rFonts w:ascii="Calibri" w:eastAsia="Calibri" w:hAnsi="Calibri" w:cs="Calibri"/>
        </w:rPr>
        <w:t>osobowych</w:t>
      </w:r>
      <w:r w:rsidRPr="00BF31A4">
        <w:rPr>
          <w:rFonts w:ascii="Calibri" w:eastAsia="Calibri" w:hAnsi="Calibri" w:cs="Calibri"/>
          <w:spacing w:val="-9"/>
        </w:rPr>
        <w:t xml:space="preserve"> </w:t>
      </w:r>
      <w:r w:rsidRPr="00BF31A4">
        <w:rPr>
          <w:rFonts w:ascii="Calibri" w:eastAsia="Calibri" w:hAnsi="Calibri" w:cs="Calibri"/>
        </w:rPr>
        <w:t>w</w:t>
      </w:r>
      <w:r w:rsidRPr="00BF31A4">
        <w:rPr>
          <w:rFonts w:ascii="Calibri" w:eastAsia="Calibri" w:hAnsi="Calibri" w:cs="Calibri"/>
          <w:spacing w:val="-11"/>
        </w:rPr>
        <w:t xml:space="preserve"> </w:t>
      </w:r>
      <w:r w:rsidRPr="00BF31A4">
        <w:rPr>
          <w:rFonts w:ascii="Calibri" w:eastAsia="Calibri" w:hAnsi="Calibri" w:cs="Calibri"/>
        </w:rPr>
        <w:t>rozumieniu</w:t>
      </w:r>
      <w:r w:rsidRPr="00BF31A4">
        <w:rPr>
          <w:rFonts w:ascii="Calibri" w:eastAsia="Calibri" w:hAnsi="Calibri" w:cs="Calibri"/>
          <w:spacing w:val="-10"/>
        </w:rPr>
        <w:t xml:space="preserve"> </w:t>
      </w:r>
      <w:r w:rsidRPr="00BF31A4">
        <w:rPr>
          <w:rFonts w:ascii="Calibri" w:eastAsia="Calibri" w:hAnsi="Calibri" w:cs="Calibri"/>
        </w:rPr>
        <w:t>rozdziału</w:t>
      </w:r>
      <w:r w:rsidRPr="00BF31A4">
        <w:rPr>
          <w:rFonts w:ascii="Calibri" w:eastAsia="Calibri" w:hAnsi="Calibri" w:cs="Calibri"/>
          <w:spacing w:val="-8"/>
        </w:rPr>
        <w:t xml:space="preserve"> </w:t>
      </w:r>
      <w:r w:rsidRPr="00BF31A4">
        <w:rPr>
          <w:rFonts w:ascii="Calibri" w:eastAsia="Calibri" w:hAnsi="Calibri" w:cs="Calibri"/>
        </w:rPr>
        <w:t>V</w:t>
      </w:r>
      <w:r w:rsidRPr="00BF31A4">
        <w:rPr>
          <w:rFonts w:ascii="Calibri" w:eastAsia="Calibri" w:hAnsi="Calibri" w:cs="Calibri"/>
          <w:spacing w:val="-8"/>
        </w:rPr>
        <w:t xml:space="preserve"> </w:t>
      </w:r>
      <w:r w:rsidRPr="00BF31A4">
        <w:rPr>
          <w:rFonts w:ascii="Calibri" w:eastAsia="Calibri" w:hAnsi="Calibri" w:cs="Calibri"/>
        </w:rPr>
        <w:t>rozporządzenia</w:t>
      </w:r>
      <w:r w:rsidRPr="00BF31A4">
        <w:rPr>
          <w:rFonts w:ascii="Calibri" w:eastAsia="Calibri" w:hAnsi="Calibri" w:cs="Calibri"/>
          <w:spacing w:val="-9"/>
        </w:rPr>
        <w:t xml:space="preserve"> </w:t>
      </w:r>
      <w:r w:rsidRPr="00BF31A4">
        <w:rPr>
          <w:rFonts w:ascii="Calibri" w:eastAsia="Calibri" w:hAnsi="Calibri" w:cs="Calibri"/>
        </w:rPr>
        <w:t>(UE)</w:t>
      </w:r>
      <w:r w:rsidRPr="00BF31A4">
        <w:rPr>
          <w:rFonts w:ascii="Calibri" w:eastAsia="Calibri" w:hAnsi="Calibri" w:cs="Calibri"/>
          <w:spacing w:val="-9"/>
        </w:rPr>
        <w:t xml:space="preserve"> </w:t>
      </w:r>
      <w:r w:rsidRPr="00BF31A4">
        <w:rPr>
          <w:rFonts w:ascii="Calibri" w:eastAsia="Calibri" w:hAnsi="Calibri" w:cs="Calibri"/>
        </w:rPr>
        <w:t>2016/679,</w:t>
      </w:r>
      <w:r w:rsidRPr="00BF31A4">
        <w:rPr>
          <w:rFonts w:ascii="Calibri" w:eastAsia="Calibri" w:hAnsi="Calibri" w:cs="Calibri"/>
          <w:spacing w:val="-8"/>
        </w:rPr>
        <w:t xml:space="preserve"> </w:t>
      </w:r>
      <w:r w:rsidRPr="00BF31A4">
        <w:rPr>
          <w:rFonts w:ascii="Calibri" w:eastAsia="Calibri" w:hAnsi="Calibri" w:cs="Calibri"/>
        </w:rPr>
        <w:t>Administrator</w:t>
      </w:r>
      <w:r w:rsidRPr="00BF31A4">
        <w:rPr>
          <w:rFonts w:ascii="Calibri" w:eastAsia="Calibri" w:hAnsi="Calibri" w:cs="Calibri"/>
          <w:spacing w:val="-7"/>
        </w:rPr>
        <w:t xml:space="preserve"> </w:t>
      </w:r>
      <w:r w:rsidRPr="00BF31A4">
        <w:rPr>
          <w:rFonts w:ascii="Calibri" w:eastAsia="Calibri" w:hAnsi="Calibri" w:cs="Calibri"/>
        </w:rPr>
        <w:t>wyraża</w:t>
      </w:r>
      <w:r w:rsidRPr="00BF31A4">
        <w:rPr>
          <w:rFonts w:ascii="Calibri" w:eastAsia="Calibri" w:hAnsi="Calibri" w:cs="Calibri"/>
          <w:spacing w:val="-8"/>
        </w:rPr>
        <w:t xml:space="preserve"> </w:t>
      </w:r>
      <w:r w:rsidRPr="00BF31A4">
        <w:rPr>
          <w:rFonts w:ascii="Calibri" w:eastAsia="Calibri" w:hAnsi="Calibri" w:cs="Calibri"/>
        </w:rPr>
        <w:t>zgodę</w:t>
      </w:r>
      <w:r w:rsidRPr="00BF31A4">
        <w:rPr>
          <w:rFonts w:ascii="Calibri" w:eastAsia="Calibri" w:hAnsi="Calibri" w:cs="Calibri"/>
          <w:spacing w:val="-9"/>
        </w:rPr>
        <w:t xml:space="preserve"> </w:t>
      </w:r>
      <w:r w:rsidRPr="00BF31A4">
        <w:rPr>
          <w:rFonts w:ascii="Calibri" w:eastAsia="Calibri" w:hAnsi="Calibri" w:cs="Calibri"/>
        </w:rPr>
        <w:t xml:space="preserve">na to, </w:t>
      </w:r>
      <w:r w:rsidRPr="00BF31A4">
        <w:rPr>
          <w:rFonts w:ascii="Calibri" w:eastAsia="Calibri" w:hAnsi="Calibri" w:cs="Calibri"/>
        </w:rPr>
        <w:lastRenderedPageBreak/>
        <w:t>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rsidR="00BF31A4" w:rsidRPr="00BF31A4" w:rsidRDefault="00BF31A4" w:rsidP="00BF31A4">
      <w:pPr>
        <w:ind w:right="4"/>
        <w:jc w:val="both"/>
        <w:rPr>
          <w:rFonts w:ascii="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13</w:t>
      </w:r>
    </w:p>
    <w:p w:rsidR="00BF31A4" w:rsidRPr="00BF31A4" w:rsidRDefault="00BF31A4" w:rsidP="00BF31A4">
      <w:pPr>
        <w:ind w:left="4" w:right="4"/>
        <w:jc w:val="center"/>
        <w:rPr>
          <w:rFonts w:ascii="Calibri" w:hAnsi="Calibri" w:cs="Calibri"/>
          <w:b/>
        </w:rPr>
      </w:pPr>
      <w:r w:rsidRPr="00BF31A4">
        <w:rPr>
          <w:rFonts w:ascii="Calibri" w:hAnsi="Calibri" w:cs="Calibri"/>
          <w:b/>
        </w:rPr>
        <w:t>Pomoc</w:t>
      </w:r>
      <w:r w:rsidRPr="00BF31A4">
        <w:rPr>
          <w:rFonts w:ascii="Calibri" w:hAnsi="Calibri" w:cs="Calibri"/>
          <w:b/>
          <w:spacing w:val="-2"/>
        </w:rPr>
        <w:t xml:space="preserve"> </w:t>
      </w:r>
      <w:r w:rsidRPr="00BF31A4">
        <w:rPr>
          <w:rFonts w:ascii="Calibri" w:hAnsi="Calibri" w:cs="Calibri"/>
          <w:b/>
        </w:rPr>
        <w:t xml:space="preserve">dla </w:t>
      </w:r>
      <w:r w:rsidRPr="00BF31A4">
        <w:rPr>
          <w:rFonts w:ascii="Calibri" w:hAnsi="Calibri" w:cs="Calibri"/>
          <w:b/>
          <w:spacing w:val="-2"/>
        </w:rPr>
        <w:t>Administratora</w:t>
      </w:r>
    </w:p>
    <w:p w:rsidR="00BF31A4" w:rsidRPr="00BF31A4" w:rsidRDefault="00BF31A4" w:rsidP="00751186">
      <w:pPr>
        <w:widowControl w:val="0"/>
        <w:numPr>
          <w:ilvl w:val="0"/>
          <w:numId w:val="27"/>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2"/>
        </w:rPr>
        <w:t xml:space="preserve"> </w:t>
      </w:r>
      <w:r w:rsidRPr="00BF31A4">
        <w:rPr>
          <w:rFonts w:ascii="Calibri" w:eastAsia="Calibri" w:hAnsi="Calibri" w:cs="Calibri"/>
        </w:rPr>
        <w:t>przetwarzający</w:t>
      </w:r>
      <w:r w:rsidRPr="00BF31A4">
        <w:rPr>
          <w:rFonts w:ascii="Calibri" w:eastAsia="Calibri" w:hAnsi="Calibri" w:cs="Calibri"/>
          <w:spacing w:val="-3"/>
        </w:rPr>
        <w:t xml:space="preserve"> </w:t>
      </w:r>
      <w:r w:rsidRPr="00BF31A4">
        <w:rPr>
          <w:rFonts w:ascii="Calibri" w:eastAsia="Calibri" w:hAnsi="Calibri" w:cs="Calibri"/>
        </w:rPr>
        <w:t>niezwłocznie</w:t>
      </w:r>
      <w:r w:rsidRPr="00BF31A4">
        <w:rPr>
          <w:rFonts w:ascii="Calibri" w:eastAsia="Calibri" w:hAnsi="Calibri" w:cs="Calibri"/>
          <w:spacing w:val="-5"/>
        </w:rPr>
        <w:t xml:space="preserve"> </w:t>
      </w:r>
      <w:r w:rsidRPr="00BF31A4">
        <w:rPr>
          <w:rFonts w:ascii="Calibri" w:eastAsia="Calibri" w:hAnsi="Calibri" w:cs="Calibri"/>
        </w:rPr>
        <w:t>zawiadamia</w:t>
      </w:r>
      <w:r w:rsidRPr="00BF31A4">
        <w:rPr>
          <w:rFonts w:ascii="Calibri" w:eastAsia="Calibri" w:hAnsi="Calibri" w:cs="Calibri"/>
          <w:spacing w:val="-3"/>
        </w:rPr>
        <w:t xml:space="preserve"> </w:t>
      </w:r>
      <w:r w:rsidRPr="00BF31A4">
        <w:rPr>
          <w:rFonts w:ascii="Calibri" w:eastAsia="Calibri" w:hAnsi="Calibri" w:cs="Calibri"/>
        </w:rPr>
        <w:t>Administratora</w:t>
      </w:r>
      <w:r w:rsidRPr="00BF31A4">
        <w:rPr>
          <w:rFonts w:ascii="Calibri" w:eastAsia="Calibri" w:hAnsi="Calibri" w:cs="Calibri"/>
          <w:spacing w:val="-3"/>
        </w:rPr>
        <w:t xml:space="preserve"> </w:t>
      </w:r>
      <w:r w:rsidRPr="00BF31A4">
        <w:rPr>
          <w:rFonts w:ascii="Calibri" w:eastAsia="Calibri" w:hAnsi="Calibri" w:cs="Calibri"/>
        </w:rPr>
        <w:t>o</w:t>
      </w:r>
      <w:r w:rsidRPr="00BF31A4">
        <w:rPr>
          <w:rFonts w:ascii="Calibri" w:eastAsia="Calibri" w:hAnsi="Calibri" w:cs="Calibri"/>
          <w:spacing w:val="-3"/>
        </w:rPr>
        <w:t xml:space="preserve"> </w:t>
      </w:r>
      <w:r w:rsidRPr="00BF31A4">
        <w:rPr>
          <w:rFonts w:ascii="Calibri" w:eastAsia="Calibri" w:hAnsi="Calibri" w:cs="Calibri"/>
        </w:rPr>
        <w:t>każdym</w:t>
      </w:r>
      <w:r w:rsidRPr="00BF31A4">
        <w:rPr>
          <w:rFonts w:ascii="Calibri" w:eastAsia="Calibri" w:hAnsi="Calibri" w:cs="Calibri"/>
          <w:spacing w:val="-2"/>
        </w:rPr>
        <w:t xml:space="preserve"> </w:t>
      </w:r>
      <w:r w:rsidRPr="00BF31A4">
        <w:rPr>
          <w:rFonts w:ascii="Calibri" w:eastAsia="Calibri" w:hAnsi="Calibri" w:cs="Calibri"/>
        </w:rPr>
        <w:t>wniosku</w:t>
      </w:r>
      <w:r w:rsidRPr="00BF31A4">
        <w:rPr>
          <w:rFonts w:ascii="Calibri" w:eastAsia="Calibri" w:hAnsi="Calibri" w:cs="Calibri"/>
          <w:spacing w:val="-3"/>
        </w:rPr>
        <w:t xml:space="preserve"> </w:t>
      </w:r>
      <w:r w:rsidRPr="00BF31A4">
        <w:rPr>
          <w:rFonts w:ascii="Calibri" w:eastAsia="Calibri" w:hAnsi="Calibri" w:cs="Calibri"/>
        </w:rPr>
        <w:t>otrzymanym</w:t>
      </w:r>
      <w:r w:rsidRPr="00BF31A4">
        <w:rPr>
          <w:rFonts w:ascii="Calibri" w:eastAsia="Calibri" w:hAnsi="Calibri" w:cs="Calibri"/>
          <w:spacing w:val="-5"/>
        </w:rPr>
        <w:t xml:space="preserve"> </w:t>
      </w:r>
      <w:r w:rsidRPr="00BF31A4">
        <w:rPr>
          <w:rFonts w:ascii="Calibri" w:eastAsia="Calibri" w:hAnsi="Calibri" w:cs="Calibri"/>
        </w:rPr>
        <w:t>od</w:t>
      </w:r>
      <w:r w:rsidRPr="00BF31A4">
        <w:rPr>
          <w:rFonts w:ascii="Calibri" w:eastAsia="Calibri" w:hAnsi="Calibri" w:cs="Calibri"/>
          <w:spacing w:val="-3"/>
        </w:rPr>
        <w:t xml:space="preserve"> </w:t>
      </w:r>
      <w:r w:rsidRPr="00BF31A4">
        <w:rPr>
          <w:rFonts w:ascii="Calibri" w:eastAsia="Calibri" w:hAnsi="Calibri" w:cs="Calibri"/>
        </w:rPr>
        <w:t>osoby, której dane dotyczą. Podmiot przetwarzający nie odpowiada na taki wniosek samodzielnie, chyba że Administrator wyraził na to zgodę.</w:t>
      </w:r>
    </w:p>
    <w:p w:rsidR="00BF31A4" w:rsidRPr="00BF31A4" w:rsidRDefault="00BF31A4" w:rsidP="00751186">
      <w:pPr>
        <w:widowControl w:val="0"/>
        <w:numPr>
          <w:ilvl w:val="0"/>
          <w:numId w:val="27"/>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 przetwarzający pomaga Administratorowi w wypełnianiu jego obowiązków dotyczących udzielania odpowiedzi na wnioski osób, których dane dotyczą, o skorzystanie z przysługujących im praw, z uwzględnieniem charakteru przetwarzania.</w:t>
      </w:r>
    </w:p>
    <w:p w:rsidR="00BF31A4" w:rsidRPr="00BF31A4" w:rsidRDefault="00BF31A4" w:rsidP="00751186">
      <w:pPr>
        <w:widowControl w:val="0"/>
        <w:numPr>
          <w:ilvl w:val="0"/>
          <w:numId w:val="27"/>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Wypełniając swoje obowiązki zgodnie z ust. 1 i 2 Podmiot przetwarzający stosuje się do poleceń Admi</w:t>
      </w:r>
      <w:r w:rsidRPr="00BF31A4">
        <w:rPr>
          <w:rFonts w:ascii="Calibri" w:eastAsia="Calibri" w:hAnsi="Calibri" w:cs="Calibri"/>
          <w:spacing w:val="-2"/>
        </w:rPr>
        <w:t>nistratora.</w:t>
      </w:r>
    </w:p>
    <w:p w:rsidR="00BF31A4" w:rsidRPr="00BF31A4" w:rsidRDefault="00BF31A4" w:rsidP="00751186">
      <w:pPr>
        <w:widowControl w:val="0"/>
        <w:numPr>
          <w:ilvl w:val="0"/>
          <w:numId w:val="27"/>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Oprócz spoczywającego na Podmiocie przetwarzającym obowiązku pomagania Administratorowi zgodnie z ust. 2 powyżej Podmiot przetwarzający pomaga mu ponadto w zapewnieniu wypełniania następujących </w:t>
      </w:r>
      <w:r w:rsidRPr="00BF31A4">
        <w:rPr>
          <w:rFonts w:ascii="Calibri" w:eastAsia="Calibri" w:hAnsi="Calibri" w:cs="Calibri"/>
          <w:spacing w:val="-2"/>
        </w:rPr>
        <w:t>obowiązków, z uwzględnieniem charakteru przetwarzania danych oraz informacji,</w:t>
      </w:r>
      <w:r w:rsidRPr="00BF31A4">
        <w:rPr>
          <w:rFonts w:ascii="Calibri" w:eastAsia="Calibri" w:hAnsi="Calibri" w:cs="Calibri"/>
          <w:spacing w:val="-3"/>
        </w:rPr>
        <w:t xml:space="preserve"> </w:t>
      </w:r>
      <w:r w:rsidRPr="00BF31A4">
        <w:rPr>
          <w:rFonts w:ascii="Calibri" w:eastAsia="Calibri" w:hAnsi="Calibri" w:cs="Calibri"/>
          <w:spacing w:val="-2"/>
        </w:rPr>
        <w:t>którymi dysponuje Podmiot przetwarzający:</w:t>
      </w:r>
    </w:p>
    <w:p w:rsidR="00BF31A4" w:rsidRPr="00BF31A4" w:rsidRDefault="00BF31A4" w:rsidP="00751186">
      <w:pPr>
        <w:widowControl w:val="0"/>
        <w:numPr>
          <w:ilvl w:val="1"/>
          <w:numId w:val="27"/>
        </w:numPr>
        <w:tabs>
          <w:tab w:val="left" w:pos="567"/>
          <w:tab w:val="left" w:pos="1288"/>
        </w:tabs>
        <w:autoSpaceDE w:val="0"/>
        <w:autoSpaceDN w:val="0"/>
        <w:ind w:left="284" w:right="4" w:firstLine="0"/>
        <w:jc w:val="both"/>
        <w:rPr>
          <w:rFonts w:ascii="Calibri" w:eastAsia="Calibri" w:hAnsi="Calibri" w:cs="Calibri"/>
        </w:rPr>
      </w:pPr>
      <w:r w:rsidRPr="00BF31A4">
        <w:rPr>
          <w:rFonts w:ascii="Calibri" w:eastAsia="Calibri" w:hAnsi="Calibri" w:cs="Calibri"/>
        </w:rPr>
        <w:t>obowiązku przeprowadzenia oceny wpływu planowanych operacji przetwarzania na ochronę danych osobowych („ocena skutków dla ochrony danych”), jeżeli dany rodzaj przetwarzania może powodować wysokie ryzyko naruszenia praw i wolności osób fizycznych;</w:t>
      </w:r>
    </w:p>
    <w:p w:rsidR="00BF31A4" w:rsidRPr="00BF31A4" w:rsidRDefault="00BF31A4" w:rsidP="00751186">
      <w:pPr>
        <w:widowControl w:val="0"/>
        <w:numPr>
          <w:ilvl w:val="1"/>
          <w:numId w:val="27"/>
        </w:numPr>
        <w:tabs>
          <w:tab w:val="left" w:pos="567"/>
          <w:tab w:val="left" w:pos="1288"/>
        </w:tabs>
        <w:autoSpaceDE w:val="0"/>
        <w:autoSpaceDN w:val="0"/>
        <w:ind w:left="284" w:right="4" w:firstLine="0"/>
        <w:jc w:val="both"/>
        <w:rPr>
          <w:rFonts w:ascii="Calibri" w:eastAsia="Calibri" w:hAnsi="Calibri" w:cs="Calibri"/>
        </w:rPr>
      </w:pPr>
      <w:r w:rsidRPr="00BF31A4">
        <w:rPr>
          <w:rFonts w:ascii="Calibri" w:eastAsia="Calibri" w:hAnsi="Calibri" w:cs="Calibri"/>
        </w:rPr>
        <w:t>obowiązku skonsultowania się z właściwym(-i) organem(-</w:t>
      </w:r>
      <w:proofErr w:type="spellStart"/>
      <w:r w:rsidRPr="00BF31A4">
        <w:rPr>
          <w:rFonts w:ascii="Calibri" w:eastAsia="Calibri" w:hAnsi="Calibri" w:cs="Calibri"/>
        </w:rPr>
        <w:t>ami</w:t>
      </w:r>
      <w:proofErr w:type="spellEnd"/>
      <w:r w:rsidRPr="00BF31A4">
        <w:rPr>
          <w:rFonts w:ascii="Calibri" w:eastAsia="Calibri" w:hAnsi="Calibri" w:cs="Calibri"/>
        </w:rPr>
        <w:t>) nadzorczym(-i) przed rozpoczęciem przetwarzania, jeżeli ocena skutków dla ochrony danych wskaże, że przetwarzanie powodowałoby wysokie ryzyko, gdyby administrator nie zastosował środków w celu jego ograniczenia;</w:t>
      </w:r>
    </w:p>
    <w:p w:rsidR="00BF31A4" w:rsidRPr="00BF31A4" w:rsidRDefault="00BF31A4" w:rsidP="00751186">
      <w:pPr>
        <w:widowControl w:val="0"/>
        <w:numPr>
          <w:ilvl w:val="1"/>
          <w:numId w:val="27"/>
        </w:numPr>
        <w:tabs>
          <w:tab w:val="left" w:pos="567"/>
          <w:tab w:val="left" w:pos="1288"/>
        </w:tabs>
        <w:autoSpaceDE w:val="0"/>
        <w:autoSpaceDN w:val="0"/>
        <w:ind w:left="284" w:right="4" w:firstLine="0"/>
        <w:jc w:val="both"/>
        <w:rPr>
          <w:rFonts w:ascii="Calibri" w:eastAsia="Calibri" w:hAnsi="Calibri" w:cs="Calibri"/>
        </w:rPr>
      </w:pPr>
      <w:r w:rsidRPr="00BF31A4">
        <w:rPr>
          <w:rFonts w:ascii="Calibri" w:eastAsia="Calibri" w:hAnsi="Calibri" w:cs="Calibri"/>
        </w:rPr>
        <w:t>obowiązku zapewnienia prawidłowości i aktualności danych osobowych poprzez niezwłoczne poinformowanie Administratora, jeżeli Podmiot przetwarzający stwierdzi, że przetwarzane przez niego dane osobowe są nieprawidłowe lub nieaktualne;</w:t>
      </w:r>
    </w:p>
    <w:p w:rsidR="00BF31A4" w:rsidRPr="00BF31A4" w:rsidRDefault="00BF31A4" w:rsidP="00751186">
      <w:pPr>
        <w:widowControl w:val="0"/>
        <w:numPr>
          <w:ilvl w:val="1"/>
          <w:numId w:val="27"/>
        </w:numPr>
        <w:tabs>
          <w:tab w:val="left" w:pos="567"/>
          <w:tab w:val="left" w:pos="1287"/>
        </w:tabs>
        <w:autoSpaceDE w:val="0"/>
        <w:autoSpaceDN w:val="0"/>
        <w:ind w:left="284" w:right="4" w:firstLine="0"/>
        <w:jc w:val="both"/>
        <w:rPr>
          <w:rFonts w:ascii="Calibri" w:eastAsia="Calibri" w:hAnsi="Calibri" w:cs="Calibri"/>
        </w:rPr>
      </w:pPr>
      <w:r w:rsidRPr="00BF31A4">
        <w:rPr>
          <w:rFonts w:ascii="Calibri" w:eastAsia="Calibri" w:hAnsi="Calibri" w:cs="Calibri"/>
        </w:rPr>
        <w:t>obowiązków</w:t>
      </w:r>
      <w:r w:rsidRPr="00BF31A4">
        <w:rPr>
          <w:rFonts w:ascii="Calibri" w:eastAsia="Calibri" w:hAnsi="Calibri" w:cs="Calibri"/>
          <w:spacing w:val="-7"/>
        </w:rPr>
        <w:t xml:space="preserve"> </w:t>
      </w:r>
      <w:r w:rsidRPr="00BF31A4">
        <w:rPr>
          <w:rFonts w:ascii="Calibri" w:eastAsia="Calibri" w:hAnsi="Calibri" w:cs="Calibri"/>
        </w:rPr>
        <w:t>określonych</w:t>
      </w:r>
      <w:r w:rsidRPr="00BF31A4">
        <w:rPr>
          <w:rFonts w:ascii="Calibri" w:eastAsia="Calibri" w:hAnsi="Calibri" w:cs="Calibri"/>
          <w:spacing w:val="-7"/>
        </w:rPr>
        <w:t xml:space="preserve"> </w:t>
      </w:r>
      <w:r w:rsidRPr="00BF31A4">
        <w:rPr>
          <w:rFonts w:ascii="Calibri" w:eastAsia="Calibri" w:hAnsi="Calibri" w:cs="Calibri"/>
        </w:rPr>
        <w:t>w</w:t>
      </w:r>
      <w:r w:rsidRPr="00BF31A4">
        <w:rPr>
          <w:rFonts w:ascii="Calibri" w:eastAsia="Calibri" w:hAnsi="Calibri" w:cs="Calibri"/>
          <w:spacing w:val="-5"/>
        </w:rPr>
        <w:t xml:space="preserve"> </w:t>
      </w:r>
      <w:r w:rsidRPr="00BF31A4">
        <w:rPr>
          <w:rFonts w:ascii="Calibri" w:eastAsia="Calibri" w:hAnsi="Calibri" w:cs="Calibri"/>
        </w:rPr>
        <w:t>art.</w:t>
      </w:r>
      <w:r w:rsidRPr="00BF31A4">
        <w:rPr>
          <w:rFonts w:ascii="Calibri" w:eastAsia="Calibri" w:hAnsi="Calibri" w:cs="Calibri"/>
          <w:spacing w:val="-6"/>
        </w:rPr>
        <w:t xml:space="preserve"> </w:t>
      </w:r>
      <w:r w:rsidRPr="00BF31A4">
        <w:rPr>
          <w:rFonts w:ascii="Calibri" w:eastAsia="Calibri" w:hAnsi="Calibri" w:cs="Calibri"/>
        </w:rPr>
        <w:t>32</w:t>
      </w:r>
      <w:r w:rsidRPr="00BF31A4">
        <w:rPr>
          <w:rFonts w:ascii="Calibri" w:eastAsia="Calibri" w:hAnsi="Calibri" w:cs="Calibri"/>
          <w:spacing w:val="-5"/>
        </w:rPr>
        <w:t xml:space="preserve"> </w:t>
      </w:r>
      <w:r w:rsidRPr="00BF31A4">
        <w:rPr>
          <w:rFonts w:ascii="Calibri" w:eastAsia="Calibri" w:hAnsi="Calibri" w:cs="Calibri"/>
        </w:rPr>
        <w:t>rozporządzenia</w:t>
      </w:r>
      <w:r w:rsidRPr="00BF31A4">
        <w:rPr>
          <w:rFonts w:ascii="Calibri" w:eastAsia="Calibri" w:hAnsi="Calibri" w:cs="Calibri"/>
          <w:spacing w:val="-4"/>
        </w:rPr>
        <w:t xml:space="preserve"> </w:t>
      </w:r>
      <w:r w:rsidRPr="00BF31A4">
        <w:rPr>
          <w:rFonts w:ascii="Calibri" w:eastAsia="Calibri" w:hAnsi="Calibri" w:cs="Calibri"/>
        </w:rPr>
        <w:t>(UE)</w:t>
      </w:r>
      <w:r w:rsidRPr="00BF31A4">
        <w:rPr>
          <w:rFonts w:ascii="Calibri" w:eastAsia="Calibri" w:hAnsi="Calibri" w:cs="Calibri"/>
          <w:spacing w:val="-4"/>
        </w:rPr>
        <w:t xml:space="preserve"> </w:t>
      </w:r>
      <w:r w:rsidRPr="00BF31A4">
        <w:rPr>
          <w:rFonts w:ascii="Calibri" w:eastAsia="Calibri" w:hAnsi="Calibri" w:cs="Calibri"/>
          <w:spacing w:val="-2"/>
        </w:rPr>
        <w:t>2016/679.</w:t>
      </w:r>
    </w:p>
    <w:p w:rsidR="00BF31A4" w:rsidRDefault="00BF31A4" w:rsidP="00751186">
      <w:pPr>
        <w:widowControl w:val="0"/>
        <w:numPr>
          <w:ilvl w:val="0"/>
          <w:numId w:val="27"/>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Strony określają w załączniku nr 1 odpowiednie środki techniczne i organizacyjne, za pomocą których Podmiot przetwarzający jest zobowiązany pomagać Administratorowi w stosowaniu niniejszej klauzuli, jak również zakres wymaganej pomocy.</w:t>
      </w:r>
    </w:p>
    <w:p w:rsidR="00585EC8" w:rsidRPr="00BF31A4" w:rsidRDefault="00585EC8" w:rsidP="00585EC8">
      <w:pPr>
        <w:widowControl w:val="0"/>
        <w:tabs>
          <w:tab w:val="left" w:pos="284"/>
        </w:tabs>
        <w:autoSpaceDE w:val="0"/>
        <w:autoSpaceDN w:val="0"/>
        <w:ind w:right="4"/>
        <w:jc w:val="both"/>
        <w:rPr>
          <w:rFonts w:ascii="Calibri" w:eastAsia="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14</w:t>
      </w:r>
    </w:p>
    <w:p w:rsidR="00BF31A4" w:rsidRPr="00BF31A4" w:rsidRDefault="00BF31A4" w:rsidP="00BF31A4">
      <w:pPr>
        <w:ind w:left="3" w:right="4"/>
        <w:jc w:val="center"/>
        <w:rPr>
          <w:rFonts w:ascii="Calibri" w:hAnsi="Calibri" w:cs="Calibri"/>
          <w:b/>
        </w:rPr>
      </w:pPr>
      <w:r w:rsidRPr="00BF31A4">
        <w:rPr>
          <w:rFonts w:ascii="Calibri" w:hAnsi="Calibri" w:cs="Calibri"/>
          <w:b/>
        </w:rPr>
        <w:t>Zgłaszanie</w:t>
      </w:r>
      <w:r w:rsidRPr="00BF31A4">
        <w:rPr>
          <w:rFonts w:ascii="Calibri" w:hAnsi="Calibri" w:cs="Calibri"/>
          <w:b/>
          <w:spacing w:val="-5"/>
        </w:rPr>
        <w:t xml:space="preserve"> </w:t>
      </w:r>
      <w:r w:rsidRPr="00BF31A4">
        <w:rPr>
          <w:rFonts w:ascii="Calibri" w:hAnsi="Calibri" w:cs="Calibri"/>
          <w:b/>
        </w:rPr>
        <w:t>naruszenia</w:t>
      </w:r>
      <w:r w:rsidRPr="00BF31A4">
        <w:rPr>
          <w:rFonts w:ascii="Calibri" w:hAnsi="Calibri" w:cs="Calibri"/>
          <w:b/>
          <w:spacing w:val="-5"/>
        </w:rPr>
        <w:t xml:space="preserve"> </w:t>
      </w:r>
      <w:r w:rsidRPr="00BF31A4">
        <w:rPr>
          <w:rFonts w:ascii="Calibri" w:hAnsi="Calibri" w:cs="Calibri"/>
          <w:b/>
        </w:rPr>
        <w:t>ochrony</w:t>
      </w:r>
      <w:r w:rsidRPr="00BF31A4">
        <w:rPr>
          <w:rFonts w:ascii="Calibri" w:hAnsi="Calibri" w:cs="Calibri"/>
          <w:b/>
          <w:spacing w:val="-5"/>
        </w:rPr>
        <w:t xml:space="preserve"> </w:t>
      </w:r>
      <w:r w:rsidRPr="00BF31A4">
        <w:rPr>
          <w:rFonts w:ascii="Calibri" w:hAnsi="Calibri" w:cs="Calibri"/>
          <w:b/>
        </w:rPr>
        <w:t>danych</w:t>
      </w:r>
      <w:r w:rsidRPr="00BF31A4">
        <w:rPr>
          <w:rFonts w:ascii="Calibri" w:hAnsi="Calibri" w:cs="Calibri"/>
          <w:b/>
          <w:spacing w:val="-8"/>
        </w:rPr>
        <w:t xml:space="preserve"> </w:t>
      </w:r>
      <w:r w:rsidRPr="00BF31A4">
        <w:rPr>
          <w:rFonts w:ascii="Calibri" w:hAnsi="Calibri" w:cs="Calibri"/>
          <w:b/>
          <w:spacing w:val="-2"/>
        </w:rPr>
        <w:t>osobowych</w:t>
      </w:r>
    </w:p>
    <w:p w:rsidR="00BF31A4" w:rsidRPr="00BF31A4" w:rsidRDefault="00BF31A4" w:rsidP="00751186">
      <w:pPr>
        <w:widowControl w:val="0"/>
        <w:numPr>
          <w:ilvl w:val="0"/>
          <w:numId w:val="26"/>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w:t>
      </w:r>
      <w:r w:rsidRPr="00BF31A4">
        <w:rPr>
          <w:rFonts w:ascii="Calibri" w:eastAsia="Calibri" w:hAnsi="Calibri" w:cs="Calibri"/>
          <w:spacing w:val="-2"/>
        </w:rPr>
        <w:t>przetwarzający.</w:t>
      </w:r>
    </w:p>
    <w:p w:rsidR="00BF31A4" w:rsidRPr="00BF31A4" w:rsidRDefault="00BF31A4" w:rsidP="00751186">
      <w:pPr>
        <w:widowControl w:val="0"/>
        <w:numPr>
          <w:ilvl w:val="0"/>
          <w:numId w:val="26"/>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 przypadku naruszenia ochrony danych osobowych dotyczącego danych przetwarzanych przez Administratora Podmiot przetwarzający wspomaga Administratora:</w:t>
      </w:r>
    </w:p>
    <w:p w:rsidR="00BF31A4" w:rsidRPr="00BF31A4" w:rsidRDefault="00BF31A4" w:rsidP="00751186">
      <w:pPr>
        <w:widowControl w:val="0"/>
        <w:numPr>
          <w:ilvl w:val="1"/>
          <w:numId w:val="26"/>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przy zgłaszaniu naruszenia ochrony danych osobowych właściwemu(-</w:t>
      </w:r>
      <w:proofErr w:type="spellStart"/>
      <w:r w:rsidRPr="00BF31A4">
        <w:rPr>
          <w:rFonts w:ascii="Calibri" w:eastAsia="Calibri" w:hAnsi="Calibri" w:cs="Calibri"/>
        </w:rPr>
        <w:t>ym</w:t>
      </w:r>
      <w:proofErr w:type="spellEnd"/>
      <w:r w:rsidRPr="00BF31A4">
        <w:rPr>
          <w:rFonts w:ascii="Calibri" w:eastAsia="Calibri" w:hAnsi="Calibri" w:cs="Calibri"/>
        </w:rPr>
        <w:t>) organowi(-om) nadzorczemu(-</w:t>
      </w:r>
      <w:proofErr w:type="spellStart"/>
      <w:r w:rsidRPr="00BF31A4">
        <w:rPr>
          <w:rFonts w:ascii="Calibri" w:eastAsia="Calibri" w:hAnsi="Calibri" w:cs="Calibri"/>
        </w:rPr>
        <w:t>ym</w:t>
      </w:r>
      <w:proofErr w:type="spellEnd"/>
      <w:r w:rsidRPr="00BF31A4">
        <w:rPr>
          <w:rFonts w:ascii="Calibri" w:eastAsia="Calibri" w:hAnsi="Calibri" w:cs="Calibri"/>
        </w:rPr>
        <w:t>) niezwłocznie po tym, jak Administrator dowiedział się o naruszeniu, w stosownych przypadkach/ (chyba że jest mało prawdopodobne, by naruszenie to skutkowało ryzykiem naruszenia praw lub wolności osób fizycznych);</w:t>
      </w:r>
    </w:p>
    <w:p w:rsidR="00BF31A4" w:rsidRPr="00BF31A4" w:rsidRDefault="00BF31A4" w:rsidP="00751186">
      <w:pPr>
        <w:widowControl w:val="0"/>
        <w:numPr>
          <w:ilvl w:val="1"/>
          <w:numId w:val="26"/>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 xml:space="preserve">przy uzyskiwaniu następujących informacji, które zgodnie z art. 33 ust. 3 </w:t>
      </w:r>
      <w:r w:rsidRPr="00BF31A4">
        <w:rPr>
          <w:rFonts w:ascii="Calibri" w:eastAsia="Calibri" w:hAnsi="Calibri" w:cs="Calibri"/>
        </w:rPr>
        <w:lastRenderedPageBreak/>
        <w:t xml:space="preserve">rozporządzenia (UE) 2016/679 powinny być zawarte w zgłoszeniu Administratora i obejmować co najmniej: </w:t>
      </w:r>
    </w:p>
    <w:p w:rsidR="00BF31A4" w:rsidRPr="00BF31A4" w:rsidRDefault="00BF31A4" w:rsidP="00751186">
      <w:pPr>
        <w:widowControl w:val="0"/>
        <w:numPr>
          <w:ilvl w:val="1"/>
          <w:numId w:val="39"/>
        </w:numPr>
        <w:tabs>
          <w:tab w:val="left" w:pos="851"/>
        </w:tabs>
        <w:autoSpaceDE w:val="0"/>
        <w:autoSpaceDN w:val="0"/>
        <w:ind w:left="851" w:right="4" w:hanging="284"/>
        <w:jc w:val="both"/>
        <w:rPr>
          <w:rFonts w:ascii="Calibri" w:eastAsia="Calibri" w:hAnsi="Calibri" w:cs="Calibri"/>
        </w:rPr>
      </w:pPr>
      <w:r w:rsidRPr="00BF31A4">
        <w:rPr>
          <w:rFonts w:ascii="Calibri" w:eastAsia="Calibri" w:hAnsi="Calibri" w:cs="Calibri"/>
        </w:rPr>
        <w:t>charakter danych osobowych, w tym w miarę możliwości kategorie i przybliżoną liczbę osób, których dane dotyczą,</w:t>
      </w:r>
      <w:r w:rsidRPr="00BF31A4">
        <w:rPr>
          <w:rFonts w:ascii="Calibri" w:eastAsia="Calibri" w:hAnsi="Calibri" w:cs="Calibri"/>
          <w:spacing w:val="-14"/>
        </w:rPr>
        <w:t xml:space="preserve"> </w:t>
      </w:r>
      <w:r w:rsidRPr="00BF31A4">
        <w:rPr>
          <w:rFonts w:ascii="Calibri" w:eastAsia="Calibri" w:hAnsi="Calibri" w:cs="Calibri"/>
        </w:rPr>
        <w:t>oraz</w:t>
      </w:r>
      <w:r w:rsidRPr="00BF31A4">
        <w:rPr>
          <w:rFonts w:ascii="Calibri" w:eastAsia="Calibri" w:hAnsi="Calibri" w:cs="Calibri"/>
          <w:spacing w:val="-14"/>
        </w:rPr>
        <w:t xml:space="preserve"> </w:t>
      </w:r>
      <w:r w:rsidRPr="00BF31A4">
        <w:rPr>
          <w:rFonts w:ascii="Calibri" w:eastAsia="Calibri" w:hAnsi="Calibri" w:cs="Calibri"/>
        </w:rPr>
        <w:t>kategorie</w:t>
      </w:r>
      <w:r w:rsidRPr="00BF31A4">
        <w:rPr>
          <w:rFonts w:ascii="Calibri" w:eastAsia="Calibri" w:hAnsi="Calibri" w:cs="Calibri"/>
          <w:spacing w:val="-14"/>
        </w:rPr>
        <w:t xml:space="preserve"> </w:t>
      </w:r>
      <w:r w:rsidRPr="00BF31A4">
        <w:rPr>
          <w:rFonts w:ascii="Calibri" w:eastAsia="Calibri" w:hAnsi="Calibri" w:cs="Calibri"/>
        </w:rPr>
        <w:t>i</w:t>
      </w:r>
      <w:r w:rsidRPr="00BF31A4">
        <w:rPr>
          <w:rFonts w:ascii="Calibri" w:eastAsia="Calibri" w:hAnsi="Calibri" w:cs="Calibri"/>
          <w:spacing w:val="-13"/>
        </w:rPr>
        <w:t xml:space="preserve"> </w:t>
      </w:r>
      <w:r w:rsidRPr="00BF31A4">
        <w:rPr>
          <w:rFonts w:ascii="Calibri" w:eastAsia="Calibri" w:hAnsi="Calibri" w:cs="Calibri"/>
        </w:rPr>
        <w:t>przybliżoną</w:t>
      </w:r>
      <w:r w:rsidRPr="00BF31A4">
        <w:rPr>
          <w:rFonts w:ascii="Calibri" w:eastAsia="Calibri" w:hAnsi="Calibri" w:cs="Calibri"/>
          <w:spacing w:val="-14"/>
        </w:rPr>
        <w:t xml:space="preserve"> </w:t>
      </w:r>
      <w:r w:rsidRPr="00BF31A4">
        <w:rPr>
          <w:rFonts w:ascii="Calibri" w:eastAsia="Calibri" w:hAnsi="Calibri" w:cs="Calibri"/>
        </w:rPr>
        <w:t>liczbę</w:t>
      </w:r>
      <w:r w:rsidRPr="00BF31A4">
        <w:rPr>
          <w:rFonts w:ascii="Calibri" w:eastAsia="Calibri" w:hAnsi="Calibri" w:cs="Calibri"/>
          <w:spacing w:val="-14"/>
        </w:rPr>
        <w:t xml:space="preserve"> </w:t>
      </w:r>
      <w:r w:rsidRPr="00BF31A4">
        <w:rPr>
          <w:rFonts w:ascii="Calibri" w:eastAsia="Calibri" w:hAnsi="Calibri" w:cs="Calibri"/>
        </w:rPr>
        <w:t>wpisów</w:t>
      </w:r>
      <w:r w:rsidRPr="00BF31A4">
        <w:rPr>
          <w:rFonts w:ascii="Calibri" w:eastAsia="Calibri" w:hAnsi="Calibri" w:cs="Calibri"/>
          <w:spacing w:val="-14"/>
        </w:rPr>
        <w:t xml:space="preserve"> </w:t>
      </w:r>
      <w:r w:rsidRPr="00BF31A4">
        <w:rPr>
          <w:rFonts w:ascii="Calibri" w:eastAsia="Calibri" w:hAnsi="Calibri" w:cs="Calibri"/>
        </w:rPr>
        <w:t>danych</w:t>
      </w:r>
      <w:r w:rsidRPr="00BF31A4">
        <w:rPr>
          <w:rFonts w:ascii="Calibri" w:eastAsia="Calibri" w:hAnsi="Calibri" w:cs="Calibri"/>
          <w:spacing w:val="-13"/>
        </w:rPr>
        <w:t xml:space="preserve"> </w:t>
      </w:r>
      <w:r w:rsidRPr="00BF31A4">
        <w:rPr>
          <w:rFonts w:ascii="Calibri" w:eastAsia="Calibri" w:hAnsi="Calibri" w:cs="Calibri"/>
        </w:rPr>
        <w:t>osobowych,</w:t>
      </w:r>
      <w:r w:rsidRPr="00BF31A4">
        <w:rPr>
          <w:rFonts w:ascii="Calibri" w:eastAsia="Calibri" w:hAnsi="Calibri" w:cs="Calibri"/>
          <w:spacing w:val="-14"/>
        </w:rPr>
        <w:t xml:space="preserve"> </w:t>
      </w:r>
      <w:r w:rsidRPr="00BF31A4">
        <w:rPr>
          <w:rFonts w:ascii="Calibri" w:eastAsia="Calibri" w:hAnsi="Calibri" w:cs="Calibri"/>
        </w:rPr>
        <w:t>których</w:t>
      </w:r>
      <w:r w:rsidRPr="00BF31A4">
        <w:rPr>
          <w:rFonts w:ascii="Calibri" w:eastAsia="Calibri" w:hAnsi="Calibri" w:cs="Calibri"/>
          <w:spacing w:val="-14"/>
        </w:rPr>
        <w:t xml:space="preserve"> </w:t>
      </w:r>
      <w:r w:rsidRPr="00BF31A4">
        <w:rPr>
          <w:rFonts w:ascii="Calibri" w:eastAsia="Calibri" w:hAnsi="Calibri" w:cs="Calibri"/>
        </w:rPr>
        <w:t>dotyczy</w:t>
      </w:r>
      <w:r w:rsidRPr="00BF31A4">
        <w:rPr>
          <w:rFonts w:ascii="Calibri" w:eastAsia="Calibri" w:hAnsi="Calibri" w:cs="Calibri"/>
          <w:spacing w:val="-14"/>
        </w:rPr>
        <w:t xml:space="preserve"> </w:t>
      </w:r>
      <w:r w:rsidRPr="00BF31A4">
        <w:rPr>
          <w:rFonts w:ascii="Calibri" w:eastAsia="Calibri" w:hAnsi="Calibri" w:cs="Calibri"/>
        </w:rPr>
        <w:t xml:space="preserve">naruszenie; </w:t>
      </w:r>
    </w:p>
    <w:p w:rsidR="00BF31A4" w:rsidRPr="00BF31A4" w:rsidRDefault="00BF31A4" w:rsidP="00751186">
      <w:pPr>
        <w:widowControl w:val="0"/>
        <w:numPr>
          <w:ilvl w:val="1"/>
          <w:numId w:val="39"/>
        </w:numPr>
        <w:tabs>
          <w:tab w:val="left" w:pos="851"/>
        </w:tabs>
        <w:autoSpaceDE w:val="0"/>
        <w:autoSpaceDN w:val="0"/>
        <w:ind w:left="851" w:right="4" w:hanging="284"/>
        <w:jc w:val="both"/>
        <w:rPr>
          <w:rFonts w:ascii="Calibri" w:eastAsia="Calibri" w:hAnsi="Calibri" w:cs="Calibri"/>
        </w:rPr>
      </w:pPr>
      <w:r w:rsidRPr="00BF31A4">
        <w:rPr>
          <w:rFonts w:ascii="Calibri" w:eastAsia="Calibri" w:hAnsi="Calibri" w:cs="Calibri"/>
        </w:rPr>
        <w:t xml:space="preserve">możliwe konsekwencje naruszenia ochrony danych osobowych; </w:t>
      </w:r>
    </w:p>
    <w:p w:rsidR="00BF31A4" w:rsidRPr="00BF31A4" w:rsidRDefault="00BF31A4" w:rsidP="00751186">
      <w:pPr>
        <w:widowControl w:val="0"/>
        <w:numPr>
          <w:ilvl w:val="1"/>
          <w:numId w:val="39"/>
        </w:numPr>
        <w:tabs>
          <w:tab w:val="left" w:pos="851"/>
        </w:tabs>
        <w:autoSpaceDE w:val="0"/>
        <w:autoSpaceDN w:val="0"/>
        <w:ind w:left="851" w:right="4" w:hanging="284"/>
        <w:jc w:val="both"/>
        <w:rPr>
          <w:rFonts w:ascii="Calibri" w:eastAsia="Calibri" w:hAnsi="Calibri" w:cs="Calibri"/>
        </w:rPr>
      </w:pPr>
      <w:r w:rsidRPr="00BF31A4">
        <w:rPr>
          <w:rFonts w:ascii="Calibri" w:eastAsia="Calibri" w:hAnsi="Calibri" w:cs="Calibri"/>
        </w:rPr>
        <w:t xml:space="preserve">środki zastosowane lub proponowane przez Administratora w celu zaradzenia naruszeniu ochrony danych osobowych, w tym w stosownych przypadkach środki w celu zminimalizowania jego ewentualnych negatywnych </w:t>
      </w:r>
      <w:r w:rsidRPr="00BF31A4">
        <w:rPr>
          <w:rFonts w:ascii="Calibri" w:eastAsia="Calibri" w:hAnsi="Calibri" w:cs="Calibri"/>
          <w:spacing w:val="-2"/>
        </w:rPr>
        <w:t>skutków.</w:t>
      </w:r>
    </w:p>
    <w:p w:rsidR="00BF31A4" w:rsidRPr="00BF31A4" w:rsidRDefault="00BF31A4" w:rsidP="00751186">
      <w:pPr>
        <w:widowControl w:val="0"/>
        <w:numPr>
          <w:ilvl w:val="1"/>
          <w:numId w:val="26"/>
        </w:numPr>
        <w:autoSpaceDE w:val="0"/>
        <w:autoSpaceDN w:val="0"/>
        <w:ind w:left="567" w:right="4" w:hanging="283"/>
        <w:rPr>
          <w:rFonts w:ascii="Calibri" w:hAnsi="Calibri" w:cs="Calibri"/>
        </w:rPr>
      </w:pPr>
      <w:r w:rsidRPr="00BF31A4">
        <w:rPr>
          <w:rFonts w:ascii="Calibri" w:hAnsi="Calibri" w:cs="Calibri"/>
        </w:rPr>
        <w:t>Jeżeli przekazanie wszystkich tych informacji równocześnie nie jest możliwe, pierwotne zgłoszenie zawiera informacje dostępne w danej chwili, a po uzyskaniu dostępu do dalszych informacji przekazuje się je bez zbędnej zwłoki;</w:t>
      </w:r>
    </w:p>
    <w:p w:rsidR="00BF31A4" w:rsidRPr="00BF31A4" w:rsidRDefault="00BF31A4" w:rsidP="00751186">
      <w:pPr>
        <w:widowControl w:val="0"/>
        <w:numPr>
          <w:ilvl w:val="1"/>
          <w:numId w:val="26"/>
        </w:numPr>
        <w:tabs>
          <w:tab w:val="left" w:pos="1418"/>
          <w:tab w:val="left" w:pos="1420"/>
        </w:tabs>
        <w:autoSpaceDE w:val="0"/>
        <w:autoSpaceDN w:val="0"/>
        <w:ind w:left="567" w:right="4" w:hanging="283"/>
        <w:jc w:val="both"/>
        <w:rPr>
          <w:rFonts w:ascii="Calibri" w:eastAsia="Calibri" w:hAnsi="Calibri" w:cs="Calibri"/>
        </w:rPr>
      </w:pPr>
      <w:r w:rsidRPr="00BF31A4">
        <w:rPr>
          <w:rFonts w:ascii="Calibri" w:eastAsia="Calibri" w:hAnsi="Calibri" w:cs="Calibri"/>
        </w:rPr>
        <w:t>przy wypełnianiu – zgodnie z art. 34 rozporządzenia (UE) 2016/679</w:t>
      </w:r>
      <w:r w:rsidRPr="00BF31A4">
        <w:rPr>
          <w:rFonts w:ascii="Calibri" w:eastAsia="Calibri" w:hAnsi="Calibri" w:cs="Calibri"/>
          <w:spacing w:val="40"/>
        </w:rPr>
        <w:t xml:space="preserve"> </w:t>
      </w:r>
      <w:r w:rsidRPr="00BF31A4">
        <w:rPr>
          <w:rFonts w:ascii="Calibri" w:eastAsia="Calibri" w:hAnsi="Calibri" w:cs="Calibri"/>
        </w:rPr>
        <w:t>– obowiązku zawiadomienia bez</w:t>
      </w:r>
      <w:r w:rsidRPr="00BF31A4">
        <w:rPr>
          <w:rFonts w:ascii="Calibri" w:eastAsia="Calibri" w:hAnsi="Calibri" w:cs="Calibri"/>
          <w:spacing w:val="80"/>
        </w:rPr>
        <w:t xml:space="preserve"> </w:t>
      </w:r>
      <w:r w:rsidRPr="00BF31A4">
        <w:rPr>
          <w:rFonts w:ascii="Calibri" w:eastAsia="Calibri" w:hAnsi="Calibri" w:cs="Calibri"/>
        </w:rPr>
        <w:t>zbędnej</w:t>
      </w:r>
      <w:r w:rsidRPr="00BF31A4">
        <w:rPr>
          <w:rFonts w:ascii="Calibri" w:eastAsia="Calibri" w:hAnsi="Calibri" w:cs="Calibri"/>
          <w:spacing w:val="80"/>
          <w:w w:val="150"/>
        </w:rPr>
        <w:t xml:space="preserve"> </w:t>
      </w:r>
      <w:r w:rsidRPr="00BF31A4">
        <w:rPr>
          <w:rFonts w:ascii="Calibri" w:eastAsia="Calibri" w:hAnsi="Calibri" w:cs="Calibri"/>
        </w:rPr>
        <w:t>zwłoki</w:t>
      </w:r>
      <w:r w:rsidRPr="00BF31A4">
        <w:rPr>
          <w:rFonts w:ascii="Calibri" w:eastAsia="Calibri" w:hAnsi="Calibri" w:cs="Calibri"/>
          <w:spacing w:val="80"/>
          <w:w w:val="150"/>
        </w:rPr>
        <w:t xml:space="preserve"> </w:t>
      </w:r>
      <w:r w:rsidRPr="00BF31A4">
        <w:rPr>
          <w:rFonts w:ascii="Calibri" w:eastAsia="Calibri" w:hAnsi="Calibri" w:cs="Calibri"/>
        </w:rPr>
        <w:t>osoby,</w:t>
      </w:r>
      <w:r w:rsidRPr="00BF31A4">
        <w:rPr>
          <w:rFonts w:ascii="Calibri" w:eastAsia="Calibri" w:hAnsi="Calibri" w:cs="Calibri"/>
          <w:spacing w:val="80"/>
        </w:rPr>
        <w:t xml:space="preserve"> </w:t>
      </w:r>
      <w:r w:rsidRPr="00BF31A4">
        <w:rPr>
          <w:rFonts w:ascii="Calibri" w:eastAsia="Calibri" w:hAnsi="Calibri" w:cs="Calibri"/>
        </w:rPr>
        <w:t>której</w:t>
      </w:r>
      <w:r w:rsidRPr="00BF31A4">
        <w:rPr>
          <w:rFonts w:ascii="Calibri" w:eastAsia="Calibri" w:hAnsi="Calibri" w:cs="Calibri"/>
          <w:spacing w:val="80"/>
          <w:w w:val="150"/>
        </w:rPr>
        <w:t xml:space="preserve"> </w:t>
      </w:r>
      <w:r w:rsidRPr="00BF31A4">
        <w:rPr>
          <w:rFonts w:ascii="Calibri" w:eastAsia="Calibri" w:hAnsi="Calibri" w:cs="Calibri"/>
        </w:rPr>
        <w:t>dane</w:t>
      </w:r>
      <w:r w:rsidRPr="00BF31A4">
        <w:rPr>
          <w:rFonts w:ascii="Calibri" w:eastAsia="Calibri" w:hAnsi="Calibri" w:cs="Calibri"/>
          <w:spacing w:val="80"/>
          <w:w w:val="150"/>
        </w:rPr>
        <w:t xml:space="preserve"> </w:t>
      </w:r>
      <w:r w:rsidRPr="00BF31A4">
        <w:rPr>
          <w:rFonts w:ascii="Calibri" w:eastAsia="Calibri" w:hAnsi="Calibri" w:cs="Calibri"/>
        </w:rPr>
        <w:t>dotyczą,</w:t>
      </w:r>
      <w:r w:rsidRPr="00BF31A4">
        <w:rPr>
          <w:rFonts w:ascii="Calibri" w:eastAsia="Calibri" w:hAnsi="Calibri" w:cs="Calibri"/>
          <w:spacing w:val="80"/>
        </w:rPr>
        <w:t xml:space="preserve"> </w:t>
      </w:r>
      <w:r w:rsidRPr="00BF31A4">
        <w:rPr>
          <w:rFonts w:ascii="Calibri" w:eastAsia="Calibri" w:hAnsi="Calibri" w:cs="Calibri"/>
        </w:rPr>
        <w:t>o</w:t>
      </w:r>
      <w:r w:rsidRPr="00BF31A4">
        <w:rPr>
          <w:rFonts w:ascii="Calibri" w:eastAsia="Calibri" w:hAnsi="Calibri" w:cs="Calibri"/>
          <w:spacing w:val="80"/>
          <w:w w:val="150"/>
        </w:rPr>
        <w:t xml:space="preserve"> </w:t>
      </w:r>
      <w:r w:rsidRPr="00BF31A4">
        <w:rPr>
          <w:rFonts w:ascii="Calibri" w:eastAsia="Calibri" w:hAnsi="Calibri" w:cs="Calibri"/>
        </w:rPr>
        <w:t>naruszeniu</w:t>
      </w:r>
      <w:r w:rsidRPr="00BF31A4">
        <w:rPr>
          <w:rFonts w:ascii="Calibri" w:eastAsia="Calibri" w:hAnsi="Calibri" w:cs="Calibri"/>
          <w:spacing w:val="80"/>
        </w:rPr>
        <w:t xml:space="preserve"> </w:t>
      </w:r>
      <w:r w:rsidRPr="00BF31A4">
        <w:rPr>
          <w:rFonts w:ascii="Calibri" w:eastAsia="Calibri" w:hAnsi="Calibri" w:cs="Calibri"/>
        </w:rPr>
        <w:t>ochrony danych osobowych, jeżeli naruszenie to może powodować wysokie ryzyko naruszenia praw i wolności osób fizycznych.</w:t>
      </w:r>
    </w:p>
    <w:p w:rsidR="00BF31A4" w:rsidRPr="00BF31A4" w:rsidRDefault="00BF31A4" w:rsidP="00751186">
      <w:pPr>
        <w:widowControl w:val="0"/>
        <w:numPr>
          <w:ilvl w:val="0"/>
          <w:numId w:val="26"/>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 przypadku naruszenia ochrony danych osobowych dotyczącego danych przetwarzanych przez Podmiot przetwarzający Podmiot przetwarzający zgłasza naruszenie Administratorowi niezwłocznie po tym, jak dowiedział się o naruszeniu. Zgłoszenie to powinno zawierać co najmniej:</w:t>
      </w:r>
    </w:p>
    <w:p w:rsidR="00BF31A4" w:rsidRPr="00BF31A4" w:rsidRDefault="00BF31A4" w:rsidP="00751186">
      <w:pPr>
        <w:widowControl w:val="0"/>
        <w:numPr>
          <w:ilvl w:val="1"/>
          <w:numId w:val="26"/>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opis</w:t>
      </w:r>
      <w:r w:rsidRPr="00BF31A4">
        <w:rPr>
          <w:rFonts w:ascii="Calibri" w:eastAsia="Calibri" w:hAnsi="Calibri" w:cs="Calibri"/>
          <w:spacing w:val="-12"/>
        </w:rPr>
        <w:t xml:space="preserve"> </w:t>
      </w:r>
      <w:r w:rsidRPr="00BF31A4">
        <w:rPr>
          <w:rFonts w:ascii="Calibri" w:eastAsia="Calibri" w:hAnsi="Calibri" w:cs="Calibri"/>
        </w:rPr>
        <w:t>charakteru</w:t>
      </w:r>
      <w:r w:rsidRPr="00BF31A4">
        <w:rPr>
          <w:rFonts w:ascii="Calibri" w:eastAsia="Calibri" w:hAnsi="Calibri" w:cs="Calibri"/>
          <w:spacing w:val="-12"/>
        </w:rPr>
        <w:t xml:space="preserve"> </w:t>
      </w:r>
      <w:r w:rsidRPr="00BF31A4">
        <w:rPr>
          <w:rFonts w:ascii="Calibri" w:eastAsia="Calibri" w:hAnsi="Calibri" w:cs="Calibri"/>
        </w:rPr>
        <w:t>naruszenia</w:t>
      </w:r>
      <w:r w:rsidRPr="00BF31A4">
        <w:rPr>
          <w:rFonts w:ascii="Calibri" w:eastAsia="Calibri" w:hAnsi="Calibri" w:cs="Calibri"/>
          <w:spacing w:val="-12"/>
        </w:rPr>
        <w:t xml:space="preserve"> </w:t>
      </w:r>
      <w:r w:rsidRPr="00BF31A4">
        <w:rPr>
          <w:rFonts w:ascii="Calibri" w:eastAsia="Calibri" w:hAnsi="Calibri" w:cs="Calibri"/>
        </w:rPr>
        <w:t>(w</w:t>
      </w:r>
      <w:r w:rsidRPr="00BF31A4">
        <w:rPr>
          <w:rFonts w:ascii="Calibri" w:eastAsia="Calibri" w:hAnsi="Calibri" w:cs="Calibri"/>
          <w:spacing w:val="-11"/>
        </w:rPr>
        <w:t xml:space="preserve"> </w:t>
      </w:r>
      <w:r w:rsidRPr="00BF31A4">
        <w:rPr>
          <w:rFonts w:ascii="Calibri" w:eastAsia="Calibri" w:hAnsi="Calibri" w:cs="Calibri"/>
        </w:rPr>
        <w:t>tym,</w:t>
      </w:r>
      <w:r w:rsidRPr="00BF31A4">
        <w:rPr>
          <w:rFonts w:ascii="Calibri" w:eastAsia="Calibri" w:hAnsi="Calibri" w:cs="Calibri"/>
          <w:spacing w:val="-10"/>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miarę</w:t>
      </w:r>
      <w:r w:rsidRPr="00BF31A4">
        <w:rPr>
          <w:rFonts w:ascii="Calibri" w:eastAsia="Calibri" w:hAnsi="Calibri" w:cs="Calibri"/>
          <w:spacing w:val="-12"/>
        </w:rPr>
        <w:t xml:space="preserve"> </w:t>
      </w:r>
      <w:r w:rsidRPr="00BF31A4">
        <w:rPr>
          <w:rFonts w:ascii="Calibri" w:eastAsia="Calibri" w:hAnsi="Calibri" w:cs="Calibri"/>
        </w:rPr>
        <w:t>możliwości,</w:t>
      </w:r>
      <w:r w:rsidRPr="00BF31A4">
        <w:rPr>
          <w:rFonts w:ascii="Calibri" w:eastAsia="Calibri" w:hAnsi="Calibri" w:cs="Calibri"/>
          <w:spacing w:val="-10"/>
        </w:rPr>
        <w:t xml:space="preserve"> </w:t>
      </w:r>
      <w:r w:rsidRPr="00BF31A4">
        <w:rPr>
          <w:rFonts w:ascii="Calibri" w:eastAsia="Calibri" w:hAnsi="Calibri" w:cs="Calibri"/>
        </w:rPr>
        <w:t>kategorie</w:t>
      </w:r>
      <w:r w:rsidRPr="00BF31A4">
        <w:rPr>
          <w:rFonts w:ascii="Calibri" w:eastAsia="Calibri" w:hAnsi="Calibri" w:cs="Calibri"/>
          <w:spacing w:val="-12"/>
        </w:rPr>
        <w:t xml:space="preserve"> </w:t>
      </w:r>
      <w:r w:rsidRPr="00BF31A4">
        <w:rPr>
          <w:rFonts w:ascii="Calibri" w:eastAsia="Calibri" w:hAnsi="Calibri" w:cs="Calibri"/>
        </w:rPr>
        <w:t>i</w:t>
      </w:r>
      <w:r w:rsidRPr="00BF31A4">
        <w:rPr>
          <w:rFonts w:ascii="Calibri" w:eastAsia="Calibri" w:hAnsi="Calibri" w:cs="Calibri"/>
          <w:spacing w:val="-9"/>
        </w:rPr>
        <w:t xml:space="preserve"> </w:t>
      </w:r>
      <w:r w:rsidRPr="00BF31A4">
        <w:rPr>
          <w:rFonts w:ascii="Calibri" w:eastAsia="Calibri" w:hAnsi="Calibri" w:cs="Calibri"/>
        </w:rPr>
        <w:t>przybliżoną</w:t>
      </w:r>
      <w:r w:rsidRPr="00BF31A4">
        <w:rPr>
          <w:rFonts w:ascii="Calibri" w:eastAsia="Calibri" w:hAnsi="Calibri" w:cs="Calibri"/>
          <w:spacing w:val="-12"/>
        </w:rPr>
        <w:t xml:space="preserve"> </w:t>
      </w:r>
      <w:r w:rsidRPr="00BF31A4">
        <w:rPr>
          <w:rFonts w:ascii="Calibri" w:eastAsia="Calibri" w:hAnsi="Calibri" w:cs="Calibri"/>
        </w:rPr>
        <w:t>liczbę</w:t>
      </w:r>
      <w:r w:rsidRPr="00BF31A4">
        <w:rPr>
          <w:rFonts w:ascii="Calibri" w:eastAsia="Calibri" w:hAnsi="Calibri" w:cs="Calibri"/>
          <w:spacing w:val="-11"/>
        </w:rPr>
        <w:t xml:space="preserve"> </w:t>
      </w:r>
      <w:r w:rsidRPr="00BF31A4">
        <w:rPr>
          <w:rFonts w:ascii="Calibri" w:eastAsia="Calibri" w:hAnsi="Calibri" w:cs="Calibri"/>
        </w:rPr>
        <w:t>osób,</w:t>
      </w:r>
      <w:r w:rsidRPr="00BF31A4">
        <w:rPr>
          <w:rFonts w:ascii="Calibri" w:eastAsia="Calibri" w:hAnsi="Calibri" w:cs="Calibri"/>
          <w:spacing w:val="-12"/>
        </w:rPr>
        <w:t xml:space="preserve"> </w:t>
      </w:r>
      <w:r w:rsidRPr="00BF31A4">
        <w:rPr>
          <w:rFonts w:ascii="Calibri" w:eastAsia="Calibri" w:hAnsi="Calibri" w:cs="Calibri"/>
        </w:rPr>
        <w:t>których dane dotyczą, oraz wpisów danych, których dotyczy naruszenie);</w:t>
      </w:r>
    </w:p>
    <w:p w:rsidR="00BF31A4" w:rsidRPr="00BF31A4" w:rsidRDefault="00BF31A4" w:rsidP="00751186">
      <w:pPr>
        <w:widowControl w:val="0"/>
        <w:numPr>
          <w:ilvl w:val="1"/>
          <w:numId w:val="26"/>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dane</w:t>
      </w:r>
      <w:r w:rsidRPr="00BF31A4">
        <w:rPr>
          <w:rFonts w:ascii="Calibri" w:eastAsia="Calibri" w:hAnsi="Calibri" w:cs="Calibri"/>
          <w:spacing w:val="-16"/>
        </w:rPr>
        <w:t xml:space="preserve"> </w:t>
      </w:r>
      <w:r w:rsidRPr="00BF31A4">
        <w:rPr>
          <w:rFonts w:ascii="Calibri" w:eastAsia="Calibri" w:hAnsi="Calibri" w:cs="Calibri"/>
        </w:rPr>
        <w:t>punktu</w:t>
      </w:r>
      <w:r w:rsidRPr="00BF31A4">
        <w:rPr>
          <w:rFonts w:ascii="Calibri" w:eastAsia="Calibri" w:hAnsi="Calibri" w:cs="Calibri"/>
          <w:spacing w:val="-14"/>
        </w:rPr>
        <w:t xml:space="preserve"> </w:t>
      </w:r>
      <w:r w:rsidRPr="00BF31A4">
        <w:rPr>
          <w:rFonts w:ascii="Calibri" w:eastAsia="Calibri" w:hAnsi="Calibri" w:cs="Calibri"/>
        </w:rPr>
        <w:t>kontaktowego,</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którym</w:t>
      </w:r>
      <w:r w:rsidRPr="00BF31A4">
        <w:rPr>
          <w:rFonts w:ascii="Calibri" w:eastAsia="Calibri" w:hAnsi="Calibri" w:cs="Calibri"/>
          <w:spacing w:val="-14"/>
        </w:rPr>
        <w:t xml:space="preserve"> </w:t>
      </w:r>
      <w:r w:rsidRPr="00BF31A4">
        <w:rPr>
          <w:rFonts w:ascii="Calibri" w:eastAsia="Calibri" w:hAnsi="Calibri" w:cs="Calibri"/>
        </w:rPr>
        <w:t>można</w:t>
      </w:r>
      <w:r w:rsidRPr="00BF31A4">
        <w:rPr>
          <w:rFonts w:ascii="Calibri" w:eastAsia="Calibri" w:hAnsi="Calibri" w:cs="Calibri"/>
          <w:spacing w:val="-14"/>
        </w:rPr>
        <w:t xml:space="preserve"> </w:t>
      </w:r>
      <w:r w:rsidRPr="00BF31A4">
        <w:rPr>
          <w:rFonts w:ascii="Calibri" w:eastAsia="Calibri" w:hAnsi="Calibri" w:cs="Calibri"/>
        </w:rPr>
        <w:t>uzyskać</w:t>
      </w:r>
      <w:r w:rsidRPr="00BF31A4">
        <w:rPr>
          <w:rFonts w:ascii="Calibri" w:eastAsia="Calibri" w:hAnsi="Calibri" w:cs="Calibri"/>
          <w:spacing w:val="-14"/>
        </w:rPr>
        <w:t xml:space="preserve"> </w:t>
      </w:r>
      <w:r w:rsidRPr="00BF31A4">
        <w:rPr>
          <w:rFonts w:ascii="Calibri" w:eastAsia="Calibri" w:hAnsi="Calibri" w:cs="Calibri"/>
        </w:rPr>
        <w:t>więcej</w:t>
      </w:r>
      <w:r w:rsidRPr="00BF31A4">
        <w:rPr>
          <w:rFonts w:ascii="Calibri" w:eastAsia="Calibri" w:hAnsi="Calibri" w:cs="Calibri"/>
          <w:spacing w:val="-13"/>
        </w:rPr>
        <w:t xml:space="preserve"> </w:t>
      </w:r>
      <w:r w:rsidRPr="00BF31A4">
        <w:rPr>
          <w:rFonts w:ascii="Calibri" w:eastAsia="Calibri" w:hAnsi="Calibri" w:cs="Calibri"/>
        </w:rPr>
        <w:t>informacji</w:t>
      </w:r>
      <w:r w:rsidRPr="00BF31A4">
        <w:rPr>
          <w:rFonts w:ascii="Calibri" w:eastAsia="Calibri" w:hAnsi="Calibri" w:cs="Calibri"/>
          <w:spacing w:val="-14"/>
        </w:rPr>
        <w:t xml:space="preserve"> </w:t>
      </w:r>
      <w:r w:rsidRPr="00BF31A4">
        <w:rPr>
          <w:rFonts w:ascii="Calibri" w:eastAsia="Calibri" w:hAnsi="Calibri" w:cs="Calibri"/>
        </w:rPr>
        <w:t>na</w:t>
      </w:r>
      <w:r w:rsidRPr="00BF31A4">
        <w:rPr>
          <w:rFonts w:ascii="Calibri" w:eastAsia="Calibri" w:hAnsi="Calibri" w:cs="Calibri"/>
          <w:spacing w:val="-14"/>
        </w:rPr>
        <w:t xml:space="preserve"> </w:t>
      </w:r>
      <w:r w:rsidRPr="00BF31A4">
        <w:rPr>
          <w:rFonts w:ascii="Calibri" w:eastAsia="Calibri" w:hAnsi="Calibri" w:cs="Calibri"/>
        </w:rPr>
        <w:t>temat</w:t>
      </w:r>
      <w:r w:rsidRPr="00BF31A4">
        <w:rPr>
          <w:rFonts w:ascii="Calibri" w:eastAsia="Calibri" w:hAnsi="Calibri" w:cs="Calibri"/>
          <w:spacing w:val="-14"/>
        </w:rPr>
        <w:t xml:space="preserve"> </w:t>
      </w:r>
      <w:r w:rsidRPr="00BF31A4">
        <w:rPr>
          <w:rFonts w:ascii="Calibri" w:eastAsia="Calibri" w:hAnsi="Calibri" w:cs="Calibri"/>
        </w:rPr>
        <w:t>naruszenia</w:t>
      </w:r>
      <w:r w:rsidRPr="00BF31A4">
        <w:rPr>
          <w:rFonts w:ascii="Calibri" w:eastAsia="Calibri" w:hAnsi="Calibri" w:cs="Calibri"/>
          <w:spacing w:val="-13"/>
        </w:rPr>
        <w:t xml:space="preserve"> </w:t>
      </w:r>
      <w:r w:rsidRPr="00BF31A4">
        <w:rPr>
          <w:rFonts w:ascii="Calibri" w:eastAsia="Calibri" w:hAnsi="Calibri" w:cs="Calibri"/>
        </w:rPr>
        <w:t>ochrony danych osobowych;</w:t>
      </w:r>
    </w:p>
    <w:p w:rsidR="00BF31A4" w:rsidRPr="00BF31A4" w:rsidRDefault="00BF31A4" w:rsidP="00751186">
      <w:pPr>
        <w:widowControl w:val="0"/>
        <w:numPr>
          <w:ilvl w:val="1"/>
          <w:numId w:val="26"/>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wskazanie</w:t>
      </w:r>
      <w:r w:rsidRPr="00BF31A4">
        <w:rPr>
          <w:rFonts w:ascii="Calibri" w:eastAsia="Calibri" w:hAnsi="Calibri" w:cs="Calibri"/>
          <w:spacing w:val="-3"/>
        </w:rPr>
        <w:t xml:space="preserve"> </w:t>
      </w:r>
      <w:r w:rsidRPr="00BF31A4">
        <w:rPr>
          <w:rFonts w:ascii="Calibri" w:eastAsia="Calibri" w:hAnsi="Calibri" w:cs="Calibri"/>
        </w:rPr>
        <w:t>prawdopodobnych</w:t>
      </w:r>
      <w:r w:rsidRPr="00BF31A4">
        <w:rPr>
          <w:rFonts w:ascii="Calibri" w:eastAsia="Calibri" w:hAnsi="Calibri" w:cs="Calibri"/>
          <w:spacing w:val="-3"/>
        </w:rPr>
        <w:t xml:space="preserve"> </w:t>
      </w:r>
      <w:r w:rsidRPr="00BF31A4">
        <w:rPr>
          <w:rFonts w:ascii="Calibri" w:eastAsia="Calibri" w:hAnsi="Calibri" w:cs="Calibri"/>
        </w:rPr>
        <w:t>konsekwencji</w:t>
      </w:r>
      <w:r w:rsidRPr="00BF31A4">
        <w:rPr>
          <w:rFonts w:ascii="Calibri" w:eastAsia="Calibri" w:hAnsi="Calibri" w:cs="Calibri"/>
          <w:spacing w:val="-2"/>
        </w:rPr>
        <w:t xml:space="preserve"> </w:t>
      </w:r>
      <w:r w:rsidRPr="00BF31A4">
        <w:rPr>
          <w:rFonts w:ascii="Calibri" w:eastAsia="Calibri" w:hAnsi="Calibri" w:cs="Calibri"/>
        </w:rPr>
        <w:t>naruszenia</w:t>
      </w:r>
      <w:r w:rsidRPr="00BF31A4">
        <w:rPr>
          <w:rFonts w:ascii="Calibri" w:eastAsia="Calibri" w:hAnsi="Calibri" w:cs="Calibri"/>
          <w:spacing w:val="-3"/>
        </w:rPr>
        <w:t xml:space="preserve"> </w:t>
      </w:r>
      <w:r w:rsidRPr="00BF31A4">
        <w:rPr>
          <w:rFonts w:ascii="Calibri" w:eastAsia="Calibri" w:hAnsi="Calibri" w:cs="Calibri"/>
        </w:rPr>
        <w:t>oraz</w:t>
      </w:r>
      <w:r w:rsidRPr="00BF31A4">
        <w:rPr>
          <w:rFonts w:ascii="Calibri" w:eastAsia="Calibri" w:hAnsi="Calibri" w:cs="Calibri"/>
          <w:spacing w:val="-3"/>
        </w:rPr>
        <w:t xml:space="preserve"> </w:t>
      </w:r>
      <w:r w:rsidRPr="00BF31A4">
        <w:rPr>
          <w:rFonts w:ascii="Calibri" w:eastAsia="Calibri" w:hAnsi="Calibri" w:cs="Calibri"/>
        </w:rPr>
        <w:t>środków,</w:t>
      </w:r>
      <w:r w:rsidRPr="00BF31A4">
        <w:rPr>
          <w:rFonts w:ascii="Calibri" w:eastAsia="Calibri" w:hAnsi="Calibri" w:cs="Calibri"/>
          <w:spacing w:val="-3"/>
        </w:rPr>
        <w:t xml:space="preserve"> </w:t>
      </w:r>
      <w:r w:rsidRPr="00BF31A4">
        <w:rPr>
          <w:rFonts w:ascii="Calibri" w:eastAsia="Calibri" w:hAnsi="Calibri" w:cs="Calibri"/>
        </w:rPr>
        <w:t>które</w:t>
      </w:r>
      <w:r w:rsidRPr="00BF31A4">
        <w:rPr>
          <w:rFonts w:ascii="Calibri" w:eastAsia="Calibri" w:hAnsi="Calibri" w:cs="Calibri"/>
          <w:spacing w:val="-3"/>
        </w:rPr>
        <w:t xml:space="preserve"> </w:t>
      </w:r>
      <w:r w:rsidRPr="00BF31A4">
        <w:rPr>
          <w:rFonts w:ascii="Calibri" w:eastAsia="Calibri" w:hAnsi="Calibri" w:cs="Calibri"/>
        </w:rPr>
        <w:t>zostały</w:t>
      </w:r>
      <w:r w:rsidRPr="00BF31A4">
        <w:rPr>
          <w:rFonts w:ascii="Calibri" w:eastAsia="Calibri" w:hAnsi="Calibri" w:cs="Calibri"/>
          <w:spacing w:val="-3"/>
        </w:rPr>
        <w:t xml:space="preserve"> </w:t>
      </w:r>
      <w:r w:rsidRPr="00BF31A4">
        <w:rPr>
          <w:rFonts w:ascii="Calibri" w:eastAsia="Calibri" w:hAnsi="Calibri" w:cs="Calibri"/>
        </w:rPr>
        <w:t>lub</w:t>
      </w:r>
      <w:r w:rsidRPr="00BF31A4">
        <w:rPr>
          <w:rFonts w:ascii="Calibri" w:eastAsia="Calibri" w:hAnsi="Calibri" w:cs="Calibri"/>
          <w:spacing w:val="-6"/>
        </w:rPr>
        <w:t xml:space="preserve"> </w:t>
      </w:r>
      <w:r w:rsidRPr="00BF31A4">
        <w:rPr>
          <w:rFonts w:ascii="Calibri" w:eastAsia="Calibri" w:hAnsi="Calibri" w:cs="Calibri"/>
        </w:rPr>
        <w:t>mają</w:t>
      </w:r>
      <w:r w:rsidRPr="00BF31A4">
        <w:rPr>
          <w:rFonts w:ascii="Calibri" w:eastAsia="Calibri" w:hAnsi="Calibri" w:cs="Calibri"/>
          <w:spacing w:val="-3"/>
        </w:rPr>
        <w:t xml:space="preserve"> </w:t>
      </w:r>
      <w:r w:rsidRPr="00BF31A4">
        <w:rPr>
          <w:rFonts w:ascii="Calibri" w:eastAsia="Calibri" w:hAnsi="Calibri" w:cs="Calibri"/>
        </w:rPr>
        <w:t>zostać wprowadzone w celu zaradzenia naruszeniu, w tym w celu zminimalizowania jego ewentualnych negatywnych skutków.</w:t>
      </w:r>
    </w:p>
    <w:p w:rsidR="00BF31A4" w:rsidRPr="00BF31A4" w:rsidRDefault="00BF31A4" w:rsidP="00751186">
      <w:pPr>
        <w:widowControl w:val="0"/>
        <w:numPr>
          <w:ilvl w:val="0"/>
          <w:numId w:val="26"/>
        </w:numPr>
        <w:autoSpaceDE w:val="0"/>
        <w:autoSpaceDN w:val="0"/>
        <w:ind w:left="284" w:right="4" w:hanging="283"/>
        <w:rPr>
          <w:rFonts w:ascii="Calibri" w:hAnsi="Calibri" w:cs="Calibri"/>
        </w:rPr>
      </w:pPr>
      <w:r w:rsidRPr="00BF31A4">
        <w:rPr>
          <w:rFonts w:ascii="Calibri" w:hAnsi="Calibri" w:cs="Calibri"/>
        </w:rPr>
        <w:t>Jeżeli przekazanie wszystkich tych informacji równocześnie nie jest możliwe, pierwotne zgłoszenie zawiera informacje dostępne w danej chwili, a po uzyskaniu dostępu do dalszych informacji przekazuje się je bez zbędnej zwłoki.</w:t>
      </w:r>
    </w:p>
    <w:p w:rsidR="00BF31A4" w:rsidRPr="00BF31A4" w:rsidRDefault="00BF31A4" w:rsidP="00751186">
      <w:pPr>
        <w:widowControl w:val="0"/>
        <w:numPr>
          <w:ilvl w:val="0"/>
          <w:numId w:val="26"/>
        </w:numPr>
        <w:tabs>
          <w:tab w:val="left" w:pos="568"/>
        </w:tabs>
        <w:autoSpaceDE w:val="0"/>
        <w:autoSpaceDN w:val="0"/>
        <w:ind w:left="284" w:right="4" w:hanging="283"/>
        <w:jc w:val="both"/>
        <w:rPr>
          <w:rFonts w:ascii="Calibri" w:eastAsia="Calibri" w:hAnsi="Calibri" w:cs="Calibri"/>
        </w:rPr>
      </w:pPr>
      <w:r w:rsidRPr="00BF31A4">
        <w:rPr>
          <w:rFonts w:ascii="Calibri" w:eastAsia="Calibri" w:hAnsi="Calibri" w:cs="Calibri"/>
        </w:rPr>
        <w:t xml:space="preserve">Strony określają w </w:t>
      </w:r>
      <w:r w:rsidRPr="00BF31A4">
        <w:rPr>
          <w:rFonts w:ascii="Calibri" w:eastAsia="Calibri" w:hAnsi="Calibri" w:cs="Calibri"/>
          <w:bCs/>
        </w:rPr>
        <w:t>załączniku nr 1 wszystkie</w:t>
      </w:r>
      <w:r w:rsidRPr="00BF31A4">
        <w:rPr>
          <w:rFonts w:ascii="Calibri" w:eastAsia="Calibri" w:hAnsi="Calibri" w:cs="Calibri"/>
        </w:rPr>
        <w:t xml:space="preserve"> inne elementy, które</w:t>
      </w:r>
      <w:r w:rsidRPr="00BF31A4">
        <w:rPr>
          <w:rFonts w:ascii="Calibri" w:eastAsia="Calibri" w:hAnsi="Calibri" w:cs="Calibri"/>
          <w:spacing w:val="-2"/>
        </w:rPr>
        <w:t xml:space="preserve"> </w:t>
      </w:r>
      <w:r w:rsidRPr="00BF31A4">
        <w:rPr>
          <w:rFonts w:ascii="Calibri" w:eastAsia="Calibri" w:hAnsi="Calibri" w:cs="Calibri"/>
        </w:rPr>
        <w:t>ma przedstawić Podmiot przetwarzający, wspomagając</w:t>
      </w:r>
      <w:r w:rsidRPr="00BF31A4">
        <w:rPr>
          <w:rFonts w:ascii="Calibri" w:eastAsia="Calibri" w:hAnsi="Calibri" w:cs="Calibri"/>
          <w:spacing w:val="-14"/>
        </w:rPr>
        <w:t xml:space="preserve"> </w:t>
      </w:r>
      <w:r w:rsidRPr="00BF31A4">
        <w:rPr>
          <w:rFonts w:ascii="Calibri" w:eastAsia="Calibri" w:hAnsi="Calibri" w:cs="Calibri"/>
        </w:rPr>
        <w:t>Administratora</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4"/>
        </w:rPr>
        <w:t xml:space="preserve"> </w:t>
      </w:r>
      <w:r w:rsidRPr="00BF31A4">
        <w:rPr>
          <w:rFonts w:ascii="Calibri" w:eastAsia="Calibri" w:hAnsi="Calibri" w:cs="Calibri"/>
        </w:rPr>
        <w:t>wypełnianiu</w:t>
      </w:r>
      <w:r w:rsidRPr="00BF31A4">
        <w:rPr>
          <w:rFonts w:ascii="Calibri" w:eastAsia="Calibri" w:hAnsi="Calibri" w:cs="Calibri"/>
          <w:spacing w:val="-13"/>
        </w:rPr>
        <w:t xml:space="preserve"> </w:t>
      </w:r>
      <w:r w:rsidRPr="00BF31A4">
        <w:rPr>
          <w:rFonts w:ascii="Calibri" w:eastAsia="Calibri" w:hAnsi="Calibri" w:cs="Calibri"/>
        </w:rPr>
        <w:t>jego</w:t>
      </w:r>
      <w:r w:rsidRPr="00BF31A4">
        <w:rPr>
          <w:rFonts w:ascii="Calibri" w:eastAsia="Calibri" w:hAnsi="Calibri" w:cs="Calibri"/>
          <w:spacing w:val="-14"/>
        </w:rPr>
        <w:t xml:space="preserve"> </w:t>
      </w:r>
      <w:r w:rsidRPr="00BF31A4">
        <w:rPr>
          <w:rFonts w:ascii="Calibri" w:eastAsia="Calibri" w:hAnsi="Calibri" w:cs="Calibri"/>
        </w:rPr>
        <w:t>obowiązków</w:t>
      </w:r>
      <w:r w:rsidRPr="00BF31A4">
        <w:rPr>
          <w:rFonts w:ascii="Calibri" w:eastAsia="Calibri" w:hAnsi="Calibri" w:cs="Calibri"/>
          <w:spacing w:val="-14"/>
        </w:rPr>
        <w:t xml:space="preserve"> </w:t>
      </w:r>
      <w:r w:rsidRPr="00BF31A4">
        <w:rPr>
          <w:rFonts w:ascii="Calibri" w:eastAsia="Calibri" w:hAnsi="Calibri" w:cs="Calibri"/>
        </w:rPr>
        <w:t>określonych</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art.</w:t>
      </w:r>
      <w:r w:rsidRPr="00BF31A4">
        <w:rPr>
          <w:rFonts w:ascii="Calibri" w:eastAsia="Calibri" w:hAnsi="Calibri" w:cs="Calibri"/>
          <w:spacing w:val="-14"/>
        </w:rPr>
        <w:t xml:space="preserve"> </w:t>
      </w:r>
      <w:r w:rsidRPr="00BF31A4">
        <w:rPr>
          <w:rFonts w:ascii="Calibri" w:eastAsia="Calibri" w:hAnsi="Calibri" w:cs="Calibri"/>
        </w:rPr>
        <w:t>33</w:t>
      </w:r>
      <w:r w:rsidRPr="00BF31A4">
        <w:rPr>
          <w:rFonts w:ascii="Calibri" w:eastAsia="Calibri" w:hAnsi="Calibri" w:cs="Calibri"/>
          <w:spacing w:val="-14"/>
        </w:rPr>
        <w:t xml:space="preserve"> </w:t>
      </w:r>
      <w:r w:rsidRPr="00BF31A4">
        <w:rPr>
          <w:rFonts w:ascii="Calibri" w:eastAsia="Calibri" w:hAnsi="Calibri" w:cs="Calibri"/>
        </w:rPr>
        <w:t>i</w:t>
      </w:r>
      <w:r w:rsidRPr="00BF31A4">
        <w:rPr>
          <w:rFonts w:ascii="Calibri" w:eastAsia="Calibri" w:hAnsi="Calibri" w:cs="Calibri"/>
          <w:spacing w:val="-14"/>
        </w:rPr>
        <w:t xml:space="preserve"> </w:t>
      </w:r>
      <w:r w:rsidRPr="00BF31A4">
        <w:rPr>
          <w:rFonts w:ascii="Calibri" w:eastAsia="Calibri" w:hAnsi="Calibri" w:cs="Calibri"/>
        </w:rPr>
        <w:t>34</w:t>
      </w:r>
      <w:r w:rsidRPr="00BF31A4">
        <w:rPr>
          <w:rFonts w:ascii="Calibri" w:eastAsia="Calibri" w:hAnsi="Calibri" w:cs="Calibri"/>
          <w:spacing w:val="-13"/>
        </w:rPr>
        <w:t xml:space="preserve"> </w:t>
      </w:r>
      <w:r w:rsidRPr="00BF31A4">
        <w:rPr>
          <w:rFonts w:ascii="Calibri" w:eastAsia="Calibri" w:hAnsi="Calibri" w:cs="Calibri"/>
        </w:rPr>
        <w:t>rozporządzenia</w:t>
      </w:r>
      <w:r w:rsidRPr="00BF31A4">
        <w:rPr>
          <w:rFonts w:ascii="Calibri" w:eastAsia="Calibri" w:hAnsi="Calibri" w:cs="Calibri"/>
          <w:spacing w:val="-14"/>
        </w:rPr>
        <w:t xml:space="preserve"> </w:t>
      </w:r>
      <w:r w:rsidRPr="00BF31A4">
        <w:rPr>
          <w:rFonts w:ascii="Calibri" w:eastAsia="Calibri" w:hAnsi="Calibri" w:cs="Calibri"/>
        </w:rPr>
        <w:t xml:space="preserve">(UE) </w:t>
      </w:r>
      <w:r w:rsidRPr="00BF31A4">
        <w:rPr>
          <w:rFonts w:ascii="Calibri" w:eastAsia="Calibri" w:hAnsi="Calibri" w:cs="Calibri"/>
          <w:spacing w:val="-2"/>
        </w:rPr>
        <w:t>2016/679.</w:t>
      </w:r>
    </w:p>
    <w:p w:rsidR="00BF31A4" w:rsidRPr="00BF31A4" w:rsidRDefault="00BF31A4" w:rsidP="00BF31A4">
      <w:pPr>
        <w:widowControl w:val="0"/>
        <w:tabs>
          <w:tab w:val="left" w:pos="568"/>
        </w:tabs>
        <w:autoSpaceDE w:val="0"/>
        <w:autoSpaceDN w:val="0"/>
        <w:ind w:left="1" w:right="4"/>
        <w:jc w:val="both"/>
        <w:rPr>
          <w:rFonts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15</w:t>
      </w:r>
    </w:p>
    <w:p w:rsidR="00BF31A4" w:rsidRPr="00BF31A4" w:rsidRDefault="00BF31A4" w:rsidP="00BF31A4">
      <w:pPr>
        <w:ind w:left="3" w:right="4"/>
        <w:jc w:val="center"/>
        <w:rPr>
          <w:rFonts w:ascii="Calibri" w:hAnsi="Calibri" w:cs="Calibri"/>
          <w:b/>
        </w:rPr>
      </w:pPr>
      <w:r w:rsidRPr="00BF31A4">
        <w:rPr>
          <w:rFonts w:ascii="Calibri" w:hAnsi="Calibri" w:cs="Calibri"/>
          <w:b/>
        </w:rPr>
        <w:t>Odpowiedzialność</w:t>
      </w:r>
      <w:r w:rsidRPr="00BF31A4">
        <w:rPr>
          <w:rFonts w:ascii="Calibri" w:hAnsi="Calibri" w:cs="Calibri"/>
          <w:b/>
          <w:spacing w:val="-13"/>
        </w:rPr>
        <w:t xml:space="preserve"> </w:t>
      </w:r>
      <w:r w:rsidRPr="00BF31A4">
        <w:rPr>
          <w:rFonts w:ascii="Calibri" w:hAnsi="Calibri" w:cs="Calibri"/>
          <w:b/>
          <w:spacing w:val="-4"/>
        </w:rPr>
        <w:t>Stron</w:t>
      </w:r>
    </w:p>
    <w:p w:rsidR="00BF31A4" w:rsidRPr="00BF31A4" w:rsidRDefault="00BF31A4" w:rsidP="00751186">
      <w:pPr>
        <w:widowControl w:val="0"/>
        <w:numPr>
          <w:ilvl w:val="0"/>
          <w:numId w:val="25"/>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Administrator</w:t>
      </w:r>
      <w:r w:rsidRPr="00BF31A4">
        <w:rPr>
          <w:rFonts w:ascii="Calibri" w:eastAsia="Calibri" w:hAnsi="Calibri" w:cs="Calibri"/>
          <w:spacing w:val="-1"/>
        </w:rPr>
        <w:t xml:space="preserve"> </w:t>
      </w:r>
      <w:r w:rsidRPr="00BF31A4">
        <w:rPr>
          <w:rFonts w:ascii="Calibri" w:eastAsia="Calibri" w:hAnsi="Calibri" w:cs="Calibri"/>
        </w:rPr>
        <w:t>danych</w:t>
      </w:r>
      <w:r w:rsidRPr="00BF31A4">
        <w:rPr>
          <w:rFonts w:ascii="Calibri" w:eastAsia="Calibri" w:hAnsi="Calibri" w:cs="Calibri"/>
          <w:spacing w:val="-2"/>
        </w:rPr>
        <w:t xml:space="preserve"> </w:t>
      </w:r>
      <w:r w:rsidRPr="00BF31A4">
        <w:rPr>
          <w:rFonts w:ascii="Calibri" w:eastAsia="Calibri" w:hAnsi="Calibri" w:cs="Calibri"/>
        </w:rPr>
        <w:t>ponosi</w:t>
      </w:r>
      <w:r w:rsidRPr="00BF31A4">
        <w:rPr>
          <w:rFonts w:ascii="Calibri" w:eastAsia="Calibri" w:hAnsi="Calibri" w:cs="Calibri"/>
          <w:spacing w:val="-1"/>
        </w:rPr>
        <w:t xml:space="preserve"> </w:t>
      </w:r>
      <w:r w:rsidRPr="00BF31A4">
        <w:rPr>
          <w:rFonts w:ascii="Calibri" w:eastAsia="Calibri" w:hAnsi="Calibri" w:cs="Calibri"/>
        </w:rPr>
        <w:t>odpowiedzialność</w:t>
      </w:r>
      <w:r w:rsidRPr="00BF31A4">
        <w:rPr>
          <w:rFonts w:ascii="Calibri" w:eastAsia="Calibri" w:hAnsi="Calibri" w:cs="Calibri"/>
          <w:spacing w:val="-4"/>
        </w:rPr>
        <w:t xml:space="preserve"> </w:t>
      </w:r>
      <w:r w:rsidRPr="00BF31A4">
        <w:rPr>
          <w:rFonts w:ascii="Calibri" w:eastAsia="Calibri" w:hAnsi="Calibri" w:cs="Calibri"/>
        </w:rPr>
        <w:t>za</w:t>
      </w:r>
      <w:r w:rsidRPr="00BF31A4">
        <w:rPr>
          <w:rFonts w:ascii="Calibri" w:eastAsia="Calibri" w:hAnsi="Calibri" w:cs="Calibri"/>
          <w:spacing w:val="-2"/>
        </w:rPr>
        <w:t xml:space="preserve"> </w:t>
      </w:r>
      <w:r w:rsidRPr="00BF31A4">
        <w:rPr>
          <w:rFonts w:ascii="Calibri" w:eastAsia="Calibri" w:hAnsi="Calibri" w:cs="Calibri"/>
        </w:rPr>
        <w:t>przestrzeganie</w:t>
      </w:r>
      <w:r w:rsidRPr="00BF31A4">
        <w:rPr>
          <w:rFonts w:ascii="Calibri" w:eastAsia="Calibri" w:hAnsi="Calibri" w:cs="Calibri"/>
          <w:spacing w:val="-2"/>
        </w:rPr>
        <w:t xml:space="preserve"> </w:t>
      </w:r>
      <w:r w:rsidRPr="00BF31A4">
        <w:rPr>
          <w:rFonts w:ascii="Calibri" w:eastAsia="Calibri" w:hAnsi="Calibri" w:cs="Calibri"/>
        </w:rPr>
        <w:t>przepisów</w:t>
      </w:r>
      <w:r w:rsidRPr="00BF31A4">
        <w:rPr>
          <w:rFonts w:ascii="Calibri" w:eastAsia="Calibri" w:hAnsi="Calibri" w:cs="Calibri"/>
          <w:spacing w:val="-3"/>
        </w:rPr>
        <w:t xml:space="preserve"> </w:t>
      </w:r>
      <w:r w:rsidRPr="00BF31A4">
        <w:rPr>
          <w:rFonts w:ascii="Calibri" w:eastAsia="Calibri" w:hAnsi="Calibri" w:cs="Calibri"/>
        </w:rPr>
        <w:t>prawa</w:t>
      </w:r>
      <w:r w:rsidRPr="00BF31A4">
        <w:rPr>
          <w:rFonts w:ascii="Calibri" w:eastAsia="Calibri" w:hAnsi="Calibri" w:cs="Calibri"/>
          <w:spacing w:val="-2"/>
        </w:rPr>
        <w:t xml:space="preserve"> </w:t>
      </w:r>
      <w:r w:rsidRPr="00BF31A4">
        <w:rPr>
          <w:rFonts w:ascii="Calibri" w:eastAsia="Calibri" w:hAnsi="Calibri" w:cs="Calibri"/>
        </w:rPr>
        <w:t>w</w:t>
      </w:r>
      <w:r w:rsidRPr="00BF31A4">
        <w:rPr>
          <w:rFonts w:ascii="Calibri" w:eastAsia="Calibri" w:hAnsi="Calibri" w:cs="Calibri"/>
          <w:spacing w:val="-3"/>
        </w:rPr>
        <w:t xml:space="preserve"> </w:t>
      </w:r>
      <w:r w:rsidRPr="00BF31A4">
        <w:rPr>
          <w:rFonts w:ascii="Calibri" w:eastAsia="Calibri" w:hAnsi="Calibri" w:cs="Calibri"/>
        </w:rPr>
        <w:t>zakresie</w:t>
      </w:r>
      <w:r w:rsidRPr="00BF31A4">
        <w:rPr>
          <w:rFonts w:ascii="Calibri" w:eastAsia="Calibri" w:hAnsi="Calibri" w:cs="Calibri"/>
          <w:spacing w:val="-2"/>
        </w:rPr>
        <w:t xml:space="preserve"> </w:t>
      </w:r>
      <w:r w:rsidRPr="00BF31A4">
        <w:rPr>
          <w:rFonts w:ascii="Calibri" w:eastAsia="Calibri" w:hAnsi="Calibri" w:cs="Calibri"/>
        </w:rPr>
        <w:t>przetwarzania i ochrony danych osobowych według rozporządzenia Parlamentu Europejskiego i Rady (UE) 2016/679.</w:t>
      </w:r>
    </w:p>
    <w:p w:rsidR="00BF31A4" w:rsidRPr="00BF31A4" w:rsidRDefault="00BF31A4" w:rsidP="00751186">
      <w:pPr>
        <w:widowControl w:val="0"/>
        <w:numPr>
          <w:ilvl w:val="0"/>
          <w:numId w:val="25"/>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Powyższe</w:t>
      </w:r>
      <w:r w:rsidRPr="00BF31A4">
        <w:rPr>
          <w:rFonts w:ascii="Calibri" w:eastAsia="Calibri" w:hAnsi="Calibri" w:cs="Calibri"/>
          <w:spacing w:val="-13"/>
        </w:rPr>
        <w:t xml:space="preserve"> </w:t>
      </w:r>
      <w:r w:rsidRPr="00BF31A4">
        <w:rPr>
          <w:rFonts w:ascii="Calibri" w:eastAsia="Calibri" w:hAnsi="Calibri" w:cs="Calibri"/>
        </w:rPr>
        <w:t>nie</w:t>
      </w:r>
      <w:r w:rsidRPr="00BF31A4">
        <w:rPr>
          <w:rFonts w:ascii="Calibri" w:eastAsia="Calibri" w:hAnsi="Calibri" w:cs="Calibri"/>
          <w:spacing w:val="-14"/>
        </w:rPr>
        <w:t xml:space="preserve"> </w:t>
      </w:r>
      <w:r w:rsidRPr="00BF31A4">
        <w:rPr>
          <w:rFonts w:ascii="Calibri" w:eastAsia="Calibri" w:hAnsi="Calibri" w:cs="Calibri"/>
        </w:rPr>
        <w:t>wyłącza</w:t>
      </w:r>
      <w:r w:rsidRPr="00BF31A4">
        <w:rPr>
          <w:rFonts w:ascii="Calibri" w:eastAsia="Calibri" w:hAnsi="Calibri" w:cs="Calibri"/>
          <w:spacing w:val="-12"/>
        </w:rPr>
        <w:t xml:space="preserve"> </w:t>
      </w:r>
      <w:r w:rsidRPr="00BF31A4">
        <w:rPr>
          <w:rFonts w:ascii="Calibri" w:eastAsia="Calibri" w:hAnsi="Calibri" w:cs="Calibri"/>
        </w:rPr>
        <w:t>odpowiedzialności</w:t>
      </w:r>
      <w:r w:rsidRPr="00BF31A4">
        <w:rPr>
          <w:rFonts w:ascii="Calibri" w:eastAsia="Calibri" w:hAnsi="Calibri" w:cs="Calibri"/>
          <w:spacing w:val="-11"/>
        </w:rPr>
        <w:t xml:space="preserve"> </w:t>
      </w:r>
      <w:r w:rsidRPr="00BF31A4">
        <w:rPr>
          <w:rFonts w:ascii="Calibri" w:eastAsia="Calibri" w:hAnsi="Calibri" w:cs="Calibri"/>
        </w:rPr>
        <w:t>Podmiotu</w:t>
      </w:r>
      <w:r w:rsidRPr="00BF31A4">
        <w:rPr>
          <w:rFonts w:ascii="Calibri" w:eastAsia="Calibri" w:hAnsi="Calibri" w:cs="Calibri"/>
          <w:spacing w:val="-14"/>
        </w:rPr>
        <w:t xml:space="preserve"> </w:t>
      </w:r>
      <w:r w:rsidRPr="00BF31A4">
        <w:rPr>
          <w:rFonts w:ascii="Calibri" w:eastAsia="Calibri" w:hAnsi="Calibri" w:cs="Calibri"/>
        </w:rPr>
        <w:t>przetwarzającego</w:t>
      </w:r>
      <w:r w:rsidRPr="00BF31A4">
        <w:rPr>
          <w:rFonts w:ascii="Calibri" w:eastAsia="Calibri" w:hAnsi="Calibri" w:cs="Calibri"/>
          <w:spacing w:val="-11"/>
        </w:rPr>
        <w:t xml:space="preserve"> </w:t>
      </w:r>
      <w:r w:rsidRPr="00BF31A4">
        <w:rPr>
          <w:rFonts w:ascii="Calibri" w:eastAsia="Calibri" w:hAnsi="Calibri" w:cs="Calibri"/>
        </w:rPr>
        <w:t>za</w:t>
      </w:r>
      <w:r w:rsidRPr="00BF31A4">
        <w:rPr>
          <w:rFonts w:ascii="Calibri" w:eastAsia="Calibri" w:hAnsi="Calibri" w:cs="Calibri"/>
          <w:spacing w:val="-13"/>
        </w:rPr>
        <w:t xml:space="preserve"> </w:t>
      </w:r>
      <w:r w:rsidRPr="00BF31A4">
        <w:rPr>
          <w:rFonts w:ascii="Calibri" w:eastAsia="Calibri" w:hAnsi="Calibri" w:cs="Calibri"/>
        </w:rPr>
        <w:t>przetwarzanie</w:t>
      </w:r>
      <w:r w:rsidRPr="00BF31A4">
        <w:rPr>
          <w:rFonts w:ascii="Calibri" w:eastAsia="Calibri" w:hAnsi="Calibri" w:cs="Calibri"/>
          <w:spacing w:val="-14"/>
        </w:rPr>
        <w:t xml:space="preserve"> </w:t>
      </w:r>
      <w:r w:rsidRPr="00BF31A4">
        <w:rPr>
          <w:rFonts w:ascii="Calibri" w:eastAsia="Calibri" w:hAnsi="Calibri" w:cs="Calibri"/>
        </w:rPr>
        <w:t>powierzonych</w:t>
      </w:r>
      <w:r w:rsidRPr="00BF31A4">
        <w:rPr>
          <w:rFonts w:ascii="Calibri" w:eastAsia="Calibri" w:hAnsi="Calibri" w:cs="Calibri"/>
          <w:spacing w:val="-13"/>
        </w:rPr>
        <w:t xml:space="preserve"> </w:t>
      </w:r>
      <w:r w:rsidRPr="00BF31A4">
        <w:rPr>
          <w:rFonts w:ascii="Calibri" w:eastAsia="Calibri" w:hAnsi="Calibri" w:cs="Calibri"/>
        </w:rPr>
        <w:t>danych niezgodnie z Umową.</w:t>
      </w:r>
    </w:p>
    <w:p w:rsidR="00BF31A4" w:rsidRPr="00BF31A4" w:rsidRDefault="00BF31A4" w:rsidP="00751186">
      <w:pPr>
        <w:widowControl w:val="0"/>
        <w:numPr>
          <w:ilvl w:val="0"/>
          <w:numId w:val="25"/>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7"/>
        </w:rPr>
        <w:t xml:space="preserve"> </w:t>
      </w:r>
      <w:r w:rsidRPr="00BF31A4">
        <w:rPr>
          <w:rFonts w:ascii="Calibri" w:eastAsia="Calibri" w:hAnsi="Calibri" w:cs="Calibri"/>
        </w:rPr>
        <w:t>przetwarzający</w:t>
      </w:r>
      <w:r w:rsidRPr="00BF31A4">
        <w:rPr>
          <w:rFonts w:ascii="Calibri" w:eastAsia="Calibri" w:hAnsi="Calibri" w:cs="Calibri"/>
          <w:spacing w:val="-5"/>
        </w:rPr>
        <w:t xml:space="preserve"> </w:t>
      </w:r>
      <w:r w:rsidRPr="00BF31A4">
        <w:rPr>
          <w:rFonts w:ascii="Calibri" w:eastAsia="Calibri" w:hAnsi="Calibri" w:cs="Calibri"/>
        </w:rPr>
        <w:t>odpowiada</w:t>
      </w:r>
      <w:r w:rsidRPr="00BF31A4">
        <w:rPr>
          <w:rFonts w:ascii="Calibri" w:eastAsia="Calibri" w:hAnsi="Calibri" w:cs="Calibri"/>
          <w:spacing w:val="-7"/>
        </w:rPr>
        <w:t xml:space="preserve"> </w:t>
      </w:r>
      <w:r w:rsidRPr="00BF31A4">
        <w:rPr>
          <w:rFonts w:ascii="Calibri" w:eastAsia="Calibri" w:hAnsi="Calibri" w:cs="Calibri"/>
        </w:rPr>
        <w:t>za</w:t>
      </w:r>
      <w:r w:rsidRPr="00BF31A4">
        <w:rPr>
          <w:rFonts w:ascii="Calibri" w:eastAsia="Calibri" w:hAnsi="Calibri" w:cs="Calibri"/>
          <w:spacing w:val="-7"/>
        </w:rPr>
        <w:t xml:space="preserve"> </w:t>
      </w:r>
      <w:r w:rsidRPr="00BF31A4">
        <w:rPr>
          <w:rFonts w:ascii="Calibri" w:eastAsia="Calibri" w:hAnsi="Calibri" w:cs="Calibri"/>
        </w:rPr>
        <w:t>szkody</w:t>
      </w:r>
      <w:r w:rsidRPr="00BF31A4">
        <w:rPr>
          <w:rFonts w:ascii="Calibri" w:eastAsia="Calibri" w:hAnsi="Calibri" w:cs="Calibri"/>
          <w:spacing w:val="-6"/>
        </w:rPr>
        <w:t xml:space="preserve"> </w:t>
      </w:r>
      <w:r w:rsidRPr="00BF31A4">
        <w:rPr>
          <w:rFonts w:ascii="Calibri" w:eastAsia="Calibri" w:hAnsi="Calibri" w:cs="Calibri"/>
        </w:rPr>
        <w:t>spowodowane</w:t>
      </w:r>
      <w:r w:rsidRPr="00BF31A4">
        <w:rPr>
          <w:rFonts w:ascii="Calibri" w:eastAsia="Calibri" w:hAnsi="Calibri" w:cs="Calibri"/>
          <w:spacing w:val="-5"/>
        </w:rPr>
        <w:t xml:space="preserve"> </w:t>
      </w:r>
      <w:r w:rsidRPr="00BF31A4">
        <w:rPr>
          <w:rFonts w:ascii="Calibri" w:eastAsia="Calibri" w:hAnsi="Calibri" w:cs="Calibri"/>
        </w:rPr>
        <w:t>przetwarzaniem,</w:t>
      </w:r>
      <w:r w:rsidRPr="00BF31A4">
        <w:rPr>
          <w:rFonts w:ascii="Calibri" w:eastAsia="Calibri" w:hAnsi="Calibri" w:cs="Calibri"/>
          <w:spacing w:val="-8"/>
        </w:rPr>
        <w:t xml:space="preserve"> </w:t>
      </w:r>
      <w:r w:rsidRPr="00BF31A4">
        <w:rPr>
          <w:rFonts w:ascii="Calibri" w:eastAsia="Calibri" w:hAnsi="Calibri" w:cs="Calibri"/>
        </w:rPr>
        <w:t>jeśli</w:t>
      </w:r>
      <w:r w:rsidRPr="00BF31A4">
        <w:rPr>
          <w:rFonts w:ascii="Calibri" w:eastAsia="Calibri" w:hAnsi="Calibri" w:cs="Calibri"/>
          <w:spacing w:val="-5"/>
        </w:rPr>
        <w:t xml:space="preserve"> </w:t>
      </w:r>
      <w:r w:rsidRPr="00BF31A4">
        <w:rPr>
          <w:rFonts w:ascii="Calibri" w:eastAsia="Calibri" w:hAnsi="Calibri" w:cs="Calibri"/>
        </w:rPr>
        <w:t>nie</w:t>
      </w:r>
      <w:r w:rsidRPr="00BF31A4">
        <w:rPr>
          <w:rFonts w:ascii="Calibri" w:eastAsia="Calibri" w:hAnsi="Calibri" w:cs="Calibri"/>
          <w:spacing w:val="-5"/>
        </w:rPr>
        <w:t xml:space="preserve"> </w:t>
      </w:r>
      <w:r w:rsidRPr="00BF31A4">
        <w:rPr>
          <w:rFonts w:ascii="Calibri" w:eastAsia="Calibri" w:hAnsi="Calibri" w:cs="Calibri"/>
        </w:rPr>
        <w:t>dopełnił</w:t>
      </w:r>
      <w:r w:rsidRPr="00BF31A4">
        <w:rPr>
          <w:rFonts w:ascii="Calibri" w:eastAsia="Calibri" w:hAnsi="Calibri" w:cs="Calibri"/>
          <w:spacing w:val="-5"/>
        </w:rPr>
        <w:t xml:space="preserve"> </w:t>
      </w:r>
      <w:r w:rsidRPr="00BF31A4">
        <w:rPr>
          <w:rFonts w:ascii="Calibri" w:eastAsia="Calibri" w:hAnsi="Calibri" w:cs="Calibri"/>
        </w:rPr>
        <w:t>obowiązków, które nakłada niniejsza Umowa, lub gdy działał w sposób niezgodny z przepisami lub poza zgodnymi z prawem instrukcjami Administratora lub wbrew tym instrukcjom.</w:t>
      </w:r>
    </w:p>
    <w:p w:rsidR="00BF31A4" w:rsidRPr="00BF31A4" w:rsidRDefault="00BF31A4" w:rsidP="00751186">
      <w:pPr>
        <w:widowControl w:val="0"/>
        <w:numPr>
          <w:ilvl w:val="0"/>
          <w:numId w:val="25"/>
        </w:numPr>
        <w:tabs>
          <w:tab w:val="left" w:pos="284"/>
        </w:tabs>
        <w:autoSpaceDE w:val="0"/>
        <w:autoSpaceDN w:val="0"/>
        <w:ind w:left="284" w:right="4" w:hanging="283"/>
        <w:jc w:val="both"/>
        <w:rPr>
          <w:rFonts w:ascii="Calibri" w:eastAsia="Calibri" w:hAnsi="Calibri" w:cs="Calibri"/>
        </w:rPr>
      </w:pPr>
      <w:r w:rsidRPr="00BF31A4">
        <w:rPr>
          <w:rFonts w:ascii="Calibri" w:eastAsia="Calibri" w:hAnsi="Calibri" w:cs="Calibri"/>
        </w:rPr>
        <w:t>W przypadku naruszenia przepisów o ochronie danych osobowych z przyczyn leżących po stronie Podmiotu przetwarzającego, podmiot</w:t>
      </w:r>
      <w:r w:rsidRPr="00BF31A4">
        <w:rPr>
          <w:rFonts w:ascii="Calibri" w:eastAsia="Calibri" w:hAnsi="Calibri" w:cs="Calibri"/>
          <w:spacing w:val="-2"/>
        </w:rPr>
        <w:t xml:space="preserve"> </w:t>
      </w:r>
      <w:r w:rsidRPr="00BF31A4">
        <w:rPr>
          <w:rFonts w:ascii="Calibri" w:eastAsia="Calibri" w:hAnsi="Calibri" w:cs="Calibri"/>
        </w:rPr>
        <w:t>ten ponosi pełną odpowiedzialność zgodnie z obowiązującymi przepisami prawa.</w:t>
      </w:r>
    </w:p>
    <w:p w:rsidR="00BF31A4" w:rsidRPr="00BF31A4" w:rsidRDefault="00BF31A4" w:rsidP="00BF31A4">
      <w:pPr>
        <w:widowControl w:val="0"/>
        <w:tabs>
          <w:tab w:val="left" w:pos="284"/>
        </w:tabs>
        <w:autoSpaceDE w:val="0"/>
        <w:autoSpaceDN w:val="0"/>
        <w:ind w:right="4"/>
        <w:jc w:val="both"/>
        <w:rPr>
          <w:rFonts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16</w:t>
      </w:r>
    </w:p>
    <w:p w:rsidR="00BF31A4" w:rsidRPr="00BF31A4" w:rsidRDefault="00BF31A4" w:rsidP="00BF31A4">
      <w:pPr>
        <w:ind w:left="6" w:right="4"/>
        <w:jc w:val="center"/>
        <w:rPr>
          <w:rFonts w:ascii="Calibri" w:hAnsi="Calibri" w:cs="Calibri"/>
          <w:b/>
        </w:rPr>
      </w:pPr>
      <w:r w:rsidRPr="00BF31A4">
        <w:rPr>
          <w:rFonts w:ascii="Calibri" w:hAnsi="Calibri" w:cs="Calibri"/>
          <w:b/>
        </w:rPr>
        <w:t>Czas</w:t>
      </w:r>
      <w:r w:rsidRPr="00BF31A4">
        <w:rPr>
          <w:rFonts w:ascii="Calibri" w:hAnsi="Calibri" w:cs="Calibri"/>
          <w:b/>
          <w:spacing w:val="-6"/>
        </w:rPr>
        <w:t xml:space="preserve"> </w:t>
      </w:r>
      <w:r w:rsidRPr="00BF31A4">
        <w:rPr>
          <w:rFonts w:ascii="Calibri" w:hAnsi="Calibri" w:cs="Calibri"/>
          <w:b/>
        </w:rPr>
        <w:t>obowiązywania</w:t>
      </w:r>
      <w:r w:rsidRPr="00BF31A4">
        <w:rPr>
          <w:rFonts w:ascii="Calibri" w:hAnsi="Calibri" w:cs="Calibri"/>
          <w:b/>
          <w:spacing w:val="-5"/>
        </w:rPr>
        <w:t xml:space="preserve"> </w:t>
      </w:r>
      <w:r w:rsidRPr="00BF31A4">
        <w:rPr>
          <w:rFonts w:ascii="Calibri" w:hAnsi="Calibri" w:cs="Calibri"/>
          <w:b/>
          <w:spacing w:val="-4"/>
        </w:rPr>
        <w:t>Umowy</w:t>
      </w:r>
    </w:p>
    <w:p w:rsidR="00BF31A4" w:rsidRPr="00BF31A4" w:rsidRDefault="00BF31A4" w:rsidP="00BF31A4">
      <w:pPr>
        <w:ind w:right="4"/>
        <w:jc w:val="both"/>
        <w:rPr>
          <w:rFonts w:ascii="Calibri" w:hAnsi="Calibri" w:cs="Calibri"/>
        </w:rPr>
      </w:pPr>
      <w:r w:rsidRPr="00BF31A4">
        <w:rPr>
          <w:rFonts w:ascii="Calibri" w:hAnsi="Calibri" w:cs="Calibri"/>
        </w:rPr>
        <w:t>Przetwarzanie</w:t>
      </w:r>
      <w:r w:rsidRPr="00BF31A4">
        <w:rPr>
          <w:rFonts w:ascii="Calibri" w:hAnsi="Calibri" w:cs="Calibri"/>
          <w:spacing w:val="-8"/>
        </w:rPr>
        <w:t xml:space="preserve"> </w:t>
      </w:r>
      <w:r w:rsidRPr="00BF31A4">
        <w:rPr>
          <w:rFonts w:ascii="Calibri" w:hAnsi="Calibri" w:cs="Calibri"/>
        </w:rPr>
        <w:t>przez</w:t>
      </w:r>
      <w:r w:rsidRPr="00BF31A4">
        <w:rPr>
          <w:rFonts w:ascii="Calibri" w:hAnsi="Calibri" w:cs="Calibri"/>
          <w:spacing w:val="-7"/>
        </w:rPr>
        <w:t xml:space="preserve"> </w:t>
      </w:r>
      <w:r w:rsidRPr="00BF31A4">
        <w:rPr>
          <w:rFonts w:ascii="Calibri" w:hAnsi="Calibri" w:cs="Calibri"/>
        </w:rPr>
        <w:t>Podmiot</w:t>
      </w:r>
      <w:r w:rsidRPr="00BF31A4">
        <w:rPr>
          <w:rFonts w:ascii="Calibri" w:hAnsi="Calibri" w:cs="Calibri"/>
          <w:spacing w:val="-4"/>
        </w:rPr>
        <w:t xml:space="preserve"> </w:t>
      </w:r>
      <w:r w:rsidRPr="00BF31A4">
        <w:rPr>
          <w:rFonts w:ascii="Calibri" w:hAnsi="Calibri" w:cs="Calibri"/>
        </w:rPr>
        <w:t>przetwarzający</w:t>
      </w:r>
      <w:r w:rsidRPr="00BF31A4">
        <w:rPr>
          <w:rFonts w:ascii="Calibri" w:hAnsi="Calibri" w:cs="Calibri"/>
          <w:spacing w:val="-6"/>
        </w:rPr>
        <w:t xml:space="preserve"> </w:t>
      </w:r>
      <w:r w:rsidRPr="00BF31A4">
        <w:rPr>
          <w:rFonts w:ascii="Calibri" w:hAnsi="Calibri" w:cs="Calibri"/>
        </w:rPr>
        <w:t>odbywa</w:t>
      </w:r>
      <w:r w:rsidRPr="00BF31A4">
        <w:rPr>
          <w:rFonts w:ascii="Calibri" w:hAnsi="Calibri" w:cs="Calibri"/>
          <w:spacing w:val="-5"/>
        </w:rPr>
        <w:t xml:space="preserve"> </w:t>
      </w:r>
      <w:r w:rsidRPr="00BF31A4">
        <w:rPr>
          <w:rFonts w:ascii="Calibri" w:hAnsi="Calibri" w:cs="Calibri"/>
        </w:rPr>
        <w:t>się</w:t>
      </w:r>
      <w:r w:rsidRPr="00BF31A4">
        <w:rPr>
          <w:rFonts w:ascii="Calibri" w:hAnsi="Calibri" w:cs="Calibri"/>
          <w:spacing w:val="-4"/>
        </w:rPr>
        <w:t xml:space="preserve"> </w:t>
      </w:r>
      <w:r w:rsidRPr="00BF31A4">
        <w:rPr>
          <w:rFonts w:ascii="Calibri" w:hAnsi="Calibri" w:cs="Calibri"/>
        </w:rPr>
        <w:t>do</w:t>
      </w:r>
      <w:r w:rsidRPr="00BF31A4">
        <w:rPr>
          <w:rFonts w:ascii="Calibri" w:hAnsi="Calibri" w:cs="Calibri"/>
          <w:spacing w:val="-8"/>
        </w:rPr>
        <w:t xml:space="preserve"> </w:t>
      </w:r>
      <w:r w:rsidRPr="00BF31A4">
        <w:rPr>
          <w:rFonts w:ascii="Calibri" w:hAnsi="Calibri" w:cs="Calibri"/>
        </w:rPr>
        <w:t>czasu</w:t>
      </w:r>
      <w:r w:rsidRPr="00BF31A4">
        <w:rPr>
          <w:rFonts w:ascii="Calibri" w:hAnsi="Calibri" w:cs="Calibri"/>
          <w:spacing w:val="-5"/>
        </w:rPr>
        <w:t xml:space="preserve"> </w:t>
      </w:r>
      <w:r w:rsidRPr="00BF31A4">
        <w:rPr>
          <w:rFonts w:ascii="Calibri" w:hAnsi="Calibri" w:cs="Calibri"/>
        </w:rPr>
        <w:t>obowiązywania</w:t>
      </w:r>
      <w:r w:rsidRPr="00BF31A4">
        <w:rPr>
          <w:rFonts w:ascii="Calibri" w:hAnsi="Calibri" w:cs="Calibri"/>
          <w:spacing w:val="-7"/>
        </w:rPr>
        <w:t xml:space="preserve"> </w:t>
      </w:r>
      <w:r w:rsidRPr="00BF31A4">
        <w:rPr>
          <w:rFonts w:ascii="Calibri" w:hAnsi="Calibri" w:cs="Calibri"/>
        </w:rPr>
        <w:t>Umowy</w:t>
      </w:r>
      <w:r w:rsidRPr="00BF31A4">
        <w:rPr>
          <w:rFonts w:ascii="Calibri" w:hAnsi="Calibri" w:cs="Calibri"/>
          <w:spacing w:val="-5"/>
        </w:rPr>
        <w:t xml:space="preserve"> </w:t>
      </w:r>
      <w:r w:rsidRPr="00BF31A4">
        <w:rPr>
          <w:rFonts w:ascii="Calibri" w:hAnsi="Calibri" w:cs="Calibri"/>
          <w:spacing w:val="-2"/>
        </w:rPr>
        <w:t>Głównej.</w:t>
      </w:r>
    </w:p>
    <w:p w:rsidR="00BF31A4" w:rsidRPr="00BF31A4" w:rsidRDefault="00BF31A4" w:rsidP="00BF31A4">
      <w:pPr>
        <w:ind w:right="4"/>
        <w:jc w:val="both"/>
        <w:rPr>
          <w:rFonts w:ascii="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17</w:t>
      </w:r>
    </w:p>
    <w:p w:rsidR="00BF31A4" w:rsidRPr="00BF31A4" w:rsidRDefault="00BF31A4" w:rsidP="00BF31A4">
      <w:pPr>
        <w:ind w:left="4" w:right="4"/>
        <w:jc w:val="center"/>
        <w:rPr>
          <w:rFonts w:ascii="Calibri" w:hAnsi="Calibri" w:cs="Calibri"/>
          <w:b/>
        </w:rPr>
      </w:pPr>
      <w:r w:rsidRPr="00BF31A4">
        <w:rPr>
          <w:rFonts w:ascii="Calibri" w:hAnsi="Calibri" w:cs="Calibri"/>
          <w:b/>
        </w:rPr>
        <w:t>Rozwiązanie</w:t>
      </w:r>
      <w:r w:rsidRPr="00BF31A4">
        <w:rPr>
          <w:rFonts w:ascii="Calibri" w:hAnsi="Calibri" w:cs="Calibri"/>
          <w:b/>
          <w:spacing w:val="-8"/>
        </w:rPr>
        <w:t xml:space="preserve"> </w:t>
      </w:r>
      <w:r w:rsidRPr="00BF31A4">
        <w:rPr>
          <w:rFonts w:ascii="Calibri" w:hAnsi="Calibri" w:cs="Calibri"/>
          <w:b/>
          <w:spacing w:val="-4"/>
        </w:rPr>
        <w:t>Umowy</w:t>
      </w:r>
    </w:p>
    <w:p w:rsidR="00BF31A4" w:rsidRPr="00BF31A4" w:rsidRDefault="00BF31A4" w:rsidP="00751186">
      <w:pPr>
        <w:widowControl w:val="0"/>
        <w:numPr>
          <w:ilvl w:val="1"/>
          <w:numId w:val="25"/>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Bez uszczerbku dla przepisów rozporządzenia (UE) 2016/679 w przypadku, gdy Podmiot przetwarzający narusza swoje obowiązki wynikające z Umowy, Administrator może polecić mu, by zawiesił przetwarzanie danych osobowych do czasu, gdy Podmiot przetwarzający zapewni zgodność z Umową, lub Umowa ulega rozwiązaniu. Podmiot przetwarzający niezwłocznie zawiadamia Administratora, jeżeli z jakiegokolwiek powodu nie jest w stanie zastosować się do Umowy.</w:t>
      </w:r>
    </w:p>
    <w:p w:rsidR="00BF31A4" w:rsidRPr="00BF31A4" w:rsidRDefault="00BF31A4" w:rsidP="00751186">
      <w:pPr>
        <w:widowControl w:val="0"/>
        <w:numPr>
          <w:ilvl w:val="1"/>
          <w:numId w:val="25"/>
        </w:numPr>
        <w:tabs>
          <w:tab w:val="left" w:pos="284"/>
        </w:tabs>
        <w:autoSpaceDE w:val="0"/>
        <w:autoSpaceDN w:val="0"/>
        <w:ind w:left="284" w:right="4" w:hanging="284"/>
        <w:jc w:val="both"/>
        <w:rPr>
          <w:rFonts w:ascii="Calibri" w:eastAsia="Calibri" w:hAnsi="Calibri" w:cs="Calibri"/>
        </w:rPr>
      </w:pPr>
      <w:r w:rsidRPr="00BF31A4">
        <w:rPr>
          <w:rFonts w:ascii="Calibri" w:eastAsia="Calibri" w:hAnsi="Calibri" w:cs="Calibri"/>
        </w:rPr>
        <w:t>Administrator</w:t>
      </w:r>
      <w:r w:rsidRPr="00BF31A4">
        <w:rPr>
          <w:rFonts w:ascii="Calibri" w:eastAsia="Calibri" w:hAnsi="Calibri" w:cs="Calibri"/>
          <w:spacing w:val="-14"/>
        </w:rPr>
        <w:t xml:space="preserve"> </w:t>
      </w:r>
      <w:r w:rsidRPr="00BF31A4">
        <w:rPr>
          <w:rFonts w:ascii="Calibri" w:eastAsia="Calibri" w:hAnsi="Calibri" w:cs="Calibri"/>
        </w:rPr>
        <w:t>jest</w:t>
      </w:r>
      <w:r w:rsidRPr="00BF31A4">
        <w:rPr>
          <w:rFonts w:ascii="Calibri" w:eastAsia="Calibri" w:hAnsi="Calibri" w:cs="Calibri"/>
          <w:spacing w:val="-14"/>
        </w:rPr>
        <w:t xml:space="preserve"> </w:t>
      </w:r>
      <w:r w:rsidRPr="00BF31A4">
        <w:rPr>
          <w:rFonts w:ascii="Calibri" w:eastAsia="Calibri" w:hAnsi="Calibri" w:cs="Calibri"/>
        </w:rPr>
        <w:t>uprawniony</w:t>
      </w:r>
      <w:r w:rsidRPr="00BF31A4">
        <w:rPr>
          <w:rFonts w:ascii="Calibri" w:eastAsia="Calibri" w:hAnsi="Calibri" w:cs="Calibri"/>
          <w:spacing w:val="-12"/>
        </w:rPr>
        <w:t xml:space="preserve"> </w:t>
      </w:r>
      <w:r w:rsidRPr="00BF31A4">
        <w:rPr>
          <w:rFonts w:ascii="Calibri" w:eastAsia="Calibri" w:hAnsi="Calibri" w:cs="Calibri"/>
        </w:rPr>
        <w:t>do</w:t>
      </w:r>
      <w:r w:rsidRPr="00BF31A4">
        <w:rPr>
          <w:rFonts w:ascii="Calibri" w:eastAsia="Calibri" w:hAnsi="Calibri" w:cs="Calibri"/>
          <w:spacing w:val="-14"/>
        </w:rPr>
        <w:t xml:space="preserve"> </w:t>
      </w:r>
      <w:r w:rsidRPr="00BF31A4">
        <w:rPr>
          <w:rFonts w:ascii="Calibri" w:eastAsia="Calibri" w:hAnsi="Calibri" w:cs="Calibri"/>
        </w:rPr>
        <w:t>rozwiązania</w:t>
      </w:r>
      <w:r w:rsidRPr="00BF31A4">
        <w:rPr>
          <w:rFonts w:ascii="Calibri" w:eastAsia="Calibri" w:hAnsi="Calibri" w:cs="Calibri"/>
          <w:spacing w:val="-12"/>
        </w:rPr>
        <w:t xml:space="preserve"> </w:t>
      </w:r>
      <w:r w:rsidRPr="00BF31A4">
        <w:rPr>
          <w:rFonts w:ascii="Calibri" w:eastAsia="Calibri" w:hAnsi="Calibri" w:cs="Calibri"/>
        </w:rPr>
        <w:t>Umowy</w:t>
      </w:r>
      <w:r w:rsidRPr="00BF31A4">
        <w:rPr>
          <w:rFonts w:ascii="Calibri" w:eastAsia="Calibri" w:hAnsi="Calibri" w:cs="Calibri"/>
          <w:spacing w:val="-14"/>
        </w:rPr>
        <w:t xml:space="preserve"> </w:t>
      </w:r>
      <w:r w:rsidRPr="00BF31A4">
        <w:rPr>
          <w:rFonts w:ascii="Calibri" w:eastAsia="Calibri" w:hAnsi="Calibri" w:cs="Calibri"/>
        </w:rPr>
        <w:t>w</w:t>
      </w:r>
      <w:r w:rsidRPr="00BF31A4">
        <w:rPr>
          <w:rFonts w:ascii="Calibri" w:eastAsia="Calibri" w:hAnsi="Calibri" w:cs="Calibri"/>
          <w:spacing w:val="-13"/>
        </w:rPr>
        <w:t xml:space="preserve"> </w:t>
      </w:r>
      <w:r w:rsidRPr="00BF31A4">
        <w:rPr>
          <w:rFonts w:ascii="Calibri" w:eastAsia="Calibri" w:hAnsi="Calibri" w:cs="Calibri"/>
        </w:rPr>
        <w:t>zakresie,</w:t>
      </w:r>
      <w:r w:rsidRPr="00BF31A4">
        <w:rPr>
          <w:rFonts w:ascii="Calibri" w:eastAsia="Calibri" w:hAnsi="Calibri" w:cs="Calibri"/>
          <w:spacing w:val="-13"/>
        </w:rPr>
        <w:t xml:space="preserve"> </w:t>
      </w:r>
      <w:r w:rsidRPr="00BF31A4">
        <w:rPr>
          <w:rFonts w:ascii="Calibri" w:eastAsia="Calibri" w:hAnsi="Calibri" w:cs="Calibri"/>
        </w:rPr>
        <w:t>w</w:t>
      </w:r>
      <w:r w:rsidRPr="00BF31A4">
        <w:rPr>
          <w:rFonts w:ascii="Calibri" w:eastAsia="Calibri" w:hAnsi="Calibri" w:cs="Calibri"/>
          <w:spacing w:val="-14"/>
        </w:rPr>
        <w:t xml:space="preserve"> </w:t>
      </w:r>
      <w:r w:rsidRPr="00BF31A4">
        <w:rPr>
          <w:rFonts w:ascii="Calibri" w:eastAsia="Calibri" w:hAnsi="Calibri" w:cs="Calibri"/>
        </w:rPr>
        <w:t>jakim</w:t>
      </w:r>
      <w:r w:rsidRPr="00BF31A4">
        <w:rPr>
          <w:rFonts w:ascii="Calibri" w:eastAsia="Calibri" w:hAnsi="Calibri" w:cs="Calibri"/>
          <w:spacing w:val="-11"/>
        </w:rPr>
        <w:t xml:space="preserve"> </w:t>
      </w:r>
      <w:r w:rsidRPr="00BF31A4">
        <w:rPr>
          <w:rFonts w:ascii="Calibri" w:eastAsia="Calibri" w:hAnsi="Calibri" w:cs="Calibri"/>
        </w:rPr>
        <w:t>dotyczy</w:t>
      </w:r>
      <w:r w:rsidRPr="00BF31A4">
        <w:rPr>
          <w:rFonts w:ascii="Calibri" w:eastAsia="Calibri" w:hAnsi="Calibri" w:cs="Calibri"/>
          <w:spacing w:val="-13"/>
        </w:rPr>
        <w:t xml:space="preserve"> </w:t>
      </w:r>
      <w:r w:rsidRPr="00BF31A4">
        <w:rPr>
          <w:rFonts w:ascii="Calibri" w:eastAsia="Calibri" w:hAnsi="Calibri" w:cs="Calibri"/>
        </w:rPr>
        <w:t>ona</w:t>
      </w:r>
      <w:r w:rsidRPr="00BF31A4">
        <w:rPr>
          <w:rFonts w:ascii="Calibri" w:eastAsia="Calibri" w:hAnsi="Calibri" w:cs="Calibri"/>
          <w:spacing w:val="-14"/>
        </w:rPr>
        <w:t xml:space="preserve"> </w:t>
      </w:r>
      <w:r w:rsidRPr="00BF31A4">
        <w:rPr>
          <w:rFonts w:ascii="Calibri" w:eastAsia="Calibri" w:hAnsi="Calibri" w:cs="Calibri"/>
        </w:rPr>
        <w:t>przetwarzania</w:t>
      </w:r>
      <w:r w:rsidRPr="00BF31A4">
        <w:rPr>
          <w:rFonts w:ascii="Calibri" w:eastAsia="Calibri" w:hAnsi="Calibri" w:cs="Calibri"/>
          <w:spacing w:val="-12"/>
        </w:rPr>
        <w:t xml:space="preserve"> </w:t>
      </w:r>
      <w:r w:rsidRPr="00BF31A4">
        <w:rPr>
          <w:rFonts w:ascii="Calibri" w:eastAsia="Calibri" w:hAnsi="Calibri" w:cs="Calibri"/>
        </w:rPr>
        <w:t>danych osobowych zgodnie z Umową, jeżeli:</w:t>
      </w:r>
    </w:p>
    <w:p w:rsidR="00BF31A4" w:rsidRPr="00BF31A4" w:rsidRDefault="00BF31A4" w:rsidP="00751186">
      <w:pPr>
        <w:widowControl w:val="0"/>
        <w:numPr>
          <w:ilvl w:val="2"/>
          <w:numId w:val="25"/>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Administrator zawiesił przetwarzanie danych osobowych przez Podmiot przetwarzający zgodnie z ust. 1 powyżej i jeżeli zgodność z Umową nie zostanie przywrócona w rozsądnym terminie, a w każdym razie w terminie jednego miesiąca od zawieszenia;</w:t>
      </w:r>
    </w:p>
    <w:p w:rsidR="00BF31A4" w:rsidRPr="00BF31A4" w:rsidRDefault="00BF31A4" w:rsidP="00751186">
      <w:pPr>
        <w:widowControl w:val="0"/>
        <w:numPr>
          <w:ilvl w:val="2"/>
          <w:numId w:val="25"/>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Podmiot przetwarzający poważnie lub stale narusza Umowę lub swoje obowiązki wynikające z rozporządzenia (UE) 2016/679;</w:t>
      </w:r>
    </w:p>
    <w:p w:rsidR="00BF31A4" w:rsidRPr="00BF31A4" w:rsidRDefault="00BF31A4" w:rsidP="00751186">
      <w:pPr>
        <w:widowControl w:val="0"/>
        <w:numPr>
          <w:ilvl w:val="2"/>
          <w:numId w:val="25"/>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Podmiot przetwarzający nie stosuje się do wiążącej decyzji właściwego sądu lub właściwego(-</w:t>
      </w:r>
      <w:proofErr w:type="spellStart"/>
      <w:r w:rsidRPr="00BF31A4">
        <w:rPr>
          <w:rFonts w:ascii="Calibri" w:eastAsia="Calibri" w:hAnsi="Calibri" w:cs="Calibri"/>
        </w:rPr>
        <w:t>ych</w:t>
      </w:r>
      <w:proofErr w:type="spellEnd"/>
      <w:r w:rsidRPr="00BF31A4">
        <w:rPr>
          <w:rFonts w:ascii="Calibri" w:eastAsia="Calibri" w:hAnsi="Calibri" w:cs="Calibri"/>
        </w:rPr>
        <w:t>) organu(-ów) nadzorczego(-</w:t>
      </w:r>
      <w:proofErr w:type="spellStart"/>
      <w:r w:rsidRPr="00BF31A4">
        <w:rPr>
          <w:rFonts w:ascii="Calibri" w:eastAsia="Calibri" w:hAnsi="Calibri" w:cs="Calibri"/>
        </w:rPr>
        <w:t>ych</w:t>
      </w:r>
      <w:proofErr w:type="spellEnd"/>
      <w:r w:rsidRPr="00BF31A4">
        <w:rPr>
          <w:rFonts w:ascii="Calibri" w:eastAsia="Calibri" w:hAnsi="Calibri" w:cs="Calibri"/>
        </w:rPr>
        <w:t>) dotyczącej jego obowiązków wynikających z Umowy lub z rozporządzenia (UE) 2016/679;</w:t>
      </w:r>
    </w:p>
    <w:p w:rsidR="00BF31A4" w:rsidRPr="00BF31A4" w:rsidRDefault="00BF31A4" w:rsidP="00751186">
      <w:pPr>
        <w:widowControl w:val="0"/>
        <w:numPr>
          <w:ilvl w:val="2"/>
          <w:numId w:val="25"/>
        </w:numPr>
        <w:tabs>
          <w:tab w:val="left" w:pos="567"/>
        </w:tabs>
        <w:autoSpaceDE w:val="0"/>
        <w:autoSpaceDN w:val="0"/>
        <w:ind w:left="567" w:right="4" w:hanging="283"/>
        <w:jc w:val="both"/>
        <w:rPr>
          <w:rFonts w:ascii="Calibri" w:eastAsia="Calibri" w:hAnsi="Calibri" w:cs="Calibri"/>
        </w:rPr>
      </w:pPr>
      <w:r w:rsidRPr="00BF31A4">
        <w:rPr>
          <w:rFonts w:ascii="Calibri" w:eastAsia="Calibri" w:hAnsi="Calibri" w:cs="Calibri"/>
        </w:rPr>
        <w:t>niewypełnienie</w:t>
      </w:r>
      <w:r w:rsidRPr="00BF31A4">
        <w:rPr>
          <w:rFonts w:ascii="Calibri" w:eastAsia="Calibri" w:hAnsi="Calibri" w:cs="Calibri"/>
          <w:spacing w:val="-4"/>
        </w:rPr>
        <w:t xml:space="preserve"> </w:t>
      </w:r>
      <w:r w:rsidRPr="00BF31A4">
        <w:rPr>
          <w:rFonts w:ascii="Calibri" w:eastAsia="Calibri" w:hAnsi="Calibri" w:cs="Calibri"/>
        </w:rPr>
        <w:t>w</w:t>
      </w:r>
      <w:r w:rsidRPr="00BF31A4">
        <w:rPr>
          <w:rFonts w:ascii="Calibri" w:eastAsia="Calibri" w:hAnsi="Calibri" w:cs="Calibri"/>
          <w:spacing w:val="-6"/>
        </w:rPr>
        <w:t xml:space="preserve"> </w:t>
      </w:r>
      <w:r w:rsidRPr="00BF31A4">
        <w:rPr>
          <w:rFonts w:ascii="Calibri" w:eastAsia="Calibri" w:hAnsi="Calibri" w:cs="Calibri"/>
        </w:rPr>
        <w:t>wyznaczonym</w:t>
      </w:r>
      <w:r w:rsidRPr="00BF31A4">
        <w:rPr>
          <w:rFonts w:ascii="Calibri" w:eastAsia="Calibri" w:hAnsi="Calibri" w:cs="Calibri"/>
          <w:spacing w:val="-4"/>
        </w:rPr>
        <w:t xml:space="preserve"> </w:t>
      </w:r>
      <w:r w:rsidRPr="00BF31A4">
        <w:rPr>
          <w:rFonts w:ascii="Calibri" w:eastAsia="Calibri" w:hAnsi="Calibri" w:cs="Calibri"/>
        </w:rPr>
        <w:t>czasie</w:t>
      </w:r>
      <w:r w:rsidRPr="00BF31A4">
        <w:rPr>
          <w:rFonts w:ascii="Calibri" w:eastAsia="Calibri" w:hAnsi="Calibri" w:cs="Calibri"/>
          <w:spacing w:val="-4"/>
        </w:rPr>
        <w:t xml:space="preserve"> </w:t>
      </w:r>
      <w:r w:rsidRPr="00BF31A4">
        <w:rPr>
          <w:rFonts w:ascii="Calibri" w:eastAsia="Calibri" w:hAnsi="Calibri" w:cs="Calibri"/>
        </w:rPr>
        <w:t>lub</w:t>
      </w:r>
      <w:r w:rsidRPr="00BF31A4">
        <w:rPr>
          <w:rFonts w:ascii="Calibri" w:eastAsia="Calibri" w:hAnsi="Calibri" w:cs="Calibri"/>
          <w:spacing w:val="-5"/>
        </w:rPr>
        <w:t xml:space="preserve"> </w:t>
      </w:r>
      <w:r w:rsidRPr="00BF31A4">
        <w:rPr>
          <w:rFonts w:ascii="Calibri" w:eastAsia="Calibri" w:hAnsi="Calibri" w:cs="Calibri"/>
        </w:rPr>
        <w:t>zakresie</w:t>
      </w:r>
      <w:r w:rsidRPr="00BF31A4">
        <w:rPr>
          <w:rFonts w:ascii="Calibri" w:eastAsia="Calibri" w:hAnsi="Calibri" w:cs="Calibri"/>
          <w:spacing w:val="-4"/>
        </w:rPr>
        <w:t xml:space="preserve"> </w:t>
      </w:r>
      <w:r w:rsidRPr="00BF31A4">
        <w:rPr>
          <w:rFonts w:ascii="Calibri" w:eastAsia="Calibri" w:hAnsi="Calibri" w:cs="Calibri"/>
        </w:rPr>
        <w:t>zaleceń</w:t>
      </w:r>
      <w:r w:rsidRPr="00BF31A4">
        <w:rPr>
          <w:rFonts w:ascii="Calibri" w:eastAsia="Calibri" w:hAnsi="Calibri" w:cs="Calibri"/>
          <w:spacing w:val="-5"/>
        </w:rPr>
        <w:t xml:space="preserve"> </w:t>
      </w:r>
      <w:r w:rsidRPr="00BF31A4">
        <w:rPr>
          <w:rFonts w:ascii="Calibri" w:eastAsia="Calibri" w:hAnsi="Calibri" w:cs="Calibri"/>
        </w:rPr>
        <w:t>po</w:t>
      </w:r>
      <w:r w:rsidRPr="00BF31A4">
        <w:rPr>
          <w:rFonts w:ascii="Calibri" w:eastAsia="Calibri" w:hAnsi="Calibri" w:cs="Calibri"/>
          <w:spacing w:val="-5"/>
        </w:rPr>
        <w:t xml:space="preserve"> </w:t>
      </w:r>
      <w:r w:rsidRPr="00BF31A4">
        <w:rPr>
          <w:rFonts w:ascii="Calibri" w:eastAsia="Calibri" w:hAnsi="Calibri" w:cs="Calibri"/>
        </w:rPr>
        <w:t>wykonanym</w:t>
      </w:r>
      <w:r w:rsidRPr="00BF31A4">
        <w:rPr>
          <w:rFonts w:ascii="Calibri" w:eastAsia="Calibri" w:hAnsi="Calibri" w:cs="Calibri"/>
          <w:spacing w:val="-4"/>
        </w:rPr>
        <w:t xml:space="preserve"> </w:t>
      </w:r>
      <w:r w:rsidRPr="00BF31A4">
        <w:rPr>
          <w:rFonts w:ascii="Calibri" w:eastAsia="Calibri" w:hAnsi="Calibri" w:cs="Calibri"/>
        </w:rPr>
        <w:t>audycie</w:t>
      </w:r>
      <w:r w:rsidRPr="00BF31A4">
        <w:rPr>
          <w:rFonts w:ascii="Calibri" w:eastAsia="Calibri" w:hAnsi="Calibri" w:cs="Calibri"/>
          <w:spacing w:val="-4"/>
        </w:rPr>
        <w:t xml:space="preserve"> </w:t>
      </w:r>
      <w:r w:rsidRPr="00BF31A4">
        <w:rPr>
          <w:rFonts w:ascii="Calibri" w:eastAsia="Calibri" w:hAnsi="Calibri" w:cs="Calibri"/>
        </w:rPr>
        <w:t>zgodnie</w:t>
      </w:r>
      <w:r w:rsidRPr="00BF31A4">
        <w:rPr>
          <w:rFonts w:ascii="Calibri" w:eastAsia="Calibri" w:hAnsi="Calibri" w:cs="Calibri"/>
          <w:spacing w:val="-4"/>
        </w:rPr>
        <w:t xml:space="preserve"> </w:t>
      </w:r>
      <w:r w:rsidRPr="00BF31A4">
        <w:rPr>
          <w:rFonts w:ascii="Calibri" w:eastAsia="Calibri" w:hAnsi="Calibri" w:cs="Calibri"/>
        </w:rPr>
        <w:t>z</w:t>
      </w:r>
      <w:r w:rsidRPr="00BF31A4">
        <w:rPr>
          <w:rFonts w:ascii="Calibri" w:eastAsia="Calibri" w:hAnsi="Calibri" w:cs="Calibri"/>
          <w:spacing w:val="-4"/>
        </w:rPr>
        <w:t xml:space="preserve"> </w:t>
      </w:r>
      <w:r w:rsidRPr="00BF31A4">
        <w:rPr>
          <w:rFonts w:ascii="Calibri" w:eastAsia="Calibri" w:hAnsi="Calibri" w:cs="Calibri"/>
        </w:rPr>
        <w:t>§</w:t>
      </w:r>
      <w:r w:rsidRPr="00BF31A4">
        <w:rPr>
          <w:rFonts w:ascii="Calibri" w:eastAsia="Calibri" w:hAnsi="Calibri" w:cs="Calibri"/>
          <w:spacing w:val="-5"/>
        </w:rPr>
        <w:t xml:space="preserve"> </w:t>
      </w:r>
      <w:r w:rsidRPr="00BF31A4">
        <w:rPr>
          <w:rFonts w:ascii="Calibri" w:eastAsia="Calibri" w:hAnsi="Calibri" w:cs="Calibri"/>
        </w:rPr>
        <w:t>10 ust. 5 powyżej.</w:t>
      </w:r>
    </w:p>
    <w:p w:rsidR="00BF31A4" w:rsidRPr="00BF31A4" w:rsidRDefault="00BF31A4" w:rsidP="00751186">
      <w:pPr>
        <w:widowControl w:val="0"/>
        <w:numPr>
          <w:ilvl w:val="1"/>
          <w:numId w:val="25"/>
        </w:numPr>
        <w:autoSpaceDE w:val="0"/>
        <w:autoSpaceDN w:val="0"/>
        <w:ind w:left="284" w:right="4" w:hanging="284"/>
        <w:jc w:val="both"/>
        <w:rPr>
          <w:rFonts w:ascii="Calibri" w:eastAsia="Calibri" w:hAnsi="Calibri" w:cs="Calibri"/>
        </w:rPr>
      </w:pPr>
      <w:r w:rsidRPr="00BF31A4">
        <w:rPr>
          <w:rFonts w:ascii="Calibri" w:eastAsia="Calibri" w:hAnsi="Calibri" w:cs="Calibri"/>
        </w:rPr>
        <w:t>Podmiot</w:t>
      </w:r>
      <w:r w:rsidRPr="00BF31A4">
        <w:rPr>
          <w:rFonts w:ascii="Calibri" w:eastAsia="Calibri" w:hAnsi="Calibri" w:cs="Calibri"/>
          <w:spacing w:val="-6"/>
        </w:rPr>
        <w:t xml:space="preserve"> </w:t>
      </w:r>
      <w:r w:rsidRPr="00BF31A4">
        <w:rPr>
          <w:rFonts w:ascii="Calibri" w:eastAsia="Calibri" w:hAnsi="Calibri" w:cs="Calibri"/>
        </w:rPr>
        <w:t>przetwarzający</w:t>
      </w:r>
      <w:r w:rsidRPr="00BF31A4">
        <w:rPr>
          <w:rFonts w:ascii="Calibri" w:eastAsia="Calibri" w:hAnsi="Calibri" w:cs="Calibri"/>
          <w:spacing w:val="-7"/>
        </w:rPr>
        <w:t xml:space="preserve"> </w:t>
      </w:r>
      <w:r w:rsidRPr="00BF31A4">
        <w:rPr>
          <w:rFonts w:ascii="Calibri" w:eastAsia="Calibri" w:hAnsi="Calibri" w:cs="Calibri"/>
        </w:rPr>
        <w:t>ma</w:t>
      </w:r>
      <w:r w:rsidRPr="00BF31A4">
        <w:rPr>
          <w:rFonts w:ascii="Calibri" w:eastAsia="Calibri" w:hAnsi="Calibri" w:cs="Calibri"/>
          <w:spacing w:val="-7"/>
        </w:rPr>
        <w:t xml:space="preserve"> </w:t>
      </w:r>
      <w:r w:rsidRPr="00BF31A4">
        <w:rPr>
          <w:rFonts w:ascii="Calibri" w:eastAsia="Calibri" w:hAnsi="Calibri" w:cs="Calibri"/>
        </w:rPr>
        <w:t>prawo</w:t>
      </w:r>
      <w:r w:rsidRPr="00BF31A4">
        <w:rPr>
          <w:rFonts w:ascii="Calibri" w:eastAsia="Calibri" w:hAnsi="Calibri" w:cs="Calibri"/>
          <w:spacing w:val="-8"/>
        </w:rPr>
        <w:t xml:space="preserve"> </w:t>
      </w:r>
      <w:r w:rsidRPr="00BF31A4">
        <w:rPr>
          <w:rFonts w:ascii="Calibri" w:eastAsia="Calibri" w:hAnsi="Calibri" w:cs="Calibri"/>
        </w:rPr>
        <w:t>rozwiązać</w:t>
      </w:r>
      <w:r w:rsidRPr="00BF31A4">
        <w:rPr>
          <w:rFonts w:ascii="Calibri" w:eastAsia="Calibri" w:hAnsi="Calibri" w:cs="Calibri"/>
          <w:spacing w:val="-4"/>
        </w:rPr>
        <w:t xml:space="preserve"> </w:t>
      </w:r>
      <w:r w:rsidRPr="00BF31A4">
        <w:rPr>
          <w:rFonts w:ascii="Calibri" w:eastAsia="Calibri" w:hAnsi="Calibri" w:cs="Calibri"/>
        </w:rPr>
        <w:t>Umowę</w:t>
      </w:r>
      <w:r w:rsidRPr="00BF31A4">
        <w:rPr>
          <w:rFonts w:ascii="Calibri" w:eastAsia="Calibri" w:hAnsi="Calibri" w:cs="Calibri"/>
          <w:spacing w:val="-7"/>
        </w:rPr>
        <w:t xml:space="preserve"> </w:t>
      </w:r>
      <w:r w:rsidRPr="00BF31A4">
        <w:rPr>
          <w:rFonts w:ascii="Calibri" w:eastAsia="Calibri" w:hAnsi="Calibri" w:cs="Calibri"/>
        </w:rPr>
        <w:t>w</w:t>
      </w:r>
      <w:r w:rsidRPr="00BF31A4">
        <w:rPr>
          <w:rFonts w:ascii="Calibri" w:eastAsia="Calibri" w:hAnsi="Calibri" w:cs="Calibri"/>
          <w:spacing w:val="-6"/>
        </w:rPr>
        <w:t xml:space="preserve"> </w:t>
      </w:r>
      <w:r w:rsidRPr="00BF31A4">
        <w:rPr>
          <w:rFonts w:ascii="Calibri" w:eastAsia="Calibri" w:hAnsi="Calibri" w:cs="Calibri"/>
        </w:rPr>
        <w:t>zakresie,</w:t>
      </w:r>
      <w:r w:rsidRPr="00BF31A4">
        <w:rPr>
          <w:rFonts w:ascii="Calibri" w:eastAsia="Calibri" w:hAnsi="Calibri" w:cs="Calibri"/>
          <w:spacing w:val="-4"/>
        </w:rPr>
        <w:t xml:space="preserve"> </w:t>
      </w:r>
      <w:r w:rsidRPr="00BF31A4">
        <w:rPr>
          <w:rFonts w:ascii="Calibri" w:eastAsia="Calibri" w:hAnsi="Calibri" w:cs="Calibri"/>
        </w:rPr>
        <w:t>w</w:t>
      </w:r>
      <w:r w:rsidRPr="00BF31A4">
        <w:rPr>
          <w:rFonts w:ascii="Calibri" w:eastAsia="Calibri" w:hAnsi="Calibri" w:cs="Calibri"/>
          <w:spacing w:val="-8"/>
        </w:rPr>
        <w:t xml:space="preserve"> </w:t>
      </w:r>
      <w:r w:rsidRPr="00BF31A4">
        <w:rPr>
          <w:rFonts w:ascii="Calibri" w:eastAsia="Calibri" w:hAnsi="Calibri" w:cs="Calibri"/>
        </w:rPr>
        <w:t>jakim</w:t>
      </w:r>
      <w:r w:rsidRPr="00BF31A4">
        <w:rPr>
          <w:rFonts w:ascii="Calibri" w:eastAsia="Calibri" w:hAnsi="Calibri" w:cs="Calibri"/>
          <w:spacing w:val="-4"/>
        </w:rPr>
        <w:t xml:space="preserve"> </w:t>
      </w:r>
      <w:r w:rsidRPr="00BF31A4">
        <w:rPr>
          <w:rFonts w:ascii="Calibri" w:eastAsia="Calibri" w:hAnsi="Calibri" w:cs="Calibri"/>
        </w:rPr>
        <w:t>dotyczy</w:t>
      </w:r>
      <w:r w:rsidRPr="00BF31A4">
        <w:rPr>
          <w:rFonts w:ascii="Calibri" w:eastAsia="Calibri" w:hAnsi="Calibri" w:cs="Calibri"/>
          <w:spacing w:val="-5"/>
        </w:rPr>
        <w:t xml:space="preserve"> </w:t>
      </w:r>
      <w:r w:rsidRPr="00BF31A4">
        <w:rPr>
          <w:rFonts w:ascii="Calibri" w:eastAsia="Calibri" w:hAnsi="Calibri" w:cs="Calibri"/>
        </w:rPr>
        <w:t>ona</w:t>
      </w:r>
      <w:r w:rsidRPr="00BF31A4">
        <w:rPr>
          <w:rFonts w:ascii="Calibri" w:eastAsia="Calibri" w:hAnsi="Calibri" w:cs="Calibri"/>
          <w:spacing w:val="-7"/>
        </w:rPr>
        <w:t xml:space="preserve"> </w:t>
      </w:r>
      <w:r w:rsidRPr="00BF31A4">
        <w:rPr>
          <w:rFonts w:ascii="Calibri" w:eastAsia="Calibri" w:hAnsi="Calibri" w:cs="Calibri"/>
        </w:rPr>
        <w:t>przetwarzania</w:t>
      </w:r>
      <w:r w:rsidRPr="00BF31A4">
        <w:rPr>
          <w:rFonts w:ascii="Calibri" w:eastAsia="Calibri" w:hAnsi="Calibri" w:cs="Calibri"/>
          <w:spacing w:val="-7"/>
        </w:rPr>
        <w:t xml:space="preserve"> </w:t>
      </w:r>
      <w:r w:rsidRPr="00BF31A4">
        <w:rPr>
          <w:rFonts w:ascii="Calibri" w:eastAsia="Calibri" w:hAnsi="Calibri" w:cs="Calibri"/>
        </w:rPr>
        <w:t>danych osobowych zgodnie z Umową, jeżeli po zawiadomieniu Administratora o tym, że jego polecenie narusza obowiązujące wymogi prawne zgodnie z § 8 Administrator nalega na wypełnienie polecenia.</w:t>
      </w:r>
    </w:p>
    <w:p w:rsidR="00BF31A4" w:rsidRPr="00BF31A4" w:rsidRDefault="00BF31A4" w:rsidP="00751186">
      <w:pPr>
        <w:widowControl w:val="0"/>
        <w:numPr>
          <w:ilvl w:val="1"/>
          <w:numId w:val="25"/>
        </w:numPr>
        <w:autoSpaceDE w:val="0"/>
        <w:autoSpaceDN w:val="0"/>
        <w:ind w:left="284" w:right="4" w:hanging="284"/>
        <w:jc w:val="both"/>
        <w:rPr>
          <w:rFonts w:ascii="Calibri" w:eastAsia="Calibri" w:hAnsi="Calibri" w:cs="Calibri"/>
        </w:rPr>
      </w:pPr>
      <w:r w:rsidRPr="00BF31A4">
        <w:rPr>
          <w:rFonts w:ascii="Calibri" w:eastAsia="Calibri" w:hAnsi="Calibri" w:cs="Calibri"/>
        </w:rPr>
        <w:t>Po rozwiązaniu Umowy podmiot Przetwarzający, zależnie od decyzji Administratora, usuwa wszystkie dane osobowe</w:t>
      </w:r>
      <w:r w:rsidRPr="00BF31A4">
        <w:rPr>
          <w:rFonts w:ascii="Calibri" w:eastAsia="Calibri" w:hAnsi="Calibri" w:cs="Calibri"/>
          <w:spacing w:val="-9"/>
        </w:rPr>
        <w:t xml:space="preserve"> </w:t>
      </w:r>
      <w:r w:rsidRPr="00BF31A4">
        <w:rPr>
          <w:rFonts w:ascii="Calibri" w:eastAsia="Calibri" w:hAnsi="Calibri" w:cs="Calibri"/>
        </w:rPr>
        <w:t>przetwarzane</w:t>
      </w:r>
      <w:r w:rsidRPr="00BF31A4">
        <w:rPr>
          <w:rFonts w:ascii="Calibri" w:eastAsia="Calibri" w:hAnsi="Calibri" w:cs="Calibri"/>
          <w:spacing w:val="-9"/>
        </w:rPr>
        <w:t xml:space="preserve"> </w:t>
      </w:r>
      <w:r w:rsidRPr="00BF31A4">
        <w:rPr>
          <w:rFonts w:ascii="Calibri" w:eastAsia="Calibri" w:hAnsi="Calibri" w:cs="Calibri"/>
        </w:rPr>
        <w:t>w</w:t>
      </w:r>
      <w:r w:rsidRPr="00BF31A4">
        <w:rPr>
          <w:rFonts w:ascii="Calibri" w:eastAsia="Calibri" w:hAnsi="Calibri" w:cs="Calibri"/>
          <w:spacing w:val="-11"/>
        </w:rPr>
        <w:t xml:space="preserve"> </w:t>
      </w:r>
      <w:r w:rsidRPr="00BF31A4">
        <w:rPr>
          <w:rFonts w:ascii="Calibri" w:eastAsia="Calibri" w:hAnsi="Calibri" w:cs="Calibri"/>
        </w:rPr>
        <w:t>imieniu</w:t>
      </w:r>
      <w:r w:rsidRPr="00BF31A4">
        <w:rPr>
          <w:rFonts w:ascii="Calibri" w:eastAsia="Calibri" w:hAnsi="Calibri" w:cs="Calibri"/>
          <w:spacing w:val="-12"/>
        </w:rPr>
        <w:t xml:space="preserve"> </w:t>
      </w:r>
      <w:r w:rsidRPr="00BF31A4">
        <w:rPr>
          <w:rFonts w:ascii="Calibri" w:eastAsia="Calibri" w:hAnsi="Calibri" w:cs="Calibri"/>
        </w:rPr>
        <w:t>Administratora</w:t>
      </w:r>
      <w:r w:rsidRPr="00BF31A4">
        <w:rPr>
          <w:rFonts w:ascii="Calibri" w:eastAsia="Calibri" w:hAnsi="Calibri" w:cs="Calibri"/>
          <w:spacing w:val="-9"/>
        </w:rPr>
        <w:t xml:space="preserve"> </w:t>
      </w:r>
      <w:r w:rsidRPr="00BF31A4">
        <w:rPr>
          <w:rFonts w:ascii="Calibri" w:eastAsia="Calibri" w:hAnsi="Calibri" w:cs="Calibri"/>
        </w:rPr>
        <w:t>i</w:t>
      </w:r>
      <w:r w:rsidRPr="00BF31A4">
        <w:rPr>
          <w:rFonts w:ascii="Calibri" w:eastAsia="Calibri" w:hAnsi="Calibri" w:cs="Calibri"/>
          <w:spacing w:val="-11"/>
        </w:rPr>
        <w:t xml:space="preserve"> </w:t>
      </w:r>
      <w:r w:rsidRPr="00BF31A4">
        <w:rPr>
          <w:rFonts w:ascii="Calibri" w:eastAsia="Calibri" w:hAnsi="Calibri" w:cs="Calibri"/>
        </w:rPr>
        <w:t>poświadcza</w:t>
      </w:r>
      <w:r w:rsidRPr="00BF31A4">
        <w:rPr>
          <w:rFonts w:ascii="Calibri" w:eastAsia="Calibri" w:hAnsi="Calibri" w:cs="Calibri"/>
          <w:spacing w:val="-8"/>
        </w:rPr>
        <w:t xml:space="preserve"> </w:t>
      </w:r>
      <w:r w:rsidRPr="00BF31A4">
        <w:rPr>
          <w:rFonts w:ascii="Calibri" w:eastAsia="Calibri" w:hAnsi="Calibri" w:cs="Calibri"/>
        </w:rPr>
        <w:t>Administratorowi,</w:t>
      </w:r>
      <w:r w:rsidRPr="00BF31A4">
        <w:rPr>
          <w:rFonts w:ascii="Calibri" w:eastAsia="Calibri" w:hAnsi="Calibri" w:cs="Calibri"/>
          <w:spacing w:val="-12"/>
        </w:rPr>
        <w:t xml:space="preserve"> </w:t>
      </w:r>
      <w:r w:rsidRPr="00BF31A4">
        <w:rPr>
          <w:rFonts w:ascii="Calibri" w:eastAsia="Calibri" w:hAnsi="Calibri" w:cs="Calibri"/>
        </w:rPr>
        <w:t>że</w:t>
      </w:r>
      <w:r w:rsidRPr="00BF31A4">
        <w:rPr>
          <w:rFonts w:ascii="Calibri" w:eastAsia="Calibri" w:hAnsi="Calibri" w:cs="Calibri"/>
          <w:spacing w:val="-9"/>
        </w:rPr>
        <w:t xml:space="preserve"> </w:t>
      </w:r>
      <w:r w:rsidRPr="00BF31A4">
        <w:rPr>
          <w:rFonts w:ascii="Calibri" w:eastAsia="Calibri" w:hAnsi="Calibri" w:cs="Calibri"/>
        </w:rPr>
        <w:t>tego</w:t>
      </w:r>
      <w:r w:rsidRPr="00BF31A4">
        <w:rPr>
          <w:rFonts w:ascii="Calibri" w:eastAsia="Calibri" w:hAnsi="Calibri" w:cs="Calibri"/>
          <w:spacing w:val="-9"/>
        </w:rPr>
        <w:t xml:space="preserve"> </w:t>
      </w:r>
      <w:r w:rsidRPr="00BF31A4">
        <w:rPr>
          <w:rFonts w:ascii="Calibri" w:eastAsia="Calibri" w:hAnsi="Calibri" w:cs="Calibri"/>
        </w:rPr>
        <w:t>dokonał,</w:t>
      </w:r>
      <w:r w:rsidRPr="00BF31A4">
        <w:rPr>
          <w:rFonts w:ascii="Calibri" w:eastAsia="Calibri" w:hAnsi="Calibri" w:cs="Calibri"/>
          <w:spacing w:val="-12"/>
        </w:rPr>
        <w:t xml:space="preserve"> </w:t>
      </w:r>
      <w:r w:rsidRPr="00BF31A4">
        <w:rPr>
          <w:rFonts w:ascii="Calibri" w:eastAsia="Calibri" w:hAnsi="Calibri" w:cs="Calibri"/>
        </w:rPr>
        <w:t>lub</w:t>
      </w:r>
      <w:r w:rsidRPr="00BF31A4">
        <w:rPr>
          <w:rFonts w:ascii="Calibri" w:eastAsia="Calibri" w:hAnsi="Calibri" w:cs="Calibri"/>
          <w:spacing w:val="-10"/>
        </w:rPr>
        <w:t xml:space="preserve"> </w:t>
      </w:r>
      <w:r w:rsidRPr="00BF31A4">
        <w:rPr>
          <w:rFonts w:ascii="Calibri" w:eastAsia="Calibri" w:hAnsi="Calibri" w:cs="Calibri"/>
        </w:rPr>
        <w:t>zwraca Administratorowi wszystkie dane osobowe</w:t>
      </w:r>
      <w:r w:rsidRPr="00BF31A4">
        <w:rPr>
          <w:rFonts w:ascii="Calibri" w:eastAsia="Calibri" w:hAnsi="Calibri" w:cs="Calibri"/>
          <w:spacing w:val="-2"/>
        </w:rPr>
        <w:t xml:space="preserve"> </w:t>
      </w:r>
      <w:r w:rsidRPr="00BF31A4">
        <w:rPr>
          <w:rFonts w:ascii="Calibri" w:eastAsia="Calibri" w:hAnsi="Calibri" w:cs="Calibri"/>
        </w:rPr>
        <w:t>i usuwa</w:t>
      </w:r>
      <w:r w:rsidRPr="00BF31A4">
        <w:rPr>
          <w:rFonts w:ascii="Calibri" w:eastAsia="Calibri" w:hAnsi="Calibri" w:cs="Calibri"/>
          <w:spacing w:val="-2"/>
        </w:rPr>
        <w:t xml:space="preserve"> </w:t>
      </w:r>
      <w:r w:rsidRPr="00BF31A4">
        <w:rPr>
          <w:rFonts w:ascii="Calibri" w:eastAsia="Calibri" w:hAnsi="Calibri" w:cs="Calibri"/>
        </w:rPr>
        <w:t>istniejące</w:t>
      </w:r>
      <w:r w:rsidRPr="00BF31A4">
        <w:rPr>
          <w:rFonts w:ascii="Calibri" w:eastAsia="Calibri" w:hAnsi="Calibri" w:cs="Calibri"/>
          <w:spacing w:val="-2"/>
        </w:rPr>
        <w:t xml:space="preserve"> </w:t>
      </w:r>
      <w:r w:rsidRPr="00BF31A4">
        <w:rPr>
          <w:rFonts w:ascii="Calibri" w:eastAsia="Calibri" w:hAnsi="Calibri" w:cs="Calibri"/>
        </w:rPr>
        <w:t>kopie,</w:t>
      </w:r>
      <w:r w:rsidRPr="00BF31A4">
        <w:rPr>
          <w:rFonts w:ascii="Calibri" w:eastAsia="Calibri" w:hAnsi="Calibri" w:cs="Calibri"/>
          <w:spacing w:val="-2"/>
        </w:rPr>
        <w:t xml:space="preserve"> </w:t>
      </w:r>
      <w:r w:rsidRPr="00BF31A4">
        <w:rPr>
          <w:rFonts w:ascii="Calibri" w:eastAsia="Calibri" w:hAnsi="Calibri" w:cs="Calibri"/>
        </w:rPr>
        <w:t>chyba że</w:t>
      </w:r>
      <w:r w:rsidRPr="00BF31A4">
        <w:rPr>
          <w:rFonts w:ascii="Calibri" w:eastAsia="Calibri" w:hAnsi="Calibri" w:cs="Calibri"/>
          <w:spacing w:val="-2"/>
        </w:rPr>
        <w:t xml:space="preserve"> </w:t>
      </w:r>
      <w:r w:rsidRPr="00BF31A4">
        <w:rPr>
          <w:rFonts w:ascii="Calibri" w:eastAsia="Calibri" w:hAnsi="Calibri" w:cs="Calibri"/>
        </w:rPr>
        <w:t>prawo Unii</w:t>
      </w:r>
      <w:r w:rsidRPr="00BF31A4">
        <w:rPr>
          <w:rFonts w:ascii="Calibri" w:eastAsia="Calibri" w:hAnsi="Calibri" w:cs="Calibri"/>
          <w:spacing w:val="-1"/>
        </w:rPr>
        <w:t xml:space="preserve"> </w:t>
      </w:r>
      <w:r w:rsidRPr="00BF31A4">
        <w:rPr>
          <w:rFonts w:ascii="Calibri" w:eastAsia="Calibri" w:hAnsi="Calibri" w:cs="Calibri"/>
        </w:rPr>
        <w:t>lub</w:t>
      </w:r>
      <w:r w:rsidRPr="00BF31A4">
        <w:rPr>
          <w:rFonts w:ascii="Calibri" w:eastAsia="Calibri" w:hAnsi="Calibri" w:cs="Calibri"/>
          <w:spacing w:val="-3"/>
        </w:rPr>
        <w:t xml:space="preserve"> </w:t>
      </w:r>
      <w:r w:rsidRPr="00BF31A4">
        <w:rPr>
          <w:rFonts w:ascii="Calibri" w:eastAsia="Calibri" w:hAnsi="Calibri" w:cs="Calibri"/>
        </w:rPr>
        <w:t>prawo</w:t>
      </w:r>
      <w:r w:rsidRPr="00BF31A4">
        <w:rPr>
          <w:rFonts w:ascii="Calibri" w:eastAsia="Calibri" w:hAnsi="Calibri" w:cs="Calibri"/>
          <w:spacing w:val="-1"/>
        </w:rPr>
        <w:t xml:space="preserve"> </w:t>
      </w:r>
      <w:r w:rsidRPr="00BF31A4">
        <w:rPr>
          <w:rFonts w:ascii="Calibri" w:eastAsia="Calibri" w:hAnsi="Calibri" w:cs="Calibri"/>
        </w:rPr>
        <w:t>państwa członkowskiego nakazują przechowywanie danych osobowych. Podmiot przetwarzający zapewnia przestrzeganie Umowy do czasu usunięcia lub zwrotu danych.</w:t>
      </w:r>
    </w:p>
    <w:p w:rsidR="00BF31A4" w:rsidRPr="00BF31A4" w:rsidRDefault="00BF31A4" w:rsidP="00751186">
      <w:pPr>
        <w:widowControl w:val="0"/>
        <w:numPr>
          <w:ilvl w:val="1"/>
          <w:numId w:val="25"/>
        </w:numPr>
        <w:autoSpaceDE w:val="0"/>
        <w:autoSpaceDN w:val="0"/>
        <w:ind w:left="284" w:right="4" w:hanging="284"/>
        <w:jc w:val="both"/>
        <w:rPr>
          <w:rFonts w:ascii="Calibri" w:eastAsia="Calibri" w:hAnsi="Calibri" w:cs="Calibri"/>
        </w:rPr>
      </w:pPr>
      <w:r w:rsidRPr="00BF31A4">
        <w:rPr>
          <w:rFonts w:ascii="Calibri" w:eastAsia="Calibri" w:hAnsi="Calibri" w:cs="Calibri"/>
        </w:rPr>
        <w:t>Po dokonaniu usunięcia danych, o których mowa w ust. 4 Przetwarzający na żądanie Administratora niezwłocznie (w terminie nie dłuższym niż 5 dni roboczych) przekazuje Administratorowi protokół z dokonanych czynności. Protokół, o którym mowa w zdaniu poprzednim zawiera w szczególności:</w:t>
      </w:r>
    </w:p>
    <w:p w:rsidR="00BF31A4" w:rsidRPr="00BF31A4" w:rsidRDefault="00BF31A4" w:rsidP="00751186">
      <w:pPr>
        <w:widowControl w:val="0"/>
        <w:numPr>
          <w:ilvl w:val="2"/>
          <w:numId w:val="25"/>
        </w:numPr>
        <w:tabs>
          <w:tab w:val="left" w:pos="567"/>
        </w:tabs>
        <w:autoSpaceDE w:val="0"/>
        <w:autoSpaceDN w:val="0"/>
        <w:ind w:left="1441" w:right="4" w:hanging="1157"/>
        <w:jc w:val="both"/>
        <w:rPr>
          <w:rFonts w:ascii="Calibri" w:eastAsia="Calibri" w:hAnsi="Calibri" w:cs="Calibri"/>
        </w:rPr>
      </w:pPr>
      <w:r w:rsidRPr="00BF31A4">
        <w:rPr>
          <w:rFonts w:ascii="Calibri" w:eastAsia="Calibri" w:hAnsi="Calibri" w:cs="Calibri"/>
        </w:rPr>
        <w:t>datę</w:t>
      </w:r>
      <w:r w:rsidRPr="00BF31A4">
        <w:rPr>
          <w:rFonts w:ascii="Calibri" w:eastAsia="Calibri" w:hAnsi="Calibri" w:cs="Calibri"/>
          <w:spacing w:val="-6"/>
        </w:rPr>
        <w:t xml:space="preserve"> </w:t>
      </w:r>
      <w:r w:rsidRPr="00BF31A4">
        <w:rPr>
          <w:rFonts w:ascii="Calibri" w:eastAsia="Calibri" w:hAnsi="Calibri" w:cs="Calibri"/>
        </w:rPr>
        <w:t>wykonania</w:t>
      </w:r>
      <w:r w:rsidRPr="00BF31A4">
        <w:rPr>
          <w:rFonts w:ascii="Calibri" w:eastAsia="Calibri" w:hAnsi="Calibri" w:cs="Calibri"/>
          <w:spacing w:val="-6"/>
        </w:rPr>
        <w:t xml:space="preserve"> </w:t>
      </w:r>
      <w:r w:rsidRPr="00BF31A4">
        <w:rPr>
          <w:rFonts w:ascii="Calibri" w:eastAsia="Calibri" w:hAnsi="Calibri" w:cs="Calibri"/>
        </w:rPr>
        <w:t>czynności</w:t>
      </w:r>
      <w:r w:rsidRPr="00BF31A4">
        <w:rPr>
          <w:rFonts w:ascii="Calibri" w:eastAsia="Calibri" w:hAnsi="Calibri" w:cs="Calibri"/>
          <w:spacing w:val="-5"/>
        </w:rPr>
        <w:t xml:space="preserve"> </w:t>
      </w:r>
      <w:r w:rsidRPr="00BF31A4">
        <w:rPr>
          <w:rFonts w:ascii="Calibri" w:eastAsia="Calibri" w:hAnsi="Calibri" w:cs="Calibri"/>
        </w:rPr>
        <w:t>usunięcia,</w:t>
      </w:r>
      <w:r w:rsidRPr="00BF31A4">
        <w:rPr>
          <w:rFonts w:ascii="Calibri" w:eastAsia="Calibri" w:hAnsi="Calibri" w:cs="Calibri"/>
          <w:spacing w:val="-4"/>
        </w:rPr>
        <w:t xml:space="preserve"> </w:t>
      </w:r>
      <w:r w:rsidRPr="00BF31A4">
        <w:rPr>
          <w:rFonts w:ascii="Calibri" w:eastAsia="Calibri" w:hAnsi="Calibri" w:cs="Calibri"/>
        </w:rPr>
        <w:t>zniszczenia</w:t>
      </w:r>
      <w:r w:rsidRPr="00BF31A4">
        <w:rPr>
          <w:rFonts w:ascii="Calibri" w:eastAsia="Calibri" w:hAnsi="Calibri" w:cs="Calibri"/>
          <w:spacing w:val="-4"/>
        </w:rPr>
        <w:t xml:space="preserve"> </w:t>
      </w:r>
      <w:r w:rsidRPr="00BF31A4">
        <w:rPr>
          <w:rFonts w:ascii="Calibri" w:eastAsia="Calibri" w:hAnsi="Calibri" w:cs="Calibri"/>
        </w:rPr>
        <w:t>danych</w:t>
      </w:r>
      <w:r w:rsidRPr="00BF31A4">
        <w:rPr>
          <w:rFonts w:ascii="Calibri" w:eastAsia="Calibri" w:hAnsi="Calibri" w:cs="Calibri"/>
          <w:spacing w:val="-4"/>
        </w:rPr>
        <w:t xml:space="preserve"> </w:t>
      </w:r>
      <w:r w:rsidRPr="00BF31A4">
        <w:rPr>
          <w:rFonts w:ascii="Calibri" w:eastAsia="Calibri" w:hAnsi="Calibri" w:cs="Calibri"/>
        </w:rPr>
        <w:t>osobowych</w:t>
      </w:r>
      <w:r w:rsidRPr="00BF31A4">
        <w:rPr>
          <w:rFonts w:ascii="Calibri" w:eastAsia="Calibri" w:hAnsi="Calibri" w:cs="Calibri"/>
          <w:spacing w:val="-5"/>
        </w:rPr>
        <w:t xml:space="preserve"> </w:t>
      </w:r>
      <w:r w:rsidRPr="00BF31A4">
        <w:rPr>
          <w:rFonts w:ascii="Calibri" w:eastAsia="Calibri" w:hAnsi="Calibri" w:cs="Calibri"/>
        </w:rPr>
        <w:t>lub</w:t>
      </w:r>
      <w:r w:rsidRPr="00BF31A4">
        <w:rPr>
          <w:rFonts w:ascii="Calibri" w:eastAsia="Calibri" w:hAnsi="Calibri" w:cs="Calibri"/>
          <w:spacing w:val="-7"/>
        </w:rPr>
        <w:t xml:space="preserve"> </w:t>
      </w:r>
      <w:r w:rsidRPr="00BF31A4">
        <w:rPr>
          <w:rFonts w:ascii="Calibri" w:eastAsia="Calibri" w:hAnsi="Calibri" w:cs="Calibri"/>
        </w:rPr>
        <w:t>ich</w:t>
      </w:r>
      <w:r w:rsidRPr="00BF31A4">
        <w:rPr>
          <w:rFonts w:ascii="Calibri" w:eastAsia="Calibri" w:hAnsi="Calibri" w:cs="Calibri"/>
          <w:spacing w:val="-3"/>
        </w:rPr>
        <w:t xml:space="preserve"> </w:t>
      </w:r>
      <w:r w:rsidRPr="00BF31A4">
        <w:rPr>
          <w:rFonts w:ascii="Calibri" w:eastAsia="Calibri" w:hAnsi="Calibri" w:cs="Calibri"/>
          <w:spacing w:val="-2"/>
        </w:rPr>
        <w:t>kopii;</w:t>
      </w:r>
    </w:p>
    <w:p w:rsidR="00BF31A4" w:rsidRPr="00BF31A4" w:rsidRDefault="00BF31A4" w:rsidP="00751186">
      <w:pPr>
        <w:widowControl w:val="0"/>
        <w:numPr>
          <w:ilvl w:val="2"/>
          <w:numId w:val="25"/>
        </w:numPr>
        <w:tabs>
          <w:tab w:val="left" w:pos="567"/>
        </w:tabs>
        <w:autoSpaceDE w:val="0"/>
        <w:autoSpaceDN w:val="0"/>
        <w:ind w:left="1441" w:right="4" w:hanging="1157"/>
        <w:jc w:val="both"/>
        <w:rPr>
          <w:rFonts w:ascii="Calibri" w:eastAsia="Calibri" w:hAnsi="Calibri" w:cs="Calibri"/>
        </w:rPr>
      </w:pPr>
      <w:r w:rsidRPr="00BF31A4">
        <w:rPr>
          <w:rFonts w:ascii="Calibri" w:eastAsia="Calibri" w:hAnsi="Calibri" w:cs="Calibri"/>
        </w:rPr>
        <w:t>zakres</w:t>
      </w:r>
      <w:r w:rsidRPr="00BF31A4">
        <w:rPr>
          <w:rFonts w:ascii="Calibri" w:eastAsia="Calibri" w:hAnsi="Calibri" w:cs="Calibri"/>
          <w:spacing w:val="-5"/>
        </w:rPr>
        <w:t xml:space="preserve"> </w:t>
      </w:r>
      <w:r w:rsidRPr="00BF31A4">
        <w:rPr>
          <w:rFonts w:ascii="Calibri" w:eastAsia="Calibri" w:hAnsi="Calibri" w:cs="Calibri"/>
        </w:rPr>
        <w:t>usuniętych</w:t>
      </w:r>
      <w:r w:rsidRPr="00BF31A4">
        <w:rPr>
          <w:rFonts w:ascii="Calibri" w:eastAsia="Calibri" w:hAnsi="Calibri" w:cs="Calibri"/>
          <w:spacing w:val="-4"/>
        </w:rPr>
        <w:t xml:space="preserve"> </w:t>
      </w:r>
      <w:r w:rsidRPr="00BF31A4">
        <w:rPr>
          <w:rFonts w:ascii="Calibri" w:eastAsia="Calibri" w:hAnsi="Calibri" w:cs="Calibri"/>
        </w:rPr>
        <w:t>danych</w:t>
      </w:r>
      <w:r w:rsidRPr="00BF31A4">
        <w:rPr>
          <w:rFonts w:ascii="Calibri" w:eastAsia="Calibri" w:hAnsi="Calibri" w:cs="Calibri"/>
          <w:spacing w:val="-4"/>
        </w:rPr>
        <w:t xml:space="preserve"> </w:t>
      </w:r>
      <w:r w:rsidRPr="00BF31A4">
        <w:rPr>
          <w:rFonts w:ascii="Calibri" w:eastAsia="Calibri" w:hAnsi="Calibri" w:cs="Calibri"/>
          <w:spacing w:val="-2"/>
        </w:rPr>
        <w:t>osobowych;</w:t>
      </w:r>
    </w:p>
    <w:p w:rsidR="00BF31A4" w:rsidRPr="00BF31A4" w:rsidRDefault="00BF31A4" w:rsidP="00751186">
      <w:pPr>
        <w:widowControl w:val="0"/>
        <w:numPr>
          <w:ilvl w:val="2"/>
          <w:numId w:val="25"/>
        </w:numPr>
        <w:tabs>
          <w:tab w:val="left" w:pos="567"/>
        </w:tabs>
        <w:autoSpaceDE w:val="0"/>
        <w:autoSpaceDN w:val="0"/>
        <w:ind w:left="567" w:right="4" w:hanging="282"/>
        <w:jc w:val="both"/>
        <w:rPr>
          <w:rFonts w:ascii="Calibri" w:eastAsia="Calibri" w:hAnsi="Calibri" w:cs="Calibri"/>
        </w:rPr>
      </w:pPr>
      <w:r w:rsidRPr="00BF31A4">
        <w:rPr>
          <w:rFonts w:ascii="Calibri" w:eastAsia="Calibri" w:hAnsi="Calibri" w:cs="Calibri"/>
        </w:rPr>
        <w:t>oświadczenie,</w:t>
      </w:r>
      <w:r w:rsidRPr="00BF31A4">
        <w:rPr>
          <w:rFonts w:ascii="Calibri" w:eastAsia="Calibri" w:hAnsi="Calibri" w:cs="Calibri"/>
          <w:spacing w:val="34"/>
        </w:rPr>
        <w:t xml:space="preserve"> </w:t>
      </w:r>
      <w:r w:rsidRPr="00BF31A4">
        <w:rPr>
          <w:rFonts w:ascii="Calibri" w:eastAsia="Calibri" w:hAnsi="Calibri" w:cs="Calibri"/>
        </w:rPr>
        <w:t>czy</w:t>
      </w:r>
      <w:r w:rsidRPr="00BF31A4">
        <w:rPr>
          <w:rFonts w:ascii="Calibri" w:eastAsia="Calibri" w:hAnsi="Calibri" w:cs="Calibri"/>
          <w:spacing w:val="34"/>
        </w:rPr>
        <w:t xml:space="preserve"> </w:t>
      </w:r>
      <w:r w:rsidRPr="00BF31A4">
        <w:rPr>
          <w:rFonts w:ascii="Calibri" w:eastAsia="Calibri" w:hAnsi="Calibri" w:cs="Calibri"/>
        </w:rPr>
        <w:t>Przetwarzający</w:t>
      </w:r>
      <w:r w:rsidRPr="00BF31A4">
        <w:rPr>
          <w:rFonts w:ascii="Calibri" w:eastAsia="Calibri" w:hAnsi="Calibri" w:cs="Calibri"/>
          <w:spacing w:val="33"/>
        </w:rPr>
        <w:t xml:space="preserve"> </w:t>
      </w:r>
      <w:r w:rsidRPr="00BF31A4">
        <w:rPr>
          <w:rFonts w:ascii="Calibri" w:eastAsia="Calibri" w:hAnsi="Calibri" w:cs="Calibri"/>
        </w:rPr>
        <w:t>zachował</w:t>
      </w:r>
      <w:r w:rsidRPr="00BF31A4">
        <w:rPr>
          <w:rFonts w:ascii="Calibri" w:eastAsia="Calibri" w:hAnsi="Calibri" w:cs="Calibri"/>
          <w:spacing w:val="34"/>
        </w:rPr>
        <w:t xml:space="preserve"> </w:t>
      </w:r>
      <w:r w:rsidRPr="00BF31A4">
        <w:rPr>
          <w:rFonts w:ascii="Calibri" w:eastAsia="Calibri" w:hAnsi="Calibri" w:cs="Calibri"/>
        </w:rPr>
        <w:t>częściowo</w:t>
      </w:r>
      <w:r w:rsidRPr="00BF31A4">
        <w:rPr>
          <w:rFonts w:ascii="Calibri" w:eastAsia="Calibri" w:hAnsi="Calibri" w:cs="Calibri"/>
          <w:spacing w:val="33"/>
        </w:rPr>
        <w:t xml:space="preserve"> </w:t>
      </w:r>
      <w:r w:rsidRPr="00BF31A4">
        <w:rPr>
          <w:rFonts w:ascii="Calibri" w:eastAsia="Calibri" w:hAnsi="Calibri" w:cs="Calibri"/>
        </w:rPr>
        <w:t>lub</w:t>
      </w:r>
      <w:r w:rsidRPr="00BF31A4">
        <w:rPr>
          <w:rFonts w:ascii="Calibri" w:eastAsia="Calibri" w:hAnsi="Calibri" w:cs="Calibri"/>
          <w:spacing w:val="33"/>
        </w:rPr>
        <w:t xml:space="preserve"> </w:t>
      </w:r>
      <w:r w:rsidRPr="00BF31A4">
        <w:rPr>
          <w:rFonts w:ascii="Calibri" w:eastAsia="Calibri" w:hAnsi="Calibri" w:cs="Calibri"/>
        </w:rPr>
        <w:t>w</w:t>
      </w:r>
      <w:r w:rsidRPr="00BF31A4">
        <w:rPr>
          <w:rFonts w:ascii="Calibri" w:eastAsia="Calibri" w:hAnsi="Calibri" w:cs="Calibri"/>
          <w:spacing w:val="32"/>
        </w:rPr>
        <w:t xml:space="preserve"> </w:t>
      </w:r>
      <w:r w:rsidRPr="00BF31A4">
        <w:rPr>
          <w:rFonts w:ascii="Calibri" w:eastAsia="Calibri" w:hAnsi="Calibri" w:cs="Calibri"/>
        </w:rPr>
        <w:t>całości</w:t>
      </w:r>
      <w:r w:rsidRPr="00BF31A4">
        <w:rPr>
          <w:rFonts w:ascii="Calibri" w:eastAsia="Calibri" w:hAnsi="Calibri" w:cs="Calibri"/>
          <w:spacing w:val="35"/>
        </w:rPr>
        <w:t xml:space="preserve"> </w:t>
      </w:r>
      <w:r w:rsidRPr="00BF31A4">
        <w:rPr>
          <w:rFonts w:ascii="Calibri" w:eastAsia="Calibri" w:hAnsi="Calibri" w:cs="Calibri"/>
        </w:rPr>
        <w:t>dane</w:t>
      </w:r>
      <w:r w:rsidRPr="00BF31A4">
        <w:rPr>
          <w:rFonts w:ascii="Calibri" w:eastAsia="Calibri" w:hAnsi="Calibri" w:cs="Calibri"/>
          <w:spacing w:val="34"/>
        </w:rPr>
        <w:t xml:space="preserve"> </w:t>
      </w:r>
      <w:r w:rsidRPr="00BF31A4">
        <w:rPr>
          <w:rFonts w:ascii="Calibri" w:eastAsia="Calibri" w:hAnsi="Calibri" w:cs="Calibri"/>
        </w:rPr>
        <w:t>osobowe</w:t>
      </w:r>
      <w:r w:rsidRPr="00BF31A4">
        <w:rPr>
          <w:rFonts w:ascii="Calibri" w:eastAsia="Calibri" w:hAnsi="Calibri" w:cs="Calibri"/>
          <w:spacing w:val="34"/>
        </w:rPr>
        <w:t xml:space="preserve"> </w:t>
      </w:r>
      <w:r w:rsidRPr="00BF31A4">
        <w:rPr>
          <w:rFonts w:ascii="Calibri" w:eastAsia="Calibri" w:hAnsi="Calibri" w:cs="Calibri"/>
        </w:rPr>
        <w:t>dla</w:t>
      </w:r>
      <w:r w:rsidRPr="00BF31A4">
        <w:rPr>
          <w:rFonts w:ascii="Calibri" w:eastAsia="Calibri" w:hAnsi="Calibri" w:cs="Calibri"/>
          <w:spacing w:val="34"/>
        </w:rPr>
        <w:t xml:space="preserve"> </w:t>
      </w:r>
      <w:r w:rsidRPr="00BF31A4">
        <w:rPr>
          <w:rFonts w:ascii="Calibri" w:eastAsia="Calibri" w:hAnsi="Calibri" w:cs="Calibri"/>
        </w:rPr>
        <w:t>innych celów, w szczególności wynikających z przepisów prawa.</w:t>
      </w:r>
    </w:p>
    <w:p w:rsidR="00BF31A4" w:rsidRPr="00BF31A4" w:rsidRDefault="00BF31A4" w:rsidP="00BF31A4">
      <w:pPr>
        <w:tabs>
          <w:tab w:val="left" w:pos="567"/>
        </w:tabs>
        <w:ind w:right="4"/>
        <w:rPr>
          <w:rFonts w:ascii="Calibri" w:hAnsi="Calibri" w:cs="Calibri"/>
        </w:rPr>
      </w:pPr>
    </w:p>
    <w:p w:rsidR="00BF31A4" w:rsidRPr="00BF31A4" w:rsidRDefault="00BF31A4" w:rsidP="00BF31A4">
      <w:pPr>
        <w:tabs>
          <w:tab w:val="left" w:pos="567"/>
        </w:tabs>
        <w:ind w:right="4"/>
        <w:rPr>
          <w:rFonts w:ascii="Calibri" w:hAnsi="Calibri" w:cs="Calibri"/>
        </w:rPr>
      </w:pPr>
    </w:p>
    <w:p w:rsidR="00BF31A4" w:rsidRPr="00BF31A4" w:rsidRDefault="00BF31A4" w:rsidP="00BF31A4">
      <w:pPr>
        <w:tabs>
          <w:tab w:val="left" w:pos="567"/>
        </w:tabs>
        <w:ind w:right="4"/>
        <w:rPr>
          <w:rFonts w:ascii="Calibri" w:hAnsi="Calibri" w:cs="Calibri"/>
        </w:rPr>
      </w:pPr>
    </w:p>
    <w:p w:rsidR="00BF31A4" w:rsidRPr="00BF31A4" w:rsidRDefault="00BF31A4" w:rsidP="00BF31A4">
      <w:pPr>
        <w:tabs>
          <w:tab w:val="left" w:pos="567"/>
        </w:tabs>
        <w:ind w:right="4"/>
        <w:rPr>
          <w:rFonts w:ascii="Calibri" w:hAnsi="Calibri" w:cs="Calibri"/>
        </w:rPr>
      </w:pPr>
    </w:p>
    <w:p w:rsidR="00BF31A4" w:rsidRPr="00BF31A4" w:rsidRDefault="00BF31A4" w:rsidP="00BF31A4">
      <w:pPr>
        <w:ind w:left="7" w:right="4"/>
        <w:jc w:val="center"/>
        <w:rPr>
          <w:rFonts w:ascii="Calibri" w:hAnsi="Calibri" w:cs="Calibri"/>
          <w:b/>
        </w:rPr>
      </w:pPr>
      <w:r w:rsidRPr="00BF31A4">
        <w:rPr>
          <w:rFonts w:ascii="Calibri" w:hAnsi="Calibri" w:cs="Calibri"/>
          <w:b/>
        </w:rPr>
        <w:t xml:space="preserve">§ </w:t>
      </w:r>
      <w:r w:rsidRPr="00BF31A4">
        <w:rPr>
          <w:rFonts w:ascii="Calibri" w:hAnsi="Calibri" w:cs="Calibri"/>
          <w:b/>
          <w:spacing w:val="-5"/>
        </w:rPr>
        <w:t>18</w:t>
      </w:r>
    </w:p>
    <w:p w:rsidR="00BF31A4" w:rsidRPr="00BF31A4" w:rsidRDefault="00BF31A4" w:rsidP="00BF31A4">
      <w:pPr>
        <w:ind w:left="3" w:right="4"/>
        <w:jc w:val="center"/>
        <w:rPr>
          <w:rFonts w:ascii="Calibri" w:hAnsi="Calibri" w:cs="Calibri"/>
          <w:b/>
        </w:rPr>
      </w:pPr>
      <w:r w:rsidRPr="00BF31A4">
        <w:rPr>
          <w:rFonts w:ascii="Calibri" w:hAnsi="Calibri" w:cs="Calibri"/>
          <w:b/>
        </w:rPr>
        <w:t>Postanowienia</w:t>
      </w:r>
      <w:r w:rsidRPr="00BF31A4">
        <w:rPr>
          <w:rFonts w:ascii="Calibri" w:hAnsi="Calibri" w:cs="Calibri"/>
          <w:b/>
          <w:spacing w:val="-7"/>
        </w:rPr>
        <w:t xml:space="preserve"> </w:t>
      </w:r>
      <w:r w:rsidRPr="00BF31A4">
        <w:rPr>
          <w:rFonts w:ascii="Calibri" w:hAnsi="Calibri" w:cs="Calibri"/>
          <w:b/>
          <w:spacing w:val="-2"/>
        </w:rPr>
        <w:t>końcowe</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Wszelkie</w:t>
      </w:r>
      <w:r w:rsidRPr="00BF31A4">
        <w:rPr>
          <w:rFonts w:ascii="Calibri" w:eastAsia="Calibri" w:hAnsi="Calibri" w:cs="Calibri"/>
          <w:spacing w:val="-7"/>
        </w:rPr>
        <w:t xml:space="preserve"> </w:t>
      </w:r>
      <w:r w:rsidRPr="00BF31A4">
        <w:rPr>
          <w:rFonts w:ascii="Calibri" w:eastAsia="Calibri" w:hAnsi="Calibri" w:cs="Calibri"/>
        </w:rPr>
        <w:t>zmiany</w:t>
      </w:r>
      <w:r w:rsidRPr="00BF31A4">
        <w:rPr>
          <w:rFonts w:ascii="Calibri" w:eastAsia="Calibri" w:hAnsi="Calibri" w:cs="Calibri"/>
          <w:spacing w:val="-4"/>
        </w:rPr>
        <w:t xml:space="preserve"> </w:t>
      </w:r>
      <w:r w:rsidRPr="00BF31A4">
        <w:rPr>
          <w:rFonts w:ascii="Calibri" w:eastAsia="Calibri" w:hAnsi="Calibri" w:cs="Calibri"/>
        </w:rPr>
        <w:t>niniejszej</w:t>
      </w:r>
      <w:r w:rsidRPr="00BF31A4">
        <w:rPr>
          <w:rFonts w:ascii="Calibri" w:eastAsia="Calibri" w:hAnsi="Calibri" w:cs="Calibri"/>
          <w:spacing w:val="-7"/>
        </w:rPr>
        <w:t xml:space="preserve"> </w:t>
      </w:r>
      <w:r w:rsidRPr="00BF31A4">
        <w:rPr>
          <w:rFonts w:ascii="Calibri" w:eastAsia="Calibri" w:hAnsi="Calibri" w:cs="Calibri"/>
        </w:rPr>
        <w:t>Umowy</w:t>
      </w:r>
      <w:r w:rsidRPr="00BF31A4">
        <w:rPr>
          <w:rFonts w:ascii="Calibri" w:eastAsia="Calibri" w:hAnsi="Calibri" w:cs="Calibri"/>
          <w:spacing w:val="-4"/>
        </w:rPr>
        <w:t xml:space="preserve"> </w:t>
      </w:r>
      <w:r w:rsidRPr="00BF31A4">
        <w:rPr>
          <w:rFonts w:ascii="Calibri" w:eastAsia="Calibri" w:hAnsi="Calibri" w:cs="Calibri"/>
        </w:rPr>
        <w:t>powinny</w:t>
      </w:r>
      <w:r w:rsidRPr="00BF31A4">
        <w:rPr>
          <w:rFonts w:ascii="Calibri" w:eastAsia="Calibri" w:hAnsi="Calibri" w:cs="Calibri"/>
          <w:spacing w:val="-5"/>
        </w:rPr>
        <w:t xml:space="preserve"> </w:t>
      </w:r>
      <w:r w:rsidRPr="00BF31A4">
        <w:rPr>
          <w:rFonts w:ascii="Calibri" w:eastAsia="Calibri" w:hAnsi="Calibri" w:cs="Calibri"/>
        </w:rPr>
        <w:t>być</w:t>
      </w:r>
      <w:r w:rsidRPr="00BF31A4">
        <w:rPr>
          <w:rFonts w:ascii="Calibri" w:eastAsia="Calibri" w:hAnsi="Calibri" w:cs="Calibri"/>
          <w:spacing w:val="-4"/>
        </w:rPr>
        <w:t xml:space="preserve"> </w:t>
      </w:r>
      <w:r w:rsidRPr="00BF31A4">
        <w:rPr>
          <w:rFonts w:ascii="Calibri" w:eastAsia="Calibri" w:hAnsi="Calibri" w:cs="Calibri"/>
        </w:rPr>
        <w:t>dokonane</w:t>
      </w:r>
      <w:r w:rsidRPr="00BF31A4">
        <w:rPr>
          <w:rFonts w:ascii="Calibri" w:eastAsia="Calibri" w:hAnsi="Calibri" w:cs="Calibri"/>
          <w:spacing w:val="-4"/>
        </w:rPr>
        <w:t xml:space="preserve"> </w:t>
      </w:r>
      <w:r w:rsidRPr="00BF31A4">
        <w:rPr>
          <w:rFonts w:ascii="Calibri" w:eastAsia="Calibri" w:hAnsi="Calibri" w:cs="Calibri"/>
        </w:rPr>
        <w:t>w</w:t>
      </w:r>
      <w:r w:rsidRPr="00BF31A4">
        <w:rPr>
          <w:rFonts w:ascii="Calibri" w:eastAsia="Calibri" w:hAnsi="Calibri" w:cs="Calibri"/>
          <w:spacing w:val="-9"/>
        </w:rPr>
        <w:t xml:space="preserve"> </w:t>
      </w:r>
      <w:r w:rsidRPr="00BF31A4">
        <w:rPr>
          <w:rFonts w:ascii="Calibri" w:eastAsia="Calibri" w:hAnsi="Calibri" w:cs="Calibri"/>
        </w:rPr>
        <w:t>formie</w:t>
      </w:r>
      <w:r w:rsidRPr="00BF31A4">
        <w:rPr>
          <w:rFonts w:ascii="Calibri" w:eastAsia="Calibri" w:hAnsi="Calibri" w:cs="Calibri"/>
          <w:spacing w:val="-4"/>
        </w:rPr>
        <w:t xml:space="preserve"> </w:t>
      </w:r>
      <w:r w:rsidRPr="00BF31A4">
        <w:rPr>
          <w:rFonts w:ascii="Calibri" w:eastAsia="Calibri" w:hAnsi="Calibri" w:cs="Calibri"/>
        </w:rPr>
        <w:t>pisemnej</w:t>
      </w:r>
      <w:r w:rsidRPr="00BF31A4">
        <w:rPr>
          <w:rFonts w:ascii="Calibri" w:eastAsia="Calibri" w:hAnsi="Calibri" w:cs="Calibri"/>
          <w:spacing w:val="-4"/>
        </w:rPr>
        <w:t xml:space="preserve"> </w:t>
      </w:r>
      <w:r w:rsidRPr="00BF31A4">
        <w:rPr>
          <w:rFonts w:ascii="Calibri" w:eastAsia="Calibri" w:hAnsi="Calibri" w:cs="Calibri"/>
        </w:rPr>
        <w:t>pod</w:t>
      </w:r>
      <w:r w:rsidRPr="00BF31A4">
        <w:rPr>
          <w:rFonts w:ascii="Calibri" w:eastAsia="Calibri" w:hAnsi="Calibri" w:cs="Calibri"/>
          <w:spacing w:val="-4"/>
        </w:rPr>
        <w:t xml:space="preserve"> </w:t>
      </w:r>
      <w:r w:rsidRPr="00BF31A4">
        <w:rPr>
          <w:rFonts w:ascii="Calibri" w:eastAsia="Calibri" w:hAnsi="Calibri" w:cs="Calibri"/>
        </w:rPr>
        <w:t>rygorem</w:t>
      </w:r>
      <w:r w:rsidRPr="00BF31A4">
        <w:rPr>
          <w:rFonts w:ascii="Calibri" w:eastAsia="Calibri" w:hAnsi="Calibri" w:cs="Calibri"/>
          <w:spacing w:val="-3"/>
        </w:rPr>
        <w:t xml:space="preserve"> </w:t>
      </w:r>
      <w:r w:rsidRPr="00BF31A4">
        <w:rPr>
          <w:rFonts w:ascii="Calibri" w:eastAsia="Calibri" w:hAnsi="Calibri" w:cs="Calibri"/>
          <w:spacing w:val="-2"/>
        </w:rPr>
        <w:t>nieważności.</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Strony ustalają, że osobami uprawnionymi do bieżących kontaktów w przedmiocie realizacji niniejszej Umowy są:</w:t>
      </w:r>
    </w:p>
    <w:p w:rsidR="00BF31A4" w:rsidRPr="00BF31A4" w:rsidRDefault="00BF31A4" w:rsidP="00751186">
      <w:pPr>
        <w:widowControl w:val="0"/>
        <w:numPr>
          <w:ilvl w:val="1"/>
          <w:numId w:val="24"/>
        </w:numPr>
        <w:tabs>
          <w:tab w:val="left" w:pos="426"/>
        </w:tabs>
        <w:autoSpaceDE w:val="0"/>
        <w:autoSpaceDN w:val="0"/>
        <w:ind w:left="567" w:right="4" w:hanging="283"/>
        <w:jc w:val="both"/>
        <w:rPr>
          <w:rFonts w:ascii="Calibri" w:eastAsia="Calibri" w:hAnsi="Calibri" w:cs="Calibri"/>
        </w:rPr>
      </w:pPr>
      <w:r w:rsidRPr="00BF31A4">
        <w:rPr>
          <w:rFonts w:ascii="Calibri" w:eastAsia="Calibri" w:hAnsi="Calibri" w:cs="Calibri"/>
        </w:rPr>
        <w:t xml:space="preserve">ze strony Administratora danych: Inspektor Ochrony Danych: Sławomir Mazur; tel. 727931623; e-mail: </w:t>
      </w:r>
      <w:hyperlink r:id="rId24" w:history="1">
        <w:r w:rsidRPr="009A7522">
          <w:rPr>
            <w:rStyle w:val="Hipercze"/>
            <w:rFonts w:ascii="Calibri" w:eastAsia="Calibri" w:hAnsi="Calibri" w:cs="Calibri"/>
          </w:rPr>
          <w:t>slawek6808@op.pl</w:t>
        </w:r>
      </w:hyperlink>
      <w:r>
        <w:rPr>
          <w:rFonts w:ascii="Calibri" w:eastAsia="Calibri" w:hAnsi="Calibri" w:cs="Calibri"/>
        </w:rPr>
        <w:t xml:space="preserve"> </w:t>
      </w:r>
    </w:p>
    <w:p w:rsidR="00BF31A4" w:rsidRPr="00BF31A4" w:rsidRDefault="00BF31A4" w:rsidP="00751186">
      <w:pPr>
        <w:widowControl w:val="0"/>
        <w:numPr>
          <w:ilvl w:val="1"/>
          <w:numId w:val="24"/>
        </w:numPr>
        <w:tabs>
          <w:tab w:val="left" w:pos="426"/>
          <w:tab w:val="left" w:pos="1828"/>
          <w:tab w:val="left" w:pos="3284"/>
          <w:tab w:val="left" w:pos="5049"/>
          <w:tab w:val="left" w:pos="8222"/>
          <w:tab w:val="left" w:pos="9070"/>
        </w:tabs>
        <w:autoSpaceDE w:val="0"/>
        <w:autoSpaceDN w:val="0"/>
        <w:ind w:left="567" w:right="4" w:hanging="283"/>
        <w:jc w:val="both"/>
        <w:rPr>
          <w:rFonts w:ascii="Calibri" w:eastAsia="Calibri" w:hAnsi="Calibri" w:cs="Calibri"/>
        </w:rPr>
      </w:pPr>
      <w:r w:rsidRPr="00BF31A4">
        <w:rPr>
          <w:rFonts w:ascii="Calibri" w:eastAsia="Calibri" w:hAnsi="Calibri" w:cs="Calibri"/>
          <w:spacing w:val="-5"/>
        </w:rPr>
        <w:t>ze</w:t>
      </w:r>
      <w:r w:rsidRPr="00BF31A4">
        <w:rPr>
          <w:rFonts w:ascii="Calibri" w:eastAsia="Calibri" w:hAnsi="Calibri" w:cs="Calibri"/>
        </w:rPr>
        <w:t xml:space="preserve"> </w:t>
      </w:r>
      <w:r w:rsidRPr="00BF31A4">
        <w:rPr>
          <w:rFonts w:ascii="Calibri" w:eastAsia="Calibri" w:hAnsi="Calibri" w:cs="Calibri"/>
          <w:spacing w:val="-2"/>
        </w:rPr>
        <w:t>strony</w:t>
      </w:r>
      <w:r w:rsidRPr="00BF31A4">
        <w:rPr>
          <w:rFonts w:ascii="Calibri" w:eastAsia="Calibri" w:hAnsi="Calibri" w:cs="Calibri"/>
        </w:rPr>
        <w:t xml:space="preserve"> </w:t>
      </w:r>
      <w:r w:rsidRPr="00BF31A4">
        <w:rPr>
          <w:rFonts w:ascii="Calibri" w:eastAsia="Calibri" w:hAnsi="Calibri" w:cs="Calibri"/>
          <w:spacing w:val="-2"/>
        </w:rPr>
        <w:t>Podmiotu</w:t>
      </w:r>
      <w:r w:rsidRPr="00BF31A4">
        <w:rPr>
          <w:rFonts w:ascii="Calibri" w:eastAsia="Calibri" w:hAnsi="Calibri" w:cs="Calibri"/>
        </w:rPr>
        <w:t xml:space="preserve"> </w:t>
      </w:r>
      <w:r w:rsidRPr="00BF31A4">
        <w:rPr>
          <w:rFonts w:ascii="Calibri" w:eastAsia="Calibri" w:hAnsi="Calibri" w:cs="Calibri"/>
          <w:spacing w:val="-2"/>
        </w:rPr>
        <w:t>przetwarzającego:</w:t>
      </w:r>
      <w:r w:rsidRPr="00BF31A4">
        <w:rPr>
          <w:rFonts w:ascii="Calibri" w:eastAsia="Calibri" w:hAnsi="Calibri" w:cs="Calibri"/>
        </w:rPr>
        <w:t xml:space="preserve"> ……………………………………………………….</w:t>
      </w:r>
      <w:r w:rsidRPr="00BF31A4">
        <w:rPr>
          <w:rFonts w:ascii="Calibri" w:eastAsia="Calibri" w:hAnsi="Calibri" w:cs="Calibri"/>
          <w:spacing w:val="-10"/>
        </w:rPr>
        <w:t xml:space="preserve">; </w:t>
      </w:r>
      <w:r w:rsidRPr="00BF31A4">
        <w:rPr>
          <w:rFonts w:ascii="Calibri" w:eastAsia="Calibri" w:hAnsi="Calibri" w:cs="Calibri"/>
        </w:rPr>
        <w:t xml:space="preserve">tel. ……………………………….; e-mail: ……………………………………… </w:t>
      </w:r>
      <w:r w:rsidRPr="00BF31A4">
        <w:rPr>
          <w:rFonts w:ascii="Calibri" w:eastAsia="Calibri" w:hAnsi="Calibri" w:cs="Calibri"/>
          <w:spacing w:val="-10"/>
        </w:rPr>
        <w:t>,</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Zmiana</w:t>
      </w:r>
      <w:r w:rsidRPr="00BF31A4">
        <w:rPr>
          <w:rFonts w:ascii="Calibri" w:eastAsia="Calibri" w:hAnsi="Calibri" w:cs="Calibri"/>
          <w:spacing w:val="-4"/>
        </w:rPr>
        <w:t xml:space="preserve"> </w:t>
      </w:r>
      <w:r w:rsidRPr="00BF31A4">
        <w:rPr>
          <w:rFonts w:ascii="Calibri" w:eastAsia="Calibri" w:hAnsi="Calibri" w:cs="Calibri"/>
        </w:rPr>
        <w:t>osób</w:t>
      </w:r>
      <w:r w:rsidRPr="00BF31A4">
        <w:rPr>
          <w:rFonts w:ascii="Calibri" w:eastAsia="Calibri" w:hAnsi="Calibri" w:cs="Calibri"/>
          <w:spacing w:val="-4"/>
        </w:rPr>
        <w:t xml:space="preserve"> </w:t>
      </w:r>
      <w:r w:rsidRPr="00BF31A4">
        <w:rPr>
          <w:rFonts w:ascii="Calibri" w:eastAsia="Calibri" w:hAnsi="Calibri" w:cs="Calibri"/>
        </w:rPr>
        <w:t>wskazanych</w:t>
      </w:r>
      <w:r w:rsidRPr="00BF31A4">
        <w:rPr>
          <w:rFonts w:ascii="Calibri" w:eastAsia="Calibri" w:hAnsi="Calibri" w:cs="Calibri"/>
          <w:spacing w:val="-3"/>
        </w:rPr>
        <w:t xml:space="preserve"> </w:t>
      </w:r>
      <w:r w:rsidRPr="00BF31A4">
        <w:rPr>
          <w:rFonts w:ascii="Calibri" w:eastAsia="Calibri" w:hAnsi="Calibri" w:cs="Calibri"/>
        </w:rPr>
        <w:t>powyżej</w:t>
      </w:r>
      <w:r w:rsidRPr="00BF31A4">
        <w:rPr>
          <w:rFonts w:ascii="Calibri" w:eastAsia="Calibri" w:hAnsi="Calibri" w:cs="Calibri"/>
          <w:spacing w:val="-6"/>
        </w:rPr>
        <w:t xml:space="preserve"> </w:t>
      </w:r>
      <w:r w:rsidRPr="00BF31A4">
        <w:rPr>
          <w:rFonts w:ascii="Calibri" w:eastAsia="Calibri" w:hAnsi="Calibri" w:cs="Calibri"/>
        </w:rPr>
        <w:t>nie</w:t>
      </w:r>
      <w:r w:rsidRPr="00BF31A4">
        <w:rPr>
          <w:rFonts w:ascii="Calibri" w:eastAsia="Calibri" w:hAnsi="Calibri" w:cs="Calibri"/>
          <w:spacing w:val="-3"/>
        </w:rPr>
        <w:t xml:space="preserve"> </w:t>
      </w:r>
      <w:r w:rsidRPr="00BF31A4">
        <w:rPr>
          <w:rFonts w:ascii="Calibri" w:eastAsia="Calibri" w:hAnsi="Calibri" w:cs="Calibri"/>
        </w:rPr>
        <w:t>wymaga</w:t>
      </w:r>
      <w:r w:rsidRPr="00BF31A4">
        <w:rPr>
          <w:rFonts w:ascii="Calibri" w:eastAsia="Calibri" w:hAnsi="Calibri" w:cs="Calibri"/>
          <w:spacing w:val="-4"/>
        </w:rPr>
        <w:t xml:space="preserve"> </w:t>
      </w:r>
      <w:r w:rsidRPr="00BF31A4">
        <w:rPr>
          <w:rFonts w:ascii="Calibri" w:eastAsia="Calibri" w:hAnsi="Calibri" w:cs="Calibri"/>
        </w:rPr>
        <w:t>aneksu</w:t>
      </w:r>
      <w:r w:rsidRPr="00BF31A4">
        <w:rPr>
          <w:rFonts w:ascii="Calibri" w:eastAsia="Calibri" w:hAnsi="Calibri" w:cs="Calibri"/>
          <w:spacing w:val="-6"/>
        </w:rPr>
        <w:t xml:space="preserve"> </w:t>
      </w:r>
      <w:r w:rsidRPr="00BF31A4">
        <w:rPr>
          <w:rFonts w:ascii="Calibri" w:eastAsia="Calibri" w:hAnsi="Calibri" w:cs="Calibri"/>
        </w:rPr>
        <w:t>do</w:t>
      </w:r>
      <w:r w:rsidRPr="00BF31A4">
        <w:rPr>
          <w:rFonts w:ascii="Calibri" w:eastAsia="Calibri" w:hAnsi="Calibri" w:cs="Calibri"/>
          <w:spacing w:val="-4"/>
        </w:rPr>
        <w:t xml:space="preserve"> </w:t>
      </w:r>
      <w:r w:rsidRPr="00BF31A4">
        <w:rPr>
          <w:rFonts w:ascii="Calibri" w:eastAsia="Calibri" w:hAnsi="Calibri" w:cs="Calibri"/>
        </w:rPr>
        <w:t>niniejszej</w:t>
      </w:r>
      <w:r w:rsidRPr="00BF31A4">
        <w:rPr>
          <w:rFonts w:ascii="Calibri" w:eastAsia="Calibri" w:hAnsi="Calibri" w:cs="Calibri"/>
          <w:spacing w:val="-2"/>
        </w:rPr>
        <w:t xml:space="preserve"> umowy.</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Strony będą dążyć do polubownego rozstrzygnięcia sporów</w:t>
      </w:r>
      <w:r w:rsidRPr="00BF31A4">
        <w:rPr>
          <w:rFonts w:ascii="Calibri" w:eastAsia="Calibri" w:hAnsi="Calibri" w:cs="Calibri"/>
          <w:spacing w:val="-1"/>
        </w:rPr>
        <w:t xml:space="preserve"> </w:t>
      </w:r>
      <w:r w:rsidRPr="00BF31A4">
        <w:rPr>
          <w:rFonts w:ascii="Calibri" w:eastAsia="Calibri" w:hAnsi="Calibri" w:cs="Calibri"/>
        </w:rPr>
        <w:t>wynikających z niniejszej umowy.</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W przypadku braku takiego rozstrzygnięcia w terminie 45 dni od dnia otrzymania zawiadomienia od drugiej strony, spór podlega rozstrzygnięciu przez sąd właściwy dla siedziby Administratora danych.</w:t>
      </w:r>
    </w:p>
    <w:p w:rsidR="00BF31A4" w:rsidRPr="00BF31A4" w:rsidRDefault="00BF31A4" w:rsidP="00751186">
      <w:pPr>
        <w:widowControl w:val="0"/>
        <w:numPr>
          <w:ilvl w:val="0"/>
          <w:numId w:val="24"/>
        </w:numPr>
        <w:tabs>
          <w:tab w:val="left" w:pos="284"/>
        </w:tabs>
        <w:autoSpaceDE w:val="0"/>
        <w:autoSpaceDN w:val="0"/>
        <w:ind w:left="284" w:right="4" w:hanging="282"/>
        <w:jc w:val="both"/>
        <w:rPr>
          <w:rFonts w:ascii="Calibri" w:eastAsia="Calibri" w:hAnsi="Calibri" w:cs="Calibri"/>
        </w:rPr>
      </w:pPr>
      <w:r w:rsidRPr="00BF31A4">
        <w:rPr>
          <w:rFonts w:ascii="Calibri" w:eastAsia="Calibri" w:hAnsi="Calibri" w:cs="Calibri"/>
        </w:rPr>
        <w:t>Umowę</w:t>
      </w:r>
      <w:r w:rsidRPr="00BF31A4">
        <w:rPr>
          <w:rFonts w:ascii="Calibri" w:eastAsia="Calibri" w:hAnsi="Calibri" w:cs="Calibri"/>
          <w:spacing w:val="-1"/>
        </w:rPr>
        <w:t xml:space="preserve"> </w:t>
      </w:r>
      <w:r w:rsidRPr="00BF31A4">
        <w:rPr>
          <w:rFonts w:ascii="Calibri" w:eastAsia="Calibri" w:hAnsi="Calibri" w:cs="Calibri"/>
        </w:rPr>
        <w:t>sporządzono</w:t>
      </w:r>
      <w:r w:rsidRPr="00BF31A4">
        <w:rPr>
          <w:rFonts w:ascii="Calibri" w:eastAsia="Calibri" w:hAnsi="Calibri" w:cs="Calibri"/>
          <w:spacing w:val="-1"/>
        </w:rPr>
        <w:t xml:space="preserve"> </w:t>
      </w:r>
      <w:r w:rsidRPr="00BF31A4">
        <w:rPr>
          <w:rFonts w:ascii="Calibri" w:eastAsia="Calibri" w:hAnsi="Calibri" w:cs="Calibri"/>
        </w:rPr>
        <w:t>w trzech jednobrzmiących</w:t>
      </w:r>
      <w:r w:rsidRPr="00BF31A4">
        <w:rPr>
          <w:rFonts w:ascii="Calibri" w:eastAsia="Calibri" w:hAnsi="Calibri" w:cs="Calibri"/>
          <w:spacing w:val="-3"/>
        </w:rPr>
        <w:t xml:space="preserve"> </w:t>
      </w:r>
      <w:r w:rsidRPr="00BF31A4">
        <w:rPr>
          <w:rFonts w:ascii="Calibri" w:eastAsia="Calibri" w:hAnsi="Calibri" w:cs="Calibri"/>
        </w:rPr>
        <w:t>egzemplarzach, w</w:t>
      </w:r>
      <w:r w:rsidRPr="00BF31A4">
        <w:rPr>
          <w:rFonts w:ascii="Calibri" w:eastAsia="Calibri" w:hAnsi="Calibri" w:cs="Calibri"/>
          <w:spacing w:val="-2"/>
        </w:rPr>
        <w:t xml:space="preserve"> </w:t>
      </w:r>
      <w:r w:rsidRPr="00BF31A4">
        <w:rPr>
          <w:rFonts w:ascii="Calibri" w:eastAsia="Calibri" w:hAnsi="Calibri" w:cs="Calibri"/>
        </w:rPr>
        <w:t>dwóch</w:t>
      </w:r>
      <w:r w:rsidRPr="00BF31A4">
        <w:rPr>
          <w:rFonts w:ascii="Calibri" w:eastAsia="Calibri" w:hAnsi="Calibri" w:cs="Calibri"/>
          <w:spacing w:val="-1"/>
        </w:rPr>
        <w:t xml:space="preserve"> </w:t>
      </w:r>
      <w:r w:rsidRPr="00BF31A4">
        <w:rPr>
          <w:rFonts w:ascii="Calibri" w:eastAsia="Calibri" w:hAnsi="Calibri" w:cs="Calibri"/>
        </w:rPr>
        <w:t>egzemplarzach</w:t>
      </w:r>
      <w:r w:rsidRPr="00BF31A4">
        <w:rPr>
          <w:rFonts w:ascii="Calibri" w:eastAsia="Calibri" w:hAnsi="Calibri" w:cs="Calibri"/>
          <w:spacing w:val="-1"/>
        </w:rPr>
        <w:t xml:space="preserve"> </w:t>
      </w:r>
      <w:r w:rsidRPr="00BF31A4">
        <w:rPr>
          <w:rFonts w:ascii="Calibri" w:eastAsia="Calibri" w:hAnsi="Calibri" w:cs="Calibri"/>
        </w:rPr>
        <w:t>dla</w:t>
      </w:r>
      <w:r w:rsidRPr="00BF31A4">
        <w:rPr>
          <w:rFonts w:ascii="Calibri" w:eastAsia="Calibri" w:hAnsi="Calibri" w:cs="Calibri"/>
          <w:spacing w:val="-1"/>
        </w:rPr>
        <w:t xml:space="preserve"> </w:t>
      </w:r>
      <w:r w:rsidRPr="00BF31A4">
        <w:rPr>
          <w:rFonts w:ascii="Calibri" w:eastAsia="Calibri" w:hAnsi="Calibri" w:cs="Calibri"/>
        </w:rPr>
        <w:t>Administratora w jednym dla Podmiotu przetwarzającego.</w:t>
      </w:r>
    </w:p>
    <w:p w:rsidR="00BF31A4" w:rsidRPr="00BF31A4" w:rsidRDefault="00BF31A4" w:rsidP="00BF31A4">
      <w:pPr>
        <w:ind w:right="4"/>
        <w:jc w:val="both"/>
      </w:pPr>
    </w:p>
    <w:p w:rsidR="00BF31A4" w:rsidRPr="00BF31A4" w:rsidRDefault="00BF31A4" w:rsidP="00BF31A4">
      <w:pPr>
        <w:ind w:right="4"/>
        <w:jc w:val="both"/>
      </w:pPr>
    </w:p>
    <w:p w:rsidR="00BF31A4" w:rsidRPr="00BF31A4" w:rsidRDefault="00BF31A4" w:rsidP="00BF31A4">
      <w:pPr>
        <w:ind w:right="4"/>
        <w:jc w:val="both"/>
      </w:pPr>
    </w:p>
    <w:p w:rsidR="00BF31A4" w:rsidRPr="00BF31A4" w:rsidRDefault="00BF31A4" w:rsidP="00BF31A4">
      <w:pPr>
        <w:ind w:right="4"/>
        <w:jc w:val="both"/>
      </w:pPr>
    </w:p>
    <w:p w:rsidR="00BF31A4" w:rsidRPr="00BF31A4" w:rsidRDefault="00BF31A4" w:rsidP="00BF31A4">
      <w:pPr>
        <w:tabs>
          <w:tab w:val="left" w:pos="6384"/>
        </w:tabs>
        <w:ind w:left="710" w:right="4"/>
        <w:jc w:val="both"/>
        <w:rPr>
          <w:b/>
        </w:rPr>
      </w:pPr>
      <w:r w:rsidRPr="00BF31A4">
        <w:rPr>
          <w:b/>
          <w:spacing w:val="-2"/>
        </w:rPr>
        <w:t>ADMINISTRATOR</w:t>
      </w:r>
      <w:r w:rsidRPr="00BF31A4">
        <w:rPr>
          <w:b/>
        </w:rPr>
        <w:t xml:space="preserve">                                      PODMIOT</w:t>
      </w:r>
      <w:r w:rsidRPr="00BF31A4">
        <w:rPr>
          <w:b/>
          <w:spacing w:val="-2"/>
        </w:rPr>
        <w:t>PRZETWARZAJĄCY</w:t>
      </w:r>
    </w:p>
    <w:p w:rsidR="00BF31A4" w:rsidRPr="00BF31A4" w:rsidRDefault="00BF31A4" w:rsidP="00BF31A4">
      <w:pPr>
        <w:ind w:right="4"/>
        <w:jc w:val="both"/>
        <w:rPr>
          <w:b/>
        </w:rPr>
      </w:pPr>
    </w:p>
    <w:p w:rsidR="00BF31A4" w:rsidRPr="00BF31A4" w:rsidRDefault="00BF31A4" w:rsidP="00BF31A4">
      <w:pPr>
        <w:ind w:right="4"/>
        <w:jc w:val="both"/>
        <w:rPr>
          <w:b/>
        </w:rPr>
      </w:pPr>
    </w:p>
    <w:p w:rsidR="00BF31A4" w:rsidRPr="00BF31A4" w:rsidRDefault="00BF31A4" w:rsidP="00BF31A4">
      <w:pPr>
        <w:ind w:right="4"/>
        <w:jc w:val="both"/>
        <w:rPr>
          <w:b/>
        </w:rPr>
      </w:pPr>
    </w:p>
    <w:p w:rsidR="00BF31A4" w:rsidRPr="00BF31A4" w:rsidRDefault="00BF31A4" w:rsidP="00BF31A4">
      <w:pPr>
        <w:ind w:right="4"/>
        <w:jc w:val="both"/>
        <w:rPr>
          <w:b/>
        </w:rPr>
      </w:pPr>
    </w:p>
    <w:p w:rsidR="00BF31A4" w:rsidRPr="00BF31A4" w:rsidRDefault="00BF31A4" w:rsidP="00BF31A4">
      <w:pPr>
        <w:tabs>
          <w:tab w:val="left" w:pos="6384"/>
        </w:tabs>
        <w:ind w:right="4"/>
        <w:jc w:val="both"/>
        <w:rPr>
          <w:b/>
          <w:spacing w:val="-2"/>
        </w:rPr>
      </w:pPr>
      <w:r w:rsidRPr="00BF31A4">
        <w:rPr>
          <w:b/>
          <w:spacing w:val="-2"/>
        </w:rPr>
        <w:t>…………………………………….                            …………………………………………</w:t>
      </w:r>
    </w:p>
    <w:p w:rsidR="00BF31A4" w:rsidRPr="00BF31A4" w:rsidRDefault="00BF31A4" w:rsidP="00BF31A4">
      <w:pPr>
        <w:ind w:right="4"/>
        <w:jc w:val="right"/>
        <w:rPr>
          <w:b/>
        </w:rPr>
        <w:sectPr w:rsidR="00BF31A4" w:rsidRPr="00BF31A4" w:rsidSect="003D76FD">
          <w:pgSz w:w="11910" w:h="17010"/>
          <w:pgMar w:top="1418" w:right="1418" w:bottom="1418" w:left="1418" w:header="0" w:footer="646" w:gutter="0"/>
          <w:cols w:space="708"/>
        </w:sectPr>
      </w:pPr>
    </w:p>
    <w:p w:rsidR="00BF31A4" w:rsidRPr="00BF31A4" w:rsidRDefault="00BF31A4" w:rsidP="00BF31A4">
      <w:pPr>
        <w:ind w:right="4"/>
        <w:jc w:val="right"/>
        <w:rPr>
          <w:rFonts w:ascii="Calibri" w:hAnsi="Calibri" w:cs="Calibri"/>
          <w:b/>
        </w:rPr>
      </w:pPr>
      <w:r w:rsidRPr="00BF31A4">
        <w:rPr>
          <w:rFonts w:ascii="Calibri" w:hAnsi="Calibri" w:cs="Calibri"/>
          <w:b/>
        </w:rPr>
        <w:lastRenderedPageBreak/>
        <w:t>Załącznik</w:t>
      </w:r>
      <w:r w:rsidRPr="00BF31A4">
        <w:rPr>
          <w:rFonts w:ascii="Calibri" w:hAnsi="Calibri" w:cs="Calibri"/>
          <w:b/>
          <w:spacing w:val="-3"/>
        </w:rPr>
        <w:t xml:space="preserve"> </w:t>
      </w:r>
      <w:r w:rsidRPr="00BF31A4">
        <w:rPr>
          <w:rFonts w:ascii="Calibri" w:hAnsi="Calibri" w:cs="Calibri"/>
          <w:b/>
        </w:rPr>
        <w:t>nr</w:t>
      </w:r>
      <w:r w:rsidRPr="00BF31A4">
        <w:rPr>
          <w:rFonts w:ascii="Calibri" w:hAnsi="Calibri" w:cs="Calibri"/>
          <w:b/>
          <w:spacing w:val="-4"/>
        </w:rPr>
        <w:t xml:space="preserve"> </w:t>
      </w:r>
      <w:r w:rsidRPr="00BF31A4">
        <w:rPr>
          <w:rFonts w:ascii="Calibri" w:hAnsi="Calibri" w:cs="Calibri"/>
          <w:b/>
          <w:spacing w:val="-10"/>
        </w:rPr>
        <w:t>1 do umowy powierzenia</w:t>
      </w:r>
    </w:p>
    <w:p w:rsidR="00BF31A4" w:rsidRPr="00BF31A4" w:rsidRDefault="00BF31A4" w:rsidP="00BF31A4">
      <w:pPr>
        <w:ind w:right="4"/>
        <w:jc w:val="both"/>
        <w:rPr>
          <w:rFonts w:ascii="Calibri" w:hAnsi="Calibri" w:cs="Calibri"/>
          <w:b/>
        </w:rPr>
      </w:pPr>
    </w:p>
    <w:p w:rsidR="00BF31A4" w:rsidRPr="00BF31A4" w:rsidRDefault="00BF31A4" w:rsidP="00BF31A4">
      <w:pPr>
        <w:ind w:left="2" w:right="4" w:firstLine="708"/>
        <w:jc w:val="center"/>
        <w:rPr>
          <w:rFonts w:ascii="Calibri" w:hAnsi="Calibri" w:cs="Calibri"/>
          <w:b/>
        </w:rPr>
      </w:pPr>
      <w:r w:rsidRPr="00BF31A4">
        <w:rPr>
          <w:rFonts w:ascii="Calibri" w:hAnsi="Calibri" w:cs="Calibri"/>
          <w:b/>
        </w:rPr>
        <w:t>Środki</w:t>
      </w:r>
      <w:r w:rsidRPr="00BF31A4">
        <w:rPr>
          <w:rFonts w:ascii="Calibri" w:hAnsi="Calibri" w:cs="Calibri"/>
          <w:b/>
          <w:spacing w:val="40"/>
        </w:rPr>
        <w:t xml:space="preserve"> </w:t>
      </w:r>
      <w:r w:rsidRPr="00BF31A4">
        <w:rPr>
          <w:rFonts w:ascii="Calibri" w:hAnsi="Calibri" w:cs="Calibri"/>
          <w:b/>
        </w:rPr>
        <w:t>techniczne</w:t>
      </w:r>
      <w:r w:rsidRPr="00BF31A4">
        <w:rPr>
          <w:rFonts w:ascii="Calibri" w:hAnsi="Calibri" w:cs="Calibri"/>
          <w:b/>
          <w:spacing w:val="40"/>
        </w:rPr>
        <w:t xml:space="preserve"> </w:t>
      </w:r>
      <w:r w:rsidRPr="00BF31A4">
        <w:rPr>
          <w:rFonts w:ascii="Calibri" w:hAnsi="Calibri" w:cs="Calibri"/>
          <w:b/>
        </w:rPr>
        <w:t>i</w:t>
      </w:r>
      <w:r w:rsidRPr="00BF31A4">
        <w:rPr>
          <w:rFonts w:ascii="Calibri" w:hAnsi="Calibri" w:cs="Calibri"/>
          <w:b/>
          <w:spacing w:val="40"/>
        </w:rPr>
        <w:t xml:space="preserve"> </w:t>
      </w:r>
      <w:r w:rsidRPr="00BF31A4">
        <w:rPr>
          <w:rFonts w:ascii="Calibri" w:hAnsi="Calibri" w:cs="Calibri"/>
          <w:b/>
        </w:rPr>
        <w:t>organizacyjne,</w:t>
      </w:r>
      <w:r w:rsidRPr="00BF31A4">
        <w:rPr>
          <w:rFonts w:ascii="Calibri" w:hAnsi="Calibri" w:cs="Calibri"/>
          <w:b/>
          <w:spacing w:val="40"/>
        </w:rPr>
        <w:t xml:space="preserve"> </w:t>
      </w:r>
      <w:r w:rsidRPr="00BF31A4">
        <w:rPr>
          <w:rFonts w:ascii="Calibri" w:hAnsi="Calibri" w:cs="Calibri"/>
          <w:b/>
        </w:rPr>
        <w:t>w</w:t>
      </w:r>
      <w:r w:rsidRPr="00BF31A4">
        <w:rPr>
          <w:rFonts w:ascii="Calibri" w:hAnsi="Calibri" w:cs="Calibri"/>
          <w:b/>
          <w:spacing w:val="40"/>
        </w:rPr>
        <w:t xml:space="preserve"> </w:t>
      </w:r>
      <w:r w:rsidRPr="00BF31A4">
        <w:rPr>
          <w:rFonts w:ascii="Calibri" w:hAnsi="Calibri" w:cs="Calibri"/>
          <w:b/>
        </w:rPr>
        <w:t>tym</w:t>
      </w:r>
      <w:r w:rsidRPr="00BF31A4">
        <w:rPr>
          <w:rFonts w:ascii="Calibri" w:hAnsi="Calibri" w:cs="Calibri"/>
          <w:b/>
          <w:spacing w:val="40"/>
        </w:rPr>
        <w:t xml:space="preserve"> </w:t>
      </w:r>
      <w:r w:rsidRPr="00BF31A4">
        <w:rPr>
          <w:rFonts w:ascii="Calibri" w:hAnsi="Calibri" w:cs="Calibri"/>
          <w:b/>
        </w:rPr>
        <w:t>środki</w:t>
      </w:r>
      <w:r w:rsidRPr="00BF31A4">
        <w:rPr>
          <w:rFonts w:ascii="Calibri" w:hAnsi="Calibri" w:cs="Calibri"/>
          <w:b/>
          <w:spacing w:val="40"/>
        </w:rPr>
        <w:t xml:space="preserve"> </w:t>
      </w:r>
      <w:r w:rsidRPr="00BF31A4">
        <w:rPr>
          <w:rFonts w:ascii="Calibri" w:hAnsi="Calibri" w:cs="Calibri"/>
          <w:b/>
        </w:rPr>
        <w:t>techniczne</w:t>
      </w:r>
      <w:r w:rsidRPr="00BF31A4">
        <w:rPr>
          <w:rFonts w:ascii="Calibri" w:hAnsi="Calibri" w:cs="Calibri"/>
          <w:b/>
          <w:spacing w:val="40"/>
        </w:rPr>
        <w:t xml:space="preserve"> </w:t>
      </w:r>
      <w:r w:rsidRPr="00BF31A4">
        <w:rPr>
          <w:rFonts w:ascii="Calibri" w:hAnsi="Calibri" w:cs="Calibri"/>
          <w:b/>
        </w:rPr>
        <w:t>i</w:t>
      </w:r>
      <w:r w:rsidRPr="00BF31A4">
        <w:rPr>
          <w:rFonts w:ascii="Calibri" w:hAnsi="Calibri" w:cs="Calibri"/>
          <w:b/>
          <w:spacing w:val="40"/>
        </w:rPr>
        <w:t xml:space="preserve"> </w:t>
      </w:r>
      <w:r w:rsidRPr="00BF31A4">
        <w:rPr>
          <w:rFonts w:ascii="Calibri" w:hAnsi="Calibri" w:cs="Calibri"/>
          <w:b/>
        </w:rPr>
        <w:t>organizacyjne</w:t>
      </w:r>
      <w:r w:rsidRPr="00BF31A4">
        <w:rPr>
          <w:rFonts w:ascii="Calibri" w:hAnsi="Calibri" w:cs="Calibri"/>
          <w:b/>
          <w:spacing w:val="40"/>
        </w:rPr>
        <w:t xml:space="preserve"> </w:t>
      </w:r>
      <w:r w:rsidRPr="00BF31A4">
        <w:rPr>
          <w:rFonts w:ascii="Calibri" w:hAnsi="Calibri" w:cs="Calibri"/>
          <w:b/>
        </w:rPr>
        <w:t>w</w:t>
      </w:r>
      <w:r w:rsidRPr="00BF31A4">
        <w:rPr>
          <w:rFonts w:ascii="Calibri" w:hAnsi="Calibri" w:cs="Calibri"/>
          <w:b/>
          <w:spacing w:val="40"/>
        </w:rPr>
        <w:t xml:space="preserve"> </w:t>
      </w:r>
      <w:r w:rsidRPr="00BF31A4">
        <w:rPr>
          <w:rFonts w:ascii="Calibri" w:hAnsi="Calibri" w:cs="Calibri"/>
          <w:b/>
        </w:rPr>
        <w:t>celu</w:t>
      </w:r>
      <w:r w:rsidRPr="00BF31A4">
        <w:rPr>
          <w:rFonts w:ascii="Calibri" w:hAnsi="Calibri" w:cs="Calibri"/>
          <w:b/>
          <w:spacing w:val="40"/>
        </w:rPr>
        <w:t xml:space="preserve"> </w:t>
      </w:r>
      <w:r w:rsidRPr="00BF31A4">
        <w:rPr>
          <w:rFonts w:ascii="Calibri" w:hAnsi="Calibri" w:cs="Calibri"/>
          <w:b/>
        </w:rPr>
        <w:t>zapewnienia bezpieczeństwa danych</w:t>
      </w:r>
    </w:p>
    <w:p w:rsidR="00BF31A4" w:rsidRPr="00BF31A4" w:rsidRDefault="00BF31A4" w:rsidP="00BF31A4">
      <w:pPr>
        <w:ind w:left="2" w:right="4" w:firstLine="708"/>
        <w:jc w:val="center"/>
        <w:rPr>
          <w:rFonts w:ascii="Calibri" w:hAnsi="Calibri" w:cs="Calibri"/>
          <w:b/>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14"/>
        <w:gridCol w:w="4228"/>
      </w:tblGrid>
      <w:tr w:rsidR="00BF31A4" w:rsidRPr="00BF31A4" w:rsidTr="00ED3831">
        <w:trPr>
          <w:trHeight w:val="630"/>
        </w:trPr>
        <w:tc>
          <w:tcPr>
            <w:tcW w:w="4914" w:type="dxa"/>
            <w:shd w:val="clear" w:color="auto" w:fill="auto"/>
            <w:vAlign w:val="center"/>
          </w:tcPr>
          <w:p w:rsidR="00BF31A4" w:rsidRPr="00BF31A4" w:rsidRDefault="00BF31A4" w:rsidP="00BF31A4">
            <w:pPr>
              <w:jc w:val="center"/>
              <w:rPr>
                <w:rFonts w:ascii="Calibri" w:hAnsi="Calibri" w:cs="Calibri"/>
                <w:b/>
              </w:rPr>
            </w:pPr>
            <w:r w:rsidRPr="00BF31A4">
              <w:rPr>
                <w:rFonts w:ascii="Calibri" w:hAnsi="Calibri" w:cs="Calibri"/>
                <w:b/>
              </w:rPr>
              <w:t>PYTANIE</w:t>
            </w:r>
          </w:p>
        </w:tc>
        <w:tc>
          <w:tcPr>
            <w:tcW w:w="4228" w:type="dxa"/>
            <w:shd w:val="clear" w:color="auto" w:fill="auto"/>
            <w:vAlign w:val="center"/>
          </w:tcPr>
          <w:p w:rsidR="00BF31A4" w:rsidRPr="00BF31A4" w:rsidRDefault="00BF31A4" w:rsidP="00BF31A4">
            <w:pPr>
              <w:jc w:val="center"/>
              <w:rPr>
                <w:rFonts w:ascii="Calibri" w:hAnsi="Calibri" w:cs="Calibri"/>
                <w:b/>
              </w:rPr>
            </w:pPr>
            <w:r w:rsidRPr="00BF31A4">
              <w:rPr>
                <w:rFonts w:ascii="Calibri" w:hAnsi="Calibri" w:cs="Calibri"/>
                <w:b/>
              </w:rPr>
              <w:t>ODPOWIEDŹ</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bookmarkStart w:id="1" w:name="RANGE!B7"/>
            <w:r w:rsidRPr="00BF31A4">
              <w:rPr>
                <w:rFonts w:ascii="Calibri" w:hAnsi="Calibri" w:cs="Calibri"/>
              </w:rPr>
              <w:t>Czy podmiot przetwarzający posiada  opracowaną i zatwierdzoną politykę ochrony danych osobowych?</w:t>
            </w:r>
            <w:bookmarkEnd w:id="1"/>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jest w stanie wykazać przestrzeganie danych osobowych,  m.in. przez przedstawienie obowiązujących w jego organizacji procedur i dokumentacji ochrony danych osobowych?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zapewnia, że nowo zatrudniony pracownik przed podjęciem czynności związanych z przetwarzaniem danych osobowych zostanie odpowiednio przeszkolony w tym zakresie i zapoznany z obowiązującymi przepisami prawa?</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dba o bieżące doskonalenie wiedzy swoich pracowników dzięki cyklicznym szkoleniom oraz innym działaniom mającym na celu uświadamianie pracowników w zakresie zagadnień dotyczących ochrony danych osobowych?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pracownicy podmiotu przetwarzającego, którzy uczestniczą w operacjach przetwarzania danych osobowych, zostali zobowiązani do zachowania </w:t>
            </w:r>
            <w:r w:rsidRPr="00BF31A4">
              <w:rPr>
                <w:rFonts w:ascii="Calibri" w:hAnsi="Calibri" w:cs="Calibri"/>
              </w:rPr>
              <w:br/>
              <w:t>ich w tajemnicy?</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bookmarkStart w:id="2" w:name="RANGE!B12"/>
            <w:r w:rsidRPr="00BF31A4">
              <w:rPr>
                <w:rFonts w:ascii="Calibri" w:hAnsi="Calibri" w:cs="Calibri"/>
              </w:rPr>
              <w:t>Czy podmiot przetwarzający stosuje zatwierdzony kodeks postępowania, o którym mowa w art. 40 Rozporządzenia, lub zatwierdzony mechanizm certyfikacji, o którym mowa w art. 42 Rozporządzenia?</w:t>
            </w:r>
            <w:bookmarkEnd w:id="2"/>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bookmarkStart w:id="3" w:name="RANGE!B13"/>
            <w:r w:rsidRPr="00BF31A4">
              <w:rPr>
                <w:rFonts w:ascii="Calibri" w:hAnsi="Calibri" w:cs="Calibri"/>
              </w:rPr>
              <w:t>Czy w ciągu dwóch ostatnich lat podmiot przetwarzający poddawał zewnętrznej kontroli niezależnych audytorów funkcjonujący w jego organizacji system ochrony danych osobowych?</w:t>
            </w:r>
            <w:bookmarkEnd w:id="3"/>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korzysta z usług tylko takich podmiotów zewnętrznych / podwykonawców, którzy zostali wcześniej przez niego sprawdzeni pod kątem zapewnienia odpowiedniego poziomu ochrony danych osobowych?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lastRenderedPageBreak/>
              <w:t>Czy podmiot przetwarzający zastosował środki kontroli dostępu fizycznego do budynku/budynków tylko dla autoryzowanego personelu?</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zapewnił fizyczne oddzielenie środków przetwarzania informacji zarządzanych przez jego organizację od tych, które należą do innych organizacji?</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dostęp do pomieszczeń pozostających w dyspozycji podmiotu przetwarzającego po godzinach pracy nie jest możliwy dla osób trzecich (firma sprzątająca, ochrona) bądź dostęp ten jest szczegółowo nadzorowany?</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każdy pracownik podmiotu przetwarzającego otrzymuje imienny identyfikator do systemów informatycznych?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w:t>
            </w:r>
            <w:proofErr w:type="spellStart"/>
            <w:r w:rsidRPr="00BF31A4">
              <w:rPr>
                <w:rFonts w:ascii="Calibri" w:hAnsi="Calibri" w:cs="Calibri"/>
              </w:rPr>
              <w:t>systemy</w:t>
            </w:r>
            <w:proofErr w:type="spellEnd"/>
            <w:r w:rsidRPr="00BF31A4">
              <w:rPr>
                <w:rFonts w:ascii="Calibri" w:hAnsi="Calibri" w:cs="Calibri"/>
              </w:rPr>
              <w:t xml:space="preserve"> informatyczne zapewniają wymuszanie na użytkownikach okresowych zmian haseł oraz zmian w razie zaistniałej potrzeby?</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pracownicy podmiotu przetwarzającego zostali zobowiązani do zabezpieczania nieużywanych </w:t>
            </w:r>
            <w:r w:rsidRPr="00BF31A4">
              <w:rPr>
                <w:rFonts w:ascii="Calibri" w:hAnsi="Calibri" w:cs="Calibri"/>
              </w:rPr>
              <w:br/>
              <w:t>w danym momencie systemów przez blokadę ekranu lub w inny równoważny sposób?</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26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pracownicy podmiotu przetwarzającego zostali zobowiązani do niezwłocznego odbierania </w:t>
            </w:r>
            <w:r w:rsidRPr="00BF31A4">
              <w:rPr>
                <w:rFonts w:ascii="Calibri" w:hAnsi="Calibri" w:cs="Calibri"/>
              </w:rPr>
              <w:br/>
              <w:t>z drukarek wydruków zawierających dane osobowe lub inne poufne informacje? Czy wskazana zasada jest przestrzegana przez pracowników?</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31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w organizacji podmiotu przetwarzającego </w:t>
            </w:r>
            <w:r w:rsidRPr="00BF31A4">
              <w:rPr>
                <w:rFonts w:ascii="Calibri" w:hAnsi="Calibri" w:cs="Calibri"/>
              </w:rPr>
              <w:br/>
              <w:t>jest stosowana polityka czystego biurka?</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1914"/>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dane osobowe gromadzone w formie papierowej są przechowywane, po godzinach pracy organizacji podmiotu przetwarzającego, w zamykanych szafach/szafkach/szufladach bez możliwości dostępu do nich osób nieupoważnionych?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zapewnił oprogramowanie antywirusowe na wszystkich stacjach?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oprogramowanie ma licencję i jest na bieżąco aktualizowane?</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31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stosuje szyfrowanie dysków komputerów przenośnych?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lastRenderedPageBreak/>
              <w:t>Czy urządzenia mobilne mają skonfigurowaną kontrolę dostępu?</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31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stosuje techniki kryptograficzne wobec urządzeń mobilnych?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na urządzeniach mobilnych zainstalowano oprogramowanie antywirusowe?</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94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zapewniono zdolności do szybkiego przywrócenia dostępności danych osobowych i dostępu do nich w razie incydentu fizycznego lub technicznego?</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31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Jaki przyjęto zakres oraz jaką częstotliwość tworzenia kopii zapasowych?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31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Gdzie są przechowywane kopie zapasowe?</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posiada procedury odtwarzania systemu po awarii oraz ich testowania?</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3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podmiot przetwarzający wdraża nowe rozwiązania zgodnie z zasadą </w:t>
            </w:r>
            <w:proofErr w:type="spellStart"/>
            <w:r w:rsidRPr="00BF31A4">
              <w:rPr>
                <w:rFonts w:ascii="Calibri" w:hAnsi="Calibri" w:cs="Calibri"/>
              </w:rPr>
              <w:t>privacy</w:t>
            </w:r>
            <w:proofErr w:type="spellEnd"/>
            <w:r w:rsidRPr="00BF31A4">
              <w:rPr>
                <w:rFonts w:ascii="Calibri" w:hAnsi="Calibri" w:cs="Calibri"/>
              </w:rPr>
              <w:t xml:space="preserve"> by design?</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555"/>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 xml:space="preserve">Czy podmiot przetwarzający działa zgodnie z zasadą </w:t>
            </w:r>
            <w:proofErr w:type="spellStart"/>
            <w:r w:rsidRPr="00BF31A4">
              <w:rPr>
                <w:rFonts w:ascii="Calibri" w:hAnsi="Calibri" w:cs="Calibri"/>
              </w:rPr>
              <w:t>privacy</w:t>
            </w:r>
            <w:proofErr w:type="spellEnd"/>
            <w:r w:rsidRPr="00BF31A4">
              <w:rPr>
                <w:rFonts w:ascii="Calibri" w:hAnsi="Calibri" w:cs="Calibri"/>
              </w:rPr>
              <w:t xml:space="preserve"> by </w:t>
            </w:r>
            <w:proofErr w:type="spellStart"/>
            <w:r w:rsidRPr="00BF31A4">
              <w:rPr>
                <w:rFonts w:ascii="Calibri" w:hAnsi="Calibri" w:cs="Calibri"/>
              </w:rPr>
              <w:t>default</w:t>
            </w:r>
            <w:proofErr w:type="spellEnd"/>
            <w:r w:rsidRPr="00BF31A4">
              <w:rPr>
                <w:rFonts w:ascii="Calibri" w:hAnsi="Calibri" w:cs="Calibri"/>
              </w:rPr>
              <w:t>?</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600"/>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prowadzi ocenę skutków dla ochrony danych?</w:t>
            </w:r>
          </w:p>
        </w:tc>
        <w:tc>
          <w:tcPr>
            <w:tcW w:w="4228" w:type="dxa"/>
            <w:shd w:val="clear" w:color="auto" w:fill="auto"/>
            <w:vAlign w:val="center"/>
            <w:hideMark/>
          </w:tcPr>
          <w:p w:rsidR="00BF31A4" w:rsidRPr="00BF31A4" w:rsidRDefault="00BF31A4" w:rsidP="00BF31A4">
            <w:r w:rsidRPr="00BF31A4">
              <w:t> </w:t>
            </w:r>
          </w:p>
        </w:tc>
      </w:tr>
      <w:tr w:rsidR="00BF31A4" w:rsidRPr="00BF31A4" w:rsidTr="00ED3831">
        <w:trPr>
          <w:trHeight w:val="213"/>
        </w:trPr>
        <w:tc>
          <w:tcPr>
            <w:tcW w:w="4914" w:type="dxa"/>
            <w:shd w:val="clear" w:color="auto" w:fill="auto"/>
            <w:vAlign w:val="center"/>
            <w:hideMark/>
          </w:tcPr>
          <w:p w:rsidR="00BF31A4" w:rsidRPr="00BF31A4" w:rsidRDefault="00BF31A4" w:rsidP="00BF31A4">
            <w:pPr>
              <w:rPr>
                <w:rFonts w:ascii="Calibri" w:hAnsi="Calibri" w:cs="Calibri"/>
              </w:rPr>
            </w:pPr>
            <w:r w:rsidRPr="00BF31A4">
              <w:rPr>
                <w:rFonts w:ascii="Calibri" w:hAnsi="Calibri" w:cs="Calibri"/>
              </w:rPr>
              <w:t>Czy podmiot przetwarzający gwarantuje realizację praw osób, których dane dotyczą, tj. m.in. prawo do przenoszenia danych, prawo do ograniczenia przetwarzania, prawo do bycia zapomnianym?</w:t>
            </w:r>
          </w:p>
        </w:tc>
        <w:tc>
          <w:tcPr>
            <w:tcW w:w="4228" w:type="dxa"/>
            <w:shd w:val="clear" w:color="auto" w:fill="auto"/>
            <w:vAlign w:val="center"/>
            <w:hideMark/>
          </w:tcPr>
          <w:p w:rsidR="00BF31A4" w:rsidRPr="00BF31A4" w:rsidRDefault="00BF31A4" w:rsidP="00BF31A4">
            <w:r w:rsidRPr="00BF31A4">
              <w:t> </w:t>
            </w:r>
          </w:p>
        </w:tc>
      </w:tr>
    </w:tbl>
    <w:p w:rsidR="00BF31A4" w:rsidRPr="00BF31A4" w:rsidRDefault="00BF31A4" w:rsidP="00BF31A4">
      <w:pPr>
        <w:ind w:left="2" w:right="4" w:firstLine="708"/>
        <w:jc w:val="center"/>
        <w:rPr>
          <w:b/>
        </w:rPr>
      </w:pPr>
    </w:p>
    <w:p w:rsidR="00BF31A4" w:rsidRPr="00BF31A4" w:rsidRDefault="00BF31A4" w:rsidP="00BF31A4">
      <w:pPr>
        <w:ind w:left="2" w:right="4" w:firstLine="708"/>
        <w:jc w:val="center"/>
        <w:rPr>
          <w:b/>
        </w:rPr>
      </w:pPr>
    </w:p>
    <w:p w:rsidR="00BF31A4" w:rsidRPr="00BF31A4" w:rsidRDefault="00BF31A4" w:rsidP="00BF31A4">
      <w:pPr>
        <w:ind w:right="4"/>
        <w:jc w:val="right"/>
        <w:rPr>
          <w:b/>
        </w:rPr>
        <w:sectPr w:rsidR="00BF31A4" w:rsidRPr="00BF31A4" w:rsidSect="003D76FD">
          <w:pgSz w:w="11910" w:h="17010"/>
          <w:pgMar w:top="1418" w:right="1418" w:bottom="1418" w:left="1418" w:header="0" w:footer="646" w:gutter="0"/>
          <w:cols w:space="708"/>
        </w:sectPr>
      </w:pPr>
    </w:p>
    <w:p w:rsidR="00BF31A4" w:rsidRPr="00BF31A4" w:rsidRDefault="00BF31A4" w:rsidP="00BF31A4">
      <w:pPr>
        <w:ind w:right="4"/>
        <w:jc w:val="right"/>
        <w:rPr>
          <w:rFonts w:ascii="Calibri" w:hAnsi="Calibri" w:cs="Calibri"/>
          <w:b/>
        </w:rPr>
      </w:pPr>
      <w:r w:rsidRPr="00BF31A4">
        <w:rPr>
          <w:rFonts w:ascii="Calibri" w:hAnsi="Calibri" w:cs="Calibri"/>
          <w:b/>
        </w:rPr>
        <w:lastRenderedPageBreak/>
        <w:t>Załącznik</w:t>
      </w:r>
      <w:r w:rsidRPr="00BF31A4">
        <w:rPr>
          <w:rFonts w:ascii="Calibri" w:hAnsi="Calibri" w:cs="Calibri"/>
          <w:b/>
          <w:spacing w:val="-3"/>
        </w:rPr>
        <w:t xml:space="preserve"> </w:t>
      </w:r>
      <w:r w:rsidRPr="00BF31A4">
        <w:rPr>
          <w:rFonts w:ascii="Calibri" w:hAnsi="Calibri" w:cs="Calibri"/>
          <w:b/>
        </w:rPr>
        <w:t>nr</w:t>
      </w:r>
      <w:r w:rsidRPr="00BF31A4">
        <w:rPr>
          <w:rFonts w:ascii="Calibri" w:hAnsi="Calibri" w:cs="Calibri"/>
          <w:b/>
          <w:spacing w:val="-4"/>
        </w:rPr>
        <w:t xml:space="preserve"> </w:t>
      </w:r>
      <w:r w:rsidRPr="00BF31A4">
        <w:rPr>
          <w:rFonts w:ascii="Calibri" w:hAnsi="Calibri" w:cs="Calibri"/>
          <w:b/>
          <w:spacing w:val="-10"/>
        </w:rPr>
        <w:t>2 do umowy powierzenia</w:t>
      </w:r>
    </w:p>
    <w:p w:rsidR="00BF31A4" w:rsidRPr="00BF31A4" w:rsidRDefault="00BF31A4" w:rsidP="00BF31A4">
      <w:pPr>
        <w:ind w:right="4"/>
        <w:jc w:val="both"/>
        <w:rPr>
          <w:rFonts w:ascii="Calibri" w:hAnsi="Calibri" w:cs="Calibri"/>
          <w:b/>
        </w:rPr>
      </w:pPr>
    </w:p>
    <w:p w:rsidR="00BF31A4" w:rsidRPr="00BF31A4" w:rsidRDefault="00BF31A4" w:rsidP="00BF31A4">
      <w:pPr>
        <w:ind w:left="5" w:right="4"/>
        <w:jc w:val="center"/>
        <w:rPr>
          <w:rFonts w:ascii="Calibri" w:hAnsi="Calibri" w:cs="Calibri"/>
          <w:b/>
          <w:spacing w:val="-2"/>
        </w:rPr>
      </w:pPr>
      <w:r w:rsidRPr="00BF31A4">
        <w:rPr>
          <w:rFonts w:ascii="Calibri" w:hAnsi="Calibri" w:cs="Calibri"/>
          <w:b/>
        </w:rPr>
        <w:t>Wykaz</w:t>
      </w:r>
      <w:r w:rsidRPr="00BF31A4">
        <w:rPr>
          <w:rFonts w:ascii="Calibri" w:hAnsi="Calibri" w:cs="Calibri"/>
          <w:b/>
          <w:spacing w:val="-6"/>
        </w:rPr>
        <w:t xml:space="preserve"> </w:t>
      </w:r>
      <w:r w:rsidRPr="00BF31A4">
        <w:rPr>
          <w:rFonts w:ascii="Calibri" w:hAnsi="Calibri" w:cs="Calibri"/>
          <w:b/>
        </w:rPr>
        <w:t>podmiotów</w:t>
      </w:r>
      <w:r w:rsidRPr="00BF31A4">
        <w:rPr>
          <w:rFonts w:ascii="Calibri" w:hAnsi="Calibri" w:cs="Calibri"/>
          <w:b/>
          <w:spacing w:val="-4"/>
        </w:rPr>
        <w:t xml:space="preserve"> </w:t>
      </w:r>
      <w:proofErr w:type="spellStart"/>
      <w:r w:rsidRPr="00BF31A4">
        <w:rPr>
          <w:rFonts w:ascii="Calibri" w:hAnsi="Calibri" w:cs="Calibri"/>
          <w:b/>
          <w:spacing w:val="-2"/>
        </w:rPr>
        <w:t>podprzetwarzających</w:t>
      </w:r>
      <w:proofErr w:type="spellEnd"/>
    </w:p>
    <w:p w:rsidR="00BF31A4" w:rsidRPr="00BF31A4" w:rsidRDefault="00BF31A4" w:rsidP="00BF31A4">
      <w:pPr>
        <w:ind w:left="5" w:right="4"/>
        <w:jc w:val="center"/>
        <w:rPr>
          <w:rFonts w:ascii="Calibri" w:hAnsi="Calibri" w:cs="Calibri"/>
          <w:b/>
          <w:spacing w:val="-2"/>
        </w:rPr>
      </w:pPr>
    </w:p>
    <w:p w:rsidR="00BF31A4" w:rsidRPr="00BF31A4" w:rsidRDefault="00BF31A4" w:rsidP="00BF31A4">
      <w:pPr>
        <w:rPr>
          <w:rFonts w:ascii="Calibri" w:hAnsi="Calibri" w:cs="Calibri"/>
        </w:rPr>
      </w:pPr>
      <w:r w:rsidRPr="00BF31A4">
        <w:rPr>
          <w:rFonts w:ascii="Calibri" w:hAnsi="Calibri" w:cs="Calibri"/>
        </w:rPr>
        <w:t xml:space="preserve">Przy wykonaniu Umowy Procesor korzysta z usług następujących </w:t>
      </w:r>
      <w:proofErr w:type="spellStart"/>
      <w:r w:rsidRPr="00BF31A4">
        <w:rPr>
          <w:rFonts w:ascii="Calibri" w:hAnsi="Calibri" w:cs="Calibri"/>
        </w:rPr>
        <w:t>podprocesorów</w:t>
      </w:r>
      <w:proofErr w:type="spellEnd"/>
      <w:r w:rsidRPr="00BF31A4">
        <w:rPr>
          <w:rFonts w:ascii="Calibri" w:hAnsi="Calibri" w:cs="Calibri"/>
        </w:rPr>
        <w:t>:</w:t>
      </w:r>
    </w:p>
    <w:p w:rsidR="00BF31A4" w:rsidRPr="00BF31A4" w:rsidRDefault="00BF31A4" w:rsidP="00BF31A4">
      <w:pPr>
        <w:rPr>
          <w:rFonts w:ascii="Calibri" w:hAnsi="Calibri" w:cs="Calibri"/>
        </w:rPr>
      </w:pPr>
    </w:p>
    <w:tbl>
      <w:tblPr>
        <w:tblStyle w:val="Tabela-Siatka"/>
        <w:tblW w:w="0" w:type="auto"/>
        <w:tblLook w:val="04A0"/>
      </w:tblPr>
      <w:tblGrid>
        <w:gridCol w:w="4530"/>
        <w:gridCol w:w="4530"/>
      </w:tblGrid>
      <w:tr w:rsidR="00BF31A4" w:rsidRPr="00BF31A4" w:rsidTr="00ED3831">
        <w:tc>
          <w:tcPr>
            <w:tcW w:w="4530" w:type="dxa"/>
            <w:shd w:val="clear" w:color="auto" w:fill="auto"/>
          </w:tcPr>
          <w:p w:rsidR="00BF31A4" w:rsidRPr="00BF31A4" w:rsidRDefault="00BF31A4" w:rsidP="00BF31A4">
            <w:pPr>
              <w:spacing w:line="259" w:lineRule="auto"/>
              <w:jc w:val="center"/>
              <w:rPr>
                <w:rFonts w:ascii="Calibri" w:hAnsi="Calibri" w:cs="Calibri"/>
                <w:b/>
              </w:rPr>
            </w:pPr>
            <w:r w:rsidRPr="00BF31A4">
              <w:rPr>
                <w:rFonts w:ascii="Calibri" w:hAnsi="Calibri" w:cs="Calibri"/>
                <w:b/>
              </w:rPr>
              <w:t>PODPROCESOR</w:t>
            </w:r>
          </w:p>
        </w:tc>
        <w:tc>
          <w:tcPr>
            <w:tcW w:w="4530" w:type="dxa"/>
            <w:shd w:val="clear" w:color="auto" w:fill="auto"/>
          </w:tcPr>
          <w:p w:rsidR="00BF31A4" w:rsidRPr="00BF31A4" w:rsidRDefault="00BF31A4" w:rsidP="00BF31A4">
            <w:pPr>
              <w:spacing w:line="259" w:lineRule="auto"/>
              <w:jc w:val="center"/>
              <w:rPr>
                <w:rFonts w:ascii="Calibri" w:hAnsi="Calibri" w:cs="Calibri"/>
                <w:b/>
              </w:rPr>
            </w:pPr>
            <w:r w:rsidRPr="00BF31A4">
              <w:rPr>
                <w:rFonts w:ascii="Calibri" w:hAnsi="Calibri" w:cs="Calibri"/>
                <w:b/>
              </w:rPr>
              <w:t>ADRES SIEDZIBY</w:t>
            </w:r>
          </w:p>
        </w:tc>
      </w:tr>
      <w:tr w:rsidR="00BF31A4" w:rsidRPr="00BF31A4" w:rsidTr="00ED3831">
        <w:tc>
          <w:tcPr>
            <w:tcW w:w="4530" w:type="dxa"/>
          </w:tcPr>
          <w:p w:rsidR="00BF31A4" w:rsidRPr="00BF31A4" w:rsidRDefault="00BF31A4" w:rsidP="00BF31A4">
            <w:pPr>
              <w:spacing w:after="160" w:line="259" w:lineRule="auto"/>
              <w:rPr>
                <w:b/>
              </w:rPr>
            </w:pPr>
          </w:p>
        </w:tc>
        <w:tc>
          <w:tcPr>
            <w:tcW w:w="4530" w:type="dxa"/>
          </w:tcPr>
          <w:p w:rsidR="00BF31A4" w:rsidRPr="00BF31A4" w:rsidRDefault="00BF31A4" w:rsidP="00BF31A4">
            <w:pPr>
              <w:spacing w:after="160" w:line="259" w:lineRule="auto"/>
              <w:rPr>
                <w:b/>
              </w:rPr>
            </w:pPr>
          </w:p>
        </w:tc>
      </w:tr>
      <w:tr w:rsidR="00BF31A4" w:rsidRPr="00BF31A4" w:rsidTr="00ED3831">
        <w:tc>
          <w:tcPr>
            <w:tcW w:w="4530" w:type="dxa"/>
          </w:tcPr>
          <w:p w:rsidR="00BF31A4" w:rsidRPr="00BF31A4" w:rsidRDefault="00BF31A4" w:rsidP="00BF31A4">
            <w:pPr>
              <w:spacing w:after="160" w:line="259" w:lineRule="auto"/>
              <w:rPr>
                <w:b/>
              </w:rPr>
            </w:pPr>
          </w:p>
        </w:tc>
        <w:tc>
          <w:tcPr>
            <w:tcW w:w="4530" w:type="dxa"/>
          </w:tcPr>
          <w:p w:rsidR="00BF31A4" w:rsidRPr="00BF31A4" w:rsidRDefault="00BF31A4" w:rsidP="00BF31A4">
            <w:pPr>
              <w:spacing w:after="160" w:line="259" w:lineRule="auto"/>
              <w:rPr>
                <w:b/>
              </w:rPr>
            </w:pPr>
          </w:p>
        </w:tc>
      </w:tr>
      <w:tr w:rsidR="00BF31A4" w:rsidRPr="00BF31A4" w:rsidTr="00ED3831">
        <w:tc>
          <w:tcPr>
            <w:tcW w:w="4530" w:type="dxa"/>
          </w:tcPr>
          <w:p w:rsidR="00BF31A4" w:rsidRPr="00BF31A4" w:rsidRDefault="00BF31A4" w:rsidP="00BF31A4">
            <w:pPr>
              <w:spacing w:after="160" w:line="259" w:lineRule="auto"/>
              <w:rPr>
                <w:b/>
              </w:rPr>
            </w:pPr>
          </w:p>
        </w:tc>
        <w:tc>
          <w:tcPr>
            <w:tcW w:w="4530" w:type="dxa"/>
          </w:tcPr>
          <w:p w:rsidR="00BF31A4" w:rsidRPr="00BF31A4" w:rsidRDefault="00BF31A4" w:rsidP="00BF31A4">
            <w:pPr>
              <w:spacing w:after="160" w:line="259" w:lineRule="auto"/>
              <w:rPr>
                <w:b/>
              </w:rPr>
            </w:pPr>
          </w:p>
        </w:tc>
      </w:tr>
      <w:tr w:rsidR="00BF31A4" w:rsidRPr="00BF31A4" w:rsidTr="00ED3831">
        <w:tc>
          <w:tcPr>
            <w:tcW w:w="4530" w:type="dxa"/>
          </w:tcPr>
          <w:p w:rsidR="00BF31A4" w:rsidRPr="00BF31A4" w:rsidRDefault="00BF31A4" w:rsidP="00BF31A4">
            <w:pPr>
              <w:spacing w:after="160" w:line="259" w:lineRule="auto"/>
              <w:rPr>
                <w:b/>
              </w:rPr>
            </w:pPr>
          </w:p>
        </w:tc>
        <w:tc>
          <w:tcPr>
            <w:tcW w:w="4530" w:type="dxa"/>
          </w:tcPr>
          <w:p w:rsidR="00BF31A4" w:rsidRPr="00BF31A4" w:rsidRDefault="00BF31A4" w:rsidP="00BF31A4">
            <w:pPr>
              <w:spacing w:after="160" w:line="259" w:lineRule="auto"/>
              <w:rPr>
                <w:b/>
              </w:rPr>
            </w:pPr>
          </w:p>
        </w:tc>
      </w:tr>
    </w:tbl>
    <w:p w:rsidR="00BF31A4" w:rsidRPr="00BF31A4" w:rsidRDefault="00BF31A4" w:rsidP="00BF31A4">
      <w:pPr>
        <w:ind w:left="5" w:right="4"/>
        <w:jc w:val="center"/>
        <w:rPr>
          <w:b/>
        </w:rPr>
      </w:pPr>
    </w:p>
    <w:p w:rsidR="00BF31A4" w:rsidRPr="00BF31A4" w:rsidRDefault="00BF31A4" w:rsidP="00BF31A4">
      <w:pPr>
        <w:suppressAutoHyphens/>
        <w:spacing w:before="240" w:after="60"/>
        <w:jc w:val="right"/>
        <w:rPr>
          <w:rFonts w:eastAsia="Calibri"/>
          <w:lang w:eastAsia="en-US"/>
        </w:rPr>
      </w:pPr>
    </w:p>
    <w:p w:rsidR="007B6A8A" w:rsidRPr="007B6A8A" w:rsidRDefault="007B6A8A" w:rsidP="00BF31A4">
      <w:pPr>
        <w:jc w:val="center"/>
        <w:rPr>
          <w:rFonts w:eastAsia="Calibri"/>
          <w:lang w:eastAsia="en-US"/>
        </w:rPr>
      </w:pPr>
    </w:p>
    <w:sectPr w:rsidR="007B6A8A" w:rsidRPr="007B6A8A" w:rsidSect="005A4184">
      <w:headerReference w:type="default" r:id="rId25"/>
      <w:footerReference w:type="default" r:id="rId26"/>
      <w:pgSz w:w="11906" w:h="16838"/>
      <w:pgMar w:top="1417" w:right="141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186" w:rsidRDefault="00751186">
      <w:r>
        <w:separator/>
      </w:r>
    </w:p>
  </w:endnote>
  <w:endnote w:type="continuationSeparator" w:id="0">
    <w:p w:rsidR="00751186" w:rsidRDefault="00751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roman"/>
    <w:pitch w:val="variable"/>
    <w:sig w:usb0="00000000" w:usb1="00000000" w:usb2="00000000" w:usb3="00000000" w:csb0="00000000" w:csb1="00000000"/>
  </w:font>
  <w:font w:name="TimesNewRoman">
    <w:altName w:val="MS Mincho"/>
    <w:panose1 w:val="00000000000000000000"/>
    <w:charset w:val="EE"/>
    <w:family w:val="auto"/>
    <w:notTrueType/>
    <w:pitch w:val="default"/>
    <w:sig w:usb0="00000001" w:usb1="08070000" w:usb2="00000010" w:usb3="00000000" w:csb0="00020002" w:csb1="00000000"/>
  </w:font>
  <w:font w:name="CIDFont+F1">
    <w:altName w:val="Calibri"/>
    <w:charset w:val="00"/>
    <w:family w:val="auto"/>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Verdana,Bold">
    <w:altName w:val="Arial Unicode MS"/>
    <w:panose1 w:val="00000000000000000000"/>
    <w:charset w:val="80"/>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EE"/>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Tekstpodstawowy"/>
      <w:spacing w:line="14" w:lineRule="auto"/>
      <w:rPr>
        <w:sz w:val="20"/>
      </w:rPr>
    </w:pPr>
    <w:r w:rsidRPr="003F67CC">
      <w:rPr>
        <w:noProof/>
      </w:rPr>
      <w:pict>
        <v:shapetype id="_x0000_t202" coordsize="21600,21600" o:spt="202" path="m,l,21600r21600,l21600,xe">
          <v:stroke joinstyle="miter"/>
          <v:path gradientshapeok="t" o:connecttype="rect"/>
        </v:shapetype>
        <v:shape id="Textbox 1" o:spid="_x0000_s21506" type="#_x0000_t202" style="position:absolute;left:0;text-align:left;margin-left:542pt;margin-top:807.1pt;width:15.1pt;height:13.05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" filled="f" stroked="f">
          <v:textbox inset="0,0,0,0">
            <w:txbxContent>
              <w:p w:rsidR="00BF31A4" w:rsidRDefault="00BF31A4">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sidR="003E4D51">
                  <w:rPr>
                    <w:noProof/>
                    <w:spacing w:val="-5"/>
                    <w:sz w:val="20"/>
                  </w:rPr>
                  <w:t>15</w:t>
                </w:r>
                <w:r>
                  <w:rPr>
                    <w:spacing w:val="-5"/>
                    <w:sz w:val="20"/>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8A" w:rsidRDefault="00EE42AC">
    <w:pPr>
      <w:pStyle w:val="Stopka"/>
      <w:jc w:val="right"/>
    </w:pPr>
    <w:fldSimple w:instr=" PAGE   \* MERGEFORMAT ">
      <w:r w:rsidR="00585EC8">
        <w:rPr>
          <w:noProof/>
        </w:rPr>
        <w:t>71</w:t>
      </w:r>
    </w:fldSimple>
  </w:p>
  <w:p w:rsidR="007B6A8A" w:rsidRDefault="007B6A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186" w:rsidRDefault="00751186">
      <w:r>
        <w:separator/>
      </w:r>
    </w:p>
  </w:footnote>
  <w:footnote w:type="continuationSeparator" w:id="0">
    <w:p w:rsidR="00751186" w:rsidRDefault="00751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A4" w:rsidRDefault="00BF31A4">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8A" w:rsidRDefault="007B6A8A">
    <w:pPr>
      <w:pStyle w:val="Nagwek"/>
    </w:pPr>
  </w:p>
  <w:p w:rsidR="007B6A8A" w:rsidRDefault="007B6A8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8"/>
    <w:lvl w:ilvl="0">
      <w:start w:val="1"/>
      <w:numFmt w:val="decimal"/>
      <w:lvlText w:val="%1."/>
      <w:lvlJc w:val="left"/>
      <w:pPr>
        <w:tabs>
          <w:tab w:val="num" w:pos="708"/>
        </w:tabs>
        <w:ind w:left="720" w:hanging="360"/>
      </w:pPr>
    </w:lvl>
  </w:abstractNum>
  <w:abstractNum w:abstractNumId="1">
    <w:nsid w:val="00000005"/>
    <w:multiLevelType w:val="singleLevel"/>
    <w:tmpl w:val="00000005"/>
    <w:name w:val="WW8Num9"/>
    <w:lvl w:ilvl="0">
      <w:start w:val="1"/>
      <w:numFmt w:val="decimal"/>
      <w:lvlText w:val="%1)"/>
      <w:lvlJc w:val="left"/>
      <w:pPr>
        <w:tabs>
          <w:tab w:val="num" w:pos="0"/>
        </w:tabs>
        <w:ind w:left="1080" w:hanging="360"/>
      </w:pPr>
      <w:rPr>
        <w:rFonts w:ascii="Times New Roman" w:eastAsia="Times New Roman" w:hAnsi="Times New Roman" w:cs="Times New Roman"/>
      </w:rPr>
    </w:lvl>
  </w:abstractNum>
  <w:abstractNum w:abstractNumId="2">
    <w:nsid w:val="00000007"/>
    <w:multiLevelType w:val="singleLevel"/>
    <w:tmpl w:val="00000007"/>
    <w:name w:val="WW8Num19"/>
    <w:lvl w:ilvl="0">
      <w:numFmt w:val="bullet"/>
      <w:lvlText w:val="-"/>
      <w:lvlJc w:val="left"/>
      <w:pPr>
        <w:tabs>
          <w:tab w:val="num" w:pos="360"/>
        </w:tabs>
        <w:ind w:left="360" w:hanging="360"/>
      </w:pPr>
      <w:rPr>
        <w:rFonts w:ascii="Liberation Serif" w:hAnsi="Liberation Serif"/>
      </w:rPr>
    </w:lvl>
  </w:abstractNum>
  <w:abstractNum w:abstractNumId="3">
    <w:nsid w:val="00000008"/>
    <w:multiLevelType w:val="singleLevel"/>
    <w:tmpl w:val="00000008"/>
    <w:name w:val="WW8Num12"/>
    <w:lvl w:ilvl="0">
      <w:start w:val="1"/>
      <w:numFmt w:val="decimal"/>
      <w:lvlText w:val="%1)"/>
      <w:lvlJc w:val="left"/>
      <w:pPr>
        <w:tabs>
          <w:tab w:val="num" w:pos="0"/>
        </w:tabs>
        <w:ind w:left="1778" w:hanging="360"/>
      </w:pPr>
      <w:rPr>
        <w:rFonts w:ascii="Times New Roman" w:eastAsia="Calibri" w:hAnsi="Times New Roman" w:cs="Times New Roman"/>
        <w:sz w:val="24"/>
        <w:szCs w:val="24"/>
      </w:rPr>
    </w:lvl>
  </w:abstractNum>
  <w:abstractNum w:abstractNumId="4">
    <w:nsid w:val="00000009"/>
    <w:multiLevelType w:val="singleLevel"/>
    <w:tmpl w:val="00000009"/>
    <w:name w:val="WW8Num13"/>
    <w:lvl w:ilvl="0">
      <w:start w:val="1"/>
      <w:numFmt w:val="decimal"/>
      <w:lvlText w:val="%1)"/>
      <w:lvlJc w:val="left"/>
      <w:pPr>
        <w:tabs>
          <w:tab w:val="num" w:pos="0"/>
        </w:tabs>
        <w:ind w:left="1080" w:hanging="360"/>
      </w:pPr>
      <w:rPr>
        <w:rFonts w:ascii="Times New Roman" w:hAnsi="Times New Roman" w:cs="Times New Roman" w:hint="default"/>
        <w:sz w:val="24"/>
        <w:szCs w:val="24"/>
      </w:rPr>
    </w:lvl>
  </w:abstractNum>
  <w:abstractNum w:abstractNumId="5">
    <w:nsid w:val="0000000A"/>
    <w:multiLevelType w:val="singleLevel"/>
    <w:tmpl w:val="0000000A"/>
    <w:name w:val="WW8Num15"/>
    <w:lvl w:ilvl="0">
      <w:start w:val="1"/>
      <w:numFmt w:val="decimal"/>
      <w:lvlText w:val="%1."/>
      <w:lvlJc w:val="left"/>
      <w:pPr>
        <w:tabs>
          <w:tab w:val="num" w:pos="708"/>
        </w:tabs>
        <w:ind w:left="720" w:hanging="360"/>
      </w:pPr>
      <w:rPr>
        <w:rFonts w:ascii="Times New Roman" w:hAnsi="Times New Roman" w:cs="Times New Roman" w:hint="default"/>
        <w:sz w:val="24"/>
        <w:szCs w:val="24"/>
      </w:rPr>
    </w:lvl>
  </w:abstractNum>
  <w:abstractNum w:abstractNumId="6">
    <w:nsid w:val="00000010"/>
    <w:multiLevelType w:val="singleLevel"/>
    <w:tmpl w:val="00000010"/>
    <w:name w:val="WW8Num25"/>
    <w:lvl w:ilvl="0">
      <w:start w:val="1"/>
      <w:numFmt w:val="decimal"/>
      <w:lvlText w:val="%1)"/>
      <w:lvlJc w:val="left"/>
      <w:pPr>
        <w:tabs>
          <w:tab w:val="num" w:pos="0"/>
        </w:tabs>
        <w:ind w:left="1380" w:hanging="360"/>
      </w:pPr>
      <w:rPr>
        <w:rFonts w:ascii="Times New Roman" w:eastAsia="Calibri" w:hAnsi="Times New Roman" w:cs="Times New Roman"/>
      </w:rPr>
    </w:lvl>
  </w:abstractNum>
  <w:abstractNum w:abstractNumId="7">
    <w:nsid w:val="00000011"/>
    <w:multiLevelType w:val="singleLevel"/>
    <w:tmpl w:val="00000011"/>
    <w:name w:val="WW8Num27"/>
    <w:lvl w:ilvl="0">
      <w:start w:val="1"/>
      <w:numFmt w:val="decimal"/>
      <w:lvlText w:val="%1)"/>
      <w:lvlJc w:val="left"/>
      <w:pPr>
        <w:tabs>
          <w:tab w:val="num" w:pos="0"/>
        </w:tabs>
        <w:ind w:left="1080" w:hanging="360"/>
      </w:pPr>
      <w:rPr>
        <w:rFonts w:hint="default"/>
        <w:color w:val="auto"/>
      </w:rPr>
    </w:lvl>
  </w:abstractNum>
  <w:abstractNum w:abstractNumId="8">
    <w:nsid w:val="00000014"/>
    <w:multiLevelType w:val="singleLevel"/>
    <w:tmpl w:val="00000014"/>
    <w:name w:val="WW8Num32"/>
    <w:lvl w:ilvl="0">
      <w:start w:val="1"/>
      <w:numFmt w:val="decimal"/>
      <w:lvlText w:val="%1."/>
      <w:lvlJc w:val="left"/>
      <w:pPr>
        <w:tabs>
          <w:tab w:val="num" w:pos="717"/>
        </w:tabs>
        <w:ind w:left="717" w:hanging="360"/>
      </w:pPr>
      <w:rPr>
        <w:rFonts w:eastAsia="Calibri" w:hint="default"/>
        <w:color w:val="000000"/>
      </w:rPr>
    </w:lvl>
  </w:abstractNum>
  <w:abstractNum w:abstractNumId="9">
    <w:nsid w:val="00000018"/>
    <w:multiLevelType w:val="singleLevel"/>
    <w:tmpl w:val="00000018"/>
    <w:name w:val="WW8Num39"/>
    <w:lvl w:ilvl="0">
      <w:start w:val="1"/>
      <w:numFmt w:val="decimal"/>
      <w:lvlText w:val="%1."/>
      <w:lvlJc w:val="left"/>
      <w:pPr>
        <w:tabs>
          <w:tab w:val="num" w:pos="708"/>
        </w:tabs>
        <w:ind w:left="720" w:hanging="360"/>
      </w:pPr>
      <w:rPr>
        <w:rFonts w:ascii="Times New Roman" w:hAnsi="Times New Roman" w:cs="Times New Roman"/>
        <w:sz w:val="24"/>
        <w:szCs w:val="24"/>
      </w:rPr>
    </w:lvl>
  </w:abstractNum>
  <w:abstractNum w:abstractNumId="10">
    <w:nsid w:val="0000001C"/>
    <w:multiLevelType w:val="singleLevel"/>
    <w:tmpl w:val="0000001C"/>
    <w:name w:val="WW8Num46"/>
    <w:lvl w:ilvl="0">
      <w:start w:val="1"/>
      <w:numFmt w:val="decimal"/>
      <w:lvlText w:val="%1."/>
      <w:lvlJc w:val="left"/>
      <w:pPr>
        <w:tabs>
          <w:tab w:val="num" w:pos="708"/>
        </w:tabs>
        <w:ind w:left="720" w:hanging="360"/>
      </w:pPr>
      <w:rPr>
        <w:rFonts w:ascii="Times New Roman" w:hAnsi="Times New Roman" w:cs="Times New Roman"/>
        <w:sz w:val="24"/>
        <w:szCs w:val="24"/>
      </w:rPr>
    </w:lvl>
  </w:abstractNum>
  <w:abstractNum w:abstractNumId="11">
    <w:nsid w:val="005C7273"/>
    <w:multiLevelType w:val="hybridMultilevel"/>
    <w:tmpl w:val="C430EE5A"/>
    <w:lvl w:ilvl="0" w:tplc="04150011">
      <w:start w:val="1"/>
      <w:numFmt w:val="decimal"/>
      <w:lvlText w:val="%1)"/>
      <w:lvlJc w:val="left"/>
      <w:pPr>
        <w:ind w:left="720" w:hanging="360"/>
      </w:pPr>
      <w:rPr>
        <w:rFonts w:hint="default"/>
      </w:rPr>
    </w:lvl>
    <w:lvl w:ilvl="1" w:tplc="17F473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D76A48"/>
    <w:multiLevelType w:val="hybridMultilevel"/>
    <w:tmpl w:val="138AFDB4"/>
    <w:lvl w:ilvl="0" w:tplc="7812CFE2">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DD2FBF4">
      <w:start w:val="1"/>
      <w:numFmt w:val="decimal"/>
      <w:lvlText w:val="%2)"/>
      <w:lvlJc w:val="left"/>
      <w:pPr>
        <w:ind w:left="1288"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6F5CB5A4">
      <w:numFmt w:val="bullet"/>
      <w:lvlText w:val="•"/>
      <w:lvlJc w:val="left"/>
      <w:pPr>
        <w:ind w:left="2287" w:hanging="360"/>
      </w:pPr>
      <w:rPr>
        <w:rFonts w:hint="default"/>
        <w:lang w:val="pl-PL" w:eastAsia="en-US" w:bidi="ar-SA"/>
      </w:rPr>
    </w:lvl>
    <w:lvl w:ilvl="3" w:tplc="E5E4FA22">
      <w:numFmt w:val="bullet"/>
      <w:lvlText w:val="•"/>
      <w:lvlJc w:val="left"/>
      <w:pPr>
        <w:ind w:left="3295" w:hanging="360"/>
      </w:pPr>
      <w:rPr>
        <w:rFonts w:hint="default"/>
        <w:lang w:val="pl-PL" w:eastAsia="en-US" w:bidi="ar-SA"/>
      </w:rPr>
    </w:lvl>
    <w:lvl w:ilvl="4" w:tplc="8BBAEAEC">
      <w:numFmt w:val="bullet"/>
      <w:lvlText w:val="•"/>
      <w:lvlJc w:val="left"/>
      <w:pPr>
        <w:ind w:left="4302" w:hanging="360"/>
      </w:pPr>
      <w:rPr>
        <w:rFonts w:hint="default"/>
        <w:lang w:val="pl-PL" w:eastAsia="en-US" w:bidi="ar-SA"/>
      </w:rPr>
    </w:lvl>
    <w:lvl w:ilvl="5" w:tplc="1E7AA1D8">
      <w:numFmt w:val="bullet"/>
      <w:lvlText w:val="•"/>
      <w:lvlJc w:val="left"/>
      <w:pPr>
        <w:ind w:left="5310" w:hanging="360"/>
      </w:pPr>
      <w:rPr>
        <w:rFonts w:hint="default"/>
        <w:lang w:val="pl-PL" w:eastAsia="en-US" w:bidi="ar-SA"/>
      </w:rPr>
    </w:lvl>
    <w:lvl w:ilvl="6" w:tplc="80A6FD1C">
      <w:numFmt w:val="bullet"/>
      <w:lvlText w:val="•"/>
      <w:lvlJc w:val="left"/>
      <w:pPr>
        <w:ind w:left="6318" w:hanging="360"/>
      </w:pPr>
      <w:rPr>
        <w:rFonts w:hint="default"/>
        <w:lang w:val="pl-PL" w:eastAsia="en-US" w:bidi="ar-SA"/>
      </w:rPr>
    </w:lvl>
    <w:lvl w:ilvl="7" w:tplc="D5AE198A">
      <w:numFmt w:val="bullet"/>
      <w:lvlText w:val="•"/>
      <w:lvlJc w:val="left"/>
      <w:pPr>
        <w:ind w:left="7325" w:hanging="360"/>
      </w:pPr>
      <w:rPr>
        <w:rFonts w:hint="default"/>
        <w:lang w:val="pl-PL" w:eastAsia="en-US" w:bidi="ar-SA"/>
      </w:rPr>
    </w:lvl>
    <w:lvl w:ilvl="8" w:tplc="1190232E">
      <w:numFmt w:val="bullet"/>
      <w:lvlText w:val="•"/>
      <w:lvlJc w:val="left"/>
      <w:pPr>
        <w:ind w:left="8333" w:hanging="360"/>
      </w:pPr>
      <w:rPr>
        <w:rFonts w:hint="default"/>
        <w:lang w:val="pl-PL" w:eastAsia="en-US" w:bidi="ar-SA"/>
      </w:rPr>
    </w:lvl>
  </w:abstractNum>
  <w:abstractNum w:abstractNumId="13">
    <w:nsid w:val="06481B43"/>
    <w:multiLevelType w:val="hybridMultilevel"/>
    <w:tmpl w:val="2626C78C"/>
    <w:lvl w:ilvl="0" w:tplc="D402DA0A">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FDC3B8C">
      <w:numFmt w:val="bullet"/>
      <w:lvlText w:val="•"/>
      <w:lvlJc w:val="left"/>
      <w:pPr>
        <w:ind w:left="1538" w:hanging="567"/>
      </w:pPr>
      <w:rPr>
        <w:rFonts w:hint="default"/>
        <w:lang w:val="pl-PL" w:eastAsia="en-US" w:bidi="ar-SA"/>
      </w:rPr>
    </w:lvl>
    <w:lvl w:ilvl="2" w:tplc="CA8264E4">
      <w:numFmt w:val="bullet"/>
      <w:lvlText w:val="•"/>
      <w:lvlJc w:val="left"/>
      <w:pPr>
        <w:ind w:left="2517" w:hanging="567"/>
      </w:pPr>
      <w:rPr>
        <w:rFonts w:hint="default"/>
        <w:lang w:val="pl-PL" w:eastAsia="en-US" w:bidi="ar-SA"/>
      </w:rPr>
    </w:lvl>
    <w:lvl w:ilvl="3" w:tplc="E5720CC4">
      <w:numFmt w:val="bullet"/>
      <w:lvlText w:val="•"/>
      <w:lvlJc w:val="left"/>
      <w:pPr>
        <w:ind w:left="3496" w:hanging="567"/>
      </w:pPr>
      <w:rPr>
        <w:rFonts w:hint="default"/>
        <w:lang w:val="pl-PL" w:eastAsia="en-US" w:bidi="ar-SA"/>
      </w:rPr>
    </w:lvl>
    <w:lvl w:ilvl="4" w:tplc="093CB60E">
      <w:numFmt w:val="bullet"/>
      <w:lvlText w:val="•"/>
      <w:lvlJc w:val="left"/>
      <w:pPr>
        <w:ind w:left="4475" w:hanging="567"/>
      </w:pPr>
      <w:rPr>
        <w:rFonts w:hint="default"/>
        <w:lang w:val="pl-PL" w:eastAsia="en-US" w:bidi="ar-SA"/>
      </w:rPr>
    </w:lvl>
    <w:lvl w:ilvl="5" w:tplc="E1483302">
      <w:numFmt w:val="bullet"/>
      <w:lvlText w:val="•"/>
      <w:lvlJc w:val="left"/>
      <w:pPr>
        <w:ind w:left="5454" w:hanging="567"/>
      </w:pPr>
      <w:rPr>
        <w:rFonts w:hint="default"/>
        <w:lang w:val="pl-PL" w:eastAsia="en-US" w:bidi="ar-SA"/>
      </w:rPr>
    </w:lvl>
    <w:lvl w:ilvl="6" w:tplc="2A5212DC">
      <w:numFmt w:val="bullet"/>
      <w:lvlText w:val="•"/>
      <w:lvlJc w:val="left"/>
      <w:pPr>
        <w:ind w:left="6433" w:hanging="567"/>
      </w:pPr>
      <w:rPr>
        <w:rFonts w:hint="default"/>
        <w:lang w:val="pl-PL" w:eastAsia="en-US" w:bidi="ar-SA"/>
      </w:rPr>
    </w:lvl>
    <w:lvl w:ilvl="7" w:tplc="FB4AC966">
      <w:numFmt w:val="bullet"/>
      <w:lvlText w:val="•"/>
      <w:lvlJc w:val="left"/>
      <w:pPr>
        <w:ind w:left="7411" w:hanging="567"/>
      </w:pPr>
      <w:rPr>
        <w:rFonts w:hint="default"/>
        <w:lang w:val="pl-PL" w:eastAsia="en-US" w:bidi="ar-SA"/>
      </w:rPr>
    </w:lvl>
    <w:lvl w:ilvl="8" w:tplc="E80232B4">
      <w:numFmt w:val="bullet"/>
      <w:lvlText w:val="•"/>
      <w:lvlJc w:val="left"/>
      <w:pPr>
        <w:ind w:left="8390" w:hanging="567"/>
      </w:pPr>
      <w:rPr>
        <w:rFonts w:hint="default"/>
        <w:lang w:val="pl-PL" w:eastAsia="en-US" w:bidi="ar-SA"/>
      </w:rPr>
    </w:lvl>
  </w:abstractNum>
  <w:abstractNum w:abstractNumId="14">
    <w:nsid w:val="0AF923D7"/>
    <w:multiLevelType w:val="hybridMultilevel"/>
    <w:tmpl w:val="C430EE5A"/>
    <w:lvl w:ilvl="0" w:tplc="04150011">
      <w:start w:val="1"/>
      <w:numFmt w:val="decimal"/>
      <w:lvlText w:val="%1)"/>
      <w:lvlJc w:val="left"/>
      <w:pPr>
        <w:ind w:left="720" w:hanging="360"/>
      </w:pPr>
      <w:rPr>
        <w:rFonts w:hint="default"/>
      </w:rPr>
    </w:lvl>
    <w:lvl w:ilvl="1" w:tplc="17F473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444C09"/>
    <w:multiLevelType w:val="hybridMultilevel"/>
    <w:tmpl w:val="51EA0C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914F4E"/>
    <w:multiLevelType w:val="hybridMultilevel"/>
    <w:tmpl w:val="6018D5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1E40316"/>
    <w:multiLevelType w:val="hybridMultilevel"/>
    <w:tmpl w:val="3BAC9C08"/>
    <w:lvl w:ilvl="0" w:tplc="AA5AEE20">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67E2E00">
      <w:start w:val="1"/>
      <w:numFmt w:val="decimal"/>
      <w:lvlText w:val="%2)"/>
      <w:lvlJc w:val="left"/>
      <w:pPr>
        <w:ind w:left="1420" w:hanging="28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2A0C9098">
      <w:numFmt w:val="bullet"/>
      <w:lvlText w:val="•"/>
      <w:lvlJc w:val="left"/>
      <w:pPr>
        <w:ind w:left="2412" w:hanging="286"/>
      </w:pPr>
      <w:rPr>
        <w:rFonts w:hint="default"/>
        <w:lang w:val="pl-PL" w:eastAsia="en-US" w:bidi="ar-SA"/>
      </w:rPr>
    </w:lvl>
    <w:lvl w:ilvl="3" w:tplc="98C0912E">
      <w:numFmt w:val="bullet"/>
      <w:lvlText w:val="•"/>
      <w:lvlJc w:val="left"/>
      <w:pPr>
        <w:ind w:left="3404" w:hanging="286"/>
      </w:pPr>
      <w:rPr>
        <w:rFonts w:hint="default"/>
        <w:lang w:val="pl-PL" w:eastAsia="en-US" w:bidi="ar-SA"/>
      </w:rPr>
    </w:lvl>
    <w:lvl w:ilvl="4" w:tplc="29E6BC2E">
      <w:numFmt w:val="bullet"/>
      <w:lvlText w:val="•"/>
      <w:lvlJc w:val="left"/>
      <w:pPr>
        <w:ind w:left="4396" w:hanging="286"/>
      </w:pPr>
      <w:rPr>
        <w:rFonts w:hint="default"/>
        <w:lang w:val="pl-PL" w:eastAsia="en-US" w:bidi="ar-SA"/>
      </w:rPr>
    </w:lvl>
    <w:lvl w:ilvl="5" w:tplc="A4C2370A">
      <w:numFmt w:val="bullet"/>
      <w:lvlText w:val="•"/>
      <w:lvlJc w:val="left"/>
      <w:pPr>
        <w:ind w:left="5388" w:hanging="286"/>
      </w:pPr>
      <w:rPr>
        <w:rFonts w:hint="default"/>
        <w:lang w:val="pl-PL" w:eastAsia="en-US" w:bidi="ar-SA"/>
      </w:rPr>
    </w:lvl>
    <w:lvl w:ilvl="6" w:tplc="F69E971C">
      <w:numFmt w:val="bullet"/>
      <w:lvlText w:val="•"/>
      <w:lvlJc w:val="left"/>
      <w:pPr>
        <w:ind w:left="6380" w:hanging="286"/>
      </w:pPr>
      <w:rPr>
        <w:rFonts w:hint="default"/>
        <w:lang w:val="pl-PL" w:eastAsia="en-US" w:bidi="ar-SA"/>
      </w:rPr>
    </w:lvl>
    <w:lvl w:ilvl="7" w:tplc="9C2CDC6C">
      <w:numFmt w:val="bullet"/>
      <w:lvlText w:val="•"/>
      <w:lvlJc w:val="left"/>
      <w:pPr>
        <w:ind w:left="7372" w:hanging="286"/>
      </w:pPr>
      <w:rPr>
        <w:rFonts w:hint="default"/>
        <w:lang w:val="pl-PL" w:eastAsia="en-US" w:bidi="ar-SA"/>
      </w:rPr>
    </w:lvl>
    <w:lvl w:ilvl="8" w:tplc="B510A14A">
      <w:numFmt w:val="bullet"/>
      <w:lvlText w:val="•"/>
      <w:lvlJc w:val="left"/>
      <w:pPr>
        <w:ind w:left="8364" w:hanging="286"/>
      </w:pPr>
      <w:rPr>
        <w:rFonts w:hint="default"/>
        <w:lang w:val="pl-PL" w:eastAsia="en-US" w:bidi="ar-SA"/>
      </w:rPr>
    </w:lvl>
  </w:abstractNum>
  <w:abstractNum w:abstractNumId="18">
    <w:nsid w:val="168055A5"/>
    <w:multiLevelType w:val="hybridMultilevel"/>
    <w:tmpl w:val="D6A2BD2E"/>
    <w:lvl w:ilvl="0" w:tplc="19D444DC">
      <w:start w:val="1"/>
      <w:numFmt w:val="decimal"/>
      <w:lvlText w:val="%1."/>
      <w:lvlJc w:val="left"/>
      <w:pPr>
        <w:ind w:left="722"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91A47E6">
      <w:numFmt w:val="bullet"/>
      <w:lvlText w:val="•"/>
      <w:lvlJc w:val="left"/>
      <w:pPr>
        <w:ind w:left="1682" w:hanging="360"/>
      </w:pPr>
      <w:rPr>
        <w:rFonts w:hint="default"/>
        <w:lang w:val="pl-PL" w:eastAsia="en-US" w:bidi="ar-SA"/>
      </w:rPr>
    </w:lvl>
    <w:lvl w:ilvl="2" w:tplc="CAC6C1E2">
      <w:numFmt w:val="bullet"/>
      <w:lvlText w:val="•"/>
      <w:lvlJc w:val="left"/>
      <w:pPr>
        <w:ind w:left="2645" w:hanging="360"/>
      </w:pPr>
      <w:rPr>
        <w:rFonts w:hint="default"/>
        <w:lang w:val="pl-PL" w:eastAsia="en-US" w:bidi="ar-SA"/>
      </w:rPr>
    </w:lvl>
    <w:lvl w:ilvl="3" w:tplc="7206BD98">
      <w:numFmt w:val="bullet"/>
      <w:lvlText w:val="•"/>
      <w:lvlJc w:val="left"/>
      <w:pPr>
        <w:ind w:left="3608" w:hanging="360"/>
      </w:pPr>
      <w:rPr>
        <w:rFonts w:hint="default"/>
        <w:lang w:val="pl-PL" w:eastAsia="en-US" w:bidi="ar-SA"/>
      </w:rPr>
    </w:lvl>
    <w:lvl w:ilvl="4" w:tplc="1C1CAA9E">
      <w:numFmt w:val="bullet"/>
      <w:lvlText w:val="•"/>
      <w:lvlJc w:val="left"/>
      <w:pPr>
        <w:ind w:left="4571" w:hanging="360"/>
      </w:pPr>
      <w:rPr>
        <w:rFonts w:hint="default"/>
        <w:lang w:val="pl-PL" w:eastAsia="en-US" w:bidi="ar-SA"/>
      </w:rPr>
    </w:lvl>
    <w:lvl w:ilvl="5" w:tplc="E13E8DF6">
      <w:numFmt w:val="bullet"/>
      <w:lvlText w:val="•"/>
      <w:lvlJc w:val="left"/>
      <w:pPr>
        <w:ind w:left="5534" w:hanging="360"/>
      </w:pPr>
      <w:rPr>
        <w:rFonts w:hint="default"/>
        <w:lang w:val="pl-PL" w:eastAsia="en-US" w:bidi="ar-SA"/>
      </w:rPr>
    </w:lvl>
    <w:lvl w:ilvl="6" w:tplc="B586429C">
      <w:numFmt w:val="bullet"/>
      <w:lvlText w:val="•"/>
      <w:lvlJc w:val="left"/>
      <w:pPr>
        <w:ind w:left="6497" w:hanging="360"/>
      </w:pPr>
      <w:rPr>
        <w:rFonts w:hint="default"/>
        <w:lang w:val="pl-PL" w:eastAsia="en-US" w:bidi="ar-SA"/>
      </w:rPr>
    </w:lvl>
    <w:lvl w:ilvl="7" w:tplc="D7602FD4">
      <w:numFmt w:val="bullet"/>
      <w:lvlText w:val="•"/>
      <w:lvlJc w:val="left"/>
      <w:pPr>
        <w:ind w:left="7459" w:hanging="360"/>
      </w:pPr>
      <w:rPr>
        <w:rFonts w:hint="default"/>
        <w:lang w:val="pl-PL" w:eastAsia="en-US" w:bidi="ar-SA"/>
      </w:rPr>
    </w:lvl>
    <w:lvl w:ilvl="8" w:tplc="483200E8">
      <w:numFmt w:val="bullet"/>
      <w:lvlText w:val="•"/>
      <w:lvlJc w:val="left"/>
      <w:pPr>
        <w:ind w:left="8422" w:hanging="360"/>
      </w:pPr>
      <w:rPr>
        <w:rFonts w:hint="default"/>
        <w:lang w:val="pl-PL" w:eastAsia="en-US" w:bidi="ar-SA"/>
      </w:rPr>
    </w:lvl>
  </w:abstractNum>
  <w:abstractNum w:abstractNumId="19">
    <w:nsid w:val="190A44F9"/>
    <w:multiLevelType w:val="hybridMultilevel"/>
    <w:tmpl w:val="F97E0AEA"/>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FDE03018">
      <w:start w:val="1"/>
      <w:numFmt w:val="decimal"/>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1A2A6245"/>
    <w:multiLevelType w:val="hybridMultilevel"/>
    <w:tmpl w:val="58505C1A"/>
    <w:lvl w:ilvl="0" w:tplc="E3641C3A">
      <w:start w:val="1"/>
      <w:numFmt w:val="decimal"/>
      <w:lvlText w:val="%1."/>
      <w:lvlJc w:val="left"/>
      <w:pPr>
        <w:ind w:left="1074" w:hanging="71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DA332EC"/>
    <w:multiLevelType w:val="hybridMultilevel"/>
    <w:tmpl w:val="97CC1C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DFB634D"/>
    <w:multiLevelType w:val="hybridMultilevel"/>
    <w:tmpl w:val="BE9AA10A"/>
    <w:lvl w:ilvl="0" w:tplc="7D6ADAEE">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8A9037E4">
      <w:start w:val="1"/>
      <w:numFmt w:val="decimal"/>
      <w:lvlText w:val="%2."/>
      <w:lvlJc w:val="left"/>
      <w:pPr>
        <w:ind w:left="568" w:hanging="42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B2666898">
      <w:start w:val="1"/>
      <w:numFmt w:val="decimal"/>
      <w:lvlText w:val="%3)"/>
      <w:lvlJc w:val="left"/>
      <w:pPr>
        <w:ind w:left="1420" w:hanging="286"/>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3" w:tplc="EB42E694">
      <w:numFmt w:val="bullet"/>
      <w:lvlText w:val="•"/>
      <w:lvlJc w:val="left"/>
      <w:pPr>
        <w:ind w:left="2553" w:hanging="286"/>
      </w:pPr>
      <w:rPr>
        <w:rFonts w:hint="default"/>
        <w:lang w:val="pl-PL" w:eastAsia="en-US" w:bidi="ar-SA"/>
      </w:rPr>
    </w:lvl>
    <w:lvl w:ilvl="4" w:tplc="4596F5B6">
      <w:numFmt w:val="bullet"/>
      <w:lvlText w:val="•"/>
      <w:lvlJc w:val="left"/>
      <w:pPr>
        <w:ind w:left="3667" w:hanging="286"/>
      </w:pPr>
      <w:rPr>
        <w:rFonts w:hint="default"/>
        <w:lang w:val="pl-PL" w:eastAsia="en-US" w:bidi="ar-SA"/>
      </w:rPr>
    </w:lvl>
    <w:lvl w:ilvl="5" w:tplc="FDB46D78">
      <w:numFmt w:val="bullet"/>
      <w:lvlText w:val="•"/>
      <w:lvlJc w:val="left"/>
      <w:pPr>
        <w:ind w:left="4780" w:hanging="286"/>
      </w:pPr>
      <w:rPr>
        <w:rFonts w:hint="default"/>
        <w:lang w:val="pl-PL" w:eastAsia="en-US" w:bidi="ar-SA"/>
      </w:rPr>
    </w:lvl>
    <w:lvl w:ilvl="6" w:tplc="1FAEDCE2">
      <w:numFmt w:val="bullet"/>
      <w:lvlText w:val="•"/>
      <w:lvlJc w:val="left"/>
      <w:pPr>
        <w:ind w:left="5894" w:hanging="286"/>
      </w:pPr>
      <w:rPr>
        <w:rFonts w:hint="default"/>
        <w:lang w:val="pl-PL" w:eastAsia="en-US" w:bidi="ar-SA"/>
      </w:rPr>
    </w:lvl>
    <w:lvl w:ilvl="7" w:tplc="47087D40">
      <w:numFmt w:val="bullet"/>
      <w:lvlText w:val="•"/>
      <w:lvlJc w:val="left"/>
      <w:pPr>
        <w:ind w:left="7007" w:hanging="286"/>
      </w:pPr>
      <w:rPr>
        <w:rFonts w:hint="default"/>
        <w:lang w:val="pl-PL" w:eastAsia="en-US" w:bidi="ar-SA"/>
      </w:rPr>
    </w:lvl>
    <w:lvl w:ilvl="8" w:tplc="9D4CE338">
      <w:numFmt w:val="bullet"/>
      <w:lvlText w:val="•"/>
      <w:lvlJc w:val="left"/>
      <w:pPr>
        <w:ind w:left="8121" w:hanging="286"/>
      </w:pPr>
      <w:rPr>
        <w:rFonts w:hint="default"/>
        <w:lang w:val="pl-PL" w:eastAsia="en-US" w:bidi="ar-SA"/>
      </w:rPr>
    </w:lvl>
  </w:abstractNum>
  <w:abstractNum w:abstractNumId="23">
    <w:nsid w:val="1FD60D5B"/>
    <w:multiLevelType w:val="hybridMultilevel"/>
    <w:tmpl w:val="4406298E"/>
    <w:lvl w:ilvl="0" w:tplc="FFFFFFFF">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7">
      <w:start w:val="1"/>
      <w:numFmt w:val="lowerLetter"/>
      <w:lvlText w:val="%2)"/>
      <w:lvlJc w:val="left"/>
      <w:pPr>
        <w:ind w:left="1494" w:hanging="360"/>
      </w:pPr>
    </w:lvl>
    <w:lvl w:ilvl="2" w:tplc="FFFFFFFF">
      <w:numFmt w:val="bullet"/>
      <w:lvlText w:val="•"/>
      <w:lvlJc w:val="left"/>
      <w:pPr>
        <w:ind w:left="2412" w:hanging="286"/>
      </w:pPr>
      <w:rPr>
        <w:rFonts w:hint="default"/>
        <w:lang w:val="pl-PL" w:eastAsia="en-US" w:bidi="ar-SA"/>
      </w:rPr>
    </w:lvl>
    <w:lvl w:ilvl="3" w:tplc="FFFFFFFF">
      <w:numFmt w:val="bullet"/>
      <w:lvlText w:val="•"/>
      <w:lvlJc w:val="left"/>
      <w:pPr>
        <w:ind w:left="3404" w:hanging="286"/>
      </w:pPr>
      <w:rPr>
        <w:rFonts w:hint="default"/>
        <w:lang w:val="pl-PL" w:eastAsia="en-US" w:bidi="ar-SA"/>
      </w:rPr>
    </w:lvl>
    <w:lvl w:ilvl="4" w:tplc="FFFFFFFF">
      <w:numFmt w:val="bullet"/>
      <w:lvlText w:val="•"/>
      <w:lvlJc w:val="left"/>
      <w:pPr>
        <w:ind w:left="4396" w:hanging="286"/>
      </w:pPr>
      <w:rPr>
        <w:rFonts w:hint="default"/>
        <w:lang w:val="pl-PL" w:eastAsia="en-US" w:bidi="ar-SA"/>
      </w:rPr>
    </w:lvl>
    <w:lvl w:ilvl="5" w:tplc="FFFFFFFF">
      <w:numFmt w:val="bullet"/>
      <w:lvlText w:val="•"/>
      <w:lvlJc w:val="left"/>
      <w:pPr>
        <w:ind w:left="5388" w:hanging="286"/>
      </w:pPr>
      <w:rPr>
        <w:rFonts w:hint="default"/>
        <w:lang w:val="pl-PL" w:eastAsia="en-US" w:bidi="ar-SA"/>
      </w:rPr>
    </w:lvl>
    <w:lvl w:ilvl="6" w:tplc="FFFFFFFF">
      <w:numFmt w:val="bullet"/>
      <w:lvlText w:val="•"/>
      <w:lvlJc w:val="left"/>
      <w:pPr>
        <w:ind w:left="6380" w:hanging="286"/>
      </w:pPr>
      <w:rPr>
        <w:rFonts w:hint="default"/>
        <w:lang w:val="pl-PL" w:eastAsia="en-US" w:bidi="ar-SA"/>
      </w:rPr>
    </w:lvl>
    <w:lvl w:ilvl="7" w:tplc="FFFFFFFF">
      <w:numFmt w:val="bullet"/>
      <w:lvlText w:val="•"/>
      <w:lvlJc w:val="left"/>
      <w:pPr>
        <w:ind w:left="7372" w:hanging="286"/>
      </w:pPr>
      <w:rPr>
        <w:rFonts w:hint="default"/>
        <w:lang w:val="pl-PL" w:eastAsia="en-US" w:bidi="ar-SA"/>
      </w:rPr>
    </w:lvl>
    <w:lvl w:ilvl="8" w:tplc="FFFFFFFF">
      <w:numFmt w:val="bullet"/>
      <w:lvlText w:val="•"/>
      <w:lvlJc w:val="left"/>
      <w:pPr>
        <w:ind w:left="8364" w:hanging="286"/>
      </w:pPr>
      <w:rPr>
        <w:rFonts w:hint="default"/>
        <w:lang w:val="pl-PL" w:eastAsia="en-US" w:bidi="ar-SA"/>
      </w:rPr>
    </w:lvl>
  </w:abstractNum>
  <w:abstractNum w:abstractNumId="24">
    <w:nsid w:val="24DA7270"/>
    <w:multiLevelType w:val="hybridMultilevel"/>
    <w:tmpl w:val="EC88A602"/>
    <w:lvl w:ilvl="0" w:tplc="DEFC2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74715A4"/>
    <w:multiLevelType w:val="hybridMultilevel"/>
    <w:tmpl w:val="1284C1C2"/>
    <w:lvl w:ilvl="0" w:tplc="04150017">
      <w:start w:val="1"/>
      <w:numFmt w:val="lowerLetter"/>
      <w:lvlText w:val="%1)"/>
      <w:lvlJc w:val="left"/>
      <w:pPr>
        <w:ind w:left="1068" w:hanging="360"/>
      </w:pPr>
      <w:rPr>
        <w:rFonts w:hint="default"/>
      </w:rPr>
    </w:lvl>
    <w:lvl w:ilvl="1" w:tplc="04150011">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29E02A7B"/>
    <w:multiLevelType w:val="hybridMultilevel"/>
    <w:tmpl w:val="CC36E7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A680065"/>
    <w:multiLevelType w:val="hybridMultilevel"/>
    <w:tmpl w:val="B606AE84"/>
    <w:lvl w:ilvl="0" w:tplc="899A5CA0">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E68E6662">
      <w:numFmt w:val="bullet"/>
      <w:lvlText w:val="•"/>
      <w:lvlJc w:val="left"/>
      <w:pPr>
        <w:ind w:left="1538" w:hanging="567"/>
      </w:pPr>
      <w:rPr>
        <w:rFonts w:hint="default"/>
        <w:lang w:val="pl-PL" w:eastAsia="en-US" w:bidi="ar-SA"/>
      </w:rPr>
    </w:lvl>
    <w:lvl w:ilvl="2" w:tplc="3CD2C82C">
      <w:numFmt w:val="bullet"/>
      <w:lvlText w:val="•"/>
      <w:lvlJc w:val="left"/>
      <w:pPr>
        <w:ind w:left="2517" w:hanging="567"/>
      </w:pPr>
      <w:rPr>
        <w:rFonts w:hint="default"/>
        <w:lang w:val="pl-PL" w:eastAsia="en-US" w:bidi="ar-SA"/>
      </w:rPr>
    </w:lvl>
    <w:lvl w:ilvl="3" w:tplc="D7BCCC8C">
      <w:numFmt w:val="bullet"/>
      <w:lvlText w:val="•"/>
      <w:lvlJc w:val="left"/>
      <w:pPr>
        <w:ind w:left="3496" w:hanging="567"/>
      </w:pPr>
      <w:rPr>
        <w:rFonts w:hint="default"/>
        <w:lang w:val="pl-PL" w:eastAsia="en-US" w:bidi="ar-SA"/>
      </w:rPr>
    </w:lvl>
    <w:lvl w:ilvl="4" w:tplc="B5D09B26">
      <w:numFmt w:val="bullet"/>
      <w:lvlText w:val="•"/>
      <w:lvlJc w:val="left"/>
      <w:pPr>
        <w:ind w:left="4475" w:hanging="567"/>
      </w:pPr>
      <w:rPr>
        <w:rFonts w:hint="default"/>
        <w:lang w:val="pl-PL" w:eastAsia="en-US" w:bidi="ar-SA"/>
      </w:rPr>
    </w:lvl>
    <w:lvl w:ilvl="5" w:tplc="75C21826">
      <w:numFmt w:val="bullet"/>
      <w:lvlText w:val="•"/>
      <w:lvlJc w:val="left"/>
      <w:pPr>
        <w:ind w:left="5454" w:hanging="567"/>
      </w:pPr>
      <w:rPr>
        <w:rFonts w:hint="default"/>
        <w:lang w:val="pl-PL" w:eastAsia="en-US" w:bidi="ar-SA"/>
      </w:rPr>
    </w:lvl>
    <w:lvl w:ilvl="6" w:tplc="C36CA434">
      <w:numFmt w:val="bullet"/>
      <w:lvlText w:val="•"/>
      <w:lvlJc w:val="left"/>
      <w:pPr>
        <w:ind w:left="6433" w:hanging="567"/>
      </w:pPr>
      <w:rPr>
        <w:rFonts w:hint="default"/>
        <w:lang w:val="pl-PL" w:eastAsia="en-US" w:bidi="ar-SA"/>
      </w:rPr>
    </w:lvl>
    <w:lvl w:ilvl="7" w:tplc="DA2692AE">
      <w:numFmt w:val="bullet"/>
      <w:lvlText w:val="•"/>
      <w:lvlJc w:val="left"/>
      <w:pPr>
        <w:ind w:left="7411" w:hanging="567"/>
      </w:pPr>
      <w:rPr>
        <w:rFonts w:hint="default"/>
        <w:lang w:val="pl-PL" w:eastAsia="en-US" w:bidi="ar-SA"/>
      </w:rPr>
    </w:lvl>
    <w:lvl w:ilvl="8" w:tplc="AA6A1D1C">
      <w:numFmt w:val="bullet"/>
      <w:lvlText w:val="•"/>
      <w:lvlJc w:val="left"/>
      <w:pPr>
        <w:ind w:left="8390" w:hanging="567"/>
      </w:pPr>
      <w:rPr>
        <w:rFonts w:hint="default"/>
        <w:lang w:val="pl-PL" w:eastAsia="en-US" w:bidi="ar-SA"/>
      </w:rPr>
    </w:lvl>
  </w:abstractNum>
  <w:abstractNum w:abstractNumId="28">
    <w:nsid w:val="2C016529"/>
    <w:multiLevelType w:val="hybridMultilevel"/>
    <w:tmpl w:val="308E249C"/>
    <w:lvl w:ilvl="0" w:tplc="C4207C56">
      <w:numFmt w:val="bullet"/>
      <w:lvlText w:val=""/>
      <w:lvlJc w:val="left"/>
      <w:pPr>
        <w:ind w:left="722" w:hanging="360"/>
      </w:pPr>
      <w:rPr>
        <w:rFonts w:ascii="Symbol" w:eastAsia="Symbol" w:hAnsi="Symbol" w:cs="Symbol" w:hint="default"/>
        <w:b w:val="0"/>
        <w:bCs w:val="0"/>
        <w:i w:val="0"/>
        <w:iCs w:val="0"/>
        <w:spacing w:val="0"/>
        <w:w w:val="100"/>
        <w:sz w:val="22"/>
        <w:szCs w:val="22"/>
        <w:lang w:val="pl-PL" w:eastAsia="en-US" w:bidi="ar-SA"/>
      </w:rPr>
    </w:lvl>
    <w:lvl w:ilvl="1" w:tplc="6BE48188">
      <w:numFmt w:val="bullet"/>
      <w:lvlText w:val="•"/>
      <w:lvlJc w:val="left"/>
      <w:pPr>
        <w:ind w:left="1682" w:hanging="360"/>
      </w:pPr>
      <w:rPr>
        <w:rFonts w:hint="default"/>
        <w:lang w:val="pl-PL" w:eastAsia="en-US" w:bidi="ar-SA"/>
      </w:rPr>
    </w:lvl>
    <w:lvl w:ilvl="2" w:tplc="B980E68C">
      <w:numFmt w:val="bullet"/>
      <w:lvlText w:val="•"/>
      <w:lvlJc w:val="left"/>
      <w:pPr>
        <w:ind w:left="2645" w:hanging="360"/>
      </w:pPr>
      <w:rPr>
        <w:rFonts w:hint="default"/>
        <w:lang w:val="pl-PL" w:eastAsia="en-US" w:bidi="ar-SA"/>
      </w:rPr>
    </w:lvl>
    <w:lvl w:ilvl="3" w:tplc="4E349EEC">
      <w:numFmt w:val="bullet"/>
      <w:lvlText w:val="•"/>
      <w:lvlJc w:val="left"/>
      <w:pPr>
        <w:ind w:left="3608" w:hanging="360"/>
      </w:pPr>
      <w:rPr>
        <w:rFonts w:hint="default"/>
        <w:lang w:val="pl-PL" w:eastAsia="en-US" w:bidi="ar-SA"/>
      </w:rPr>
    </w:lvl>
    <w:lvl w:ilvl="4" w:tplc="3CA6FEDC">
      <w:numFmt w:val="bullet"/>
      <w:lvlText w:val="•"/>
      <w:lvlJc w:val="left"/>
      <w:pPr>
        <w:ind w:left="4571" w:hanging="360"/>
      </w:pPr>
      <w:rPr>
        <w:rFonts w:hint="default"/>
        <w:lang w:val="pl-PL" w:eastAsia="en-US" w:bidi="ar-SA"/>
      </w:rPr>
    </w:lvl>
    <w:lvl w:ilvl="5" w:tplc="DE54DDBE">
      <w:numFmt w:val="bullet"/>
      <w:lvlText w:val="•"/>
      <w:lvlJc w:val="left"/>
      <w:pPr>
        <w:ind w:left="5534" w:hanging="360"/>
      </w:pPr>
      <w:rPr>
        <w:rFonts w:hint="default"/>
        <w:lang w:val="pl-PL" w:eastAsia="en-US" w:bidi="ar-SA"/>
      </w:rPr>
    </w:lvl>
    <w:lvl w:ilvl="6" w:tplc="681A432A">
      <w:numFmt w:val="bullet"/>
      <w:lvlText w:val="•"/>
      <w:lvlJc w:val="left"/>
      <w:pPr>
        <w:ind w:left="6497" w:hanging="360"/>
      </w:pPr>
      <w:rPr>
        <w:rFonts w:hint="default"/>
        <w:lang w:val="pl-PL" w:eastAsia="en-US" w:bidi="ar-SA"/>
      </w:rPr>
    </w:lvl>
    <w:lvl w:ilvl="7" w:tplc="ED2A1BDC">
      <w:numFmt w:val="bullet"/>
      <w:lvlText w:val="•"/>
      <w:lvlJc w:val="left"/>
      <w:pPr>
        <w:ind w:left="7459" w:hanging="360"/>
      </w:pPr>
      <w:rPr>
        <w:rFonts w:hint="default"/>
        <w:lang w:val="pl-PL" w:eastAsia="en-US" w:bidi="ar-SA"/>
      </w:rPr>
    </w:lvl>
    <w:lvl w:ilvl="8" w:tplc="49ACAB0C">
      <w:numFmt w:val="bullet"/>
      <w:lvlText w:val="•"/>
      <w:lvlJc w:val="left"/>
      <w:pPr>
        <w:ind w:left="8422" w:hanging="360"/>
      </w:pPr>
      <w:rPr>
        <w:rFonts w:hint="default"/>
        <w:lang w:val="pl-PL" w:eastAsia="en-US" w:bidi="ar-SA"/>
      </w:rPr>
    </w:lvl>
  </w:abstractNum>
  <w:abstractNum w:abstractNumId="29">
    <w:nsid w:val="2C2B31AB"/>
    <w:multiLevelType w:val="hybridMultilevel"/>
    <w:tmpl w:val="90CED28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30E447F2"/>
    <w:multiLevelType w:val="hybridMultilevel"/>
    <w:tmpl w:val="BBC89E1E"/>
    <w:lvl w:ilvl="0" w:tplc="803ABC24">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325EA5EA">
      <w:numFmt w:val="bullet"/>
      <w:lvlText w:val="•"/>
      <w:lvlJc w:val="left"/>
      <w:pPr>
        <w:ind w:left="1538" w:hanging="567"/>
      </w:pPr>
      <w:rPr>
        <w:rFonts w:hint="default"/>
        <w:lang w:val="pl-PL" w:eastAsia="en-US" w:bidi="ar-SA"/>
      </w:rPr>
    </w:lvl>
    <w:lvl w:ilvl="2" w:tplc="9CBA2F24">
      <w:numFmt w:val="bullet"/>
      <w:lvlText w:val="•"/>
      <w:lvlJc w:val="left"/>
      <w:pPr>
        <w:ind w:left="2517" w:hanging="567"/>
      </w:pPr>
      <w:rPr>
        <w:rFonts w:hint="default"/>
        <w:lang w:val="pl-PL" w:eastAsia="en-US" w:bidi="ar-SA"/>
      </w:rPr>
    </w:lvl>
    <w:lvl w:ilvl="3" w:tplc="D8E0963C">
      <w:numFmt w:val="bullet"/>
      <w:lvlText w:val="•"/>
      <w:lvlJc w:val="left"/>
      <w:pPr>
        <w:ind w:left="3496" w:hanging="567"/>
      </w:pPr>
      <w:rPr>
        <w:rFonts w:hint="default"/>
        <w:lang w:val="pl-PL" w:eastAsia="en-US" w:bidi="ar-SA"/>
      </w:rPr>
    </w:lvl>
    <w:lvl w:ilvl="4" w:tplc="1936AE56">
      <w:numFmt w:val="bullet"/>
      <w:lvlText w:val="•"/>
      <w:lvlJc w:val="left"/>
      <w:pPr>
        <w:ind w:left="4475" w:hanging="567"/>
      </w:pPr>
      <w:rPr>
        <w:rFonts w:hint="default"/>
        <w:lang w:val="pl-PL" w:eastAsia="en-US" w:bidi="ar-SA"/>
      </w:rPr>
    </w:lvl>
    <w:lvl w:ilvl="5" w:tplc="B6E27EEA">
      <w:numFmt w:val="bullet"/>
      <w:lvlText w:val="•"/>
      <w:lvlJc w:val="left"/>
      <w:pPr>
        <w:ind w:left="5454" w:hanging="567"/>
      </w:pPr>
      <w:rPr>
        <w:rFonts w:hint="default"/>
        <w:lang w:val="pl-PL" w:eastAsia="en-US" w:bidi="ar-SA"/>
      </w:rPr>
    </w:lvl>
    <w:lvl w:ilvl="6" w:tplc="5B74DB34">
      <w:numFmt w:val="bullet"/>
      <w:lvlText w:val="•"/>
      <w:lvlJc w:val="left"/>
      <w:pPr>
        <w:ind w:left="6433" w:hanging="567"/>
      </w:pPr>
      <w:rPr>
        <w:rFonts w:hint="default"/>
        <w:lang w:val="pl-PL" w:eastAsia="en-US" w:bidi="ar-SA"/>
      </w:rPr>
    </w:lvl>
    <w:lvl w:ilvl="7" w:tplc="0F905260">
      <w:numFmt w:val="bullet"/>
      <w:lvlText w:val="•"/>
      <w:lvlJc w:val="left"/>
      <w:pPr>
        <w:ind w:left="7411" w:hanging="567"/>
      </w:pPr>
      <w:rPr>
        <w:rFonts w:hint="default"/>
        <w:lang w:val="pl-PL" w:eastAsia="en-US" w:bidi="ar-SA"/>
      </w:rPr>
    </w:lvl>
    <w:lvl w:ilvl="8" w:tplc="9214AF32">
      <w:numFmt w:val="bullet"/>
      <w:lvlText w:val="•"/>
      <w:lvlJc w:val="left"/>
      <w:pPr>
        <w:ind w:left="8390" w:hanging="567"/>
      </w:pPr>
      <w:rPr>
        <w:rFonts w:hint="default"/>
        <w:lang w:val="pl-PL" w:eastAsia="en-US" w:bidi="ar-SA"/>
      </w:rPr>
    </w:lvl>
  </w:abstractNum>
  <w:abstractNum w:abstractNumId="31">
    <w:nsid w:val="335F0EBA"/>
    <w:multiLevelType w:val="hybridMultilevel"/>
    <w:tmpl w:val="2E7E1DDA"/>
    <w:lvl w:ilvl="0" w:tplc="8908739E">
      <w:start w:val="1"/>
      <w:numFmt w:val="decimal"/>
      <w:lvlText w:val="%1."/>
      <w:lvlJc w:val="left"/>
      <w:pPr>
        <w:ind w:left="722"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D902DA1C">
      <w:numFmt w:val="bullet"/>
      <w:lvlText w:val="•"/>
      <w:lvlJc w:val="left"/>
      <w:pPr>
        <w:ind w:left="1682" w:hanging="360"/>
      </w:pPr>
      <w:rPr>
        <w:rFonts w:hint="default"/>
        <w:lang w:val="pl-PL" w:eastAsia="en-US" w:bidi="ar-SA"/>
      </w:rPr>
    </w:lvl>
    <w:lvl w:ilvl="2" w:tplc="F6DCF23C">
      <w:numFmt w:val="bullet"/>
      <w:lvlText w:val="•"/>
      <w:lvlJc w:val="left"/>
      <w:pPr>
        <w:ind w:left="2645" w:hanging="360"/>
      </w:pPr>
      <w:rPr>
        <w:rFonts w:hint="default"/>
        <w:lang w:val="pl-PL" w:eastAsia="en-US" w:bidi="ar-SA"/>
      </w:rPr>
    </w:lvl>
    <w:lvl w:ilvl="3" w:tplc="944A711E">
      <w:numFmt w:val="bullet"/>
      <w:lvlText w:val="•"/>
      <w:lvlJc w:val="left"/>
      <w:pPr>
        <w:ind w:left="3608" w:hanging="360"/>
      </w:pPr>
      <w:rPr>
        <w:rFonts w:hint="default"/>
        <w:lang w:val="pl-PL" w:eastAsia="en-US" w:bidi="ar-SA"/>
      </w:rPr>
    </w:lvl>
    <w:lvl w:ilvl="4" w:tplc="F90A9DFA">
      <w:numFmt w:val="bullet"/>
      <w:lvlText w:val="•"/>
      <w:lvlJc w:val="left"/>
      <w:pPr>
        <w:ind w:left="4571" w:hanging="360"/>
      </w:pPr>
      <w:rPr>
        <w:rFonts w:hint="default"/>
        <w:lang w:val="pl-PL" w:eastAsia="en-US" w:bidi="ar-SA"/>
      </w:rPr>
    </w:lvl>
    <w:lvl w:ilvl="5" w:tplc="29A2B696">
      <w:numFmt w:val="bullet"/>
      <w:lvlText w:val="•"/>
      <w:lvlJc w:val="left"/>
      <w:pPr>
        <w:ind w:left="5534" w:hanging="360"/>
      </w:pPr>
      <w:rPr>
        <w:rFonts w:hint="default"/>
        <w:lang w:val="pl-PL" w:eastAsia="en-US" w:bidi="ar-SA"/>
      </w:rPr>
    </w:lvl>
    <w:lvl w:ilvl="6" w:tplc="078ABBE8">
      <w:numFmt w:val="bullet"/>
      <w:lvlText w:val="•"/>
      <w:lvlJc w:val="left"/>
      <w:pPr>
        <w:ind w:left="6497" w:hanging="360"/>
      </w:pPr>
      <w:rPr>
        <w:rFonts w:hint="default"/>
        <w:lang w:val="pl-PL" w:eastAsia="en-US" w:bidi="ar-SA"/>
      </w:rPr>
    </w:lvl>
    <w:lvl w:ilvl="7" w:tplc="64C09FFC">
      <w:numFmt w:val="bullet"/>
      <w:lvlText w:val="•"/>
      <w:lvlJc w:val="left"/>
      <w:pPr>
        <w:ind w:left="7459" w:hanging="360"/>
      </w:pPr>
      <w:rPr>
        <w:rFonts w:hint="default"/>
        <w:lang w:val="pl-PL" w:eastAsia="en-US" w:bidi="ar-SA"/>
      </w:rPr>
    </w:lvl>
    <w:lvl w:ilvl="8" w:tplc="FF3E934E">
      <w:numFmt w:val="bullet"/>
      <w:lvlText w:val="•"/>
      <w:lvlJc w:val="left"/>
      <w:pPr>
        <w:ind w:left="8422" w:hanging="360"/>
      </w:pPr>
      <w:rPr>
        <w:rFonts w:hint="default"/>
        <w:lang w:val="pl-PL" w:eastAsia="en-US" w:bidi="ar-SA"/>
      </w:rPr>
    </w:lvl>
  </w:abstractNum>
  <w:abstractNum w:abstractNumId="32">
    <w:nsid w:val="34310349"/>
    <w:multiLevelType w:val="hybridMultilevel"/>
    <w:tmpl w:val="5256FFAA"/>
    <w:lvl w:ilvl="0" w:tplc="D1066016">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A0627338">
      <w:numFmt w:val="bullet"/>
      <w:lvlText w:val="•"/>
      <w:lvlJc w:val="left"/>
      <w:pPr>
        <w:ind w:left="1538" w:hanging="567"/>
      </w:pPr>
      <w:rPr>
        <w:rFonts w:hint="default"/>
        <w:lang w:val="pl-PL" w:eastAsia="en-US" w:bidi="ar-SA"/>
      </w:rPr>
    </w:lvl>
    <w:lvl w:ilvl="2" w:tplc="BAB41614">
      <w:numFmt w:val="bullet"/>
      <w:lvlText w:val="•"/>
      <w:lvlJc w:val="left"/>
      <w:pPr>
        <w:ind w:left="2517" w:hanging="567"/>
      </w:pPr>
      <w:rPr>
        <w:rFonts w:hint="default"/>
        <w:lang w:val="pl-PL" w:eastAsia="en-US" w:bidi="ar-SA"/>
      </w:rPr>
    </w:lvl>
    <w:lvl w:ilvl="3" w:tplc="4D56597C">
      <w:numFmt w:val="bullet"/>
      <w:lvlText w:val="•"/>
      <w:lvlJc w:val="left"/>
      <w:pPr>
        <w:ind w:left="3496" w:hanging="567"/>
      </w:pPr>
      <w:rPr>
        <w:rFonts w:hint="default"/>
        <w:lang w:val="pl-PL" w:eastAsia="en-US" w:bidi="ar-SA"/>
      </w:rPr>
    </w:lvl>
    <w:lvl w:ilvl="4" w:tplc="543E2D1A">
      <w:numFmt w:val="bullet"/>
      <w:lvlText w:val="•"/>
      <w:lvlJc w:val="left"/>
      <w:pPr>
        <w:ind w:left="4475" w:hanging="567"/>
      </w:pPr>
      <w:rPr>
        <w:rFonts w:hint="default"/>
        <w:lang w:val="pl-PL" w:eastAsia="en-US" w:bidi="ar-SA"/>
      </w:rPr>
    </w:lvl>
    <w:lvl w:ilvl="5" w:tplc="9280D2E2">
      <w:numFmt w:val="bullet"/>
      <w:lvlText w:val="•"/>
      <w:lvlJc w:val="left"/>
      <w:pPr>
        <w:ind w:left="5454" w:hanging="567"/>
      </w:pPr>
      <w:rPr>
        <w:rFonts w:hint="default"/>
        <w:lang w:val="pl-PL" w:eastAsia="en-US" w:bidi="ar-SA"/>
      </w:rPr>
    </w:lvl>
    <w:lvl w:ilvl="6" w:tplc="BF50E6E4">
      <w:numFmt w:val="bullet"/>
      <w:lvlText w:val="•"/>
      <w:lvlJc w:val="left"/>
      <w:pPr>
        <w:ind w:left="6433" w:hanging="567"/>
      </w:pPr>
      <w:rPr>
        <w:rFonts w:hint="default"/>
        <w:lang w:val="pl-PL" w:eastAsia="en-US" w:bidi="ar-SA"/>
      </w:rPr>
    </w:lvl>
    <w:lvl w:ilvl="7" w:tplc="790414DE">
      <w:numFmt w:val="bullet"/>
      <w:lvlText w:val="•"/>
      <w:lvlJc w:val="left"/>
      <w:pPr>
        <w:ind w:left="7411" w:hanging="567"/>
      </w:pPr>
      <w:rPr>
        <w:rFonts w:hint="default"/>
        <w:lang w:val="pl-PL" w:eastAsia="en-US" w:bidi="ar-SA"/>
      </w:rPr>
    </w:lvl>
    <w:lvl w:ilvl="8" w:tplc="F5845732">
      <w:numFmt w:val="bullet"/>
      <w:lvlText w:val="•"/>
      <w:lvlJc w:val="left"/>
      <w:pPr>
        <w:ind w:left="8390" w:hanging="567"/>
      </w:pPr>
      <w:rPr>
        <w:rFonts w:hint="default"/>
        <w:lang w:val="pl-PL" w:eastAsia="en-US" w:bidi="ar-SA"/>
      </w:rPr>
    </w:lvl>
  </w:abstractNum>
  <w:abstractNum w:abstractNumId="33">
    <w:nsid w:val="3736469F"/>
    <w:multiLevelType w:val="hybridMultilevel"/>
    <w:tmpl w:val="09B82346"/>
    <w:lvl w:ilvl="0" w:tplc="DEFC22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39DC70F2"/>
    <w:multiLevelType w:val="hybridMultilevel"/>
    <w:tmpl w:val="4DFE8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F560462"/>
    <w:multiLevelType w:val="hybridMultilevel"/>
    <w:tmpl w:val="9F28433A"/>
    <w:lvl w:ilvl="0" w:tplc="7FAEA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3D44C27"/>
    <w:multiLevelType w:val="hybridMultilevel"/>
    <w:tmpl w:val="96047D82"/>
    <w:lvl w:ilvl="0" w:tplc="765E6468">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61601F46">
      <w:numFmt w:val="bullet"/>
      <w:lvlText w:val="•"/>
      <w:lvlJc w:val="left"/>
      <w:pPr>
        <w:ind w:left="1538" w:hanging="567"/>
      </w:pPr>
      <w:rPr>
        <w:rFonts w:hint="default"/>
        <w:lang w:val="pl-PL" w:eastAsia="en-US" w:bidi="ar-SA"/>
      </w:rPr>
    </w:lvl>
    <w:lvl w:ilvl="2" w:tplc="0582C484">
      <w:numFmt w:val="bullet"/>
      <w:lvlText w:val="•"/>
      <w:lvlJc w:val="left"/>
      <w:pPr>
        <w:ind w:left="2517" w:hanging="567"/>
      </w:pPr>
      <w:rPr>
        <w:rFonts w:hint="default"/>
        <w:lang w:val="pl-PL" w:eastAsia="en-US" w:bidi="ar-SA"/>
      </w:rPr>
    </w:lvl>
    <w:lvl w:ilvl="3" w:tplc="9CC00452">
      <w:numFmt w:val="bullet"/>
      <w:lvlText w:val="•"/>
      <w:lvlJc w:val="left"/>
      <w:pPr>
        <w:ind w:left="3496" w:hanging="567"/>
      </w:pPr>
      <w:rPr>
        <w:rFonts w:hint="default"/>
        <w:lang w:val="pl-PL" w:eastAsia="en-US" w:bidi="ar-SA"/>
      </w:rPr>
    </w:lvl>
    <w:lvl w:ilvl="4" w:tplc="16C28F4A">
      <w:numFmt w:val="bullet"/>
      <w:lvlText w:val="•"/>
      <w:lvlJc w:val="left"/>
      <w:pPr>
        <w:ind w:left="4475" w:hanging="567"/>
      </w:pPr>
      <w:rPr>
        <w:rFonts w:hint="default"/>
        <w:lang w:val="pl-PL" w:eastAsia="en-US" w:bidi="ar-SA"/>
      </w:rPr>
    </w:lvl>
    <w:lvl w:ilvl="5" w:tplc="B1E8980C">
      <w:numFmt w:val="bullet"/>
      <w:lvlText w:val="•"/>
      <w:lvlJc w:val="left"/>
      <w:pPr>
        <w:ind w:left="5454" w:hanging="567"/>
      </w:pPr>
      <w:rPr>
        <w:rFonts w:hint="default"/>
        <w:lang w:val="pl-PL" w:eastAsia="en-US" w:bidi="ar-SA"/>
      </w:rPr>
    </w:lvl>
    <w:lvl w:ilvl="6" w:tplc="8542C392">
      <w:numFmt w:val="bullet"/>
      <w:lvlText w:val="•"/>
      <w:lvlJc w:val="left"/>
      <w:pPr>
        <w:ind w:left="6433" w:hanging="567"/>
      </w:pPr>
      <w:rPr>
        <w:rFonts w:hint="default"/>
        <w:lang w:val="pl-PL" w:eastAsia="en-US" w:bidi="ar-SA"/>
      </w:rPr>
    </w:lvl>
    <w:lvl w:ilvl="7" w:tplc="49A83B00">
      <w:numFmt w:val="bullet"/>
      <w:lvlText w:val="•"/>
      <w:lvlJc w:val="left"/>
      <w:pPr>
        <w:ind w:left="7411" w:hanging="567"/>
      </w:pPr>
      <w:rPr>
        <w:rFonts w:hint="default"/>
        <w:lang w:val="pl-PL" w:eastAsia="en-US" w:bidi="ar-SA"/>
      </w:rPr>
    </w:lvl>
    <w:lvl w:ilvl="8" w:tplc="C6D2DD5C">
      <w:numFmt w:val="bullet"/>
      <w:lvlText w:val="•"/>
      <w:lvlJc w:val="left"/>
      <w:pPr>
        <w:ind w:left="8390" w:hanging="567"/>
      </w:pPr>
      <w:rPr>
        <w:rFonts w:hint="default"/>
        <w:lang w:val="pl-PL" w:eastAsia="en-US" w:bidi="ar-SA"/>
      </w:rPr>
    </w:lvl>
  </w:abstractNum>
  <w:abstractNum w:abstractNumId="37">
    <w:nsid w:val="48F94329"/>
    <w:multiLevelType w:val="hybridMultilevel"/>
    <w:tmpl w:val="E52C4C5E"/>
    <w:lvl w:ilvl="0" w:tplc="0002A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8FD5B8C"/>
    <w:multiLevelType w:val="hybridMultilevel"/>
    <w:tmpl w:val="4DFE8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4D3C3D"/>
    <w:multiLevelType w:val="hybridMultilevel"/>
    <w:tmpl w:val="008C52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A58302D"/>
    <w:multiLevelType w:val="hybridMultilevel"/>
    <w:tmpl w:val="0D2A84CC"/>
    <w:lvl w:ilvl="0" w:tplc="17F473B2">
      <w:start w:val="1"/>
      <w:numFmt w:val="decimal"/>
      <w:lvlText w:val="%1)"/>
      <w:lvlJc w:val="left"/>
      <w:pPr>
        <w:ind w:left="720" w:hanging="360"/>
      </w:pPr>
      <w:rPr>
        <w:rFonts w:hint="default"/>
      </w:rPr>
    </w:lvl>
    <w:lvl w:ilvl="1" w:tplc="17F473B2">
      <w:start w:val="1"/>
      <w:numFmt w:val="decimal"/>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1">
    <w:nsid w:val="640B4568"/>
    <w:multiLevelType w:val="hybridMultilevel"/>
    <w:tmpl w:val="CA4676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55A71A7"/>
    <w:multiLevelType w:val="hybridMultilevel"/>
    <w:tmpl w:val="ED989C56"/>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FDE03018">
      <w:start w:val="1"/>
      <w:numFmt w:val="decimal"/>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66B4430C"/>
    <w:multiLevelType w:val="hybridMultilevel"/>
    <w:tmpl w:val="DE109B78"/>
    <w:lvl w:ilvl="0" w:tplc="C48CCE9A">
      <w:start w:val="1"/>
      <w:numFmt w:val="decimal"/>
      <w:lvlText w:val="%1."/>
      <w:lvlJc w:val="left"/>
      <w:pPr>
        <w:ind w:left="710" w:hanging="709"/>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90966422">
      <w:numFmt w:val="bullet"/>
      <w:lvlText w:val="•"/>
      <w:lvlJc w:val="left"/>
      <w:pPr>
        <w:ind w:left="1682" w:hanging="709"/>
      </w:pPr>
      <w:rPr>
        <w:rFonts w:hint="default"/>
        <w:lang w:val="pl-PL" w:eastAsia="en-US" w:bidi="ar-SA"/>
      </w:rPr>
    </w:lvl>
    <w:lvl w:ilvl="2" w:tplc="D52A50E2">
      <w:numFmt w:val="bullet"/>
      <w:lvlText w:val="•"/>
      <w:lvlJc w:val="left"/>
      <w:pPr>
        <w:ind w:left="2645" w:hanging="709"/>
      </w:pPr>
      <w:rPr>
        <w:rFonts w:hint="default"/>
        <w:lang w:val="pl-PL" w:eastAsia="en-US" w:bidi="ar-SA"/>
      </w:rPr>
    </w:lvl>
    <w:lvl w:ilvl="3" w:tplc="5936C09C">
      <w:numFmt w:val="bullet"/>
      <w:lvlText w:val="•"/>
      <w:lvlJc w:val="left"/>
      <w:pPr>
        <w:ind w:left="3608" w:hanging="709"/>
      </w:pPr>
      <w:rPr>
        <w:rFonts w:hint="default"/>
        <w:lang w:val="pl-PL" w:eastAsia="en-US" w:bidi="ar-SA"/>
      </w:rPr>
    </w:lvl>
    <w:lvl w:ilvl="4" w:tplc="95149D92">
      <w:numFmt w:val="bullet"/>
      <w:lvlText w:val="•"/>
      <w:lvlJc w:val="left"/>
      <w:pPr>
        <w:ind w:left="4571" w:hanging="709"/>
      </w:pPr>
      <w:rPr>
        <w:rFonts w:hint="default"/>
        <w:lang w:val="pl-PL" w:eastAsia="en-US" w:bidi="ar-SA"/>
      </w:rPr>
    </w:lvl>
    <w:lvl w:ilvl="5" w:tplc="55B8E82C">
      <w:numFmt w:val="bullet"/>
      <w:lvlText w:val="•"/>
      <w:lvlJc w:val="left"/>
      <w:pPr>
        <w:ind w:left="5534" w:hanging="709"/>
      </w:pPr>
      <w:rPr>
        <w:rFonts w:hint="default"/>
        <w:lang w:val="pl-PL" w:eastAsia="en-US" w:bidi="ar-SA"/>
      </w:rPr>
    </w:lvl>
    <w:lvl w:ilvl="6" w:tplc="8FD6969E">
      <w:numFmt w:val="bullet"/>
      <w:lvlText w:val="•"/>
      <w:lvlJc w:val="left"/>
      <w:pPr>
        <w:ind w:left="6497" w:hanging="709"/>
      </w:pPr>
      <w:rPr>
        <w:rFonts w:hint="default"/>
        <w:lang w:val="pl-PL" w:eastAsia="en-US" w:bidi="ar-SA"/>
      </w:rPr>
    </w:lvl>
    <w:lvl w:ilvl="7" w:tplc="926A5BCC">
      <w:numFmt w:val="bullet"/>
      <w:lvlText w:val="•"/>
      <w:lvlJc w:val="left"/>
      <w:pPr>
        <w:ind w:left="7459" w:hanging="709"/>
      </w:pPr>
      <w:rPr>
        <w:rFonts w:hint="default"/>
        <w:lang w:val="pl-PL" w:eastAsia="en-US" w:bidi="ar-SA"/>
      </w:rPr>
    </w:lvl>
    <w:lvl w:ilvl="8" w:tplc="2384F712">
      <w:numFmt w:val="bullet"/>
      <w:lvlText w:val="•"/>
      <w:lvlJc w:val="left"/>
      <w:pPr>
        <w:ind w:left="8422" w:hanging="709"/>
      </w:pPr>
      <w:rPr>
        <w:rFonts w:hint="default"/>
        <w:lang w:val="pl-PL" w:eastAsia="en-US" w:bidi="ar-SA"/>
      </w:rPr>
    </w:lvl>
  </w:abstractNum>
  <w:abstractNum w:abstractNumId="44">
    <w:nsid w:val="6E267AA5"/>
    <w:multiLevelType w:val="hybridMultilevel"/>
    <w:tmpl w:val="9D0AF21A"/>
    <w:lvl w:ilvl="0" w:tplc="5AC6CF96">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57E09AD6">
      <w:start w:val="1"/>
      <w:numFmt w:val="decimal"/>
      <w:lvlText w:val="%2)"/>
      <w:lvlJc w:val="left"/>
      <w:pPr>
        <w:ind w:left="722" w:hanging="360"/>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2" w:tplc="9A2C027E">
      <w:numFmt w:val="bullet"/>
      <w:lvlText w:val="•"/>
      <w:lvlJc w:val="left"/>
      <w:pPr>
        <w:ind w:left="1789" w:hanging="360"/>
      </w:pPr>
      <w:rPr>
        <w:rFonts w:hint="default"/>
        <w:lang w:val="pl-PL" w:eastAsia="en-US" w:bidi="ar-SA"/>
      </w:rPr>
    </w:lvl>
    <w:lvl w:ilvl="3" w:tplc="1C6CB5D2">
      <w:numFmt w:val="bullet"/>
      <w:lvlText w:val="•"/>
      <w:lvlJc w:val="left"/>
      <w:pPr>
        <w:ind w:left="2859" w:hanging="360"/>
      </w:pPr>
      <w:rPr>
        <w:rFonts w:hint="default"/>
        <w:lang w:val="pl-PL" w:eastAsia="en-US" w:bidi="ar-SA"/>
      </w:rPr>
    </w:lvl>
    <w:lvl w:ilvl="4" w:tplc="E02445D8">
      <w:numFmt w:val="bullet"/>
      <w:lvlText w:val="•"/>
      <w:lvlJc w:val="left"/>
      <w:pPr>
        <w:ind w:left="3929" w:hanging="360"/>
      </w:pPr>
      <w:rPr>
        <w:rFonts w:hint="default"/>
        <w:lang w:val="pl-PL" w:eastAsia="en-US" w:bidi="ar-SA"/>
      </w:rPr>
    </w:lvl>
    <w:lvl w:ilvl="5" w:tplc="D03C0C1E">
      <w:numFmt w:val="bullet"/>
      <w:lvlText w:val="•"/>
      <w:lvlJc w:val="left"/>
      <w:pPr>
        <w:ind w:left="4999" w:hanging="360"/>
      </w:pPr>
      <w:rPr>
        <w:rFonts w:hint="default"/>
        <w:lang w:val="pl-PL" w:eastAsia="en-US" w:bidi="ar-SA"/>
      </w:rPr>
    </w:lvl>
    <w:lvl w:ilvl="6" w:tplc="5080D152">
      <w:numFmt w:val="bullet"/>
      <w:lvlText w:val="•"/>
      <w:lvlJc w:val="left"/>
      <w:pPr>
        <w:ind w:left="6069" w:hanging="360"/>
      </w:pPr>
      <w:rPr>
        <w:rFonts w:hint="default"/>
        <w:lang w:val="pl-PL" w:eastAsia="en-US" w:bidi="ar-SA"/>
      </w:rPr>
    </w:lvl>
    <w:lvl w:ilvl="7" w:tplc="B0F2AACC">
      <w:numFmt w:val="bullet"/>
      <w:lvlText w:val="•"/>
      <w:lvlJc w:val="left"/>
      <w:pPr>
        <w:ind w:left="7138" w:hanging="360"/>
      </w:pPr>
      <w:rPr>
        <w:rFonts w:hint="default"/>
        <w:lang w:val="pl-PL" w:eastAsia="en-US" w:bidi="ar-SA"/>
      </w:rPr>
    </w:lvl>
    <w:lvl w:ilvl="8" w:tplc="D7B60D74">
      <w:numFmt w:val="bullet"/>
      <w:lvlText w:val="•"/>
      <w:lvlJc w:val="left"/>
      <w:pPr>
        <w:ind w:left="8208" w:hanging="360"/>
      </w:pPr>
      <w:rPr>
        <w:rFonts w:hint="default"/>
        <w:lang w:val="pl-PL" w:eastAsia="en-US" w:bidi="ar-SA"/>
      </w:rPr>
    </w:lvl>
  </w:abstractNum>
  <w:abstractNum w:abstractNumId="45">
    <w:nsid w:val="6E5B7313"/>
    <w:multiLevelType w:val="hybridMultilevel"/>
    <w:tmpl w:val="9A2890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0F530A1"/>
    <w:multiLevelType w:val="hybridMultilevel"/>
    <w:tmpl w:val="93C445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3EE3FA6"/>
    <w:multiLevelType w:val="hybridMultilevel"/>
    <w:tmpl w:val="1B944DA4"/>
    <w:lvl w:ilvl="0" w:tplc="2286F8D6">
      <w:start w:val="1"/>
      <w:numFmt w:val="decimal"/>
      <w:lvlText w:val="%1."/>
      <w:lvlJc w:val="left"/>
      <w:pPr>
        <w:ind w:left="710" w:hanging="425"/>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F64EC0AC">
      <w:numFmt w:val="bullet"/>
      <w:lvlText w:val="•"/>
      <w:lvlJc w:val="left"/>
      <w:pPr>
        <w:ind w:left="1682" w:hanging="425"/>
      </w:pPr>
      <w:rPr>
        <w:rFonts w:hint="default"/>
        <w:lang w:val="pl-PL" w:eastAsia="en-US" w:bidi="ar-SA"/>
      </w:rPr>
    </w:lvl>
    <w:lvl w:ilvl="2" w:tplc="260AA748">
      <w:numFmt w:val="bullet"/>
      <w:lvlText w:val="•"/>
      <w:lvlJc w:val="left"/>
      <w:pPr>
        <w:ind w:left="2645" w:hanging="425"/>
      </w:pPr>
      <w:rPr>
        <w:rFonts w:hint="default"/>
        <w:lang w:val="pl-PL" w:eastAsia="en-US" w:bidi="ar-SA"/>
      </w:rPr>
    </w:lvl>
    <w:lvl w:ilvl="3" w:tplc="EACE65EC">
      <w:numFmt w:val="bullet"/>
      <w:lvlText w:val="•"/>
      <w:lvlJc w:val="left"/>
      <w:pPr>
        <w:ind w:left="3608" w:hanging="425"/>
      </w:pPr>
      <w:rPr>
        <w:rFonts w:hint="default"/>
        <w:lang w:val="pl-PL" w:eastAsia="en-US" w:bidi="ar-SA"/>
      </w:rPr>
    </w:lvl>
    <w:lvl w:ilvl="4" w:tplc="8548AF44">
      <w:numFmt w:val="bullet"/>
      <w:lvlText w:val="•"/>
      <w:lvlJc w:val="left"/>
      <w:pPr>
        <w:ind w:left="4571" w:hanging="425"/>
      </w:pPr>
      <w:rPr>
        <w:rFonts w:hint="default"/>
        <w:lang w:val="pl-PL" w:eastAsia="en-US" w:bidi="ar-SA"/>
      </w:rPr>
    </w:lvl>
    <w:lvl w:ilvl="5" w:tplc="3450656A">
      <w:numFmt w:val="bullet"/>
      <w:lvlText w:val="•"/>
      <w:lvlJc w:val="left"/>
      <w:pPr>
        <w:ind w:left="5534" w:hanging="425"/>
      </w:pPr>
      <w:rPr>
        <w:rFonts w:hint="default"/>
        <w:lang w:val="pl-PL" w:eastAsia="en-US" w:bidi="ar-SA"/>
      </w:rPr>
    </w:lvl>
    <w:lvl w:ilvl="6" w:tplc="F9722784">
      <w:numFmt w:val="bullet"/>
      <w:lvlText w:val="•"/>
      <w:lvlJc w:val="left"/>
      <w:pPr>
        <w:ind w:left="6497" w:hanging="425"/>
      </w:pPr>
      <w:rPr>
        <w:rFonts w:hint="default"/>
        <w:lang w:val="pl-PL" w:eastAsia="en-US" w:bidi="ar-SA"/>
      </w:rPr>
    </w:lvl>
    <w:lvl w:ilvl="7" w:tplc="5170D01A">
      <w:numFmt w:val="bullet"/>
      <w:lvlText w:val="•"/>
      <w:lvlJc w:val="left"/>
      <w:pPr>
        <w:ind w:left="7459" w:hanging="425"/>
      </w:pPr>
      <w:rPr>
        <w:rFonts w:hint="default"/>
        <w:lang w:val="pl-PL" w:eastAsia="en-US" w:bidi="ar-SA"/>
      </w:rPr>
    </w:lvl>
    <w:lvl w:ilvl="8" w:tplc="2CECB9D8">
      <w:numFmt w:val="bullet"/>
      <w:lvlText w:val="•"/>
      <w:lvlJc w:val="left"/>
      <w:pPr>
        <w:ind w:left="8422" w:hanging="425"/>
      </w:pPr>
      <w:rPr>
        <w:rFonts w:hint="default"/>
        <w:lang w:val="pl-PL" w:eastAsia="en-US" w:bidi="ar-SA"/>
      </w:rPr>
    </w:lvl>
  </w:abstractNum>
  <w:abstractNum w:abstractNumId="48">
    <w:nsid w:val="78466F00"/>
    <w:multiLevelType w:val="hybridMultilevel"/>
    <w:tmpl w:val="32C89A96"/>
    <w:lvl w:ilvl="0" w:tplc="12EC4BD2">
      <w:start w:val="1"/>
      <w:numFmt w:val="decimal"/>
      <w:lvlText w:val="%1."/>
      <w:lvlJc w:val="left"/>
      <w:pPr>
        <w:ind w:left="568" w:hanging="567"/>
        <w:jc w:val="left"/>
      </w:pPr>
      <w:rPr>
        <w:rFonts w:ascii="Times New Roman" w:eastAsia="Times New Roman" w:hAnsi="Times New Roman" w:cs="Times New Roman" w:hint="default"/>
        <w:b w:val="0"/>
        <w:bCs w:val="0"/>
        <w:i w:val="0"/>
        <w:iCs w:val="0"/>
        <w:spacing w:val="0"/>
        <w:w w:val="100"/>
        <w:sz w:val="22"/>
        <w:szCs w:val="22"/>
        <w:lang w:val="pl-PL" w:eastAsia="en-US" w:bidi="ar-SA"/>
      </w:rPr>
    </w:lvl>
    <w:lvl w:ilvl="1" w:tplc="1ADCE3A6">
      <w:numFmt w:val="bullet"/>
      <w:lvlText w:val="•"/>
      <w:lvlJc w:val="left"/>
      <w:pPr>
        <w:ind w:left="1538" w:hanging="567"/>
      </w:pPr>
      <w:rPr>
        <w:rFonts w:hint="default"/>
        <w:lang w:val="pl-PL" w:eastAsia="en-US" w:bidi="ar-SA"/>
      </w:rPr>
    </w:lvl>
    <w:lvl w:ilvl="2" w:tplc="D4460854">
      <w:numFmt w:val="bullet"/>
      <w:lvlText w:val="•"/>
      <w:lvlJc w:val="left"/>
      <w:pPr>
        <w:ind w:left="2517" w:hanging="567"/>
      </w:pPr>
      <w:rPr>
        <w:rFonts w:hint="default"/>
        <w:lang w:val="pl-PL" w:eastAsia="en-US" w:bidi="ar-SA"/>
      </w:rPr>
    </w:lvl>
    <w:lvl w:ilvl="3" w:tplc="C1683BDA">
      <w:numFmt w:val="bullet"/>
      <w:lvlText w:val="•"/>
      <w:lvlJc w:val="left"/>
      <w:pPr>
        <w:ind w:left="3496" w:hanging="567"/>
      </w:pPr>
      <w:rPr>
        <w:rFonts w:hint="default"/>
        <w:lang w:val="pl-PL" w:eastAsia="en-US" w:bidi="ar-SA"/>
      </w:rPr>
    </w:lvl>
    <w:lvl w:ilvl="4" w:tplc="96A6CADE">
      <w:numFmt w:val="bullet"/>
      <w:lvlText w:val="•"/>
      <w:lvlJc w:val="left"/>
      <w:pPr>
        <w:ind w:left="4475" w:hanging="567"/>
      </w:pPr>
      <w:rPr>
        <w:rFonts w:hint="default"/>
        <w:lang w:val="pl-PL" w:eastAsia="en-US" w:bidi="ar-SA"/>
      </w:rPr>
    </w:lvl>
    <w:lvl w:ilvl="5" w:tplc="36E0BF62">
      <w:numFmt w:val="bullet"/>
      <w:lvlText w:val="•"/>
      <w:lvlJc w:val="left"/>
      <w:pPr>
        <w:ind w:left="5454" w:hanging="567"/>
      </w:pPr>
      <w:rPr>
        <w:rFonts w:hint="default"/>
        <w:lang w:val="pl-PL" w:eastAsia="en-US" w:bidi="ar-SA"/>
      </w:rPr>
    </w:lvl>
    <w:lvl w:ilvl="6" w:tplc="C6008712">
      <w:numFmt w:val="bullet"/>
      <w:lvlText w:val="•"/>
      <w:lvlJc w:val="left"/>
      <w:pPr>
        <w:ind w:left="6433" w:hanging="567"/>
      </w:pPr>
      <w:rPr>
        <w:rFonts w:hint="default"/>
        <w:lang w:val="pl-PL" w:eastAsia="en-US" w:bidi="ar-SA"/>
      </w:rPr>
    </w:lvl>
    <w:lvl w:ilvl="7" w:tplc="2D126144">
      <w:numFmt w:val="bullet"/>
      <w:lvlText w:val="•"/>
      <w:lvlJc w:val="left"/>
      <w:pPr>
        <w:ind w:left="7411" w:hanging="567"/>
      </w:pPr>
      <w:rPr>
        <w:rFonts w:hint="default"/>
        <w:lang w:val="pl-PL" w:eastAsia="en-US" w:bidi="ar-SA"/>
      </w:rPr>
    </w:lvl>
    <w:lvl w:ilvl="8" w:tplc="DC2C1B30">
      <w:numFmt w:val="bullet"/>
      <w:lvlText w:val="•"/>
      <w:lvlJc w:val="left"/>
      <w:pPr>
        <w:ind w:left="8390" w:hanging="567"/>
      </w:pPr>
      <w:rPr>
        <w:rFonts w:hint="default"/>
        <w:lang w:val="pl-PL" w:eastAsia="en-US" w:bidi="ar-SA"/>
      </w:rPr>
    </w:lvl>
  </w:abstractNum>
  <w:abstractNum w:abstractNumId="49">
    <w:nsid w:val="79550F72"/>
    <w:multiLevelType w:val="hybridMultilevel"/>
    <w:tmpl w:val="1D768BB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50">
    <w:nsid w:val="7A887C64"/>
    <w:multiLevelType w:val="hybridMultilevel"/>
    <w:tmpl w:val="FD58CD56"/>
    <w:lvl w:ilvl="0" w:tplc="FFFFFFFF">
      <w:start w:val="1"/>
      <w:numFmt w:val="lowerLetter"/>
      <w:lvlText w:val="%1)"/>
      <w:lvlJc w:val="left"/>
      <w:pPr>
        <w:ind w:left="644" w:hanging="360"/>
      </w:pPr>
      <w:rPr>
        <w:rFonts w:hint="default"/>
      </w:rPr>
    </w:lvl>
    <w:lvl w:ilvl="1" w:tplc="FFFFFFFF">
      <w:start w:val="1"/>
      <w:numFmt w:val="decimal"/>
      <w:lvlText w:val="%2)"/>
      <w:lvlJc w:val="left"/>
      <w:pPr>
        <w:ind w:left="1364"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abstractNumId w:val="46"/>
  </w:num>
  <w:num w:numId="2">
    <w:abstractNumId w:val="38"/>
  </w:num>
  <w:num w:numId="3">
    <w:abstractNumId w:val="41"/>
  </w:num>
  <w:num w:numId="4">
    <w:abstractNumId w:val="34"/>
  </w:num>
  <w:num w:numId="5">
    <w:abstractNumId w:val="11"/>
  </w:num>
  <w:num w:numId="6">
    <w:abstractNumId w:val="49"/>
  </w:num>
  <w:num w:numId="7">
    <w:abstractNumId w:val="15"/>
  </w:num>
  <w:num w:numId="8">
    <w:abstractNumId w:val="35"/>
  </w:num>
  <w:num w:numId="9">
    <w:abstractNumId w:val="40"/>
  </w:num>
  <w:num w:numId="10">
    <w:abstractNumId w:val="20"/>
  </w:num>
  <w:num w:numId="11">
    <w:abstractNumId w:val="24"/>
  </w:num>
  <w:num w:numId="12">
    <w:abstractNumId w:val="33"/>
  </w:num>
  <w:num w:numId="13">
    <w:abstractNumId w:val="39"/>
  </w:num>
  <w:num w:numId="14">
    <w:abstractNumId w:val="25"/>
  </w:num>
  <w:num w:numId="15">
    <w:abstractNumId w:val="45"/>
  </w:num>
  <w:num w:numId="16">
    <w:abstractNumId w:val="16"/>
  </w:num>
  <w:num w:numId="17">
    <w:abstractNumId w:val="29"/>
  </w:num>
  <w:num w:numId="18">
    <w:abstractNumId w:val="19"/>
  </w:num>
  <w:num w:numId="19">
    <w:abstractNumId w:val="42"/>
  </w:num>
  <w:num w:numId="20">
    <w:abstractNumId w:val="14"/>
  </w:num>
  <w:num w:numId="21">
    <w:abstractNumId w:val="26"/>
  </w:num>
  <w:num w:numId="22">
    <w:abstractNumId w:val="37"/>
  </w:num>
  <w:num w:numId="23">
    <w:abstractNumId w:val="21"/>
  </w:num>
  <w:num w:numId="24">
    <w:abstractNumId w:val="44"/>
  </w:num>
  <w:num w:numId="25">
    <w:abstractNumId w:val="22"/>
  </w:num>
  <w:num w:numId="26">
    <w:abstractNumId w:val="17"/>
  </w:num>
  <w:num w:numId="27">
    <w:abstractNumId w:val="12"/>
  </w:num>
  <w:num w:numId="28">
    <w:abstractNumId w:val="30"/>
  </w:num>
  <w:num w:numId="29">
    <w:abstractNumId w:val="13"/>
  </w:num>
  <w:num w:numId="30">
    <w:abstractNumId w:val="27"/>
  </w:num>
  <w:num w:numId="31">
    <w:abstractNumId w:val="36"/>
  </w:num>
  <w:num w:numId="32">
    <w:abstractNumId w:val="48"/>
  </w:num>
  <w:num w:numId="33">
    <w:abstractNumId w:val="32"/>
  </w:num>
  <w:num w:numId="34">
    <w:abstractNumId w:val="43"/>
  </w:num>
  <w:num w:numId="35">
    <w:abstractNumId w:val="31"/>
  </w:num>
  <w:num w:numId="36">
    <w:abstractNumId w:val="47"/>
  </w:num>
  <w:num w:numId="37">
    <w:abstractNumId w:val="18"/>
  </w:num>
  <w:num w:numId="38">
    <w:abstractNumId w:val="28"/>
  </w:num>
  <w:num w:numId="39">
    <w:abstractNumId w:val="23"/>
  </w:num>
  <w:num w:numId="40">
    <w:abstractNumId w:val="5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2530"/>
    <o:shapelayout v:ext="edit">
      <o:idmap v:ext="edit" data="21"/>
    </o:shapelayout>
  </w:hdrShapeDefaults>
  <w:footnotePr>
    <w:footnote w:id="-1"/>
    <w:footnote w:id="0"/>
  </w:footnotePr>
  <w:endnotePr>
    <w:endnote w:id="-1"/>
    <w:endnote w:id="0"/>
  </w:endnotePr>
  <w:compat/>
  <w:rsids>
    <w:rsidRoot w:val="006941F4"/>
    <w:rsid w:val="00000A89"/>
    <w:rsid w:val="000011E2"/>
    <w:rsid w:val="00003C57"/>
    <w:rsid w:val="00004416"/>
    <w:rsid w:val="00004E0A"/>
    <w:rsid w:val="00004FB1"/>
    <w:rsid w:val="00006BE7"/>
    <w:rsid w:val="00007C0B"/>
    <w:rsid w:val="00010BA2"/>
    <w:rsid w:val="000112E0"/>
    <w:rsid w:val="00011DBF"/>
    <w:rsid w:val="0001258F"/>
    <w:rsid w:val="00012849"/>
    <w:rsid w:val="00012944"/>
    <w:rsid w:val="00013A0C"/>
    <w:rsid w:val="00014514"/>
    <w:rsid w:val="00016F0F"/>
    <w:rsid w:val="0001751E"/>
    <w:rsid w:val="000204AA"/>
    <w:rsid w:val="0002114D"/>
    <w:rsid w:val="00025AD8"/>
    <w:rsid w:val="00025D38"/>
    <w:rsid w:val="00027A15"/>
    <w:rsid w:val="000304FC"/>
    <w:rsid w:val="00031D73"/>
    <w:rsid w:val="00032EB8"/>
    <w:rsid w:val="00033D20"/>
    <w:rsid w:val="00035037"/>
    <w:rsid w:val="00036351"/>
    <w:rsid w:val="0003785E"/>
    <w:rsid w:val="0004102F"/>
    <w:rsid w:val="00047C02"/>
    <w:rsid w:val="00052572"/>
    <w:rsid w:val="000527F0"/>
    <w:rsid w:val="00052F5A"/>
    <w:rsid w:val="0005405E"/>
    <w:rsid w:val="000562DC"/>
    <w:rsid w:val="00057453"/>
    <w:rsid w:val="00057C79"/>
    <w:rsid w:val="000609CA"/>
    <w:rsid w:val="00061788"/>
    <w:rsid w:val="00062712"/>
    <w:rsid w:val="000639A9"/>
    <w:rsid w:val="00065F36"/>
    <w:rsid w:val="000672EF"/>
    <w:rsid w:val="0007270A"/>
    <w:rsid w:val="000735C1"/>
    <w:rsid w:val="00075111"/>
    <w:rsid w:val="00076212"/>
    <w:rsid w:val="00076F92"/>
    <w:rsid w:val="0008212D"/>
    <w:rsid w:val="000834ED"/>
    <w:rsid w:val="00083927"/>
    <w:rsid w:val="00084537"/>
    <w:rsid w:val="000850C9"/>
    <w:rsid w:val="000916FB"/>
    <w:rsid w:val="00091E5B"/>
    <w:rsid w:val="00092C9F"/>
    <w:rsid w:val="00092E7F"/>
    <w:rsid w:val="00093611"/>
    <w:rsid w:val="00093D89"/>
    <w:rsid w:val="00093E81"/>
    <w:rsid w:val="000A1978"/>
    <w:rsid w:val="000A38A8"/>
    <w:rsid w:val="000A424C"/>
    <w:rsid w:val="000A5838"/>
    <w:rsid w:val="000A6666"/>
    <w:rsid w:val="000B0909"/>
    <w:rsid w:val="000B5525"/>
    <w:rsid w:val="000B5716"/>
    <w:rsid w:val="000B680D"/>
    <w:rsid w:val="000B6845"/>
    <w:rsid w:val="000B7BA0"/>
    <w:rsid w:val="000C0D1D"/>
    <w:rsid w:val="000C2560"/>
    <w:rsid w:val="000C3EAD"/>
    <w:rsid w:val="000C45C2"/>
    <w:rsid w:val="000C4A08"/>
    <w:rsid w:val="000C532F"/>
    <w:rsid w:val="000C5A50"/>
    <w:rsid w:val="000C6178"/>
    <w:rsid w:val="000D0DA6"/>
    <w:rsid w:val="000D198F"/>
    <w:rsid w:val="000D1F5B"/>
    <w:rsid w:val="000D4473"/>
    <w:rsid w:val="000D5367"/>
    <w:rsid w:val="000D6ADD"/>
    <w:rsid w:val="000D75C7"/>
    <w:rsid w:val="000E0FF8"/>
    <w:rsid w:val="000E1181"/>
    <w:rsid w:val="000E3E7E"/>
    <w:rsid w:val="000E4310"/>
    <w:rsid w:val="000E4BC8"/>
    <w:rsid w:val="000E58CA"/>
    <w:rsid w:val="000E5A33"/>
    <w:rsid w:val="000E5B81"/>
    <w:rsid w:val="000E6627"/>
    <w:rsid w:val="000F2B01"/>
    <w:rsid w:val="000F30A3"/>
    <w:rsid w:val="000F398A"/>
    <w:rsid w:val="000F61AB"/>
    <w:rsid w:val="000F712F"/>
    <w:rsid w:val="00101242"/>
    <w:rsid w:val="001023DD"/>
    <w:rsid w:val="0010293F"/>
    <w:rsid w:val="0010482A"/>
    <w:rsid w:val="00110163"/>
    <w:rsid w:val="00112B74"/>
    <w:rsid w:val="0011525C"/>
    <w:rsid w:val="00121354"/>
    <w:rsid w:val="00121688"/>
    <w:rsid w:val="00121795"/>
    <w:rsid w:val="00121E04"/>
    <w:rsid w:val="00122BC2"/>
    <w:rsid w:val="001231CD"/>
    <w:rsid w:val="00124966"/>
    <w:rsid w:val="001251E9"/>
    <w:rsid w:val="0012570D"/>
    <w:rsid w:val="00130A25"/>
    <w:rsid w:val="00131140"/>
    <w:rsid w:val="00135AF1"/>
    <w:rsid w:val="00137C12"/>
    <w:rsid w:val="001444A9"/>
    <w:rsid w:val="00147E2C"/>
    <w:rsid w:val="00147F06"/>
    <w:rsid w:val="00155742"/>
    <w:rsid w:val="00161EEF"/>
    <w:rsid w:val="00162EB5"/>
    <w:rsid w:val="001630C7"/>
    <w:rsid w:val="001650D5"/>
    <w:rsid w:val="00166879"/>
    <w:rsid w:val="00167136"/>
    <w:rsid w:val="001678B1"/>
    <w:rsid w:val="0017174D"/>
    <w:rsid w:val="00171CE4"/>
    <w:rsid w:val="00172C10"/>
    <w:rsid w:val="00172FEB"/>
    <w:rsid w:val="0017545A"/>
    <w:rsid w:val="0017560E"/>
    <w:rsid w:val="00176F87"/>
    <w:rsid w:val="001770CD"/>
    <w:rsid w:val="001773AD"/>
    <w:rsid w:val="00177484"/>
    <w:rsid w:val="0018012D"/>
    <w:rsid w:val="001811F9"/>
    <w:rsid w:val="00185518"/>
    <w:rsid w:val="0018587B"/>
    <w:rsid w:val="00187ABF"/>
    <w:rsid w:val="001904B6"/>
    <w:rsid w:val="00191069"/>
    <w:rsid w:val="00191E1A"/>
    <w:rsid w:val="00194E41"/>
    <w:rsid w:val="00195FB6"/>
    <w:rsid w:val="00197B19"/>
    <w:rsid w:val="001A0FCD"/>
    <w:rsid w:val="001A27C4"/>
    <w:rsid w:val="001A286B"/>
    <w:rsid w:val="001A6F9F"/>
    <w:rsid w:val="001B00B0"/>
    <w:rsid w:val="001B0540"/>
    <w:rsid w:val="001B1745"/>
    <w:rsid w:val="001B20B3"/>
    <w:rsid w:val="001B2F7C"/>
    <w:rsid w:val="001B43E9"/>
    <w:rsid w:val="001B445F"/>
    <w:rsid w:val="001B4E25"/>
    <w:rsid w:val="001B4E29"/>
    <w:rsid w:val="001B6E88"/>
    <w:rsid w:val="001B7278"/>
    <w:rsid w:val="001B7534"/>
    <w:rsid w:val="001C0416"/>
    <w:rsid w:val="001C0B59"/>
    <w:rsid w:val="001C25E6"/>
    <w:rsid w:val="001C42DA"/>
    <w:rsid w:val="001C4619"/>
    <w:rsid w:val="001C50E8"/>
    <w:rsid w:val="001C5A74"/>
    <w:rsid w:val="001C69E9"/>
    <w:rsid w:val="001C6C19"/>
    <w:rsid w:val="001C7D24"/>
    <w:rsid w:val="001D1FF1"/>
    <w:rsid w:val="001D3539"/>
    <w:rsid w:val="001D41EB"/>
    <w:rsid w:val="001D6D87"/>
    <w:rsid w:val="001D7078"/>
    <w:rsid w:val="001D760E"/>
    <w:rsid w:val="001E1601"/>
    <w:rsid w:val="001E27C3"/>
    <w:rsid w:val="001E2B26"/>
    <w:rsid w:val="001E2B3F"/>
    <w:rsid w:val="001E4175"/>
    <w:rsid w:val="001E4982"/>
    <w:rsid w:val="001E6491"/>
    <w:rsid w:val="001E6540"/>
    <w:rsid w:val="001E7818"/>
    <w:rsid w:val="001E7AD6"/>
    <w:rsid w:val="001F1D03"/>
    <w:rsid w:val="001F1D91"/>
    <w:rsid w:val="001F3DB6"/>
    <w:rsid w:val="001F4BE5"/>
    <w:rsid w:val="001F553A"/>
    <w:rsid w:val="001F77C7"/>
    <w:rsid w:val="002031F9"/>
    <w:rsid w:val="0020441F"/>
    <w:rsid w:val="00206070"/>
    <w:rsid w:val="002069AB"/>
    <w:rsid w:val="00206B5A"/>
    <w:rsid w:val="0021121D"/>
    <w:rsid w:val="002125C3"/>
    <w:rsid w:val="00212BB6"/>
    <w:rsid w:val="00213AFA"/>
    <w:rsid w:val="00215579"/>
    <w:rsid w:val="00221848"/>
    <w:rsid w:val="002223B1"/>
    <w:rsid w:val="002235F4"/>
    <w:rsid w:val="002248C9"/>
    <w:rsid w:val="0022511F"/>
    <w:rsid w:val="00226A15"/>
    <w:rsid w:val="00226D73"/>
    <w:rsid w:val="00226F12"/>
    <w:rsid w:val="0023185B"/>
    <w:rsid w:val="002318A4"/>
    <w:rsid w:val="0023263A"/>
    <w:rsid w:val="00233224"/>
    <w:rsid w:val="002346CD"/>
    <w:rsid w:val="00235E82"/>
    <w:rsid w:val="00242A21"/>
    <w:rsid w:val="00244F0D"/>
    <w:rsid w:val="002464FA"/>
    <w:rsid w:val="00246BEE"/>
    <w:rsid w:val="00246D11"/>
    <w:rsid w:val="00246EA1"/>
    <w:rsid w:val="002472DF"/>
    <w:rsid w:val="00252CBF"/>
    <w:rsid w:val="0025304A"/>
    <w:rsid w:val="00253B42"/>
    <w:rsid w:val="00255807"/>
    <w:rsid w:val="0025714D"/>
    <w:rsid w:val="002576FD"/>
    <w:rsid w:val="0026030D"/>
    <w:rsid w:val="00263185"/>
    <w:rsid w:val="00263CAD"/>
    <w:rsid w:val="002640F3"/>
    <w:rsid w:val="00272206"/>
    <w:rsid w:val="00274AAD"/>
    <w:rsid w:val="002801DB"/>
    <w:rsid w:val="002812DB"/>
    <w:rsid w:val="0028190B"/>
    <w:rsid w:val="00281F83"/>
    <w:rsid w:val="002821D9"/>
    <w:rsid w:val="00282A6E"/>
    <w:rsid w:val="002845BA"/>
    <w:rsid w:val="00285064"/>
    <w:rsid w:val="00285DF0"/>
    <w:rsid w:val="002914E3"/>
    <w:rsid w:val="00291968"/>
    <w:rsid w:val="002924CE"/>
    <w:rsid w:val="00292671"/>
    <w:rsid w:val="00292928"/>
    <w:rsid w:val="00293A84"/>
    <w:rsid w:val="00293D32"/>
    <w:rsid w:val="00294C3A"/>
    <w:rsid w:val="00294CB3"/>
    <w:rsid w:val="002971FE"/>
    <w:rsid w:val="002A0789"/>
    <w:rsid w:val="002A4178"/>
    <w:rsid w:val="002A5C99"/>
    <w:rsid w:val="002A71F0"/>
    <w:rsid w:val="002B06FC"/>
    <w:rsid w:val="002B0F15"/>
    <w:rsid w:val="002B0F5D"/>
    <w:rsid w:val="002B1169"/>
    <w:rsid w:val="002B382D"/>
    <w:rsid w:val="002B610D"/>
    <w:rsid w:val="002B7D2C"/>
    <w:rsid w:val="002C0088"/>
    <w:rsid w:val="002C0AF4"/>
    <w:rsid w:val="002C1FE9"/>
    <w:rsid w:val="002C2221"/>
    <w:rsid w:val="002C27E9"/>
    <w:rsid w:val="002C31EA"/>
    <w:rsid w:val="002C3794"/>
    <w:rsid w:val="002C470E"/>
    <w:rsid w:val="002C4A0A"/>
    <w:rsid w:val="002C5A21"/>
    <w:rsid w:val="002C6D6D"/>
    <w:rsid w:val="002C6F79"/>
    <w:rsid w:val="002D0E8F"/>
    <w:rsid w:val="002D12EB"/>
    <w:rsid w:val="002D285C"/>
    <w:rsid w:val="002D7A2E"/>
    <w:rsid w:val="002D7AFA"/>
    <w:rsid w:val="002E03E0"/>
    <w:rsid w:val="002E19AE"/>
    <w:rsid w:val="002E2460"/>
    <w:rsid w:val="002E5FE8"/>
    <w:rsid w:val="002F1523"/>
    <w:rsid w:val="002F20F3"/>
    <w:rsid w:val="002F43E6"/>
    <w:rsid w:val="002F47DE"/>
    <w:rsid w:val="002F6873"/>
    <w:rsid w:val="002F6A89"/>
    <w:rsid w:val="002F6B24"/>
    <w:rsid w:val="002F7636"/>
    <w:rsid w:val="003000CD"/>
    <w:rsid w:val="003003E6"/>
    <w:rsid w:val="00301B3E"/>
    <w:rsid w:val="00301BF1"/>
    <w:rsid w:val="00306131"/>
    <w:rsid w:val="00310620"/>
    <w:rsid w:val="00311E2A"/>
    <w:rsid w:val="00314040"/>
    <w:rsid w:val="003149F2"/>
    <w:rsid w:val="00315589"/>
    <w:rsid w:val="00316138"/>
    <w:rsid w:val="00316C92"/>
    <w:rsid w:val="0031763F"/>
    <w:rsid w:val="00321943"/>
    <w:rsid w:val="00321C4F"/>
    <w:rsid w:val="00322037"/>
    <w:rsid w:val="003220E8"/>
    <w:rsid w:val="003239EB"/>
    <w:rsid w:val="00324FF9"/>
    <w:rsid w:val="00325999"/>
    <w:rsid w:val="00327D90"/>
    <w:rsid w:val="003311F2"/>
    <w:rsid w:val="003315CB"/>
    <w:rsid w:val="00331EAF"/>
    <w:rsid w:val="003343FC"/>
    <w:rsid w:val="003420B7"/>
    <w:rsid w:val="003421C0"/>
    <w:rsid w:val="00342C51"/>
    <w:rsid w:val="003439A3"/>
    <w:rsid w:val="00343AA4"/>
    <w:rsid w:val="00351471"/>
    <w:rsid w:val="00354106"/>
    <w:rsid w:val="00354389"/>
    <w:rsid w:val="00356EC4"/>
    <w:rsid w:val="00361247"/>
    <w:rsid w:val="0036177D"/>
    <w:rsid w:val="00361E8A"/>
    <w:rsid w:val="00362D9A"/>
    <w:rsid w:val="00362DEB"/>
    <w:rsid w:val="00370387"/>
    <w:rsid w:val="0037076A"/>
    <w:rsid w:val="00373A74"/>
    <w:rsid w:val="00374619"/>
    <w:rsid w:val="00375A73"/>
    <w:rsid w:val="00375FB4"/>
    <w:rsid w:val="00376B11"/>
    <w:rsid w:val="00377491"/>
    <w:rsid w:val="0037795A"/>
    <w:rsid w:val="00380C04"/>
    <w:rsid w:val="0038104A"/>
    <w:rsid w:val="0038166A"/>
    <w:rsid w:val="00381B34"/>
    <w:rsid w:val="00383D65"/>
    <w:rsid w:val="00384A8A"/>
    <w:rsid w:val="00386432"/>
    <w:rsid w:val="00386CF0"/>
    <w:rsid w:val="0039274A"/>
    <w:rsid w:val="00394991"/>
    <w:rsid w:val="003953B4"/>
    <w:rsid w:val="00395929"/>
    <w:rsid w:val="00395F3D"/>
    <w:rsid w:val="00396D9C"/>
    <w:rsid w:val="0039743F"/>
    <w:rsid w:val="003A082B"/>
    <w:rsid w:val="003A12C6"/>
    <w:rsid w:val="003A3DDE"/>
    <w:rsid w:val="003A4718"/>
    <w:rsid w:val="003A47FC"/>
    <w:rsid w:val="003A5802"/>
    <w:rsid w:val="003A7B5A"/>
    <w:rsid w:val="003A7CDA"/>
    <w:rsid w:val="003B2F4F"/>
    <w:rsid w:val="003B573F"/>
    <w:rsid w:val="003C065E"/>
    <w:rsid w:val="003C0F1D"/>
    <w:rsid w:val="003C2520"/>
    <w:rsid w:val="003C544E"/>
    <w:rsid w:val="003C54A1"/>
    <w:rsid w:val="003D0067"/>
    <w:rsid w:val="003D079C"/>
    <w:rsid w:val="003D3DB4"/>
    <w:rsid w:val="003D4146"/>
    <w:rsid w:val="003D5890"/>
    <w:rsid w:val="003D7DA3"/>
    <w:rsid w:val="003E149F"/>
    <w:rsid w:val="003E4C39"/>
    <w:rsid w:val="003E4D51"/>
    <w:rsid w:val="003E66DE"/>
    <w:rsid w:val="003F01A3"/>
    <w:rsid w:val="003F0E3B"/>
    <w:rsid w:val="003F2FCC"/>
    <w:rsid w:val="003F4D46"/>
    <w:rsid w:val="003F747D"/>
    <w:rsid w:val="003F759D"/>
    <w:rsid w:val="003F76B5"/>
    <w:rsid w:val="004011FB"/>
    <w:rsid w:val="0040370A"/>
    <w:rsid w:val="0040391C"/>
    <w:rsid w:val="00405E33"/>
    <w:rsid w:val="00406172"/>
    <w:rsid w:val="004077AD"/>
    <w:rsid w:val="00410AAC"/>
    <w:rsid w:val="00412B03"/>
    <w:rsid w:val="0041674B"/>
    <w:rsid w:val="004213F3"/>
    <w:rsid w:val="00427A49"/>
    <w:rsid w:val="004316B0"/>
    <w:rsid w:val="0043178C"/>
    <w:rsid w:val="00432B8C"/>
    <w:rsid w:val="00432EFC"/>
    <w:rsid w:val="00435F74"/>
    <w:rsid w:val="00436251"/>
    <w:rsid w:val="00437172"/>
    <w:rsid w:val="0043725C"/>
    <w:rsid w:val="004401EA"/>
    <w:rsid w:val="0044115B"/>
    <w:rsid w:val="00441640"/>
    <w:rsid w:val="0044176E"/>
    <w:rsid w:val="0044738B"/>
    <w:rsid w:val="00452C2E"/>
    <w:rsid w:val="00454432"/>
    <w:rsid w:val="004544E6"/>
    <w:rsid w:val="00454D0E"/>
    <w:rsid w:val="00455CAE"/>
    <w:rsid w:val="0045797C"/>
    <w:rsid w:val="00460139"/>
    <w:rsid w:val="00461342"/>
    <w:rsid w:val="0046144E"/>
    <w:rsid w:val="00463A7D"/>
    <w:rsid w:val="004649C2"/>
    <w:rsid w:val="00464EF1"/>
    <w:rsid w:val="0046562A"/>
    <w:rsid w:val="0046645C"/>
    <w:rsid w:val="00466A30"/>
    <w:rsid w:val="00471F8C"/>
    <w:rsid w:val="00474C3F"/>
    <w:rsid w:val="00474CB6"/>
    <w:rsid w:val="004751B2"/>
    <w:rsid w:val="00476DB5"/>
    <w:rsid w:val="00476F39"/>
    <w:rsid w:val="0047727A"/>
    <w:rsid w:val="00480120"/>
    <w:rsid w:val="0048290A"/>
    <w:rsid w:val="00482EF0"/>
    <w:rsid w:val="00484D99"/>
    <w:rsid w:val="004850E3"/>
    <w:rsid w:val="00486970"/>
    <w:rsid w:val="00486BC5"/>
    <w:rsid w:val="00490F71"/>
    <w:rsid w:val="0049118B"/>
    <w:rsid w:val="00493277"/>
    <w:rsid w:val="0049745D"/>
    <w:rsid w:val="0049790C"/>
    <w:rsid w:val="004A1366"/>
    <w:rsid w:val="004A4D21"/>
    <w:rsid w:val="004A538B"/>
    <w:rsid w:val="004B10B1"/>
    <w:rsid w:val="004B1875"/>
    <w:rsid w:val="004B3A7A"/>
    <w:rsid w:val="004B3D17"/>
    <w:rsid w:val="004B5139"/>
    <w:rsid w:val="004B6B1C"/>
    <w:rsid w:val="004B7D74"/>
    <w:rsid w:val="004C0E9D"/>
    <w:rsid w:val="004C6777"/>
    <w:rsid w:val="004C74E8"/>
    <w:rsid w:val="004C7FA0"/>
    <w:rsid w:val="004D2698"/>
    <w:rsid w:val="004D2CCD"/>
    <w:rsid w:val="004D5101"/>
    <w:rsid w:val="004D6B75"/>
    <w:rsid w:val="004E141B"/>
    <w:rsid w:val="004E3FFF"/>
    <w:rsid w:val="004E72B6"/>
    <w:rsid w:val="004F35F5"/>
    <w:rsid w:val="004F36FC"/>
    <w:rsid w:val="004F4ED4"/>
    <w:rsid w:val="004F529F"/>
    <w:rsid w:val="004F5367"/>
    <w:rsid w:val="004F5D7C"/>
    <w:rsid w:val="004F692D"/>
    <w:rsid w:val="004F71AD"/>
    <w:rsid w:val="00500F45"/>
    <w:rsid w:val="005013A7"/>
    <w:rsid w:val="005038B2"/>
    <w:rsid w:val="00503CE1"/>
    <w:rsid w:val="005046F4"/>
    <w:rsid w:val="0050609C"/>
    <w:rsid w:val="0051122D"/>
    <w:rsid w:val="00513212"/>
    <w:rsid w:val="0051377C"/>
    <w:rsid w:val="005170CC"/>
    <w:rsid w:val="00517A3F"/>
    <w:rsid w:val="00520BE5"/>
    <w:rsid w:val="00522C6E"/>
    <w:rsid w:val="00526ED1"/>
    <w:rsid w:val="00531B64"/>
    <w:rsid w:val="0053294F"/>
    <w:rsid w:val="00532A9A"/>
    <w:rsid w:val="00535497"/>
    <w:rsid w:val="005408F5"/>
    <w:rsid w:val="00542084"/>
    <w:rsid w:val="00542C22"/>
    <w:rsid w:val="005431A9"/>
    <w:rsid w:val="00551DB9"/>
    <w:rsid w:val="00552C74"/>
    <w:rsid w:val="00553D38"/>
    <w:rsid w:val="00555CB6"/>
    <w:rsid w:val="00556296"/>
    <w:rsid w:val="00556EE9"/>
    <w:rsid w:val="00560A5E"/>
    <w:rsid w:val="00560F0B"/>
    <w:rsid w:val="00561486"/>
    <w:rsid w:val="00562173"/>
    <w:rsid w:val="00563694"/>
    <w:rsid w:val="00566165"/>
    <w:rsid w:val="00566952"/>
    <w:rsid w:val="00566DFF"/>
    <w:rsid w:val="00567513"/>
    <w:rsid w:val="00570177"/>
    <w:rsid w:val="00571E0E"/>
    <w:rsid w:val="005728F2"/>
    <w:rsid w:val="00573332"/>
    <w:rsid w:val="00575506"/>
    <w:rsid w:val="0057601C"/>
    <w:rsid w:val="00576293"/>
    <w:rsid w:val="00580F83"/>
    <w:rsid w:val="00581D9E"/>
    <w:rsid w:val="00584501"/>
    <w:rsid w:val="00585EC8"/>
    <w:rsid w:val="00587D25"/>
    <w:rsid w:val="00592D75"/>
    <w:rsid w:val="005936B4"/>
    <w:rsid w:val="00594792"/>
    <w:rsid w:val="005A4184"/>
    <w:rsid w:val="005A47DF"/>
    <w:rsid w:val="005A755C"/>
    <w:rsid w:val="005B087E"/>
    <w:rsid w:val="005B0B2D"/>
    <w:rsid w:val="005B13AC"/>
    <w:rsid w:val="005B77B5"/>
    <w:rsid w:val="005B7FFC"/>
    <w:rsid w:val="005C4441"/>
    <w:rsid w:val="005C5018"/>
    <w:rsid w:val="005C586D"/>
    <w:rsid w:val="005D16E7"/>
    <w:rsid w:val="005D763D"/>
    <w:rsid w:val="005E007A"/>
    <w:rsid w:val="005E08EA"/>
    <w:rsid w:val="005E0A85"/>
    <w:rsid w:val="005E0D97"/>
    <w:rsid w:val="005E128E"/>
    <w:rsid w:val="005E1440"/>
    <w:rsid w:val="005E3B81"/>
    <w:rsid w:val="005E3EE3"/>
    <w:rsid w:val="005E71D2"/>
    <w:rsid w:val="005F2208"/>
    <w:rsid w:val="005F2BFE"/>
    <w:rsid w:val="005F5BFF"/>
    <w:rsid w:val="005F5EB6"/>
    <w:rsid w:val="005F7360"/>
    <w:rsid w:val="0060060F"/>
    <w:rsid w:val="006028B6"/>
    <w:rsid w:val="006048D9"/>
    <w:rsid w:val="00604A80"/>
    <w:rsid w:val="00605525"/>
    <w:rsid w:val="006131FE"/>
    <w:rsid w:val="00616666"/>
    <w:rsid w:val="00617206"/>
    <w:rsid w:val="0062379C"/>
    <w:rsid w:val="006238CF"/>
    <w:rsid w:val="00623D9D"/>
    <w:rsid w:val="00624217"/>
    <w:rsid w:val="00625059"/>
    <w:rsid w:val="0062508E"/>
    <w:rsid w:val="006258D9"/>
    <w:rsid w:val="00626446"/>
    <w:rsid w:val="00626AC9"/>
    <w:rsid w:val="0063341D"/>
    <w:rsid w:val="0063491E"/>
    <w:rsid w:val="00637D53"/>
    <w:rsid w:val="00640698"/>
    <w:rsid w:val="0064159C"/>
    <w:rsid w:val="006430E6"/>
    <w:rsid w:val="00643C87"/>
    <w:rsid w:val="006451F9"/>
    <w:rsid w:val="00645A0D"/>
    <w:rsid w:val="00646270"/>
    <w:rsid w:val="006473D7"/>
    <w:rsid w:val="006510FA"/>
    <w:rsid w:val="006521AE"/>
    <w:rsid w:val="006549C9"/>
    <w:rsid w:val="00656688"/>
    <w:rsid w:val="006575F5"/>
    <w:rsid w:val="006577D4"/>
    <w:rsid w:val="00657AA9"/>
    <w:rsid w:val="00657AF8"/>
    <w:rsid w:val="0066133D"/>
    <w:rsid w:val="00662CF1"/>
    <w:rsid w:val="006645B6"/>
    <w:rsid w:val="006670B3"/>
    <w:rsid w:val="0067194A"/>
    <w:rsid w:val="0068074E"/>
    <w:rsid w:val="006812C7"/>
    <w:rsid w:val="00683B03"/>
    <w:rsid w:val="00687006"/>
    <w:rsid w:val="00687AD9"/>
    <w:rsid w:val="006903B4"/>
    <w:rsid w:val="006913F0"/>
    <w:rsid w:val="006913F8"/>
    <w:rsid w:val="0069216F"/>
    <w:rsid w:val="00692AC4"/>
    <w:rsid w:val="00693CA9"/>
    <w:rsid w:val="00693D2B"/>
    <w:rsid w:val="006941F4"/>
    <w:rsid w:val="0069444F"/>
    <w:rsid w:val="006A00A9"/>
    <w:rsid w:val="006A29B2"/>
    <w:rsid w:val="006A55CC"/>
    <w:rsid w:val="006A5F31"/>
    <w:rsid w:val="006B0D4D"/>
    <w:rsid w:val="006B1E17"/>
    <w:rsid w:val="006B3E80"/>
    <w:rsid w:val="006B5D1E"/>
    <w:rsid w:val="006B5EB9"/>
    <w:rsid w:val="006C1DF4"/>
    <w:rsid w:val="006C3229"/>
    <w:rsid w:val="006C4860"/>
    <w:rsid w:val="006C4BA0"/>
    <w:rsid w:val="006C765A"/>
    <w:rsid w:val="006D31DF"/>
    <w:rsid w:val="006D5F49"/>
    <w:rsid w:val="006E0597"/>
    <w:rsid w:val="006E0D88"/>
    <w:rsid w:val="006E195C"/>
    <w:rsid w:val="006E1F57"/>
    <w:rsid w:val="006E73DE"/>
    <w:rsid w:val="006F0DE6"/>
    <w:rsid w:val="006F1A1B"/>
    <w:rsid w:val="006F3588"/>
    <w:rsid w:val="006F3C7D"/>
    <w:rsid w:val="006F48B1"/>
    <w:rsid w:val="006F53C1"/>
    <w:rsid w:val="006F7789"/>
    <w:rsid w:val="006F7D4F"/>
    <w:rsid w:val="00700EB9"/>
    <w:rsid w:val="00701B21"/>
    <w:rsid w:val="0070549F"/>
    <w:rsid w:val="007078B2"/>
    <w:rsid w:val="00712B0E"/>
    <w:rsid w:val="00714E9A"/>
    <w:rsid w:val="00715AFE"/>
    <w:rsid w:val="00716034"/>
    <w:rsid w:val="007173E2"/>
    <w:rsid w:val="0071750A"/>
    <w:rsid w:val="007177F3"/>
    <w:rsid w:val="00720B88"/>
    <w:rsid w:val="00721DDA"/>
    <w:rsid w:val="0072658F"/>
    <w:rsid w:val="00726D33"/>
    <w:rsid w:val="0072710A"/>
    <w:rsid w:val="007272AF"/>
    <w:rsid w:val="00731ECA"/>
    <w:rsid w:val="00733878"/>
    <w:rsid w:val="0073698E"/>
    <w:rsid w:val="00736A04"/>
    <w:rsid w:val="007378CE"/>
    <w:rsid w:val="0074101B"/>
    <w:rsid w:val="0074413B"/>
    <w:rsid w:val="007506CF"/>
    <w:rsid w:val="00750AD2"/>
    <w:rsid w:val="00751186"/>
    <w:rsid w:val="007546C8"/>
    <w:rsid w:val="00755D6D"/>
    <w:rsid w:val="007603FE"/>
    <w:rsid w:val="00762641"/>
    <w:rsid w:val="007630E0"/>
    <w:rsid w:val="00763184"/>
    <w:rsid w:val="0076325E"/>
    <w:rsid w:val="00767DC7"/>
    <w:rsid w:val="0077064B"/>
    <w:rsid w:val="00771A7B"/>
    <w:rsid w:val="00771CDE"/>
    <w:rsid w:val="007768EC"/>
    <w:rsid w:val="007779AC"/>
    <w:rsid w:val="00781221"/>
    <w:rsid w:val="00782533"/>
    <w:rsid w:val="0078263C"/>
    <w:rsid w:val="00784083"/>
    <w:rsid w:val="007842E5"/>
    <w:rsid w:val="007842EB"/>
    <w:rsid w:val="00784C9B"/>
    <w:rsid w:val="00785665"/>
    <w:rsid w:val="0079096D"/>
    <w:rsid w:val="00791741"/>
    <w:rsid w:val="00792419"/>
    <w:rsid w:val="007944D2"/>
    <w:rsid w:val="0079517C"/>
    <w:rsid w:val="007953A9"/>
    <w:rsid w:val="007962CD"/>
    <w:rsid w:val="00797CA6"/>
    <w:rsid w:val="007A1B22"/>
    <w:rsid w:val="007A2531"/>
    <w:rsid w:val="007A27CD"/>
    <w:rsid w:val="007A282F"/>
    <w:rsid w:val="007A3F02"/>
    <w:rsid w:val="007A5B90"/>
    <w:rsid w:val="007A62F7"/>
    <w:rsid w:val="007A703C"/>
    <w:rsid w:val="007B126E"/>
    <w:rsid w:val="007B1289"/>
    <w:rsid w:val="007B2C04"/>
    <w:rsid w:val="007B3FB9"/>
    <w:rsid w:val="007B44C2"/>
    <w:rsid w:val="007B4D34"/>
    <w:rsid w:val="007B612B"/>
    <w:rsid w:val="007B6A8A"/>
    <w:rsid w:val="007C045C"/>
    <w:rsid w:val="007C1E05"/>
    <w:rsid w:val="007C2FD0"/>
    <w:rsid w:val="007C473B"/>
    <w:rsid w:val="007C4BBF"/>
    <w:rsid w:val="007C6FF9"/>
    <w:rsid w:val="007C7654"/>
    <w:rsid w:val="007D0C80"/>
    <w:rsid w:val="007D1117"/>
    <w:rsid w:val="007D292E"/>
    <w:rsid w:val="007D3403"/>
    <w:rsid w:val="007D4DF3"/>
    <w:rsid w:val="007D58E9"/>
    <w:rsid w:val="007D5F4F"/>
    <w:rsid w:val="007D618D"/>
    <w:rsid w:val="007D6B00"/>
    <w:rsid w:val="007D7B44"/>
    <w:rsid w:val="007E07EF"/>
    <w:rsid w:val="007E29C3"/>
    <w:rsid w:val="007E364D"/>
    <w:rsid w:val="007E58F8"/>
    <w:rsid w:val="007F0B7E"/>
    <w:rsid w:val="007F1301"/>
    <w:rsid w:val="007F200B"/>
    <w:rsid w:val="007F5CCB"/>
    <w:rsid w:val="007F6D36"/>
    <w:rsid w:val="008002E6"/>
    <w:rsid w:val="0080315F"/>
    <w:rsid w:val="00803AE9"/>
    <w:rsid w:val="008063E4"/>
    <w:rsid w:val="008103B6"/>
    <w:rsid w:val="00811032"/>
    <w:rsid w:val="00811F1C"/>
    <w:rsid w:val="00814039"/>
    <w:rsid w:val="00814E3D"/>
    <w:rsid w:val="00816944"/>
    <w:rsid w:val="00816E2C"/>
    <w:rsid w:val="00816FF6"/>
    <w:rsid w:val="00820061"/>
    <w:rsid w:val="00823741"/>
    <w:rsid w:val="008237FA"/>
    <w:rsid w:val="00824B90"/>
    <w:rsid w:val="00825170"/>
    <w:rsid w:val="008262CF"/>
    <w:rsid w:val="008313B0"/>
    <w:rsid w:val="00831D34"/>
    <w:rsid w:val="00834914"/>
    <w:rsid w:val="0083729D"/>
    <w:rsid w:val="008428C4"/>
    <w:rsid w:val="00842AF1"/>
    <w:rsid w:val="00842EBB"/>
    <w:rsid w:val="0084393D"/>
    <w:rsid w:val="00843B4E"/>
    <w:rsid w:val="00843F2B"/>
    <w:rsid w:val="0084426E"/>
    <w:rsid w:val="00845BBA"/>
    <w:rsid w:val="00845DAA"/>
    <w:rsid w:val="00845E77"/>
    <w:rsid w:val="00845F22"/>
    <w:rsid w:val="00846EEE"/>
    <w:rsid w:val="0084707A"/>
    <w:rsid w:val="0084795F"/>
    <w:rsid w:val="008535A8"/>
    <w:rsid w:val="00853794"/>
    <w:rsid w:val="00854E2D"/>
    <w:rsid w:val="00856BA4"/>
    <w:rsid w:val="00856C89"/>
    <w:rsid w:val="008578BE"/>
    <w:rsid w:val="008614D6"/>
    <w:rsid w:val="00861B87"/>
    <w:rsid w:val="0086447F"/>
    <w:rsid w:val="00866A70"/>
    <w:rsid w:val="00866BB7"/>
    <w:rsid w:val="00872FF9"/>
    <w:rsid w:val="0087603C"/>
    <w:rsid w:val="0087775E"/>
    <w:rsid w:val="00877FDC"/>
    <w:rsid w:val="008807D5"/>
    <w:rsid w:val="00881CC8"/>
    <w:rsid w:val="008838D1"/>
    <w:rsid w:val="00884F2D"/>
    <w:rsid w:val="00885A9E"/>
    <w:rsid w:val="008860E5"/>
    <w:rsid w:val="00890CBE"/>
    <w:rsid w:val="00892BA4"/>
    <w:rsid w:val="008976BB"/>
    <w:rsid w:val="008A1CAB"/>
    <w:rsid w:val="008A278C"/>
    <w:rsid w:val="008A5E80"/>
    <w:rsid w:val="008A6FC7"/>
    <w:rsid w:val="008A6FF6"/>
    <w:rsid w:val="008B0D2F"/>
    <w:rsid w:val="008B0DEB"/>
    <w:rsid w:val="008B107E"/>
    <w:rsid w:val="008B216E"/>
    <w:rsid w:val="008B4CD4"/>
    <w:rsid w:val="008B72F7"/>
    <w:rsid w:val="008C19BA"/>
    <w:rsid w:val="008C1AB7"/>
    <w:rsid w:val="008C3552"/>
    <w:rsid w:val="008C3B57"/>
    <w:rsid w:val="008C54E4"/>
    <w:rsid w:val="008C5FF1"/>
    <w:rsid w:val="008C6370"/>
    <w:rsid w:val="008C67BC"/>
    <w:rsid w:val="008C7D3F"/>
    <w:rsid w:val="008D2956"/>
    <w:rsid w:val="008D63D8"/>
    <w:rsid w:val="008E0639"/>
    <w:rsid w:val="008E2B42"/>
    <w:rsid w:val="008E381B"/>
    <w:rsid w:val="008E436A"/>
    <w:rsid w:val="008F0D77"/>
    <w:rsid w:val="008F11BC"/>
    <w:rsid w:val="008F15A4"/>
    <w:rsid w:val="008F1906"/>
    <w:rsid w:val="008F26FF"/>
    <w:rsid w:val="008F723C"/>
    <w:rsid w:val="0090136C"/>
    <w:rsid w:val="00901CC1"/>
    <w:rsid w:val="009025EB"/>
    <w:rsid w:val="00904318"/>
    <w:rsid w:val="00905A82"/>
    <w:rsid w:val="0091185B"/>
    <w:rsid w:val="00912D22"/>
    <w:rsid w:val="009239C7"/>
    <w:rsid w:val="00925C45"/>
    <w:rsid w:val="00926C25"/>
    <w:rsid w:val="009272D1"/>
    <w:rsid w:val="00933BAC"/>
    <w:rsid w:val="00934148"/>
    <w:rsid w:val="00934E5B"/>
    <w:rsid w:val="00935334"/>
    <w:rsid w:val="0093732B"/>
    <w:rsid w:val="009373BF"/>
    <w:rsid w:val="009379EC"/>
    <w:rsid w:val="00942841"/>
    <w:rsid w:val="0095115F"/>
    <w:rsid w:val="00951F6C"/>
    <w:rsid w:val="00952E1A"/>
    <w:rsid w:val="009543B1"/>
    <w:rsid w:val="00954633"/>
    <w:rsid w:val="0097188A"/>
    <w:rsid w:val="00971F7D"/>
    <w:rsid w:val="00975A31"/>
    <w:rsid w:val="00977A67"/>
    <w:rsid w:val="0098134E"/>
    <w:rsid w:val="00981E24"/>
    <w:rsid w:val="00982659"/>
    <w:rsid w:val="00983521"/>
    <w:rsid w:val="009843A6"/>
    <w:rsid w:val="00985374"/>
    <w:rsid w:val="0098736D"/>
    <w:rsid w:val="009908FE"/>
    <w:rsid w:val="00991FDE"/>
    <w:rsid w:val="00992BFD"/>
    <w:rsid w:val="0099323C"/>
    <w:rsid w:val="00993E2F"/>
    <w:rsid w:val="00994B65"/>
    <w:rsid w:val="00995954"/>
    <w:rsid w:val="009961A8"/>
    <w:rsid w:val="009A128D"/>
    <w:rsid w:val="009A12A0"/>
    <w:rsid w:val="009A1E43"/>
    <w:rsid w:val="009A717B"/>
    <w:rsid w:val="009B0D57"/>
    <w:rsid w:val="009B0ECC"/>
    <w:rsid w:val="009B1412"/>
    <w:rsid w:val="009B2C53"/>
    <w:rsid w:val="009B4227"/>
    <w:rsid w:val="009B4D61"/>
    <w:rsid w:val="009B5B72"/>
    <w:rsid w:val="009C01BC"/>
    <w:rsid w:val="009C0A67"/>
    <w:rsid w:val="009C16EE"/>
    <w:rsid w:val="009C1C7D"/>
    <w:rsid w:val="009C1F5D"/>
    <w:rsid w:val="009C2423"/>
    <w:rsid w:val="009C59CB"/>
    <w:rsid w:val="009C6208"/>
    <w:rsid w:val="009C64D5"/>
    <w:rsid w:val="009C7BE5"/>
    <w:rsid w:val="009C7E83"/>
    <w:rsid w:val="009D005D"/>
    <w:rsid w:val="009D036A"/>
    <w:rsid w:val="009D0597"/>
    <w:rsid w:val="009D2EB6"/>
    <w:rsid w:val="009D4846"/>
    <w:rsid w:val="009D5369"/>
    <w:rsid w:val="009E091E"/>
    <w:rsid w:val="009E215A"/>
    <w:rsid w:val="009E2660"/>
    <w:rsid w:val="009E3831"/>
    <w:rsid w:val="009E5B01"/>
    <w:rsid w:val="009E6643"/>
    <w:rsid w:val="009E71AA"/>
    <w:rsid w:val="009E767C"/>
    <w:rsid w:val="009E7F59"/>
    <w:rsid w:val="009F4236"/>
    <w:rsid w:val="009F556D"/>
    <w:rsid w:val="009F5D00"/>
    <w:rsid w:val="009F67D6"/>
    <w:rsid w:val="009F6F74"/>
    <w:rsid w:val="009F7CF9"/>
    <w:rsid w:val="00A0021C"/>
    <w:rsid w:val="00A00B2D"/>
    <w:rsid w:val="00A01282"/>
    <w:rsid w:val="00A041AA"/>
    <w:rsid w:val="00A046D0"/>
    <w:rsid w:val="00A1294E"/>
    <w:rsid w:val="00A14774"/>
    <w:rsid w:val="00A14FDE"/>
    <w:rsid w:val="00A17CAA"/>
    <w:rsid w:val="00A20091"/>
    <w:rsid w:val="00A201F2"/>
    <w:rsid w:val="00A223A3"/>
    <w:rsid w:val="00A22F96"/>
    <w:rsid w:val="00A2328D"/>
    <w:rsid w:val="00A24A18"/>
    <w:rsid w:val="00A26370"/>
    <w:rsid w:val="00A26FFA"/>
    <w:rsid w:val="00A27F68"/>
    <w:rsid w:val="00A304C3"/>
    <w:rsid w:val="00A31ECE"/>
    <w:rsid w:val="00A32ADE"/>
    <w:rsid w:val="00A34AAC"/>
    <w:rsid w:val="00A350E9"/>
    <w:rsid w:val="00A36A5A"/>
    <w:rsid w:val="00A36C81"/>
    <w:rsid w:val="00A3726B"/>
    <w:rsid w:val="00A41076"/>
    <w:rsid w:val="00A42990"/>
    <w:rsid w:val="00A43166"/>
    <w:rsid w:val="00A43CAF"/>
    <w:rsid w:val="00A447F9"/>
    <w:rsid w:val="00A45186"/>
    <w:rsid w:val="00A45A14"/>
    <w:rsid w:val="00A471D8"/>
    <w:rsid w:val="00A56436"/>
    <w:rsid w:val="00A57DBB"/>
    <w:rsid w:val="00A60885"/>
    <w:rsid w:val="00A61A4C"/>
    <w:rsid w:val="00A649F1"/>
    <w:rsid w:val="00A7294F"/>
    <w:rsid w:val="00A80316"/>
    <w:rsid w:val="00A81A2F"/>
    <w:rsid w:val="00A84804"/>
    <w:rsid w:val="00A85E66"/>
    <w:rsid w:val="00A87FE4"/>
    <w:rsid w:val="00A908FA"/>
    <w:rsid w:val="00A92306"/>
    <w:rsid w:val="00A9249B"/>
    <w:rsid w:val="00A96782"/>
    <w:rsid w:val="00A96B00"/>
    <w:rsid w:val="00A979B9"/>
    <w:rsid w:val="00AA1397"/>
    <w:rsid w:val="00AA247C"/>
    <w:rsid w:val="00AA27B6"/>
    <w:rsid w:val="00AA3DE9"/>
    <w:rsid w:val="00AA432A"/>
    <w:rsid w:val="00AA437A"/>
    <w:rsid w:val="00AA5035"/>
    <w:rsid w:val="00AA603B"/>
    <w:rsid w:val="00AA6937"/>
    <w:rsid w:val="00AB364E"/>
    <w:rsid w:val="00AB3714"/>
    <w:rsid w:val="00AB4032"/>
    <w:rsid w:val="00AB54B1"/>
    <w:rsid w:val="00AB5B80"/>
    <w:rsid w:val="00AB5BA2"/>
    <w:rsid w:val="00AB6E7B"/>
    <w:rsid w:val="00AC274E"/>
    <w:rsid w:val="00AC7867"/>
    <w:rsid w:val="00AD130B"/>
    <w:rsid w:val="00AD54AA"/>
    <w:rsid w:val="00AD65FE"/>
    <w:rsid w:val="00AD6D68"/>
    <w:rsid w:val="00AD7878"/>
    <w:rsid w:val="00AE05D2"/>
    <w:rsid w:val="00AE05EF"/>
    <w:rsid w:val="00AE0647"/>
    <w:rsid w:val="00AE1F1B"/>
    <w:rsid w:val="00AE336A"/>
    <w:rsid w:val="00AE47D1"/>
    <w:rsid w:val="00AE4D32"/>
    <w:rsid w:val="00AF0D35"/>
    <w:rsid w:val="00AF0FD4"/>
    <w:rsid w:val="00AF4C74"/>
    <w:rsid w:val="00AF7984"/>
    <w:rsid w:val="00B03D7A"/>
    <w:rsid w:val="00B0427A"/>
    <w:rsid w:val="00B050E4"/>
    <w:rsid w:val="00B07239"/>
    <w:rsid w:val="00B10B0F"/>
    <w:rsid w:val="00B12048"/>
    <w:rsid w:val="00B14427"/>
    <w:rsid w:val="00B15CF9"/>
    <w:rsid w:val="00B1709B"/>
    <w:rsid w:val="00B20AD5"/>
    <w:rsid w:val="00B21940"/>
    <w:rsid w:val="00B22127"/>
    <w:rsid w:val="00B2327C"/>
    <w:rsid w:val="00B2360D"/>
    <w:rsid w:val="00B236D8"/>
    <w:rsid w:val="00B24CFC"/>
    <w:rsid w:val="00B24EBB"/>
    <w:rsid w:val="00B30064"/>
    <w:rsid w:val="00B30E1F"/>
    <w:rsid w:val="00B31CC8"/>
    <w:rsid w:val="00B344BB"/>
    <w:rsid w:val="00B34CEF"/>
    <w:rsid w:val="00B36168"/>
    <w:rsid w:val="00B37B2E"/>
    <w:rsid w:val="00B40225"/>
    <w:rsid w:val="00B428AC"/>
    <w:rsid w:val="00B45F13"/>
    <w:rsid w:val="00B46278"/>
    <w:rsid w:val="00B46809"/>
    <w:rsid w:val="00B4694B"/>
    <w:rsid w:val="00B50D04"/>
    <w:rsid w:val="00B5179B"/>
    <w:rsid w:val="00B53DC9"/>
    <w:rsid w:val="00B568DB"/>
    <w:rsid w:val="00B5695D"/>
    <w:rsid w:val="00B577FC"/>
    <w:rsid w:val="00B61B76"/>
    <w:rsid w:val="00B61CBA"/>
    <w:rsid w:val="00B62CEE"/>
    <w:rsid w:val="00B63188"/>
    <w:rsid w:val="00B65045"/>
    <w:rsid w:val="00B67FA3"/>
    <w:rsid w:val="00B71C0A"/>
    <w:rsid w:val="00B8079F"/>
    <w:rsid w:val="00B83035"/>
    <w:rsid w:val="00B83AFB"/>
    <w:rsid w:val="00B840B1"/>
    <w:rsid w:val="00B92B8A"/>
    <w:rsid w:val="00B93428"/>
    <w:rsid w:val="00B940AA"/>
    <w:rsid w:val="00B951F3"/>
    <w:rsid w:val="00B9522B"/>
    <w:rsid w:val="00B95C47"/>
    <w:rsid w:val="00BA2368"/>
    <w:rsid w:val="00BA3BCF"/>
    <w:rsid w:val="00BB02F1"/>
    <w:rsid w:val="00BB0A90"/>
    <w:rsid w:val="00BB598B"/>
    <w:rsid w:val="00BB5E3A"/>
    <w:rsid w:val="00BC06F5"/>
    <w:rsid w:val="00BC0806"/>
    <w:rsid w:val="00BC1454"/>
    <w:rsid w:val="00BC1E32"/>
    <w:rsid w:val="00BC363D"/>
    <w:rsid w:val="00BC42B3"/>
    <w:rsid w:val="00BC56EC"/>
    <w:rsid w:val="00BC6338"/>
    <w:rsid w:val="00BC7D80"/>
    <w:rsid w:val="00BD026C"/>
    <w:rsid w:val="00BD1297"/>
    <w:rsid w:val="00BD3271"/>
    <w:rsid w:val="00BD33C4"/>
    <w:rsid w:val="00BD34CF"/>
    <w:rsid w:val="00BD4341"/>
    <w:rsid w:val="00BD52F2"/>
    <w:rsid w:val="00BE1132"/>
    <w:rsid w:val="00BE1DCD"/>
    <w:rsid w:val="00BE7270"/>
    <w:rsid w:val="00BF1D95"/>
    <w:rsid w:val="00BF205C"/>
    <w:rsid w:val="00BF23D5"/>
    <w:rsid w:val="00BF31A4"/>
    <w:rsid w:val="00BF374E"/>
    <w:rsid w:val="00BF4882"/>
    <w:rsid w:val="00BF7E29"/>
    <w:rsid w:val="00C01FA2"/>
    <w:rsid w:val="00C0201D"/>
    <w:rsid w:val="00C0377A"/>
    <w:rsid w:val="00C03DF5"/>
    <w:rsid w:val="00C04417"/>
    <w:rsid w:val="00C1031D"/>
    <w:rsid w:val="00C11908"/>
    <w:rsid w:val="00C1368B"/>
    <w:rsid w:val="00C14757"/>
    <w:rsid w:val="00C14F2A"/>
    <w:rsid w:val="00C1648D"/>
    <w:rsid w:val="00C17264"/>
    <w:rsid w:val="00C22635"/>
    <w:rsid w:val="00C22FE3"/>
    <w:rsid w:val="00C24CCC"/>
    <w:rsid w:val="00C24F67"/>
    <w:rsid w:val="00C255D3"/>
    <w:rsid w:val="00C30AFE"/>
    <w:rsid w:val="00C420C7"/>
    <w:rsid w:val="00C42536"/>
    <w:rsid w:val="00C44A2D"/>
    <w:rsid w:val="00C45162"/>
    <w:rsid w:val="00C47E3D"/>
    <w:rsid w:val="00C508E0"/>
    <w:rsid w:val="00C517E7"/>
    <w:rsid w:val="00C534BB"/>
    <w:rsid w:val="00C54C85"/>
    <w:rsid w:val="00C54ED4"/>
    <w:rsid w:val="00C56022"/>
    <w:rsid w:val="00C57359"/>
    <w:rsid w:val="00C579AB"/>
    <w:rsid w:val="00C62A2C"/>
    <w:rsid w:val="00C63756"/>
    <w:rsid w:val="00C64D40"/>
    <w:rsid w:val="00C64E1D"/>
    <w:rsid w:val="00C67BB3"/>
    <w:rsid w:val="00C70091"/>
    <w:rsid w:val="00C702A2"/>
    <w:rsid w:val="00C70738"/>
    <w:rsid w:val="00C7179D"/>
    <w:rsid w:val="00C71871"/>
    <w:rsid w:val="00C720CD"/>
    <w:rsid w:val="00C724AC"/>
    <w:rsid w:val="00C77860"/>
    <w:rsid w:val="00C77C11"/>
    <w:rsid w:val="00C82AAA"/>
    <w:rsid w:val="00C85503"/>
    <w:rsid w:val="00C870BC"/>
    <w:rsid w:val="00C8743C"/>
    <w:rsid w:val="00C87B1B"/>
    <w:rsid w:val="00C87C1D"/>
    <w:rsid w:val="00C9263C"/>
    <w:rsid w:val="00C93537"/>
    <w:rsid w:val="00C97219"/>
    <w:rsid w:val="00CA0826"/>
    <w:rsid w:val="00CA21E5"/>
    <w:rsid w:val="00CA38F4"/>
    <w:rsid w:val="00CA41EA"/>
    <w:rsid w:val="00CA6FCA"/>
    <w:rsid w:val="00CA70F6"/>
    <w:rsid w:val="00CA7985"/>
    <w:rsid w:val="00CB195D"/>
    <w:rsid w:val="00CB2315"/>
    <w:rsid w:val="00CB2C1E"/>
    <w:rsid w:val="00CB2D46"/>
    <w:rsid w:val="00CB2F3B"/>
    <w:rsid w:val="00CB424C"/>
    <w:rsid w:val="00CB5593"/>
    <w:rsid w:val="00CB6CF7"/>
    <w:rsid w:val="00CB7550"/>
    <w:rsid w:val="00CB795F"/>
    <w:rsid w:val="00CB7A63"/>
    <w:rsid w:val="00CC5C46"/>
    <w:rsid w:val="00CC691B"/>
    <w:rsid w:val="00CD289E"/>
    <w:rsid w:val="00CD36C7"/>
    <w:rsid w:val="00CD3DCD"/>
    <w:rsid w:val="00CD4B72"/>
    <w:rsid w:val="00CD579B"/>
    <w:rsid w:val="00CE1689"/>
    <w:rsid w:val="00CE3A6E"/>
    <w:rsid w:val="00CE7693"/>
    <w:rsid w:val="00CE7AA4"/>
    <w:rsid w:val="00CF01CE"/>
    <w:rsid w:val="00CF25D9"/>
    <w:rsid w:val="00CF2F1C"/>
    <w:rsid w:val="00CF4570"/>
    <w:rsid w:val="00CF57C5"/>
    <w:rsid w:val="00CF6B31"/>
    <w:rsid w:val="00CF6FEB"/>
    <w:rsid w:val="00CF78B8"/>
    <w:rsid w:val="00CF7C17"/>
    <w:rsid w:val="00CF7D8C"/>
    <w:rsid w:val="00D0789B"/>
    <w:rsid w:val="00D07F58"/>
    <w:rsid w:val="00D100D4"/>
    <w:rsid w:val="00D11153"/>
    <w:rsid w:val="00D124FD"/>
    <w:rsid w:val="00D1316D"/>
    <w:rsid w:val="00D135B5"/>
    <w:rsid w:val="00D13FAA"/>
    <w:rsid w:val="00D1402A"/>
    <w:rsid w:val="00D15E31"/>
    <w:rsid w:val="00D15FA5"/>
    <w:rsid w:val="00D17374"/>
    <w:rsid w:val="00D210B0"/>
    <w:rsid w:val="00D2124A"/>
    <w:rsid w:val="00D23020"/>
    <w:rsid w:val="00D24E04"/>
    <w:rsid w:val="00D323B6"/>
    <w:rsid w:val="00D33B2E"/>
    <w:rsid w:val="00D343DF"/>
    <w:rsid w:val="00D351DB"/>
    <w:rsid w:val="00D356DF"/>
    <w:rsid w:val="00D360A1"/>
    <w:rsid w:val="00D361CF"/>
    <w:rsid w:val="00D36927"/>
    <w:rsid w:val="00D42372"/>
    <w:rsid w:val="00D443F7"/>
    <w:rsid w:val="00D44B35"/>
    <w:rsid w:val="00D4598A"/>
    <w:rsid w:val="00D460F3"/>
    <w:rsid w:val="00D465A8"/>
    <w:rsid w:val="00D46D19"/>
    <w:rsid w:val="00D51542"/>
    <w:rsid w:val="00D5353F"/>
    <w:rsid w:val="00D539C9"/>
    <w:rsid w:val="00D5496E"/>
    <w:rsid w:val="00D57AC1"/>
    <w:rsid w:val="00D61061"/>
    <w:rsid w:val="00D61E3C"/>
    <w:rsid w:val="00D61FCB"/>
    <w:rsid w:val="00D62B1B"/>
    <w:rsid w:val="00D62FFB"/>
    <w:rsid w:val="00D63A6B"/>
    <w:rsid w:val="00D73943"/>
    <w:rsid w:val="00D74479"/>
    <w:rsid w:val="00D761E3"/>
    <w:rsid w:val="00D8240C"/>
    <w:rsid w:val="00D839DB"/>
    <w:rsid w:val="00D8691A"/>
    <w:rsid w:val="00D87707"/>
    <w:rsid w:val="00D92583"/>
    <w:rsid w:val="00D930B5"/>
    <w:rsid w:val="00D94CAE"/>
    <w:rsid w:val="00D95C1D"/>
    <w:rsid w:val="00D96295"/>
    <w:rsid w:val="00DA01FB"/>
    <w:rsid w:val="00DA0E1D"/>
    <w:rsid w:val="00DA2C14"/>
    <w:rsid w:val="00DA2DAE"/>
    <w:rsid w:val="00DA3E79"/>
    <w:rsid w:val="00DA590E"/>
    <w:rsid w:val="00DB3650"/>
    <w:rsid w:val="00DB39A2"/>
    <w:rsid w:val="00DB3A7D"/>
    <w:rsid w:val="00DB53BE"/>
    <w:rsid w:val="00DB6C6B"/>
    <w:rsid w:val="00DC55E7"/>
    <w:rsid w:val="00DC5F00"/>
    <w:rsid w:val="00DC6E5B"/>
    <w:rsid w:val="00DC7D64"/>
    <w:rsid w:val="00DD077D"/>
    <w:rsid w:val="00DD0F63"/>
    <w:rsid w:val="00DD222B"/>
    <w:rsid w:val="00DD233A"/>
    <w:rsid w:val="00DD5041"/>
    <w:rsid w:val="00DD59E0"/>
    <w:rsid w:val="00DD64DD"/>
    <w:rsid w:val="00DD77FC"/>
    <w:rsid w:val="00DD7F5A"/>
    <w:rsid w:val="00DE117E"/>
    <w:rsid w:val="00DE3E51"/>
    <w:rsid w:val="00DF0D02"/>
    <w:rsid w:val="00DF3064"/>
    <w:rsid w:val="00DF48B2"/>
    <w:rsid w:val="00DF59E0"/>
    <w:rsid w:val="00DF666C"/>
    <w:rsid w:val="00DF66B8"/>
    <w:rsid w:val="00DF70C7"/>
    <w:rsid w:val="00E006F0"/>
    <w:rsid w:val="00E017B0"/>
    <w:rsid w:val="00E023F0"/>
    <w:rsid w:val="00E037FF"/>
    <w:rsid w:val="00E07618"/>
    <w:rsid w:val="00E078AD"/>
    <w:rsid w:val="00E10260"/>
    <w:rsid w:val="00E12098"/>
    <w:rsid w:val="00E15053"/>
    <w:rsid w:val="00E157D9"/>
    <w:rsid w:val="00E16ACB"/>
    <w:rsid w:val="00E16DC2"/>
    <w:rsid w:val="00E16EFC"/>
    <w:rsid w:val="00E17665"/>
    <w:rsid w:val="00E22534"/>
    <w:rsid w:val="00E235E1"/>
    <w:rsid w:val="00E23739"/>
    <w:rsid w:val="00E24471"/>
    <w:rsid w:val="00E2480E"/>
    <w:rsid w:val="00E24E2A"/>
    <w:rsid w:val="00E2676C"/>
    <w:rsid w:val="00E26AEB"/>
    <w:rsid w:val="00E277F7"/>
    <w:rsid w:val="00E3236B"/>
    <w:rsid w:val="00E325C0"/>
    <w:rsid w:val="00E338C4"/>
    <w:rsid w:val="00E34D12"/>
    <w:rsid w:val="00E3614C"/>
    <w:rsid w:val="00E41702"/>
    <w:rsid w:val="00E41CDC"/>
    <w:rsid w:val="00E43322"/>
    <w:rsid w:val="00E47730"/>
    <w:rsid w:val="00E50411"/>
    <w:rsid w:val="00E51332"/>
    <w:rsid w:val="00E53FAD"/>
    <w:rsid w:val="00E55276"/>
    <w:rsid w:val="00E55C0C"/>
    <w:rsid w:val="00E64AA6"/>
    <w:rsid w:val="00E650FB"/>
    <w:rsid w:val="00E67BCB"/>
    <w:rsid w:val="00E67C27"/>
    <w:rsid w:val="00E70CB4"/>
    <w:rsid w:val="00E71A95"/>
    <w:rsid w:val="00E71F00"/>
    <w:rsid w:val="00E7344B"/>
    <w:rsid w:val="00E7348C"/>
    <w:rsid w:val="00E73AF1"/>
    <w:rsid w:val="00E74A75"/>
    <w:rsid w:val="00E755B7"/>
    <w:rsid w:val="00E801EE"/>
    <w:rsid w:val="00E8417F"/>
    <w:rsid w:val="00E90F28"/>
    <w:rsid w:val="00E91228"/>
    <w:rsid w:val="00E93063"/>
    <w:rsid w:val="00E940EE"/>
    <w:rsid w:val="00E94D6F"/>
    <w:rsid w:val="00E9782C"/>
    <w:rsid w:val="00E97E85"/>
    <w:rsid w:val="00E97FB4"/>
    <w:rsid w:val="00EA0083"/>
    <w:rsid w:val="00EA1A8C"/>
    <w:rsid w:val="00EA2BED"/>
    <w:rsid w:val="00EB2F01"/>
    <w:rsid w:val="00EB6A28"/>
    <w:rsid w:val="00EC2A79"/>
    <w:rsid w:val="00EC3AC7"/>
    <w:rsid w:val="00EC48B1"/>
    <w:rsid w:val="00EC5B5B"/>
    <w:rsid w:val="00EC6ED2"/>
    <w:rsid w:val="00EC7028"/>
    <w:rsid w:val="00EC78CB"/>
    <w:rsid w:val="00EC7EE1"/>
    <w:rsid w:val="00ED39D7"/>
    <w:rsid w:val="00ED6378"/>
    <w:rsid w:val="00ED7860"/>
    <w:rsid w:val="00EE04BA"/>
    <w:rsid w:val="00EE13A5"/>
    <w:rsid w:val="00EE39A3"/>
    <w:rsid w:val="00EE42AC"/>
    <w:rsid w:val="00EF5BAD"/>
    <w:rsid w:val="00EF5D98"/>
    <w:rsid w:val="00F00CAF"/>
    <w:rsid w:val="00F01BF1"/>
    <w:rsid w:val="00F02D96"/>
    <w:rsid w:val="00F0362B"/>
    <w:rsid w:val="00F04065"/>
    <w:rsid w:val="00F055B1"/>
    <w:rsid w:val="00F05B19"/>
    <w:rsid w:val="00F10817"/>
    <w:rsid w:val="00F10A1A"/>
    <w:rsid w:val="00F1688D"/>
    <w:rsid w:val="00F2155F"/>
    <w:rsid w:val="00F229AB"/>
    <w:rsid w:val="00F22BE9"/>
    <w:rsid w:val="00F23660"/>
    <w:rsid w:val="00F23C6B"/>
    <w:rsid w:val="00F244B4"/>
    <w:rsid w:val="00F278C1"/>
    <w:rsid w:val="00F30FC4"/>
    <w:rsid w:val="00F324CD"/>
    <w:rsid w:val="00F32CA1"/>
    <w:rsid w:val="00F330BE"/>
    <w:rsid w:val="00F342CE"/>
    <w:rsid w:val="00F36DDC"/>
    <w:rsid w:val="00F430AD"/>
    <w:rsid w:val="00F43465"/>
    <w:rsid w:val="00F45084"/>
    <w:rsid w:val="00F45454"/>
    <w:rsid w:val="00F457E3"/>
    <w:rsid w:val="00F46852"/>
    <w:rsid w:val="00F4704B"/>
    <w:rsid w:val="00F522F1"/>
    <w:rsid w:val="00F53D58"/>
    <w:rsid w:val="00F54C00"/>
    <w:rsid w:val="00F562AE"/>
    <w:rsid w:val="00F567EE"/>
    <w:rsid w:val="00F570BC"/>
    <w:rsid w:val="00F57A0E"/>
    <w:rsid w:val="00F60461"/>
    <w:rsid w:val="00F61791"/>
    <w:rsid w:val="00F61A8F"/>
    <w:rsid w:val="00F6339E"/>
    <w:rsid w:val="00F63AF3"/>
    <w:rsid w:val="00F658F2"/>
    <w:rsid w:val="00F65ABD"/>
    <w:rsid w:val="00F67959"/>
    <w:rsid w:val="00F7005F"/>
    <w:rsid w:val="00F764CA"/>
    <w:rsid w:val="00F80115"/>
    <w:rsid w:val="00F90A0E"/>
    <w:rsid w:val="00F916F1"/>
    <w:rsid w:val="00F94B55"/>
    <w:rsid w:val="00F94C9E"/>
    <w:rsid w:val="00F97B50"/>
    <w:rsid w:val="00FA0396"/>
    <w:rsid w:val="00FA52D8"/>
    <w:rsid w:val="00FA58E0"/>
    <w:rsid w:val="00FA5C0B"/>
    <w:rsid w:val="00FB21B1"/>
    <w:rsid w:val="00FB2E28"/>
    <w:rsid w:val="00FB39D3"/>
    <w:rsid w:val="00FC1055"/>
    <w:rsid w:val="00FC37A3"/>
    <w:rsid w:val="00FD02F9"/>
    <w:rsid w:val="00FD09C9"/>
    <w:rsid w:val="00FD0F47"/>
    <w:rsid w:val="00FD1579"/>
    <w:rsid w:val="00FD27B1"/>
    <w:rsid w:val="00FD41E4"/>
    <w:rsid w:val="00FD5FB4"/>
    <w:rsid w:val="00FD62DD"/>
    <w:rsid w:val="00FD62F4"/>
    <w:rsid w:val="00FD6BB1"/>
    <w:rsid w:val="00FE4063"/>
    <w:rsid w:val="00FE4D74"/>
    <w:rsid w:val="00FE5863"/>
    <w:rsid w:val="00FF1850"/>
    <w:rsid w:val="00FF2FC7"/>
    <w:rsid w:val="00FF37F5"/>
    <w:rsid w:val="00FF5EA2"/>
    <w:rsid w:val="00FF6338"/>
    <w:rsid w:val="00FF661C"/>
    <w:rsid w:val="00FF67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List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1F4"/>
    <w:rPr>
      <w:rFonts w:ascii="Times New Roman" w:eastAsia="Times New Roman" w:hAnsi="Times New Roman"/>
      <w:sz w:val="24"/>
      <w:szCs w:val="24"/>
    </w:rPr>
  </w:style>
  <w:style w:type="paragraph" w:styleId="Nagwek1">
    <w:name w:val="heading 1"/>
    <w:basedOn w:val="Normalny"/>
    <w:next w:val="Normalny"/>
    <w:link w:val="Nagwek1Znak"/>
    <w:qFormat/>
    <w:rsid w:val="006941F4"/>
    <w:pPr>
      <w:keepNext/>
      <w:outlineLvl w:val="0"/>
    </w:pPr>
    <w:rPr>
      <w:b/>
      <w:sz w:val="36"/>
      <w:szCs w:val="20"/>
    </w:rPr>
  </w:style>
  <w:style w:type="paragraph" w:styleId="Nagwek2">
    <w:name w:val="heading 2"/>
    <w:basedOn w:val="Normalny"/>
    <w:next w:val="Normalny"/>
    <w:link w:val="Nagwek2Znak"/>
    <w:uiPriority w:val="9"/>
    <w:qFormat/>
    <w:rsid w:val="006941F4"/>
    <w:pPr>
      <w:keepNext/>
      <w:spacing w:before="240" w:after="60" w:line="276" w:lineRule="auto"/>
      <w:outlineLvl w:val="1"/>
    </w:pPr>
    <w:rPr>
      <w:rFonts w:ascii="Cambria" w:hAnsi="Cambria"/>
      <w:b/>
      <w:bCs/>
      <w:i/>
      <w:iCs/>
      <w:sz w:val="28"/>
      <w:szCs w:val="28"/>
      <w:lang w:eastAsia="en-US"/>
    </w:rPr>
  </w:style>
  <w:style w:type="paragraph" w:styleId="Nagwek3">
    <w:name w:val="heading 3"/>
    <w:basedOn w:val="Normalny"/>
    <w:next w:val="Normalny"/>
    <w:link w:val="Nagwek3Znak"/>
    <w:uiPriority w:val="9"/>
    <w:unhideWhenUsed/>
    <w:qFormat/>
    <w:rsid w:val="009D4846"/>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6941F4"/>
    <w:pPr>
      <w:keepNext/>
      <w:spacing w:before="240" w:after="60" w:line="276" w:lineRule="auto"/>
      <w:outlineLvl w:val="3"/>
    </w:pPr>
    <w:rPr>
      <w:rFonts w:eastAsia="Calibri"/>
      <w:b/>
      <w:bCs/>
      <w:sz w:val="28"/>
      <w:szCs w:val="28"/>
      <w:lang w:eastAsia="en-US"/>
    </w:rPr>
  </w:style>
  <w:style w:type="paragraph" w:styleId="Nagwek5">
    <w:name w:val="heading 5"/>
    <w:basedOn w:val="Normalny"/>
    <w:next w:val="Normalny"/>
    <w:link w:val="Nagwek5Znak"/>
    <w:qFormat/>
    <w:rsid w:val="006941F4"/>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qFormat/>
    <w:rsid w:val="006941F4"/>
    <w:pPr>
      <w:spacing w:before="240" w:after="60"/>
      <w:outlineLvl w:val="5"/>
    </w:pPr>
    <w:rPr>
      <w:rFonts w:ascii="Calibri" w:hAnsi="Calibri"/>
      <w:b/>
      <w:bCs/>
      <w:sz w:val="22"/>
      <w:szCs w:val="22"/>
    </w:rPr>
  </w:style>
  <w:style w:type="paragraph" w:styleId="Nagwek8">
    <w:name w:val="heading 8"/>
    <w:basedOn w:val="Normalny"/>
    <w:next w:val="Normalny"/>
    <w:link w:val="Nagwek8Znak"/>
    <w:qFormat/>
    <w:rsid w:val="006941F4"/>
    <w:pPr>
      <w:spacing w:before="240" w:after="60"/>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941F4"/>
    <w:rPr>
      <w:rFonts w:ascii="Times New Roman" w:eastAsia="Times New Roman" w:hAnsi="Times New Roman" w:cs="Times New Roman"/>
      <w:b/>
      <w:sz w:val="36"/>
      <w:szCs w:val="20"/>
      <w:lang w:eastAsia="pl-PL"/>
    </w:rPr>
  </w:style>
  <w:style w:type="character" w:customStyle="1" w:styleId="Nagwek2Znak">
    <w:name w:val="Nagłówek 2 Znak"/>
    <w:basedOn w:val="Domylnaczcionkaakapitu"/>
    <w:link w:val="Nagwek2"/>
    <w:uiPriority w:val="9"/>
    <w:rsid w:val="006941F4"/>
    <w:rPr>
      <w:rFonts w:ascii="Cambria" w:eastAsia="Times New Roman" w:hAnsi="Cambria" w:cs="Times New Roman"/>
      <w:b/>
      <w:bCs/>
      <w:i/>
      <w:iCs/>
      <w:sz w:val="28"/>
      <w:szCs w:val="28"/>
    </w:rPr>
  </w:style>
  <w:style w:type="character" w:customStyle="1" w:styleId="Nagwek4Znak">
    <w:name w:val="Nagłówek 4 Znak"/>
    <w:basedOn w:val="Domylnaczcionkaakapitu"/>
    <w:link w:val="Nagwek4"/>
    <w:rsid w:val="006941F4"/>
    <w:rPr>
      <w:rFonts w:ascii="Times New Roman" w:eastAsia="Calibri" w:hAnsi="Times New Roman" w:cs="Times New Roman"/>
      <w:b/>
      <w:bCs/>
      <w:sz w:val="28"/>
      <w:szCs w:val="28"/>
    </w:rPr>
  </w:style>
  <w:style w:type="character" w:customStyle="1" w:styleId="Nagwek5Znak">
    <w:name w:val="Nagłówek 5 Znak"/>
    <w:basedOn w:val="Domylnaczcionkaakapitu"/>
    <w:link w:val="Nagwek5"/>
    <w:rsid w:val="006941F4"/>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6941F4"/>
    <w:rPr>
      <w:rFonts w:ascii="Calibri" w:eastAsia="Times New Roman" w:hAnsi="Calibri" w:cs="Times New Roman"/>
      <w:b/>
      <w:bCs/>
      <w:lang w:eastAsia="pl-PL"/>
    </w:rPr>
  </w:style>
  <w:style w:type="character" w:customStyle="1" w:styleId="Nagwek8Znak">
    <w:name w:val="Nagłówek 8 Znak"/>
    <w:basedOn w:val="Domylnaczcionkaakapitu"/>
    <w:link w:val="Nagwek8"/>
    <w:rsid w:val="006941F4"/>
    <w:rPr>
      <w:rFonts w:ascii="Calibri" w:eastAsia="Times New Roman" w:hAnsi="Calibri" w:cs="Times New Roman"/>
      <w:i/>
      <w:iCs/>
      <w:sz w:val="24"/>
      <w:szCs w:val="24"/>
      <w:lang w:eastAsia="pl-PL"/>
    </w:rPr>
  </w:style>
  <w:style w:type="character" w:styleId="Uwydatnienie">
    <w:name w:val="Emphasis"/>
    <w:basedOn w:val="Domylnaczcionkaakapitu"/>
    <w:uiPriority w:val="20"/>
    <w:qFormat/>
    <w:rsid w:val="006941F4"/>
    <w:rPr>
      <w:i/>
      <w:iCs/>
    </w:rPr>
  </w:style>
  <w:style w:type="character" w:styleId="Hipercze">
    <w:name w:val="Hyperlink"/>
    <w:basedOn w:val="Domylnaczcionkaakapitu"/>
    <w:rsid w:val="006941F4"/>
    <w:rPr>
      <w:color w:val="0000FF"/>
      <w:u w:val="single"/>
    </w:rPr>
  </w:style>
  <w:style w:type="character" w:styleId="Wyrnieniedelikatne">
    <w:name w:val="Subtle Emphasis"/>
    <w:basedOn w:val="Domylnaczcionkaakapitu"/>
    <w:uiPriority w:val="19"/>
    <w:qFormat/>
    <w:rsid w:val="006941F4"/>
    <w:rPr>
      <w:i/>
      <w:iCs/>
      <w:color w:val="808080"/>
    </w:rPr>
  </w:style>
  <w:style w:type="paragraph" w:styleId="Stopka">
    <w:name w:val="footer"/>
    <w:basedOn w:val="Normalny"/>
    <w:link w:val="StopkaZnak"/>
    <w:uiPriority w:val="99"/>
    <w:rsid w:val="006941F4"/>
    <w:pPr>
      <w:tabs>
        <w:tab w:val="center" w:pos="4536"/>
        <w:tab w:val="right" w:pos="9072"/>
      </w:tabs>
    </w:pPr>
  </w:style>
  <w:style w:type="character" w:customStyle="1" w:styleId="StopkaZnak">
    <w:name w:val="Stopka Znak"/>
    <w:basedOn w:val="Domylnaczcionkaakapitu"/>
    <w:link w:val="Stopka"/>
    <w:uiPriority w:val="99"/>
    <w:rsid w:val="006941F4"/>
    <w:rPr>
      <w:rFonts w:ascii="Times New Roman" w:eastAsia="Times New Roman" w:hAnsi="Times New Roman" w:cs="Times New Roman"/>
      <w:sz w:val="24"/>
      <w:szCs w:val="24"/>
      <w:lang w:eastAsia="pl-PL"/>
    </w:rPr>
  </w:style>
  <w:style w:type="paragraph" w:styleId="Akapitzlist">
    <w:name w:val="List Paragraph"/>
    <w:aliases w:val="CW_Lista,Obiekt,List Paragraph1,normalny tekst,Akapit z listą11,Wypunktowanie,BulletC,Numerowanie,Nagłowek 3,Dot pt,F5 List Paragraph,Recommendation,List Paragraph11,lp1,L1,Akapit z listą5,2 heading,A_wyliczenie,K-P_odwolanie"/>
    <w:basedOn w:val="Normalny"/>
    <w:link w:val="AkapitzlistZnak"/>
    <w:uiPriority w:val="1"/>
    <w:qFormat/>
    <w:rsid w:val="006941F4"/>
    <w:pPr>
      <w:spacing w:after="200" w:line="276" w:lineRule="auto"/>
      <w:ind w:left="720"/>
      <w:contextualSpacing/>
    </w:pPr>
    <w:rPr>
      <w:rFonts w:ascii="Calibri" w:eastAsia="Calibri" w:hAnsi="Calibri"/>
      <w:sz w:val="20"/>
      <w:szCs w:val="20"/>
    </w:rPr>
  </w:style>
  <w:style w:type="paragraph" w:styleId="Tekstdymka">
    <w:name w:val="Balloon Text"/>
    <w:basedOn w:val="Normalny"/>
    <w:link w:val="TekstdymkaZnak"/>
    <w:uiPriority w:val="99"/>
    <w:rsid w:val="006941F4"/>
    <w:rPr>
      <w:rFonts w:ascii="Tahoma" w:hAnsi="Tahoma" w:cs="Tahoma"/>
      <w:sz w:val="16"/>
      <w:szCs w:val="16"/>
    </w:rPr>
  </w:style>
  <w:style w:type="character" w:customStyle="1" w:styleId="TekstdymkaZnak">
    <w:name w:val="Tekst dymka Znak"/>
    <w:basedOn w:val="Domylnaczcionkaakapitu"/>
    <w:link w:val="Tekstdymka"/>
    <w:uiPriority w:val="99"/>
    <w:rsid w:val="006941F4"/>
    <w:rPr>
      <w:rFonts w:ascii="Tahoma" w:eastAsia="Times New Roman" w:hAnsi="Tahoma" w:cs="Tahoma"/>
      <w:sz w:val="16"/>
      <w:szCs w:val="16"/>
      <w:lang w:eastAsia="pl-PL"/>
    </w:rPr>
  </w:style>
  <w:style w:type="paragraph" w:styleId="Nagwek">
    <w:name w:val="header"/>
    <w:aliases w:val="Nagłówek strony,index"/>
    <w:basedOn w:val="Normalny"/>
    <w:link w:val="NagwekZnak"/>
    <w:uiPriority w:val="99"/>
    <w:rsid w:val="006941F4"/>
    <w:pPr>
      <w:tabs>
        <w:tab w:val="center" w:pos="4536"/>
        <w:tab w:val="right" w:pos="9072"/>
      </w:tabs>
    </w:pPr>
  </w:style>
  <w:style w:type="character" w:customStyle="1" w:styleId="NagwekZnak">
    <w:name w:val="Nagłówek Znak"/>
    <w:aliases w:val="Nagłówek strony Znak,index Znak"/>
    <w:basedOn w:val="Domylnaczcionkaakapitu"/>
    <w:link w:val="Nagwek"/>
    <w:uiPriority w:val="99"/>
    <w:rsid w:val="006941F4"/>
    <w:rPr>
      <w:rFonts w:ascii="Times New Roman" w:eastAsia="Times New Roman" w:hAnsi="Times New Roman" w:cs="Times New Roman"/>
      <w:sz w:val="24"/>
      <w:szCs w:val="24"/>
      <w:lang w:eastAsia="pl-PL"/>
    </w:rPr>
  </w:style>
  <w:style w:type="paragraph" w:customStyle="1" w:styleId="StylIwony">
    <w:name w:val="Styl Iwony"/>
    <w:basedOn w:val="Normalny"/>
    <w:rsid w:val="006941F4"/>
    <w:pPr>
      <w:overflowPunct w:val="0"/>
      <w:autoSpaceDE w:val="0"/>
      <w:autoSpaceDN w:val="0"/>
      <w:adjustRightInd w:val="0"/>
      <w:spacing w:before="120" w:after="120"/>
      <w:jc w:val="both"/>
    </w:pPr>
    <w:rPr>
      <w:rFonts w:ascii="Bookman Old Style" w:hAnsi="Bookman Old Style"/>
      <w:szCs w:val="20"/>
    </w:rPr>
  </w:style>
  <w:style w:type="paragraph" w:styleId="Tekstpodstawowy3">
    <w:name w:val="Body Text 3"/>
    <w:basedOn w:val="Normalny"/>
    <w:link w:val="Tekstpodstawowy3Znak"/>
    <w:rsid w:val="006941F4"/>
    <w:pPr>
      <w:jc w:val="center"/>
    </w:pPr>
    <w:rPr>
      <w:b/>
      <w:bCs/>
    </w:rPr>
  </w:style>
  <w:style w:type="character" w:customStyle="1" w:styleId="Tekstpodstawowy3Znak">
    <w:name w:val="Tekst podstawowy 3 Znak"/>
    <w:basedOn w:val="Domylnaczcionkaakapitu"/>
    <w:link w:val="Tekstpodstawowy3"/>
    <w:rsid w:val="006941F4"/>
    <w:rPr>
      <w:rFonts w:ascii="Times New Roman" w:eastAsia="Times New Roman" w:hAnsi="Times New Roman" w:cs="Times New Roman"/>
      <w:b/>
      <w:bCs/>
      <w:sz w:val="24"/>
      <w:szCs w:val="24"/>
      <w:lang w:eastAsia="pl-PL"/>
    </w:rPr>
  </w:style>
  <w:style w:type="paragraph" w:styleId="Tekstpodstawowy">
    <w:name w:val="Body Text"/>
    <w:aliases w:val="a2, Znak Znak, Znak,Znak Znak,Znak"/>
    <w:basedOn w:val="Normalny"/>
    <w:link w:val="TekstpodstawowyZnak"/>
    <w:uiPriority w:val="1"/>
    <w:qFormat/>
    <w:rsid w:val="006941F4"/>
    <w:pPr>
      <w:jc w:val="both"/>
    </w:pPr>
  </w:style>
  <w:style w:type="character" w:customStyle="1" w:styleId="TekstpodstawowyZnak">
    <w:name w:val="Tekst podstawowy Znak"/>
    <w:aliases w:val="a2 Znak, Znak Znak Znak, Znak Znak1,Znak Znak Znak,Znak Znak1"/>
    <w:basedOn w:val="Domylnaczcionkaakapitu"/>
    <w:link w:val="Tekstpodstawowy"/>
    <w:uiPriority w:val="1"/>
    <w:rsid w:val="006941F4"/>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941F4"/>
    <w:pPr>
      <w:jc w:val="both"/>
    </w:pPr>
    <w:rPr>
      <w:b/>
    </w:rPr>
  </w:style>
  <w:style w:type="character" w:customStyle="1" w:styleId="Tekstpodstawowy2Znak">
    <w:name w:val="Tekst podstawowy 2 Znak"/>
    <w:basedOn w:val="Domylnaczcionkaakapitu"/>
    <w:link w:val="Tekstpodstawowy2"/>
    <w:rsid w:val="006941F4"/>
    <w:rPr>
      <w:rFonts w:ascii="Times New Roman" w:eastAsia="Times New Roman" w:hAnsi="Times New Roman" w:cs="Times New Roman"/>
      <w:b/>
      <w:sz w:val="24"/>
      <w:szCs w:val="24"/>
      <w:lang w:eastAsia="pl-PL"/>
    </w:rPr>
  </w:style>
  <w:style w:type="paragraph" w:styleId="Tekstpodstawowywcity2">
    <w:name w:val="Body Text Indent 2"/>
    <w:basedOn w:val="Normalny"/>
    <w:link w:val="Tekstpodstawowywcity2Znak"/>
    <w:rsid w:val="006941F4"/>
    <w:pPr>
      <w:ind w:left="60"/>
      <w:jc w:val="both"/>
    </w:pPr>
  </w:style>
  <w:style w:type="character" w:customStyle="1" w:styleId="Tekstpodstawowywcity2Znak">
    <w:name w:val="Tekst podstawowy wcięty 2 Znak"/>
    <w:basedOn w:val="Domylnaczcionkaakapitu"/>
    <w:link w:val="Tekstpodstawowywcity2"/>
    <w:rsid w:val="006941F4"/>
    <w:rPr>
      <w:rFonts w:ascii="Times New Roman" w:eastAsia="Times New Roman" w:hAnsi="Times New Roman" w:cs="Times New Roman"/>
      <w:sz w:val="24"/>
      <w:szCs w:val="24"/>
      <w:lang w:eastAsia="pl-PL"/>
    </w:rPr>
  </w:style>
  <w:style w:type="paragraph" w:styleId="Tytu">
    <w:name w:val="Title"/>
    <w:basedOn w:val="Normalny"/>
    <w:link w:val="TytuZnak"/>
    <w:qFormat/>
    <w:rsid w:val="006941F4"/>
    <w:pPr>
      <w:jc w:val="center"/>
    </w:pPr>
    <w:rPr>
      <w:b/>
      <w:bCs/>
    </w:rPr>
  </w:style>
  <w:style w:type="character" w:customStyle="1" w:styleId="TytuZnak">
    <w:name w:val="Tytuł Znak"/>
    <w:basedOn w:val="Domylnaczcionkaakapitu"/>
    <w:link w:val="Tytu"/>
    <w:rsid w:val="006941F4"/>
    <w:rPr>
      <w:rFonts w:ascii="Times New Roman" w:eastAsia="Times New Roman" w:hAnsi="Times New Roman" w:cs="Times New Roman"/>
      <w:b/>
      <w:bCs/>
      <w:sz w:val="24"/>
      <w:szCs w:val="24"/>
      <w:lang w:eastAsia="pl-PL"/>
    </w:rPr>
  </w:style>
  <w:style w:type="character" w:customStyle="1" w:styleId="TekstprzypisukocowegoZnak">
    <w:name w:val="Tekst przypisu końcowego Znak"/>
    <w:basedOn w:val="Domylnaczcionkaakapitu"/>
    <w:link w:val="Tekstprzypisukocowego"/>
    <w:uiPriority w:val="99"/>
    <w:rsid w:val="006941F4"/>
    <w:rPr>
      <w:rFonts w:ascii="Calibri" w:eastAsia="Calibri" w:hAnsi="Calibri"/>
    </w:rPr>
  </w:style>
  <w:style w:type="paragraph" w:styleId="Tekstprzypisukocowego">
    <w:name w:val="endnote text"/>
    <w:basedOn w:val="Normalny"/>
    <w:link w:val="TekstprzypisukocowegoZnak"/>
    <w:uiPriority w:val="99"/>
    <w:unhideWhenUsed/>
    <w:rsid w:val="006941F4"/>
    <w:pPr>
      <w:spacing w:after="200" w:line="276" w:lineRule="auto"/>
    </w:pPr>
    <w:rPr>
      <w:rFonts w:ascii="Calibri" w:eastAsia="Calibri" w:hAnsi="Calibri"/>
      <w:sz w:val="22"/>
      <w:szCs w:val="22"/>
      <w:lang w:eastAsia="en-US"/>
    </w:rPr>
  </w:style>
  <w:style w:type="character" w:customStyle="1" w:styleId="TekstprzypisukocowegoZnak1">
    <w:name w:val="Tekst przypisu końcowego Znak1"/>
    <w:basedOn w:val="Domylnaczcionkaakapitu"/>
    <w:uiPriority w:val="99"/>
    <w:rsid w:val="006941F4"/>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6941F4"/>
  </w:style>
  <w:style w:type="paragraph" w:styleId="NormalnyWeb">
    <w:name w:val="Normal (Web)"/>
    <w:basedOn w:val="Normalny"/>
    <w:uiPriority w:val="99"/>
    <w:rsid w:val="006941F4"/>
    <w:rPr>
      <w:rFonts w:ascii="Arial Unicode MS" w:eastAsia="Arial Unicode MS" w:hAnsi="Arial Unicode MS" w:cs="Arial Unicode MS"/>
    </w:rPr>
  </w:style>
  <w:style w:type="character" w:customStyle="1" w:styleId="text">
    <w:name w:val="text"/>
    <w:basedOn w:val="Domylnaczcionkaakapitu"/>
    <w:rsid w:val="006941F4"/>
  </w:style>
  <w:style w:type="character" w:customStyle="1" w:styleId="text2">
    <w:name w:val="text2"/>
    <w:basedOn w:val="Domylnaczcionkaakapitu"/>
    <w:rsid w:val="006941F4"/>
  </w:style>
  <w:style w:type="character" w:customStyle="1" w:styleId="text21">
    <w:name w:val="text21"/>
    <w:basedOn w:val="Domylnaczcionkaakapitu"/>
    <w:rsid w:val="006941F4"/>
    <w:rPr>
      <w:rFonts w:ascii="Verdana" w:hAnsi="Verdana" w:hint="default"/>
      <w:color w:val="000000"/>
      <w:sz w:val="17"/>
      <w:szCs w:val="17"/>
    </w:rPr>
  </w:style>
  <w:style w:type="paragraph" w:styleId="Tekstpodstawowywcity3">
    <w:name w:val="Body Text Indent 3"/>
    <w:basedOn w:val="Normalny"/>
    <w:link w:val="Tekstpodstawowywcity3Znak"/>
    <w:uiPriority w:val="99"/>
    <w:unhideWhenUsed/>
    <w:rsid w:val="006941F4"/>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uiPriority w:val="99"/>
    <w:rsid w:val="006941F4"/>
    <w:rPr>
      <w:rFonts w:ascii="Calibri" w:eastAsia="Calibri" w:hAnsi="Calibri" w:cs="Times New Roman"/>
      <w:sz w:val="16"/>
      <w:szCs w:val="16"/>
    </w:rPr>
  </w:style>
  <w:style w:type="paragraph" w:customStyle="1" w:styleId="Akapitzlist1">
    <w:name w:val="Akapit z listą1"/>
    <w:basedOn w:val="Normalny"/>
    <w:qFormat/>
    <w:rsid w:val="006941F4"/>
    <w:pPr>
      <w:ind w:left="720"/>
    </w:pPr>
    <w:rPr>
      <w:rFonts w:eastAsia="Calibri"/>
    </w:rPr>
  </w:style>
  <w:style w:type="character" w:styleId="Pogrubienie">
    <w:name w:val="Strong"/>
    <w:basedOn w:val="Domylnaczcionkaakapitu"/>
    <w:qFormat/>
    <w:rsid w:val="006941F4"/>
    <w:rPr>
      <w:b/>
      <w:bCs/>
    </w:rPr>
  </w:style>
  <w:style w:type="paragraph" w:customStyle="1" w:styleId="Tekstpodstawowywcity1">
    <w:name w:val="Tekst podstawowy wcięty1"/>
    <w:basedOn w:val="Normalny"/>
    <w:rsid w:val="006941F4"/>
    <w:pPr>
      <w:jc w:val="both"/>
    </w:pPr>
  </w:style>
  <w:style w:type="paragraph" w:customStyle="1" w:styleId="Default">
    <w:name w:val="Default"/>
    <w:rsid w:val="006941F4"/>
    <w:pPr>
      <w:autoSpaceDE w:val="0"/>
      <w:autoSpaceDN w:val="0"/>
      <w:adjustRightInd w:val="0"/>
    </w:pPr>
    <w:rPr>
      <w:rFonts w:ascii="Arial" w:hAnsi="Arial" w:cs="Arial"/>
      <w:color w:val="000000"/>
      <w:sz w:val="24"/>
      <w:szCs w:val="24"/>
    </w:rPr>
  </w:style>
  <w:style w:type="paragraph" w:styleId="Lista2">
    <w:name w:val="List 2"/>
    <w:basedOn w:val="Normalny"/>
    <w:rsid w:val="006941F4"/>
    <w:pPr>
      <w:ind w:left="566" w:hanging="283"/>
    </w:pPr>
  </w:style>
  <w:style w:type="paragraph" w:styleId="Lista">
    <w:name w:val="List"/>
    <w:basedOn w:val="Normalny"/>
    <w:rsid w:val="006941F4"/>
    <w:pPr>
      <w:ind w:left="283" w:hanging="283"/>
    </w:pPr>
  </w:style>
  <w:style w:type="character" w:customStyle="1" w:styleId="text1">
    <w:name w:val="text1"/>
    <w:basedOn w:val="Domylnaczcionkaakapitu"/>
    <w:rsid w:val="006941F4"/>
    <w:rPr>
      <w:rFonts w:ascii="Verdana" w:hAnsi="Verdana" w:hint="default"/>
      <w:color w:val="000000"/>
    </w:rPr>
  </w:style>
  <w:style w:type="paragraph" w:styleId="Zwykytekst">
    <w:name w:val="Plain Text"/>
    <w:basedOn w:val="Normalny"/>
    <w:link w:val="ZwykytekstZnak"/>
    <w:rsid w:val="006941F4"/>
    <w:rPr>
      <w:rFonts w:ascii="Courier New" w:hAnsi="Courier New"/>
      <w:sz w:val="20"/>
      <w:szCs w:val="20"/>
    </w:rPr>
  </w:style>
  <w:style w:type="character" w:customStyle="1" w:styleId="ZwykytekstZnak">
    <w:name w:val="Zwykły tekst Znak"/>
    <w:basedOn w:val="Domylnaczcionkaakapitu"/>
    <w:link w:val="Zwykytekst"/>
    <w:rsid w:val="006941F4"/>
    <w:rPr>
      <w:rFonts w:ascii="Courier New" w:eastAsia="Times New Roman" w:hAnsi="Courier New" w:cs="Times New Roman"/>
      <w:sz w:val="20"/>
      <w:szCs w:val="20"/>
      <w:lang w:eastAsia="pl-PL"/>
    </w:rPr>
  </w:style>
  <w:style w:type="paragraph" w:styleId="Tekstpodstawowywcity">
    <w:name w:val="Body Text Indent"/>
    <w:basedOn w:val="Normalny"/>
    <w:link w:val="TekstpodstawowywcityZnak"/>
    <w:rsid w:val="006941F4"/>
    <w:pPr>
      <w:spacing w:after="120"/>
      <w:ind w:left="283"/>
    </w:pPr>
  </w:style>
  <w:style w:type="character" w:customStyle="1" w:styleId="TekstpodstawowywcityZnak">
    <w:name w:val="Tekst podstawowy wcięty Znak"/>
    <w:basedOn w:val="Domylnaczcionkaakapitu"/>
    <w:link w:val="Tekstpodstawowywcity"/>
    <w:rsid w:val="006941F4"/>
    <w:rPr>
      <w:rFonts w:ascii="Times New Roman" w:eastAsia="Times New Roman" w:hAnsi="Times New Roman" w:cs="Times New Roman"/>
      <w:sz w:val="24"/>
      <w:szCs w:val="24"/>
    </w:rPr>
  </w:style>
  <w:style w:type="table" w:styleId="Tabela-Siatka">
    <w:name w:val="Table Grid"/>
    <w:basedOn w:val="Standardowy"/>
    <w:uiPriority w:val="39"/>
    <w:rsid w:val="006941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
    <w:name w:val="Styl"/>
    <w:uiPriority w:val="99"/>
    <w:rsid w:val="006941F4"/>
    <w:pPr>
      <w:widowControl w:val="0"/>
      <w:autoSpaceDE w:val="0"/>
      <w:autoSpaceDN w:val="0"/>
      <w:adjustRightInd w:val="0"/>
    </w:pPr>
    <w:rPr>
      <w:rFonts w:ascii="Times New Roman" w:eastAsia="Times New Roman" w:hAnsi="Times New Roman"/>
      <w:sz w:val="24"/>
      <w:szCs w:val="24"/>
    </w:rPr>
  </w:style>
  <w:style w:type="character" w:customStyle="1" w:styleId="FontStyle12">
    <w:name w:val="Font Style12"/>
    <w:rsid w:val="006941F4"/>
    <w:rPr>
      <w:rFonts w:ascii="Tahoma" w:hAnsi="Tahoma" w:cs="Tahoma"/>
      <w:sz w:val="18"/>
      <w:szCs w:val="18"/>
    </w:rPr>
  </w:style>
  <w:style w:type="paragraph" w:styleId="Podtytu">
    <w:name w:val="Subtitle"/>
    <w:basedOn w:val="Normalny"/>
    <w:next w:val="Tekstpodstawowy"/>
    <w:link w:val="PodtytuZnak"/>
    <w:qFormat/>
    <w:rsid w:val="006941F4"/>
    <w:pPr>
      <w:suppressAutoHyphens/>
      <w:ind w:firstLine="709"/>
    </w:pPr>
    <w:rPr>
      <w:rFonts w:ascii="Arial" w:eastAsia="MS Mincho" w:hAnsi="Arial" w:cs="Arial"/>
      <w:b/>
      <w:bCs/>
      <w:lang w:eastAsia="ar-SA"/>
    </w:rPr>
  </w:style>
  <w:style w:type="character" w:customStyle="1" w:styleId="PodtytuZnak">
    <w:name w:val="Podtytuł Znak"/>
    <w:basedOn w:val="Domylnaczcionkaakapitu"/>
    <w:link w:val="Podtytu"/>
    <w:rsid w:val="006941F4"/>
    <w:rPr>
      <w:rFonts w:ascii="Arial" w:eastAsia="MS Mincho" w:hAnsi="Arial" w:cs="Arial"/>
      <w:b/>
      <w:bCs/>
      <w:sz w:val="24"/>
      <w:szCs w:val="24"/>
      <w:lang w:eastAsia="ar-SA"/>
    </w:rPr>
  </w:style>
  <w:style w:type="paragraph" w:customStyle="1" w:styleId="Zwykytekst1">
    <w:name w:val="Zwykły tekst1"/>
    <w:basedOn w:val="Normalny"/>
    <w:rsid w:val="006941F4"/>
    <w:pPr>
      <w:suppressAutoHyphens/>
    </w:pPr>
    <w:rPr>
      <w:rFonts w:ascii="Courier New" w:eastAsia="MS Mincho" w:hAnsi="Courier New" w:cs="Courier New"/>
      <w:sz w:val="20"/>
      <w:szCs w:val="20"/>
      <w:lang w:eastAsia="ar-SA"/>
    </w:rPr>
  </w:style>
  <w:style w:type="paragraph" w:customStyle="1" w:styleId="Tekstpodstawowy21">
    <w:name w:val="Tekst podstawowy 21"/>
    <w:basedOn w:val="Normalny"/>
    <w:rsid w:val="006941F4"/>
    <w:pPr>
      <w:suppressAutoHyphens/>
      <w:spacing w:line="360" w:lineRule="auto"/>
      <w:jc w:val="both"/>
    </w:pPr>
    <w:rPr>
      <w:rFonts w:ascii="Tahoma" w:hAnsi="Tahoma"/>
      <w:sz w:val="18"/>
      <w:lang w:eastAsia="ar-SA"/>
    </w:rPr>
  </w:style>
  <w:style w:type="paragraph" w:customStyle="1" w:styleId="Tekstprzypisudolnego1">
    <w:name w:val="Tekst przypisu dolnego1"/>
    <w:rsid w:val="006941F4"/>
    <w:pPr>
      <w:widowControl w:val="0"/>
      <w:suppressAutoHyphens/>
    </w:pPr>
    <w:rPr>
      <w:rFonts w:ascii="Times New Roman" w:eastAsia="Arial Unicode MS" w:hAnsi="Times New Roman"/>
      <w:kern w:val="1"/>
    </w:rPr>
  </w:style>
  <w:style w:type="paragraph" w:customStyle="1" w:styleId="Standard">
    <w:name w:val="Standard"/>
    <w:rsid w:val="006941F4"/>
    <w:pPr>
      <w:widowControl w:val="0"/>
      <w:suppressAutoHyphens/>
      <w:autoSpaceDE w:val="0"/>
    </w:pPr>
    <w:rPr>
      <w:rFonts w:ascii="Times New Roman" w:eastAsia="Arial" w:hAnsi="Times New Roman"/>
      <w:kern w:val="1"/>
      <w:sz w:val="24"/>
      <w:szCs w:val="24"/>
      <w:lang w:bidi="pl-PL"/>
    </w:rPr>
  </w:style>
  <w:style w:type="paragraph" w:customStyle="1" w:styleId="tekstost">
    <w:name w:val="tekst ost"/>
    <w:rsid w:val="006941F4"/>
    <w:pPr>
      <w:widowControl w:val="0"/>
      <w:suppressAutoHyphens/>
      <w:overflowPunct w:val="0"/>
      <w:jc w:val="both"/>
    </w:pPr>
    <w:rPr>
      <w:rFonts w:ascii="Times New Roman" w:eastAsia="Arial Unicode MS" w:hAnsi="Times New Roman"/>
      <w:kern w:val="1"/>
    </w:rPr>
  </w:style>
  <w:style w:type="paragraph" w:customStyle="1" w:styleId="Style1">
    <w:name w:val="Style1"/>
    <w:basedOn w:val="Normalny"/>
    <w:rsid w:val="006941F4"/>
    <w:pPr>
      <w:widowControl w:val="0"/>
      <w:autoSpaceDE w:val="0"/>
      <w:autoSpaceDN w:val="0"/>
      <w:adjustRightInd w:val="0"/>
    </w:pPr>
    <w:rPr>
      <w:rFonts w:ascii="Tahoma" w:eastAsia="MS Mincho" w:hAnsi="Tahoma" w:cs="Tahoma"/>
    </w:rPr>
  </w:style>
  <w:style w:type="character" w:customStyle="1" w:styleId="FontStyle11">
    <w:name w:val="Font Style11"/>
    <w:rsid w:val="006941F4"/>
    <w:rPr>
      <w:rFonts w:ascii="Tahoma" w:hAnsi="Tahoma" w:cs="Tahoma"/>
      <w:b/>
      <w:bCs/>
      <w:sz w:val="18"/>
      <w:szCs w:val="18"/>
    </w:rPr>
  </w:style>
  <w:style w:type="character" w:customStyle="1" w:styleId="FontStyle47">
    <w:name w:val="Font Style47"/>
    <w:rsid w:val="006941F4"/>
    <w:rPr>
      <w:rFonts w:ascii="Tahoma" w:hAnsi="Tahoma" w:cs="Tahoma"/>
      <w:sz w:val="18"/>
      <w:szCs w:val="18"/>
    </w:rPr>
  </w:style>
  <w:style w:type="paragraph" w:customStyle="1" w:styleId="awciety">
    <w:name w:val="a) wciety"/>
    <w:basedOn w:val="Normalny"/>
    <w:rsid w:val="006941F4"/>
    <w:pPr>
      <w:suppressAutoHyphens/>
      <w:snapToGrid w:val="0"/>
      <w:spacing w:line="258" w:lineRule="atLeast"/>
      <w:ind w:left="567" w:hanging="238"/>
      <w:jc w:val="both"/>
    </w:pPr>
    <w:rPr>
      <w:rFonts w:ascii="FrankfurtGothic" w:hAnsi="FrankfurtGothic" w:cs="FrankfurtGothic"/>
      <w:color w:val="000000"/>
      <w:sz w:val="19"/>
      <w:lang w:eastAsia="ar-SA"/>
    </w:rPr>
  </w:style>
  <w:style w:type="paragraph" w:styleId="Tekstprzypisudolnego">
    <w:name w:val="footnote text"/>
    <w:basedOn w:val="Normalny"/>
    <w:link w:val="TekstprzypisudolnegoZnak"/>
    <w:uiPriority w:val="99"/>
    <w:unhideWhenUsed/>
    <w:rsid w:val="006941F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941F4"/>
    <w:rPr>
      <w:rFonts w:ascii="Calibri" w:eastAsia="Calibri" w:hAnsi="Calibri" w:cs="Times New Roman"/>
      <w:sz w:val="20"/>
      <w:szCs w:val="20"/>
    </w:rPr>
  </w:style>
  <w:style w:type="character" w:customStyle="1" w:styleId="Internetlink">
    <w:name w:val="Internet link"/>
    <w:rsid w:val="006941F4"/>
    <w:rPr>
      <w:color w:val="0000FF"/>
      <w:u w:val="single"/>
    </w:rPr>
  </w:style>
  <w:style w:type="character" w:customStyle="1" w:styleId="AkapitzlistZnak">
    <w:name w:val="Akapit z listą Znak"/>
    <w:aliases w:val="CW_Lista Znak,Obiekt Znak,List Paragraph1 Znak,normalny tekst Znak,Akapit z listą11 Znak,Wypunktowanie Znak,BulletC Znak,Numerowanie Znak,Nagłowek 3 Znak,Dot pt Znak,F5 List Paragraph Znak,Recommendation Znak,List Paragraph11 Znak"/>
    <w:link w:val="Akapitzlist"/>
    <w:uiPriority w:val="1"/>
    <w:qFormat/>
    <w:rsid w:val="006941F4"/>
    <w:rPr>
      <w:rFonts w:ascii="Calibri" w:eastAsia="Calibri" w:hAnsi="Calibri" w:cs="Times New Roman"/>
    </w:rPr>
  </w:style>
  <w:style w:type="paragraph" w:customStyle="1" w:styleId="Akapitzlist10">
    <w:name w:val="Akapit z listą1"/>
    <w:basedOn w:val="Normalny"/>
    <w:link w:val="ListParagraphChar"/>
    <w:uiPriority w:val="99"/>
    <w:qFormat/>
    <w:rsid w:val="00AA3DE9"/>
    <w:pPr>
      <w:spacing w:before="200" w:after="200" w:line="276" w:lineRule="auto"/>
      <w:ind w:left="720"/>
    </w:pPr>
    <w:rPr>
      <w:szCs w:val="20"/>
      <w:lang w:eastAsia="en-US"/>
    </w:rPr>
  </w:style>
  <w:style w:type="character" w:customStyle="1" w:styleId="ListParagraphChar">
    <w:name w:val="List Paragraph Char"/>
    <w:link w:val="Akapitzlist10"/>
    <w:uiPriority w:val="99"/>
    <w:locked/>
    <w:rsid w:val="00AA3DE9"/>
    <w:rPr>
      <w:rFonts w:ascii="Times New Roman" w:eastAsia="Times New Roman" w:hAnsi="Times New Roman"/>
      <w:sz w:val="24"/>
      <w:lang w:eastAsia="en-US"/>
    </w:rPr>
  </w:style>
  <w:style w:type="character" w:customStyle="1" w:styleId="Nagwek3Znak">
    <w:name w:val="Nagłówek 3 Znak"/>
    <w:basedOn w:val="Domylnaczcionkaakapitu"/>
    <w:link w:val="Nagwek3"/>
    <w:uiPriority w:val="9"/>
    <w:rsid w:val="009D4846"/>
    <w:rPr>
      <w:rFonts w:ascii="Cambria" w:eastAsia="Times New Roman" w:hAnsi="Cambria" w:cs="Times New Roman"/>
      <w:b/>
      <w:bCs/>
      <w:sz w:val="26"/>
      <w:szCs w:val="26"/>
    </w:rPr>
  </w:style>
  <w:style w:type="character" w:customStyle="1" w:styleId="Normalny1">
    <w:name w:val="Normalny1"/>
    <w:basedOn w:val="Domylnaczcionkaakapitu"/>
    <w:rsid w:val="009D4846"/>
  </w:style>
  <w:style w:type="paragraph" w:customStyle="1" w:styleId="Nagwek20">
    <w:name w:val="Nagłówek2"/>
    <w:basedOn w:val="Normalny"/>
    <w:next w:val="Tekstpodstawowy"/>
    <w:rsid w:val="008F1906"/>
    <w:pPr>
      <w:suppressAutoHyphens/>
      <w:jc w:val="center"/>
    </w:pPr>
    <w:rPr>
      <w:b/>
      <w:szCs w:val="20"/>
      <w:lang w:eastAsia="zh-CN"/>
    </w:rPr>
  </w:style>
  <w:style w:type="paragraph" w:styleId="Tekstkomentarza">
    <w:name w:val="annotation text"/>
    <w:basedOn w:val="Normalny"/>
    <w:link w:val="TekstkomentarzaZnak"/>
    <w:semiHidden/>
    <w:rsid w:val="00E338C4"/>
    <w:rPr>
      <w:sz w:val="20"/>
      <w:szCs w:val="20"/>
    </w:rPr>
  </w:style>
  <w:style w:type="character" w:customStyle="1" w:styleId="TekstkomentarzaZnak">
    <w:name w:val="Tekst komentarza Znak"/>
    <w:basedOn w:val="Domylnaczcionkaakapitu"/>
    <w:link w:val="Tekstkomentarza"/>
    <w:semiHidden/>
    <w:rsid w:val="00E338C4"/>
    <w:rPr>
      <w:rFonts w:ascii="Times New Roman" w:eastAsia="Times New Roman" w:hAnsi="Times New Roman"/>
    </w:rPr>
  </w:style>
  <w:style w:type="paragraph" w:customStyle="1" w:styleId="Normalnywcity">
    <w:name w:val="Normalny wcięty"/>
    <w:basedOn w:val="Normalny"/>
    <w:qFormat/>
    <w:rsid w:val="00781221"/>
    <w:pPr>
      <w:widowControl w:val="0"/>
      <w:suppressAutoHyphens/>
      <w:ind w:firstLine="567"/>
      <w:jc w:val="both"/>
    </w:pPr>
    <w:rPr>
      <w:rFonts w:ascii="Verdana" w:eastAsia="Calibri" w:hAnsi="Verdana"/>
      <w:kern w:val="2"/>
      <w:sz w:val="20"/>
      <w:szCs w:val="20"/>
      <w:lang w:eastAsia="zh-CN" w:bidi="hi-IN"/>
    </w:rPr>
  </w:style>
  <w:style w:type="paragraph" w:customStyle="1" w:styleId="Akapitzlist2">
    <w:name w:val="Akapit z listą2"/>
    <w:basedOn w:val="Normalny"/>
    <w:qFormat/>
    <w:rsid w:val="00F94B55"/>
    <w:pPr>
      <w:ind w:left="720"/>
    </w:pPr>
    <w:rPr>
      <w:rFonts w:eastAsia="Calibri"/>
    </w:rPr>
  </w:style>
  <w:style w:type="character" w:styleId="UyteHipercze">
    <w:name w:val="FollowedHyperlink"/>
    <w:basedOn w:val="Domylnaczcionkaakapitu"/>
    <w:uiPriority w:val="99"/>
    <w:semiHidden/>
    <w:unhideWhenUsed/>
    <w:rsid w:val="002472DF"/>
    <w:rPr>
      <w:color w:val="800080"/>
      <w:u w:val="single"/>
    </w:rPr>
  </w:style>
  <w:style w:type="table" w:customStyle="1" w:styleId="TableNormal">
    <w:name w:val="Table Normal"/>
    <w:uiPriority w:val="2"/>
    <w:semiHidden/>
    <w:unhideWhenUsed/>
    <w:qFormat/>
    <w:rsid w:val="00BF31A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F31A4"/>
    <w:pPr>
      <w:widowControl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82651349">
      <w:bodyDiv w:val="1"/>
      <w:marLeft w:val="0"/>
      <w:marRight w:val="0"/>
      <w:marTop w:val="0"/>
      <w:marBottom w:val="0"/>
      <w:divBdr>
        <w:top w:val="none" w:sz="0" w:space="0" w:color="auto"/>
        <w:left w:val="none" w:sz="0" w:space="0" w:color="auto"/>
        <w:bottom w:val="none" w:sz="0" w:space="0" w:color="auto"/>
        <w:right w:val="none" w:sz="0" w:space="0" w:color="auto"/>
      </w:divBdr>
      <w:divsChild>
        <w:div w:id="814034113">
          <w:marLeft w:val="0"/>
          <w:marRight w:val="0"/>
          <w:marTop w:val="0"/>
          <w:marBottom w:val="0"/>
          <w:divBdr>
            <w:top w:val="none" w:sz="0" w:space="0" w:color="auto"/>
            <w:left w:val="none" w:sz="0" w:space="0" w:color="auto"/>
            <w:bottom w:val="none" w:sz="0" w:space="0" w:color="auto"/>
            <w:right w:val="none" w:sz="0" w:space="0" w:color="auto"/>
          </w:divBdr>
        </w:div>
        <w:div w:id="870997898">
          <w:marLeft w:val="0"/>
          <w:marRight w:val="0"/>
          <w:marTop w:val="0"/>
          <w:marBottom w:val="0"/>
          <w:divBdr>
            <w:top w:val="none" w:sz="0" w:space="0" w:color="auto"/>
            <w:left w:val="none" w:sz="0" w:space="0" w:color="auto"/>
            <w:bottom w:val="none" w:sz="0" w:space="0" w:color="auto"/>
            <w:right w:val="none" w:sz="0" w:space="0" w:color="auto"/>
          </w:divBdr>
        </w:div>
        <w:div w:id="1236821794">
          <w:marLeft w:val="0"/>
          <w:marRight w:val="0"/>
          <w:marTop w:val="0"/>
          <w:marBottom w:val="0"/>
          <w:divBdr>
            <w:top w:val="none" w:sz="0" w:space="0" w:color="auto"/>
            <w:left w:val="none" w:sz="0" w:space="0" w:color="auto"/>
            <w:bottom w:val="none" w:sz="0" w:space="0" w:color="auto"/>
            <w:right w:val="none" w:sz="0" w:space="0" w:color="auto"/>
          </w:divBdr>
        </w:div>
        <w:div w:id="1555116604">
          <w:marLeft w:val="0"/>
          <w:marRight w:val="0"/>
          <w:marTop w:val="0"/>
          <w:marBottom w:val="0"/>
          <w:divBdr>
            <w:top w:val="none" w:sz="0" w:space="0" w:color="auto"/>
            <w:left w:val="none" w:sz="0" w:space="0" w:color="auto"/>
            <w:bottom w:val="none" w:sz="0" w:space="0" w:color="auto"/>
            <w:right w:val="none" w:sz="0" w:space="0" w:color="auto"/>
          </w:divBdr>
        </w:div>
      </w:divsChild>
    </w:div>
    <w:div w:id="141386344">
      <w:bodyDiv w:val="1"/>
      <w:marLeft w:val="0"/>
      <w:marRight w:val="0"/>
      <w:marTop w:val="0"/>
      <w:marBottom w:val="0"/>
      <w:divBdr>
        <w:top w:val="none" w:sz="0" w:space="0" w:color="auto"/>
        <w:left w:val="none" w:sz="0" w:space="0" w:color="auto"/>
        <w:bottom w:val="none" w:sz="0" w:space="0" w:color="auto"/>
        <w:right w:val="none" w:sz="0" w:space="0" w:color="auto"/>
      </w:divBdr>
      <w:divsChild>
        <w:div w:id="1458332194">
          <w:marLeft w:val="0"/>
          <w:marRight w:val="0"/>
          <w:marTop w:val="0"/>
          <w:marBottom w:val="0"/>
          <w:divBdr>
            <w:top w:val="none" w:sz="0" w:space="0" w:color="auto"/>
            <w:left w:val="none" w:sz="0" w:space="0" w:color="auto"/>
            <w:bottom w:val="none" w:sz="0" w:space="0" w:color="auto"/>
            <w:right w:val="none" w:sz="0" w:space="0" w:color="auto"/>
          </w:divBdr>
        </w:div>
        <w:div w:id="1740977189">
          <w:marLeft w:val="0"/>
          <w:marRight w:val="0"/>
          <w:marTop w:val="0"/>
          <w:marBottom w:val="0"/>
          <w:divBdr>
            <w:top w:val="none" w:sz="0" w:space="0" w:color="auto"/>
            <w:left w:val="none" w:sz="0" w:space="0" w:color="auto"/>
            <w:bottom w:val="none" w:sz="0" w:space="0" w:color="auto"/>
            <w:right w:val="none" w:sz="0" w:space="0" w:color="auto"/>
          </w:divBdr>
        </w:div>
        <w:div w:id="1779059266">
          <w:marLeft w:val="0"/>
          <w:marRight w:val="0"/>
          <w:marTop w:val="0"/>
          <w:marBottom w:val="0"/>
          <w:divBdr>
            <w:top w:val="none" w:sz="0" w:space="0" w:color="auto"/>
            <w:left w:val="none" w:sz="0" w:space="0" w:color="auto"/>
            <w:bottom w:val="none" w:sz="0" w:space="0" w:color="auto"/>
            <w:right w:val="none" w:sz="0" w:space="0" w:color="auto"/>
          </w:divBdr>
        </w:div>
      </w:divsChild>
    </w:div>
    <w:div w:id="171721065">
      <w:bodyDiv w:val="1"/>
      <w:marLeft w:val="0"/>
      <w:marRight w:val="0"/>
      <w:marTop w:val="0"/>
      <w:marBottom w:val="0"/>
      <w:divBdr>
        <w:top w:val="none" w:sz="0" w:space="0" w:color="auto"/>
        <w:left w:val="none" w:sz="0" w:space="0" w:color="auto"/>
        <w:bottom w:val="none" w:sz="0" w:space="0" w:color="auto"/>
        <w:right w:val="none" w:sz="0" w:space="0" w:color="auto"/>
      </w:divBdr>
      <w:divsChild>
        <w:div w:id="873540955">
          <w:marLeft w:val="0"/>
          <w:marRight w:val="0"/>
          <w:marTop w:val="0"/>
          <w:marBottom w:val="0"/>
          <w:divBdr>
            <w:top w:val="none" w:sz="0" w:space="0" w:color="auto"/>
            <w:left w:val="none" w:sz="0" w:space="0" w:color="auto"/>
            <w:bottom w:val="none" w:sz="0" w:space="0" w:color="auto"/>
            <w:right w:val="none" w:sz="0" w:space="0" w:color="auto"/>
          </w:divBdr>
        </w:div>
        <w:div w:id="1117682848">
          <w:marLeft w:val="0"/>
          <w:marRight w:val="0"/>
          <w:marTop w:val="0"/>
          <w:marBottom w:val="0"/>
          <w:divBdr>
            <w:top w:val="none" w:sz="0" w:space="0" w:color="auto"/>
            <w:left w:val="none" w:sz="0" w:space="0" w:color="auto"/>
            <w:bottom w:val="none" w:sz="0" w:space="0" w:color="auto"/>
            <w:right w:val="none" w:sz="0" w:space="0" w:color="auto"/>
          </w:divBdr>
        </w:div>
        <w:div w:id="1427655814">
          <w:marLeft w:val="0"/>
          <w:marRight w:val="0"/>
          <w:marTop w:val="0"/>
          <w:marBottom w:val="0"/>
          <w:divBdr>
            <w:top w:val="none" w:sz="0" w:space="0" w:color="auto"/>
            <w:left w:val="none" w:sz="0" w:space="0" w:color="auto"/>
            <w:bottom w:val="none" w:sz="0" w:space="0" w:color="auto"/>
            <w:right w:val="none" w:sz="0" w:space="0" w:color="auto"/>
          </w:divBdr>
        </w:div>
      </w:divsChild>
    </w:div>
    <w:div w:id="239411288">
      <w:bodyDiv w:val="1"/>
      <w:marLeft w:val="0"/>
      <w:marRight w:val="0"/>
      <w:marTop w:val="0"/>
      <w:marBottom w:val="0"/>
      <w:divBdr>
        <w:top w:val="none" w:sz="0" w:space="0" w:color="auto"/>
        <w:left w:val="none" w:sz="0" w:space="0" w:color="auto"/>
        <w:bottom w:val="none" w:sz="0" w:space="0" w:color="auto"/>
        <w:right w:val="none" w:sz="0" w:space="0" w:color="auto"/>
      </w:divBdr>
    </w:div>
    <w:div w:id="257833157">
      <w:bodyDiv w:val="1"/>
      <w:marLeft w:val="0"/>
      <w:marRight w:val="0"/>
      <w:marTop w:val="0"/>
      <w:marBottom w:val="0"/>
      <w:divBdr>
        <w:top w:val="none" w:sz="0" w:space="0" w:color="auto"/>
        <w:left w:val="none" w:sz="0" w:space="0" w:color="auto"/>
        <w:bottom w:val="none" w:sz="0" w:space="0" w:color="auto"/>
        <w:right w:val="none" w:sz="0" w:space="0" w:color="auto"/>
      </w:divBdr>
    </w:div>
    <w:div w:id="319694631">
      <w:bodyDiv w:val="1"/>
      <w:marLeft w:val="0"/>
      <w:marRight w:val="0"/>
      <w:marTop w:val="0"/>
      <w:marBottom w:val="0"/>
      <w:divBdr>
        <w:top w:val="none" w:sz="0" w:space="0" w:color="auto"/>
        <w:left w:val="none" w:sz="0" w:space="0" w:color="auto"/>
        <w:bottom w:val="none" w:sz="0" w:space="0" w:color="auto"/>
        <w:right w:val="none" w:sz="0" w:space="0" w:color="auto"/>
      </w:divBdr>
    </w:div>
    <w:div w:id="548614966">
      <w:bodyDiv w:val="1"/>
      <w:marLeft w:val="0"/>
      <w:marRight w:val="0"/>
      <w:marTop w:val="0"/>
      <w:marBottom w:val="0"/>
      <w:divBdr>
        <w:top w:val="none" w:sz="0" w:space="0" w:color="auto"/>
        <w:left w:val="none" w:sz="0" w:space="0" w:color="auto"/>
        <w:bottom w:val="none" w:sz="0" w:space="0" w:color="auto"/>
        <w:right w:val="none" w:sz="0" w:space="0" w:color="auto"/>
      </w:divBdr>
      <w:divsChild>
        <w:div w:id="420571087">
          <w:marLeft w:val="0"/>
          <w:marRight w:val="0"/>
          <w:marTop w:val="0"/>
          <w:marBottom w:val="0"/>
          <w:divBdr>
            <w:top w:val="none" w:sz="0" w:space="0" w:color="auto"/>
            <w:left w:val="none" w:sz="0" w:space="0" w:color="auto"/>
            <w:bottom w:val="none" w:sz="0" w:space="0" w:color="auto"/>
            <w:right w:val="none" w:sz="0" w:space="0" w:color="auto"/>
          </w:divBdr>
        </w:div>
        <w:div w:id="1434278896">
          <w:marLeft w:val="0"/>
          <w:marRight w:val="0"/>
          <w:marTop w:val="0"/>
          <w:marBottom w:val="0"/>
          <w:divBdr>
            <w:top w:val="none" w:sz="0" w:space="0" w:color="auto"/>
            <w:left w:val="none" w:sz="0" w:space="0" w:color="auto"/>
            <w:bottom w:val="none" w:sz="0" w:space="0" w:color="auto"/>
            <w:right w:val="none" w:sz="0" w:space="0" w:color="auto"/>
          </w:divBdr>
        </w:div>
        <w:div w:id="1772823270">
          <w:marLeft w:val="0"/>
          <w:marRight w:val="0"/>
          <w:marTop w:val="0"/>
          <w:marBottom w:val="0"/>
          <w:divBdr>
            <w:top w:val="none" w:sz="0" w:space="0" w:color="auto"/>
            <w:left w:val="none" w:sz="0" w:space="0" w:color="auto"/>
            <w:bottom w:val="none" w:sz="0" w:space="0" w:color="auto"/>
            <w:right w:val="none" w:sz="0" w:space="0" w:color="auto"/>
          </w:divBdr>
        </w:div>
      </w:divsChild>
    </w:div>
    <w:div w:id="557015589">
      <w:bodyDiv w:val="1"/>
      <w:marLeft w:val="0"/>
      <w:marRight w:val="0"/>
      <w:marTop w:val="0"/>
      <w:marBottom w:val="0"/>
      <w:divBdr>
        <w:top w:val="none" w:sz="0" w:space="0" w:color="auto"/>
        <w:left w:val="none" w:sz="0" w:space="0" w:color="auto"/>
        <w:bottom w:val="none" w:sz="0" w:space="0" w:color="auto"/>
        <w:right w:val="none" w:sz="0" w:space="0" w:color="auto"/>
      </w:divBdr>
      <w:divsChild>
        <w:div w:id="350306095">
          <w:marLeft w:val="0"/>
          <w:marRight w:val="0"/>
          <w:marTop w:val="0"/>
          <w:marBottom w:val="0"/>
          <w:divBdr>
            <w:top w:val="none" w:sz="0" w:space="0" w:color="auto"/>
            <w:left w:val="none" w:sz="0" w:space="0" w:color="auto"/>
            <w:bottom w:val="none" w:sz="0" w:space="0" w:color="auto"/>
            <w:right w:val="none" w:sz="0" w:space="0" w:color="auto"/>
          </w:divBdr>
          <w:divsChild>
            <w:div w:id="2118719170">
              <w:marLeft w:val="0"/>
              <w:marRight w:val="0"/>
              <w:marTop w:val="0"/>
              <w:marBottom w:val="0"/>
              <w:divBdr>
                <w:top w:val="none" w:sz="0" w:space="0" w:color="auto"/>
                <w:left w:val="none" w:sz="0" w:space="0" w:color="auto"/>
                <w:bottom w:val="none" w:sz="0" w:space="0" w:color="auto"/>
                <w:right w:val="none" w:sz="0" w:space="0" w:color="auto"/>
              </w:divBdr>
            </w:div>
          </w:divsChild>
        </w:div>
        <w:div w:id="1033579479">
          <w:marLeft w:val="0"/>
          <w:marRight w:val="0"/>
          <w:marTop w:val="0"/>
          <w:marBottom w:val="0"/>
          <w:divBdr>
            <w:top w:val="none" w:sz="0" w:space="0" w:color="auto"/>
            <w:left w:val="none" w:sz="0" w:space="0" w:color="auto"/>
            <w:bottom w:val="none" w:sz="0" w:space="0" w:color="auto"/>
            <w:right w:val="none" w:sz="0" w:space="0" w:color="auto"/>
          </w:divBdr>
          <w:divsChild>
            <w:div w:id="1165389950">
              <w:marLeft w:val="0"/>
              <w:marRight w:val="0"/>
              <w:marTop w:val="0"/>
              <w:marBottom w:val="0"/>
              <w:divBdr>
                <w:top w:val="none" w:sz="0" w:space="0" w:color="auto"/>
                <w:left w:val="none" w:sz="0" w:space="0" w:color="auto"/>
                <w:bottom w:val="none" w:sz="0" w:space="0" w:color="auto"/>
                <w:right w:val="none" w:sz="0" w:space="0" w:color="auto"/>
              </w:divBdr>
            </w:div>
          </w:divsChild>
        </w:div>
        <w:div w:id="1694266844">
          <w:marLeft w:val="0"/>
          <w:marRight w:val="0"/>
          <w:marTop w:val="0"/>
          <w:marBottom w:val="0"/>
          <w:divBdr>
            <w:top w:val="none" w:sz="0" w:space="0" w:color="auto"/>
            <w:left w:val="none" w:sz="0" w:space="0" w:color="auto"/>
            <w:bottom w:val="none" w:sz="0" w:space="0" w:color="auto"/>
            <w:right w:val="none" w:sz="0" w:space="0" w:color="auto"/>
          </w:divBdr>
          <w:divsChild>
            <w:div w:id="6704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834172">
      <w:bodyDiv w:val="1"/>
      <w:marLeft w:val="0"/>
      <w:marRight w:val="0"/>
      <w:marTop w:val="0"/>
      <w:marBottom w:val="0"/>
      <w:divBdr>
        <w:top w:val="none" w:sz="0" w:space="0" w:color="auto"/>
        <w:left w:val="none" w:sz="0" w:space="0" w:color="auto"/>
        <w:bottom w:val="none" w:sz="0" w:space="0" w:color="auto"/>
        <w:right w:val="none" w:sz="0" w:space="0" w:color="auto"/>
      </w:divBdr>
      <w:divsChild>
        <w:div w:id="481849029">
          <w:marLeft w:val="0"/>
          <w:marRight w:val="0"/>
          <w:marTop w:val="0"/>
          <w:marBottom w:val="0"/>
          <w:divBdr>
            <w:top w:val="none" w:sz="0" w:space="0" w:color="auto"/>
            <w:left w:val="none" w:sz="0" w:space="0" w:color="auto"/>
            <w:bottom w:val="none" w:sz="0" w:space="0" w:color="auto"/>
            <w:right w:val="none" w:sz="0" w:space="0" w:color="auto"/>
          </w:divBdr>
        </w:div>
        <w:div w:id="1366056389">
          <w:marLeft w:val="0"/>
          <w:marRight w:val="0"/>
          <w:marTop w:val="0"/>
          <w:marBottom w:val="0"/>
          <w:divBdr>
            <w:top w:val="none" w:sz="0" w:space="0" w:color="auto"/>
            <w:left w:val="none" w:sz="0" w:space="0" w:color="auto"/>
            <w:bottom w:val="none" w:sz="0" w:space="0" w:color="auto"/>
            <w:right w:val="none" w:sz="0" w:space="0" w:color="auto"/>
          </w:divBdr>
        </w:div>
        <w:div w:id="1737849285">
          <w:marLeft w:val="0"/>
          <w:marRight w:val="0"/>
          <w:marTop w:val="0"/>
          <w:marBottom w:val="0"/>
          <w:divBdr>
            <w:top w:val="none" w:sz="0" w:space="0" w:color="auto"/>
            <w:left w:val="none" w:sz="0" w:space="0" w:color="auto"/>
            <w:bottom w:val="none" w:sz="0" w:space="0" w:color="auto"/>
            <w:right w:val="none" w:sz="0" w:space="0" w:color="auto"/>
          </w:divBdr>
        </w:div>
      </w:divsChild>
    </w:div>
    <w:div w:id="760564808">
      <w:bodyDiv w:val="1"/>
      <w:marLeft w:val="0"/>
      <w:marRight w:val="0"/>
      <w:marTop w:val="0"/>
      <w:marBottom w:val="0"/>
      <w:divBdr>
        <w:top w:val="none" w:sz="0" w:space="0" w:color="auto"/>
        <w:left w:val="none" w:sz="0" w:space="0" w:color="auto"/>
        <w:bottom w:val="none" w:sz="0" w:space="0" w:color="auto"/>
        <w:right w:val="none" w:sz="0" w:space="0" w:color="auto"/>
      </w:divBdr>
    </w:div>
    <w:div w:id="779644684">
      <w:bodyDiv w:val="1"/>
      <w:marLeft w:val="0"/>
      <w:marRight w:val="0"/>
      <w:marTop w:val="0"/>
      <w:marBottom w:val="0"/>
      <w:divBdr>
        <w:top w:val="none" w:sz="0" w:space="0" w:color="auto"/>
        <w:left w:val="none" w:sz="0" w:space="0" w:color="auto"/>
        <w:bottom w:val="none" w:sz="0" w:space="0" w:color="auto"/>
        <w:right w:val="none" w:sz="0" w:space="0" w:color="auto"/>
      </w:divBdr>
      <w:divsChild>
        <w:div w:id="1193881584">
          <w:marLeft w:val="0"/>
          <w:marRight w:val="0"/>
          <w:marTop w:val="0"/>
          <w:marBottom w:val="0"/>
          <w:divBdr>
            <w:top w:val="none" w:sz="0" w:space="0" w:color="auto"/>
            <w:left w:val="none" w:sz="0" w:space="0" w:color="auto"/>
            <w:bottom w:val="none" w:sz="0" w:space="0" w:color="auto"/>
            <w:right w:val="none" w:sz="0" w:space="0" w:color="auto"/>
          </w:divBdr>
        </w:div>
        <w:div w:id="1524784250">
          <w:marLeft w:val="0"/>
          <w:marRight w:val="0"/>
          <w:marTop w:val="0"/>
          <w:marBottom w:val="0"/>
          <w:divBdr>
            <w:top w:val="none" w:sz="0" w:space="0" w:color="auto"/>
            <w:left w:val="none" w:sz="0" w:space="0" w:color="auto"/>
            <w:bottom w:val="none" w:sz="0" w:space="0" w:color="auto"/>
            <w:right w:val="none" w:sz="0" w:space="0" w:color="auto"/>
          </w:divBdr>
        </w:div>
        <w:div w:id="2085566840">
          <w:marLeft w:val="0"/>
          <w:marRight w:val="0"/>
          <w:marTop w:val="0"/>
          <w:marBottom w:val="0"/>
          <w:divBdr>
            <w:top w:val="none" w:sz="0" w:space="0" w:color="auto"/>
            <w:left w:val="none" w:sz="0" w:space="0" w:color="auto"/>
            <w:bottom w:val="none" w:sz="0" w:space="0" w:color="auto"/>
            <w:right w:val="none" w:sz="0" w:space="0" w:color="auto"/>
          </w:divBdr>
        </w:div>
      </w:divsChild>
    </w:div>
    <w:div w:id="1070466232">
      <w:bodyDiv w:val="1"/>
      <w:marLeft w:val="0"/>
      <w:marRight w:val="0"/>
      <w:marTop w:val="0"/>
      <w:marBottom w:val="0"/>
      <w:divBdr>
        <w:top w:val="none" w:sz="0" w:space="0" w:color="auto"/>
        <w:left w:val="none" w:sz="0" w:space="0" w:color="auto"/>
        <w:bottom w:val="none" w:sz="0" w:space="0" w:color="auto"/>
        <w:right w:val="none" w:sz="0" w:space="0" w:color="auto"/>
      </w:divBdr>
    </w:div>
    <w:div w:id="1136416682">
      <w:bodyDiv w:val="1"/>
      <w:marLeft w:val="0"/>
      <w:marRight w:val="0"/>
      <w:marTop w:val="0"/>
      <w:marBottom w:val="0"/>
      <w:divBdr>
        <w:top w:val="none" w:sz="0" w:space="0" w:color="auto"/>
        <w:left w:val="none" w:sz="0" w:space="0" w:color="auto"/>
        <w:bottom w:val="none" w:sz="0" w:space="0" w:color="auto"/>
        <w:right w:val="none" w:sz="0" w:space="0" w:color="auto"/>
      </w:divBdr>
      <w:divsChild>
        <w:div w:id="402459954">
          <w:marLeft w:val="0"/>
          <w:marRight w:val="0"/>
          <w:marTop w:val="0"/>
          <w:marBottom w:val="0"/>
          <w:divBdr>
            <w:top w:val="none" w:sz="0" w:space="0" w:color="auto"/>
            <w:left w:val="none" w:sz="0" w:space="0" w:color="auto"/>
            <w:bottom w:val="none" w:sz="0" w:space="0" w:color="auto"/>
            <w:right w:val="none" w:sz="0" w:space="0" w:color="auto"/>
          </w:divBdr>
        </w:div>
        <w:div w:id="405954307">
          <w:marLeft w:val="0"/>
          <w:marRight w:val="0"/>
          <w:marTop w:val="0"/>
          <w:marBottom w:val="0"/>
          <w:divBdr>
            <w:top w:val="none" w:sz="0" w:space="0" w:color="auto"/>
            <w:left w:val="none" w:sz="0" w:space="0" w:color="auto"/>
            <w:bottom w:val="none" w:sz="0" w:space="0" w:color="auto"/>
            <w:right w:val="none" w:sz="0" w:space="0" w:color="auto"/>
          </w:divBdr>
        </w:div>
        <w:div w:id="837426220">
          <w:marLeft w:val="0"/>
          <w:marRight w:val="0"/>
          <w:marTop w:val="0"/>
          <w:marBottom w:val="0"/>
          <w:divBdr>
            <w:top w:val="none" w:sz="0" w:space="0" w:color="auto"/>
            <w:left w:val="none" w:sz="0" w:space="0" w:color="auto"/>
            <w:bottom w:val="none" w:sz="0" w:space="0" w:color="auto"/>
            <w:right w:val="none" w:sz="0" w:space="0" w:color="auto"/>
          </w:divBdr>
        </w:div>
      </w:divsChild>
    </w:div>
    <w:div w:id="1158107674">
      <w:bodyDiv w:val="1"/>
      <w:marLeft w:val="0"/>
      <w:marRight w:val="0"/>
      <w:marTop w:val="0"/>
      <w:marBottom w:val="0"/>
      <w:divBdr>
        <w:top w:val="none" w:sz="0" w:space="0" w:color="auto"/>
        <w:left w:val="none" w:sz="0" w:space="0" w:color="auto"/>
        <w:bottom w:val="none" w:sz="0" w:space="0" w:color="auto"/>
        <w:right w:val="none" w:sz="0" w:space="0" w:color="auto"/>
      </w:divBdr>
    </w:div>
    <w:div w:id="1197816718">
      <w:bodyDiv w:val="1"/>
      <w:marLeft w:val="0"/>
      <w:marRight w:val="0"/>
      <w:marTop w:val="0"/>
      <w:marBottom w:val="0"/>
      <w:divBdr>
        <w:top w:val="none" w:sz="0" w:space="0" w:color="auto"/>
        <w:left w:val="none" w:sz="0" w:space="0" w:color="auto"/>
        <w:bottom w:val="none" w:sz="0" w:space="0" w:color="auto"/>
        <w:right w:val="none" w:sz="0" w:space="0" w:color="auto"/>
      </w:divBdr>
      <w:divsChild>
        <w:div w:id="936406546">
          <w:marLeft w:val="0"/>
          <w:marRight w:val="0"/>
          <w:marTop w:val="0"/>
          <w:marBottom w:val="0"/>
          <w:divBdr>
            <w:top w:val="none" w:sz="0" w:space="0" w:color="auto"/>
            <w:left w:val="none" w:sz="0" w:space="0" w:color="auto"/>
            <w:bottom w:val="none" w:sz="0" w:space="0" w:color="auto"/>
            <w:right w:val="none" w:sz="0" w:space="0" w:color="auto"/>
          </w:divBdr>
        </w:div>
        <w:div w:id="1184786534">
          <w:marLeft w:val="0"/>
          <w:marRight w:val="0"/>
          <w:marTop w:val="0"/>
          <w:marBottom w:val="0"/>
          <w:divBdr>
            <w:top w:val="none" w:sz="0" w:space="0" w:color="auto"/>
            <w:left w:val="none" w:sz="0" w:space="0" w:color="auto"/>
            <w:bottom w:val="none" w:sz="0" w:space="0" w:color="auto"/>
            <w:right w:val="none" w:sz="0" w:space="0" w:color="auto"/>
          </w:divBdr>
        </w:div>
        <w:div w:id="1330055971">
          <w:marLeft w:val="0"/>
          <w:marRight w:val="0"/>
          <w:marTop w:val="0"/>
          <w:marBottom w:val="0"/>
          <w:divBdr>
            <w:top w:val="none" w:sz="0" w:space="0" w:color="auto"/>
            <w:left w:val="none" w:sz="0" w:space="0" w:color="auto"/>
            <w:bottom w:val="none" w:sz="0" w:space="0" w:color="auto"/>
            <w:right w:val="none" w:sz="0" w:space="0" w:color="auto"/>
          </w:divBdr>
        </w:div>
      </w:divsChild>
    </w:div>
    <w:div w:id="1242174407">
      <w:bodyDiv w:val="1"/>
      <w:marLeft w:val="0"/>
      <w:marRight w:val="0"/>
      <w:marTop w:val="0"/>
      <w:marBottom w:val="0"/>
      <w:divBdr>
        <w:top w:val="none" w:sz="0" w:space="0" w:color="auto"/>
        <w:left w:val="none" w:sz="0" w:space="0" w:color="auto"/>
        <w:bottom w:val="none" w:sz="0" w:space="0" w:color="auto"/>
        <w:right w:val="none" w:sz="0" w:space="0" w:color="auto"/>
      </w:divBdr>
      <w:divsChild>
        <w:div w:id="81296308">
          <w:marLeft w:val="0"/>
          <w:marRight w:val="0"/>
          <w:marTop w:val="0"/>
          <w:marBottom w:val="0"/>
          <w:divBdr>
            <w:top w:val="none" w:sz="0" w:space="0" w:color="auto"/>
            <w:left w:val="none" w:sz="0" w:space="0" w:color="auto"/>
            <w:bottom w:val="none" w:sz="0" w:space="0" w:color="auto"/>
            <w:right w:val="none" w:sz="0" w:space="0" w:color="auto"/>
          </w:divBdr>
        </w:div>
        <w:div w:id="1015113261">
          <w:marLeft w:val="0"/>
          <w:marRight w:val="0"/>
          <w:marTop w:val="0"/>
          <w:marBottom w:val="0"/>
          <w:divBdr>
            <w:top w:val="none" w:sz="0" w:space="0" w:color="auto"/>
            <w:left w:val="none" w:sz="0" w:space="0" w:color="auto"/>
            <w:bottom w:val="none" w:sz="0" w:space="0" w:color="auto"/>
            <w:right w:val="none" w:sz="0" w:space="0" w:color="auto"/>
          </w:divBdr>
        </w:div>
        <w:div w:id="1787389460">
          <w:marLeft w:val="0"/>
          <w:marRight w:val="0"/>
          <w:marTop w:val="0"/>
          <w:marBottom w:val="0"/>
          <w:divBdr>
            <w:top w:val="none" w:sz="0" w:space="0" w:color="auto"/>
            <w:left w:val="none" w:sz="0" w:space="0" w:color="auto"/>
            <w:bottom w:val="none" w:sz="0" w:space="0" w:color="auto"/>
            <w:right w:val="none" w:sz="0" w:space="0" w:color="auto"/>
          </w:divBdr>
        </w:div>
        <w:div w:id="1982030354">
          <w:marLeft w:val="0"/>
          <w:marRight w:val="0"/>
          <w:marTop w:val="0"/>
          <w:marBottom w:val="0"/>
          <w:divBdr>
            <w:top w:val="none" w:sz="0" w:space="0" w:color="auto"/>
            <w:left w:val="none" w:sz="0" w:space="0" w:color="auto"/>
            <w:bottom w:val="none" w:sz="0" w:space="0" w:color="auto"/>
            <w:right w:val="none" w:sz="0" w:space="0" w:color="auto"/>
          </w:divBdr>
        </w:div>
      </w:divsChild>
    </w:div>
    <w:div w:id="1494106029">
      <w:bodyDiv w:val="1"/>
      <w:marLeft w:val="0"/>
      <w:marRight w:val="0"/>
      <w:marTop w:val="0"/>
      <w:marBottom w:val="0"/>
      <w:divBdr>
        <w:top w:val="none" w:sz="0" w:space="0" w:color="auto"/>
        <w:left w:val="none" w:sz="0" w:space="0" w:color="auto"/>
        <w:bottom w:val="none" w:sz="0" w:space="0" w:color="auto"/>
        <w:right w:val="none" w:sz="0" w:space="0" w:color="auto"/>
      </w:divBdr>
    </w:div>
    <w:div w:id="1547596828">
      <w:bodyDiv w:val="1"/>
      <w:marLeft w:val="0"/>
      <w:marRight w:val="0"/>
      <w:marTop w:val="0"/>
      <w:marBottom w:val="0"/>
      <w:divBdr>
        <w:top w:val="none" w:sz="0" w:space="0" w:color="auto"/>
        <w:left w:val="none" w:sz="0" w:space="0" w:color="auto"/>
        <w:bottom w:val="none" w:sz="0" w:space="0" w:color="auto"/>
        <w:right w:val="none" w:sz="0" w:space="0" w:color="auto"/>
      </w:divBdr>
      <w:divsChild>
        <w:div w:id="332345526">
          <w:marLeft w:val="0"/>
          <w:marRight w:val="0"/>
          <w:marTop w:val="0"/>
          <w:marBottom w:val="0"/>
          <w:divBdr>
            <w:top w:val="none" w:sz="0" w:space="0" w:color="auto"/>
            <w:left w:val="none" w:sz="0" w:space="0" w:color="auto"/>
            <w:bottom w:val="none" w:sz="0" w:space="0" w:color="auto"/>
            <w:right w:val="none" w:sz="0" w:space="0" w:color="auto"/>
          </w:divBdr>
        </w:div>
        <w:div w:id="1145775476">
          <w:marLeft w:val="0"/>
          <w:marRight w:val="0"/>
          <w:marTop w:val="0"/>
          <w:marBottom w:val="0"/>
          <w:divBdr>
            <w:top w:val="none" w:sz="0" w:space="0" w:color="auto"/>
            <w:left w:val="none" w:sz="0" w:space="0" w:color="auto"/>
            <w:bottom w:val="none" w:sz="0" w:space="0" w:color="auto"/>
            <w:right w:val="none" w:sz="0" w:space="0" w:color="auto"/>
          </w:divBdr>
        </w:div>
        <w:div w:id="1727953072">
          <w:marLeft w:val="0"/>
          <w:marRight w:val="0"/>
          <w:marTop w:val="0"/>
          <w:marBottom w:val="0"/>
          <w:divBdr>
            <w:top w:val="none" w:sz="0" w:space="0" w:color="auto"/>
            <w:left w:val="none" w:sz="0" w:space="0" w:color="auto"/>
            <w:bottom w:val="none" w:sz="0" w:space="0" w:color="auto"/>
            <w:right w:val="none" w:sz="0" w:space="0" w:color="auto"/>
          </w:divBdr>
        </w:div>
      </w:divsChild>
    </w:div>
    <w:div w:id="1848790482">
      <w:bodyDiv w:val="1"/>
      <w:marLeft w:val="0"/>
      <w:marRight w:val="0"/>
      <w:marTop w:val="0"/>
      <w:marBottom w:val="0"/>
      <w:divBdr>
        <w:top w:val="none" w:sz="0" w:space="0" w:color="auto"/>
        <w:left w:val="none" w:sz="0" w:space="0" w:color="auto"/>
        <w:bottom w:val="none" w:sz="0" w:space="0" w:color="auto"/>
        <w:right w:val="none" w:sz="0" w:space="0" w:color="auto"/>
      </w:divBdr>
    </w:div>
    <w:div w:id="1955868977">
      <w:bodyDiv w:val="1"/>
      <w:marLeft w:val="0"/>
      <w:marRight w:val="0"/>
      <w:marTop w:val="0"/>
      <w:marBottom w:val="0"/>
      <w:divBdr>
        <w:top w:val="none" w:sz="0" w:space="0" w:color="auto"/>
        <w:left w:val="none" w:sz="0" w:space="0" w:color="auto"/>
        <w:bottom w:val="none" w:sz="0" w:space="0" w:color="auto"/>
        <w:right w:val="none" w:sz="0" w:space="0" w:color="auto"/>
      </w:divBdr>
    </w:div>
    <w:div w:id="2014525786">
      <w:bodyDiv w:val="1"/>
      <w:marLeft w:val="0"/>
      <w:marRight w:val="0"/>
      <w:marTop w:val="0"/>
      <w:marBottom w:val="0"/>
      <w:divBdr>
        <w:top w:val="none" w:sz="0" w:space="0" w:color="auto"/>
        <w:left w:val="none" w:sz="0" w:space="0" w:color="auto"/>
        <w:bottom w:val="none" w:sz="0" w:space="0" w:color="auto"/>
        <w:right w:val="none" w:sz="0" w:space="0" w:color="auto"/>
      </w:divBdr>
    </w:div>
    <w:div w:id="2032758425">
      <w:bodyDiv w:val="1"/>
      <w:marLeft w:val="0"/>
      <w:marRight w:val="0"/>
      <w:marTop w:val="0"/>
      <w:marBottom w:val="0"/>
      <w:divBdr>
        <w:top w:val="none" w:sz="0" w:space="0" w:color="auto"/>
        <w:left w:val="none" w:sz="0" w:space="0" w:color="auto"/>
        <w:bottom w:val="none" w:sz="0" w:space="0" w:color="auto"/>
        <w:right w:val="none" w:sz="0" w:space="0" w:color="auto"/>
      </w:divBdr>
    </w:div>
    <w:div w:id="2100560984">
      <w:bodyDiv w:val="1"/>
      <w:marLeft w:val="0"/>
      <w:marRight w:val="0"/>
      <w:marTop w:val="0"/>
      <w:marBottom w:val="0"/>
      <w:divBdr>
        <w:top w:val="none" w:sz="0" w:space="0" w:color="auto"/>
        <w:left w:val="none" w:sz="0" w:space="0" w:color="auto"/>
        <w:bottom w:val="none" w:sz="0" w:space="0" w:color="auto"/>
        <w:right w:val="none" w:sz="0" w:space="0" w:color="auto"/>
      </w:divBdr>
      <w:divsChild>
        <w:div w:id="601648531">
          <w:marLeft w:val="0"/>
          <w:marRight w:val="0"/>
          <w:marTop w:val="0"/>
          <w:marBottom w:val="0"/>
          <w:divBdr>
            <w:top w:val="none" w:sz="0" w:space="0" w:color="auto"/>
            <w:left w:val="none" w:sz="0" w:space="0" w:color="auto"/>
            <w:bottom w:val="none" w:sz="0" w:space="0" w:color="auto"/>
            <w:right w:val="none" w:sz="0" w:space="0" w:color="auto"/>
          </w:divBdr>
        </w:div>
        <w:div w:id="742723102">
          <w:marLeft w:val="0"/>
          <w:marRight w:val="0"/>
          <w:marTop w:val="0"/>
          <w:marBottom w:val="0"/>
          <w:divBdr>
            <w:top w:val="none" w:sz="0" w:space="0" w:color="auto"/>
            <w:left w:val="none" w:sz="0" w:space="0" w:color="auto"/>
            <w:bottom w:val="none" w:sz="0" w:space="0" w:color="auto"/>
            <w:right w:val="none" w:sz="0" w:space="0" w:color="auto"/>
          </w:divBdr>
        </w:div>
        <w:div w:id="1136802293">
          <w:marLeft w:val="0"/>
          <w:marRight w:val="0"/>
          <w:marTop w:val="0"/>
          <w:marBottom w:val="0"/>
          <w:divBdr>
            <w:top w:val="none" w:sz="0" w:space="0" w:color="auto"/>
            <w:left w:val="none" w:sz="0" w:space="0" w:color="auto"/>
            <w:bottom w:val="none" w:sz="0" w:space="0" w:color="auto"/>
            <w:right w:val="none" w:sz="0" w:space="0" w:color="auto"/>
          </w:divBdr>
        </w:div>
        <w:div w:id="1392920068">
          <w:marLeft w:val="0"/>
          <w:marRight w:val="0"/>
          <w:marTop w:val="0"/>
          <w:marBottom w:val="0"/>
          <w:divBdr>
            <w:top w:val="none" w:sz="0" w:space="0" w:color="auto"/>
            <w:left w:val="none" w:sz="0" w:space="0" w:color="auto"/>
            <w:bottom w:val="none" w:sz="0" w:space="0" w:color="auto"/>
            <w:right w:val="none" w:sz="0" w:space="0" w:color="auto"/>
          </w:divBdr>
        </w:div>
      </w:divsChild>
    </w:div>
    <w:div w:id="2103523901">
      <w:bodyDiv w:val="1"/>
      <w:marLeft w:val="0"/>
      <w:marRight w:val="0"/>
      <w:marTop w:val="0"/>
      <w:marBottom w:val="0"/>
      <w:divBdr>
        <w:top w:val="none" w:sz="0" w:space="0" w:color="auto"/>
        <w:left w:val="none" w:sz="0" w:space="0" w:color="auto"/>
        <w:bottom w:val="none" w:sz="0" w:space="0" w:color="auto"/>
        <w:right w:val="none" w:sz="0" w:space="0" w:color="auto"/>
      </w:divBdr>
      <w:divsChild>
        <w:div w:id="321200743">
          <w:marLeft w:val="0"/>
          <w:marRight w:val="0"/>
          <w:marTop w:val="0"/>
          <w:marBottom w:val="0"/>
          <w:divBdr>
            <w:top w:val="none" w:sz="0" w:space="0" w:color="auto"/>
            <w:left w:val="none" w:sz="0" w:space="0" w:color="auto"/>
            <w:bottom w:val="none" w:sz="0" w:space="0" w:color="auto"/>
            <w:right w:val="none" w:sz="0" w:space="0" w:color="auto"/>
          </w:divBdr>
        </w:div>
        <w:div w:id="1257519398">
          <w:marLeft w:val="0"/>
          <w:marRight w:val="0"/>
          <w:marTop w:val="0"/>
          <w:marBottom w:val="0"/>
          <w:divBdr>
            <w:top w:val="none" w:sz="0" w:space="0" w:color="auto"/>
            <w:left w:val="none" w:sz="0" w:space="0" w:color="auto"/>
            <w:bottom w:val="none" w:sz="0" w:space="0" w:color="auto"/>
            <w:right w:val="none" w:sz="0" w:space="0" w:color="auto"/>
          </w:divBdr>
        </w:div>
        <w:div w:id="1927029242">
          <w:marLeft w:val="0"/>
          <w:marRight w:val="0"/>
          <w:marTop w:val="0"/>
          <w:marBottom w:val="0"/>
          <w:divBdr>
            <w:top w:val="none" w:sz="0" w:space="0" w:color="auto"/>
            <w:left w:val="none" w:sz="0" w:space="0" w:color="auto"/>
            <w:bottom w:val="none" w:sz="0" w:space="0" w:color="auto"/>
            <w:right w:val="none" w:sz="0" w:space="0" w:color="auto"/>
          </w:divBdr>
        </w:div>
      </w:divsChild>
    </w:div>
    <w:div w:id="21402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mp-client/tenders/ocds-148610-a0499b41-9292-43f3-81e5-e1aedcb55cef" TargetMode="External"/><Relationship Id="rId17" Type="http://schemas.openxmlformats.org/officeDocument/2006/relationships/hyperlink" Target="mailto:slawek6808@op.p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ekretariat@pzdwierusz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egrzyn@pzdwieruszow.pl" TargetMode="External"/><Relationship Id="rId24" Type="http://schemas.openxmlformats.org/officeDocument/2006/relationships/hyperlink" Target="mailto:slawek6808@op.pl" TargetMode="External"/><Relationship Id="rId5" Type="http://schemas.openxmlformats.org/officeDocument/2006/relationships/webSettings" Target="webSettings.xml"/><Relationship Id="rId15" Type="http://schemas.openxmlformats.org/officeDocument/2006/relationships/hyperlink" Target="mailto:sekretariat@pzdwieruszow.pl"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sekretariat@pzdwieruszow.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zdwieruszow.pl" TargetMode="External"/><Relationship Id="rId14" Type="http://schemas.openxmlformats.org/officeDocument/2006/relationships/hyperlink" Target="mailto:kwegrzyn@pzdwieruszow.pl"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71B16-B75C-4258-B977-EDD7F1965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71</Pages>
  <Words>24977</Words>
  <Characters>149866</Characters>
  <Application>Microsoft Office Word</Application>
  <DocSecurity>0</DocSecurity>
  <Lines>1248</Lines>
  <Paragraphs>348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174495</CharactersWithSpaces>
  <SharedDoc>false</SharedDoc>
  <HLinks>
    <vt:vector size="54" baseType="variant">
      <vt:variant>
        <vt:i4>5439611</vt:i4>
      </vt:variant>
      <vt:variant>
        <vt:i4>24</vt:i4>
      </vt:variant>
      <vt:variant>
        <vt:i4>0</vt:i4>
      </vt:variant>
      <vt:variant>
        <vt:i4>5</vt:i4>
      </vt:variant>
      <vt:variant>
        <vt:lpwstr>mailto:slawek6808@op.pl</vt:lpwstr>
      </vt:variant>
      <vt:variant>
        <vt:lpwstr/>
      </vt:variant>
      <vt:variant>
        <vt:i4>3276826</vt:i4>
      </vt:variant>
      <vt:variant>
        <vt:i4>21</vt:i4>
      </vt:variant>
      <vt:variant>
        <vt:i4>0</vt:i4>
      </vt:variant>
      <vt:variant>
        <vt:i4>5</vt:i4>
      </vt:variant>
      <vt:variant>
        <vt:lpwstr>mailto:sekretariat@pzdwieruszow.pl</vt:lpwstr>
      </vt:variant>
      <vt:variant>
        <vt:lpwstr/>
      </vt:variant>
      <vt:variant>
        <vt:i4>3276826</vt:i4>
      </vt:variant>
      <vt:variant>
        <vt:i4>18</vt:i4>
      </vt:variant>
      <vt:variant>
        <vt:i4>0</vt:i4>
      </vt:variant>
      <vt:variant>
        <vt:i4>5</vt:i4>
      </vt:variant>
      <vt:variant>
        <vt:lpwstr>mailto:sekretariat@pzdwieruszow.pl</vt:lpwstr>
      </vt:variant>
      <vt:variant>
        <vt:lpwstr/>
      </vt:variant>
      <vt:variant>
        <vt:i4>4653171</vt:i4>
      </vt:variant>
      <vt:variant>
        <vt:i4>15</vt:i4>
      </vt:variant>
      <vt:variant>
        <vt:i4>0</vt:i4>
      </vt:variant>
      <vt:variant>
        <vt:i4>5</vt:i4>
      </vt:variant>
      <vt:variant>
        <vt:lpwstr>mailto:kwegrzyn@pzdwieruszow.pl</vt:lpwstr>
      </vt:variant>
      <vt:variant>
        <vt:lpwstr/>
      </vt:variant>
      <vt:variant>
        <vt:i4>8257580</vt:i4>
      </vt:variant>
      <vt:variant>
        <vt:i4>12</vt:i4>
      </vt:variant>
      <vt:variant>
        <vt:i4>0</vt:i4>
      </vt:variant>
      <vt:variant>
        <vt:i4>5</vt:i4>
      </vt:variant>
      <vt:variant>
        <vt:lpwstr>https://ezamowienia.gov.pl/</vt:lpwstr>
      </vt:variant>
      <vt:variant>
        <vt:lpwstr/>
      </vt:variant>
      <vt:variant>
        <vt:i4>6094930</vt:i4>
      </vt:variant>
      <vt:variant>
        <vt:i4>9</vt:i4>
      </vt:variant>
      <vt:variant>
        <vt:i4>0</vt:i4>
      </vt:variant>
      <vt:variant>
        <vt:i4>5</vt:i4>
      </vt:variant>
      <vt:variant>
        <vt:lpwstr>https://ezamowienia.gov.pl/mp-client/tenders/ocds-148610-288b8c54-0dcf-11ef-9b7e-467806a93518</vt:lpwstr>
      </vt:variant>
      <vt:variant>
        <vt:lpwstr/>
      </vt:variant>
      <vt:variant>
        <vt:i4>4653171</vt:i4>
      </vt:variant>
      <vt:variant>
        <vt:i4>6</vt:i4>
      </vt:variant>
      <vt:variant>
        <vt:i4>0</vt:i4>
      </vt:variant>
      <vt:variant>
        <vt:i4>5</vt:i4>
      </vt:variant>
      <vt:variant>
        <vt:lpwstr>mailto:kwegrzyn@pzdwieruszow.pl</vt:lpwstr>
      </vt:variant>
      <vt:variant>
        <vt:lpwstr/>
      </vt:variant>
      <vt:variant>
        <vt:i4>3276826</vt:i4>
      </vt:variant>
      <vt:variant>
        <vt:i4>3</vt:i4>
      </vt:variant>
      <vt:variant>
        <vt:i4>0</vt:i4>
      </vt:variant>
      <vt:variant>
        <vt:i4>5</vt:i4>
      </vt:variant>
      <vt:variant>
        <vt:lpwstr>mailto:sekretariat@pzdwieruszow.pl</vt:lpwstr>
      </vt:variant>
      <vt:variant>
        <vt:lpwstr/>
      </vt:variant>
      <vt:variant>
        <vt:i4>7995440</vt:i4>
      </vt:variant>
      <vt:variant>
        <vt:i4>0</vt:i4>
      </vt:variant>
      <vt:variant>
        <vt:i4>0</vt:i4>
      </vt:variant>
      <vt:variant>
        <vt:i4>5</vt:i4>
      </vt:variant>
      <vt:variant>
        <vt:lpwstr>http://www.pzdwieruszow.pl/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Ula</dc:creator>
  <cp:lastModifiedBy>KW</cp:lastModifiedBy>
  <cp:revision>7</cp:revision>
  <cp:lastPrinted>2025-01-31T07:28:00Z</cp:lastPrinted>
  <dcterms:created xsi:type="dcterms:W3CDTF">2025-04-03T07:36:00Z</dcterms:created>
  <dcterms:modified xsi:type="dcterms:W3CDTF">2025-04-10T06:14:00Z</dcterms:modified>
</cp:coreProperties>
</file>