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33E5248D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4C284B">
        <w:rPr>
          <w:rFonts w:asciiTheme="majorHAnsi" w:hAnsiTheme="majorHAnsi"/>
          <w:b/>
          <w:bCs/>
          <w:color w:val="000000" w:themeColor="text1"/>
          <w:sz w:val="24"/>
          <w:szCs w:val="24"/>
        </w:rPr>
        <w:t>.1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22DC0077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ED615B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1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30C75A09" w14:textId="77777777" w:rsidR="009C5BE4" w:rsidRPr="005A7F6F" w:rsidRDefault="009C5BE4" w:rsidP="009C5BE4">
      <w:pPr>
        <w:pStyle w:val="Default"/>
        <w:spacing w:before="40" w:after="40" w:line="276" w:lineRule="auto"/>
        <w:jc w:val="center"/>
        <w:rPr>
          <w:rFonts w:ascii="Cambria" w:hAnsi="Cambria" w:cs="Tahoma"/>
          <w:sz w:val="20"/>
          <w:szCs w:val="20"/>
        </w:rPr>
      </w:pPr>
      <w:r w:rsidRPr="005A7F6F">
        <w:rPr>
          <w:rFonts w:ascii="Cambria" w:eastAsia="Times New Roman" w:hAnsi="Cambria" w:cs="Tahoma"/>
          <w:b/>
          <w:bCs/>
          <w:i/>
          <w:color w:val="auto"/>
          <w:sz w:val="20"/>
          <w:szCs w:val="20"/>
          <w:lang w:eastAsia="pl-PL"/>
        </w:rPr>
        <w:t>Dostawa pomocy i sprzętu w ramach projektu pt. ZAWODOWO NIEZAWODNI do pracowni gastronomicznej</w:t>
      </w:r>
    </w:p>
    <w:p w14:paraId="33E5A28B" w14:textId="56654A11" w:rsidR="00301C5A" w:rsidRPr="0012674B" w:rsidRDefault="00301C5A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6469" w:type="pct"/>
        <w:tblLook w:val="04A0" w:firstRow="1" w:lastRow="0" w:firstColumn="1" w:lastColumn="0" w:noHBand="0" w:noVBand="1"/>
      </w:tblPr>
      <w:tblGrid>
        <w:gridCol w:w="451"/>
        <w:gridCol w:w="1019"/>
        <w:gridCol w:w="1147"/>
        <w:gridCol w:w="2923"/>
        <w:gridCol w:w="2592"/>
        <w:gridCol w:w="1748"/>
        <w:gridCol w:w="1238"/>
        <w:gridCol w:w="1529"/>
        <w:gridCol w:w="1469"/>
        <w:gridCol w:w="1469"/>
        <w:gridCol w:w="2166"/>
        <w:gridCol w:w="2158"/>
      </w:tblGrid>
      <w:tr w:rsidR="007E2CFE" w:rsidRPr="0012674B" w14:paraId="728CA4F7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D9D9D9" w:themeFill="background1" w:themeFillShade="D9"/>
            <w:vAlign w:val="center"/>
          </w:tcPr>
          <w:p w14:paraId="67912F2D" w14:textId="06CAC621" w:rsidR="007E2CFE" w:rsidRPr="0012674B" w:rsidRDefault="007E2CFE" w:rsidP="0012674B">
            <w:pPr>
              <w:pStyle w:val="Akapitzlist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544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7E2CFE" w:rsidRPr="0012674B" w:rsidRDefault="007E2CFE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6F419644" w14:textId="0E02DDD5" w:rsidR="007E2CFE" w:rsidRPr="0012674B" w:rsidRDefault="007E2CFE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609F2064" w14:textId="77777777" w:rsidR="007E2CFE" w:rsidRPr="0012674B" w:rsidRDefault="007E2CF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50C3012A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3F20C5F" w14:textId="77777777" w:rsidR="007E2CFE" w:rsidRPr="0012674B" w:rsidRDefault="007E2CF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50AB49BA" w14:textId="0C7551D5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14:paraId="0BD10AF6" w14:textId="77777777" w:rsidR="007E2CFE" w:rsidRPr="0012674B" w:rsidRDefault="007E2CF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69" w:type="pct"/>
            <w:shd w:val="clear" w:color="auto" w:fill="D9D9D9" w:themeFill="background1" w:themeFillShade="D9"/>
          </w:tcPr>
          <w:p w14:paraId="780D92A2" w14:textId="6786BBA4" w:rsidR="007E2CFE" w:rsidRPr="0012674B" w:rsidRDefault="007E2CF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66CF9422" w14:textId="726A6E12" w:rsidR="007E2CFE" w:rsidRPr="0012674B" w:rsidRDefault="007E2CF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7E2CFE" w:rsidRPr="0012674B" w14:paraId="3391D239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D9D9D9" w:themeFill="background1" w:themeFillShade="D9"/>
            <w:vAlign w:val="center"/>
          </w:tcPr>
          <w:p w14:paraId="2DB1903E" w14:textId="77777777" w:rsidR="007E2CFE" w:rsidRPr="0012674B" w:rsidRDefault="007E2CFE" w:rsidP="0012674B">
            <w:pPr>
              <w:pStyle w:val="Akapitzlist"/>
              <w:ind w:left="360"/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7E2CFE" w:rsidRPr="0012674B" w:rsidRDefault="007E2CFE" w:rsidP="0012674B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22B68B47" w14:textId="05EE09C5" w:rsidR="007E2CFE" w:rsidRPr="0012674B" w:rsidRDefault="007E2CFE" w:rsidP="0012674B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2928104B" w14:textId="044353DB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0105DE06" w14:textId="25F4BC12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59233850" w14:textId="38DFCB44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14:paraId="37342E61" w14:textId="7C85C98A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8=[6]+VAT</w:t>
            </w:r>
          </w:p>
        </w:tc>
        <w:tc>
          <w:tcPr>
            <w:tcW w:w="369" w:type="pct"/>
            <w:shd w:val="clear" w:color="auto" w:fill="D9D9D9" w:themeFill="background1" w:themeFillShade="D9"/>
          </w:tcPr>
          <w:p w14:paraId="340DBFDA" w14:textId="36D97A04" w:rsidR="007E2CFE" w:rsidRPr="0012674B" w:rsidRDefault="007E2CFE" w:rsidP="0012674B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67E411F5" w14:textId="1EC6EEC7" w:rsidR="007E2CFE" w:rsidRPr="0012674B" w:rsidRDefault="007E2CFE" w:rsidP="0012674B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="00474872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4569CA" w:rsidRPr="0012674B" w14:paraId="486C979E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1AF53E52" w14:textId="17623DCF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4D64A32F" w14:textId="12B04C68" w:rsidR="004569CA" w:rsidRPr="00FC71D6" w:rsidRDefault="004569CA" w:rsidP="004569CA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Blachy ze stali węglowej z powłoką nieprzylegającą do ciasta 22,5 x 27,5 cm</w:t>
            </w:r>
          </w:p>
        </w:tc>
        <w:tc>
          <w:tcPr>
            <w:tcW w:w="734" w:type="pct"/>
            <w:shd w:val="clear" w:color="auto" w:fill="auto"/>
          </w:tcPr>
          <w:p w14:paraId="7CBDA31F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4569CA" w:rsidRPr="0012674B" w:rsidRDefault="004569CA" w:rsidP="004569CA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3DBA624F" w14:textId="7A8432F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25A3868" w14:textId="68DB337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A32C11A" w14:textId="0CCC3905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1826DBB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91825B7" w14:textId="130642D4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" w:type="pct"/>
            <w:shd w:val="clear" w:color="auto" w:fill="auto"/>
          </w:tcPr>
          <w:p w14:paraId="79262BD6" w14:textId="0077A59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10D0EA4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70182D65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A925C6C" w14:textId="106FFE49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Deska na nóżkach do serwowania, mat. drewno; wym. 67,5 x 19,3 x 7,5 cm, powierzchnia blatu 67,5 x 20 cm </w:t>
            </w:r>
          </w:p>
        </w:tc>
        <w:tc>
          <w:tcPr>
            <w:tcW w:w="734" w:type="pct"/>
            <w:shd w:val="clear" w:color="auto" w:fill="auto"/>
          </w:tcPr>
          <w:p w14:paraId="144B6F06" w14:textId="77777777" w:rsidR="004569CA" w:rsidRPr="00EE2EB8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EE2EB8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2CEEEE4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EE2EB8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EE2EB8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EE2EB8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25A80A78" w14:textId="3CA3C89F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AA663C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C4F90E2" w14:textId="11B42659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375E6A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043E466" w14:textId="723E6EE4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shd w:val="clear" w:color="auto" w:fill="auto"/>
          </w:tcPr>
          <w:p w14:paraId="4D1F33A5" w14:textId="2CCD04F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FEC5A40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6FBDC23B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DD145DF" w14:textId="337AFB74" w:rsidR="004569CA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Filiżanki sztaplowane ze spodkami: porcelanowe, do kawy-poj.90ml, herbaty, białe; 1 komplet=12 sztuk</w:t>
            </w:r>
          </w:p>
        </w:tc>
        <w:tc>
          <w:tcPr>
            <w:tcW w:w="734" w:type="pct"/>
            <w:shd w:val="clear" w:color="auto" w:fill="auto"/>
          </w:tcPr>
          <w:p w14:paraId="25942AD4" w14:textId="77777777" w:rsidR="004569CA" w:rsidRPr="00C163A3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C163A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726057" w14:textId="403BBE63" w:rsidR="004569CA" w:rsidRPr="00EE2EB8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C163A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C163A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C163A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EE6CBC2" w14:textId="72544E6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7723CFB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3E51552" w14:textId="472FDA48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766FC34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8283057" w14:textId="603123A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9" w:type="pct"/>
            <w:shd w:val="clear" w:color="auto" w:fill="auto"/>
          </w:tcPr>
          <w:p w14:paraId="38A3687D" w14:textId="34785A2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9CCC2EB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5E97FF4E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82A3F33" w14:textId="100D6F2E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Filiżanki sztaplowane ze spodkami: porcelanowe, do herbaty - ok. 200 ml, białe; 1 komplet=12 sztuk</w:t>
            </w:r>
          </w:p>
        </w:tc>
        <w:tc>
          <w:tcPr>
            <w:tcW w:w="734" w:type="pct"/>
            <w:shd w:val="clear" w:color="auto" w:fill="auto"/>
          </w:tcPr>
          <w:p w14:paraId="03D300A3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C739E1" w14:textId="50CC2569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110448FA" w14:textId="2750D309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6C70694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F847794" w14:textId="3A33666C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7EC430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E4FF194" w14:textId="58319D3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9" w:type="pct"/>
            <w:shd w:val="clear" w:color="auto" w:fill="auto"/>
          </w:tcPr>
          <w:p w14:paraId="0DD54535" w14:textId="6CA4189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CC02613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53F9049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1330FEED" w14:textId="6E6EE99C" w:rsidR="004569CA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Foremki do ciasteczek drobnych ze stali nierdzewnej; 1 komplet= 12 szt.</w:t>
            </w:r>
          </w:p>
        </w:tc>
        <w:tc>
          <w:tcPr>
            <w:tcW w:w="734" w:type="pct"/>
            <w:shd w:val="clear" w:color="auto" w:fill="auto"/>
          </w:tcPr>
          <w:p w14:paraId="4D95A8FC" w14:textId="77777777" w:rsidR="004569CA" w:rsidRPr="006566D8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6566D8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180B580" w14:textId="77777777" w:rsidR="004569CA" w:rsidRPr="006566D8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</w:pPr>
            <w:r w:rsidRPr="006566D8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 xml:space="preserve">TAK/NIE </w:t>
            </w:r>
          </w:p>
          <w:p w14:paraId="59B0922D" w14:textId="41BF9CD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6566D8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(niepotrzebne skreślić)</w:t>
            </w:r>
          </w:p>
        </w:tc>
        <w:tc>
          <w:tcPr>
            <w:tcW w:w="651" w:type="pct"/>
          </w:tcPr>
          <w:p w14:paraId="65E4BE82" w14:textId="62BCBF6F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136D6C3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7DDAF3B" w14:textId="60ED0769" w:rsidR="004569CA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E98532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85746A8" w14:textId="02689E1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shd w:val="clear" w:color="auto" w:fill="auto"/>
          </w:tcPr>
          <w:p w14:paraId="74BC095D" w14:textId="7092BC8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12A0568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4E36CF1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7B45E2F" w14:textId="300504D4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Forma do tarty średnica 24 lub 25 cm </w:t>
            </w:r>
          </w:p>
        </w:tc>
        <w:tc>
          <w:tcPr>
            <w:tcW w:w="734" w:type="pct"/>
            <w:shd w:val="clear" w:color="auto" w:fill="auto"/>
          </w:tcPr>
          <w:p w14:paraId="22F2177C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3C7BB3DC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59884FBE" w14:textId="7E08E3E1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D68230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F13EEA5" w14:textId="0042409C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AB737D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84B3243" w14:textId="0284EBA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" w:type="pct"/>
            <w:shd w:val="clear" w:color="auto" w:fill="auto"/>
          </w:tcPr>
          <w:p w14:paraId="21E6DFF2" w14:textId="61C972E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8A9C89F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04CB6165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96405D5" w14:textId="4B96F5EF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Garnki z pokrywkami  do indukcji: 1,5 l  </w:t>
            </w:r>
          </w:p>
        </w:tc>
        <w:tc>
          <w:tcPr>
            <w:tcW w:w="734" w:type="pct"/>
            <w:shd w:val="clear" w:color="auto" w:fill="auto"/>
          </w:tcPr>
          <w:p w14:paraId="0EBB6AAA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46F7BA53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0EADB81A" w14:textId="361B37C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97C6F5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5C8821E" w14:textId="08B53EA6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834C27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F5CE23E" w14:textId="4050908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0B153BF4" w14:textId="3EA7330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AA17148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1C7427AA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F22717C" w14:textId="79659F26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Garnki z pokrywkami  do indukcji: 2,5 l </w:t>
            </w:r>
          </w:p>
        </w:tc>
        <w:tc>
          <w:tcPr>
            <w:tcW w:w="734" w:type="pct"/>
            <w:shd w:val="clear" w:color="auto" w:fill="auto"/>
          </w:tcPr>
          <w:p w14:paraId="3C4BED2C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47D68188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5E658523" w14:textId="4D37D609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7B1691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C19FF08" w14:textId="2C310C99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C59C80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B22C57B" w14:textId="6DC654D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5B5B5A3B" w14:textId="13A925F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46F80B6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49C70328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2D0F1FD" w14:textId="4A976007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Hotelowy zestaw do parzenia kawy (zestaw powitalny)/1 komplet= tacka drewniana, czajnik, </w:t>
            </w: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elektryczny, dwa kubki porcelanowe </w:t>
            </w:r>
          </w:p>
        </w:tc>
        <w:tc>
          <w:tcPr>
            <w:tcW w:w="734" w:type="pct"/>
            <w:shd w:val="clear" w:color="auto" w:fill="auto"/>
          </w:tcPr>
          <w:p w14:paraId="55B7DA1E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54E07CA8" w14:textId="0937A2CB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431B1BB6" w14:textId="721B0410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439" w:type="pct"/>
            <w:shd w:val="clear" w:color="auto" w:fill="auto"/>
          </w:tcPr>
          <w:p w14:paraId="0202F76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6DAD010" w14:textId="70BD04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536CC9E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74A507D" w14:textId="6CB2D78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shd w:val="clear" w:color="auto" w:fill="auto"/>
          </w:tcPr>
          <w:p w14:paraId="0F89CC4E" w14:textId="77A6063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252299F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0BE71209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AABAAAD" w14:textId="2C4BC3B0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Kubki metalowe o pojemności 400ml </w:t>
            </w:r>
          </w:p>
        </w:tc>
        <w:tc>
          <w:tcPr>
            <w:tcW w:w="734" w:type="pct"/>
            <w:shd w:val="clear" w:color="auto" w:fill="auto"/>
          </w:tcPr>
          <w:p w14:paraId="63E57092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6BF8CA8" w14:textId="741C7883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5D83F2C1" w14:textId="1177D021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A04BB4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29101CA" w14:textId="6350A0CA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5FFE4CF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E288FCE" w14:textId="24038B9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39DA99FC" w14:textId="43B97E2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E3CB778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0A38438C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B840077" w14:textId="719EF3ED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Kule do ucierania </w:t>
            </w:r>
          </w:p>
        </w:tc>
        <w:tc>
          <w:tcPr>
            <w:tcW w:w="734" w:type="pct"/>
            <w:shd w:val="clear" w:color="auto" w:fill="auto"/>
          </w:tcPr>
          <w:p w14:paraId="22D974CF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12AE53" w14:textId="0B62E78B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21B65882" w14:textId="3C782E45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6B6E291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C2BABEC" w14:textId="27355E9E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26F891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3A8F1D1" w14:textId="370F248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7BEA7FFB" w14:textId="07953F4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106BAB6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49C6CFE9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B22EF77" w14:textId="7A00C5C1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Łopatki drewniane </w:t>
            </w:r>
          </w:p>
        </w:tc>
        <w:tc>
          <w:tcPr>
            <w:tcW w:w="734" w:type="pct"/>
            <w:shd w:val="clear" w:color="auto" w:fill="auto"/>
          </w:tcPr>
          <w:p w14:paraId="2A9C8184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498F8F" w14:textId="512169BD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3F152702" w14:textId="6993F451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9864B3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FFFA458" w14:textId="457BA931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D507C0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D813538" w14:textId="5AFA295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03B27A33" w14:textId="6B9D52D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8BBE45E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233AE7E7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5DF429D" w14:textId="0AAF644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Łopatki silikonowe </w:t>
            </w:r>
          </w:p>
        </w:tc>
        <w:tc>
          <w:tcPr>
            <w:tcW w:w="734" w:type="pct"/>
            <w:shd w:val="clear" w:color="auto" w:fill="auto"/>
          </w:tcPr>
          <w:p w14:paraId="387410B0" w14:textId="77777777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10B55A2" w14:textId="57B11491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2AE0DE1A" w14:textId="6C10ACCD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FB5526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A271F49" w14:textId="341695D1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9E7F7E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0E631CE" w14:textId="4A119D1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" w:type="pct"/>
            <w:shd w:val="clear" w:color="auto" w:fill="auto"/>
          </w:tcPr>
          <w:p w14:paraId="231DC92F" w14:textId="69E1A79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0A01D7D" w14:textId="77777777" w:rsidTr="007E2CFE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0720F329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161D18A1" w14:textId="05A7495F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Łyżeczki deserowe: z połyskiem, nierdzewne, 1 komplet= 12 szt. </w:t>
            </w:r>
          </w:p>
        </w:tc>
        <w:tc>
          <w:tcPr>
            <w:tcW w:w="734" w:type="pct"/>
            <w:shd w:val="clear" w:color="auto" w:fill="auto"/>
          </w:tcPr>
          <w:p w14:paraId="75469CD2" w14:textId="171BE62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30FB174E" w14:textId="56C22B75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2BB9DE4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4914CE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540A84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56250EF" w14:textId="20C4601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" w:type="pct"/>
            <w:shd w:val="clear" w:color="auto" w:fill="auto"/>
          </w:tcPr>
          <w:p w14:paraId="3C840AD3" w14:textId="3A8A441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CA778AB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59B216E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0267989" w14:textId="7DB676D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Mata silikonowa do pieczenia o wymiarach 60x40 cm</w:t>
            </w:r>
          </w:p>
        </w:tc>
        <w:tc>
          <w:tcPr>
            <w:tcW w:w="734" w:type="pct"/>
            <w:shd w:val="clear" w:color="auto" w:fill="auto"/>
          </w:tcPr>
          <w:p w14:paraId="7F1144C6" w14:textId="24590903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54884F1F" w14:textId="720A126D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C50476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ECF3C6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F4C8E3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AEBD16F" w14:textId="28A5FE1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9" w:type="pct"/>
            <w:shd w:val="clear" w:color="auto" w:fill="auto"/>
          </w:tcPr>
          <w:p w14:paraId="66F97FC4" w14:textId="0838824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2C30EBA8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0FCCF245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4476F2BE" w14:textId="5BFABC59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Mleczniki porcelanowe białe 0,25 l </w:t>
            </w:r>
          </w:p>
        </w:tc>
        <w:tc>
          <w:tcPr>
            <w:tcW w:w="734" w:type="pct"/>
            <w:shd w:val="clear" w:color="auto" w:fill="auto"/>
          </w:tcPr>
          <w:p w14:paraId="224B4D46" w14:textId="06BB7D54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3DE03FA3" w14:textId="0771C12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EF6157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1A1B05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52F627E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E58E4A4" w14:textId="0311554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4866D61D" w14:textId="02E88C3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33B321C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6BCD4CB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E041923" w14:textId="3D1887DC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Moździerz kamienny </w:t>
            </w:r>
          </w:p>
        </w:tc>
        <w:tc>
          <w:tcPr>
            <w:tcW w:w="734" w:type="pct"/>
            <w:shd w:val="clear" w:color="auto" w:fill="auto"/>
          </w:tcPr>
          <w:p w14:paraId="3E4530DA" w14:textId="61C3ACB2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F6FEC90" w14:textId="320BE231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3D35A8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E45D85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88A85B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23CBB87" w14:textId="4B0162F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shd w:val="clear" w:color="auto" w:fill="auto"/>
          </w:tcPr>
          <w:p w14:paraId="3539533E" w14:textId="2E0072B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547D9CC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40FE4C0A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6B7FCD0" w14:textId="7120E17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Naczynia ceramiczne do zapiekania prostokątne: 250-300 ml </w:t>
            </w:r>
          </w:p>
        </w:tc>
        <w:tc>
          <w:tcPr>
            <w:tcW w:w="734" w:type="pct"/>
            <w:shd w:val="clear" w:color="auto" w:fill="auto"/>
          </w:tcPr>
          <w:p w14:paraId="0B6AA7F5" w14:textId="2AC516CF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15BA272A" w14:textId="0CF1304B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17D42D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D79D7A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652AED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345C522" w14:textId="0F3EF70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4D0AE033" w14:textId="07D436C4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22A9AE50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207B35B6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1C84F59" w14:textId="15770E5E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Naczynia żaroodporne z pokrywkami, poj. 1 l, prostokątne </w:t>
            </w:r>
          </w:p>
        </w:tc>
        <w:tc>
          <w:tcPr>
            <w:tcW w:w="734" w:type="pct"/>
            <w:shd w:val="clear" w:color="auto" w:fill="auto"/>
          </w:tcPr>
          <w:p w14:paraId="6C98E711" w14:textId="6608DD7C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40E559EE" w14:textId="1BD67375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9B7E8E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F6E15B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1D450C9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2DBA462" w14:textId="7D9788B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7D00CC47" w14:textId="5460063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D5824B2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629109E7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135D0C3" w14:textId="136EE82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Noże szefa kuchni 240 mm </w:t>
            </w:r>
          </w:p>
        </w:tc>
        <w:tc>
          <w:tcPr>
            <w:tcW w:w="734" w:type="pct"/>
            <w:shd w:val="clear" w:color="auto" w:fill="auto"/>
          </w:tcPr>
          <w:p w14:paraId="3896AD9F" w14:textId="7D25D98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078F6C14" w14:textId="0D180A8D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432016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D6C807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68A44D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207F91D" w14:textId="396548D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717F57CC" w14:textId="594B1F9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E56DD48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7984969B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E929F42" w14:textId="20CD800E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Obieraczki </w:t>
            </w:r>
          </w:p>
        </w:tc>
        <w:tc>
          <w:tcPr>
            <w:tcW w:w="734" w:type="pct"/>
            <w:shd w:val="clear" w:color="auto" w:fill="auto"/>
          </w:tcPr>
          <w:p w14:paraId="09F496FF" w14:textId="3016F712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07517D65" w14:textId="6E597BCB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C444D7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35D2D9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8AAE5C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D79AE72" w14:textId="7DA786D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9" w:type="pct"/>
            <w:shd w:val="clear" w:color="auto" w:fill="auto"/>
          </w:tcPr>
          <w:p w14:paraId="7F3CE62A" w14:textId="45A1710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BBA1B22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4573EF18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BA840B1" w14:textId="06B6690A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Ociekacze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na mokre naczynia: plastik, wymiary 42x26x8 cm </w:t>
            </w:r>
          </w:p>
        </w:tc>
        <w:tc>
          <w:tcPr>
            <w:tcW w:w="734" w:type="pct"/>
            <w:shd w:val="clear" w:color="auto" w:fill="auto"/>
          </w:tcPr>
          <w:p w14:paraId="50C67907" w14:textId="7C113E1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691DDA42" w14:textId="79EEF9E7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94AF23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B3AF27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F74617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D0A743A" w14:textId="1EEDBFA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" w:type="pct"/>
            <w:shd w:val="clear" w:color="auto" w:fill="auto"/>
          </w:tcPr>
          <w:p w14:paraId="5ECC392B" w14:textId="473951F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35E1F1C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0DAFD28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D2B489A" w14:textId="1EE850D8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Otwieracze do konserw </w:t>
            </w:r>
          </w:p>
        </w:tc>
        <w:tc>
          <w:tcPr>
            <w:tcW w:w="734" w:type="pct"/>
            <w:shd w:val="clear" w:color="auto" w:fill="auto"/>
          </w:tcPr>
          <w:p w14:paraId="708CF616" w14:textId="3C87B5F2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6AC9A865" w14:textId="5FF60721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54E150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F890AB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76C637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6DC82D6" w14:textId="21DF1F3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5430E8C1" w14:textId="49BCB0E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3759A78" w14:textId="77777777" w:rsidTr="007E2CFE">
        <w:trPr>
          <w:gridAfter w:val="2"/>
          <w:wAfter w:w="1086" w:type="pct"/>
          <w:trHeight w:val="30"/>
        </w:trPr>
        <w:tc>
          <w:tcPr>
            <w:tcW w:w="113" w:type="pct"/>
            <w:shd w:val="clear" w:color="auto" w:fill="auto"/>
            <w:vAlign w:val="center"/>
          </w:tcPr>
          <w:p w14:paraId="66C3EE7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132FEEC3" w14:textId="51722863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Patelnie z powłoką nieprzywierającą: średnica 20 cm </w:t>
            </w:r>
          </w:p>
        </w:tc>
        <w:tc>
          <w:tcPr>
            <w:tcW w:w="734" w:type="pct"/>
            <w:shd w:val="clear" w:color="auto" w:fill="auto"/>
          </w:tcPr>
          <w:p w14:paraId="30E775CC" w14:textId="3D5BEAB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3A9EED79" w14:textId="7C7C72B2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E09170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DC5E3E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BC4E5C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B1D7226" w14:textId="07BCA8B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7BAF69AA" w14:textId="0AA3707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00B9A04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325DC3EE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2325874" w14:textId="23844777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Patelnie z powłoką nieprzywierającą: średnica 25 cm </w:t>
            </w:r>
          </w:p>
        </w:tc>
        <w:tc>
          <w:tcPr>
            <w:tcW w:w="734" w:type="pct"/>
            <w:shd w:val="clear" w:color="auto" w:fill="auto"/>
          </w:tcPr>
          <w:p w14:paraId="70782F8E" w14:textId="0A494F19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4DC55D7C" w14:textId="4D492494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7A0447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A6FBB6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B7582B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8FEE580" w14:textId="6BA14F5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26254D1A" w14:textId="2F4A85E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44DFE41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8204E70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A6E075D" w14:textId="24B6707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Patery ceramiczne 3-poziomowe na przystawki </w:t>
            </w:r>
          </w:p>
        </w:tc>
        <w:tc>
          <w:tcPr>
            <w:tcW w:w="734" w:type="pct"/>
            <w:shd w:val="clear" w:color="auto" w:fill="auto"/>
          </w:tcPr>
          <w:p w14:paraId="1A1D58BF" w14:textId="396C1DEA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Czy oferowany przedmiot spełnia parametry określone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</w:tc>
        <w:tc>
          <w:tcPr>
            <w:tcW w:w="651" w:type="pct"/>
          </w:tcPr>
          <w:p w14:paraId="72E268AE" w14:textId="0A0D1CCF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439" w:type="pct"/>
            <w:shd w:val="clear" w:color="auto" w:fill="auto"/>
          </w:tcPr>
          <w:p w14:paraId="72D6DE7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8221DE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FE10AB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495A4EA" w14:textId="266EAFA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47640CDB" w14:textId="64C7806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805798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F1FF582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81A334D" w14:textId="0605E6C5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Patery prostokątne metalowe, wym.103x25 cm</w:t>
            </w:r>
          </w:p>
        </w:tc>
        <w:tc>
          <w:tcPr>
            <w:tcW w:w="734" w:type="pct"/>
            <w:shd w:val="clear" w:color="auto" w:fill="auto"/>
          </w:tcPr>
          <w:p w14:paraId="102ED7DC" w14:textId="03C47DD1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01BBFF4" w14:textId="3416D8EA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39FD3D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58F0E5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C26DA3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D1F259E" w14:textId="7F555FB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shd w:val="clear" w:color="auto" w:fill="auto"/>
          </w:tcPr>
          <w:p w14:paraId="298ED81C" w14:textId="3C27C78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2FD1FBC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3513CADE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35A8189" w14:textId="2B72BD01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Pędzelki silikonowe </w:t>
            </w:r>
          </w:p>
        </w:tc>
        <w:tc>
          <w:tcPr>
            <w:tcW w:w="734" w:type="pct"/>
            <w:shd w:val="clear" w:color="auto" w:fill="auto"/>
          </w:tcPr>
          <w:p w14:paraId="52284B45" w14:textId="241B6C4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6EDC827C" w14:textId="6B8C46D2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1C86C8E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9D5471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6141D2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000AAFC" w14:textId="0946360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" w:type="pct"/>
            <w:shd w:val="clear" w:color="auto" w:fill="auto"/>
          </w:tcPr>
          <w:p w14:paraId="4CAF7A8C" w14:textId="01A2721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0AEA949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3B71EBA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3229E96" w14:textId="6BC993FF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Pęseta metalowa kuchenna </w:t>
            </w:r>
          </w:p>
        </w:tc>
        <w:tc>
          <w:tcPr>
            <w:tcW w:w="734" w:type="pct"/>
            <w:shd w:val="clear" w:color="auto" w:fill="auto"/>
          </w:tcPr>
          <w:p w14:paraId="422AC93E" w14:textId="4B16BAB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E7726D0" w14:textId="7F85E0DE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C18EAD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2F69F9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A560B8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057EF4C" w14:textId="659404F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shd w:val="clear" w:color="auto" w:fill="auto"/>
          </w:tcPr>
          <w:p w14:paraId="0204E415" w14:textId="48542D3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73D5D60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7A11D15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1AE564A8" w14:textId="2F3F862A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Pokrowce na stoły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coversy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w kolorze białym (10 szt.) i czarnym (10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): na stół -122x 61 cm (4 szt.-białe, 4 szt.-czarne); 180x74 cm (4 szt.-białe, 4 szt.-czarne), 240x73 cm (2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-białe, 2 szt. Czarne)</w:t>
            </w:r>
          </w:p>
        </w:tc>
        <w:tc>
          <w:tcPr>
            <w:tcW w:w="734" w:type="pct"/>
            <w:shd w:val="clear" w:color="auto" w:fill="auto"/>
          </w:tcPr>
          <w:p w14:paraId="6D533315" w14:textId="4205B1C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2BDB935B" w14:textId="4E10AB25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1B0E51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A51BE2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CF8E8B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DE7FF02" w14:textId="7A8F175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04046257" w14:textId="1C4D55F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8250A4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8340770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F0E2C2E" w14:textId="330ABBB8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Pokrowce na stół koktajlowy, okrągłe-śr. 80 cm (białe - 10 szt., czarne-10 szt.)</w:t>
            </w:r>
          </w:p>
        </w:tc>
        <w:tc>
          <w:tcPr>
            <w:tcW w:w="734" w:type="pct"/>
            <w:shd w:val="clear" w:color="auto" w:fill="auto"/>
          </w:tcPr>
          <w:p w14:paraId="2DC1A80B" w14:textId="6F8315EF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95884D6" w14:textId="70828613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3ECF39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449A66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58824A6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7C7233B" w14:textId="5E7FA43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196D7B6F" w14:textId="374972D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2047B37B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6007D4B4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777DCDA" w14:textId="3DD0601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Półmiski porcelanowe białe, śr. 40 cm </w:t>
            </w:r>
          </w:p>
        </w:tc>
        <w:tc>
          <w:tcPr>
            <w:tcW w:w="734" w:type="pct"/>
            <w:shd w:val="clear" w:color="auto" w:fill="auto"/>
          </w:tcPr>
          <w:p w14:paraId="3C605A68" w14:textId="12ED537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57791EFF" w14:textId="5A5E8CB9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CA706F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EC2DB8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46D249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C6AC860" w14:textId="61CAFD8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4A224897" w14:textId="656AC74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2A6632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79BD3B5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B9B5C23" w14:textId="7E03B29D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Praski do ziemniaków </w:t>
            </w:r>
          </w:p>
        </w:tc>
        <w:tc>
          <w:tcPr>
            <w:tcW w:w="734" w:type="pct"/>
            <w:shd w:val="clear" w:color="auto" w:fill="auto"/>
          </w:tcPr>
          <w:p w14:paraId="422AA692" w14:textId="35A77D0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945129E" w14:textId="78497EEE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69E8209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937685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DA9EA5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A8F16FD" w14:textId="436D55C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6A90735B" w14:textId="6F0D414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8081E39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04364A4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1CD26DE" w14:textId="6EE823D3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Rękawice kuchenne łapka 1 komplet= 2 szt </w:t>
            </w:r>
          </w:p>
        </w:tc>
        <w:tc>
          <w:tcPr>
            <w:tcW w:w="734" w:type="pct"/>
            <w:shd w:val="clear" w:color="auto" w:fill="auto"/>
          </w:tcPr>
          <w:p w14:paraId="2658E3A6" w14:textId="75755BD9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3B221858" w14:textId="3697559D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260CB4E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0858A1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E10663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57ACFDEF" w14:textId="5480611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" w:type="pct"/>
            <w:shd w:val="clear" w:color="auto" w:fill="auto"/>
          </w:tcPr>
          <w:p w14:paraId="462DD9C4" w14:textId="4D8DE59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9913ED0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A7C71BC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3240AE5" w14:textId="5AB339F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Rękawice termoizolacyjne </w:t>
            </w:r>
          </w:p>
        </w:tc>
        <w:tc>
          <w:tcPr>
            <w:tcW w:w="734" w:type="pct"/>
            <w:shd w:val="clear" w:color="auto" w:fill="auto"/>
          </w:tcPr>
          <w:p w14:paraId="08C2C59E" w14:textId="325184E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3323EA62" w14:textId="66BC4A44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3E37CF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93E78A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7CA8A0B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9732852" w14:textId="5C18EF1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9" w:type="pct"/>
            <w:shd w:val="clear" w:color="auto" w:fill="auto"/>
          </w:tcPr>
          <w:p w14:paraId="6C29C5AC" w14:textId="36201FD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C2FDDE2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7423779E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FB0E23C" w14:textId="28C4346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Rękawy cukiernicze foliowe jednorazowe -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dł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46 cm x22cm (opakowanie =100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4" w:type="pct"/>
            <w:shd w:val="clear" w:color="auto" w:fill="auto"/>
          </w:tcPr>
          <w:p w14:paraId="0FE3D8C3" w14:textId="7C644923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32FF76D3" w14:textId="6079F190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439" w:type="pct"/>
            <w:shd w:val="clear" w:color="auto" w:fill="auto"/>
          </w:tcPr>
          <w:p w14:paraId="0D7E492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0C9487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4EDDB4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87E4A48" w14:textId="43983ED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shd w:val="clear" w:color="auto" w:fill="auto"/>
          </w:tcPr>
          <w:p w14:paraId="340197F8" w14:textId="0B2BC05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4A5327A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3600A4F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6783F0E" w14:textId="0A1BA55F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Rękawy cukiernicze foliowe jednorazowe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dł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44,5x 22 cm (opakowanie =100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34" w:type="pct"/>
            <w:shd w:val="clear" w:color="auto" w:fill="auto"/>
          </w:tcPr>
          <w:p w14:paraId="2E17EB6E" w14:textId="2E56BEE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66AFB1A7" w14:textId="4134F981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439" w:type="pct"/>
            <w:shd w:val="clear" w:color="auto" w:fill="auto"/>
          </w:tcPr>
          <w:p w14:paraId="7D3F339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CAA7B6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34DC32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B117BAA" w14:textId="42B0560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" w:type="pct"/>
            <w:shd w:val="clear" w:color="auto" w:fill="auto"/>
          </w:tcPr>
          <w:p w14:paraId="4944EF82" w14:textId="4A90AB8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9CD217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3DF9E54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44C9EBEF" w14:textId="61A3DF56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Rondel:  ze stali nierdzewnej z pokrywką  -1 l  </w:t>
            </w:r>
          </w:p>
        </w:tc>
        <w:tc>
          <w:tcPr>
            <w:tcW w:w="734" w:type="pct"/>
            <w:shd w:val="clear" w:color="auto" w:fill="auto"/>
          </w:tcPr>
          <w:p w14:paraId="116D0D7D" w14:textId="50E648B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1FAB29D6" w14:textId="28549BB0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470BDC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42D364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587804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0658BB5" w14:textId="01E1887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3A5213C4" w14:textId="50E5F144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2665C01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D89B536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6F9B082" w14:textId="66BBDE6D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Rondel:  ze stali nierdzewnej z pokrywką -1,5 l </w:t>
            </w:r>
          </w:p>
        </w:tc>
        <w:tc>
          <w:tcPr>
            <w:tcW w:w="734" w:type="pct"/>
            <w:shd w:val="clear" w:color="auto" w:fill="auto"/>
          </w:tcPr>
          <w:p w14:paraId="23F5478A" w14:textId="2D8028B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13C64A95" w14:textId="50E56FE6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927FA9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DC6339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7B74BC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ADBE7D3" w14:textId="443DE87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5DE201A7" w14:textId="3905495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91A828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6BE46143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3742B72" w14:textId="5050E2EC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Rózga mała </w:t>
            </w:r>
          </w:p>
        </w:tc>
        <w:tc>
          <w:tcPr>
            <w:tcW w:w="734" w:type="pct"/>
            <w:shd w:val="clear" w:color="auto" w:fill="auto"/>
          </w:tcPr>
          <w:p w14:paraId="0AB381AB" w14:textId="28A6A99B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23823B04" w14:textId="0D02B6E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61EBD4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45028C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23A42C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FD0AC86" w14:textId="160D15C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" w:type="pct"/>
            <w:shd w:val="clear" w:color="auto" w:fill="auto"/>
          </w:tcPr>
          <w:p w14:paraId="50207AF9" w14:textId="1AC9EE8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78A216A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90DD68C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2EC957A" w14:textId="4A1E6415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Serwety kelnerskie, 45 x 45, bawełna 100% </w:t>
            </w:r>
          </w:p>
        </w:tc>
        <w:tc>
          <w:tcPr>
            <w:tcW w:w="734" w:type="pct"/>
            <w:shd w:val="clear" w:color="auto" w:fill="auto"/>
          </w:tcPr>
          <w:p w14:paraId="492F09EA" w14:textId="1CC570D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2C9C3060" w14:textId="3C2F886C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EF89F9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30FB0C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BFDE0C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ED05BE2" w14:textId="0F08276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shd w:val="clear" w:color="auto" w:fill="auto"/>
          </w:tcPr>
          <w:p w14:paraId="45A49F90" w14:textId="2ADF2D0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866C0F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6930D1FF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10F51275" w14:textId="0AF24622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Sitka metalowe/ komplet; w 1 komplecie  3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o średnicy: 16, 18, 20cm </w:t>
            </w:r>
          </w:p>
        </w:tc>
        <w:tc>
          <w:tcPr>
            <w:tcW w:w="734" w:type="pct"/>
            <w:shd w:val="clear" w:color="auto" w:fill="auto"/>
          </w:tcPr>
          <w:p w14:paraId="24D1DEC8" w14:textId="5D8666D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225C750D" w14:textId="06915C2C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500337C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67EE49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D1564C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6E1D7C7" w14:textId="46DCDDF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68C71468" w14:textId="0A659A6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E74754D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905556A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CAA9841" w14:textId="0B794B4A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Skrobka cukiernicza 125 x97 mm</w:t>
            </w:r>
          </w:p>
        </w:tc>
        <w:tc>
          <w:tcPr>
            <w:tcW w:w="734" w:type="pct"/>
            <w:shd w:val="clear" w:color="auto" w:fill="auto"/>
          </w:tcPr>
          <w:p w14:paraId="779FB9CC" w14:textId="0823CFDA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45A7AC30" w14:textId="1189BBA9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4C8588A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9D73E2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1177A0A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B11194F" w14:textId="223CC32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9" w:type="pct"/>
            <w:shd w:val="clear" w:color="auto" w:fill="auto"/>
          </w:tcPr>
          <w:p w14:paraId="355AFBA3" w14:textId="78024B5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5DEB6A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4C50A0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61F70F6" w14:textId="474A0D8E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Stolnice drewniane  67x51 cm </w:t>
            </w:r>
          </w:p>
        </w:tc>
        <w:tc>
          <w:tcPr>
            <w:tcW w:w="734" w:type="pct"/>
            <w:shd w:val="clear" w:color="auto" w:fill="auto"/>
          </w:tcPr>
          <w:p w14:paraId="1F3D57D9" w14:textId="60E982D5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0F5FE871" w14:textId="6BF0F44B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6D64EAE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3946E1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04F6D6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012F8F5" w14:textId="1018326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9" w:type="pct"/>
            <w:shd w:val="clear" w:color="auto" w:fill="auto"/>
          </w:tcPr>
          <w:p w14:paraId="0224B920" w14:textId="084A28F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A95A9F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C11E518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58EABBA" w14:textId="7EF6D8D9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Szczypce do makaronu metalowe</w:t>
            </w:r>
          </w:p>
        </w:tc>
        <w:tc>
          <w:tcPr>
            <w:tcW w:w="734" w:type="pct"/>
            <w:shd w:val="clear" w:color="auto" w:fill="auto"/>
          </w:tcPr>
          <w:p w14:paraId="3D5EC886" w14:textId="794D1EC2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83FA13B" w14:textId="15D8E067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C194B7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317212B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045C11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F4DC7B5" w14:textId="0B531EF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0F0C6BF1" w14:textId="3C95864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813C88C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0AA60710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1E699B73" w14:textId="5EE9FBFC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Szklanki wysokie/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kpl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=6szt</w:t>
            </w:r>
          </w:p>
        </w:tc>
        <w:tc>
          <w:tcPr>
            <w:tcW w:w="734" w:type="pct"/>
            <w:shd w:val="clear" w:color="auto" w:fill="auto"/>
          </w:tcPr>
          <w:p w14:paraId="547D4BD0" w14:textId="1EA20292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65D25DE0" w14:textId="3C258C56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5268491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5C9EF9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EF88E8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EDB8193" w14:textId="0ED8D43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1081A140" w14:textId="113C3C2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2542E01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0A019AD3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A9D3CB5" w14:textId="5174D5D3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Taca do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room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service, stal nierdzewna, wym. 530x325 mm </w:t>
            </w:r>
          </w:p>
        </w:tc>
        <w:tc>
          <w:tcPr>
            <w:tcW w:w="734" w:type="pct"/>
            <w:shd w:val="clear" w:color="auto" w:fill="auto"/>
          </w:tcPr>
          <w:p w14:paraId="7D2EE476" w14:textId="48496BE3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0AFF74B0" w14:textId="07858C92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52C341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BD834E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0711DE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F97B22F" w14:textId="2F52D31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" w:type="pct"/>
            <w:shd w:val="clear" w:color="auto" w:fill="auto"/>
          </w:tcPr>
          <w:p w14:paraId="0E9557C1" w14:textId="2F47C68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9C5929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275A5C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664C6F3" w14:textId="0A3BF358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Tace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babmbusowe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, 3-poziomowe </w:t>
            </w:r>
          </w:p>
        </w:tc>
        <w:tc>
          <w:tcPr>
            <w:tcW w:w="734" w:type="pct"/>
            <w:shd w:val="clear" w:color="auto" w:fill="auto"/>
          </w:tcPr>
          <w:p w14:paraId="533134BD" w14:textId="43BCBCE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21C1160C" w14:textId="296E81E6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777869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F739D4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165BD1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D73F0AF" w14:textId="17791CA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shd w:val="clear" w:color="auto" w:fill="auto"/>
          </w:tcPr>
          <w:p w14:paraId="17148882" w14:textId="5EA14F8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BC33C9A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7B95302C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5660438" w14:textId="38F33BD4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Tace ceramiczne: 24x10 cm</w:t>
            </w:r>
          </w:p>
        </w:tc>
        <w:tc>
          <w:tcPr>
            <w:tcW w:w="734" w:type="pct"/>
            <w:shd w:val="clear" w:color="auto" w:fill="auto"/>
          </w:tcPr>
          <w:p w14:paraId="55BC921D" w14:textId="3AA8CBA8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3E3E3E19" w14:textId="0F7A2BA0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4E11D9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B3857B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B8A9E2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674143C" w14:textId="1C4C2F5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9" w:type="pct"/>
            <w:shd w:val="clear" w:color="auto" w:fill="auto"/>
          </w:tcPr>
          <w:p w14:paraId="4FE192A2" w14:textId="0CC5AC6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1FED78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2BF89B1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B619AB6" w14:textId="664B0B15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Tace ceramiczne: 53x32 cm </w:t>
            </w:r>
          </w:p>
        </w:tc>
        <w:tc>
          <w:tcPr>
            <w:tcW w:w="734" w:type="pct"/>
            <w:shd w:val="clear" w:color="auto" w:fill="auto"/>
          </w:tcPr>
          <w:p w14:paraId="6A793984" w14:textId="7899B3A9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47A07177" w14:textId="5CE84F26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12DCD6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52CD25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38E0DD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CAF7E72" w14:textId="31C026AB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shd w:val="clear" w:color="auto" w:fill="auto"/>
          </w:tcPr>
          <w:p w14:paraId="1BB536AA" w14:textId="7A23DBA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EB76372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7D924D37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0A937EE" w14:textId="67F50103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Tace z poliestru z  powłoką antypoślizgową: okrągłe 45 cm </w:t>
            </w:r>
          </w:p>
        </w:tc>
        <w:tc>
          <w:tcPr>
            <w:tcW w:w="734" w:type="pct"/>
            <w:shd w:val="clear" w:color="auto" w:fill="auto"/>
          </w:tcPr>
          <w:p w14:paraId="26D39688" w14:textId="3B8E4D1C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1E4296A1" w14:textId="57313D3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B99734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8E968D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D68543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6E090C52" w14:textId="33984BB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9" w:type="pct"/>
            <w:shd w:val="clear" w:color="auto" w:fill="auto"/>
          </w:tcPr>
          <w:p w14:paraId="66741786" w14:textId="210C403C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1CD8F1D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2C6ED83E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36A9578" w14:textId="3D34CEDE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Talerze do dań zasadniczych: ceramiczne, o średnicy powyżej 25 cm, białe</w:t>
            </w:r>
          </w:p>
        </w:tc>
        <w:tc>
          <w:tcPr>
            <w:tcW w:w="734" w:type="pct"/>
            <w:shd w:val="clear" w:color="auto" w:fill="auto"/>
          </w:tcPr>
          <w:p w14:paraId="1AF4F95C" w14:textId="5D31089B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430EECF4" w14:textId="17067413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EA51EC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F99FBA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158F7B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18D70D1" w14:textId="749D339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69" w:type="pct"/>
            <w:shd w:val="clear" w:color="auto" w:fill="auto"/>
          </w:tcPr>
          <w:p w14:paraId="6D23CF1D" w14:textId="442A9B1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8828D22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5F7FD84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5C56A59" w14:textId="2DF10160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Talerzyki:  zakąskowe ceramiczne, o średnicy 21 cm, białe</w:t>
            </w:r>
          </w:p>
        </w:tc>
        <w:tc>
          <w:tcPr>
            <w:tcW w:w="734" w:type="pct"/>
            <w:shd w:val="clear" w:color="auto" w:fill="auto"/>
          </w:tcPr>
          <w:p w14:paraId="618DB76A" w14:textId="3D240F8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14C24A9B" w14:textId="6D9FB180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CB4E1C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24604A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132D5C9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270EA187" w14:textId="4DD0598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69" w:type="pct"/>
            <w:shd w:val="clear" w:color="auto" w:fill="auto"/>
          </w:tcPr>
          <w:p w14:paraId="4E4642EE" w14:textId="244285A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8E2DE69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36D480A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27176AE" w14:textId="11CE9AD7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Talerzyki: deserowe ceramiczne, o średnicy 17 cm, białe</w:t>
            </w:r>
          </w:p>
        </w:tc>
        <w:tc>
          <w:tcPr>
            <w:tcW w:w="734" w:type="pct"/>
            <w:shd w:val="clear" w:color="auto" w:fill="auto"/>
          </w:tcPr>
          <w:p w14:paraId="65E2E340" w14:textId="2B758DFC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4C34F99F" w14:textId="226968F9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7592DC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33D8C5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0B3E0B8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F5FC08F" w14:textId="4D087D9E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69" w:type="pct"/>
            <w:shd w:val="clear" w:color="auto" w:fill="auto"/>
          </w:tcPr>
          <w:p w14:paraId="664BE6D1" w14:textId="58F0224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54DA40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027B06A4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44BA604C" w14:textId="3E16F136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Tłuczki do ziemniaków</w:t>
            </w:r>
          </w:p>
        </w:tc>
        <w:tc>
          <w:tcPr>
            <w:tcW w:w="734" w:type="pct"/>
            <w:shd w:val="clear" w:color="auto" w:fill="auto"/>
          </w:tcPr>
          <w:p w14:paraId="3D0D2F95" w14:textId="57D4B664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3DE74E28" w14:textId="40ECDA7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6DAE2500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CCE7459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752643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9126A4E" w14:textId="59C7F8D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1EDB11FC" w14:textId="5E38835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52CFB9B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E9A4BDB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05CC396" w14:textId="11308CEC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Tortownica ze stali węglowej z powłoką nieprzywierającą 21cm</w:t>
            </w:r>
          </w:p>
        </w:tc>
        <w:tc>
          <w:tcPr>
            <w:tcW w:w="734" w:type="pct"/>
            <w:shd w:val="clear" w:color="auto" w:fill="auto"/>
          </w:tcPr>
          <w:p w14:paraId="21C81FB8" w14:textId="1665FCDD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1575A199" w14:textId="59860868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5CC5368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14CAECD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7EC7BE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CCF9794" w14:textId="67A2B6F5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5659FC32" w14:textId="247BCF6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33C9504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39BD434C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2CCB9A38" w14:textId="0E9AE738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Tortownica ze stali węglowej z powłoką nieprzywierającą o średnicy 26cm </w:t>
            </w:r>
          </w:p>
        </w:tc>
        <w:tc>
          <w:tcPr>
            <w:tcW w:w="734" w:type="pct"/>
            <w:shd w:val="clear" w:color="auto" w:fill="auto"/>
          </w:tcPr>
          <w:p w14:paraId="19E8277E" w14:textId="61A2584A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A3FDBBF" w14:textId="05FD5D52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7EDE197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9838D1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6C7D73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C40CB68" w14:textId="6851C73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9" w:type="pct"/>
            <w:shd w:val="clear" w:color="auto" w:fill="auto"/>
          </w:tcPr>
          <w:p w14:paraId="2B980D22" w14:textId="17ED0E0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4FC0674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62D6EC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7FEB3B6" w14:textId="67A50CA2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Wielowarstwowy garnek z wkładką do gotowania na parze (3 garnki, pokrywa); poj. ok. 3 l, ze stali nierdzewnej</w:t>
            </w:r>
          </w:p>
        </w:tc>
        <w:tc>
          <w:tcPr>
            <w:tcW w:w="734" w:type="pct"/>
            <w:shd w:val="clear" w:color="auto" w:fill="auto"/>
          </w:tcPr>
          <w:p w14:paraId="6141368A" w14:textId="2C21FCF4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1DD63BC7" w14:textId="63F1B69A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EC00D7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8D2908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7100AC7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497AB22" w14:textId="24539C1D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9" w:type="pct"/>
            <w:shd w:val="clear" w:color="auto" w:fill="auto"/>
          </w:tcPr>
          <w:p w14:paraId="41E54E5C" w14:textId="760839A0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4A081D4D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23903A41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F17863C" w14:textId="41E29305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Wałki do ciasta silikonowe   </w:t>
            </w:r>
          </w:p>
        </w:tc>
        <w:tc>
          <w:tcPr>
            <w:tcW w:w="734" w:type="pct"/>
            <w:shd w:val="clear" w:color="auto" w:fill="auto"/>
          </w:tcPr>
          <w:p w14:paraId="74859598" w14:textId="2EF1EFF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43C8D457" w14:textId="4AF72B67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0A86EBA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50ACAD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3A14994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C5271E4" w14:textId="3698BAEF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" w:type="pct"/>
            <w:shd w:val="clear" w:color="auto" w:fill="auto"/>
          </w:tcPr>
          <w:p w14:paraId="43485C42" w14:textId="05EE26C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7A477454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3458FE32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51C9B3B" w14:textId="2C2EFD6F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Wazony szklane, cylindryczne, 1 komplet=2 szt. </w:t>
            </w:r>
          </w:p>
        </w:tc>
        <w:tc>
          <w:tcPr>
            <w:tcW w:w="734" w:type="pct"/>
            <w:shd w:val="clear" w:color="auto" w:fill="auto"/>
          </w:tcPr>
          <w:p w14:paraId="457C02D2" w14:textId="128F899C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41850AB4" w14:textId="0748F91F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27F8821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3A493D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5BC94C6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AF127DE" w14:textId="1C4837B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shd w:val="clear" w:color="auto" w:fill="auto"/>
          </w:tcPr>
          <w:p w14:paraId="548480A1" w14:textId="2A6FB7F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57F8CD6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2246C489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FEE85BA" w14:textId="21BD6444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Widelczyki deserowe: z połyskiem, nierdzewne, 1 komplet=12 szt. </w:t>
            </w:r>
          </w:p>
        </w:tc>
        <w:tc>
          <w:tcPr>
            <w:tcW w:w="734" w:type="pct"/>
            <w:shd w:val="clear" w:color="auto" w:fill="auto"/>
          </w:tcPr>
          <w:p w14:paraId="4C8CEEC3" w14:textId="279EE5F6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55B07F89" w14:textId="1589C08E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6F199CA8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49BDCD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A739E5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0DD860B" w14:textId="198E5FF8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308E239B" w14:textId="62A862A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730CCA6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7EEC7E98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1C1846E" w14:textId="79BC4F7A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Widelec stołowy 180 mm </w:t>
            </w:r>
          </w:p>
        </w:tc>
        <w:tc>
          <w:tcPr>
            <w:tcW w:w="734" w:type="pct"/>
            <w:shd w:val="clear" w:color="auto" w:fill="auto"/>
          </w:tcPr>
          <w:p w14:paraId="08024981" w14:textId="15E8E25D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5ACA8FA9" w14:textId="60ACB417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27F6304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AA693C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5380AC96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1F740F87" w14:textId="06046392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9" w:type="pct"/>
            <w:shd w:val="clear" w:color="auto" w:fill="auto"/>
          </w:tcPr>
          <w:p w14:paraId="0A69C82B" w14:textId="1F446F7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8320CD7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4627CA88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7F918F28" w14:textId="4842062A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Wyciskacze do cytryn </w:t>
            </w:r>
          </w:p>
        </w:tc>
        <w:tc>
          <w:tcPr>
            <w:tcW w:w="734" w:type="pct"/>
            <w:shd w:val="clear" w:color="auto" w:fill="auto"/>
          </w:tcPr>
          <w:p w14:paraId="0E2DE3E0" w14:textId="2240D504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118BC30C" w14:textId="5C85D283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</w:tcPr>
          <w:p w14:paraId="39C65F7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A48B28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21F64A5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E2D0008" w14:textId="716C8D8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9" w:type="pct"/>
            <w:shd w:val="clear" w:color="auto" w:fill="auto"/>
          </w:tcPr>
          <w:p w14:paraId="008E251A" w14:textId="35F8359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016FCCB1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63238F5D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663FC05E" w14:textId="27F34310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Zestaw - sitka metalowe: 1 komplet= 3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szt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sitek o średnicy: 16/18 /20cm </w:t>
            </w:r>
          </w:p>
        </w:tc>
        <w:tc>
          <w:tcPr>
            <w:tcW w:w="734" w:type="pct"/>
            <w:shd w:val="clear" w:color="auto" w:fill="auto"/>
          </w:tcPr>
          <w:p w14:paraId="36C3D155" w14:textId="2C38BC04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11427509" w14:textId="14E9C49C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3D9094DD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EABBDC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D9C267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4EA0496A" w14:textId="6C7EB52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7A7BFB97" w14:textId="5B43AF1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3A43D295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51CA1824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10CEBD4" w14:textId="3A60936E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Zestaw 5  misek do miksowania ze stali nierdzewnej o średnicy: 16,18,24,26,30 cm</w:t>
            </w:r>
          </w:p>
        </w:tc>
        <w:tc>
          <w:tcPr>
            <w:tcW w:w="734" w:type="pct"/>
            <w:shd w:val="clear" w:color="auto" w:fill="auto"/>
          </w:tcPr>
          <w:p w14:paraId="77BFFA2E" w14:textId="1791BCD3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1AEDB292" w14:textId="6728400E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2BE8484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928CED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7D92DC4C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78CBA9A2" w14:textId="53F7B6A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" w:type="pct"/>
            <w:shd w:val="clear" w:color="auto" w:fill="auto"/>
          </w:tcPr>
          <w:p w14:paraId="061A4E8B" w14:textId="1B006266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ABF65EA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7FF2700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287D808" w14:textId="2604BBE7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Zestaw desek  450 mm x 300mm; 1 komplet= 6 szt.</w:t>
            </w:r>
          </w:p>
        </w:tc>
        <w:tc>
          <w:tcPr>
            <w:tcW w:w="734" w:type="pct"/>
            <w:shd w:val="clear" w:color="auto" w:fill="auto"/>
          </w:tcPr>
          <w:p w14:paraId="20778B1E" w14:textId="4D05962F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2520BA11" w14:textId="0E2E3972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738EF28B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DFBAC91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B180A12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597DCB8" w14:textId="61266A99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shd w:val="clear" w:color="auto" w:fill="auto"/>
          </w:tcPr>
          <w:p w14:paraId="744734BE" w14:textId="7AE02FD4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6C65178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1F292726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08CF8E30" w14:textId="1EA957B3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Zestaw dużych </w:t>
            </w:r>
            <w:proofErr w:type="spellStart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tylek</w:t>
            </w:r>
            <w:proofErr w:type="spellEnd"/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 metalowych cukierniczych 1opakowanie=12szt. </w:t>
            </w:r>
          </w:p>
        </w:tc>
        <w:tc>
          <w:tcPr>
            <w:tcW w:w="734" w:type="pct"/>
            <w:shd w:val="clear" w:color="auto" w:fill="auto"/>
          </w:tcPr>
          <w:p w14:paraId="1D8E6F74" w14:textId="6A5F775E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7C566877" w14:textId="1E5E9485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439" w:type="pct"/>
            <w:shd w:val="clear" w:color="auto" w:fill="auto"/>
          </w:tcPr>
          <w:p w14:paraId="19F28755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83E832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13A1647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D4926C2" w14:textId="19D4523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" w:type="pct"/>
            <w:shd w:val="clear" w:color="auto" w:fill="auto"/>
          </w:tcPr>
          <w:p w14:paraId="0C759AF5" w14:textId="1D616AC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1145DFED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3537FAB9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3F9A4846" w14:textId="61962C24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Zestaw misek do miksowania ze stali nierdzewnej; poj.: 0,7 litra, 1,4 litra, 3,3 litra, 4,4 litra, 5,7 litra; 1 komplet= 5 szt.</w:t>
            </w:r>
          </w:p>
        </w:tc>
        <w:tc>
          <w:tcPr>
            <w:tcW w:w="734" w:type="pct"/>
            <w:shd w:val="clear" w:color="auto" w:fill="auto"/>
          </w:tcPr>
          <w:p w14:paraId="1CD380B2" w14:textId="6B73395F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</w:tc>
        <w:tc>
          <w:tcPr>
            <w:tcW w:w="651" w:type="pct"/>
          </w:tcPr>
          <w:p w14:paraId="78FCE947" w14:textId="2D747E72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198E46F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24593CE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4243F50A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05468871" w14:textId="0161D6C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9" w:type="pct"/>
            <w:shd w:val="clear" w:color="auto" w:fill="auto"/>
          </w:tcPr>
          <w:p w14:paraId="441C6B1C" w14:textId="51DF798A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4569CA" w:rsidRPr="0012674B" w14:paraId="6E5B32C4" w14:textId="77777777" w:rsidTr="007E2CFE">
        <w:trPr>
          <w:gridAfter w:val="2"/>
          <w:wAfter w:w="1086" w:type="pct"/>
          <w:trHeight w:val="20"/>
        </w:trPr>
        <w:tc>
          <w:tcPr>
            <w:tcW w:w="113" w:type="pct"/>
            <w:shd w:val="clear" w:color="auto" w:fill="auto"/>
            <w:vAlign w:val="center"/>
          </w:tcPr>
          <w:p w14:paraId="6C1AA6DA" w14:textId="77777777" w:rsidR="004569CA" w:rsidRPr="0012674B" w:rsidRDefault="004569CA" w:rsidP="004569C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</w:tcPr>
          <w:p w14:paraId="557FF307" w14:textId="5928512B" w:rsidR="004569CA" w:rsidRPr="00F27215" w:rsidRDefault="004569CA" w:rsidP="004569CA">
            <w:pPr>
              <w:jc w:val="center"/>
              <w:rPr>
                <w:rFonts w:ascii="Cambria" w:hAnsi="Cambria" w:cstheme="minorHAnsi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 xml:space="preserve">Zestaw nożyków do obierania HACCP 175 mm, 1 komplet=6szt. </w:t>
            </w:r>
          </w:p>
        </w:tc>
        <w:tc>
          <w:tcPr>
            <w:tcW w:w="734" w:type="pct"/>
            <w:shd w:val="clear" w:color="auto" w:fill="auto"/>
          </w:tcPr>
          <w:p w14:paraId="289B3ADF" w14:textId="3E6CE4C0" w:rsidR="004569CA" w:rsidRPr="0012674B" w:rsidRDefault="004569CA" w:rsidP="004569CA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C7513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C7513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</w:tcPr>
          <w:p w14:paraId="662E42FE" w14:textId="6923A3DE" w:rsidR="004569CA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komplet</w:t>
            </w:r>
          </w:p>
        </w:tc>
        <w:tc>
          <w:tcPr>
            <w:tcW w:w="439" w:type="pct"/>
            <w:shd w:val="clear" w:color="auto" w:fill="auto"/>
          </w:tcPr>
          <w:p w14:paraId="17CCFD24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E181303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</w:tcPr>
          <w:p w14:paraId="6C9E381F" w14:textId="77777777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</w:tcPr>
          <w:p w14:paraId="34EEFC2F" w14:textId="217953E1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5A7F6F">
              <w:rPr>
                <w:rFonts w:ascii="Cambria" w:hAnsi="Cambr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9" w:type="pct"/>
            <w:shd w:val="clear" w:color="auto" w:fill="auto"/>
          </w:tcPr>
          <w:p w14:paraId="0CDBFBE5" w14:textId="280723A3" w:rsidR="004569CA" w:rsidRPr="0012674B" w:rsidRDefault="004569CA" w:rsidP="004569CA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7E2CFE" w:rsidRPr="0012674B" w14:paraId="66A20227" w14:textId="51583F95" w:rsidTr="007E2CFE">
        <w:trPr>
          <w:trHeight w:val="264"/>
        </w:trPr>
        <w:tc>
          <w:tcPr>
            <w:tcW w:w="369" w:type="pct"/>
            <w:gridSpan w:val="2"/>
          </w:tcPr>
          <w:p w14:paraId="72B451E6" w14:textId="77777777" w:rsidR="007E2CFE" w:rsidRPr="0012674B" w:rsidRDefault="007E2CFE" w:rsidP="00743FB2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545" w:type="pct"/>
            <w:gridSpan w:val="8"/>
            <w:shd w:val="clear" w:color="auto" w:fill="auto"/>
            <w:vAlign w:val="center"/>
          </w:tcPr>
          <w:p w14:paraId="0B203843" w14:textId="50694CCE" w:rsidR="007E2CFE" w:rsidRPr="0012674B" w:rsidRDefault="007E2CFE" w:rsidP="00743FB2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7E2CFE" w:rsidRPr="0012674B" w:rsidRDefault="007E2CFE" w:rsidP="00743FB2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7E2CFE" w:rsidRPr="0012674B" w:rsidRDefault="007E2CFE" w:rsidP="00743FB2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</w:tcPr>
          <w:p w14:paraId="418C1517" w14:textId="77777777" w:rsidR="007E2CFE" w:rsidRPr="0012674B" w:rsidRDefault="007E2CFE" w:rsidP="00743FB2"/>
        </w:tc>
        <w:tc>
          <w:tcPr>
            <w:tcW w:w="542" w:type="pct"/>
          </w:tcPr>
          <w:p w14:paraId="3611E4A7" w14:textId="77777777" w:rsidR="007E2CFE" w:rsidRPr="0012674B" w:rsidRDefault="007E2CFE" w:rsidP="00743FB2"/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EE016" w14:textId="77777777" w:rsidR="00BF3181" w:rsidRDefault="00BF3181" w:rsidP="000D2C3B">
      <w:pPr>
        <w:spacing w:after="0" w:line="240" w:lineRule="auto"/>
      </w:pPr>
      <w:r>
        <w:separator/>
      </w:r>
    </w:p>
  </w:endnote>
  <w:endnote w:type="continuationSeparator" w:id="0">
    <w:p w14:paraId="7305F317" w14:textId="77777777" w:rsidR="00BF3181" w:rsidRDefault="00BF3181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61079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7A999" w14:textId="77777777" w:rsidR="00BF3181" w:rsidRDefault="00BF3181" w:rsidP="000D2C3B">
      <w:pPr>
        <w:spacing w:after="0" w:line="240" w:lineRule="auto"/>
      </w:pPr>
      <w:r>
        <w:separator/>
      </w:r>
    </w:p>
  </w:footnote>
  <w:footnote w:type="continuationSeparator" w:id="0">
    <w:p w14:paraId="2A734783" w14:textId="77777777" w:rsidR="00BF3181" w:rsidRDefault="00BF3181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7E2CFE" w:rsidRDefault="007E2CFE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EBF3" w14:textId="0F8A09B1" w:rsidR="000E5894" w:rsidRPr="0020654C" w:rsidRDefault="0020654C" w:rsidP="0020654C">
    <w:pPr>
      <w:pStyle w:val="Nagwek"/>
      <w:jc w:val="center"/>
    </w:pPr>
    <w:r>
      <w:rPr>
        <w:noProof/>
      </w:rPr>
      <w:drawing>
        <wp:inline distT="0" distB="0" distL="0" distR="0" wp14:anchorId="3DA2891E" wp14:editId="1F73181F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72360185">
    <w:abstractNumId w:val="0"/>
  </w:num>
  <w:num w:numId="2" w16cid:durableId="1689410136">
    <w:abstractNumId w:val="1"/>
  </w:num>
  <w:num w:numId="3" w16cid:durableId="1368791813">
    <w:abstractNumId w:val="2"/>
  </w:num>
  <w:num w:numId="4" w16cid:durableId="448548217">
    <w:abstractNumId w:val="49"/>
  </w:num>
  <w:num w:numId="5" w16cid:durableId="801270808">
    <w:abstractNumId w:val="6"/>
  </w:num>
  <w:num w:numId="6" w16cid:durableId="986710735">
    <w:abstractNumId w:val="39"/>
  </w:num>
  <w:num w:numId="7" w16cid:durableId="1290697621">
    <w:abstractNumId w:val="13"/>
  </w:num>
  <w:num w:numId="8" w16cid:durableId="1637367931">
    <w:abstractNumId w:val="79"/>
  </w:num>
  <w:num w:numId="9" w16cid:durableId="1906262992">
    <w:abstractNumId w:val="22"/>
  </w:num>
  <w:num w:numId="10" w16cid:durableId="987317449">
    <w:abstractNumId w:val="48"/>
  </w:num>
  <w:num w:numId="11" w16cid:durableId="987782437">
    <w:abstractNumId w:val="33"/>
  </w:num>
  <w:num w:numId="12" w16cid:durableId="1817642567">
    <w:abstractNumId w:val="54"/>
  </w:num>
  <w:num w:numId="13" w16cid:durableId="627512166">
    <w:abstractNumId w:val="78"/>
  </w:num>
  <w:num w:numId="14" w16cid:durableId="856311656">
    <w:abstractNumId w:val="23"/>
  </w:num>
  <w:num w:numId="15" w16cid:durableId="414130988">
    <w:abstractNumId w:val="74"/>
  </w:num>
  <w:num w:numId="16" w16cid:durableId="1762988331">
    <w:abstractNumId w:val="25"/>
  </w:num>
  <w:num w:numId="17" w16cid:durableId="1931084734">
    <w:abstractNumId w:val="43"/>
  </w:num>
  <w:num w:numId="18" w16cid:durableId="747657799">
    <w:abstractNumId w:val="76"/>
  </w:num>
  <w:num w:numId="19" w16cid:durableId="655453430">
    <w:abstractNumId w:val="35"/>
  </w:num>
  <w:num w:numId="20" w16cid:durableId="1095172715">
    <w:abstractNumId w:val="45"/>
  </w:num>
  <w:num w:numId="21" w16cid:durableId="571811625">
    <w:abstractNumId w:val="16"/>
  </w:num>
  <w:num w:numId="22" w16cid:durableId="68230853">
    <w:abstractNumId w:val="19"/>
  </w:num>
  <w:num w:numId="23" w16cid:durableId="349524518">
    <w:abstractNumId w:val="5"/>
  </w:num>
  <w:num w:numId="24" w16cid:durableId="567501375">
    <w:abstractNumId w:val="62"/>
  </w:num>
  <w:num w:numId="25" w16cid:durableId="797265003">
    <w:abstractNumId w:val="15"/>
  </w:num>
  <w:num w:numId="26" w16cid:durableId="526140616">
    <w:abstractNumId w:val="17"/>
  </w:num>
  <w:num w:numId="27" w16cid:durableId="766849996">
    <w:abstractNumId w:val="64"/>
  </w:num>
  <w:num w:numId="28" w16cid:durableId="1016807500">
    <w:abstractNumId w:val="47"/>
  </w:num>
  <w:num w:numId="29" w16cid:durableId="171531561">
    <w:abstractNumId w:val="12"/>
  </w:num>
  <w:num w:numId="30" w16cid:durableId="906842390">
    <w:abstractNumId w:val="73"/>
  </w:num>
  <w:num w:numId="31" w16cid:durableId="1980186845">
    <w:abstractNumId w:val="34"/>
  </w:num>
  <w:num w:numId="32" w16cid:durableId="291835528">
    <w:abstractNumId w:val="52"/>
  </w:num>
  <w:num w:numId="33" w16cid:durableId="453334763">
    <w:abstractNumId w:val="61"/>
  </w:num>
  <w:num w:numId="34" w16cid:durableId="228073503">
    <w:abstractNumId w:val="69"/>
  </w:num>
  <w:num w:numId="35" w16cid:durableId="503397504">
    <w:abstractNumId w:val="40"/>
  </w:num>
  <w:num w:numId="36" w16cid:durableId="178474775">
    <w:abstractNumId w:val="63"/>
  </w:num>
  <w:num w:numId="37" w16cid:durableId="1252935454">
    <w:abstractNumId w:val="21"/>
  </w:num>
  <w:num w:numId="38" w16cid:durableId="1222592423">
    <w:abstractNumId w:val="28"/>
  </w:num>
  <w:num w:numId="39" w16cid:durableId="1149833272">
    <w:abstractNumId w:val="31"/>
  </w:num>
  <w:num w:numId="40" w16cid:durableId="1693874914">
    <w:abstractNumId w:val="44"/>
  </w:num>
  <w:num w:numId="41" w16cid:durableId="1759978630">
    <w:abstractNumId w:val="46"/>
  </w:num>
  <w:num w:numId="42" w16cid:durableId="382758295">
    <w:abstractNumId w:val="50"/>
  </w:num>
  <w:num w:numId="43" w16cid:durableId="1106774634">
    <w:abstractNumId w:val="11"/>
  </w:num>
  <w:num w:numId="44" w16cid:durableId="1914851129">
    <w:abstractNumId w:val="18"/>
  </w:num>
  <w:num w:numId="45" w16cid:durableId="743406483">
    <w:abstractNumId w:val="71"/>
  </w:num>
  <w:num w:numId="46" w16cid:durableId="210113506">
    <w:abstractNumId w:val="42"/>
  </w:num>
  <w:num w:numId="47" w16cid:durableId="231280674">
    <w:abstractNumId w:val="66"/>
  </w:num>
  <w:num w:numId="48" w16cid:durableId="1212769877">
    <w:abstractNumId w:val="38"/>
  </w:num>
  <w:num w:numId="49" w16cid:durableId="1017384334">
    <w:abstractNumId w:val="55"/>
  </w:num>
  <w:num w:numId="50" w16cid:durableId="1265114933">
    <w:abstractNumId w:val="51"/>
  </w:num>
  <w:num w:numId="51" w16cid:durableId="2144150848">
    <w:abstractNumId w:val="72"/>
  </w:num>
  <w:num w:numId="52" w16cid:durableId="1915821288">
    <w:abstractNumId w:val="10"/>
  </w:num>
  <w:num w:numId="53" w16cid:durableId="2082286895">
    <w:abstractNumId w:val="67"/>
  </w:num>
  <w:num w:numId="54" w16cid:durableId="1996447500">
    <w:abstractNumId w:val="75"/>
  </w:num>
  <w:num w:numId="55" w16cid:durableId="239103678">
    <w:abstractNumId w:val="24"/>
  </w:num>
  <w:num w:numId="56" w16cid:durableId="910310092">
    <w:abstractNumId w:val="68"/>
  </w:num>
  <w:num w:numId="57" w16cid:durableId="683939021">
    <w:abstractNumId w:val="9"/>
  </w:num>
  <w:num w:numId="58" w16cid:durableId="747465715">
    <w:abstractNumId w:val="26"/>
  </w:num>
  <w:num w:numId="59" w16cid:durableId="2135558386">
    <w:abstractNumId w:val="3"/>
  </w:num>
  <w:num w:numId="60" w16cid:durableId="1487741057">
    <w:abstractNumId w:val="53"/>
  </w:num>
  <w:num w:numId="61" w16cid:durableId="954411598">
    <w:abstractNumId w:val="27"/>
  </w:num>
  <w:num w:numId="62" w16cid:durableId="829979247">
    <w:abstractNumId w:val="29"/>
  </w:num>
  <w:num w:numId="63" w16cid:durableId="1746298688">
    <w:abstractNumId w:val="20"/>
  </w:num>
  <w:num w:numId="64" w16cid:durableId="233592007">
    <w:abstractNumId w:val="59"/>
  </w:num>
  <w:num w:numId="65" w16cid:durableId="1628848764">
    <w:abstractNumId w:val="30"/>
  </w:num>
  <w:num w:numId="66" w16cid:durableId="1198619930">
    <w:abstractNumId w:val="58"/>
  </w:num>
  <w:num w:numId="67" w16cid:durableId="1439058094">
    <w:abstractNumId w:val="7"/>
  </w:num>
  <w:num w:numId="68" w16cid:durableId="1988119650">
    <w:abstractNumId w:val="4"/>
  </w:num>
  <w:num w:numId="69" w16cid:durableId="1779400676">
    <w:abstractNumId w:val="60"/>
  </w:num>
  <w:num w:numId="70" w16cid:durableId="1693650940">
    <w:abstractNumId w:val="14"/>
  </w:num>
  <w:num w:numId="71" w16cid:durableId="93864806">
    <w:abstractNumId w:val="8"/>
  </w:num>
  <w:num w:numId="72" w16cid:durableId="1781023308">
    <w:abstractNumId w:val="56"/>
  </w:num>
  <w:num w:numId="73" w16cid:durableId="1485467580">
    <w:abstractNumId w:val="41"/>
  </w:num>
  <w:num w:numId="74" w16cid:durableId="1828396958">
    <w:abstractNumId w:val="32"/>
  </w:num>
  <w:num w:numId="75" w16cid:durableId="1718359362">
    <w:abstractNumId w:val="77"/>
  </w:num>
  <w:num w:numId="76" w16cid:durableId="1711414095">
    <w:abstractNumId w:val="36"/>
  </w:num>
  <w:num w:numId="77" w16cid:durableId="1607807258">
    <w:abstractNumId w:val="70"/>
  </w:num>
  <w:num w:numId="78" w16cid:durableId="999699707">
    <w:abstractNumId w:val="57"/>
  </w:num>
  <w:num w:numId="79" w16cid:durableId="743182950">
    <w:abstractNumId w:val="37"/>
  </w:num>
  <w:num w:numId="80" w16cid:durableId="655302799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F41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691"/>
    <w:rsid w:val="004E3B27"/>
    <w:rsid w:val="004E3B58"/>
    <w:rsid w:val="004E4EAE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1431B"/>
    <w:rsid w:val="00626F86"/>
    <w:rsid w:val="006302E5"/>
    <w:rsid w:val="00632505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417A"/>
    <w:rsid w:val="00B76717"/>
    <w:rsid w:val="00B77BCC"/>
    <w:rsid w:val="00B82F9E"/>
    <w:rsid w:val="00B969DA"/>
    <w:rsid w:val="00BA263C"/>
    <w:rsid w:val="00BA45FB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4A55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B5DD8"/>
    <w:rsid w:val="00FB74A8"/>
    <w:rsid w:val="00FB7889"/>
    <w:rsid w:val="00FC1B3D"/>
    <w:rsid w:val="00FC3B68"/>
    <w:rsid w:val="00FC71D6"/>
    <w:rsid w:val="00FD2AAE"/>
    <w:rsid w:val="00FD3B9C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E8AB1-2882-4BE9-A422-38507F83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1540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Karolina Dyś</cp:lastModifiedBy>
  <cp:revision>42</cp:revision>
  <dcterms:created xsi:type="dcterms:W3CDTF">2024-10-24T11:30:00Z</dcterms:created>
  <dcterms:modified xsi:type="dcterms:W3CDTF">2025-03-26T09:03:00Z</dcterms:modified>
</cp:coreProperties>
</file>