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5B5D8" w14:textId="028B7A2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 xml:space="preserve">Załącznik nr </w:t>
      </w:r>
      <w:r w:rsidR="00026450">
        <w:rPr>
          <w:rFonts w:ascii="Fira Sans" w:hAnsi="Fira Sans" w:cs="Arial"/>
          <w:b/>
          <w:sz w:val="19"/>
          <w:szCs w:val="19"/>
        </w:rPr>
        <w:t>3</w:t>
      </w:r>
      <w:r w:rsidRPr="0083111D">
        <w:rPr>
          <w:rFonts w:ascii="Fira Sans" w:hAnsi="Fira Sans" w:cs="Arial"/>
          <w:b/>
          <w:sz w:val="19"/>
          <w:szCs w:val="19"/>
        </w:rPr>
        <w:t xml:space="preserve"> SWZ</w:t>
      </w:r>
    </w:p>
    <w:p w14:paraId="6FCE05E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</w:rPr>
      </w:pPr>
    </w:p>
    <w:p w14:paraId="4DC507A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Wykonawca:</w:t>
      </w:r>
    </w:p>
    <w:p w14:paraId="4A3033F3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2E884FD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3E6B59A6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(pełna nazwa/firma, adres, </w:t>
      </w:r>
    </w:p>
    <w:p w14:paraId="375B02C8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w zależności od podmiotu: NIP/PESEL, KRS/</w:t>
      </w:r>
      <w:proofErr w:type="spellStart"/>
      <w:r w:rsidRPr="0083111D">
        <w:rPr>
          <w:rFonts w:ascii="Fira Sans" w:hAnsi="Fira Sans" w:cs="Arial"/>
          <w:i/>
          <w:sz w:val="19"/>
          <w:szCs w:val="19"/>
        </w:rPr>
        <w:t>CEiDG</w:t>
      </w:r>
      <w:proofErr w:type="spellEnd"/>
      <w:r w:rsidRPr="0083111D">
        <w:rPr>
          <w:rFonts w:ascii="Fira Sans" w:hAnsi="Fira Sans" w:cs="Arial"/>
          <w:i/>
          <w:sz w:val="19"/>
          <w:szCs w:val="19"/>
        </w:rPr>
        <w:t>)</w:t>
      </w:r>
    </w:p>
    <w:p w14:paraId="39868574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78BA81F6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reprezentowany przez:</w:t>
      </w:r>
    </w:p>
    <w:p w14:paraId="1E38BF19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0425234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1FC6B256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(imię, nazwisko, stanowisko/podstawa do reprezentacji)</w:t>
      </w:r>
    </w:p>
    <w:p w14:paraId="24B4546B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</w:p>
    <w:p w14:paraId="35174688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Cs/>
          <w:color w:val="000000"/>
          <w:sz w:val="19"/>
          <w:szCs w:val="19"/>
        </w:rPr>
        <w:t>ubiegając się o udzielenie zamówienia publicznego:</w:t>
      </w:r>
    </w:p>
    <w:p w14:paraId="58F98D55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bCs/>
          <w:color w:val="000000"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bCs/>
          <w:color w:val="000000"/>
          <w:sz w:val="19"/>
          <w:szCs w:val="19"/>
          <w:u w:val="single"/>
        </w:rPr>
        <w:t xml:space="preserve">OŚWIADCZENIE WSTĘPNE WYKONAWCY/PODMIOTU WSPÓLNIE UBIEGAJĄCEGO SIĘ </w:t>
      </w:r>
      <w:r w:rsidRPr="0083111D">
        <w:rPr>
          <w:rFonts w:ascii="Fira Sans" w:hAnsi="Fira Sans" w:cs="Arial"/>
          <w:b/>
          <w:bCs/>
          <w:color w:val="000000"/>
          <w:sz w:val="19"/>
          <w:szCs w:val="19"/>
          <w:u w:val="single"/>
        </w:rPr>
        <w:br/>
        <w:t>O ZAMÓWIENIE/PODMIOTU, NA KTÓREGO ZASOBACH POLEGA WYKONAWCA*</w:t>
      </w:r>
    </w:p>
    <w:p w14:paraId="78AFE7BB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składane na podstawie art. 125 ust. 1 ustawy z dnia 11 września 2019</w:t>
      </w:r>
    </w:p>
    <w:p w14:paraId="0F59DE08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 xml:space="preserve">Prawo zamówień publicznych (dalej jako: ustawa </w:t>
      </w:r>
      <w:proofErr w:type="spellStart"/>
      <w:r w:rsidRPr="0083111D">
        <w:rPr>
          <w:rFonts w:ascii="Fira Sans" w:hAnsi="Fira Sans" w:cs="Arial"/>
          <w:b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b/>
          <w:sz w:val="19"/>
          <w:szCs w:val="19"/>
        </w:rPr>
        <w:t xml:space="preserve">), </w:t>
      </w:r>
    </w:p>
    <w:p w14:paraId="05A79E5E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0A733E3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2276595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</w:p>
    <w:p w14:paraId="44D416C1" w14:textId="0F6EAD58" w:rsidR="00AD2302" w:rsidRDefault="00432571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bookmarkStart w:id="0" w:name="_Hlk71207640"/>
      <w:r>
        <w:rPr>
          <w:rFonts w:ascii="Fira Sans" w:hAnsi="Fira Sans" w:cs="Arial"/>
          <w:b/>
          <w:i/>
          <w:caps/>
          <w:sz w:val="19"/>
          <w:szCs w:val="19"/>
        </w:rPr>
        <w:t>WYMIANA STOLARKI OKIENNEJ W BUDYNKU URZĘDU STATYSTYCZNEGO W ZIELONEJ GÓRZE PRZY ULICY SPOKOJNEJ 1</w:t>
      </w:r>
    </w:p>
    <w:p w14:paraId="510BB447" w14:textId="45658D8C" w:rsidR="00A82B84" w:rsidRPr="0083111D" w:rsidRDefault="00432571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bookmarkStart w:id="1" w:name="_GoBack"/>
      <w:r>
        <w:rPr>
          <w:rFonts w:ascii="Fira Sans" w:hAnsi="Fira Sans" w:cs="Arial"/>
          <w:b/>
          <w:i/>
          <w:caps/>
          <w:sz w:val="19"/>
          <w:szCs w:val="19"/>
        </w:rPr>
        <w:t>ZGR-WAD</w:t>
      </w:r>
      <w:bookmarkEnd w:id="1"/>
      <w:r>
        <w:rPr>
          <w:rFonts w:ascii="Fira Sans" w:hAnsi="Fira Sans" w:cs="Arial"/>
          <w:b/>
          <w:i/>
          <w:caps/>
          <w:sz w:val="19"/>
          <w:szCs w:val="19"/>
        </w:rPr>
        <w:t>.271.1.2025</w:t>
      </w:r>
    </w:p>
    <w:bookmarkEnd w:id="0"/>
    <w:p w14:paraId="490FFB2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 </w:t>
      </w:r>
      <w:r w:rsidRPr="0083111D">
        <w:rPr>
          <w:rFonts w:ascii="Fira Sans" w:hAnsi="Fira Sans" w:cs="Arial"/>
          <w:sz w:val="19"/>
          <w:szCs w:val="19"/>
        </w:rPr>
        <w:t>oświadczam, co następuje:</w:t>
      </w:r>
    </w:p>
    <w:p w14:paraId="0524096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28A5BC9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20F008E9" w14:textId="77777777" w:rsidR="00A82B84" w:rsidRPr="0083111D" w:rsidRDefault="00A82B84" w:rsidP="00A82B84">
      <w:pPr>
        <w:suppressAutoHyphens/>
        <w:spacing w:after="0" w:line="360" w:lineRule="auto"/>
        <w:ind w:left="720"/>
        <w:contextualSpacing/>
        <w:jc w:val="both"/>
        <w:rPr>
          <w:rFonts w:ascii="Fira Sans" w:hAnsi="Fira Sans" w:cs="Arial"/>
          <w:sz w:val="19"/>
          <w:szCs w:val="19"/>
        </w:rPr>
      </w:pPr>
    </w:p>
    <w:p w14:paraId="339292C9" w14:textId="77777777" w:rsidR="00A82B84" w:rsidRPr="0083111D" w:rsidRDefault="00A82B84" w:rsidP="00A82B84">
      <w:pPr>
        <w:numPr>
          <w:ilvl w:val="0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ust. 1 </w:t>
      </w:r>
      <w:proofErr w:type="spellStart"/>
      <w:r w:rsidRPr="0083111D">
        <w:rPr>
          <w:rFonts w:ascii="Fira Sans" w:hAnsi="Fira Sans" w:cs="Arial"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sz w:val="19"/>
          <w:szCs w:val="19"/>
        </w:rPr>
        <w:t>.</w:t>
      </w:r>
    </w:p>
    <w:p w14:paraId="1915EF15" w14:textId="77777777" w:rsidR="00A82B84" w:rsidRPr="0083111D" w:rsidRDefault="00A82B84" w:rsidP="00A82B84">
      <w:pPr>
        <w:numPr>
          <w:ilvl w:val="0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109 ust 1pkt 1,4,7,8,10 </w:t>
      </w:r>
      <w:proofErr w:type="spellStart"/>
      <w:r w:rsidRPr="0083111D">
        <w:rPr>
          <w:rFonts w:ascii="Fira Sans" w:hAnsi="Fira Sans" w:cs="Arial"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sz w:val="19"/>
          <w:szCs w:val="19"/>
        </w:rPr>
        <w:t>.</w:t>
      </w:r>
    </w:p>
    <w:p w14:paraId="7981A5B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………….……. r. </w:t>
      </w:r>
    </w:p>
    <w:p w14:paraId="7DC00478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4A787471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0A17EED7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(podpis)</w:t>
      </w:r>
    </w:p>
    <w:p w14:paraId="53327523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</w:p>
    <w:p w14:paraId="51C4A10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83111D">
        <w:rPr>
          <w:rFonts w:ascii="Fira Sans" w:hAnsi="Fira Sans" w:cs="Arial"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sz w:val="19"/>
          <w:szCs w:val="19"/>
        </w:rPr>
        <w:t xml:space="preserve"> </w:t>
      </w:r>
      <w:r w:rsidRPr="0083111D">
        <w:rPr>
          <w:rFonts w:ascii="Fira Sans" w:hAnsi="Fira Sans" w:cs="Arial"/>
          <w:i/>
          <w:iCs/>
          <w:sz w:val="19"/>
          <w:szCs w:val="19"/>
        </w:rPr>
        <w:t xml:space="preserve">(podać mającą zastosowanie podstawę wykluczenia spośród wymienionych w art. 108 ust. 1 pkt. 1,2,5 lub 109 ust. 4,7,8,10 </w:t>
      </w:r>
      <w:proofErr w:type="spellStart"/>
      <w:r w:rsidRPr="0083111D">
        <w:rPr>
          <w:rFonts w:ascii="Fira Sans" w:hAnsi="Fira Sans" w:cs="Arial"/>
          <w:i/>
          <w:iCs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i/>
          <w:iCs/>
          <w:sz w:val="19"/>
          <w:szCs w:val="19"/>
        </w:rPr>
        <w:t xml:space="preserve">). </w:t>
      </w:r>
      <w:r w:rsidRPr="0083111D">
        <w:rPr>
          <w:rFonts w:ascii="Fira Sans" w:hAnsi="Fira Sans" w:cs="Arial"/>
          <w:sz w:val="19"/>
          <w:szCs w:val="19"/>
        </w:rPr>
        <w:t xml:space="preserve">Jednocześnie oświadczam, że w związku z wyżej wymienioną okolicznością, na podstawie art. 110 ust. 2 ustawy </w:t>
      </w:r>
      <w:proofErr w:type="spellStart"/>
      <w:r w:rsidRPr="0083111D">
        <w:rPr>
          <w:rFonts w:ascii="Fira Sans" w:hAnsi="Fira Sans" w:cs="Arial"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sz w:val="19"/>
          <w:szCs w:val="19"/>
        </w:rPr>
        <w:t xml:space="preserve"> podjąłem łącznie następujące środki naprawcze: </w:t>
      </w:r>
    </w:p>
    <w:p w14:paraId="7F63215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14:paraId="1902506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8D47FBB" w14:textId="77777777" w:rsidR="00A82B84" w:rsidRPr="0083111D" w:rsidRDefault="00A82B84" w:rsidP="00A82B84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Fira Sans" w:hAnsi="Fira Sans" w:cs="Arial"/>
          <w:sz w:val="19"/>
          <w:szCs w:val="19"/>
        </w:rPr>
      </w:pPr>
      <w:bookmarkStart w:id="2" w:name="_Hlk134178138"/>
      <w:r w:rsidRPr="0083111D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</w:t>
      </w:r>
      <w:bookmarkEnd w:id="2"/>
      <w:r w:rsidRPr="0083111D">
        <w:rPr>
          <w:rFonts w:ascii="Fira Sans" w:hAnsi="Fira Sans" w:cs="Arial"/>
          <w:sz w:val="19"/>
          <w:szCs w:val="19"/>
        </w:rPr>
        <w:t xml:space="preserve"> art.  7 ust. 1 ustawy z dnia 13 kwietnia 2022 r. o szczególnych rozwiązaniach w zakresie przeciwdziałania wspieraniu agresji na Ukrainę oraz służących ochronie bezpieczeństwa narodowego,</w:t>
      </w:r>
    </w:p>
    <w:p w14:paraId="5B34CE65" w14:textId="77777777" w:rsidR="00A82B84" w:rsidRPr="0083111D" w:rsidRDefault="00A82B84" w:rsidP="00A82B84">
      <w:pPr>
        <w:numPr>
          <w:ilvl w:val="0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3DEF201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AF6C6C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…………………. r. </w:t>
      </w:r>
    </w:p>
    <w:p w14:paraId="1833FBBD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 (podpis)</w:t>
      </w:r>
    </w:p>
    <w:p w14:paraId="1D4D2D7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</w:p>
    <w:p w14:paraId="34D71E94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3BBCEB8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59A3A89A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i zgodne </w:t>
      </w:r>
      <w:r w:rsidRPr="0083111D">
        <w:rPr>
          <w:rFonts w:ascii="Fira Sans" w:hAnsi="Fira Sans" w:cs="Arial"/>
          <w:sz w:val="19"/>
          <w:szCs w:val="19"/>
        </w:rPr>
        <w:br/>
        <w:t>z prawdą oraz zostały przedstawione z pełną świadomością konsekwencji wprowadzenia zamawiającego w błąd przy przedstawianiu informacji.</w:t>
      </w:r>
    </w:p>
    <w:p w14:paraId="7687F5A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8E731F3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387418E9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…………………. r. </w:t>
      </w:r>
    </w:p>
    <w:p w14:paraId="58EC701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1962810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788B9645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(podpis)</w:t>
      </w:r>
    </w:p>
    <w:p w14:paraId="145AE102" w14:textId="4B8C00E2" w:rsidR="0083111D" w:rsidRDefault="00A82B84" w:rsidP="0083111D">
      <w:pPr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  <w:vertAlign w:val="superscript"/>
        </w:rPr>
        <w:t>*</w:t>
      </w:r>
      <w:r w:rsidRPr="0083111D">
        <w:rPr>
          <w:rFonts w:ascii="Fira Sans" w:hAnsi="Fira Sans" w:cs="Arial"/>
          <w:i/>
          <w:sz w:val="19"/>
          <w:szCs w:val="19"/>
        </w:rPr>
        <w:t xml:space="preserve"> skreślić, jeśli nie dotyczy</w:t>
      </w:r>
    </w:p>
    <w:p w14:paraId="4D0A7426" w14:textId="77777777" w:rsidR="0083111D" w:rsidRDefault="0083111D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</w:rPr>
      </w:pPr>
    </w:p>
    <w:p w14:paraId="2516C6F3" w14:textId="77777777" w:rsidR="0083111D" w:rsidRPr="0083111D" w:rsidRDefault="0083111D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</w:rPr>
      </w:pPr>
    </w:p>
    <w:p w14:paraId="6CBE33EB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bookmarkStart w:id="3" w:name="_Hlk71287864"/>
      <w:r w:rsidRPr="0083111D">
        <w:rPr>
          <w:rFonts w:ascii="Fira Sans" w:hAnsi="Fira Sans" w:cs="Arial"/>
          <w:b/>
          <w:sz w:val="19"/>
          <w:szCs w:val="19"/>
          <w:u w:val="single"/>
        </w:rPr>
        <w:t xml:space="preserve">OŚWIADCZENIE WSTĘPNE WYKONAWCY/PODMIOTU WSPÓLNIE UBIEGAJĄCEGO SIĘ </w:t>
      </w:r>
      <w:r w:rsidRPr="0083111D">
        <w:rPr>
          <w:rFonts w:ascii="Fira Sans" w:hAnsi="Fira Sans" w:cs="Arial"/>
          <w:b/>
          <w:sz w:val="19"/>
          <w:szCs w:val="19"/>
          <w:u w:val="single"/>
        </w:rPr>
        <w:br/>
        <w:t>O ZAMÓWIENIA/PODMIOTU, NA KTÓREGO ZASOBACH POLEGA WYKONAWCA*</w:t>
      </w:r>
    </w:p>
    <w:bookmarkEnd w:id="3"/>
    <w:p w14:paraId="57DAC2B1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składane na podstawie art. 125 ust. 1 ustawy z dnia 11 września 2019</w:t>
      </w:r>
    </w:p>
    <w:p w14:paraId="7E6BF81C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 xml:space="preserve">Prawo zamówień publicznych (dalej jako: ustawa </w:t>
      </w:r>
      <w:proofErr w:type="spellStart"/>
      <w:r w:rsidRPr="0083111D">
        <w:rPr>
          <w:rFonts w:ascii="Fira Sans" w:hAnsi="Fira Sans" w:cs="Arial"/>
          <w:b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b/>
          <w:sz w:val="19"/>
          <w:szCs w:val="19"/>
        </w:rPr>
        <w:t>),</w:t>
      </w:r>
    </w:p>
    <w:p w14:paraId="0F1A3506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 xml:space="preserve">DOTYCZĄCE SPEŁNIANIA WARUNKÓW UDZIAŁU W POSTĘPOWANIU </w:t>
      </w:r>
      <w:r w:rsidRPr="0083111D">
        <w:rPr>
          <w:rFonts w:ascii="Fira Sans" w:hAnsi="Fira Sans" w:cs="Arial"/>
          <w:b/>
          <w:sz w:val="19"/>
          <w:szCs w:val="19"/>
          <w:u w:val="single"/>
        </w:rPr>
        <w:br/>
      </w:r>
    </w:p>
    <w:p w14:paraId="7B70DB8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Na potrzeby postępowania o udzielenie zamówienia publicznego</w:t>
      </w:r>
    </w:p>
    <w:p w14:paraId="775EA5F6" w14:textId="5C429D0A" w:rsidR="00452045" w:rsidRDefault="00432571" w:rsidP="0083111D">
      <w:pPr>
        <w:suppressAutoHyphens/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t>WYMIANA STOLARKI OKIENNEJ W BUDYNKU URZĘDU STATYSTYCZNEGO W ZIELONEJ GÓRZE PRZY ULICY SPOKOJNEJ 1</w:t>
      </w:r>
    </w:p>
    <w:p w14:paraId="105B75B1" w14:textId="55DAA337" w:rsidR="0083111D" w:rsidRPr="0083111D" w:rsidRDefault="00432571" w:rsidP="0083111D">
      <w:pPr>
        <w:suppressAutoHyphens/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t>ZGR-WAD.271.1.2025</w:t>
      </w:r>
    </w:p>
    <w:p w14:paraId="2A46430F" w14:textId="77777777" w:rsidR="00A82B84" w:rsidRPr="0083111D" w:rsidRDefault="00A82B84" w:rsidP="00A82B8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lastRenderedPageBreak/>
        <w:t>oświadczam, co następuje:</w:t>
      </w:r>
    </w:p>
    <w:p w14:paraId="64875610" w14:textId="77777777" w:rsidR="00A82B84" w:rsidRPr="0083111D" w:rsidRDefault="00A82B84" w:rsidP="00A82B84">
      <w:pPr>
        <w:suppressAutoHyphens/>
        <w:spacing w:after="0" w:line="360" w:lineRule="auto"/>
        <w:ind w:firstLine="709"/>
        <w:jc w:val="both"/>
        <w:rPr>
          <w:rFonts w:ascii="Fira Sans" w:hAnsi="Fira Sans" w:cs="Arial"/>
          <w:sz w:val="19"/>
          <w:szCs w:val="19"/>
        </w:rPr>
      </w:pPr>
    </w:p>
    <w:p w14:paraId="36FD85D2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INFORMACJA DOTYCZĄCA WYKONAWCY:</w:t>
      </w:r>
    </w:p>
    <w:p w14:paraId="3703933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F349614" w14:textId="77777777" w:rsidR="00A82B84" w:rsidRPr="0083111D" w:rsidRDefault="00A82B84" w:rsidP="00A82B8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spełniam warunki udziału w postępowaniu określone przez zamawiającego. </w:t>
      </w:r>
    </w:p>
    <w:p w14:paraId="3F6E4DF7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5B1C843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05C696A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………….……. r. </w:t>
      </w:r>
    </w:p>
    <w:p w14:paraId="4444CE64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EAEA5BA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D188A6B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(podpis)</w:t>
      </w:r>
    </w:p>
    <w:p w14:paraId="2182E70A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</w:p>
    <w:p w14:paraId="35E63F01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bookmarkStart w:id="4" w:name="_Hlk71208519"/>
      <w:r w:rsidRPr="0083111D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83111D">
        <w:rPr>
          <w:rFonts w:ascii="Fira Sans" w:hAnsi="Fira Sans" w:cs="Arial"/>
          <w:sz w:val="19"/>
          <w:szCs w:val="19"/>
        </w:rPr>
        <w:t xml:space="preserve">: </w:t>
      </w:r>
    </w:p>
    <w:p w14:paraId="5D0BD111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 xml:space="preserve">(WYPEŁNIA WYKONAWCA JEŚLI DOTYCZY) </w:t>
      </w:r>
    </w:p>
    <w:p w14:paraId="296072D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Oświadczam, że w celu wykazania spełniania warunków udziału w postępowaniu, określonych przez zamawiającego polegam na zasobach następującego/</w:t>
      </w:r>
      <w:proofErr w:type="spellStart"/>
      <w:r w:rsidRPr="0083111D">
        <w:rPr>
          <w:rFonts w:ascii="Fira Sans" w:hAnsi="Fira Sans" w:cs="Arial"/>
          <w:sz w:val="19"/>
          <w:szCs w:val="19"/>
        </w:rPr>
        <w:t>ych</w:t>
      </w:r>
      <w:proofErr w:type="spellEnd"/>
      <w:r w:rsidRPr="0083111D">
        <w:rPr>
          <w:rFonts w:ascii="Fira Sans" w:hAnsi="Fira Sans" w:cs="Arial"/>
          <w:sz w:val="19"/>
          <w:szCs w:val="19"/>
        </w:rPr>
        <w:t xml:space="preserve"> podmiotu/ów: </w:t>
      </w:r>
    </w:p>
    <w:bookmarkEnd w:id="4"/>
    <w:p w14:paraId="74233B29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6A17A8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………………………………………………………………………………………………………………… </w:t>
      </w:r>
      <w:r w:rsidRPr="0083111D">
        <w:rPr>
          <w:rFonts w:ascii="Fira Sans" w:hAnsi="Fira Sans" w:cs="Arial"/>
          <w:i/>
          <w:sz w:val="19"/>
          <w:szCs w:val="19"/>
        </w:rPr>
        <w:t xml:space="preserve">(wskazać podmiot </w:t>
      </w:r>
      <w:r w:rsidRPr="0083111D">
        <w:rPr>
          <w:rFonts w:ascii="Fira Sans" w:hAnsi="Fira Sans" w:cs="Arial"/>
          <w:i/>
          <w:sz w:val="19"/>
          <w:szCs w:val="19"/>
        </w:rPr>
        <w:br/>
        <w:t xml:space="preserve">i określić odpowiedni zakres dla wskazanego podmiotu). </w:t>
      </w:r>
    </w:p>
    <w:p w14:paraId="7BE72100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83111D">
        <w:rPr>
          <w:rFonts w:ascii="Fira Sans" w:hAnsi="Fira Sans" w:cs="Arial"/>
          <w:sz w:val="19"/>
          <w:szCs w:val="19"/>
        </w:rPr>
        <w:t>p.z.p</w:t>
      </w:r>
      <w:proofErr w:type="spellEnd"/>
      <w:r w:rsidRPr="0083111D">
        <w:rPr>
          <w:rFonts w:ascii="Fira Sans" w:hAnsi="Fira Sans" w:cs="Arial"/>
          <w:sz w:val="19"/>
          <w:szCs w:val="19"/>
        </w:rPr>
        <w:t>.</w:t>
      </w:r>
    </w:p>
    <w:p w14:paraId="6CE9FC87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789A6E0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………….……. r. </w:t>
      </w:r>
    </w:p>
    <w:p w14:paraId="26D3C581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54CAF7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09F36A21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(podpis)</w:t>
      </w:r>
    </w:p>
    <w:p w14:paraId="5A3B32E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C1D9E1E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</w:p>
    <w:p w14:paraId="0747AD95" w14:textId="77777777" w:rsidR="00A82B84" w:rsidRPr="0083111D" w:rsidRDefault="00A82B84" w:rsidP="00A82B84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63DAE7F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0011F4E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i zgodne </w:t>
      </w:r>
      <w:r w:rsidRPr="0083111D">
        <w:rPr>
          <w:rFonts w:ascii="Fira Sans" w:hAnsi="Fira Sans" w:cs="Arial"/>
          <w:sz w:val="19"/>
          <w:szCs w:val="19"/>
        </w:rPr>
        <w:br/>
        <w:t>z prawdą oraz zostały przedstawione z pełną świadomością konsekwencji wprowadzenia zamawiającego w błąd przy przedstawianiu informacji.</w:t>
      </w:r>
    </w:p>
    <w:p w14:paraId="261ADED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FE46A7F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…………….……. </w:t>
      </w:r>
      <w:r w:rsidRPr="0083111D">
        <w:rPr>
          <w:rFonts w:ascii="Fira Sans" w:hAnsi="Fira Sans" w:cs="Arial"/>
          <w:i/>
          <w:sz w:val="19"/>
          <w:szCs w:val="19"/>
        </w:rPr>
        <w:t xml:space="preserve">(miejscowość), </w:t>
      </w:r>
      <w:r w:rsidRPr="0083111D">
        <w:rPr>
          <w:rFonts w:ascii="Fira Sans" w:hAnsi="Fira Sans" w:cs="Arial"/>
          <w:sz w:val="19"/>
          <w:szCs w:val="19"/>
        </w:rPr>
        <w:t xml:space="preserve">dnia ………….……. r. </w:t>
      </w:r>
    </w:p>
    <w:p w14:paraId="476F5568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</w:r>
      <w:r w:rsidRPr="0083111D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52C5665" w14:textId="77777777" w:rsidR="00A82B84" w:rsidRPr="0083111D" w:rsidRDefault="00A82B84" w:rsidP="00A82B84">
      <w:pPr>
        <w:suppressAutoHyphens/>
        <w:spacing w:after="0"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(podpis)</w:t>
      </w:r>
    </w:p>
    <w:p w14:paraId="19F4164C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*NIEODPOWIEDNIE SKREŚLIĆ</w:t>
      </w:r>
      <w:r w:rsidRPr="0083111D">
        <w:rPr>
          <w:rFonts w:ascii="Fira Sans" w:hAnsi="Fira Sans" w:cs="Arial"/>
          <w:b/>
          <w:sz w:val="19"/>
          <w:szCs w:val="19"/>
        </w:rPr>
        <w:br w:type="page"/>
      </w:r>
    </w:p>
    <w:p w14:paraId="44082652" w14:textId="2EF3A1CF" w:rsidR="00A82B84" w:rsidRPr="0083111D" w:rsidRDefault="00A82B84" w:rsidP="00A82B84">
      <w:pPr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lastRenderedPageBreak/>
        <w:t xml:space="preserve">Załącznik nr </w:t>
      </w:r>
      <w:r w:rsidR="00026450">
        <w:rPr>
          <w:rFonts w:ascii="Fira Sans" w:hAnsi="Fira Sans" w:cs="Arial"/>
          <w:b/>
          <w:sz w:val="19"/>
          <w:szCs w:val="19"/>
        </w:rPr>
        <w:t>4</w:t>
      </w:r>
      <w:r w:rsidRPr="0083111D">
        <w:rPr>
          <w:rFonts w:ascii="Fira Sans" w:hAnsi="Fira Sans" w:cs="Arial"/>
          <w:b/>
          <w:sz w:val="19"/>
          <w:szCs w:val="19"/>
        </w:rPr>
        <w:t xml:space="preserve"> do SWZ </w:t>
      </w:r>
    </w:p>
    <w:p w14:paraId="07B2E0EC" w14:textId="77777777" w:rsidR="00A82B84" w:rsidRPr="0083111D" w:rsidRDefault="00A82B84" w:rsidP="00A82B84">
      <w:pPr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</w:p>
    <w:p w14:paraId="746B7BFF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b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/>
          <w:bCs/>
          <w:color w:val="000000"/>
          <w:sz w:val="19"/>
          <w:szCs w:val="19"/>
        </w:rPr>
        <w:t>OŚWIADCZENIE WYKONAWCY</w:t>
      </w:r>
    </w:p>
    <w:p w14:paraId="5A80E3AA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Wykonawca:</w:t>
      </w:r>
    </w:p>
    <w:p w14:paraId="1DAADEAE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</w:p>
    <w:p w14:paraId="3F2D7E98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4F5E6EB3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74C9AEED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7848BB7F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(pełna nazwa/firma, adres, </w:t>
      </w:r>
    </w:p>
    <w:p w14:paraId="194DEBA7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w zależności od podmiotu: NIP/PESEL, KRS/</w:t>
      </w:r>
      <w:proofErr w:type="spellStart"/>
      <w:r w:rsidRPr="0083111D">
        <w:rPr>
          <w:rFonts w:ascii="Fira Sans" w:hAnsi="Fira Sans" w:cs="Arial"/>
          <w:i/>
          <w:sz w:val="19"/>
          <w:szCs w:val="19"/>
        </w:rPr>
        <w:t>CEiDG</w:t>
      </w:r>
      <w:proofErr w:type="spellEnd"/>
      <w:r w:rsidRPr="0083111D">
        <w:rPr>
          <w:rFonts w:ascii="Fira Sans" w:hAnsi="Fira Sans" w:cs="Arial"/>
          <w:i/>
          <w:sz w:val="19"/>
          <w:szCs w:val="19"/>
        </w:rPr>
        <w:t>)</w:t>
      </w:r>
    </w:p>
    <w:p w14:paraId="5D562A87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4DAA541C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reprezentowany przez:</w:t>
      </w:r>
    </w:p>
    <w:p w14:paraId="1A699290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5F28505D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289FE683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195B0A8E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54B0B0B1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(imię, nazwisko, stanowisko/podstawa do reprezentacji)</w:t>
      </w:r>
    </w:p>
    <w:p w14:paraId="19775E9B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i/>
          <w:sz w:val="19"/>
          <w:szCs w:val="19"/>
        </w:rPr>
      </w:pPr>
    </w:p>
    <w:p w14:paraId="13750DC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Cs/>
          <w:color w:val="000000"/>
          <w:sz w:val="19"/>
          <w:szCs w:val="19"/>
        </w:rPr>
        <w:t>ubiegając się o udzielenie zamówienia publicznego na:</w:t>
      </w:r>
    </w:p>
    <w:p w14:paraId="67BDC01F" w14:textId="51966F91" w:rsidR="00AD2302" w:rsidRDefault="00432571" w:rsidP="00A82B84">
      <w:pPr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bookmarkStart w:id="5" w:name="_Hlk63335139"/>
      <w:r>
        <w:rPr>
          <w:rFonts w:ascii="Fira Sans" w:hAnsi="Fira Sans" w:cs="Arial"/>
          <w:b/>
          <w:i/>
          <w:caps/>
          <w:sz w:val="19"/>
          <w:szCs w:val="19"/>
        </w:rPr>
        <w:t>WYMIANA STOLARKI OKIENNEJ W BUDYNKU URZĘDU STATYSTYCZNEGO W ZIELONEJ GÓRZE PRZY ULICY SPOKOJNEJ 1</w:t>
      </w:r>
    </w:p>
    <w:p w14:paraId="46526370" w14:textId="02A846D2" w:rsidR="00A82B84" w:rsidRPr="0083111D" w:rsidRDefault="00432571" w:rsidP="00A82B84">
      <w:pPr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t>ZGR-WAD.271.1.2025</w:t>
      </w:r>
    </w:p>
    <w:p w14:paraId="61BD964E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</w:p>
    <w:bookmarkEnd w:id="5"/>
    <w:p w14:paraId="413C0747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b/>
          <w:sz w:val="19"/>
          <w:szCs w:val="19"/>
        </w:rPr>
        <w:t>oświadczam/my*, że Wykonawca</w:t>
      </w:r>
      <w:r w:rsidRPr="0083111D">
        <w:rPr>
          <w:rFonts w:ascii="Fira Sans" w:eastAsia="Calibri" w:hAnsi="Fira Sans" w:cs="Calibri"/>
          <w:sz w:val="19"/>
          <w:szCs w:val="19"/>
        </w:rPr>
        <w:t xml:space="preserve"> </w:t>
      </w:r>
      <w:r w:rsidRPr="0083111D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(należy zaznaczyć właściwy kwadrat):</w:t>
      </w:r>
    </w:p>
    <w:p w14:paraId="36EFF993" w14:textId="77777777" w:rsidR="00A82B84" w:rsidRPr="0083111D" w:rsidRDefault="00A82B84" w:rsidP="00A82B84">
      <w:pPr>
        <w:widowControl w:val="0"/>
        <w:spacing w:after="0" w:line="360" w:lineRule="auto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  <w:r w:rsidRPr="0083111D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sym w:font="Symbol" w:char="F0FF"/>
      </w:r>
      <w:r w:rsidRPr="0083111D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83111D">
        <w:rPr>
          <w:rFonts w:ascii="Fira Sans" w:eastAsia="Calibri" w:hAnsi="Fira Sans" w:cs="Calibri"/>
          <w:b/>
          <w:bCs/>
          <w:sz w:val="19"/>
          <w:szCs w:val="19"/>
        </w:rPr>
        <w:t xml:space="preserve">nie należy </w:t>
      </w:r>
      <w:r w:rsidRPr="0083111D">
        <w:rPr>
          <w:rFonts w:ascii="Fira Sans" w:eastAsia="Calibri" w:hAnsi="Fira Sans" w:cs="Calibri"/>
          <w:sz w:val="19"/>
          <w:szCs w:val="19"/>
        </w:rPr>
        <w:t>do tej samej grupy kapitałowej, w rozumieniu ustawy z dnia 16 lutego 2007 r. o ochronie konkurencji i konsumentów (t. j. Dz. U. z 2021 r. poz. 275) w stosunku do Wykonawców, którzy złożyli odrębne oferty w niniejszym postępowaniu o udzielenie zamówienia publicznego.</w:t>
      </w:r>
    </w:p>
    <w:p w14:paraId="2F463A85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both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sym w:font="Symbol" w:char="F0FF"/>
      </w:r>
      <w:r w:rsidRPr="0083111D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83111D">
        <w:rPr>
          <w:rFonts w:ascii="Fira Sans" w:eastAsia="Calibri" w:hAnsi="Fira Sans" w:cs="Calibri"/>
          <w:b/>
          <w:bCs/>
          <w:sz w:val="19"/>
          <w:szCs w:val="19"/>
        </w:rPr>
        <w:t xml:space="preserve">należy </w:t>
      </w:r>
      <w:r w:rsidRPr="0083111D">
        <w:rPr>
          <w:rFonts w:ascii="Fira Sans" w:eastAsia="Calibri" w:hAnsi="Fira Sans" w:cs="Calibri"/>
          <w:sz w:val="19"/>
          <w:szCs w:val="19"/>
        </w:rPr>
        <w:t>do tej samej grupy kapitałowej, w rozumieniu ustawy z dnia 16 lutego 2007 r. o ochronie konkurencji i konsumentów (t. j. Dz. U. z 2021 r. poz. 275) z innym Wykonawcą, który złożył odrębną ofertę w niniejszym postępowaniu o udzielenie zamówienia publicznego:</w:t>
      </w:r>
    </w:p>
    <w:p w14:paraId="343FCA0C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1)………………………………………………………………………………………………</w:t>
      </w:r>
    </w:p>
    <w:p w14:paraId="0E36FE03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2)………………………………………………………………………………………………</w:t>
      </w:r>
    </w:p>
    <w:p w14:paraId="6EBB6FC9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3)………………………………………………………………………………………………</w:t>
      </w:r>
    </w:p>
    <w:p w14:paraId="27BC62CA" w14:textId="77777777" w:rsidR="00A82B84" w:rsidRPr="0083111D" w:rsidRDefault="00A82B84" w:rsidP="00A82B84">
      <w:pPr>
        <w:widowControl w:val="0"/>
        <w:spacing w:after="0" w:line="360" w:lineRule="auto"/>
        <w:jc w:val="both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Jednocześnie przekładam następujące dokumenty lub informacje potwierdzające przygotowanie oferty niezależnie od innego Wykonawcy należącego do tej samej grupy kapitałowej:</w:t>
      </w:r>
    </w:p>
    <w:p w14:paraId="0126A119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1)………………………………………………………………………………………………</w:t>
      </w:r>
    </w:p>
    <w:p w14:paraId="41FEFB06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2)………………………………………………………………………………………………</w:t>
      </w:r>
    </w:p>
    <w:p w14:paraId="6DF0DED5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rPr>
          <w:rFonts w:ascii="Fira Sans" w:eastAsia="Calibri" w:hAnsi="Fira Sans" w:cs="Calibri"/>
          <w:sz w:val="19"/>
          <w:szCs w:val="19"/>
        </w:rPr>
      </w:pPr>
      <w:r w:rsidRPr="0083111D">
        <w:rPr>
          <w:rFonts w:ascii="Fira Sans" w:eastAsia="Calibri" w:hAnsi="Fira Sans" w:cs="Calibri"/>
          <w:sz w:val="19"/>
          <w:szCs w:val="19"/>
        </w:rPr>
        <w:t>3)………………………………………………………………………………………………</w:t>
      </w:r>
    </w:p>
    <w:p w14:paraId="4CA18BE3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C805CB4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…………..…….……. </w:t>
      </w:r>
      <w:r w:rsidRPr="0083111D">
        <w:rPr>
          <w:rFonts w:ascii="Fira Sans" w:hAnsi="Fira Sans" w:cs="Arial"/>
          <w:i/>
          <w:sz w:val="19"/>
          <w:szCs w:val="19"/>
        </w:rPr>
        <w:t>(miejscowość)</w:t>
      </w:r>
      <w:r w:rsidRPr="0083111D">
        <w:rPr>
          <w:rFonts w:ascii="Fira Sans" w:hAnsi="Fira Sans" w:cs="Arial"/>
          <w:sz w:val="19"/>
          <w:szCs w:val="19"/>
        </w:rPr>
        <w:t>, dnia ………….……. r.</w:t>
      </w:r>
    </w:p>
    <w:p w14:paraId="13714C0C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7C7F1623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lastRenderedPageBreak/>
        <w:t>..………….…………………..………………………………</w:t>
      </w:r>
    </w:p>
    <w:p w14:paraId="32813C3E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(Podpis osoby uprawnionej lub osób uprawnionych do reprezentowania</w:t>
      </w:r>
    </w:p>
    <w:p w14:paraId="22F0F65C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Wykonawcy w dokumentach</w:t>
      </w:r>
    </w:p>
    <w:p w14:paraId="1127E71D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 xml:space="preserve">rejestrowych lub we </w:t>
      </w:r>
      <w:r w:rsidRPr="0083111D">
        <w:rPr>
          <w:rFonts w:ascii="Fira Sans" w:hAnsi="Fira Sans" w:cs="Arial"/>
          <w:sz w:val="19"/>
          <w:szCs w:val="19"/>
        </w:rPr>
        <w:t>właściwym upoważnieniu)</w:t>
      </w:r>
    </w:p>
    <w:p w14:paraId="42DA0626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**niepotrzebne skreślić</w:t>
      </w:r>
    </w:p>
    <w:p w14:paraId="649A1E4A" w14:textId="3B31CACC" w:rsidR="00A82B84" w:rsidRPr="0083111D" w:rsidRDefault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br w:type="page"/>
      </w:r>
    </w:p>
    <w:p w14:paraId="347F3F33" w14:textId="1BDAC987" w:rsidR="00A82B84" w:rsidRPr="0083111D" w:rsidRDefault="00A82B84" w:rsidP="00A82B84">
      <w:pPr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lastRenderedPageBreak/>
        <w:t xml:space="preserve">Załącznik nr </w:t>
      </w:r>
      <w:r w:rsidR="00026450">
        <w:rPr>
          <w:rFonts w:ascii="Fira Sans" w:hAnsi="Fira Sans" w:cs="Arial"/>
          <w:b/>
          <w:sz w:val="19"/>
          <w:szCs w:val="19"/>
        </w:rPr>
        <w:t>6</w:t>
      </w:r>
      <w:r w:rsidRPr="0083111D">
        <w:rPr>
          <w:rFonts w:ascii="Fira Sans" w:hAnsi="Fira Sans" w:cs="Arial"/>
          <w:b/>
          <w:sz w:val="19"/>
          <w:szCs w:val="19"/>
        </w:rPr>
        <w:t xml:space="preserve"> do SWZ</w:t>
      </w:r>
    </w:p>
    <w:p w14:paraId="10A852AF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b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/>
          <w:bCs/>
          <w:color w:val="000000"/>
          <w:sz w:val="19"/>
          <w:szCs w:val="19"/>
        </w:rPr>
        <w:t>OŚWIADCZENIE WYKONAWCY</w:t>
      </w:r>
    </w:p>
    <w:p w14:paraId="2478BE2C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eastAsia="Times New Roman" w:hAnsi="Fira Sans" w:cs="Arial"/>
          <w:b/>
          <w:sz w:val="19"/>
          <w:szCs w:val="19"/>
          <w:lang w:eastAsia="ar-SA"/>
        </w:rPr>
      </w:pPr>
      <w:r w:rsidRPr="0083111D">
        <w:rPr>
          <w:rFonts w:ascii="Fira Sans" w:eastAsia="Times New Roman" w:hAnsi="Fira Sans" w:cs="Arial"/>
          <w:b/>
          <w:sz w:val="19"/>
          <w:szCs w:val="19"/>
          <w:lang w:eastAsia="ar-SA"/>
        </w:rPr>
        <w:t>Wykaz wykonanych dostaw</w:t>
      </w:r>
    </w:p>
    <w:p w14:paraId="4724531C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eastAsia="Times New Roman" w:hAnsi="Fira Sans" w:cs="Arial"/>
          <w:b/>
          <w:sz w:val="19"/>
          <w:szCs w:val="19"/>
          <w:lang w:eastAsia="ar-SA"/>
        </w:rPr>
      </w:pPr>
    </w:p>
    <w:p w14:paraId="57952AB1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Wykonawca:</w:t>
      </w:r>
    </w:p>
    <w:p w14:paraId="1093BA1F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0E57E75E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5D53CC26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72CBC730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(pełna nazwa/firma, adres, w zależności od podmiotu: NIP/PESEL, KRS/</w:t>
      </w:r>
      <w:proofErr w:type="spellStart"/>
      <w:r w:rsidRPr="0083111D">
        <w:rPr>
          <w:rFonts w:ascii="Fira Sans" w:hAnsi="Fira Sans" w:cs="Arial"/>
          <w:i/>
          <w:sz w:val="19"/>
          <w:szCs w:val="19"/>
        </w:rPr>
        <w:t>CEiDG</w:t>
      </w:r>
      <w:proofErr w:type="spellEnd"/>
      <w:r w:rsidRPr="0083111D">
        <w:rPr>
          <w:rFonts w:ascii="Fira Sans" w:hAnsi="Fira Sans" w:cs="Arial"/>
          <w:i/>
          <w:sz w:val="19"/>
          <w:szCs w:val="19"/>
        </w:rPr>
        <w:t>)</w:t>
      </w:r>
    </w:p>
    <w:p w14:paraId="0EA5602C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reprezentowany przez:</w:t>
      </w:r>
    </w:p>
    <w:p w14:paraId="79672277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04A22F10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(imię, nazwisko, stanowisko/podstawa do reprezentacji) </w:t>
      </w:r>
      <w:r w:rsidRPr="0083111D">
        <w:rPr>
          <w:rFonts w:ascii="Fira Sans" w:hAnsi="Fira Sans" w:cs="Arial"/>
          <w:bCs/>
          <w:color w:val="000000"/>
          <w:sz w:val="19"/>
          <w:szCs w:val="19"/>
        </w:rPr>
        <w:t>ubiegając się o udzielenie zamówienia publicznego:</w:t>
      </w:r>
    </w:p>
    <w:p w14:paraId="23BB3523" w14:textId="301C0BDD" w:rsidR="00AD2302" w:rsidRDefault="00432571" w:rsidP="00452045">
      <w:pPr>
        <w:spacing w:after="0" w:line="360" w:lineRule="auto"/>
        <w:contextualSpacing/>
        <w:jc w:val="center"/>
        <w:rPr>
          <w:rFonts w:ascii="Fira Sans" w:hAnsi="Fira Sans" w:cs="Times New Roman"/>
          <w:b/>
          <w:sz w:val="19"/>
          <w:szCs w:val="19"/>
        </w:rPr>
      </w:pPr>
      <w:bookmarkStart w:id="6" w:name="_Hlk136858991"/>
      <w:r>
        <w:rPr>
          <w:rFonts w:ascii="Fira Sans" w:hAnsi="Fira Sans" w:cs="Times New Roman"/>
          <w:b/>
          <w:sz w:val="19"/>
          <w:szCs w:val="19"/>
        </w:rPr>
        <w:t>WYMIANA STOLARKI OKIENNEJ W BUDYNKU URZĘDU STATYSTYCZNEGO W ZIELONEJ GÓRZE PRZY ULICY SPOKOJNEJ 1</w:t>
      </w:r>
    </w:p>
    <w:p w14:paraId="5CF427CB" w14:textId="64F01DC9" w:rsidR="00A82B84" w:rsidRPr="0083111D" w:rsidRDefault="00432571" w:rsidP="00452045">
      <w:pPr>
        <w:spacing w:after="0" w:line="360" w:lineRule="auto"/>
        <w:contextualSpacing/>
        <w:jc w:val="center"/>
        <w:rPr>
          <w:rFonts w:ascii="Fira Sans" w:hAnsi="Fira Sans" w:cs="Times New Roman"/>
          <w:b/>
          <w:sz w:val="19"/>
          <w:szCs w:val="19"/>
        </w:rPr>
      </w:pPr>
      <w:r>
        <w:rPr>
          <w:rFonts w:ascii="Fira Sans" w:hAnsi="Fira Sans" w:cs="Times New Roman"/>
          <w:b/>
          <w:sz w:val="19"/>
          <w:szCs w:val="19"/>
        </w:rPr>
        <w:t>ZGR-WAD.271.1.2025</w:t>
      </w:r>
    </w:p>
    <w:bookmarkEnd w:id="6"/>
    <w:p w14:paraId="1DA76C51" w14:textId="77777777" w:rsidR="00A82B84" w:rsidRPr="0083111D" w:rsidRDefault="00A82B84" w:rsidP="00A82B84">
      <w:pPr>
        <w:spacing w:after="0" w:line="360" w:lineRule="auto"/>
        <w:rPr>
          <w:rFonts w:ascii="Fira Sans" w:eastAsia="Times New Roman" w:hAnsi="Fira Sans" w:cs="Arial"/>
          <w:b/>
          <w:sz w:val="19"/>
          <w:szCs w:val="19"/>
          <w:lang w:eastAsia="pl-PL"/>
        </w:rPr>
      </w:pPr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 xml:space="preserve">Przedstawiam(y) następujące informacje zgodnie z częścią 8) pkt 2 </w:t>
      </w:r>
      <w:proofErr w:type="spellStart"/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>ppk</w:t>
      </w:r>
      <w:proofErr w:type="spellEnd"/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 xml:space="preserve"> 4)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4"/>
        <w:gridCol w:w="1334"/>
        <w:gridCol w:w="2273"/>
        <w:gridCol w:w="1326"/>
        <w:gridCol w:w="1441"/>
        <w:gridCol w:w="2102"/>
      </w:tblGrid>
      <w:tr w:rsidR="00A82B84" w:rsidRPr="0083111D" w14:paraId="44BAD6D2" w14:textId="77777777" w:rsidTr="004A712F">
        <w:tc>
          <w:tcPr>
            <w:tcW w:w="590" w:type="dxa"/>
          </w:tcPr>
          <w:p w14:paraId="3AF32389" w14:textId="77777777" w:rsidR="00A82B84" w:rsidRPr="0083111D" w:rsidRDefault="00A82B84" w:rsidP="00A82B84">
            <w:pPr>
              <w:spacing w:line="276" w:lineRule="auto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Lp.</w:t>
            </w:r>
          </w:p>
        </w:tc>
        <w:tc>
          <w:tcPr>
            <w:tcW w:w="1346" w:type="dxa"/>
          </w:tcPr>
          <w:p w14:paraId="1CA71CE2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sz w:val="19"/>
                <w:szCs w:val="19"/>
              </w:rPr>
              <w:t>Podmiot na rzecz, którego wykonano dostawę</w:t>
            </w:r>
          </w:p>
        </w:tc>
        <w:tc>
          <w:tcPr>
            <w:tcW w:w="2312" w:type="dxa"/>
          </w:tcPr>
          <w:p w14:paraId="520BC2F9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sz w:val="19"/>
                <w:szCs w:val="19"/>
              </w:rPr>
              <w:t xml:space="preserve">Przedmiot wykonanej dostawy/ zamówienia </w:t>
            </w:r>
          </w:p>
          <w:p w14:paraId="28439F21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/>
                <w:sz w:val="19"/>
                <w:szCs w:val="19"/>
              </w:rPr>
              <w:t>(</w:t>
            </w:r>
            <w:r w:rsidRPr="0083111D">
              <w:rPr>
                <w:rFonts w:ascii="Fira Sans" w:hAnsi="Fira Sans" w:cs="Arial"/>
                <w:sz w:val="19"/>
                <w:szCs w:val="19"/>
              </w:rPr>
              <w:t>rodzaj zrealizowanych dostaw</w:t>
            </w:r>
            <w:r w:rsidRPr="0083111D">
              <w:rPr>
                <w:rFonts w:ascii="Fira Sans" w:hAnsi="Fira Sans"/>
                <w:sz w:val="19"/>
                <w:szCs w:val="19"/>
              </w:rPr>
              <w:t>)</w:t>
            </w:r>
          </w:p>
        </w:tc>
        <w:tc>
          <w:tcPr>
            <w:tcW w:w="1335" w:type="dxa"/>
          </w:tcPr>
          <w:p w14:paraId="453C7234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 w:cs="Arial"/>
                <w:b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sz w:val="19"/>
                <w:szCs w:val="19"/>
              </w:rPr>
              <w:t>Miejsce wykonania</w:t>
            </w:r>
          </w:p>
        </w:tc>
        <w:tc>
          <w:tcPr>
            <w:tcW w:w="1456" w:type="dxa"/>
          </w:tcPr>
          <w:p w14:paraId="3AF61E17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sz w:val="19"/>
                <w:szCs w:val="19"/>
              </w:rPr>
              <w:t>Data wykonania</w:t>
            </w:r>
          </w:p>
          <w:p w14:paraId="0EED3319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 w:cs="Arial"/>
                <w:b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b/>
                <w:sz w:val="19"/>
                <w:szCs w:val="19"/>
              </w:rPr>
              <w:t>(dokładnie od – do)</w:t>
            </w:r>
          </w:p>
        </w:tc>
        <w:tc>
          <w:tcPr>
            <w:tcW w:w="2144" w:type="dxa"/>
          </w:tcPr>
          <w:p w14:paraId="3CCDF849" w14:textId="77777777" w:rsidR="00A82B84" w:rsidRPr="0083111D" w:rsidRDefault="00A82B84" w:rsidP="00A82B84">
            <w:pPr>
              <w:spacing w:line="276" w:lineRule="auto"/>
              <w:jc w:val="center"/>
              <w:rPr>
                <w:rFonts w:ascii="Fira Sans" w:hAnsi="Fira Sans" w:cs="Arial"/>
                <w:b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sz w:val="19"/>
                <w:szCs w:val="19"/>
              </w:rPr>
              <w:t>Wartość zamówienia wykonanego przez Wykonawcę (brutto)</w:t>
            </w:r>
          </w:p>
        </w:tc>
      </w:tr>
      <w:tr w:rsidR="00A82B84" w:rsidRPr="0083111D" w14:paraId="6BB11CCB" w14:textId="77777777" w:rsidTr="004A712F">
        <w:trPr>
          <w:trHeight w:val="250"/>
        </w:trPr>
        <w:tc>
          <w:tcPr>
            <w:tcW w:w="590" w:type="dxa"/>
          </w:tcPr>
          <w:p w14:paraId="4ED00902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1</w:t>
            </w:r>
          </w:p>
        </w:tc>
        <w:tc>
          <w:tcPr>
            <w:tcW w:w="1346" w:type="dxa"/>
          </w:tcPr>
          <w:p w14:paraId="1DF67FF3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312" w:type="dxa"/>
          </w:tcPr>
          <w:p w14:paraId="1497482D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2</w:t>
            </w:r>
          </w:p>
        </w:tc>
        <w:tc>
          <w:tcPr>
            <w:tcW w:w="1335" w:type="dxa"/>
          </w:tcPr>
          <w:p w14:paraId="0AB890FC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3</w:t>
            </w:r>
          </w:p>
        </w:tc>
        <w:tc>
          <w:tcPr>
            <w:tcW w:w="1456" w:type="dxa"/>
          </w:tcPr>
          <w:p w14:paraId="659ED495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4</w:t>
            </w:r>
          </w:p>
        </w:tc>
        <w:tc>
          <w:tcPr>
            <w:tcW w:w="2144" w:type="dxa"/>
          </w:tcPr>
          <w:p w14:paraId="194E4B72" w14:textId="77777777" w:rsidR="00A82B84" w:rsidRPr="0083111D" w:rsidRDefault="00A82B84" w:rsidP="00A82B84">
            <w:pPr>
              <w:spacing w:line="360" w:lineRule="auto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3111D">
              <w:rPr>
                <w:rFonts w:ascii="Fira Sans" w:hAnsi="Fira Sans" w:cs="Arial"/>
                <w:sz w:val="19"/>
                <w:szCs w:val="19"/>
              </w:rPr>
              <w:t>5</w:t>
            </w:r>
          </w:p>
        </w:tc>
      </w:tr>
      <w:tr w:rsidR="00A82B84" w:rsidRPr="0083111D" w14:paraId="5D60E78F" w14:textId="77777777" w:rsidTr="004A712F">
        <w:trPr>
          <w:trHeight w:val="556"/>
        </w:trPr>
        <w:tc>
          <w:tcPr>
            <w:tcW w:w="590" w:type="dxa"/>
          </w:tcPr>
          <w:p w14:paraId="04AA836C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346" w:type="dxa"/>
          </w:tcPr>
          <w:p w14:paraId="1C807A76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312" w:type="dxa"/>
          </w:tcPr>
          <w:p w14:paraId="07E6CB80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335" w:type="dxa"/>
          </w:tcPr>
          <w:p w14:paraId="3C199DAE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456" w:type="dxa"/>
          </w:tcPr>
          <w:p w14:paraId="3DC2EE2F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144" w:type="dxa"/>
          </w:tcPr>
          <w:p w14:paraId="7A384FF8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</w:tr>
      <w:tr w:rsidR="00A82B84" w:rsidRPr="0083111D" w14:paraId="6490531A" w14:textId="77777777" w:rsidTr="004A712F">
        <w:trPr>
          <w:trHeight w:val="551"/>
        </w:trPr>
        <w:tc>
          <w:tcPr>
            <w:tcW w:w="590" w:type="dxa"/>
          </w:tcPr>
          <w:p w14:paraId="69A04C90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346" w:type="dxa"/>
          </w:tcPr>
          <w:p w14:paraId="45A61491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312" w:type="dxa"/>
          </w:tcPr>
          <w:p w14:paraId="0F6FD9DE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335" w:type="dxa"/>
          </w:tcPr>
          <w:p w14:paraId="5105CF4C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1456" w:type="dxa"/>
          </w:tcPr>
          <w:p w14:paraId="66EE728B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144" w:type="dxa"/>
          </w:tcPr>
          <w:p w14:paraId="64AD39D3" w14:textId="77777777" w:rsidR="00A82B84" w:rsidRPr="0083111D" w:rsidRDefault="00A82B84" w:rsidP="00A82B84">
            <w:pPr>
              <w:spacing w:line="360" w:lineRule="auto"/>
              <w:rPr>
                <w:rFonts w:ascii="Fira Sans" w:hAnsi="Fira Sans" w:cs="Arial"/>
                <w:sz w:val="19"/>
                <w:szCs w:val="19"/>
              </w:rPr>
            </w:pPr>
          </w:p>
        </w:tc>
      </w:tr>
    </w:tbl>
    <w:p w14:paraId="0FD10B87" w14:textId="77777777" w:rsidR="00A82B84" w:rsidRPr="0083111D" w:rsidRDefault="00A82B84" w:rsidP="00A82B84">
      <w:pPr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61B3EFEA" w14:textId="77777777" w:rsidR="00A82B84" w:rsidRPr="0083111D" w:rsidRDefault="00A82B84" w:rsidP="00A82B84">
      <w:pPr>
        <w:spacing w:after="0" w:line="360" w:lineRule="auto"/>
        <w:rPr>
          <w:rFonts w:ascii="Fira Sans" w:eastAsia="Times New Roman" w:hAnsi="Fira Sans" w:cs="Arial"/>
          <w:sz w:val="19"/>
          <w:szCs w:val="19"/>
          <w:lang w:eastAsia="pl-PL"/>
        </w:rPr>
      </w:pPr>
      <w:r w:rsidRPr="0083111D">
        <w:rPr>
          <w:rFonts w:ascii="Fira Sans" w:eastAsia="Times New Roman" w:hAnsi="Fira Sans" w:cs="Arial"/>
          <w:sz w:val="19"/>
          <w:szCs w:val="19"/>
          <w:lang w:eastAsia="pl-PL"/>
        </w:rPr>
        <w:t xml:space="preserve">Uwaga: do wykazu należy dołączyć dowody zgodnie z częścią 9) pkt 1 </w:t>
      </w:r>
      <w:proofErr w:type="spellStart"/>
      <w:r w:rsidRPr="0083111D">
        <w:rPr>
          <w:rFonts w:ascii="Fira Sans" w:eastAsia="Times New Roman" w:hAnsi="Fira Sans" w:cs="Arial"/>
          <w:sz w:val="19"/>
          <w:szCs w:val="19"/>
          <w:lang w:eastAsia="pl-PL"/>
        </w:rPr>
        <w:t>ppk</w:t>
      </w:r>
      <w:proofErr w:type="spellEnd"/>
      <w:r w:rsidRPr="0083111D">
        <w:rPr>
          <w:rFonts w:ascii="Fira Sans" w:eastAsia="Times New Roman" w:hAnsi="Fira Sans" w:cs="Arial"/>
          <w:sz w:val="19"/>
          <w:szCs w:val="19"/>
          <w:lang w:eastAsia="pl-PL"/>
        </w:rPr>
        <w:t xml:space="preserve"> 7) SWZ.</w:t>
      </w:r>
    </w:p>
    <w:p w14:paraId="4F07D4D9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7A7D77CC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…………..…….……. </w:t>
      </w:r>
      <w:r w:rsidRPr="0083111D">
        <w:rPr>
          <w:rFonts w:ascii="Fira Sans" w:hAnsi="Fira Sans" w:cs="Arial"/>
          <w:i/>
          <w:sz w:val="19"/>
          <w:szCs w:val="19"/>
        </w:rPr>
        <w:t>(miejscowość)</w:t>
      </w:r>
      <w:r w:rsidRPr="0083111D">
        <w:rPr>
          <w:rFonts w:ascii="Fira Sans" w:hAnsi="Fira Sans" w:cs="Arial"/>
          <w:sz w:val="19"/>
          <w:szCs w:val="19"/>
        </w:rPr>
        <w:t>, dnia ………….……. r.</w:t>
      </w:r>
    </w:p>
    <w:p w14:paraId="3A69CDB0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0804A717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..………….…………………..………………………………</w:t>
      </w:r>
    </w:p>
    <w:p w14:paraId="358AE224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(Podpis osoby uprawnionej lub osób uprawnionych do reprezentowania</w:t>
      </w:r>
    </w:p>
    <w:p w14:paraId="2C124F2E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Wykonawcy w dokumentach</w:t>
      </w:r>
    </w:p>
    <w:p w14:paraId="557451DB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 xml:space="preserve">rejestrowych lub we </w:t>
      </w:r>
      <w:r w:rsidRPr="0083111D">
        <w:rPr>
          <w:rFonts w:ascii="Fira Sans" w:hAnsi="Fira Sans" w:cs="Arial"/>
          <w:sz w:val="19"/>
          <w:szCs w:val="19"/>
        </w:rPr>
        <w:t>właściwym upoważnieniu)</w:t>
      </w:r>
      <w:r w:rsidRPr="0083111D">
        <w:rPr>
          <w:rFonts w:ascii="Fira Sans" w:hAnsi="Fira Sans" w:cs="Arial"/>
          <w:sz w:val="19"/>
          <w:szCs w:val="19"/>
        </w:rPr>
        <w:br w:type="page"/>
      </w:r>
    </w:p>
    <w:p w14:paraId="6A751699" w14:textId="124E952B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lastRenderedPageBreak/>
        <w:t xml:space="preserve">Załącznik nr </w:t>
      </w:r>
      <w:r w:rsidR="005B13F1">
        <w:rPr>
          <w:rFonts w:ascii="Fira Sans" w:hAnsi="Fira Sans" w:cs="Arial"/>
          <w:b/>
          <w:sz w:val="19"/>
          <w:szCs w:val="19"/>
        </w:rPr>
        <w:t>7</w:t>
      </w:r>
      <w:r w:rsidRPr="0083111D">
        <w:rPr>
          <w:rFonts w:ascii="Fira Sans" w:hAnsi="Fira Sans" w:cs="Arial"/>
          <w:b/>
          <w:sz w:val="19"/>
          <w:szCs w:val="19"/>
        </w:rPr>
        <w:t xml:space="preserve"> do SWZ</w:t>
      </w:r>
    </w:p>
    <w:p w14:paraId="28F0D5D5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rPr>
          <w:rFonts w:ascii="Fira Sans" w:hAnsi="Fira Sans" w:cs="Arial"/>
          <w:b/>
          <w:sz w:val="19"/>
          <w:szCs w:val="19"/>
        </w:rPr>
      </w:pPr>
    </w:p>
    <w:p w14:paraId="3A481596" w14:textId="77777777" w:rsidR="00A82B84" w:rsidRPr="0083111D" w:rsidRDefault="00A82B84" w:rsidP="00452045">
      <w:pPr>
        <w:tabs>
          <w:tab w:val="left" w:pos="0"/>
        </w:tabs>
        <w:spacing w:after="0" w:line="360" w:lineRule="auto"/>
        <w:jc w:val="center"/>
        <w:rPr>
          <w:rFonts w:ascii="Fira Sans" w:hAnsi="Fira Sans" w:cs="Arial"/>
          <w:b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/>
          <w:bCs/>
          <w:color w:val="000000"/>
          <w:sz w:val="19"/>
          <w:szCs w:val="19"/>
        </w:rPr>
        <w:t>OŚWIADCZENIE WYKONAWCY</w:t>
      </w:r>
    </w:p>
    <w:p w14:paraId="7A70E0B9" w14:textId="77777777" w:rsidR="00A82B84" w:rsidRPr="0083111D" w:rsidRDefault="00A82B84" w:rsidP="00452045">
      <w:pPr>
        <w:tabs>
          <w:tab w:val="left" w:pos="0"/>
        </w:tabs>
        <w:suppressAutoHyphens/>
        <w:spacing w:after="0" w:line="360" w:lineRule="auto"/>
        <w:jc w:val="center"/>
        <w:rPr>
          <w:rFonts w:ascii="Fira Sans" w:eastAsia="Times New Roman" w:hAnsi="Fira Sans" w:cs="Arial"/>
          <w:b/>
          <w:sz w:val="19"/>
          <w:szCs w:val="19"/>
          <w:lang w:eastAsia="ar-SA"/>
        </w:rPr>
      </w:pPr>
      <w:r w:rsidRPr="0083111D">
        <w:rPr>
          <w:rFonts w:ascii="Fira Sans" w:eastAsia="Times New Roman" w:hAnsi="Fira Sans" w:cs="Arial"/>
          <w:b/>
          <w:sz w:val="19"/>
          <w:szCs w:val="19"/>
          <w:lang w:eastAsia="ar-SA"/>
        </w:rPr>
        <w:t>Wykaz osób skierowanych przez Wykonawcę do realizacji zamówienia</w:t>
      </w:r>
    </w:p>
    <w:p w14:paraId="576A131D" w14:textId="77777777" w:rsidR="00A82B84" w:rsidRPr="0083111D" w:rsidRDefault="00A82B84" w:rsidP="00A82B84">
      <w:pPr>
        <w:tabs>
          <w:tab w:val="left" w:pos="0"/>
        </w:tabs>
        <w:suppressAutoHyphens/>
        <w:spacing w:after="0" w:line="360" w:lineRule="auto"/>
        <w:rPr>
          <w:rFonts w:ascii="Fira Sans" w:eastAsia="Times New Roman" w:hAnsi="Fira Sans" w:cs="Arial"/>
          <w:b/>
          <w:sz w:val="19"/>
          <w:szCs w:val="19"/>
          <w:lang w:eastAsia="ar-SA"/>
        </w:rPr>
      </w:pPr>
    </w:p>
    <w:p w14:paraId="1B6C2DC2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rPr>
          <w:rFonts w:ascii="Fira Sans" w:hAnsi="Fira Sans" w:cs="Arial"/>
          <w:b/>
          <w:bCs/>
          <w:color w:val="000000"/>
          <w:sz w:val="19"/>
          <w:szCs w:val="19"/>
        </w:rPr>
      </w:pPr>
    </w:p>
    <w:p w14:paraId="2024265F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Wykonawca:</w:t>
      </w:r>
    </w:p>
    <w:p w14:paraId="25E0DB83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b/>
          <w:sz w:val="19"/>
          <w:szCs w:val="19"/>
          <w:u w:val="single"/>
        </w:rPr>
      </w:pPr>
    </w:p>
    <w:p w14:paraId="3E51F1A1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68AF7A70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EF9096F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22EBACA3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(pełna nazwa/firma, adres, </w:t>
      </w:r>
    </w:p>
    <w:p w14:paraId="464A9D5D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w zależności od podmiotu: NIP/PESEL, KRS/</w:t>
      </w:r>
      <w:proofErr w:type="spellStart"/>
      <w:r w:rsidRPr="0083111D">
        <w:rPr>
          <w:rFonts w:ascii="Fira Sans" w:hAnsi="Fira Sans" w:cs="Arial"/>
          <w:i/>
          <w:sz w:val="19"/>
          <w:szCs w:val="19"/>
        </w:rPr>
        <w:t>CEiDG</w:t>
      </w:r>
      <w:proofErr w:type="spellEnd"/>
      <w:r w:rsidRPr="0083111D">
        <w:rPr>
          <w:rFonts w:ascii="Fira Sans" w:hAnsi="Fira Sans" w:cs="Arial"/>
          <w:i/>
          <w:sz w:val="19"/>
          <w:szCs w:val="19"/>
        </w:rPr>
        <w:t>)</w:t>
      </w:r>
    </w:p>
    <w:p w14:paraId="3783E2CF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9A0F9DC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reprezentowany przez:</w:t>
      </w:r>
    </w:p>
    <w:p w14:paraId="0F9E64E3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4A910486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38675B07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(imię, nazwisko, stanowisko/podstawa do reprezentacji)</w:t>
      </w:r>
    </w:p>
    <w:p w14:paraId="701BE6EB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Cs/>
          <w:color w:val="000000"/>
          <w:sz w:val="19"/>
          <w:szCs w:val="19"/>
        </w:rPr>
        <w:t xml:space="preserve">ubiegając się o udzielenie zamówienia publicznego </w:t>
      </w:r>
      <w:r w:rsidRPr="0083111D">
        <w:rPr>
          <w:rFonts w:ascii="Fira Sans" w:hAnsi="Fira Sans" w:cs="Arial"/>
          <w:sz w:val="19"/>
          <w:szCs w:val="19"/>
        </w:rPr>
        <w:t xml:space="preserve">pod nazwą: </w:t>
      </w:r>
    </w:p>
    <w:p w14:paraId="7976BB3B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0307409F" w14:textId="1E265687" w:rsidR="00452045" w:rsidRDefault="00432571" w:rsidP="00452045">
      <w:pPr>
        <w:spacing w:after="0" w:line="360" w:lineRule="auto"/>
        <w:contextualSpacing/>
        <w:jc w:val="center"/>
        <w:rPr>
          <w:rFonts w:ascii="Fira Sans" w:hAnsi="Fira Sans" w:cs="Times New Roman"/>
          <w:b/>
          <w:sz w:val="19"/>
          <w:szCs w:val="19"/>
        </w:rPr>
      </w:pPr>
      <w:r>
        <w:rPr>
          <w:rFonts w:ascii="Fira Sans" w:hAnsi="Fira Sans" w:cs="Times New Roman"/>
          <w:b/>
          <w:sz w:val="19"/>
          <w:szCs w:val="19"/>
        </w:rPr>
        <w:t>WYMIANA STOLARKI OKIENNEJ W BUDYNKU URZĘDU STATYSTYCZNEGO W ZIELONEJ GÓRZE PRZY ULICY SPOKOJNEJ 1</w:t>
      </w:r>
    </w:p>
    <w:p w14:paraId="5AF9BBFF" w14:textId="0F9BBB4A" w:rsidR="00A82B84" w:rsidRPr="0083111D" w:rsidRDefault="00432571" w:rsidP="00452045">
      <w:pPr>
        <w:spacing w:after="0" w:line="360" w:lineRule="auto"/>
        <w:contextualSpacing/>
        <w:jc w:val="center"/>
        <w:rPr>
          <w:rFonts w:ascii="Fira Sans" w:hAnsi="Fira Sans" w:cs="Times New Roman"/>
          <w:b/>
          <w:sz w:val="19"/>
          <w:szCs w:val="19"/>
        </w:rPr>
      </w:pPr>
      <w:r>
        <w:rPr>
          <w:rFonts w:ascii="Fira Sans" w:hAnsi="Fira Sans" w:cs="Times New Roman"/>
          <w:b/>
          <w:sz w:val="19"/>
          <w:szCs w:val="19"/>
        </w:rPr>
        <w:t>ZGR-WAD.271.1.2025</w:t>
      </w:r>
    </w:p>
    <w:p w14:paraId="39ADFF54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jc w:val="both"/>
        <w:rPr>
          <w:rFonts w:ascii="Fira Sans" w:hAnsi="Fira Sans" w:cs="Arial"/>
          <w:b/>
          <w:bCs/>
          <w:color w:val="000000"/>
          <w:sz w:val="19"/>
          <w:szCs w:val="19"/>
        </w:rPr>
      </w:pPr>
    </w:p>
    <w:p w14:paraId="6328FD40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eastAsia="Times New Roman" w:hAnsi="Fira Sans" w:cs="Arial"/>
          <w:b/>
          <w:sz w:val="19"/>
          <w:szCs w:val="19"/>
          <w:lang w:eastAsia="pl-PL"/>
        </w:rPr>
      </w:pPr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 xml:space="preserve">Przedstawiam(y) następujące informacje zgodnie z częścią  8) pkt 2 </w:t>
      </w:r>
      <w:proofErr w:type="spellStart"/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>ppk</w:t>
      </w:r>
      <w:proofErr w:type="spellEnd"/>
      <w:r w:rsidRPr="0083111D">
        <w:rPr>
          <w:rFonts w:ascii="Fira Sans" w:eastAsia="Times New Roman" w:hAnsi="Fira Sans" w:cs="Arial"/>
          <w:b/>
          <w:sz w:val="19"/>
          <w:szCs w:val="19"/>
          <w:lang w:eastAsia="pl-PL"/>
        </w:rPr>
        <w:t xml:space="preserve"> 4) lit B. SWZ: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842"/>
        <w:gridCol w:w="1701"/>
        <w:gridCol w:w="1560"/>
        <w:gridCol w:w="1530"/>
      </w:tblGrid>
      <w:tr w:rsidR="00A82B84" w:rsidRPr="0083111D" w14:paraId="6AB7948E" w14:textId="77777777" w:rsidTr="004A712F">
        <w:tc>
          <w:tcPr>
            <w:tcW w:w="562" w:type="dxa"/>
            <w:vMerge w:val="restart"/>
          </w:tcPr>
          <w:p w14:paraId="368861E2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83111D">
              <w:rPr>
                <w:rFonts w:ascii="Fira Sans" w:hAnsi="Fira Sans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1276" w:type="dxa"/>
            <w:vMerge w:val="restart"/>
          </w:tcPr>
          <w:p w14:paraId="291FE894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Zakres czynności</w:t>
            </w:r>
          </w:p>
        </w:tc>
        <w:tc>
          <w:tcPr>
            <w:tcW w:w="1418" w:type="dxa"/>
            <w:vMerge w:val="restart"/>
          </w:tcPr>
          <w:p w14:paraId="482A4890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Imię i nazwisko</w:t>
            </w:r>
          </w:p>
        </w:tc>
        <w:tc>
          <w:tcPr>
            <w:tcW w:w="1842" w:type="dxa"/>
            <w:vMerge w:val="restart"/>
          </w:tcPr>
          <w:p w14:paraId="192E8B24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Podstawa zatrudnienia (umowa o pracę/umowa zlecenie/inne)</w:t>
            </w:r>
          </w:p>
        </w:tc>
        <w:tc>
          <w:tcPr>
            <w:tcW w:w="3261" w:type="dxa"/>
            <w:gridSpan w:val="2"/>
          </w:tcPr>
          <w:p w14:paraId="299C9ADA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informacje na temat doświadczenia  zawodowego</w:t>
            </w:r>
          </w:p>
        </w:tc>
        <w:tc>
          <w:tcPr>
            <w:tcW w:w="1530" w:type="dxa"/>
            <w:vMerge w:val="restart"/>
          </w:tcPr>
          <w:p w14:paraId="77ED6E90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Nr uprawnień</w:t>
            </w:r>
            <w:r w:rsidRPr="0083111D" w:rsidDel="00D52039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A82B84" w:rsidRPr="0083111D" w14:paraId="17EC3746" w14:textId="77777777" w:rsidTr="004A712F">
        <w:tc>
          <w:tcPr>
            <w:tcW w:w="562" w:type="dxa"/>
            <w:vMerge/>
          </w:tcPr>
          <w:p w14:paraId="1FCAEA5F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68E0FBC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14:paraId="52FE753D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Merge/>
          </w:tcPr>
          <w:p w14:paraId="06E48C1E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  <w:tc>
          <w:tcPr>
            <w:tcW w:w="1701" w:type="dxa"/>
          </w:tcPr>
          <w:p w14:paraId="08DFFE0B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Cs/>
                <w:sz w:val="19"/>
                <w:szCs w:val="19"/>
              </w:rPr>
              <w:t xml:space="preserve">okres (daty od .. do) zdobywania doświadczenia zawodowego </w:t>
            </w:r>
          </w:p>
        </w:tc>
        <w:tc>
          <w:tcPr>
            <w:tcW w:w="1560" w:type="dxa"/>
          </w:tcPr>
          <w:p w14:paraId="1421A6BE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Cs/>
                <w:sz w:val="19"/>
                <w:szCs w:val="19"/>
              </w:rPr>
              <w:t xml:space="preserve">podmiot (nazwa, adres), u którego zdobyto doświadczenie w danym okresie </w:t>
            </w:r>
          </w:p>
        </w:tc>
        <w:tc>
          <w:tcPr>
            <w:tcW w:w="1530" w:type="dxa"/>
            <w:vMerge/>
            <w:vAlign w:val="center"/>
          </w:tcPr>
          <w:p w14:paraId="6A068A15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</w:p>
        </w:tc>
      </w:tr>
      <w:tr w:rsidR="00A82B84" w:rsidRPr="0083111D" w14:paraId="121A4810" w14:textId="77777777" w:rsidTr="004A712F">
        <w:tc>
          <w:tcPr>
            <w:tcW w:w="562" w:type="dxa"/>
          </w:tcPr>
          <w:p w14:paraId="5C1144A1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</w:pPr>
            <w:r w:rsidRPr="0083111D">
              <w:rPr>
                <w:rFonts w:ascii="Fira Sans" w:eastAsia="Times New Roman" w:hAnsi="Fira Sans" w:cs="Times New Roman"/>
                <w:b/>
                <w:bCs/>
                <w:sz w:val="19"/>
                <w:szCs w:val="19"/>
              </w:rPr>
              <w:t>1.</w:t>
            </w:r>
          </w:p>
        </w:tc>
        <w:tc>
          <w:tcPr>
            <w:tcW w:w="1276" w:type="dxa"/>
          </w:tcPr>
          <w:p w14:paraId="1D82CA47" w14:textId="6AC3499D" w:rsidR="00A82B84" w:rsidRPr="0083111D" w:rsidRDefault="00A82B84" w:rsidP="00AD2302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sz w:val="19"/>
                <w:szCs w:val="19"/>
                <w:lang w:eastAsia="pl-PL"/>
              </w:rPr>
            </w:pPr>
            <w:r w:rsidRPr="0083111D">
              <w:rPr>
                <w:rFonts w:ascii="Fira Sans" w:eastAsia="Times New Roman" w:hAnsi="Fira Sans" w:cs="Times New Roman"/>
                <w:sz w:val="19"/>
                <w:szCs w:val="19"/>
                <w:lang w:eastAsia="pl-PL"/>
              </w:rPr>
              <w:t xml:space="preserve">Kierownik </w:t>
            </w:r>
            <w:r w:rsidR="00AD2302">
              <w:rPr>
                <w:rFonts w:ascii="Fira Sans" w:eastAsia="Times New Roman" w:hAnsi="Fira Sans" w:cs="Times New Roman"/>
                <w:sz w:val="19"/>
                <w:szCs w:val="19"/>
                <w:lang w:eastAsia="pl-PL"/>
              </w:rPr>
              <w:t>robót</w:t>
            </w:r>
            <w:r w:rsidRPr="0083111D">
              <w:rPr>
                <w:rFonts w:ascii="Fira Sans" w:eastAsia="Times New Roman" w:hAnsi="Fira Sans" w:cs="Times New Roman"/>
                <w:sz w:val="19"/>
                <w:szCs w:val="19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3D96CDF3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  <w:tc>
          <w:tcPr>
            <w:tcW w:w="1842" w:type="dxa"/>
          </w:tcPr>
          <w:p w14:paraId="5D67BA0B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6F591EDF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  <w:tc>
          <w:tcPr>
            <w:tcW w:w="1560" w:type="dxa"/>
          </w:tcPr>
          <w:p w14:paraId="490239E9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</w:tcPr>
          <w:p w14:paraId="757484DF" w14:textId="77777777" w:rsidR="00A82B84" w:rsidRPr="0083111D" w:rsidRDefault="00A82B84" w:rsidP="00A82B84">
            <w:pPr>
              <w:tabs>
                <w:tab w:val="left" w:pos="0"/>
              </w:tabs>
              <w:spacing w:after="0" w:line="360" w:lineRule="auto"/>
              <w:outlineLvl w:val="0"/>
              <w:rPr>
                <w:rFonts w:ascii="Fira Sans" w:eastAsia="Times New Roman" w:hAnsi="Fira Sans" w:cs="Times New Roman"/>
                <w:bCs/>
                <w:sz w:val="19"/>
                <w:szCs w:val="19"/>
              </w:rPr>
            </w:pPr>
          </w:p>
        </w:tc>
      </w:tr>
    </w:tbl>
    <w:p w14:paraId="154B5AC4" w14:textId="77777777" w:rsidR="00A82B84" w:rsidRPr="0083111D" w:rsidRDefault="00A82B84" w:rsidP="00A82B84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hanging="284"/>
        <w:outlineLvl w:val="0"/>
        <w:rPr>
          <w:rFonts w:ascii="Fira Sans" w:hAnsi="Fira Sans" w:cs="Arial"/>
          <w:sz w:val="19"/>
          <w:szCs w:val="19"/>
        </w:rPr>
      </w:pPr>
    </w:p>
    <w:p w14:paraId="06E5D996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83111D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Oświadczam, że </w:t>
      </w:r>
      <w:r w:rsidRPr="0083111D">
        <w:rPr>
          <w:rFonts w:ascii="Fira Sans" w:eastAsia="Times New Roman" w:hAnsi="Fira Sans" w:cs="Times New Roman"/>
          <w:sz w:val="19"/>
          <w:szCs w:val="19"/>
          <w:lang w:val="x-none" w:eastAsia="pl-PL"/>
        </w:rPr>
        <w:t>osob</w:t>
      </w:r>
      <w:r w:rsidRPr="0083111D">
        <w:rPr>
          <w:rFonts w:ascii="Fira Sans" w:eastAsia="Times New Roman" w:hAnsi="Fira Sans" w:cs="Times New Roman"/>
          <w:sz w:val="19"/>
          <w:szCs w:val="19"/>
          <w:lang w:eastAsia="pl-PL"/>
        </w:rPr>
        <w:t>a</w:t>
      </w:r>
      <w:r w:rsidRPr="0083111D">
        <w:rPr>
          <w:rFonts w:ascii="Fira Sans" w:eastAsia="Times New Roman" w:hAnsi="Fira Sans" w:cs="Times New Roman"/>
          <w:sz w:val="19"/>
          <w:szCs w:val="19"/>
          <w:lang w:val="x-none" w:eastAsia="pl-PL"/>
        </w:rPr>
        <w:t xml:space="preserve"> wymienion</w:t>
      </w:r>
      <w:r w:rsidRPr="0083111D">
        <w:rPr>
          <w:rFonts w:ascii="Fira Sans" w:eastAsia="Times New Roman" w:hAnsi="Fira Sans" w:cs="Times New Roman"/>
          <w:sz w:val="19"/>
          <w:szCs w:val="19"/>
          <w:lang w:eastAsia="pl-PL"/>
        </w:rPr>
        <w:t>a</w:t>
      </w:r>
      <w:r w:rsidRPr="0083111D">
        <w:rPr>
          <w:rFonts w:ascii="Fira Sans" w:eastAsia="Times New Roman" w:hAnsi="Fira Sans" w:cs="Times New Roman"/>
          <w:sz w:val="19"/>
          <w:szCs w:val="19"/>
          <w:lang w:val="x-none" w:eastAsia="pl-PL"/>
        </w:rPr>
        <w:t xml:space="preserve"> w punkc</w:t>
      </w:r>
      <w:r w:rsidRPr="0083111D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ie 1. posiadają </w:t>
      </w:r>
      <w:r w:rsidRPr="0083111D">
        <w:rPr>
          <w:rFonts w:ascii="Fira Sans" w:eastAsia="Times New Roman" w:hAnsi="Fira Sans" w:cs="Times New Roman"/>
          <w:sz w:val="19"/>
          <w:szCs w:val="19"/>
          <w:lang w:val="x-none" w:eastAsia="pl-PL"/>
        </w:rPr>
        <w:t>odpowiednie uprawnienia budowlane do kierowania robotami budowlanymi</w:t>
      </w:r>
      <w:r w:rsidRPr="0083111D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bez ograniczeń zgodnie z ustawą z dnia 07 lipca 1994</w:t>
      </w:r>
      <w:r w:rsidRPr="0083111D">
        <w:rPr>
          <w:rFonts w:ascii="Fira Sans" w:eastAsia="Calibri" w:hAnsi="Fira Sans" w:cs="Times New Roman"/>
          <w:sz w:val="19"/>
          <w:szCs w:val="19"/>
        </w:rPr>
        <w:t xml:space="preserve"> 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r. Prawo budowlane (t.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j. Dz.U. z 20</w:t>
      </w:r>
      <w:r w:rsidRPr="0083111D">
        <w:rPr>
          <w:rFonts w:ascii="Fira Sans" w:eastAsia="Calibri" w:hAnsi="Fira Sans" w:cs="Times New Roman"/>
          <w:sz w:val="19"/>
          <w:szCs w:val="19"/>
        </w:rPr>
        <w:t>20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 xml:space="preserve"> r. poz. </w:t>
      </w:r>
      <w:r w:rsidRPr="0083111D">
        <w:rPr>
          <w:rFonts w:ascii="Fira Sans" w:eastAsia="Calibri" w:hAnsi="Fira Sans" w:cs="Times New Roman"/>
          <w:sz w:val="19"/>
          <w:szCs w:val="19"/>
        </w:rPr>
        <w:t>1333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) oraz rozporządzeniem Ministra Infrastruktury i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Rozwoju w sprawie przygotowania zawodowego do wykonywania samodzielnych funkcji technicznych w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budownictwie</w:t>
      </w:r>
      <w:r w:rsidRPr="0083111D">
        <w:rPr>
          <w:rFonts w:ascii="Fira Sans" w:eastAsia="Calibri" w:hAnsi="Fira Sans" w:cs="Times New Roman"/>
          <w:sz w:val="19"/>
          <w:szCs w:val="19"/>
        </w:rPr>
        <w:t xml:space="preserve"> 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 xml:space="preserve">z dnia 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lastRenderedPageBreak/>
        <w:t>29 kwietnia 2019 r. (Dz.U. z 2019 r. poz. 831), albo odpowiadające im ważne uprawnienia budowlane, które zostały wydanej na podstawie wcześniej obowiązujących przepisów. Zamawiający, określając wymogi dla każdej osoby w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zakresie posiadanych uprawnień budowlanych, dopuszcza odpowiadające im uprawnienia budowlane wydane obywatelom państw Europejskiego Obszaru Gospodarczego oraz Konfederacji Szwajcarskiej, z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zastrzeżeniem art. 12 a oraz innych przepisów ustawy Prawo Budowlane (t.</w:t>
      </w:r>
      <w:r w:rsidRPr="0083111D">
        <w:rPr>
          <w:rFonts w:ascii="Fira Sans" w:eastAsia="Calibri" w:hAnsi="Fira Sans" w:cs="Times New Roman"/>
          <w:sz w:val="19"/>
          <w:szCs w:val="19"/>
        </w:rPr>
        <w:t> 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j. Dz.U. z 20</w:t>
      </w:r>
      <w:r w:rsidRPr="0083111D">
        <w:rPr>
          <w:rFonts w:ascii="Fira Sans" w:eastAsia="Calibri" w:hAnsi="Fira Sans" w:cs="Times New Roman"/>
          <w:sz w:val="19"/>
          <w:szCs w:val="19"/>
        </w:rPr>
        <w:t>20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 xml:space="preserve">r. poz. </w:t>
      </w:r>
      <w:r w:rsidRPr="0083111D">
        <w:rPr>
          <w:rFonts w:ascii="Fira Sans" w:eastAsia="Calibri" w:hAnsi="Fira Sans" w:cs="Times New Roman"/>
          <w:sz w:val="19"/>
          <w:szCs w:val="19"/>
        </w:rPr>
        <w:t>1333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) oraz ustawy o zasadach uznawania kwalifikacji zawodowych nabytych w państwach członkowskich Unii Europejskiej  (Dz.U. z 2020</w:t>
      </w:r>
      <w:r w:rsidRPr="0083111D">
        <w:rPr>
          <w:rFonts w:ascii="Fira Sans" w:eastAsia="Calibri" w:hAnsi="Fira Sans" w:cs="Times New Roman"/>
          <w:sz w:val="19"/>
          <w:szCs w:val="19"/>
        </w:rPr>
        <w:t xml:space="preserve"> r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.</w:t>
      </w:r>
      <w:r w:rsidRPr="0083111D">
        <w:rPr>
          <w:rFonts w:ascii="Fira Sans" w:eastAsia="Calibri" w:hAnsi="Fira Sans" w:cs="Times New Roman"/>
          <w:sz w:val="19"/>
          <w:szCs w:val="19"/>
        </w:rPr>
        <w:t xml:space="preserve">, poz. 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220</w:t>
      </w:r>
      <w:r w:rsidRPr="0083111D">
        <w:rPr>
          <w:rFonts w:ascii="Fira Sans" w:eastAsia="Calibri" w:hAnsi="Fira Sans" w:cs="Times New Roman"/>
          <w:sz w:val="19"/>
          <w:szCs w:val="19"/>
        </w:rPr>
        <w:t xml:space="preserve"> ze zm.</w:t>
      </w:r>
      <w:r w:rsidRPr="0083111D">
        <w:rPr>
          <w:rFonts w:ascii="Fira Sans" w:eastAsia="Calibri" w:hAnsi="Fira Sans" w:cs="Times New Roman"/>
          <w:sz w:val="19"/>
          <w:szCs w:val="19"/>
          <w:lang w:val="x-none"/>
        </w:rPr>
        <w:t>)</w:t>
      </w:r>
      <w:r w:rsidRPr="0083111D">
        <w:rPr>
          <w:rFonts w:ascii="Fira Sans" w:eastAsia="Calibri" w:hAnsi="Fira Sans" w:cs="Times New Roman"/>
          <w:sz w:val="19"/>
          <w:szCs w:val="19"/>
        </w:rPr>
        <w:t>,</w:t>
      </w:r>
    </w:p>
    <w:p w14:paraId="3AD914CD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eastAsia="Calibri" w:hAnsi="Fira Sans" w:cs="Times New Roman"/>
          <w:sz w:val="19"/>
          <w:szCs w:val="19"/>
        </w:rPr>
      </w:pPr>
      <w:r w:rsidRPr="0083111D">
        <w:rPr>
          <w:rFonts w:ascii="Fira Sans" w:eastAsia="Calibri" w:hAnsi="Fira Sans" w:cs="Arial"/>
          <w:color w:val="000000"/>
          <w:sz w:val="19"/>
          <w:szCs w:val="19"/>
        </w:rPr>
        <w:t>P</w:t>
      </w:r>
      <w:r w:rsidRPr="0083111D">
        <w:rPr>
          <w:rFonts w:ascii="Fira Sans" w:eastAsia="Calibri" w:hAnsi="Fira Sans" w:cs="Arial"/>
          <w:color w:val="000000"/>
          <w:sz w:val="19"/>
          <w:szCs w:val="19"/>
          <w:lang w:val="x-none"/>
        </w:rPr>
        <w:t>osiada aktualne zaświadczenia o wpisie na listę członków właściwej Izby Samorządu Zawodowego.</w:t>
      </w:r>
    </w:p>
    <w:p w14:paraId="34FFD6FD" w14:textId="77777777" w:rsidR="00A82B84" w:rsidRPr="0083111D" w:rsidRDefault="00A82B84" w:rsidP="00A82B84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Fira Sans" w:hAnsi="Fira Sans" w:cs="Arial"/>
          <w:spacing w:val="-6"/>
          <w:sz w:val="19"/>
          <w:szCs w:val="19"/>
        </w:rPr>
      </w:pPr>
    </w:p>
    <w:p w14:paraId="55E76B92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08"/>
        <w:contextualSpacing/>
        <w:jc w:val="both"/>
        <w:rPr>
          <w:rFonts w:ascii="Fira Sans" w:hAnsi="Fira Sans" w:cs="Arial"/>
          <w:color w:val="000000"/>
          <w:sz w:val="19"/>
          <w:szCs w:val="19"/>
        </w:rPr>
      </w:pPr>
    </w:p>
    <w:p w14:paraId="2A169AB4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4039BCFD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…………..…….……. </w:t>
      </w:r>
      <w:r w:rsidRPr="0083111D">
        <w:rPr>
          <w:rFonts w:ascii="Fira Sans" w:hAnsi="Fira Sans" w:cs="Arial"/>
          <w:i/>
          <w:sz w:val="19"/>
          <w:szCs w:val="19"/>
        </w:rPr>
        <w:t>(miejscowość)</w:t>
      </w:r>
      <w:r w:rsidRPr="0083111D">
        <w:rPr>
          <w:rFonts w:ascii="Fira Sans" w:hAnsi="Fira Sans" w:cs="Arial"/>
          <w:sz w:val="19"/>
          <w:szCs w:val="19"/>
        </w:rPr>
        <w:t>, dnia ………….……. r.</w:t>
      </w:r>
    </w:p>
    <w:p w14:paraId="02140856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55907739" w14:textId="77777777" w:rsidR="00A82B84" w:rsidRPr="0083111D" w:rsidRDefault="00A82B84" w:rsidP="00A82B84">
      <w:pPr>
        <w:tabs>
          <w:tab w:val="left" w:pos="0"/>
        </w:tabs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..………….…………………..………………………………</w:t>
      </w:r>
    </w:p>
    <w:p w14:paraId="223AB774" w14:textId="77777777" w:rsidR="00A82B84" w:rsidRPr="0083111D" w:rsidRDefault="00A82B84" w:rsidP="00A82B84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(Podpis osoby uprawnionej lub osób uprawnionych do reprezentowania</w:t>
      </w:r>
    </w:p>
    <w:p w14:paraId="419C9D48" w14:textId="77777777" w:rsidR="00A82B84" w:rsidRPr="0083111D" w:rsidRDefault="00A82B84" w:rsidP="00A82B84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Wykonawcy w dokumentach</w:t>
      </w:r>
    </w:p>
    <w:p w14:paraId="304A9937" w14:textId="77777777" w:rsidR="00A82B84" w:rsidRPr="0083111D" w:rsidRDefault="00A82B84" w:rsidP="00A82B84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 xml:space="preserve">rejestrowych lub we </w:t>
      </w:r>
      <w:r w:rsidRPr="0083111D">
        <w:rPr>
          <w:rFonts w:ascii="Fira Sans" w:hAnsi="Fira Sans" w:cs="Arial"/>
          <w:sz w:val="19"/>
          <w:szCs w:val="19"/>
        </w:rPr>
        <w:t>właściwym upoważnieniu)</w:t>
      </w:r>
    </w:p>
    <w:p w14:paraId="38E4A674" w14:textId="77777777" w:rsidR="00A82B84" w:rsidRPr="0083111D" w:rsidRDefault="00A82B84" w:rsidP="00A82B84">
      <w:pPr>
        <w:tabs>
          <w:tab w:val="left" w:pos="0"/>
        </w:tabs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</w:p>
    <w:p w14:paraId="36D270F4" w14:textId="77777777" w:rsidR="00A82B84" w:rsidRPr="0083111D" w:rsidRDefault="00A82B84" w:rsidP="00A82B84">
      <w:pPr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br w:type="page"/>
      </w:r>
    </w:p>
    <w:p w14:paraId="42441F0D" w14:textId="5933C7DD" w:rsidR="00A82B84" w:rsidRPr="0083111D" w:rsidRDefault="00A82B84" w:rsidP="00A82B84">
      <w:pPr>
        <w:spacing w:after="0" w:line="360" w:lineRule="auto"/>
        <w:jc w:val="right"/>
        <w:rPr>
          <w:rFonts w:ascii="Fira Sans" w:hAnsi="Fira Sans" w:cs="Arial"/>
          <w:b/>
          <w:sz w:val="19"/>
          <w:szCs w:val="19"/>
          <w:highlight w:val="yellow"/>
        </w:rPr>
      </w:pPr>
      <w:r w:rsidRPr="0083111D">
        <w:rPr>
          <w:rFonts w:ascii="Fira Sans" w:hAnsi="Fira Sans" w:cs="Arial"/>
          <w:b/>
          <w:sz w:val="19"/>
          <w:szCs w:val="19"/>
        </w:rPr>
        <w:lastRenderedPageBreak/>
        <w:t xml:space="preserve">Załącznik nr </w:t>
      </w:r>
      <w:r w:rsidR="005B13F1">
        <w:rPr>
          <w:rFonts w:ascii="Fira Sans" w:hAnsi="Fira Sans" w:cs="Arial"/>
          <w:b/>
          <w:sz w:val="19"/>
          <w:szCs w:val="19"/>
        </w:rPr>
        <w:t>8</w:t>
      </w:r>
      <w:r w:rsidRPr="0083111D">
        <w:rPr>
          <w:rFonts w:ascii="Fira Sans" w:hAnsi="Fira Sans" w:cs="Arial"/>
          <w:b/>
          <w:sz w:val="19"/>
          <w:szCs w:val="19"/>
        </w:rPr>
        <w:t xml:space="preserve"> do SWZ</w:t>
      </w:r>
    </w:p>
    <w:p w14:paraId="4A680A77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  <w:highlight w:val="yellow"/>
        </w:rPr>
      </w:pPr>
    </w:p>
    <w:p w14:paraId="146661C8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bookmarkStart w:id="7" w:name="_Hlk64292446"/>
      <w:r w:rsidRPr="0083111D">
        <w:rPr>
          <w:rFonts w:ascii="Fira Sans" w:hAnsi="Fira Sans" w:cs="Arial"/>
          <w:b/>
          <w:sz w:val="19"/>
          <w:szCs w:val="19"/>
        </w:rPr>
        <w:t>ZOBOWIĄZANIE INNEGO PODMIOTU</w:t>
      </w:r>
    </w:p>
    <w:bookmarkEnd w:id="7"/>
    <w:p w14:paraId="36C1F45F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 xml:space="preserve">UWAGA: </w:t>
      </w:r>
    </w:p>
    <w:p w14:paraId="49C8BBA0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Zamiast niniejszego Formularza można przedstawić inne dokumenty, w szczególności:</w:t>
      </w:r>
    </w:p>
    <w:p w14:paraId="34D2BE2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1.</w:t>
      </w:r>
      <w:r w:rsidRPr="0083111D">
        <w:rPr>
          <w:rFonts w:ascii="Fira Sans" w:hAnsi="Fira Sans" w:cs="Arial"/>
          <w:sz w:val="19"/>
          <w:szCs w:val="19"/>
        </w:rPr>
        <w:tab/>
        <w:t xml:space="preserve">zobowiązanie podmiotu, o którym mowa w art. 118 ust. 4 ustawy </w:t>
      </w:r>
      <w:proofErr w:type="spellStart"/>
      <w:r w:rsidRPr="0083111D">
        <w:rPr>
          <w:rFonts w:ascii="Fira Sans" w:hAnsi="Fira Sans" w:cs="Arial"/>
          <w:sz w:val="19"/>
          <w:szCs w:val="19"/>
        </w:rPr>
        <w:t>Pzp</w:t>
      </w:r>
      <w:proofErr w:type="spellEnd"/>
      <w:r w:rsidRPr="0083111D">
        <w:rPr>
          <w:rFonts w:ascii="Fira Sans" w:hAnsi="Fira Sans" w:cs="Arial"/>
          <w:sz w:val="19"/>
          <w:szCs w:val="19"/>
        </w:rPr>
        <w:t xml:space="preserve"> sporządzone </w:t>
      </w:r>
    </w:p>
    <w:p w14:paraId="13D657A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w oparciu o własny wzór.</w:t>
      </w:r>
    </w:p>
    <w:p w14:paraId="20EE82C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2.</w:t>
      </w:r>
      <w:r w:rsidRPr="0083111D">
        <w:rPr>
          <w:rFonts w:ascii="Fira Sans" w:hAnsi="Fira Sans" w:cs="Arial"/>
          <w:sz w:val="19"/>
          <w:szCs w:val="19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14:paraId="791CF57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w szczególności:</w:t>
      </w:r>
    </w:p>
    <w:p w14:paraId="670103B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a)</w:t>
      </w:r>
      <w:r w:rsidRPr="0083111D">
        <w:rPr>
          <w:rFonts w:ascii="Fira Sans" w:hAnsi="Fira Sans" w:cs="Arial"/>
          <w:sz w:val="19"/>
          <w:szCs w:val="19"/>
        </w:rPr>
        <w:tab/>
        <w:t>zakres dostępnych Wykonawcy zasobów podmiotu udostępniającego zasoby,</w:t>
      </w:r>
    </w:p>
    <w:p w14:paraId="2CF91DBD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b)</w:t>
      </w:r>
      <w:r w:rsidRPr="0083111D">
        <w:rPr>
          <w:rFonts w:ascii="Fira Sans" w:hAnsi="Fira Sans" w:cs="Arial"/>
          <w:sz w:val="19"/>
          <w:szCs w:val="19"/>
        </w:rPr>
        <w:tab/>
        <w:t xml:space="preserve">sposób i okres udostępnienia Wykonawcy i wykorzystania przez niego zasobów podmiotu udostępniającego te zasoby przy wykonywaniu zamówienia, </w:t>
      </w:r>
    </w:p>
    <w:p w14:paraId="6BF6985A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c)</w:t>
      </w:r>
      <w:r w:rsidRPr="0083111D">
        <w:rPr>
          <w:rFonts w:ascii="Fira Sans" w:hAnsi="Fira Sans" w:cs="Arial"/>
          <w:sz w:val="19"/>
          <w:szCs w:val="19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14:paraId="6E3F937A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809A6FC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bookmarkStart w:id="8" w:name="_Hlk64386952"/>
      <w:r w:rsidRPr="0083111D">
        <w:rPr>
          <w:rFonts w:ascii="Fira Sans" w:hAnsi="Fira Sans" w:cs="Arial"/>
          <w:b/>
          <w:sz w:val="19"/>
          <w:szCs w:val="19"/>
        </w:rPr>
        <w:t>OŚWIADCZENIE</w:t>
      </w:r>
    </w:p>
    <w:p w14:paraId="4557C82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3A7036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Ja:</w:t>
      </w:r>
    </w:p>
    <w:p w14:paraId="493B0BFE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7947ED3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(imię i nazwisko osoby upoważnionej do reprezentowania Podmiotu, stanowisko (właściciel, prezes zarządu, członek zarządu, prokurent, upełnomocniony reprezentant itp.)</w:t>
      </w:r>
    </w:p>
    <w:p w14:paraId="5764E81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528BDB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Działając w imieniu i na rzecz:</w:t>
      </w:r>
    </w:p>
    <w:p w14:paraId="17028C31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57C8F98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(nazwa Podmiotu)</w:t>
      </w:r>
    </w:p>
    <w:p w14:paraId="541AC0E9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1677BF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Zobowiązuję się do oddania nw. zasobów:</w:t>
      </w:r>
    </w:p>
    <w:p w14:paraId="1A0AA977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2613F6B3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(określenie zasobu – osoby zdolne do wykonania zamówienia)</w:t>
      </w:r>
    </w:p>
    <w:p w14:paraId="66EBFAE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60573D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do dyspozycji Wykonawcy:</w:t>
      </w:r>
    </w:p>
    <w:p w14:paraId="1A3AE07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5FC226B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(nazwa Wykonawcy)</w:t>
      </w:r>
    </w:p>
    <w:p w14:paraId="36554E5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1AB6176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na potrzeby realizacji zamówienia pod nazwą: </w:t>
      </w:r>
    </w:p>
    <w:p w14:paraId="26C69707" w14:textId="77777777" w:rsidR="00A82B84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</w:p>
    <w:p w14:paraId="17943A4E" w14:textId="77777777" w:rsidR="00AD2302" w:rsidRPr="0083111D" w:rsidRDefault="00AD2302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</w:p>
    <w:p w14:paraId="34147944" w14:textId="7FFC79B7" w:rsidR="00E65FB7" w:rsidRDefault="00432571" w:rsidP="00E65FB7">
      <w:pPr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lastRenderedPageBreak/>
        <w:t>WYMIANA STOLARKI OKIENNEJ W BUDYNKU URZĘDU STATYSTYCZNEGO W ZIELONEJ GÓRZE PRZY ULICY SPOKOJNEJ 1</w:t>
      </w:r>
    </w:p>
    <w:p w14:paraId="107CFBF3" w14:textId="3C62D553" w:rsidR="00E65FB7" w:rsidRPr="0083111D" w:rsidRDefault="00432571" w:rsidP="00E65FB7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ZGR-WAD.271.1.2025</w:t>
      </w:r>
    </w:p>
    <w:p w14:paraId="4F6ECA1C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84C680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Oświadczam, iż:</w:t>
      </w:r>
    </w:p>
    <w:p w14:paraId="563F451B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544B0CFA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a)</w:t>
      </w:r>
      <w:r w:rsidRPr="0083111D">
        <w:rPr>
          <w:rFonts w:ascii="Fira Sans" w:hAnsi="Fira Sans" w:cs="Arial"/>
          <w:sz w:val="19"/>
          <w:szCs w:val="19"/>
        </w:rPr>
        <w:tab/>
        <w:t>udostępniam Wykonawcy ww. zasoby, w następującym zakresie:</w:t>
      </w:r>
    </w:p>
    <w:p w14:paraId="5E3DA970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7E9A06A0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75FD194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9BF2A56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b)</w:t>
      </w:r>
      <w:r w:rsidRPr="0083111D">
        <w:rPr>
          <w:rFonts w:ascii="Fira Sans" w:hAnsi="Fira Sans" w:cs="Arial"/>
          <w:sz w:val="19"/>
          <w:szCs w:val="19"/>
        </w:rPr>
        <w:tab/>
        <w:t>sposób i okres udostępnienia Wykonawcy i wykorzystania przez niego zasobów podmiotu udostępniającego te zasoby przy wykonywaniu zamówienia będzie następujący:</w:t>
      </w:r>
    </w:p>
    <w:p w14:paraId="05C7D6A0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5E816023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2451F86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77B37183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c)</w:t>
      </w:r>
      <w:r w:rsidRPr="0083111D">
        <w:rPr>
          <w:rFonts w:ascii="Fira Sans" w:hAnsi="Fira Sans" w:cs="Arial"/>
          <w:sz w:val="19"/>
          <w:szCs w:val="19"/>
        </w:rPr>
        <w:tab/>
        <w:t>zakres mojego udziału przy wykonywaniu zamówienia publicznego będzie następujący:</w:t>
      </w:r>
    </w:p>
    <w:p w14:paraId="3A16B696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1467660C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</w:t>
      </w:r>
    </w:p>
    <w:p w14:paraId="5DC28DC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BC53C8C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Oświadczam, że w odniesieniu do warunków dotyczących doświadczenia, ww. podmiot/-y na zasobach których polegam, zrealizuje/-ą dostawę* /usługi*, do realizacji których te zdolności są wymagane.</w:t>
      </w:r>
    </w:p>
    <w:p w14:paraId="28B07E0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5DEE09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25A5D0B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…………..…….……. </w:t>
      </w:r>
      <w:r w:rsidRPr="0083111D">
        <w:rPr>
          <w:rFonts w:ascii="Fira Sans" w:hAnsi="Fira Sans" w:cs="Arial"/>
          <w:i/>
          <w:sz w:val="19"/>
          <w:szCs w:val="19"/>
        </w:rPr>
        <w:t>(miejscowość)</w:t>
      </w:r>
      <w:r w:rsidRPr="0083111D">
        <w:rPr>
          <w:rFonts w:ascii="Fira Sans" w:hAnsi="Fira Sans" w:cs="Arial"/>
          <w:sz w:val="19"/>
          <w:szCs w:val="19"/>
        </w:rPr>
        <w:t>, dnia ………….……. r.</w:t>
      </w:r>
    </w:p>
    <w:p w14:paraId="7FB02936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242A01FE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..………….…………………..………………………………</w:t>
      </w:r>
    </w:p>
    <w:p w14:paraId="7A9B2D09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(Podpis osoby uprawnionej lub osób uprawnionych do reprezentowania</w:t>
      </w:r>
    </w:p>
    <w:p w14:paraId="2E1BA237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Wykonawcy w dokumentach</w:t>
      </w:r>
    </w:p>
    <w:p w14:paraId="752AD9D7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 xml:space="preserve">rejestrowych lub we </w:t>
      </w:r>
      <w:r w:rsidRPr="0083111D">
        <w:rPr>
          <w:rFonts w:ascii="Fira Sans" w:hAnsi="Fira Sans" w:cs="Arial"/>
          <w:sz w:val="19"/>
          <w:szCs w:val="19"/>
        </w:rPr>
        <w:t>właściwym upoważnieniu)</w:t>
      </w:r>
    </w:p>
    <w:p w14:paraId="07F40059" w14:textId="77777777" w:rsidR="00A82B84" w:rsidRPr="0083111D" w:rsidRDefault="00A82B84" w:rsidP="00A82B84">
      <w:pPr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br w:type="page"/>
      </w:r>
    </w:p>
    <w:bookmarkEnd w:id="8"/>
    <w:p w14:paraId="36BE17E5" w14:textId="2B0EC8CB" w:rsidR="00A82B84" w:rsidRPr="0083111D" w:rsidRDefault="00A82B84" w:rsidP="00A82B84">
      <w:pPr>
        <w:spacing w:after="0" w:line="360" w:lineRule="auto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  <w:highlight w:val="yellow"/>
        </w:rPr>
        <w:lastRenderedPageBreak/>
        <w:br/>
      </w:r>
      <w:r w:rsidR="005B13F1">
        <w:rPr>
          <w:rFonts w:ascii="Fira Sans" w:hAnsi="Fira Sans" w:cs="Arial"/>
          <w:b/>
          <w:sz w:val="19"/>
          <w:szCs w:val="19"/>
        </w:rPr>
        <w:t>Załącznik Nr 9</w:t>
      </w:r>
      <w:r w:rsidRPr="0083111D">
        <w:rPr>
          <w:rFonts w:ascii="Fira Sans" w:hAnsi="Fira Sans" w:cs="Arial"/>
          <w:b/>
          <w:sz w:val="19"/>
          <w:szCs w:val="19"/>
        </w:rPr>
        <w:t xml:space="preserve"> do SWZ</w:t>
      </w:r>
    </w:p>
    <w:p w14:paraId="35A7838F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t>OŚWIADCZENIE</w:t>
      </w:r>
    </w:p>
    <w:p w14:paraId="766ED6D8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5350AC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Ja:</w:t>
      </w:r>
    </w:p>
    <w:p w14:paraId="2EEAC311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7F4A300C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(imię i nazwisko osoby upoważnionej do reprezentowania Podmiotu – Lidera Konsorcjum, stanowisko (właściciel, prezes zarządu, członek zarządu, prokurent, upełnomocniony reprezentant itp.)</w:t>
      </w:r>
    </w:p>
    <w:p w14:paraId="5C224A7F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A90DA0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bookmarkStart w:id="9" w:name="_Hlk66709282"/>
      <w:r w:rsidRPr="0083111D">
        <w:rPr>
          <w:rFonts w:ascii="Fira Sans" w:hAnsi="Fira Sans" w:cs="Arial"/>
          <w:sz w:val="19"/>
          <w:szCs w:val="19"/>
        </w:rPr>
        <w:t xml:space="preserve">Działając jako członek Konsorcjum (wykonawców </w:t>
      </w:r>
      <w:r w:rsidRPr="0083111D">
        <w:rPr>
          <w:rFonts w:ascii="Fira Sans" w:hAnsi="Fira Sans"/>
          <w:sz w:val="19"/>
          <w:szCs w:val="19"/>
        </w:rPr>
        <w:t>wspólnie ubiegających się o udzielenie zamówienia)</w:t>
      </w:r>
      <w:r w:rsidRPr="0083111D">
        <w:rPr>
          <w:rFonts w:ascii="Fira Sans" w:hAnsi="Fira Sans" w:cs="Arial"/>
          <w:sz w:val="19"/>
          <w:szCs w:val="19"/>
        </w:rPr>
        <w:t>:</w:t>
      </w:r>
    </w:p>
    <w:bookmarkEnd w:id="9"/>
    <w:p w14:paraId="12083979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60919A04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(nazwa Podmiotu)</w:t>
      </w:r>
    </w:p>
    <w:p w14:paraId="4CCE7B19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28553A49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zobowiązuję się na postawie art. 117 ust. 4 ustawy </w:t>
      </w:r>
      <w:proofErr w:type="spellStart"/>
      <w:r w:rsidRPr="0083111D">
        <w:rPr>
          <w:rFonts w:ascii="Fira Sans" w:hAnsi="Fira Sans" w:cs="Arial"/>
          <w:sz w:val="19"/>
          <w:szCs w:val="19"/>
        </w:rPr>
        <w:t>p.z.p</w:t>
      </w:r>
      <w:proofErr w:type="spellEnd"/>
      <w:r w:rsidRPr="0083111D">
        <w:rPr>
          <w:rFonts w:ascii="Fira Sans" w:hAnsi="Fira Sans" w:cs="Arial"/>
          <w:sz w:val="19"/>
          <w:szCs w:val="19"/>
        </w:rPr>
        <w:t>., do samodzielnego zrealizowania następujących dostaw:</w:t>
      </w:r>
    </w:p>
    <w:p w14:paraId="68A9D1F1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_______________________________________________________________________</w:t>
      </w:r>
    </w:p>
    <w:p w14:paraId="55E7F91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3F4AFE4E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na potrzeby realizacji zamówienia pod nazwą: </w:t>
      </w:r>
    </w:p>
    <w:p w14:paraId="3B0ADD37" w14:textId="77777777" w:rsidR="00A82B84" w:rsidRPr="0083111D" w:rsidRDefault="00A82B84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</w:p>
    <w:p w14:paraId="70AB9740" w14:textId="216EEE20" w:rsidR="00452045" w:rsidRDefault="00432571" w:rsidP="00A82B84">
      <w:pPr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t>WYMIANA STOLARKI OKIENNEJ W BUDYNKU URZĘDU STATYSTYCZNEGO W ZIELONEJ GÓRZE PRZY ULICY SPOKOJNEJ 1</w:t>
      </w:r>
    </w:p>
    <w:p w14:paraId="5372322E" w14:textId="73A501F1" w:rsidR="00A82B84" w:rsidRPr="0083111D" w:rsidRDefault="00432571" w:rsidP="00A82B84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ZGR-WAD.271.1.2025</w:t>
      </w:r>
    </w:p>
    <w:p w14:paraId="5EFBF7C2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035CC0A5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18573463" w14:textId="77777777" w:rsidR="00A82B84" w:rsidRPr="0083111D" w:rsidRDefault="00A82B84" w:rsidP="00A82B84">
      <w:pPr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64818784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…………..…….……. </w:t>
      </w:r>
      <w:r w:rsidRPr="0083111D">
        <w:rPr>
          <w:rFonts w:ascii="Fira Sans" w:hAnsi="Fira Sans" w:cs="Arial"/>
          <w:i/>
          <w:sz w:val="19"/>
          <w:szCs w:val="19"/>
        </w:rPr>
        <w:t>(miejscowość)</w:t>
      </w:r>
      <w:r w:rsidRPr="0083111D">
        <w:rPr>
          <w:rFonts w:ascii="Fira Sans" w:hAnsi="Fira Sans" w:cs="Arial"/>
          <w:sz w:val="19"/>
          <w:szCs w:val="19"/>
        </w:rPr>
        <w:t>, dnia ………….……. r.</w:t>
      </w:r>
    </w:p>
    <w:p w14:paraId="5838ACB7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</w:p>
    <w:p w14:paraId="1146D98D" w14:textId="77777777" w:rsidR="00A82B84" w:rsidRPr="0083111D" w:rsidRDefault="00A82B84" w:rsidP="00A82B84">
      <w:pPr>
        <w:spacing w:after="0" w:line="360" w:lineRule="auto"/>
        <w:ind w:hanging="720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..………….…………………..………………………………</w:t>
      </w:r>
    </w:p>
    <w:p w14:paraId="6614AD5E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(Podpis osoby uprawnionej lub osób uprawnionych do reprezentowania</w:t>
      </w:r>
    </w:p>
    <w:p w14:paraId="424BE35D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color w:val="000000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>Wykonawcy w dokumentach</w:t>
      </w:r>
    </w:p>
    <w:p w14:paraId="745E360E" w14:textId="77777777" w:rsidR="00A82B84" w:rsidRPr="0083111D" w:rsidRDefault="00A82B84" w:rsidP="00A82B8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color w:val="000000"/>
          <w:sz w:val="19"/>
          <w:szCs w:val="19"/>
        </w:rPr>
        <w:t xml:space="preserve">rejestrowych lub we </w:t>
      </w:r>
      <w:r w:rsidRPr="0083111D">
        <w:rPr>
          <w:rFonts w:ascii="Fira Sans" w:hAnsi="Fira Sans" w:cs="Arial"/>
          <w:sz w:val="19"/>
          <w:szCs w:val="19"/>
        </w:rPr>
        <w:t>właściwym upoważnieniu)</w:t>
      </w:r>
    </w:p>
    <w:p w14:paraId="5D4CBE08" w14:textId="77777777" w:rsidR="00A82B84" w:rsidRPr="0083111D" w:rsidRDefault="00A82B84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br w:type="page"/>
      </w:r>
    </w:p>
    <w:p w14:paraId="642317FD" w14:textId="54D576C0" w:rsidR="00A82B84" w:rsidRPr="0083111D" w:rsidRDefault="00A82B84" w:rsidP="00A82B84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Fira Sans" w:eastAsia="Times New Roman" w:hAnsi="Fira Sans" w:cs="Times New Roman"/>
          <w:b/>
          <w:sz w:val="19"/>
          <w:szCs w:val="19"/>
          <w:lang w:eastAsia="zh-CN"/>
        </w:rPr>
      </w:pPr>
      <w:r w:rsidRPr="0083111D">
        <w:rPr>
          <w:rFonts w:ascii="Fira Sans" w:eastAsia="Times New Roman" w:hAnsi="Fira Sans" w:cs="Times New Roman"/>
          <w:b/>
          <w:sz w:val="19"/>
          <w:szCs w:val="19"/>
          <w:lang w:eastAsia="zh-CN"/>
        </w:rPr>
        <w:lastRenderedPageBreak/>
        <w:t>Załącznik nr 1</w:t>
      </w:r>
      <w:r w:rsidR="005B13F1">
        <w:rPr>
          <w:rFonts w:ascii="Fira Sans" w:eastAsia="Times New Roman" w:hAnsi="Fira Sans" w:cs="Times New Roman"/>
          <w:b/>
          <w:sz w:val="19"/>
          <w:szCs w:val="19"/>
          <w:lang w:eastAsia="zh-CN"/>
        </w:rPr>
        <w:t>0</w:t>
      </w:r>
      <w:r w:rsidRPr="0083111D">
        <w:rPr>
          <w:rFonts w:ascii="Fira Sans" w:eastAsia="Times New Roman" w:hAnsi="Fira Sans" w:cs="Times New Roman"/>
          <w:b/>
          <w:sz w:val="19"/>
          <w:szCs w:val="19"/>
          <w:lang w:eastAsia="zh-CN"/>
        </w:rPr>
        <w:t xml:space="preserve"> do SWZ</w:t>
      </w:r>
    </w:p>
    <w:p w14:paraId="315C3202" w14:textId="77777777" w:rsidR="00A82B84" w:rsidRPr="0083111D" w:rsidRDefault="00A82B84" w:rsidP="00A82B84">
      <w:pPr>
        <w:suppressAutoHyphens/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</w:p>
    <w:p w14:paraId="38F73C30" w14:textId="77777777" w:rsidR="00A82B84" w:rsidRPr="0083111D" w:rsidRDefault="00A82B84" w:rsidP="00A82B84">
      <w:pPr>
        <w:suppressAutoHyphens/>
        <w:spacing w:after="0" w:line="360" w:lineRule="auto"/>
        <w:ind w:hanging="720"/>
        <w:jc w:val="center"/>
        <w:rPr>
          <w:rFonts w:ascii="Fira Sans" w:hAnsi="Fira Sans" w:cs="Arial"/>
          <w:b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/>
          <w:bCs/>
          <w:color w:val="000000"/>
          <w:sz w:val="19"/>
          <w:szCs w:val="19"/>
        </w:rPr>
        <w:t>OŚWIADCZENIE WYKONAWCY</w:t>
      </w:r>
    </w:p>
    <w:p w14:paraId="7FCCBF8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  <w:r w:rsidRPr="0083111D">
        <w:rPr>
          <w:rFonts w:ascii="Fira Sans" w:hAnsi="Fira Sans" w:cs="Arial"/>
          <w:b/>
          <w:sz w:val="19"/>
          <w:szCs w:val="19"/>
          <w:u w:val="single"/>
        </w:rPr>
        <w:t>Wykonawca:</w:t>
      </w:r>
    </w:p>
    <w:p w14:paraId="6CDC5975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b/>
          <w:sz w:val="19"/>
          <w:szCs w:val="19"/>
          <w:u w:val="single"/>
        </w:rPr>
      </w:pPr>
    </w:p>
    <w:p w14:paraId="5C60DF5A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0B6577A9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4EAC3A74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………………………………………………………………………………………..</w:t>
      </w:r>
    </w:p>
    <w:p w14:paraId="404B467D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 xml:space="preserve">(pełna nazwa/firma, adres, </w:t>
      </w:r>
    </w:p>
    <w:p w14:paraId="22DBF4CA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w zależności od podmiotu: NIP/PESEL, KRS/</w:t>
      </w:r>
      <w:proofErr w:type="spellStart"/>
      <w:r w:rsidRPr="0083111D">
        <w:rPr>
          <w:rFonts w:ascii="Fira Sans" w:hAnsi="Fira Sans" w:cs="Arial"/>
          <w:i/>
          <w:sz w:val="19"/>
          <w:szCs w:val="19"/>
        </w:rPr>
        <w:t>CEiDG</w:t>
      </w:r>
      <w:proofErr w:type="spellEnd"/>
      <w:r w:rsidRPr="0083111D">
        <w:rPr>
          <w:rFonts w:ascii="Fira Sans" w:hAnsi="Fira Sans" w:cs="Arial"/>
          <w:i/>
          <w:sz w:val="19"/>
          <w:szCs w:val="19"/>
        </w:rPr>
        <w:t>)</w:t>
      </w:r>
    </w:p>
    <w:p w14:paraId="6B4AB8E1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2CA3853A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reprezentowany przez:</w:t>
      </w:r>
    </w:p>
    <w:p w14:paraId="183AD4B8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23FF57BC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15D58651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3B8E7BB0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……………………………………………………………………………………….. </w:t>
      </w:r>
    </w:p>
    <w:p w14:paraId="642BD37F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  <w:r w:rsidRPr="0083111D">
        <w:rPr>
          <w:rFonts w:ascii="Fira Sans" w:hAnsi="Fira Sans" w:cs="Arial"/>
          <w:i/>
          <w:sz w:val="19"/>
          <w:szCs w:val="19"/>
        </w:rPr>
        <w:t>(imię, nazwisko, stanowisko/podstawa do reprezentacji)</w:t>
      </w:r>
    </w:p>
    <w:p w14:paraId="005D90B3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 w:cs="Arial"/>
          <w:i/>
          <w:sz w:val="19"/>
          <w:szCs w:val="19"/>
        </w:rPr>
      </w:pPr>
    </w:p>
    <w:p w14:paraId="2084C32D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bCs/>
          <w:color w:val="000000"/>
          <w:sz w:val="19"/>
          <w:szCs w:val="19"/>
        </w:rPr>
      </w:pPr>
      <w:r w:rsidRPr="0083111D">
        <w:rPr>
          <w:rFonts w:ascii="Fira Sans" w:hAnsi="Fira Sans" w:cs="Arial"/>
          <w:bCs/>
          <w:color w:val="000000"/>
          <w:sz w:val="19"/>
          <w:szCs w:val="19"/>
        </w:rPr>
        <w:t>ubiegając się o udzielenie zamówienia publicznego na:</w:t>
      </w:r>
    </w:p>
    <w:p w14:paraId="204045E8" w14:textId="77777777" w:rsidR="00A82B84" w:rsidRPr="0083111D" w:rsidRDefault="00A82B84" w:rsidP="00A82B84">
      <w:pPr>
        <w:suppressAutoHyphens/>
        <w:spacing w:after="0" w:line="360" w:lineRule="auto"/>
        <w:ind w:hanging="720"/>
        <w:jc w:val="both"/>
        <w:rPr>
          <w:rFonts w:ascii="Fira Sans" w:hAnsi="Fira Sans" w:cs="Arial"/>
          <w:bCs/>
          <w:color w:val="000000"/>
          <w:sz w:val="19"/>
          <w:szCs w:val="19"/>
        </w:rPr>
      </w:pPr>
    </w:p>
    <w:p w14:paraId="7E395BB3" w14:textId="41E96E8C" w:rsidR="00AD2302" w:rsidRDefault="00432571" w:rsidP="00AD2302">
      <w:pPr>
        <w:spacing w:after="0" w:line="360" w:lineRule="auto"/>
        <w:jc w:val="center"/>
        <w:rPr>
          <w:rFonts w:ascii="Fira Sans" w:hAnsi="Fira Sans" w:cs="Arial"/>
          <w:b/>
          <w:i/>
          <w:caps/>
          <w:sz w:val="19"/>
          <w:szCs w:val="19"/>
        </w:rPr>
      </w:pPr>
      <w:r>
        <w:rPr>
          <w:rFonts w:ascii="Fira Sans" w:hAnsi="Fira Sans" w:cs="Arial"/>
          <w:b/>
          <w:i/>
          <w:caps/>
          <w:sz w:val="19"/>
          <w:szCs w:val="19"/>
        </w:rPr>
        <w:t>WYMIANA STOLARKI OKIENNEJ W BUDYNKU URZĘDU STATYSTYCZNEGO W ZIELONEJ GÓRZE PRZY ULICY SPOKOJNEJ 1</w:t>
      </w:r>
    </w:p>
    <w:p w14:paraId="797FCBBF" w14:textId="218367EB" w:rsidR="00AD2302" w:rsidRPr="0083111D" w:rsidRDefault="00432571" w:rsidP="00AD2302">
      <w:pPr>
        <w:spacing w:after="0" w:line="360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ZGR-WAD.271.1.2025</w:t>
      </w:r>
    </w:p>
    <w:p w14:paraId="4E6BB2D2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/>
          <w:b/>
          <w:bCs/>
          <w:sz w:val="19"/>
          <w:szCs w:val="19"/>
        </w:rPr>
      </w:pPr>
    </w:p>
    <w:p w14:paraId="14B7FF81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b/>
          <w:bCs/>
          <w:sz w:val="19"/>
          <w:szCs w:val="19"/>
        </w:rPr>
      </w:pPr>
      <w:r w:rsidRPr="0083111D">
        <w:rPr>
          <w:rFonts w:ascii="Fira Sans" w:hAnsi="Fira Sans" w:cs="Arial"/>
          <w:b/>
          <w:bCs/>
          <w:sz w:val="19"/>
          <w:szCs w:val="19"/>
        </w:rPr>
        <w:t>OŚWIADCZENIE WYKONAWCY/PODMIOTU WSPÓLNIE UBIEGAJĄCEGO SIĘ O ZAMÓWIENIE/PODMIOTU, NA KTÓREGO ZASOBACH POLEGA WYKONAWCA</w:t>
      </w:r>
      <w:r w:rsidRPr="0083111D" w:rsidDel="00D84704">
        <w:rPr>
          <w:rFonts w:ascii="Fira Sans" w:hAnsi="Fira Sans" w:cs="Arial"/>
          <w:b/>
          <w:bCs/>
          <w:sz w:val="19"/>
          <w:szCs w:val="19"/>
        </w:rPr>
        <w:t xml:space="preserve"> </w:t>
      </w:r>
    </w:p>
    <w:p w14:paraId="71D1A9D6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b/>
          <w:bCs/>
          <w:sz w:val="19"/>
          <w:szCs w:val="19"/>
        </w:rPr>
        <w:t>dotyczące przesłanek wykluczenia</w:t>
      </w:r>
    </w:p>
    <w:p w14:paraId="136D7CDE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z postępowania w związku z art. 5k rozporządzenia 833/2014 oraz Ustawą o szczególnych rozwiązaniach w zakresie przeciwdziałania wspieraniu agresji na Ukrainę oraz służących ochronie bezpieczeństwa narodowego </w:t>
      </w:r>
    </w:p>
    <w:p w14:paraId="6A5C0984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67E607FC" w14:textId="24A0841D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Na potrzeby postępowania o udzielenie zamówienia publicznego, którego przedmiotem jest „</w:t>
      </w:r>
      <w:r w:rsidR="00432571">
        <w:rPr>
          <w:rFonts w:ascii="Fira Sans" w:hAnsi="Fira Sans" w:cs="Arial"/>
          <w:sz w:val="19"/>
          <w:szCs w:val="19"/>
        </w:rPr>
        <w:t>WYMIANA STOLARKI OKIENNEJ W BUDYNKU URZĘDU STATYSTYCZNEGO W ZIELONEJ GÓRZE PRZY ULICY SPOKOJNEJ 1</w:t>
      </w:r>
      <w:r w:rsidRPr="0083111D">
        <w:rPr>
          <w:rFonts w:ascii="Fira Sans" w:hAnsi="Fira Sans" w:cs="Arial"/>
          <w:sz w:val="19"/>
          <w:szCs w:val="19"/>
        </w:rPr>
        <w:t>”, oświadczam co następuje:</w:t>
      </w:r>
    </w:p>
    <w:p w14:paraId="7ECD3220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1)  nie podlegam wykluczeniu z postępowania na podstawie:</w:t>
      </w:r>
    </w:p>
    <w:p w14:paraId="2108DED4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- art. 7 ust. 1 Ustawy o szczególnych rozwiązaniach w zakresie przeciwdziałania wspieraniu agresji na Ukrainę oraz służących ochronie bezpieczeństwa narodowego (Dz.U. z 2023 r., poz. 129),</w:t>
      </w:r>
    </w:p>
    <w:p w14:paraId="6C591F63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 xml:space="preserve">-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83111D">
        <w:rPr>
          <w:rFonts w:ascii="Fira Sans" w:hAnsi="Fira Sans" w:cs="Arial"/>
          <w:sz w:val="19"/>
          <w:szCs w:val="19"/>
        </w:rPr>
        <w:lastRenderedPageBreak/>
        <w:t>Rosji destabilizującymi sytuację na Ukrainie (Dz. Urz. UE nr L 111 z 8.4.2022, str. 1), dalej: rozporządzenie 2022/576</w:t>
      </w:r>
    </w:p>
    <w:p w14:paraId="321617E5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2) w stosunku do podmiotu, będącego podwykonawcą, na którego przypada ponad 10% wartości zamówienia nie zachodzą podstawy wykluczenia z postępowania o udzielenie zamówienia przewidziane w  art.  5k rozporządzenia 833/2014 w brzmieniu nadanym rozporządzeniem 2022/576.*</w:t>
      </w:r>
    </w:p>
    <w:p w14:paraId="149F7AA5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4530C63C" w14:textId="77777777" w:rsidR="00A82B84" w:rsidRPr="0083111D" w:rsidRDefault="00A82B84" w:rsidP="00A82B84">
      <w:pPr>
        <w:suppressAutoHyphens/>
        <w:autoSpaceDE w:val="0"/>
        <w:autoSpaceDN w:val="0"/>
        <w:adjustRightInd w:val="0"/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7B31D1C5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…………..…….……. (miejscowość), dnia ………….……. r.</w:t>
      </w:r>
    </w:p>
    <w:p w14:paraId="41497AF0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3AFE1324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403130A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hAnsi="Fira Sans" w:cs="Arial"/>
          <w:sz w:val="19"/>
          <w:szCs w:val="19"/>
        </w:rPr>
      </w:pPr>
    </w:p>
    <w:p w14:paraId="3A23878D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..………….…………………..……………………………………………………………………..</w:t>
      </w:r>
    </w:p>
    <w:p w14:paraId="0013F7C1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(Podpis osoby uprawnionej lub osób uprawnionych do reprezentowania</w:t>
      </w:r>
    </w:p>
    <w:p w14:paraId="19145E30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Wykonawcy w dokumentach</w:t>
      </w:r>
    </w:p>
    <w:p w14:paraId="3D6E1E52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rejestrowych lub we właściwym upoważnieniu)</w:t>
      </w:r>
    </w:p>
    <w:p w14:paraId="448E10D7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hAnsi="Fira Sans" w:cs="Arial"/>
          <w:sz w:val="19"/>
          <w:szCs w:val="19"/>
        </w:rPr>
      </w:pPr>
    </w:p>
    <w:p w14:paraId="1928E2B2" w14:textId="77777777" w:rsidR="00A82B84" w:rsidRPr="0083111D" w:rsidRDefault="00A82B84" w:rsidP="00A82B84">
      <w:pPr>
        <w:suppressAutoHyphens/>
        <w:spacing w:after="0" w:line="360" w:lineRule="auto"/>
        <w:rPr>
          <w:rFonts w:ascii="Fira Sans" w:hAnsi="Fira Sans"/>
          <w:sz w:val="19"/>
          <w:szCs w:val="19"/>
        </w:rPr>
      </w:pPr>
      <w:r w:rsidRPr="0083111D">
        <w:rPr>
          <w:rFonts w:ascii="Fira Sans" w:hAnsi="Fira Sans" w:cs="Arial"/>
          <w:sz w:val="19"/>
          <w:szCs w:val="19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14:paraId="508D914B" w14:textId="77777777" w:rsidR="00A82B84" w:rsidRPr="0083111D" w:rsidRDefault="00A82B84" w:rsidP="00A82B84">
      <w:pPr>
        <w:spacing w:after="0" w:line="360" w:lineRule="auto"/>
        <w:ind w:hanging="720"/>
        <w:rPr>
          <w:rFonts w:ascii="Fira Sans" w:hAnsi="Fira Sans" w:cs="Arial"/>
          <w:b/>
          <w:sz w:val="19"/>
          <w:szCs w:val="19"/>
        </w:rPr>
      </w:pPr>
    </w:p>
    <w:p w14:paraId="620BC0C9" w14:textId="77777777" w:rsidR="00A82B84" w:rsidRPr="0083111D" w:rsidRDefault="00A82B84" w:rsidP="00A82B84">
      <w:pPr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br w:type="page"/>
      </w:r>
    </w:p>
    <w:p w14:paraId="77EFD75A" w14:textId="680933B1" w:rsidR="00A82B84" w:rsidRPr="0083111D" w:rsidRDefault="00A82B84" w:rsidP="00A82B84">
      <w:pPr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  <w:r w:rsidRPr="0083111D">
        <w:rPr>
          <w:rFonts w:ascii="Fira Sans" w:hAnsi="Fira Sans" w:cs="Arial"/>
          <w:b/>
          <w:sz w:val="19"/>
          <w:szCs w:val="19"/>
        </w:rPr>
        <w:lastRenderedPageBreak/>
        <w:t>Załącznik nr 1</w:t>
      </w:r>
      <w:r w:rsidR="005B13F1">
        <w:rPr>
          <w:rFonts w:ascii="Fira Sans" w:hAnsi="Fira Sans" w:cs="Arial"/>
          <w:b/>
          <w:sz w:val="19"/>
          <w:szCs w:val="19"/>
        </w:rPr>
        <w:t>1</w:t>
      </w:r>
      <w:r w:rsidRPr="0083111D">
        <w:rPr>
          <w:rFonts w:ascii="Fira Sans" w:hAnsi="Fira Sans" w:cs="Arial"/>
          <w:b/>
          <w:sz w:val="19"/>
          <w:szCs w:val="19"/>
        </w:rPr>
        <w:t xml:space="preserve"> do SWZ</w:t>
      </w:r>
    </w:p>
    <w:p w14:paraId="47258CF5" w14:textId="77777777" w:rsidR="00A82B84" w:rsidRPr="0083111D" w:rsidRDefault="00A82B84" w:rsidP="00A82B84">
      <w:pPr>
        <w:spacing w:after="0" w:line="360" w:lineRule="auto"/>
        <w:ind w:hanging="720"/>
        <w:jc w:val="right"/>
        <w:rPr>
          <w:rFonts w:ascii="Fira Sans" w:hAnsi="Fira Sans" w:cs="Arial"/>
          <w:b/>
          <w:sz w:val="19"/>
          <w:szCs w:val="19"/>
        </w:rPr>
      </w:pPr>
    </w:p>
    <w:p w14:paraId="069D7730" w14:textId="77777777" w:rsidR="00A82B84" w:rsidRPr="0083111D" w:rsidRDefault="00A82B84" w:rsidP="00A82B84">
      <w:pPr>
        <w:suppressAutoHyphens/>
        <w:spacing w:after="0" w:line="360" w:lineRule="auto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pieczęć gwaranta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)</w:t>
      </w:r>
    </w:p>
    <w:p w14:paraId="61F21A4B" w14:textId="7777777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miejscowość …….., data …………..</w:t>
      </w:r>
    </w:p>
    <w:p w14:paraId="1FE78F62" w14:textId="7777777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117457CE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bookmarkStart w:id="10" w:name="_Hlk70419525"/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Gwarancja</w:t>
      </w:r>
    </w:p>
    <w:p w14:paraId="37592BF7" w14:textId="77777777" w:rsidR="00A82B84" w:rsidRPr="0083111D" w:rsidRDefault="00A82B84" w:rsidP="00A82B8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ind w:left="576" w:hanging="576"/>
        <w:jc w:val="center"/>
        <w:outlineLvl w:val="1"/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ubezpieczeniowa/bankowa</w:t>
      </w:r>
    </w:p>
    <w:p w14:paraId="72F86A0F" w14:textId="77777777" w:rsidR="00A82B84" w:rsidRPr="0083111D" w:rsidRDefault="00A82B84" w:rsidP="00A82B84">
      <w:pPr>
        <w:suppressAutoHyphens/>
        <w:spacing w:after="0" w:line="360" w:lineRule="auto"/>
        <w:jc w:val="center"/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należytego wykonania Umowy nr ………</w:t>
      </w:r>
    </w:p>
    <w:bookmarkEnd w:id="10"/>
    <w:p w14:paraId="3F09BEA8" w14:textId="77777777" w:rsidR="00A82B84" w:rsidRPr="0083111D" w:rsidRDefault="00A82B84" w:rsidP="00A82B84">
      <w:pPr>
        <w:suppressAutoHyphens/>
        <w:spacing w:after="0" w:line="360" w:lineRule="auto"/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</w:pPr>
    </w:p>
    <w:p w14:paraId="73E3FA96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BENEFICJENT (</w:t>
      </w:r>
      <w:r w:rsidRPr="0083111D">
        <w:rPr>
          <w:rFonts w:ascii="Fira Sans" w:eastAsia="Times New Roman" w:hAnsi="Fira Sans" w:cs="Times New Roman"/>
          <w:b/>
          <w:i/>
          <w:color w:val="000000"/>
          <w:sz w:val="19"/>
          <w:szCs w:val="19"/>
          <w:lang w:eastAsia="ar-SA"/>
        </w:rPr>
        <w:t>ZAMAWIAJĄCY</w:t>
      </w: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) Skarb Państwa – …………………..</w:t>
      </w:r>
    </w:p>
    <w:p w14:paraId="0C11383E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0BA75DC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b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WYKONAWCA (</w:t>
      </w:r>
      <w:r w:rsidRPr="0083111D">
        <w:rPr>
          <w:rFonts w:ascii="Fira Sans" w:eastAsia="Times New Roman" w:hAnsi="Fira Sans" w:cs="Times New Roman"/>
          <w:b/>
          <w:i/>
          <w:color w:val="000000"/>
          <w:sz w:val="19"/>
          <w:szCs w:val="19"/>
          <w:lang w:eastAsia="ar-SA"/>
        </w:rPr>
        <w:t>ZOBOWIĄZANY</w:t>
      </w: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)</w:t>
      </w:r>
      <w:r w:rsidRPr="0083111D">
        <w:rPr>
          <w:rFonts w:ascii="Fira Sans" w:eastAsia="Times New Roman" w:hAnsi="Fira Sans" w:cs="Times New Roman"/>
          <w:b/>
          <w:sz w:val="19"/>
          <w:szCs w:val="19"/>
          <w:lang w:eastAsia="ar-SA"/>
        </w:rPr>
        <w:t>……………… …………………………………………………………………………</w:t>
      </w:r>
    </w:p>
    <w:p w14:paraId="2EC60239" w14:textId="77777777" w:rsidR="00A82B84" w:rsidRPr="0083111D" w:rsidRDefault="00A82B84" w:rsidP="00A82B84">
      <w:pPr>
        <w:suppressAutoHyphens/>
        <w:spacing w:after="0" w:line="360" w:lineRule="auto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</w:p>
    <w:p w14:paraId="7D501780" w14:textId="77777777" w:rsidR="00A82B84" w:rsidRPr="0083111D" w:rsidRDefault="00A82B84" w:rsidP="00A82B84">
      <w:pPr>
        <w:suppressAutoHyphens/>
        <w:spacing w:after="0" w:line="360" w:lineRule="auto"/>
        <w:ind w:left="23" w:right="-2" w:hanging="23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>GWARANT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</w:r>
      <w:r w:rsidRPr="0083111D"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  <w:t xml:space="preserve">…………………………………………………………………………………………………., 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w imieniu i na rzecz którego działają:</w:t>
      </w:r>
    </w:p>
    <w:p w14:paraId="04A27EB1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1…………………………………………………</w:t>
      </w:r>
    </w:p>
    <w:p w14:paraId="68E3031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2.. ……………………………………………….</w:t>
      </w:r>
    </w:p>
    <w:p w14:paraId="67F9C146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b/>
          <w:color w:val="000000"/>
          <w:sz w:val="19"/>
          <w:szCs w:val="19"/>
          <w:lang w:eastAsia="ar-SA"/>
        </w:rPr>
      </w:pPr>
    </w:p>
    <w:p w14:paraId="73787E4E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Niniejsza gwarancja ubezpieczeniowa/bankowa należytego wykonania 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zwana dalej Gwarancją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) została wystawiona na wniosek Wykonawcy 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Zobowiązanego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) w związku z Umową nr ……………………., której przedmiotem jest 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„</w:t>
      </w:r>
      <w:r w:rsidRPr="0083111D">
        <w:rPr>
          <w:rFonts w:ascii="Fira Sans" w:eastAsia="Times New Roman" w:hAnsi="Fira Sans" w:cs="Times New Roman"/>
          <w:iCs/>
          <w:caps/>
          <w:color w:val="333333"/>
          <w:sz w:val="19"/>
          <w:szCs w:val="19"/>
          <w:lang w:eastAsia="ar-SA"/>
        </w:rPr>
        <w:t>……………………………….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”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, która ma zostać zawarta przez Wykonawcę z Beneficjentem 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Zamawiającym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) w dniu ………………………., 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zwaną dalej Umową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).  Zgodnie z Umową Wykonawca zobowiązany jest do złożenia zabezpieczenia należytego wykonania Umowy w wysokości 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………………… złotych (</w:t>
      </w:r>
      <w:r w:rsidRPr="0083111D">
        <w:rPr>
          <w:rFonts w:ascii="Fira Sans" w:eastAsia="Times New Roman" w:hAnsi="Fira Sans" w:cs="Times New Roman"/>
          <w:i/>
          <w:color w:val="333333"/>
          <w:sz w:val="19"/>
          <w:szCs w:val="19"/>
          <w:lang w:eastAsia="ar-SA"/>
        </w:rPr>
        <w:t xml:space="preserve">słownie złotych: ……………………………………………. 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)</w:t>
      </w:r>
      <w:r w:rsidRPr="0083111D">
        <w:rPr>
          <w:rFonts w:ascii="Fira Sans" w:eastAsia="Times New Roman" w:hAnsi="Fira Sans" w:cs="Times New Roman"/>
          <w:i/>
          <w:color w:val="000000"/>
          <w:sz w:val="19"/>
          <w:szCs w:val="19"/>
          <w:lang w:eastAsia="ar-SA"/>
        </w:rPr>
        <w:t>,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 stanowiącej 5 % kwoty wynagrodzenia brutto Wykonawcy przewidzianego w Umowie.</w:t>
      </w:r>
    </w:p>
    <w:p w14:paraId="70927B68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3E953566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Niniejsza Gwarancja zabezpiecza należyte wykonanie przez Wykonawcę Umowy, której przedmiotem jest: „…………………………..…”. </w:t>
      </w:r>
    </w:p>
    <w:p w14:paraId="7D2E6431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77C69958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Gwarant odpowiada wyłącznie w zakresie zabezpieczonym Gwarancją z tytułu niewykonania lub nienależytego wykonania Umowy przez Wykonawcę oraz z tytułu rękojmi za wady w terminie jej obowiązywania. </w:t>
      </w:r>
    </w:p>
    <w:p w14:paraId="18F5B464" w14:textId="77777777" w:rsidR="00A82B84" w:rsidRPr="0083111D" w:rsidRDefault="00A82B84" w:rsidP="00A82B84">
      <w:pPr>
        <w:suppressAutoHyphens/>
        <w:spacing w:after="0" w:line="360" w:lineRule="auto"/>
        <w:ind w:left="708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251617B4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Gwarant  zobowiązuje się nieodwołalnie i bezwarunkowo, na pierwsze pisemne żądanie Beneficjenta, na zasadach przewidzianych w niniejszej gwarancji, do zapłaty sumy gwarancyjnej do kwoty: ……………………. złotych 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słownie złotych: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 xml:space="preserve"> …………………………………………), w tym:</w:t>
      </w:r>
    </w:p>
    <w:p w14:paraId="5B9810C8" w14:textId="77777777" w:rsidR="00A82B84" w:rsidRPr="0083111D" w:rsidRDefault="00A82B84" w:rsidP="00A82B84">
      <w:pPr>
        <w:numPr>
          <w:ilvl w:val="0"/>
          <w:numId w:val="6"/>
        </w:numPr>
        <w:tabs>
          <w:tab w:val="left" w:pos="708"/>
          <w:tab w:val="left" w:pos="1092"/>
        </w:tabs>
        <w:suppressAutoHyphens/>
        <w:spacing w:after="0" w:line="360" w:lineRule="auto"/>
        <w:ind w:left="708" w:hanging="348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bookmarkStart w:id="11" w:name="suma_ubezp_Q21"/>
      <w:bookmarkEnd w:id="11"/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………… PLN (</w:t>
      </w:r>
      <w:bookmarkStart w:id="12" w:name="suma_ubezp_Q21_sl"/>
      <w:bookmarkEnd w:id="12"/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 xml:space="preserve">……………………………………….. </w:t>
      </w:r>
      <w:r w:rsidRPr="0083111D">
        <w:rPr>
          <w:rFonts w:ascii="Fira Sans" w:eastAsia="Times New Roman" w:hAnsi="Fira Sans" w:cs="Times New Roman"/>
          <w:i/>
          <w:iCs/>
          <w:color w:val="333333"/>
          <w:sz w:val="19"/>
          <w:szCs w:val="19"/>
          <w:lang w:eastAsia="ar-SA"/>
        </w:rPr>
        <w:t>złotych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 xml:space="preserve">) z tytułu niewykonania lub nienależytego wykonania przedmiotu Umowy, </w:t>
      </w:r>
    </w:p>
    <w:p w14:paraId="73C8B1ED" w14:textId="77777777" w:rsidR="00A82B84" w:rsidRPr="0083111D" w:rsidRDefault="00A82B84" w:rsidP="00A82B84">
      <w:pPr>
        <w:numPr>
          <w:ilvl w:val="0"/>
          <w:numId w:val="6"/>
        </w:numPr>
        <w:tabs>
          <w:tab w:val="left" w:pos="720"/>
          <w:tab w:val="left" w:pos="1080"/>
        </w:tabs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bookmarkStart w:id="13" w:name="suma_ubezp_Q22"/>
      <w:bookmarkEnd w:id="13"/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…………. PLN (</w:t>
      </w:r>
      <w:bookmarkStart w:id="14" w:name="suma_ubezp_Q22_sl"/>
      <w:bookmarkEnd w:id="14"/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 xml:space="preserve">……………………………………….. </w:t>
      </w:r>
      <w:r w:rsidRPr="0083111D">
        <w:rPr>
          <w:rFonts w:ascii="Fira Sans" w:eastAsia="Times New Roman" w:hAnsi="Fira Sans" w:cs="Times New Roman"/>
          <w:i/>
          <w:iCs/>
          <w:color w:val="333333"/>
          <w:sz w:val="19"/>
          <w:szCs w:val="19"/>
          <w:lang w:eastAsia="ar-SA"/>
        </w:rPr>
        <w:t>złotych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) z tytułu zobowiązań wynikających z rękojmi za wady dotyczące przedmiotu Umowy*.</w:t>
      </w:r>
    </w:p>
    <w:p w14:paraId="755ED92A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52BE1B11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lastRenderedPageBreak/>
        <w:t>Niniejsza Gwarancja jest ważna:</w:t>
      </w:r>
    </w:p>
    <w:p w14:paraId="622129EC" w14:textId="77777777" w:rsidR="00A82B84" w:rsidRPr="0083111D" w:rsidRDefault="00A82B84" w:rsidP="00A82B84">
      <w:pPr>
        <w:numPr>
          <w:ilvl w:val="0"/>
          <w:numId w:val="4"/>
        </w:numPr>
        <w:tabs>
          <w:tab w:val="left" w:pos="720"/>
          <w:tab w:val="left" w:pos="1080"/>
        </w:tabs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od dnia </w:t>
      </w:r>
      <w:bookmarkStart w:id="15" w:name="data_obow_Q21_od"/>
      <w:bookmarkEnd w:id="15"/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zawarcia Umowy do dnia ……………………………... – w zakresie niewykonania lub nienależytego wykonania przedmiotu Umowy </w:t>
      </w:r>
    </w:p>
    <w:p w14:paraId="2D523F44" w14:textId="77777777" w:rsidR="00A82B84" w:rsidRPr="0083111D" w:rsidRDefault="00A82B84" w:rsidP="00A82B84">
      <w:pPr>
        <w:tabs>
          <w:tab w:val="left" w:pos="720"/>
          <w:tab w:val="left" w:pos="1080"/>
        </w:tabs>
        <w:suppressAutoHyphens/>
        <w:spacing w:after="0" w:line="360" w:lineRule="auto"/>
        <w:ind w:left="72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oraz</w:t>
      </w:r>
    </w:p>
    <w:p w14:paraId="4751E932" w14:textId="77777777" w:rsidR="00A82B84" w:rsidRPr="0083111D" w:rsidRDefault="00A82B84" w:rsidP="00A82B84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708" w:hanging="708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>2)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 xml:space="preserve">od dnia ……………………………….. do dnia </w:t>
      </w:r>
      <w:bookmarkStart w:id="16" w:name="data_obow_Q22_do"/>
      <w:bookmarkEnd w:id="16"/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 xml:space="preserve">…………... – w zakresie 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zobowiązań wynikających z rękojmi za wady dotyczące przedmiotu Umowy*.</w:t>
      </w:r>
    </w:p>
    <w:p w14:paraId="2C6C06AC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4748B05A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Suma gwarancyjna zostanie pomniejszona o każdą wypłatę z tytułu Gwarancji.</w:t>
      </w:r>
    </w:p>
    <w:p w14:paraId="4AA24B8E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4F395EC7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Wypłata z tytułu Gwarancji nastąpi w terminie 14 dni od dnia złożenia przez Beneficjenta pisemnego żądania zapłaty sumy gwarancyjnej, w terminie do 14 dni liczonych od upływu daty ważności Gwarancji, zawierającego kwotę roszczenia i numer rachunku bankowego, na który kwota ta ma zostać przekazana. Beneficjent przekaże żądanie zapłaty Gwarantowi w następujący sposób:</w:t>
      </w:r>
    </w:p>
    <w:p w14:paraId="66F5CA1D" w14:textId="77777777" w:rsidR="00A82B84" w:rsidRPr="0083111D" w:rsidRDefault="00A82B84" w:rsidP="00A82B84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 xml:space="preserve">na adres siedziby Gwaranta, za pośrednictwem banku prowadzącego rachunek Beneficjenta, z zastrzeżeniem, że bank Beneficjenta potwierdzi, iż żądanie zapłaty zostało podpisane przez osoby uprawnione do składania oświadczeń woli w imieniu Beneficjenta lub przez niego upoważnione w tym zakresie; </w:t>
      </w:r>
    </w:p>
    <w:p w14:paraId="7E57A1DC" w14:textId="77777777" w:rsidR="00A82B84" w:rsidRPr="0083111D" w:rsidRDefault="00A82B84" w:rsidP="00A82B84">
      <w:pPr>
        <w:suppressAutoHyphens/>
        <w:spacing w:after="0" w:line="360" w:lineRule="auto"/>
        <w:ind w:left="720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albo</w:t>
      </w:r>
    </w:p>
    <w:p w14:paraId="02E96146" w14:textId="77777777" w:rsidR="00A82B84" w:rsidRPr="0083111D" w:rsidRDefault="00A82B84" w:rsidP="00A82B84">
      <w:pPr>
        <w:suppressAutoHyphens/>
        <w:spacing w:after="0" w:line="360" w:lineRule="auto"/>
        <w:ind w:left="720" w:hanging="360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>2)</w:t>
      </w:r>
      <w:r w:rsidRPr="0083111D"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  <w:tab/>
        <w:t>bezpośrednio lub listem poleconym na adres siedziby Gwaranta wskazany w niniejszej gwarancji. Do żądania zapłaty złożonego w tej formie Beneficjent dołączy dokumenty potwierdzające prawidłowość reprezentacji osób uprawnionych lub przez niego upoważnionych do składania w jego imieniu oświadczeń woli (np.: pełnomocnictwa, notarialne wzory podpisów).</w:t>
      </w:r>
    </w:p>
    <w:p w14:paraId="4E4560B8" w14:textId="77777777" w:rsidR="00A82B84" w:rsidRPr="0083111D" w:rsidRDefault="00A82B84" w:rsidP="00A82B84">
      <w:pPr>
        <w:suppressAutoHyphens/>
        <w:spacing w:after="0" w:line="360" w:lineRule="auto"/>
        <w:ind w:left="720" w:hanging="360"/>
        <w:jc w:val="both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</w:p>
    <w:p w14:paraId="569C45B7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Jakakolwiek zmiana, uzupełnienie lub inna modyfikacja warunków Umowy, które mogą zostać przeprowadzone na podstawie tej Umowy lub w jakichkolwiek dokumentach umownych, które mogą zostać sporządzone między Beneficjentem a Wykonawcą, nie uwalniają Gwaranta od odpowiedzialności wynikającej z niniejszej Gwarancji i niniejszym Gwarant rezygnuje z konieczności powiadomienia o takiej zmianie, uzupełnieniu czy modyfikacji.</w:t>
      </w:r>
    </w:p>
    <w:p w14:paraId="442B6A47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5098F5BE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Wierzytelność z tytułu niniejszej Gwarancji może być, za zgodą Gwaranta, przedmiotem przelewu na osobę trzecią. Zobowiązanie z tytułu niniejszej Gwarancji może być, za zgodą Beneficjenta, przedmiotem przelewu na osobę trzecią.</w:t>
      </w:r>
    </w:p>
    <w:p w14:paraId="17184C99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1A3F4381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Gwarancja wygasa automatycznie i całkowicie w następujących sytuacjach:</w:t>
      </w:r>
    </w:p>
    <w:p w14:paraId="080D6F01" w14:textId="77777777" w:rsidR="00A82B84" w:rsidRPr="0083111D" w:rsidRDefault="00A82B84" w:rsidP="00A82B84">
      <w:pPr>
        <w:tabs>
          <w:tab w:val="left" w:pos="360"/>
          <w:tab w:val="left" w:pos="720"/>
        </w:tabs>
        <w:suppressAutoHyphens/>
        <w:spacing w:after="0" w:line="360" w:lineRule="auto"/>
        <w:ind w:left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1)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>gdy żądanie zapłaty nie zostało doręczone w terminie ważności Gwarancji;</w:t>
      </w:r>
    </w:p>
    <w:p w14:paraId="06682341" w14:textId="77777777" w:rsidR="00A82B84" w:rsidRPr="0083111D" w:rsidRDefault="00A82B84" w:rsidP="00A82B84">
      <w:pPr>
        <w:tabs>
          <w:tab w:val="left" w:pos="360"/>
          <w:tab w:val="left" w:pos="720"/>
        </w:tabs>
        <w:suppressAutoHyphens/>
        <w:spacing w:after="0" w:line="360" w:lineRule="auto"/>
        <w:ind w:left="708" w:hanging="348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2)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>zwolnienia Gwaranta przez Beneficjenta ze wszystkich zobowiązań przewidzianych w Gwarancji, przed upływem terminu jej ważności;</w:t>
      </w:r>
    </w:p>
    <w:p w14:paraId="641D1654" w14:textId="77777777" w:rsidR="00A82B84" w:rsidRPr="0083111D" w:rsidRDefault="00A82B84" w:rsidP="00A82B84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3)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>gdy płatności dokonane przez Gwaranta w ramach gwarancji osiągną kwotę Gwarancji;</w:t>
      </w:r>
    </w:p>
    <w:p w14:paraId="4AEE8AAD" w14:textId="77777777" w:rsidR="00A82B84" w:rsidRPr="0083111D" w:rsidRDefault="00A82B84" w:rsidP="00A82B84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4)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ab/>
        <w:t>gdy oryginał Gwarancji zostanie zwrócony Gwarantowi przed terminem ważności Gwarancji.</w:t>
      </w:r>
    </w:p>
    <w:p w14:paraId="3C4AF9D9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235FBBFF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Po upływie terminu ważności dokument Gwarancji powinien zostać zwrócony do Gwaranta.</w:t>
      </w:r>
    </w:p>
    <w:p w14:paraId="2ABBE806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05C1057A" w14:textId="77777777" w:rsidR="00A82B84" w:rsidRPr="0083111D" w:rsidRDefault="00A82B84" w:rsidP="00A82B84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Prawem właściwym do rozstrzygania sporów mogących wyniknąć na tle niniejszej Gwarancji jest prawo polskie, a sądem właściwym sąd miejscowo właściwy ze względu na adres siedziby Beneficjenta.</w:t>
      </w:r>
    </w:p>
    <w:p w14:paraId="58FBBDE2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4CB07984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2932A4CE" w14:textId="77777777" w:rsidR="00A82B84" w:rsidRPr="0083111D" w:rsidRDefault="00A82B84" w:rsidP="00A82B84">
      <w:pPr>
        <w:tabs>
          <w:tab w:val="left" w:pos="360"/>
        </w:tabs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16E9433D" w14:textId="7777777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…………………………………………….</w:t>
      </w:r>
    </w:p>
    <w:p w14:paraId="0DC52AD1" w14:textId="7777777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(</w:t>
      </w: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 xml:space="preserve">podpisy osób upoważnionych, </w:t>
      </w:r>
    </w:p>
    <w:p w14:paraId="60085B7B" w14:textId="77777777" w:rsidR="00A82B84" w:rsidRPr="0083111D" w:rsidRDefault="00A82B84" w:rsidP="00A82B84">
      <w:pPr>
        <w:suppressAutoHyphens/>
        <w:spacing w:after="0" w:line="360" w:lineRule="auto"/>
        <w:jc w:val="right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i/>
          <w:iCs/>
          <w:color w:val="000000"/>
          <w:sz w:val="19"/>
          <w:szCs w:val="19"/>
          <w:lang w:eastAsia="ar-SA"/>
        </w:rPr>
        <w:t>pieczęć Gwaranta</w:t>
      </w:r>
      <w:r w:rsidRPr="0083111D"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  <w:t>)</w:t>
      </w:r>
    </w:p>
    <w:p w14:paraId="3BAA696E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139B8272" w14:textId="77777777" w:rsidR="00A82B84" w:rsidRPr="0083111D" w:rsidRDefault="00A82B84" w:rsidP="00A82B84">
      <w:pPr>
        <w:suppressAutoHyphens/>
        <w:spacing w:after="0" w:line="360" w:lineRule="auto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ar-SA"/>
        </w:rPr>
      </w:pPr>
    </w:p>
    <w:p w14:paraId="4FE80EF4" w14:textId="77777777" w:rsidR="00A82B84" w:rsidRPr="0083111D" w:rsidRDefault="00A82B84" w:rsidP="00A82B84">
      <w:pPr>
        <w:numPr>
          <w:ilvl w:val="0"/>
          <w:numId w:val="2"/>
        </w:numPr>
        <w:suppressAutoHyphens/>
        <w:spacing w:after="0" w:line="360" w:lineRule="auto"/>
        <w:rPr>
          <w:rFonts w:ascii="Fira Sans" w:eastAsia="Times New Roman" w:hAnsi="Fira Sans" w:cs="Times New Roman"/>
          <w:color w:val="333333"/>
          <w:sz w:val="19"/>
          <w:szCs w:val="19"/>
          <w:lang w:eastAsia="ar-SA"/>
        </w:rPr>
      </w:pPr>
      <w:r w:rsidRPr="0083111D">
        <w:rPr>
          <w:rFonts w:ascii="Fira Sans" w:eastAsia="Times New Roman" w:hAnsi="Fira Sans" w:cs="Times New Roman"/>
          <w:i/>
          <w:color w:val="333333"/>
          <w:sz w:val="19"/>
          <w:szCs w:val="19"/>
          <w:lang w:eastAsia="ar-SA"/>
        </w:rPr>
        <w:t>postanowienia opcjonalne</w:t>
      </w:r>
    </w:p>
    <w:p w14:paraId="149281AE" w14:textId="77777777" w:rsidR="00A82B84" w:rsidRPr="0083111D" w:rsidRDefault="00A82B84" w:rsidP="00A82B84">
      <w:pPr>
        <w:rPr>
          <w:rFonts w:ascii="Fira Sans" w:hAnsi="Fira Sans"/>
          <w:sz w:val="19"/>
          <w:szCs w:val="19"/>
        </w:rPr>
      </w:pPr>
    </w:p>
    <w:p w14:paraId="003DC4E3" w14:textId="77777777" w:rsidR="00C4177A" w:rsidRPr="0083111D" w:rsidRDefault="00C4177A" w:rsidP="00A82B84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p w14:paraId="34A53AD1" w14:textId="77777777" w:rsidR="0083111D" w:rsidRPr="0083111D" w:rsidRDefault="0083111D">
      <w:pPr>
        <w:spacing w:after="0" w:line="360" w:lineRule="auto"/>
        <w:rPr>
          <w:rFonts w:ascii="Fira Sans" w:hAnsi="Fira Sans" w:cs="Arial"/>
          <w:sz w:val="19"/>
          <w:szCs w:val="19"/>
        </w:rPr>
      </w:pPr>
    </w:p>
    <w:sectPr w:rsidR="0083111D" w:rsidRPr="0083111D" w:rsidSect="003864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-76"/>
        </w:tabs>
        <w:ind w:left="644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5C"/>
    <w:rsid w:val="00026450"/>
    <w:rsid w:val="00323575"/>
    <w:rsid w:val="003864D8"/>
    <w:rsid w:val="00432571"/>
    <w:rsid w:val="00452045"/>
    <w:rsid w:val="005B13F1"/>
    <w:rsid w:val="0083111D"/>
    <w:rsid w:val="0086208B"/>
    <w:rsid w:val="00882A5C"/>
    <w:rsid w:val="0089428C"/>
    <w:rsid w:val="009A4FDD"/>
    <w:rsid w:val="00A82B84"/>
    <w:rsid w:val="00AD2302"/>
    <w:rsid w:val="00AF1FE1"/>
    <w:rsid w:val="00C4177A"/>
    <w:rsid w:val="00E65FB7"/>
    <w:rsid w:val="00F3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A6CB"/>
  <w15:chartTrackingRefBased/>
  <w15:docId w15:val="{01F3EBC1-14E4-40D5-B203-11339F93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111D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qFormat/>
    <w:rsid w:val="00A82B8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qFormat/>
    <w:locked/>
    <w:rsid w:val="00A82B84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A82B84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3096</Words>
  <Characters>18582</Characters>
  <Application>Microsoft Office Word</Application>
  <DocSecurity>0</DocSecurity>
  <Lines>154</Lines>
  <Paragraphs>43</Paragraphs>
  <ScaleCrop>false</ScaleCrop>
  <Company/>
  <LinksUpToDate>false</LinksUpToDate>
  <CharactersWithSpaces>21635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Czura Adam</cp:lastModifiedBy>
  <cp:revision>13</cp:revision>
  <dcterms:created xsi:type="dcterms:W3CDTF">2023-06-15T10:12:00Z</dcterms:created>
  <dcterms:modified xsi:type="dcterms:W3CDTF">2025-04-07T05:26:00Z</dcterms:modified>
</cp:coreProperties>
</file>