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31EC5C" w14:textId="71C27438" w:rsidR="000C7650" w:rsidRPr="00FB2641" w:rsidRDefault="00143BCB" w:rsidP="0074153F">
      <w:pPr>
        <w:tabs>
          <w:tab w:val="left" w:pos="993"/>
        </w:tabs>
        <w:spacing w:after="0" w:line="240" w:lineRule="auto"/>
        <w:ind w:left="567" w:right="1"/>
        <w:rPr>
          <w:rFonts w:ascii="Lato" w:hAnsi="Lato"/>
          <w:sz w:val="24"/>
          <w:szCs w:val="24"/>
        </w:rPr>
      </w:pPr>
      <w:r w:rsidRPr="0011108A">
        <w:rPr>
          <w:rFonts w:ascii="Lato" w:hAnsi="Lato"/>
          <w:noProof/>
          <w:sz w:val="24"/>
          <w:szCs w:val="24"/>
          <w:lang w:eastAsia="pl-PL"/>
        </w:rPr>
        <w:drawing>
          <wp:inline distT="0" distB="0" distL="0" distR="0" wp14:anchorId="236E743A" wp14:editId="7BFBABDD">
            <wp:extent cx="2266950" cy="819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53F">
        <w:rPr>
          <w:rFonts w:ascii="Lato" w:hAnsi="Lato" w:cs="Calibri"/>
          <w:bCs/>
          <w:sz w:val="24"/>
          <w:szCs w:val="24"/>
        </w:rPr>
        <w:tab/>
      </w:r>
      <w:r w:rsidR="0074153F">
        <w:rPr>
          <w:rFonts w:ascii="Lato" w:hAnsi="Lato" w:cs="Calibri"/>
          <w:bCs/>
          <w:sz w:val="24"/>
          <w:szCs w:val="24"/>
        </w:rPr>
        <w:tab/>
      </w:r>
      <w:r w:rsidR="0074153F">
        <w:rPr>
          <w:rFonts w:ascii="Lato" w:hAnsi="Lato" w:cs="Calibri"/>
          <w:bCs/>
          <w:sz w:val="24"/>
          <w:szCs w:val="24"/>
        </w:rPr>
        <w:tab/>
      </w:r>
      <w:r w:rsidR="000C7650" w:rsidRPr="00FB2641">
        <w:rPr>
          <w:rFonts w:ascii="Lato" w:hAnsi="Lato" w:cs="Calibri"/>
          <w:bCs/>
          <w:sz w:val="24"/>
          <w:szCs w:val="24"/>
        </w:rPr>
        <w:t xml:space="preserve">Załącznik </w:t>
      </w:r>
      <w:r w:rsidR="000F4B52" w:rsidRPr="00FB2641">
        <w:rPr>
          <w:rFonts w:ascii="Lato" w:hAnsi="Lato" w:cs="Calibri"/>
          <w:bCs/>
          <w:sz w:val="24"/>
          <w:szCs w:val="24"/>
        </w:rPr>
        <w:t>A</w:t>
      </w:r>
      <w:r w:rsidR="000C7650" w:rsidRPr="00FB2641">
        <w:rPr>
          <w:rFonts w:ascii="Lato" w:hAnsi="Lato" w:cs="Calibri"/>
          <w:bCs/>
          <w:sz w:val="24"/>
          <w:szCs w:val="24"/>
        </w:rPr>
        <w:t xml:space="preserve"> do SWZ</w:t>
      </w:r>
    </w:p>
    <w:p w14:paraId="31456CC0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hAnsi="Lato" w:cs="Lato"/>
          <w:b/>
          <w:bCs/>
          <w:sz w:val="24"/>
          <w:szCs w:val="24"/>
          <w:u w:val="single"/>
          <w:lang w:eastAsia="pl-PL"/>
        </w:rPr>
        <w:t>FORMULARZ   OFERTY</w:t>
      </w:r>
    </w:p>
    <w:p w14:paraId="4F69C7BB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Lato"/>
          <w:b/>
          <w:bCs/>
          <w:sz w:val="24"/>
          <w:szCs w:val="24"/>
          <w:lang w:eastAsia="pl-PL"/>
        </w:rPr>
        <w:t>______________________________________________________________________</w:t>
      </w:r>
    </w:p>
    <w:p w14:paraId="282043CD" w14:textId="77777777" w:rsidR="00FA25DE" w:rsidRPr="00FB2641" w:rsidRDefault="00FA25DE" w:rsidP="00FA25DE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/>
          <w:b/>
          <w:bCs/>
          <w:i/>
          <w:iCs/>
          <w:sz w:val="24"/>
          <w:szCs w:val="24"/>
        </w:rPr>
      </w:pPr>
      <w:r w:rsidRPr="00FB2641">
        <w:rPr>
          <w:rFonts w:ascii="Lato" w:hAnsi="Lato"/>
          <w:b/>
          <w:bCs/>
          <w:i/>
          <w:iCs/>
          <w:sz w:val="24"/>
          <w:szCs w:val="24"/>
        </w:rPr>
        <w:t>ZAMAWIAJĄCY</w:t>
      </w:r>
    </w:p>
    <w:p w14:paraId="78D5D467" w14:textId="77777777" w:rsidR="00FA25DE" w:rsidRPr="00FB2641" w:rsidRDefault="00FA25DE" w:rsidP="00FA25DE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/>
          <w:b/>
          <w:bCs/>
          <w:sz w:val="24"/>
          <w:szCs w:val="24"/>
        </w:rPr>
      </w:pPr>
      <w:r w:rsidRPr="00FB2641">
        <w:rPr>
          <w:rFonts w:ascii="Lato" w:hAnsi="Lato"/>
          <w:b/>
          <w:bCs/>
          <w:sz w:val="24"/>
          <w:szCs w:val="24"/>
        </w:rPr>
        <w:t xml:space="preserve">Agencja Rozwoju Miasta Krakowa Spółka z ograniczoną odpowiedzialnością </w:t>
      </w:r>
    </w:p>
    <w:p w14:paraId="3E4277D1" w14:textId="796F4407" w:rsidR="00FA25DE" w:rsidRPr="00FB2641" w:rsidRDefault="00FA25DE" w:rsidP="00FA25DE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/>
          <w:b/>
          <w:bCs/>
          <w:sz w:val="24"/>
          <w:szCs w:val="24"/>
        </w:rPr>
        <w:t xml:space="preserve">z siedzibą ul. </w:t>
      </w:r>
      <w:r w:rsidR="00F02F21" w:rsidRPr="00FB2641">
        <w:rPr>
          <w:rFonts w:ascii="Lato" w:hAnsi="Lato"/>
          <w:b/>
          <w:bCs/>
          <w:sz w:val="24"/>
          <w:szCs w:val="24"/>
        </w:rPr>
        <w:t>Kopernika 19, 31</w:t>
      </w:r>
      <w:r w:rsidRPr="00FB2641">
        <w:rPr>
          <w:rFonts w:ascii="Lato" w:hAnsi="Lato"/>
          <w:b/>
          <w:bCs/>
          <w:sz w:val="24"/>
          <w:szCs w:val="24"/>
        </w:rPr>
        <w:t>-</w:t>
      </w:r>
      <w:r w:rsidR="00F02F21" w:rsidRPr="00FB2641">
        <w:rPr>
          <w:rFonts w:ascii="Lato" w:hAnsi="Lato"/>
          <w:b/>
          <w:bCs/>
          <w:sz w:val="24"/>
          <w:szCs w:val="24"/>
        </w:rPr>
        <w:t>501</w:t>
      </w:r>
      <w:r w:rsidRPr="00FB2641">
        <w:rPr>
          <w:rFonts w:ascii="Lato" w:hAnsi="Lato"/>
          <w:b/>
          <w:bCs/>
          <w:sz w:val="24"/>
          <w:szCs w:val="24"/>
        </w:rPr>
        <w:t xml:space="preserve"> Kraków</w:t>
      </w:r>
    </w:p>
    <w:p w14:paraId="16FB6545" w14:textId="77777777" w:rsidR="000C7650" w:rsidRPr="00FB2641" w:rsidRDefault="000C7650">
      <w:pPr>
        <w:tabs>
          <w:tab w:val="left" w:pos="540"/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Lato"/>
          <w:b/>
          <w:bCs/>
          <w:sz w:val="24"/>
          <w:szCs w:val="24"/>
          <w:lang w:eastAsia="pl-PL"/>
        </w:rPr>
        <w:t>______________________________________________________________________</w:t>
      </w:r>
    </w:p>
    <w:p w14:paraId="4568C176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 xml:space="preserve">Nazwa (Firma) Wykonawcy – </w:t>
      </w:r>
    </w:p>
    <w:p w14:paraId="5ED2AAF3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52F5195F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…………………….............................................................................................................</w:t>
      </w:r>
    </w:p>
    <w:p w14:paraId="1FDB3D56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 xml:space="preserve">Adres Wykonawcy – </w:t>
      </w:r>
    </w:p>
    <w:p w14:paraId="38CCCE54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24144E4D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val="pt-BR"/>
        </w:rPr>
      </w:pPr>
      <w:r w:rsidRPr="00FB2641">
        <w:rPr>
          <w:rFonts w:ascii="Lato" w:hAnsi="Lato" w:cs="Calibri"/>
          <w:sz w:val="24"/>
          <w:szCs w:val="24"/>
          <w:lang w:val="pt-BR" w:eastAsia="pl-PL"/>
        </w:rPr>
        <w:t>……..............................................................................................................................</w:t>
      </w:r>
    </w:p>
    <w:p w14:paraId="3A0C9506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val="pt-BR"/>
        </w:rPr>
      </w:pPr>
      <w:r w:rsidRPr="00FB2641">
        <w:rPr>
          <w:rFonts w:ascii="Lato" w:hAnsi="Lato" w:cs="Calibri"/>
          <w:sz w:val="24"/>
          <w:szCs w:val="24"/>
          <w:lang w:val="pt-BR" w:eastAsia="pl-PL"/>
        </w:rPr>
        <w:t>Adres do korespondencji –</w:t>
      </w:r>
    </w:p>
    <w:p w14:paraId="0FBDD1BD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pt-BR" w:eastAsia="pl-PL"/>
        </w:rPr>
      </w:pPr>
    </w:p>
    <w:p w14:paraId="0023E8E0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val="pt-BR"/>
        </w:rPr>
      </w:pPr>
      <w:r w:rsidRPr="00FB2641">
        <w:rPr>
          <w:rFonts w:ascii="Lato" w:hAnsi="Lato" w:cs="Calibri"/>
          <w:sz w:val="24"/>
          <w:szCs w:val="24"/>
          <w:lang w:val="pt-BR" w:eastAsia="pl-PL"/>
        </w:rPr>
        <w:t>………………...................................................................................................................</w:t>
      </w:r>
    </w:p>
    <w:p w14:paraId="7CA9891A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pt-BR" w:eastAsia="pl-PL"/>
        </w:rPr>
      </w:pPr>
    </w:p>
    <w:p w14:paraId="0EFD9F57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val="pt-BR"/>
        </w:rPr>
      </w:pPr>
      <w:r w:rsidRPr="00FB2641">
        <w:rPr>
          <w:rFonts w:ascii="Lato" w:hAnsi="Lato" w:cs="Calibri"/>
          <w:sz w:val="24"/>
          <w:szCs w:val="24"/>
          <w:lang w:val="pt-BR" w:eastAsia="pl-PL"/>
        </w:rPr>
        <w:t xml:space="preserve">Tel. - .................................................; </w:t>
      </w:r>
    </w:p>
    <w:p w14:paraId="32D675E4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pt-BR" w:eastAsia="pl-PL"/>
        </w:rPr>
      </w:pPr>
    </w:p>
    <w:p w14:paraId="687588E3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val="pt-BR"/>
        </w:rPr>
      </w:pPr>
      <w:r w:rsidRPr="00FB2641">
        <w:rPr>
          <w:rFonts w:ascii="Lato" w:hAnsi="Lato" w:cs="Calibri"/>
          <w:sz w:val="24"/>
          <w:szCs w:val="24"/>
          <w:lang w:val="pt-BR" w:eastAsia="pl-PL"/>
        </w:rPr>
        <w:t>E-mail: ........................................................................;</w:t>
      </w:r>
    </w:p>
    <w:p w14:paraId="00115D3C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pt-BR" w:eastAsia="pl-PL"/>
        </w:rPr>
      </w:pPr>
    </w:p>
    <w:p w14:paraId="3532886F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NIP - ...........................................................; REGON - .............................................;</w:t>
      </w:r>
    </w:p>
    <w:p w14:paraId="6EA8E8A8" w14:textId="77777777" w:rsidR="000C7650" w:rsidRPr="00FB2641" w:rsidRDefault="000C7650">
      <w:pPr>
        <w:tabs>
          <w:tab w:val="left" w:pos="993"/>
        </w:tabs>
        <w:autoSpaceDE w:val="0"/>
        <w:spacing w:after="0" w:line="240" w:lineRule="auto"/>
        <w:ind w:left="567"/>
        <w:rPr>
          <w:rFonts w:ascii="Lato" w:hAnsi="Lato" w:cs="Calibri"/>
          <w:color w:val="000000"/>
          <w:sz w:val="24"/>
          <w:szCs w:val="24"/>
          <w:lang w:eastAsia="pl-PL"/>
        </w:rPr>
      </w:pPr>
    </w:p>
    <w:p w14:paraId="50C4ADC1" w14:textId="294E7543" w:rsidR="000C7650" w:rsidRPr="00FB2641" w:rsidRDefault="000C7650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 w:cs="Calibri"/>
          <w:b/>
          <w:bCs/>
          <w:i/>
          <w:sz w:val="24"/>
          <w:szCs w:val="24"/>
          <w:lang w:eastAsia="pl-PL"/>
        </w:rPr>
      </w:pPr>
      <w:r w:rsidRPr="00FB2641">
        <w:rPr>
          <w:rFonts w:ascii="Lato" w:hAnsi="Lato" w:cs="Calibri"/>
          <w:i/>
          <w:sz w:val="24"/>
          <w:szCs w:val="24"/>
          <w:lang w:eastAsia="pl-PL"/>
        </w:rPr>
        <w:t xml:space="preserve">Nawiązując do ogłoszenia </w:t>
      </w:r>
      <w:bookmarkStart w:id="0" w:name="_Hlk64714504"/>
      <w:r w:rsidRPr="00FB2641">
        <w:rPr>
          <w:rFonts w:ascii="Lato" w:hAnsi="Lato" w:cs="Calibri"/>
          <w:i/>
          <w:sz w:val="24"/>
          <w:szCs w:val="24"/>
          <w:lang w:eastAsia="pl-PL"/>
        </w:rPr>
        <w:t xml:space="preserve">o zamówieniu w trybie podstawowym z fakultatywnymi negocjacjami </w:t>
      </w:r>
      <w:bookmarkEnd w:id="0"/>
      <w:r w:rsidRPr="00FB2641">
        <w:rPr>
          <w:rFonts w:ascii="Lato" w:hAnsi="Lato" w:cs="Calibri"/>
          <w:b/>
          <w:bCs/>
          <w:i/>
          <w:sz w:val="24"/>
          <w:szCs w:val="24"/>
          <w:lang w:eastAsia="pl-PL"/>
        </w:rPr>
        <w:t>na</w:t>
      </w:r>
      <w:r w:rsidRPr="00FB2641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 xml:space="preserve"> </w:t>
      </w:r>
      <w:r w:rsidR="006310F3" w:rsidRPr="00FB2641">
        <w:rPr>
          <w:rFonts w:ascii="Lato" w:hAnsi="Lato" w:cs="Calibri"/>
          <w:b/>
          <w:bCs/>
          <w:i/>
          <w:iCs/>
          <w:sz w:val="24"/>
          <w:szCs w:val="24"/>
        </w:rPr>
        <w:t xml:space="preserve">wyłonienie Wykonawcy </w:t>
      </w:r>
      <w:r w:rsidR="00CB6173" w:rsidRPr="00FB2641">
        <w:rPr>
          <w:rFonts w:ascii="Lato" w:hAnsi="Lato" w:cs="Calibri"/>
          <w:b/>
          <w:bCs/>
          <w:i/>
          <w:iCs/>
          <w:sz w:val="24"/>
          <w:szCs w:val="24"/>
        </w:rPr>
        <w:t xml:space="preserve">w zakresie </w:t>
      </w:r>
      <w:r w:rsidR="0094098B" w:rsidRPr="00FB2641">
        <w:rPr>
          <w:rFonts w:ascii="Lato" w:hAnsi="Lato" w:cs="Lato"/>
          <w:b/>
          <w:bCs/>
          <w:i/>
          <w:sz w:val="24"/>
          <w:szCs w:val="24"/>
        </w:rPr>
        <w:t>zapewnienia obsługi technicznej w Centrum Kongresowym ICE Kraków</w:t>
      </w:r>
      <w:r w:rsidR="008550E9" w:rsidRPr="00FB2641">
        <w:rPr>
          <w:rFonts w:ascii="Lato" w:hAnsi="Lato" w:cs="Lato"/>
          <w:b/>
          <w:bCs/>
          <w:i/>
          <w:sz w:val="24"/>
          <w:szCs w:val="24"/>
        </w:rPr>
        <w:t>,</w:t>
      </w:r>
      <w:r w:rsidR="0094098B" w:rsidRPr="00FB2641">
        <w:rPr>
          <w:rFonts w:ascii="Lato" w:hAnsi="Lato"/>
          <w:b/>
          <w:bCs/>
          <w:i/>
          <w:sz w:val="24"/>
          <w:szCs w:val="24"/>
        </w:rPr>
        <w:t xml:space="preserve"> </w:t>
      </w:r>
      <w:r w:rsidR="00E23946" w:rsidRPr="00FB2641">
        <w:rPr>
          <w:rFonts w:ascii="Lato" w:hAnsi="Lato"/>
          <w:b/>
          <w:bCs/>
          <w:i/>
          <w:sz w:val="24"/>
          <w:szCs w:val="24"/>
        </w:rPr>
        <w:t>sukcesywnie przez okres 12 miesięcy</w:t>
      </w:r>
      <w:r w:rsidR="00210B2F">
        <w:rPr>
          <w:rFonts w:ascii="Lato" w:hAnsi="Lato"/>
          <w:b/>
          <w:bCs/>
          <w:i/>
          <w:sz w:val="24"/>
          <w:szCs w:val="24"/>
        </w:rPr>
        <w:t>,</w:t>
      </w:r>
    </w:p>
    <w:p w14:paraId="244A94B0" w14:textId="77777777" w:rsidR="000C7650" w:rsidRPr="00FB2641" w:rsidRDefault="000C7650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i/>
          <w:sz w:val="24"/>
          <w:szCs w:val="24"/>
          <w:lang w:eastAsia="pl-PL"/>
        </w:rPr>
        <w:t>ja/my niżej podpisany/i:</w:t>
      </w:r>
    </w:p>
    <w:p w14:paraId="5C36FA07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b/>
          <w:i/>
          <w:sz w:val="24"/>
          <w:szCs w:val="24"/>
          <w:lang w:eastAsia="pl-PL"/>
        </w:rPr>
      </w:pPr>
    </w:p>
    <w:p w14:paraId="4422D36E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07160A97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i/>
          <w:sz w:val="24"/>
          <w:szCs w:val="24"/>
          <w:lang w:eastAsia="pl-PL"/>
        </w:rPr>
        <w:t>imię i nazwisko osoby podpisującej ofertę</w:t>
      </w:r>
    </w:p>
    <w:p w14:paraId="73A0FE59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działając w imieniu i na rzecz:</w:t>
      </w:r>
    </w:p>
    <w:p w14:paraId="024A7EB8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sz w:val="24"/>
          <w:szCs w:val="24"/>
          <w:lang w:eastAsia="pl-PL"/>
        </w:rPr>
      </w:pPr>
    </w:p>
    <w:p w14:paraId="7EEBF8FC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3DBBD8D4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sz w:val="24"/>
          <w:szCs w:val="24"/>
          <w:lang w:eastAsia="pl-PL"/>
        </w:rPr>
      </w:pPr>
    </w:p>
    <w:p w14:paraId="6A7A228B" w14:textId="77777777" w:rsidR="000C7650" w:rsidRPr="00FB2641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6A8C0D0E" w14:textId="77777777" w:rsidR="000C7650" w:rsidRPr="00FB2641" w:rsidRDefault="000C7650">
      <w:pPr>
        <w:tabs>
          <w:tab w:val="left" w:pos="709"/>
          <w:tab w:val="left" w:pos="993"/>
          <w:tab w:val="left" w:pos="1276"/>
          <w:tab w:val="left" w:pos="6237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i/>
          <w:sz w:val="24"/>
          <w:szCs w:val="24"/>
        </w:rPr>
        <w:t>nazwa i adres Wykonawcy</w:t>
      </w:r>
    </w:p>
    <w:p w14:paraId="19DDB4C5" w14:textId="77777777" w:rsidR="000C7650" w:rsidRPr="00FB2641" w:rsidRDefault="000C7650">
      <w:pPr>
        <w:tabs>
          <w:tab w:val="left" w:pos="993"/>
          <w:tab w:val="left" w:pos="6237"/>
        </w:tabs>
        <w:spacing w:after="0" w:line="240" w:lineRule="auto"/>
        <w:ind w:left="567" w:right="1"/>
        <w:jc w:val="center"/>
        <w:rPr>
          <w:rFonts w:ascii="Lato" w:hAnsi="Lato" w:cs="Calibri"/>
          <w:i/>
          <w:sz w:val="24"/>
          <w:szCs w:val="24"/>
        </w:rPr>
      </w:pPr>
    </w:p>
    <w:p w14:paraId="0816520F" w14:textId="77777777" w:rsidR="000C7650" w:rsidRPr="00FB2641" w:rsidRDefault="000C7650" w:rsidP="008823AC">
      <w:pPr>
        <w:numPr>
          <w:ilvl w:val="0"/>
          <w:numId w:val="17"/>
        </w:numPr>
        <w:tabs>
          <w:tab w:val="clear" w:pos="0"/>
          <w:tab w:val="num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</w:rPr>
        <w:t>Oferujemy realizację przedmiotu zamówienia na warunkach określonych w SWZ, zgodnie z treścią SWZ, ewentualnych wyjaśnień do SWZ oraz jej zmian, jeżeli dotyczy:</w:t>
      </w:r>
    </w:p>
    <w:p w14:paraId="3C180481" w14:textId="6E263C0D" w:rsidR="001B6F1C" w:rsidRPr="00FB2641" w:rsidRDefault="001B6F1C" w:rsidP="002770FE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Lato" w:hAnsi="Lato" w:cs="Calibri"/>
          <w:sz w:val="24"/>
          <w:szCs w:val="24"/>
          <w:lang w:eastAsia="pl-PL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 xml:space="preserve">za łączną kwotę brutto: ……….……… zł (słownie: …………………………………………………………………………………………………….. złotych 00/100),  </w:t>
      </w:r>
      <w:r w:rsidRPr="00FB2641">
        <w:rPr>
          <w:rFonts w:ascii="Lato" w:hAnsi="Lato"/>
          <w:sz w:val="24"/>
          <w:szCs w:val="24"/>
        </w:rPr>
        <w:t xml:space="preserve">w tym podatek VAT w </w:t>
      </w:r>
      <w:r w:rsidR="00C56E2D" w:rsidRPr="00FB2641">
        <w:rPr>
          <w:rFonts w:ascii="Lato" w:hAnsi="Lato"/>
          <w:sz w:val="24"/>
          <w:szCs w:val="24"/>
        </w:rPr>
        <w:t xml:space="preserve">wysokości: ….. %, tj.:  ………………………………. zł i </w:t>
      </w:r>
      <w:r w:rsidR="00C56E2D" w:rsidRPr="00FB2641">
        <w:rPr>
          <w:rFonts w:ascii="Lato" w:hAnsi="Lato"/>
          <w:sz w:val="24"/>
          <w:szCs w:val="24"/>
        </w:rPr>
        <w:lastRenderedPageBreak/>
        <w:t xml:space="preserve">cena </w:t>
      </w:r>
      <w:r w:rsidRPr="00FB2641">
        <w:rPr>
          <w:rFonts w:ascii="Lato" w:hAnsi="Lato"/>
          <w:sz w:val="24"/>
          <w:szCs w:val="24"/>
        </w:rPr>
        <w:t xml:space="preserve">netto w wysokości: …………………… zł (słownie: …………………………….….…………../100), </w:t>
      </w:r>
      <w:r w:rsidRPr="00FB2641">
        <w:rPr>
          <w:rFonts w:ascii="Lato" w:hAnsi="Lato"/>
          <w:sz w:val="24"/>
          <w:szCs w:val="24"/>
          <w:u w:val="single"/>
        </w:rPr>
        <w:t>obliczoną na podstawie poniższej tabeli</w:t>
      </w:r>
      <w:r w:rsidRPr="00FB2641">
        <w:rPr>
          <w:rFonts w:ascii="Lato" w:hAnsi="Lato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1561"/>
        <w:gridCol w:w="1361"/>
        <w:gridCol w:w="1362"/>
        <w:gridCol w:w="1569"/>
        <w:gridCol w:w="988"/>
        <w:gridCol w:w="1741"/>
      </w:tblGrid>
      <w:tr w:rsidR="00AA66F0" w:rsidRPr="00FB2641" w14:paraId="31220E36" w14:textId="77777777" w:rsidTr="00345FAB">
        <w:trPr>
          <w:trHeight w:val="299"/>
        </w:trPr>
        <w:tc>
          <w:tcPr>
            <w:tcW w:w="255" w:type="pct"/>
            <w:shd w:val="clear" w:color="auto" w:fill="D0CECE" w:themeFill="background2" w:themeFillShade="E6"/>
            <w:vAlign w:val="center"/>
          </w:tcPr>
          <w:p w14:paraId="6DD21219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Lp.</w:t>
            </w:r>
          </w:p>
        </w:tc>
        <w:tc>
          <w:tcPr>
            <w:tcW w:w="913" w:type="pct"/>
            <w:shd w:val="clear" w:color="auto" w:fill="D0CECE" w:themeFill="background2" w:themeFillShade="E6"/>
            <w:vAlign w:val="center"/>
          </w:tcPr>
          <w:p w14:paraId="2F0D3E59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745" w:type="pct"/>
            <w:shd w:val="clear" w:color="auto" w:fill="D0CECE" w:themeFill="background2" w:themeFillShade="E6"/>
            <w:vAlign w:val="center"/>
          </w:tcPr>
          <w:p w14:paraId="2A1D9A26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660" w:type="pct"/>
            <w:shd w:val="clear" w:color="auto" w:fill="D0CECE" w:themeFill="background2" w:themeFillShade="E6"/>
            <w:vAlign w:val="center"/>
          </w:tcPr>
          <w:p w14:paraId="4CAF7806" w14:textId="0756D733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Ilość</w:t>
            </w:r>
            <w:r w:rsidR="00682695"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 xml:space="preserve"> na 12 miesięcy</w:t>
            </w:r>
            <w:r w:rsidR="00606F61"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 xml:space="preserve"> </w:t>
            </w:r>
            <w:r w:rsidR="00606F61" w:rsidRPr="00825D0C">
              <w:rPr>
                <w:rFonts w:ascii="Lato" w:eastAsia="Times New Roman" w:hAnsi="Lato" w:cs="Calibri"/>
                <w:bCs/>
                <w:i/>
                <w:iCs/>
                <w:sz w:val="20"/>
                <w:szCs w:val="20"/>
              </w:rPr>
              <w:t>(*</w:t>
            </w:r>
            <w:r w:rsidR="00515E7A" w:rsidRPr="00825D0C">
              <w:rPr>
                <w:rFonts w:ascii="Lato" w:eastAsia="Times New Roman" w:hAnsi="Lato" w:cs="Calibri"/>
                <w:bCs/>
                <w:i/>
                <w:iCs/>
                <w:sz w:val="20"/>
                <w:szCs w:val="20"/>
              </w:rPr>
              <w:t>szacunkowa ilość na 1 miesiąc – 380 godzin)</w:t>
            </w:r>
          </w:p>
        </w:tc>
        <w:tc>
          <w:tcPr>
            <w:tcW w:w="818" w:type="pct"/>
            <w:shd w:val="clear" w:color="auto" w:fill="D0CECE" w:themeFill="background2" w:themeFillShade="E6"/>
            <w:vAlign w:val="center"/>
          </w:tcPr>
          <w:p w14:paraId="029C5E51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Wartość wynagrodzenia netto</w:t>
            </w:r>
          </w:p>
          <w:p w14:paraId="43DAFEA0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Cs/>
                <w:i/>
                <w:iCs/>
                <w:sz w:val="20"/>
                <w:szCs w:val="20"/>
              </w:rPr>
              <w:t>(iloczyn kolumny 3 i 4)</w:t>
            </w:r>
          </w:p>
        </w:tc>
        <w:tc>
          <w:tcPr>
            <w:tcW w:w="597" w:type="pct"/>
            <w:shd w:val="clear" w:color="auto" w:fill="D0CECE" w:themeFill="background2" w:themeFillShade="E6"/>
            <w:vAlign w:val="center"/>
          </w:tcPr>
          <w:p w14:paraId="4367189E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VAT 23% (zł)</w:t>
            </w:r>
          </w:p>
        </w:tc>
        <w:tc>
          <w:tcPr>
            <w:tcW w:w="1012" w:type="pct"/>
            <w:shd w:val="clear" w:color="auto" w:fill="D0CECE" w:themeFill="background2" w:themeFillShade="E6"/>
            <w:vAlign w:val="center"/>
          </w:tcPr>
          <w:p w14:paraId="652843BB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Wartość wynagrodzenia brutto</w:t>
            </w:r>
          </w:p>
          <w:p w14:paraId="54BB5112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Cs/>
                <w:i/>
                <w:iCs/>
                <w:sz w:val="20"/>
                <w:szCs w:val="20"/>
              </w:rPr>
              <w:t>(suma kolumn 5 i 6)</w:t>
            </w:r>
          </w:p>
        </w:tc>
      </w:tr>
      <w:tr w:rsidR="00AA0C6B" w:rsidRPr="00FB2641" w14:paraId="4BE5C73C" w14:textId="77777777" w:rsidTr="00345FAB">
        <w:trPr>
          <w:trHeight w:val="299"/>
        </w:trPr>
        <w:tc>
          <w:tcPr>
            <w:tcW w:w="255" w:type="pct"/>
            <w:shd w:val="clear" w:color="auto" w:fill="D0CECE" w:themeFill="background2" w:themeFillShade="E6"/>
            <w:vAlign w:val="center"/>
          </w:tcPr>
          <w:p w14:paraId="6C842C92" w14:textId="6FDBAD99" w:rsidR="00AA0C6B" w:rsidRPr="00825D0C" w:rsidRDefault="00345FAB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1</w:t>
            </w:r>
          </w:p>
        </w:tc>
        <w:tc>
          <w:tcPr>
            <w:tcW w:w="913" w:type="pct"/>
            <w:shd w:val="clear" w:color="auto" w:fill="D0CECE" w:themeFill="background2" w:themeFillShade="E6"/>
            <w:vAlign w:val="center"/>
          </w:tcPr>
          <w:p w14:paraId="25AEDF1E" w14:textId="599FC210" w:rsidR="00AA0C6B" w:rsidRPr="00825D0C" w:rsidRDefault="00345FAB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2</w:t>
            </w:r>
          </w:p>
        </w:tc>
        <w:tc>
          <w:tcPr>
            <w:tcW w:w="745" w:type="pct"/>
            <w:shd w:val="clear" w:color="auto" w:fill="D0CECE" w:themeFill="background2" w:themeFillShade="E6"/>
            <w:vAlign w:val="center"/>
          </w:tcPr>
          <w:p w14:paraId="40B241F6" w14:textId="60E4C6D6" w:rsidR="00AA0C6B" w:rsidRPr="00825D0C" w:rsidRDefault="00345FAB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3</w:t>
            </w:r>
          </w:p>
        </w:tc>
        <w:tc>
          <w:tcPr>
            <w:tcW w:w="660" w:type="pct"/>
            <w:shd w:val="clear" w:color="auto" w:fill="D0CECE" w:themeFill="background2" w:themeFillShade="E6"/>
            <w:vAlign w:val="center"/>
          </w:tcPr>
          <w:p w14:paraId="11995FD3" w14:textId="43ACF694" w:rsidR="00AA0C6B" w:rsidRPr="00825D0C" w:rsidRDefault="00345FAB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4</w:t>
            </w:r>
          </w:p>
        </w:tc>
        <w:tc>
          <w:tcPr>
            <w:tcW w:w="818" w:type="pct"/>
            <w:shd w:val="clear" w:color="auto" w:fill="D0CECE" w:themeFill="background2" w:themeFillShade="E6"/>
            <w:vAlign w:val="center"/>
          </w:tcPr>
          <w:p w14:paraId="43FDD2E1" w14:textId="5D7C68C0" w:rsidR="00AA0C6B" w:rsidRPr="00825D0C" w:rsidRDefault="00345FAB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5</w:t>
            </w:r>
          </w:p>
        </w:tc>
        <w:tc>
          <w:tcPr>
            <w:tcW w:w="597" w:type="pct"/>
            <w:shd w:val="clear" w:color="auto" w:fill="D0CECE" w:themeFill="background2" w:themeFillShade="E6"/>
            <w:vAlign w:val="center"/>
          </w:tcPr>
          <w:p w14:paraId="7B8FE889" w14:textId="08CB778D" w:rsidR="00AA0C6B" w:rsidRPr="00825D0C" w:rsidRDefault="00345FAB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6</w:t>
            </w:r>
          </w:p>
        </w:tc>
        <w:tc>
          <w:tcPr>
            <w:tcW w:w="1012" w:type="pct"/>
            <w:shd w:val="clear" w:color="auto" w:fill="D0CECE" w:themeFill="background2" w:themeFillShade="E6"/>
            <w:vAlign w:val="center"/>
          </w:tcPr>
          <w:p w14:paraId="5AD8D810" w14:textId="00B621FC" w:rsidR="00AA0C6B" w:rsidRPr="00825D0C" w:rsidRDefault="00345FAB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 w:cs="Calibri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 w:cs="Calibri"/>
                <w:b/>
                <w:sz w:val="20"/>
                <w:szCs w:val="20"/>
              </w:rPr>
              <w:t>7</w:t>
            </w:r>
          </w:p>
        </w:tc>
      </w:tr>
      <w:tr w:rsidR="00AA66F0" w:rsidRPr="00FB2641" w14:paraId="16C040F1" w14:textId="77777777" w:rsidTr="00345FAB">
        <w:trPr>
          <w:trHeight w:hRule="exact" w:val="971"/>
        </w:trPr>
        <w:tc>
          <w:tcPr>
            <w:tcW w:w="255" w:type="pct"/>
            <w:vAlign w:val="center"/>
          </w:tcPr>
          <w:p w14:paraId="0287EBF6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Lato" w:eastAsia="Times New Roman" w:hAnsi="Lato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/>
                <w:b/>
                <w:sz w:val="20"/>
                <w:szCs w:val="20"/>
              </w:rPr>
              <w:t>1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3373F4A4" w14:textId="77777777" w:rsidR="0096091A" w:rsidRPr="00825D0C" w:rsidRDefault="0096091A" w:rsidP="00B93A4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/>
                <w:b/>
                <w:bCs/>
                <w:sz w:val="20"/>
                <w:szCs w:val="20"/>
                <w:highlight w:val="yellow"/>
              </w:rPr>
            </w:pPr>
            <w:r w:rsidRPr="00825D0C">
              <w:rPr>
                <w:rFonts w:ascii="Lato" w:hAnsi="Lato" w:cs="Calibri"/>
                <w:b/>
                <w:bCs/>
                <w:i/>
                <w:sz w:val="20"/>
                <w:szCs w:val="20"/>
              </w:rPr>
              <w:t>1 roboczogodzina obsługi technicznej</w:t>
            </w:r>
          </w:p>
        </w:tc>
        <w:tc>
          <w:tcPr>
            <w:tcW w:w="745" w:type="pct"/>
            <w:vAlign w:val="center"/>
          </w:tcPr>
          <w:p w14:paraId="027CFADF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Lato" w:eastAsia="Times New Roman" w:hAnsi="Lato" w:cs="Calibri"/>
                <w:sz w:val="20"/>
                <w:szCs w:val="20"/>
              </w:rPr>
            </w:pPr>
          </w:p>
        </w:tc>
        <w:tc>
          <w:tcPr>
            <w:tcW w:w="660" w:type="pct"/>
            <w:vAlign w:val="center"/>
          </w:tcPr>
          <w:p w14:paraId="0FB0E57A" w14:textId="2ABCD787" w:rsidR="0096091A" w:rsidRPr="00825D0C" w:rsidRDefault="00DA773D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Lato" w:eastAsia="Times New Roman" w:hAnsi="Lato"/>
                <w:b/>
                <w:sz w:val="20"/>
                <w:szCs w:val="20"/>
              </w:rPr>
            </w:pPr>
            <w:r w:rsidRPr="00825D0C">
              <w:rPr>
                <w:rFonts w:ascii="Lato" w:eastAsia="Times New Roman" w:hAnsi="Lato"/>
                <w:b/>
                <w:color w:val="FF0000"/>
                <w:sz w:val="20"/>
                <w:szCs w:val="20"/>
              </w:rPr>
              <w:t>4560</w:t>
            </w:r>
            <w:r w:rsidR="0096091A" w:rsidRPr="00825D0C">
              <w:rPr>
                <w:rFonts w:ascii="Lato" w:eastAsia="Times New Roman" w:hAnsi="Lato"/>
                <w:b/>
                <w:color w:val="FF0000"/>
                <w:sz w:val="20"/>
                <w:szCs w:val="20"/>
              </w:rPr>
              <w:t xml:space="preserve"> godzin</w:t>
            </w:r>
          </w:p>
        </w:tc>
        <w:tc>
          <w:tcPr>
            <w:tcW w:w="818" w:type="pct"/>
            <w:vAlign w:val="center"/>
          </w:tcPr>
          <w:p w14:paraId="10603019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Lato" w:eastAsia="Times New Roman" w:hAnsi="Lato" w:cs="Calibri"/>
                <w:sz w:val="20"/>
                <w:szCs w:val="20"/>
              </w:rPr>
            </w:pPr>
          </w:p>
        </w:tc>
        <w:tc>
          <w:tcPr>
            <w:tcW w:w="597" w:type="pct"/>
            <w:vAlign w:val="center"/>
          </w:tcPr>
          <w:p w14:paraId="5521F118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Lato" w:eastAsia="Times New Roman" w:hAnsi="Lato" w:cs="Calibri"/>
                <w:sz w:val="20"/>
                <w:szCs w:val="20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122B0089" w14:textId="77777777" w:rsidR="0096091A" w:rsidRPr="00825D0C" w:rsidRDefault="0096091A" w:rsidP="0077317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Lato" w:eastAsia="Times New Roman" w:hAnsi="Lato" w:cs="Calibri"/>
                <w:sz w:val="20"/>
                <w:szCs w:val="20"/>
              </w:rPr>
            </w:pPr>
          </w:p>
        </w:tc>
      </w:tr>
    </w:tbl>
    <w:p w14:paraId="512DF2AB" w14:textId="77777777" w:rsidR="0096091A" w:rsidRPr="00FB2641" w:rsidRDefault="0096091A" w:rsidP="0096091A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Lato" w:hAnsi="Lato" w:cs="Calibri"/>
          <w:sz w:val="24"/>
          <w:szCs w:val="24"/>
          <w:lang w:eastAsia="pl-PL"/>
        </w:rPr>
      </w:pPr>
    </w:p>
    <w:p w14:paraId="51AE8B36" w14:textId="101B3CA8" w:rsidR="00636E13" w:rsidRPr="00FB2641" w:rsidRDefault="00636E13" w:rsidP="00825D0C">
      <w:pPr>
        <w:pStyle w:val="Akapitzlist"/>
        <w:numPr>
          <w:ilvl w:val="0"/>
          <w:numId w:val="28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567" w:right="91" w:firstLine="0"/>
        <w:jc w:val="both"/>
        <w:rPr>
          <w:rFonts w:ascii="Lato" w:eastAsia="Ubuntu Light" w:hAnsi="Lato" w:cstheme="minorHAnsi"/>
          <w:color w:val="000000"/>
          <w:sz w:val="24"/>
          <w:szCs w:val="24"/>
          <w:lang w:eastAsia="pl-PL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 xml:space="preserve">Oświadczamy, że zobowiązujemy się wykonywać przedmiot umowy </w:t>
      </w:r>
      <w:r w:rsidRPr="00FB2641">
        <w:rPr>
          <w:rFonts w:ascii="Lato" w:hAnsi="Lato" w:cs="Calibri"/>
          <w:b/>
          <w:bCs/>
          <w:sz w:val="24"/>
          <w:szCs w:val="24"/>
          <w:lang w:eastAsia="pl-PL"/>
        </w:rPr>
        <w:t xml:space="preserve">sukcesywnie przez okres 12 miesięcy </w:t>
      </w:r>
      <w:r w:rsidR="00582E93" w:rsidRPr="00FB2641">
        <w:rPr>
          <w:rFonts w:ascii="Lato" w:hAnsi="Lato" w:cs="Calibri"/>
          <w:b/>
          <w:bCs/>
          <w:sz w:val="24"/>
          <w:szCs w:val="24"/>
          <w:lang w:eastAsia="pl-PL"/>
        </w:rPr>
        <w:t>od daty zawarcia umowy</w:t>
      </w:r>
      <w:r w:rsidR="00E23946" w:rsidRPr="00FB2641">
        <w:rPr>
          <w:rFonts w:ascii="Lato" w:hAnsi="Lato" w:cs="Calibri"/>
          <w:b/>
          <w:bCs/>
          <w:sz w:val="24"/>
          <w:szCs w:val="24"/>
          <w:lang w:eastAsia="pl-PL"/>
        </w:rPr>
        <w:t xml:space="preserve">, </w:t>
      </w:r>
      <w:r w:rsidRPr="00FB2641">
        <w:rPr>
          <w:rFonts w:ascii="Lato" w:hAnsi="Lato" w:cs="Calibri"/>
          <w:sz w:val="24"/>
          <w:szCs w:val="24"/>
          <w:lang w:eastAsia="pl-PL"/>
        </w:rPr>
        <w:t>przy uwzględnieniu wymagań i warunków opisanych w treści SWZ oraz wzoru umowy.</w:t>
      </w:r>
      <w:r w:rsidRPr="00FB2641">
        <w:rPr>
          <w:rFonts w:ascii="Lato" w:eastAsia="Ubuntu Light" w:hAnsi="Lato" w:cstheme="minorHAnsi"/>
          <w:sz w:val="24"/>
          <w:szCs w:val="24"/>
          <w:lang w:eastAsia="en-US"/>
        </w:rPr>
        <w:t xml:space="preserve"> </w:t>
      </w:r>
    </w:p>
    <w:p w14:paraId="2762C053" w14:textId="77777777" w:rsidR="00302ADA" w:rsidRPr="00FB2641" w:rsidRDefault="00302ADA" w:rsidP="00825D0C">
      <w:pPr>
        <w:numPr>
          <w:ilvl w:val="0"/>
          <w:numId w:val="28"/>
        </w:numPr>
        <w:tabs>
          <w:tab w:val="clear" w:pos="0"/>
          <w:tab w:val="num" w:pos="993"/>
        </w:tabs>
        <w:suppressAutoHyphens w:val="0"/>
        <w:autoSpaceDE w:val="0"/>
        <w:autoSpaceDN w:val="0"/>
        <w:adjustRightInd w:val="0"/>
        <w:spacing w:after="0" w:line="276" w:lineRule="auto"/>
        <w:ind w:left="567" w:right="91" w:firstLine="0"/>
        <w:jc w:val="both"/>
        <w:rPr>
          <w:rFonts w:ascii="Lato" w:hAnsi="Lato" w:cs="Calibri"/>
          <w:bCs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  <w:lang w:eastAsia="pl-PL"/>
        </w:rPr>
        <w:t>Oświadczamy, iż dysponujemy lub będziemy dysponować osobami zdolnymi do wykonania zamówienia oraz niezbędnymi do wykonania zamówienia narzędziami i/lub urządzeniami i/lub środkami,</w:t>
      </w:r>
      <w:r w:rsidRPr="00FB2641">
        <w:rPr>
          <w:rFonts w:ascii="Lato" w:eastAsia="Times New Roman" w:hAnsi="Lato" w:cs="Calibri"/>
          <w:bCs/>
          <w:sz w:val="24"/>
          <w:szCs w:val="24"/>
          <w:lang w:eastAsia="pl-PL"/>
        </w:rPr>
        <w:t xml:space="preserve"> które gwarantują należyte wykonanie przedmiotu zamówienia i</w:t>
      </w:r>
      <w:r w:rsidRPr="00FB2641">
        <w:rPr>
          <w:rFonts w:ascii="Lato" w:hAnsi="Lato" w:cs="Calibri"/>
          <w:bCs/>
          <w:sz w:val="24"/>
          <w:szCs w:val="24"/>
        </w:rPr>
        <w:t xml:space="preserve"> zapewniających właściwą oraz zgodną z wymaganiami opisanymi w SWZ realizację przedmiotu zamówienia</w:t>
      </w:r>
      <w:r w:rsidRPr="00FB2641">
        <w:rPr>
          <w:rFonts w:ascii="Lato" w:eastAsia="Times New Roman" w:hAnsi="Lato" w:cs="Calibri"/>
          <w:bCs/>
          <w:sz w:val="24"/>
          <w:szCs w:val="24"/>
          <w:lang w:eastAsia="pl-PL"/>
        </w:rPr>
        <w:t>.</w:t>
      </w:r>
    </w:p>
    <w:p w14:paraId="34E96C60" w14:textId="152BD064" w:rsidR="00302ADA" w:rsidRPr="00FB2641" w:rsidRDefault="00302ADA" w:rsidP="00825D0C">
      <w:pPr>
        <w:numPr>
          <w:ilvl w:val="0"/>
          <w:numId w:val="28"/>
        </w:numPr>
        <w:tabs>
          <w:tab w:val="clear" w:pos="0"/>
          <w:tab w:val="num" w:pos="993"/>
        </w:tabs>
        <w:suppressAutoHyphens w:val="0"/>
        <w:autoSpaceDE w:val="0"/>
        <w:autoSpaceDN w:val="0"/>
        <w:adjustRightInd w:val="0"/>
        <w:spacing w:after="0" w:line="276" w:lineRule="auto"/>
        <w:ind w:left="567" w:right="91" w:firstLine="0"/>
        <w:jc w:val="both"/>
        <w:rPr>
          <w:rFonts w:ascii="Lato" w:hAnsi="Lato" w:cs="Calibri"/>
          <w:bCs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  <w:lang w:eastAsia="pl-PL"/>
        </w:rPr>
        <w:t xml:space="preserve">Oświadczamy, że wszystkie osoby skierowane bezpośrednio do realizacji umowy tj. </w:t>
      </w:r>
      <w:r w:rsidRPr="00FB2641">
        <w:rPr>
          <w:rFonts w:ascii="Lato" w:hAnsi="Lato" w:cs="Calibri"/>
          <w:bCs/>
          <w:sz w:val="24"/>
          <w:szCs w:val="24"/>
        </w:rPr>
        <w:t xml:space="preserve">wykonujące czynności </w:t>
      </w:r>
      <w:r w:rsidR="00636E13" w:rsidRPr="00FB2641">
        <w:rPr>
          <w:rFonts w:ascii="Lato" w:hAnsi="Lato" w:cs="Calibri"/>
          <w:bCs/>
          <w:sz w:val="24"/>
          <w:szCs w:val="24"/>
        </w:rPr>
        <w:t>obsługi technicznej</w:t>
      </w:r>
      <w:r w:rsidRPr="00FB2641">
        <w:rPr>
          <w:rFonts w:ascii="Lato" w:hAnsi="Lato" w:cs="Calibri"/>
          <w:bCs/>
          <w:sz w:val="24"/>
          <w:szCs w:val="24"/>
        </w:rPr>
        <w:t>, zgodnie z opisem zawartym w Załączniku nr 1 do SWZ</w:t>
      </w:r>
      <w:r w:rsidRPr="00FB2641">
        <w:rPr>
          <w:rFonts w:ascii="Lato" w:hAnsi="Lato" w:cs="Calibri"/>
          <w:bCs/>
          <w:sz w:val="24"/>
          <w:szCs w:val="24"/>
          <w:lang w:eastAsia="pl-PL"/>
        </w:rPr>
        <w:t>,</w:t>
      </w:r>
      <w:r w:rsidR="007960D5" w:rsidRPr="00FB2641">
        <w:rPr>
          <w:rFonts w:ascii="Lato" w:hAnsi="Lato" w:cstheme="minorHAnsi"/>
          <w:color w:val="000000"/>
          <w:sz w:val="24"/>
          <w:szCs w:val="24"/>
          <w:lang w:eastAsia="pl-PL"/>
        </w:rPr>
        <w:t xml:space="preserve"> </w:t>
      </w:r>
      <w:r w:rsidR="0074153F">
        <w:rPr>
          <w:rFonts w:ascii="Lato" w:hAnsi="Lato" w:cstheme="minorHAnsi"/>
          <w:color w:val="000000"/>
          <w:sz w:val="24"/>
          <w:szCs w:val="24"/>
          <w:lang w:eastAsia="pl-PL"/>
        </w:rPr>
        <w:t>w tym</w:t>
      </w:r>
      <w:r w:rsidR="007960D5" w:rsidRPr="00FB2641">
        <w:rPr>
          <w:rFonts w:ascii="Lato" w:hAnsi="Lato" w:cstheme="minorHAnsi"/>
          <w:color w:val="000000"/>
          <w:sz w:val="24"/>
          <w:szCs w:val="24"/>
          <w:lang w:eastAsia="pl-PL"/>
        </w:rPr>
        <w:t xml:space="preserve"> także osob</w:t>
      </w:r>
      <w:r w:rsidR="00CC37BE" w:rsidRPr="00FB2641">
        <w:rPr>
          <w:rFonts w:ascii="Lato" w:hAnsi="Lato" w:cstheme="minorHAnsi"/>
          <w:color w:val="000000"/>
          <w:sz w:val="24"/>
          <w:szCs w:val="24"/>
          <w:lang w:eastAsia="pl-PL"/>
        </w:rPr>
        <w:t>a</w:t>
      </w:r>
      <w:r w:rsidR="007960D5" w:rsidRPr="00FB2641">
        <w:rPr>
          <w:rFonts w:ascii="Lato" w:hAnsi="Lato" w:cstheme="minorHAnsi"/>
          <w:color w:val="000000"/>
          <w:sz w:val="24"/>
          <w:szCs w:val="24"/>
          <w:lang w:eastAsia="pl-PL"/>
        </w:rPr>
        <w:t xml:space="preserve"> skierowan</w:t>
      </w:r>
      <w:r w:rsidR="00CC37BE" w:rsidRPr="00FB2641">
        <w:rPr>
          <w:rFonts w:ascii="Lato" w:hAnsi="Lato" w:cstheme="minorHAnsi"/>
          <w:color w:val="000000"/>
          <w:sz w:val="24"/>
          <w:szCs w:val="24"/>
          <w:lang w:eastAsia="pl-PL"/>
        </w:rPr>
        <w:t>a</w:t>
      </w:r>
      <w:r w:rsidR="007960D5" w:rsidRPr="00FB2641">
        <w:rPr>
          <w:rFonts w:ascii="Lato" w:hAnsi="Lato" w:cstheme="minorHAnsi"/>
          <w:color w:val="000000"/>
          <w:sz w:val="24"/>
          <w:szCs w:val="24"/>
          <w:lang w:eastAsia="pl-PL"/>
        </w:rPr>
        <w:t xml:space="preserve"> do koordynowania zamówienia</w:t>
      </w:r>
      <w:r w:rsidR="00CC37BE" w:rsidRPr="00FB2641">
        <w:rPr>
          <w:rFonts w:ascii="Lato" w:hAnsi="Lato" w:cstheme="minorHAnsi"/>
          <w:color w:val="000000"/>
          <w:sz w:val="24"/>
          <w:szCs w:val="24"/>
          <w:lang w:eastAsia="pl-PL"/>
        </w:rPr>
        <w:t>,</w:t>
      </w:r>
      <w:r w:rsidRPr="00FB2641">
        <w:rPr>
          <w:rFonts w:ascii="Lato" w:hAnsi="Lato" w:cs="Calibri"/>
          <w:bCs/>
          <w:sz w:val="24"/>
          <w:szCs w:val="24"/>
          <w:lang w:eastAsia="pl-PL"/>
        </w:rPr>
        <w:t xml:space="preserve"> będą zatrudnione na umowę o pracę, zgodnie z zapisami SWZ i załączników do SWZ, w tym m.in. zgodnie z wymaganiami określonymi w pkt 26) SWZ.</w:t>
      </w:r>
    </w:p>
    <w:p w14:paraId="69BC13C2" w14:textId="77777777" w:rsidR="000C7650" w:rsidRPr="00FB2641" w:rsidRDefault="000C7650" w:rsidP="00825D0C">
      <w:pPr>
        <w:widowControl w:val="0"/>
        <w:numPr>
          <w:ilvl w:val="0"/>
          <w:numId w:val="28"/>
        </w:numPr>
        <w:tabs>
          <w:tab w:val="left" w:pos="993"/>
        </w:tabs>
        <w:spacing w:after="0" w:line="276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FB2641">
        <w:rPr>
          <w:rFonts w:ascii="Lato" w:hAnsi="Lato" w:cs="Calibri"/>
          <w:sz w:val="24"/>
          <w:szCs w:val="24"/>
          <w:lang w:eastAsia="pl-PL"/>
        </w:rPr>
        <w:t>, że zapoznaliśmy się z projektowanymi postanowieniami umowy, stanowiącymi integralną część SWZ i akceptujemy je bez zastrzeżeń oraz zobowiązujemy się, w razie wyboru naszej oferty, do zawarcia umowy na warunkach w nich określonych w miejscu i terminie wskazanym przez Zamawiającego.</w:t>
      </w:r>
    </w:p>
    <w:p w14:paraId="6F4EDCAE" w14:textId="77777777" w:rsidR="000C7650" w:rsidRPr="00FB2641" w:rsidRDefault="000C7650" w:rsidP="00825D0C">
      <w:pPr>
        <w:numPr>
          <w:ilvl w:val="0"/>
          <w:numId w:val="28"/>
        </w:numPr>
        <w:tabs>
          <w:tab w:val="left" w:pos="993"/>
        </w:tabs>
        <w:spacing w:after="0" w:line="276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FB2641">
        <w:rPr>
          <w:rFonts w:ascii="Lato" w:hAnsi="Lato" w:cs="Calibri"/>
          <w:sz w:val="24"/>
          <w:szCs w:val="24"/>
          <w:lang w:eastAsia="pl-PL"/>
        </w:rPr>
        <w:t xml:space="preserve">, że uważamy się za związanych niniejszą ofertą na czas wskazany w SWZ, tj. </w:t>
      </w:r>
      <w:r w:rsidRPr="00FB2641">
        <w:rPr>
          <w:rFonts w:ascii="Lato" w:hAnsi="Lato" w:cs="Calibri"/>
          <w:b/>
          <w:sz w:val="24"/>
          <w:szCs w:val="24"/>
          <w:lang w:eastAsia="pl-PL"/>
        </w:rPr>
        <w:t>30 dni</w:t>
      </w:r>
      <w:r w:rsidRPr="00FB2641">
        <w:rPr>
          <w:rFonts w:ascii="Lato" w:hAnsi="Lato" w:cs="Calibri"/>
          <w:sz w:val="24"/>
          <w:szCs w:val="24"/>
          <w:lang w:eastAsia="pl-PL"/>
        </w:rPr>
        <w:t xml:space="preserve"> od daty składania ofert.</w:t>
      </w:r>
    </w:p>
    <w:p w14:paraId="3F74EBEF" w14:textId="77777777" w:rsidR="000C7650" w:rsidRPr="00FB2641" w:rsidRDefault="000C7650" w:rsidP="00825D0C">
      <w:pPr>
        <w:numPr>
          <w:ilvl w:val="0"/>
          <w:numId w:val="28"/>
        </w:numPr>
        <w:tabs>
          <w:tab w:val="left" w:pos="993"/>
        </w:tabs>
        <w:spacing w:after="0" w:line="276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bCs/>
          <w:color w:val="000000"/>
          <w:sz w:val="24"/>
          <w:szCs w:val="24"/>
          <w:lang w:eastAsia="pl-PL"/>
        </w:rPr>
        <w:t>Oświadczamy</w:t>
      </w:r>
      <w:r w:rsidRPr="00FB2641">
        <w:rPr>
          <w:rFonts w:ascii="Lato" w:hAnsi="Lato" w:cs="Calibri"/>
          <w:b/>
          <w:color w:val="000000"/>
          <w:sz w:val="24"/>
          <w:szCs w:val="24"/>
          <w:lang w:eastAsia="pl-PL"/>
        </w:rPr>
        <w:t xml:space="preserve">, </w:t>
      </w:r>
      <w:r w:rsidRPr="00FB2641">
        <w:rPr>
          <w:rFonts w:ascii="Lato" w:hAnsi="Lato" w:cs="Calibri"/>
          <w:color w:val="000000"/>
          <w:sz w:val="24"/>
          <w:szCs w:val="24"/>
          <w:lang w:eastAsia="pl-PL"/>
        </w:rPr>
        <w:t>że akceptujemy</w:t>
      </w:r>
      <w:r w:rsidRPr="00FB2641">
        <w:rPr>
          <w:rFonts w:ascii="Lato" w:hAnsi="Lato" w:cs="Calibri"/>
          <w:b/>
          <w:color w:val="000000"/>
          <w:sz w:val="24"/>
          <w:szCs w:val="24"/>
          <w:lang w:eastAsia="pl-PL"/>
        </w:rPr>
        <w:t xml:space="preserve"> </w:t>
      </w:r>
      <w:r w:rsidRPr="00FB2641">
        <w:rPr>
          <w:rFonts w:ascii="Lato" w:hAnsi="Lato" w:cs="Calibri"/>
          <w:sz w:val="24"/>
          <w:szCs w:val="24"/>
        </w:rPr>
        <w:t>termin płatności faktury do 30 dni kalendarzowych, liczony od doręczenia prawidłowo wystawionej faktury, odpowiednio dla wymagań określonych w SWZ i wzorze umowy</w:t>
      </w:r>
      <w:r w:rsidRPr="00FB2641">
        <w:rPr>
          <w:rFonts w:ascii="Lato" w:hAnsi="Lato" w:cs="Calibri"/>
          <w:sz w:val="24"/>
          <w:szCs w:val="24"/>
          <w:lang w:eastAsia="pl-PL"/>
        </w:rPr>
        <w:t>.</w:t>
      </w:r>
    </w:p>
    <w:p w14:paraId="038BF8E2" w14:textId="77777777" w:rsidR="000C7650" w:rsidRPr="00FB2641" w:rsidRDefault="000C7650" w:rsidP="00825D0C">
      <w:pPr>
        <w:numPr>
          <w:ilvl w:val="0"/>
          <w:numId w:val="28"/>
        </w:numPr>
        <w:tabs>
          <w:tab w:val="left" w:pos="993"/>
        </w:tabs>
        <w:spacing w:after="0" w:line="276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FB2641">
        <w:rPr>
          <w:rFonts w:ascii="Lato" w:hAnsi="Lato" w:cs="Calibri"/>
          <w:sz w:val="24"/>
          <w:szCs w:val="24"/>
          <w:lang w:eastAsia="pl-PL"/>
        </w:rPr>
        <w:t>, że jesteśmy</w:t>
      </w:r>
      <w:r w:rsidRPr="00FB2641">
        <w:rPr>
          <w:rFonts w:ascii="Lato" w:hAnsi="Lato" w:cs="Calibri"/>
          <w:color w:val="FF0000"/>
          <w:sz w:val="24"/>
          <w:szCs w:val="24"/>
          <w:lang w:eastAsia="pl-PL"/>
        </w:rPr>
        <w:t>* /</w:t>
      </w:r>
      <w:r w:rsidRPr="00FB2641">
        <w:rPr>
          <w:rFonts w:ascii="Lato" w:hAnsi="Lato" w:cs="Calibri"/>
          <w:sz w:val="24"/>
          <w:szCs w:val="24"/>
          <w:lang w:eastAsia="pl-PL"/>
        </w:rPr>
        <w:t xml:space="preserve"> nie jesteśmy</w:t>
      </w:r>
      <w:r w:rsidRPr="00FB2641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FB2641">
        <w:rPr>
          <w:rFonts w:ascii="Lato" w:hAnsi="Lato" w:cs="Calibri"/>
          <w:sz w:val="24"/>
          <w:szCs w:val="24"/>
          <w:lang w:eastAsia="pl-PL"/>
        </w:rPr>
        <w:t>: mikroprzedsiębiorstwem</w:t>
      </w:r>
      <w:r w:rsidRPr="00FB2641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FB2641">
        <w:rPr>
          <w:rFonts w:ascii="Lato" w:hAnsi="Lato" w:cs="Calibri"/>
          <w:sz w:val="24"/>
          <w:szCs w:val="24"/>
          <w:lang w:eastAsia="pl-PL"/>
        </w:rPr>
        <w:t>, małym przedsiębiorstwem</w:t>
      </w:r>
      <w:r w:rsidRPr="00FB2641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FB2641">
        <w:rPr>
          <w:rFonts w:ascii="Lato" w:hAnsi="Lato" w:cs="Calibri"/>
          <w:sz w:val="24"/>
          <w:szCs w:val="24"/>
          <w:lang w:eastAsia="pl-PL"/>
        </w:rPr>
        <w:t>, średnim przedsiębiorstwem</w:t>
      </w:r>
      <w:r w:rsidRPr="00FB2641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FB2641">
        <w:rPr>
          <w:rFonts w:ascii="Lato" w:hAnsi="Lato" w:cs="Calibri"/>
          <w:sz w:val="24"/>
          <w:szCs w:val="24"/>
          <w:lang w:eastAsia="pl-PL"/>
        </w:rPr>
        <w:t>.</w:t>
      </w:r>
    </w:p>
    <w:p w14:paraId="2BD7AD66" w14:textId="77777777" w:rsidR="000C7650" w:rsidRPr="00FB2641" w:rsidRDefault="000C7650" w:rsidP="00825D0C">
      <w:pPr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i/>
          <w:color w:val="FF0000"/>
          <w:sz w:val="24"/>
          <w:szCs w:val="24"/>
          <w:lang w:eastAsia="pl-PL"/>
        </w:rPr>
        <w:t>* - niepotrzebne skreślić</w:t>
      </w:r>
    </w:p>
    <w:p w14:paraId="600EF454" w14:textId="5728F961" w:rsidR="00F776C0" w:rsidRPr="00FB2641" w:rsidRDefault="00F776C0" w:rsidP="008823AC">
      <w:pPr>
        <w:widowControl w:val="0"/>
        <w:numPr>
          <w:ilvl w:val="0"/>
          <w:numId w:val="28"/>
        </w:numPr>
        <w:tabs>
          <w:tab w:val="left" w:pos="709"/>
          <w:tab w:val="left" w:pos="993"/>
        </w:tabs>
        <w:spacing w:after="0" w:line="240" w:lineRule="auto"/>
        <w:ind w:left="567" w:firstLine="0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  <w:r w:rsidRPr="00FB2641">
        <w:rPr>
          <w:rFonts w:ascii="Lato" w:hAnsi="Lato" w:cstheme="minorHAnsi"/>
          <w:bCs/>
          <w:sz w:val="24"/>
          <w:szCs w:val="24"/>
        </w:rPr>
        <w:lastRenderedPageBreak/>
        <w:t xml:space="preserve">Oświadczamy, że wykonanie niniejszego zamówienia,  zamierzamy wykonać bez udziału Podwykonawców </w:t>
      </w:r>
      <w:r w:rsidRPr="00FB2641">
        <w:rPr>
          <w:rFonts w:ascii="Lato" w:hAnsi="Lato" w:cstheme="minorHAnsi"/>
          <w:bCs/>
          <w:color w:val="FF0000"/>
          <w:sz w:val="24"/>
          <w:szCs w:val="24"/>
        </w:rPr>
        <w:t>*</w:t>
      </w:r>
      <w:r w:rsidRPr="00FB2641">
        <w:rPr>
          <w:rFonts w:ascii="Lato" w:hAnsi="Lato" w:cstheme="minorHAnsi"/>
          <w:bCs/>
          <w:sz w:val="24"/>
          <w:szCs w:val="24"/>
        </w:rPr>
        <w:t xml:space="preserve">/ z udziałem Podwykonawców </w:t>
      </w:r>
      <w:r w:rsidRPr="00FB2641">
        <w:rPr>
          <w:rFonts w:ascii="Lato" w:hAnsi="Lato" w:cstheme="minorHAnsi"/>
          <w:bCs/>
          <w:color w:val="FF0000"/>
          <w:sz w:val="24"/>
          <w:szCs w:val="24"/>
        </w:rPr>
        <w:t>*</w:t>
      </w:r>
      <w:r w:rsidRPr="00FB2641">
        <w:rPr>
          <w:rFonts w:ascii="Lato" w:hAnsi="Lato" w:cstheme="minorHAnsi"/>
          <w:bCs/>
          <w:iCs/>
          <w:sz w:val="24"/>
          <w:szCs w:val="24"/>
        </w:rPr>
        <w:t>.</w:t>
      </w:r>
    </w:p>
    <w:p w14:paraId="38C0212B" w14:textId="77777777" w:rsidR="00F776C0" w:rsidRPr="00FB2641" w:rsidRDefault="00F776C0" w:rsidP="00F776C0">
      <w:pPr>
        <w:tabs>
          <w:tab w:val="left" w:pos="426"/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  <w:r w:rsidRPr="00FB2641">
        <w:rPr>
          <w:rFonts w:ascii="Lato" w:hAnsi="Lato" w:cstheme="minorHAnsi"/>
          <w:bCs/>
          <w:sz w:val="24"/>
          <w:szCs w:val="24"/>
        </w:rPr>
        <w:t>Podwykonawcom zamierzamy powierzyć określoną część (zakres) prac, tj.:</w:t>
      </w:r>
    </w:p>
    <w:p w14:paraId="3DC5429E" w14:textId="77777777" w:rsidR="00F776C0" w:rsidRPr="00FB2641" w:rsidRDefault="00F776C0" w:rsidP="00F776C0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hAnsi="Lato" w:cstheme="minorHAnsi"/>
          <w:bCs/>
          <w:sz w:val="24"/>
          <w:szCs w:val="24"/>
        </w:rPr>
      </w:pPr>
      <w:r w:rsidRPr="00FB2641">
        <w:rPr>
          <w:rFonts w:ascii="Lato" w:hAnsi="Lato" w:cstheme="minorHAnsi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39972A0" w14:textId="77777777" w:rsidR="00F776C0" w:rsidRPr="00FB2641" w:rsidRDefault="00F776C0" w:rsidP="00F776C0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  <w:r w:rsidRPr="00FB2641">
        <w:rPr>
          <w:rFonts w:ascii="Lato" w:eastAsia="Times New Roman" w:hAnsi="Lato" w:cstheme="minorHAnsi"/>
          <w:bCs/>
          <w:sz w:val="24"/>
          <w:szCs w:val="24"/>
          <w:lang w:eastAsia="pl-PL"/>
        </w:rPr>
        <w:t xml:space="preserve">……...............................................................................................................................................      </w:t>
      </w:r>
    </w:p>
    <w:p w14:paraId="40CF4C0D" w14:textId="77777777" w:rsidR="00F776C0" w:rsidRPr="00FB2641" w:rsidRDefault="00F776C0" w:rsidP="00F776C0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theme="minorHAnsi"/>
          <w:bCs/>
          <w:i/>
          <w:sz w:val="24"/>
          <w:szCs w:val="24"/>
          <w:lang w:eastAsia="pl-PL"/>
        </w:rPr>
      </w:pPr>
      <w:r w:rsidRPr="00FB2641">
        <w:rPr>
          <w:rFonts w:ascii="Lato" w:eastAsia="Times New Roman" w:hAnsi="Lato" w:cstheme="minorHAnsi"/>
          <w:bCs/>
          <w:i/>
          <w:sz w:val="24"/>
          <w:szCs w:val="24"/>
          <w:lang w:eastAsia="pl-PL"/>
        </w:rPr>
        <w:t>(Firma (nazwa) Podwykonawcy / Zakres prac wykonywanych przez Podwykonawcę o ile są znani na etapie składania ofert)</w:t>
      </w:r>
    </w:p>
    <w:p w14:paraId="46151500" w14:textId="6BA56616" w:rsidR="00F776C0" w:rsidRPr="00FB2641" w:rsidRDefault="00F776C0" w:rsidP="00F776C0">
      <w:pPr>
        <w:tabs>
          <w:tab w:val="left" w:pos="993"/>
        </w:tabs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theme="minorHAnsi"/>
          <w:bCs/>
          <w:i/>
          <w:color w:val="FF0000"/>
          <w:sz w:val="24"/>
          <w:szCs w:val="24"/>
        </w:rPr>
        <w:t>* - niepotrzebne skreślić</w:t>
      </w:r>
    </w:p>
    <w:p w14:paraId="0C23FDD8" w14:textId="0D9CFF55" w:rsidR="000C7650" w:rsidRPr="00FB2641" w:rsidRDefault="000C7650" w:rsidP="008823AC">
      <w:pPr>
        <w:numPr>
          <w:ilvl w:val="0"/>
          <w:numId w:val="28"/>
        </w:numPr>
        <w:tabs>
          <w:tab w:val="left" w:pos="993"/>
        </w:tabs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</w:rPr>
        <w:t xml:space="preserve">Oświadczamy, iż w cenie oferty uwzględniliśmy koszty i zakres całości przedmiotu zamówienia oraz, że oferujemy przedmiot zamówienia zgodny z wymaganiami i warunkami opisanymi oraz określonymi przez Zamawiającego w SWZ. </w:t>
      </w:r>
    </w:p>
    <w:p w14:paraId="5BCE0E80" w14:textId="77777777" w:rsidR="001D6DBE" w:rsidRPr="00FB2641" w:rsidRDefault="001D6DBE" w:rsidP="008823AC">
      <w:pPr>
        <w:numPr>
          <w:ilvl w:val="0"/>
          <w:numId w:val="28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hAnsi="Lato" w:cs="Calibri"/>
          <w:i/>
          <w:color w:val="FF0000"/>
          <w:sz w:val="24"/>
          <w:szCs w:val="24"/>
          <w:lang w:eastAsia="pl-PL"/>
        </w:rPr>
      </w:pPr>
      <w:r w:rsidRPr="00FB2641">
        <w:rPr>
          <w:rFonts w:ascii="Lato" w:hAnsi="Lato" w:cs="Calibri"/>
          <w:bCs/>
          <w:iCs/>
          <w:sz w:val="24"/>
          <w:szCs w:val="24"/>
        </w:rPr>
        <w:t>Oświadczamy</w:t>
      </w:r>
      <w:r w:rsidRPr="00FB2641">
        <w:rPr>
          <w:rFonts w:ascii="Lato" w:hAnsi="Lato" w:cs="Calibri"/>
          <w:iCs/>
          <w:sz w:val="24"/>
          <w:szCs w:val="24"/>
        </w:rPr>
        <w:t xml:space="preserve">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2016r. oraz zgodnie ustawą z dnia 10 maja 2018r. </w:t>
      </w:r>
      <w:r w:rsidRPr="00FB2641">
        <w:rPr>
          <w:rFonts w:ascii="Lato" w:hAnsi="Lato" w:cs="Calibri"/>
          <w:iCs/>
          <w:sz w:val="24"/>
          <w:szCs w:val="24"/>
        </w:rPr>
        <w:br/>
        <w:t>o ochronie danych osobowych (tekst jednolity: Dziennik Ustaw z 2019r. poz. 1781),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</w:p>
    <w:p w14:paraId="1708D2FF" w14:textId="77777777" w:rsidR="00302ADA" w:rsidRPr="00FB2641" w:rsidRDefault="00302ADA" w:rsidP="00302ADA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 w:cs="Calibri"/>
          <w:i/>
          <w:color w:val="FF0000"/>
          <w:sz w:val="24"/>
          <w:szCs w:val="24"/>
          <w:lang w:eastAsia="pl-PL"/>
        </w:rPr>
      </w:pPr>
    </w:p>
    <w:p w14:paraId="1783F740" w14:textId="77777777" w:rsidR="000C7650" w:rsidRPr="00FB2641" w:rsidRDefault="000C7650" w:rsidP="008823AC">
      <w:pPr>
        <w:pStyle w:val="Akapitzlist"/>
        <w:numPr>
          <w:ilvl w:val="0"/>
          <w:numId w:val="28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FB2641">
        <w:rPr>
          <w:rFonts w:ascii="Lato" w:hAnsi="Lato" w:cs="Calibri"/>
          <w:b/>
          <w:sz w:val="24"/>
          <w:szCs w:val="24"/>
          <w:lang w:eastAsia="pl-PL"/>
        </w:rPr>
        <w:t>,</w:t>
      </w:r>
      <w:r w:rsidRPr="00FB2641">
        <w:rPr>
          <w:rFonts w:ascii="Lato" w:hAnsi="Lato" w:cs="Calibri"/>
          <w:sz w:val="24"/>
          <w:szCs w:val="24"/>
          <w:lang w:eastAsia="pl-PL"/>
        </w:rPr>
        <w:t xml:space="preserve"> że deklarujemy doręczanie faktur:</w:t>
      </w:r>
    </w:p>
    <w:p w14:paraId="3CB11F94" w14:textId="20989B55" w:rsidR="0084293F" w:rsidRPr="00FB2641" w:rsidRDefault="0084293F" w:rsidP="008823AC">
      <w:pPr>
        <w:pStyle w:val="Tekstpodstawowy"/>
        <w:numPr>
          <w:ilvl w:val="0"/>
          <w:numId w:val="54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FB2641">
        <w:rPr>
          <w:rFonts w:ascii="Lato" w:hAnsi="Lato"/>
          <w:sz w:val="24"/>
          <w:szCs w:val="24"/>
          <w:lang w:val="pl-PL" w:eastAsia="pl-PL"/>
        </w:rPr>
        <w:t xml:space="preserve">w formie papierowej pod warunkiem doręczenia wraz z wymaganymi załącznikami na adres: Agencja Rozwoju Miasta Krakowa Sp. z o.o., ul. </w:t>
      </w:r>
      <w:r w:rsidR="001C109B" w:rsidRPr="00FB2641">
        <w:rPr>
          <w:rFonts w:ascii="Lato" w:hAnsi="Lato"/>
          <w:sz w:val="24"/>
          <w:szCs w:val="24"/>
          <w:lang w:val="pl-PL" w:eastAsia="pl-PL"/>
        </w:rPr>
        <w:t>Kopernika 19, 31</w:t>
      </w:r>
      <w:r w:rsidRPr="00FB2641">
        <w:rPr>
          <w:rFonts w:ascii="Lato" w:hAnsi="Lato"/>
          <w:sz w:val="24"/>
          <w:szCs w:val="24"/>
          <w:lang w:val="pl-PL" w:eastAsia="pl-PL"/>
        </w:rPr>
        <w:t>-</w:t>
      </w:r>
      <w:r w:rsidR="001C109B" w:rsidRPr="00FB2641">
        <w:rPr>
          <w:rFonts w:ascii="Lato" w:hAnsi="Lato"/>
          <w:sz w:val="24"/>
          <w:szCs w:val="24"/>
          <w:lang w:val="pl-PL" w:eastAsia="pl-PL"/>
        </w:rPr>
        <w:t>501</w:t>
      </w:r>
      <w:r w:rsidRPr="00FB2641">
        <w:rPr>
          <w:rFonts w:ascii="Lato" w:hAnsi="Lato"/>
          <w:sz w:val="24"/>
          <w:szCs w:val="24"/>
          <w:lang w:val="pl-PL" w:eastAsia="pl-PL"/>
        </w:rPr>
        <w:t xml:space="preserve"> Kraków – sekretariat *,</w:t>
      </w:r>
    </w:p>
    <w:p w14:paraId="7215359F" w14:textId="77777777" w:rsidR="0084293F" w:rsidRPr="00FB2641" w:rsidRDefault="0084293F" w:rsidP="008823AC">
      <w:pPr>
        <w:pStyle w:val="Tekstpodstawowy"/>
        <w:numPr>
          <w:ilvl w:val="0"/>
          <w:numId w:val="54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FB2641">
        <w:rPr>
          <w:rFonts w:ascii="Lato" w:hAnsi="Lato"/>
          <w:sz w:val="24"/>
          <w:szCs w:val="24"/>
          <w:lang w:val="pl-PL" w:eastAsia="pl-PL"/>
        </w:rPr>
        <w:t xml:space="preserve">w formie elektronicznej pod warunkiem przesłania wraz z wymaganymi załącznikami na adres: </w:t>
      </w:r>
      <w:hyperlink r:id="rId9" w:history="1">
        <w:r w:rsidRPr="00FB2641">
          <w:rPr>
            <w:rStyle w:val="Hipercze"/>
            <w:rFonts w:ascii="Lato" w:hAnsi="Lato"/>
            <w:sz w:val="24"/>
            <w:szCs w:val="24"/>
            <w:lang w:val="pl-PL" w:eastAsia="pl-PL"/>
          </w:rPr>
          <w:t>faktury@armk.pl</w:t>
        </w:r>
      </w:hyperlink>
      <w:r w:rsidRPr="00FB2641">
        <w:rPr>
          <w:rFonts w:ascii="Lato" w:hAnsi="Lato"/>
          <w:sz w:val="24"/>
          <w:szCs w:val="24"/>
          <w:lang w:val="pl-PL" w:eastAsia="pl-PL"/>
        </w:rPr>
        <w:t xml:space="preserve"> *,</w:t>
      </w:r>
    </w:p>
    <w:p w14:paraId="32B71231" w14:textId="77777777" w:rsidR="0084293F" w:rsidRPr="00FB2641" w:rsidRDefault="0084293F" w:rsidP="008823AC">
      <w:pPr>
        <w:pStyle w:val="Tekstpodstawowy"/>
        <w:numPr>
          <w:ilvl w:val="0"/>
          <w:numId w:val="54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FB2641">
        <w:rPr>
          <w:rFonts w:ascii="Lato" w:hAnsi="Lato"/>
          <w:sz w:val="24"/>
          <w:szCs w:val="24"/>
          <w:lang w:val="pl-PL" w:eastAsia="pl-PL"/>
        </w:rPr>
        <w:t xml:space="preserve">w formie ustrukturyzowanej faktury elektronicznej wraz z wymaganymi załącznikami pod warunkiem przesłania na adres Platformy Elektronicznego Fakturowania: </w:t>
      </w:r>
      <w:hyperlink r:id="rId10" w:history="1">
        <w:r w:rsidRPr="00FB2641">
          <w:rPr>
            <w:rStyle w:val="Hipercze"/>
            <w:rFonts w:ascii="Lato" w:hAnsi="Lato"/>
            <w:sz w:val="24"/>
            <w:szCs w:val="24"/>
            <w:lang w:val="pl-PL" w:eastAsia="pl-PL"/>
          </w:rPr>
          <w:t>https://www.brokerinfinite.efaktura.gov.pl/</w:t>
        </w:r>
      </w:hyperlink>
      <w:r w:rsidRPr="00FB2641">
        <w:rPr>
          <w:rFonts w:ascii="Lato" w:hAnsi="Lato"/>
          <w:sz w:val="24"/>
          <w:szCs w:val="24"/>
          <w:lang w:val="pl-PL" w:eastAsia="pl-PL"/>
        </w:rPr>
        <w:t xml:space="preserve">  </w:t>
      </w:r>
    </w:p>
    <w:p w14:paraId="3441BE57" w14:textId="77777777" w:rsidR="000C7650" w:rsidRPr="00FB2641" w:rsidRDefault="0084293F" w:rsidP="0084293F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/>
          <w:sz w:val="24"/>
          <w:szCs w:val="24"/>
          <w:lang w:eastAsia="pl-PL"/>
        </w:rPr>
        <w:t>Nazwa skrzynki – AGENCJA ROZWOJU MIASTA KRAKOWA SP. Z O.O.; Skrócona nazwa skrzynki – AGENCJA ROZWOJU MIASTA KRAKOWA; Numer PEPPOL – 6751698978 *,</w:t>
      </w:r>
    </w:p>
    <w:p w14:paraId="592FCF98" w14:textId="77777777" w:rsidR="000C7650" w:rsidRPr="00FB2641" w:rsidRDefault="000C7650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Lato" w:hAnsi="Lato" w:cs="Lato"/>
          <w:color w:val="FF0000"/>
          <w:sz w:val="24"/>
          <w:szCs w:val="24"/>
          <w:lang w:eastAsia="pl-PL"/>
        </w:rPr>
        <w:t xml:space="preserve"> </w:t>
      </w:r>
      <w:r w:rsidRPr="00FB2641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* - niepotrzebne skreślić</w:t>
      </w:r>
    </w:p>
    <w:p w14:paraId="1A3BD8B5" w14:textId="77777777" w:rsidR="000C7650" w:rsidRPr="00FB2641" w:rsidRDefault="000C7650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 w:cs="Calibri"/>
          <w:i/>
          <w:iCs/>
          <w:color w:val="FF0000"/>
          <w:sz w:val="24"/>
          <w:szCs w:val="24"/>
          <w:lang w:eastAsia="pl-PL"/>
        </w:rPr>
      </w:pPr>
    </w:p>
    <w:p w14:paraId="04F54D1B" w14:textId="77777777" w:rsidR="000C7650" w:rsidRPr="00FB2641" w:rsidRDefault="000C7650" w:rsidP="008823AC">
      <w:pPr>
        <w:numPr>
          <w:ilvl w:val="0"/>
          <w:numId w:val="28"/>
        </w:numPr>
        <w:tabs>
          <w:tab w:val="clear" w:pos="0"/>
          <w:tab w:val="num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FB2641">
        <w:rPr>
          <w:rFonts w:ascii="Lato" w:hAnsi="Lato" w:cs="Calibri"/>
          <w:sz w:val="24"/>
          <w:szCs w:val="24"/>
          <w:lang w:eastAsia="pl-PL"/>
        </w:rPr>
        <w:t>, iż wpłata wynagrodzenia powinna być dokonana na rachunek bankowy Wykonawcy o numerze konta:</w:t>
      </w:r>
    </w:p>
    <w:p w14:paraId="519BC4DF" w14:textId="53206440" w:rsidR="000C7650" w:rsidRPr="00FB2641" w:rsidRDefault="000C7650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………………………………………………….…………………………………Bank: …………………………*</w:t>
      </w:r>
    </w:p>
    <w:p w14:paraId="5FDC8477" w14:textId="77777777" w:rsidR="000C7650" w:rsidRPr="00FB2641" w:rsidRDefault="000C7650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i/>
          <w:color w:val="FF0000"/>
          <w:sz w:val="24"/>
          <w:szCs w:val="24"/>
          <w:lang w:eastAsia="pl-PL"/>
        </w:rPr>
        <w:lastRenderedPageBreak/>
        <w:t>* - należy odpowiednio wypełnić</w:t>
      </w:r>
    </w:p>
    <w:p w14:paraId="29D2A0D3" w14:textId="77777777" w:rsidR="000C7650" w:rsidRPr="00FB2641" w:rsidRDefault="000C7650" w:rsidP="008823AC">
      <w:pPr>
        <w:pStyle w:val="Akapitzlist"/>
        <w:numPr>
          <w:ilvl w:val="0"/>
          <w:numId w:val="28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</w:rPr>
        <w:t>Oświadczamy</w:t>
      </w:r>
      <w:r w:rsidRPr="00FB2641">
        <w:rPr>
          <w:rFonts w:ascii="Lato" w:hAnsi="Lato" w:cs="Calibri"/>
          <w:sz w:val="24"/>
          <w:szCs w:val="24"/>
        </w:rPr>
        <w:t>, iż jesteśmy/nie jesteśmy czynnym podatnikiem podatku od towarów i usług (VAT)</w:t>
      </w:r>
      <w:r w:rsidRPr="00FB2641">
        <w:rPr>
          <w:rFonts w:ascii="Lato" w:hAnsi="Lato" w:cs="Calibri"/>
          <w:color w:val="FF0000"/>
          <w:sz w:val="24"/>
          <w:szCs w:val="24"/>
        </w:rPr>
        <w:t>*.</w:t>
      </w:r>
    </w:p>
    <w:p w14:paraId="10707F18" w14:textId="77777777" w:rsidR="000C7650" w:rsidRPr="00FB2641" w:rsidRDefault="000C7650">
      <w:pPr>
        <w:pStyle w:val="Akapitzlist"/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i/>
          <w:iCs/>
          <w:color w:val="FF0000"/>
          <w:sz w:val="24"/>
          <w:szCs w:val="24"/>
        </w:rPr>
        <w:t>* - niepotrzebne skreślić</w:t>
      </w:r>
    </w:p>
    <w:p w14:paraId="46C87749" w14:textId="37609FA6" w:rsidR="000C7650" w:rsidRPr="00FB2641" w:rsidRDefault="000C7650" w:rsidP="008823AC">
      <w:pPr>
        <w:pStyle w:val="Akapitzlist"/>
        <w:numPr>
          <w:ilvl w:val="0"/>
          <w:numId w:val="18"/>
        </w:numPr>
        <w:tabs>
          <w:tab w:val="clear" w:pos="0"/>
          <w:tab w:val="num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Oświadczamy, iż osobą upoważnioną do kontaktów z Zamawiającym w zakresie złożonej oferty oraz w sprawach dotyczących ewentualnej realizacji umowy</w:t>
      </w:r>
      <w:r w:rsidR="00302ADA" w:rsidRPr="00FB2641">
        <w:rPr>
          <w:rFonts w:ascii="Lato" w:hAnsi="Lato" w:cs="Calibri"/>
          <w:sz w:val="24"/>
          <w:szCs w:val="24"/>
          <w:lang w:eastAsia="pl-PL"/>
        </w:rPr>
        <w:t xml:space="preserve"> </w:t>
      </w:r>
      <w:r w:rsidRPr="00FB2641">
        <w:rPr>
          <w:rFonts w:ascii="Lato" w:hAnsi="Lato" w:cs="Calibri"/>
          <w:sz w:val="24"/>
          <w:szCs w:val="24"/>
          <w:lang w:eastAsia="pl-PL"/>
        </w:rPr>
        <w:t xml:space="preserve">jest: ………………………..…………………………………………………….……….…………….., </w:t>
      </w:r>
    </w:p>
    <w:p w14:paraId="139514DF" w14:textId="3B9D2119" w:rsidR="000C7650" w:rsidRPr="00FB2641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e-mail: ……………………………………….…………., tel.: ………………………………………………….</w:t>
      </w:r>
    </w:p>
    <w:p w14:paraId="594E7152" w14:textId="77777777" w:rsidR="000C7650" w:rsidRPr="00FB2641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(można wypełnić fakultatywnie)</w:t>
      </w:r>
      <w:r w:rsidRPr="00FB2641">
        <w:rPr>
          <w:rFonts w:ascii="Lato" w:hAnsi="Lato" w:cs="Calibri"/>
          <w:color w:val="FF0000"/>
          <w:sz w:val="24"/>
          <w:szCs w:val="24"/>
          <w:lang w:eastAsia="pl-PL"/>
        </w:rPr>
        <w:t>,</w:t>
      </w:r>
    </w:p>
    <w:p w14:paraId="315E4D7A" w14:textId="77777777" w:rsidR="000C7650" w:rsidRPr="00FB2641" w:rsidRDefault="000C7650" w:rsidP="008823AC">
      <w:pPr>
        <w:pStyle w:val="Akapitzlist"/>
        <w:numPr>
          <w:ilvl w:val="0"/>
          <w:numId w:val="18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Oświadczamy, że wybór oferty:</w:t>
      </w:r>
    </w:p>
    <w:p w14:paraId="09CF1060" w14:textId="2F656FF2" w:rsidR="000C7650" w:rsidRPr="00FB2641" w:rsidRDefault="000C7650" w:rsidP="008823AC">
      <w:pPr>
        <w:pStyle w:val="Akapitzlist"/>
        <w:numPr>
          <w:ilvl w:val="2"/>
          <w:numId w:val="2"/>
        </w:numPr>
        <w:tabs>
          <w:tab w:val="clear" w:pos="1980"/>
          <w:tab w:val="num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>nie będzie prowadził do powstania u Zamawiającego obowiązku podatkowego zgodnie przepisami ustawy o podatku od towarów i usług,*</w:t>
      </w:r>
    </w:p>
    <w:p w14:paraId="67B3D830" w14:textId="6184594C" w:rsidR="000C7650" w:rsidRPr="00FB2641" w:rsidRDefault="000C7650" w:rsidP="008823AC">
      <w:pPr>
        <w:pStyle w:val="Akapitzlist"/>
        <w:numPr>
          <w:ilvl w:val="2"/>
          <w:numId w:val="2"/>
        </w:numPr>
        <w:tabs>
          <w:tab w:val="clear" w:pos="1980"/>
          <w:tab w:val="num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 xml:space="preserve">będzie prowadził do powstania u Zamawiającego obowiązku podatkowego zgodnie z przepisami ustawy o podatku od towarów i usług*. </w:t>
      </w:r>
    </w:p>
    <w:p w14:paraId="797994CE" w14:textId="77777777" w:rsidR="000C7650" w:rsidRPr="00FB2641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 xml:space="preserve">Powyższy obowiązek podatkowy będzie dotyczył </w:t>
      </w:r>
    </w:p>
    <w:p w14:paraId="484EAE34" w14:textId="52250E35" w:rsidR="000C7650" w:rsidRPr="00FB2641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 </w:t>
      </w:r>
    </w:p>
    <w:p w14:paraId="0D7DD50A" w14:textId="77777777" w:rsidR="000C7650" w:rsidRPr="00FB2641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(Należy wpisać nazwę /rodzaj towaru lub usługi, które będą prowadziły do powstania u Zamawiającego obowiązku podatkowego zgodnie z przepisami o podatku od towarów i usług)</w:t>
      </w:r>
      <w:r w:rsidRPr="00FB2641">
        <w:rPr>
          <w:rFonts w:ascii="Lato" w:hAnsi="Lato" w:cs="Calibri"/>
          <w:sz w:val="24"/>
          <w:szCs w:val="24"/>
          <w:lang w:eastAsia="pl-PL"/>
        </w:rPr>
        <w:t xml:space="preserve"> objętych przedmiotem zamówienia. *</w:t>
      </w:r>
    </w:p>
    <w:p w14:paraId="49349DFE" w14:textId="77777777" w:rsidR="000C7650" w:rsidRPr="00FB2641" w:rsidRDefault="000C7650" w:rsidP="008823AC">
      <w:pPr>
        <w:numPr>
          <w:ilvl w:val="0"/>
          <w:numId w:val="18"/>
        </w:numPr>
        <w:tabs>
          <w:tab w:val="left" w:pos="993"/>
        </w:tabs>
        <w:spacing w:after="0" w:line="480" w:lineRule="auto"/>
        <w:ind w:left="567" w:right="1" w:firstLine="0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</w:rPr>
        <w:t xml:space="preserve">Załączniki: </w:t>
      </w:r>
    </w:p>
    <w:p w14:paraId="7C5315CB" w14:textId="77777777" w:rsidR="00572DC5" w:rsidRPr="00FB2641" w:rsidRDefault="00572DC5" w:rsidP="008823AC">
      <w:pPr>
        <w:pStyle w:val="Akapitzlist"/>
        <w:numPr>
          <w:ilvl w:val="0"/>
          <w:numId w:val="87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/>
          <w:sz w:val="24"/>
          <w:szCs w:val="24"/>
        </w:rPr>
        <w:t xml:space="preserve">Oświadczenie o spełnianiu warunków udziału w postępowaniu i braku podstaw do wykluczenia – odpowiednio do wzoru stanowiącego Załącznik 2 do SWZ, </w:t>
      </w:r>
    </w:p>
    <w:p w14:paraId="02A97883" w14:textId="3652608F" w:rsidR="000C7650" w:rsidRPr="00FB2641" w:rsidRDefault="000C7650" w:rsidP="008823AC">
      <w:pPr>
        <w:numPr>
          <w:ilvl w:val="0"/>
          <w:numId w:val="27"/>
        </w:numPr>
        <w:tabs>
          <w:tab w:val="left" w:pos="993"/>
          <w:tab w:val="left" w:leader="dot" w:pos="3544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sz w:val="24"/>
          <w:szCs w:val="24"/>
        </w:rPr>
        <w:t>…….</w:t>
      </w:r>
    </w:p>
    <w:p w14:paraId="3A80D8C3" w14:textId="77777777" w:rsidR="000C7650" w:rsidRPr="00FB2641" w:rsidRDefault="000C7650">
      <w:pPr>
        <w:tabs>
          <w:tab w:val="left" w:pos="993"/>
          <w:tab w:val="left" w:leader="dot" w:pos="3544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i/>
          <w:iCs/>
          <w:color w:val="FF0000"/>
          <w:sz w:val="24"/>
          <w:szCs w:val="24"/>
        </w:rPr>
        <w:t>Uwaga! Miejsca wykropkowane i/lub oznaczone „*” we wzorze formularza oferty i wzorach załączników do SWZ Wykonawca zobowiązany jest odpowiednio do ich treści wypełnić lub skreślić.</w:t>
      </w:r>
    </w:p>
    <w:p w14:paraId="7C0890E4" w14:textId="41F560D5" w:rsidR="000C7650" w:rsidRPr="00FB2641" w:rsidRDefault="00825D0C" w:rsidP="00210B2F">
      <w:pPr>
        <w:suppressAutoHyphens w:val="0"/>
        <w:spacing w:after="0" w:line="240" w:lineRule="auto"/>
        <w:jc w:val="right"/>
        <w:rPr>
          <w:rFonts w:ascii="Lato" w:hAnsi="Lato"/>
          <w:sz w:val="24"/>
          <w:szCs w:val="24"/>
        </w:rPr>
      </w:pPr>
      <w:r>
        <w:rPr>
          <w:rFonts w:ascii="Lato" w:eastAsia="Times New Roman" w:hAnsi="Lato"/>
          <w:b/>
          <w:bCs/>
          <w:color w:val="000000"/>
          <w:sz w:val="24"/>
          <w:szCs w:val="24"/>
          <w:lang w:eastAsia="pl-PL"/>
        </w:rPr>
        <w:br w:type="page"/>
      </w:r>
      <w:r w:rsidR="000C7650" w:rsidRPr="00FB2641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2 do SWZ</w:t>
      </w:r>
    </w:p>
    <w:p w14:paraId="6FAB6E24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wraz z ofertą.</w:t>
      </w:r>
    </w:p>
    <w:p w14:paraId="1EAD49E6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78F8C8E7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OŚWIADCZENIA WYKONAWCY</w:t>
      </w:r>
    </w:p>
    <w:p w14:paraId="7B4049A3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6C55FF01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>DOTYCZĄCE SPEŁNIANIA WARUNKÓW UDZIAŁU W POSTĘPOWANIU</w:t>
      </w:r>
    </w:p>
    <w:p w14:paraId="3A24AEE4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2C563F77" w14:textId="7D90AEE1" w:rsidR="000C7650" w:rsidRPr="00FB2641" w:rsidRDefault="000C7650" w:rsidP="006310F3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 xml:space="preserve">Na potrzeby postępowania o udzielenie zamówienia publicznego </w:t>
      </w:r>
      <w:r w:rsidR="008550E9" w:rsidRPr="00FB2641">
        <w:rPr>
          <w:rFonts w:ascii="Lato" w:hAnsi="Lato" w:cs="Calibri"/>
          <w:b/>
          <w:bCs/>
          <w:i/>
          <w:sz w:val="24"/>
          <w:szCs w:val="24"/>
          <w:lang w:eastAsia="pl-PL"/>
        </w:rPr>
        <w:t>na</w:t>
      </w:r>
      <w:r w:rsidR="008550E9" w:rsidRPr="00FB2641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 xml:space="preserve"> </w:t>
      </w:r>
      <w:r w:rsidR="008550E9" w:rsidRPr="00FB2641">
        <w:rPr>
          <w:rFonts w:ascii="Lato" w:hAnsi="Lato" w:cs="Calibri"/>
          <w:b/>
          <w:bCs/>
          <w:i/>
          <w:iCs/>
          <w:sz w:val="24"/>
          <w:szCs w:val="24"/>
        </w:rPr>
        <w:t xml:space="preserve">wyłonienie Wykonawcy w zakresie </w:t>
      </w:r>
      <w:r w:rsidR="008550E9" w:rsidRPr="00FB2641">
        <w:rPr>
          <w:rFonts w:ascii="Lato" w:hAnsi="Lato" w:cs="Lato"/>
          <w:b/>
          <w:bCs/>
          <w:i/>
          <w:sz w:val="24"/>
          <w:szCs w:val="24"/>
        </w:rPr>
        <w:t xml:space="preserve">zapewnienia obsługi technicznej w Centrum Kongresowym ICE Kraków </w:t>
      </w:r>
      <w:r w:rsidR="00E7790B" w:rsidRPr="00FB2641">
        <w:rPr>
          <w:rFonts w:ascii="Lato" w:hAnsi="Lato" w:cs="Lato"/>
          <w:b/>
          <w:bCs/>
          <w:i/>
          <w:sz w:val="24"/>
          <w:szCs w:val="24"/>
        </w:rPr>
        <w:t xml:space="preserve">sukcesywnie przez okres 12 miesięcy, </w:t>
      </w:r>
      <w:r w:rsidRPr="00FB2641">
        <w:rPr>
          <w:rFonts w:ascii="Lato" w:eastAsia="Times New Roman" w:hAnsi="Lato" w:cs="Calibri"/>
          <w:sz w:val="24"/>
          <w:szCs w:val="24"/>
          <w:lang w:eastAsia="pl-PL"/>
        </w:rPr>
        <w:t>oświadczamy, co następuje:</w:t>
      </w:r>
    </w:p>
    <w:p w14:paraId="03CD7B85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7D085522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43B705EB" w14:textId="77777777" w:rsidR="001D6DBE" w:rsidRPr="00FB2641" w:rsidRDefault="001D6DBE" w:rsidP="00174E33">
      <w:pPr>
        <w:tabs>
          <w:tab w:val="left" w:pos="567"/>
        </w:tabs>
        <w:ind w:left="567"/>
        <w:jc w:val="center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INFORMACJA DOTYCZĄCA WYKONAWCY:</w:t>
      </w:r>
    </w:p>
    <w:p w14:paraId="5F6AD8EB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Oświadczamy, że spełniamy warunki udziału w postępowaniu określone przez Zamawiającego w SWZ.</w:t>
      </w:r>
    </w:p>
    <w:p w14:paraId="21109354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</w:p>
    <w:p w14:paraId="13F0BCD5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INFORMACJA W ZWIĄZKU Z POLEGANIEM NA ZASOBACH INNYCH PODMIOTÓW:</w:t>
      </w:r>
    </w:p>
    <w:p w14:paraId="1588FD84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Oświadczamy, że w celu wykazania spełniania warunków udziału w postępowaniu, określonych przez Zamawiającego w SWZ, polegamy na zasobach następującego/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 podmiotu/ów: </w:t>
      </w:r>
    </w:p>
    <w:p w14:paraId="43726507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</w:t>
      </w:r>
      <w:r w:rsidR="00174E33"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</w:t>
      </w:r>
    </w:p>
    <w:p w14:paraId="169AA09A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w następującym zakresie: </w:t>
      </w:r>
    </w:p>
    <w:p w14:paraId="450FEC5E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………………………………………………………………………….………………………………………………………………………………</w:t>
      </w:r>
      <w:r w:rsidR="00174E33"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…………………………………………………………………………….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</w:t>
      </w:r>
    </w:p>
    <w:p w14:paraId="0EEBA360" w14:textId="77777777" w:rsidR="001D6DBE" w:rsidRPr="00FB2641" w:rsidRDefault="001D6DBE" w:rsidP="00174E33">
      <w:pPr>
        <w:tabs>
          <w:tab w:val="left" w:pos="567"/>
        </w:tabs>
        <w:ind w:left="567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podmiot/y i określić odpowiedni zakres dla wskazanego podmiotu/ów - o ile dotyczy)*</w:t>
      </w:r>
    </w:p>
    <w:p w14:paraId="00E74975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OŚWIADCZENIE DOTYCZĄCE PODMIOTU, NA KTÓREGO ZASOBY POWOŁUJE SIĘ WYKONAWCA:</w:t>
      </w:r>
    </w:p>
    <w:p w14:paraId="43F9CE18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Oświadczamy, że w stosunku do następującego/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 podmiotu/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tów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>, na którego/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 zasoby powołujemy się w niniejszym postępowaniu, tj.: </w:t>
      </w:r>
    </w:p>
    <w:p w14:paraId="61643839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………………………………………………………………………….……………………………………………………………………………</w:t>
      </w:r>
      <w:r w:rsidR="00174E33"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</w:t>
      </w:r>
    </w:p>
    <w:p w14:paraId="5CCDCF47" w14:textId="77777777" w:rsidR="001D6DBE" w:rsidRPr="00FB2641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- o ile dotyczy)* </w:t>
      </w:r>
    </w:p>
    <w:p w14:paraId="5E95B833" w14:textId="77777777" w:rsidR="000C7650" w:rsidRPr="00FB2641" w:rsidRDefault="001D6DBE" w:rsidP="00174E33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nie zachodzą podstawy wykluczenia z postępowania o udzielenie zamówienia.</w:t>
      </w:r>
    </w:p>
    <w:p w14:paraId="30C85B76" w14:textId="77777777" w:rsidR="000C7650" w:rsidRPr="00FB2641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1699D07" w14:textId="77777777" w:rsidR="000C7650" w:rsidRPr="00FB2641" w:rsidRDefault="000C7650" w:rsidP="009B28CC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>OŚWIADCZENIA DOTYCZĄCE WYKONAWCY:</w:t>
      </w:r>
    </w:p>
    <w:p w14:paraId="1BB9E33F" w14:textId="77777777" w:rsidR="000C7650" w:rsidRPr="00FB2641" w:rsidRDefault="000C7650" w:rsidP="00143BCB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lastRenderedPageBreak/>
        <w:t xml:space="preserve">Oświadczamy, że spełniamy warunki udziału w postępowaniu, o których mowa w art. 112 ustawy </w:t>
      </w:r>
      <w:proofErr w:type="spellStart"/>
      <w:r w:rsidRPr="00FB2641">
        <w:rPr>
          <w:rFonts w:ascii="Lato" w:eastAsia="Times New Roman" w:hAnsi="Lato" w:cs="Calibri"/>
          <w:sz w:val="24"/>
          <w:szCs w:val="24"/>
          <w:lang w:eastAsia="pl-PL"/>
        </w:rPr>
        <w:t>Pzp</w:t>
      </w:r>
      <w:proofErr w:type="spellEnd"/>
      <w:r w:rsidRPr="00FB2641">
        <w:rPr>
          <w:rFonts w:ascii="Lato" w:eastAsia="Times New Roman" w:hAnsi="Lato" w:cs="Calibri"/>
          <w:sz w:val="24"/>
          <w:szCs w:val="24"/>
          <w:lang w:eastAsia="pl-PL"/>
        </w:rPr>
        <w:t xml:space="preserve"> i opisane w SWZ, a w szczególności:</w:t>
      </w:r>
    </w:p>
    <w:p w14:paraId="454FA939" w14:textId="77777777" w:rsidR="000C7650" w:rsidRPr="00FB2641" w:rsidRDefault="000C7650" w:rsidP="008823AC">
      <w:pPr>
        <w:numPr>
          <w:ilvl w:val="6"/>
          <w:numId w:val="13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>Oświadczamy, że znajdujemy się w sytuacji ekonomicznej lub finansowej pozwalającej, na realizację zamówienia, tj.:</w:t>
      </w:r>
    </w:p>
    <w:p w14:paraId="734EB7AA" w14:textId="2D591FFF" w:rsidR="000C7650" w:rsidRPr="00FB2641" w:rsidRDefault="000C7650" w:rsidP="008823AC">
      <w:pPr>
        <w:numPr>
          <w:ilvl w:val="1"/>
          <w:numId w:val="32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 xml:space="preserve">jesteśmy ubezpieczeni od odpowiedzialności cywilnej w zakresie prowadzonej działalności gospodarczej związanej z przedmiotem zamówienia, przy czym kwota ubezpieczenia jest nie mniejsza niż </w:t>
      </w:r>
      <w:r w:rsidR="00572DC5" w:rsidRPr="00FB2641">
        <w:rPr>
          <w:rFonts w:ascii="Lato" w:hAnsi="Lato" w:cs="Calibri"/>
          <w:b/>
          <w:bCs/>
          <w:sz w:val="24"/>
          <w:szCs w:val="24"/>
        </w:rPr>
        <w:t>2</w:t>
      </w:r>
      <w:r w:rsidR="008550E9" w:rsidRPr="00FB2641">
        <w:rPr>
          <w:rFonts w:ascii="Lato" w:hAnsi="Lato" w:cs="Calibri"/>
          <w:b/>
          <w:bCs/>
          <w:sz w:val="24"/>
          <w:szCs w:val="24"/>
        </w:rPr>
        <w:t>5</w:t>
      </w:r>
      <w:r w:rsidRPr="00FB2641">
        <w:rPr>
          <w:rFonts w:ascii="Lato" w:hAnsi="Lato" w:cs="Calibri"/>
          <w:b/>
          <w:bCs/>
          <w:sz w:val="24"/>
          <w:szCs w:val="24"/>
        </w:rPr>
        <w:t xml:space="preserve">0.000,00 zł (słownie: </w:t>
      </w:r>
      <w:r w:rsidR="00572DC5" w:rsidRPr="00FB2641">
        <w:rPr>
          <w:rFonts w:ascii="Lato" w:hAnsi="Lato" w:cs="Calibri"/>
          <w:b/>
          <w:bCs/>
          <w:sz w:val="24"/>
          <w:szCs w:val="24"/>
        </w:rPr>
        <w:t>dwieście</w:t>
      </w:r>
      <w:r w:rsidR="00302ADA" w:rsidRPr="00FB2641">
        <w:rPr>
          <w:rFonts w:ascii="Lato" w:hAnsi="Lato" w:cs="Calibri"/>
          <w:b/>
          <w:bCs/>
          <w:sz w:val="24"/>
          <w:szCs w:val="24"/>
        </w:rPr>
        <w:t xml:space="preserve"> </w:t>
      </w:r>
      <w:r w:rsidR="008550E9" w:rsidRPr="00FB2641">
        <w:rPr>
          <w:rFonts w:ascii="Lato" w:hAnsi="Lato" w:cs="Calibri"/>
          <w:b/>
          <w:bCs/>
          <w:sz w:val="24"/>
          <w:szCs w:val="24"/>
        </w:rPr>
        <w:t xml:space="preserve">pięćdziesiąt </w:t>
      </w:r>
      <w:r w:rsidRPr="00FB2641">
        <w:rPr>
          <w:rFonts w:ascii="Lato" w:hAnsi="Lato" w:cs="Calibri"/>
          <w:b/>
          <w:bCs/>
          <w:sz w:val="24"/>
          <w:szCs w:val="24"/>
        </w:rPr>
        <w:t>tysięcy złotych)</w:t>
      </w:r>
      <w:r w:rsidRPr="00FB2641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.</w:t>
      </w:r>
    </w:p>
    <w:p w14:paraId="2DE8E1EE" w14:textId="77777777" w:rsidR="000C7650" w:rsidRPr="00FB2641" w:rsidRDefault="000C7650" w:rsidP="008823AC">
      <w:pPr>
        <w:numPr>
          <w:ilvl w:val="0"/>
          <w:numId w:val="13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>Oświadczamy, że posiadamy zdolność techniczną lub zawodową pozwalającą na realizację zamówienia, tj.:</w:t>
      </w:r>
    </w:p>
    <w:p w14:paraId="325D1AA5" w14:textId="4150C340" w:rsidR="00177BB6" w:rsidRPr="00FB2641" w:rsidRDefault="000C7650" w:rsidP="008823AC">
      <w:pPr>
        <w:pStyle w:val="Akapitzlist"/>
        <w:widowControl w:val="0"/>
        <w:numPr>
          <w:ilvl w:val="1"/>
          <w:numId w:val="89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567" w:right="1" w:firstLine="0"/>
        <w:jc w:val="both"/>
        <w:textAlignment w:val="baseline"/>
        <w:rPr>
          <w:rFonts w:ascii="Lato" w:hAnsi="Lato" w:cs="Calibri"/>
          <w:color w:val="000000"/>
          <w:sz w:val="24"/>
          <w:szCs w:val="24"/>
          <w:lang w:eastAsia="pl-PL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 xml:space="preserve">posiadamy </w:t>
      </w:r>
      <w:r w:rsidR="00D81B03" w:rsidRPr="00FB2641">
        <w:rPr>
          <w:rFonts w:ascii="Lato" w:hAnsi="Lato" w:cs="Calibri"/>
          <w:sz w:val="24"/>
          <w:szCs w:val="24"/>
        </w:rPr>
        <w:t>niezbędną wiedzę i doświadczenie, tzn. iż</w:t>
      </w:r>
      <w:r w:rsidR="00D81B03" w:rsidRPr="00FB2641">
        <w:rPr>
          <w:rFonts w:ascii="Lato" w:hAnsi="Lato"/>
          <w:sz w:val="24"/>
          <w:szCs w:val="24"/>
        </w:rPr>
        <w:t xml:space="preserve"> w okresie ostatnich 3 lat przed upływem terminu składania ofert, a jeżeli okres prowadzenia działalności jest krótszy, to w tym okresie zrealizowali</w:t>
      </w:r>
      <w:r w:rsidR="00E82C35" w:rsidRPr="00FB2641">
        <w:rPr>
          <w:rFonts w:ascii="Lato" w:hAnsi="Lato"/>
          <w:sz w:val="24"/>
          <w:szCs w:val="24"/>
        </w:rPr>
        <w:t>śmy</w:t>
      </w:r>
      <w:r w:rsidR="000C331E" w:rsidRPr="00FB2641">
        <w:rPr>
          <w:rFonts w:ascii="Lato" w:hAnsi="Lato"/>
          <w:sz w:val="24"/>
          <w:szCs w:val="24"/>
        </w:rPr>
        <w:t xml:space="preserve"> lub realizujemy</w:t>
      </w:r>
      <w:r w:rsidR="00D81B03" w:rsidRPr="00FB2641">
        <w:rPr>
          <w:rFonts w:ascii="Lato" w:hAnsi="Lato"/>
          <w:sz w:val="24"/>
          <w:szCs w:val="24"/>
        </w:rPr>
        <w:t xml:space="preserve"> </w:t>
      </w:r>
      <w:r w:rsidR="00177BB6" w:rsidRPr="00FB2641">
        <w:rPr>
          <w:rFonts w:ascii="Lato" w:hAnsi="Lato"/>
          <w:sz w:val="24"/>
          <w:szCs w:val="24"/>
        </w:rPr>
        <w:t xml:space="preserve">co najmniej dwie usługi </w:t>
      </w:r>
      <w:r w:rsidR="00177BB6" w:rsidRPr="00FB2641">
        <w:rPr>
          <w:rFonts w:ascii="Lato" w:hAnsi="Lato" w:cs="Arial"/>
          <w:sz w:val="24"/>
          <w:szCs w:val="24"/>
        </w:rPr>
        <w:t xml:space="preserve">polegające na </w:t>
      </w:r>
      <w:r w:rsidR="00177BB6" w:rsidRPr="00FB2641">
        <w:rPr>
          <w:rFonts w:ascii="Lato" w:hAnsi="Lato"/>
          <w:sz w:val="24"/>
          <w:szCs w:val="24"/>
        </w:rPr>
        <w:t xml:space="preserve">zapewnieniu obsługi technicznej obejmującej co najmniej pracę personelu na potrzeby organizacji imprez o charakterze kulturalnym, rozrywkowym, sportowym lub imprez o innym charakterze odbywających się z udziałem gości i  publiczności, </w:t>
      </w:r>
      <w:r w:rsidR="00177BB6" w:rsidRPr="00FB2641">
        <w:rPr>
          <w:rFonts w:ascii="Lato" w:hAnsi="Lato" w:cstheme="minorHAnsi"/>
          <w:sz w:val="24"/>
          <w:szCs w:val="24"/>
        </w:rPr>
        <w:t>każda  o wartości co najmniej 100.000,00 PLN brutto (słownie: sto tysięcy złotych 00/100) przez okres co najmniej 12 miesięcy w ramach jednego kontraktu</w:t>
      </w:r>
      <w:r w:rsidR="00177BB6" w:rsidRPr="00FB2641">
        <w:rPr>
          <w:rFonts w:ascii="Lato" w:hAnsi="Lato" w:cs="Calibri"/>
          <w:color w:val="000000"/>
          <w:sz w:val="24"/>
          <w:szCs w:val="24"/>
          <w:lang w:eastAsia="pl-PL"/>
        </w:rPr>
        <w:t>, wykonane lub wykonywane należycie, każda przez okres co najmniej 12 miesięcy w ramach jednego kontraktu</w:t>
      </w:r>
      <w:r w:rsidR="00CA6A26" w:rsidRPr="00FB2641">
        <w:rPr>
          <w:rFonts w:ascii="Lato" w:hAnsi="Lato" w:cs="Calibri"/>
          <w:b/>
          <w:bCs/>
          <w:color w:val="000000"/>
          <w:sz w:val="24"/>
          <w:szCs w:val="24"/>
          <w:lang w:eastAsia="pl-PL"/>
        </w:rPr>
        <w:t>,</w:t>
      </w:r>
    </w:p>
    <w:p w14:paraId="20D6552D" w14:textId="2B6BFBFC" w:rsidR="00220BE7" w:rsidRPr="00FB2641" w:rsidRDefault="00AE6F22" w:rsidP="008823AC">
      <w:pPr>
        <w:pStyle w:val="Akapitzlist"/>
        <w:widowControl w:val="0"/>
        <w:numPr>
          <w:ilvl w:val="1"/>
          <w:numId w:val="89"/>
        </w:numPr>
        <w:tabs>
          <w:tab w:val="left" w:pos="567"/>
          <w:tab w:val="left" w:pos="993"/>
        </w:tabs>
        <w:adjustRightInd w:val="0"/>
        <w:spacing w:after="0" w:line="240" w:lineRule="auto"/>
        <w:ind w:left="567" w:right="1" w:firstLine="0"/>
        <w:jc w:val="both"/>
        <w:textAlignment w:val="baseline"/>
        <w:rPr>
          <w:rFonts w:ascii="Lato" w:hAnsi="Lato" w:cs="Calibri"/>
          <w:bCs/>
          <w:sz w:val="24"/>
          <w:szCs w:val="24"/>
        </w:rPr>
      </w:pPr>
      <w:r w:rsidRPr="00FB2641">
        <w:rPr>
          <w:rFonts w:ascii="Lato" w:hAnsi="Lato" w:cstheme="minorHAnsi"/>
          <w:sz w:val="24"/>
          <w:szCs w:val="24"/>
        </w:rPr>
        <w:t xml:space="preserve">dysponujemy i skierujemy do realizacji zamówienia osoby zdolne do realizacji zamówienia, </w:t>
      </w:r>
      <w:r w:rsidR="00894B8F" w:rsidRPr="00FB2641">
        <w:rPr>
          <w:rFonts w:ascii="Lato" w:hAnsi="Lato" w:cstheme="minorHAnsi"/>
          <w:sz w:val="24"/>
          <w:szCs w:val="24"/>
        </w:rPr>
        <w:t xml:space="preserve">tj. </w:t>
      </w:r>
      <w:r w:rsidR="00220BE7" w:rsidRPr="00FB2641">
        <w:rPr>
          <w:rFonts w:ascii="Lato" w:hAnsi="Lato" w:cstheme="minorHAnsi"/>
          <w:sz w:val="24"/>
          <w:szCs w:val="24"/>
        </w:rPr>
        <w:t>zespół składający się z 4 osób wyznaczonych do pełnienia niżej wskazanych funkcji/zadań, z których każda musi posiadać następujące kwalifikacje i doświadczenie:</w:t>
      </w:r>
    </w:p>
    <w:p w14:paraId="598E5B84" w14:textId="77777777" w:rsidR="00220BE7" w:rsidRPr="00FB2641" w:rsidRDefault="00220BE7" w:rsidP="00894B8F">
      <w:pPr>
        <w:pStyle w:val="Akapitzlist"/>
        <w:suppressAutoHyphens w:val="0"/>
        <w:spacing w:after="0" w:line="259" w:lineRule="auto"/>
        <w:ind w:left="567"/>
        <w:jc w:val="both"/>
        <w:rPr>
          <w:rFonts w:ascii="Lato" w:hAnsi="Lato" w:cstheme="minorHAnsi"/>
          <w:bCs/>
          <w:sz w:val="24"/>
          <w:szCs w:val="24"/>
        </w:rPr>
      </w:pPr>
      <w:r w:rsidRPr="00FB2641">
        <w:rPr>
          <w:rFonts w:ascii="Lato" w:hAnsi="Lato" w:cs="Calibri"/>
          <w:bCs/>
          <w:sz w:val="24"/>
          <w:szCs w:val="24"/>
        </w:rPr>
        <w:t xml:space="preserve">- </w:t>
      </w:r>
      <w:r w:rsidRPr="00FB2641">
        <w:rPr>
          <w:rFonts w:ascii="Lato" w:hAnsi="Lato" w:cstheme="minorHAnsi"/>
          <w:sz w:val="24"/>
          <w:szCs w:val="24"/>
        </w:rPr>
        <w:t xml:space="preserve">co najmniej 6-miesięczne doświadczenie w pracy na stanowisku, do którego obowiązków należała </w:t>
      </w:r>
      <w:r w:rsidRPr="00FB2641">
        <w:rPr>
          <w:rFonts w:ascii="Lato" w:hAnsi="Lato" w:cstheme="minorHAnsi"/>
          <w:bCs/>
          <w:sz w:val="24"/>
          <w:szCs w:val="24"/>
        </w:rPr>
        <w:t>obsługa techniczna wydarzeń z udziałem gości i publiczności oraz każda posługująca się językiem polskim,*</w:t>
      </w:r>
    </w:p>
    <w:p w14:paraId="4559AB53" w14:textId="77777777" w:rsidR="00220BE7" w:rsidRPr="00FB2641" w:rsidRDefault="00220BE7" w:rsidP="00894B8F">
      <w:pPr>
        <w:pStyle w:val="Akapitzlist"/>
        <w:suppressAutoHyphens w:val="0"/>
        <w:spacing w:after="0" w:line="259" w:lineRule="auto"/>
        <w:ind w:left="567"/>
        <w:jc w:val="both"/>
        <w:rPr>
          <w:rFonts w:ascii="Lato" w:hAnsi="Lato" w:cstheme="minorHAnsi"/>
          <w:sz w:val="24"/>
          <w:szCs w:val="24"/>
        </w:rPr>
      </w:pPr>
      <w:r w:rsidRPr="00FB2641">
        <w:rPr>
          <w:rFonts w:ascii="Lato" w:hAnsi="Lato" w:cstheme="minorHAnsi"/>
          <w:bCs/>
          <w:sz w:val="24"/>
          <w:szCs w:val="24"/>
        </w:rPr>
        <w:t xml:space="preserve">- w tym 1 osobą, która będzie pełnić </w:t>
      </w:r>
      <w:r w:rsidRPr="00FB2641">
        <w:rPr>
          <w:rFonts w:ascii="Lato" w:hAnsi="Lato" w:cstheme="minorHAnsi"/>
          <w:bCs/>
          <w:sz w:val="24"/>
          <w:szCs w:val="24"/>
          <w:u w:val="single"/>
        </w:rPr>
        <w:t>funkcję koordynatora</w:t>
      </w:r>
      <w:r w:rsidRPr="00FB2641">
        <w:rPr>
          <w:rFonts w:ascii="Lato" w:hAnsi="Lato" w:cstheme="minorHAnsi"/>
          <w:bCs/>
          <w:sz w:val="24"/>
          <w:szCs w:val="24"/>
        </w:rPr>
        <w:t xml:space="preserve"> personelu, posiadająca dodatkowo </w:t>
      </w:r>
      <w:r w:rsidRPr="00FB2641">
        <w:rPr>
          <w:rFonts w:ascii="Lato" w:hAnsi="Lato" w:cstheme="minorHAnsi"/>
          <w:sz w:val="24"/>
          <w:szCs w:val="24"/>
        </w:rPr>
        <w:t xml:space="preserve">6-miesięczne doświadczenie w zakresie koordynowania pracy zespołem min. 5 pracowników realizujących usługi </w:t>
      </w:r>
      <w:r w:rsidRPr="00FB2641">
        <w:rPr>
          <w:rFonts w:ascii="Lato" w:hAnsi="Lato" w:cstheme="minorHAnsi"/>
          <w:bCs/>
          <w:sz w:val="24"/>
          <w:szCs w:val="24"/>
        </w:rPr>
        <w:t>obsługi technicznej wydarzeń z udziałem gości i publiczności</w:t>
      </w:r>
      <w:r w:rsidRPr="00FB2641">
        <w:rPr>
          <w:rFonts w:ascii="Lato" w:hAnsi="Lato" w:cstheme="minorHAnsi"/>
          <w:sz w:val="24"/>
          <w:szCs w:val="24"/>
        </w:rPr>
        <w:t>.</w:t>
      </w:r>
    </w:p>
    <w:p w14:paraId="5CEC794D" w14:textId="77777777" w:rsidR="001D6DBE" w:rsidRPr="00FB2641" w:rsidRDefault="001D6DBE" w:rsidP="008823AC">
      <w:pPr>
        <w:pStyle w:val="Akapitzlist"/>
        <w:numPr>
          <w:ilvl w:val="0"/>
          <w:numId w:val="70"/>
        </w:numPr>
        <w:tabs>
          <w:tab w:val="left" w:pos="567"/>
          <w:tab w:val="left" w:pos="993"/>
        </w:tabs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108 ust. 1 ustawy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76F65609" w14:textId="77777777" w:rsidR="001D6DBE" w:rsidRPr="00FB2641" w:rsidRDefault="001D6DBE" w:rsidP="008823AC">
      <w:pPr>
        <w:numPr>
          <w:ilvl w:val="0"/>
          <w:numId w:val="70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109 </w:t>
      </w:r>
      <w:r w:rsidRPr="00FB2641">
        <w:rPr>
          <w:rFonts w:ascii="Lato" w:hAnsi="Lato" w:cs="Aptos"/>
          <w:sz w:val="24"/>
          <w:szCs w:val="24"/>
        </w:rPr>
        <w:t xml:space="preserve">ust. 1 pkt 4), 5), 7), 8), 9) i 10) 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ustawy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>.</w:t>
      </w:r>
      <w:bookmarkStart w:id="1" w:name="_Hlk103061369"/>
    </w:p>
    <w:p w14:paraId="634F9A04" w14:textId="77777777" w:rsidR="001D6DBE" w:rsidRPr="00FB2641" w:rsidRDefault="001D6DBE" w:rsidP="008823AC">
      <w:pPr>
        <w:numPr>
          <w:ilvl w:val="0"/>
          <w:numId w:val="70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(tekst jednolity: Dziennik Ustaw z 202</w:t>
      </w:r>
      <w:r w:rsidR="00B54DBB" w:rsidRPr="00FB2641">
        <w:rPr>
          <w:rFonts w:ascii="Lato" w:eastAsia="Times New Roman" w:hAnsi="Lato" w:cs="Aptos"/>
          <w:sz w:val="24"/>
          <w:szCs w:val="24"/>
          <w:lang w:eastAsia="pl-PL"/>
        </w:rPr>
        <w:t>4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r., poz. </w:t>
      </w:r>
      <w:r w:rsidR="00B54DBB" w:rsidRPr="00FB2641">
        <w:rPr>
          <w:rFonts w:ascii="Lato" w:eastAsia="Times New Roman" w:hAnsi="Lato" w:cs="Aptos"/>
          <w:sz w:val="24"/>
          <w:szCs w:val="24"/>
          <w:lang w:eastAsia="pl-PL"/>
        </w:rPr>
        <w:t>50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7), tj.:</w:t>
      </w:r>
    </w:p>
    <w:p w14:paraId="7FD48A4E" w14:textId="77777777" w:rsidR="001D6DBE" w:rsidRPr="00FB2641" w:rsidRDefault="001D6DBE" w:rsidP="008823AC">
      <w:pPr>
        <w:numPr>
          <w:ilvl w:val="1"/>
          <w:numId w:val="69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nie jesteśmy Wykonawcą wymienionym w wykazach określonych w rozporządzeniu 765/2006 i rozporządzeniu 269/2014 ani wpisanym na listę na podstawie decyzji w sprawie wpisu na listę rozstrzygającej o zastosowaniu środka, o którym mowa w art. 1 pkt 3 cytowanej ustawy;</w:t>
      </w:r>
    </w:p>
    <w:p w14:paraId="17CAC009" w14:textId="77777777" w:rsidR="001D6DBE" w:rsidRPr="00FB2641" w:rsidRDefault="001D6DBE" w:rsidP="008823AC">
      <w:pPr>
        <w:numPr>
          <w:ilvl w:val="1"/>
          <w:numId w:val="69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beneficjentem rzeczywistym w rozumieniu ustawy z dnia 1 marca 2018r. o przeciwdziałaniu praniu pieniędzy oraz finansowaniu terroryzmu (tekst jednolity: Dziennik Ustaw z 2023r., poz. 1124 z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lastRenderedPageBreak/>
        <w:t>późn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>. zm.) jest osoba wymieniona w wykazach określonych w rozporządzeniu 765/2006 i rozporządzeniu 269/2014 ani wpisana na listę lub będąca takim beneficjentem rzeczywistym od dnia 24 lutego 2022r., o ile została wpisana na listę na podstawie decyzji w sprawie wpisu na listę rozstrzygającej o zastosowaniu środka, o którym mowa w art. 1 pkt 3 cytowanej ustawy;</w:t>
      </w:r>
    </w:p>
    <w:p w14:paraId="5835C9BF" w14:textId="77777777" w:rsidR="001D6DBE" w:rsidRPr="00FB2641" w:rsidRDefault="001D6DBE" w:rsidP="008823AC">
      <w:pPr>
        <w:numPr>
          <w:ilvl w:val="1"/>
          <w:numId w:val="69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>.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cytowanej ustawy.</w:t>
      </w:r>
      <w:bookmarkEnd w:id="1"/>
    </w:p>
    <w:p w14:paraId="2289923C" w14:textId="77777777" w:rsidR="001D6DBE" w:rsidRPr="00FB2641" w:rsidRDefault="001D6DBE" w:rsidP="001D6DBE">
      <w:pPr>
        <w:tabs>
          <w:tab w:val="left" w:pos="567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12BBC637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zachodzą w stosunku do nas podstawy wykluczenia z postępowania na podstawie art. …………. ustawy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48AFEB38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(podać mającą zastosowanie podstawę wykluczenia spośród wymienionych w art. 108 ust. 1 pkt 1), 2) i 5) lub art. 109 ust. 1 pkt 2)-5) i 7)-10) - o ile dotyczy)* </w:t>
      </w:r>
    </w:p>
    <w:p w14:paraId="1FDFA8E0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625E5192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Jednocześnie oświadczam, że w związku z powyższym, na podstawie art. 110 ust. 2 ustawy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 podjąłem następujące środki naprawcze: </w:t>
      </w:r>
    </w:p>
    <w:p w14:paraId="576C30B8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6C95E526" w14:textId="77777777" w:rsidR="001D6DBE" w:rsidRPr="00FB2641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174E33"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…………………………………………………………………………….….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</w:t>
      </w:r>
    </w:p>
    <w:p w14:paraId="4D84C8A2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(- o ile dotyczy)*</w:t>
      </w:r>
    </w:p>
    <w:p w14:paraId="7A11C2FE" w14:textId="77777777" w:rsidR="00174E33" w:rsidRPr="00FB2641" w:rsidRDefault="00174E33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</w:p>
    <w:p w14:paraId="167289CE" w14:textId="77777777" w:rsidR="001D6DBE" w:rsidRPr="00FB2641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WYKAZ PODWYKONAWCÓW </w:t>
      </w: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- o ile dotyczy)*</w:t>
      </w:r>
    </w:p>
    <w:p w14:paraId="431D5D4E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Niniejszy załącznik zawiera zakres rzeczowy części zamówienia (czynności), przewidywanych do realizacji przez podwykonawcę (ów), wraz z podaniem ich nazw (firm), adresu i telefonu.</w:t>
      </w:r>
    </w:p>
    <w:p w14:paraId="58915F63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W przypadku powołania się przez Wykonawcę na zasoby innych podmiotów w zakresie ich zdolności technicznych lub zawodowych lub sytuacji finansowej lub ekonomicznej w celu wykazania spełniania warunków udziału w postępowaniu, którym to podmiotom zamierza powierzyć realizację części niniejszego zamówienia w charakterze swojego podwykonawcy zobowiązany jest podać nazwy (firmy) podwykonawców.</w:t>
      </w:r>
    </w:p>
    <w:p w14:paraId="5C0541F0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Załącznik ten jest wymagany obligatoryjnie jedynie w przypadku, gdy Wykonawca przewiduje zatrudnienie podwykonawcy/ów.</w:t>
      </w:r>
    </w:p>
    <w:p w14:paraId="50BF8062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DAD1487" w14:textId="77777777" w:rsidR="001D6DBE" w:rsidRPr="00FB2641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lastRenderedPageBreak/>
        <w:t>Oświadczamy, że powierzamy następującym podwykonawcy/om wykonanie następujących części (zakresu) zamówienia</w:t>
      </w:r>
    </w:p>
    <w:p w14:paraId="53F97295" w14:textId="77777777" w:rsidR="001D6DBE" w:rsidRPr="00FB2641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Podwykonawca </w:t>
      </w:r>
    </w:p>
    <w:p w14:paraId="23AD9B6B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  <w:r w:rsidR="00174E33"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………………………………………………………………………………..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……………………….</w:t>
      </w:r>
    </w:p>
    <w:p w14:paraId="563010D1" w14:textId="77777777" w:rsidR="001D6DBE" w:rsidRPr="00FB2641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)*</w:t>
      </w:r>
    </w:p>
    <w:p w14:paraId="0D01FD91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Powierzany zakres zamówienia: </w:t>
      </w:r>
    </w:p>
    <w:p w14:paraId="20695CC6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174E33"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………………………………………………………………………………..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………………….</w:t>
      </w:r>
    </w:p>
    <w:p w14:paraId="0518DB25" w14:textId="77777777" w:rsidR="001D6DBE" w:rsidRPr="00FB2641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OŚWIADCZENIE DOTYCZĄCE PODWYKONAWCY NIEBĘDĄCEGO PODMIOTEM, NA KTÓREGO ZASOBY POWOŁUJE SIĘ WYKONAWCA:</w:t>
      </w:r>
    </w:p>
    <w:p w14:paraId="259BCB4C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Oświadczamy, że następujący/e podmiot/y, będący/e podwykonawcą/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ami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: </w:t>
      </w:r>
    </w:p>
    <w:p w14:paraId="64D2E691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  <w:r w:rsidR="00174E33"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…………….</w:t>
      </w:r>
    </w:p>
    <w:p w14:paraId="09E43F37" w14:textId="77777777" w:rsidR="001D6DBE" w:rsidRPr="00FB2641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- o ile dotyczy)*</w:t>
      </w:r>
    </w:p>
    <w:p w14:paraId="1459E219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nie podlega/ją wykluczeniu z postępowania o udzielenie zamówienia.</w:t>
      </w:r>
    </w:p>
    <w:p w14:paraId="574386A3" w14:textId="77777777" w:rsidR="001D6DBE" w:rsidRPr="00FB2641" w:rsidRDefault="001D6DBE" w:rsidP="001D6DBE">
      <w:pPr>
        <w:tabs>
          <w:tab w:val="left" w:pos="567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49105D6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OŚWIADCZENIE DOTYCZĄCE PODANYCH INFORMACJI:</w:t>
      </w:r>
    </w:p>
    <w:p w14:paraId="5A99CECA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99EF260" w14:textId="77777777" w:rsidR="001D6DBE" w:rsidRPr="00FB2641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C5224B" w14:textId="77777777" w:rsidR="00EA1BD5" w:rsidRPr="00FB2641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42C173C8" w14:textId="77777777" w:rsidR="00EA1BD5" w:rsidRPr="00FB2641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1283A603" w14:textId="77777777" w:rsidR="00EA1BD5" w:rsidRPr="00FB2641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F847936" w14:textId="77777777" w:rsidR="00EA1BD5" w:rsidRPr="00FB2641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782AE854" w14:textId="77777777" w:rsidR="00EA1BD5" w:rsidRPr="00FB2641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45B614C6" w14:textId="77777777" w:rsidR="00EA1BD5" w:rsidRPr="00FB2641" w:rsidRDefault="00EA1BD5" w:rsidP="00EA1BD5">
      <w:pPr>
        <w:pageBreakBefore/>
        <w:tabs>
          <w:tab w:val="left" w:pos="993"/>
        </w:tabs>
        <w:spacing w:after="0" w:line="240" w:lineRule="auto"/>
        <w:jc w:val="right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3 do SWZ</w:t>
      </w:r>
    </w:p>
    <w:p w14:paraId="7547BFE0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Składane wraz z ofertą </w:t>
      </w:r>
      <w:r w:rsidRPr="00FB2641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(o ile dotyczy) *</w:t>
      </w:r>
      <w:r w:rsidRPr="00FB2641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.</w:t>
      </w:r>
    </w:p>
    <w:p w14:paraId="5C98ED4F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71D4D021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(UWAGA: poniższe zastosować tylko wtedy, gdy Wykonawca powołuję się na zasoby podmiotu/ów trzeciego/ich, odpowiednią ilość razy w zależności od liczby podmiotów udostępniających zasoby Wykonawcy, a ponadto wymagane jest do złożenia wraz z ofertą w formie oryginału lub kopii poświadczonej za zgodność z oryginałem przez osobę/y uprawnioną/e do reprezentacji podmiotu udostępniającego zasób/y)</w:t>
      </w:r>
    </w:p>
    <w:p w14:paraId="0C41796D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46DC12C1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PISEMNE ZOBOWIĄZANIE PODMIOTU</w:t>
      </w:r>
    </w:p>
    <w:p w14:paraId="03C84CE2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oddania do dyspozycji Wykonawcy niezbędnych zasobów na okres korzystania z nich przy wykonywaniu zamówienia zgodnie z art. 118 ustawy </w:t>
      </w:r>
      <w:proofErr w:type="spellStart"/>
      <w:r w:rsidRPr="00FB2641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Pzp</w:t>
      </w:r>
      <w:proofErr w:type="spellEnd"/>
    </w:p>
    <w:p w14:paraId="363A3A9E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72E781EF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>Działając w imieniu i na rzecz:</w:t>
      </w:r>
    </w:p>
    <w:p w14:paraId="3670930E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7C642DA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FF529A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7D10BAA1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FB2641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CEiDG</w:t>
      </w:r>
      <w:proofErr w:type="spellEnd"/>
      <w:r w:rsidRPr="00FB2641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 xml:space="preserve"> - o ile dotyczy) * </w:t>
      </w:r>
    </w:p>
    <w:p w14:paraId="05D4A6C8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</w:pPr>
    </w:p>
    <w:p w14:paraId="2D68ADD2" w14:textId="3291F655" w:rsidR="006310F3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b/>
          <w:bCs/>
          <w:i/>
          <w:sz w:val="24"/>
          <w:szCs w:val="24"/>
          <w:lang w:eastAsia="pl-PL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 xml:space="preserve">Oświadczamy, że w postępowaniu </w:t>
      </w:r>
      <w:r w:rsidR="00894B8F" w:rsidRPr="00FB2641">
        <w:rPr>
          <w:rFonts w:ascii="Lato" w:hAnsi="Lato" w:cs="Calibri"/>
          <w:b/>
          <w:bCs/>
          <w:i/>
          <w:sz w:val="24"/>
          <w:szCs w:val="24"/>
          <w:lang w:eastAsia="pl-PL"/>
        </w:rPr>
        <w:t xml:space="preserve">wyłonienie Wykonawcy w zakresie zapewnienia obsługi technicznej w Centrum Kongresowym ICE Kraków </w:t>
      </w:r>
      <w:r w:rsidR="00B81D8F" w:rsidRPr="00FB2641">
        <w:rPr>
          <w:rFonts w:ascii="Lato" w:hAnsi="Lato" w:cs="Calibri"/>
          <w:b/>
          <w:bCs/>
          <w:i/>
          <w:sz w:val="24"/>
          <w:szCs w:val="24"/>
          <w:lang w:eastAsia="pl-PL"/>
        </w:rPr>
        <w:t xml:space="preserve">sukcesywnie przez okres 12 miesięcy, </w:t>
      </w:r>
    </w:p>
    <w:p w14:paraId="2AC818B1" w14:textId="77777777" w:rsidR="00B81D8F" w:rsidRPr="00FB2641" w:rsidRDefault="00B81D8F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</w:p>
    <w:p w14:paraId="266C30D2" w14:textId="77777777" w:rsidR="00EA1BD5" w:rsidRPr="00FB2641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zobowiązujemy się udostępnić nasze zasoby Wykonawcy:</w:t>
      </w:r>
    </w:p>
    <w:p w14:paraId="1F99A489" w14:textId="77777777" w:rsidR="00EA1BD5" w:rsidRPr="00FB2641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..…</w:t>
      </w:r>
    </w:p>
    <w:p w14:paraId="6449D0BE" w14:textId="77777777" w:rsidR="00EA1BD5" w:rsidRPr="00FB2641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(pełna nazwa Wykonawcy i adres/siedziba Wykonawcy, składającego ofertę)*</w:t>
      </w:r>
    </w:p>
    <w:p w14:paraId="7ED9F2F8" w14:textId="77777777" w:rsidR="00EA1BD5" w:rsidRPr="00FB2641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W celu oceny, czy wskazany wyżej Wykonawca będzie dysponował naszymi zasobami w stopniu niezbędnym dla należytego wykonania zamówienia oraz oceny, czy stosunek nas łączący gwarantuje rzeczywisty dostęp do naszych zasobów podaję:</w:t>
      </w:r>
    </w:p>
    <w:p w14:paraId="0A4B0E28" w14:textId="77777777" w:rsidR="00EA1BD5" w:rsidRPr="00FB2641" w:rsidRDefault="00EA1BD5" w:rsidP="008823AC">
      <w:pPr>
        <w:pStyle w:val="Akapitzlist"/>
        <w:numPr>
          <w:ilvl w:val="1"/>
          <w:numId w:val="71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zakres naszych zasobów dostępnych Wykonawcy:</w:t>
      </w:r>
    </w:p>
    <w:p w14:paraId="7C6AC3F5" w14:textId="77777777" w:rsidR="00EA1BD5" w:rsidRPr="00FB2641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9B28CC" w:rsidRPr="00FB2641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………….…………</w:t>
      </w:r>
    </w:p>
    <w:p w14:paraId="26EC8D62" w14:textId="77777777" w:rsidR="00EA1BD5" w:rsidRPr="00FB2641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i opisać zakres udostępnionych zasobów, tj.: zdolności techniczne lub zawodowe, sytuację ekonomiczną lub finansową, doświadczenie, wiedzę, osoby, sprzęt, urządzenia itp., odpowiednio o ile dotyczy)</w:t>
      </w:r>
    </w:p>
    <w:p w14:paraId="5BF8BA59" w14:textId="77777777" w:rsidR="00EA1BD5" w:rsidRPr="00FB2641" w:rsidRDefault="00EA1BD5" w:rsidP="008823AC">
      <w:pPr>
        <w:pStyle w:val="Akapitzlist"/>
        <w:numPr>
          <w:ilvl w:val="1"/>
          <w:numId w:val="71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sposób i okres udostępnienia Wykonawcy i wykorzystania przez niego zasobów podmiotu udostępniającego te zasoby przy wykonywaniu zamówienia:</w:t>
      </w:r>
    </w:p>
    <w:p w14:paraId="7011C8B0" w14:textId="77777777" w:rsidR="00EA1BD5" w:rsidRPr="00FB2641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FB2641">
        <w:rPr>
          <w:rFonts w:ascii="Lato" w:eastAsia="Times New Roman" w:hAnsi="Lato" w:cs="Aptos"/>
          <w:sz w:val="24"/>
          <w:szCs w:val="24"/>
          <w:lang w:eastAsia="pl-PL"/>
        </w:rPr>
        <w:t>……..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……………………………….…………</w:t>
      </w:r>
    </w:p>
    <w:p w14:paraId="754CF867" w14:textId="77777777" w:rsidR="00EA1BD5" w:rsidRPr="00FB2641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realny i faktyczny sposób oraz okres (czas), wykorzystania zasobów przy wykonywaniu zamówienia publicznego)</w:t>
      </w:r>
    </w:p>
    <w:p w14:paraId="24E279FC" w14:textId="77777777" w:rsidR="00EA1BD5" w:rsidRPr="00FB2641" w:rsidRDefault="00EA1BD5" w:rsidP="008823AC">
      <w:pPr>
        <w:pStyle w:val="Akapitzlist"/>
        <w:numPr>
          <w:ilvl w:val="1"/>
          <w:numId w:val="71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charakter stosunku, jaki będzie mnie łączył z Wykonawcą:</w:t>
      </w:r>
    </w:p>
    <w:p w14:paraId="1F6E880C" w14:textId="77777777" w:rsidR="00EA1BD5" w:rsidRPr="00FB2641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FB2641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……………………….…….…………</w:t>
      </w:r>
    </w:p>
    <w:p w14:paraId="6E66037B" w14:textId="77777777" w:rsidR="00EA1BD5" w:rsidRPr="00FB2641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dokładnie np. umowa zlecenia, o dzieło, pożyczki, użyczenia itp.)</w:t>
      </w:r>
    </w:p>
    <w:p w14:paraId="5AA07EB1" w14:textId="77777777" w:rsidR="00EA1BD5" w:rsidRPr="00FB2641" w:rsidRDefault="00EA1BD5" w:rsidP="008823AC">
      <w:pPr>
        <w:pStyle w:val="Akapitzlist"/>
        <w:numPr>
          <w:ilvl w:val="1"/>
          <w:numId w:val="71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czy, a jeżeli tak, to w jakim zakresie podmiot udostępniający zasoby, na zdolnościach którego Wykonawca polega w odniesieniu do warunków udziału w postępowaniu dotyczących wykształcenia, kwalifikacji zawodowych lub doświadczenia, zrealizuje czynności, których wskazane zdolności dotyczą:</w:t>
      </w:r>
    </w:p>
    <w:p w14:paraId="5A2933A0" w14:textId="77777777" w:rsidR="00EA1BD5" w:rsidRPr="00FB2641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FB2641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………………………..…………….…………</w:t>
      </w:r>
    </w:p>
    <w:p w14:paraId="79AE6D78" w14:textId="77777777" w:rsidR="00EA1BD5" w:rsidRPr="00FB2641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dokładnie te elementy zamówienia, tj. odpowiednio o ile dotyczy usług lub robót budowlanych, które będą realizowane przez podmiot udostępniający zasoby)</w:t>
      </w:r>
    </w:p>
    <w:p w14:paraId="33AA8776" w14:textId="77777777" w:rsidR="00EA1BD5" w:rsidRPr="00FB2641" w:rsidRDefault="00EA1BD5" w:rsidP="008823AC">
      <w:pPr>
        <w:numPr>
          <w:ilvl w:val="0"/>
          <w:numId w:val="72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108 ust. 1 ustawy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301B7EE1" w14:textId="77777777" w:rsidR="00EA1BD5" w:rsidRPr="00FB2641" w:rsidRDefault="00EA1BD5" w:rsidP="008823AC">
      <w:pPr>
        <w:numPr>
          <w:ilvl w:val="0"/>
          <w:numId w:val="72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109 ust. 1 pkt 4), 5), 7), 8), 9) i 10) ustawy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. </w:t>
      </w:r>
    </w:p>
    <w:p w14:paraId="29DF3C61" w14:textId="77777777" w:rsidR="00EA1BD5" w:rsidRPr="00FB2641" w:rsidRDefault="00EA1BD5" w:rsidP="008823AC">
      <w:pPr>
        <w:numPr>
          <w:ilvl w:val="0"/>
          <w:numId w:val="72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(tekst jednolity: Dziennik Ustaw z 202</w:t>
      </w:r>
      <w:r w:rsidR="00B54DBB" w:rsidRPr="00FB2641">
        <w:rPr>
          <w:rFonts w:ascii="Lato" w:eastAsia="Times New Roman" w:hAnsi="Lato" w:cs="Aptos"/>
          <w:sz w:val="24"/>
          <w:szCs w:val="24"/>
          <w:lang w:eastAsia="pl-PL"/>
        </w:rPr>
        <w:t>4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r., poz. </w:t>
      </w:r>
      <w:r w:rsidR="00B54DBB" w:rsidRPr="00FB2641">
        <w:rPr>
          <w:rFonts w:ascii="Lato" w:eastAsia="Times New Roman" w:hAnsi="Lato" w:cs="Aptos"/>
          <w:sz w:val="24"/>
          <w:szCs w:val="24"/>
          <w:lang w:eastAsia="pl-PL"/>
        </w:rPr>
        <w:t>507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t>), tj.:</w:t>
      </w:r>
    </w:p>
    <w:p w14:paraId="741C2961" w14:textId="77777777" w:rsidR="00EA1BD5" w:rsidRPr="00FB2641" w:rsidRDefault="00EA1BD5" w:rsidP="008823AC">
      <w:pPr>
        <w:numPr>
          <w:ilvl w:val="1"/>
          <w:numId w:val="73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nie jesteśmy Wykonawcą wymienionym w wykazach określonych w rozporządzeniu 765/2006 i rozporządzeniu 269/2014 ani wpisanym na listę na podstawie decyzji w sprawie wpisu na listę rozstrzygającej o zastosowaniu środka, o którym mowa w art. 1 pkt 3 cytowanej ustawy;</w:t>
      </w:r>
    </w:p>
    <w:p w14:paraId="776C6DC3" w14:textId="77777777" w:rsidR="00EA1BD5" w:rsidRPr="00FB2641" w:rsidRDefault="00EA1BD5" w:rsidP="008823AC">
      <w:pPr>
        <w:numPr>
          <w:ilvl w:val="1"/>
          <w:numId w:val="73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beneficjentem rzeczywistym w rozumieniu ustawy z dnia 1 marca 2018r. o przeciwdziałaniu praniu pieniędzy oraz finansowaniu terroryzmu (tekst jednolity: Dziennik Ustaw z 2023r., poz. 1124 z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>. zm.) jest osoba wymieniona w wykazach określonych w rozporządzeniu 765/2006 i rozporządzeniu 269/2014 ani wpisana na listę lub będąca takim beneficjentem rzeczywistym od dnia 24 lutego 2022r., o ile została wpisana na listę na podstawie decyzji w sprawie wpisu na listę rozstrzygającej o zastosowaniu środka, o którym mowa w art. 1 pkt 3 cytowanej ustawy;</w:t>
      </w:r>
    </w:p>
    <w:p w14:paraId="15BBD80A" w14:textId="77777777" w:rsidR="00EA1BD5" w:rsidRPr="00FB2641" w:rsidRDefault="00EA1BD5" w:rsidP="008823AC">
      <w:pPr>
        <w:numPr>
          <w:ilvl w:val="1"/>
          <w:numId w:val="73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FB2641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FB2641">
        <w:rPr>
          <w:rFonts w:ascii="Lato" w:eastAsia="Times New Roman" w:hAnsi="Lato" w:cs="Aptos"/>
          <w:sz w:val="24"/>
          <w:szCs w:val="24"/>
          <w:lang w:eastAsia="pl-PL"/>
        </w:rPr>
        <w:t xml:space="preserve">. zm.), jest podmiot wymieniony w wykazach określonych w rozporządzeniu 765/2006 i rozporządzeniu 269/2014 </w:t>
      </w:r>
      <w:r w:rsidRPr="00FB2641">
        <w:rPr>
          <w:rFonts w:ascii="Lato" w:eastAsia="Times New Roman" w:hAnsi="Lato" w:cs="Aptos"/>
          <w:sz w:val="24"/>
          <w:szCs w:val="24"/>
          <w:lang w:eastAsia="pl-PL"/>
        </w:rPr>
        <w:lastRenderedPageBreak/>
        <w:t>albo wpisany na listę lub będący taką jednostką dominującą od dnia 24 lutego 2022r., o ile został wpisany na listę na podstawie decyzji w sprawie wpisu na listę rozstrzygającej o zastosowaniu środka, o którym mowa w art. 1 pkt 3 cytowanej ustawy.</w:t>
      </w:r>
    </w:p>
    <w:p w14:paraId="625BB765" w14:textId="77777777" w:rsidR="00EA1BD5" w:rsidRPr="00FB2641" w:rsidRDefault="00EA1BD5" w:rsidP="00EA1BD5">
      <w:pPr>
        <w:tabs>
          <w:tab w:val="left" w:pos="567"/>
        </w:tabs>
        <w:ind w:left="284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73978DA2" w14:textId="77777777" w:rsidR="00EA1BD5" w:rsidRPr="00FB2641" w:rsidRDefault="00EA1BD5" w:rsidP="00EA1BD5">
      <w:pPr>
        <w:pageBreakBefore/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4 do SWZ</w:t>
      </w:r>
    </w:p>
    <w:p w14:paraId="182167EE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Składane wraz z ofertą </w:t>
      </w:r>
      <w:r w:rsidRPr="00FB2641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(o ile dotyczy) *</w:t>
      </w:r>
      <w:r w:rsidRPr="00FB2641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.</w:t>
      </w:r>
    </w:p>
    <w:p w14:paraId="549CD47A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1F901CF2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Oświadczenie Wykonawców</w:t>
      </w:r>
    </w:p>
    <w:p w14:paraId="76B33478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  <w:r w:rsidRPr="00FB2641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wspólnie ubiegających się o udzielenie zamówienia w zakresie,  </w:t>
      </w:r>
    </w:p>
    <w:p w14:paraId="53F0E783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o którym mowa w art. 117 ust. 4 ustawy </w:t>
      </w:r>
      <w:proofErr w:type="spellStart"/>
      <w:r w:rsidRPr="00FB2641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Pzp</w:t>
      </w:r>
      <w:proofErr w:type="spellEnd"/>
    </w:p>
    <w:p w14:paraId="5BEE799C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bCs/>
          <w:sz w:val="24"/>
          <w:szCs w:val="24"/>
          <w:lang w:eastAsia="pl-PL"/>
        </w:rPr>
      </w:pPr>
      <w:r w:rsidRPr="00FB2641">
        <w:rPr>
          <w:rFonts w:ascii="Lato" w:eastAsia="Times New Roman" w:hAnsi="Lato" w:cs="Calibri"/>
          <w:bCs/>
          <w:sz w:val="24"/>
          <w:szCs w:val="24"/>
          <w:lang w:eastAsia="pl-PL"/>
        </w:rPr>
        <w:t xml:space="preserve">(z którego wynika, które </w:t>
      </w:r>
      <w:r w:rsidR="002A0D3C" w:rsidRPr="00FB2641">
        <w:rPr>
          <w:rFonts w:ascii="Lato" w:eastAsia="Times New Roman" w:hAnsi="Lato" w:cs="Calibri"/>
          <w:bCs/>
          <w:sz w:val="24"/>
          <w:szCs w:val="24"/>
          <w:lang w:eastAsia="pl-PL"/>
        </w:rPr>
        <w:t>roboty budowalne</w:t>
      </w:r>
      <w:r w:rsidRPr="00FB2641">
        <w:rPr>
          <w:rFonts w:ascii="Lato" w:eastAsia="Times New Roman" w:hAnsi="Lato" w:cs="Calibri"/>
          <w:bCs/>
          <w:sz w:val="24"/>
          <w:szCs w:val="24"/>
          <w:lang w:eastAsia="pl-PL"/>
        </w:rPr>
        <w:t>, dostawy lub usługi wykonają poszczególni Wykonawcy)</w:t>
      </w:r>
    </w:p>
    <w:p w14:paraId="66BC3A86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0F7E9A92" w14:textId="24A3F9D1" w:rsidR="00B81D8F" w:rsidRPr="00FB2641" w:rsidRDefault="00EA1BD5" w:rsidP="006310F3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/>
          <w:bCs/>
          <w:i/>
          <w:iCs/>
          <w:sz w:val="24"/>
          <w:szCs w:val="24"/>
        </w:rPr>
      </w:pPr>
      <w:r w:rsidRPr="00FB2641">
        <w:rPr>
          <w:rFonts w:ascii="Lato" w:hAnsi="Lato" w:cs="Calibri"/>
          <w:bCs/>
          <w:color w:val="0D0D0D"/>
          <w:sz w:val="24"/>
          <w:szCs w:val="24"/>
        </w:rPr>
        <w:t xml:space="preserve">Biorąc udział w postępowaniu </w:t>
      </w:r>
      <w:r w:rsidR="006310F3" w:rsidRPr="00FB2641">
        <w:rPr>
          <w:rFonts w:ascii="Lato" w:hAnsi="Lato" w:cs="Calibri"/>
          <w:b/>
          <w:bCs/>
          <w:i/>
          <w:sz w:val="24"/>
          <w:szCs w:val="24"/>
          <w:lang w:eastAsia="pl-PL"/>
        </w:rPr>
        <w:t>na</w:t>
      </w:r>
      <w:r w:rsidR="006310F3" w:rsidRPr="00FB2641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 xml:space="preserve"> </w:t>
      </w:r>
      <w:r w:rsidR="00B33237" w:rsidRPr="00FB2641">
        <w:rPr>
          <w:rFonts w:ascii="Lato" w:hAnsi="Lato" w:cs="Calibri"/>
          <w:b/>
          <w:bCs/>
          <w:i/>
          <w:iCs/>
          <w:sz w:val="24"/>
          <w:szCs w:val="24"/>
        </w:rPr>
        <w:t xml:space="preserve">wyłonienie Wykonawcy w zakresie zapewnienia obsługi technicznej w Centrum Kongresowym ICE Kraków </w:t>
      </w:r>
      <w:r w:rsidR="00B81D8F" w:rsidRPr="00FB2641">
        <w:rPr>
          <w:rFonts w:ascii="Lato" w:hAnsi="Lato" w:cs="Calibri"/>
          <w:b/>
          <w:bCs/>
          <w:i/>
          <w:iCs/>
          <w:sz w:val="24"/>
          <w:szCs w:val="24"/>
        </w:rPr>
        <w:t xml:space="preserve">sukcesywnie przez okres 12 miesięcy, </w:t>
      </w:r>
    </w:p>
    <w:p w14:paraId="0659377E" w14:textId="6104C822" w:rsidR="002217B5" w:rsidRPr="00FB2641" w:rsidRDefault="00B33237" w:rsidP="006310F3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  <w:r w:rsidRPr="00FB2641">
        <w:rPr>
          <w:rFonts w:ascii="Lato" w:hAnsi="Lato" w:cs="Calibri"/>
          <w:b/>
          <w:bCs/>
          <w:i/>
          <w:iCs/>
          <w:sz w:val="24"/>
          <w:szCs w:val="24"/>
        </w:rPr>
        <w:t xml:space="preserve">                </w:t>
      </w:r>
    </w:p>
    <w:p w14:paraId="0EC38EF8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Cs/>
          <w:sz w:val="24"/>
          <w:szCs w:val="24"/>
          <w:lang w:eastAsia="pl-PL"/>
        </w:rPr>
        <w:t>Wykonawca:</w:t>
      </w:r>
    </w:p>
    <w:p w14:paraId="7F5078E3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4D3A9087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FB2641"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  <w:t>(pełna nazwa Wykonawcy i adres/siedziba Wykonawcy, składającego ofertę)</w:t>
      </w:r>
    </w:p>
    <w:p w14:paraId="5AC772D1" w14:textId="77777777" w:rsidR="00EA1BD5" w:rsidRPr="00FB2641" w:rsidRDefault="00EA1BD5" w:rsidP="00EA1BD5">
      <w:pPr>
        <w:tabs>
          <w:tab w:val="left" w:pos="567"/>
          <w:tab w:val="left" w:pos="993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308CABB8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działając w imieniu i na rzecz:</w:t>
      </w:r>
    </w:p>
    <w:p w14:paraId="1FA48BFC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FB2641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069B09BC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FB2641"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  <w:t>(pełna nazwa Wykonawcy i adres/siedziba Wykonawcy wspólnie ubiegających się o udzielenie zamówienia)</w:t>
      </w:r>
    </w:p>
    <w:p w14:paraId="04D113D8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b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b/>
          <w:sz w:val="24"/>
          <w:szCs w:val="24"/>
          <w:lang w:eastAsia="pl-PL"/>
        </w:rPr>
        <w:t>Oświadczamy,</w:t>
      </w:r>
      <w:r w:rsidRPr="00FB2641">
        <w:rPr>
          <w:rFonts w:ascii="Lato" w:eastAsia="Times New Roman" w:hAnsi="Lato" w:cs="Aptos"/>
          <w:b/>
          <w:iCs/>
          <w:sz w:val="24"/>
          <w:szCs w:val="24"/>
          <w:lang w:eastAsia="pl-PL"/>
        </w:rPr>
        <w:t xml:space="preserve"> iż następujące </w:t>
      </w:r>
      <w:r w:rsidR="002A0D3C" w:rsidRPr="00FB2641">
        <w:rPr>
          <w:rFonts w:ascii="Lato" w:eastAsia="Times New Roman" w:hAnsi="Lato" w:cs="Aptos"/>
          <w:b/>
          <w:iCs/>
          <w:sz w:val="24"/>
          <w:szCs w:val="24"/>
          <w:lang w:eastAsia="pl-PL"/>
        </w:rPr>
        <w:t>usługi</w:t>
      </w:r>
      <w:r w:rsidRPr="00FB2641">
        <w:rPr>
          <w:rFonts w:ascii="Lato" w:eastAsia="Times New Roman" w:hAnsi="Lato" w:cs="Aptos"/>
          <w:b/>
          <w:iCs/>
          <w:sz w:val="24"/>
          <w:szCs w:val="24"/>
          <w:lang w:eastAsia="pl-PL"/>
        </w:rPr>
        <w:t xml:space="preserve"> wykonają poszczególni Wykonawcy wspólnie ubiegający się o udzielenie zamówienia:</w:t>
      </w:r>
    </w:p>
    <w:p w14:paraId="63F2EED4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</w:p>
    <w:p w14:paraId="79C11F0B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Cs/>
          <w:sz w:val="24"/>
          <w:szCs w:val="24"/>
          <w:lang w:eastAsia="pl-PL"/>
        </w:rPr>
        <w:t>Wykonawca (nazwa):</w:t>
      </w:r>
    </w:p>
    <w:p w14:paraId="00D0D5A5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………………………………………………………………………………………………………………... </w:t>
      </w:r>
    </w:p>
    <w:p w14:paraId="66A0DD1A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Cs/>
          <w:sz w:val="24"/>
          <w:szCs w:val="24"/>
          <w:lang w:eastAsia="pl-PL"/>
        </w:rPr>
        <w:t>wykona: ……………………………………………………………………………………………………… **</w:t>
      </w:r>
    </w:p>
    <w:p w14:paraId="444F1732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</w:p>
    <w:p w14:paraId="2939BBEC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Wykonawca (nazwa): </w:t>
      </w:r>
    </w:p>
    <w:p w14:paraId="26EB0FA6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………………………………………………………………………………………………………………... </w:t>
      </w:r>
    </w:p>
    <w:p w14:paraId="22C40EA6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</w:pPr>
      <w:r w:rsidRPr="00FB2641">
        <w:rPr>
          <w:rFonts w:ascii="Lato" w:eastAsia="Times New Roman" w:hAnsi="Lato" w:cs="Aptos"/>
          <w:iCs/>
          <w:sz w:val="24"/>
          <w:szCs w:val="24"/>
          <w:lang w:eastAsia="pl-PL"/>
        </w:rPr>
        <w:t>wykona: ……………………………………………………………………………………………………… **</w:t>
      </w:r>
    </w:p>
    <w:p w14:paraId="5672CABF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</w:pPr>
    </w:p>
    <w:p w14:paraId="0CD8F66E" w14:textId="77777777" w:rsidR="00EA1BD5" w:rsidRPr="00FB2641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FB2641">
        <w:rPr>
          <w:rFonts w:ascii="Lato" w:hAnsi="Lato" w:cs="Aptos"/>
          <w:i/>
          <w:color w:val="FF0000"/>
          <w:sz w:val="24"/>
          <w:szCs w:val="24"/>
          <w:u w:val="single"/>
        </w:rPr>
        <w:t>* niepotrzebne skreślić</w:t>
      </w:r>
    </w:p>
    <w:p w14:paraId="7A7282CB" w14:textId="77777777" w:rsidR="00EA1BD5" w:rsidRPr="00FB2641" w:rsidRDefault="00EA1BD5" w:rsidP="00EA1BD5">
      <w:pPr>
        <w:tabs>
          <w:tab w:val="left" w:pos="567"/>
        </w:tabs>
        <w:ind w:left="567"/>
        <w:rPr>
          <w:rFonts w:ascii="Lato" w:hAnsi="Lato" w:cs="Aptos"/>
          <w:i/>
          <w:color w:val="FF0000"/>
          <w:sz w:val="24"/>
          <w:szCs w:val="24"/>
          <w:u w:val="single"/>
        </w:rPr>
      </w:pPr>
      <w:r w:rsidRPr="00FB2641">
        <w:rPr>
          <w:rFonts w:ascii="Lato" w:hAnsi="Lato" w:cs="Aptos"/>
          <w:i/>
          <w:color w:val="FF0000"/>
          <w:sz w:val="24"/>
          <w:szCs w:val="24"/>
          <w:u w:val="single"/>
        </w:rPr>
        <w:t>** należy dostosować do ilości Wykonawców w konsorcjum</w:t>
      </w:r>
    </w:p>
    <w:p w14:paraId="0AA7BE28" w14:textId="77777777" w:rsidR="002217B5" w:rsidRPr="00FB2641" w:rsidRDefault="002217B5" w:rsidP="00EA1BD5">
      <w:pPr>
        <w:tabs>
          <w:tab w:val="left" w:pos="567"/>
        </w:tabs>
        <w:ind w:left="567"/>
        <w:rPr>
          <w:rFonts w:ascii="Lato" w:hAnsi="Lato" w:cs="Aptos"/>
          <w:i/>
          <w:color w:val="FF0000"/>
          <w:sz w:val="24"/>
          <w:szCs w:val="24"/>
          <w:u w:val="single"/>
        </w:rPr>
      </w:pPr>
    </w:p>
    <w:p w14:paraId="393B8B3B" w14:textId="77777777" w:rsidR="0038084A" w:rsidRPr="00FB2641" w:rsidRDefault="0038084A" w:rsidP="00EA1BD5">
      <w:pPr>
        <w:tabs>
          <w:tab w:val="left" w:pos="993"/>
        </w:tabs>
        <w:spacing w:after="0" w:line="240" w:lineRule="auto"/>
        <w:ind w:left="567"/>
        <w:jc w:val="right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610A5BA" w14:textId="403480BC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sz w:val="24"/>
          <w:szCs w:val="24"/>
          <w:lang w:eastAsia="pl-PL"/>
        </w:rPr>
        <w:t>Załącznik nr 5 do SWZ</w:t>
      </w:r>
    </w:p>
    <w:p w14:paraId="17B28D57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FB2641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odpowiedzi na wezwanie Zamawiającego.</w:t>
      </w:r>
    </w:p>
    <w:p w14:paraId="37E501FF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right"/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</w:pPr>
    </w:p>
    <w:p w14:paraId="678A60BC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FB2641">
        <w:rPr>
          <w:rFonts w:ascii="Lato" w:hAnsi="Lato" w:cs="Calibri"/>
          <w:b/>
          <w:bCs/>
          <w:sz w:val="24"/>
          <w:szCs w:val="24"/>
        </w:rPr>
        <w:t>OŚWIADCZENIE O POWIĄZANIU KAPITAŁOWYM</w:t>
      </w:r>
    </w:p>
    <w:p w14:paraId="42AE08FA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 w:cs="Calibri"/>
          <w:b/>
          <w:bCs/>
          <w:sz w:val="24"/>
          <w:szCs w:val="24"/>
        </w:rPr>
      </w:pPr>
    </w:p>
    <w:p w14:paraId="15CA99E4" w14:textId="41B37FB9" w:rsidR="002217B5" w:rsidRPr="00FB2641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/>
          <w:bCs/>
          <w:i/>
          <w:sz w:val="24"/>
          <w:szCs w:val="24"/>
          <w:lang w:eastAsia="pl-PL"/>
        </w:rPr>
      </w:pPr>
      <w:r w:rsidRPr="00FB2641">
        <w:rPr>
          <w:rFonts w:ascii="Lato" w:hAnsi="Lato" w:cs="Calibri"/>
          <w:bCs/>
          <w:color w:val="0D0D0D"/>
          <w:sz w:val="24"/>
          <w:szCs w:val="24"/>
        </w:rPr>
        <w:t xml:space="preserve">Biorąc udział w postępowaniu </w:t>
      </w:r>
      <w:r w:rsidR="0038084A" w:rsidRPr="00FB2641">
        <w:rPr>
          <w:rFonts w:ascii="Lato" w:hAnsi="Lato" w:cs="Calibri"/>
          <w:b/>
          <w:bCs/>
          <w:i/>
          <w:sz w:val="24"/>
          <w:szCs w:val="24"/>
          <w:lang w:eastAsia="pl-PL"/>
        </w:rPr>
        <w:t xml:space="preserve">wyłonienie Wykonawcy w zakresie zapewnienia obsługi technicznej w Centrum Kongresowym ICE Kraków </w:t>
      </w:r>
      <w:r w:rsidR="00B81D8F" w:rsidRPr="00FB2641">
        <w:rPr>
          <w:rFonts w:ascii="Lato" w:hAnsi="Lato" w:cs="Calibri"/>
          <w:b/>
          <w:bCs/>
          <w:i/>
          <w:sz w:val="24"/>
          <w:szCs w:val="24"/>
          <w:lang w:eastAsia="pl-PL"/>
        </w:rPr>
        <w:t xml:space="preserve">sukcesywnie przez okres 12 miesięcy, </w:t>
      </w:r>
    </w:p>
    <w:p w14:paraId="5091A2E2" w14:textId="77777777" w:rsidR="00B81D8F" w:rsidRPr="00FB2641" w:rsidRDefault="00B81D8F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Cs/>
          <w:color w:val="0D0D0D"/>
          <w:sz w:val="24"/>
          <w:szCs w:val="24"/>
        </w:rPr>
      </w:pPr>
    </w:p>
    <w:p w14:paraId="4FD4C092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FB2641">
        <w:rPr>
          <w:rFonts w:ascii="Lato" w:hAnsi="Lato" w:cs="Calibri"/>
          <w:bCs/>
          <w:spacing w:val="-4"/>
          <w:sz w:val="24"/>
          <w:szCs w:val="24"/>
        </w:rPr>
        <w:t>oświadczamy, że :</w:t>
      </w:r>
    </w:p>
    <w:p w14:paraId="2FEC78DB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1DE53EE8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FB2641">
        <w:rPr>
          <w:rFonts w:ascii="Lato" w:hAnsi="Lato" w:cs="Calibri"/>
          <w:bCs/>
          <w:spacing w:val="-4"/>
          <w:sz w:val="24"/>
          <w:szCs w:val="24"/>
        </w:rPr>
        <w:t>nie należymy do tej samej grupy kapitałowej z żadnym z Wykonawców, którzy złożyli ofertę w niniejszym postępowaniu *</w:t>
      </w:r>
      <w:r w:rsidRPr="00FB2641">
        <w:rPr>
          <w:rFonts w:ascii="Lato" w:hAnsi="Lato" w:cs="Calibri"/>
          <w:bCs/>
          <w:spacing w:val="-4"/>
          <w:sz w:val="24"/>
          <w:szCs w:val="24"/>
          <w:vertAlign w:val="superscript"/>
        </w:rPr>
        <w:t>)</w:t>
      </w:r>
    </w:p>
    <w:p w14:paraId="7EAAF97C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0031F486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FB2641">
        <w:rPr>
          <w:rFonts w:ascii="Lato" w:hAnsi="Lato" w:cs="Calibri"/>
          <w:bCs/>
          <w:spacing w:val="-4"/>
          <w:sz w:val="24"/>
          <w:szCs w:val="24"/>
        </w:rPr>
        <w:t>lub</w:t>
      </w:r>
    </w:p>
    <w:p w14:paraId="177E7081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68AEC4B4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FB2641">
        <w:rPr>
          <w:rFonts w:ascii="Lato" w:hAnsi="Lato" w:cs="Calibri"/>
          <w:bCs/>
          <w:spacing w:val="-4"/>
          <w:sz w:val="24"/>
          <w:szCs w:val="24"/>
        </w:rPr>
        <w:t>należymy do tej samej grupy kapitałowej z następującymi Wykonawcami, którzy złożyli ofertę w niniejszym postępowaniu *</w:t>
      </w:r>
      <w:r w:rsidRPr="00FB2641">
        <w:rPr>
          <w:rFonts w:ascii="Lato" w:hAnsi="Lato" w:cs="Calibri"/>
          <w:bCs/>
          <w:spacing w:val="-4"/>
          <w:sz w:val="24"/>
          <w:szCs w:val="24"/>
          <w:vertAlign w:val="superscript"/>
        </w:rPr>
        <w:t>)</w:t>
      </w:r>
    </w:p>
    <w:p w14:paraId="13BD0C4F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568DF35C" w14:textId="3E7D628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FB2641">
        <w:rPr>
          <w:rFonts w:ascii="Lato" w:hAnsi="Lato" w:cs="Calibri"/>
          <w:bCs/>
          <w:spacing w:val="-4"/>
          <w:sz w:val="24"/>
          <w:szCs w:val="24"/>
        </w:rPr>
        <w:t xml:space="preserve">w rozumieniu art. 4 pkt 14) ustawy z dnia 16 lutego 2007r. o ochronie konkurencji </w:t>
      </w:r>
      <w:r w:rsidRPr="00FB2641">
        <w:rPr>
          <w:rFonts w:ascii="Lato" w:hAnsi="Lato" w:cs="Calibri"/>
          <w:bCs/>
          <w:spacing w:val="-4"/>
          <w:sz w:val="24"/>
          <w:szCs w:val="24"/>
        </w:rPr>
        <w:br/>
        <w:t xml:space="preserve">i konsumentów (tekst jednolity: Dziennik Ustaw z 2024r. poz. </w:t>
      </w:r>
      <w:r w:rsidR="000F4B52" w:rsidRPr="00FB2641">
        <w:rPr>
          <w:rFonts w:ascii="Lato" w:hAnsi="Lato" w:cs="Calibri"/>
          <w:bCs/>
          <w:spacing w:val="-4"/>
          <w:sz w:val="24"/>
          <w:szCs w:val="24"/>
        </w:rPr>
        <w:t>1616</w:t>
      </w:r>
      <w:r w:rsidRPr="00FB2641">
        <w:rPr>
          <w:rFonts w:ascii="Lato" w:hAnsi="Lato" w:cs="Calibri"/>
          <w:bCs/>
          <w:spacing w:val="-4"/>
          <w:sz w:val="24"/>
          <w:szCs w:val="24"/>
        </w:rPr>
        <w:t>).</w:t>
      </w:r>
    </w:p>
    <w:p w14:paraId="1EBE0743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u w:val="single"/>
        </w:rPr>
      </w:pPr>
    </w:p>
    <w:p w14:paraId="7B294BF6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vertAlign w:val="superscript"/>
        </w:rPr>
      </w:pPr>
      <w:r w:rsidRPr="00FB2641">
        <w:rPr>
          <w:rFonts w:ascii="Lato" w:hAnsi="Lato" w:cs="Calibri"/>
          <w:spacing w:val="-4"/>
          <w:sz w:val="24"/>
          <w:szCs w:val="24"/>
        </w:rPr>
        <w:t>Lista Wykonawców składających ofertę w niniejszy postępowaniu, należących do tej samej grupy kapitałowej , o ile dotyczy*</w:t>
      </w:r>
      <w:r w:rsidRPr="00FB2641">
        <w:rPr>
          <w:rFonts w:ascii="Lato" w:hAnsi="Lato" w:cs="Calibri"/>
          <w:spacing w:val="-4"/>
          <w:sz w:val="24"/>
          <w:szCs w:val="24"/>
          <w:vertAlign w:val="superscript"/>
        </w:rPr>
        <w:t>)</w:t>
      </w:r>
    </w:p>
    <w:p w14:paraId="7A54062A" w14:textId="77777777" w:rsidR="00EA1BD5" w:rsidRPr="00FB2641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u w:val="single"/>
        </w:rPr>
      </w:pPr>
    </w:p>
    <w:p w14:paraId="047D6562" w14:textId="77777777" w:rsidR="00EA1BD5" w:rsidRPr="00FB2641" w:rsidRDefault="00EA1BD5" w:rsidP="008823AC">
      <w:pPr>
        <w:widowControl w:val="0"/>
        <w:numPr>
          <w:ilvl w:val="0"/>
          <w:numId w:val="7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ato" w:hAnsi="Lato" w:cs="Calibri"/>
          <w:spacing w:val="-4"/>
          <w:sz w:val="24"/>
          <w:szCs w:val="24"/>
        </w:rPr>
      </w:pPr>
      <w:r w:rsidRPr="00FB2641">
        <w:rPr>
          <w:rFonts w:ascii="Lato" w:hAnsi="Lato" w:cs="Calibri"/>
          <w:spacing w:val="-4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14:paraId="59A71846" w14:textId="77777777" w:rsidR="00EA1BD5" w:rsidRPr="00FB2641" w:rsidRDefault="00EA1BD5" w:rsidP="00EA1BD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</w:rPr>
      </w:pPr>
    </w:p>
    <w:p w14:paraId="7A5B0DB1" w14:textId="77777777" w:rsidR="00EA1BD5" w:rsidRPr="00FB2641" w:rsidRDefault="00EA1BD5" w:rsidP="008823AC">
      <w:pPr>
        <w:widowControl w:val="0"/>
        <w:numPr>
          <w:ilvl w:val="0"/>
          <w:numId w:val="7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ato" w:hAnsi="Lato" w:cs="Calibri"/>
          <w:spacing w:val="-4"/>
          <w:sz w:val="24"/>
          <w:szCs w:val="24"/>
        </w:rPr>
      </w:pPr>
      <w:r w:rsidRPr="00FB2641">
        <w:rPr>
          <w:rFonts w:ascii="Lato" w:hAnsi="Lato" w:cs="Calibri"/>
          <w:spacing w:val="-4"/>
          <w:sz w:val="24"/>
          <w:szCs w:val="24"/>
        </w:rPr>
        <w:t>……………………………………….....................................................................................................................</w:t>
      </w:r>
    </w:p>
    <w:p w14:paraId="12293E75" w14:textId="77777777" w:rsidR="00EA1BD5" w:rsidRPr="00FB2641" w:rsidRDefault="00EA1BD5" w:rsidP="00EA1BD5">
      <w:pPr>
        <w:pStyle w:val="Akapitzlist"/>
        <w:tabs>
          <w:tab w:val="left" w:pos="993"/>
        </w:tabs>
        <w:spacing w:after="0" w:line="240" w:lineRule="auto"/>
        <w:ind w:left="567"/>
        <w:rPr>
          <w:rFonts w:ascii="Lato" w:hAnsi="Lato" w:cs="Calibri"/>
          <w:spacing w:val="-4"/>
          <w:sz w:val="24"/>
          <w:szCs w:val="24"/>
        </w:rPr>
      </w:pPr>
    </w:p>
    <w:p w14:paraId="534DCB6B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color w:val="0D0D0D"/>
          <w:sz w:val="24"/>
          <w:szCs w:val="24"/>
        </w:rPr>
      </w:pPr>
      <w:r w:rsidRPr="00FB2641">
        <w:rPr>
          <w:rFonts w:ascii="Lato" w:hAnsi="Lato" w:cs="Calibri"/>
          <w:color w:val="0D0D0D"/>
          <w:sz w:val="24"/>
          <w:szCs w:val="24"/>
        </w:rPr>
        <w:t>Wraz ze złożeniem oświadczenia, Wykonawca o ile dotyczy może przedstawić dowody, że oferty zostały przygotowane niezależnie od siebie oraz że powiązania z innym wykonawcą/</w:t>
      </w:r>
      <w:proofErr w:type="spellStart"/>
      <w:r w:rsidRPr="00FB2641">
        <w:rPr>
          <w:rFonts w:ascii="Lato" w:hAnsi="Lato" w:cs="Calibri"/>
          <w:color w:val="0D0D0D"/>
          <w:sz w:val="24"/>
          <w:szCs w:val="24"/>
        </w:rPr>
        <w:t>ami</w:t>
      </w:r>
      <w:proofErr w:type="spellEnd"/>
      <w:r w:rsidRPr="00FB2641">
        <w:rPr>
          <w:rFonts w:ascii="Lato" w:hAnsi="Lato" w:cs="Calibri"/>
          <w:color w:val="0D0D0D"/>
          <w:sz w:val="24"/>
          <w:szCs w:val="24"/>
        </w:rPr>
        <w:t xml:space="preserve"> nie prowadzą do zakłócenia konkurencji w postępowaniu o udzielenie zamówienia.</w:t>
      </w:r>
    </w:p>
    <w:p w14:paraId="6A81BB8F" w14:textId="77777777" w:rsidR="00EA1BD5" w:rsidRPr="00FB2641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b/>
          <w:i/>
          <w:sz w:val="24"/>
          <w:szCs w:val="24"/>
          <w:u w:val="single"/>
        </w:rPr>
      </w:pPr>
    </w:p>
    <w:p w14:paraId="0E05482D" w14:textId="77777777" w:rsidR="00EA1BD5" w:rsidRPr="00FB2641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Cs/>
          <w:color w:val="0D0D0D"/>
          <w:sz w:val="24"/>
          <w:szCs w:val="24"/>
        </w:rPr>
      </w:pPr>
      <w:r w:rsidRPr="00FB2641">
        <w:rPr>
          <w:rFonts w:ascii="Lato" w:hAnsi="Lato" w:cs="Calibri"/>
          <w:i/>
          <w:color w:val="FF0000"/>
          <w:sz w:val="24"/>
          <w:szCs w:val="24"/>
          <w:u w:val="single"/>
        </w:rPr>
        <w:t>* niepotrzebne skreślić</w:t>
      </w:r>
    </w:p>
    <w:p w14:paraId="7BAE970C" w14:textId="77777777" w:rsidR="00EA1BD5" w:rsidRPr="00FB2641" w:rsidRDefault="00EA1BD5" w:rsidP="00EA1BD5">
      <w:pPr>
        <w:tabs>
          <w:tab w:val="left" w:pos="567"/>
        </w:tabs>
        <w:ind w:left="567"/>
        <w:rPr>
          <w:rFonts w:ascii="Lato" w:hAnsi="Lato" w:cs="Aptos"/>
          <w:iCs/>
          <w:color w:val="FF0000"/>
          <w:sz w:val="24"/>
          <w:szCs w:val="24"/>
        </w:rPr>
      </w:pPr>
    </w:p>
    <w:p w14:paraId="3BBA36EF" w14:textId="773A7DD1" w:rsidR="00774984" w:rsidRPr="00FB2641" w:rsidRDefault="00774984">
      <w:pPr>
        <w:suppressAutoHyphens w:val="0"/>
        <w:spacing w:after="0" w:line="240" w:lineRule="auto"/>
        <w:rPr>
          <w:rFonts w:ascii="Lato" w:eastAsia="Times New Roman" w:hAnsi="Lato" w:cs="Calibri"/>
          <w:b/>
          <w:bCs/>
          <w:sz w:val="24"/>
          <w:szCs w:val="24"/>
          <w:lang w:val="x-none"/>
        </w:rPr>
      </w:pPr>
      <w:r w:rsidRPr="00FB2641">
        <w:rPr>
          <w:rFonts w:ascii="Lato" w:hAnsi="Lato" w:cs="Calibri"/>
          <w:b/>
          <w:bCs/>
          <w:sz w:val="24"/>
          <w:szCs w:val="24"/>
        </w:rPr>
        <w:br w:type="page"/>
      </w:r>
    </w:p>
    <w:p w14:paraId="19F9A28E" w14:textId="3BC78BB0" w:rsidR="002217B5" w:rsidRPr="00FB2641" w:rsidRDefault="0038084A" w:rsidP="0038084A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 w:cs="Calibri"/>
          <w:b/>
          <w:bCs/>
          <w:sz w:val="24"/>
          <w:szCs w:val="24"/>
        </w:rPr>
      </w:pPr>
      <w:r w:rsidRPr="00FB2641">
        <w:rPr>
          <w:rFonts w:ascii="Lato" w:hAnsi="Lato" w:cs="Calibri"/>
          <w:b/>
          <w:bCs/>
          <w:sz w:val="24"/>
          <w:szCs w:val="24"/>
        </w:rPr>
        <w:lastRenderedPageBreak/>
        <w:t>Załącznik B do SWZ</w:t>
      </w:r>
    </w:p>
    <w:p w14:paraId="5E677053" w14:textId="448EAE2C" w:rsidR="002217B5" w:rsidRPr="00FB2641" w:rsidRDefault="002217B5" w:rsidP="002217B5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/>
          <w:iCs/>
          <w:sz w:val="24"/>
          <w:szCs w:val="24"/>
        </w:rPr>
      </w:pPr>
      <w:r w:rsidRPr="00FB2641">
        <w:rPr>
          <w:rFonts w:ascii="Lato" w:hAnsi="Lato" w:cs="Calibri"/>
          <w:i/>
          <w:iCs/>
          <w:color w:val="FF0000"/>
          <w:sz w:val="24"/>
          <w:szCs w:val="24"/>
        </w:rPr>
        <w:t>Składane w odpowiedzi na wezwanie Zamawiającego</w:t>
      </w:r>
    </w:p>
    <w:p w14:paraId="533C7BC5" w14:textId="77777777" w:rsidR="002217B5" w:rsidRPr="00FB2641" w:rsidRDefault="002217B5" w:rsidP="00D943E3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 w:cs="Calibri"/>
          <w:b/>
          <w:bCs/>
          <w:sz w:val="24"/>
          <w:szCs w:val="24"/>
        </w:rPr>
      </w:pPr>
    </w:p>
    <w:p w14:paraId="2AF15687" w14:textId="71DA4A75" w:rsidR="00D943E3" w:rsidRPr="00FB2641" w:rsidRDefault="00D943E3" w:rsidP="00D943E3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 w:cs="Calibri"/>
          <w:b/>
          <w:bCs/>
          <w:sz w:val="24"/>
          <w:szCs w:val="24"/>
          <w:lang w:val="pl-PL"/>
        </w:rPr>
      </w:pPr>
      <w:r w:rsidRPr="00FB2641">
        <w:rPr>
          <w:rFonts w:ascii="Lato" w:hAnsi="Lato" w:cs="Calibri"/>
          <w:b/>
          <w:bCs/>
          <w:sz w:val="24"/>
          <w:szCs w:val="24"/>
        </w:rPr>
        <w:t xml:space="preserve">WYKAZ </w:t>
      </w:r>
      <w:r w:rsidRPr="00FB2641">
        <w:rPr>
          <w:rFonts w:ascii="Lato" w:hAnsi="Lato" w:cs="Calibri"/>
          <w:b/>
          <w:bCs/>
          <w:sz w:val="24"/>
          <w:szCs w:val="24"/>
          <w:lang w:val="pl-PL"/>
        </w:rPr>
        <w:t>USŁUG</w:t>
      </w:r>
    </w:p>
    <w:p w14:paraId="07913464" w14:textId="77777777" w:rsidR="00D943E3" w:rsidRPr="00FB2641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sz w:val="24"/>
          <w:szCs w:val="24"/>
        </w:rPr>
      </w:pPr>
    </w:p>
    <w:p w14:paraId="46516DF7" w14:textId="4C566124" w:rsidR="0038084A" w:rsidRPr="00FB2641" w:rsidRDefault="00D943E3" w:rsidP="0038084A">
      <w:pPr>
        <w:tabs>
          <w:tab w:val="left" w:pos="709"/>
          <w:tab w:val="center" w:pos="4536"/>
          <w:tab w:val="right" w:pos="10915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bookmarkStart w:id="2" w:name="_Hlk161822521"/>
      <w:r w:rsidRPr="00FB2641">
        <w:rPr>
          <w:rFonts w:ascii="Lato" w:hAnsi="Lato" w:cs="Calibri"/>
          <w:sz w:val="24"/>
          <w:szCs w:val="24"/>
        </w:rPr>
        <w:t xml:space="preserve">Składając ofertę oświadczamy, że posiadamy niezbędną wiedzę i doświadczenie, tzn. wskazujemy, iż </w:t>
      </w:r>
      <w:bookmarkEnd w:id="2"/>
      <w:r w:rsidR="00E1250B" w:rsidRPr="00FB2641">
        <w:rPr>
          <w:rFonts w:ascii="Lato" w:hAnsi="Lato"/>
          <w:sz w:val="24"/>
          <w:szCs w:val="24"/>
        </w:rPr>
        <w:t xml:space="preserve">w okresie ostatnich 3 lat przed upływem terminu składania ofert, a jeżeli okres prowadzenia działalności jest krótszy, to w tym okresie zrealizowaliśmy </w:t>
      </w:r>
      <w:r w:rsidR="00774984" w:rsidRPr="00FB2641">
        <w:rPr>
          <w:rFonts w:ascii="Lato" w:hAnsi="Lato"/>
          <w:sz w:val="24"/>
          <w:szCs w:val="24"/>
        </w:rPr>
        <w:t xml:space="preserve">lub realizujemy </w:t>
      </w:r>
      <w:r w:rsidR="00E1250B" w:rsidRPr="00FB2641">
        <w:rPr>
          <w:rFonts w:ascii="Lato" w:hAnsi="Lato"/>
          <w:sz w:val="24"/>
          <w:szCs w:val="24"/>
        </w:rPr>
        <w:t xml:space="preserve">co najmniej dwie  </w:t>
      </w:r>
      <w:r w:rsidR="0038084A" w:rsidRPr="00FB2641">
        <w:rPr>
          <w:rFonts w:ascii="Lato" w:hAnsi="Lato"/>
          <w:sz w:val="24"/>
          <w:szCs w:val="24"/>
        </w:rPr>
        <w:t xml:space="preserve">usługi polegające na zapewnieniu obsługi technicznej obejmującej co najmniej pracę personelu na potrzeby organizacji imprez o charakterze kulturalnym, rozrywkowym, sportowym lub imprez o innym charakterze odbywających się z udziałem gości i  publiczności, każda  o wartości co najmniej 100.000,00 PLN brutto (słownie: sto tysięcy złotych 00/100) przez okres co najmniej 12 miesięcy w ramach jednego kontraktu, wykonane lub wykonywane należycie, każda przez okres co najmniej 12 miesięcy w ramach jednego kontraktu. </w:t>
      </w:r>
    </w:p>
    <w:p w14:paraId="3CF47991" w14:textId="77777777" w:rsidR="0038084A" w:rsidRPr="00FB2641" w:rsidRDefault="0038084A" w:rsidP="0038084A">
      <w:pPr>
        <w:tabs>
          <w:tab w:val="left" w:pos="709"/>
          <w:tab w:val="center" w:pos="4536"/>
          <w:tab w:val="right" w:pos="10915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FB2641">
        <w:rPr>
          <w:rFonts w:ascii="Lato" w:hAnsi="Lato"/>
          <w:sz w:val="24"/>
          <w:szCs w:val="24"/>
        </w:rPr>
        <w:t>Poprzez „jeden kontrakt” Zamawiający rozumie jedną pisemną umowę odpłatną – a nie sumę pojedynczych ustnych bądź pisemnych zleceń realizowanych na rzecz tego samego podmiotu. W przypadku usług aktualnie realizowanych, Zamawiający uzna wyłącznie usługi, które Wykonawca realizuje już przez okres minimum 12 miesięcy.</w:t>
      </w:r>
    </w:p>
    <w:p w14:paraId="2EB6E77D" w14:textId="3866A8BE" w:rsidR="00D943E3" w:rsidRPr="00FB2641" w:rsidRDefault="00D943E3" w:rsidP="0038084A">
      <w:pPr>
        <w:tabs>
          <w:tab w:val="left" w:pos="709"/>
          <w:tab w:val="center" w:pos="4536"/>
          <w:tab w:val="right" w:pos="10915"/>
        </w:tabs>
        <w:spacing w:after="0" w:line="240" w:lineRule="auto"/>
        <w:ind w:left="567"/>
        <w:jc w:val="both"/>
        <w:rPr>
          <w:rFonts w:ascii="Lato" w:hAnsi="Lato" w:cs="Calibri"/>
          <w:i/>
          <w:color w:val="FF0000"/>
          <w:sz w:val="24"/>
          <w:szCs w:val="24"/>
          <w:lang w:val="x-none" w:eastAsia="x-none"/>
        </w:rPr>
      </w:pPr>
      <w:r w:rsidRPr="00FB2641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Należy przedstawić wykaz </w:t>
      </w:r>
      <w:r w:rsidRPr="00FB2641">
        <w:rPr>
          <w:rFonts w:ascii="Lato" w:hAnsi="Lato" w:cs="Calibri"/>
          <w:i/>
          <w:color w:val="FF0000"/>
          <w:sz w:val="24"/>
          <w:szCs w:val="24"/>
          <w:lang w:eastAsia="x-none"/>
        </w:rPr>
        <w:t>usług</w:t>
      </w:r>
      <w:r w:rsidRPr="00FB2641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</w:t>
      </w:r>
      <w:r w:rsidRPr="00FB2641">
        <w:rPr>
          <w:rFonts w:ascii="Lato" w:hAnsi="Lato" w:cs="Calibri"/>
          <w:i/>
          <w:color w:val="FF0000"/>
          <w:sz w:val="24"/>
          <w:szCs w:val="24"/>
          <w:lang w:eastAsia="x-none"/>
        </w:rPr>
        <w:t>z opisem zawierającym dane i informacje, z których</w:t>
      </w:r>
      <w:r w:rsidRPr="00FB2641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będzie jednoznacznie wynikać spełnienie </w:t>
      </w:r>
      <w:r w:rsidRPr="00FB2641">
        <w:rPr>
          <w:rFonts w:ascii="Lato" w:hAnsi="Lato" w:cs="Calibri"/>
          <w:i/>
          <w:color w:val="FF0000"/>
          <w:sz w:val="24"/>
          <w:szCs w:val="24"/>
          <w:lang w:eastAsia="x-none"/>
        </w:rPr>
        <w:t>opisu warunku udziału w postępowania,</w:t>
      </w:r>
      <w:r w:rsidRPr="00FB2641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wraz z</w:t>
      </w:r>
      <w:r w:rsidRPr="00FB2641">
        <w:rPr>
          <w:rFonts w:ascii="Lato" w:hAnsi="Lato" w:cs="Calibri"/>
          <w:i/>
          <w:color w:val="FF0000"/>
          <w:sz w:val="24"/>
          <w:szCs w:val="24"/>
          <w:lang w:eastAsia="x-none"/>
        </w:rPr>
        <w:t> </w:t>
      </w:r>
      <w:r w:rsidRPr="00FB2641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informacją o podstawie dysponowania w przypadku, gdy są to </w:t>
      </w:r>
      <w:r w:rsidRPr="00FB2641">
        <w:rPr>
          <w:rFonts w:ascii="Lato" w:hAnsi="Lato" w:cs="Calibri"/>
          <w:i/>
          <w:color w:val="FF0000"/>
          <w:sz w:val="24"/>
          <w:szCs w:val="24"/>
          <w:lang w:eastAsia="x-none"/>
        </w:rPr>
        <w:t xml:space="preserve">zasoby </w:t>
      </w:r>
      <w:r w:rsidRPr="00FB2641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>udostępni</w:t>
      </w:r>
      <w:r w:rsidRPr="00FB2641">
        <w:rPr>
          <w:rFonts w:ascii="Lato" w:hAnsi="Lato" w:cs="Calibri"/>
          <w:i/>
          <w:color w:val="FF0000"/>
          <w:sz w:val="24"/>
          <w:szCs w:val="24"/>
          <w:lang w:eastAsia="x-none"/>
        </w:rPr>
        <w:t>one</w:t>
      </w:r>
      <w:r w:rsidRPr="00FB2641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Wykonawcy, według na przykład poniższej tabeli.</w:t>
      </w:r>
    </w:p>
    <w:p w14:paraId="39DB801A" w14:textId="77777777" w:rsidR="00D943E3" w:rsidRPr="00FB2641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color w:val="FF0000"/>
          <w:sz w:val="24"/>
          <w:szCs w:val="24"/>
        </w:rPr>
      </w:pPr>
    </w:p>
    <w:tbl>
      <w:tblPr>
        <w:tblW w:w="8251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567"/>
        <w:gridCol w:w="3148"/>
        <w:gridCol w:w="1701"/>
        <w:gridCol w:w="1559"/>
        <w:gridCol w:w="1276"/>
      </w:tblGrid>
      <w:tr w:rsidR="000F390F" w:rsidRPr="00FB2641" w14:paraId="1F6618E3" w14:textId="77777777" w:rsidTr="000F390F">
        <w:trPr>
          <w:trHeight w:val="1552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34CE292E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640EAB57" w14:textId="77777777" w:rsidR="000F390F" w:rsidRPr="00FB2641" w:rsidRDefault="000F390F" w:rsidP="00C46DBD">
            <w:pPr>
              <w:tabs>
                <w:tab w:val="left" w:pos="993"/>
                <w:tab w:val="left" w:pos="1246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  <w:lang w:val="x-none"/>
              </w:rPr>
            </w:pPr>
            <w:r w:rsidRPr="00FB2641">
              <w:rPr>
                <w:rFonts w:ascii="Lato" w:hAnsi="Lato" w:cs="Calibri"/>
                <w:bCs/>
                <w:i/>
                <w:iCs/>
                <w:sz w:val="24"/>
                <w:szCs w:val="24"/>
                <w:lang w:val="x-none"/>
              </w:rPr>
              <w:t xml:space="preserve">Przedmiot zamówienia (rodzaj i zakres usług, </w:t>
            </w:r>
            <w:r w:rsidRPr="00FB2641">
              <w:rPr>
                <w:rFonts w:ascii="Lato" w:hAnsi="Lato" w:cs="Calibri"/>
                <w:bCs/>
                <w:i/>
                <w:iCs/>
                <w:sz w:val="24"/>
                <w:szCs w:val="24"/>
                <w:u w:val="single"/>
                <w:lang w:val="x-none"/>
              </w:rPr>
              <w:t>opis pozwalający na jednoznaczną ocenę spełnienia warunku udziału</w:t>
            </w:r>
            <w:r w:rsidRPr="00FB2641">
              <w:rPr>
                <w:rFonts w:ascii="Lato" w:hAnsi="Lato" w:cs="Calibri"/>
                <w:bCs/>
                <w:i/>
                <w:iCs/>
                <w:sz w:val="24"/>
                <w:szCs w:val="24"/>
                <w:lang w:val="x-none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21D01C72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i/>
                <w:iCs/>
                <w:sz w:val="24"/>
                <w:szCs w:val="24"/>
                <w:lang w:val="x-none"/>
              </w:rPr>
              <w:t>Data</w:t>
            </w:r>
            <w:r w:rsidRPr="00FB2641">
              <w:rPr>
                <w:rFonts w:ascii="Lato" w:hAnsi="Lato" w:cs="Calibri"/>
                <w:bCs/>
                <w:i/>
                <w:iCs/>
                <w:sz w:val="24"/>
                <w:szCs w:val="24"/>
              </w:rPr>
              <w:t>/y realizacji</w:t>
            </w:r>
            <w:r w:rsidRPr="00FB2641">
              <w:rPr>
                <w:rFonts w:ascii="Lato" w:hAnsi="Lato" w:cs="Calibri"/>
                <w:bCs/>
                <w:i/>
                <w:iCs/>
                <w:sz w:val="24"/>
                <w:szCs w:val="24"/>
                <w:lang w:val="x-none"/>
              </w:rPr>
              <w:t xml:space="preserve"> i miejsce wykonania</w:t>
            </w:r>
          </w:p>
          <w:p w14:paraId="47E01436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7A742A70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i/>
                <w:iCs/>
                <w:sz w:val="24"/>
                <w:szCs w:val="24"/>
              </w:rPr>
              <w:t>Nazwa, adres i telefon Zleceniodawcy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58D0E30" w14:textId="470AE823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i/>
                <w:iCs/>
                <w:sz w:val="24"/>
                <w:szCs w:val="24"/>
              </w:rPr>
              <w:t>Zasób własny / udostępniony przez podmiot trzeci</w:t>
            </w:r>
          </w:p>
        </w:tc>
      </w:tr>
      <w:tr w:rsidR="000F390F" w:rsidRPr="00FB2641" w14:paraId="64ADAF33" w14:textId="77777777" w:rsidTr="000F39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AD580F3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29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i/>
                <w:sz w:val="24"/>
                <w:szCs w:val="24"/>
              </w:rPr>
              <w:t>1.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0C4DD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  <w:lang w:val="x-none"/>
              </w:rPr>
            </w:pPr>
          </w:p>
          <w:p w14:paraId="0D4D4348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  <w:lang w:val="x-none"/>
              </w:rPr>
            </w:pPr>
          </w:p>
          <w:p w14:paraId="681AD155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  <w:lang w:val="x-none"/>
              </w:rPr>
            </w:pPr>
          </w:p>
          <w:p w14:paraId="3CA4E6E1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  <w:lang w:val="x-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A29D8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410B8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24719" w14:textId="0D031A6D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BCE6546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80FE415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  <w:tr w:rsidR="000F390F" w:rsidRPr="00FB2641" w14:paraId="337DF56A" w14:textId="77777777" w:rsidTr="000F390F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62732DB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29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i/>
                <w:sz w:val="24"/>
                <w:szCs w:val="24"/>
              </w:rPr>
              <w:t>2.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6FB03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4A687AE1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253EECF2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A07346A" w14:textId="77777777" w:rsidR="000F390F" w:rsidRPr="00FB2641" w:rsidRDefault="000F390F" w:rsidP="00C46DBD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276FC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B8F65" w14:textId="77777777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8D41C" w14:textId="2B513C8D" w:rsidR="000F390F" w:rsidRPr="00FB2641" w:rsidRDefault="000F390F" w:rsidP="00C46DBD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</w:tbl>
    <w:p w14:paraId="023CA2AD" w14:textId="77777777" w:rsidR="00D943E3" w:rsidRPr="00FB2641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</w:p>
    <w:p w14:paraId="6B398A8B" w14:textId="77777777" w:rsidR="00D943E3" w:rsidRPr="00FB2641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  <w:r w:rsidRPr="00FB2641">
        <w:rPr>
          <w:rFonts w:ascii="Lato" w:hAnsi="Lato" w:cs="Calibri"/>
          <w:iCs/>
          <w:sz w:val="24"/>
          <w:szCs w:val="24"/>
        </w:rPr>
        <w:t>Wykaz dokumentów potwierdzających, że wykazane wyżej zamówienia zostały wykonane należycie:</w:t>
      </w:r>
    </w:p>
    <w:p w14:paraId="1984E7D5" w14:textId="77777777" w:rsidR="00D943E3" w:rsidRPr="00FB2641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</w:p>
    <w:p w14:paraId="1ABE836A" w14:textId="5E06E071" w:rsidR="00D943E3" w:rsidRPr="00FB2641" w:rsidRDefault="00D943E3" w:rsidP="008823AC">
      <w:pPr>
        <w:pStyle w:val="Tekstpodstawowy"/>
        <w:numPr>
          <w:ilvl w:val="0"/>
          <w:numId w:val="80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 w:cs="Calibri"/>
          <w:iCs/>
          <w:sz w:val="24"/>
          <w:szCs w:val="24"/>
        </w:rPr>
      </w:pPr>
      <w:r w:rsidRPr="00FB2641">
        <w:rPr>
          <w:rFonts w:ascii="Lato" w:hAnsi="Lato" w:cs="Calibri"/>
          <w:iCs/>
          <w:sz w:val="24"/>
          <w:szCs w:val="24"/>
        </w:rPr>
        <w:t>…………</w:t>
      </w:r>
      <w:r w:rsidRPr="00FB2641">
        <w:rPr>
          <w:rFonts w:ascii="Lato" w:hAnsi="Lato" w:cs="Calibri"/>
          <w:iCs/>
          <w:sz w:val="24"/>
          <w:szCs w:val="24"/>
          <w:lang w:val="pl-PL"/>
        </w:rPr>
        <w:t>…………………………………………………………………………</w:t>
      </w:r>
      <w:r w:rsidRPr="00FB2641">
        <w:rPr>
          <w:rFonts w:ascii="Lato" w:hAnsi="Lato" w:cs="Calibri"/>
          <w:iCs/>
          <w:sz w:val="24"/>
          <w:szCs w:val="24"/>
        </w:rPr>
        <w:t>………………………………</w:t>
      </w:r>
    </w:p>
    <w:p w14:paraId="19C4335B" w14:textId="77777777" w:rsidR="00D943E3" w:rsidRPr="00FB2641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</w:p>
    <w:p w14:paraId="7F771370" w14:textId="65D01B48" w:rsidR="00D943E3" w:rsidRPr="00FB2641" w:rsidRDefault="00D943E3" w:rsidP="008823AC">
      <w:pPr>
        <w:pStyle w:val="Tekstpodstawowy"/>
        <w:numPr>
          <w:ilvl w:val="0"/>
          <w:numId w:val="80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 w:cs="Calibri"/>
          <w:bCs/>
          <w:sz w:val="24"/>
          <w:szCs w:val="24"/>
        </w:rPr>
      </w:pPr>
      <w:r w:rsidRPr="00FB2641">
        <w:rPr>
          <w:rFonts w:ascii="Lato" w:hAnsi="Lato" w:cs="Calibri"/>
          <w:iCs/>
          <w:sz w:val="24"/>
          <w:szCs w:val="24"/>
        </w:rPr>
        <w:t>…………</w:t>
      </w:r>
      <w:r w:rsidRPr="00FB2641">
        <w:rPr>
          <w:rFonts w:ascii="Lato" w:hAnsi="Lato" w:cs="Calibri"/>
          <w:iCs/>
          <w:sz w:val="24"/>
          <w:szCs w:val="24"/>
          <w:lang w:val="pl-PL"/>
        </w:rPr>
        <w:t>…………………………………………………………………………</w:t>
      </w:r>
      <w:r w:rsidRPr="00FB2641">
        <w:rPr>
          <w:rFonts w:ascii="Lato" w:hAnsi="Lato" w:cs="Calibri"/>
          <w:iCs/>
          <w:sz w:val="24"/>
          <w:szCs w:val="24"/>
        </w:rPr>
        <w:t>………………………………</w:t>
      </w:r>
    </w:p>
    <w:p w14:paraId="4F35CDE4" w14:textId="77777777" w:rsidR="000F390F" w:rsidRPr="00FB2641" w:rsidRDefault="000F390F" w:rsidP="00D504C2">
      <w:pPr>
        <w:pStyle w:val="Akapitzlist"/>
        <w:jc w:val="right"/>
        <w:rPr>
          <w:rFonts w:ascii="Lato" w:hAnsi="Lato" w:cs="Calibri"/>
          <w:b/>
          <w:i/>
          <w:iCs/>
          <w:sz w:val="24"/>
          <w:szCs w:val="24"/>
        </w:rPr>
      </w:pPr>
    </w:p>
    <w:p w14:paraId="6BAA83FF" w14:textId="39F38B5A" w:rsidR="0038084A" w:rsidRPr="00FB2641" w:rsidRDefault="00D504C2" w:rsidP="00D504C2">
      <w:pPr>
        <w:pStyle w:val="Akapitzlist"/>
        <w:jc w:val="right"/>
        <w:rPr>
          <w:rFonts w:ascii="Lato" w:hAnsi="Lato" w:cs="Calibri"/>
          <w:b/>
          <w:i/>
          <w:iCs/>
          <w:sz w:val="24"/>
          <w:szCs w:val="24"/>
        </w:rPr>
      </w:pPr>
      <w:r w:rsidRPr="00FB2641">
        <w:rPr>
          <w:rFonts w:ascii="Lato" w:hAnsi="Lato" w:cs="Calibri"/>
          <w:b/>
          <w:i/>
          <w:iCs/>
          <w:sz w:val="24"/>
          <w:szCs w:val="24"/>
        </w:rPr>
        <w:lastRenderedPageBreak/>
        <w:t>Załącznik C do SWZ</w:t>
      </w:r>
    </w:p>
    <w:p w14:paraId="560A4746" w14:textId="77777777" w:rsidR="008D17A7" w:rsidRPr="00FB2641" w:rsidRDefault="008D17A7" w:rsidP="008D17A7">
      <w:pPr>
        <w:pStyle w:val="Tekstpodstawowy"/>
        <w:tabs>
          <w:tab w:val="left" w:pos="993"/>
        </w:tabs>
        <w:spacing w:after="0"/>
        <w:ind w:left="360"/>
        <w:rPr>
          <w:rFonts w:ascii="Lato" w:hAnsi="Lato" w:cs="Calibri"/>
          <w:i/>
          <w:iCs/>
          <w:sz w:val="24"/>
          <w:szCs w:val="24"/>
        </w:rPr>
      </w:pPr>
      <w:r w:rsidRPr="00FB2641">
        <w:rPr>
          <w:rFonts w:ascii="Lato" w:hAnsi="Lato" w:cs="Calibri"/>
          <w:i/>
          <w:iCs/>
          <w:color w:val="FF0000"/>
          <w:sz w:val="24"/>
          <w:szCs w:val="24"/>
        </w:rPr>
        <w:t>Składane w odpowiedzi na wezwanie Zamawiającego</w:t>
      </w:r>
    </w:p>
    <w:p w14:paraId="635D1E4C" w14:textId="77777777" w:rsidR="008D17A7" w:rsidRPr="00FB2641" w:rsidRDefault="008D17A7" w:rsidP="008D17A7">
      <w:pPr>
        <w:pStyle w:val="Tekstpodstawowy"/>
        <w:tabs>
          <w:tab w:val="left" w:pos="993"/>
        </w:tabs>
        <w:spacing w:after="0"/>
        <w:ind w:left="360"/>
        <w:rPr>
          <w:rFonts w:ascii="Lato" w:hAnsi="Lato" w:cs="Calibri"/>
          <w:b/>
          <w:bCs/>
          <w:sz w:val="24"/>
          <w:szCs w:val="24"/>
        </w:rPr>
      </w:pPr>
    </w:p>
    <w:p w14:paraId="06602999" w14:textId="77777777" w:rsidR="008D17A7" w:rsidRPr="00FB2641" w:rsidRDefault="008D17A7" w:rsidP="008D17A7">
      <w:pPr>
        <w:pStyle w:val="Tekstpodstawowy"/>
        <w:tabs>
          <w:tab w:val="left" w:pos="993"/>
        </w:tabs>
        <w:spacing w:after="0"/>
        <w:ind w:left="360"/>
        <w:jc w:val="center"/>
        <w:rPr>
          <w:rFonts w:ascii="Lato" w:hAnsi="Lato" w:cs="Calibri"/>
          <w:b/>
          <w:bCs/>
          <w:sz w:val="24"/>
          <w:szCs w:val="24"/>
          <w:lang w:val="pl-PL"/>
        </w:rPr>
      </w:pPr>
      <w:r w:rsidRPr="00FB2641">
        <w:rPr>
          <w:rFonts w:ascii="Lato" w:hAnsi="Lato" w:cs="Calibri"/>
          <w:b/>
          <w:bCs/>
          <w:sz w:val="24"/>
          <w:szCs w:val="24"/>
        </w:rPr>
        <w:t xml:space="preserve">WYKAZ </w:t>
      </w:r>
      <w:r w:rsidRPr="00FB2641">
        <w:rPr>
          <w:rFonts w:ascii="Lato" w:hAnsi="Lato" w:cs="Calibri"/>
          <w:b/>
          <w:bCs/>
          <w:sz w:val="24"/>
          <w:szCs w:val="24"/>
          <w:lang w:val="pl-PL"/>
        </w:rPr>
        <w:t>OSÓB</w:t>
      </w:r>
    </w:p>
    <w:p w14:paraId="322879D8" w14:textId="4FBAF953" w:rsidR="008D17A7" w:rsidRPr="00FB2641" w:rsidRDefault="008D17A7" w:rsidP="008D17A7">
      <w:pPr>
        <w:tabs>
          <w:tab w:val="left" w:pos="567"/>
        </w:tabs>
        <w:suppressAutoHyphens w:val="0"/>
        <w:spacing w:after="0" w:line="240" w:lineRule="auto"/>
        <w:ind w:left="567"/>
        <w:jc w:val="both"/>
        <w:rPr>
          <w:rFonts w:ascii="Lato" w:eastAsia="Times New Roman" w:hAnsi="Lato" w:cstheme="minorHAnsi"/>
          <w:i/>
          <w:sz w:val="24"/>
          <w:szCs w:val="24"/>
          <w:lang w:eastAsia="pl-PL"/>
        </w:rPr>
      </w:pPr>
      <w:r w:rsidRPr="00FB2641">
        <w:rPr>
          <w:rFonts w:ascii="Lato" w:eastAsia="Times New Roman" w:hAnsi="Lato" w:cstheme="minorHAnsi"/>
          <w:sz w:val="24"/>
          <w:szCs w:val="24"/>
          <w:lang w:eastAsia="pl-PL"/>
        </w:rPr>
        <w:t xml:space="preserve">Składając ofertę w postępowaniu o udzielenie zamówienia publicznego na wyłonienie Wykonawcy w zakresie świadczenia </w:t>
      </w:r>
      <w:r w:rsidR="00F14F70" w:rsidRPr="00FB2641">
        <w:rPr>
          <w:rFonts w:ascii="Lato" w:hAnsi="Lato" w:cs="Tahoma"/>
          <w:i/>
          <w:sz w:val="24"/>
          <w:szCs w:val="24"/>
        </w:rPr>
        <w:t xml:space="preserve">zapewnienia </w:t>
      </w:r>
      <w:r w:rsidR="008A694B" w:rsidRPr="00FB2641">
        <w:rPr>
          <w:rFonts w:ascii="Lato" w:hAnsi="Lato" w:cs="Tahoma"/>
          <w:i/>
          <w:sz w:val="24"/>
          <w:szCs w:val="24"/>
        </w:rPr>
        <w:t>obsługi</w:t>
      </w:r>
      <w:r w:rsidR="00F14F70" w:rsidRPr="00FB2641">
        <w:rPr>
          <w:rFonts w:ascii="Lato" w:hAnsi="Lato" w:cs="Tahoma"/>
          <w:i/>
          <w:sz w:val="24"/>
          <w:szCs w:val="24"/>
        </w:rPr>
        <w:t xml:space="preserve"> technicznej w Centrum Kongresowym ICE Krakó</w:t>
      </w:r>
      <w:r w:rsidR="005523C7" w:rsidRPr="00FB2641">
        <w:rPr>
          <w:rFonts w:ascii="Lato" w:hAnsi="Lato" w:cs="Tahoma"/>
          <w:i/>
          <w:sz w:val="24"/>
          <w:szCs w:val="24"/>
        </w:rPr>
        <w:t>w</w:t>
      </w:r>
      <w:r w:rsidRPr="00FB2641">
        <w:rPr>
          <w:rFonts w:ascii="Lato" w:hAnsi="Lato"/>
          <w:i/>
          <w:sz w:val="24"/>
          <w:szCs w:val="24"/>
        </w:rPr>
        <w:t>,</w:t>
      </w:r>
      <w:r w:rsidRPr="00FB2641">
        <w:rPr>
          <w:rFonts w:ascii="Lato" w:eastAsia="Times New Roman" w:hAnsi="Lato" w:cstheme="minorHAnsi"/>
          <w:b/>
          <w:i/>
          <w:sz w:val="24"/>
          <w:szCs w:val="24"/>
          <w:lang w:eastAsia="pl-PL"/>
        </w:rPr>
        <w:t xml:space="preserve">  </w:t>
      </w:r>
      <w:r w:rsidRPr="00FB2641">
        <w:rPr>
          <w:rFonts w:ascii="Lato" w:eastAsia="Times New Roman" w:hAnsi="Lato" w:cstheme="minorHAnsi"/>
          <w:sz w:val="24"/>
          <w:szCs w:val="24"/>
          <w:lang w:eastAsia="pl-PL"/>
        </w:rPr>
        <w:t>przedkładamy wykaz osób, które będą uczestniczyć w wykonywaniu zamówienia w szczególności odpowiedzialnych za świadczenie usługi oraz koordynowanie usługi, wraz z informacjami na temat ich kwalifikacji zawodowych, niezbędnych do wykonania zamówienia, a także zakresu wykonywanych przez nie czynności oraz informacją o podstawie do dysponowania tymi osobami, na dzień składania ofert</w:t>
      </w:r>
      <w:r w:rsidRPr="00FB2641">
        <w:rPr>
          <w:rFonts w:ascii="Lato" w:eastAsia="Ubuntu Light" w:hAnsi="Lato" w:cstheme="minorHAnsi"/>
          <w:color w:val="000000"/>
          <w:sz w:val="24"/>
          <w:szCs w:val="24"/>
          <w:lang w:eastAsia="pl-PL"/>
        </w:rPr>
        <w:t>, z</w:t>
      </w:r>
      <w:r w:rsidRPr="00FB2641">
        <w:rPr>
          <w:rFonts w:ascii="Lato" w:eastAsia="Times New Roman" w:hAnsi="Lato" w:cstheme="minorHAnsi"/>
          <w:i/>
          <w:sz w:val="24"/>
          <w:szCs w:val="24"/>
          <w:lang w:eastAsia="pl-PL"/>
        </w:rPr>
        <w:t>godnie z wymaganiami opisanymi w pkt. 21) 2.4.2 SWZ.</w:t>
      </w:r>
    </w:p>
    <w:p w14:paraId="1A31CF02" w14:textId="77777777" w:rsidR="00360479" w:rsidRPr="00FB2641" w:rsidRDefault="00360479" w:rsidP="008D17A7">
      <w:pPr>
        <w:tabs>
          <w:tab w:val="left" w:pos="567"/>
        </w:tabs>
        <w:suppressAutoHyphens w:val="0"/>
        <w:spacing w:after="0" w:line="240" w:lineRule="auto"/>
        <w:ind w:left="567"/>
        <w:jc w:val="both"/>
        <w:rPr>
          <w:rFonts w:ascii="Lato" w:eastAsia="Times New Roman" w:hAnsi="Lato" w:cstheme="minorHAnsi"/>
          <w:i/>
          <w:sz w:val="24"/>
          <w:szCs w:val="24"/>
          <w:lang w:eastAsia="pl-PL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422"/>
        <w:gridCol w:w="2125"/>
        <w:gridCol w:w="2126"/>
        <w:gridCol w:w="5528"/>
      </w:tblGrid>
      <w:tr w:rsidR="00360479" w:rsidRPr="00FB2641" w14:paraId="0C6D71DE" w14:textId="77777777" w:rsidTr="00773172">
        <w:trPr>
          <w:trHeight w:val="484"/>
        </w:trPr>
        <w:tc>
          <w:tcPr>
            <w:tcW w:w="422" w:type="dxa"/>
            <w:vAlign w:val="center"/>
          </w:tcPr>
          <w:p w14:paraId="1C4B7EE8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b/>
                <w:i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1750385D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b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b/>
                <w:i/>
                <w:sz w:val="24"/>
                <w:szCs w:val="24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7B8F1675" w14:textId="77777777" w:rsidR="00360479" w:rsidRPr="00FB2641" w:rsidRDefault="00360479" w:rsidP="00773172">
            <w:pPr>
              <w:autoSpaceDE w:val="0"/>
              <w:jc w:val="center"/>
              <w:rPr>
                <w:rFonts w:ascii="Lato" w:hAnsi="Lato" w:cs="Calibri"/>
                <w:b/>
                <w:i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5528" w:type="dxa"/>
            <w:vAlign w:val="center"/>
          </w:tcPr>
          <w:p w14:paraId="3B5D7C11" w14:textId="77777777" w:rsidR="00360479" w:rsidRPr="00FB2641" w:rsidRDefault="00360479" w:rsidP="00773172">
            <w:pPr>
              <w:autoSpaceDE w:val="0"/>
              <w:jc w:val="center"/>
              <w:rPr>
                <w:rFonts w:ascii="Lato" w:hAnsi="Lato" w:cs="Calibri"/>
                <w:b/>
                <w:i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b/>
                <w:i/>
                <w:iCs/>
                <w:sz w:val="24"/>
                <w:szCs w:val="24"/>
              </w:rPr>
              <w:t>Opis doświadczenia</w:t>
            </w:r>
          </w:p>
        </w:tc>
      </w:tr>
      <w:tr w:rsidR="00360479" w:rsidRPr="00FB2641" w14:paraId="03F55979" w14:textId="77777777" w:rsidTr="00773172">
        <w:trPr>
          <w:trHeight w:val="2282"/>
        </w:trPr>
        <w:tc>
          <w:tcPr>
            <w:tcW w:w="422" w:type="dxa"/>
            <w:vAlign w:val="center"/>
          </w:tcPr>
          <w:p w14:paraId="5DB61562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i/>
                <w:sz w:val="24"/>
                <w:szCs w:val="24"/>
              </w:rPr>
              <w:t>1</w:t>
            </w:r>
          </w:p>
        </w:tc>
        <w:tc>
          <w:tcPr>
            <w:tcW w:w="2125" w:type="dxa"/>
            <w:vAlign w:val="center"/>
          </w:tcPr>
          <w:p w14:paraId="2D5F323C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816F546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sz w:val="24"/>
                <w:szCs w:val="24"/>
              </w:rPr>
              <w:t xml:space="preserve">Pracownik obsługi technicznej pełniący funkcję </w:t>
            </w:r>
            <w:r w:rsidRPr="00FB2641">
              <w:rPr>
                <w:rFonts w:ascii="Lato" w:hAnsi="Lato" w:cs="Calibri"/>
                <w:b/>
                <w:bCs/>
                <w:sz w:val="24"/>
                <w:szCs w:val="24"/>
              </w:rPr>
              <w:t>Koordynatora personelu</w:t>
            </w:r>
          </w:p>
        </w:tc>
        <w:tc>
          <w:tcPr>
            <w:tcW w:w="5528" w:type="dxa"/>
            <w:vAlign w:val="center"/>
          </w:tcPr>
          <w:p w14:paraId="63CC5139" w14:textId="77777777" w:rsidR="00360479" w:rsidRPr="00FB2641" w:rsidRDefault="00360479" w:rsidP="00773172">
            <w:pPr>
              <w:widowControl w:val="0"/>
              <w:autoSpaceDE w:val="0"/>
              <w:ind w:left="-62"/>
              <w:jc w:val="both"/>
              <w:rPr>
                <w:rFonts w:ascii="Lato" w:hAnsi="Lato" w:cstheme="minorHAnsi"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b/>
                <w:bCs/>
                <w:sz w:val="24"/>
                <w:szCs w:val="24"/>
              </w:rPr>
              <w:t xml:space="preserve">Posiada co najmniej </w:t>
            </w:r>
            <w:r w:rsidRPr="00FB2641">
              <w:rPr>
                <w:rFonts w:ascii="Lato" w:hAnsi="Lato" w:cstheme="minorHAnsi"/>
                <w:sz w:val="24"/>
                <w:szCs w:val="24"/>
              </w:rPr>
              <w:t xml:space="preserve">6-miesięczne doświadczenie w pracy na stanowisku, do którego obowiązków należała </w:t>
            </w:r>
            <w:r w:rsidRPr="00FB2641">
              <w:rPr>
                <w:rFonts w:ascii="Lato" w:hAnsi="Lato" w:cstheme="minorHAnsi"/>
                <w:bCs/>
                <w:sz w:val="24"/>
                <w:szCs w:val="24"/>
              </w:rPr>
              <w:t xml:space="preserve">obsługa techniczna wydarzeń z udziałem gości i publiczności </w:t>
            </w:r>
          </w:p>
          <w:p w14:paraId="3054ECE5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</w:p>
          <w:p w14:paraId="4510EA54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iCs/>
                <w:sz w:val="24"/>
                <w:szCs w:val="24"/>
              </w:rPr>
              <w:t>Nazwa stanowiska/zakres obowiązków: ……………………………………………………….</w:t>
            </w:r>
          </w:p>
          <w:p w14:paraId="34FA69E4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</w:p>
          <w:p w14:paraId="05BD0D59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Nazwa i charakter obsługiwanych wydarzeń (</w:t>
            </w:r>
            <w:r w:rsidRPr="00FB2641">
              <w:rPr>
                <w:rFonts w:ascii="Lato" w:hAnsi="Lato" w:cs="Calibri"/>
                <w:i/>
                <w:sz w:val="24"/>
                <w:szCs w:val="24"/>
              </w:rPr>
              <w:t>jako charakter wydarzeń należy opisać wydarzenie ze wskazaniem czy w wydarzeniu brali udział goście i publiczność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>):</w:t>
            </w:r>
          </w:p>
          <w:p w14:paraId="40B5C7AE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………………………………………………………………………………………</w:t>
            </w:r>
          </w:p>
          <w:p w14:paraId="18BA2878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  <w:p w14:paraId="38AF374C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  <w:p w14:paraId="34E91ED3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iCs/>
                <w:sz w:val="24"/>
                <w:szCs w:val="24"/>
              </w:rPr>
              <w:t>Okres świadczenia usług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 xml:space="preserve"> na stanowisku, do którego obowiązków należała obsługa techniczna wydarzeń z udziałem gości i publiczności (podać daty):</w:t>
            </w:r>
          </w:p>
          <w:p w14:paraId="6E5051AD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od ………… do …………, łącznie: ………… miesięcy</w:t>
            </w:r>
          </w:p>
          <w:p w14:paraId="1A5A4F90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od ………… do …………, łącznie: ………… miesięcy</w:t>
            </w:r>
          </w:p>
          <w:p w14:paraId="15AB0894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</w:p>
          <w:p w14:paraId="5D74D142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i/>
                <w:sz w:val="24"/>
                <w:szCs w:val="24"/>
              </w:rPr>
              <w:t>Punkty wskazane powyżej należy uzupełnić lub rozbudować w taki sposób, aby suma okresów zatrudnienia/wykonywania zadań wyniosła łącznie co najmniej 6 miesięcy</w:t>
            </w:r>
          </w:p>
          <w:p w14:paraId="658CB35B" w14:textId="77777777" w:rsidR="00360479" w:rsidRPr="00FB2641" w:rsidRDefault="00360479" w:rsidP="00773172">
            <w:pPr>
              <w:widowControl w:val="0"/>
              <w:jc w:val="both"/>
              <w:rPr>
                <w:rFonts w:ascii="Lato" w:hAnsi="Lato" w:cs="Calibri"/>
                <w:b/>
                <w:bCs/>
                <w:sz w:val="24"/>
                <w:szCs w:val="24"/>
              </w:rPr>
            </w:pPr>
          </w:p>
          <w:p w14:paraId="61C996DA" w14:textId="77777777" w:rsidR="00360479" w:rsidRPr="00FB2641" w:rsidRDefault="00360479" w:rsidP="00773172">
            <w:pPr>
              <w:widowControl w:val="0"/>
              <w:jc w:val="both"/>
              <w:rPr>
                <w:rFonts w:ascii="Lato" w:hAnsi="Lato" w:cs="Calibri"/>
                <w:b/>
                <w:bCs/>
                <w:sz w:val="24"/>
                <w:szCs w:val="24"/>
              </w:rPr>
            </w:pPr>
          </w:p>
          <w:p w14:paraId="0DAD1F83" w14:textId="77777777" w:rsidR="00360479" w:rsidRPr="00FB2641" w:rsidRDefault="00360479" w:rsidP="00773172">
            <w:pPr>
              <w:widowControl w:val="0"/>
              <w:jc w:val="both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b/>
                <w:bCs/>
                <w:sz w:val="24"/>
                <w:szCs w:val="24"/>
              </w:rPr>
              <w:t xml:space="preserve">Posiada co najmniej </w:t>
            </w:r>
            <w:r w:rsidRPr="00FB2641">
              <w:rPr>
                <w:rFonts w:ascii="Lato" w:hAnsi="Lato" w:cs="Calibri"/>
                <w:sz w:val="24"/>
                <w:szCs w:val="24"/>
              </w:rPr>
              <w:t xml:space="preserve">6 miesięczne doświadczenie w zakresie koordynowania pracy zespołem min. 5 pracowników realizujących usługi </w:t>
            </w:r>
            <w:r w:rsidRPr="00FB2641">
              <w:rPr>
                <w:rFonts w:ascii="Lato" w:hAnsi="Lato" w:cs="Calibri"/>
                <w:bCs/>
                <w:sz w:val="24"/>
                <w:szCs w:val="24"/>
              </w:rPr>
              <w:t xml:space="preserve">obsługi technicznej wydarzeń z udziałem gości i publiczności </w:t>
            </w:r>
          </w:p>
          <w:p w14:paraId="459E90CC" w14:textId="77777777" w:rsidR="00360479" w:rsidRPr="00FB2641" w:rsidRDefault="00360479" w:rsidP="00773172">
            <w:pPr>
              <w:contextualSpacing/>
              <w:jc w:val="both"/>
              <w:rPr>
                <w:rFonts w:ascii="Lato" w:hAnsi="Lato" w:cs="Calibri"/>
                <w:b/>
                <w:bCs/>
                <w:sz w:val="24"/>
                <w:szCs w:val="24"/>
              </w:rPr>
            </w:pPr>
          </w:p>
          <w:p w14:paraId="6F25C264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sz w:val="24"/>
                <w:szCs w:val="24"/>
                <w:u w:val="single"/>
              </w:rPr>
              <w:t>Doświadczenie w zakresie kierowania i nadzorowania pracy zespołem</w:t>
            </w:r>
            <w:r w:rsidRPr="00FB2641">
              <w:rPr>
                <w:rFonts w:ascii="Lato" w:hAnsi="Lato" w:cs="Calibri"/>
                <w:sz w:val="24"/>
                <w:szCs w:val="24"/>
              </w:rPr>
              <w:t>:</w:t>
            </w:r>
          </w:p>
          <w:p w14:paraId="169F5FD4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sz w:val="24"/>
                <w:szCs w:val="24"/>
              </w:rPr>
              <w:t>- pełniona funkcja: …………………………..</w:t>
            </w:r>
          </w:p>
          <w:p w14:paraId="7B2C1843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sz w:val="24"/>
                <w:szCs w:val="24"/>
              </w:rPr>
              <w:t>- liczba pracowników zespole: ……..</w:t>
            </w:r>
          </w:p>
          <w:p w14:paraId="65ABB0C8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sz w:val="24"/>
                <w:szCs w:val="24"/>
              </w:rPr>
              <w:t>- n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>azwa i charakter obsługiwanych wydarzeń przez zespół (</w:t>
            </w:r>
            <w:r w:rsidRPr="00FB2641">
              <w:rPr>
                <w:rFonts w:ascii="Lato" w:hAnsi="Lato" w:cs="Calibri"/>
                <w:i/>
                <w:sz w:val="24"/>
                <w:szCs w:val="24"/>
              </w:rPr>
              <w:t>jako charakter wydarzeń należy opisać wydarzenie ze wskazaniem czy w wydarzeniu brali udział goście i publiczność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>):</w:t>
            </w:r>
          </w:p>
          <w:p w14:paraId="06A9DEF9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………………………………………………………………………………………</w:t>
            </w:r>
          </w:p>
          <w:p w14:paraId="3DDBA2AA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sz w:val="24"/>
                <w:szCs w:val="24"/>
              </w:rPr>
              <w:t>- o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>kres pełnienia funkcji (podać daty):</w:t>
            </w:r>
          </w:p>
          <w:p w14:paraId="2DFC340B" w14:textId="77777777" w:rsidR="00360479" w:rsidRPr="00FB2641" w:rsidRDefault="00360479" w:rsidP="008823AC">
            <w:pPr>
              <w:pStyle w:val="Akapitzlist"/>
              <w:numPr>
                <w:ilvl w:val="0"/>
                <w:numId w:val="90"/>
              </w:numPr>
              <w:suppressAutoHyphens w:val="0"/>
              <w:spacing w:after="0" w:line="240" w:lineRule="auto"/>
              <w:jc w:val="both"/>
              <w:rPr>
                <w:rFonts w:ascii="Lato" w:hAnsi="Lato" w:cs="Calibri"/>
                <w:bCs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sz w:val="24"/>
                <w:szCs w:val="24"/>
              </w:rPr>
              <w:t xml:space="preserve">od ………… do …………, łącznie: ………… miesięcy </w:t>
            </w:r>
          </w:p>
          <w:p w14:paraId="3F654D22" w14:textId="77777777" w:rsidR="00360479" w:rsidRPr="00FB2641" w:rsidRDefault="00360479" w:rsidP="008823AC">
            <w:pPr>
              <w:pStyle w:val="Akapitzlist"/>
              <w:numPr>
                <w:ilvl w:val="0"/>
                <w:numId w:val="90"/>
              </w:numPr>
              <w:suppressAutoHyphens w:val="0"/>
              <w:spacing w:after="0" w:line="240" w:lineRule="auto"/>
              <w:jc w:val="both"/>
              <w:rPr>
                <w:rFonts w:ascii="Lato" w:hAnsi="Lato" w:cs="Calibri"/>
                <w:bCs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sz w:val="24"/>
                <w:szCs w:val="24"/>
              </w:rPr>
              <w:t xml:space="preserve">od ………… do …………, łącznie: ………… miesięcy </w:t>
            </w:r>
          </w:p>
          <w:p w14:paraId="2C4CE19A" w14:textId="77777777" w:rsidR="00360479" w:rsidRPr="00FB2641" w:rsidRDefault="00360479" w:rsidP="00773172">
            <w:pPr>
              <w:jc w:val="both"/>
              <w:rPr>
                <w:rFonts w:ascii="Lato" w:hAnsi="Lato" w:cs="Calibri"/>
                <w:bCs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i/>
                <w:sz w:val="24"/>
                <w:szCs w:val="24"/>
              </w:rPr>
              <w:t>Punkty wskazane powyżej należy uzupełnić lub rozbudować w taki sposób, aby suma okresów zatrudnienia/wykonywania zadań wyniosła łącznie co najmniej 6 miesięcy</w:t>
            </w:r>
          </w:p>
          <w:p w14:paraId="1C779907" w14:textId="77777777" w:rsidR="00360479" w:rsidRPr="00FB2641" w:rsidRDefault="00360479" w:rsidP="00773172">
            <w:pPr>
              <w:jc w:val="both"/>
              <w:rPr>
                <w:rFonts w:ascii="Lato" w:hAnsi="Lato" w:cs="Calibri"/>
                <w:bCs/>
                <w:i/>
                <w:sz w:val="24"/>
                <w:szCs w:val="24"/>
              </w:rPr>
            </w:pPr>
          </w:p>
          <w:p w14:paraId="33367158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/>
                <w:sz w:val="24"/>
                <w:szCs w:val="24"/>
              </w:rPr>
            </w:pPr>
            <w:r w:rsidRPr="00FB2641">
              <w:rPr>
                <w:rFonts w:ascii="Lato" w:hAnsi="Lato" w:cs="Calibri"/>
                <w:b/>
                <w:sz w:val="24"/>
                <w:szCs w:val="24"/>
              </w:rPr>
              <w:t>Biegła znajomość języka polskiego</w:t>
            </w:r>
          </w:p>
          <w:p w14:paraId="4AA7019A" w14:textId="77777777" w:rsidR="00360479" w:rsidRPr="00FB2641" w:rsidRDefault="00360479" w:rsidP="00773172">
            <w:pPr>
              <w:jc w:val="both"/>
              <w:rPr>
                <w:rFonts w:ascii="Lato" w:hAnsi="Lato" w:cs="Calibri"/>
                <w:b/>
                <w:bCs/>
                <w:sz w:val="24"/>
                <w:szCs w:val="24"/>
              </w:rPr>
            </w:pPr>
          </w:p>
        </w:tc>
      </w:tr>
      <w:tr w:rsidR="00360479" w:rsidRPr="00FB2641" w14:paraId="38C30428" w14:textId="77777777" w:rsidTr="00773172">
        <w:trPr>
          <w:trHeight w:val="2282"/>
        </w:trPr>
        <w:tc>
          <w:tcPr>
            <w:tcW w:w="422" w:type="dxa"/>
            <w:vAlign w:val="center"/>
          </w:tcPr>
          <w:p w14:paraId="76763957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125" w:type="dxa"/>
            <w:vAlign w:val="center"/>
          </w:tcPr>
          <w:p w14:paraId="3082BC43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27D2158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sz w:val="24"/>
                <w:szCs w:val="24"/>
              </w:rPr>
              <w:t>Pracownik obsługi technicznej</w:t>
            </w:r>
          </w:p>
        </w:tc>
        <w:tc>
          <w:tcPr>
            <w:tcW w:w="5528" w:type="dxa"/>
            <w:vAlign w:val="center"/>
          </w:tcPr>
          <w:p w14:paraId="3574FFFE" w14:textId="77777777" w:rsidR="00360479" w:rsidRPr="00FB2641" w:rsidRDefault="00360479" w:rsidP="00773172">
            <w:pPr>
              <w:widowControl w:val="0"/>
              <w:autoSpaceDE w:val="0"/>
              <w:ind w:left="-62"/>
              <w:jc w:val="both"/>
              <w:rPr>
                <w:rFonts w:ascii="Lato" w:hAnsi="Lato" w:cstheme="minorHAnsi"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b/>
                <w:bCs/>
                <w:sz w:val="24"/>
                <w:szCs w:val="24"/>
              </w:rPr>
              <w:t xml:space="preserve">Posiada co najmniej </w:t>
            </w:r>
            <w:r w:rsidRPr="00FB2641">
              <w:rPr>
                <w:rFonts w:ascii="Lato" w:hAnsi="Lato" w:cstheme="minorHAnsi"/>
                <w:sz w:val="24"/>
                <w:szCs w:val="24"/>
              </w:rPr>
              <w:t xml:space="preserve">6-miesięczne doświadczenie w pracy na stanowisku, do którego obowiązków należała </w:t>
            </w:r>
            <w:r w:rsidRPr="00FB2641">
              <w:rPr>
                <w:rFonts w:ascii="Lato" w:hAnsi="Lato" w:cstheme="minorHAnsi"/>
                <w:bCs/>
                <w:sz w:val="24"/>
                <w:szCs w:val="24"/>
              </w:rPr>
              <w:t xml:space="preserve">obsługa techniczna wydarzeń z udziałem gości i publiczności </w:t>
            </w:r>
          </w:p>
          <w:p w14:paraId="648D70A3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</w:p>
          <w:p w14:paraId="2127145A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iCs/>
                <w:sz w:val="24"/>
                <w:szCs w:val="24"/>
              </w:rPr>
              <w:t>Nazwa stanowiska/zakres obowiązków: ……………………………………………………….</w:t>
            </w:r>
          </w:p>
          <w:p w14:paraId="73449330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</w:p>
          <w:p w14:paraId="28CF981E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Nazwa i charakter obsługiwanych wydarzeń (</w:t>
            </w:r>
            <w:r w:rsidRPr="00FB2641">
              <w:rPr>
                <w:rFonts w:ascii="Lato" w:hAnsi="Lato" w:cs="Calibri"/>
                <w:i/>
                <w:sz w:val="24"/>
                <w:szCs w:val="24"/>
              </w:rPr>
              <w:t>jako charakter wydarzeń należy opisać wydarzenie ze wskazaniem czy w wydarzeniu brali udział goście i publiczność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>):</w:t>
            </w:r>
          </w:p>
          <w:p w14:paraId="3F0B7E28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………………………………………………………………………………………</w:t>
            </w:r>
          </w:p>
          <w:p w14:paraId="36F39468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  <w:p w14:paraId="39912562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  <w:p w14:paraId="10540502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iCs/>
                <w:sz w:val="24"/>
                <w:szCs w:val="24"/>
              </w:rPr>
              <w:t>Okres świadczenia usług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 xml:space="preserve"> na stanowisku, do którego obowiązków należała obsługa techniczna wydarzeń z udziałem gości i publiczności (podać daty):</w:t>
            </w:r>
          </w:p>
          <w:p w14:paraId="0250E07E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od ………… do …………, łącznie: ………… miesięcy</w:t>
            </w:r>
          </w:p>
          <w:p w14:paraId="73C0EF2D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od ………… do …………, łącznie: ………… miesięcy</w:t>
            </w:r>
          </w:p>
          <w:p w14:paraId="4BA49466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</w:p>
          <w:p w14:paraId="03DDF1FD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i/>
                <w:sz w:val="24"/>
                <w:szCs w:val="24"/>
              </w:rPr>
              <w:t>Punkty wskazane powyżej należy uzupełnić lub rozbudować w taki sposób, aby suma okresów zatrudnienia/wykonywania zadań wyniosła łącznie co najmniej 6 miesięcy</w:t>
            </w:r>
          </w:p>
          <w:p w14:paraId="74991DB8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</w:p>
          <w:p w14:paraId="31161F7E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</w:p>
        </w:tc>
      </w:tr>
      <w:tr w:rsidR="00360479" w:rsidRPr="00FB2641" w14:paraId="5ACC2B7A" w14:textId="77777777" w:rsidTr="00773172">
        <w:trPr>
          <w:trHeight w:val="4267"/>
        </w:trPr>
        <w:tc>
          <w:tcPr>
            <w:tcW w:w="422" w:type="dxa"/>
            <w:vAlign w:val="center"/>
          </w:tcPr>
          <w:p w14:paraId="2C835523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2125" w:type="dxa"/>
            <w:vAlign w:val="center"/>
          </w:tcPr>
          <w:p w14:paraId="4565FB0D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45D0BAB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sz w:val="24"/>
                <w:szCs w:val="24"/>
              </w:rPr>
              <w:t>Pracownik obsługi technicznej</w:t>
            </w:r>
          </w:p>
        </w:tc>
        <w:tc>
          <w:tcPr>
            <w:tcW w:w="5528" w:type="dxa"/>
            <w:vAlign w:val="center"/>
          </w:tcPr>
          <w:p w14:paraId="3095992E" w14:textId="77777777" w:rsidR="00360479" w:rsidRPr="00FB2641" w:rsidRDefault="00360479" w:rsidP="00773172">
            <w:pPr>
              <w:widowControl w:val="0"/>
              <w:autoSpaceDE w:val="0"/>
              <w:ind w:left="-62"/>
              <w:jc w:val="both"/>
              <w:rPr>
                <w:rFonts w:ascii="Lato" w:hAnsi="Lato" w:cstheme="minorHAnsi"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b/>
                <w:bCs/>
                <w:sz w:val="24"/>
                <w:szCs w:val="24"/>
              </w:rPr>
              <w:t xml:space="preserve">Posiada co najmniej </w:t>
            </w:r>
            <w:r w:rsidRPr="00FB2641">
              <w:rPr>
                <w:rFonts w:ascii="Lato" w:hAnsi="Lato" w:cstheme="minorHAnsi"/>
                <w:sz w:val="24"/>
                <w:szCs w:val="24"/>
              </w:rPr>
              <w:t xml:space="preserve">6-miesięczne doświadczenie w pracy na stanowisku, do którego obowiązków należała </w:t>
            </w:r>
            <w:r w:rsidRPr="00FB2641">
              <w:rPr>
                <w:rFonts w:ascii="Lato" w:hAnsi="Lato" w:cstheme="minorHAnsi"/>
                <w:bCs/>
                <w:sz w:val="24"/>
                <w:szCs w:val="24"/>
              </w:rPr>
              <w:t xml:space="preserve">obsługa techniczna wydarzeń z udziałem gości i publiczności </w:t>
            </w:r>
          </w:p>
          <w:p w14:paraId="76224F80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</w:p>
          <w:p w14:paraId="1D50E0E1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iCs/>
                <w:sz w:val="24"/>
                <w:szCs w:val="24"/>
              </w:rPr>
              <w:t>Nazwa stanowiska/zakres obowiązków: ……………………………………………………….</w:t>
            </w:r>
          </w:p>
          <w:p w14:paraId="42CFE97C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</w:p>
          <w:p w14:paraId="3D3D1A68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Nazwa i charakter obsługiwanych wydarzeń (</w:t>
            </w:r>
            <w:r w:rsidRPr="00FB2641">
              <w:rPr>
                <w:rFonts w:ascii="Lato" w:hAnsi="Lato" w:cs="Calibri"/>
                <w:i/>
                <w:sz w:val="24"/>
                <w:szCs w:val="24"/>
              </w:rPr>
              <w:t>jako charakter wydarzeń należy opisać wydarzenie ze wskazaniem czy w wydarzeniu brali udział goście i publiczność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>):</w:t>
            </w:r>
          </w:p>
          <w:p w14:paraId="6C2AD1E2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………………………………………………………………………………………</w:t>
            </w:r>
          </w:p>
          <w:p w14:paraId="41C2BD98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  <w:p w14:paraId="66F038AC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  <w:p w14:paraId="28BB1120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iCs/>
                <w:sz w:val="24"/>
                <w:szCs w:val="24"/>
              </w:rPr>
              <w:t>Okres świadczenia usług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 xml:space="preserve"> na stanowisku, do którego obowiązków należała obsługa techniczna wydarzeń z udziałem gości i publiczności (podać daty):</w:t>
            </w:r>
          </w:p>
          <w:p w14:paraId="2B8CCF05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od ………… do …………, łącznie: ………… miesięcy</w:t>
            </w:r>
          </w:p>
          <w:p w14:paraId="53EEB6DA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od ………… do …………, łącznie: ………… miesięcy</w:t>
            </w:r>
          </w:p>
          <w:p w14:paraId="07E9A057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</w:p>
          <w:p w14:paraId="28B8E699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i/>
                <w:sz w:val="24"/>
                <w:szCs w:val="24"/>
              </w:rPr>
              <w:t>Punkty wskazane powyżej należy uzupełnić lub rozbudować w taki sposób, aby suma okresów zatrudnienia/wykonywania zadań wyniosła łącznie co najmniej 6 miesięcy</w:t>
            </w:r>
          </w:p>
          <w:p w14:paraId="58734FE0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</w:tc>
      </w:tr>
      <w:tr w:rsidR="00360479" w:rsidRPr="00FB2641" w14:paraId="6E847CBF" w14:textId="77777777" w:rsidTr="00773172">
        <w:tc>
          <w:tcPr>
            <w:tcW w:w="422" w:type="dxa"/>
            <w:vAlign w:val="center"/>
          </w:tcPr>
          <w:p w14:paraId="65ACBEC2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i/>
                <w:sz w:val="24"/>
                <w:szCs w:val="24"/>
              </w:rPr>
              <w:t>4</w:t>
            </w:r>
          </w:p>
        </w:tc>
        <w:tc>
          <w:tcPr>
            <w:tcW w:w="2125" w:type="dxa"/>
            <w:vAlign w:val="center"/>
          </w:tcPr>
          <w:p w14:paraId="2F1F17B5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DD3E90" w14:textId="77777777" w:rsidR="00360479" w:rsidRPr="00FB2641" w:rsidRDefault="00360479" w:rsidP="00773172">
            <w:pPr>
              <w:jc w:val="center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sz w:val="24"/>
                <w:szCs w:val="24"/>
              </w:rPr>
              <w:t>Pracownik obsługi technicznej</w:t>
            </w:r>
          </w:p>
        </w:tc>
        <w:tc>
          <w:tcPr>
            <w:tcW w:w="5528" w:type="dxa"/>
            <w:vAlign w:val="center"/>
          </w:tcPr>
          <w:p w14:paraId="00B602EB" w14:textId="77777777" w:rsidR="00360479" w:rsidRPr="00FB2641" w:rsidRDefault="00360479" w:rsidP="00773172">
            <w:pPr>
              <w:widowControl w:val="0"/>
              <w:autoSpaceDE w:val="0"/>
              <w:ind w:left="-62"/>
              <w:jc w:val="both"/>
              <w:rPr>
                <w:rFonts w:ascii="Lato" w:hAnsi="Lato" w:cstheme="minorHAnsi"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b/>
                <w:bCs/>
                <w:sz w:val="24"/>
                <w:szCs w:val="24"/>
              </w:rPr>
              <w:t xml:space="preserve">Posiada co najmniej </w:t>
            </w:r>
            <w:r w:rsidRPr="00FB2641">
              <w:rPr>
                <w:rFonts w:ascii="Lato" w:hAnsi="Lato" w:cstheme="minorHAnsi"/>
                <w:sz w:val="24"/>
                <w:szCs w:val="24"/>
              </w:rPr>
              <w:t xml:space="preserve">6-miesięczne doświadczenie w pracy na stanowisku, do którego obowiązków należała </w:t>
            </w:r>
            <w:r w:rsidRPr="00FB2641">
              <w:rPr>
                <w:rFonts w:ascii="Lato" w:hAnsi="Lato" w:cstheme="minorHAnsi"/>
                <w:bCs/>
                <w:sz w:val="24"/>
                <w:szCs w:val="24"/>
              </w:rPr>
              <w:t xml:space="preserve">obsługa techniczna wydarzeń z udziałem gości i publiczności </w:t>
            </w:r>
          </w:p>
          <w:p w14:paraId="619A945C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</w:p>
          <w:p w14:paraId="023A86F6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iCs/>
                <w:sz w:val="24"/>
                <w:szCs w:val="24"/>
              </w:rPr>
              <w:t>Nazwa stanowiska/zakres obowiązków: ……………………………………………………….</w:t>
            </w:r>
          </w:p>
          <w:p w14:paraId="1A583BC6" w14:textId="77777777" w:rsidR="00360479" w:rsidRPr="00FB2641" w:rsidRDefault="00360479" w:rsidP="00773172">
            <w:pPr>
              <w:autoSpaceDE w:val="0"/>
              <w:rPr>
                <w:rFonts w:ascii="Lato" w:hAnsi="Lato" w:cstheme="minorHAnsi"/>
                <w:iCs/>
                <w:sz w:val="24"/>
                <w:szCs w:val="24"/>
              </w:rPr>
            </w:pPr>
          </w:p>
          <w:p w14:paraId="45F9DB72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Nazwa i charakter obsługiwanych wydarzeń (</w:t>
            </w:r>
            <w:r w:rsidRPr="00FB2641">
              <w:rPr>
                <w:rFonts w:ascii="Lato" w:hAnsi="Lato" w:cs="Calibri"/>
                <w:i/>
                <w:sz w:val="24"/>
                <w:szCs w:val="24"/>
              </w:rPr>
              <w:t>jako charakter wydarzeń należy opisać wydarzenie ze wskazaniem czy w wydarzeniu brali udział goście i publiczność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>):</w:t>
            </w:r>
          </w:p>
          <w:p w14:paraId="1D647DF5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………………………………………………………………………………………</w:t>
            </w:r>
          </w:p>
          <w:p w14:paraId="3340D5CE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  <w:p w14:paraId="59570358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  <w:p w14:paraId="7A283A0E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theme="minorHAnsi"/>
                <w:iCs/>
                <w:sz w:val="24"/>
                <w:szCs w:val="24"/>
              </w:rPr>
              <w:t>Okres świadczenia usług</w:t>
            </w:r>
            <w:r w:rsidRPr="00FB2641">
              <w:rPr>
                <w:rFonts w:ascii="Lato" w:hAnsi="Lato" w:cs="Calibri"/>
                <w:iCs/>
                <w:sz w:val="24"/>
                <w:szCs w:val="24"/>
              </w:rPr>
              <w:t xml:space="preserve"> na stanowisku, do którego obowiązków należała obsługa techniczna wydarzeń z udziałem gości i publiczności (podać daty):</w:t>
            </w:r>
          </w:p>
          <w:p w14:paraId="74482B49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od ………… do …………, łącznie: ………… miesięcy</w:t>
            </w:r>
          </w:p>
          <w:p w14:paraId="0FB187A2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  <w:r w:rsidRPr="00FB2641">
              <w:rPr>
                <w:rFonts w:ascii="Lato" w:hAnsi="Lato" w:cs="Calibri"/>
                <w:iCs/>
                <w:sz w:val="24"/>
                <w:szCs w:val="24"/>
              </w:rPr>
              <w:t>od ………… do …………, łącznie: ………… miesięcy</w:t>
            </w:r>
          </w:p>
          <w:p w14:paraId="28AD0BEC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</w:p>
          <w:p w14:paraId="11AF2DCF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  <w:r w:rsidRPr="00FB2641">
              <w:rPr>
                <w:rFonts w:ascii="Lato" w:hAnsi="Lato" w:cs="Calibri"/>
                <w:bCs/>
                <w:i/>
                <w:sz w:val="24"/>
                <w:szCs w:val="24"/>
              </w:rPr>
              <w:t>Punkty wskazane powyżej należy uzupełnić lub rozbudować w taki sposób, aby suma okresów zatrudnienia/wykonywania zadań wyniosła łącznie co najmniej 6 miesięcy</w:t>
            </w:r>
          </w:p>
          <w:p w14:paraId="087D2636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bCs/>
                <w:i/>
                <w:sz w:val="24"/>
                <w:szCs w:val="24"/>
              </w:rPr>
            </w:pPr>
          </w:p>
          <w:p w14:paraId="442F8816" w14:textId="77777777" w:rsidR="00360479" w:rsidRPr="00FB2641" w:rsidRDefault="00360479" w:rsidP="00773172">
            <w:pPr>
              <w:autoSpaceDE w:val="0"/>
              <w:rPr>
                <w:rFonts w:ascii="Lato" w:hAnsi="Lato" w:cs="Calibri"/>
                <w:iCs/>
                <w:sz w:val="24"/>
                <w:szCs w:val="24"/>
              </w:rPr>
            </w:pPr>
          </w:p>
        </w:tc>
      </w:tr>
    </w:tbl>
    <w:p w14:paraId="240CCB74" w14:textId="77777777" w:rsidR="00360479" w:rsidRPr="00FB2641" w:rsidRDefault="00360479" w:rsidP="008D17A7">
      <w:pPr>
        <w:tabs>
          <w:tab w:val="left" w:pos="567"/>
        </w:tabs>
        <w:suppressAutoHyphens w:val="0"/>
        <w:spacing w:after="0" w:line="240" w:lineRule="auto"/>
        <w:ind w:left="567"/>
        <w:jc w:val="both"/>
        <w:rPr>
          <w:rFonts w:ascii="Lato" w:eastAsia="Times New Roman" w:hAnsi="Lato" w:cstheme="minorHAnsi"/>
          <w:i/>
          <w:sz w:val="24"/>
          <w:szCs w:val="24"/>
          <w:lang w:eastAsia="pl-PL"/>
        </w:rPr>
      </w:pPr>
    </w:p>
    <w:p w14:paraId="2436BF40" w14:textId="77777777" w:rsidR="00360479" w:rsidRPr="00FB2641" w:rsidRDefault="00360479" w:rsidP="008D17A7">
      <w:pPr>
        <w:tabs>
          <w:tab w:val="left" w:pos="567"/>
        </w:tabs>
        <w:suppressAutoHyphens w:val="0"/>
        <w:spacing w:after="0" w:line="240" w:lineRule="auto"/>
        <w:ind w:left="567"/>
        <w:jc w:val="both"/>
        <w:rPr>
          <w:rFonts w:ascii="Lato" w:eastAsia="Times New Roman" w:hAnsi="Lato" w:cstheme="minorHAnsi"/>
          <w:i/>
          <w:sz w:val="24"/>
          <w:szCs w:val="24"/>
          <w:lang w:eastAsia="pl-PL"/>
        </w:rPr>
      </w:pPr>
    </w:p>
    <w:p w14:paraId="1D929ADB" w14:textId="77777777" w:rsidR="00360479" w:rsidRPr="00FB2641" w:rsidRDefault="00360479" w:rsidP="008D17A7">
      <w:pPr>
        <w:tabs>
          <w:tab w:val="left" w:pos="567"/>
        </w:tabs>
        <w:suppressAutoHyphens w:val="0"/>
        <w:spacing w:after="0" w:line="240" w:lineRule="auto"/>
        <w:ind w:left="567"/>
        <w:jc w:val="both"/>
        <w:rPr>
          <w:rFonts w:ascii="Lato" w:eastAsia="Times New Roman" w:hAnsi="Lato" w:cstheme="minorHAnsi"/>
          <w:i/>
          <w:sz w:val="24"/>
          <w:szCs w:val="24"/>
          <w:lang w:eastAsia="pl-PL"/>
        </w:rPr>
      </w:pPr>
    </w:p>
    <w:p w14:paraId="30CAB5BB" w14:textId="77777777" w:rsidR="0038084A" w:rsidRPr="00FB2641" w:rsidRDefault="0038084A" w:rsidP="008D17A7">
      <w:pPr>
        <w:pStyle w:val="Tekstpodstawowy"/>
        <w:tabs>
          <w:tab w:val="left" w:pos="993"/>
        </w:tabs>
        <w:suppressAutoHyphens w:val="0"/>
        <w:spacing w:after="0"/>
        <w:ind w:left="567"/>
        <w:jc w:val="both"/>
        <w:rPr>
          <w:rFonts w:ascii="Lato" w:hAnsi="Lato" w:cs="Calibri"/>
          <w:bCs/>
          <w:sz w:val="24"/>
          <w:szCs w:val="24"/>
          <w:lang w:val="pl-PL"/>
        </w:rPr>
      </w:pPr>
    </w:p>
    <w:p w14:paraId="3F9A2078" w14:textId="77777777" w:rsidR="0038084A" w:rsidRPr="00FB2641" w:rsidRDefault="0038084A" w:rsidP="0038084A">
      <w:pPr>
        <w:pStyle w:val="Tekstpodstawowy"/>
        <w:tabs>
          <w:tab w:val="left" w:pos="993"/>
        </w:tabs>
        <w:suppressAutoHyphens w:val="0"/>
        <w:spacing w:after="0"/>
        <w:ind w:left="567"/>
        <w:jc w:val="both"/>
        <w:rPr>
          <w:rFonts w:ascii="Lato" w:hAnsi="Lato" w:cs="Calibri"/>
          <w:bCs/>
          <w:sz w:val="24"/>
          <w:szCs w:val="24"/>
          <w:lang w:val="pl-PL"/>
        </w:rPr>
      </w:pPr>
    </w:p>
    <w:sectPr w:rsidR="0038084A" w:rsidRPr="00FB2641" w:rsidSect="00FB1F27">
      <w:headerReference w:type="default" r:id="rId11"/>
      <w:footerReference w:type="default" r:id="rId12"/>
      <w:pgSz w:w="11906" w:h="16838"/>
      <w:pgMar w:top="1171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954D2" w14:textId="77777777" w:rsidR="007622A5" w:rsidRDefault="007622A5">
      <w:pPr>
        <w:spacing w:after="0" w:line="240" w:lineRule="auto"/>
      </w:pPr>
      <w:r>
        <w:separator/>
      </w:r>
    </w:p>
  </w:endnote>
  <w:endnote w:type="continuationSeparator" w:id="0">
    <w:p w14:paraId="74641C0A" w14:textId="77777777" w:rsidR="007622A5" w:rsidRDefault="0076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4A64" w14:textId="77777777" w:rsidR="004C557F" w:rsidRDefault="004C557F">
    <w:pPr>
      <w:pStyle w:val="Stopka"/>
      <w:tabs>
        <w:tab w:val="right" w:pos="10065"/>
      </w:tabs>
      <w:ind w:left="567"/>
      <w:jc w:val="both"/>
    </w:pPr>
    <w:bookmarkStart w:id="7" w:name="_Hlk182478360"/>
    <w:r>
      <w:rPr>
        <w:rFonts w:cs="Calibri"/>
        <w:b/>
        <w:i/>
        <w:sz w:val="16"/>
        <w:szCs w:val="16"/>
      </w:rPr>
      <w:t>__________________________________________________________________________________________________________</w:t>
    </w:r>
  </w:p>
  <w:p w14:paraId="6A74AC2E" w14:textId="77777777" w:rsidR="004C557F" w:rsidRPr="00353A9F" w:rsidRDefault="004C557F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</w:rPr>
    </w:pPr>
    <w:r w:rsidRPr="00353A9F">
      <w:rPr>
        <w:rFonts w:ascii="Lato" w:hAnsi="Lato" w:cs="Lato"/>
        <w:b/>
        <w:sz w:val="14"/>
        <w:szCs w:val="14"/>
      </w:rPr>
      <w:t>Agencja Rozwoju Miasta Krakowa Spółka z ograniczoną odpowiedzialnością</w:t>
    </w:r>
  </w:p>
  <w:p w14:paraId="18FE46FE" w14:textId="5349A25A" w:rsidR="004C557F" w:rsidRPr="000E7FE1" w:rsidRDefault="004C557F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  <w:lang w:val="en-US"/>
      </w:rPr>
    </w:pPr>
    <w:r w:rsidRPr="000E7FE1">
      <w:rPr>
        <w:rFonts w:ascii="Lato" w:hAnsi="Lato" w:cs="Lato"/>
        <w:b/>
        <w:sz w:val="14"/>
        <w:szCs w:val="14"/>
        <w:lang w:val="en-US"/>
      </w:rPr>
      <w:t>tel. +48</w:t>
    </w:r>
    <w:r w:rsidR="00210007">
      <w:rPr>
        <w:rFonts w:ascii="Lato" w:hAnsi="Lato" w:cs="Lato"/>
        <w:b/>
        <w:sz w:val="14"/>
        <w:szCs w:val="14"/>
        <w:lang w:val="en-US"/>
      </w:rPr>
      <w:t> 731 900 140</w:t>
    </w:r>
    <w:r w:rsidRPr="000E7FE1">
      <w:rPr>
        <w:rFonts w:ascii="Lato" w:hAnsi="Lato" w:cs="Lato"/>
        <w:b/>
        <w:sz w:val="14"/>
        <w:szCs w:val="14"/>
        <w:lang w:val="en-US"/>
      </w:rPr>
      <w:t>, e-mail:</w:t>
    </w:r>
    <w:r w:rsidR="00B54DBB" w:rsidRPr="000E7FE1">
      <w:rPr>
        <w:rFonts w:ascii="Lato" w:hAnsi="Lato" w:cs="Lato"/>
        <w:b/>
        <w:sz w:val="14"/>
        <w:szCs w:val="14"/>
        <w:lang w:val="en-US"/>
      </w:rPr>
      <w:t xml:space="preserve"> </w:t>
    </w:r>
    <w:hyperlink r:id="rId1" w:history="1">
      <w:r w:rsidR="00B54DBB" w:rsidRPr="000E7FE1">
        <w:rPr>
          <w:rStyle w:val="Hipercze"/>
          <w:rFonts w:ascii="Lato" w:hAnsi="Lato" w:cs="Lato"/>
          <w:b/>
          <w:sz w:val="14"/>
          <w:szCs w:val="14"/>
          <w:lang w:val="en-US"/>
        </w:rPr>
        <w:t>zamowienia@armk.pl</w:t>
      </w:r>
    </w:hyperlink>
    <w:r w:rsidR="00B54DBB" w:rsidRPr="000E7FE1">
      <w:rPr>
        <w:rFonts w:ascii="Lato" w:hAnsi="Lato" w:cs="Lato"/>
        <w:b/>
        <w:sz w:val="14"/>
        <w:szCs w:val="14"/>
        <w:lang w:val="en-US"/>
      </w:rPr>
      <w:t xml:space="preserve"> </w:t>
    </w:r>
  </w:p>
  <w:p w14:paraId="6DF62F6D" w14:textId="383C39B0" w:rsidR="004C557F" w:rsidRPr="00353A9F" w:rsidRDefault="004C557F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</w:rPr>
    </w:pPr>
    <w:r w:rsidRPr="00353A9F">
      <w:rPr>
        <w:rFonts w:ascii="Lato" w:hAnsi="Lato" w:cs="Lato"/>
        <w:b/>
        <w:sz w:val="14"/>
        <w:szCs w:val="14"/>
      </w:rPr>
      <w:t xml:space="preserve">Adres siedziby: ul. </w:t>
    </w:r>
    <w:r w:rsidR="003F4AF2">
      <w:rPr>
        <w:rFonts w:ascii="Lato" w:hAnsi="Lato" w:cs="Lato"/>
        <w:b/>
        <w:sz w:val="14"/>
        <w:szCs w:val="14"/>
      </w:rPr>
      <w:t>Kopernika 19, 31</w:t>
    </w:r>
    <w:r w:rsidRPr="00353A9F">
      <w:rPr>
        <w:rFonts w:ascii="Lato" w:hAnsi="Lato" w:cs="Lato"/>
        <w:b/>
        <w:sz w:val="14"/>
        <w:szCs w:val="14"/>
      </w:rPr>
      <w:t>-</w:t>
    </w:r>
    <w:r w:rsidR="003F4AF2">
      <w:rPr>
        <w:rFonts w:ascii="Lato" w:hAnsi="Lato" w:cs="Lato"/>
        <w:b/>
        <w:sz w:val="14"/>
        <w:szCs w:val="14"/>
      </w:rPr>
      <w:t>501</w:t>
    </w:r>
    <w:r w:rsidRPr="00353A9F">
      <w:rPr>
        <w:rFonts w:ascii="Lato" w:hAnsi="Lato" w:cs="Lato"/>
        <w:b/>
        <w:sz w:val="14"/>
        <w:szCs w:val="14"/>
      </w:rPr>
      <w:t xml:space="preserve"> Kraków</w:t>
    </w:r>
  </w:p>
  <w:p w14:paraId="1886486F" w14:textId="01200FB7" w:rsidR="004C557F" w:rsidRDefault="004C557F" w:rsidP="006F4A82">
    <w:pPr>
      <w:spacing w:after="0"/>
      <w:ind w:left="567"/>
      <w:jc w:val="both"/>
    </w:pPr>
    <w:hyperlink r:id="rId2" w:history="1">
      <w:r w:rsidRPr="00353A9F">
        <w:rPr>
          <w:rStyle w:val="Hipercze"/>
          <w:rFonts w:ascii="Lato" w:hAnsi="Lato" w:cs="Lato"/>
          <w:b/>
          <w:sz w:val="14"/>
          <w:szCs w:val="14"/>
        </w:rPr>
        <w:t>www.armk.pl</w:t>
      </w:r>
    </w:hyperlink>
    <w:bookmarkEnd w:id="7"/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 w:rsidR="00021D18"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b/>
        <w:bCs/>
        <w:i/>
        <w:iCs/>
        <w:sz w:val="14"/>
        <w:szCs w:val="14"/>
      </w:rPr>
      <w:t xml:space="preserve">Strona 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begin"/>
    </w:r>
    <w:r w:rsidRPr="00E54703">
      <w:rPr>
        <w:rFonts w:ascii="Lato" w:hAnsi="Lato" w:cs="Lato"/>
        <w:b/>
        <w:bCs/>
        <w:i/>
        <w:iCs/>
        <w:sz w:val="14"/>
        <w:szCs w:val="14"/>
      </w:rPr>
      <w:instrText xml:space="preserve"> PAGE </w:instrTex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separate"/>
    </w:r>
    <w:r w:rsidR="000F049A" w:rsidRPr="00E54703">
      <w:rPr>
        <w:rFonts w:ascii="Lato" w:hAnsi="Lato" w:cs="Lato"/>
        <w:b/>
        <w:bCs/>
        <w:i/>
        <w:iCs/>
        <w:noProof/>
        <w:sz w:val="14"/>
        <w:szCs w:val="14"/>
      </w:rPr>
      <w:t>31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end"/>
    </w:r>
    <w:r>
      <w:rPr>
        <w:rFonts w:ascii="Lato" w:hAnsi="Lato" w:cs="Lato"/>
        <w:b/>
        <w:bCs/>
        <w:i/>
        <w:iCs/>
        <w:sz w:val="14"/>
        <w:szCs w:val="14"/>
      </w:rPr>
      <w:t xml:space="preserve"> z 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begin"/>
    </w:r>
    <w:r w:rsidRPr="00E54703">
      <w:rPr>
        <w:rFonts w:ascii="Lato" w:hAnsi="Lato" w:cs="Lato"/>
        <w:b/>
        <w:bCs/>
        <w:i/>
        <w:iCs/>
        <w:sz w:val="14"/>
        <w:szCs w:val="14"/>
      </w:rPr>
      <w:instrText xml:space="preserve"> NUMPAGES \* ARABIC </w:instrTex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separate"/>
    </w:r>
    <w:r w:rsidR="000F049A" w:rsidRPr="00E54703">
      <w:rPr>
        <w:rFonts w:ascii="Lato" w:hAnsi="Lato" w:cs="Lato"/>
        <w:b/>
        <w:bCs/>
        <w:i/>
        <w:iCs/>
        <w:noProof/>
        <w:sz w:val="14"/>
        <w:szCs w:val="14"/>
      </w:rPr>
      <w:t>85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95B6B" w14:textId="77777777" w:rsidR="007622A5" w:rsidRDefault="007622A5">
      <w:pPr>
        <w:spacing w:after="0" w:line="240" w:lineRule="auto"/>
      </w:pPr>
      <w:r>
        <w:separator/>
      </w:r>
    </w:p>
  </w:footnote>
  <w:footnote w:type="continuationSeparator" w:id="0">
    <w:p w14:paraId="0ECB85C1" w14:textId="77777777" w:rsidR="007622A5" w:rsidRDefault="00762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9C3A2" w14:textId="601A18AC" w:rsidR="008E54B6" w:rsidRPr="001E6D61" w:rsidRDefault="004C557F" w:rsidP="00A57452">
    <w:pPr>
      <w:tabs>
        <w:tab w:val="left" w:pos="993"/>
      </w:tabs>
      <w:spacing w:after="0" w:line="240" w:lineRule="auto"/>
      <w:ind w:left="567"/>
      <w:jc w:val="both"/>
      <w:rPr>
        <w:rFonts w:ascii="Lato" w:hAnsi="Lato"/>
        <w:i/>
        <w:sz w:val="16"/>
        <w:szCs w:val="16"/>
      </w:rPr>
    </w:pPr>
    <w:r w:rsidRPr="001E6D61">
      <w:rPr>
        <w:rFonts w:ascii="Lato" w:hAnsi="Lato" w:cs="Lato"/>
        <w:i/>
        <w:sz w:val="16"/>
        <w:szCs w:val="16"/>
      </w:rPr>
      <w:t xml:space="preserve">SWZ w postępowaniu na </w:t>
    </w:r>
    <w:bookmarkStart w:id="3" w:name="_Hlk190512044"/>
    <w:r w:rsidRPr="001E6D61">
      <w:rPr>
        <w:rFonts w:ascii="Lato" w:hAnsi="Lato" w:cs="Lato"/>
        <w:i/>
        <w:sz w:val="16"/>
        <w:szCs w:val="16"/>
      </w:rPr>
      <w:t xml:space="preserve">wyłonienie Wykonawcy </w:t>
    </w:r>
    <w:bookmarkStart w:id="4" w:name="_Hlk170543289"/>
    <w:bookmarkStart w:id="5" w:name="_Hlk170543290"/>
    <w:r w:rsidR="009246DA" w:rsidRPr="001E6D61">
      <w:rPr>
        <w:rFonts w:ascii="Lato" w:hAnsi="Lato" w:cs="Lato"/>
        <w:i/>
        <w:sz w:val="16"/>
        <w:szCs w:val="16"/>
      </w:rPr>
      <w:t xml:space="preserve">w zakresie </w:t>
    </w:r>
    <w:r w:rsidR="00A57452" w:rsidRPr="001E6D61">
      <w:rPr>
        <w:rFonts w:ascii="Lato" w:hAnsi="Lato" w:cs="Lato"/>
        <w:i/>
        <w:sz w:val="16"/>
        <w:szCs w:val="16"/>
      </w:rPr>
      <w:t>zapewnienia obsługi technicznej w Centrum Kongresowym ICE Kraków</w:t>
    </w:r>
    <w:r w:rsidR="001C3250" w:rsidRPr="001E6D61">
      <w:rPr>
        <w:rFonts w:ascii="Lato" w:hAnsi="Lato"/>
        <w:b/>
        <w:bCs/>
        <w:sz w:val="16"/>
        <w:szCs w:val="16"/>
      </w:rPr>
      <w:t xml:space="preserve"> </w:t>
    </w:r>
    <w:bookmarkStart w:id="6" w:name="_Hlk192787575"/>
    <w:r w:rsidR="001C3250" w:rsidRPr="001E6D61">
      <w:rPr>
        <w:rFonts w:ascii="Lato" w:hAnsi="Lato"/>
        <w:i/>
        <w:iCs/>
        <w:sz w:val="16"/>
        <w:szCs w:val="16"/>
      </w:rPr>
      <w:t>s</w:t>
    </w:r>
    <w:r w:rsidR="001C3250" w:rsidRPr="001E6D61">
      <w:rPr>
        <w:rFonts w:ascii="Lato" w:hAnsi="Lato"/>
        <w:i/>
        <w:iCs/>
        <w:kern w:val="22"/>
        <w:sz w:val="16"/>
        <w:szCs w:val="16"/>
      </w:rPr>
      <w:t>ukcesywnie przez okres 12 miesięcy</w:t>
    </w:r>
    <w:bookmarkEnd w:id="3"/>
    <w:bookmarkEnd w:id="6"/>
    <w:r w:rsidR="00E54703">
      <w:rPr>
        <w:rFonts w:ascii="Lato" w:hAnsi="Lato"/>
        <w:i/>
        <w:iCs/>
        <w:kern w:val="22"/>
        <w:sz w:val="16"/>
        <w:szCs w:val="16"/>
      </w:rPr>
      <w:t>.</w:t>
    </w:r>
    <w:r w:rsidR="009246DA" w:rsidRPr="001E6D61">
      <w:rPr>
        <w:rFonts w:ascii="Lato" w:hAnsi="Lato"/>
        <w:i/>
        <w:sz w:val="16"/>
        <w:szCs w:val="16"/>
      </w:rPr>
      <w:tab/>
    </w:r>
    <w:r w:rsidR="009246DA" w:rsidRPr="001E6D61">
      <w:rPr>
        <w:rFonts w:ascii="Lato" w:hAnsi="Lato"/>
        <w:i/>
        <w:sz w:val="16"/>
        <w:szCs w:val="16"/>
      </w:rPr>
      <w:tab/>
    </w:r>
    <w:r w:rsidR="009246DA" w:rsidRPr="001E6D61">
      <w:rPr>
        <w:rFonts w:ascii="Lato" w:hAnsi="Lato"/>
        <w:i/>
        <w:sz w:val="16"/>
        <w:szCs w:val="16"/>
      </w:rPr>
      <w:tab/>
      <w:t xml:space="preserve">                </w:t>
    </w:r>
    <w:r w:rsidR="000C15F2" w:rsidRPr="001E6D61">
      <w:rPr>
        <w:rFonts w:ascii="Lato" w:hAnsi="Lato"/>
        <w:i/>
        <w:sz w:val="16"/>
        <w:szCs w:val="16"/>
      </w:rPr>
      <w:t xml:space="preserve">  </w:t>
    </w:r>
    <w:r w:rsidR="0011108A" w:rsidRPr="001E6D61">
      <w:rPr>
        <w:rFonts w:ascii="Lato" w:hAnsi="Lato"/>
        <w:i/>
        <w:sz w:val="16"/>
        <w:szCs w:val="16"/>
      </w:rPr>
      <w:t xml:space="preserve"> </w:t>
    </w:r>
    <w:r w:rsidR="00C87018" w:rsidRPr="001E6D61">
      <w:rPr>
        <w:rFonts w:ascii="Lato" w:hAnsi="Lato"/>
        <w:i/>
        <w:sz w:val="16"/>
        <w:szCs w:val="16"/>
      </w:rPr>
      <w:t xml:space="preserve">                      </w:t>
    </w:r>
    <w:r w:rsidR="003260F5" w:rsidRPr="001E6D61">
      <w:rPr>
        <w:rFonts w:ascii="Lato" w:hAnsi="Lato"/>
        <w:i/>
        <w:sz w:val="16"/>
        <w:szCs w:val="16"/>
      </w:rPr>
      <w:t xml:space="preserve">         </w:t>
    </w:r>
  </w:p>
  <w:p w14:paraId="5344F09F" w14:textId="26411A31" w:rsidR="003A287D" w:rsidRPr="008E54B6" w:rsidRDefault="008E54B6" w:rsidP="00E54703">
    <w:pPr>
      <w:tabs>
        <w:tab w:val="left" w:pos="993"/>
      </w:tabs>
      <w:spacing w:after="0" w:line="240" w:lineRule="auto"/>
      <w:ind w:left="567"/>
      <w:jc w:val="right"/>
      <w:rPr>
        <w:rFonts w:ascii="Lato" w:hAnsi="Lato" w:cs="Lato"/>
        <w:i/>
        <w:sz w:val="14"/>
        <w:szCs w:val="14"/>
      </w:rPr>
    </w:pPr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  <w:t xml:space="preserve">                      </w:t>
    </w:r>
    <w:r>
      <w:rPr>
        <w:rFonts w:ascii="Lato" w:hAnsi="Lato"/>
        <w:i/>
        <w:sz w:val="14"/>
        <w:szCs w:val="14"/>
      </w:rPr>
      <w:tab/>
    </w:r>
    <w:r w:rsidR="003260F5" w:rsidRPr="008E54B6">
      <w:rPr>
        <w:rFonts w:ascii="Lato" w:hAnsi="Lato"/>
        <w:i/>
        <w:sz w:val="14"/>
        <w:szCs w:val="14"/>
      </w:rPr>
      <w:t xml:space="preserve"> </w:t>
    </w:r>
    <w:r w:rsidR="004C557F" w:rsidRPr="008E54B6">
      <w:rPr>
        <w:rFonts w:ascii="Lato" w:hAnsi="Lato" w:cs="Lato"/>
        <w:i/>
        <w:sz w:val="14"/>
        <w:szCs w:val="14"/>
      </w:rPr>
      <w:t>Postępowanie nr</w:t>
    </w:r>
    <w:r w:rsidR="00962113" w:rsidRPr="008E54B6">
      <w:rPr>
        <w:rFonts w:ascii="Lato" w:hAnsi="Lato" w:cs="Lato"/>
        <w:i/>
        <w:sz w:val="14"/>
        <w:szCs w:val="14"/>
      </w:rPr>
      <w:t xml:space="preserve"> ARMK</w:t>
    </w:r>
    <w:r w:rsidR="004C557F" w:rsidRPr="008E54B6">
      <w:rPr>
        <w:rFonts w:ascii="Lato" w:hAnsi="Lato" w:cs="Lato"/>
        <w:i/>
        <w:sz w:val="14"/>
        <w:szCs w:val="14"/>
      </w:rPr>
      <w:t xml:space="preserve"> </w:t>
    </w:r>
    <w:bookmarkEnd w:id="4"/>
    <w:bookmarkEnd w:id="5"/>
    <w:r w:rsidR="009413B6" w:rsidRPr="008E54B6">
      <w:rPr>
        <w:rFonts w:ascii="Lato" w:hAnsi="Lato" w:cs="Lato"/>
        <w:i/>
        <w:sz w:val="14"/>
        <w:szCs w:val="14"/>
      </w:rPr>
      <w:t>22</w:t>
    </w:r>
    <w:r w:rsidR="00962113" w:rsidRPr="008E54B6">
      <w:rPr>
        <w:rFonts w:ascii="Lato" w:hAnsi="Lato" w:cs="Lato"/>
        <w:i/>
        <w:sz w:val="14"/>
        <w:szCs w:val="14"/>
      </w:rPr>
      <w:t>/202</w:t>
    </w:r>
    <w:r w:rsidR="00A57452" w:rsidRPr="008E54B6">
      <w:rPr>
        <w:rFonts w:ascii="Lato" w:hAnsi="Lato" w:cs="Lato"/>
        <w:i/>
        <w:sz w:val="14"/>
        <w:szCs w:val="14"/>
      </w:rPr>
      <w:t>5</w:t>
    </w:r>
  </w:p>
  <w:p w14:paraId="49874DFC" w14:textId="77777777" w:rsidR="0011108A" w:rsidRPr="0011108A" w:rsidRDefault="0011108A" w:rsidP="0011108A">
    <w:pPr>
      <w:tabs>
        <w:tab w:val="left" w:pos="993"/>
      </w:tabs>
      <w:spacing w:after="0" w:line="240" w:lineRule="auto"/>
      <w:ind w:left="567"/>
      <w:jc w:val="both"/>
      <w:rPr>
        <w:rFonts w:ascii="Lato" w:hAnsi="Lato"/>
        <w:i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FAEEFD0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Lato" w:hint="default"/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Lato" w:hAnsi="Lato" w:cs="Lato"/>
        <w:color w:val="auto"/>
        <w:kern w:val="2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Lato" w:hAnsi="Lato" w:cs="Lato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Lato" w:hAnsi="Lato" w:cs="Lato"/>
        <w:color w:val="auto"/>
        <w:kern w:val="2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Lato" w:hAnsi="Lato" w:cs="Lato"/>
        <w:color w:val="auto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Lato" w:hAnsi="Lato" w:cs="Lato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Lato" w:hAnsi="Lato" w:cs="Lato"/>
        <w:color w:val="auto"/>
        <w:kern w:val="2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Lato" w:hAnsi="Lato" w:cs="Lato"/>
        <w:color w:val="auto"/>
        <w:kern w:val="2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Lato" w:hAnsi="Lato" w:cs="Lato"/>
        <w:color w:val="auto"/>
        <w:kern w:val="2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1"/>
      <w:numFmt w:val="none"/>
      <w:suff w:val="nothing"/>
      <w:lvlText w:val="."/>
      <w:lvlJc w:val="left"/>
      <w:pPr>
        <w:tabs>
          <w:tab w:val="num" w:pos="0"/>
        </w:tabs>
        <w:ind w:left="1211" w:hanging="360"/>
      </w:pPr>
      <w:rPr>
        <w:color w:val="auto"/>
      </w:rPr>
    </w:lvl>
    <w:lvl w:ilvl="1">
      <w:start w:val="1"/>
      <w:numFmt w:val="lowerLetter"/>
      <w:lvlText w:val=".%2"/>
      <w:lvlJc w:val="left"/>
      <w:pPr>
        <w:tabs>
          <w:tab w:val="num" w:pos="0"/>
        </w:tabs>
        <w:ind w:left="1931" w:hanging="360"/>
      </w:pPr>
      <w:rPr>
        <w:rFonts w:hint="default"/>
      </w:rPr>
    </w:lvl>
    <w:lvl w:ilvl="2">
      <w:start w:val="1"/>
      <w:numFmt w:val="lowerRoman"/>
      <w:lvlText w:val=".%3"/>
      <w:lvlJc w:val="right"/>
      <w:pPr>
        <w:tabs>
          <w:tab w:val="num" w:pos="0"/>
        </w:tabs>
        <w:ind w:left="2651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371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4">
      <w:start w:val="1"/>
      <w:numFmt w:val="lowerLetter"/>
      <w:lvlText w:val=".%5"/>
      <w:lvlJc w:val="left"/>
      <w:pPr>
        <w:tabs>
          <w:tab w:val="num" w:pos="0"/>
        </w:tabs>
        <w:ind w:left="4091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0"/>
        </w:tabs>
        <w:ind w:left="4811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0"/>
        </w:tabs>
        <w:ind w:left="5531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0"/>
        </w:tabs>
        <w:ind w:left="6251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0"/>
        </w:tabs>
        <w:ind w:left="6971" w:hanging="18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Lato" w:hAnsi="Lato" w:cs="Times New Roman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="Times New Roman" w:hAnsi="Lato" w:cs="Tahoma" w:hint="default"/>
        <w:b w:val="0"/>
        <w:strike w:val="0"/>
        <w:dstrike w:val="0"/>
        <w:sz w:val="24"/>
        <w:szCs w:val="24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8" w15:restartNumberingAfterBreak="0">
    <w:nsid w:val="00000009"/>
    <w:multiLevelType w:val="multilevel"/>
    <w:tmpl w:val="C9EE2AB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bCs w:val="0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bCs/>
        <w:color w:val="auto"/>
        <w:kern w:val="2"/>
        <w:sz w:val="24"/>
        <w:szCs w:val="24"/>
        <w:lang w:eastAsia="zh-C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47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Lato" w:eastAsia="Calibri" w:hAnsi="Lato" w:cs="Lato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color w:val="auto"/>
        <w:kern w:val="2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bCs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Lato" w:hAnsi="Lato" w:cs="Times New Roman"/>
        <w:kern w:val="2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Lato" w:hAnsi="Lato" w:cs="Times New Roman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Times New Roman"/>
        <w:kern w:val="2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Lato" w:hAnsi="Lato" w:cs="Times New Roman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Lato" w:hAnsi="Lato" w:cs="Times New Roman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Lato" w:hAnsi="Lato" w:cs="Times New Roman"/>
        <w:kern w:val="2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Lato" w:hAnsi="Lato" w:cs="Times New Roman"/>
        <w:kern w:val="2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Lato" w:hAnsi="Lato" w:cs="Times New Roman"/>
        <w:kern w:val="2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20"/>
    <w:lvl w:ilvl="0">
      <w:start w:val="1"/>
      <w:numFmt w:val="bullet"/>
      <w:pStyle w:val="Spistreci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i w:val="0"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Lato"/>
        <w:b w:val="0"/>
        <w:i w:val="0"/>
        <w:color w:val="00000A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Times New Roman"/>
        <w:b w:val="0"/>
        <w:bCs/>
        <w:kern w:val="2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upperLetter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eastAsia="Times New Roman" w:hAnsi="Calibri" w:cs="Tahoma"/>
        <w:b w:val="0"/>
        <w:sz w:val="20"/>
        <w:szCs w:val="20"/>
        <w:lang w:val="sq-AL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eastAsia="Times New Roman" w:hAnsi="Lato" w:cs="Times New Roman"/>
        <w:bCs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Lato" w:hAnsi="Lato" w:cs="La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2" w15:restartNumberingAfterBreak="0">
    <w:nsid w:val="00000017"/>
    <w:multiLevelType w:val="multilevel"/>
    <w:tmpl w:val="00000017"/>
    <w:name w:val="WW8Num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/>
        <w:b/>
        <w:bCs/>
      </w:rPr>
    </w:lvl>
  </w:abstractNum>
  <w:abstractNum w:abstractNumId="23" w15:restartNumberingAfterBreak="0">
    <w:nsid w:val="00000018"/>
    <w:multiLevelType w:val="multilevel"/>
    <w:tmpl w:val="00000018"/>
    <w:name w:val="WW8Num33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Times New Roman" w:hint="default"/>
        <w:b w:val="0"/>
        <w:bCs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Lato" w:eastAsia="Times New Roman" w:hAnsi="Lato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 w:hint="default"/>
      </w:rPr>
    </w:lvl>
  </w:abstractNum>
  <w:abstractNum w:abstractNumId="24" w15:restartNumberingAfterBreak="0">
    <w:nsid w:val="00000019"/>
    <w:multiLevelType w:val="multilevel"/>
    <w:tmpl w:val="00000019"/>
    <w:name w:val="WW8Num37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Lato" w:hAnsi="Lato" w:cs="Times New Roman" w:hint="default"/>
        <w:strike w:val="0"/>
        <w:dstrike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5" w15:restartNumberingAfterBreak="0">
    <w:nsid w:val="0000001A"/>
    <w:multiLevelType w:val="multilevel"/>
    <w:tmpl w:val="0000001A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ascii="Lato" w:hAnsi="Lato" w:cs="Lato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0000001B"/>
    <w:multiLevelType w:val="multilevel"/>
    <w:tmpl w:val="0000001B"/>
    <w:name w:val="WW8Num39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1">
      <w:start w:val="4"/>
      <w:numFmt w:val="lowerLetter"/>
      <w:lvlText w:val="%2)"/>
      <w:lvlJc w:val="left"/>
      <w:pPr>
        <w:tabs>
          <w:tab w:val="num" w:pos="5850"/>
        </w:tabs>
        <w:ind w:left="5850" w:hanging="450"/>
      </w:pPr>
      <w:rPr>
        <w:rFonts w:ascii="Lato" w:hAnsi="Lato" w:cs="Lato" w:hint="default"/>
        <w:kern w:val="2"/>
        <w:sz w:val="24"/>
        <w:szCs w:val="24"/>
      </w:rPr>
    </w:lvl>
    <w:lvl w:ilvl="2">
      <w:start w:val="400"/>
      <w:numFmt w:val="lowerRoman"/>
      <w:lvlText w:val="%3)"/>
      <w:lvlJc w:val="left"/>
      <w:pPr>
        <w:tabs>
          <w:tab w:val="num" w:pos="0"/>
        </w:tabs>
        <w:ind w:left="7020" w:hanging="720"/>
      </w:pPr>
      <w:rPr>
        <w:rFonts w:ascii="Lato" w:hAnsi="Lato" w:cs="Lato" w:hint="default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hint="default"/>
        <w:b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hint="default"/>
        <w:b w:val="0"/>
        <w:color w:val="auto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hint="default"/>
        <w:b w:val="0"/>
        <w:color w:val="auto"/>
      </w:rPr>
    </w:lvl>
  </w:abstractNum>
  <w:abstractNum w:abstractNumId="27" w15:restartNumberingAfterBreak="0">
    <w:nsid w:val="0000001C"/>
    <w:multiLevelType w:val="multi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0000001D"/>
    <w:multiLevelType w:val="multilevel"/>
    <w:tmpl w:val="6296697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Lato" w:hAnsi="Lato" w:cs="Times New Roman"/>
        <w:b w:val="0"/>
        <w:bCs w:val="0"/>
        <w:strike w:val="0"/>
        <w:color w:val="auto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2.%3.%4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</w:rPr>
    </w:lvl>
    <w:lvl w:ilvl="4">
      <w:start w:val="1"/>
      <w:numFmt w:val="decimal"/>
      <w:lvlText w:val="%2.%3.%4.%5."/>
      <w:lvlJc w:val="left"/>
      <w:pPr>
        <w:tabs>
          <w:tab w:val="num" w:pos="964"/>
        </w:tabs>
        <w:ind w:left="567" w:hanging="567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4320"/>
      </w:pPr>
    </w:lvl>
  </w:abstractNum>
  <w:abstractNum w:abstractNumId="29" w15:restartNumberingAfterBreak="0">
    <w:nsid w:val="0000001E"/>
    <w:multiLevelType w:val="multilevel"/>
    <w:tmpl w:val="0000001E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0" w15:restartNumberingAfterBreak="0">
    <w:nsid w:val="0000001F"/>
    <w:multiLevelType w:val="singleLevel"/>
    <w:tmpl w:val="0000001F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Lato" w:hAnsi="Lato" w:cs="Calibri" w:hint="default"/>
        <w:sz w:val="24"/>
        <w:szCs w:val="24"/>
      </w:rPr>
    </w:lvl>
  </w:abstractNum>
  <w:abstractNum w:abstractNumId="31" w15:restartNumberingAfterBreak="0">
    <w:nsid w:val="00000020"/>
    <w:multiLevelType w:val="multilevel"/>
    <w:tmpl w:val="00000020"/>
    <w:name w:val="WW8Num4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32" w15:restartNumberingAfterBreak="0">
    <w:nsid w:val="00000021"/>
    <w:multiLevelType w:val="multilevel"/>
    <w:tmpl w:val="00000021"/>
    <w:name w:val="WW8Num50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33" w15:restartNumberingAfterBreak="0">
    <w:nsid w:val="00000022"/>
    <w:multiLevelType w:val="multilevel"/>
    <w:tmpl w:val="00000022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hAnsi="Lato" w:cs="Calibri" w:hint="default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hAnsi="Lato" w:cs="Calibri" w:hint="default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hAnsi="Lato" w:cs="Calibri" w:hint="default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hAnsi="Lato" w:cs="Calibri" w:hint="default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hAnsi="Lato" w:cs="Calibri" w:hint="default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hAnsi="Lato" w:cs="Calibri" w:hint="default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hAnsi="Lato" w:cs="Calibri" w:hint="default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hAnsi="Lato" w:cs="Calibri" w:hint="default"/>
        <w:bCs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52"/>
    <w:lvl w:ilvl="0">
      <w:start w:val="2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Lato" w:hAnsi="Lato" w:cs="Lato" w:hint="default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49" w:hanging="720"/>
      </w:pPr>
      <w:rPr>
        <w:rFonts w:ascii="Lato" w:hAnsi="Lato" w:cs="Lato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8" w:hanging="720"/>
      </w:pPr>
      <w:rPr>
        <w:rFonts w:ascii="Lato" w:hAnsi="Lato" w:cs="Lato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7" w:hanging="720"/>
      </w:pPr>
      <w:rPr>
        <w:rFonts w:ascii="Lato" w:hAnsi="Lato" w:cs="Lato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96" w:hanging="1080"/>
      </w:pPr>
      <w:rPr>
        <w:rFonts w:ascii="Lato" w:hAnsi="Lato" w:cs="Lato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5" w:hanging="1080"/>
      </w:pPr>
      <w:rPr>
        <w:rFonts w:ascii="Lato" w:hAnsi="Lato" w:cs="Lato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14" w:hanging="1440"/>
      </w:pPr>
      <w:rPr>
        <w:rFonts w:ascii="Lato" w:hAnsi="Lato" w:cs="Lato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3" w:hanging="1440"/>
      </w:pPr>
      <w:rPr>
        <w:rFonts w:ascii="Lato" w:hAnsi="Lato" w:cs="Lato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1800"/>
      </w:pPr>
      <w:rPr>
        <w:rFonts w:ascii="Lato" w:hAnsi="Lato" w:cs="Lato" w:hint="default"/>
        <w:sz w:val="24"/>
        <w:szCs w:val="24"/>
      </w:rPr>
    </w:lvl>
  </w:abstractNum>
  <w:abstractNum w:abstractNumId="35" w15:restartNumberingAfterBreak="0">
    <w:nsid w:val="00000024"/>
    <w:multiLevelType w:val="multilevel"/>
    <w:tmpl w:val="00000024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00000025"/>
    <w:multiLevelType w:val="multilevel"/>
    <w:tmpl w:val="00000025"/>
    <w:name w:val="WW8Num5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</w:abstractNum>
  <w:abstractNum w:abstractNumId="37" w15:restartNumberingAfterBreak="0">
    <w:nsid w:val="00000026"/>
    <w:multiLevelType w:val="multilevel"/>
    <w:tmpl w:val="00000026"/>
    <w:name w:val="WW8Num55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520" w:hanging="360"/>
      </w:pPr>
      <w:rPr>
        <w:rFonts w:ascii="Lato" w:eastAsia="Calibri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00000027"/>
    <w:multiLevelType w:val="multilevel"/>
    <w:tmpl w:val="00000027"/>
    <w:name w:val="WW8Num56"/>
    <w:lvl w:ilvl="0">
      <w:start w:val="23"/>
      <w:numFmt w:val="decimal"/>
      <w:lvlText w:val="%1)"/>
      <w:lvlJc w:val="left"/>
      <w:pPr>
        <w:tabs>
          <w:tab w:val="num" w:pos="992"/>
        </w:tabs>
        <w:ind w:left="1352" w:hanging="360"/>
      </w:pPr>
      <w:rPr>
        <w:rFonts w:ascii="Lato" w:hAnsi="Lato" w:cs="Calibri" w:hint="default"/>
        <w:b/>
        <w:bCs/>
        <w:i w:val="0"/>
        <w:color w:val="auto"/>
        <w:sz w:val="24"/>
        <w:szCs w:val="24"/>
      </w:rPr>
    </w:lvl>
    <w:lvl w:ilvl="1">
      <w:start w:val="3"/>
      <w:numFmt w:val="lowerLetter"/>
      <w:lvlText w:val="%2)"/>
      <w:lvlJc w:val="left"/>
      <w:pPr>
        <w:tabs>
          <w:tab w:val="num" w:pos="992"/>
        </w:tabs>
        <w:ind w:left="1712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992"/>
        </w:tabs>
        <w:ind w:left="207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992"/>
        </w:tabs>
        <w:ind w:left="24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992"/>
        </w:tabs>
        <w:ind w:left="279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992"/>
        </w:tabs>
        <w:ind w:left="31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3512" w:hanging="360"/>
      </w:pPr>
      <w:rPr>
        <w:rFonts w:ascii="Lato" w:hAnsi="Lato" w:cs="Calibri" w:hint="default"/>
        <w:b w:val="0"/>
        <w:i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992"/>
        </w:tabs>
        <w:ind w:left="387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92"/>
        </w:tabs>
        <w:ind w:left="4232" w:hanging="360"/>
      </w:pPr>
      <w:rPr>
        <w:rFonts w:hint="default"/>
      </w:rPr>
    </w:lvl>
  </w:abstractNum>
  <w:abstractNum w:abstractNumId="39" w15:restartNumberingAfterBreak="0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 w:val="0"/>
        <w:bCs/>
        <w:i w:val="0"/>
        <w:iCs/>
        <w:color w:val="auto"/>
        <w:spacing w:val="-2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40" w15:restartNumberingAfterBreak="0">
    <w:nsid w:val="00000029"/>
    <w:multiLevelType w:val="multilevel"/>
    <w:tmpl w:val="46324088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/>
        <w:b w:val="0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/>
        <w:b w:val="0"/>
        <w:i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978"/>
        </w:tabs>
        <w:ind w:left="2062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singleLevel"/>
    <w:tmpl w:val="0000002A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sz w:val="24"/>
        <w:szCs w:val="24"/>
      </w:rPr>
    </w:lvl>
  </w:abstractNum>
  <w:abstractNum w:abstractNumId="42" w15:restartNumberingAfterBreak="0">
    <w:nsid w:val="0000002B"/>
    <w:multiLevelType w:val="multilevel"/>
    <w:tmpl w:val="0000002B"/>
    <w:name w:val="WW8Num6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43" w15:restartNumberingAfterBreak="0">
    <w:nsid w:val="0000002C"/>
    <w:multiLevelType w:val="singleLevel"/>
    <w:tmpl w:val="0000002C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44" w15:restartNumberingAfterBreak="0">
    <w:nsid w:val="0000002D"/>
    <w:multiLevelType w:val="multilevel"/>
    <w:tmpl w:val="0000002D"/>
    <w:name w:val="WW8Num63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0000002E"/>
    <w:multiLevelType w:val="singleLevel"/>
    <w:tmpl w:val="0000002E"/>
    <w:name w:val="WW8Num6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Lato" w:hAnsi="Lato" w:cs="Calibri" w:hint="default"/>
        <w:sz w:val="24"/>
        <w:szCs w:val="24"/>
      </w:rPr>
    </w:lvl>
  </w:abstractNum>
  <w:abstractNum w:abstractNumId="46" w15:restartNumberingAfterBreak="0">
    <w:nsid w:val="0000002F"/>
    <w:multiLevelType w:val="multilevel"/>
    <w:tmpl w:val="0000002F"/>
    <w:name w:val="WW8Num66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ahoma" w:hint="default"/>
        <w:b w:val="0"/>
        <w:strike w:val="0"/>
        <w:dstrike w:val="0"/>
        <w:sz w:val="20"/>
        <w:szCs w:val="18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47" w15:restartNumberingAfterBreak="0">
    <w:nsid w:val="00000030"/>
    <w:multiLevelType w:val="multilevel"/>
    <w:tmpl w:val="0000003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8" w15:restartNumberingAfterBreak="0">
    <w:nsid w:val="00000031"/>
    <w:multiLevelType w:val="multilevel"/>
    <w:tmpl w:val="00000031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hAnsi="Lato" w:cs="Calibri"/>
        <w:iCs/>
        <w:sz w:val="24"/>
        <w:szCs w:val="24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00000032"/>
    <w:multiLevelType w:val="multilevel"/>
    <w:tmpl w:val="00000032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50" w15:restartNumberingAfterBreak="0">
    <w:nsid w:val="00000033"/>
    <w:multiLevelType w:val="singleLevel"/>
    <w:tmpl w:val="A78632D6"/>
    <w:name w:val="WW8Num71"/>
    <w:lvl w:ilvl="0">
      <w:start w:val="15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iCs/>
        <w:sz w:val="24"/>
        <w:szCs w:val="24"/>
        <w:lang w:eastAsia="pl-PL"/>
      </w:rPr>
    </w:lvl>
  </w:abstractNum>
  <w:abstractNum w:abstractNumId="51" w15:restartNumberingAfterBreak="0">
    <w:nsid w:val="00000034"/>
    <w:multiLevelType w:val="multilevel"/>
    <w:tmpl w:val="71A65CCC"/>
    <w:name w:val="WW8Num7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Calibri" w:hint="default"/>
        <w:bCs/>
        <w:strike w:val="0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52" w15:restartNumberingAfterBreak="0">
    <w:nsid w:val="00000035"/>
    <w:multiLevelType w:val="multilevel"/>
    <w:tmpl w:val="00000035"/>
    <w:name w:val="WW8Num73"/>
    <w:lvl w:ilvl="0">
      <w:start w:val="11"/>
      <w:numFmt w:val="decimal"/>
      <w:lvlText w:val="%1"/>
      <w:lvlJc w:val="left"/>
      <w:pPr>
        <w:tabs>
          <w:tab w:val="num" w:pos="0"/>
        </w:tabs>
        <w:ind w:left="450" w:hanging="45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7" w:hanging="45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hAnsi="Lato" w:cs="Calibri" w:hint="default"/>
        <w:sz w:val="24"/>
        <w:szCs w:val="24"/>
      </w:rPr>
    </w:lvl>
  </w:abstractNum>
  <w:abstractNum w:abstractNumId="53" w15:restartNumberingAfterBreak="0">
    <w:nsid w:val="00000036"/>
    <w:multiLevelType w:val="multilevel"/>
    <w:tmpl w:val="00000036"/>
    <w:name w:val="WW8Num7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00000037"/>
    <w:multiLevelType w:val="singleLevel"/>
    <w:tmpl w:val="00000037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bCs w:val="0"/>
        <w:i w:val="0"/>
        <w:iCs w:val="0"/>
        <w:sz w:val="24"/>
        <w:szCs w:val="24"/>
      </w:rPr>
    </w:lvl>
  </w:abstractNum>
  <w:abstractNum w:abstractNumId="55" w15:restartNumberingAfterBreak="0">
    <w:nsid w:val="00000038"/>
    <w:multiLevelType w:val="multilevel"/>
    <w:tmpl w:val="00000038"/>
    <w:name w:val="WW8Num76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2" w:hanging="495"/>
      </w:pPr>
      <w:rPr>
        <w:rFonts w:ascii="Lato" w:hAnsi="Lato" w:cs="Calibri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  <w:b/>
      </w:rPr>
    </w:lvl>
  </w:abstractNum>
  <w:abstractNum w:abstractNumId="56" w15:restartNumberingAfterBreak="0">
    <w:nsid w:val="00000039"/>
    <w:multiLevelType w:val="multilevel"/>
    <w:tmpl w:val="00000039"/>
    <w:name w:val="WW8Num78"/>
    <w:lvl w:ilvl="0">
      <w:start w:val="2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57" w15:restartNumberingAfterBreak="0">
    <w:nsid w:val="0000003A"/>
    <w:multiLevelType w:val="multilevel"/>
    <w:tmpl w:val="0000003A"/>
    <w:name w:val="WW8Num79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8" w15:restartNumberingAfterBreak="0">
    <w:nsid w:val="0000003B"/>
    <w:multiLevelType w:val="multilevel"/>
    <w:tmpl w:val="0000003B"/>
    <w:name w:val="WW8Num8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421" w:hanging="720"/>
      </w:pPr>
      <w:rPr>
        <w:rFonts w:ascii="Lato" w:eastAsia="Calibri" w:hAnsi="Lato" w:cs="Times New Roman"/>
        <w:i w:val="0"/>
        <w:i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59" w15:restartNumberingAfterBreak="0">
    <w:nsid w:val="0000003C"/>
    <w:multiLevelType w:val="multilevel"/>
    <w:tmpl w:val="0000003C"/>
    <w:name w:val="WW8Num8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60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Lato" w:hAnsi="Lato" w:cs="Calibri"/>
        <w:spacing w:val="-4"/>
        <w:sz w:val="24"/>
        <w:szCs w:val="24"/>
      </w:rPr>
    </w:lvl>
  </w:abstractNum>
  <w:abstractNum w:abstractNumId="61" w15:restartNumberingAfterBreak="0">
    <w:nsid w:val="0000003E"/>
    <w:multiLevelType w:val="multilevel"/>
    <w:tmpl w:val="DC6255B4"/>
    <w:name w:val="WW8Num85"/>
    <w:lvl w:ilvl="0">
      <w:start w:val="2"/>
      <w:numFmt w:val="decimal"/>
      <w:lvlText w:val="%1"/>
      <w:lvlJc w:val="left"/>
      <w:pPr>
        <w:tabs>
          <w:tab w:val="num" w:pos="0"/>
        </w:tabs>
        <w:ind w:left="675" w:hanging="675"/>
      </w:pPr>
      <w:rPr>
        <w:rFonts w:ascii="Lato" w:hAnsi="Lato" w:cs="Lato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004" w:hanging="675"/>
      </w:pPr>
      <w:rPr>
        <w:rFonts w:ascii="Lato" w:hAnsi="Lato" w:cs="Lato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78" w:hanging="720"/>
      </w:pPr>
      <w:rPr>
        <w:rFonts w:ascii="Lato" w:hAnsi="Lato" w:cs="Lato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7" w:hanging="720"/>
      </w:pPr>
      <w:rPr>
        <w:rFonts w:ascii="Lato" w:hAnsi="Lato" w:cs="Lato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396" w:hanging="1080"/>
      </w:pPr>
      <w:rPr>
        <w:rFonts w:ascii="Lato" w:hAnsi="Lato" w:cs="Lato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25" w:hanging="1080"/>
      </w:pPr>
      <w:rPr>
        <w:rFonts w:ascii="Lato" w:hAnsi="Lato" w:cs="Lato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14" w:hanging="1440"/>
      </w:pPr>
      <w:rPr>
        <w:rFonts w:ascii="Lato" w:hAnsi="Lato" w:cs="Lato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3" w:hanging="1440"/>
      </w:pPr>
      <w:rPr>
        <w:rFonts w:ascii="Lato" w:hAnsi="Lato" w:cs="Lato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32" w:hanging="1800"/>
      </w:pPr>
      <w:rPr>
        <w:rFonts w:ascii="Lato" w:hAnsi="Lato" w:cs="Lato" w:hint="default"/>
        <w:sz w:val="24"/>
        <w:szCs w:val="24"/>
      </w:rPr>
    </w:lvl>
  </w:abstractNum>
  <w:abstractNum w:abstractNumId="62" w15:restartNumberingAfterBreak="0">
    <w:nsid w:val="0000003F"/>
    <w:multiLevelType w:val="multilevel"/>
    <w:tmpl w:val="0000003F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47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47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07" w:hanging="108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67" w:hanging="144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367" w:hanging="144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27" w:hanging="180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727" w:hanging="1800"/>
      </w:pPr>
      <w:rPr>
        <w:rFonts w:ascii="Lato" w:hAnsi="Lato" w:cs="Calibri" w:hint="default"/>
        <w:sz w:val="24"/>
        <w:szCs w:val="24"/>
      </w:rPr>
    </w:lvl>
  </w:abstractNum>
  <w:abstractNum w:abstractNumId="63" w15:restartNumberingAfterBreak="0">
    <w:nsid w:val="00000040"/>
    <w:multiLevelType w:val="multilevel"/>
    <w:tmpl w:val="00000040"/>
    <w:name w:val="WW8Num89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64" w15:restartNumberingAfterBreak="0">
    <w:nsid w:val="00000041"/>
    <w:multiLevelType w:val="multilevel"/>
    <w:tmpl w:val="00000041"/>
    <w:name w:val="WW8Num91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5" w15:restartNumberingAfterBreak="0">
    <w:nsid w:val="00000042"/>
    <w:multiLevelType w:val="multilevel"/>
    <w:tmpl w:val="40AA2B46"/>
    <w:name w:val="WW8Num92"/>
    <w:lvl w:ilvl="0">
      <w:start w:val="30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 w:hint="default"/>
        <w:b w:val="0"/>
        <w:bCs/>
        <w:color w:val="auto"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6" w15:restartNumberingAfterBreak="0">
    <w:nsid w:val="00000043"/>
    <w:multiLevelType w:val="multilevel"/>
    <w:tmpl w:val="00000043"/>
    <w:name w:val="WW8Num95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55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71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205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55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5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905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00" w:hanging="1440"/>
      </w:pPr>
      <w:rPr>
        <w:rFonts w:ascii="Lato" w:hAnsi="Lato" w:cs="Calibri" w:hint="default"/>
        <w:sz w:val="24"/>
        <w:szCs w:val="24"/>
      </w:rPr>
    </w:lvl>
  </w:abstractNum>
  <w:abstractNum w:abstractNumId="67" w15:restartNumberingAfterBreak="0">
    <w:nsid w:val="00000044"/>
    <w:multiLevelType w:val="singleLevel"/>
    <w:tmpl w:val="00000044"/>
    <w:name w:val="WW8Num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iCs/>
        <w:sz w:val="24"/>
        <w:szCs w:val="24"/>
      </w:rPr>
    </w:lvl>
  </w:abstractNum>
  <w:abstractNum w:abstractNumId="68" w15:restartNumberingAfterBreak="0">
    <w:nsid w:val="00000045"/>
    <w:multiLevelType w:val="multilevel"/>
    <w:tmpl w:val="00000045"/>
    <w:name w:val="WW8Num99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69" w15:restartNumberingAfterBreak="0">
    <w:nsid w:val="00000046"/>
    <w:multiLevelType w:val="multilevel"/>
    <w:tmpl w:val="00000046"/>
    <w:name w:val="WW8Num100"/>
    <w:lvl w:ilvl="0">
      <w:start w:val="2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70" w15:restartNumberingAfterBreak="0">
    <w:nsid w:val="00000047"/>
    <w:multiLevelType w:val="singleLevel"/>
    <w:tmpl w:val="00000047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i w:val="0"/>
        <w:iCs w:val="0"/>
      </w:rPr>
    </w:lvl>
  </w:abstractNum>
  <w:abstractNum w:abstractNumId="71" w15:restartNumberingAfterBreak="0">
    <w:nsid w:val="00000048"/>
    <w:multiLevelType w:val="multilevel"/>
    <w:tmpl w:val="19180612"/>
    <w:name w:val="WW8Num10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 w:val="0"/>
        <w:bCs/>
        <w:i w:val="0"/>
        <w:iCs/>
        <w:color w:val="auto"/>
        <w:sz w:val="24"/>
        <w:szCs w:val="24"/>
        <w:lang w:eastAsia="pl-P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6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072" w:hanging="1440"/>
      </w:pPr>
      <w:rPr>
        <w:rFonts w:hint="default"/>
        <w:b/>
      </w:rPr>
    </w:lvl>
  </w:abstractNum>
  <w:abstractNum w:abstractNumId="72" w15:restartNumberingAfterBreak="0">
    <w:nsid w:val="00000049"/>
    <w:multiLevelType w:val="multilevel"/>
    <w:tmpl w:val="00000049"/>
    <w:name w:val="WW8Num104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73" w15:restartNumberingAfterBreak="0">
    <w:nsid w:val="0000004A"/>
    <w:multiLevelType w:val="singleLevel"/>
    <w:tmpl w:val="0000004A"/>
    <w:name w:val="WW8Num10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74" w15:restartNumberingAfterBreak="0">
    <w:nsid w:val="0000004B"/>
    <w:multiLevelType w:val="singleLevel"/>
    <w:tmpl w:val="0000004B"/>
    <w:name w:val="WW8Num10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iCs/>
        <w:sz w:val="24"/>
        <w:szCs w:val="24"/>
      </w:rPr>
    </w:lvl>
  </w:abstractNum>
  <w:abstractNum w:abstractNumId="75" w15:restartNumberingAfterBreak="0">
    <w:nsid w:val="0000004C"/>
    <w:multiLevelType w:val="multilevel"/>
    <w:tmpl w:val="0000004C"/>
    <w:name w:val="WW8Num11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76" w15:restartNumberingAfterBreak="0">
    <w:nsid w:val="0000004D"/>
    <w:multiLevelType w:val="multilevel"/>
    <w:tmpl w:val="0000004D"/>
    <w:name w:val="WW8Num111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77" w15:restartNumberingAfterBreak="0">
    <w:nsid w:val="0000004E"/>
    <w:multiLevelType w:val="singleLevel"/>
    <w:tmpl w:val="0000004E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sz w:val="24"/>
        <w:szCs w:val="24"/>
      </w:rPr>
    </w:lvl>
  </w:abstractNum>
  <w:abstractNum w:abstractNumId="78" w15:restartNumberingAfterBreak="0">
    <w:nsid w:val="0000004F"/>
    <w:multiLevelType w:val="singleLevel"/>
    <w:tmpl w:val="0000004F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</w:abstractNum>
  <w:abstractNum w:abstractNumId="79" w15:restartNumberingAfterBreak="0">
    <w:nsid w:val="00000050"/>
    <w:multiLevelType w:val="multilevel"/>
    <w:tmpl w:val="00000050"/>
    <w:name w:val="WW8Num114"/>
    <w:lvl w:ilvl="0">
      <w:start w:val="6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Lato" w:hAnsi="Lato" w:cs="Calibri"/>
        <w:color w:val="auto"/>
        <w:sz w:val="24"/>
        <w:szCs w:val="24"/>
      </w:rPr>
    </w:lvl>
    <w:lvl w:ilvl="2">
      <w:start w:val="1"/>
      <w:numFmt w:val="upp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4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color w:val="FF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00000051"/>
    <w:multiLevelType w:val="multilevel"/>
    <w:tmpl w:val="00000051"/>
    <w:name w:val="WW8Num116"/>
    <w:lvl w:ilvl="0">
      <w:start w:val="10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52" w:hanging="51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932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76" w:hanging="1440"/>
      </w:pPr>
      <w:rPr>
        <w:rFonts w:ascii="Lato" w:hAnsi="Lato" w:cs="Calibri" w:hint="default"/>
        <w:sz w:val="24"/>
        <w:szCs w:val="24"/>
      </w:rPr>
    </w:lvl>
  </w:abstractNum>
  <w:abstractNum w:abstractNumId="81" w15:restartNumberingAfterBreak="0">
    <w:nsid w:val="00000052"/>
    <w:multiLevelType w:val="multilevel"/>
    <w:tmpl w:val="00000052"/>
    <w:name w:val="WW8Num11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Lato" w:hAnsi="Lato" w:cs="Times New Roman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Lato" w:eastAsia="Times New Roman" w:hAnsi="Lato" w:cs="Times New Roman" w:hint="default"/>
        <w:b w:val="0"/>
        <w:bCs/>
        <w:i w:val="0"/>
        <w:sz w:val="24"/>
        <w:szCs w:val="24"/>
        <w:lang w:val="pt-BR" w:eastAsia="pl-PL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Lato" w:hAnsi="Lato" w:cs="Times New Roman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Lato" w:hAnsi="Lato" w:cs="Times New Roman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Lato" w:hAnsi="Lato" w:cs="Times New Roman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Lato" w:hAnsi="Lato" w:cs="Times New Roman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Lato" w:hAnsi="Lato" w:cs="Times New Roman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Lato" w:hAnsi="Lato" w:cs="Times New Roman" w:hint="default"/>
        <w:sz w:val="24"/>
        <w:szCs w:val="24"/>
        <w:lang w:eastAsia="pl-PL"/>
      </w:rPr>
    </w:lvl>
  </w:abstractNum>
  <w:abstractNum w:abstractNumId="82" w15:restartNumberingAfterBreak="0">
    <w:nsid w:val="00000053"/>
    <w:multiLevelType w:val="multilevel"/>
    <w:tmpl w:val="00000053"/>
    <w:name w:val="WW8Num11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40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8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628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2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16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776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</w:abstractNum>
  <w:abstractNum w:abstractNumId="83" w15:restartNumberingAfterBreak="0">
    <w:nsid w:val="00000054"/>
    <w:multiLevelType w:val="multilevel"/>
    <w:tmpl w:val="00000054"/>
    <w:name w:val="WW8Num119"/>
    <w:lvl w:ilvl="0">
      <w:start w:val="16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4" w15:restartNumberingAfterBreak="0">
    <w:nsid w:val="00000055"/>
    <w:multiLevelType w:val="singleLevel"/>
    <w:tmpl w:val="00000055"/>
    <w:name w:val="WW8Num12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 w:val="24"/>
        <w:szCs w:val="24"/>
      </w:rPr>
    </w:lvl>
  </w:abstractNum>
  <w:abstractNum w:abstractNumId="85" w15:restartNumberingAfterBreak="0">
    <w:nsid w:val="00000056"/>
    <w:multiLevelType w:val="multilevel"/>
    <w:tmpl w:val="00000056"/>
    <w:name w:val="WW8Num122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3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6" w15:restartNumberingAfterBreak="0">
    <w:nsid w:val="00000057"/>
    <w:multiLevelType w:val="multilevel"/>
    <w:tmpl w:val="00000057"/>
    <w:name w:val="WW8Num12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87" w15:restartNumberingAfterBreak="0">
    <w:nsid w:val="00000058"/>
    <w:multiLevelType w:val="singleLevel"/>
    <w:tmpl w:val="00000058"/>
    <w:name w:val="WW8Num12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Lato" w:eastAsia="Times New Roman" w:hAnsi="Lato" w:cs="Calibri" w:hint="default"/>
        <w:iCs/>
        <w:sz w:val="24"/>
        <w:szCs w:val="24"/>
      </w:rPr>
    </w:lvl>
  </w:abstractNum>
  <w:abstractNum w:abstractNumId="88" w15:restartNumberingAfterBreak="0">
    <w:nsid w:val="00000059"/>
    <w:multiLevelType w:val="multilevel"/>
    <w:tmpl w:val="00000059"/>
    <w:name w:val="WW8Num12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89" w15:restartNumberingAfterBreak="0">
    <w:nsid w:val="0000005A"/>
    <w:multiLevelType w:val="multilevel"/>
    <w:tmpl w:val="B45E098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/>
        <w:bCs/>
        <w:i w:val="0"/>
        <w:color w:val="auto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Lato" w:eastAsia="Calibri" w:hAnsi="Lato" w:cs="Times New Roman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/>
        <w:b w:val="0"/>
        <w:bCs/>
        <w:i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0" w15:restartNumberingAfterBreak="0">
    <w:nsid w:val="0000005B"/>
    <w:multiLevelType w:val="multilevel"/>
    <w:tmpl w:val="0000005B"/>
    <w:name w:val="WW8Num12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91" w15:restartNumberingAfterBreak="0">
    <w:nsid w:val="0000005C"/>
    <w:multiLevelType w:val="singleLevel"/>
    <w:tmpl w:val="0000005C"/>
    <w:name w:val="WW8Num131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92" w15:restartNumberingAfterBreak="0">
    <w:nsid w:val="0000005D"/>
    <w:multiLevelType w:val="multilevel"/>
    <w:tmpl w:val="0000005D"/>
    <w:name w:val="WW8Num1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93" w15:restartNumberingAfterBreak="0">
    <w:nsid w:val="0000005E"/>
    <w:multiLevelType w:val="multilevel"/>
    <w:tmpl w:val="0000005E"/>
    <w:name w:val="WW8Num133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="Times New Roman" w:hAnsi="Lato" w:cs="Tahoma" w:hint="default"/>
        <w:b w:val="0"/>
        <w:strike w:val="0"/>
        <w:dstrike w:val="0"/>
        <w:spacing w:val="-10"/>
        <w:sz w:val="24"/>
        <w:szCs w:val="24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94" w15:restartNumberingAfterBreak="0">
    <w:nsid w:val="0000005F"/>
    <w:multiLevelType w:val="singleLevel"/>
    <w:tmpl w:val="45F083E8"/>
    <w:name w:val="WW8Num13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  <w:bCs/>
      </w:rPr>
    </w:lvl>
  </w:abstractNum>
  <w:abstractNum w:abstractNumId="95" w15:restartNumberingAfterBreak="0">
    <w:nsid w:val="00000060"/>
    <w:multiLevelType w:val="singleLevel"/>
    <w:tmpl w:val="00000060"/>
    <w:name w:val="WW8Num135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</w:abstractNum>
  <w:abstractNum w:abstractNumId="96" w15:restartNumberingAfterBreak="0">
    <w:nsid w:val="00000061"/>
    <w:multiLevelType w:val="singleLevel"/>
    <w:tmpl w:val="00000061"/>
    <w:name w:val="WW8Num13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 w:val="24"/>
        <w:szCs w:val="24"/>
      </w:rPr>
    </w:lvl>
  </w:abstractNum>
  <w:abstractNum w:abstractNumId="97" w15:restartNumberingAfterBreak="0">
    <w:nsid w:val="00000062"/>
    <w:multiLevelType w:val="multilevel"/>
    <w:tmpl w:val="00000062"/>
    <w:name w:val="WW8Num13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98" w15:restartNumberingAfterBreak="0">
    <w:nsid w:val="00000063"/>
    <w:multiLevelType w:val="multilevel"/>
    <w:tmpl w:val="00000063"/>
    <w:name w:val="WW8Num1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Lato" w:eastAsia="Times New Roman" w:hAnsi="Lato" w:cs="Calibri" w:hint="default"/>
        <w:b w:val="0"/>
        <w:bCs/>
        <w:iCs/>
        <w:spacing w:val="-2"/>
        <w:sz w:val="24"/>
        <w:szCs w:val="24"/>
        <w:lang w:eastAsia="pl-PL"/>
      </w:rPr>
    </w:lvl>
    <w:lvl w:ilvl="1">
      <w:start w:val="1"/>
      <w:numFmt w:val="none"/>
      <w:suff w:val="nothing"/>
      <w:lvlText w:val="2.1."/>
      <w:lvlJc w:val="left"/>
      <w:pPr>
        <w:tabs>
          <w:tab w:val="num" w:pos="0"/>
        </w:tabs>
        <w:ind w:left="0" w:firstLine="357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14" w:firstLine="0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0"/>
        </w:tabs>
        <w:ind w:left="1071" w:firstLine="0"/>
      </w:pPr>
      <w:rPr>
        <w:rFonts w:hint="default"/>
      </w:rPr>
    </w:lvl>
    <w:lvl w:ilvl="4">
      <w:start w:val="1"/>
      <w:numFmt w:val="decimal"/>
      <w:lvlText w:val="%1.%3.%4.%5."/>
      <w:lvlJc w:val="left"/>
      <w:pPr>
        <w:tabs>
          <w:tab w:val="num" w:pos="0"/>
        </w:tabs>
        <w:ind w:left="1428" w:firstLine="0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tabs>
          <w:tab w:val="num" w:pos="0"/>
        </w:tabs>
        <w:ind w:left="1785" w:firstLine="0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tabs>
          <w:tab w:val="num" w:pos="0"/>
        </w:tabs>
        <w:ind w:left="2142" w:firstLine="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tabs>
          <w:tab w:val="num" w:pos="0"/>
        </w:tabs>
        <w:ind w:left="2499" w:firstLine="0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tabs>
          <w:tab w:val="num" w:pos="0"/>
        </w:tabs>
        <w:ind w:left="2856" w:firstLine="0"/>
      </w:pPr>
      <w:rPr>
        <w:rFonts w:hint="default"/>
      </w:rPr>
    </w:lvl>
  </w:abstractNum>
  <w:abstractNum w:abstractNumId="99" w15:restartNumberingAfterBreak="0">
    <w:nsid w:val="00000064"/>
    <w:multiLevelType w:val="multilevel"/>
    <w:tmpl w:val="00000064"/>
    <w:name w:val="WW8Num139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0" w15:restartNumberingAfterBreak="0">
    <w:nsid w:val="00000065"/>
    <w:multiLevelType w:val="multilevel"/>
    <w:tmpl w:val="00000065"/>
    <w:name w:val="WW8Num7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/>
        <w:b w:val="0"/>
        <w:b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1" w15:restartNumberingAfterBreak="0">
    <w:nsid w:val="00000066"/>
    <w:multiLevelType w:val="singleLevel"/>
    <w:tmpl w:val="00000066"/>
    <w:name w:val="WW8Num141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102" w15:restartNumberingAfterBreak="0">
    <w:nsid w:val="00000067"/>
    <w:multiLevelType w:val="singleLevel"/>
    <w:tmpl w:val="00000067"/>
    <w:name w:val="WW8Num14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103" w15:restartNumberingAfterBreak="0">
    <w:nsid w:val="00000068"/>
    <w:multiLevelType w:val="multilevel"/>
    <w:tmpl w:val="00000068"/>
    <w:name w:val="WW8Num143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068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</w:abstractNum>
  <w:abstractNum w:abstractNumId="104" w15:restartNumberingAfterBreak="0">
    <w:nsid w:val="00000069"/>
    <w:multiLevelType w:val="multilevel"/>
    <w:tmpl w:val="00000069"/>
    <w:name w:val="WW8Num145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5" w15:restartNumberingAfterBreak="0">
    <w:nsid w:val="0000006A"/>
    <w:multiLevelType w:val="multilevel"/>
    <w:tmpl w:val="0000006A"/>
    <w:name w:val="WW8Num146"/>
    <w:lvl w:ilvl="0">
      <w:start w:val="11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ascii="Lato" w:hAnsi="Lato" w:cs="Calibri" w:hint="default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870" w:hanging="51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ascii="Lato" w:hAnsi="Lato" w:cs="Calibri" w:hint="default"/>
        <w:sz w:val="24"/>
        <w:szCs w:val="24"/>
      </w:rPr>
    </w:lvl>
  </w:abstractNum>
  <w:abstractNum w:abstractNumId="106" w15:restartNumberingAfterBreak="0">
    <w:nsid w:val="0000006B"/>
    <w:multiLevelType w:val="multilevel"/>
    <w:tmpl w:val="0000006B"/>
    <w:name w:val="WW8Num148"/>
    <w:lvl w:ilvl="0">
      <w:start w:val="20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7" w15:restartNumberingAfterBreak="0">
    <w:nsid w:val="0000006C"/>
    <w:multiLevelType w:val="singleLevel"/>
    <w:tmpl w:val="0000006C"/>
    <w:name w:val="WW8Num149"/>
    <w:lvl w:ilvl="0">
      <w:start w:val="10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sz w:val="24"/>
        <w:szCs w:val="24"/>
      </w:rPr>
    </w:lvl>
  </w:abstractNum>
  <w:abstractNum w:abstractNumId="108" w15:restartNumberingAfterBreak="0">
    <w:nsid w:val="0000006D"/>
    <w:multiLevelType w:val="multilevel"/>
    <w:tmpl w:val="0000006D"/>
    <w:name w:val="WW8Num151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109" w15:restartNumberingAfterBreak="0">
    <w:nsid w:val="0000006E"/>
    <w:multiLevelType w:val="singleLevel"/>
    <w:tmpl w:val="0000006E"/>
    <w:name w:val="WW8Num1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hAnsi="Lato" w:cs="Lato"/>
        <w:kern w:val="2"/>
        <w:sz w:val="24"/>
        <w:szCs w:val="24"/>
      </w:rPr>
    </w:lvl>
  </w:abstractNum>
  <w:abstractNum w:abstractNumId="110" w15:restartNumberingAfterBreak="0">
    <w:nsid w:val="0000006F"/>
    <w:multiLevelType w:val="multilevel"/>
    <w:tmpl w:val="0000006F"/>
    <w:name w:val="WW8Num1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47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111" w15:restartNumberingAfterBreak="0">
    <w:nsid w:val="00000070"/>
    <w:multiLevelType w:val="multilevel"/>
    <w:tmpl w:val="00000070"/>
    <w:name w:val="WW8Num15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12" w15:restartNumberingAfterBreak="0">
    <w:nsid w:val="00000071"/>
    <w:multiLevelType w:val="multilevel"/>
    <w:tmpl w:val="00000071"/>
    <w:name w:val="WW8Num155"/>
    <w:lvl w:ilvl="0">
      <w:start w:val="10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13" w15:restartNumberingAfterBreak="0">
    <w:nsid w:val="00000072"/>
    <w:multiLevelType w:val="multilevel"/>
    <w:tmpl w:val="00000072"/>
    <w:name w:val="WW8Num156"/>
    <w:lvl w:ilvl="0">
      <w:start w:val="16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4" w15:restartNumberingAfterBreak="0">
    <w:nsid w:val="00000073"/>
    <w:multiLevelType w:val="multilevel"/>
    <w:tmpl w:val="00000073"/>
    <w:name w:val="WW8Num157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b w:val="0"/>
        <w:color w:val="auto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15" w15:restartNumberingAfterBreak="0">
    <w:nsid w:val="00000074"/>
    <w:multiLevelType w:val="multilevel"/>
    <w:tmpl w:val="00000074"/>
    <w:name w:val="WW8Num160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116" w15:restartNumberingAfterBreak="0">
    <w:nsid w:val="00000075"/>
    <w:multiLevelType w:val="multilevel"/>
    <w:tmpl w:val="00000075"/>
    <w:name w:val="WW8Num161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7" w15:restartNumberingAfterBreak="0">
    <w:nsid w:val="00000076"/>
    <w:multiLevelType w:val="singleLevel"/>
    <w:tmpl w:val="00000076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5400" w:hanging="360"/>
      </w:pPr>
      <w:rPr>
        <w:rFonts w:ascii="Lato" w:hAnsi="Lato" w:cs="Calibri" w:hint="default"/>
        <w:b/>
        <w:bCs/>
        <w:iCs/>
        <w:sz w:val="24"/>
        <w:szCs w:val="24"/>
        <w:lang w:val="pl-PL"/>
      </w:rPr>
    </w:lvl>
  </w:abstractNum>
  <w:abstractNum w:abstractNumId="118" w15:restartNumberingAfterBreak="0">
    <w:nsid w:val="00000077"/>
    <w:multiLevelType w:val="multilevel"/>
    <w:tmpl w:val="00000077"/>
    <w:name w:val="WW8Num163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</w:abstractNum>
  <w:abstractNum w:abstractNumId="119" w15:restartNumberingAfterBreak="0">
    <w:nsid w:val="0337773B"/>
    <w:multiLevelType w:val="hybridMultilevel"/>
    <w:tmpl w:val="0AEC5E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29AE6E0">
      <w:start w:val="1"/>
      <w:numFmt w:val="lowerLetter"/>
      <w:lvlText w:val="%2)"/>
      <w:lvlJc w:val="left"/>
      <w:pPr>
        <w:ind w:left="1812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03481056"/>
    <w:multiLevelType w:val="hybridMultilevel"/>
    <w:tmpl w:val="E9B8C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03DF2190"/>
    <w:multiLevelType w:val="hybridMultilevel"/>
    <w:tmpl w:val="B5948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05460FD6"/>
    <w:multiLevelType w:val="hybridMultilevel"/>
    <w:tmpl w:val="DD0EDD5A"/>
    <w:lvl w:ilvl="0" w:tplc="08C488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3" w15:restartNumberingAfterBreak="0">
    <w:nsid w:val="054D1CA6"/>
    <w:multiLevelType w:val="hybridMultilevel"/>
    <w:tmpl w:val="A2ECE6CA"/>
    <w:lvl w:ilvl="0" w:tplc="0C6855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0700398C"/>
    <w:multiLevelType w:val="hybridMultilevel"/>
    <w:tmpl w:val="0E88D4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 w15:restartNumberingAfterBreak="0">
    <w:nsid w:val="081C400C"/>
    <w:multiLevelType w:val="multilevel"/>
    <w:tmpl w:val="E6C6C306"/>
    <w:lvl w:ilvl="0">
      <w:start w:val="23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08817548"/>
    <w:multiLevelType w:val="hybridMultilevel"/>
    <w:tmpl w:val="26E0A286"/>
    <w:lvl w:ilvl="0" w:tplc="4518F9CE">
      <w:start w:val="1"/>
      <w:numFmt w:val="bullet"/>
      <w:lvlText w:val="-"/>
      <w:lvlJc w:val="left"/>
      <w:pPr>
        <w:ind w:left="252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7" w15:restartNumberingAfterBreak="0">
    <w:nsid w:val="08DC1752"/>
    <w:multiLevelType w:val="multilevel"/>
    <w:tmpl w:val="D2A6B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8" w15:restartNumberingAfterBreak="0">
    <w:nsid w:val="0A410E61"/>
    <w:multiLevelType w:val="hybridMultilevel"/>
    <w:tmpl w:val="2E2814E2"/>
    <w:styleLink w:val="Styl11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A2A8386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0BAE48B8"/>
    <w:multiLevelType w:val="hybridMultilevel"/>
    <w:tmpl w:val="4AA03F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368373C">
      <w:start w:val="1"/>
      <w:numFmt w:val="lowerLetter"/>
      <w:lvlText w:val="%2)"/>
      <w:lvlJc w:val="left"/>
      <w:pPr>
        <w:ind w:left="1800" w:hanging="360"/>
      </w:pPr>
      <w:rPr>
        <w:rFonts w:eastAsia="Arial Unicode MS" w:cs="Arial Unicode MS" w:hint="default"/>
      </w:rPr>
    </w:lvl>
    <w:lvl w:ilvl="2" w:tplc="5456CC26">
      <w:start w:val="5"/>
      <w:numFmt w:val="bullet"/>
      <w:lvlText w:val=""/>
      <w:lvlJc w:val="left"/>
      <w:pPr>
        <w:ind w:left="3060" w:hanging="720"/>
      </w:pPr>
      <w:rPr>
        <w:rFonts w:ascii="Symbol" w:eastAsia="Arial Unicode MS" w:hAnsi="Symbol" w:cs="Arial Unicode MS" w:hint="default"/>
      </w:rPr>
    </w:lvl>
    <w:lvl w:ilvl="3" w:tplc="4F782B1E">
      <w:start w:val="5"/>
      <w:numFmt w:val="bullet"/>
      <w:lvlText w:val="•"/>
      <w:lvlJc w:val="left"/>
      <w:pPr>
        <w:ind w:left="3240" w:hanging="360"/>
      </w:pPr>
      <w:rPr>
        <w:rFonts w:ascii="Calibri" w:eastAsia="Arial Unicode MS" w:hAnsi="Calibri" w:cs="Arial Unicode MS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0D937E53"/>
    <w:multiLevelType w:val="hybridMultilevel"/>
    <w:tmpl w:val="1B5C197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1" w15:restartNumberingAfterBreak="0">
    <w:nsid w:val="0E3A6D0A"/>
    <w:multiLevelType w:val="hybridMultilevel"/>
    <w:tmpl w:val="CCB85BEC"/>
    <w:lvl w:ilvl="0" w:tplc="9A0E8BB2">
      <w:start w:val="1"/>
      <w:numFmt w:val="decimal"/>
      <w:lvlText w:val="%1."/>
      <w:lvlJc w:val="left"/>
      <w:pPr>
        <w:ind w:left="1287" w:hanging="360"/>
      </w:pPr>
      <w:rPr>
        <w:rFonts w:ascii="Lato" w:hAnsi="Lato" w:cs="Times New Roman"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 w15:restartNumberingAfterBreak="0">
    <w:nsid w:val="10EB32EB"/>
    <w:multiLevelType w:val="hybridMultilevel"/>
    <w:tmpl w:val="2D58D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11790169"/>
    <w:multiLevelType w:val="multilevel"/>
    <w:tmpl w:val="430ED5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eastAsia="Times New Roman" w:hint="default"/>
        <w:color w:val="auto"/>
      </w:rPr>
    </w:lvl>
  </w:abstractNum>
  <w:abstractNum w:abstractNumId="134" w15:restartNumberingAfterBreak="0">
    <w:nsid w:val="11C14596"/>
    <w:multiLevelType w:val="hybridMultilevel"/>
    <w:tmpl w:val="8B8E54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121C79F8"/>
    <w:multiLevelType w:val="hybridMultilevel"/>
    <w:tmpl w:val="68224E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23778FB"/>
    <w:multiLevelType w:val="multilevel"/>
    <w:tmpl w:val="564C027E"/>
    <w:lvl w:ilvl="0">
      <w:start w:val="5"/>
      <w:numFmt w:val="decimal"/>
      <w:lvlText w:val="%1"/>
      <w:lvlJc w:val="left"/>
      <w:pPr>
        <w:ind w:left="360" w:hanging="360"/>
      </w:pPr>
      <w:rPr>
        <w:rFonts w:cs="Calibri"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Calibri" w:hint="default"/>
        <w:b w:val="0"/>
        <w:bCs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Calibri" w:hint="default"/>
        <w:b/>
      </w:rPr>
    </w:lvl>
  </w:abstractNum>
  <w:abstractNum w:abstractNumId="137" w15:restartNumberingAfterBreak="0">
    <w:nsid w:val="12881280"/>
    <w:multiLevelType w:val="multilevel"/>
    <w:tmpl w:val="BF06F8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14C62CB5"/>
    <w:multiLevelType w:val="hybridMultilevel"/>
    <w:tmpl w:val="BB7273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15520EB5"/>
    <w:multiLevelType w:val="multilevel"/>
    <w:tmpl w:val="519E8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0" w15:restartNumberingAfterBreak="0">
    <w:nsid w:val="179260AF"/>
    <w:multiLevelType w:val="multilevel"/>
    <w:tmpl w:val="B2BA28B0"/>
    <w:name w:val="WW8Num412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Lato" w:hAnsi="Lato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lvlText w:val="%2.%3.%4.%5."/>
      <w:lvlJc w:val="left"/>
      <w:pPr>
        <w:tabs>
          <w:tab w:val="num" w:pos="964"/>
        </w:tabs>
        <w:ind w:left="567" w:hanging="567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141" w15:restartNumberingAfterBreak="0">
    <w:nsid w:val="179E3653"/>
    <w:multiLevelType w:val="hybridMultilevel"/>
    <w:tmpl w:val="604486F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2" w15:restartNumberingAfterBreak="0">
    <w:nsid w:val="19C13BD1"/>
    <w:multiLevelType w:val="hybridMultilevel"/>
    <w:tmpl w:val="230CE6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1A6414CD"/>
    <w:multiLevelType w:val="hybridMultilevel"/>
    <w:tmpl w:val="5FB4FCDC"/>
    <w:lvl w:ilvl="0" w:tplc="FFFFFFFF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88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B680BF5"/>
    <w:multiLevelType w:val="multilevel"/>
    <w:tmpl w:val="000000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45" w15:restartNumberingAfterBreak="0">
    <w:nsid w:val="1C5514D5"/>
    <w:multiLevelType w:val="hybridMultilevel"/>
    <w:tmpl w:val="E0D84C8C"/>
    <w:lvl w:ilvl="0" w:tplc="9A0E8BB2">
      <w:start w:val="1"/>
      <w:numFmt w:val="decimal"/>
      <w:lvlText w:val="%1."/>
      <w:lvlJc w:val="left"/>
      <w:pPr>
        <w:ind w:left="1211" w:hanging="360"/>
      </w:pPr>
      <w:rPr>
        <w:rFonts w:ascii="Lato" w:hAnsi="Lato" w:cs="Times New Roman"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1C7A21AE"/>
    <w:multiLevelType w:val="multilevel"/>
    <w:tmpl w:val="AE9C2452"/>
    <w:styleLink w:val="Styl1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7" w15:restartNumberingAfterBreak="0">
    <w:nsid w:val="1CC9070B"/>
    <w:multiLevelType w:val="multilevel"/>
    <w:tmpl w:val="C848F71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8" w15:restartNumberingAfterBreak="0">
    <w:nsid w:val="1EBC42DA"/>
    <w:multiLevelType w:val="multilevel"/>
    <w:tmpl w:val="DB0CE594"/>
    <w:lvl w:ilvl="0">
      <w:start w:val="2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9" w15:restartNumberingAfterBreak="0">
    <w:nsid w:val="1F147CBC"/>
    <w:multiLevelType w:val="hybridMultilevel"/>
    <w:tmpl w:val="C69AA70C"/>
    <w:lvl w:ilvl="0" w:tplc="5568F3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0" w15:restartNumberingAfterBreak="0">
    <w:nsid w:val="207A19D1"/>
    <w:multiLevelType w:val="multilevel"/>
    <w:tmpl w:val="E554790C"/>
    <w:name w:val="WW8Num32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 w:hint="default"/>
        <w:b/>
        <w:bCs/>
      </w:rPr>
    </w:lvl>
  </w:abstractNum>
  <w:abstractNum w:abstractNumId="151" w15:restartNumberingAfterBreak="0">
    <w:nsid w:val="23121A96"/>
    <w:multiLevelType w:val="hybridMultilevel"/>
    <w:tmpl w:val="C4DA8E18"/>
    <w:lvl w:ilvl="0" w:tplc="964A073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2" w15:restartNumberingAfterBreak="0">
    <w:nsid w:val="2582333D"/>
    <w:multiLevelType w:val="hybridMultilevel"/>
    <w:tmpl w:val="5D5A9982"/>
    <w:lvl w:ilvl="0" w:tplc="F6583E1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27FC35DB"/>
    <w:multiLevelType w:val="hybridMultilevel"/>
    <w:tmpl w:val="8888390C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4" w15:restartNumberingAfterBreak="0">
    <w:nsid w:val="28347AD7"/>
    <w:multiLevelType w:val="multilevel"/>
    <w:tmpl w:val="D4EC0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28AD23E4"/>
    <w:multiLevelType w:val="hybridMultilevel"/>
    <w:tmpl w:val="44BC6F2A"/>
    <w:lvl w:ilvl="0" w:tplc="3244D7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28D370A9"/>
    <w:multiLevelType w:val="multilevel"/>
    <w:tmpl w:val="E9A29540"/>
    <w:name w:val="WW8Num592"/>
    <w:lvl w:ilvl="0">
      <w:start w:val="1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7" w15:restartNumberingAfterBreak="0">
    <w:nsid w:val="29056A55"/>
    <w:multiLevelType w:val="multilevel"/>
    <w:tmpl w:val="2A2AF5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290B3549"/>
    <w:multiLevelType w:val="hybridMultilevel"/>
    <w:tmpl w:val="0E88D4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9" w15:restartNumberingAfterBreak="0">
    <w:nsid w:val="2C2C515B"/>
    <w:multiLevelType w:val="multilevel"/>
    <w:tmpl w:val="3A6EFCA2"/>
    <w:lvl w:ilvl="0">
      <w:start w:val="10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0" w15:restartNumberingAfterBreak="0">
    <w:nsid w:val="2D571EF6"/>
    <w:multiLevelType w:val="multilevel"/>
    <w:tmpl w:val="191CA9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1" w15:restartNumberingAfterBreak="0">
    <w:nsid w:val="2D8E6856"/>
    <w:multiLevelType w:val="multilevel"/>
    <w:tmpl w:val="150235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2DBC3EF8"/>
    <w:multiLevelType w:val="multilevel"/>
    <w:tmpl w:val="040C8526"/>
    <w:lvl w:ilvl="0">
      <w:start w:val="2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3" w15:restartNumberingAfterBreak="0">
    <w:nsid w:val="2FAC1028"/>
    <w:multiLevelType w:val="multilevel"/>
    <w:tmpl w:val="E50A72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64" w15:restartNumberingAfterBreak="0">
    <w:nsid w:val="327D337C"/>
    <w:multiLevelType w:val="hybridMultilevel"/>
    <w:tmpl w:val="75A23106"/>
    <w:lvl w:ilvl="0" w:tplc="C1986DD4">
      <w:start w:val="6"/>
      <w:numFmt w:val="decimal"/>
      <w:lvlText w:val="%1)"/>
      <w:lvlJc w:val="left"/>
      <w:pPr>
        <w:ind w:left="927" w:hanging="360"/>
      </w:pPr>
      <w:rPr>
        <w:rFonts w:ascii="Lato" w:hAnsi="Lato" w:cs="Calibri" w:hint="default"/>
        <w:b/>
        <w:bCs/>
        <w:color w:val="000000"/>
        <w:sz w:val="24"/>
        <w:szCs w:val="24"/>
      </w:rPr>
    </w:lvl>
    <w:lvl w:ilvl="1" w:tplc="9A0E8BB2">
      <w:start w:val="1"/>
      <w:numFmt w:val="decimal"/>
      <w:lvlText w:val="%2."/>
      <w:lvlJc w:val="left"/>
      <w:pPr>
        <w:ind w:left="1440" w:hanging="360"/>
      </w:pPr>
      <w:rPr>
        <w:rFonts w:ascii="Lato" w:hAnsi="Lato" w:cs="Times New Roman" w:hint="default"/>
        <w:strike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344570B9"/>
    <w:multiLevelType w:val="multilevel"/>
    <w:tmpl w:val="D4EC0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6" w15:restartNumberingAfterBreak="0">
    <w:nsid w:val="35872DB4"/>
    <w:multiLevelType w:val="hybridMultilevel"/>
    <w:tmpl w:val="0D967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70A342C"/>
    <w:multiLevelType w:val="hybridMultilevel"/>
    <w:tmpl w:val="0E88D4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39F36779"/>
    <w:multiLevelType w:val="multilevel"/>
    <w:tmpl w:val="CD2497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Lato" w:eastAsia="Tahoma" w:hAnsi="Lato" w:cs="Calibri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A923D87"/>
    <w:multiLevelType w:val="hybridMultilevel"/>
    <w:tmpl w:val="5F5CA12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3B8647B1"/>
    <w:multiLevelType w:val="hybridMultilevel"/>
    <w:tmpl w:val="14E4E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3CAA7373"/>
    <w:multiLevelType w:val="hybridMultilevel"/>
    <w:tmpl w:val="A69A1546"/>
    <w:name w:val="WW8Num322"/>
    <w:lvl w:ilvl="0" w:tplc="6D326F04">
      <w:start w:val="7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CB10733"/>
    <w:multiLevelType w:val="multilevel"/>
    <w:tmpl w:val="A96890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3CFF343C"/>
    <w:multiLevelType w:val="multilevel"/>
    <w:tmpl w:val="2BCECA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/>
        <w:b w:val="0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644" w:hanging="360"/>
      </w:pPr>
      <w:rPr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4" w15:restartNumberingAfterBreak="0">
    <w:nsid w:val="3F334813"/>
    <w:multiLevelType w:val="hybridMultilevel"/>
    <w:tmpl w:val="3B56AFA4"/>
    <w:lvl w:ilvl="0" w:tplc="75D857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5" w15:restartNumberingAfterBreak="0">
    <w:nsid w:val="3F394063"/>
    <w:multiLevelType w:val="multilevel"/>
    <w:tmpl w:val="5A8C0906"/>
    <w:name w:val="WW8Num59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6" w15:restartNumberingAfterBreak="0">
    <w:nsid w:val="3FA9655B"/>
    <w:multiLevelType w:val="hybridMultilevel"/>
    <w:tmpl w:val="246EF6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7" w15:restartNumberingAfterBreak="0">
    <w:nsid w:val="3FB95C87"/>
    <w:multiLevelType w:val="hybridMultilevel"/>
    <w:tmpl w:val="BB9CE292"/>
    <w:lvl w:ilvl="0" w:tplc="A1525A3E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1052565"/>
    <w:multiLevelType w:val="multilevel"/>
    <w:tmpl w:val="8C96B8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1C151E8"/>
    <w:multiLevelType w:val="hybridMultilevel"/>
    <w:tmpl w:val="9850CCB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0" w15:restartNumberingAfterBreak="0">
    <w:nsid w:val="44106123"/>
    <w:multiLevelType w:val="hybridMultilevel"/>
    <w:tmpl w:val="107CD2D2"/>
    <w:lvl w:ilvl="0" w:tplc="9A0E8BB2">
      <w:start w:val="1"/>
      <w:numFmt w:val="decimal"/>
      <w:lvlText w:val="%1."/>
      <w:lvlJc w:val="left"/>
      <w:pPr>
        <w:ind w:left="644" w:hanging="360"/>
      </w:pPr>
      <w:rPr>
        <w:rFonts w:ascii="Lato" w:hAnsi="Lato" w:cs="Times New Roman"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1" w15:restartNumberingAfterBreak="0">
    <w:nsid w:val="44133F63"/>
    <w:multiLevelType w:val="hybridMultilevel"/>
    <w:tmpl w:val="48FEC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5A33926"/>
    <w:multiLevelType w:val="hybridMultilevel"/>
    <w:tmpl w:val="1660D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70970E6"/>
    <w:multiLevelType w:val="multilevel"/>
    <w:tmpl w:val="D6B8FF8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Times New Roman" w:hint="default"/>
        <w:color w:val="auto"/>
      </w:rPr>
    </w:lvl>
  </w:abstractNum>
  <w:abstractNum w:abstractNumId="184" w15:restartNumberingAfterBreak="0">
    <w:nsid w:val="49EA683C"/>
    <w:multiLevelType w:val="hybridMultilevel"/>
    <w:tmpl w:val="CB481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B553BA7"/>
    <w:multiLevelType w:val="multilevel"/>
    <w:tmpl w:val="717C23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4D08003F"/>
    <w:multiLevelType w:val="multilevel"/>
    <w:tmpl w:val="426CB2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4E0C5B32"/>
    <w:multiLevelType w:val="hybridMultilevel"/>
    <w:tmpl w:val="990035D0"/>
    <w:lvl w:ilvl="0" w:tplc="9F3C578A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EC473B4"/>
    <w:multiLevelType w:val="hybridMultilevel"/>
    <w:tmpl w:val="2E1661C2"/>
    <w:lvl w:ilvl="0" w:tplc="CA942BB6">
      <w:start w:val="1"/>
      <w:numFmt w:val="decimal"/>
      <w:lvlText w:val="%1)"/>
      <w:lvlJc w:val="left"/>
      <w:pPr>
        <w:ind w:left="10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9" w15:restartNumberingAfterBreak="0">
    <w:nsid w:val="4EE31B81"/>
    <w:multiLevelType w:val="hybridMultilevel"/>
    <w:tmpl w:val="51CEDB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 w15:restartNumberingAfterBreak="0">
    <w:nsid w:val="50BA4328"/>
    <w:multiLevelType w:val="hybridMultilevel"/>
    <w:tmpl w:val="52248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0E8099B"/>
    <w:multiLevelType w:val="multilevel"/>
    <w:tmpl w:val="45820B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Lato" w:eastAsia="Calibri" w:hAnsi="Lato" w:cs="Calibri"/>
        <w:b w:val="0"/>
        <w:i w:val="0"/>
        <w:color w:val="00000A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3" w15:restartNumberingAfterBreak="0">
    <w:nsid w:val="53CF7A3D"/>
    <w:multiLevelType w:val="multilevel"/>
    <w:tmpl w:val="0D14F32C"/>
    <w:name w:val="WW8Num32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 w:hint="default"/>
        <w:b/>
        <w:bCs/>
      </w:rPr>
    </w:lvl>
  </w:abstractNum>
  <w:abstractNum w:abstractNumId="194" w15:restartNumberingAfterBreak="0">
    <w:nsid w:val="54810DD3"/>
    <w:multiLevelType w:val="multilevel"/>
    <w:tmpl w:val="2C4A921C"/>
    <w:lvl w:ilvl="0">
      <w:start w:val="16"/>
      <w:numFmt w:val="decimal"/>
      <w:lvlText w:val="%1)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5" w15:restartNumberingAfterBreak="0">
    <w:nsid w:val="54C72D01"/>
    <w:multiLevelType w:val="hybridMultilevel"/>
    <w:tmpl w:val="B54E2296"/>
    <w:lvl w:ilvl="0" w:tplc="41084AFA">
      <w:start w:val="1"/>
      <w:numFmt w:val="bullet"/>
      <w:lvlText w:val="-"/>
      <w:lvlJc w:val="left"/>
      <w:pPr>
        <w:ind w:left="1080" w:hanging="360"/>
      </w:pPr>
      <w:rPr>
        <w:rFonts w:ascii="Trebuchet MS" w:hAnsi="Trebuchet M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6" w15:restartNumberingAfterBreak="0">
    <w:nsid w:val="55D506BB"/>
    <w:multiLevelType w:val="hybridMultilevel"/>
    <w:tmpl w:val="851CE202"/>
    <w:lvl w:ilvl="0" w:tplc="EBA01F1E">
      <w:start w:val="5"/>
      <w:numFmt w:val="decimal"/>
      <w:lvlText w:val="%1)"/>
      <w:lvlJc w:val="left"/>
      <w:pPr>
        <w:ind w:left="720" w:hanging="360"/>
      </w:pPr>
      <w:rPr>
        <w:rFonts w:ascii="Lato" w:eastAsia="Calibri" w:hAnsi="Lato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615336B"/>
    <w:multiLevelType w:val="multilevel"/>
    <w:tmpl w:val="87DC65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98" w15:restartNumberingAfterBreak="0">
    <w:nsid w:val="566D5898"/>
    <w:multiLevelType w:val="hybridMultilevel"/>
    <w:tmpl w:val="6A083C10"/>
    <w:lvl w:ilvl="0" w:tplc="B5BEC928">
      <w:start w:val="1"/>
      <w:numFmt w:val="lowerLetter"/>
      <w:lvlText w:val="%1)"/>
      <w:lvlJc w:val="left"/>
      <w:pPr>
        <w:ind w:left="1004" w:hanging="360"/>
      </w:pPr>
      <w:rPr>
        <w:rFonts w:ascii="Lato" w:eastAsia="Times New Roman" w:hAnsi="Lato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9" w15:restartNumberingAfterBreak="0">
    <w:nsid w:val="573A1C7A"/>
    <w:multiLevelType w:val="hybridMultilevel"/>
    <w:tmpl w:val="2DF47608"/>
    <w:lvl w:ilvl="0" w:tplc="46BE46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7B74548"/>
    <w:multiLevelType w:val="hybridMultilevel"/>
    <w:tmpl w:val="2AAECF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A000684"/>
    <w:multiLevelType w:val="multilevel"/>
    <w:tmpl w:val="5C6ACA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trike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2" w15:restartNumberingAfterBreak="0">
    <w:nsid w:val="5C2E0D8A"/>
    <w:multiLevelType w:val="multilevel"/>
    <w:tmpl w:val="D4EC0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3" w15:restartNumberingAfterBreak="0">
    <w:nsid w:val="5C3B07AD"/>
    <w:multiLevelType w:val="hybridMultilevel"/>
    <w:tmpl w:val="4E5EFEA6"/>
    <w:lvl w:ilvl="0" w:tplc="5010EC1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E7D240F"/>
    <w:multiLevelType w:val="multilevel"/>
    <w:tmpl w:val="0A060A04"/>
    <w:name w:val="WW8Num9223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05" w15:restartNumberingAfterBreak="0">
    <w:nsid w:val="60672908"/>
    <w:multiLevelType w:val="multilevel"/>
    <w:tmpl w:val="9E6622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06" w15:restartNumberingAfterBreak="0">
    <w:nsid w:val="62547EF5"/>
    <w:multiLevelType w:val="hybridMultilevel"/>
    <w:tmpl w:val="52248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42F34A4"/>
    <w:multiLevelType w:val="hybridMultilevel"/>
    <w:tmpl w:val="6B54075C"/>
    <w:lvl w:ilvl="0" w:tplc="2194B3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8" w15:restartNumberingAfterBreak="0">
    <w:nsid w:val="65123A00"/>
    <w:multiLevelType w:val="hybridMultilevel"/>
    <w:tmpl w:val="ADD08C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9" w15:restartNumberingAfterBreak="0">
    <w:nsid w:val="6627461F"/>
    <w:multiLevelType w:val="multilevel"/>
    <w:tmpl w:val="8B5A90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10" w15:restartNumberingAfterBreak="0">
    <w:nsid w:val="667D128D"/>
    <w:multiLevelType w:val="multilevel"/>
    <w:tmpl w:val="A17821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11" w15:restartNumberingAfterBreak="0">
    <w:nsid w:val="67630B84"/>
    <w:multiLevelType w:val="hybridMultilevel"/>
    <w:tmpl w:val="B7F49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7B84D2E"/>
    <w:multiLevelType w:val="hybridMultilevel"/>
    <w:tmpl w:val="9A6CA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B987092"/>
    <w:multiLevelType w:val="hybridMultilevel"/>
    <w:tmpl w:val="AFC6ED1C"/>
    <w:lvl w:ilvl="0" w:tplc="4518F9CE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BFD15E8"/>
    <w:multiLevelType w:val="hybridMultilevel"/>
    <w:tmpl w:val="0E88D4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5" w15:restartNumberingAfterBreak="0">
    <w:nsid w:val="6C1F3697"/>
    <w:multiLevelType w:val="multilevel"/>
    <w:tmpl w:val="B5948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DF77D9B"/>
    <w:multiLevelType w:val="hybridMultilevel"/>
    <w:tmpl w:val="018E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E1C06E8"/>
    <w:multiLevelType w:val="hybridMultilevel"/>
    <w:tmpl w:val="33EAD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6E6B43A7"/>
    <w:multiLevelType w:val="hybridMultilevel"/>
    <w:tmpl w:val="96A0FF58"/>
    <w:lvl w:ilvl="0" w:tplc="59046B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 w15:restartNumberingAfterBreak="0">
    <w:nsid w:val="702C22E1"/>
    <w:multiLevelType w:val="hybridMultilevel"/>
    <w:tmpl w:val="0BA8983E"/>
    <w:lvl w:ilvl="0" w:tplc="1EA2AA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 w15:restartNumberingAfterBreak="0">
    <w:nsid w:val="72916460"/>
    <w:multiLevelType w:val="multilevel"/>
    <w:tmpl w:val="2432F982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960" w:hanging="1440"/>
      </w:pPr>
      <w:rPr>
        <w:rFonts w:hint="default"/>
        <w:u w:val="none"/>
      </w:rPr>
    </w:lvl>
  </w:abstractNum>
  <w:abstractNum w:abstractNumId="221" w15:restartNumberingAfterBreak="0">
    <w:nsid w:val="74BF2172"/>
    <w:multiLevelType w:val="multilevel"/>
    <w:tmpl w:val="70DC2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Lato" w:eastAsia="Lato" w:hAnsi="Lato" w:cs="La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2" w15:restartNumberingAfterBreak="0">
    <w:nsid w:val="76EE6650"/>
    <w:multiLevelType w:val="hybridMultilevel"/>
    <w:tmpl w:val="2980932A"/>
    <w:lvl w:ilvl="0" w:tplc="3C9C9E62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7CD3293"/>
    <w:multiLevelType w:val="multilevel"/>
    <w:tmpl w:val="D690FC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78466929"/>
    <w:multiLevelType w:val="hybridMultilevel"/>
    <w:tmpl w:val="4AD2B99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5" w15:restartNumberingAfterBreak="0">
    <w:nsid w:val="787024F3"/>
    <w:multiLevelType w:val="hybridMultilevel"/>
    <w:tmpl w:val="463CE6FC"/>
    <w:lvl w:ilvl="0" w:tplc="E4B0DFDA">
      <w:start w:val="3"/>
      <w:numFmt w:val="decimal"/>
      <w:lvlText w:val="%1."/>
      <w:lvlJc w:val="left"/>
      <w:pPr>
        <w:ind w:left="927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6" w15:restartNumberingAfterBreak="0">
    <w:nsid w:val="7AB261E0"/>
    <w:multiLevelType w:val="hybridMultilevel"/>
    <w:tmpl w:val="4454D6D0"/>
    <w:lvl w:ilvl="0" w:tplc="4518F9CE">
      <w:start w:val="1"/>
      <w:numFmt w:val="bullet"/>
      <w:lvlText w:val="-"/>
      <w:lvlJc w:val="left"/>
      <w:pPr>
        <w:ind w:left="108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7" w15:restartNumberingAfterBreak="0">
    <w:nsid w:val="7C784BB7"/>
    <w:multiLevelType w:val="multilevel"/>
    <w:tmpl w:val="D1E6ED22"/>
    <w:lvl w:ilvl="0">
      <w:start w:val="3"/>
      <w:numFmt w:val="decimal"/>
      <w:lvlText w:val="%1."/>
      <w:lvlJc w:val="left"/>
      <w:pPr>
        <w:ind w:left="720" w:hanging="360"/>
      </w:pPr>
      <w:rPr>
        <w:rFonts w:ascii="Lato" w:hAnsi="Lato" w:cs="Times New Roman"/>
        <w:b w:val="0"/>
        <w:kern w:val="2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Lato" w:hAnsi="Lato" w:cs="Times New Roman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8" w15:restartNumberingAfterBreak="0">
    <w:nsid w:val="7CBE51B6"/>
    <w:multiLevelType w:val="hybridMultilevel"/>
    <w:tmpl w:val="D31435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9" w15:restartNumberingAfterBreak="0">
    <w:nsid w:val="7F0F3C57"/>
    <w:multiLevelType w:val="multilevel"/>
    <w:tmpl w:val="0000006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Lato" w:eastAsia="Times New Roman" w:hAnsi="Lato" w:cs="Calibri" w:hint="default"/>
        <w:b w:val="0"/>
        <w:bCs/>
        <w:iCs/>
        <w:spacing w:val="-2"/>
        <w:sz w:val="24"/>
        <w:szCs w:val="24"/>
        <w:lang w:eastAsia="pl-PL"/>
      </w:rPr>
    </w:lvl>
    <w:lvl w:ilvl="1">
      <w:start w:val="1"/>
      <w:numFmt w:val="none"/>
      <w:suff w:val="nothing"/>
      <w:lvlText w:val="2.1."/>
      <w:lvlJc w:val="left"/>
      <w:pPr>
        <w:tabs>
          <w:tab w:val="num" w:pos="0"/>
        </w:tabs>
        <w:ind w:left="0" w:firstLine="357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14" w:firstLine="0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0"/>
        </w:tabs>
        <w:ind w:left="1071" w:firstLine="0"/>
      </w:pPr>
      <w:rPr>
        <w:rFonts w:hint="default"/>
      </w:rPr>
    </w:lvl>
    <w:lvl w:ilvl="4">
      <w:start w:val="1"/>
      <w:numFmt w:val="decimal"/>
      <w:lvlText w:val="%1.%3.%4.%5."/>
      <w:lvlJc w:val="left"/>
      <w:pPr>
        <w:tabs>
          <w:tab w:val="num" w:pos="0"/>
        </w:tabs>
        <w:ind w:left="1428" w:firstLine="0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tabs>
          <w:tab w:val="num" w:pos="0"/>
        </w:tabs>
        <w:ind w:left="1785" w:firstLine="0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tabs>
          <w:tab w:val="num" w:pos="0"/>
        </w:tabs>
        <w:ind w:left="2142" w:firstLine="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tabs>
          <w:tab w:val="num" w:pos="0"/>
        </w:tabs>
        <w:ind w:left="2499" w:firstLine="0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tabs>
          <w:tab w:val="num" w:pos="0"/>
        </w:tabs>
        <w:ind w:left="2856" w:firstLine="0"/>
      </w:pPr>
      <w:rPr>
        <w:rFonts w:hint="default"/>
      </w:rPr>
    </w:lvl>
  </w:abstractNum>
  <w:num w:numId="1" w16cid:durableId="1349215093">
    <w:abstractNumId w:val="0"/>
  </w:num>
  <w:num w:numId="2" w16cid:durableId="1147433937">
    <w:abstractNumId w:val="14"/>
  </w:num>
  <w:num w:numId="3" w16cid:durableId="388185780">
    <w:abstractNumId w:val="16"/>
  </w:num>
  <w:num w:numId="4" w16cid:durableId="370568817">
    <w:abstractNumId w:val="22"/>
  </w:num>
  <w:num w:numId="5" w16cid:durableId="1180508030">
    <w:abstractNumId w:val="24"/>
  </w:num>
  <w:num w:numId="6" w16cid:durableId="343410303">
    <w:abstractNumId w:val="28"/>
  </w:num>
  <w:num w:numId="7" w16cid:durableId="10307489">
    <w:abstractNumId w:val="31"/>
  </w:num>
  <w:num w:numId="8" w16cid:durableId="1929120255">
    <w:abstractNumId w:val="32"/>
  </w:num>
  <w:num w:numId="9" w16cid:durableId="1679313244">
    <w:abstractNumId w:val="33"/>
  </w:num>
  <w:num w:numId="10" w16cid:durableId="789787550">
    <w:abstractNumId w:val="37"/>
  </w:num>
  <w:num w:numId="11" w16cid:durableId="1094201434">
    <w:abstractNumId w:val="38"/>
  </w:num>
  <w:num w:numId="12" w16cid:durableId="1893153423">
    <w:abstractNumId w:val="39"/>
  </w:num>
  <w:num w:numId="13" w16cid:durableId="1119958895">
    <w:abstractNumId w:val="40"/>
  </w:num>
  <w:num w:numId="14" w16cid:durableId="846288035">
    <w:abstractNumId w:val="44"/>
  </w:num>
  <w:num w:numId="15" w16cid:durableId="733741092">
    <w:abstractNumId w:val="45"/>
  </w:num>
  <w:num w:numId="16" w16cid:durableId="939684927">
    <w:abstractNumId w:val="46"/>
  </w:num>
  <w:num w:numId="17" w16cid:durableId="807934614">
    <w:abstractNumId w:val="48"/>
  </w:num>
  <w:num w:numId="18" w16cid:durableId="45877167">
    <w:abstractNumId w:val="50"/>
  </w:num>
  <w:num w:numId="19" w16cid:durableId="643312824">
    <w:abstractNumId w:val="51"/>
  </w:num>
  <w:num w:numId="20" w16cid:durableId="298729341">
    <w:abstractNumId w:val="53"/>
  </w:num>
  <w:num w:numId="21" w16cid:durableId="1029406244">
    <w:abstractNumId w:val="57"/>
  </w:num>
  <w:num w:numId="22" w16cid:durableId="1510364999">
    <w:abstractNumId w:val="61"/>
  </w:num>
  <w:num w:numId="23" w16cid:durableId="1255868312">
    <w:abstractNumId w:val="63"/>
  </w:num>
  <w:num w:numId="24" w16cid:durableId="115221914">
    <w:abstractNumId w:val="64"/>
  </w:num>
  <w:num w:numId="25" w16cid:durableId="286012149">
    <w:abstractNumId w:val="65"/>
  </w:num>
  <w:num w:numId="26" w16cid:durableId="446317424">
    <w:abstractNumId w:val="66"/>
  </w:num>
  <w:num w:numId="27" w16cid:durableId="1373119630">
    <w:abstractNumId w:val="70"/>
  </w:num>
  <w:num w:numId="28" w16cid:durableId="2138717983">
    <w:abstractNumId w:val="71"/>
  </w:num>
  <w:num w:numId="29" w16cid:durableId="1240291956">
    <w:abstractNumId w:val="73"/>
  </w:num>
  <w:num w:numId="30" w16cid:durableId="1043141435">
    <w:abstractNumId w:val="76"/>
  </w:num>
  <w:num w:numId="31" w16cid:durableId="67197148">
    <w:abstractNumId w:val="79"/>
  </w:num>
  <w:num w:numId="32" w16cid:durableId="1378621317">
    <w:abstractNumId w:val="82"/>
  </w:num>
  <w:num w:numId="33" w16cid:durableId="546451991">
    <w:abstractNumId w:val="85"/>
  </w:num>
  <w:num w:numId="34" w16cid:durableId="953680908">
    <w:abstractNumId w:val="89"/>
  </w:num>
  <w:num w:numId="35" w16cid:durableId="2059738566">
    <w:abstractNumId w:val="91"/>
  </w:num>
  <w:num w:numId="36" w16cid:durableId="1589190004">
    <w:abstractNumId w:val="92"/>
  </w:num>
  <w:num w:numId="37" w16cid:durableId="995761463">
    <w:abstractNumId w:val="93"/>
  </w:num>
  <w:num w:numId="38" w16cid:durableId="327949872">
    <w:abstractNumId w:val="94"/>
  </w:num>
  <w:num w:numId="39" w16cid:durableId="1806198426">
    <w:abstractNumId w:val="97"/>
  </w:num>
  <w:num w:numId="40" w16cid:durableId="1783187945">
    <w:abstractNumId w:val="98"/>
  </w:num>
  <w:num w:numId="41" w16cid:durableId="524754193">
    <w:abstractNumId w:val="99"/>
  </w:num>
  <w:num w:numId="42" w16cid:durableId="1283028548">
    <w:abstractNumId w:val="100"/>
  </w:num>
  <w:num w:numId="43" w16cid:durableId="1968856836">
    <w:abstractNumId w:val="103"/>
  </w:num>
  <w:num w:numId="44" w16cid:durableId="2120711881">
    <w:abstractNumId w:val="104"/>
  </w:num>
  <w:num w:numId="45" w16cid:durableId="1088774213">
    <w:abstractNumId w:val="106"/>
  </w:num>
  <w:num w:numId="46" w16cid:durableId="48303762">
    <w:abstractNumId w:val="108"/>
  </w:num>
  <w:num w:numId="47" w16cid:durableId="1773816186">
    <w:abstractNumId w:val="111"/>
  </w:num>
  <w:num w:numId="48" w16cid:durableId="814756087">
    <w:abstractNumId w:val="112"/>
  </w:num>
  <w:num w:numId="49" w16cid:durableId="295767063">
    <w:abstractNumId w:val="113"/>
  </w:num>
  <w:num w:numId="50" w16cid:durableId="1625848853">
    <w:abstractNumId w:val="116"/>
  </w:num>
  <w:num w:numId="51" w16cid:durableId="242765707">
    <w:abstractNumId w:val="117"/>
  </w:num>
  <w:num w:numId="52" w16cid:durableId="1986078189">
    <w:abstractNumId w:val="118"/>
  </w:num>
  <w:num w:numId="53" w16cid:durableId="931165417">
    <w:abstractNumId w:val="205"/>
  </w:num>
  <w:num w:numId="54" w16cid:durableId="1577088648">
    <w:abstractNumId w:val="176"/>
  </w:num>
  <w:num w:numId="55" w16cid:durableId="1274705036">
    <w:abstractNumId w:val="146"/>
  </w:num>
  <w:num w:numId="56" w16cid:durableId="569853066">
    <w:abstractNumId w:val="160"/>
  </w:num>
  <w:num w:numId="57" w16cid:durableId="310789353">
    <w:abstractNumId w:val="225"/>
  </w:num>
  <w:num w:numId="58" w16cid:durableId="581135563">
    <w:abstractNumId w:val="139"/>
  </w:num>
  <w:num w:numId="59" w16cid:durableId="1851018804">
    <w:abstractNumId w:val="162"/>
  </w:num>
  <w:num w:numId="60" w16cid:durableId="1003241020">
    <w:abstractNumId w:val="201"/>
  </w:num>
  <w:num w:numId="61" w16cid:durableId="2009286627">
    <w:abstractNumId w:val="194"/>
  </w:num>
  <w:num w:numId="62" w16cid:durableId="800532724">
    <w:abstractNumId w:val="197"/>
  </w:num>
  <w:num w:numId="63" w16cid:durableId="1817338114">
    <w:abstractNumId w:val="210"/>
  </w:num>
  <w:num w:numId="64" w16cid:durableId="1337227904">
    <w:abstractNumId w:val="163"/>
  </w:num>
  <w:num w:numId="65" w16cid:durableId="967735675">
    <w:abstractNumId w:val="159"/>
  </w:num>
  <w:num w:numId="66" w16cid:durableId="325137153">
    <w:abstractNumId w:val="127"/>
  </w:num>
  <w:num w:numId="67" w16cid:durableId="1079446946">
    <w:abstractNumId w:val="173"/>
  </w:num>
  <w:num w:numId="68" w16cid:durableId="989214029">
    <w:abstractNumId w:val="192"/>
  </w:num>
  <w:num w:numId="69" w16cid:durableId="1030841774">
    <w:abstractNumId w:val="209"/>
  </w:num>
  <w:num w:numId="70" w16cid:durableId="2117165183">
    <w:abstractNumId w:val="204"/>
  </w:num>
  <w:num w:numId="71" w16cid:durableId="71244462">
    <w:abstractNumId w:val="128"/>
    <w:lvlOverride w:ilvl="1">
      <w:lvl w:ilvl="1" w:tplc="AA2A8386">
        <w:start w:val="1"/>
        <w:numFmt w:val="decimal"/>
        <w:lvlText w:val="%2)"/>
        <w:lvlJc w:val="left"/>
        <w:pPr>
          <w:ind w:left="1440" w:hanging="360"/>
        </w:pPr>
        <w:rPr>
          <w:rFonts w:ascii="Lato" w:hAnsi="Lato" w:cs="Calibri" w:hint="default"/>
          <w:b w:val="0"/>
          <w:bCs/>
          <w:strike w:val="0"/>
          <w:dstrike w:val="0"/>
          <w:sz w:val="24"/>
          <w:szCs w:val="24"/>
          <w:u w:val="none"/>
          <w:effect w:val="none"/>
        </w:rPr>
      </w:lvl>
    </w:lvlOverride>
  </w:num>
  <w:num w:numId="72" w16cid:durableId="1778207809">
    <w:abstractNumId w:val="196"/>
  </w:num>
  <w:num w:numId="73" w16cid:durableId="1094862531">
    <w:abstractNumId w:val="143"/>
  </w:num>
  <w:num w:numId="74" w16cid:durableId="538859894">
    <w:abstractNumId w:val="153"/>
  </w:num>
  <w:num w:numId="75" w16cid:durableId="1690763571">
    <w:abstractNumId w:val="198"/>
  </w:num>
  <w:num w:numId="76" w16cid:durableId="742992562">
    <w:abstractNumId w:val="220"/>
  </w:num>
  <w:num w:numId="77" w16cid:durableId="246160615">
    <w:abstractNumId w:val="187"/>
  </w:num>
  <w:num w:numId="78" w16cid:durableId="374238469">
    <w:abstractNumId w:val="222"/>
  </w:num>
  <w:num w:numId="79" w16cid:durableId="1581065618">
    <w:abstractNumId w:val="128"/>
  </w:num>
  <w:num w:numId="80" w16cid:durableId="776872594">
    <w:abstractNumId w:val="144"/>
  </w:num>
  <w:num w:numId="81" w16cid:durableId="1221669965">
    <w:abstractNumId w:val="148"/>
  </w:num>
  <w:num w:numId="82" w16cid:durableId="1375812418">
    <w:abstractNumId w:val="133"/>
  </w:num>
  <w:num w:numId="83" w16cid:durableId="1608928729">
    <w:abstractNumId w:val="164"/>
  </w:num>
  <w:num w:numId="84" w16cid:durableId="151482447">
    <w:abstractNumId w:val="125"/>
  </w:num>
  <w:num w:numId="85" w16cid:durableId="1791507708">
    <w:abstractNumId w:val="147"/>
  </w:num>
  <w:num w:numId="86" w16cid:durableId="1063941714">
    <w:abstractNumId w:val="136"/>
  </w:num>
  <w:num w:numId="87" w16cid:durableId="98840068">
    <w:abstractNumId w:val="70"/>
    <w:lvlOverride w:ilvl="0">
      <w:startOverride w:val="1"/>
    </w:lvlOverride>
  </w:num>
  <w:num w:numId="88" w16cid:durableId="408769074">
    <w:abstractNumId w:val="221"/>
  </w:num>
  <w:num w:numId="89" w16cid:durableId="1892617877">
    <w:abstractNumId w:val="183"/>
  </w:num>
  <w:num w:numId="90" w16cid:durableId="2052680294">
    <w:abstractNumId w:val="181"/>
  </w:num>
  <w:num w:numId="91" w16cid:durableId="738677412">
    <w:abstractNumId w:val="219"/>
  </w:num>
  <w:num w:numId="92" w16cid:durableId="875119234">
    <w:abstractNumId w:val="152"/>
  </w:num>
  <w:num w:numId="93" w16cid:durableId="1202404647">
    <w:abstractNumId w:val="218"/>
  </w:num>
  <w:num w:numId="94" w16cid:durableId="892086285">
    <w:abstractNumId w:val="177"/>
  </w:num>
  <w:num w:numId="95" w16cid:durableId="680350763">
    <w:abstractNumId w:val="203"/>
  </w:num>
  <w:num w:numId="96" w16cid:durableId="706493204">
    <w:abstractNumId w:val="217"/>
  </w:num>
  <w:num w:numId="97" w16cid:durableId="1014264308">
    <w:abstractNumId w:val="200"/>
  </w:num>
  <w:num w:numId="98" w16cid:durableId="1529760311">
    <w:abstractNumId w:val="121"/>
  </w:num>
  <w:num w:numId="99" w16cid:durableId="1634095254">
    <w:abstractNumId w:val="215"/>
  </w:num>
  <w:num w:numId="100" w16cid:durableId="1515075464">
    <w:abstractNumId w:val="211"/>
  </w:num>
  <w:num w:numId="101" w16cid:durableId="727388266">
    <w:abstractNumId w:val="120"/>
  </w:num>
  <w:num w:numId="102" w16cid:durableId="2007901054">
    <w:abstractNumId w:val="138"/>
  </w:num>
  <w:num w:numId="103" w16cid:durableId="481191373">
    <w:abstractNumId w:val="119"/>
  </w:num>
  <w:num w:numId="104" w16cid:durableId="684675146">
    <w:abstractNumId w:val="129"/>
  </w:num>
  <w:num w:numId="105" w16cid:durableId="425349226">
    <w:abstractNumId w:val="228"/>
  </w:num>
  <w:num w:numId="106" w16cid:durableId="29426855">
    <w:abstractNumId w:val="134"/>
  </w:num>
  <w:num w:numId="107" w16cid:durableId="1428622699">
    <w:abstractNumId w:val="132"/>
  </w:num>
  <w:num w:numId="108" w16cid:durableId="1166939260">
    <w:abstractNumId w:val="182"/>
  </w:num>
  <w:num w:numId="109" w16cid:durableId="1272055487">
    <w:abstractNumId w:val="184"/>
  </w:num>
  <w:num w:numId="110" w16cid:durableId="861164513">
    <w:abstractNumId w:val="189"/>
  </w:num>
  <w:num w:numId="111" w16cid:durableId="1373725036">
    <w:abstractNumId w:val="170"/>
  </w:num>
  <w:num w:numId="112" w16cid:durableId="941646020">
    <w:abstractNumId w:val="180"/>
  </w:num>
  <w:num w:numId="113" w16cid:durableId="1496455363">
    <w:abstractNumId w:val="130"/>
  </w:num>
  <w:num w:numId="114" w16cid:durableId="1302274453">
    <w:abstractNumId w:val="179"/>
  </w:num>
  <w:num w:numId="115" w16cid:durableId="1568105603">
    <w:abstractNumId w:val="141"/>
  </w:num>
  <w:num w:numId="116" w16cid:durableId="2032948495">
    <w:abstractNumId w:val="135"/>
  </w:num>
  <w:num w:numId="117" w16cid:durableId="1653874218">
    <w:abstractNumId w:val="149"/>
  </w:num>
  <w:num w:numId="118" w16cid:durableId="620037851">
    <w:abstractNumId w:val="174"/>
  </w:num>
  <w:num w:numId="119" w16cid:durableId="1121652176">
    <w:abstractNumId w:val="195"/>
  </w:num>
  <w:num w:numId="120" w16cid:durableId="492992382">
    <w:abstractNumId w:val="226"/>
  </w:num>
  <w:num w:numId="121" w16cid:durableId="668875186">
    <w:abstractNumId w:val="166"/>
  </w:num>
  <w:num w:numId="122" w16cid:durableId="1595437501">
    <w:abstractNumId w:val="165"/>
  </w:num>
  <w:num w:numId="123" w16cid:durableId="802574126">
    <w:abstractNumId w:val="154"/>
  </w:num>
  <w:num w:numId="124" w16cid:durableId="712383711">
    <w:abstractNumId w:val="158"/>
  </w:num>
  <w:num w:numId="125" w16cid:durableId="420763343">
    <w:abstractNumId w:val="199"/>
  </w:num>
  <w:num w:numId="126" w16cid:durableId="1797873439">
    <w:abstractNumId w:val="202"/>
  </w:num>
  <w:num w:numId="127" w16cid:durableId="123893411">
    <w:abstractNumId w:val="188"/>
  </w:num>
  <w:num w:numId="128" w16cid:durableId="1367173859">
    <w:abstractNumId w:val="142"/>
  </w:num>
  <w:num w:numId="129" w16cid:durableId="397557360">
    <w:abstractNumId w:val="122"/>
  </w:num>
  <w:num w:numId="130" w16cid:durableId="468592831">
    <w:abstractNumId w:val="191"/>
  </w:num>
  <w:num w:numId="131" w16cid:durableId="897402086">
    <w:abstractNumId w:val="126"/>
  </w:num>
  <w:num w:numId="132" w16cid:durableId="625359004">
    <w:abstractNumId w:val="224"/>
  </w:num>
  <w:num w:numId="133" w16cid:durableId="2005089899">
    <w:abstractNumId w:val="216"/>
  </w:num>
  <w:num w:numId="134" w16cid:durableId="1883907676">
    <w:abstractNumId w:val="214"/>
  </w:num>
  <w:num w:numId="135" w16cid:durableId="1354724418">
    <w:abstractNumId w:val="178"/>
  </w:num>
  <w:num w:numId="136" w16cid:durableId="26294641">
    <w:abstractNumId w:val="123"/>
  </w:num>
  <w:num w:numId="137" w16cid:durableId="36056280">
    <w:abstractNumId w:val="190"/>
  </w:num>
  <w:num w:numId="138" w16cid:durableId="1705055618">
    <w:abstractNumId w:val="124"/>
  </w:num>
  <w:num w:numId="139" w16cid:durableId="1828864342">
    <w:abstractNumId w:val="167"/>
  </w:num>
  <w:num w:numId="140" w16cid:durableId="1829858374">
    <w:abstractNumId w:val="151"/>
  </w:num>
  <w:num w:numId="141" w16cid:durableId="403374787">
    <w:abstractNumId w:val="169"/>
  </w:num>
  <w:num w:numId="142" w16cid:durableId="1156454923">
    <w:abstractNumId w:val="213"/>
  </w:num>
  <w:num w:numId="143" w16cid:durableId="1557930289">
    <w:abstractNumId w:val="155"/>
  </w:num>
  <w:num w:numId="144" w16cid:durableId="978807242">
    <w:abstractNumId w:val="2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076317451">
    <w:abstractNumId w:val="168"/>
  </w:num>
  <w:num w:numId="146" w16cid:durableId="476722347">
    <w:abstractNumId w:val="207"/>
  </w:num>
  <w:num w:numId="147" w16cid:durableId="538083299">
    <w:abstractNumId w:val="186"/>
  </w:num>
  <w:num w:numId="148" w16cid:durableId="1207372467">
    <w:abstractNumId w:val="137"/>
  </w:num>
  <w:num w:numId="149" w16cid:durableId="787043627">
    <w:abstractNumId w:val="223"/>
  </w:num>
  <w:num w:numId="150" w16cid:durableId="1924365733">
    <w:abstractNumId w:val="157"/>
  </w:num>
  <w:num w:numId="151" w16cid:durableId="403645668">
    <w:abstractNumId w:val="185"/>
  </w:num>
  <w:num w:numId="152" w16cid:durableId="1025133624">
    <w:abstractNumId w:val="161"/>
  </w:num>
  <w:num w:numId="153" w16cid:durableId="1069038379">
    <w:abstractNumId w:val="172"/>
  </w:num>
  <w:num w:numId="154" w16cid:durableId="1201476625">
    <w:abstractNumId w:val="229"/>
  </w:num>
  <w:num w:numId="155" w16cid:durableId="1580208199">
    <w:abstractNumId w:val="145"/>
  </w:num>
  <w:num w:numId="156" w16cid:durableId="718357410">
    <w:abstractNumId w:val="212"/>
  </w:num>
  <w:num w:numId="157" w16cid:durableId="989600458">
    <w:abstractNumId w:val="208"/>
  </w:num>
  <w:num w:numId="158" w16cid:durableId="1580940985">
    <w:abstractNumId w:val="227"/>
  </w:num>
  <w:num w:numId="159" w16cid:durableId="619384502">
    <w:abstractNumId w:val="131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9D2"/>
    <w:rsid w:val="000055D2"/>
    <w:rsid w:val="000101BF"/>
    <w:rsid w:val="000122D1"/>
    <w:rsid w:val="00015CFF"/>
    <w:rsid w:val="0001678C"/>
    <w:rsid w:val="0001780A"/>
    <w:rsid w:val="00021D18"/>
    <w:rsid w:val="000238DF"/>
    <w:rsid w:val="00024151"/>
    <w:rsid w:val="00024B24"/>
    <w:rsid w:val="000300C8"/>
    <w:rsid w:val="0003348E"/>
    <w:rsid w:val="00035142"/>
    <w:rsid w:val="00035DF7"/>
    <w:rsid w:val="00036550"/>
    <w:rsid w:val="00037E48"/>
    <w:rsid w:val="00042E0D"/>
    <w:rsid w:val="00042FEE"/>
    <w:rsid w:val="00043BE1"/>
    <w:rsid w:val="000452B6"/>
    <w:rsid w:val="00046977"/>
    <w:rsid w:val="00046FA5"/>
    <w:rsid w:val="00051CB5"/>
    <w:rsid w:val="000538F0"/>
    <w:rsid w:val="000629D3"/>
    <w:rsid w:val="00063349"/>
    <w:rsid w:val="00075079"/>
    <w:rsid w:val="0007708D"/>
    <w:rsid w:val="00081E6A"/>
    <w:rsid w:val="0008259F"/>
    <w:rsid w:val="00082CEC"/>
    <w:rsid w:val="00084DCC"/>
    <w:rsid w:val="000879E3"/>
    <w:rsid w:val="00093824"/>
    <w:rsid w:val="000958B4"/>
    <w:rsid w:val="00097695"/>
    <w:rsid w:val="000A0789"/>
    <w:rsid w:val="000A42AE"/>
    <w:rsid w:val="000A76C7"/>
    <w:rsid w:val="000B1EBD"/>
    <w:rsid w:val="000B21B5"/>
    <w:rsid w:val="000B2AA3"/>
    <w:rsid w:val="000B6E49"/>
    <w:rsid w:val="000C05A4"/>
    <w:rsid w:val="000C15F2"/>
    <w:rsid w:val="000C2F6B"/>
    <w:rsid w:val="000C331E"/>
    <w:rsid w:val="000C7650"/>
    <w:rsid w:val="000C7F48"/>
    <w:rsid w:val="000D37CC"/>
    <w:rsid w:val="000E428C"/>
    <w:rsid w:val="000E4630"/>
    <w:rsid w:val="000E5D28"/>
    <w:rsid w:val="000E6DB0"/>
    <w:rsid w:val="000E7FE1"/>
    <w:rsid w:val="000F049A"/>
    <w:rsid w:val="000F247D"/>
    <w:rsid w:val="000F390F"/>
    <w:rsid w:val="000F4B52"/>
    <w:rsid w:val="000F5ED2"/>
    <w:rsid w:val="000F61D1"/>
    <w:rsid w:val="000F6577"/>
    <w:rsid w:val="000F6BC6"/>
    <w:rsid w:val="001033D4"/>
    <w:rsid w:val="00105BE6"/>
    <w:rsid w:val="001073B9"/>
    <w:rsid w:val="001078BF"/>
    <w:rsid w:val="001103F1"/>
    <w:rsid w:val="00110A72"/>
    <w:rsid w:val="00110DC1"/>
    <w:rsid w:val="00111010"/>
    <w:rsid w:val="0011108A"/>
    <w:rsid w:val="00114F61"/>
    <w:rsid w:val="001163CC"/>
    <w:rsid w:val="00116A85"/>
    <w:rsid w:val="00124B69"/>
    <w:rsid w:val="00127CB8"/>
    <w:rsid w:val="00131BF6"/>
    <w:rsid w:val="001351D1"/>
    <w:rsid w:val="00135908"/>
    <w:rsid w:val="001409C4"/>
    <w:rsid w:val="001417BD"/>
    <w:rsid w:val="00141864"/>
    <w:rsid w:val="00142086"/>
    <w:rsid w:val="00142826"/>
    <w:rsid w:val="00143BCB"/>
    <w:rsid w:val="00146417"/>
    <w:rsid w:val="00147480"/>
    <w:rsid w:val="0015022D"/>
    <w:rsid w:val="001507C1"/>
    <w:rsid w:val="00151501"/>
    <w:rsid w:val="001549AA"/>
    <w:rsid w:val="00155518"/>
    <w:rsid w:val="00157995"/>
    <w:rsid w:val="00160831"/>
    <w:rsid w:val="00162B77"/>
    <w:rsid w:val="00164508"/>
    <w:rsid w:val="001661D7"/>
    <w:rsid w:val="00173FE7"/>
    <w:rsid w:val="0017433A"/>
    <w:rsid w:val="00174E33"/>
    <w:rsid w:val="00175C91"/>
    <w:rsid w:val="00177BB6"/>
    <w:rsid w:val="00181109"/>
    <w:rsid w:val="0018487D"/>
    <w:rsid w:val="00184A63"/>
    <w:rsid w:val="001858B8"/>
    <w:rsid w:val="0019036C"/>
    <w:rsid w:val="001918BF"/>
    <w:rsid w:val="00191D29"/>
    <w:rsid w:val="00191FB7"/>
    <w:rsid w:val="00195EBD"/>
    <w:rsid w:val="00195EC9"/>
    <w:rsid w:val="00195EE8"/>
    <w:rsid w:val="00197FE0"/>
    <w:rsid w:val="001A6CD1"/>
    <w:rsid w:val="001A7B89"/>
    <w:rsid w:val="001B10A0"/>
    <w:rsid w:val="001B133C"/>
    <w:rsid w:val="001B2B28"/>
    <w:rsid w:val="001B6F1C"/>
    <w:rsid w:val="001C109B"/>
    <w:rsid w:val="001C3250"/>
    <w:rsid w:val="001C5E3D"/>
    <w:rsid w:val="001C6961"/>
    <w:rsid w:val="001C6A95"/>
    <w:rsid w:val="001D0165"/>
    <w:rsid w:val="001D022D"/>
    <w:rsid w:val="001D31D3"/>
    <w:rsid w:val="001D5B08"/>
    <w:rsid w:val="001D6DBE"/>
    <w:rsid w:val="001D70E3"/>
    <w:rsid w:val="001E4B5F"/>
    <w:rsid w:val="001E5685"/>
    <w:rsid w:val="001E6D61"/>
    <w:rsid w:val="001F4782"/>
    <w:rsid w:val="001F5E6D"/>
    <w:rsid w:val="0020574C"/>
    <w:rsid w:val="00210007"/>
    <w:rsid w:val="00210B2F"/>
    <w:rsid w:val="002116C3"/>
    <w:rsid w:val="00220BE7"/>
    <w:rsid w:val="002210C7"/>
    <w:rsid w:val="002217B5"/>
    <w:rsid w:val="00222D3E"/>
    <w:rsid w:val="0022400E"/>
    <w:rsid w:val="002244EF"/>
    <w:rsid w:val="00224CF3"/>
    <w:rsid w:val="00240E52"/>
    <w:rsid w:val="00241A88"/>
    <w:rsid w:val="00243AC8"/>
    <w:rsid w:val="0024554B"/>
    <w:rsid w:val="002469D6"/>
    <w:rsid w:val="00247F48"/>
    <w:rsid w:val="00250163"/>
    <w:rsid w:val="002507C9"/>
    <w:rsid w:val="00255424"/>
    <w:rsid w:val="00256359"/>
    <w:rsid w:val="00256742"/>
    <w:rsid w:val="00260E6C"/>
    <w:rsid w:val="0026796E"/>
    <w:rsid w:val="00273140"/>
    <w:rsid w:val="00274529"/>
    <w:rsid w:val="002767FE"/>
    <w:rsid w:val="002770FE"/>
    <w:rsid w:val="00280CC8"/>
    <w:rsid w:val="002822AA"/>
    <w:rsid w:val="00284D84"/>
    <w:rsid w:val="0028639E"/>
    <w:rsid w:val="0028748A"/>
    <w:rsid w:val="0029187D"/>
    <w:rsid w:val="00293323"/>
    <w:rsid w:val="00293711"/>
    <w:rsid w:val="00296109"/>
    <w:rsid w:val="002968AE"/>
    <w:rsid w:val="00296BF0"/>
    <w:rsid w:val="0029729D"/>
    <w:rsid w:val="002A080F"/>
    <w:rsid w:val="002A0D3C"/>
    <w:rsid w:val="002B0B16"/>
    <w:rsid w:val="002B5D3F"/>
    <w:rsid w:val="002C73C1"/>
    <w:rsid w:val="002D000E"/>
    <w:rsid w:val="002D1BA0"/>
    <w:rsid w:val="002D525B"/>
    <w:rsid w:val="002E44A5"/>
    <w:rsid w:val="002E585D"/>
    <w:rsid w:val="002F0112"/>
    <w:rsid w:val="002F0D01"/>
    <w:rsid w:val="002F2A4C"/>
    <w:rsid w:val="002F38FC"/>
    <w:rsid w:val="002F5701"/>
    <w:rsid w:val="002F597F"/>
    <w:rsid w:val="00302ADA"/>
    <w:rsid w:val="0030507A"/>
    <w:rsid w:val="003065CC"/>
    <w:rsid w:val="00306C54"/>
    <w:rsid w:val="003072ED"/>
    <w:rsid w:val="0031051B"/>
    <w:rsid w:val="003117BC"/>
    <w:rsid w:val="003119CC"/>
    <w:rsid w:val="003126DF"/>
    <w:rsid w:val="00312B8F"/>
    <w:rsid w:val="00312D7E"/>
    <w:rsid w:val="00315C41"/>
    <w:rsid w:val="00316E59"/>
    <w:rsid w:val="003175EE"/>
    <w:rsid w:val="00317C02"/>
    <w:rsid w:val="003204CB"/>
    <w:rsid w:val="00321A91"/>
    <w:rsid w:val="00321BBB"/>
    <w:rsid w:val="00322875"/>
    <w:rsid w:val="003236DC"/>
    <w:rsid w:val="003260F5"/>
    <w:rsid w:val="0032737E"/>
    <w:rsid w:val="003306A3"/>
    <w:rsid w:val="00331AE4"/>
    <w:rsid w:val="00331EAE"/>
    <w:rsid w:val="00331F2B"/>
    <w:rsid w:val="0033364B"/>
    <w:rsid w:val="003368DE"/>
    <w:rsid w:val="00341529"/>
    <w:rsid w:val="0034473B"/>
    <w:rsid w:val="003457BA"/>
    <w:rsid w:val="00345FAB"/>
    <w:rsid w:val="0034762C"/>
    <w:rsid w:val="003508B2"/>
    <w:rsid w:val="00350EDC"/>
    <w:rsid w:val="0035205E"/>
    <w:rsid w:val="00356C65"/>
    <w:rsid w:val="00360160"/>
    <w:rsid w:val="00360479"/>
    <w:rsid w:val="00360A95"/>
    <w:rsid w:val="003619AA"/>
    <w:rsid w:val="00363A86"/>
    <w:rsid w:val="00365EF2"/>
    <w:rsid w:val="003660EE"/>
    <w:rsid w:val="0037271C"/>
    <w:rsid w:val="0038084A"/>
    <w:rsid w:val="00382587"/>
    <w:rsid w:val="00382F0C"/>
    <w:rsid w:val="0038554A"/>
    <w:rsid w:val="003907E1"/>
    <w:rsid w:val="00397DD7"/>
    <w:rsid w:val="003A287D"/>
    <w:rsid w:val="003A3AFE"/>
    <w:rsid w:val="003A4C39"/>
    <w:rsid w:val="003A5624"/>
    <w:rsid w:val="003B3AA1"/>
    <w:rsid w:val="003B511E"/>
    <w:rsid w:val="003B6A3D"/>
    <w:rsid w:val="003B7CA2"/>
    <w:rsid w:val="003C1420"/>
    <w:rsid w:val="003C1B17"/>
    <w:rsid w:val="003C1B8D"/>
    <w:rsid w:val="003C328A"/>
    <w:rsid w:val="003C57A8"/>
    <w:rsid w:val="003D0449"/>
    <w:rsid w:val="003D1BAB"/>
    <w:rsid w:val="003D2557"/>
    <w:rsid w:val="003D6C26"/>
    <w:rsid w:val="003D6F85"/>
    <w:rsid w:val="003D79D5"/>
    <w:rsid w:val="003E37AD"/>
    <w:rsid w:val="003E43D0"/>
    <w:rsid w:val="003E753F"/>
    <w:rsid w:val="003F06E5"/>
    <w:rsid w:val="003F48C8"/>
    <w:rsid w:val="003F4AF2"/>
    <w:rsid w:val="003F51F3"/>
    <w:rsid w:val="004059E3"/>
    <w:rsid w:val="004149F5"/>
    <w:rsid w:val="004154E1"/>
    <w:rsid w:val="00416FF1"/>
    <w:rsid w:val="004211F9"/>
    <w:rsid w:val="00423D85"/>
    <w:rsid w:val="00424F87"/>
    <w:rsid w:val="00432CCC"/>
    <w:rsid w:val="00435D1B"/>
    <w:rsid w:val="00437C2C"/>
    <w:rsid w:val="00437E5D"/>
    <w:rsid w:val="0044560A"/>
    <w:rsid w:val="004464C5"/>
    <w:rsid w:val="00446C1C"/>
    <w:rsid w:val="004505F4"/>
    <w:rsid w:val="0045671F"/>
    <w:rsid w:val="004573E6"/>
    <w:rsid w:val="00457751"/>
    <w:rsid w:val="0046563A"/>
    <w:rsid w:val="00481E31"/>
    <w:rsid w:val="00486C74"/>
    <w:rsid w:val="00486DC5"/>
    <w:rsid w:val="004917B4"/>
    <w:rsid w:val="00492E19"/>
    <w:rsid w:val="004932A1"/>
    <w:rsid w:val="00495888"/>
    <w:rsid w:val="004A09FE"/>
    <w:rsid w:val="004A1F51"/>
    <w:rsid w:val="004A2885"/>
    <w:rsid w:val="004A4A1E"/>
    <w:rsid w:val="004A5E25"/>
    <w:rsid w:val="004A61F1"/>
    <w:rsid w:val="004A7901"/>
    <w:rsid w:val="004B1425"/>
    <w:rsid w:val="004B3D23"/>
    <w:rsid w:val="004B4BB2"/>
    <w:rsid w:val="004B6EEB"/>
    <w:rsid w:val="004B71D7"/>
    <w:rsid w:val="004B7AF9"/>
    <w:rsid w:val="004C0445"/>
    <w:rsid w:val="004C1335"/>
    <w:rsid w:val="004C4162"/>
    <w:rsid w:val="004C557F"/>
    <w:rsid w:val="004D256C"/>
    <w:rsid w:val="004D37B3"/>
    <w:rsid w:val="004D4C65"/>
    <w:rsid w:val="004D5367"/>
    <w:rsid w:val="004D5F14"/>
    <w:rsid w:val="004D7470"/>
    <w:rsid w:val="004E34C8"/>
    <w:rsid w:val="004F0272"/>
    <w:rsid w:val="004F2442"/>
    <w:rsid w:val="004F24A4"/>
    <w:rsid w:val="004F2C7F"/>
    <w:rsid w:val="004F58FB"/>
    <w:rsid w:val="004F78F9"/>
    <w:rsid w:val="0050006A"/>
    <w:rsid w:val="005004AC"/>
    <w:rsid w:val="005006DA"/>
    <w:rsid w:val="00501ACD"/>
    <w:rsid w:val="00502848"/>
    <w:rsid w:val="00515E7A"/>
    <w:rsid w:val="00516FBB"/>
    <w:rsid w:val="00527ABB"/>
    <w:rsid w:val="00527B8E"/>
    <w:rsid w:val="00533487"/>
    <w:rsid w:val="00534544"/>
    <w:rsid w:val="0053745E"/>
    <w:rsid w:val="005446AB"/>
    <w:rsid w:val="00545B7D"/>
    <w:rsid w:val="005504FE"/>
    <w:rsid w:val="005523C7"/>
    <w:rsid w:val="0055330A"/>
    <w:rsid w:val="00553316"/>
    <w:rsid w:val="00554034"/>
    <w:rsid w:val="005570EE"/>
    <w:rsid w:val="005609C5"/>
    <w:rsid w:val="00562B73"/>
    <w:rsid w:val="005647D7"/>
    <w:rsid w:val="00564B44"/>
    <w:rsid w:val="00571537"/>
    <w:rsid w:val="00572DC5"/>
    <w:rsid w:val="00575DAE"/>
    <w:rsid w:val="00577D44"/>
    <w:rsid w:val="00582E93"/>
    <w:rsid w:val="005835B3"/>
    <w:rsid w:val="0058668E"/>
    <w:rsid w:val="00587AF2"/>
    <w:rsid w:val="00592C6C"/>
    <w:rsid w:val="005932E7"/>
    <w:rsid w:val="0059363D"/>
    <w:rsid w:val="0059405F"/>
    <w:rsid w:val="0059570B"/>
    <w:rsid w:val="00596501"/>
    <w:rsid w:val="005A059F"/>
    <w:rsid w:val="005A33AB"/>
    <w:rsid w:val="005A66AE"/>
    <w:rsid w:val="005B0542"/>
    <w:rsid w:val="005B1061"/>
    <w:rsid w:val="005B31AD"/>
    <w:rsid w:val="005B3629"/>
    <w:rsid w:val="005C3DBA"/>
    <w:rsid w:val="005C418F"/>
    <w:rsid w:val="005C6A33"/>
    <w:rsid w:val="005D0F4A"/>
    <w:rsid w:val="005D2DFE"/>
    <w:rsid w:val="005D5B68"/>
    <w:rsid w:val="005D64A2"/>
    <w:rsid w:val="005D7707"/>
    <w:rsid w:val="005E1D55"/>
    <w:rsid w:val="005E54BB"/>
    <w:rsid w:val="005F2813"/>
    <w:rsid w:val="005F3D5F"/>
    <w:rsid w:val="005F60FC"/>
    <w:rsid w:val="00602CB6"/>
    <w:rsid w:val="00603914"/>
    <w:rsid w:val="00603D4D"/>
    <w:rsid w:val="00604576"/>
    <w:rsid w:val="00604EC5"/>
    <w:rsid w:val="006066EA"/>
    <w:rsid w:val="00606F61"/>
    <w:rsid w:val="00607935"/>
    <w:rsid w:val="00612AE6"/>
    <w:rsid w:val="00613354"/>
    <w:rsid w:val="00621589"/>
    <w:rsid w:val="00621EC2"/>
    <w:rsid w:val="00624700"/>
    <w:rsid w:val="00625127"/>
    <w:rsid w:val="006307FE"/>
    <w:rsid w:val="006310F3"/>
    <w:rsid w:val="00635440"/>
    <w:rsid w:val="00635E45"/>
    <w:rsid w:val="006364D4"/>
    <w:rsid w:val="00636E13"/>
    <w:rsid w:val="00640191"/>
    <w:rsid w:val="00640212"/>
    <w:rsid w:val="00641AB3"/>
    <w:rsid w:val="006420AA"/>
    <w:rsid w:val="00644CF8"/>
    <w:rsid w:val="0064614D"/>
    <w:rsid w:val="00650A5D"/>
    <w:rsid w:val="00657E3C"/>
    <w:rsid w:val="0066189E"/>
    <w:rsid w:val="00664787"/>
    <w:rsid w:val="00670EED"/>
    <w:rsid w:val="00675B71"/>
    <w:rsid w:val="00676292"/>
    <w:rsid w:val="0067695B"/>
    <w:rsid w:val="00682695"/>
    <w:rsid w:val="00695C25"/>
    <w:rsid w:val="006978E6"/>
    <w:rsid w:val="006A0BEF"/>
    <w:rsid w:val="006A5419"/>
    <w:rsid w:val="006B2582"/>
    <w:rsid w:val="006B5771"/>
    <w:rsid w:val="006C28F3"/>
    <w:rsid w:val="006C4051"/>
    <w:rsid w:val="006C624A"/>
    <w:rsid w:val="006C63D5"/>
    <w:rsid w:val="006C7307"/>
    <w:rsid w:val="006D05ED"/>
    <w:rsid w:val="006D0AB7"/>
    <w:rsid w:val="006D0DCF"/>
    <w:rsid w:val="006D4E6C"/>
    <w:rsid w:val="006D65FA"/>
    <w:rsid w:val="006D7817"/>
    <w:rsid w:val="006E0850"/>
    <w:rsid w:val="006E2019"/>
    <w:rsid w:val="006E5B05"/>
    <w:rsid w:val="006E6E2E"/>
    <w:rsid w:val="006F03BF"/>
    <w:rsid w:val="006F4A82"/>
    <w:rsid w:val="00700341"/>
    <w:rsid w:val="007025A1"/>
    <w:rsid w:val="00704795"/>
    <w:rsid w:val="0070623F"/>
    <w:rsid w:val="007139D8"/>
    <w:rsid w:val="00715044"/>
    <w:rsid w:val="007157D3"/>
    <w:rsid w:val="00715AE8"/>
    <w:rsid w:val="0071719E"/>
    <w:rsid w:val="007244EE"/>
    <w:rsid w:val="00725D1D"/>
    <w:rsid w:val="00727B3E"/>
    <w:rsid w:val="007314F6"/>
    <w:rsid w:val="00731C05"/>
    <w:rsid w:val="007326F4"/>
    <w:rsid w:val="00733EE3"/>
    <w:rsid w:val="00733FB8"/>
    <w:rsid w:val="00734495"/>
    <w:rsid w:val="0074153F"/>
    <w:rsid w:val="0074259D"/>
    <w:rsid w:val="007435B2"/>
    <w:rsid w:val="00761731"/>
    <w:rsid w:val="007622A5"/>
    <w:rsid w:val="007670DE"/>
    <w:rsid w:val="0077459D"/>
    <w:rsid w:val="00774984"/>
    <w:rsid w:val="0077656C"/>
    <w:rsid w:val="0078028E"/>
    <w:rsid w:val="00782489"/>
    <w:rsid w:val="0079013E"/>
    <w:rsid w:val="00790A83"/>
    <w:rsid w:val="007960D5"/>
    <w:rsid w:val="007973DD"/>
    <w:rsid w:val="007A0600"/>
    <w:rsid w:val="007A1A6E"/>
    <w:rsid w:val="007A2251"/>
    <w:rsid w:val="007A559E"/>
    <w:rsid w:val="007A7D1A"/>
    <w:rsid w:val="007B03D9"/>
    <w:rsid w:val="007B3E13"/>
    <w:rsid w:val="007C07C0"/>
    <w:rsid w:val="007C11BC"/>
    <w:rsid w:val="007C3379"/>
    <w:rsid w:val="007C558D"/>
    <w:rsid w:val="007D083A"/>
    <w:rsid w:val="007D3654"/>
    <w:rsid w:val="007D3A06"/>
    <w:rsid w:val="007E0706"/>
    <w:rsid w:val="007E595E"/>
    <w:rsid w:val="007E7821"/>
    <w:rsid w:val="007F1C7F"/>
    <w:rsid w:val="007F2352"/>
    <w:rsid w:val="007F61FF"/>
    <w:rsid w:val="007F7507"/>
    <w:rsid w:val="007F7D65"/>
    <w:rsid w:val="008078E7"/>
    <w:rsid w:val="00807920"/>
    <w:rsid w:val="00810726"/>
    <w:rsid w:val="00811028"/>
    <w:rsid w:val="00812529"/>
    <w:rsid w:val="00813DF7"/>
    <w:rsid w:val="008161EB"/>
    <w:rsid w:val="008175C4"/>
    <w:rsid w:val="00820242"/>
    <w:rsid w:val="0082093B"/>
    <w:rsid w:val="00825162"/>
    <w:rsid w:val="00825D0C"/>
    <w:rsid w:val="00830958"/>
    <w:rsid w:val="0083322F"/>
    <w:rsid w:val="0083711F"/>
    <w:rsid w:val="0084185F"/>
    <w:rsid w:val="008423D7"/>
    <w:rsid w:val="0084293F"/>
    <w:rsid w:val="00843B2E"/>
    <w:rsid w:val="0085094F"/>
    <w:rsid w:val="00850C49"/>
    <w:rsid w:val="00854325"/>
    <w:rsid w:val="008546D3"/>
    <w:rsid w:val="008550E9"/>
    <w:rsid w:val="008560F2"/>
    <w:rsid w:val="00856689"/>
    <w:rsid w:val="008568A9"/>
    <w:rsid w:val="00856A0E"/>
    <w:rsid w:val="00857D4B"/>
    <w:rsid w:val="00857F4C"/>
    <w:rsid w:val="00860009"/>
    <w:rsid w:val="00870642"/>
    <w:rsid w:val="00873DB1"/>
    <w:rsid w:val="008740F9"/>
    <w:rsid w:val="008823AC"/>
    <w:rsid w:val="008825C2"/>
    <w:rsid w:val="008833B7"/>
    <w:rsid w:val="00886156"/>
    <w:rsid w:val="00887E0F"/>
    <w:rsid w:val="008909D2"/>
    <w:rsid w:val="00894B8F"/>
    <w:rsid w:val="00895251"/>
    <w:rsid w:val="00895AE9"/>
    <w:rsid w:val="008976AF"/>
    <w:rsid w:val="00897BEF"/>
    <w:rsid w:val="008A1F86"/>
    <w:rsid w:val="008A34B4"/>
    <w:rsid w:val="008A48A5"/>
    <w:rsid w:val="008A5158"/>
    <w:rsid w:val="008A694B"/>
    <w:rsid w:val="008B0C56"/>
    <w:rsid w:val="008B0D30"/>
    <w:rsid w:val="008B7A5C"/>
    <w:rsid w:val="008C1B0A"/>
    <w:rsid w:val="008C1F9B"/>
    <w:rsid w:val="008C2500"/>
    <w:rsid w:val="008C6FB9"/>
    <w:rsid w:val="008D0AC2"/>
    <w:rsid w:val="008D17A7"/>
    <w:rsid w:val="008D1C8E"/>
    <w:rsid w:val="008D4495"/>
    <w:rsid w:val="008E0152"/>
    <w:rsid w:val="008E0D51"/>
    <w:rsid w:val="008E1ECC"/>
    <w:rsid w:val="008E54B6"/>
    <w:rsid w:val="008E67CC"/>
    <w:rsid w:val="008F191C"/>
    <w:rsid w:val="008F6F0F"/>
    <w:rsid w:val="00901BC0"/>
    <w:rsid w:val="00902D23"/>
    <w:rsid w:val="00910DBE"/>
    <w:rsid w:val="009114C2"/>
    <w:rsid w:val="0091503B"/>
    <w:rsid w:val="00916587"/>
    <w:rsid w:val="00916733"/>
    <w:rsid w:val="00917938"/>
    <w:rsid w:val="00921679"/>
    <w:rsid w:val="009246DA"/>
    <w:rsid w:val="00925087"/>
    <w:rsid w:val="00927364"/>
    <w:rsid w:val="00936A12"/>
    <w:rsid w:val="00937A6B"/>
    <w:rsid w:val="00940874"/>
    <w:rsid w:val="0094098B"/>
    <w:rsid w:val="00940E23"/>
    <w:rsid w:val="009413B6"/>
    <w:rsid w:val="00941D67"/>
    <w:rsid w:val="00945D33"/>
    <w:rsid w:val="0094744F"/>
    <w:rsid w:val="0095151C"/>
    <w:rsid w:val="00952F8A"/>
    <w:rsid w:val="00954662"/>
    <w:rsid w:val="00957C27"/>
    <w:rsid w:val="0096091A"/>
    <w:rsid w:val="00961613"/>
    <w:rsid w:val="00962113"/>
    <w:rsid w:val="009648F5"/>
    <w:rsid w:val="00965812"/>
    <w:rsid w:val="009720B8"/>
    <w:rsid w:val="00972EAB"/>
    <w:rsid w:val="00972FCC"/>
    <w:rsid w:val="0097448D"/>
    <w:rsid w:val="00976F45"/>
    <w:rsid w:val="00980075"/>
    <w:rsid w:val="00983881"/>
    <w:rsid w:val="00983A31"/>
    <w:rsid w:val="009906EE"/>
    <w:rsid w:val="0099123C"/>
    <w:rsid w:val="0099174A"/>
    <w:rsid w:val="00992734"/>
    <w:rsid w:val="00994EBA"/>
    <w:rsid w:val="00995941"/>
    <w:rsid w:val="009A1166"/>
    <w:rsid w:val="009A1A76"/>
    <w:rsid w:val="009A74D2"/>
    <w:rsid w:val="009B18B4"/>
    <w:rsid w:val="009B28CC"/>
    <w:rsid w:val="009B386A"/>
    <w:rsid w:val="009B73B0"/>
    <w:rsid w:val="009C7441"/>
    <w:rsid w:val="009D391A"/>
    <w:rsid w:val="009D492C"/>
    <w:rsid w:val="009E066A"/>
    <w:rsid w:val="009E32D3"/>
    <w:rsid w:val="009E4214"/>
    <w:rsid w:val="009E71BA"/>
    <w:rsid w:val="009F168D"/>
    <w:rsid w:val="009F412E"/>
    <w:rsid w:val="009F49F1"/>
    <w:rsid w:val="009F5B6B"/>
    <w:rsid w:val="00A01FAA"/>
    <w:rsid w:val="00A0550D"/>
    <w:rsid w:val="00A05DED"/>
    <w:rsid w:val="00A0652D"/>
    <w:rsid w:val="00A10EEF"/>
    <w:rsid w:val="00A13E11"/>
    <w:rsid w:val="00A14FAF"/>
    <w:rsid w:val="00A16517"/>
    <w:rsid w:val="00A17656"/>
    <w:rsid w:val="00A260AD"/>
    <w:rsid w:val="00A27298"/>
    <w:rsid w:val="00A278D7"/>
    <w:rsid w:val="00A27F90"/>
    <w:rsid w:val="00A31711"/>
    <w:rsid w:val="00A343B7"/>
    <w:rsid w:val="00A42818"/>
    <w:rsid w:val="00A431BB"/>
    <w:rsid w:val="00A46111"/>
    <w:rsid w:val="00A461CA"/>
    <w:rsid w:val="00A465D1"/>
    <w:rsid w:val="00A47754"/>
    <w:rsid w:val="00A4782A"/>
    <w:rsid w:val="00A47CD3"/>
    <w:rsid w:val="00A51C0A"/>
    <w:rsid w:val="00A51EC9"/>
    <w:rsid w:val="00A5411F"/>
    <w:rsid w:val="00A555F3"/>
    <w:rsid w:val="00A57452"/>
    <w:rsid w:val="00A57DBD"/>
    <w:rsid w:val="00A60D0B"/>
    <w:rsid w:val="00A61E86"/>
    <w:rsid w:val="00A6206D"/>
    <w:rsid w:val="00A623B4"/>
    <w:rsid w:val="00A6356B"/>
    <w:rsid w:val="00A6718A"/>
    <w:rsid w:val="00A67777"/>
    <w:rsid w:val="00A70CA5"/>
    <w:rsid w:val="00A71FEC"/>
    <w:rsid w:val="00A74F73"/>
    <w:rsid w:val="00A76E97"/>
    <w:rsid w:val="00A77DE3"/>
    <w:rsid w:val="00A8225E"/>
    <w:rsid w:val="00A842C2"/>
    <w:rsid w:val="00A84C07"/>
    <w:rsid w:val="00A850BA"/>
    <w:rsid w:val="00A9375A"/>
    <w:rsid w:val="00A94751"/>
    <w:rsid w:val="00A95A58"/>
    <w:rsid w:val="00AA0C6B"/>
    <w:rsid w:val="00AA4611"/>
    <w:rsid w:val="00AA66F0"/>
    <w:rsid w:val="00AB3190"/>
    <w:rsid w:val="00AB3B47"/>
    <w:rsid w:val="00AB43BD"/>
    <w:rsid w:val="00AB5C95"/>
    <w:rsid w:val="00AB69AF"/>
    <w:rsid w:val="00AC1FEE"/>
    <w:rsid w:val="00AC2C78"/>
    <w:rsid w:val="00AC4648"/>
    <w:rsid w:val="00AC5E84"/>
    <w:rsid w:val="00AD0394"/>
    <w:rsid w:val="00AD288B"/>
    <w:rsid w:val="00AE20AB"/>
    <w:rsid w:val="00AE5424"/>
    <w:rsid w:val="00AE6F22"/>
    <w:rsid w:val="00AF0750"/>
    <w:rsid w:val="00AF3073"/>
    <w:rsid w:val="00AF31C7"/>
    <w:rsid w:val="00B01872"/>
    <w:rsid w:val="00B02082"/>
    <w:rsid w:val="00B04107"/>
    <w:rsid w:val="00B06E25"/>
    <w:rsid w:val="00B10BC6"/>
    <w:rsid w:val="00B12347"/>
    <w:rsid w:val="00B12CC2"/>
    <w:rsid w:val="00B13F30"/>
    <w:rsid w:val="00B200D0"/>
    <w:rsid w:val="00B2023B"/>
    <w:rsid w:val="00B274F3"/>
    <w:rsid w:val="00B31484"/>
    <w:rsid w:val="00B31944"/>
    <w:rsid w:val="00B33237"/>
    <w:rsid w:val="00B33862"/>
    <w:rsid w:val="00B373EE"/>
    <w:rsid w:val="00B404B2"/>
    <w:rsid w:val="00B43BB8"/>
    <w:rsid w:val="00B4494B"/>
    <w:rsid w:val="00B51CC8"/>
    <w:rsid w:val="00B52D58"/>
    <w:rsid w:val="00B54DBB"/>
    <w:rsid w:val="00B62A45"/>
    <w:rsid w:val="00B62F40"/>
    <w:rsid w:val="00B634F4"/>
    <w:rsid w:val="00B640D1"/>
    <w:rsid w:val="00B6423C"/>
    <w:rsid w:val="00B65A35"/>
    <w:rsid w:val="00B73057"/>
    <w:rsid w:val="00B73087"/>
    <w:rsid w:val="00B74A6B"/>
    <w:rsid w:val="00B81D8F"/>
    <w:rsid w:val="00B822D2"/>
    <w:rsid w:val="00B82436"/>
    <w:rsid w:val="00B82CE9"/>
    <w:rsid w:val="00B8360C"/>
    <w:rsid w:val="00B85BBC"/>
    <w:rsid w:val="00B86F17"/>
    <w:rsid w:val="00B912F0"/>
    <w:rsid w:val="00B92620"/>
    <w:rsid w:val="00B93A49"/>
    <w:rsid w:val="00B96D15"/>
    <w:rsid w:val="00BA1D55"/>
    <w:rsid w:val="00BA2B60"/>
    <w:rsid w:val="00BA3CC4"/>
    <w:rsid w:val="00BA4F56"/>
    <w:rsid w:val="00BA4F6B"/>
    <w:rsid w:val="00BA6850"/>
    <w:rsid w:val="00BA7ECF"/>
    <w:rsid w:val="00BB27D4"/>
    <w:rsid w:val="00BB2F71"/>
    <w:rsid w:val="00BB4766"/>
    <w:rsid w:val="00BB66F8"/>
    <w:rsid w:val="00BC57A8"/>
    <w:rsid w:val="00BD38CE"/>
    <w:rsid w:val="00BD40CE"/>
    <w:rsid w:val="00BE3735"/>
    <w:rsid w:val="00BE3FD2"/>
    <w:rsid w:val="00BE6361"/>
    <w:rsid w:val="00BE658E"/>
    <w:rsid w:val="00BF3A29"/>
    <w:rsid w:val="00BF607A"/>
    <w:rsid w:val="00BF7D84"/>
    <w:rsid w:val="00C02E82"/>
    <w:rsid w:val="00C032F1"/>
    <w:rsid w:val="00C05928"/>
    <w:rsid w:val="00C0676B"/>
    <w:rsid w:val="00C119E8"/>
    <w:rsid w:val="00C13D57"/>
    <w:rsid w:val="00C14476"/>
    <w:rsid w:val="00C224C2"/>
    <w:rsid w:val="00C23539"/>
    <w:rsid w:val="00C240B2"/>
    <w:rsid w:val="00C251DA"/>
    <w:rsid w:val="00C25361"/>
    <w:rsid w:val="00C27877"/>
    <w:rsid w:val="00C27C13"/>
    <w:rsid w:val="00C27F7E"/>
    <w:rsid w:val="00C33A09"/>
    <w:rsid w:val="00C34378"/>
    <w:rsid w:val="00C40AFC"/>
    <w:rsid w:val="00C41853"/>
    <w:rsid w:val="00C42299"/>
    <w:rsid w:val="00C46DBD"/>
    <w:rsid w:val="00C51265"/>
    <w:rsid w:val="00C516C3"/>
    <w:rsid w:val="00C52D0F"/>
    <w:rsid w:val="00C56E2D"/>
    <w:rsid w:val="00C612C1"/>
    <w:rsid w:val="00C614A6"/>
    <w:rsid w:val="00C61F80"/>
    <w:rsid w:val="00C62373"/>
    <w:rsid w:val="00C67240"/>
    <w:rsid w:val="00C742C9"/>
    <w:rsid w:val="00C750C6"/>
    <w:rsid w:val="00C75D5F"/>
    <w:rsid w:val="00C762A3"/>
    <w:rsid w:val="00C86EA2"/>
    <w:rsid w:val="00C87018"/>
    <w:rsid w:val="00C90606"/>
    <w:rsid w:val="00C91A2E"/>
    <w:rsid w:val="00C91A59"/>
    <w:rsid w:val="00C944A9"/>
    <w:rsid w:val="00CA13ED"/>
    <w:rsid w:val="00CA6A26"/>
    <w:rsid w:val="00CB1E4E"/>
    <w:rsid w:val="00CB4DBF"/>
    <w:rsid w:val="00CB549B"/>
    <w:rsid w:val="00CB6173"/>
    <w:rsid w:val="00CB636D"/>
    <w:rsid w:val="00CB67E5"/>
    <w:rsid w:val="00CC14FE"/>
    <w:rsid w:val="00CC37BE"/>
    <w:rsid w:val="00CC39A5"/>
    <w:rsid w:val="00CC3C43"/>
    <w:rsid w:val="00CD3A7B"/>
    <w:rsid w:val="00CD42A4"/>
    <w:rsid w:val="00CE1780"/>
    <w:rsid w:val="00CE195D"/>
    <w:rsid w:val="00CE25D0"/>
    <w:rsid w:val="00CF018E"/>
    <w:rsid w:val="00D01691"/>
    <w:rsid w:val="00D035AB"/>
    <w:rsid w:val="00D05335"/>
    <w:rsid w:val="00D061D4"/>
    <w:rsid w:val="00D06B86"/>
    <w:rsid w:val="00D10467"/>
    <w:rsid w:val="00D1168D"/>
    <w:rsid w:val="00D11DF5"/>
    <w:rsid w:val="00D12849"/>
    <w:rsid w:val="00D14F69"/>
    <w:rsid w:val="00D1514B"/>
    <w:rsid w:val="00D15DE7"/>
    <w:rsid w:val="00D17BC8"/>
    <w:rsid w:val="00D214C4"/>
    <w:rsid w:val="00D26562"/>
    <w:rsid w:val="00D3044E"/>
    <w:rsid w:val="00D30971"/>
    <w:rsid w:val="00D32076"/>
    <w:rsid w:val="00D3241B"/>
    <w:rsid w:val="00D35540"/>
    <w:rsid w:val="00D35D9C"/>
    <w:rsid w:val="00D36BEE"/>
    <w:rsid w:val="00D370D1"/>
    <w:rsid w:val="00D3782D"/>
    <w:rsid w:val="00D37FE9"/>
    <w:rsid w:val="00D45BA8"/>
    <w:rsid w:val="00D504C2"/>
    <w:rsid w:val="00D5176A"/>
    <w:rsid w:val="00D53646"/>
    <w:rsid w:val="00D54268"/>
    <w:rsid w:val="00D54D43"/>
    <w:rsid w:val="00D55058"/>
    <w:rsid w:val="00D56084"/>
    <w:rsid w:val="00D5714A"/>
    <w:rsid w:val="00D576D5"/>
    <w:rsid w:val="00D60C3B"/>
    <w:rsid w:val="00D639C8"/>
    <w:rsid w:val="00D7112E"/>
    <w:rsid w:val="00D71CCD"/>
    <w:rsid w:val="00D73026"/>
    <w:rsid w:val="00D73563"/>
    <w:rsid w:val="00D74933"/>
    <w:rsid w:val="00D8084A"/>
    <w:rsid w:val="00D81B03"/>
    <w:rsid w:val="00D83676"/>
    <w:rsid w:val="00D852C7"/>
    <w:rsid w:val="00D919E8"/>
    <w:rsid w:val="00D92F3F"/>
    <w:rsid w:val="00D9345B"/>
    <w:rsid w:val="00D943E3"/>
    <w:rsid w:val="00D95FF6"/>
    <w:rsid w:val="00DA0BEA"/>
    <w:rsid w:val="00DA36B4"/>
    <w:rsid w:val="00DA54C7"/>
    <w:rsid w:val="00DA63E8"/>
    <w:rsid w:val="00DA6879"/>
    <w:rsid w:val="00DA773D"/>
    <w:rsid w:val="00DC0EB5"/>
    <w:rsid w:val="00DC5E23"/>
    <w:rsid w:val="00DC70DB"/>
    <w:rsid w:val="00DE0E37"/>
    <w:rsid w:val="00DE2927"/>
    <w:rsid w:val="00DE2A79"/>
    <w:rsid w:val="00DE3E9A"/>
    <w:rsid w:val="00DF35DA"/>
    <w:rsid w:val="00DF595E"/>
    <w:rsid w:val="00DF6B1B"/>
    <w:rsid w:val="00DF6D1B"/>
    <w:rsid w:val="00DF7BA5"/>
    <w:rsid w:val="00E00C51"/>
    <w:rsid w:val="00E01541"/>
    <w:rsid w:val="00E048E7"/>
    <w:rsid w:val="00E1250B"/>
    <w:rsid w:val="00E136C6"/>
    <w:rsid w:val="00E2117B"/>
    <w:rsid w:val="00E22815"/>
    <w:rsid w:val="00E22ABB"/>
    <w:rsid w:val="00E23946"/>
    <w:rsid w:val="00E25B32"/>
    <w:rsid w:val="00E272F1"/>
    <w:rsid w:val="00E30B49"/>
    <w:rsid w:val="00E32C9F"/>
    <w:rsid w:val="00E35178"/>
    <w:rsid w:val="00E415FE"/>
    <w:rsid w:val="00E42E65"/>
    <w:rsid w:val="00E50D7C"/>
    <w:rsid w:val="00E51F04"/>
    <w:rsid w:val="00E54703"/>
    <w:rsid w:val="00E5671E"/>
    <w:rsid w:val="00E6240F"/>
    <w:rsid w:val="00E71FA8"/>
    <w:rsid w:val="00E7790B"/>
    <w:rsid w:val="00E77DBD"/>
    <w:rsid w:val="00E82095"/>
    <w:rsid w:val="00E82C35"/>
    <w:rsid w:val="00E8476A"/>
    <w:rsid w:val="00E87461"/>
    <w:rsid w:val="00E91997"/>
    <w:rsid w:val="00E91E2B"/>
    <w:rsid w:val="00E921D3"/>
    <w:rsid w:val="00E94B3F"/>
    <w:rsid w:val="00E96476"/>
    <w:rsid w:val="00EA1BD5"/>
    <w:rsid w:val="00EA3B91"/>
    <w:rsid w:val="00EA747F"/>
    <w:rsid w:val="00EB199D"/>
    <w:rsid w:val="00EB5D0A"/>
    <w:rsid w:val="00EC0F53"/>
    <w:rsid w:val="00EC3D94"/>
    <w:rsid w:val="00EC403E"/>
    <w:rsid w:val="00EC4E53"/>
    <w:rsid w:val="00ED0537"/>
    <w:rsid w:val="00ED2324"/>
    <w:rsid w:val="00EE31CF"/>
    <w:rsid w:val="00EE5F83"/>
    <w:rsid w:val="00EF08A8"/>
    <w:rsid w:val="00EF271D"/>
    <w:rsid w:val="00EF5C12"/>
    <w:rsid w:val="00EF79E0"/>
    <w:rsid w:val="00F02F21"/>
    <w:rsid w:val="00F04C56"/>
    <w:rsid w:val="00F10357"/>
    <w:rsid w:val="00F12168"/>
    <w:rsid w:val="00F124D3"/>
    <w:rsid w:val="00F134D1"/>
    <w:rsid w:val="00F14F70"/>
    <w:rsid w:val="00F1675B"/>
    <w:rsid w:val="00F200BE"/>
    <w:rsid w:val="00F21734"/>
    <w:rsid w:val="00F24006"/>
    <w:rsid w:val="00F248FC"/>
    <w:rsid w:val="00F26461"/>
    <w:rsid w:val="00F26C26"/>
    <w:rsid w:val="00F32191"/>
    <w:rsid w:val="00F33DD9"/>
    <w:rsid w:val="00F34AEE"/>
    <w:rsid w:val="00F4124C"/>
    <w:rsid w:val="00F4348A"/>
    <w:rsid w:val="00F4466E"/>
    <w:rsid w:val="00F45D7C"/>
    <w:rsid w:val="00F462EE"/>
    <w:rsid w:val="00F537EB"/>
    <w:rsid w:val="00F61C17"/>
    <w:rsid w:val="00F63BD1"/>
    <w:rsid w:val="00F64A9D"/>
    <w:rsid w:val="00F655E9"/>
    <w:rsid w:val="00F66846"/>
    <w:rsid w:val="00F66FEA"/>
    <w:rsid w:val="00F756FA"/>
    <w:rsid w:val="00F776C0"/>
    <w:rsid w:val="00F778AC"/>
    <w:rsid w:val="00F90414"/>
    <w:rsid w:val="00F90777"/>
    <w:rsid w:val="00F90FB9"/>
    <w:rsid w:val="00F9469E"/>
    <w:rsid w:val="00F95EC2"/>
    <w:rsid w:val="00F96E4B"/>
    <w:rsid w:val="00F9734D"/>
    <w:rsid w:val="00FA25DE"/>
    <w:rsid w:val="00FA26B5"/>
    <w:rsid w:val="00FA4C04"/>
    <w:rsid w:val="00FA5E40"/>
    <w:rsid w:val="00FB1B2F"/>
    <w:rsid w:val="00FB1F27"/>
    <w:rsid w:val="00FB2429"/>
    <w:rsid w:val="00FB2641"/>
    <w:rsid w:val="00FB3B64"/>
    <w:rsid w:val="00FB7F1A"/>
    <w:rsid w:val="00FC66B6"/>
    <w:rsid w:val="00FC6BD6"/>
    <w:rsid w:val="00FD0835"/>
    <w:rsid w:val="00FD2198"/>
    <w:rsid w:val="00FD448B"/>
    <w:rsid w:val="00FD4AF0"/>
    <w:rsid w:val="00FD7D72"/>
    <w:rsid w:val="00FE17BC"/>
    <w:rsid w:val="00FE1CD0"/>
    <w:rsid w:val="00FE43E4"/>
    <w:rsid w:val="00FE58C9"/>
    <w:rsid w:val="00FE6258"/>
    <w:rsid w:val="00FF4DE3"/>
    <w:rsid w:val="00FF69DA"/>
    <w:rsid w:val="00FF76B9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40F9AD"/>
  <w15:chartTrackingRefBased/>
  <w15:docId w15:val="{F8ACF26C-601C-4439-8BE4-97394E26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058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 w:line="36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709"/>
        <w:tab w:val="left" w:pos="3600"/>
      </w:tabs>
      <w:spacing w:after="0" w:line="360" w:lineRule="auto"/>
      <w:ind w:left="709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Arial"/>
      <w:sz w:val="20"/>
      <w:szCs w:val="20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 w:line="360" w:lineRule="auto"/>
      <w:outlineLvl w:val="6"/>
    </w:pPr>
    <w:rPr>
      <w:rFonts w:ascii="Times New Roman" w:eastAsia="Times New Roman" w:hAnsi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 w:line="36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 w:line="360" w:lineRule="auto"/>
      <w:outlineLvl w:val="8"/>
    </w:pPr>
    <w:rPr>
      <w:rFonts w:ascii="Arial" w:eastAsia="Times New Roman" w:hAnsi="Arial" w:cs="Arial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/>
      <w:iCs/>
    </w:rPr>
  </w:style>
  <w:style w:type="character" w:customStyle="1" w:styleId="WW8Num1z1">
    <w:name w:val="WW8Num1z1"/>
    <w:rPr>
      <w:rFonts w:ascii="Calibri" w:eastAsia="Times New Roman" w:hAnsi="Calibri" w:cs="Tahoma" w:hint="default"/>
      <w:b w:val="0"/>
      <w:strike w:val="0"/>
      <w:dstrike w:val="0"/>
      <w:sz w:val="20"/>
      <w:szCs w:val="18"/>
      <w:shd w:val="clear" w:color="auto" w:fill="FFFFFF"/>
    </w:rPr>
  </w:style>
  <w:style w:type="character" w:customStyle="1" w:styleId="WW8Num1z2">
    <w:name w:val="WW8Num1z2"/>
    <w:rPr>
      <w:rFonts w:eastAsia="Times New Roman" w:cs="Times New Roman"/>
    </w:rPr>
  </w:style>
  <w:style w:type="character" w:customStyle="1" w:styleId="WW8Num1z3">
    <w:name w:val="WW8Num1z3"/>
    <w:rPr>
      <w:rFonts w:cs="Times New Roman"/>
      <w:b w:val="0"/>
      <w:bCs w:val="0"/>
      <w:i w:val="0"/>
      <w:iCs w:val="0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alibri" w:hAnsi="Calibri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Calibri" w:hAnsi="Calibri" w:cs="Calibri"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Lato" w:hAnsi="Lato" w:cs="Lato"/>
      <w:b w:val="0"/>
      <w:color w:val="auto"/>
      <w:sz w:val="24"/>
      <w:szCs w:val="24"/>
    </w:rPr>
  </w:style>
  <w:style w:type="character" w:customStyle="1" w:styleId="WW8Num4z1">
    <w:name w:val="WW8Num4z1"/>
    <w:rPr>
      <w:rFonts w:ascii="Calibri" w:eastAsia="Calibri" w:hAnsi="Calibri" w:cs="Calibri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b w:val="0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Lato" w:hAnsi="Lato" w:cs="Lato"/>
      <w:color w:val="auto"/>
      <w:kern w:val="2"/>
      <w:sz w:val="24"/>
      <w:szCs w:val="24"/>
    </w:rPr>
  </w:style>
  <w:style w:type="character" w:customStyle="1" w:styleId="WW8Num6z1">
    <w:name w:val="WW8Num6z1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7z0">
    <w:name w:val="WW8Num7z0"/>
    <w:rPr>
      <w:color w:val="auto"/>
    </w:rPr>
  </w:style>
  <w:style w:type="character" w:customStyle="1" w:styleId="WW8Num7z1">
    <w:name w:val="WW8Num7z1"/>
    <w:rPr>
      <w:rFonts w:hint="default"/>
    </w:rPr>
  </w:style>
  <w:style w:type="character" w:customStyle="1" w:styleId="WW8Num7z3">
    <w:name w:val="WW8Num7z3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8z0">
    <w:name w:val="WW8Num8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9z0">
    <w:name w:val="WW8Num9z0"/>
    <w:rPr>
      <w:rFonts w:ascii="Lato" w:hAnsi="Lato" w:cs="Times New Roman"/>
      <w:kern w:val="2"/>
      <w:sz w:val="24"/>
      <w:szCs w:val="24"/>
    </w:rPr>
  </w:style>
  <w:style w:type="character" w:customStyle="1" w:styleId="WW8Num9z1">
    <w:name w:val="WW8Num9z1"/>
    <w:rPr>
      <w:rFonts w:ascii="Lato" w:eastAsia="Times New Roman" w:hAnsi="Lato" w:cs="Tahoma" w:hint="default"/>
      <w:b w:val="0"/>
      <w:strike w:val="0"/>
      <w:dstrike w:val="0"/>
      <w:sz w:val="24"/>
      <w:szCs w:val="24"/>
    </w:rPr>
  </w:style>
  <w:style w:type="character" w:customStyle="1" w:styleId="WW8Num9z2">
    <w:name w:val="WW8Num9z2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cs="Times New Roman"/>
      <w:b w:val="0"/>
      <w:bCs w:val="0"/>
      <w:i w:val="0"/>
      <w:iCs w:val="0"/>
    </w:rPr>
  </w:style>
  <w:style w:type="character" w:customStyle="1" w:styleId="WW8Num10z0">
    <w:name w:val="WW8Num10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1z0">
    <w:name w:val="WW8Num11z0"/>
    <w:rPr>
      <w:rFonts w:ascii="Lato" w:hAnsi="Lato" w:cs="Times New Roman"/>
      <w:kern w:val="2"/>
      <w:sz w:val="24"/>
      <w:szCs w:val="24"/>
    </w:rPr>
  </w:style>
  <w:style w:type="character" w:customStyle="1" w:styleId="WW8Num11z1">
    <w:name w:val="WW8Num11z1"/>
    <w:rPr>
      <w:color w:val="00000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13z0">
    <w:name w:val="WW8Num13z0"/>
    <w:rPr>
      <w:rFonts w:ascii="Lato" w:hAnsi="Lato" w:cs="Lato"/>
      <w:b w:val="0"/>
      <w:bCs/>
      <w:color w:val="auto"/>
      <w:kern w:val="2"/>
      <w:sz w:val="24"/>
      <w:szCs w:val="24"/>
      <w:lang w:eastAsia="zh-C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Lato" w:eastAsia="Calibri" w:hAnsi="Lato" w:cs="Lato"/>
      <w:kern w:val="2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Lato" w:hAnsi="Lato" w:cs="Lato"/>
      <w:color w:val="auto"/>
      <w:kern w:val="2"/>
      <w:sz w:val="24"/>
      <w:szCs w:val="24"/>
    </w:rPr>
  </w:style>
  <w:style w:type="character" w:customStyle="1" w:styleId="WW8Num16z0">
    <w:name w:val="WW8Num16z0"/>
    <w:rPr>
      <w:rFonts w:ascii="Symbol" w:hAnsi="Symbol" w:cs="Times New Roman"/>
    </w:rPr>
  </w:style>
  <w:style w:type="character" w:customStyle="1" w:styleId="WW8Num17z0">
    <w:name w:val="WW8Num17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8z0">
    <w:name w:val="WW8Num18z0"/>
    <w:rPr>
      <w:rFonts w:ascii="Lato" w:hAnsi="Lato" w:cs="Times New Roman"/>
      <w:b w:val="0"/>
      <w:bCs/>
      <w:kern w:val="2"/>
      <w:sz w:val="24"/>
      <w:szCs w:val="24"/>
    </w:rPr>
  </w:style>
  <w:style w:type="character" w:customStyle="1" w:styleId="WW8Num18z1">
    <w:name w:val="WW8Num18z1"/>
    <w:rPr>
      <w:rFonts w:ascii="Lato" w:hAnsi="Lato" w:cs="Times New Roman"/>
      <w:kern w:val="2"/>
      <w:sz w:val="24"/>
      <w:szCs w:val="24"/>
    </w:rPr>
  </w:style>
  <w:style w:type="character" w:customStyle="1" w:styleId="WW8Num19z0">
    <w:name w:val="WW8Num19z0"/>
    <w:rPr>
      <w:rFonts w:ascii="Lato" w:hAnsi="Lato" w:cs="Times New Roman"/>
      <w:sz w:val="24"/>
      <w:szCs w:val="24"/>
    </w:rPr>
  </w:style>
  <w:style w:type="character" w:customStyle="1" w:styleId="WW8Num20z0">
    <w:name w:val="WW8Num20z0"/>
    <w:rPr>
      <w:rFonts w:ascii="Symbol" w:hAnsi="Symbol" w:cs="Times New Roman"/>
    </w:rPr>
  </w:style>
  <w:style w:type="character" w:customStyle="1" w:styleId="WW8Num21z0">
    <w:name w:val="WW8Num21z0"/>
    <w:rPr>
      <w:rFonts w:ascii="Lato" w:hAnsi="Lato" w:cs="Times New Roman"/>
      <w:i w:val="0"/>
      <w:sz w:val="24"/>
      <w:szCs w:val="24"/>
    </w:rPr>
  </w:style>
  <w:style w:type="character" w:customStyle="1" w:styleId="WW8Num22z0">
    <w:name w:val="WW8Num22z0"/>
    <w:rPr>
      <w:rFonts w:ascii="Lato" w:hAnsi="Lato" w:cs="Lato"/>
      <w:b w:val="0"/>
      <w:i w:val="0"/>
      <w:color w:val="00000A"/>
      <w:kern w:val="2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eastAsia="Times New Roman" w:hAnsi="Calibri" w:cs="Tahoma"/>
      <w:b w:val="0"/>
      <w:sz w:val="20"/>
      <w:szCs w:val="20"/>
      <w:lang w:val="en-US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Times New Roman" w:hAnsi="Calibri" w:cs="Tahoma"/>
      <w:b w:val="0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eastAsia="Times New Roman" w:hAnsi="Calibri" w:cs="Tahoma"/>
      <w:b w:val="0"/>
      <w:i w:val="0"/>
      <w:color w:val="auto"/>
      <w:sz w:val="20"/>
      <w:szCs w:val="20"/>
    </w:rPr>
  </w:style>
  <w:style w:type="character" w:customStyle="1" w:styleId="WW8Num25z1">
    <w:name w:val="WW8Num25z1"/>
    <w:rPr>
      <w:rFonts w:ascii="Calibri" w:hAnsi="Calibri" w:cs="Tahoma"/>
      <w:b w:val="0"/>
      <w:sz w:val="20"/>
      <w:szCs w:val="20"/>
      <w:lang w:val="sq-A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Lato" w:hAnsi="Lato" w:cs="Times New Roman"/>
      <w:b w:val="0"/>
      <w:bCs/>
      <w:kern w:val="2"/>
      <w:sz w:val="24"/>
      <w:szCs w:val="24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6z2">
    <w:name w:val="WW8Num26z2"/>
    <w:rPr>
      <w:rFonts w:ascii="Times New Roman" w:hAnsi="Times New Roman" w:cs="Times New Roman"/>
    </w:rPr>
  </w:style>
  <w:style w:type="character" w:customStyle="1" w:styleId="WW8Num26z4">
    <w:name w:val="WW8Num26z4"/>
    <w:rPr>
      <w:rFonts w:cs="Times New Roman"/>
      <w:b w:val="0"/>
    </w:rPr>
  </w:style>
  <w:style w:type="character" w:customStyle="1" w:styleId="WW8Num26z5">
    <w:name w:val="WW8Num26z5"/>
    <w:rPr>
      <w:rFonts w:ascii="Calibri" w:eastAsia="Times New Roman" w:hAnsi="Calibri" w:cs="Tahoma"/>
      <w:b w:val="0"/>
      <w:sz w:val="20"/>
      <w:szCs w:val="20"/>
      <w:lang w:val="sq-AL"/>
    </w:rPr>
  </w:style>
  <w:style w:type="character" w:customStyle="1" w:styleId="WW8Num27z0">
    <w:name w:val="WW8Num27z0"/>
    <w:rPr>
      <w:rFonts w:ascii="Calibri" w:eastAsia="Times New Roman" w:hAnsi="Calibri" w:cs="Tahoma" w:hint="default"/>
      <w:b w:val="0"/>
      <w:sz w:val="20"/>
      <w:szCs w:val="20"/>
    </w:rPr>
  </w:style>
  <w:style w:type="character" w:customStyle="1" w:styleId="WW8Num27z1">
    <w:name w:val="WW8Num27z1"/>
    <w:rPr>
      <w:rFonts w:hint="default"/>
    </w:rPr>
  </w:style>
  <w:style w:type="character" w:customStyle="1" w:styleId="WW8Num28z0">
    <w:name w:val="WW8Num28z0"/>
    <w:rPr>
      <w:rFonts w:ascii="Calibri" w:eastAsia="Times New Roman" w:hAnsi="Calibri" w:cs="Times New Roman"/>
      <w:b w:val="0"/>
      <w:i w:val="0"/>
      <w:color w:val="00000A"/>
      <w:sz w:val="20"/>
      <w:szCs w:val="20"/>
      <w:lang w:val="pl-PL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ascii="Calibri" w:eastAsia="Times New Roman" w:hAnsi="Calibri" w:cs="Tahoma"/>
    </w:rPr>
  </w:style>
  <w:style w:type="character" w:customStyle="1" w:styleId="WW8Num29z1">
    <w:name w:val="WW8Num29z1"/>
    <w:rPr>
      <w:rFonts w:ascii="Calibri" w:hAnsi="Calibri" w:cs="Tahoma"/>
      <w:sz w:val="20"/>
      <w:szCs w:val="20"/>
    </w:rPr>
  </w:style>
  <w:style w:type="character" w:customStyle="1" w:styleId="WW8Num29z2">
    <w:name w:val="WW8Num29z2"/>
    <w:rPr>
      <w:rFonts w:ascii="Times New Roman" w:hAnsi="Times New Roman" w:cs="Times New Roman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  <w:rPr>
      <w:rFonts w:ascii="Lato" w:eastAsia="Times New Roman" w:hAnsi="Lato" w:cs="Times New Roman"/>
      <w:bCs/>
      <w:kern w:val="2"/>
      <w:sz w:val="24"/>
      <w:szCs w:val="24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Times New Roman"/>
    </w:rPr>
  </w:style>
  <w:style w:type="character" w:customStyle="1" w:styleId="WW8Num31z2">
    <w:name w:val="WW8Num31z2"/>
  </w:style>
  <w:style w:type="character" w:customStyle="1" w:styleId="WW8Num31z3">
    <w:name w:val="WW8Num31z3"/>
    <w:rPr>
      <w:rFonts w:ascii="Lato" w:hAnsi="Lato" w:cs="Lato"/>
      <w:sz w:val="24"/>
      <w:szCs w:val="24"/>
    </w:rPr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Lato" w:hAnsi="Lato" w:cs="Times New Roman"/>
      <w:b w:val="0"/>
      <w:color w:val="auto"/>
      <w:sz w:val="24"/>
      <w:szCs w:val="24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Times New Roman" w:eastAsia="Times New Roman" w:hAnsi="Times New Roman" w:cs="Times New Roman"/>
      <w:b/>
      <w:bCs/>
    </w:rPr>
  </w:style>
  <w:style w:type="character" w:customStyle="1" w:styleId="WW8Num33z0">
    <w:name w:val="WW8Num33z0"/>
    <w:rPr>
      <w:rFonts w:ascii="Lato" w:hAnsi="Lato" w:cs="Times New Roman" w:hint="default"/>
      <w:b w:val="0"/>
      <w:bCs/>
      <w:kern w:val="2"/>
      <w:sz w:val="24"/>
      <w:szCs w:val="24"/>
    </w:rPr>
  </w:style>
  <w:style w:type="character" w:customStyle="1" w:styleId="WW8Num33z1">
    <w:name w:val="WW8Num33z1"/>
    <w:rPr>
      <w:rFonts w:ascii="Lato" w:eastAsia="Times New Roman" w:hAnsi="Lato" w:cs="Times New Roman" w:hint="default"/>
    </w:rPr>
  </w:style>
  <w:style w:type="character" w:customStyle="1" w:styleId="WW8Num33z2">
    <w:name w:val="WW8Num33z2"/>
    <w:rPr>
      <w:rFonts w:ascii="Symbol" w:hAnsi="Symbol" w:cs="Symbol" w:hint="default"/>
    </w:rPr>
  </w:style>
  <w:style w:type="character" w:customStyle="1" w:styleId="WW8Num34z0">
    <w:name w:val="WW8Num34z0"/>
    <w:rPr>
      <w:rFonts w:ascii="Lato" w:hAnsi="Lato" w:cs="Lato" w:hint="default"/>
      <w:b w:val="0"/>
      <w:color w:val="auto"/>
      <w:kern w:val="2"/>
    </w:rPr>
  </w:style>
  <w:style w:type="character" w:customStyle="1" w:styleId="WW8Num35z0">
    <w:name w:val="WW8Num35z0"/>
    <w:rPr>
      <w:rFonts w:ascii="Lato" w:hAnsi="Lato" w:cs="Lato" w:hint="default"/>
      <w:b w:val="0"/>
      <w:color w:val="auto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7z0">
    <w:name w:val="WW8Num37z0"/>
    <w:rPr>
      <w:rFonts w:ascii="Lato" w:hAnsi="Lato" w:cs="Times New Roman" w:hint="default"/>
      <w:strike w:val="0"/>
      <w:dstrike w:val="0"/>
      <w:color w:val="auto"/>
      <w:sz w:val="24"/>
      <w:szCs w:val="24"/>
    </w:rPr>
  </w:style>
  <w:style w:type="character" w:customStyle="1" w:styleId="WW8Num37z1">
    <w:name w:val="WW8Num37z1"/>
    <w:rPr>
      <w:rFonts w:hint="default"/>
      <w:b w:val="0"/>
    </w:rPr>
  </w:style>
  <w:style w:type="character" w:customStyle="1" w:styleId="WW8Num37z2">
    <w:name w:val="WW8Num37z2"/>
    <w:rPr>
      <w:rFonts w:cs="Times New Roman" w:hint="default"/>
    </w:rPr>
  </w:style>
  <w:style w:type="character" w:customStyle="1" w:styleId="WW8Num38z0">
    <w:name w:val="WW8Num38z0"/>
    <w:rPr>
      <w:rFonts w:ascii="Lato" w:hAnsi="Lato" w:cs="Lato" w:hint="default"/>
      <w:sz w:val="24"/>
      <w:szCs w:val="24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  <w:color w:val="auto"/>
    </w:rPr>
  </w:style>
  <w:style w:type="character" w:customStyle="1" w:styleId="WW8Num39z1">
    <w:name w:val="WW8Num39z1"/>
    <w:rPr>
      <w:rFonts w:ascii="Lato" w:hAnsi="Lato" w:cs="Lato" w:hint="default"/>
      <w:kern w:val="2"/>
      <w:sz w:val="24"/>
      <w:szCs w:val="24"/>
    </w:rPr>
  </w:style>
  <w:style w:type="character" w:customStyle="1" w:styleId="WW8Num40z0">
    <w:name w:val="WW8Num40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  <w:rPr>
      <w:rFonts w:cs="Times New Roman"/>
    </w:rPr>
  </w:style>
  <w:style w:type="character" w:customStyle="1" w:styleId="WW8Num41z0">
    <w:name w:val="WW8Num41z0"/>
    <w:rPr>
      <w:rFonts w:cs="Times New Roman"/>
    </w:rPr>
  </w:style>
  <w:style w:type="character" w:customStyle="1" w:styleId="WW8Num41z1">
    <w:name w:val="WW8Num41z1"/>
    <w:rPr>
      <w:rFonts w:ascii="Lato" w:hAnsi="Lato" w:cs="Times New Roman"/>
      <w:b w:val="0"/>
      <w:bCs w:val="0"/>
      <w:color w:val="auto"/>
      <w:sz w:val="24"/>
      <w:szCs w:val="24"/>
    </w:rPr>
  </w:style>
  <w:style w:type="character" w:customStyle="1" w:styleId="WW8Num41z2">
    <w:name w:val="WW8Num41z2"/>
  </w:style>
  <w:style w:type="character" w:customStyle="1" w:styleId="WW8Num41z3">
    <w:name w:val="WW8Num41z3"/>
    <w:rPr>
      <w:b w:val="0"/>
      <w:bCs w:val="0"/>
      <w:i w:val="0"/>
      <w:iCs w:val="0"/>
    </w:rPr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Lato" w:hAnsi="Lato" w:cs="Lato"/>
      <w:b w:val="0"/>
      <w:sz w:val="24"/>
      <w:szCs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  <w:rPr>
      <w:rFonts w:hint="default"/>
    </w:rPr>
  </w:style>
  <w:style w:type="character" w:customStyle="1" w:styleId="WW8Num44z0">
    <w:name w:val="WW8Num44z0"/>
    <w:rPr>
      <w:rFonts w:ascii="Lato" w:eastAsia="Times New Roman" w:hAnsi="Lato" w:cs="Times New Roman"/>
      <w:b w:val="0"/>
      <w:color w:val="auto"/>
    </w:rPr>
  </w:style>
  <w:style w:type="character" w:customStyle="1" w:styleId="WW8Num45z0">
    <w:name w:val="WW8Num45z0"/>
    <w:rPr>
      <w:rFonts w:cs="Times New Roman"/>
    </w:rPr>
  </w:style>
  <w:style w:type="character" w:customStyle="1" w:styleId="WW8Num45z1">
    <w:name w:val="WW8Num45z1"/>
    <w:rPr>
      <w:rFonts w:ascii="Lato" w:hAnsi="Lato" w:cs="Courier New" w:hint="default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cs="Times New Roman"/>
      <w:b w:val="0"/>
      <w:bCs w:val="0"/>
      <w:i w:val="0"/>
      <w:iCs w:val="0"/>
    </w:rPr>
  </w:style>
  <w:style w:type="character" w:customStyle="1" w:styleId="WW8Num46z0">
    <w:name w:val="WW8Num46z0"/>
    <w:rPr>
      <w:rFonts w:ascii="Lato" w:hAnsi="Lato" w:cs="Times New Roman" w:hint="default"/>
      <w:b w:val="0"/>
      <w:i/>
      <w:color w:val="auto"/>
      <w:kern w:val="2"/>
    </w:rPr>
  </w:style>
  <w:style w:type="character" w:customStyle="1" w:styleId="WW8Num47z0">
    <w:name w:val="WW8Num47z0"/>
    <w:rPr>
      <w:rFonts w:hint="default"/>
      <w:u w:val="single"/>
    </w:rPr>
  </w:style>
  <w:style w:type="character" w:customStyle="1" w:styleId="WW8Num47z1">
    <w:name w:val="WW8Num47z1"/>
    <w:rPr>
      <w:rFonts w:hint="default"/>
      <w:b w:val="0"/>
      <w:u w:val="none"/>
    </w:rPr>
  </w:style>
  <w:style w:type="character" w:customStyle="1" w:styleId="WW8Num48z0">
    <w:name w:val="WW8Num48z0"/>
    <w:rPr>
      <w:rFonts w:ascii="Lato" w:hAnsi="Lato" w:cs="Calibri" w:hint="default"/>
      <w:sz w:val="24"/>
      <w:szCs w:val="24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Lato" w:hAnsi="Lato" w:cs="Calibri" w:hint="default"/>
      <w:sz w:val="24"/>
      <w:szCs w:val="24"/>
    </w:rPr>
  </w:style>
  <w:style w:type="character" w:customStyle="1" w:styleId="WW8Num50z0">
    <w:name w:val="WW8Num50z0"/>
    <w:rPr>
      <w:rFonts w:ascii="Lato" w:hAnsi="Lato" w:cs="Calibri" w:hint="default"/>
      <w:sz w:val="24"/>
      <w:szCs w:val="24"/>
    </w:rPr>
  </w:style>
  <w:style w:type="character" w:customStyle="1" w:styleId="WW8Num51z0">
    <w:name w:val="WW8Num51z0"/>
    <w:rPr>
      <w:rFonts w:ascii="Lato" w:hAnsi="Lato" w:cs="Calibri" w:hint="default"/>
      <w:bCs/>
      <w:sz w:val="24"/>
      <w:szCs w:val="24"/>
    </w:rPr>
  </w:style>
  <w:style w:type="character" w:customStyle="1" w:styleId="WW8Num52z0">
    <w:name w:val="WW8Num52z0"/>
    <w:rPr>
      <w:rFonts w:ascii="Lato" w:hAnsi="Lato" w:cs="Lato" w:hint="default"/>
      <w:sz w:val="24"/>
      <w:szCs w:val="24"/>
    </w:rPr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Lato" w:eastAsia="Times New Roman" w:hAnsi="Lato" w:cs="Calibri" w:hint="default"/>
      <w:sz w:val="24"/>
      <w:szCs w:val="24"/>
      <w:lang w:eastAsia="pl-PL"/>
    </w:rPr>
  </w:style>
  <w:style w:type="character" w:customStyle="1" w:styleId="WW8Num55z0">
    <w:name w:val="WW8Num55z0"/>
    <w:rPr>
      <w:rFonts w:hint="default"/>
      <w:b/>
      <w:i w:val="0"/>
      <w:color w:val="auto"/>
    </w:rPr>
  </w:style>
  <w:style w:type="character" w:customStyle="1" w:styleId="WW8Num55z1">
    <w:name w:val="WW8Num55z1"/>
    <w:rPr>
      <w:rFonts w:ascii="Lato" w:eastAsia="Calibri" w:hAnsi="Lato" w:cs="Calibri" w:hint="default"/>
      <w:sz w:val="24"/>
      <w:szCs w:val="24"/>
    </w:rPr>
  </w:style>
  <w:style w:type="character" w:customStyle="1" w:styleId="WW8Num55z2">
    <w:name w:val="WW8Num55z2"/>
    <w:rPr>
      <w:rFonts w:hint="default"/>
    </w:rPr>
  </w:style>
  <w:style w:type="character" w:customStyle="1" w:styleId="WW8Num55z6">
    <w:name w:val="WW8Num55z6"/>
    <w:rPr>
      <w:rFonts w:ascii="Lato" w:eastAsia="Calibri" w:hAnsi="Lato" w:cs="Calibri" w:hint="default"/>
      <w:b w:val="0"/>
      <w:sz w:val="24"/>
      <w:szCs w:val="24"/>
    </w:rPr>
  </w:style>
  <w:style w:type="character" w:customStyle="1" w:styleId="WW8Num56z0">
    <w:name w:val="WW8Num56z0"/>
    <w:rPr>
      <w:rFonts w:ascii="Lato" w:hAnsi="Lato" w:cs="Calibri" w:hint="default"/>
      <w:b/>
      <w:bCs/>
      <w:i w:val="0"/>
      <w:color w:val="auto"/>
      <w:sz w:val="24"/>
      <w:szCs w:val="24"/>
    </w:rPr>
  </w:style>
  <w:style w:type="character" w:customStyle="1" w:styleId="WW8Num56z1">
    <w:name w:val="WW8Num56z1"/>
    <w:rPr>
      <w:rFonts w:ascii="Calibri" w:eastAsia="Calibri" w:hAnsi="Calibri" w:cs="Calibri" w:hint="default"/>
    </w:rPr>
  </w:style>
  <w:style w:type="character" w:customStyle="1" w:styleId="WW8Num56z2">
    <w:name w:val="WW8Num56z2"/>
    <w:rPr>
      <w:rFonts w:hint="default"/>
    </w:rPr>
  </w:style>
  <w:style w:type="character" w:customStyle="1" w:styleId="WW8Num56z6">
    <w:name w:val="WW8Num56z6"/>
    <w:rPr>
      <w:rFonts w:ascii="Lato" w:hAnsi="Lato" w:cs="Calibri" w:hint="default"/>
      <w:b w:val="0"/>
      <w:iCs/>
      <w:sz w:val="24"/>
      <w:szCs w:val="24"/>
    </w:rPr>
  </w:style>
  <w:style w:type="character" w:customStyle="1" w:styleId="WW8Num57z0">
    <w:name w:val="WW8Num57z0"/>
    <w:rPr>
      <w:rFonts w:ascii="Lato" w:eastAsia="Times New Roman" w:hAnsi="Lato" w:cs="Calibri" w:hint="default"/>
      <w:b w:val="0"/>
      <w:bCs/>
      <w:i w:val="0"/>
      <w:iCs/>
      <w:color w:val="auto"/>
      <w:spacing w:val="-2"/>
      <w:sz w:val="24"/>
      <w:szCs w:val="24"/>
      <w:lang w:eastAsia="pl-PL"/>
    </w:rPr>
  </w:style>
  <w:style w:type="character" w:customStyle="1" w:styleId="WW8Num57z1">
    <w:name w:val="WW8Num57z1"/>
    <w:rPr>
      <w:rFonts w:hint="default"/>
    </w:rPr>
  </w:style>
  <w:style w:type="character" w:customStyle="1" w:styleId="WW8Num57z2">
    <w:name w:val="WW8Num57z2"/>
    <w:rPr>
      <w:rFonts w:hint="default"/>
      <w:b w:val="0"/>
      <w:bCs/>
      <w:color w:val="auto"/>
    </w:rPr>
  </w:style>
  <w:style w:type="character" w:customStyle="1" w:styleId="WW8Num58z0">
    <w:name w:val="WW8Num58z0"/>
    <w:rPr>
      <w:rFonts w:hint="default"/>
    </w:rPr>
  </w:style>
  <w:style w:type="character" w:customStyle="1" w:styleId="WW8Num59z0">
    <w:name w:val="WW8Num59z0"/>
    <w:rPr>
      <w:rFonts w:ascii="Lato" w:eastAsia="Times New Roman" w:hAnsi="Lato" w:cs="Calibri"/>
      <w:b w:val="0"/>
      <w:sz w:val="24"/>
      <w:szCs w:val="24"/>
      <w:lang w:eastAsia="pl-PL"/>
    </w:rPr>
  </w:style>
  <w:style w:type="character" w:customStyle="1" w:styleId="WW8Num59z1">
    <w:name w:val="WW8Num59z1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WW8Num59z2">
    <w:name w:val="WW8Num59z2"/>
  </w:style>
  <w:style w:type="character" w:customStyle="1" w:styleId="WW8Num59z3">
    <w:name w:val="WW8Num59z3"/>
    <w:rPr>
      <w:rFonts w:ascii="Lato" w:hAnsi="Lato" w:cs="Calibri"/>
      <w:b w:val="0"/>
      <w:i w:val="0"/>
      <w:sz w:val="24"/>
      <w:szCs w:val="24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  <w:rPr>
      <w:rFonts w:ascii="Lato" w:eastAsia="Times New Roman" w:hAnsi="Lato" w:cs="Calibri"/>
      <w:sz w:val="24"/>
      <w:szCs w:val="24"/>
      <w:lang w:eastAsia="pl-PL"/>
    </w:rPr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Lato" w:hAnsi="Lato" w:cs="Lato"/>
      <w:sz w:val="24"/>
      <w:szCs w:val="24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Lato" w:hAnsi="Lato" w:cs="Calibri" w:hint="default"/>
      <w:sz w:val="24"/>
      <w:szCs w:val="24"/>
    </w:rPr>
  </w:style>
  <w:style w:type="character" w:customStyle="1" w:styleId="WW8Num62z0">
    <w:name w:val="WW8Num62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  <w:color w:val="auto"/>
    </w:rPr>
  </w:style>
  <w:style w:type="character" w:customStyle="1" w:styleId="WW8Num63z1">
    <w:name w:val="WW8Num63z1"/>
    <w:rPr>
      <w:rFonts w:ascii="Lato" w:eastAsia="Calibri" w:hAnsi="Lato" w:cs="Calibri" w:hint="default"/>
      <w:sz w:val="24"/>
      <w:szCs w:val="24"/>
    </w:rPr>
  </w:style>
  <w:style w:type="character" w:customStyle="1" w:styleId="WW8Num63z2">
    <w:name w:val="WW8Num63z2"/>
    <w:rPr>
      <w:rFonts w:hint="default"/>
    </w:rPr>
  </w:style>
  <w:style w:type="character" w:customStyle="1" w:styleId="WW8Num63z6">
    <w:name w:val="WW8Num63z6"/>
    <w:rPr>
      <w:rFonts w:hint="default"/>
      <w:b w:val="0"/>
    </w:rPr>
  </w:style>
  <w:style w:type="character" w:customStyle="1" w:styleId="WW8Num64z0">
    <w:name w:val="WW8Num64z0"/>
    <w:rPr>
      <w:rFonts w:ascii="Lato" w:hAnsi="Lato" w:cs="Calibri" w:hint="default"/>
      <w:sz w:val="24"/>
      <w:szCs w:val="24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6z0">
    <w:name w:val="WW8Num66z0"/>
    <w:rPr>
      <w:rFonts w:cs="Times New Roman" w:hint="default"/>
    </w:rPr>
  </w:style>
  <w:style w:type="character" w:customStyle="1" w:styleId="WW8Num66z1">
    <w:name w:val="WW8Num66z1"/>
    <w:rPr>
      <w:rFonts w:ascii="Calibri" w:eastAsia="Times New Roman" w:hAnsi="Calibri" w:cs="Tahoma" w:hint="default"/>
      <w:b w:val="0"/>
      <w:strike w:val="0"/>
      <w:dstrike w:val="0"/>
      <w:sz w:val="20"/>
      <w:szCs w:val="18"/>
    </w:rPr>
  </w:style>
  <w:style w:type="character" w:customStyle="1" w:styleId="WW8Num66z2">
    <w:name w:val="WW8Num66z2"/>
    <w:rPr>
      <w:rFonts w:ascii="Times New Roman" w:eastAsia="Times New Roman" w:hAnsi="Times New Roman" w:cs="Times New Roman" w:hint="default"/>
    </w:rPr>
  </w:style>
  <w:style w:type="character" w:customStyle="1" w:styleId="WW8Num66z3">
    <w:name w:val="WW8Num66z3"/>
    <w:rPr>
      <w:rFonts w:cs="Times New Roman" w:hint="default"/>
      <w:b w:val="0"/>
      <w:bCs w:val="0"/>
      <w:i w:val="0"/>
      <w:iCs w:val="0"/>
    </w:rPr>
  </w:style>
  <w:style w:type="character" w:customStyle="1" w:styleId="WW8Num67z0">
    <w:name w:val="WW8Num67z0"/>
    <w:rPr>
      <w:rFonts w:ascii="Lato" w:hAnsi="Lato" w:cs="Calibri" w:hint="default"/>
      <w:color w:val="auto"/>
      <w:sz w:val="24"/>
      <w:szCs w:val="24"/>
    </w:rPr>
  </w:style>
  <w:style w:type="character" w:customStyle="1" w:styleId="WW8Num67z1">
    <w:name w:val="WW8Num67z1"/>
    <w:rPr>
      <w:rFonts w:cs="Times New Roman" w:hint="default"/>
      <w:sz w:val="24"/>
      <w:szCs w:val="24"/>
    </w:rPr>
  </w:style>
  <w:style w:type="character" w:customStyle="1" w:styleId="WW8Num67z2">
    <w:name w:val="WW8Num67z2"/>
    <w:rPr>
      <w:rFonts w:cs="Times New Roman" w:hint="default"/>
    </w:rPr>
  </w:style>
  <w:style w:type="character" w:customStyle="1" w:styleId="WW8Num68z0">
    <w:name w:val="WW8Num68z0"/>
    <w:rPr>
      <w:rFonts w:ascii="Lato" w:hAnsi="Lato" w:cs="Calibri" w:hint="default"/>
      <w:b w:val="0"/>
      <w:i w:val="0"/>
      <w:color w:val="auto"/>
      <w:sz w:val="24"/>
      <w:szCs w:val="24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  <w:rPr>
      <w:rFonts w:ascii="Lato" w:eastAsia="Times New Roman" w:hAnsi="Lato" w:cs="Calibri"/>
      <w:sz w:val="24"/>
      <w:szCs w:val="24"/>
      <w:lang w:eastAsia="pl-PL"/>
    </w:rPr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  <w:rPr>
      <w:rFonts w:ascii="Lato" w:hAnsi="Lato" w:cs="Calibri"/>
      <w:iCs/>
      <w:sz w:val="24"/>
      <w:szCs w:val="24"/>
      <w:lang w:val="pl-PL"/>
    </w:rPr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hint="default"/>
    </w:rPr>
  </w:style>
  <w:style w:type="character" w:customStyle="1" w:styleId="WW8Num70z0">
    <w:name w:val="WW8Num70z0"/>
    <w:rPr>
      <w:rFonts w:ascii="Lato" w:hAnsi="Lato" w:cs="Calibri" w:hint="default"/>
      <w:sz w:val="24"/>
      <w:szCs w:val="24"/>
    </w:rPr>
  </w:style>
  <w:style w:type="character" w:customStyle="1" w:styleId="WW8Num71z0">
    <w:name w:val="WW8Num71z0"/>
    <w:rPr>
      <w:rFonts w:ascii="Lato" w:hAnsi="Lato" w:cs="Calibri" w:hint="default"/>
      <w:b w:val="0"/>
      <w:i w:val="0"/>
      <w:iCs/>
      <w:sz w:val="24"/>
      <w:szCs w:val="24"/>
      <w:lang w:eastAsia="pl-PL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73z0">
    <w:name w:val="WW8Num73z0"/>
    <w:rPr>
      <w:rFonts w:ascii="Lato" w:hAnsi="Lato" w:cs="Calibri" w:hint="default"/>
      <w:sz w:val="24"/>
      <w:szCs w:val="24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Lato" w:hAnsi="Lato" w:cs="Lato"/>
      <w:b w:val="0"/>
      <w:bCs w:val="0"/>
      <w:i w:val="0"/>
      <w:iCs w:val="0"/>
      <w:sz w:val="24"/>
      <w:szCs w:val="24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hint="default"/>
      <w:b/>
    </w:rPr>
  </w:style>
  <w:style w:type="character" w:customStyle="1" w:styleId="WW8Num76z1">
    <w:name w:val="WW8Num76z1"/>
    <w:rPr>
      <w:rFonts w:ascii="Lato" w:hAnsi="Lato" w:cs="Calibri" w:hint="default"/>
      <w:b w:val="0"/>
      <w:bCs/>
      <w:sz w:val="24"/>
      <w:szCs w:val="24"/>
    </w:rPr>
  </w:style>
  <w:style w:type="character" w:customStyle="1" w:styleId="WW8Num77z0">
    <w:name w:val="WW8Num77z0"/>
    <w:rPr>
      <w:rFonts w:hint="default"/>
    </w:rPr>
  </w:style>
  <w:style w:type="character" w:customStyle="1" w:styleId="WW8Num78z0">
    <w:name w:val="WW8Num78z0"/>
    <w:rPr>
      <w:rFonts w:ascii="Lato" w:hAnsi="Lato" w:cs="Calibri" w:hint="default"/>
      <w:sz w:val="24"/>
      <w:szCs w:val="24"/>
    </w:rPr>
  </w:style>
  <w:style w:type="character" w:customStyle="1" w:styleId="WW8Num79z0">
    <w:name w:val="WW8Num79z0"/>
    <w:rPr>
      <w:rFonts w:hint="default"/>
      <w:b/>
      <w:i w:val="0"/>
      <w:color w:val="auto"/>
    </w:rPr>
  </w:style>
  <w:style w:type="character" w:customStyle="1" w:styleId="WW8Num79z1">
    <w:name w:val="WW8Num79z1"/>
    <w:rPr>
      <w:rFonts w:ascii="Lato" w:eastAsia="Calibri" w:hAnsi="Lato" w:cs="Calibri" w:hint="default"/>
      <w:sz w:val="24"/>
      <w:szCs w:val="24"/>
    </w:rPr>
  </w:style>
  <w:style w:type="character" w:customStyle="1" w:styleId="WW8Num79z2">
    <w:name w:val="WW8Num79z2"/>
    <w:rPr>
      <w:rFonts w:hint="default"/>
    </w:rPr>
  </w:style>
  <w:style w:type="character" w:customStyle="1" w:styleId="WW8Num79z6">
    <w:name w:val="WW8Num79z6"/>
    <w:rPr>
      <w:rFonts w:hint="default"/>
      <w:b w:val="0"/>
    </w:rPr>
  </w:style>
  <w:style w:type="character" w:customStyle="1" w:styleId="WW8Num80z0">
    <w:name w:val="WW8Num80z0"/>
    <w:rPr>
      <w:rFonts w:cs="Times New Roman" w:hint="default"/>
      <w:b w:val="0"/>
    </w:rPr>
  </w:style>
  <w:style w:type="character" w:customStyle="1" w:styleId="WW8Num80z1">
    <w:name w:val="WW8Num80z1"/>
    <w:rPr>
      <w:rFonts w:hint="default"/>
    </w:rPr>
  </w:style>
  <w:style w:type="character" w:customStyle="1" w:styleId="WW8Num80z2">
    <w:name w:val="WW8Num80z2"/>
    <w:rPr>
      <w:rFonts w:cs="Times New Roman" w:hint="default"/>
    </w:rPr>
  </w:style>
  <w:style w:type="character" w:customStyle="1" w:styleId="WW8Num81z0">
    <w:name w:val="WW8Num81z0"/>
    <w:rPr>
      <w:rFonts w:hint="default"/>
    </w:rPr>
  </w:style>
  <w:style w:type="character" w:customStyle="1" w:styleId="WW8Num81z3">
    <w:name w:val="WW8Num81z3"/>
    <w:rPr>
      <w:rFonts w:ascii="Lato" w:eastAsia="Calibri" w:hAnsi="Lato" w:cs="Times New Roman"/>
      <w:i w:val="0"/>
      <w:iCs/>
      <w:sz w:val="24"/>
      <w:szCs w:val="24"/>
    </w:rPr>
  </w:style>
  <w:style w:type="character" w:customStyle="1" w:styleId="WW8Num82z0">
    <w:name w:val="WW8Num82z0"/>
    <w:rPr>
      <w:rFonts w:ascii="Lato" w:hAnsi="Lato" w:cs="Calibri" w:hint="default"/>
      <w:sz w:val="24"/>
      <w:szCs w:val="24"/>
    </w:rPr>
  </w:style>
  <w:style w:type="character" w:customStyle="1" w:styleId="WW8Num83z0">
    <w:name w:val="WW8Num83z0"/>
    <w:rPr>
      <w:rFonts w:ascii="Lato" w:hAnsi="Lato" w:cs="Calibri"/>
      <w:spacing w:val="-4"/>
      <w:sz w:val="24"/>
      <w:szCs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5z0">
    <w:name w:val="WW8Num85z0"/>
    <w:rPr>
      <w:rFonts w:ascii="Lato" w:hAnsi="Lato" w:cs="Lato" w:hint="default"/>
      <w:sz w:val="24"/>
      <w:szCs w:val="24"/>
    </w:rPr>
  </w:style>
  <w:style w:type="character" w:customStyle="1" w:styleId="WW8Num86z0">
    <w:name w:val="WW8Num86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86z1">
    <w:name w:val="WW8Num86z1"/>
    <w:rPr>
      <w:rFonts w:ascii="Lato" w:hAnsi="Lato" w:cs="Calibri" w:hint="default"/>
      <w:sz w:val="24"/>
      <w:szCs w:val="24"/>
    </w:rPr>
  </w:style>
  <w:style w:type="character" w:customStyle="1" w:styleId="WW8Num87z0">
    <w:name w:val="WW8Num87z0"/>
    <w:rPr>
      <w:rFonts w:hint="default"/>
    </w:rPr>
  </w:style>
  <w:style w:type="character" w:customStyle="1" w:styleId="WW8Num88z0">
    <w:name w:val="WW8Num88z0"/>
    <w:rPr>
      <w:rFonts w:cs="Times New Roman" w:hint="default"/>
      <w:b w:val="0"/>
    </w:rPr>
  </w:style>
  <w:style w:type="character" w:customStyle="1" w:styleId="WW8Num88z1">
    <w:name w:val="WW8Num88z1"/>
    <w:rPr>
      <w:rFonts w:ascii="Calibri" w:eastAsia="Times New Roman" w:hAnsi="Calibri" w:cs="Calibri" w:hint="default"/>
    </w:rPr>
  </w:style>
  <w:style w:type="character" w:customStyle="1" w:styleId="WW8Num88z2">
    <w:name w:val="WW8Num88z2"/>
    <w:rPr>
      <w:rFonts w:cs="Times New Roman" w:hint="default"/>
    </w:rPr>
  </w:style>
  <w:style w:type="character" w:customStyle="1" w:styleId="WW8Num89z0">
    <w:name w:val="WW8Num89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90z0">
    <w:name w:val="WW8Num90z0"/>
    <w:rPr>
      <w:rFonts w:cs="Times New Roman"/>
    </w:rPr>
  </w:style>
  <w:style w:type="character" w:customStyle="1" w:styleId="WW8Num91z0">
    <w:name w:val="WW8Num91z0"/>
    <w:rPr>
      <w:rFonts w:hint="default"/>
      <w:b/>
      <w:i w:val="0"/>
      <w:color w:val="auto"/>
    </w:rPr>
  </w:style>
  <w:style w:type="character" w:customStyle="1" w:styleId="WW8Num91z1">
    <w:name w:val="WW8Num91z1"/>
    <w:rPr>
      <w:rFonts w:ascii="Calibri" w:eastAsia="Calibri" w:hAnsi="Calibri" w:cs="Calibri" w:hint="default"/>
    </w:rPr>
  </w:style>
  <w:style w:type="character" w:customStyle="1" w:styleId="WW8Num91z2">
    <w:name w:val="WW8Num91z2"/>
    <w:rPr>
      <w:rFonts w:hint="default"/>
    </w:rPr>
  </w:style>
  <w:style w:type="character" w:customStyle="1" w:styleId="WW8Num91z6">
    <w:name w:val="WW8Num91z6"/>
    <w:rPr>
      <w:rFonts w:ascii="Lato" w:hAnsi="Lato" w:cs="Calibri" w:hint="default"/>
      <w:b w:val="0"/>
      <w:sz w:val="24"/>
      <w:szCs w:val="24"/>
    </w:rPr>
  </w:style>
  <w:style w:type="character" w:customStyle="1" w:styleId="WW8Num92z0">
    <w:name w:val="WW8Num92z0"/>
    <w:rPr>
      <w:rFonts w:ascii="Lato" w:hAnsi="Lato" w:cs="Calibri" w:hint="default"/>
      <w:b/>
      <w:bCs/>
      <w:i w:val="0"/>
      <w:color w:val="auto"/>
      <w:sz w:val="24"/>
      <w:szCs w:val="24"/>
    </w:rPr>
  </w:style>
  <w:style w:type="character" w:customStyle="1" w:styleId="WW8Num92z1">
    <w:name w:val="WW8Num92z1"/>
    <w:rPr>
      <w:rFonts w:ascii="Calibri" w:eastAsia="Calibri" w:hAnsi="Calibri" w:cs="Calibri" w:hint="default"/>
    </w:rPr>
  </w:style>
  <w:style w:type="character" w:customStyle="1" w:styleId="WW8Num92z2">
    <w:name w:val="WW8Num92z2"/>
    <w:rPr>
      <w:rFonts w:hint="default"/>
    </w:rPr>
  </w:style>
  <w:style w:type="character" w:customStyle="1" w:styleId="WW8Num92z6">
    <w:name w:val="WW8Num92z6"/>
    <w:rPr>
      <w:rFonts w:ascii="Lato" w:eastAsia="Times New Roman" w:hAnsi="Lato" w:cs="Calibri" w:hint="default"/>
      <w:b w:val="0"/>
      <w:bCs/>
      <w:sz w:val="24"/>
      <w:szCs w:val="24"/>
      <w:lang w:eastAsia="pl-PL"/>
    </w:rPr>
  </w:style>
  <w:style w:type="character" w:customStyle="1" w:styleId="WW8Num93z0">
    <w:name w:val="WW8Num93z0"/>
    <w:rPr>
      <w:b w:val="0"/>
      <w:i w:val="0"/>
      <w:strike w:val="0"/>
      <w:dstrike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cs="Times New Roman" w:hint="default"/>
      <w:b w:val="0"/>
    </w:rPr>
  </w:style>
  <w:style w:type="character" w:customStyle="1" w:styleId="WW8Num94z1">
    <w:name w:val="WW8Num94z1"/>
    <w:rPr>
      <w:rFonts w:hint="default"/>
    </w:rPr>
  </w:style>
  <w:style w:type="character" w:customStyle="1" w:styleId="WW8Num94z2">
    <w:name w:val="WW8Num94z2"/>
    <w:rPr>
      <w:rFonts w:cs="Times New Roman" w:hint="default"/>
    </w:rPr>
  </w:style>
  <w:style w:type="character" w:customStyle="1" w:styleId="WW8Num95z0">
    <w:name w:val="WW8Num95z0"/>
    <w:rPr>
      <w:rFonts w:ascii="Lato" w:hAnsi="Lato" w:cs="Calibri" w:hint="default"/>
      <w:sz w:val="24"/>
      <w:szCs w:val="24"/>
    </w:rPr>
  </w:style>
  <w:style w:type="character" w:customStyle="1" w:styleId="WW8Num96z0">
    <w:name w:val="WW8Num96z0"/>
    <w:rPr>
      <w:rFonts w:ascii="Lato" w:hAnsi="Lato" w:cs="Lato"/>
      <w:iCs/>
      <w:sz w:val="24"/>
      <w:szCs w:val="24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</w:rPr>
  </w:style>
  <w:style w:type="character" w:customStyle="1" w:styleId="WW8Num98z0">
    <w:name w:val="WW8Num98z0"/>
    <w:rPr>
      <w:rFonts w:ascii="Symbol" w:hAnsi="Symbol" w:cs="Symbol" w:hint="default"/>
    </w:rPr>
  </w:style>
  <w:style w:type="character" w:customStyle="1" w:styleId="WW8Num98z1">
    <w:name w:val="WW8Num98z1"/>
    <w:rPr>
      <w:rFonts w:ascii="Courier New" w:hAnsi="Courier New" w:cs="Courier New" w:hint="default"/>
    </w:rPr>
  </w:style>
  <w:style w:type="character" w:customStyle="1" w:styleId="WW8Num98z2">
    <w:name w:val="WW8Num98z2"/>
    <w:rPr>
      <w:rFonts w:ascii="Wingdings" w:hAnsi="Wingdings" w:cs="Wingdings" w:hint="default"/>
    </w:rPr>
  </w:style>
  <w:style w:type="character" w:customStyle="1" w:styleId="WW8Num99z0">
    <w:name w:val="WW8Num99z0"/>
    <w:rPr>
      <w:rFonts w:ascii="Lato" w:hAnsi="Lato" w:cs="Calibri" w:hint="default"/>
      <w:sz w:val="24"/>
      <w:szCs w:val="24"/>
    </w:rPr>
  </w:style>
  <w:style w:type="character" w:customStyle="1" w:styleId="WW8Num100z0">
    <w:name w:val="WW8Num100z0"/>
    <w:rPr>
      <w:rFonts w:hint="default"/>
    </w:rPr>
  </w:style>
  <w:style w:type="character" w:customStyle="1" w:styleId="WW8Num100z1">
    <w:name w:val="WW8Num100z1"/>
    <w:rPr>
      <w:rFonts w:ascii="Lato" w:hAnsi="Lato" w:cs="Calibri" w:hint="default"/>
      <w:sz w:val="24"/>
      <w:szCs w:val="24"/>
    </w:rPr>
  </w:style>
  <w:style w:type="character" w:customStyle="1" w:styleId="WW8Num101z0">
    <w:name w:val="WW8Num101z0"/>
    <w:rPr>
      <w:rFonts w:ascii="Lato" w:eastAsia="Calibri" w:hAnsi="Lato" w:cs="Calibri" w:hint="default"/>
      <w:i w:val="0"/>
      <w:iCs w:val="0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Lato" w:hAnsi="Lato" w:cs="Calibri" w:hint="default"/>
      <w:b w:val="0"/>
      <w:bCs/>
      <w:i w:val="0"/>
      <w:iCs/>
      <w:color w:val="auto"/>
      <w:sz w:val="24"/>
      <w:szCs w:val="24"/>
      <w:lang w:eastAsia="pl-PL"/>
    </w:rPr>
  </w:style>
  <w:style w:type="character" w:customStyle="1" w:styleId="WW8Num102z1">
    <w:name w:val="WW8Num102z1"/>
    <w:rPr>
      <w:rFonts w:hint="default"/>
      <w:b/>
    </w:rPr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Lato" w:hAnsi="Lato" w:cs="Calibri" w:hint="default"/>
      <w:sz w:val="24"/>
      <w:szCs w:val="24"/>
    </w:rPr>
  </w:style>
  <w:style w:type="character" w:customStyle="1" w:styleId="WW8Num105z0">
    <w:name w:val="WW8Num105z0"/>
    <w:rPr>
      <w:rFonts w:hint="default"/>
    </w:rPr>
  </w:style>
  <w:style w:type="character" w:customStyle="1" w:styleId="WW8Num105z2">
    <w:name w:val="WW8Num105z2"/>
    <w:rPr>
      <w:rFonts w:hint="default"/>
      <w:color w:val="auto"/>
    </w:rPr>
  </w:style>
  <w:style w:type="character" w:customStyle="1" w:styleId="WW8Num106z0">
    <w:name w:val="WW8Num106z0"/>
  </w:style>
  <w:style w:type="character" w:customStyle="1" w:styleId="WW8Num107z0">
    <w:name w:val="WW8Num107z0"/>
    <w:rPr>
      <w:rFonts w:ascii="Lato" w:hAnsi="Lato" w:cs="Lato"/>
      <w:iCs/>
      <w:sz w:val="24"/>
      <w:szCs w:val="24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Lato" w:hAnsi="Lato" w:cs="Lato"/>
      <w:b w:val="0"/>
      <w:color w:val="auto"/>
      <w:kern w:val="2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hint="default"/>
    </w:rPr>
  </w:style>
  <w:style w:type="character" w:customStyle="1" w:styleId="WW8Num110z0">
    <w:name w:val="WW8Num110z0"/>
    <w:rPr>
      <w:rFonts w:ascii="Lato" w:hAnsi="Lato" w:cs="Calibri" w:hint="default"/>
      <w:sz w:val="24"/>
      <w:szCs w:val="24"/>
    </w:rPr>
  </w:style>
  <w:style w:type="character" w:customStyle="1" w:styleId="WW8Num111z0">
    <w:name w:val="WW8Num111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112z0">
    <w:name w:val="WW8Num112z0"/>
    <w:rPr>
      <w:rFonts w:ascii="Lato" w:hAnsi="Lato" w:cs="Lato"/>
      <w:sz w:val="24"/>
      <w:szCs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hint="default"/>
      <w:b/>
    </w:rPr>
  </w:style>
  <w:style w:type="character" w:customStyle="1" w:styleId="WW8Num114z1">
    <w:name w:val="WW8Num114z1"/>
    <w:rPr>
      <w:rFonts w:ascii="Lato" w:hAnsi="Lato" w:cs="Calibri"/>
      <w:color w:val="auto"/>
      <w:sz w:val="24"/>
      <w:szCs w:val="24"/>
    </w:rPr>
  </w:style>
  <w:style w:type="character" w:customStyle="1" w:styleId="WW8Num114z2">
    <w:name w:val="WW8Num114z2"/>
    <w:rPr>
      <w:rFonts w:hint="default"/>
    </w:rPr>
  </w:style>
  <w:style w:type="character" w:customStyle="1" w:styleId="WW8Num114z3">
    <w:name w:val="WW8Num114z3"/>
  </w:style>
  <w:style w:type="character" w:customStyle="1" w:styleId="WW8Num114z4">
    <w:name w:val="WW8Num114z4"/>
    <w:rPr>
      <w:rFonts w:hint="default"/>
      <w:color w:val="FF0000"/>
    </w:rPr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hint="default"/>
    </w:rPr>
  </w:style>
  <w:style w:type="character" w:customStyle="1" w:styleId="WW8Num116z0">
    <w:name w:val="WW8Num116z0"/>
    <w:rPr>
      <w:rFonts w:ascii="Lato" w:hAnsi="Lato" w:cs="Calibri" w:hint="default"/>
      <w:sz w:val="24"/>
      <w:szCs w:val="24"/>
    </w:rPr>
  </w:style>
  <w:style w:type="character" w:customStyle="1" w:styleId="WW8Num116z2">
    <w:name w:val="WW8Num116z2"/>
    <w:rPr>
      <w:rFonts w:ascii="Lato" w:hAnsi="Lato" w:cs="Calibri" w:hint="default"/>
      <w:sz w:val="24"/>
      <w:szCs w:val="24"/>
    </w:rPr>
  </w:style>
  <w:style w:type="character" w:customStyle="1" w:styleId="WW8Num117z0">
    <w:name w:val="WW8Num117z0"/>
    <w:rPr>
      <w:rFonts w:ascii="Lato" w:hAnsi="Lato" w:cs="Times New Roman" w:hint="default"/>
      <w:sz w:val="24"/>
      <w:szCs w:val="24"/>
      <w:lang w:eastAsia="pl-PL"/>
    </w:rPr>
  </w:style>
  <w:style w:type="character" w:customStyle="1" w:styleId="WW8Num117z2">
    <w:name w:val="WW8Num117z2"/>
    <w:rPr>
      <w:rFonts w:ascii="Lato" w:eastAsia="Times New Roman" w:hAnsi="Lato" w:cs="Times New Roman" w:hint="default"/>
      <w:b w:val="0"/>
      <w:bCs/>
      <w:i w:val="0"/>
      <w:sz w:val="24"/>
      <w:szCs w:val="24"/>
      <w:lang w:val="pt-BR" w:eastAsia="pl-PL"/>
    </w:rPr>
  </w:style>
  <w:style w:type="character" w:customStyle="1" w:styleId="WW8Num118z0">
    <w:name w:val="WW8Num118z0"/>
    <w:rPr>
      <w:rFonts w:ascii="Lato" w:eastAsia="Times New Roman" w:hAnsi="Lato" w:cs="Calibri" w:hint="default"/>
      <w:sz w:val="24"/>
      <w:szCs w:val="24"/>
      <w:lang w:eastAsia="pl-PL"/>
    </w:rPr>
  </w:style>
  <w:style w:type="character" w:customStyle="1" w:styleId="WW8Num119z0">
    <w:name w:val="WW8Num119z0"/>
    <w:rPr>
      <w:rFonts w:hint="default"/>
      <w:b/>
      <w:i w:val="0"/>
      <w:color w:val="auto"/>
    </w:rPr>
  </w:style>
  <w:style w:type="character" w:customStyle="1" w:styleId="WW8Num119z1">
    <w:name w:val="WW8Num119z1"/>
    <w:rPr>
      <w:rFonts w:ascii="Calibri" w:eastAsia="Calibri" w:hAnsi="Calibri" w:cs="Calibri" w:hint="default"/>
    </w:rPr>
  </w:style>
  <w:style w:type="character" w:customStyle="1" w:styleId="WW8Num119z2">
    <w:name w:val="WW8Num119z2"/>
    <w:rPr>
      <w:rFonts w:hint="default"/>
    </w:rPr>
  </w:style>
  <w:style w:type="character" w:customStyle="1" w:styleId="WW8Num119z6">
    <w:name w:val="WW8Num119z6"/>
    <w:rPr>
      <w:rFonts w:ascii="Lato" w:hAnsi="Lato" w:cs="Calibri" w:hint="default"/>
      <w:b w:val="0"/>
      <w:sz w:val="24"/>
      <w:szCs w:val="24"/>
    </w:rPr>
  </w:style>
  <w:style w:type="character" w:customStyle="1" w:styleId="WW8Num120z0">
    <w:name w:val="WW8Num120z0"/>
    <w:rPr>
      <w:b w:val="0"/>
    </w:rPr>
  </w:style>
  <w:style w:type="character" w:customStyle="1" w:styleId="WW8Num120z1">
    <w:name w:val="WW8Num120z1"/>
    <w:rPr>
      <w:rFonts w:hint="default"/>
    </w:rPr>
  </w:style>
  <w:style w:type="character" w:customStyle="1" w:styleId="WW8Num121z0">
    <w:name w:val="WW8Num121z0"/>
    <w:rPr>
      <w:rFonts w:ascii="Lato" w:hAnsi="Lato" w:cs="Lato"/>
      <w:kern w:val="2"/>
      <w:sz w:val="24"/>
      <w:szCs w:val="24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hint="default"/>
      <w:b/>
      <w:i w:val="0"/>
      <w:color w:val="auto"/>
    </w:rPr>
  </w:style>
  <w:style w:type="character" w:customStyle="1" w:styleId="WW8Num122z1">
    <w:name w:val="WW8Num122z1"/>
    <w:rPr>
      <w:rFonts w:ascii="Calibri" w:eastAsia="Calibri" w:hAnsi="Calibri" w:cs="Calibri" w:hint="default"/>
    </w:rPr>
  </w:style>
  <w:style w:type="character" w:customStyle="1" w:styleId="WW8Num122z2">
    <w:name w:val="WW8Num122z2"/>
    <w:rPr>
      <w:rFonts w:hint="default"/>
    </w:rPr>
  </w:style>
  <w:style w:type="character" w:customStyle="1" w:styleId="WW8Num122z6">
    <w:name w:val="WW8Num122z6"/>
    <w:rPr>
      <w:rFonts w:ascii="Lato" w:hAnsi="Lato" w:cs="Calibri" w:hint="default"/>
      <w:b w:val="0"/>
      <w:sz w:val="24"/>
      <w:szCs w:val="24"/>
    </w:rPr>
  </w:style>
  <w:style w:type="character" w:customStyle="1" w:styleId="WW8Num123z0">
    <w:name w:val="WW8Num123z0"/>
    <w:rPr>
      <w:rFonts w:ascii="Lato" w:hAnsi="Lato" w:cs="Calibri" w:hint="default"/>
      <w:sz w:val="24"/>
      <w:szCs w:val="24"/>
    </w:rPr>
  </w:style>
  <w:style w:type="character" w:customStyle="1" w:styleId="WW8Num124z0">
    <w:name w:val="WW8Num124z0"/>
    <w:rPr>
      <w:rFonts w:ascii="Lato" w:eastAsia="Times New Roman" w:hAnsi="Lato" w:cs="Calibri" w:hint="default"/>
      <w:iCs/>
      <w:sz w:val="24"/>
      <w:szCs w:val="24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Lato" w:hAnsi="Lato" w:cs="Calibri" w:hint="default"/>
      <w:sz w:val="24"/>
      <w:szCs w:val="24"/>
    </w:rPr>
  </w:style>
  <w:style w:type="character" w:customStyle="1" w:styleId="WW8Num126z0">
    <w:name w:val="WW8Num126z0"/>
    <w:rPr>
      <w:rFonts w:hint="default"/>
    </w:rPr>
  </w:style>
  <w:style w:type="character" w:customStyle="1" w:styleId="WW8Num127z0">
    <w:name w:val="WW8Num127z0"/>
    <w:rPr>
      <w:rFonts w:ascii="Lato" w:eastAsia="Times New Roman" w:hAnsi="Lato" w:cs="Calibri" w:hint="default"/>
      <w:b/>
      <w:bCs/>
      <w:i w:val="0"/>
      <w:color w:val="auto"/>
      <w:sz w:val="24"/>
      <w:szCs w:val="24"/>
      <w:lang w:eastAsia="pl-PL"/>
    </w:rPr>
  </w:style>
  <w:style w:type="character" w:customStyle="1" w:styleId="WW8Num127z1">
    <w:name w:val="WW8Num127z1"/>
    <w:rPr>
      <w:rFonts w:ascii="Lato" w:eastAsia="Calibri" w:hAnsi="Lato" w:cs="Calibri" w:hint="default"/>
      <w:sz w:val="24"/>
      <w:szCs w:val="24"/>
    </w:rPr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  <w:rPr>
      <w:rFonts w:ascii="Lato" w:eastAsia="Times New Roman" w:hAnsi="Lato" w:cs="Calibri"/>
      <w:b w:val="0"/>
      <w:bCs/>
      <w:iCs/>
      <w:sz w:val="24"/>
      <w:szCs w:val="24"/>
      <w:lang w:eastAsia="pl-PL"/>
    </w:rPr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hint="default"/>
    </w:rPr>
  </w:style>
  <w:style w:type="character" w:customStyle="1" w:styleId="WW8Num129z0">
    <w:name w:val="WW8Num129z0"/>
    <w:rPr>
      <w:rFonts w:ascii="Lato" w:hAnsi="Lato" w:cs="Calibri" w:hint="default"/>
      <w:sz w:val="24"/>
      <w:szCs w:val="24"/>
    </w:rPr>
  </w:style>
  <w:style w:type="character" w:customStyle="1" w:styleId="WW8Num130z0">
    <w:name w:val="WW8Num130z0"/>
    <w:rPr>
      <w:rFonts w:hint="default"/>
      <w:u w:val="single"/>
    </w:rPr>
  </w:style>
  <w:style w:type="character" w:customStyle="1" w:styleId="WW8Num130z1">
    <w:name w:val="WW8Num130z1"/>
    <w:rPr>
      <w:rFonts w:hint="default"/>
      <w:u w:val="none"/>
    </w:rPr>
  </w:style>
  <w:style w:type="character" w:customStyle="1" w:styleId="WW8Num131z0">
    <w:name w:val="WW8Num131z0"/>
  </w:style>
  <w:style w:type="character" w:customStyle="1" w:styleId="WW8Num132z0">
    <w:name w:val="WW8Num132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133z0">
    <w:name w:val="WW8Num133z0"/>
    <w:rPr>
      <w:rFonts w:cs="Times New Roman" w:hint="default"/>
    </w:rPr>
  </w:style>
  <w:style w:type="character" w:customStyle="1" w:styleId="WW8Num133z1">
    <w:name w:val="WW8Num133z1"/>
    <w:rPr>
      <w:rFonts w:ascii="Lato" w:eastAsia="Times New Roman" w:hAnsi="Lato" w:cs="Tahoma" w:hint="default"/>
      <w:b w:val="0"/>
      <w:strike w:val="0"/>
      <w:dstrike w:val="0"/>
      <w:spacing w:val="-10"/>
      <w:sz w:val="24"/>
      <w:szCs w:val="24"/>
    </w:rPr>
  </w:style>
  <w:style w:type="character" w:customStyle="1" w:styleId="WW8Num133z2">
    <w:name w:val="WW8Num133z2"/>
    <w:rPr>
      <w:rFonts w:ascii="Times New Roman" w:eastAsia="Times New Roman" w:hAnsi="Times New Roman" w:cs="Times New Roman" w:hint="default"/>
    </w:rPr>
  </w:style>
  <w:style w:type="character" w:customStyle="1" w:styleId="WW8Num133z3">
    <w:name w:val="WW8Num133z3"/>
    <w:rPr>
      <w:rFonts w:cs="Times New Roman" w:hint="default"/>
      <w:b w:val="0"/>
      <w:bCs w:val="0"/>
      <w:i w:val="0"/>
      <w:iCs w:val="0"/>
    </w:rPr>
  </w:style>
  <w:style w:type="character" w:customStyle="1" w:styleId="WW8Num134z0">
    <w:name w:val="WW8Num134z0"/>
    <w:rPr>
      <w:rFonts w:hint="default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Lato" w:hAnsi="Lato" w:cs="Lato"/>
      <w:kern w:val="2"/>
      <w:sz w:val="24"/>
      <w:szCs w:val="24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Lato" w:hAnsi="Lato" w:cs="Calibri" w:hint="default"/>
      <w:sz w:val="24"/>
      <w:szCs w:val="24"/>
    </w:rPr>
  </w:style>
  <w:style w:type="character" w:customStyle="1" w:styleId="WW8Num138z0">
    <w:name w:val="WW8Num138z0"/>
    <w:rPr>
      <w:rFonts w:ascii="Lato" w:eastAsia="Times New Roman" w:hAnsi="Lato" w:cs="Calibri" w:hint="default"/>
      <w:b w:val="0"/>
      <w:bCs/>
      <w:iCs/>
      <w:spacing w:val="-2"/>
      <w:sz w:val="24"/>
      <w:szCs w:val="24"/>
      <w:lang w:eastAsia="pl-PL"/>
    </w:rPr>
  </w:style>
  <w:style w:type="character" w:customStyle="1" w:styleId="WW8Num138z1">
    <w:name w:val="WW8Num138z1"/>
    <w:rPr>
      <w:rFonts w:hint="default"/>
    </w:rPr>
  </w:style>
  <w:style w:type="character" w:customStyle="1" w:styleId="WW8Num139z0">
    <w:name w:val="WW8Num139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39z1">
    <w:name w:val="WW8Num139z1"/>
    <w:rPr>
      <w:rFonts w:ascii="Calibri" w:eastAsia="Calibri" w:hAnsi="Calibri" w:cs="Calibri" w:hint="default"/>
    </w:rPr>
  </w:style>
  <w:style w:type="character" w:customStyle="1" w:styleId="WW8Num139z2">
    <w:name w:val="WW8Num139z2"/>
    <w:rPr>
      <w:rFonts w:hint="default"/>
    </w:rPr>
  </w:style>
  <w:style w:type="character" w:customStyle="1" w:styleId="WW8Num139z6">
    <w:name w:val="WW8Num139z6"/>
    <w:rPr>
      <w:rFonts w:ascii="Lato" w:hAnsi="Lato" w:cs="Calibri" w:hint="default"/>
      <w:b w:val="0"/>
      <w:sz w:val="24"/>
      <w:szCs w:val="24"/>
    </w:rPr>
  </w:style>
  <w:style w:type="character" w:customStyle="1" w:styleId="WW8Num140z0">
    <w:name w:val="WW8Num140z0"/>
    <w:rPr>
      <w:rFonts w:hint="default"/>
      <w:b/>
      <w:i w:val="0"/>
      <w:color w:val="auto"/>
    </w:rPr>
  </w:style>
  <w:style w:type="character" w:customStyle="1" w:styleId="WW8Num140z1">
    <w:name w:val="WW8Num140z1"/>
    <w:rPr>
      <w:rFonts w:ascii="Calibri" w:eastAsia="Calibri" w:hAnsi="Calibri" w:cs="Calibri"/>
    </w:rPr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  <w:rPr>
      <w:rFonts w:ascii="Lato" w:eastAsia="Times New Roman" w:hAnsi="Lato" w:cs="Calibri"/>
      <w:b w:val="0"/>
      <w:bCs/>
      <w:sz w:val="24"/>
      <w:szCs w:val="24"/>
      <w:lang w:eastAsia="pl-PL"/>
    </w:rPr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  <w:rPr>
      <w:rFonts w:ascii="Lato" w:eastAsia="Times New Roman" w:hAnsi="Lato" w:cs="Calibri" w:hint="default"/>
      <w:bCs/>
      <w:spacing w:val="-6"/>
      <w:sz w:val="24"/>
      <w:szCs w:val="24"/>
      <w:lang w:eastAsia="pl-PL"/>
    </w:rPr>
  </w:style>
  <w:style w:type="character" w:customStyle="1" w:styleId="WW8Num144z0">
    <w:name w:val="WW8Num144z0"/>
    <w:rPr>
      <w:rFonts w:hint="default"/>
    </w:rPr>
  </w:style>
  <w:style w:type="character" w:customStyle="1" w:styleId="WW8Num145z0">
    <w:name w:val="WW8Num145z0"/>
    <w:rPr>
      <w:rFonts w:hint="default"/>
      <w:b/>
      <w:i w:val="0"/>
      <w:color w:val="auto"/>
    </w:rPr>
  </w:style>
  <w:style w:type="character" w:customStyle="1" w:styleId="WW8Num145z1">
    <w:name w:val="WW8Num145z1"/>
    <w:rPr>
      <w:rFonts w:ascii="Lato" w:eastAsia="Calibri" w:hAnsi="Lato" w:cs="Calibri" w:hint="default"/>
      <w:sz w:val="24"/>
      <w:szCs w:val="24"/>
    </w:rPr>
  </w:style>
  <w:style w:type="character" w:customStyle="1" w:styleId="WW8Num145z2">
    <w:name w:val="WW8Num145z2"/>
    <w:rPr>
      <w:rFonts w:hint="default"/>
    </w:rPr>
  </w:style>
  <w:style w:type="character" w:customStyle="1" w:styleId="WW8Num145z6">
    <w:name w:val="WW8Num145z6"/>
    <w:rPr>
      <w:rFonts w:ascii="Lato" w:hAnsi="Lato" w:cs="Calibri" w:hint="default"/>
      <w:b w:val="0"/>
      <w:sz w:val="24"/>
      <w:szCs w:val="24"/>
    </w:rPr>
  </w:style>
  <w:style w:type="character" w:customStyle="1" w:styleId="WW8Num146z0">
    <w:name w:val="WW8Num146z0"/>
    <w:rPr>
      <w:rFonts w:ascii="Lato" w:hAnsi="Lato" w:cs="Calibri" w:hint="default"/>
      <w:sz w:val="24"/>
      <w:szCs w:val="24"/>
    </w:rPr>
  </w:style>
  <w:style w:type="character" w:customStyle="1" w:styleId="WW8Num146z2">
    <w:name w:val="WW8Num146z2"/>
    <w:rPr>
      <w:rFonts w:ascii="Lato" w:hAnsi="Lato" w:cs="Calibri" w:hint="default"/>
      <w:sz w:val="24"/>
      <w:szCs w:val="24"/>
    </w:rPr>
  </w:style>
  <w:style w:type="character" w:customStyle="1" w:styleId="WW8Num147z0">
    <w:name w:val="WW8Num147z0"/>
    <w:rPr>
      <w:rFonts w:hint="default"/>
    </w:rPr>
  </w:style>
  <w:style w:type="character" w:customStyle="1" w:styleId="WW8Num148z0">
    <w:name w:val="WW8Num148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48z1">
    <w:name w:val="WW8Num148z1"/>
    <w:rPr>
      <w:rFonts w:ascii="Calibri" w:eastAsia="Calibri" w:hAnsi="Calibri" w:cs="Calibri" w:hint="default"/>
    </w:rPr>
  </w:style>
  <w:style w:type="character" w:customStyle="1" w:styleId="WW8Num148z2">
    <w:name w:val="WW8Num148z2"/>
    <w:rPr>
      <w:rFonts w:hint="default"/>
    </w:rPr>
  </w:style>
  <w:style w:type="character" w:customStyle="1" w:styleId="WW8Num148z6">
    <w:name w:val="WW8Num148z6"/>
    <w:rPr>
      <w:rFonts w:ascii="Lato" w:hAnsi="Lato" w:cs="Calibri" w:hint="default"/>
      <w:b w:val="0"/>
      <w:sz w:val="24"/>
      <w:szCs w:val="24"/>
    </w:rPr>
  </w:style>
  <w:style w:type="character" w:customStyle="1" w:styleId="WW8Num149z0">
    <w:name w:val="WW8Num149z0"/>
    <w:rPr>
      <w:rFonts w:ascii="Lato" w:hAnsi="Lato" w:cs="Calibri" w:hint="default"/>
      <w:b w:val="0"/>
      <w:sz w:val="24"/>
      <w:szCs w:val="24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  <w:rPr>
      <w:rFonts w:hint="default"/>
    </w:rPr>
  </w:style>
  <w:style w:type="character" w:customStyle="1" w:styleId="WW8Num151z0">
    <w:name w:val="WW8Num151z0"/>
    <w:rPr>
      <w:rFonts w:ascii="Lato" w:hAnsi="Lato" w:cs="Calibri" w:hint="default"/>
      <w:sz w:val="24"/>
      <w:szCs w:val="24"/>
    </w:rPr>
  </w:style>
  <w:style w:type="character" w:customStyle="1" w:styleId="WW8Num152z0">
    <w:name w:val="WW8Num152z0"/>
    <w:rPr>
      <w:rFonts w:ascii="Lato" w:hAnsi="Lato" w:cs="Lato"/>
      <w:kern w:val="2"/>
      <w:sz w:val="24"/>
      <w:szCs w:val="24"/>
    </w:rPr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53z1">
    <w:name w:val="WW8Num153z1"/>
  </w:style>
  <w:style w:type="character" w:customStyle="1" w:styleId="WW8Num153z2">
    <w:name w:val="WW8Num153z2"/>
  </w:style>
  <w:style w:type="character" w:customStyle="1" w:styleId="WW8Num153z3">
    <w:name w:val="WW8Num153z3"/>
  </w:style>
  <w:style w:type="character" w:customStyle="1" w:styleId="WW8Num153z4">
    <w:name w:val="WW8Num153z4"/>
  </w:style>
  <w:style w:type="character" w:customStyle="1" w:styleId="WW8Num153z5">
    <w:name w:val="WW8Num153z5"/>
  </w:style>
  <w:style w:type="character" w:customStyle="1" w:styleId="WW8Num153z6">
    <w:name w:val="WW8Num153z6"/>
  </w:style>
  <w:style w:type="character" w:customStyle="1" w:styleId="WW8Num153z7">
    <w:name w:val="WW8Num153z7"/>
  </w:style>
  <w:style w:type="character" w:customStyle="1" w:styleId="WW8Num153z8">
    <w:name w:val="WW8Num153z8"/>
  </w:style>
  <w:style w:type="character" w:customStyle="1" w:styleId="WW8Num154z0">
    <w:name w:val="WW8Num154z0"/>
    <w:rPr>
      <w:rFonts w:ascii="Lato" w:hAnsi="Lato" w:cs="Calibri" w:hint="default"/>
      <w:sz w:val="24"/>
      <w:szCs w:val="24"/>
    </w:rPr>
  </w:style>
  <w:style w:type="character" w:customStyle="1" w:styleId="WW8Num155z0">
    <w:name w:val="WW8Num155z0"/>
    <w:rPr>
      <w:rFonts w:ascii="Lato" w:hAnsi="Lato" w:cs="Calibri" w:hint="default"/>
      <w:sz w:val="24"/>
      <w:szCs w:val="24"/>
    </w:rPr>
  </w:style>
  <w:style w:type="character" w:customStyle="1" w:styleId="WW8Num156z0">
    <w:name w:val="WW8Num156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56z1">
    <w:name w:val="WW8Num156z1"/>
    <w:rPr>
      <w:rFonts w:ascii="Calibri" w:eastAsia="Calibri" w:hAnsi="Calibri" w:cs="Calibri" w:hint="default"/>
    </w:rPr>
  </w:style>
  <w:style w:type="character" w:customStyle="1" w:styleId="WW8Num156z2">
    <w:name w:val="WW8Num156z2"/>
    <w:rPr>
      <w:rFonts w:hint="default"/>
    </w:rPr>
  </w:style>
  <w:style w:type="character" w:customStyle="1" w:styleId="WW8Num156z6">
    <w:name w:val="WW8Num156z6"/>
    <w:rPr>
      <w:rFonts w:hint="default"/>
      <w:b w:val="0"/>
    </w:rPr>
  </w:style>
  <w:style w:type="character" w:customStyle="1" w:styleId="WW8Num157z0">
    <w:name w:val="WW8Num157z0"/>
    <w:rPr>
      <w:rFonts w:hint="default"/>
      <w:b w:val="0"/>
    </w:rPr>
  </w:style>
  <w:style w:type="character" w:customStyle="1" w:styleId="WW8Num157z1">
    <w:name w:val="WW8Num157z1"/>
    <w:rPr>
      <w:rFonts w:ascii="Lato" w:hAnsi="Lato" w:cs="Calibri" w:hint="default"/>
      <w:b w:val="0"/>
      <w:color w:val="auto"/>
      <w:sz w:val="24"/>
      <w:szCs w:val="24"/>
      <w:lang w:eastAsia="pl-PL"/>
    </w:rPr>
  </w:style>
  <w:style w:type="character" w:customStyle="1" w:styleId="WW8Num157z2">
    <w:name w:val="WW8Num157z2"/>
    <w:rPr>
      <w:rFonts w:hint="default"/>
    </w:rPr>
  </w:style>
  <w:style w:type="character" w:customStyle="1" w:styleId="WW8Num158z0">
    <w:name w:val="WW8Num158z0"/>
    <w:rPr>
      <w:rFonts w:hint="default"/>
      <w:b w:val="0"/>
      <w:i w:val="0"/>
      <w:color w:val="auto"/>
    </w:rPr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  <w:rPr>
      <w:rFonts w:hint="default"/>
      <w:b/>
      <w:strike w:val="0"/>
      <w:dstrike w:val="0"/>
    </w:rPr>
  </w:style>
  <w:style w:type="character" w:customStyle="1" w:styleId="WW8Num159z1">
    <w:name w:val="WW8Num159z1"/>
    <w:rPr>
      <w:rFonts w:ascii="Lato" w:hAnsi="Lato" w:cs="Times New Roman" w:hint="default"/>
      <w:b w:val="0"/>
      <w:bCs w:val="0"/>
      <w:i w:val="0"/>
      <w:strike w:val="0"/>
      <w:dstrike w:val="0"/>
      <w:color w:val="auto"/>
    </w:rPr>
  </w:style>
  <w:style w:type="character" w:customStyle="1" w:styleId="WW8Num159z2">
    <w:name w:val="WW8Num159z2"/>
    <w:rPr>
      <w:rFonts w:cs="Times New Roman" w:hint="default"/>
    </w:rPr>
  </w:style>
  <w:style w:type="character" w:customStyle="1" w:styleId="WW8Num159z3">
    <w:name w:val="WW8Num159z3"/>
    <w:rPr>
      <w:rFonts w:ascii="Lato" w:eastAsia="Times New Roman" w:hAnsi="Lato" w:cs="Times New Roman" w:hint="default"/>
      <w:b w:val="0"/>
    </w:rPr>
  </w:style>
  <w:style w:type="character" w:customStyle="1" w:styleId="WW8Num160z0">
    <w:name w:val="WW8Num160z0"/>
    <w:rPr>
      <w:rFonts w:ascii="Lato" w:hAnsi="Lato" w:cs="Calibri" w:hint="default"/>
      <w:sz w:val="24"/>
      <w:szCs w:val="24"/>
    </w:rPr>
  </w:style>
  <w:style w:type="character" w:customStyle="1" w:styleId="WW8Num161z0">
    <w:name w:val="WW8Num161z0"/>
    <w:rPr>
      <w:rFonts w:hint="default"/>
      <w:b/>
      <w:i w:val="0"/>
      <w:color w:val="auto"/>
    </w:rPr>
  </w:style>
  <w:style w:type="character" w:customStyle="1" w:styleId="WW8Num161z1">
    <w:name w:val="WW8Num161z1"/>
    <w:rPr>
      <w:rFonts w:ascii="Lato" w:eastAsia="Calibri" w:hAnsi="Lato" w:cs="Calibri" w:hint="default"/>
      <w:sz w:val="24"/>
      <w:szCs w:val="24"/>
    </w:rPr>
  </w:style>
  <w:style w:type="character" w:customStyle="1" w:styleId="WW8Num161z2">
    <w:name w:val="WW8Num161z2"/>
    <w:rPr>
      <w:rFonts w:hint="default"/>
    </w:rPr>
  </w:style>
  <w:style w:type="character" w:customStyle="1" w:styleId="WW8Num161z6">
    <w:name w:val="WW8Num161z6"/>
    <w:rPr>
      <w:rFonts w:hint="default"/>
      <w:b w:val="0"/>
    </w:rPr>
  </w:style>
  <w:style w:type="character" w:customStyle="1" w:styleId="WW8Num162z0">
    <w:name w:val="WW8Num162z0"/>
    <w:rPr>
      <w:rFonts w:ascii="Lato" w:hAnsi="Lato" w:cs="Calibri" w:hint="default"/>
      <w:b/>
      <w:bCs/>
      <w:iCs/>
      <w:sz w:val="24"/>
      <w:szCs w:val="24"/>
      <w:lang w:val="pl-PL"/>
    </w:rPr>
  </w:style>
  <w:style w:type="character" w:customStyle="1" w:styleId="WW8Num162z1">
    <w:name w:val="WW8Num162z1"/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rFonts w:ascii="Lato" w:eastAsia="Times New Roman" w:hAnsi="Lato" w:cs="Calibri" w:hint="default"/>
      <w:iCs/>
      <w:sz w:val="24"/>
      <w:szCs w:val="24"/>
      <w:lang w:eastAsia="pl-PL"/>
    </w:rPr>
  </w:style>
  <w:style w:type="character" w:customStyle="1" w:styleId="Domylnaczcionkaakapitu3">
    <w:name w:val="Domyślna czcionka akapitu3"/>
  </w:style>
  <w:style w:type="character" w:customStyle="1" w:styleId="NagwekZnak">
    <w:name w:val="Nagłówek Znak"/>
    <w:basedOn w:val="Domylnaczcionkaakapitu3"/>
  </w:style>
  <w:style w:type="character" w:customStyle="1" w:styleId="StopkaZnak">
    <w:name w:val="Stopka Znak"/>
    <w:basedOn w:val="Domylnaczcionkaakapitu3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uiPriority w:val="99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563C1"/>
      <w:u w:val="single"/>
    </w:rPr>
  </w:style>
  <w:style w:type="character" w:customStyle="1" w:styleId="akapitdomyslny">
    <w:name w:val="akapitdomyslny"/>
    <w:rPr>
      <w:rFonts w:cs="Times New Roman"/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Akapit z listą BS Znak,wypunktowanie Znak,Podsis rysunku Znak,Akapit z listą numerowaną Znak,lp1 Znak,Bullet List Znak,FooterText Znak,numbered Znak,Paragraphe de liste1 Znak"/>
    <w:qFormat/>
  </w:style>
  <w:style w:type="character" w:customStyle="1" w:styleId="FontStyle61">
    <w:name w:val="Font Style6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49">
    <w:name w:val="Font Style49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5Znak">
    <w:name w:val="Nagłówek 5 Znak"/>
    <w:rPr>
      <w:rFonts w:ascii="Arial" w:eastAsia="Times New Roman" w:hAnsi="Arial" w:cs="Times New Roman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  <w:color w:val="000000"/>
      <w:sz w:val="16"/>
      <w:szCs w:val="16"/>
    </w:rPr>
  </w:style>
  <w:style w:type="character" w:customStyle="1" w:styleId="NagwekZnak1">
    <w:name w:val="Nagłówek Znak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3">
    <w:name w:val="WW8Num10z3"/>
    <w:rPr>
      <w:rFonts w:cs="Times New Roman"/>
      <w:b w:val="0"/>
      <w:bCs w:val="0"/>
      <w:i w:val="0"/>
      <w:iCs w:val="0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4">
    <w:name w:val="WW8Num27z4"/>
    <w:rPr>
      <w:rFonts w:cs="Times New Roman"/>
      <w:b w:val="0"/>
      <w:i w:val="0"/>
    </w:rPr>
  </w:style>
  <w:style w:type="character" w:customStyle="1" w:styleId="WW8Num28z2">
    <w:name w:val="WW8Num28z2"/>
    <w:rPr>
      <w:rFonts w:cs="Times New Roman"/>
      <w:b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8z4">
    <w:name w:val="WW8Num28z4"/>
    <w:rPr>
      <w:rFonts w:cs="Times New Roman"/>
      <w:b w:val="0"/>
      <w:i w:val="0"/>
    </w:rPr>
  </w:style>
  <w:style w:type="character" w:customStyle="1" w:styleId="WW8Num38z1">
    <w:name w:val="WW8Num38z1"/>
    <w:rPr>
      <w:b w:val="0"/>
    </w:rPr>
  </w:style>
  <w:style w:type="character" w:customStyle="1" w:styleId="WW8Num46z1">
    <w:name w:val="WW8Num46z1"/>
    <w:rPr>
      <w:rFonts w:cs="Times New Roman"/>
      <w:b w:val="0"/>
      <w:bCs w:val="0"/>
    </w:rPr>
  </w:style>
  <w:style w:type="character" w:customStyle="1" w:styleId="WW8Num46z3">
    <w:name w:val="WW8Num46z3"/>
    <w:rPr>
      <w:b w:val="0"/>
      <w:bCs w:val="0"/>
      <w:i w:val="0"/>
      <w:iCs w:val="0"/>
    </w:rPr>
  </w:style>
  <w:style w:type="character" w:customStyle="1" w:styleId="WW8Num49z1">
    <w:name w:val="WW8Num49z1"/>
    <w:rPr>
      <w:rFonts w:ascii="OpenSymbol" w:hAnsi="OpenSymbol" w:cs="OpenSymbol"/>
    </w:rPr>
  </w:style>
  <w:style w:type="character" w:customStyle="1" w:styleId="WW8Num50z1">
    <w:name w:val="WW8Num50z1"/>
    <w:rPr>
      <w:b w:val="0"/>
      <w:bCs w:val="0"/>
      <w:color w:val="auto"/>
    </w:rPr>
  </w:style>
  <w:style w:type="character" w:customStyle="1" w:styleId="WW8Num51z1">
    <w:name w:val="WW8Num51z1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50z3">
    <w:name w:val="WW8Num50z3"/>
    <w:rPr>
      <w:b w:val="0"/>
      <w:bCs w:val="0"/>
      <w:i w:val="0"/>
      <w:iCs w:val="0"/>
    </w:rPr>
  </w:style>
  <w:style w:type="character" w:customStyle="1" w:styleId="Domylnaczcionkaakapitu1">
    <w:name w:val="Domyślna czcionka akapitu1"/>
  </w:style>
  <w:style w:type="character" w:customStyle="1" w:styleId="grame">
    <w:name w:val="grame"/>
    <w:rPr>
      <w:rFonts w:cs="Times New Roman"/>
    </w:rPr>
  </w:style>
  <w:style w:type="character" w:customStyle="1" w:styleId="oznaczenie">
    <w:name w:val="oznaczenie"/>
    <w:rPr>
      <w:rFonts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ZnakZnak1">
    <w:name w:val="Znak Znak1"/>
    <w:rPr>
      <w:rFonts w:ascii="Arial" w:hAnsi="Arial" w:cs="Arial"/>
    </w:rPr>
  </w:style>
  <w:style w:type="character" w:customStyle="1" w:styleId="ZnakZnak">
    <w:name w:val="Znak Znak"/>
    <w:rPr>
      <w:rFonts w:ascii="Arial" w:hAnsi="Arial" w:cs="Arial"/>
      <w:b/>
      <w:bCs/>
    </w:rPr>
  </w:style>
  <w:style w:type="character" w:styleId="HTML-cytat">
    <w:name w:val="HTML Cite"/>
    <w:rPr>
      <w:rFonts w:cs="Times New Roman"/>
      <w:i/>
      <w:iCs/>
    </w:rPr>
  </w:style>
  <w:style w:type="character" w:customStyle="1" w:styleId="Znakinumeracji">
    <w:name w:val="Znaki numeracji"/>
    <w:rPr>
      <w:b/>
      <w:bCs/>
      <w:sz w:val="28"/>
      <w:szCs w:val="2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rPr>
      <w:rFonts w:ascii="Arial" w:eastAsia="Times New Roman" w:hAnsi="Arial" w:cs="Arial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szCs w:val="22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akapitdomyslny1">
    <w:name w:val="akapitdomyslny1"/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styleId="Numerstrony">
    <w:name w:val="page number"/>
    <w:rPr>
      <w:rFonts w:cs="Times New Roman"/>
    </w:rPr>
  </w:style>
  <w:style w:type="character" w:customStyle="1" w:styleId="amount">
    <w:name w:val="amount"/>
  </w:style>
  <w:style w:type="character" w:customStyle="1" w:styleId="ZagicieodgryformularzaZnak">
    <w:name w:val="Zagięcie od góry formularza Znak"/>
    <w:rPr>
      <w:rFonts w:ascii="Arial" w:eastAsia="Times New Roman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rPr>
      <w:rFonts w:ascii="Arial" w:eastAsia="Times New Roman" w:hAnsi="Arial" w:cs="Arial"/>
      <w:vanish/>
      <w:sz w:val="16"/>
      <w:szCs w:val="16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odstawowyzwciciemZnak">
    <w:name w:val="Tekst podstawowy z wcięciem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2">
    <w:name w:val="WW8Num10z2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1">
    <w:name w:val="WW8Num15z1"/>
    <w:rPr>
      <w:rFonts w:hint="default"/>
    </w:rPr>
  </w:style>
  <w:style w:type="character" w:customStyle="1" w:styleId="WW8Num15z3">
    <w:name w:val="WW8Num15z3"/>
    <w:rPr>
      <w:rFonts w:ascii="Lato" w:eastAsia="Times New Roman" w:hAnsi="Lato" w:cs="Times New Roman"/>
      <w:kern w:val="2"/>
    </w:rPr>
  </w:style>
  <w:style w:type="character" w:customStyle="1" w:styleId="WW8Num18z2">
    <w:name w:val="WW8Num18z2"/>
    <w:rPr>
      <w:rFonts w:cs="Times New Roman"/>
    </w:rPr>
  </w:style>
  <w:style w:type="character" w:customStyle="1" w:styleId="WW8Num18z3">
    <w:name w:val="WW8Num18z3"/>
    <w:rPr>
      <w:rFonts w:ascii="Lato" w:eastAsia="Times New Roman" w:hAnsi="Lato" w:cs="Times New Roman"/>
    </w:rPr>
  </w:style>
  <w:style w:type="character" w:customStyle="1" w:styleId="WW8Num26z3">
    <w:name w:val="WW8Num26z3"/>
    <w:rPr>
      <w:rFonts w:cs="Times New Roman"/>
      <w:b w:val="0"/>
      <w:bCs w:val="0"/>
      <w:i w:val="0"/>
      <w:iCs w:val="0"/>
    </w:rPr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3">
    <w:name w:val="WW8Num27z3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1z1">
    <w:name w:val="WW8Num31z1"/>
    <w:rPr>
      <w:b w:val="0"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ato" w:eastAsia="Times New Roman" w:hAnsi="Lato" w:cs="Times New Roman"/>
      <w:i w:val="0"/>
      <w:color w:val="auto"/>
    </w:rPr>
  </w:style>
  <w:style w:type="character" w:customStyle="1" w:styleId="WW8Num36z1">
    <w:name w:val="WW8Num36z1"/>
  </w:style>
  <w:style w:type="character" w:customStyle="1" w:styleId="WW8Num36z2">
    <w:name w:val="WW8Num36z2"/>
    <w:rPr>
      <w:color w:val="auto"/>
    </w:rPr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3">
    <w:name w:val="WW8Num37z3"/>
    <w:rPr>
      <w:rFonts w:cs="Times New Roman"/>
      <w:color w:val="auto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4z1">
    <w:name w:val="WW8Num44z1"/>
    <w:rPr>
      <w:b w:val="0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7z2">
    <w:name w:val="WW8Num47z2"/>
    <w:rPr>
      <w:color w:val="auto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9z2">
    <w:name w:val="WW8Num49z2"/>
    <w:rPr>
      <w:rFonts w:cs="Times New Roman"/>
      <w:b w:val="0"/>
    </w:rPr>
  </w:style>
  <w:style w:type="character" w:customStyle="1" w:styleId="WW8Num50z2">
    <w:name w:val="WW8Num50z2"/>
    <w:rPr>
      <w:color w:val="auto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69z1">
    <w:name w:val="WW8Num69z1"/>
    <w:rPr>
      <w:rFonts w:ascii="Lato" w:eastAsia="Times New Roman" w:hAnsi="Lato" w:cs="Times New Roman"/>
      <w:b/>
      <w:kern w:val="2"/>
    </w:rPr>
  </w:style>
  <w:style w:type="character" w:customStyle="1" w:styleId="WW8Num69z2">
    <w:name w:val="WW8Num69z2"/>
    <w:rPr>
      <w:rFonts w:ascii="Times New Roman" w:eastAsia="Times New Roman" w:hAnsi="Times New Roman" w:cs="Times New Roman"/>
    </w:rPr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  <w:rPr>
      <w:rFonts w:cs="Lato" w:hint="default"/>
    </w:rPr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3">
    <w:name w:val="WW8Num78z3"/>
    <w:rPr>
      <w:rFonts w:cs="Times New Roman"/>
      <w:b w:val="0"/>
      <w:bCs w:val="0"/>
      <w:i w:val="0"/>
      <w:iCs w:val="0"/>
    </w:rPr>
  </w:style>
  <w:style w:type="character" w:customStyle="1" w:styleId="WW8Num79z3">
    <w:name w:val="WW8Num79z3"/>
    <w:rPr>
      <w:rFonts w:cs="Times New Roman"/>
      <w:b w:val="0"/>
      <w:bCs w:val="0"/>
      <w:i w:val="0"/>
      <w:iCs w:val="0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3">
    <w:name w:val="WW8Num82z3"/>
    <w:rPr>
      <w:rFonts w:cs="Times New Roman"/>
      <w:color w:val="auto"/>
    </w:rPr>
  </w:style>
  <w:style w:type="character" w:customStyle="1" w:styleId="WW8Num84z1">
    <w:name w:val="WW8Num84z1"/>
    <w:rPr>
      <w:rFonts w:ascii="Lato" w:eastAsia="Times New Roman" w:hAnsi="Lato" w:cs="Times New Roman"/>
    </w:rPr>
  </w:style>
  <w:style w:type="character" w:customStyle="1" w:styleId="WW8Num84z2">
    <w:name w:val="WW8Num84z2"/>
    <w:rPr>
      <w:rFonts w:ascii="Times New Roman" w:eastAsia="Times New Roman" w:hAnsi="Times New Roman" w:cs="Times New Roman"/>
      <w:b/>
      <w:bCs/>
    </w:rPr>
  </w:style>
  <w:style w:type="character" w:customStyle="1" w:styleId="WW8Num84z3">
    <w:name w:val="WW8Num84z3"/>
    <w:rPr>
      <w:rFonts w:cs="Times New Roman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7z1">
    <w:name w:val="WW8Num87z1"/>
    <w:rPr>
      <w:rFonts w:ascii="Lato" w:eastAsia="Times New Roman" w:hAnsi="Lato" w:cs="Times New Roman"/>
      <w:b w:val="0"/>
      <w:strike w:val="0"/>
      <w:dstrike w:val="0"/>
      <w:sz w:val="24"/>
      <w:szCs w:val="24"/>
    </w:rPr>
  </w:style>
  <w:style w:type="character" w:customStyle="1" w:styleId="WW8Num87z2">
    <w:name w:val="WW8Num87z2"/>
    <w:rPr>
      <w:rFonts w:ascii="Times New Roman" w:eastAsia="Times New Roman" w:hAnsi="Times New Roman" w:cs="Times New Roman"/>
    </w:rPr>
  </w:style>
  <w:style w:type="character" w:customStyle="1" w:styleId="WW8Num87z3">
    <w:name w:val="WW8Num87z3"/>
    <w:rPr>
      <w:rFonts w:cs="Times New Roman"/>
      <w:b w:val="0"/>
      <w:bCs w:val="0"/>
      <w:i w:val="0"/>
      <w:iCs w:val="0"/>
    </w:rPr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3">
    <w:name w:val="WW8Num88z3"/>
    <w:rPr>
      <w:rFonts w:ascii="Lato" w:hAnsi="Lato" w:cs="Lato"/>
    </w:rPr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6z1">
    <w:name w:val="WW8Num106z1"/>
    <w:rPr>
      <w:rFonts w:ascii="Courier New" w:hAnsi="Courier New" w:cs="Courier New" w:hint="default"/>
    </w:rPr>
  </w:style>
  <w:style w:type="character" w:customStyle="1" w:styleId="WW8Num106z2">
    <w:name w:val="WW8Num106z2"/>
    <w:rPr>
      <w:rFonts w:ascii="Wingdings" w:hAnsi="Wingdings" w:cs="Wingdings" w:hint="default"/>
    </w:rPr>
  </w:style>
  <w:style w:type="character" w:customStyle="1" w:styleId="WW8Num106z3">
    <w:name w:val="WW8Num106z3"/>
    <w:rPr>
      <w:rFonts w:ascii="Symbol" w:hAnsi="Symbol" w:cs="Symbol" w:hint="default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1">
    <w:name w:val="WW8Num111z1"/>
    <w:rPr>
      <w:rFonts w:hint="default"/>
      <w:b w:val="0"/>
      <w:bCs/>
    </w:rPr>
  </w:style>
  <w:style w:type="character" w:customStyle="1" w:styleId="WW8Num115z1">
    <w:name w:val="WW8Num115z1"/>
    <w:rPr>
      <w:rFonts w:ascii="Lato" w:eastAsia="Times New Roman" w:hAnsi="Lato" w:cs="Times New Roman" w:hint="default"/>
      <w:b w:val="0"/>
      <w:i w:val="0"/>
      <w:color w:val="auto"/>
    </w:rPr>
  </w:style>
  <w:style w:type="character" w:customStyle="1" w:styleId="WW8Num115z2">
    <w:name w:val="WW8Num115z2"/>
    <w:rPr>
      <w:rFonts w:ascii="Courier New" w:hAnsi="Courier New" w:cs="Courier New" w:hint="default"/>
    </w:rPr>
  </w:style>
  <w:style w:type="character" w:customStyle="1" w:styleId="WW8Num115z3">
    <w:name w:val="WW8Num115z3"/>
  </w:style>
  <w:style w:type="character" w:customStyle="1" w:styleId="WW8Num115z4">
    <w:name w:val="WW8Num115z4"/>
    <w:rPr>
      <w:rFonts w:hint="default"/>
    </w:rPr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1">
    <w:name w:val="WW8Num116z1"/>
    <w:rPr>
      <w:rFonts w:ascii="Symbol" w:hAnsi="Symbol" w:cs="Symbol" w:hint="default"/>
      <w:strike w:val="0"/>
      <w:dstrike w:val="0"/>
    </w:rPr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1">
    <w:name w:val="WW8Num117z1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0z2">
    <w:name w:val="WW8Num120z2"/>
    <w:rPr>
      <w:rFonts w:hint="default"/>
      <w:color w:val="auto"/>
    </w:rPr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5z1">
    <w:name w:val="WW8Num125z1"/>
    <w:rPr>
      <w:rFonts w:ascii="Lato" w:hAnsi="Lato" w:cs="Lato" w:hint="default"/>
      <w:kern w:val="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8z1">
    <w:name w:val="WW8Num128z1"/>
    <w:rPr>
      <w:rFonts w:ascii="Symbol" w:hAnsi="Symbol" w:cs="Symbol" w:hint="default"/>
    </w:rPr>
  </w:style>
  <w:style w:type="character" w:customStyle="1" w:styleId="WW8Num128z2">
    <w:name w:val="WW8Num128z2"/>
    <w:rPr>
      <w:rFonts w:hint="default"/>
    </w:rPr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1">
    <w:name w:val="WW8Num129z1"/>
    <w:rPr>
      <w:rFonts w:ascii="Symbol" w:hAnsi="Symbol" w:cs="Symbol" w:hint="default"/>
    </w:rPr>
  </w:style>
  <w:style w:type="character" w:customStyle="1" w:styleId="WW8Num129z2">
    <w:name w:val="WW8Num129z2"/>
    <w:rPr>
      <w:rFonts w:hint="default"/>
    </w:rPr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2">
    <w:name w:val="WW8Num130z2"/>
    <w:rPr>
      <w:rFonts w:ascii="Symbol" w:hAnsi="Symbol" w:cs="Symbol"/>
    </w:rPr>
  </w:style>
  <w:style w:type="character" w:customStyle="1" w:styleId="WW8Num131z1">
    <w:name w:val="WW8Num131z1"/>
    <w:rPr>
      <w:rFonts w:ascii="Lato" w:hAnsi="Lato" w:cs="Times New Roman" w:hint="default"/>
      <w:b w:val="0"/>
      <w:bCs w:val="0"/>
      <w:i w:val="0"/>
      <w:strike w:val="0"/>
      <w:dstrike w:val="0"/>
      <w:color w:val="auto"/>
    </w:rPr>
  </w:style>
  <w:style w:type="character" w:customStyle="1" w:styleId="WW8Num131z2">
    <w:name w:val="WW8Num131z2"/>
    <w:rPr>
      <w:rFonts w:cs="Times New Roman" w:hint="default"/>
    </w:rPr>
  </w:style>
  <w:style w:type="character" w:customStyle="1" w:styleId="WW8Num131z3">
    <w:name w:val="WW8Num131z3"/>
    <w:rPr>
      <w:rFonts w:ascii="Lato" w:eastAsia="Times New Roman" w:hAnsi="Lato" w:cs="Times New Roman" w:hint="default"/>
      <w:b w:val="0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Domylnaczcionkaakapitu2">
    <w:name w:val="Domyślna czcionka akapitu2"/>
  </w:style>
  <w:style w:type="character" w:customStyle="1" w:styleId="WW8Num35z2">
    <w:name w:val="WW8Num35z2"/>
    <w:rPr>
      <w:rFonts w:ascii="Courier New" w:hAnsi="Courier New" w:cs="Courier New"/>
    </w:rPr>
  </w:style>
  <w:style w:type="character" w:customStyle="1" w:styleId="WW8Num57z3">
    <w:name w:val="WW8Num57z3"/>
    <w:rPr>
      <w:rFonts w:ascii="Times New Roman" w:eastAsia="Calibri" w:hAnsi="Times New Roman" w:cs="Times New Roman"/>
    </w:rPr>
  </w:style>
  <w:style w:type="character" w:customStyle="1" w:styleId="WW8Num58z1">
    <w:name w:val="WW8Num58z1"/>
    <w:rPr>
      <w:rFonts w:cs="Times New Roman"/>
    </w:rPr>
  </w:style>
  <w:style w:type="character" w:customStyle="1" w:styleId="WW8Num77z2">
    <w:name w:val="WW8Num77z2"/>
    <w:rPr>
      <w:rFonts w:ascii="Times New Roman" w:eastAsia="Times New Roman" w:hAnsi="Times New Roman" w:cs="Times New Roman"/>
    </w:rPr>
  </w:style>
  <w:style w:type="character" w:customStyle="1" w:styleId="WW8Num86z3">
    <w:name w:val="WW8Num86z3"/>
    <w:rPr>
      <w:rFonts w:cs="Times New Roman"/>
      <w:b w:val="0"/>
      <w:bCs w:val="0"/>
      <w:i w:val="0"/>
      <w:iCs w:val="0"/>
    </w:rPr>
  </w:style>
  <w:style w:type="character" w:customStyle="1" w:styleId="WW8Num90z3">
    <w:name w:val="WW8Num90z3"/>
    <w:rPr>
      <w:rFonts w:cs="Times New Roman"/>
      <w:color w:val="auto"/>
    </w:rPr>
  </w:style>
  <w:style w:type="character" w:customStyle="1" w:styleId="WW8Num92z3">
    <w:name w:val="WW8Num92z3"/>
    <w:rPr>
      <w:rFonts w:cs="Times New Roman"/>
    </w:rPr>
  </w:style>
  <w:style w:type="character" w:customStyle="1" w:styleId="WW8Num21z3">
    <w:name w:val="WW8Num21z3"/>
    <w:rPr>
      <w:rFonts w:ascii="Lato" w:eastAsia="Times New Roman" w:hAnsi="Lato" w:cs="Times New Roman"/>
    </w:rPr>
  </w:style>
  <w:style w:type="character" w:customStyle="1" w:styleId="WW8Num39z2">
    <w:name w:val="WW8Num39z2"/>
    <w:rPr>
      <w:rFonts w:ascii="Courier New" w:hAnsi="Courier New" w:cs="Courier New"/>
    </w:rPr>
  </w:style>
  <w:style w:type="character" w:customStyle="1" w:styleId="WW8Num61z2">
    <w:name w:val="WW8Num61z2"/>
    <w:rPr>
      <w:rFonts w:cs="Times New Roman"/>
      <w:b w:val="0"/>
    </w:rPr>
  </w:style>
  <w:style w:type="character" w:customStyle="1" w:styleId="WW8Num65z1">
    <w:name w:val="WW8Num65z1"/>
    <w:rPr>
      <w:rFonts w:ascii="Times New Roman" w:eastAsia="Times New Roman" w:hAnsi="Times New Roman" w:cs="Times New Roman"/>
    </w:rPr>
  </w:style>
  <w:style w:type="character" w:customStyle="1" w:styleId="WW8Num77z1">
    <w:name w:val="WW8Num77z1"/>
    <w:rPr>
      <w:rFonts w:ascii="Times New Roman" w:hAnsi="Times New Roman" w:cs="Times New Roman"/>
      <w:b w:val="0"/>
      <w:bCs w:val="0"/>
    </w:rPr>
  </w:style>
  <w:style w:type="character" w:customStyle="1" w:styleId="WW8Num89z4">
    <w:name w:val="WW8Num89z4"/>
    <w:rPr>
      <w:rFonts w:ascii="Courier New" w:hAnsi="Courier New" w:cs="Courier New"/>
    </w:rPr>
  </w:style>
  <w:style w:type="character" w:customStyle="1" w:styleId="WW8Num89z5">
    <w:name w:val="WW8Num89z5"/>
    <w:rPr>
      <w:rFonts w:ascii="Wingdings" w:hAnsi="Wingdings" w:cs="Wingdings"/>
    </w:rPr>
  </w:style>
  <w:style w:type="character" w:customStyle="1" w:styleId="WW8Num90z1">
    <w:name w:val="WW8Num90z1"/>
    <w:rPr>
      <w:rFonts w:ascii="Lato" w:eastAsia="Times New Roman" w:hAnsi="Lato" w:cs="Times New Roman"/>
    </w:rPr>
  </w:style>
  <w:style w:type="character" w:customStyle="1" w:styleId="Tekstpodstawowy3Znak">
    <w:name w:val="Tekst podstawowy 3 Znak"/>
    <w:rPr>
      <w:rFonts w:ascii="Arial" w:eastAsia="Times New Roman" w:hAnsi="Arial" w:cs="Arial"/>
      <w:sz w:val="16"/>
      <w:szCs w:val="16"/>
    </w:rPr>
  </w:style>
  <w:style w:type="character" w:customStyle="1" w:styleId="Tekstpodstawowy2Znak">
    <w:name w:val="Tekst podstawowy 2 Znak"/>
    <w:rPr>
      <w:rFonts w:ascii="Arial" w:eastAsia="Times New Roman" w:hAnsi="Arial" w:cs="Arial"/>
    </w:rPr>
  </w:style>
  <w:style w:type="character" w:customStyle="1" w:styleId="Tekstpodstawowywcity3Znak">
    <w:name w:val="Tekst podstawowy wcięty 3 Znak"/>
    <w:rPr>
      <w:rFonts w:ascii="Arial" w:eastAsia="Times New Roman" w:hAnsi="Arial" w:cs="Arial"/>
      <w:sz w:val="16"/>
      <w:szCs w:val="16"/>
    </w:rPr>
  </w:style>
  <w:style w:type="character" w:styleId="Uwydatnienie">
    <w:name w:val="Emphasis"/>
    <w:qFormat/>
    <w:rPr>
      <w:i/>
    </w:rPr>
  </w:style>
  <w:style w:type="character" w:customStyle="1" w:styleId="Heading1Char">
    <w:name w:val="Heading 1 Char"/>
    <w:rPr>
      <w:rFonts w:ascii="Cambria" w:hAnsi="Cambria" w:cs="Cambria"/>
      <w:b/>
      <w:kern w:val="2"/>
      <w:sz w:val="32"/>
    </w:rPr>
  </w:style>
  <w:style w:type="character" w:customStyle="1" w:styleId="FooterChar">
    <w:name w:val="Footer Char"/>
    <w:rPr>
      <w:sz w:val="24"/>
    </w:rPr>
  </w:style>
  <w:style w:type="character" w:customStyle="1" w:styleId="ZnakZnak15">
    <w:name w:val="Znak Znak15"/>
    <w:rPr>
      <w:sz w:val="24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h2">
    <w:name w:val="h2"/>
  </w:style>
  <w:style w:type="character" w:customStyle="1" w:styleId="MapadokumentuZnak">
    <w:name w:val="Mapa dokumentu Znak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kapitustep1">
    <w:name w:val="akapitustep1"/>
  </w:style>
  <w:style w:type="character" w:customStyle="1" w:styleId="WW8Num21z4">
    <w:name w:val="WW8Num21z4"/>
  </w:style>
  <w:style w:type="character" w:customStyle="1" w:styleId="Odwoaniedokomentarza2">
    <w:name w:val="Odwołanie do komentarza2"/>
    <w:rPr>
      <w:sz w:val="16"/>
    </w:rPr>
  </w:style>
  <w:style w:type="character" w:customStyle="1" w:styleId="TekstkomentarzaZnak1">
    <w:name w:val="Tekst komentarza Znak1"/>
  </w:style>
  <w:style w:type="paragraph" w:customStyle="1" w:styleId="Nagwek30">
    <w:name w:val="Nagłówek3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Tekstpodstawowy">
    <w:name w:val="Body Text"/>
    <w:basedOn w:val="Normalny"/>
    <w:link w:val="TekstpodstawowyZnak1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widowControl w:val="0"/>
      <w:suppressLineNumbers/>
      <w:spacing w:after="0" w:line="240" w:lineRule="auto"/>
      <w:jc w:val="center"/>
    </w:pPr>
    <w:rPr>
      <w:rFonts w:ascii="Times New Roman" w:eastAsia="Times New Roman" w:hAnsi="Times New Roman" w:cs="Mangal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link w:val="StopkaZnak1"/>
    <w:uiPriority w:val="99"/>
    <w:pPr>
      <w:spacing w:after="0" w:line="240" w:lineRule="auto"/>
    </w:pPr>
  </w:style>
  <w:style w:type="paragraph" w:styleId="Akapitzlist">
    <w:name w:val="List Paragraph"/>
    <w:aliases w:val="CW_Lista,Wypunktowanie,L1,Numerowanie,Akapit z listą BS,wypunktowanie,Podsis rysunku,Akapit z listą numerowaną,lp1,Bullet List,FooterText,numbered,Paragraphe de liste1,Bulletr List Paragraph,列出段落,列出段落1,List Paragraph21,Listeafsnit1,リスト段落1"/>
    <w:basedOn w:val="Normalny"/>
    <w:uiPriority w:val="34"/>
    <w:qFormat/>
    <w:pPr>
      <w:ind w:left="720"/>
      <w:contextualSpacing/>
    </w:pPr>
  </w:style>
  <w:style w:type="paragraph" w:customStyle="1" w:styleId="Tekstkomentarza3">
    <w:name w:val="Tekst komentarza3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Style6">
    <w:name w:val="Style6"/>
    <w:basedOn w:val="Normalny"/>
    <w:pPr>
      <w:widowControl w:val="0"/>
      <w:autoSpaceDE w:val="0"/>
      <w:spacing w:after="0" w:line="274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pPr>
      <w:spacing w:after="0" w:line="240" w:lineRule="auto"/>
    </w:pPr>
    <w:rPr>
      <w:rFonts w:ascii="Courier New" w:eastAsia="Times New Roman" w:hAnsi="Courier New" w:cs="Courier New"/>
      <w:color w:val="000000"/>
      <w:sz w:val="16"/>
      <w:szCs w:val="16"/>
      <w:lang w:val="x-none"/>
    </w:rPr>
  </w:style>
  <w:style w:type="paragraph" w:styleId="Poprawka">
    <w:name w:val="Revision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NormalnyWeb">
    <w:name w:val="Normal (Web)"/>
    <w:basedOn w:val="Normalny"/>
    <w:uiPriority w:val="9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uiPriority w:val="99"/>
    <w:pPr>
      <w:spacing w:after="200" w:line="276" w:lineRule="auto"/>
    </w:pPr>
    <w:rPr>
      <w:sz w:val="20"/>
      <w:szCs w:val="20"/>
      <w:lang w:val="x-none"/>
    </w:rPr>
  </w:style>
  <w:style w:type="paragraph" w:customStyle="1" w:styleId="Nagwek10">
    <w:name w:val="Nagłówek1"/>
    <w:basedOn w:val="Normalny"/>
    <w:next w:val="Tekstpodstawowy"/>
    <w:pPr>
      <w:keepNext/>
      <w:widowControl w:val="0"/>
      <w:spacing w:before="240" w:after="120" w:line="240" w:lineRule="auto"/>
      <w:jc w:val="center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widowControl w:val="0"/>
      <w:suppressLineNumbers/>
      <w:spacing w:before="120" w:after="120" w:line="240" w:lineRule="auto"/>
      <w:jc w:val="center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zh-CN"/>
    </w:rPr>
  </w:style>
  <w:style w:type="paragraph" w:styleId="Tekstpodstawowywcity">
    <w:name w:val="Body Text Indent"/>
    <w:basedOn w:val="Normalny"/>
    <w:pPr>
      <w:spacing w:after="120" w:line="360" w:lineRule="auto"/>
      <w:ind w:left="283"/>
    </w:pPr>
    <w:rPr>
      <w:rFonts w:ascii="Arial" w:eastAsia="Times New Roman" w:hAnsi="Arial" w:cs="Arial"/>
      <w:sz w:val="24"/>
      <w:szCs w:val="24"/>
      <w:lang w:val="x-none"/>
    </w:rPr>
  </w:style>
  <w:style w:type="paragraph" w:customStyle="1" w:styleId="BodyText22">
    <w:name w:val="Body Text 22"/>
    <w:basedOn w:val="Normalny"/>
    <w:pPr>
      <w:spacing w:after="0" w:line="360" w:lineRule="auto"/>
      <w:jc w:val="both"/>
    </w:pPr>
    <w:rPr>
      <w:rFonts w:ascii="Times New Roman" w:eastAsia="Times New Roman" w:hAnsi="Times New Roman"/>
      <w:sz w:val="26"/>
      <w:szCs w:val="26"/>
    </w:rPr>
  </w:style>
  <w:style w:type="paragraph" w:styleId="Podtytu">
    <w:name w:val="Subtitle"/>
    <w:basedOn w:val="Normalny"/>
    <w:next w:val="Tekstpodstawow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Tekstpodstawowy31">
    <w:name w:val="Tekst podstawowy 31"/>
    <w:basedOn w:val="Normalny"/>
    <w:pPr>
      <w:spacing w:after="120" w:line="360" w:lineRule="auto"/>
    </w:pPr>
    <w:rPr>
      <w:rFonts w:ascii="Arial" w:eastAsia="Times New Roman" w:hAnsi="Arial" w:cs="Arial"/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Nagwekwykazurde1">
    <w:name w:val="Nagłówek wykazu źródeł1"/>
    <w:basedOn w:val="Normalny"/>
    <w:next w:val="Normalny"/>
    <w:pPr>
      <w:spacing w:before="120" w:after="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360" w:lineRule="auto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ekstpodstawowywcity31">
    <w:name w:val="Tekst podstawowy wcięty 31"/>
    <w:basedOn w:val="Normalny"/>
    <w:pPr>
      <w:spacing w:after="120" w:line="360" w:lineRule="auto"/>
      <w:ind w:left="283"/>
    </w:pPr>
    <w:rPr>
      <w:rFonts w:ascii="Arial" w:eastAsia="Times New Roman" w:hAnsi="Arial" w:cs="Arial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</w:rPr>
  </w:style>
  <w:style w:type="paragraph" w:customStyle="1" w:styleId="listapunktowana">
    <w:name w:val="listapunktowana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istanawias">
    <w:name w:val="listanawias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pistreci1">
    <w:name w:val="toc 1"/>
    <w:basedOn w:val="Normalny"/>
    <w:next w:val="Normalny"/>
    <w:pPr>
      <w:numPr>
        <w:numId w:val="3"/>
      </w:numPr>
      <w:spacing w:after="0" w:line="240" w:lineRule="auto"/>
      <w:jc w:val="both"/>
    </w:pPr>
    <w:rPr>
      <w:rFonts w:ascii="Times New Roman" w:eastAsia="MS Mincho" w:hAnsi="Times New Roman"/>
      <w:sz w:val="24"/>
      <w:szCs w:val="24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Texte-mail">
    <w:name w:val="Text e-mail"/>
    <w:basedOn w:val="Normalny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egenda1">
    <w:name w:val="Legenda1"/>
    <w:basedOn w:val="Normalny"/>
    <w:next w:val="Normalny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360" w:lineRule="auto"/>
    </w:pPr>
    <w:rPr>
      <w:rFonts w:ascii="Arial" w:eastAsia="Times New Roman" w:hAnsi="Arial" w:cs="Arial"/>
      <w:sz w:val="20"/>
      <w:szCs w:val="20"/>
    </w:rPr>
  </w:style>
  <w:style w:type="paragraph" w:customStyle="1" w:styleId="Poprawka1">
    <w:name w:val="Poprawka1"/>
    <w:pPr>
      <w:suppressAutoHyphens/>
    </w:pPr>
    <w:rPr>
      <w:rFonts w:ascii="Arial" w:eastAsia="Arial" w:hAnsi="Arial" w:cs="Arial"/>
      <w:sz w:val="24"/>
      <w:szCs w:val="24"/>
      <w:lang w:eastAsia="zh-CN"/>
    </w:rPr>
  </w:style>
  <w:style w:type="paragraph" w:customStyle="1" w:styleId="ListParagraph1">
    <w:name w:val="List Paragraph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Zawartotabeli">
    <w:name w:val="Zawartość tabeli"/>
    <w:basedOn w:val="Normalny"/>
    <w:pPr>
      <w:widowControl w:val="0"/>
      <w:suppressLineNumbers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Pr>
      <w:b/>
      <w:bCs/>
    </w:rPr>
  </w:style>
  <w:style w:type="paragraph" w:customStyle="1" w:styleId="Style8">
    <w:name w:val="Style8"/>
    <w:basedOn w:val="Normalny"/>
    <w:pPr>
      <w:widowControl w:val="0"/>
      <w:autoSpaceDE w:val="0"/>
      <w:spacing w:after="0" w:line="20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NormalBold">
    <w:name w:val="NormalBold"/>
    <w:basedOn w:val="Normalny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val="x-none"/>
    </w:rPr>
  </w:style>
  <w:style w:type="paragraph" w:customStyle="1" w:styleId="Text1">
    <w:name w:val="Text 1"/>
    <w:basedOn w:val="Normalny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customStyle="1" w:styleId="NormalLeft">
    <w:name w:val="Normal Left"/>
    <w:basedOn w:val="Normalny"/>
    <w:pPr>
      <w:spacing w:before="120" w:after="120" w:line="240" w:lineRule="auto"/>
    </w:pPr>
    <w:rPr>
      <w:rFonts w:ascii="Times New Roman" w:hAnsi="Times New Roman"/>
      <w:sz w:val="24"/>
    </w:rPr>
  </w:style>
  <w:style w:type="paragraph" w:customStyle="1" w:styleId="Tiret0">
    <w:name w:val="Tiret 0"/>
    <w:basedOn w:val="Normalny"/>
    <w:pPr>
      <w:numPr>
        <w:numId w:val="35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Tiret1">
    <w:name w:val="Tiret 1"/>
    <w:basedOn w:val="Normalny"/>
    <w:pPr>
      <w:numPr>
        <w:numId w:val="29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NumPar1">
    <w:name w:val="NumPar 1"/>
    <w:basedOn w:val="Normalny"/>
    <w:next w:val="Text1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</w:rPr>
  </w:style>
  <w:style w:type="paragraph" w:customStyle="1" w:styleId="Tekstpodstawowywcity22">
    <w:name w:val="Tekst podstawowy wcięty 22"/>
    <w:basedOn w:val="Normalny"/>
    <w:pPr>
      <w:widowControl w:val="0"/>
      <w:spacing w:after="120" w:line="480" w:lineRule="auto"/>
      <w:ind w:left="283"/>
      <w:jc w:val="center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Teksttabela">
    <w:name w:val="Tekst_tabela"/>
    <w:basedOn w:val="Bezodstpw"/>
    <w:pPr>
      <w:spacing w:before="40" w:after="40"/>
    </w:pPr>
    <w:rPr>
      <w:rFonts w:ascii="Arial" w:hAnsi="Arial" w:cs="Tahoma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price">
    <w:name w:val="price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Zagicieodgryformularza">
    <w:name w:val="HTML Top of Form"/>
    <w:basedOn w:val="Normalny"/>
    <w:next w:val="Normalny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x-none"/>
    </w:rPr>
  </w:style>
  <w:style w:type="paragraph" w:styleId="Zagicieoddouformularza">
    <w:name w:val="HTML Bottom of Form"/>
    <w:basedOn w:val="Normalny"/>
    <w:next w:val="Normalny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x-none"/>
    </w:rPr>
  </w:style>
  <w:style w:type="paragraph" w:customStyle="1" w:styleId="xmsonormal">
    <w:name w:val="x_msonormal"/>
    <w:basedOn w:val="Normalny"/>
    <w:pPr>
      <w:spacing w:after="0" w:line="240" w:lineRule="auto"/>
    </w:pPr>
    <w:rPr>
      <w:rFonts w:cs="Calibri"/>
    </w:rPr>
  </w:style>
  <w:style w:type="paragraph" w:customStyle="1" w:styleId="Tekstpodstawowyzwciciem1">
    <w:name w:val="Tekst podstawowy z wcięciem1"/>
    <w:basedOn w:val="Tekstpodstawowy"/>
    <w:pPr>
      <w:spacing w:after="0"/>
      <w:ind w:firstLine="360"/>
    </w:pPr>
    <w:rPr>
      <w:sz w:val="24"/>
      <w:szCs w:val="24"/>
      <w:lang w:val="en-US"/>
    </w:rPr>
  </w:style>
  <w:style w:type="paragraph" w:customStyle="1" w:styleId="Nagwek20">
    <w:name w:val="Nagłówek2"/>
    <w:basedOn w:val="Normalny"/>
    <w:next w:val="Tekstpodstawowy"/>
    <w:pPr>
      <w:keepNext/>
      <w:widowControl w:val="0"/>
      <w:spacing w:before="240" w:after="120" w:line="240" w:lineRule="auto"/>
      <w:jc w:val="center"/>
    </w:pPr>
    <w:rPr>
      <w:rFonts w:ascii="Arial" w:eastAsia="Microsoft YaHei" w:hAnsi="Arial" w:cs="Lucida Sans"/>
      <w:sz w:val="28"/>
      <w:szCs w:val="28"/>
    </w:rPr>
  </w:style>
  <w:style w:type="paragraph" w:customStyle="1" w:styleId="Legenda2">
    <w:name w:val="Legenda2"/>
    <w:basedOn w:val="Normalny"/>
    <w:pPr>
      <w:widowControl w:val="0"/>
      <w:suppressLineNumbers/>
      <w:spacing w:before="120" w:after="120" w:line="240" w:lineRule="auto"/>
      <w:jc w:val="center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Poprawka2">
    <w:name w:val="Poprawka2"/>
    <w:pPr>
      <w:suppressAutoHyphens/>
    </w:pPr>
    <w:rPr>
      <w:sz w:val="24"/>
      <w:szCs w:val="24"/>
      <w:lang w:eastAsia="zh-CN"/>
    </w:rPr>
  </w:style>
  <w:style w:type="paragraph" w:customStyle="1" w:styleId="Listapunktowana1">
    <w:name w:val="Lista punktowana1"/>
    <w:basedOn w:val="Normalny"/>
    <w:pPr>
      <w:widowControl w:val="0"/>
      <w:tabs>
        <w:tab w:val="left" w:pos="360"/>
      </w:tabs>
      <w:spacing w:after="0" w:line="240" w:lineRule="auto"/>
      <w:ind w:left="360" w:hanging="360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cicie">
    <w:name w:val="wcięcie"/>
    <w:basedOn w:val="Normalny"/>
    <w:pPr>
      <w:spacing w:after="0" w:line="240" w:lineRule="auto"/>
      <w:ind w:left="708"/>
    </w:pPr>
    <w:rPr>
      <w:rFonts w:ascii="Arial" w:eastAsia="Times New Roman" w:hAnsi="Arial" w:cs="Arial"/>
      <w:sz w:val="24"/>
      <w:szCs w:val="24"/>
    </w:rPr>
  </w:style>
  <w:style w:type="paragraph" w:customStyle="1" w:styleId="Nagwekwykazurde2">
    <w:name w:val="Nagłówek wykazu źródeł2"/>
    <w:basedOn w:val="Nagwek1"/>
    <w:next w:val="Normalny"/>
    <w:pPr>
      <w:keepLines/>
      <w:numPr>
        <w:numId w:val="0"/>
      </w:numPr>
      <w:spacing w:after="0" w:line="252" w:lineRule="auto"/>
    </w:pPr>
    <w:rPr>
      <w:rFonts w:ascii="Calibri Light" w:hAnsi="Calibri Light" w:cs="Calibri Light"/>
      <w:b w:val="0"/>
      <w:bCs w:val="0"/>
      <w:color w:val="2E74B5"/>
      <w:lang w:val="pl-PL"/>
    </w:rPr>
  </w:style>
  <w:style w:type="paragraph" w:customStyle="1" w:styleId="Tekstkomentarza2">
    <w:name w:val="Tekst komentarza2"/>
    <w:basedOn w:val="Normalny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character" w:customStyle="1" w:styleId="StopkaZnak1">
    <w:name w:val="Stopka Znak1"/>
    <w:link w:val="Stopka"/>
    <w:uiPriority w:val="99"/>
    <w:rsid w:val="006F4A82"/>
    <w:rPr>
      <w:rFonts w:ascii="Calibri" w:eastAsia="Calibri" w:hAnsi="Calibri"/>
      <w:sz w:val="22"/>
      <w:szCs w:val="22"/>
      <w:lang w:eastAsia="zh-CN"/>
    </w:rPr>
  </w:style>
  <w:style w:type="character" w:customStyle="1" w:styleId="TekstpodstawowyZnak1">
    <w:name w:val="Tekst podstawowy Znak1"/>
    <w:link w:val="Tekstpodstawowy"/>
    <w:rsid w:val="0084293F"/>
    <w:rPr>
      <w:lang w:val="x-none" w:eastAsia="zh-CN"/>
    </w:rPr>
  </w:style>
  <w:style w:type="numbering" w:customStyle="1" w:styleId="Styl11">
    <w:name w:val="Styl11"/>
    <w:rsid w:val="007F2352"/>
    <w:pPr>
      <w:numPr>
        <w:numId w:val="55"/>
      </w:numPr>
    </w:pPr>
  </w:style>
  <w:style w:type="character" w:styleId="Odwoaniedokomentarza">
    <w:name w:val="annotation reference"/>
    <w:uiPriority w:val="99"/>
    <w:unhideWhenUsed/>
    <w:rsid w:val="003457B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457B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rsid w:val="003457BA"/>
    <w:rPr>
      <w:rFonts w:ascii="Calibri" w:eastAsia="Calibri" w:hAnsi="Calibri"/>
      <w:lang w:eastAsia="zh-CN"/>
    </w:rPr>
  </w:style>
  <w:style w:type="numbering" w:customStyle="1" w:styleId="Styl1117">
    <w:name w:val="Styl1117"/>
    <w:rsid w:val="004211F9"/>
  </w:style>
  <w:style w:type="numbering" w:customStyle="1" w:styleId="Styl1114">
    <w:name w:val="Styl1114"/>
    <w:rsid w:val="001D6DBE"/>
    <w:pPr>
      <w:numPr>
        <w:numId w:val="79"/>
      </w:numPr>
    </w:pPr>
  </w:style>
  <w:style w:type="character" w:customStyle="1" w:styleId="normaltextrun">
    <w:name w:val="normaltextrun"/>
    <w:basedOn w:val="Domylnaczcionkaakapitu"/>
    <w:rsid w:val="00B73087"/>
  </w:style>
  <w:style w:type="character" w:customStyle="1" w:styleId="eop">
    <w:name w:val="eop"/>
    <w:basedOn w:val="Domylnaczcionkaakapitu"/>
    <w:rsid w:val="00B73087"/>
  </w:style>
  <w:style w:type="character" w:styleId="Odwoanieprzypisudolnego">
    <w:name w:val="footnote reference"/>
    <w:unhideWhenUsed/>
    <w:rsid w:val="001918BF"/>
    <w:rPr>
      <w:vertAlign w:val="superscript"/>
    </w:rPr>
  </w:style>
  <w:style w:type="paragraph" w:customStyle="1" w:styleId="paragraph">
    <w:name w:val="paragraph"/>
    <w:basedOn w:val="Normalny"/>
    <w:rsid w:val="001918B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A66F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e">
    <w:name w:val="Domyślne"/>
    <w:rsid w:val="00CA13E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Normalny2">
    <w:name w:val="Normalny2"/>
    <w:uiPriority w:val="99"/>
    <w:rsid w:val="00A31711"/>
    <w:pPr>
      <w:widowControl w:val="0"/>
      <w:suppressAutoHyphens/>
      <w:spacing w:line="240" w:lineRule="atLeas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8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2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56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5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2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7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04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6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0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6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8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brokerinfinite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arm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mk.pl" TargetMode="External"/><Relationship Id="rId1" Type="http://schemas.openxmlformats.org/officeDocument/2006/relationships/hyperlink" Target="mailto:zamowienia@arm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7E880-42D6-4088-864A-D5687B05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4388</Words>
  <Characters>26334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30661</CharactersWithSpaces>
  <SharedDoc>false</SharedDoc>
  <HLinks>
    <vt:vector size="156" baseType="variant">
      <vt:variant>
        <vt:i4>7667800</vt:i4>
      </vt:variant>
      <vt:variant>
        <vt:i4>69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8257580</vt:i4>
      </vt:variant>
      <vt:variant>
        <vt:i4>66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5505144</vt:i4>
      </vt:variant>
      <vt:variant>
        <vt:i4>60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2687083</vt:i4>
      </vt:variant>
      <vt:variant>
        <vt:i4>57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2949124</vt:i4>
      </vt:variant>
      <vt:variant>
        <vt:i4>54</vt:i4>
      </vt:variant>
      <vt:variant>
        <vt:i4>0</vt:i4>
      </vt:variant>
      <vt:variant>
        <vt:i4>5</vt:i4>
      </vt:variant>
      <vt:variant>
        <vt:lpwstr>mailto:faktury@armk.pl</vt:lpwstr>
      </vt:variant>
      <vt:variant>
        <vt:lpwstr/>
      </vt:variant>
      <vt:variant>
        <vt:i4>5505144</vt:i4>
      </vt:variant>
      <vt:variant>
        <vt:i4>51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5505144</vt:i4>
      </vt:variant>
      <vt:variant>
        <vt:i4>48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7078001</vt:i4>
      </vt:variant>
      <vt:variant>
        <vt:i4>45</vt:i4>
      </vt:variant>
      <vt:variant>
        <vt:i4>0</vt:i4>
      </vt:variant>
      <vt:variant>
        <vt:i4>5</vt:i4>
      </vt:variant>
      <vt:variant>
        <vt:lpwstr>https://ezamowienia.gov.pl/pl/komponent-edukacyjny/</vt:lpwstr>
      </vt:variant>
      <vt:variant>
        <vt:lpwstr/>
      </vt:variant>
      <vt:variant>
        <vt:i4>5505144</vt:i4>
      </vt:variant>
      <vt:variant>
        <vt:i4>42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8257580</vt:i4>
      </vt:variant>
      <vt:variant>
        <vt:i4>39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2555904</vt:i4>
      </vt:variant>
      <vt:variant>
        <vt:i4>36</vt:i4>
      </vt:variant>
      <vt:variant>
        <vt:i4>0</vt:i4>
      </vt:variant>
      <vt:variant>
        <vt:i4>5</vt:i4>
      </vt:variant>
      <vt:variant>
        <vt:lpwstr>mailto:zamowienia@armk.pl</vt:lpwstr>
      </vt:variant>
      <vt:variant>
        <vt:lpwstr/>
      </vt:variant>
      <vt:variant>
        <vt:i4>5505144</vt:i4>
      </vt:variant>
      <vt:variant>
        <vt:i4>33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6815846</vt:i4>
      </vt:variant>
      <vt:variant>
        <vt:i4>30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5505144</vt:i4>
      </vt:variant>
      <vt:variant>
        <vt:i4>27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2687083</vt:i4>
      </vt:variant>
      <vt:variant>
        <vt:i4>24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2949124</vt:i4>
      </vt:variant>
      <vt:variant>
        <vt:i4>21</vt:i4>
      </vt:variant>
      <vt:variant>
        <vt:i4>0</vt:i4>
      </vt:variant>
      <vt:variant>
        <vt:i4>5</vt:i4>
      </vt:variant>
      <vt:variant>
        <vt:lpwstr>mailto:faktury@armk.pl</vt:lpwstr>
      </vt:variant>
      <vt:variant>
        <vt:lpwstr/>
      </vt:variant>
      <vt:variant>
        <vt:i4>3145766</vt:i4>
      </vt:variant>
      <vt:variant>
        <vt:i4>18</vt:i4>
      </vt:variant>
      <vt:variant>
        <vt:i4>0</vt:i4>
      </vt:variant>
      <vt:variant>
        <vt:i4>5</vt:i4>
      </vt:variant>
      <vt:variant>
        <vt:lpwstr>http://armk.pl/zamowienia-publiczne</vt:lpwstr>
      </vt:variant>
      <vt:variant>
        <vt:lpwstr/>
      </vt:variant>
      <vt:variant>
        <vt:i4>6815846</vt:i4>
      </vt:variant>
      <vt:variant>
        <vt:i4>15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5505144</vt:i4>
      </vt:variant>
      <vt:variant>
        <vt:i4>12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6815846</vt:i4>
      </vt:variant>
      <vt:variant>
        <vt:i4>6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6815846</vt:i4>
      </vt:variant>
      <vt:variant>
        <vt:i4>3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2555904</vt:i4>
      </vt:variant>
      <vt:variant>
        <vt:i4>0</vt:i4>
      </vt:variant>
      <vt:variant>
        <vt:i4>0</vt:i4>
      </vt:variant>
      <vt:variant>
        <vt:i4>5</vt:i4>
      </vt:variant>
      <vt:variant>
        <vt:lpwstr>mailto:zamowienia@armk.pl</vt:lpwstr>
      </vt:variant>
      <vt:variant>
        <vt:lpwstr/>
      </vt:variant>
      <vt:variant>
        <vt:i4>6619193</vt:i4>
      </vt:variant>
      <vt:variant>
        <vt:i4>3</vt:i4>
      </vt:variant>
      <vt:variant>
        <vt:i4>0</vt:i4>
      </vt:variant>
      <vt:variant>
        <vt:i4>5</vt:i4>
      </vt:variant>
      <vt:variant>
        <vt:lpwstr>http://www.armk.pl/</vt:lpwstr>
      </vt:variant>
      <vt:variant>
        <vt:lpwstr/>
      </vt:variant>
      <vt:variant>
        <vt:i4>5505144</vt:i4>
      </vt:variant>
      <vt:variant>
        <vt:i4>0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Lalik Oliwia</dc:creator>
  <cp:keywords/>
  <cp:lastModifiedBy>Oliwia Lalik</cp:lastModifiedBy>
  <cp:revision>3</cp:revision>
  <cp:lastPrinted>2024-09-20T11:20:00Z</cp:lastPrinted>
  <dcterms:created xsi:type="dcterms:W3CDTF">2025-03-19T11:19:00Z</dcterms:created>
  <dcterms:modified xsi:type="dcterms:W3CDTF">2025-03-19T11:34:00Z</dcterms:modified>
</cp:coreProperties>
</file>