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D9011" w14:textId="16DB397F" w:rsidR="00CC523F" w:rsidRDefault="00CC523F" w:rsidP="002B384C">
      <w:pPr>
        <w:spacing w:after="0" w:line="240" w:lineRule="auto"/>
        <w:contextualSpacing/>
        <w:rPr>
          <w:rFonts w:ascii="Book Antiqua" w:hAnsi="Book Antiqua" w:cs="Times New Roman"/>
          <w:b/>
          <w:szCs w:val="24"/>
        </w:rPr>
      </w:pPr>
      <w:r w:rsidRPr="00CC523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33985E4" wp14:editId="3E9ED8B5">
            <wp:extent cx="6210300" cy="1096284"/>
            <wp:effectExtent l="0" t="0" r="0" b="8890"/>
            <wp:docPr id="23628687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096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3E94B1" w14:textId="77777777" w:rsidR="00CC523F" w:rsidRDefault="00CC523F" w:rsidP="002B384C">
      <w:pPr>
        <w:spacing w:after="0" w:line="240" w:lineRule="auto"/>
        <w:contextualSpacing/>
        <w:rPr>
          <w:rFonts w:ascii="Book Antiqua" w:hAnsi="Book Antiqua" w:cs="Times New Roman"/>
          <w:b/>
          <w:szCs w:val="24"/>
        </w:rPr>
      </w:pPr>
    </w:p>
    <w:p w14:paraId="48E2C83D" w14:textId="2663833E" w:rsidR="00813B35" w:rsidRPr="00813B35" w:rsidRDefault="00C01C87" w:rsidP="002B384C">
      <w:pPr>
        <w:spacing w:after="0" w:line="240" w:lineRule="auto"/>
        <w:contextualSpacing/>
        <w:rPr>
          <w:rFonts w:ascii="Book Antiqua" w:hAnsi="Book Antiqua" w:cs="Times New Roman"/>
          <w:b/>
          <w:szCs w:val="24"/>
        </w:rPr>
      </w:pPr>
      <w:r>
        <w:rPr>
          <w:rFonts w:ascii="Book Antiqua" w:hAnsi="Book Antiqua" w:cs="Times New Roman"/>
          <w:b/>
          <w:szCs w:val="24"/>
        </w:rPr>
        <w:t>WGOŚ.IV.271.3.</w:t>
      </w:r>
      <w:r w:rsidR="000A0825">
        <w:rPr>
          <w:rFonts w:ascii="Book Antiqua" w:hAnsi="Book Antiqua" w:cs="Times New Roman"/>
          <w:b/>
          <w:szCs w:val="24"/>
        </w:rPr>
        <w:t>16</w:t>
      </w:r>
      <w:r w:rsidR="00813B35" w:rsidRPr="00813B35">
        <w:rPr>
          <w:rFonts w:ascii="Book Antiqua" w:hAnsi="Book Antiqua" w:cs="Times New Roman"/>
          <w:b/>
          <w:szCs w:val="24"/>
        </w:rPr>
        <w:t>.202</w:t>
      </w:r>
      <w:r w:rsidR="0090794C">
        <w:rPr>
          <w:rFonts w:ascii="Book Antiqua" w:hAnsi="Book Antiqua" w:cs="Times New Roman"/>
          <w:b/>
          <w:szCs w:val="24"/>
        </w:rPr>
        <w:t>4</w:t>
      </w:r>
    </w:p>
    <w:p w14:paraId="3F28A1E1" w14:textId="3BE331FB" w:rsidR="00813B35" w:rsidRPr="00813B35" w:rsidRDefault="00A965F6" w:rsidP="002B384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Book Antiqua" w:hAnsi="Book Antiqua" w:cs="Times New Roman"/>
          <w:b/>
          <w:bCs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E4878FB" wp14:editId="3D56273A">
                <wp:simplePos x="0" y="0"/>
                <wp:positionH relativeFrom="column">
                  <wp:posOffset>19685</wp:posOffset>
                </wp:positionH>
                <wp:positionV relativeFrom="paragraph">
                  <wp:posOffset>82550</wp:posOffset>
                </wp:positionV>
                <wp:extent cx="2095500" cy="566420"/>
                <wp:effectExtent l="0" t="0" r="19050" b="24130"/>
                <wp:wrapSquare wrapText="bothSides"/>
                <wp:docPr id="217" name="Pole tekstow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56642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2BA13B" w14:textId="77777777" w:rsidR="00813B35" w:rsidRDefault="00813B35" w:rsidP="00813B35"/>
                          <w:p w14:paraId="7DD52102" w14:textId="77777777" w:rsidR="00813B35" w:rsidRDefault="00813B35" w:rsidP="00813B35">
                            <w:pPr>
                              <w:jc w:val="center"/>
                            </w:pPr>
                          </w:p>
                          <w:p w14:paraId="74603BFD" w14:textId="77777777" w:rsidR="00813B35" w:rsidRDefault="00813B35" w:rsidP="00813B35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  <w:p w14:paraId="2AEA5944" w14:textId="77777777" w:rsidR="00813B35" w:rsidRDefault="00813B35" w:rsidP="00813B35"/>
                          <w:p w14:paraId="7B6F3F05" w14:textId="77777777" w:rsidR="00813B35" w:rsidRDefault="00813B35" w:rsidP="00813B35">
                            <w:pPr>
                              <w:jc w:val="center"/>
                            </w:pPr>
                            <w:r w:rsidRPr="00660764"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4878FB" id="Pole tekstowe 217" o:spid="_x0000_s1026" style="position:absolute;left:0;text-align:left;margin-left:1.55pt;margin-top:6.5pt;width:165pt;height:44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">
                <v:stroke joinstyle="miter"/>
                <v:textbox>
                  <w:txbxContent>
                    <w:p w14:paraId="2D2BA13B" w14:textId="77777777" w:rsidR="00813B35" w:rsidRDefault="00813B35" w:rsidP="00813B35"/>
                    <w:p w14:paraId="7DD52102" w14:textId="77777777" w:rsidR="00813B35" w:rsidRDefault="00813B35" w:rsidP="00813B35">
                      <w:pPr>
                        <w:jc w:val="center"/>
                      </w:pPr>
                    </w:p>
                    <w:p w14:paraId="74603BFD" w14:textId="77777777" w:rsidR="00813B35" w:rsidRDefault="00813B35" w:rsidP="00813B35">
                      <w:pPr>
                        <w:jc w:val="center"/>
                      </w:pPr>
                      <w:r>
                        <w:t xml:space="preserve"> </w:t>
                      </w:r>
                    </w:p>
                    <w:p w14:paraId="2AEA5944" w14:textId="77777777" w:rsidR="00813B35" w:rsidRDefault="00813B35" w:rsidP="00813B35"/>
                    <w:p w14:paraId="7B6F3F05" w14:textId="77777777" w:rsidR="00813B35" w:rsidRDefault="00813B35" w:rsidP="00813B35">
                      <w:pPr>
                        <w:jc w:val="center"/>
                      </w:pPr>
                      <w:r w:rsidRPr="00660764">
                        <w:t>(pieczęć Wykonawcy)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813B35" w:rsidRPr="00813B35">
        <w:rPr>
          <w:rFonts w:ascii="Book Antiqua" w:hAnsi="Book Antiqua" w:cs="Times New Roman"/>
          <w:b/>
          <w:bCs/>
          <w:szCs w:val="24"/>
        </w:rPr>
        <w:t xml:space="preserve">Załącznik nr </w:t>
      </w:r>
      <w:r w:rsidR="00292B63">
        <w:rPr>
          <w:rFonts w:ascii="Book Antiqua" w:hAnsi="Book Antiqua" w:cs="Times New Roman"/>
          <w:b/>
          <w:bCs/>
          <w:szCs w:val="24"/>
        </w:rPr>
        <w:t>1</w:t>
      </w:r>
      <w:r w:rsidR="00813B35" w:rsidRPr="00813B35">
        <w:rPr>
          <w:rFonts w:ascii="Book Antiqua" w:hAnsi="Book Antiqua" w:cs="Times New Roman"/>
          <w:b/>
          <w:bCs/>
          <w:szCs w:val="24"/>
        </w:rPr>
        <w:t xml:space="preserve"> do SWZ</w:t>
      </w:r>
    </w:p>
    <w:p w14:paraId="14D706CA" w14:textId="77777777" w:rsidR="00813B35" w:rsidRPr="00813B35" w:rsidRDefault="00813B35" w:rsidP="002B384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Book Antiqua" w:hAnsi="Book Antiqua" w:cs="Times New Roman"/>
          <w:szCs w:val="24"/>
        </w:rPr>
      </w:pPr>
    </w:p>
    <w:p w14:paraId="182C22E4" w14:textId="77777777" w:rsidR="00813B35" w:rsidRPr="00813B35" w:rsidRDefault="00813B35" w:rsidP="002B384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Book Antiqua" w:hAnsi="Book Antiqua" w:cs="Times New Roman"/>
          <w:szCs w:val="24"/>
        </w:rPr>
      </w:pPr>
    </w:p>
    <w:p w14:paraId="70433E72" w14:textId="77777777" w:rsidR="00813B35" w:rsidRPr="00813B35" w:rsidRDefault="00813B35" w:rsidP="00C01C87">
      <w:pPr>
        <w:autoSpaceDE w:val="0"/>
        <w:autoSpaceDN w:val="0"/>
        <w:adjustRightInd w:val="0"/>
        <w:spacing w:after="0" w:line="240" w:lineRule="auto"/>
        <w:ind w:left="4678"/>
        <w:contextualSpacing/>
        <w:jc w:val="both"/>
        <w:rPr>
          <w:rFonts w:ascii="Book Antiqua" w:hAnsi="Book Antiqua" w:cs="Times New Roman"/>
          <w:b/>
          <w:i/>
          <w:sz w:val="24"/>
          <w:szCs w:val="24"/>
        </w:rPr>
      </w:pPr>
      <w:r w:rsidRPr="00813B35">
        <w:rPr>
          <w:rFonts w:ascii="Book Antiqua" w:hAnsi="Book Antiqua" w:cs="Times New Roman"/>
          <w:szCs w:val="24"/>
        </w:rPr>
        <w:br/>
      </w:r>
      <w:r w:rsidRPr="00813B35">
        <w:rPr>
          <w:rFonts w:ascii="Book Antiqua" w:hAnsi="Book Antiqua" w:cs="Times New Roman"/>
          <w:b/>
          <w:i/>
          <w:sz w:val="24"/>
          <w:szCs w:val="24"/>
        </w:rPr>
        <w:t>Zamawiający:</w:t>
      </w:r>
    </w:p>
    <w:p w14:paraId="5EBF8F67" w14:textId="77777777" w:rsidR="00813B35" w:rsidRPr="00813B35" w:rsidRDefault="00813B35" w:rsidP="002B384C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rPr>
          <w:rFonts w:ascii="Book Antiqua" w:hAnsi="Book Antiqua" w:cs="Times New Roman"/>
          <w:b/>
          <w:i/>
          <w:sz w:val="24"/>
          <w:szCs w:val="24"/>
        </w:rPr>
      </w:pPr>
      <w:r w:rsidRPr="00813B35">
        <w:rPr>
          <w:rFonts w:ascii="Book Antiqua" w:hAnsi="Book Antiqua" w:cs="Times New Roman"/>
          <w:b/>
          <w:i/>
          <w:sz w:val="24"/>
          <w:szCs w:val="24"/>
        </w:rPr>
        <w:t>Gmina Krościenko Wyżne</w:t>
      </w:r>
    </w:p>
    <w:p w14:paraId="75ED4326" w14:textId="77777777" w:rsidR="00813B35" w:rsidRPr="00813B35" w:rsidRDefault="00813B35" w:rsidP="002B384C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rPr>
          <w:rFonts w:ascii="Book Antiqua" w:hAnsi="Book Antiqua" w:cs="Times New Roman"/>
          <w:b/>
          <w:i/>
          <w:sz w:val="24"/>
          <w:szCs w:val="24"/>
        </w:rPr>
      </w:pPr>
      <w:r w:rsidRPr="00813B35">
        <w:rPr>
          <w:rFonts w:ascii="Book Antiqua" w:hAnsi="Book Antiqua" w:cs="Times New Roman"/>
          <w:b/>
          <w:i/>
          <w:sz w:val="24"/>
          <w:szCs w:val="24"/>
        </w:rPr>
        <w:t>ul. Południowa 9</w:t>
      </w:r>
    </w:p>
    <w:p w14:paraId="2A35F5C1" w14:textId="77777777" w:rsidR="00813B35" w:rsidRPr="00813B35" w:rsidRDefault="00813B35" w:rsidP="002B384C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rPr>
          <w:rFonts w:ascii="Book Antiqua" w:hAnsi="Book Antiqua" w:cs="Times New Roman"/>
          <w:b/>
          <w:i/>
          <w:sz w:val="24"/>
          <w:szCs w:val="24"/>
        </w:rPr>
      </w:pPr>
      <w:r w:rsidRPr="00813B35">
        <w:rPr>
          <w:rFonts w:ascii="Book Antiqua" w:hAnsi="Book Antiqua" w:cs="Times New Roman"/>
          <w:b/>
          <w:i/>
          <w:sz w:val="24"/>
          <w:szCs w:val="24"/>
        </w:rPr>
        <w:t>38-422 Krościenko Wyżne</w:t>
      </w:r>
    </w:p>
    <w:p w14:paraId="7321A4C8" w14:textId="77777777" w:rsidR="00813B35" w:rsidRPr="008607FA" w:rsidRDefault="00813B35" w:rsidP="002B384C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rPr>
          <w:rFonts w:ascii="Book Antiqua" w:hAnsi="Book Antiqua" w:cs="Times New Roman"/>
          <w:b/>
          <w:i/>
          <w:sz w:val="14"/>
          <w:szCs w:val="14"/>
        </w:rPr>
      </w:pPr>
    </w:p>
    <w:p w14:paraId="6CBB8B48" w14:textId="77777777" w:rsidR="00BF267F" w:rsidRPr="002B384C" w:rsidRDefault="00116443" w:rsidP="002B384C">
      <w:pPr>
        <w:pStyle w:val="center"/>
        <w:spacing w:after="0" w:line="240" w:lineRule="auto"/>
        <w:contextualSpacing/>
        <w:rPr>
          <w:rStyle w:val="bold"/>
          <w:rFonts w:ascii="Book Antiqua" w:hAnsi="Book Antiqua" w:cs="Times New Roman"/>
        </w:rPr>
      </w:pPr>
      <w:r w:rsidRPr="002B384C">
        <w:rPr>
          <w:rStyle w:val="bold"/>
          <w:rFonts w:ascii="Book Antiqua" w:hAnsi="Book Antiqua" w:cs="Times New Roman"/>
        </w:rPr>
        <w:t>OŚWIADCZENIE O SPEŁNIANIU WARUNKÓW ORAZ NIEPODLEGANIU WYKLUCZENIU</w:t>
      </w:r>
    </w:p>
    <w:p w14:paraId="71DB4875" w14:textId="77777777" w:rsidR="00B368F6" w:rsidRPr="002B384C" w:rsidRDefault="00B368F6" w:rsidP="002B384C">
      <w:pPr>
        <w:pStyle w:val="center"/>
        <w:spacing w:after="0" w:line="240" w:lineRule="auto"/>
        <w:contextualSpacing/>
        <w:rPr>
          <w:rFonts w:ascii="Book Antiqua" w:hAnsi="Book Antiqua" w:cs="Times New Roman"/>
          <w:b/>
        </w:rPr>
      </w:pPr>
      <w:r w:rsidRPr="002B384C">
        <w:rPr>
          <w:rFonts w:ascii="Book Antiqua" w:hAnsi="Book Antiqua" w:cs="Times New Roman"/>
          <w:b/>
        </w:rPr>
        <w:t xml:space="preserve">O KTÓRYM MOWA W ART. 125 UST. 1 </w:t>
      </w:r>
    </w:p>
    <w:p w14:paraId="0477A1B9" w14:textId="77777777" w:rsidR="00B368F6" w:rsidRPr="002B384C" w:rsidRDefault="00B368F6" w:rsidP="002B384C">
      <w:pPr>
        <w:pStyle w:val="center"/>
        <w:spacing w:after="0" w:line="240" w:lineRule="auto"/>
        <w:contextualSpacing/>
        <w:rPr>
          <w:rFonts w:ascii="Book Antiqua" w:hAnsi="Book Antiqua" w:cs="Times New Roman"/>
          <w:b/>
        </w:rPr>
      </w:pPr>
      <w:r w:rsidRPr="002B384C">
        <w:rPr>
          <w:rFonts w:ascii="Book Antiqua" w:hAnsi="Book Antiqua" w:cs="Times New Roman"/>
          <w:b/>
        </w:rPr>
        <w:t>USTAWY Z DNIA 11 WRZEŚNIA 2019</w:t>
      </w:r>
      <w:r w:rsidR="00394182">
        <w:rPr>
          <w:rFonts w:ascii="Book Antiqua" w:hAnsi="Book Antiqua" w:cs="Times New Roman"/>
          <w:b/>
        </w:rPr>
        <w:t xml:space="preserve"> </w:t>
      </w:r>
      <w:r w:rsidRPr="002B384C">
        <w:rPr>
          <w:rFonts w:ascii="Book Antiqua" w:hAnsi="Book Antiqua" w:cs="Times New Roman"/>
          <w:b/>
        </w:rPr>
        <w:t>R. PRAWO ZAMÓWIEŃ PUBLICZNYCH</w:t>
      </w:r>
    </w:p>
    <w:p w14:paraId="7C83FB5D" w14:textId="77777777" w:rsidR="00813B35" w:rsidRPr="00CA43C9" w:rsidRDefault="00813B35" w:rsidP="002B384C">
      <w:pPr>
        <w:spacing w:after="0" w:line="240" w:lineRule="auto"/>
        <w:contextualSpacing/>
        <w:jc w:val="both"/>
        <w:rPr>
          <w:rStyle w:val="bold"/>
          <w:rFonts w:ascii="Book Antiqua" w:hAnsi="Book Antiqua" w:cs="Times New Roman"/>
          <w:sz w:val="6"/>
        </w:rPr>
      </w:pPr>
    </w:p>
    <w:p w14:paraId="12F08331" w14:textId="4ABC9CD6" w:rsidR="00E518D2" w:rsidRPr="00E518D2" w:rsidRDefault="00813B35" w:rsidP="008E09FA">
      <w:pPr>
        <w:spacing w:after="0" w:line="240" w:lineRule="auto"/>
        <w:contextualSpacing/>
        <w:jc w:val="center"/>
        <w:rPr>
          <w:rFonts w:ascii="Book Antiqua" w:hAnsi="Book Antiqua" w:cs="Times New Roman"/>
          <w:b/>
          <w:bCs/>
          <w:iCs/>
        </w:rPr>
      </w:pPr>
      <w:r w:rsidRPr="002B384C">
        <w:rPr>
          <w:rFonts w:ascii="Book Antiqua" w:hAnsi="Book Antiqua" w:cs="Times New Roman"/>
          <w:b/>
        </w:rPr>
        <w:t xml:space="preserve">Postępowanie </w:t>
      </w:r>
      <w:r w:rsidR="00E518D2" w:rsidRPr="00E518D2">
        <w:rPr>
          <w:rFonts w:ascii="Book Antiqua" w:hAnsi="Book Antiqua" w:cs="Times New Roman"/>
          <w:b/>
        </w:rPr>
        <w:t xml:space="preserve">o udzielenie zamówienia publicznego </w:t>
      </w:r>
      <w:bookmarkStart w:id="0" w:name="_Hlk162937288"/>
      <w:bookmarkStart w:id="1" w:name="_Hlk164929892"/>
      <w:r w:rsidR="008E09FA" w:rsidRPr="008E09FA">
        <w:rPr>
          <w:rFonts w:ascii="Book Antiqua" w:hAnsi="Book Antiqua" w:cs="Times New Roman"/>
          <w:b/>
        </w:rPr>
        <w:t xml:space="preserve">na roboty budowlane </w:t>
      </w:r>
      <w:bookmarkEnd w:id="0"/>
      <w:bookmarkEnd w:id="1"/>
      <w:r w:rsidR="008E09FA" w:rsidRPr="008E09FA">
        <w:rPr>
          <w:rFonts w:ascii="Book Antiqua" w:hAnsi="Book Antiqua" w:cs="Times New Roman"/>
          <w:b/>
          <w:iCs/>
        </w:rPr>
        <w:t>pn.: „</w:t>
      </w:r>
      <w:bookmarkStart w:id="2" w:name="_Hlk184636535"/>
      <w:r w:rsidR="008E09FA" w:rsidRPr="008E09FA">
        <w:rPr>
          <w:rFonts w:ascii="Book Antiqua" w:hAnsi="Book Antiqua" w:cs="Times New Roman"/>
          <w:b/>
          <w:bCs/>
          <w:iCs/>
          <w:lang w:bidi="pl-PL"/>
        </w:rPr>
        <w:t>Rozbudowa z przebudową budynku Samorządowego Przedszkola im. Wandy Chotomskiej w Krościenku Wyżnym na potrzeby Gminnego Żłobka w Krościenku Wyżnym</w:t>
      </w:r>
      <w:bookmarkEnd w:id="2"/>
      <w:r w:rsidR="008E09FA" w:rsidRPr="008E09FA">
        <w:rPr>
          <w:rFonts w:ascii="Book Antiqua" w:hAnsi="Book Antiqua" w:cs="Times New Roman"/>
          <w:b/>
          <w:iCs/>
          <w:lang w:bidi="pl-PL"/>
        </w:rPr>
        <w:t>”</w:t>
      </w:r>
    </w:p>
    <w:p w14:paraId="6A67D89F" w14:textId="2FE5AD11" w:rsidR="00813B35" w:rsidRPr="00076F5A" w:rsidRDefault="00813B35" w:rsidP="00E518D2">
      <w:pPr>
        <w:spacing w:after="0" w:line="240" w:lineRule="auto"/>
        <w:contextualSpacing/>
        <w:jc w:val="center"/>
        <w:rPr>
          <w:rStyle w:val="bold"/>
          <w:rFonts w:ascii="Book Antiqua" w:hAnsi="Book Antiqua" w:cs="Times New Roman"/>
          <w:sz w:val="12"/>
          <w:szCs w:val="12"/>
        </w:rPr>
      </w:pPr>
    </w:p>
    <w:p w14:paraId="42031A25" w14:textId="77777777" w:rsidR="00F95523" w:rsidRPr="002B384C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2B384C">
        <w:rPr>
          <w:rStyle w:val="bold"/>
          <w:rFonts w:ascii="Book Antiqua" w:hAnsi="Book Antiqua" w:cs="Times New Roman"/>
        </w:rPr>
        <w:t>Oświadczenie o spełnianiu warunków</w:t>
      </w:r>
    </w:p>
    <w:p w14:paraId="0C0EC9B9" w14:textId="77777777" w:rsidR="00F95523" w:rsidRPr="002B384C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  <w:b/>
        </w:rPr>
      </w:pPr>
      <w:r w:rsidRPr="002B384C">
        <w:rPr>
          <w:rFonts w:ascii="Book Antiqua" w:hAnsi="Book Antiqua" w:cs="Times New Roman"/>
        </w:rPr>
        <w:t>Oświadczam, że Wykonawca spełnia warunki udziału w postępowaniu określone w</w:t>
      </w:r>
      <w:r>
        <w:rPr>
          <w:rFonts w:ascii="Book Antiqua" w:hAnsi="Book Antiqua" w:cs="Times New Roman"/>
        </w:rPr>
        <w:t> </w:t>
      </w:r>
      <w:r w:rsidRPr="002B384C">
        <w:rPr>
          <w:rFonts w:ascii="Book Antiqua" w:hAnsi="Book Antiqua" w:cs="Times New Roman"/>
        </w:rPr>
        <w:t>rozdziale VIII SWZ.</w:t>
      </w:r>
    </w:p>
    <w:p w14:paraId="2E5D6E3D" w14:textId="77777777" w:rsidR="00F95523" w:rsidRPr="00CA43C9" w:rsidRDefault="00F95523" w:rsidP="00F95523">
      <w:pPr>
        <w:spacing w:after="0" w:line="240" w:lineRule="auto"/>
        <w:contextualSpacing/>
        <w:jc w:val="both"/>
        <w:rPr>
          <w:rStyle w:val="bold"/>
          <w:rFonts w:ascii="Book Antiqua" w:hAnsi="Book Antiqua" w:cs="Times New Roman"/>
          <w:sz w:val="8"/>
        </w:rPr>
      </w:pPr>
    </w:p>
    <w:p w14:paraId="515ADE32" w14:textId="77777777" w:rsidR="00F95523" w:rsidRPr="002B384C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2B384C">
        <w:rPr>
          <w:rStyle w:val="bold"/>
          <w:rFonts w:ascii="Book Antiqua" w:hAnsi="Book Antiqua" w:cs="Times New Roman"/>
        </w:rPr>
        <w:t>Oświadczenie o niepodleganiu wykluczeniu</w:t>
      </w:r>
    </w:p>
    <w:p w14:paraId="260AFB4F" w14:textId="77777777" w:rsidR="00F95523" w:rsidRPr="00071EED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071EED">
        <w:rPr>
          <w:rFonts w:ascii="Book Antiqua" w:hAnsi="Book Antiqua" w:cs="Times New Roman"/>
        </w:rPr>
        <w:t>Oświadczam, że Wykonawca nie podlega wykluczeniu na podstawie:</w:t>
      </w:r>
    </w:p>
    <w:p w14:paraId="0E57C2B2" w14:textId="77777777" w:rsidR="00F95523" w:rsidRPr="00071EED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-</w:t>
      </w:r>
      <w:r>
        <w:rPr>
          <w:rFonts w:ascii="Book Antiqua" w:hAnsi="Book Antiqua" w:cs="Times New Roman"/>
        </w:rPr>
        <w:tab/>
        <w:t>art. 108 ust. 1 pkt 1-6 u</w:t>
      </w:r>
      <w:r w:rsidRPr="00071EED">
        <w:rPr>
          <w:rFonts w:ascii="Book Antiqua" w:hAnsi="Book Antiqua" w:cs="Times New Roman"/>
        </w:rPr>
        <w:t>stawy PZP;</w:t>
      </w:r>
    </w:p>
    <w:p w14:paraId="57D4D498" w14:textId="77777777" w:rsidR="00F95523" w:rsidRPr="00071EED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-</w:t>
      </w:r>
      <w:r>
        <w:rPr>
          <w:rFonts w:ascii="Book Antiqua" w:hAnsi="Book Antiqua" w:cs="Times New Roman"/>
        </w:rPr>
        <w:tab/>
        <w:t>art. 109 ust. 1 pkt. 4, 5, 7 u</w:t>
      </w:r>
      <w:r w:rsidRPr="00071EED">
        <w:rPr>
          <w:rFonts w:ascii="Book Antiqua" w:hAnsi="Book Antiqua" w:cs="Times New Roman"/>
        </w:rPr>
        <w:t xml:space="preserve">stawy PZP </w:t>
      </w:r>
    </w:p>
    <w:p w14:paraId="1AECB253" w14:textId="77777777" w:rsidR="00F95523" w:rsidRPr="00CA43C9" w:rsidRDefault="00F95523" w:rsidP="00F95523">
      <w:pPr>
        <w:spacing w:after="0" w:line="240" w:lineRule="auto"/>
        <w:contextualSpacing/>
        <w:jc w:val="both"/>
        <w:rPr>
          <w:rStyle w:val="bold"/>
          <w:rFonts w:ascii="Book Antiqua" w:hAnsi="Book Antiqua" w:cs="Times New Roman"/>
          <w:sz w:val="8"/>
        </w:rPr>
      </w:pPr>
    </w:p>
    <w:p w14:paraId="0581CB3C" w14:textId="77777777" w:rsidR="00F95523" w:rsidRPr="002B384C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2B384C">
        <w:rPr>
          <w:rStyle w:val="bold"/>
          <w:rFonts w:ascii="Book Antiqua" w:hAnsi="Book Antiqua" w:cs="Times New Roman"/>
        </w:rPr>
        <w:t>Informacja na temat podwykonawców niebędących podmiotami udostępniającymi zasoby</w:t>
      </w:r>
    </w:p>
    <w:p w14:paraId="5F5E6F4C" w14:textId="77777777" w:rsidR="00F95523" w:rsidRPr="00071EED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071EED">
        <w:rPr>
          <w:rFonts w:ascii="Book Antiqua" w:hAnsi="Book Antiqua" w:cs="Times New Roman"/>
        </w:rPr>
        <w:t>Informuję, że podwykonawca niebędący podmiotem udostępniającym zasoby nie podlega wykluczeniu na podstawie:</w:t>
      </w:r>
    </w:p>
    <w:p w14:paraId="44E0A0C8" w14:textId="77777777" w:rsidR="00F95523" w:rsidRPr="00071EED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-</w:t>
      </w:r>
      <w:r>
        <w:rPr>
          <w:rFonts w:ascii="Book Antiqua" w:hAnsi="Book Antiqua" w:cs="Times New Roman"/>
        </w:rPr>
        <w:tab/>
        <w:t>art. 108 ust. 1 pkt 1-6 u</w:t>
      </w:r>
      <w:r w:rsidRPr="00071EED">
        <w:rPr>
          <w:rFonts w:ascii="Book Antiqua" w:hAnsi="Book Antiqua" w:cs="Times New Roman"/>
        </w:rPr>
        <w:t>stawy PZP;</w:t>
      </w:r>
    </w:p>
    <w:p w14:paraId="78850141" w14:textId="77777777" w:rsidR="00F95523" w:rsidRPr="00071EED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071EED">
        <w:rPr>
          <w:rFonts w:ascii="Book Antiqua" w:hAnsi="Book Antiqua" w:cs="Times New Roman"/>
        </w:rPr>
        <w:t>-</w:t>
      </w:r>
      <w:r w:rsidRPr="00071EED">
        <w:rPr>
          <w:rFonts w:ascii="Book Antiqua" w:hAnsi="Book Antiqua" w:cs="Times New Roman"/>
        </w:rPr>
        <w:tab/>
      </w:r>
      <w:r>
        <w:rPr>
          <w:rFonts w:ascii="Book Antiqua" w:hAnsi="Book Antiqua" w:cs="Times New Roman"/>
        </w:rPr>
        <w:t>art. 109 ust. 1 pkt. 4, 5, 7 u</w:t>
      </w:r>
      <w:r w:rsidRPr="00071EED">
        <w:rPr>
          <w:rFonts w:ascii="Book Antiqua" w:hAnsi="Book Antiqua" w:cs="Times New Roman"/>
        </w:rPr>
        <w:t xml:space="preserve">stawy PZP. </w:t>
      </w:r>
      <w:r w:rsidRPr="00071EED">
        <w:rPr>
          <w:rFonts w:ascii="Book Antiqua" w:hAnsi="Book Antiqua" w:cs="Times New Roman"/>
          <w:b/>
        </w:rPr>
        <w:t>(JEŻELI DOTYCZY NALEŻY WSKAZAĆ KONKRETNY PUNKT USTAWY)</w:t>
      </w:r>
    </w:p>
    <w:p w14:paraId="218E0A55" w14:textId="77777777" w:rsidR="00F95523" w:rsidRPr="00CA43C9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  <w:sz w:val="6"/>
        </w:rPr>
      </w:pPr>
    </w:p>
    <w:p w14:paraId="612F321F" w14:textId="77777777" w:rsidR="00F95523" w:rsidRPr="002B384C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2B384C">
        <w:rPr>
          <w:rFonts w:ascii="Book Antiqua" w:hAnsi="Book Antiqua" w:cs="Times New Roman"/>
        </w:rPr>
        <w:t>Oświadczam, że wszystkie informacje podane w powyższych oświadczeniach są aktualne i zgodne z</w:t>
      </w:r>
      <w:r>
        <w:rPr>
          <w:rFonts w:ascii="Book Antiqua" w:hAnsi="Book Antiqua" w:cs="Times New Roman"/>
        </w:rPr>
        <w:t> </w:t>
      </w:r>
      <w:r w:rsidRPr="002B384C">
        <w:rPr>
          <w:rFonts w:ascii="Book Antiqua" w:hAnsi="Book Antiqua" w:cs="Times New Roman"/>
        </w:rPr>
        <w:t>prawdą oraz zostały przedstawione z pełną świadomością konsekwencji wprowadzenia Zamawiającego w błąd przy przedstawianiu informacji.</w:t>
      </w:r>
    </w:p>
    <w:p w14:paraId="6AA2C7E5" w14:textId="77777777" w:rsidR="00F95523" w:rsidRPr="00CA43C9" w:rsidRDefault="00F95523" w:rsidP="00F95523">
      <w:pPr>
        <w:pStyle w:val="right"/>
        <w:spacing w:after="0" w:line="240" w:lineRule="auto"/>
        <w:contextualSpacing/>
        <w:rPr>
          <w:rFonts w:ascii="Book Antiqua" w:hAnsi="Book Antiqua" w:cs="Times New Roman"/>
          <w:sz w:val="12"/>
        </w:rPr>
      </w:pPr>
    </w:p>
    <w:p w14:paraId="01DB86F8" w14:textId="77777777" w:rsidR="00F95523" w:rsidRDefault="00F95523" w:rsidP="00F95523">
      <w:pPr>
        <w:pStyle w:val="right"/>
        <w:spacing w:after="0" w:line="240" w:lineRule="auto"/>
        <w:contextualSpacing/>
        <w:jc w:val="center"/>
        <w:rPr>
          <w:rFonts w:ascii="Book Antiqua" w:hAnsi="Book Antiqua" w:cs="Times New Roman"/>
        </w:rPr>
      </w:pPr>
      <w:r>
        <w:rPr>
          <w:rFonts w:ascii="Book Antiqua" w:hAnsi="Book Antiqua" w:cs="Times New Roman"/>
          <w:b/>
          <w:szCs w:val="24"/>
        </w:rPr>
        <w:t>Oświadczenie</w:t>
      </w:r>
      <w:r w:rsidRPr="00CA43C9">
        <w:rPr>
          <w:rFonts w:ascii="Book Antiqua" w:hAnsi="Book Antiqua" w:cs="Times New Roman"/>
          <w:b/>
          <w:szCs w:val="24"/>
        </w:rPr>
        <w:t xml:space="preserve"> składa się, pod rygorem nieważności, w formie elektronicznej lub w postaci elektronicznej opatrzonej podpisem zaufanym lub podpisem osobistym.</w:t>
      </w:r>
    </w:p>
    <w:p w14:paraId="5DD58559" w14:textId="77777777" w:rsidR="00F95523" w:rsidRDefault="00F95523" w:rsidP="00F95523">
      <w:pPr>
        <w:pStyle w:val="right"/>
        <w:spacing w:after="0" w:line="240" w:lineRule="auto"/>
        <w:contextualSpacing/>
        <w:rPr>
          <w:rFonts w:ascii="Book Antiqua" w:hAnsi="Book Antiqua" w:cs="Times New Roman"/>
        </w:rPr>
      </w:pPr>
    </w:p>
    <w:p w14:paraId="63699C72" w14:textId="77777777" w:rsidR="00F95523" w:rsidRPr="002B384C" w:rsidRDefault="00F95523" w:rsidP="00F9552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Book Antiqua" w:hAnsi="Book Antiqua" w:cs="Times New Roman"/>
          <w:sz w:val="24"/>
          <w:szCs w:val="24"/>
        </w:rPr>
      </w:pPr>
      <w:r w:rsidRPr="002B384C">
        <w:rPr>
          <w:rFonts w:ascii="Book Antiqua" w:hAnsi="Book Antiqua" w:cs="Times New Roman"/>
          <w:sz w:val="24"/>
          <w:szCs w:val="24"/>
        </w:rPr>
        <w:t>……………………., dnia …………………………</w:t>
      </w:r>
    </w:p>
    <w:p w14:paraId="65A3AE95" w14:textId="77777777" w:rsidR="00F95523" w:rsidRPr="002B384C" w:rsidRDefault="00F95523" w:rsidP="00F95523">
      <w:pPr>
        <w:tabs>
          <w:tab w:val="center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4"/>
          <w:szCs w:val="24"/>
        </w:rPr>
      </w:pPr>
      <w:r w:rsidRPr="002B384C">
        <w:rPr>
          <w:rFonts w:ascii="Book Antiqua" w:hAnsi="Book Antiqua" w:cs="Times New Roman"/>
          <w:sz w:val="24"/>
          <w:szCs w:val="24"/>
        </w:rPr>
        <w:t xml:space="preserve">             </w:t>
      </w:r>
      <w:r w:rsidRPr="002B384C">
        <w:rPr>
          <w:rFonts w:ascii="Book Antiqua" w:hAnsi="Book Antiqua" w:cs="Times New Roman"/>
          <w:sz w:val="18"/>
          <w:szCs w:val="18"/>
        </w:rPr>
        <w:t>(miejscowość</w:t>
      </w:r>
      <w:r w:rsidRPr="002B384C">
        <w:rPr>
          <w:rFonts w:ascii="Book Antiqua" w:hAnsi="Book Antiqua" w:cs="Times New Roman"/>
          <w:sz w:val="18"/>
          <w:szCs w:val="24"/>
        </w:rPr>
        <w:t>)</w:t>
      </w:r>
      <w:r w:rsidRPr="002B384C">
        <w:rPr>
          <w:rFonts w:ascii="Book Antiqua" w:hAnsi="Book Antiqua" w:cs="Times New Roman"/>
          <w:sz w:val="24"/>
          <w:szCs w:val="24"/>
        </w:rPr>
        <w:t xml:space="preserve">                              </w:t>
      </w:r>
      <w:r w:rsidRPr="002B384C">
        <w:rPr>
          <w:rFonts w:ascii="Book Antiqua" w:hAnsi="Book Antiqua" w:cs="Times New Roman"/>
          <w:sz w:val="18"/>
          <w:szCs w:val="24"/>
        </w:rPr>
        <w:t>(data)</w:t>
      </w:r>
      <w:r w:rsidRPr="002B384C">
        <w:rPr>
          <w:rFonts w:ascii="Book Antiqua" w:hAnsi="Book Antiqua" w:cs="Times New Roman"/>
          <w:sz w:val="24"/>
          <w:szCs w:val="24"/>
        </w:rPr>
        <w:tab/>
        <w:t>…………...........................................</w:t>
      </w:r>
    </w:p>
    <w:p w14:paraId="536D7CEB" w14:textId="77777777" w:rsidR="00F95523" w:rsidRPr="002B384C" w:rsidRDefault="00F95523" w:rsidP="00F95523">
      <w:pPr>
        <w:tabs>
          <w:tab w:val="center" w:pos="7371"/>
        </w:tabs>
        <w:autoSpaceDE w:val="0"/>
        <w:autoSpaceDN w:val="0"/>
        <w:adjustRightInd w:val="0"/>
        <w:spacing w:after="0" w:line="240" w:lineRule="auto"/>
        <w:ind w:right="23"/>
        <w:rPr>
          <w:rFonts w:ascii="Book Antiqua" w:hAnsi="Book Antiqua" w:cs="Times New Roman"/>
          <w:sz w:val="18"/>
          <w:szCs w:val="18"/>
        </w:rPr>
      </w:pPr>
      <w:r w:rsidRPr="002B384C">
        <w:rPr>
          <w:rFonts w:ascii="Book Antiqua" w:hAnsi="Book Antiqua" w:cs="Times New Roman"/>
          <w:sz w:val="24"/>
          <w:szCs w:val="24"/>
        </w:rPr>
        <w:tab/>
      </w:r>
      <w:r w:rsidRPr="002B384C">
        <w:rPr>
          <w:rFonts w:ascii="Book Antiqua" w:hAnsi="Book Antiqua" w:cs="Times New Roman"/>
          <w:sz w:val="18"/>
          <w:szCs w:val="18"/>
        </w:rPr>
        <w:t>(podpis osoby / osób / uprawnionej</w:t>
      </w:r>
    </w:p>
    <w:p w14:paraId="2A5E27B4" w14:textId="77777777" w:rsidR="00F95523" w:rsidRPr="002B384C" w:rsidRDefault="00F95523" w:rsidP="00F95523">
      <w:pPr>
        <w:shd w:val="clear" w:color="auto" w:fill="FFFFFF"/>
        <w:tabs>
          <w:tab w:val="center" w:pos="7371"/>
        </w:tabs>
        <w:spacing w:after="0" w:line="240" w:lineRule="auto"/>
        <w:ind w:right="23"/>
        <w:rPr>
          <w:rFonts w:ascii="Book Antiqua" w:hAnsi="Book Antiqua" w:cs="Times New Roman"/>
          <w:sz w:val="18"/>
          <w:szCs w:val="18"/>
        </w:rPr>
      </w:pPr>
      <w:r w:rsidRPr="002B384C">
        <w:rPr>
          <w:rFonts w:ascii="Book Antiqua" w:hAnsi="Book Antiqua" w:cs="Times New Roman"/>
          <w:sz w:val="18"/>
          <w:szCs w:val="18"/>
        </w:rPr>
        <w:tab/>
        <w:t>do reprezentowania Wykonawcy)</w:t>
      </w:r>
    </w:p>
    <w:p w14:paraId="7925E02E" w14:textId="77777777" w:rsidR="00F95523" w:rsidRPr="00CA43C9" w:rsidRDefault="00F95523" w:rsidP="00F95523">
      <w:pPr>
        <w:spacing w:after="0" w:line="240" w:lineRule="auto"/>
        <w:contextualSpacing/>
        <w:jc w:val="both"/>
        <w:rPr>
          <w:rStyle w:val="bold"/>
          <w:rFonts w:ascii="Book Antiqua" w:hAnsi="Book Antiqua" w:cs="Times New Roman"/>
          <w:sz w:val="8"/>
        </w:rPr>
      </w:pPr>
    </w:p>
    <w:p w14:paraId="3D1642F7" w14:textId="77777777" w:rsidR="00F95523" w:rsidRPr="002B384C" w:rsidRDefault="00F95523" w:rsidP="00F95523">
      <w:pPr>
        <w:spacing w:after="0" w:line="240" w:lineRule="auto"/>
        <w:contextualSpacing/>
        <w:jc w:val="both"/>
        <w:rPr>
          <w:rStyle w:val="bold"/>
          <w:rFonts w:ascii="Book Antiqua" w:hAnsi="Book Antiqua" w:cs="Times New Roman"/>
        </w:rPr>
      </w:pPr>
      <w:r w:rsidRPr="002B384C">
        <w:rPr>
          <w:rStyle w:val="bold"/>
          <w:rFonts w:ascii="Book Antiqua" w:hAnsi="Book Antiqua" w:cs="Times New Roman"/>
        </w:rPr>
        <w:t xml:space="preserve">Informacja na temat podmiotów, na których zasoby Wykonawca się powołuje </w:t>
      </w:r>
    </w:p>
    <w:p w14:paraId="1A13DA1F" w14:textId="77777777" w:rsidR="00F95523" w:rsidRPr="002B384C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2B384C">
        <w:rPr>
          <w:rStyle w:val="bold"/>
          <w:rFonts w:ascii="Book Antiqua" w:hAnsi="Book Antiqua" w:cs="Times New Roman"/>
        </w:rPr>
        <w:t>Oświadczenie o spełnianiu warunków</w:t>
      </w:r>
    </w:p>
    <w:p w14:paraId="06A38951" w14:textId="77777777" w:rsidR="00F95523" w:rsidRPr="002B384C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2B384C">
        <w:rPr>
          <w:rFonts w:ascii="Book Antiqua" w:hAnsi="Book Antiqua" w:cs="Times New Roman"/>
        </w:rPr>
        <w:t>Oświadczam, że w zakresie, w jakim udostępniam zasoby, spełniam warunki udziału w</w:t>
      </w:r>
      <w:r>
        <w:rPr>
          <w:rFonts w:ascii="Book Antiqua" w:hAnsi="Book Antiqua" w:cs="Times New Roman"/>
        </w:rPr>
        <w:t> </w:t>
      </w:r>
      <w:r w:rsidRPr="002B384C">
        <w:rPr>
          <w:rFonts w:ascii="Book Antiqua" w:hAnsi="Book Antiqua" w:cs="Times New Roman"/>
        </w:rPr>
        <w:t>postępowaniu określone w Rozdziale IX SWZ.</w:t>
      </w:r>
    </w:p>
    <w:p w14:paraId="4AD7A8CA" w14:textId="77777777" w:rsidR="00F95523" w:rsidRPr="002B384C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2B384C">
        <w:rPr>
          <w:rStyle w:val="bold"/>
          <w:rFonts w:ascii="Book Antiqua" w:hAnsi="Book Antiqua" w:cs="Times New Roman"/>
        </w:rPr>
        <w:t>Oświadczenie o niepodleganiu wykluczeniu</w:t>
      </w:r>
    </w:p>
    <w:p w14:paraId="4E732858" w14:textId="77777777" w:rsidR="00F95523" w:rsidRPr="00071EED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071EED">
        <w:rPr>
          <w:rFonts w:ascii="Book Antiqua" w:hAnsi="Book Antiqua" w:cs="Times New Roman"/>
        </w:rPr>
        <w:t>Informuję, że jako podmiot udostępniający zasoby nie podlegam wykluczeniu na podstawie:</w:t>
      </w:r>
    </w:p>
    <w:p w14:paraId="32DFA571" w14:textId="77777777" w:rsidR="00F95523" w:rsidRPr="00071EED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071EED">
        <w:rPr>
          <w:rFonts w:ascii="Book Antiqua" w:hAnsi="Book Antiqua" w:cs="Times New Roman"/>
        </w:rPr>
        <w:t>-</w:t>
      </w:r>
      <w:r w:rsidRPr="00071EED">
        <w:rPr>
          <w:rFonts w:ascii="Book Antiqua" w:hAnsi="Book Antiqua" w:cs="Times New Roman"/>
        </w:rPr>
        <w:tab/>
        <w:t>art. 108 ust. 1 pkt 1-6 Ustawy PZP;</w:t>
      </w:r>
    </w:p>
    <w:p w14:paraId="48DAA1FD" w14:textId="77777777" w:rsidR="00F95523" w:rsidRPr="00071EED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071EED">
        <w:rPr>
          <w:rFonts w:ascii="Book Antiqua" w:hAnsi="Book Antiqua" w:cs="Times New Roman"/>
        </w:rPr>
        <w:t>-</w:t>
      </w:r>
      <w:r w:rsidRPr="00071EED">
        <w:rPr>
          <w:rFonts w:ascii="Book Antiqua" w:hAnsi="Book Antiqua" w:cs="Times New Roman"/>
        </w:rPr>
        <w:tab/>
        <w:t xml:space="preserve">art. 109 ust. 1 pkt. 4, 5, 7 Ustawy PZP. </w:t>
      </w:r>
      <w:r w:rsidRPr="00071EED">
        <w:rPr>
          <w:rFonts w:ascii="Book Antiqua" w:hAnsi="Book Antiqua" w:cs="Times New Roman"/>
          <w:b/>
        </w:rPr>
        <w:t>(JEŻELI DOTYCZY NALEŻY WSKAZAĆ KONKRETNY PUNKT USTAWY PZP)</w:t>
      </w:r>
    </w:p>
    <w:p w14:paraId="06853AC2" w14:textId="77777777" w:rsidR="00F95523" w:rsidRPr="00CA43C9" w:rsidRDefault="00F95523" w:rsidP="00F95523">
      <w:pPr>
        <w:pStyle w:val="right"/>
        <w:spacing w:after="0" w:line="240" w:lineRule="auto"/>
        <w:contextualSpacing/>
        <w:rPr>
          <w:rFonts w:ascii="Book Antiqua" w:hAnsi="Book Antiqua" w:cs="Times New Roman"/>
          <w:sz w:val="14"/>
        </w:rPr>
      </w:pPr>
    </w:p>
    <w:p w14:paraId="402BE1C5" w14:textId="77777777" w:rsidR="00F95523" w:rsidRDefault="00F95523" w:rsidP="00F95523">
      <w:pPr>
        <w:pStyle w:val="right"/>
        <w:spacing w:after="0" w:line="240" w:lineRule="auto"/>
        <w:contextualSpacing/>
        <w:jc w:val="center"/>
        <w:rPr>
          <w:rFonts w:ascii="Book Antiqua" w:hAnsi="Book Antiqua" w:cs="Times New Roman"/>
        </w:rPr>
      </w:pPr>
      <w:r>
        <w:rPr>
          <w:rFonts w:ascii="Book Antiqua" w:hAnsi="Book Antiqua" w:cs="Times New Roman"/>
          <w:b/>
          <w:szCs w:val="24"/>
        </w:rPr>
        <w:lastRenderedPageBreak/>
        <w:t>Oświadczenie</w:t>
      </w:r>
      <w:r w:rsidRPr="00CA43C9">
        <w:rPr>
          <w:rFonts w:ascii="Book Antiqua" w:hAnsi="Book Antiqua" w:cs="Times New Roman"/>
          <w:b/>
          <w:szCs w:val="24"/>
        </w:rPr>
        <w:t xml:space="preserve"> składa się, pod rygorem nieważności, w formie elektronicznej lub w postaci elektronicznej opatrzonej podpisem zaufanym lub podpisem osobistym.</w:t>
      </w:r>
    </w:p>
    <w:p w14:paraId="6E810C5E" w14:textId="77777777" w:rsidR="00F95523" w:rsidRPr="00CA43C9" w:rsidRDefault="00F95523" w:rsidP="00F95523">
      <w:pPr>
        <w:pStyle w:val="right"/>
        <w:spacing w:after="0" w:line="240" w:lineRule="auto"/>
        <w:contextualSpacing/>
        <w:rPr>
          <w:rFonts w:ascii="Book Antiqua" w:hAnsi="Book Antiqua" w:cs="Times New Roman"/>
          <w:sz w:val="10"/>
        </w:rPr>
      </w:pPr>
    </w:p>
    <w:p w14:paraId="67C46F20" w14:textId="77777777" w:rsidR="00F95523" w:rsidRPr="00CA43C9" w:rsidRDefault="00F95523" w:rsidP="00F95523">
      <w:pPr>
        <w:pStyle w:val="right"/>
        <w:spacing w:after="0" w:line="240" w:lineRule="auto"/>
        <w:contextualSpacing/>
        <w:rPr>
          <w:rFonts w:ascii="Book Antiqua" w:hAnsi="Book Antiqua" w:cs="Times New Roman"/>
          <w:sz w:val="10"/>
        </w:rPr>
      </w:pPr>
    </w:p>
    <w:p w14:paraId="75E81DED" w14:textId="77777777" w:rsidR="00F95523" w:rsidRPr="002B384C" w:rsidRDefault="00F95523" w:rsidP="00F9552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Book Antiqua" w:hAnsi="Book Antiqua" w:cs="Times New Roman"/>
          <w:sz w:val="24"/>
          <w:szCs w:val="24"/>
        </w:rPr>
      </w:pPr>
      <w:r w:rsidRPr="002B384C">
        <w:rPr>
          <w:rFonts w:ascii="Book Antiqua" w:hAnsi="Book Antiqua" w:cs="Times New Roman"/>
          <w:sz w:val="24"/>
          <w:szCs w:val="24"/>
        </w:rPr>
        <w:t>……………………., dnia …………………………</w:t>
      </w:r>
    </w:p>
    <w:p w14:paraId="64D0FE3D" w14:textId="77777777" w:rsidR="00F95523" w:rsidRPr="002B384C" w:rsidRDefault="00F95523" w:rsidP="00F95523">
      <w:pPr>
        <w:tabs>
          <w:tab w:val="center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4"/>
          <w:szCs w:val="24"/>
        </w:rPr>
      </w:pPr>
      <w:r w:rsidRPr="002B384C">
        <w:rPr>
          <w:rFonts w:ascii="Book Antiqua" w:hAnsi="Book Antiqua" w:cs="Times New Roman"/>
          <w:sz w:val="24"/>
          <w:szCs w:val="24"/>
        </w:rPr>
        <w:t xml:space="preserve">             </w:t>
      </w:r>
      <w:r w:rsidRPr="002B384C">
        <w:rPr>
          <w:rFonts w:ascii="Book Antiqua" w:hAnsi="Book Antiqua" w:cs="Times New Roman"/>
          <w:sz w:val="18"/>
          <w:szCs w:val="18"/>
        </w:rPr>
        <w:t>(miejscowość</w:t>
      </w:r>
      <w:r w:rsidRPr="002B384C">
        <w:rPr>
          <w:rFonts w:ascii="Book Antiqua" w:hAnsi="Book Antiqua" w:cs="Times New Roman"/>
          <w:sz w:val="18"/>
          <w:szCs w:val="24"/>
        </w:rPr>
        <w:t>)</w:t>
      </w:r>
      <w:r w:rsidRPr="002B384C">
        <w:rPr>
          <w:rFonts w:ascii="Book Antiqua" w:hAnsi="Book Antiqua" w:cs="Times New Roman"/>
          <w:sz w:val="24"/>
          <w:szCs w:val="24"/>
        </w:rPr>
        <w:t xml:space="preserve">                              </w:t>
      </w:r>
      <w:r w:rsidRPr="002B384C">
        <w:rPr>
          <w:rFonts w:ascii="Book Antiqua" w:hAnsi="Book Antiqua" w:cs="Times New Roman"/>
          <w:sz w:val="18"/>
          <w:szCs w:val="24"/>
        </w:rPr>
        <w:t>(data)</w:t>
      </w:r>
      <w:r w:rsidRPr="002B384C">
        <w:rPr>
          <w:rFonts w:ascii="Book Antiqua" w:hAnsi="Book Antiqua" w:cs="Times New Roman"/>
          <w:sz w:val="24"/>
          <w:szCs w:val="24"/>
        </w:rPr>
        <w:tab/>
        <w:t>…………...........................................</w:t>
      </w:r>
    </w:p>
    <w:p w14:paraId="40B64ECA" w14:textId="77777777" w:rsidR="00F95523" w:rsidRPr="002B384C" w:rsidRDefault="00F95523" w:rsidP="00F95523">
      <w:pPr>
        <w:tabs>
          <w:tab w:val="center" w:pos="7371"/>
        </w:tabs>
        <w:autoSpaceDE w:val="0"/>
        <w:autoSpaceDN w:val="0"/>
        <w:adjustRightInd w:val="0"/>
        <w:spacing w:after="0" w:line="240" w:lineRule="auto"/>
        <w:ind w:right="23"/>
        <w:rPr>
          <w:rFonts w:ascii="Book Antiqua" w:hAnsi="Book Antiqua" w:cs="Times New Roman"/>
          <w:sz w:val="18"/>
          <w:szCs w:val="18"/>
        </w:rPr>
      </w:pPr>
      <w:r w:rsidRPr="002B384C">
        <w:rPr>
          <w:rFonts w:ascii="Book Antiqua" w:hAnsi="Book Antiqua" w:cs="Times New Roman"/>
          <w:sz w:val="24"/>
          <w:szCs w:val="24"/>
        </w:rPr>
        <w:tab/>
      </w:r>
      <w:r w:rsidRPr="002B384C">
        <w:rPr>
          <w:rFonts w:ascii="Book Antiqua" w:hAnsi="Book Antiqua" w:cs="Times New Roman"/>
          <w:sz w:val="18"/>
          <w:szCs w:val="18"/>
        </w:rPr>
        <w:t>(podpis osoby / osób / uprawnionej</w:t>
      </w:r>
    </w:p>
    <w:p w14:paraId="2CF9730D" w14:textId="77777777" w:rsidR="00F95523" w:rsidRDefault="00F95523" w:rsidP="00F95523">
      <w:pPr>
        <w:shd w:val="clear" w:color="auto" w:fill="FFFFFF"/>
        <w:tabs>
          <w:tab w:val="center" w:pos="7371"/>
        </w:tabs>
        <w:spacing w:after="0" w:line="240" w:lineRule="auto"/>
        <w:ind w:right="23"/>
        <w:rPr>
          <w:rFonts w:ascii="Book Antiqua" w:hAnsi="Book Antiqua" w:cs="Times New Roman"/>
          <w:sz w:val="18"/>
          <w:szCs w:val="18"/>
        </w:rPr>
      </w:pPr>
      <w:r w:rsidRPr="002B384C">
        <w:rPr>
          <w:rFonts w:ascii="Book Antiqua" w:hAnsi="Book Antiqua" w:cs="Times New Roman"/>
          <w:sz w:val="18"/>
          <w:szCs w:val="18"/>
        </w:rPr>
        <w:tab/>
        <w:t>do reprezentowania Wykonawcy)</w:t>
      </w:r>
    </w:p>
    <w:p w14:paraId="5ED105DB" w14:textId="77777777" w:rsidR="00797012" w:rsidRPr="00076F5A" w:rsidRDefault="00797012" w:rsidP="00F95523">
      <w:pPr>
        <w:spacing w:after="120" w:line="360" w:lineRule="auto"/>
        <w:jc w:val="center"/>
        <w:rPr>
          <w:rFonts w:ascii="Book Antiqua" w:eastAsia="Calibri" w:hAnsi="Book Antiqua" w:cs="Arial"/>
          <w:b/>
          <w:sz w:val="10"/>
          <w:szCs w:val="10"/>
          <w:u w:val="single"/>
          <w:lang w:eastAsia="en-US"/>
        </w:rPr>
      </w:pPr>
    </w:p>
    <w:p w14:paraId="78BF8120" w14:textId="233C63E5" w:rsidR="00F95523" w:rsidRPr="00095CFD" w:rsidRDefault="00F95523" w:rsidP="00F95523">
      <w:pPr>
        <w:spacing w:after="120" w:line="360" w:lineRule="auto"/>
        <w:jc w:val="center"/>
        <w:rPr>
          <w:rFonts w:ascii="Book Antiqua" w:eastAsia="Calibri" w:hAnsi="Book Antiqua" w:cs="Arial"/>
          <w:b/>
          <w:u w:val="single"/>
          <w:lang w:eastAsia="en-US"/>
        </w:rPr>
      </w:pPr>
      <w:r w:rsidRPr="00095CFD">
        <w:rPr>
          <w:rFonts w:ascii="Book Antiqua" w:eastAsia="Calibri" w:hAnsi="Book Antiqua" w:cs="Arial"/>
          <w:b/>
          <w:u w:val="single"/>
          <w:lang w:eastAsia="en-US"/>
        </w:rPr>
        <w:t>Oświadczenia wykonawcy/wykonawcy wspólnie ubiegającego się o udzielenie zamówienia</w:t>
      </w:r>
    </w:p>
    <w:p w14:paraId="65C9ACCC" w14:textId="77777777" w:rsidR="00F95523" w:rsidRPr="00095CFD" w:rsidRDefault="00F95523" w:rsidP="00F95523">
      <w:pPr>
        <w:spacing w:after="120" w:line="360" w:lineRule="auto"/>
        <w:jc w:val="center"/>
        <w:rPr>
          <w:rFonts w:ascii="Book Antiqua" w:eastAsia="Calibri" w:hAnsi="Book Antiqua" w:cs="Arial"/>
          <w:b/>
          <w:caps/>
          <w:sz w:val="20"/>
          <w:szCs w:val="20"/>
          <w:u w:val="single"/>
          <w:lang w:eastAsia="en-US"/>
        </w:rPr>
      </w:pPr>
      <w:r w:rsidRPr="00095CFD">
        <w:rPr>
          <w:rFonts w:ascii="Book Antiqua" w:eastAsia="Calibri" w:hAnsi="Book Antiqua" w:cs="Arial"/>
          <w:b/>
          <w:sz w:val="20"/>
          <w:szCs w:val="20"/>
          <w:u w:val="single"/>
          <w:lang w:eastAsia="en-US"/>
        </w:rPr>
        <w:t xml:space="preserve">UWZGLĘDNIAJĄCE PRZESŁANKI WYKLUCZENIA Z ART. 7 UST. 1 USTAWY </w:t>
      </w:r>
      <w:r w:rsidRPr="00095CFD">
        <w:rPr>
          <w:rFonts w:ascii="Book Antiqua" w:eastAsia="Calibri" w:hAnsi="Book Antiqua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04F6F7D6" w14:textId="77777777" w:rsidR="00F95523" w:rsidRPr="00095CFD" w:rsidRDefault="00F95523" w:rsidP="00F95523">
      <w:pPr>
        <w:spacing w:after="0" w:line="360" w:lineRule="auto"/>
        <w:jc w:val="center"/>
        <w:rPr>
          <w:rFonts w:ascii="Book Antiqua" w:eastAsia="Calibri" w:hAnsi="Book Antiqua" w:cs="Arial"/>
          <w:b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b/>
          <w:sz w:val="21"/>
          <w:szCs w:val="21"/>
          <w:lang w:eastAsia="en-US"/>
        </w:rPr>
        <w:t xml:space="preserve">składane na podstawie art. 125 ust. 1 ustawy Pzp </w:t>
      </w:r>
    </w:p>
    <w:p w14:paraId="118E8B89" w14:textId="77777777" w:rsidR="00F95523" w:rsidRPr="00076F5A" w:rsidRDefault="00F95523" w:rsidP="00F95523">
      <w:pPr>
        <w:spacing w:after="0" w:line="259" w:lineRule="auto"/>
        <w:jc w:val="both"/>
        <w:rPr>
          <w:rFonts w:ascii="Book Antiqua" w:eastAsia="Calibri" w:hAnsi="Book Antiqua" w:cs="Arial"/>
          <w:sz w:val="8"/>
          <w:szCs w:val="8"/>
          <w:lang w:eastAsia="en-US"/>
        </w:rPr>
      </w:pPr>
    </w:p>
    <w:p w14:paraId="248BC27D" w14:textId="6BD18F94" w:rsidR="00F95523" w:rsidRPr="00095CFD" w:rsidRDefault="00F95523" w:rsidP="00E518D2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Na potrzeby postępowania </w:t>
      </w:r>
      <w:r w:rsidR="00E518D2" w:rsidRPr="00E518D2">
        <w:rPr>
          <w:rFonts w:ascii="Book Antiqua" w:eastAsia="Calibri" w:hAnsi="Book Antiqua" w:cs="Arial"/>
          <w:sz w:val="21"/>
          <w:szCs w:val="21"/>
          <w:lang w:eastAsia="en-US"/>
        </w:rPr>
        <w:t xml:space="preserve">o udzielenie zamówienia publicznego </w:t>
      </w:r>
      <w:r w:rsidR="008E09FA" w:rsidRPr="008E09FA">
        <w:rPr>
          <w:rFonts w:ascii="Book Antiqua" w:eastAsia="Calibri" w:hAnsi="Book Antiqua" w:cs="Arial"/>
          <w:sz w:val="21"/>
          <w:szCs w:val="21"/>
          <w:lang w:eastAsia="en-US"/>
        </w:rPr>
        <w:t>na roboty budowlane pn.: „Rozbudowa z przebudową budynku Samorządowego Przedszkola im. Wandy Chotomskiej w Krościenku Wyżnym na potrzeby Gminnego Żłobka w Krościenku Wyżnym”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, prowadzonego przez </w:t>
      </w:r>
      <w:r w:rsidRPr="0065331E">
        <w:rPr>
          <w:rFonts w:ascii="Book Antiqua" w:eastAsia="Calibri" w:hAnsi="Book Antiqua" w:cs="Arial"/>
          <w:sz w:val="21"/>
          <w:szCs w:val="21"/>
          <w:lang w:eastAsia="en-US"/>
        </w:rPr>
        <w:t>Gminę Krościenko Wyżne</w:t>
      </w:r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 xml:space="preserve">, 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oświadczam, co następuje:</w:t>
      </w:r>
    </w:p>
    <w:p w14:paraId="20B10656" w14:textId="77777777" w:rsidR="00F95523" w:rsidRPr="00076F5A" w:rsidRDefault="00F95523" w:rsidP="00F95523">
      <w:pPr>
        <w:spacing w:after="0" w:line="360" w:lineRule="auto"/>
        <w:ind w:firstLine="709"/>
        <w:jc w:val="both"/>
        <w:rPr>
          <w:rFonts w:ascii="Book Antiqua" w:eastAsia="Calibri" w:hAnsi="Book Antiqua" w:cs="Arial"/>
          <w:sz w:val="4"/>
          <w:szCs w:val="4"/>
          <w:lang w:eastAsia="en-US"/>
        </w:rPr>
      </w:pPr>
    </w:p>
    <w:p w14:paraId="424CCB50" w14:textId="77777777" w:rsidR="00F95523" w:rsidRPr="00095CFD" w:rsidRDefault="00F95523" w:rsidP="00F95523">
      <w:pPr>
        <w:shd w:val="clear" w:color="auto" w:fill="BFBFBF"/>
        <w:spacing w:after="0" w:line="360" w:lineRule="auto"/>
        <w:rPr>
          <w:rFonts w:ascii="Book Antiqua" w:eastAsia="Calibri" w:hAnsi="Book Antiqua" w:cs="Arial"/>
          <w:b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b/>
          <w:sz w:val="21"/>
          <w:szCs w:val="21"/>
          <w:lang w:eastAsia="en-US"/>
        </w:rPr>
        <w:t>OŚWIADCZENIA DOTYCZĄCE PODSTAW WYKLUCZENIA:</w:t>
      </w:r>
    </w:p>
    <w:p w14:paraId="17208D23" w14:textId="77777777" w:rsidR="00F95523" w:rsidRPr="00095CFD" w:rsidRDefault="00F95523" w:rsidP="00F95523">
      <w:pPr>
        <w:spacing w:after="0" w:line="360" w:lineRule="auto"/>
        <w:ind w:left="720"/>
        <w:contextualSpacing/>
        <w:jc w:val="both"/>
        <w:rPr>
          <w:rFonts w:ascii="Book Antiqua" w:eastAsia="Calibri" w:hAnsi="Book Antiqua" w:cs="Arial"/>
          <w:lang w:eastAsia="en-US"/>
        </w:rPr>
      </w:pPr>
    </w:p>
    <w:p w14:paraId="56D33FB8" w14:textId="77777777" w:rsidR="00F95523" w:rsidRPr="00095CFD" w:rsidRDefault="00F95523" w:rsidP="00F95523">
      <w:pPr>
        <w:numPr>
          <w:ilvl w:val="0"/>
          <w:numId w:val="32"/>
        </w:numPr>
        <w:spacing w:after="0" w:line="360" w:lineRule="auto"/>
        <w:contextualSpacing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br/>
        <w:t>art. 108 ust. 1 ustawy Pzp.</w:t>
      </w:r>
    </w:p>
    <w:p w14:paraId="0140650B" w14:textId="77777777" w:rsidR="00F95523" w:rsidRPr="00095CFD" w:rsidRDefault="00F95523" w:rsidP="00F95523">
      <w:pPr>
        <w:numPr>
          <w:ilvl w:val="0"/>
          <w:numId w:val="32"/>
        </w:numPr>
        <w:spacing w:after="0" w:line="360" w:lineRule="auto"/>
        <w:contextualSpacing/>
        <w:jc w:val="both"/>
        <w:rPr>
          <w:rFonts w:ascii="Book Antiqua" w:eastAsia="Calibri" w:hAnsi="Book Antiqua" w:cs="Arial"/>
          <w:sz w:val="20"/>
          <w:szCs w:val="20"/>
          <w:lang w:eastAsia="en-US"/>
        </w:rPr>
      </w:pPr>
      <w:bookmarkStart w:id="3" w:name="_Hlk99016800"/>
      <w:r w:rsidRPr="00095CFD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 xml:space="preserve">[UWAGA: </w:t>
      </w:r>
      <w:r w:rsidRPr="00095CFD">
        <w:rPr>
          <w:rFonts w:ascii="Book Antiqua" w:eastAsia="Calibri" w:hAnsi="Book Antiqua" w:cs="Arial"/>
          <w:i/>
          <w:color w:val="0070C0"/>
          <w:sz w:val="16"/>
          <w:szCs w:val="16"/>
          <w:lang w:eastAsia="en-US"/>
        </w:rPr>
        <w:t>zastosować tylko wtedy, gdy zamawiający przewidział wykluczenie wykonawcy z postępowania na podstawie którejkolwiek z przesłanek z  art. 109 ust. 1 ustawy Pzp</w:t>
      </w:r>
      <w:r w:rsidRPr="00095CFD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>]</w:t>
      </w:r>
    </w:p>
    <w:bookmarkEnd w:id="3"/>
    <w:p w14:paraId="1E70F964" w14:textId="77777777" w:rsidR="00F95523" w:rsidRPr="00095CFD" w:rsidRDefault="00F95523" w:rsidP="00F95523">
      <w:pPr>
        <w:spacing w:after="0" w:line="360" w:lineRule="auto"/>
        <w:ind w:left="720"/>
        <w:contextualSpacing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br/>
        <w:t>art. 109 ust. 1 ustawy Pzp</w:t>
      </w:r>
      <w:r w:rsidRPr="00095CFD">
        <w:rPr>
          <w:rFonts w:ascii="Book Antiqua" w:eastAsia="Calibri" w:hAnsi="Book Antiqua" w:cs="Arial"/>
          <w:sz w:val="16"/>
          <w:szCs w:val="16"/>
          <w:lang w:eastAsia="en-US"/>
        </w:rPr>
        <w:t>.</w:t>
      </w:r>
    </w:p>
    <w:p w14:paraId="6F1C331D" w14:textId="77777777" w:rsidR="00F95523" w:rsidRPr="00095CFD" w:rsidRDefault="00F95523" w:rsidP="00F95523">
      <w:pPr>
        <w:numPr>
          <w:ilvl w:val="0"/>
          <w:numId w:val="32"/>
        </w:numPr>
        <w:spacing w:after="0" w:line="360" w:lineRule="auto"/>
        <w:contextualSpacing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  <w:r w:rsidRPr="00095CFD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  <w:r w:rsidRPr="00095CFD">
        <w:rPr>
          <w:rFonts w:ascii="Book Antiqua" w:eastAsia="Calibri" w:hAnsi="Book Antiqua" w:cs="Arial"/>
          <w:color w:val="0070C0"/>
          <w:sz w:val="21"/>
          <w:szCs w:val="21"/>
          <w:lang w:eastAsia="en-US"/>
        </w:rPr>
        <w:t xml:space="preserve"> 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Oświadczam, że zachodzą w stosunku do mnie podstawy wykluczenia z postępowania na podstawie art. …………. ustawy Pzp</w:t>
      </w:r>
      <w:r w:rsidRPr="00095CFD">
        <w:rPr>
          <w:rFonts w:ascii="Book Antiqua" w:eastAsia="Calibri" w:hAnsi="Book Antiqua" w:cs="Arial"/>
          <w:sz w:val="20"/>
          <w:szCs w:val="20"/>
          <w:lang w:eastAsia="en-US"/>
        </w:rPr>
        <w:t xml:space="preserve"> </w:t>
      </w:r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>(podać mającą zastosowanie podstawę wykluczenia spośród wymienionych w art. 108 ust. 1 pkt 1, 2 i 5 lub art. 109 ust. 1 pkt 2-5 i 7-10 ustawy Pzp).</w:t>
      </w:r>
      <w:r w:rsidRPr="00095CFD">
        <w:rPr>
          <w:rFonts w:ascii="Book Antiqua" w:eastAsia="Calibri" w:hAnsi="Book Antiqua" w:cs="Arial"/>
          <w:sz w:val="20"/>
          <w:szCs w:val="20"/>
          <w:lang w:eastAsia="en-US"/>
        </w:rPr>
        <w:t xml:space="preserve"> 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E1D74F" w14:textId="77777777" w:rsidR="00F95523" w:rsidRPr="00CB44B4" w:rsidRDefault="00F95523" w:rsidP="00F95523">
      <w:pPr>
        <w:numPr>
          <w:ilvl w:val="0"/>
          <w:numId w:val="32"/>
        </w:numPr>
        <w:spacing w:after="0" w:line="360" w:lineRule="auto"/>
        <w:ind w:left="714" w:hanging="357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095CFD">
        <w:rPr>
          <w:rFonts w:ascii="Book Antiqua" w:hAnsi="Book Antiqua" w:cs="Arial"/>
          <w:sz w:val="21"/>
          <w:szCs w:val="21"/>
        </w:rPr>
        <w:t xml:space="preserve">7 ust. 1 ustawy 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z dnia 13 kwietnia 2022 r.</w:t>
      </w:r>
      <w:r w:rsidRPr="00095CFD">
        <w:rPr>
          <w:rFonts w:ascii="Book Antiqua" w:eastAsia="Calibri" w:hAnsi="Book Antiqua" w:cs="Arial"/>
          <w:i/>
          <w:iCs/>
          <w:sz w:val="21"/>
          <w:szCs w:val="21"/>
          <w:lang w:eastAsia="en-US"/>
        </w:rPr>
        <w:t xml:space="preserve"> </w:t>
      </w:r>
      <w:r w:rsidRPr="00095CFD">
        <w:rPr>
          <w:rFonts w:ascii="Book Antiqua" w:eastAsia="Calibri" w:hAnsi="Book Antiqua" w:cs="Arial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095CFD">
        <w:rPr>
          <w:rFonts w:ascii="Book Antiqua" w:eastAsia="Calibri" w:hAnsi="Book Antiqua" w:cs="Arial"/>
          <w:iCs/>
          <w:color w:val="222222"/>
          <w:sz w:val="21"/>
          <w:szCs w:val="21"/>
          <w:lang w:eastAsia="en-US"/>
        </w:rPr>
        <w:t>(Dz. U. poz. 835)</w:t>
      </w:r>
      <w:r w:rsidRPr="00095CFD">
        <w:rPr>
          <w:rFonts w:ascii="Book Antiqua" w:eastAsia="Calibri" w:hAnsi="Book Antiqua" w:cs="Arial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095CFD">
        <w:rPr>
          <w:rFonts w:ascii="Book Antiqua" w:eastAsia="Calibri" w:hAnsi="Book Antiqua" w:cs="Arial"/>
          <w:i/>
          <w:iCs/>
          <w:color w:val="222222"/>
          <w:sz w:val="21"/>
          <w:szCs w:val="21"/>
          <w:lang w:eastAsia="en-US"/>
        </w:rPr>
        <w:t>.</w:t>
      </w:r>
      <w:r w:rsidRPr="00095CFD">
        <w:rPr>
          <w:rFonts w:ascii="Book Antiqua" w:eastAsia="Calibri" w:hAnsi="Book Antiqua" w:cs="Arial"/>
          <w:color w:val="222222"/>
          <w:sz w:val="21"/>
          <w:szCs w:val="21"/>
          <w:lang w:eastAsia="en-US"/>
        </w:rPr>
        <w:t xml:space="preserve"> </w:t>
      </w:r>
    </w:p>
    <w:p w14:paraId="1E0DC5FF" w14:textId="77777777" w:rsidR="00F95523" w:rsidRPr="00095CFD" w:rsidRDefault="00F95523" w:rsidP="00F95523">
      <w:pPr>
        <w:shd w:val="clear" w:color="auto" w:fill="BFBFBF"/>
        <w:spacing w:after="0" w:line="360" w:lineRule="auto"/>
        <w:jc w:val="both"/>
        <w:rPr>
          <w:rFonts w:ascii="Book Antiqua" w:eastAsia="Calibri" w:hAnsi="Book Antiqua" w:cs="Arial"/>
          <w:b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b/>
          <w:sz w:val="21"/>
          <w:szCs w:val="21"/>
          <w:lang w:eastAsia="en-US"/>
        </w:rPr>
        <w:lastRenderedPageBreak/>
        <w:t>OŚWIADCZENIE DOTYCZĄCE WARUNKÓW UDZIAŁU W POSTĘPOWANIU:</w:t>
      </w:r>
    </w:p>
    <w:p w14:paraId="11718861" w14:textId="77777777" w:rsidR="00F95523" w:rsidRPr="00095CFD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</w:p>
    <w:p w14:paraId="4B89A251" w14:textId="77777777" w:rsidR="00F95523" w:rsidRPr="00095CFD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color w:val="0070C0"/>
          <w:sz w:val="20"/>
          <w:szCs w:val="20"/>
          <w:lang w:eastAsia="en-US"/>
        </w:rPr>
      </w:pPr>
      <w:bookmarkStart w:id="4" w:name="_Hlk99016333"/>
      <w:r w:rsidRPr="00095CFD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 xml:space="preserve">[UWAGA: </w:t>
      </w:r>
      <w:r w:rsidRPr="00095CFD">
        <w:rPr>
          <w:rFonts w:ascii="Book Antiqua" w:eastAsia="Calibri" w:hAnsi="Book Antiqua" w:cs="Arial"/>
          <w:i/>
          <w:color w:val="0070C0"/>
          <w:sz w:val="16"/>
          <w:szCs w:val="16"/>
          <w:lang w:eastAsia="en-US"/>
        </w:rPr>
        <w:t>stosuje tylko wykonawca/ wykonawca wspólnie ubiegający się o zamówienie</w:t>
      </w:r>
      <w:r w:rsidRPr="00095CFD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>]</w:t>
      </w:r>
    </w:p>
    <w:p w14:paraId="7A24D64A" w14:textId="2B8DDA50" w:rsidR="00F95523" w:rsidRPr="00095CFD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Oświadczam, że spełniam warunki udziału w postępowaniu określone przez zamawiającego w </w:t>
      </w:r>
      <w:r w:rsidR="00E3403B">
        <w:rPr>
          <w:rFonts w:ascii="Book Antiqua" w:eastAsia="Calibri" w:hAnsi="Book Antiqua" w:cs="Arial"/>
          <w:sz w:val="21"/>
          <w:szCs w:val="21"/>
          <w:lang w:eastAsia="en-US"/>
        </w:rPr>
        <w:t>SWZ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 </w:t>
      </w:r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095CFD">
        <w:rPr>
          <w:rFonts w:ascii="Book Antiqua" w:eastAsia="Calibri" w:hAnsi="Book Antiqua" w:cs="Arial"/>
          <w:sz w:val="16"/>
          <w:szCs w:val="16"/>
          <w:lang w:eastAsia="en-US"/>
        </w:rPr>
        <w:t>.</w:t>
      </w:r>
      <w:bookmarkEnd w:id="4"/>
    </w:p>
    <w:p w14:paraId="723DBF0E" w14:textId="77777777" w:rsidR="00F95523" w:rsidRPr="002E4AC7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sz w:val="4"/>
          <w:szCs w:val="4"/>
          <w:lang w:eastAsia="en-US"/>
        </w:rPr>
      </w:pPr>
    </w:p>
    <w:p w14:paraId="45D764C3" w14:textId="77777777" w:rsidR="00F95523" w:rsidRPr="00095CFD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color w:val="0070C0"/>
          <w:sz w:val="20"/>
          <w:szCs w:val="20"/>
          <w:lang w:eastAsia="en-US"/>
        </w:rPr>
      </w:pPr>
      <w:r w:rsidRPr="00095CFD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 xml:space="preserve">[UWAGA: </w:t>
      </w:r>
      <w:r w:rsidRPr="00095CFD">
        <w:rPr>
          <w:rFonts w:ascii="Book Antiqua" w:eastAsia="Calibri" w:hAnsi="Book Antiqua" w:cs="Arial"/>
          <w:i/>
          <w:color w:val="0070C0"/>
          <w:sz w:val="16"/>
          <w:szCs w:val="16"/>
          <w:lang w:eastAsia="en-US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095CFD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>]</w:t>
      </w:r>
    </w:p>
    <w:p w14:paraId="73415D3C" w14:textId="76CEDF8A" w:rsidR="00F95523" w:rsidRPr="00095CFD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Oświadczam, że spełniam warunki udziału w postępowaniu określone przez zamawiającego w </w:t>
      </w:r>
      <w:r w:rsidR="009B096A">
        <w:rPr>
          <w:rFonts w:ascii="Book Antiqua" w:eastAsia="Calibri" w:hAnsi="Book Antiqua" w:cs="Arial"/>
          <w:sz w:val="21"/>
          <w:szCs w:val="21"/>
          <w:lang w:eastAsia="en-US"/>
        </w:rPr>
        <w:t>SWZ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 </w:t>
      </w:r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 w  następującym zakresie: </w:t>
      </w:r>
    </w:p>
    <w:p w14:paraId="2DA2C32E" w14:textId="77777777" w:rsidR="00F95523" w:rsidRPr="00095CFD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095CFD">
        <w:rPr>
          <w:rFonts w:ascii="Book Antiqua" w:eastAsia="Calibri" w:hAnsi="Book Antiqua" w:cs="Arial"/>
          <w:sz w:val="16"/>
          <w:szCs w:val="16"/>
          <w:lang w:eastAsia="en-US"/>
        </w:rPr>
        <w:t>.</w:t>
      </w:r>
    </w:p>
    <w:p w14:paraId="58268344" w14:textId="77777777" w:rsidR="00F95523" w:rsidRPr="002E4AC7" w:rsidRDefault="00F95523" w:rsidP="00F95523">
      <w:pPr>
        <w:spacing w:after="0" w:line="360" w:lineRule="auto"/>
        <w:ind w:left="5664" w:firstLine="708"/>
        <w:jc w:val="both"/>
        <w:rPr>
          <w:rFonts w:ascii="Book Antiqua" w:eastAsia="Calibri" w:hAnsi="Book Antiqua" w:cs="Arial"/>
          <w:i/>
          <w:sz w:val="4"/>
          <w:szCs w:val="4"/>
          <w:lang w:eastAsia="en-US"/>
        </w:rPr>
      </w:pPr>
    </w:p>
    <w:p w14:paraId="5886B373" w14:textId="77777777" w:rsidR="00F95523" w:rsidRPr="00095CFD" w:rsidRDefault="00F95523" w:rsidP="00F95523">
      <w:pPr>
        <w:shd w:val="clear" w:color="auto" w:fill="BFBFBF"/>
        <w:spacing w:after="12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: </w:t>
      </w:r>
    </w:p>
    <w:p w14:paraId="429F2442" w14:textId="0F19BEB1" w:rsidR="00F95523" w:rsidRPr="00095CFD" w:rsidRDefault="00F95523" w:rsidP="00F95523">
      <w:pPr>
        <w:spacing w:after="12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Oświadczam, że w celu wykazania spełniania warunków udziału w postępowaniu, określonych przez zamawiającego w</w:t>
      </w:r>
      <w:r w:rsidR="009B096A">
        <w:rPr>
          <w:rFonts w:ascii="Book Antiqua" w:eastAsia="Calibri" w:hAnsi="Book Antiqua" w:cs="Arial"/>
          <w:sz w:val="21"/>
          <w:szCs w:val="21"/>
          <w:lang w:eastAsia="en-US"/>
        </w:rPr>
        <w:t xml:space="preserve"> SWZ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 </w:t>
      </w:r>
      <w:bookmarkStart w:id="5" w:name="_Hlk99005462"/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 xml:space="preserve">(wskazać </w:t>
      </w:r>
      <w:bookmarkEnd w:id="5"/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 polegam na zdolnościach lub sytuacji następującego/ych podmiotu/ów udostępniających zasoby: </w:t>
      </w:r>
      <w:bookmarkStart w:id="6" w:name="_Hlk99014455"/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>(wskazać nazwę/y podmiotu/ów)</w:t>
      </w:r>
      <w:bookmarkEnd w:id="6"/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…………………</w:t>
      </w:r>
      <w:r w:rsidRPr="00095CFD" w:rsidDel="002B0BDF">
        <w:rPr>
          <w:rFonts w:ascii="Book Antiqua" w:eastAsia="Calibri" w:hAnsi="Book Antiqua" w:cs="Arial"/>
          <w:sz w:val="21"/>
          <w:szCs w:val="21"/>
          <w:lang w:eastAsia="en-US"/>
        </w:rPr>
        <w:t xml:space="preserve"> 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………………………..……………………… w następującym zakresie: ……………………………………….</w:t>
      </w:r>
    </w:p>
    <w:p w14:paraId="6E3EDDE0" w14:textId="77777777" w:rsidR="00F95523" w:rsidRPr="00095CFD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14:paraId="7CD2DBC6" w14:textId="77777777" w:rsidR="00F95523" w:rsidRPr="002E4AC7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i/>
          <w:sz w:val="4"/>
          <w:szCs w:val="4"/>
          <w:lang w:eastAsia="en-US"/>
        </w:rPr>
      </w:pPr>
    </w:p>
    <w:p w14:paraId="40462F72" w14:textId="77777777" w:rsidR="00F95523" w:rsidRPr="00095CFD" w:rsidRDefault="00F95523" w:rsidP="00F95523">
      <w:pPr>
        <w:shd w:val="clear" w:color="auto" w:fill="BFBFBF"/>
        <w:spacing w:after="120" w:line="360" w:lineRule="auto"/>
        <w:jc w:val="both"/>
        <w:rPr>
          <w:rFonts w:ascii="Book Antiqua" w:eastAsia="Calibri" w:hAnsi="Book Antiqua" w:cs="Arial"/>
          <w:b/>
          <w:sz w:val="21"/>
          <w:szCs w:val="21"/>
          <w:lang w:eastAsia="en-US"/>
        </w:rPr>
      </w:pPr>
      <w:bookmarkStart w:id="7" w:name="_Hlk99009560"/>
      <w:r w:rsidRPr="00095CFD">
        <w:rPr>
          <w:rFonts w:ascii="Book Antiqua" w:eastAsia="Calibri" w:hAnsi="Book Antiqua" w:cs="Arial"/>
          <w:b/>
          <w:sz w:val="21"/>
          <w:szCs w:val="21"/>
          <w:lang w:eastAsia="en-US"/>
        </w:rPr>
        <w:t>OŚWIADCZENIE DOTYCZĄCE PODANYCH INFORMACJI:</w:t>
      </w:r>
    </w:p>
    <w:bookmarkEnd w:id="7"/>
    <w:p w14:paraId="5F96ED46" w14:textId="77777777" w:rsidR="00F95523" w:rsidRPr="00095CFD" w:rsidRDefault="00F95523" w:rsidP="00F95523">
      <w:pPr>
        <w:spacing w:after="120" w:line="360" w:lineRule="auto"/>
        <w:jc w:val="both"/>
        <w:rPr>
          <w:rFonts w:ascii="Book Antiqua" w:eastAsia="Calibri" w:hAnsi="Book Antiqua" w:cs="Times New Roman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95CFD">
        <w:rPr>
          <w:rFonts w:ascii="Book Antiqua" w:eastAsia="Calibri" w:hAnsi="Book Antiqua" w:cs="Times New Roman"/>
          <w:lang w:eastAsia="en-US"/>
        </w:rPr>
        <w:t xml:space="preserve"> </w:t>
      </w:r>
    </w:p>
    <w:p w14:paraId="3C196D7F" w14:textId="77777777" w:rsidR="00F95523" w:rsidRPr="00095CFD" w:rsidRDefault="00F95523" w:rsidP="00F95523">
      <w:pPr>
        <w:shd w:val="clear" w:color="auto" w:fill="BFBFBF"/>
        <w:spacing w:after="120" w:line="360" w:lineRule="auto"/>
        <w:jc w:val="both"/>
        <w:rPr>
          <w:rFonts w:ascii="Book Antiqua" w:eastAsia="Calibri" w:hAnsi="Book Antiqua" w:cs="Arial"/>
          <w:b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368A7D86" w14:textId="77777777" w:rsidR="00F95523" w:rsidRPr="00095CFD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095CFD">
        <w:rPr>
          <w:rFonts w:ascii="Book Antiqua" w:eastAsia="Calibri" w:hAnsi="Book Antiqua" w:cs="Times New Roman"/>
          <w:lang w:eastAsia="en-US"/>
        </w:rPr>
        <w:t xml:space="preserve"> 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dane umożliwiające dostęp do tych środków:</w:t>
      </w:r>
    </w:p>
    <w:p w14:paraId="79FE5618" w14:textId="77777777" w:rsidR="00F95523" w:rsidRPr="00095CFD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2D39BD72" w14:textId="77777777" w:rsidR="00F95523" w:rsidRPr="00095CFD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B259974" w14:textId="77777777" w:rsidR="00F95523" w:rsidRPr="00095CFD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0C7CC538" w14:textId="77777777" w:rsidR="00F95523" w:rsidRPr="00095CFD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i/>
          <w:sz w:val="16"/>
          <w:szCs w:val="16"/>
          <w:lang w:eastAsia="en-US"/>
        </w:rPr>
      </w:pPr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29A6B329" w14:textId="77777777" w:rsidR="00F95523" w:rsidRPr="00095CFD" w:rsidRDefault="00F95523" w:rsidP="00F95523">
      <w:pPr>
        <w:spacing w:after="16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ab/>
        <w:t>……………………………………….</w:t>
      </w:r>
    </w:p>
    <w:p w14:paraId="7B34001C" w14:textId="77777777" w:rsidR="00F95523" w:rsidRPr="00095CFD" w:rsidRDefault="00F95523" w:rsidP="00F95523">
      <w:pPr>
        <w:spacing w:after="160" w:line="360" w:lineRule="auto"/>
        <w:jc w:val="both"/>
        <w:rPr>
          <w:rFonts w:ascii="Book Antiqua" w:eastAsia="Calibri" w:hAnsi="Book Antiqua" w:cs="Arial"/>
          <w:i/>
          <w:sz w:val="16"/>
          <w:szCs w:val="16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095CFD">
        <w:rPr>
          <w:rFonts w:ascii="Book Antiqua" w:eastAsia="Calibri" w:hAnsi="Book Antiqua" w:cs="Arial"/>
          <w:i/>
          <w:sz w:val="21"/>
          <w:szCs w:val="21"/>
          <w:lang w:eastAsia="en-US"/>
        </w:rPr>
        <w:tab/>
      </w:r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14F538AC" w14:textId="77777777" w:rsidR="00F95523" w:rsidRPr="0065331E" w:rsidRDefault="00F95523" w:rsidP="00F95523">
      <w:pPr>
        <w:shd w:val="clear" w:color="auto" w:fill="FFFFFF"/>
        <w:tabs>
          <w:tab w:val="center" w:pos="7371"/>
        </w:tabs>
        <w:spacing w:after="0" w:line="240" w:lineRule="auto"/>
        <w:ind w:right="23"/>
        <w:rPr>
          <w:rFonts w:ascii="Book Antiqua" w:hAnsi="Book Antiqua" w:cs="Times New Roman"/>
          <w:sz w:val="18"/>
          <w:szCs w:val="20"/>
        </w:rPr>
      </w:pPr>
    </w:p>
    <w:p w14:paraId="1E8BD3C3" w14:textId="77777777" w:rsidR="00F95523" w:rsidRPr="002B384C" w:rsidRDefault="00F95523" w:rsidP="00F95523">
      <w:pPr>
        <w:shd w:val="clear" w:color="auto" w:fill="FFFFFF"/>
        <w:tabs>
          <w:tab w:val="center" w:pos="7371"/>
        </w:tabs>
        <w:spacing w:after="0" w:line="240" w:lineRule="auto"/>
        <w:ind w:right="23"/>
        <w:rPr>
          <w:rFonts w:ascii="Book Antiqua" w:hAnsi="Book Antiqua" w:cs="Times New Roman"/>
          <w:sz w:val="18"/>
          <w:szCs w:val="20"/>
        </w:rPr>
      </w:pPr>
    </w:p>
    <w:p w14:paraId="51DBF4BB" w14:textId="5744F623" w:rsidR="005075DD" w:rsidRPr="002B384C" w:rsidRDefault="005075DD" w:rsidP="00F95523">
      <w:pPr>
        <w:spacing w:after="0" w:line="240" w:lineRule="auto"/>
        <w:contextualSpacing/>
        <w:jc w:val="both"/>
        <w:rPr>
          <w:rFonts w:ascii="Book Antiqua" w:hAnsi="Book Antiqua" w:cs="Times New Roman"/>
          <w:sz w:val="18"/>
          <w:szCs w:val="20"/>
        </w:rPr>
      </w:pPr>
    </w:p>
    <w:sectPr w:rsidR="005075DD" w:rsidRPr="002B384C" w:rsidSect="003A6A41">
      <w:pgSz w:w="11906" w:h="16838"/>
      <w:pgMar w:top="426" w:right="1133" w:bottom="567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C4086" w14:textId="77777777" w:rsidR="00675C11" w:rsidRDefault="00675C11" w:rsidP="00F95523">
      <w:pPr>
        <w:spacing w:after="0" w:line="240" w:lineRule="auto"/>
      </w:pPr>
      <w:r>
        <w:separator/>
      </w:r>
    </w:p>
  </w:endnote>
  <w:endnote w:type="continuationSeparator" w:id="0">
    <w:p w14:paraId="6140156E" w14:textId="77777777" w:rsidR="00675C11" w:rsidRDefault="00675C11" w:rsidP="00F95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D9F731" w14:textId="77777777" w:rsidR="00675C11" w:rsidRDefault="00675C11" w:rsidP="00F95523">
      <w:pPr>
        <w:spacing w:after="0" w:line="240" w:lineRule="auto"/>
      </w:pPr>
      <w:r>
        <w:separator/>
      </w:r>
    </w:p>
  </w:footnote>
  <w:footnote w:type="continuationSeparator" w:id="0">
    <w:p w14:paraId="2355C933" w14:textId="77777777" w:rsidR="00675C11" w:rsidRDefault="00675C11" w:rsidP="00F95523">
      <w:pPr>
        <w:spacing w:after="0" w:line="240" w:lineRule="auto"/>
      </w:pPr>
      <w:r>
        <w:continuationSeparator/>
      </w:r>
    </w:p>
  </w:footnote>
  <w:footnote w:id="1">
    <w:p w14:paraId="754798EF" w14:textId="77777777" w:rsidR="00F95523" w:rsidRPr="0065331E" w:rsidRDefault="00F95523" w:rsidP="00F95523">
      <w:pPr>
        <w:spacing w:after="0" w:line="240" w:lineRule="auto"/>
        <w:jc w:val="both"/>
        <w:rPr>
          <w:rFonts w:ascii="Book Antiqua" w:hAnsi="Book Antiqua" w:cs="Arial"/>
          <w:color w:val="222222"/>
          <w:sz w:val="16"/>
          <w:szCs w:val="16"/>
        </w:rPr>
      </w:pPr>
      <w:r w:rsidRPr="0065331E">
        <w:rPr>
          <w:rStyle w:val="Odwoanieprzypisudolnego"/>
          <w:rFonts w:ascii="Book Antiqua" w:hAnsi="Book Antiqua" w:cs="Arial"/>
          <w:sz w:val="16"/>
          <w:szCs w:val="16"/>
        </w:rPr>
        <w:footnoteRef/>
      </w:r>
      <w:r w:rsidRPr="0065331E">
        <w:rPr>
          <w:rFonts w:ascii="Book Antiqua" w:hAnsi="Book Antiqua" w:cs="Arial"/>
          <w:sz w:val="16"/>
          <w:szCs w:val="16"/>
        </w:rPr>
        <w:t xml:space="preserve"> </w:t>
      </w:r>
      <w:r w:rsidRPr="0065331E">
        <w:rPr>
          <w:rFonts w:ascii="Book Antiqua" w:hAnsi="Book Antiqua" w:cs="Arial"/>
          <w:color w:val="222222"/>
          <w:sz w:val="16"/>
          <w:szCs w:val="16"/>
        </w:rPr>
        <w:t xml:space="preserve">Zgodnie z treścią art. 7 ust. 1 ustawy z dnia 13 kwietnia 2022 r. </w:t>
      </w:r>
      <w:r w:rsidRPr="0065331E">
        <w:rPr>
          <w:rFonts w:ascii="Book Antiqua" w:hAnsi="Book Antiqu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65331E">
        <w:rPr>
          <w:rFonts w:ascii="Book Antiqua" w:hAnsi="Book Antiqua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56C2F266" w14:textId="77777777" w:rsidR="00F95523" w:rsidRPr="0065331E" w:rsidRDefault="00F95523" w:rsidP="00F95523">
      <w:pPr>
        <w:spacing w:after="0" w:line="240" w:lineRule="auto"/>
        <w:jc w:val="both"/>
        <w:rPr>
          <w:rFonts w:ascii="Book Antiqua" w:hAnsi="Book Antiqua" w:cs="Arial"/>
          <w:color w:val="222222"/>
          <w:sz w:val="16"/>
          <w:szCs w:val="16"/>
        </w:rPr>
      </w:pPr>
      <w:r w:rsidRPr="0065331E">
        <w:rPr>
          <w:rFonts w:ascii="Book Antiqua" w:hAnsi="Book Antiqu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FDA0A59" w14:textId="77777777" w:rsidR="00F95523" w:rsidRPr="0065331E" w:rsidRDefault="00F95523" w:rsidP="00F95523">
      <w:pPr>
        <w:spacing w:after="0" w:line="240" w:lineRule="auto"/>
        <w:jc w:val="both"/>
        <w:rPr>
          <w:rFonts w:ascii="Book Antiqua" w:hAnsi="Book Antiqua" w:cs="Arial"/>
          <w:color w:val="222222"/>
          <w:sz w:val="16"/>
          <w:szCs w:val="16"/>
        </w:rPr>
      </w:pPr>
      <w:r w:rsidRPr="0065331E">
        <w:rPr>
          <w:rFonts w:ascii="Book Antiqua" w:hAnsi="Book Antiqua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ACBC343" w14:textId="77777777" w:rsidR="00F95523" w:rsidRPr="0065331E" w:rsidRDefault="00F95523" w:rsidP="00F95523">
      <w:pPr>
        <w:spacing w:after="0" w:line="240" w:lineRule="auto"/>
        <w:jc w:val="both"/>
        <w:rPr>
          <w:rFonts w:ascii="Book Antiqua" w:hAnsi="Book Antiqua" w:cs="Arial"/>
          <w:color w:val="222222"/>
          <w:sz w:val="16"/>
          <w:szCs w:val="16"/>
        </w:rPr>
      </w:pPr>
      <w:r w:rsidRPr="0065331E">
        <w:rPr>
          <w:rFonts w:ascii="Book Antiqua" w:hAnsi="Book Antiqu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583951023">
    <w:abstractNumId w:val="25"/>
  </w:num>
  <w:num w:numId="2" w16cid:durableId="354887632">
    <w:abstractNumId w:val="23"/>
  </w:num>
  <w:num w:numId="3" w16cid:durableId="49041266">
    <w:abstractNumId w:val="21"/>
  </w:num>
  <w:num w:numId="4" w16cid:durableId="437795489">
    <w:abstractNumId w:val="30"/>
  </w:num>
  <w:num w:numId="5" w16cid:durableId="403068821">
    <w:abstractNumId w:val="24"/>
  </w:num>
  <w:num w:numId="6" w16cid:durableId="1520467236">
    <w:abstractNumId w:val="0"/>
  </w:num>
  <w:num w:numId="7" w16cid:durableId="751000913">
    <w:abstractNumId w:val="10"/>
  </w:num>
  <w:num w:numId="8" w16cid:durableId="2034378574">
    <w:abstractNumId w:val="15"/>
  </w:num>
  <w:num w:numId="9" w16cid:durableId="189223906">
    <w:abstractNumId w:val="2"/>
  </w:num>
  <w:num w:numId="10" w16cid:durableId="620845098">
    <w:abstractNumId w:val="4"/>
  </w:num>
  <w:num w:numId="11" w16cid:durableId="1742947553">
    <w:abstractNumId w:val="9"/>
  </w:num>
  <w:num w:numId="12" w16cid:durableId="990330680">
    <w:abstractNumId w:val="16"/>
  </w:num>
  <w:num w:numId="13" w16cid:durableId="1755589356">
    <w:abstractNumId w:val="28"/>
  </w:num>
  <w:num w:numId="14" w16cid:durableId="2027904038">
    <w:abstractNumId w:val="13"/>
  </w:num>
  <w:num w:numId="15" w16cid:durableId="1372876336">
    <w:abstractNumId w:val="26"/>
  </w:num>
  <w:num w:numId="16" w16cid:durableId="737627717">
    <w:abstractNumId w:val="19"/>
  </w:num>
  <w:num w:numId="17" w16cid:durableId="64305194">
    <w:abstractNumId w:val="18"/>
  </w:num>
  <w:num w:numId="18" w16cid:durableId="1388068425">
    <w:abstractNumId w:val="6"/>
  </w:num>
  <w:num w:numId="19" w16cid:durableId="65803228">
    <w:abstractNumId w:val="3"/>
  </w:num>
  <w:num w:numId="20" w16cid:durableId="146435151">
    <w:abstractNumId w:val="7"/>
  </w:num>
  <w:num w:numId="21" w16cid:durableId="431053611">
    <w:abstractNumId w:val="20"/>
  </w:num>
  <w:num w:numId="22" w16cid:durableId="385643714">
    <w:abstractNumId w:val="27"/>
  </w:num>
  <w:num w:numId="23" w16cid:durableId="1008217197">
    <w:abstractNumId w:val="12"/>
  </w:num>
  <w:num w:numId="24" w16cid:durableId="2141989920">
    <w:abstractNumId w:val="8"/>
  </w:num>
  <w:num w:numId="25" w16cid:durableId="542138059">
    <w:abstractNumId w:val="5"/>
  </w:num>
  <w:num w:numId="26" w16cid:durableId="93408570">
    <w:abstractNumId w:val="31"/>
  </w:num>
  <w:num w:numId="27" w16cid:durableId="464660687">
    <w:abstractNumId w:val="22"/>
  </w:num>
  <w:num w:numId="28" w16cid:durableId="655182619">
    <w:abstractNumId w:val="14"/>
  </w:num>
  <w:num w:numId="29" w16cid:durableId="1291520049">
    <w:abstractNumId w:val="11"/>
  </w:num>
  <w:num w:numId="30" w16cid:durableId="1992830907">
    <w:abstractNumId w:val="29"/>
  </w:num>
  <w:num w:numId="31" w16cid:durableId="1128357236">
    <w:abstractNumId w:val="17"/>
  </w:num>
  <w:num w:numId="32" w16cid:durableId="887686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67F"/>
    <w:rsid w:val="00063690"/>
    <w:rsid w:val="00071EED"/>
    <w:rsid w:val="00076F5A"/>
    <w:rsid w:val="000A0825"/>
    <w:rsid w:val="000E01FE"/>
    <w:rsid w:val="001050AC"/>
    <w:rsid w:val="00113F9E"/>
    <w:rsid w:val="00116443"/>
    <w:rsid w:val="001511A9"/>
    <w:rsid w:val="00292B63"/>
    <w:rsid w:val="002B05C6"/>
    <w:rsid w:val="002B384C"/>
    <w:rsid w:val="002F4833"/>
    <w:rsid w:val="003472D8"/>
    <w:rsid w:val="00357C7F"/>
    <w:rsid w:val="00381DA4"/>
    <w:rsid w:val="00394182"/>
    <w:rsid w:val="003A6A41"/>
    <w:rsid w:val="003F528E"/>
    <w:rsid w:val="00412661"/>
    <w:rsid w:val="004A3F49"/>
    <w:rsid w:val="004F2A37"/>
    <w:rsid w:val="005075DD"/>
    <w:rsid w:val="00562E11"/>
    <w:rsid w:val="00595620"/>
    <w:rsid w:val="00595B9D"/>
    <w:rsid w:val="005D464D"/>
    <w:rsid w:val="00660764"/>
    <w:rsid w:val="00675C11"/>
    <w:rsid w:val="006951B8"/>
    <w:rsid w:val="006972D9"/>
    <w:rsid w:val="006A47EB"/>
    <w:rsid w:val="0072754E"/>
    <w:rsid w:val="00797012"/>
    <w:rsid w:val="007B667B"/>
    <w:rsid w:val="007C3A6F"/>
    <w:rsid w:val="007F72E5"/>
    <w:rsid w:val="00813B35"/>
    <w:rsid w:val="008607FA"/>
    <w:rsid w:val="008E09FA"/>
    <w:rsid w:val="0090794C"/>
    <w:rsid w:val="00956911"/>
    <w:rsid w:val="00983057"/>
    <w:rsid w:val="009B096A"/>
    <w:rsid w:val="009B1230"/>
    <w:rsid w:val="00A55C44"/>
    <w:rsid w:val="00A965F6"/>
    <w:rsid w:val="00AB732A"/>
    <w:rsid w:val="00B368F6"/>
    <w:rsid w:val="00B609B4"/>
    <w:rsid w:val="00BB22F5"/>
    <w:rsid w:val="00BB7F16"/>
    <w:rsid w:val="00BD3273"/>
    <w:rsid w:val="00BF03F5"/>
    <w:rsid w:val="00BF267F"/>
    <w:rsid w:val="00BF3779"/>
    <w:rsid w:val="00C01C87"/>
    <w:rsid w:val="00C06B58"/>
    <w:rsid w:val="00C21DFC"/>
    <w:rsid w:val="00C65C6F"/>
    <w:rsid w:val="00C674BE"/>
    <w:rsid w:val="00C90189"/>
    <w:rsid w:val="00CA43C9"/>
    <w:rsid w:val="00CB44B4"/>
    <w:rsid w:val="00CC523F"/>
    <w:rsid w:val="00CF0408"/>
    <w:rsid w:val="00D40DF8"/>
    <w:rsid w:val="00DA01E4"/>
    <w:rsid w:val="00DA449C"/>
    <w:rsid w:val="00DA637A"/>
    <w:rsid w:val="00E02619"/>
    <w:rsid w:val="00E1026C"/>
    <w:rsid w:val="00E3403B"/>
    <w:rsid w:val="00E518D2"/>
    <w:rsid w:val="00E7467D"/>
    <w:rsid w:val="00E946B2"/>
    <w:rsid w:val="00EF2B1A"/>
    <w:rsid w:val="00F36A04"/>
    <w:rsid w:val="00F95523"/>
    <w:rsid w:val="00FA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E7FDE8"/>
  <w14:defaultImageDpi w14:val="0"/>
  <w15:docId w15:val="{E2B76306-DC37-4303-9BE7-EDC1E4AF8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55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1045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Jan Jan</cp:lastModifiedBy>
  <cp:revision>24</cp:revision>
  <cp:lastPrinted>2023-09-19T09:59:00Z</cp:lastPrinted>
  <dcterms:created xsi:type="dcterms:W3CDTF">2021-02-15T14:07:00Z</dcterms:created>
  <dcterms:modified xsi:type="dcterms:W3CDTF">2024-12-30T13:39:00Z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