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53E925" w14:textId="1E713298" w:rsidR="00C607FC" w:rsidRDefault="00000000" w:rsidP="00C607FC">
      <w:pPr>
        <w:spacing w:after="0" w:line="276" w:lineRule="auto"/>
        <w:jc w:val="right"/>
        <w:rPr>
          <w:rFonts w:asciiTheme="minorHAnsi" w:hAnsiTheme="minorHAnsi" w:cstheme="minorHAnsi"/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A793AAC" wp14:editId="17CCBF97">
            <wp:simplePos x="0" y="0"/>
            <wp:positionH relativeFrom="page">
              <wp:posOffset>654148</wp:posOffset>
            </wp:positionH>
            <wp:positionV relativeFrom="page">
              <wp:posOffset>597877</wp:posOffset>
            </wp:positionV>
            <wp:extent cx="1925955" cy="532765"/>
            <wp:effectExtent l="0" t="0" r="0" b="635"/>
            <wp:wrapNone/>
            <wp:docPr id="1539992730" name="Obraz 1539992730" descr="Logo Centrum e-Zdrow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" name="cez.jpg"/>
                    <pic:cNvPicPr/>
                  </pic:nvPicPr>
                  <pic:blipFill>
                    <a:blip r:embed="rId11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5955" cy="532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24DEB4EF" wp14:editId="0ED00DB1">
            <wp:simplePos x="0" y="0"/>
            <wp:positionH relativeFrom="margin">
              <wp:posOffset>336013</wp:posOffset>
            </wp:positionH>
            <wp:positionV relativeFrom="paragraph">
              <wp:posOffset>-105605</wp:posOffset>
            </wp:positionV>
            <wp:extent cx="129540" cy="129540"/>
            <wp:effectExtent l="0" t="0" r="3810" b="3810"/>
            <wp:wrapNone/>
            <wp:docPr id="278648184" name="Obraz 1" descr="Znak 20 lat Polski w Unii Europejskiej, Dobrze, że jesteśmy raz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9951386" name="Obraz 1" descr="Znak 20 lat Polski w Unii Europejskiej, Dobrze, że jesteśmy razem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07FC" w:rsidRPr="0054057C">
        <w:rPr>
          <w:rFonts w:asciiTheme="minorHAnsi" w:hAnsiTheme="minorHAnsi" w:cstheme="minorHAnsi"/>
          <w:b/>
          <w:bCs/>
        </w:rPr>
        <w:t>Załącznik nr 3 do SWZ</w:t>
      </w:r>
    </w:p>
    <w:p w14:paraId="0723FB69" w14:textId="77777777" w:rsidR="00C607FC" w:rsidRPr="0054057C" w:rsidRDefault="00C607FC" w:rsidP="00C607FC">
      <w:pPr>
        <w:spacing w:after="0" w:line="276" w:lineRule="auto"/>
        <w:jc w:val="right"/>
        <w:rPr>
          <w:rFonts w:asciiTheme="minorHAnsi" w:hAnsiTheme="minorHAnsi" w:cstheme="minorHAnsi"/>
          <w:b/>
          <w:bCs/>
        </w:rPr>
      </w:pPr>
    </w:p>
    <w:p w14:paraId="0A70A781" w14:textId="77777777" w:rsidR="00C607FC" w:rsidRPr="0054057C" w:rsidRDefault="00C607FC" w:rsidP="00C607FC">
      <w:pPr>
        <w:spacing w:after="0" w:line="276" w:lineRule="auto"/>
        <w:rPr>
          <w:rFonts w:asciiTheme="minorHAnsi" w:hAnsiTheme="minorHAnsi" w:cstheme="minorHAnsi"/>
        </w:rPr>
      </w:pPr>
    </w:p>
    <w:p w14:paraId="1ED6AC1C" w14:textId="77777777" w:rsidR="00C607FC" w:rsidRPr="0054611A" w:rsidRDefault="00C607FC" w:rsidP="00C607FC">
      <w:pPr>
        <w:spacing w:line="360" w:lineRule="auto"/>
        <w:ind w:left="142" w:hanging="142"/>
        <w:jc w:val="center"/>
        <w:rPr>
          <w:rFonts w:cs="Calibri"/>
          <w:b/>
          <w:bCs/>
        </w:rPr>
      </w:pPr>
      <w:r w:rsidRPr="0054611A">
        <w:rPr>
          <w:rFonts w:cs="Calibri"/>
          <w:b/>
          <w:bCs/>
        </w:rPr>
        <w:t xml:space="preserve">FORMULARZ OFERTOWY </w:t>
      </w:r>
    </w:p>
    <w:p w14:paraId="2C957EC2" w14:textId="77777777" w:rsidR="00C607FC" w:rsidRPr="0054611A" w:rsidRDefault="00C607FC" w:rsidP="00C607FC">
      <w:pPr>
        <w:autoSpaceDE w:val="0"/>
        <w:autoSpaceDN w:val="0"/>
        <w:adjustRightInd w:val="0"/>
        <w:ind w:left="142" w:hanging="142"/>
        <w:rPr>
          <w:rFonts w:cs="Calibri"/>
        </w:rPr>
      </w:pPr>
      <w:r w:rsidRPr="0054611A">
        <w:rPr>
          <w:rFonts w:cs="Calibri"/>
        </w:rPr>
        <w:t>..……………………………………………</w:t>
      </w:r>
    </w:p>
    <w:p w14:paraId="7E2CACBB" w14:textId="77777777" w:rsidR="00C607FC" w:rsidRPr="0054611A" w:rsidRDefault="00C607FC" w:rsidP="00C607FC">
      <w:pPr>
        <w:autoSpaceDE w:val="0"/>
        <w:autoSpaceDN w:val="0"/>
        <w:adjustRightInd w:val="0"/>
        <w:ind w:left="142" w:hanging="142"/>
        <w:rPr>
          <w:rFonts w:cs="Calibri"/>
        </w:rPr>
      </w:pPr>
      <w:r w:rsidRPr="0054611A">
        <w:rPr>
          <w:rFonts w:cs="Calibri"/>
        </w:rPr>
        <w:t>(</w:t>
      </w:r>
      <w:r w:rsidRPr="0054611A">
        <w:rPr>
          <w:rFonts w:cs="Calibri"/>
          <w:i/>
          <w:iCs/>
        </w:rPr>
        <w:t xml:space="preserve">Nazwa Wykonawcy, REGON </w:t>
      </w:r>
      <w:r w:rsidRPr="0054611A">
        <w:rPr>
          <w:rFonts w:cs="Calibri"/>
        </w:rPr>
        <w:t>)</w:t>
      </w:r>
    </w:p>
    <w:p w14:paraId="12EB78BC" w14:textId="77777777" w:rsidR="00C607FC" w:rsidRPr="0054611A" w:rsidRDefault="00C607FC" w:rsidP="00C607FC">
      <w:pPr>
        <w:pStyle w:val="NormalnyWeb"/>
        <w:spacing w:before="0" w:beforeAutospacing="0" w:after="0" w:afterAutospacing="0"/>
        <w:ind w:left="142" w:hanging="142"/>
        <w:rPr>
          <w:rFonts w:ascii="Calibri" w:hAnsi="Calibri" w:cs="Calibri"/>
          <w:sz w:val="22"/>
          <w:szCs w:val="22"/>
        </w:rPr>
      </w:pPr>
    </w:p>
    <w:p w14:paraId="6E838AA7" w14:textId="77777777" w:rsidR="00C607FC" w:rsidRPr="00031221" w:rsidRDefault="00C607FC" w:rsidP="00C607FC">
      <w:pPr>
        <w:pStyle w:val="NormalnyWeb"/>
        <w:spacing w:before="0" w:beforeAutospacing="0" w:after="0" w:afterAutospacing="0" w:line="276" w:lineRule="auto"/>
        <w:ind w:left="6237"/>
        <w:rPr>
          <w:rFonts w:asciiTheme="minorHAnsi" w:hAnsiTheme="minorHAnsi" w:cstheme="minorHAnsi"/>
          <w:b/>
          <w:bCs/>
          <w:sz w:val="22"/>
          <w:szCs w:val="22"/>
        </w:rPr>
      </w:pPr>
      <w:r w:rsidRPr="00031221">
        <w:rPr>
          <w:rFonts w:asciiTheme="minorHAnsi" w:hAnsiTheme="minorHAnsi" w:cstheme="minorHAnsi"/>
          <w:b/>
          <w:bCs/>
          <w:sz w:val="22"/>
          <w:szCs w:val="22"/>
        </w:rPr>
        <w:t>Centrum e-Zdrowia</w:t>
      </w:r>
    </w:p>
    <w:p w14:paraId="476B1803" w14:textId="77777777" w:rsidR="00C607FC" w:rsidRPr="00031221" w:rsidRDefault="00C607FC" w:rsidP="00C607FC">
      <w:pPr>
        <w:pStyle w:val="NormalnyWeb"/>
        <w:spacing w:before="0" w:beforeAutospacing="0" w:after="0" w:afterAutospacing="0" w:line="276" w:lineRule="auto"/>
        <w:ind w:left="6237"/>
        <w:rPr>
          <w:rFonts w:asciiTheme="minorHAnsi" w:hAnsiTheme="minorHAnsi" w:cstheme="minorHAnsi"/>
          <w:b/>
          <w:bCs/>
          <w:sz w:val="22"/>
          <w:szCs w:val="22"/>
        </w:rPr>
      </w:pPr>
      <w:r w:rsidRPr="00031221">
        <w:rPr>
          <w:rFonts w:asciiTheme="minorHAnsi" w:hAnsiTheme="minorHAnsi" w:cstheme="minorHAnsi"/>
          <w:b/>
          <w:bCs/>
          <w:sz w:val="22"/>
          <w:szCs w:val="22"/>
        </w:rPr>
        <w:t xml:space="preserve">ul. Stanisława Dubois 5A </w:t>
      </w:r>
    </w:p>
    <w:p w14:paraId="728501EE" w14:textId="77777777" w:rsidR="00C607FC" w:rsidRPr="00031221" w:rsidRDefault="00C607FC" w:rsidP="00C607FC">
      <w:pPr>
        <w:pStyle w:val="NormalnyWeb"/>
        <w:spacing w:before="0" w:beforeAutospacing="0" w:after="0" w:afterAutospacing="0" w:line="276" w:lineRule="auto"/>
        <w:ind w:left="6237"/>
        <w:rPr>
          <w:rFonts w:asciiTheme="minorHAnsi" w:hAnsiTheme="minorHAnsi" w:cstheme="minorHAnsi"/>
          <w:b/>
          <w:bCs/>
          <w:sz w:val="22"/>
          <w:szCs w:val="22"/>
        </w:rPr>
      </w:pPr>
      <w:r w:rsidRPr="00031221">
        <w:rPr>
          <w:rFonts w:asciiTheme="minorHAnsi" w:hAnsiTheme="minorHAnsi" w:cstheme="minorHAnsi"/>
          <w:b/>
          <w:bCs/>
          <w:sz w:val="22"/>
          <w:szCs w:val="22"/>
        </w:rPr>
        <w:t>00-184 Warszawa</w:t>
      </w:r>
    </w:p>
    <w:p w14:paraId="73A7F54E" w14:textId="77777777" w:rsidR="00C607FC" w:rsidRPr="0054611A" w:rsidRDefault="00C607FC" w:rsidP="00C607FC">
      <w:pPr>
        <w:pStyle w:val="NormalnyWeb"/>
        <w:spacing w:before="0" w:beforeAutospacing="0" w:after="0" w:afterAutospacing="0"/>
        <w:ind w:left="142" w:firstLine="6095"/>
        <w:rPr>
          <w:rFonts w:ascii="Calibri" w:hAnsi="Calibri" w:cs="Calibri"/>
          <w:bCs/>
          <w:sz w:val="22"/>
          <w:szCs w:val="22"/>
        </w:rPr>
      </w:pPr>
      <w:r w:rsidRPr="0054611A">
        <w:rPr>
          <w:rFonts w:ascii="Calibri" w:hAnsi="Calibri" w:cs="Calibri"/>
          <w:bCs/>
          <w:sz w:val="22"/>
          <w:szCs w:val="22"/>
        </w:rPr>
        <w:t>(Zamawiający)</w:t>
      </w:r>
    </w:p>
    <w:p w14:paraId="32E37BF5" w14:textId="4B3EFB23" w:rsidR="00C607FC" w:rsidRPr="005B0CD8" w:rsidRDefault="00C607FC" w:rsidP="00C607FC">
      <w:pPr>
        <w:rPr>
          <w:rFonts w:asciiTheme="minorHAnsi" w:eastAsiaTheme="minorHAnsi" w:hAnsiTheme="minorHAnsi" w:cstheme="minorBidi"/>
          <w:b/>
          <w:bCs/>
        </w:rPr>
      </w:pPr>
      <w:r w:rsidRPr="0054611A">
        <w:rPr>
          <w:rFonts w:cs="Calibri"/>
          <w:bCs/>
        </w:rPr>
        <w:t xml:space="preserve">Nawiązując do ogłoszenia o zamówieniu publicznym w postępowaniu prowadzonym w trybie </w:t>
      </w:r>
      <w:r>
        <w:rPr>
          <w:rFonts w:cs="Calibri"/>
          <w:bCs/>
        </w:rPr>
        <w:t>podstawowym</w:t>
      </w:r>
      <w:r w:rsidRPr="0054611A">
        <w:rPr>
          <w:rFonts w:cs="Calibri"/>
          <w:bCs/>
        </w:rPr>
        <w:t xml:space="preserve"> </w:t>
      </w:r>
      <w:r w:rsidRPr="0054611A">
        <w:rPr>
          <w:rFonts w:cs="Calibri"/>
        </w:rPr>
        <w:t>na</w:t>
      </w:r>
      <w:r w:rsidRPr="0054611A">
        <w:rPr>
          <w:rFonts w:cs="Calibri"/>
          <w:b/>
          <w:i/>
        </w:rPr>
        <w:t xml:space="preserve"> </w:t>
      </w:r>
      <w:r w:rsidRPr="00CE5ED5">
        <w:rPr>
          <w:rFonts w:asciiTheme="minorHAnsi" w:hAnsiTheme="minorHAnsi" w:cstheme="minorHAnsi"/>
          <w:b/>
          <w:iCs/>
          <w:lang w:eastAsia="pl-PL"/>
        </w:rPr>
        <w:t>„</w:t>
      </w:r>
      <w:r w:rsidRPr="00CE5ED5">
        <w:rPr>
          <w:rFonts w:asciiTheme="minorHAnsi" w:eastAsiaTheme="minorHAnsi" w:hAnsiTheme="minorHAnsi" w:cstheme="minorBidi"/>
          <w:b/>
          <w:bCs/>
          <w:iCs/>
        </w:rPr>
        <w:t>Dostaw</w:t>
      </w:r>
      <w:r w:rsidR="00CE5ED5" w:rsidRPr="00CE5ED5">
        <w:rPr>
          <w:rFonts w:asciiTheme="minorHAnsi" w:eastAsiaTheme="minorHAnsi" w:hAnsiTheme="minorHAnsi" w:cstheme="minorBidi"/>
          <w:b/>
          <w:bCs/>
          <w:iCs/>
        </w:rPr>
        <w:t>ę</w:t>
      </w:r>
      <w:r w:rsidRPr="00CE5ED5">
        <w:rPr>
          <w:rFonts w:asciiTheme="minorHAnsi" w:eastAsiaTheme="minorHAnsi" w:hAnsiTheme="minorHAnsi" w:cstheme="minorBidi"/>
          <w:b/>
          <w:bCs/>
          <w:iCs/>
        </w:rPr>
        <w:t xml:space="preserve"> licencji środowiska graficznego dla Centrum e-Zdrowia - oprogramowanie Figma oraz Figjam, lub równoważne</w:t>
      </w:r>
      <w:r w:rsidR="00CE5ED5" w:rsidRPr="00CE5ED5">
        <w:rPr>
          <w:rFonts w:asciiTheme="minorHAnsi" w:hAnsiTheme="minorHAnsi" w:cstheme="minorHAnsi"/>
          <w:b/>
          <w:iCs/>
          <w:lang w:eastAsia="pl-PL"/>
        </w:rPr>
        <w:t>go</w:t>
      </w:r>
      <w:r w:rsidRPr="00CE5ED5">
        <w:rPr>
          <w:rFonts w:asciiTheme="minorHAnsi" w:hAnsiTheme="minorHAnsi" w:cstheme="minorHAnsi"/>
          <w:b/>
          <w:iCs/>
          <w:lang w:eastAsia="pl-PL"/>
        </w:rPr>
        <w:t>”</w:t>
      </w:r>
      <w:r w:rsidRPr="00CE5ED5">
        <w:rPr>
          <w:rFonts w:asciiTheme="minorHAnsi" w:hAnsiTheme="minorHAnsi" w:cstheme="minorHAnsi"/>
          <w:b/>
          <w:iCs/>
        </w:rPr>
        <w:t xml:space="preserve">, </w:t>
      </w:r>
      <w:r w:rsidRPr="0054057C">
        <w:rPr>
          <w:rFonts w:asciiTheme="minorHAnsi" w:hAnsiTheme="minorHAnsi" w:cstheme="minorHAnsi"/>
        </w:rPr>
        <w:t xml:space="preserve">znak sprawy: </w:t>
      </w:r>
      <w:r w:rsidRPr="00623420">
        <w:rPr>
          <w:rFonts w:asciiTheme="minorHAnsi" w:hAnsiTheme="minorHAnsi" w:cstheme="minorHAnsi"/>
          <w:b/>
          <w:bCs/>
        </w:rPr>
        <w:t>ZP</w:t>
      </w:r>
      <w:r w:rsidRPr="0054057C">
        <w:rPr>
          <w:rFonts w:asciiTheme="minorHAnsi" w:hAnsiTheme="minorHAnsi" w:cstheme="minorHAnsi"/>
          <w:b/>
        </w:rPr>
        <w:t>RZ.270.</w:t>
      </w:r>
      <w:r>
        <w:rPr>
          <w:rFonts w:asciiTheme="minorHAnsi" w:hAnsiTheme="minorHAnsi" w:cstheme="minorHAnsi"/>
          <w:b/>
        </w:rPr>
        <w:t>124</w:t>
      </w:r>
      <w:r w:rsidRPr="0054057C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4</w:t>
      </w:r>
    </w:p>
    <w:p w14:paraId="5C1723E5" w14:textId="77777777" w:rsidR="00C607FC" w:rsidRPr="0054611A" w:rsidRDefault="00C607FC" w:rsidP="00C607FC">
      <w:pPr>
        <w:pStyle w:val="Opis"/>
        <w:spacing w:before="0" w:after="0" w:line="360" w:lineRule="auto"/>
        <w:ind w:left="142" w:hanging="142"/>
        <w:jc w:val="center"/>
        <w:rPr>
          <w:rFonts w:ascii="Calibri" w:hAnsi="Calibri" w:cs="Calibri"/>
          <w:b/>
          <w:sz w:val="22"/>
          <w:szCs w:val="22"/>
        </w:rPr>
      </w:pPr>
      <w:r w:rsidRPr="0054611A">
        <w:rPr>
          <w:rFonts w:ascii="Calibri" w:hAnsi="Calibri" w:cs="Calibri"/>
          <w:bCs/>
          <w:sz w:val="22"/>
          <w:szCs w:val="22"/>
        </w:rPr>
        <w:t>my niżej podpisani:</w:t>
      </w:r>
      <w:r w:rsidRPr="0054611A">
        <w:rPr>
          <w:rFonts w:ascii="Calibri" w:hAnsi="Calibri" w:cs="Calibri"/>
          <w:sz w:val="22"/>
          <w:szCs w:val="22"/>
        </w:rPr>
        <w:t xml:space="preserve"> </w:t>
      </w:r>
    </w:p>
    <w:p w14:paraId="7EC8E360" w14:textId="77777777" w:rsidR="00C607FC" w:rsidRPr="0054611A" w:rsidRDefault="00C607FC" w:rsidP="00C607FC">
      <w:pPr>
        <w:pStyle w:val="Tekstpodstawowy"/>
        <w:tabs>
          <w:tab w:val="left" w:leader="dot" w:pos="9072"/>
        </w:tabs>
        <w:ind w:left="142" w:hanging="142"/>
        <w:rPr>
          <w:rFonts w:ascii="Calibri" w:hAnsi="Calibri" w:cs="Calibri"/>
          <w:szCs w:val="22"/>
        </w:rPr>
      </w:pPr>
      <w:r w:rsidRPr="0054611A">
        <w:rPr>
          <w:rFonts w:ascii="Calibri" w:hAnsi="Calibri" w:cs="Calibri"/>
          <w:szCs w:val="22"/>
        </w:rPr>
        <w:t>……………………………………………………………………………………………………………………………....……………</w:t>
      </w:r>
    </w:p>
    <w:p w14:paraId="7BC7DC3F" w14:textId="77777777" w:rsidR="00C607FC" w:rsidRPr="0054611A" w:rsidRDefault="00C607FC" w:rsidP="00C607FC">
      <w:pPr>
        <w:pStyle w:val="Tekstpodstawowy"/>
        <w:tabs>
          <w:tab w:val="left" w:leader="dot" w:pos="9072"/>
        </w:tabs>
        <w:ind w:left="142" w:hanging="142"/>
        <w:rPr>
          <w:rFonts w:ascii="Calibri" w:hAnsi="Calibri" w:cs="Calibri"/>
          <w:szCs w:val="22"/>
        </w:rPr>
      </w:pPr>
      <w:r w:rsidRPr="0054611A">
        <w:rPr>
          <w:rFonts w:ascii="Calibri" w:hAnsi="Calibri" w:cs="Calibri"/>
          <w:szCs w:val="22"/>
        </w:rPr>
        <w:t>……………………………………………………………………………………………………………………………....……………</w:t>
      </w:r>
    </w:p>
    <w:p w14:paraId="3D595F30" w14:textId="77777777" w:rsidR="00C607FC" w:rsidRPr="0054611A" w:rsidRDefault="00C607FC" w:rsidP="00C607FC">
      <w:pPr>
        <w:pStyle w:val="Zwykytekst"/>
        <w:tabs>
          <w:tab w:val="left" w:leader="dot" w:pos="9072"/>
        </w:tabs>
        <w:ind w:left="142" w:hanging="142"/>
        <w:jc w:val="both"/>
        <w:rPr>
          <w:rFonts w:ascii="Calibri" w:hAnsi="Calibri" w:cs="Calibri"/>
          <w:sz w:val="22"/>
          <w:szCs w:val="22"/>
        </w:rPr>
      </w:pPr>
      <w:r w:rsidRPr="0054611A">
        <w:rPr>
          <w:rFonts w:ascii="Calibri" w:hAnsi="Calibri" w:cs="Calibri"/>
          <w:sz w:val="22"/>
          <w:szCs w:val="22"/>
        </w:rPr>
        <w:t>działając w imieniu i na rzecz:</w:t>
      </w:r>
    </w:p>
    <w:p w14:paraId="28A5897C" w14:textId="77777777" w:rsidR="00C607FC" w:rsidRPr="0054611A" w:rsidRDefault="00C607FC" w:rsidP="00C607FC">
      <w:pPr>
        <w:pStyle w:val="Tekstpodstawowy"/>
        <w:tabs>
          <w:tab w:val="left" w:leader="dot" w:pos="9072"/>
        </w:tabs>
        <w:ind w:left="142" w:hanging="142"/>
        <w:rPr>
          <w:rFonts w:ascii="Calibri" w:hAnsi="Calibri" w:cs="Calibri"/>
          <w:szCs w:val="22"/>
        </w:rPr>
      </w:pPr>
      <w:r w:rsidRPr="0054611A">
        <w:rPr>
          <w:rFonts w:ascii="Calibri" w:hAnsi="Calibri" w:cs="Calibri"/>
          <w:szCs w:val="22"/>
        </w:rPr>
        <w:t>……………………………………………………………………………………………………………………………....</w:t>
      </w:r>
      <w:bookmarkStart w:id="0" w:name="_Hlk71731098"/>
      <w:r w:rsidRPr="0054611A">
        <w:rPr>
          <w:rFonts w:ascii="Calibri" w:hAnsi="Calibri" w:cs="Calibri"/>
          <w:szCs w:val="22"/>
        </w:rPr>
        <w:t>……………</w:t>
      </w:r>
      <w:bookmarkEnd w:id="0"/>
    </w:p>
    <w:p w14:paraId="719813BD" w14:textId="77777777" w:rsidR="00C607FC" w:rsidRPr="0054611A" w:rsidRDefault="00C607FC" w:rsidP="00C607FC">
      <w:pPr>
        <w:pStyle w:val="Zwykytekst"/>
        <w:tabs>
          <w:tab w:val="left" w:leader="dot" w:pos="9072"/>
        </w:tabs>
        <w:ind w:left="142" w:hanging="142"/>
        <w:jc w:val="center"/>
        <w:rPr>
          <w:rFonts w:ascii="Calibri" w:hAnsi="Calibri" w:cs="Calibri"/>
          <w:i/>
          <w:sz w:val="22"/>
          <w:szCs w:val="22"/>
        </w:rPr>
      </w:pPr>
      <w:r w:rsidRPr="0054611A">
        <w:rPr>
          <w:rFonts w:ascii="Calibri" w:hAnsi="Calibri" w:cs="Calibri"/>
          <w:i/>
          <w:sz w:val="22"/>
          <w:szCs w:val="22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14:paraId="723A349D" w14:textId="77777777" w:rsidR="00C607FC" w:rsidRPr="0054611A" w:rsidRDefault="00C607FC" w:rsidP="00C607FC">
      <w:pPr>
        <w:numPr>
          <w:ilvl w:val="0"/>
          <w:numId w:val="36"/>
        </w:numPr>
        <w:spacing w:after="0"/>
        <w:ind w:left="284" w:hanging="284"/>
        <w:jc w:val="both"/>
        <w:rPr>
          <w:rFonts w:cs="Calibri"/>
        </w:rPr>
      </w:pPr>
      <w:r w:rsidRPr="0054611A">
        <w:rPr>
          <w:rFonts w:cs="Calibri"/>
          <w:bCs/>
        </w:rPr>
        <w:t>Składamy ofertę</w:t>
      </w:r>
      <w:r w:rsidRPr="0054611A">
        <w:rPr>
          <w:rFonts w:cs="Calibri"/>
        </w:rPr>
        <w:t xml:space="preserve"> na wykonanie przedmiotu zamówienia zgodnie ze Specyfikacją Warunków Zamówienia, zwaną dalej „SWZ”.</w:t>
      </w:r>
    </w:p>
    <w:p w14:paraId="3E016E16" w14:textId="77777777" w:rsidR="00C607FC" w:rsidRPr="0054611A" w:rsidRDefault="00C607FC" w:rsidP="00C607FC">
      <w:pPr>
        <w:numPr>
          <w:ilvl w:val="0"/>
          <w:numId w:val="36"/>
        </w:numPr>
        <w:spacing w:after="0"/>
        <w:ind w:left="284" w:hanging="284"/>
        <w:jc w:val="both"/>
        <w:rPr>
          <w:rFonts w:cs="Calibri"/>
        </w:rPr>
      </w:pPr>
      <w:r w:rsidRPr="0054611A">
        <w:rPr>
          <w:rFonts w:cs="Calibri"/>
          <w:bCs/>
        </w:rPr>
        <w:t>Oświadczamy</w:t>
      </w:r>
      <w:r w:rsidRPr="0054611A">
        <w:rPr>
          <w:rFonts w:cs="Calibri"/>
        </w:rPr>
        <w:t xml:space="preserve">, że naszym pełnomocnikiem dla potrzeb niniejszego zamówienia jest: </w:t>
      </w:r>
    </w:p>
    <w:p w14:paraId="57E90FFE" w14:textId="77777777" w:rsidR="00C607FC" w:rsidRPr="0054611A" w:rsidRDefault="00C607FC" w:rsidP="00C607FC">
      <w:pPr>
        <w:pStyle w:val="Tekstpodstawowy"/>
        <w:tabs>
          <w:tab w:val="left" w:leader="dot" w:pos="9072"/>
        </w:tabs>
        <w:ind w:left="142"/>
        <w:rPr>
          <w:rFonts w:ascii="Calibri" w:hAnsi="Calibri" w:cs="Calibri"/>
          <w:b w:val="0"/>
          <w:szCs w:val="22"/>
        </w:rPr>
      </w:pPr>
      <w:r w:rsidRPr="0054611A">
        <w:rPr>
          <w:rFonts w:ascii="Calibri" w:hAnsi="Calibri" w:cs="Calibri"/>
          <w:b w:val="0"/>
          <w:szCs w:val="22"/>
        </w:rPr>
        <w:tab/>
        <w:t>…………………………………………………………………………………………………………………………….</w:t>
      </w:r>
    </w:p>
    <w:p w14:paraId="2317607C" w14:textId="77777777" w:rsidR="00C607FC" w:rsidRPr="003C378B" w:rsidRDefault="00C607FC" w:rsidP="00C607FC">
      <w:pPr>
        <w:pStyle w:val="Zwykytekst"/>
        <w:tabs>
          <w:tab w:val="left" w:pos="709"/>
          <w:tab w:val="left" w:leader="dot" w:pos="9360"/>
        </w:tabs>
        <w:spacing w:line="288" w:lineRule="auto"/>
        <w:ind w:left="142" w:hanging="142"/>
        <w:jc w:val="center"/>
        <w:rPr>
          <w:rFonts w:ascii="Calibri" w:hAnsi="Calibri" w:cs="Calibri"/>
          <w:i/>
          <w:sz w:val="22"/>
          <w:szCs w:val="22"/>
        </w:rPr>
      </w:pPr>
      <w:r w:rsidRPr="003C378B">
        <w:rPr>
          <w:rFonts w:ascii="Calibri" w:hAnsi="Calibri" w:cs="Calibri"/>
          <w:i/>
          <w:sz w:val="22"/>
          <w:szCs w:val="22"/>
        </w:rPr>
        <w:t>(Wypełniają jedynie przedsiębiorcy składający wspólną ofertę)</w:t>
      </w:r>
    </w:p>
    <w:p w14:paraId="52DD4D63" w14:textId="77777777" w:rsidR="00C607FC" w:rsidRPr="003C378B" w:rsidRDefault="00C607FC" w:rsidP="00C607FC">
      <w:pPr>
        <w:numPr>
          <w:ilvl w:val="0"/>
          <w:numId w:val="36"/>
        </w:numPr>
        <w:spacing w:after="0"/>
        <w:ind w:left="284" w:hanging="284"/>
        <w:jc w:val="both"/>
        <w:rPr>
          <w:rFonts w:cs="Calibri"/>
          <w:bCs/>
        </w:rPr>
      </w:pPr>
      <w:r w:rsidRPr="003C378B">
        <w:rPr>
          <w:rFonts w:cs="Calibri"/>
          <w:bCs/>
        </w:rPr>
        <w:t>Oferujemy wykonanie przedmiotu zamówienia w zakresie objętym SWZ za cenę określoną poniżej:</w:t>
      </w:r>
    </w:p>
    <w:p w14:paraId="0EEEAEBA" w14:textId="77777777" w:rsidR="00C607FC" w:rsidRDefault="00C607FC" w:rsidP="00C607FC">
      <w:pPr>
        <w:spacing w:after="0"/>
        <w:ind w:left="284"/>
        <w:rPr>
          <w:rFonts w:cs="Calibri"/>
          <w:b/>
          <w:bCs/>
        </w:rPr>
      </w:pPr>
    </w:p>
    <w:p w14:paraId="4143D9FB" w14:textId="689D4D61" w:rsidR="00C607FC" w:rsidRPr="001767BA" w:rsidRDefault="00C607FC" w:rsidP="00A9641A">
      <w:pPr>
        <w:pStyle w:val="normaltableau"/>
        <w:spacing w:before="0" w:after="0"/>
        <w:ind w:left="284"/>
        <w:rPr>
          <w:rFonts w:ascii="Calibri" w:hAnsi="Calibri" w:cs="Calibri"/>
          <w:b/>
          <w:i/>
          <w:lang w:val="pl-PL"/>
        </w:rPr>
      </w:pPr>
      <w:r w:rsidRPr="003C378B">
        <w:rPr>
          <w:rFonts w:ascii="Calibri" w:hAnsi="Calibri" w:cs="Calibri"/>
          <w:b/>
          <w:lang w:val="pl-PL"/>
        </w:rPr>
        <w:t xml:space="preserve">Cena brutto za wykonanie całości przedmiotu zamówienia wynosi …….....................zł brutto </w:t>
      </w:r>
      <w:r w:rsidRPr="003C378B">
        <w:rPr>
          <w:rFonts w:ascii="Calibri" w:hAnsi="Calibri" w:cs="Calibri"/>
          <w:b/>
          <w:i/>
          <w:lang w:val="pl-PL"/>
        </w:rPr>
        <w:t>(słownie złotych: ……………………………………………….…/100</w:t>
      </w:r>
      <w:r>
        <w:rPr>
          <w:rFonts w:ascii="Calibri" w:hAnsi="Calibri" w:cs="Calibri"/>
          <w:b/>
          <w:i/>
          <w:lang w:val="pl-PL"/>
        </w:rPr>
        <w:t xml:space="preserve"> w tym:</w:t>
      </w:r>
    </w:p>
    <w:tbl>
      <w:tblPr>
        <w:tblStyle w:val="Tabela-Siatka2"/>
        <w:tblpPr w:leftFromText="141" w:rightFromText="141" w:vertAnchor="text" w:horzAnchor="margin" w:tblpXSpec="center" w:tblpY="221"/>
        <w:tblW w:w="1104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66"/>
        <w:gridCol w:w="1698"/>
        <w:gridCol w:w="566"/>
        <w:gridCol w:w="2264"/>
        <w:gridCol w:w="2127"/>
        <w:gridCol w:w="1842"/>
        <w:gridCol w:w="1985"/>
      </w:tblGrid>
      <w:tr w:rsidR="00C607FC" w:rsidRPr="001968BA" w14:paraId="0F8F7B31" w14:textId="77777777" w:rsidTr="008D3AA6">
        <w:trPr>
          <w:trHeight w:val="300"/>
        </w:trPr>
        <w:tc>
          <w:tcPr>
            <w:tcW w:w="566" w:type="dxa"/>
            <w:shd w:val="clear" w:color="auto" w:fill="F2F2F2" w:themeFill="background1" w:themeFillShade="F2"/>
            <w:noWrap/>
            <w:vAlign w:val="center"/>
            <w:hideMark/>
          </w:tcPr>
          <w:p w14:paraId="630E37A4" w14:textId="77777777" w:rsidR="00C607FC" w:rsidRPr="001968BA" w:rsidRDefault="00C607FC" w:rsidP="008D3AA6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</w:t>
            </w:r>
            <w:r w:rsidRPr="001968BA">
              <w:rPr>
                <w:rFonts w:asciiTheme="minorHAnsi" w:hAnsiTheme="minorHAnsi" w:cstheme="minorHAnsi"/>
                <w:b/>
                <w:bCs/>
              </w:rPr>
              <w:t>p.</w:t>
            </w:r>
          </w:p>
        </w:tc>
        <w:tc>
          <w:tcPr>
            <w:tcW w:w="2264" w:type="dxa"/>
            <w:gridSpan w:val="2"/>
            <w:shd w:val="clear" w:color="auto" w:fill="F2F2F2" w:themeFill="background1" w:themeFillShade="F2"/>
            <w:vAlign w:val="center"/>
          </w:tcPr>
          <w:p w14:paraId="33797707" w14:textId="77777777" w:rsidR="00C607FC" w:rsidRDefault="00C607FC" w:rsidP="008D3AA6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Przedmiot zamówienia</w:t>
            </w:r>
          </w:p>
        </w:tc>
        <w:tc>
          <w:tcPr>
            <w:tcW w:w="2264" w:type="dxa"/>
            <w:shd w:val="clear" w:color="auto" w:fill="F2F2F2" w:themeFill="background1" w:themeFillShade="F2"/>
            <w:vAlign w:val="center"/>
          </w:tcPr>
          <w:p w14:paraId="55D82953" w14:textId="77777777" w:rsidR="00C607FC" w:rsidRDefault="00C607FC" w:rsidP="008D3AA6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Oferowane licencje</w:t>
            </w:r>
          </w:p>
          <w:p w14:paraId="60B63090" w14:textId="77777777" w:rsidR="00C607FC" w:rsidRDefault="00C607FC" w:rsidP="008D3AA6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(Producent /Numer licencji)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  <w:vAlign w:val="center"/>
            <w:hideMark/>
          </w:tcPr>
          <w:p w14:paraId="4871F53B" w14:textId="77777777" w:rsidR="00C607FC" w:rsidRPr="001968BA" w:rsidRDefault="00C607FC" w:rsidP="008D3AA6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D55F8">
              <w:rPr>
                <w:rFonts w:asciiTheme="minorHAnsi" w:hAnsiTheme="minorHAnsi" w:cstheme="minorHAnsi"/>
                <w:b/>
                <w:bCs/>
              </w:rPr>
              <w:t xml:space="preserve">Cena brutto za </w:t>
            </w:r>
            <w:r>
              <w:rPr>
                <w:rFonts w:asciiTheme="minorHAnsi" w:hAnsiTheme="minorHAnsi" w:cstheme="minorHAnsi"/>
                <w:b/>
                <w:bCs/>
              </w:rPr>
              <w:t>1 szt.</w:t>
            </w:r>
            <w:r w:rsidRPr="000D55F8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</w:rPr>
              <w:t>[PLN]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56D9A802" w14:textId="77777777" w:rsidR="00C607FC" w:rsidRPr="001968BA" w:rsidRDefault="00C607FC" w:rsidP="008D3AA6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Liczba licencji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770F2AD1" w14:textId="77777777" w:rsidR="00C607FC" w:rsidRDefault="00C607FC" w:rsidP="008D3AA6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Cena brutto za wykonanie całości zamówienia</w:t>
            </w:r>
          </w:p>
          <w:p w14:paraId="1BEA88D1" w14:textId="77777777" w:rsidR="00C607FC" w:rsidRPr="001968BA" w:rsidRDefault="00C607FC" w:rsidP="008D3AA6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[PLN]</w:t>
            </w:r>
          </w:p>
        </w:tc>
      </w:tr>
      <w:tr w:rsidR="00C607FC" w:rsidRPr="001968BA" w14:paraId="093B39B6" w14:textId="77777777" w:rsidTr="008D3AA6">
        <w:trPr>
          <w:trHeight w:val="218"/>
        </w:trPr>
        <w:tc>
          <w:tcPr>
            <w:tcW w:w="566" w:type="dxa"/>
            <w:shd w:val="clear" w:color="auto" w:fill="F2F2F2" w:themeFill="background1" w:themeFillShade="F2"/>
            <w:noWrap/>
          </w:tcPr>
          <w:p w14:paraId="0E75C24C" w14:textId="77777777" w:rsidR="00C607FC" w:rsidRPr="001968BA" w:rsidRDefault="00C607FC" w:rsidP="008D3AA6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</w:t>
            </w:r>
          </w:p>
        </w:tc>
        <w:tc>
          <w:tcPr>
            <w:tcW w:w="2264" w:type="dxa"/>
            <w:gridSpan w:val="2"/>
            <w:shd w:val="clear" w:color="auto" w:fill="F2F2F2" w:themeFill="background1" w:themeFillShade="F2"/>
          </w:tcPr>
          <w:p w14:paraId="56AB99A0" w14:textId="77777777" w:rsidR="00C607FC" w:rsidRDefault="00C607FC" w:rsidP="008D3AA6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8BA">
              <w:rPr>
                <w:rFonts w:asciiTheme="minorHAnsi" w:hAnsiTheme="minorHAnsi" w:cstheme="minorHAnsi"/>
                <w:b/>
                <w:bCs/>
              </w:rPr>
              <w:t>A</w:t>
            </w:r>
          </w:p>
        </w:tc>
        <w:tc>
          <w:tcPr>
            <w:tcW w:w="2264" w:type="dxa"/>
            <w:shd w:val="clear" w:color="auto" w:fill="F2F2F2" w:themeFill="background1" w:themeFillShade="F2"/>
          </w:tcPr>
          <w:p w14:paraId="10317BED" w14:textId="77777777" w:rsidR="00C607FC" w:rsidRPr="001968BA" w:rsidRDefault="00C607FC" w:rsidP="008D3AA6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B</w:t>
            </w:r>
          </w:p>
        </w:tc>
        <w:tc>
          <w:tcPr>
            <w:tcW w:w="2127" w:type="dxa"/>
            <w:shd w:val="clear" w:color="auto" w:fill="F2F2F2" w:themeFill="background1" w:themeFillShade="F2"/>
            <w:noWrap/>
          </w:tcPr>
          <w:p w14:paraId="556BDCAF" w14:textId="77777777" w:rsidR="00C607FC" w:rsidRPr="001968BA" w:rsidRDefault="00C607FC" w:rsidP="008D3AA6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</w:t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14:paraId="25FDF826" w14:textId="77777777" w:rsidR="00C607FC" w:rsidRPr="001968BA" w:rsidRDefault="00C607FC" w:rsidP="008D3AA6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1B2583BA" w14:textId="77777777" w:rsidR="00C607FC" w:rsidRPr="001968BA" w:rsidRDefault="00C607FC" w:rsidP="008D3AA6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1968BA">
              <w:rPr>
                <w:rFonts w:asciiTheme="minorHAnsi" w:hAnsiTheme="minorHAnsi" w:cstheme="minorHAnsi"/>
                <w:b/>
                <w:bCs/>
              </w:rPr>
              <w:t xml:space="preserve"> = (</w:t>
            </w:r>
            <w:r>
              <w:rPr>
                <w:rFonts w:asciiTheme="minorHAnsi" w:hAnsiTheme="minorHAnsi" w:cstheme="minorHAnsi"/>
                <w:b/>
                <w:bCs/>
              </w:rPr>
              <w:t>CxD</w:t>
            </w:r>
            <w:r w:rsidRPr="001968BA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</w:tr>
      <w:tr w:rsidR="00C607FC" w:rsidRPr="001968BA" w14:paraId="17908152" w14:textId="77777777" w:rsidTr="008D3AA6">
        <w:trPr>
          <w:trHeight w:val="1260"/>
        </w:trPr>
        <w:tc>
          <w:tcPr>
            <w:tcW w:w="566" w:type="dxa"/>
            <w:noWrap/>
            <w:vAlign w:val="center"/>
          </w:tcPr>
          <w:p w14:paraId="4021A501" w14:textId="77777777" w:rsidR="00C607FC" w:rsidRPr="001968BA" w:rsidRDefault="00C607FC" w:rsidP="008D3AA6">
            <w:pPr>
              <w:spacing w:after="0" w:line="276" w:lineRule="auto"/>
              <w:jc w:val="center"/>
              <w:rPr>
                <w:rFonts w:asciiTheme="minorHAnsi" w:hAnsiTheme="minorHAnsi" w:cstheme="minorHAnsi"/>
              </w:rPr>
            </w:pPr>
            <w:r w:rsidRPr="001968B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264" w:type="dxa"/>
            <w:gridSpan w:val="2"/>
            <w:vAlign w:val="center"/>
          </w:tcPr>
          <w:p w14:paraId="65C3DF71" w14:textId="77777777" w:rsidR="00C607FC" w:rsidRPr="002D5558" w:rsidRDefault="00C607FC" w:rsidP="008D3AA6">
            <w:pPr>
              <w:spacing w:after="0"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D5558">
              <w:rPr>
                <w:rFonts w:cstheme="minorHAnsi"/>
              </w:rPr>
              <w:t>Licencje Figma</w:t>
            </w:r>
            <w:r>
              <w:rPr>
                <w:rFonts w:cstheme="minorHAnsi"/>
              </w:rPr>
              <w:t xml:space="preserve"> lub równoważne</w:t>
            </w:r>
          </w:p>
        </w:tc>
        <w:tc>
          <w:tcPr>
            <w:tcW w:w="2264" w:type="dxa"/>
            <w:vAlign w:val="center"/>
          </w:tcPr>
          <w:p w14:paraId="265FE837" w14:textId="77777777" w:rsidR="00C607FC" w:rsidRPr="00730749" w:rsidRDefault="00C607FC" w:rsidP="008D3AA6">
            <w:pPr>
              <w:spacing w:after="0" w:line="276" w:lineRule="auto"/>
              <w:jc w:val="center"/>
              <w:rPr>
                <w:rFonts w:asciiTheme="minorHAnsi" w:hAnsiTheme="minorHAnsi" w:cstheme="minorHAnsi"/>
                <w:iCs/>
                <w:color w:val="000000"/>
              </w:rPr>
            </w:pPr>
            <w:r w:rsidRPr="00730749">
              <w:rPr>
                <w:rFonts w:asciiTheme="minorHAnsi" w:hAnsiTheme="minorHAnsi" w:cstheme="minorHAnsi"/>
                <w:iCs/>
                <w:color w:val="000000"/>
              </w:rPr>
              <w:t>…………</w:t>
            </w:r>
            <w:r>
              <w:rPr>
                <w:rFonts w:asciiTheme="minorHAnsi" w:hAnsiTheme="minorHAnsi" w:cstheme="minorHAnsi"/>
                <w:iCs/>
                <w:color w:val="000000"/>
              </w:rPr>
              <w:t>………………</w:t>
            </w:r>
          </w:p>
        </w:tc>
        <w:tc>
          <w:tcPr>
            <w:tcW w:w="2127" w:type="dxa"/>
            <w:vAlign w:val="center"/>
          </w:tcPr>
          <w:p w14:paraId="485C4A9D" w14:textId="77777777" w:rsidR="00C607FC" w:rsidRPr="00730749" w:rsidRDefault="00C607FC" w:rsidP="008D3AA6">
            <w:pPr>
              <w:spacing w:after="0" w:line="276" w:lineRule="auto"/>
              <w:jc w:val="center"/>
              <w:rPr>
                <w:rFonts w:asciiTheme="minorHAnsi" w:hAnsiTheme="minorHAnsi" w:cstheme="minorHAnsi"/>
                <w:iCs/>
                <w:color w:val="000000"/>
              </w:rPr>
            </w:pPr>
            <w:r w:rsidRPr="00730749">
              <w:rPr>
                <w:rFonts w:asciiTheme="minorHAnsi" w:hAnsiTheme="minorHAnsi" w:cstheme="minorHAnsi"/>
                <w:iCs/>
                <w:color w:val="000000"/>
              </w:rPr>
              <w:t>…………</w:t>
            </w:r>
            <w:r>
              <w:rPr>
                <w:rFonts w:asciiTheme="minorHAnsi" w:hAnsiTheme="minorHAnsi" w:cstheme="minorHAnsi"/>
                <w:iCs/>
                <w:color w:val="000000"/>
              </w:rPr>
              <w:t>……………… zł</w:t>
            </w:r>
          </w:p>
        </w:tc>
        <w:tc>
          <w:tcPr>
            <w:tcW w:w="1842" w:type="dxa"/>
            <w:vAlign w:val="center"/>
          </w:tcPr>
          <w:p w14:paraId="17A75190" w14:textId="77777777" w:rsidR="00C607FC" w:rsidRDefault="00C607FC" w:rsidP="008D3AA6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18</w:t>
            </w:r>
          </w:p>
        </w:tc>
        <w:tc>
          <w:tcPr>
            <w:tcW w:w="1985" w:type="dxa"/>
            <w:vAlign w:val="center"/>
          </w:tcPr>
          <w:p w14:paraId="08F0C3B4" w14:textId="77777777" w:rsidR="00C607FC" w:rsidRPr="00730749" w:rsidRDefault="00C607FC" w:rsidP="008D3AA6">
            <w:pPr>
              <w:spacing w:after="0" w:line="276" w:lineRule="auto"/>
              <w:jc w:val="center"/>
              <w:rPr>
                <w:rFonts w:asciiTheme="minorHAnsi" w:hAnsiTheme="minorHAnsi" w:cstheme="minorHAnsi"/>
                <w:iCs/>
                <w:color w:val="000000"/>
              </w:rPr>
            </w:pPr>
            <w:r w:rsidRPr="00730749">
              <w:rPr>
                <w:rFonts w:asciiTheme="minorHAnsi" w:hAnsiTheme="minorHAnsi" w:cstheme="minorHAnsi"/>
                <w:iCs/>
                <w:color w:val="000000"/>
              </w:rPr>
              <w:t>………</w:t>
            </w:r>
            <w:r>
              <w:rPr>
                <w:rFonts w:asciiTheme="minorHAnsi" w:hAnsiTheme="minorHAnsi" w:cstheme="minorHAnsi"/>
                <w:iCs/>
                <w:color w:val="000000"/>
              </w:rPr>
              <w:t>……………… zł</w:t>
            </w:r>
          </w:p>
        </w:tc>
      </w:tr>
      <w:tr w:rsidR="00C607FC" w:rsidRPr="001968BA" w14:paraId="6667893B" w14:textId="77777777" w:rsidTr="008D3AA6">
        <w:trPr>
          <w:trHeight w:val="1260"/>
        </w:trPr>
        <w:tc>
          <w:tcPr>
            <w:tcW w:w="566" w:type="dxa"/>
            <w:noWrap/>
            <w:vAlign w:val="center"/>
          </w:tcPr>
          <w:p w14:paraId="1DBDF1B8" w14:textId="77777777" w:rsidR="00C607FC" w:rsidRPr="001968BA" w:rsidRDefault="00C607FC" w:rsidP="008D3AA6">
            <w:pPr>
              <w:spacing w:after="0"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2</w:t>
            </w:r>
            <w:r w:rsidRPr="001968BA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264" w:type="dxa"/>
            <w:gridSpan w:val="2"/>
            <w:vAlign w:val="center"/>
          </w:tcPr>
          <w:p w14:paraId="1AEEEBE6" w14:textId="77777777" w:rsidR="00C607FC" w:rsidRPr="002D5558" w:rsidRDefault="00C607FC" w:rsidP="008D3AA6">
            <w:pPr>
              <w:spacing w:after="0"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cstheme="minorHAnsi"/>
              </w:rPr>
              <w:t>L</w:t>
            </w:r>
            <w:r w:rsidRPr="002D5558">
              <w:rPr>
                <w:rFonts w:cstheme="minorHAnsi"/>
              </w:rPr>
              <w:t>icencj</w:t>
            </w:r>
            <w:r>
              <w:rPr>
                <w:rFonts w:cstheme="minorHAnsi"/>
              </w:rPr>
              <w:t>e</w:t>
            </w:r>
            <w:r w:rsidRPr="002D5558">
              <w:rPr>
                <w:rFonts w:cstheme="minorHAnsi"/>
              </w:rPr>
              <w:t xml:space="preserve"> Figjam</w:t>
            </w:r>
            <w:r>
              <w:rPr>
                <w:rFonts w:cstheme="minorHAnsi"/>
              </w:rPr>
              <w:t xml:space="preserve"> lub równoważne </w:t>
            </w:r>
          </w:p>
        </w:tc>
        <w:tc>
          <w:tcPr>
            <w:tcW w:w="2264" w:type="dxa"/>
            <w:vAlign w:val="center"/>
          </w:tcPr>
          <w:p w14:paraId="5ADC980A" w14:textId="77777777" w:rsidR="00C607FC" w:rsidRPr="00730749" w:rsidRDefault="00C607FC" w:rsidP="008D3AA6">
            <w:pPr>
              <w:spacing w:after="0" w:line="276" w:lineRule="auto"/>
              <w:jc w:val="center"/>
              <w:rPr>
                <w:rFonts w:asciiTheme="minorHAnsi" w:hAnsiTheme="minorHAnsi" w:cstheme="minorHAnsi"/>
                <w:iCs/>
                <w:color w:val="000000"/>
              </w:rPr>
            </w:pPr>
            <w:r w:rsidRPr="00730749">
              <w:rPr>
                <w:rFonts w:asciiTheme="minorHAnsi" w:hAnsiTheme="minorHAnsi" w:cstheme="minorHAnsi"/>
                <w:iCs/>
                <w:color w:val="000000"/>
              </w:rPr>
              <w:t>…………</w:t>
            </w:r>
            <w:r>
              <w:rPr>
                <w:rFonts w:asciiTheme="minorHAnsi" w:hAnsiTheme="minorHAnsi" w:cstheme="minorHAnsi"/>
                <w:iCs/>
                <w:color w:val="000000"/>
              </w:rPr>
              <w:t>………………</w:t>
            </w:r>
          </w:p>
        </w:tc>
        <w:tc>
          <w:tcPr>
            <w:tcW w:w="2127" w:type="dxa"/>
            <w:vAlign w:val="center"/>
          </w:tcPr>
          <w:p w14:paraId="5BC1AE65" w14:textId="77777777" w:rsidR="00C607FC" w:rsidRPr="00730749" w:rsidRDefault="00C607FC" w:rsidP="008D3AA6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730749">
              <w:rPr>
                <w:rFonts w:asciiTheme="minorHAnsi" w:hAnsiTheme="minorHAnsi" w:cstheme="minorHAnsi"/>
                <w:iCs/>
                <w:color w:val="000000"/>
              </w:rPr>
              <w:t>………………</w:t>
            </w:r>
            <w:r>
              <w:rPr>
                <w:rFonts w:asciiTheme="minorHAnsi" w:hAnsiTheme="minorHAnsi" w:cstheme="minorHAnsi"/>
                <w:iCs/>
                <w:color w:val="000000"/>
              </w:rPr>
              <w:t>………… zł</w:t>
            </w:r>
          </w:p>
        </w:tc>
        <w:tc>
          <w:tcPr>
            <w:tcW w:w="1842" w:type="dxa"/>
            <w:vAlign w:val="center"/>
          </w:tcPr>
          <w:p w14:paraId="304C2EB6" w14:textId="77777777" w:rsidR="00C607FC" w:rsidRPr="001968BA" w:rsidRDefault="00C607FC" w:rsidP="008D3AA6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40</w:t>
            </w:r>
          </w:p>
        </w:tc>
        <w:tc>
          <w:tcPr>
            <w:tcW w:w="1985" w:type="dxa"/>
            <w:vAlign w:val="center"/>
          </w:tcPr>
          <w:p w14:paraId="75A8C3AC" w14:textId="77777777" w:rsidR="00C607FC" w:rsidRPr="001968BA" w:rsidRDefault="00C607FC" w:rsidP="008D3AA6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30749">
              <w:rPr>
                <w:rFonts w:asciiTheme="minorHAnsi" w:hAnsiTheme="minorHAnsi" w:cstheme="minorHAnsi"/>
                <w:iCs/>
                <w:color w:val="000000"/>
              </w:rPr>
              <w:t>………</w:t>
            </w:r>
            <w:r>
              <w:rPr>
                <w:rFonts w:asciiTheme="minorHAnsi" w:hAnsiTheme="minorHAnsi" w:cstheme="minorHAnsi"/>
                <w:iCs/>
                <w:color w:val="000000"/>
              </w:rPr>
              <w:t>……………… zł</w:t>
            </w:r>
          </w:p>
        </w:tc>
      </w:tr>
      <w:tr w:rsidR="00C607FC" w:rsidRPr="001968BA" w14:paraId="6DC904E9" w14:textId="77777777" w:rsidTr="008D3AA6">
        <w:trPr>
          <w:trHeight w:val="1260"/>
        </w:trPr>
        <w:tc>
          <w:tcPr>
            <w:tcW w:w="566" w:type="dxa"/>
            <w:noWrap/>
            <w:vAlign w:val="center"/>
          </w:tcPr>
          <w:p w14:paraId="2D087E11" w14:textId="77777777" w:rsidR="00C607FC" w:rsidRPr="002D5558" w:rsidRDefault="00C607FC" w:rsidP="008D3AA6">
            <w:pPr>
              <w:spacing w:after="0"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2264" w:type="dxa"/>
            <w:gridSpan w:val="2"/>
            <w:vAlign w:val="center"/>
          </w:tcPr>
          <w:p w14:paraId="39D91FA7" w14:textId="77777777" w:rsidR="00C607FC" w:rsidRDefault="00C607FC" w:rsidP="008D3AA6">
            <w:pPr>
              <w:spacing w:after="0" w:line="276" w:lineRule="auto"/>
              <w:jc w:val="center"/>
              <w:rPr>
                <w:rFonts w:asciiTheme="minorHAnsi" w:hAnsiTheme="minorHAnsi" w:cstheme="minorHAnsi"/>
                <w:iCs/>
                <w:color w:val="000000"/>
              </w:rPr>
            </w:pPr>
            <w:r>
              <w:rPr>
                <w:rFonts w:asciiTheme="minorHAnsi" w:hAnsiTheme="minorHAnsi" w:cstheme="minorHAnsi"/>
                <w:iCs/>
                <w:color w:val="000000"/>
              </w:rPr>
              <w:t>L</w:t>
            </w:r>
            <w:r w:rsidRPr="002D5558">
              <w:rPr>
                <w:rFonts w:asciiTheme="minorHAnsi" w:hAnsiTheme="minorHAnsi" w:cstheme="minorHAnsi"/>
                <w:iCs/>
                <w:color w:val="000000"/>
              </w:rPr>
              <w:t>icencj</w:t>
            </w:r>
            <w:r>
              <w:rPr>
                <w:rFonts w:asciiTheme="minorHAnsi" w:hAnsiTheme="minorHAnsi" w:cstheme="minorHAnsi"/>
                <w:iCs/>
                <w:color w:val="000000"/>
              </w:rPr>
              <w:t>e</w:t>
            </w:r>
            <w:r w:rsidRPr="002D5558">
              <w:rPr>
                <w:rFonts w:asciiTheme="minorHAnsi" w:hAnsiTheme="minorHAnsi" w:cstheme="minorHAnsi"/>
                <w:iCs/>
                <w:color w:val="000000"/>
              </w:rPr>
              <w:t xml:space="preserve"> na oprogramowanie Figma (Organization) </w:t>
            </w:r>
          </w:p>
          <w:p w14:paraId="59A01C76" w14:textId="77777777" w:rsidR="00C607FC" w:rsidRPr="00730749" w:rsidRDefault="00C607FC" w:rsidP="008D3AA6">
            <w:pPr>
              <w:spacing w:after="0" w:line="276" w:lineRule="auto"/>
              <w:jc w:val="center"/>
              <w:rPr>
                <w:rFonts w:asciiTheme="minorHAnsi" w:hAnsiTheme="minorHAnsi" w:cstheme="minorHAnsi"/>
                <w:iCs/>
                <w:color w:val="000000"/>
              </w:rPr>
            </w:pPr>
            <w:r w:rsidRPr="002D5558">
              <w:rPr>
                <w:rFonts w:asciiTheme="minorHAnsi" w:hAnsiTheme="minorHAnsi" w:cstheme="minorHAnsi"/>
                <w:iCs/>
                <w:color w:val="000000"/>
              </w:rPr>
              <w:t>Dev Mode only</w:t>
            </w:r>
            <w:r>
              <w:rPr>
                <w:rFonts w:asciiTheme="minorHAnsi" w:hAnsiTheme="minorHAnsi" w:cstheme="minorHAnsi"/>
                <w:iCs/>
                <w:color w:val="000000"/>
              </w:rPr>
              <w:t xml:space="preserve"> lub równoważne </w:t>
            </w:r>
          </w:p>
        </w:tc>
        <w:tc>
          <w:tcPr>
            <w:tcW w:w="2264" w:type="dxa"/>
            <w:vAlign w:val="center"/>
          </w:tcPr>
          <w:p w14:paraId="6E70D00D" w14:textId="77777777" w:rsidR="00C607FC" w:rsidRPr="00730749" w:rsidRDefault="00C607FC" w:rsidP="008D3AA6">
            <w:pPr>
              <w:spacing w:after="0" w:line="276" w:lineRule="auto"/>
              <w:jc w:val="center"/>
              <w:rPr>
                <w:rFonts w:asciiTheme="minorHAnsi" w:hAnsiTheme="minorHAnsi" w:cstheme="minorHAnsi"/>
                <w:iCs/>
                <w:color w:val="000000"/>
              </w:rPr>
            </w:pPr>
            <w:r w:rsidRPr="00730749">
              <w:rPr>
                <w:rFonts w:asciiTheme="minorHAnsi" w:hAnsiTheme="minorHAnsi" w:cstheme="minorHAnsi"/>
                <w:iCs/>
                <w:color w:val="000000"/>
              </w:rPr>
              <w:t>…………</w:t>
            </w:r>
            <w:r>
              <w:rPr>
                <w:rFonts w:asciiTheme="minorHAnsi" w:hAnsiTheme="minorHAnsi" w:cstheme="minorHAnsi"/>
                <w:iCs/>
                <w:color w:val="000000"/>
              </w:rPr>
              <w:t>………………</w:t>
            </w:r>
          </w:p>
        </w:tc>
        <w:tc>
          <w:tcPr>
            <w:tcW w:w="2127" w:type="dxa"/>
            <w:vAlign w:val="center"/>
          </w:tcPr>
          <w:p w14:paraId="78EA8638" w14:textId="77777777" w:rsidR="00C607FC" w:rsidRPr="00730749" w:rsidRDefault="00C607FC" w:rsidP="008D3AA6">
            <w:pPr>
              <w:spacing w:after="0" w:line="276" w:lineRule="auto"/>
              <w:jc w:val="center"/>
              <w:rPr>
                <w:rFonts w:asciiTheme="minorHAnsi" w:hAnsiTheme="minorHAnsi" w:cstheme="minorHAnsi"/>
                <w:iCs/>
                <w:color w:val="000000"/>
              </w:rPr>
            </w:pPr>
            <w:r w:rsidRPr="00730749">
              <w:rPr>
                <w:rFonts w:asciiTheme="minorHAnsi" w:hAnsiTheme="minorHAnsi" w:cstheme="minorHAnsi"/>
                <w:iCs/>
                <w:color w:val="000000"/>
              </w:rPr>
              <w:t>………………</w:t>
            </w:r>
            <w:r>
              <w:rPr>
                <w:rFonts w:asciiTheme="minorHAnsi" w:hAnsiTheme="minorHAnsi" w:cstheme="minorHAnsi"/>
                <w:iCs/>
                <w:color w:val="000000"/>
              </w:rPr>
              <w:t>………… zł</w:t>
            </w:r>
          </w:p>
        </w:tc>
        <w:tc>
          <w:tcPr>
            <w:tcW w:w="1842" w:type="dxa"/>
            <w:vAlign w:val="center"/>
          </w:tcPr>
          <w:p w14:paraId="582C0A27" w14:textId="77777777" w:rsidR="00C607FC" w:rsidRDefault="00C607FC" w:rsidP="008D3AA6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20</w:t>
            </w:r>
          </w:p>
        </w:tc>
        <w:tc>
          <w:tcPr>
            <w:tcW w:w="1985" w:type="dxa"/>
            <w:vAlign w:val="center"/>
          </w:tcPr>
          <w:p w14:paraId="2C8E6518" w14:textId="77777777" w:rsidR="00C607FC" w:rsidRPr="00730749" w:rsidRDefault="00C607FC" w:rsidP="008D3AA6">
            <w:pPr>
              <w:spacing w:after="0" w:line="276" w:lineRule="auto"/>
              <w:jc w:val="center"/>
              <w:rPr>
                <w:rFonts w:asciiTheme="minorHAnsi" w:hAnsiTheme="minorHAnsi" w:cstheme="minorHAnsi"/>
                <w:iCs/>
                <w:color w:val="000000"/>
              </w:rPr>
            </w:pPr>
            <w:r w:rsidRPr="00730749">
              <w:rPr>
                <w:rFonts w:asciiTheme="minorHAnsi" w:hAnsiTheme="minorHAnsi" w:cstheme="minorHAnsi"/>
                <w:iCs/>
                <w:color w:val="000000"/>
              </w:rPr>
              <w:t>………</w:t>
            </w:r>
            <w:r>
              <w:rPr>
                <w:rFonts w:asciiTheme="minorHAnsi" w:hAnsiTheme="minorHAnsi" w:cstheme="minorHAnsi"/>
                <w:iCs/>
                <w:color w:val="000000"/>
              </w:rPr>
              <w:t>……………… zł</w:t>
            </w:r>
          </w:p>
        </w:tc>
      </w:tr>
      <w:tr w:rsidR="00C607FC" w:rsidRPr="001968BA" w14:paraId="2787336B" w14:textId="77777777" w:rsidTr="008D3AA6">
        <w:trPr>
          <w:trHeight w:val="434"/>
        </w:trPr>
        <w:tc>
          <w:tcPr>
            <w:tcW w:w="2264" w:type="dxa"/>
            <w:gridSpan w:val="2"/>
          </w:tcPr>
          <w:p w14:paraId="53CE4B84" w14:textId="77777777" w:rsidR="00C607FC" w:rsidRDefault="00C607FC" w:rsidP="008D3AA6">
            <w:pPr>
              <w:spacing w:after="0" w:line="276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99" w:type="dxa"/>
            <w:gridSpan w:val="4"/>
            <w:noWrap/>
            <w:vAlign w:val="center"/>
          </w:tcPr>
          <w:p w14:paraId="2C33DDF2" w14:textId="77777777" w:rsidR="00C607FC" w:rsidRDefault="00C607FC" w:rsidP="008D3AA6">
            <w:pPr>
              <w:spacing w:after="0" w:line="276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∑</w:t>
            </w:r>
          </w:p>
        </w:tc>
        <w:tc>
          <w:tcPr>
            <w:tcW w:w="1985" w:type="dxa"/>
            <w:vAlign w:val="center"/>
          </w:tcPr>
          <w:p w14:paraId="5CD66255" w14:textId="77777777" w:rsidR="00C607FC" w:rsidRPr="00730749" w:rsidRDefault="00C607FC" w:rsidP="008D3AA6">
            <w:pPr>
              <w:spacing w:after="0" w:line="276" w:lineRule="auto"/>
              <w:jc w:val="center"/>
              <w:rPr>
                <w:rFonts w:asciiTheme="minorHAnsi" w:hAnsiTheme="minorHAnsi" w:cstheme="minorHAnsi"/>
                <w:iCs/>
                <w:color w:val="000000"/>
              </w:rPr>
            </w:pPr>
          </w:p>
        </w:tc>
      </w:tr>
    </w:tbl>
    <w:p w14:paraId="08CC4FDD" w14:textId="77777777" w:rsidR="00C607FC" w:rsidRDefault="00C607FC" w:rsidP="00C607FC">
      <w:pPr>
        <w:pStyle w:val="normaltableau"/>
        <w:spacing w:before="0" w:after="0"/>
        <w:ind w:left="284"/>
        <w:rPr>
          <w:rFonts w:ascii="Calibri" w:hAnsi="Calibri" w:cs="Calibri"/>
          <w:b/>
          <w:iCs/>
          <w:lang w:val="pl-PL"/>
        </w:rPr>
      </w:pPr>
    </w:p>
    <w:p w14:paraId="21208969" w14:textId="77777777" w:rsidR="00C607FC" w:rsidRDefault="00C607FC" w:rsidP="00C607FC">
      <w:pPr>
        <w:pStyle w:val="normaltableau"/>
        <w:numPr>
          <w:ilvl w:val="0"/>
          <w:numId w:val="36"/>
        </w:numPr>
        <w:spacing w:before="0" w:after="0" w:line="276" w:lineRule="auto"/>
        <w:ind w:left="284" w:hanging="284"/>
        <w:rPr>
          <w:rFonts w:ascii="Calibri" w:hAnsi="Calibri" w:cs="Calibri"/>
          <w:lang w:val="pl-PL"/>
        </w:rPr>
      </w:pPr>
      <w:r w:rsidRPr="00CE5ED5">
        <w:rPr>
          <w:rFonts w:ascii="Calibri" w:hAnsi="Calibri" w:cs="Calibri"/>
          <w:bCs/>
          <w:lang w:val="pl-PL"/>
        </w:rPr>
        <w:t>Oświadczamy</w:t>
      </w:r>
      <w:r w:rsidRPr="0054611A">
        <w:rPr>
          <w:rFonts w:ascii="Calibri" w:hAnsi="Calibri" w:cs="Calibri"/>
          <w:lang w:val="pl-PL"/>
        </w:rPr>
        <w:t>, że cen</w:t>
      </w:r>
      <w:r>
        <w:rPr>
          <w:rFonts w:ascii="Calibri" w:hAnsi="Calibri" w:cs="Calibri"/>
          <w:lang w:val="pl-PL"/>
        </w:rPr>
        <w:t>a</w:t>
      </w:r>
      <w:r w:rsidRPr="0054611A">
        <w:rPr>
          <w:rFonts w:ascii="Calibri" w:hAnsi="Calibri" w:cs="Calibri"/>
          <w:lang w:val="pl-PL"/>
        </w:rPr>
        <w:t xml:space="preserve"> brutto określon</w:t>
      </w:r>
      <w:r>
        <w:rPr>
          <w:rFonts w:ascii="Calibri" w:hAnsi="Calibri" w:cs="Calibri"/>
          <w:lang w:val="pl-PL"/>
        </w:rPr>
        <w:t>a</w:t>
      </w:r>
      <w:r w:rsidRPr="0054611A">
        <w:rPr>
          <w:rFonts w:ascii="Calibri" w:hAnsi="Calibri" w:cs="Calibri"/>
          <w:lang w:val="pl-PL"/>
        </w:rPr>
        <w:t xml:space="preserve"> w pkt. 3 zawiera wszystkie koszty, jakie ponosi Zamawiający w przypadku wyboru niniejszej oferty.</w:t>
      </w:r>
    </w:p>
    <w:p w14:paraId="7844367E" w14:textId="77777777" w:rsidR="00C607FC" w:rsidRPr="0054611A" w:rsidRDefault="00C607FC" w:rsidP="00C607FC">
      <w:pPr>
        <w:numPr>
          <w:ilvl w:val="0"/>
          <w:numId w:val="36"/>
        </w:numPr>
        <w:spacing w:after="0"/>
        <w:ind w:left="284" w:hanging="284"/>
        <w:jc w:val="both"/>
        <w:rPr>
          <w:rFonts w:cs="Calibri"/>
          <w:bCs/>
        </w:rPr>
      </w:pPr>
      <w:r w:rsidRPr="0054611A">
        <w:rPr>
          <w:rFonts w:cs="Calibri"/>
          <w:bCs/>
        </w:rPr>
        <w:t>Oświadczamy, że zapoznaliśmy się z SWZ i uznajemy się za związanych określonymi w niej postanowieniami i zasadami postępowania.</w:t>
      </w:r>
    </w:p>
    <w:p w14:paraId="6BEB6633" w14:textId="77777777" w:rsidR="00C607FC" w:rsidRPr="0054611A" w:rsidRDefault="00C607FC" w:rsidP="00C607FC">
      <w:pPr>
        <w:numPr>
          <w:ilvl w:val="0"/>
          <w:numId w:val="36"/>
        </w:numPr>
        <w:spacing w:after="0"/>
        <w:ind w:left="284" w:hanging="284"/>
        <w:jc w:val="both"/>
        <w:rPr>
          <w:rFonts w:cs="Calibri"/>
          <w:bCs/>
        </w:rPr>
      </w:pPr>
      <w:r w:rsidRPr="0054611A">
        <w:rPr>
          <w:rFonts w:cs="Calibri"/>
          <w:bCs/>
        </w:rPr>
        <w:t>Oświadczamy, że gwarantujemy wykonanie zamówienia w terminie określonym przez Zamawiającego w SWZ.</w:t>
      </w:r>
    </w:p>
    <w:p w14:paraId="40BC980E" w14:textId="77777777" w:rsidR="00C607FC" w:rsidRPr="0054611A" w:rsidRDefault="00C607FC" w:rsidP="00C607FC">
      <w:pPr>
        <w:numPr>
          <w:ilvl w:val="0"/>
          <w:numId w:val="36"/>
        </w:numPr>
        <w:spacing w:after="0"/>
        <w:ind w:left="284" w:hanging="284"/>
        <w:jc w:val="both"/>
        <w:rPr>
          <w:rFonts w:cs="Calibri"/>
          <w:bCs/>
        </w:rPr>
      </w:pPr>
      <w:r w:rsidRPr="0054611A">
        <w:rPr>
          <w:rFonts w:cs="Calibri"/>
          <w:bCs/>
        </w:rPr>
        <w:t xml:space="preserve">Uważamy się za związanych niniejszą ofertą przez czas wskazany w SWZ. </w:t>
      </w:r>
    </w:p>
    <w:p w14:paraId="1E222FB9" w14:textId="77777777" w:rsidR="00C607FC" w:rsidRPr="0054611A" w:rsidRDefault="00C607FC" w:rsidP="00C607FC">
      <w:pPr>
        <w:numPr>
          <w:ilvl w:val="0"/>
          <w:numId w:val="36"/>
        </w:numPr>
        <w:spacing w:after="0"/>
        <w:ind w:left="284" w:hanging="284"/>
        <w:jc w:val="both"/>
        <w:rPr>
          <w:rFonts w:cs="Calibri"/>
          <w:bCs/>
        </w:rPr>
      </w:pPr>
      <w:r w:rsidRPr="0054611A">
        <w:rPr>
          <w:rFonts w:cs="Calibri"/>
          <w:bCs/>
        </w:rPr>
        <w:t xml:space="preserve">Oświadczamy, że zapoznaliśmy się z </w:t>
      </w:r>
      <w:r>
        <w:rPr>
          <w:rFonts w:cs="Calibri"/>
          <w:bCs/>
        </w:rPr>
        <w:t>Projektowanymi</w:t>
      </w:r>
      <w:r w:rsidRPr="0054611A">
        <w:rPr>
          <w:rFonts w:cs="Calibri"/>
          <w:bCs/>
        </w:rPr>
        <w:t xml:space="preserve"> postanowieniami Umowy, które stanowią Załącznik nr 2 do SWZ i zobowiązujemy się w przypadku wyboru naszej oferty do zawarcia Umowy na określonych w tym załączniku warunkach, w terminie wyznaczonym przez Zamawiającego.</w:t>
      </w:r>
    </w:p>
    <w:p w14:paraId="208D8F7F" w14:textId="77777777" w:rsidR="00C607FC" w:rsidRPr="0054611A" w:rsidRDefault="00C607FC" w:rsidP="00C607FC">
      <w:pPr>
        <w:numPr>
          <w:ilvl w:val="0"/>
          <w:numId w:val="36"/>
        </w:numPr>
        <w:spacing w:after="0"/>
        <w:ind w:left="284" w:hanging="284"/>
        <w:jc w:val="both"/>
        <w:rPr>
          <w:rFonts w:cs="Calibri"/>
          <w:bCs/>
        </w:rPr>
      </w:pPr>
      <w:r w:rsidRPr="0054611A">
        <w:rPr>
          <w:rFonts w:cs="Calibri"/>
          <w:bCs/>
        </w:rPr>
        <w:t>Akceptujemy termin płatności – 30 dni od daty doręczenia Zamawiającemu prawidłowo wystawionej faktury/rachunku.</w:t>
      </w:r>
    </w:p>
    <w:p w14:paraId="71C6B2F5" w14:textId="77777777" w:rsidR="00C607FC" w:rsidRPr="0054611A" w:rsidRDefault="00C607FC" w:rsidP="00C607FC">
      <w:pPr>
        <w:numPr>
          <w:ilvl w:val="0"/>
          <w:numId w:val="36"/>
        </w:numPr>
        <w:spacing w:after="0"/>
        <w:jc w:val="both"/>
        <w:rPr>
          <w:rFonts w:cs="Calibri"/>
          <w:bCs/>
        </w:rPr>
      </w:pPr>
      <w:r w:rsidRPr="0054611A">
        <w:rPr>
          <w:rFonts w:cs="Calibri"/>
          <w:bCs/>
        </w:rPr>
        <w:t>Oświadczamy, że wypełniliśmy obowiązki informacyjne przewidziane w art. 13 lub art. 14 RODO</w:t>
      </w:r>
      <w:r w:rsidRPr="0054611A">
        <w:rPr>
          <w:rStyle w:val="Odwoanieprzypisudolnego"/>
          <w:bCs/>
        </w:rPr>
        <w:footnoteReference w:id="1"/>
      </w:r>
      <w:r w:rsidRPr="0054611A">
        <w:rPr>
          <w:rFonts w:cs="Calibri"/>
          <w:bCs/>
        </w:rPr>
        <w:t xml:space="preserve"> wobec osób fizycznych, od których dane osobowe bezpośrednio lub pośrednio pozyskałem w celu ubiegania się o udzielenie zamówienia publicznego w niniejszym postępowaniu</w:t>
      </w:r>
      <w:r w:rsidRPr="0054611A">
        <w:rPr>
          <w:rStyle w:val="Odwoanieprzypisudolnego"/>
          <w:bCs/>
        </w:rPr>
        <w:footnoteReference w:id="2"/>
      </w:r>
      <w:r w:rsidRPr="0054611A">
        <w:rPr>
          <w:rFonts w:cs="Calibri"/>
          <w:bCs/>
        </w:rPr>
        <w:t>.</w:t>
      </w:r>
    </w:p>
    <w:p w14:paraId="6ECC4734" w14:textId="77777777" w:rsidR="00C607FC" w:rsidRPr="0054611A" w:rsidRDefault="00C607FC" w:rsidP="00C607FC">
      <w:pPr>
        <w:numPr>
          <w:ilvl w:val="0"/>
          <w:numId w:val="36"/>
        </w:numPr>
        <w:spacing w:after="0"/>
        <w:ind w:left="284" w:hanging="284"/>
        <w:jc w:val="both"/>
        <w:rPr>
          <w:rFonts w:eastAsia="Times New Roman" w:cs="Calibri"/>
          <w:bCs/>
          <w:lang w:eastAsia="pl-PL"/>
        </w:rPr>
      </w:pPr>
      <w:r w:rsidRPr="0054611A">
        <w:rPr>
          <w:rFonts w:cs="Calibri"/>
          <w:bCs/>
        </w:rPr>
        <w:t>Oświadczamy, że niniejsza oferta jest jawna i nie zawiera informacji stanowiących tajemnicę przedsiębiorstwa w rozumieniu przepisów o zwalczaniu nieuczciwej konkurencji, za wyjątkiem informacji zawartych na stronach</w:t>
      </w:r>
      <w:r w:rsidRPr="0054611A">
        <w:rPr>
          <w:rFonts w:cs="Calibri"/>
        </w:rPr>
        <w:t xml:space="preserve"> ……………………………………………………………</w:t>
      </w:r>
    </w:p>
    <w:p w14:paraId="2DD48CCE" w14:textId="77777777" w:rsidR="00C607FC" w:rsidRPr="0054611A" w:rsidRDefault="00C607FC" w:rsidP="00C607FC">
      <w:pPr>
        <w:numPr>
          <w:ilvl w:val="0"/>
          <w:numId w:val="36"/>
        </w:numPr>
        <w:spacing w:after="0"/>
        <w:ind w:left="284" w:hanging="284"/>
        <w:jc w:val="both"/>
        <w:rPr>
          <w:rFonts w:cs="Calibri"/>
          <w:bCs/>
        </w:rPr>
      </w:pPr>
      <w:r w:rsidRPr="0054611A">
        <w:rPr>
          <w:rFonts w:cs="Calibri"/>
          <w:bCs/>
        </w:rPr>
        <w:t>Tajemnicę przedsiębiorstwa* w rozumieniu przepisów o zwalczaniu nieuczciwej konkurencji stanowią następujące dokumenty dołączone do oferty:</w:t>
      </w:r>
    </w:p>
    <w:p w14:paraId="4E2A7880" w14:textId="77777777" w:rsidR="00C607FC" w:rsidRPr="0054611A" w:rsidRDefault="00C607FC" w:rsidP="00C607FC">
      <w:pPr>
        <w:numPr>
          <w:ilvl w:val="0"/>
          <w:numId w:val="37"/>
        </w:numPr>
        <w:spacing w:after="0"/>
        <w:ind w:left="142" w:firstLine="284"/>
        <w:jc w:val="both"/>
        <w:rPr>
          <w:rFonts w:cs="Calibri"/>
        </w:rPr>
      </w:pPr>
      <w:r w:rsidRPr="0054611A">
        <w:rPr>
          <w:rFonts w:cs="Calibri"/>
        </w:rPr>
        <w:t>…………………………………….</w:t>
      </w:r>
    </w:p>
    <w:p w14:paraId="4E5DB325" w14:textId="77777777" w:rsidR="00C607FC" w:rsidRPr="0054611A" w:rsidRDefault="00C607FC" w:rsidP="00C607FC">
      <w:pPr>
        <w:numPr>
          <w:ilvl w:val="0"/>
          <w:numId w:val="37"/>
        </w:numPr>
        <w:spacing w:after="0"/>
        <w:ind w:left="142" w:firstLine="284"/>
        <w:jc w:val="both"/>
        <w:rPr>
          <w:rFonts w:cs="Calibri"/>
        </w:rPr>
      </w:pPr>
      <w:r w:rsidRPr="0054611A">
        <w:rPr>
          <w:rFonts w:cs="Calibri"/>
        </w:rPr>
        <w:t>…………………………………….</w:t>
      </w:r>
    </w:p>
    <w:p w14:paraId="7BAE7AD0" w14:textId="77777777" w:rsidR="00C607FC" w:rsidRPr="0054611A" w:rsidRDefault="00C607FC" w:rsidP="00C607FC">
      <w:pPr>
        <w:spacing w:after="0"/>
        <w:ind w:left="284"/>
        <w:rPr>
          <w:rFonts w:eastAsia="Times New Roman" w:cs="Calibri"/>
          <w:bCs/>
          <w:lang w:eastAsia="pl-PL"/>
        </w:rPr>
      </w:pPr>
      <w:r w:rsidRPr="0054611A">
        <w:rPr>
          <w:rFonts w:cs="Calibri"/>
        </w:rPr>
        <w:t xml:space="preserve">Zgodnie z art. 18 ust. 3 Ustawy PZP nie ujawnia się informacji stanowiących tajemnicę przedsiębiorstwa w rozumieniu przepisów o zwalczaniu nieuczciwej konkurencji, jeżeli </w:t>
      </w:r>
      <w:r w:rsidRPr="00A73F97">
        <w:rPr>
          <w:rFonts w:cs="Calibri"/>
          <w:i/>
        </w:rPr>
        <w:t>Wykonawca nie później niż w terminie składania ofert lub wniosków o dopuszczenie do udziału w postępowaniu, zastrzegł, że nie mogą być one udostępnione oraz wykazał, iż zastrzeżone informacje stanowią tajemnicę przedsiębiorstwa</w:t>
      </w:r>
      <w:r w:rsidRPr="0054611A">
        <w:rPr>
          <w:rFonts w:cs="Calibri"/>
        </w:rPr>
        <w:t>*.</w:t>
      </w:r>
    </w:p>
    <w:p w14:paraId="6FAA7EBC" w14:textId="77777777" w:rsidR="00C607FC" w:rsidRPr="0054611A" w:rsidRDefault="00C607FC" w:rsidP="00C607FC">
      <w:pPr>
        <w:numPr>
          <w:ilvl w:val="0"/>
          <w:numId w:val="36"/>
        </w:numPr>
        <w:spacing w:after="0"/>
        <w:ind w:left="284" w:hanging="284"/>
        <w:jc w:val="both"/>
        <w:rPr>
          <w:rFonts w:cs="Calibri"/>
          <w:bCs/>
        </w:rPr>
      </w:pPr>
      <w:r w:rsidRPr="0054611A">
        <w:rPr>
          <w:rFonts w:cs="Calibri"/>
          <w:bCs/>
        </w:rPr>
        <w:t>Zamówienie zrealizujemy sami** / przy udziale Podwykonawców**. Podwykonawcom zostaną powierzone do wykonania następujące zakresy zamówienia:</w:t>
      </w:r>
    </w:p>
    <w:p w14:paraId="7ACCF831" w14:textId="77777777" w:rsidR="00C607FC" w:rsidRPr="0054611A" w:rsidRDefault="00C607FC" w:rsidP="00C607FC">
      <w:pPr>
        <w:spacing w:after="0"/>
        <w:ind w:left="142" w:hanging="142"/>
        <w:rPr>
          <w:rFonts w:eastAsia="Times New Roman" w:cs="Calibri"/>
          <w:bCs/>
          <w:lang w:eastAsia="pl-PL"/>
        </w:rPr>
      </w:pPr>
    </w:p>
    <w:p w14:paraId="245A606C" w14:textId="77777777" w:rsidR="00C607FC" w:rsidRPr="0054611A" w:rsidRDefault="00C607FC" w:rsidP="00C607FC">
      <w:pPr>
        <w:keepLines/>
        <w:tabs>
          <w:tab w:val="left" w:pos="-4253"/>
          <w:tab w:val="left" w:leader="dot" w:pos="9072"/>
        </w:tabs>
        <w:spacing w:after="0"/>
        <w:ind w:left="142" w:firstLine="142"/>
        <w:rPr>
          <w:rFonts w:eastAsia="Times New Roman" w:cs="Calibri"/>
          <w:b/>
          <w:lang w:eastAsia="pl-PL"/>
        </w:rPr>
      </w:pPr>
      <w:r w:rsidRPr="0054611A">
        <w:rPr>
          <w:rFonts w:eastAsia="Times New Roman" w:cs="Calibri"/>
          <w:b/>
          <w:lang w:eastAsia="pl-PL"/>
        </w:rPr>
        <w:t>a)</w:t>
      </w:r>
      <w:r w:rsidRPr="0054611A">
        <w:rPr>
          <w:rFonts w:eastAsia="Times New Roman" w:cs="Calibri"/>
          <w:b/>
          <w:lang w:eastAsia="pl-PL"/>
        </w:rPr>
        <w:tab/>
        <w:t xml:space="preserve"> </w:t>
      </w:r>
    </w:p>
    <w:p w14:paraId="3A31C303" w14:textId="77777777" w:rsidR="00C607FC" w:rsidRPr="0054611A" w:rsidRDefault="00C607FC" w:rsidP="00C607FC">
      <w:pPr>
        <w:keepLines/>
        <w:tabs>
          <w:tab w:val="left" w:leader="dot" w:pos="9072"/>
        </w:tabs>
        <w:spacing w:after="0"/>
        <w:ind w:left="142" w:firstLine="142"/>
        <w:jc w:val="center"/>
        <w:rPr>
          <w:rFonts w:eastAsia="Times New Roman" w:cs="Calibri"/>
          <w:i/>
          <w:lang w:eastAsia="pl-PL"/>
        </w:rPr>
      </w:pPr>
      <w:r w:rsidRPr="0054611A">
        <w:rPr>
          <w:rFonts w:eastAsia="Times New Roman" w:cs="Calibri"/>
          <w:i/>
          <w:lang w:eastAsia="pl-PL"/>
        </w:rPr>
        <w:t>(opis zamówienia zlecanego podwykonawcy)</w:t>
      </w:r>
    </w:p>
    <w:p w14:paraId="22131146" w14:textId="77777777" w:rsidR="00C607FC" w:rsidRPr="0054611A" w:rsidRDefault="00C607FC" w:rsidP="00C607FC">
      <w:pPr>
        <w:keepLines/>
        <w:tabs>
          <w:tab w:val="left" w:leader="dot" w:pos="9072"/>
        </w:tabs>
        <w:autoSpaceDE w:val="0"/>
        <w:autoSpaceDN w:val="0"/>
        <w:spacing w:before="240" w:line="276" w:lineRule="auto"/>
        <w:ind w:left="142" w:firstLine="142"/>
        <w:rPr>
          <w:rFonts w:eastAsia="Times New Roman" w:cs="Calibri"/>
          <w:b/>
          <w:i/>
          <w:lang w:eastAsia="pl-PL"/>
        </w:rPr>
      </w:pPr>
      <w:r w:rsidRPr="0054611A">
        <w:rPr>
          <w:rFonts w:eastAsia="Times New Roman" w:cs="Calibri"/>
          <w:b/>
          <w:i/>
          <w:lang w:eastAsia="pl-PL"/>
        </w:rPr>
        <w:lastRenderedPageBreak/>
        <w:t>Podwykonawcą będzie ( o ile na etapie składania ofert Podwykonawca jest znany)</w:t>
      </w:r>
    </w:p>
    <w:p w14:paraId="508A7356" w14:textId="77777777" w:rsidR="00C607FC" w:rsidRPr="0054611A" w:rsidRDefault="00C607FC" w:rsidP="00C607FC">
      <w:pPr>
        <w:keepLines/>
        <w:tabs>
          <w:tab w:val="left" w:leader="dot" w:pos="9072"/>
        </w:tabs>
        <w:spacing w:after="0"/>
        <w:ind w:left="142" w:firstLine="142"/>
        <w:rPr>
          <w:rFonts w:eastAsia="Times New Roman" w:cs="Calibri"/>
          <w:b/>
        </w:rPr>
      </w:pPr>
      <w:r w:rsidRPr="0054611A">
        <w:rPr>
          <w:rFonts w:eastAsia="Times New Roman" w:cs="Calibri"/>
          <w:b/>
          <w:lang w:eastAsia="pl-PL"/>
        </w:rPr>
        <w:t>b)</w:t>
      </w:r>
      <w:bookmarkStart w:id="1" w:name="_Hlk71738927"/>
      <w:r w:rsidRPr="0054611A">
        <w:rPr>
          <w:rFonts w:eastAsia="Times New Roman" w:cs="Calibri"/>
          <w:b/>
        </w:rPr>
        <w:t xml:space="preserve">……………………………………………………………………………………….………………… </w:t>
      </w:r>
      <w:bookmarkEnd w:id="1"/>
    </w:p>
    <w:p w14:paraId="6A7779F7" w14:textId="77777777" w:rsidR="00C607FC" w:rsidRPr="0054611A" w:rsidRDefault="00C607FC" w:rsidP="00C607FC">
      <w:pPr>
        <w:keepLines/>
        <w:tabs>
          <w:tab w:val="left" w:leader="dot" w:pos="9072"/>
        </w:tabs>
        <w:spacing w:after="0"/>
        <w:ind w:left="142" w:firstLine="142"/>
        <w:jc w:val="center"/>
        <w:rPr>
          <w:rFonts w:eastAsia="Times New Roman" w:cs="Calibri"/>
        </w:rPr>
      </w:pPr>
      <w:r w:rsidRPr="0054611A">
        <w:rPr>
          <w:rFonts w:eastAsia="Times New Roman" w:cs="Calibri"/>
          <w:i/>
          <w:lang w:eastAsia="pl-PL"/>
        </w:rPr>
        <w:t>(nazwa (firma) Podwykonawców)</w:t>
      </w:r>
    </w:p>
    <w:p w14:paraId="048EDCC4" w14:textId="77777777" w:rsidR="00C607FC" w:rsidRPr="0054611A" w:rsidRDefault="00C607FC" w:rsidP="00C607FC">
      <w:pPr>
        <w:ind w:left="360"/>
        <w:rPr>
          <w:rFonts w:cs="Calibri"/>
        </w:rPr>
      </w:pPr>
    </w:p>
    <w:p w14:paraId="77B7EB1F" w14:textId="77777777" w:rsidR="00C607FC" w:rsidRPr="0054611A" w:rsidRDefault="00C607FC" w:rsidP="00C607FC">
      <w:pPr>
        <w:numPr>
          <w:ilvl w:val="0"/>
          <w:numId w:val="36"/>
        </w:numPr>
        <w:spacing w:before="120" w:line="276" w:lineRule="auto"/>
        <w:jc w:val="both"/>
        <w:rPr>
          <w:rFonts w:cs="Calibri"/>
        </w:rPr>
      </w:pPr>
      <w:bookmarkStart w:id="2" w:name="_Hlk63697338"/>
      <w:r w:rsidRPr="0054611A">
        <w:rPr>
          <w:rFonts w:eastAsia="Times New Roman" w:cs="Calibri"/>
          <w:b/>
          <w:bCs/>
          <w:color w:val="000000"/>
          <w:u w:val="single"/>
          <w:lang w:eastAsia="pl-PL"/>
        </w:rPr>
        <w:t>Jesteśmy/ nie jesteśmy*</w:t>
      </w:r>
      <w:r>
        <w:rPr>
          <w:rFonts w:eastAsia="Times New Roman" w:cs="Calibri"/>
          <w:b/>
          <w:bCs/>
          <w:color w:val="000000"/>
          <w:u w:val="single"/>
          <w:lang w:eastAsia="pl-PL"/>
        </w:rPr>
        <w:t>*</w:t>
      </w:r>
      <w:r w:rsidRPr="0054611A">
        <w:rPr>
          <w:rFonts w:cs="Calibri"/>
        </w:rPr>
        <w:t xml:space="preserve"> mikroprzedsiębiorstwem /małym przedsiębiorstwem/ średnim przedsiębiorstwem</w:t>
      </w:r>
      <w:r w:rsidRPr="0054611A">
        <w:rPr>
          <w:rFonts w:cs="Calibri"/>
          <w:vertAlign w:val="superscript"/>
        </w:rPr>
        <w:footnoteReference w:id="3"/>
      </w:r>
      <w:bookmarkEnd w:id="2"/>
      <w:r w:rsidRPr="0054611A">
        <w:rPr>
          <w:rFonts w:cs="Calibri"/>
        </w:rPr>
        <w:t>**.</w:t>
      </w:r>
    </w:p>
    <w:p w14:paraId="65C3ECA3" w14:textId="77777777" w:rsidR="00C607FC" w:rsidRPr="001C5243" w:rsidRDefault="00C607FC" w:rsidP="00C607FC">
      <w:pPr>
        <w:numPr>
          <w:ilvl w:val="0"/>
          <w:numId w:val="36"/>
        </w:numPr>
        <w:spacing w:after="0"/>
        <w:jc w:val="both"/>
        <w:rPr>
          <w:rFonts w:cs="Calibri"/>
        </w:rPr>
      </w:pPr>
      <w:r w:rsidRPr="001C5243">
        <w:rPr>
          <w:rFonts w:cs="Calibri"/>
        </w:rPr>
        <w:t>Wybór oferty prowadzi** /nie prowadzi** do powstania u Zamawiającego obowiązku podatkowego.</w:t>
      </w:r>
    </w:p>
    <w:p w14:paraId="285A041B" w14:textId="77777777" w:rsidR="00C607FC" w:rsidRPr="001C5243" w:rsidRDefault="00C607FC" w:rsidP="00C607FC">
      <w:pPr>
        <w:spacing w:after="0"/>
        <w:ind w:left="360"/>
        <w:rPr>
          <w:rFonts w:cs="Calibri"/>
        </w:rPr>
      </w:pPr>
      <w:r w:rsidRPr="001C5243">
        <w:rPr>
          <w:rFonts w:cs="Calibri"/>
        </w:rPr>
        <w:t>Wartość usługi powodująca obowiązek podatkowy u Zamawiającego to: wartość ___________ zł netto.</w:t>
      </w:r>
    </w:p>
    <w:p w14:paraId="205C3FF3" w14:textId="77777777" w:rsidR="00C607FC" w:rsidRPr="00B343FF" w:rsidRDefault="00C607FC" w:rsidP="00C607FC">
      <w:pPr>
        <w:spacing w:after="0"/>
        <w:ind w:left="360"/>
        <w:rPr>
          <w:rFonts w:cs="Calibri"/>
          <w:b/>
          <w:bCs/>
        </w:rPr>
      </w:pPr>
      <w:r w:rsidRPr="00B343FF">
        <w:rPr>
          <w:rFonts w:cs="Calibri"/>
          <w:b/>
          <w:bCs/>
        </w:rPr>
        <w:t>Brak skreślenia i niewypełnienie powyższego oświadczenia oznaczać będzie, że po stronie Zamawiającego nie powstanie obowiązek podatkowy, o którym mowa w art. 225 ust. 2 ustawy Pzp.</w:t>
      </w:r>
    </w:p>
    <w:p w14:paraId="0E0E1357" w14:textId="77777777" w:rsidR="00C607FC" w:rsidRPr="001C5243" w:rsidRDefault="00C607FC" w:rsidP="00C607FC">
      <w:pPr>
        <w:spacing w:after="0"/>
        <w:ind w:left="142"/>
        <w:rPr>
          <w:rFonts w:cs="Calibri"/>
        </w:rPr>
      </w:pPr>
    </w:p>
    <w:p w14:paraId="4D089DB6" w14:textId="77777777" w:rsidR="00C607FC" w:rsidRPr="0054611A" w:rsidRDefault="00C607FC" w:rsidP="00C607FC">
      <w:pPr>
        <w:numPr>
          <w:ilvl w:val="0"/>
          <w:numId w:val="36"/>
        </w:numPr>
        <w:spacing w:after="0"/>
        <w:ind w:left="142" w:hanging="142"/>
        <w:jc w:val="both"/>
        <w:rPr>
          <w:rFonts w:cs="Calibri"/>
        </w:rPr>
      </w:pPr>
      <w:r w:rsidRPr="0054611A">
        <w:rPr>
          <w:rFonts w:cs="Calibri"/>
          <w:bCs/>
        </w:rPr>
        <w:t>Wszelką korespondencję</w:t>
      </w:r>
      <w:r w:rsidRPr="0054611A">
        <w:rPr>
          <w:rFonts w:cs="Calibri"/>
        </w:rPr>
        <w:t xml:space="preserve"> w sprawie niniejszego postępowania należy kierować do: </w:t>
      </w:r>
    </w:p>
    <w:p w14:paraId="5E97364B" w14:textId="77777777" w:rsidR="00C607FC" w:rsidRPr="0054611A" w:rsidRDefault="00C607FC" w:rsidP="00C607FC">
      <w:pPr>
        <w:pStyle w:val="normaltableau"/>
        <w:spacing w:before="0" w:after="0" w:line="276" w:lineRule="auto"/>
        <w:ind w:left="142" w:firstLine="284"/>
        <w:rPr>
          <w:rFonts w:ascii="Calibri" w:hAnsi="Calibri" w:cs="Calibri"/>
          <w:lang w:val="pl-PL"/>
        </w:rPr>
      </w:pPr>
      <w:r w:rsidRPr="0054611A">
        <w:rPr>
          <w:rFonts w:ascii="Calibri" w:hAnsi="Calibri" w:cs="Calibri"/>
          <w:lang w:val="pl-PL"/>
        </w:rPr>
        <w:t>Adres skrzynki ePUAP: ……………………………….</w:t>
      </w:r>
    </w:p>
    <w:p w14:paraId="6A0AB9A7" w14:textId="77777777" w:rsidR="00C607FC" w:rsidRPr="0054611A" w:rsidRDefault="00C607FC" w:rsidP="00C607FC">
      <w:pPr>
        <w:pStyle w:val="Zwykytekst"/>
        <w:tabs>
          <w:tab w:val="left" w:leader="dot" w:pos="9072"/>
        </w:tabs>
        <w:ind w:left="142" w:firstLine="284"/>
        <w:jc w:val="both"/>
        <w:rPr>
          <w:rFonts w:ascii="Calibri" w:hAnsi="Calibri" w:cs="Calibri"/>
          <w:sz w:val="22"/>
          <w:szCs w:val="22"/>
        </w:rPr>
      </w:pPr>
      <w:r w:rsidRPr="0054611A">
        <w:rPr>
          <w:rFonts w:ascii="Calibri" w:hAnsi="Calibri" w:cs="Calibri"/>
          <w:sz w:val="22"/>
          <w:szCs w:val="22"/>
        </w:rPr>
        <w:t>Imię i nazwisko ……………………………….</w:t>
      </w:r>
    </w:p>
    <w:p w14:paraId="388136C7" w14:textId="77777777" w:rsidR="00C607FC" w:rsidRPr="0054611A" w:rsidRDefault="00C607FC" w:rsidP="00C607FC">
      <w:pPr>
        <w:pStyle w:val="Zwykytekst"/>
        <w:tabs>
          <w:tab w:val="left" w:leader="dot" w:pos="9072"/>
        </w:tabs>
        <w:ind w:left="142" w:firstLine="284"/>
        <w:jc w:val="both"/>
        <w:rPr>
          <w:rFonts w:ascii="Calibri" w:hAnsi="Calibri" w:cs="Calibri"/>
          <w:sz w:val="22"/>
          <w:szCs w:val="22"/>
        </w:rPr>
      </w:pPr>
      <w:r w:rsidRPr="0054611A">
        <w:rPr>
          <w:rFonts w:ascii="Calibri" w:hAnsi="Calibri" w:cs="Calibri"/>
          <w:sz w:val="22"/>
          <w:szCs w:val="22"/>
        </w:rPr>
        <w:t>Adres: ………………………………………….</w:t>
      </w:r>
    </w:p>
    <w:p w14:paraId="501F347A" w14:textId="77777777" w:rsidR="00C607FC" w:rsidRPr="0054611A" w:rsidRDefault="00C607FC" w:rsidP="00C607FC">
      <w:pPr>
        <w:pStyle w:val="Zwykytekst"/>
        <w:tabs>
          <w:tab w:val="left" w:leader="dot" w:pos="9072"/>
        </w:tabs>
        <w:ind w:left="142" w:firstLine="284"/>
        <w:jc w:val="both"/>
        <w:rPr>
          <w:rFonts w:ascii="Calibri" w:hAnsi="Calibri" w:cs="Calibri"/>
          <w:sz w:val="22"/>
          <w:szCs w:val="22"/>
        </w:rPr>
      </w:pPr>
      <w:r w:rsidRPr="0054611A">
        <w:rPr>
          <w:rFonts w:ascii="Calibri" w:hAnsi="Calibri" w:cs="Calibri"/>
          <w:sz w:val="22"/>
          <w:szCs w:val="22"/>
        </w:rPr>
        <w:t>Telefon: ………………………………………..</w:t>
      </w:r>
    </w:p>
    <w:p w14:paraId="582D1166" w14:textId="77777777" w:rsidR="00C607FC" w:rsidRPr="0054611A" w:rsidRDefault="00C607FC" w:rsidP="00C607FC">
      <w:pPr>
        <w:pStyle w:val="Zwykytekst"/>
        <w:tabs>
          <w:tab w:val="left" w:leader="dot" w:pos="9072"/>
        </w:tabs>
        <w:ind w:left="142" w:firstLine="284"/>
        <w:jc w:val="both"/>
        <w:rPr>
          <w:rFonts w:ascii="Calibri" w:hAnsi="Calibri" w:cs="Calibri"/>
          <w:sz w:val="22"/>
          <w:szCs w:val="22"/>
        </w:rPr>
      </w:pPr>
      <w:r w:rsidRPr="0054611A">
        <w:rPr>
          <w:rFonts w:ascii="Calibri" w:hAnsi="Calibri" w:cs="Calibri"/>
          <w:sz w:val="22"/>
          <w:szCs w:val="22"/>
        </w:rPr>
        <w:t>Adres e-mail: …………………………………..</w:t>
      </w:r>
    </w:p>
    <w:p w14:paraId="5401512B" w14:textId="77777777" w:rsidR="00C607FC" w:rsidRPr="0054611A" w:rsidRDefault="00C607FC" w:rsidP="00C607FC">
      <w:pPr>
        <w:numPr>
          <w:ilvl w:val="0"/>
          <w:numId w:val="36"/>
        </w:numPr>
        <w:spacing w:after="0"/>
        <w:ind w:left="142" w:hanging="142"/>
        <w:jc w:val="both"/>
        <w:rPr>
          <w:rFonts w:cs="Calibri"/>
        </w:rPr>
      </w:pPr>
      <w:r w:rsidRPr="0054611A">
        <w:rPr>
          <w:rFonts w:cs="Calibri"/>
        </w:rPr>
        <w:t>Wraz z ofertą składamy następujące dokumenty, oświadczenia i pełnomocnictwa:</w:t>
      </w:r>
    </w:p>
    <w:p w14:paraId="5193B3AA" w14:textId="77777777" w:rsidR="00C607FC" w:rsidRPr="0054611A" w:rsidRDefault="00C607FC" w:rsidP="00C607FC">
      <w:pPr>
        <w:spacing w:line="360" w:lineRule="auto"/>
        <w:ind w:left="142" w:firstLine="709"/>
        <w:rPr>
          <w:rFonts w:cs="Calibri"/>
        </w:rPr>
      </w:pPr>
      <w:r w:rsidRPr="0054611A">
        <w:rPr>
          <w:rFonts w:cs="Calibri"/>
        </w:rPr>
        <w:t xml:space="preserve">1. …………………………………. </w:t>
      </w:r>
    </w:p>
    <w:p w14:paraId="2A6060D1" w14:textId="77777777" w:rsidR="00C607FC" w:rsidRPr="0054611A" w:rsidRDefault="00C607FC" w:rsidP="00C607FC">
      <w:pPr>
        <w:spacing w:line="360" w:lineRule="auto"/>
        <w:ind w:left="142" w:firstLine="709"/>
        <w:rPr>
          <w:rFonts w:cs="Calibri"/>
        </w:rPr>
      </w:pPr>
      <w:r w:rsidRPr="0054611A">
        <w:rPr>
          <w:rFonts w:cs="Calibri"/>
        </w:rPr>
        <w:t>2.………………………………….. itd.</w:t>
      </w:r>
    </w:p>
    <w:p w14:paraId="4E6F0685" w14:textId="77777777" w:rsidR="00C607FC" w:rsidRPr="0054611A" w:rsidRDefault="00C607FC" w:rsidP="00C607FC">
      <w:pPr>
        <w:spacing w:line="360" w:lineRule="auto"/>
        <w:ind w:left="142" w:hanging="142"/>
        <w:rPr>
          <w:rFonts w:cs="Calibri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2096"/>
        <w:gridCol w:w="3506"/>
      </w:tblGrid>
      <w:tr w:rsidR="00C607FC" w:rsidRPr="0054611A" w14:paraId="7E0F7E01" w14:textId="77777777" w:rsidTr="008D3AA6">
        <w:trPr>
          <w:trHeight w:val="60"/>
          <w:jc w:val="center"/>
        </w:trPr>
        <w:tc>
          <w:tcPr>
            <w:tcW w:w="3544" w:type="dxa"/>
          </w:tcPr>
          <w:p w14:paraId="1459F8EE" w14:textId="77777777" w:rsidR="00C607FC" w:rsidRPr="0054611A" w:rsidRDefault="00C607FC" w:rsidP="008D3AA6">
            <w:pPr>
              <w:ind w:left="142" w:hanging="142"/>
              <w:rPr>
                <w:rFonts w:cs="Calibri"/>
              </w:rPr>
            </w:pPr>
          </w:p>
        </w:tc>
        <w:tc>
          <w:tcPr>
            <w:tcW w:w="2139" w:type="dxa"/>
          </w:tcPr>
          <w:p w14:paraId="5AAF896B" w14:textId="77777777" w:rsidR="00C607FC" w:rsidRPr="0054611A" w:rsidRDefault="00C607FC" w:rsidP="008D3AA6">
            <w:pPr>
              <w:ind w:left="142" w:hanging="142"/>
              <w:rPr>
                <w:rFonts w:cs="Calibri"/>
                <w:highlight w:val="yellow"/>
              </w:rPr>
            </w:pPr>
          </w:p>
        </w:tc>
        <w:tc>
          <w:tcPr>
            <w:tcW w:w="3544" w:type="dxa"/>
          </w:tcPr>
          <w:p w14:paraId="1B37A83D" w14:textId="77777777" w:rsidR="00C607FC" w:rsidRPr="0054611A" w:rsidRDefault="00C607FC" w:rsidP="008D3AA6">
            <w:pPr>
              <w:autoSpaceDE w:val="0"/>
              <w:autoSpaceDN w:val="0"/>
              <w:adjustRightInd w:val="0"/>
              <w:spacing w:after="0"/>
              <w:ind w:left="142" w:hanging="142"/>
              <w:rPr>
                <w:rFonts w:eastAsiaTheme="minorHAnsi" w:cs="Calibri"/>
                <w:color w:val="000000"/>
              </w:rPr>
            </w:pPr>
            <w:r w:rsidRPr="0054611A">
              <w:rPr>
                <w:rFonts w:eastAsiaTheme="minorHAnsi" w:cs="Calibri"/>
                <w:i/>
                <w:iCs/>
                <w:color w:val="000000"/>
              </w:rPr>
              <w:t xml:space="preserve">podpis osoby/ób uprawnionej/ych </w:t>
            </w:r>
          </w:p>
          <w:p w14:paraId="413DE1E2" w14:textId="77777777" w:rsidR="00C607FC" w:rsidRPr="0054611A" w:rsidRDefault="00C607FC" w:rsidP="008D3AA6">
            <w:pPr>
              <w:ind w:left="142" w:hanging="142"/>
              <w:rPr>
                <w:rFonts w:cs="Calibri"/>
                <w:highlight w:val="yellow"/>
              </w:rPr>
            </w:pPr>
            <w:r w:rsidRPr="0054611A">
              <w:rPr>
                <w:rFonts w:eastAsiaTheme="minorHAnsi" w:cs="Calibri"/>
                <w:i/>
                <w:iCs/>
                <w:color w:val="000000"/>
              </w:rPr>
              <w:t>do reprezentowania Wykonawcy</w:t>
            </w:r>
          </w:p>
        </w:tc>
      </w:tr>
      <w:tr w:rsidR="00C607FC" w:rsidRPr="0054611A" w14:paraId="01EBF3FF" w14:textId="77777777" w:rsidTr="008D3AA6">
        <w:trPr>
          <w:jc w:val="center"/>
        </w:trPr>
        <w:tc>
          <w:tcPr>
            <w:tcW w:w="3544" w:type="dxa"/>
          </w:tcPr>
          <w:p w14:paraId="3361E393" w14:textId="77777777" w:rsidR="00C607FC" w:rsidRPr="0054611A" w:rsidRDefault="00C607FC" w:rsidP="008D3AA6">
            <w:pPr>
              <w:ind w:left="142" w:hanging="142"/>
              <w:jc w:val="center"/>
              <w:rPr>
                <w:rFonts w:cs="Calibri"/>
              </w:rPr>
            </w:pPr>
          </w:p>
        </w:tc>
        <w:tc>
          <w:tcPr>
            <w:tcW w:w="2139" w:type="dxa"/>
          </w:tcPr>
          <w:p w14:paraId="4D6457F1" w14:textId="77777777" w:rsidR="00C607FC" w:rsidRPr="0054611A" w:rsidRDefault="00C607FC" w:rsidP="008D3AA6">
            <w:pPr>
              <w:ind w:left="142" w:hanging="142"/>
              <w:jc w:val="center"/>
              <w:rPr>
                <w:rFonts w:cs="Calibri"/>
              </w:rPr>
            </w:pPr>
          </w:p>
        </w:tc>
        <w:tc>
          <w:tcPr>
            <w:tcW w:w="3544" w:type="dxa"/>
          </w:tcPr>
          <w:p w14:paraId="1D8E94B7" w14:textId="77777777" w:rsidR="00C607FC" w:rsidRPr="0054611A" w:rsidRDefault="00C607FC" w:rsidP="008D3AA6">
            <w:pPr>
              <w:ind w:left="142" w:hanging="142"/>
              <w:jc w:val="center"/>
              <w:rPr>
                <w:rFonts w:cs="Calibri"/>
                <w:i/>
              </w:rPr>
            </w:pPr>
          </w:p>
        </w:tc>
      </w:tr>
    </w:tbl>
    <w:p w14:paraId="53FC2400" w14:textId="4A795453" w:rsidR="00C607FC" w:rsidRPr="0054611A" w:rsidRDefault="00C607FC" w:rsidP="00C607FC">
      <w:pPr>
        <w:suppressAutoHyphens/>
        <w:spacing w:after="0" w:line="276" w:lineRule="auto"/>
        <w:ind w:left="142" w:right="-3" w:hanging="142"/>
        <w:rPr>
          <w:rFonts w:cs="Calibri"/>
          <w:b/>
          <w:bCs/>
        </w:rPr>
      </w:pPr>
      <w:r w:rsidRPr="0054611A">
        <w:rPr>
          <w:rFonts w:cs="Calibri"/>
          <w:i/>
        </w:rPr>
        <w:t xml:space="preserve">„*” Na podstawie art. </w:t>
      </w:r>
      <w:r w:rsidR="00FF5299">
        <w:rPr>
          <w:rFonts w:cs="Calibri"/>
          <w:i/>
        </w:rPr>
        <w:t>1</w:t>
      </w:r>
      <w:r w:rsidRPr="0054611A">
        <w:rPr>
          <w:rFonts w:cs="Calibri"/>
          <w:i/>
        </w:rPr>
        <w:t>8 ust. 3 ustawy PZP, Wykonawca który zastrzegł w złożonej ofercie informacje jako tajemnicę przedsiębiorstwa zobowiązany jest do wykazania, iż zastrzeżone informacje stanowią tajemnicę przedsiębiorstwa</w:t>
      </w:r>
    </w:p>
    <w:p w14:paraId="0AFDEDD8" w14:textId="77777777" w:rsidR="00C607FC" w:rsidRDefault="00C607FC" w:rsidP="00C607FC">
      <w:pPr>
        <w:suppressAutoHyphens/>
        <w:spacing w:after="0" w:line="276" w:lineRule="auto"/>
        <w:ind w:left="142" w:right="-3" w:hanging="142"/>
        <w:rPr>
          <w:rFonts w:cs="Calibri"/>
          <w:bCs/>
        </w:rPr>
      </w:pPr>
      <w:r w:rsidRPr="0054611A">
        <w:rPr>
          <w:rFonts w:cs="Calibri"/>
          <w:b/>
          <w:bCs/>
        </w:rPr>
        <w:t xml:space="preserve">„**” </w:t>
      </w:r>
      <w:r w:rsidRPr="0054611A">
        <w:rPr>
          <w:rFonts w:cs="Calibri"/>
          <w:bCs/>
        </w:rPr>
        <w:t>Niepotrzebne skreśli</w:t>
      </w:r>
    </w:p>
    <w:p w14:paraId="4A9A39C8" w14:textId="77777777" w:rsidR="00C607FC" w:rsidRDefault="00C607FC" w:rsidP="00C607FC">
      <w:pPr>
        <w:suppressAutoHyphens/>
        <w:spacing w:after="0" w:line="276" w:lineRule="auto"/>
        <w:ind w:left="142" w:right="-3" w:hanging="142"/>
        <w:rPr>
          <w:rFonts w:cs="Calibri"/>
          <w:bCs/>
        </w:rPr>
      </w:pPr>
    </w:p>
    <w:p w14:paraId="19A77DFB" w14:textId="77777777" w:rsidR="00C607FC" w:rsidRPr="0054611A" w:rsidRDefault="00C607FC" w:rsidP="00C607FC">
      <w:pPr>
        <w:suppressAutoHyphens/>
        <w:spacing w:after="0" w:line="276" w:lineRule="auto"/>
        <w:ind w:right="-3"/>
        <w:rPr>
          <w:rFonts w:cs="Calibri"/>
          <w:b/>
          <w:bCs/>
        </w:rPr>
        <w:sectPr w:rsidR="00C607FC" w:rsidRPr="0054611A" w:rsidSect="00C607FC">
          <w:pgSz w:w="11906" w:h="16838" w:code="9"/>
          <w:pgMar w:top="1417" w:right="1417" w:bottom="1702" w:left="1417" w:header="851" w:footer="1078" w:gutter="0"/>
          <w:cols w:space="708"/>
          <w:titlePg/>
          <w:docGrid w:linePitch="360"/>
        </w:sectPr>
      </w:pPr>
    </w:p>
    <w:p w14:paraId="07392A7A" w14:textId="77777777" w:rsidR="00C607FC" w:rsidRPr="0054057C" w:rsidRDefault="00C607FC" w:rsidP="00C607FC">
      <w:pPr>
        <w:spacing w:after="160" w:line="259" w:lineRule="auto"/>
        <w:jc w:val="right"/>
        <w:rPr>
          <w:rFonts w:asciiTheme="minorHAnsi" w:hAnsiTheme="minorHAnsi" w:cstheme="minorHAnsi"/>
          <w:b/>
          <w:bCs/>
          <w:lang w:eastAsia="pl-PL"/>
        </w:rPr>
      </w:pPr>
      <w:r w:rsidRPr="0054057C">
        <w:rPr>
          <w:rFonts w:asciiTheme="minorHAnsi" w:hAnsiTheme="minorHAnsi" w:cstheme="minorHAnsi"/>
          <w:b/>
          <w:bCs/>
          <w:lang w:eastAsia="pl-PL"/>
        </w:rPr>
        <w:lastRenderedPageBreak/>
        <w:t>Załącznik nr 4 do SWZ</w:t>
      </w:r>
    </w:p>
    <w:p w14:paraId="54F62008" w14:textId="77777777" w:rsidR="00C607FC" w:rsidRPr="0054057C" w:rsidRDefault="00C607FC" w:rsidP="00C607FC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  <w:r w:rsidRPr="0054057C">
        <w:rPr>
          <w:rFonts w:asciiTheme="minorHAnsi" w:eastAsia="Times New Roman" w:hAnsiTheme="minorHAnsi" w:cstheme="minorHAnsi"/>
          <w:lang w:eastAsia="pl-PL"/>
        </w:rPr>
        <w:t xml:space="preserve">….……………………………………..…… </w:t>
      </w:r>
    </w:p>
    <w:p w14:paraId="0137B298" w14:textId="77777777" w:rsidR="00C607FC" w:rsidRPr="0054057C" w:rsidRDefault="00C607FC" w:rsidP="00C607FC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  <w:r w:rsidRPr="0054057C">
        <w:rPr>
          <w:rFonts w:asciiTheme="minorHAnsi" w:eastAsia="Times New Roman" w:hAnsiTheme="minorHAnsi" w:cstheme="minorHAnsi"/>
          <w:lang w:eastAsia="pl-PL"/>
        </w:rPr>
        <w:t xml:space="preserve">(Nazwa </w:t>
      </w:r>
      <w:r w:rsidRPr="0054057C">
        <w:rPr>
          <w:rFonts w:asciiTheme="minorHAnsi" w:eastAsia="Times New Roman" w:hAnsiTheme="minorHAnsi" w:cstheme="minorHAnsi"/>
          <w:i/>
          <w:lang w:eastAsia="pl-PL"/>
        </w:rPr>
        <w:t>Wykonawcy, REGON)</w:t>
      </w:r>
    </w:p>
    <w:p w14:paraId="50CB22F8" w14:textId="77777777" w:rsidR="00C607FC" w:rsidRPr="0054057C" w:rsidRDefault="00C607FC" w:rsidP="00C607FC">
      <w:pPr>
        <w:tabs>
          <w:tab w:val="left" w:pos="4678"/>
        </w:tabs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</w:p>
    <w:p w14:paraId="31E64E9D" w14:textId="77777777" w:rsidR="00C607FC" w:rsidRPr="0054057C" w:rsidRDefault="00C607FC" w:rsidP="00C607FC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4057C">
        <w:rPr>
          <w:rFonts w:asciiTheme="minorHAnsi" w:hAnsiTheme="minorHAnsi" w:cstheme="minorHAnsi"/>
          <w:b/>
        </w:rPr>
        <w:t>OŚWIADCZENE WYKONAWCY</w:t>
      </w:r>
    </w:p>
    <w:p w14:paraId="6B629AA0" w14:textId="63663A39" w:rsidR="00C607FC" w:rsidRPr="0054057C" w:rsidRDefault="00C607FC" w:rsidP="00C607FC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4057C">
        <w:rPr>
          <w:rFonts w:asciiTheme="minorHAnsi" w:hAnsiTheme="minorHAnsi" w:cstheme="minorHAnsi"/>
          <w:b/>
        </w:rPr>
        <w:t>składane na podstawie art. 125 ust. 1 ustawy z dnia 11 września 2019 r. Prawo zamówień publicznych,</w:t>
      </w:r>
    </w:p>
    <w:p w14:paraId="40D2D1CE" w14:textId="77777777" w:rsidR="00C607FC" w:rsidRPr="00CE5ED5" w:rsidRDefault="00C607FC" w:rsidP="00C607FC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CE5ED5">
        <w:rPr>
          <w:rFonts w:asciiTheme="minorHAnsi" w:hAnsiTheme="minorHAnsi" w:cstheme="minorHAnsi"/>
          <w:b/>
        </w:rPr>
        <w:t>o niepodleganiu wykluczeniu</w:t>
      </w:r>
    </w:p>
    <w:p w14:paraId="6D3A9167" w14:textId="77777777" w:rsidR="00C607FC" w:rsidRPr="002D5558" w:rsidRDefault="00C607FC" w:rsidP="00C607FC">
      <w:pPr>
        <w:spacing w:line="360" w:lineRule="auto"/>
        <w:rPr>
          <w:rFonts w:asciiTheme="minorHAnsi" w:eastAsiaTheme="minorHAnsi" w:hAnsiTheme="minorHAnsi" w:cstheme="minorBidi"/>
          <w:b/>
          <w:bCs/>
        </w:rPr>
      </w:pPr>
      <w:bookmarkStart w:id="3" w:name="_Hlk65615547"/>
      <w:r w:rsidRPr="00A53F79">
        <w:rPr>
          <w:rFonts w:asciiTheme="minorHAnsi" w:hAnsiTheme="minorHAnsi" w:cstheme="minorHAnsi"/>
        </w:rPr>
        <w:t xml:space="preserve">Na potrzeby postępowania o udzielenie zamówienia publicznego pn. </w:t>
      </w:r>
      <w:bookmarkStart w:id="4" w:name="_Hlk130801404"/>
      <w:bookmarkStart w:id="5" w:name="_Hlk65613995"/>
      <w:r w:rsidRPr="00A53F79">
        <w:rPr>
          <w:rFonts w:asciiTheme="minorHAnsi" w:hAnsiTheme="minorHAnsi" w:cstheme="minorHAnsi"/>
          <w:b/>
          <w:i/>
          <w:lang w:eastAsia="pl-PL"/>
        </w:rPr>
        <w:t>„</w:t>
      </w:r>
      <w:r w:rsidRPr="002D5558">
        <w:rPr>
          <w:rFonts w:asciiTheme="minorHAnsi" w:eastAsiaTheme="minorHAnsi" w:hAnsiTheme="minorHAnsi" w:cstheme="minorBidi"/>
          <w:b/>
          <w:bCs/>
        </w:rPr>
        <w:t>Dostawa licencji środowiska graficznego dla Centrum e-Zdrowia - oprogramowanie Figma oraz</w:t>
      </w:r>
      <w:r>
        <w:rPr>
          <w:rFonts w:asciiTheme="minorHAnsi" w:eastAsiaTheme="minorHAnsi" w:hAnsiTheme="minorHAnsi" w:cstheme="minorBidi"/>
          <w:b/>
          <w:bCs/>
        </w:rPr>
        <w:t xml:space="preserve"> </w:t>
      </w:r>
      <w:r w:rsidRPr="002D5558">
        <w:rPr>
          <w:rFonts w:asciiTheme="minorHAnsi" w:eastAsiaTheme="minorHAnsi" w:hAnsiTheme="minorHAnsi" w:cstheme="minorBidi"/>
          <w:b/>
          <w:bCs/>
        </w:rPr>
        <w:t>Figjam, lub równoważne</w:t>
      </w:r>
      <w:r w:rsidRPr="0054057C">
        <w:rPr>
          <w:rFonts w:asciiTheme="minorHAnsi" w:hAnsiTheme="minorHAnsi" w:cstheme="minorHAnsi"/>
          <w:b/>
          <w:i/>
          <w:lang w:eastAsia="pl-PL"/>
        </w:rPr>
        <w:t>”</w:t>
      </w:r>
      <w:bookmarkEnd w:id="4"/>
      <w:r w:rsidRPr="0054057C">
        <w:rPr>
          <w:rFonts w:asciiTheme="minorHAnsi" w:hAnsiTheme="minorHAnsi" w:cstheme="minorHAnsi"/>
          <w:b/>
          <w:i/>
        </w:rPr>
        <w:t>,</w:t>
      </w:r>
      <w:r w:rsidRPr="0054057C">
        <w:rPr>
          <w:rFonts w:asciiTheme="minorHAnsi" w:hAnsiTheme="minorHAnsi" w:cstheme="minorHAnsi"/>
          <w:b/>
        </w:rPr>
        <w:t xml:space="preserve"> </w:t>
      </w:r>
      <w:r w:rsidRPr="0054057C">
        <w:rPr>
          <w:rFonts w:asciiTheme="minorHAnsi" w:hAnsiTheme="minorHAnsi" w:cstheme="minorHAnsi"/>
        </w:rPr>
        <w:t xml:space="preserve">znak </w:t>
      </w:r>
      <w:r w:rsidRPr="00CD08FA">
        <w:rPr>
          <w:rFonts w:asciiTheme="minorHAnsi" w:hAnsiTheme="minorHAnsi" w:cstheme="minorHAnsi"/>
        </w:rPr>
        <w:t xml:space="preserve">sprawy: </w:t>
      </w:r>
      <w:r w:rsidRPr="00CD08FA">
        <w:rPr>
          <w:rFonts w:asciiTheme="minorHAnsi" w:hAnsiTheme="minorHAnsi" w:cstheme="minorHAnsi"/>
          <w:b/>
        </w:rPr>
        <w:t>ZPRZ.270.124.2024</w:t>
      </w:r>
      <w:r w:rsidRPr="00CD08FA">
        <w:rPr>
          <w:rFonts w:asciiTheme="minorHAnsi" w:hAnsiTheme="minorHAnsi" w:cstheme="minorHAnsi"/>
          <w:i/>
        </w:rPr>
        <w:t xml:space="preserve"> </w:t>
      </w:r>
      <w:bookmarkEnd w:id="5"/>
      <w:r w:rsidRPr="00CD08FA">
        <w:rPr>
          <w:rFonts w:asciiTheme="minorHAnsi" w:hAnsiTheme="minorHAnsi" w:cstheme="minorHAnsi"/>
        </w:rPr>
        <w:t>oświadczam</w:t>
      </w:r>
      <w:r w:rsidRPr="0054057C">
        <w:rPr>
          <w:rFonts w:asciiTheme="minorHAnsi" w:hAnsiTheme="minorHAnsi" w:cstheme="minorHAnsi"/>
        </w:rPr>
        <w:t xml:space="preserve">, </w:t>
      </w:r>
      <w:bookmarkEnd w:id="3"/>
      <w:r w:rsidRPr="0054057C">
        <w:rPr>
          <w:rFonts w:asciiTheme="minorHAnsi" w:hAnsiTheme="minorHAnsi" w:cstheme="minorHAnsi"/>
        </w:rPr>
        <w:t>co następuje:</w:t>
      </w:r>
    </w:p>
    <w:p w14:paraId="56FF8AEE" w14:textId="77777777" w:rsidR="00C607FC" w:rsidRPr="0054057C" w:rsidRDefault="00C607FC" w:rsidP="00C607FC">
      <w:pPr>
        <w:shd w:val="clear" w:color="auto" w:fill="BFBFBF"/>
        <w:spacing w:after="0" w:line="276" w:lineRule="auto"/>
        <w:rPr>
          <w:rFonts w:asciiTheme="minorHAnsi" w:hAnsiTheme="minorHAnsi" w:cstheme="minorHAnsi"/>
          <w:b/>
        </w:rPr>
      </w:pPr>
      <w:r w:rsidRPr="0054057C">
        <w:rPr>
          <w:rFonts w:asciiTheme="minorHAnsi" w:hAnsiTheme="minorHAnsi" w:cstheme="minorHAnsi"/>
          <w:b/>
        </w:rPr>
        <w:t>OŚWIADCZENIA DOTYCZĄCE WYKONAWCY:</w:t>
      </w:r>
    </w:p>
    <w:p w14:paraId="1C123271" w14:textId="77777777" w:rsidR="00C607FC" w:rsidRPr="00EC0B14" w:rsidRDefault="00C607FC" w:rsidP="00C607FC">
      <w:pPr>
        <w:spacing w:line="360" w:lineRule="auto"/>
        <w:rPr>
          <w:rFonts w:asciiTheme="minorHAnsi" w:hAnsiTheme="minorHAnsi" w:cstheme="minorHAnsi"/>
          <w:b/>
          <w:bCs/>
          <w:i/>
          <w:iCs/>
        </w:rPr>
      </w:pPr>
      <w:r w:rsidRPr="0054057C">
        <w:rPr>
          <w:rFonts w:asciiTheme="minorHAnsi" w:eastAsia="Times New Roman" w:hAnsiTheme="minorHAnsi" w:cstheme="minorHAnsi"/>
          <w:lang w:eastAsia="pl-PL"/>
        </w:rPr>
        <w:t>Oświadczam, że nie podlegam wykluczeniu z postępowania na podstawie art. 108 ust. 1 i art. 109 ust. 1 pkt 4</w:t>
      </w:r>
      <w:r>
        <w:rPr>
          <w:rFonts w:asciiTheme="minorHAnsi" w:eastAsia="Times New Roman" w:hAnsiTheme="minorHAnsi" w:cstheme="minorHAnsi"/>
          <w:lang w:eastAsia="pl-PL"/>
        </w:rPr>
        <w:t xml:space="preserve"> </w:t>
      </w:r>
      <w:r w:rsidRPr="0054057C">
        <w:rPr>
          <w:rFonts w:asciiTheme="minorHAnsi" w:eastAsia="Times New Roman" w:hAnsiTheme="minorHAnsi" w:cstheme="minorHAnsi"/>
          <w:lang w:eastAsia="pl-PL"/>
        </w:rPr>
        <w:t>ustawy PZP</w:t>
      </w:r>
      <w:r>
        <w:rPr>
          <w:rFonts w:asciiTheme="minorHAnsi" w:eastAsia="Times New Roman" w:hAnsiTheme="minorHAnsi" w:cstheme="minorHAnsi"/>
          <w:lang w:eastAsia="pl-PL"/>
        </w:rPr>
        <w:t>.</w:t>
      </w:r>
    </w:p>
    <w:p w14:paraId="0125D7C5" w14:textId="77777777" w:rsidR="00C607FC" w:rsidRPr="0054057C" w:rsidRDefault="00C607FC" w:rsidP="00C607FC">
      <w:pPr>
        <w:spacing w:after="0" w:line="276" w:lineRule="auto"/>
        <w:rPr>
          <w:rFonts w:asciiTheme="minorHAnsi" w:hAnsiTheme="minorHAnsi" w:cstheme="minorHAnsi"/>
        </w:rPr>
      </w:pPr>
      <w:r w:rsidRPr="00EC0B14">
        <w:rPr>
          <w:rFonts w:asciiTheme="minorHAnsi" w:hAnsiTheme="minorHAnsi" w:cstheme="minorHAnsi"/>
        </w:rPr>
        <w:t xml:space="preserve">Oświadczam, że zachodzą w stosunku do mnie podstawy wykluczenia z postępowania </w:t>
      </w:r>
      <w:r w:rsidRPr="00EC0B14">
        <w:rPr>
          <w:rFonts w:asciiTheme="minorHAnsi" w:hAnsiTheme="minorHAnsi" w:cstheme="minorHAnsi"/>
          <w:b/>
          <w:bCs/>
        </w:rPr>
        <w:t>na podstawie art. ……… ustawy PZP</w:t>
      </w:r>
      <w:r w:rsidRPr="00EC0B14">
        <w:rPr>
          <w:rFonts w:asciiTheme="minorHAnsi" w:hAnsiTheme="minorHAnsi" w:cstheme="minorHAnsi"/>
        </w:rPr>
        <w:t xml:space="preserve"> </w:t>
      </w:r>
      <w:r w:rsidRPr="00EC0B14">
        <w:rPr>
          <w:rFonts w:asciiTheme="minorHAnsi" w:hAnsiTheme="minorHAnsi" w:cstheme="minorHAnsi"/>
          <w:i/>
        </w:rPr>
        <w:t>(podać mającą zastosowanie podstawę wykluczenia spośród wymienionych w art. 108 ust. 1 pkt 1,2 i 5 oraz art. 109. ust. 1 pkt 4).</w:t>
      </w:r>
      <w:r w:rsidRPr="00EC0B14">
        <w:rPr>
          <w:rFonts w:asciiTheme="minorHAnsi" w:hAnsiTheme="minorHAnsi" w:cstheme="minorHAnsi"/>
        </w:rPr>
        <w:t xml:space="preserve"> Jednocześnie oświadczam, że w związku z ww. okolicznością, na podstawie art. 110 ust. 2 ustawy PZP podjąłem następujące środki naprawcze:</w:t>
      </w:r>
      <w:r w:rsidRPr="0054057C">
        <w:rPr>
          <w:rFonts w:asciiTheme="minorHAnsi" w:hAnsiTheme="minorHAnsi" w:cstheme="minorHAnsi"/>
        </w:rPr>
        <w:t xml:space="preserve"> </w:t>
      </w:r>
    </w:p>
    <w:p w14:paraId="23D35551" w14:textId="77777777" w:rsidR="00C607FC" w:rsidRPr="0054057C" w:rsidRDefault="00C607FC" w:rsidP="00C607FC">
      <w:pPr>
        <w:spacing w:after="0" w:line="276" w:lineRule="auto"/>
        <w:rPr>
          <w:rFonts w:asciiTheme="minorHAnsi" w:hAnsiTheme="minorHAnsi" w:cstheme="minorHAnsi"/>
        </w:rPr>
      </w:pPr>
      <w:r w:rsidRPr="0054057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…………………………………………………………………………………………………………………………………………………………..</w:t>
      </w:r>
    </w:p>
    <w:p w14:paraId="7D7CD978" w14:textId="77777777" w:rsidR="00C607FC" w:rsidRPr="0054057C" w:rsidRDefault="00C607FC" w:rsidP="00C607FC">
      <w:pPr>
        <w:spacing w:after="240" w:line="276" w:lineRule="auto"/>
        <w:rPr>
          <w:rFonts w:asciiTheme="minorHAnsi" w:hAnsiTheme="minorHAnsi" w:cstheme="minorHAnsi"/>
        </w:rPr>
      </w:pPr>
      <w:r w:rsidRPr="0054057C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…………………………………………………………………………………………..…………………...........………………………………….</w:t>
      </w:r>
    </w:p>
    <w:p w14:paraId="39AFBC27" w14:textId="77777777" w:rsidR="00C607FC" w:rsidRPr="00B35E9E" w:rsidRDefault="00C607FC" w:rsidP="00C607FC">
      <w:pPr>
        <w:spacing w:after="0" w:line="276" w:lineRule="auto"/>
        <w:contextualSpacing/>
        <w:rPr>
          <w:rFonts w:asciiTheme="minorHAnsi" w:hAnsiTheme="minorHAnsi" w:cstheme="minorHAnsi"/>
        </w:rPr>
      </w:pPr>
      <w:r w:rsidRPr="00B35E9E">
        <w:rPr>
          <w:rFonts w:asciiTheme="minorHAnsi" w:hAnsiTheme="minorHAnsi" w:cstheme="minorHAnsi"/>
        </w:rPr>
        <w:t>Oświadczam, że nie zachodzą w stosunku do mnie przesłanki wykluczenia z postępowania na podstawie art. 7 ust. 1 ustawy z dnia 13 kwietnia 2022 r.</w:t>
      </w:r>
      <w:r w:rsidRPr="00B35E9E">
        <w:rPr>
          <w:rFonts w:asciiTheme="minorHAnsi" w:hAnsiTheme="minorHAnsi" w:cstheme="minorHAnsi"/>
          <w:i/>
          <w:iCs/>
        </w:rPr>
        <w:t xml:space="preserve"> </w:t>
      </w:r>
      <w:r w:rsidRPr="00B35E9E">
        <w:rPr>
          <w:rFonts w:asciiTheme="minorHAnsi" w:hAnsiTheme="minorHAnsi"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B35E9E">
        <w:rPr>
          <w:rFonts w:asciiTheme="minorHAnsi" w:hAnsiTheme="minorHAnsi" w:cstheme="minorHAnsi"/>
          <w:iCs/>
          <w:color w:val="222222"/>
        </w:rPr>
        <w:t>(Dz. U. poz. 835)</w:t>
      </w:r>
      <w:r w:rsidRPr="00B35E9E">
        <w:rPr>
          <w:rStyle w:val="Odwoanieprzypisudolnego"/>
          <w:rFonts w:asciiTheme="minorHAnsi" w:hAnsiTheme="minorHAnsi" w:cstheme="minorHAnsi"/>
          <w:i/>
          <w:iCs/>
          <w:color w:val="222222"/>
        </w:rPr>
        <w:footnoteReference w:id="4"/>
      </w:r>
      <w:r w:rsidRPr="00B35E9E">
        <w:rPr>
          <w:rFonts w:asciiTheme="minorHAnsi" w:hAnsiTheme="minorHAnsi" w:cstheme="minorHAnsi"/>
          <w:i/>
          <w:iCs/>
          <w:color w:val="222222"/>
        </w:rPr>
        <w:t>.</w:t>
      </w:r>
      <w:r w:rsidRPr="00B35E9E">
        <w:rPr>
          <w:rFonts w:asciiTheme="minorHAnsi" w:hAnsiTheme="minorHAnsi" w:cstheme="minorHAnsi"/>
          <w:color w:val="222222"/>
        </w:rPr>
        <w:t xml:space="preserve"> </w:t>
      </w:r>
    </w:p>
    <w:p w14:paraId="646294AA" w14:textId="77777777" w:rsidR="00C607FC" w:rsidRPr="0054057C" w:rsidRDefault="00C607FC" w:rsidP="00C607FC">
      <w:pPr>
        <w:shd w:val="clear" w:color="auto" w:fill="BFBFBF"/>
        <w:spacing w:after="0" w:line="276" w:lineRule="auto"/>
        <w:rPr>
          <w:rFonts w:asciiTheme="minorHAnsi" w:hAnsiTheme="minorHAnsi" w:cstheme="minorHAnsi"/>
          <w:b/>
        </w:rPr>
      </w:pPr>
      <w:r w:rsidRPr="0054057C">
        <w:rPr>
          <w:rFonts w:asciiTheme="minorHAnsi" w:hAnsiTheme="minorHAnsi" w:cstheme="minorHAnsi"/>
          <w:b/>
        </w:rPr>
        <w:t>OŚWIADCZENIE DOTYCZĄCE PODMIOT</w:t>
      </w:r>
      <w:r>
        <w:rPr>
          <w:rFonts w:asciiTheme="minorHAnsi" w:hAnsiTheme="minorHAnsi" w:cstheme="minorHAnsi"/>
          <w:b/>
        </w:rPr>
        <w:t>OWYCH</w:t>
      </w:r>
      <w:r w:rsidRPr="0054057C">
        <w:rPr>
          <w:rFonts w:asciiTheme="minorHAnsi" w:hAnsiTheme="minorHAnsi" w:cstheme="minorHAnsi"/>
          <w:b/>
        </w:rPr>
        <w:t xml:space="preserve"> ŚRODKÓW DOWODOWYCH:</w:t>
      </w:r>
    </w:p>
    <w:p w14:paraId="34EE3B30" w14:textId="77777777" w:rsidR="00C607FC" w:rsidRPr="0054057C" w:rsidRDefault="00C607FC" w:rsidP="00C607FC">
      <w:pPr>
        <w:spacing w:after="0" w:line="276" w:lineRule="auto"/>
        <w:rPr>
          <w:rFonts w:asciiTheme="minorHAnsi" w:hAnsiTheme="minorHAnsi" w:cstheme="minorHAnsi"/>
          <w:i/>
        </w:rPr>
      </w:pPr>
    </w:p>
    <w:p w14:paraId="32617CD3" w14:textId="77777777" w:rsidR="00C607FC" w:rsidRPr="0054057C" w:rsidRDefault="00C607FC" w:rsidP="00C607FC">
      <w:pPr>
        <w:spacing w:after="0" w:line="276" w:lineRule="auto"/>
        <w:rPr>
          <w:rFonts w:asciiTheme="minorHAnsi" w:hAnsiTheme="minorHAnsi" w:cstheme="minorHAnsi"/>
        </w:rPr>
      </w:pPr>
      <w:r w:rsidRPr="0054057C">
        <w:rPr>
          <w:rFonts w:asciiTheme="minorHAnsi" w:hAnsiTheme="minorHAnsi" w:cstheme="minorHAnsi"/>
        </w:rPr>
        <w:t xml:space="preserve">Oświadczam, że bezpłatny dostęp do podmiotowych środków dowodowych takich jak ……………(wymienić jakich) można uzyskać pod adresem: …………………………………. </w:t>
      </w:r>
    </w:p>
    <w:p w14:paraId="60FE8311" w14:textId="77777777" w:rsidR="00C607FC" w:rsidRPr="0054057C" w:rsidRDefault="00C607FC" w:rsidP="00C607FC">
      <w:pPr>
        <w:spacing w:after="0" w:line="276" w:lineRule="auto"/>
        <w:rPr>
          <w:rFonts w:asciiTheme="minorHAnsi" w:hAnsiTheme="minorHAnsi" w:cstheme="minorHAnsi"/>
          <w:i/>
        </w:rPr>
      </w:pPr>
    </w:p>
    <w:p w14:paraId="1EF709E8" w14:textId="77777777" w:rsidR="00C607FC" w:rsidRPr="0054057C" w:rsidRDefault="00C607FC" w:rsidP="00C607FC">
      <w:pPr>
        <w:shd w:val="clear" w:color="auto" w:fill="BFBFBF"/>
        <w:spacing w:after="0" w:line="276" w:lineRule="auto"/>
        <w:rPr>
          <w:rFonts w:asciiTheme="minorHAnsi" w:hAnsiTheme="minorHAnsi" w:cstheme="minorHAnsi"/>
          <w:b/>
        </w:rPr>
      </w:pPr>
      <w:r w:rsidRPr="0054057C">
        <w:rPr>
          <w:rFonts w:asciiTheme="minorHAnsi" w:hAnsiTheme="minorHAnsi" w:cstheme="minorHAnsi"/>
          <w:b/>
        </w:rPr>
        <w:t>OŚWIADCZENIE DOTYCZĄCE PODANYCH INFORMACJI:</w:t>
      </w:r>
    </w:p>
    <w:p w14:paraId="0643BDE2" w14:textId="77777777" w:rsidR="00C607FC" w:rsidRPr="0054057C" w:rsidRDefault="00C607FC" w:rsidP="00C607FC">
      <w:pPr>
        <w:spacing w:after="0" w:line="276" w:lineRule="auto"/>
        <w:rPr>
          <w:rFonts w:asciiTheme="minorHAnsi" w:hAnsiTheme="minorHAnsi" w:cstheme="minorHAnsi"/>
          <w:b/>
        </w:rPr>
      </w:pPr>
    </w:p>
    <w:p w14:paraId="6FD84E35" w14:textId="77777777" w:rsidR="00C607FC" w:rsidRPr="0054057C" w:rsidRDefault="00C607FC" w:rsidP="00C607FC">
      <w:pPr>
        <w:spacing w:after="0" w:line="276" w:lineRule="auto"/>
        <w:rPr>
          <w:rFonts w:asciiTheme="minorHAnsi" w:hAnsiTheme="minorHAnsi" w:cstheme="minorHAnsi"/>
        </w:rPr>
      </w:pPr>
      <w:r w:rsidRPr="0054057C">
        <w:rPr>
          <w:rFonts w:asciiTheme="minorHAnsi" w:hAnsiTheme="minorHAnsi" w:cstheme="minorHAnsi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583D2F8E" w14:textId="77777777" w:rsidR="00C607FC" w:rsidRPr="0054057C" w:rsidRDefault="00C607FC" w:rsidP="00C607FC">
      <w:pPr>
        <w:spacing w:after="0" w:line="276" w:lineRule="auto"/>
        <w:rPr>
          <w:rFonts w:asciiTheme="minorHAnsi" w:hAnsiTheme="minorHAnsi" w:cstheme="minorHAnsi"/>
        </w:rPr>
      </w:pPr>
      <w:r w:rsidRPr="0054057C">
        <w:rPr>
          <w:rFonts w:asciiTheme="minorHAnsi" w:hAnsiTheme="minorHAnsi" w:cstheme="minorHAnsi"/>
        </w:rPr>
        <w:t xml:space="preserve">Bezpłatny dostęp do informacji potwierdzających nasze Oświadczenie można uzyskać pod adresem:  …………………………………. </w:t>
      </w:r>
    </w:p>
    <w:p w14:paraId="3E562E6E" w14:textId="77777777" w:rsidR="00C607FC" w:rsidRPr="0054057C" w:rsidRDefault="00C607FC" w:rsidP="00C607FC">
      <w:pPr>
        <w:spacing w:after="0" w:line="276" w:lineRule="auto"/>
        <w:rPr>
          <w:rFonts w:asciiTheme="minorHAnsi" w:hAnsiTheme="minorHAnsi" w:cstheme="minorHAnsi"/>
        </w:rPr>
      </w:pPr>
    </w:p>
    <w:p w14:paraId="0B40159E" w14:textId="77777777" w:rsidR="00C607FC" w:rsidRPr="0054057C" w:rsidRDefault="00C607FC" w:rsidP="00C607FC">
      <w:pPr>
        <w:spacing w:after="0" w:line="276" w:lineRule="auto"/>
        <w:rPr>
          <w:rFonts w:asciiTheme="minorHAnsi" w:hAnsiTheme="minorHAnsi" w:cstheme="minorHAnsi"/>
        </w:rPr>
      </w:pPr>
    </w:p>
    <w:p w14:paraId="348A1834" w14:textId="77777777" w:rsidR="00C607FC" w:rsidRPr="0054057C" w:rsidRDefault="00C607FC" w:rsidP="00C607FC">
      <w:pPr>
        <w:spacing w:after="0" w:line="276" w:lineRule="auto"/>
        <w:rPr>
          <w:rFonts w:asciiTheme="minorHAnsi" w:hAnsiTheme="minorHAnsi" w:cstheme="minorHAnsi"/>
          <w:i/>
          <w:iCs/>
        </w:rPr>
      </w:pPr>
    </w:p>
    <w:p w14:paraId="30CF5982" w14:textId="77777777" w:rsidR="00C607FC" w:rsidRPr="0054057C" w:rsidRDefault="00C607FC" w:rsidP="00C607FC">
      <w:pPr>
        <w:spacing w:after="0" w:line="276" w:lineRule="auto"/>
        <w:rPr>
          <w:rFonts w:asciiTheme="minorHAnsi" w:hAnsiTheme="minorHAnsi" w:cstheme="minorHAnsi"/>
          <w:i/>
          <w:iCs/>
        </w:rPr>
      </w:pPr>
    </w:p>
    <w:p w14:paraId="1DA9A92B" w14:textId="77777777" w:rsidR="00C607FC" w:rsidRPr="0054057C" w:rsidRDefault="00C607FC" w:rsidP="00C607FC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  <w:bookmarkStart w:id="6" w:name="_Hlk65616547"/>
      <w:r w:rsidRPr="0054057C">
        <w:rPr>
          <w:rFonts w:asciiTheme="minorHAnsi" w:hAnsiTheme="minorHAnsi" w:cstheme="minorHAnsi"/>
          <w:i/>
          <w:iCs/>
        </w:rPr>
        <w:t>podpis osoby/ób uprawnionej/ych</w:t>
      </w:r>
    </w:p>
    <w:p w14:paraId="10CBA167" w14:textId="77777777" w:rsidR="00C607FC" w:rsidRPr="0054057C" w:rsidRDefault="00C607FC" w:rsidP="00C607FC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  <w:r w:rsidRPr="0054057C">
        <w:rPr>
          <w:rFonts w:asciiTheme="minorHAnsi" w:hAnsiTheme="minorHAnsi" w:cstheme="minorHAnsi"/>
          <w:i/>
          <w:iCs/>
        </w:rPr>
        <w:t>do reprezentowania Wykonawcy</w:t>
      </w:r>
    </w:p>
    <w:bookmarkEnd w:id="6"/>
    <w:p w14:paraId="6EFBAA88" w14:textId="77777777" w:rsidR="00C607FC" w:rsidRPr="0054057C" w:rsidRDefault="00C607FC" w:rsidP="00C607FC">
      <w:pPr>
        <w:tabs>
          <w:tab w:val="left" w:pos="4678"/>
        </w:tabs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</w:p>
    <w:p w14:paraId="43CBBF5D" w14:textId="7ADBFB43" w:rsidR="001F56E8" w:rsidRPr="0063161B" w:rsidRDefault="001F56E8" w:rsidP="0063161B">
      <w:pPr>
        <w:spacing w:after="160" w:line="259" w:lineRule="auto"/>
        <w:rPr>
          <w:rFonts w:asciiTheme="minorHAnsi" w:hAnsiTheme="minorHAnsi" w:cstheme="minorHAnsi"/>
          <w:b/>
        </w:rPr>
      </w:pPr>
    </w:p>
    <w:sectPr w:rsidR="001F56E8" w:rsidRPr="0063161B" w:rsidSect="00FB5848">
      <w:footerReference w:type="default" r:id="rId13"/>
      <w:footerReference w:type="first" r:id="rId14"/>
      <w:pgSz w:w="11906" w:h="16838" w:code="9"/>
      <w:pgMar w:top="1418" w:right="1418" w:bottom="1843" w:left="1077" w:header="709" w:footer="9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8E8958" w14:textId="77777777" w:rsidR="00FC6D76" w:rsidRDefault="00FC6D76">
      <w:pPr>
        <w:spacing w:after="0"/>
      </w:pPr>
      <w:r>
        <w:separator/>
      </w:r>
    </w:p>
  </w:endnote>
  <w:endnote w:type="continuationSeparator" w:id="0">
    <w:p w14:paraId="3EB504FC" w14:textId="77777777" w:rsidR="00FC6D76" w:rsidRDefault="00FC6D7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charset w:val="00"/>
    <w:family w:val="swiss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89499080"/>
      <w:docPartObj>
        <w:docPartGallery w:val="Page Numbers (Bottom of Page)"/>
        <w:docPartUnique/>
      </w:docPartObj>
    </w:sdtPr>
    <w:sdtEndPr>
      <w:rPr>
        <w:color w:val="005DA9"/>
        <w:sz w:val="16"/>
        <w:szCs w:val="16"/>
      </w:rPr>
    </w:sdtEndPr>
    <w:sdtContent>
      <w:p w14:paraId="2D6084B6" w14:textId="77777777" w:rsidR="001F56E8" w:rsidRPr="00B57024" w:rsidRDefault="00000000" w:rsidP="00FB5848">
        <w:pPr>
          <w:pStyle w:val="Stopka"/>
          <w:tabs>
            <w:tab w:val="clear" w:pos="9072"/>
          </w:tabs>
          <w:spacing w:before="60" w:after="240"/>
          <w:ind w:right="74"/>
          <w:jc w:val="right"/>
          <w:rPr>
            <w:color w:val="005DA9"/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69504" behindDoc="1" locked="0" layoutInCell="1" allowOverlap="1" wp14:anchorId="1C76F549" wp14:editId="1AACBCFA">
              <wp:simplePos x="0" y="0"/>
              <wp:positionH relativeFrom="margin">
                <wp:posOffset>4810125</wp:posOffset>
              </wp:positionH>
              <wp:positionV relativeFrom="paragraph">
                <wp:posOffset>100965</wp:posOffset>
              </wp:positionV>
              <wp:extent cx="712800" cy="712800"/>
              <wp:effectExtent l="0" t="0" r="0" b="0"/>
              <wp:wrapNone/>
              <wp:docPr id="3" name="Obraz 1" descr="Znak 20 lat Polski w Unii Europejskiej, Dobrze, że jesteśmy razem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49951386" name="Obraz 1" descr="Znak 20 lat Polski w Unii Europejskiej, Dobrze, że jesteśmy razem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12800" cy="712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57024">
          <w:rPr>
            <w:noProof/>
            <w:color w:val="005DA9"/>
            <w:sz w:val="16"/>
            <w:szCs w:val="16"/>
          </w:rPr>
          <w:drawing>
            <wp:anchor distT="0" distB="0" distL="114300" distR="114300" simplePos="0" relativeHeight="251668480" behindDoc="0" locked="0" layoutInCell="1" allowOverlap="1" wp14:anchorId="6FDA72EC" wp14:editId="2A77B91A">
              <wp:simplePos x="0" y="0"/>
              <wp:positionH relativeFrom="column">
                <wp:posOffset>6089848</wp:posOffset>
              </wp:positionH>
              <wp:positionV relativeFrom="paragraph">
                <wp:posOffset>-86723</wp:posOffset>
              </wp:positionV>
              <wp:extent cx="143999" cy="395999"/>
              <wp:effectExtent l="0" t="0" r="8890" b="4445"/>
              <wp:wrapNone/>
              <wp:docPr id="4" name="Grafika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Grafika 9"/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3999" cy="39599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B57024">
          <w:rPr>
            <w:b/>
            <w:bCs/>
            <w:noProof/>
            <w:color w:val="005DA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4384" behindDoc="0" locked="0" layoutInCell="1" allowOverlap="1" wp14:anchorId="4E04ED8A" wp14:editId="2E19B1D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1" name="Prostokąt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Prostokąt 1" o:spid="_x0000_s2049" style="height:2.25pt;margin-left:0;margin-top:7.3pt;mso-height-percent:0;mso-height-relative:margin;mso-width-percent:0;mso-width-relative:margin;mso-wrap-distance-bottom:0;mso-wrap-distance-left:9pt;mso-wrap-distance-right:9pt;mso-wrap-distance-top:0;mso-wrap-style:square;position:absolute;v-text-anchor:middle;visibility:visible;width:276.05pt;z-index:251665408" fillcolor="#a0cc3c" stroked="f" strokeweight="1pt"/>
              </w:pict>
            </mc:Fallback>
          </mc:AlternateContent>
        </w:r>
        <w:r w:rsidRPr="00B57024">
          <w:rPr>
            <w:b/>
            <w:bCs/>
            <w:noProof/>
            <w:color w:val="005DA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 wp14:anchorId="2AC80508" wp14:editId="5675D6C7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2" name="Prostokąt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05DA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Prostokąt 2" o:spid="_x0000_s2050" style="height:2.25pt;margin-left:274.7pt;margin-top:7.3pt;mso-height-percent:0;mso-height-relative:margin;mso-width-percent:0;mso-width-relative:margin;mso-wrap-distance-bottom:0;mso-wrap-distance-left:9pt;mso-wrap-distance-right:9pt;mso-wrap-distance-top:0;mso-wrap-style:square;position:absolute;v-text-anchor:middle;visibility:visible;width:155.9pt;z-index:251667456" fillcolor="#005da9" stroked="f" strokeweight="1pt"/>
              </w:pict>
            </mc:Fallback>
          </mc:AlternateContent>
        </w:r>
        <w:r w:rsidRPr="00B57024">
          <w:rPr>
            <w:b/>
            <w:bCs/>
            <w:color w:val="005DA9"/>
            <w:sz w:val="16"/>
            <w:szCs w:val="16"/>
          </w:rPr>
          <w:fldChar w:fldCharType="begin"/>
        </w:r>
        <w:r w:rsidRPr="00B57024">
          <w:rPr>
            <w:b/>
            <w:bCs/>
            <w:color w:val="005DA9"/>
            <w:sz w:val="16"/>
            <w:szCs w:val="16"/>
          </w:rPr>
          <w:instrText>PAGE   \* MERGEFORMAT</w:instrText>
        </w:r>
        <w:r w:rsidRPr="00B57024">
          <w:rPr>
            <w:b/>
            <w:bCs/>
            <w:color w:val="005DA9"/>
            <w:sz w:val="16"/>
            <w:szCs w:val="16"/>
          </w:rPr>
          <w:fldChar w:fldCharType="separate"/>
        </w:r>
        <w:r>
          <w:rPr>
            <w:b/>
            <w:bCs/>
            <w:color w:val="005DA9"/>
            <w:sz w:val="16"/>
            <w:szCs w:val="16"/>
          </w:rPr>
          <w:t>1</w:t>
        </w:r>
        <w:r w:rsidRPr="00B57024">
          <w:rPr>
            <w:b/>
            <w:bCs/>
            <w:color w:val="005DA9"/>
            <w:sz w:val="16"/>
            <w:szCs w:val="16"/>
          </w:rPr>
          <w:fldChar w:fldCharType="end"/>
        </w:r>
        <w:r w:rsidRPr="00B57024">
          <w:rPr>
            <w:color w:val="005DA9"/>
            <w:sz w:val="16"/>
            <w:szCs w:val="16"/>
          </w:rPr>
          <w:t xml:space="preserve"> z </w:t>
        </w:r>
        <w:r w:rsidRPr="00B57024">
          <w:rPr>
            <w:color w:val="005DA9"/>
            <w:sz w:val="16"/>
            <w:szCs w:val="16"/>
          </w:rPr>
          <w:fldChar w:fldCharType="begin"/>
        </w:r>
        <w:r w:rsidRPr="00B57024">
          <w:rPr>
            <w:color w:val="005DA9"/>
            <w:sz w:val="16"/>
            <w:szCs w:val="16"/>
          </w:rPr>
          <w:instrText xml:space="preserve"> NUMPAGES  \# "0"  \* MERGEFORMAT </w:instrText>
        </w:r>
        <w:r w:rsidRPr="00B57024">
          <w:rPr>
            <w:color w:val="005DA9"/>
            <w:sz w:val="16"/>
            <w:szCs w:val="16"/>
          </w:rPr>
          <w:fldChar w:fldCharType="separate"/>
        </w:r>
        <w:r>
          <w:rPr>
            <w:color w:val="005DA9"/>
            <w:sz w:val="16"/>
            <w:szCs w:val="16"/>
          </w:rPr>
          <w:t>1</w:t>
        </w:r>
        <w:r w:rsidRPr="00B57024">
          <w:rPr>
            <w:color w:val="005DA9"/>
            <w:sz w:val="16"/>
            <w:szCs w:val="16"/>
          </w:rPr>
          <w:fldChar w:fldCharType="end"/>
        </w:r>
      </w:p>
    </w:sdtContent>
  </w:sdt>
  <w:p w14:paraId="6AD007E4" w14:textId="77777777" w:rsidR="001F56E8" w:rsidRPr="00DC37A4" w:rsidRDefault="00000000" w:rsidP="00FB5848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</w:p>
  <w:p w14:paraId="49CBA47F" w14:textId="77777777" w:rsidR="001F56E8" w:rsidRPr="00DC37A4" w:rsidRDefault="00000000" w:rsidP="00FB5848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247280EB" w14:textId="77777777" w:rsidR="001F56E8" w:rsidRPr="00B75EBB" w:rsidRDefault="00000000" w:rsidP="00FB5848">
    <w:pPr>
      <w:pStyle w:val="Stopka"/>
      <w:tabs>
        <w:tab w:val="clear" w:pos="4536"/>
        <w:tab w:val="clear" w:pos="9072"/>
        <w:tab w:val="left" w:pos="2450"/>
        <w:tab w:val="left" w:pos="5502"/>
        <w:tab w:val="left" w:pos="8647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</w:r>
    <w:r w:rsidRPr="003356B4">
      <w:rPr>
        <w:rFonts w:eastAsiaTheme="minorHAnsi" w:cs="Calibri"/>
        <w:sz w:val="16"/>
        <w:szCs w:val="16"/>
        <w:u w:val="single"/>
      </w:rPr>
      <w:t>biuro@cez.gov.pl</w:t>
    </w:r>
    <w:r>
      <w:rPr>
        <w:rFonts w:eastAsiaTheme="minorHAnsi" w:cs="Calibri"/>
        <w:sz w:val="16"/>
        <w:szCs w:val="16"/>
      </w:rPr>
      <w:t xml:space="preserve"> |</w:t>
    </w:r>
    <w:r w:rsidRPr="00BD1294">
      <w:rPr>
        <w:rFonts w:eastAsiaTheme="minorHAnsi" w:cs="Calibri"/>
        <w:sz w:val="16"/>
        <w:szCs w:val="16"/>
      </w:rPr>
      <w:t xml:space="preserve"> </w:t>
    </w:r>
    <w:r w:rsidRPr="003356B4">
      <w:rPr>
        <w:rFonts w:eastAsiaTheme="minorHAnsi" w:cs="Calibri"/>
        <w:sz w:val="16"/>
        <w:szCs w:val="16"/>
        <w:u w:val="single"/>
      </w:rPr>
      <w:t>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79381471"/>
      <w:docPartObj>
        <w:docPartGallery w:val="Page Numbers (Bottom of Page)"/>
        <w:docPartUnique/>
      </w:docPartObj>
    </w:sdtPr>
    <w:sdtEndPr>
      <w:rPr>
        <w:color w:val="005DA9"/>
        <w:sz w:val="16"/>
        <w:szCs w:val="16"/>
      </w:rPr>
    </w:sdtEndPr>
    <w:sdtContent>
      <w:p w14:paraId="407B2433" w14:textId="77777777" w:rsidR="001F56E8" w:rsidRPr="00B57024" w:rsidRDefault="00000000" w:rsidP="000008EB">
        <w:pPr>
          <w:pStyle w:val="Stopka"/>
          <w:tabs>
            <w:tab w:val="clear" w:pos="9072"/>
          </w:tabs>
          <w:spacing w:before="60" w:after="240"/>
          <w:ind w:right="74"/>
          <w:jc w:val="right"/>
          <w:rPr>
            <w:color w:val="005DA9"/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63360" behindDoc="1" locked="0" layoutInCell="1" allowOverlap="1" wp14:anchorId="01BD6617" wp14:editId="5A023301">
              <wp:simplePos x="0" y="0"/>
              <wp:positionH relativeFrom="margin">
                <wp:posOffset>4810125</wp:posOffset>
              </wp:positionH>
              <wp:positionV relativeFrom="paragraph">
                <wp:posOffset>100965</wp:posOffset>
              </wp:positionV>
              <wp:extent cx="712800" cy="712800"/>
              <wp:effectExtent l="0" t="0" r="0" b="0"/>
              <wp:wrapNone/>
              <wp:docPr id="849951386" name="Obraz 1" descr="Znak 20 lat Polski w Unii Europejskiej, Dobrze, że jesteśmy razem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49951386" name="Obraz 1" descr="Znak 20 lat Polski w Unii Europejskiej, Dobrze, że jesteśmy razem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12800" cy="712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57024">
          <w:rPr>
            <w:noProof/>
            <w:color w:val="005DA9"/>
            <w:sz w:val="16"/>
            <w:szCs w:val="16"/>
          </w:rPr>
          <w:drawing>
            <wp:anchor distT="0" distB="0" distL="114300" distR="114300" simplePos="0" relativeHeight="251662336" behindDoc="0" locked="0" layoutInCell="1" allowOverlap="1" wp14:anchorId="216BA57A" wp14:editId="39B80A52">
              <wp:simplePos x="0" y="0"/>
              <wp:positionH relativeFrom="column">
                <wp:posOffset>6089848</wp:posOffset>
              </wp:positionH>
              <wp:positionV relativeFrom="paragraph">
                <wp:posOffset>-86723</wp:posOffset>
              </wp:positionV>
              <wp:extent cx="143999" cy="395999"/>
              <wp:effectExtent l="0" t="0" r="8890" b="4445"/>
              <wp:wrapNone/>
              <wp:docPr id="9" name="Grafika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Grafika 9"/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3999" cy="39599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B57024">
          <w:rPr>
            <w:b/>
            <w:bCs/>
            <w:noProof/>
            <w:color w:val="005DA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6470ACD3" wp14:editId="51A30DF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29" name="Prostokąt 2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Prostokąt 29" o:spid="_x0000_s2051" style="height:2.25pt;margin-left:0;margin-top:7.3pt;mso-height-percent:0;mso-height-relative:margin;mso-width-percent:0;mso-width-relative:margin;mso-wrap-distance-bottom:0;mso-wrap-distance-left:9pt;mso-wrap-distance-right:9pt;mso-wrap-distance-top:0;mso-wrap-style:square;position:absolute;v-text-anchor:middle;visibility:visible;width:276.05pt;z-index:251659264" fillcolor="#a0cc3c" stroked="f" strokeweight="1pt"/>
              </w:pict>
            </mc:Fallback>
          </mc:AlternateContent>
        </w:r>
        <w:r w:rsidRPr="00B57024">
          <w:rPr>
            <w:b/>
            <w:bCs/>
            <w:noProof/>
            <w:color w:val="005DA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775BAB79" wp14:editId="12CE2CA2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30" name="Prostokąt 3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05DA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Prostokąt 30" o:spid="_x0000_s2052" style="height:2.25pt;margin-left:274.7pt;margin-top:7.3pt;mso-height-percent:0;mso-height-relative:margin;mso-width-percent:0;mso-width-relative:margin;mso-wrap-distance-bottom:0;mso-wrap-distance-left:9pt;mso-wrap-distance-right:9pt;mso-wrap-distance-top:0;mso-wrap-style:square;position:absolute;v-text-anchor:middle;visibility:visible;width:155.9pt;z-index:251661312" fillcolor="#005da9" stroked="f" strokeweight="1pt"/>
              </w:pict>
            </mc:Fallback>
          </mc:AlternateContent>
        </w:r>
        <w:r w:rsidRPr="00B57024">
          <w:rPr>
            <w:b/>
            <w:bCs/>
            <w:color w:val="005DA9"/>
            <w:sz w:val="16"/>
            <w:szCs w:val="16"/>
          </w:rPr>
          <w:fldChar w:fldCharType="begin"/>
        </w:r>
        <w:r w:rsidRPr="00B57024">
          <w:rPr>
            <w:b/>
            <w:bCs/>
            <w:color w:val="005DA9"/>
            <w:sz w:val="16"/>
            <w:szCs w:val="16"/>
          </w:rPr>
          <w:instrText>PAGE   \* MERGEFORMAT</w:instrText>
        </w:r>
        <w:r w:rsidRPr="00B57024">
          <w:rPr>
            <w:b/>
            <w:bCs/>
            <w:color w:val="005DA9"/>
            <w:sz w:val="16"/>
            <w:szCs w:val="16"/>
          </w:rPr>
          <w:fldChar w:fldCharType="separate"/>
        </w:r>
        <w:r>
          <w:rPr>
            <w:b/>
            <w:bCs/>
            <w:color w:val="005DA9"/>
            <w:sz w:val="16"/>
            <w:szCs w:val="16"/>
          </w:rPr>
          <w:t>1</w:t>
        </w:r>
        <w:r w:rsidRPr="00B57024">
          <w:rPr>
            <w:b/>
            <w:bCs/>
            <w:color w:val="005DA9"/>
            <w:sz w:val="16"/>
            <w:szCs w:val="16"/>
          </w:rPr>
          <w:fldChar w:fldCharType="end"/>
        </w:r>
        <w:r w:rsidRPr="00B57024">
          <w:rPr>
            <w:color w:val="005DA9"/>
            <w:sz w:val="16"/>
            <w:szCs w:val="16"/>
          </w:rPr>
          <w:t xml:space="preserve"> z </w:t>
        </w:r>
        <w:r w:rsidRPr="00B57024">
          <w:rPr>
            <w:color w:val="005DA9"/>
            <w:sz w:val="16"/>
            <w:szCs w:val="16"/>
          </w:rPr>
          <w:fldChar w:fldCharType="begin"/>
        </w:r>
        <w:r w:rsidRPr="00B57024">
          <w:rPr>
            <w:color w:val="005DA9"/>
            <w:sz w:val="16"/>
            <w:szCs w:val="16"/>
          </w:rPr>
          <w:instrText xml:space="preserve"> NUMPAGES  \# "0"  \* MERGEFORMAT </w:instrText>
        </w:r>
        <w:r w:rsidRPr="00B57024">
          <w:rPr>
            <w:color w:val="005DA9"/>
            <w:sz w:val="16"/>
            <w:szCs w:val="16"/>
          </w:rPr>
          <w:fldChar w:fldCharType="separate"/>
        </w:r>
        <w:r>
          <w:rPr>
            <w:color w:val="005DA9"/>
            <w:sz w:val="16"/>
            <w:szCs w:val="16"/>
          </w:rPr>
          <w:t>1</w:t>
        </w:r>
        <w:r w:rsidRPr="00B57024">
          <w:rPr>
            <w:color w:val="005DA9"/>
            <w:sz w:val="16"/>
            <w:szCs w:val="16"/>
          </w:rPr>
          <w:fldChar w:fldCharType="end"/>
        </w:r>
      </w:p>
    </w:sdtContent>
  </w:sdt>
  <w:p w14:paraId="4F289716" w14:textId="77777777" w:rsidR="001F56E8" w:rsidRPr="00DC37A4" w:rsidRDefault="00000000" w:rsidP="000008EB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</w:p>
  <w:p w14:paraId="633909AC" w14:textId="77777777" w:rsidR="001F56E8" w:rsidRPr="00DC37A4" w:rsidRDefault="00000000" w:rsidP="000008EB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1E34EDCB" w14:textId="77777777" w:rsidR="001F56E8" w:rsidRPr="00B75EBB" w:rsidRDefault="00000000" w:rsidP="000008EB">
    <w:pPr>
      <w:pStyle w:val="Stopka"/>
      <w:tabs>
        <w:tab w:val="clear" w:pos="4536"/>
        <w:tab w:val="clear" w:pos="9072"/>
        <w:tab w:val="left" w:pos="2450"/>
        <w:tab w:val="left" w:pos="5502"/>
        <w:tab w:val="left" w:pos="8647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</w:r>
    <w:r w:rsidRPr="003356B4">
      <w:rPr>
        <w:rFonts w:eastAsiaTheme="minorHAnsi" w:cs="Calibri"/>
        <w:sz w:val="16"/>
        <w:szCs w:val="16"/>
        <w:u w:val="single"/>
      </w:rPr>
      <w:t>biuro@cez.gov.pl</w:t>
    </w:r>
    <w:r>
      <w:rPr>
        <w:rFonts w:eastAsiaTheme="minorHAnsi" w:cs="Calibri"/>
        <w:sz w:val="16"/>
        <w:szCs w:val="16"/>
      </w:rPr>
      <w:t xml:space="preserve"> |</w:t>
    </w:r>
    <w:r w:rsidRPr="00BD1294">
      <w:rPr>
        <w:rFonts w:eastAsiaTheme="minorHAnsi" w:cs="Calibri"/>
        <w:sz w:val="16"/>
        <w:szCs w:val="16"/>
      </w:rPr>
      <w:t xml:space="preserve"> </w:t>
    </w:r>
    <w:r w:rsidRPr="003356B4">
      <w:rPr>
        <w:rFonts w:eastAsiaTheme="minorHAnsi" w:cs="Calibri"/>
        <w:sz w:val="16"/>
        <w:szCs w:val="16"/>
        <w:u w:val="single"/>
      </w:rPr>
      <w:t>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038969" w14:textId="77777777" w:rsidR="00FC6D76" w:rsidRDefault="00FC6D76">
      <w:pPr>
        <w:spacing w:after="0"/>
      </w:pPr>
      <w:r>
        <w:separator/>
      </w:r>
    </w:p>
  </w:footnote>
  <w:footnote w:type="continuationSeparator" w:id="0">
    <w:p w14:paraId="0273ABB1" w14:textId="77777777" w:rsidR="00FC6D76" w:rsidRDefault="00FC6D76">
      <w:pPr>
        <w:spacing w:after="0"/>
      </w:pPr>
      <w:r>
        <w:continuationSeparator/>
      </w:r>
    </w:p>
  </w:footnote>
  <w:footnote w:id="1">
    <w:p w14:paraId="1B0071FE" w14:textId="77777777" w:rsidR="00C607FC" w:rsidRPr="00A9579D" w:rsidRDefault="00C607FC" w:rsidP="00C607FC">
      <w:pPr>
        <w:pStyle w:val="Tekstprzypisudolnego"/>
      </w:pPr>
      <w:r w:rsidRPr="00A9579D">
        <w:rPr>
          <w:rStyle w:val="Odwoanieprzypisudolnego"/>
        </w:rPr>
        <w:footnoteRef/>
      </w:r>
      <w:r w:rsidRPr="00A9579D">
        <w:t xml:space="preserve"> </w:t>
      </w:r>
      <w:r w:rsidRPr="00A9579D">
        <w:rPr>
          <w:rFonts w:asciiTheme="minorHAnsi" w:hAnsiTheme="minorHAnsi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(RODO) (Dz. Urz. UE L 119 z 04.05.2016, str. 1).</w:t>
      </w:r>
    </w:p>
  </w:footnote>
  <w:footnote w:id="2">
    <w:p w14:paraId="7B21EA99" w14:textId="77777777" w:rsidR="00C607FC" w:rsidRDefault="00C607FC" w:rsidP="00C607FC">
      <w:pPr>
        <w:pStyle w:val="Tekstprzypisudolnego"/>
      </w:pPr>
      <w:r w:rsidRPr="00A9579D">
        <w:rPr>
          <w:rStyle w:val="Odwoanieprzypisudolnego"/>
        </w:rPr>
        <w:footnoteRef/>
      </w:r>
      <w:r w:rsidRPr="00A9579D">
        <w:t xml:space="preserve"> </w:t>
      </w:r>
      <w:r w:rsidRPr="00A9579D">
        <w:rPr>
          <w:rFonts w:asciiTheme="minorHAnsi" w:hAnsiTheme="minorHAns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5F31DACE" w14:textId="77777777" w:rsidR="00C607FC" w:rsidRDefault="00C607FC" w:rsidP="00C607FC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 xml:space="preserve">Niepotrzebne skreślić. Por. zalecenie Komisji z dnia 6 maja 2003 r. dotyczące definicji mikroprzedsiębiorstw oraz małych i średnich </w:t>
      </w:r>
    </w:p>
    <w:p w14:paraId="16A3E7FB" w14:textId="77777777" w:rsidR="00C607FC" w:rsidRDefault="00C607FC" w:rsidP="00C607FC">
      <w:pPr>
        <w:pStyle w:val="Tekstprzypisudolnego"/>
        <w:rPr>
          <w:sz w:val="16"/>
          <w:szCs w:val="16"/>
        </w:rPr>
      </w:pPr>
      <w:r>
        <w:rPr>
          <w:sz w:val="16"/>
          <w:szCs w:val="16"/>
        </w:rPr>
        <w:t xml:space="preserve">przedsiębiorstw (Dz.U. L 124 z 20.5.2003, s. 36). </w:t>
      </w:r>
    </w:p>
    <w:p w14:paraId="2907452D" w14:textId="77777777" w:rsidR="00C607FC" w:rsidRDefault="00C607FC" w:rsidP="00C607FC">
      <w:pPr>
        <w:pStyle w:val="Tekstprzypisudolnego"/>
        <w:rPr>
          <w:sz w:val="16"/>
          <w:szCs w:val="16"/>
        </w:rPr>
      </w:pPr>
      <w:r>
        <w:rPr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16F5A3A5" w14:textId="77777777" w:rsidR="00C607FC" w:rsidRDefault="00C607FC" w:rsidP="00C607FC">
      <w:pPr>
        <w:pStyle w:val="Tekstprzypisudolnego"/>
        <w:rPr>
          <w:sz w:val="16"/>
          <w:szCs w:val="16"/>
        </w:rPr>
      </w:pPr>
      <w:r>
        <w:rPr>
          <w:sz w:val="16"/>
          <w:szCs w:val="16"/>
        </w:rPr>
        <w:t>Małe przedsiębiorstwo: przedsiębiorstwo, które zatrudnia mniej niż 50 osób i którego roczny obrót lub roczna suma bilansowa nie przekracza 10 milionów euro.</w:t>
      </w:r>
    </w:p>
    <w:p w14:paraId="6893B1AD" w14:textId="77777777" w:rsidR="00C607FC" w:rsidRDefault="00C607FC" w:rsidP="00C607FC">
      <w:pPr>
        <w:pStyle w:val="Tekstprzypisudolnego"/>
      </w:pPr>
      <w:r>
        <w:rPr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euro</w:t>
      </w:r>
    </w:p>
  </w:footnote>
  <w:footnote w:id="4">
    <w:p w14:paraId="051437A8" w14:textId="77777777" w:rsidR="00C607FC" w:rsidRPr="00A82964" w:rsidRDefault="00C607FC" w:rsidP="00C607FC">
      <w:pPr>
        <w:spacing w:after="0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3A7DA88" w14:textId="77777777" w:rsidR="00C607FC" w:rsidRPr="00A9641A" w:rsidRDefault="00C607FC" w:rsidP="00C607FC">
      <w:pPr>
        <w:pStyle w:val="Akapitzlist"/>
        <w:numPr>
          <w:ilvl w:val="0"/>
          <w:numId w:val="35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</w:pPr>
      <w:r w:rsidRPr="00A9641A"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9777D95" w14:textId="77777777" w:rsidR="00C607FC" w:rsidRPr="00A82964" w:rsidRDefault="00C607FC" w:rsidP="00C607FC">
      <w:pPr>
        <w:spacing w:after="0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8197F71" w14:textId="77777777" w:rsidR="00C607FC" w:rsidRDefault="00C607FC" w:rsidP="00C607FC">
      <w:pPr>
        <w:spacing w:after="0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53AE260" w14:textId="77777777" w:rsidR="00C607FC" w:rsidRDefault="00C607FC" w:rsidP="00C607FC">
      <w:pPr>
        <w:spacing w:after="0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14:paraId="0F0B4BED" w14:textId="77777777" w:rsidR="00C607FC" w:rsidRPr="00761CEB" w:rsidRDefault="00C607FC" w:rsidP="00C607FC">
      <w:pPr>
        <w:spacing w:after="0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0"/>
    <w:lvl w:ilvl="0" w:tplc="21A29FD6">
      <w:start w:val="1"/>
      <w:numFmt w:val="decimal"/>
      <w:lvlText w:val="%1."/>
      <w:lvlJc w:val="left"/>
      <w:pPr>
        <w:tabs>
          <w:tab w:val="num" w:pos="0"/>
        </w:tabs>
      </w:pPr>
    </w:lvl>
    <w:lvl w:ilvl="1" w:tplc="433EFD6C">
      <w:start w:val="1"/>
      <w:numFmt w:val="decimal"/>
      <w:lvlText w:val="%2)"/>
      <w:lvlJc w:val="left"/>
      <w:pPr>
        <w:tabs>
          <w:tab w:val="num" w:pos="0"/>
        </w:tabs>
      </w:pPr>
    </w:lvl>
    <w:lvl w:ilvl="2" w:tplc="E230DB68">
      <w:numFmt w:val="decimal"/>
      <w:lvlText w:val=""/>
      <w:lvlJc w:val="left"/>
    </w:lvl>
    <w:lvl w:ilvl="3" w:tplc="A7F8451C">
      <w:numFmt w:val="decimal"/>
      <w:lvlText w:val=""/>
      <w:lvlJc w:val="left"/>
    </w:lvl>
    <w:lvl w:ilvl="4" w:tplc="9912D194">
      <w:numFmt w:val="decimal"/>
      <w:lvlText w:val=""/>
      <w:lvlJc w:val="left"/>
    </w:lvl>
    <w:lvl w:ilvl="5" w:tplc="C7AA755A">
      <w:numFmt w:val="decimal"/>
      <w:lvlText w:val=""/>
      <w:lvlJc w:val="left"/>
    </w:lvl>
    <w:lvl w:ilvl="6" w:tplc="6D247C76">
      <w:numFmt w:val="decimal"/>
      <w:lvlText w:val=""/>
      <w:lvlJc w:val="left"/>
    </w:lvl>
    <w:lvl w:ilvl="7" w:tplc="552CE4C8">
      <w:numFmt w:val="decimal"/>
      <w:lvlText w:val=""/>
      <w:lvlJc w:val="left"/>
    </w:lvl>
    <w:lvl w:ilvl="8" w:tplc="826850B8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0"/>
    <w:lvl w:ilvl="0" w:tplc="EC80ACBA">
      <w:start w:val="1"/>
      <w:numFmt w:val="decimal"/>
      <w:lvlText w:val="%1."/>
      <w:lvlJc w:val="left"/>
      <w:pPr>
        <w:tabs>
          <w:tab w:val="num" w:pos="0"/>
        </w:tabs>
      </w:pPr>
    </w:lvl>
    <w:lvl w:ilvl="1" w:tplc="E1FC31BC">
      <w:start w:val="1"/>
      <w:numFmt w:val="decimal"/>
      <w:lvlText w:val="%2)"/>
      <w:lvlJc w:val="left"/>
      <w:pPr>
        <w:tabs>
          <w:tab w:val="num" w:pos="0"/>
        </w:tabs>
      </w:pPr>
    </w:lvl>
    <w:lvl w:ilvl="2" w:tplc="4B2E7156">
      <w:numFmt w:val="decimal"/>
      <w:lvlText w:val=""/>
      <w:lvlJc w:val="left"/>
    </w:lvl>
    <w:lvl w:ilvl="3" w:tplc="6EC87BEE">
      <w:numFmt w:val="decimal"/>
      <w:lvlText w:val=""/>
      <w:lvlJc w:val="left"/>
    </w:lvl>
    <w:lvl w:ilvl="4" w:tplc="0096C6CE">
      <w:numFmt w:val="decimal"/>
      <w:lvlText w:val=""/>
      <w:lvlJc w:val="left"/>
    </w:lvl>
    <w:lvl w:ilvl="5" w:tplc="5A4EF9B0">
      <w:numFmt w:val="decimal"/>
      <w:lvlText w:val=""/>
      <w:lvlJc w:val="left"/>
    </w:lvl>
    <w:lvl w:ilvl="6" w:tplc="7868CA82">
      <w:numFmt w:val="decimal"/>
      <w:lvlText w:val=""/>
      <w:lvlJc w:val="left"/>
    </w:lvl>
    <w:lvl w:ilvl="7" w:tplc="8DC42924">
      <w:numFmt w:val="decimal"/>
      <w:lvlText w:val=""/>
      <w:lvlJc w:val="left"/>
    </w:lvl>
    <w:lvl w:ilvl="8" w:tplc="9E8ABFC8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0"/>
    <w:lvl w:ilvl="0" w:tplc="933AABB4">
      <w:start w:val="1"/>
      <w:numFmt w:val="decimal"/>
      <w:lvlText w:val="%1."/>
      <w:lvlJc w:val="left"/>
      <w:pPr>
        <w:tabs>
          <w:tab w:val="num" w:pos="0"/>
        </w:tabs>
      </w:pPr>
    </w:lvl>
    <w:lvl w:ilvl="1" w:tplc="8794AF20">
      <w:start w:val="1"/>
      <w:numFmt w:val="lowerLetter"/>
      <w:lvlText w:val="%2."/>
      <w:lvlJc w:val="left"/>
      <w:pPr>
        <w:tabs>
          <w:tab w:val="num" w:pos="0"/>
        </w:tabs>
      </w:pPr>
    </w:lvl>
    <w:lvl w:ilvl="2" w:tplc="0D222B56">
      <w:numFmt w:val="decimal"/>
      <w:lvlText w:val=""/>
      <w:lvlJc w:val="left"/>
    </w:lvl>
    <w:lvl w:ilvl="3" w:tplc="F3163604">
      <w:numFmt w:val="decimal"/>
      <w:lvlText w:val=""/>
      <w:lvlJc w:val="left"/>
    </w:lvl>
    <w:lvl w:ilvl="4" w:tplc="C610E3AC">
      <w:numFmt w:val="decimal"/>
      <w:lvlText w:val=""/>
      <w:lvlJc w:val="left"/>
    </w:lvl>
    <w:lvl w:ilvl="5" w:tplc="D6C03084">
      <w:numFmt w:val="decimal"/>
      <w:lvlText w:val=""/>
      <w:lvlJc w:val="left"/>
    </w:lvl>
    <w:lvl w:ilvl="6" w:tplc="C5224038">
      <w:numFmt w:val="decimal"/>
      <w:lvlText w:val=""/>
      <w:lvlJc w:val="left"/>
    </w:lvl>
    <w:lvl w:ilvl="7" w:tplc="13621BA4">
      <w:numFmt w:val="decimal"/>
      <w:lvlText w:val=""/>
      <w:lvlJc w:val="left"/>
    </w:lvl>
    <w:lvl w:ilvl="8" w:tplc="D4C2BA40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0"/>
    <w:lvl w:ilvl="0" w:tplc="6C3CB564">
      <w:start w:val="1"/>
      <w:numFmt w:val="decimal"/>
      <w:lvlText w:val="%1."/>
      <w:lvlJc w:val="left"/>
      <w:pPr>
        <w:tabs>
          <w:tab w:val="num" w:pos="0"/>
        </w:tabs>
      </w:pPr>
    </w:lvl>
    <w:lvl w:ilvl="1" w:tplc="4140A490">
      <w:start w:val="1"/>
      <w:numFmt w:val="lowerLetter"/>
      <w:lvlText w:val="%2."/>
      <w:lvlJc w:val="left"/>
      <w:pPr>
        <w:tabs>
          <w:tab w:val="num" w:pos="0"/>
        </w:tabs>
      </w:pPr>
    </w:lvl>
    <w:lvl w:ilvl="2" w:tplc="CAE2CEEE">
      <w:numFmt w:val="decimal"/>
      <w:lvlText w:val=""/>
      <w:lvlJc w:val="left"/>
    </w:lvl>
    <w:lvl w:ilvl="3" w:tplc="21CE2104">
      <w:numFmt w:val="decimal"/>
      <w:lvlText w:val=""/>
      <w:lvlJc w:val="left"/>
    </w:lvl>
    <w:lvl w:ilvl="4" w:tplc="08D8C642">
      <w:numFmt w:val="decimal"/>
      <w:lvlText w:val=""/>
      <w:lvlJc w:val="left"/>
    </w:lvl>
    <w:lvl w:ilvl="5" w:tplc="7742AD38">
      <w:numFmt w:val="decimal"/>
      <w:lvlText w:val=""/>
      <w:lvlJc w:val="left"/>
    </w:lvl>
    <w:lvl w:ilvl="6" w:tplc="AC4431DA">
      <w:numFmt w:val="decimal"/>
      <w:lvlText w:val=""/>
      <w:lvlJc w:val="left"/>
    </w:lvl>
    <w:lvl w:ilvl="7" w:tplc="081C57B4">
      <w:numFmt w:val="decimal"/>
      <w:lvlText w:val=""/>
      <w:lvlJc w:val="left"/>
    </w:lvl>
    <w:lvl w:ilvl="8" w:tplc="FC9E043A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0"/>
    <w:lvl w:ilvl="0" w:tplc="E4ECACFE">
      <w:start w:val="1"/>
      <w:numFmt w:val="decimal"/>
      <w:lvlText w:val="%1."/>
      <w:lvlJc w:val="left"/>
      <w:pPr>
        <w:tabs>
          <w:tab w:val="num" w:pos="0"/>
        </w:tabs>
      </w:pPr>
    </w:lvl>
    <w:lvl w:ilvl="1" w:tplc="3A30A266">
      <w:start w:val="1"/>
      <w:numFmt w:val="decimal"/>
      <w:lvlText w:val="%2)"/>
      <w:lvlJc w:val="left"/>
      <w:pPr>
        <w:tabs>
          <w:tab w:val="num" w:pos="0"/>
        </w:tabs>
      </w:pPr>
    </w:lvl>
    <w:lvl w:ilvl="2" w:tplc="98CAF4C0">
      <w:numFmt w:val="decimal"/>
      <w:lvlText w:val=""/>
      <w:lvlJc w:val="left"/>
    </w:lvl>
    <w:lvl w:ilvl="3" w:tplc="1F6A6760">
      <w:numFmt w:val="decimal"/>
      <w:lvlText w:val=""/>
      <w:lvlJc w:val="left"/>
    </w:lvl>
    <w:lvl w:ilvl="4" w:tplc="411C4972">
      <w:numFmt w:val="decimal"/>
      <w:lvlText w:val=""/>
      <w:lvlJc w:val="left"/>
    </w:lvl>
    <w:lvl w:ilvl="5" w:tplc="0D306A66">
      <w:numFmt w:val="decimal"/>
      <w:lvlText w:val=""/>
      <w:lvlJc w:val="left"/>
    </w:lvl>
    <w:lvl w:ilvl="6" w:tplc="60CCC704">
      <w:numFmt w:val="decimal"/>
      <w:lvlText w:val=""/>
      <w:lvlJc w:val="left"/>
    </w:lvl>
    <w:lvl w:ilvl="7" w:tplc="86BC500C">
      <w:numFmt w:val="decimal"/>
      <w:lvlText w:val=""/>
      <w:lvlJc w:val="left"/>
    </w:lvl>
    <w:lvl w:ilvl="8" w:tplc="6E6EEA0A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0"/>
    <w:lvl w:ilvl="0" w:tplc="C1A43C0E">
      <w:start w:val="1"/>
      <w:numFmt w:val="decimal"/>
      <w:lvlText w:val="%1."/>
      <w:lvlJc w:val="left"/>
      <w:pPr>
        <w:tabs>
          <w:tab w:val="num" w:pos="0"/>
        </w:tabs>
      </w:pPr>
    </w:lvl>
    <w:lvl w:ilvl="1" w:tplc="70C6F0A6">
      <w:start w:val="1"/>
      <w:numFmt w:val="lowerLetter"/>
      <w:lvlText w:val="%2."/>
      <w:lvlJc w:val="left"/>
      <w:pPr>
        <w:tabs>
          <w:tab w:val="num" w:pos="0"/>
        </w:tabs>
      </w:pPr>
    </w:lvl>
    <w:lvl w:ilvl="2" w:tplc="C9403368">
      <w:start w:val="1"/>
      <w:numFmt w:val="upperLetter"/>
      <w:lvlText w:val="%3."/>
      <w:lvlJc w:val="left"/>
      <w:pPr>
        <w:tabs>
          <w:tab w:val="num" w:pos="0"/>
        </w:tabs>
      </w:pPr>
    </w:lvl>
    <w:lvl w:ilvl="3" w:tplc="895E656E">
      <w:start w:val="1"/>
      <w:numFmt w:val="lowerRoman"/>
      <w:lvlText w:val="%4."/>
      <w:lvlJc w:val="left"/>
      <w:pPr>
        <w:tabs>
          <w:tab w:val="num" w:pos="0"/>
        </w:tabs>
      </w:pPr>
    </w:lvl>
    <w:lvl w:ilvl="4" w:tplc="AFFE156C">
      <w:start w:val="1"/>
      <w:numFmt w:val="upperRoman"/>
      <w:lvlText w:val="%5."/>
      <w:lvlJc w:val="left"/>
      <w:pPr>
        <w:tabs>
          <w:tab w:val="num" w:pos="0"/>
        </w:tabs>
      </w:pPr>
    </w:lvl>
    <w:lvl w:ilvl="5" w:tplc="2D8CD532">
      <w:start w:val="1"/>
      <w:numFmt w:val="decimal"/>
      <w:lvlText w:val="%6."/>
      <w:lvlJc w:val="left"/>
      <w:pPr>
        <w:tabs>
          <w:tab w:val="num" w:pos="0"/>
        </w:tabs>
      </w:pPr>
    </w:lvl>
    <w:lvl w:ilvl="6" w:tplc="63E47EFE">
      <w:start w:val="1"/>
      <w:numFmt w:val="decimal"/>
      <w:lvlText w:val="%7."/>
      <w:lvlJc w:val="left"/>
      <w:pPr>
        <w:tabs>
          <w:tab w:val="num" w:pos="0"/>
        </w:tabs>
      </w:pPr>
    </w:lvl>
    <w:lvl w:ilvl="7" w:tplc="54A82174">
      <w:numFmt w:val="decimal"/>
      <w:lvlText w:val=""/>
      <w:lvlJc w:val="left"/>
    </w:lvl>
    <w:lvl w:ilvl="8" w:tplc="D018BD78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00000000"/>
    <w:lvl w:ilvl="0" w:tplc="78EA4794">
      <w:start w:val="1"/>
      <w:numFmt w:val="decimal"/>
      <w:lvlText w:val="%1."/>
      <w:lvlJc w:val="left"/>
      <w:pPr>
        <w:tabs>
          <w:tab w:val="num" w:pos="0"/>
        </w:tabs>
      </w:pPr>
    </w:lvl>
    <w:lvl w:ilvl="1" w:tplc="77E8923C">
      <w:start w:val="1"/>
      <w:numFmt w:val="decimal"/>
      <w:lvlText w:val="%2)"/>
      <w:lvlJc w:val="left"/>
      <w:pPr>
        <w:tabs>
          <w:tab w:val="num" w:pos="0"/>
        </w:tabs>
      </w:pPr>
    </w:lvl>
    <w:lvl w:ilvl="2" w:tplc="8FE4B8BA">
      <w:numFmt w:val="decimal"/>
      <w:lvlText w:val=""/>
      <w:lvlJc w:val="left"/>
    </w:lvl>
    <w:lvl w:ilvl="3" w:tplc="6C36C150">
      <w:numFmt w:val="decimal"/>
      <w:lvlText w:val=""/>
      <w:lvlJc w:val="left"/>
    </w:lvl>
    <w:lvl w:ilvl="4" w:tplc="8CDAE8A2">
      <w:numFmt w:val="decimal"/>
      <w:lvlText w:val=""/>
      <w:lvlJc w:val="left"/>
    </w:lvl>
    <w:lvl w:ilvl="5" w:tplc="236A00DA">
      <w:numFmt w:val="decimal"/>
      <w:lvlText w:val=""/>
      <w:lvlJc w:val="left"/>
    </w:lvl>
    <w:lvl w:ilvl="6" w:tplc="FDBC9A00">
      <w:numFmt w:val="decimal"/>
      <w:lvlText w:val=""/>
      <w:lvlJc w:val="left"/>
    </w:lvl>
    <w:lvl w:ilvl="7" w:tplc="690EAA82">
      <w:numFmt w:val="decimal"/>
      <w:lvlText w:val=""/>
      <w:lvlJc w:val="left"/>
    </w:lvl>
    <w:lvl w:ilvl="8" w:tplc="E3C49B3A">
      <w:numFmt w:val="decimal"/>
      <w:lvlText w:val=""/>
      <w:lvlJc w:val="left"/>
    </w:lvl>
  </w:abstractNum>
  <w:abstractNum w:abstractNumId="7" w15:restartNumberingAfterBreak="0">
    <w:nsid w:val="03E8158A"/>
    <w:multiLevelType w:val="multilevel"/>
    <w:tmpl w:val="D8AE0C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17" w:hanging="360"/>
      </w:pPr>
      <w:rPr>
        <w:rFonts w:hint="default"/>
        <w:b w:val="0"/>
        <w:i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8" w15:restartNumberingAfterBreak="0">
    <w:nsid w:val="0BD76BEC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9" w15:restartNumberingAfterBreak="0">
    <w:nsid w:val="0E365D97"/>
    <w:multiLevelType w:val="hybridMultilevel"/>
    <w:tmpl w:val="BA86208E"/>
    <w:lvl w:ilvl="0" w:tplc="08E8E830">
      <w:start w:val="1"/>
      <w:numFmt w:val="decimal"/>
      <w:lvlText w:val="%1."/>
      <w:lvlJc w:val="left"/>
      <w:pPr>
        <w:ind w:left="720" w:hanging="360"/>
      </w:pPr>
    </w:lvl>
    <w:lvl w:ilvl="1" w:tplc="F76CB668" w:tentative="1">
      <w:start w:val="1"/>
      <w:numFmt w:val="lowerLetter"/>
      <w:lvlText w:val="%2."/>
      <w:lvlJc w:val="left"/>
      <w:pPr>
        <w:ind w:left="1440" w:hanging="360"/>
      </w:pPr>
    </w:lvl>
    <w:lvl w:ilvl="2" w:tplc="2B6C2A4A" w:tentative="1">
      <w:start w:val="1"/>
      <w:numFmt w:val="lowerRoman"/>
      <w:lvlText w:val="%3."/>
      <w:lvlJc w:val="right"/>
      <w:pPr>
        <w:ind w:left="2160" w:hanging="180"/>
      </w:pPr>
    </w:lvl>
    <w:lvl w:ilvl="3" w:tplc="D2D25E28" w:tentative="1">
      <w:start w:val="1"/>
      <w:numFmt w:val="decimal"/>
      <w:lvlText w:val="%4."/>
      <w:lvlJc w:val="left"/>
      <w:pPr>
        <w:ind w:left="2880" w:hanging="360"/>
      </w:pPr>
    </w:lvl>
    <w:lvl w:ilvl="4" w:tplc="94A4F69C" w:tentative="1">
      <w:start w:val="1"/>
      <w:numFmt w:val="lowerLetter"/>
      <w:lvlText w:val="%5."/>
      <w:lvlJc w:val="left"/>
      <w:pPr>
        <w:ind w:left="3600" w:hanging="360"/>
      </w:pPr>
    </w:lvl>
    <w:lvl w:ilvl="5" w:tplc="7A08262E" w:tentative="1">
      <w:start w:val="1"/>
      <w:numFmt w:val="lowerRoman"/>
      <w:lvlText w:val="%6."/>
      <w:lvlJc w:val="right"/>
      <w:pPr>
        <w:ind w:left="4320" w:hanging="180"/>
      </w:pPr>
    </w:lvl>
    <w:lvl w:ilvl="6" w:tplc="1AB0313E" w:tentative="1">
      <w:start w:val="1"/>
      <w:numFmt w:val="decimal"/>
      <w:lvlText w:val="%7."/>
      <w:lvlJc w:val="left"/>
      <w:pPr>
        <w:ind w:left="5040" w:hanging="360"/>
      </w:pPr>
    </w:lvl>
    <w:lvl w:ilvl="7" w:tplc="8B84E268" w:tentative="1">
      <w:start w:val="1"/>
      <w:numFmt w:val="lowerLetter"/>
      <w:lvlText w:val="%8."/>
      <w:lvlJc w:val="left"/>
      <w:pPr>
        <w:ind w:left="5760" w:hanging="360"/>
      </w:pPr>
    </w:lvl>
    <w:lvl w:ilvl="8" w:tplc="6262DD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F2554"/>
    <w:multiLevelType w:val="hybridMultilevel"/>
    <w:tmpl w:val="621A0C8E"/>
    <w:lvl w:ilvl="0" w:tplc="EDDA6DF6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1DB617D7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2" w15:restartNumberingAfterBreak="0">
    <w:nsid w:val="204C3BD7"/>
    <w:multiLevelType w:val="hybridMultilevel"/>
    <w:tmpl w:val="BA86208E"/>
    <w:lvl w:ilvl="0" w:tplc="C7B03BCA">
      <w:start w:val="1"/>
      <w:numFmt w:val="decimal"/>
      <w:lvlText w:val="%1."/>
      <w:lvlJc w:val="left"/>
      <w:pPr>
        <w:ind w:left="720" w:hanging="360"/>
      </w:pPr>
    </w:lvl>
    <w:lvl w:ilvl="1" w:tplc="31DE9BC8" w:tentative="1">
      <w:start w:val="1"/>
      <w:numFmt w:val="lowerLetter"/>
      <w:lvlText w:val="%2."/>
      <w:lvlJc w:val="left"/>
      <w:pPr>
        <w:ind w:left="1440" w:hanging="360"/>
      </w:pPr>
    </w:lvl>
    <w:lvl w:ilvl="2" w:tplc="D8249B44" w:tentative="1">
      <w:start w:val="1"/>
      <w:numFmt w:val="lowerRoman"/>
      <w:lvlText w:val="%3."/>
      <w:lvlJc w:val="right"/>
      <w:pPr>
        <w:ind w:left="2160" w:hanging="180"/>
      </w:pPr>
    </w:lvl>
    <w:lvl w:ilvl="3" w:tplc="0D025200" w:tentative="1">
      <w:start w:val="1"/>
      <w:numFmt w:val="decimal"/>
      <w:lvlText w:val="%4."/>
      <w:lvlJc w:val="left"/>
      <w:pPr>
        <w:ind w:left="2880" w:hanging="360"/>
      </w:pPr>
    </w:lvl>
    <w:lvl w:ilvl="4" w:tplc="3DCE758E" w:tentative="1">
      <w:start w:val="1"/>
      <w:numFmt w:val="lowerLetter"/>
      <w:lvlText w:val="%5."/>
      <w:lvlJc w:val="left"/>
      <w:pPr>
        <w:ind w:left="3600" w:hanging="360"/>
      </w:pPr>
    </w:lvl>
    <w:lvl w:ilvl="5" w:tplc="6DF86296" w:tentative="1">
      <w:start w:val="1"/>
      <w:numFmt w:val="lowerRoman"/>
      <w:lvlText w:val="%6."/>
      <w:lvlJc w:val="right"/>
      <w:pPr>
        <w:ind w:left="4320" w:hanging="180"/>
      </w:pPr>
    </w:lvl>
    <w:lvl w:ilvl="6" w:tplc="90C41D7E" w:tentative="1">
      <w:start w:val="1"/>
      <w:numFmt w:val="decimal"/>
      <w:lvlText w:val="%7."/>
      <w:lvlJc w:val="left"/>
      <w:pPr>
        <w:ind w:left="5040" w:hanging="360"/>
      </w:pPr>
    </w:lvl>
    <w:lvl w:ilvl="7" w:tplc="EA6E3862" w:tentative="1">
      <w:start w:val="1"/>
      <w:numFmt w:val="lowerLetter"/>
      <w:lvlText w:val="%8."/>
      <w:lvlJc w:val="left"/>
      <w:pPr>
        <w:ind w:left="5760" w:hanging="360"/>
      </w:pPr>
    </w:lvl>
    <w:lvl w:ilvl="8" w:tplc="6ED200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AF665F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4" w15:restartNumberingAfterBreak="0">
    <w:nsid w:val="29072A37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5" w15:restartNumberingAfterBreak="0">
    <w:nsid w:val="299F640D"/>
    <w:multiLevelType w:val="hybridMultilevel"/>
    <w:tmpl w:val="1834FBCC"/>
    <w:lvl w:ilvl="0" w:tplc="14DCA06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9C067D3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7" w15:restartNumberingAfterBreak="0">
    <w:nsid w:val="2C5021C7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8" w15:restartNumberingAfterBreak="0">
    <w:nsid w:val="33366979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9" w15:restartNumberingAfterBreak="0">
    <w:nsid w:val="338C368E"/>
    <w:multiLevelType w:val="hybridMultilevel"/>
    <w:tmpl w:val="2996D2B6"/>
    <w:lvl w:ilvl="0" w:tplc="402EB2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BC4C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7425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FE8C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283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E4B7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FAED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BC6C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9C4D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EB5E23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1" w15:restartNumberingAfterBreak="0">
    <w:nsid w:val="386C3D30"/>
    <w:multiLevelType w:val="hybridMultilevel"/>
    <w:tmpl w:val="2CB22F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E07500"/>
    <w:multiLevelType w:val="hybridMultilevel"/>
    <w:tmpl w:val="E9A058E6"/>
    <w:lvl w:ilvl="0" w:tplc="0F86E43C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  <w:color w:val="00519F"/>
      </w:rPr>
    </w:lvl>
    <w:lvl w:ilvl="1" w:tplc="97D65E5E">
      <w:start w:val="1"/>
      <w:numFmt w:val="bullet"/>
      <w:lvlText w:val="○"/>
      <w:lvlJc w:val="left"/>
      <w:pPr>
        <w:ind w:left="1440" w:hanging="360"/>
      </w:pPr>
      <w:rPr>
        <w:rFonts w:ascii="Calibri" w:hAnsi="Calibri" w:hint="default"/>
        <w:color w:val="00519F"/>
        <w:sz w:val="18"/>
        <w:szCs w:val="18"/>
      </w:rPr>
    </w:lvl>
    <w:lvl w:ilvl="2" w:tplc="B824CD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DAA1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6C39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9639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BA0A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D406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045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D842F0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4" w15:restartNumberingAfterBreak="0">
    <w:nsid w:val="3B4F17D5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5" w15:restartNumberingAfterBreak="0">
    <w:nsid w:val="3EFC1A9A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6" w15:restartNumberingAfterBreak="0">
    <w:nsid w:val="3F3E6A85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7" w15:restartNumberingAfterBreak="0">
    <w:nsid w:val="401D5B7F"/>
    <w:multiLevelType w:val="singleLevel"/>
    <w:tmpl w:val="D02829D4"/>
    <w:lvl w:ilvl="0">
      <w:start w:val="1"/>
      <w:numFmt w:val="lowerLetter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8" w15:restartNumberingAfterBreak="0">
    <w:nsid w:val="4A49041F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9" w15:restartNumberingAfterBreak="0">
    <w:nsid w:val="54260997"/>
    <w:multiLevelType w:val="hybridMultilevel"/>
    <w:tmpl w:val="05561298"/>
    <w:lvl w:ilvl="0" w:tplc="9850BD0C">
      <w:start w:val="1"/>
      <w:numFmt w:val="decimal"/>
      <w:pStyle w:val="Akapitzlistnumerowan"/>
      <w:lvlText w:val="%1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19F"/>
        <w:spacing w:val="0"/>
        <w:kern w:val="0"/>
        <w:position w:val="0"/>
        <w:sz w:val="26"/>
        <w:szCs w:val="26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1" w:tplc="EA9CFB60">
      <w:start w:val="1"/>
      <w:numFmt w:val="lowerLetter"/>
      <w:lvlText w:val="%2."/>
      <w:lvlJc w:val="left"/>
      <w:pPr>
        <w:ind w:left="1440" w:hanging="360"/>
      </w:pPr>
      <w:rPr>
        <w:color w:val="00519F"/>
      </w:rPr>
    </w:lvl>
    <w:lvl w:ilvl="2" w:tplc="187E1DBE" w:tentative="1">
      <w:start w:val="1"/>
      <w:numFmt w:val="lowerRoman"/>
      <w:lvlText w:val="%3."/>
      <w:lvlJc w:val="right"/>
      <w:pPr>
        <w:ind w:left="2160" w:hanging="180"/>
      </w:pPr>
    </w:lvl>
    <w:lvl w:ilvl="3" w:tplc="4B964A18" w:tentative="1">
      <w:start w:val="1"/>
      <w:numFmt w:val="decimal"/>
      <w:lvlText w:val="%4."/>
      <w:lvlJc w:val="left"/>
      <w:pPr>
        <w:ind w:left="2880" w:hanging="360"/>
      </w:pPr>
    </w:lvl>
    <w:lvl w:ilvl="4" w:tplc="EA2C27C4" w:tentative="1">
      <w:start w:val="1"/>
      <w:numFmt w:val="lowerLetter"/>
      <w:lvlText w:val="%5."/>
      <w:lvlJc w:val="left"/>
      <w:pPr>
        <w:ind w:left="3600" w:hanging="360"/>
      </w:pPr>
    </w:lvl>
    <w:lvl w:ilvl="5" w:tplc="E56AB786" w:tentative="1">
      <w:start w:val="1"/>
      <w:numFmt w:val="lowerRoman"/>
      <w:lvlText w:val="%6."/>
      <w:lvlJc w:val="right"/>
      <w:pPr>
        <w:ind w:left="4320" w:hanging="180"/>
      </w:pPr>
    </w:lvl>
    <w:lvl w:ilvl="6" w:tplc="4552AB10" w:tentative="1">
      <w:start w:val="1"/>
      <w:numFmt w:val="decimal"/>
      <w:lvlText w:val="%7."/>
      <w:lvlJc w:val="left"/>
      <w:pPr>
        <w:ind w:left="5040" w:hanging="360"/>
      </w:pPr>
    </w:lvl>
    <w:lvl w:ilvl="7" w:tplc="39888A46" w:tentative="1">
      <w:start w:val="1"/>
      <w:numFmt w:val="lowerLetter"/>
      <w:lvlText w:val="%8."/>
      <w:lvlJc w:val="left"/>
      <w:pPr>
        <w:ind w:left="5760" w:hanging="360"/>
      </w:pPr>
    </w:lvl>
    <w:lvl w:ilvl="8" w:tplc="36C0C6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0D36E4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31" w15:restartNumberingAfterBreak="0">
    <w:nsid w:val="61DA44E8"/>
    <w:multiLevelType w:val="singleLevel"/>
    <w:tmpl w:val="850ED882"/>
    <w:lvl w:ilvl="0">
      <w:start w:val="1"/>
      <w:numFmt w:val="decimal"/>
      <w:lvlText w:val="%1."/>
      <w:legacy w:legacy="1" w:legacySpace="0" w:legacyIndent="360"/>
      <w:lvlJc w:val="left"/>
      <w:rPr>
        <w:rFonts w:ascii="Calibri" w:hAnsi="Calibri" w:cs="Calibri" w:hint="default"/>
      </w:rPr>
    </w:lvl>
  </w:abstractNum>
  <w:abstractNum w:abstractNumId="32" w15:restartNumberingAfterBreak="0">
    <w:nsid w:val="6C4301E6"/>
    <w:multiLevelType w:val="hybridMultilevel"/>
    <w:tmpl w:val="09206F24"/>
    <w:lvl w:ilvl="0" w:tplc="A9546DFE">
      <w:start w:val="1"/>
      <w:numFmt w:val="decimal"/>
      <w:lvlText w:val="%1."/>
      <w:lvlJc w:val="left"/>
      <w:pPr>
        <w:ind w:left="720" w:hanging="360"/>
      </w:pPr>
    </w:lvl>
    <w:lvl w:ilvl="1" w:tplc="375C3558">
      <w:start w:val="1"/>
      <w:numFmt w:val="lowerLetter"/>
      <w:lvlText w:val="%2."/>
      <w:lvlJc w:val="left"/>
      <w:pPr>
        <w:ind w:left="1440" w:hanging="360"/>
      </w:pPr>
    </w:lvl>
    <w:lvl w:ilvl="2" w:tplc="EA9ABB46" w:tentative="1">
      <w:start w:val="1"/>
      <w:numFmt w:val="lowerRoman"/>
      <w:lvlText w:val="%3."/>
      <w:lvlJc w:val="right"/>
      <w:pPr>
        <w:ind w:left="2160" w:hanging="180"/>
      </w:pPr>
    </w:lvl>
    <w:lvl w:ilvl="3" w:tplc="F7762C8C" w:tentative="1">
      <w:start w:val="1"/>
      <w:numFmt w:val="decimal"/>
      <w:lvlText w:val="%4."/>
      <w:lvlJc w:val="left"/>
      <w:pPr>
        <w:ind w:left="2880" w:hanging="360"/>
      </w:pPr>
    </w:lvl>
    <w:lvl w:ilvl="4" w:tplc="859882DC" w:tentative="1">
      <w:start w:val="1"/>
      <w:numFmt w:val="lowerLetter"/>
      <w:lvlText w:val="%5."/>
      <w:lvlJc w:val="left"/>
      <w:pPr>
        <w:ind w:left="3600" w:hanging="360"/>
      </w:pPr>
    </w:lvl>
    <w:lvl w:ilvl="5" w:tplc="8F7400CC" w:tentative="1">
      <w:start w:val="1"/>
      <w:numFmt w:val="lowerRoman"/>
      <w:lvlText w:val="%6."/>
      <w:lvlJc w:val="right"/>
      <w:pPr>
        <w:ind w:left="4320" w:hanging="180"/>
      </w:pPr>
    </w:lvl>
    <w:lvl w:ilvl="6" w:tplc="D16A63E8" w:tentative="1">
      <w:start w:val="1"/>
      <w:numFmt w:val="decimal"/>
      <w:lvlText w:val="%7."/>
      <w:lvlJc w:val="left"/>
      <w:pPr>
        <w:ind w:left="5040" w:hanging="360"/>
      </w:pPr>
    </w:lvl>
    <w:lvl w:ilvl="7" w:tplc="52BE933C" w:tentative="1">
      <w:start w:val="1"/>
      <w:numFmt w:val="lowerLetter"/>
      <w:lvlText w:val="%8."/>
      <w:lvlJc w:val="left"/>
      <w:pPr>
        <w:ind w:left="5760" w:hanging="360"/>
      </w:pPr>
    </w:lvl>
    <w:lvl w:ilvl="8" w:tplc="07FA4B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E66C08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34" w15:restartNumberingAfterBreak="0">
    <w:nsid w:val="72BA1A00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35" w15:restartNumberingAfterBreak="0">
    <w:nsid w:val="79D6642C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36" w15:restartNumberingAfterBreak="0">
    <w:nsid w:val="7D7D76FC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num w:numId="1" w16cid:durableId="2013334845">
    <w:abstractNumId w:val="22"/>
  </w:num>
  <w:num w:numId="2" w16cid:durableId="1381250456">
    <w:abstractNumId w:val="29"/>
  </w:num>
  <w:num w:numId="3" w16cid:durableId="398942192">
    <w:abstractNumId w:val="0"/>
  </w:num>
  <w:num w:numId="4" w16cid:durableId="1125151050">
    <w:abstractNumId w:val="1"/>
  </w:num>
  <w:num w:numId="5" w16cid:durableId="1234314595">
    <w:abstractNumId w:val="2"/>
  </w:num>
  <w:num w:numId="6" w16cid:durableId="1013335719">
    <w:abstractNumId w:val="3"/>
  </w:num>
  <w:num w:numId="7" w16cid:durableId="795369220">
    <w:abstractNumId w:val="4"/>
  </w:num>
  <w:num w:numId="8" w16cid:durableId="650211412">
    <w:abstractNumId w:val="5"/>
  </w:num>
  <w:num w:numId="9" w16cid:durableId="1473250196">
    <w:abstractNumId w:val="6"/>
  </w:num>
  <w:num w:numId="10" w16cid:durableId="475343189">
    <w:abstractNumId w:val="11"/>
  </w:num>
  <w:num w:numId="11" w16cid:durableId="259608675">
    <w:abstractNumId w:val="18"/>
  </w:num>
  <w:num w:numId="12" w16cid:durableId="1650360289">
    <w:abstractNumId w:val="20"/>
  </w:num>
  <w:num w:numId="13" w16cid:durableId="1657877276">
    <w:abstractNumId w:val="34"/>
  </w:num>
  <w:num w:numId="14" w16cid:durableId="902452442">
    <w:abstractNumId w:val="13"/>
  </w:num>
  <w:num w:numId="15" w16cid:durableId="152111238">
    <w:abstractNumId w:val="17"/>
  </w:num>
  <w:num w:numId="16" w16cid:durableId="465584552">
    <w:abstractNumId w:val="30"/>
  </w:num>
  <w:num w:numId="17" w16cid:durableId="1414812496">
    <w:abstractNumId w:val="36"/>
  </w:num>
  <w:num w:numId="18" w16cid:durableId="48263594">
    <w:abstractNumId w:val="24"/>
  </w:num>
  <w:num w:numId="19" w16cid:durableId="236283562">
    <w:abstractNumId w:val="27"/>
  </w:num>
  <w:num w:numId="20" w16cid:durableId="1613200421">
    <w:abstractNumId w:val="35"/>
  </w:num>
  <w:num w:numId="21" w16cid:durableId="878199537">
    <w:abstractNumId w:val="25"/>
  </w:num>
  <w:num w:numId="22" w16cid:durableId="1771243011">
    <w:abstractNumId w:val="8"/>
  </w:num>
  <w:num w:numId="23" w16cid:durableId="164521567">
    <w:abstractNumId w:val="26"/>
  </w:num>
  <w:num w:numId="24" w16cid:durableId="1409231210">
    <w:abstractNumId w:val="14"/>
  </w:num>
  <w:num w:numId="25" w16cid:durableId="763184592">
    <w:abstractNumId w:val="33"/>
  </w:num>
  <w:num w:numId="26" w16cid:durableId="2058893712">
    <w:abstractNumId w:val="31"/>
  </w:num>
  <w:num w:numId="27" w16cid:durableId="1140607639">
    <w:abstractNumId w:val="23"/>
  </w:num>
  <w:num w:numId="28" w16cid:durableId="1165821163">
    <w:abstractNumId w:val="16"/>
  </w:num>
  <w:num w:numId="29" w16cid:durableId="1048407886">
    <w:abstractNumId w:val="28"/>
  </w:num>
  <w:num w:numId="30" w16cid:durableId="1205338125">
    <w:abstractNumId w:val="9"/>
  </w:num>
  <w:num w:numId="31" w16cid:durableId="2126344322">
    <w:abstractNumId w:val="12"/>
  </w:num>
  <w:num w:numId="32" w16cid:durableId="580794401">
    <w:abstractNumId w:val="19"/>
  </w:num>
  <w:num w:numId="33" w16cid:durableId="1649361093">
    <w:abstractNumId w:val="32"/>
  </w:num>
  <w:num w:numId="34" w16cid:durableId="104132560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6650866">
    <w:abstractNumId w:val="21"/>
  </w:num>
  <w:num w:numId="36" w16cid:durableId="127624152">
    <w:abstractNumId w:val="7"/>
  </w:num>
  <w:num w:numId="37" w16cid:durableId="19219859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7FC"/>
    <w:rsid w:val="001F56E8"/>
    <w:rsid w:val="0063161B"/>
    <w:rsid w:val="00873B0E"/>
    <w:rsid w:val="008B04E2"/>
    <w:rsid w:val="00A9641A"/>
    <w:rsid w:val="00B239C7"/>
    <w:rsid w:val="00B871A3"/>
    <w:rsid w:val="00C607FC"/>
    <w:rsid w:val="00CE5ED5"/>
    <w:rsid w:val="00EF6677"/>
    <w:rsid w:val="00FC6D76"/>
    <w:rsid w:val="00FF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D84E5"/>
  <w15:docId w15:val="{16CE4DC0-9544-4903-A2BB-F92FABE8F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Smart Link" w:semiHidden="1" w:unhideWhenUsed="1"/>
  </w:latentStyles>
  <w:style w:type="paragraph" w:default="1" w:styleId="Normalny">
    <w:name w:val="Normal"/>
    <w:qFormat/>
    <w:rsid w:val="00F35C86"/>
    <w:pPr>
      <w:spacing w:after="12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33FC"/>
    <w:pPr>
      <w:keepNext/>
      <w:keepLines/>
      <w:spacing w:before="480" w:after="0"/>
      <w:outlineLvl w:val="0"/>
    </w:pPr>
    <w:rPr>
      <w:rFonts w:asciiTheme="minorHAnsi" w:eastAsiaTheme="majorEastAsia" w:hAnsiTheme="minorHAnsi" w:cstheme="majorBidi"/>
      <w:color w:val="000000" w:themeColor="text1"/>
      <w:lang w:val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33FC"/>
    <w:pPr>
      <w:keepNext/>
      <w:keepLines/>
      <w:spacing w:before="120"/>
      <w:outlineLvl w:val="1"/>
    </w:pPr>
    <w:rPr>
      <w:rFonts w:asciiTheme="minorHAnsi" w:eastAsiaTheme="majorEastAsia" w:hAnsiTheme="minorHAnsi" w:cstheme="minorHAnsi"/>
      <w:color w:val="000000" w:themeColor="text1"/>
      <w:lang w:val="en-I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30CB8"/>
    <w:pPr>
      <w:keepNext/>
      <w:keepLines/>
      <w:spacing w:before="600" w:after="240"/>
      <w:outlineLvl w:val="2"/>
    </w:pPr>
    <w:rPr>
      <w:rFonts w:asciiTheme="minorHAnsi" w:eastAsiaTheme="majorEastAsia" w:hAnsiTheme="minorHAnsi" w:cstheme="majorBidi"/>
      <w:color w:val="000000" w:themeColor="text1"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B55D0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DB33FC"/>
    <w:rPr>
      <w:rFonts w:eastAsiaTheme="majorEastAsia" w:cstheme="minorHAnsi"/>
      <w:color w:val="000000" w:themeColor="text1"/>
      <w:lang w:val="en-IE"/>
    </w:rPr>
  </w:style>
  <w:style w:type="paragraph" w:customStyle="1" w:styleId="Nagwek2dolewej">
    <w:name w:val="Nagłówek 2 do lewej"/>
    <w:basedOn w:val="Nagwek2"/>
    <w:link w:val="Nagwek2dolewejZnak"/>
    <w:qFormat/>
    <w:rsid w:val="00530CB8"/>
    <w:rPr>
      <w:rFonts w:eastAsiaTheme="minorHAnsi" w:cs="Calibri"/>
      <w:szCs w:val="30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530CB8"/>
    <w:rPr>
      <w:rFonts w:eastAsiaTheme="majorEastAsia" w:cstheme="majorBidi"/>
      <w:color w:val="000000" w:themeColor="text1"/>
      <w:sz w:val="26"/>
      <w:szCs w:val="24"/>
    </w:rPr>
  </w:style>
  <w:style w:type="character" w:customStyle="1" w:styleId="Nagwek2dolewejZnak">
    <w:name w:val="Nagłówek 2 do lewej Znak"/>
    <w:basedOn w:val="Nagwek2Znak"/>
    <w:link w:val="Nagwek2dolewej"/>
    <w:rsid w:val="00530CB8"/>
    <w:rPr>
      <w:rFonts w:eastAsiaTheme="majorEastAsia" w:cs="Calibri"/>
      <w:color w:val="000000" w:themeColor="text1"/>
      <w:sz w:val="30"/>
      <w:szCs w:val="30"/>
      <w:lang w:val="en-US"/>
    </w:rPr>
  </w:style>
  <w:style w:type="paragraph" w:styleId="Akapitzlist">
    <w:name w:val="List Paragraph"/>
    <w:aliases w:val="Numerowanie,List Paragraph,Akapit z listą4,Podsis rysunku,T_SZ_List Paragraph,L1,Akapit z listą5,BulletC,Wyliczanie,Obiekt,normalny tekst,Akapit z listą31,Bullets,List Paragraph1,Wypunktowanie,CP-UC,CP-Punkty,Bullet List,List - bullets,b1"/>
    <w:basedOn w:val="Normalny"/>
    <w:link w:val="AkapitzlistZnak"/>
    <w:uiPriority w:val="34"/>
    <w:qFormat/>
    <w:rsid w:val="005D7495"/>
    <w:pPr>
      <w:numPr>
        <w:numId w:val="1"/>
      </w:numPr>
      <w:ind w:left="364"/>
    </w:pPr>
    <w:rPr>
      <w:lang w:val="en-US"/>
    </w:rPr>
  </w:style>
  <w:style w:type="paragraph" w:customStyle="1" w:styleId="Akapitzlistnumerowan">
    <w:name w:val="Akapit z listą numerowaną"/>
    <w:basedOn w:val="Akapitzlist"/>
    <w:link w:val="AkapitzlistnumerowanZnak"/>
    <w:qFormat/>
    <w:rsid w:val="00C40032"/>
    <w:pPr>
      <w:numPr>
        <w:numId w:val="2"/>
      </w:numPr>
      <w:ind w:left="364"/>
    </w:pPr>
    <w:rPr>
      <w:lang w:val="es-ES_tradnl"/>
    </w:rPr>
  </w:style>
  <w:style w:type="character" w:customStyle="1" w:styleId="Nagwek1Znak">
    <w:name w:val="Nagłówek 1 Znak"/>
    <w:basedOn w:val="Domylnaczcionkaakapitu"/>
    <w:link w:val="Nagwek1"/>
    <w:uiPriority w:val="9"/>
    <w:rsid w:val="00DB33FC"/>
    <w:rPr>
      <w:rFonts w:eastAsiaTheme="majorEastAsia" w:cstheme="majorBidi"/>
      <w:color w:val="000000" w:themeColor="text1"/>
      <w:lang w:val="en-US"/>
    </w:r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,BulletC Znak,Wyliczanie Znak,Obiekt Znak,normalny tekst Znak,Akapit z listą31 Znak,Bullets Znak"/>
    <w:basedOn w:val="Domylnaczcionkaakapitu"/>
    <w:link w:val="Akapitzlist"/>
    <w:uiPriority w:val="34"/>
    <w:qFormat/>
    <w:rsid w:val="00C40032"/>
    <w:rPr>
      <w:rFonts w:ascii="Calibri" w:eastAsia="Calibri" w:hAnsi="Calibri" w:cs="Times New Roman"/>
      <w:lang w:val="en-US"/>
    </w:rPr>
  </w:style>
  <w:style w:type="character" w:customStyle="1" w:styleId="AkapitzlistnumerowanZnak">
    <w:name w:val="Akapit z listą numerowaną Znak"/>
    <w:basedOn w:val="AkapitzlistZnak"/>
    <w:link w:val="Akapitzlistnumerowan"/>
    <w:rsid w:val="00C40032"/>
    <w:rPr>
      <w:rFonts w:ascii="Calibri" w:eastAsia="Calibri" w:hAnsi="Calibri" w:cs="Times New Roman"/>
      <w:lang w:val="es-ES_tradnl"/>
    </w:rPr>
  </w:style>
  <w:style w:type="table" w:styleId="Tabela-Siatka">
    <w:name w:val="Table Grid"/>
    <w:basedOn w:val="Standardowy"/>
    <w:uiPriority w:val="39"/>
    <w:rsid w:val="00230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5362BF"/>
    <w:pPr>
      <w:spacing w:after="200"/>
      <w:jc w:val="center"/>
    </w:pPr>
    <w:rPr>
      <w:iCs/>
      <w:color w:val="44546A" w:themeColor="text2"/>
      <w:sz w:val="18"/>
      <w:szCs w:val="18"/>
    </w:rPr>
  </w:style>
  <w:style w:type="paragraph" w:styleId="Tekstprzypisudolnego">
    <w:name w:val="footnote text"/>
    <w:aliases w:val="Podrozdział, Znak,Znak"/>
    <w:basedOn w:val="Normalny"/>
    <w:link w:val="TekstprzypisudolnegoZnak"/>
    <w:uiPriority w:val="99"/>
    <w:unhideWhenUsed/>
    <w:qFormat/>
    <w:rsid w:val="00C607FC"/>
    <w:pPr>
      <w:spacing w:after="0"/>
      <w:jc w:val="both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 Znak Znak,Znak Znak"/>
    <w:basedOn w:val="Domylnaczcionkaakapitu"/>
    <w:link w:val="Tekstprzypisudolnego"/>
    <w:uiPriority w:val="99"/>
    <w:rsid w:val="00C607F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C607FC"/>
    <w:rPr>
      <w:vertAlign w:val="superscript"/>
    </w:rPr>
  </w:style>
  <w:style w:type="paragraph" w:styleId="Tekstpodstawowy">
    <w:name w:val="Body Text"/>
    <w:basedOn w:val="Normalny"/>
    <w:link w:val="TekstpodstawowyZnak"/>
    <w:qFormat/>
    <w:rsid w:val="00C607FC"/>
    <w:pPr>
      <w:spacing w:after="0"/>
      <w:jc w:val="both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607FC"/>
    <w:rPr>
      <w:rFonts w:ascii="Arial" w:eastAsia="Times New Roman" w:hAnsi="Arial" w:cs="Times New Roman"/>
      <w:b/>
      <w:szCs w:val="20"/>
      <w:lang w:eastAsia="pl-PL"/>
    </w:rPr>
  </w:style>
  <w:style w:type="paragraph" w:styleId="NormalnyWeb">
    <w:name w:val="Normal (Web)"/>
    <w:basedOn w:val="Normalny"/>
    <w:uiPriority w:val="99"/>
    <w:qFormat/>
    <w:rsid w:val="00C607FC"/>
    <w:pPr>
      <w:spacing w:before="100" w:beforeAutospacing="1" w:after="100" w:afterAutospacing="1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qFormat/>
    <w:rsid w:val="00C607FC"/>
    <w:pPr>
      <w:spacing w:after="0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C607FC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Default">
    <w:name w:val="Default"/>
    <w:qFormat/>
    <w:rsid w:val="00C607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Opis">
    <w:name w:val="Opis"/>
    <w:basedOn w:val="Normalny"/>
    <w:qFormat/>
    <w:rsid w:val="00C607FC"/>
    <w:pPr>
      <w:spacing w:before="30" w:after="30"/>
      <w:ind w:left="567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qFormat/>
    <w:rsid w:val="00C607FC"/>
    <w:pPr>
      <w:spacing w:before="120"/>
      <w:jc w:val="both"/>
    </w:pPr>
    <w:rPr>
      <w:rFonts w:ascii="Optima" w:eastAsia="Times New Roman" w:hAnsi="Optima"/>
      <w:lang w:val="en-GB" w:eastAsia="pl-PL"/>
    </w:rPr>
  </w:style>
  <w:style w:type="table" w:customStyle="1" w:styleId="Tabela-Siatka2">
    <w:name w:val="Tabela - Siatka2"/>
    <w:basedOn w:val="Standardowy"/>
    <w:next w:val="Tabela-Siatka"/>
    <w:uiPriority w:val="39"/>
    <w:rsid w:val="00C607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44EA8510DC2B479A623E160445D638" ma:contentTypeVersion="4" ma:contentTypeDescription="Utwórz nowy dokument." ma:contentTypeScope="" ma:versionID="4054218f1514b57cf9fe138d54acf1a0">
  <xsd:schema xmlns:xsd="http://www.w3.org/2001/XMLSchema" xmlns:xs="http://www.w3.org/2001/XMLSchema" xmlns:p="http://schemas.microsoft.com/office/2006/metadata/properties" xmlns:ns2="24013cd9-d7a6-4e0b-bde9-b4174ed491f6" xmlns:ns3="fdb32b3d-d7ba-43bc-8654-68b064441739" targetNamespace="http://schemas.microsoft.com/office/2006/metadata/properties" ma:root="true" ma:fieldsID="c06b5731f1dc562d8d362085225a8071" ns2:_="" ns3:_="">
    <xsd:import namespace="24013cd9-d7a6-4e0b-bde9-b4174ed491f6"/>
    <xsd:import namespace="fdb32b3d-d7ba-43bc-8654-68b064441739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32b3d-d7ba-43bc-8654-68b064441739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CeZ główny</Opis>
    <Komorki xmlns="fdb32b3d-d7ba-43bc-8654-68b064441739" xsi:nil="true"/>
    <Aktywny xmlns="24013cd9-d7a6-4e0b-bde9-b4174ed491f6">true</Aktywny>
    <TypSzablonu xmlns="fdb32b3d-d7ba-43bc-8654-68b06444173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57035-AEA4-4CCA-BA71-29D0C784FC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fdb32b3d-d7ba-43bc-8654-68b0644417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B9463B-5743-4055-B2E2-AED1CBEDC5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0E8AE-A75A-4DB2-8CE3-60DC31AAB6C6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fdb32b3d-d7ba-43bc-8654-68b064441739"/>
  </ds:schemaRefs>
</ds:datastoreItem>
</file>

<file path=customXml/itemProps4.xml><?xml version="1.0" encoding="utf-8"?>
<ds:datastoreItem xmlns:ds="http://schemas.openxmlformats.org/officeDocument/2006/customXml" ds:itemID="{FAEFE26E-EE68-4196-B709-11F6BF23F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5</Pages>
  <Words>1045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CeZ główny</vt:lpstr>
    </vt:vector>
  </TitlesOfParts>
  <Company/>
  <LinksUpToDate>false</LinksUpToDate>
  <CharactersWithSpaces>7302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CeZ główny</dc:title>
  <dc:creator>CeZ</dc:creator>
  <cp:lastModifiedBy>Chrostek Łukasz</cp:lastModifiedBy>
  <cp:revision>71</cp:revision>
  <cp:lastPrinted>2024-05-06T10:33:00Z</cp:lastPrinted>
  <dcterms:created xsi:type="dcterms:W3CDTF">2023-08-09T10:49:00Z</dcterms:created>
  <dcterms:modified xsi:type="dcterms:W3CDTF">2024-12-23T07:06:00Z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0x0101001644EA8510DC2B479A623E160445D638</vt:lpwstr>
  </property>
</Properties>
</file>