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6973" w:rsidRDefault="00C26973"/>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564"/>
        <w:gridCol w:w="3065"/>
      </w:tblGrid>
      <w:tr w:rsidR="00F23644" w:rsidTr="00F23644">
        <w:trPr>
          <w:trHeight w:val="402"/>
        </w:trPr>
        <w:tc>
          <w:tcPr>
            <w:tcW w:w="6564" w:type="dxa"/>
            <w:vMerge w:val="restart"/>
          </w:tcPr>
          <w:p w:rsidR="00F23644" w:rsidRDefault="00F23644" w:rsidP="00D64F40">
            <w:pPr>
              <w:snapToGrid w:val="0"/>
              <w:rPr>
                <w:rFonts w:eastAsia="Arial"/>
                <w:sz w:val="32"/>
                <w:szCs w:val="32"/>
              </w:rPr>
            </w:pPr>
          </w:p>
          <w:p w:rsidR="00F23644" w:rsidRDefault="00F23644" w:rsidP="00D64F40">
            <w:pPr>
              <w:rPr>
                <w:rFonts w:eastAsia="Arial"/>
                <w:sz w:val="20"/>
                <w:szCs w:val="20"/>
              </w:rPr>
            </w:pPr>
            <w:r>
              <w:rPr>
                <w:rFonts w:eastAsia="Arial"/>
                <w:sz w:val="20"/>
                <w:szCs w:val="20"/>
              </w:rPr>
              <w:t>INWESTOR:</w:t>
            </w:r>
          </w:p>
          <w:p w:rsidR="00F23644" w:rsidRDefault="00F23644" w:rsidP="00D64F40">
            <w:pPr>
              <w:rPr>
                <w:rFonts w:eastAsia="Arial"/>
                <w:sz w:val="20"/>
                <w:szCs w:val="20"/>
              </w:rPr>
            </w:pPr>
          </w:p>
          <w:p w:rsidR="00F23644" w:rsidRDefault="00F23644" w:rsidP="00D64F40">
            <w:pPr>
              <w:autoSpaceDE w:val="0"/>
              <w:jc w:val="center"/>
              <w:rPr>
                <w:rFonts w:eastAsia="Times New Roman"/>
                <w:b/>
                <w:sz w:val="32"/>
                <w:szCs w:val="32"/>
              </w:rPr>
            </w:pPr>
            <w:r>
              <w:rPr>
                <w:rFonts w:eastAsia="Times New Roman"/>
                <w:b/>
                <w:sz w:val="32"/>
                <w:szCs w:val="32"/>
              </w:rPr>
              <w:t>ZAKŁAD KOMUNALNY „PGM”</w:t>
            </w:r>
          </w:p>
          <w:p w:rsidR="00F23644" w:rsidRDefault="00F23644" w:rsidP="00D64F40">
            <w:pPr>
              <w:autoSpaceDE w:val="0"/>
              <w:jc w:val="center"/>
              <w:rPr>
                <w:rFonts w:eastAsia="Times New Roman"/>
                <w:b/>
                <w:sz w:val="32"/>
                <w:szCs w:val="32"/>
              </w:rPr>
            </w:pPr>
            <w:r>
              <w:rPr>
                <w:rFonts w:eastAsia="Times New Roman"/>
                <w:b/>
                <w:sz w:val="32"/>
                <w:szCs w:val="32"/>
              </w:rPr>
              <w:t>41-500 CHORZÓW, UL. BAŁTYCKA 8</w:t>
            </w:r>
          </w:p>
          <w:p w:rsidR="00F23644" w:rsidRDefault="00F23644" w:rsidP="00D64F40">
            <w:pPr>
              <w:pStyle w:val="Zawartotabeli"/>
              <w:rPr>
                <w:rFonts w:eastAsia="Times New Roman"/>
                <w:sz w:val="32"/>
                <w:szCs w:val="32"/>
              </w:rPr>
            </w:pPr>
          </w:p>
        </w:tc>
        <w:tc>
          <w:tcPr>
            <w:tcW w:w="3065" w:type="dxa"/>
            <w:vMerge w:val="restart"/>
          </w:tcPr>
          <w:p w:rsidR="00F23644" w:rsidRDefault="00F23644" w:rsidP="00D64F40">
            <w:pPr>
              <w:pStyle w:val="Zawartotabeli"/>
              <w:snapToGrid w:val="0"/>
              <w:rPr>
                <w:rFonts w:eastAsia="Times New Roman"/>
                <w:sz w:val="32"/>
                <w:szCs w:val="32"/>
              </w:rPr>
            </w:pPr>
          </w:p>
        </w:tc>
      </w:tr>
      <w:tr w:rsidR="00F23644" w:rsidTr="00F23644">
        <w:trPr>
          <w:trHeight w:val="402"/>
        </w:trPr>
        <w:tc>
          <w:tcPr>
            <w:tcW w:w="9629" w:type="dxa"/>
            <w:gridSpan w:val="2"/>
            <w:vMerge w:val="restart"/>
          </w:tcPr>
          <w:p w:rsidR="00F23644" w:rsidRDefault="00F23644" w:rsidP="00D64F40">
            <w:pPr>
              <w:pStyle w:val="Zawartotabeli"/>
              <w:snapToGrid w:val="0"/>
              <w:rPr>
                <w:rFonts w:eastAsia="Times New Roman"/>
                <w:sz w:val="32"/>
                <w:szCs w:val="32"/>
              </w:rPr>
            </w:pPr>
          </w:p>
          <w:p w:rsidR="00F23644" w:rsidRDefault="00F23644" w:rsidP="00D64F40">
            <w:pPr>
              <w:rPr>
                <w:rFonts w:eastAsia="Arial"/>
                <w:sz w:val="20"/>
                <w:szCs w:val="20"/>
              </w:rPr>
            </w:pPr>
            <w:r>
              <w:rPr>
                <w:rFonts w:eastAsia="Arial"/>
                <w:sz w:val="20"/>
                <w:szCs w:val="20"/>
              </w:rPr>
              <w:t>OBIEKT I ADRES:</w:t>
            </w:r>
          </w:p>
          <w:p w:rsidR="00F23644" w:rsidRDefault="00F23644" w:rsidP="00D64F40">
            <w:pPr>
              <w:rPr>
                <w:rFonts w:eastAsia="Arial"/>
                <w:sz w:val="32"/>
                <w:szCs w:val="32"/>
              </w:rPr>
            </w:pPr>
          </w:p>
          <w:p w:rsidR="00F23644" w:rsidRDefault="00DF0B53" w:rsidP="0049733A">
            <w:pPr>
              <w:autoSpaceDE w:val="0"/>
              <w:jc w:val="center"/>
              <w:rPr>
                <w:rFonts w:eastAsia="Times New Roman"/>
                <w:b/>
                <w:sz w:val="32"/>
                <w:szCs w:val="32"/>
              </w:rPr>
            </w:pPr>
            <w:r>
              <w:rPr>
                <w:rFonts w:eastAsia="Times New Roman"/>
                <w:b/>
                <w:sz w:val="32"/>
                <w:szCs w:val="32"/>
              </w:rPr>
              <w:t>WYKONANIE ROBÓT BUDO</w:t>
            </w:r>
            <w:r w:rsidR="00D50CF1">
              <w:rPr>
                <w:rFonts w:eastAsia="Times New Roman"/>
                <w:b/>
                <w:sz w:val="32"/>
                <w:szCs w:val="32"/>
              </w:rPr>
              <w:t>WLANYCH W BUDYNKACH</w:t>
            </w:r>
            <w:r w:rsidR="000D5F60">
              <w:rPr>
                <w:rFonts w:eastAsia="Times New Roman"/>
                <w:b/>
                <w:sz w:val="32"/>
                <w:szCs w:val="32"/>
              </w:rPr>
              <w:t xml:space="preserve"> – </w:t>
            </w:r>
            <w:r w:rsidR="00E85005">
              <w:rPr>
                <w:rFonts w:eastAsia="Times New Roman"/>
                <w:b/>
                <w:sz w:val="32"/>
                <w:szCs w:val="32"/>
              </w:rPr>
              <w:t>(MUROWO-TYNKOWE) BOMy</w:t>
            </w:r>
          </w:p>
          <w:p w:rsidR="00F23644" w:rsidRDefault="00F23644" w:rsidP="00D64F40">
            <w:pPr>
              <w:autoSpaceDE w:val="0"/>
              <w:jc w:val="center"/>
              <w:rPr>
                <w:rFonts w:eastAsia="Times New Roman"/>
                <w:b/>
                <w:sz w:val="32"/>
                <w:szCs w:val="32"/>
              </w:rPr>
            </w:pPr>
          </w:p>
          <w:p w:rsidR="00F23644" w:rsidRDefault="00F23644" w:rsidP="00D64F40">
            <w:pPr>
              <w:pStyle w:val="Zawartotabeli"/>
              <w:rPr>
                <w:rFonts w:eastAsia="Times New Roman"/>
                <w:sz w:val="32"/>
                <w:szCs w:val="32"/>
              </w:rPr>
            </w:pPr>
          </w:p>
        </w:tc>
      </w:tr>
      <w:tr w:rsidR="00F23644" w:rsidTr="00F23644">
        <w:trPr>
          <w:trHeight w:val="402"/>
        </w:trPr>
        <w:tc>
          <w:tcPr>
            <w:tcW w:w="9629" w:type="dxa"/>
            <w:gridSpan w:val="2"/>
          </w:tcPr>
          <w:p w:rsidR="00F23644" w:rsidRDefault="00F23644" w:rsidP="00D64F40">
            <w:pPr>
              <w:snapToGrid w:val="0"/>
              <w:rPr>
                <w:rFonts w:eastAsia="Arial"/>
                <w:sz w:val="32"/>
                <w:szCs w:val="32"/>
              </w:rPr>
            </w:pPr>
          </w:p>
          <w:p w:rsidR="00F23644" w:rsidRDefault="00F23644" w:rsidP="00D64F40">
            <w:pPr>
              <w:rPr>
                <w:rFonts w:eastAsia="Arial"/>
                <w:sz w:val="20"/>
                <w:szCs w:val="20"/>
              </w:rPr>
            </w:pPr>
            <w:r>
              <w:rPr>
                <w:rFonts w:eastAsia="Arial"/>
                <w:sz w:val="20"/>
                <w:szCs w:val="20"/>
              </w:rPr>
              <w:t>TEMAT:</w:t>
            </w:r>
          </w:p>
          <w:p w:rsidR="00F23644" w:rsidRDefault="00F23644" w:rsidP="00D64F40">
            <w:pPr>
              <w:rPr>
                <w:rFonts w:eastAsia="Arial"/>
                <w:sz w:val="20"/>
                <w:szCs w:val="20"/>
              </w:rPr>
            </w:pPr>
          </w:p>
          <w:p w:rsidR="00F23644" w:rsidRDefault="00F23644" w:rsidP="00D64F40">
            <w:pPr>
              <w:autoSpaceDE w:val="0"/>
              <w:jc w:val="center"/>
              <w:rPr>
                <w:rFonts w:eastAsia="Arial"/>
                <w:b/>
                <w:sz w:val="32"/>
                <w:szCs w:val="32"/>
              </w:rPr>
            </w:pPr>
            <w:r>
              <w:rPr>
                <w:rFonts w:eastAsia="Arial"/>
                <w:b/>
                <w:sz w:val="32"/>
                <w:szCs w:val="32"/>
              </w:rPr>
              <w:t>SPECYFIKACJE TECHNICZNE</w:t>
            </w:r>
          </w:p>
          <w:p w:rsidR="00F23644" w:rsidRDefault="00F23644" w:rsidP="00D64F40">
            <w:pPr>
              <w:autoSpaceDE w:val="0"/>
              <w:jc w:val="center"/>
              <w:rPr>
                <w:rFonts w:eastAsia="Arial"/>
                <w:b/>
                <w:sz w:val="32"/>
                <w:szCs w:val="32"/>
              </w:rPr>
            </w:pPr>
            <w:r>
              <w:rPr>
                <w:rFonts w:eastAsia="Arial"/>
                <w:b/>
                <w:sz w:val="32"/>
                <w:szCs w:val="32"/>
              </w:rPr>
              <w:t>WYKONANIA I ODBIORU ROBÓT</w:t>
            </w:r>
          </w:p>
          <w:p w:rsidR="00F23644" w:rsidRDefault="00F23644" w:rsidP="00D64F40">
            <w:pPr>
              <w:pStyle w:val="Zawartotabeli"/>
              <w:rPr>
                <w:rFonts w:eastAsia="Times New Roman"/>
                <w:sz w:val="32"/>
                <w:szCs w:val="32"/>
              </w:rPr>
            </w:pPr>
          </w:p>
        </w:tc>
      </w:tr>
    </w:tbl>
    <w:p w:rsidR="00F23644" w:rsidRDefault="00F23644"/>
    <w:p w:rsidR="00F23644" w:rsidRDefault="00F23644"/>
    <w:p w:rsidR="00F23644" w:rsidRDefault="00F23644"/>
    <w:p w:rsidR="00F23644" w:rsidRDefault="00F23644" w:rsidP="00F23644">
      <w:pPr>
        <w:autoSpaceDE w:val="0"/>
        <w:jc w:val="center"/>
        <w:rPr>
          <w:rFonts w:eastAsia="Times New Roman"/>
          <w:sz w:val="20"/>
          <w:szCs w:val="20"/>
        </w:rPr>
      </w:pPr>
    </w:p>
    <w:p w:rsidR="00F23644" w:rsidRDefault="00F23644" w:rsidP="00F23644">
      <w:pPr>
        <w:autoSpaceDE w:val="0"/>
        <w:jc w:val="center"/>
        <w:rPr>
          <w:rFonts w:eastAsia="Times New Roman"/>
          <w:sz w:val="20"/>
          <w:szCs w:val="20"/>
        </w:rPr>
      </w:pPr>
    </w:p>
    <w:tbl>
      <w:tblPr>
        <w:tblW w:w="0" w:type="auto"/>
        <w:tblInd w:w="1" w:type="dxa"/>
        <w:tblLayout w:type="fixed"/>
        <w:tblCellMar>
          <w:left w:w="0" w:type="dxa"/>
          <w:right w:w="0" w:type="dxa"/>
        </w:tblCellMar>
        <w:tblLook w:val="0000" w:firstRow="0" w:lastRow="0" w:firstColumn="0" w:lastColumn="0" w:noHBand="0" w:noVBand="0"/>
      </w:tblPr>
      <w:tblGrid>
        <w:gridCol w:w="9681"/>
      </w:tblGrid>
      <w:tr w:rsidR="00F23644" w:rsidTr="00D64F40">
        <w:trPr>
          <w:trHeight w:val="402"/>
        </w:trPr>
        <w:tc>
          <w:tcPr>
            <w:tcW w:w="9681" w:type="dxa"/>
            <w:vMerge w:val="restart"/>
            <w:tcBorders>
              <w:top w:val="single" w:sz="1" w:space="0" w:color="000000"/>
              <w:left w:val="single" w:sz="1" w:space="0" w:color="000000"/>
              <w:bottom w:val="single" w:sz="1" w:space="0" w:color="000000"/>
              <w:right w:val="single" w:sz="1" w:space="0" w:color="000000"/>
            </w:tcBorders>
          </w:tcPr>
          <w:p w:rsidR="00F23644" w:rsidRDefault="00F23644" w:rsidP="00D64F40">
            <w:pPr>
              <w:pStyle w:val="Zawartotabeli"/>
              <w:snapToGrid w:val="0"/>
              <w:rPr>
                <w:sz w:val="20"/>
                <w:szCs w:val="20"/>
              </w:rPr>
            </w:pPr>
          </w:p>
          <w:p w:rsidR="00F23644" w:rsidRDefault="00F23644" w:rsidP="00D64F40">
            <w:pPr>
              <w:pStyle w:val="Zawartotabeli"/>
              <w:rPr>
                <w:rFonts w:eastAsia="Arial"/>
                <w:sz w:val="20"/>
                <w:szCs w:val="20"/>
              </w:rPr>
            </w:pPr>
            <w:r>
              <w:rPr>
                <w:rFonts w:eastAsia="Arial"/>
                <w:sz w:val="20"/>
                <w:szCs w:val="20"/>
              </w:rPr>
              <w:t>OPRACOWAŁA: Monika  Kubacka</w:t>
            </w:r>
          </w:p>
          <w:p w:rsidR="00F23644" w:rsidRDefault="00F23644" w:rsidP="00D64F40">
            <w:pPr>
              <w:pStyle w:val="Zawartotabeli"/>
              <w:rPr>
                <w:rFonts w:eastAsia="Times New Roman"/>
                <w:sz w:val="20"/>
                <w:szCs w:val="20"/>
              </w:rPr>
            </w:pPr>
          </w:p>
          <w:p w:rsidR="00F23644" w:rsidRDefault="00F23644" w:rsidP="00D64F40">
            <w:pPr>
              <w:pStyle w:val="Zawartotabeli"/>
              <w:rPr>
                <w:rFonts w:eastAsia="Times New Roman"/>
                <w:sz w:val="20"/>
                <w:szCs w:val="20"/>
              </w:rPr>
            </w:pPr>
          </w:p>
          <w:p w:rsidR="00F23644" w:rsidRDefault="00F23644" w:rsidP="00D64F40">
            <w:pPr>
              <w:pStyle w:val="Zawartotabeli"/>
              <w:rPr>
                <w:rFonts w:eastAsia="Times New Roman"/>
                <w:sz w:val="20"/>
                <w:szCs w:val="20"/>
              </w:rPr>
            </w:pPr>
          </w:p>
        </w:tc>
      </w:tr>
    </w:tbl>
    <w:p w:rsidR="00F23644" w:rsidRDefault="00F23644" w:rsidP="00F23644">
      <w:pPr>
        <w:autoSpaceDE w:val="0"/>
      </w:pPr>
    </w:p>
    <w:p w:rsidR="00F23644" w:rsidRDefault="00F23644" w:rsidP="00F23644">
      <w:pPr>
        <w:autoSpaceDE w:val="0"/>
        <w:spacing w:line="360" w:lineRule="auto"/>
        <w:rPr>
          <w:rFonts w:eastAsia="Times New Roman"/>
          <w:sz w:val="20"/>
          <w:szCs w:val="20"/>
        </w:rPr>
      </w:pPr>
    </w:p>
    <w:p w:rsidR="006D0E67" w:rsidRDefault="006D0E67" w:rsidP="00F23644">
      <w:pPr>
        <w:autoSpaceDE w:val="0"/>
        <w:spacing w:line="360" w:lineRule="auto"/>
        <w:rPr>
          <w:rFonts w:eastAsia="Times New Roman"/>
          <w:sz w:val="20"/>
          <w:szCs w:val="20"/>
        </w:rPr>
      </w:pPr>
    </w:p>
    <w:p w:rsidR="006D0E67" w:rsidRDefault="006D0E67" w:rsidP="00F23644">
      <w:pPr>
        <w:autoSpaceDE w:val="0"/>
        <w:spacing w:line="360" w:lineRule="auto"/>
        <w:rPr>
          <w:rFonts w:eastAsia="Times New Roman"/>
          <w:sz w:val="20"/>
          <w:szCs w:val="20"/>
        </w:rPr>
      </w:pPr>
    </w:p>
    <w:p w:rsidR="006D0E67" w:rsidRDefault="006D0E67" w:rsidP="00F23644">
      <w:pPr>
        <w:autoSpaceDE w:val="0"/>
        <w:spacing w:line="360" w:lineRule="auto"/>
        <w:rPr>
          <w:rFonts w:eastAsia="Times New Roman"/>
          <w:sz w:val="20"/>
          <w:szCs w:val="20"/>
        </w:rPr>
      </w:pPr>
    </w:p>
    <w:p w:rsidR="006D0E67" w:rsidRDefault="006D0E67" w:rsidP="00F23644">
      <w:pPr>
        <w:autoSpaceDE w:val="0"/>
        <w:spacing w:line="360" w:lineRule="auto"/>
        <w:rPr>
          <w:rFonts w:eastAsia="Times New Roman"/>
          <w:sz w:val="20"/>
          <w:szCs w:val="20"/>
        </w:rPr>
      </w:pPr>
    </w:p>
    <w:p w:rsidR="006D0E67" w:rsidRDefault="006D0E67" w:rsidP="00F23644">
      <w:pPr>
        <w:autoSpaceDE w:val="0"/>
        <w:spacing w:line="360" w:lineRule="auto"/>
        <w:rPr>
          <w:rFonts w:eastAsia="Times New Roman"/>
          <w:sz w:val="20"/>
          <w:szCs w:val="20"/>
        </w:rPr>
      </w:pPr>
    </w:p>
    <w:p w:rsidR="006D0E67" w:rsidRDefault="006D0E67" w:rsidP="00F23644">
      <w:pPr>
        <w:autoSpaceDE w:val="0"/>
        <w:spacing w:line="360" w:lineRule="auto"/>
        <w:rPr>
          <w:rFonts w:eastAsia="Times New Roman"/>
          <w:sz w:val="20"/>
          <w:szCs w:val="20"/>
        </w:rPr>
      </w:pPr>
    </w:p>
    <w:p w:rsidR="00F23644" w:rsidRDefault="00F23644" w:rsidP="00F23644">
      <w:pPr>
        <w:autoSpaceDE w:val="0"/>
        <w:spacing w:line="360" w:lineRule="auto"/>
        <w:rPr>
          <w:rFonts w:eastAsia="Times New Roman"/>
          <w:sz w:val="20"/>
          <w:szCs w:val="20"/>
        </w:rPr>
      </w:pPr>
    </w:p>
    <w:p w:rsidR="00F23644" w:rsidRDefault="00765338" w:rsidP="00F23644">
      <w:pPr>
        <w:autoSpaceDE w:val="0"/>
        <w:spacing w:line="360" w:lineRule="auto"/>
        <w:jc w:val="center"/>
        <w:rPr>
          <w:rFonts w:eastAsia="Times New Roman"/>
          <w:sz w:val="20"/>
          <w:szCs w:val="20"/>
        </w:rPr>
      </w:pPr>
      <w:r>
        <w:rPr>
          <w:rFonts w:eastAsia="Times New Roman"/>
          <w:sz w:val="20"/>
          <w:szCs w:val="20"/>
        </w:rPr>
        <w:t>GRUDZIEŃ 2024</w:t>
      </w:r>
      <w:bookmarkStart w:id="0" w:name="_GoBack"/>
      <w:bookmarkEnd w:id="0"/>
    </w:p>
    <w:p w:rsidR="005841E8" w:rsidRDefault="005841E8" w:rsidP="00F23644">
      <w:pPr>
        <w:autoSpaceDE w:val="0"/>
        <w:spacing w:line="360" w:lineRule="auto"/>
        <w:jc w:val="center"/>
        <w:rPr>
          <w:rFonts w:eastAsia="Times New Roman"/>
          <w:sz w:val="20"/>
          <w:szCs w:val="20"/>
        </w:rPr>
        <w:sectPr w:rsidR="005841E8">
          <w:headerReference w:type="default" r:id="rId8"/>
          <w:footerReference w:type="default" r:id="rId9"/>
          <w:footnotePr>
            <w:pos w:val="beneathText"/>
          </w:footnotePr>
          <w:pgSz w:w="11905" w:h="16837"/>
          <w:pgMar w:top="2367" w:right="1134" w:bottom="1134" w:left="1134" w:header="1134" w:footer="708" w:gutter="0"/>
          <w:cols w:space="708"/>
          <w:formProt w:val="0"/>
          <w:docGrid w:linePitch="360"/>
        </w:sectPr>
      </w:pPr>
    </w:p>
    <w:sdt>
      <w:sdtPr>
        <w:rPr>
          <w:rFonts w:ascii="Times New Roman" w:eastAsia="Lucida Sans Unicode" w:hAnsi="Times New Roman" w:cs="Times New Roman"/>
          <w:color w:val="auto"/>
          <w:kern w:val="1"/>
          <w:sz w:val="24"/>
          <w:szCs w:val="24"/>
          <w:lang w:eastAsia="en-US"/>
        </w:rPr>
        <w:id w:val="1014345764"/>
        <w:docPartObj>
          <w:docPartGallery w:val="Table of Contents"/>
          <w:docPartUnique/>
        </w:docPartObj>
      </w:sdtPr>
      <w:sdtEndPr>
        <w:rPr>
          <w:b/>
          <w:bCs/>
        </w:rPr>
      </w:sdtEndPr>
      <w:sdtContent>
        <w:p w:rsidR="00700629" w:rsidRDefault="00700629">
          <w:pPr>
            <w:pStyle w:val="Nagwekspisutreci"/>
          </w:pPr>
          <w:r>
            <w:t>Spis treści</w:t>
          </w:r>
        </w:p>
        <w:p w:rsidR="00D13027" w:rsidRDefault="00700629">
          <w:pPr>
            <w:pStyle w:val="Spistreci1"/>
            <w:tabs>
              <w:tab w:val="right" w:leader="dot" w:pos="9062"/>
            </w:tabs>
            <w:rPr>
              <w:rFonts w:asciiTheme="minorHAnsi" w:eastAsiaTheme="minorEastAsia" w:hAnsiTheme="minorHAnsi" w:cstheme="minorBidi"/>
              <w:noProof/>
              <w:kern w:val="0"/>
              <w:sz w:val="22"/>
              <w:szCs w:val="22"/>
              <w:lang w:eastAsia="pl-PL"/>
            </w:rPr>
          </w:pPr>
          <w:r>
            <w:fldChar w:fldCharType="begin"/>
          </w:r>
          <w:r>
            <w:instrText xml:space="preserve"> TOC \o "1-3" \h \z \u </w:instrText>
          </w:r>
          <w:r>
            <w:fldChar w:fldCharType="separate"/>
          </w:r>
          <w:hyperlink w:anchor="_Toc120783532" w:history="1">
            <w:r w:rsidR="00D13027" w:rsidRPr="0092662D">
              <w:rPr>
                <w:rStyle w:val="Hipercze"/>
                <w:noProof/>
              </w:rPr>
              <w:t>1. WSTĘP</w:t>
            </w:r>
            <w:r w:rsidR="00D13027">
              <w:rPr>
                <w:noProof/>
                <w:webHidden/>
              </w:rPr>
              <w:tab/>
            </w:r>
            <w:r w:rsidR="00D13027">
              <w:rPr>
                <w:noProof/>
                <w:webHidden/>
              </w:rPr>
              <w:fldChar w:fldCharType="begin"/>
            </w:r>
            <w:r w:rsidR="00D13027">
              <w:rPr>
                <w:noProof/>
                <w:webHidden/>
              </w:rPr>
              <w:instrText xml:space="preserve"> PAGEREF _Toc120783532 \h </w:instrText>
            </w:r>
            <w:r w:rsidR="00D13027">
              <w:rPr>
                <w:noProof/>
                <w:webHidden/>
              </w:rPr>
            </w:r>
            <w:r w:rsidR="00D13027">
              <w:rPr>
                <w:noProof/>
                <w:webHidden/>
              </w:rPr>
              <w:fldChar w:fldCharType="separate"/>
            </w:r>
            <w:r w:rsidR="00D13027">
              <w:rPr>
                <w:noProof/>
                <w:webHidden/>
              </w:rPr>
              <w:t>3</w:t>
            </w:r>
            <w:r w:rsidR="00D13027">
              <w:rPr>
                <w:noProof/>
                <w:webHidden/>
              </w:rPr>
              <w:fldChar w:fldCharType="end"/>
            </w:r>
          </w:hyperlink>
        </w:p>
        <w:p w:rsidR="00D13027" w:rsidRDefault="00765338">
          <w:pPr>
            <w:pStyle w:val="Spistreci2"/>
            <w:tabs>
              <w:tab w:val="right" w:leader="dot" w:pos="9062"/>
            </w:tabs>
            <w:rPr>
              <w:rFonts w:asciiTheme="minorHAnsi" w:eastAsiaTheme="minorEastAsia" w:hAnsiTheme="minorHAnsi" w:cstheme="minorBidi"/>
              <w:noProof/>
              <w:kern w:val="0"/>
              <w:sz w:val="22"/>
              <w:szCs w:val="22"/>
              <w:lang w:eastAsia="pl-PL"/>
            </w:rPr>
          </w:pPr>
          <w:hyperlink w:anchor="_Toc120783533" w:history="1">
            <w:r w:rsidR="00D13027" w:rsidRPr="0092662D">
              <w:rPr>
                <w:rStyle w:val="Hipercze"/>
                <w:noProof/>
              </w:rPr>
              <w:t>1.1. Przedmiot Ogólnej Specyfikacji Technicznej</w:t>
            </w:r>
            <w:r w:rsidR="00D13027">
              <w:rPr>
                <w:noProof/>
                <w:webHidden/>
              </w:rPr>
              <w:tab/>
            </w:r>
            <w:r w:rsidR="00D13027">
              <w:rPr>
                <w:noProof/>
                <w:webHidden/>
              </w:rPr>
              <w:fldChar w:fldCharType="begin"/>
            </w:r>
            <w:r w:rsidR="00D13027">
              <w:rPr>
                <w:noProof/>
                <w:webHidden/>
              </w:rPr>
              <w:instrText xml:space="preserve"> PAGEREF _Toc120783533 \h </w:instrText>
            </w:r>
            <w:r w:rsidR="00D13027">
              <w:rPr>
                <w:noProof/>
                <w:webHidden/>
              </w:rPr>
            </w:r>
            <w:r w:rsidR="00D13027">
              <w:rPr>
                <w:noProof/>
                <w:webHidden/>
              </w:rPr>
              <w:fldChar w:fldCharType="separate"/>
            </w:r>
            <w:r w:rsidR="00D13027">
              <w:rPr>
                <w:noProof/>
                <w:webHidden/>
              </w:rPr>
              <w:t>3</w:t>
            </w:r>
            <w:r w:rsidR="00D13027">
              <w:rPr>
                <w:noProof/>
                <w:webHidden/>
              </w:rPr>
              <w:fldChar w:fldCharType="end"/>
            </w:r>
          </w:hyperlink>
        </w:p>
        <w:p w:rsidR="00D13027" w:rsidRDefault="00765338">
          <w:pPr>
            <w:pStyle w:val="Spistreci3"/>
            <w:tabs>
              <w:tab w:val="right" w:leader="dot" w:pos="9062"/>
            </w:tabs>
            <w:rPr>
              <w:rFonts w:asciiTheme="minorHAnsi" w:eastAsiaTheme="minorEastAsia" w:hAnsiTheme="minorHAnsi" w:cstheme="minorBidi"/>
              <w:noProof/>
              <w:kern w:val="0"/>
              <w:sz w:val="22"/>
              <w:szCs w:val="22"/>
              <w:lang w:eastAsia="pl-PL"/>
            </w:rPr>
          </w:pPr>
          <w:hyperlink w:anchor="_Toc120783534" w:history="1">
            <w:r w:rsidR="00D13027" w:rsidRPr="0092662D">
              <w:rPr>
                <w:rStyle w:val="Hipercze"/>
                <w:rFonts w:eastAsia="Arial"/>
                <w:noProof/>
              </w:rPr>
              <w:t>„WYKONANIE ROBÓT BUDOWLANYCH W BUDYNKACH (MUROWO-TYNKOWE) –  BOMy”</w:t>
            </w:r>
            <w:r w:rsidR="00D13027">
              <w:rPr>
                <w:noProof/>
                <w:webHidden/>
              </w:rPr>
              <w:tab/>
            </w:r>
            <w:r w:rsidR="00D13027">
              <w:rPr>
                <w:noProof/>
                <w:webHidden/>
              </w:rPr>
              <w:fldChar w:fldCharType="begin"/>
            </w:r>
            <w:r w:rsidR="00D13027">
              <w:rPr>
                <w:noProof/>
                <w:webHidden/>
              </w:rPr>
              <w:instrText xml:space="preserve"> PAGEREF _Toc120783534 \h </w:instrText>
            </w:r>
            <w:r w:rsidR="00D13027">
              <w:rPr>
                <w:noProof/>
                <w:webHidden/>
              </w:rPr>
            </w:r>
            <w:r w:rsidR="00D13027">
              <w:rPr>
                <w:noProof/>
                <w:webHidden/>
              </w:rPr>
              <w:fldChar w:fldCharType="separate"/>
            </w:r>
            <w:r w:rsidR="00D13027">
              <w:rPr>
                <w:noProof/>
                <w:webHidden/>
              </w:rPr>
              <w:t>3</w:t>
            </w:r>
            <w:r w:rsidR="00D13027">
              <w:rPr>
                <w:noProof/>
                <w:webHidden/>
              </w:rPr>
              <w:fldChar w:fldCharType="end"/>
            </w:r>
          </w:hyperlink>
        </w:p>
        <w:p w:rsidR="00D13027" w:rsidRDefault="00765338">
          <w:pPr>
            <w:pStyle w:val="Spistreci1"/>
            <w:tabs>
              <w:tab w:val="right" w:leader="dot" w:pos="9062"/>
            </w:tabs>
            <w:rPr>
              <w:rFonts w:asciiTheme="minorHAnsi" w:eastAsiaTheme="minorEastAsia" w:hAnsiTheme="minorHAnsi" w:cstheme="minorBidi"/>
              <w:noProof/>
              <w:kern w:val="0"/>
              <w:sz w:val="22"/>
              <w:szCs w:val="22"/>
              <w:lang w:eastAsia="pl-PL"/>
            </w:rPr>
          </w:pPr>
          <w:hyperlink w:anchor="_Toc120783535" w:history="1">
            <w:r w:rsidR="00D13027" w:rsidRPr="0092662D">
              <w:rPr>
                <w:rStyle w:val="Hipercze"/>
                <w:noProof/>
              </w:rPr>
              <w:t>2. MATERIAŁY</w:t>
            </w:r>
            <w:r w:rsidR="00D13027">
              <w:rPr>
                <w:noProof/>
                <w:webHidden/>
              </w:rPr>
              <w:tab/>
            </w:r>
            <w:r w:rsidR="00D13027">
              <w:rPr>
                <w:noProof/>
                <w:webHidden/>
              </w:rPr>
              <w:fldChar w:fldCharType="begin"/>
            </w:r>
            <w:r w:rsidR="00D13027">
              <w:rPr>
                <w:noProof/>
                <w:webHidden/>
              </w:rPr>
              <w:instrText xml:space="preserve"> PAGEREF _Toc120783535 \h </w:instrText>
            </w:r>
            <w:r w:rsidR="00D13027">
              <w:rPr>
                <w:noProof/>
                <w:webHidden/>
              </w:rPr>
            </w:r>
            <w:r w:rsidR="00D13027">
              <w:rPr>
                <w:noProof/>
                <w:webHidden/>
              </w:rPr>
              <w:fldChar w:fldCharType="separate"/>
            </w:r>
            <w:r w:rsidR="00D13027">
              <w:rPr>
                <w:noProof/>
                <w:webHidden/>
              </w:rPr>
              <w:t>5</w:t>
            </w:r>
            <w:r w:rsidR="00D13027">
              <w:rPr>
                <w:noProof/>
                <w:webHidden/>
              </w:rPr>
              <w:fldChar w:fldCharType="end"/>
            </w:r>
          </w:hyperlink>
        </w:p>
        <w:p w:rsidR="00D13027" w:rsidRDefault="00765338">
          <w:pPr>
            <w:pStyle w:val="Spistreci1"/>
            <w:tabs>
              <w:tab w:val="right" w:leader="dot" w:pos="9062"/>
            </w:tabs>
            <w:rPr>
              <w:rFonts w:asciiTheme="minorHAnsi" w:eastAsiaTheme="minorEastAsia" w:hAnsiTheme="minorHAnsi" w:cstheme="minorBidi"/>
              <w:noProof/>
              <w:kern w:val="0"/>
              <w:sz w:val="22"/>
              <w:szCs w:val="22"/>
              <w:lang w:eastAsia="pl-PL"/>
            </w:rPr>
          </w:pPr>
          <w:hyperlink w:anchor="_Toc120783536" w:history="1">
            <w:r w:rsidR="00D13027" w:rsidRPr="0092662D">
              <w:rPr>
                <w:rStyle w:val="Hipercze"/>
                <w:rFonts w:eastAsia="Arial"/>
                <w:noProof/>
              </w:rPr>
              <w:t>3. SPRZĘT</w:t>
            </w:r>
            <w:r w:rsidR="00D13027">
              <w:rPr>
                <w:noProof/>
                <w:webHidden/>
              </w:rPr>
              <w:tab/>
            </w:r>
            <w:r w:rsidR="00D13027">
              <w:rPr>
                <w:noProof/>
                <w:webHidden/>
              </w:rPr>
              <w:fldChar w:fldCharType="begin"/>
            </w:r>
            <w:r w:rsidR="00D13027">
              <w:rPr>
                <w:noProof/>
                <w:webHidden/>
              </w:rPr>
              <w:instrText xml:space="preserve"> PAGEREF _Toc120783536 \h </w:instrText>
            </w:r>
            <w:r w:rsidR="00D13027">
              <w:rPr>
                <w:noProof/>
                <w:webHidden/>
              </w:rPr>
            </w:r>
            <w:r w:rsidR="00D13027">
              <w:rPr>
                <w:noProof/>
                <w:webHidden/>
              </w:rPr>
              <w:fldChar w:fldCharType="separate"/>
            </w:r>
            <w:r w:rsidR="00D13027">
              <w:rPr>
                <w:noProof/>
                <w:webHidden/>
              </w:rPr>
              <w:t>8</w:t>
            </w:r>
            <w:r w:rsidR="00D13027">
              <w:rPr>
                <w:noProof/>
                <w:webHidden/>
              </w:rPr>
              <w:fldChar w:fldCharType="end"/>
            </w:r>
          </w:hyperlink>
        </w:p>
        <w:p w:rsidR="00D13027" w:rsidRDefault="00765338">
          <w:pPr>
            <w:pStyle w:val="Spistreci1"/>
            <w:tabs>
              <w:tab w:val="right" w:leader="dot" w:pos="9062"/>
            </w:tabs>
            <w:rPr>
              <w:rFonts w:asciiTheme="minorHAnsi" w:eastAsiaTheme="minorEastAsia" w:hAnsiTheme="minorHAnsi" w:cstheme="minorBidi"/>
              <w:noProof/>
              <w:kern w:val="0"/>
              <w:sz w:val="22"/>
              <w:szCs w:val="22"/>
              <w:lang w:eastAsia="pl-PL"/>
            </w:rPr>
          </w:pPr>
          <w:hyperlink w:anchor="_Toc120783537" w:history="1">
            <w:r w:rsidR="00D13027" w:rsidRPr="0092662D">
              <w:rPr>
                <w:rStyle w:val="Hipercze"/>
                <w:noProof/>
              </w:rPr>
              <w:t>4. TRANSPORT</w:t>
            </w:r>
            <w:r w:rsidR="00D13027">
              <w:rPr>
                <w:noProof/>
                <w:webHidden/>
              </w:rPr>
              <w:tab/>
            </w:r>
            <w:r w:rsidR="00D13027">
              <w:rPr>
                <w:noProof/>
                <w:webHidden/>
              </w:rPr>
              <w:fldChar w:fldCharType="begin"/>
            </w:r>
            <w:r w:rsidR="00D13027">
              <w:rPr>
                <w:noProof/>
                <w:webHidden/>
              </w:rPr>
              <w:instrText xml:space="preserve"> PAGEREF _Toc120783537 \h </w:instrText>
            </w:r>
            <w:r w:rsidR="00D13027">
              <w:rPr>
                <w:noProof/>
                <w:webHidden/>
              </w:rPr>
            </w:r>
            <w:r w:rsidR="00D13027">
              <w:rPr>
                <w:noProof/>
                <w:webHidden/>
              </w:rPr>
              <w:fldChar w:fldCharType="separate"/>
            </w:r>
            <w:r w:rsidR="00D13027">
              <w:rPr>
                <w:noProof/>
                <w:webHidden/>
              </w:rPr>
              <w:t>9</w:t>
            </w:r>
            <w:r w:rsidR="00D13027">
              <w:rPr>
                <w:noProof/>
                <w:webHidden/>
              </w:rPr>
              <w:fldChar w:fldCharType="end"/>
            </w:r>
          </w:hyperlink>
        </w:p>
        <w:p w:rsidR="00D13027" w:rsidRDefault="00765338">
          <w:pPr>
            <w:pStyle w:val="Spistreci1"/>
            <w:tabs>
              <w:tab w:val="right" w:leader="dot" w:pos="9062"/>
            </w:tabs>
            <w:rPr>
              <w:rFonts w:asciiTheme="minorHAnsi" w:eastAsiaTheme="minorEastAsia" w:hAnsiTheme="minorHAnsi" w:cstheme="minorBidi"/>
              <w:noProof/>
              <w:kern w:val="0"/>
              <w:sz w:val="22"/>
              <w:szCs w:val="22"/>
              <w:lang w:eastAsia="pl-PL"/>
            </w:rPr>
          </w:pPr>
          <w:hyperlink w:anchor="_Toc120783538" w:history="1">
            <w:r w:rsidR="00D13027" w:rsidRPr="0092662D">
              <w:rPr>
                <w:rStyle w:val="Hipercze"/>
                <w:noProof/>
              </w:rPr>
              <w:t>5. WYKONANIE ROBÓT</w:t>
            </w:r>
            <w:r w:rsidR="00D13027">
              <w:rPr>
                <w:noProof/>
                <w:webHidden/>
              </w:rPr>
              <w:tab/>
            </w:r>
            <w:r w:rsidR="00D13027">
              <w:rPr>
                <w:noProof/>
                <w:webHidden/>
              </w:rPr>
              <w:fldChar w:fldCharType="begin"/>
            </w:r>
            <w:r w:rsidR="00D13027">
              <w:rPr>
                <w:noProof/>
                <w:webHidden/>
              </w:rPr>
              <w:instrText xml:space="preserve"> PAGEREF _Toc120783538 \h </w:instrText>
            </w:r>
            <w:r w:rsidR="00D13027">
              <w:rPr>
                <w:noProof/>
                <w:webHidden/>
              </w:rPr>
            </w:r>
            <w:r w:rsidR="00D13027">
              <w:rPr>
                <w:noProof/>
                <w:webHidden/>
              </w:rPr>
              <w:fldChar w:fldCharType="separate"/>
            </w:r>
            <w:r w:rsidR="00D13027">
              <w:rPr>
                <w:noProof/>
                <w:webHidden/>
              </w:rPr>
              <w:t>9</w:t>
            </w:r>
            <w:r w:rsidR="00D13027">
              <w:rPr>
                <w:noProof/>
                <w:webHidden/>
              </w:rPr>
              <w:fldChar w:fldCharType="end"/>
            </w:r>
          </w:hyperlink>
        </w:p>
        <w:p w:rsidR="00D13027" w:rsidRDefault="00765338">
          <w:pPr>
            <w:pStyle w:val="Spistreci2"/>
            <w:tabs>
              <w:tab w:val="right" w:leader="dot" w:pos="9062"/>
            </w:tabs>
            <w:rPr>
              <w:rFonts w:asciiTheme="minorHAnsi" w:eastAsiaTheme="minorEastAsia" w:hAnsiTheme="minorHAnsi" w:cstheme="minorBidi"/>
              <w:noProof/>
              <w:kern w:val="0"/>
              <w:sz w:val="22"/>
              <w:szCs w:val="22"/>
              <w:lang w:eastAsia="pl-PL"/>
            </w:rPr>
          </w:pPr>
          <w:hyperlink w:anchor="_Toc120783539" w:history="1">
            <w:r w:rsidR="00D13027" w:rsidRPr="0092662D">
              <w:rPr>
                <w:rStyle w:val="Hipercze"/>
                <w:rFonts w:eastAsia="Arial"/>
                <w:noProof/>
              </w:rPr>
              <w:t>5.1. Roboty murowe</w:t>
            </w:r>
            <w:r w:rsidR="00D13027">
              <w:rPr>
                <w:noProof/>
                <w:webHidden/>
              </w:rPr>
              <w:tab/>
            </w:r>
            <w:r w:rsidR="00D13027">
              <w:rPr>
                <w:noProof/>
                <w:webHidden/>
              </w:rPr>
              <w:fldChar w:fldCharType="begin"/>
            </w:r>
            <w:r w:rsidR="00D13027">
              <w:rPr>
                <w:noProof/>
                <w:webHidden/>
              </w:rPr>
              <w:instrText xml:space="preserve"> PAGEREF _Toc120783539 \h </w:instrText>
            </w:r>
            <w:r w:rsidR="00D13027">
              <w:rPr>
                <w:noProof/>
                <w:webHidden/>
              </w:rPr>
            </w:r>
            <w:r w:rsidR="00D13027">
              <w:rPr>
                <w:noProof/>
                <w:webHidden/>
              </w:rPr>
              <w:fldChar w:fldCharType="separate"/>
            </w:r>
            <w:r w:rsidR="00D13027">
              <w:rPr>
                <w:noProof/>
                <w:webHidden/>
              </w:rPr>
              <w:t>9</w:t>
            </w:r>
            <w:r w:rsidR="00D13027">
              <w:rPr>
                <w:noProof/>
                <w:webHidden/>
              </w:rPr>
              <w:fldChar w:fldCharType="end"/>
            </w:r>
          </w:hyperlink>
        </w:p>
        <w:p w:rsidR="00D13027" w:rsidRDefault="00765338">
          <w:pPr>
            <w:pStyle w:val="Spistreci2"/>
            <w:tabs>
              <w:tab w:val="right" w:leader="dot" w:pos="9062"/>
            </w:tabs>
            <w:rPr>
              <w:rFonts w:asciiTheme="minorHAnsi" w:eastAsiaTheme="minorEastAsia" w:hAnsiTheme="minorHAnsi" w:cstheme="minorBidi"/>
              <w:noProof/>
              <w:kern w:val="0"/>
              <w:sz w:val="22"/>
              <w:szCs w:val="22"/>
              <w:lang w:eastAsia="pl-PL"/>
            </w:rPr>
          </w:pPr>
          <w:hyperlink w:anchor="_Toc120783540" w:history="1">
            <w:r w:rsidR="00D13027" w:rsidRPr="0092662D">
              <w:rPr>
                <w:rStyle w:val="Hipercze"/>
                <w:rFonts w:eastAsia="Arial"/>
                <w:noProof/>
              </w:rPr>
              <w:t>5.2. Stolarka</w:t>
            </w:r>
            <w:r w:rsidR="00D13027">
              <w:rPr>
                <w:noProof/>
                <w:webHidden/>
              </w:rPr>
              <w:tab/>
            </w:r>
            <w:r w:rsidR="00D13027">
              <w:rPr>
                <w:noProof/>
                <w:webHidden/>
              </w:rPr>
              <w:fldChar w:fldCharType="begin"/>
            </w:r>
            <w:r w:rsidR="00D13027">
              <w:rPr>
                <w:noProof/>
                <w:webHidden/>
              </w:rPr>
              <w:instrText xml:space="preserve"> PAGEREF _Toc120783540 \h </w:instrText>
            </w:r>
            <w:r w:rsidR="00D13027">
              <w:rPr>
                <w:noProof/>
                <w:webHidden/>
              </w:rPr>
            </w:r>
            <w:r w:rsidR="00D13027">
              <w:rPr>
                <w:noProof/>
                <w:webHidden/>
              </w:rPr>
              <w:fldChar w:fldCharType="separate"/>
            </w:r>
            <w:r w:rsidR="00D13027">
              <w:rPr>
                <w:noProof/>
                <w:webHidden/>
              </w:rPr>
              <w:t>9</w:t>
            </w:r>
            <w:r w:rsidR="00D13027">
              <w:rPr>
                <w:noProof/>
                <w:webHidden/>
              </w:rPr>
              <w:fldChar w:fldCharType="end"/>
            </w:r>
          </w:hyperlink>
        </w:p>
        <w:p w:rsidR="00D13027" w:rsidRDefault="00765338">
          <w:pPr>
            <w:pStyle w:val="Spistreci2"/>
            <w:tabs>
              <w:tab w:val="right" w:leader="dot" w:pos="9062"/>
            </w:tabs>
            <w:rPr>
              <w:rFonts w:asciiTheme="minorHAnsi" w:eastAsiaTheme="minorEastAsia" w:hAnsiTheme="minorHAnsi" w:cstheme="minorBidi"/>
              <w:noProof/>
              <w:kern w:val="0"/>
              <w:sz w:val="22"/>
              <w:szCs w:val="22"/>
              <w:lang w:eastAsia="pl-PL"/>
            </w:rPr>
          </w:pPr>
          <w:hyperlink w:anchor="_Toc120783541" w:history="1">
            <w:r w:rsidR="00D13027" w:rsidRPr="0092662D">
              <w:rPr>
                <w:rStyle w:val="Hipercze"/>
                <w:rFonts w:eastAsia="Arial"/>
                <w:noProof/>
              </w:rPr>
              <w:t>5.3. Tynkowanie</w:t>
            </w:r>
            <w:r w:rsidR="00D13027">
              <w:rPr>
                <w:noProof/>
                <w:webHidden/>
              </w:rPr>
              <w:tab/>
            </w:r>
            <w:r w:rsidR="00D13027">
              <w:rPr>
                <w:noProof/>
                <w:webHidden/>
              </w:rPr>
              <w:fldChar w:fldCharType="begin"/>
            </w:r>
            <w:r w:rsidR="00D13027">
              <w:rPr>
                <w:noProof/>
                <w:webHidden/>
              </w:rPr>
              <w:instrText xml:space="preserve"> PAGEREF _Toc120783541 \h </w:instrText>
            </w:r>
            <w:r w:rsidR="00D13027">
              <w:rPr>
                <w:noProof/>
                <w:webHidden/>
              </w:rPr>
            </w:r>
            <w:r w:rsidR="00D13027">
              <w:rPr>
                <w:noProof/>
                <w:webHidden/>
              </w:rPr>
              <w:fldChar w:fldCharType="separate"/>
            </w:r>
            <w:r w:rsidR="00D13027">
              <w:rPr>
                <w:noProof/>
                <w:webHidden/>
              </w:rPr>
              <w:t>9</w:t>
            </w:r>
            <w:r w:rsidR="00D13027">
              <w:rPr>
                <w:noProof/>
                <w:webHidden/>
              </w:rPr>
              <w:fldChar w:fldCharType="end"/>
            </w:r>
          </w:hyperlink>
        </w:p>
        <w:p w:rsidR="00D13027" w:rsidRDefault="00765338">
          <w:pPr>
            <w:pStyle w:val="Spistreci2"/>
            <w:tabs>
              <w:tab w:val="right" w:leader="dot" w:pos="9062"/>
            </w:tabs>
            <w:rPr>
              <w:rFonts w:asciiTheme="minorHAnsi" w:eastAsiaTheme="minorEastAsia" w:hAnsiTheme="minorHAnsi" w:cstheme="minorBidi"/>
              <w:noProof/>
              <w:kern w:val="0"/>
              <w:sz w:val="22"/>
              <w:szCs w:val="22"/>
              <w:lang w:eastAsia="pl-PL"/>
            </w:rPr>
          </w:pPr>
          <w:hyperlink w:anchor="_Toc120783542" w:history="1">
            <w:r w:rsidR="00D13027" w:rsidRPr="0092662D">
              <w:rPr>
                <w:rStyle w:val="Hipercze"/>
                <w:rFonts w:eastAsia="Arial"/>
                <w:noProof/>
              </w:rPr>
              <w:t>5.4. Instalowanie sufitów podwieszanych i ścianek gk</w:t>
            </w:r>
            <w:r w:rsidR="00D13027">
              <w:rPr>
                <w:noProof/>
                <w:webHidden/>
              </w:rPr>
              <w:tab/>
            </w:r>
            <w:r w:rsidR="00D13027">
              <w:rPr>
                <w:noProof/>
                <w:webHidden/>
              </w:rPr>
              <w:fldChar w:fldCharType="begin"/>
            </w:r>
            <w:r w:rsidR="00D13027">
              <w:rPr>
                <w:noProof/>
                <w:webHidden/>
              </w:rPr>
              <w:instrText xml:space="preserve"> PAGEREF _Toc120783542 \h </w:instrText>
            </w:r>
            <w:r w:rsidR="00D13027">
              <w:rPr>
                <w:noProof/>
                <w:webHidden/>
              </w:rPr>
            </w:r>
            <w:r w:rsidR="00D13027">
              <w:rPr>
                <w:noProof/>
                <w:webHidden/>
              </w:rPr>
              <w:fldChar w:fldCharType="separate"/>
            </w:r>
            <w:r w:rsidR="00D13027">
              <w:rPr>
                <w:noProof/>
                <w:webHidden/>
              </w:rPr>
              <w:t>10</w:t>
            </w:r>
            <w:r w:rsidR="00D13027">
              <w:rPr>
                <w:noProof/>
                <w:webHidden/>
              </w:rPr>
              <w:fldChar w:fldCharType="end"/>
            </w:r>
          </w:hyperlink>
        </w:p>
        <w:p w:rsidR="00D13027" w:rsidRDefault="00765338">
          <w:pPr>
            <w:pStyle w:val="Spistreci2"/>
            <w:tabs>
              <w:tab w:val="right" w:leader="dot" w:pos="9062"/>
            </w:tabs>
            <w:rPr>
              <w:rFonts w:asciiTheme="minorHAnsi" w:eastAsiaTheme="minorEastAsia" w:hAnsiTheme="minorHAnsi" w:cstheme="minorBidi"/>
              <w:noProof/>
              <w:kern w:val="0"/>
              <w:sz w:val="22"/>
              <w:szCs w:val="22"/>
              <w:lang w:eastAsia="pl-PL"/>
            </w:rPr>
          </w:pPr>
          <w:hyperlink w:anchor="_Toc120783543" w:history="1">
            <w:r w:rsidR="00D13027" w:rsidRPr="0092662D">
              <w:rPr>
                <w:rStyle w:val="Hipercze"/>
                <w:rFonts w:eastAsia="Arial"/>
                <w:noProof/>
              </w:rPr>
              <w:t>5.5. Roboty malarskie</w:t>
            </w:r>
            <w:r w:rsidR="00D13027">
              <w:rPr>
                <w:noProof/>
                <w:webHidden/>
              </w:rPr>
              <w:tab/>
            </w:r>
            <w:r w:rsidR="00D13027">
              <w:rPr>
                <w:noProof/>
                <w:webHidden/>
              </w:rPr>
              <w:fldChar w:fldCharType="begin"/>
            </w:r>
            <w:r w:rsidR="00D13027">
              <w:rPr>
                <w:noProof/>
                <w:webHidden/>
              </w:rPr>
              <w:instrText xml:space="preserve"> PAGEREF _Toc120783543 \h </w:instrText>
            </w:r>
            <w:r w:rsidR="00D13027">
              <w:rPr>
                <w:noProof/>
                <w:webHidden/>
              </w:rPr>
            </w:r>
            <w:r w:rsidR="00D13027">
              <w:rPr>
                <w:noProof/>
                <w:webHidden/>
              </w:rPr>
              <w:fldChar w:fldCharType="separate"/>
            </w:r>
            <w:r w:rsidR="00D13027">
              <w:rPr>
                <w:noProof/>
                <w:webHidden/>
              </w:rPr>
              <w:t>10</w:t>
            </w:r>
            <w:r w:rsidR="00D13027">
              <w:rPr>
                <w:noProof/>
                <w:webHidden/>
              </w:rPr>
              <w:fldChar w:fldCharType="end"/>
            </w:r>
          </w:hyperlink>
        </w:p>
        <w:p w:rsidR="00D13027" w:rsidRDefault="00765338">
          <w:pPr>
            <w:pStyle w:val="Spistreci2"/>
            <w:tabs>
              <w:tab w:val="right" w:leader="dot" w:pos="9062"/>
            </w:tabs>
            <w:rPr>
              <w:rFonts w:asciiTheme="minorHAnsi" w:eastAsiaTheme="minorEastAsia" w:hAnsiTheme="minorHAnsi" w:cstheme="minorBidi"/>
              <w:noProof/>
              <w:kern w:val="0"/>
              <w:sz w:val="22"/>
              <w:szCs w:val="22"/>
              <w:lang w:eastAsia="pl-PL"/>
            </w:rPr>
          </w:pPr>
          <w:hyperlink w:anchor="_Toc120783544" w:history="1">
            <w:r w:rsidR="00D13027" w:rsidRPr="0092662D">
              <w:rPr>
                <w:rStyle w:val="Hipercze"/>
                <w:rFonts w:eastAsia="Arial"/>
                <w:noProof/>
              </w:rPr>
              <w:t>5.6. Podłoża i posadzki</w:t>
            </w:r>
            <w:r w:rsidR="00D13027">
              <w:rPr>
                <w:noProof/>
                <w:webHidden/>
              </w:rPr>
              <w:tab/>
            </w:r>
            <w:r w:rsidR="00D13027">
              <w:rPr>
                <w:noProof/>
                <w:webHidden/>
              </w:rPr>
              <w:fldChar w:fldCharType="begin"/>
            </w:r>
            <w:r w:rsidR="00D13027">
              <w:rPr>
                <w:noProof/>
                <w:webHidden/>
              </w:rPr>
              <w:instrText xml:space="preserve"> PAGEREF _Toc120783544 \h </w:instrText>
            </w:r>
            <w:r w:rsidR="00D13027">
              <w:rPr>
                <w:noProof/>
                <w:webHidden/>
              </w:rPr>
            </w:r>
            <w:r w:rsidR="00D13027">
              <w:rPr>
                <w:noProof/>
                <w:webHidden/>
              </w:rPr>
              <w:fldChar w:fldCharType="separate"/>
            </w:r>
            <w:r w:rsidR="00D13027">
              <w:rPr>
                <w:noProof/>
                <w:webHidden/>
              </w:rPr>
              <w:t>10</w:t>
            </w:r>
            <w:r w:rsidR="00D13027">
              <w:rPr>
                <w:noProof/>
                <w:webHidden/>
              </w:rPr>
              <w:fldChar w:fldCharType="end"/>
            </w:r>
          </w:hyperlink>
        </w:p>
        <w:p w:rsidR="00D13027" w:rsidRDefault="00765338">
          <w:pPr>
            <w:pStyle w:val="Spistreci2"/>
            <w:tabs>
              <w:tab w:val="right" w:leader="dot" w:pos="9062"/>
            </w:tabs>
            <w:rPr>
              <w:rFonts w:asciiTheme="minorHAnsi" w:eastAsiaTheme="minorEastAsia" w:hAnsiTheme="minorHAnsi" w:cstheme="minorBidi"/>
              <w:noProof/>
              <w:kern w:val="0"/>
              <w:sz w:val="22"/>
              <w:szCs w:val="22"/>
              <w:lang w:eastAsia="pl-PL"/>
            </w:rPr>
          </w:pPr>
          <w:hyperlink w:anchor="_Toc120783545" w:history="1">
            <w:r w:rsidR="00D13027" w:rsidRPr="0092662D">
              <w:rPr>
                <w:rStyle w:val="Hipercze"/>
                <w:rFonts w:eastAsia="Arial"/>
                <w:noProof/>
              </w:rPr>
              <w:t>5.7. Schody wewnętrzne</w:t>
            </w:r>
            <w:r w:rsidR="00D13027">
              <w:rPr>
                <w:noProof/>
                <w:webHidden/>
              </w:rPr>
              <w:tab/>
            </w:r>
            <w:r w:rsidR="00D13027">
              <w:rPr>
                <w:noProof/>
                <w:webHidden/>
              </w:rPr>
              <w:fldChar w:fldCharType="begin"/>
            </w:r>
            <w:r w:rsidR="00D13027">
              <w:rPr>
                <w:noProof/>
                <w:webHidden/>
              </w:rPr>
              <w:instrText xml:space="preserve"> PAGEREF _Toc120783545 \h </w:instrText>
            </w:r>
            <w:r w:rsidR="00D13027">
              <w:rPr>
                <w:noProof/>
                <w:webHidden/>
              </w:rPr>
            </w:r>
            <w:r w:rsidR="00D13027">
              <w:rPr>
                <w:noProof/>
                <w:webHidden/>
              </w:rPr>
              <w:fldChar w:fldCharType="separate"/>
            </w:r>
            <w:r w:rsidR="00D13027">
              <w:rPr>
                <w:noProof/>
                <w:webHidden/>
              </w:rPr>
              <w:t>10</w:t>
            </w:r>
            <w:r w:rsidR="00D13027">
              <w:rPr>
                <w:noProof/>
                <w:webHidden/>
              </w:rPr>
              <w:fldChar w:fldCharType="end"/>
            </w:r>
          </w:hyperlink>
        </w:p>
        <w:p w:rsidR="00D13027" w:rsidRDefault="00765338">
          <w:pPr>
            <w:pStyle w:val="Spistreci1"/>
            <w:tabs>
              <w:tab w:val="right" w:leader="dot" w:pos="9062"/>
            </w:tabs>
            <w:rPr>
              <w:rFonts w:asciiTheme="minorHAnsi" w:eastAsiaTheme="minorEastAsia" w:hAnsiTheme="minorHAnsi" w:cstheme="minorBidi"/>
              <w:noProof/>
              <w:kern w:val="0"/>
              <w:sz w:val="22"/>
              <w:szCs w:val="22"/>
              <w:lang w:eastAsia="pl-PL"/>
            </w:rPr>
          </w:pPr>
          <w:hyperlink w:anchor="_Toc120783546" w:history="1">
            <w:r w:rsidR="00D13027" w:rsidRPr="0092662D">
              <w:rPr>
                <w:rStyle w:val="Hipercze"/>
                <w:noProof/>
              </w:rPr>
              <w:t>6. KONTROLA JAKOŚCI</w:t>
            </w:r>
            <w:r w:rsidR="00D13027">
              <w:rPr>
                <w:noProof/>
                <w:webHidden/>
              </w:rPr>
              <w:tab/>
            </w:r>
            <w:r w:rsidR="00D13027">
              <w:rPr>
                <w:noProof/>
                <w:webHidden/>
              </w:rPr>
              <w:fldChar w:fldCharType="begin"/>
            </w:r>
            <w:r w:rsidR="00D13027">
              <w:rPr>
                <w:noProof/>
                <w:webHidden/>
              </w:rPr>
              <w:instrText xml:space="preserve"> PAGEREF _Toc120783546 \h </w:instrText>
            </w:r>
            <w:r w:rsidR="00D13027">
              <w:rPr>
                <w:noProof/>
                <w:webHidden/>
              </w:rPr>
            </w:r>
            <w:r w:rsidR="00D13027">
              <w:rPr>
                <w:noProof/>
                <w:webHidden/>
              </w:rPr>
              <w:fldChar w:fldCharType="separate"/>
            </w:r>
            <w:r w:rsidR="00D13027">
              <w:rPr>
                <w:noProof/>
                <w:webHidden/>
              </w:rPr>
              <w:t>10</w:t>
            </w:r>
            <w:r w:rsidR="00D13027">
              <w:rPr>
                <w:noProof/>
                <w:webHidden/>
              </w:rPr>
              <w:fldChar w:fldCharType="end"/>
            </w:r>
          </w:hyperlink>
        </w:p>
        <w:p w:rsidR="00D13027" w:rsidRDefault="00765338">
          <w:pPr>
            <w:pStyle w:val="Spistreci1"/>
            <w:tabs>
              <w:tab w:val="right" w:leader="dot" w:pos="9062"/>
            </w:tabs>
            <w:rPr>
              <w:rFonts w:asciiTheme="minorHAnsi" w:eastAsiaTheme="minorEastAsia" w:hAnsiTheme="minorHAnsi" w:cstheme="minorBidi"/>
              <w:noProof/>
              <w:kern w:val="0"/>
              <w:sz w:val="22"/>
              <w:szCs w:val="22"/>
              <w:lang w:eastAsia="pl-PL"/>
            </w:rPr>
          </w:pPr>
          <w:hyperlink w:anchor="_Toc120783547" w:history="1">
            <w:r w:rsidR="00D13027" w:rsidRPr="0092662D">
              <w:rPr>
                <w:rStyle w:val="Hipercze"/>
                <w:noProof/>
              </w:rPr>
              <w:t>7. OBMIAR ROBÓT</w:t>
            </w:r>
            <w:r w:rsidR="00D13027">
              <w:rPr>
                <w:noProof/>
                <w:webHidden/>
              </w:rPr>
              <w:tab/>
            </w:r>
            <w:r w:rsidR="00D13027">
              <w:rPr>
                <w:noProof/>
                <w:webHidden/>
              </w:rPr>
              <w:fldChar w:fldCharType="begin"/>
            </w:r>
            <w:r w:rsidR="00D13027">
              <w:rPr>
                <w:noProof/>
                <w:webHidden/>
              </w:rPr>
              <w:instrText xml:space="preserve"> PAGEREF _Toc120783547 \h </w:instrText>
            </w:r>
            <w:r w:rsidR="00D13027">
              <w:rPr>
                <w:noProof/>
                <w:webHidden/>
              </w:rPr>
            </w:r>
            <w:r w:rsidR="00D13027">
              <w:rPr>
                <w:noProof/>
                <w:webHidden/>
              </w:rPr>
              <w:fldChar w:fldCharType="separate"/>
            </w:r>
            <w:r w:rsidR="00D13027">
              <w:rPr>
                <w:noProof/>
                <w:webHidden/>
              </w:rPr>
              <w:t>11</w:t>
            </w:r>
            <w:r w:rsidR="00D13027">
              <w:rPr>
                <w:noProof/>
                <w:webHidden/>
              </w:rPr>
              <w:fldChar w:fldCharType="end"/>
            </w:r>
          </w:hyperlink>
        </w:p>
        <w:p w:rsidR="00D13027" w:rsidRDefault="00765338">
          <w:pPr>
            <w:pStyle w:val="Spistreci1"/>
            <w:tabs>
              <w:tab w:val="right" w:leader="dot" w:pos="9062"/>
            </w:tabs>
            <w:rPr>
              <w:rFonts w:asciiTheme="minorHAnsi" w:eastAsiaTheme="minorEastAsia" w:hAnsiTheme="minorHAnsi" w:cstheme="minorBidi"/>
              <w:noProof/>
              <w:kern w:val="0"/>
              <w:sz w:val="22"/>
              <w:szCs w:val="22"/>
              <w:lang w:eastAsia="pl-PL"/>
            </w:rPr>
          </w:pPr>
          <w:hyperlink w:anchor="_Toc120783548" w:history="1">
            <w:r w:rsidR="00D13027" w:rsidRPr="0092662D">
              <w:rPr>
                <w:rStyle w:val="Hipercze"/>
                <w:noProof/>
              </w:rPr>
              <w:t>8. ODBIÓR ROBÓT</w:t>
            </w:r>
            <w:r w:rsidR="00D13027">
              <w:rPr>
                <w:noProof/>
                <w:webHidden/>
              </w:rPr>
              <w:tab/>
            </w:r>
            <w:r w:rsidR="00D13027">
              <w:rPr>
                <w:noProof/>
                <w:webHidden/>
              </w:rPr>
              <w:fldChar w:fldCharType="begin"/>
            </w:r>
            <w:r w:rsidR="00D13027">
              <w:rPr>
                <w:noProof/>
                <w:webHidden/>
              </w:rPr>
              <w:instrText xml:space="preserve"> PAGEREF _Toc120783548 \h </w:instrText>
            </w:r>
            <w:r w:rsidR="00D13027">
              <w:rPr>
                <w:noProof/>
                <w:webHidden/>
              </w:rPr>
            </w:r>
            <w:r w:rsidR="00D13027">
              <w:rPr>
                <w:noProof/>
                <w:webHidden/>
              </w:rPr>
              <w:fldChar w:fldCharType="separate"/>
            </w:r>
            <w:r w:rsidR="00D13027">
              <w:rPr>
                <w:noProof/>
                <w:webHidden/>
              </w:rPr>
              <w:t>11</w:t>
            </w:r>
            <w:r w:rsidR="00D13027">
              <w:rPr>
                <w:noProof/>
                <w:webHidden/>
              </w:rPr>
              <w:fldChar w:fldCharType="end"/>
            </w:r>
          </w:hyperlink>
        </w:p>
        <w:p w:rsidR="00D13027" w:rsidRDefault="00765338">
          <w:pPr>
            <w:pStyle w:val="Spistreci1"/>
            <w:tabs>
              <w:tab w:val="right" w:leader="dot" w:pos="9062"/>
            </w:tabs>
            <w:rPr>
              <w:rFonts w:asciiTheme="minorHAnsi" w:eastAsiaTheme="minorEastAsia" w:hAnsiTheme="minorHAnsi" w:cstheme="minorBidi"/>
              <w:noProof/>
              <w:kern w:val="0"/>
              <w:sz w:val="22"/>
              <w:szCs w:val="22"/>
              <w:lang w:eastAsia="pl-PL"/>
            </w:rPr>
          </w:pPr>
          <w:hyperlink w:anchor="_Toc120783549" w:history="1">
            <w:r w:rsidR="00D13027" w:rsidRPr="0092662D">
              <w:rPr>
                <w:rStyle w:val="Hipercze"/>
                <w:noProof/>
              </w:rPr>
              <w:t>9. PODSTAWA PŁATNOŚCI</w:t>
            </w:r>
            <w:r w:rsidR="00D13027">
              <w:rPr>
                <w:noProof/>
                <w:webHidden/>
              </w:rPr>
              <w:tab/>
            </w:r>
            <w:r w:rsidR="00D13027">
              <w:rPr>
                <w:noProof/>
                <w:webHidden/>
              </w:rPr>
              <w:fldChar w:fldCharType="begin"/>
            </w:r>
            <w:r w:rsidR="00D13027">
              <w:rPr>
                <w:noProof/>
                <w:webHidden/>
              </w:rPr>
              <w:instrText xml:space="preserve"> PAGEREF _Toc120783549 \h </w:instrText>
            </w:r>
            <w:r w:rsidR="00D13027">
              <w:rPr>
                <w:noProof/>
                <w:webHidden/>
              </w:rPr>
            </w:r>
            <w:r w:rsidR="00D13027">
              <w:rPr>
                <w:noProof/>
                <w:webHidden/>
              </w:rPr>
              <w:fldChar w:fldCharType="separate"/>
            </w:r>
            <w:r w:rsidR="00D13027">
              <w:rPr>
                <w:noProof/>
                <w:webHidden/>
              </w:rPr>
              <w:t>12</w:t>
            </w:r>
            <w:r w:rsidR="00D13027">
              <w:rPr>
                <w:noProof/>
                <w:webHidden/>
              </w:rPr>
              <w:fldChar w:fldCharType="end"/>
            </w:r>
          </w:hyperlink>
        </w:p>
        <w:p w:rsidR="00D13027" w:rsidRDefault="00765338">
          <w:pPr>
            <w:pStyle w:val="Spistreci1"/>
            <w:tabs>
              <w:tab w:val="right" w:leader="dot" w:pos="9062"/>
            </w:tabs>
            <w:rPr>
              <w:rFonts w:asciiTheme="minorHAnsi" w:eastAsiaTheme="minorEastAsia" w:hAnsiTheme="minorHAnsi" w:cstheme="minorBidi"/>
              <w:noProof/>
              <w:kern w:val="0"/>
              <w:sz w:val="22"/>
              <w:szCs w:val="22"/>
              <w:lang w:eastAsia="pl-PL"/>
            </w:rPr>
          </w:pPr>
          <w:hyperlink w:anchor="_Toc120783550" w:history="1">
            <w:r w:rsidR="00D13027" w:rsidRPr="0092662D">
              <w:rPr>
                <w:rStyle w:val="Hipercze"/>
                <w:noProof/>
              </w:rPr>
              <w:t>10. PRZEPISY I NORMY ZWIĄZANE</w:t>
            </w:r>
            <w:r w:rsidR="00D13027">
              <w:rPr>
                <w:noProof/>
                <w:webHidden/>
              </w:rPr>
              <w:tab/>
            </w:r>
            <w:r w:rsidR="00D13027">
              <w:rPr>
                <w:noProof/>
                <w:webHidden/>
              </w:rPr>
              <w:fldChar w:fldCharType="begin"/>
            </w:r>
            <w:r w:rsidR="00D13027">
              <w:rPr>
                <w:noProof/>
                <w:webHidden/>
              </w:rPr>
              <w:instrText xml:space="preserve"> PAGEREF _Toc120783550 \h </w:instrText>
            </w:r>
            <w:r w:rsidR="00D13027">
              <w:rPr>
                <w:noProof/>
                <w:webHidden/>
              </w:rPr>
            </w:r>
            <w:r w:rsidR="00D13027">
              <w:rPr>
                <w:noProof/>
                <w:webHidden/>
              </w:rPr>
              <w:fldChar w:fldCharType="separate"/>
            </w:r>
            <w:r w:rsidR="00D13027">
              <w:rPr>
                <w:noProof/>
                <w:webHidden/>
              </w:rPr>
              <w:t>13</w:t>
            </w:r>
            <w:r w:rsidR="00D13027">
              <w:rPr>
                <w:noProof/>
                <w:webHidden/>
              </w:rPr>
              <w:fldChar w:fldCharType="end"/>
            </w:r>
          </w:hyperlink>
        </w:p>
        <w:p w:rsidR="00D13027" w:rsidRDefault="00765338">
          <w:pPr>
            <w:pStyle w:val="Spistreci1"/>
            <w:tabs>
              <w:tab w:val="right" w:leader="dot" w:pos="9062"/>
            </w:tabs>
            <w:rPr>
              <w:rFonts w:asciiTheme="minorHAnsi" w:eastAsiaTheme="minorEastAsia" w:hAnsiTheme="minorHAnsi" w:cstheme="minorBidi"/>
              <w:noProof/>
              <w:kern w:val="0"/>
              <w:sz w:val="22"/>
              <w:szCs w:val="22"/>
              <w:lang w:eastAsia="pl-PL"/>
            </w:rPr>
          </w:pPr>
          <w:hyperlink w:anchor="_Toc120783551" w:history="1">
            <w:r w:rsidR="00D13027" w:rsidRPr="0092662D">
              <w:rPr>
                <w:rStyle w:val="Hipercze"/>
                <w:noProof/>
              </w:rPr>
              <w:t>11. UWAGI KOŃCOWE</w:t>
            </w:r>
            <w:r w:rsidR="00D13027">
              <w:rPr>
                <w:noProof/>
                <w:webHidden/>
              </w:rPr>
              <w:tab/>
            </w:r>
            <w:r w:rsidR="00D13027">
              <w:rPr>
                <w:noProof/>
                <w:webHidden/>
              </w:rPr>
              <w:fldChar w:fldCharType="begin"/>
            </w:r>
            <w:r w:rsidR="00D13027">
              <w:rPr>
                <w:noProof/>
                <w:webHidden/>
              </w:rPr>
              <w:instrText xml:space="preserve"> PAGEREF _Toc120783551 \h </w:instrText>
            </w:r>
            <w:r w:rsidR="00D13027">
              <w:rPr>
                <w:noProof/>
                <w:webHidden/>
              </w:rPr>
            </w:r>
            <w:r w:rsidR="00D13027">
              <w:rPr>
                <w:noProof/>
                <w:webHidden/>
              </w:rPr>
              <w:fldChar w:fldCharType="separate"/>
            </w:r>
            <w:r w:rsidR="00D13027">
              <w:rPr>
                <w:noProof/>
                <w:webHidden/>
              </w:rPr>
              <w:t>14</w:t>
            </w:r>
            <w:r w:rsidR="00D13027">
              <w:rPr>
                <w:noProof/>
                <w:webHidden/>
              </w:rPr>
              <w:fldChar w:fldCharType="end"/>
            </w:r>
          </w:hyperlink>
        </w:p>
        <w:p w:rsidR="00700629" w:rsidRDefault="00700629">
          <w:r>
            <w:rPr>
              <w:b/>
              <w:bCs/>
            </w:rPr>
            <w:fldChar w:fldCharType="end"/>
          </w:r>
        </w:p>
      </w:sdtContent>
    </w:sdt>
    <w:p w:rsidR="00F23644" w:rsidRDefault="00F23644">
      <w:pPr>
        <w:widowControl/>
        <w:suppressAutoHyphens w:val="0"/>
        <w:spacing w:after="160" w:line="259" w:lineRule="auto"/>
        <w:jc w:val="both"/>
      </w:pPr>
      <w:r>
        <w:br w:type="page"/>
      </w:r>
    </w:p>
    <w:p w:rsidR="00F23644" w:rsidRDefault="00F23644" w:rsidP="00F23644">
      <w:pPr>
        <w:pStyle w:val="Nagwek1"/>
        <w:pageBreakBefore/>
        <w:rPr>
          <w:rFonts w:ascii="Times New Roman" w:hAnsi="Times New Roman"/>
          <w:sz w:val="20"/>
          <w:szCs w:val="20"/>
        </w:rPr>
      </w:pPr>
      <w:bookmarkStart w:id="1" w:name="_Toc120783532"/>
      <w:r>
        <w:rPr>
          <w:rFonts w:ascii="Times New Roman" w:hAnsi="Times New Roman"/>
          <w:sz w:val="20"/>
          <w:szCs w:val="20"/>
        </w:rPr>
        <w:lastRenderedPageBreak/>
        <w:t>1. WSTĘP</w:t>
      </w:r>
      <w:bookmarkEnd w:id="1"/>
    </w:p>
    <w:p w:rsidR="00F23644" w:rsidRDefault="00F23644" w:rsidP="00F23644">
      <w:pPr>
        <w:pStyle w:val="Nagwek2"/>
        <w:rPr>
          <w:rFonts w:ascii="Times New Roman" w:hAnsi="Times New Roman"/>
          <w:i w:val="0"/>
          <w:iCs w:val="0"/>
          <w:sz w:val="20"/>
          <w:szCs w:val="20"/>
        </w:rPr>
      </w:pPr>
      <w:bookmarkStart w:id="2" w:name="_Toc120783533"/>
      <w:r>
        <w:rPr>
          <w:rFonts w:ascii="Times New Roman" w:hAnsi="Times New Roman"/>
          <w:i w:val="0"/>
          <w:iCs w:val="0"/>
          <w:sz w:val="20"/>
          <w:szCs w:val="20"/>
        </w:rPr>
        <w:t>1.1. Przedmiot Ogólnej Specyfikacji Technicznej</w:t>
      </w:r>
      <w:bookmarkEnd w:id="2"/>
    </w:p>
    <w:p w:rsidR="00F23644" w:rsidRDefault="00F23644" w:rsidP="00F23644">
      <w:pPr>
        <w:autoSpaceDE w:val="0"/>
        <w:jc w:val="both"/>
        <w:rPr>
          <w:rFonts w:eastAsia="Arial"/>
          <w:sz w:val="20"/>
          <w:szCs w:val="20"/>
        </w:rPr>
      </w:pPr>
      <w:r>
        <w:rPr>
          <w:rFonts w:eastAsia="Arial"/>
          <w:sz w:val="20"/>
          <w:szCs w:val="20"/>
        </w:rPr>
        <w:t>Szczegółowa Specyfikacja Techniczna (SST) odnosi się do wymagań wspólnych dla robót objętych zamówieniem o nazwie:</w:t>
      </w:r>
    </w:p>
    <w:p w:rsidR="00F23644" w:rsidRDefault="00F23644" w:rsidP="00C35A33">
      <w:pPr>
        <w:pStyle w:val="Nagwek3"/>
        <w:numPr>
          <w:ilvl w:val="0"/>
          <w:numId w:val="0"/>
        </w:numPr>
        <w:ind w:left="15"/>
        <w:jc w:val="center"/>
        <w:rPr>
          <w:rFonts w:ascii="Times New Roman" w:eastAsia="Arial" w:hAnsi="Times New Roman"/>
          <w:sz w:val="20"/>
          <w:szCs w:val="20"/>
        </w:rPr>
      </w:pPr>
      <w:bookmarkStart w:id="3" w:name="_Toc120783534"/>
      <w:r>
        <w:rPr>
          <w:rFonts w:ascii="Times New Roman" w:eastAsia="Arial" w:hAnsi="Times New Roman"/>
          <w:sz w:val="20"/>
          <w:szCs w:val="20"/>
        </w:rPr>
        <w:t>„</w:t>
      </w:r>
      <w:r w:rsidR="00DF0B53">
        <w:rPr>
          <w:rFonts w:ascii="Times New Roman" w:eastAsia="Arial" w:hAnsi="Times New Roman"/>
          <w:sz w:val="20"/>
          <w:szCs w:val="20"/>
        </w:rPr>
        <w:t>WYKONANIE ROBÓ</w:t>
      </w:r>
      <w:r w:rsidR="00184514">
        <w:rPr>
          <w:rFonts w:ascii="Times New Roman" w:eastAsia="Arial" w:hAnsi="Times New Roman"/>
          <w:sz w:val="20"/>
          <w:szCs w:val="20"/>
        </w:rPr>
        <w:t>T</w:t>
      </w:r>
      <w:r w:rsidR="00DF0B53">
        <w:rPr>
          <w:rFonts w:ascii="Times New Roman" w:eastAsia="Arial" w:hAnsi="Times New Roman"/>
          <w:sz w:val="20"/>
          <w:szCs w:val="20"/>
        </w:rPr>
        <w:t xml:space="preserve"> BUDO</w:t>
      </w:r>
      <w:r w:rsidR="004A12A7">
        <w:rPr>
          <w:rFonts w:ascii="Times New Roman" w:eastAsia="Arial" w:hAnsi="Times New Roman"/>
          <w:sz w:val="20"/>
          <w:szCs w:val="20"/>
        </w:rPr>
        <w:t xml:space="preserve">WLANYCH W BUDYNKACH </w:t>
      </w:r>
      <w:r w:rsidR="00E85005">
        <w:rPr>
          <w:rFonts w:ascii="Times New Roman" w:eastAsia="Arial" w:hAnsi="Times New Roman"/>
          <w:sz w:val="20"/>
          <w:szCs w:val="20"/>
        </w:rPr>
        <w:t>(MUROWO-TYNKOWE)</w:t>
      </w:r>
      <w:r w:rsidR="00D31476">
        <w:rPr>
          <w:rFonts w:ascii="Times New Roman" w:eastAsia="Arial" w:hAnsi="Times New Roman"/>
          <w:sz w:val="20"/>
          <w:szCs w:val="20"/>
        </w:rPr>
        <w:t xml:space="preserve"> –</w:t>
      </w:r>
      <w:r w:rsidR="00E85005">
        <w:rPr>
          <w:rFonts w:ascii="Times New Roman" w:eastAsia="Arial" w:hAnsi="Times New Roman"/>
          <w:sz w:val="20"/>
          <w:szCs w:val="20"/>
        </w:rPr>
        <w:t xml:space="preserve"> </w:t>
      </w:r>
      <w:r w:rsidR="00D31476">
        <w:rPr>
          <w:rFonts w:ascii="Times New Roman" w:eastAsia="Arial" w:hAnsi="Times New Roman"/>
          <w:sz w:val="20"/>
          <w:szCs w:val="20"/>
        </w:rPr>
        <w:t xml:space="preserve"> </w:t>
      </w:r>
      <w:r w:rsidR="00E85005">
        <w:rPr>
          <w:rFonts w:ascii="Times New Roman" w:eastAsia="Arial" w:hAnsi="Times New Roman"/>
          <w:sz w:val="20"/>
          <w:szCs w:val="20"/>
        </w:rPr>
        <w:t>BOMy</w:t>
      </w:r>
      <w:r w:rsidR="00D64F40">
        <w:rPr>
          <w:rFonts w:ascii="Times New Roman" w:eastAsia="Arial" w:hAnsi="Times New Roman"/>
          <w:sz w:val="20"/>
          <w:szCs w:val="20"/>
        </w:rPr>
        <w:t>”</w:t>
      </w:r>
      <w:bookmarkEnd w:id="3"/>
    </w:p>
    <w:p w:rsidR="00F23644" w:rsidRDefault="00F23644" w:rsidP="00F23644">
      <w:pPr>
        <w:autoSpaceDE w:val="0"/>
        <w:rPr>
          <w:rFonts w:eastAsia="Arial"/>
          <w:b/>
          <w:sz w:val="20"/>
          <w:szCs w:val="20"/>
        </w:rPr>
      </w:pPr>
      <w:r>
        <w:rPr>
          <w:rFonts w:eastAsia="Arial"/>
          <w:b/>
          <w:sz w:val="20"/>
          <w:szCs w:val="20"/>
        </w:rPr>
        <w:t>1.2. Zakres stosowania Ogólnej Specyfikacji Technicznej</w:t>
      </w:r>
    </w:p>
    <w:p w:rsidR="00F23644" w:rsidRDefault="00F23644" w:rsidP="00F23644">
      <w:pPr>
        <w:autoSpaceDE w:val="0"/>
        <w:jc w:val="both"/>
        <w:rPr>
          <w:rFonts w:eastAsia="Arial"/>
          <w:sz w:val="20"/>
          <w:szCs w:val="20"/>
        </w:rPr>
      </w:pPr>
      <w:r>
        <w:rPr>
          <w:rFonts w:eastAsia="Arial"/>
          <w:sz w:val="20"/>
          <w:szCs w:val="20"/>
        </w:rPr>
        <w:t>Ogólna Specyfikacja Techniczna (SST) jest stosowana jako dokument przetargowy i kontraktowy przy zlecaniu i realizacji robót wymienionych w punkcie 1.1</w:t>
      </w:r>
    </w:p>
    <w:p w:rsidR="00F23644" w:rsidRDefault="00F23644" w:rsidP="00F23644">
      <w:pPr>
        <w:autoSpaceDE w:val="0"/>
        <w:rPr>
          <w:rFonts w:eastAsia="Arial"/>
          <w:b/>
          <w:sz w:val="20"/>
          <w:szCs w:val="20"/>
        </w:rPr>
      </w:pPr>
    </w:p>
    <w:p w:rsidR="00F23644" w:rsidRDefault="00F23644" w:rsidP="00F23644">
      <w:pPr>
        <w:autoSpaceDE w:val="0"/>
        <w:rPr>
          <w:rFonts w:eastAsia="Arial"/>
          <w:b/>
          <w:sz w:val="20"/>
          <w:szCs w:val="20"/>
        </w:rPr>
      </w:pPr>
      <w:r>
        <w:rPr>
          <w:rFonts w:eastAsia="Arial"/>
          <w:b/>
          <w:sz w:val="20"/>
          <w:szCs w:val="20"/>
        </w:rPr>
        <w:t>1.3. Zakres robót objętych Ogólną Specyfikacją Techniczną</w:t>
      </w:r>
    </w:p>
    <w:p w:rsidR="00F23644" w:rsidRDefault="00F23644" w:rsidP="00F23644">
      <w:pPr>
        <w:autoSpaceDE w:val="0"/>
        <w:jc w:val="both"/>
        <w:rPr>
          <w:rFonts w:eastAsia="Arial"/>
          <w:sz w:val="20"/>
          <w:szCs w:val="20"/>
        </w:rPr>
      </w:pPr>
      <w:r>
        <w:rPr>
          <w:rFonts w:eastAsia="Arial"/>
          <w:sz w:val="20"/>
          <w:szCs w:val="20"/>
        </w:rPr>
        <w:t>Wymagania ogólne należy rozumieć i stosować w powiązaniu ze Specyfikacjami Technicznymi dla poszczególnych obiektów i rodzajów robót.</w:t>
      </w:r>
    </w:p>
    <w:p w:rsidR="00C82545" w:rsidRPr="00C82545" w:rsidRDefault="00C82545" w:rsidP="00C82545">
      <w:pPr>
        <w:widowControl/>
        <w:suppressAutoHyphens w:val="0"/>
        <w:autoSpaceDE w:val="0"/>
        <w:spacing w:line="259" w:lineRule="auto"/>
        <w:jc w:val="both"/>
        <w:rPr>
          <w:rFonts w:eastAsia="Arial"/>
          <w:sz w:val="20"/>
        </w:rPr>
      </w:pPr>
      <w:r>
        <w:rPr>
          <w:rFonts w:eastAsia="Arial"/>
          <w:sz w:val="20"/>
        </w:rPr>
        <w:t>Kody CPV</w:t>
      </w:r>
      <w:r>
        <w:rPr>
          <w:rFonts w:eastAsia="Arial"/>
          <w:sz w:val="20"/>
        </w:rPr>
        <w:tab/>
      </w:r>
      <w:r w:rsidRPr="00C82545">
        <w:rPr>
          <w:rFonts w:eastAsia="Arial"/>
          <w:sz w:val="20"/>
        </w:rPr>
        <w:t>45000000-7 – Roboty budowlane</w:t>
      </w:r>
    </w:p>
    <w:p w:rsidR="00C82545" w:rsidRPr="00C82545" w:rsidRDefault="00C82545" w:rsidP="00C82545">
      <w:pPr>
        <w:widowControl/>
        <w:suppressAutoHyphens w:val="0"/>
        <w:autoSpaceDE w:val="0"/>
        <w:spacing w:line="259" w:lineRule="auto"/>
        <w:ind w:left="708" w:firstLine="708"/>
        <w:jc w:val="both"/>
        <w:rPr>
          <w:rFonts w:eastAsia="Arial"/>
          <w:sz w:val="20"/>
        </w:rPr>
      </w:pPr>
      <w:r w:rsidRPr="00C82545">
        <w:rPr>
          <w:rFonts w:eastAsia="Arial"/>
          <w:sz w:val="20"/>
        </w:rPr>
        <w:t>45111100-9 – Roboty w zakresie burzenia</w:t>
      </w:r>
    </w:p>
    <w:p w:rsidR="00C82545" w:rsidRPr="00C82545" w:rsidRDefault="00C82545" w:rsidP="00C82545">
      <w:pPr>
        <w:widowControl/>
        <w:suppressAutoHyphens w:val="0"/>
        <w:autoSpaceDE w:val="0"/>
        <w:spacing w:line="259" w:lineRule="auto"/>
        <w:jc w:val="both"/>
        <w:rPr>
          <w:rFonts w:eastAsia="Arial"/>
          <w:sz w:val="20"/>
        </w:rPr>
      </w:pPr>
      <w:r w:rsidRPr="00C82545">
        <w:rPr>
          <w:rFonts w:eastAsia="Arial"/>
          <w:sz w:val="20"/>
        </w:rPr>
        <w:t xml:space="preserve">                   </w:t>
      </w:r>
      <w:r w:rsidRPr="00C82545">
        <w:rPr>
          <w:rFonts w:eastAsia="Arial"/>
          <w:sz w:val="20"/>
        </w:rPr>
        <w:tab/>
        <w:t>45400000-1 – Roboty wykończeniowe w zakresie obiektów budowlanych</w:t>
      </w:r>
    </w:p>
    <w:p w:rsidR="00F23644" w:rsidRDefault="00F23644" w:rsidP="00F23644">
      <w:pPr>
        <w:autoSpaceDE w:val="0"/>
        <w:jc w:val="both"/>
        <w:rPr>
          <w:rFonts w:eastAsia="Arial"/>
          <w:sz w:val="20"/>
          <w:szCs w:val="20"/>
        </w:rPr>
      </w:pPr>
      <w:r>
        <w:rPr>
          <w:rFonts w:eastAsia="Arial"/>
          <w:sz w:val="20"/>
          <w:szCs w:val="20"/>
        </w:rPr>
        <w:t>Specyfikacje Techniczne zgodne są z zasadami "Wytycznych zlecania robót, usług i dostaw w drodze przetargu" i uwzględniają normy państwowe, instrukcje i przepisy stosujące się do robót</w:t>
      </w:r>
    </w:p>
    <w:p w:rsidR="00F23644" w:rsidRDefault="00F23644" w:rsidP="00F23644">
      <w:pPr>
        <w:autoSpaceDE w:val="0"/>
        <w:jc w:val="both"/>
        <w:rPr>
          <w:rFonts w:eastAsia="Arial"/>
          <w:b/>
          <w:sz w:val="20"/>
          <w:szCs w:val="20"/>
        </w:rPr>
      </w:pPr>
    </w:p>
    <w:p w:rsidR="00F23644" w:rsidRDefault="00F23644" w:rsidP="00F23644">
      <w:pPr>
        <w:autoSpaceDE w:val="0"/>
        <w:jc w:val="both"/>
        <w:rPr>
          <w:rFonts w:eastAsia="Arial"/>
          <w:b/>
          <w:sz w:val="20"/>
          <w:szCs w:val="20"/>
        </w:rPr>
      </w:pPr>
      <w:r>
        <w:rPr>
          <w:rFonts w:eastAsia="Arial"/>
          <w:b/>
          <w:sz w:val="20"/>
          <w:szCs w:val="20"/>
        </w:rPr>
        <w:t>1.4. Określenia podstawowe</w:t>
      </w:r>
    </w:p>
    <w:p w:rsidR="00F23644" w:rsidRDefault="00F23644" w:rsidP="00F23644">
      <w:pPr>
        <w:autoSpaceDE w:val="0"/>
        <w:jc w:val="both"/>
        <w:rPr>
          <w:rFonts w:eastAsia="Arial"/>
          <w:sz w:val="20"/>
          <w:szCs w:val="20"/>
        </w:rPr>
      </w:pPr>
      <w:r>
        <w:rPr>
          <w:rFonts w:eastAsia="Arial"/>
          <w:b/>
          <w:sz w:val="20"/>
          <w:szCs w:val="20"/>
        </w:rPr>
        <w:t xml:space="preserve">Inwestor </w:t>
      </w:r>
      <w:r>
        <w:rPr>
          <w:rFonts w:eastAsia="Arial"/>
          <w:sz w:val="20"/>
          <w:szCs w:val="20"/>
        </w:rPr>
        <w:t>osoba reprezentująca interesy Zamawiającego przedsięwzięcia, akceptująca poczynania Wykonawcy na budowie, zatwierdzająca ewentualnie korygująca je</w:t>
      </w:r>
    </w:p>
    <w:p w:rsidR="00F23644" w:rsidRDefault="00F23644" w:rsidP="00F23644">
      <w:pPr>
        <w:autoSpaceDE w:val="0"/>
        <w:jc w:val="both"/>
        <w:rPr>
          <w:rFonts w:eastAsia="Arial"/>
          <w:sz w:val="20"/>
          <w:szCs w:val="20"/>
        </w:rPr>
      </w:pPr>
      <w:r>
        <w:rPr>
          <w:rFonts w:eastAsia="Arial"/>
          <w:b/>
          <w:sz w:val="20"/>
          <w:szCs w:val="20"/>
        </w:rPr>
        <w:t xml:space="preserve">Inspektor nadzoru </w:t>
      </w:r>
      <w:r>
        <w:rPr>
          <w:rFonts w:eastAsia="Arial"/>
          <w:sz w:val="20"/>
          <w:szCs w:val="20"/>
        </w:rPr>
        <w:t>osoba reprezentująca interesy Inwestora kontrolują</w:t>
      </w:r>
      <w:r w:rsidR="0049733A">
        <w:rPr>
          <w:rFonts w:eastAsia="Arial"/>
          <w:sz w:val="20"/>
          <w:szCs w:val="20"/>
        </w:rPr>
        <w:t>ca zgodność realizacji budowy z </w:t>
      </w:r>
      <w:r>
        <w:rPr>
          <w:rFonts w:eastAsia="Arial"/>
          <w:sz w:val="20"/>
          <w:szCs w:val="20"/>
        </w:rPr>
        <w:t>projektem, sprawdzająca jakość i odbierająca roboty budowlane.</w:t>
      </w:r>
    </w:p>
    <w:p w:rsidR="00F23644" w:rsidRDefault="00F23644" w:rsidP="00F23644">
      <w:pPr>
        <w:autoSpaceDE w:val="0"/>
        <w:jc w:val="both"/>
        <w:rPr>
          <w:rFonts w:eastAsia="Arial"/>
          <w:sz w:val="20"/>
          <w:szCs w:val="20"/>
        </w:rPr>
      </w:pPr>
      <w:r>
        <w:rPr>
          <w:rFonts w:eastAsia="Arial"/>
          <w:b/>
          <w:sz w:val="20"/>
          <w:szCs w:val="20"/>
        </w:rPr>
        <w:t xml:space="preserve">Kierownik Budowy- </w:t>
      </w:r>
      <w:r>
        <w:rPr>
          <w:rFonts w:eastAsia="Arial"/>
          <w:sz w:val="20"/>
          <w:szCs w:val="20"/>
        </w:rPr>
        <w:t>osoba wyznaczona przez Wykonawcę, upoważni</w:t>
      </w:r>
      <w:r w:rsidR="0049733A">
        <w:rPr>
          <w:rFonts w:eastAsia="Arial"/>
          <w:sz w:val="20"/>
          <w:szCs w:val="20"/>
        </w:rPr>
        <w:t>ona do kierowania robotami i </w:t>
      </w:r>
      <w:r w:rsidR="0049733A" w:rsidRPr="0049733A">
        <w:rPr>
          <w:sz w:val="20"/>
          <w:szCs w:val="20"/>
        </w:rPr>
        <w:t>do</w:t>
      </w:r>
      <w:r w:rsidR="0049733A">
        <w:rPr>
          <w:sz w:val="20"/>
          <w:szCs w:val="20"/>
        </w:rPr>
        <w:t> </w:t>
      </w:r>
      <w:r w:rsidRPr="0049733A">
        <w:rPr>
          <w:sz w:val="20"/>
          <w:szCs w:val="20"/>
        </w:rPr>
        <w:t>występowania</w:t>
      </w:r>
      <w:r w:rsidRPr="0049733A">
        <w:rPr>
          <w:rFonts w:eastAsia="Arial"/>
          <w:sz w:val="20"/>
          <w:szCs w:val="20"/>
        </w:rPr>
        <w:t xml:space="preserve"> </w:t>
      </w:r>
      <w:r>
        <w:rPr>
          <w:rFonts w:eastAsia="Arial"/>
          <w:sz w:val="20"/>
          <w:szCs w:val="20"/>
        </w:rPr>
        <w:t>w jego imieniu w sprawach realizacji kontraktu.</w:t>
      </w:r>
    </w:p>
    <w:p w:rsidR="00F23644" w:rsidRDefault="00F23644" w:rsidP="00F23644">
      <w:pPr>
        <w:autoSpaceDE w:val="0"/>
        <w:jc w:val="both"/>
        <w:rPr>
          <w:rFonts w:eastAsia="Arial"/>
          <w:sz w:val="20"/>
          <w:szCs w:val="20"/>
        </w:rPr>
      </w:pPr>
      <w:r>
        <w:rPr>
          <w:rFonts w:eastAsia="Arial"/>
          <w:b/>
          <w:sz w:val="20"/>
          <w:szCs w:val="20"/>
        </w:rPr>
        <w:t xml:space="preserve">Księga Obmiarów </w:t>
      </w:r>
      <w:r>
        <w:rPr>
          <w:rFonts w:eastAsia="Arial"/>
          <w:sz w:val="20"/>
          <w:szCs w:val="20"/>
        </w:rPr>
        <w:t>- akceptowany przez Inspektora zeszyt z ponumerowanymi stronami służący do wpisywania przez Wykonawcę obmiarów dokonywanych robót w formie wyliczeń, szkiców i ewentualnie dodatkowych załączników; wpisy w Księdze Obmiarów podlegają potwierdzeniu przez Inspektora.</w:t>
      </w:r>
    </w:p>
    <w:p w:rsidR="00F23644" w:rsidRDefault="00F23644" w:rsidP="00F23644">
      <w:pPr>
        <w:autoSpaceDE w:val="0"/>
        <w:jc w:val="both"/>
        <w:rPr>
          <w:rFonts w:eastAsia="Arial"/>
          <w:sz w:val="20"/>
          <w:szCs w:val="20"/>
        </w:rPr>
      </w:pPr>
      <w:r>
        <w:rPr>
          <w:rFonts w:eastAsia="Arial"/>
          <w:b/>
          <w:sz w:val="20"/>
          <w:szCs w:val="20"/>
        </w:rPr>
        <w:t xml:space="preserve">Materiały </w:t>
      </w:r>
      <w:r>
        <w:rPr>
          <w:rFonts w:eastAsia="Arial"/>
          <w:sz w:val="20"/>
          <w:szCs w:val="20"/>
        </w:rPr>
        <w:t>- wszelkie tworzywa niezbędne do wykonania robót, zgodne z przedmiarami  robót.</w:t>
      </w:r>
    </w:p>
    <w:p w:rsidR="00F23644" w:rsidRDefault="00F23644" w:rsidP="00F23644">
      <w:pPr>
        <w:autoSpaceDE w:val="0"/>
        <w:jc w:val="both"/>
        <w:rPr>
          <w:rFonts w:eastAsia="Arial"/>
          <w:sz w:val="20"/>
          <w:szCs w:val="20"/>
        </w:rPr>
      </w:pPr>
      <w:r>
        <w:rPr>
          <w:rFonts w:eastAsia="Arial"/>
          <w:b/>
          <w:sz w:val="20"/>
          <w:szCs w:val="20"/>
        </w:rPr>
        <w:t xml:space="preserve">Odpowiednia (bliska) zgodność </w:t>
      </w:r>
      <w:r>
        <w:rPr>
          <w:rFonts w:eastAsia="Arial"/>
          <w:sz w:val="20"/>
          <w:szCs w:val="20"/>
        </w:rPr>
        <w:t>- zgodność wykonywanych robót z dopuszczonymi tolerancjami, a jeśli przedział tolerancji nie został określony z przeciętnymi tolerancjami, przyjmowanymi zwyczajowo dla danego rodzaju robót budowlanych.</w:t>
      </w:r>
    </w:p>
    <w:p w:rsidR="00F23644" w:rsidRDefault="00F23644" w:rsidP="00F23644">
      <w:pPr>
        <w:autoSpaceDE w:val="0"/>
        <w:jc w:val="both"/>
        <w:rPr>
          <w:rFonts w:eastAsia="Arial"/>
          <w:sz w:val="20"/>
          <w:szCs w:val="20"/>
        </w:rPr>
      </w:pPr>
      <w:r>
        <w:rPr>
          <w:rFonts w:eastAsia="Arial"/>
          <w:b/>
          <w:sz w:val="20"/>
          <w:szCs w:val="20"/>
        </w:rPr>
        <w:t xml:space="preserve">Polecenie Inspektora </w:t>
      </w:r>
      <w:r>
        <w:rPr>
          <w:rFonts w:eastAsia="Arial"/>
          <w:sz w:val="20"/>
          <w:szCs w:val="20"/>
        </w:rPr>
        <w:t>- wszelkie polecenia przekazywane Wykonawcy przez Inspektora w formie pisemnej, dotyczące sposobu realizacji robót lub innych spraw związanych z prowadzeniem budowy</w:t>
      </w:r>
    </w:p>
    <w:p w:rsidR="00F23644" w:rsidRDefault="00F23644" w:rsidP="00F23644">
      <w:pPr>
        <w:autoSpaceDE w:val="0"/>
        <w:jc w:val="both"/>
        <w:rPr>
          <w:rFonts w:eastAsia="Arial"/>
          <w:sz w:val="20"/>
          <w:szCs w:val="20"/>
        </w:rPr>
      </w:pPr>
      <w:r>
        <w:rPr>
          <w:rFonts w:eastAsia="Arial"/>
          <w:b/>
          <w:sz w:val="20"/>
          <w:szCs w:val="20"/>
        </w:rPr>
        <w:t xml:space="preserve">Przedmiar robót </w:t>
      </w:r>
      <w:r>
        <w:rPr>
          <w:rFonts w:eastAsia="Arial"/>
          <w:sz w:val="20"/>
          <w:szCs w:val="20"/>
        </w:rPr>
        <w:t>- wykaz robót z podaniem ich ilości (przedmiar) w kolejności technologicznej ich wykonania.</w:t>
      </w:r>
    </w:p>
    <w:p w:rsidR="00F23644" w:rsidRDefault="00F23644" w:rsidP="00F23644">
      <w:pPr>
        <w:autoSpaceDE w:val="0"/>
        <w:jc w:val="both"/>
        <w:rPr>
          <w:rFonts w:eastAsia="Arial"/>
          <w:sz w:val="20"/>
          <w:szCs w:val="20"/>
        </w:rPr>
      </w:pPr>
      <w:r>
        <w:rPr>
          <w:rFonts w:eastAsia="Arial"/>
          <w:b/>
          <w:sz w:val="20"/>
          <w:szCs w:val="20"/>
        </w:rPr>
        <w:t xml:space="preserve">Przedsięwzięcie budowlane </w:t>
      </w:r>
      <w:r>
        <w:rPr>
          <w:rFonts w:eastAsia="Arial"/>
          <w:sz w:val="20"/>
          <w:szCs w:val="20"/>
        </w:rPr>
        <w:t>- kompleksowa realizacja nowego zadania budowlanego.</w:t>
      </w:r>
    </w:p>
    <w:p w:rsidR="00F23644" w:rsidRDefault="00F23644" w:rsidP="00F23644">
      <w:pPr>
        <w:autoSpaceDE w:val="0"/>
        <w:jc w:val="both"/>
        <w:rPr>
          <w:rFonts w:eastAsia="Arial"/>
          <w:sz w:val="20"/>
          <w:szCs w:val="20"/>
        </w:rPr>
      </w:pPr>
      <w:r>
        <w:rPr>
          <w:rFonts w:eastAsia="Arial"/>
          <w:b/>
          <w:sz w:val="20"/>
          <w:szCs w:val="20"/>
        </w:rPr>
        <w:t xml:space="preserve">Ślepy Kosztorys </w:t>
      </w:r>
      <w:r>
        <w:rPr>
          <w:rFonts w:eastAsia="Arial"/>
          <w:sz w:val="20"/>
          <w:szCs w:val="20"/>
        </w:rPr>
        <w:t>- wykaz robót z podaniem ich ilości (przedmiar) w kolejności technologicznej ich wykonania.</w:t>
      </w:r>
    </w:p>
    <w:p w:rsidR="00F23644" w:rsidRDefault="00F23644" w:rsidP="00F23644">
      <w:pPr>
        <w:autoSpaceDE w:val="0"/>
        <w:jc w:val="both"/>
        <w:rPr>
          <w:sz w:val="20"/>
          <w:szCs w:val="20"/>
        </w:rPr>
      </w:pPr>
    </w:p>
    <w:p w:rsidR="00F23644" w:rsidRDefault="00F23644" w:rsidP="00F23644">
      <w:pPr>
        <w:autoSpaceDE w:val="0"/>
        <w:jc w:val="both"/>
        <w:rPr>
          <w:rFonts w:eastAsia="Arial"/>
          <w:b/>
          <w:sz w:val="20"/>
          <w:szCs w:val="20"/>
        </w:rPr>
      </w:pPr>
      <w:r>
        <w:rPr>
          <w:rFonts w:eastAsia="Arial"/>
          <w:b/>
          <w:sz w:val="20"/>
          <w:szCs w:val="20"/>
        </w:rPr>
        <w:t>Przyjęte oznaczenia i skróty</w:t>
      </w:r>
    </w:p>
    <w:p w:rsidR="00F23644" w:rsidRDefault="00F23644" w:rsidP="00F23644">
      <w:pPr>
        <w:autoSpaceDE w:val="0"/>
        <w:jc w:val="both"/>
        <w:rPr>
          <w:rFonts w:eastAsia="Arial"/>
          <w:sz w:val="20"/>
          <w:szCs w:val="20"/>
        </w:rPr>
      </w:pPr>
      <w:r>
        <w:rPr>
          <w:rFonts w:eastAsia="Arial"/>
          <w:sz w:val="20"/>
          <w:szCs w:val="20"/>
        </w:rPr>
        <w:t>PN - Polska Norma</w:t>
      </w:r>
    </w:p>
    <w:p w:rsidR="00F23644" w:rsidRDefault="00F23644" w:rsidP="00F23644">
      <w:pPr>
        <w:autoSpaceDE w:val="0"/>
        <w:jc w:val="both"/>
        <w:rPr>
          <w:rFonts w:eastAsia="Arial"/>
          <w:sz w:val="20"/>
          <w:szCs w:val="20"/>
        </w:rPr>
      </w:pPr>
      <w:r>
        <w:rPr>
          <w:rFonts w:eastAsia="Arial"/>
          <w:sz w:val="20"/>
          <w:szCs w:val="20"/>
        </w:rPr>
        <w:t>BN - Branżowa Norma</w:t>
      </w:r>
    </w:p>
    <w:p w:rsidR="00F23644" w:rsidRDefault="00F23644" w:rsidP="00F23644">
      <w:pPr>
        <w:autoSpaceDE w:val="0"/>
        <w:jc w:val="both"/>
        <w:rPr>
          <w:rFonts w:eastAsia="Arial"/>
          <w:sz w:val="20"/>
          <w:szCs w:val="20"/>
        </w:rPr>
      </w:pPr>
      <w:r>
        <w:rPr>
          <w:rFonts w:eastAsia="Arial"/>
          <w:sz w:val="20"/>
          <w:szCs w:val="20"/>
        </w:rPr>
        <w:t>OST - Ogólne Specyfikacje Techniczne ST - Specyfikacje Techniczne</w:t>
      </w:r>
    </w:p>
    <w:p w:rsidR="00F23644" w:rsidRDefault="00F23644" w:rsidP="00F23644">
      <w:pPr>
        <w:autoSpaceDE w:val="0"/>
        <w:jc w:val="both"/>
        <w:rPr>
          <w:rFonts w:eastAsia="Arial"/>
          <w:b/>
          <w:sz w:val="20"/>
          <w:szCs w:val="20"/>
        </w:rPr>
      </w:pPr>
    </w:p>
    <w:p w:rsidR="00F23644" w:rsidRDefault="00F23644" w:rsidP="00F23644">
      <w:pPr>
        <w:autoSpaceDE w:val="0"/>
        <w:jc w:val="both"/>
        <w:rPr>
          <w:rFonts w:eastAsia="Arial"/>
          <w:b/>
          <w:sz w:val="20"/>
          <w:szCs w:val="20"/>
        </w:rPr>
      </w:pPr>
      <w:r>
        <w:rPr>
          <w:rFonts w:eastAsia="Arial"/>
          <w:b/>
          <w:sz w:val="20"/>
          <w:szCs w:val="20"/>
        </w:rPr>
        <w:t>1.5. Ogólne wymagania dotyczące robót</w:t>
      </w:r>
    </w:p>
    <w:p w:rsidR="00F23644" w:rsidRDefault="00F23644" w:rsidP="00F23644">
      <w:pPr>
        <w:autoSpaceDE w:val="0"/>
        <w:jc w:val="both"/>
        <w:rPr>
          <w:rFonts w:eastAsia="Arial"/>
          <w:sz w:val="20"/>
          <w:szCs w:val="20"/>
        </w:rPr>
      </w:pPr>
      <w:r>
        <w:rPr>
          <w:rFonts w:eastAsia="Arial"/>
          <w:sz w:val="20"/>
          <w:szCs w:val="20"/>
        </w:rPr>
        <w:t>Wykonawca jest odpowiedzialny za jakość wykonania robót oraz za ich z</w:t>
      </w:r>
      <w:r w:rsidR="0049733A">
        <w:rPr>
          <w:rFonts w:eastAsia="Arial"/>
          <w:sz w:val="20"/>
          <w:szCs w:val="20"/>
        </w:rPr>
        <w:t>godność z przedmiarami  robót i </w:t>
      </w:r>
      <w:r>
        <w:rPr>
          <w:rFonts w:eastAsia="Arial"/>
          <w:sz w:val="20"/>
          <w:szCs w:val="20"/>
        </w:rPr>
        <w:t>poleceniami Inwestora.</w:t>
      </w:r>
    </w:p>
    <w:p w:rsidR="00F23644" w:rsidRDefault="00F23644" w:rsidP="00F23644">
      <w:pPr>
        <w:autoSpaceDE w:val="0"/>
        <w:jc w:val="both"/>
        <w:rPr>
          <w:rFonts w:eastAsia="Arial"/>
          <w:b/>
          <w:sz w:val="20"/>
          <w:szCs w:val="20"/>
        </w:rPr>
      </w:pPr>
    </w:p>
    <w:p w:rsidR="00F23644" w:rsidRDefault="00F23644" w:rsidP="00F23644">
      <w:pPr>
        <w:autoSpaceDE w:val="0"/>
        <w:jc w:val="both"/>
        <w:rPr>
          <w:rFonts w:eastAsia="Arial"/>
          <w:b/>
          <w:sz w:val="20"/>
          <w:szCs w:val="20"/>
        </w:rPr>
      </w:pPr>
      <w:r>
        <w:rPr>
          <w:rFonts w:eastAsia="Arial"/>
          <w:b/>
          <w:sz w:val="20"/>
          <w:szCs w:val="20"/>
        </w:rPr>
        <w:t>1.5.1. Przekazanie terenu budowy</w:t>
      </w:r>
    </w:p>
    <w:p w:rsidR="00F23644" w:rsidRDefault="00F23644" w:rsidP="00F23644">
      <w:pPr>
        <w:autoSpaceDE w:val="0"/>
        <w:jc w:val="both"/>
        <w:rPr>
          <w:rFonts w:eastAsia="Arial"/>
          <w:sz w:val="20"/>
          <w:szCs w:val="20"/>
        </w:rPr>
      </w:pPr>
      <w:r>
        <w:rPr>
          <w:rFonts w:eastAsia="Arial"/>
          <w:sz w:val="20"/>
          <w:szCs w:val="20"/>
        </w:rPr>
        <w:t>Zamawiający w terminie określonym w dokumentach umowy przekaże</w:t>
      </w:r>
      <w:r w:rsidR="0049733A">
        <w:rPr>
          <w:rFonts w:eastAsia="Arial"/>
          <w:sz w:val="20"/>
          <w:szCs w:val="20"/>
        </w:rPr>
        <w:t xml:space="preserve"> Wykonawcy Teren Budowy wraz ze </w:t>
      </w:r>
      <w:r>
        <w:rPr>
          <w:rFonts w:eastAsia="Arial"/>
          <w:sz w:val="20"/>
          <w:szCs w:val="20"/>
        </w:rPr>
        <w:t>wszystkimi wymaganymi uzgodnieniami prawnymi i administracyjnymi, Księgę Obmiarów oraz komplet ST.</w:t>
      </w:r>
    </w:p>
    <w:p w:rsidR="00F23644" w:rsidRDefault="00F23644" w:rsidP="00F23644">
      <w:pPr>
        <w:autoSpaceDE w:val="0"/>
        <w:jc w:val="both"/>
        <w:rPr>
          <w:rFonts w:eastAsia="Arial"/>
          <w:sz w:val="20"/>
          <w:szCs w:val="20"/>
        </w:rPr>
      </w:pPr>
      <w:r>
        <w:rPr>
          <w:rFonts w:eastAsia="Arial"/>
          <w:sz w:val="20"/>
          <w:szCs w:val="20"/>
        </w:rPr>
        <w:t>Na wykonawcy spoczywa odpowiedzialność za ochronę placu budowy.</w:t>
      </w:r>
    </w:p>
    <w:p w:rsidR="00E248CD" w:rsidRDefault="00E248CD" w:rsidP="00F23644">
      <w:pPr>
        <w:autoSpaceDE w:val="0"/>
        <w:jc w:val="both"/>
        <w:rPr>
          <w:rFonts w:eastAsia="Arial"/>
          <w:sz w:val="20"/>
          <w:szCs w:val="20"/>
        </w:rPr>
      </w:pPr>
    </w:p>
    <w:p w:rsidR="00F23644" w:rsidRDefault="00184514" w:rsidP="00F23644">
      <w:pPr>
        <w:autoSpaceDE w:val="0"/>
        <w:jc w:val="both"/>
        <w:rPr>
          <w:rFonts w:eastAsia="Arial"/>
          <w:b/>
          <w:sz w:val="20"/>
          <w:szCs w:val="20"/>
        </w:rPr>
      </w:pPr>
      <w:r>
        <w:rPr>
          <w:rFonts w:eastAsia="Arial"/>
          <w:b/>
          <w:sz w:val="20"/>
          <w:szCs w:val="20"/>
        </w:rPr>
        <w:t>1.5.2</w:t>
      </w:r>
      <w:r w:rsidR="00F23644">
        <w:rPr>
          <w:rFonts w:eastAsia="Arial"/>
          <w:b/>
          <w:sz w:val="20"/>
          <w:szCs w:val="20"/>
        </w:rPr>
        <w:t>. Zgodność robót z przedmiarami  robót i ST</w:t>
      </w:r>
    </w:p>
    <w:p w:rsidR="00F23644" w:rsidRDefault="00F23644" w:rsidP="00F23644">
      <w:pPr>
        <w:autoSpaceDE w:val="0"/>
        <w:jc w:val="both"/>
        <w:rPr>
          <w:rFonts w:eastAsia="Arial"/>
          <w:sz w:val="20"/>
          <w:szCs w:val="20"/>
        </w:rPr>
      </w:pPr>
      <w:r>
        <w:rPr>
          <w:rFonts w:eastAsia="Arial"/>
          <w:sz w:val="20"/>
          <w:szCs w:val="20"/>
        </w:rPr>
        <w:t>Przedmiary  robót, Specyfikacje Techniczne oraz dodatkowe dokumenty przekazane przez Inwestora Wykonawcy stanowią część Kontraktu, a wymagania wyszczególnione w choćby je</w:t>
      </w:r>
      <w:r w:rsidR="0049733A">
        <w:rPr>
          <w:rFonts w:eastAsia="Arial"/>
          <w:sz w:val="20"/>
          <w:szCs w:val="20"/>
        </w:rPr>
        <w:t>dnym z nich są obowiązujące dla </w:t>
      </w:r>
      <w:r>
        <w:rPr>
          <w:rFonts w:eastAsia="Arial"/>
          <w:sz w:val="20"/>
          <w:szCs w:val="20"/>
        </w:rPr>
        <w:t>Wykonawcy tak jakby zawarte były w całej dokumentacji.</w:t>
      </w:r>
    </w:p>
    <w:p w:rsidR="00F23644" w:rsidRDefault="00F23644" w:rsidP="00F23644">
      <w:pPr>
        <w:autoSpaceDE w:val="0"/>
        <w:jc w:val="both"/>
        <w:rPr>
          <w:rFonts w:eastAsia="Arial"/>
          <w:sz w:val="20"/>
          <w:szCs w:val="20"/>
        </w:rPr>
      </w:pPr>
      <w:r>
        <w:rPr>
          <w:rFonts w:eastAsia="Arial"/>
          <w:sz w:val="20"/>
          <w:szCs w:val="20"/>
        </w:rPr>
        <w:lastRenderedPageBreak/>
        <w:t>W przypadku rozbieżności w ustaleniach poszczególnych dokumentów obowiązuje następująca kolejność ich ważności:</w:t>
      </w:r>
    </w:p>
    <w:p w:rsidR="00F23644" w:rsidRDefault="00F23644" w:rsidP="00F23644">
      <w:pPr>
        <w:autoSpaceDE w:val="0"/>
        <w:jc w:val="both"/>
        <w:rPr>
          <w:rFonts w:eastAsia="Arial"/>
          <w:sz w:val="20"/>
          <w:szCs w:val="20"/>
        </w:rPr>
      </w:pPr>
      <w:r>
        <w:rPr>
          <w:rFonts w:eastAsia="Arial"/>
          <w:sz w:val="20"/>
          <w:szCs w:val="20"/>
        </w:rPr>
        <w:t>1) przedmiary  robót,</w:t>
      </w:r>
    </w:p>
    <w:p w:rsidR="00F23644" w:rsidRDefault="00F23644" w:rsidP="00F23644">
      <w:pPr>
        <w:autoSpaceDE w:val="0"/>
        <w:jc w:val="both"/>
        <w:rPr>
          <w:rFonts w:eastAsia="Arial"/>
          <w:sz w:val="20"/>
          <w:szCs w:val="20"/>
        </w:rPr>
      </w:pPr>
      <w:r>
        <w:rPr>
          <w:rFonts w:eastAsia="Arial"/>
          <w:sz w:val="20"/>
          <w:szCs w:val="20"/>
        </w:rPr>
        <w:t>2) Specyfikacje Techniczne.</w:t>
      </w:r>
    </w:p>
    <w:p w:rsidR="00F23644" w:rsidRDefault="00F23644" w:rsidP="00F23644">
      <w:pPr>
        <w:autoSpaceDE w:val="0"/>
        <w:jc w:val="both"/>
        <w:rPr>
          <w:rFonts w:eastAsia="Arial"/>
          <w:sz w:val="20"/>
          <w:szCs w:val="20"/>
        </w:rPr>
      </w:pPr>
    </w:p>
    <w:p w:rsidR="00F23644" w:rsidRDefault="00F23644" w:rsidP="00F23644">
      <w:pPr>
        <w:autoSpaceDE w:val="0"/>
        <w:jc w:val="both"/>
        <w:rPr>
          <w:rFonts w:eastAsia="Arial"/>
          <w:sz w:val="20"/>
          <w:szCs w:val="20"/>
        </w:rPr>
      </w:pPr>
      <w:r>
        <w:rPr>
          <w:rFonts w:eastAsia="Arial"/>
          <w:sz w:val="20"/>
          <w:szCs w:val="20"/>
        </w:rPr>
        <w:t>Wykonawca nie może wykorzystywać błędów lub opuszczeń w Dokumentach Kontraktowych, a o ich wykryciu winien natychmiast powiadomić Inwestora, który dokona odpowiednich zmian lub poprawek.</w:t>
      </w:r>
    </w:p>
    <w:p w:rsidR="00F23644" w:rsidRDefault="00F23644" w:rsidP="00F23644">
      <w:pPr>
        <w:autoSpaceDE w:val="0"/>
        <w:jc w:val="both"/>
        <w:rPr>
          <w:rFonts w:eastAsia="Arial"/>
          <w:sz w:val="20"/>
          <w:szCs w:val="20"/>
        </w:rPr>
      </w:pPr>
      <w:r>
        <w:rPr>
          <w:rFonts w:eastAsia="Arial"/>
          <w:sz w:val="20"/>
          <w:szCs w:val="20"/>
        </w:rPr>
        <w:t>Wszystkie wykonane roboty i dostarczone materiały będą zgodne z przedmiarami i ST.</w:t>
      </w:r>
    </w:p>
    <w:p w:rsidR="00F23644" w:rsidRDefault="00F23644" w:rsidP="00F23644">
      <w:pPr>
        <w:autoSpaceDE w:val="0"/>
        <w:jc w:val="both"/>
        <w:rPr>
          <w:rFonts w:eastAsia="Arial"/>
          <w:sz w:val="20"/>
          <w:szCs w:val="20"/>
        </w:rPr>
      </w:pPr>
      <w:r>
        <w:rPr>
          <w:rFonts w:eastAsia="Arial"/>
          <w:sz w:val="20"/>
          <w:szCs w:val="20"/>
        </w:rPr>
        <w:t>Dane określone w przedmiarach  robót i w ST będą uważane za wartości docel</w:t>
      </w:r>
      <w:r w:rsidR="0049733A">
        <w:rPr>
          <w:rFonts w:eastAsia="Arial"/>
          <w:sz w:val="20"/>
          <w:szCs w:val="20"/>
        </w:rPr>
        <w:t>owe, od których dopuszczalne są </w:t>
      </w:r>
      <w:r>
        <w:rPr>
          <w:rFonts w:eastAsia="Arial"/>
          <w:sz w:val="20"/>
          <w:szCs w:val="20"/>
        </w:rPr>
        <w:t>odchylenia w ramach określonego przedziału tolerancji.</w:t>
      </w:r>
    </w:p>
    <w:p w:rsidR="00F23644" w:rsidRDefault="00F23644" w:rsidP="00F23644">
      <w:pPr>
        <w:autoSpaceDE w:val="0"/>
        <w:jc w:val="both"/>
        <w:rPr>
          <w:rFonts w:eastAsia="Arial"/>
          <w:sz w:val="20"/>
          <w:szCs w:val="20"/>
        </w:rPr>
      </w:pPr>
      <w:r>
        <w:rPr>
          <w:rFonts w:eastAsia="Arial"/>
          <w:sz w:val="20"/>
          <w:szCs w:val="20"/>
        </w:rPr>
        <w:t xml:space="preserve">Cechy materiałów i elementów budowli muszą być jednorodne i wykazywać bliską zgodność z określonymi wymaganiami, a rozrzuty tych cech nie mogą przekraczać dopuszczalnego przedziału tolerancji. </w:t>
      </w:r>
    </w:p>
    <w:p w:rsidR="00F23644" w:rsidRDefault="00F23644" w:rsidP="00F23644">
      <w:pPr>
        <w:autoSpaceDE w:val="0"/>
        <w:jc w:val="both"/>
        <w:rPr>
          <w:rFonts w:eastAsia="Arial"/>
          <w:sz w:val="20"/>
          <w:szCs w:val="20"/>
        </w:rPr>
      </w:pPr>
      <w:r>
        <w:rPr>
          <w:rFonts w:eastAsia="Arial"/>
          <w:sz w:val="20"/>
          <w:szCs w:val="20"/>
        </w:rPr>
        <w:t>W przypadku, gdy materiały lub roboty nie będą w pełni zgodne z przedmiarami  robót lub ST i wpłynie to na niezadowalającą jakość elementu budowli, to takie materiały będą niezwłocznie zastąpione innymi, a roboty rozebrane na koszt Wykonawcy.</w:t>
      </w:r>
    </w:p>
    <w:p w:rsidR="00F23644" w:rsidRDefault="00F23644" w:rsidP="00F23644">
      <w:pPr>
        <w:autoSpaceDE w:val="0"/>
        <w:jc w:val="both"/>
        <w:rPr>
          <w:sz w:val="20"/>
          <w:szCs w:val="20"/>
        </w:rPr>
      </w:pPr>
    </w:p>
    <w:p w:rsidR="00F23644" w:rsidRDefault="00184514" w:rsidP="00F23644">
      <w:pPr>
        <w:autoSpaceDE w:val="0"/>
        <w:jc w:val="both"/>
        <w:rPr>
          <w:rFonts w:eastAsia="Arial"/>
          <w:b/>
          <w:sz w:val="20"/>
          <w:szCs w:val="20"/>
        </w:rPr>
      </w:pPr>
      <w:r>
        <w:rPr>
          <w:rFonts w:eastAsia="Arial"/>
          <w:b/>
          <w:sz w:val="20"/>
          <w:szCs w:val="20"/>
        </w:rPr>
        <w:t>1.5.3</w:t>
      </w:r>
      <w:r w:rsidR="00F23644">
        <w:rPr>
          <w:rFonts w:eastAsia="Arial"/>
          <w:b/>
          <w:sz w:val="20"/>
          <w:szCs w:val="20"/>
        </w:rPr>
        <w:t>. Informacja o terenie budowy</w:t>
      </w:r>
    </w:p>
    <w:p w:rsidR="00F23644" w:rsidRDefault="00F23644" w:rsidP="00F23644">
      <w:pPr>
        <w:autoSpaceDE w:val="0"/>
        <w:jc w:val="both"/>
        <w:rPr>
          <w:rFonts w:eastAsia="Arial"/>
          <w:sz w:val="20"/>
          <w:szCs w:val="20"/>
        </w:rPr>
      </w:pPr>
      <w:r>
        <w:rPr>
          <w:rFonts w:eastAsia="Arial"/>
          <w:sz w:val="20"/>
          <w:szCs w:val="20"/>
        </w:rPr>
        <w:t xml:space="preserve">Teren budowy jest własnością Gminy Chorzów. Teren posiada zagospodarowanie wokół budynków,  w związku z </w:t>
      </w:r>
      <w:r w:rsidR="00E248CD">
        <w:rPr>
          <w:rFonts w:eastAsia="Arial"/>
          <w:sz w:val="20"/>
          <w:szCs w:val="20"/>
        </w:rPr>
        <w:t> </w:t>
      </w:r>
      <w:r w:rsidR="00B436A3">
        <w:rPr>
          <w:rFonts w:eastAsia="Arial"/>
          <w:sz w:val="20"/>
          <w:szCs w:val="20"/>
        </w:rPr>
        <w:t>t</w:t>
      </w:r>
      <w:r>
        <w:rPr>
          <w:rFonts w:eastAsia="Arial"/>
          <w:sz w:val="20"/>
          <w:szCs w:val="20"/>
        </w:rPr>
        <w:t>ym Wykonawca ma obowiązek tak zorganizować roboty, aby nie dopuścić do dewastacji. Wszelkie uszkodzenia nawierzchni lub elementów zagospodarowania Wykonawca usunie na własny koszt. Jeżeli wystąpi sytuacja, która będzie kolidowała z robotami należy uzgodnić ją z Inspektorem Nadzoru i Inwestorem.</w:t>
      </w:r>
    </w:p>
    <w:p w:rsidR="00F23644" w:rsidRDefault="00F23644" w:rsidP="00F23644">
      <w:pPr>
        <w:autoSpaceDE w:val="0"/>
        <w:jc w:val="both"/>
        <w:rPr>
          <w:sz w:val="20"/>
          <w:szCs w:val="20"/>
        </w:rPr>
      </w:pPr>
    </w:p>
    <w:p w:rsidR="00F23644" w:rsidRDefault="00184514" w:rsidP="00F23644">
      <w:pPr>
        <w:autoSpaceDE w:val="0"/>
        <w:jc w:val="both"/>
        <w:rPr>
          <w:rFonts w:eastAsia="Arial"/>
          <w:b/>
          <w:sz w:val="20"/>
          <w:szCs w:val="20"/>
        </w:rPr>
      </w:pPr>
      <w:r>
        <w:rPr>
          <w:rFonts w:eastAsia="Arial"/>
          <w:b/>
          <w:sz w:val="20"/>
          <w:szCs w:val="20"/>
        </w:rPr>
        <w:t>1.5.4</w:t>
      </w:r>
      <w:r w:rsidR="00F23644">
        <w:rPr>
          <w:rFonts w:eastAsia="Arial"/>
          <w:b/>
          <w:sz w:val="20"/>
          <w:szCs w:val="20"/>
        </w:rPr>
        <w:t>. Ochrona środowiska w czasie wykonywania robót</w:t>
      </w:r>
    </w:p>
    <w:p w:rsidR="00F23644" w:rsidRDefault="00F23644" w:rsidP="00F23644">
      <w:pPr>
        <w:autoSpaceDE w:val="0"/>
        <w:jc w:val="both"/>
        <w:rPr>
          <w:rFonts w:eastAsia="Arial"/>
          <w:sz w:val="20"/>
          <w:szCs w:val="20"/>
        </w:rPr>
      </w:pPr>
      <w:r>
        <w:rPr>
          <w:rFonts w:eastAsia="Arial"/>
          <w:sz w:val="20"/>
          <w:szCs w:val="20"/>
        </w:rPr>
        <w:t>Wykonawca ma obowiązek znać i stosować w czasie prowadzenia robót wszelkie przepisy dotyczące ochrony środowiska naturalnego. W okresie trwania budowy i wykończania robót Wykonawca będzie:</w:t>
      </w:r>
    </w:p>
    <w:p w:rsidR="00F23644" w:rsidRDefault="00F23644" w:rsidP="00F23644">
      <w:pPr>
        <w:autoSpaceDE w:val="0"/>
        <w:jc w:val="both"/>
        <w:rPr>
          <w:rFonts w:eastAsia="Arial"/>
          <w:sz w:val="20"/>
          <w:szCs w:val="20"/>
        </w:rPr>
      </w:pPr>
      <w:r>
        <w:rPr>
          <w:rFonts w:eastAsia="Arial"/>
          <w:sz w:val="20"/>
          <w:szCs w:val="20"/>
        </w:rPr>
        <w:t>-  podejmować wszelkie uzasadnione kroki mające na celu stosowanie się do przepisów i norm dotyczących ochrony środowiska na terenie i wokół Terenu Budowy oraz będzie unikać uszkodz</w:t>
      </w:r>
      <w:r w:rsidR="00B436A3">
        <w:rPr>
          <w:rFonts w:eastAsia="Arial"/>
          <w:sz w:val="20"/>
          <w:szCs w:val="20"/>
        </w:rPr>
        <w:t>eń lub ciągliwości dla osób lub </w:t>
      </w:r>
      <w:r>
        <w:rPr>
          <w:rFonts w:eastAsia="Arial"/>
          <w:sz w:val="20"/>
          <w:szCs w:val="20"/>
        </w:rPr>
        <w:t>własności społecznej i innych, a wynikających ze skażenia, hałasu l</w:t>
      </w:r>
      <w:r w:rsidR="00B436A3">
        <w:rPr>
          <w:rFonts w:eastAsia="Arial"/>
          <w:sz w:val="20"/>
          <w:szCs w:val="20"/>
        </w:rPr>
        <w:t>ub innych przyczyn powstałych w </w:t>
      </w:r>
      <w:r>
        <w:rPr>
          <w:rFonts w:eastAsia="Arial"/>
          <w:sz w:val="20"/>
          <w:szCs w:val="20"/>
        </w:rPr>
        <w:t>następstwie jego sposobu działania.</w:t>
      </w:r>
    </w:p>
    <w:p w:rsidR="00F23644" w:rsidRDefault="00F23644" w:rsidP="00F23644">
      <w:pPr>
        <w:autoSpaceDE w:val="0"/>
        <w:rPr>
          <w:rFonts w:eastAsia="Arial"/>
          <w:sz w:val="20"/>
          <w:szCs w:val="20"/>
        </w:rPr>
      </w:pPr>
      <w:r>
        <w:rPr>
          <w:rFonts w:eastAsia="Arial"/>
          <w:sz w:val="20"/>
          <w:szCs w:val="20"/>
        </w:rPr>
        <w:t>Stosując się do tych wymagań będzie miał szczególny wpływ na:</w:t>
      </w:r>
    </w:p>
    <w:p w:rsidR="00F23644" w:rsidRDefault="00F23644" w:rsidP="00F23644">
      <w:pPr>
        <w:autoSpaceDE w:val="0"/>
        <w:rPr>
          <w:rFonts w:eastAsia="Arial"/>
          <w:sz w:val="20"/>
          <w:szCs w:val="20"/>
        </w:rPr>
      </w:pPr>
      <w:r>
        <w:rPr>
          <w:rFonts w:eastAsia="Arial"/>
          <w:sz w:val="20"/>
          <w:szCs w:val="20"/>
        </w:rPr>
        <w:t>a) lokalizację baz, magazynów, składowisk i dróg dojazdowych.</w:t>
      </w:r>
    </w:p>
    <w:p w:rsidR="00F23644" w:rsidRDefault="00F23644" w:rsidP="00F23644">
      <w:pPr>
        <w:autoSpaceDE w:val="0"/>
        <w:rPr>
          <w:rFonts w:eastAsia="Arial"/>
          <w:sz w:val="20"/>
          <w:szCs w:val="20"/>
        </w:rPr>
      </w:pPr>
      <w:r>
        <w:rPr>
          <w:rFonts w:eastAsia="Arial"/>
          <w:sz w:val="20"/>
          <w:szCs w:val="20"/>
        </w:rPr>
        <w:t>b) środki ostrożności i zabezpieczenia przed:</w:t>
      </w:r>
    </w:p>
    <w:p w:rsidR="00F23644" w:rsidRDefault="00F23644" w:rsidP="00F23644">
      <w:pPr>
        <w:autoSpaceDE w:val="0"/>
        <w:rPr>
          <w:rFonts w:eastAsia="Arial"/>
          <w:sz w:val="20"/>
          <w:szCs w:val="20"/>
        </w:rPr>
      </w:pPr>
      <w:r>
        <w:rPr>
          <w:rFonts w:eastAsia="Symbol"/>
          <w:sz w:val="20"/>
          <w:szCs w:val="20"/>
        </w:rPr>
        <w:t xml:space="preserve">- </w:t>
      </w:r>
      <w:r>
        <w:rPr>
          <w:rFonts w:eastAsia="Arial"/>
          <w:sz w:val="20"/>
          <w:szCs w:val="20"/>
        </w:rPr>
        <w:t>zanieczyszczeniem zbiorników i cieków wodnych pyłami lub substancjami toksycznymi,</w:t>
      </w:r>
    </w:p>
    <w:p w:rsidR="00F23644" w:rsidRDefault="00E248CD" w:rsidP="00F23644">
      <w:pPr>
        <w:autoSpaceDE w:val="0"/>
        <w:rPr>
          <w:rFonts w:eastAsia="Arial"/>
          <w:sz w:val="20"/>
          <w:szCs w:val="20"/>
        </w:rPr>
      </w:pPr>
      <w:r>
        <w:rPr>
          <w:rFonts w:eastAsia="Symbol"/>
          <w:sz w:val="20"/>
          <w:szCs w:val="20"/>
        </w:rPr>
        <w:t xml:space="preserve">- </w:t>
      </w:r>
      <w:r w:rsidR="00F23644">
        <w:rPr>
          <w:rFonts w:eastAsia="Arial"/>
          <w:sz w:val="20"/>
          <w:szCs w:val="20"/>
        </w:rPr>
        <w:t>zanieczyszczeniem powietrza pyłami i gazami,</w:t>
      </w:r>
    </w:p>
    <w:p w:rsidR="00F23644" w:rsidRDefault="00E248CD" w:rsidP="00F23644">
      <w:pPr>
        <w:autoSpaceDE w:val="0"/>
        <w:rPr>
          <w:rFonts w:eastAsia="Arial"/>
          <w:sz w:val="20"/>
          <w:szCs w:val="20"/>
        </w:rPr>
      </w:pPr>
      <w:r>
        <w:rPr>
          <w:rFonts w:eastAsia="Symbol"/>
          <w:sz w:val="20"/>
          <w:szCs w:val="20"/>
        </w:rPr>
        <w:t xml:space="preserve">- </w:t>
      </w:r>
      <w:r w:rsidR="00F23644">
        <w:rPr>
          <w:rFonts w:eastAsia="Symbol"/>
          <w:sz w:val="20"/>
          <w:szCs w:val="20"/>
        </w:rPr>
        <w:t>możliwością</w:t>
      </w:r>
      <w:r w:rsidR="00F23644">
        <w:rPr>
          <w:rFonts w:eastAsia="Arial"/>
          <w:sz w:val="20"/>
          <w:szCs w:val="20"/>
        </w:rPr>
        <w:t xml:space="preserve"> powstania pożaru</w:t>
      </w:r>
    </w:p>
    <w:p w:rsidR="00F23644" w:rsidRDefault="00F23644" w:rsidP="00F23644">
      <w:pPr>
        <w:autoSpaceDE w:val="0"/>
        <w:rPr>
          <w:sz w:val="20"/>
          <w:szCs w:val="20"/>
        </w:rPr>
      </w:pPr>
    </w:p>
    <w:p w:rsidR="00F23644" w:rsidRDefault="00184514" w:rsidP="00F23644">
      <w:pPr>
        <w:autoSpaceDE w:val="0"/>
        <w:rPr>
          <w:rFonts w:eastAsia="Arial"/>
          <w:b/>
          <w:sz w:val="20"/>
          <w:szCs w:val="20"/>
        </w:rPr>
      </w:pPr>
      <w:r>
        <w:rPr>
          <w:rFonts w:eastAsia="Arial"/>
          <w:b/>
          <w:sz w:val="20"/>
          <w:szCs w:val="20"/>
        </w:rPr>
        <w:t>1.5.5</w:t>
      </w:r>
      <w:r w:rsidR="00F23644">
        <w:rPr>
          <w:rFonts w:eastAsia="Arial"/>
          <w:b/>
          <w:sz w:val="20"/>
          <w:szCs w:val="20"/>
        </w:rPr>
        <w:t>. Ochrona przeciwpożarowa</w:t>
      </w:r>
    </w:p>
    <w:p w:rsidR="00F23644" w:rsidRDefault="00F23644" w:rsidP="00F23644">
      <w:pPr>
        <w:autoSpaceDE w:val="0"/>
        <w:jc w:val="both"/>
        <w:rPr>
          <w:rFonts w:eastAsia="Arial"/>
          <w:sz w:val="20"/>
          <w:szCs w:val="20"/>
        </w:rPr>
      </w:pPr>
      <w:r>
        <w:rPr>
          <w:rFonts w:eastAsia="Arial"/>
          <w:sz w:val="20"/>
          <w:szCs w:val="20"/>
        </w:rPr>
        <w:t xml:space="preserve">Wykonawca będzie przestrzegać przepisów ochrony przeciwpożarowej Wykonawca będzie utrzymywać sprawny sprzęt przeciwpożarowy, wymagany przez odpowiednie przepisy, na terenie budowy </w:t>
      </w:r>
    </w:p>
    <w:p w:rsidR="00F23644" w:rsidRDefault="00F23644" w:rsidP="00F23644">
      <w:pPr>
        <w:autoSpaceDE w:val="0"/>
        <w:jc w:val="both"/>
        <w:rPr>
          <w:rFonts w:eastAsia="Arial"/>
          <w:sz w:val="20"/>
          <w:szCs w:val="20"/>
        </w:rPr>
      </w:pPr>
      <w:r>
        <w:rPr>
          <w:rFonts w:eastAsia="Arial"/>
          <w:sz w:val="20"/>
          <w:szCs w:val="20"/>
        </w:rPr>
        <w:t>w pomieszczeniach biurowych i magazynach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rsidR="00F23644" w:rsidRDefault="00F23644" w:rsidP="00F23644">
      <w:pPr>
        <w:autoSpaceDE w:val="0"/>
        <w:rPr>
          <w:sz w:val="20"/>
          <w:szCs w:val="20"/>
        </w:rPr>
      </w:pPr>
    </w:p>
    <w:p w:rsidR="00F23644" w:rsidRDefault="00184514" w:rsidP="00F23644">
      <w:pPr>
        <w:autoSpaceDE w:val="0"/>
        <w:rPr>
          <w:rFonts w:eastAsia="Arial"/>
          <w:b/>
          <w:sz w:val="20"/>
          <w:szCs w:val="20"/>
        </w:rPr>
      </w:pPr>
      <w:r>
        <w:rPr>
          <w:rFonts w:eastAsia="Arial"/>
          <w:b/>
          <w:sz w:val="20"/>
          <w:szCs w:val="20"/>
        </w:rPr>
        <w:t>1.5.6</w:t>
      </w:r>
      <w:r w:rsidR="00F23644">
        <w:rPr>
          <w:rFonts w:eastAsia="Arial"/>
          <w:b/>
          <w:sz w:val="20"/>
          <w:szCs w:val="20"/>
        </w:rPr>
        <w:t>. Ochrona własności publicznej i prywatnej</w:t>
      </w:r>
    </w:p>
    <w:p w:rsidR="00F23644" w:rsidRDefault="00F23644" w:rsidP="00F23644">
      <w:pPr>
        <w:autoSpaceDE w:val="0"/>
        <w:jc w:val="both"/>
        <w:rPr>
          <w:rFonts w:eastAsia="Arial"/>
          <w:sz w:val="20"/>
          <w:szCs w:val="20"/>
        </w:rPr>
      </w:pPr>
      <w:r>
        <w:rPr>
          <w:rFonts w:eastAsia="Arial"/>
          <w:sz w:val="20"/>
          <w:szCs w:val="20"/>
        </w:rPr>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t>
      </w:r>
    </w:p>
    <w:p w:rsidR="00F23644" w:rsidRDefault="00F23644" w:rsidP="00F23644">
      <w:pPr>
        <w:autoSpaceDE w:val="0"/>
        <w:jc w:val="both"/>
        <w:rPr>
          <w:rFonts w:eastAsia="Arial"/>
          <w:sz w:val="20"/>
          <w:szCs w:val="20"/>
        </w:rPr>
      </w:pPr>
      <w:r>
        <w:rPr>
          <w:rFonts w:eastAsia="Arial"/>
          <w:sz w:val="20"/>
          <w:szCs w:val="20"/>
        </w:rPr>
        <w:t>w czasie trwania budowy, Wykonawca zobowiązany jest powiadomić o fakcie przypadkowego uszkodzenia tych instalacji Inspektora i zainteresowane władze oraz będzie z nimi współpracował dostarczając wszelkiej pomocy potrzebnej przy dokonywaniu napraw.</w:t>
      </w:r>
    </w:p>
    <w:p w:rsidR="00F23644" w:rsidRDefault="00F23644" w:rsidP="00F23644">
      <w:pPr>
        <w:autoSpaceDE w:val="0"/>
        <w:jc w:val="both"/>
        <w:rPr>
          <w:rFonts w:eastAsia="Arial"/>
          <w:sz w:val="20"/>
          <w:szCs w:val="20"/>
        </w:rPr>
      </w:pPr>
      <w:r>
        <w:rPr>
          <w:rFonts w:eastAsia="Arial"/>
          <w:sz w:val="20"/>
          <w:szCs w:val="20"/>
        </w:rPr>
        <w:t>Wykonawca będzie odpowiadać za wszelkie spowodowane przez jego dzia</w:t>
      </w:r>
      <w:r w:rsidR="00E248CD">
        <w:rPr>
          <w:rFonts w:eastAsia="Arial"/>
          <w:sz w:val="20"/>
          <w:szCs w:val="20"/>
        </w:rPr>
        <w:t>łania uszkodzenia instalacji na </w:t>
      </w:r>
      <w:r>
        <w:rPr>
          <w:rFonts w:eastAsia="Arial"/>
          <w:sz w:val="20"/>
          <w:szCs w:val="20"/>
        </w:rPr>
        <w:t>powierzchni ziemi i urządzeń podziemnych wykazanych w dokumentach dostarczonych mu przez Zamawiającego.</w:t>
      </w:r>
    </w:p>
    <w:p w:rsidR="00D64F40" w:rsidRDefault="00D64F40" w:rsidP="00F23644">
      <w:pPr>
        <w:autoSpaceDE w:val="0"/>
        <w:jc w:val="both"/>
        <w:rPr>
          <w:rFonts w:eastAsia="Arial"/>
          <w:sz w:val="20"/>
          <w:szCs w:val="20"/>
        </w:rPr>
      </w:pPr>
    </w:p>
    <w:p w:rsidR="00F23644" w:rsidRDefault="00184514" w:rsidP="00F23644">
      <w:pPr>
        <w:autoSpaceDE w:val="0"/>
        <w:rPr>
          <w:rFonts w:eastAsia="Arial"/>
          <w:b/>
          <w:sz w:val="20"/>
          <w:szCs w:val="20"/>
        </w:rPr>
      </w:pPr>
      <w:r>
        <w:rPr>
          <w:rFonts w:eastAsia="Arial"/>
          <w:b/>
          <w:sz w:val="20"/>
          <w:szCs w:val="20"/>
        </w:rPr>
        <w:t>1.5.7</w:t>
      </w:r>
      <w:r w:rsidR="00F23644">
        <w:rPr>
          <w:rFonts w:eastAsia="Arial"/>
          <w:b/>
          <w:sz w:val="20"/>
          <w:szCs w:val="20"/>
        </w:rPr>
        <w:t>. Bezpieczeństwo i higiena pracy</w:t>
      </w:r>
    </w:p>
    <w:p w:rsidR="00F23644" w:rsidRDefault="00F23644" w:rsidP="00F23644">
      <w:pPr>
        <w:autoSpaceDE w:val="0"/>
        <w:jc w:val="both"/>
        <w:rPr>
          <w:rFonts w:eastAsia="Arial"/>
          <w:sz w:val="20"/>
          <w:szCs w:val="20"/>
        </w:rPr>
      </w:pPr>
      <w:r>
        <w:rPr>
          <w:rFonts w:eastAsia="Arial"/>
          <w:sz w:val="20"/>
          <w:szCs w:val="20"/>
        </w:rPr>
        <w:t xml:space="preserve">Podczas realizacji robót Wykonawca będzie przestrzegać przepisów dotyczących bezpieczeństwa i higieny pracy. W szczególności Wykonawca ma obowiązek zadbać, aby personel nie wykonywał pracy w warunkach </w:t>
      </w:r>
      <w:r>
        <w:rPr>
          <w:rFonts w:eastAsia="Arial"/>
          <w:sz w:val="20"/>
          <w:szCs w:val="20"/>
        </w:rPr>
        <w:lastRenderedPageBreak/>
        <w:t>niebezpiecznych, szkodliwych dla zdrowia oraz nie spełniających odpowiednich wymagań sanitarnych.</w:t>
      </w:r>
    </w:p>
    <w:p w:rsidR="00F23644" w:rsidRDefault="00F23644" w:rsidP="00F23644">
      <w:pPr>
        <w:autoSpaceDE w:val="0"/>
        <w:jc w:val="both"/>
        <w:rPr>
          <w:rFonts w:eastAsia="Arial"/>
          <w:sz w:val="20"/>
          <w:szCs w:val="20"/>
        </w:rPr>
      </w:pPr>
      <w:r>
        <w:rPr>
          <w:rFonts w:eastAsia="Arial"/>
          <w:sz w:val="20"/>
          <w:szCs w:val="20"/>
        </w:rPr>
        <w:t>Wykonawca zapewni i będzie utrzymywał wszelkie urządzenia zabezpie</w:t>
      </w:r>
      <w:r w:rsidR="00E248CD">
        <w:rPr>
          <w:rFonts w:eastAsia="Arial"/>
          <w:sz w:val="20"/>
          <w:szCs w:val="20"/>
        </w:rPr>
        <w:t>czające, socjalne oraz sprzęt i </w:t>
      </w:r>
      <w:r>
        <w:rPr>
          <w:rFonts w:eastAsia="Arial"/>
          <w:sz w:val="20"/>
          <w:szCs w:val="20"/>
        </w:rPr>
        <w:t>odpowiednią odzież dla ochrony życia i zdrowia osób zatrudnionych na budowie oraz dla zapewnienia bezpieczeństwa publicznego. Uznaje się, że wszelkie koszty związane z wypełnieniem wymagań określonych powyżej nie podlegają odrębnej zapłacie i są uwzględnione w cenie kontraktowej</w:t>
      </w:r>
    </w:p>
    <w:p w:rsidR="00F23644" w:rsidRDefault="00F23644" w:rsidP="00F23644">
      <w:pPr>
        <w:autoSpaceDE w:val="0"/>
        <w:rPr>
          <w:sz w:val="20"/>
          <w:szCs w:val="20"/>
        </w:rPr>
      </w:pPr>
    </w:p>
    <w:p w:rsidR="00F23644" w:rsidRDefault="00184514" w:rsidP="00F23644">
      <w:pPr>
        <w:autoSpaceDE w:val="0"/>
        <w:rPr>
          <w:rFonts w:eastAsia="Arial"/>
          <w:b/>
          <w:sz w:val="20"/>
          <w:szCs w:val="20"/>
        </w:rPr>
      </w:pPr>
      <w:r>
        <w:rPr>
          <w:rFonts w:eastAsia="Arial"/>
          <w:b/>
          <w:sz w:val="20"/>
          <w:szCs w:val="20"/>
        </w:rPr>
        <w:t>1.5.8</w:t>
      </w:r>
      <w:r w:rsidR="00F23644">
        <w:rPr>
          <w:rFonts w:eastAsia="Arial"/>
          <w:b/>
          <w:sz w:val="20"/>
          <w:szCs w:val="20"/>
        </w:rPr>
        <w:t>. Ochrona i utrzymanie robót</w:t>
      </w:r>
    </w:p>
    <w:p w:rsidR="00F23644" w:rsidRDefault="00F23644" w:rsidP="00F23644">
      <w:pPr>
        <w:autoSpaceDE w:val="0"/>
        <w:jc w:val="both"/>
        <w:rPr>
          <w:rFonts w:eastAsia="Arial"/>
          <w:sz w:val="20"/>
          <w:szCs w:val="20"/>
        </w:rPr>
      </w:pPr>
      <w:r>
        <w:rPr>
          <w:rFonts w:eastAsia="Arial"/>
          <w:sz w:val="20"/>
          <w:szCs w:val="20"/>
        </w:rPr>
        <w:t>Wykonawca będzie odpowiedzialny za ochronę robót i za wszelkie materiały i</w:t>
      </w:r>
      <w:r w:rsidR="00E248CD">
        <w:rPr>
          <w:rFonts w:eastAsia="Arial"/>
          <w:sz w:val="20"/>
          <w:szCs w:val="20"/>
        </w:rPr>
        <w:t xml:space="preserve"> urządzenia używane do robót od </w:t>
      </w:r>
      <w:r>
        <w:rPr>
          <w:rFonts w:eastAsia="Arial"/>
          <w:sz w:val="20"/>
          <w:szCs w:val="20"/>
        </w:rPr>
        <w:t>daty rozpoczęcia do daty wydania potwierdzenia zakończenia przez Inwestora. Wykonawca będzie utrzymywać roboty do czasu końcowego odbioru. Utrzymanie powinno być prowadzone w taki sposób, aby budowla lub jej elementy były w zadowalającym stanie przez cały czas, do momentu odbio</w:t>
      </w:r>
      <w:r w:rsidR="00E248CD">
        <w:rPr>
          <w:rFonts w:eastAsia="Arial"/>
          <w:sz w:val="20"/>
          <w:szCs w:val="20"/>
        </w:rPr>
        <w:t>ru końcowego. Jeśli Wykonawca w </w:t>
      </w:r>
      <w:r>
        <w:rPr>
          <w:rFonts w:eastAsia="Arial"/>
          <w:sz w:val="20"/>
          <w:szCs w:val="20"/>
        </w:rPr>
        <w:t>jakimkolwiek czasie zaniedba utrzymanie, to na polecenie Inwestora powinien rozpocząć roboty utrzymane nie później niż w 24 godziny po otrzymaniu tego polecenia. W trakcie realizacji zadania Wykonawca jest zobowiązany do utrzymania w należytym stanie czystość nawierzchni, po których się porusza podczas wykonywania zadania.</w:t>
      </w:r>
    </w:p>
    <w:p w:rsidR="00F23644" w:rsidRDefault="00F23644" w:rsidP="00F23644">
      <w:pPr>
        <w:autoSpaceDE w:val="0"/>
        <w:rPr>
          <w:sz w:val="20"/>
          <w:szCs w:val="20"/>
        </w:rPr>
      </w:pPr>
    </w:p>
    <w:p w:rsidR="00F23644" w:rsidRDefault="00184514" w:rsidP="00F23644">
      <w:pPr>
        <w:autoSpaceDE w:val="0"/>
        <w:rPr>
          <w:rFonts w:eastAsia="Arial"/>
          <w:b/>
          <w:sz w:val="20"/>
          <w:szCs w:val="20"/>
        </w:rPr>
      </w:pPr>
      <w:r>
        <w:rPr>
          <w:rFonts w:eastAsia="Arial"/>
          <w:b/>
          <w:sz w:val="20"/>
          <w:szCs w:val="20"/>
        </w:rPr>
        <w:t>1.5.9</w:t>
      </w:r>
      <w:r w:rsidR="00F23644">
        <w:rPr>
          <w:rFonts w:eastAsia="Arial"/>
          <w:b/>
          <w:sz w:val="20"/>
          <w:szCs w:val="20"/>
        </w:rPr>
        <w:t>. Stosowanie się do prawa i innych przepisów</w:t>
      </w:r>
    </w:p>
    <w:p w:rsidR="00F23644" w:rsidRDefault="00F23644" w:rsidP="00F23644">
      <w:pPr>
        <w:autoSpaceDE w:val="0"/>
        <w:jc w:val="both"/>
        <w:rPr>
          <w:rFonts w:eastAsia="Arial"/>
          <w:sz w:val="20"/>
          <w:szCs w:val="20"/>
        </w:rPr>
      </w:pPr>
      <w:r>
        <w:rPr>
          <w:rFonts w:eastAsia="Arial"/>
          <w:sz w:val="20"/>
          <w:szCs w:val="20"/>
        </w:rPr>
        <w:t>Wykonawca zobowiązany jest znać wszystkie przepisy wydane przez władze centralne i miejscowe oraz inne przepisy i wytyczne, które są w jakikolwiek sposób związane z robotami i b</w:t>
      </w:r>
      <w:r w:rsidR="00E248CD">
        <w:rPr>
          <w:rFonts w:eastAsia="Arial"/>
          <w:sz w:val="20"/>
          <w:szCs w:val="20"/>
        </w:rPr>
        <w:t>ędzie w pełni odpowiedzialny za </w:t>
      </w:r>
      <w:r>
        <w:rPr>
          <w:rFonts w:eastAsia="Arial"/>
          <w:sz w:val="20"/>
          <w:szCs w:val="20"/>
        </w:rPr>
        <w:t>przestrzeganie tych praw, przepisów i wytycznych podczas prowadzenia robót. Wykonawca będzie przestrzegać praw patentowych i będzie w pełni odpowiedzialny za wypełnianie wszelkich wymagań prawnych odnośnie wykorzystania opatentowanych urządzeń lub metod i w sposób ciągły będzie informować Inwestora o swoich działaniach, przedstawiając kopie zezwoleń i inne odnośne dokumenty.</w:t>
      </w:r>
    </w:p>
    <w:p w:rsidR="00F23644" w:rsidRDefault="00F23644" w:rsidP="00F23644">
      <w:pPr>
        <w:autoSpaceDE w:val="0"/>
        <w:rPr>
          <w:rFonts w:eastAsia="Arial"/>
          <w:b/>
          <w:sz w:val="20"/>
          <w:szCs w:val="20"/>
        </w:rPr>
      </w:pPr>
    </w:p>
    <w:p w:rsidR="00F23644" w:rsidRDefault="00F23644" w:rsidP="00F23644">
      <w:pPr>
        <w:pStyle w:val="Nagwek1"/>
        <w:rPr>
          <w:rFonts w:ascii="Times New Roman" w:hAnsi="Times New Roman"/>
          <w:sz w:val="20"/>
          <w:szCs w:val="20"/>
        </w:rPr>
      </w:pPr>
      <w:bookmarkStart w:id="4" w:name="_Toc120783535"/>
      <w:r>
        <w:rPr>
          <w:rFonts w:ascii="Times New Roman" w:hAnsi="Times New Roman"/>
          <w:sz w:val="20"/>
          <w:szCs w:val="20"/>
        </w:rPr>
        <w:t>2. MATERIAŁY</w:t>
      </w:r>
      <w:bookmarkEnd w:id="4"/>
    </w:p>
    <w:p w:rsidR="00F23644" w:rsidRDefault="00F23644" w:rsidP="00F23644">
      <w:pPr>
        <w:autoSpaceDE w:val="0"/>
        <w:rPr>
          <w:rFonts w:eastAsia="Times New Roman"/>
          <w:color w:val="000000"/>
          <w:sz w:val="20"/>
          <w:szCs w:val="20"/>
        </w:rPr>
      </w:pPr>
      <w:r>
        <w:rPr>
          <w:rFonts w:eastAsia="Times New Roman"/>
          <w:color w:val="000000"/>
          <w:sz w:val="20"/>
          <w:szCs w:val="20"/>
        </w:rPr>
        <w:t xml:space="preserve">Wymagania i badania powinny odpowiadać Polskim Normom lub aprobatom technicznym. </w:t>
      </w:r>
    </w:p>
    <w:p w:rsidR="00C513EC" w:rsidRDefault="00C513EC" w:rsidP="00C513EC">
      <w:pPr>
        <w:autoSpaceDE w:val="0"/>
        <w:rPr>
          <w:rFonts w:eastAsia="Times New Roman"/>
          <w:color w:val="000000"/>
          <w:sz w:val="20"/>
          <w:szCs w:val="20"/>
        </w:rPr>
      </w:pPr>
    </w:p>
    <w:p w:rsidR="00C513EC" w:rsidRDefault="00C513EC" w:rsidP="00C513EC">
      <w:pPr>
        <w:numPr>
          <w:ilvl w:val="0"/>
          <w:numId w:val="6"/>
        </w:numPr>
        <w:autoSpaceDE w:val="0"/>
        <w:rPr>
          <w:rFonts w:eastAsia="TimesNewRomanPSMT"/>
          <w:b/>
          <w:bCs/>
          <w:color w:val="000000"/>
          <w:sz w:val="20"/>
          <w:szCs w:val="20"/>
        </w:rPr>
      </w:pPr>
      <w:r>
        <w:rPr>
          <w:rFonts w:eastAsia="TimesNewRomanPSMT"/>
          <w:b/>
          <w:bCs/>
          <w:color w:val="000000"/>
          <w:sz w:val="20"/>
          <w:szCs w:val="20"/>
        </w:rPr>
        <w:t>Cegła budowlana pełna klasy 15 wg PN-B-12050:1996</w:t>
      </w:r>
    </w:p>
    <w:p w:rsidR="00C513EC" w:rsidRDefault="00C513EC" w:rsidP="00C513EC">
      <w:pPr>
        <w:autoSpaceDE w:val="0"/>
        <w:rPr>
          <w:rFonts w:eastAsia="TimesNewRomanPSMT"/>
          <w:sz w:val="20"/>
          <w:szCs w:val="20"/>
        </w:rPr>
      </w:pPr>
      <w:r>
        <w:rPr>
          <w:rFonts w:eastAsia="TimesNewRomanPSMT"/>
          <w:sz w:val="20"/>
          <w:szCs w:val="20"/>
        </w:rPr>
        <w:t>Wymiary l = 250 mm, s = 120 mm, h = 65 mm; Masa 4,0-4,5 kg.</w:t>
      </w:r>
    </w:p>
    <w:p w:rsidR="00C513EC" w:rsidRDefault="00C513EC" w:rsidP="00C513EC">
      <w:pPr>
        <w:autoSpaceDE w:val="0"/>
        <w:rPr>
          <w:rFonts w:eastAsia="TimesNewRomanPSMT"/>
          <w:sz w:val="20"/>
          <w:szCs w:val="20"/>
        </w:rPr>
      </w:pPr>
      <w:r>
        <w:rPr>
          <w:rFonts w:eastAsia="TimesNewRomanPSMT"/>
          <w:sz w:val="20"/>
          <w:szCs w:val="20"/>
        </w:rPr>
        <w:t>Dopuszczalna ilość cegieł połówkowych, pękniętych do 10% ilości cegieł badanych</w:t>
      </w:r>
    </w:p>
    <w:p w:rsidR="00C513EC" w:rsidRDefault="00C513EC" w:rsidP="00C513EC">
      <w:pPr>
        <w:autoSpaceDE w:val="0"/>
        <w:rPr>
          <w:rFonts w:eastAsia="TimesNewRomanPSMT"/>
          <w:sz w:val="20"/>
          <w:szCs w:val="20"/>
        </w:rPr>
      </w:pPr>
      <w:r>
        <w:rPr>
          <w:rFonts w:eastAsia="TimesNewRomanPSMT"/>
          <w:sz w:val="20"/>
          <w:szCs w:val="20"/>
        </w:rPr>
        <w:t>Nasiąkliwość nie powinna być większa od 16%.</w:t>
      </w:r>
    </w:p>
    <w:p w:rsidR="00C513EC" w:rsidRDefault="00C513EC" w:rsidP="00C513EC">
      <w:pPr>
        <w:autoSpaceDE w:val="0"/>
        <w:rPr>
          <w:rFonts w:eastAsia="TimesNewRomanPSMT"/>
          <w:sz w:val="20"/>
          <w:szCs w:val="20"/>
        </w:rPr>
      </w:pPr>
      <w:r>
        <w:rPr>
          <w:rFonts w:eastAsia="TimesNewRomanPSMT"/>
          <w:sz w:val="20"/>
          <w:szCs w:val="20"/>
        </w:rPr>
        <w:t>Wytrzymałość na ściskanie 15 MPa.</w:t>
      </w:r>
    </w:p>
    <w:p w:rsidR="00C513EC" w:rsidRDefault="00C513EC" w:rsidP="00C513EC">
      <w:pPr>
        <w:autoSpaceDE w:val="0"/>
        <w:rPr>
          <w:rFonts w:eastAsia="TimesNewRomanPSMT"/>
          <w:sz w:val="20"/>
          <w:szCs w:val="20"/>
        </w:rPr>
      </w:pPr>
      <w:r>
        <w:rPr>
          <w:rFonts w:eastAsia="TimesNewRomanPSMT"/>
          <w:sz w:val="20"/>
          <w:szCs w:val="20"/>
        </w:rPr>
        <w:t>Odporność na działanie mrozu jak dla cegły klasy 10 MPa.</w:t>
      </w:r>
    </w:p>
    <w:p w:rsidR="00C513EC" w:rsidRDefault="00C513EC" w:rsidP="00C513EC">
      <w:pPr>
        <w:autoSpaceDE w:val="0"/>
        <w:jc w:val="both"/>
        <w:rPr>
          <w:rFonts w:eastAsia="TimesNewRomanPSMT"/>
          <w:sz w:val="20"/>
          <w:szCs w:val="20"/>
        </w:rPr>
      </w:pPr>
      <w:r>
        <w:rPr>
          <w:rFonts w:eastAsia="TimesNewRomanPSMT"/>
          <w:sz w:val="20"/>
          <w:szCs w:val="20"/>
        </w:rPr>
        <w:t>Odporność na uderzenie powinna być taka, aby cegła upuszczona z wysokości 1,5 m na inne cegły nie rozpadła się na kawałki; może natomiast wystąpić wyszczerbienie lub jej pęknięcie. Ilość cegieł nie spełniających powyższego wymagania nie powinna być większa niż:</w:t>
      </w:r>
    </w:p>
    <w:p w:rsidR="00C513EC" w:rsidRDefault="00C513EC" w:rsidP="00C513EC">
      <w:pPr>
        <w:autoSpaceDE w:val="0"/>
        <w:rPr>
          <w:rFonts w:eastAsia="TimesNewRomanPSMT"/>
          <w:sz w:val="20"/>
          <w:szCs w:val="20"/>
        </w:rPr>
      </w:pPr>
      <w:r>
        <w:rPr>
          <w:rFonts w:eastAsia="TimesNewRomanPSMT"/>
          <w:sz w:val="20"/>
          <w:szCs w:val="20"/>
        </w:rPr>
        <w:t>2 na 15 sprawdzanych cegieł</w:t>
      </w:r>
    </w:p>
    <w:p w:rsidR="00C513EC" w:rsidRDefault="00C513EC" w:rsidP="00C513EC">
      <w:pPr>
        <w:autoSpaceDE w:val="0"/>
        <w:rPr>
          <w:rFonts w:eastAsia="TimesNewRomanPSMT"/>
          <w:sz w:val="20"/>
          <w:szCs w:val="20"/>
        </w:rPr>
      </w:pPr>
      <w:r>
        <w:rPr>
          <w:rFonts w:eastAsia="TimesNewRomanPSMT"/>
          <w:sz w:val="20"/>
          <w:szCs w:val="20"/>
        </w:rPr>
        <w:t>3 na 25 sprawdzanych cegieł</w:t>
      </w:r>
    </w:p>
    <w:p w:rsidR="00C513EC" w:rsidRDefault="00C513EC" w:rsidP="00C513EC">
      <w:pPr>
        <w:tabs>
          <w:tab w:val="left" w:pos="165"/>
        </w:tabs>
        <w:autoSpaceDE w:val="0"/>
        <w:rPr>
          <w:rFonts w:eastAsia="TimesNewRomanPSMT"/>
          <w:sz w:val="20"/>
          <w:szCs w:val="20"/>
        </w:rPr>
      </w:pPr>
      <w:r>
        <w:rPr>
          <w:rFonts w:eastAsia="TimesNewRomanPSMT"/>
          <w:sz w:val="20"/>
          <w:szCs w:val="20"/>
        </w:rPr>
        <w:t>5 na 40 sprawdzanych cegieł</w:t>
      </w:r>
    </w:p>
    <w:p w:rsidR="00A77E3B" w:rsidRDefault="00A77E3B" w:rsidP="00A77E3B">
      <w:pPr>
        <w:autoSpaceDE w:val="0"/>
        <w:jc w:val="both"/>
        <w:rPr>
          <w:rFonts w:eastAsia="TimesNewRomanPSMT"/>
          <w:sz w:val="20"/>
          <w:szCs w:val="20"/>
        </w:rPr>
      </w:pPr>
    </w:p>
    <w:p w:rsidR="00A77E3B" w:rsidRPr="00954921" w:rsidRDefault="00A77E3B" w:rsidP="00A77E3B">
      <w:pPr>
        <w:numPr>
          <w:ilvl w:val="0"/>
          <w:numId w:val="17"/>
        </w:numPr>
        <w:autoSpaceDE w:val="0"/>
        <w:rPr>
          <w:rFonts w:eastAsia="Arial"/>
          <w:b/>
          <w:bCs/>
          <w:sz w:val="20"/>
          <w:szCs w:val="20"/>
        </w:rPr>
      </w:pPr>
      <w:r>
        <w:rPr>
          <w:rFonts w:eastAsia="Arial"/>
          <w:b/>
          <w:bCs/>
          <w:sz w:val="20"/>
          <w:szCs w:val="20"/>
        </w:rPr>
        <w:t>Prefabrykowane belki nadprożowe</w:t>
      </w:r>
    </w:p>
    <w:p w:rsidR="00A77E3B" w:rsidRDefault="00A77E3B" w:rsidP="00A77E3B">
      <w:pPr>
        <w:autoSpaceDE w:val="0"/>
        <w:jc w:val="both"/>
        <w:rPr>
          <w:rFonts w:eastAsia="Arial"/>
          <w:bCs/>
          <w:sz w:val="20"/>
          <w:szCs w:val="20"/>
        </w:rPr>
      </w:pPr>
      <w:r>
        <w:rPr>
          <w:rFonts w:eastAsia="Arial"/>
          <w:bCs/>
          <w:sz w:val="20"/>
          <w:szCs w:val="20"/>
        </w:rPr>
        <w:t>Wymiary: l=750-3000mm (co 250mm), s = 115mm, h=71mm</w:t>
      </w:r>
    </w:p>
    <w:p w:rsidR="00A77E3B" w:rsidRDefault="00A77E3B" w:rsidP="00A77E3B">
      <w:pPr>
        <w:autoSpaceDE w:val="0"/>
        <w:jc w:val="both"/>
        <w:rPr>
          <w:rFonts w:eastAsia="Arial"/>
          <w:bCs/>
          <w:sz w:val="20"/>
          <w:szCs w:val="20"/>
        </w:rPr>
      </w:pPr>
      <w:r>
        <w:rPr>
          <w:rFonts w:eastAsia="Arial"/>
          <w:bCs/>
          <w:sz w:val="20"/>
          <w:szCs w:val="20"/>
        </w:rPr>
        <w:t>Masa = 16kg/mb</w:t>
      </w:r>
    </w:p>
    <w:p w:rsidR="00A77E3B" w:rsidRDefault="00A77E3B" w:rsidP="00A77E3B">
      <w:pPr>
        <w:autoSpaceDE w:val="0"/>
        <w:jc w:val="both"/>
        <w:rPr>
          <w:rFonts w:eastAsia="Arial"/>
          <w:bCs/>
          <w:sz w:val="20"/>
          <w:szCs w:val="20"/>
        </w:rPr>
      </w:pPr>
      <w:r>
        <w:rPr>
          <w:rFonts w:eastAsia="Arial"/>
          <w:bCs/>
          <w:sz w:val="20"/>
          <w:szCs w:val="20"/>
        </w:rPr>
        <w:t>Trwałość: odporne na zamrażanie / odmrażanie</w:t>
      </w:r>
    </w:p>
    <w:p w:rsidR="00A77E3B" w:rsidRDefault="00A77E3B" w:rsidP="00A77E3B">
      <w:pPr>
        <w:autoSpaceDE w:val="0"/>
        <w:jc w:val="both"/>
        <w:rPr>
          <w:rFonts w:eastAsia="Arial"/>
          <w:bCs/>
          <w:sz w:val="20"/>
          <w:szCs w:val="20"/>
        </w:rPr>
      </w:pPr>
      <w:r>
        <w:rPr>
          <w:rFonts w:eastAsia="Arial"/>
          <w:bCs/>
          <w:sz w:val="20"/>
          <w:szCs w:val="20"/>
        </w:rPr>
        <w:t>Współczynnik dyfuzji pary wodnej: 5/15</w:t>
      </w:r>
    </w:p>
    <w:p w:rsidR="00A77E3B" w:rsidRDefault="00A77E3B" w:rsidP="00A77E3B">
      <w:pPr>
        <w:autoSpaceDE w:val="0"/>
        <w:jc w:val="both"/>
        <w:rPr>
          <w:rFonts w:eastAsia="Arial"/>
          <w:bCs/>
          <w:sz w:val="20"/>
          <w:szCs w:val="20"/>
        </w:rPr>
      </w:pPr>
      <w:r>
        <w:rPr>
          <w:rFonts w:eastAsia="Arial"/>
          <w:bCs/>
          <w:sz w:val="20"/>
          <w:szCs w:val="20"/>
        </w:rPr>
        <w:t>Absorbcja wody: część ceramiczna: 0,8 (±0,4) kg/m</w:t>
      </w:r>
      <w:r>
        <w:rPr>
          <w:rFonts w:eastAsia="Arial"/>
          <w:bCs/>
          <w:sz w:val="20"/>
          <w:szCs w:val="20"/>
          <w:vertAlign w:val="superscript"/>
        </w:rPr>
        <w:t>2</w:t>
      </w:r>
      <w:r>
        <w:rPr>
          <w:rFonts w:eastAsia="Arial"/>
          <w:bCs/>
          <w:sz w:val="20"/>
          <w:szCs w:val="20"/>
        </w:rPr>
        <w:t>min</w:t>
      </w:r>
    </w:p>
    <w:p w:rsidR="00A77E3B" w:rsidRDefault="00A77E3B" w:rsidP="00A77E3B">
      <w:pPr>
        <w:autoSpaceDE w:val="0"/>
        <w:jc w:val="both"/>
        <w:rPr>
          <w:rFonts w:eastAsia="Arial"/>
          <w:bCs/>
          <w:sz w:val="20"/>
          <w:szCs w:val="20"/>
        </w:rPr>
      </w:pPr>
      <w:r>
        <w:rPr>
          <w:rFonts w:eastAsia="Arial"/>
          <w:bCs/>
          <w:sz w:val="20"/>
          <w:szCs w:val="20"/>
        </w:rPr>
        <w:tab/>
      </w:r>
      <w:r>
        <w:rPr>
          <w:rFonts w:eastAsia="Arial"/>
          <w:bCs/>
          <w:sz w:val="20"/>
          <w:szCs w:val="20"/>
        </w:rPr>
        <w:tab/>
        <w:t>część betonowa: 33,3 (±10,0) g/m</w:t>
      </w:r>
      <w:r>
        <w:rPr>
          <w:rFonts w:eastAsia="Arial"/>
          <w:bCs/>
          <w:sz w:val="20"/>
          <w:szCs w:val="20"/>
          <w:vertAlign w:val="superscript"/>
        </w:rPr>
        <w:t>2</w:t>
      </w:r>
      <w:r>
        <w:rPr>
          <w:rFonts w:eastAsia="Arial"/>
          <w:bCs/>
          <w:sz w:val="20"/>
          <w:szCs w:val="20"/>
        </w:rPr>
        <w:t>s</w:t>
      </w:r>
    </w:p>
    <w:p w:rsidR="00A77E3B" w:rsidRDefault="00A77E3B" w:rsidP="00A77E3B">
      <w:pPr>
        <w:autoSpaceDE w:val="0"/>
        <w:jc w:val="both"/>
        <w:rPr>
          <w:rFonts w:eastAsia="Arial"/>
          <w:bCs/>
          <w:sz w:val="20"/>
          <w:szCs w:val="20"/>
        </w:rPr>
      </w:pPr>
      <w:r>
        <w:rPr>
          <w:rFonts w:eastAsia="Arial"/>
          <w:bCs/>
          <w:sz w:val="20"/>
          <w:szCs w:val="20"/>
        </w:rPr>
        <w:t>Współczynnik przenikania wody: 0,70 W/mK</w:t>
      </w:r>
    </w:p>
    <w:p w:rsidR="00A77E3B" w:rsidRPr="00A77E3B" w:rsidRDefault="00A77E3B" w:rsidP="00A77E3B">
      <w:pPr>
        <w:autoSpaceDE w:val="0"/>
        <w:jc w:val="both"/>
        <w:rPr>
          <w:rFonts w:eastAsia="Arial"/>
          <w:bCs/>
          <w:sz w:val="20"/>
          <w:szCs w:val="20"/>
        </w:rPr>
      </w:pPr>
      <w:r>
        <w:rPr>
          <w:rFonts w:eastAsia="Arial"/>
          <w:bCs/>
          <w:sz w:val="20"/>
          <w:szCs w:val="20"/>
        </w:rPr>
        <w:t>Klasa odporności ogniowej: R90</w:t>
      </w:r>
    </w:p>
    <w:p w:rsidR="00C513EC" w:rsidRDefault="00C513EC" w:rsidP="00BD3D08">
      <w:pPr>
        <w:numPr>
          <w:ilvl w:val="0"/>
          <w:numId w:val="7"/>
        </w:numPr>
        <w:autoSpaceDE w:val="0"/>
        <w:spacing w:before="240"/>
        <w:rPr>
          <w:rFonts w:eastAsia="TimesNewRomanPSMT"/>
          <w:b/>
          <w:bCs/>
          <w:color w:val="000000"/>
          <w:sz w:val="20"/>
          <w:szCs w:val="20"/>
        </w:rPr>
      </w:pPr>
      <w:r>
        <w:rPr>
          <w:rFonts w:eastAsia="TimesNewRomanPSMT"/>
          <w:b/>
          <w:bCs/>
          <w:color w:val="000000"/>
          <w:sz w:val="20"/>
          <w:szCs w:val="20"/>
        </w:rPr>
        <w:t>Zaprawy budowlane cementowo-wapienne</w:t>
      </w:r>
    </w:p>
    <w:p w:rsidR="00C513EC" w:rsidRDefault="00C513EC" w:rsidP="00C513EC">
      <w:pPr>
        <w:autoSpaceDE w:val="0"/>
        <w:rPr>
          <w:rFonts w:eastAsia="TimesNewRomanPSMT"/>
          <w:color w:val="000000"/>
          <w:sz w:val="20"/>
          <w:szCs w:val="20"/>
        </w:rPr>
      </w:pPr>
      <w:r>
        <w:rPr>
          <w:rFonts w:eastAsia="TimesNewRomanPSMT"/>
          <w:color w:val="000000"/>
          <w:sz w:val="20"/>
          <w:szCs w:val="20"/>
        </w:rPr>
        <w:t>Przygotowanie zapraw do robót murowych powinno być wykonywane mechanicznie.</w:t>
      </w:r>
    </w:p>
    <w:p w:rsidR="00C513EC" w:rsidRDefault="00C513EC" w:rsidP="00C513EC">
      <w:pPr>
        <w:autoSpaceDE w:val="0"/>
        <w:rPr>
          <w:rFonts w:eastAsia="TimesNewRomanPSMT"/>
          <w:sz w:val="20"/>
          <w:szCs w:val="20"/>
        </w:rPr>
      </w:pPr>
      <w:r>
        <w:rPr>
          <w:rFonts w:eastAsia="TimesNewRomanPSMT"/>
          <w:sz w:val="20"/>
          <w:szCs w:val="20"/>
        </w:rPr>
        <w:t>Do zapraw murarskich należy stosować piasek rzeczny lub kopalniany.</w:t>
      </w:r>
    </w:p>
    <w:p w:rsidR="00C513EC" w:rsidRDefault="00C513EC" w:rsidP="00C513EC">
      <w:pPr>
        <w:autoSpaceDE w:val="0"/>
        <w:jc w:val="both"/>
        <w:rPr>
          <w:rFonts w:eastAsia="TimesNewRomanPSMT"/>
          <w:sz w:val="20"/>
          <w:szCs w:val="20"/>
        </w:rPr>
      </w:pPr>
      <w:r>
        <w:rPr>
          <w:rFonts w:eastAsia="TimesNewRomanPSMT"/>
          <w:sz w:val="20"/>
          <w:szCs w:val="20"/>
        </w:rPr>
        <w:t>Do zapraw cementowo-wapiennych należy stosować cement portlandzki z dodatkiem żużla lub popiołów lotnych 25 i 35 oraz cement hutniczy 25 pod warunkiem, że temperatura otoczenia w ciągu 7 dni od chwili zużycia zaprawy nie będzie niższa niż+5°C.</w:t>
      </w:r>
    </w:p>
    <w:p w:rsidR="00C513EC" w:rsidRDefault="00C513EC" w:rsidP="00C513EC">
      <w:pPr>
        <w:autoSpaceDE w:val="0"/>
        <w:jc w:val="both"/>
        <w:rPr>
          <w:rFonts w:eastAsia="TimesNewRomanPSMT"/>
          <w:sz w:val="20"/>
          <w:szCs w:val="20"/>
        </w:rPr>
      </w:pPr>
      <w:r>
        <w:rPr>
          <w:rFonts w:eastAsia="TimesNewRomanPSMT"/>
          <w:sz w:val="20"/>
          <w:szCs w:val="20"/>
        </w:rPr>
        <w:t xml:space="preserve">Do zapraw cementowo-wapiennych należy stosować wapno suchogaszone lub gaszone w postaci ciasta wapiennego otrzymanego z wapna niegaszonego, które powinno tworzyć jednolitą i jednobarwną masę, bez </w:t>
      </w:r>
      <w:r>
        <w:rPr>
          <w:rFonts w:eastAsia="TimesNewRomanPSMT"/>
          <w:sz w:val="20"/>
          <w:szCs w:val="20"/>
        </w:rPr>
        <w:lastRenderedPageBreak/>
        <w:t>grudek niegaszonego wapna i zanieczyszczeń obcych.</w:t>
      </w:r>
    </w:p>
    <w:p w:rsidR="00A77E3B" w:rsidRDefault="00C513EC" w:rsidP="00C513EC">
      <w:pPr>
        <w:autoSpaceDE w:val="0"/>
        <w:jc w:val="both"/>
        <w:rPr>
          <w:rFonts w:eastAsia="TimesNewRomanPSMT"/>
          <w:sz w:val="20"/>
          <w:szCs w:val="20"/>
        </w:rPr>
      </w:pPr>
      <w:r>
        <w:rPr>
          <w:rFonts w:eastAsia="TimesNewRomanPSMT"/>
          <w:sz w:val="20"/>
          <w:szCs w:val="20"/>
        </w:rPr>
        <w:t>Skład objętościowy zapraw należy dobierać doświadczalnie, w zależności od wymaganej marki zaprawy oraz rodzaju cementu i wapna.</w:t>
      </w:r>
    </w:p>
    <w:p w:rsidR="00FB53D9" w:rsidRPr="00FB53D9" w:rsidRDefault="00FB53D9" w:rsidP="00BD3D08">
      <w:pPr>
        <w:widowControl/>
        <w:numPr>
          <w:ilvl w:val="0"/>
          <w:numId w:val="4"/>
        </w:numPr>
        <w:tabs>
          <w:tab w:val="num" w:pos="720"/>
        </w:tabs>
        <w:suppressAutoHyphens w:val="0"/>
        <w:autoSpaceDE w:val="0"/>
        <w:spacing w:before="240" w:after="160" w:line="259" w:lineRule="auto"/>
        <w:ind w:left="720"/>
        <w:rPr>
          <w:rFonts w:eastAsia="TimesNewRomanPSMT"/>
          <w:sz w:val="20"/>
        </w:rPr>
      </w:pPr>
      <w:r w:rsidRPr="00FB53D9">
        <w:rPr>
          <w:rFonts w:eastAsia="TimesNewRomanPSMT"/>
          <w:b/>
          <w:bCs/>
          <w:sz w:val="20"/>
        </w:rPr>
        <w:t>Zaprawy do wykonania tynków zwykłych</w:t>
      </w:r>
      <w:r w:rsidRPr="00FB53D9">
        <w:rPr>
          <w:rFonts w:eastAsia="TimesNewRomanPSMT"/>
          <w:sz w:val="20"/>
        </w:rPr>
        <w:t xml:space="preserve"> powinny odpowiadać wymaganiom normy PN-90/B-14501„Zaprawy budowlane zwykłe” lub aprobatom technicznym.</w:t>
      </w:r>
    </w:p>
    <w:p w:rsidR="00FB53D9" w:rsidRPr="00FB53D9" w:rsidRDefault="00FB53D9" w:rsidP="00BD3D08">
      <w:pPr>
        <w:widowControl/>
        <w:numPr>
          <w:ilvl w:val="0"/>
          <w:numId w:val="5"/>
        </w:numPr>
        <w:tabs>
          <w:tab w:val="num" w:pos="720"/>
        </w:tabs>
        <w:suppressAutoHyphens w:val="0"/>
        <w:autoSpaceDE w:val="0"/>
        <w:spacing w:before="240" w:line="259" w:lineRule="auto"/>
        <w:rPr>
          <w:rFonts w:eastAsia="TimesNewRomanPSMT"/>
          <w:b/>
          <w:bCs/>
          <w:sz w:val="20"/>
        </w:rPr>
      </w:pPr>
      <w:r w:rsidRPr="00FB53D9">
        <w:rPr>
          <w:rFonts w:eastAsia="TimesNewRomanPSMT"/>
          <w:b/>
          <w:bCs/>
          <w:sz w:val="20"/>
        </w:rPr>
        <w:t>Woda</w:t>
      </w:r>
    </w:p>
    <w:p w:rsidR="00FB53D9" w:rsidRPr="00FB53D9" w:rsidRDefault="00FB53D9" w:rsidP="00FB53D9">
      <w:pPr>
        <w:widowControl/>
        <w:suppressAutoHyphens w:val="0"/>
        <w:autoSpaceDE w:val="0"/>
        <w:spacing w:after="160" w:line="259" w:lineRule="auto"/>
        <w:jc w:val="both"/>
        <w:rPr>
          <w:rFonts w:eastAsia="TimesNewRomanPSMT"/>
          <w:sz w:val="20"/>
        </w:rPr>
      </w:pPr>
      <w:r w:rsidRPr="00FB53D9">
        <w:rPr>
          <w:rFonts w:eastAsia="TimesNewRomanPSMT"/>
          <w:sz w:val="20"/>
        </w:rPr>
        <w:t>Do przygotowania zapraw i skrapiania podłoża stosować można wodę odpowiadającą wymaganiom normy PN-88/B-32250 „Materiały budowlane. Woda do betonów i zapraw”. Bez badań laboratoryjnych można stosować wodociągową wodę pitną. Niedozwolone jest użycie wód ściekowych, kanalizacyjnych, bagiennych oraz wód zawierających tłuszcze organiczne, oleje i muł.</w:t>
      </w:r>
    </w:p>
    <w:p w:rsidR="00FB53D9" w:rsidRPr="00FB53D9" w:rsidRDefault="00FB53D9" w:rsidP="00BD3D08">
      <w:pPr>
        <w:widowControl/>
        <w:numPr>
          <w:ilvl w:val="0"/>
          <w:numId w:val="6"/>
        </w:numPr>
        <w:suppressAutoHyphens w:val="0"/>
        <w:autoSpaceDE w:val="0"/>
        <w:spacing w:before="240" w:line="259" w:lineRule="auto"/>
        <w:rPr>
          <w:rFonts w:eastAsia="TimesNewRomanPSMT"/>
          <w:b/>
          <w:bCs/>
          <w:sz w:val="20"/>
        </w:rPr>
      </w:pPr>
      <w:r w:rsidRPr="00FB53D9">
        <w:rPr>
          <w:rFonts w:eastAsia="TimesNewRomanPSMT"/>
          <w:b/>
          <w:bCs/>
          <w:sz w:val="20"/>
        </w:rPr>
        <w:t>Piasek</w:t>
      </w:r>
    </w:p>
    <w:p w:rsidR="00FB53D9" w:rsidRPr="00FB53D9" w:rsidRDefault="00FB53D9" w:rsidP="00FB53D9">
      <w:pPr>
        <w:widowControl/>
        <w:suppressAutoHyphens w:val="0"/>
        <w:autoSpaceDE w:val="0"/>
        <w:spacing w:line="259" w:lineRule="auto"/>
        <w:jc w:val="both"/>
        <w:rPr>
          <w:rFonts w:eastAsia="TimesNewRomanPSMT"/>
          <w:sz w:val="20"/>
        </w:rPr>
      </w:pPr>
      <w:r w:rsidRPr="00FB53D9">
        <w:rPr>
          <w:rFonts w:eastAsia="TimesNewRomanPSMT"/>
          <w:sz w:val="20"/>
        </w:rPr>
        <w:t>Piasek powinien spełniać wymagania normy PN-79/B-06711 „Kruszywa mineralne. Piaski do zapraw budowlanych”, a w szczególności:</w:t>
      </w:r>
    </w:p>
    <w:p w:rsidR="00FB53D9" w:rsidRPr="00FB53D9" w:rsidRDefault="00FB53D9" w:rsidP="00FB53D9">
      <w:pPr>
        <w:widowControl/>
        <w:suppressAutoHyphens w:val="0"/>
        <w:autoSpaceDE w:val="0"/>
        <w:spacing w:line="259" w:lineRule="auto"/>
        <w:jc w:val="both"/>
        <w:rPr>
          <w:rFonts w:eastAsia="TimesNewRomanPSMT"/>
          <w:sz w:val="20"/>
        </w:rPr>
      </w:pPr>
      <w:r w:rsidRPr="00FB53D9">
        <w:rPr>
          <w:rFonts w:eastAsia="TimesNewRomanPSMT"/>
          <w:sz w:val="20"/>
        </w:rPr>
        <w:t>– nie zawierać domieszek organicznych,</w:t>
      </w:r>
    </w:p>
    <w:p w:rsidR="00FB53D9" w:rsidRPr="00FB53D9" w:rsidRDefault="00FB53D9" w:rsidP="00FB53D9">
      <w:pPr>
        <w:widowControl/>
        <w:suppressAutoHyphens w:val="0"/>
        <w:autoSpaceDE w:val="0"/>
        <w:spacing w:line="259" w:lineRule="auto"/>
        <w:jc w:val="both"/>
        <w:rPr>
          <w:rFonts w:eastAsia="TimesNewRomanPSMT"/>
          <w:sz w:val="20"/>
        </w:rPr>
      </w:pPr>
      <w:r w:rsidRPr="00FB53D9">
        <w:rPr>
          <w:rFonts w:eastAsia="TimesNewRomanPSMT"/>
          <w:sz w:val="20"/>
        </w:rPr>
        <w:t>– mieć frakcje różnych wymiarów, a mianowicie: piasek drobnoziarnisty 0,25-0,5 mm, piasek</w:t>
      </w:r>
    </w:p>
    <w:p w:rsidR="00FB53D9" w:rsidRPr="00FB53D9" w:rsidRDefault="00FB53D9" w:rsidP="00FB53D9">
      <w:pPr>
        <w:widowControl/>
        <w:suppressAutoHyphens w:val="0"/>
        <w:autoSpaceDE w:val="0"/>
        <w:spacing w:line="259" w:lineRule="auto"/>
        <w:jc w:val="both"/>
        <w:rPr>
          <w:rFonts w:eastAsia="TimesNewRomanPSMT"/>
          <w:sz w:val="20"/>
        </w:rPr>
      </w:pPr>
      <w:r w:rsidRPr="00FB53D9">
        <w:rPr>
          <w:rFonts w:eastAsia="TimesNewRomanPSMT"/>
          <w:sz w:val="20"/>
        </w:rPr>
        <w:t>średnioziarnisty 0,5-1,0 mm, piasek gruboziarnisty 1,0-2,0 mm.</w:t>
      </w:r>
    </w:p>
    <w:p w:rsidR="00F23644" w:rsidRDefault="00FB53D9" w:rsidP="00BD3D08">
      <w:pPr>
        <w:widowControl/>
        <w:suppressAutoHyphens w:val="0"/>
        <w:autoSpaceDE w:val="0"/>
        <w:spacing w:line="259" w:lineRule="auto"/>
        <w:jc w:val="both"/>
        <w:rPr>
          <w:rFonts w:eastAsia="TimesNewRomanPSMT"/>
          <w:sz w:val="20"/>
        </w:rPr>
      </w:pPr>
      <w:r w:rsidRPr="00FB53D9">
        <w:rPr>
          <w:rFonts w:eastAsia="TimesNewRomanPSMT"/>
          <w:sz w:val="20"/>
        </w:rPr>
        <w:t>Do spodnich warstw tynku należy stosować piasek gruboziarnisty odmiany 1, do warstw wierzchnich – średnioziarnisty odmiany 2.</w:t>
      </w:r>
    </w:p>
    <w:p w:rsidR="003F7789" w:rsidRDefault="003F7789" w:rsidP="00BD3D08">
      <w:pPr>
        <w:widowControl/>
        <w:suppressAutoHyphens w:val="0"/>
        <w:autoSpaceDE w:val="0"/>
        <w:spacing w:line="259" w:lineRule="auto"/>
        <w:jc w:val="both"/>
        <w:rPr>
          <w:rFonts w:eastAsia="TimesNewRomanPSMT"/>
          <w:sz w:val="20"/>
        </w:rPr>
      </w:pPr>
      <w:r w:rsidRPr="003F7789">
        <w:rPr>
          <w:rFonts w:eastAsia="TimesNewRomanPSMT"/>
          <w:sz w:val="20"/>
        </w:rPr>
        <w:t>Piasek na podsypkę cementowo-piaskową powinien odpowiadać wymaganiom PN-B-06712, a do zaprawy cementowo-piaskowej PN-B-06711.</w:t>
      </w:r>
    </w:p>
    <w:p w:rsidR="00A77E3B" w:rsidRDefault="00A77E3B" w:rsidP="00BD3D08">
      <w:pPr>
        <w:widowControl/>
        <w:suppressAutoHyphens w:val="0"/>
        <w:autoSpaceDE w:val="0"/>
        <w:spacing w:line="259" w:lineRule="auto"/>
        <w:jc w:val="both"/>
        <w:rPr>
          <w:rFonts w:eastAsia="TimesNewRomanPSMT"/>
          <w:sz w:val="20"/>
        </w:rPr>
      </w:pPr>
    </w:p>
    <w:p w:rsidR="00A77E3B" w:rsidRDefault="00A77E3B" w:rsidP="00A77E3B">
      <w:pPr>
        <w:numPr>
          <w:ilvl w:val="0"/>
          <w:numId w:val="10"/>
        </w:numPr>
        <w:autoSpaceDE w:val="0"/>
        <w:rPr>
          <w:rFonts w:eastAsia="TimesNewRomanPSMT"/>
          <w:b/>
          <w:bCs/>
          <w:sz w:val="20"/>
          <w:szCs w:val="20"/>
        </w:rPr>
      </w:pPr>
      <w:r>
        <w:rPr>
          <w:rFonts w:eastAsia="TimesNewRomanPSMT"/>
          <w:b/>
          <w:bCs/>
          <w:sz w:val="20"/>
          <w:szCs w:val="20"/>
        </w:rPr>
        <w:t>Tynk renowacyjny</w:t>
      </w:r>
    </w:p>
    <w:p w:rsidR="00A77E3B" w:rsidRDefault="00A77E3B" w:rsidP="00A77E3B">
      <w:pPr>
        <w:autoSpaceDE w:val="0"/>
        <w:jc w:val="both"/>
        <w:rPr>
          <w:rFonts w:eastAsia="TimesNewRomanPSMT"/>
          <w:sz w:val="20"/>
          <w:szCs w:val="20"/>
        </w:rPr>
      </w:pPr>
      <w:r>
        <w:rPr>
          <w:rFonts w:eastAsia="TimesNewRomanPSMT"/>
          <w:sz w:val="20"/>
          <w:szCs w:val="20"/>
        </w:rPr>
        <w:t>- obrzutka stanowiąca warstwę szczepną między konstrukcją ściany a tynkiem właściwym przeznaczona do tynków renowacyjnych</w:t>
      </w:r>
    </w:p>
    <w:p w:rsidR="00A77E3B" w:rsidRPr="00A77E3B" w:rsidRDefault="00A77E3B" w:rsidP="00A77E3B">
      <w:pPr>
        <w:autoSpaceDE w:val="0"/>
        <w:jc w:val="both"/>
        <w:rPr>
          <w:rFonts w:eastAsia="TimesNewRomanPSMT"/>
          <w:sz w:val="20"/>
          <w:szCs w:val="20"/>
        </w:rPr>
      </w:pPr>
      <w:r>
        <w:rPr>
          <w:rFonts w:eastAsia="TimesNewRomanPSMT"/>
          <w:sz w:val="20"/>
          <w:szCs w:val="20"/>
        </w:rPr>
        <w:t>- renowacyjny tynk właściwy o formule gromadzącej sole i zapobiegający wysoleniom i wykwitom</w:t>
      </w:r>
    </w:p>
    <w:p w:rsidR="00B40A89" w:rsidRDefault="00B40A89" w:rsidP="00B40A89">
      <w:pPr>
        <w:widowControl/>
        <w:numPr>
          <w:ilvl w:val="0"/>
          <w:numId w:val="6"/>
        </w:numPr>
        <w:suppressAutoHyphens w:val="0"/>
        <w:autoSpaceDE w:val="0"/>
        <w:spacing w:before="240" w:line="259" w:lineRule="auto"/>
        <w:rPr>
          <w:rFonts w:eastAsia="TimesNewRomanPSMT"/>
          <w:b/>
          <w:bCs/>
          <w:sz w:val="20"/>
        </w:rPr>
      </w:pPr>
      <w:r>
        <w:rPr>
          <w:rFonts w:eastAsia="TimesNewRomanPSMT"/>
          <w:b/>
          <w:bCs/>
          <w:sz w:val="20"/>
        </w:rPr>
        <w:t>Płyty gipsowo-kartonowe</w:t>
      </w:r>
    </w:p>
    <w:p w:rsidR="00B40A89" w:rsidRDefault="00B40A89" w:rsidP="00B40A89">
      <w:pPr>
        <w:rPr>
          <w:sz w:val="20"/>
        </w:rPr>
      </w:pPr>
      <w:r>
        <w:rPr>
          <w:sz w:val="20"/>
        </w:rPr>
        <w:t>Stosować płyty GK grubości 12,5 mm zwykłe lub wodoodporne. Podstawowe wymiary:</w:t>
      </w:r>
    </w:p>
    <w:p w:rsidR="00B40A89" w:rsidRDefault="00B40A89" w:rsidP="00B40A89">
      <w:pPr>
        <w:rPr>
          <w:sz w:val="20"/>
        </w:rPr>
      </w:pPr>
      <w:r>
        <w:rPr>
          <w:sz w:val="20"/>
        </w:rPr>
        <w:t>-szerokość 1200mm</w:t>
      </w:r>
    </w:p>
    <w:p w:rsidR="00B40A89" w:rsidRDefault="00B40A89" w:rsidP="00B40A89">
      <w:pPr>
        <w:rPr>
          <w:sz w:val="20"/>
        </w:rPr>
      </w:pPr>
      <w:r>
        <w:rPr>
          <w:sz w:val="20"/>
        </w:rPr>
        <w:t>-długość od 2000mm do 3000mm</w:t>
      </w:r>
    </w:p>
    <w:p w:rsidR="00B40A89" w:rsidRDefault="00B40A89" w:rsidP="00B40A89">
      <w:pPr>
        <w:widowControl/>
        <w:numPr>
          <w:ilvl w:val="0"/>
          <w:numId w:val="6"/>
        </w:numPr>
        <w:suppressAutoHyphens w:val="0"/>
        <w:autoSpaceDE w:val="0"/>
        <w:spacing w:before="240" w:line="259" w:lineRule="auto"/>
        <w:rPr>
          <w:rFonts w:eastAsia="TimesNewRomanPSMT"/>
          <w:b/>
          <w:bCs/>
          <w:sz w:val="20"/>
        </w:rPr>
      </w:pPr>
      <w:r>
        <w:rPr>
          <w:rFonts w:eastAsia="TimesNewRomanPSMT"/>
          <w:b/>
          <w:bCs/>
          <w:sz w:val="20"/>
        </w:rPr>
        <w:t>Masy szpachlowe</w:t>
      </w:r>
    </w:p>
    <w:p w:rsidR="00B40A89" w:rsidRDefault="00B40A89" w:rsidP="00B40A89">
      <w:pPr>
        <w:rPr>
          <w:sz w:val="20"/>
        </w:rPr>
      </w:pPr>
      <w:r>
        <w:rPr>
          <w:sz w:val="20"/>
        </w:rPr>
        <w:t>. Sucha mieszanka gipsu i modyfikatorów lub gotowa masa</w:t>
      </w:r>
    </w:p>
    <w:p w:rsidR="00B40A89" w:rsidRDefault="00B40A89" w:rsidP="00B40A89">
      <w:pPr>
        <w:rPr>
          <w:sz w:val="20"/>
        </w:rPr>
      </w:pPr>
      <w:r>
        <w:rPr>
          <w:sz w:val="20"/>
        </w:rPr>
        <w:t>. Urabialność ok.60min</w:t>
      </w:r>
    </w:p>
    <w:p w:rsidR="00B40A89" w:rsidRDefault="00B40A89" w:rsidP="00B40A89">
      <w:pPr>
        <w:rPr>
          <w:sz w:val="20"/>
        </w:rPr>
      </w:pPr>
      <w:r>
        <w:rPr>
          <w:sz w:val="20"/>
        </w:rPr>
        <w:t>. Przyczepność do podłoża &gt; 0,3Mpa</w:t>
      </w:r>
    </w:p>
    <w:p w:rsidR="00B40A89" w:rsidRPr="004E505E" w:rsidRDefault="00B40A89" w:rsidP="00B40A89">
      <w:pPr>
        <w:widowControl/>
        <w:numPr>
          <w:ilvl w:val="0"/>
          <w:numId w:val="6"/>
        </w:numPr>
        <w:suppressAutoHyphens w:val="0"/>
        <w:autoSpaceDE w:val="0"/>
        <w:spacing w:before="240" w:line="259" w:lineRule="auto"/>
        <w:rPr>
          <w:sz w:val="20"/>
        </w:rPr>
      </w:pPr>
      <w:r>
        <w:rPr>
          <w:rFonts w:eastAsia="TimesNewRomanPSMT"/>
          <w:b/>
          <w:bCs/>
          <w:sz w:val="20"/>
        </w:rPr>
        <w:t xml:space="preserve">Metalowa konstrukcja nośna </w:t>
      </w:r>
    </w:p>
    <w:p w:rsidR="00B40A89" w:rsidRDefault="00B40A89" w:rsidP="00B40A89">
      <w:pPr>
        <w:autoSpaceDE w:val="0"/>
        <w:rPr>
          <w:sz w:val="20"/>
        </w:rPr>
      </w:pPr>
      <w:r>
        <w:rPr>
          <w:sz w:val="20"/>
        </w:rPr>
        <w:t>- Blacha stalowa ocynkowana wg PN-89/H-92125</w:t>
      </w:r>
    </w:p>
    <w:p w:rsidR="00B40A89" w:rsidRDefault="00B40A89" w:rsidP="00B40A89">
      <w:pPr>
        <w:rPr>
          <w:sz w:val="20"/>
        </w:rPr>
      </w:pPr>
      <w:r>
        <w:rPr>
          <w:sz w:val="20"/>
        </w:rPr>
        <w:t>- grubość blachy 0,6mm z tolerancją wg PN-H-92201:1996</w:t>
      </w:r>
    </w:p>
    <w:p w:rsidR="00B40A89" w:rsidRDefault="00B40A89" w:rsidP="00B40A89">
      <w:pPr>
        <w:rPr>
          <w:sz w:val="20"/>
        </w:rPr>
      </w:pPr>
      <w:r>
        <w:rPr>
          <w:sz w:val="20"/>
        </w:rPr>
        <w:t>- powłoka cynkowa nanoszono ogniowo o gr 19µm</w:t>
      </w:r>
    </w:p>
    <w:p w:rsidR="00B40A89" w:rsidRPr="00D972E0" w:rsidRDefault="00B40A89" w:rsidP="00B40A89">
      <w:pPr>
        <w:rPr>
          <w:sz w:val="20"/>
        </w:rPr>
      </w:pPr>
      <w:r>
        <w:rPr>
          <w:sz w:val="20"/>
        </w:rPr>
        <w:t>- mogą być stosowane w pomieszczeniach zamkniętych o wilgotności względnej powietrza 75%</w:t>
      </w:r>
    </w:p>
    <w:p w:rsidR="006F721F" w:rsidRDefault="006F721F" w:rsidP="006F721F">
      <w:pPr>
        <w:autoSpaceDE w:val="0"/>
        <w:rPr>
          <w:rFonts w:eastAsia="Arial"/>
          <w:b/>
          <w:bCs/>
          <w:sz w:val="20"/>
          <w:szCs w:val="20"/>
        </w:rPr>
      </w:pPr>
    </w:p>
    <w:p w:rsidR="006F721F" w:rsidRDefault="006F721F" w:rsidP="006F721F">
      <w:pPr>
        <w:numPr>
          <w:ilvl w:val="0"/>
          <w:numId w:val="15"/>
        </w:numPr>
        <w:autoSpaceDE w:val="0"/>
        <w:rPr>
          <w:rFonts w:eastAsia="Arial"/>
          <w:b/>
          <w:bCs/>
          <w:sz w:val="20"/>
          <w:szCs w:val="20"/>
        </w:rPr>
      </w:pPr>
      <w:r>
        <w:rPr>
          <w:rFonts w:eastAsia="Arial"/>
          <w:b/>
          <w:bCs/>
          <w:sz w:val="20"/>
          <w:szCs w:val="20"/>
        </w:rPr>
        <w:t>Farby</w:t>
      </w:r>
    </w:p>
    <w:p w:rsidR="006F721F" w:rsidRDefault="006F721F" w:rsidP="006F721F">
      <w:pPr>
        <w:pStyle w:val="Tekstpodstawowy22"/>
        <w:jc w:val="both"/>
        <w:rPr>
          <w:rFonts w:ascii="Times New Roman" w:hAnsi="Times New Roman"/>
          <w:szCs w:val="20"/>
        </w:rPr>
      </w:pPr>
      <w:r>
        <w:rPr>
          <w:rFonts w:ascii="Times New Roman" w:hAnsi="Times New Roman"/>
          <w:szCs w:val="20"/>
        </w:rPr>
        <w:t xml:space="preserve"> Zastosowanym materiałem do malowania wewnątrz i na zewnątrz są przeznaczone do stosowania na tynki cementowe, cementowo -wapienne, podłoża gipsowe, betonowe itp. Farby powinny odpowiadać obowiązującej aprobacie technicznej AT15-4205/00 i posiadać ocenę higieniczna PZH. Farby powinny posiadać odporność ogniową wg PN-B-02874:1996 oraz atesty higieniczne dopuszczające do stosowania w budownictwie.</w:t>
      </w:r>
    </w:p>
    <w:p w:rsidR="006F721F" w:rsidRDefault="006F721F" w:rsidP="006F721F">
      <w:pPr>
        <w:pStyle w:val="Tekstpodstawowy22"/>
        <w:rPr>
          <w:rFonts w:ascii="Times New Roman" w:hAnsi="Times New Roman"/>
          <w:szCs w:val="20"/>
        </w:rPr>
      </w:pPr>
      <w:r>
        <w:rPr>
          <w:rFonts w:ascii="Times New Roman" w:hAnsi="Times New Roman"/>
          <w:szCs w:val="20"/>
        </w:rPr>
        <w:t>Farba emulsyjna do malowania tynków odporna na ścieranie.</w:t>
      </w:r>
      <w:r>
        <w:rPr>
          <w:rFonts w:ascii="Times New Roman" w:hAnsi="Times New Roman"/>
          <w:szCs w:val="20"/>
        </w:rPr>
        <w:br/>
        <w:t xml:space="preserve">Farby olejne do malowania  rur  kolor uzgodniony z Zamawiającym </w:t>
      </w:r>
    </w:p>
    <w:p w:rsidR="006F721F" w:rsidRDefault="006F721F" w:rsidP="006F721F">
      <w:pPr>
        <w:pStyle w:val="Tekstpodstawowy22"/>
        <w:rPr>
          <w:rFonts w:ascii="Times New Roman" w:hAnsi="Times New Roman"/>
          <w:szCs w:val="20"/>
        </w:rPr>
      </w:pPr>
      <w:r>
        <w:rPr>
          <w:rFonts w:ascii="Times New Roman" w:hAnsi="Times New Roman"/>
          <w:szCs w:val="20"/>
        </w:rPr>
        <w:t xml:space="preserve">Farby silikatowe oraz olejne do malowania ścian w kolorze uzgodnionym z Zamawiającym.   </w:t>
      </w:r>
    </w:p>
    <w:p w:rsidR="006F721F" w:rsidRDefault="006F721F" w:rsidP="006F721F">
      <w:pPr>
        <w:pStyle w:val="Tekstpodstawowy22"/>
        <w:rPr>
          <w:rFonts w:ascii="Times New Roman" w:hAnsi="Times New Roman"/>
          <w:szCs w:val="20"/>
        </w:rPr>
      </w:pPr>
    </w:p>
    <w:p w:rsidR="006F721F" w:rsidRDefault="006F721F" w:rsidP="006F721F">
      <w:pPr>
        <w:numPr>
          <w:ilvl w:val="0"/>
          <w:numId w:val="16"/>
        </w:numPr>
        <w:autoSpaceDE w:val="0"/>
        <w:rPr>
          <w:rFonts w:eastAsia="Arial"/>
          <w:b/>
          <w:bCs/>
          <w:sz w:val="20"/>
          <w:szCs w:val="20"/>
        </w:rPr>
      </w:pPr>
      <w:r>
        <w:rPr>
          <w:rFonts w:eastAsia="Arial"/>
          <w:b/>
          <w:bCs/>
          <w:sz w:val="20"/>
          <w:szCs w:val="20"/>
        </w:rPr>
        <w:t>Materiały izolacyjne</w:t>
      </w:r>
    </w:p>
    <w:p w:rsidR="006F721F" w:rsidRDefault="006F721F" w:rsidP="006F721F">
      <w:pPr>
        <w:autoSpaceDE w:val="0"/>
        <w:jc w:val="both"/>
        <w:rPr>
          <w:rFonts w:eastAsia="Arial"/>
          <w:sz w:val="20"/>
          <w:szCs w:val="20"/>
        </w:rPr>
      </w:pPr>
      <w:r>
        <w:rPr>
          <w:rFonts w:eastAsia="Arial"/>
          <w:sz w:val="20"/>
          <w:szCs w:val="20"/>
        </w:rPr>
        <w:t xml:space="preserve">Nie dopuszcza się łączenia izolacji poziomych i pionowych wykonywanych z odrębnych materiałów, różnej klasy odporności , jako równorzędnych zabezpieczeń (np. zaprawy wodoszczelnej z materiałami rolowymi). Miejsca </w:t>
      </w:r>
      <w:r>
        <w:rPr>
          <w:rFonts w:eastAsia="Arial"/>
          <w:sz w:val="20"/>
          <w:szCs w:val="20"/>
        </w:rPr>
        <w:lastRenderedPageBreak/>
        <w:t>przechodzenia przez warstwy izolacyjne wszelkich przewodów instalacyjnych i elementów konstrukcyjnych (np. słupów) powinny być uszczelniane w sposób wykluczający przeciekanie wody między tymi przewodami lub elementami a izolacją podczas robót izolacyjnych należy chronić układane warstwy izolacji przed uszkodzeniami mechanicznymi oraz możliwością zawilgocenia i zalania wodą.</w:t>
      </w:r>
    </w:p>
    <w:p w:rsidR="00A2289F" w:rsidRPr="00A2289F" w:rsidRDefault="00A2289F" w:rsidP="00A2289F">
      <w:pPr>
        <w:tabs>
          <w:tab w:val="left" w:pos="2836"/>
        </w:tabs>
        <w:autoSpaceDE w:val="0"/>
        <w:jc w:val="both"/>
        <w:rPr>
          <w:rFonts w:eastAsia="ArialMT" w:cs="ArialMT"/>
          <w:sz w:val="20"/>
          <w:szCs w:val="20"/>
        </w:rPr>
      </w:pPr>
    </w:p>
    <w:p w:rsidR="00A2289F" w:rsidRDefault="00A2289F" w:rsidP="00A2289F">
      <w:pPr>
        <w:numPr>
          <w:ilvl w:val="0"/>
          <w:numId w:val="16"/>
        </w:numPr>
        <w:autoSpaceDE w:val="0"/>
        <w:rPr>
          <w:rFonts w:eastAsia="Arial"/>
          <w:b/>
          <w:bCs/>
          <w:sz w:val="20"/>
          <w:szCs w:val="20"/>
        </w:rPr>
      </w:pPr>
      <w:r>
        <w:rPr>
          <w:rFonts w:eastAsia="Arial"/>
          <w:b/>
          <w:bCs/>
          <w:sz w:val="20"/>
          <w:szCs w:val="20"/>
        </w:rPr>
        <w:t>Cement wg normy PN-EN 191-1:2002</w:t>
      </w:r>
    </w:p>
    <w:p w:rsidR="00A2289F" w:rsidRDefault="00A2289F" w:rsidP="00A2289F">
      <w:pPr>
        <w:pStyle w:val="Tekstpodstawowy31"/>
        <w:rPr>
          <w:rFonts w:ascii="Times New Roman" w:hAnsi="Times New Roman"/>
          <w:szCs w:val="20"/>
        </w:rPr>
      </w:pPr>
      <w:r>
        <w:rPr>
          <w:rFonts w:ascii="Times New Roman" w:hAnsi="Times New Roman"/>
          <w:szCs w:val="20"/>
        </w:rPr>
        <w:t>W posadzkach maksymalna wielkość ziaren kruszywa nie powinna przekroczyć 1/3 grubości posadzki. W posadzkach odpornych na ścieranie największe dopuszczalne wielkości ziaren kruszywa wynoszą przy grubości warstw 2,5 cm – 10 mm, 3,5 cm – 16 mm.</w:t>
      </w:r>
    </w:p>
    <w:p w:rsidR="003F7789" w:rsidRPr="003F7789" w:rsidRDefault="003F7789" w:rsidP="00A2289F">
      <w:pPr>
        <w:pStyle w:val="Tekstpodstawowy31"/>
        <w:rPr>
          <w:rFonts w:ascii="Times New Roman" w:hAnsi="Times New Roman"/>
          <w:szCs w:val="20"/>
        </w:rPr>
      </w:pPr>
      <w:r w:rsidRPr="003F7789">
        <w:rPr>
          <w:rFonts w:ascii="Times New Roman" w:hAnsi="Times New Roman"/>
        </w:rPr>
        <w:t>Cement na podsypkę i do zaprawy cementowo-piaskowej powinien być cementem portlandzkim – klasy 32,5 i odpowiadać wymaganiom  podanym w PN-B-19701.</w:t>
      </w:r>
    </w:p>
    <w:p w:rsidR="00A2289F" w:rsidRDefault="00A2289F" w:rsidP="00A2289F">
      <w:pPr>
        <w:autoSpaceDE w:val="0"/>
        <w:rPr>
          <w:rFonts w:eastAsia="Arial" w:cs="Arial"/>
          <w:sz w:val="20"/>
          <w:szCs w:val="20"/>
          <w:u w:val="single"/>
        </w:rPr>
      </w:pPr>
    </w:p>
    <w:p w:rsidR="00A2289F" w:rsidRDefault="00A2289F" w:rsidP="00A2289F">
      <w:pPr>
        <w:widowControl/>
        <w:numPr>
          <w:ilvl w:val="0"/>
          <w:numId w:val="18"/>
        </w:numPr>
        <w:suppressAutoHyphens w:val="0"/>
        <w:autoSpaceDE w:val="0"/>
        <w:rPr>
          <w:rFonts w:eastAsia="Arial"/>
          <w:b/>
          <w:bCs/>
          <w:sz w:val="20"/>
          <w:szCs w:val="20"/>
        </w:rPr>
      </w:pPr>
      <w:r>
        <w:rPr>
          <w:rFonts w:eastAsia="Arial"/>
          <w:b/>
          <w:bCs/>
          <w:sz w:val="20"/>
          <w:szCs w:val="20"/>
        </w:rPr>
        <w:t xml:space="preserve">Płytki podłogowe </w:t>
      </w:r>
    </w:p>
    <w:p w:rsidR="00A2289F" w:rsidRDefault="00A2289F" w:rsidP="00A2289F">
      <w:pPr>
        <w:widowControl/>
        <w:suppressAutoHyphens w:val="0"/>
        <w:autoSpaceDE w:val="0"/>
        <w:jc w:val="both"/>
        <w:rPr>
          <w:rFonts w:eastAsia="Arial"/>
          <w:sz w:val="20"/>
          <w:szCs w:val="20"/>
        </w:rPr>
      </w:pPr>
      <w:r>
        <w:rPr>
          <w:rFonts w:eastAsia="Arial"/>
          <w:sz w:val="20"/>
          <w:szCs w:val="20"/>
        </w:rPr>
        <w:t xml:space="preserve">Do wykonania posadzek należy stosować płytki gresowe posiadające aprobaty techniczne. </w:t>
      </w:r>
    </w:p>
    <w:p w:rsidR="00A2289F" w:rsidRDefault="00A2289F" w:rsidP="00A2289F">
      <w:pPr>
        <w:widowControl/>
        <w:suppressAutoHyphens w:val="0"/>
        <w:autoSpaceDE w:val="0"/>
        <w:rPr>
          <w:rFonts w:eastAsia="Arial"/>
          <w:sz w:val="20"/>
          <w:szCs w:val="20"/>
        </w:rPr>
      </w:pPr>
      <w:r>
        <w:rPr>
          <w:rFonts w:eastAsia="Arial"/>
          <w:sz w:val="20"/>
          <w:szCs w:val="20"/>
        </w:rPr>
        <w:t>WŁAŚCIWOŚCI:</w:t>
      </w:r>
    </w:p>
    <w:p w:rsidR="00A2289F" w:rsidRDefault="00A2289F" w:rsidP="00A2289F">
      <w:pPr>
        <w:widowControl/>
        <w:suppressAutoHyphens w:val="0"/>
        <w:autoSpaceDE w:val="0"/>
        <w:rPr>
          <w:rFonts w:eastAsia="Arial"/>
          <w:sz w:val="20"/>
          <w:szCs w:val="20"/>
        </w:rPr>
      </w:pPr>
      <w:r>
        <w:rPr>
          <w:rFonts w:eastAsia="Arial"/>
          <w:sz w:val="20"/>
          <w:szCs w:val="20"/>
        </w:rPr>
        <w:t>- nasiąkliwość po wypaleniu nie mniej niż 2,5%</w:t>
      </w:r>
    </w:p>
    <w:p w:rsidR="00A2289F" w:rsidRDefault="00A2289F" w:rsidP="00A2289F">
      <w:pPr>
        <w:autoSpaceDE w:val="0"/>
        <w:rPr>
          <w:rFonts w:eastAsia="Arial"/>
          <w:sz w:val="20"/>
          <w:szCs w:val="20"/>
        </w:rPr>
      </w:pPr>
      <w:r>
        <w:rPr>
          <w:rFonts w:eastAsia="Arial"/>
          <w:sz w:val="20"/>
          <w:szCs w:val="20"/>
        </w:rPr>
        <w:t>- wytrzymałość na zginanie nie mniejsza niż 25,0 MPa</w:t>
      </w:r>
    </w:p>
    <w:p w:rsidR="00A2289F" w:rsidRDefault="00A2289F" w:rsidP="00A2289F">
      <w:pPr>
        <w:autoSpaceDE w:val="0"/>
        <w:rPr>
          <w:rFonts w:eastAsia="Arial"/>
          <w:sz w:val="20"/>
          <w:szCs w:val="20"/>
        </w:rPr>
      </w:pPr>
      <w:r>
        <w:rPr>
          <w:rFonts w:eastAsia="Arial"/>
          <w:sz w:val="20"/>
          <w:szCs w:val="20"/>
        </w:rPr>
        <w:t>- ścieralność nie więcej niż 1,5 mm – V klasa ścieralności</w:t>
      </w:r>
    </w:p>
    <w:p w:rsidR="00A2289F" w:rsidRDefault="00A2289F" w:rsidP="00A2289F">
      <w:pPr>
        <w:autoSpaceDE w:val="0"/>
        <w:rPr>
          <w:sz w:val="20"/>
          <w:szCs w:val="20"/>
        </w:rPr>
      </w:pPr>
    </w:p>
    <w:p w:rsidR="00A2289F" w:rsidRDefault="00A2289F" w:rsidP="00A2289F">
      <w:pPr>
        <w:numPr>
          <w:ilvl w:val="0"/>
          <w:numId w:val="14"/>
        </w:numPr>
        <w:autoSpaceDE w:val="0"/>
        <w:ind w:left="709"/>
        <w:rPr>
          <w:rFonts w:eastAsia="Arial"/>
          <w:b/>
          <w:bCs/>
          <w:sz w:val="20"/>
          <w:szCs w:val="20"/>
        </w:rPr>
      </w:pPr>
      <w:r>
        <w:rPr>
          <w:rFonts w:eastAsia="Arial"/>
          <w:b/>
          <w:bCs/>
          <w:sz w:val="20"/>
          <w:szCs w:val="20"/>
        </w:rPr>
        <w:t>Zaprawy klejowe i zaprawy do spoinowania</w:t>
      </w:r>
    </w:p>
    <w:p w:rsidR="003F7580" w:rsidRPr="00A2289F" w:rsidRDefault="00A2289F" w:rsidP="00A2289F">
      <w:pPr>
        <w:widowControl/>
        <w:autoSpaceDE w:val="0"/>
        <w:ind w:right="-15"/>
        <w:jc w:val="both"/>
        <w:rPr>
          <w:rFonts w:eastAsia="Arial"/>
          <w:sz w:val="20"/>
          <w:szCs w:val="20"/>
        </w:rPr>
      </w:pPr>
      <w:r>
        <w:rPr>
          <w:rFonts w:eastAsia="Arial"/>
          <w:sz w:val="20"/>
          <w:szCs w:val="20"/>
        </w:rPr>
        <w:t>Materiały pomocnicze: zaprawy klejowe i zaprawy do spoinowania stosowane w postaci gotowych fabrycznie przygotowanych mieszanek do zarobienia z wodą lub roztworem wodnym wskazanym przez dostawcę. Suche zaprawy nie powinny zawierać zbryleń większych niż 2 mm. Zaprawa po zarobieniu wodą powinna mieć jednolitą barwę i skład w całej masie. Nie powinna być widoczna woda na powierzchni zaprawy.</w:t>
      </w:r>
    </w:p>
    <w:p w:rsidR="007C3A85" w:rsidRDefault="007C3A85" w:rsidP="007C3A85">
      <w:pPr>
        <w:numPr>
          <w:ilvl w:val="0"/>
          <w:numId w:val="17"/>
        </w:numPr>
        <w:tabs>
          <w:tab w:val="left" w:pos="13471"/>
        </w:tabs>
        <w:autoSpaceDE w:val="0"/>
        <w:spacing w:before="240"/>
        <w:ind w:left="709"/>
        <w:rPr>
          <w:b/>
          <w:bCs/>
          <w:sz w:val="20"/>
          <w:szCs w:val="20"/>
        </w:rPr>
      </w:pPr>
      <w:r>
        <w:rPr>
          <w:b/>
          <w:bCs/>
          <w:sz w:val="20"/>
          <w:szCs w:val="20"/>
        </w:rPr>
        <w:t>Drewno</w:t>
      </w:r>
    </w:p>
    <w:p w:rsidR="007C3A85" w:rsidRPr="003A5754" w:rsidRDefault="003A5754" w:rsidP="003A5754">
      <w:pPr>
        <w:tabs>
          <w:tab w:val="left" w:pos="13471"/>
        </w:tabs>
        <w:autoSpaceDE w:val="0"/>
        <w:jc w:val="both"/>
        <w:rPr>
          <w:bCs/>
          <w:sz w:val="20"/>
          <w:szCs w:val="20"/>
        </w:rPr>
      </w:pPr>
      <w:r w:rsidRPr="003A5754">
        <w:rPr>
          <w:bCs/>
          <w:sz w:val="20"/>
          <w:szCs w:val="20"/>
        </w:rPr>
        <w:t xml:space="preserve">Do konstrukcji drewnianych </w:t>
      </w:r>
      <w:r w:rsidR="002F7324">
        <w:rPr>
          <w:bCs/>
          <w:sz w:val="20"/>
          <w:szCs w:val="20"/>
        </w:rPr>
        <w:t>należy zastosować</w:t>
      </w:r>
      <w:r w:rsidRPr="003A5754">
        <w:rPr>
          <w:bCs/>
          <w:sz w:val="20"/>
          <w:szCs w:val="20"/>
        </w:rPr>
        <w:t xml:space="preserve"> się drewno liściaste zabezpieczone przed szkodnik</w:t>
      </w:r>
      <w:r>
        <w:rPr>
          <w:bCs/>
          <w:sz w:val="20"/>
          <w:szCs w:val="20"/>
        </w:rPr>
        <w:t xml:space="preserve">ami biologicznymi. Preparaty do </w:t>
      </w:r>
      <w:r w:rsidRPr="003A5754">
        <w:rPr>
          <w:bCs/>
          <w:sz w:val="20"/>
          <w:szCs w:val="20"/>
        </w:rPr>
        <w:t>nasycania drewna należy stosować zgodnie z instrukcją ITB – Instrukcja techni</w:t>
      </w:r>
      <w:r>
        <w:rPr>
          <w:bCs/>
          <w:sz w:val="20"/>
          <w:szCs w:val="20"/>
        </w:rPr>
        <w:t xml:space="preserve">czna w sprawie powierzchniowego </w:t>
      </w:r>
      <w:r w:rsidRPr="003A5754">
        <w:rPr>
          <w:bCs/>
          <w:sz w:val="20"/>
          <w:szCs w:val="20"/>
        </w:rPr>
        <w:t>zabezpieczenia drewna budowlanego przed szkodnikami biologicznymi. Należ</w:t>
      </w:r>
      <w:r>
        <w:rPr>
          <w:bCs/>
          <w:sz w:val="20"/>
          <w:szCs w:val="20"/>
        </w:rPr>
        <w:t xml:space="preserve">y zastosować kompleksowe środki </w:t>
      </w:r>
      <w:r w:rsidRPr="003A5754">
        <w:rPr>
          <w:bCs/>
          <w:sz w:val="20"/>
          <w:szCs w:val="20"/>
        </w:rPr>
        <w:t xml:space="preserve">służące do efektywnej ochrony drewna i materiałów </w:t>
      </w:r>
      <w:r>
        <w:rPr>
          <w:bCs/>
          <w:sz w:val="20"/>
          <w:szCs w:val="20"/>
        </w:rPr>
        <w:t>drewnopodobnych przed działaniem grzybów</w:t>
      </w:r>
      <w:r w:rsidRPr="003A5754">
        <w:rPr>
          <w:bCs/>
          <w:sz w:val="20"/>
          <w:szCs w:val="20"/>
        </w:rPr>
        <w:t>, pleśni i owadów.</w:t>
      </w:r>
      <w:r>
        <w:rPr>
          <w:bCs/>
          <w:sz w:val="20"/>
          <w:szCs w:val="20"/>
        </w:rPr>
        <w:t xml:space="preserve"> </w:t>
      </w:r>
      <w:r w:rsidRPr="003A5754">
        <w:rPr>
          <w:bCs/>
          <w:sz w:val="20"/>
          <w:szCs w:val="20"/>
        </w:rPr>
        <w:t>Głębokość wnikania preparatu w drewno o wi</w:t>
      </w:r>
      <w:r>
        <w:rPr>
          <w:bCs/>
          <w:sz w:val="20"/>
          <w:szCs w:val="20"/>
        </w:rPr>
        <w:t>lgotności 28% minimum 8 mm, a o </w:t>
      </w:r>
      <w:r w:rsidRPr="003A5754">
        <w:rPr>
          <w:bCs/>
          <w:sz w:val="20"/>
          <w:szCs w:val="20"/>
        </w:rPr>
        <w:t>wilgotności 12% minimum 2 mm.</w:t>
      </w:r>
    </w:p>
    <w:p w:rsidR="00F23644" w:rsidRDefault="00FB53D9" w:rsidP="00BD3D08">
      <w:pPr>
        <w:numPr>
          <w:ilvl w:val="0"/>
          <w:numId w:val="17"/>
        </w:numPr>
        <w:tabs>
          <w:tab w:val="left" w:pos="13471"/>
        </w:tabs>
        <w:autoSpaceDE w:val="0"/>
        <w:spacing w:before="240"/>
        <w:ind w:left="709"/>
        <w:rPr>
          <w:b/>
          <w:bCs/>
          <w:sz w:val="20"/>
          <w:szCs w:val="20"/>
        </w:rPr>
      </w:pPr>
      <w:r>
        <w:rPr>
          <w:b/>
          <w:bCs/>
          <w:sz w:val="20"/>
          <w:szCs w:val="20"/>
        </w:rPr>
        <w:t>Wykładziny</w:t>
      </w:r>
      <w:r w:rsidR="00F23644">
        <w:rPr>
          <w:b/>
          <w:bCs/>
          <w:sz w:val="20"/>
          <w:szCs w:val="20"/>
        </w:rPr>
        <w:t xml:space="preserve"> </w:t>
      </w:r>
      <w:r>
        <w:rPr>
          <w:b/>
          <w:bCs/>
          <w:sz w:val="20"/>
          <w:szCs w:val="20"/>
        </w:rPr>
        <w:t xml:space="preserve">rulonowe </w:t>
      </w:r>
      <w:r w:rsidR="00F23644">
        <w:rPr>
          <w:b/>
          <w:bCs/>
          <w:sz w:val="20"/>
          <w:szCs w:val="20"/>
        </w:rPr>
        <w:t>PCV</w:t>
      </w:r>
    </w:p>
    <w:p w:rsidR="00DF48F7" w:rsidRPr="00DF48F7" w:rsidRDefault="00DF48F7" w:rsidP="00FB53D9">
      <w:pPr>
        <w:widowControl/>
        <w:autoSpaceDE w:val="0"/>
        <w:jc w:val="both"/>
        <w:rPr>
          <w:sz w:val="20"/>
          <w:szCs w:val="20"/>
        </w:rPr>
      </w:pPr>
      <w:r w:rsidRPr="00DF48F7">
        <w:rPr>
          <w:sz w:val="20"/>
          <w:szCs w:val="20"/>
        </w:rPr>
        <w:t xml:space="preserve">Kolor według propozycji Wykonawcy uzgodnionej z Zamawiającym </w:t>
      </w:r>
    </w:p>
    <w:p w:rsidR="00DF48F7" w:rsidRPr="00DF48F7" w:rsidRDefault="00DF48F7" w:rsidP="00DF48F7">
      <w:pPr>
        <w:widowControl/>
        <w:autoSpaceDE w:val="0"/>
        <w:jc w:val="both"/>
        <w:rPr>
          <w:sz w:val="20"/>
          <w:szCs w:val="20"/>
        </w:rPr>
      </w:pPr>
      <w:r w:rsidRPr="00DF48F7">
        <w:rPr>
          <w:sz w:val="20"/>
          <w:szCs w:val="20"/>
        </w:rPr>
        <w:t>KLASYFIKACJA</w:t>
      </w:r>
    </w:p>
    <w:p w:rsidR="00DF48F7" w:rsidRPr="00DF48F7" w:rsidRDefault="00DF48F7" w:rsidP="00DF48F7">
      <w:pPr>
        <w:widowControl/>
        <w:autoSpaceDE w:val="0"/>
        <w:jc w:val="both"/>
        <w:rPr>
          <w:sz w:val="20"/>
          <w:szCs w:val="20"/>
        </w:rPr>
      </w:pPr>
      <w:r w:rsidRPr="00DF48F7">
        <w:rPr>
          <w:sz w:val="20"/>
          <w:szCs w:val="20"/>
        </w:rPr>
        <w:t xml:space="preserve">Grubość całkowita: </w:t>
      </w:r>
      <w:r w:rsidRPr="00DF48F7">
        <w:rPr>
          <w:sz w:val="20"/>
          <w:szCs w:val="20"/>
        </w:rPr>
        <w:tab/>
        <w:t>min. 1,3mm</w:t>
      </w:r>
    </w:p>
    <w:p w:rsidR="00DF48F7" w:rsidRPr="00DF48F7" w:rsidRDefault="00DF48F7" w:rsidP="00DF48F7">
      <w:pPr>
        <w:widowControl/>
        <w:autoSpaceDE w:val="0"/>
        <w:jc w:val="both"/>
        <w:rPr>
          <w:sz w:val="20"/>
          <w:szCs w:val="20"/>
        </w:rPr>
      </w:pPr>
      <w:r w:rsidRPr="00DF48F7">
        <w:rPr>
          <w:sz w:val="20"/>
          <w:szCs w:val="20"/>
        </w:rPr>
        <w:t>Polska norma</w:t>
      </w:r>
      <w:r w:rsidRPr="00DF48F7">
        <w:rPr>
          <w:sz w:val="20"/>
          <w:szCs w:val="20"/>
        </w:rPr>
        <w:tab/>
      </w:r>
      <w:r w:rsidRPr="00DF48F7">
        <w:rPr>
          <w:sz w:val="20"/>
          <w:szCs w:val="20"/>
        </w:rPr>
        <w:tab/>
        <w:t>PN-EN 649 + PN-EN 685</w:t>
      </w:r>
    </w:p>
    <w:p w:rsidR="00DF48F7" w:rsidRPr="00DF48F7" w:rsidRDefault="00DF48F7" w:rsidP="00DF48F7">
      <w:pPr>
        <w:widowControl/>
        <w:autoSpaceDE w:val="0"/>
        <w:jc w:val="both"/>
        <w:rPr>
          <w:sz w:val="20"/>
          <w:szCs w:val="20"/>
        </w:rPr>
      </w:pPr>
      <w:r w:rsidRPr="00DF48F7">
        <w:rPr>
          <w:sz w:val="20"/>
          <w:szCs w:val="20"/>
        </w:rPr>
        <w:t>Certyfikat zgodności ITB</w:t>
      </w:r>
    </w:p>
    <w:p w:rsidR="00DF48F7" w:rsidRPr="00DF48F7" w:rsidRDefault="00DF48F7" w:rsidP="00DF48F7">
      <w:pPr>
        <w:widowControl/>
        <w:autoSpaceDE w:val="0"/>
        <w:jc w:val="both"/>
        <w:rPr>
          <w:sz w:val="20"/>
          <w:szCs w:val="20"/>
        </w:rPr>
      </w:pPr>
      <w:r w:rsidRPr="00DF48F7">
        <w:rPr>
          <w:sz w:val="20"/>
          <w:szCs w:val="20"/>
        </w:rPr>
        <w:t>Klasyfikacja ogniowa ITB</w:t>
      </w:r>
    </w:p>
    <w:p w:rsidR="00F23644" w:rsidRDefault="00DF48F7" w:rsidP="00F23644">
      <w:pPr>
        <w:widowControl/>
        <w:autoSpaceDE w:val="0"/>
        <w:jc w:val="both"/>
        <w:rPr>
          <w:rFonts w:eastAsia="Arial"/>
          <w:sz w:val="20"/>
          <w:szCs w:val="20"/>
        </w:rPr>
      </w:pPr>
      <w:r w:rsidRPr="00DF48F7">
        <w:rPr>
          <w:sz w:val="20"/>
          <w:szCs w:val="20"/>
        </w:rPr>
        <w:t>Atest higieniczny IMMiT</w:t>
      </w:r>
    </w:p>
    <w:p w:rsidR="00F23644" w:rsidRDefault="00F23644" w:rsidP="00BD3D08">
      <w:pPr>
        <w:numPr>
          <w:ilvl w:val="0"/>
          <w:numId w:val="18"/>
        </w:numPr>
        <w:tabs>
          <w:tab w:val="left" w:pos="13471"/>
        </w:tabs>
        <w:spacing w:before="240"/>
        <w:ind w:left="709"/>
        <w:rPr>
          <w:b/>
          <w:bCs/>
          <w:sz w:val="20"/>
          <w:szCs w:val="20"/>
        </w:rPr>
      </w:pPr>
      <w:r>
        <w:rPr>
          <w:b/>
          <w:bCs/>
          <w:sz w:val="20"/>
          <w:szCs w:val="20"/>
        </w:rPr>
        <w:t>Klej elastyczny do wykładzin</w:t>
      </w:r>
    </w:p>
    <w:p w:rsidR="00801DC7" w:rsidRDefault="00F23644" w:rsidP="00801DC7">
      <w:pPr>
        <w:tabs>
          <w:tab w:val="left" w:pos="4635"/>
        </w:tabs>
        <w:autoSpaceDE w:val="0"/>
        <w:ind w:left="30"/>
        <w:jc w:val="both"/>
        <w:rPr>
          <w:rFonts w:eastAsia="Arial"/>
          <w:sz w:val="20"/>
          <w:szCs w:val="20"/>
        </w:rPr>
      </w:pPr>
      <w:r>
        <w:rPr>
          <w:rFonts w:eastAsia="Arial"/>
          <w:sz w:val="20"/>
          <w:szCs w:val="20"/>
        </w:rPr>
        <w:t>Do przyklejania wykładzin PCV należy stosować kleje zalecane prz</w:t>
      </w:r>
      <w:r w:rsidR="001768A6">
        <w:rPr>
          <w:rFonts w:eastAsia="Arial"/>
          <w:sz w:val="20"/>
          <w:szCs w:val="20"/>
        </w:rPr>
        <w:t xml:space="preserve">ez producenta wykładziny oraz </w:t>
      </w:r>
      <w:r w:rsidR="001768A6" w:rsidRPr="001768A6">
        <w:rPr>
          <w:sz w:val="20"/>
          <w:szCs w:val="20"/>
        </w:rPr>
        <w:t>w</w:t>
      </w:r>
      <w:r w:rsidR="001768A6">
        <w:rPr>
          <w:sz w:val="20"/>
          <w:szCs w:val="20"/>
        </w:rPr>
        <w:t> </w:t>
      </w:r>
      <w:r w:rsidRPr="001768A6">
        <w:rPr>
          <w:sz w:val="20"/>
          <w:szCs w:val="20"/>
        </w:rPr>
        <w:t>obowiązujących</w:t>
      </w:r>
      <w:r w:rsidRPr="001768A6">
        <w:rPr>
          <w:rFonts w:eastAsia="Arial"/>
          <w:sz w:val="20"/>
          <w:szCs w:val="20"/>
        </w:rPr>
        <w:t xml:space="preserve"> instrukcjach</w:t>
      </w:r>
      <w:r>
        <w:rPr>
          <w:rFonts w:eastAsia="Arial"/>
          <w:sz w:val="20"/>
          <w:szCs w:val="20"/>
        </w:rPr>
        <w:t xml:space="preserve"> technologicznych. Stosowane kleje powinny zapewniać trwałe połączenie wykładziny z podkładem i nie powinny oddziaływać szkodliwie na wykładzinę</w:t>
      </w:r>
    </w:p>
    <w:p w:rsidR="002A52C7" w:rsidRDefault="002A52C7" w:rsidP="00801DC7">
      <w:pPr>
        <w:tabs>
          <w:tab w:val="left" w:pos="4635"/>
        </w:tabs>
        <w:autoSpaceDE w:val="0"/>
        <w:ind w:left="30"/>
        <w:jc w:val="both"/>
        <w:rPr>
          <w:rFonts w:eastAsia="Arial"/>
          <w:sz w:val="20"/>
          <w:szCs w:val="20"/>
        </w:rPr>
      </w:pPr>
    </w:p>
    <w:p w:rsidR="002A52C7" w:rsidRDefault="002A52C7" w:rsidP="002A52C7">
      <w:pPr>
        <w:pStyle w:val="Akapitzlist"/>
        <w:numPr>
          <w:ilvl w:val="0"/>
          <w:numId w:val="5"/>
        </w:numPr>
        <w:tabs>
          <w:tab w:val="left" w:pos="4635"/>
        </w:tabs>
        <w:autoSpaceDE w:val="0"/>
        <w:ind w:left="709"/>
        <w:jc w:val="both"/>
        <w:rPr>
          <w:rFonts w:eastAsia="Arial"/>
          <w:b/>
          <w:sz w:val="20"/>
          <w:szCs w:val="20"/>
        </w:rPr>
      </w:pPr>
      <w:r w:rsidRPr="002A52C7">
        <w:rPr>
          <w:rFonts w:eastAsia="Arial"/>
          <w:b/>
          <w:sz w:val="20"/>
          <w:szCs w:val="20"/>
        </w:rPr>
        <w:t>Kątownik schodowy</w:t>
      </w:r>
    </w:p>
    <w:p w:rsidR="002A52C7" w:rsidRPr="002A52C7" w:rsidRDefault="002A52C7" w:rsidP="002A52C7">
      <w:pPr>
        <w:pStyle w:val="Akapitzlist"/>
        <w:tabs>
          <w:tab w:val="left" w:pos="4635"/>
        </w:tabs>
        <w:autoSpaceDE w:val="0"/>
        <w:ind w:left="0"/>
        <w:jc w:val="both"/>
        <w:rPr>
          <w:rFonts w:eastAsia="Arial"/>
          <w:sz w:val="20"/>
          <w:szCs w:val="20"/>
        </w:rPr>
      </w:pPr>
      <w:r w:rsidRPr="002A52C7">
        <w:rPr>
          <w:rFonts w:eastAsia="Arial"/>
          <w:sz w:val="20"/>
          <w:szCs w:val="20"/>
        </w:rPr>
        <w:t>Profil szeroko ryflowany stosowany w celu zabezpieczenia stopni schodów przed uszkodzeniami mechanicznymi.</w:t>
      </w:r>
    </w:p>
    <w:p w:rsidR="002A52C7" w:rsidRPr="002A52C7" w:rsidRDefault="002A52C7" w:rsidP="002A52C7">
      <w:pPr>
        <w:pStyle w:val="Akapitzlist"/>
        <w:tabs>
          <w:tab w:val="left" w:pos="4635"/>
        </w:tabs>
        <w:autoSpaceDE w:val="0"/>
        <w:ind w:left="0"/>
        <w:jc w:val="both"/>
        <w:rPr>
          <w:rFonts w:eastAsia="Arial"/>
          <w:sz w:val="20"/>
          <w:szCs w:val="20"/>
        </w:rPr>
      </w:pPr>
      <w:r w:rsidRPr="002A52C7">
        <w:rPr>
          <w:rFonts w:eastAsia="Arial"/>
          <w:sz w:val="20"/>
          <w:szCs w:val="20"/>
        </w:rPr>
        <w:t>Tworzy estetyczne wykończenie stopni schodów oraz zabezpieczenie antypoślizgowe.</w:t>
      </w:r>
    </w:p>
    <w:p w:rsidR="002A52C7" w:rsidRPr="002A52C7" w:rsidRDefault="002A52C7" w:rsidP="002A52C7">
      <w:pPr>
        <w:pStyle w:val="Akapitzlist"/>
        <w:tabs>
          <w:tab w:val="left" w:pos="4635"/>
        </w:tabs>
        <w:autoSpaceDE w:val="0"/>
        <w:ind w:left="0"/>
        <w:jc w:val="both"/>
        <w:rPr>
          <w:rFonts w:eastAsia="Arial"/>
          <w:sz w:val="20"/>
          <w:szCs w:val="20"/>
        </w:rPr>
      </w:pPr>
      <w:r w:rsidRPr="002A52C7">
        <w:rPr>
          <w:rFonts w:eastAsia="Arial"/>
          <w:sz w:val="20"/>
          <w:szCs w:val="20"/>
        </w:rPr>
        <w:t>Montowany przy pomocy kołków</w:t>
      </w:r>
    </w:p>
    <w:p w:rsidR="00801DC7" w:rsidRDefault="00801DC7" w:rsidP="00801DC7">
      <w:pPr>
        <w:numPr>
          <w:ilvl w:val="0"/>
          <w:numId w:val="18"/>
        </w:numPr>
        <w:tabs>
          <w:tab w:val="left" w:pos="13471"/>
        </w:tabs>
        <w:spacing w:before="240"/>
        <w:ind w:left="709"/>
        <w:rPr>
          <w:b/>
          <w:bCs/>
          <w:sz w:val="20"/>
          <w:szCs w:val="20"/>
        </w:rPr>
      </w:pPr>
      <w:r w:rsidRPr="002A52C7">
        <w:rPr>
          <w:b/>
          <w:bCs/>
          <w:sz w:val="20"/>
          <w:szCs w:val="20"/>
        </w:rPr>
        <w:t>Panele podłogowe</w:t>
      </w:r>
      <w:r>
        <w:rPr>
          <w:b/>
          <w:bCs/>
          <w:sz w:val="20"/>
          <w:szCs w:val="20"/>
        </w:rPr>
        <w:t xml:space="preserve"> z płyt HDF </w:t>
      </w:r>
    </w:p>
    <w:p w:rsidR="005C7E14" w:rsidRPr="005C7E14" w:rsidRDefault="005C7E14" w:rsidP="005C7E14">
      <w:pPr>
        <w:widowControl/>
        <w:autoSpaceDE w:val="0"/>
        <w:jc w:val="both"/>
        <w:rPr>
          <w:sz w:val="20"/>
          <w:szCs w:val="20"/>
        </w:rPr>
      </w:pPr>
      <w:r w:rsidRPr="005C7E14">
        <w:rPr>
          <w:sz w:val="20"/>
          <w:szCs w:val="20"/>
        </w:rPr>
        <w:t xml:space="preserve">Kolor według propozycji Wykonawcy uzgodnionej z Zamawiającym </w:t>
      </w:r>
    </w:p>
    <w:p w:rsidR="005C7E14" w:rsidRPr="005C7E14" w:rsidRDefault="005C7E14" w:rsidP="005C7E14">
      <w:pPr>
        <w:tabs>
          <w:tab w:val="left" w:pos="4635"/>
        </w:tabs>
        <w:autoSpaceDE w:val="0"/>
        <w:ind w:left="30"/>
        <w:jc w:val="both"/>
        <w:rPr>
          <w:rFonts w:eastAsia="Arial"/>
          <w:sz w:val="20"/>
          <w:szCs w:val="20"/>
        </w:rPr>
      </w:pPr>
      <w:r w:rsidRPr="005C7E14">
        <w:rPr>
          <w:rFonts w:eastAsia="Arial"/>
          <w:sz w:val="20"/>
          <w:szCs w:val="20"/>
        </w:rPr>
        <w:t>Cechy:</w:t>
      </w:r>
    </w:p>
    <w:p w:rsidR="005C7E14" w:rsidRPr="005C7E14" w:rsidRDefault="005C7E14" w:rsidP="00F53009">
      <w:pPr>
        <w:tabs>
          <w:tab w:val="left" w:pos="4635"/>
        </w:tabs>
        <w:autoSpaceDE w:val="0"/>
        <w:ind w:left="30"/>
        <w:jc w:val="both"/>
        <w:rPr>
          <w:rFonts w:eastAsia="Arial"/>
          <w:sz w:val="20"/>
          <w:szCs w:val="20"/>
        </w:rPr>
      </w:pPr>
      <w:r>
        <w:rPr>
          <w:rFonts w:eastAsia="Arial"/>
          <w:sz w:val="20"/>
          <w:szCs w:val="20"/>
        </w:rPr>
        <w:t xml:space="preserve">- </w:t>
      </w:r>
      <w:r w:rsidRPr="005C7E14">
        <w:rPr>
          <w:rFonts w:eastAsia="Arial"/>
          <w:sz w:val="20"/>
          <w:szCs w:val="20"/>
        </w:rPr>
        <w:t>grubość - 8 mm</w:t>
      </w:r>
    </w:p>
    <w:p w:rsidR="005C7E14" w:rsidRPr="005C7E14" w:rsidRDefault="005C7E14" w:rsidP="005C7E14">
      <w:pPr>
        <w:tabs>
          <w:tab w:val="left" w:pos="4635"/>
        </w:tabs>
        <w:autoSpaceDE w:val="0"/>
        <w:ind w:left="30"/>
        <w:jc w:val="both"/>
        <w:rPr>
          <w:rFonts w:eastAsia="Arial"/>
          <w:sz w:val="20"/>
          <w:szCs w:val="20"/>
        </w:rPr>
      </w:pPr>
      <w:r w:rsidRPr="005C7E14">
        <w:rPr>
          <w:rFonts w:eastAsia="Arial"/>
          <w:sz w:val="20"/>
          <w:szCs w:val="20"/>
        </w:rPr>
        <w:t>- odporność na ścieranie - AC3</w:t>
      </w:r>
    </w:p>
    <w:p w:rsidR="005C7E14" w:rsidRPr="005C7E14" w:rsidRDefault="005C7E14" w:rsidP="005C7E14">
      <w:pPr>
        <w:tabs>
          <w:tab w:val="left" w:pos="4635"/>
        </w:tabs>
        <w:autoSpaceDE w:val="0"/>
        <w:ind w:left="30"/>
        <w:jc w:val="both"/>
        <w:rPr>
          <w:rFonts w:eastAsia="Arial"/>
          <w:sz w:val="20"/>
          <w:szCs w:val="20"/>
        </w:rPr>
      </w:pPr>
      <w:r w:rsidRPr="005C7E14">
        <w:rPr>
          <w:rFonts w:eastAsia="Arial"/>
          <w:sz w:val="20"/>
          <w:szCs w:val="20"/>
        </w:rPr>
        <w:t>- klasa użyteczności w pomieszczeniach mieszkalnych - 23</w:t>
      </w:r>
    </w:p>
    <w:p w:rsidR="005C7E14" w:rsidRPr="005C7E14" w:rsidRDefault="005C7E14" w:rsidP="005C7E14">
      <w:pPr>
        <w:tabs>
          <w:tab w:val="left" w:pos="4635"/>
        </w:tabs>
        <w:autoSpaceDE w:val="0"/>
        <w:ind w:left="30"/>
        <w:jc w:val="both"/>
        <w:rPr>
          <w:rFonts w:eastAsia="Arial"/>
          <w:sz w:val="20"/>
          <w:szCs w:val="20"/>
        </w:rPr>
      </w:pPr>
      <w:r w:rsidRPr="005C7E14">
        <w:rPr>
          <w:rFonts w:eastAsia="Arial"/>
          <w:sz w:val="20"/>
          <w:szCs w:val="20"/>
        </w:rPr>
        <w:t>- klasa użyteczności w pomieszczeniach publicznych - 31</w:t>
      </w:r>
    </w:p>
    <w:p w:rsidR="0037249A" w:rsidRDefault="005C7E14" w:rsidP="002A52C7">
      <w:pPr>
        <w:tabs>
          <w:tab w:val="left" w:pos="4635"/>
        </w:tabs>
        <w:autoSpaceDE w:val="0"/>
        <w:ind w:left="30"/>
        <w:jc w:val="both"/>
        <w:rPr>
          <w:rFonts w:eastAsia="Arial"/>
          <w:sz w:val="20"/>
          <w:szCs w:val="20"/>
        </w:rPr>
      </w:pPr>
      <w:r w:rsidRPr="005C7E14">
        <w:rPr>
          <w:rFonts w:eastAsia="Arial"/>
          <w:sz w:val="20"/>
          <w:szCs w:val="20"/>
        </w:rPr>
        <w:lastRenderedPageBreak/>
        <w:t>- klasyfikacja ogniowa - Cfl-s1</w:t>
      </w:r>
    </w:p>
    <w:p w:rsidR="00EC7FC6" w:rsidRPr="00EC7FC6" w:rsidRDefault="00EC7FC6" w:rsidP="0037249A">
      <w:pPr>
        <w:numPr>
          <w:ilvl w:val="0"/>
          <w:numId w:val="18"/>
        </w:numPr>
        <w:tabs>
          <w:tab w:val="left" w:pos="13471"/>
        </w:tabs>
        <w:spacing w:before="240"/>
        <w:ind w:left="709"/>
        <w:rPr>
          <w:b/>
          <w:bCs/>
          <w:sz w:val="20"/>
          <w:szCs w:val="20"/>
        </w:rPr>
      </w:pPr>
      <w:r w:rsidRPr="00EC7FC6">
        <w:rPr>
          <w:rStyle w:val="Pogrubienie"/>
          <w:sz w:val="20"/>
          <w:szCs w:val="20"/>
          <w:shd w:val="clear" w:color="auto" w:fill="FFFFFF"/>
        </w:rPr>
        <w:t xml:space="preserve">Folia paroizolacyjna </w:t>
      </w:r>
      <w:r>
        <w:rPr>
          <w:rStyle w:val="Pogrubienie"/>
          <w:sz w:val="20"/>
          <w:szCs w:val="20"/>
          <w:shd w:val="clear" w:color="auto" w:fill="FFFFFF"/>
        </w:rPr>
        <w:t xml:space="preserve">grub. 0,2mm </w:t>
      </w:r>
      <w:r w:rsidRPr="00EC7FC6">
        <w:rPr>
          <w:rStyle w:val="Pogrubienie"/>
          <w:b w:val="0"/>
          <w:sz w:val="20"/>
          <w:szCs w:val="20"/>
          <w:shd w:val="clear" w:color="auto" w:fill="FFFFFF"/>
        </w:rPr>
        <w:t>zabezpiecza podłogę</w:t>
      </w:r>
      <w:r w:rsidRPr="00EC7FC6">
        <w:rPr>
          <w:sz w:val="20"/>
          <w:szCs w:val="20"/>
          <w:shd w:val="clear" w:color="auto" w:fill="FFFFFF"/>
        </w:rPr>
        <w:t> przed wilgocią przedostającą się z posadzki.</w:t>
      </w:r>
    </w:p>
    <w:p w:rsidR="0037249A" w:rsidRPr="0037249A" w:rsidRDefault="0037249A" w:rsidP="0037249A">
      <w:pPr>
        <w:numPr>
          <w:ilvl w:val="0"/>
          <w:numId w:val="18"/>
        </w:numPr>
        <w:tabs>
          <w:tab w:val="left" w:pos="13471"/>
        </w:tabs>
        <w:spacing w:before="240"/>
        <w:ind w:left="709"/>
        <w:rPr>
          <w:b/>
          <w:bCs/>
          <w:sz w:val="20"/>
          <w:szCs w:val="20"/>
        </w:rPr>
      </w:pPr>
      <w:r>
        <w:rPr>
          <w:b/>
          <w:bCs/>
          <w:sz w:val="20"/>
          <w:szCs w:val="20"/>
        </w:rPr>
        <w:t>Podkład pod panele podłogowe</w:t>
      </w:r>
    </w:p>
    <w:p w:rsidR="0037249A" w:rsidRDefault="0037249A" w:rsidP="005C7E14">
      <w:pPr>
        <w:tabs>
          <w:tab w:val="left" w:pos="4635"/>
        </w:tabs>
        <w:autoSpaceDE w:val="0"/>
        <w:ind w:left="30"/>
        <w:jc w:val="both"/>
        <w:rPr>
          <w:rFonts w:ascii="Arial" w:hAnsi="Arial" w:cs="Arial"/>
          <w:color w:val="111111"/>
          <w:sz w:val="20"/>
          <w:szCs w:val="20"/>
          <w:shd w:val="clear" w:color="auto" w:fill="FFFFFF"/>
        </w:rPr>
      </w:pPr>
      <w:r w:rsidRPr="0037249A">
        <w:rPr>
          <w:color w:val="111111"/>
          <w:sz w:val="20"/>
          <w:szCs w:val="20"/>
          <w:shd w:val="clear" w:color="auto" w:fill="FFFFFF"/>
        </w:rPr>
        <w:t>Podkład wykonany z ekstrudowanego polistyrenu XPS przeznaczony do wykonywania podkładów bezpośrednich pod posadzki z drewna i materiałów drewnopodobnych</w:t>
      </w:r>
      <w:r>
        <w:rPr>
          <w:rFonts w:ascii="Arial" w:hAnsi="Arial" w:cs="Arial"/>
          <w:color w:val="111111"/>
          <w:sz w:val="20"/>
          <w:szCs w:val="20"/>
          <w:shd w:val="clear" w:color="auto" w:fill="FFFFFF"/>
        </w:rPr>
        <w:t>.</w:t>
      </w:r>
    </w:p>
    <w:p w:rsidR="0037249A" w:rsidRDefault="0037249A" w:rsidP="005C7E14">
      <w:pPr>
        <w:tabs>
          <w:tab w:val="left" w:pos="4635"/>
        </w:tabs>
        <w:autoSpaceDE w:val="0"/>
        <w:ind w:left="30"/>
        <w:jc w:val="both"/>
        <w:rPr>
          <w:rFonts w:ascii="Arial" w:hAnsi="Arial" w:cs="Arial"/>
          <w:color w:val="111111"/>
          <w:sz w:val="20"/>
          <w:szCs w:val="20"/>
          <w:shd w:val="clear" w:color="auto" w:fill="FFFFFF"/>
        </w:rPr>
      </w:pPr>
      <w:r>
        <w:rPr>
          <w:color w:val="111111"/>
          <w:sz w:val="20"/>
          <w:szCs w:val="20"/>
          <w:shd w:val="clear" w:color="auto" w:fill="FFFFFF"/>
        </w:rPr>
        <w:t>Cechy</w:t>
      </w:r>
      <w:r w:rsidRPr="0037249A">
        <w:rPr>
          <w:rFonts w:ascii="Arial" w:hAnsi="Arial" w:cs="Arial"/>
          <w:color w:val="111111"/>
          <w:sz w:val="20"/>
          <w:szCs w:val="20"/>
          <w:shd w:val="clear" w:color="auto" w:fill="FFFFFF"/>
        </w:rPr>
        <w:t>:</w:t>
      </w:r>
    </w:p>
    <w:p w:rsidR="0037249A" w:rsidRPr="0037249A" w:rsidRDefault="0037249A" w:rsidP="0037249A">
      <w:pPr>
        <w:widowControl/>
        <w:suppressAutoHyphens w:val="0"/>
        <w:rPr>
          <w:rFonts w:eastAsia="Times New Roman"/>
          <w:color w:val="111111"/>
          <w:kern w:val="0"/>
          <w:sz w:val="20"/>
          <w:szCs w:val="20"/>
          <w:lang w:eastAsia="pl-PL"/>
        </w:rPr>
      </w:pPr>
      <w:r>
        <w:rPr>
          <w:rFonts w:eastAsia="Times New Roman"/>
          <w:color w:val="111111"/>
          <w:kern w:val="0"/>
          <w:sz w:val="20"/>
          <w:szCs w:val="20"/>
          <w:lang w:eastAsia="pl-PL"/>
        </w:rPr>
        <w:t xml:space="preserve">- </w:t>
      </w:r>
      <w:r w:rsidRPr="0037249A">
        <w:rPr>
          <w:rFonts w:eastAsia="Times New Roman"/>
          <w:color w:val="111111"/>
          <w:kern w:val="0"/>
          <w:sz w:val="20"/>
          <w:szCs w:val="20"/>
          <w:lang w:eastAsia="pl-PL"/>
        </w:rPr>
        <w:t>niweluje drobne nierówności podłogi,</w:t>
      </w:r>
    </w:p>
    <w:p w:rsidR="0037249A" w:rsidRPr="0037249A" w:rsidRDefault="0037249A" w:rsidP="0037249A">
      <w:pPr>
        <w:widowControl/>
        <w:suppressAutoHyphens w:val="0"/>
        <w:rPr>
          <w:rFonts w:eastAsia="Times New Roman"/>
          <w:color w:val="111111"/>
          <w:kern w:val="0"/>
          <w:sz w:val="20"/>
          <w:szCs w:val="20"/>
          <w:lang w:eastAsia="pl-PL"/>
        </w:rPr>
      </w:pPr>
      <w:r>
        <w:rPr>
          <w:rFonts w:eastAsia="Times New Roman"/>
          <w:color w:val="111111"/>
          <w:kern w:val="0"/>
          <w:sz w:val="20"/>
          <w:szCs w:val="20"/>
          <w:lang w:eastAsia="pl-PL"/>
        </w:rPr>
        <w:t xml:space="preserve">- </w:t>
      </w:r>
      <w:r w:rsidRPr="0037249A">
        <w:rPr>
          <w:rFonts w:eastAsia="Times New Roman"/>
          <w:color w:val="111111"/>
          <w:kern w:val="0"/>
          <w:sz w:val="20"/>
          <w:szCs w:val="20"/>
          <w:lang w:eastAsia="pl-PL"/>
        </w:rPr>
        <w:t>jest odporny na obciążenia,</w:t>
      </w:r>
    </w:p>
    <w:p w:rsidR="0037249A" w:rsidRDefault="0037249A" w:rsidP="0037249A">
      <w:pPr>
        <w:widowControl/>
        <w:suppressAutoHyphens w:val="0"/>
        <w:rPr>
          <w:rFonts w:eastAsia="Times New Roman"/>
          <w:color w:val="111111"/>
          <w:kern w:val="0"/>
          <w:sz w:val="20"/>
          <w:szCs w:val="20"/>
          <w:lang w:eastAsia="pl-PL"/>
        </w:rPr>
      </w:pPr>
      <w:r>
        <w:rPr>
          <w:rFonts w:eastAsia="Times New Roman"/>
          <w:color w:val="111111"/>
          <w:kern w:val="0"/>
          <w:sz w:val="20"/>
          <w:szCs w:val="20"/>
          <w:lang w:eastAsia="pl-PL"/>
        </w:rPr>
        <w:t xml:space="preserve">- </w:t>
      </w:r>
      <w:r w:rsidRPr="0037249A">
        <w:rPr>
          <w:rFonts w:eastAsia="Times New Roman"/>
          <w:color w:val="111111"/>
          <w:kern w:val="0"/>
          <w:sz w:val="20"/>
          <w:szCs w:val="20"/>
          <w:lang w:eastAsia="pl-PL"/>
        </w:rPr>
        <w:t>posiada właściwości wyciszające,</w:t>
      </w:r>
    </w:p>
    <w:p w:rsidR="0037249A" w:rsidRPr="0037249A" w:rsidRDefault="0037249A" w:rsidP="0037249A">
      <w:pPr>
        <w:widowControl/>
        <w:suppressAutoHyphens w:val="0"/>
        <w:rPr>
          <w:rFonts w:eastAsia="Times New Roman"/>
          <w:color w:val="111111"/>
          <w:kern w:val="0"/>
          <w:sz w:val="20"/>
          <w:szCs w:val="20"/>
          <w:lang w:eastAsia="pl-PL"/>
        </w:rPr>
      </w:pPr>
      <w:r>
        <w:rPr>
          <w:rFonts w:eastAsia="Times New Roman"/>
          <w:color w:val="111111"/>
          <w:kern w:val="0"/>
          <w:sz w:val="20"/>
          <w:szCs w:val="20"/>
          <w:lang w:eastAsia="pl-PL"/>
        </w:rPr>
        <w:t xml:space="preserve">- </w:t>
      </w:r>
      <w:r w:rsidRPr="0037249A">
        <w:rPr>
          <w:rFonts w:eastAsia="Times New Roman"/>
          <w:color w:val="111111"/>
          <w:kern w:val="0"/>
          <w:sz w:val="20"/>
          <w:szCs w:val="20"/>
          <w:lang w:eastAsia="pl-PL"/>
        </w:rPr>
        <w:t>współczynnik oporu cieplnego: R do 0,18 m²K/W (izolacja),</w:t>
      </w:r>
    </w:p>
    <w:p w:rsidR="0037249A" w:rsidRPr="0037249A" w:rsidRDefault="0037249A" w:rsidP="0037249A">
      <w:pPr>
        <w:widowControl/>
        <w:suppressAutoHyphens w:val="0"/>
        <w:rPr>
          <w:rFonts w:eastAsia="Times New Roman"/>
          <w:color w:val="111111"/>
          <w:kern w:val="0"/>
          <w:sz w:val="20"/>
          <w:szCs w:val="20"/>
          <w:lang w:eastAsia="pl-PL"/>
        </w:rPr>
      </w:pPr>
      <w:r>
        <w:rPr>
          <w:rFonts w:eastAsia="Times New Roman"/>
          <w:color w:val="111111"/>
          <w:kern w:val="0"/>
          <w:sz w:val="20"/>
          <w:szCs w:val="20"/>
          <w:lang w:eastAsia="pl-PL"/>
        </w:rPr>
        <w:t xml:space="preserve">- </w:t>
      </w:r>
      <w:r w:rsidRPr="0037249A">
        <w:rPr>
          <w:rFonts w:eastAsia="Times New Roman"/>
          <w:color w:val="111111"/>
          <w:kern w:val="0"/>
          <w:sz w:val="20"/>
          <w:szCs w:val="20"/>
          <w:lang w:eastAsia="pl-PL"/>
        </w:rPr>
        <w:t>wyciszenie odgłosu kroków: RWS do 10%,</w:t>
      </w:r>
    </w:p>
    <w:p w:rsidR="0037249A" w:rsidRPr="0037249A" w:rsidRDefault="0037249A" w:rsidP="0037249A">
      <w:pPr>
        <w:widowControl/>
        <w:suppressAutoHyphens w:val="0"/>
        <w:rPr>
          <w:rFonts w:eastAsia="Times New Roman"/>
          <w:color w:val="111111"/>
          <w:kern w:val="0"/>
          <w:sz w:val="20"/>
          <w:szCs w:val="20"/>
          <w:lang w:eastAsia="pl-PL"/>
        </w:rPr>
      </w:pPr>
      <w:r>
        <w:rPr>
          <w:rFonts w:eastAsia="Times New Roman"/>
          <w:color w:val="111111"/>
          <w:kern w:val="0"/>
          <w:sz w:val="20"/>
          <w:szCs w:val="20"/>
          <w:lang w:eastAsia="pl-PL"/>
        </w:rPr>
        <w:t xml:space="preserve">- </w:t>
      </w:r>
      <w:r w:rsidRPr="0037249A">
        <w:rPr>
          <w:rFonts w:eastAsia="Times New Roman"/>
          <w:color w:val="111111"/>
          <w:kern w:val="0"/>
          <w:sz w:val="20"/>
          <w:szCs w:val="20"/>
          <w:lang w:eastAsia="pl-PL"/>
        </w:rPr>
        <w:t>wyciszenie w dół: IS do 22 dB,</w:t>
      </w:r>
    </w:p>
    <w:p w:rsidR="0037249A" w:rsidRPr="0037249A" w:rsidRDefault="0037249A" w:rsidP="0037249A">
      <w:pPr>
        <w:widowControl/>
        <w:suppressAutoHyphens w:val="0"/>
        <w:rPr>
          <w:rFonts w:eastAsia="Times New Roman"/>
          <w:color w:val="111111"/>
          <w:kern w:val="0"/>
          <w:sz w:val="20"/>
          <w:szCs w:val="20"/>
          <w:lang w:eastAsia="pl-PL"/>
        </w:rPr>
      </w:pPr>
      <w:r>
        <w:rPr>
          <w:rFonts w:eastAsia="Times New Roman"/>
          <w:color w:val="111111"/>
          <w:kern w:val="0"/>
          <w:sz w:val="20"/>
          <w:szCs w:val="20"/>
          <w:lang w:eastAsia="pl-PL"/>
        </w:rPr>
        <w:t xml:space="preserve">- </w:t>
      </w:r>
      <w:r w:rsidRPr="0037249A">
        <w:rPr>
          <w:rFonts w:eastAsia="Times New Roman"/>
          <w:color w:val="111111"/>
          <w:kern w:val="0"/>
          <w:sz w:val="20"/>
          <w:szCs w:val="20"/>
          <w:lang w:eastAsia="pl-PL"/>
        </w:rPr>
        <w:t>współczynnik odporności na obciążenia: CS do 90 kPa,</w:t>
      </w:r>
    </w:p>
    <w:p w:rsidR="0037249A" w:rsidRPr="0037249A" w:rsidRDefault="0037249A" w:rsidP="0037249A">
      <w:pPr>
        <w:widowControl/>
        <w:suppressAutoHyphens w:val="0"/>
        <w:rPr>
          <w:rFonts w:eastAsia="Times New Roman"/>
          <w:color w:val="111111"/>
          <w:kern w:val="0"/>
          <w:sz w:val="20"/>
          <w:szCs w:val="20"/>
          <w:lang w:eastAsia="pl-PL"/>
        </w:rPr>
      </w:pPr>
      <w:r>
        <w:rPr>
          <w:rFonts w:eastAsia="Times New Roman"/>
          <w:color w:val="111111"/>
          <w:kern w:val="0"/>
          <w:sz w:val="20"/>
          <w:szCs w:val="20"/>
          <w:lang w:eastAsia="pl-PL"/>
        </w:rPr>
        <w:t xml:space="preserve">- </w:t>
      </w:r>
      <w:r w:rsidRPr="0037249A">
        <w:rPr>
          <w:rFonts w:eastAsia="Times New Roman"/>
          <w:color w:val="111111"/>
          <w:kern w:val="0"/>
          <w:sz w:val="20"/>
          <w:szCs w:val="20"/>
          <w:lang w:eastAsia="pl-PL"/>
        </w:rPr>
        <w:t>niwelacja punktowych nierówności: PC do 4 mm,</w:t>
      </w:r>
    </w:p>
    <w:p w:rsidR="0037249A" w:rsidRPr="0037249A" w:rsidRDefault="0037249A" w:rsidP="0037249A">
      <w:pPr>
        <w:widowControl/>
        <w:suppressAutoHyphens w:val="0"/>
        <w:rPr>
          <w:rFonts w:eastAsia="Times New Roman"/>
          <w:color w:val="111111"/>
          <w:kern w:val="0"/>
          <w:sz w:val="20"/>
          <w:szCs w:val="20"/>
          <w:lang w:eastAsia="pl-PL"/>
        </w:rPr>
      </w:pPr>
      <w:r>
        <w:rPr>
          <w:rFonts w:eastAsia="Times New Roman"/>
          <w:color w:val="111111"/>
          <w:kern w:val="0"/>
          <w:sz w:val="20"/>
          <w:szCs w:val="20"/>
          <w:lang w:eastAsia="pl-PL"/>
        </w:rPr>
        <w:t xml:space="preserve">- </w:t>
      </w:r>
      <w:r w:rsidRPr="0037249A">
        <w:rPr>
          <w:rFonts w:eastAsia="Times New Roman"/>
          <w:color w:val="111111"/>
          <w:kern w:val="0"/>
          <w:sz w:val="20"/>
          <w:szCs w:val="20"/>
          <w:lang w:eastAsia="pl-PL"/>
        </w:rPr>
        <w:t>gęstość: 32 kg / m3,</w:t>
      </w:r>
    </w:p>
    <w:p w:rsidR="00B1675C" w:rsidRPr="00A22EC5" w:rsidRDefault="0037249A" w:rsidP="00A22EC5">
      <w:pPr>
        <w:widowControl/>
        <w:suppressAutoHyphens w:val="0"/>
        <w:rPr>
          <w:rFonts w:eastAsia="Times New Roman"/>
          <w:color w:val="111111"/>
          <w:kern w:val="0"/>
          <w:sz w:val="20"/>
          <w:szCs w:val="20"/>
          <w:lang w:eastAsia="pl-PL"/>
        </w:rPr>
      </w:pPr>
      <w:r>
        <w:rPr>
          <w:rFonts w:eastAsia="Times New Roman"/>
          <w:color w:val="111111"/>
          <w:kern w:val="0"/>
          <w:sz w:val="20"/>
          <w:szCs w:val="20"/>
          <w:lang w:eastAsia="pl-PL"/>
        </w:rPr>
        <w:t>- grubość: 3</w:t>
      </w:r>
      <w:r w:rsidRPr="0037249A">
        <w:rPr>
          <w:rFonts w:eastAsia="Times New Roman"/>
          <w:color w:val="111111"/>
          <w:kern w:val="0"/>
          <w:sz w:val="20"/>
          <w:szCs w:val="20"/>
          <w:lang w:eastAsia="pl-PL"/>
        </w:rPr>
        <w:t>,0 mm.</w:t>
      </w:r>
    </w:p>
    <w:p w:rsidR="00993CC6" w:rsidRDefault="00993CC6" w:rsidP="003F7789">
      <w:pPr>
        <w:widowControl/>
        <w:tabs>
          <w:tab w:val="left" w:pos="284"/>
        </w:tabs>
        <w:autoSpaceDE w:val="0"/>
        <w:ind w:left="284" w:hanging="284"/>
        <w:jc w:val="both"/>
        <w:rPr>
          <w:rFonts w:eastAsia="Arial"/>
          <w:sz w:val="20"/>
          <w:szCs w:val="20"/>
        </w:rPr>
      </w:pPr>
    </w:p>
    <w:p w:rsidR="00B1675C" w:rsidRPr="00B1675C" w:rsidRDefault="00B1675C" w:rsidP="00B1675C">
      <w:pPr>
        <w:pStyle w:val="Akapitzlist"/>
        <w:widowControl/>
        <w:numPr>
          <w:ilvl w:val="0"/>
          <w:numId w:val="34"/>
        </w:numPr>
        <w:tabs>
          <w:tab w:val="left" w:pos="284"/>
        </w:tabs>
        <w:autoSpaceDE w:val="0"/>
        <w:jc w:val="both"/>
        <w:rPr>
          <w:rFonts w:eastAsia="Arial"/>
          <w:b/>
          <w:sz w:val="20"/>
          <w:szCs w:val="20"/>
        </w:rPr>
      </w:pPr>
      <w:r w:rsidRPr="00B1675C">
        <w:rPr>
          <w:rFonts w:eastAsia="Arial"/>
          <w:b/>
          <w:sz w:val="20"/>
          <w:szCs w:val="20"/>
        </w:rPr>
        <w:t>Ogrodzenie z paneli systemowych</w:t>
      </w:r>
    </w:p>
    <w:p w:rsidR="00B1675C" w:rsidRPr="00B1675C" w:rsidRDefault="00B1675C" w:rsidP="00B1675C">
      <w:pPr>
        <w:widowControl/>
        <w:autoSpaceDE w:val="0"/>
        <w:ind w:left="142"/>
        <w:jc w:val="both"/>
        <w:rPr>
          <w:rFonts w:eastAsia="Arial"/>
          <w:sz w:val="20"/>
          <w:szCs w:val="20"/>
        </w:rPr>
      </w:pPr>
      <w:r w:rsidRPr="00B1675C">
        <w:rPr>
          <w:rFonts w:eastAsia="Arial"/>
          <w:sz w:val="20"/>
          <w:szCs w:val="20"/>
        </w:rPr>
        <w:t>Panele ogrodzeniowe ocynkowane i malowane proszkowo (kolor do uzgodnienia z Zamawiającym) o wymiarach paneli 2500x1530mm,  na słupkach przystosowanych do montażu paneli o przekroju 40x60mm, wysokości 2200mm.</w:t>
      </w:r>
    </w:p>
    <w:p w:rsidR="00B1675C" w:rsidRDefault="00B1675C" w:rsidP="00B1675C">
      <w:pPr>
        <w:widowControl/>
        <w:autoSpaceDE w:val="0"/>
        <w:ind w:left="142"/>
        <w:jc w:val="both"/>
        <w:rPr>
          <w:rFonts w:eastAsia="Arial"/>
          <w:sz w:val="20"/>
          <w:szCs w:val="20"/>
        </w:rPr>
      </w:pPr>
      <w:r w:rsidRPr="00B1675C">
        <w:rPr>
          <w:rFonts w:eastAsia="Arial"/>
          <w:sz w:val="20"/>
          <w:szCs w:val="20"/>
        </w:rPr>
        <w:t>Panel z czterema wzmocnieniami wykonany z prętów stalowych zgrzewanych punktowo. System montażu paneli na słupkach o profilu zamkniętym 40x60mm. Słupki utwierdzone w monolitycznym fundamencie betonowym wraz z podmurówką prefabrykowaną.</w:t>
      </w:r>
    </w:p>
    <w:p w:rsidR="003F7789" w:rsidRDefault="003F7789" w:rsidP="003F7789">
      <w:pPr>
        <w:widowControl/>
        <w:tabs>
          <w:tab w:val="left" w:pos="6285"/>
        </w:tabs>
        <w:autoSpaceDE w:val="0"/>
        <w:jc w:val="both"/>
        <w:rPr>
          <w:rFonts w:eastAsia="Arial"/>
          <w:sz w:val="20"/>
          <w:szCs w:val="20"/>
        </w:rPr>
      </w:pPr>
    </w:p>
    <w:p w:rsidR="00F23644" w:rsidRDefault="00F23644" w:rsidP="00F23644">
      <w:pPr>
        <w:autoSpaceDE w:val="0"/>
        <w:rPr>
          <w:rFonts w:eastAsia="Arial"/>
          <w:b/>
          <w:sz w:val="20"/>
          <w:szCs w:val="20"/>
        </w:rPr>
      </w:pPr>
      <w:r>
        <w:rPr>
          <w:rFonts w:eastAsia="Arial"/>
          <w:b/>
          <w:sz w:val="20"/>
          <w:szCs w:val="20"/>
        </w:rPr>
        <w:t>2.1. Pozyskiwanie materiałów miejscowych</w:t>
      </w:r>
    </w:p>
    <w:p w:rsidR="00F23644" w:rsidRDefault="00F23644" w:rsidP="00F23644">
      <w:pPr>
        <w:autoSpaceDE w:val="0"/>
        <w:jc w:val="both"/>
        <w:rPr>
          <w:rFonts w:eastAsia="Arial"/>
          <w:sz w:val="20"/>
          <w:szCs w:val="20"/>
        </w:rPr>
      </w:pPr>
      <w:r>
        <w:rPr>
          <w:rFonts w:eastAsia="Arial"/>
          <w:sz w:val="20"/>
          <w:szCs w:val="20"/>
        </w:rPr>
        <w:t>Wykonawca odpowiada za uzyskanie pozwoleń od właścicieli i odnośnych władz na pozyskanie materiałów  z jakichkolwiek źródeł miejscowych. Wykonawca poniesie wszystkie koszty, a w tym opłaty, wynag</w:t>
      </w:r>
      <w:r w:rsidR="00376223">
        <w:rPr>
          <w:rFonts w:eastAsia="Arial"/>
          <w:sz w:val="20"/>
          <w:szCs w:val="20"/>
        </w:rPr>
        <w:t>rodzenia i </w:t>
      </w:r>
      <w:r>
        <w:rPr>
          <w:rFonts w:eastAsia="Arial"/>
          <w:sz w:val="20"/>
          <w:szCs w:val="20"/>
        </w:rPr>
        <w:t>inne koszty związane z dostarczeniem materiałów.</w:t>
      </w:r>
    </w:p>
    <w:p w:rsidR="00F23644" w:rsidRDefault="00F23644" w:rsidP="00F23644">
      <w:pPr>
        <w:autoSpaceDE w:val="0"/>
        <w:jc w:val="both"/>
        <w:rPr>
          <w:rFonts w:eastAsia="Arial"/>
          <w:sz w:val="20"/>
          <w:szCs w:val="20"/>
        </w:rPr>
      </w:pPr>
    </w:p>
    <w:p w:rsidR="00F23644" w:rsidRDefault="00F23644" w:rsidP="00F23644">
      <w:pPr>
        <w:autoSpaceDE w:val="0"/>
        <w:rPr>
          <w:rFonts w:eastAsia="Arial"/>
          <w:b/>
          <w:sz w:val="20"/>
          <w:szCs w:val="20"/>
        </w:rPr>
      </w:pPr>
      <w:r>
        <w:rPr>
          <w:rFonts w:eastAsia="Arial"/>
          <w:b/>
          <w:sz w:val="20"/>
          <w:szCs w:val="20"/>
        </w:rPr>
        <w:t>2.2. Materiały nie odpowiadające wymaganiom</w:t>
      </w:r>
    </w:p>
    <w:p w:rsidR="00F23644" w:rsidRDefault="00F23644" w:rsidP="00F23644">
      <w:pPr>
        <w:autoSpaceDE w:val="0"/>
        <w:jc w:val="both"/>
        <w:rPr>
          <w:rFonts w:eastAsia="Arial"/>
          <w:sz w:val="20"/>
          <w:szCs w:val="20"/>
        </w:rPr>
      </w:pPr>
      <w:r>
        <w:rPr>
          <w:rFonts w:eastAsia="Arial"/>
          <w:sz w:val="20"/>
          <w:szCs w:val="20"/>
        </w:rPr>
        <w:t>Materiały nie odpowiadające wymaganiom zostaną przez Wykonawcę wywiezione z terenu budowy lub złożone w miejscu wskazanym przez Inspektora. Jeśli Inspektor zezwoli wykonawcy na użycie tych materiałów do innych robót, niż te, dla których zostały zakupione, to ich koszt zostanie przewarto</w:t>
      </w:r>
      <w:r w:rsidR="00376223">
        <w:rPr>
          <w:rFonts w:eastAsia="Arial"/>
          <w:sz w:val="20"/>
          <w:szCs w:val="20"/>
        </w:rPr>
        <w:t>ściowany. Każdy rodzaj robót, w </w:t>
      </w:r>
      <w:r>
        <w:rPr>
          <w:rFonts w:eastAsia="Arial"/>
          <w:sz w:val="20"/>
          <w:szCs w:val="20"/>
        </w:rPr>
        <w:t>którym znajdują się nie zbadane i nie zaakceptowane materiały, Wykonawca wykonuje na własne ryzyko, licząc się z jego nie przyjęciem i niezapłaceniem.</w:t>
      </w:r>
    </w:p>
    <w:p w:rsidR="00F23644" w:rsidRDefault="00F23644" w:rsidP="00F23644">
      <w:pPr>
        <w:autoSpaceDE w:val="0"/>
        <w:jc w:val="both"/>
        <w:rPr>
          <w:rFonts w:eastAsia="Arial"/>
          <w:sz w:val="20"/>
          <w:szCs w:val="20"/>
        </w:rPr>
      </w:pPr>
    </w:p>
    <w:p w:rsidR="00F23644" w:rsidRDefault="00F23644" w:rsidP="00F23644">
      <w:pPr>
        <w:autoSpaceDE w:val="0"/>
        <w:rPr>
          <w:rFonts w:eastAsia="Arial"/>
          <w:b/>
          <w:sz w:val="20"/>
          <w:szCs w:val="20"/>
        </w:rPr>
      </w:pPr>
      <w:r>
        <w:rPr>
          <w:rFonts w:eastAsia="Arial"/>
          <w:b/>
          <w:sz w:val="20"/>
          <w:szCs w:val="20"/>
        </w:rPr>
        <w:t>2.3. Materiały szkodliwe dla otoczenia</w:t>
      </w:r>
    </w:p>
    <w:p w:rsidR="00F23644" w:rsidRDefault="00F23644" w:rsidP="00F23644">
      <w:pPr>
        <w:autoSpaceDE w:val="0"/>
        <w:jc w:val="both"/>
        <w:rPr>
          <w:rFonts w:eastAsia="Arial"/>
          <w:sz w:val="20"/>
          <w:szCs w:val="20"/>
        </w:rPr>
      </w:pPr>
      <w:r>
        <w:rPr>
          <w:rFonts w:eastAsia="Arial"/>
          <w:sz w:val="20"/>
          <w:szCs w:val="20"/>
        </w:rPr>
        <w:t>Materiały, które w sposób trwały są szkodliwe dla otoczenia, nie będą dopuszczone do użycia. Nie dopuszcza się do użycia materiałów wywołujących szkodliwe promieniowanie o stężeniu większym od dopuszczalnego. Wszelkie materiały odpadowe do robót będą miały świadectwa dopuszczenia, wydane przez uprawnioną jednostkę, jednoznacznie określające brak szkodliwego oddziaływania tych materiałów na środowisko. 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w:t>
      </w:r>
      <w:r w:rsidR="00376223">
        <w:rPr>
          <w:rFonts w:eastAsia="Arial"/>
          <w:sz w:val="20"/>
          <w:szCs w:val="20"/>
        </w:rPr>
        <w:t>dę na użycie tych materiałów od </w:t>
      </w:r>
      <w:r>
        <w:rPr>
          <w:rFonts w:eastAsia="Arial"/>
          <w:sz w:val="20"/>
          <w:szCs w:val="20"/>
        </w:rPr>
        <w:t>właściwych organów administracji państwowej. Jeżeli Wykonawca użył materiałów szkodliwych dla otoczenia zgodnie ze specyfikacjami, a ich użycie spowodowało jakiekolwiek zagrożenie środowiska, to konsekwencje tego poniesie Zamawiający</w:t>
      </w:r>
    </w:p>
    <w:p w:rsidR="00F23644" w:rsidRDefault="00F23644" w:rsidP="00F23644">
      <w:pPr>
        <w:autoSpaceDE w:val="0"/>
        <w:jc w:val="both"/>
        <w:rPr>
          <w:rFonts w:eastAsia="Arial"/>
          <w:sz w:val="20"/>
          <w:szCs w:val="20"/>
        </w:rPr>
      </w:pPr>
      <w:r>
        <w:rPr>
          <w:rFonts w:eastAsia="Arial"/>
          <w:sz w:val="20"/>
          <w:szCs w:val="20"/>
        </w:rPr>
        <w:t>Materiały użyte do wykonania zadania muszą posiadać atesty, certyfikaty.</w:t>
      </w:r>
    </w:p>
    <w:p w:rsidR="00F23644" w:rsidRDefault="00F23644" w:rsidP="00F23644">
      <w:pPr>
        <w:autoSpaceDE w:val="0"/>
        <w:rPr>
          <w:rFonts w:eastAsia="Arial"/>
          <w:b/>
          <w:sz w:val="20"/>
          <w:szCs w:val="20"/>
        </w:rPr>
      </w:pPr>
    </w:p>
    <w:p w:rsidR="00F23644" w:rsidRDefault="00F23644" w:rsidP="00F23644">
      <w:pPr>
        <w:autoSpaceDE w:val="0"/>
        <w:rPr>
          <w:rFonts w:eastAsia="Arial"/>
          <w:b/>
          <w:sz w:val="20"/>
          <w:szCs w:val="20"/>
        </w:rPr>
      </w:pPr>
      <w:r>
        <w:rPr>
          <w:rFonts w:eastAsia="Arial"/>
          <w:b/>
          <w:sz w:val="20"/>
          <w:szCs w:val="20"/>
        </w:rPr>
        <w:t>2.4. Przechowywanie i składowanie materiałów</w:t>
      </w:r>
    </w:p>
    <w:p w:rsidR="00F23644" w:rsidRDefault="00F23644" w:rsidP="00F23644">
      <w:pPr>
        <w:autoSpaceDE w:val="0"/>
        <w:jc w:val="both"/>
        <w:rPr>
          <w:rFonts w:eastAsia="Arial"/>
          <w:sz w:val="20"/>
          <w:szCs w:val="20"/>
        </w:rPr>
      </w:pPr>
      <w:r>
        <w:rPr>
          <w:rFonts w:eastAsia="Arial"/>
          <w:sz w:val="20"/>
          <w:szCs w:val="20"/>
        </w:rPr>
        <w:t>Wykonawca zapewni, aby tymczasowo składowane materiały, do czasu, gdy będą potrzebne na budowie, były zabezpieczone przed zanieczyszczeniem, zachowały swoją jakość i właściwość</w:t>
      </w:r>
      <w:r w:rsidR="00376223">
        <w:rPr>
          <w:rFonts w:eastAsia="Arial"/>
          <w:sz w:val="20"/>
          <w:szCs w:val="20"/>
        </w:rPr>
        <w:t xml:space="preserve"> do robót oraz były dostępne do </w:t>
      </w:r>
      <w:r>
        <w:rPr>
          <w:rFonts w:eastAsia="Arial"/>
          <w:sz w:val="20"/>
          <w:szCs w:val="20"/>
        </w:rPr>
        <w:t>kontroli przez Inwestora.</w:t>
      </w:r>
    </w:p>
    <w:p w:rsidR="00F23644" w:rsidRDefault="00F23644" w:rsidP="00F23644">
      <w:pPr>
        <w:autoSpaceDE w:val="0"/>
        <w:jc w:val="both"/>
        <w:rPr>
          <w:rFonts w:eastAsia="Arial"/>
          <w:sz w:val="20"/>
          <w:szCs w:val="20"/>
        </w:rPr>
      </w:pPr>
      <w:r>
        <w:rPr>
          <w:rFonts w:eastAsia="Arial"/>
          <w:sz w:val="20"/>
          <w:szCs w:val="20"/>
        </w:rPr>
        <w:t>Miejsce czasowego składowania będzie zlokalizowane w obrębie Terenu Budowy lub poza Terenem Budowy w miejscach zorganizowanych przez Wykonawcę.</w:t>
      </w:r>
    </w:p>
    <w:p w:rsidR="00F23644" w:rsidRDefault="00F23644" w:rsidP="00F23644">
      <w:pPr>
        <w:autoSpaceDE w:val="0"/>
        <w:jc w:val="both"/>
        <w:rPr>
          <w:rFonts w:eastAsia="Arial"/>
          <w:sz w:val="20"/>
          <w:szCs w:val="20"/>
        </w:rPr>
      </w:pPr>
    </w:p>
    <w:p w:rsidR="00F23644" w:rsidRDefault="00F23644" w:rsidP="00F23644">
      <w:pPr>
        <w:autoSpaceDE w:val="0"/>
        <w:rPr>
          <w:rFonts w:eastAsia="Arial"/>
          <w:b/>
          <w:sz w:val="20"/>
          <w:szCs w:val="20"/>
        </w:rPr>
      </w:pPr>
      <w:r>
        <w:rPr>
          <w:rFonts w:eastAsia="Arial"/>
          <w:b/>
          <w:sz w:val="20"/>
          <w:szCs w:val="20"/>
        </w:rPr>
        <w:lastRenderedPageBreak/>
        <w:t>2.5. Wariantowe stosowanie materiałów</w:t>
      </w:r>
    </w:p>
    <w:p w:rsidR="007E7B4B" w:rsidRPr="003B21D7" w:rsidRDefault="00F23644" w:rsidP="00F23644">
      <w:pPr>
        <w:autoSpaceDE w:val="0"/>
        <w:jc w:val="both"/>
        <w:rPr>
          <w:rFonts w:eastAsia="Arial"/>
          <w:sz w:val="20"/>
          <w:szCs w:val="20"/>
        </w:rPr>
      </w:pPr>
      <w:r>
        <w:rPr>
          <w:rFonts w:eastAsia="Arial"/>
          <w:sz w:val="20"/>
          <w:szCs w:val="20"/>
        </w:rPr>
        <w:t>Wszelkie materiały i urządzenia zastosowane w przedmiarze robót można zastąpić równoważnymi stosując te same parametry techniczne i wymagania funkcjonalne poparte certyfikatami, świadectwami dopuszczenia, atestami w zależności od wymagań wynikają</w:t>
      </w:r>
      <w:r w:rsidR="003B21D7">
        <w:rPr>
          <w:rFonts w:eastAsia="Arial"/>
          <w:sz w:val="20"/>
          <w:szCs w:val="20"/>
        </w:rPr>
        <w:t xml:space="preserve">cych z odpowiednich przepisów. </w:t>
      </w:r>
    </w:p>
    <w:p w:rsidR="00F23644" w:rsidRDefault="00F23644" w:rsidP="00F23644">
      <w:pPr>
        <w:pStyle w:val="Nagwek1"/>
        <w:rPr>
          <w:rFonts w:ascii="Times New Roman" w:eastAsia="Arial" w:hAnsi="Times New Roman"/>
          <w:sz w:val="20"/>
          <w:szCs w:val="20"/>
        </w:rPr>
      </w:pPr>
      <w:bookmarkStart w:id="5" w:name="_Toc120783536"/>
      <w:r>
        <w:rPr>
          <w:rFonts w:ascii="Times New Roman" w:eastAsia="Arial" w:hAnsi="Times New Roman"/>
          <w:sz w:val="20"/>
          <w:szCs w:val="20"/>
        </w:rPr>
        <w:t>3. SPRZĘT</w:t>
      </w:r>
      <w:bookmarkEnd w:id="5"/>
    </w:p>
    <w:p w:rsidR="00F23644" w:rsidRDefault="00F23644" w:rsidP="00F23644">
      <w:pPr>
        <w:autoSpaceDE w:val="0"/>
        <w:jc w:val="both"/>
        <w:rPr>
          <w:rFonts w:eastAsia="Arial"/>
          <w:sz w:val="20"/>
          <w:szCs w:val="20"/>
        </w:rPr>
      </w:pPr>
      <w:r>
        <w:rPr>
          <w:rFonts w:eastAsia="Arial"/>
          <w:sz w:val="20"/>
          <w:szCs w:val="20"/>
        </w:rPr>
        <w:t>Wykonawca jest zobowiązany do używania jedynie takiego sprzętu, który nie spowoduje niekorzystnego wpływu na jakość wykonywanych robót. Sprzęt używany do robót powinien</w:t>
      </w:r>
      <w:r w:rsidR="00376223">
        <w:rPr>
          <w:rFonts w:eastAsia="Arial"/>
          <w:sz w:val="20"/>
          <w:szCs w:val="20"/>
        </w:rPr>
        <w:t xml:space="preserve"> być zgodny z ofertą Wykonawcy </w:t>
      </w:r>
      <w:r>
        <w:rPr>
          <w:rFonts w:eastAsia="Arial"/>
          <w:sz w:val="20"/>
          <w:szCs w:val="20"/>
        </w:rPr>
        <w:t>i powinien odpowiadać pod względem typów i ilości wskazaniom zawartym w ST lub projekcie organizacji robót, zaakceptowanym przez Inwestora.</w:t>
      </w:r>
    </w:p>
    <w:p w:rsidR="00F23644" w:rsidRDefault="00F23644" w:rsidP="00F23644">
      <w:pPr>
        <w:autoSpaceDE w:val="0"/>
        <w:jc w:val="both"/>
        <w:rPr>
          <w:rFonts w:eastAsia="Arial"/>
          <w:sz w:val="20"/>
          <w:szCs w:val="20"/>
        </w:rPr>
      </w:pPr>
      <w:r>
        <w:rPr>
          <w:rFonts w:eastAsia="Arial"/>
          <w:sz w:val="20"/>
          <w:szCs w:val="20"/>
        </w:rPr>
        <w:t>W przypadku braku takich ustaleń, w dokumentach, sprzęt powinien być uzg</w:t>
      </w:r>
      <w:r w:rsidR="00376223">
        <w:rPr>
          <w:rFonts w:eastAsia="Arial"/>
          <w:sz w:val="20"/>
          <w:szCs w:val="20"/>
        </w:rPr>
        <w:t>odniony i zaakceptowany przez </w:t>
      </w:r>
      <w:r>
        <w:rPr>
          <w:rFonts w:eastAsia="Arial"/>
          <w:sz w:val="20"/>
          <w:szCs w:val="20"/>
        </w:rPr>
        <w:t>Inwestora.</w:t>
      </w:r>
    </w:p>
    <w:p w:rsidR="00F23644" w:rsidRDefault="00F23644" w:rsidP="00F23644">
      <w:pPr>
        <w:autoSpaceDE w:val="0"/>
        <w:jc w:val="both"/>
        <w:rPr>
          <w:rFonts w:eastAsia="Arial"/>
          <w:sz w:val="20"/>
          <w:szCs w:val="20"/>
        </w:rPr>
      </w:pPr>
      <w:r>
        <w:rPr>
          <w:rFonts w:eastAsia="Arial"/>
          <w:sz w:val="20"/>
          <w:szCs w:val="20"/>
        </w:rPr>
        <w:t xml:space="preserve">Liczba i wydajność sprzętu będzie gwarantować przeprowadzenie robót, </w:t>
      </w:r>
      <w:r w:rsidR="00376223">
        <w:rPr>
          <w:rFonts w:eastAsia="Arial"/>
          <w:sz w:val="20"/>
          <w:szCs w:val="20"/>
        </w:rPr>
        <w:t>zgodnie z zasadami określonymi w </w:t>
      </w:r>
      <w:r>
        <w:rPr>
          <w:rFonts w:eastAsia="Arial"/>
          <w:sz w:val="20"/>
          <w:szCs w:val="20"/>
        </w:rPr>
        <w:t>Przedmiarach  robót, ST i wskazaniach Inwestora w terminie przewidzianym Kontraktem.</w:t>
      </w:r>
    </w:p>
    <w:p w:rsidR="00F23644" w:rsidRDefault="00F23644" w:rsidP="00F23644">
      <w:pPr>
        <w:autoSpaceDE w:val="0"/>
        <w:jc w:val="both"/>
        <w:rPr>
          <w:rFonts w:eastAsia="Arial"/>
          <w:sz w:val="20"/>
          <w:szCs w:val="20"/>
        </w:rPr>
      </w:pPr>
      <w:r>
        <w:rPr>
          <w:rFonts w:eastAsia="Arial"/>
          <w:sz w:val="20"/>
          <w:szCs w:val="20"/>
        </w:rPr>
        <w:t>Sprzęt, będący własnością Wykonawcy lub wynajęty do wykonania robót, ma być utrzymywany w dobrym stanie i gotowości do pracy. Będzie on zgodny z normami ochrony środowiska i przepisami dotyczącymi jego użytkowania.</w:t>
      </w:r>
    </w:p>
    <w:p w:rsidR="00F23644" w:rsidRDefault="00F23644" w:rsidP="00F23644">
      <w:pPr>
        <w:autoSpaceDE w:val="0"/>
        <w:jc w:val="both"/>
        <w:rPr>
          <w:rFonts w:eastAsia="Arial"/>
          <w:sz w:val="20"/>
          <w:szCs w:val="20"/>
        </w:rPr>
      </w:pPr>
      <w:r>
        <w:rPr>
          <w:rFonts w:eastAsia="Arial"/>
          <w:sz w:val="20"/>
          <w:szCs w:val="20"/>
        </w:rPr>
        <w:t>Sprzęt, maszyny, urządzenia i narzędzia nie gwarantujące zachowania warunków Kontraktu, zostaną zdyskwalifikow</w:t>
      </w:r>
      <w:r w:rsidR="003B21D7">
        <w:rPr>
          <w:rFonts w:eastAsia="Arial"/>
          <w:sz w:val="20"/>
          <w:szCs w:val="20"/>
        </w:rPr>
        <w:t>ane i nie dopuszczone do pracy.</w:t>
      </w:r>
    </w:p>
    <w:p w:rsidR="007E7B4B" w:rsidRPr="003B21D7" w:rsidRDefault="007E7B4B" w:rsidP="00F23644">
      <w:pPr>
        <w:autoSpaceDE w:val="0"/>
        <w:jc w:val="both"/>
        <w:rPr>
          <w:rFonts w:eastAsia="Arial"/>
          <w:sz w:val="20"/>
          <w:szCs w:val="20"/>
        </w:rPr>
      </w:pPr>
    </w:p>
    <w:p w:rsidR="00F23644" w:rsidRDefault="00F23644" w:rsidP="00F23644">
      <w:pPr>
        <w:pStyle w:val="Nagwek1"/>
        <w:rPr>
          <w:rFonts w:ascii="Times New Roman" w:hAnsi="Times New Roman"/>
          <w:sz w:val="20"/>
          <w:szCs w:val="20"/>
        </w:rPr>
      </w:pPr>
      <w:bookmarkStart w:id="6" w:name="_Toc120783537"/>
      <w:r>
        <w:rPr>
          <w:rFonts w:ascii="Times New Roman" w:hAnsi="Times New Roman"/>
          <w:sz w:val="20"/>
          <w:szCs w:val="20"/>
        </w:rPr>
        <w:t>4. TRANSPORT</w:t>
      </w:r>
      <w:bookmarkEnd w:id="6"/>
    </w:p>
    <w:p w:rsidR="00F23644" w:rsidRDefault="00F23644" w:rsidP="00F23644">
      <w:pPr>
        <w:autoSpaceDE w:val="0"/>
        <w:jc w:val="both"/>
        <w:rPr>
          <w:rFonts w:eastAsia="Arial"/>
          <w:sz w:val="20"/>
          <w:szCs w:val="20"/>
        </w:rPr>
      </w:pPr>
      <w:r>
        <w:rPr>
          <w:rFonts w:eastAsia="Arial"/>
          <w:sz w:val="20"/>
          <w:szCs w:val="20"/>
        </w:rPr>
        <w:t>Wykonawca jest zobowiązany do stosowania jedynie takich środków transportu, które nie wpłyną niekorzystnie na jakość wykonywanych robót i właściwości przewożonych materiałów. Liczba środków transportu będzie zapewniać prowadzenie robót zgodnie z zasadami określonymi w przedmiarach  robót, ST i wskazaniami Inspektora, w terminie przewidzianym umową.</w:t>
      </w:r>
    </w:p>
    <w:p w:rsidR="00F23644" w:rsidRDefault="00F23644" w:rsidP="00F23644">
      <w:pPr>
        <w:autoSpaceDE w:val="0"/>
        <w:jc w:val="both"/>
        <w:rPr>
          <w:rFonts w:eastAsia="Arial"/>
          <w:sz w:val="20"/>
          <w:szCs w:val="20"/>
        </w:rPr>
      </w:pPr>
      <w:r>
        <w:rPr>
          <w:rFonts w:eastAsia="Arial"/>
          <w:sz w:val="20"/>
          <w:szCs w:val="20"/>
        </w:rPr>
        <w:t>Wykonawca będzie usuwać na bieżąco, na własny koszt, wszelkie zanieczyszczenia spowodowane jego pojazdami na drogach publicznych oraz dojazdach do terenu budowy.</w:t>
      </w:r>
    </w:p>
    <w:p w:rsidR="007E7B4B" w:rsidRDefault="007E7B4B" w:rsidP="00F23644">
      <w:pPr>
        <w:autoSpaceDE w:val="0"/>
        <w:jc w:val="both"/>
        <w:rPr>
          <w:rFonts w:eastAsia="Arial"/>
          <w:sz w:val="20"/>
          <w:szCs w:val="20"/>
        </w:rPr>
      </w:pPr>
    </w:p>
    <w:p w:rsidR="00F23644" w:rsidRDefault="00F23644" w:rsidP="00F23644">
      <w:pPr>
        <w:pStyle w:val="Nagwek1"/>
        <w:rPr>
          <w:rFonts w:ascii="Times New Roman" w:hAnsi="Times New Roman"/>
          <w:sz w:val="20"/>
          <w:szCs w:val="20"/>
        </w:rPr>
      </w:pPr>
      <w:bookmarkStart w:id="7" w:name="_Toc120783538"/>
      <w:r>
        <w:rPr>
          <w:rFonts w:ascii="Times New Roman" w:hAnsi="Times New Roman"/>
          <w:sz w:val="20"/>
          <w:szCs w:val="20"/>
        </w:rPr>
        <w:t>5. WYKONANIE ROBÓT</w:t>
      </w:r>
      <w:bookmarkEnd w:id="7"/>
    </w:p>
    <w:p w:rsidR="00F23644" w:rsidRDefault="00F23644" w:rsidP="00F23644">
      <w:pPr>
        <w:autoSpaceDE w:val="0"/>
        <w:jc w:val="both"/>
        <w:rPr>
          <w:rFonts w:eastAsia="Arial"/>
          <w:sz w:val="20"/>
          <w:szCs w:val="20"/>
        </w:rPr>
      </w:pPr>
      <w:r>
        <w:rPr>
          <w:rFonts w:eastAsia="Arial"/>
          <w:sz w:val="20"/>
          <w:szCs w:val="20"/>
        </w:rPr>
        <w:t>Wykonawca jest odpowiedzialny za prowadzenie robót zgodnie z umową oraz za jakość zastosowanych materiałów i wykonywanych robót, za ich zgodność z przedmiarami  robót, ST, harmonogramem robót oraz poleceniami Inspektora. Następstwa jakiegokolwiek błędu w robotach spowodowanego przez Wykonawcę zostaną poprawione przez Wykonawcę na własny koszt. Polecenia Inspektora będą wykonywane nie później niż w czasie przez niego wyznaczonym, po ich otrzymaniu przez Wykonawcę, pod groźbą zatrzymania robót.</w:t>
      </w:r>
    </w:p>
    <w:p w:rsidR="00F23644" w:rsidRDefault="00F23644" w:rsidP="00F23644">
      <w:pPr>
        <w:autoSpaceDE w:val="0"/>
        <w:jc w:val="both"/>
        <w:rPr>
          <w:rFonts w:eastAsia="Arial"/>
          <w:sz w:val="20"/>
          <w:szCs w:val="20"/>
        </w:rPr>
      </w:pPr>
    </w:p>
    <w:p w:rsidR="00220E07" w:rsidRDefault="00F23644" w:rsidP="004062C4">
      <w:pPr>
        <w:tabs>
          <w:tab w:val="left" w:pos="375"/>
        </w:tabs>
        <w:autoSpaceDE w:val="0"/>
        <w:jc w:val="both"/>
        <w:rPr>
          <w:rFonts w:eastAsia="Arial"/>
          <w:sz w:val="20"/>
          <w:szCs w:val="20"/>
        </w:rPr>
      </w:pPr>
      <w:r>
        <w:rPr>
          <w:rFonts w:eastAsia="Arial"/>
          <w:sz w:val="20"/>
          <w:szCs w:val="20"/>
        </w:rPr>
        <w:t>Roboty, których dotyczy specyfikacja obejmują wszystkie czynności umożliwiające właściwe wykonanie</w:t>
      </w:r>
      <w:r w:rsidR="0019563F">
        <w:rPr>
          <w:rFonts w:eastAsia="Arial"/>
          <w:sz w:val="20"/>
          <w:szCs w:val="20"/>
        </w:rPr>
        <w:t xml:space="preserve"> robót w obiekcie a mianowicie:</w:t>
      </w:r>
    </w:p>
    <w:p w:rsidR="00A9155D" w:rsidRDefault="00A9155D" w:rsidP="00A9155D">
      <w:pPr>
        <w:pStyle w:val="Nagwek2"/>
        <w:rPr>
          <w:rFonts w:ascii="Times New Roman" w:eastAsia="Arial" w:hAnsi="Times New Roman"/>
          <w:i w:val="0"/>
          <w:iCs w:val="0"/>
          <w:sz w:val="20"/>
          <w:szCs w:val="20"/>
        </w:rPr>
      </w:pPr>
      <w:bookmarkStart w:id="8" w:name="_Toc52779486"/>
      <w:bookmarkStart w:id="9" w:name="_Toc120783539"/>
      <w:r>
        <w:rPr>
          <w:rFonts w:ascii="Times New Roman" w:eastAsia="Arial" w:hAnsi="Times New Roman"/>
          <w:i w:val="0"/>
          <w:iCs w:val="0"/>
          <w:sz w:val="20"/>
          <w:szCs w:val="20"/>
        </w:rPr>
        <w:t>5.1. Roboty murowe</w:t>
      </w:r>
      <w:bookmarkEnd w:id="8"/>
      <w:bookmarkEnd w:id="9"/>
    </w:p>
    <w:p w:rsidR="00874D74" w:rsidRDefault="003B5EDC" w:rsidP="00874D74">
      <w:pPr>
        <w:ind w:left="709"/>
        <w:jc w:val="both"/>
        <w:rPr>
          <w:rFonts w:eastAsia="Arial"/>
          <w:sz w:val="20"/>
          <w:szCs w:val="20"/>
        </w:rPr>
      </w:pPr>
      <w:r>
        <w:rPr>
          <w:rFonts w:eastAsia="Arial"/>
          <w:sz w:val="20"/>
          <w:szCs w:val="20"/>
        </w:rPr>
        <w:t xml:space="preserve"> - </w:t>
      </w:r>
      <w:r w:rsidR="00874D74">
        <w:rPr>
          <w:rFonts w:eastAsia="Arial"/>
          <w:sz w:val="20"/>
          <w:szCs w:val="20"/>
        </w:rPr>
        <w:t>rozebranie ścianek z cegieł</w:t>
      </w:r>
    </w:p>
    <w:p w:rsidR="00874D74" w:rsidRDefault="00874D74" w:rsidP="00874D74">
      <w:pPr>
        <w:ind w:left="709"/>
        <w:jc w:val="both"/>
        <w:rPr>
          <w:rFonts w:eastAsia="Arial"/>
          <w:sz w:val="20"/>
          <w:szCs w:val="20"/>
        </w:rPr>
      </w:pPr>
      <w:r>
        <w:rPr>
          <w:rFonts w:eastAsia="Arial"/>
          <w:sz w:val="20"/>
          <w:szCs w:val="20"/>
        </w:rPr>
        <w:t xml:space="preserve"> - wykonanie ścian działowych z bloczków lub cegły</w:t>
      </w:r>
    </w:p>
    <w:p w:rsidR="003B5EDC" w:rsidRDefault="00874D74" w:rsidP="003B5EDC">
      <w:pPr>
        <w:ind w:left="709"/>
        <w:jc w:val="both"/>
        <w:rPr>
          <w:rFonts w:eastAsia="Arial"/>
          <w:sz w:val="20"/>
          <w:szCs w:val="20"/>
        </w:rPr>
      </w:pPr>
      <w:r>
        <w:rPr>
          <w:rFonts w:eastAsia="Arial"/>
          <w:sz w:val="20"/>
          <w:szCs w:val="20"/>
        </w:rPr>
        <w:t xml:space="preserve"> - </w:t>
      </w:r>
      <w:r w:rsidR="003B5EDC">
        <w:rPr>
          <w:rFonts w:eastAsia="Arial"/>
          <w:sz w:val="20"/>
          <w:szCs w:val="20"/>
        </w:rPr>
        <w:t>naprawa uszkodzonych miejsc w ścianach</w:t>
      </w:r>
    </w:p>
    <w:p w:rsidR="00874D74" w:rsidRDefault="00874D74" w:rsidP="003B5EDC">
      <w:pPr>
        <w:ind w:left="709"/>
        <w:jc w:val="both"/>
        <w:rPr>
          <w:rFonts w:eastAsia="Arial"/>
          <w:sz w:val="20"/>
          <w:szCs w:val="20"/>
        </w:rPr>
      </w:pPr>
      <w:r>
        <w:rPr>
          <w:rFonts w:eastAsia="Arial"/>
          <w:sz w:val="20"/>
          <w:szCs w:val="20"/>
        </w:rPr>
        <w:t xml:space="preserve"> - przemurowanie pęknięć w ścianach</w:t>
      </w:r>
    </w:p>
    <w:p w:rsidR="0019563F" w:rsidRDefault="0019563F" w:rsidP="003B5EDC">
      <w:pPr>
        <w:ind w:left="709"/>
        <w:jc w:val="both"/>
        <w:rPr>
          <w:rFonts w:eastAsia="Arial"/>
          <w:sz w:val="20"/>
          <w:szCs w:val="20"/>
        </w:rPr>
      </w:pPr>
      <w:r>
        <w:rPr>
          <w:rFonts w:eastAsia="Arial"/>
          <w:sz w:val="20"/>
          <w:szCs w:val="20"/>
        </w:rPr>
        <w:t xml:space="preserve"> - przemurowanie ściany kominowej</w:t>
      </w:r>
    </w:p>
    <w:p w:rsidR="00874D74" w:rsidRDefault="00874D74" w:rsidP="003B5EDC">
      <w:pPr>
        <w:ind w:left="709"/>
        <w:jc w:val="both"/>
        <w:rPr>
          <w:rFonts w:eastAsia="Arial"/>
          <w:sz w:val="20"/>
          <w:szCs w:val="20"/>
        </w:rPr>
      </w:pPr>
      <w:r>
        <w:rPr>
          <w:rFonts w:eastAsia="Arial"/>
          <w:sz w:val="20"/>
          <w:szCs w:val="20"/>
        </w:rPr>
        <w:t xml:space="preserve"> - zamurowanie przebić w ścianach</w:t>
      </w:r>
    </w:p>
    <w:p w:rsidR="0019563F" w:rsidRDefault="0019563F" w:rsidP="003B5EDC">
      <w:pPr>
        <w:ind w:left="709"/>
        <w:jc w:val="both"/>
        <w:rPr>
          <w:rFonts w:eastAsia="Arial"/>
          <w:sz w:val="20"/>
          <w:szCs w:val="20"/>
        </w:rPr>
      </w:pPr>
      <w:r>
        <w:rPr>
          <w:rFonts w:eastAsia="Arial"/>
          <w:sz w:val="20"/>
          <w:szCs w:val="20"/>
        </w:rPr>
        <w:t xml:space="preserve"> - rozebranie nadproży z cegieł</w:t>
      </w:r>
    </w:p>
    <w:p w:rsidR="00A9155D" w:rsidRDefault="003B5EDC" w:rsidP="00A9155D">
      <w:pPr>
        <w:autoSpaceDE w:val="0"/>
        <w:ind w:left="765"/>
        <w:jc w:val="both"/>
        <w:rPr>
          <w:rFonts w:eastAsia="Arial"/>
          <w:sz w:val="20"/>
          <w:szCs w:val="20"/>
        </w:rPr>
      </w:pPr>
      <w:r>
        <w:rPr>
          <w:rFonts w:eastAsia="Arial"/>
          <w:sz w:val="20"/>
          <w:szCs w:val="20"/>
        </w:rPr>
        <w:t xml:space="preserve">- </w:t>
      </w:r>
      <w:r w:rsidR="00A9155D">
        <w:rPr>
          <w:rFonts w:eastAsia="Arial"/>
          <w:sz w:val="20"/>
          <w:szCs w:val="20"/>
        </w:rPr>
        <w:t>ułożenie nadproży</w:t>
      </w:r>
    </w:p>
    <w:p w:rsidR="00403CAA" w:rsidRDefault="00403CAA" w:rsidP="00A9155D">
      <w:pPr>
        <w:autoSpaceDE w:val="0"/>
        <w:ind w:left="765"/>
        <w:jc w:val="both"/>
        <w:rPr>
          <w:rFonts w:eastAsia="Arial"/>
          <w:sz w:val="20"/>
          <w:szCs w:val="20"/>
        </w:rPr>
      </w:pPr>
      <w:r>
        <w:rPr>
          <w:rFonts w:eastAsia="Arial"/>
          <w:sz w:val="20"/>
          <w:szCs w:val="20"/>
        </w:rPr>
        <w:t>- montaż kratek wentylacyjnych</w:t>
      </w:r>
    </w:p>
    <w:p w:rsidR="00CA4574" w:rsidRDefault="00CA4574" w:rsidP="00CA4574">
      <w:pPr>
        <w:autoSpaceDE w:val="0"/>
        <w:ind w:left="709"/>
        <w:jc w:val="both"/>
        <w:rPr>
          <w:rFonts w:eastAsia="Arial"/>
          <w:sz w:val="20"/>
          <w:szCs w:val="20"/>
        </w:rPr>
      </w:pPr>
      <w:r>
        <w:rPr>
          <w:rFonts w:eastAsia="Arial"/>
          <w:sz w:val="20"/>
          <w:szCs w:val="20"/>
        </w:rPr>
        <w:t xml:space="preserve"> </w:t>
      </w:r>
      <w:r w:rsidRPr="0013109A">
        <w:rPr>
          <w:rFonts w:eastAsia="Arial"/>
          <w:sz w:val="20"/>
          <w:szCs w:val="20"/>
        </w:rPr>
        <w:t xml:space="preserve">- </w:t>
      </w:r>
      <w:r>
        <w:rPr>
          <w:rFonts w:eastAsia="Arial"/>
          <w:sz w:val="20"/>
          <w:szCs w:val="20"/>
        </w:rPr>
        <w:t xml:space="preserve">częściowe </w:t>
      </w:r>
      <w:r w:rsidRPr="0013109A">
        <w:rPr>
          <w:rFonts w:eastAsia="Arial"/>
          <w:sz w:val="20"/>
          <w:szCs w:val="20"/>
        </w:rPr>
        <w:t>przemurowanie istniejących wpustów piwnicznych</w:t>
      </w:r>
    </w:p>
    <w:p w:rsidR="00A9155D" w:rsidRDefault="00A9155D" w:rsidP="00A9155D">
      <w:pPr>
        <w:pStyle w:val="Nagwek2"/>
        <w:rPr>
          <w:rFonts w:ascii="Times New Roman" w:eastAsia="Arial" w:hAnsi="Times New Roman"/>
          <w:i w:val="0"/>
          <w:iCs w:val="0"/>
          <w:sz w:val="20"/>
          <w:szCs w:val="20"/>
        </w:rPr>
      </w:pPr>
      <w:bookmarkStart w:id="10" w:name="_Toc52779487"/>
      <w:bookmarkStart w:id="11" w:name="_Toc120783540"/>
      <w:r>
        <w:rPr>
          <w:rFonts w:ascii="Times New Roman" w:eastAsia="Arial" w:hAnsi="Times New Roman"/>
          <w:i w:val="0"/>
          <w:iCs w:val="0"/>
          <w:sz w:val="20"/>
          <w:szCs w:val="20"/>
        </w:rPr>
        <w:t>5.2. Stolar</w:t>
      </w:r>
      <w:bookmarkEnd w:id="10"/>
      <w:r>
        <w:rPr>
          <w:rFonts w:ascii="Times New Roman" w:eastAsia="Arial" w:hAnsi="Times New Roman"/>
          <w:i w:val="0"/>
          <w:iCs w:val="0"/>
          <w:sz w:val="20"/>
          <w:szCs w:val="20"/>
        </w:rPr>
        <w:t>ka</w:t>
      </w:r>
      <w:bookmarkEnd w:id="11"/>
    </w:p>
    <w:p w:rsidR="00A9155D" w:rsidRDefault="00A9155D" w:rsidP="00A9155D">
      <w:pPr>
        <w:autoSpaceDE w:val="0"/>
        <w:ind w:left="765"/>
        <w:jc w:val="both"/>
        <w:rPr>
          <w:sz w:val="20"/>
          <w:szCs w:val="20"/>
        </w:rPr>
      </w:pPr>
      <w:r>
        <w:rPr>
          <w:sz w:val="20"/>
          <w:szCs w:val="20"/>
        </w:rPr>
        <w:t xml:space="preserve">- </w:t>
      </w:r>
      <w:r w:rsidRPr="00EE4024">
        <w:rPr>
          <w:sz w:val="20"/>
          <w:szCs w:val="20"/>
        </w:rPr>
        <w:t xml:space="preserve">wymiana </w:t>
      </w:r>
      <w:r>
        <w:rPr>
          <w:sz w:val="20"/>
          <w:szCs w:val="20"/>
        </w:rPr>
        <w:t xml:space="preserve">drzwi </w:t>
      </w:r>
      <w:r w:rsidR="003B5EDC">
        <w:rPr>
          <w:sz w:val="20"/>
          <w:szCs w:val="20"/>
        </w:rPr>
        <w:t>piwnicznych deskowych lub ażurowych</w:t>
      </w:r>
    </w:p>
    <w:p w:rsidR="00A9155D" w:rsidRDefault="003B5EDC" w:rsidP="00A9155D">
      <w:pPr>
        <w:autoSpaceDE w:val="0"/>
        <w:ind w:left="765"/>
        <w:jc w:val="both"/>
        <w:rPr>
          <w:sz w:val="20"/>
          <w:szCs w:val="20"/>
        </w:rPr>
      </w:pPr>
      <w:r>
        <w:rPr>
          <w:sz w:val="20"/>
          <w:szCs w:val="20"/>
        </w:rPr>
        <w:t>- montaż drzwi drewnianych lub stalowych z rozbiórki</w:t>
      </w:r>
    </w:p>
    <w:p w:rsidR="003B5EDC" w:rsidRDefault="003B5EDC" w:rsidP="00A9155D">
      <w:pPr>
        <w:autoSpaceDE w:val="0"/>
        <w:ind w:left="765"/>
        <w:jc w:val="both"/>
        <w:rPr>
          <w:sz w:val="20"/>
          <w:szCs w:val="20"/>
        </w:rPr>
      </w:pPr>
      <w:r>
        <w:rPr>
          <w:sz w:val="20"/>
          <w:szCs w:val="20"/>
        </w:rPr>
        <w:t>- montaż okien z odzysku</w:t>
      </w:r>
    </w:p>
    <w:p w:rsidR="00D13027" w:rsidRDefault="00D13027" w:rsidP="00A9155D">
      <w:pPr>
        <w:autoSpaceDE w:val="0"/>
        <w:ind w:left="765"/>
        <w:jc w:val="both"/>
        <w:rPr>
          <w:sz w:val="20"/>
          <w:szCs w:val="20"/>
        </w:rPr>
      </w:pPr>
      <w:r>
        <w:rPr>
          <w:sz w:val="20"/>
          <w:szCs w:val="20"/>
        </w:rPr>
        <w:lastRenderedPageBreak/>
        <w:t>- regulacja skrzydła okiennego pcv wraz z konserwacją na klatce schodowej</w:t>
      </w:r>
    </w:p>
    <w:p w:rsidR="00D13027" w:rsidRDefault="00D13027" w:rsidP="00A9155D">
      <w:pPr>
        <w:autoSpaceDE w:val="0"/>
        <w:ind w:left="765"/>
        <w:jc w:val="both"/>
        <w:rPr>
          <w:sz w:val="20"/>
          <w:szCs w:val="20"/>
        </w:rPr>
      </w:pPr>
      <w:r>
        <w:rPr>
          <w:sz w:val="20"/>
          <w:szCs w:val="20"/>
        </w:rPr>
        <w:t>- wymiana okucia okiennego (dotyczy zasuwnicy, nożyc uchyłu, zawiasu górnego i dolnego) wraz z demontażem i konserwacją skrzydła</w:t>
      </w:r>
    </w:p>
    <w:p w:rsidR="00874D74" w:rsidRPr="003A1340" w:rsidRDefault="00874D74" w:rsidP="00A9155D">
      <w:pPr>
        <w:autoSpaceDE w:val="0"/>
        <w:ind w:left="765"/>
        <w:jc w:val="both"/>
        <w:rPr>
          <w:sz w:val="20"/>
          <w:szCs w:val="20"/>
        </w:rPr>
      </w:pPr>
      <w:r>
        <w:rPr>
          <w:sz w:val="20"/>
          <w:szCs w:val="20"/>
        </w:rPr>
        <w:t xml:space="preserve">- </w:t>
      </w:r>
      <w:r>
        <w:rPr>
          <w:rFonts w:eastAsia="Arial"/>
          <w:sz w:val="20"/>
          <w:szCs w:val="20"/>
        </w:rPr>
        <w:t>dopasowanie skrzydeł drzwiowych</w:t>
      </w:r>
    </w:p>
    <w:p w:rsidR="00A9155D" w:rsidRDefault="00A9155D" w:rsidP="00A9155D">
      <w:pPr>
        <w:pStyle w:val="Nagwek2"/>
        <w:numPr>
          <w:ilvl w:val="0"/>
          <w:numId w:val="0"/>
        </w:numPr>
        <w:ind w:left="576"/>
        <w:rPr>
          <w:rFonts w:ascii="Times New Roman" w:eastAsia="Arial" w:hAnsi="Times New Roman"/>
          <w:i w:val="0"/>
          <w:iCs w:val="0"/>
          <w:sz w:val="20"/>
          <w:szCs w:val="20"/>
        </w:rPr>
      </w:pPr>
      <w:bookmarkStart w:id="12" w:name="_Toc120783541"/>
      <w:bookmarkStart w:id="13" w:name="_Toc52779488"/>
      <w:r>
        <w:rPr>
          <w:rFonts w:ascii="Times New Roman" w:eastAsia="Arial" w:hAnsi="Times New Roman"/>
          <w:i w:val="0"/>
          <w:iCs w:val="0"/>
          <w:sz w:val="20"/>
          <w:szCs w:val="20"/>
        </w:rPr>
        <w:t>5.3. Tynkowanie</w:t>
      </w:r>
      <w:bookmarkEnd w:id="12"/>
      <w:r>
        <w:rPr>
          <w:rFonts w:ascii="Times New Roman" w:eastAsia="Arial" w:hAnsi="Times New Roman"/>
          <w:i w:val="0"/>
          <w:iCs w:val="0"/>
          <w:sz w:val="20"/>
          <w:szCs w:val="20"/>
        </w:rPr>
        <w:t xml:space="preserve"> </w:t>
      </w:r>
      <w:bookmarkEnd w:id="13"/>
    </w:p>
    <w:p w:rsidR="00A9155D" w:rsidRPr="00A9155D" w:rsidRDefault="00A9155D" w:rsidP="00A9155D">
      <w:pPr>
        <w:tabs>
          <w:tab w:val="left" w:pos="375"/>
        </w:tabs>
        <w:autoSpaceDE w:val="0"/>
        <w:ind w:left="709"/>
        <w:jc w:val="both"/>
        <w:rPr>
          <w:rFonts w:eastAsia="Arial"/>
          <w:sz w:val="20"/>
          <w:szCs w:val="20"/>
        </w:rPr>
      </w:pPr>
      <w:r>
        <w:rPr>
          <w:rFonts w:eastAsia="Arial"/>
          <w:sz w:val="20"/>
          <w:szCs w:val="20"/>
        </w:rPr>
        <w:t>- skasowanie wykwitó</w:t>
      </w:r>
      <w:r>
        <w:rPr>
          <w:rFonts w:eastAsia="Arial"/>
          <w:sz w:val="20"/>
          <w:szCs w:val="20"/>
        </w:rPr>
        <w:fldChar w:fldCharType="begin"/>
      </w:r>
      <w:r>
        <w:rPr>
          <w:rFonts w:eastAsia="Arial"/>
          <w:sz w:val="20"/>
          <w:szCs w:val="20"/>
        </w:rPr>
        <w:instrText xml:space="preserve"> LISTNUM </w:instrText>
      </w:r>
      <w:r>
        <w:rPr>
          <w:rFonts w:eastAsia="Arial"/>
          <w:sz w:val="20"/>
          <w:szCs w:val="20"/>
        </w:rPr>
        <w:fldChar w:fldCharType="end"/>
      </w:r>
      <w:r>
        <w:rPr>
          <w:rFonts w:eastAsia="Arial"/>
          <w:sz w:val="20"/>
          <w:szCs w:val="20"/>
        </w:rPr>
        <w:t xml:space="preserve">w na ścianach </w:t>
      </w:r>
    </w:p>
    <w:p w:rsidR="00A9155D" w:rsidRDefault="00A9155D" w:rsidP="00A9155D">
      <w:pPr>
        <w:ind w:left="709"/>
        <w:jc w:val="both"/>
        <w:rPr>
          <w:sz w:val="20"/>
          <w:szCs w:val="20"/>
        </w:rPr>
      </w:pPr>
      <w:r>
        <w:rPr>
          <w:sz w:val="20"/>
          <w:szCs w:val="20"/>
        </w:rPr>
        <w:t>- odbicie tynków wewnętrznych na ścianach i stropach  z zaprawy cementowo – wapiennej</w:t>
      </w:r>
    </w:p>
    <w:p w:rsidR="0019563F" w:rsidRDefault="0019563F" w:rsidP="00A9155D">
      <w:pPr>
        <w:ind w:left="709"/>
        <w:jc w:val="both"/>
        <w:rPr>
          <w:sz w:val="20"/>
          <w:szCs w:val="20"/>
        </w:rPr>
      </w:pPr>
      <w:r>
        <w:rPr>
          <w:sz w:val="20"/>
          <w:szCs w:val="20"/>
        </w:rPr>
        <w:t>- wykonanie tynków zwykłych na ścianach i sufitach</w:t>
      </w:r>
    </w:p>
    <w:p w:rsidR="0019563F" w:rsidRDefault="0019563F" w:rsidP="0019563F">
      <w:pPr>
        <w:ind w:left="709"/>
        <w:jc w:val="both"/>
        <w:rPr>
          <w:sz w:val="20"/>
          <w:szCs w:val="20"/>
        </w:rPr>
      </w:pPr>
      <w:r>
        <w:rPr>
          <w:sz w:val="20"/>
          <w:szCs w:val="20"/>
        </w:rPr>
        <w:t>- uzupełnienie tynków zwykłych na ścianach i stropach</w:t>
      </w:r>
    </w:p>
    <w:p w:rsidR="00A9155D" w:rsidRPr="007F0E17" w:rsidRDefault="00A9155D" w:rsidP="00A9155D">
      <w:pPr>
        <w:ind w:left="709"/>
        <w:jc w:val="both"/>
        <w:rPr>
          <w:sz w:val="20"/>
          <w:szCs w:val="20"/>
        </w:rPr>
      </w:pPr>
      <w:r>
        <w:rPr>
          <w:sz w:val="20"/>
          <w:szCs w:val="20"/>
        </w:rPr>
        <w:t xml:space="preserve">- przecieranie powierzchni tynków </w:t>
      </w:r>
      <w:r w:rsidR="0019563F">
        <w:rPr>
          <w:sz w:val="20"/>
          <w:szCs w:val="20"/>
        </w:rPr>
        <w:t>na ścianach i sufitach</w:t>
      </w:r>
    </w:p>
    <w:p w:rsidR="00A9155D" w:rsidRDefault="00A9155D" w:rsidP="00A9155D">
      <w:pPr>
        <w:ind w:left="709"/>
        <w:jc w:val="both"/>
        <w:rPr>
          <w:sz w:val="20"/>
          <w:szCs w:val="20"/>
        </w:rPr>
      </w:pPr>
      <w:r>
        <w:rPr>
          <w:sz w:val="20"/>
          <w:szCs w:val="20"/>
        </w:rPr>
        <w:t xml:space="preserve">- wykonanie tynków renowacyjnych </w:t>
      </w:r>
    </w:p>
    <w:p w:rsidR="00874D74" w:rsidRPr="0019563F" w:rsidRDefault="00874D74" w:rsidP="0019563F">
      <w:pPr>
        <w:tabs>
          <w:tab w:val="left" w:pos="375"/>
        </w:tabs>
        <w:autoSpaceDE w:val="0"/>
        <w:ind w:left="709"/>
        <w:jc w:val="both"/>
        <w:rPr>
          <w:rFonts w:eastAsia="Arial"/>
          <w:sz w:val="20"/>
          <w:szCs w:val="20"/>
        </w:rPr>
      </w:pPr>
      <w:r>
        <w:rPr>
          <w:rFonts w:eastAsia="Arial"/>
          <w:sz w:val="20"/>
          <w:szCs w:val="20"/>
        </w:rPr>
        <w:t>- wykonanie gładzi gipsowych na ścianach i sufitach</w:t>
      </w:r>
    </w:p>
    <w:p w:rsidR="00A9155D" w:rsidRDefault="00A9155D" w:rsidP="00A9155D">
      <w:pPr>
        <w:pStyle w:val="Nagwek2"/>
        <w:rPr>
          <w:rFonts w:ascii="Times New Roman" w:eastAsia="Arial" w:hAnsi="Times New Roman" w:cs="Arial"/>
          <w:i w:val="0"/>
          <w:iCs w:val="0"/>
          <w:sz w:val="20"/>
          <w:szCs w:val="20"/>
        </w:rPr>
      </w:pPr>
      <w:bookmarkStart w:id="14" w:name="_Toc52779489"/>
      <w:bookmarkStart w:id="15" w:name="_Toc120783542"/>
      <w:r>
        <w:rPr>
          <w:rFonts w:ascii="Times New Roman" w:eastAsia="Arial" w:hAnsi="Times New Roman"/>
          <w:i w:val="0"/>
          <w:iCs w:val="0"/>
          <w:sz w:val="20"/>
          <w:szCs w:val="20"/>
        </w:rPr>
        <w:t>5.4. Instalowanie sufitów podwieszanych i ścianek gk</w:t>
      </w:r>
      <w:bookmarkEnd w:id="14"/>
      <w:bookmarkEnd w:id="15"/>
    </w:p>
    <w:p w:rsidR="00A9155D" w:rsidRDefault="00874D74" w:rsidP="00874D74">
      <w:pPr>
        <w:ind w:left="705"/>
        <w:jc w:val="both"/>
        <w:rPr>
          <w:sz w:val="20"/>
          <w:szCs w:val="20"/>
        </w:rPr>
      </w:pPr>
      <w:r>
        <w:rPr>
          <w:sz w:val="20"/>
          <w:szCs w:val="20"/>
        </w:rPr>
        <w:t xml:space="preserve">- </w:t>
      </w:r>
      <w:r w:rsidR="00A9155D">
        <w:rPr>
          <w:sz w:val="20"/>
          <w:szCs w:val="20"/>
        </w:rPr>
        <w:t>wykonanie okładziny stropu oraz belek z</w:t>
      </w:r>
      <w:r>
        <w:rPr>
          <w:sz w:val="20"/>
          <w:szCs w:val="20"/>
        </w:rPr>
        <w:t xml:space="preserve"> płyt GKB</w:t>
      </w:r>
      <w:r w:rsidR="00A9155D">
        <w:rPr>
          <w:sz w:val="20"/>
          <w:szCs w:val="20"/>
        </w:rPr>
        <w:t xml:space="preserve"> na ruszcie metalowym pojedynczym </w:t>
      </w:r>
    </w:p>
    <w:p w:rsidR="00874D74" w:rsidRDefault="00874D74" w:rsidP="00874D74">
      <w:pPr>
        <w:ind w:left="709"/>
        <w:jc w:val="both"/>
        <w:rPr>
          <w:sz w:val="20"/>
          <w:szCs w:val="20"/>
        </w:rPr>
      </w:pPr>
      <w:r>
        <w:rPr>
          <w:sz w:val="20"/>
          <w:szCs w:val="20"/>
        </w:rPr>
        <w:t>- wymiana okładziny sufitów z płyt GKB</w:t>
      </w:r>
    </w:p>
    <w:p w:rsidR="004B1E87" w:rsidRDefault="00874D74" w:rsidP="00874D74">
      <w:pPr>
        <w:ind w:left="851" w:hanging="142"/>
        <w:jc w:val="both"/>
        <w:rPr>
          <w:sz w:val="20"/>
          <w:szCs w:val="20"/>
        </w:rPr>
      </w:pPr>
      <w:r>
        <w:rPr>
          <w:sz w:val="20"/>
          <w:szCs w:val="20"/>
        </w:rPr>
        <w:t>- wykonanie ścianek z płyt GKB na rusztach metalowych pojedynczych z pokryciem obustronnym jednowarstwowo</w:t>
      </w:r>
    </w:p>
    <w:p w:rsidR="00A9155D" w:rsidRPr="00A54088" w:rsidRDefault="003379F0" w:rsidP="00874D74">
      <w:pPr>
        <w:ind w:left="851" w:hanging="142"/>
        <w:jc w:val="both"/>
        <w:rPr>
          <w:sz w:val="20"/>
          <w:szCs w:val="20"/>
        </w:rPr>
      </w:pPr>
      <w:r>
        <w:rPr>
          <w:sz w:val="20"/>
          <w:szCs w:val="20"/>
        </w:rPr>
        <w:t>- obudowa szachtó</w:t>
      </w:r>
      <w:r>
        <w:rPr>
          <w:sz w:val="20"/>
          <w:szCs w:val="20"/>
        </w:rPr>
        <w:fldChar w:fldCharType="begin"/>
      </w:r>
      <w:r>
        <w:rPr>
          <w:sz w:val="20"/>
          <w:szCs w:val="20"/>
        </w:rPr>
        <w:instrText xml:space="preserve"> LISTNUM </w:instrText>
      </w:r>
      <w:r>
        <w:rPr>
          <w:sz w:val="20"/>
          <w:szCs w:val="20"/>
        </w:rPr>
        <w:fldChar w:fldCharType="end"/>
      </w:r>
      <w:r>
        <w:rPr>
          <w:sz w:val="20"/>
          <w:szCs w:val="20"/>
        </w:rPr>
        <w:t>w instalacyjnych</w:t>
      </w:r>
    </w:p>
    <w:p w:rsidR="00A9155D" w:rsidRDefault="00A9155D" w:rsidP="00A9155D">
      <w:pPr>
        <w:pStyle w:val="Nagwek2"/>
        <w:rPr>
          <w:rFonts w:ascii="Times New Roman" w:eastAsia="Arial" w:hAnsi="Times New Roman"/>
          <w:i w:val="0"/>
          <w:iCs w:val="0"/>
          <w:sz w:val="20"/>
          <w:szCs w:val="20"/>
        </w:rPr>
      </w:pPr>
      <w:bookmarkStart w:id="16" w:name="_Toc52779490"/>
      <w:bookmarkStart w:id="17" w:name="_Toc120783543"/>
      <w:r>
        <w:rPr>
          <w:rFonts w:ascii="Times New Roman" w:eastAsia="Arial" w:hAnsi="Times New Roman"/>
          <w:i w:val="0"/>
          <w:iCs w:val="0"/>
          <w:sz w:val="20"/>
          <w:szCs w:val="20"/>
        </w:rPr>
        <w:t>5.5. Roboty malarskie</w:t>
      </w:r>
      <w:bookmarkEnd w:id="16"/>
      <w:bookmarkEnd w:id="17"/>
    </w:p>
    <w:p w:rsidR="00A9155D" w:rsidRDefault="00A9155D" w:rsidP="00A9155D">
      <w:pPr>
        <w:tabs>
          <w:tab w:val="left" w:pos="9982"/>
          <w:tab w:val="left" w:pos="15598"/>
        </w:tabs>
        <w:autoSpaceDE w:val="0"/>
        <w:ind w:left="709"/>
        <w:jc w:val="both"/>
        <w:rPr>
          <w:rFonts w:eastAsia="Arial"/>
          <w:sz w:val="20"/>
          <w:szCs w:val="20"/>
        </w:rPr>
      </w:pPr>
      <w:r>
        <w:rPr>
          <w:rFonts w:eastAsia="Arial"/>
          <w:bCs/>
          <w:sz w:val="20"/>
          <w:szCs w:val="20"/>
        </w:rPr>
        <w:t xml:space="preserve">- </w:t>
      </w:r>
      <w:r w:rsidRPr="00AD4C27">
        <w:rPr>
          <w:rFonts w:eastAsia="Arial"/>
          <w:bCs/>
          <w:sz w:val="20"/>
          <w:szCs w:val="20"/>
        </w:rPr>
        <w:t>z</w:t>
      </w:r>
      <w:r>
        <w:rPr>
          <w:rFonts w:eastAsia="Arial"/>
          <w:sz w:val="20"/>
          <w:szCs w:val="20"/>
        </w:rPr>
        <w:t>abezpieczenie okien</w:t>
      </w:r>
      <w:r w:rsidR="00185C67">
        <w:rPr>
          <w:rFonts w:eastAsia="Arial"/>
          <w:sz w:val="20"/>
          <w:szCs w:val="20"/>
        </w:rPr>
        <w:t>, drzwi i podłóg</w:t>
      </w:r>
      <w:r>
        <w:rPr>
          <w:rFonts w:eastAsia="Arial"/>
          <w:sz w:val="20"/>
          <w:szCs w:val="20"/>
        </w:rPr>
        <w:t xml:space="preserve"> folią</w:t>
      </w:r>
    </w:p>
    <w:p w:rsidR="00A9155D" w:rsidRDefault="00A9155D" w:rsidP="00A9155D">
      <w:pPr>
        <w:tabs>
          <w:tab w:val="left" w:pos="9982"/>
          <w:tab w:val="left" w:pos="15598"/>
        </w:tabs>
        <w:autoSpaceDE w:val="0"/>
        <w:ind w:left="709"/>
        <w:jc w:val="both"/>
        <w:rPr>
          <w:rFonts w:eastAsia="Arial"/>
          <w:sz w:val="20"/>
          <w:szCs w:val="20"/>
        </w:rPr>
      </w:pPr>
      <w:r w:rsidRPr="00A9155D">
        <w:rPr>
          <w:rFonts w:eastAsia="Arial"/>
          <w:sz w:val="20"/>
          <w:szCs w:val="20"/>
        </w:rPr>
        <w:t>- zerwanie starych tapet</w:t>
      </w:r>
    </w:p>
    <w:p w:rsidR="00A9155D" w:rsidRDefault="00A9155D" w:rsidP="00A9155D">
      <w:pPr>
        <w:tabs>
          <w:tab w:val="left" w:pos="9922"/>
          <w:tab w:val="left" w:pos="12039"/>
          <w:tab w:val="left" w:pos="15598"/>
        </w:tabs>
        <w:autoSpaceDE w:val="0"/>
        <w:ind w:left="709"/>
        <w:jc w:val="both"/>
        <w:rPr>
          <w:rFonts w:eastAsia="Arial"/>
          <w:sz w:val="20"/>
          <w:szCs w:val="20"/>
        </w:rPr>
      </w:pPr>
      <w:r>
        <w:rPr>
          <w:rFonts w:eastAsia="Arial"/>
          <w:sz w:val="20"/>
          <w:szCs w:val="20"/>
        </w:rPr>
        <w:t>- zeskrobanie i zmycie starej farby ze ścian i sufitów</w:t>
      </w:r>
    </w:p>
    <w:p w:rsidR="00A9155D" w:rsidRDefault="00A9155D" w:rsidP="00185C67">
      <w:pPr>
        <w:tabs>
          <w:tab w:val="left" w:pos="9907"/>
          <w:tab w:val="left" w:pos="12055"/>
          <w:tab w:val="left" w:pos="15598"/>
        </w:tabs>
        <w:autoSpaceDE w:val="0"/>
        <w:ind w:left="709"/>
        <w:jc w:val="both"/>
        <w:rPr>
          <w:rFonts w:eastAsia="Arial"/>
          <w:sz w:val="20"/>
          <w:szCs w:val="20"/>
        </w:rPr>
      </w:pPr>
      <w:r>
        <w:rPr>
          <w:rFonts w:eastAsia="Arial"/>
          <w:sz w:val="20"/>
          <w:szCs w:val="20"/>
        </w:rPr>
        <w:t>- gruntowa</w:t>
      </w:r>
      <w:r w:rsidR="00185C67">
        <w:rPr>
          <w:rFonts w:eastAsia="Arial"/>
          <w:sz w:val="20"/>
          <w:szCs w:val="20"/>
        </w:rPr>
        <w:t>nie powierzchni ścian i sufitów</w:t>
      </w:r>
    </w:p>
    <w:p w:rsidR="00185C67" w:rsidRDefault="00185C67" w:rsidP="00185C67">
      <w:pPr>
        <w:tabs>
          <w:tab w:val="left" w:pos="9952"/>
          <w:tab w:val="left" w:pos="12055"/>
          <w:tab w:val="left" w:pos="15598"/>
        </w:tabs>
        <w:autoSpaceDE w:val="0"/>
        <w:ind w:left="709"/>
        <w:jc w:val="both"/>
        <w:rPr>
          <w:rFonts w:eastAsia="Arial"/>
          <w:sz w:val="20"/>
          <w:szCs w:val="20"/>
        </w:rPr>
      </w:pPr>
      <w:r>
        <w:rPr>
          <w:rFonts w:eastAsia="Arial"/>
          <w:sz w:val="20"/>
          <w:szCs w:val="20"/>
        </w:rPr>
        <w:t>- malowanie ścian i sufitów farbą emulsyjną</w:t>
      </w:r>
    </w:p>
    <w:p w:rsidR="00A9155D" w:rsidRDefault="00A9155D" w:rsidP="00A9155D">
      <w:pPr>
        <w:tabs>
          <w:tab w:val="left" w:pos="12210"/>
          <w:tab w:val="left" w:pos="14503"/>
          <w:tab w:val="left" w:pos="18062"/>
        </w:tabs>
        <w:autoSpaceDE w:val="0"/>
        <w:ind w:left="709"/>
        <w:jc w:val="both"/>
        <w:rPr>
          <w:rFonts w:eastAsia="Arial"/>
          <w:sz w:val="20"/>
          <w:szCs w:val="20"/>
        </w:rPr>
      </w:pPr>
      <w:r>
        <w:rPr>
          <w:rFonts w:eastAsia="Arial"/>
          <w:sz w:val="20"/>
          <w:szCs w:val="20"/>
        </w:rPr>
        <w:t>- malowanie tynków renowacyjnych farbą silikatową</w:t>
      </w:r>
    </w:p>
    <w:p w:rsidR="00A9155D" w:rsidRDefault="00874D74" w:rsidP="00874D74">
      <w:pPr>
        <w:tabs>
          <w:tab w:val="left" w:pos="9952"/>
          <w:tab w:val="left" w:pos="12055"/>
          <w:tab w:val="left" w:pos="15598"/>
        </w:tabs>
        <w:autoSpaceDE w:val="0"/>
        <w:ind w:left="709"/>
        <w:jc w:val="both"/>
        <w:rPr>
          <w:rFonts w:eastAsia="Arial"/>
          <w:sz w:val="20"/>
          <w:szCs w:val="20"/>
        </w:rPr>
      </w:pPr>
      <w:r>
        <w:rPr>
          <w:rFonts w:eastAsia="Arial"/>
          <w:sz w:val="20"/>
          <w:szCs w:val="20"/>
        </w:rPr>
        <w:t xml:space="preserve">- </w:t>
      </w:r>
      <w:r w:rsidR="00A9155D">
        <w:rPr>
          <w:rFonts w:eastAsia="Arial"/>
          <w:sz w:val="20"/>
          <w:szCs w:val="20"/>
        </w:rPr>
        <w:t>malowanie elementów metalowych farbą olejną</w:t>
      </w:r>
    </w:p>
    <w:p w:rsidR="00A9155D" w:rsidRDefault="00874D74" w:rsidP="00874D74">
      <w:pPr>
        <w:tabs>
          <w:tab w:val="left" w:pos="9907"/>
          <w:tab w:val="left" w:pos="12039"/>
          <w:tab w:val="left" w:pos="15598"/>
        </w:tabs>
        <w:autoSpaceDE w:val="0"/>
        <w:ind w:left="709"/>
        <w:jc w:val="both"/>
        <w:rPr>
          <w:rFonts w:eastAsia="Arial"/>
          <w:sz w:val="20"/>
          <w:szCs w:val="20"/>
        </w:rPr>
      </w:pPr>
      <w:r>
        <w:rPr>
          <w:rFonts w:eastAsia="Arial"/>
          <w:sz w:val="20"/>
          <w:szCs w:val="20"/>
        </w:rPr>
        <w:t xml:space="preserve">- </w:t>
      </w:r>
      <w:r w:rsidR="00185C67">
        <w:rPr>
          <w:rFonts w:eastAsia="Arial"/>
          <w:sz w:val="20"/>
          <w:szCs w:val="20"/>
        </w:rPr>
        <w:t xml:space="preserve">mycie okien, drzwi </w:t>
      </w:r>
      <w:r w:rsidR="00A9155D">
        <w:rPr>
          <w:rFonts w:eastAsia="Arial"/>
          <w:sz w:val="20"/>
          <w:szCs w:val="20"/>
        </w:rPr>
        <w:t>po robotach malarskich</w:t>
      </w:r>
    </w:p>
    <w:p w:rsidR="00A9155D" w:rsidRDefault="00A9155D" w:rsidP="00A9155D">
      <w:pPr>
        <w:pStyle w:val="Nagwek2"/>
        <w:rPr>
          <w:rFonts w:ascii="Times New Roman" w:eastAsia="Arial" w:hAnsi="Times New Roman"/>
          <w:i w:val="0"/>
          <w:iCs w:val="0"/>
          <w:sz w:val="20"/>
          <w:szCs w:val="20"/>
        </w:rPr>
      </w:pPr>
      <w:r>
        <w:rPr>
          <w:rFonts w:ascii="Times New Roman" w:eastAsia="Arial" w:hAnsi="Times New Roman"/>
          <w:i w:val="0"/>
          <w:iCs w:val="0"/>
          <w:sz w:val="20"/>
          <w:szCs w:val="20"/>
        </w:rPr>
        <w:t xml:space="preserve"> </w:t>
      </w:r>
      <w:bookmarkStart w:id="18" w:name="_Toc52779491"/>
      <w:bookmarkStart w:id="19" w:name="_Toc120783544"/>
      <w:r>
        <w:rPr>
          <w:rFonts w:ascii="Times New Roman" w:eastAsia="Arial" w:hAnsi="Times New Roman"/>
          <w:i w:val="0"/>
          <w:iCs w:val="0"/>
          <w:sz w:val="20"/>
          <w:szCs w:val="20"/>
        </w:rPr>
        <w:t>5.6. Podłoża i posadzki</w:t>
      </w:r>
      <w:bookmarkEnd w:id="18"/>
      <w:bookmarkEnd w:id="19"/>
    </w:p>
    <w:p w:rsidR="00A9155D" w:rsidRDefault="00874D74" w:rsidP="00874D74">
      <w:pPr>
        <w:ind w:left="705"/>
        <w:jc w:val="both"/>
        <w:rPr>
          <w:sz w:val="20"/>
          <w:szCs w:val="20"/>
        </w:rPr>
      </w:pPr>
      <w:r>
        <w:rPr>
          <w:sz w:val="20"/>
          <w:szCs w:val="20"/>
        </w:rPr>
        <w:t xml:space="preserve">- </w:t>
      </w:r>
      <w:r w:rsidR="00A9155D">
        <w:rPr>
          <w:sz w:val="20"/>
          <w:szCs w:val="20"/>
        </w:rPr>
        <w:t>zerwanie wykładzin z tworzyw sztucznych</w:t>
      </w:r>
    </w:p>
    <w:p w:rsidR="00185C67" w:rsidRPr="00185C67" w:rsidRDefault="00185C67" w:rsidP="00185C67">
      <w:pPr>
        <w:tabs>
          <w:tab w:val="left" w:pos="375"/>
        </w:tabs>
        <w:autoSpaceDE w:val="0"/>
        <w:ind w:left="709"/>
        <w:jc w:val="both"/>
        <w:rPr>
          <w:rFonts w:eastAsia="Arial"/>
          <w:sz w:val="20"/>
          <w:szCs w:val="20"/>
        </w:rPr>
      </w:pPr>
      <w:r>
        <w:rPr>
          <w:rFonts w:eastAsia="Arial"/>
          <w:sz w:val="20"/>
          <w:szCs w:val="20"/>
        </w:rPr>
        <w:t>- rozebranie podłogi drewnianej (płyta wiórowa + deski)</w:t>
      </w:r>
    </w:p>
    <w:p w:rsidR="00A9155D" w:rsidRDefault="00874D74" w:rsidP="00874D74">
      <w:pPr>
        <w:autoSpaceDE w:val="0"/>
        <w:ind w:left="735"/>
        <w:jc w:val="both"/>
        <w:rPr>
          <w:rFonts w:eastAsia="Arial"/>
          <w:sz w:val="20"/>
          <w:szCs w:val="20"/>
        </w:rPr>
      </w:pPr>
      <w:r>
        <w:rPr>
          <w:rFonts w:eastAsia="Arial"/>
          <w:sz w:val="20"/>
          <w:szCs w:val="20"/>
        </w:rPr>
        <w:t xml:space="preserve">- </w:t>
      </w:r>
      <w:r w:rsidR="00A9155D">
        <w:rPr>
          <w:rFonts w:eastAsia="Arial"/>
          <w:sz w:val="20"/>
          <w:szCs w:val="20"/>
        </w:rPr>
        <w:t xml:space="preserve">położenie  wykładziny  przemysłowej ze wzmocnieniem podłogi płytą OSB + listwy  przyścienne z pcv </w:t>
      </w:r>
    </w:p>
    <w:p w:rsidR="003379F0" w:rsidRDefault="003379F0" w:rsidP="00874D74">
      <w:pPr>
        <w:autoSpaceDE w:val="0"/>
        <w:ind w:left="735"/>
        <w:jc w:val="both"/>
        <w:rPr>
          <w:rFonts w:eastAsia="Arial"/>
          <w:sz w:val="20"/>
          <w:szCs w:val="20"/>
        </w:rPr>
      </w:pPr>
      <w:r>
        <w:rPr>
          <w:rFonts w:eastAsia="Arial"/>
          <w:sz w:val="20"/>
          <w:szCs w:val="20"/>
        </w:rPr>
        <w:t>- położenie paneli podłogowych na folii paroizolacyjnej i podkładzie</w:t>
      </w:r>
    </w:p>
    <w:p w:rsidR="00A9155D" w:rsidRDefault="00874D74" w:rsidP="00874D74">
      <w:pPr>
        <w:autoSpaceDE w:val="0"/>
        <w:ind w:left="705"/>
        <w:jc w:val="both"/>
        <w:rPr>
          <w:rFonts w:eastAsia="Arial"/>
          <w:sz w:val="20"/>
          <w:szCs w:val="20"/>
        </w:rPr>
      </w:pPr>
      <w:r>
        <w:rPr>
          <w:rFonts w:eastAsia="Arial"/>
          <w:sz w:val="20"/>
          <w:szCs w:val="20"/>
        </w:rPr>
        <w:t xml:space="preserve">- </w:t>
      </w:r>
      <w:r w:rsidR="00A9155D">
        <w:rPr>
          <w:rFonts w:eastAsia="Arial"/>
          <w:sz w:val="20"/>
          <w:szCs w:val="20"/>
        </w:rPr>
        <w:t xml:space="preserve">wymiana listew przypodłogowych </w:t>
      </w:r>
    </w:p>
    <w:p w:rsidR="000A0E3E" w:rsidRDefault="000A0E3E" w:rsidP="000A0E3E">
      <w:pPr>
        <w:tabs>
          <w:tab w:val="left" w:pos="375"/>
        </w:tabs>
        <w:autoSpaceDE w:val="0"/>
        <w:ind w:left="709"/>
        <w:jc w:val="both"/>
        <w:rPr>
          <w:rFonts w:eastAsia="Arial"/>
          <w:sz w:val="20"/>
          <w:szCs w:val="20"/>
        </w:rPr>
      </w:pPr>
      <w:r>
        <w:rPr>
          <w:rFonts w:eastAsia="Arial"/>
          <w:sz w:val="20"/>
          <w:szCs w:val="20"/>
        </w:rPr>
        <w:t>- rozebranie posadzki z płytek</w:t>
      </w:r>
    </w:p>
    <w:p w:rsidR="000A0E3E" w:rsidRPr="000A0E3E" w:rsidRDefault="000A0E3E" w:rsidP="000A0E3E">
      <w:pPr>
        <w:ind w:left="705"/>
        <w:jc w:val="both"/>
        <w:rPr>
          <w:sz w:val="20"/>
          <w:szCs w:val="20"/>
        </w:rPr>
      </w:pPr>
      <w:r>
        <w:rPr>
          <w:sz w:val="20"/>
          <w:szCs w:val="20"/>
        </w:rPr>
        <w:t xml:space="preserve">- skucie posadzki cementowej </w:t>
      </w:r>
    </w:p>
    <w:p w:rsidR="00A9155D" w:rsidRDefault="00874D74" w:rsidP="00874D74">
      <w:pPr>
        <w:ind w:left="705"/>
        <w:jc w:val="both"/>
        <w:rPr>
          <w:sz w:val="20"/>
          <w:szCs w:val="20"/>
        </w:rPr>
      </w:pPr>
      <w:r>
        <w:rPr>
          <w:sz w:val="20"/>
          <w:szCs w:val="20"/>
        </w:rPr>
        <w:t xml:space="preserve">- </w:t>
      </w:r>
      <w:r w:rsidR="00185C67">
        <w:rPr>
          <w:sz w:val="20"/>
          <w:szCs w:val="20"/>
        </w:rPr>
        <w:t xml:space="preserve">naprawa posadzek i </w:t>
      </w:r>
      <w:r w:rsidR="00A9155D">
        <w:rPr>
          <w:sz w:val="20"/>
          <w:szCs w:val="20"/>
        </w:rPr>
        <w:t>podłoży betonowych</w:t>
      </w:r>
    </w:p>
    <w:p w:rsidR="00A9155D" w:rsidRDefault="00874D74" w:rsidP="00874D74">
      <w:pPr>
        <w:autoSpaceDE w:val="0"/>
        <w:ind w:left="709"/>
        <w:jc w:val="both"/>
        <w:rPr>
          <w:rFonts w:eastAsia="Arial"/>
          <w:sz w:val="20"/>
          <w:szCs w:val="20"/>
        </w:rPr>
      </w:pPr>
      <w:r>
        <w:rPr>
          <w:rFonts w:eastAsia="Arial"/>
          <w:sz w:val="20"/>
          <w:szCs w:val="20"/>
        </w:rPr>
        <w:t xml:space="preserve">- </w:t>
      </w:r>
      <w:r w:rsidR="00A9155D">
        <w:rPr>
          <w:rFonts w:eastAsia="Arial"/>
          <w:sz w:val="20"/>
          <w:szCs w:val="20"/>
        </w:rPr>
        <w:t xml:space="preserve">wykonanie nowego podłoża pod płytki wraz z izolacją </w:t>
      </w:r>
    </w:p>
    <w:p w:rsidR="00A9155D" w:rsidRDefault="00874D74" w:rsidP="00874D74">
      <w:pPr>
        <w:autoSpaceDE w:val="0"/>
        <w:ind w:left="709"/>
        <w:jc w:val="both"/>
        <w:rPr>
          <w:rFonts w:eastAsia="Arial"/>
          <w:sz w:val="20"/>
          <w:szCs w:val="20"/>
        </w:rPr>
      </w:pPr>
      <w:r>
        <w:rPr>
          <w:rFonts w:eastAsia="Arial"/>
          <w:sz w:val="20"/>
          <w:szCs w:val="20"/>
        </w:rPr>
        <w:t xml:space="preserve">- </w:t>
      </w:r>
      <w:r w:rsidR="00A9155D">
        <w:rPr>
          <w:rFonts w:eastAsia="Arial"/>
          <w:sz w:val="20"/>
          <w:szCs w:val="20"/>
        </w:rPr>
        <w:t>wykonanie  posadzki  z płytek  wraz  z  cokolikami</w:t>
      </w:r>
    </w:p>
    <w:p w:rsidR="00CA4574" w:rsidRDefault="00CA4574" w:rsidP="00CA4574">
      <w:pPr>
        <w:pStyle w:val="Nagwek2"/>
        <w:rPr>
          <w:rFonts w:ascii="Times New Roman" w:eastAsia="Arial" w:hAnsi="Times New Roman"/>
          <w:i w:val="0"/>
          <w:iCs w:val="0"/>
          <w:sz w:val="20"/>
          <w:szCs w:val="20"/>
        </w:rPr>
      </w:pPr>
      <w:bookmarkStart w:id="20" w:name="_Toc75352499"/>
      <w:bookmarkStart w:id="21" w:name="_Toc120783545"/>
      <w:r>
        <w:rPr>
          <w:rFonts w:ascii="Times New Roman" w:eastAsia="Arial" w:hAnsi="Times New Roman"/>
          <w:i w:val="0"/>
          <w:iCs w:val="0"/>
          <w:sz w:val="20"/>
          <w:szCs w:val="20"/>
        </w:rPr>
        <w:t>5.7. Schody wewnętrzne</w:t>
      </w:r>
      <w:bookmarkEnd w:id="20"/>
      <w:bookmarkEnd w:id="21"/>
    </w:p>
    <w:p w:rsidR="00CA4574" w:rsidRDefault="00CA4574" w:rsidP="00CA4574">
      <w:pPr>
        <w:autoSpaceDE w:val="0"/>
        <w:ind w:left="709"/>
        <w:jc w:val="both"/>
        <w:rPr>
          <w:rFonts w:eastAsia="Arial"/>
          <w:sz w:val="20"/>
          <w:szCs w:val="20"/>
        </w:rPr>
      </w:pPr>
      <w:r>
        <w:rPr>
          <w:rFonts w:eastAsia="Arial"/>
          <w:sz w:val="20"/>
          <w:szCs w:val="20"/>
        </w:rPr>
        <w:t xml:space="preserve">- wymiana i uzupełnienie tralek i słupków balustrad </w:t>
      </w:r>
    </w:p>
    <w:p w:rsidR="00CA4574" w:rsidRDefault="00CA4574" w:rsidP="00CA4574">
      <w:pPr>
        <w:autoSpaceDE w:val="0"/>
        <w:ind w:left="709"/>
        <w:jc w:val="both"/>
        <w:rPr>
          <w:rFonts w:eastAsia="Arial"/>
          <w:sz w:val="20"/>
          <w:szCs w:val="20"/>
        </w:rPr>
      </w:pPr>
      <w:r>
        <w:rPr>
          <w:rFonts w:eastAsia="Arial"/>
          <w:sz w:val="20"/>
          <w:szCs w:val="20"/>
        </w:rPr>
        <w:t>- wymiana stopni,  podstopni schodowych</w:t>
      </w:r>
    </w:p>
    <w:p w:rsidR="00CA4574" w:rsidRDefault="00CA4574" w:rsidP="00CA4574">
      <w:pPr>
        <w:autoSpaceDE w:val="0"/>
        <w:ind w:left="709"/>
        <w:jc w:val="both"/>
        <w:rPr>
          <w:rFonts w:eastAsia="Arial"/>
          <w:sz w:val="20"/>
          <w:szCs w:val="20"/>
        </w:rPr>
      </w:pPr>
      <w:r>
        <w:rPr>
          <w:rFonts w:eastAsia="Arial"/>
          <w:sz w:val="20"/>
          <w:szCs w:val="20"/>
        </w:rPr>
        <w:t>- wykonanie okładzin schodów na parterze płytkami</w:t>
      </w:r>
    </w:p>
    <w:p w:rsidR="00CA4574" w:rsidRDefault="00CA4574" w:rsidP="00CA4574">
      <w:pPr>
        <w:autoSpaceDE w:val="0"/>
        <w:ind w:left="709"/>
        <w:jc w:val="both"/>
        <w:rPr>
          <w:rFonts w:eastAsia="Arial"/>
          <w:sz w:val="20"/>
          <w:szCs w:val="20"/>
        </w:rPr>
      </w:pPr>
      <w:r>
        <w:rPr>
          <w:rFonts w:eastAsia="Arial"/>
          <w:sz w:val="20"/>
          <w:szCs w:val="20"/>
        </w:rPr>
        <w:t>- naprawa schodów do piwnicy lub schodów</w:t>
      </w:r>
      <w:r>
        <w:rPr>
          <w:rFonts w:eastAsia="Arial"/>
          <w:sz w:val="20"/>
          <w:szCs w:val="20"/>
        </w:rPr>
        <w:fldChar w:fldCharType="begin"/>
      </w:r>
      <w:r>
        <w:rPr>
          <w:rFonts w:eastAsia="Arial"/>
          <w:sz w:val="20"/>
          <w:szCs w:val="20"/>
        </w:rPr>
        <w:instrText xml:space="preserve"> LISTNUM </w:instrText>
      </w:r>
      <w:r>
        <w:rPr>
          <w:rFonts w:eastAsia="Arial"/>
          <w:sz w:val="20"/>
          <w:szCs w:val="20"/>
        </w:rPr>
        <w:fldChar w:fldCharType="end"/>
      </w:r>
      <w:r>
        <w:rPr>
          <w:rFonts w:eastAsia="Arial"/>
          <w:sz w:val="20"/>
          <w:szCs w:val="20"/>
        </w:rPr>
        <w:t xml:space="preserve"> wejściowych do budynku</w:t>
      </w:r>
    </w:p>
    <w:p w:rsidR="00CA4574" w:rsidRDefault="00CA4574" w:rsidP="00CA4574">
      <w:pPr>
        <w:autoSpaceDE w:val="0"/>
        <w:ind w:left="709"/>
        <w:jc w:val="both"/>
        <w:rPr>
          <w:rFonts w:eastAsia="Arial"/>
          <w:sz w:val="20"/>
          <w:szCs w:val="20"/>
        </w:rPr>
      </w:pPr>
      <w:r>
        <w:rPr>
          <w:rFonts w:eastAsia="Arial"/>
          <w:sz w:val="20"/>
          <w:szCs w:val="20"/>
        </w:rPr>
        <w:t>- naprawa schodów</w:t>
      </w:r>
    </w:p>
    <w:p w:rsidR="00CA4574" w:rsidRDefault="00CA4574" w:rsidP="00CF216B">
      <w:pPr>
        <w:autoSpaceDE w:val="0"/>
        <w:ind w:left="709"/>
        <w:jc w:val="both"/>
        <w:rPr>
          <w:rFonts w:eastAsia="Arial"/>
          <w:sz w:val="20"/>
          <w:szCs w:val="20"/>
        </w:rPr>
      </w:pPr>
      <w:r>
        <w:rPr>
          <w:rFonts w:eastAsia="Arial"/>
          <w:sz w:val="20"/>
          <w:szCs w:val="20"/>
        </w:rPr>
        <w:t>- uzupełnienie stopni schodowych</w:t>
      </w:r>
    </w:p>
    <w:p w:rsidR="00E43FB1" w:rsidRDefault="002F7324" w:rsidP="00E43FB1">
      <w:pPr>
        <w:autoSpaceDE w:val="0"/>
        <w:jc w:val="both"/>
        <w:rPr>
          <w:rFonts w:eastAsia="Arial"/>
          <w:sz w:val="20"/>
          <w:szCs w:val="20"/>
        </w:rPr>
      </w:pPr>
      <w:r>
        <w:rPr>
          <w:rFonts w:eastAsia="Arial"/>
          <w:sz w:val="20"/>
          <w:szCs w:val="20"/>
        </w:rPr>
        <w:tab/>
      </w:r>
    </w:p>
    <w:p w:rsidR="00F23644" w:rsidRDefault="00F23644" w:rsidP="00F23644">
      <w:pPr>
        <w:pStyle w:val="Nagwek1"/>
        <w:rPr>
          <w:rFonts w:ascii="Times New Roman" w:hAnsi="Times New Roman"/>
          <w:sz w:val="20"/>
          <w:szCs w:val="20"/>
        </w:rPr>
      </w:pPr>
      <w:bookmarkStart w:id="22" w:name="_Toc120783546"/>
      <w:r>
        <w:rPr>
          <w:rFonts w:ascii="Times New Roman" w:hAnsi="Times New Roman"/>
          <w:sz w:val="20"/>
          <w:szCs w:val="20"/>
        </w:rPr>
        <w:t>6. KONTROLA JAKOŚCI</w:t>
      </w:r>
      <w:bookmarkEnd w:id="22"/>
    </w:p>
    <w:p w:rsidR="00F23644" w:rsidRDefault="00F23644" w:rsidP="00F23644">
      <w:pPr>
        <w:autoSpaceDE w:val="0"/>
        <w:rPr>
          <w:rFonts w:eastAsia="Arial"/>
          <w:b/>
          <w:sz w:val="20"/>
          <w:szCs w:val="20"/>
        </w:rPr>
      </w:pPr>
      <w:r>
        <w:rPr>
          <w:rFonts w:eastAsia="Arial"/>
          <w:b/>
          <w:sz w:val="20"/>
          <w:szCs w:val="20"/>
        </w:rPr>
        <w:t>6.1. Zasady kontroli jakości</w:t>
      </w:r>
    </w:p>
    <w:p w:rsidR="00F23644" w:rsidRDefault="00F23644" w:rsidP="00F23644">
      <w:pPr>
        <w:autoSpaceDE w:val="0"/>
        <w:jc w:val="both"/>
        <w:rPr>
          <w:rFonts w:eastAsia="Arial"/>
          <w:sz w:val="20"/>
          <w:szCs w:val="20"/>
        </w:rPr>
      </w:pPr>
      <w:r>
        <w:rPr>
          <w:rFonts w:eastAsia="Arial"/>
          <w:sz w:val="20"/>
          <w:szCs w:val="20"/>
        </w:rPr>
        <w:t xml:space="preserve">Wykonawca jest odpowiedzialny za pełną kontrolę robót i jakość materiałów. Wymagana jakość materiałów powinna być potwierdzona przez producenta przez zaświadczenie o jakości lub znakiem kontroli jakości </w:t>
      </w:r>
      <w:r>
        <w:rPr>
          <w:rFonts w:eastAsia="Arial"/>
          <w:sz w:val="20"/>
          <w:szCs w:val="20"/>
        </w:rPr>
        <w:lastRenderedPageBreak/>
        <w:t xml:space="preserve">zamieszczonym na opakowaniu lub innym równorzędnym dokumentem. </w:t>
      </w:r>
    </w:p>
    <w:p w:rsidR="00F23644" w:rsidRDefault="00F23644" w:rsidP="00F23644">
      <w:pPr>
        <w:autoSpaceDE w:val="0"/>
        <w:jc w:val="both"/>
        <w:rPr>
          <w:sz w:val="20"/>
          <w:szCs w:val="20"/>
        </w:rPr>
      </w:pPr>
    </w:p>
    <w:p w:rsidR="00F23644" w:rsidRDefault="00F23644" w:rsidP="00F23644">
      <w:pPr>
        <w:autoSpaceDE w:val="0"/>
        <w:rPr>
          <w:rFonts w:eastAsia="Arial"/>
          <w:b/>
          <w:sz w:val="20"/>
          <w:szCs w:val="20"/>
        </w:rPr>
      </w:pPr>
      <w:r>
        <w:rPr>
          <w:rFonts w:eastAsia="Arial"/>
          <w:b/>
          <w:sz w:val="20"/>
          <w:szCs w:val="20"/>
        </w:rPr>
        <w:t>6.2. Badania i Pomiary</w:t>
      </w:r>
    </w:p>
    <w:p w:rsidR="00F23644" w:rsidRDefault="00F23644" w:rsidP="00F23644">
      <w:pPr>
        <w:autoSpaceDE w:val="0"/>
        <w:jc w:val="both"/>
        <w:rPr>
          <w:rFonts w:eastAsia="Arial"/>
          <w:sz w:val="20"/>
          <w:szCs w:val="20"/>
        </w:rPr>
      </w:pPr>
      <w:r>
        <w:rPr>
          <w:rFonts w:eastAsia="Arial"/>
          <w:sz w:val="20"/>
          <w:szCs w:val="20"/>
        </w:rPr>
        <w:t>Wszystkie badania i pomiary będą przeprowadzone zgodnie z wymaganiami norm. W przypadku, gdy normy nie obejmują jakiegokolwiek badania wymaganego w ST, należy stosować wytyczne krajowe lub inne procedury zaakceptowane przez Inspektora.</w:t>
      </w:r>
    </w:p>
    <w:p w:rsidR="00D13027" w:rsidRDefault="00D13027" w:rsidP="00F23644">
      <w:pPr>
        <w:autoSpaceDE w:val="0"/>
        <w:jc w:val="both"/>
        <w:rPr>
          <w:rFonts w:eastAsia="Arial"/>
          <w:sz w:val="20"/>
          <w:szCs w:val="20"/>
        </w:rPr>
      </w:pPr>
    </w:p>
    <w:p w:rsidR="00F23644" w:rsidRDefault="00F23644" w:rsidP="00F23644">
      <w:pPr>
        <w:autoSpaceDE w:val="0"/>
        <w:jc w:val="both"/>
        <w:rPr>
          <w:rFonts w:eastAsia="Arial"/>
          <w:b/>
          <w:sz w:val="20"/>
          <w:szCs w:val="20"/>
        </w:rPr>
      </w:pPr>
    </w:p>
    <w:p w:rsidR="00F23644" w:rsidRDefault="00F23644" w:rsidP="00F23644">
      <w:pPr>
        <w:autoSpaceDE w:val="0"/>
        <w:rPr>
          <w:rFonts w:eastAsia="Arial"/>
          <w:b/>
          <w:sz w:val="20"/>
          <w:szCs w:val="20"/>
        </w:rPr>
      </w:pPr>
      <w:r>
        <w:rPr>
          <w:rFonts w:eastAsia="Arial"/>
          <w:b/>
          <w:sz w:val="20"/>
          <w:szCs w:val="20"/>
        </w:rPr>
        <w:t>6.3. Certyfikaty i deklaracje</w:t>
      </w:r>
    </w:p>
    <w:p w:rsidR="00F23644" w:rsidRDefault="00F23644" w:rsidP="00F23644">
      <w:pPr>
        <w:autoSpaceDE w:val="0"/>
        <w:jc w:val="both"/>
        <w:rPr>
          <w:rFonts w:eastAsia="Arial"/>
          <w:sz w:val="20"/>
          <w:szCs w:val="20"/>
        </w:rPr>
      </w:pPr>
      <w:r>
        <w:rPr>
          <w:rFonts w:eastAsia="Arial"/>
          <w:sz w:val="20"/>
          <w:szCs w:val="20"/>
        </w:rPr>
        <w:t>Inspektor może dopuścić do użycia tylko te materiały, które posiadają:</w:t>
      </w:r>
    </w:p>
    <w:p w:rsidR="00F23644" w:rsidRDefault="00F23644" w:rsidP="00F23644">
      <w:pPr>
        <w:autoSpaceDE w:val="0"/>
        <w:jc w:val="both"/>
        <w:rPr>
          <w:rFonts w:eastAsia="Arial"/>
          <w:sz w:val="20"/>
          <w:szCs w:val="20"/>
        </w:rPr>
      </w:pPr>
      <w:r>
        <w:rPr>
          <w:rFonts w:eastAsia="Arial"/>
          <w:sz w:val="20"/>
          <w:szCs w:val="20"/>
        </w:rPr>
        <w:t>a) certyfikat na znak bezpieczeństwa wskazujący, że zapewniono zgodność z kryteriami technicznymi określonymi na podstawie Polskich Norm, aprobat technicznych oraz właściwych przepisów i dokumentów technicznych,</w:t>
      </w:r>
    </w:p>
    <w:p w:rsidR="00F23644" w:rsidRDefault="00F23644" w:rsidP="00F23644">
      <w:pPr>
        <w:autoSpaceDE w:val="0"/>
        <w:jc w:val="both"/>
        <w:rPr>
          <w:rFonts w:eastAsia="Arial"/>
          <w:sz w:val="20"/>
          <w:szCs w:val="20"/>
        </w:rPr>
      </w:pPr>
      <w:r>
        <w:rPr>
          <w:rFonts w:eastAsia="Arial"/>
          <w:sz w:val="20"/>
          <w:szCs w:val="20"/>
        </w:rPr>
        <w:t>b) deklaracje zgodności lub certyfikat zgodności z:</w:t>
      </w:r>
    </w:p>
    <w:p w:rsidR="00F23644" w:rsidRDefault="00F23644" w:rsidP="00F23644">
      <w:pPr>
        <w:autoSpaceDE w:val="0"/>
        <w:jc w:val="both"/>
        <w:rPr>
          <w:rFonts w:eastAsia="Arial"/>
          <w:sz w:val="20"/>
          <w:szCs w:val="20"/>
        </w:rPr>
      </w:pPr>
      <w:r>
        <w:rPr>
          <w:rFonts w:eastAsia="Symbol"/>
          <w:sz w:val="20"/>
          <w:szCs w:val="20"/>
        </w:rPr>
        <w:t xml:space="preserve">- </w:t>
      </w:r>
      <w:r>
        <w:rPr>
          <w:rFonts w:eastAsia="Arial"/>
          <w:sz w:val="20"/>
          <w:szCs w:val="20"/>
        </w:rPr>
        <w:t>Polską Normą</w:t>
      </w:r>
    </w:p>
    <w:p w:rsidR="00F23644" w:rsidRDefault="00F23644" w:rsidP="00F23644">
      <w:pPr>
        <w:tabs>
          <w:tab w:val="left" w:pos="105"/>
        </w:tabs>
        <w:autoSpaceDE w:val="0"/>
        <w:jc w:val="both"/>
        <w:rPr>
          <w:rFonts w:eastAsia="Arial"/>
          <w:sz w:val="20"/>
          <w:szCs w:val="20"/>
        </w:rPr>
      </w:pPr>
      <w:r>
        <w:rPr>
          <w:rFonts w:eastAsia="Symbol"/>
          <w:sz w:val="20"/>
          <w:szCs w:val="20"/>
        </w:rPr>
        <w:t xml:space="preserve">- </w:t>
      </w:r>
      <w:r>
        <w:rPr>
          <w:rFonts w:eastAsia="Arial"/>
          <w:sz w:val="20"/>
          <w:szCs w:val="20"/>
        </w:rPr>
        <w:t>aprobatą techniczną, w przypadku wyrobów, dla których nie ustanowiono Polskiej Normy, jeżeli nie są objęte certyfikacją określoną w punkcie a),</w:t>
      </w:r>
    </w:p>
    <w:p w:rsidR="00F23644" w:rsidRDefault="00F23644" w:rsidP="00F23644">
      <w:pPr>
        <w:autoSpaceDE w:val="0"/>
        <w:jc w:val="both"/>
        <w:rPr>
          <w:rFonts w:eastAsia="Arial"/>
          <w:sz w:val="20"/>
          <w:szCs w:val="20"/>
        </w:rPr>
      </w:pPr>
      <w:r>
        <w:rPr>
          <w:rFonts w:eastAsia="Arial"/>
          <w:sz w:val="20"/>
          <w:szCs w:val="20"/>
        </w:rPr>
        <w:t>c) spełniają wymogi ST.</w:t>
      </w:r>
    </w:p>
    <w:p w:rsidR="00F23644" w:rsidRDefault="00F23644" w:rsidP="00F23644">
      <w:pPr>
        <w:autoSpaceDE w:val="0"/>
        <w:jc w:val="both"/>
        <w:rPr>
          <w:rFonts w:eastAsia="Arial"/>
          <w:sz w:val="20"/>
          <w:szCs w:val="20"/>
        </w:rPr>
      </w:pPr>
      <w:r>
        <w:rPr>
          <w:rFonts w:eastAsia="Arial"/>
          <w:sz w:val="20"/>
          <w:szCs w:val="20"/>
        </w:rPr>
        <w:t>W przypadku materiałów, dla których powyższe dokumenty są wymagane przez ST, każda partia dostarczona do robót będzie posiadać te dokumenty, określające w sposób jednoznaczny te cechy. Jakiekolwiek materiały, które nie spełniają tych wymagań będą odrzucone.</w:t>
      </w:r>
    </w:p>
    <w:p w:rsidR="00F23644" w:rsidRDefault="00F23644" w:rsidP="00F23644">
      <w:pPr>
        <w:autoSpaceDE w:val="0"/>
        <w:jc w:val="both"/>
        <w:rPr>
          <w:rFonts w:eastAsia="Arial"/>
          <w:sz w:val="20"/>
          <w:szCs w:val="20"/>
        </w:rPr>
      </w:pPr>
    </w:p>
    <w:p w:rsidR="00F23644" w:rsidRDefault="00F23644" w:rsidP="00F23644">
      <w:pPr>
        <w:autoSpaceDE w:val="0"/>
        <w:rPr>
          <w:rFonts w:eastAsia="Arial"/>
          <w:b/>
          <w:sz w:val="20"/>
          <w:szCs w:val="20"/>
        </w:rPr>
      </w:pPr>
      <w:r>
        <w:rPr>
          <w:rFonts w:eastAsia="Arial"/>
          <w:b/>
          <w:sz w:val="20"/>
          <w:szCs w:val="20"/>
        </w:rPr>
        <w:t>6.4. Dokumenty budowy</w:t>
      </w:r>
    </w:p>
    <w:p w:rsidR="00F23644" w:rsidRDefault="00F23644" w:rsidP="00F23644">
      <w:pPr>
        <w:autoSpaceDE w:val="0"/>
        <w:rPr>
          <w:rFonts w:eastAsia="Arial"/>
          <w:b/>
          <w:sz w:val="20"/>
          <w:szCs w:val="20"/>
        </w:rPr>
      </w:pPr>
      <w:r>
        <w:rPr>
          <w:rFonts w:eastAsia="Arial"/>
          <w:b/>
          <w:sz w:val="20"/>
          <w:szCs w:val="20"/>
        </w:rPr>
        <w:t>6.4.1. Księga Obmiarów</w:t>
      </w:r>
    </w:p>
    <w:p w:rsidR="00F23644" w:rsidRDefault="00F23644" w:rsidP="00F23644">
      <w:pPr>
        <w:autoSpaceDE w:val="0"/>
        <w:jc w:val="both"/>
        <w:rPr>
          <w:rFonts w:eastAsia="Arial"/>
          <w:sz w:val="20"/>
          <w:szCs w:val="20"/>
        </w:rPr>
      </w:pPr>
      <w:r>
        <w:rPr>
          <w:rFonts w:eastAsia="Arial"/>
          <w:sz w:val="20"/>
          <w:szCs w:val="20"/>
        </w:rPr>
        <w:t>Księga obmiarów stanowi dokument pozwalający na rozliczenie faktycznego postępu każdego z elementów robót.</w:t>
      </w:r>
    </w:p>
    <w:p w:rsidR="00F23644" w:rsidRDefault="00F23644" w:rsidP="00F23644">
      <w:pPr>
        <w:autoSpaceDE w:val="0"/>
        <w:jc w:val="both"/>
        <w:rPr>
          <w:rFonts w:eastAsia="Arial"/>
          <w:sz w:val="20"/>
          <w:szCs w:val="20"/>
        </w:rPr>
      </w:pPr>
      <w:r>
        <w:rPr>
          <w:rFonts w:eastAsia="Arial"/>
          <w:sz w:val="20"/>
          <w:szCs w:val="20"/>
        </w:rPr>
        <w:t>Obmiary wykonanych robót przeprowadza się w sposób ciągły w jednostkach przyjętych w kosztorysie  i wpisuje do Księgi Obmiarów.</w:t>
      </w:r>
    </w:p>
    <w:p w:rsidR="00F23644" w:rsidRDefault="00F23644" w:rsidP="00F23644">
      <w:pPr>
        <w:autoSpaceDE w:val="0"/>
        <w:jc w:val="both"/>
        <w:rPr>
          <w:rFonts w:eastAsia="Arial"/>
          <w:sz w:val="20"/>
          <w:szCs w:val="20"/>
        </w:rPr>
      </w:pPr>
    </w:p>
    <w:p w:rsidR="00F23644" w:rsidRDefault="00F23644" w:rsidP="00F23644">
      <w:pPr>
        <w:autoSpaceDE w:val="0"/>
        <w:jc w:val="both"/>
        <w:rPr>
          <w:rFonts w:eastAsia="Arial"/>
          <w:b/>
          <w:sz w:val="20"/>
          <w:szCs w:val="20"/>
        </w:rPr>
      </w:pPr>
      <w:r>
        <w:rPr>
          <w:rFonts w:eastAsia="Arial"/>
          <w:b/>
          <w:sz w:val="20"/>
          <w:szCs w:val="20"/>
        </w:rPr>
        <w:t>6.4.2. Dokumenty laboratoryjne</w:t>
      </w:r>
    </w:p>
    <w:p w:rsidR="00F23644" w:rsidRDefault="00F23644" w:rsidP="00F23644">
      <w:pPr>
        <w:autoSpaceDE w:val="0"/>
        <w:jc w:val="both"/>
        <w:rPr>
          <w:rFonts w:eastAsia="Arial"/>
          <w:sz w:val="20"/>
          <w:szCs w:val="20"/>
        </w:rPr>
      </w:pPr>
      <w:r>
        <w:rPr>
          <w:rFonts w:eastAsia="Arial"/>
          <w:sz w:val="20"/>
          <w:szCs w:val="20"/>
        </w:rPr>
        <w:t>Dzienniki laboratoryjne, deklaracje zgodności lub certyfikaty zgodności materiałów, orzeczenia o jakości materiałów, recepty robocze i kontrolne, wyniki badań będą gromadzone przez Wykonawcę.</w:t>
      </w:r>
    </w:p>
    <w:p w:rsidR="00F23644" w:rsidRDefault="00F23644" w:rsidP="00F23644">
      <w:pPr>
        <w:autoSpaceDE w:val="0"/>
        <w:jc w:val="both"/>
        <w:rPr>
          <w:rFonts w:eastAsia="Arial"/>
          <w:sz w:val="20"/>
          <w:szCs w:val="20"/>
        </w:rPr>
      </w:pPr>
      <w:r>
        <w:rPr>
          <w:rFonts w:eastAsia="Arial"/>
          <w:sz w:val="20"/>
          <w:szCs w:val="20"/>
        </w:rPr>
        <w:t>Dokumenty te powinny być udostępnione na każde życzenie Inspektora.</w:t>
      </w:r>
    </w:p>
    <w:p w:rsidR="00F23644" w:rsidRDefault="00F23644" w:rsidP="00F23644">
      <w:pPr>
        <w:autoSpaceDE w:val="0"/>
        <w:rPr>
          <w:rFonts w:eastAsia="Arial"/>
          <w:b/>
          <w:sz w:val="20"/>
          <w:szCs w:val="20"/>
        </w:rPr>
      </w:pPr>
    </w:p>
    <w:p w:rsidR="00F23644" w:rsidRDefault="00F23644" w:rsidP="00F23644">
      <w:pPr>
        <w:autoSpaceDE w:val="0"/>
        <w:rPr>
          <w:rFonts w:eastAsia="Arial"/>
          <w:b/>
          <w:sz w:val="20"/>
          <w:szCs w:val="20"/>
        </w:rPr>
      </w:pPr>
      <w:r>
        <w:rPr>
          <w:rFonts w:eastAsia="Arial"/>
          <w:b/>
          <w:sz w:val="20"/>
          <w:szCs w:val="20"/>
        </w:rPr>
        <w:t>6.4.3. Pozostałe dokumenty budowy</w:t>
      </w:r>
    </w:p>
    <w:p w:rsidR="00F23644" w:rsidRDefault="00F23644" w:rsidP="00F23644">
      <w:pPr>
        <w:autoSpaceDE w:val="0"/>
        <w:rPr>
          <w:rFonts w:eastAsia="Arial"/>
          <w:sz w:val="20"/>
          <w:szCs w:val="20"/>
        </w:rPr>
      </w:pPr>
      <w:r>
        <w:rPr>
          <w:rFonts w:eastAsia="Arial"/>
          <w:sz w:val="20"/>
          <w:szCs w:val="20"/>
        </w:rPr>
        <w:t>a) Pozwolenie na realizację zadania budowlanego,</w:t>
      </w:r>
    </w:p>
    <w:p w:rsidR="00F23644" w:rsidRDefault="00F23644" w:rsidP="00F23644">
      <w:pPr>
        <w:autoSpaceDE w:val="0"/>
        <w:rPr>
          <w:rFonts w:eastAsia="Arial"/>
          <w:sz w:val="20"/>
          <w:szCs w:val="20"/>
        </w:rPr>
      </w:pPr>
      <w:r>
        <w:rPr>
          <w:rFonts w:eastAsia="Arial"/>
          <w:sz w:val="20"/>
          <w:szCs w:val="20"/>
        </w:rPr>
        <w:t>b) Protokoły przekazania terenu budowy,</w:t>
      </w:r>
    </w:p>
    <w:p w:rsidR="00F23644" w:rsidRDefault="00F23644" w:rsidP="00F23644">
      <w:pPr>
        <w:autoSpaceDE w:val="0"/>
        <w:rPr>
          <w:rFonts w:eastAsia="Arial"/>
          <w:sz w:val="20"/>
          <w:szCs w:val="20"/>
        </w:rPr>
      </w:pPr>
      <w:r>
        <w:rPr>
          <w:rFonts w:eastAsia="Arial"/>
          <w:sz w:val="20"/>
          <w:szCs w:val="20"/>
        </w:rPr>
        <w:t>c) Umowy cywilnoprawne,</w:t>
      </w:r>
    </w:p>
    <w:p w:rsidR="00F23644" w:rsidRDefault="00F23644" w:rsidP="00F23644">
      <w:pPr>
        <w:autoSpaceDE w:val="0"/>
        <w:rPr>
          <w:rFonts w:eastAsia="Arial"/>
          <w:sz w:val="20"/>
          <w:szCs w:val="20"/>
        </w:rPr>
      </w:pPr>
      <w:r>
        <w:rPr>
          <w:rFonts w:eastAsia="Arial"/>
          <w:sz w:val="20"/>
          <w:szCs w:val="20"/>
        </w:rPr>
        <w:t>d) Protokoły odbioru robót,</w:t>
      </w:r>
    </w:p>
    <w:p w:rsidR="00F23644" w:rsidRDefault="00F23644" w:rsidP="00F23644">
      <w:pPr>
        <w:autoSpaceDE w:val="0"/>
        <w:rPr>
          <w:rFonts w:eastAsia="Arial"/>
          <w:sz w:val="20"/>
          <w:szCs w:val="20"/>
        </w:rPr>
      </w:pPr>
      <w:r>
        <w:rPr>
          <w:rFonts w:eastAsia="Arial"/>
          <w:sz w:val="20"/>
          <w:szCs w:val="20"/>
        </w:rPr>
        <w:t>e) Protokoły z narad i ustaleń,</w:t>
      </w:r>
    </w:p>
    <w:p w:rsidR="00F23644" w:rsidRDefault="00F23644" w:rsidP="00F23644">
      <w:pPr>
        <w:autoSpaceDE w:val="0"/>
        <w:rPr>
          <w:rFonts w:eastAsia="Arial"/>
          <w:sz w:val="20"/>
          <w:szCs w:val="20"/>
        </w:rPr>
      </w:pPr>
      <w:r>
        <w:rPr>
          <w:rFonts w:eastAsia="Arial"/>
          <w:sz w:val="20"/>
          <w:szCs w:val="20"/>
        </w:rPr>
        <w:t>f) Korespondencja na budowie.</w:t>
      </w:r>
    </w:p>
    <w:p w:rsidR="00F23644" w:rsidRDefault="00F23644" w:rsidP="00F23644">
      <w:pPr>
        <w:autoSpaceDE w:val="0"/>
        <w:rPr>
          <w:rFonts w:eastAsia="Arial"/>
          <w:sz w:val="20"/>
          <w:szCs w:val="20"/>
        </w:rPr>
      </w:pPr>
    </w:p>
    <w:p w:rsidR="00F23644" w:rsidRDefault="00F23644" w:rsidP="00F23644">
      <w:pPr>
        <w:autoSpaceDE w:val="0"/>
        <w:rPr>
          <w:rFonts w:eastAsia="Arial"/>
          <w:b/>
          <w:sz w:val="20"/>
          <w:szCs w:val="20"/>
        </w:rPr>
      </w:pPr>
      <w:r>
        <w:rPr>
          <w:rFonts w:eastAsia="Arial"/>
          <w:b/>
          <w:sz w:val="20"/>
          <w:szCs w:val="20"/>
        </w:rPr>
        <w:t>6.4.4. Przechowywanie dokumentów budowy</w:t>
      </w:r>
    </w:p>
    <w:p w:rsidR="00F23644" w:rsidRDefault="00F23644" w:rsidP="00F23644">
      <w:pPr>
        <w:autoSpaceDE w:val="0"/>
        <w:jc w:val="both"/>
        <w:rPr>
          <w:rFonts w:eastAsia="Arial"/>
          <w:sz w:val="20"/>
          <w:szCs w:val="20"/>
        </w:rPr>
      </w:pPr>
      <w:r>
        <w:rPr>
          <w:rFonts w:eastAsia="Arial"/>
          <w:sz w:val="20"/>
          <w:szCs w:val="20"/>
        </w:rPr>
        <w:t>Dokumenty budowy będą przechowywane na terenie budowy w miejscu odpowiednio zabezpieczonym. Zaginięcie któregokolwiek z dokumentów budowy spowoduje jego natychmiastowe odtworzenie w formie przewidzianej prawem.</w:t>
      </w:r>
    </w:p>
    <w:p w:rsidR="00F23644" w:rsidRDefault="00F23644" w:rsidP="00F23644">
      <w:pPr>
        <w:autoSpaceDE w:val="0"/>
        <w:jc w:val="both"/>
        <w:rPr>
          <w:rFonts w:eastAsia="Arial"/>
          <w:sz w:val="20"/>
          <w:szCs w:val="20"/>
        </w:rPr>
      </w:pPr>
      <w:r>
        <w:rPr>
          <w:rFonts w:eastAsia="Arial"/>
          <w:sz w:val="20"/>
          <w:szCs w:val="20"/>
        </w:rPr>
        <w:t>Wszelkie dokumenty budowy będą zawsze dostępne dla Inspektora i przedstawiane do wglądu na życzenie Zamawiającego.</w:t>
      </w:r>
    </w:p>
    <w:p w:rsidR="007E7B4B" w:rsidRDefault="007E7B4B" w:rsidP="00F23644">
      <w:pPr>
        <w:autoSpaceDE w:val="0"/>
        <w:jc w:val="both"/>
        <w:rPr>
          <w:rFonts w:eastAsia="Arial"/>
          <w:sz w:val="20"/>
          <w:szCs w:val="20"/>
        </w:rPr>
      </w:pPr>
    </w:p>
    <w:p w:rsidR="00F23644" w:rsidRDefault="00F23644" w:rsidP="00F23644">
      <w:pPr>
        <w:pStyle w:val="Nagwek1"/>
        <w:rPr>
          <w:rFonts w:ascii="Times New Roman" w:hAnsi="Times New Roman"/>
          <w:sz w:val="20"/>
          <w:szCs w:val="20"/>
        </w:rPr>
      </w:pPr>
      <w:bookmarkStart w:id="23" w:name="_Toc120783547"/>
      <w:r>
        <w:rPr>
          <w:rFonts w:ascii="Times New Roman" w:hAnsi="Times New Roman"/>
          <w:sz w:val="20"/>
          <w:szCs w:val="20"/>
        </w:rPr>
        <w:t>7. OBMIAR ROBÓT</w:t>
      </w:r>
      <w:bookmarkEnd w:id="23"/>
    </w:p>
    <w:p w:rsidR="00F23644" w:rsidRDefault="00F23644" w:rsidP="00F23644">
      <w:pPr>
        <w:autoSpaceDE w:val="0"/>
        <w:rPr>
          <w:rFonts w:eastAsia="Arial"/>
          <w:sz w:val="20"/>
          <w:szCs w:val="20"/>
        </w:rPr>
      </w:pPr>
      <w:r>
        <w:rPr>
          <w:rFonts w:eastAsia="Arial"/>
          <w:sz w:val="20"/>
          <w:szCs w:val="20"/>
        </w:rPr>
        <w:t>Jednostkami obmiarowymi robót są: 1 m</w:t>
      </w:r>
      <w:r>
        <w:rPr>
          <w:rFonts w:eastAsia="Arial"/>
          <w:sz w:val="20"/>
          <w:szCs w:val="20"/>
          <w:vertAlign w:val="superscript"/>
        </w:rPr>
        <w:t>2</w:t>
      </w:r>
      <w:r>
        <w:rPr>
          <w:rFonts w:eastAsia="Arial"/>
          <w:sz w:val="20"/>
          <w:szCs w:val="20"/>
        </w:rPr>
        <w:t>, 1 m</w:t>
      </w:r>
      <w:r>
        <w:rPr>
          <w:rFonts w:eastAsia="Arial"/>
          <w:sz w:val="20"/>
          <w:szCs w:val="20"/>
          <w:vertAlign w:val="superscript"/>
        </w:rPr>
        <w:t>3</w:t>
      </w:r>
      <w:r>
        <w:rPr>
          <w:rFonts w:eastAsia="Arial"/>
          <w:sz w:val="20"/>
          <w:szCs w:val="20"/>
        </w:rPr>
        <w:t>, 1 mb, 1 szt., 1 kpl</w:t>
      </w:r>
    </w:p>
    <w:p w:rsidR="007E7B4B" w:rsidRDefault="007E7B4B" w:rsidP="00F23644">
      <w:pPr>
        <w:autoSpaceDE w:val="0"/>
        <w:rPr>
          <w:rFonts w:eastAsia="Arial"/>
          <w:sz w:val="20"/>
          <w:szCs w:val="20"/>
        </w:rPr>
      </w:pPr>
    </w:p>
    <w:p w:rsidR="00F23644" w:rsidRDefault="00F23644" w:rsidP="00F23644">
      <w:pPr>
        <w:pStyle w:val="Nagwek1"/>
        <w:rPr>
          <w:rFonts w:ascii="Times New Roman" w:hAnsi="Times New Roman"/>
          <w:sz w:val="20"/>
          <w:szCs w:val="20"/>
        </w:rPr>
      </w:pPr>
      <w:bookmarkStart w:id="24" w:name="_Toc120783548"/>
      <w:r>
        <w:rPr>
          <w:rFonts w:ascii="Times New Roman" w:hAnsi="Times New Roman"/>
          <w:sz w:val="20"/>
          <w:szCs w:val="20"/>
        </w:rPr>
        <w:t>8. ODBIÓR ROBÓT</w:t>
      </w:r>
      <w:bookmarkEnd w:id="24"/>
    </w:p>
    <w:p w:rsidR="00F23644" w:rsidRDefault="00F23644" w:rsidP="00F23644">
      <w:pPr>
        <w:autoSpaceDE w:val="0"/>
        <w:rPr>
          <w:rFonts w:eastAsia="Arial"/>
          <w:b/>
          <w:sz w:val="20"/>
          <w:szCs w:val="20"/>
        </w:rPr>
      </w:pPr>
      <w:r>
        <w:rPr>
          <w:rFonts w:eastAsia="Arial"/>
          <w:b/>
          <w:sz w:val="20"/>
          <w:szCs w:val="20"/>
        </w:rPr>
        <w:t>8.1. Rodzaje odbiorów robót</w:t>
      </w:r>
    </w:p>
    <w:p w:rsidR="00F23644" w:rsidRDefault="00F23644" w:rsidP="00F23644">
      <w:pPr>
        <w:autoSpaceDE w:val="0"/>
        <w:jc w:val="both"/>
        <w:rPr>
          <w:rFonts w:eastAsia="Arial"/>
          <w:sz w:val="20"/>
          <w:szCs w:val="20"/>
        </w:rPr>
      </w:pPr>
      <w:r>
        <w:rPr>
          <w:rFonts w:eastAsia="Arial"/>
          <w:sz w:val="20"/>
          <w:szCs w:val="20"/>
        </w:rPr>
        <w:t>W zależności od ustaleń odpowiednich ST, roboty podlegają następującym etapom odbioru, dokonywanym przez Inspektora przy udziale wykonawcy:</w:t>
      </w:r>
    </w:p>
    <w:p w:rsidR="00F23644" w:rsidRDefault="00F23644" w:rsidP="00F23644">
      <w:pPr>
        <w:autoSpaceDE w:val="0"/>
        <w:jc w:val="both"/>
        <w:rPr>
          <w:rFonts w:eastAsia="Arial"/>
          <w:sz w:val="20"/>
          <w:szCs w:val="20"/>
        </w:rPr>
      </w:pPr>
      <w:r>
        <w:rPr>
          <w:rFonts w:eastAsia="Arial"/>
          <w:sz w:val="20"/>
          <w:szCs w:val="20"/>
        </w:rPr>
        <w:t>a) odbiór robót zanikających i ulegających zakryciu,</w:t>
      </w:r>
    </w:p>
    <w:p w:rsidR="00F23644" w:rsidRDefault="00F23644" w:rsidP="00F23644">
      <w:pPr>
        <w:autoSpaceDE w:val="0"/>
        <w:jc w:val="both"/>
        <w:rPr>
          <w:rFonts w:eastAsia="Arial"/>
          <w:sz w:val="20"/>
          <w:szCs w:val="20"/>
        </w:rPr>
      </w:pPr>
      <w:r>
        <w:rPr>
          <w:rFonts w:eastAsia="Arial"/>
          <w:sz w:val="20"/>
          <w:szCs w:val="20"/>
        </w:rPr>
        <w:t>b) odbiór częściowy,</w:t>
      </w:r>
    </w:p>
    <w:p w:rsidR="00F23644" w:rsidRDefault="00F23644" w:rsidP="00F23644">
      <w:pPr>
        <w:autoSpaceDE w:val="0"/>
        <w:jc w:val="both"/>
        <w:rPr>
          <w:rFonts w:eastAsia="Arial"/>
          <w:sz w:val="20"/>
          <w:szCs w:val="20"/>
        </w:rPr>
      </w:pPr>
      <w:r>
        <w:rPr>
          <w:rFonts w:eastAsia="Arial"/>
          <w:sz w:val="20"/>
          <w:szCs w:val="20"/>
        </w:rPr>
        <w:lastRenderedPageBreak/>
        <w:t>c) odbiór ostateczny,</w:t>
      </w:r>
    </w:p>
    <w:p w:rsidR="00F23644" w:rsidRDefault="00F23644" w:rsidP="00F23644">
      <w:pPr>
        <w:autoSpaceDE w:val="0"/>
        <w:jc w:val="both"/>
        <w:rPr>
          <w:rFonts w:eastAsia="Arial"/>
          <w:sz w:val="20"/>
          <w:szCs w:val="20"/>
        </w:rPr>
      </w:pPr>
      <w:r>
        <w:rPr>
          <w:rFonts w:eastAsia="Arial"/>
          <w:sz w:val="20"/>
          <w:szCs w:val="20"/>
        </w:rPr>
        <w:t>d) odbiór pogwarancyjny.</w:t>
      </w:r>
    </w:p>
    <w:p w:rsidR="00F23644" w:rsidRDefault="00F23644" w:rsidP="00F23644">
      <w:pPr>
        <w:autoSpaceDE w:val="0"/>
        <w:rPr>
          <w:rFonts w:eastAsia="Arial"/>
          <w:b/>
          <w:sz w:val="20"/>
          <w:szCs w:val="20"/>
        </w:rPr>
      </w:pPr>
    </w:p>
    <w:p w:rsidR="00F23644" w:rsidRDefault="00F23644" w:rsidP="00F23644">
      <w:pPr>
        <w:autoSpaceDE w:val="0"/>
        <w:rPr>
          <w:rFonts w:eastAsia="Arial"/>
          <w:b/>
          <w:sz w:val="20"/>
          <w:szCs w:val="20"/>
        </w:rPr>
      </w:pPr>
      <w:r>
        <w:rPr>
          <w:rFonts w:eastAsia="Arial"/>
          <w:b/>
          <w:sz w:val="20"/>
          <w:szCs w:val="20"/>
        </w:rPr>
        <w:t>8.2. Odbiór robót zanikających i ulegających zakryciu</w:t>
      </w:r>
    </w:p>
    <w:p w:rsidR="00F23644" w:rsidRDefault="00F23644" w:rsidP="00F23644">
      <w:pPr>
        <w:autoSpaceDE w:val="0"/>
        <w:jc w:val="both"/>
        <w:rPr>
          <w:rFonts w:eastAsia="Arial"/>
          <w:sz w:val="20"/>
          <w:szCs w:val="20"/>
        </w:rPr>
      </w:pPr>
      <w:r>
        <w:rPr>
          <w:rFonts w:eastAsia="Arial"/>
          <w:sz w:val="20"/>
          <w:szCs w:val="20"/>
        </w:rPr>
        <w:t>Odbiór robót zanikających i ulegających zakryciu polega na finalnej ocenie ilości i jakości wykonywanych robót, które w dalszym procesie realizacji ulegną zakryciu. Odbiór ten będzie dokonany w czasie umożliwiającym wykonanie ewentualnych korekt i poprawek bez hamowania ogólnego postępu robót. Odbioru dokonuje Inspektor.</w:t>
      </w:r>
    </w:p>
    <w:p w:rsidR="00F23644" w:rsidRDefault="00F23644" w:rsidP="00F23644">
      <w:pPr>
        <w:autoSpaceDE w:val="0"/>
        <w:jc w:val="both"/>
        <w:rPr>
          <w:rFonts w:eastAsia="Arial"/>
          <w:sz w:val="20"/>
          <w:szCs w:val="20"/>
        </w:rPr>
      </w:pPr>
      <w:r>
        <w:rPr>
          <w:rFonts w:eastAsia="Arial"/>
          <w:sz w:val="20"/>
          <w:szCs w:val="20"/>
        </w:rPr>
        <w:t xml:space="preserve">Gotowość danej części robót do odbioru zgłasza Wykonawca wpisem do </w:t>
      </w:r>
      <w:r w:rsidR="00B436A3">
        <w:rPr>
          <w:rFonts w:eastAsia="Arial"/>
          <w:sz w:val="20"/>
          <w:szCs w:val="20"/>
        </w:rPr>
        <w:t xml:space="preserve">Księgi  obmiarów i jednoczesnym </w:t>
      </w:r>
      <w:r>
        <w:rPr>
          <w:rFonts w:eastAsia="Arial"/>
          <w:sz w:val="20"/>
          <w:szCs w:val="20"/>
        </w:rPr>
        <w:t>powiadomieniem Inspektora. Odbiór będzie przeprowadzony niezwłocznie, nie później niż w ciągu 3 dni od daty zgłoszenia wpisem do Księgi obmiarów powiadomieniu Inspektora. Jakość i ilości robót ulegających zakryciu ocenia Inspektor na podstawie dokumentów zawierających komplet wyników badań laboratoryjnych i w oparciu o przeprowadzone pomiary, w konfrontacji z przedmiarami  robót, ST i uprzednimi ustaleniami.</w:t>
      </w:r>
    </w:p>
    <w:p w:rsidR="00F23644" w:rsidRDefault="00F23644" w:rsidP="00F23644">
      <w:pPr>
        <w:autoSpaceDE w:val="0"/>
        <w:rPr>
          <w:rFonts w:eastAsia="Arial"/>
          <w:b/>
          <w:sz w:val="20"/>
          <w:szCs w:val="20"/>
        </w:rPr>
      </w:pPr>
    </w:p>
    <w:p w:rsidR="00F23644" w:rsidRDefault="00F23644" w:rsidP="00F23644">
      <w:pPr>
        <w:autoSpaceDE w:val="0"/>
        <w:rPr>
          <w:rFonts w:eastAsia="Arial"/>
          <w:b/>
          <w:sz w:val="20"/>
          <w:szCs w:val="20"/>
        </w:rPr>
      </w:pPr>
      <w:r>
        <w:rPr>
          <w:rFonts w:eastAsia="Arial"/>
          <w:b/>
          <w:sz w:val="20"/>
          <w:szCs w:val="20"/>
        </w:rPr>
        <w:t>8.3. Odbiór częściowy</w:t>
      </w:r>
    </w:p>
    <w:p w:rsidR="00F23644" w:rsidRDefault="00F23644" w:rsidP="00F23644">
      <w:pPr>
        <w:autoSpaceDE w:val="0"/>
        <w:jc w:val="both"/>
        <w:rPr>
          <w:rFonts w:eastAsia="Arial"/>
          <w:sz w:val="20"/>
          <w:szCs w:val="20"/>
        </w:rPr>
      </w:pPr>
      <w:r>
        <w:rPr>
          <w:rFonts w:eastAsia="Arial"/>
          <w:sz w:val="20"/>
          <w:szCs w:val="20"/>
        </w:rPr>
        <w:t>Odbiór częściowy polega na ocenie ilości i jakości wykonywanych części robót. Odbioru częściowego robót dokonuje się wg zasad jak przy odbiorze ostatecznym.</w:t>
      </w:r>
    </w:p>
    <w:p w:rsidR="00F23644" w:rsidRDefault="00F23644" w:rsidP="00F23644">
      <w:pPr>
        <w:autoSpaceDE w:val="0"/>
        <w:rPr>
          <w:rFonts w:eastAsia="Arial"/>
          <w:b/>
          <w:sz w:val="20"/>
          <w:szCs w:val="20"/>
        </w:rPr>
      </w:pPr>
    </w:p>
    <w:p w:rsidR="00F23644" w:rsidRDefault="00F23644" w:rsidP="00F23644">
      <w:pPr>
        <w:autoSpaceDE w:val="0"/>
        <w:rPr>
          <w:rFonts w:eastAsia="Arial"/>
          <w:b/>
          <w:sz w:val="20"/>
          <w:szCs w:val="20"/>
        </w:rPr>
      </w:pPr>
      <w:r>
        <w:rPr>
          <w:rFonts w:eastAsia="Arial"/>
          <w:b/>
          <w:sz w:val="20"/>
          <w:szCs w:val="20"/>
        </w:rPr>
        <w:t>8.4. Odbiór ostateczny</w:t>
      </w:r>
    </w:p>
    <w:p w:rsidR="00F23644" w:rsidRDefault="00F23644" w:rsidP="00F23644">
      <w:pPr>
        <w:autoSpaceDE w:val="0"/>
        <w:rPr>
          <w:rFonts w:eastAsia="Arial"/>
          <w:b/>
          <w:sz w:val="20"/>
          <w:szCs w:val="20"/>
        </w:rPr>
      </w:pPr>
      <w:r>
        <w:rPr>
          <w:rFonts w:eastAsia="Arial"/>
          <w:b/>
          <w:sz w:val="20"/>
          <w:szCs w:val="20"/>
        </w:rPr>
        <w:t>8.4.1. Zasady odbioru ostatecznego</w:t>
      </w:r>
    </w:p>
    <w:p w:rsidR="00F23644" w:rsidRDefault="00F23644" w:rsidP="00F23644">
      <w:pPr>
        <w:autoSpaceDE w:val="0"/>
        <w:jc w:val="both"/>
        <w:rPr>
          <w:rFonts w:eastAsia="Arial"/>
          <w:sz w:val="20"/>
          <w:szCs w:val="20"/>
        </w:rPr>
      </w:pPr>
      <w:r>
        <w:rPr>
          <w:rFonts w:eastAsia="Arial"/>
          <w:sz w:val="20"/>
          <w:szCs w:val="20"/>
        </w:rPr>
        <w:t>Odbiór ostateczny polega na finalnej ocenie rzeczywistego wykonania robót w odniesieniu do ich ilości, jakości i wartości.</w:t>
      </w:r>
    </w:p>
    <w:p w:rsidR="00F23644" w:rsidRDefault="00F23644" w:rsidP="00F23644">
      <w:pPr>
        <w:autoSpaceDE w:val="0"/>
        <w:jc w:val="both"/>
        <w:rPr>
          <w:rFonts w:eastAsia="Arial"/>
          <w:sz w:val="20"/>
          <w:szCs w:val="20"/>
        </w:rPr>
      </w:pPr>
      <w:r>
        <w:rPr>
          <w:rFonts w:eastAsia="Arial"/>
          <w:sz w:val="20"/>
          <w:szCs w:val="20"/>
        </w:rPr>
        <w:t>Całkowite zakończenie robót oraz gotowość do odbioru ostatecznego będzie stwierdzona przez Wykonawcę wpisem do Księgi  obmiarów z bezzwłocznym powiadomieniem na piśmie o tym fakcie Inspektora. Odbiór ostateczny robót nastąpi w terminie ustalonym w dokumentach umowy, licząc od dnia potwierdzenia przez Inspektora zakończenia robót i przyjęcia dokumentów wymienionych poniżej Odbioru ostatecznego robót dokona komisja wyznaczona przez Zamawiającego w obecności Inspektora i Wykonawcy. Komisja odbierająca roboty dokona ich oceny jakościowej na podstawie przedłożonych dokumentów, wyników badań, pomiarów, ocenie wizualnej oraz zgodności wykonania robót z przedmiarami  robót i ST.</w:t>
      </w:r>
    </w:p>
    <w:p w:rsidR="00F23644" w:rsidRDefault="00F23644" w:rsidP="00F23644">
      <w:pPr>
        <w:autoSpaceDE w:val="0"/>
        <w:jc w:val="both"/>
        <w:rPr>
          <w:rFonts w:eastAsia="Arial"/>
          <w:sz w:val="20"/>
          <w:szCs w:val="20"/>
        </w:rPr>
      </w:pPr>
      <w:r>
        <w:rPr>
          <w:rFonts w:eastAsia="Arial"/>
          <w:sz w:val="20"/>
          <w:szCs w:val="20"/>
        </w:rPr>
        <w:t>W toku ostatecznego odbioru robót komisja zapozna się z realizacją ustaleń przyjętych w trakcie odbiorów robót zanikających i ulegających zakryciu, zwłaszcza w zakresie wykonania robót uzupełniających  i poprawkowych. W przypadkach niewykonania wyznaczonych robót poprawkowych lub uzupełniających, komisja przerwie swoje czynności i ustali nowy termin odbioru ostatecznego. W przypadku stwierdzenia przez komisję, że jakość wykonanych robót w poszczególnych asortymentach nieznacznie odbiega od wymaganej w przedmiarach  robót i ST z uwzględnieniem tolerancji i nie ma większego wpływu na cechy eksploatacyjne obiektu i bezpieczeństwo, komisja dokona potrąceń, oceniając pomniejszoną wartość wykonanych robót w stosunku do wymagań przyjętych w dokumentach umowy.</w:t>
      </w:r>
    </w:p>
    <w:p w:rsidR="00F23644" w:rsidRDefault="00F23644" w:rsidP="00F23644">
      <w:pPr>
        <w:autoSpaceDE w:val="0"/>
        <w:jc w:val="both"/>
        <w:rPr>
          <w:rFonts w:eastAsia="Arial"/>
          <w:sz w:val="20"/>
          <w:szCs w:val="20"/>
        </w:rPr>
      </w:pPr>
      <w:r>
        <w:rPr>
          <w:rFonts w:eastAsia="Arial"/>
          <w:sz w:val="20"/>
          <w:szCs w:val="20"/>
        </w:rPr>
        <w:t>Podstawowym dokumentem do dokonania odbioru ostatecznego robót jest Protokół Ostatecznego Odbioru Robót sporządzony wg wzoru ustalonego przez Zamawiającego.</w:t>
      </w:r>
      <w:r w:rsidR="00ED724D" w:rsidRPr="00ED724D">
        <w:rPr>
          <w:rFonts w:eastAsia="Arial"/>
          <w:b/>
          <w:sz w:val="20"/>
        </w:rPr>
        <w:t xml:space="preserve"> </w:t>
      </w:r>
      <w:r w:rsidR="00ED724D" w:rsidRPr="00B55C4F">
        <w:rPr>
          <w:rFonts w:eastAsia="Arial"/>
          <w:b/>
          <w:sz w:val="20"/>
        </w:rPr>
        <w:t>Branżowe protokoły odbioru muszą być podpisane przez osoby posiadające odpowiednie uprawnienia</w:t>
      </w:r>
      <w:r w:rsidR="00ED724D">
        <w:rPr>
          <w:rFonts w:eastAsia="Arial"/>
          <w:b/>
          <w:sz w:val="20"/>
        </w:rPr>
        <w:t>.</w:t>
      </w:r>
      <w:r w:rsidR="00ED724D">
        <w:rPr>
          <w:rFonts w:eastAsia="Arial"/>
          <w:sz w:val="20"/>
          <w:szCs w:val="20"/>
        </w:rPr>
        <w:t xml:space="preserve"> </w:t>
      </w:r>
      <w:r>
        <w:rPr>
          <w:rFonts w:eastAsia="Arial"/>
          <w:sz w:val="20"/>
          <w:szCs w:val="20"/>
        </w:rPr>
        <w:t xml:space="preserve"> Do odbioru ostatecznego Wykonawca jest zobowiązany przygotować następujące dokumenty:</w:t>
      </w:r>
    </w:p>
    <w:p w:rsidR="00F23644" w:rsidRDefault="00F23644" w:rsidP="00F23644">
      <w:pPr>
        <w:autoSpaceDE w:val="0"/>
        <w:jc w:val="both"/>
        <w:rPr>
          <w:rFonts w:eastAsia="Arial"/>
          <w:sz w:val="20"/>
          <w:szCs w:val="20"/>
        </w:rPr>
      </w:pPr>
      <w:r>
        <w:rPr>
          <w:rFonts w:eastAsia="Arial"/>
          <w:sz w:val="20"/>
          <w:szCs w:val="20"/>
        </w:rPr>
        <w:t>1.Przedmiary  robót z naniesionymi zmianami, jeśli zostały sporządzone w trakcie realizacji umowy.</w:t>
      </w:r>
    </w:p>
    <w:p w:rsidR="00F23644" w:rsidRDefault="00F23644" w:rsidP="00F23644">
      <w:pPr>
        <w:autoSpaceDE w:val="0"/>
        <w:jc w:val="both"/>
        <w:rPr>
          <w:rFonts w:eastAsia="Arial"/>
          <w:sz w:val="20"/>
          <w:szCs w:val="20"/>
        </w:rPr>
      </w:pPr>
      <w:r>
        <w:rPr>
          <w:rFonts w:eastAsia="Arial"/>
          <w:sz w:val="20"/>
          <w:szCs w:val="20"/>
        </w:rPr>
        <w:t>2.Specyfikacje Techniczne podstawowe z dokumentów umowy i ewentualnie uzupełniające lub zamienne.</w:t>
      </w:r>
    </w:p>
    <w:p w:rsidR="00F23644" w:rsidRDefault="00F23644" w:rsidP="00F23644">
      <w:pPr>
        <w:autoSpaceDE w:val="0"/>
        <w:jc w:val="both"/>
        <w:rPr>
          <w:rFonts w:eastAsia="Arial"/>
          <w:sz w:val="20"/>
          <w:szCs w:val="20"/>
        </w:rPr>
      </w:pPr>
      <w:r>
        <w:rPr>
          <w:rFonts w:eastAsia="Arial"/>
          <w:sz w:val="20"/>
          <w:szCs w:val="20"/>
        </w:rPr>
        <w:t>3.Recepty i ustalenia technologiczne.</w:t>
      </w:r>
    </w:p>
    <w:p w:rsidR="00F23644" w:rsidRDefault="00F23644" w:rsidP="00F23644">
      <w:pPr>
        <w:autoSpaceDE w:val="0"/>
        <w:jc w:val="both"/>
        <w:rPr>
          <w:rFonts w:eastAsia="Arial"/>
          <w:sz w:val="20"/>
          <w:szCs w:val="20"/>
        </w:rPr>
      </w:pPr>
      <w:r>
        <w:rPr>
          <w:rFonts w:eastAsia="Arial"/>
          <w:sz w:val="20"/>
          <w:szCs w:val="20"/>
        </w:rPr>
        <w:t>4.Księgę Obmiarów.</w:t>
      </w:r>
    </w:p>
    <w:p w:rsidR="00F23644" w:rsidRDefault="00F23644" w:rsidP="00F23644">
      <w:pPr>
        <w:autoSpaceDE w:val="0"/>
        <w:jc w:val="both"/>
        <w:rPr>
          <w:rFonts w:eastAsia="Arial"/>
          <w:sz w:val="20"/>
          <w:szCs w:val="20"/>
        </w:rPr>
      </w:pPr>
      <w:r>
        <w:rPr>
          <w:rFonts w:eastAsia="Arial"/>
          <w:sz w:val="20"/>
          <w:szCs w:val="20"/>
        </w:rPr>
        <w:t>W przypadku, gdy wg komisji, roboty pod względem przygotowania dokumentacyjnego nie będą gotowe do odbioru ostatecznego, komisja w porozumieniu z Wykonawcą wyznaczy ponowny termin odbioru ostatecznego robót.</w:t>
      </w:r>
    </w:p>
    <w:p w:rsidR="00F23644" w:rsidRDefault="00F23644" w:rsidP="00F23644">
      <w:pPr>
        <w:autoSpaceDE w:val="0"/>
        <w:jc w:val="both"/>
        <w:rPr>
          <w:rFonts w:eastAsia="Arial"/>
          <w:sz w:val="20"/>
          <w:szCs w:val="20"/>
        </w:rPr>
      </w:pPr>
      <w:r>
        <w:rPr>
          <w:rFonts w:eastAsia="Arial"/>
          <w:sz w:val="20"/>
          <w:szCs w:val="20"/>
        </w:rPr>
        <w:t>Wszystkie zarządzone przez komisję roboty poprawkowe lub uzupełniające będą zestawione wg wzoru ustalonego przez Zamawiającego.</w:t>
      </w:r>
    </w:p>
    <w:p w:rsidR="00F23644" w:rsidRDefault="00F23644" w:rsidP="00F23644">
      <w:pPr>
        <w:autoSpaceDE w:val="0"/>
        <w:jc w:val="both"/>
        <w:rPr>
          <w:rFonts w:eastAsia="Arial"/>
          <w:sz w:val="20"/>
          <w:szCs w:val="20"/>
        </w:rPr>
      </w:pPr>
      <w:r>
        <w:rPr>
          <w:rFonts w:eastAsia="Arial"/>
          <w:sz w:val="20"/>
          <w:szCs w:val="20"/>
        </w:rPr>
        <w:t>Terminy wykonania robót poprawkowych i robót uzupełniających wyznaczy komisja.</w:t>
      </w:r>
    </w:p>
    <w:p w:rsidR="00F23644" w:rsidRDefault="00F23644" w:rsidP="00F23644">
      <w:pPr>
        <w:autoSpaceDE w:val="0"/>
        <w:jc w:val="both"/>
        <w:rPr>
          <w:rFonts w:eastAsia="Arial"/>
          <w:sz w:val="20"/>
          <w:szCs w:val="20"/>
        </w:rPr>
      </w:pPr>
    </w:p>
    <w:p w:rsidR="00F23644" w:rsidRDefault="00F23644" w:rsidP="00F23644">
      <w:pPr>
        <w:autoSpaceDE w:val="0"/>
        <w:jc w:val="both"/>
        <w:rPr>
          <w:rFonts w:eastAsia="Arial"/>
          <w:b/>
          <w:sz w:val="20"/>
          <w:szCs w:val="20"/>
        </w:rPr>
      </w:pPr>
      <w:r>
        <w:rPr>
          <w:rFonts w:eastAsia="Arial"/>
          <w:b/>
          <w:sz w:val="20"/>
          <w:szCs w:val="20"/>
        </w:rPr>
        <w:t>8.5. Odbiór pogwarancyjny</w:t>
      </w:r>
    </w:p>
    <w:p w:rsidR="00F23644" w:rsidRDefault="00F23644" w:rsidP="00F23644">
      <w:pPr>
        <w:autoSpaceDE w:val="0"/>
        <w:jc w:val="both"/>
        <w:rPr>
          <w:rFonts w:eastAsia="Arial"/>
          <w:sz w:val="20"/>
          <w:szCs w:val="20"/>
        </w:rPr>
      </w:pPr>
      <w:r>
        <w:rPr>
          <w:rFonts w:eastAsia="Arial"/>
          <w:sz w:val="20"/>
          <w:szCs w:val="20"/>
        </w:rPr>
        <w:t>Odbiór pogwarancyjny polega na ocenie wykonanych robót związanych z usunięciem wad stwierdzonych przy odbiorze ostatecznym i zaistniałych w okresie gwarancyjnym. Odbiór pogwarancyjny będzie dokonany na podstawie oceny wizualnej obiektu z uwzględnieniem zasad odbioru ostatecznego.</w:t>
      </w:r>
    </w:p>
    <w:p w:rsidR="00F23644" w:rsidRDefault="00F23644" w:rsidP="00F23644">
      <w:pPr>
        <w:autoSpaceDE w:val="0"/>
        <w:jc w:val="both"/>
        <w:rPr>
          <w:rFonts w:eastAsia="Arial"/>
          <w:sz w:val="20"/>
          <w:szCs w:val="20"/>
        </w:rPr>
      </w:pPr>
    </w:p>
    <w:p w:rsidR="00F23644" w:rsidRDefault="00F23644" w:rsidP="00F23644">
      <w:pPr>
        <w:pStyle w:val="Nagwek1"/>
        <w:rPr>
          <w:rFonts w:ascii="Times New Roman" w:hAnsi="Times New Roman"/>
          <w:sz w:val="20"/>
          <w:szCs w:val="20"/>
        </w:rPr>
      </w:pPr>
      <w:bookmarkStart w:id="25" w:name="_Toc120783549"/>
      <w:r>
        <w:rPr>
          <w:rFonts w:ascii="Times New Roman" w:hAnsi="Times New Roman"/>
          <w:sz w:val="20"/>
          <w:szCs w:val="20"/>
        </w:rPr>
        <w:t>9. PODSTAWA PŁATNOŚCI</w:t>
      </w:r>
      <w:bookmarkEnd w:id="25"/>
    </w:p>
    <w:p w:rsidR="00F23644" w:rsidRDefault="00F23644" w:rsidP="00F23644">
      <w:pPr>
        <w:autoSpaceDE w:val="0"/>
        <w:jc w:val="both"/>
        <w:rPr>
          <w:rFonts w:eastAsia="Arial"/>
          <w:sz w:val="20"/>
          <w:szCs w:val="20"/>
        </w:rPr>
      </w:pPr>
      <w:r>
        <w:rPr>
          <w:rFonts w:eastAsia="Arial"/>
          <w:sz w:val="20"/>
          <w:szCs w:val="20"/>
        </w:rPr>
        <w:t xml:space="preserve">Podstawą płatności jest cena jednostkowa skalkulowana przez Wykonawcę za jednostkę obmiarową ustaloną dla </w:t>
      </w:r>
      <w:r>
        <w:rPr>
          <w:rFonts w:eastAsia="Arial"/>
          <w:sz w:val="20"/>
          <w:szCs w:val="20"/>
        </w:rPr>
        <w:lastRenderedPageBreak/>
        <w:t xml:space="preserve">danej pozycji kosztorysu. Cena jednostkowa pozycji kosztorysowej będzie uwzględniać wszystkie czynności, składające się na jej wykonanie, określone dla tej roboty w SST </w:t>
      </w:r>
    </w:p>
    <w:p w:rsidR="00F23644" w:rsidRDefault="00F23644" w:rsidP="00F23644">
      <w:pPr>
        <w:autoSpaceDE w:val="0"/>
        <w:jc w:val="both"/>
        <w:rPr>
          <w:rFonts w:eastAsia="Arial"/>
          <w:sz w:val="20"/>
          <w:szCs w:val="20"/>
        </w:rPr>
      </w:pPr>
      <w:r>
        <w:rPr>
          <w:rFonts w:eastAsia="Arial"/>
          <w:sz w:val="20"/>
          <w:szCs w:val="20"/>
        </w:rPr>
        <w:t>Ceny jednostkowe robót będą obejmować:</w:t>
      </w:r>
    </w:p>
    <w:p w:rsidR="00F23644" w:rsidRDefault="00F23644" w:rsidP="00F23644">
      <w:pPr>
        <w:autoSpaceDE w:val="0"/>
        <w:jc w:val="both"/>
        <w:rPr>
          <w:rFonts w:eastAsia="Arial"/>
          <w:sz w:val="20"/>
          <w:szCs w:val="20"/>
        </w:rPr>
      </w:pPr>
      <w:r>
        <w:rPr>
          <w:rFonts w:eastAsia="Arial"/>
          <w:sz w:val="20"/>
          <w:szCs w:val="20"/>
        </w:rPr>
        <w:t>- robociznę bezpośrednią wraz z towarzyszącymi kosztami,</w:t>
      </w:r>
    </w:p>
    <w:p w:rsidR="00F23644" w:rsidRDefault="00F23644" w:rsidP="00F23644">
      <w:pPr>
        <w:autoSpaceDE w:val="0"/>
        <w:jc w:val="both"/>
        <w:rPr>
          <w:rFonts w:eastAsia="Arial"/>
          <w:sz w:val="20"/>
          <w:szCs w:val="20"/>
        </w:rPr>
      </w:pPr>
      <w:r>
        <w:rPr>
          <w:rFonts w:eastAsia="Symbol"/>
          <w:sz w:val="20"/>
          <w:szCs w:val="20"/>
        </w:rPr>
        <w:t xml:space="preserve">- </w:t>
      </w:r>
      <w:r>
        <w:rPr>
          <w:rFonts w:eastAsia="Arial"/>
          <w:sz w:val="20"/>
          <w:szCs w:val="20"/>
        </w:rPr>
        <w:t>wartość materiałów wraz z kosztami zakupu, magazynowania, ewentualnych ubytkó</w:t>
      </w:r>
      <w:r w:rsidR="00EA3BCB">
        <w:rPr>
          <w:rFonts w:eastAsia="Arial"/>
          <w:sz w:val="20"/>
          <w:szCs w:val="20"/>
        </w:rPr>
        <w:t>w i transportu na miejsce</w:t>
      </w:r>
      <w:r>
        <w:rPr>
          <w:rFonts w:eastAsia="Arial"/>
          <w:sz w:val="20"/>
          <w:szCs w:val="20"/>
        </w:rPr>
        <w:t xml:space="preserve"> </w:t>
      </w:r>
      <w:r w:rsidR="00EA3BCB">
        <w:rPr>
          <w:rFonts w:eastAsia="Arial"/>
          <w:sz w:val="20"/>
          <w:szCs w:val="20"/>
        </w:rPr>
        <w:t>za</w:t>
      </w:r>
      <w:r>
        <w:rPr>
          <w:rFonts w:eastAsia="Arial"/>
          <w:sz w:val="20"/>
          <w:szCs w:val="20"/>
        </w:rPr>
        <w:t>budowy,</w:t>
      </w:r>
      <w:r w:rsidR="009937A9">
        <w:rPr>
          <w:rFonts w:eastAsia="Arial"/>
          <w:sz w:val="20"/>
          <w:szCs w:val="20"/>
        </w:rPr>
        <w:t xml:space="preserve"> oraz uśredniony transport poziomy i pionowy </w:t>
      </w:r>
    </w:p>
    <w:p w:rsidR="00F23644" w:rsidRDefault="00F23644" w:rsidP="00F23644">
      <w:pPr>
        <w:autoSpaceDE w:val="0"/>
        <w:jc w:val="both"/>
        <w:rPr>
          <w:rFonts w:eastAsia="Arial"/>
          <w:sz w:val="20"/>
          <w:szCs w:val="20"/>
        </w:rPr>
      </w:pPr>
      <w:r>
        <w:rPr>
          <w:rFonts w:eastAsia="Symbol"/>
          <w:sz w:val="20"/>
          <w:szCs w:val="20"/>
        </w:rPr>
        <w:t xml:space="preserve">- </w:t>
      </w:r>
      <w:r>
        <w:rPr>
          <w:rFonts w:eastAsia="Arial"/>
          <w:sz w:val="20"/>
          <w:szCs w:val="20"/>
        </w:rPr>
        <w:t>wartość pracy maszyn i sprzętu wraz z towarzyszącymi kosztami,</w:t>
      </w:r>
    </w:p>
    <w:p w:rsidR="00F23644" w:rsidRDefault="00F23644" w:rsidP="00F23644">
      <w:pPr>
        <w:autoSpaceDE w:val="0"/>
        <w:jc w:val="both"/>
        <w:rPr>
          <w:rFonts w:eastAsia="Arial"/>
          <w:sz w:val="20"/>
          <w:szCs w:val="20"/>
        </w:rPr>
      </w:pPr>
      <w:r>
        <w:rPr>
          <w:rFonts w:eastAsia="Symbol"/>
          <w:sz w:val="20"/>
          <w:szCs w:val="20"/>
        </w:rPr>
        <w:t xml:space="preserve">- </w:t>
      </w:r>
      <w:r>
        <w:rPr>
          <w:rFonts w:eastAsia="Arial"/>
          <w:sz w:val="20"/>
          <w:szCs w:val="20"/>
        </w:rPr>
        <w:t xml:space="preserve">koszty </w:t>
      </w:r>
      <w:r w:rsidR="002824A0">
        <w:rPr>
          <w:sz w:val="20"/>
          <w:szCs w:val="20"/>
        </w:rPr>
        <w:t>zniesienia, opuszczenia lub wyniesienia</w:t>
      </w:r>
      <w:r w:rsidR="00EA3BCB" w:rsidRPr="00EA3BCB">
        <w:rPr>
          <w:sz w:val="20"/>
          <w:szCs w:val="20"/>
        </w:rPr>
        <w:t xml:space="preserve"> poza obręb budynku</w:t>
      </w:r>
      <w:r w:rsidR="005902B6">
        <w:rPr>
          <w:sz w:val="20"/>
          <w:szCs w:val="20"/>
        </w:rPr>
        <w:t xml:space="preserve"> zdemontowanych materiałów, </w:t>
      </w:r>
      <w:r w:rsidR="005902B6" w:rsidRPr="005902B6">
        <w:rPr>
          <w:sz w:val="20"/>
          <w:szCs w:val="20"/>
        </w:rPr>
        <w:t>elementów, osprzętu i gruzu u</w:t>
      </w:r>
      <w:r w:rsidR="00993CC6">
        <w:rPr>
          <w:sz w:val="20"/>
          <w:szCs w:val="20"/>
        </w:rPr>
        <w:t>zyskanego z rozbiórki</w:t>
      </w:r>
      <w:r w:rsidR="002824A0" w:rsidRPr="005902B6">
        <w:rPr>
          <w:sz w:val="20"/>
          <w:szCs w:val="20"/>
        </w:rPr>
        <w:t xml:space="preserve"> i złożeni</w:t>
      </w:r>
      <w:r w:rsidR="002824A0">
        <w:rPr>
          <w:sz w:val="20"/>
          <w:szCs w:val="20"/>
        </w:rPr>
        <w:t>a</w:t>
      </w:r>
      <w:r w:rsidR="00EA3BCB" w:rsidRPr="00EA3BCB">
        <w:rPr>
          <w:sz w:val="20"/>
          <w:szCs w:val="20"/>
        </w:rPr>
        <w:t xml:space="preserve"> ich na wskazanym miejscu na placu budowy</w:t>
      </w:r>
      <w:r w:rsidRPr="00EA3BCB">
        <w:rPr>
          <w:rFonts w:eastAsia="Arial"/>
          <w:sz w:val="20"/>
          <w:szCs w:val="20"/>
        </w:rPr>
        <w:t>,</w:t>
      </w:r>
    </w:p>
    <w:p w:rsidR="00796066" w:rsidRDefault="00796066" w:rsidP="00F23644">
      <w:pPr>
        <w:autoSpaceDE w:val="0"/>
        <w:jc w:val="both"/>
        <w:rPr>
          <w:rFonts w:eastAsia="Arial"/>
          <w:sz w:val="20"/>
          <w:szCs w:val="20"/>
        </w:rPr>
      </w:pPr>
      <w:r w:rsidRPr="00796066">
        <w:rPr>
          <w:rFonts w:eastAsia="Arial"/>
          <w:sz w:val="20"/>
          <w:szCs w:val="20"/>
        </w:rPr>
        <w:t>- ustawienie, przestawienie i usunięcie czasowych podpór, rozpór i rusztowań przenośnych umożliwiających wykonanie robót na wysokości do 4,0 m powyżej ter</w:t>
      </w:r>
      <w:r w:rsidR="001F76E2">
        <w:rPr>
          <w:rFonts w:eastAsia="Arial"/>
          <w:sz w:val="20"/>
          <w:szCs w:val="20"/>
        </w:rPr>
        <w:t>enu lub stropu</w:t>
      </w:r>
    </w:p>
    <w:p w:rsidR="001F76E2" w:rsidRDefault="001F76E2" w:rsidP="00F23644">
      <w:pPr>
        <w:autoSpaceDE w:val="0"/>
        <w:jc w:val="both"/>
        <w:rPr>
          <w:rFonts w:eastAsia="Arial"/>
          <w:sz w:val="20"/>
          <w:szCs w:val="20"/>
        </w:rPr>
      </w:pPr>
      <w:r>
        <w:rPr>
          <w:rFonts w:eastAsia="Arial"/>
          <w:sz w:val="20"/>
          <w:szCs w:val="20"/>
        </w:rPr>
        <w:t>- współczynniki adekwatne do danego katalogu</w:t>
      </w:r>
    </w:p>
    <w:p w:rsidR="00F23644" w:rsidRDefault="00960219" w:rsidP="00F23644">
      <w:pPr>
        <w:autoSpaceDE w:val="0"/>
        <w:jc w:val="both"/>
        <w:rPr>
          <w:rFonts w:eastAsia="Arial"/>
          <w:sz w:val="20"/>
          <w:szCs w:val="20"/>
        </w:rPr>
      </w:pPr>
      <w:r>
        <w:rPr>
          <w:rFonts w:eastAsia="Symbol"/>
          <w:sz w:val="20"/>
          <w:szCs w:val="20"/>
        </w:rPr>
        <w:t xml:space="preserve">- </w:t>
      </w:r>
      <w:r w:rsidR="00F23644">
        <w:rPr>
          <w:rFonts w:eastAsia="Arial"/>
          <w:sz w:val="20"/>
          <w:szCs w:val="20"/>
        </w:rPr>
        <w:t>koszty pośrednie, zysk kalkulacyjny i ryzyko,</w:t>
      </w:r>
    </w:p>
    <w:p w:rsidR="00F23644" w:rsidRDefault="00960219" w:rsidP="00F23644">
      <w:pPr>
        <w:autoSpaceDE w:val="0"/>
        <w:jc w:val="both"/>
        <w:rPr>
          <w:rFonts w:eastAsia="Arial"/>
          <w:sz w:val="20"/>
          <w:szCs w:val="20"/>
        </w:rPr>
      </w:pPr>
      <w:r>
        <w:rPr>
          <w:rFonts w:eastAsia="Symbol"/>
          <w:sz w:val="20"/>
          <w:szCs w:val="20"/>
        </w:rPr>
        <w:t xml:space="preserve">- </w:t>
      </w:r>
      <w:r w:rsidR="00F23644">
        <w:rPr>
          <w:rFonts w:eastAsia="Arial"/>
          <w:sz w:val="20"/>
          <w:szCs w:val="20"/>
        </w:rPr>
        <w:t>r</w:t>
      </w:r>
      <w:r w:rsidR="002F7324">
        <w:rPr>
          <w:rFonts w:eastAsia="Arial"/>
          <w:sz w:val="20"/>
          <w:szCs w:val="20"/>
        </w:rPr>
        <w:t xml:space="preserve">oboty towarzyszące i tymczasowe, </w:t>
      </w:r>
    </w:p>
    <w:p w:rsidR="00F23644" w:rsidRDefault="00F23644" w:rsidP="00F23644">
      <w:pPr>
        <w:autoSpaceDE w:val="0"/>
        <w:jc w:val="both"/>
        <w:rPr>
          <w:rFonts w:eastAsia="Arial"/>
          <w:sz w:val="20"/>
          <w:szCs w:val="20"/>
        </w:rPr>
      </w:pPr>
      <w:r>
        <w:rPr>
          <w:rFonts w:eastAsia="Symbol"/>
          <w:sz w:val="20"/>
          <w:szCs w:val="20"/>
        </w:rPr>
        <w:t xml:space="preserve">- </w:t>
      </w:r>
      <w:r>
        <w:rPr>
          <w:rFonts w:eastAsia="Arial"/>
          <w:sz w:val="20"/>
          <w:szCs w:val="20"/>
        </w:rPr>
        <w:t>podatki obliczone zgodnie z obowiązującymi przepisami.</w:t>
      </w:r>
    </w:p>
    <w:p w:rsidR="00F23644" w:rsidRDefault="00F23644" w:rsidP="00F23644">
      <w:pPr>
        <w:autoSpaceDE w:val="0"/>
        <w:jc w:val="both"/>
        <w:rPr>
          <w:rFonts w:eastAsia="Arial"/>
          <w:sz w:val="20"/>
          <w:szCs w:val="20"/>
        </w:rPr>
      </w:pPr>
      <w:r>
        <w:rPr>
          <w:rFonts w:eastAsia="Symbol"/>
          <w:sz w:val="20"/>
          <w:szCs w:val="20"/>
        </w:rPr>
        <w:t xml:space="preserve">- </w:t>
      </w:r>
      <w:r>
        <w:rPr>
          <w:rFonts w:eastAsia="Arial"/>
          <w:sz w:val="20"/>
          <w:szCs w:val="20"/>
        </w:rPr>
        <w:t>wszystkie inne obciążenia mające wpływ na cenę końcową robót</w:t>
      </w:r>
    </w:p>
    <w:p w:rsidR="00F23644" w:rsidRDefault="00F23644" w:rsidP="00F23644">
      <w:pPr>
        <w:autoSpaceDE w:val="0"/>
        <w:jc w:val="both"/>
        <w:rPr>
          <w:rFonts w:eastAsia="Arial"/>
          <w:sz w:val="20"/>
          <w:szCs w:val="20"/>
        </w:rPr>
      </w:pPr>
      <w:r>
        <w:rPr>
          <w:rFonts w:eastAsia="Arial"/>
          <w:sz w:val="20"/>
          <w:szCs w:val="20"/>
        </w:rPr>
        <w:t>Do cen jednostkowych nie należy wliczać podatku VAT.</w:t>
      </w:r>
    </w:p>
    <w:p w:rsidR="00F23644" w:rsidRDefault="00F23644" w:rsidP="00F23644">
      <w:pPr>
        <w:autoSpaceDE w:val="0"/>
        <w:jc w:val="both"/>
        <w:rPr>
          <w:rFonts w:eastAsia="Arial"/>
          <w:sz w:val="20"/>
          <w:szCs w:val="20"/>
        </w:rPr>
      </w:pPr>
    </w:p>
    <w:p w:rsidR="00F23644" w:rsidRDefault="00F23644" w:rsidP="00F23644">
      <w:pPr>
        <w:pStyle w:val="Nagwek1"/>
        <w:rPr>
          <w:rFonts w:ascii="Times New Roman" w:hAnsi="Times New Roman"/>
          <w:sz w:val="20"/>
          <w:szCs w:val="20"/>
        </w:rPr>
      </w:pPr>
      <w:bookmarkStart w:id="26" w:name="_Toc120783550"/>
      <w:r>
        <w:rPr>
          <w:rFonts w:ascii="Times New Roman" w:hAnsi="Times New Roman"/>
          <w:sz w:val="20"/>
          <w:szCs w:val="20"/>
        </w:rPr>
        <w:t>10. PRZEPISY I NORMY ZWIĄZANE</w:t>
      </w:r>
      <w:bookmarkEnd w:id="26"/>
    </w:p>
    <w:p w:rsidR="00F23644" w:rsidRDefault="00F23644" w:rsidP="00F23644">
      <w:pPr>
        <w:autoSpaceDE w:val="0"/>
        <w:jc w:val="both"/>
        <w:rPr>
          <w:rFonts w:eastAsia="Arial"/>
          <w:sz w:val="20"/>
          <w:szCs w:val="20"/>
        </w:rPr>
      </w:pPr>
      <w:r>
        <w:rPr>
          <w:rFonts w:eastAsia="Arial"/>
          <w:sz w:val="20"/>
          <w:szCs w:val="20"/>
        </w:rPr>
        <w:t>Ustawa z dnia 7 lipca 1994 r. Prawo budowlane (Dz. U nr 89 poz. 414)</w:t>
      </w:r>
    </w:p>
    <w:p w:rsidR="00F23644" w:rsidRDefault="00F23644" w:rsidP="00F23644">
      <w:pPr>
        <w:autoSpaceDE w:val="0"/>
        <w:jc w:val="both"/>
        <w:rPr>
          <w:rFonts w:eastAsia="Arial"/>
          <w:sz w:val="20"/>
          <w:szCs w:val="20"/>
        </w:rPr>
      </w:pPr>
      <w:r>
        <w:rPr>
          <w:rFonts w:eastAsia="Arial"/>
          <w:sz w:val="20"/>
          <w:szCs w:val="20"/>
        </w:rPr>
        <w:t>Zarządzenie Ministra Gospodarki Przestrzennej i Budownictwa z dnia 15 grudnia 1994 r. w sprawie dziennika budowy oraz tablicy informacyjnej (MP Nr 2 z 1995 r. poz. 29)</w:t>
      </w:r>
    </w:p>
    <w:p w:rsidR="00F23644" w:rsidRDefault="00F23644" w:rsidP="00F23644">
      <w:pPr>
        <w:autoSpaceDE w:val="0"/>
        <w:jc w:val="both"/>
        <w:rPr>
          <w:rFonts w:eastAsia="Arial"/>
          <w:sz w:val="20"/>
          <w:szCs w:val="20"/>
        </w:rPr>
      </w:pPr>
      <w:r>
        <w:rPr>
          <w:rFonts w:eastAsia="Arial"/>
          <w:sz w:val="20"/>
          <w:szCs w:val="20"/>
        </w:rPr>
        <w:t>Rozporządzenie Min. Infrastruktury z dnia 12. 04. 2002 r w sprawie warunków technicznych, jakim powinny</w:t>
      </w:r>
    </w:p>
    <w:p w:rsidR="00F23644" w:rsidRDefault="00F23644" w:rsidP="00F23644">
      <w:pPr>
        <w:autoSpaceDE w:val="0"/>
        <w:jc w:val="both"/>
        <w:rPr>
          <w:rFonts w:eastAsia="Arial"/>
          <w:sz w:val="20"/>
          <w:szCs w:val="20"/>
        </w:rPr>
      </w:pPr>
      <w:r>
        <w:rPr>
          <w:rFonts w:eastAsia="Arial"/>
          <w:sz w:val="20"/>
          <w:szCs w:val="20"/>
        </w:rPr>
        <w:t>odpowiadać budynki i ich usytuowanie (Dz. U. nr 75, poz. 690).</w:t>
      </w:r>
    </w:p>
    <w:p w:rsidR="00F23644" w:rsidRDefault="00F23644" w:rsidP="00F23644">
      <w:pPr>
        <w:autoSpaceDE w:val="0"/>
        <w:jc w:val="both"/>
        <w:rPr>
          <w:rFonts w:eastAsia="Arial"/>
          <w:sz w:val="20"/>
          <w:szCs w:val="20"/>
        </w:rPr>
      </w:pPr>
      <w:r>
        <w:rPr>
          <w:rFonts w:eastAsia="Arial"/>
          <w:sz w:val="20"/>
          <w:szCs w:val="20"/>
        </w:rPr>
        <w:t>Prawo ochrony środowiska z dn. 23.04.2001 r (Dz. U. nr 62, poz. 628).</w:t>
      </w:r>
    </w:p>
    <w:p w:rsidR="00F23644" w:rsidRDefault="00F23644" w:rsidP="00F23644">
      <w:pPr>
        <w:autoSpaceDE w:val="0"/>
        <w:jc w:val="both"/>
        <w:rPr>
          <w:rFonts w:eastAsia="Arial"/>
          <w:sz w:val="20"/>
          <w:szCs w:val="20"/>
        </w:rPr>
      </w:pPr>
      <w:r>
        <w:rPr>
          <w:rFonts w:eastAsia="Arial"/>
          <w:sz w:val="20"/>
          <w:szCs w:val="20"/>
        </w:rPr>
        <w:t>Ustawa o odpadach z dn. 23.04.2001 r (Dz. U. nr 62, poz. 627).</w:t>
      </w:r>
    </w:p>
    <w:p w:rsidR="00F23644" w:rsidRDefault="00F23644" w:rsidP="00F23644">
      <w:pPr>
        <w:autoSpaceDE w:val="0"/>
        <w:jc w:val="both"/>
        <w:rPr>
          <w:rFonts w:eastAsia="Arial"/>
          <w:sz w:val="20"/>
          <w:szCs w:val="20"/>
        </w:rPr>
      </w:pPr>
      <w:r>
        <w:rPr>
          <w:rFonts w:eastAsia="Arial"/>
          <w:sz w:val="20"/>
          <w:szCs w:val="20"/>
        </w:rPr>
        <w:t>Rozporządzenie Rady Ministrów z dnia 25.02.1981r. w sprawie dozoru technicznego (Dz.U. nr 8 z dnia 24.05.1981r.)</w:t>
      </w:r>
    </w:p>
    <w:p w:rsidR="00F23644" w:rsidRDefault="00F23644" w:rsidP="00F23644">
      <w:pPr>
        <w:autoSpaceDE w:val="0"/>
        <w:jc w:val="both"/>
        <w:rPr>
          <w:rFonts w:eastAsia="Arial"/>
          <w:sz w:val="20"/>
          <w:szCs w:val="20"/>
        </w:rPr>
      </w:pPr>
      <w:r>
        <w:rPr>
          <w:rFonts w:eastAsia="Arial"/>
          <w:sz w:val="20"/>
          <w:szCs w:val="20"/>
        </w:rPr>
        <w:t>Warunki techniczne wykonania i odbioru robót budowlano-montażowych, tom I Budownictwo ogólne. Arkady 1988r.</w:t>
      </w:r>
    </w:p>
    <w:p w:rsidR="00F23644" w:rsidRDefault="00F23644" w:rsidP="00F23644">
      <w:pPr>
        <w:autoSpaceDE w:val="0"/>
        <w:jc w:val="both"/>
        <w:rPr>
          <w:rFonts w:eastAsia="Arial"/>
          <w:sz w:val="20"/>
          <w:szCs w:val="20"/>
        </w:rPr>
      </w:pPr>
    </w:p>
    <w:p w:rsidR="00F23644" w:rsidRDefault="00F23644" w:rsidP="00F23644">
      <w:pPr>
        <w:autoSpaceDE w:val="0"/>
        <w:jc w:val="both"/>
        <w:rPr>
          <w:rFonts w:eastAsia="Arial"/>
          <w:sz w:val="20"/>
          <w:szCs w:val="20"/>
        </w:rPr>
      </w:pPr>
      <w:r>
        <w:rPr>
          <w:rFonts w:eastAsia="Arial"/>
          <w:sz w:val="20"/>
          <w:szCs w:val="20"/>
        </w:rPr>
        <w:t>PN-85/B-04500 Zaprawy budowlane. Badania cech fizycznych i wytrzymałościowych</w:t>
      </w:r>
    </w:p>
    <w:p w:rsidR="00F23644" w:rsidRDefault="00F23644" w:rsidP="00F23644">
      <w:pPr>
        <w:autoSpaceDE w:val="0"/>
        <w:jc w:val="both"/>
        <w:rPr>
          <w:rFonts w:eastAsia="Arial"/>
          <w:sz w:val="20"/>
          <w:szCs w:val="20"/>
        </w:rPr>
      </w:pPr>
      <w:r>
        <w:rPr>
          <w:rFonts w:eastAsia="Arial"/>
          <w:sz w:val="20"/>
          <w:szCs w:val="20"/>
        </w:rPr>
        <w:t>PN-90/B-14501 Zaprawy budowlane zwykłe</w:t>
      </w:r>
    </w:p>
    <w:p w:rsidR="00D813F0" w:rsidRDefault="00D813F0" w:rsidP="00F23644">
      <w:pPr>
        <w:autoSpaceDE w:val="0"/>
        <w:jc w:val="both"/>
        <w:rPr>
          <w:rFonts w:eastAsia="Arial"/>
          <w:sz w:val="20"/>
          <w:szCs w:val="20"/>
        </w:rPr>
      </w:pPr>
      <w:r w:rsidRPr="00D813F0">
        <w:rPr>
          <w:rFonts w:eastAsia="Times New Roman"/>
          <w:sz w:val="20"/>
          <w:szCs w:val="20"/>
        </w:rPr>
        <w:t>PN-B-06712 Kruszywa mineralne do betonu zwykłego</w:t>
      </w:r>
    </w:p>
    <w:p w:rsidR="00F23644" w:rsidRDefault="00F23644" w:rsidP="00F23644">
      <w:pPr>
        <w:autoSpaceDE w:val="0"/>
        <w:jc w:val="both"/>
        <w:rPr>
          <w:rFonts w:eastAsia="Arial"/>
          <w:sz w:val="20"/>
          <w:szCs w:val="20"/>
        </w:rPr>
      </w:pPr>
      <w:r>
        <w:rPr>
          <w:rFonts w:eastAsia="Arial"/>
          <w:sz w:val="20"/>
          <w:szCs w:val="20"/>
        </w:rPr>
        <w:t>PN-EN 197-1:2002 Cement. Część 1: Skład, wymagania i kryteria zgodności dotyczące cementów powszechnego użytku</w:t>
      </w:r>
    </w:p>
    <w:p w:rsidR="00D813F0" w:rsidRDefault="00D813F0" w:rsidP="00F23644">
      <w:pPr>
        <w:autoSpaceDE w:val="0"/>
        <w:jc w:val="both"/>
        <w:rPr>
          <w:rFonts w:eastAsia="Arial"/>
          <w:sz w:val="20"/>
          <w:szCs w:val="20"/>
        </w:rPr>
      </w:pPr>
    </w:p>
    <w:p w:rsidR="00F23644" w:rsidRDefault="00F23644" w:rsidP="00F23644">
      <w:pPr>
        <w:autoSpaceDE w:val="0"/>
        <w:jc w:val="both"/>
        <w:rPr>
          <w:rFonts w:eastAsia="Arial"/>
          <w:sz w:val="20"/>
          <w:szCs w:val="20"/>
        </w:rPr>
      </w:pPr>
      <w:r>
        <w:rPr>
          <w:rFonts w:eastAsia="Arial"/>
          <w:sz w:val="20"/>
          <w:szCs w:val="20"/>
        </w:rPr>
        <w:t>PN-EN 459-1:2003 Wapno budowlane. Część 1: Definicje, wymagania i kryteria zgodności</w:t>
      </w:r>
    </w:p>
    <w:p w:rsidR="00F23644" w:rsidRDefault="00F23644" w:rsidP="00F23644">
      <w:pPr>
        <w:autoSpaceDE w:val="0"/>
        <w:jc w:val="both"/>
        <w:rPr>
          <w:rFonts w:eastAsia="Arial"/>
          <w:sz w:val="20"/>
          <w:szCs w:val="20"/>
        </w:rPr>
      </w:pPr>
      <w:r>
        <w:rPr>
          <w:rFonts w:eastAsia="Arial"/>
          <w:sz w:val="20"/>
          <w:szCs w:val="20"/>
        </w:rPr>
        <w:t>PN-EN 998-2:2004 Wymagania dotyczące zapraw do murów. Część 2: Zaprawa murarska</w:t>
      </w:r>
    </w:p>
    <w:p w:rsidR="00F23644" w:rsidRDefault="00F23644" w:rsidP="00F23644">
      <w:pPr>
        <w:autoSpaceDE w:val="0"/>
        <w:jc w:val="both"/>
        <w:rPr>
          <w:rFonts w:eastAsia="Arial"/>
          <w:sz w:val="20"/>
          <w:szCs w:val="20"/>
        </w:rPr>
      </w:pPr>
      <w:r>
        <w:rPr>
          <w:rFonts w:eastAsia="Arial"/>
          <w:sz w:val="20"/>
          <w:szCs w:val="20"/>
        </w:rPr>
        <w:t>PN-68/B-10020 Roboty murowe z cegły. Wymagania i badania przy odbiorze</w:t>
      </w:r>
    </w:p>
    <w:p w:rsidR="00F23644" w:rsidRDefault="00F23644" w:rsidP="00F23644">
      <w:pPr>
        <w:autoSpaceDE w:val="0"/>
        <w:jc w:val="both"/>
        <w:rPr>
          <w:rFonts w:eastAsia="Arial"/>
          <w:sz w:val="20"/>
          <w:szCs w:val="20"/>
        </w:rPr>
      </w:pPr>
      <w:r>
        <w:rPr>
          <w:rFonts w:eastAsia="Arial"/>
          <w:sz w:val="20"/>
          <w:szCs w:val="20"/>
        </w:rPr>
        <w:t>PN-B-12050:1996 Wyroby budowlane ceramiczne. Cegły budowlane</w:t>
      </w:r>
    </w:p>
    <w:p w:rsidR="00D813F0" w:rsidRPr="00D813F0" w:rsidRDefault="00D813F0" w:rsidP="00D813F0">
      <w:pPr>
        <w:autoSpaceDE w:val="0"/>
        <w:jc w:val="both"/>
        <w:rPr>
          <w:sz w:val="20"/>
          <w:szCs w:val="20"/>
        </w:rPr>
      </w:pPr>
      <w:r>
        <w:rPr>
          <w:sz w:val="20"/>
          <w:szCs w:val="20"/>
        </w:rPr>
        <w:t xml:space="preserve">PN-B-06711 </w:t>
      </w:r>
      <w:r w:rsidRPr="00D813F0">
        <w:rPr>
          <w:sz w:val="20"/>
          <w:szCs w:val="20"/>
        </w:rPr>
        <w:t>Cement. Cement powszechnego użytku. Skład, wymagania i ocena zgodności.</w:t>
      </w:r>
    </w:p>
    <w:p w:rsidR="00D813F0" w:rsidRPr="00D813F0" w:rsidRDefault="00D813F0" w:rsidP="00D813F0">
      <w:pPr>
        <w:widowControl/>
        <w:autoSpaceDE w:val="0"/>
        <w:jc w:val="both"/>
        <w:rPr>
          <w:rFonts w:eastAsia="Arial"/>
          <w:sz w:val="20"/>
          <w:szCs w:val="20"/>
        </w:rPr>
      </w:pPr>
      <w:r>
        <w:rPr>
          <w:rFonts w:eastAsia="Arial"/>
          <w:sz w:val="20"/>
          <w:szCs w:val="20"/>
        </w:rPr>
        <w:t xml:space="preserve">BN-69/6731-08 </w:t>
      </w:r>
      <w:r w:rsidRPr="00D813F0">
        <w:rPr>
          <w:rFonts w:eastAsia="Arial"/>
          <w:sz w:val="20"/>
          <w:szCs w:val="20"/>
        </w:rPr>
        <w:t>Cement. Transport i przechowywanie</w:t>
      </w:r>
    </w:p>
    <w:p w:rsidR="00D813F0" w:rsidRDefault="00D813F0" w:rsidP="00D813F0">
      <w:pPr>
        <w:autoSpaceDE w:val="0"/>
        <w:jc w:val="both"/>
        <w:rPr>
          <w:rFonts w:eastAsia="Arial"/>
          <w:sz w:val="20"/>
          <w:szCs w:val="20"/>
        </w:rPr>
      </w:pPr>
      <w:r>
        <w:rPr>
          <w:rFonts w:eastAsia="Arial"/>
          <w:sz w:val="20"/>
          <w:szCs w:val="20"/>
        </w:rPr>
        <w:t>PN-73/B-04309 Cement. Metody badań. Oznakowanie stopnia białości.</w:t>
      </w:r>
    </w:p>
    <w:p w:rsidR="00F23644" w:rsidRDefault="00F23644" w:rsidP="00F23644">
      <w:pPr>
        <w:autoSpaceDE w:val="0"/>
        <w:jc w:val="both"/>
        <w:rPr>
          <w:rFonts w:eastAsia="Arial"/>
          <w:sz w:val="20"/>
          <w:szCs w:val="20"/>
        </w:rPr>
      </w:pPr>
    </w:p>
    <w:p w:rsidR="00F23644" w:rsidRDefault="00F23644" w:rsidP="00F23644">
      <w:pPr>
        <w:autoSpaceDE w:val="0"/>
        <w:jc w:val="both"/>
        <w:rPr>
          <w:rFonts w:eastAsia="Arial"/>
          <w:sz w:val="20"/>
          <w:szCs w:val="20"/>
        </w:rPr>
      </w:pPr>
      <w:r>
        <w:rPr>
          <w:rFonts w:eastAsia="Arial"/>
          <w:sz w:val="20"/>
          <w:szCs w:val="20"/>
        </w:rPr>
        <w:t>PN-70/B-10100 Tynki zwykłe. Wymagania i badania przy odbiorze</w:t>
      </w:r>
    </w:p>
    <w:p w:rsidR="00D813F0" w:rsidRDefault="00F23644" w:rsidP="00F23644">
      <w:pPr>
        <w:autoSpaceDE w:val="0"/>
        <w:jc w:val="both"/>
        <w:rPr>
          <w:rFonts w:eastAsia="Arial"/>
          <w:sz w:val="20"/>
          <w:szCs w:val="20"/>
        </w:rPr>
      </w:pPr>
      <w:r>
        <w:rPr>
          <w:rFonts w:eastAsia="Arial"/>
          <w:sz w:val="20"/>
          <w:szCs w:val="20"/>
        </w:rPr>
        <w:t>PN-75/C-04630 Woda do celów budowlanych. Wymagania</w:t>
      </w:r>
    </w:p>
    <w:p w:rsidR="00F23644" w:rsidRDefault="00F23644" w:rsidP="00F23644">
      <w:pPr>
        <w:autoSpaceDE w:val="0"/>
        <w:jc w:val="both"/>
        <w:rPr>
          <w:rFonts w:eastAsia="Arial"/>
          <w:sz w:val="20"/>
          <w:szCs w:val="20"/>
        </w:rPr>
      </w:pPr>
      <w:r>
        <w:rPr>
          <w:rFonts w:eastAsia="Arial"/>
          <w:sz w:val="20"/>
          <w:szCs w:val="20"/>
        </w:rPr>
        <w:t>PN-76/B-0435</w:t>
      </w:r>
      <w:r w:rsidR="00465684">
        <w:rPr>
          <w:rFonts w:eastAsia="Arial"/>
          <w:sz w:val="20"/>
          <w:szCs w:val="20"/>
        </w:rPr>
        <w:t>0 Kamień wapienny i wapno niega</w:t>
      </w:r>
      <w:r>
        <w:rPr>
          <w:rFonts w:eastAsia="Arial"/>
          <w:sz w:val="20"/>
          <w:szCs w:val="20"/>
        </w:rPr>
        <w:t>szone oraz hydratyzowane. Analiza chemiczna</w:t>
      </w:r>
    </w:p>
    <w:p w:rsidR="00F23644" w:rsidRDefault="00D813F0" w:rsidP="00F23644">
      <w:pPr>
        <w:autoSpaceDE w:val="0"/>
        <w:jc w:val="both"/>
        <w:rPr>
          <w:rFonts w:eastAsia="Arial"/>
          <w:sz w:val="20"/>
          <w:szCs w:val="20"/>
        </w:rPr>
      </w:pPr>
      <w:r>
        <w:rPr>
          <w:rFonts w:eastAsia="Arial"/>
          <w:sz w:val="20"/>
          <w:szCs w:val="20"/>
        </w:rPr>
        <w:t>PN-77/B-04351</w:t>
      </w:r>
      <w:r w:rsidR="00F23644">
        <w:rPr>
          <w:rFonts w:eastAsia="Arial"/>
          <w:sz w:val="20"/>
          <w:szCs w:val="20"/>
        </w:rPr>
        <w:t>Wapno niegaszone, suchogaszone i hydraulic</w:t>
      </w:r>
      <w:r w:rsidR="007A5267">
        <w:rPr>
          <w:rFonts w:eastAsia="Arial"/>
          <w:sz w:val="20"/>
          <w:szCs w:val="20"/>
        </w:rPr>
        <w:t>zne. Oznaczenie cech fizycznych i </w:t>
      </w:r>
      <w:r w:rsidR="00F23644">
        <w:rPr>
          <w:rFonts w:eastAsia="Arial"/>
          <w:sz w:val="20"/>
          <w:szCs w:val="20"/>
        </w:rPr>
        <w:t>wytrzymałościowych</w:t>
      </w:r>
    </w:p>
    <w:p w:rsidR="00044157" w:rsidRDefault="00044157" w:rsidP="00044157">
      <w:pPr>
        <w:autoSpaceDE w:val="0"/>
        <w:jc w:val="both"/>
        <w:rPr>
          <w:rFonts w:eastAsia="Arial"/>
          <w:sz w:val="20"/>
          <w:szCs w:val="20"/>
        </w:rPr>
      </w:pPr>
    </w:p>
    <w:p w:rsidR="00044157" w:rsidRDefault="00044157" w:rsidP="00044157">
      <w:pPr>
        <w:autoSpaceDE w:val="0"/>
        <w:jc w:val="both"/>
        <w:rPr>
          <w:rFonts w:eastAsia="Arial"/>
          <w:sz w:val="20"/>
          <w:szCs w:val="20"/>
        </w:rPr>
      </w:pPr>
      <w:r>
        <w:rPr>
          <w:rFonts w:eastAsia="Arial"/>
          <w:sz w:val="20"/>
          <w:szCs w:val="20"/>
        </w:rPr>
        <w:t>PN-EN-12859 Płyty gipsowe. Definicje, wymagania i metody badań</w:t>
      </w:r>
    </w:p>
    <w:p w:rsidR="00044157" w:rsidRDefault="00044157" w:rsidP="00044157">
      <w:pPr>
        <w:autoSpaceDE w:val="0"/>
        <w:jc w:val="both"/>
        <w:rPr>
          <w:rFonts w:eastAsia="Arial"/>
          <w:sz w:val="20"/>
          <w:szCs w:val="20"/>
        </w:rPr>
      </w:pPr>
      <w:r>
        <w:rPr>
          <w:rFonts w:eastAsia="Arial"/>
          <w:sz w:val="20"/>
          <w:szCs w:val="20"/>
        </w:rPr>
        <w:t>PN-B-30042:1997 Spoiwa gipsowe. Gips szpachlowy, gips tynkarski, gips maszynowy</w:t>
      </w:r>
    </w:p>
    <w:p w:rsidR="00044157" w:rsidRDefault="00044157" w:rsidP="00044157">
      <w:pPr>
        <w:autoSpaceDE w:val="0"/>
        <w:jc w:val="both"/>
        <w:rPr>
          <w:rFonts w:eastAsia="Arial"/>
          <w:sz w:val="20"/>
          <w:szCs w:val="20"/>
        </w:rPr>
      </w:pPr>
      <w:r>
        <w:rPr>
          <w:rFonts w:eastAsia="Arial"/>
          <w:sz w:val="20"/>
          <w:szCs w:val="20"/>
        </w:rPr>
        <w:t>Aprobata Techniczna ITB-AT-15-3448/99 Kształtowniki z blachy stalowej ocynkowanej do wykonywania ścian i sufitów podwieszanych z płyt gipsowo-kartonowych</w:t>
      </w:r>
    </w:p>
    <w:p w:rsidR="00044157" w:rsidRPr="00C73E38" w:rsidRDefault="00044157" w:rsidP="00044157">
      <w:pPr>
        <w:autoSpaceDE w:val="0"/>
        <w:jc w:val="both"/>
        <w:rPr>
          <w:rFonts w:eastAsia="Arial"/>
          <w:sz w:val="20"/>
          <w:szCs w:val="20"/>
        </w:rPr>
      </w:pPr>
    </w:p>
    <w:p w:rsidR="00044157" w:rsidRDefault="00044157" w:rsidP="00044157">
      <w:pPr>
        <w:autoSpaceDE w:val="0"/>
        <w:jc w:val="both"/>
        <w:rPr>
          <w:rFonts w:eastAsia="Arial"/>
          <w:sz w:val="20"/>
          <w:szCs w:val="20"/>
        </w:rPr>
      </w:pPr>
      <w:r>
        <w:rPr>
          <w:rFonts w:eastAsia="Arial"/>
          <w:sz w:val="20"/>
          <w:szCs w:val="20"/>
        </w:rPr>
        <w:t>PN-69/B-1085 Roboty malarskie budowlane farbami wodnymi i wodorozcieńczalnymi farbami emulsyjnymi. Roboty malarskie farbami, lakierami i emaliami na spoiwach bezwodnych</w:t>
      </w:r>
    </w:p>
    <w:p w:rsidR="00044157" w:rsidRDefault="00044157" w:rsidP="00044157">
      <w:pPr>
        <w:autoSpaceDE w:val="0"/>
        <w:jc w:val="both"/>
        <w:rPr>
          <w:rFonts w:eastAsia="Arial"/>
          <w:sz w:val="20"/>
          <w:szCs w:val="20"/>
        </w:rPr>
      </w:pPr>
      <w:r>
        <w:rPr>
          <w:rFonts w:eastAsia="Arial"/>
          <w:sz w:val="20"/>
          <w:szCs w:val="20"/>
        </w:rPr>
        <w:lastRenderedPageBreak/>
        <w:t xml:space="preserve">PN-69/B-I0280 Atesty i świadectwa dopuszczenia do spoinowania w budownictwie dla zastosowanych farb </w:t>
      </w:r>
    </w:p>
    <w:p w:rsidR="00044157" w:rsidRDefault="00044157" w:rsidP="00044157">
      <w:pPr>
        <w:autoSpaceDE w:val="0"/>
        <w:jc w:val="both"/>
        <w:rPr>
          <w:rFonts w:eastAsia="Arial"/>
          <w:sz w:val="20"/>
          <w:szCs w:val="20"/>
        </w:rPr>
      </w:pPr>
      <w:r>
        <w:rPr>
          <w:rFonts w:eastAsia="Arial"/>
          <w:sz w:val="20"/>
          <w:szCs w:val="20"/>
        </w:rPr>
        <w:t>i lakierów</w:t>
      </w:r>
    </w:p>
    <w:p w:rsidR="009C0FCB" w:rsidRDefault="009C0FCB" w:rsidP="00F23644">
      <w:pPr>
        <w:autoSpaceDE w:val="0"/>
        <w:jc w:val="both"/>
        <w:rPr>
          <w:rFonts w:eastAsia="Arial" w:cs="Arial"/>
          <w:sz w:val="20"/>
          <w:szCs w:val="20"/>
        </w:rPr>
      </w:pPr>
    </w:p>
    <w:p w:rsidR="00D73B9A" w:rsidRDefault="00D73B9A" w:rsidP="00F23644">
      <w:pPr>
        <w:autoSpaceDE w:val="0"/>
        <w:jc w:val="both"/>
        <w:rPr>
          <w:rFonts w:eastAsia="Arial" w:cs="Arial"/>
          <w:sz w:val="20"/>
          <w:szCs w:val="20"/>
        </w:rPr>
      </w:pPr>
      <w:r w:rsidRPr="00D73B9A">
        <w:rPr>
          <w:rFonts w:eastAsia="Arial" w:cs="Arial"/>
          <w:sz w:val="20"/>
          <w:szCs w:val="20"/>
        </w:rPr>
        <w:t>PN-EN 1313-1:2002 Drewno okrągłe i tarcica. Dopuszczalne odchyłki i wymiary zalecane.</w:t>
      </w:r>
      <w:r>
        <w:rPr>
          <w:rFonts w:eastAsia="Arial" w:cs="Arial"/>
          <w:sz w:val="20"/>
          <w:szCs w:val="20"/>
        </w:rPr>
        <w:t xml:space="preserve"> </w:t>
      </w:r>
      <w:r w:rsidRPr="00D73B9A">
        <w:rPr>
          <w:rFonts w:eastAsia="Arial" w:cs="Arial"/>
          <w:sz w:val="20"/>
          <w:szCs w:val="20"/>
        </w:rPr>
        <w:t>Część 1: Tarcica iglasta</w:t>
      </w:r>
    </w:p>
    <w:p w:rsidR="00D73B9A" w:rsidRDefault="00D73B9A" w:rsidP="00F23644">
      <w:pPr>
        <w:autoSpaceDE w:val="0"/>
        <w:jc w:val="both"/>
        <w:rPr>
          <w:rFonts w:eastAsia="Arial" w:cs="Arial"/>
          <w:sz w:val="20"/>
          <w:szCs w:val="20"/>
        </w:rPr>
      </w:pPr>
      <w:r w:rsidRPr="00D73B9A">
        <w:rPr>
          <w:rFonts w:eastAsia="Arial" w:cs="Arial"/>
          <w:sz w:val="20"/>
          <w:szCs w:val="20"/>
        </w:rPr>
        <w:t>PN-75/D-96000 Tarcica iglasta ogólnego przeznaczenia</w:t>
      </w:r>
    </w:p>
    <w:p w:rsidR="000D5F60" w:rsidRPr="000D5F60" w:rsidRDefault="000D5F60" w:rsidP="000D5F60">
      <w:pPr>
        <w:autoSpaceDE w:val="0"/>
        <w:jc w:val="both"/>
        <w:rPr>
          <w:rFonts w:eastAsia="Arial" w:cs="Arial"/>
          <w:sz w:val="20"/>
          <w:szCs w:val="20"/>
        </w:rPr>
      </w:pPr>
      <w:r w:rsidRPr="000D5F60">
        <w:rPr>
          <w:rFonts w:eastAsia="Arial" w:cs="Arial"/>
          <w:sz w:val="20"/>
          <w:szCs w:val="20"/>
        </w:rPr>
        <w:t xml:space="preserve">PN-EN </w:t>
      </w:r>
      <w:r>
        <w:rPr>
          <w:rFonts w:eastAsia="Arial" w:cs="Arial"/>
          <w:sz w:val="20"/>
          <w:szCs w:val="20"/>
        </w:rPr>
        <w:t>1533:2011 - Podłogi drewniane -</w:t>
      </w:r>
      <w:r w:rsidRPr="000D5F60">
        <w:rPr>
          <w:rFonts w:eastAsia="Arial" w:cs="Arial"/>
          <w:sz w:val="20"/>
          <w:szCs w:val="20"/>
        </w:rPr>
        <w:t xml:space="preserve"> Oznaczanie wytrzymałości na zginani</w:t>
      </w:r>
      <w:r>
        <w:rPr>
          <w:rFonts w:eastAsia="Arial" w:cs="Arial"/>
          <w:sz w:val="20"/>
          <w:szCs w:val="20"/>
        </w:rPr>
        <w:t>e pod obciążeniem statycznym -</w:t>
      </w:r>
      <w:r w:rsidRPr="000D5F60">
        <w:rPr>
          <w:rFonts w:eastAsia="Arial" w:cs="Arial"/>
          <w:sz w:val="20"/>
          <w:szCs w:val="20"/>
        </w:rPr>
        <w:t>Metoda badania</w:t>
      </w:r>
    </w:p>
    <w:p w:rsidR="000D5F60" w:rsidRDefault="000D5F60" w:rsidP="000D5F60">
      <w:pPr>
        <w:autoSpaceDE w:val="0"/>
        <w:jc w:val="both"/>
        <w:rPr>
          <w:rFonts w:eastAsia="Arial" w:cs="Arial"/>
          <w:sz w:val="20"/>
          <w:szCs w:val="20"/>
        </w:rPr>
      </w:pPr>
      <w:r w:rsidRPr="000D5F60">
        <w:rPr>
          <w:rFonts w:eastAsia="Arial" w:cs="Arial"/>
          <w:sz w:val="20"/>
          <w:szCs w:val="20"/>
        </w:rPr>
        <w:t>PN-EN 1</w:t>
      </w:r>
      <w:r>
        <w:rPr>
          <w:rFonts w:eastAsia="Arial" w:cs="Arial"/>
          <w:sz w:val="20"/>
          <w:szCs w:val="20"/>
        </w:rPr>
        <w:t>3990:2005 - Podłogi drewniane -</w:t>
      </w:r>
      <w:r w:rsidRPr="000D5F60">
        <w:rPr>
          <w:rFonts w:eastAsia="Arial" w:cs="Arial"/>
          <w:sz w:val="20"/>
          <w:szCs w:val="20"/>
        </w:rPr>
        <w:t xml:space="preserve"> Deski podłogowe lite z drewna iglastego</w:t>
      </w:r>
    </w:p>
    <w:p w:rsidR="00D73B9A" w:rsidRDefault="00D73B9A" w:rsidP="00F23644">
      <w:pPr>
        <w:autoSpaceDE w:val="0"/>
        <w:jc w:val="both"/>
        <w:rPr>
          <w:rFonts w:eastAsia="Arial" w:cs="Arial"/>
          <w:sz w:val="20"/>
          <w:szCs w:val="20"/>
        </w:rPr>
      </w:pPr>
      <w:r w:rsidRPr="00D73B9A">
        <w:rPr>
          <w:rFonts w:eastAsia="Arial" w:cs="Arial"/>
          <w:sz w:val="20"/>
          <w:szCs w:val="20"/>
        </w:rPr>
        <w:t>PN-EN 12369-1:2002 Płyty drewnopochodne. Wartości charakterystyczne do projektowania.</w:t>
      </w:r>
      <w:r>
        <w:rPr>
          <w:rFonts w:eastAsia="Arial" w:cs="Arial"/>
          <w:sz w:val="20"/>
          <w:szCs w:val="20"/>
        </w:rPr>
        <w:t xml:space="preserve"> </w:t>
      </w:r>
      <w:r w:rsidRPr="00D73B9A">
        <w:rPr>
          <w:rFonts w:eastAsia="Arial" w:cs="Arial"/>
          <w:sz w:val="20"/>
          <w:szCs w:val="20"/>
        </w:rPr>
        <w:t>Część 1: Płyty OSB, płyty wiórowe i płyty pilśniowe</w:t>
      </w:r>
    </w:p>
    <w:p w:rsidR="00D73B9A" w:rsidRDefault="00D73B9A" w:rsidP="00F23644">
      <w:pPr>
        <w:autoSpaceDE w:val="0"/>
        <w:jc w:val="both"/>
        <w:rPr>
          <w:rFonts w:eastAsia="Arial" w:cs="Arial"/>
          <w:sz w:val="20"/>
          <w:szCs w:val="20"/>
        </w:rPr>
      </w:pPr>
      <w:r w:rsidRPr="00D73B9A">
        <w:rPr>
          <w:rFonts w:eastAsia="Arial" w:cs="Arial"/>
          <w:sz w:val="20"/>
          <w:szCs w:val="20"/>
        </w:rPr>
        <w:t>BN-84/6755-08 Materiały do izolacji termicznej i akustycznej. Wyroby z wełny</w:t>
      </w:r>
      <w:r>
        <w:rPr>
          <w:rFonts w:eastAsia="Arial" w:cs="Arial"/>
          <w:sz w:val="20"/>
          <w:szCs w:val="20"/>
        </w:rPr>
        <w:t xml:space="preserve"> </w:t>
      </w:r>
      <w:r w:rsidRPr="00D73B9A">
        <w:rPr>
          <w:rFonts w:eastAsia="Arial" w:cs="Arial"/>
          <w:sz w:val="20"/>
          <w:szCs w:val="20"/>
        </w:rPr>
        <w:t>mineralnej. Filce i płyty</w:t>
      </w:r>
    </w:p>
    <w:p w:rsidR="00D73B9A" w:rsidRDefault="00D73B9A" w:rsidP="00F23644">
      <w:pPr>
        <w:autoSpaceDE w:val="0"/>
        <w:jc w:val="both"/>
        <w:rPr>
          <w:rFonts w:eastAsia="Arial" w:cs="Arial"/>
          <w:sz w:val="20"/>
          <w:szCs w:val="20"/>
        </w:rPr>
      </w:pPr>
      <w:r w:rsidRPr="00D73B9A">
        <w:rPr>
          <w:rFonts w:eastAsia="Arial" w:cs="Arial"/>
          <w:sz w:val="20"/>
          <w:szCs w:val="20"/>
        </w:rPr>
        <w:t>PN-93/B-02862 Odporność ogniowa</w:t>
      </w:r>
    </w:p>
    <w:p w:rsidR="009C0FCB" w:rsidRDefault="00D73B9A" w:rsidP="00F23644">
      <w:pPr>
        <w:autoSpaceDE w:val="0"/>
        <w:jc w:val="both"/>
        <w:rPr>
          <w:rFonts w:eastAsia="Arial" w:cs="Arial"/>
          <w:sz w:val="20"/>
          <w:szCs w:val="20"/>
        </w:rPr>
      </w:pPr>
      <w:r w:rsidRPr="00D73B9A">
        <w:rPr>
          <w:rFonts w:eastAsia="Arial" w:cs="Arial"/>
          <w:sz w:val="20"/>
          <w:szCs w:val="20"/>
        </w:rPr>
        <w:t>Norma ISO Seria 9000, 9001, 9002, 9003, 9004 Normy dotyczące systemów</w:t>
      </w:r>
      <w:r>
        <w:rPr>
          <w:rFonts w:eastAsia="Arial" w:cs="Arial"/>
          <w:sz w:val="20"/>
          <w:szCs w:val="20"/>
        </w:rPr>
        <w:t xml:space="preserve"> </w:t>
      </w:r>
      <w:r w:rsidRPr="00D73B9A">
        <w:rPr>
          <w:rFonts w:eastAsia="Arial" w:cs="Arial"/>
          <w:sz w:val="20"/>
          <w:szCs w:val="20"/>
        </w:rPr>
        <w:t>zapewnienia jakości i zarządzania systemami zapewnienia jakości.</w:t>
      </w:r>
    </w:p>
    <w:p w:rsidR="00F23644" w:rsidRDefault="00F23644" w:rsidP="00F23644">
      <w:pPr>
        <w:autoSpaceDE w:val="0"/>
        <w:jc w:val="both"/>
        <w:rPr>
          <w:rFonts w:eastAsia="Times New Roman"/>
          <w:sz w:val="20"/>
          <w:szCs w:val="20"/>
        </w:rPr>
      </w:pPr>
    </w:p>
    <w:p w:rsidR="00F23644" w:rsidRPr="00960219" w:rsidRDefault="00F23644" w:rsidP="00960219">
      <w:pPr>
        <w:pStyle w:val="Nagwek1"/>
        <w:rPr>
          <w:rFonts w:ascii="Times New Roman" w:hAnsi="Times New Roman" w:cs="Times New Roman"/>
          <w:sz w:val="20"/>
          <w:szCs w:val="20"/>
        </w:rPr>
      </w:pPr>
      <w:bookmarkStart w:id="27" w:name="_Toc120783551"/>
      <w:r w:rsidRPr="00960219">
        <w:rPr>
          <w:rFonts w:ascii="Times New Roman" w:hAnsi="Times New Roman" w:cs="Times New Roman"/>
          <w:sz w:val="20"/>
          <w:szCs w:val="20"/>
        </w:rPr>
        <w:t>11. UWAGI KOŃCOWE</w:t>
      </w:r>
      <w:bookmarkEnd w:id="27"/>
    </w:p>
    <w:p w:rsidR="00F23644" w:rsidRDefault="00F23644" w:rsidP="00F23644">
      <w:pPr>
        <w:autoSpaceDE w:val="0"/>
        <w:jc w:val="both"/>
        <w:rPr>
          <w:rFonts w:eastAsia="Arial"/>
          <w:sz w:val="20"/>
          <w:szCs w:val="20"/>
        </w:rPr>
      </w:pPr>
      <w:r>
        <w:rPr>
          <w:rFonts w:eastAsia="Arial"/>
          <w:sz w:val="20"/>
          <w:szCs w:val="20"/>
        </w:rPr>
        <w:t>Niniejszą specyfikację należy rozpatrywać łącznie z przedmiarami robót. Wykonawca ma obowiązek szczegółowo zapoznać się z dokumentacją (przedmiar, specyfikacja techniczna wykonania i odbioru robót). Zauważone błędy w w/w dokumentacji nie zgłoszone przez Wykonawcę Inwestorowi nie będą miały wpływu na cenę końcową robót.</w:t>
      </w:r>
    </w:p>
    <w:p w:rsidR="00F23644" w:rsidRPr="00A408B5" w:rsidRDefault="00F23644" w:rsidP="00A408B5">
      <w:pPr>
        <w:autoSpaceDE w:val="0"/>
        <w:jc w:val="both"/>
        <w:rPr>
          <w:rFonts w:eastAsia="Arial"/>
          <w:sz w:val="20"/>
          <w:szCs w:val="20"/>
        </w:rPr>
      </w:pPr>
      <w:r>
        <w:rPr>
          <w:rFonts w:eastAsia="Arial"/>
          <w:sz w:val="20"/>
          <w:szCs w:val="20"/>
        </w:rPr>
        <w:t>Specyfikacja odnosi się do całości zakresu robót, dla poszczególnych budynków należy rozpatrywać tylko te specyfikacje w których dana robota występuje.</w:t>
      </w:r>
    </w:p>
    <w:sectPr w:rsidR="00F23644" w:rsidRPr="00A408B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37A9" w:rsidRDefault="009937A9">
      <w:r>
        <w:separator/>
      </w:r>
    </w:p>
  </w:endnote>
  <w:endnote w:type="continuationSeparator" w:id="0">
    <w:p w:rsidR="009937A9" w:rsidRDefault="00993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TimesNewRomanPSMT">
    <w:altName w:val="Times New Roman"/>
    <w:charset w:val="EE"/>
    <w:family w:val="roman"/>
    <w:pitch w:val="default"/>
  </w:font>
  <w:font w:name="ArialMT">
    <w:charset w:val="EE"/>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37A9" w:rsidRDefault="00765338">
    <w:pPr>
      <w:pStyle w:val="Stopka"/>
      <w:ind w:right="360"/>
    </w:pPr>
    <w:r>
      <w:pict>
        <v:shapetype id="_x0000_t202" coordsize="21600,21600" o:spt="202" path="m,l,21600r21600,l21600,xe">
          <v:stroke joinstyle="miter"/>
          <v:path gradientshapeok="t" o:connecttype="rect"/>
        </v:shapetype>
        <v:shape id="_x0000_s2049" type="#_x0000_t202" style="position:absolute;margin-left:526.5pt;margin-top:.05pt;width:18.05pt;height:21.25pt;z-index:251659264;mso-wrap-distance-left:0;mso-wrap-distance-right:0;mso-position-horizontal:absolute;mso-position-horizontal-relative:page;mso-position-vertical:absolute;mso-position-vertical-relative:text" stroked="f">
          <v:fill opacity="0" color2="black"/>
          <v:textbox inset="0,0,0,0">
            <w:txbxContent>
              <w:p w:rsidR="009937A9" w:rsidRDefault="009937A9">
                <w:pPr>
                  <w:pStyle w:val="Stopka"/>
                </w:pPr>
                <w:r>
                  <w:rPr>
                    <w:rStyle w:val="Numerstrony"/>
                  </w:rPr>
                  <w:fldChar w:fldCharType="begin"/>
                </w:r>
                <w:r>
                  <w:rPr>
                    <w:rStyle w:val="Numerstrony"/>
                  </w:rPr>
                  <w:instrText xml:space="preserve"> PAGE </w:instrText>
                </w:r>
                <w:r>
                  <w:rPr>
                    <w:rStyle w:val="Numerstrony"/>
                  </w:rPr>
                  <w:fldChar w:fldCharType="separate"/>
                </w:r>
                <w:r w:rsidR="00765338">
                  <w:rPr>
                    <w:rStyle w:val="Numerstrony"/>
                    <w:noProof/>
                  </w:rPr>
                  <w:t>2</w:t>
                </w:r>
                <w:r>
                  <w:rPr>
                    <w:rStyle w:val="Numerstrony"/>
                  </w:rPr>
                  <w:fldChar w:fldCharType="end"/>
                </w:r>
              </w:p>
            </w:txbxContent>
          </v:textbox>
          <w10:wrap type="square" side="largest" anchorx="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37A9" w:rsidRDefault="009937A9">
      <w:r>
        <w:separator/>
      </w:r>
    </w:p>
  </w:footnote>
  <w:footnote w:type="continuationSeparator" w:id="0">
    <w:p w:rsidR="009937A9" w:rsidRDefault="009937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 w:type="dxa"/>
      <w:tblLayout w:type="fixed"/>
      <w:tblCellMar>
        <w:left w:w="0" w:type="dxa"/>
        <w:right w:w="0" w:type="dxa"/>
      </w:tblCellMar>
      <w:tblLook w:val="0000" w:firstRow="0" w:lastRow="0" w:firstColumn="0" w:lastColumn="0" w:noHBand="0" w:noVBand="0"/>
    </w:tblPr>
    <w:tblGrid>
      <w:gridCol w:w="9681"/>
    </w:tblGrid>
    <w:tr w:rsidR="009937A9">
      <w:trPr>
        <w:trHeight w:val="276"/>
        <w:tblHeader/>
      </w:trPr>
      <w:tc>
        <w:tcPr>
          <w:tcW w:w="9681" w:type="dxa"/>
          <w:vMerge w:val="restart"/>
          <w:tcBorders>
            <w:top w:val="single" w:sz="1" w:space="0" w:color="000000"/>
            <w:left w:val="single" w:sz="1" w:space="0" w:color="000000"/>
            <w:bottom w:val="single" w:sz="1" w:space="0" w:color="000000"/>
            <w:right w:val="single" w:sz="1" w:space="0" w:color="000000"/>
          </w:tcBorders>
        </w:tcPr>
        <w:p w:rsidR="009937A9" w:rsidRDefault="009937A9">
          <w:pPr>
            <w:pStyle w:val="Zawartotabeli"/>
            <w:snapToGrid w:val="0"/>
            <w:jc w:val="center"/>
            <w:rPr>
              <w:rFonts w:ascii="Arial" w:hAnsi="Arial"/>
            </w:rPr>
          </w:pPr>
          <w:r>
            <w:rPr>
              <w:rFonts w:ascii="Arial" w:hAnsi="Arial"/>
            </w:rPr>
            <w:t>SPECYFIKACJE TECHNICZNE WYKONANIA I ODBIORU ROBÓT</w:t>
          </w:r>
        </w:p>
      </w:tc>
    </w:tr>
  </w:tbl>
  <w:p w:rsidR="009937A9" w:rsidRDefault="009937A9">
    <w:pPr>
      <w:pStyle w:val="Nagwek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lvlText w:val=""/>
      <w:lvlJc w:val="left"/>
      <w:pPr>
        <w:tabs>
          <w:tab w:val="num" w:pos="432"/>
        </w:tabs>
        <w:ind w:left="432" w:hanging="432"/>
      </w:pPr>
    </w:lvl>
    <w:lvl w:ilvl="1">
      <w:start w:val="1"/>
      <w:numFmt w:val="none"/>
      <w:pStyle w:val="Nagwek2"/>
      <w:lvlText w:val=""/>
      <w:lvlJc w:val="left"/>
      <w:pPr>
        <w:tabs>
          <w:tab w:val="num" w:pos="576"/>
        </w:tabs>
        <w:ind w:left="576" w:hanging="576"/>
      </w:pPr>
    </w:lvl>
    <w:lvl w:ilvl="2">
      <w:start w:val="1"/>
      <w:numFmt w:val="none"/>
      <w:pStyle w:val="Nagwek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5"/>
      <w:numFmt w:val="bullet"/>
      <w:lvlText w:val="-"/>
      <w:lvlJc w:val="left"/>
      <w:pPr>
        <w:tabs>
          <w:tab w:val="num" w:pos="705"/>
        </w:tabs>
        <w:ind w:left="705" w:hanging="360"/>
      </w:pPr>
      <w:rPr>
        <w:rFonts w:ascii="Times New Roman" w:hAnsi="Times New Roman"/>
      </w:rPr>
    </w:lvl>
  </w:abstractNum>
  <w:abstractNum w:abstractNumId="2" w15:restartNumberingAfterBreak="0">
    <w:nsid w:val="00000003"/>
    <w:multiLevelType w:val="singleLevel"/>
    <w:tmpl w:val="00000003"/>
    <w:name w:val="WW8Num3"/>
    <w:lvl w:ilvl="0">
      <w:start w:val="5"/>
      <w:numFmt w:val="bullet"/>
      <w:lvlText w:val="-"/>
      <w:lvlJc w:val="left"/>
      <w:pPr>
        <w:tabs>
          <w:tab w:val="num" w:pos="870"/>
        </w:tabs>
        <w:ind w:left="870" w:hanging="360"/>
      </w:pPr>
      <w:rPr>
        <w:rFonts w:ascii="Times New Roman" w:hAnsi="Times New Roman"/>
        <w:b/>
      </w:rPr>
    </w:lvl>
  </w:abstractNum>
  <w:abstractNum w:abstractNumId="3" w15:restartNumberingAfterBreak="0">
    <w:nsid w:val="00000004"/>
    <w:multiLevelType w:val="singleLevel"/>
    <w:tmpl w:val="04150001"/>
    <w:lvl w:ilvl="0">
      <w:start w:val="1"/>
      <w:numFmt w:val="bullet"/>
      <w:lvlText w:val=""/>
      <w:lvlJc w:val="left"/>
      <w:pPr>
        <w:ind w:left="765" w:hanging="360"/>
      </w:pPr>
      <w:rPr>
        <w:rFonts w:ascii="Symbol" w:hAnsi="Symbol" w:hint="default"/>
        <w:b/>
      </w:rPr>
    </w:lvl>
  </w:abstractNum>
  <w:abstractNum w:abstractNumId="4" w15:restartNumberingAfterBreak="0">
    <w:nsid w:val="00000005"/>
    <w:multiLevelType w:val="singleLevel"/>
    <w:tmpl w:val="04150001"/>
    <w:lvl w:ilvl="0">
      <w:start w:val="1"/>
      <w:numFmt w:val="bullet"/>
      <w:lvlText w:val=""/>
      <w:lvlJc w:val="left"/>
      <w:pPr>
        <w:ind w:left="720" w:hanging="360"/>
      </w:pPr>
      <w:rPr>
        <w:rFonts w:ascii="Symbol" w:hAnsi="Symbol" w:hint="default"/>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0"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Symbol" w:hAnsi="Symbol"/>
        <w:b/>
      </w:rPr>
    </w:lvl>
  </w:abstractNum>
  <w:abstractNum w:abstractNumId="11" w15:restartNumberingAfterBreak="0">
    <w:nsid w:val="0000000C"/>
    <w:multiLevelType w:val="singleLevel"/>
    <w:tmpl w:val="0000000C"/>
    <w:name w:val="WW8Num12"/>
    <w:lvl w:ilvl="0">
      <w:start w:val="1"/>
      <w:numFmt w:val="bullet"/>
      <w:lvlText w:val=""/>
      <w:lvlJc w:val="left"/>
      <w:pPr>
        <w:tabs>
          <w:tab w:val="num" w:pos="360"/>
        </w:tabs>
        <w:ind w:left="360" w:hanging="360"/>
      </w:pPr>
      <w:rPr>
        <w:rFonts w:ascii="Symbol" w:hAnsi="Symbol"/>
        <w:b/>
      </w:rPr>
    </w:lvl>
  </w:abstractNum>
  <w:abstractNum w:abstractNumId="12" w15:restartNumberingAfterBreak="0">
    <w:nsid w:val="0000000D"/>
    <w:multiLevelType w:val="singleLevel"/>
    <w:tmpl w:val="0000000D"/>
    <w:name w:val="WW8Num13"/>
    <w:lvl w:ilvl="0">
      <w:start w:val="2"/>
      <w:numFmt w:val="bullet"/>
      <w:lvlText w:val="-"/>
      <w:lvlJc w:val="left"/>
      <w:pPr>
        <w:tabs>
          <w:tab w:val="num" w:pos="360"/>
        </w:tabs>
        <w:ind w:left="360" w:hanging="360"/>
      </w:pPr>
      <w:rPr>
        <w:rFonts w:ascii="Times New Roman" w:hAnsi="Times New Roman"/>
      </w:rPr>
    </w:lvl>
  </w:abstractNum>
  <w:abstractNum w:abstractNumId="13" w15:restartNumberingAfterBreak="0">
    <w:nsid w:val="0000000E"/>
    <w:multiLevelType w:val="singleLevel"/>
    <w:tmpl w:val="0000000E"/>
    <w:name w:val="WW8Num14"/>
    <w:lvl w:ilvl="0">
      <w:start w:val="1"/>
      <w:numFmt w:val="bullet"/>
      <w:lvlText w:val=""/>
      <w:lvlJc w:val="left"/>
      <w:pPr>
        <w:tabs>
          <w:tab w:val="num" w:pos="360"/>
        </w:tabs>
        <w:ind w:left="360" w:hanging="360"/>
      </w:pPr>
      <w:rPr>
        <w:rFonts w:ascii="Symbol" w:hAnsi="Symbol"/>
      </w:rPr>
    </w:lvl>
  </w:abstractNum>
  <w:abstractNum w:abstractNumId="14"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5"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6"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7"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8" w15:restartNumberingAfterBreak="0">
    <w:nsid w:val="00000013"/>
    <w:multiLevelType w:val="singleLevel"/>
    <w:tmpl w:val="00000013"/>
    <w:name w:val="WW8Num19"/>
    <w:lvl w:ilvl="0">
      <w:start w:val="1"/>
      <w:numFmt w:val="bullet"/>
      <w:lvlText w:val=""/>
      <w:lvlJc w:val="left"/>
      <w:pPr>
        <w:tabs>
          <w:tab w:val="num" w:pos="720"/>
        </w:tabs>
        <w:ind w:left="720" w:hanging="360"/>
      </w:pPr>
      <w:rPr>
        <w:rFonts w:ascii="Symbol" w:hAnsi="Symbol"/>
      </w:rPr>
    </w:lvl>
  </w:abstractNum>
  <w:abstractNum w:abstractNumId="19" w15:restartNumberingAfterBreak="0">
    <w:nsid w:val="02C1647C"/>
    <w:multiLevelType w:val="hybridMultilevel"/>
    <w:tmpl w:val="81E0D46C"/>
    <w:lvl w:ilvl="0" w:tplc="95789F58">
      <w:numFmt w:val="bullet"/>
      <w:lvlText w:val="•"/>
      <w:lvlJc w:val="left"/>
      <w:pPr>
        <w:ind w:left="712" w:hanging="570"/>
      </w:pPr>
      <w:rPr>
        <w:rFonts w:ascii="Times New Roman" w:eastAsia="Arial" w:hAnsi="Times New Roman" w:cs="Times New Roman"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20" w15:restartNumberingAfterBreak="0">
    <w:nsid w:val="04BE2F7D"/>
    <w:multiLevelType w:val="hybridMultilevel"/>
    <w:tmpl w:val="87B25B12"/>
    <w:lvl w:ilvl="0" w:tplc="C9045418">
      <w:start w:val="3"/>
      <w:numFmt w:val="decimal"/>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8DD308A"/>
    <w:multiLevelType w:val="hybridMultilevel"/>
    <w:tmpl w:val="85349ABE"/>
    <w:lvl w:ilvl="0" w:tplc="039CE34C">
      <w:numFmt w:val="bullet"/>
      <w:lvlText w:val="•"/>
      <w:lvlJc w:val="left"/>
      <w:pPr>
        <w:ind w:left="720" w:hanging="360"/>
      </w:pPr>
      <w:rPr>
        <w:rFonts w:ascii="Times New Roman" w:eastAsia="Arial"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EFF700F"/>
    <w:multiLevelType w:val="hybridMultilevel"/>
    <w:tmpl w:val="00B8E380"/>
    <w:lvl w:ilvl="0" w:tplc="EF18033A">
      <w:start w:val="3"/>
      <w:numFmt w:val="decimal"/>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4010EE8"/>
    <w:multiLevelType w:val="hybridMultilevel"/>
    <w:tmpl w:val="2B3E4554"/>
    <w:lvl w:ilvl="0" w:tplc="04150001">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24" w15:restartNumberingAfterBreak="0">
    <w:nsid w:val="26762FE9"/>
    <w:multiLevelType w:val="hybridMultilevel"/>
    <w:tmpl w:val="32A06D00"/>
    <w:lvl w:ilvl="0" w:tplc="AF0CF3F2">
      <w:numFmt w:val="bullet"/>
      <w:lvlText w:val="•"/>
      <w:lvlJc w:val="left"/>
      <w:pPr>
        <w:ind w:left="1065" w:hanging="705"/>
      </w:pPr>
      <w:rPr>
        <w:rFonts w:ascii="Times New Roman" w:eastAsia="Arial"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A6A6A06"/>
    <w:multiLevelType w:val="multilevel"/>
    <w:tmpl w:val="660AF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2E924873"/>
    <w:multiLevelType w:val="hybridMultilevel"/>
    <w:tmpl w:val="7F5C877E"/>
    <w:lvl w:ilvl="0" w:tplc="DAA45864">
      <w:numFmt w:val="bullet"/>
      <w:lvlText w:val="•"/>
      <w:lvlJc w:val="left"/>
      <w:pPr>
        <w:ind w:left="1065" w:hanging="705"/>
      </w:pPr>
      <w:rPr>
        <w:rFonts w:ascii="Times New Roman" w:eastAsia="Arial"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E917EE3"/>
    <w:multiLevelType w:val="hybridMultilevel"/>
    <w:tmpl w:val="3CDC2976"/>
    <w:lvl w:ilvl="0" w:tplc="04150001">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28" w15:restartNumberingAfterBreak="0">
    <w:nsid w:val="436242A2"/>
    <w:multiLevelType w:val="hybridMultilevel"/>
    <w:tmpl w:val="D0389484"/>
    <w:lvl w:ilvl="0" w:tplc="00000002">
      <w:start w:val="5"/>
      <w:numFmt w:val="bullet"/>
      <w:lvlText w:val="-"/>
      <w:lvlJc w:val="left"/>
      <w:pPr>
        <w:ind w:left="1485" w:hanging="360"/>
      </w:pPr>
      <w:rPr>
        <w:rFonts w:ascii="Times New Roman" w:hAnsi="Times New Roman"/>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29" w15:restartNumberingAfterBreak="0">
    <w:nsid w:val="4BE01A9F"/>
    <w:multiLevelType w:val="hybridMultilevel"/>
    <w:tmpl w:val="B91CD60A"/>
    <w:lvl w:ilvl="0" w:tplc="7DC096CC">
      <w:numFmt w:val="bullet"/>
      <w:lvlText w:val="•"/>
      <w:lvlJc w:val="left"/>
      <w:pPr>
        <w:ind w:left="705" w:hanging="675"/>
      </w:pPr>
      <w:rPr>
        <w:rFonts w:ascii="Times New Roman" w:eastAsia="Arial" w:hAnsi="Times New Roman" w:cs="Times New Roman" w:hint="default"/>
      </w:rPr>
    </w:lvl>
    <w:lvl w:ilvl="1" w:tplc="04150003" w:tentative="1">
      <w:start w:val="1"/>
      <w:numFmt w:val="bullet"/>
      <w:lvlText w:val="o"/>
      <w:lvlJc w:val="left"/>
      <w:pPr>
        <w:ind w:left="1110" w:hanging="360"/>
      </w:pPr>
      <w:rPr>
        <w:rFonts w:ascii="Courier New" w:hAnsi="Courier New" w:cs="Courier New" w:hint="default"/>
      </w:rPr>
    </w:lvl>
    <w:lvl w:ilvl="2" w:tplc="04150005" w:tentative="1">
      <w:start w:val="1"/>
      <w:numFmt w:val="bullet"/>
      <w:lvlText w:val=""/>
      <w:lvlJc w:val="left"/>
      <w:pPr>
        <w:ind w:left="1830" w:hanging="360"/>
      </w:pPr>
      <w:rPr>
        <w:rFonts w:ascii="Wingdings" w:hAnsi="Wingdings" w:hint="default"/>
      </w:rPr>
    </w:lvl>
    <w:lvl w:ilvl="3" w:tplc="04150001" w:tentative="1">
      <w:start w:val="1"/>
      <w:numFmt w:val="bullet"/>
      <w:lvlText w:val=""/>
      <w:lvlJc w:val="left"/>
      <w:pPr>
        <w:ind w:left="2550" w:hanging="360"/>
      </w:pPr>
      <w:rPr>
        <w:rFonts w:ascii="Symbol" w:hAnsi="Symbol" w:hint="default"/>
      </w:rPr>
    </w:lvl>
    <w:lvl w:ilvl="4" w:tplc="04150003" w:tentative="1">
      <w:start w:val="1"/>
      <w:numFmt w:val="bullet"/>
      <w:lvlText w:val="o"/>
      <w:lvlJc w:val="left"/>
      <w:pPr>
        <w:ind w:left="3270" w:hanging="360"/>
      </w:pPr>
      <w:rPr>
        <w:rFonts w:ascii="Courier New" w:hAnsi="Courier New" w:cs="Courier New" w:hint="default"/>
      </w:rPr>
    </w:lvl>
    <w:lvl w:ilvl="5" w:tplc="04150005" w:tentative="1">
      <w:start w:val="1"/>
      <w:numFmt w:val="bullet"/>
      <w:lvlText w:val=""/>
      <w:lvlJc w:val="left"/>
      <w:pPr>
        <w:ind w:left="3990" w:hanging="360"/>
      </w:pPr>
      <w:rPr>
        <w:rFonts w:ascii="Wingdings" w:hAnsi="Wingdings" w:hint="default"/>
      </w:rPr>
    </w:lvl>
    <w:lvl w:ilvl="6" w:tplc="04150001" w:tentative="1">
      <w:start w:val="1"/>
      <w:numFmt w:val="bullet"/>
      <w:lvlText w:val=""/>
      <w:lvlJc w:val="left"/>
      <w:pPr>
        <w:ind w:left="4710" w:hanging="360"/>
      </w:pPr>
      <w:rPr>
        <w:rFonts w:ascii="Symbol" w:hAnsi="Symbol" w:hint="default"/>
      </w:rPr>
    </w:lvl>
    <w:lvl w:ilvl="7" w:tplc="04150003" w:tentative="1">
      <w:start w:val="1"/>
      <w:numFmt w:val="bullet"/>
      <w:lvlText w:val="o"/>
      <w:lvlJc w:val="left"/>
      <w:pPr>
        <w:ind w:left="5430" w:hanging="360"/>
      </w:pPr>
      <w:rPr>
        <w:rFonts w:ascii="Courier New" w:hAnsi="Courier New" w:cs="Courier New" w:hint="default"/>
      </w:rPr>
    </w:lvl>
    <w:lvl w:ilvl="8" w:tplc="04150005" w:tentative="1">
      <w:start w:val="1"/>
      <w:numFmt w:val="bullet"/>
      <w:lvlText w:val=""/>
      <w:lvlJc w:val="left"/>
      <w:pPr>
        <w:ind w:left="6150" w:hanging="360"/>
      </w:pPr>
      <w:rPr>
        <w:rFonts w:ascii="Wingdings" w:hAnsi="Wingdings" w:hint="default"/>
      </w:rPr>
    </w:lvl>
  </w:abstractNum>
  <w:abstractNum w:abstractNumId="30" w15:restartNumberingAfterBreak="0">
    <w:nsid w:val="4DCC4367"/>
    <w:multiLevelType w:val="hybridMultilevel"/>
    <w:tmpl w:val="40A469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ED463F2"/>
    <w:multiLevelType w:val="hybridMultilevel"/>
    <w:tmpl w:val="C3645F7A"/>
    <w:lvl w:ilvl="0" w:tplc="9ABA3A52">
      <w:numFmt w:val="bullet"/>
      <w:lvlText w:val="•"/>
      <w:lvlJc w:val="left"/>
      <w:pPr>
        <w:ind w:left="1065" w:hanging="705"/>
      </w:pPr>
      <w:rPr>
        <w:rFonts w:ascii="Times New Roman" w:eastAsia="Arial"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FEE7218"/>
    <w:multiLevelType w:val="hybridMultilevel"/>
    <w:tmpl w:val="8FF89F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05C4CB5"/>
    <w:multiLevelType w:val="multilevel"/>
    <w:tmpl w:val="0E82F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5DB13FF"/>
    <w:multiLevelType w:val="hybridMultilevel"/>
    <w:tmpl w:val="92DC6B9A"/>
    <w:lvl w:ilvl="0" w:tplc="A6FEF7A2">
      <w:numFmt w:val="bullet"/>
      <w:lvlText w:val="•"/>
      <w:lvlJc w:val="left"/>
      <w:pPr>
        <w:ind w:left="1065" w:hanging="705"/>
      </w:pPr>
      <w:rPr>
        <w:rFonts w:ascii="Times New Roman" w:eastAsia="Arial"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EA4233B"/>
    <w:multiLevelType w:val="hybridMultilevel"/>
    <w:tmpl w:val="3C867032"/>
    <w:lvl w:ilvl="0" w:tplc="FC2A72D8">
      <w:numFmt w:val="bullet"/>
      <w:lvlText w:val="•"/>
      <w:lvlJc w:val="left"/>
      <w:pPr>
        <w:ind w:left="420" w:hanging="390"/>
      </w:pPr>
      <w:rPr>
        <w:rFonts w:ascii="Times New Roman" w:eastAsia="Arial" w:hAnsi="Times New Roman" w:cs="Times New Roman" w:hint="default"/>
      </w:rPr>
    </w:lvl>
    <w:lvl w:ilvl="1" w:tplc="04150003" w:tentative="1">
      <w:start w:val="1"/>
      <w:numFmt w:val="bullet"/>
      <w:lvlText w:val="o"/>
      <w:lvlJc w:val="left"/>
      <w:pPr>
        <w:ind w:left="1110" w:hanging="360"/>
      </w:pPr>
      <w:rPr>
        <w:rFonts w:ascii="Courier New" w:hAnsi="Courier New" w:cs="Courier New" w:hint="default"/>
      </w:rPr>
    </w:lvl>
    <w:lvl w:ilvl="2" w:tplc="04150005" w:tentative="1">
      <w:start w:val="1"/>
      <w:numFmt w:val="bullet"/>
      <w:lvlText w:val=""/>
      <w:lvlJc w:val="left"/>
      <w:pPr>
        <w:ind w:left="1830" w:hanging="360"/>
      </w:pPr>
      <w:rPr>
        <w:rFonts w:ascii="Wingdings" w:hAnsi="Wingdings" w:hint="default"/>
      </w:rPr>
    </w:lvl>
    <w:lvl w:ilvl="3" w:tplc="04150001" w:tentative="1">
      <w:start w:val="1"/>
      <w:numFmt w:val="bullet"/>
      <w:lvlText w:val=""/>
      <w:lvlJc w:val="left"/>
      <w:pPr>
        <w:ind w:left="2550" w:hanging="360"/>
      </w:pPr>
      <w:rPr>
        <w:rFonts w:ascii="Symbol" w:hAnsi="Symbol" w:hint="default"/>
      </w:rPr>
    </w:lvl>
    <w:lvl w:ilvl="4" w:tplc="04150003" w:tentative="1">
      <w:start w:val="1"/>
      <w:numFmt w:val="bullet"/>
      <w:lvlText w:val="o"/>
      <w:lvlJc w:val="left"/>
      <w:pPr>
        <w:ind w:left="3270" w:hanging="360"/>
      </w:pPr>
      <w:rPr>
        <w:rFonts w:ascii="Courier New" w:hAnsi="Courier New" w:cs="Courier New" w:hint="default"/>
      </w:rPr>
    </w:lvl>
    <w:lvl w:ilvl="5" w:tplc="04150005" w:tentative="1">
      <w:start w:val="1"/>
      <w:numFmt w:val="bullet"/>
      <w:lvlText w:val=""/>
      <w:lvlJc w:val="left"/>
      <w:pPr>
        <w:ind w:left="3990" w:hanging="360"/>
      </w:pPr>
      <w:rPr>
        <w:rFonts w:ascii="Wingdings" w:hAnsi="Wingdings" w:hint="default"/>
      </w:rPr>
    </w:lvl>
    <w:lvl w:ilvl="6" w:tplc="04150001" w:tentative="1">
      <w:start w:val="1"/>
      <w:numFmt w:val="bullet"/>
      <w:lvlText w:val=""/>
      <w:lvlJc w:val="left"/>
      <w:pPr>
        <w:ind w:left="4710" w:hanging="360"/>
      </w:pPr>
      <w:rPr>
        <w:rFonts w:ascii="Symbol" w:hAnsi="Symbol" w:hint="default"/>
      </w:rPr>
    </w:lvl>
    <w:lvl w:ilvl="7" w:tplc="04150003" w:tentative="1">
      <w:start w:val="1"/>
      <w:numFmt w:val="bullet"/>
      <w:lvlText w:val="o"/>
      <w:lvlJc w:val="left"/>
      <w:pPr>
        <w:ind w:left="5430" w:hanging="360"/>
      </w:pPr>
      <w:rPr>
        <w:rFonts w:ascii="Courier New" w:hAnsi="Courier New" w:cs="Courier New" w:hint="default"/>
      </w:rPr>
    </w:lvl>
    <w:lvl w:ilvl="8" w:tplc="04150005" w:tentative="1">
      <w:start w:val="1"/>
      <w:numFmt w:val="bullet"/>
      <w:lvlText w:val=""/>
      <w:lvlJc w:val="left"/>
      <w:pPr>
        <w:ind w:left="615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23"/>
  </w:num>
  <w:num w:numId="21">
    <w:abstractNumId w:val="28"/>
  </w:num>
  <w:num w:numId="22">
    <w:abstractNumId w:val="20"/>
  </w:num>
  <w:num w:numId="23">
    <w:abstractNumId w:val="22"/>
  </w:num>
  <w:num w:numId="24">
    <w:abstractNumId w:val="29"/>
  </w:num>
  <w:num w:numId="25">
    <w:abstractNumId w:val="34"/>
  </w:num>
  <w:num w:numId="26">
    <w:abstractNumId w:val="26"/>
  </w:num>
  <w:num w:numId="27">
    <w:abstractNumId w:val="32"/>
  </w:num>
  <w:num w:numId="28">
    <w:abstractNumId w:val="31"/>
  </w:num>
  <w:num w:numId="29">
    <w:abstractNumId w:val="24"/>
  </w:num>
  <w:num w:numId="30">
    <w:abstractNumId w:val="33"/>
  </w:num>
  <w:num w:numId="31">
    <w:abstractNumId w:val="25"/>
  </w:num>
  <w:num w:numId="32">
    <w:abstractNumId w:val="27"/>
  </w:num>
  <w:num w:numId="33">
    <w:abstractNumId w:val="35"/>
  </w:num>
  <w:num w:numId="34">
    <w:abstractNumId w:val="30"/>
  </w:num>
  <w:num w:numId="35">
    <w:abstractNumId w:val="21"/>
  </w:num>
  <w:num w:numId="3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2051"/>
    <o:shapelayout v:ext="edit">
      <o:idmap v:ext="edit" data="2"/>
    </o:shapelayout>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644"/>
    <w:rsid w:val="00044157"/>
    <w:rsid w:val="000A0E3E"/>
    <w:rsid w:val="000A6AD1"/>
    <w:rsid w:val="000D5F60"/>
    <w:rsid w:val="000F1768"/>
    <w:rsid w:val="001015E7"/>
    <w:rsid w:val="00101EFB"/>
    <w:rsid w:val="0012147B"/>
    <w:rsid w:val="0013109A"/>
    <w:rsid w:val="0013313C"/>
    <w:rsid w:val="001474E0"/>
    <w:rsid w:val="0016164C"/>
    <w:rsid w:val="001768A6"/>
    <w:rsid w:val="001825A7"/>
    <w:rsid w:val="00184514"/>
    <w:rsid w:val="00185C67"/>
    <w:rsid w:val="0019563F"/>
    <w:rsid w:val="0019568E"/>
    <w:rsid w:val="001F76E2"/>
    <w:rsid w:val="00220E07"/>
    <w:rsid w:val="00232159"/>
    <w:rsid w:val="002824A0"/>
    <w:rsid w:val="00293B39"/>
    <w:rsid w:val="002A52C7"/>
    <w:rsid w:val="002B4CA4"/>
    <w:rsid w:val="002F7324"/>
    <w:rsid w:val="00306133"/>
    <w:rsid w:val="003257EB"/>
    <w:rsid w:val="003379F0"/>
    <w:rsid w:val="0037249A"/>
    <w:rsid w:val="00376223"/>
    <w:rsid w:val="003857D4"/>
    <w:rsid w:val="003A5754"/>
    <w:rsid w:val="003B21D7"/>
    <w:rsid w:val="003B5EDC"/>
    <w:rsid w:val="003E492A"/>
    <w:rsid w:val="003F7580"/>
    <w:rsid w:val="003F7789"/>
    <w:rsid w:val="00403CAA"/>
    <w:rsid w:val="004062C4"/>
    <w:rsid w:val="00411A00"/>
    <w:rsid w:val="00414EF3"/>
    <w:rsid w:val="0042515E"/>
    <w:rsid w:val="00465684"/>
    <w:rsid w:val="00473139"/>
    <w:rsid w:val="0049733A"/>
    <w:rsid w:val="004979F2"/>
    <w:rsid w:val="004A12A7"/>
    <w:rsid w:val="004B16E6"/>
    <w:rsid w:val="004B1E87"/>
    <w:rsid w:val="004B5FF8"/>
    <w:rsid w:val="004E510A"/>
    <w:rsid w:val="005108C0"/>
    <w:rsid w:val="005841E8"/>
    <w:rsid w:val="0058657D"/>
    <w:rsid w:val="005902B6"/>
    <w:rsid w:val="00594364"/>
    <w:rsid w:val="005A74CA"/>
    <w:rsid w:val="005C7E14"/>
    <w:rsid w:val="005E383F"/>
    <w:rsid w:val="00600C73"/>
    <w:rsid w:val="00627358"/>
    <w:rsid w:val="00633CE4"/>
    <w:rsid w:val="006427D6"/>
    <w:rsid w:val="00644F8C"/>
    <w:rsid w:val="00675C6C"/>
    <w:rsid w:val="00697AE8"/>
    <w:rsid w:val="006B41E3"/>
    <w:rsid w:val="006D0E67"/>
    <w:rsid w:val="006F721F"/>
    <w:rsid w:val="00700629"/>
    <w:rsid w:val="0071770F"/>
    <w:rsid w:val="00765338"/>
    <w:rsid w:val="0078098C"/>
    <w:rsid w:val="00782FFE"/>
    <w:rsid w:val="00790E6A"/>
    <w:rsid w:val="00796066"/>
    <w:rsid w:val="00797BA4"/>
    <w:rsid w:val="00797F7D"/>
    <w:rsid w:val="007A5267"/>
    <w:rsid w:val="007C3A85"/>
    <w:rsid w:val="007D14FC"/>
    <w:rsid w:val="007E7B4B"/>
    <w:rsid w:val="007F0E17"/>
    <w:rsid w:val="007F780C"/>
    <w:rsid w:val="00801DC7"/>
    <w:rsid w:val="008241B9"/>
    <w:rsid w:val="00873010"/>
    <w:rsid w:val="00874D74"/>
    <w:rsid w:val="00875FD4"/>
    <w:rsid w:val="008957EF"/>
    <w:rsid w:val="008C1B9A"/>
    <w:rsid w:val="008F0572"/>
    <w:rsid w:val="0092511E"/>
    <w:rsid w:val="00926A0F"/>
    <w:rsid w:val="00934BCD"/>
    <w:rsid w:val="00934F75"/>
    <w:rsid w:val="00954921"/>
    <w:rsid w:val="00960219"/>
    <w:rsid w:val="009630AD"/>
    <w:rsid w:val="009937A9"/>
    <w:rsid w:val="00993CC6"/>
    <w:rsid w:val="009C0FCB"/>
    <w:rsid w:val="009C2C9E"/>
    <w:rsid w:val="009F3FE0"/>
    <w:rsid w:val="009F59B5"/>
    <w:rsid w:val="00A2289F"/>
    <w:rsid w:val="00A22EC5"/>
    <w:rsid w:val="00A408B5"/>
    <w:rsid w:val="00A77E3B"/>
    <w:rsid w:val="00A908E9"/>
    <w:rsid w:val="00A91415"/>
    <w:rsid w:val="00A9155D"/>
    <w:rsid w:val="00AD4C27"/>
    <w:rsid w:val="00AF1E94"/>
    <w:rsid w:val="00AF4EA7"/>
    <w:rsid w:val="00B1675C"/>
    <w:rsid w:val="00B40A89"/>
    <w:rsid w:val="00B436A3"/>
    <w:rsid w:val="00B9707E"/>
    <w:rsid w:val="00BB767C"/>
    <w:rsid w:val="00BD3D08"/>
    <w:rsid w:val="00BF49CF"/>
    <w:rsid w:val="00C0537C"/>
    <w:rsid w:val="00C1506A"/>
    <w:rsid w:val="00C17138"/>
    <w:rsid w:val="00C26973"/>
    <w:rsid w:val="00C32C29"/>
    <w:rsid w:val="00C35A33"/>
    <w:rsid w:val="00C42B48"/>
    <w:rsid w:val="00C513EC"/>
    <w:rsid w:val="00C72853"/>
    <w:rsid w:val="00C82545"/>
    <w:rsid w:val="00CA4574"/>
    <w:rsid w:val="00CA486D"/>
    <w:rsid w:val="00CF216B"/>
    <w:rsid w:val="00D13027"/>
    <w:rsid w:val="00D31476"/>
    <w:rsid w:val="00D50CF1"/>
    <w:rsid w:val="00D53653"/>
    <w:rsid w:val="00D63E8C"/>
    <w:rsid w:val="00D64F40"/>
    <w:rsid w:val="00D73B9A"/>
    <w:rsid w:val="00D813F0"/>
    <w:rsid w:val="00D91584"/>
    <w:rsid w:val="00D9750F"/>
    <w:rsid w:val="00DD3EDB"/>
    <w:rsid w:val="00DF0B53"/>
    <w:rsid w:val="00DF105A"/>
    <w:rsid w:val="00DF48F7"/>
    <w:rsid w:val="00DF6DB3"/>
    <w:rsid w:val="00E15DF5"/>
    <w:rsid w:val="00E248CD"/>
    <w:rsid w:val="00E314AC"/>
    <w:rsid w:val="00E43FB1"/>
    <w:rsid w:val="00E53095"/>
    <w:rsid w:val="00E6242C"/>
    <w:rsid w:val="00E62CFD"/>
    <w:rsid w:val="00E6385F"/>
    <w:rsid w:val="00E814AF"/>
    <w:rsid w:val="00E85005"/>
    <w:rsid w:val="00E866CF"/>
    <w:rsid w:val="00EA3BCB"/>
    <w:rsid w:val="00EA558D"/>
    <w:rsid w:val="00EB1F02"/>
    <w:rsid w:val="00EC7FC6"/>
    <w:rsid w:val="00ED724D"/>
    <w:rsid w:val="00EE4024"/>
    <w:rsid w:val="00EF4225"/>
    <w:rsid w:val="00F0163B"/>
    <w:rsid w:val="00F23644"/>
    <w:rsid w:val="00F53009"/>
    <w:rsid w:val="00F71741"/>
    <w:rsid w:val="00F90DE6"/>
    <w:rsid w:val="00F95E41"/>
    <w:rsid w:val="00FA3AA5"/>
    <w:rsid w:val="00FB2707"/>
    <w:rsid w:val="00FB53D9"/>
    <w:rsid w:val="00FE5270"/>
    <w:rsid w:val="00FF2731"/>
    <w:rsid w:val="00FF45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chartTrackingRefBased/>
  <w15:docId w15:val="{CCE93B26-F647-4899-A206-A8238A683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Cs w:val="22"/>
        <w:lang w:val="pl-PL" w:eastAsia="en-US"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23644"/>
    <w:pPr>
      <w:widowControl w:val="0"/>
      <w:suppressAutoHyphens/>
      <w:spacing w:after="0" w:line="240" w:lineRule="auto"/>
      <w:jc w:val="left"/>
    </w:pPr>
    <w:rPr>
      <w:rFonts w:eastAsia="Lucida Sans Unicode" w:cs="Times New Roman"/>
      <w:kern w:val="1"/>
      <w:sz w:val="24"/>
      <w:szCs w:val="24"/>
    </w:rPr>
  </w:style>
  <w:style w:type="paragraph" w:styleId="Nagwek1">
    <w:name w:val="heading 1"/>
    <w:basedOn w:val="Normalny"/>
    <w:next w:val="Tekstpodstawowy"/>
    <w:link w:val="Nagwek1Znak"/>
    <w:qFormat/>
    <w:rsid w:val="00F23644"/>
    <w:pPr>
      <w:keepNext/>
      <w:numPr>
        <w:numId w:val="1"/>
      </w:numPr>
      <w:spacing w:before="240" w:after="120"/>
      <w:outlineLvl w:val="0"/>
    </w:pPr>
    <w:rPr>
      <w:rFonts w:ascii="Arial" w:hAnsi="Arial" w:cs="Tahoma"/>
      <w:b/>
      <w:bCs/>
      <w:sz w:val="32"/>
      <w:szCs w:val="32"/>
    </w:rPr>
  </w:style>
  <w:style w:type="paragraph" w:styleId="Nagwek2">
    <w:name w:val="heading 2"/>
    <w:basedOn w:val="Normalny"/>
    <w:next w:val="Tekstpodstawowy"/>
    <w:link w:val="Nagwek2Znak"/>
    <w:qFormat/>
    <w:rsid w:val="00F23644"/>
    <w:pPr>
      <w:keepNext/>
      <w:numPr>
        <w:ilvl w:val="1"/>
        <w:numId w:val="1"/>
      </w:numPr>
      <w:spacing w:before="240" w:after="120"/>
      <w:outlineLvl w:val="1"/>
    </w:pPr>
    <w:rPr>
      <w:rFonts w:ascii="Arial" w:hAnsi="Arial" w:cs="Tahoma"/>
      <w:b/>
      <w:bCs/>
      <w:i/>
      <w:iCs/>
      <w:sz w:val="28"/>
      <w:szCs w:val="28"/>
    </w:rPr>
  </w:style>
  <w:style w:type="paragraph" w:styleId="Nagwek3">
    <w:name w:val="heading 3"/>
    <w:basedOn w:val="Normalny"/>
    <w:next w:val="Tekstpodstawowy"/>
    <w:link w:val="Nagwek3Znak"/>
    <w:qFormat/>
    <w:rsid w:val="00F23644"/>
    <w:pPr>
      <w:keepNext/>
      <w:numPr>
        <w:ilvl w:val="2"/>
        <w:numId w:val="1"/>
      </w:numPr>
      <w:spacing w:before="240" w:after="120"/>
      <w:outlineLvl w:val="2"/>
    </w:pPr>
    <w:rPr>
      <w:rFonts w:ascii="Arial" w:hAnsi="Arial" w:cs="Tahoma"/>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awartotabeli">
    <w:name w:val="Zawartość tabeli"/>
    <w:basedOn w:val="Normalny"/>
    <w:rsid w:val="00F23644"/>
    <w:pPr>
      <w:suppressLineNumbers/>
    </w:pPr>
  </w:style>
  <w:style w:type="character" w:styleId="Numerstrony">
    <w:name w:val="page number"/>
    <w:basedOn w:val="Domylnaczcionkaakapitu"/>
    <w:semiHidden/>
    <w:rsid w:val="00F23644"/>
  </w:style>
  <w:style w:type="paragraph" w:customStyle="1" w:styleId="Nagwek10">
    <w:name w:val="Nagłówek1"/>
    <w:basedOn w:val="Normalny"/>
    <w:next w:val="Tekstpodstawowy"/>
    <w:rsid w:val="00F23644"/>
    <w:pPr>
      <w:keepNext/>
      <w:spacing w:before="240" w:after="120"/>
    </w:pPr>
    <w:rPr>
      <w:rFonts w:ascii="Arial" w:hAnsi="Arial"/>
      <w:sz w:val="28"/>
      <w:szCs w:val="28"/>
    </w:rPr>
  </w:style>
  <w:style w:type="paragraph" w:styleId="Stopka">
    <w:name w:val="footer"/>
    <w:basedOn w:val="Normalny"/>
    <w:link w:val="StopkaZnak"/>
    <w:semiHidden/>
    <w:rsid w:val="00F23644"/>
    <w:pPr>
      <w:tabs>
        <w:tab w:val="center" w:pos="4536"/>
        <w:tab w:val="right" w:pos="9072"/>
      </w:tabs>
    </w:pPr>
  </w:style>
  <w:style w:type="character" w:customStyle="1" w:styleId="StopkaZnak">
    <w:name w:val="Stopka Znak"/>
    <w:basedOn w:val="Domylnaczcionkaakapitu"/>
    <w:link w:val="Stopka"/>
    <w:semiHidden/>
    <w:rsid w:val="00F23644"/>
    <w:rPr>
      <w:rFonts w:eastAsia="Lucida Sans Unicode" w:cs="Times New Roman"/>
      <w:kern w:val="1"/>
      <w:sz w:val="24"/>
      <w:szCs w:val="24"/>
    </w:rPr>
  </w:style>
  <w:style w:type="paragraph" w:styleId="Tekstpodstawowy">
    <w:name w:val="Body Text"/>
    <w:basedOn w:val="Normalny"/>
    <w:link w:val="TekstpodstawowyZnak"/>
    <w:semiHidden/>
    <w:unhideWhenUsed/>
    <w:rsid w:val="00F23644"/>
    <w:pPr>
      <w:spacing w:after="120"/>
    </w:pPr>
  </w:style>
  <w:style w:type="character" w:customStyle="1" w:styleId="TekstpodstawowyZnak">
    <w:name w:val="Tekst podstawowy Znak"/>
    <w:basedOn w:val="Domylnaczcionkaakapitu"/>
    <w:link w:val="Tekstpodstawowy"/>
    <w:uiPriority w:val="99"/>
    <w:semiHidden/>
    <w:rsid w:val="00F23644"/>
    <w:rPr>
      <w:rFonts w:eastAsia="Lucida Sans Unicode" w:cs="Times New Roman"/>
      <w:kern w:val="1"/>
      <w:sz w:val="24"/>
      <w:szCs w:val="24"/>
    </w:rPr>
  </w:style>
  <w:style w:type="character" w:customStyle="1" w:styleId="Nagwek1Znak">
    <w:name w:val="Nagłówek 1 Znak"/>
    <w:basedOn w:val="Domylnaczcionkaakapitu"/>
    <w:link w:val="Nagwek1"/>
    <w:rsid w:val="00F23644"/>
    <w:rPr>
      <w:rFonts w:ascii="Arial" w:eastAsia="Lucida Sans Unicode" w:hAnsi="Arial" w:cs="Tahoma"/>
      <w:b/>
      <w:bCs/>
      <w:kern w:val="1"/>
      <w:sz w:val="32"/>
      <w:szCs w:val="32"/>
    </w:rPr>
  </w:style>
  <w:style w:type="character" w:customStyle="1" w:styleId="Nagwek2Znak">
    <w:name w:val="Nagłówek 2 Znak"/>
    <w:basedOn w:val="Domylnaczcionkaakapitu"/>
    <w:link w:val="Nagwek2"/>
    <w:rsid w:val="00F23644"/>
    <w:rPr>
      <w:rFonts w:ascii="Arial" w:eastAsia="Lucida Sans Unicode" w:hAnsi="Arial" w:cs="Tahoma"/>
      <w:b/>
      <w:bCs/>
      <w:i/>
      <w:iCs/>
      <w:kern w:val="1"/>
      <w:sz w:val="28"/>
      <w:szCs w:val="28"/>
    </w:rPr>
  </w:style>
  <w:style w:type="character" w:customStyle="1" w:styleId="Nagwek3Znak">
    <w:name w:val="Nagłówek 3 Znak"/>
    <w:basedOn w:val="Domylnaczcionkaakapitu"/>
    <w:link w:val="Nagwek3"/>
    <w:rsid w:val="00F23644"/>
    <w:rPr>
      <w:rFonts w:ascii="Arial" w:eastAsia="Lucida Sans Unicode" w:hAnsi="Arial" w:cs="Tahoma"/>
      <w:b/>
      <w:bCs/>
      <w:kern w:val="1"/>
      <w:sz w:val="28"/>
      <w:szCs w:val="28"/>
    </w:rPr>
  </w:style>
  <w:style w:type="paragraph" w:customStyle="1" w:styleId="Tekstpodstawowy22">
    <w:name w:val="Tekst podstawowy 22"/>
    <w:basedOn w:val="Normalny"/>
    <w:rsid w:val="00F23644"/>
    <w:pPr>
      <w:autoSpaceDE w:val="0"/>
    </w:pPr>
    <w:rPr>
      <w:rFonts w:ascii="Arial" w:eastAsia="Arial" w:hAnsi="Arial"/>
      <w:sz w:val="20"/>
    </w:rPr>
  </w:style>
  <w:style w:type="paragraph" w:customStyle="1" w:styleId="Tekstpodstawowy31">
    <w:name w:val="Tekst podstawowy 31"/>
    <w:basedOn w:val="Normalny"/>
    <w:rsid w:val="00F23644"/>
    <w:pPr>
      <w:autoSpaceDE w:val="0"/>
      <w:jc w:val="both"/>
    </w:pPr>
    <w:rPr>
      <w:rFonts w:ascii="Arial" w:eastAsia="Arial" w:hAnsi="Arial"/>
      <w:sz w:val="20"/>
    </w:rPr>
  </w:style>
  <w:style w:type="paragraph" w:customStyle="1" w:styleId="Default">
    <w:name w:val="Default"/>
    <w:basedOn w:val="Normalny"/>
    <w:rsid w:val="00F23644"/>
    <w:pPr>
      <w:autoSpaceDE w:val="0"/>
    </w:pPr>
    <w:rPr>
      <w:rFonts w:ascii="Verdana" w:eastAsia="Verdana" w:hAnsi="Verdana"/>
      <w:color w:val="000000"/>
    </w:rPr>
  </w:style>
  <w:style w:type="character" w:styleId="Odwoaniedokomentarza">
    <w:name w:val="annotation reference"/>
    <w:basedOn w:val="Domylnaczcionkaakapitu"/>
    <w:uiPriority w:val="99"/>
    <w:semiHidden/>
    <w:unhideWhenUsed/>
    <w:rsid w:val="00700629"/>
    <w:rPr>
      <w:sz w:val="16"/>
      <w:szCs w:val="16"/>
    </w:rPr>
  </w:style>
  <w:style w:type="paragraph" w:styleId="Tekstkomentarza">
    <w:name w:val="annotation text"/>
    <w:basedOn w:val="Normalny"/>
    <w:link w:val="TekstkomentarzaZnak"/>
    <w:uiPriority w:val="99"/>
    <w:semiHidden/>
    <w:unhideWhenUsed/>
    <w:rsid w:val="00700629"/>
    <w:rPr>
      <w:sz w:val="20"/>
      <w:szCs w:val="20"/>
    </w:rPr>
  </w:style>
  <w:style w:type="character" w:customStyle="1" w:styleId="TekstkomentarzaZnak">
    <w:name w:val="Tekst komentarza Znak"/>
    <w:basedOn w:val="Domylnaczcionkaakapitu"/>
    <w:link w:val="Tekstkomentarza"/>
    <w:uiPriority w:val="99"/>
    <w:semiHidden/>
    <w:rsid w:val="00700629"/>
    <w:rPr>
      <w:rFonts w:eastAsia="Lucida Sans Unicode" w:cs="Times New Roman"/>
      <w:kern w:val="1"/>
      <w:szCs w:val="20"/>
    </w:rPr>
  </w:style>
  <w:style w:type="paragraph" w:styleId="Tematkomentarza">
    <w:name w:val="annotation subject"/>
    <w:basedOn w:val="Tekstkomentarza"/>
    <w:next w:val="Tekstkomentarza"/>
    <w:link w:val="TematkomentarzaZnak"/>
    <w:uiPriority w:val="99"/>
    <w:semiHidden/>
    <w:unhideWhenUsed/>
    <w:rsid w:val="00700629"/>
    <w:rPr>
      <w:b/>
      <w:bCs/>
    </w:rPr>
  </w:style>
  <w:style w:type="character" w:customStyle="1" w:styleId="TematkomentarzaZnak">
    <w:name w:val="Temat komentarza Znak"/>
    <w:basedOn w:val="TekstkomentarzaZnak"/>
    <w:link w:val="Tematkomentarza"/>
    <w:uiPriority w:val="99"/>
    <w:semiHidden/>
    <w:rsid w:val="00700629"/>
    <w:rPr>
      <w:rFonts w:eastAsia="Lucida Sans Unicode" w:cs="Times New Roman"/>
      <w:b/>
      <w:bCs/>
      <w:kern w:val="1"/>
      <w:szCs w:val="20"/>
    </w:rPr>
  </w:style>
  <w:style w:type="paragraph" w:styleId="Tekstdymka">
    <w:name w:val="Balloon Text"/>
    <w:basedOn w:val="Normalny"/>
    <w:link w:val="TekstdymkaZnak"/>
    <w:uiPriority w:val="99"/>
    <w:semiHidden/>
    <w:unhideWhenUsed/>
    <w:rsid w:val="00700629"/>
    <w:rPr>
      <w:rFonts w:ascii="Segoe UI" w:hAnsi="Segoe UI" w:cs="Segoe UI"/>
      <w:sz w:val="18"/>
      <w:szCs w:val="18"/>
    </w:rPr>
  </w:style>
  <w:style w:type="character" w:customStyle="1" w:styleId="TekstdymkaZnak">
    <w:name w:val="Tekst dymka Znak"/>
    <w:basedOn w:val="Domylnaczcionkaakapitu"/>
    <w:link w:val="Tekstdymka"/>
    <w:uiPriority w:val="99"/>
    <w:semiHidden/>
    <w:rsid w:val="00700629"/>
    <w:rPr>
      <w:rFonts w:ascii="Segoe UI" w:eastAsia="Lucida Sans Unicode" w:hAnsi="Segoe UI" w:cs="Segoe UI"/>
      <w:kern w:val="1"/>
      <w:sz w:val="18"/>
      <w:szCs w:val="18"/>
    </w:rPr>
  </w:style>
  <w:style w:type="paragraph" w:styleId="Nagwekspisutreci">
    <w:name w:val="TOC Heading"/>
    <w:basedOn w:val="Nagwek1"/>
    <w:next w:val="Normalny"/>
    <w:uiPriority w:val="39"/>
    <w:unhideWhenUsed/>
    <w:qFormat/>
    <w:rsid w:val="00700629"/>
    <w:pPr>
      <w:keepLines/>
      <w:widowControl/>
      <w:numPr>
        <w:numId w:val="0"/>
      </w:numPr>
      <w:suppressAutoHyphens w:val="0"/>
      <w:spacing w:after="0" w:line="259" w:lineRule="auto"/>
      <w:outlineLvl w:val="9"/>
    </w:pPr>
    <w:rPr>
      <w:rFonts w:asciiTheme="majorHAnsi" w:eastAsiaTheme="majorEastAsia" w:hAnsiTheme="majorHAnsi" w:cstheme="majorBidi"/>
      <w:b w:val="0"/>
      <w:bCs w:val="0"/>
      <w:color w:val="2E74B5" w:themeColor="accent1" w:themeShade="BF"/>
      <w:kern w:val="0"/>
      <w:lang w:eastAsia="pl-PL"/>
    </w:rPr>
  </w:style>
  <w:style w:type="paragraph" w:styleId="Spistreci1">
    <w:name w:val="toc 1"/>
    <w:basedOn w:val="Normalny"/>
    <w:next w:val="Normalny"/>
    <w:autoRedefine/>
    <w:uiPriority w:val="39"/>
    <w:unhideWhenUsed/>
    <w:rsid w:val="00700629"/>
    <w:pPr>
      <w:spacing w:after="100"/>
    </w:pPr>
  </w:style>
  <w:style w:type="paragraph" w:styleId="Spistreci2">
    <w:name w:val="toc 2"/>
    <w:basedOn w:val="Normalny"/>
    <w:next w:val="Normalny"/>
    <w:autoRedefine/>
    <w:uiPriority w:val="39"/>
    <w:unhideWhenUsed/>
    <w:rsid w:val="00700629"/>
    <w:pPr>
      <w:spacing w:after="100"/>
      <w:ind w:left="240"/>
    </w:pPr>
  </w:style>
  <w:style w:type="paragraph" w:styleId="Spistreci3">
    <w:name w:val="toc 3"/>
    <w:basedOn w:val="Normalny"/>
    <w:next w:val="Normalny"/>
    <w:autoRedefine/>
    <w:uiPriority w:val="39"/>
    <w:unhideWhenUsed/>
    <w:rsid w:val="00700629"/>
    <w:pPr>
      <w:spacing w:after="100"/>
      <w:ind w:left="480"/>
    </w:pPr>
  </w:style>
  <w:style w:type="character" w:styleId="Hipercze">
    <w:name w:val="Hyperlink"/>
    <w:basedOn w:val="Domylnaczcionkaakapitu"/>
    <w:uiPriority w:val="99"/>
    <w:unhideWhenUsed/>
    <w:rsid w:val="00700629"/>
    <w:rPr>
      <w:color w:val="0563C1" w:themeColor="hyperlink"/>
      <w:u w:val="single"/>
    </w:rPr>
  </w:style>
  <w:style w:type="paragraph" w:styleId="Akapitzlist">
    <w:name w:val="List Paragraph"/>
    <w:basedOn w:val="Normalny"/>
    <w:uiPriority w:val="34"/>
    <w:qFormat/>
    <w:rsid w:val="001474E0"/>
    <w:pPr>
      <w:ind w:left="720"/>
      <w:contextualSpacing/>
    </w:pPr>
  </w:style>
  <w:style w:type="paragraph" w:customStyle="1" w:styleId="Tekstpodstawowy21">
    <w:name w:val="Tekst podstawowy 21"/>
    <w:basedOn w:val="Normalny"/>
    <w:rsid w:val="00B40A89"/>
    <w:pPr>
      <w:widowControl/>
      <w:suppressAutoHyphens w:val="0"/>
      <w:autoSpaceDE w:val="0"/>
      <w:spacing w:after="160" w:line="259" w:lineRule="auto"/>
    </w:pPr>
    <w:rPr>
      <w:rFonts w:ascii="Arial" w:eastAsia="Arial" w:hAnsi="Arial"/>
      <w:sz w:val="20"/>
    </w:rPr>
  </w:style>
  <w:style w:type="character" w:styleId="Pogrubienie">
    <w:name w:val="Strong"/>
    <w:basedOn w:val="Domylnaczcionkaakapitu"/>
    <w:uiPriority w:val="22"/>
    <w:qFormat/>
    <w:rsid w:val="00EC7FC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6606548">
      <w:bodyDiv w:val="1"/>
      <w:marLeft w:val="0"/>
      <w:marRight w:val="0"/>
      <w:marTop w:val="0"/>
      <w:marBottom w:val="0"/>
      <w:divBdr>
        <w:top w:val="none" w:sz="0" w:space="0" w:color="auto"/>
        <w:left w:val="none" w:sz="0" w:space="0" w:color="auto"/>
        <w:bottom w:val="none" w:sz="0" w:space="0" w:color="auto"/>
        <w:right w:val="none" w:sz="0" w:space="0" w:color="auto"/>
      </w:divBdr>
    </w:div>
    <w:div w:id="1221748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C545CD-1009-4221-9540-DF3E24203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5702</Words>
  <Characters>34212</Characters>
  <Application>Microsoft Office Word</Application>
  <DocSecurity>0</DocSecurity>
  <Lines>285</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KubackaM</dc:creator>
  <cp:keywords/>
  <dc:description/>
  <cp:lastModifiedBy>KubackaM</cp:lastModifiedBy>
  <cp:revision>2</cp:revision>
  <cp:lastPrinted>2021-12-28T06:45:00Z</cp:lastPrinted>
  <dcterms:created xsi:type="dcterms:W3CDTF">2024-12-13T10:37:00Z</dcterms:created>
  <dcterms:modified xsi:type="dcterms:W3CDTF">2024-12-13T10:37:00Z</dcterms:modified>
</cp:coreProperties>
</file>