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1243C" w14:textId="77777777" w:rsidR="00D522A3" w:rsidRPr="00043A02" w:rsidRDefault="00D522A3" w:rsidP="00D522A3">
      <w:pPr>
        <w:pageBreakBefore/>
        <w:tabs>
          <w:tab w:val="left" w:pos="-20896"/>
        </w:tabs>
        <w:spacing w:line="264" w:lineRule="auto"/>
        <w:jc w:val="right"/>
      </w:pPr>
      <w:r w:rsidRPr="00043A02">
        <w:rPr>
          <w:b/>
          <w:sz w:val="22"/>
          <w:szCs w:val="22"/>
        </w:rPr>
        <w:t>Załącznik</w:t>
      </w:r>
      <w:r w:rsidRPr="00043A02">
        <w:rPr>
          <w:rFonts w:eastAsia="Arial"/>
          <w:b/>
          <w:sz w:val="22"/>
          <w:szCs w:val="22"/>
        </w:rPr>
        <w:t xml:space="preserve"> n</w:t>
      </w:r>
      <w:r w:rsidRPr="00043A02">
        <w:rPr>
          <w:b/>
          <w:sz w:val="22"/>
          <w:szCs w:val="22"/>
        </w:rPr>
        <w:t>r</w:t>
      </w:r>
      <w:r w:rsidRPr="00043A02">
        <w:rPr>
          <w:rFonts w:eastAsia="Arial"/>
          <w:b/>
          <w:sz w:val="22"/>
          <w:szCs w:val="22"/>
        </w:rPr>
        <w:t xml:space="preserve"> </w:t>
      </w:r>
      <w:r w:rsidRPr="00043A02">
        <w:rPr>
          <w:b/>
          <w:sz w:val="22"/>
          <w:szCs w:val="22"/>
        </w:rPr>
        <w:t>1</w:t>
      </w:r>
    </w:p>
    <w:p w14:paraId="2E87D14D" w14:textId="77777777" w:rsidR="00D522A3" w:rsidRPr="00043A02" w:rsidRDefault="00D522A3" w:rsidP="00D522A3">
      <w:pPr>
        <w:spacing w:line="264" w:lineRule="auto"/>
      </w:pPr>
      <w:r w:rsidRPr="00043A02">
        <w:rPr>
          <w:sz w:val="22"/>
          <w:szCs w:val="22"/>
        </w:rPr>
        <w:t>............................................................</w:t>
      </w:r>
    </w:p>
    <w:p w14:paraId="2B753B59" w14:textId="77777777" w:rsidR="00D522A3" w:rsidRPr="00043A02" w:rsidRDefault="00D522A3" w:rsidP="00D522A3">
      <w:pPr>
        <w:spacing w:line="264" w:lineRule="auto"/>
      </w:pPr>
      <w:r w:rsidRPr="00043A02">
        <w:rPr>
          <w:i/>
          <w:sz w:val="16"/>
          <w:szCs w:val="16"/>
        </w:rPr>
        <w:t xml:space="preserve">                     (nazwa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-Wykonawcy)</w:t>
      </w:r>
    </w:p>
    <w:p w14:paraId="4B728249" w14:textId="77777777" w:rsidR="00D522A3" w:rsidRPr="00043A02" w:rsidRDefault="00D522A3" w:rsidP="00D522A3">
      <w:pPr>
        <w:spacing w:line="264" w:lineRule="auto"/>
        <w:rPr>
          <w:i/>
          <w:sz w:val="16"/>
          <w:szCs w:val="16"/>
        </w:rPr>
      </w:pPr>
    </w:p>
    <w:p w14:paraId="02FD0E84" w14:textId="77777777" w:rsidR="00D522A3" w:rsidRPr="00043A02" w:rsidRDefault="00D522A3" w:rsidP="00D522A3">
      <w:pPr>
        <w:spacing w:line="264" w:lineRule="auto"/>
        <w:rPr>
          <w:i/>
          <w:sz w:val="16"/>
          <w:szCs w:val="16"/>
        </w:rPr>
      </w:pPr>
    </w:p>
    <w:p w14:paraId="41228D9C" w14:textId="77777777" w:rsidR="00D522A3" w:rsidRPr="00043A02" w:rsidRDefault="00D522A3" w:rsidP="00D522A3">
      <w:pPr>
        <w:spacing w:line="264" w:lineRule="auto"/>
        <w:rPr>
          <w:i/>
          <w:sz w:val="16"/>
          <w:szCs w:val="16"/>
        </w:rPr>
      </w:pPr>
    </w:p>
    <w:p w14:paraId="659F613B" w14:textId="77777777" w:rsidR="00D522A3" w:rsidRPr="00043A02" w:rsidRDefault="00D522A3" w:rsidP="00D522A3">
      <w:pPr>
        <w:spacing w:line="264" w:lineRule="auto"/>
        <w:rPr>
          <w:i/>
          <w:sz w:val="16"/>
          <w:szCs w:val="16"/>
        </w:rPr>
      </w:pPr>
    </w:p>
    <w:p w14:paraId="2E61F0D2" w14:textId="6E736D4C" w:rsidR="00D522A3" w:rsidRPr="00043A02" w:rsidRDefault="00D522A3" w:rsidP="00D522A3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pacing w:line="264" w:lineRule="auto"/>
        <w:jc w:val="center"/>
      </w:pPr>
      <w:r w:rsidRPr="00043A02">
        <w:rPr>
          <w:b/>
          <w:sz w:val="22"/>
          <w:szCs w:val="22"/>
        </w:rPr>
        <w:t>FORMULARZ</w:t>
      </w:r>
      <w:r w:rsidRPr="00043A02">
        <w:rPr>
          <w:rFonts w:eastAsia="Arial"/>
          <w:b/>
          <w:sz w:val="22"/>
          <w:szCs w:val="22"/>
        </w:rPr>
        <w:t xml:space="preserve"> </w:t>
      </w:r>
      <w:r w:rsidRPr="00043A02">
        <w:rPr>
          <w:b/>
          <w:sz w:val="22"/>
          <w:szCs w:val="22"/>
        </w:rPr>
        <w:t>OFERT</w:t>
      </w:r>
      <w:r w:rsidR="00553E12">
        <w:rPr>
          <w:b/>
          <w:sz w:val="22"/>
          <w:szCs w:val="22"/>
        </w:rPr>
        <w:t>OW</w:t>
      </w:r>
      <w:r w:rsidRPr="00043A02">
        <w:rPr>
          <w:b/>
          <w:sz w:val="22"/>
          <w:szCs w:val="22"/>
        </w:rPr>
        <w:t>Y</w:t>
      </w:r>
    </w:p>
    <w:p w14:paraId="7E6080B3" w14:textId="77777777" w:rsidR="00D522A3" w:rsidRPr="00043A02" w:rsidRDefault="00D522A3" w:rsidP="00D522A3">
      <w:pPr>
        <w:spacing w:line="264" w:lineRule="auto"/>
        <w:rPr>
          <w:b/>
          <w:sz w:val="22"/>
          <w:szCs w:val="22"/>
        </w:rPr>
      </w:pPr>
    </w:p>
    <w:p w14:paraId="4FF40170" w14:textId="77777777" w:rsidR="00553E12" w:rsidRDefault="00553E12" w:rsidP="00553E12">
      <w:pPr>
        <w:spacing w:line="264" w:lineRule="auto"/>
        <w:ind w:left="5664"/>
        <w:rPr>
          <w:sz w:val="22"/>
          <w:szCs w:val="22"/>
        </w:rPr>
      </w:pPr>
    </w:p>
    <w:p w14:paraId="5736601E" w14:textId="5D34DC4B" w:rsidR="00D522A3" w:rsidRDefault="00D522A3" w:rsidP="00553E12">
      <w:pPr>
        <w:spacing w:line="264" w:lineRule="auto"/>
        <w:ind w:left="5664"/>
        <w:rPr>
          <w:sz w:val="22"/>
          <w:szCs w:val="22"/>
        </w:rPr>
      </w:pPr>
      <w:r w:rsidRPr="00043A02">
        <w:rPr>
          <w:sz w:val="22"/>
          <w:szCs w:val="22"/>
        </w:rPr>
        <w:t>ZAMAWIAJĄCY:</w:t>
      </w:r>
    </w:p>
    <w:p w14:paraId="351B6B54" w14:textId="77777777" w:rsidR="00553E12" w:rsidRPr="00043A02" w:rsidRDefault="00553E12" w:rsidP="00553E12">
      <w:pPr>
        <w:spacing w:line="264" w:lineRule="auto"/>
        <w:ind w:left="5664"/>
      </w:pPr>
    </w:p>
    <w:p w14:paraId="5C1239EF" w14:textId="77777777" w:rsidR="00D522A3" w:rsidRPr="00043A02" w:rsidRDefault="00D522A3" w:rsidP="00553E12">
      <w:pPr>
        <w:pStyle w:val="Standard"/>
        <w:spacing w:line="264" w:lineRule="auto"/>
        <w:ind w:left="6373" w:hanging="709"/>
      </w:pPr>
      <w:r w:rsidRPr="00043A02">
        <w:rPr>
          <w:rFonts w:eastAsia="Times New Roman"/>
          <w:b/>
          <w:bCs/>
          <w:caps/>
          <w:sz w:val="22"/>
          <w:szCs w:val="22"/>
        </w:rPr>
        <w:t>Gmina Kadzidło</w:t>
      </w:r>
    </w:p>
    <w:p w14:paraId="42457A43" w14:textId="77777777" w:rsidR="00D522A3" w:rsidRPr="00043A02" w:rsidRDefault="00D522A3" w:rsidP="00553E12">
      <w:pPr>
        <w:pStyle w:val="Standard"/>
        <w:spacing w:line="264" w:lineRule="auto"/>
        <w:ind w:left="6373" w:hanging="709"/>
      </w:pPr>
      <w:r w:rsidRPr="00043A02">
        <w:rPr>
          <w:rFonts w:eastAsia="Times New Roman"/>
          <w:b/>
          <w:bCs/>
          <w:sz w:val="20"/>
          <w:szCs w:val="20"/>
        </w:rPr>
        <w:t>ul</w:t>
      </w:r>
      <w:r w:rsidRPr="00043A02">
        <w:rPr>
          <w:rFonts w:eastAsia="Times New Roman"/>
          <w:b/>
          <w:bCs/>
          <w:caps/>
          <w:sz w:val="22"/>
          <w:szCs w:val="22"/>
        </w:rPr>
        <w:t>. Targowa 4</w:t>
      </w:r>
    </w:p>
    <w:p w14:paraId="7E704084" w14:textId="77777777" w:rsidR="00D522A3" w:rsidRPr="00043A02" w:rsidRDefault="00D522A3" w:rsidP="00553E12">
      <w:pPr>
        <w:pStyle w:val="Standard"/>
        <w:spacing w:line="264" w:lineRule="auto"/>
        <w:ind w:left="6373" w:hanging="709"/>
        <w:rPr>
          <w:b/>
          <w:bCs/>
          <w:caps/>
          <w:sz w:val="22"/>
          <w:szCs w:val="22"/>
        </w:rPr>
      </w:pPr>
      <w:r w:rsidRPr="00043A02">
        <w:rPr>
          <w:b/>
          <w:bCs/>
          <w:caps/>
          <w:sz w:val="22"/>
          <w:szCs w:val="22"/>
        </w:rPr>
        <w:t>07-420 Kadzidło</w:t>
      </w:r>
    </w:p>
    <w:p w14:paraId="33680289" w14:textId="77777777" w:rsidR="00D522A3" w:rsidRPr="00043A02" w:rsidRDefault="00D522A3" w:rsidP="00D522A3">
      <w:pPr>
        <w:pStyle w:val="Standard"/>
        <w:spacing w:line="264" w:lineRule="auto"/>
        <w:ind w:left="709" w:hanging="709"/>
        <w:rPr>
          <w:b/>
          <w:bCs/>
          <w:caps/>
          <w:sz w:val="22"/>
          <w:szCs w:val="22"/>
        </w:rPr>
      </w:pPr>
    </w:p>
    <w:p w14:paraId="383621E7" w14:textId="77777777" w:rsidR="00D522A3" w:rsidRPr="00043A02" w:rsidRDefault="00D522A3" w:rsidP="00D522A3">
      <w:pPr>
        <w:pStyle w:val="Standard"/>
        <w:spacing w:line="264" w:lineRule="auto"/>
        <w:ind w:left="709" w:hanging="709"/>
      </w:pPr>
    </w:p>
    <w:p w14:paraId="0FBF767C" w14:textId="77777777" w:rsidR="00D522A3" w:rsidRPr="00043A02" w:rsidRDefault="00D522A3" w:rsidP="00D522A3">
      <w:pPr>
        <w:spacing w:line="264" w:lineRule="auto"/>
        <w:jc w:val="center"/>
        <w:rPr>
          <w:b/>
        </w:rPr>
      </w:pPr>
      <w:r w:rsidRPr="00043A02">
        <w:rPr>
          <w:b/>
          <w:sz w:val="22"/>
          <w:szCs w:val="22"/>
        </w:rPr>
        <w:t>NAZWA</w:t>
      </w:r>
      <w:r w:rsidRPr="00043A02">
        <w:rPr>
          <w:rFonts w:eastAsia="Arial"/>
          <w:b/>
          <w:sz w:val="22"/>
          <w:szCs w:val="22"/>
        </w:rPr>
        <w:t xml:space="preserve"> </w:t>
      </w:r>
      <w:r w:rsidRPr="00043A02">
        <w:rPr>
          <w:b/>
          <w:sz w:val="22"/>
          <w:szCs w:val="22"/>
        </w:rPr>
        <w:t>ZAMÓWIENIA:</w:t>
      </w:r>
    </w:p>
    <w:p w14:paraId="3F31252D" w14:textId="77777777" w:rsidR="00D522A3" w:rsidRPr="00043A02" w:rsidRDefault="00D522A3" w:rsidP="00D522A3">
      <w:pPr>
        <w:pStyle w:val="Podtytu"/>
        <w:ind w:firstLine="0"/>
        <w:rPr>
          <w:bCs/>
          <w:sz w:val="32"/>
          <w:szCs w:val="32"/>
        </w:rPr>
      </w:pPr>
    </w:p>
    <w:p w14:paraId="5B6BF6AE" w14:textId="19D82E99" w:rsidR="00D522A3" w:rsidRPr="0091513E" w:rsidRDefault="00D522A3" w:rsidP="00D522A3">
      <w:pPr>
        <w:widowControl/>
        <w:suppressAutoHyphens w:val="0"/>
        <w:autoSpaceDE w:val="0"/>
        <w:autoSpaceDN w:val="0"/>
        <w:adjustRightInd w:val="0"/>
        <w:spacing w:line="264" w:lineRule="auto"/>
        <w:jc w:val="center"/>
        <w:rPr>
          <w:b/>
          <w:bCs/>
          <w:color w:val="FF0000"/>
        </w:rPr>
      </w:pPr>
      <w:r w:rsidRPr="0091513E">
        <w:rPr>
          <w:b/>
          <w:bCs/>
        </w:rPr>
        <w:t>„</w:t>
      </w:r>
      <w:r w:rsidR="00C872D1">
        <w:rPr>
          <w:b/>
          <w:bCs/>
        </w:rPr>
        <w:t>Kompleksowa dostawa paliwa gazowego do obiektów na terenie Gminy Kadzidło</w:t>
      </w:r>
      <w:r w:rsidRPr="0091513E">
        <w:rPr>
          <w:b/>
          <w:bCs/>
        </w:rPr>
        <w:t>”</w:t>
      </w:r>
    </w:p>
    <w:p w14:paraId="57E3480D" w14:textId="77777777" w:rsidR="00D522A3" w:rsidRPr="00043A02" w:rsidRDefault="00D522A3" w:rsidP="00D522A3">
      <w:pPr>
        <w:spacing w:line="264" w:lineRule="auto"/>
        <w:jc w:val="both"/>
        <w:rPr>
          <w:b/>
          <w:sz w:val="12"/>
          <w:szCs w:val="12"/>
        </w:rPr>
      </w:pPr>
    </w:p>
    <w:p w14:paraId="45500891" w14:textId="3A4956CA" w:rsidR="00D522A3" w:rsidRPr="0091513E" w:rsidRDefault="00D522A3" w:rsidP="00D522A3">
      <w:pPr>
        <w:spacing w:line="264" w:lineRule="auto"/>
        <w:jc w:val="both"/>
        <w:rPr>
          <w:bCs/>
        </w:rPr>
      </w:pPr>
      <w:r w:rsidRPr="0091513E">
        <w:rPr>
          <w:bCs/>
          <w:sz w:val="22"/>
          <w:szCs w:val="22"/>
        </w:rPr>
        <w:t>Dane</w:t>
      </w:r>
      <w:r w:rsidRPr="0091513E">
        <w:rPr>
          <w:rFonts w:eastAsia="Arial"/>
          <w:bCs/>
          <w:sz w:val="22"/>
          <w:szCs w:val="22"/>
        </w:rPr>
        <w:t xml:space="preserve"> </w:t>
      </w:r>
      <w:r w:rsidRPr="0091513E">
        <w:rPr>
          <w:bCs/>
          <w:sz w:val="22"/>
          <w:szCs w:val="22"/>
        </w:rPr>
        <w:t>dotyczące</w:t>
      </w:r>
      <w:r w:rsidRPr="0091513E">
        <w:rPr>
          <w:rFonts w:eastAsia="Arial"/>
          <w:bCs/>
          <w:sz w:val="22"/>
          <w:szCs w:val="22"/>
        </w:rPr>
        <w:t xml:space="preserve"> </w:t>
      </w:r>
      <w:r w:rsidRPr="0091513E">
        <w:rPr>
          <w:bCs/>
          <w:sz w:val="22"/>
          <w:szCs w:val="22"/>
        </w:rPr>
        <w:t>Wykonawcy</w:t>
      </w:r>
      <w:r w:rsidRPr="0091513E">
        <w:rPr>
          <w:bCs/>
        </w:rPr>
        <w:t>:</w:t>
      </w:r>
    </w:p>
    <w:p w14:paraId="2A658775" w14:textId="77777777" w:rsidR="00D522A3" w:rsidRPr="00043A02" w:rsidRDefault="00D522A3" w:rsidP="00D522A3">
      <w:pPr>
        <w:spacing w:line="264" w:lineRule="auto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4648"/>
      </w:tblGrid>
      <w:tr w:rsidR="00D522A3" w:rsidRPr="00043A02" w14:paraId="0C82E67D" w14:textId="77777777" w:rsidTr="006F2A3F"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140A52BF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jc w:val="center"/>
              <w:rPr>
                <w:b/>
                <w:bCs/>
                <w:sz w:val="22"/>
                <w:szCs w:val="22"/>
              </w:rPr>
            </w:pPr>
            <w:r w:rsidRPr="00043A02">
              <w:rPr>
                <w:b/>
                <w:bCs/>
                <w:sz w:val="22"/>
                <w:szCs w:val="22"/>
              </w:rPr>
              <w:t>Nazwa</w:t>
            </w:r>
            <w:r w:rsidRPr="00043A02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043A02">
              <w:rPr>
                <w:b/>
                <w:bCs/>
                <w:sz w:val="22"/>
                <w:szCs w:val="22"/>
              </w:rPr>
              <w:t>(firma)</w:t>
            </w:r>
            <w:r w:rsidRPr="00043A02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043A02">
              <w:rPr>
                <w:b/>
                <w:bCs/>
                <w:sz w:val="22"/>
                <w:szCs w:val="22"/>
              </w:rPr>
              <w:t>Wykonawcy</w:t>
            </w:r>
          </w:p>
          <w:p w14:paraId="6B15288D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jc w:val="center"/>
            </w:pPr>
            <w:r w:rsidRPr="00043A02">
              <w:rPr>
                <w:b/>
                <w:bCs/>
                <w:sz w:val="22"/>
                <w:szCs w:val="22"/>
              </w:rPr>
              <w:t>oraz adres skrzynki e-</w:t>
            </w:r>
            <w:proofErr w:type="spellStart"/>
            <w:r w:rsidRPr="00043A02">
              <w:rPr>
                <w:b/>
                <w:bCs/>
                <w:sz w:val="22"/>
                <w:szCs w:val="22"/>
              </w:rPr>
              <w:t>puap</w:t>
            </w:r>
            <w:proofErr w:type="spellEnd"/>
          </w:p>
        </w:tc>
        <w:tc>
          <w:tcPr>
            <w:tcW w:w="464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25C187C9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jc w:val="center"/>
            </w:pPr>
            <w:r w:rsidRPr="00043A02">
              <w:rPr>
                <w:b/>
                <w:bCs/>
                <w:sz w:val="22"/>
                <w:szCs w:val="22"/>
              </w:rPr>
              <w:t>Adres</w:t>
            </w:r>
            <w:r w:rsidRPr="00043A02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043A02">
              <w:rPr>
                <w:b/>
                <w:bCs/>
                <w:sz w:val="22"/>
                <w:szCs w:val="22"/>
              </w:rPr>
              <w:t>Wykonawcy</w:t>
            </w:r>
          </w:p>
        </w:tc>
      </w:tr>
      <w:tr w:rsidR="00D522A3" w:rsidRPr="00043A02" w14:paraId="61395F69" w14:textId="77777777" w:rsidTr="006F2A3F">
        <w:trPr>
          <w:trHeight w:val="798"/>
        </w:trPr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D1134B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rPr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DDDB78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710E30A9" w14:textId="77777777" w:rsidR="00D522A3" w:rsidRPr="00043A02" w:rsidRDefault="00D522A3" w:rsidP="00D522A3">
      <w:pPr>
        <w:spacing w:line="264" w:lineRule="auto"/>
        <w:jc w:val="center"/>
        <w:rPr>
          <w:sz w:val="12"/>
          <w:szCs w:val="1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4"/>
        <w:gridCol w:w="3543"/>
        <w:gridCol w:w="2977"/>
      </w:tblGrid>
      <w:tr w:rsidR="00D522A3" w:rsidRPr="00043A02" w14:paraId="617AC4D0" w14:textId="77777777" w:rsidTr="006F2A3F"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6DA45A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jc w:val="center"/>
            </w:pPr>
            <w:r w:rsidRPr="00043A02">
              <w:rPr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35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46EC55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jc w:val="center"/>
            </w:pPr>
            <w:r w:rsidRPr="00043A02">
              <w:rPr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E55857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jc w:val="center"/>
            </w:pPr>
            <w:r w:rsidRPr="00043A02">
              <w:rPr>
                <w:b/>
                <w:bCs/>
                <w:sz w:val="22"/>
                <w:szCs w:val="22"/>
              </w:rPr>
              <w:t>NIP</w:t>
            </w:r>
          </w:p>
        </w:tc>
      </w:tr>
      <w:tr w:rsidR="00D522A3" w:rsidRPr="00043A02" w14:paraId="061FA78B" w14:textId="77777777" w:rsidTr="006F2A3F"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DD5D25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rPr>
                <w:b/>
                <w:bCs/>
                <w:sz w:val="22"/>
                <w:szCs w:val="22"/>
              </w:rPr>
            </w:pPr>
          </w:p>
          <w:p w14:paraId="704B1866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F3F798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6E437C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rPr>
                <w:b/>
                <w:bCs/>
                <w:sz w:val="22"/>
                <w:szCs w:val="22"/>
              </w:rPr>
            </w:pPr>
          </w:p>
        </w:tc>
      </w:tr>
    </w:tbl>
    <w:p w14:paraId="076B3B84" w14:textId="77777777" w:rsidR="00D522A3" w:rsidRPr="00043A02" w:rsidRDefault="00D522A3" w:rsidP="00D522A3">
      <w:pPr>
        <w:spacing w:line="264" w:lineRule="auto"/>
      </w:pPr>
    </w:p>
    <w:p w14:paraId="37D6FD63" w14:textId="77777777" w:rsidR="00D522A3" w:rsidRPr="00043A02" w:rsidRDefault="00D522A3" w:rsidP="00D522A3">
      <w:pPr>
        <w:spacing w:line="264" w:lineRule="auto"/>
        <w:jc w:val="both"/>
        <w:rPr>
          <w:sz w:val="22"/>
          <w:szCs w:val="22"/>
        </w:rPr>
      </w:pPr>
      <w:r w:rsidRPr="00043A02">
        <w:rPr>
          <w:sz w:val="22"/>
          <w:szCs w:val="22"/>
        </w:rPr>
        <w:t>Nawiązując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do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ogłoszonego</w:t>
      </w:r>
      <w:r w:rsidRPr="00043A02">
        <w:rPr>
          <w:rFonts w:eastAsia="Arial"/>
          <w:sz w:val="22"/>
          <w:szCs w:val="22"/>
        </w:rPr>
        <w:t xml:space="preserve"> postępowania o udzielenie powyższego zamówienia publicznego</w:t>
      </w:r>
      <w:r w:rsidRPr="00043A02">
        <w:rPr>
          <w:sz w:val="22"/>
          <w:szCs w:val="22"/>
        </w:rPr>
        <w:t>:</w:t>
      </w:r>
    </w:p>
    <w:p w14:paraId="4DC38EEA" w14:textId="77777777" w:rsidR="00D522A3" w:rsidRPr="00043A02" w:rsidRDefault="00D522A3" w:rsidP="00D522A3">
      <w:pPr>
        <w:spacing w:line="264" w:lineRule="auto"/>
        <w:jc w:val="both"/>
      </w:pPr>
    </w:p>
    <w:p w14:paraId="624E7994" w14:textId="77777777" w:rsidR="00D522A3" w:rsidRPr="00043A02" w:rsidRDefault="00D522A3" w:rsidP="00D522A3">
      <w:pPr>
        <w:numPr>
          <w:ilvl w:val="1"/>
          <w:numId w:val="2"/>
        </w:numPr>
        <w:tabs>
          <w:tab w:val="clear" w:pos="1080"/>
          <w:tab w:val="left" w:pos="-26484"/>
          <w:tab w:val="left" w:pos="-11827"/>
          <w:tab w:val="num" w:pos="284"/>
          <w:tab w:val="left" w:pos="5112"/>
          <w:tab w:val="left" w:pos="10650"/>
        </w:tabs>
        <w:spacing w:line="264" w:lineRule="auto"/>
        <w:ind w:left="284" w:hanging="284"/>
        <w:jc w:val="both"/>
        <w:rPr>
          <w:sz w:val="22"/>
          <w:szCs w:val="22"/>
        </w:rPr>
      </w:pPr>
      <w:r w:rsidRPr="00043A02">
        <w:rPr>
          <w:sz w:val="22"/>
          <w:szCs w:val="22"/>
        </w:rPr>
        <w:t>Oferujemy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wykonanie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przedmiotu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zamówienia</w:t>
      </w:r>
      <w:r w:rsidRPr="00043A02">
        <w:rPr>
          <w:rFonts w:eastAsia="Arial"/>
          <w:sz w:val="22"/>
          <w:szCs w:val="22"/>
        </w:rPr>
        <w:t xml:space="preserve"> zgodnie z SWZ (wraz z załącznikami do SWZ) na poniższych warunkach:</w:t>
      </w:r>
    </w:p>
    <w:p w14:paraId="779B030C" w14:textId="77777777" w:rsidR="00D522A3" w:rsidRPr="00043A02" w:rsidRDefault="00D522A3" w:rsidP="00D522A3">
      <w:pPr>
        <w:tabs>
          <w:tab w:val="left" w:pos="-26484"/>
          <w:tab w:val="left" w:pos="-11827"/>
          <w:tab w:val="left" w:pos="5112"/>
          <w:tab w:val="left" w:pos="10650"/>
        </w:tabs>
        <w:spacing w:line="264" w:lineRule="auto"/>
        <w:ind w:left="284"/>
        <w:jc w:val="both"/>
        <w:rPr>
          <w:sz w:val="22"/>
          <w:szCs w:val="22"/>
        </w:rPr>
      </w:pPr>
    </w:p>
    <w:p w14:paraId="10D0CCDD" w14:textId="4B55A7F6" w:rsidR="00D522A3" w:rsidRPr="00043A02" w:rsidRDefault="00D522A3" w:rsidP="00D522A3">
      <w:pPr>
        <w:tabs>
          <w:tab w:val="left" w:pos="360"/>
        </w:tabs>
        <w:spacing w:before="120" w:line="360" w:lineRule="auto"/>
        <w:ind w:left="357"/>
        <w:jc w:val="both"/>
        <w:rPr>
          <w:sz w:val="22"/>
          <w:szCs w:val="22"/>
        </w:rPr>
      </w:pPr>
      <w:r w:rsidRPr="00043A02">
        <w:rPr>
          <w:b/>
          <w:sz w:val="22"/>
          <w:szCs w:val="22"/>
        </w:rPr>
        <w:t xml:space="preserve">Cena brutto </w:t>
      </w:r>
      <w:r w:rsidRPr="00043A02">
        <w:rPr>
          <w:sz w:val="22"/>
          <w:szCs w:val="22"/>
        </w:rPr>
        <w:t>za realizację zamówienia wynosi</w:t>
      </w:r>
      <w:r w:rsidRPr="00043A02">
        <w:rPr>
          <w:b/>
          <w:sz w:val="22"/>
          <w:szCs w:val="22"/>
        </w:rPr>
        <w:t xml:space="preserve">: </w:t>
      </w:r>
      <w:r w:rsidRPr="00043A02">
        <w:rPr>
          <w:sz w:val="22"/>
          <w:szCs w:val="22"/>
        </w:rPr>
        <w:t>..................</w:t>
      </w:r>
      <w:r w:rsidR="00C872D1">
        <w:rPr>
          <w:sz w:val="22"/>
          <w:szCs w:val="22"/>
        </w:rPr>
        <w:t>.....</w:t>
      </w:r>
      <w:r w:rsidRPr="00043A02">
        <w:rPr>
          <w:sz w:val="22"/>
          <w:szCs w:val="22"/>
        </w:rPr>
        <w:t>...................</w:t>
      </w:r>
      <w:r w:rsidRPr="00043A02">
        <w:rPr>
          <w:b/>
          <w:sz w:val="22"/>
          <w:szCs w:val="22"/>
        </w:rPr>
        <w:t xml:space="preserve"> </w:t>
      </w:r>
      <w:r w:rsidRPr="00043A02">
        <w:rPr>
          <w:sz w:val="22"/>
          <w:szCs w:val="22"/>
        </w:rPr>
        <w:t>zł.</w:t>
      </w:r>
    </w:p>
    <w:p w14:paraId="354FE42C" w14:textId="77777777" w:rsidR="00D522A3" w:rsidRPr="00043A02" w:rsidRDefault="00D522A3" w:rsidP="00D522A3">
      <w:pPr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  <w:r w:rsidRPr="00043A02">
        <w:rPr>
          <w:sz w:val="22"/>
          <w:szCs w:val="22"/>
        </w:rPr>
        <w:t>(słownie: ...………................…………......….......................................................…........................)</w:t>
      </w:r>
    </w:p>
    <w:p w14:paraId="54F13410" w14:textId="77777777" w:rsidR="00D522A3" w:rsidRDefault="00D522A3" w:rsidP="00D522A3">
      <w:pPr>
        <w:tabs>
          <w:tab w:val="left" w:pos="360"/>
        </w:tabs>
        <w:spacing w:line="360" w:lineRule="auto"/>
        <w:ind w:left="360"/>
        <w:jc w:val="both"/>
        <w:rPr>
          <w:sz w:val="22"/>
          <w:szCs w:val="22"/>
        </w:rPr>
      </w:pPr>
      <w:r w:rsidRPr="00043A02">
        <w:rPr>
          <w:sz w:val="22"/>
          <w:szCs w:val="22"/>
        </w:rPr>
        <w:t>podatek VAT ......................................... zł</w:t>
      </w:r>
    </w:p>
    <w:p w14:paraId="56ABB604" w14:textId="564F127C" w:rsidR="00C872D1" w:rsidRPr="00FD3725" w:rsidRDefault="00C872D1" w:rsidP="00D522A3">
      <w:pPr>
        <w:tabs>
          <w:tab w:val="left" w:pos="360"/>
        </w:tabs>
        <w:spacing w:line="360" w:lineRule="auto"/>
        <w:ind w:left="360"/>
        <w:jc w:val="both"/>
        <w:rPr>
          <w:b/>
          <w:bCs/>
          <w:sz w:val="22"/>
          <w:szCs w:val="22"/>
        </w:rPr>
      </w:pPr>
      <w:r w:rsidRPr="00FD3725">
        <w:rPr>
          <w:b/>
          <w:bCs/>
          <w:sz w:val="22"/>
          <w:szCs w:val="22"/>
        </w:rPr>
        <w:t xml:space="preserve">zgodnie z Formularzem cenowym </w:t>
      </w:r>
      <w:r w:rsidR="000E3066" w:rsidRPr="00FD3725">
        <w:rPr>
          <w:b/>
          <w:bCs/>
          <w:sz w:val="22"/>
          <w:szCs w:val="22"/>
        </w:rPr>
        <w:t xml:space="preserve">nr </w:t>
      </w:r>
      <w:r w:rsidRPr="00FD3725">
        <w:rPr>
          <w:b/>
          <w:bCs/>
          <w:sz w:val="22"/>
          <w:szCs w:val="22"/>
        </w:rPr>
        <w:t>1a stanowiąc</w:t>
      </w:r>
      <w:r w:rsidR="000E3066" w:rsidRPr="00FD3725">
        <w:rPr>
          <w:b/>
          <w:bCs/>
          <w:sz w:val="22"/>
          <w:szCs w:val="22"/>
        </w:rPr>
        <w:t>ym załącznik do oferty.</w:t>
      </w:r>
    </w:p>
    <w:p w14:paraId="555ED282" w14:textId="066826FC" w:rsidR="00D522A3" w:rsidRDefault="000E3066" w:rsidP="00D522A3">
      <w:pPr>
        <w:pStyle w:val="Bezodstpw"/>
        <w:spacing w:line="264" w:lineRule="auto"/>
        <w:ind w:left="284"/>
        <w:jc w:val="both"/>
        <w:rPr>
          <w:bCs/>
          <w:sz w:val="22"/>
          <w:szCs w:val="22"/>
        </w:rPr>
      </w:pPr>
      <w:r w:rsidRPr="000E3066">
        <w:rPr>
          <w:b/>
          <w:sz w:val="22"/>
          <w:szCs w:val="22"/>
        </w:rPr>
        <w:t>Termin realizacji zamówienia</w:t>
      </w:r>
      <w:r w:rsidRPr="000E3066">
        <w:rPr>
          <w:bCs/>
          <w:sz w:val="22"/>
          <w:szCs w:val="22"/>
        </w:rPr>
        <w:t xml:space="preserve"> – </w:t>
      </w:r>
      <w:r w:rsidR="007621AC" w:rsidRPr="001E362C">
        <w:rPr>
          <w:b/>
          <w:sz w:val="22"/>
          <w:szCs w:val="22"/>
        </w:rPr>
        <w:t>23</w:t>
      </w:r>
      <w:r w:rsidRPr="001E362C">
        <w:rPr>
          <w:b/>
          <w:sz w:val="22"/>
          <w:szCs w:val="22"/>
        </w:rPr>
        <w:t xml:space="preserve"> miesi</w:t>
      </w:r>
      <w:r w:rsidR="007621AC" w:rsidRPr="001E362C">
        <w:rPr>
          <w:b/>
          <w:sz w:val="22"/>
          <w:szCs w:val="22"/>
        </w:rPr>
        <w:t>ące</w:t>
      </w:r>
      <w:r w:rsidRPr="001E362C">
        <w:rPr>
          <w:b/>
          <w:sz w:val="22"/>
          <w:szCs w:val="22"/>
        </w:rPr>
        <w:t xml:space="preserve"> (od 1 lutego 2025 r. do 31.12.202</w:t>
      </w:r>
      <w:r w:rsidR="007621AC" w:rsidRPr="001E362C">
        <w:rPr>
          <w:b/>
          <w:sz w:val="22"/>
          <w:szCs w:val="22"/>
        </w:rPr>
        <w:t>6</w:t>
      </w:r>
      <w:r w:rsidRPr="001E362C">
        <w:rPr>
          <w:b/>
          <w:sz w:val="22"/>
          <w:szCs w:val="22"/>
        </w:rPr>
        <w:t xml:space="preserve"> r.)</w:t>
      </w:r>
      <w:r w:rsidR="001D689E" w:rsidRPr="001E362C">
        <w:rPr>
          <w:b/>
          <w:sz w:val="22"/>
          <w:szCs w:val="22"/>
        </w:rPr>
        <w:t>.</w:t>
      </w:r>
    </w:p>
    <w:p w14:paraId="65912ECA" w14:textId="77777777" w:rsidR="000E3066" w:rsidRPr="000E3066" w:rsidRDefault="000E3066" w:rsidP="00D522A3">
      <w:pPr>
        <w:pStyle w:val="Bezodstpw"/>
        <w:spacing w:line="264" w:lineRule="auto"/>
        <w:ind w:left="284"/>
        <w:jc w:val="both"/>
        <w:rPr>
          <w:bCs/>
          <w:sz w:val="22"/>
          <w:szCs w:val="22"/>
        </w:rPr>
      </w:pPr>
    </w:p>
    <w:p w14:paraId="538C7860" w14:textId="77777777" w:rsidR="0069475F" w:rsidRDefault="0069475F" w:rsidP="0069475F">
      <w:pPr>
        <w:numPr>
          <w:ilvl w:val="1"/>
          <w:numId w:val="2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</w:pPr>
      <w:r>
        <w:t>Wskazane w Formularzu cenowym szacunkowe zużycie paliwa gazowego służy do porównania złożonych ofert. Zamawiający będzie ponosił koszty za faktyczną ilość zużytego paliwa.</w:t>
      </w:r>
    </w:p>
    <w:p w14:paraId="57DF5F3C" w14:textId="77777777" w:rsidR="0069475F" w:rsidRPr="004E5B05" w:rsidRDefault="0069475F" w:rsidP="005059C3">
      <w:pPr>
        <w:tabs>
          <w:tab w:val="left" w:pos="-4498"/>
          <w:tab w:val="left" w:pos="284"/>
          <w:tab w:val="left" w:pos="5112"/>
        </w:tabs>
        <w:spacing w:line="264" w:lineRule="auto"/>
        <w:ind w:left="284"/>
        <w:jc w:val="both"/>
      </w:pPr>
    </w:p>
    <w:p w14:paraId="31BE9C85" w14:textId="14743776" w:rsidR="00D522A3" w:rsidRPr="001E362C" w:rsidRDefault="00D522A3" w:rsidP="00D522A3">
      <w:pPr>
        <w:numPr>
          <w:ilvl w:val="1"/>
          <w:numId w:val="2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</w:pPr>
      <w:r w:rsidRPr="001E362C">
        <w:rPr>
          <w:sz w:val="22"/>
          <w:szCs w:val="22"/>
        </w:rPr>
        <w:lastRenderedPageBreak/>
        <w:t>Oświadczamy,</w:t>
      </w:r>
      <w:r w:rsidRPr="001E362C">
        <w:rPr>
          <w:rFonts w:eastAsia="Arial"/>
          <w:sz w:val="22"/>
          <w:szCs w:val="22"/>
        </w:rPr>
        <w:t xml:space="preserve"> </w:t>
      </w:r>
      <w:r w:rsidRPr="001E362C">
        <w:rPr>
          <w:sz w:val="22"/>
          <w:szCs w:val="22"/>
        </w:rPr>
        <w:t>że</w:t>
      </w:r>
      <w:r w:rsidRPr="001E362C">
        <w:rPr>
          <w:rFonts w:eastAsia="Arial"/>
          <w:sz w:val="22"/>
          <w:szCs w:val="22"/>
        </w:rPr>
        <w:t xml:space="preserve"> </w:t>
      </w:r>
      <w:r w:rsidRPr="001E362C">
        <w:rPr>
          <w:sz w:val="22"/>
          <w:szCs w:val="22"/>
        </w:rPr>
        <w:t>uważamy</w:t>
      </w:r>
      <w:r w:rsidRPr="001E362C">
        <w:rPr>
          <w:rFonts w:eastAsia="Arial"/>
          <w:sz w:val="22"/>
          <w:szCs w:val="22"/>
        </w:rPr>
        <w:t xml:space="preserve"> </w:t>
      </w:r>
      <w:r w:rsidRPr="001E362C">
        <w:rPr>
          <w:sz w:val="22"/>
          <w:szCs w:val="22"/>
        </w:rPr>
        <w:t>się</w:t>
      </w:r>
      <w:r w:rsidRPr="001E362C">
        <w:rPr>
          <w:rFonts w:eastAsia="Arial"/>
          <w:sz w:val="22"/>
          <w:szCs w:val="22"/>
        </w:rPr>
        <w:t xml:space="preserve"> </w:t>
      </w:r>
      <w:r w:rsidRPr="001E362C">
        <w:rPr>
          <w:sz w:val="22"/>
          <w:szCs w:val="22"/>
        </w:rPr>
        <w:t>za</w:t>
      </w:r>
      <w:r w:rsidRPr="001E362C">
        <w:rPr>
          <w:rFonts w:eastAsia="Arial"/>
          <w:sz w:val="22"/>
          <w:szCs w:val="22"/>
        </w:rPr>
        <w:t xml:space="preserve"> </w:t>
      </w:r>
      <w:r w:rsidRPr="001E362C">
        <w:rPr>
          <w:sz w:val="22"/>
          <w:szCs w:val="22"/>
        </w:rPr>
        <w:t>związanych</w:t>
      </w:r>
      <w:r w:rsidRPr="001E362C">
        <w:rPr>
          <w:rFonts w:eastAsia="Arial"/>
          <w:sz w:val="22"/>
          <w:szCs w:val="22"/>
        </w:rPr>
        <w:t xml:space="preserve"> </w:t>
      </w:r>
      <w:r w:rsidRPr="001E362C">
        <w:rPr>
          <w:sz w:val="22"/>
          <w:szCs w:val="22"/>
        </w:rPr>
        <w:t>niniejszą</w:t>
      </w:r>
      <w:r w:rsidRPr="001E362C">
        <w:rPr>
          <w:rFonts w:eastAsia="Arial"/>
          <w:sz w:val="22"/>
          <w:szCs w:val="22"/>
        </w:rPr>
        <w:t xml:space="preserve"> </w:t>
      </w:r>
      <w:r w:rsidRPr="001E362C">
        <w:rPr>
          <w:sz w:val="22"/>
          <w:szCs w:val="22"/>
        </w:rPr>
        <w:t>ofertą</w:t>
      </w:r>
      <w:r w:rsidRPr="001E362C">
        <w:rPr>
          <w:rFonts w:eastAsia="Arial"/>
          <w:sz w:val="22"/>
          <w:szCs w:val="22"/>
        </w:rPr>
        <w:t xml:space="preserve"> </w:t>
      </w:r>
      <w:r w:rsidRPr="001E362C">
        <w:rPr>
          <w:sz w:val="22"/>
          <w:szCs w:val="22"/>
        </w:rPr>
        <w:t>na</w:t>
      </w:r>
      <w:r w:rsidRPr="001E362C">
        <w:rPr>
          <w:rFonts w:eastAsia="Arial"/>
          <w:sz w:val="22"/>
          <w:szCs w:val="22"/>
        </w:rPr>
        <w:t xml:space="preserve"> </w:t>
      </w:r>
      <w:r w:rsidRPr="001E362C">
        <w:rPr>
          <w:sz w:val="22"/>
          <w:szCs w:val="22"/>
        </w:rPr>
        <w:t>czas</w:t>
      </w:r>
      <w:r w:rsidRPr="001E362C">
        <w:rPr>
          <w:rFonts w:eastAsia="Arial"/>
          <w:sz w:val="22"/>
          <w:szCs w:val="22"/>
        </w:rPr>
        <w:t xml:space="preserve"> </w:t>
      </w:r>
      <w:r w:rsidRPr="001E362C">
        <w:rPr>
          <w:sz w:val="22"/>
          <w:szCs w:val="22"/>
        </w:rPr>
        <w:t>wskazany</w:t>
      </w:r>
      <w:r w:rsidRPr="001E362C">
        <w:rPr>
          <w:rFonts w:eastAsia="Arial"/>
          <w:sz w:val="22"/>
          <w:szCs w:val="22"/>
        </w:rPr>
        <w:t xml:space="preserve"> </w:t>
      </w:r>
      <w:r w:rsidRPr="001E362C">
        <w:rPr>
          <w:sz w:val="22"/>
          <w:szCs w:val="22"/>
        </w:rPr>
        <w:t>w</w:t>
      </w:r>
      <w:r w:rsidRPr="001E362C">
        <w:rPr>
          <w:rFonts w:eastAsia="Arial"/>
          <w:sz w:val="22"/>
          <w:szCs w:val="22"/>
        </w:rPr>
        <w:t xml:space="preserve"> SWZ, t</w:t>
      </w:r>
      <w:r w:rsidRPr="001E362C">
        <w:rPr>
          <w:sz w:val="22"/>
          <w:szCs w:val="22"/>
        </w:rPr>
        <w:t>j.</w:t>
      </w:r>
      <w:r w:rsidRPr="001E362C">
        <w:rPr>
          <w:rFonts w:eastAsia="Arial"/>
          <w:b/>
          <w:bCs/>
          <w:sz w:val="22"/>
          <w:szCs w:val="22"/>
        </w:rPr>
        <w:t xml:space="preserve"> </w:t>
      </w:r>
      <w:r w:rsidRPr="001E362C">
        <w:rPr>
          <w:b/>
          <w:bCs/>
          <w:sz w:val="22"/>
          <w:szCs w:val="22"/>
        </w:rPr>
        <w:t xml:space="preserve">do dnia </w:t>
      </w:r>
      <w:r w:rsidR="001E362C" w:rsidRPr="001E362C">
        <w:rPr>
          <w:b/>
          <w:bCs/>
          <w:sz w:val="22"/>
          <w:szCs w:val="22"/>
        </w:rPr>
        <w:t>24</w:t>
      </w:r>
      <w:r w:rsidR="000D4EB8" w:rsidRPr="001E362C">
        <w:rPr>
          <w:b/>
          <w:bCs/>
          <w:sz w:val="22"/>
          <w:szCs w:val="22"/>
        </w:rPr>
        <w:t>.01.202</w:t>
      </w:r>
      <w:r w:rsidR="001E362C" w:rsidRPr="001E362C">
        <w:rPr>
          <w:b/>
          <w:bCs/>
          <w:sz w:val="22"/>
          <w:szCs w:val="22"/>
        </w:rPr>
        <w:t>5</w:t>
      </w:r>
      <w:r w:rsidR="000D4EB8" w:rsidRPr="001E362C">
        <w:rPr>
          <w:b/>
          <w:bCs/>
          <w:sz w:val="22"/>
          <w:szCs w:val="22"/>
        </w:rPr>
        <w:t xml:space="preserve"> roku.</w:t>
      </w:r>
      <w:r w:rsidRPr="001E362C">
        <w:rPr>
          <w:sz w:val="22"/>
          <w:szCs w:val="22"/>
        </w:rPr>
        <w:t xml:space="preserve"> </w:t>
      </w:r>
    </w:p>
    <w:p w14:paraId="7887653E" w14:textId="403EBD82" w:rsidR="00D522A3" w:rsidRPr="00043A02" w:rsidRDefault="00D522A3" w:rsidP="00D522A3">
      <w:pPr>
        <w:numPr>
          <w:ilvl w:val="1"/>
          <w:numId w:val="2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</w:pPr>
      <w:r w:rsidRPr="00043A02">
        <w:rPr>
          <w:sz w:val="22"/>
          <w:szCs w:val="22"/>
        </w:rPr>
        <w:t>Oświadczamy,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że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w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całości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i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bez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zastrzeżeń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akceptujemy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warunki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zawarte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w</w:t>
      </w:r>
      <w:r w:rsidRPr="00043A02">
        <w:rPr>
          <w:rFonts w:eastAsia="Arial"/>
          <w:sz w:val="22"/>
          <w:szCs w:val="22"/>
        </w:rPr>
        <w:t> proponowanych postanowieniach umowy</w:t>
      </w:r>
      <w:r w:rsidR="000E3066">
        <w:rPr>
          <w:rFonts w:eastAsia="Arial"/>
          <w:sz w:val="22"/>
          <w:szCs w:val="22"/>
        </w:rPr>
        <w:t>,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będących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częścią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składową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specyfikacji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warunków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zamówienia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i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zobowiązujemy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się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w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przypadku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wyboru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naszej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oferty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do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zawarcia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umowy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na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warunkach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określonych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w tych</w:t>
      </w:r>
      <w:r w:rsidRPr="00043A02">
        <w:rPr>
          <w:rFonts w:eastAsia="Arial"/>
          <w:sz w:val="22"/>
          <w:szCs w:val="22"/>
        </w:rPr>
        <w:t xml:space="preserve"> postanowieniach</w:t>
      </w:r>
      <w:r w:rsidRPr="00043A02">
        <w:rPr>
          <w:sz w:val="22"/>
          <w:szCs w:val="22"/>
        </w:rPr>
        <w:t>.</w:t>
      </w:r>
    </w:p>
    <w:p w14:paraId="7D43EDEF" w14:textId="77777777" w:rsidR="00D522A3" w:rsidRPr="00043A02" w:rsidRDefault="00D522A3" w:rsidP="00D522A3">
      <w:pPr>
        <w:numPr>
          <w:ilvl w:val="1"/>
          <w:numId w:val="2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</w:pPr>
      <w:r w:rsidRPr="00043A02">
        <w:rPr>
          <w:sz w:val="22"/>
          <w:szCs w:val="22"/>
        </w:rPr>
        <w:t>Oświadczamy,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że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cena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ofertowa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zawiera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wszelkie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koszty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wykonania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zamówienia.</w:t>
      </w:r>
    </w:p>
    <w:p w14:paraId="320BF81D" w14:textId="77777777" w:rsidR="00D522A3" w:rsidRPr="001D689E" w:rsidRDefault="00D522A3" w:rsidP="00D522A3">
      <w:pPr>
        <w:numPr>
          <w:ilvl w:val="1"/>
          <w:numId w:val="2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</w:pPr>
      <w:r w:rsidRPr="00043A02">
        <w:rPr>
          <w:sz w:val="22"/>
          <w:szCs w:val="22"/>
        </w:rPr>
        <w:t>Oświadczamy,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iż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oferujemy</w:t>
      </w:r>
      <w:r w:rsidRPr="00043A02">
        <w:rPr>
          <w:rFonts w:eastAsia="Arial"/>
          <w:sz w:val="22"/>
          <w:szCs w:val="22"/>
        </w:rPr>
        <w:t xml:space="preserve"> wykonanie </w:t>
      </w:r>
      <w:r w:rsidRPr="00043A02">
        <w:rPr>
          <w:sz w:val="22"/>
          <w:szCs w:val="22"/>
        </w:rPr>
        <w:t>przedmiotu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zamówienia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zgodnie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z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wymaganiami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i</w:t>
      </w:r>
      <w:r w:rsidRPr="00043A02">
        <w:rPr>
          <w:rFonts w:eastAsia="Arial"/>
          <w:sz w:val="22"/>
          <w:szCs w:val="22"/>
        </w:rPr>
        <w:t> </w:t>
      </w:r>
      <w:r w:rsidRPr="00043A02">
        <w:rPr>
          <w:sz w:val="22"/>
          <w:szCs w:val="22"/>
        </w:rPr>
        <w:t>warunkami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opisanymi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w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ustawie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Prawo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zamówień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publicznych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oraz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określonymi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przez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Zamawiającego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w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SWZ.</w:t>
      </w:r>
    </w:p>
    <w:p w14:paraId="2A6367AC" w14:textId="77777777" w:rsidR="001D689E" w:rsidRPr="00043A02" w:rsidRDefault="001D689E" w:rsidP="001D689E">
      <w:pPr>
        <w:tabs>
          <w:tab w:val="left" w:pos="-4498"/>
          <w:tab w:val="left" w:pos="284"/>
          <w:tab w:val="left" w:pos="5112"/>
        </w:tabs>
        <w:spacing w:line="264" w:lineRule="auto"/>
        <w:ind w:left="284"/>
        <w:jc w:val="both"/>
      </w:pPr>
    </w:p>
    <w:p w14:paraId="103A47FB" w14:textId="77777777" w:rsidR="00D522A3" w:rsidRPr="00043A02" w:rsidRDefault="00D522A3" w:rsidP="00D522A3">
      <w:pPr>
        <w:numPr>
          <w:ilvl w:val="1"/>
          <w:numId w:val="2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</w:pPr>
      <w:r w:rsidRPr="00043A02">
        <w:rPr>
          <w:sz w:val="22"/>
          <w:szCs w:val="22"/>
        </w:rPr>
        <w:t>Niżej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podany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zakres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wykonywać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będą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w</w:t>
      </w:r>
      <w:r w:rsidRPr="00043A02">
        <w:rPr>
          <w:rFonts w:eastAsia="Arial"/>
          <w:sz w:val="22"/>
          <w:szCs w:val="22"/>
        </w:rPr>
        <w:t xml:space="preserve"> </w:t>
      </w:r>
      <w:r w:rsidRPr="00043A02">
        <w:rPr>
          <w:sz w:val="22"/>
          <w:szCs w:val="22"/>
        </w:rPr>
        <w:t>imieniu</w:t>
      </w:r>
      <w:r w:rsidRPr="00043A02">
        <w:rPr>
          <w:rFonts w:eastAsia="Arial"/>
          <w:sz w:val="22"/>
          <w:szCs w:val="22"/>
        </w:rPr>
        <w:t xml:space="preserve"> Wykonawcy </w:t>
      </w:r>
      <w:r w:rsidRPr="00043A02">
        <w:rPr>
          <w:sz w:val="22"/>
          <w:szCs w:val="22"/>
        </w:rPr>
        <w:t>podwykonawcy:</w:t>
      </w:r>
    </w:p>
    <w:p w14:paraId="26E81AB0" w14:textId="77777777" w:rsidR="00D522A3" w:rsidRPr="00043A02" w:rsidRDefault="00D522A3" w:rsidP="00D522A3">
      <w:pPr>
        <w:tabs>
          <w:tab w:val="left" w:pos="-4498"/>
          <w:tab w:val="left" w:pos="284"/>
          <w:tab w:val="left" w:pos="5112"/>
        </w:tabs>
        <w:spacing w:line="264" w:lineRule="auto"/>
        <w:ind w:left="284"/>
        <w:jc w:val="both"/>
      </w:pPr>
    </w:p>
    <w:tbl>
      <w:tblPr>
        <w:tblW w:w="91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4648"/>
      </w:tblGrid>
      <w:tr w:rsidR="00D522A3" w:rsidRPr="00043A02" w14:paraId="7BBCBB43" w14:textId="77777777" w:rsidTr="006F2A3F">
        <w:trPr>
          <w:trHeight w:val="271"/>
        </w:trPr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5495C0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jc w:val="center"/>
            </w:pPr>
            <w:r w:rsidRPr="00043A02">
              <w:rPr>
                <w:bCs/>
                <w:sz w:val="20"/>
                <w:szCs w:val="20"/>
              </w:rPr>
              <w:t>Część</w:t>
            </w:r>
            <w:r w:rsidRPr="00043A02">
              <w:rPr>
                <w:rFonts w:eastAsia="Arial"/>
                <w:bCs/>
                <w:sz w:val="20"/>
                <w:szCs w:val="20"/>
              </w:rPr>
              <w:t xml:space="preserve"> </w:t>
            </w:r>
            <w:r w:rsidRPr="00043A02">
              <w:rPr>
                <w:bCs/>
                <w:sz w:val="20"/>
                <w:szCs w:val="20"/>
              </w:rPr>
              <w:t>/</w:t>
            </w:r>
            <w:r w:rsidRPr="00043A02">
              <w:rPr>
                <w:rFonts w:eastAsia="Arial"/>
                <w:bCs/>
                <w:sz w:val="20"/>
                <w:szCs w:val="20"/>
              </w:rPr>
              <w:t xml:space="preserve"> </w:t>
            </w:r>
            <w:r w:rsidRPr="00043A02">
              <w:rPr>
                <w:bCs/>
                <w:sz w:val="20"/>
                <w:szCs w:val="20"/>
              </w:rPr>
              <w:t>zakres</w:t>
            </w:r>
            <w:r w:rsidRPr="00043A02">
              <w:rPr>
                <w:rFonts w:eastAsia="Arial"/>
                <w:bCs/>
                <w:sz w:val="20"/>
                <w:szCs w:val="20"/>
              </w:rPr>
              <w:t xml:space="preserve"> </w:t>
            </w:r>
            <w:r w:rsidRPr="00043A02">
              <w:rPr>
                <w:bCs/>
                <w:sz w:val="20"/>
                <w:szCs w:val="20"/>
              </w:rPr>
              <w:t>zamówienia</w:t>
            </w:r>
          </w:p>
        </w:tc>
        <w:tc>
          <w:tcPr>
            <w:tcW w:w="46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01A8FD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43A02">
              <w:rPr>
                <w:bCs/>
                <w:sz w:val="20"/>
                <w:szCs w:val="20"/>
              </w:rPr>
              <w:t>Nazwa</w:t>
            </w:r>
            <w:r w:rsidRPr="00043A02">
              <w:rPr>
                <w:rFonts w:eastAsia="Arial"/>
                <w:bCs/>
                <w:sz w:val="20"/>
                <w:szCs w:val="20"/>
              </w:rPr>
              <w:t xml:space="preserve"> </w:t>
            </w:r>
            <w:r w:rsidRPr="00043A02">
              <w:rPr>
                <w:bCs/>
                <w:sz w:val="20"/>
                <w:szCs w:val="20"/>
              </w:rPr>
              <w:t>(firma)</w:t>
            </w:r>
            <w:r w:rsidRPr="00043A02">
              <w:rPr>
                <w:rFonts w:eastAsia="Arial"/>
                <w:bCs/>
                <w:sz w:val="20"/>
                <w:szCs w:val="20"/>
              </w:rPr>
              <w:t xml:space="preserve"> </w:t>
            </w:r>
            <w:r w:rsidRPr="00043A02">
              <w:rPr>
                <w:bCs/>
                <w:sz w:val="20"/>
                <w:szCs w:val="20"/>
              </w:rPr>
              <w:t>podwykonawcy</w:t>
            </w:r>
            <w:r w:rsidRPr="00043A02">
              <w:rPr>
                <w:rStyle w:val="Odwoanieprzypisudolnego4"/>
                <w:rFonts w:eastAsia="Arial"/>
                <w:sz w:val="20"/>
                <w:szCs w:val="20"/>
              </w:rPr>
              <w:footnoteReference w:id="1"/>
            </w:r>
          </w:p>
        </w:tc>
      </w:tr>
      <w:tr w:rsidR="00D522A3" w:rsidRPr="00043A02" w14:paraId="59BC097B" w14:textId="77777777" w:rsidTr="006F2A3F">
        <w:trPr>
          <w:trHeight w:val="366"/>
        </w:trPr>
        <w:tc>
          <w:tcPr>
            <w:tcW w:w="45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68F2E0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46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3A46D4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  <w:tr w:rsidR="00D522A3" w:rsidRPr="00043A02" w14:paraId="48FB7AC1" w14:textId="77777777" w:rsidTr="006F2A3F">
        <w:trPr>
          <w:trHeight w:val="366"/>
        </w:trPr>
        <w:tc>
          <w:tcPr>
            <w:tcW w:w="45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C4A50D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rPr>
                <w:sz w:val="20"/>
                <w:szCs w:val="20"/>
              </w:rPr>
            </w:pPr>
          </w:p>
        </w:tc>
        <w:tc>
          <w:tcPr>
            <w:tcW w:w="46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FCB6BF" w14:textId="77777777" w:rsidR="00D522A3" w:rsidRPr="00043A02" w:rsidRDefault="00D522A3" w:rsidP="006F2A3F">
            <w:pPr>
              <w:pStyle w:val="Zawartotabeli"/>
              <w:snapToGrid w:val="0"/>
              <w:spacing w:line="264" w:lineRule="auto"/>
              <w:rPr>
                <w:sz w:val="20"/>
                <w:szCs w:val="20"/>
              </w:rPr>
            </w:pPr>
          </w:p>
        </w:tc>
      </w:tr>
    </w:tbl>
    <w:p w14:paraId="72A10EE2" w14:textId="77777777" w:rsidR="00D522A3" w:rsidRDefault="00D522A3" w:rsidP="00D522A3">
      <w:pPr>
        <w:tabs>
          <w:tab w:val="left" w:pos="5040"/>
          <w:tab w:val="left" w:pos="10080"/>
        </w:tabs>
        <w:spacing w:line="264" w:lineRule="auto"/>
        <w:jc w:val="both"/>
        <w:rPr>
          <w:sz w:val="22"/>
          <w:szCs w:val="22"/>
        </w:rPr>
      </w:pPr>
    </w:p>
    <w:p w14:paraId="3E362844" w14:textId="77777777" w:rsidR="00AD57DE" w:rsidRPr="00043A02" w:rsidRDefault="00AD57DE" w:rsidP="00D522A3">
      <w:pPr>
        <w:tabs>
          <w:tab w:val="left" w:pos="5040"/>
          <w:tab w:val="left" w:pos="10080"/>
        </w:tabs>
        <w:spacing w:line="264" w:lineRule="auto"/>
        <w:jc w:val="both"/>
        <w:rPr>
          <w:sz w:val="22"/>
          <w:szCs w:val="22"/>
        </w:rPr>
      </w:pPr>
    </w:p>
    <w:p w14:paraId="27C4ECF6" w14:textId="77777777" w:rsidR="00D522A3" w:rsidRPr="00043A02" w:rsidRDefault="00D522A3" w:rsidP="00D522A3">
      <w:pPr>
        <w:numPr>
          <w:ilvl w:val="1"/>
          <w:numId w:val="2"/>
        </w:numPr>
        <w:tabs>
          <w:tab w:val="left" w:pos="-4498"/>
          <w:tab w:val="left" w:pos="284"/>
          <w:tab w:val="left" w:pos="5112"/>
        </w:tabs>
        <w:spacing w:line="264" w:lineRule="auto"/>
        <w:jc w:val="both"/>
      </w:pPr>
      <w:r w:rsidRPr="00043A02">
        <w:rPr>
          <w:sz w:val="22"/>
          <w:szCs w:val="22"/>
        </w:rPr>
        <w:t>Rodzaj przedsiębiorstwa, jakim jest Wykonawca (zaznaczyć właściwą opcję)</w:t>
      </w:r>
      <w:r w:rsidRPr="00043A02">
        <w:rPr>
          <w:rStyle w:val="Odwoanieprzypisudolnego6"/>
          <w:sz w:val="22"/>
          <w:szCs w:val="22"/>
        </w:rPr>
        <w:footnoteReference w:id="2"/>
      </w:r>
      <w:r w:rsidRPr="00043A02">
        <w:rPr>
          <w:sz w:val="22"/>
          <w:szCs w:val="22"/>
        </w:rPr>
        <w:t>:</w:t>
      </w:r>
    </w:p>
    <w:p w14:paraId="48C372C2" w14:textId="77777777" w:rsidR="00D522A3" w:rsidRPr="00043A02" w:rsidRDefault="00D522A3">
      <w:pPr>
        <w:numPr>
          <w:ilvl w:val="0"/>
          <w:numId w:val="19"/>
        </w:numPr>
        <w:spacing w:line="264" w:lineRule="auto"/>
        <w:ind w:left="567" w:hanging="283"/>
        <w:jc w:val="both"/>
      </w:pPr>
      <w:r w:rsidRPr="00043A02">
        <w:rPr>
          <w:sz w:val="22"/>
          <w:szCs w:val="22"/>
        </w:rPr>
        <w:t>Mikroprzedsiębiorstwo</w:t>
      </w:r>
    </w:p>
    <w:p w14:paraId="0D164AB5" w14:textId="77777777" w:rsidR="00D522A3" w:rsidRPr="00043A02" w:rsidRDefault="00D522A3">
      <w:pPr>
        <w:numPr>
          <w:ilvl w:val="0"/>
          <w:numId w:val="19"/>
        </w:numPr>
        <w:spacing w:line="264" w:lineRule="auto"/>
        <w:ind w:left="567" w:hanging="283"/>
        <w:jc w:val="both"/>
      </w:pPr>
      <w:r w:rsidRPr="00043A02">
        <w:rPr>
          <w:sz w:val="22"/>
          <w:szCs w:val="22"/>
        </w:rPr>
        <w:t>Małe przedsiębiorstwo</w:t>
      </w:r>
    </w:p>
    <w:p w14:paraId="2B3CA725" w14:textId="77777777" w:rsidR="00D522A3" w:rsidRPr="00AD57DE" w:rsidRDefault="00D522A3">
      <w:pPr>
        <w:numPr>
          <w:ilvl w:val="0"/>
          <w:numId w:val="19"/>
        </w:numPr>
        <w:spacing w:line="264" w:lineRule="auto"/>
        <w:ind w:left="567" w:hanging="283"/>
        <w:jc w:val="both"/>
      </w:pPr>
      <w:r w:rsidRPr="00043A02">
        <w:rPr>
          <w:sz w:val="22"/>
          <w:szCs w:val="22"/>
        </w:rPr>
        <w:t>Średnie przedsiębiorstwo</w:t>
      </w:r>
    </w:p>
    <w:p w14:paraId="0B993E32" w14:textId="6282D099" w:rsidR="00AD57DE" w:rsidRPr="00043A02" w:rsidRDefault="00AD57DE">
      <w:pPr>
        <w:numPr>
          <w:ilvl w:val="0"/>
          <w:numId w:val="19"/>
        </w:numPr>
        <w:spacing w:line="264" w:lineRule="auto"/>
        <w:ind w:left="567" w:hanging="283"/>
        <w:jc w:val="both"/>
      </w:pPr>
      <w:r>
        <w:rPr>
          <w:sz w:val="22"/>
          <w:szCs w:val="22"/>
        </w:rPr>
        <w:t>Duże przedsiębiorstwo</w:t>
      </w:r>
    </w:p>
    <w:p w14:paraId="50E5026B" w14:textId="77777777" w:rsidR="00D522A3" w:rsidRPr="00043A02" w:rsidRDefault="00D522A3" w:rsidP="00D522A3">
      <w:pPr>
        <w:tabs>
          <w:tab w:val="left" w:pos="-9184"/>
          <w:tab w:val="left" w:pos="-4144"/>
        </w:tabs>
        <w:spacing w:line="264" w:lineRule="auto"/>
        <w:ind w:firstLine="426"/>
        <w:jc w:val="both"/>
        <w:rPr>
          <w:sz w:val="22"/>
          <w:szCs w:val="22"/>
        </w:rPr>
      </w:pPr>
    </w:p>
    <w:p w14:paraId="7C9AA3C0" w14:textId="77777777" w:rsidR="00D522A3" w:rsidRPr="00043A02" w:rsidRDefault="00D522A3" w:rsidP="00D522A3">
      <w:pPr>
        <w:pStyle w:val="Zwykytekst1"/>
        <w:widowControl/>
        <w:numPr>
          <w:ilvl w:val="1"/>
          <w:numId w:val="2"/>
        </w:numPr>
        <w:tabs>
          <w:tab w:val="clear" w:pos="1080"/>
        </w:tabs>
        <w:spacing w:line="264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43A02">
        <w:rPr>
          <w:rFonts w:ascii="Times New Roman" w:hAnsi="Times New Roman" w:cs="Times New Roman"/>
          <w:sz w:val="22"/>
          <w:szCs w:val="22"/>
        </w:rPr>
        <w:t>Oświadczamy, że wypełniliśmy obowiązki informacyjne przewidziane w art. 13 lub art. 14 rozporządzenie Parlamentu Europejskiego i Rady (UE) 2016/679 z dnia 27 kwietnia 2016 r. w sprawie ochrony osób fizycznych w związku z przetwarzaniem danych osobowych i w sprawie swobodnego przepływu takich danych oraz uchylenia dyrektywy 95/46/WE (ogólne rozporządzenie o ochronie danych) (Dz. Urz. UE L 119 z 04.05.2016, str. 1) wobec osób fizycznych, od których dane osobowe bezpośrednio lub pośrednio pozyskaliśmy w celu ubiegania się o udzielenie zamówienia publicznego w niniejszym postępowaniu.</w:t>
      </w:r>
    </w:p>
    <w:p w14:paraId="5388F7A2" w14:textId="77777777" w:rsidR="00D522A3" w:rsidRPr="00043A02" w:rsidRDefault="00D522A3" w:rsidP="00D522A3">
      <w:pPr>
        <w:tabs>
          <w:tab w:val="left" w:pos="-14853"/>
          <w:tab w:val="left" w:pos="-10891"/>
        </w:tabs>
        <w:spacing w:line="264" w:lineRule="auto"/>
        <w:rPr>
          <w:rFonts w:eastAsia="Arial"/>
          <w:sz w:val="22"/>
          <w:szCs w:val="22"/>
        </w:rPr>
      </w:pPr>
    </w:p>
    <w:p w14:paraId="4890D77F" w14:textId="77777777" w:rsidR="00D522A3" w:rsidRPr="00043A02" w:rsidRDefault="00D522A3" w:rsidP="00D522A3">
      <w:pPr>
        <w:tabs>
          <w:tab w:val="left" w:pos="-14853"/>
          <w:tab w:val="left" w:pos="-10891"/>
        </w:tabs>
        <w:spacing w:line="264" w:lineRule="auto"/>
        <w:rPr>
          <w:rFonts w:eastAsia="Arial"/>
          <w:sz w:val="22"/>
          <w:szCs w:val="22"/>
        </w:rPr>
      </w:pPr>
    </w:p>
    <w:p w14:paraId="006A8DF9" w14:textId="77777777" w:rsidR="00D522A3" w:rsidRPr="00043A02" w:rsidRDefault="00D522A3" w:rsidP="00D522A3">
      <w:pPr>
        <w:tabs>
          <w:tab w:val="left" w:pos="-14853"/>
          <w:tab w:val="left" w:pos="-10891"/>
        </w:tabs>
        <w:spacing w:line="264" w:lineRule="auto"/>
        <w:rPr>
          <w:rFonts w:eastAsia="Arial"/>
          <w:sz w:val="22"/>
          <w:szCs w:val="22"/>
        </w:rPr>
      </w:pPr>
    </w:p>
    <w:p w14:paraId="12D542C8" w14:textId="77777777" w:rsidR="00D522A3" w:rsidRPr="00043A02" w:rsidRDefault="00D522A3" w:rsidP="00D522A3">
      <w:pPr>
        <w:spacing w:line="264" w:lineRule="auto"/>
      </w:pPr>
      <w:r w:rsidRPr="00043A02">
        <w:rPr>
          <w:rFonts w:eastAsia="Times New Roman"/>
          <w:i/>
          <w:iCs/>
          <w:sz w:val="22"/>
          <w:szCs w:val="22"/>
        </w:rPr>
        <w:t>Miejscowość</w:t>
      </w:r>
      <w:r w:rsidRPr="00043A02">
        <w:rPr>
          <w:rFonts w:eastAsia="Arial"/>
          <w:i/>
          <w:iCs/>
          <w:sz w:val="22"/>
          <w:szCs w:val="22"/>
        </w:rPr>
        <w:t xml:space="preserve"> </w:t>
      </w:r>
      <w:r w:rsidRPr="00043A02">
        <w:rPr>
          <w:i/>
          <w:iCs/>
          <w:sz w:val="22"/>
          <w:szCs w:val="22"/>
        </w:rPr>
        <w:t>.......................................</w:t>
      </w:r>
      <w:r w:rsidRPr="00043A02">
        <w:rPr>
          <w:rFonts w:eastAsia="Arial"/>
          <w:i/>
          <w:iCs/>
          <w:sz w:val="22"/>
          <w:szCs w:val="22"/>
        </w:rPr>
        <w:t xml:space="preserve"> </w:t>
      </w:r>
      <w:r w:rsidRPr="00043A02">
        <w:rPr>
          <w:i/>
          <w:iCs/>
          <w:sz w:val="22"/>
          <w:szCs w:val="22"/>
        </w:rPr>
        <w:t>dnia</w:t>
      </w:r>
      <w:r w:rsidRPr="00043A02">
        <w:rPr>
          <w:rFonts w:eastAsia="Arial"/>
          <w:i/>
          <w:iCs/>
          <w:sz w:val="22"/>
          <w:szCs w:val="22"/>
        </w:rPr>
        <w:t xml:space="preserve"> </w:t>
      </w:r>
      <w:r w:rsidRPr="00043A02">
        <w:rPr>
          <w:i/>
          <w:iCs/>
          <w:sz w:val="22"/>
          <w:szCs w:val="22"/>
        </w:rPr>
        <w:t>........................</w:t>
      </w:r>
      <w:r w:rsidRPr="00043A02">
        <w:rPr>
          <w:rFonts w:eastAsia="Arial"/>
          <w:i/>
          <w:iCs/>
          <w:sz w:val="22"/>
          <w:szCs w:val="22"/>
        </w:rPr>
        <w:t xml:space="preserve"> </w:t>
      </w:r>
      <w:r w:rsidRPr="00043A02">
        <w:rPr>
          <w:i/>
          <w:iCs/>
          <w:sz w:val="22"/>
          <w:szCs w:val="22"/>
        </w:rPr>
        <w:t>202</w:t>
      </w:r>
      <w:r>
        <w:rPr>
          <w:i/>
          <w:iCs/>
          <w:sz w:val="22"/>
          <w:szCs w:val="22"/>
        </w:rPr>
        <w:t>4</w:t>
      </w:r>
      <w:r w:rsidRPr="00043A02">
        <w:rPr>
          <w:rFonts w:eastAsia="Arial"/>
          <w:i/>
          <w:iCs/>
          <w:sz w:val="22"/>
          <w:szCs w:val="22"/>
        </w:rPr>
        <w:t xml:space="preserve"> </w:t>
      </w:r>
      <w:r w:rsidRPr="00043A02">
        <w:rPr>
          <w:i/>
          <w:iCs/>
          <w:sz w:val="22"/>
          <w:szCs w:val="22"/>
        </w:rPr>
        <w:t>r.</w:t>
      </w:r>
    </w:p>
    <w:p w14:paraId="1A6FA46A" w14:textId="77777777" w:rsidR="00D522A3" w:rsidRPr="00043A02" w:rsidRDefault="00D522A3" w:rsidP="00D522A3">
      <w:pPr>
        <w:spacing w:line="264" w:lineRule="auto"/>
      </w:pPr>
    </w:p>
    <w:p w14:paraId="6D8953C7" w14:textId="77777777" w:rsidR="00D522A3" w:rsidRDefault="00D522A3" w:rsidP="00D522A3">
      <w:pPr>
        <w:spacing w:line="264" w:lineRule="auto"/>
        <w:rPr>
          <w:rFonts w:eastAsia="Arial"/>
          <w:sz w:val="22"/>
          <w:szCs w:val="22"/>
        </w:rPr>
      </w:pPr>
    </w:p>
    <w:p w14:paraId="5DA753F5" w14:textId="77777777" w:rsidR="00CE538E" w:rsidRPr="00043A02" w:rsidRDefault="00CE538E" w:rsidP="00D522A3">
      <w:pPr>
        <w:spacing w:line="264" w:lineRule="auto"/>
        <w:rPr>
          <w:rFonts w:eastAsia="Arial"/>
          <w:sz w:val="22"/>
          <w:szCs w:val="22"/>
        </w:rPr>
      </w:pPr>
    </w:p>
    <w:p w14:paraId="485FEC28" w14:textId="77777777" w:rsidR="00D522A3" w:rsidRPr="00043A02" w:rsidRDefault="00D522A3" w:rsidP="00D522A3">
      <w:pPr>
        <w:spacing w:line="264" w:lineRule="auto"/>
      </w:pPr>
      <w:r w:rsidRPr="00043A02">
        <w:rPr>
          <w:rFonts w:eastAsia="Arial"/>
          <w:sz w:val="22"/>
          <w:szCs w:val="22"/>
        </w:rPr>
        <w:t xml:space="preserve">                                                                            </w:t>
      </w:r>
      <w:r w:rsidRPr="00043A02">
        <w:rPr>
          <w:sz w:val="22"/>
          <w:szCs w:val="22"/>
        </w:rPr>
        <w:t>...................................................................................</w:t>
      </w:r>
    </w:p>
    <w:p w14:paraId="22F3A5E8" w14:textId="77777777" w:rsidR="00D522A3" w:rsidRPr="00043A02" w:rsidRDefault="00D522A3" w:rsidP="00D522A3">
      <w:pPr>
        <w:spacing w:line="264" w:lineRule="auto"/>
        <w:rPr>
          <w:i/>
          <w:sz w:val="16"/>
          <w:szCs w:val="16"/>
        </w:rPr>
      </w:pPr>
      <w:r w:rsidRPr="00043A02">
        <w:rPr>
          <w:rFonts w:eastAsia="Arial"/>
          <w:sz w:val="16"/>
          <w:szCs w:val="16"/>
        </w:rPr>
        <w:t xml:space="preserve">                                                            </w:t>
      </w:r>
      <w:r w:rsidRPr="00043A02">
        <w:rPr>
          <w:rFonts w:eastAsia="Arial"/>
          <w:sz w:val="16"/>
          <w:szCs w:val="16"/>
        </w:rPr>
        <w:tab/>
      </w:r>
      <w:r w:rsidRPr="00043A02">
        <w:rPr>
          <w:rFonts w:eastAsia="Arial"/>
          <w:sz w:val="16"/>
          <w:szCs w:val="16"/>
        </w:rPr>
        <w:tab/>
      </w:r>
      <w:r w:rsidRPr="00043A02">
        <w:rPr>
          <w:rFonts w:eastAsia="Arial"/>
          <w:sz w:val="16"/>
          <w:szCs w:val="16"/>
        </w:rPr>
        <w:tab/>
        <w:t xml:space="preserve">                            </w:t>
      </w:r>
      <w:r w:rsidRPr="00043A02">
        <w:rPr>
          <w:i/>
          <w:sz w:val="16"/>
          <w:szCs w:val="16"/>
        </w:rPr>
        <w:t>(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podpis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osoby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uprawnionej)</w:t>
      </w:r>
    </w:p>
    <w:p w14:paraId="5C4A658C" w14:textId="77777777" w:rsidR="00D522A3" w:rsidRPr="00043A02" w:rsidRDefault="00D522A3" w:rsidP="00D522A3">
      <w:pPr>
        <w:tabs>
          <w:tab w:val="left" w:pos="2268"/>
        </w:tabs>
        <w:suppressAutoHyphens w:val="0"/>
        <w:autoSpaceDE w:val="0"/>
        <w:autoSpaceDN w:val="0"/>
        <w:adjustRightInd w:val="0"/>
        <w:jc w:val="right"/>
        <w:rPr>
          <w:rFonts w:eastAsia="Times New Roman"/>
          <w:b/>
          <w:bCs/>
          <w:color w:val="000000"/>
          <w:kern w:val="0"/>
          <w:lang w:eastAsia="pl-PL"/>
        </w:rPr>
      </w:pPr>
      <w:r w:rsidRPr="00043A02">
        <w:rPr>
          <w:rFonts w:eastAsia="Times New Roman"/>
          <w:b/>
          <w:bCs/>
          <w:color w:val="000000"/>
          <w:kern w:val="0"/>
          <w:lang w:eastAsia="pl-PL"/>
        </w:rPr>
        <w:lastRenderedPageBreak/>
        <w:t>Załącznik nr 2a do SWZ</w:t>
      </w:r>
    </w:p>
    <w:p w14:paraId="2D2686D3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480" w:lineRule="auto"/>
        <w:ind w:left="5246" w:firstLine="708"/>
        <w:rPr>
          <w:rFonts w:eastAsia="Times New Roman"/>
          <w:b/>
          <w:kern w:val="0"/>
          <w:sz w:val="21"/>
          <w:szCs w:val="21"/>
          <w:lang w:eastAsia="pl-PL"/>
        </w:rPr>
      </w:pPr>
    </w:p>
    <w:p w14:paraId="3A0F13C3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480" w:lineRule="auto"/>
        <w:ind w:left="5246" w:firstLine="708"/>
        <w:rPr>
          <w:rFonts w:eastAsia="Times New Roman"/>
          <w:b/>
          <w:kern w:val="0"/>
          <w:sz w:val="21"/>
          <w:szCs w:val="21"/>
          <w:lang w:eastAsia="pl-PL"/>
        </w:rPr>
      </w:pPr>
      <w:r w:rsidRPr="00043A02">
        <w:rPr>
          <w:rFonts w:eastAsia="Times New Roman"/>
          <w:b/>
          <w:kern w:val="0"/>
          <w:sz w:val="21"/>
          <w:szCs w:val="21"/>
          <w:lang w:eastAsia="pl-PL"/>
        </w:rPr>
        <w:t>Zamawiający:</w:t>
      </w:r>
    </w:p>
    <w:p w14:paraId="32FF593D" w14:textId="77777777" w:rsidR="00553E12" w:rsidRPr="00043A02" w:rsidRDefault="00553E12" w:rsidP="00553E12">
      <w:pPr>
        <w:pStyle w:val="Standard"/>
        <w:spacing w:line="264" w:lineRule="auto"/>
        <w:ind w:left="6663" w:hanging="709"/>
      </w:pPr>
      <w:r w:rsidRPr="00043A02">
        <w:rPr>
          <w:rFonts w:eastAsia="Times New Roman"/>
          <w:b/>
          <w:bCs/>
          <w:caps/>
          <w:sz w:val="22"/>
          <w:szCs w:val="22"/>
        </w:rPr>
        <w:t>Gmina Kadzidło</w:t>
      </w:r>
    </w:p>
    <w:p w14:paraId="090F3C86" w14:textId="77777777" w:rsidR="00553E12" w:rsidRPr="00043A02" w:rsidRDefault="00553E12" w:rsidP="00553E12">
      <w:pPr>
        <w:pStyle w:val="Standard"/>
        <w:spacing w:line="264" w:lineRule="auto"/>
        <w:ind w:left="6663" w:hanging="709"/>
      </w:pPr>
      <w:r w:rsidRPr="00043A02">
        <w:rPr>
          <w:rFonts w:eastAsia="Times New Roman"/>
          <w:b/>
          <w:bCs/>
          <w:sz w:val="20"/>
          <w:szCs w:val="20"/>
        </w:rPr>
        <w:t>ul</w:t>
      </w:r>
      <w:r w:rsidRPr="00043A02">
        <w:rPr>
          <w:rFonts w:eastAsia="Times New Roman"/>
          <w:b/>
          <w:bCs/>
          <w:caps/>
          <w:sz w:val="22"/>
          <w:szCs w:val="22"/>
        </w:rPr>
        <w:t>. Targowa 4</w:t>
      </w:r>
    </w:p>
    <w:p w14:paraId="28919F79" w14:textId="77777777" w:rsidR="00553E12" w:rsidRPr="00043A02" w:rsidRDefault="00553E12" w:rsidP="00553E12">
      <w:pPr>
        <w:pStyle w:val="Standard"/>
        <w:spacing w:line="264" w:lineRule="auto"/>
        <w:ind w:left="6663" w:hanging="709"/>
        <w:rPr>
          <w:b/>
          <w:bCs/>
          <w:caps/>
          <w:sz w:val="22"/>
          <w:szCs w:val="22"/>
        </w:rPr>
      </w:pPr>
      <w:r w:rsidRPr="00043A02">
        <w:rPr>
          <w:b/>
          <w:bCs/>
          <w:caps/>
          <w:sz w:val="22"/>
          <w:szCs w:val="22"/>
        </w:rPr>
        <w:t>07-420 Kadzidło</w:t>
      </w:r>
    </w:p>
    <w:p w14:paraId="37DF1972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ind w:left="5954"/>
        <w:rPr>
          <w:rFonts w:eastAsia="Times New Roman"/>
          <w:i/>
          <w:kern w:val="0"/>
          <w:sz w:val="16"/>
          <w:szCs w:val="16"/>
          <w:lang w:eastAsia="pl-PL"/>
        </w:rPr>
      </w:pPr>
    </w:p>
    <w:p w14:paraId="04DFFB31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ind w:left="5954"/>
        <w:rPr>
          <w:rFonts w:eastAsia="Times New Roman"/>
          <w:i/>
          <w:kern w:val="0"/>
          <w:sz w:val="16"/>
          <w:szCs w:val="16"/>
          <w:lang w:eastAsia="pl-PL"/>
        </w:rPr>
      </w:pPr>
    </w:p>
    <w:p w14:paraId="1FB432F0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480" w:lineRule="auto"/>
        <w:rPr>
          <w:rFonts w:eastAsia="Times New Roman"/>
          <w:b/>
          <w:kern w:val="0"/>
          <w:sz w:val="21"/>
          <w:szCs w:val="21"/>
          <w:lang w:eastAsia="pl-PL"/>
        </w:rPr>
      </w:pPr>
      <w:r w:rsidRPr="00043A02">
        <w:rPr>
          <w:rFonts w:eastAsia="Times New Roman"/>
          <w:b/>
          <w:kern w:val="0"/>
          <w:sz w:val="21"/>
          <w:szCs w:val="21"/>
          <w:lang w:eastAsia="pl-PL"/>
        </w:rPr>
        <w:t>Wykonawca:</w:t>
      </w:r>
    </w:p>
    <w:p w14:paraId="5F12D423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480" w:lineRule="auto"/>
        <w:rPr>
          <w:rFonts w:eastAsia="Times New Roman"/>
          <w:kern w:val="0"/>
          <w:sz w:val="21"/>
          <w:szCs w:val="21"/>
          <w:lang w:eastAsia="pl-PL"/>
        </w:rPr>
      </w:pPr>
      <w:r w:rsidRPr="00043A02">
        <w:rPr>
          <w:rFonts w:eastAsia="Times New Roman"/>
          <w:kern w:val="0"/>
          <w:sz w:val="21"/>
          <w:szCs w:val="21"/>
          <w:lang w:eastAsia="pl-PL"/>
        </w:rPr>
        <w:t>…………………………………………………………………………</w:t>
      </w:r>
    </w:p>
    <w:p w14:paraId="70613055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rPr>
          <w:rFonts w:eastAsia="Times New Roman"/>
          <w:i/>
          <w:kern w:val="0"/>
          <w:sz w:val="16"/>
          <w:szCs w:val="16"/>
          <w:lang w:eastAsia="pl-PL"/>
        </w:rPr>
      </w:pPr>
      <w:r w:rsidRPr="00043A02">
        <w:rPr>
          <w:rFonts w:eastAsia="Times New Roman"/>
          <w:i/>
          <w:kern w:val="0"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043A02">
        <w:rPr>
          <w:rFonts w:eastAsia="Times New Roman"/>
          <w:i/>
          <w:kern w:val="0"/>
          <w:sz w:val="16"/>
          <w:szCs w:val="16"/>
          <w:lang w:eastAsia="pl-PL"/>
        </w:rPr>
        <w:t>CEiDG</w:t>
      </w:r>
      <w:proofErr w:type="spellEnd"/>
      <w:r w:rsidRPr="00043A02">
        <w:rPr>
          <w:rFonts w:eastAsia="Times New Roman"/>
          <w:i/>
          <w:kern w:val="0"/>
          <w:sz w:val="16"/>
          <w:szCs w:val="16"/>
          <w:lang w:eastAsia="pl-PL"/>
        </w:rPr>
        <w:t>)</w:t>
      </w:r>
    </w:p>
    <w:p w14:paraId="5B88231D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480" w:lineRule="auto"/>
        <w:rPr>
          <w:rFonts w:eastAsia="Times New Roman"/>
          <w:kern w:val="0"/>
          <w:sz w:val="21"/>
          <w:szCs w:val="21"/>
          <w:u w:val="single"/>
          <w:lang w:eastAsia="pl-PL"/>
        </w:rPr>
      </w:pPr>
      <w:r w:rsidRPr="00043A02">
        <w:rPr>
          <w:rFonts w:eastAsia="Times New Roman"/>
          <w:kern w:val="0"/>
          <w:sz w:val="21"/>
          <w:szCs w:val="21"/>
          <w:u w:val="single"/>
          <w:lang w:eastAsia="pl-PL"/>
        </w:rPr>
        <w:t>reprezentowany przez:</w:t>
      </w:r>
    </w:p>
    <w:p w14:paraId="10B801A7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480" w:lineRule="auto"/>
        <w:rPr>
          <w:rFonts w:eastAsia="Times New Roman"/>
          <w:kern w:val="0"/>
          <w:sz w:val="21"/>
          <w:szCs w:val="21"/>
          <w:lang w:eastAsia="pl-PL"/>
        </w:rPr>
      </w:pPr>
      <w:r w:rsidRPr="00043A02">
        <w:rPr>
          <w:rFonts w:eastAsia="Times New Roman"/>
          <w:kern w:val="0"/>
          <w:sz w:val="21"/>
          <w:szCs w:val="21"/>
          <w:lang w:eastAsia="pl-PL"/>
        </w:rPr>
        <w:t>…………………………………………………………………………</w:t>
      </w:r>
    </w:p>
    <w:p w14:paraId="7E242FA4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rPr>
          <w:rFonts w:eastAsia="Times New Roman"/>
          <w:i/>
          <w:kern w:val="0"/>
          <w:sz w:val="16"/>
          <w:szCs w:val="16"/>
          <w:lang w:eastAsia="pl-PL"/>
        </w:rPr>
      </w:pPr>
      <w:r w:rsidRPr="00043A02">
        <w:rPr>
          <w:rFonts w:eastAsia="Times New Roman"/>
          <w:i/>
          <w:kern w:val="0"/>
          <w:sz w:val="16"/>
          <w:szCs w:val="16"/>
          <w:lang w:eastAsia="pl-PL"/>
        </w:rPr>
        <w:t>(imię, nazwisko, stanowisko/podstawa do  reprezentacji)</w:t>
      </w:r>
    </w:p>
    <w:p w14:paraId="4D44ADD3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rPr>
          <w:rFonts w:eastAsia="Times New Roman"/>
          <w:kern w:val="0"/>
          <w:sz w:val="21"/>
          <w:szCs w:val="21"/>
          <w:lang w:eastAsia="pl-PL"/>
        </w:rPr>
      </w:pPr>
    </w:p>
    <w:p w14:paraId="5ECD4C3F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rPr>
          <w:rFonts w:eastAsia="Times New Roman"/>
          <w:kern w:val="0"/>
          <w:sz w:val="21"/>
          <w:szCs w:val="21"/>
          <w:lang w:eastAsia="pl-PL"/>
        </w:rPr>
      </w:pPr>
    </w:p>
    <w:p w14:paraId="04F2E981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rPr>
          <w:rFonts w:eastAsia="Times New Roman"/>
          <w:kern w:val="0"/>
          <w:sz w:val="21"/>
          <w:szCs w:val="21"/>
          <w:lang w:eastAsia="pl-PL"/>
        </w:rPr>
      </w:pPr>
    </w:p>
    <w:p w14:paraId="75F49A74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after="120" w:line="360" w:lineRule="auto"/>
        <w:jc w:val="center"/>
        <w:rPr>
          <w:rFonts w:eastAsia="Times New Roman"/>
          <w:b/>
          <w:kern w:val="0"/>
          <w:u w:val="single"/>
          <w:lang w:eastAsia="pl-PL"/>
        </w:rPr>
      </w:pPr>
      <w:r w:rsidRPr="00043A02">
        <w:rPr>
          <w:rFonts w:eastAsia="Times New Roman"/>
          <w:b/>
          <w:kern w:val="0"/>
          <w:u w:val="single"/>
          <w:lang w:eastAsia="pl-PL"/>
        </w:rPr>
        <w:t xml:space="preserve">Oświadczenie wykonawcy </w:t>
      </w:r>
    </w:p>
    <w:p w14:paraId="43D654DE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center"/>
        <w:rPr>
          <w:rFonts w:eastAsia="Times New Roman"/>
          <w:b/>
          <w:kern w:val="0"/>
          <w:sz w:val="21"/>
          <w:szCs w:val="21"/>
          <w:lang w:eastAsia="pl-PL"/>
        </w:rPr>
      </w:pPr>
      <w:r w:rsidRPr="00043A02">
        <w:rPr>
          <w:rFonts w:eastAsia="Times New Roman"/>
          <w:b/>
          <w:kern w:val="0"/>
          <w:sz w:val="21"/>
          <w:szCs w:val="21"/>
          <w:lang w:eastAsia="pl-PL"/>
        </w:rPr>
        <w:t xml:space="preserve">składane na podstawie art. 125 ust. 1 ustawy z dnia 11 września 2019 r. </w:t>
      </w:r>
    </w:p>
    <w:p w14:paraId="1082A4E3" w14:textId="77777777" w:rsidR="00D522A3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center"/>
        <w:rPr>
          <w:rFonts w:eastAsia="Times New Roman"/>
          <w:b/>
          <w:kern w:val="0"/>
          <w:sz w:val="21"/>
          <w:szCs w:val="21"/>
          <w:lang w:eastAsia="pl-PL"/>
        </w:rPr>
      </w:pPr>
      <w:r w:rsidRPr="00043A02">
        <w:rPr>
          <w:rFonts w:eastAsia="Times New Roman"/>
          <w:b/>
          <w:kern w:val="0"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043A02">
        <w:rPr>
          <w:rFonts w:eastAsia="Times New Roman"/>
          <w:b/>
          <w:kern w:val="0"/>
          <w:sz w:val="21"/>
          <w:szCs w:val="21"/>
          <w:lang w:eastAsia="pl-PL"/>
        </w:rPr>
        <w:t>Pzp</w:t>
      </w:r>
      <w:proofErr w:type="spellEnd"/>
      <w:r w:rsidRPr="00043A02">
        <w:rPr>
          <w:rFonts w:eastAsia="Times New Roman"/>
          <w:b/>
          <w:kern w:val="0"/>
          <w:sz w:val="21"/>
          <w:szCs w:val="21"/>
          <w:lang w:eastAsia="pl-PL"/>
        </w:rPr>
        <w:t xml:space="preserve">), </w:t>
      </w:r>
    </w:p>
    <w:p w14:paraId="580A0A8D" w14:textId="77777777" w:rsidR="00CE538E" w:rsidRPr="00043A02" w:rsidRDefault="00CE538E" w:rsidP="00D522A3">
      <w:pPr>
        <w:widowControl/>
        <w:tabs>
          <w:tab w:val="left" w:pos="2268"/>
        </w:tabs>
        <w:suppressAutoHyphens w:val="0"/>
        <w:spacing w:line="360" w:lineRule="auto"/>
        <w:jc w:val="center"/>
        <w:rPr>
          <w:rFonts w:eastAsia="Times New Roman"/>
          <w:b/>
          <w:kern w:val="0"/>
          <w:sz w:val="21"/>
          <w:szCs w:val="21"/>
          <w:lang w:eastAsia="pl-PL"/>
        </w:rPr>
      </w:pPr>
    </w:p>
    <w:p w14:paraId="7EFC62F1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before="120" w:line="360" w:lineRule="auto"/>
        <w:jc w:val="center"/>
        <w:rPr>
          <w:rFonts w:eastAsia="Times New Roman"/>
          <w:b/>
          <w:kern w:val="0"/>
          <w:sz w:val="21"/>
          <w:szCs w:val="21"/>
          <w:u w:val="single"/>
          <w:lang w:eastAsia="pl-PL"/>
        </w:rPr>
      </w:pPr>
      <w:r w:rsidRPr="00043A02">
        <w:rPr>
          <w:rFonts w:eastAsia="Times New Roman"/>
          <w:b/>
          <w:kern w:val="0"/>
          <w:sz w:val="21"/>
          <w:szCs w:val="21"/>
          <w:u w:val="single"/>
          <w:lang w:eastAsia="pl-PL"/>
        </w:rPr>
        <w:t xml:space="preserve">DOTYCZĄCE PODSTAW  SPEŁNIANIA WARUNKÓW UDZIAŁU W POSTĘPOWANIU </w:t>
      </w:r>
      <w:r w:rsidRPr="00043A02">
        <w:rPr>
          <w:rFonts w:eastAsia="Times New Roman"/>
          <w:b/>
          <w:kern w:val="0"/>
          <w:sz w:val="21"/>
          <w:szCs w:val="21"/>
          <w:u w:val="single"/>
          <w:lang w:eastAsia="pl-PL"/>
        </w:rPr>
        <w:br/>
      </w:r>
    </w:p>
    <w:p w14:paraId="44990D6D" w14:textId="29A92255" w:rsidR="00D522A3" w:rsidRPr="00D029DA" w:rsidRDefault="00D522A3" w:rsidP="00D522A3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b/>
          <w:bCs/>
          <w:color w:val="FF0000"/>
          <w:sz w:val="28"/>
          <w:szCs w:val="28"/>
        </w:rPr>
      </w:pPr>
      <w:r w:rsidRPr="00043A02">
        <w:rPr>
          <w:bCs/>
        </w:rPr>
        <w:t xml:space="preserve">Na potrzeby postępowania o udzielenie zamówienia publicznego pn. </w:t>
      </w:r>
      <w:r w:rsidRPr="0091513E">
        <w:rPr>
          <w:b/>
          <w:bCs/>
        </w:rPr>
        <w:t>„</w:t>
      </w:r>
      <w:r w:rsidR="001D689E">
        <w:rPr>
          <w:b/>
          <w:bCs/>
        </w:rPr>
        <w:t>Kompleksowa dostawa paliwa gazowego do obiektów na terenie Gminy Kadzidło</w:t>
      </w:r>
      <w:r w:rsidRPr="0091513E">
        <w:rPr>
          <w:b/>
          <w:bCs/>
        </w:rPr>
        <w:t>”</w:t>
      </w:r>
      <w:r w:rsidRPr="0091513E">
        <w:rPr>
          <w:b/>
          <w:bCs/>
          <w:color w:val="FF0000"/>
        </w:rPr>
        <w:t xml:space="preserve"> </w:t>
      </w:r>
      <w:r w:rsidRPr="00043A02">
        <w:rPr>
          <w:bCs/>
        </w:rPr>
        <w:t xml:space="preserve">prowadzonego przez </w:t>
      </w:r>
      <w:r w:rsidRPr="00043A02">
        <w:rPr>
          <w:i/>
        </w:rPr>
        <w:t>Gminę Kadzidło</w:t>
      </w:r>
      <w:r w:rsidRPr="00043A02">
        <w:rPr>
          <w:bCs/>
          <w:iCs/>
        </w:rPr>
        <w:t>,</w:t>
      </w:r>
      <w:r w:rsidRPr="00043A02">
        <w:rPr>
          <w:bCs/>
          <w:i/>
        </w:rPr>
        <w:t xml:space="preserve"> </w:t>
      </w:r>
      <w:r w:rsidRPr="00043A02">
        <w:rPr>
          <w:bCs/>
        </w:rPr>
        <w:t xml:space="preserve"> oświadczam, że spełniam warunki udziału w postępowaniu określone w rozdziale XIII SWZ.</w:t>
      </w:r>
    </w:p>
    <w:p w14:paraId="3EA4F5A0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1"/>
          <w:szCs w:val="21"/>
          <w:lang w:eastAsia="pl-PL"/>
        </w:rPr>
      </w:pPr>
    </w:p>
    <w:p w14:paraId="596FCB99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1"/>
          <w:szCs w:val="21"/>
          <w:lang w:eastAsia="pl-PL"/>
        </w:rPr>
      </w:pPr>
    </w:p>
    <w:p w14:paraId="30E28992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1"/>
          <w:szCs w:val="21"/>
          <w:lang w:eastAsia="pl-PL"/>
        </w:rPr>
      </w:pPr>
    </w:p>
    <w:p w14:paraId="7DC46979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1"/>
          <w:szCs w:val="21"/>
          <w:lang w:eastAsia="pl-PL"/>
        </w:rPr>
      </w:pPr>
    </w:p>
    <w:p w14:paraId="730F3313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1"/>
          <w:szCs w:val="21"/>
          <w:lang w:eastAsia="pl-PL"/>
        </w:rPr>
      </w:pPr>
    </w:p>
    <w:p w14:paraId="2927644D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…………….……. </w:t>
      </w:r>
      <w:r w:rsidRPr="00043A02">
        <w:rPr>
          <w:rFonts w:eastAsia="Times New Roman"/>
          <w:i/>
          <w:kern w:val="0"/>
          <w:sz w:val="16"/>
          <w:szCs w:val="16"/>
          <w:lang w:eastAsia="pl-PL"/>
        </w:rPr>
        <w:t>(miejscowość),</w:t>
      </w:r>
      <w:r w:rsidRPr="00043A02">
        <w:rPr>
          <w:rFonts w:eastAsia="Times New Roman"/>
          <w:i/>
          <w:kern w:val="0"/>
          <w:sz w:val="18"/>
          <w:szCs w:val="18"/>
          <w:lang w:eastAsia="pl-PL"/>
        </w:rPr>
        <w:t xml:space="preserve"> </w:t>
      </w: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dnia ………….……. r. </w:t>
      </w:r>
    </w:p>
    <w:p w14:paraId="673FB650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1241FAD3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08402960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  <w:t xml:space="preserve">                             </w:t>
      </w:r>
    </w:p>
    <w:p w14:paraId="20800E9C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                                                                                           …………………………………………</w:t>
      </w:r>
    </w:p>
    <w:p w14:paraId="6BBD3C21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eastAsia="Times New Roman"/>
          <w:i/>
          <w:kern w:val="0"/>
          <w:sz w:val="16"/>
          <w:szCs w:val="16"/>
          <w:lang w:eastAsia="pl-PL"/>
        </w:rPr>
      </w:pPr>
      <w:r w:rsidRPr="00043A02">
        <w:rPr>
          <w:rFonts w:eastAsia="Times New Roman"/>
          <w:i/>
          <w:kern w:val="0"/>
          <w:sz w:val="16"/>
          <w:szCs w:val="16"/>
          <w:lang w:eastAsia="pl-PL"/>
        </w:rPr>
        <w:t>(podpis)</w:t>
      </w:r>
    </w:p>
    <w:p w14:paraId="55B8A670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i/>
          <w:kern w:val="0"/>
          <w:sz w:val="21"/>
          <w:szCs w:val="21"/>
          <w:lang w:eastAsia="pl-PL"/>
        </w:rPr>
      </w:pPr>
    </w:p>
    <w:p w14:paraId="27D5F89F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1"/>
          <w:szCs w:val="21"/>
          <w:lang w:eastAsia="pl-PL"/>
        </w:rPr>
      </w:pPr>
      <w:r w:rsidRPr="00043A02">
        <w:rPr>
          <w:rFonts w:eastAsia="Times New Roman"/>
          <w:kern w:val="0"/>
          <w:sz w:val="21"/>
          <w:szCs w:val="21"/>
          <w:lang w:eastAsia="pl-PL"/>
        </w:rPr>
        <w:t xml:space="preserve">                        </w:t>
      </w:r>
    </w:p>
    <w:p w14:paraId="56AFAEBF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eastAsia="Times New Roman"/>
          <w:i/>
          <w:kern w:val="0"/>
          <w:sz w:val="16"/>
          <w:szCs w:val="16"/>
          <w:lang w:eastAsia="pl-PL"/>
        </w:rPr>
      </w:pPr>
    </w:p>
    <w:p w14:paraId="2CCFBE10" w14:textId="77777777" w:rsidR="00D522A3" w:rsidRPr="00043A02" w:rsidRDefault="00D522A3" w:rsidP="00D522A3">
      <w:pPr>
        <w:widowControl/>
        <w:shd w:val="clear" w:color="auto" w:fill="BFBFBF"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1"/>
          <w:szCs w:val="21"/>
          <w:lang w:eastAsia="pl-PL"/>
        </w:rPr>
      </w:pPr>
      <w:r w:rsidRPr="00043A02">
        <w:rPr>
          <w:rFonts w:eastAsia="Times New Roman"/>
          <w:b/>
          <w:kern w:val="0"/>
          <w:sz w:val="21"/>
          <w:szCs w:val="21"/>
          <w:lang w:eastAsia="pl-PL"/>
        </w:rPr>
        <w:lastRenderedPageBreak/>
        <w:t>INFORMACJA W ZWIĄZKU Z POLEGANIEM NA ZASOBACH INNYCH PODMIOTÓW</w:t>
      </w:r>
      <w:r w:rsidRPr="00043A02">
        <w:rPr>
          <w:rFonts w:eastAsia="Times New Roman"/>
          <w:kern w:val="0"/>
          <w:sz w:val="21"/>
          <w:szCs w:val="21"/>
          <w:lang w:eastAsia="pl-PL"/>
        </w:rPr>
        <w:t xml:space="preserve">: </w:t>
      </w:r>
    </w:p>
    <w:p w14:paraId="38BB3C23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1"/>
          <w:szCs w:val="21"/>
          <w:lang w:eastAsia="pl-PL"/>
        </w:rPr>
      </w:pPr>
      <w:r w:rsidRPr="00043A02">
        <w:rPr>
          <w:rFonts w:eastAsia="Times New Roman"/>
          <w:kern w:val="0"/>
          <w:sz w:val="21"/>
          <w:szCs w:val="21"/>
          <w:lang w:eastAsia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043A02">
        <w:rPr>
          <w:rFonts w:eastAsia="Times New Roman"/>
          <w:i/>
          <w:kern w:val="0"/>
          <w:sz w:val="16"/>
          <w:szCs w:val="16"/>
          <w:lang w:eastAsia="pl-PL"/>
        </w:rPr>
        <w:t>(wskazać dokument i właściwą jednostkę redakcyjną dokumentu, w której określono warunki udziału w postępowaniu),</w:t>
      </w:r>
      <w:r w:rsidRPr="00043A02">
        <w:rPr>
          <w:rFonts w:eastAsia="Times New Roman"/>
          <w:kern w:val="0"/>
          <w:sz w:val="21"/>
          <w:szCs w:val="21"/>
          <w:lang w:eastAsia="pl-PL"/>
        </w:rPr>
        <w:t xml:space="preserve"> polegam na zasobach następującego/</w:t>
      </w:r>
      <w:proofErr w:type="spellStart"/>
      <w:r w:rsidRPr="00043A02">
        <w:rPr>
          <w:rFonts w:eastAsia="Times New Roman"/>
          <w:kern w:val="0"/>
          <w:sz w:val="21"/>
          <w:szCs w:val="21"/>
          <w:lang w:eastAsia="pl-PL"/>
        </w:rPr>
        <w:t>ych</w:t>
      </w:r>
      <w:proofErr w:type="spellEnd"/>
      <w:r w:rsidRPr="00043A02">
        <w:rPr>
          <w:rFonts w:eastAsia="Times New Roman"/>
          <w:kern w:val="0"/>
          <w:sz w:val="21"/>
          <w:szCs w:val="21"/>
          <w:lang w:eastAsia="pl-PL"/>
        </w:rPr>
        <w:t xml:space="preserve"> podmiotu/ów: ………………………………………………………………………………………………….</w:t>
      </w:r>
    </w:p>
    <w:p w14:paraId="01FED9C5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1"/>
          <w:szCs w:val="21"/>
          <w:lang w:eastAsia="pl-PL"/>
        </w:rPr>
      </w:pPr>
      <w:r w:rsidRPr="00043A02">
        <w:rPr>
          <w:rFonts w:eastAsia="Times New Roman"/>
          <w:kern w:val="0"/>
          <w:sz w:val="21"/>
          <w:szCs w:val="21"/>
          <w:lang w:eastAsia="pl-PL"/>
        </w:rPr>
        <w:t>..……………………………………………………………………………………………………………….w następującym zakresie:  ……………………………………………………………………………………</w:t>
      </w:r>
    </w:p>
    <w:p w14:paraId="28F4FFE2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center"/>
        <w:rPr>
          <w:rFonts w:eastAsia="Times New Roman"/>
          <w:i/>
          <w:kern w:val="0"/>
          <w:sz w:val="16"/>
          <w:szCs w:val="16"/>
          <w:lang w:eastAsia="pl-PL"/>
        </w:rPr>
      </w:pPr>
      <w:r w:rsidRPr="00043A02">
        <w:rPr>
          <w:rFonts w:eastAsia="Times New Roman"/>
          <w:kern w:val="0"/>
          <w:sz w:val="21"/>
          <w:szCs w:val="21"/>
          <w:lang w:eastAsia="pl-PL"/>
        </w:rPr>
        <w:t>…………………………………………………………………………………………………………………</w:t>
      </w:r>
      <w:r w:rsidRPr="00043A02">
        <w:rPr>
          <w:rFonts w:eastAsia="Times New Roman"/>
          <w:i/>
          <w:kern w:val="0"/>
          <w:sz w:val="16"/>
          <w:szCs w:val="16"/>
          <w:lang w:eastAsia="pl-PL"/>
        </w:rPr>
        <w:t xml:space="preserve"> (wskazać podmiot i określić odpowiedni zakres dla wskazanego podmiotu)</w:t>
      </w:r>
    </w:p>
    <w:p w14:paraId="5A09461D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1"/>
          <w:szCs w:val="21"/>
          <w:lang w:eastAsia="pl-PL"/>
        </w:rPr>
      </w:pPr>
    </w:p>
    <w:p w14:paraId="30D39C2E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411B5BCA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…………….……. </w:t>
      </w:r>
      <w:r w:rsidRPr="00043A02">
        <w:rPr>
          <w:rFonts w:eastAsia="Times New Roman"/>
          <w:i/>
          <w:kern w:val="0"/>
          <w:sz w:val="16"/>
          <w:szCs w:val="16"/>
          <w:lang w:eastAsia="pl-PL"/>
        </w:rPr>
        <w:t>(miejscowość),</w:t>
      </w:r>
      <w:r w:rsidRPr="00043A02">
        <w:rPr>
          <w:rFonts w:eastAsia="Times New Roman"/>
          <w:i/>
          <w:kern w:val="0"/>
          <w:sz w:val="18"/>
          <w:szCs w:val="18"/>
          <w:lang w:eastAsia="pl-PL"/>
        </w:rPr>
        <w:t xml:space="preserve"> </w:t>
      </w: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dnia ………….……. r. </w:t>
      </w:r>
    </w:p>
    <w:p w14:paraId="519D2E5F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1608D220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  <w:t xml:space="preserve">  </w:t>
      </w:r>
    </w:p>
    <w:p w14:paraId="6B71C068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                                                                                          …………………………………………</w:t>
      </w:r>
    </w:p>
    <w:p w14:paraId="05EF4B1F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i/>
          <w:kern w:val="0"/>
          <w:sz w:val="16"/>
          <w:szCs w:val="16"/>
          <w:lang w:eastAsia="pl-PL"/>
        </w:rPr>
      </w:pPr>
      <w:r w:rsidRPr="00043A02">
        <w:rPr>
          <w:rFonts w:eastAsia="Times New Roman"/>
          <w:i/>
          <w:kern w:val="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(podpis)</w:t>
      </w:r>
    </w:p>
    <w:p w14:paraId="4821A91F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1"/>
          <w:szCs w:val="21"/>
          <w:lang w:eastAsia="pl-PL"/>
        </w:rPr>
      </w:pPr>
    </w:p>
    <w:p w14:paraId="4E61E154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eastAsia="Times New Roman"/>
          <w:i/>
          <w:kern w:val="0"/>
          <w:sz w:val="16"/>
          <w:szCs w:val="16"/>
          <w:lang w:eastAsia="pl-PL"/>
        </w:rPr>
      </w:pPr>
    </w:p>
    <w:p w14:paraId="1C0E2FE8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eastAsia="Times New Roman"/>
          <w:i/>
          <w:kern w:val="0"/>
          <w:sz w:val="16"/>
          <w:szCs w:val="16"/>
          <w:lang w:eastAsia="pl-PL"/>
        </w:rPr>
      </w:pPr>
    </w:p>
    <w:p w14:paraId="67508955" w14:textId="77777777" w:rsidR="00D522A3" w:rsidRPr="00043A02" w:rsidRDefault="00D522A3" w:rsidP="00D522A3">
      <w:pPr>
        <w:widowControl/>
        <w:shd w:val="clear" w:color="auto" w:fill="BFBFBF"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b/>
          <w:kern w:val="0"/>
          <w:sz w:val="21"/>
          <w:szCs w:val="21"/>
          <w:lang w:eastAsia="pl-PL"/>
        </w:rPr>
      </w:pPr>
      <w:r w:rsidRPr="00043A02">
        <w:rPr>
          <w:rFonts w:eastAsia="Times New Roman"/>
          <w:b/>
          <w:kern w:val="0"/>
          <w:sz w:val="21"/>
          <w:szCs w:val="21"/>
          <w:lang w:eastAsia="pl-PL"/>
        </w:rPr>
        <w:t>OŚWIADCZENIE DOTYCZĄCE PODANYCH INFORMACJI:</w:t>
      </w:r>
    </w:p>
    <w:p w14:paraId="17B1689C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14:paraId="0C06DD46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1"/>
          <w:szCs w:val="21"/>
          <w:lang w:eastAsia="pl-PL"/>
        </w:rPr>
      </w:pPr>
      <w:r w:rsidRPr="00043A02">
        <w:rPr>
          <w:rFonts w:eastAsia="Times New Roman"/>
          <w:kern w:val="0"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043A02">
        <w:rPr>
          <w:rFonts w:eastAsia="Times New Roman"/>
          <w:kern w:val="0"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</w:t>
      </w:r>
      <w:r w:rsidRPr="00043A02">
        <w:rPr>
          <w:rFonts w:eastAsia="Times New Roman"/>
          <w:kern w:val="0"/>
          <w:sz w:val="21"/>
          <w:szCs w:val="21"/>
          <w:lang w:eastAsia="pl-PL"/>
        </w:rPr>
        <w:t>.</w:t>
      </w:r>
    </w:p>
    <w:p w14:paraId="7E638D88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4C39A912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5B17EB62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…………….……. </w:t>
      </w:r>
      <w:r w:rsidRPr="00043A02">
        <w:rPr>
          <w:rFonts w:eastAsia="Times New Roman"/>
          <w:i/>
          <w:kern w:val="0"/>
          <w:sz w:val="16"/>
          <w:szCs w:val="16"/>
          <w:lang w:eastAsia="pl-PL"/>
        </w:rPr>
        <w:t>(miejscowość),</w:t>
      </w:r>
      <w:r w:rsidRPr="00043A02">
        <w:rPr>
          <w:rFonts w:eastAsia="Times New Roman"/>
          <w:i/>
          <w:kern w:val="0"/>
          <w:sz w:val="18"/>
          <w:szCs w:val="18"/>
          <w:lang w:eastAsia="pl-PL"/>
        </w:rPr>
        <w:t xml:space="preserve"> </w:t>
      </w: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dnia ………….……. r. </w:t>
      </w:r>
    </w:p>
    <w:p w14:paraId="3FADF242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0F3397C9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4952AA46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  <w:t xml:space="preserve"> </w:t>
      </w:r>
    </w:p>
    <w:p w14:paraId="035B1860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                                                                                                      …………………………………………</w:t>
      </w:r>
    </w:p>
    <w:p w14:paraId="58C2BF4A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eastAsia="Times New Roman"/>
          <w:i/>
          <w:kern w:val="0"/>
          <w:sz w:val="16"/>
          <w:szCs w:val="16"/>
          <w:lang w:eastAsia="pl-PL"/>
        </w:rPr>
      </w:pPr>
      <w:r w:rsidRPr="00043A02">
        <w:rPr>
          <w:rFonts w:eastAsia="Times New Roman"/>
          <w:i/>
          <w:kern w:val="0"/>
          <w:sz w:val="16"/>
          <w:szCs w:val="16"/>
          <w:lang w:eastAsia="pl-PL"/>
        </w:rPr>
        <w:t>(podpis)</w:t>
      </w:r>
    </w:p>
    <w:p w14:paraId="42315E5D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right"/>
        <w:rPr>
          <w:rFonts w:eastAsia="Times New Roman"/>
          <w:b/>
          <w:bCs/>
          <w:color w:val="000000"/>
          <w:kern w:val="0"/>
          <w:lang w:eastAsia="pl-PL"/>
        </w:rPr>
      </w:pPr>
      <w:r w:rsidRPr="00043A02">
        <w:rPr>
          <w:rFonts w:eastAsia="Times New Roman"/>
          <w:kern w:val="0"/>
          <w:sz w:val="21"/>
          <w:szCs w:val="21"/>
          <w:lang w:eastAsia="pl-PL"/>
        </w:rPr>
        <w:br w:type="page"/>
      </w:r>
      <w:r w:rsidRPr="00043A02">
        <w:rPr>
          <w:rFonts w:eastAsia="Times New Roman"/>
          <w:b/>
          <w:bCs/>
          <w:color w:val="000000"/>
          <w:kern w:val="0"/>
          <w:lang w:eastAsia="pl-PL"/>
        </w:rPr>
        <w:lastRenderedPageBreak/>
        <w:t>Załącznik nr 2b do SWZ</w:t>
      </w:r>
    </w:p>
    <w:p w14:paraId="7AFDDF83" w14:textId="77777777" w:rsidR="00D522A3" w:rsidRDefault="00D522A3" w:rsidP="00D522A3">
      <w:pPr>
        <w:widowControl/>
        <w:tabs>
          <w:tab w:val="left" w:pos="2268"/>
        </w:tabs>
        <w:suppressAutoHyphens w:val="0"/>
        <w:ind w:left="5246" w:firstLine="708"/>
        <w:rPr>
          <w:rFonts w:eastAsia="Times New Roman"/>
          <w:b/>
          <w:kern w:val="0"/>
          <w:sz w:val="20"/>
          <w:szCs w:val="20"/>
          <w:lang w:eastAsia="pl-PL"/>
        </w:rPr>
      </w:pPr>
    </w:p>
    <w:p w14:paraId="5F04873E" w14:textId="77777777" w:rsidR="00553E12" w:rsidRPr="00043A02" w:rsidRDefault="00553E12" w:rsidP="00D522A3">
      <w:pPr>
        <w:widowControl/>
        <w:tabs>
          <w:tab w:val="left" w:pos="2268"/>
        </w:tabs>
        <w:suppressAutoHyphens w:val="0"/>
        <w:ind w:left="5246" w:firstLine="708"/>
        <w:rPr>
          <w:rFonts w:eastAsia="Times New Roman"/>
          <w:b/>
          <w:kern w:val="0"/>
          <w:sz w:val="20"/>
          <w:szCs w:val="20"/>
          <w:lang w:eastAsia="pl-PL"/>
        </w:rPr>
      </w:pPr>
    </w:p>
    <w:p w14:paraId="78749A99" w14:textId="77777777" w:rsidR="00D522A3" w:rsidRDefault="00D522A3" w:rsidP="00D522A3">
      <w:pPr>
        <w:widowControl/>
        <w:tabs>
          <w:tab w:val="left" w:pos="2268"/>
        </w:tabs>
        <w:suppressAutoHyphens w:val="0"/>
        <w:ind w:left="5246" w:firstLine="708"/>
        <w:rPr>
          <w:rFonts w:eastAsia="Times New Roman"/>
          <w:b/>
          <w:kern w:val="0"/>
          <w:sz w:val="20"/>
          <w:szCs w:val="20"/>
          <w:lang w:eastAsia="pl-PL"/>
        </w:rPr>
      </w:pPr>
      <w:r w:rsidRPr="00043A02">
        <w:rPr>
          <w:rFonts w:eastAsia="Times New Roman"/>
          <w:b/>
          <w:kern w:val="0"/>
          <w:sz w:val="20"/>
          <w:szCs w:val="20"/>
          <w:lang w:eastAsia="pl-PL"/>
        </w:rPr>
        <w:t>Zamawiający:</w:t>
      </w:r>
    </w:p>
    <w:p w14:paraId="7F4E3D0D" w14:textId="77777777" w:rsidR="00553E12" w:rsidRPr="00043A02" w:rsidRDefault="00553E12" w:rsidP="00D522A3">
      <w:pPr>
        <w:widowControl/>
        <w:tabs>
          <w:tab w:val="left" w:pos="2268"/>
        </w:tabs>
        <w:suppressAutoHyphens w:val="0"/>
        <w:ind w:left="5246" w:firstLine="708"/>
        <w:rPr>
          <w:rFonts w:eastAsia="Times New Roman"/>
          <w:b/>
          <w:kern w:val="0"/>
          <w:sz w:val="20"/>
          <w:szCs w:val="20"/>
          <w:lang w:eastAsia="pl-PL"/>
        </w:rPr>
      </w:pPr>
    </w:p>
    <w:p w14:paraId="13A96413" w14:textId="77777777" w:rsidR="00553E12" w:rsidRPr="00043A02" w:rsidRDefault="00553E12" w:rsidP="00553E12">
      <w:pPr>
        <w:pStyle w:val="Standard"/>
        <w:spacing w:line="264" w:lineRule="auto"/>
        <w:ind w:left="6663" w:hanging="709"/>
      </w:pPr>
      <w:r w:rsidRPr="00043A02">
        <w:rPr>
          <w:rFonts w:eastAsia="Times New Roman"/>
          <w:b/>
          <w:bCs/>
          <w:caps/>
          <w:sz w:val="22"/>
          <w:szCs w:val="22"/>
        </w:rPr>
        <w:t>Gmina Kadzidło</w:t>
      </w:r>
    </w:p>
    <w:p w14:paraId="6470F4E8" w14:textId="77777777" w:rsidR="00553E12" w:rsidRPr="00043A02" w:rsidRDefault="00553E12" w:rsidP="00553E12">
      <w:pPr>
        <w:pStyle w:val="Standard"/>
        <w:spacing w:line="264" w:lineRule="auto"/>
        <w:ind w:left="6663" w:hanging="709"/>
      </w:pPr>
      <w:r w:rsidRPr="00043A02">
        <w:rPr>
          <w:rFonts w:eastAsia="Times New Roman"/>
          <w:b/>
          <w:bCs/>
          <w:sz w:val="20"/>
          <w:szCs w:val="20"/>
        </w:rPr>
        <w:t>ul</w:t>
      </w:r>
      <w:r w:rsidRPr="00043A02">
        <w:rPr>
          <w:rFonts w:eastAsia="Times New Roman"/>
          <w:b/>
          <w:bCs/>
          <w:caps/>
          <w:sz w:val="22"/>
          <w:szCs w:val="22"/>
        </w:rPr>
        <w:t>. Targowa 4</w:t>
      </w:r>
    </w:p>
    <w:p w14:paraId="5C705779" w14:textId="77777777" w:rsidR="00553E12" w:rsidRPr="00043A02" w:rsidRDefault="00553E12" w:rsidP="00553E12">
      <w:pPr>
        <w:pStyle w:val="Standard"/>
        <w:spacing w:line="264" w:lineRule="auto"/>
        <w:ind w:left="6663" w:hanging="709"/>
        <w:rPr>
          <w:b/>
          <w:bCs/>
          <w:caps/>
          <w:sz w:val="22"/>
          <w:szCs w:val="22"/>
        </w:rPr>
      </w:pPr>
      <w:r w:rsidRPr="00043A02">
        <w:rPr>
          <w:b/>
          <w:bCs/>
          <w:caps/>
          <w:sz w:val="22"/>
          <w:szCs w:val="22"/>
        </w:rPr>
        <w:t>07-420 Kadzidło</w:t>
      </w:r>
    </w:p>
    <w:p w14:paraId="5642B9C0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rPr>
          <w:rFonts w:eastAsia="Times New Roman"/>
          <w:b/>
          <w:kern w:val="0"/>
          <w:sz w:val="20"/>
          <w:szCs w:val="20"/>
          <w:lang w:eastAsia="pl-PL"/>
        </w:rPr>
      </w:pPr>
    </w:p>
    <w:p w14:paraId="58DCD556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rPr>
          <w:rFonts w:eastAsia="Times New Roman"/>
          <w:b/>
          <w:kern w:val="0"/>
          <w:sz w:val="20"/>
          <w:szCs w:val="20"/>
          <w:lang w:eastAsia="pl-PL"/>
        </w:rPr>
      </w:pPr>
      <w:r w:rsidRPr="00043A02">
        <w:rPr>
          <w:rFonts w:eastAsia="Times New Roman"/>
          <w:b/>
          <w:kern w:val="0"/>
          <w:sz w:val="20"/>
          <w:szCs w:val="20"/>
          <w:lang w:eastAsia="pl-PL"/>
        </w:rPr>
        <w:t>Wykonawca:</w:t>
      </w:r>
    </w:p>
    <w:p w14:paraId="2AF1353C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480" w:lineRule="auto"/>
        <w:ind w:right="5954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>………………………………………………………………………………</w:t>
      </w:r>
    </w:p>
    <w:p w14:paraId="02941558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ind w:right="5953"/>
        <w:rPr>
          <w:rFonts w:eastAsia="Times New Roman"/>
          <w:i/>
          <w:kern w:val="0"/>
          <w:sz w:val="16"/>
          <w:szCs w:val="16"/>
          <w:lang w:eastAsia="pl-PL"/>
        </w:rPr>
      </w:pPr>
      <w:r w:rsidRPr="00043A02">
        <w:rPr>
          <w:rFonts w:eastAsia="Times New Roman"/>
          <w:i/>
          <w:kern w:val="0"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043A02">
        <w:rPr>
          <w:rFonts w:eastAsia="Times New Roman"/>
          <w:i/>
          <w:kern w:val="0"/>
          <w:sz w:val="16"/>
          <w:szCs w:val="16"/>
          <w:lang w:eastAsia="pl-PL"/>
        </w:rPr>
        <w:t>CEiDG</w:t>
      </w:r>
      <w:proofErr w:type="spellEnd"/>
      <w:r w:rsidRPr="00043A02">
        <w:rPr>
          <w:rFonts w:eastAsia="Times New Roman"/>
          <w:i/>
          <w:kern w:val="0"/>
          <w:sz w:val="16"/>
          <w:szCs w:val="16"/>
          <w:lang w:eastAsia="pl-PL"/>
        </w:rPr>
        <w:t>)</w:t>
      </w:r>
    </w:p>
    <w:p w14:paraId="06037C95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rPr>
          <w:rFonts w:eastAsia="Times New Roman"/>
          <w:kern w:val="0"/>
          <w:sz w:val="20"/>
          <w:szCs w:val="20"/>
          <w:u w:val="single"/>
          <w:lang w:eastAsia="pl-PL"/>
        </w:rPr>
      </w:pPr>
      <w:r w:rsidRPr="00043A02">
        <w:rPr>
          <w:rFonts w:eastAsia="Times New Roman"/>
          <w:kern w:val="0"/>
          <w:sz w:val="20"/>
          <w:szCs w:val="20"/>
          <w:u w:val="single"/>
          <w:lang w:eastAsia="pl-PL"/>
        </w:rPr>
        <w:t>reprezentowany przez:</w:t>
      </w:r>
    </w:p>
    <w:p w14:paraId="4ECF08AB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480" w:lineRule="auto"/>
        <w:ind w:right="5954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>………………………………………………………………………………</w:t>
      </w:r>
    </w:p>
    <w:p w14:paraId="778C5CDA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ind w:right="5953"/>
        <w:rPr>
          <w:rFonts w:eastAsia="Times New Roman"/>
          <w:i/>
          <w:kern w:val="0"/>
          <w:sz w:val="16"/>
          <w:szCs w:val="16"/>
          <w:lang w:eastAsia="pl-PL"/>
        </w:rPr>
      </w:pPr>
      <w:r w:rsidRPr="00043A02">
        <w:rPr>
          <w:rFonts w:eastAsia="Times New Roman"/>
          <w:i/>
          <w:kern w:val="0"/>
          <w:sz w:val="16"/>
          <w:szCs w:val="16"/>
          <w:lang w:eastAsia="pl-PL"/>
        </w:rPr>
        <w:t>(imię, nazwisko, stanowisko/podstawa do reprezentacji)</w:t>
      </w:r>
    </w:p>
    <w:p w14:paraId="5ED318D2" w14:textId="77777777" w:rsidR="00D522A3" w:rsidRDefault="00D522A3" w:rsidP="00D522A3">
      <w:pPr>
        <w:widowControl/>
        <w:tabs>
          <w:tab w:val="left" w:pos="2268"/>
        </w:tabs>
        <w:suppressAutoHyphens w:val="0"/>
        <w:rPr>
          <w:rFonts w:eastAsia="Times New Roman"/>
          <w:kern w:val="0"/>
          <w:lang w:eastAsia="pl-PL"/>
        </w:rPr>
      </w:pPr>
    </w:p>
    <w:p w14:paraId="636C136B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rPr>
          <w:rFonts w:eastAsia="Times New Roman"/>
          <w:kern w:val="0"/>
          <w:lang w:eastAsia="pl-PL"/>
        </w:rPr>
      </w:pPr>
    </w:p>
    <w:p w14:paraId="4431D5A0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after="120" w:line="360" w:lineRule="auto"/>
        <w:jc w:val="center"/>
        <w:rPr>
          <w:rFonts w:eastAsia="Times New Roman"/>
          <w:b/>
          <w:kern w:val="0"/>
          <w:u w:val="single"/>
          <w:lang w:eastAsia="pl-PL"/>
        </w:rPr>
      </w:pPr>
      <w:r w:rsidRPr="00043A02">
        <w:rPr>
          <w:rFonts w:eastAsia="Times New Roman"/>
          <w:b/>
          <w:kern w:val="0"/>
          <w:u w:val="single"/>
          <w:lang w:eastAsia="pl-PL"/>
        </w:rPr>
        <w:t xml:space="preserve">Oświadczenie wykonawcy </w:t>
      </w:r>
    </w:p>
    <w:p w14:paraId="46DD283A" w14:textId="77777777" w:rsidR="00D522A3" w:rsidRPr="00A13089" w:rsidRDefault="00D522A3" w:rsidP="00D522A3">
      <w:pPr>
        <w:widowControl/>
        <w:tabs>
          <w:tab w:val="left" w:pos="2268"/>
        </w:tabs>
        <w:suppressAutoHyphens w:val="0"/>
        <w:jc w:val="center"/>
        <w:rPr>
          <w:rFonts w:eastAsia="Calibri"/>
          <w:b/>
          <w:sz w:val="22"/>
          <w:szCs w:val="22"/>
          <w:lang w:eastAsia="en-US"/>
        </w:rPr>
      </w:pPr>
      <w:r w:rsidRPr="00A13089">
        <w:rPr>
          <w:rFonts w:eastAsia="Times New Roman"/>
          <w:b/>
          <w:kern w:val="0"/>
          <w:sz w:val="22"/>
          <w:szCs w:val="22"/>
          <w:lang w:eastAsia="pl-PL"/>
        </w:rPr>
        <w:t xml:space="preserve">składane na podstawie art. 125 ust. 1 ustawy z dnia 11 września 2019 r.  Prawo zamówień publicznych </w:t>
      </w:r>
      <w:r w:rsidRPr="00A13089">
        <w:rPr>
          <w:rFonts w:eastAsia="Calibri"/>
          <w:b/>
          <w:sz w:val="22"/>
          <w:szCs w:val="22"/>
          <w:lang w:eastAsia="en-US"/>
        </w:rPr>
        <w:t>oraz art. 7 ust. 1 ustawy z dnia 13 kwietnia 2022 r. o szczególnych rozwiązaniach w zakresie przeciwdziałania wspieraniu agresji na Ukrainę  oraz służących ochronie bezpieczeństwa narodowego, dotyczące przesłanek wykluczenia z postępowania</w:t>
      </w:r>
    </w:p>
    <w:p w14:paraId="2D5D0F64" w14:textId="77777777" w:rsidR="00D522A3" w:rsidRDefault="00D522A3" w:rsidP="00D522A3">
      <w:pPr>
        <w:widowControl/>
        <w:tabs>
          <w:tab w:val="left" w:pos="2268"/>
        </w:tabs>
        <w:suppressAutoHyphens w:val="0"/>
        <w:jc w:val="center"/>
        <w:rPr>
          <w:rFonts w:eastAsia="Times New Roman"/>
          <w:b/>
          <w:kern w:val="0"/>
          <w:sz w:val="20"/>
          <w:szCs w:val="20"/>
          <w:lang w:eastAsia="pl-PL"/>
        </w:rPr>
      </w:pPr>
    </w:p>
    <w:p w14:paraId="66242C65" w14:textId="77777777" w:rsidR="00D522A3" w:rsidRPr="00347F19" w:rsidRDefault="00D522A3" w:rsidP="00D522A3">
      <w:pPr>
        <w:widowControl/>
        <w:tabs>
          <w:tab w:val="left" w:pos="2268"/>
        </w:tabs>
        <w:suppressAutoHyphens w:val="0"/>
        <w:jc w:val="center"/>
        <w:rPr>
          <w:rFonts w:eastAsia="Times New Roman"/>
          <w:b/>
          <w:kern w:val="0"/>
          <w:sz w:val="20"/>
          <w:szCs w:val="20"/>
          <w:lang w:eastAsia="pl-PL"/>
        </w:rPr>
      </w:pPr>
    </w:p>
    <w:p w14:paraId="14C7F9F5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before="120" w:line="360" w:lineRule="auto"/>
        <w:jc w:val="center"/>
        <w:rPr>
          <w:rFonts w:eastAsia="Times New Roman"/>
          <w:b/>
          <w:kern w:val="0"/>
          <w:u w:val="single"/>
          <w:lang w:eastAsia="pl-PL"/>
        </w:rPr>
      </w:pPr>
      <w:r w:rsidRPr="00043A02">
        <w:rPr>
          <w:rFonts w:eastAsia="Times New Roman"/>
          <w:b/>
          <w:kern w:val="0"/>
          <w:u w:val="single"/>
          <w:lang w:eastAsia="pl-PL"/>
        </w:rPr>
        <w:t>DOTYCZĄCE  PODSTAW  WYKLUCZENIA  Z  POSTĘPOWANIA</w:t>
      </w:r>
    </w:p>
    <w:p w14:paraId="56CCE89F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1"/>
          <w:szCs w:val="21"/>
          <w:lang w:eastAsia="pl-PL"/>
        </w:rPr>
      </w:pPr>
    </w:p>
    <w:p w14:paraId="0E04F395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ind w:firstLine="708"/>
        <w:rPr>
          <w:rFonts w:eastAsia="Times New Roman"/>
          <w:kern w:val="0"/>
          <w:sz w:val="20"/>
          <w:szCs w:val="20"/>
          <w:lang w:eastAsia="pl-PL"/>
        </w:rPr>
      </w:pPr>
    </w:p>
    <w:p w14:paraId="6F014A1B" w14:textId="77777777" w:rsidR="00D522A3" w:rsidRPr="00043A02" w:rsidRDefault="00D522A3" w:rsidP="00D522A3">
      <w:pPr>
        <w:widowControl/>
        <w:shd w:val="clear" w:color="auto" w:fill="BFBFBF"/>
        <w:tabs>
          <w:tab w:val="left" w:pos="2268"/>
        </w:tabs>
        <w:suppressAutoHyphens w:val="0"/>
        <w:spacing w:line="360" w:lineRule="auto"/>
        <w:rPr>
          <w:rFonts w:eastAsia="Times New Roman"/>
          <w:b/>
          <w:kern w:val="0"/>
          <w:sz w:val="21"/>
          <w:szCs w:val="21"/>
          <w:lang w:eastAsia="pl-PL"/>
        </w:rPr>
      </w:pPr>
      <w:r w:rsidRPr="00043A02">
        <w:rPr>
          <w:rFonts w:eastAsia="Times New Roman"/>
          <w:b/>
          <w:kern w:val="0"/>
          <w:sz w:val="21"/>
          <w:szCs w:val="21"/>
          <w:lang w:eastAsia="pl-PL"/>
        </w:rPr>
        <w:t>OŚWIADCZENIA DOTYCZĄCE WYKONAWCY:</w:t>
      </w:r>
    </w:p>
    <w:p w14:paraId="1F84E9BE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ind w:left="720"/>
        <w:jc w:val="both"/>
        <w:rPr>
          <w:rFonts w:eastAsia="Times New Roman"/>
          <w:kern w:val="0"/>
          <w:sz w:val="22"/>
          <w:szCs w:val="22"/>
          <w:lang w:eastAsia="pl-PL"/>
        </w:rPr>
      </w:pPr>
    </w:p>
    <w:p w14:paraId="4907E248" w14:textId="27975768" w:rsidR="00D522A3" w:rsidRPr="00043A02" w:rsidRDefault="00D522A3" w:rsidP="00D522A3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eastAsia="Calibri"/>
          <w:kern w:val="0"/>
          <w:sz w:val="20"/>
          <w:szCs w:val="20"/>
          <w:lang w:eastAsia="en-US"/>
        </w:rPr>
      </w:pPr>
      <w:r w:rsidRPr="00043A02">
        <w:rPr>
          <w:bCs/>
        </w:rPr>
        <w:t xml:space="preserve">Na potrzeby postępowania o udzielenie zamówienia publicznego pn. </w:t>
      </w:r>
      <w:r w:rsidRPr="0091513E">
        <w:rPr>
          <w:b/>
          <w:bCs/>
          <w:sz w:val="22"/>
          <w:szCs w:val="22"/>
        </w:rPr>
        <w:t>„</w:t>
      </w:r>
      <w:r w:rsidR="00553E12">
        <w:rPr>
          <w:b/>
          <w:bCs/>
        </w:rPr>
        <w:t>Kompleksowa dostawa paliwa gazowego do obiektów na terenie Gminy Kadzidło</w:t>
      </w:r>
      <w:r w:rsidRPr="0091513E">
        <w:rPr>
          <w:b/>
          <w:bCs/>
          <w:sz w:val="22"/>
          <w:szCs w:val="22"/>
        </w:rPr>
        <w:t>”</w:t>
      </w:r>
      <w:r w:rsidRPr="00A13089">
        <w:rPr>
          <w:sz w:val="22"/>
          <w:szCs w:val="22"/>
        </w:rPr>
        <w:t xml:space="preserve"> prowadzonego</w:t>
      </w:r>
      <w:r>
        <w:rPr>
          <w:b/>
          <w:bCs/>
          <w:sz w:val="22"/>
          <w:szCs w:val="22"/>
        </w:rPr>
        <w:t xml:space="preserve"> </w:t>
      </w:r>
      <w:r w:rsidRPr="00043A02">
        <w:rPr>
          <w:bCs/>
        </w:rPr>
        <w:t xml:space="preserve">przez </w:t>
      </w:r>
      <w:r w:rsidRPr="00043A02">
        <w:rPr>
          <w:bCs/>
          <w:i/>
        </w:rPr>
        <w:t>Gminę Kadzidło</w:t>
      </w:r>
      <w:r>
        <w:rPr>
          <w:bCs/>
          <w:i/>
        </w:rPr>
        <w:t xml:space="preserve"> </w:t>
      </w:r>
      <w:r>
        <w:rPr>
          <w:bCs/>
          <w:iCs/>
        </w:rPr>
        <w:t>oświadczam</w:t>
      </w:r>
      <w:r w:rsidRPr="001F7226">
        <w:rPr>
          <w:rFonts w:eastAsia="Times New Roman"/>
          <w:kern w:val="0"/>
          <w:sz w:val="22"/>
          <w:szCs w:val="22"/>
          <w:lang w:eastAsia="pl-PL"/>
        </w:rPr>
        <w:t xml:space="preserve">, </w:t>
      </w:r>
      <w:r w:rsidRPr="001F7226">
        <w:rPr>
          <w:rFonts w:eastAsia="Calibri"/>
          <w:kern w:val="0"/>
          <w:sz w:val="22"/>
          <w:szCs w:val="22"/>
          <w:lang w:eastAsia="en-US"/>
        </w:rPr>
        <w:t xml:space="preserve">że nie podlegam wykluczeniu z postępowania na podstawie art. 108 ust 1 ustawy </w:t>
      </w:r>
      <w:proofErr w:type="spellStart"/>
      <w:r w:rsidRPr="001F7226">
        <w:rPr>
          <w:rFonts w:eastAsia="Calibri"/>
          <w:kern w:val="0"/>
          <w:sz w:val="22"/>
          <w:szCs w:val="22"/>
          <w:lang w:eastAsia="en-US"/>
        </w:rPr>
        <w:t>Pzp</w:t>
      </w:r>
      <w:proofErr w:type="spellEnd"/>
      <w:r>
        <w:rPr>
          <w:rFonts w:eastAsia="Calibri"/>
          <w:kern w:val="0"/>
          <w:sz w:val="22"/>
          <w:szCs w:val="22"/>
          <w:lang w:eastAsia="en-US"/>
        </w:rPr>
        <w:t>,</w:t>
      </w:r>
      <w:r w:rsidRPr="001F7226">
        <w:rPr>
          <w:rFonts w:eastAsia="Calibri"/>
          <w:kern w:val="0"/>
          <w:sz w:val="22"/>
          <w:szCs w:val="22"/>
          <w:lang w:eastAsia="en-US"/>
        </w:rPr>
        <w:t xml:space="preserve"> art. 109 ust. 1, pkt 4</w:t>
      </w:r>
      <w:r>
        <w:rPr>
          <w:rFonts w:eastAsia="Calibri"/>
          <w:kern w:val="0"/>
          <w:sz w:val="22"/>
          <w:szCs w:val="22"/>
          <w:lang w:eastAsia="en-US"/>
        </w:rPr>
        <w:t xml:space="preserve"> oraz </w:t>
      </w:r>
      <w:r>
        <w:rPr>
          <w:rFonts w:eastAsia="Calibri"/>
          <w:sz w:val="22"/>
          <w:lang w:eastAsia="en-US"/>
        </w:rPr>
        <w:t xml:space="preserve">na podstawie </w:t>
      </w:r>
      <w:r>
        <w:rPr>
          <w:rFonts w:eastAsia="Calibr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4E80D034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i/>
          <w:kern w:val="0"/>
          <w:sz w:val="20"/>
          <w:szCs w:val="20"/>
          <w:lang w:eastAsia="pl-PL"/>
        </w:rPr>
      </w:pPr>
    </w:p>
    <w:p w14:paraId="3EC031E2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…………….……. </w:t>
      </w:r>
      <w:r w:rsidRPr="00043A02">
        <w:rPr>
          <w:rFonts w:eastAsia="Times New Roman"/>
          <w:i/>
          <w:kern w:val="0"/>
          <w:sz w:val="16"/>
          <w:szCs w:val="16"/>
          <w:lang w:eastAsia="pl-PL"/>
        </w:rPr>
        <w:t>(miejscowość),</w:t>
      </w:r>
      <w:r w:rsidRPr="00043A02">
        <w:rPr>
          <w:rFonts w:eastAsia="Times New Roman"/>
          <w:i/>
          <w:kern w:val="0"/>
          <w:sz w:val="18"/>
          <w:szCs w:val="18"/>
          <w:lang w:eastAsia="pl-PL"/>
        </w:rPr>
        <w:t xml:space="preserve"> </w:t>
      </w: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dnia ………….……. r. </w:t>
      </w:r>
    </w:p>
    <w:p w14:paraId="6E468084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21BD4ADB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  <w:t xml:space="preserve"> </w:t>
      </w:r>
    </w:p>
    <w:p w14:paraId="75ED739F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                                                                                               …………………………………………</w:t>
      </w:r>
    </w:p>
    <w:p w14:paraId="31798037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eastAsia="Times New Roman"/>
          <w:i/>
          <w:kern w:val="0"/>
          <w:sz w:val="16"/>
          <w:szCs w:val="16"/>
          <w:lang w:eastAsia="pl-PL"/>
        </w:rPr>
      </w:pPr>
      <w:r w:rsidRPr="00043A02">
        <w:rPr>
          <w:rFonts w:eastAsia="Times New Roman"/>
          <w:i/>
          <w:kern w:val="0"/>
          <w:sz w:val="16"/>
          <w:szCs w:val="16"/>
          <w:lang w:eastAsia="pl-PL"/>
        </w:rPr>
        <w:t>(podpis)</w:t>
      </w:r>
    </w:p>
    <w:p w14:paraId="1D3895B9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eastAsia="Times New Roman"/>
          <w:i/>
          <w:kern w:val="0"/>
          <w:sz w:val="18"/>
          <w:szCs w:val="18"/>
          <w:lang w:eastAsia="pl-PL"/>
        </w:rPr>
      </w:pPr>
    </w:p>
    <w:p w14:paraId="1ED4A896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1"/>
          <w:szCs w:val="21"/>
          <w:lang w:eastAsia="pl-PL"/>
        </w:rPr>
      </w:pPr>
      <w:r w:rsidRPr="00043A02">
        <w:rPr>
          <w:rFonts w:eastAsia="Times New Roman"/>
          <w:kern w:val="0"/>
          <w:sz w:val="22"/>
          <w:szCs w:val="22"/>
          <w:lang w:eastAsia="pl-P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043A02">
        <w:rPr>
          <w:rFonts w:eastAsia="Times New Roman"/>
          <w:kern w:val="0"/>
          <w:sz w:val="22"/>
          <w:szCs w:val="22"/>
          <w:lang w:eastAsia="pl-PL"/>
        </w:rPr>
        <w:t>Pzp</w:t>
      </w:r>
      <w:proofErr w:type="spellEnd"/>
      <w:r w:rsidRPr="00043A02">
        <w:rPr>
          <w:rFonts w:eastAsia="Times New Roman"/>
          <w:kern w:val="0"/>
          <w:sz w:val="22"/>
          <w:szCs w:val="22"/>
          <w:lang w:eastAsia="pl-PL"/>
        </w:rPr>
        <w:t xml:space="preserve"> </w:t>
      </w:r>
      <w:r w:rsidRPr="00043A02">
        <w:rPr>
          <w:rFonts w:eastAsia="Times New Roman"/>
          <w:i/>
          <w:kern w:val="0"/>
          <w:sz w:val="22"/>
          <w:szCs w:val="22"/>
          <w:lang w:eastAsia="pl-PL"/>
        </w:rPr>
        <w:t xml:space="preserve">(podać mającą zastosowanie podstawę wykluczenia spośród wymienionych w  art. 108 ust. 1 lub art. 109 ust. 1 pkt </w:t>
      </w:r>
      <w:r>
        <w:rPr>
          <w:rFonts w:eastAsia="Times New Roman"/>
          <w:i/>
          <w:kern w:val="0"/>
          <w:sz w:val="22"/>
          <w:szCs w:val="22"/>
          <w:lang w:eastAsia="pl-PL"/>
        </w:rPr>
        <w:t xml:space="preserve"> </w:t>
      </w:r>
      <w:r w:rsidRPr="00043A02">
        <w:rPr>
          <w:rFonts w:eastAsia="Times New Roman"/>
          <w:i/>
          <w:kern w:val="0"/>
          <w:sz w:val="22"/>
          <w:szCs w:val="22"/>
          <w:lang w:eastAsia="pl-PL"/>
        </w:rPr>
        <w:t>4</w:t>
      </w:r>
      <w:r>
        <w:rPr>
          <w:rFonts w:eastAsia="Times New Roman"/>
          <w:i/>
          <w:kern w:val="0"/>
          <w:sz w:val="22"/>
          <w:szCs w:val="22"/>
          <w:lang w:eastAsia="pl-PL"/>
        </w:rPr>
        <w:t xml:space="preserve">), </w:t>
      </w:r>
      <w:r w:rsidRPr="00043A02">
        <w:rPr>
          <w:rFonts w:eastAsia="Times New Roman"/>
          <w:i/>
          <w:kern w:val="0"/>
          <w:sz w:val="22"/>
          <w:szCs w:val="22"/>
          <w:lang w:eastAsia="pl-PL"/>
        </w:rPr>
        <w:t xml:space="preserve"> ustawy </w:t>
      </w:r>
      <w:proofErr w:type="spellStart"/>
      <w:r w:rsidRPr="00043A02">
        <w:rPr>
          <w:rFonts w:eastAsia="Times New Roman"/>
          <w:i/>
          <w:kern w:val="0"/>
          <w:sz w:val="22"/>
          <w:szCs w:val="22"/>
          <w:lang w:eastAsia="pl-PL"/>
        </w:rPr>
        <w:t>Pzp</w:t>
      </w:r>
      <w:proofErr w:type="spellEnd"/>
      <w:r w:rsidRPr="00043A02">
        <w:rPr>
          <w:rFonts w:eastAsia="Times New Roman"/>
          <w:i/>
          <w:kern w:val="0"/>
          <w:sz w:val="22"/>
          <w:szCs w:val="22"/>
          <w:lang w:eastAsia="pl-PL"/>
        </w:rPr>
        <w:t>).</w:t>
      </w:r>
      <w:r w:rsidRPr="00043A02">
        <w:rPr>
          <w:rFonts w:eastAsia="Times New Roman"/>
          <w:kern w:val="0"/>
          <w:sz w:val="22"/>
          <w:szCs w:val="22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043A02">
        <w:rPr>
          <w:rFonts w:eastAsia="Times New Roman"/>
          <w:kern w:val="0"/>
          <w:sz w:val="22"/>
          <w:szCs w:val="22"/>
          <w:lang w:eastAsia="pl-PL"/>
        </w:rPr>
        <w:t>Pzp</w:t>
      </w:r>
      <w:proofErr w:type="spellEnd"/>
      <w:r w:rsidRPr="00043A02">
        <w:rPr>
          <w:rFonts w:eastAsia="Times New Roman"/>
          <w:kern w:val="0"/>
          <w:sz w:val="22"/>
          <w:szCs w:val="22"/>
          <w:lang w:eastAsia="pl-PL"/>
        </w:rPr>
        <w:t xml:space="preserve"> podjąłem następujące środki naprawcze:</w:t>
      </w:r>
      <w:r w:rsidRPr="00043A02">
        <w:rPr>
          <w:rFonts w:eastAsia="Times New Roman"/>
          <w:kern w:val="0"/>
          <w:sz w:val="21"/>
          <w:szCs w:val="21"/>
          <w:lang w:eastAsia="pl-PL"/>
        </w:rPr>
        <w:t xml:space="preserve"> ………………………………………………………………………………………………………………..</w:t>
      </w:r>
    </w:p>
    <w:p w14:paraId="5F5435D1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1"/>
          <w:szCs w:val="21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A17D06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1A4630D0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…………….……. </w:t>
      </w:r>
      <w:r w:rsidRPr="00043A02">
        <w:rPr>
          <w:rFonts w:eastAsia="Times New Roman"/>
          <w:i/>
          <w:kern w:val="0"/>
          <w:sz w:val="16"/>
          <w:szCs w:val="16"/>
          <w:lang w:eastAsia="pl-PL"/>
        </w:rPr>
        <w:t>(miejscowość)</w:t>
      </w:r>
      <w:r w:rsidRPr="00043A02">
        <w:rPr>
          <w:rFonts w:eastAsia="Times New Roman"/>
          <w:i/>
          <w:kern w:val="0"/>
          <w:sz w:val="20"/>
          <w:szCs w:val="20"/>
          <w:lang w:eastAsia="pl-PL"/>
        </w:rPr>
        <w:t xml:space="preserve">, </w:t>
      </w: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dnia …………………. r. </w:t>
      </w:r>
    </w:p>
    <w:p w14:paraId="11CB690B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4389776E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  <w:t xml:space="preserve"> </w:t>
      </w:r>
    </w:p>
    <w:p w14:paraId="0BB785CA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                                                                                              …………………………………………</w:t>
      </w:r>
    </w:p>
    <w:p w14:paraId="1A944D28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eastAsia="Times New Roman"/>
          <w:i/>
          <w:kern w:val="0"/>
          <w:sz w:val="16"/>
          <w:szCs w:val="16"/>
          <w:lang w:eastAsia="pl-PL"/>
        </w:rPr>
      </w:pPr>
      <w:r w:rsidRPr="00043A02">
        <w:rPr>
          <w:rFonts w:eastAsia="Times New Roman"/>
          <w:i/>
          <w:kern w:val="0"/>
          <w:sz w:val="16"/>
          <w:szCs w:val="16"/>
          <w:lang w:eastAsia="pl-PL"/>
        </w:rPr>
        <w:t>(podpis)</w:t>
      </w:r>
    </w:p>
    <w:p w14:paraId="4660C8E7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i/>
          <w:kern w:val="0"/>
          <w:lang w:eastAsia="pl-PL"/>
        </w:rPr>
      </w:pPr>
    </w:p>
    <w:p w14:paraId="0A0829CD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i/>
          <w:kern w:val="0"/>
          <w:lang w:eastAsia="pl-PL"/>
        </w:rPr>
      </w:pPr>
    </w:p>
    <w:p w14:paraId="763855D1" w14:textId="77777777" w:rsidR="00D522A3" w:rsidRPr="00043A02" w:rsidRDefault="00D522A3" w:rsidP="00D522A3">
      <w:pPr>
        <w:widowControl/>
        <w:shd w:val="clear" w:color="auto" w:fill="BFBFBF"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b/>
          <w:kern w:val="0"/>
          <w:sz w:val="21"/>
          <w:szCs w:val="21"/>
          <w:lang w:eastAsia="pl-PL"/>
        </w:rPr>
      </w:pPr>
      <w:r w:rsidRPr="00043A02">
        <w:rPr>
          <w:rFonts w:eastAsia="Times New Roman"/>
          <w:b/>
          <w:kern w:val="0"/>
          <w:sz w:val="21"/>
          <w:szCs w:val="21"/>
          <w:lang w:eastAsia="pl-PL"/>
        </w:rPr>
        <w:t>OŚWIADCZENIE DOTYCZĄCE PODANYCH INFORMACJI:</w:t>
      </w:r>
    </w:p>
    <w:p w14:paraId="6A41238A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b/>
          <w:kern w:val="0"/>
          <w:sz w:val="22"/>
          <w:szCs w:val="22"/>
          <w:lang w:eastAsia="pl-PL"/>
        </w:rPr>
      </w:pPr>
    </w:p>
    <w:p w14:paraId="5FFD65A2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2"/>
          <w:szCs w:val="22"/>
          <w:lang w:eastAsia="pl-PL"/>
        </w:rPr>
      </w:pPr>
      <w:r w:rsidRPr="00043A02">
        <w:rPr>
          <w:rFonts w:eastAsia="Times New Roman"/>
          <w:kern w:val="0"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30E566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49DD42F6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485EA717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…………….……. </w:t>
      </w:r>
      <w:r w:rsidRPr="00043A02">
        <w:rPr>
          <w:rFonts w:eastAsia="Times New Roman"/>
          <w:i/>
          <w:kern w:val="0"/>
          <w:sz w:val="16"/>
          <w:szCs w:val="16"/>
          <w:lang w:eastAsia="pl-PL"/>
        </w:rPr>
        <w:t>(miejscowość),</w:t>
      </w:r>
      <w:r w:rsidRPr="00043A02">
        <w:rPr>
          <w:rFonts w:eastAsia="Times New Roman"/>
          <w:i/>
          <w:kern w:val="0"/>
          <w:sz w:val="20"/>
          <w:szCs w:val="20"/>
          <w:lang w:eastAsia="pl-PL"/>
        </w:rPr>
        <w:t xml:space="preserve"> </w:t>
      </w:r>
      <w:r w:rsidRPr="00043A02">
        <w:rPr>
          <w:rFonts w:eastAsia="Times New Roman"/>
          <w:kern w:val="0"/>
          <w:sz w:val="21"/>
          <w:szCs w:val="21"/>
          <w:lang w:eastAsia="pl-PL"/>
        </w:rPr>
        <w:t>dnia …………………. r.</w:t>
      </w: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 </w:t>
      </w:r>
    </w:p>
    <w:p w14:paraId="723D0162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296AF940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07E8CE6A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</w:p>
    <w:p w14:paraId="09437AE6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</w:r>
      <w:r w:rsidRPr="00043A02">
        <w:rPr>
          <w:rFonts w:eastAsia="Times New Roman"/>
          <w:kern w:val="0"/>
          <w:sz w:val="20"/>
          <w:szCs w:val="20"/>
          <w:lang w:eastAsia="pl-PL"/>
        </w:rPr>
        <w:tab/>
        <w:t xml:space="preserve"> </w:t>
      </w:r>
    </w:p>
    <w:p w14:paraId="7CCE7A7B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jc w:val="both"/>
        <w:rPr>
          <w:rFonts w:eastAsia="Times New Roman"/>
          <w:kern w:val="0"/>
          <w:sz w:val="20"/>
          <w:szCs w:val="20"/>
          <w:lang w:eastAsia="pl-PL"/>
        </w:rPr>
      </w:pPr>
      <w:r w:rsidRPr="00043A02">
        <w:rPr>
          <w:rFonts w:eastAsia="Times New Roman"/>
          <w:kern w:val="0"/>
          <w:sz w:val="20"/>
          <w:szCs w:val="20"/>
          <w:lang w:eastAsia="pl-PL"/>
        </w:rPr>
        <w:t xml:space="preserve">                                                                                                    …………………………………………</w:t>
      </w:r>
    </w:p>
    <w:p w14:paraId="183DB1FA" w14:textId="77777777" w:rsidR="00D522A3" w:rsidRPr="00043A02" w:rsidRDefault="00D522A3" w:rsidP="00D522A3">
      <w:pPr>
        <w:widowControl/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eastAsia="Times New Roman"/>
          <w:i/>
          <w:kern w:val="0"/>
          <w:sz w:val="16"/>
          <w:szCs w:val="16"/>
          <w:lang w:eastAsia="pl-PL"/>
        </w:rPr>
      </w:pPr>
      <w:r w:rsidRPr="00043A02">
        <w:rPr>
          <w:rFonts w:eastAsia="Times New Roman"/>
          <w:i/>
          <w:kern w:val="0"/>
          <w:sz w:val="16"/>
          <w:szCs w:val="16"/>
          <w:lang w:eastAsia="pl-PL"/>
        </w:rPr>
        <w:t>(podpis)</w:t>
      </w:r>
    </w:p>
    <w:p w14:paraId="11E18FE0" w14:textId="77777777" w:rsidR="00D522A3" w:rsidRPr="00043A02" w:rsidRDefault="00D522A3" w:rsidP="00D522A3">
      <w:pPr>
        <w:pStyle w:val="Akapitzlist"/>
        <w:pageBreakBefore/>
        <w:widowControl/>
        <w:suppressAutoHyphens w:val="0"/>
        <w:spacing w:line="264" w:lineRule="auto"/>
        <w:ind w:left="360" w:right="1"/>
        <w:jc w:val="center"/>
        <w:rPr>
          <w:rFonts w:cs="Times New Roman"/>
        </w:rPr>
      </w:pPr>
      <w:r w:rsidRPr="00043A02">
        <w:rPr>
          <w:rFonts w:cs="Times New Roman"/>
          <w:sz w:val="22"/>
          <w:szCs w:val="22"/>
        </w:rPr>
        <w:lastRenderedPageBreak/>
        <w:t xml:space="preserve">                                                                                                                    </w:t>
      </w:r>
      <w:r w:rsidRPr="00043A02">
        <w:rPr>
          <w:rFonts w:cs="Times New Roman"/>
          <w:b/>
          <w:sz w:val="22"/>
          <w:szCs w:val="22"/>
        </w:rPr>
        <w:t>Załącznik nr  3</w:t>
      </w:r>
    </w:p>
    <w:p w14:paraId="155945DE" w14:textId="77777777" w:rsidR="00D522A3" w:rsidRPr="00043A02" w:rsidRDefault="00D522A3" w:rsidP="00D522A3">
      <w:pPr>
        <w:spacing w:line="264" w:lineRule="auto"/>
      </w:pPr>
      <w:r w:rsidRPr="00043A02">
        <w:rPr>
          <w:rFonts w:eastAsia="Times New Roman"/>
          <w:sz w:val="22"/>
          <w:szCs w:val="22"/>
        </w:rPr>
        <w:t>................................................................</w:t>
      </w:r>
    </w:p>
    <w:p w14:paraId="1CD9FFB0" w14:textId="77777777" w:rsidR="00D522A3" w:rsidRPr="00043A02" w:rsidRDefault="00D522A3" w:rsidP="00D522A3">
      <w:pPr>
        <w:spacing w:line="264" w:lineRule="auto"/>
        <w:rPr>
          <w:color w:val="FF0000"/>
        </w:rPr>
      </w:pPr>
      <w:r w:rsidRPr="00043A02">
        <w:rPr>
          <w:rFonts w:eastAsia="Arial"/>
          <w:i/>
          <w:iCs/>
          <w:sz w:val="16"/>
          <w:szCs w:val="16"/>
        </w:rPr>
        <w:t xml:space="preserve">             </w:t>
      </w:r>
      <w:r w:rsidRPr="00043A02">
        <w:rPr>
          <w:rFonts w:eastAsia="Times New Roman"/>
          <w:i/>
          <w:iCs/>
          <w:sz w:val="16"/>
          <w:szCs w:val="16"/>
        </w:rPr>
        <w:t>(nazwa -</w:t>
      </w:r>
      <w:r w:rsidRPr="00043A02">
        <w:rPr>
          <w:i/>
          <w:iCs/>
          <w:sz w:val="16"/>
          <w:szCs w:val="16"/>
        </w:rPr>
        <w:t xml:space="preserve"> podmiotu trzeciego)</w:t>
      </w:r>
    </w:p>
    <w:p w14:paraId="7232B297" w14:textId="77777777" w:rsidR="00D522A3" w:rsidRPr="00043A02" w:rsidRDefault="00D522A3" w:rsidP="00D522A3">
      <w:pPr>
        <w:spacing w:line="264" w:lineRule="auto"/>
        <w:rPr>
          <w:rFonts w:eastAsia="Times New Roman"/>
          <w:i/>
          <w:iCs/>
          <w:sz w:val="22"/>
          <w:szCs w:val="22"/>
        </w:rPr>
      </w:pPr>
    </w:p>
    <w:p w14:paraId="1DFA38C7" w14:textId="77777777" w:rsidR="00D522A3" w:rsidRDefault="00D522A3" w:rsidP="00553E12">
      <w:pPr>
        <w:spacing w:line="264" w:lineRule="auto"/>
        <w:ind w:left="6372"/>
        <w:rPr>
          <w:rFonts w:eastAsia="Times New Roman"/>
          <w:sz w:val="22"/>
          <w:szCs w:val="22"/>
        </w:rPr>
      </w:pPr>
      <w:r w:rsidRPr="00043A02">
        <w:rPr>
          <w:rFonts w:eastAsia="Times New Roman"/>
          <w:sz w:val="22"/>
          <w:szCs w:val="22"/>
        </w:rPr>
        <w:t>Zamawiający:</w:t>
      </w:r>
    </w:p>
    <w:p w14:paraId="627AE554" w14:textId="77777777" w:rsidR="00553E12" w:rsidRPr="00043A02" w:rsidRDefault="00553E12" w:rsidP="00553E12">
      <w:pPr>
        <w:spacing w:line="264" w:lineRule="auto"/>
        <w:ind w:left="6372"/>
      </w:pPr>
    </w:p>
    <w:p w14:paraId="2360EFC1" w14:textId="77777777" w:rsidR="00D522A3" w:rsidRPr="00043A02" w:rsidRDefault="00D522A3" w:rsidP="00553E12">
      <w:pPr>
        <w:pStyle w:val="Standard"/>
        <w:spacing w:line="264" w:lineRule="auto"/>
        <w:ind w:left="7081" w:hanging="709"/>
      </w:pPr>
      <w:r w:rsidRPr="00043A02">
        <w:rPr>
          <w:rFonts w:eastAsia="Times New Roman"/>
          <w:b/>
          <w:bCs/>
          <w:caps/>
          <w:sz w:val="22"/>
          <w:szCs w:val="22"/>
        </w:rPr>
        <w:t>Gmina Kadzidło</w:t>
      </w:r>
    </w:p>
    <w:p w14:paraId="58DA8133" w14:textId="6A2E7FC9" w:rsidR="00D522A3" w:rsidRPr="00043A02" w:rsidRDefault="00553E12" w:rsidP="00553E12">
      <w:pPr>
        <w:pStyle w:val="Standard"/>
        <w:spacing w:line="264" w:lineRule="auto"/>
        <w:ind w:left="7081" w:hanging="709"/>
      </w:pPr>
      <w:r w:rsidRPr="00043A02">
        <w:rPr>
          <w:rFonts w:eastAsia="Times New Roman"/>
          <w:b/>
          <w:bCs/>
          <w:sz w:val="22"/>
          <w:szCs w:val="22"/>
        </w:rPr>
        <w:t>ul</w:t>
      </w:r>
      <w:r w:rsidR="00D522A3" w:rsidRPr="00043A02">
        <w:rPr>
          <w:rFonts w:eastAsia="Times New Roman"/>
          <w:b/>
          <w:bCs/>
          <w:caps/>
          <w:sz w:val="22"/>
          <w:szCs w:val="22"/>
        </w:rPr>
        <w:t>. Targowa 4</w:t>
      </w:r>
    </w:p>
    <w:p w14:paraId="519B634F" w14:textId="77777777" w:rsidR="00D522A3" w:rsidRPr="00043A02" w:rsidRDefault="00D522A3" w:rsidP="00553E12">
      <w:pPr>
        <w:pStyle w:val="Standard"/>
        <w:spacing w:line="264" w:lineRule="auto"/>
        <w:ind w:left="7081" w:hanging="709"/>
      </w:pPr>
      <w:r w:rsidRPr="00043A02">
        <w:rPr>
          <w:rFonts w:eastAsia="Times New Roman"/>
          <w:b/>
          <w:bCs/>
          <w:caps/>
          <w:sz w:val="22"/>
          <w:szCs w:val="22"/>
        </w:rPr>
        <w:t>07- 420 Kadzidło</w:t>
      </w:r>
    </w:p>
    <w:p w14:paraId="513DA91C" w14:textId="77777777" w:rsidR="00D522A3" w:rsidRPr="00043A02" w:rsidRDefault="00D522A3" w:rsidP="00D522A3">
      <w:pPr>
        <w:spacing w:line="264" w:lineRule="auto"/>
        <w:ind w:right="1"/>
        <w:jc w:val="center"/>
        <w:rPr>
          <w:b/>
          <w:sz w:val="22"/>
          <w:szCs w:val="22"/>
          <w:u w:val="single"/>
        </w:rPr>
      </w:pPr>
    </w:p>
    <w:p w14:paraId="458D8817" w14:textId="77777777" w:rsidR="00D522A3" w:rsidRPr="00043A02" w:rsidRDefault="00D522A3" w:rsidP="00D522A3">
      <w:pPr>
        <w:spacing w:line="264" w:lineRule="auto"/>
        <w:ind w:right="1"/>
        <w:jc w:val="center"/>
        <w:rPr>
          <w:b/>
          <w:sz w:val="22"/>
          <w:szCs w:val="22"/>
          <w:u w:val="single"/>
        </w:rPr>
      </w:pPr>
    </w:p>
    <w:p w14:paraId="61AAA9ED" w14:textId="77777777" w:rsidR="00D522A3" w:rsidRPr="00043A02" w:rsidRDefault="00D522A3" w:rsidP="00D522A3">
      <w:pPr>
        <w:spacing w:line="264" w:lineRule="auto"/>
        <w:ind w:right="1"/>
        <w:jc w:val="center"/>
        <w:rPr>
          <w:b/>
          <w:sz w:val="22"/>
          <w:szCs w:val="22"/>
          <w:u w:val="single"/>
        </w:rPr>
      </w:pPr>
    </w:p>
    <w:p w14:paraId="6B45E58D" w14:textId="77777777" w:rsidR="00D522A3" w:rsidRPr="00043A02" w:rsidRDefault="00D522A3" w:rsidP="00D522A3">
      <w:pPr>
        <w:spacing w:line="264" w:lineRule="auto"/>
        <w:ind w:right="1"/>
        <w:jc w:val="center"/>
        <w:rPr>
          <w:b/>
          <w:sz w:val="22"/>
          <w:szCs w:val="22"/>
          <w:u w:val="single"/>
        </w:rPr>
      </w:pPr>
    </w:p>
    <w:p w14:paraId="7384471C" w14:textId="77777777" w:rsidR="00D522A3" w:rsidRPr="00043A02" w:rsidRDefault="00D522A3" w:rsidP="00D522A3">
      <w:pPr>
        <w:spacing w:line="264" w:lineRule="auto"/>
        <w:ind w:right="1"/>
        <w:jc w:val="center"/>
      </w:pPr>
      <w:r w:rsidRPr="00043A02">
        <w:rPr>
          <w:b/>
          <w:sz w:val="22"/>
          <w:szCs w:val="22"/>
        </w:rPr>
        <w:t>OŚWIADCZENIE PODMIOTU TRZECIEGO</w:t>
      </w:r>
    </w:p>
    <w:p w14:paraId="34A8E4CC" w14:textId="77777777" w:rsidR="00D522A3" w:rsidRPr="00043A02" w:rsidRDefault="00D522A3" w:rsidP="00D522A3">
      <w:pPr>
        <w:spacing w:line="264" w:lineRule="auto"/>
        <w:ind w:right="1"/>
        <w:jc w:val="center"/>
      </w:pPr>
      <w:r w:rsidRPr="00043A02">
        <w:rPr>
          <w:b/>
          <w:sz w:val="22"/>
          <w:szCs w:val="22"/>
        </w:rPr>
        <w:t xml:space="preserve">składane na podstawie art. 125 ust. 5 ustawy z dnia 11 września 2019 r. </w:t>
      </w:r>
    </w:p>
    <w:p w14:paraId="4E5E480A" w14:textId="77777777" w:rsidR="00D522A3" w:rsidRPr="00043A02" w:rsidRDefault="00D522A3" w:rsidP="00D522A3">
      <w:pPr>
        <w:spacing w:line="264" w:lineRule="auto"/>
        <w:ind w:right="1"/>
        <w:jc w:val="center"/>
      </w:pPr>
      <w:r w:rsidRPr="00043A02">
        <w:rPr>
          <w:b/>
          <w:sz w:val="22"/>
          <w:szCs w:val="22"/>
        </w:rPr>
        <w:t xml:space="preserve">Prawo zamówień publicznych (dalej jako: „ustawa </w:t>
      </w:r>
      <w:proofErr w:type="spellStart"/>
      <w:r w:rsidRPr="00043A02">
        <w:rPr>
          <w:b/>
          <w:sz w:val="22"/>
          <w:szCs w:val="22"/>
        </w:rPr>
        <w:t>Pzp</w:t>
      </w:r>
      <w:proofErr w:type="spellEnd"/>
      <w:r w:rsidRPr="00043A02">
        <w:rPr>
          <w:b/>
          <w:sz w:val="22"/>
          <w:szCs w:val="22"/>
        </w:rPr>
        <w:t>”)</w:t>
      </w:r>
    </w:p>
    <w:p w14:paraId="11FE90FC" w14:textId="77777777" w:rsidR="00D522A3" w:rsidRPr="00043A02" w:rsidRDefault="00D522A3" w:rsidP="00D522A3">
      <w:pPr>
        <w:spacing w:line="264" w:lineRule="auto"/>
        <w:ind w:right="1"/>
        <w:jc w:val="both"/>
        <w:rPr>
          <w:b/>
          <w:sz w:val="22"/>
          <w:szCs w:val="22"/>
          <w:u w:val="single"/>
        </w:rPr>
      </w:pPr>
    </w:p>
    <w:p w14:paraId="6E0CD5DB" w14:textId="77777777" w:rsidR="00D522A3" w:rsidRPr="00043A02" w:rsidRDefault="00D522A3" w:rsidP="00D522A3">
      <w:pPr>
        <w:spacing w:line="264" w:lineRule="auto"/>
        <w:ind w:right="1"/>
        <w:jc w:val="both"/>
        <w:rPr>
          <w:b/>
          <w:sz w:val="22"/>
          <w:szCs w:val="22"/>
          <w:u w:val="single"/>
        </w:rPr>
      </w:pPr>
    </w:p>
    <w:p w14:paraId="7D75293E" w14:textId="616BB9C3" w:rsidR="00D522A3" w:rsidRPr="0091513E" w:rsidRDefault="00D522A3" w:rsidP="00D522A3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b/>
          <w:bCs/>
          <w:color w:val="FF0000"/>
          <w:sz w:val="28"/>
          <w:szCs w:val="28"/>
        </w:rPr>
      </w:pPr>
      <w:r w:rsidRPr="0091513E">
        <w:rPr>
          <w:sz w:val="22"/>
          <w:szCs w:val="22"/>
        </w:rPr>
        <w:t xml:space="preserve">W postępowaniu o udzielenie zamówienia publicznego </w:t>
      </w:r>
      <w:r w:rsidRPr="0091513E">
        <w:rPr>
          <w:rFonts w:eastAsia="Times New Roman"/>
          <w:kern w:val="0"/>
          <w:sz w:val="22"/>
          <w:szCs w:val="22"/>
          <w:lang w:eastAsia="pl-PL"/>
        </w:rPr>
        <w:t>pn.</w:t>
      </w:r>
      <w:r w:rsidRPr="0091513E">
        <w:rPr>
          <w:rFonts w:eastAsia="Times New Roman"/>
          <w:b/>
          <w:bCs/>
          <w:kern w:val="0"/>
          <w:sz w:val="22"/>
          <w:szCs w:val="22"/>
          <w:lang w:eastAsia="pl-PL"/>
        </w:rPr>
        <w:t xml:space="preserve"> </w:t>
      </w:r>
      <w:r w:rsidRPr="0091513E">
        <w:rPr>
          <w:b/>
          <w:bCs/>
          <w:sz w:val="22"/>
          <w:szCs w:val="22"/>
        </w:rPr>
        <w:t>„</w:t>
      </w:r>
      <w:r w:rsidR="00553E12">
        <w:rPr>
          <w:b/>
          <w:bCs/>
        </w:rPr>
        <w:t>Kompleksowa dostawa paliwa gazowego do obiektów na terenie Gminy Kadzidło</w:t>
      </w:r>
      <w:r w:rsidR="00AE7C15">
        <w:rPr>
          <w:b/>
          <w:bCs/>
        </w:rPr>
        <w:t>”</w:t>
      </w:r>
      <w:r w:rsidR="00553E12" w:rsidRPr="0091513E">
        <w:rPr>
          <w:rFonts w:eastAsia="Times New Roman"/>
          <w:kern w:val="0"/>
          <w:sz w:val="22"/>
          <w:szCs w:val="22"/>
          <w:lang w:eastAsia="pl-PL"/>
        </w:rPr>
        <w:t xml:space="preserve"> </w:t>
      </w:r>
      <w:r w:rsidRPr="0091513E">
        <w:rPr>
          <w:rFonts w:eastAsia="Times New Roman"/>
          <w:kern w:val="0"/>
          <w:sz w:val="22"/>
          <w:szCs w:val="22"/>
          <w:lang w:eastAsia="pl-PL"/>
        </w:rPr>
        <w:t>prowadzonego przez</w:t>
      </w:r>
      <w:r w:rsidRPr="0091513E">
        <w:rPr>
          <w:rFonts w:eastAsia="Times New Roman"/>
          <w:b/>
          <w:bCs/>
          <w:kern w:val="0"/>
          <w:sz w:val="22"/>
          <w:szCs w:val="22"/>
          <w:lang w:eastAsia="pl-PL"/>
        </w:rPr>
        <w:t xml:space="preserve"> </w:t>
      </w:r>
      <w:r w:rsidRPr="0091513E">
        <w:rPr>
          <w:rFonts w:eastAsia="Times New Roman"/>
          <w:b/>
          <w:bCs/>
          <w:i/>
          <w:kern w:val="0"/>
          <w:sz w:val="22"/>
          <w:szCs w:val="22"/>
          <w:lang w:eastAsia="pl-PL"/>
        </w:rPr>
        <w:t>Gminę Kadzidło</w:t>
      </w:r>
      <w:r w:rsidRPr="0091513E">
        <w:rPr>
          <w:sz w:val="22"/>
          <w:szCs w:val="22"/>
        </w:rPr>
        <w:t xml:space="preserve"> oświadczam/-y,</w:t>
      </w:r>
      <w:r w:rsidRPr="00043A02">
        <w:rPr>
          <w:sz w:val="22"/>
          <w:szCs w:val="22"/>
        </w:rPr>
        <w:t xml:space="preserve"> że reprezentowany przeze mnie/przez nas podmiot, udostępniający Wykonawcy zasób w postaci</w:t>
      </w:r>
    </w:p>
    <w:p w14:paraId="12BC24F0" w14:textId="77777777" w:rsidR="00D522A3" w:rsidRPr="00043A02" w:rsidRDefault="00D522A3" w:rsidP="00D522A3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sz w:val="22"/>
          <w:szCs w:val="22"/>
        </w:rPr>
      </w:pPr>
      <w:r w:rsidRPr="00043A02">
        <w:rPr>
          <w:sz w:val="22"/>
          <w:szCs w:val="22"/>
        </w:rPr>
        <w:t>…………………………………………………………………………………………………………...</w:t>
      </w:r>
    </w:p>
    <w:p w14:paraId="56E1D6F0" w14:textId="77777777" w:rsidR="00D522A3" w:rsidRPr="00043A02" w:rsidRDefault="00D522A3" w:rsidP="00D522A3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sz w:val="22"/>
          <w:szCs w:val="22"/>
        </w:rPr>
      </w:pPr>
      <w:r w:rsidRPr="00043A02">
        <w:rPr>
          <w:sz w:val="22"/>
          <w:szCs w:val="22"/>
        </w:rPr>
        <w:t>…………………………………………………………………………………………………………...</w:t>
      </w:r>
    </w:p>
    <w:p w14:paraId="30FFA788" w14:textId="77777777" w:rsidR="00D522A3" w:rsidRPr="00043A02" w:rsidRDefault="00D522A3" w:rsidP="00D522A3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eastAsia="Microsoft YaHei"/>
          <w:b/>
          <w:bCs/>
          <w:kern w:val="0"/>
          <w:sz w:val="22"/>
          <w:szCs w:val="22"/>
          <w:lang w:eastAsia="pl-PL"/>
        </w:rPr>
      </w:pPr>
      <w:r w:rsidRPr="00043A02">
        <w:rPr>
          <w:sz w:val="22"/>
          <w:szCs w:val="22"/>
        </w:rPr>
        <w:t>…………………………………………………………………………………………………………...,</w:t>
      </w:r>
    </w:p>
    <w:p w14:paraId="5ACAC6ED" w14:textId="77777777" w:rsidR="00D522A3" w:rsidRPr="00043A02" w:rsidRDefault="00D522A3" w:rsidP="00532E59">
      <w:pPr>
        <w:pStyle w:val="Akapitzlist"/>
        <w:widowControl/>
        <w:numPr>
          <w:ilvl w:val="4"/>
          <w:numId w:val="26"/>
        </w:numPr>
        <w:suppressAutoHyphens w:val="0"/>
        <w:spacing w:line="264" w:lineRule="auto"/>
        <w:ind w:left="284" w:right="1" w:hanging="284"/>
        <w:jc w:val="both"/>
        <w:rPr>
          <w:rFonts w:cs="Times New Roman"/>
        </w:rPr>
      </w:pPr>
      <w:r w:rsidRPr="00043A02">
        <w:rPr>
          <w:rFonts w:cs="Times New Roman"/>
          <w:sz w:val="22"/>
          <w:szCs w:val="22"/>
        </w:rPr>
        <w:t xml:space="preserve">nie podlega wykluczeniu z postępowania na podstawie art. 108 ust 1 ustawy </w:t>
      </w:r>
      <w:proofErr w:type="spellStart"/>
      <w:r w:rsidRPr="00043A02">
        <w:rPr>
          <w:rFonts w:cs="Times New Roman"/>
          <w:sz w:val="22"/>
          <w:szCs w:val="22"/>
        </w:rPr>
        <w:t>Pzp</w:t>
      </w:r>
      <w:proofErr w:type="spellEnd"/>
      <w:r w:rsidRPr="00043A02">
        <w:rPr>
          <w:rFonts w:cs="Times New Roman"/>
          <w:sz w:val="22"/>
          <w:szCs w:val="22"/>
        </w:rPr>
        <w:t>;</w:t>
      </w:r>
    </w:p>
    <w:p w14:paraId="303E469E" w14:textId="77777777" w:rsidR="00D522A3" w:rsidRPr="00043A02" w:rsidRDefault="00D522A3" w:rsidP="00532E59">
      <w:pPr>
        <w:pStyle w:val="Akapitzlist"/>
        <w:widowControl/>
        <w:numPr>
          <w:ilvl w:val="4"/>
          <w:numId w:val="26"/>
        </w:numPr>
        <w:suppressAutoHyphens w:val="0"/>
        <w:spacing w:line="264" w:lineRule="auto"/>
        <w:ind w:left="284" w:right="1" w:hanging="284"/>
        <w:jc w:val="both"/>
        <w:rPr>
          <w:rFonts w:cs="Times New Roman"/>
        </w:rPr>
      </w:pPr>
      <w:r w:rsidRPr="00043A02">
        <w:rPr>
          <w:rFonts w:cs="Times New Roman"/>
          <w:sz w:val="22"/>
          <w:szCs w:val="22"/>
        </w:rPr>
        <w:t xml:space="preserve">nie podlega wykluczeniu z postępowania na podstawie art. 109 ust. 1 pkt </w:t>
      </w:r>
      <w:r>
        <w:rPr>
          <w:rFonts w:cs="Times New Roman"/>
          <w:sz w:val="22"/>
          <w:szCs w:val="22"/>
        </w:rPr>
        <w:t>1), 4), 5),7)</w:t>
      </w:r>
      <w:r w:rsidRPr="00043A02">
        <w:rPr>
          <w:rFonts w:cs="Times New Roman"/>
          <w:sz w:val="22"/>
          <w:szCs w:val="22"/>
        </w:rPr>
        <w:t xml:space="preserve"> ustawy </w:t>
      </w:r>
      <w:proofErr w:type="spellStart"/>
      <w:r w:rsidRPr="00043A02">
        <w:rPr>
          <w:rFonts w:cs="Times New Roman"/>
          <w:sz w:val="22"/>
          <w:szCs w:val="22"/>
        </w:rPr>
        <w:t>Pzp</w:t>
      </w:r>
      <w:proofErr w:type="spellEnd"/>
      <w:r w:rsidRPr="00043A02">
        <w:rPr>
          <w:rFonts w:cs="Times New Roman"/>
          <w:sz w:val="22"/>
          <w:szCs w:val="22"/>
        </w:rPr>
        <w:t>;</w:t>
      </w:r>
    </w:p>
    <w:p w14:paraId="6027F10A" w14:textId="77777777" w:rsidR="00D522A3" w:rsidRPr="00043A02" w:rsidRDefault="00D522A3" w:rsidP="00532E59">
      <w:pPr>
        <w:pStyle w:val="Akapitzlist"/>
        <w:widowControl/>
        <w:numPr>
          <w:ilvl w:val="4"/>
          <w:numId w:val="26"/>
        </w:numPr>
        <w:suppressAutoHyphens w:val="0"/>
        <w:spacing w:line="264" w:lineRule="auto"/>
        <w:ind w:left="284" w:right="1" w:hanging="284"/>
        <w:jc w:val="both"/>
        <w:rPr>
          <w:rFonts w:cs="Times New Roman"/>
          <w:sz w:val="22"/>
          <w:szCs w:val="22"/>
        </w:rPr>
      </w:pPr>
      <w:r w:rsidRPr="00043A02">
        <w:rPr>
          <w:rFonts w:cs="Times New Roman"/>
          <w:sz w:val="22"/>
          <w:szCs w:val="22"/>
        </w:rPr>
        <w:t xml:space="preserve">spełnia warunki udziału w postępowaniu określone w specyfikacji warunków zamówienia </w:t>
      </w:r>
      <w:r w:rsidRPr="00043A02">
        <w:rPr>
          <w:rFonts w:cs="Times New Roman"/>
          <w:sz w:val="22"/>
          <w:szCs w:val="22"/>
        </w:rPr>
        <w:br/>
        <w:t>w zakresie, w jakim Wykonawca powołuje się na te zasoby.</w:t>
      </w:r>
    </w:p>
    <w:p w14:paraId="7756FE12" w14:textId="77777777" w:rsidR="00D522A3" w:rsidRPr="00043A02" w:rsidRDefault="00D522A3" w:rsidP="00D522A3">
      <w:pPr>
        <w:spacing w:line="264" w:lineRule="auto"/>
        <w:ind w:right="1"/>
        <w:jc w:val="both"/>
        <w:rPr>
          <w:i/>
          <w:sz w:val="22"/>
          <w:szCs w:val="22"/>
        </w:rPr>
      </w:pPr>
    </w:p>
    <w:p w14:paraId="5F5DF8E4" w14:textId="77777777" w:rsidR="00D522A3" w:rsidRPr="00043A02" w:rsidRDefault="00D522A3" w:rsidP="00D522A3">
      <w:pPr>
        <w:spacing w:line="264" w:lineRule="auto"/>
        <w:rPr>
          <w:rFonts w:eastAsia="Times New Roman"/>
          <w:i/>
          <w:iCs/>
          <w:sz w:val="22"/>
          <w:szCs w:val="22"/>
        </w:rPr>
      </w:pPr>
    </w:p>
    <w:p w14:paraId="33222283" w14:textId="77777777" w:rsidR="00D522A3" w:rsidRPr="00043A02" w:rsidRDefault="00D522A3" w:rsidP="00D522A3">
      <w:pPr>
        <w:spacing w:line="264" w:lineRule="auto"/>
        <w:rPr>
          <w:rFonts w:eastAsia="Times New Roman"/>
          <w:i/>
          <w:iCs/>
          <w:sz w:val="22"/>
          <w:szCs w:val="22"/>
        </w:rPr>
      </w:pPr>
    </w:p>
    <w:p w14:paraId="3F92D3B5" w14:textId="77777777" w:rsidR="00D522A3" w:rsidRPr="00043A02" w:rsidRDefault="00D522A3" w:rsidP="00D522A3">
      <w:pPr>
        <w:spacing w:line="264" w:lineRule="auto"/>
      </w:pPr>
      <w:r w:rsidRPr="00043A02">
        <w:rPr>
          <w:rFonts w:eastAsia="Times New Roman"/>
          <w:i/>
          <w:iCs/>
          <w:sz w:val="22"/>
          <w:szCs w:val="22"/>
        </w:rPr>
        <w:t>Miejscowość</w:t>
      </w:r>
      <w:r w:rsidRPr="00043A02">
        <w:rPr>
          <w:rFonts w:eastAsia="Arial"/>
          <w:i/>
          <w:iCs/>
          <w:sz w:val="22"/>
          <w:szCs w:val="22"/>
        </w:rPr>
        <w:t xml:space="preserve"> </w:t>
      </w:r>
      <w:r w:rsidRPr="00043A02">
        <w:rPr>
          <w:i/>
          <w:iCs/>
          <w:sz w:val="22"/>
          <w:szCs w:val="22"/>
        </w:rPr>
        <w:t>.......................................</w:t>
      </w:r>
      <w:r w:rsidRPr="00043A02">
        <w:rPr>
          <w:rFonts w:eastAsia="Arial"/>
          <w:i/>
          <w:iCs/>
          <w:sz w:val="22"/>
          <w:szCs w:val="22"/>
        </w:rPr>
        <w:t xml:space="preserve"> </w:t>
      </w:r>
      <w:r w:rsidRPr="00043A02">
        <w:rPr>
          <w:i/>
          <w:iCs/>
          <w:sz w:val="22"/>
          <w:szCs w:val="22"/>
        </w:rPr>
        <w:t>dnia</w:t>
      </w:r>
      <w:r w:rsidRPr="00043A02">
        <w:rPr>
          <w:rFonts w:eastAsia="Arial"/>
          <w:i/>
          <w:iCs/>
          <w:sz w:val="22"/>
          <w:szCs w:val="22"/>
        </w:rPr>
        <w:t xml:space="preserve"> </w:t>
      </w:r>
      <w:r w:rsidRPr="00043A02">
        <w:rPr>
          <w:i/>
          <w:iCs/>
          <w:sz w:val="22"/>
          <w:szCs w:val="22"/>
        </w:rPr>
        <w:t>........................</w:t>
      </w:r>
      <w:r w:rsidRPr="00043A02">
        <w:rPr>
          <w:rFonts w:eastAsia="Arial"/>
          <w:i/>
          <w:iCs/>
          <w:sz w:val="22"/>
          <w:szCs w:val="22"/>
        </w:rPr>
        <w:t xml:space="preserve"> </w:t>
      </w:r>
      <w:r w:rsidRPr="00043A02">
        <w:rPr>
          <w:i/>
          <w:iCs/>
          <w:sz w:val="22"/>
          <w:szCs w:val="22"/>
        </w:rPr>
        <w:t>202</w:t>
      </w:r>
      <w:r>
        <w:rPr>
          <w:i/>
          <w:iCs/>
          <w:sz w:val="22"/>
          <w:szCs w:val="22"/>
        </w:rPr>
        <w:t>4</w:t>
      </w:r>
      <w:r w:rsidRPr="00043A02">
        <w:rPr>
          <w:rFonts w:eastAsia="Arial"/>
          <w:i/>
          <w:iCs/>
          <w:sz w:val="22"/>
          <w:szCs w:val="22"/>
        </w:rPr>
        <w:t xml:space="preserve"> </w:t>
      </w:r>
      <w:r w:rsidRPr="00043A02">
        <w:rPr>
          <w:i/>
          <w:iCs/>
          <w:sz w:val="22"/>
          <w:szCs w:val="22"/>
        </w:rPr>
        <w:t>r.</w:t>
      </w:r>
    </w:p>
    <w:p w14:paraId="7ED0919B" w14:textId="77777777" w:rsidR="00D522A3" w:rsidRPr="00043A02" w:rsidRDefault="00D522A3" w:rsidP="00D522A3">
      <w:pPr>
        <w:spacing w:line="264" w:lineRule="auto"/>
        <w:rPr>
          <w:rFonts w:eastAsia="Times New Roman"/>
          <w:i/>
          <w:iCs/>
          <w:sz w:val="22"/>
          <w:szCs w:val="22"/>
        </w:rPr>
      </w:pPr>
    </w:p>
    <w:p w14:paraId="226ED2C2" w14:textId="77777777" w:rsidR="00D522A3" w:rsidRPr="00043A02" w:rsidRDefault="00D522A3" w:rsidP="00D522A3">
      <w:pPr>
        <w:spacing w:line="264" w:lineRule="auto"/>
        <w:rPr>
          <w:rFonts w:eastAsia="Times New Roman"/>
          <w:i/>
          <w:iCs/>
          <w:sz w:val="22"/>
          <w:szCs w:val="22"/>
        </w:rPr>
      </w:pPr>
    </w:p>
    <w:p w14:paraId="1098223D" w14:textId="77777777" w:rsidR="00D522A3" w:rsidRPr="00043A02" w:rsidRDefault="00D522A3" w:rsidP="00D522A3">
      <w:pPr>
        <w:spacing w:line="264" w:lineRule="auto"/>
        <w:rPr>
          <w:rFonts w:eastAsia="Times New Roman"/>
          <w:i/>
          <w:iCs/>
          <w:sz w:val="22"/>
          <w:szCs w:val="22"/>
        </w:rPr>
      </w:pPr>
    </w:p>
    <w:p w14:paraId="376635C2" w14:textId="77777777" w:rsidR="00D522A3" w:rsidRPr="00043A02" w:rsidRDefault="00D522A3" w:rsidP="00D522A3">
      <w:pPr>
        <w:spacing w:line="264" w:lineRule="auto"/>
      </w:pPr>
    </w:p>
    <w:p w14:paraId="672924C6" w14:textId="77777777" w:rsidR="00D522A3" w:rsidRPr="00043A02" w:rsidRDefault="00D522A3" w:rsidP="00D522A3">
      <w:pPr>
        <w:spacing w:line="264" w:lineRule="auto"/>
      </w:pPr>
      <w:r w:rsidRPr="00043A02">
        <w:rPr>
          <w:rFonts w:eastAsia="Arial"/>
          <w:sz w:val="22"/>
          <w:szCs w:val="22"/>
        </w:rPr>
        <w:t xml:space="preserve">                                                                              </w:t>
      </w:r>
      <w:r w:rsidRPr="00043A02">
        <w:rPr>
          <w:sz w:val="22"/>
          <w:szCs w:val="22"/>
        </w:rPr>
        <w:t>...................................................................................</w:t>
      </w:r>
    </w:p>
    <w:p w14:paraId="30749CD8" w14:textId="77777777" w:rsidR="00D522A3" w:rsidRPr="00043A02" w:rsidRDefault="00D522A3" w:rsidP="00D522A3">
      <w:pPr>
        <w:spacing w:line="264" w:lineRule="auto"/>
        <w:rPr>
          <w:i/>
          <w:sz w:val="16"/>
          <w:szCs w:val="16"/>
        </w:rPr>
      </w:pPr>
      <w:r w:rsidRPr="00043A02">
        <w:rPr>
          <w:rFonts w:eastAsia="Arial"/>
          <w:sz w:val="16"/>
          <w:szCs w:val="16"/>
        </w:rPr>
        <w:t xml:space="preserve">                                                            </w:t>
      </w:r>
      <w:r w:rsidRPr="00043A02">
        <w:rPr>
          <w:rFonts w:eastAsia="Arial"/>
          <w:sz w:val="16"/>
          <w:szCs w:val="16"/>
        </w:rPr>
        <w:tab/>
      </w:r>
      <w:r w:rsidRPr="00043A02">
        <w:rPr>
          <w:rFonts w:eastAsia="Arial"/>
          <w:sz w:val="16"/>
          <w:szCs w:val="16"/>
        </w:rPr>
        <w:tab/>
        <w:t xml:space="preserve">                                    </w:t>
      </w:r>
      <w:r>
        <w:rPr>
          <w:rFonts w:eastAsia="Arial"/>
          <w:sz w:val="16"/>
          <w:szCs w:val="16"/>
        </w:rPr>
        <w:t xml:space="preserve">     </w:t>
      </w:r>
      <w:r w:rsidRPr="00043A02">
        <w:rPr>
          <w:rFonts w:eastAsia="Arial"/>
          <w:sz w:val="16"/>
          <w:szCs w:val="16"/>
        </w:rPr>
        <w:t xml:space="preserve">   </w:t>
      </w:r>
      <w:r w:rsidRPr="00043A02">
        <w:rPr>
          <w:i/>
          <w:sz w:val="16"/>
          <w:szCs w:val="16"/>
        </w:rPr>
        <w:t>(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podpis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osoby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uprawnionej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do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składania)</w:t>
      </w:r>
    </w:p>
    <w:p w14:paraId="04B1C6F1" w14:textId="77777777" w:rsidR="00D522A3" w:rsidRPr="00043A02" w:rsidRDefault="00D522A3" w:rsidP="00D522A3">
      <w:pPr>
        <w:spacing w:line="264" w:lineRule="auto"/>
        <w:ind w:right="1"/>
        <w:jc w:val="both"/>
        <w:rPr>
          <w:i/>
          <w:sz w:val="22"/>
          <w:szCs w:val="22"/>
        </w:rPr>
      </w:pPr>
    </w:p>
    <w:p w14:paraId="3329AF11" w14:textId="77777777" w:rsidR="00D522A3" w:rsidRPr="00043A02" w:rsidRDefault="00D522A3" w:rsidP="00D522A3">
      <w:pPr>
        <w:pageBreakBefore/>
        <w:spacing w:line="264" w:lineRule="auto"/>
        <w:jc w:val="right"/>
      </w:pPr>
      <w:r w:rsidRPr="00043A02">
        <w:rPr>
          <w:rFonts w:eastAsia="Times New Roman"/>
          <w:b/>
          <w:sz w:val="22"/>
          <w:szCs w:val="22"/>
        </w:rPr>
        <w:lastRenderedPageBreak/>
        <w:t>Załącznik</w:t>
      </w:r>
      <w:r w:rsidRPr="00043A02">
        <w:rPr>
          <w:rFonts w:eastAsia="Arial"/>
          <w:b/>
          <w:sz w:val="22"/>
          <w:szCs w:val="22"/>
        </w:rPr>
        <w:t xml:space="preserve"> n</w:t>
      </w:r>
      <w:r w:rsidRPr="00043A02">
        <w:rPr>
          <w:b/>
          <w:sz w:val="22"/>
          <w:szCs w:val="22"/>
        </w:rPr>
        <w:t>r 4</w:t>
      </w:r>
    </w:p>
    <w:p w14:paraId="612DFCC2" w14:textId="77777777" w:rsidR="00D522A3" w:rsidRPr="00043A02" w:rsidRDefault="00D522A3" w:rsidP="00D522A3">
      <w:pPr>
        <w:spacing w:line="264" w:lineRule="auto"/>
        <w:rPr>
          <w:b/>
          <w:sz w:val="16"/>
          <w:szCs w:val="16"/>
        </w:rPr>
      </w:pPr>
    </w:p>
    <w:p w14:paraId="3C4699A9" w14:textId="77777777" w:rsidR="00D522A3" w:rsidRPr="00043A02" w:rsidRDefault="00D522A3" w:rsidP="00D522A3">
      <w:pPr>
        <w:spacing w:line="264" w:lineRule="auto"/>
      </w:pPr>
      <w:r w:rsidRPr="00043A02">
        <w:rPr>
          <w:rFonts w:eastAsia="Times New Roman"/>
          <w:sz w:val="22"/>
          <w:szCs w:val="22"/>
        </w:rPr>
        <w:t>................................................................</w:t>
      </w:r>
    </w:p>
    <w:p w14:paraId="7B81B38B" w14:textId="77777777" w:rsidR="00D522A3" w:rsidRPr="00043A02" w:rsidRDefault="00D522A3" w:rsidP="00D522A3">
      <w:pPr>
        <w:spacing w:line="264" w:lineRule="auto"/>
      </w:pPr>
      <w:r w:rsidRPr="00043A02">
        <w:rPr>
          <w:rFonts w:eastAsia="Arial"/>
          <w:i/>
          <w:iCs/>
          <w:sz w:val="16"/>
          <w:szCs w:val="16"/>
        </w:rPr>
        <w:t xml:space="preserve">                  </w:t>
      </w:r>
      <w:r w:rsidRPr="00043A02">
        <w:rPr>
          <w:rFonts w:eastAsia="Times New Roman"/>
          <w:i/>
          <w:iCs/>
          <w:sz w:val="16"/>
          <w:szCs w:val="16"/>
        </w:rPr>
        <w:t>(nazwa -</w:t>
      </w:r>
      <w:r w:rsidRPr="00043A02">
        <w:rPr>
          <w:i/>
          <w:iCs/>
          <w:sz w:val="16"/>
          <w:szCs w:val="16"/>
        </w:rPr>
        <w:t>Wykonawcy)</w:t>
      </w:r>
    </w:p>
    <w:p w14:paraId="39D1E2D1" w14:textId="77777777" w:rsidR="00D522A3" w:rsidRPr="00043A02" w:rsidRDefault="00D522A3" w:rsidP="00D522A3">
      <w:pPr>
        <w:spacing w:line="264" w:lineRule="auto"/>
        <w:rPr>
          <w:rFonts w:eastAsia="Times New Roman"/>
          <w:i/>
          <w:iCs/>
          <w:sz w:val="22"/>
          <w:szCs w:val="22"/>
        </w:rPr>
      </w:pPr>
    </w:p>
    <w:p w14:paraId="43F74790" w14:textId="77777777" w:rsidR="00D522A3" w:rsidRPr="00043A02" w:rsidRDefault="00D522A3" w:rsidP="00553E12">
      <w:pPr>
        <w:spacing w:line="264" w:lineRule="auto"/>
        <w:ind w:left="6372"/>
      </w:pPr>
      <w:r w:rsidRPr="00043A02">
        <w:rPr>
          <w:rFonts w:eastAsia="Times New Roman"/>
          <w:sz w:val="22"/>
          <w:szCs w:val="22"/>
        </w:rPr>
        <w:t>Zamawiający:</w:t>
      </w:r>
    </w:p>
    <w:p w14:paraId="00813EC6" w14:textId="77777777" w:rsidR="00D522A3" w:rsidRPr="00043A02" w:rsidRDefault="00D522A3" w:rsidP="00553E12">
      <w:pPr>
        <w:pStyle w:val="Standard"/>
        <w:spacing w:line="264" w:lineRule="auto"/>
        <w:ind w:left="7081" w:hanging="709"/>
      </w:pPr>
      <w:r w:rsidRPr="00043A02">
        <w:rPr>
          <w:rFonts w:eastAsia="Times New Roman"/>
          <w:b/>
          <w:bCs/>
          <w:caps/>
          <w:sz w:val="22"/>
          <w:szCs w:val="22"/>
        </w:rPr>
        <w:t>Gmina Kadzidło</w:t>
      </w:r>
    </w:p>
    <w:p w14:paraId="7951F523" w14:textId="02548ADA" w:rsidR="00D522A3" w:rsidRPr="00043A02" w:rsidRDefault="00553E12" w:rsidP="00553E12">
      <w:pPr>
        <w:pStyle w:val="Standard"/>
        <w:spacing w:line="264" w:lineRule="auto"/>
        <w:ind w:left="7081" w:hanging="709"/>
      </w:pPr>
      <w:r>
        <w:rPr>
          <w:rFonts w:eastAsia="Times New Roman"/>
          <w:b/>
          <w:bCs/>
          <w:sz w:val="22"/>
          <w:szCs w:val="22"/>
        </w:rPr>
        <w:t>u</w:t>
      </w:r>
      <w:r w:rsidRPr="00043A02">
        <w:rPr>
          <w:rFonts w:eastAsia="Times New Roman"/>
          <w:b/>
          <w:bCs/>
          <w:sz w:val="22"/>
          <w:szCs w:val="22"/>
        </w:rPr>
        <w:t>l</w:t>
      </w:r>
      <w:r w:rsidR="00D522A3" w:rsidRPr="00043A02">
        <w:rPr>
          <w:rFonts w:eastAsia="Times New Roman"/>
          <w:b/>
          <w:bCs/>
          <w:caps/>
          <w:sz w:val="22"/>
          <w:szCs w:val="22"/>
        </w:rPr>
        <w:t>. Targowa 4</w:t>
      </w:r>
    </w:p>
    <w:p w14:paraId="58363D4B" w14:textId="77777777" w:rsidR="00D522A3" w:rsidRPr="00043A02" w:rsidRDefault="00D522A3" w:rsidP="00553E12">
      <w:pPr>
        <w:pStyle w:val="Standard"/>
        <w:spacing w:line="264" w:lineRule="auto"/>
        <w:ind w:left="7081" w:hanging="709"/>
      </w:pPr>
      <w:r w:rsidRPr="00043A02">
        <w:rPr>
          <w:rFonts w:eastAsia="Times New Roman"/>
          <w:b/>
          <w:bCs/>
          <w:caps/>
          <w:sz w:val="22"/>
          <w:szCs w:val="22"/>
        </w:rPr>
        <w:t>07- 420 Kadzidło</w:t>
      </w:r>
    </w:p>
    <w:p w14:paraId="33DA5C1C" w14:textId="77777777" w:rsidR="00D522A3" w:rsidRPr="00043A02" w:rsidRDefault="00D522A3" w:rsidP="00D522A3">
      <w:pPr>
        <w:spacing w:line="264" w:lineRule="auto"/>
        <w:rPr>
          <w:rFonts w:eastAsia="Times New Roman"/>
          <w:b/>
          <w:sz w:val="22"/>
          <w:szCs w:val="22"/>
        </w:rPr>
      </w:pPr>
    </w:p>
    <w:p w14:paraId="06C9CF42" w14:textId="77777777" w:rsidR="00D522A3" w:rsidRPr="00043A02" w:rsidRDefault="00D522A3" w:rsidP="00D522A3">
      <w:pPr>
        <w:spacing w:line="264" w:lineRule="auto"/>
        <w:rPr>
          <w:rFonts w:eastAsia="Times New Roman"/>
          <w:b/>
          <w:sz w:val="22"/>
          <w:szCs w:val="22"/>
        </w:rPr>
      </w:pPr>
    </w:p>
    <w:p w14:paraId="0720D7DE" w14:textId="77777777" w:rsidR="00D522A3" w:rsidRPr="00043A02" w:rsidRDefault="00D522A3" w:rsidP="00D522A3">
      <w:pPr>
        <w:spacing w:line="264" w:lineRule="auto"/>
        <w:rPr>
          <w:rFonts w:eastAsia="Times New Roman"/>
          <w:b/>
          <w:sz w:val="22"/>
          <w:szCs w:val="22"/>
        </w:rPr>
      </w:pPr>
    </w:p>
    <w:p w14:paraId="6E83D6D8" w14:textId="77777777" w:rsidR="00E828C8" w:rsidRDefault="00E828C8" w:rsidP="00E828C8">
      <w:pPr>
        <w:jc w:val="center"/>
        <w:rPr>
          <w:b/>
          <w:sz w:val="22"/>
          <w:szCs w:val="22"/>
        </w:rPr>
      </w:pPr>
      <w:r w:rsidRPr="00E828C8">
        <w:rPr>
          <w:b/>
          <w:sz w:val="22"/>
          <w:szCs w:val="22"/>
        </w:rPr>
        <w:t>WYKAZ DOSTAW</w:t>
      </w:r>
    </w:p>
    <w:p w14:paraId="3CBED4BE" w14:textId="77777777" w:rsidR="00AE7C15" w:rsidRPr="00E828C8" w:rsidRDefault="00AE7C15" w:rsidP="00E828C8">
      <w:pPr>
        <w:jc w:val="center"/>
        <w:rPr>
          <w:b/>
          <w:sz w:val="22"/>
          <w:szCs w:val="22"/>
        </w:rPr>
      </w:pPr>
    </w:p>
    <w:p w14:paraId="52D606A4" w14:textId="1718D20C" w:rsidR="00E828C8" w:rsidRDefault="00AE7C15" w:rsidP="00E828C8">
      <w:pPr>
        <w:jc w:val="center"/>
        <w:rPr>
          <w:rFonts w:asciiTheme="majorHAnsi" w:hAnsiTheme="majorHAnsi"/>
          <w:b/>
          <w:sz w:val="20"/>
          <w:szCs w:val="20"/>
        </w:rPr>
      </w:pPr>
      <w:r>
        <w:rPr>
          <w:sz w:val="22"/>
          <w:szCs w:val="22"/>
        </w:rPr>
        <w:t>w</w:t>
      </w:r>
      <w:r w:rsidRPr="0091513E">
        <w:rPr>
          <w:sz w:val="22"/>
          <w:szCs w:val="22"/>
        </w:rPr>
        <w:t xml:space="preserve"> postępowaniu o udzielenie zamówienia publicznego </w:t>
      </w:r>
      <w:r w:rsidRPr="0091513E">
        <w:rPr>
          <w:rFonts w:eastAsia="Times New Roman"/>
          <w:kern w:val="0"/>
          <w:sz w:val="22"/>
          <w:szCs w:val="22"/>
          <w:lang w:eastAsia="pl-PL"/>
        </w:rPr>
        <w:t>pn.</w:t>
      </w:r>
      <w:r w:rsidRPr="0091513E">
        <w:rPr>
          <w:rFonts w:eastAsia="Times New Roman"/>
          <w:b/>
          <w:bCs/>
          <w:kern w:val="0"/>
          <w:sz w:val="22"/>
          <w:szCs w:val="22"/>
          <w:lang w:eastAsia="pl-PL"/>
        </w:rPr>
        <w:t xml:space="preserve"> </w:t>
      </w:r>
      <w:r w:rsidRPr="0091513E">
        <w:rPr>
          <w:b/>
          <w:bCs/>
          <w:sz w:val="22"/>
          <w:szCs w:val="22"/>
        </w:rPr>
        <w:t>„</w:t>
      </w:r>
      <w:r>
        <w:rPr>
          <w:b/>
          <w:bCs/>
        </w:rPr>
        <w:t>Kompleksowa dostawa paliwa gazowego do obiektów na terenie Gminy Kadzidło”</w:t>
      </w:r>
    </w:p>
    <w:p w14:paraId="44CBD771" w14:textId="77777777" w:rsidR="00AE7C15" w:rsidRDefault="00AE7C15" w:rsidP="00E828C8">
      <w:pPr>
        <w:jc w:val="center"/>
        <w:rPr>
          <w:rFonts w:asciiTheme="majorHAnsi" w:hAnsiTheme="majorHAnsi"/>
          <w:b/>
          <w:sz w:val="20"/>
          <w:szCs w:val="20"/>
        </w:rPr>
      </w:pPr>
    </w:p>
    <w:p w14:paraId="3CEB44B8" w14:textId="77777777" w:rsidR="00AE7C15" w:rsidRPr="00E06730" w:rsidRDefault="00AE7C15" w:rsidP="00E828C8">
      <w:pPr>
        <w:jc w:val="center"/>
        <w:rPr>
          <w:rFonts w:asciiTheme="majorHAnsi" w:hAnsiTheme="majorHAnsi"/>
          <w:b/>
          <w:sz w:val="20"/>
          <w:szCs w:val="20"/>
        </w:rPr>
      </w:pPr>
    </w:p>
    <w:p w14:paraId="77C9AA40" w14:textId="0F4CE270" w:rsidR="00E828C8" w:rsidRPr="00AE7C15" w:rsidRDefault="00E828C8" w:rsidP="00E828C8">
      <w:pPr>
        <w:jc w:val="both"/>
        <w:rPr>
          <w:kern w:val="22"/>
          <w:sz w:val="22"/>
          <w:szCs w:val="22"/>
        </w:rPr>
      </w:pPr>
      <w:r w:rsidRPr="00AE7C15">
        <w:rPr>
          <w:kern w:val="22"/>
          <w:sz w:val="22"/>
          <w:szCs w:val="22"/>
        </w:rPr>
        <w:t>Przedstawiamy wykaz dostaw wykonanych, a w przypadku świadczeń powtarzających się lub ciągłych również wykonywanych, w okresie ostatnich 3 lat, a jeżeli okres prowadzenia działalności jest krótszy w tym okresie, w celu potwierdzenia spełniania warunku udziału w postępowaniu, dotyczącego zdolności technicznej lub zawodowej tj.:</w:t>
      </w:r>
    </w:p>
    <w:p w14:paraId="1128793D" w14:textId="77777777" w:rsidR="00E828C8" w:rsidRDefault="00E828C8" w:rsidP="00E828C8">
      <w:pPr>
        <w:jc w:val="both"/>
        <w:rPr>
          <w:rFonts w:asciiTheme="majorHAnsi" w:hAnsiTheme="majorHAnsi"/>
          <w:sz w:val="20"/>
          <w:szCs w:val="20"/>
        </w:rPr>
      </w:pPr>
    </w:p>
    <w:p w14:paraId="58BFE4D6" w14:textId="77777777" w:rsidR="00E828C8" w:rsidRDefault="00E828C8" w:rsidP="00E828C8">
      <w:pPr>
        <w:jc w:val="both"/>
        <w:rPr>
          <w:rFonts w:asciiTheme="majorHAnsi" w:hAnsiTheme="majorHAnsi"/>
          <w:sz w:val="20"/>
          <w:szCs w:val="20"/>
        </w:rPr>
      </w:pPr>
    </w:p>
    <w:tbl>
      <w:tblPr>
        <w:tblW w:w="95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1687"/>
        <w:gridCol w:w="1414"/>
        <w:gridCol w:w="1119"/>
        <w:gridCol w:w="1339"/>
        <w:gridCol w:w="2032"/>
        <w:gridCol w:w="1439"/>
      </w:tblGrid>
      <w:tr w:rsidR="00E828C8" w:rsidRPr="00E828C8" w14:paraId="33DA05F9" w14:textId="77777777" w:rsidTr="00CC6A8F">
        <w:trPr>
          <w:trHeight w:val="118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AD11D" w14:textId="77777777" w:rsidR="00E828C8" w:rsidRPr="00E828C8" w:rsidRDefault="00E828C8" w:rsidP="00CC6A8F">
            <w:pPr>
              <w:jc w:val="center"/>
              <w:outlineLvl w:val="0"/>
              <w:rPr>
                <w:rFonts w:eastAsia="Calibri"/>
                <w:iCs/>
                <w:sz w:val="20"/>
                <w:szCs w:val="20"/>
              </w:rPr>
            </w:pPr>
            <w:r w:rsidRPr="00E828C8">
              <w:rPr>
                <w:b/>
                <w:iCs/>
                <w:sz w:val="20"/>
                <w:szCs w:val="20"/>
              </w:rPr>
              <w:t>Lp</w:t>
            </w:r>
            <w:r w:rsidRPr="00E828C8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52A8A" w14:textId="77777777" w:rsidR="00E828C8" w:rsidRPr="00E828C8" w:rsidRDefault="00E828C8" w:rsidP="00CC6A8F">
            <w:pPr>
              <w:pStyle w:val="Bezodstpw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828C8">
              <w:rPr>
                <w:b/>
                <w:sz w:val="20"/>
                <w:szCs w:val="20"/>
              </w:rPr>
              <w:t>Przedmiot wykonanej lub wykonywanej dostawy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DC447" w14:textId="77777777" w:rsidR="00E828C8" w:rsidRPr="00E828C8" w:rsidRDefault="00E828C8" w:rsidP="00CC6A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E828C8">
              <w:rPr>
                <w:b/>
                <w:sz w:val="20"/>
                <w:szCs w:val="20"/>
              </w:rPr>
              <w:t>Wartość wykonanej lub wykonywanej dostawy</w:t>
            </w:r>
          </w:p>
          <w:p w14:paraId="4B0FB0F5" w14:textId="3A0C738F" w:rsidR="00E828C8" w:rsidRPr="00E828C8" w:rsidRDefault="00E828C8" w:rsidP="00CC6A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E828C8">
              <w:rPr>
                <w:b/>
                <w:sz w:val="20"/>
                <w:szCs w:val="20"/>
              </w:rPr>
              <w:t xml:space="preserve">[w </w:t>
            </w:r>
            <w:r>
              <w:rPr>
                <w:b/>
                <w:sz w:val="20"/>
                <w:szCs w:val="20"/>
              </w:rPr>
              <w:t>k</w:t>
            </w:r>
            <w:r w:rsidRPr="00E828C8">
              <w:rPr>
                <w:b/>
                <w:sz w:val="20"/>
                <w:szCs w:val="20"/>
              </w:rPr>
              <w:t>Wh]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486B0" w14:textId="77777777" w:rsidR="00E828C8" w:rsidRPr="00E828C8" w:rsidRDefault="00E828C8" w:rsidP="00CC6A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E828C8">
              <w:rPr>
                <w:b/>
                <w:sz w:val="20"/>
                <w:szCs w:val="20"/>
              </w:rPr>
              <w:t>Ilość punktów poboru paliwa gazowego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FE60E" w14:textId="77777777" w:rsidR="00E828C8" w:rsidRPr="00E828C8" w:rsidRDefault="00E828C8" w:rsidP="00CC6A8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E828C8">
              <w:rPr>
                <w:b/>
                <w:sz w:val="20"/>
                <w:szCs w:val="20"/>
              </w:rPr>
              <w:t xml:space="preserve">Daty (okres), </w:t>
            </w:r>
            <w:r w:rsidRPr="00E828C8">
              <w:rPr>
                <w:b/>
                <w:sz w:val="20"/>
                <w:szCs w:val="20"/>
              </w:rPr>
              <w:br/>
              <w:t>w których wykonywano dostawę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971F0" w14:textId="77777777" w:rsidR="00E828C8" w:rsidRPr="00E828C8" w:rsidRDefault="00E828C8" w:rsidP="00CC6A8F">
            <w:pPr>
              <w:jc w:val="center"/>
              <w:rPr>
                <w:rFonts w:eastAsia="Calibri"/>
                <w:sz w:val="20"/>
                <w:szCs w:val="20"/>
              </w:rPr>
            </w:pPr>
            <w:r w:rsidRPr="00E828C8">
              <w:rPr>
                <w:b/>
                <w:sz w:val="20"/>
                <w:szCs w:val="20"/>
              </w:rPr>
              <w:t>Podmiot, na rzecz którego wykonano lub wykonywana jest dostawa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4EFA3" w14:textId="77777777" w:rsidR="00E828C8" w:rsidRPr="00E828C8" w:rsidRDefault="00E828C8" w:rsidP="00CC6A8F">
            <w:pPr>
              <w:jc w:val="center"/>
              <w:rPr>
                <w:rFonts w:eastAsia="Calibri"/>
                <w:sz w:val="20"/>
                <w:szCs w:val="20"/>
              </w:rPr>
            </w:pPr>
            <w:r w:rsidRPr="00E828C8">
              <w:rPr>
                <w:b/>
                <w:sz w:val="20"/>
                <w:szCs w:val="20"/>
              </w:rPr>
              <w:t>Podstawa dysponowania zasobem *</w:t>
            </w:r>
          </w:p>
        </w:tc>
      </w:tr>
      <w:tr w:rsidR="00E828C8" w:rsidRPr="00AE7C15" w14:paraId="531ACC9E" w14:textId="77777777" w:rsidTr="00CC6A8F">
        <w:trPr>
          <w:trHeight w:val="1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3FF6B" w14:textId="77777777" w:rsidR="00E828C8" w:rsidRPr="00AE7C15" w:rsidRDefault="00E828C8" w:rsidP="00CC6A8F">
            <w:pPr>
              <w:jc w:val="center"/>
              <w:outlineLvl w:val="0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AE7C15">
              <w:rPr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A7D2B" w14:textId="77777777" w:rsidR="00E828C8" w:rsidRPr="00AE7C15" w:rsidRDefault="00E828C8" w:rsidP="00CC6A8F">
            <w:pPr>
              <w:jc w:val="center"/>
              <w:outlineLvl w:val="0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AE7C15">
              <w:rPr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0B788" w14:textId="77777777" w:rsidR="00E828C8" w:rsidRPr="00AE7C15" w:rsidRDefault="00E828C8" w:rsidP="00CC6A8F">
            <w:pPr>
              <w:jc w:val="center"/>
              <w:outlineLvl w:val="0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AE7C15">
              <w:rPr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DBF3C" w14:textId="77777777" w:rsidR="00E828C8" w:rsidRPr="00AE7C15" w:rsidRDefault="00E828C8" w:rsidP="00CC6A8F">
            <w:pPr>
              <w:jc w:val="center"/>
              <w:outlineLvl w:val="0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AE7C15">
              <w:rPr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E511E" w14:textId="77777777" w:rsidR="00E828C8" w:rsidRPr="00AE7C15" w:rsidRDefault="00E828C8" w:rsidP="00CC6A8F">
            <w:pPr>
              <w:jc w:val="center"/>
              <w:outlineLvl w:val="0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AE7C15">
              <w:rPr>
                <w:rFonts w:eastAsia="Calibri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AAA17" w14:textId="77777777" w:rsidR="00E828C8" w:rsidRPr="00AE7C15" w:rsidRDefault="00E828C8" w:rsidP="00CC6A8F">
            <w:pPr>
              <w:jc w:val="center"/>
              <w:outlineLvl w:val="0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AE7C15">
              <w:rPr>
                <w:rFonts w:eastAsia="Calibri"/>
                <w:b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C050F" w14:textId="77777777" w:rsidR="00E828C8" w:rsidRPr="00AE7C15" w:rsidRDefault="00E828C8" w:rsidP="00CC6A8F">
            <w:pPr>
              <w:jc w:val="center"/>
              <w:outlineLvl w:val="0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AE7C15">
              <w:rPr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E828C8" w:rsidRPr="00E828C8" w14:paraId="133FCF45" w14:textId="77777777" w:rsidTr="00CC6A8F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89DC5" w14:textId="77777777" w:rsidR="00E828C8" w:rsidRPr="00AE7C15" w:rsidRDefault="00E828C8" w:rsidP="00CC6A8F">
            <w:pPr>
              <w:outlineLvl w:val="0"/>
              <w:rPr>
                <w:rFonts w:eastAsia="Calibri"/>
                <w:bCs/>
                <w:iCs/>
                <w:sz w:val="20"/>
                <w:szCs w:val="20"/>
              </w:rPr>
            </w:pPr>
            <w:r w:rsidRPr="00AE7C15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95646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F8EBF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434FD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1B4A4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BAC40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C07B0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</w:tr>
      <w:tr w:rsidR="00E828C8" w:rsidRPr="00E828C8" w14:paraId="2C2A1946" w14:textId="77777777" w:rsidTr="00CC6A8F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F45DD" w14:textId="77777777" w:rsidR="00E828C8" w:rsidRPr="00AE7C15" w:rsidRDefault="00E828C8" w:rsidP="00CC6A8F">
            <w:pPr>
              <w:outlineLvl w:val="0"/>
              <w:rPr>
                <w:rFonts w:eastAsia="Calibri"/>
                <w:bCs/>
                <w:iCs/>
                <w:sz w:val="20"/>
                <w:szCs w:val="20"/>
              </w:rPr>
            </w:pPr>
            <w:r w:rsidRPr="00AE7C15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7E0D1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867DF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5CDD2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5DC23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B054D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74BF6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</w:tr>
      <w:tr w:rsidR="00E828C8" w:rsidRPr="00E828C8" w14:paraId="747C1A0F" w14:textId="77777777" w:rsidTr="00CC6A8F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86479" w14:textId="77777777" w:rsidR="00E828C8" w:rsidRPr="00AE7C15" w:rsidRDefault="00E828C8" w:rsidP="00CC6A8F">
            <w:pPr>
              <w:outlineLvl w:val="0"/>
              <w:rPr>
                <w:rFonts w:eastAsia="Calibri"/>
                <w:bCs/>
                <w:iCs/>
                <w:sz w:val="20"/>
                <w:szCs w:val="20"/>
              </w:rPr>
            </w:pPr>
            <w:r w:rsidRPr="00AE7C15">
              <w:rPr>
                <w:rFonts w:eastAsia="Calibri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37230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07B6B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BABDD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CF7A8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5AE9E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89AEC" w14:textId="77777777" w:rsidR="00E828C8" w:rsidRPr="00E828C8" w:rsidRDefault="00E828C8" w:rsidP="00CC6A8F">
            <w:pPr>
              <w:outlineLvl w:val="0"/>
              <w:rPr>
                <w:rFonts w:eastAsia="Calibri"/>
                <w:iCs/>
                <w:sz w:val="20"/>
                <w:szCs w:val="20"/>
              </w:rPr>
            </w:pPr>
          </w:p>
        </w:tc>
      </w:tr>
    </w:tbl>
    <w:p w14:paraId="5800B8D8" w14:textId="77777777" w:rsidR="00E828C8" w:rsidRDefault="00E828C8" w:rsidP="00E828C8">
      <w:pPr>
        <w:jc w:val="both"/>
        <w:rPr>
          <w:rFonts w:asciiTheme="majorHAnsi" w:hAnsiTheme="majorHAnsi"/>
          <w:sz w:val="20"/>
          <w:szCs w:val="20"/>
        </w:rPr>
      </w:pPr>
    </w:p>
    <w:p w14:paraId="2EC01900" w14:textId="77777777" w:rsidR="00E828C8" w:rsidRPr="00E828C8" w:rsidRDefault="00E828C8" w:rsidP="00E828C8">
      <w:pPr>
        <w:jc w:val="both"/>
        <w:rPr>
          <w:sz w:val="22"/>
          <w:szCs w:val="22"/>
        </w:rPr>
      </w:pPr>
      <w:r w:rsidRPr="00E828C8">
        <w:rPr>
          <w:sz w:val="22"/>
          <w:szCs w:val="22"/>
        </w:rPr>
        <w:t>Do niniejszego wykazu należy załączyć dowody określające czy te dostawy zostały wykonane należycie.</w:t>
      </w:r>
    </w:p>
    <w:p w14:paraId="1A8BE95F" w14:textId="77777777" w:rsidR="00E828C8" w:rsidRPr="00E828C8" w:rsidRDefault="00E828C8" w:rsidP="00E828C8">
      <w:pPr>
        <w:jc w:val="both"/>
        <w:rPr>
          <w:sz w:val="22"/>
          <w:szCs w:val="22"/>
        </w:rPr>
      </w:pPr>
      <w:r w:rsidRPr="00E828C8">
        <w:rPr>
          <w:sz w:val="22"/>
          <w:szCs w:val="22"/>
        </w:rPr>
        <w:t>Dowodami są referencje bądź inne dokumenty sporządzone przez podmiot, na rzecz którego dostawy były wykonywane, a jeżeli wykonawca z przyczyn niezależnych od niego nie jest w stanie uzyskać tych dokumentów - oświadczenie wykonawcy lub inne odpowiednie dokumenty.</w:t>
      </w:r>
    </w:p>
    <w:p w14:paraId="0484A939" w14:textId="77777777" w:rsidR="00E828C8" w:rsidRPr="00E828C8" w:rsidRDefault="00E828C8" w:rsidP="00E828C8">
      <w:pPr>
        <w:jc w:val="both"/>
        <w:rPr>
          <w:sz w:val="22"/>
          <w:szCs w:val="22"/>
        </w:rPr>
      </w:pPr>
    </w:p>
    <w:p w14:paraId="705C9CA9" w14:textId="77777777" w:rsidR="00E828C8" w:rsidRPr="00E828C8" w:rsidRDefault="00E828C8" w:rsidP="00E828C8">
      <w:pPr>
        <w:jc w:val="both"/>
        <w:rPr>
          <w:sz w:val="22"/>
          <w:szCs w:val="22"/>
        </w:rPr>
      </w:pPr>
      <w:r w:rsidRPr="00E828C8">
        <w:rPr>
          <w:sz w:val="22"/>
          <w:szCs w:val="22"/>
        </w:rPr>
        <w:t>UWAGA:</w:t>
      </w:r>
    </w:p>
    <w:p w14:paraId="2BF2FF00" w14:textId="77777777" w:rsidR="00E828C8" w:rsidRPr="00E828C8" w:rsidRDefault="00E828C8" w:rsidP="00E828C8">
      <w:pPr>
        <w:jc w:val="both"/>
        <w:rPr>
          <w:sz w:val="22"/>
          <w:szCs w:val="22"/>
        </w:rPr>
      </w:pPr>
      <w:r w:rsidRPr="00E828C8">
        <w:rPr>
          <w:sz w:val="22"/>
          <w:szCs w:val="22"/>
        </w:rPr>
        <w:t>Jeżeli Wykonawca powołuje się na doświadczenie w realizacji dostaw, wykonywanych wspólnie z innymi wykonawcami, powyższy wykaz dotyczy dostaw, w których wykonywaniu Wykonawca bezpośrednio uczestniczył.</w:t>
      </w:r>
    </w:p>
    <w:p w14:paraId="65D1AA86" w14:textId="77777777" w:rsidR="00D522A3" w:rsidRPr="00043A02" w:rsidRDefault="00D522A3" w:rsidP="00D522A3">
      <w:pPr>
        <w:spacing w:line="264" w:lineRule="auto"/>
      </w:pPr>
    </w:p>
    <w:p w14:paraId="3787CA25" w14:textId="77777777" w:rsidR="00D522A3" w:rsidRPr="00043A02" w:rsidRDefault="00D522A3" w:rsidP="00D522A3">
      <w:pPr>
        <w:spacing w:line="264" w:lineRule="auto"/>
        <w:rPr>
          <w:rFonts w:eastAsia="Arial"/>
          <w:sz w:val="22"/>
          <w:szCs w:val="22"/>
        </w:rPr>
      </w:pPr>
    </w:p>
    <w:p w14:paraId="3AFCCCE8" w14:textId="77777777" w:rsidR="00D522A3" w:rsidRPr="00043A02" w:rsidRDefault="00D522A3" w:rsidP="00D522A3">
      <w:pPr>
        <w:spacing w:line="264" w:lineRule="auto"/>
      </w:pPr>
    </w:p>
    <w:p w14:paraId="0F4DBB9F" w14:textId="77777777" w:rsidR="00D522A3" w:rsidRPr="00043A02" w:rsidRDefault="00D522A3" w:rsidP="00D522A3">
      <w:pPr>
        <w:spacing w:line="264" w:lineRule="auto"/>
      </w:pPr>
      <w:r w:rsidRPr="00043A02">
        <w:rPr>
          <w:rFonts w:eastAsia="Arial"/>
          <w:sz w:val="22"/>
          <w:szCs w:val="22"/>
        </w:rPr>
        <w:t xml:space="preserve">                                                                                   </w:t>
      </w:r>
      <w:r w:rsidRPr="00043A02">
        <w:rPr>
          <w:sz w:val="22"/>
          <w:szCs w:val="22"/>
        </w:rPr>
        <w:t>............................................................................</w:t>
      </w:r>
    </w:p>
    <w:p w14:paraId="34238659" w14:textId="77777777" w:rsidR="00D522A3" w:rsidRPr="00043A02" w:rsidRDefault="00D522A3" w:rsidP="00D522A3">
      <w:pPr>
        <w:spacing w:line="264" w:lineRule="auto"/>
      </w:pPr>
      <w:r w:rsidRPr="00043A02">
        <w:rPr>
          <w:rFonts w:eastAsia="Arial"/>
          <w:sz w:val="16"/>
          <w:szCs w:val="16"/>
        </w:rPr>
        <w:t xml:space="preserve">                                                            </w:t>
      </w:r>
      <w:r w:rsidRPr="00043A02">
        <w:rPr>
          <w:rFonts w:eastAsia="Arial"/>
          <w:sz w:val="16"/>
          <w:szCs w:val="16"/>
        </w:rPr>
        <w:tab/>
      </w:r>
      <w:r w:rsidRPr="00043A02">
        <w:rPr>
          <w:rFonts w:eastAsia="Arial"/>
          <w:sz w:val="16"/>
          <w:szCs w:val="16"/>
        </w:rPr>
        <w:tab/>
      </w:r>
      <w:r w:rsidRPr="00043A02">
        <w:rPr>
          <w:rFonts w:eastAsia="Arial"/>
          <w:sz w:val="16"/>
          <w:szCs w:val="16"/>
        </w:rPr>
        <w:tab/>
        <w:t xml:space="preserve">                                       </w:t>
      </w:r>
      <w:r w:rsidRPr="00043A02">
        <w:rPr>
          <w:i/>
          <w:sz w:val="16"/>
          <w:szCs w:val="16"/>
        </w:rPr>
        <w:t>(podpis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osoby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uprawnionej)</w:t>
      </w:r>
    </w:p>
    <w:p w14:paraId="1AA2DB41" w14:textId="148A3512" w:rsidR="00D522A3" w:rsidRPr="00043A02" w:rsidRDefault="00D522A3" w:rsidP="00D522A3">
      <w:pPr>
        <w:pStyle w:val="Bezodstpw"/>
        <w:jc w:val="right"/>
        <w:rPr>
          <w:b/>
          <w:iCs/>
          <w:noProof/>
          <w:color w:val="000000"/>
          <w:sz w:val="22"/>
          <w:szCs w:val="22"/>
        </w:rPr>
      </w:pPr>
      <w:r w:rsidRPr="00043A02">
        <w:rPr>
          <w:b/>
          <w:iCs/>
          <w:noProof/>
          <w:color w:val="000000"/>
          <w:sz w:val="22"/>
          <w:szCs w:val="22"/>
        </w:rPr>
        <w:lastRenderedPageBreak/>
        <w:t xml:space="preserve">Załącznik nr </w:t>
      </w:r>
      <w:r w:rsidR="00AE7C15">
        <w:rPr>
          <w:b/>
          <w:iCs/>
          <w:noProof/>
          <w:color w:val="000000"/>
          <w:sz w:val="22"/>
          <w:szCs w:val="22"/>
        </w:rPr>
        <w:t>5</w:t>
      </w:r>
    </w:p>
    <w:p w14:paraId="74C201CF" w14:textId="77777777" w:rsidR="00D522A3" w:rsidRPr="00043A02" w:rsidRDefault="00D522A3" w:rsidP="00D522A3">
      <w:pPr>
        <w:pStyle w:val="Bezodstpw"/>
        <w:jc w:val="right"/>
        <w:rPr>
          <w:b/>
          <w:iCs/>
          <w:noProof/>
          <w:color w:val="000000"/>
          <w:sz w:val="22"/>
          <w:szCs w:val="22"/>
        </w:rPr>
      </w:pPr>
    </w:p>
    <w:p w14:paraId="51CC610D" w14:textId="77777777" w:rsidR="00D522A3" w:rsidRPr="00043A02" w:rsidRDefault="00D522A3" w:rsidP="00D522A3">
      <w:pPr>
        <w:spacing w:line="264" w:lineRule="auto"/>
      </w:pPr>
      <w:r w:rsidRPr="00043A02">
        <w:rPr>
          <w:rFonts w:eastAsia="Times New Roman"/>
          <w:sz w:val="22"/>
          <w:szCs w:val="22"/>
        </w:rPr>
        <w:t>................................................................</w:t>
      </w:r>
    </w:p>
    <w:p w14:paraId="28B41D7F" w14:textId="77777777" w:rsidR="00D522A3" w:rsidRPr="00043A02" w:rsidRDefault="00D522A3" w:rsidP="00D522A3">
      <w:pPr>
        <w:spacing w:line="264" w:lineRule="auto"/>
      </w:pPr>
      <w:r w:rsidRPr="00043A02">
        <w:rPr>
          <w:rFonts w:eastAsia="Arial"/>
          <w:i/>
          <w:iCs/>
          <w:sz w:val="16"/>
          <w:szCs w:val="16"/>
        </w:rPr>
        <w:t xml:space="preserve">                    </w:t>
      </w:r>
      <w:r w:rsidRPr="00043A02">
        <w:rPr>
          <w:rFonts w:eastAsia="Times New Roman"/>
          <w:i/>
          <w:iCs/>
          <w:sz w:val="16"/>
          <w:szCs w:val="16"/>
        </w:rPr>
        <w:t>(nazwa -W</w:t>
      </w:r>
      <w:r w:rsidRPr="00043A02">
        <w:rPr>
          <w:i/>
          <w:iCs/>
          <w:sz w:val="16"/>
          <w:szCs w:val="16"/>
        </w:rPr>
        <w:t>ykonawcy)</w:t>
      </w:r>
    </w:p>
    <w:p w14:paraId="20DC4896" w14:textId="77777777" w:rsidR="00D522A3" w:rsidRPr="00043A02" w:rsidRDefault="00D522A3" w:rsidP="00D522A3">
      <w:pPr>
        <w:pStyle w:val="Bezodstpw"/>
        <w:rPr>
          <w:b/>
          <w:iCs/>
          <w:noProof/>
          <w:color w:val="000000"/>
          <w:sz w:val="22"/>
          <w:szCs w:val="22"/>
        </w:rPr>
      </w:pPr>
    </w:p>
    <w:p w14:paraId="3DD965DA" w14:textId="77777777" w:rsidR="00D522A3" w:rsidRPr="00043A02" w:rsidRDefault="00D522A3" w:rsidP="00D522A3">
      <w:pPr>
        <w:pStyle w:val="Bezodstpw"/>
        <w:jc w:val="right"/>
        <w:rPr>
          <w:bCs/>
          <w:i/>
          <w:sz w:val="22"/>
          <w:szCs w:val="22"/>
        </w:rPr>
      </w:pPr>
    </w:p>
    <w:p w14:paraId="58254159" w14:textId="77777777" w:rsidR="00D522A3" w:rsidRDefault="00D522A3" w:rsidP="00553E12">
      <w:pPr>
        <w:ind w:left="6372"/>
        <w:rPr>
          <w:sz w:val="22"/>
          <w:szCs w:val="22"/>
        </w:rPr>
      </w:pPr>
      <w:r w:rsidRPr="00043A02">
        <w:rPr>
          <w:sz w:val="22"/>
          <w:szCs w:val="22"/>
        </w:rPr>
        <w:t>ZAMAWIAJĄCY:</w:t>
      </w:r>
    </w:p>
    <w:p w14:paraId="784A889F" w14:textId="77777777" w:rsidR="00553E12" w:rsidRPr="00043A02" w:rsidRDefault="00553E12" w:rsidP="00553E12">
      <w:pPr>
        <w:ind w:left="6372"/>
        <w:rPr>
          <w:sz w:val="22"/>
          <w:szCs w:val="22"/>
        </w:rPr>
      </w:pPr>
    </w:p>
    <w:p w14:paraId="2848D56A" w14:textId="77777777" w:rsidR="00D522A3" w:rsidRPr="00043A02" w:rsidRDefault="00D522A3" w:rsidP="00553E12">
      <w:pPr>
        <w:pStyle w:val="Standard"/>
        <w:ind w:left="7081" w:hanging="709"/>
        <w:rPr>
          <w:sz w:val="22"/>
          <w:szCs w:val="22"/>
        </w:rPr>
      </w:pPr>
      <w:r w:rsidRPr="00043A02">
        <w:rPr>
          <w:rFonts w:eastAsia="Times New Roman"/>
          <w:b/>
          <w:bCs/>
          <w:caps/>
          <w:sz w:val="22"/>
          <w:szCs w:val="22"/>
        </w:rPr>
        <w:t>Gmina Kadzidło</w:t>
      </w:r>
    </w:p>
    <w:p w14:paraId="0D30146F" w14:textId="77777777" w:rsidR="00D522A3" w:rsidRPr="00043A02" w:rsidRDefault="00D522A3" w:rsidP="00553E12">
      <w:pPr>
        <w:pStyle w:val="Standard"/>
        <w:ind w:left="7081" w:hanging="709"/>
        <w:rPr>
          <w:sz w:val="22"/>
          <w:szCs w:val="22"/>
        </w:rPr>
      </w:pPr>
      <w:r w:rsidRPr="00043A02">
        <w:rPr>
          <w:rFonts w:eastAsia="Times New Roman"/>
          <w:b/>
          <w:bCs/>
          <w:sz w:val="22"/>
          <w:szCs w:val="22"/>
        </w:rPr>
        <w:t>ul</w:t>
      </w:r>
      <w:r w:rsidRPr="00043A02">
        <w:rPr>
          <w:rFonts w:eastAsia="Times New Roman"/>
          <w:b/>
          <w:bCs/>
          <w:caps/>
          <w:sz w:val="22"/>
          <w:szCs w:val="22"/>
        </w:rPr>
        <w:t>. Targowa 4</w:t>
      </w:r>
    </w:p>
    <w:p w14:paraId="088CA066" w14:textId="77777777" w:rsidR="00D522A3" w:rsidRPr="00043A02" w:rsidRDefault="00D522A3" w:rsidP="00553E12">
      <w:pPr>
        <w:pStyle w:val="Standard"/>
        <w:ind w:left="7081" w:hanging="709"/>
        <w:rPr>
          <w:b/>
          <w:bCs/>
          <w:caps/>
          <w:sz w:val="22"/>
          <w:szCs w:val="22"/>
        </w:rPr>
      </w:pPr>
      <w:r w:rsidRPr="00043A02">
        <w:rPr>
          <w:b/>
          <w:bCs/>
          <w:caps/>
          <w:sz w:val="22"/>
          <w:szCs w:val="22"/>
        </w:rPr>
        <w:t>07-420 Kadzidło</w:t>
      </w:r>
    </w:p>
    <w:p w14:paraId="15F213C4" w14:textId="77777777" w:rsidR="00D522A3" w:rsidRPr="00043A02" w:rsidRDefault="00D522A3" w:rsidP="00D522A3">
      <w:pPr>
        <w:jc w:val="both"/>
        <w:rPr>
          <w:b/>
        </w:rPr>
      </w:pPr>
    </w:p>
    <w:p w14:paraId="02ED0E37" w14:textId="77777777" w:rsidR="00D522A3" w:rsidRPr="00043A02" w:rsidRDefault="00D522A3" w:rsidP="00D522A3">
      <w:pPr>
        <w:jc w:val="both"/>
        <w:rPr>
          <w:b/>
        </w:rPr>
      </w:pPr>
    </w:p>
    <w:p w14:paraId="5B46F672" w14:textId="77777777" w:rsidR="00D522A3" w:rsidRPr="00043A02" w:rsidRDefault="00D522A3" w:rsidP="00D522A3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043A02">
        <w:rPr>
          <w:b/>
          <w:sz w:val="22"/>
          <w:szCs w:val="22"/>
          <w:u w:val="single"/>
        </w:rPr>
        <w:t xml:space="preserve">OŚWIADCZENIE WYKONAWCY O AKTUALNOŚCI INFORMACJI ZAWARTYCH </w:t>
      </w:r>
      <w:r>
        <w:rPr>
          <w:b/>
          <w:sz w:val="22"/>
          <w:szCs w:val="22"/>
          <w:u w:val="single"/>
        </w:rPr>
        <w:br/>
      </w:r>
      <w:r w:rsidRPr="00043A02">
        <w:rPr>
          <w:b/>
          <w:sz w:val="22"/>
          <w:szCs w:val="22"/>
          <w:u w:val="single"/>
        </w:rPr>
        <w:t xml:space="preserve">W OŚWIADCZENIU, O KTÓRYM MOWA W ART. 125 UST. 1 USTAWY PZP </w:t>
      </w:r>
    </w:p>
    <w:p w14:paraId="4C696289" w14:textId="77777777" w:rsidR="00D522A3" w:rsidRPr="0091513E" w:rsidRDefault="00D522A3" w:rsidP="00D522A3">
      <w:pPr>
        <w:jc w:val="center"/>
        <w:rPr>
          <w:b/>
          <w:sz w:val="22"/>
          <w:szCs w:val="22"/>
        </w:rPr>
      </w:pPr>
    </w:p>
    <w:p w14:paraId="01F5FA90" w14:textId="017E6294" w:rsidR="00D522A3" w:rsidRPr="0091513E" w:rsidRDefault="00D522A3" w:rsidP="00D522A3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b/>
          <w:bCs/>
          <w:color w:val="FF0000"/>
          <w:sz w:val="22"/>
          <w:szCs w:val="22"/>
        </w:rPr>
      </w:pPr>
      <w:r w:rsidRPr="0091513E">
        <w:rPr>
          <w:bCs/>
          <w:sz w:val="22"/>
          <w:szCs w:val="22"/>
        </w:rPr>
        <w:t xml:space="preserve">przedłożone na wezwanie Zamawiającego w celu wykazania braku podstaw do wykluczenia </w:t>
      </w:r>
      <w:r w:rsidRPr="0091513E">
        <w:rPr>
          <w:bCs/>
          <w:sz w:val="22"/>
          <w:szCs w:val="22"/>
        </w:rPr>
        <w:br/>
        <w:t xml:space="preserve">w postępowaniu pn. </w:t>
      </w:r>
      <w:r w:rsidRPr="0091513E">
        <w:rPr>
          <w:b/>
          <w:bCs/>
          <w:sz w:val="22"/>
          <w:szCs w:val="22"/>
        </w:rPr>
        <w:t>„</w:t>
      </w:r>
      <w:r w:rsidR="00553E12">
        <w:rPr>
          <w:b/>
          <w:bCs/>
        </w:rPr>
        <w:t xml:space="preserve">Kompleksowa dostawa paliwa gazowego do obiektów na terenie Gminy </w:t>
      </w:r>
      <w:r w:rsidR="00553E12" w:rsidRPr="000D4EB8">
        <w:rPr>
          <w:b/>
          <w:bCs/>
        </w:rPr>
        <w:t>Kadzidło</w:t>
      </w:r>
      <w:r w:rsidRPr="000D4EB8">
        <w:rPr>
          <w:b/>
          <w:bCs/>
          <w:sz w:val="22"/>
          <w:szCs w:val="22"/>
        </w:rPr>
        <w:t xml:space="preserve">” </w:t>
      </w:r>
      <w:r w:rsidRPr="000D4EB8">
        <w:rPr>
          <w:bCs/>
          <w:sz w:val="22"/>
          <w:szCs w:val="22"/>
        </w:rPr>
        <w:t xml:space="preserve">określonego w rozdziale XIII ust. 4.2. pkt </w:t>
      </w:r>
      <w:r w:rsidR="000D4EB8" w:rsidRPr="000D4EB8">
        <w:rPr>
          <w:bCs/>
          <w:sz w:val="22"/>
          <w:szCs w:val="22"/>
        </w:rPr>
        <w:t>3</w:t>
      </w:r>
      <w:r w:rsidRPr="000D4EB8">
        <w:rPr>
          <w:bCs/>
          <w:sz w:val="22"/>
          <w:szCs w:val="22"/>
        </w:rPr>
        <w:t>) specyfikacji warunków zamówienia.</w:t>
      </w:r>
    </w:p>
    <w:p w14:paraId="549A2327" w14:textId="77777777" w:rsidR="00D522A3" w:rsidRPr="00043A02" w:rsidRDefault="00D522A3" w:rsidP="00D522A3">
      <w:pPr>
        <w:jc w:val="both"/>
        <w:rPr>
          <w:sz w:val="22"/>
          <w:szCs w:val="22"/>
        </w:rPr>
      </w:pPr>
    </w:p>
    <w:p w14:paraId="38437BE4" w14:textId="77777777" w:rsidR="00D522A3" w:rsidRDefault="00D522A3" w:rsidP="00D522A3">
      <w:pPr>
        <w:jc w:val="both"/>
        <w:rPr>
          <w:b/>
          <w:bCs/>
          <w:iCs/>
          <w:sz w:val="22"/>
          <w:szCs w:val="22"/>
        </w:rPr>
      </w:pPr>
      <w:r w:rsidRPr="00043A02">
        <w:rPr>
          <w:sz w:val="22"/>
          <w:szCs w:val="22"/>
        </w:rPr>
        <w:t>Ubiegając się o udzielenie zamówienia publicznego na zadanie pn.:</w:t>
      </w:r>
      <w:r w:rsidRPr="00043A02">
        <w:rPr>
          <w:b/>
          <w:bCs/>
          <w:iCs/>
          <w:sz w:val="22"/>
          <w:szCs w:val="22"/>
        </w:rPr>
        <w:t xml:space="preserve"> </w:t>
      </w:r>
    </w:p>
    <w:p w14:paraId="0FF4B9D1" w14:textId="77777777" w:rsidR="00D522A3" w:rsidRPr="00043A02" w:rsidRDefault="00D522A3" w:rsidP="00D522A3">
      <w:pPr>
        <w:jc w:val="both"/>
        <w:rPr>
          <w:b/>
          <w:bCs/>
          <w:iCs/>
          <w:sz w:val="22"/>
          <w:szCs w:val="22"/>
        </w:rPr>
      </w:pPr>
    </w:p>
    <w:p w14:paraId="3A892E30" w14:textId="645DC5D3" w:rsidR="00D522A3" w:rsidRDefault="00D522A3" w:rsidP="00D522A3">
      <w:pPr>
        <w:jc w:val="center"/>
        <w:rPr>
          <w:b/>
          <w:bCs/>
          <w:sz w:val="22"/>
          <w:szCs w:val="22"/>
        </w:rPr>
      </w:pPr>
      <w:r w:rsidRPr="0091513E">
        <w:rPr>
          <w:b/>
          <w:bCs/>
          <w:sz w:val="22"/>
          <w:szCs w:val="22"/>
        </w:rPr>
        <w:t>„</w:t>
      </w:r>
      <w:r w:rsidR="00553E12">
        <w:rPr>
          <w:b/>
          <w:bCs/>
        </w:rPr>
        <w:t>Kompleksowa dostawa paliwa gazowego do obiektów na terenie Gminy Kadzidło</w:t>
      </w:r>
      <w:r w:rsidRPr="0091513E">
        <w:rPr>
          <w:b/>
          <w:bCs/>
          <w:sz w:val="22"/>
          <w:szCs w:val="22"/>
        </w:rPr>
        <w:t>”</w:t>
      </w:r>
    </w:p>
    <w:p w14:paraId="3BBDC82C" w14:textId="77777777" w:rsidR="00D522A3" w:rsidRPr="00043A02" w:rsidRDefault="00D522A3" w:rsidP="00D522A3">
      <w:pPr>
        <w:jc w:val="center"/>
        <w:rPr>
          <w:rFonts w:eastAsia="Times New Roman"/>
          <w:b/>
          <w:bCs/>
          <w:color w:val="00000A"/>
          <w:kern w:val="2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421"/>
        <w:gridCol w:w="3226"/>
      </w:tblGrid>
      <w:tr w:rsidR="00D522A3" w:rsidRPr="00043A02" w14:paraId="1532F07C" w14:textId="77777777" w:rsidTr="006F2A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50690" w14:textId="77777777" w:rsidR="00D522A3" w:rsidRPr="00043A02" w:rsidRDefault="00D522A3" w:rsidP="006F2A3F">
            <w:pPr>
              <w:pStyle w:val="Bezodstpw"/>
              <w:jc w:val="center"/>
              <w:rPr>
                <w:b/>
                <w:kern w:val="0"/>
                <w:sz w:val="22"/>
                <w:szCs w:val="22"/>
                <w:lang w:eastAsia="en-US"/>
              </w:rPr>
            </w:pPr>
            <w:r w:rsidRPr="00043A0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C690" w14:textId="77777777" w:rsidR="00D522A3" w:rsidRPr="00043A02" w:rsidRDefault="00D522A3" w:rsidP="006F2A3F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043A02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4CB8" w14:textId="77777777" w:rsidR="00D522A3" w:rsidRPr="00043A02" w:rsidRDefault="00D522A3" w:rsidP="006F2A3F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043A02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D522A3" w:rsidRPr="00043A02" w14:paraId="2750295E" w14:textId="77777777" w:rsidTr="006F2A3F">
        <w:trPr>
          <w:trHeight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7D04" w14:textId="77777777" w:rsidR="00D522A3" w:rsidRPr="00043A02" w:rsidRDefault="00D522A3" w:rsidP="006F2A3F">
            <w:pPr>
              <w:pStyle w:val="Bezodstpw"/>
              <w:rPr>
                <w:b/>
                <w:sz w:val="22"/>
                <w:szCs w:val="22"/>
              </w:rPr>
            </w:pP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F697" w14:textId="77777777" w:rsidR="00D522A3" w:rsidRDefault="00D522A3" w:rsidP="006F2A3F">
            <w:pPr>
              <w:pStyle w:val="Bezodstpw"/>
              <w:rPr>
                <w:b/>
                <w:sz w:val="22"/>
                <w:szCs w:val="22"/>
              </w:rPr>
            </w:pPr>
          </w:p>
          <w:p w14:paraId="51E8ED86" w14:textId="77777777" w:rsidR="00D522A3" w:rsidRDefault="00D522A3" w:rsidP="006F2A3F">
            <w:pPr>
              <w:pStyle w:val="Bezodstpw"/>
              <w:rPr>
                <w:b/>
                <w:sz w:val="22"/>
                <w:szCs w:val="22"/>
              </w:rPr>
            </w:pPr>
          </w:p>
          <w:p w14:paraId="6FED1275" w14:textId="77777777" w:rsidR="00D522A3" w:rsidRDefault="00D522A3" w:rsidP="006F2A3F">
            <w:pPr>
              <w:pStyle w:val="Bezodstpw"/>
              <w:rPr>
                <w:b/>
                <w:sz w:val="22"/>
                <w:szCs w:val="22"/>
              </w:rPr>
            </w:pPr>
          </w:p>
          <w:p w14:paraId="74E9F81B" w14:textId="77777777" w:rsidR="00D522A3" w:rsidRDefault="00D522A3" w:rsidP="006F2A3F">
            <w:pPr>
              <w:pStyle w:val="Bezodstpw"/>
              <w:rPr>
                <w:b/>
                <w:sz w:val="22"/>
                <w:szCs w:val="22"/>
              </w:rPr>
            </w:pPr>
          </w:p>
          <w:p w14:paraId="4EE00956" w14:textId="77777777" w:rsidR="00D522A3" w:rsidRDefault="00D522A3" w:rsidP="006F2A3F">
            <w:pPr>
              <w:pStyle w:val="Bezodstpw"/>
              <w:rPr>
                <w:b/>
                <w:sz w:val="22"/>
                <w:szCs w:val="22"/>
              </w:rPr>
            </w:pPr>
          </w:p>
          <w:p w14:paraId="03D306E1" w14:textId="77777777" w:rsidR="00D522A3" w:rsidRPr="00043A02" w:rsidRDefault="00D522A3" w:rsidP="006F2A3F">
            <w:pPr>
              <w:pStyle w:val="Bezodstpw"/>
              <w:rPr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A906" w14:textId="77777777" w:rsidR="00D522A3" w:rsidRPr="00043A02" w:rsidRDefault="00D522A3" w:rsidP="006F2A3F">
            <w:pPr>
              <w:pStyle w:val="Bezodstpw"/>
              <w:rPr>
                <w:b/>
                <w:sz w:val="22"/>
                <w:szCs w:val="22"/>
              </w:rPr>
            </w:pPr>
          </w:p>
        </w:tc>
      </w:tr>
    </w:tbl>
    <w:p w14:paraId="494FBAFD" w14:textId="77777777" w:rsidR="00D522A3" w:rsidRPr="00043A02" w:rsidRDefault="00D522A3" w:rsidP="00D522A3">
      <w:pPr>
        <w:jc w:val="both"/>
        <w:rPr>
          <w:rFonts w:eastAsia="Calibri"/>
          <w:sz w:val="22"/>
          <w:szCs w:val="22"/>
          <w:lang w:eastAsia="en-US"/>
        </w:rPr>
      </w:pPr>
    </w:p>
    <w:p w14:paraId="12C54C76" w14:textId="77777777" w:rsidR="00D522A3" w:rsidRPr="00043A02" w:rsidRDefault="00D522A3" w:rsidP="00D522A3">
      <w:pPr>
        <w:jc w:val="both"/>
        <w:rPr>
          <w:rFonts w:eastAsia="Times New Roman"/>
          <w:sz w:val="22"/>
          <w:szCs w:val="22"/>
        </w:rPr>
      </w:pPr>
      <w:r w:rsidRPr="00043A02">
        <w:rPr>
          <w:rFonts w:eastAsia="Calibri"/>
          <w:sz w:val="22"/>
          <w:szCs w:val="22"/>
          <w:lang w:eastAsia="en-US"/>
        </w:rPr>
        <w:t xml:space="preserve">ja /my* niżej podpisany /i* reprezentując Wykonawcę* </w:t>
      </w:r>
    </w:p>
    <w:p w14:paraId="36130876" w14:textId="77777777" w:rsidR="00D522A3" w:rsidRPr="001366FE" w:rsidRDefault="00D522A3" w:rsidP="00D522A3">
      <w:pPr>
        <w:autoSpaceDE w:val="0"/>
        <w:rPr>
          <w:b/>
          <w:bCs/>
          <w:sz w:val="22"/>
          <w:szCs w:val="22"/>
          <w:lang w:eastAsia="pl-PL"/>
        </w:rPr>
      </w:pPr>
      <w:r w:rsidRPr="001366FE">
        <w:rPr>
          <w:rFonts w:eastAsia="Calibri"/>
          <w:b/>
          <w:bCs/>
          <w:sz w:val="22"/>
          <w:szCs w:val="22"/>
          <w:lang w:eastAsia="en-US"/>
        </w:rPr>
        <w:t xml:space="preserve">oświadczam/my*, że </w:t>
      </w:r>
    </w:p>
    <w:p w14:paraId="1338562F" w14:textId="77777777" w:rsidR="00D522A3" w:rsidRPr="00043A02" w:rsidRDefault="00D522A3" w:rsidP="00D522A3">
      <w:pPr>
        <w:tabs>
          <w:tab w:val="left" w:pos="1978"/>
          <w:tab w:val="left" w:pos="3828"/>
          <w:tab w:val="center" w:pos="4677"/>
        </w:tabs>
        <w:jc w:val="both"/>
        <w:rPr>
          <w:sz w:val="22"/>
          <w:szCs w:val="22"/>
        </w:rPr>
      </w:pPr>
      <w:r w:rsidRPr="00043A02">
        <w:rPr>
          <w:rFonts w:eastAsia="Calibri"/>
          <w:sz w:val="22"/>
          <w:szCs w:val="22"/>
          <w:lang w:eastAsia="en-US"/>
        </w:rPr>
        <w:t xml:space="preserve">informacje zawarte w oświadczeniu, o którym mowa w art. 125 ust. 1 ustawy </w:t>
      </w:r>
      <w:proofErr w:type="spellStart"/>
      <w:r w:rsidRPr="00043A02">
        <w:rPr>
          <w:rFonts w:eastAsia="Calibri"/>
          <w:sz w:val="22"/>
          <w:szCs w:val="22"/>
          <w:lang w:eastAsia="en-US"/>
        </w:rPr>
        <w:t>Pzp</w:t>
      </w:r>
      <w:proofErr w:type="spellEnd"/>
      <w:r w:rsidRPr="00043A02">
        <w:rPr>
          <w:rFonts w:eastAsia="Calibri"/>
          <w:sz w:val="22"/>
          <w:szCs w:val="22"/>
          <w:lang w:eastAsia="en-US"/>
        </w:rPr>
        <w:t xml:space="preserve"> w zakresie podstaw wykluczenia z postępowania wskazanych przez Zamawiającego </w:t>
      </w:r>
      <w:r w:rsidRPr="00043A02">
        <w:rPr>
          <w:rFonts w:eastAsia="Calibri"/>
          <w:sz w:val="22"/>
          <w:szCs w:val="22"/>
          <w:u w:val="single"/>
          <w:lang w:eastAsia="en-US"/>
        </w:rPr>
        <w:t>są aktualne.</w:t>
      </w:r>
    </w:p>
    <w:p w14:paraId="734F0F34" w14:textId="77777777" w:rsidR="00D522A3" w:rsidRDefault="00D522A3" w:rsidP="00D522A3">
      <w:pPr>
        <w:tabs>
          <w:tab w:val="left" w:pos="1978"/>
          <w:tab w:val="left" w:pos="3828"/>
          <w:tab w:val="center" w:pos="4677"/>
        </w:tabs>
        <w:rPr>
          <w:rFonts w:eastAsia="Arial"/>
          <w:b/>
          <w:i/>
          <w:color w:val="FF0000"/>
          <w:kern w:val="2"/>
          <w:sz w:val="22"/>
          <w:szCs w:val="22"/>
          <w:lang w:bidi="hi-IN"/>
        </w:rPr>
      </w:pPr>
    </w:p>
    <w:p w14:paraId="30AEFA05" w14:textId="77777777" w:rsidR="00D70956" w:rsidRPr="00043A02" w:rsidRDefault="00D70956" w:rsidP="00D522A3">
      <w:pPr>
        <w:tabs>
          <w:tab w:val="left" w:pos="1978"/>
          <w:tab w:val="left" w:pos="3828"/>
          <w:tab w:val="center" w:pos="4677"/>
        </w:tabs>
        <w:rPr>
          <w:rFonts w:eastAsia="Arial"/>
          <w:b/>
          <w:i/>
          <w:color w:val="FF0000"/>
          <w:kern w:val="2"/>
          <w:sz w:val="22"/>
          <w:szCs w:val="22"/>
          <w:lang w:bidi="hi-IN"/>
        </w:rPr>
      </w:pPr>
    </w:p>
    <w:p w14:paraId="3B073EB1" w14:textId="77777777" w:rsidR="00D522A3" w:rsidRPr="00043A02" w:rsidRDefault="00D522A3" w:rsidP="00D522A3">
      <w:pPr>
        <w:pStyle w:val="Bezodstpw"/>
        <w:rPr>
          <w:rFonts w:eastAsia="Calibri"/>
          <w:b/>
          <w:kern w:val="0"/>
          <w:sz w:val="22"/>
          <w:szCs w:val="22"/>
        </w:rPr>
      </w:pPr>
      <w:r w:rsidRPr="00043A02">
        <w:rPr>
          <w:b/>
          <w:sz w:val="22"/>
          <w:szCs w:val="22"/>
        </w:rPr>
        <w:t>OŚWIADCZENIE DOTYCZĄCE PODANYCH INFORMACJI:</w:t>
      </w:r>
    </w:p>
    <w:p w14:paraId="1FFCEF6F" w14:textId="77777777" w:rsidR="00D522A3" w:rsidRDefault="00D522A3" w:rsidP="00D70956">
      <w:pPr>
        <w:pStyle w:val="Bezodstpw"/>
        <w:jc w:val="both"/>
        <w:rPr>
          <w:sz w:val="22"/>
          <w:szCs w:val="22"/>
        </w:rPr>
      </w:pPr>
      <w:r w:rsidRPr="00043A02">
        <w:rPr>
          <w:sz w:val="22"/>
          <w:szCs w:val="22"/>
        </w:rPr>
        <w:t xml:space="preserve">Oświadczam, że wszystkie informacje podane w powyższym oświadczeniu są aktualne i zgodne </w:t>
      </w:r>
      <w:r w:rsidRPr="00043A02">
        <w:rPr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39803F5D" w14:textId="77777777" w:rsidR="00D70956" w:rsidRDefault="00D70956" w:rsidP="00D522A3">
      <w:pPr>
        <w:pStyle w:val="Tekstpodstawowywcity2"/>
        <w:spacing w:after="0" w:line="240" w:lineRule="auto"/>
        <w:ind w:left="0"/>
        <w:jc w:val="both"/>
        <w:rPr>
          <w:bCs/>
          <w:i/>
          <w:iCs/>
          <w:color w:val="000000"/>
          <w:sz w:val="22"/>
          <w:szCs w:val="22"/>
        </w:rPr>
      </w:pPr>
    </w:p>
    <w:p w14:paraId="4032A718" w14:textId="77777777" w:rsidR="00D70956" w:rsidRDefault="00D70956" w:rsidP="00D522A3">
      <w:pPr>
        <w:pStyle w:val="Tekstpodstawowywcity2"/>
        <w:spacing w:after="0" w:line="240" w:lineRule="auto"/>
        <w:ind w:left="0"/>
        <w:jc w:val="both"/>
        <w:rPr>
          <w:bCs/>
          <w:i/>
          <w:iCs/>
          <w:color w:val="000000"/>
          <w:sz w:val="22"/>
          <w:szCs w:val="22"/>
        </w:rPr>
      </w:pPr>
    </w:p>
    <w:p w14:paraId="7C451D94" w14:textId="080B9A7F" w:rsidR="00D522A3" w:rsidRPr="00C765C9" w:rsidRDefault="00D522A3" w:rsidP="00D522A3">
      <w:pPr>
        <w:pStyle w:val="Tekstpodstawowywcity2"/>
        <w:spacing w:after="0" w:line="240" w:lineRule="auto"/>
        <w:ind w:left="0"/>
        <w:jc w:val="both"/>
        <w:rPr>
          <w:bCs/>
          <w:i/>
          <w:iCs/>
          <w:color w:val="000000"/>
          <w:sz w:val="22"/>
          <w:szCs w:val="22"/>
        </w:rPr>
      </w:pPr>
      <w:r w:rsidRPr="00C765C9">
        <w:rPr>
          <w:bCs/>
          <w:i/>
          <w:iCs/>
          <w:color w:val="000000"/>
          <w:sz w:val="22"/>
          <w:szCs w:val="22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nierzetelny dokument albo nierzetelne, pisemne oświadczenie dotyczące okoliczności o istotnym znaczeniu dla uzyskania wymienionego(…) zamówienia, podlega karze pozbawienia wolności od 3 miesięcy do lat 5.”</w:t>
      </w:r>
    </w:p>
    <w:p w14:paraId="028CB373" w14:textId="77777777" w:rsidR="00D522A3" w:rsidRPr="00C765C9" w:rsidRDefault="00D522A3" w:rsidP="00D522A3">
      <w:pPr>
        <w:tabs>
          <w:tab w:val="left" w:pos="1978"/>
          <w:tab w:val="left" w:pos="3828"/>
          <w:tab w:val="center" w:pos="4677"/>
        </w:tabs>
        <w:jc w:val="both"/>
        <w:rPr>
          <w:rFonts w:eastAsia="Arial"/>
          <w:bCs/>
          <w:i/>
          <w:color w:val="FF0000"/>
          <w:kern w:val="2"/>
          <w:lang w:bidi="hi-IN"/>
        </w:rPr>
      </w:pPr>
    </w:p>
    <w:p w14:paraId="6ACCFFD7" w14:textId="77777777" w:rsidR="00D522A3" w:rsidRPr="00043A02" w:rsidRDefault="00D522A3" w:rsidP="00D522A3">
      <w:pPr>
        <w:tabs>
          <w:tab w:val="left" w:pos="1978"/>
          <w:tab w:val="left" w:pos="3828"/>
          <w:tab w:val="center" w:pos="4677"/>
        </w:tabs>
        <w:jc w:val="both"/>
        <w:rPr>
          <w:rFonts w:eastAsia="Arial"/>
          <w:b/>
          <w:i/>
          <w:color w:val="FF0000"/>
          <w:kern w:val="2"/>
          <w:lang w:bidi="hi-IN"/>
        </w:rPr>
      </w:pPr>
    </w:p>
    <w:p w14:paraId="557FDCBC" w14:textId="77777777" w:rsidR="00D522A3" w:rsidRPr="00043A02" w:rsidRDefault="00D522A3" w:rsidP="00D522A3">
      <w:pPr>
        <w:tabs>
          <w:tab w:val="left" w:pos="1978"/>
          <w:tab w:val="left" w:pos="3828"/>
          <w:tab w:val="center" w:pos="4677"/>
        </w:tabs>
        <w:jc w:val="both"/>
        <w:rPr>
          <w:rFonts w:eastAsia="Arial"/>
          <w:b/>
          <w:i/>
          <w:color w:val="FF0000"/>
          <w:kern w:val="2"/>
          <w:lang w:bidi="hi-IN"/>
        </w:rPr>
      </w:pPr>
    </w:p>
    <w:p w14:paraId="2543EBFE" w14:textId="77777777" w:rsidR="00D522A3" w:rsidRPr="00043A02" w:rsidRDefault="00D522A3" w:rsidP="00D522A3">
      <w:pPr>
        <w:spacing w:line="264" w:lineRule="auto"/>
        <w:rPr>
          <w:sz w:val="22"/>
          <w:szCs w:val="22"/>
        </w:rPr>
      </w:pPr>
      <w:r w:rsidRPr="00043A02">
        <w:rPr>
          <w:rFonts w:eastAsia="Arial"/>
          <w:sz w:val="22"/>
          <w:szCs w:val="22"/>
        </w:rPr>
        <w:t xml:space="preserve">                                                                                  </w:t>
      </w:r>
      <w:r w:rsidRPr="00043A02">
        <w:rPr>
          <w:sz w:val="22"/>
          <w:szCs w:val="22"/>
        </w:rPr>
        <w:t>.................................................................................</w:t>
      </w:r>
    </w:p>
    <w:p w14:paraId="55D2E794" w14:textId="5E6843D4" w:rsidR="00D522A3" w:rsidRDefault="00D522A3" w:rsidP="00553E12">
      <w:pPr>
        <w:spacing w:line="264" w:lineRule="auto"/>
        <w:rPr>
          <w:i/>
          <w:sz w:val="16"/>
          <w:szCs w:val="16"/>
        </w:rPr>
      </w:pPr>
      <w:r w:rsidRPr="00043A02">
        <w:rPr>
          <w:rFonts w:eastAsia="Arial"/>
          <w:sz w:val="16"/>
          <w:szCs w:val="16"/>
        </w:rPr>
        <w:t xml:space="preserve">                                                            </w:t>
      </w:r>
      <w:r w:rsidRPr="00043A02">
        <w:rPr>
          <w:rFonts w:eastAsia="Arial"/>
          <w:sz w:val="16"/>
          <w:szCs w:val="16"/>
        </w:rPr>
        <w:tab/>
      </w:r>
      <w:r w:rsidRPr="00043A02">
        <w:rPr>
          <w:rFonts w:eastAsia="Arial"/>
          <w:sz w:val="16"/>
          <w:szCs w:val="16"/>
        </w:rPr>
        <w:tab/>
      </w:r>
      <w:r w:rsidRPr="00043A02">
        <w:rPr>
          <w:rFonts w:eastAsia="Arial"/>
          <w:sz w:val="16"/>
          <w:szCs w:val="16"/>
        </w:rPr>
        <w:tab/>
        <w:t xml:space="preserve">                               </w:t>
      </w:r>
      <w:r w:rsidRPr="00043A02">
        <w:rPr>
          <w:i/>
          <w:sz w:val="16"/>
          <w:szCs w:val="16"/>
        </w:rPr>
        <w:t>(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podpis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osoby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uprawnionej)</w:t>
      </w:r>
    </w:p>
    <w:p w14:paraId="3B292AC1" w14:textId="5E06ACAE" w:rsidR="00071628" w:rsidRPr="00043A02" w:rsidRDefault="00071628" w:rsidP="00071628">
      <w:pPr>
        <w:pStyle w:val="Bezodstpw"/>
        <w:jc w:val="right"/>
        <w:rPr>
          <w:b/>
          <w:iCs/>
          <w:noProof/>
          <w:color w:val="000000"/>
          <w:sz w:val="22"/>
          <w:szCs w:val="22"/>
        </w:rPr>
      </w:pPr>
      <w:r w:rsidRPr="00043A02">
        <w:rPr>
          <w:b/>
          <w:iCs/>
          <w:noProof/>
          <w:color w:val="000000"/>
          <w:sz w:val="22"/>
          <w:szCs w:val="22"/>
        </w:rPr>
        <w:lastRenderedPageBreak/>
        <w:t xml:space="preserve">Załącznik nr </w:t>
      </w:r>
      <w:r w:rsidR="006B4EB8">
        <w:rPr>
          <w:b/>
          <w:iCs/>
          <w:noProof/>
          <w:color w:val="000000"/>
          <w:sz w:val="22"/>
          <w:szCs w:val="22"/>
        </w:rPr>
        <w:t>6</w:t>
      </w:r>
    </w:p>
    <w:p w14:paraId="355A124B" w14:textId="77777777" w:rsidR="00071628" w:rsidRPr="00043A02" w:rsidRDefault="00071628" w:rsidP="00071628">
      <w:pPr>
        <w:pStyle w:val="Bezodstpw"/>
        <w:jc w:val="right"/>
        <w:rPr>
          <w:b/>
          <w:iCs/>
          <w:noProof/>
          <w:color w:val="000000"/>
          <w:sz w:val="22"/>
          <w:szCs w:val="22"/>
        </w:rPr>
      </w:pPr>
    </w:p>
    <w:p w14:paraId="5B7C9B77" w14:textId="77777777" w:rsidR="00071628" w:rsidRPr="00043A02" w:rsidRDefault="00071628" w:rsidP="00071628">
      <w:pPr>
        <w:spacing w:line="264" w:lineRule="auto"/>
      </w:pPr>
      <w:r w:rsidRPr="00043A02">
        <w:rPr>
          <w:rFonts w:eastAsia="Times New Roman"/>
          <w:sz w:val="22"/>
          <w:szCs w:val="22"/>
        </w:rPr>
        <w:t>................................................................</w:t>
      </w:r>
    </w:p>
    <w:p w14:paraId="5665045D" w14:textId="77777777" w:rsidR="00071628" w:rsidRPr="00043A02" w:rsidRDefault="00071628" w:rsidP="00071628">
      <w:pPr>
        <w:spacing w:line="264" w:lineRule="auto"/>
      </w:pPr>
      <w:r w:rsidRPr="00043A02">
        <w:rPr>
          <w:rFonts w:eastAsia="Arial"/>
          <w:i/>
          <w:iCs/>
          <w:sz w:val="16"/>
          <w:szCs w:val="16"/>
        </w:rPr>
        <w:t xml:space="preserve">                    </w:t>
      </w:r>
      <w:r w:rsidRPr="00043A02">
        <w:rPr>
          <w:rFonts w:eastAsia="Times New Roman"/>
          <w:i/>
          <w:iCs/>
          <w:sz w:val="16"/>
          <w:szCs w:val="16"/>
        </w:rPr>
        <w:t>(nazwa -W</w:t>
      </w:r>
      <w:r w:rsidRPr="00043A02">
        <w:rPr>
          <w:i/>
          <w:iCs/>
          <w:sz w:val="16"/>
          <w:szCs w:val="16"/>
        </w:rPr>
        <w:t>ykonawcy)</w:t>
      </w:r>
    </w:p>
    <w:p w14:paraId="7C653F58" w14:textId="77777777" w:rsidR="00071628" w:rsidRDefault="00071628" w:rsidP="00071628">
      <w:pPr>
        <w:pStyle w:val="Bezodstpw"/>
        <w:rPr>
          <w:b/>
          <w:iCs/>
          <w:noProof/>
          <w:color w:val="000000"/>
          <w:sz w:val="22"/>
          <w:szCs w:val="22"/>
        </w:rPr>
      </w:pPr>
    </w:p>
    <w:p w14:paraId="4A7C36F6" w14:textId="77777777" w:rsidR="00071628" w:rsidRPr="00043A02" w:rsidRDefault="00071628" w:rsidP="00071628">
      <w:pPr>
        <w:pStyle w:val="Bezodstpw"/>
        <w:rPr>
          <w:b/>
          <w:iCs/>
          <w:noProof/>
          <w:color w:val="000000"/>
          <w:sz w:val="22"/>
          <w:szCs w:val="22"/>
        </w:rPr>
      </w:pPr>
    </w:p>
    <w:p w14:paraId="533C11D2" w14:textId="77777777" w:rsidR="00071628" w:rsidRPr="00043A02" w:rsidRDefault="00071628" w:rsidP="00071628">
      <w:pPr>
        <w:pStyle w:val="Bezodstpw"/>
        <w:jc w:val="right"/>
        <w:rPr>
          <w:bCs/>
          <w:i/>
          <w:sz w:val="22"/>
          <w:szCs w:val="22"/>
        </w:rPr>
      </w:pPr>
    </w:p>
    <w:p w14:paraId="4284930F" w14:textId="77777777" w:rsidR="00071628" w:rsidRDefault="00071628" w:rsidP="00071628">
      <w:pPr>
        <w:ind w:left="6372"/>
        <w:rPr>
          <w:sz w:val="22"/>
          <w:szCs w:val="22"/>
        </w:rPr>
      </w:pPr>
      <w:r w:rsidRPr="00043A02">
        <w:rPr>
          <w:sz w:val="22"/>
          <w:szCs w:val="22"/>
        </w:rPr>
        <w:t>ZAMAWIAJĄCY:</w:t>
      </w:r>
    </w:p>
    <w:p w14:paraId="730A8442" w14:textId="77777777" w:rsidR="00071628" w:rsidRPr="00043A02" w:rsidRDefault="00071628" w:rsidP="00071628">
      <w:pPr>
        <w:ind w:left="6372"/>
        <w:rPr>
          <w:sz w:val="22"/>
          <w:szCs w:val="22"/>
        </w:rPr>
      </w:pPr>
    </w:p>
    <w:p w14:paraId="7580C1B3" w14:textId="77777777" w:rsidR="00071628" w:rsidRPr="00043A02" w:rsidRDefault="00071628" w:rsidP="00071628">
      <w:pPr>
        <w:pStyle w:val="Standard"/>
        <w:ind w:left="7081" w:hanging="709"/>
        <w:rPr>
          <w:sz w:val="22"/>
          <w:szCs w:val="22"/>
        </w:rPr>
      </w:pPr>
      <w:r w:rsidRPr="00043A02">
        <w:rPr>
          <w:rFonts w:eastAsia="Times New Roman"/>
          <w:b/>
          <w:bCs/>
          <w:caps/>
          <w:sz w:val="22"/>
          <w:szCs w:val="22"/>
        </w:rPr>
        <w:t>Gmina Kadzidło</w:t>
      </w:r>
    </w:p>
    <w:p w14:paraId="6793D541" w14:textId="77777777" w:rsidR="00071628" w:rsidRPr="00043A02" w:rsidRDefault="00071628" w:rsidP="00071628">
      <w:pPr>
        <w:pStyle w:val="Standard"/>
        <w:ind w:left="7081" w:hanging="709"/>
        <w:rPr>
          <w:sz w:val="22"/>
          <w:szCs w:val="22"/>
        </w:rPr>
      </w:pPr>
      <w:r w:rsidRPr="00043A02">
        <w:rPr>
          <w:rFonts w:eastAsia="Times New Roman"/>
          <w:b/>
          <w:bCs/>
          <w:sz w:val="22"/>
          <w:szCs w:val="22"/>
        </w:rPr>
        <w:t>ul</w:t>
      </w:r>
      <w:r w:rsidRPr="00043A02">
        <w:rPr>
          <w:rFonts w:eastAsia="Times New Roman"/>
          <w:b/>
          <w:bCs/>
          <w:caps/>
          <w:sz w:val="22"/>
          <w:szCs w:val="22"/>
        </w:rPr>
        <w:t>. Targowa 4</w:t>
      </w:r>
    </w:p>
    <w:p w14:paraId="2D6907BD" w14:textId="77777777" w:rsidR="00071628" w:rsidRPr="00043A02" w:rsidRDefault="00071628" w:rsidP="00071628">
      <w:pPr>
        <w:pStyle w:val="Standard"/>
        <w:ind w:left="7081" w:hanging="709"/>
        <w:rPr>
          <w:b/>
          <w:bCs/>
          <w:caps/>
          <w:sz w:val="22"/>
          <w:szCs w:val="22"/>
        </w:rPr>
      </w:pPr>
      <w:r w:rsidRPr="00043A02">
        <w:rPr>
          <w:b/>
          <w:bCs/>
          <w:caps/>
          <w:sz w:val="22"/>
          <w:szCs w:val="22"/>
        </w:rPr>
        <w:t>07-420 Kadzidło</w:t>
      </w:r>
    </w:p>
    <w:p w14:paraId="315AB16E" w14:textId="77777777" w:rsidR="00071628" w:rsidRPr="00043A02" w:rsidRDefault="00071628" w:rsidP="00071628">
      <w:pPr>
        <w:jc w:val="both"/>
        <w:rPr>
          <w:b/>
        </w:rPr>
      </w:pPr>
    </w:p>
    <w:p w14:paraId="7F55A5A5" w14:textId="77777777" w:rsidR="00071628" w:rsidRDefault="00071628" w:rsidP="00071628">
      <w:pPr>
        <w:jc w:val="both"/>
        <w:rPr>
          <w:b/>
          <w:sz w:val="22"/>
          <w:szCs w:val="22"/>
        </w:rPr>
      </w:pPr>
    </w:p>
    <w:p w14:paraId="358DB222" w14:textId="77777777" w:rsidR="006B4EB8" w:rsidRDefault="006B4EB8" w:rsidP="00071628">
      <w:pPr>
        <w:jc w:val="both"/>
        <w:rPr>
          <w:b/>
          <w:sz w:val="22"/>
          <w:szCs w:val="22"/>
        </w:rPr>
      </w:pPr>
    </w:p>
    <w:p w14:paraId="55D26E03" w14:textId="77777777" w:rsidR="00071628" w:rsidRPr="00071628" w:rsidRDefault="00071628" w:rsidP="00071628">
      <w:pPr>
        <w:jc w:val="both"/>
        <w:rPr>
          <w:b/>
          <w:sz w:val="22"/>
          <w:szCs w:val="22"/>
        </w:rPr>
      </w:pPr>
    </w:p>
    <w:p w14:paraId="69D9D55B" w14:textId="77777777" w:rsidR="00071628" w:rsidRPr="00FD3725" w:rsidRDefault="00071628" w:rsidP="001366FE">
      <w:pPr>
        <w:spacing w:before="120"/>
        <w:ind w:left="-284"/>
        <w:jc w:val="center"/>
        <w:rPr>
          <w:b/>
          <w:bCs/>
          <w:kern w:val="22"/>
          <w:sz w:val="22"/>
          <w:szCs w:val="22"/>
          <w:u w:val="single"/>
        </w:rPr>
      </w:pPr>
      <w:r w:rsidRPr="00FD3725">
        <w:rPr>
          <w:b/>
          <w:bCs/>
          <w:kern w:val="22"/>
          <w:sz w:val="22"/>
          <w:szCs w:val="22"/>
          <w:u w:val="single"/>
        </w:rPr>
        <w:t xml:space="preserve">OŚWIADCZENIE </w:t>
      </w:r>
    </w:p>
    <w:p w14:paraId="64DB06CE" w14:textId="77777777" w:rsidR="00071628" w:rsidRPr="00FD3725" w:rsidRDefault="00071628" w:rsidP="001366FE">
      <w:pPr>
        <w:spacing w:before="120"/>
        <w:ind w:left="-284"/>
        <w:jc w:val="center"/>
        <w:rPr>
          <w:b/>
          <w:bCs/>
          <w:kern w:val="22"/>
          <w:sz w:val="22"/>
          <w:szCs w:val="22"/>
          <w:u w:val="single"/>
        </w:rPr>
      </w:pPr>
      <w:r w:rsidRPr="00FD3725">
        <w:rPr>
          <w:b/>
          <w:bCs/>
          <w:kern w:val="22"/>
          <w:sz w:val="22"/>
          <w:szCs w:val="22"/>
          <w:u w:val="single"/>
        </w:rPr>
        <w:t>O POSIADANIU UMOWY Z OPERATOREM SYSTEMU DYSTRYBUCYJNEGO</w:t>
      </w:r>
    </w:p>
    <w:p w14:paraId="45B5F86C" w14:textId="77777777" w:rsidR="00071628" w:rsidRPr="00071628" w:rsidRDefault="00071628" w:rsidP="00071628">
      <w:pPr>
        <w:tabs>
          <w:tab w:val="left" w:pos="4424"/>
        </w:tabs>
        <w:ind w:left="6096"/>
        <w:contextualSpacing/>
        <w:jc w:val="both"/>
        <w:rPr>
          <w:bCs/>
          <w:i/>
          <w:sz w:val="22"/>
          <w:szCs w:val="22"/>
        </w:rPr>
      </w:pPr>
    </w:p>
    <w:p w14:paraId="7108274A" w14:textId="77777777" w:rsidR="00071628" w:rsidRDefault="00071628" w:rsidP="00071628">
      <w:pPr>
        <w:tabs>
          <w:tab w:val="left" w:pos="4424"/>
        </w:tabs>
        <w:ind w:left="6096"/>
        <w:contextualSpacing/>
        <w:jc w:val="both"/>
        <w:rPr>
          <w:bCs/>
          <w:i/>
          <w:sz w:val="22"/>
          <w:szCs w:val="22"/>
        </w:rPr>
      </w:pPr>
    </w:p>
    <w:p w14:paraId="10D87143" w14:textId="77777777" w:rsidR="00FC7B1B" w:rsidRPr="00071628" w:rsidRDefault="00FC7B1B" w:rsidP="00071628">
      <w:pPr>
        <w:tabs>
          <w:tab w:val="left" w:pos="4424"/>
        </w:tabs>
        <w:ind w:left="6096"/>
        <w:contextualSpacing/>
        <w:jc w:val="both"/>
        <w:rPr>
          <w:bCs/>
          <w:i/>
          <w:sz w:val="22"/>
          <w:szCs w:val="22"/>
        </w:rPr>
      </w:pPr>
    </w:p>
    <w:p w14:paraId="60D83CD7" w14:textId="77777777" w:rsidR="00071628" w:rsidRPr="00071628" w:rsidRDefault="00071628" w:rsidP="00071628">
      <w:pPr>
        <w:tabs>
          <w:tab w:val="left" w:pos="4424"/>
        </w:tabs>
        <w:jc w:val="both"/>
        <w:rPr>
          <w:bCs/>
          <w:sz w:val="22"/>
          <w:szCs w:val="22"/>
        </w:rPr>
      </w:pPr>
      <w:r w:rsidRPr="00071628">
        <w:rPr>
          <w:bCs/>
          <w:sz w:val="22"/>
          <w:szCs w:val="22"/>
        </w:rPr>
        <w:t>My niżej podpisani, działając w imieniu i na rzecz:</w:t>
      </w:r>
    </w:p>
    <w:p w14:paraId="62A2E0CA" w14:textId="77777777" w:rsidR="00071628" w:rsidRPr="00071628" w:rsidRDefault="00071628" w:rsidP="00071628">
      <w:pPr>
        <w:tabs>
          <w:tab w:val="left" w:pos="4424"/>
        </w:tabs>
        <w:jc w:val="both"/>
        <w:rPr>
          <w:b/>
          <w:bCs/>
          <w:sz w:val="22"/>
          <w:szCs w:val="22"/>
        </w:rPr>
      </w:pPr>
    </w:p>
    <w:p w14:paraId="1D9699AD" w14:textId="77777777" w:rsidR="00071628" w:rsidRPr="00071628" w:rsidRDefault="00071628" w:rsidP="00071628">
      <w:pPr>
        <w:jc w:val="center"/>
        <w:rPr>
          <w:sz w:val="22"/>
          <w:szCs w:val="22"/>
        </w:rPr>
      </w:pPr>
      <w:r w:rsidRPr="00071628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359231BA" w14:textId="77777777" w:rsidR="00071628" w:rsidRPr="00071628" w:rsidRDefault="00071628" w:rsidP="00071628">
      <w:pPr>
        <w:jc w:val="center"/>
        <w:rPr>
          <w:sz w:val="20"/>
          <w:szCs w:val="20"/>
        </w:rPr>
      </w:pPr>
      <w:r w:rsidRPr="00071628">
        <w:rPr>
          <w:sz w:val="20"/>
          <w:szCs w:val="20"/>
        </w:rPr>
        <w:t>(nazwa/firma Wykonawcy)</w:t>
      </w:r>
    </w:p>
    <w:p w14:paraId="448A8908" w14:textId="77777777" w:rsidR="00071628" w:rsidRPr="00071628" w:rsidRDefault="00071628" w:rsidP="00071628">
      <w:pPr>
        <w:tabs>
          <w:tab w:val="left" w:pos="4424"/>
        </w:tabs>
        <w:jc w:val="both"/>
        <w:rPr>
          <w:b/>
          <w:bCs/>
          <w:sz w:val="22"/>
          <w:szCs w:val="22"/>
        </w:rPr>
      </w:pPr>
    </w:p>
    <w:p w14:paraId="11B7D74B" w14:textId="77777777" w:rsidR="00071628" w:rsidRPr="00071628" w:rsidRDefault="00071628" w:rsidP="00071628">
      <w:pPr>
        <w:jc w:val="both"/>
        <w:rPr>
          <w:sz w:val="22"/>
          <w:szCs w:val="22"/>
        </w:rPr>
      </w:pPr>
    </w:p>
    <w:p w14:paraId="54CB147D" w14:textId="77777777" w:rsidR="00071628" w:rsidRPr="00071628" w:rsidRDefault="00071628" w:rsidP="00071628">
      <w:pPr>
        <w:jc w:val="both"/>
        <w:rPr>
          <w:sz w:val="22"/>
          <w:szCs w:val="22"/>
        </w:rPr>
      </w:pPr>
      <w:r w:rsidRPr="00071628">
        <w:rPr>
          <w:sz w:val="22"/>
          <w:szCs w:val="22"/>
        </w:rPr>
        <w:t xml:space="preserve">przystępując do postępowania o udzielenie zamówienia publicznego na zadanie pod nazwą: </w:t>
      </w:r>
    </w:p>
    <w:p w14:paraId="0DDDDAC0" w14:textId="77777777" w:rsidR="00071628" w:rsidRPr="00071628" w:rsidRDefault="00071628" w:rsidP="00071628">
      <w:pPr>
        <w:jc w:val="both"/>
        <w:rPr>
          <w:sz w:val="22"/>
          <w:szCs w:val="22"/>
        </w:rPr>
      </w:pPr>
    </w:p>
    <w:p w14:paraId="131DBB57" w14:textId="069EB96B" w:rsidR="00071628" w:rsidRPr="00071628" w:rsidRDefault="00071628" w:rsidP="00071628">
      <w:pPr>
        <w:jc w:val="center"/>
        <w:rPr>
          <w:sz w:val="22"/>
          <w:szCs w:val="22"/>
        </w:rPr>
      </w:pPr>
      <w:r w:rsidRPr="00071628">
        <w:rPr>
          <w:b/>
          <w:sz w:val="22"/>
          <w:szCs w:val="22"/>
        </w:rPr>
        <w:t>„</w:t>
      </w:r>
      <w:r w:rsidR="006B4EB8">
        <w:rPr>
          <w:b/>
          <w:bCs/>
        </w:rPr>
        <w:t>Kompleksowa dostawa paliwa gazowego do obiektów na terenie Gminy Kadzidło</w:t>
      </w:r>
      <w:r w:rsidRPr="00071628">
        <w:rPr>
          <w:b/>
          <w:sz w:val="22"/>
          <w:szCs w:val="22"/>
        </w:rPr>
        <w:t>”</w:t>
      </w:r>
    </w:p>
    <w:p w14:paraId="76A8A5EF" w14:textId="77777777" w:rsidR="00071628" w:rsidRPr="00071628" w:rsidRDefault="00071628" w:rsidP="00071628">
      <w:pPr>
        <w:jc w:val="both"/>
        <w:rPr>
          <w:sz w:val="22"/>
          <w:szCs w:val="22"/>
        </w:rPr>
      </w:pPr>
    </w:p>
    <w:p w14:paraId="3EF2BDE8" w14:textId="77777777" w:rsidR="00071628" w:rsidRPr="00071628" w:rsidRDefault="00071628" w:rsidP="00071628">
      <w:pPr>
        <w:jc w:val="both"/>
        <w:rPr>
          <w:sz w:val="22"/>
          <w:szCs w:val="22"/>
        </w:rPr>
      </w:pPr>
    </w:p>
    <w:p w14:paraId="016C3F55" w14:textId="38386469" w:rsidR="00071628" w:rsidRPr="00071628" w:rsidRDefault="00071628" w:rsidP="00FC7B1B">
      <w:pPr>
        <w:spacing w:line="480" w:lineRule="auto"/>
        <w:jc w:val="both"/>
        <w:rPr>
          <w:sz w:val="22"/>
          <w:szCs w:val="22"/>
        </w:rPr>
      </w:pPr>
      <w:r w:rsidRPr="00071628">
        <w:rPr>
          <w:sz w:val="22"/>
          <w:szCs w:val="22"/>
        </w:rPr>
        <w:t xml:space="preserve">oświadczam(y), że posiadamy aktualną umowę generalną z Operatorem Systemu Dystrybucyjnego (OSD) </w:t>
      </w:r>
      <w:r w:rsidR="00FC7B1B">
        <w:rPr>
          <w:sz w:val="22"/>
          <w:szCs w:val="22"/>
        </w:rPr>
        <w:t xml:space="preserve">…………………………………………………………………… </w:t>
      </w:r>
      <w:r w:rsidRPr="00071628">
        <w:rPr>
          <w:sz w:val="22"/>
          <w:szCs w:val="22"/>
        </w:rPr>
        <w:t>na świadczenie usług dystrybucyjnych na obszarze, na którym znajdują się miejsca dostarczenia paliwa gazowego.</w:t>
      </w:r>
    </w:p>
    <w:p w14:paraId="7DE94D6E" w14:textId="77777777" w:rsidR="00071628" w:rsidRDefault="00071628" w:rsidP="00553E12">
      <w:pPr>
        <w:spacing w:line="264" w:lineRule="auto"/>
        <w:rPr>
          <w:rFonts w:eastAsia="Times New Roman"/>
          <w:b/>
          <w:iCs/>
          <w:sz w:val="22"/>
          <w:szCs w:val="22"/>
        </w:rPr>
      </w:pPr>
    </w:p>
    <w:p w14:paraId="594274BE" w14:textId="77777777" w:rsidR="00FC7B1B" w:rsidRDefault="00FC7B1B" w:rsidP="00553E12">
      <w:pPr>
        <w:spacing w:line="264" w:lineRule="auto"/>
        <w:rPr>
          <w:rFonts w:eastAsia="Times New Roman"/>
          <w:b/>
          <w:iCs/>
          <w:sz w:val="22"/>
          <w:szCs w:val="22"/>
        </w:rPr>
      </w:pPr>
    </w:p>
    <w:p w14:paraId="4D785F16" w14:textId="77777777" w:rsidR="00FC7B1B" w:rsidRDefault="00FC7B1B" w:rsidP="00553E12">
      <w:pPr>
        <w:spacing w:line="264" w:lineRule="auto"/>
        <w:rPr>
          <w:rFonts w:eastAsia="Times New Roman"/>
          <w:b/>
          <w:iCs/>
          <w:sz w:val="22"/>
          <w:szCs w:val="22"/>
        </w:rPr>
      </w:pPr>
    </w:p>
    <w:p w14:paraId="66143D3C" w14:textId="77777777" w:rsidR="00FC7B1B" w:rsidRDefault="00FC7B1B" w:rsidP="00553E12">
      <w:pPr>
        <w:spacing w:line="264" w:lineRule="auto"/>
        <w:rPr>
          <w:rFonts w:eastAsia="Times New Roman"/>
          <w:b/>
          <w:iCs/>
          <w:sz w:val="22"/>
          <w:szCs w:val="22"/>
        </w:rPr>
      </w:pPr>
    </w:p>
    <w:p w14:paraId="2D928597" w14:textId="77777777" w:rsidR="00FC7B1B" w:rsidRPr="00043A02" w:rsidRDefault="00FC7B1B" w:rsidP="00FC7B1B">
      <w:pPr>
        <w:spacing w:line="264" w:lineRule="auto"/>
        <w:ind w:left="3540" w:firstLine="708"/>
        <w:rPr>
          <w:sz w:val="22"/>
          <w:szCs w:val="22"/>
        </w:rPr>
      </w:pPr>
      <w:r w:rsidRPr="00043A02">
        <w:rPr>
          <w:sz w:val="22"/>
          <w:szCs w:val="22"/>
        </w:rPr>
        <w:t>.................................................................................</w:t>
      </w:r>
    </w:p>
    <w:p w14:paraId="691BCEB0" w14:textId="77777777" w:rsidR="00FC7B1B" w:rsidRDefault="00FC7B1B" w:rsidP="00FC7B1B">
      <w:pPr>
        <w:spacing w:line="264" w:lineRule="auto"/>
        <w:rPr>
          <w:i/>
          <w:sz w:val="16"/>
          <w:szCs w:val="16"/>
        </w:rPr>
      </w:pPr>
      <w:r w:rsidRPr="00043A02">
        <w:rPr>
          <w:rFonts w:eastAsia="Arial"/>
          <w:sz w:val="16"/>
          <w:szCs w:val="16"/>
        </w:rPr>
        <w:t xml:space="preserve">                                                            </w:t>
      </w:r>
      <w:r w:rsidRPr="00043A02">
        <w:rPr>
          <w:rFonts w:eastAsia="Arial"/>
          <w:sz w:val="16"/>
          <w:szCs w:val="16"/>
        </w:rPr>
        <w:tab/>
      </w:r>
      <w:r w:rsidRPr="00043A02">
        <w:rPr>
          <w:rFonts w:eastAsia="Arial"/>
          <w:sz w:val="16"/>
          <w:szCs w:val="16"/>
        </w:rPr>
        <w:tab/>
      </w:r>
      <w:r w:rsidRPr="00043A02">
        <w:rPr>
          <w:rFonts w:eastAsia="Arial"/>
          <w:sz w:val="16"/>
          <w:szCs w:val="16"/>
        </w:rPr>
        <w:tab/>
        <w:t xml:space="preserve">                               </w:t>
      </w:r>
      <w:r w:rsidRPr="00043A02">
        <w:rPr>
          <w:i/>
          <w:sz w:val="16"/>
          <w:szCs w:val="16"/>
        </w:rPr>
        <w:t>(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podpis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osoby</w:t>
      </w:r>
      <w:r w:rsidRPr="00043A02">
        <w:rPr>
          <w:rFonts w:eastAsia="Arial"/>
          <w:i/>
          <w:sz w:val="16"/>
          <w:szCs w:val="16"/>
        </w:rPr>
        <w:t xml:space="preserve"> </w:t>
      </w:r>
      <w:r w:rsidRPr="00043A02">
        <w:rPr>
          <w:i/>
          <w:sz w:val="16"/>
          <w:szCs w:val="16"/>
        </w:rPr>
        <w:t>uprawnionej)</w:t>
      </w:r>
    </w:p>
    <w:p w14:paraId="4A5B59D8" w14:textId="77777777" w:rsidR="00FC7B1B" w:rsidRPr="00071628" w:rsidRDefault="00FC7B1B" w:rsidP="00553E12">
      <w:pPr>
        <w:spacing w:line="264" w:lineRule="auto"/>
        <w:rPr>
          <w:rFonts w:eastAsia="Times New Roman"/>
          <w:b/>
          <w:iCs/>
          <w:sz w:val="22"/>
          <w:szCs w:val="22"/>
        </w:rPr>
      </w:pPr>
    </w:p>
    <w:sectPr w:rsidR="00FC7B1B" w:rsidRPr="00071628" w:rsidSect="00D46DCA">
      <w:headerReference w:type="default" r:id="rId8"/>
      <w:pgSz w:w="11906" w:h="16838"/>
      <w:pgMar w:top="1190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65C7B" w14:textId="77777777" w:rsidR="007871D2" w:rsidRDefault="007871D2" w:rsidP="003565D9">
      <w:r>
        <w:separator/>
      </w:r>
    </w:p>
  </w:endnote>
  <w:endnote w:type="continuationSeparator" w:id="0">
    <w:p w14:paraId="2F7D0D16" w14:textId="77777777" w:rsidR="007871D2" w:rsidRDefault="007871D2" w:rsidP="0035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charset w:val="EE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ans Narrow">
    <w:altName w:val="Arial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1464A" w14:textId="77777777" w:rsidR="007871D2" w:rsidRDefault="007871D2" w:rsidP="003565D9">
      <w:r>
        <w:separator/>
      </w:r>
    </w:p>
  </w:footnote>
  <w:footnote w:type="continuationSeparator" w:id="0">
    <w:p w14:paraId="04798888" w14:textId="77777777" w:rsidR="007871D2" w:rsidRDefault="007871D2" w:rsidP="003565D9">
      <w:r>
        <w:continuationSeparator/>
      </w:r>
    </w:p>
  </w:footnote>
  <w:footnote w:id="1">
    <w:p w14:paraId="4E139DA8" w14:textId="77777777" w:rsidR="00D522A3" w:rsidRDefault="00D522A3" w:rsidP="00D522A3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Nazwę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(firmę)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wyłącznie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wówczas,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gdy</w:t>
      </w:r>
      <w:r>
        <w:rPr>
          <w:rFonts w:ascii="Arial" w:eastAsia="Times New Roman" w:hAnsi="Arial" w:cs="Arial"/>
          <w:sz w:val="16"/>
          <w:szCs w:val="16"/>
        </w:rPr>
        <w:t xml:space="preserve"> W</w:t>
      </w:r>
      <w:r>
        <w:rPr>
          <w:rFonts w:ascii="Arial" w:hAnsi="Arial" w:cs="Arial"/>
          <w:sz w:val="16"/>
          <w:szCs w:val="16"/>
        </w:rPr>
        <w:t>ykonawca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powołuje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się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zasoby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zasadach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określonych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art.</w:t>
      </w:r>
      <w:r>
        <w:rPr>
          <w:rFonts w:ascii="Arial" w:eastAsia="Times New Roman" w:hAnsi="Arial" w:cs="Arial"/>
          <w:sz w:val="16"/>
          <w:szCs w:val="16"/>
        </w:rPr>
        <w:t xml:space="preserve"> 118 </w:t>
      </w:r>
      <w:r>
        <w:rPr>
          <w:rFonts w:ascii="Arial" w:hAnsi="Arial" w:cs="Arial"/>
          <w:sz w:val="16"/>
          <w:szCs w:val="16"/>
        </w:rPr>
        <w:t>ustawy</w:t>
      </w:r>
      <w:r>
        <w:rPr>
          <w:rFonts w:ascii="Arial" w:eastAsia="Times New Roman" w:hAnsi="Arial" w:cs="Arial"/>
          <w:sz w:val="16"/>
          <w:szCs w:val="16"/>
        </w:rPr>
        <w:t xml:space="preserve"> Pzp, </w:t>
      </w:r>
      <w:r>
        <w:rPr>
          <w:rFonts w:ascii="Arial" w:hAnsi="Arial" w:cs="Arial"/>
          <w:sz w:val="16"/>
          <w:szCs w:val="16"/>
        </w:rPr>
        <w:t>tj.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celu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wykazania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spełnienia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warunków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udziału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postępowaniu.</w:t>
      </w:r>
    </w:p>
  </w:footnote>
  <w:footnote w:id="2">
    <w:p w14:paraId="61941603" w14:textId="77777777" w:rsidR="00D522A3" w:rsidRDefault="00D522A3" w:rsidP="00D522A3">
      <w:pPr>
        <w:pStyle w:val="Bezodstpw"/>
        <w:tabs>
          <w:tab w:val="left" w:pos="284"/>
        </w:tabs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Wykonawców składających ofertę wspólną należy wypełnić dla każdego podmiotu osobno.</w:t>
      </w:r>
    </w:p>
    <w:p w14:paraId="091D6515" w14:textId="77777777" w:rsidR="00D522A3" w:rsidRDefault="00D522A3" w:rsidP="00D522A3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Mikroprzedsiębiorstwo: przedsiębiorstwo, które zatrudnia mniej niż 10 osób i którego roczny obrót lub roczna suma bilansowa nie przekracza 2 milionów EUR.</w:t>
      </w:r>
    </w:p>
    <w:p w14:paraId="47BB90FF" w14:textId="77777777" w:rsidR="00D522A3" w:rsidRDefault="00D522A3" w:rsidP="00D522A3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01B67396" w14:textId="77777777" w:rsidR="00D522A3" w:rsidRDefault="00D522A3" w:rsidP="00D522A3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D1412" w14:textId="05920492" w:rsidR="00102BBC" w:rsidRDefault="00102BBC" w:rsidP="00EB60AD">
    <w:pPr>
      <w:pStyle w:val="Nagwek"/>
      <w:tabs>
        <w:tab w:val="left" w:pos="1065"/>
      </w:tabs>
      <w:jc w:val="both"/>
    </w:pPr>
    <w:r>
      <w:tab/>
    </w:r>
    <w:r>
      <w:tab/>
    </w:r>
    <w:r>
      <w:tab/>
    </w:r>
  </w:p>
  <w:p w14:paraId="3F2B4E53" w14:textId="77777777" w:rsidR="00102BBC" w:rsidRDefault="00102B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7C16E3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Arial" w:eastAsia="Arial" w:hAnsi="Arial" w:cs="Arial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7546AB0"/>
    <w:name w:val="WW8Num3"/>
    <w:lvl w:ilvl="0">
      <w:start w:val="2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OpenSymbol" w:hAnsi="OpenSymbol" w:cs="Open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b w:val="0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/>
        <w:sz w:val="22"/>
        <w:szCs w:val="22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F"/>
    <w:multiLevelType w:val="multilevel"/>
    <w:tmpl w:val="E57AFDA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b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2580FB6A"/>
    <w:name w:val="WW8Num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9" w15:restartNumberingAfterBreak="0">
    <w:nsid w:val="00000013"/>
    <w:multiLevelType w:val="multilevel"/>
    <w:tmpl w:val="B8843F82"/>
    <w:lvl w:ilvl="0">
      <w:start w:val="1"/>
      <w:numFmt w:val="lowerLetter"/>
      <w:lvlText w:val="%1)"/>
      <w:lvlJc w:val="left"/>
      <w:pPr>
        <w:tabs>
          <w:tab w:val="num" w:pos="-512"/>
        </w:tabs>
        <w:ind w:left="928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512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-512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-2956"/>
        </w:tabs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-512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-512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-512"/>
        </w:tabs>
        <w:ind w:left="5248" w:hanging="360"/>
      </w:pPr>
      <w:rPr>
        <w:rFonts w:ascii="Times New Roman" w:hAnsi="Times New Roman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-512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-512"/>
        </w:tabs>
        <w:ind w:left="6688" w:hanging="180"/>
      </w:pPr>
    </w:lvl>
  </w:abstractNum>
  <w:abstractNum w:abstractNumId="10" w15:restartNumberingAfterBreak="0">
    <w:nsid w:val="00000014"/>
    <w:multiLevelType w:val="multilevel"/>
    <w:tmpl w:val="2E328A38"/>
    <w:name w:val="WW8Num20"/>
    <w:lvl w:ilvl="0">
      <w:start w:val="1"/>
      <w:numFmt w:val="bullet"/>
      <w:lvlText w:val=""/>
      <w:lvlJc w:val="left"/>
      <w:pPr>
        <w:tabs>
          <w:tab w:val="num" w:pos="-578"/>
        </w:tabs>
        <w:ind w:left="502" w:hanging="360"/>
      </w:pPr>
      <w:rPr>
        <w:rFonts w:ascii="Symbol" w:hAnsi="Symbol"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1" w15:restartNumberingAfterBreak="0">
    <w:nsid w:val="006F4399"/>
    <w:multiLevelType w:val="hybridMultilevel"/>
    <w:tmpl w:val="F67CA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BEE987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10D6FC2"/>
    <w:multiLevelType w:val="hybridMultilevel"/>
    <w:tmpl w:val="54F824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1CC2A4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B742F6"/>
    <w:multiLevelType w:val="hybridMultilevel"/>
    <w:tmpl w:val="91FE6562"/>
    <w:lvl w:ilvl="0" w:tplc="D70CA11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4E03ED"/>
    <w:multiLevelType w:val="hybridMultilevel"/>
    <w:tmpl w:val="C232ACDA"/>
    <w:lvl w:ilvl="0" w:tplc="961E7CC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0BC077D4"/>
    <w:multiLevelType w:val="hybridMultilevel"/>
    <w:tmpl w:val="D9A64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4020EB"/>
    <w:multiLevelType w:val="hybridMultilevel"/>
    <w:tmpl w:val="DEB8D084"/>
    <w:lvl w:ilvl="0" w:tplc="D4C8A152">
      <w:start w:val="1"/>
      <w:numFmt w:val="decimal"/>
      <w:lvlText w:val="%1."/>
      <w:lvlJc w:val="left"/>
      <w:pPr>
        <w:ind w:left="171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CCDC8D9A">
      <w:start w:val="1"/>
      <w:numFmt w:val="decimal"/>
      <w:lvlText w:val="%4."/>
      <w:lvlJc w:val="left"/>
      <w:pPr>
        <w:ind w:left="3873" w:hanging="360"/>
      </w:pPr>
      <w:rPr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0E726113"/>
    <w:multiLevelType w:val="hybridMultilevel"/>
    <w:tmpl w:val="E2AC8B5E"/>
    <w:lvl w:ilvl="0" w:tplc="FD600CA4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43F205D6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60EA70">
      <w:start w:val="1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</w:rPr>
    </w:lvl>
    <w:lvl w:ilvl="4" w:tplc="A3C660FC">
      <w:start w:val="1"/>
      <w:numFmt w:val="decimal"/>
      <w:lvlText w:val="%5)"/>
      <w:lvlJc w:val="left"/>
      <w:pPr>
        <w:ind w:left="3600" w:hanging="360"/>
      </w:pPr>
      <w:rPr>
        <w:rFonts w:eastAsia="Lucida Sans Unicode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4A0216"/>
    <w:multiLevelType w:val="hybridMultilevel"/>
    <w:tmpl w:val="0F9C2F14"/>
    <w:lvl w:ilvl="0" w:tplc="87EA8FEA">
      <w:start w:val="1"/>
      <w:numFmt w:val="decimal"/>
      <w:lvlText w:val="%1."/>
      <w:lvlJc w:val="left"/>
      <w:pPr>
        <w:ind w:left="541" w:hanging="421"/>
      </w:pPr>
      <w:rPr>
        <w:rFonts w:ascii="Times New Roman" w:eastAsia="Cambria" w:hAnsi="Times New Roman" w:cs="Times New Roman" w:hint="default"/>
        <w:b w:val="0"/>
        <w:bCs/>
        <w:w w:val="99"/>
        <w:sz w:val="22"/>
        <w:szCs w:val="22"/>
        <w:lang w:val="pl-PL" w:eastAsia="en-US" w:bidi="ar-SA"/>
      </w:rPr>
    </w:lvl>
    <w:lvl w:ilvl="1" w:tplc="3210FCF2">
      <w:start w:val="1"/>
      <w:numFmt w:val="decimal"/>
      <w:lvlText w:val="%2)"/>
      <w:lvlJc w:val="left"/>
      <w:pPr>
        <w:ind w:left="901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2" w:tplc="65724D74">
      <w:numFmt w:val="bullet"/>
      <w:lvlText w:val="•"/>
      <w:lvlJc w:val="left"/>
      <w:pPr>
        <w:ind w:left="1927" w:hanging="360"/>
      </w:pPr>
      <w:rPr>
        <w:rFonts w:hint="default"/>
        <w:lang w:val="pl-PL" w:eastAsia="en-US" w:bidi="ar-SA"/>
      </w:rPr>
    </w:lvl>
    <w:lvl w:ilvl="3" w:tplc="D51E9E20">
      <w:numFmt w:val="bullet"/>
      <w:lvlText w:val="•"/>
      <w:lvlJc w:val="left"/>
      <w:pPr>
        <w:ind w:left="2954" w:hanging="360"/>
      </w:pPr>
      <w:rPr>
        <w:rFonts w:hint="default"/>
        <w:lang w:val="pl-PL" w:eastAsia="en-US" w:bidi="ar-SA"/>
      </w:rPr>
    </w:lvl>
    <w:lvl w:ilvl="4" w:tplc="9F9828EE">
      <w:numFmt w:val="bullet"/>
      <w:lvlText w:val="•"/>
      <w:lvlJc w:val="left"/>
      <w:pPr>
        <w:ind w:left="3982" w:hanging="360"/>
      </w:pPr>
      <w:rPr>
        <w:rFonts w:hint="default"/>
        <w:lang w:val="pl-PL" w:eastAsia="en-US" w:bidi="ar-SA"/>
      </w:rPr>
    </w:lvl>
    <w:lvl w:ilvl="5" w:tplc="B8809B84">
      <w:numFmt w:val="bullet"/>
      <w:lvlText w:val="•"/>
      <w:lvlJc w:val="left"/>
      <w:pPr>
        <w:ind w:left="5009" w:hanging="360"/>
      </w:pPr>
      <w:rPr>
        <w:rFonts w:hint="default"/>
        <w:lang w:val="pl-PL" w:eastAsia="en-US" w:bidi="ar-SA"/>
      </w:rPr>
    </w:lvl>
    <w:lvl w:ilvl="6" w:tplc="AA88D78A">
      <w:numFmt w:val="bullet"/>
      <w:lvlText w:val="•"/>
      <w:lvlJc w:val="left"/>
      <w:pPr>
        <w:ind w:left="6036" w:hanging="360"/>
      </w:pPr>
      <w:rPr>
        <w:rFonts w:hint="default"/>
        <w:lang w:val="pl-PL" w:eastAsia="en-US" w:bidi="ar-SA"/>
      </w:rPr>
    </w:lvl>
    <w:lvl w:ilvl="7" w:tplc="550E7736">
      <w:numFmt w:val="bullet"/>
      <w:lvlText w:val="•"/>
      <w:lvlJc w:val="left"/>
      <w:pPr>
        <w:ind w:left="7064" w:hanging="360"/>
      </w:pPr>
      <w:rPr>
        <w:rFonts w:hint="default"/>
        <w:lang w:val="pl-PL" w:eastAsia="en-US" w:bidi="ar-SA"/>
      </w:rPr>
    </w:lvl>
    <w:lvl w:ilvl="8" w:tplc="B560AD32">
      <w:numFmt w:val="bullet"/>
      <w:lvlText w:val="•"/>
      <w:lvlJc w:val="left"/>
      <w:pPr>
        <w:ind w:left="809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147A3FDE"/>
    <w:multiLevelType w:val="hybridMultilevel"/>
    <w:tmpl w:val="53742360"/>
    <w:lvl w:ilvl="0" w:tplc="6748A54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AD327E"/>
    <w:multiLevelType w:val="hybridMultilevel"/>
    <w:tmpl w:val="8DCE9AA8"/>
    <w:lvl w:ilvl="0" w:tplc="A1805B06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244F2E"/>
    <w:multiLevelType w:val="hybridMultilevel"/>
    <w:tmpl w:val="25DCABE6"/>
    <w:lvl w:ilvl="0" w:tplc="866683A0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AF2C21"/>
    <w:multiLevelType w:val="hybridMultilevel"/>
    <w:tmpl w:val="04F232BA"/>
    <w:lvl w:ilvl="0" w:tplc="FFFFFFFF">
      <w:start w:val="1"/>
      <w:numFmt w:val="ideographDigital"/>
      <w:lvlText w:val=""/>
      <w:lvlJc w:val="left"/>
    </w:lvl>
    <w:lvl w:ilvl="1" w:tplc="C19E68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27BE52E7"/>
    <w:multiLevelType w:val="hybridMultilevel"/>
    <w:tmpl w:val="8C563748"/>
    <w:lvl w:ilvl="0" w:tplc="1C1A7576">
      <w:start w:val="3"/>
      <w:numFmt w:val="decimal"/>
      <w:lvlText w:val="%1)"/>
      <w:lvlJc w:val="left"/>
      <w:pPr>
        <w:ind w:left="720" w:hanging="360"/>
      </w:pPr>
      <w:rPr>
        <w:rFonts w:eastAsia="Lucida Sans Unicode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CF7337"/>
    <w:multiLevelType w:val="hybridMultilevel"/>
    <w:tmpl w:val="9CB2F10E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5" w15:restartNumberingAfterBreak="0">
    <w:nsid w:val="30277F39"/>
    <w:multiLevelType w:val="hybridMultilevel"/>
    <w:tmpl w:val="0CAEECCA"/>
    <w:lvl w:ilvl="0" w:tplc="C19E68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201286"/>
    <w:multiLevelType w:val="hybridMultilevel"/>
    <w:tmpl w:val="773E04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DE558F"/>
    <w:multiLevelType w:val="multilevel"/>
    <w:tmpl w:val="16668C8A"/>
    <w:styleLink w:val="WW8Num221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  <w:b w:val="0"/>
        <w:i w:val="0"/>
        <w:sz w:val="24"/>
        <w:szCs w:val="24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b w:val="0"/>
        <w:i w:val="0"/>
        <w:sz w:val="24"/>
        <w:szCs w:val="24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b w:val="0"/>
        <w:i w:val="0"/>
        <w:sz w:val="24"/>
        <w:szCs w:val="24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b w:val="0"/>
        <w:i w:val="0"/>
        <w:sz w:val="24"/>
        <w:szCs w:val="24"/>
      </w:rPr>
    </w:lvl>
  </w:abstractNum>
  <w:abstractNum w:abstractNumId="28" w15:restartNumberingAfterBreak="0">
    <w:nsid w:val="61C51B9A"/>
    <w:multiLevelType w:val="hybridMultilevel"/>
    <w:tmpl w:val="51DA6FE0"/>
    <w:lvl w:ilvl="0" w:tplc="04150011">
      <w:start w:val="1"/>
      <w:numFmt w:val="decimal"/>
      <w:lvlText w:val="%1)"/>
      <w:lvlJc w:val="left"/>
      <w:pPr>
        <w:ind w:left="1800" w:hanging="72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562B2A4">
      <w:start w:val="1"/>
      <w:numFmt w:val="lowerLetter"/>
      <w:lvlText w:val="%4)"/>
      <w:lvlJc w:val="left"/>
      <w:pPr>
        <w:ind w:left="36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36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6536E2"/>
    <w:multiLevelType w:val="multilevel"/>
    <w:tmpl w:val="59707C0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1" w15:restartNumberingAfterBreak="0">
    <w:nsid w:val="757B4CBA"/>
    <w:multiLevelType w:val="hybridMultilevel"/>
    <w:tmpl w:val="5E3E0A0C"/>
    <w:lvl w:ilvl="0" w:tplc="C19E685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CB61899"/>
    <w:multiLevelType w:val="hybridMultilevel"/>
    <w:tmpl w:val="3EC0DB7A"/>
    <w:lvl w:ilvl="0" w:tplc="FFFFFFFF">
      <w:start w:val="1"/>
      <w:numFmt w:val="decimal"/>
      <w:lvlText w:val="%1."/>
      <w:lvlJc w:val="left"/>
      <w:pPr>
        <w:ind w:left="541" w:hanging="421"/>
      </w:pPr>
      <w:rPr>
        <w:rFonts w:ascii="Times New Roman" w:eastAsia="Cambria" w:hAnsi="Times New Roman" w:cs="Times New Roman" w:hint="default"/>
        <w:b w:val="0"/>
        <w:bCs/>
        <w:w w:val="99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901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en-US" w:bidi="ar-SA"/>
      </w:rPr>
    </w:lvl>
    <w:lvl w:ilvl="2" w:tplc="FFFFFFFF">
      <w:numFmt w:val="bullet"/>
      <w:lvlText w:val="•"/>
      <w:lvlJc w:val="left"/>
      <w:pPr>
        <w:ind w:left="192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54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98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09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36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64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91" w:hanging="360"/>
      </w:pPr>
      <w:rPr>
        <w:rFonts w:hint="default"/>
        <w:lang w:val="pl-PL" w:eastAsia="en-US" w:bidi="ar-SA"/>
      </w:rPr>
    </w:lvl>
  </w:abstractNum>
  <w:num w:numId="1" w16cid:durableId="1473324877">
    <w:abstractNumId w:val="0"/>
  </w:num>
  <w:num w:numId="2" w16cid:durableId="1803384843">
    <w:abstractNumId w:val="1"/>
  </w:num>
  <w:num w:numId="3" w16cid:durableId="1444496887">
    <w:abstractNumId w:val="9"/>
  </w:num>
  <w:num w:numId="4" w16cid:durableId="1228999907">
    <w:abstractNumId w:val="27"/>
  </w:num>
  <w:num w:numId="5" w16cid:durableId="1630163947">
    <w:abstractNumId w:val="17"/>
  </w:num>
  <w:num w:numId="6" w16cid:durableId="1550453758">
    <w:abstractNumId w:val="12"/>
  </w:num>
  <w:num w:numId="7" w16cid:durableId="855387704">
    <w:abstractNumId w:val="11"/>
  </w:num>
  <w:num w:numId="8" w16cid:durableId="1299413090">
    <w:abstractNumId w:val="16"/>
  </w:num>
  <w:num w:numId="9" w16cid:durableId="1936016414">
    <w:abstractNumId w:val="13"/>
  </w:num>
  <w:num w:numId="10" w16cid:durableId="960770763">
    <w:abstractNumId w:val="19"/>
  </w:num>
  <w:num w:numId="11" w16cid:durableId="1135834906">
    <w:abstractNumId w:val="29"/>
  </w:num>
  <w:num w:numId="12" w16cid:durableId="1312171789">
    <w:abstractNumId w:val="25"/>
  </w:num>
  <w:num w:numId="13" w16cid:durableId="1724794328">
    <w:abstractNumId w:val="28"/>
  </w:num>
  <w:num w:numId="14" w16cid:durableId="1453549404">
    <w:abstractNumId w:val="26"/>
  </w:num>
  <w:num w:numId="15" w16cid:durableId="215165219">
    <w:abstractNumId w:val="23"/>
  </w:num>
  <w:num w:numId="16" w16cid:durableId="1427380872">
    <w:abstractNumId w:val="24"/>
  </w:num>
  <w:num w:numId="17" w16cid:durableId="622344401">
    <w:abstractNumId w:val="30"/>
  </w:num>
  <w:num w:numId="18" w16cid:durableId="33772588">
    <w:abstractNumId w:val="21"/>
  </w:num>
  <w:num w:numId="19" w16cid:durableId="98723073">
    <w:abstractNumId w:val="5"/>
  </w:num>
  <w:num w:numId="20" w16cid:durableId="272785225">
    <w:abstractNumId w:val="18"/>
  </w:num>
  <w:num w:numId="21" w16cid:durableId="827743707">
    <w:abstractNumId w:val="15"/>
  </w:num>
  <w:num w:numId="22" w16cid:durableId="1871186916">
    <w:abstractNumId w:val="14"/>
  </w:num>
  <w:num w:numId="23" w16cid:durableId="730349334">
    <w:abstractNumId w:val="22"/>
  </w:num>
  <w:num w:numId="24" w16cid:durableId="1125083315">
    <w:abstractNumId w:val="31"/>
  </w:num>
  <w:num w:numId="25" w16cid:durableId="1681658880">
    <w:abstractNumId w:val="32"/>
  </w:num>
  <w:num w:numId="26" w16cid:durableId="565921780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B2C"/>
    <w:rsid w:val="000025E1"/>
    <w:rsid w:val="000179D8"/>
    <w:rsid w:val="000276BE"/>
    <w:rsid w:val="0004219C"/>
    <w:rsid w:val="00055776"/>
    <w:rsid w:val="00060F29"/>
    <w:rsid w:val="00071628"/>
    <w:rsid w:val="00072C23"/>
    <w:rsid w:val="000755E2"/>
    <w:rsid w:val="00076849"/>
    <w:rsid w:val="0007793C"/>
    <w:rsid w:val="000803E4"/>
    <w:rsid w:val="0009325A"/>
    <w:rsid w:val="000A0CF5"/>
    <w:rsid w:val="000A2D33"/>
    <w:rsid w:val="000A5C47"/>
    <w:rsid w:val="000C3948"/>
    <w:rsid w:val="000C43B8"/>
    <w:rsid w:val="000D4EB8"/>
    <w:rsid w:val="000D6E8F"/>
    <w:rsid w:val="000E3066"/>
    <w:rsid w:val="000E51A4"/>
    <w:rsid w:val="000F21DC"/>
    <w:rsid w:val="000F6345"/>
    <w:rsid w:val="00102BBC"/>
    <w:rsid w:val="00104011"/>
    <w:rsid w:val="001055D1"/>
    <w:rsid w:val="00106B66"/>
    <w:rsid w:val="00114857"/>
    <w:rsid w:val="001203BD"/>
    <w:rsid w:val="001208AA"/>
    <w:rsid w:val="001344AE"/>
    <w:rsid w:val="00134DC3"/>
    <w:rsid w:val="001366FE"/>
    <w:rsid w:val="0014032A"/>
    <w:rsid w:val="00141CB2"/>
    <w:rsid w:val="00147BB6"/>
    <w:rsid w:val="001615F3"/>
    <w:rsid w:val="00164607"/>
    <w:rsid w:val="00170B5A"/>
    <w:rsid w:val="001826A0"/>
    <w:rsid w:val="001877EA"/>
    <w:rsid w:val="001940AC"/>
    <w:rsid w:val="001A6F55"/>
    <w:rsid w:val="001B0034"/>
    <w:rsid w:val="001B556B"/>
    <w:rsid w:val="001B6ED4"/>
    <w:rsid w:val="001C0E6B"/>
    <w:rsid w:val="001C4E19"/>
    <w:rsid w:val="001D0276"/>
    <w:rsid w:val="001D689E"/>
    <w:rsid w:val="001E362C"/>
    <w:rsid w:val="001F3D32"/>
    <w:rsid w:val="001F5280"/>
    <w:rsid w:val="00206135"/>
    <w:rsid w:val="00210819"/>
    <w:rsid w:val="00211A00"/>
    <w:rsid w:val="00214152"/>
    <w:rsid w:val="00224220"/>
    <w:rsid w:val="00224516"/>
    <w:rsid w:val="00240AA1"/>
    <w:rsid w:val="00245DD3"/>
    <w:rsid w:val="002476FF"/>
    <w:rsid w:val="00256034"/>
    <w:rsid w:val="00266ADB"/>
    <w:rsid w:val="0026701F"/>
    <w:rsid w:val="00275575"/>
    <w:rsid w:val="002821A2"/>
    <w:rsid w:val="002850EC"/>
    <w:rsid w:val="00285764"/>
    <w:rsid w:val="00290196"/>
    <w:rsid w:val="002A2972"/>
    <w:rsid w:val="002A6ABC"/>
    <w:rsid w:val="002B5DAA"/>
    <w:rsid w:val="002D3857"/>
    <w:rsid w:val="002E0452"/>
    <w:rsid w:val="002E0795"/>
    <w:rsid w:val="002E3620"/>
    <w:rsid w:val="002E6DDD"/>
    <w:rsid w:val="002F34DF"/>
    <w:rsid w:val="002F3A33"/>
    <w:rsid w:val="0031311B"/>
    <w:rsid w:val="00315606"/>
    <w:rsid w:val="00316A17"/>
    <w:rsid w:val="00323DE1"/>
    <w:rsid w:val="00332D8D"/>
    <w:rsid w:val="00337BDF"/>
    <w:rsid w:val="0034289E"/>
    <w:rsid w:val="00342C69"/>
    <w:rsid w:val="00344F0B"/>
    <w:rsid w:val="003565D9"/>
    <w:rsid w:val="00362E38"/>
    <w:rsid w:val="003656D3"/>
    <w:rsid w:val="0037765C"/>
    <w:rsid w:val="003947A9"/>
    <w:rsid w:val="003B6375"/>
    <w:rsid w:val="003C0053"/>
    <w:rsid w:val="003C4A35"/>
    <w:rsid w:val="003D3C40"/>
    <w:rsid w:val="003D77F2"/>
    <w:rsid w:val="003E2CB5"/>
    <w:rsid w:val="003F22AB"/>
    <w:rsid w:val="00404293"/>
    <w:rsid w:val="00412458"/>
    <w:rsid w:val="00414908"/>
    <w:rsid w:val="004155D9"/>
    <w:rsid w:val="00416F0C"/>
    <w:rsid w:val="00430E5F"/>
    <w:rsid w:val="00432256"/>
    <w:rsid w:val="004367BD"/>
    <w:rsid w:val="00441D12"/>
    <w:rsid w:val="00444BB3"/>
    <w:rsid w:val="00445FF6"/>
    <w:rsid w:val="0046413D"/>
    <w:rsid w:val="0046696E"/>
    <w:rsid w:val="004701A3"/>
    <w:rsid w:val="00471BC3"/>
    <w:rsid w:val="004740D5"/>
    <w:rsid w:val="00481228"/>
    <w:rsid w:val="00481B52"/>
    <w:rsid w:val="004855DE"/>
    <w:rsid w:val="00491259"/>
    <w:rsid w:val="00495C64"/>
    <w:rsid w:val="004B7DC7"/>
    <w:rsid w:val="004C10C6"/>
    <w:rsid w:val="004C57F0"/>
    <w:rsid w:val="004C7151"/>
    <w:rsid w:val="004E21A5"/>
    <w:rsid w:val="004E2BFF"/>
    <w:rsid w:val="004E5B05"/>
    <w:rsid w:val="004F48F9"/>
    <w:rsid w:val="004F490C"/>
    <w:rsid w:val="00502C83"/>
    <w:rsid w:val="005059C3"/>
    <w:rsid w:val="00507A0B"/>
    <w:rsid w:val="00510DD0"/>
    <w:rsid w:val="00522672"/>
    <w:rsid w:val="00532E59"/>
    <w:rsid w:val="00533964"/>
    <w:rsid w:val="005416E6"/>
    <w:rsid w:val="0054644B"/>
    <w:rsid w:val="00551359"/>
    <w:rsid w:val="00552E30"/>
    <w:rsid w:val="00553E12"/>
    <w:rsid w:val="00554E63"/>
    <w:rsid w:val="0057745C"/>
    <w:rsid w:val="00577F98"/>
    <w:rsid w:val="005842B4"/>
    <w:rsid w:val="00592666"/>
    <w:rsid w:val="0059679A"/>
    <w:rsid w:val="005B16F0"/>
    <w:rsid w:val="005B438D"/>
    <w:rsid w:val="005C2544"/>
    <w:rsid w:val="005D603E"/>
    <w:rsid w:val="005E48CE"/>
    <w:rsid w:val="005F251E"/>
    <w:rsid w:val="005F2DEE"/>
    <w:rsid w:val="006019C1"/>
    <w:rsid w:val="0060433F"/>
    <w:rsid w:val="006052DF"/>
    <w:rsid w:val="00616AAF"/>
    <w:rsid w:val="00621C47"/>
    <w:rsid w:val="006224E6"/>
    <w:rsid w:val="00634B19"/>
    <w:rsid w:val="00634E79"/>
    <w:rsid w:val="006407A2"/>
    <w:rsid w:val="00651094"/>
    <w:rsid w:val="00654A0D"/>
    <w:rsid w:val="0066262A"/>
    <w:rsid w:val="006747B2"/>
    <w:rsid w:val="0069475F"/>
    <w:rsid w:val="006B4EB8"/>
    <w:rsid w:val="006C242E"/>
    <w:rsid w:val="006D3301"/>
    <w:rsid w:val="006D3EE8"/>
    <w:rsid w:val="006D504E"/>
    <w:rsid w:val="006E7C9D"/>
    <w:rsid w:val="006F01BF"/>
    <w:rsid w:val="00702D62"/>
    <w:rsid w:val="00711F31"/>
    <w:rsid w:val="007121A9"/>
    <w:rsid w:val="00724A97"/>
    <w:rsid w:val="0072744A"/>
    <w:rsid w:val="00727730"/>
    <w:rsid w:val="00730390"/>
    <w:rsid w:val="00735960"/>
    <w:rsid w:val="00736127"/>
    <w:rsid w:val="00740712"/>
    <w:rsid w:val="0074413D"/>
    <w:rsid w:val="00751AAC"/>
    <w:rsid w:val="007522C7"/>
    <w:rsid w:val="007611D3"/>
    <w:rsid w:val="007621AC"/>
    <w:rsid w:val="00770CFC"/>
    <w:rsid w:val="00776216"/>
    <w:rsid w:val="007800BD"/>
    <w:rsid w:val="0078199A"/>
    <w:rsid w:val="007829B5"/>
    <w:rsid w:val="007871D2"/>
    <w:rsid w:val="00787634"/>
    <w:rsid w:val="0079282D"/>
    <w:rsid w:val="007A4044"/>
    <w:rsid w:val="007B0E6E"/>
    <w:rsid w:val="007B2E28"/>
    <w:rsid w:val="007B5B3D"/>
    <w:rsid w:val="007B5DF0"/>
    <w:rsid w:val="007C56C6"/>
    <w:rsid w:val="007C5D97"/>
    <w:rsid w:val="007C7109"/>
    <w:rsid w:val="007D3BA9"/>
    <w:rsid w:val="007D6B44"/>
    <w:rsid w:val="007D7BA8"/>
    <w:rsid w:val="007E210E"/>
    <w:rsid w:val="007F4FFA"/>
    <w:rsid w:val="007F564D"/>
    <w:rsid w:val="007F6373"/>
    <w:rsid w:val="00806EDD"/>
    <w:rsid w:val="0080752B"/>
    <w:rsid w:val="008138F3"/>
    <w:rsid w:val="00813E8C"/>
    <w:rsid w:val="00820051"/>
    <w:rsid w:val="008228CD"/>
    <w:rsid w:val="008244BE"/>
    <w:rsid w:val="008250FC"/>
    <w:rsid w:val="008257A2"/>
    <w:rsid w:val="0082787C"/>
    <w:rsid w:val="008376DC"/>
    <w:rsid w:val="00837EE7"/>
    <w:rsid w:val="00842D9D"/>
    <w:rsid w:val="00845D35"/>
    <w:rsid w:val="008534C4"/>
    <w:rsid w:val="00853BAF"/>
    <w:rsid w:val="008549CC"/>
    <w:rsid w:val="00867BB3"/>
    <w:rsid w:val="00873E03"/>
    <w:rsid w:val="0087517E"/>
    <w:rsid w:val="008773C2"/>
    <w:rsid w:val="00886887"/>
    <w:rsid w:val="008A208D"/>
    <w:rsid w:val="008A231A"/>
    <w:rsid w:val="008A4AF1"/>
    <w:rsid w:val="008A6E5F"/>
    <w:rsid w:val="008B7E1B"/>
    <w:rsid w:val="008C0830"/>
    <w:rsid w:val="008C0C1E"/>
    <w:rsid w:val="008C5DF5"/>
    <w:rsid w:val="008C6AED"/>
    <w:rsid w:val="008D0DB0"/>
    <w:rsid w:val="008D6978"/>
    <w:rsid w:val="008E3066"/>
    <w:rsid w:val="008F70D7"/>
    <w:rsid w:val="009060C4"/>
    <w:rsid w:val="00911F0B"/>
    <w:rsid w:val="0091202B"/>
    <w:rsid w:val="009163D8"/>
    <w:rsid w:val="00923C1E"/>
    <w:rsid w:val="00927B59"/>
    <w:rsid w:val="00933C4D"/>
    <w:rsid w:val="00940531"/>
    <w:rsid w:val="009441AA"/>
    <w:rsid w:val="00944DCE"/>
    <w:rsid w:val="00950902"/>
    <w:rsid w:val="00961028"/>
    <w:rsid w:val="00961489"/>
    <w:rsid w:val="009732BD"/>
    <w:rsid w:val="00992417"/>
    <w:rsid w:val="00997F05"/>
    <w:rsid w:val="009B322F"/>
    <w:rsid w:val="009B3C48"/>
    <w:rsid w:val="009B4911"/>
    <w:rsid w:val="009D3A7C"/>
    <w:rsid w:val="009D419F"/>
    <w:rsid w:val="009E09F4"/>
    <w:rsid w:val="009E74BF"/>
    <w:rsid w:val="009F241D"/>
    <w:rsid w:val="00A0005F"/>
    <w:rsid w:val="00A01FB8"/>
    <w:rsid w:val="00A02EC7"/>
    <w:rsid w:val="00A1185B"/>
    <w:rsid w:val="00A142BD"/>
    <w:rsid w:val="00A20283"/>
    <w:rsid w:val="00A35A07"/>
    <w:rsid w:val="00A36A20"/>
    <w:rsid w:val="00A52D73"/>
    <w:rsid w:val="00A574ED"/>
    <w:rsid w:val="00A57975"/>
    <w:rsid w:val="00A63909"/>
    <w:rsid w:val="00A6778A"/>
    <w:rsid w:val="00A816B3"/>
    <w:rsid w:val="00A97347"/>
    <w:rsid w:val="00AA274E"/>
    <w:rsid w:val="00AB1C6A"/>
    <w:rsid w:val="00AC66B2"/>
    <w:rsid w:val="00AD57DE"/>
    <w:rsid w:val="00AE4A69"/>
    <w:rsid w:val="00AE7C15"/>
    <w:rsid w:val="00B01202"/>
    <w:rsid w:val="00B2095D"/>
    <w:rsid w:val="00B3627F"/>
    <w:rsid w:val="00B46ECF"/>
    <w:rsid w:val="00B50A06"/>
    <w:rsid w:val="00B60591"/>
    <w:rsid w:val="00B6203D"/>
    <w:rsid w:val="00B6237C"/>
    <w:rsid w:val="00B90123"/>
    <w:rsid w:val="00B96847"/>
    <w:rsid w:val="00BD1DE4"/>
    <w:rsid w:val="00BE255F"/>
    <w:rsid w:val="00BE573A"/>
    <w:rsid w:val="00BE7BE0"/>
    <w:rsid w:val="00BF0FBF"/>
    <w:rsid w:val="00BF2B12"/>
    <w:rsid w:val="00BF4FF7"/>
    <w:rsid w:val="00BF5B8B"/>
    <w:rsid w:val="00C03B6A"/>
    <w:rsid w:val="00C1129D"/>
    <w:rsid w:val="00C25400"/>
    <w:rsid w:val="00C265E6"/>
    <w:rsid w:val="00C403EB"/>
    <w:rsid w:val="00C518DD"/>
    <w:rsid w:val="00C628B1"/>
    <w:rsid w:val="00C744E9"/>
    <w:rsid w:val="00C76524"/>
    <w:rsid w:val="00C80116"/>
    <w:rsid w:val="00C815D3"/>
    <w:rsid w:val="00C83D37"/>
    <w:rsid w:val="00C872D1"/>
    <w:rsid w:val="00CB03CD"/>
    <w:rsid w:val="00CB36FE"/>
    <w:rsid w:val="00CC5C67"/>
    <w:rsid w:val="00CC5E70"/>
    <w:rsid w:val="00CE538E"/>
    <w:rsid w:val="00CE77D3"/>
    <w:rsid w:val="00CF4576"/>
    <w:rsid w:val="00CF5899"/>
    <w:rsid w:val="00CF6058"/>
    <w:rsid w:val="00D05B79"/>
    <w:rsid w:val="00D17388"/>
    <w:rsid w:val="00D4579C"/>
    <w:rsid w:val="00D46DCA"/>
    <w:rsid w:val="00D51805"/>
    <w:rsid w:val="00D522A3"/>
    <w:rsid w:val="00D66700"/>
    <w:rsid w:val="00D70956"/>
    <w:rsid w:val="00D70E8D"/>
    <w:rsid w:val="00D756EC"/>
    <w:rsid w:val="00D757F2"/>
    <w:rsid w:val="00D80BDD"/>
    <w:rsid w:val="00D8779B"/>
    <w:rsid w:val="00D909FC"/>
    <w:rsid w:val="00D95885"/>
    <w:rsid w:val="00D95FB1"/>
    <w:rsid w:val="00DA001A"/>
    <w:rsid w:val="00DC4357"/>
    <w:rsid w:val="00DC6B2C"/>
    <w:rsid w:val="00DD73BF"/>
    <w:rsid w:val="00DF1F53"/>
    <w:rsid w:val="00DF3E43"/>
    <w:rsid w:val="00E161A0"/>
    <w:rsid w:val="00E235CE"/>
    <w:rsid w:val="00E26A8C"/>
    <w:rsid w:val="00E26F71"/>
    <w:rsid w:val="00E322D4"/>
    <w:rsid w:val="00E37054"/>
    <w:rsid w:val="00E463A7"/>
    <w:rsid w:val="00E659EA"/>
    <w:rsid w:val="00E67BA4"/>
    <w:rsid w:val="00E72179"/>
    <w:rsid w:val="00E75B80"/>
    <w:rsid w:val="00E828C8"/>
    <w:rsid w:val="00E91B1F"/>
    <w:rsid w:val="00E97B3D"/>
    <w:rsid w:val="00EB041A"/>
    <w:rsid w:val="00EB3E6E"/>
    <w:rsid w:val="00EB4DAF"/>
    <w:rsid w:val="00EB60AD"/>
    <w:rsid w:val="00EC3B64"/>
    <w:rsid w:val="00ED4D86"/>
    <w:rsid w:val="00EE0584"/>
    <w:rsid w:val="00EE6C2C"/>
    <w:rsid w:val="00EF513D"/>
    <w:rsid w:val="00F0410C"/>
    <w:rsid w:val="00F062CD"/>
    <w:rsid w:val="00F077DC"/>
    <w:rsid w:val="00F14FA6"/>
    <w:rsid w:val="00F17C0C"/>
    <w:rsid w:val="00F225EB"/>
    <w:rsid w:val="00F24798"/>
    <w:rsid w:val="00F26493"/>
    <w:rsid w:val="00F26666"/>
    <w:rsid w:val="00F268A2"/>
    <w:rsid w:val="00F27DCC"/>
    <w:rsid w:val="00F31C9E"/>
    <w:rsid w:val="00F360E6"/>
    <w:rsid w:val="00F36AF8"/>
    <w:rsid w:val="00F36ECA"/>
    <w:rsid w:val="00F4516D"/>
    <w:rsid w:val="00F515D3"/>
    <w:rsid w:val="00F71F04"/>
    <w:rsid w:val="00F76FBA"/>
    <w:rsid w:val="00F82683"/>
    <w:rsid w:val="00F83135"/>
    <w:rsid w:val="00F866F0"/>
    <w:rsid w:val="00F867B5"/>
    <w:rsid w:val="00F916B1"/>
    <w:rsid w:val="00FA13A1"/>
    <w:rsid w:val="00FA5476"/>
    <w:rsid w:val="00FB51BF"/>
    <w:rsid w:val="00FC0722"/>
    <w:rsid w:val="00FC5454"/>
    <w:rsid w:val="00FC64A0"/>
    <w:rsid w:val="00FC7B1B"/>
    <w:rsid w:val="00FD178F"/>
    <w:rsid w:val="00FD282C"/>
    <w:rsid w:val="00FD2B02"/>
    <w:rsid w:val="00FD3725"/>
    <w:rsid w:val="00FD5CE8"/>
    <w:rsid w:val="00FD7CF0"/>
    <w:rsid w:val="00FE1BA6"/>
    <w:rsid w:val="00FE25B6"/>
    <w:rsid w:val="00FE607D"/>
    <w:rsid w:val="00FE7FEA"/>
    <w:rsid w:val="00FF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5F2C1"/>
  <w15:chartTrackingRefBased/>
  <w15:docId w15:val="{27F0A1C2-4675-4CF2-87A8-B2D620B5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6E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9D3A7C"/>
    <w:pPr>
      <w:keepNext/>
      <w:numPr>
        <w:numId w:val="1"/>
      </w:numPr>
      <w:spacing w:before="240" w:after="60"/>
      <w:ind w:left="-1398" w:hanging="432"/>
      <w:jc w:val="both"/>
      <w:outlineLvl w:val="0"/>
    </w:pPr>
    <w:rPr>
      <w:rFonts w:cs="Arial"/>
      <w:b/>
      <w:bCs/>
      <w:sz w:val="28"/>
      <w:szCs w:val="32"/>
    </w:rPr>
  </w:style>
  <w:style w:type="paragraph" w:styleId="Nagwek3">
    <w:name w:val="heading 3"/>
    <w:basedOn w:val="Normalny"/>
    <w:next w:val="Normalny"/>
    <w:link w:val="Nagwek3Znak"/>
    <w:qFormat/>
    <w:rsid w:val="009D3A7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9D3A7C"/>
    <w:pPr>
      <w:keepNext/>
      <w:numPr>
        <w:ilvl w:val="4"/>
        <w:numId w:val="1"/>
      </w:numPr>
      <w:ind w:left="1008" w:hanging="1008"/>
      <w:jc w:val="right"/>
      <w:outlineLvl w:val="4"/>
    </w:pPr>
    <w:rPr>
      <w:rFonts w:cs="Calibri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9D3A7C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3A7C"/>
    <w:rPr>
      <w:rFonts w:ascii="Times New Roman" w:eastAsia="Lucida Sans Unicode" w:hAnsi="Times New Roman" w:cs="Arial"/>
      <w:b/>
      <w:bCs/>
      <w:kern w:val="1"/>
      <w:sz w:val="28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rsid w:val="009D3A7C"/>
    <w:rPr>
      <w:rFonts w:ascii="Cambria" w:eastAsia="Times New Roman" w:hAnsi="Cambria" w:cs="Times New Roman"/>
      <w:b/>
      <w:bCs/>
      <w:kern w:val="1"/>
      <w:sz w:val="26"/>
      <w:szCs w:val="26"/>
      <w:lang w:eastAsia="zh-CN"/>
    </w:rPr>
  </w:style>
  <w:style w:type="character" w:customStyle="1" w:styleId="Nagwek5Znak">
    <w:name w:val="Nagłówek 5 Znak"/>
    <w:basedOn w:val="Domylnaczcionkaakapitu"/>
    <w:link w:val="Nagwek5"/>
    <w:rsid w:val="009D3A7C"/>
    <w:rPr>
      <w:rFonts w:ascii="Times New Roman" w:eastAsia="Lucida Sans Unicode" w:hAnsi="Times New Roman" w:cs="Calibri"/>
      <w:i/>
      <w:kern w:val="1"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9D3A7C"/>
    <w:rPr>
      <w:rFonts w:ascii="Calibri" w:eastAsia="Times New Roman" w:hAnsi="Calibri" w:cs="Times New Roman"/>
      <w:kern w:val="1"/>
      <w:sz w:val="24"/>
      <w:szCs w:val="24"/>
      <w:lang w:eastAsia="zh-CN"/>
    </w:rPr>
  </w:style>
  <w:style w:type="character" w:customStyle="1" w:styleId="WW8Num1z0">
    <w:name w:val="WW8Num1z0"/>
    <w:rsid w:val="009D3A7C"/>
  </w:style>
  <w:style w:type="character" w:customStyle="1" w:styleId="WW8Num1z1">
    <w:name w:val="WW8Num1z1"/>
    <w:rsid w:val="009D3A7C"/>
  </w:style>
  <w:style w:type="character" w:customStyle="1" w:styleId="WW8Num1z2">
    <w:name w:val="WW8Num1z2"/>
    <w:rsid w:val="009D3A7C"/>
  </w:style>
  <w:style w:type="character" w:customStyle="1" w:styleId="WW8Num1z3">
    <w:name w:val="WW8Num1z3"/>
    <w:rsid w:val="009D3A7C"/>
  </w:style>
  <w:style w:type="character" w:customStyle="1" w:styleId="WW8Num1z4">
    <w:name w:val="WW8Num1z4"/>
    <w:rsid w:val="009D3A7C"/>
  </w:style>
  <w:style w:type="character" w:customStyle="1" w:styleId="WW8Num1z5">
    <w:name w:val="WW8Num1z5"/>
    <w:rsid w:val="009D3A7C"/>
  </w:style>
  <w:style w:type="character" w:customStyle="1" w:styleId="WW8Num1z6">
    <w:name w:val="WW8Num1z6"/>
    <w:rsid w:val="009D3A7C"/>
  </w:style>
  <w:style w:type="character" w:customStyle="1" w:styleId="WW8Num1z7">
    <w:name w:val="WW8Num1z7"/>
    <w:rsid w:val="009D3A7C"/>
  </w:style>
  <w:style w:type="character" w:customStyle="1" w:styleId="WW8Num1z8">
    <w:name w:val="WW8Num1z8"/>
    <w:rsid w:val="009D3A7C"/>
  </w:style>
  <w:style w:type="character" w:customStyle="1" w:styleId="WW8Num2z0">
    <w:name w:val="WW8Num2z0"/>
    <w:rsid w:val="009D3A7C"/>
    <w:rPr>
      <w:rFonts w:ascii="Arial" w:hAnsi="Arial" w:cs="Arial"/>
      <w:b w:val="0"/>
      <w:sz w:val="22"/>
      <w:szCs w:val="22"/>
    </w:rPr>
  </w:style>
  <w:style w:type="character" w:customStyle="1" w:styleId="WW8Num2z1">
    <w:name w:val="WW8Num2z1"/>
    <w:rsid w:val="009D3A7C"/>
    <w:rPr>
      <w:rFonts w:ascii="Arial" w:eastAsia="Arial" w:hAnsi="Arial" w:cs="Arial"/>
      <w:sz w:val="22"/>
      <w:szCs w:val="22"/>
    </w:rPr>
  </w:style>
  <w:style w:type="character" w:customStyle="1" w:styleId="WW8Num2z2">
    <w:name w:val="WW8Num2z2"/>
    <w:rsid w:val="009D3A7C"/>
  </w:style>
  <w:style w:type="character" w:customStyle="1" w:styleId="WW8Num2z3">
    <w:name w:val="WW8Num2z3"/>
    <w:rsid w:val="009D3A7C"/>
  </w:style>
  <w:style w:type="character" w:customStyle="1" w:styleId="WW8Num2z4">
    <w:name w:val="WW8Num2z4"/>
    <w:rsid w:val="009D3A7C"/>
  </w:style>
  <w:style w:type="character" w:customStyle="1" w:styleId="WW8Num2z5">
    <w:name w:val="WW8Num2z5"/>
    <w:rsid w:val="009D3A7C"/>
  </w:style>
  <w:style w:type="character" w:customStyle="1" w:styleId="WW8Num2z6">
    <w:name w:val="WW8Num2z6"/>
    <w:rsid w:val="009D3A7C"/>
  </w:style>
  <w:style w:type="character" w:customStyle="1" w:styleId="WW8Num2z7">
    <w:name w:val="WW8Num2z7"/>
    <w:rsid w:val="009D3A7C"/>
  </w:style>
  <w:style w:type="character" w:customStyle="1" w:styleId="WW8Num2z8">
    <w:name w:val="WW8Num2z8"/>
    <w:rsid w:val="009D3A7C"/>
  </w:style>
  <w:style w:type="character" w:customStyle="1" w:styleId="WW8Num3z0">
    <w:name w:val="WW8Num3z0"/>
    <w:rsid w:val="009D3A7C"/>
    <w:rPr>
      <w:rFonts w:ascii="Symbol" w:hAnsi="Symbol" w:cs="OpenSymbol"/>
      <w:sz w:val="22"/>
      <w:szCs w:val="22"/>
    </w:rPr>
  </w:style>
  <w:style w:type="character" w:customStyle="1" w:styleId="WW8Num3z1">
    <w:name w:val="WW8Num3z1"/>
    <w:rsid w:val="009D3A7C"/>
    <w:rPr>
      <w:rFonts w:ascii="OpenSymbol" w:hAnsi="OpenSymbol" w:cs="OpenSymbol"/>
    </w:rPr>
  </w:style>
  <w:style w:type="character" w:customStyle="1" w:styleId="WW8Num3z2">
    <w:name w:val="WW8Num3z2"/>
    <w:rsid w:val="009D3A7C"/>
  </w:style>
  <w:style w:type="character" w:customStyle="1" w:styleId="WW8Num3z3">
    <w:name w:val="WW8Num3z3"/>
    <w:rsid w:val="009D3A7C"/>
    <w:rPr>
      <w:rFonts w:ascii="Arial" w:hAnsi="Arial" w:cs="Arial" w:hint="default"/>
      <w:b w:val="0"/>
      <w:i/>
      <w:sz w:val="22"/>
      <w:szCs w:val="22"/>
    </w:rPr>
  </w:style>
  <w:style w:type="character" w:customStyle="1" w:styleId="WW8Num3z4">
    <w:name w:val="WW8Num3z4"/>
    <w:rsid w:val="009D3A7C"/>
  </w:style>
  <w:style w:type="character" w:customStyle="1" w:styleId="WW8Num3z5">
    <w:name w:val="WW8Num3z5"/>
    <w:rsid w:val="009D3A7C"/>
  </w:style>
  <w:style w:type="character" w:customStyle="1" w:styleId="WW8Num3z6">
    <w:name w:val="WW8Num3z6"/>
    <w:rsid w:val="009D3A7C"/>
  </w:style>
  <w:style w:type="character" w:customStyle="1" w:styleId="WW8Num3z7">
    <w:name w:val="WW8Num3z7"/>
    <w:rsid w:val="009D3A7C"/>
  </w:style>
  <w:style w:type="character" w:customStyle="1" w:styleId="WW8Num3z8">
    <w:name w:val="WW8Num3z8"/>
    <w:rsid w:val="009D3A7C"/>
  </w:style>
  <w:style w:type="character" w:customStyle="1" w:styleId="WW8Num4z0">
    <w:name w:val="WW8Num4z0"/>
    <w:rsid w:val="009D3A7C"/>
    <w:rPr>
      <w:rFonts w:ascii="Symbol" w:hAnsi="Symbol" w:cs="OpenSymbol"/>
      <w:sz w:val="22"/>
      <w:szCs w:val="22"/>
    </w:rPr>
  </w:style>
  <w:style w:type="character" w:customStyle="1" w:styleId="WW8Num4z1">
    <w:name w:val="WW8Num4z1"/>
    <w:rsid w:val="009D3A7C"/>
    <w:rPr>
      <w:rFonts w:ascii="OpenSymbol" w:hAnsi="OpenSymbol" w:cs="OpenSymbol"/>
    </w:rPr>
  </w:style>
  <w:style w:type="character" w:customStyle="1" w:styleId="WW8Num5z0">
    <w:name w:val="WW8Num5z0"/>
    <w:rsid w:val="009D3A7C"/>
    <w:rPr>
      <w:rFonts w:ascii="Symbol" w:hAnsi="Symbol" w:cs="OpenSymbol"/>
      <w:sz w:val="22"/>
      <w:szCs w:val="22"/>
    </w:rPr>
  </w:style>
  <w:style w:type="character" w:customStyle="1" w:styleId="WW8Num5z1">
    <w:name w:val="WW8Num5z1"/>
    <w:rsid w:val="009D3A7C"/>
    <w:rPr>
      <w:rFonts w:ascii="OpenSymbol" w:hAnsi="OpenSymbol" w:cs="OpenSymbol"/>
    </w:rPr>
  </w:style>
  <w:style w:type="character" w:customStyle="1" w:styleId="WW8Num5z2">
    <w:name w:val="WW8Num5z2"/>
    <w:rsid w:val="009D3A7C"/>
    <w:rPr>
      <w:rFonts w:ascii="Arial" w:hAnsi="Arial" w:cs="Arial"/>
      <w:sz w:val="22"/>
      <w:szCs w:val="22"/>
    </w:rPr>
  </w:style>
  <w:style w:type="character" w:customStyle="1" w:styleId="WW8Num5z3">
    <w:name w:val="WW8Num5z3"/>
    <w:rsid w:val="009D3A7C"/>
  </w:style>
  <w:style w:type="character" w:customStyle="1" w:styleId="WW8Num5z4">
    <w:name w:val="WW8Num5z4"/>
    <w:rsid w:val="009D3A7C"/>
  </w:style>
  <w:style w:type="character" w:customStyle="1" w:styleId="WW8Num5z5">
    <w:name w:val="WW8Num5z5"/>
    <w:rsid w:val="009D3A7C"/>
  </w:style>
  <w:style w:type="character" w:customStyle="1" w:styleId="WW8Num5z6">
    <w:name w:val="WW8Num5z6"/>
    <w:rsid w:val="009D3A7C"/>
  </w:style>
  <w:style w:type="character" w:customStyle="1" w:styleId="WW8Num5z7">
    <w:name w:val="WW8Num5z7"/>
    <w:rsid w:val="009D3A7C"/>
  </w:style>
  <w:style w:type="character" w:customStyle="1" w:styleId="WW8Num5z8">
    <w:name w:val="WW8Num5z8"/>
    <w:rsid w:val="009D3A7C"/>
  </w:style>
  <w:style w:type="character" w:customStyle="1" w:styleId="WW8Num6z0">
    <w:name w:val="WW8Num6z0"/>
    <w:rsid w:val="009D3A7C"/>
    <w:rPr>
      <w:rFonts w:ascii="Symbol" w:hAnsi="Symbol" w:cs="Symbol"/>
      <w:b w:val="0"/>
      <w:i w:val="0"/>
      <w:iCs/>
      <w:sz w:val="24"/>
      <w:szCs w:val="24"/>
    </w:rPr>
  </w:style>
  <w:style w:type="character" w:customStyle="1" w:styleId="WW8Num6z1">
    <w:name w:val="WW8Num6z1"/>
    <w:rsid w:val="009D3A7C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rsid w:val="009D3A7C"/>
    <w:rPr>
      <w:rFonts w:ascii="Arial" w:hAnsi="Arial" w:cs="Arial" w:hint="default"/>
      <w:sz w:val="22"/>
      <w:szCs w:val="22"/>
    </w:rPr>
  </w:style>
  <w:style w:type="character" w:customStyle="1" w:styleId="WW8Num8z0">
    <w:name w:val="WW8Num8z0"/>
    <w:rsid w:val="009D3A7C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WW8Num9z0">
    <w:name w:val="WW8Num9z0"/>
    <w:rsid w:val="009D3A7C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9D3A7C"/>
    <w:rPr>
      <w:rFonts w:ascii="Courier New" w:hAnsi="Courier New" w:cs="Symbol"/>
      <w:sz w:val="22"/>
      <w:szCs w:val="22"/>
    </w:rPr>
  </w:style>
  <w:style w:type="character" w:customStyle="1" w:styleId="WW8Num11z0">
    <w:name w:val="WW8Num11z0"/>
    <w:rsid w:val="009D3A7C"/>
    <w:rPr>
      <w:rFonts w:ascii="Arial" w:eastAsia="Arial" w:hAnsi="Arial" w:cs="Arial" w:hint="default"/>
      <w:sz w:val="22"/>
      <w:szCs w:val="22"/>
    </w:rPr>
  </w:style>
  <w:style w:type="character" w:customStyle="1" w:styleId="WW8Num11z1">
    <w:name w:val="WW8Num11z1"/>
    <w:rsid w:val="009D3A7C"/>
    <w:rPr>
      <w:rFonts w:ascii="OpenSymbol" w:hAnsi="OpenSymbol" w:cs="OpenSymbol"/>
    </w:rPr>
  </w:style>
  <w:style w:type="character" w:customStyle="1" w:styleId="WW8Num11z2">
    <w:name w:val="WW8Num11z2"/>
    <w:rsid w:val="009D3A7C"/>
  </w:style>
  <w:style w:type="character" w:customStyle="1" w:styleId="WW8Num11z3">
    <w:name w:val="WW8Num11z3"/>
    <w:rsid w:val="009D3A7C"/>
  </w:style>
  <w:style w:type="character" w:customStyle="1" w:styleId="WW8Num11z4">
    <w:name w:val="WW8Num11z4"/>
    <w:rsid w:val="009D3A7C"/>
  </w:style>
  <w:style w:type="character" w:customStyle="1" w:styleId="WW8Num11z5">
    <w:name w:val="WW8Num11z5"/>
    <w:rsid w:val="009D3A7C"/>
  </w:style>
  <w:style w:type="character" w:customStyle="1" w:styleId="WW8Num11z6">
    <w:name w:val="WW8Num11z6"/>
    <w:rsid w:val="009D3A7C"/>
  </w:style>
  <w:style w:type="character" w:customStyle="1" w:styleId="WW8Num11z7">
    <w:name w:val="WW8Num11z7"/>
    <w:rsid w:val="009D3A7C"/>
  </w:style>
  <w:style w:type="character" w:customStyle="1" w:styleId="WW8Num11z8">
    <w:name w:val="WW8Num11z8"/>
    <w:rsid w:val="009D3A7C"/>
  </w:style>
  <w:style w:type="character" w:customStyle="1" w:styleId="WW8Num12z0">
    <w:name w:val="WW8Num12z0"/>
    <w:rsid w:val="009D3A7C"/>
    <w:rPr>
      <w:rFonts w:ascii="Arial" w:hAnsi="Arial" w:cs="Arial" w:hint="default"/>
      <w:b/>
      <w:sz w:val="22"/>
      <w:szCs w:val="22"/>
    </w:rPr>
  </w:style>
  <w:style w:type="character" w:customStyle="1" w:styleId="WW8Num12z1">
    <w:name w:val="WW8Num12z1"/>
    <w:rsid w:val="009D3A7C"/>
  </w:style>
  <w:style w:type="character" w:customStyle="1" w:styleId="WW8Num12z2">
    <w:name w:val="WW8Num12z2"/>
    <w:rsid w:val="009D3A7C"/>
  </w:style>
  <w:style w:type="character" w:customStyle="1" w:styleId="WW8Num12z3">
    <w:name w:val="WW8Num12z3"/>
    <w:rsid w:val="009D3A7C"/>
  </w:style>
  <w:style w:type="character" w:customStyle="1" w:styleId="WW8Num12z4">
    <w:name w:val="WW8Num12z4"/>
    <w:rsid w:val="009D3A7C"/>
  </w:style>
  <w:style w:type="character" w:customStyle="1" w:styleId="WW8Num12z5">
    <w:name w:val="WW8Num12z5"/>
    <w:rsid w:val="009D3A7C"/>
  </w:style>
  <w:style w:type="character" w:customStyle="1" w:styleId="WW8Num12z6">
    <w:name w:val="WW8Num12z6"/>
    <w:rsid w:val="009D3A7C"/>
  </w:style>
  <w:style w:type="character" w:customStyle="1" w:styleId="WW8Num12z7">
    <w:name w:val="WW8Num12z7"/>
    <w:rsid w:val="009D3A7C"/>
  </w:style>
  <w:style w:type="character" w:customStyle="1" w:styleId="WW8Num12z8">
    <w:name w:val="WW8Num12z8"/>
    <w:rsid w:val="009D3A7C"/>
  </w:style>
  <w:style w:type="character" w:customStyle="1" w:styleId="WW8Num13z0">
    <w:name w:val="WW8Num13z0"/>
    <w:rsid w:val="009D3A7C"/>
    <w:rPr>
      <w:rFonts w:ascii="Arial" w:hAnsi="Arial" w:cs="Arial" w:hint="default"/>
      <w:b/>
      <w:sz w:val="22"/>
      <w:szCs w:val="22"/>
    </w:rPr>
  </w:style>
  <w:style w:type="character" w:customStyle="1" w:styleId="WW8Num13z1">
    <w:name w:val="WW8Num13z1"/>
    <w:rsid w:val="009D3A7C"/>
  </w:style>
  <w:style w:type="character" w:customStyle="1" w:styleId="WW8Num13z2">
    <w:name w:val="WW8Num13z2"/>
    <w:rsid w:val="009D3A7C"/>
  </w:style>
  <w:style w:type="character" w:customStyle="1" w:styleId="WW8Num13z3">
    <w:name w:val="WW8Num13z3"/>
    <w:rsid w:val="009D3A7C"/>
  </w:style>
  <w:style w:type="character" w:customStyle="1" w:styleId="WW8Num13z4">
    <w:name w:val="WW8Num13z4"/>
    <w:rsid w:val="009D3A7C"/>
  </w:style>
  <w:style w:type="character" w:customStyle="1" w:styleId="WW8Num13z5">
    <w:name w:val="WW8Num13z5"/>
    <w:rsid w:val="009D3A7C"/>
  </w:style>
  <w:style w:type="character" w:customStyle="1" w:styleId="WW8Num13z6">
    <w:name w:val="WW8Num13z6"/>
    <w:rsid w:val="009D3A7C"/>
  </w:style>
  <w:style w:type="character" w:customStyle="1" w:styleId="WW8Num13z7">
    <w:name w:val="WW8Num13z7"/>
    <w:rsid w:val="009D3A7C"/>
  </w:style>
  <w:style w:type="character" w:customStyle="1" w:styleId="WW8Num13z8">
    <w:name w:val="WW8Num13z8"/>
    <w:rsid w:val="009D3A7C"/>
  </w:style>
  <w:style w:type="character" w:customStyle="1" w:styleId="WW8Num14z0">
    <w:name w:val="WW8Num14z0"/>
    <w:rsid w:val="009D3A7C"/>
    <w:rPr>
      <w:rFonts w:ascii="Arial" w:hAnsi="Arial" w:cs="Arial" w:hint="default"/>
      <w:b/>
      <w:sz w:val="22"/>
      <w:szCs w:val="22"/>
    </w:rPr>
  </w:style>
  <w:style w:type="character" w:customStyle="1" w:styleId="WW8Num14z1">
    <w:name w:val="WW8Num14z1"/>
    <w:rsid w:val="009D3A7C"/>
  </w:style>
  <w:style w:type="character" w:customStyle="1" w:styleId="WW8Num14z2">
    <w:name w:val="WW8Num14z2"/>
    <w:rsid w:val="009D3A7C"/>
  </w:style>
  <w:style w:type="character" w:customStyle="1" w:styleId="WW8Num14z3">
    <w:name w:val="WW8Num14z3"/>
    <w:rsid w:val="009D3A7C"/>
  </w:style>
  <w:style w:type="character" w:customStyle="1" w:styleId="WW8Num14z4">
    <w:name w:val="WW8Num14z4"/>
    <w:rsid w:val="009D3A7C"/>
  </w:style>
  <w:style w:type="character" w:customStyle="1" w:styleId="WW8Num14z5">
    <w:name w:val="WW8Num14z5"/>
    <w:rsid w:val="009D3A7C"/>
  </w:style>
  <w:style w:type="character" w:customStyle="1" w:styleId="WW8Num14z6">
    <w:name w:val="WW8Num14z6"/>
    <w:rsid w:val="009D3A7C"/>
  </w:style>
  <w:style w:type="character" w:customStyle="1" w:styleId="WW8Num14z7">
    <w:name w:val="WW8Num14z7"/>
    <w:rsid w:val="009D3A7C"/>
  </w:style>
  <w:style w:type="character" w:customStyle="1" w:styleId="WW8Num14z8">
    <w:name w:val="WW8Num14z8"/>
    <w:rsid w:val="009D3A7C"/>
  </w:style>
  <w:style w:type="character" w:customStyle="1" w:styleId="WW8Num15z0">
    <w:name w:val="WW8Num15z0"/>
    <w:rsid w:val="009D3A7C"/>
  </w:style>
  <w:style w:type="character" w:customStyle="1" w:styleId="WW8Num15z1">
    <w:name w:val="WW8Num15z1"/>
    <w:rsid w:val="009D3A7C"/>
  </w:style>
  <w:style w:type="character" w:customStyle="1" w:styleId="WW8Num15z2">
    <w:name w:val="WW8Num15z2"/>
    <w:rsid w:val="009D3A7C"/>
  </w:style>
  <w:style w:type="character" w:customStyle="1" w:styleId="WW8Num15z3">
    <w:name w:val="WW8Num15z3"/>
    <w:rsid w:val="009D3A7C"/>
    <w:rPr>
      <w:rFonts w:ascii="Arial" w:hAnsi="Arial" w:cs="Arial" w:hint="default"/>
      <w:b/>
      <w:sz w:val="22"/>
      <w:szCs w:val="22"/>
    </w:rPr>
  </w:style>
  <w:style w:type="character" w:customStyle="1" w:styleId="WW8Num15z4">
    <w:name w:val="WW8Num15z4"/>
    <w:rsid w:val="009D3A7C"/>
  </w:style>
  <w:style w:type="character" w:customStyle="1" w:styleId="WW8Num15z5">
    <w:name w:val="WW8Num15z5"/>
    <w:rsid w:val="009D3A7C"/>
  </w:style>
  <w:style w:type="character" w:customStyle="1" w:styleId="WW8Num15z6">
    <w:name w:val="WW8Num15z6"/>
    <w:rsid w:val="009D3A7C"/>
  </w:style>
  <w:style w:type="character" w:customStyle="1" w:styleId="WW8Num15z7">
    <w:name w:val="WW8Num15z7"/>
    <w:rsid w:val="009D3A7C"/>
  </w:style>
  <w:style w:type="character" w:customStyle="1" w:styleId="WW8Num15z8">
    <w:name w:val="WW8Num15z8"/>
    <w:rsid w:val="009D3A7C"/>
  </w:style>
  <w:style w:type="character" w:customStyle="1" w:styleId="WW8Num16z0">
    <w:name w:val="WW8Num16z0"/>
    <w:rsid w:val="009D3A7C"/>
    <w:rPr>
      <w:rFonts w:ascii="Arial" w:hAnsi="Arial" w:cs="Arial" w:hint="default"/>
      <w:sz w:val="22"/>
      <w:szCs w:val="22"/>
    </w:rPr>
  </w:style>
  <w:style w:type="character" w:customStyle="1" w:styleId="WW8Num17z0">
    <w:name w:val="WW8Num17z0"/>
    <w:rsid w:val="009D3A7C"/>
    <w:rPr>
      <w:rFonts w:ascii="Arial" w:eastAsia="Arial" w:hAnsi="Arial" w:cs="Arial"/>
      <w:bCs/>
      <w:sz w:val="22"/>
      <w:szCs w:val="22"/>
    </w:rPr>
  </w:style>
  <w:style w:type="character" w:customStyle="1" w:styleId="WW8Num18z0">
    <w:name w:val="WW8Num18z0"/>
    <w:rsid w:val="009D3A7C"/>
    <w:rPr>
      <w:rFonts w:ascii="Symbol" w:eastAsia="Times New Roman" w:hAnsi="Symbol" w:cs="OpenSymbol"/>
      <w:color w:val="000000"/>
      <w:sz w:val="22"/>
      <w:szCs w:val="22"/>
    </w:rPr>
  </w:style>
  <w:style w:type="character" w:customStyle="1" w:styleId="WW8Num18z1">
    <w:name w:val="WW8Num18z1"/>
    <w:rsid w:val="009D3A7C"/>
  </w:style>
  <w:style w:type="character" w:customStyle="1" w:styleId="WW8Num18z2">
    <w:name w:val="WW8Num18z2"/>
    <w:rsid w:val="009D3A7C"/>
  </w:style>
  <w:style w:type="character" w:customStyle="1" w:styleId="WW8Num18z3">
    <w:name w:val="WW8Num18z3"/>
    <w:rsid w:val="009D3A7C"/>
  </w:style>
  <w:style w:type="character" w:customStyle="1" w:styleId="WW8Num18z4">
    <w:name w:val="WW8Num18z4"/>
    <w:rsid w:val="009D3A7C"/>
  </w:style>
  <w:style w:type="character" w:customStyle="1" w:styleId="WW8Num18z5">
    <w:name w:val="WW8Num18z5"/>
    <w:rsid w:val="009D3A7C"/>
  </w:style>
  <w:style w:type="character" w:customStyle="1" w:styleId="WW8Num18z6">
    <w:name w:val="WW8Num18z6"/>
    <w:rsid w:val="009D3A7C"/>
  </w:style>
  <w:style w:type="character" w:customStyle="1" w:styleId="WW8Num18z7">
    <w:name w:val="WW8Num18z7"/>
    <w:rsid w:val="009D3A7C"/>
  </w:style>
  <w:style w:type="character" w:customStyle="1" w:styleId="WW8Num18z8">
    <w:name w:val="WW8Num18z8"/>
    <w:rsid w:val="009D3A7C"/>
  </w:style>
  <w:style w:type="character" w:customStyle="1" w:styleId="WW8Num19z0">
    <w:name w:val="WW8Num19z0"/>
    <w:rsid w:val="009D3A7C"/>
    <w:rPr>
      <w:rFonts w:ascii="Arial" w:hAnsi="Arial" w:cs="Arial" w:hint="default"/>
      <w:sz w:val="22"/>
      <w:szCs w:val="22"/>
    </w:rPr>
  </w:style>
  <w:style w:type="character" w:customStyle="1" w:styleId="WW8Num19z1">
    <w:name w:val="WW8Num19z1"/>
    <w:rsid w:val="009D3A7C"/>
  </w:style>
  <w:style w:type="character" w:customStyle="1" w:styleId="WW8Num19z2">
    <w:name w:val="WW8Num19z2"/>
    <w:rsid w:val="009D3A7C"/>
  </w:style>
  <w:style w:type="character" w:customStyle="1" w:styleId="WW8Num19z3">
    <w:name w:val="WW8Num19z3"/>
    <w:rsid w:val="009D3A7C"/>
  </w:style>
  <w:style w:type="character" w:customStyle="1" w:styleId="WW8Num19z4">
    <w:name w:val="WW8Num19z4"/>
    <w:rsid w:val="009D3A7C"/>
  </w:style>
  <w:style w:type="character" w:customStyle="1" w:styleId="WW8Num19z5">
    <w:name w:val="WW8Num19z5"/>
    <w:rsid w:val="009D3A7C"/>
  </w:style>
  <w:style w:type="character" w:customStyle="1" w:styleId="WW8Num19z6">
    <w:name w:val="WW8Num19z6"/>
    <w:rsid w:val="009D3A7C"/>
  </w:style>
  <w:style w:type="character" w:customStyle="1" w:styleId="WW8Num19z7">
    <w:name w:val="WW8Num19z7"/>
    <w:rsid w:val="009D3A7C"/>
  </w:style>
  <w:style w:type="character" w:customStyle="1" w:styleId="WW8Num19z8">
    <w:name w:val="WW8Num19z8"/>
    <w:rsid w:val="009D3A7C"/>
  </w:style>
  <w:style w:type="character" w:customStyle="1" w:styleId="WW8Num20z0">
    <w:name w:val="WW8Num20z0"/>
    <w:rsid w:val="009D3A7C"/>
    <w:rPr>
      <w:rFonts w:ascii="Symbol" w:hAnsi="Symbol" w:cs="Symbol"/>
    </w:rPr>
  </w:style>
  <w:style w:type="character" w:customStyle="1" w:styleId="WW8Num20z1">
    <w:name w:val="WW8Num20z1"/>
    <w:rsid w:val="009D3A7C"/>
    <w:rPr>
      <w:rFonts w:ascii="Courier New" w:hAnsi="Courier New" w:cs="Courier New"/>
    </w:rPr>
  </w:style>
  <w:style w:type="character" w:customStyle="1" w:styleId="WW8Num20z2">
    <w:name w:val="WW8Num20z2"/>
    <w:rsid w:val="009D3A7C"/>
    <w:rPr>
      <w:rFonts w:ascii="Wingdings" w:hAnsi="Wingdings" w:cs="Wingdings"/>
    </w:rPr>
  </w:style>
  <w:style w:type="character" w:customStyle="1" w:styleId="WW8Num21z0">
    <w:name w:val="WW8Num21z0"/>
    <w:rsid w:val="009D3A7C"/>
    <w:rPr>
      <w:rFonts w:ascii="Arial" w:hAnsi="Arial" w:cs="Arial" w:hint="default"/>
      <w:b/>
      <w:sz w:val="22"/>
      <w:szCs w:val="22"/>
    </w:rPr>
  </w:style>
  <w:style w:type="character" w:customStyle="1" w:styleId="WW8Num22z0">
    <w:name w:val="WW8Num22z0"/>
    <w:rsid w:val="009D3A7C"/>
    <w:rPr>
      <w:rFonts w:ascii="Arial" w:hAnsi="Arial" w:cs="Arial" w:hint="default"/>
      <w:sz w:val="22"/>
      <w:szCs w:val="22"/>
    </w:rPr>
  </w:style>
  <w:style w:type="character" w:customStyle="1" w:styleId="WW8Num23z0">
    <w:name w:val="WW8Num23z0"/>
    <w:rsid w:val="009D3A7C"/>
    <w:rPr>
      <w:rFonts w:hint="default"/>
    </w:rPr>
  </w:style>
  <w:style w:type="character" w:customStyle="1" w:styleId="WW8Num23z1">
    <w:name w:val="WW8Num23z1"/>
    <w:rsid w:val="009D3A7C"/>
    <w:rPr>
      <w:rFonts w:ascii="Arial" w:hAnsi="Arial" w:cs="Arial" w:hint="default"/>
      <w:sz w:val="22"/>
      <w:szCs w:val="22"/>
    </w:rPr>
  </w:style>
  <w:style w:type="character" w:customStyle="1" w:styleId="WW8Num23z2">
    <w:name w:val="WW8Num23z2"/>
    <w:rsid w:val="009D3A7C"/>
  </w:style>
  <w:style w:type="character" w:customStyle="1" w:styleId="WW8Num23z3">
    <w:name w:val="WW8Num23z3"/>
    <w:rsid w:val="009D3A7C"/>
  </w:style>
  <w:style w:type="character" w:customStyle="1" w:styleId="WW8Num23z4">
    <w:name w:val="WW8Num23z4"/>
    <w:rsid w:val="009D3A7C"/>
  </w:style>
  <w:style w:type="character" w:customStyle="1" w:styleId="WW8Num23z5">
    <w:name w:val="WW8Num23z5"/>
    <w:rsid w:val="009D3A7C"/>
  </w:style>
  <w:style w:type="character" w:customStyle="1" w:styleId="WW8Num23z6">
    <w:name w:val="WW8Num23z6"/>
    <w:rsid w:val="009D3A7C"/>
  </w:style>
  <w:style w:type="character" w:customStyle="1" w:styleId="WW8Num23z7">
    <w:name w:val="WW8Num23z7"/>
    <w:rsid w:val="009D3A7C"/>
  </w:style>
  <w:style w:type="character" w:customStyle="1" w:styleId="WW8Num23z8">
    <w:name w:val="WW8Num23z8"/>
    <w:rsid w:val="009D3A7C"/>
  </w:style>
  <w:style w:type="character" w:customStyle="1" w:styleId="WW8Num24z0">
    <w:name w:val="WW8Num24z0"/>
    <w:rsid w:val="009D3A7C"/>
    <w:rPr>
      <w:rFonts w:ascii="Arial" w:hAnsi="Arial" w:cs="Arial" w:hint="default"/>
      <w:sz w:val="22"/>
      <w:szCs w:val="22"/>
    </w:rPr>
  </w:style>
  <w:style w:type="character" w:customStyle="1" w:styleId="WW8Num25z0">
    <w:name w:val="WW8Num25z0"/>
    <w:rsid w:val="009D3A7C"/>
    <w:rPr>
      <w:rFonts w:ascii="Arial" w:hAnsi="Arial" w:cs="Arial" w:hint="default"/>
      <w:sz w:val="22"/>
    </w:rPr>
  </w:style>
  <w:style w:type="character" w:customStyle="1" w:styleId="WW8Num26z0">
    <w:name w:val="WW8Num26z0"/>
    <w:rsid w:val="009D3A7C"/>
    <w:rPr>
      <w:rFonts w:ascii="Arial" w:hAnsi="Arial" w:cs="Arial" w:hint="default"/>
      <w:sz w:val="22"/>
      <w:szCs w:val="22"/>
    </w:rPr>
  </w:style>
  <w:style w:type="character" w:customStyle="1" w:styleId="WW8Num27z0">
    <w:name w:val="WW8Num27z0"/>
    <w:rsid w:val="009D3A7C"/>
    <w:rPr>
      <w:rFonts w:ascii="Arial" w:hAnsi="Arial" w:cs="Arial" w:hint="default"/>
      <w:sz w:val="22"/>
      <w:szCs w:val="22"/>
    </w:rPr>
  </w:style>
  <w:style w:type="character" w:customStyle="1" w:styleId="WW8Num16z1">
    <w:name w:val="WW8Num16z1"/>
    <w:rsid w:val="009D3A7C"/>
  </w:style>
  <w:style w:type="character" w:customStyle="1" w:styleId="WW8Num16z2">
    <w:name w:val="WW8Num16z2"/>
    <w:rsid w:val="009D3A7C"/>
  </w:style>
  <w:style w:type="character" w:customStyle="1" w:styleId="WW8Num16z3">
    <w:name w:val="WW8Num16z3"/>
    <w:rsid w:val="009D3A7C"/>
    <w:rPr>
      <w:rFonts w:ascii="Arial" w:hAnsi="Arial" w:cs="Arial" w:hint="default"/>
      <w:b/>
      <w:sz w:val="22"/>
      <w:szCs w:val="22"/>
    </w:rPr>
  </w:style>
  <w:style w:type="character" w:customStyle="1" w:styleId="WW8Num16z4">
    <w:name w:val="WW8Num16z4"/>
    <w:rsid w:val="009D3A7C"/>
  </w:style>
  <w:style w:type="character" w:customStyle="1" w:styleId="WW8Num16z5">
    <w:name w:val="WW8Num16z5"/>
    <w:rsid w:val="009D3A7C"/>
  </w:style>
  <w:style w:type="character" w:customStyle="1" w:styleId="WW8Num16z6">
    <w:name w:val="WW8Num16z6"/>
    <w:rsid w:val="009D3A7C"/>
  </w:style>
  <w:style w:type="character" w:customStyle="1" w:styleId="WW8Num16z7">
    <w:name w:val="WW8Num16z7"/>
    <w:rsid w:val="009D3A7C"/>
  </w:style>
  <w:style w:type="character" w:customStyle="1" w:styleId="WW8Num16z8">
    <w:name w:val="WW8Num16z8"/>
    <w:rsid w:val="009D3A7C"/>
  </w:style>
  <w:style w:type="character" w:customStyle="1" w:styleId="WW8Num20z3">
    <w:name w:val="WW8Num20z3"/>
    <w:rsid w:val="009D3A7C"/>
  </w:style>
  <w:style w:type="character" w:customStyle="1" w:styleId="WW8Num20z4">
    <w:name w:val="WW8Num20z4"/>
    <w:rsid w:val="009D3A7C"/>
  </w:style>
  <w:style w:type="character" w:customStyle="1" w:styleId="WW8Num20z5">
    <w:name w:val="WW8Num20z5"/>
    <w:rsid w:val="009D3A7C"/>
  </w:style>
  <w:style w:type="character" w:customStyle="1" w:styleId="WW8Num20z6">
    <w:name w:val="WW8Num20z6"/>
    <w:rsid w:val="009D3A7C"/>
  </w:style>
  <w:style w:type="character" w:customStyle="1" w:styleId="WW8Num20z7">
    <w:name w:val="WW8Num20z7"/>
    <w:rsid w:val="009D3A7C"/>
  </w:style>
  <w:style w:type="character" w:customStyle="1" w:styleId="WW8Num20z8">
    <w:name w:val="WW8Num20z8"/>
    <w:rsid w:val="009D3A7C"/>
  </w:style>
  <w:style w:type="character" w:customStyle="1" w:styleId="WW8Num21z1">
    <w:name w:val="WW8Num21z1"/>
    <w:rsid w:val="009D3A7C"/>
    <w:rPr>
      <w:rFonts w:ascii="Courier New" w:hAnsi="Courier New" w:cs="Courier New"/>
    </w:rPr>
  </w:style>
  <w:style w:type="character" w:customStyle="1" w:styleId="WW8Num21z2">
    <w:name w:val="WW8Num21z2"/>
    <w:rsid w:val="009D3A7C"/>
    <w:rPr>
      <w:rFonts w:ascii="Wingdings" w:hAnsi="Wingdings" w:cs="Wingdings"/>
    </w:rPr>
  </w:style>
  <w:style w:type="character" w:customStyle="1" w:styleId="WW8Num25z1">
    <w:name w:val="WW8Num25z1"/>
    <w:rsid w:val="009D3A7C"/>
    <w:rPr>
      <w:rFonts w:ascii="Arial" w:hAnsi="Arial" w:cs="Arial" w:hint="default"/>
      <w:sz w:val="22"/>
      <w:szCs w:val="22"/>
    </w:rPr>
  </w:style>
  <w:style w:type="character" w:customStyle="1" w:styleId="WW8Num25z2">
    <w:name w:val="WW8Num25z2"/>
    <w:rsid w:val="009D3A7C"/>
  </w:style>
  <w:style w:type="character" w:customStyle="1" w:styleId="WW8Num25z3">
    <w:name w:val="WW8Num25z3"/>
    <w:rsid w:val="009D3A7C"/>
  </w:style>
  <w:style w:type="character" w:customStyle="1" w:styleId="WW8Num25z4">
    <w:name w:val="WW8Num25z4"/>
    <w:rsid w:val="009D3A7C"/>
  </w:style>
  <w:style w:type="character" w:customStyle="1" w:styleId="WW8Num25z5">
    <w:name w:val="WW8Num25z5"/>
    <w:rsid w:val="009D3A7C"/>
  </w:style>
  <w:style w:type="character" w:customStyle="1" w:styleId="WW8Num25z6">
    <w:name w:val="WW8Num25z6"/>
    <w:rsid w:val="009D3A7C"/>
  </w:style>
  <w:style w:type="character" w:customStyle="1" w:styleId="WW8Num25z7">
    <w:name w:val="WW8Num25z7"/>
    <w:rsid w:val="009D3A7C"/>
  </w:style>
  <w:style w:type="character" w:customStyle="1" w:styleId="WW8Num25z8">
    <w:name w:val="WW8Num25z8"/>
    <w:rsid w:val="009D3A7C"/>
  </w:style>
  <w:style w:type="character" w:customStyle="1" w:styleId="WW8Num27z1">
    <w:name w:val="WW8Num27z1"/>
    <w:rsid w:val="009D3A7C"/>
  </w:style>
  <w:style w:type="character" w:customStyle="1" w:styleId="WW8Num27z2">
    <w:name w:val="WW8Num27z2"/>
    <w:rsid w:val="009D3A7C"/>
  </w:style>
  <w:style w:type="character" w:customStyle="1" w:styleId="WW8Num27z3">
    <w:name w:val="WW8Num27z3"/>
    <w:rsid w:val="009D3A7C"/>
  </w:style>
  <w:style w:type="character" w:customStyle="1" w:styleId="WW8Num27z4">
    <w:name w:val="WW8Num27z4"/>
    <w:rsid w:val="009D3A7C"/>
  </w:style>
  <w:style w:type="character" w:customStyle="1" w:styleId="WW8Num27z5">
    <w:name w:val="WW8Num27z5"/>
    <w:rsid w:val="009D3A7C"/>
  </w:style>
  <w:style w:type="character" w:customStyle="1" w:styleId="WW8Num27z6">
    <w:name w:val="WW8Num27z6"/>
    <w:rsid w:val="009D3A7C"/>
  </w:style>
  <w:style w:type="character" w:customStyle="1" w:styleId="WW8Num27z7">
    <w:name w:val="WW8Num27z7"/>
    <w:rsid w:val="009D3A7C"/>
  </w:style>
  <w:style w:type="character" w:customStyle="1" w:styleId="WW8Num27z8">
    <w:name w:val="WW8Num27z8"/>
    <w:rsid w:val="009D3A7C"/>
  </w:style>
  <w:style w:type="character" w:customStyle="1" w:styleId="WW8Num28z0">
    <w:name w:val="WW8Num28z0"/>
    <w:rsid w:val="009D3A7C"/>
    <w:rPr>
      <w:rFonts w:ascii="Arial" w:hAnsi="Arial" w:cs="Arial" w:hint="default"/>
      <w:sz w:val="22"/>
      <w:szCs w:val="22"/>
    </w:rPr>
  </w:style>
  <w:style w:type="character" w:customStyle="1" w:styleId="WW8Num28z1">
    <w:name w:val="WW8Num28z1"/>
    <w:rsid w:val="009D3A7C"/>
  </w:style>
  <w:style w:type="character" w:customStyle="1" w:styleId="WW8Num28z2">
    <w:name w:val="WW8Num28z2"/>
    <w:rsid w:val="009D3A7C"/>
  </w:style>
  <w:style w:type="character" w:customStyle="1" w:styleId="WW8Num28z3">
    <w:name w:val="WW8Num28z3"/>
    <w:rsid w:val="009D3A7C"/>
  </w:style>
  <w:style w:type="character" w:customStyle="1" w:styleId="WW8Num28z4">
    <w:name w:val="WW8Num28z4"/>
    <w:rsid w:val="009D3A7C"/>
  </w:style>
  <w:style w:type="character" w:customStyle="1" w:styleId="WW8Num28z5">
    <w:name w:val="WW8Num28z5"/>
    <w:rsid w:val="009D3A7C"/>
  </w:style>
  <w:style w:type="character" w:customStyle="1" w:styleId="WW8Num28z6">
    <w:name w:val="WW8Num28z6"/>
    <w:rsid w:val="009D3A7C"/>
  </w:style>
  <w:style w:type="character" w:customStyle="1" w:styleId="WW8Num28z7">
    <w:name w:val="WW8Num28z7"/>
    <w:rsid w:val="009D3A7C"/>
  </w:style>
  <w:style w:type="character" w:customStyle="1" w:styleId="WW8Num28z8">
    <w:name w:val="WW8Num28z8"/>
    <w:rsid w:val="009D3A7C"/>
  </w:style>
  <w:style w:type="character" w:customStyle="1" w:styleId="WW8Num29z0">
    <w:name w:val="WW8Num29z0"/>
    <w:rsid w:val="009D3A7C"/>
    <w:rPr>
      <w:rFonts w:hint="default"/>
    </w:rPr>
  </w:style>
  <w:style w:type="character" w:customStyle="1" w:styleId="WW8Num29z1">
    <w:name w:val="WW8Num29z1"/>
    <w:rsid w:val="009D3A7C"/>
  </w:style>
  <w:style w:type="character" w:customStyle="1" w:styleId="WW8Num29z2">
    <w:name w:val="WW8Num29z2"/>
    <w:rsid w:val="009D3A7C"/>
  </w:style>
  <w:style w:type="character" w:customStyle="1" w:styleId="WW8Num29z3">
    <w:name w:val="WW8Num29z3"/>
    <w:rsid w:val="009D3A7C"/>
  </w:style>
  <w:style w:type="character" w:customStyle="1" w:styleId="WW8Num29z4">
    <w:name w:val="WW8Num29z4"/>
    <w:rsid w:val="009D3A7C"/>
  </w:style>
  <w:style w:type="character" w:customStyle="1" w:styleId="WW8Num29z5">
    <w:name w:val="WW8Num29z5"/>
    <w:rsid w:val="009D3A7C"/>
  </w:style>
  <w:style w:type="character" w:customStyle="1" w:styleId="WW8Num29z6">
    <w:name w:val="WW8Num29z6"/>
    <w:rsid w:val="009D3A7C"/>
  </w:style>
  <w:style w:type="character" w:customStyle="1" w:styleId="WW8Num29z7">
    <w:name w:val="WW8Num29z7"/>
    <w:rsid w:val="009D3A7C"/>
  </w:style>
  <w:style w:type="character" w:customStyle="1" w:styleId="WW8Num29z8">
    <w:name w:val="WW8Num29z8"/>
    <w:rsid w:val="009D3A7C"/>
  </w:style>
  <w:style w:type="character" w:customStyle="1" w:styleId="WW8Num30z0">
    <w:name w:val="WW8Num30z0"/>
    <w:rsid w:val="009D3A7C"/>
    <w:rPr>
      <w:rFonts w:ascii="Arial" w:hAnsi="Arial" w:cs="Arial" w:hint="default"/>
      <w:sz w:val="22"/>
      <w:szCs w:val="22"/>
    </w:rPr>
  </w:style>
  <w:style w:type="character" w:customStyle="1" w:styleId="WW8Num30z1">
    <w:name w:val="WW8Num30z1"/>
    <w:rsid w:val="009D3A7C"/>
  </w:style>
  <w:style w:type="character" w:customStyle="1" w:styleId="WW8Num30z2">
    <w:name w:val="WW8Num30z2"/>
    <w:rsid w:val="009D3A7C"/>
  </w:style>
  <w:style w:type="character" w:customStyle="1" w:styleId="WW8Num30z3">
    <w:name w:val="WW8Num30z3"/>
    <w:rsid w:val="009D3A7C"/>
  </w:style>
  <w:style w:type="character" w:customStyle="1" w:styleId="WW8Num30z4">
    <w:name w:val="WW8Num30z4"/>
    <w:rsid w:val="009D3A7C"/>
  </w:style>
  <w:style w:type="character" w:customStyle="1" w:styleId="WW8Num30z5">
    <w:name w:val="WW8Num30z5"/>
    <w:rsid w:val="009D3A7C"/>
  </w:style>
  <w:style w:type="character" w:customStyle="1" w:styleId="WW8Num30z6">
    <w:name w:val="WW8Num30z6"/>
    <w:rsid w:val="009D3A7C"/>
  </w:style>
  <w:style w:type="character" w:customStyle="1" w:styleId="WW8Num30z7">
    <w:name w:val="WW8Num30z7"/>
    <w:rsid w:val="009D3A7C"/>
  </w:style>
  <w:style w:type="character" w:customStyle="1" w:styleId="WW8Num30z8">
    <w:name w:val="WW8Num30z8"/>
    <w:rsid w:val="009D3A7C"/>
  </w:style>
  <w:style w:type="character" w:customStyle="1" w:styleId="WW8Num31z0">
    <w:name w:val="WW8Num31z0"/>
    <w:rsid w:val="009D3A7C"/>
    <w:rPr>
      <w:rFonts w:ascii="Arial" w:hAnsi="Arial" w:cs="Arial" w:hint="default"/>
      <w:sz w:val="22"/>
    </w:rPr>
  </w:style>
  <w:style w:type="character" w:customStyle="1" w:styleId="WW8Num31z1">
    <w:name w:val="WW8Num31z1"/>
    <w:rsid w:val="009D3A7C"/>
  </w:style>
  <w:style w:type="character" w:customStyle="1" w:styleId="WW8Num31z2">
    <w:name w:val="WW8Num31z2"/>
    <w:rsid w:val="009D3A7C"/>
  </w:style>
  <w:style w:type="character" w:customStyle="1" w:styleId="WW8Num31z3">
    <w:name w:val="WW8Num31z3"/>
    <w:rsid w:val="009D3A7C"/>
  </w:style>
  <w:style w:type="character" w:customStyle="1" w:styleId="WW8Num31z4">
    <w:name w:val="WW8Num31z4"/>
    <w:rsid w:val="009D3A7C"/>
  </w:style>
  <w:style w:type="character" w:customStyle="1" w:styleId="WW8Num31z5">
    <w:name w:val="WW8Num31z5"/>
    <w:rsid w:val="009D3A7C"/>
  </w:style>
  <w:style w:type="character" w:customStyle="1" w:styleId="WW8Num31z6">
    <w:name w:val="WW8Num31z6"/>
    <w:rsid w:val="009D3A7C"/>
  </w:style>
  <w:style w:type="character" w:customStyle="1" w:styleId="WW8Num31z7">
    <w:name w:val="WW8Num31z7"/>
    <w:rsid w:val="009D3A7C"/>
  </w:style>
  <w:style w:type="character" w:customStyle="1" w:styleId="WW8Num31z8">
    <w:name w:val="WW8Num31z8"/>
    <w:rsid w:val="009D3A7C"/>
  </w:style>
  <w:style w:type="character" w:customStyle="1" w:styleId="Domylnaczcionkaakapitu17">
    <w:name w:val="Domyślna czcionka akapitu17"/>
    <w:rsid w:val="009D3A7C"/>
  </w:style>
  <w:style w:type="character" w:customStyle="1" w:styleId="WW8Num24z1">
    <w:name w:val="WW8Num24z1"/>
    <w:rsid w:val="009D3A7C"/>
    <w:rPr>
      <w:rFonts w:ascii="OpenSymbol" w:hAnsi="OpenSymbol" w:cs="StarSymbol"/>
      <w:sz w:val="18"/>
      <w:szCs w:val="18"/>
    </w:rPr>
  </w:style>
  <w:style w:type="character" w:customStyle="1" w:styleId="WW8Num24z2">
    <w:name w:val="WW8Num24z2"/>
    <w:rsid w:val="009D3A7C"/>
  </w:style>
  <w:style w:type="character" w:customStyle="1" w:styleId="WW8Num24z3">
    <w:name w:val="WW8Num24z3"/>
    <w:rsid w:val="009D3A7C"/>
    <w:rPr>
      <w:b w:val="0"/>
    </w:rPr>
  </w:style>
  <w:style w:type="character" w:customStyle="1" w:styleId="WW8Num24z4">
    <w:name w:val="WW8Num24z4"/>
    <w:rsid w:val="009D3A7C"/>
  </w:style>
  <w:style w:type="character" w:customStyle="1" w:styleId="WW8Num24z5">
    <w:name w:val="WW8Num24z5"/>
    <w:rsid w:val="009D3A7C"/>
  </w:style>
  <w:style w:type="character" w:customStyle="1" w:styleId="WW8Num24z6">
    <w:name w:val="WW8Num24z6"/>
    <w:rsid w:val="009D3A7C"/>
  </w:style>
  <w:style w:type="character" w:customStyle="1" w:styleId="WW8Num24z7">
    <w:name w:val="WW8Num24z7"/>
    <w:rsid w:val="009D3A7C"/>
  </w:style>
  <w:style w:type="character" w:customStyle="1" w:styleId="WW8Num24z8">
    <w:name w:val="WW8Num24z8"/>
    <w:rsid w:val="009D3A7C"/>
  </w:style>
  <w:style w:type="character" w:customStyle="1" w:styleId="WW8Num26z2">
    <w:name w:val="WW8Num26z2"/>
    <w:rsid w:val="009D3A7C"/>
  </w:style>
  <w:style w:type="character" w:customStyle="1" w:styleId="WW8Num26z3">
    <w:name w:val="WW8Num26z3"/>
    <w:rsid w:val="009D3A7C"/>
  </w:style>
  <w:style w:type="character" w:customStyle="1" w:styleId="WW8Num26z4">
    <w:name w:val="WW8Num26z4"/>
    <w:rsid w:val="009D3A7C"/>
  </w:style>
  <w:style w:type="character" w:customStyle="1" w:styleId="WW8Num26z5">
    <w:name w:val="WW8Num26z5"/>
    <w:rsid w:val="009D3A7C"/>
  </w:style>
  <w:style w:type="character" w:customStyle="1" w:styleId="WW8Num26z6">
    <w:name w:val="WW8Num26z6"/>
    <w:rsid w:val="009D3A7C"/>
  </w:style>
  <w:style w:type="character" w:customStyle="1" w:styleId="WW8Num26z7">
    <w:name w:val="WW8Num26z7"/>
    <w:rsid w:val="009D3A7C"/>
  </w:style>
  <w:style w:type="character" w:customStyle="1" w:styleId="WW8Num26z8">
    <w:name w:val="WW8Num26z8"/>
    <w:rsid w:val="009D3A7C"/>
  </w:style>
  <w:style w:type="character" w:customStyle="1" w:styleId="Domylnaczcionkaakapitu16">
    <w:name w:val="Domyślna czcionka akapitu16"/>
    <w:rsid w:val="009D3A7C"/>
  </w:style>
  <w:style w:type="character" w:customStyle="1" w:styleId="WW8Num17z1">
    <w:name w:val="WW8Num17z1"/>
    <w:rsid w:val="009D3A7C"/>
  </w:style>
  <w:style w:type="character" w:customStyle="1" w:styleId="WW8Num17z2">
    <w:name w:val="WW8Num17z2"/>
    <w:rsid w:val="009D3A7C"/>
  </w:style>
  <w:style w:type="character" w:customStyle="1" w:styleId="WW8Num17z3">
    <w:name w:val="WW8Num17z3"/>
    <w:rsid w:val="009D3A7C"/>
  </w:style>
  <w:style w:type="character" w:customStyle="1" w:styleId="WW8Num17z4">
    <w:name w:val="WW8Num17z4"/>
    <w:rsid w:val="009D3A7C"/>
  </w:style>
  <w:style w:type="character" w:customStyle="1" w:styleId="WW8Num17z5">
    <w:name w:val="WW8Num17z5"/>
    <w:rsid w:val="009D3A7C"/>
  </w:style>
  <w:style w:type="character" w:customStyle="1" w:styleId="WW8Num17z6">
    <w:name w:val="WW8Num17z6"/>
    <w:rsid w:val="009D3A7C"/>
  </w:style>
  <w:style w:type="character" w:customStyle="1" w:styleId="WW8Num17z7">
    <w:name w:val="WW8Num17z7"/>
    <w:rsid w:val="009D3A7C"/>
  </w:style>
  <w:style w:type="character" w:customStyle="1" w:styleId="WW8Num17z8">
    <w:name w:val="WW8Num17z8"/>
    <w:rsid w:val="009D3A7C"/>
  </w:style>
  <w:style w:type="character" w:customStyle="1" w:styleId="WW8Num21z3">
    <w:name w:val="WW8Num21z3"/>
    <w:rsid w:val="009D3A7C"/>
  </w:style>
  <w:style w:type="character" w:customStyle="1" w:styleId="WW8Num21z4">
    <w:name w:val="WW8Num21z4"/>
    <w:rsid w:val="009D3A7C"/>
  </w:style>
  <w:style w:type="character" w:customStyle="1" w:styleId="WW8Num21z5">
    <w:name w:val="WW8Num21z5"/>
    <w:rsid w:val="009D3A7C"/>
  </w:style>
  <w:style w:type="character" w:customStyle="1" w:styleId="WW8Num21z6">
    <w:name w:val="WW8Num21z6"/>
    <w:rsid w:val="009D3A7C"/>
  </w:style>
  <w:style w:type="character" w:customStyle="1" w:styleId="WW8Num21z7">
    <w:name w:val="WW8Num21z7"/>
    <w:rsid w:val="009D3A7C"/>
  </w:style>
  <w:style w:type="character" w:customStyle="1" w:styleId="WW8Num21z8">
    <w:name w:val="WW8Num21z8"/>
    <w:rsid w:val="009D3A7C"/>
  </w:style>
  <w:style w:type="character" w:customStyle="1" w:styleId="Absatz-Standardschriftart">
    <w:name w:val="Absatz-Standardschriftart"/>
    <w:rsid w:val="009D3A7C"/>
  </w:style>
  <w:style w:type="character" w:customStyle="1" w:styleId="WW-Absatz-Standardschriftart">
    <w:name w:val="WW-Absatz-Standardschriftart"/>
    <w:rsid w:val="009D3A7C"/>
  </w:style>
  <w:style w:type="character" w:customStyle="1" w:styleId="WW-Absatz-Standardschriftart1">
    <w:name w:val="WW-Absatz-Standardschriftart1"/>
    <w:rsid w:val="009D3A7C"/>
  </w:style>
  <w:style w:type="character" w:customStyle="1" w:styleId="WW-Absatz-Standardschriftart11">
    <w:name w:val="WW-Absatz-Standardschriftart11"/>
    <w:rsid w:val="009D3A7C"/>
  </w:style>
  <w:style w:type="character" w:customStyle="1" w:styleId="WW-Absatz-Standardschriftart111">
    <w:name w:val="WW-Absatz-Standardschriftart111"/>
    <w:rsid w:val="009D3A7C"/>
  </w:style>
  <w:style w:type="character" w:customStyle="1" w:styleId="WW-Absatz-Standardschriftart1111">
    <w:name w:val="WW-Absatz-Standardschriftart1111"/>
    <w:rsid w:val="009D3A7C"/>
  </w:style>
  <w:style w:type="character" w:customStyle="1" w:styleId="WW-Absatz-Standardschriftart11111">
    <w:name w:val="WW-Absatz-Standardschriftart11111"/>
    <w:rsid w:val="009D3A7C"/>
  </w:style>
  <w:style w:type="character" w:customStyle="1" w:styleId="WW-Absatz-Standardschriftart111111">
    <w:name w:val="WW-Absatz-Standardschriftart111111"/>
    <w:rsid w:val="009D3A7C"/>
  </w:style>
  <w:style w:type="character" w:customStyle="1" w:styleId="WW-Absatz-Standardschriftart1111111">
    <w:name w:val="WW-Absatz-Standardschriftart1111111"/>
    <w:rsid w:val="009D3A7C"/>
  </w:style>
  <w:style w:type="character" w:customStyle="1" w:styleId="WW-Absatz-Standardschriftart11111111">
    <w:name w:val="WW-Absatz-Standardschriftart11111111"/>
    <w:rsid w:val="009D3A7C"/>
  </w:style>
  <w:style w:type="character" w:customStyle="1" w:styleId="WW8Num32z0">
    <w:name w:val="WW8Num32z0"/>
    <w:rsid w:val="009D3A7C"/>
    <w:rPr>
      <w:rFonts w:ascii="Symbol" w:hAnsi="Symbol" w:cs="Symbol"/>
    </w:rPr>
  </w:style>
  <w:style w:type="character" w:customStyle="1" w:styleId="WW8Num33z0">
    <w:name w:val="WW8Num33z0"/>
    <w:rsid w:val="009D3A7C"/>
    <w:rPr>
      <w:rFonts w:ascii="Symbol" w:hAnsi="Symbol" w:cs="Symbol"/>
      <w:b w:val="0"/>
      <w:i w:val="0"/>
      <w:sz w:val="24"/>
      <w:szCs w:val="24"/>
    </w:rPr>
  </w:style>
  <w:style w:type="character" w:customStyle="1" w:styleId="WW8Num34z0">
    <w:name w:val="WW8Num34z0"/>
    <w:rsid w:val="009D3A7C"/>
    <w:rPr>
      <w:rFonts w:ascii="Symbol" w:hAnsi="Symbol" w:cs="Symbol"/>
      <w:b w:val="0"/>
      <w:i w:val="0"/>
      <w:sz w:val="24"/>
      <w:szCs w:val="24"/>
    </w:rPr>
  </w:style>
  <w:style w:type="character" w:customStyle="1" w:styleId="WW8Num35z0">
    <w:name w:val="WW8Num35z0"/>
    <w:rsid w:val="009D3A7C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9D3A7C"/>
    <w:rPr>
      <w:rFonts w:ascii="OpenSymbol" w:hAnsi="OpenSymbol" w:cs="Courier New"/>
    </w:rPr>
  </w:style>
  <w:style w:type="character" w:customStyle="1" w:styleId="WW8Num35z2">
    <w:name w:val="WW8Num35z2"/>
    <w:rsid w:val="009D3A7C"/>
    <w:rPr>
      <w:rFonts w:ascii="Arial" w:eastAsia="Times New Roman" w:hAnsi="Arial" w:cs="Arial"/>
      <w:b/>
      <w:sz w:val="22"/>
    </w:rPr>
  </w:style>
  <w:style w:type="character" w:customStyle="1" w:styleId="WW8Num37z0">
    <w:name w:val="WW8Num37z0"/>
    <w:rsid w:val="009D3A7C"/>
    <w:rPr>
      <w:rFonts w:ascii="Symbol" w:hAnsi="Symbol" w:cs="OpenSymbol"/>
    </w:rPr>
  </w:style>
  <w:style w:type="character" w:customStyle="1" w:styleId="WW8Num38z0">
    <w:name w:val="WW8Num38z0"/>
    <w:rsid w:val="009D3A7C"/>
    <w:rPr>
      <w:rFonts w:ascii="Symbol" w:hAnsi="Symbol" w:cs="OpenSymbol"/>
    </w:rPr>
  </w:style>
  <w:style w:type="character" w:customStyle="1" w:styleId="WW-Absatz-Standardschriftart111111111">
    <w:name w:val="WW-Absatz-Standardschriftart111111111"/>
    <w:rsid w:val="009D3A7C"/>
  </w:style>
  <w:style w:type="character" w:customStyle="1" w:styleId="WW8Num7z1">
    <w:name w:val="WW8Num7z1"/>
    <w:rsid w:val="009D3A7C"/>
    <w:rPr>
      <w:rFonts w:ascii="OpenSymbol" w:hAnsi="OpenSymbol" w:cs="Courier New"/>
    </w:rPr>
  </w:style>
  <w:style w:type="character" w:customStyle="1" w:styleId="WW8Num8z1">
    <w:name w:val="WW8Num8z1"/>
    <w:rsid w:val="009D3A7C"/>
    <w:rPr>
      <w:rFonts w:ascii="Courier New" w:hAnsi="Courier New" w:cs="Courier New"/>
    </w:rPr>
  </w:style>
  <w:style w:type="character" w:customStyle="1" w:styleId="WW8Num9z1">
    <w:name w:val="WW8Num9z1"/>
    <w:rsid w:val="009D3A7C"/>
    <w:rPr>
      <w:rFonts w:ascii="OpenSymbol" w:hAnsi="OpenSymbol" w:cs="OpenSymbol"/>
    </w:rPr>
  </w:style>
  <w:style w:type="character" w:customStyle="1" w:styleId="WW8Num10z1">
    <w:name w:val="WW8Num10z1"/>
    <w:rsid w:val="009D3A7C"/>
    <w:rPr>
      <w:rFonts w:ascii="OpenSymbol" w:hAnsi="OpenSymbol" w:cs="Courier New"/>
    </w:rPr>
  </w:style>
  <w:style w:type="character" w:customStyle="1" w:styleId="WW8Num22z1">
    <w:name w:val="WW8Num22z1"/>
    <w:rsid w:val="009D3A7C"/>
    <w:rPr>
      <w:rFonts w:ascii="OpenSymbol" w:hAnsi="OpenSymbol" w:cs="Courier New"/>
    </w:rPr>
  </w:style>
  <w:style w:type="character" w:customStyle="1" w:styleId="WW8Num22z2">
    <w:name w:val="WW8Num22z2"/>
    <w:rsid w:val="009D3A7C"/>
    <w:rPr>
      <w:rFonts w:ascii="Wingdings" w:hAnsi="Wingdings" w:cs="Wingdings"/>
    </w:rPr>
  </w:style>
  <w:style w:type="character" w:customStyle="1" w:styleId="WW8Num22z3">
    <w:name w:val="WW8Num22z3"/>
    <w:rsid w:val="009D3A7C"/>
    <w:rPr>
      <w:rFonts w:ascii="Symbol" w:hAnsi="Symbol" w:cs="Symbol"/>
    </w:rPr>
  </w:style>
  <w:style w:type="character" w:customStyle="1" w:styleId="WW8Num26z1">
    <w:name w:val="WW8Num26z1"/>
    <w:rsid w:val="009D3A7C"/>
    <w:rPr>
      <w:rFonts w:ascii="OpenSymbol" w:hAnsi="OpenSymbol" w:cs="Courier New"/>
    </w:rPr>
  </w:style>
  <w:style w:type="character" w:customStyle="1" w:styleId="WW8Num33z1">
    <w:name w:val="WW8Num33z1"/>
    <w:rsid w:val="009D3A7C"/>
    <w:rPr>
      <w:rFonts w:ascii="OpenSymbol" w:hAnsi="OpenSymbol" w:cs="StarSymbol"/>
      <w:sz w:val="18"/>
      <w:szCs w:val="18"/>
    </w:rPr>
  </w:style>
  <w:style w:type="character" w:customStyle="1" w:styleId="WW8Num36z0">
    <w:name w:val="WW8Num36z0"/>
    <w:rsid w:val="009D3A7C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9D3A7C"/>
    <w:rPr>
      <w:rFonts w:ascii="Courier New" w:hAnsi="Courier New" w:cs="Courier New"/>
    </w:rPr>
  </w:style>
  <w:style w:type="character" w:customStyle="1" w:styleId="WW8Num40z0">
    <w:name w:val="WW8Num40z0"/>
    <w:rsid w:val="009D3A7C"/>
    <w:rPr>
      <w:rFonts w:ascii="Symbol" w:hAnsi="Symbol" w:cs="OpenSymbol"/>
    </w:rPr>
  </w:style>
  <w:style w:type="character" w:customStyle="1" w:styleId="WW8Num41z0">
    <w:name w:val="WW8Num41z0"/>
    <w:rsid w:val="009D3A7C"/>
    <w:rPr>
      <w:rFonts w:ascii="Symbol" w:hAnsi="Symbol" w:cs="OpenSymbol"/>
    </w:rPr>
  </w:style>
  <w:style w:type="character" w:customStyle="1" w:styleId="WW8Num41z1">
    <w:name w:val="WW8Num41z1"/>
    <w:rsid w:val="009D3A7C"/>
    <w:rPr>
      <w:rFonts w:ascii="OpenSymbol" w:hAnsi="OpenSymbol" w:cs="OpenSymbol"/>
    </w:rPr>
  </w:style>
  <w:style w:type="character" w:customStyle="1" w:styleId="WW8Num42z0">
    <w:name w:val="WW8Num42z0"/>
    <w:rsid w:val="009D3A7C"/>
    <w:rPr>
      <w:rFonts w:ascii="Symbol" w:hAnsi="Symbol" w:cs="OpenSymbol"/>
    </w:rPr>
  </w:style>
  <w:style w:type="character" w:customStyle="1" w:styleId="WW8Num43z0">
    <w:name w:val="WW8Num43z0"/>
    <w:rsid w:val="009D3A7C"/>
    <w:rPr>
      <w:rFonts w:ascii="Symbol" w:hAnsi="Symbol" w:cs="OpenSymbol"/>
    </w:rPr>
  </w:style>
  <w:style w:type="character" w:customStyle="1" w:styleId="WW8Num43z1">
    <w:name w:val="WW8Num43z1"/>
    <w:rsid w:val="009D3A7C"/>
    <w:rPr>
      <w:rFonts w:ascii="OpenSymbol" w:hAnsi="OpenSymbol" w:cs="OpenSymbol"/>
    </w:rPr>
  </w:style>
  <w:style w:type="character" w:customStyle="1" w:styleId="WW8Num43z2">
    <w:name w:val="WW8Num43z2"/>
    <w:rsid w:val="009D3A7C"/>
    <w:rPr>
      <w:rFonts w:ascii="Wingdings" w:hAnsi="Wingdings" w:cs="Wingdings"/>
    </w:rPr>
  </w:style>
  <w:style w:type="character" w:customStyle="1" w:styleId="WW8Num45z0">
    <w:name w:val="WW8Num45z0"/>
    <w:rsid w:val="009D3A7C"/>
    <w:rPr>
      <w:rFonts w:ascii="Symbol" w:hAnsi="Symbol" w:cs="OpenSymbol"/>
    </w:rPr>
  </w:style>
  <w:style w:type="character" w:customStyle="1" w:styleId="WW8Num45z1">
    <w:name w:val="WW8Num45z1"/>
    <w:rsid w:val="009D3A7C"/>
    <w:rPr>
      <w:rFonts w:ascii="OpenSymbol" w:hAnsi="OpenSymbol" w:cs="OpenSymbol"/>
    </w:rPr>
  </w:style>
  <w:style w:type="character" w:customStyle="1" w:styleId="WW8Num45z2">
    <w:name w:val="WW8Num45z2"/>
    <w:rsid w:val="009D3A7C"/>
    <w:rPr>
      <w:rFonts w:ascii="Wingdings" w:hAnsi="Wingdings" w:cs="Wingdings"/>
    </w:rPr>
  </w:style>
  <w:style w:type="character" w:customStyle="1" w:styleId="WW8Num46z0">
    <w:name w:val="WW8Num46z0"/>
    <w:rsid w:val="009D3A7C"/>
    <w:rPr>
      <w:rFonts w:ascii="Symbol" w:hAnsi="Symbol" w:cs="Symbol"/>
    </w:rPr>
  </w:style>
  <w:style w:type="character" w:customStyle="1" w:styleId="WW8Num46z1">
    <w:name w:val="WW8Num46z1"/>
    <w:rsid w:val="009D3A7C"/>
    <w:rPr>
      <w:rFonts w:ascii="Courier New" w:hAnsi="Courier New" w:cs="Courier New"/>
    </w:rPr>
  </w:style>
  <w:style w:type="character" w:customStyle="1" w:styleId="WW8Num46z2">
    <w:name w:val="WW8Num46z2"/>
    <w:rsid w:val="009D3A7C"/>
    <w:rPr>
      <w:rFonts w:ascii="Wingdings" w:hAnsi="Wingdings" w:cs="Wingdings"/>
    </w:rPr>
  </w:style>
  <w:style w:type="character" w:customStyle="1" w:styleId="WW8Num48z0">
    <w:name w:val="WW8Num48z0"/>
    <w:rsid w:val="009D3A7C"/>
    <w:rPr>
      <w:b/>
    </w:rPr>
  </w:style>
  <w:style w:type="character" w:customStyle="1" w:styleId="WW8Num49z0">
    <w:name w:val="WW8Num49z0"/>
    <w:rsid w:val="009D3A7C"/>
    <w:rPr>
      <w:b/>
    </w:rPr>
  </w:style>
  <w:style w:type="character" w:customStyle="1" w:styleId="WW8Num51z0">
    <w:name w:val="WW8Num51z0"/>
    <w:rsid w:val="009D3A7C"/>
    <w:rPr>
      <w:rFonts w:ascii="Symbol" w:hAnsi="Symbol" w:cs="Symbol"/>
    </w:rPr>
  </w:style>
  <w:style w:type="character" w:customStyle="1" w:styleId="WW8Num51z1">
    <w:name w:val="WW8Num51z1"/>
    <w:rsid w:val="009D3A7C"/>
    <w:rPr>
      <w:rFonts w:ascii="Courier New" w:hAnsi="Courier New" w:cs="Courier New"/>
    </w:rPr>
  </w:style>
  <w:style w:type="character" w:customStyle="1" w:styleId="WW8Num51z2">
    <w:name w:val="WW8Num51z2"/>
    <w:rsid w:val="009D3A7C"/>
    <w:rPr>
      <w:rFonts w:ascii="Wingdings" w:hAnsi="Wingdings" w:cs="Wingdings"/>
    </w:rPr>
  </w:style>
  <w:style w:type="character" w:customStyle="1" w:styleId="WW8Num52z0">
    <w:name w:val="WW8Num52z0"/>
    <w:rsid w:val="009D3A7C"/>
    <w:rPr>
      <w:b/>
    </w:rPr>
  </w:style>
  <w:style w:type="character" w:customStyle="1" w:styleId="WW8Num53z3">
    <w:name w:val="WW8Num53z3"/>
    <w:rsid w:val="009D3A7C"/>
    <w:rPr>
      <w:b/>
    </w:rPr>
  </w:style>
  <w:style w:type="character" w:customStyle="1" w:styleId="WW8Num54z0">
    <w:name w:val="WW8Num54z0"/>
    <w:rsid w:val="009D3A7C"/>
    <w:rPr>
      <w:rFonts w:ascii="Symbol" w:hAnsi="Symbol" w:cs="Symbol"/>
    </w:rPr>
  </w:style>
  <w:style w:type="character" w:customStyle="1" w:styleId="WW8Num54z1">
    <w:name w:val="WW8Num54z1"/>
    <w:rsid w:val="009D3A7C"/>
    <w:rPr>
      <w:rFonts w:ascii="Courier New" w:hAnsi="Courier New" w:cs="Courier New"/>
    </w:rPr>
  </w:style>
  <w:style w:type="character" w:customStyle="1" w:styleId="WW8Num54z2">
    <w:name w:val="WW8Num54z2"/>
    <w:rsid w:val="009D3A7C"/>
    <w:rPr>
      <w:rFonts w:ascii="Wingdings" w:hAnsi="Wingdings" w:cs="Wingdings"/>
    </w:rPr>
  </w:style>
  <w:style w:type="character" w:customStyle="1" w:styleId="WW8Num55z0">
    <w:name w:val="WW8Num55z0"/>
    <w:rsid w:val="009D3A7C"/>
    <w:rPr>
      <w:b/>
    </w:rPr>
  </w:style>
  <w:style w:type="character" w:customStyle="1" w:styleId="WW8Num56z0">
    <w:name w:val="WW8Num56z0"/>
    <w:rsid w:val="009D3A7C"/>
    <w:rPr>
      <w:rFonts w:ascii="Symbol" w:hAnsi="Symbol" w:cs="Symbol"/>
      <w:i/>
      <w:iCs/>
    </w:rPr>
  </w:style>
  <w:style w:type="character" w:customStyle="1" w:styleId="WW8Num56z1">
    <w:name w:val="WW8Num56z1"/>
    <w:rsid w:val="009D3A7C"/>
    <w:rPr>
      <w:rFonts w:ascii="Courier New" w:hAnsi="Courier New" w:cs="Courier New"/>
    </w:rPr>
  </w:style>
  <w:style w:type="character" w:customStyle="1" w:styleId="WW8Num56z2">
    <w:name w:val="WW8Num56z2"/>
    <w:rsid w:val="009D3A7C"/>
    <w:rPr>
      <w:rFonts w:ascii="Wingdings" w:hAnsi="Wingdings" w:cs="Wingdings"/>
    </w:rPr>
  </w:style>
  <w:style w:type="character" w:customStyle="1" w:styleId="WW8Num56z3">
    <w:name w:val="WW8Num56z3"/>
    <w:rsid w:val="009D3A7C"/>
    <w:rPr>
      <w:rFonts w:ascii="Symbol" w:hAnsi="Symbol" w:cs="Symbol"/>
    </w:rPr>
  </w:style>
  <w:style w:type="character" w:customStyle="1" w:styleId="WW8Num57z0">
    <w:name w:val="WW8Num57z0"/>
    <w:rsid w:val="009D3A7C"/>
    <w:rPr>
      <w:rFonts w:ascii="Symbol" w:hAnsi="Symbol" w:cs="Symbol"/>
    </w:rPr>
  </w:style>
  <w:style w:type="character" w:customStyle="1" w:styleId="WW8Num57z1">
    <w:name w:val="WW8Num57z1"/>
    <w:rsid w:val="009D3A7C"/>
    <w:rPr>
      <w:rFonts w:ascii="Courier New" w:hAnsi="Courier New" w:cs="Courier New"/>
    </w:rPr>
  </w:style>
  <w:style w:type="character" w:customStyle="1" w:styleId="WW8Num57z2">
    <w:name w:val="WW8Num57z2"/>
    <w:rsid w:val="009D3A7C"/>
    <w:rPr>
      <w:rFonts w:ascii="Wingdings" w:hAnsi="Wingdings" w:cs="Wingdings"/>
    </w:rPr>
  </w:style>
  <w:style w:type="character" w:customStyle="1" w:styleId="WW8Num58z6">
    <w:name w:val="WW8Num58z6"/>
    <w:rsid w:val="009D3A7C"/>
    <w:rPr>
      <w:b/>
    </w:rPr>
  </w:style>
  <w:style w:type="character" w:customStyle="1" w:styleId="WW8Num59z0">
    <w:name w:val="WW8Num59z0"/>
    <w:rsid w:val="009D3A7C"/>
    <w:rPr>
      <w:rFonts w:ascii="Symbol" w:hAnsi="Symbol" w:cs="Symbol"/>
    </w:rPr>
  </w:style>
  <w:style w:type="character" w:customStyle="1" w:styleId="WW8Num59z1">
    <w:name w:val="WW8Num59z1"/>
    <w:rsid w:val="009D3A7C"/>
    <w:rPr>
      <w:rFonts w:ascii="Courier New" w:hAnsi="Courier New" w:cs="Courier New"/>
    </w:rPr>
  </w:style>
  <w:style w:type="character" w:customStyle="1" w:styleId="WW8Num59z2">
    <w:name w:val="WW8Num59z2"/>
    <w:rsid w:val="009D3A7C"/>
    <w:rPr>
      <w:rFonts w:ascii="Wingdings" w:hAnsi="Wingdings" w:cs="Wingdings"/>
    </w:rPr>
  </w:style>
  <w:style w:type="character" w:customStyle="1" w:styleId="WW8Num60z0">
    <w:name w:val="WW8Num60z0"/>
    <w:rsid w:val="009D3A7C"/>
    <w:rPr>
      <w:rFonts w:eastAsia="Times New Roman"/>
      <w:b/>
    </w:rPr>
  </w:style>
  <w:style w:type="character" w:customStyle="1" w:styleId="WW8Num62z0">
    <w:name w:val="WW8Num62z0"/>
    <w:rsid w:val="009D3A7C"/>
    <w:rPr>
      <w:rFonts w:ascii="Arial" w:hAnsi="Arial" w:cs="Arial"/>
      <w:b/>
      <w:sz w:val="22"/>
      <w:szCs w:val="22"/>
    </w:rPr>
  </w:style>
  <w:style w:type="character" w:customStyle="1" w:styleId="WW8Num65z0">
    <w:name w:val="WW8Num65z0"/>
    <w:rsid w:val="009D3A7C"/>
    <w:rPr>
      <w:rFonts w:ascii="Symbol" w:hAnsi="Symbol" w:cs="Symbol"/>
    </w:rPr>
  </w:style>
  <w:style w:type="character" w:customStyle="1" w:styleId="WW8Num65z1">
    <w:name w:val="WW8Num65z1"/>
    <w:rsid w:val="009D3A7C"/>
    <w:rPr>
      <w:rFonts w:ascii="Courier New" w:hAnsi="Courier New" w:cs="Courier New"/>
    </w:rPr>
  </w:style>
  <w:style w:type="character" w:customStyle="1" w:styleId="WW8Num65z2">
    <w:name w:val="WW8Num65z2"/>
    <w:rsid w:val="009D3A7C"/>
    <w:rPr>
      <w:rFonts w:ascii="Wingdings" w:hAnsi="Wingdings" w:cs="Wingdings"/>
    </w:rPr>
  </w:style>
  <w:style w:type="character" w:customStyle="1" w:styleId="WW8Num66z0">
    <w:name w:val="WW8Num66z0"/>
    <w:rsid w:val="009D3A7C"/>
    <w:rPr>
      <w:b/>
    </w:rPr>
  </w:style>
  <w:style w:type="character" w:customStyle="1" w:styleId="WW8Num67z0">
    <w:name w:val="WW8Num67z0"/>
    <w:rsid w:val="009D3A7C"/>
    <w:rPr>
      <w:b/>
    </w:rPr>
  </w:style>
  <w:style w:type="character" w:customStyle="1" w:styleId="WW8Num69z0">
    <w:name w:val="WW8Num69z0"/>
    <w:rsid w:val="009D3A7C"/>
    <w:rPr>
      <w:rFonts w:ascii="Symbol" w:hAnsi="Symbol" w:cs="Symbol"/>
    </w:rPr>
  </w:style>
  <w:style w:type="character" w:customStyle="1" w:styleId="WW8Num69z1">
    <w:name w:val="WW8Num69z1"/>
    <w:rsid w:val="009D3A7C"/>
    <w:rPr>
      <w:rFonts w:ascii="Courier New" w:hAnsi="Courier New" w:cs="Courier New"/>
    </w:rPr>
  </w:style>
  <w:style w:type="character" w:customStyle="1" w:styleId="WW8Num69z2">
    <w:name w:val="WW8Num69z2"/>
    <w:rsid w:val="009D3A7C"/>
    <w:rPr>
      <w:rFonts w:ascii="Wingdings" w:hAnsi="Wingdings" w:cs="Wingdings"/>
    </w:rPr>
  </w:style>
  <w:style w:type="character" w:customStyle="1" w:styleId="WW8Num70z0">
    <w:name w:val="WW8Num70z0"/>
    <w:rsid w:val="009D3A7C"/>
    <w:rPr>
      <w:b/>
    </w:rPr>
  </w:style>
  <w:style w:type="character" w:customStyle="1" w:styleId="WW8Num71z0">
    <w:name w:val="WW8Num71z0"/>
    <w:rsid w:val="009D3A7C"/>
    <w:rPr>
      <w:rFonts w:ascii="Courier New" w:hAnsi="Courier New" w:cs="Courier New"/>
    </w:rPr>
  </w:style>
  <w:style w:type="character" w:customStyle="1" w:styleId="WW8Num71z2">
    <w:name w:val="WW8Num71z2"/>
    <w:rsid w:val="009D3A7C"/>
    <w:rPr>
      <w:rFonts w:ascii="Wingdings" w:hAnsi="Wingdings" w:cs="Wingdings"/>
    </w:rPr>
  </w:style>
  <w:style w:type="character" w:customStyle="1" w:styleId="WW8Num71z3">
    <w:name w:val="WW8Num71z3"/>
    <w:rsid w:val="009D3A7C"/>
    <w:rPr>
      <w:rFonts w:ascii="Symbol" w:hAnsi="Symbol" w:cs="Symbol"/>
    </w:rPr>
  </w:style>
  <w:style w:type="character" w:customStyle="1" w:styleId="WW8Num72z3">
    <w:name w:val="WW8Num72z3"/>
    <w:rsid w:val="009D3A7C"/>
    <w:rPr>
      <w:b/>
    </w:rPr>
  </w:style>
  <w:style w:type="character" w:customStyle="1" w:styleId="WW8Num73z0">
    <w:name w:val="WW8Num73z0"/>
    <w:rsid w:val="009D3A7C"/>
    <w:rPr>
      <w:b w:val="0"/>
    </w:rPr>
  </w:style>
  <w:style w:type="character" w:customStyle="1" w:styleId="WW8Num74z0">
    <w:name w:val="WW8Num74z0"/>
    <w:rsid w:val="009D3A7C"/>
    <w:rPr>
      <w:b w:val="0"/>
    </w:rPr>
  </w:style>
  <w:style w:type="character" w:customStyle="1" w:styleId="WW8Num74z1">
    <w:name w:val="WW8Num74z1"/>
    <w:rsid w:val="009D3A7C"/>
    <w:rPr>
      <w:b/>
    </w:rPr>
  </w:style>
  <w:style w:type="character" w:customStyle="1" w:styleId="WW8Num74z2">
    <w:name w:val="WW8Num74z2"/>
    <w:rsid w:val="009D3A7C"/>
    <w:rPr>
      <w:rFonts w:ascii="Arial" w:eastAsia="Times New Roman" w:hAnsi="Arial" w:cs="Arial"/>
      <w:b/>
      <w:sz w:val="22"/>
    </w:rPr>
  </w:style>
  <w:style w:type="character" w:customStyle="1" w:styleId="WW8Num76z0">
    <w:name w:val="WW8Num76z0"/>
    <w:rsid w:val="009D3A7C"/>
    <w:rPr>
      <w:rFonts w:eastAsia="Times New Roman"/>
      <w:b w:val="0"/>
    </w:rPr>
  </w:style>
  <w:style w:type="character" w:customStyle="1" w:styleId="WW8Num77z6">
    <w:name w:val="WW8Num77z6"/>
    <w:rsid w:val="009D3A7C"/>
    <w:rPr>
      <w:b/>
    </w:rPr>
  </w:style>
  <w:style w:type="character" w:customStyle="1" w:styleId="WW8Num78z0">
    <w:name w:val="WW8Num78z0"/>
    <w:rsid w:val="009D3A7C"/>
    <w:rPr>
      <w:b w:val="0"/>
    </w:rPr>
  </w:style>
  <w:style w:type="character" w:customStyle="1" w:styleId="Domylnaczcionkaakapitu15">
    <w:name w:val="Domyślna czcionka akapitu15"/>
    <w:rsid w:val="009D3A7C"/>
  </w:style>
  <w:style w:type="character" w:customStyle="1" w:styleId="WW8Num10z2">
    <w:name w:val="WW8Num10z2"/>
    <w:rsid w:val="009D3A7C"/>
  </w:style>
  <w:style w:type="character" w:customStyle="1" w:styleId="WW8Num10z3">
    <w:name w:val="WW8Num10z3"/>
    <w:rsid w:val="009D3A7C"/>
  </w:style>
  <w:style w:type="character" w:customStyle="1" w:styleId="WW8Num10z4">
    <w:name w:val="WW8Num10z4"/>
    <w:rsid w:val="009D3A7C"/>
  </w:style>
  <w:style w:type="character" w:customStyle="1" w:styleId="WW8Num10z5">
    <w:name w:val="WW8Num10z5"/>
    <w:rsid w:val="009D3A7C"/>
  </w:style>
  <w:style w:type="character" w:customStyle="1" w:styleId="WW8Num10z6">
    <w:name w:val="WW8Num10z6"/>
    <w:rsid w:val="009D3A7C"/>
  </w:style>
  <w:style w:type="character" w:customStyle="1" w:styleId="WW8Num10z7">
    <w:name w:val="WW8Num10z7"/>
    <w:rsid w:val="009D3A7C"/>
  </w:style>
  <w:style w:type="character" w:customStyle="1" w:styleId="WW8Num10z8">
    <w:name w:val="WW8Num10z8"/>
    <w:rsid w:val="009D3A7C"/>
  </w:style>
  <w:style w:type="character" w:customStyle="1" w:styleId="WW-Absatz-Standardschriftart1111111111">
    <w:name w:val="WW-Absatz-Standardschriftart1111111111"/>
    <w:rsid w:val="009D3A7C"/>
  </w:style>
  <w:style w:type="character" w:customStyle="1" w:styleId="WW-Absatz-Standardschriftart11111111111">
    <w:name w:val="WW-Absatz-Standardschriftart11111111111"/>
    <w:rsid w:val="009D3A7C"/>
  </w:style>
  <w:style w:type="character" w:customStyle="1" w:styleId="WW-Absatz-Standardschriftart111111111111">
    <w:name w:val="WW-Absatz-Standardschriftart111111111111"/>
    <w:rsid w:val="009D3A7C"/>
  </w:style>
  <w:style w:type="character" w:customStyle="1" w:styleId="WW-Absatz-Standardschriftart1111111111111">
    <w:name w:val="WW-Absatz-Standardschriftart1111111111111"/>
    <w:rsid w:val="009D3A7C"/>
  </w:style>
  <w:style w:type="character" w:customStyle="1" w:styleId="WW-Absatz-Standardschriftart11111111111111">
    <w:name w:val="WW-Absatz-Standardschriftart11111111111111"/>
    <w:rsid w:val="009D3A7C"/>
  </w:style>
  <w:style w:type="character" w:customStyle="1" w:styleId="WW-Absatz-Standardschriftart111111111111111">
    <w:name w:val="WW-Absatz-Standardschriftart111111111111111"/>
    <w:rsid w:val="009D3A7C"/>
  </w:style>
  <w:style w:type="character" w:customStyle="1" w:styleId="WW-Absatz-Standardschriftart1111111111111111">
    <w:name w:val="WW-Absatz-Standardschriftart1111111111111111"/>
    <w:rsid w:val="009D3A7C"/>
  </w:style>
  <w:style w:type="character" w:customStyle="1" w:styleId="WW-Absatz-Standardschriftart11111111111111111">
    <w:name w:val="WW-Absatz-Standardschriftart11111111111111111"/>
    <w:rsid w:val="009D3A7C"/>
  </w:style>
  <w:style w:type="character" w:customStyle="1" w:styleId="WW-Absatz-Standardschriftart111111111111111111">
    <w:name w:val="WW-Absatz-Standardschriftart111111111111111111"/>
    <w:rsid w:val="009D3A7C"/>
  </w:style>
  <w:style w:type="character" w:customStyle="1" w:styleId="WW-Absatz-Standardschriftart1111111111111111111">
    <w:name w:val="WW-Absatz-Standardschriftart1111111111111111111"/>
    <w:rsid w:val="009D3A7C"/>
  </w:style>
  <w:style w:type="character" w:customStyle="1" w:styleId="WW-Absatz-Standardschriftart11111111111111111111">
    <w:name w:val="WW-Absatz-Standardschriftart11111111111111111111"/>
    <w:rsid w:val="009D3A7C"/>
  </w:style>
  <w:style w:type="character" w:customStyle="1" w:styleId="WW-Absatz-Standardschriftart111111111111111111111">
    <w:name w:val="WW-Absatz-Standardschriftart111111111111111111111"/>
    <w:rsid w:val="009D3A7C"/>
  </w:style>
  <w:style w:type="character" w:customStyle="1" w:styleId="WW-Absatz-Standardschriftart1111111111111111111111">
    <w:name w:val="WW-Absatz-Standardschriftart1111111111111111111111"/>
    <w:rsid w:val="009D3A7C"/>
  </w:style>
  <w:style w:type="character" w:customStyle="1" w:styleId="WW-Absatz-Standardschriftart11111111111111111111111">
    <w:name w:val="WW-Absatz-Standardschriftart11111111111111111111111"/>
    <w:rsid w:val="009D3A7C"/>
  </w:style>
  <w:style w:type="character" w:customStyle="1" w:styleId="WW-Absatz-Standardschriftart111111111111111111111111">
    <w:name w:val="WW-Absatz-Standardschriftart111111111111111111111111"/>
    <w:rsid w:val="009D3A7C"/>
  </w:style>
  <w:style w:type="character" w:customStyle="1" w:styleId="WW-Absatz-Standardschriftart1111111111111111111111111">
    <w:name w:val="WW-Absatz-Standardschriftart1111111111111111111111111"/>
    <w:rsid w:val="009D3A7C"/>
  </w:style>
  <w:style w:type="character" w:customStyle="1" w:styleId="WW-Absatz-Standardschriftart11111111111111111111111111">
    <w:name w:val="WW-Absatz-Standardschriftart11111111111111111111111111"/>
    <w:rsid w:val="009D3A7C"/>
  </w:style>
  <w:style w:type="character" w:customStyle="1" w:styleId="WW-Absatz-Standardschriftart111111111111111111111111111">
    <w:name w:val="WW-Absatz-Standardschriftart111111111111111111111111111"/>
    <w:rsid w:val="009D3A7C"/>
  </w:style>
  <w:style w:type="character" w:customStyle="1" w:styleId="WW-Absatz-Standardschriftart1111111111111111111111111111">
    <w:name w:val="WW-Absatz-Standardschriftart1111111111111111111111111111"/>
    <w:rsid w:val="009D3A7C"/>
  </w:style>
  <w:style w:type="character" w:customStyle="1" w:styleId="Domylnaczcionkaakapitu14">
    <w:name w:val="Domyślna czcionka akapitu14"/>
    <w:rsid w:val="009D3A7C"/>
  </w:style>
  <w:style w:type="character" w:customStyle="1" w:styleId="WW-Absatz-Standardschriftart11111111111111111111111111111">
    <w:name w:val="WW-Absatz-Standardschriftart11111111111111111111111111111"/>
    <w:rsid w:val="009D3A7C"/>
  </w:style>
  <w:style w:type="character" w:customStyle="1" w:styleId="WW-Absatz-Standardschriftart111111111111111111111111111111">
    <w:name w:val="WW-Absatz-Standardschriftart111111111111111111111111111111"/>
    <w:rsid w:val="009D3A7C"/>
  </w:style>
  <w:style w:type="character" w:customStyle="1" w:styleId="WW-Absatz-Standardschriftart1111111111111111111111111111111">
    <w:name w:val="WW-Absatz-Standardschriftart1111111111111111111111111111111"/>
    <w:rsid w:val="009D3A7C"/>
  </w:style>
  <w:style w:type="character" w:customStyle="1" w:styleId="WW-Absatz-Standardschriftart11111111111111111111111111111111">
    <w:name w:val="WW-Absatz-Standardschriftart11111111111111111111111111111111"/>
    <w:rsid w:val="009D3A7C"/>
  </w:style>
  <w:style w:type="character" w:customStyle="1" w:styleId="WW-Absatz-Standardschriftart111111111111111111111111111111111">
    <w:name w:val="WW-Absatz-Standardschriftart111111111111111111111111111111111"/>
    <w:rsid w:val="009D3A7C"/>
  </w:style>
  <w:style w:type="character" w:customStyle="1" w:styleId="WW-Absatz-Standardschriftart1111111111111111111111111111111111">
    <w:name w:val="WW-Absatz-Standardschriftart1111111111111111111111111111111111"/>
    <w:rsid w:val="009D3A7C"/>
  </w:style>
  <w:style w:type="character" w:customStyle="1" w:styleId="WW-Absatz-Standardschriftart11111111111111111111111111111111111">
    <w:name w:val="WW-Absatz-Standardschriftart11111111111111111111111111111111111"/>
    <w:rsid w:val="009D3A7C"/>
  </w:style>
  <w:style w:type="character" w:customStyle="1" w:styleId="WW-Absatz-Standardschriftart111111111111111111111111111111111111">
    <w:name w:val="WW-Absatz-Standardschriftart111111111111111111111111111111111111"/>
    <w:rsid w:val="009D3A7C"/>
  </w:style>
  <w:style w:type="character" w:customStyle="1" w:styleId="WW-Absatz-Standardschriftart1111111111111111111111111111111111111">
    <w:name w:val="WW-Absatz-Standardschriftart1111111111111111111111111111111111111"/>
    <w:rsid w:val="009D3A7C"/>
  </w:style>
  <w:style w:type="character" w:customStyle="1" w:styleId="WW-Absatz-Standardschriftart11111111111111111111111111111111111111">
    <w:name w:val="WW-Absatz-Standardschriftart11111111111111111111111111111111111111"/>
    <w:rsid w:val="009D3A7C"/>
  </w:style>
  <w:style w:type="character" w:customStyle="1" w:styleId="WW-Absatz-Standardschriftart111111111111111111111111111111111111111">
    <w:name w:val="WW-Absatz-Standardschriftart111111111111111111111111111111111111111"/>
    <w:rsid w:val="009D3A7C"/>
  </w:style>
  <w:style w:type="character" w:customStyle="1" w:styleId="WW-Absatz-Standardschriftart1111111111111111111111111111111111111111">
    <w:name w:val="WW-Absatz-Standardschriftart1111111111111111111111111111111111111111"/>
    <w:rsid w:val="009D3A7C"/>
  </w:style>
  <w:style w:type="character" w:customStyle="1" w:styleId="WW-Absatz-Standardschriftart11111111111111111111111111111111111111111">
    <w:name w:val="WW-Absatz-Standardschriftart11111111111111111111111111111111111111111"/>
    <w:rsid w:val="009D3A7C"/>
  </w:style>
  <w:style w:type="character" w:customStyle="1" w:styleId="WW-Absatz-Standardschriftart111111111111111111111111111111111111111111">
    <w:name w:val="WW-Absatz-Standardschriftart111111111111111111111111111111111111111111"/>
    <w:rsid w:val="009D3A7C"/>
  </w:style>
  <w:style w:type="character" w:customStyle="1" w:styleId="WW-Absatz-Standardschriftart1111111111111111111111111111111111111111111">
    <w:name w:val="WW-Absatz-Standardschriftart1111111111111111111111111111111111111111111"/>
    <w:rsid w:val="009D3A7C"/>
  </w:style>
  <w:style w:type="character" w:customStyle="1" w:styleId="WW-Absatz-Standardschriftart11111111111111111111111111111111111111111111">
    <w:name w:val="WW-Absatz-Standardschriftart11111111111111111111111111111111111111111111"/>
    <w:rsid w:val="009D3A7C"/>
  </w:style>
  <w:style w:type="character" w:customStyle="1" w:styleId="WW-Absatz-Standardschriftart111111111111111111111111111111111111111111111">
    <w:name w:val="WW-Absatz-Standardschriftart111111111111111111111111111111111111111111111"/>
    <w:rsid w:val="009D3A7C"/>
  </w:style>
  <w:style w:type="character" w:customStyle="1" w:styleId="WW-Absatz-Standardschriftart1111111111111111111111111111111111111111111111">
    <w:name w:val="WW-Absatz-Standardschriftart1111111111111111111111111111111111111111111111"/>
    <w:rsid w:val="009D3A7C"/>
  </w:style>
  <w:style w:type="character" w:customStyle="1" w:styleId="WW-Absatz-Standardschriftart11111111111111111111111111111111111111111111111">
    <w:name w:val="WW-Absatz-Standardschriftart11111111111111111111111111111111111111111111111"/>
    <w:rsid w:val="009D3A7C"/>
  </w:style>
  <w:style w:type="character" w:customStyle="1" w:styleId="WW-Absatz-Standardschriftart111111111111111111111111111111111111111111111111">
    <w:name w:val="WW-Absatz-Standardschriftart111111111111111111111111111111111111111111111111"/>
    <w:rsid w:val="009D3A7C"/>
  </w:style>
  <w:style w:type="character" w:customStyle="1" w:styleId="WW-Absatz-Standardschriftart1111111111111111111111111111111111111111111111111">
    <w:name w:val="WW-Absatz-Standardschriftart1111111111111111111111111111111111111111111111111"/>
    <w:rsid w:val="009D3A7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D3A7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D3A7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D3A7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D3A7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D3A7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D3A7C"/>
  </w:style>
  <w:style w:type="character" w:customStyle="1" w:styleId="Domylnaczcionkaakapitu13">
    <w:name w:val="Domyślna czcionka akapitu13"/>
    <w:rsid w:val="009D3A7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D3A7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9D3A7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9D3A7C"/>
  </w:style>
  <w:style w:type="character" w:customStyle="1" w:styleId="Domylnaczcionkaakapitu12">
    <w:name w:val="Domyślna czcionka akapitu12"/>
    <w:rsid w:val="009D3A7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9D3A7C"/>
  </w:style>
  <w:style w:type="character" w:customStyle="1" w:styleId="Domylnaczcionkaakapitu11">
    <w:name w:val="Domyślna czcionka akapitu11"/>
    <w:rsid w:val="009D3A7C"/>
  </w:style>
  <w:style w:type="character" w:customStyle="1" w:styleId="Domylnaczcionkaakapitu10">
    <w:name w:val="Domyślna czcionka akapitu10"/>
    <w:rsid w:val="009D3A7C"/>
  </w:style>
  <w:style w:type="character" w:customStyle="1" w:styleId="WW8Num9z2">
    <w:name w:val="WW8Num9z2"/>
    <w:rsid w:val="009D3A7C"/>
    <w:rPr>
      <w:rFonts w:ascii="Wingdings" w:hAnsi="Wingdings" w:cs="Wingdings"/>
    </w:rPr>
  </w:style>
  <w:style w:type="character" w:customStyle="1" w:styleId="Domylnaczcionkaakapitu9">
    <w:name w:val="Domyślna czcionka akapitu9"/>
    <w:rsid w:val="009D3A7C"/>
  </w:style>
  <w:style w:type="character" w:customStyle="1" w:styleId="Domylnaczcionkaakapitu8">
    <w:name w:val="Domyślna czcionka akapitu8"/>
    <w:rsid w:val="009D3A7C"/>
  </w:style>
  <w:style w:type="character" w:customStyle="1" w:styleId="Domylnaczcionkaakapitu7">
    <w:name w:val="Domyślna czcionka akapitu7"/>
    <w:rsid w:val="009D3A7C"/>
  </w:style>
  <w:style w:type="character" w:customStyle="1" w:styleId="Domylnaczcionkaakapitu6">
    <w:name w:val="Domyślna czcionka akapitu6"/>
    <w:rsid w:val="009D3A7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9D3A7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9D3A7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9D3A7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9D3A7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9D3A7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9D3A7C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9D3A7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9D3A7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9D3A7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9D3A7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9D3A7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9D3A7C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9D3A7C"/>
  </w:style>
  <w:style w:type="character" w:customStyle="1" w:styleId="Domylnaczcionkaakapitu5">
    <w:name w:val="Domyślna czcionka akapitu5"/>
    <w:rsid w:val="009D3A7C"/>
  </w:style>
  <w:style w:type="character" w:customStyle="1" w:styleId="WW8Num8z2">
    <w:name w:val="WW8Num8z2"/>
    <w:rsid w:val="009D3A7C"/>
    <w:rPr>
      <w:rFonts w:ascii="Wingdings" w:hAnsi="Wingdings" w:cs="Wingdings"/>
    </w:rPr>
  </w:style>
  <w:style w:type="character" w:customStyle="1" w:styleId="Domylnaczcionkaakapitu4">
    <w:name w:val="Domyślna czcionka akapitu4"/>
    <w:rsid w:val="009D3A7C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9D3A7C"/>
  </w:style>
  <w:style w:type="character" w:customStyle="1" w:styleId="Domylnaczcionkaakapitu3">
    <w:name w:val="Domyślna czcionka akapitu3"/>
    <w:rsid w:val="009D3A7C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9D3A7C"/>
  </w:style>
  <w:style w:type="character" w:customStyle="1" w:styleId="Domylnaczcionkaakapitu2">
    <w:name w:val="Domyślna czcionka akapitu2"/>
    <w:rsid w:val="009D3A7C"/>
  </w:style>
  <w:style w:type="character" w:customStyle="1" w:styleId="WW8Num32z1">
    <w:name w:val="WW8Num32z1"/>
    <w:rsid w:val="009D3A7C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9D3A7C"/>
  </w:style>
  <w:style w:type="character" w:customStyle="1" w:styleId="WW8Num38z1">
    <w:name w:val="WW8Num38z1"/>
    <w:rsid w:val="009D3A7C"/>
    <w:rPr>
      <w:rFonts w:ascii="OpenSymbol" w:hAnsi="OpenSymbol" w:cs="OpenSymbol"/>
    </w:rPr>
  </w:style>
  <w:style w:type="character" w:customStyle="1" w:styleId="WW8Num38z2">
    <w:name w:val="WW8Num38z2"/>
    <w:rsid w:val="009D3A7C"/>
    <w:rPr>
      <w:rFonts w:ascii="Wingdings" w:hAnsi="Wingdings" w:cs="Wingdings"/>
    </w:rPr>
  </w:style>
  <w:style w:type="character" w:customStyle="1" w:styleId="WW8Num39z0">
    <w:name w:val="WW8Num39z0"/>
    <w:rsid w:val="009D3A7C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rsid w:val="009D3A7C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9D3A7C"/>
  </w:style>
  <w:style w:type="character" w:customStyle="1" w:styleId="WW8Num42z1">
    <w:name w:val="WW8Num42z1"/>
    <w:rsid w:val="009D3A7C"/>
    <w:rPr>
      <w:rFonts w:ascii="OpenSymbol" w:hAnsi="OpenSymbol" w:cs="OpenSymbol"/>
    </w:rPr>
  </w:style>
  <w:style w:type="character" w:customStyle="1" w:styleId="WW8Num44z0">
    <w:name w:val="WW8Num44z0"/>
    <w:rsid w:val="009D3A7C"/>
    <w:rPr>
      <w:rFonts w:ascii="Symbol" w:hAnsi="Symbol" w:cs="OpenSymbol"/>
    </w:rPr>
  </w:style>
  <w:style w:type="character" w:customStyle="1" w:styleId="WW8Num44z1">
    <w:name w:val="WW8Num44z1"/>
    <w:rsid w:val="009D3A7C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9D3A7C"/>
  </w:style>
  <w:style w:type="character" w:customStyle="1" w:styleId="WW8Num40z1">
    <w:name w:val="WW8Num40z1"/>
    <w:rsid w:val="009D3A7C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9D3A7C"/>
  </w:style>
  <w:style w:type="character" w:customStyle="1" w:styleId="WW8Num37z1">
    <w:name w:val="WW8Num37z1"/>
    <w:rsid w:val="009D3A7C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9D3A7C"/>
  </w:style>
  <w:style w:type="character" w:customStyle="1" w:styleId="WW8Num34z1">
    <w:name w:val="WW8Num34z1"/>
    <w:rsid w:val="009D3A7C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9D3A7C"/>
  </w:style>
  <w:style w:type="character" w:customStyle="1" w:styleId="Domylnaczcionkaakapitu1">
    <w:name w:val="Domyślna czcionka akapitu1"/>
    <w:rsid w:val="009D3A7C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9D3A7C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9D3A7C"/>
  </w:style>
  <w:style w:type="character" w:customStyle="1" w:styleId="Znakinumeracji">
    <w:name w:val="Znaki numeracji"/>
    <w:rsid w:val="009D3A7C"/>
  </w:style>
  <w:style w:type="character" w:customStyle="1" w:styleId="Symbolewypunktowania">
    <w:name w:val="Symbole wypunktowania"/>
    <w:rsid w:val="009D3A7C"/>
    <w:rPr>
      <w:rFonts w:ascii="OpenSymbol" w:eastAsia="OpenSymbol" w:hAnsi="OpenSymbol" w:cs="OpenSymbol"/>
    </w:rPr>
  </w:style>
  <w:style w:type="character" w:customStyle="1" w:styleId="WW-Domylnaczcionkaakapitu111">
    <w:name w:val="WW-Domyślna czcionka akapitu111"/>
    <w:rsid w:val="009D3A7C"/>
  </w:style>
  <w:style w:type="character" w:styleId="Hipercze">
    <w:name w:val="Hyperlink"/>
    <w:rsid w:val="009D3A7C"/>
    <w:rPr>
      <w:color w:val="0000FF"/>
      <w:u w:val="single"/>
    </w:rPr>
  </w:style>
  <w:style w:type="character" w:customStyle="1" w:styleId="NagwekZnak">
    <w:name w:val="Nagłówek Znak"/>
    <w:uiPriority w:val="99"/>
    <w:rsid w:val="009D3A7C"/>
    <w:rPr>
      <w:rFonts w:eastAsia="Lucida Sans Unicode"/>
      <w:kern w:val="1"/>
      <w:sz w:val="24"/>
      <w:szCs w:val="24"/>
    </w:rPr>
  </w:style>
  <w:style w:type="character" w:customStyle="1" w:styleId="StopkaZnak">
    <w:name w:val="Stopka Znak"/>
    <w:rsid w:val="009D3A7C"/>
    <w:rPr>
      <w:rFonts w:eastAsia="Lucida Sans Unicode"/>
      <w:kern w:val="1"/>
      <w:sz w:val="24"/>
      <w:szCs w:val="24"/>
    </w:rPr>
  </w:style>
  <w:style w:type="character" w:customStyle="1" w:styleId="ListLabel1">
    <w:name w:val="ListLabel 1"/>
    <w:rsid w:val="009D3A7C"/>
    <w:rPr>
      <w:rFonts w:cs="Courier New"/>
    </w:rPr>
  </w:style>
  <w:style w:type="character" w:customStyle="1" w:styleId="ListLabel2">
    <w:name w:val="ListLabel 2"/>
    <w:rsid w:val="009D3A7C"/>
    <w:rPr>
      <w:sz w:val="24"/>
    </w:rPr>
  </w:style>
  <w:style w:type="character" w:customStyle="1" w:styleId="ListLabel3">
    <w:name w:val="ListLabel 3"/>
    <w:rsid w:val="009D3A7C"/>
    <w:rPr>
      <w:b/>
    </w:rPr>
  </w:style>
  <w:style w:type="character" w:customStyle="1" w:styleId="Znakiprzypiswdolnych">
    <w:name w:val="Znaki przypisów dolnych"/>
    <w:rsid w:val="009D3A7C"/>
    <w:rPr>
      <w:vertAlign w:val="superscript"/>
    </w:rPr>
  </w:style>
  <w:style w:type="character" w:customStyle="1" w:styleId="Podpis1">
    <w:name w:val="Podpis1"/>
    <w:basedOn w:val="Domylnaczcionkaakapitu9"/>
    <w:rsid w:val="009D3A7C"/>
  </w:style>
  <w:style w:type="character" w:customStyle="1" w:styleId="TekstpodstawowyZnak">
    <w:name w:val="Tekst podstawowy Znak"/>
    <w:rsid w:val="009D3A7C"/>
    <w:rPr>
      <w:rFonts w:eastAsia="Lucida Sans Unicode"/>
      <w:kern w:val="1"/>
      <w:sz w:val="24"/>
      <w:szCs w:val="24"/>
    </w:rPr>
  </w:style>
  <w:style w:type="character" w:customStyle="1" w:styleId="Odwoanieprzypisudolnego1">
    <w:name w:val="Odwołanie przypisu dolnego1"/>
    <w:rsid w:val="009D3A7C"/>
    <w:rPr>
      <w:vertAlign w:val="superscript"/>
    </w:rPr>
  </w:style>
  <w:style w:type="character" w:customStyle="1" w:styleId="TekstprzypisudolnegoZnak">
    <w:name w:val="Tekst przypisu dolnego Znak"/>
    <w:rsid w:val="009D3A7C"/>
    <w:rPr>
      <w:rFonts w:eastAsia="Lucida Sans Unicode"/>
      <w:kern w:val="1"/>
    </w:rPr>
  </w:style>
  <w:style w:type="character" w:customStyle="1" w:styleId="FontStyle37">
    <w:name w:val="Font Style37"/>
    <w:rsid w:val="009D3A7C"/>
    <w:rPr>
      <w:rFonts w:ascii="Arial" w:hAnsi="Arial" w:cs="Arial"/>
      <w:sz w:val="20"/>
      <w:szCs w:val="20"/>
    </w:rPr>
  </w:style>
  <w:style w:type="character" w:customStyle="1" w:styleId="Odwoanieprzypisudolnego2">
    <w:name w:val="Odwołanie przypisu dolnego2"/>
    <w:rsid w:val="009D3A7C"/>
    <w:rPr>
      <w:vertAlign w:val="superscript"/>
    </w:rPr>
  </w:style>
  <w:style w:type="character" w:customStyle="1" w:styleId="Znakiprzypiswkocowych">
    <w:name w:val="Znaki przypisów końcowych"/>
    <w:rsid w:val="009D3A7C"/>
    <w:rPr>
      <w:vertAlign w:val="superscript"/>
    </w:rPr>
  </w:style>
  <w:style w:type="character" w:customStyle="1" w:styleId="WW-Znakiprzypiswkocowych">
    <w:name w:val="WW-Znaki przypisów końcowych"/>
    <w:rsid w:val="009D3A7C"/>
  </w:style>
  <w:style w:type="character" w:customStyle="1" w:styleId="Odwoanieprzypisukocowego1">
    <w:name w:val="Odwołanie przypisu końcowego1"/>
    <w:rsid w:val="009D3A7C"/>
    <w:rPr>
      <w:vertAlign w:val="superscript"/>
    </w:rPr>
  </w:style>
  <w:style w:type="character" w:customStyle="1" w:styleId="Odwoanieprzypisudolnego3">
    <w:name w:val="Odwołanie przypisu dolnego3"/>
    <w:rsid w:val="009D3A7C"/>
    <w:rPr>
      <w:vertAlign w:val="superscript"/>
    </w:rPr>
  </w:style>
  <w:style w:type="character" w:customStyle="1" w:styleId="Odwoanieprzypisukocowego2">
    <w:name w:val="Odwołanie przypisu końcowego2"/>
    <w:rsid w:val="009D3A7C"/>
    <w:rPr>
      <w:vertAlign w:val="superscript"/>
    </w:rPr>
  </w:style>
  <w:style w:type="character" w:customStyle="1" w:styleId="Odwoanieprzypisudolnego4">
    <w:name w:val="Odwołanie przypisu dolnego4"/>
    <w:rsid w:val="009D3A7C"/>
    <w:rPr>
      <w:vertAlign w:val="superscript"/>
    </w:rPr>
  </w:style>
  <w:style w:type="character" w:customStyle="1" w:styleId="Odwoanieprzypisukocowego3">
    <w:name w:val="Odwołanie przypisu końcowego3"/>
    <w:rsid w:val="009D3A7C"/>
    <w:rPr>
      <w:vertAlign w:val="superscript"/>
    </w:rPr>
  </w:style>
  <w:style w:type="character" w:customStyle="1" w:styleId="Odwoanieprzypisudolnego5">
    <w:name w:val="Odwołanie przypisu dolnego5"/>
    <w:rsid w:val="009D3A7C"/>
    <w:rPr>
      <w:vertAlign w:val="superscript"/>
    </w:rPr>
  </w:style>
  <w:style w:type="character" w:customStyle="1" w:styleId="Odwoanieprzypisukocowego4">
    <w:name w:val="Odwołanie przypisu końcowego4"/>
    <w:rsid w:val="009D3A7C"/>
    <w:rPr>
      <w:vertAlign w:val="superscript"/>
    </w:rPr>
  </w:style>
  <w:style w:type="character" w:customStyle="1" w:styleId="WW8Num116z1">
    <w:name w:val="WW8Num116z1"/>
    <w:rsid w:val="009D3A7C"/>
    <w:rPr>
      <w:rFonts w:ascii="Trebuchet MS" w:eastAsia="Times New Roman" w:hAnsi="Trebuchet MS" w:cs="Arial"/>
      <w:b w:val="0"/>
    </w:rPr>
  </w:style>
  <w:style w:type="character" w:styleId="UyteHipercze">
    <w:name w:val="FollowedHyperlink"/>
    <w:rsid w:val="009D3A7C"/>
    <w:rPr>
      <w:color w:val="800080"/>
      <w:u w:val="single"/>
    </w:rPr>
  </w:style>
  <w:style w:type="character" w:customStyle="1" w:styleId="DeltaViewInsertion">
    <w:name w:val="DeltaView Insertion"/>
    <w:rsid w:val="009D3A7C"/>
    <w:rPr>
      <w:b/>
      <w:i/>
      <w:spacing w:val="0"/>
    </w:rPr>
  </w:style>
  <w:style w:type="character" w:customStyle="1" w:styleId="WW8Num39z2">
    <w:name w:val="WW8Num39z2"/>
    <w:rsid w:val="009D3A7C"/>
  </w:style>
  <w:style w:type="character" w:customStyle="1" w:styleId="WW8Num39z3">
    <w:name w:val="WW8Num39z3"/>
    <w:rsid w:val="009D3A7C"/>
  </w:style>
  <w:style w:type="character" w:customStyle="1" w:styleId="WW8Num39z4">
    <w:name w:val="WW8Num39z4"/>
    <w:rsid w:val="009D3A7C"/>
  </w:style>
  <w:style w:type="character" w:customStyle="1" w:styleId="WW8Num39z5">
    <w:name w:val="WW8Num39z5"/>
    <w:rsid w:val="009D3A7C"/>
  </w:style>
  <w:style w:type="character" w:customStyle="1" w:styleId="WW8Num39z6">
    <w:name w:val="WW8Num39z6"/>
    <w:rsid w:val="009D3A7C"/>
  </w:style>
  <w:style w:type="character" w:customStyle="1" w:styleId="WW8Num39z7">
    <w:name w:val="WW8Num39z7"/>
    <w:rsid w:val="009D3A7C"/>
  </w:style>
  <w:style w:type="character" w:customStyle="1" w:styleId="WW8Num39z8">
    <w:name w:val="WW8Num39z8"/>
    <w:rsid w:val="009D3A7C"/>
  </w:style>
  <w:style w:type="character" w:customStyle="1" w:styleId="NormalBoldChar">
    <w:name w:val="NormalBold Char"/>
    <w:rsid w:val="009D3A7C"/>
    <w:rPr>
      <w:b/>
      <w:sz w:val="24"/>
    </w:rPr>
  </w:style>
  <w:style w:type="character" w:customStyle="1" w:styleId="WW8Num40z2">
    <w:name w:val="WW8Num40z2"/>
    <w:rsid w:val="009D3A7C"/>
  </w:style>
  <w:style w:type="character" w:customStyle="1" w:styleId="WW8Num40z3">
    <w:name w:val="WW8Num40z3"/>
    <w:rsid w:val="009D3A7C"/>
  </w:style>
  <w:style w:type="character" w:customStyle="1" w:styleId="WW8Num40z4">
    <w:name w:val="WW8Num40z4"/>
    <w:rsid w:val="009D3A7C"/>
  </w:style>
  <w:style w:type="character" w:customStyle="1" w:styleId="WW8Num40z5">
    <w:name w:val="WW8Num40z5"/>
    <w:rsid w:val="009D3A7C"/>
  </w:style>
  <w:style w:type="character" w:customStyle="1" w:styleId="WW8Num40z6">
    <w:name w:val="WW8Num40z6"/>
    <w:rsid w:val="009D3A7C"/>
  </w:style>
  <w:style w:type="character" w:customStyle="1" w:styleId="WW8Num40z7">
    <w:name w:val="WW8Num40z7"/>
    <w:rsid w:val="009D3A7C"/>
  </w:style>
  <w:style w:type="character" w:customStyle="1" w:styleId="WW8Num40z8">
    <w:name w:val="WW8Num40z8"/>
    <w:rsid w:val="009D3A7C"/>
  </w:style>
  <w:style w:type="character" w:customStyle="1" w:styleId="Tekstpodstawowy2Znak">
    <w:name w:val="Tekst podstawowy 2 Znak"/>
    <w:rsid w:val="009D3A7C"/>
    <w:rPr>
      <w:sz w:val="24"/>
    </w:rPr>
  </w:style>
  <w:style w:type="character" w:customStyle="1" w:styleId="TekstdymkaZnak">
    <w:name w:val="Tekst dymka Znak"/>
    <w:rsid w:val="009D3A7C"/>
    <w:rPr>
      <w:rFonts w:ascii="Tahoma" w:eastAsia="Lucida Sans Unicode" w:hAnsi="Tahoma" w:cs="Tahoma"/>
      <w:kern w:val="1"/>
      <w:sz w:val="16"/>
      <w:szCs w:val="16"/>
    </w:rPr>
  </w:style>
  <w:style w:type="character" w:customStyle="1" w:styleId="Odwoanieprzypisudolnego6">
    <w:name w:val="Odwołanie przypisu dolnego6"/>
    <w:rsid w:val="009D3A7C"/>
    <w:rPr>
      <w:vertAlign w:val="superscript"/>
    </w:rPr>
  </w:style>
  <w:style w:type="character" w:customStyle="1" w:styleId="Odwoanieprzypisukocowego5">
    <w:name w:val="Odwołanie przypisu końcowego5"/>
    <w:rsid w:val="009D3A7C"/>
    <w:rPr>
      <w:vertAlign w:val="superscript"/>
    </w:rPr>
  </w:style>
  <w:style w:type="character" w:customStyle="1" w:styleId="Internetlink">
    <w:name w:val="Internet link"/>
    <w:rsid w:val="009D3A7C"/>
    <w:rPr>
      <w:color w:val="0000FF"/>
      <w:u w:val="single"/>
    </w:rPr>
  </w:style>
  <w:style w:type="character" w:customStyle="1" w:styleId="WW8Num77z0">
    <w:name w:val="WW8Num77z0"/>
    <w:rsid w:val="009D3A7C"/>
  </w:style>
  <w:style w:type="character" w:customStyle="1" w:styleId="WW8Num77z1">
    <w:name w:val="WW8Num77z1"/>
    <w:rsid w:val="009D3A7C"/>
  </w:style>
  <w:style w:type="character" w:customStyle="1" w:styleId="WW8Num77z2">
    <w:name w:val="WW8Num77z2"/>
    <w:rsid w:val="009D3A7C"/>
  </w:style>
  <w:style w:type="character" w:customStyle="1" w:styleId="WW8Num77z3">
    <w:name w:val="WW8Num77z3"/>
    <w:rsid w:val="009D3A7C"/>
  </w:style>
  <w:style w:type="character" w:customStyle="1" w:styleId="WW8Num77z4">
    <w:name w:val="WW8Num77z4"/>
    <w:rsid w:val="009D3A7C"/>
  </w:style>
  <w:style w:type="character" w:customStyle="1" w:styleId="WW8Num77z5">
    <w:name w:val="WW8Num77z5"/>
    <w:rsid w:val="009D3A7C"/>
  </w:style>
  <w:style w:type="character" w:customStyle="1" w:styleId="WW8Num77z7">
    <w:name w:val="WW8Num77z7"/>
    <w:rsid w:val="009D3A7C"/>
  </w:style>
  <w:style w:type="character" w:customStyle="1" w:styleId="WW8Num77z8">
    <w:name w:val="WW8Num77z8"/>
    <w:rsid w:val="009D3A7C"/>
  </w:style>
  <w:style w:type="character" w:customStyle="1" w:styleId="WW8Num53z0">
    <w:name w:val="WW8Num53z0"/>
    <w:rsid w:val="009D3A7C"/>
  </w:style>
  <w:style w:type="character" w:customStyle="1" w:styleId="WW8Num53z1">
    <w:name w:val="WW8Num53z1"/>
    <w:rsid w:val="009D3A7C"/>
  </w:style>
  <w:style w:type="character" w:customStyle="1" w:styleId="WW8Num53z2">
    <w:name w:val="WW8Num53z2"/>
    <w:rsid w:val="009D3A7C"/>
  </w:style>
  <w:style w:type="character" w:customStyle="1" w:styleId="WW8Num53z4">
    <w:name w:val="WW8Num53z4"/>
    <w:rsid w:val="009D3A7C"/>
  </w:style>
  <w:style w:type="character" w:customStyle="1" w:styleId="WW8Num53z5">
    <w:name w:val="WW8Num53z5"/>
    <w:rsid w:val="009D3A7C"/>
  </w:style>
  <w:style w:type="character" w:customStyle="1" w:styleId="WW8Num53z6">
    <w:name w:val="WW8Num53z6"/>
    <w:rsid w:val="009D3A7C"/>
  </w:style>
  <w:style w:type="character" w:customStyle="1" w:styleId="WW8Num53z7">
    <w:name w:val="WW8Num53z7"/>
    <w:rsid w:val="009D3A7C"/>
  </w:style>
  <w:style w:type="character" w:customStyle="1" w:styleId="WW8Num53z8">
    <w:name w:val="WW8Num53z8"/>
    <w:rsid w:val="009D3A7C"/>
  </w:style>
  <w:style w:type="character" w:customStyle="1" w:styleId="WW8Num69z3">
    <w:name w:val="WW8Num69z3"/>
    <w:rsid w:val="009D3A7C"/>
  </w:style>
  <w:style w:type="character" w:customStyle="1" w:styleId="WW8Num69z4">
    <w:name w:val="WW8Num69z4"/>
    <w:rsid w:val="009D3A7C"/>
  </w:style>
  <w:style w:type="character" w:customStyle="1" w:styleId="WW8Num69z5">
    <w:name w:val="WW8Num69z5"/>
    <w:rsid w:val="009D3A7C"/>
  </w:style>
  <w:style w:type="character" w:customStyle="1" w:styleId="WW8Num69z6">
    <w:name w:val="WW8Num69z6"/>
    <w:rsid w:val="009D3A7C"/>
  </w:style>
  <w:style w:type="character" w:customStyle="1" w:styleId="WW8Num69z7">
    <w:name w:val="WW8Num69z7"/>
    <w:rsid w:val="009D3A7C"/>
  </w:style>
  <w:style w:type="character" w:customStyle="1" w:styleId="WW8Num69z8">
    <w:name w:val="WW8Num69z8"/>
    <w:rsid w:val="009D3A7C"/>
  </w:style>
  <w:style w:type="character" w:customStyle="1" w:styleId="WW8Num61z0">
    <w:name w:val="WW8Num61z0"/>
    <w:rsid w:val="009D3A7C"/>
    <w:rPr>
      <w:rFonts w:ascii="Arial" w:eastAsia="Arial" w:hAnsi="Arial" w:cs="Arial"/>
      <w:bCs/>
      <w:sz w:val="22"/>
      <w:szCs w:val="22"/>
    </w:rPr>
  </w:style>
  <w:style w:type="character" w:customStyle="1" w:styleId="WW8Num61z1">
    <w:name w:val="WW8Num61z1"/>
    <w:rsid w:val="009D3A7C"/>
  </w:style>
  <w:style w:type="character" w:customStyle="1" w:styleId="WW8Num61z2">
    <w:name w:val="WW8Num61z2"/>
    <w:rsid w:val="009D3A7C"/>
  </w:style>
  <w:style w:type="character" w:customStyle="1" w:styleId="WW8Num61z3">
    <w:name w:val="WW8Num61z3"/>
    <w:rsid w:val="009D3A7C"/>
  </w:style>
  <w:style w:type="character" w:customStyle="1" w:styleId="WW8Num61z4">
    <w:name w:val="WW8Num61z4"/>
    <w:rsid w:val="009D3A7C"/>
  </w:style>
  <w:style w:type="character" w:customStyle="1" w:styleId="WW8Num61z5">
    <w:name w:val="WW8Num61z5"/>
    <w:rsid w:val="009D3A7C"/>
  </w:style>
  <w:style w:type="character" w:customStyle="1" w:styleId="WW8Num61z6">
    <w:name w:val="WW8Num61z6"/>
    <w:rsid w:val="009D3A7C"/>
  </w:style>
  <w:style w:type="character" w:customStyle="1" w:styleId="WW8Num61z7">
    <w:name w:val="WW8Num61z7"/>
    <w:rsid w:val="009D3A7C"/>
  </w:style>
  <w:style w:type="character" w:customStyle="1" w:styleId="WW8Num61z8">
    <w:name w:val="WW8Num61z8"/>
    <w:rsid w:val="009D3A7C"/>
  </w:style>
  <w:style w:type="character" w:customStyle="1" w:styleId="ListLabel7">
    <w:name w:val="ListLabel 7"/>
    <w:rsid w:val="009D3A7C"/>
    <w:rPr>
      <w:rFonts w:ascii="Arial" w:hAnsi="Arial" w:cs="Arial"/>
      <w:sz w:val="22"/>
    </w:rPr>
  </w:style>
  <w:style w:type="character" w:customStyle="1" w:styleId="ListLabel4">
    <w:name w:val="ListLabel 4"/>
    <w:rsid w:val="009D3A7C"/>
    <w:rPr>
      <w:rFonts w:cs="Courier New"/>
    </w:rPr>
  </w:style>
  <w:style w:type="character" w:customStyle="1" w:styleId="ListLabel5">
    <w:name w:val="ListLabel 5"/>
    <w:rsid w:val="009D3A7C"/>
    <w:rPr>
      <w:rFonts w:cs="Courier New"/>
    </w:rPr>
  </w:style>
  <w:style w:type="character" w:customStyle="1" w:styleId="ListLabel6">
    <w:name w:val="ListLabel 6"/>
    <w:rsid w:val="009D3A7C"/>
    <w:rPr>
      <w:rFonts w:cs="Courier New"/>
    </w:rPr>
  </w:style>
  <w:style w:type="character" w:customStyle="1" w:styleId="Odwoanieprzypisudolnego7">
    <w:name w:val="Odwołanie przypisu dolnego7"/>
    <w:rsid w:val="009D3A7C"/>
    <w:rPr>
      <w:vertAlign w:val="superscript"/>
    </w:rPr>
  </w:style>
  <w:style w:type="character" w:customStyle="1" w:styleId="Odwoanieprzypisukocowego6">
    <w:name w:val="Odwołanie przypisu końcowego6"/>
    <w:rsid w:val="009D3A7C"/>
    <w:rPr>
      <w:vertAlign w:val="superscript"/>
    </w:rPr>
  </w:style>
  <w:style w:type="character" w:styleId="Odwoanieprzypisudolnego">
    <w:name w:val="footnote reference"/>
    <w:rsid w:val="009D3A7C"/>
    <w:rPr>
      <w:vertAlign w:val="superscript"/>
    </w:rPr>
  </w:style>
  <w:style w:type="character" w:styleId="Odwoanieprzypisukocowego">
    <w:name w:val="endnote reference"/>
    <w:rsid w:val="009D3A7C"/>
    <w:rPr>
      <w:vertAlign w:val="superscript"/>
    </w:rPr>
  </w:style>
  <w:style w:type="paragraph" w:customStyle="1" w:styleId="Nagwek18">
    <w:name w:val="Nagłówek18"/>
    <w:basedOn w:val="Normalny"/>
    <w:next w:val="Tekstpodstawowy"/>
    <w:rsid w:val="009D3A7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1"/>
    <w:rsid w:val="009D3A7C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9D3A7C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Lista">
    <w:name w:val="List"/>
    <w:basedOn w:val="Tekstpodstawowy"/>
    <w:rsid w:val="009D3A7C"/>
    <w:rPr>
      <w:rFonts w:cs="Tahoma"/>
    </w:rPr>
  </w:style>
  <w:style w:type="paragraph" w:styleId="Legenda">
    <w:name w:val="caption"/>
    <w:basedOn w:val="Normalny"/>
    <w:qFormat/>
    <w:rsid w:val="009D3A7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D3A7C"/>
    <w:pPr>
      <w:suppressLineNumbers/>
    </w:pPr>
    <w:rPr>
      <w:rFonts w:cs="Tahoma"/>
    </w:rPr>
  </w:style>
  <w:style w:type="paragraph" w:customStyle="1" w:styleId="Nagwek17">
    <w:name w:val="Nagłówek17"/>
    <w:basedOn w:val="Normalny"/>
    <w:next w:val="Tekstpodstawowy"/>
    <w:rsid w:val="009D3A7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rsid w:val="009D3A7C"/>
    <w:pPr>
      <w:suppressLineNumbers/>
      <w:spacing w:before="120" w:after="120"/>
    </w:pPr>
    <w:rPr>
      <w:rFonts w:cs="Mangal"/>
      <w:i/>
      <w:iCs/>
    </w:rPr>
  </w:style>
  <w:style w:type="paragraph" w:customStyle="1" w:styleId="Nagwek16">
    <w:name w:val="Nagłówek16"/>
    <w:basedOn w:val="Normalny"/>
    <w:next w:val="Tekstpodstawowy"/>
    <w:rsid w:val="009D3A7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Legenda1">
    <w:name w:val="Legenda1"/>
    <w:basedOn w:val="Normalny"/>
    <w:rsid w:val="009D3A7C"/>
    <w:pPr>
      <w:suppressLineNumbers/>
      <w:spacing w:before="120" w:after="120"/>
    </w:pPr>
    <w:rPr>
      <w:rFonts w:cs="Tahoma"/>
      <w:i/>
      <w:iCs/>
    </w:rPr>
  </w:style>
  <w:style w:type="paragraph" w:customStyle="1" w:styleId="Nagwek15">
    <w:name w:val="Nagłówek15"/>
    <w:basedOn w:val="Normalny"/>
    <w:next w:val="Tekstpodstawowy"/>
    <w:rsid w:val="009D3A7C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15">
    <w:name w:val="Podpis15"/>
    <w:basedOn w:val="Normalny"/>
    <w:rsid w:val="009D3A7C"/>
    <w:pPr>
      <w:suppressLineNumbers/>
      <w:spacing w:before="120" w:after="120"/>
    </w:pPr>
    <w:rPr>
      <w:rFonts w:cs="Tahoma"/>
      <w:i/>
      <w:iCs/>
    </w:rPr>
  </w:style>
  <w:style w:type="paragraph" w:customStyle="1" w:styleId="Nagwek14">
    <w:name w:val="Nagłówek14"/>
    <w:basedOn w:val="Normalny"/>
    <w:next w:val="Tekstpodstawowy"/>
    <w:rsid w:val="009D3A7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4">
    <w:name w:val="Podpis14"/>
    <w:basedOn w:val="Normalny"/>
    <w:rsid w:val="009D3A7C"/>
    <w:pPr>
      <w:suppressLineNumbers/>
      <w:spacing w:before="120" w:after="120"/>
    </w:pPr>
    <w:rPr>
      <w:rFonts w:cs="Tahoma"/>
      <w:i/>
      <w:iCs/>
    </w:rPr>
  </w:style>
  <w:style w:type="paragraph" w:customStyle="1" w:styleId="Nagwek13">
    <w:name w:val="Nagłówek13"/>
    <w:basedOn w:val="Normalny"/>
    <w:next w:val="Tekstpodstawowy"/>
    <w:rsid w:val="009D3A7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3">
    <w:name w:val="Podpis13"/>
    <w:basedOn w:val="Normalny"/>
    <w:rsid w:val="009D3A7C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2"/>
    <w:basedOn w:val="Normalny"/>
    <w:next w:val="Tekstpodstawowy"/>
    <w:rsid w:val="009D3A7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2">
    <w:name w:val="Podpis12"/>
    <w:basedOn w:val="Normalny"/>
    <w:rsid w:val="009D3A7C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1"/>
    <w:basedOn w:val="Normalny"/>
    <w:next w:val="Tekstpodstawowy"/>
    <w:rsid w:val="009D3A7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1">
    <w:name w:val="Podpis11"/>
    <w:basedOn w:val="Normalny"/>
    <w:rsid w:val="009D3A7C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0"/>
    <w:basedOn w:val="Normalny"/>
    <w:next w:val="Tekstpodstawowy"/>
    <w:rsid w:val="009D3A7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rsid w:val="009D3A7C"/>
    <w:pPr>
      <w:suppressLineNumbers/>
      <w:spacing w:before="120" w:after="120"/>
    </w:pPr>
    <w:rPr>
      <w:rFonts w:cs="Tahoma"/>
      <w:i/>
      <w:iCs/>
    </w:rPr>
  </w:style>
  <w:style w:type="paragraph" w:customStyle="1" w:styleId="Nagwek9">
    <w:name w:val="Nagłówek9"/>
    <w:basedOn w:val="Normalny"/>
    <w:next w:val="Tekstpodstawowy"/>
    <w:rsid w:val="009D3A7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rsid w:val="009D3A7C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rsid w:val="009D3A7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rsid w:val="009D3A7C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9D3A7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rsid w:val="009D3A7C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9D3A7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rsid w:val="009D3A7C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9D3A7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rsid w:val="009D3A7C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rsid w:val="009D3A7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rsid w:val="009D3A7C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9D3A7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rsid w:val="009D3A7C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rsid w:val="009D3A7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9D3A7C"/>
    <w:pPr>
      <w:suppressLineNumbers/>
      <w:spacing w:before="120" w:after="120"/>
    </w:pPr>
    <w:rPr>
      <w:rFonts w:cs="Tahoma"/>
      <w:i/>
      <w:iCs/>
    </w:rPr>
  </w:style>
  <w:style w:type="paragraph" w:customStyle="1" w:styleId="Nagwek19">
    <w:name w:val="Nagłówek1"/>
    <w:basedOn w:val="Normalny"/>
    <w:next w:val="Tekstpodstawowy"/>
    <w:rsid w:val="009D3A7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pistreci4">
    <w:name w:val="toc 4"/>
    <w:basedOn w:val="Normalny"/>
    <w:next w:val="Normalny"/>
    <w:rsid w:val="009D3A7C"/>
    <w:pPr>
      <w:jc w:val="both"/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next w:val="Tekstpodstawowy"/>
    <w:rsid w:val="009D3A7C"/>
    <w:pPr>
      <w:suppressLineNumbers/>
      <w:pBdr>
        <w:top w:val="none" w:sz="0" w:space="0" w:color="000000"/>
        <w:left w:val="none" w:sz="0" w:space="0" w:color="000000"/>
        <w:bottom w:val="double" w:sz="1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rsid w:val="009D3A7C"/>
    <w:pPr>
      <w:jc w:val="both"/>
    </w:pPr>
    <w:rPr>
      <w:rFonts w:ascii="Arial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rsid w:val="009D3A7C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rsid w:val="009D3A7C"/>
    <w:pPr>
      <w:suppressLineNumbers/>
    </w:pPr>
  </w:style>
  <w:style w:type="paragraph" w:customStyle="1" w:styleId="Nagwektabeli">
    <w:name w:val="Nagłówek tabeli"/>
    <w:basedOn w:val="Zawartotabeli"/>
    <w:rsid w:val="009D3A7C"/>
    <w:pPr>
      <w:jc w:val="center"/>
    </w:pPr>
    <w:rPr>
      <w:b/>
      <w:bCs/>
    </w:rPr>
  </w:style>
  <w:style w:type="paragraph" w:styleId="Stopka">
    <w:name w:val="footer"/>
    <w:basedOn w:val="Normalny"/>
    <w:link w:val="StopkaZnak1"/>
    <w:rsid w:val="009D3A7C"/>
    <w:pPr>
      <w:suppressLineNumbers/>
      <w:tabs>
        <w:tab w:val="center" w:pos="4818"/>
        <w:tab w:val="right" w:pos="9637"/>
      </w:tabs>
    </w:pPr>
  </w:style>
  <w:style w:type="character" w:customStyle="1" w:styleId="StopkaZnak1">
    <w:name w:val="Stopka Znak1"/>
    <w:basedOn w:val="Domylnaczcionkaakapitu"/>
    <w:link w:val="Stopka"/>
    <w:rsid w:val="009D3A7C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D3A7C"/>
    <w:pPr>
      <w:spacing w:after="120" w:line="480" w:lineRule="auto"/>
    </w:pPr>
  </w:style>
  <w:style w:type="paragraph" w:styleId="Nagwek">
    <w:name w:val="header"/>
    <w:basedOn w:val="Normalny"/>
    <w:link w:val="NagwekZnak1"/>
    <w:uiPriority w:val="99"/>
    <w:rsid w:val="009D3A7C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9D3A7C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kapitzlist1">
    <w:name w:val="Akapit z listą1"/>
    <w:rsid w:val="009D3A7C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pkt">
    <w:name w:val="pkt"/>
    <w:rsid w:val="009D3A7C"/>
    <w:pPr>
      <w:widowControl w:val="0"/>
      <w:suppressAutoHyphens/>
      <w:spacing w:before="60" w:after="60" w:line="360" w:lineRule="auto"/>
      <w:ind w:left="851" w:hanging="295"/>
    </w:pPr>
    <w:rPr>
      <w:rFonts w:ascii="Univers-PL" w:eastAsia="Arial" w:hAnsi="Univers-PL" w:cs="Univers-PL"/>
      <w:sz w:val="19"/>
      <w:szCs w:val="19"/>
      <w:lang w:eastAsia="zh-CN"/>
    </w:rPr>
  </w:style>
  <w:style w:type="paragraph" w:customStyle="1" w:styleId="Tekstpodstawowy31">
    <w:name w:val="Tekst podstawowy 31"/>
    <w:rsid w:val="009D3A7C"/>
    <w:pPr>
      <w:widowControl w:val="0"/>
      <w:suppressAutoHyphens/>
      <w:overflowPunct w:val="0"/>
      <w:spacing w:after="0" w:line="360" w:lineRule="auto"/>
    </w:pPr>
    <w:rPr>
      <w:rFonts w:ascii="Arial" w:eastAsia="Arial" w:hAnsi="Arial" w:cs="Arial"/>
      <w:sz w:val="24"/>
      <w:szCs w:val="20"/>
      <w:lang w:val="en-US" w:eastAsia="zh-CN"/>
    </w:rPr>
  </w:style>
  <w:style w:type="paragraph" w:customStyle="1" w:styleId="western">
    <w:name w:val="western"/>
    <w:basedOn w:val="Normalny"/>
    <w:rsid w:val="009D3A7C"/>
    <w:pPr>
      <w:widowControl/>
      <w:suppressAutoHyphens w:val="0"/>
      <w:spacing w:before="100" w:after="100"/>
      <w:jc w:val="both"/>
    </w:pPr>
    <w:rPr>
      <w:rFonts w:ascii="Arial" w:eastAsia="Arial Unicode MS" w:hAnsi="Arial" w:cs="Arial"/>
      <w:b/>
      <w:bCs/>
      <w:i/>
      <w:iCs/>
    </w:rPr>
  </w:style>
  <w:style w:type="paragraph" w:styleId="NormalnyWeb">
    <w:name w:val="Normal (Web)"/>
    <w:basedOn w:val="Normalny"/>
    <w:uiPriority w:val="99"/>
    <w:rsid w:val="009D3A7C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Normalny"/>
    <w:rsid w:val="009D3A7C"/>
    <w:rPr>
      <w:rFonts w:ascii="Courier New" w:hAnsi="Courier New" w:cs="Courier New"/>
      <w:sz w:val="20"/>
      <w:szCs w:val="20"/>
    </w:rPr>
  </w:style>
  <w:style w:type="paragraph" w:customStyle="1" w:styleId="Obszartekstu">
    <w:name w:val="Obszar tekstu"/>
    <w:basedOn w:val="Normalny"/>
    <w:rsid w:val="009D3A7C"/>
    <w:pPr>
      <w:spacing w:after="120"/>
    </w:pPr>
  </w:style>
  <w:style w:type="paragraph" w:customStyle="1" w:styleId="oddl-nadpis">
    <w:name w:val="oddíl-nadpis"/>
    <w:rsid w:val="009D3A7C"/>
    <w:pPr>
      <w:keepNext/>
      <w:widowControl w:val="0"/>
      <w:tabs>
        <w:tab w:val="left" w:pos="567"/>
      </w:tabs>
      <w:suppressAutoHyphens/>
      <w:spacing w:before="240" w:after="200" w:line="240" w:lineRule="exact"/>
    </w:pPr>
    <w:rPr>
      <w:rFonts w:ascii="Arial" w:eastAsia="Arial" w:hAnsi="Arial" w:cs="Arial"/>
      <w:b/>
      <w:kern w:val="1"/>
      <w:sz w:val="24"/>
      <w:szCs w:val="20"/>
      <w:lang w:val="cs-CZ" w:eastAsia="zh-CN"/>
    </w:rPr>
  </w:style>
  <w:style w:type="paragraph" w:customStyle="1" w:styleId="Zwykytekst2">
    <w:name w:val="Zwykły tekst2"/>
    <w:basedOn w:val="Normalny"/>
    <w:rsid w:val="009D3A7C"/>
    <w:pPr>
      <w:widowControl/>
      <w:spacing w:line="100" w:lineRule="atLeast"/>
      <w:jc w:val="both"/>
    </w:pPr>
    <w:rPr>
      <w:rFonts w:ascii="Consolas" w:eastAsia="SimSun" w:hAnsi="Consolas" w:cs="Consolas"/>
      <w:sz w:val="21"/>
      <w:szCs w:val="21"/>
      <w:lang w:bidi="hi-IN"/>
    </w:rPr>
  </w:style>
  <w:style w:type="paragraph" w:customStyle="1" w:styleId="Standard">
    <w:name w:val="Standard"/>
    <w:rsid w:val="009D3A7C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rsid w:val="009D3A7C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9D3A7C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9D3A7C"/>
  </w:style>
  <w:style w:type="paragraph" w:customStyle="1" w:styleId="Zawartoramki">
    <w:name w:val="Zawartość ramki"/>
    <w:basedOn w:val="Tekstpodstawowy"/>
    <w:rsid w:val="009D3A7C"/>
  </w:style>
  <w:style w:type="paragraph" w:customStyle="1" w:styleId="Annexetitre">
    <w:name w:val="Annexe titre"/>
    <w:basedOn w:val="Normalny"/>
    <w:next w:val="Normalny"/>
    <w:rsid w:val="009D3A7C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ChapterTitle">
    <w:name w:val="ChapterTitle"/>
    <w:basedOn w:val="Normalny"/>
    <w:next w:val="Normalny"/>
    <w:rsid w:val="009D3A7C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rsid w:val="009D3A7C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Text1">
    <w:name w:val="Text 1"/>
    <w:basedOn w:val="Normalny"/>
    <w:rsid w:val="009D3A7C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rsid w:val="009D3A7C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rsid w:val="009D3A7C"/>
    <w:pPr>
      <w:spacing w:before="120" w:after="120"/>
      <w:jc w:val="both"/>
    </w:pPr>
    <w:rPr>
      <w:rFonts w:eastAsia="Calibri"/>
      <w:szCs w:val="22"/>
    </w:rPr>
  </w:style>
  <w:style w:type="paragraph" w:customStyle="1" w:styleId="Tiret0">
    <w:name w:val="Tiret 0"/>
    <w:basedOn w:val="Normalny"/>
    <w:rsid w:val="009D3A7C"/>
    <w:pPr>
      <w:spacing w:before="120" w:after="12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rsid w:val="009D3A7C"/>
    <w:pPr>
      <w:spacing w:before="120" w:after="120"/>
    </w:pPr>
    <w:rPr>
      <w:rFonts w:eastAsia="Calibri"/>
      <w:szCs w:val="22"/>
    </w:rPr>
  </w:style>
  <w:style w:type="paragraph" w:styleId="Bezodstpw">
    <w:name w:val="No Spacing"/>
    <w:uiPriority w:val="1"/>
    <w:qFormat/>
    <w:rsid w:val="009D3A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3">
    <w:name w:val="Tekst podstawowy 23"/>
    <w:basedOn w:val="Normalny"/>
    <w:rsid w:val="009D3A7C"/>
    <w:pPr>
      <w:widowControl/>
      <w:suppressAutoHyphens w:val="0"/>
    </w:pPr>
    <w:rPr>
      <w:rFonts w:eastAsia="Times New Roman"/>
      <w:szCs w:val="20"/>
    </w:rPr>
  </w:style>
  <w:style w:type="paragraph" w:customStyle="1" w:styleId="Bezodstpw1">
    <w:name w:val="Bez odstępów1"/>
    <w:rsid w:val="009D3A7C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rsid w:val="009D3A7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9D3A7C"/>
    <w:rPr>
      <w:rFonts w:ascii="Tahoma" w:eastAsia="Lucida Sans Unicode" w:hAnsi="Tahoma" w:cs="Tahoma"/>
      <w:kern w:val="1"/>
      <w:sz w:val="16"/>
      <w:szCs w:val="16"/>
      <w:lang w:eastAsia="zh-CN"/>
    </w:rPr>
  </w:style>
  <w:style w:type="paragraph" w:customStyle="1" w:styleId="Textbody">
    <w:name w:val="Text body"/>
    <w:basedOn w:val="Standard"/>
    <w:rsid w:val="009D3A7C"/>
    <w:pPr>
      <w:autoSpaceDE/>
      <w:spacing w:after="120"/>
      <w:textAlignment w:val="baseline"/>
    </w:pPr>
    <w:rPr>
      <w:rFonts w:eastAsia="Lucida Sans Unicode" w:cs="Tahoma"/>
    </w:rPr>
  </w:style>
  <w:style w:type="paragraph" w:customStyle="1" w:styleId="Domylnie">
    <w:name w:val="Domyślnie"/>
    <w:rsid w:val="009D3A7C"/>
    <w:pPr>
      <w:widowControl w:val="0"/>
      <w:tabs>
        <w:tab w:val="left" w:pos="709"/>
      </w:tabs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Tekstwstpniesformatowany">
    <w:name w:val="Tekst wstępnie sformatowany"/>
    <w:basedOn w:val="Domylnie"/>
    <w:rsid w:val="009D3A7C"/>
    <w:rPr>
      <w:rFonts w:ascii="Courier New" w:eastAsia="NSimSun" w:hAnsi="Courier New" w:cs="Courier New"/>
      <w:sz w:val="20"/>
      <w:szCs w:val="20"/>
    </w:rPr>
  </w:style>
  <w:style w:type="character" w:styleId="Odwoaniedokomentarza">
    <w:name w:val="annotation reference"/>
    <w:unhideWhenUsed/>
    <w:rsid w:val="009D3A7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D3A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D3A7C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3A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3A7C"/>
    <w:rPr>
      <w:rFonts w:ascii="Times New Roman" w:eastAsia="Lucida Sans Unicode" w:hAnsi="Times New Roman" w:cs="Times New Roman"/>
      <w:b/>
      <w:bCs/>
      <w:kern w:val="1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9D3A7C"/>
    <w:pPr>
      <w:widowControl/>
      <w:overflowPunct w:val="0"/>
      <w:autoSpaceDE w:val="0"/>
      <w:jc w:val="both"/>
      <w:textAlignment w:val="baseline"/>
    </w:pPr>
    <w:rPr>
      <w:rFonts w:eastAsia="Times New Roman" w:cs="Century Schoolbook"/>
      <w:i/>
      <w:kern w:val="0"/>
      <w:sz w:val="26"/>
      <w:szCs w:val="20"/>
      <w:lang w:eastAsia="ar-SA"/>
    </w:rPr>
  </w:style>
  <w:style w:type="character" w:customStyle="1" w:styleId="alb">
    <w:name w:val="a_lb"/>
    <w:rsid w:val="009D3A7C"/>
  </w:style>
  <w:style w:type="paragraph" w:styleId="Tekstpodstawowy3">
    <w:name w:val="Body Text 3"/>
    <w:basedOn w:val="Normalny"/>
    <w:link w:val="Tekstpodstawowy3Znak"/>
    <w:uiPriority w:val="99"/>
    <w:unhideWhenUsed/>
    <w:rsid w:val="009D3A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D3A7C"/>
    <w:rPr>
      <w:rFonts w:ascii="Times New Roman" w:eastAsia="Lucida Sans Unicode" w:hAnsi="Times New Roman" w:cs="Times New Roman"/>
      <w:kern w:val="1"/>
      <w:sz w:val="16"/>
      <w:szCs w:val="16"/>
      <w:lang w:eastAsia="zh-CN"/>
    </w:rPr>
  </w:style>
  <w:style w:type="paragraph" w:customStyle="1" w:styleId="StylIwony">
    <w:name w:val="Styl Iwony"/>
    <w:basedOn w:val="Normalny"/>
    <w:rsid w:val="009D3A7C"/>
    <w:pPr>
      <w:widowControl/>
      <w:overflowPunct w:val="0"/>
      <w:autoSpaceDE w:val="0"/>
      <w:spacing w:before="120" w:after="120"/>
      <w:jc w:val="both"/>
    </w:pPr>
    <w:rPr>
      <w:rFonts w:ascii="Bookman Old Style" w:eastAsia="Times New Roman" w:hAnsi="Bookman Old Style"/>
      <w:kern w:val="0"/>
      <w:szCs w:val="20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9D3A7C"/>
    <w:rPr>
      <w:color w:val="808080"/>
      <w:shd w:val="clear" w:color="auto" w:fill="E6E6E6"/>
    </w:rPr>
  </w:style>
  <w:style w:type="paragraph" w:customStyle="1" w:styleId="WW-Tekstpodstawowywci3fty3">
    <w:name w:val="WW-Tekst podstawowy wcię3fty 3"/>
    <w:basedOn w:val="Normalny"/>
    <w:rsid w:val="009D3A7C"/>
    <w:pPr>
      <w:widowControl/>
      <w:suppressAutoHyphens w:val="0"/>
      <w:spacing w:line="480" w:lineRule="atLeast"/>
      <w:ind w:left="284"/>
      <w:jc w:val="both"/>
    </w:pPr>
    <w:rPr>
      <w:rFonts w:ascii="Arial" w:eastAsia="Times New Roman" w:hAnsi="Arial" w:cs="Arial"/>
      <w:sz w:val="28"/>
      <w:szCs w:val="20"/>
    </w:rPr>
  </w:style>
  <w:style w:type="character" w:customStyle="1" w:styleId="Odwoaniedokomentarza1">
    <w:name w:val="Odwołanie do komentarza1"/>
    <w:rsid w:val="009D3A7C"/>
    <w:rPr>
      <w:sz w:val="16"/>
      <w:szCs w:val="16"/>
    </w:rPr>
  </w:style>
  <w:style w:type="character" w:customStyle="1" w:styleId="tw4winTerm">
    <w:name w:val="tw4winTerm"/>
    <w:rsid w:val="009D3A7C"/>
    <w:rPr>
      <w:color w:val="0000FF"/>
    </w:rPr>
  </w:style>
  <w:style w:type="numbering" w:customStyle="1" w:styleId="WW8Num221">
    <w:name w:val="WW8Num221"/>
    <w:basedOn w:val="Bezlisty"/>
    <w:rsid w:val="009D3A7C"/>
    <w:pPr>
      <w:numPr>
        <w:numId w:val="4"/>
      </w:numPr>
    </w:pPr>
  </w:style>
  <w:style w:type="paragraph" w:styleId="Tytu">
    <w:name w:val="Title"/>
    <w:aliases w:val=" Znak"/>
    <w:basedOn w:val="Normalny"/>
    <w:link w:val="TytuZnak"/>
    <w:qFormat/>
    <w:rsid w:val="009D3A7C"/>
    <w:pPr>
      <w:widowControl/>
      <w:suppressAutoHyphens w:val="0"/>
      <w:spacing w:line="360" w:lineRule="auto"/>
      <w:jc w:val="center"/>
    </w:pPr>
    <w:rPr>
      <w:rFonts w:eastAsia="Times New Roman"/>
      <w:b/>
      <w:kern w:val="0"/>
      <w:szCs w:val="20"/>
      <w:lang w:eastAsia="pl-PL"/>
    </w:rPr>
  </w:style>
  <w:style w:type="character" w:customStyle="1" w:styleId="TytuZnak">
    <w:name w:val="Tytuł Znak"/>
    <w:aliases w:val=" Znak Znak"/>
    <w:basedOn w:val="Domylnaczcionkaakapitu"/>
    <w:link w:val="Tytu"/>
    <w:rsid w:val="009D3A7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9D3A7C"/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character" w:customStyle="1" w:styleId="fn-ref">
    <w:name w:val="fn-ref"/>
    <w:basedOn w:val="Domylnaczcionkaakapitu"/>
    <w:rsid w:val="009D3A7C"/>
  </w:style>
  <w:style w:type="character" w:customStyle="1" w:styleId="alb-s">
    <w:name w:val="a_lb-s"/>
    <w:basedOn w:val="Domylnaczcionkaakapitu"/>
    <w:rsid w:val="009D3A7C"/>
  </w:style>
  <w:style w:type="paragraph" w:customStyle="1" w:styleId="text-justify">
    <w:name w:val="text-justify"/>
    <w:basedOn w:val="Normalny"/>
    <w:rsid w:val="009D3A7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paragraph" w:styleId="Zwykytekst">
    <w:name w:val="Plain Text"/>
    <w:basedOn w:val="Normalny"/>
    <w:link w:val="ZwykytekstZnak"/>
    <w:rsid w:val="009D3A7C"/>
    <w:pPr>
      <w:widowControl/>
      <w:suppressAutoHyphens w:val="0"/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kern w:val="0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D3A7C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D3A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D3A7C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treci2">
    <w:name w:val="Tekst treści (2)"/>
    <w:basedOn w:val="Normalny"/>
    <w:rsid w:val="009D3A7C"/>
    <w:pPr>
      <w:shd w:val="clear" w:color="auto" w:fill="FFFFFF"/>
      <w:suppressAutoHyphens w:val="0"/>
      <w:spacing w:line="274" w:lineRule="exact"/>
      <w:ind w:hanging="480"/>
      <w:jc w:val="both"/>
    </w:pPr>
    <w:rPr>
      <w:rFonts w:eastAsia="Times New Roman"/>
      <w:color w:val="000000"/>
      <w:kern w:val="0"/>
      <w:lang w:bidi="pl-PL"/>
    </w:rPr>
  </w:style>
  <w:style w:type="paragraph" w:styleId="Podtytu">
    <w:name w:val="Subtitle"/>
    <w:basedOn w:val="Normalny"/>
    <w:link w:val="PodtytuZnak"/>
    <w:qFormat/>
    <w:rsid w:val="009D3A7C"/>
    <w:pPr>
      <w:widowControl/>
      <w:suppressAutoHyphens w:val="0"/>
      <w:ind w:firstLine="720"/>
      <w:jc w:val="center"/>
    </w:pPr>
    <w:rPr>
      <w:rFonts w:eastAsia="Times New Roman"/>
      <w:b/>
      <w:kern w:val="0"/>
      <w:sz w:val="28"/>
      <w:szCs w:val="28"/>
      <w:lang w:eastAsia="pl-PL"/>
    </w:rPr>
  </w:style>
  <w:style w:type="character" w:customStyle="1" w:styleId="PodtytuZnak">
    <w:name w:val="Podtytuł Znak"/>
    <w:basedOn w:val="Domylnaczcionkaakapitu"/>
    <w:link w:val="Podtytu"/>
    <w:rsid w:val="009D3A7C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customStyle="1" w:styleId="Tekstpodstawowywcity21">
    <w:name w:val="Tekst podstawowy wcięty 21"/>
    <w:basedOn w:val="Normalny"/>
    <w:rsid w:val="009D3A7C"/>
    <w:pPr>
      <w:widowControl/>
      <w:spacing w:after="120" w:line="480" w:lineRule="auto"/>
      <w:ind w:left="283"/>
    </w:pPr>
    <w:rPr>
      <w:rFonts w:eastAsia="Times New Roman"/>
      <w:kern w:val="0"/>
    </w:rPr>
  </w:style>
  <w:style w:type="paragraph" w:customStyle="1" w:styleId="Tekstpodstawowywcity22">
    <w:name w:val="Tekst podstawowy wcięty 22"/>
    <w:basedOn w:val="Normalny"/>
    <w:rsid w:val="009D3A7C"/>
    <w:pPr>
      <w:widowControl/>
      <w:suppressAutoHyphens w:val="0"/>
      <w:spacing w:after="120" w:line="480" w:lineRule="auto"/>
      <w:ind w:left="283"/>
    </w:pPr>
    <w:rPr>
      <w:rFonts w:eastAsia="Times New Roman"/>
      <w:kern w:val="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A6E5F"/>
    <w:rPr>
      <w:color w:val="605E5C"/>
      <w:shd w:val="clear" w:color="auto" w:fill="E1DFDD"/>
    </w:rPr>
  </w:style>
  <w:style w:type="paragraph" w:customStyle="1" w:styleId="Default">
    <w:name w:val="Default"/>
    <w:rsid w:val="00CF589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14:ligatures w14:val="standardContextual"/>
    </w:rPr>
  </w:style>
  <w:style w:type="character" w:customStyle="1" w:styleId="markedcontent">
    <w:name w:val="markedcontent"/>
    <w:basedOn w:val="Domylnaczcionkaakapitu"/>
    <w:rsid w:val="006224E6"/>
  </w:style>
  <w:style w:type="character" w:customStyle="1" w:styleId="Normalny1">
    <w:name w:val="Normalny1"/>
    <w:basedOn w:val="Domylnaczcionkaakapitu"/>
    <w:rsid w:val="00806ED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E7BE0"/>
    <w:rPr>
      <w:color w:val="605E5C"/>
      <w:shd w:val="clear" w:color="auto" w:fill="E1DFDD"/>
    </w:rPr>
  </w:style>
  <w:style w:type="character" w:customStyle="1" w:styleId="Normalny2">
    <w:name w:val="Normalny2"/>
    <w:basedOn w:val="Domylnaczcionkaakapitu"/>
    <w:rsid w:val="008D0DB0"/>
  </w:style>
  <w:style w:type="paragraph" w:customStyle="1" w:styleId="TableParagraph">
    <w:name w:val="Table Paragraph"/>
    <w:basedOn w:val="Normalny"/>
    <w:uiPriority w:val="1"/>
    <w:qFormat/>
    <w:rsid w:val="00D522A3"/>
    <w:pPr>
      <w:suppressAutoHyphens w:val="0"/>
      <w:autoSpaceDE w:val="0"/>
      <w:autoSpaceDN w:val="0"/>
    </w:pPr>
    <w:rPr>
      <w:rFonts w:ascii="Liberation Sans Narrow" w:eastAsia="Liberation Sans Narrow" w:hAnsi="Liberation Sans Narrow" w:cs="Liberation Sans Narrow"/>
      <w:kern w:val="0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522A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522A3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3EE8"/>
    <w:rPr>
      <w:color w:val="605E5C"/>
      <w:shd w:val="clear" w:color="auto" w:fill="E1DFDD"/>
    </w:rPr>
  </w:style>
  <w:style w:type="character" w:customStyle="1" w:styleId="normal">
    <w:name w:val="normal"/>
    <w:basedOn w:val="Domylnaczcionkaakapitu"/>
    <w:rsid w:val="00495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369AA-A82B-45CF-82FE-B335F6E7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2110</Words>
  <Characters>12663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- Inwestycje</dc:creator>
  <cp:keywords/>
  <dc:description/>
  <cp:lastModifiedBy>UGK-CG-ASUS-2</cp:lastModifiedBy>
  <cp:revision>2</cp:revision>
  <cp:lastPrinted>2024-12-19T15:10:00Z</cp:lastPrinted>
  <dcterms:created xsi:type="dcterms:W3CDTF">2024-12-19T15:11:00Z</dcterms:created>
  <dcterms:modified xsi:type="dcterms:W3CDTF">2024-12-19T15:11:00Z</dcterms:modified>
</cp:coreProperties>
</file>