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9413" w14:textId="4AA657AD" w:rsidR="00E7799D" w:rsidRPr="00ED19DE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>Załącznik nr</w:t>
      </w:r>
      <w:r w:rsidR="00BE4219" w:rsidRPr="00ED19DE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 xml:space="preserve"> 1</w:t>
      </w:r>
      <w:r w:rsidR="00E7799D" w:rsidRPr="00ED19DE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 xml:space="preserve"> d</w:t>
      </w:r>
      <w:r w:rsidR="00305C2E" w:rsidRPr="00ED19DE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>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A92FC9" w:rsidRPr="00ED19DE" w14:paraId="7EC17B68" w14:textId="77777777" w:rsidTr="00CF4988">
        <w:tc>
          <w:tcPr>
            <w:tcW w:w="4605" w:type="dxa"/>
          </w:tcPr>
          <w:p w14:paraId="4FD2916A" w14:textId="77777777" w:rsidR="00A92FC9" w:rsidRPr="00ED19DE" w:rsidRDefault="00A92FC9" w:rsidP="00CF4988">
            <w:pPr>
              <w:suppressAutoHyphens/>
              <w:spacing w:line="480" w:lineRule="auto"/>
              <w:ind w:left="0" w:firstLine="0"/>
              <w:rPr>
                <w:rFonts w:asciiTheme="minorHAnsi" w:eastAsia="Times New Roman" w:hAnsiTheme="minorHAnsi" w:cstheme="minorHAnsi"/>
                <w:b/>
                <w:kern w:val="1"/>
                <w:sz w:val="22"/>
                <w:lang w:eastAsia="ar-SA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kern w:val="1"/>
                <w:sz w:val="22"/>
                <w:lang w:eastAsia="ar-SA"/>
              </w:rPr>
              <w:t>Wykonawca:</w:t>
            </w:r>
          </w:p>
          <w:p w14:paraId="5C217AA7" w14:textId="77777777" w:rsidR="00A92FC9" w:rsidRPr="00ED19DE" w:rsidRDefault="00A92FC9" w:rsidP="00CF4988">
            <w:pPr>
              <w:suppressAutoHyphens/>
              <w:spacing w:line="480" w:lineRule="auto"/>
              <w:ind w:left="0" w:firstLine="0"/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</w:pPr>
            <w:r w:rsidRPr="00ED19DE"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A92FC9" w:rsidRPr="00ED19DE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</w:pPr>
            <w:r w:rsidRPr="00ED19DE"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A92FC9" w:rsidRPr="00ED19DE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22"/>
                <w:vertAlign w:val="superscript"/>
                <w:lang w:eastAsia="ar-SA"/>
              </w:rPr>
            </w:pPr>
            <w:r w:rsidRPr="00ED19DE">
              <w:rPr>
                <w:rFonts w:asciiTheme="minorHAnsi" w:eastAsia="Times New Roman" w:hAnsiTheme="minorHAnsi" w:cstheme="minorHAnsi"/>
                <w:i/>
                <w:kern w:val="1"/>
                <w:sz w:val="22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ED19DE">
              <w:rPr>
                <w:rFonts w:asciiTheme="minorHAnsi" w:eastAsia="Times New Roman" w:hAnsiTheme="minorHAnsi" w:cstheme="minorHAnsi"/>
                <w:i/>
                <w:kern w:val="1"/>
                <w:sz w:val="22"/>
                <w:vertAlign w:val="superscript"/>
                <w:lang w:eastAsia="ar-SA"/>
              </w:rPr>
              <w:t>CEiDG</w:t>
            </w:r>
            <w:proofErr w:type="spellEnd"/>
            <w:r w:rsidRPr="00ED19DE">
              <w:rPr>
                <w:rFonts w:asciiTheme="minorHAnsi" w:eastAsia="Times New Roman" w:hAnsiTheme="minorHAnsi" w:cstheme="minorHAnsi"/>
                <w:i/>
                <w:kern w:val="1"/>
                <w:sz w:val="22"/>
                <w:vertAlign w:val="superscript"/>
                <w:lang w:eastAsia="ar-SA"/>
              </w:rPr>
              <w:t>)</w:t>
            </w:r>
          </w:p>
          <w:p w14:paraId="3759312E" w14:textId="77777777" w:rsidR="00A92FC9" w:rsidRPr="00ED19DE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 w:val="22"/>
                <w:u w:val="single"/>
                <w:lang w:eastAsia="ar-SA"/>
              </w:rPr>
            </w:pPr>
            <w:r w:rsidRPr="00ED19DE">
              <w:rPr>
                <w:rFonts w:asciiTheme="minorHAnsi" w:eastAsia="Times New Roman" w:hAnsiTheme="minorHAnsi" w:cstheme="minorHAnsi"/>
                <w:kern w:val="1"/>
                <w:sz w:val="22"/>
                <w:u w:val="single"/>
                <w:lang w:eastAsia="ar-SA"/>
              </w:rPr>
              <w:t>reprezentowany przez:</w:t>
            </w:r>
          </w:p>
          <w:p w14:paraId="73C07598" w14:textId="77777777" w:rsidR="00A92FC9" w:rsidRPr="00ED19DE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</w:pPr>
          </w:p>
          <w:p w14:paraId="396C37CA" w14:textId="77777777" w:rsidR="00A92FC9" w:rsidRPr="00ED19DE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</w:pPr>
            <w:r w:rsidRPr="00ED19DE">
              <w:rPr>
                <w:rFonts w:asciiTheme="minorHAnsi" w:eastAsia="Times New Roman" w:hAnsiTheme="minorHAnsi" w:cstheme="minorHAnsi"/>
                <w:kern w:val="1"/>
                <w:sz w:val="22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A92FC9" w:rsidRPr="00ED19DE" w:rsidRDefault="00A92FC9" w:rsidP="00CF4988">
            <w:pPr>
              <w:suppressAutoHyphens/>
              <w:ind w:left="0" w:firstLine="0"/>
              <w:rPr>
                <w:rFonts w:asciiTheme="minorHAnsi" w:eastAsia="Times New Roman" w:hAnsiTheme="minorHAnsi" w:cstheme="minorHAnsi"/>
                <w:b/>
                <w:kern w:val="1"/>
                <w:sz w:val="22"/>
                <w:lang w:eastAsia="ar-SA"/>
              </w:rPr>
            </w:pPr>
            <w:r w:rsidRPr="00ED19DE">
              <w:rPr>
                <w:rFonts w:asciiTheme="minorHAnsi" w:eastAsia="Times New Roman" w:hAnsiTheme="minorHAnsi" w:cstheme="minorHAnsi"/>
                <w:i/>
                <w:kern w:val="1"/>
                <w:sz w:val="22"/>
                <w:vertAlign w:val="superscript"/>
                <w:lang w:eastAsia="ar-SA"/>
              </w:rPr>
              <w:t>(imię, nazwisko, stanowisko/podstawa do reprezentacji)</w:t>
            </w:r>
          </w:p>
        </w:tc>
      </w:tr>
    </w:tbl>
    <w:p w14:paraId="69F11FC8" w14:textId="38DA1BCA" w:rsidR="00AC6D99" w:rsidRPr="00ED19DE" w:rsidRDefault="00FE7EFF" w:rsidP="00FE7EFF">
      <w:pPr>
        <w:pStyle w:val="BodyText21"/>
        <w:ind w:left="9214" w:firstLine="992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       </w:t>
      </w:r>
      <w:r w:rsidR="002B1D5B" w:rsidRPr="00ED19D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Gmina </w:t>
      </w:r>
      <w:r w:rsidR="00A92FC9" w:rsidRPr="00ED19DE">
        <w:rPr>
          <w:rFonts w:asciiTheme="minorHAnsi" w:hAnsiTheme="minorHAnsi" w:cstheme="minorHAnsi"/>
          <w:b/>
          <w:bCs/>
          <w:i/>
          <w:iCs/>
          <w:sz w:val="22"/>
          <w:szCs w:val="22"/>
        </w:rPr>
        <w:t>Milówka</w:t>
      </w:r>
    </w:p>
    <w:p w14:paraId="7990FBCC" w14:textId="1AC543AE" w:rsidR="00A92FC9" w:rsidRPr="00ED19DE" w:rsidRDefault="002B1D5B" w:rsidP="00FE7EFF">
      <w:pPr>
        <w:pStyle w:val="BodyText21"/>
        <w:ind w:left="10348" w:firstLine="992"/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D19DE">
        <w:rPr>
          <w:rFonts w:asciiTheme="minorHAnsi" w:hAnsiTheme="minorHAnsi" w:cstheme="minorHAnsi"/>
          <w:i/>
          <w:iCs/>
          <w:sz w:val="22"/>
          <w:szCs w:val="22"/>
        </w:rPr>
        <w:t xml:space="preserve">ul. </w:t>
      </w:r>
      <w:r w:rsidR="00A92FC9" w:rsidRPr="00ED19DE">
        <w:rPr>
          <w:rFonts w:asciiTheme="minorHAnsi" w:hAnsiTheme="minorHAnsi" w:cstheme="minorHAnsi"/>
          <w:bCs/>
          <w:i/>
          <w:iCs/>
          <w:sz w:val="22"/>
          <w:szCs w:val="22"/>
        </w:rPr>
        <w:t>Jana Kazimierza 123</w:t>
      </w:r>
    </w:p>
    <w:p w14:paraId="34A0978E" w14:textId="08E7B9B9" w:rsidR="00A92FC9" w:rsidRPr="00ED19DE" w:rsidRDefault="00FE7EFF" w:rsidP="00FE7EFF">
      <w:pPr>
        <w:pStyle w:val="BodyText21"/>
        <w:ind w:left="10348" w:firstLine="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 </w:t>
      </w:r>
      <w:r w:rsidR="00A92FC9" w:rsidRPr="00ED19DE">
        <w:rPr>
          <w:rFonts w:asciiTheme="minorHAnsi" w:hAnsiTheme="minorHAnsi" w:cstheme="minorHAnsi"/>
          <w:bCs/>
          <w:i/>
          <w:iCs/>
          <w:sz w:val="22"/>
          <w:szCs w:val="22"/>
        </w:rPr>
        <w:t>34-360 Milówka</w:t>
      </w:r>
    </w:p>
    <w:p w14:paraId="7C664589" w14:textId="45DD1C99" w:rsidR="00E7799D" w:rsidRPr="00ED19DE" w:rsidRDefault="00305C2E" w:rsidP="00AC2CDF">
      <w:pPr>
        <w:suppressAutoHyphens/>
        <w:spacing w:before="240" w:after="240"/>
        <w:ind w:left="0" w:firstLine="0"/>
        <w:jc w:val="center"/>
        <w:rPr>
          <w:rFonts w:asciiTheme="minorHAnsi" w:eastAsia="Times New Roman" w:hAnsiTheme="minorHAnsi" w:cstheme="minorHAnsi"/>
          <w:b/>
          <w:smallCaps/>
          <w:spacing w:val="20"/>
          <w:kern w:val="28"/>
          <w:sz w:val="22"/>
          <w:lang w:eastAsia="ar-SA"/>
        </w:rPr>
      </w:pPr>
      <w:r w:rsidRPr="00ED19DE">
        <w:rPr>
          <w:rFonts w:asciiTheme="minorHAnsi" w:eastAsia="Times New Roman" w:hAnsiTheme="minorHAnsi" w:cstheme="minorHAnsi"/>
          <w:b/>
          <w:smallCaps/>
          <w:spacing w:val="20"/>
          <w:kern w:val="28"/>
          <w:sz w:val="22"/>
          <w:lang w:eastAsia="ar-SA"/>
        </w:rPr>
        <w:t>ZAŁĄCZNIK DO FORMULARZA OFERTY</w:t>
      </w:r>
    </w:p>
    <w:p w14:paraId="676C02E9" w14:textId="1069E6CA" w:rsidR="00DB36C8" w:rsidRPr="00ED19DE" w:rsidRDefault="004E0F2E" w:rsidP="00DB36C8">
      <w:pPr>
        <w:suppressAutoHyphens/>
        <w:ind w:left="0" w:firstLine="1134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Nawiązując do </w:t>
      </w:r>
      <w:r w:rsidR="00BE4219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postępowania o udzielenie zamówienia publicznego w trybie podstawowym bez negocjacji </w:t>
      </w: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nr </w:t>
      </w:r>
      <w:r w:rsidR="00C31782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RRG.271.</w:t>
      </w:r>
      <w:r w:rsidR="00DB36C8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1</w:t>
      </w:r>
      <w:r w:rsidR="00381F7B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3</w:t>
      </w:r>
      <w:r w:rsidR="00C31782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.202</w:t>
      </w:r>
      <w:r w:rsidR="00D8565B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4</w:t>
      </w: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</w:t>
      </w:r>
      <w:r w:rsidR="004B522A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pn.</w:t>
      </w: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</w:t>
      </w:r>
      <w:r w:rsidR="00953DA1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„</w:t>
      </w:r>
      <w:r w:rsidR="00DB36C8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Wsparcie edukacji przedszkolnej </w:t>
      </w:r>
      <w:r w:rsidR="00953DA1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w Gminie Milówka” </w:t>
      </w:r>
      <w:r w:rsidR="00915151" w:rsidRPr="00ED19DE"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  <w:t>o</w:t>
      </w:r>
      <w:r w:rsidRPr="00ED19DE"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  <w:t>ferujemy</w:t>
      </w: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wykonanie </w:t>
      </w:r>
    </w:p>
    <w:p w14:paraId="166E33D0" w14:textId="045D0FC1" w:rsidR="00E7799D" w:rsidRPr="00ED19DE" w:rsidRDefault="004E0F2E" w:rsidP="00DB36C8">
      <w:pPr>
        <w:suppressAutoHyphens/>
        <w:ind w:left="0" w:firstLine="1134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zamówienia </w:t>
      </w:r>
      <w:r w:rsidR="00DB36C8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</w:t>
      </w: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na następujących</w:t>
      </w:r>
      <w:r w:rsidR="005773E6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warunkach</w:t>
      </w: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.</w:t>
      </w:r>
    </w:p>
    <w:p w14:paraId="37BB8B31" w14:textId="77777777" w:rsidR="004E1530" w:rsidRPr="00ED19DE" w:rsidRDefault="004E1530" w:rsidP="005E5821">
      <w:pPr>
        <w:suppressAutoHyphens/>
        <w:spacing w:before="120" w:after="120"/>
        <w:ind w:left="0" w:firstLine="0"/>
        <w:jc w:val="both"/>
        <w:rPr>
          <w:rFonts w:asciiTheme="minorHAnsi" w:eastAsia="Times New Roman" w:hAnsiTheme="minorHAnsi" w:cstheme="minorHAnsi"/>
          <w:b/>
          <w:bCs/>
          <w:kern w:val="1"/>
          <w:sz w:val="22"/>
          <w:lang w:eastAsia="ar-SA"/>
        </w:rPr>
      </w:pPr>
    </w:p>
    <w:p w14:paraId="23BB0CFF" w14:textId="69CC3969" w:rsidR="00A04207" w:rsidRPr="00ED19DE" w:rsidRDefault="00A04207" w:rsidP="009A57DF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bookmarkStart w:id="0" w:name="_Hlk74835638"/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Formularz cenowy</w:t>
      </w:r>
    </w:p>
    <w:p w14:paraId="1C75A042" w14:textId="27CFA8A4" w:rsidR="00AC6D99" w:rsidRPr="00ED19DE" w:rsidRDefault="00AC6D99" w:rsidP="00F73936">
      <w:pPr>
        <w:pStyle w:val="Akapitzlist"/>
        <w:numPr>
          <w:ilvl w:val="0"/>
          <w:numId w:val="3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Część 1</w:t>
      </w:r>
      <w:r w:rsidR="005665F7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 xml:space="preserve"> – </w:t>
      </w:r>
      <w:r w:rsidR="000740C7" w:rsidRPr="00ED19DE">
        <w:rPr>
          <w:rFonts w:asciiTheme="minorHAnsi" w:eastAsia="Times New Roman" w:hAnsiTheme="minorHAnsi" w:cstheme="minorHAnsi"/>
          <w:kern w:val="1"/>
          <w:sz w:val="22"/>
          <w:lang w:eastAsia="ar-SA"/>
        </w:rPr>
        <w:t>Zakup pomocy dydaktycznych</w:t>
      </w:r>
    </w:p>
    <w:tbl>
      <w:tblPr>
        <w:tblW w:w="1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654"/>
        <w:gridCol w:w="4026"/>
        <w:gridCol w:w="1417"/>
        <w:gridCol w:w="5954"/>
        <w:gridCol w:w="3544"/>
        <w:gridCol w:w="2835"/>
      </w:tblGrid>
      <w:tr w:rsidR="00ED19DE" w:rsidRPr="00ED19DE" w14:paraId="1C9188A8" w14:textId="77777777" w:rsidTr="00ED19DE">
        <w:trPr>
          <w:trHeight w:val="1763"/>
          <w:jc w:val="center"/>
        </w:trPr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14:paraId="7CBA8953" w14:textId="77777777" w:rsidR="00ED19DE" w:rsidRPr="00ED19DE" w:rsidRDefault="00ED19DE" w:rsidP="00B84D45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PRZEDSZKOLE NIELEDWIA</w:t>
            </w:r>
          </w:p>
          <w:p w14:paraId="023C46F1" w14:textId="1B33209A" w:rsidR="00ED19DE" w:rsidRPr="00ED19DE" w:rsidRDefault="00ED19DE" w:rsidP="00DB36C8">
            <w:pPr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5D7A4FBC" w14:textId="77777777" w:rsidR="00ED19DE" w:rsidRPr="00ED19DE" w:rsidRDefault="00ED19DE" w:rsidP="00B84D45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026" w:type="dxa"/>
            <w:shd w:val="clear" w:color="auto" w:fill="auto"/>
            <w:noWrap/>
            <w:vAlign w:val="center"/>
            <w:hideMark/>
          </w:tcPr>
          <w:p w14:paraId="3851C461" w14:textId="77777777" w:rsidR="00ED19DE" w:rsidRPr="00ED19DE" w:rsidRDefault="00ED19DE" w:rsidP="00B84D45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7F4440" w14:textId="0E2E2FD2" w:rsidR="00ED19DE" w:rsidRPr="00ED19DE" w:rsidRDefault="00ED19DE" w:rsidP="00B84D45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954" w:type="dxa"/>
          </w:tcPr>
          <w:p w14:paraId="5A4A697C" w14:textId="77777777" w:rsidR="00ED19DE" w:rsidRPr="00ED19DE" w:rsidRDefault="00ED19DE" w:rsidP="00B84D45">
            <w:pPr>
              <w:ind w:left="0" w:firstLine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A35A4C4" w14:textId="77777777" w:rsidR="00ED19DE" w:rsidRPr="00ED19DE" w:rsidRDefault="00ED19DE" w:rsidP="00B84D45">
            <w:pPr>
              <w:ind w:left="0" w:firstLine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4D4F8F4" w14:textId="6349578A" w:rsidR="00ED19DE" w:rsidRPr="00ED19DE" w:rsidRDefault="00ED19DE" w:rsidP="00B84D45">
            <w:pPr>
              <w:ind w:left="0" w:firstLine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br/>
              <w:t>Proszę o zaznaczenie słowa tak/nie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16A2C22" w14:textId="05A5CDCE" w:rsidR="00ED19DE" w:rsidRPr="00ED19DE" w:rsidRDefault="00ED19DE" w:rsidP="00B84D45">
            <w:pPr>
              <w:ind w:left="0" w:firstLine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2BE8DF" w14:textId="77777777" w:rsidR="00ED19DE" w:rsidRPr="00ED19DE" w:rsidRDefault="00ED19DE" w:rsidP="00B84D45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Suma pozycji netto</w:t>
            </w:r>
          </w:p>
        </w:tc>
      </w:tr>
      <w:tr w:rsidR="00ED19DE" w:rsidRPr="00ED19DE" w14:paraId="3DE6E4B8" w14:textId="77777777" w:rsidTr="005E4C6C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noWrap/>
            <w:vAlign w:val="center"/>
            <w:hideMark/>
          </w:tcPr>
          <w:p w14:paraId="1634601D" w14:textId="1C0EBECD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7257EC2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320BC08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Panele dźwiękowe - Lustrzane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58D010" w14:textId="712ADD6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5954" w:type="dxa"/>
          </w:tcPr>
          <w:p w14:paraId="6335315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6024976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773E039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902538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1C1277A" w14:textId="394B2CBF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32E0E3" w14:textId="395F8D6B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EA2DAC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4DBBBF38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5DE13A63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2489D61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56E7CA76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gryzaków - logopedycznych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D9DB94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6429BC4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68F9C5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AA6639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6E7FCE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3E19D9B" w14:textId="6C46E5BA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C966E0" w14:textId="0A14327D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7C7C5D" w14:textId="2FB35280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ED19DE" w:rsidRPr="00ED19DE" w14:paraId="6BD12263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36A3B377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4128BA3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527BBB19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szpatułka guzikowa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72151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54" w:type="dxa"/>
          </w:tcPr>
          <w:p w14:paraId="41480920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6A9C3D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3EDFFD6" w14:textId="5C7C6A3D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3863D3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BA076C4" w14:textId="416825FD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5F8FB64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00CADEA5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512121EE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7F1F8BF0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78486647" w14:textId="165F0614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Historyjki </w:t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Obrazkowe Papuga Aga Opowiada</w:t>
            </w:r>
            <w:r w:rsidR="00FE7EF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           </w:t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cz. I-X 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9A66F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45CAA36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2F53EE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95508D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9EA9F53" w14:textId="257BCC30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77A754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6D2FD4" w14:textId="5FE74CCE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6D0BC0C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7358868F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01CC21F5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0F3F687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0E97152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bloczki żuchwowe twarde 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497190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64FCDF02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40445B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2F440B9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51DB02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C965192" w14:textId="3FF1AA43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DC4009E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3525460A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262F21FF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79380BD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762A95D6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walizeczka logopedyczna 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CBEA9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21541FA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34FE7D2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B7D311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AB30074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EF3C30D" w14:textId="4EFB532F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88EB0E7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5DF25113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71FCC958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09C51B66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69B8D738" w14:textId="2FD5607C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Ćwiczenia </w:t>
            </w:r>
            <w:proofErr w:type="spellStart"/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grafomotoryki</w:t>
            </w:r>
            <w:proofErr w:type="spellEnd"/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- szlaczki 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br/>
              <w:t>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90499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47A1506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295C49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6A40B3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9B5605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96454F6" w14:textId="602515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91C4E3D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782A964E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341D3AB7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60625F2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38E8A7B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Pakiet programów - Logopedyczne zabawy 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CF87A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42D0F79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5B79F7E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06E88B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26B774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93F639" w14:textId="0E3D582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759B967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45CEC157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14D53223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51F12FA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2CBEB3D9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Percepcja słuchowa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CD854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3F54B662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FE5A80B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86C6AB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A287A7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7EC5A3" w14:textId="4FCBD7F4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70FE0A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00F7FAF5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27DBFC40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3D68EE54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7D8BE680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Percepcja wzrokowa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2F6D1B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18FF4A6F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4D733E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EEF0BDF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5875B86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7973DC" w14:textId="5DEF045D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75E8A99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49D7CEDA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446347B8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2FC338F6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6F6CEF82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dmuchawek lokomotywa - zabawka logopedyczna 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E1A6D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5070300F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AF098DF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B2592A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FA219E0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C949BC" w14:textId="24CEE133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D1E98C6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49ED31F6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772762D3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3D072C7E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5742B0B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narzędzia do pionizacji i lateralizacji języka 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9A923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7626A409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36FDA9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EC5DDC2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521AD4B" w14:textId="6801F94D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638AA8E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E7A703" w14:textId="78C770A0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DFEFAED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58E4A6E7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2BA2785E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12F08B5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311F20C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wibrator logopedyczny do wywoływania głoski </w:t>
            </w:r>
            <w:r w:rsidRPr="00ED19DE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pl-PL"/>
              </w:rPr>
              <w:t>r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+ 4 końcówki </w:t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+ Karty pracy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0EA4AB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6194A4F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19066B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BC21749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0040EF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1974A3E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CFFADB" w14:textId="16F3C9F4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ED76904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68E40F62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56E3CDD9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7C5CE72E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131DB864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DZIKIE ZWIERZĘTA - transparentne, fakturowanie tabliczki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F78BC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681120C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A63477B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DB9F627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225000D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01A4FCB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BB2565" w14:textId="4407F3A1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E965912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05BE0697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102F0895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7768F7C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10F630E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Lustro logopedyczne ,,Tryptyk"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AD0799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3CA77DB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7740834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96B5FFF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74EAC5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16EB0B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09665A" w14:textId="0C73CC3B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6A86882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102D18C5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660F8DA5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7DB9D50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5D2E181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bezpieczne lusterko do trzymania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6CF1D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4B9CF85A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800B61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E568E0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992D40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BF659A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C858092" w14:textId="1E7EA7C1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8A229DF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75CF5C9E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2D1BFF5B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26200BF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3677EEA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walizeczka logopedyczna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00352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18881F80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845EA93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D44D0F5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41132C0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E38BC8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041B51" w14:textId="34DA1A89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A98DFD3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072F6A46" w14:textId="77777777" w:rsidTr="00ED19DE">
        <w:trPr>
          <w:trHeight w:val="1763"/>
          <w:jc w:val="center"/>
        </w:trPr>
        <w:tc>
          <w:tcPr>
            <w:tcW w:w="1411" w:type="dxa"/>
            <w:vMerge/>
            <w:shd w:val="clear" w:color="auto" w:fill="auto"/>
            <w:vAlign w:val="center"/>
            <w:hideMark/>
          </w:tcPr>
          <w:p w14:paraId="2F2117BB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23981E01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026" w:type="dxa"/>
            <w:shd w:val="clear" w:color="auto" w:fill="auto"/>
            <w:vAlign w:val="center"/>
            <w:hideMark/>
          </w:tcPr>
          <w:p w14:paraId="1DC3C144" w14:textId="7F23C5A1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sensoryczny sorter do rozwoju percepcji dotykowej </w:t>
            </w:r>
            <w:r w:rsidR="00FE7E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  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i wzrokowej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CAC39B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</w:tcPr>
          <w:p w14:paraId="396BAA56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DB02F3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B10EBFC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339FE8F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5597808" w14:textId="77777777" w:rsidR="00ED19DE" w:rsidRPr="00ED19DE" w:rsidRDefault="00ED19DE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9BEE6A7" w14:textId="51A5812D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BA36A3D" w14:textId="77777777" w:rsidR="00ED19DE" w:rsidRPr="00ED19DE" w:rsidRDefault="00ED19DE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142E4F2" w14:textId="77777777" w:rsidR="00F9730F" w:rsidRPr="00ED19DE" w:rsidRDefault="00F9730F" w:rsidP="00DB36C8">
      <w:pPr>
        <w:ind w:left="0" w:firstLine="0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D19DE">
        <w:rPr>
          <w:rFonts w:asciiTheme="minorHAnsi" w:hAnsiTheme="minorHAnsi" w:cstheme="minorHAnsi"/>
          <w:sz w:val="18"/>
          <w:szCs w:val="18"/>
        </w:rPr>
        <w:br w:type="page"/>
      </w:r>
    </w:p>
    <w:p w14:paraId="0D4F963A" w14:textId="7FDB054B" w:rsidR="00F9730F" w:rsidRPr="00ED19DE" w:rsidRDefault="00F9730F" w:rsidP="00DB36C8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206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5"/>
        <w:gridCol w:w="645"/>
        <w:gridCol w:w="3969"/>
        <w:gridCol w:w="1418"/>
        <w:gridCol w:w="6095"/>
        <w:gridCol w:w="3544"/>
        <w:gridCol w:w="2835"/>
      </w:tblGrid>
      <w:tr w:rsidR="00DB36C8" w:rsidRPr="00ED19DE" w14:paraId="6DADF30D" w14:textId="77777777" w:rsidTr="001620F6">
        <w:trPr>
          <w:trHeight w:val="987"/>
        </w:trPr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B72D" w14:textId="2CBA976A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189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E0C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aktywności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AA2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7CC7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964FEF4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295A4DE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1D9B769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DB75" w14:textId="645EBF31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C9B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77F93E5" w14:textId="77777777" w:rsidTr="001620F6">
        <w:trPr>
          <w:trHeight w:val="1054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32CF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F70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B55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woreczki sensoryczne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C7D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9CF6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0E2ECB6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C9FDC8D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66342E9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A115" w14:textId="385DED3E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922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53C1089" w14:textId="77777777" w:rsidTr="001620F6">
        <w:trPr>
          <w:trHeight w:val="90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697F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F48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564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tuby sensoryczne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9C9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19D4B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47C1526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7CAFFC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A207" w14:textId="290AA0E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B78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48FF42D" w14:textId="77777777" w:rsidTr="001620F6">
        <w:trPr>
          <w:trHeight w:val="986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24B9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959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872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ze skręcanymi figurami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DF9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91326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5505247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1A813E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7E85" w14:textId="61C4456B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860F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2D494C8" w14:textId="77777777" w:rsidTr="001620F6">
        <w:trPr>
          <w:trHeight w:val="972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063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2C3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6D4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zestaw kart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083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12D7B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4D6DAFF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1EAB0A9" w14:textId="6388093A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EB021C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C0CD" w14:textId="6811672D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79B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3CB6C0C4" w14:textId="77777777" w:rsidTr="001620F6">
        <w:trPr>
          <w:trHeight w:val="1128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B00B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8BB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864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Lateralizacja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263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97A0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02ABF73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2FF6A14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16A411A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B738" w14:textId="460BE558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8B6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B2B75EE" w14:textId="77777777" w:rsidTr="001620F6">
        <w:trPr>
          <w:trHeight w:val="846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EA9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25A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609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łapacz piłeczek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AF7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10D36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064B864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A334B3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2766" w14:textId="74505E01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2C4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936B408" w14:textId="77777777" w:rsidTr="001620F6">
        <w:trPr>
          <w:trHeight w:val="70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0DC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FE0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4CF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domek zgadywanka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AE4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FABEA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AF2E642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BE1259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F1B9" w14:textId="2CD96AC0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EE3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616F263" w14:textId="77777777" w:rsidTr="001620F6">
        <w:trPr>
          <w:trHeight w:val="671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810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E4F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D81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sorter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C2B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1F8EB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BD73CFD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6A153A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5086" w14:textId="776AC8AC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1C6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CAF765E" w14:textId="77777777" w:rsidTr="001620F6">
        <w:trPr>
          <w:trHeight w:val="65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9EAC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1D1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489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deska do balansowania z dyskiem + Karty pracy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DAC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A7EA8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F39D5C9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D56D24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F957" w14:textId="0612767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4AF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C2E9FFC" w14:textId="77777777" w:rsidTr="001620F6">
        <w:trPr>
          <w:trHeight w:val="776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B43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611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C72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Zestaw szpatułek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BE3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039AC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04129CB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971689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F64D" w14:textId="56CD9F9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D10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3F46EBF3" w14:textId="77777777" w:rsidTr="001620F6">
        <w:trPr>
          <w:trHeight w:val="972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40F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1DD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016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puzzle sensoryczne z teksturami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54F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5FFA5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70D3F06" w14:textId="77777777" w:rsidR="00F9730F" w:rsidRPr="00ED19DE" w:rsidRDefault="00F9730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D7F657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42BB" w14:textId="7EC6037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CB1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E3AAD2C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A4C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C4B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DF0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sensoryczna gra przesuwaj i dopasuj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0E4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2062C" w14:textId="77777777" w:rsidR="00755CEF" w:rsidRPr="00ED19DE" w:rsidRDefault="00755CE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C8CB252" w14:textId="77777777" w:rsidR="00755CEF" w:rsidRPr="00ED19DE" w:rsidRDefault="00755CE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310310E" w14:textId="77777777" w:rsidR="00755CEF" w:rsidRPr="00ED19DE" w:rsidRDefault="00755CE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FC38800" w14:textId="5CA1B7AC" w:rsidR="00755CEF" w:rsidRPr="00ED19DE" w:rsidRDefault="00755CE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54AEDA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BFB8" w14:textId="6B65390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D99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36C8" w:rsidRPr="00ED19DE" w14:paraId="1F78B3E8" w14:textId="77777777" w:rsidTr="001620F6">
        <w:trPr>
          <w:trHeight w:val="135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69D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5CD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322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przewlekanie - nauka kształtów i kolorów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E4E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959C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A3BA86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867ACE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60BA324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5F706EF" w14:textId="1C61FBF5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05836E8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38FC" w14:textId="468D288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C9C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7729723" w14:textId="77777777" w:rsidTr="00DB36C8">
        <w:trPr>
          <w:trHeight w:val="1069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923C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088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8E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narzędzia do rozwoju motoryki małej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68C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0B3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2275C08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B027A5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97F9F20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5AB0" w14:textId="433F2BC9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E01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BDD02AE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102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6ED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9F9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ćwiczenia "Rymuj, głoskuj, w rytmie klaszcz"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A69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20D8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67F666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0877ED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FF2540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8DBB" w14:textId="6008780C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EC1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6D4F202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A78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AE9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CA6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ćwiczenia "Klaśnij, tupnij, raz i dwa"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F78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0357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B7FB64D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40A681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B97A" w14:textId="4E8D7691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697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EE61FC5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2E6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68E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3C3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Ćwiczenia "Dźwięki mowy, rytm i ruch"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00F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26B4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B3B6F9F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CD46BB5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CC01" w14:textId="3E48759A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33E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42D890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AB0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D29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6A0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muzyczno-ruchowe zabawy grupowe + CD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E6E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AECC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03B62E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A19F840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0DBB" w14:textId="7C350BFE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8D8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021AE0B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A2B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E90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810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ćwiczenia pamięci symulacyjnej i sekwencyjnej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3C6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F995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FFB3ED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67C6B6D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7D2E" w14:textId="71557528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434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4704E5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BF2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146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9A5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instrumenty muzyczne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2E2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176B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DC4A8C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49C8B3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DC99" w14:textId="1E322405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9D2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BB58A4C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5AC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9C7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7E5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płynna sensoryczna mata + Karty pracy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C61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EE9F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601E7B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2DFA813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1D9B" w14:textId="04949332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795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440C4B1" w14:textId="77777777" w:rsidTr="001620F6">
        <w:trPr>
          <w:trHeight w:val="1211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45F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3C6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C27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tangram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4AE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DF8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51FD68F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F664555" w14:textId="217EB62E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E19AF1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8AC3" w14:textId="693FC29B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249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685F3A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70FF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D76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726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kostki obrazkowe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2C1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E69A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04CE55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F2B0CD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B898659" w14:textId="71990F0A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B37369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D715" w14:textId="4A5FE09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213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CFBE9DE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274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B23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EA0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karty rozwijające mowę i język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7FA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C054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41332C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794D014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CCBD" w14:textId="70368B8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227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573436D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D8EB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7F1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9FB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kamienie - pagórki rzeczne + karty pracy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CE4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704B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C9DC955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D3BEDDD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7B0C" w14:textId="22FF7518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3B9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8C50BFD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A25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984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AA2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ścieżka dotykowa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156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7D7FC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99C1C9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280EB75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E3E4" w14:textId="3F21107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62A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5D2E247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BDA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9A3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150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półkula sensoryczna - równoważnia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585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EDB6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19332D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6E4BF6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7B31" w14:textId="56D5E5FB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E25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3D2C3B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852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F37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0A13" w14:textId="59E47CBA" w:rsidR="00B84D45" w:rsidRPr="00ED19DE" w:rsidRDefault="00FE7EFF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r</w:t>
            </w:r>
            <w:r w:rsidR="00B84D45"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otator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84D45"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do płynnych mat sensorycznych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7BD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EC41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336452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FB3F57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C017" w14:textId="708F9780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10E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36C8" w:rsidRPr="00ED19DE" w14:paraId="7A7C596C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193F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455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61C4" w14:textId="40972F28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Dyski sensoryczne- gra pamięciowo-dotykowa</w:t>
            </w:r>
            <w:r w:rsidR="00FE7E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        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+ zabawa w liska + plansze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22D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690A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24971A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8654098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29A9" w14:textId="45DCF30E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2D2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36C8" w:rsidRPr="00ED19DE" w14:paraId="7DA2F3D3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8FE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5A9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8216" w14:textId="75EC3E2A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pojemnik na </w:t>
            </w:r>
            <w:r w:rsidR="00FE7E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aty </w:t>
            </w:r>
            <w:r w:rsidR="00FE7E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o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rtopedyczne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359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745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248833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860D13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CD61" w14:textId="6F6BDF42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CED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75DF717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E5E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B41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1EC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gra na boisku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54C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07E5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D3C7AF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F5793C5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27F0" w14:textId="5547676D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E20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01B36E8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114F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E96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F45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logokostki</w:t>
            </w:r>
            <w:proofErr w:type="spellEnd"/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- głoska Ż 3w1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DF5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047D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B30518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1B6AE8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9ED0" w14:textId="4DCCB7DE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70B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08AE6A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49FB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0B0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2A1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logokostki</w:t>
            </w:r>
            <w:proofErr w:type="spellEnd"/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- głoska SZ 3w1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EA2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EEA5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47192F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E11944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0B9A" w14:textId="1852DDB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CB3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24FCFB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8CD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486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C4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szeregi i relacje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E16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1D82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AFE5C6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AD54F70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8928" w14:textId="4372EC05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A1B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44C26F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3D2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B23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CDA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percepcja wzrokowa - zestaw ćwiczeń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2B0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162E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13D55F8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71580D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40D2" w14:textId="54554A70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A89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2D04F82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9CE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24D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FF6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ćwiczenia ogólnorozwojowe rozwijające mowę - zeszyt ćwiczeń 1 +układanki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45F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0851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3FEC1C3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0D0013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6B00" w14:textId="3EFD270D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8BC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36C8" w:rsidRPr="00ED19DE" w14:paraId="350EF7DE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D06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85F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317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ćwiczenia ogólnorozwojowe rozwijające mowę - zeszyt ćwiczeń 2 +układanki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339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69DA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4EAAA9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8CE98D5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2AC0" w14:textId="16CBF04E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147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9A511D4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7C2F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348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541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czasomierz i stoper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95E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030D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99E5E89" w14:textId="1B9D69CA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7C4E1D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5D16" w14:textId="18C9FB92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DD0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ABF11B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E12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BD9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A3A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centrala telefoniczna (głuchy telefon)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167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210F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0F0FFB3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C8C093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938D" w14:textId="77199C3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4F6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DB9D41C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5CA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A36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52E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dopasuj zapachy - trening węchowy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B55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7372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3BBE5E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19C81A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F6DD" w14:textId="134B0F7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6CD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DC1A735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20F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B79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B16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kubki do nauki picia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07B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BD07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FE8F68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EE5FF18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E428" w14:textId="2C269319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AE1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4B17D5F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89F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061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9AB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tablice grafomotoryczne - Maluchy + Karty pracy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512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4F5D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A4842AD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6692C5F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0B4E" w14:textId="387833D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71CC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698D352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6C5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523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EC5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zestaw do ćwiczeń oddechowych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CD7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B933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2BC3B7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EA8F16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9117" w14:textId="3BD828FB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F0C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6E11437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CB6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12D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A53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instrument muzyczny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CCB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FC0D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0C58B70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A36EE7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CF04" w14:textId="6241326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73B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36C8" w:rsidRPr="00ED19DE" w14:paraId="19023A9A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489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9A3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60D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piłeczki sensoryczne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8D6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0D2C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902968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44ECF97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E355" w14:textId="2867E1D1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21F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D48AFA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D8D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D6F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AF8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zestaw klepsydr piaskowych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88E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51B1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855739E" w14:textId="77777777" w:rsidR="00415D12" w:rsidRPr="00ED19DE" w:rsidRDefault="00415D12" w:rsidP="00DB36C8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154EC7B" w14:textId="77777777" w:rsidR="00415D12" w:rsidRPr="00ED19DE" w:rsidRDefault="00415D12" w:rsidP="00DB36C8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200F250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B730780" w14:textId="77777777" w:rsidR="00415D12" w:rsidRPr="00ED19DE" w:rsidRDefault="00415D12" w:rsidP="00DB36C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76BC" w14:textId="4E7EA45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02B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307BD95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46E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9AC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B69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rękawice sensoryczne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AD6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B84A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D89C215" w14:textId="3A2BDB4E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BCC86BB" w14:textId="08E78BD4" w:rsidR="00415D12" w:rsidRPr="00ED19DE" w:rsidRDefault="00415D12" w:rsidP="00DB36C8">
            <w:pPr>
              <w:tabs>
                <w:tab w:val="left" w:pos="2505"/>
              </w:tabs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CFB8" w14:textId="36F3A34D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844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39E5E79E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BC4B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67C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438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tunel sensoryczny otwierany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143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BDF1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A49912D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73ECF7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3C29" w14:textId="305991E5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A139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0FC7318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5F0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80F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63C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łamigłówki dla przedszkolaka. Karty pracy,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BF0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53390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8301585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3534ACF" w14:textId="24D7DC6D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9BB555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646EB9F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9B6E" w14:textId="3FAACB52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98A9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32F1FC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488B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DAC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0B4A" w14:textId="705D958C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test do badań przesiewowych mowy dla dz</w:t>
            </w:r>
            <w:r w:rsidR="002C4A3E"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i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eci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173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11A7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CBBC4BF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49CF616" w14:textId="238126D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4EDFD2B" w14:textId="149969FC" w:rsidR="00415D12" w:rsidRPr="00ED19DE" w:rsidRDefault="00415D12" w:rsidP="00DB36C8">
            <w:pPr>
              <w:tabs>
                <w:tab w:val="left" w:pos="2490"/>
              </w:tabs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87AF" w14:textId="39C9FCA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F61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C3769CD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26EC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16A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0CA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Bajki logopedyczne dla dzieci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079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2E59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DFF1E52" w14:textId="77777777" w:rsidR="00415D12" w:rsidRPr="00ED19DE" w:rsidRDefault="00415D12" w:rsidP="00DB36C8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0D55CE7" w14:textId="77777777" w:rsidR="00415D12" w:rsidRPr="00ED19DE" w:rsidRDefault="00415D12" w:rsidP="00DB36C8">
            <w:pPr>
              <w:tabs>
                <w:tab w:val="left" w:pos="2415"/>
              </w:tabs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</w:r>
          </w:p>
          <w:p w14:paraId="3459BD78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D670F6C" w14:textId="5A6E0EE2" w:rsidR="00415D12" w:rsidRPr="00ED19DE" w:rsidRDefault="00415D12" w:rsidP="00DB36C8">
            <w:pPr>
              <w:tabs>
                <w:tab w:val="left" w:pos="2415"/>
              </w:tabs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210A" w14:textId="09160915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802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3B3437D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A1F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0E9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A7D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ćwiczenia logopedyczne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62D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026ED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01F8E3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E903D5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C8013C7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1C67D3B" w14:textId="4E8E848E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C410C8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EDE1" w14:textId="65C75CD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C2C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36C8" w:rsidRPr="00ED19DE" w14:paraId="7F794817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198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35C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7A1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Bajki logopedyczne misia API.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E86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CBED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7D2259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3F816F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45BDB6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8605" w14:textId="56898262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360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DD0D078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A379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594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0B6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Wiersze logopedyczne dla dzieci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0BB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5B60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6D0E56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A95766D" w14:textId="42ECF071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F7ECAC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971D" w14:textId="02FD6E58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F92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ADBBA0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3EC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E7B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B49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Historyjki logopedyczne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80B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7960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23388E6" w14:textId="77777777" w:rsidR="00415D12" w:rsidRPr="00ED19DE" w:rsidRDefault="00415D12" w:rsidP="00DB36C8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072B0A13" w14:textId="441E5CD2" w:rsidR="00415D12" w:rsidRPr="00ED19DE" w:rsidRDefault="00415D12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    </w:t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  <w:t xml:space="preserve">      </w:t>
            </w: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F1B75D0" w14:textId="192E2CBC" w:rsidR="00415D12" w:rsidRPr="00ED19DE" w:rsidRDefault="00415D12" w:rsidP="00DB36C8">
            <w:pPr>
              <w:tabs>
                <w:tab w:val="left" w:pos="2550"/>
              </w:tabs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2574" w14:textId="4E355570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7F2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2EBAB95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87DC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F86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A6C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Domówki logopedyczne. Ćwiczenia usprawniające aparat mowy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5E1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A4C9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43AD5E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BDBAD1E" w14:textId="22899C38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2ECCAF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D818" w14:textId="0B839B6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09F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4383B4B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5A16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A12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767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Kocham mówić. Historyjki obrazkowe z tekstami.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26B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2066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D3C9F9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562764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133B" w14:textId="6132D000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677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A201F02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9A0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695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F8E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ploter tnący A4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B91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DACF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9C26B13" w14:textId="529272DF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44F0B8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7BCC" w14:textId="5D60594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362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13DB5E7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42FB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53F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770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przyborów do malowania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920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F70C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E8620C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8EDDF7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936E" w14:textId="777A4675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97DC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5EB2522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36B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9FA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2C2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gilotyna do </w:t>
            </w:r>
            <w:proofErr w:type="spellStart"/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cięcią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BBD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E642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AB577A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89887C1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BDE9" w14:textId="48A3379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8F6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B700E18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6FB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2B0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6ED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tablica informacyjna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1FC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3A9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F452D63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6E850F47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F95A" w14:textId="4E9CC02B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D18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16C888A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97B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4D9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C5F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zestaw konstrukcyjny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952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F49B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3FB892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8D1C30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0803" w14:textId="01A818F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300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5E4DF5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EE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B6F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01E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Klocki drewniane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A0F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17CC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D4DA12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CA0813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1194" w14:textId="12337F1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192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C146D9A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E59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B06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B53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klocki magnetyczne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42B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D816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3EA24C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76AA43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8328" w14:textId="148B19D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682D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3CFE495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6BF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8CF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B0D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Klocki mini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09B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90AE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61346D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0F4CFFA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C895" w14:textId="1129E54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D8F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1A1E2E1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D6BC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C36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85A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zestaw do eksperymentów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465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89DF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771619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45E6D5F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FA74" w14:textId="17F95C81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0A6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44079D1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FB3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8FC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53E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zestaw do eksperymentów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4E7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76FD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79AA34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4036A85A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1B6E" w14:textId="4596AB4E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14C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56AB71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463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104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ABF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Mikroskop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DF6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A9DE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E88ED07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8320D68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BF0D" w14:textId="0BE55672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0B99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3AFD6F5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B4E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144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8B6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Lupa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1AA0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933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916048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63C4674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45F6" w14:textId="33393F40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E66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FBF3DBD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512B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A22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BF1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Miękka maczuga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A97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87AC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CB8E305" w14:textId="1BEA1C32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F6145D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AD13" w14:textId="41679F91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8022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47D741C3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6E0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E25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3CD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Harmonijny Rozwój. Poznawanie i rozumienie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84C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30E2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CE3EE8D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D711952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B442" w14:textId="11C0D326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212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CF6BF98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ADF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5AD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6F0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Harmonijny Rozwój. Ekologia i środowisko.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644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710A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495640B7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F3C5260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5E3D" w14:textId="66E52153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4CB0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4193DEE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2B3F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E1A3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E43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komplet pacynek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51D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1F81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926CF9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3E2AFD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27E1" w14:textId="48313C4A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B1D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798C10F4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BAB7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BD7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81C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Materiały artystyczne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5C9D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AE4F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B4DFE7E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3BE729EF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B98B" w14:textId="4A806D1F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E069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3805BF70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67AA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A48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7242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wiesz co jesz? Gra planszowa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7607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70BB1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509868BB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DEE1D43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B434" w14:textId="2E40905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D13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2ECFEF16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0154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E4F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64F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piramida zdrowego żywienia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063F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5C62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344F5143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2C79ABE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943B" w14:textId="32E5945E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50C8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65CD8BB9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F51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1B8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7E94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pakiet edukacja matematyczna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172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458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2CCD0CD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052FB53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ACE0" w14:textId="52C4508C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DD5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097573C8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187E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5CE8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26E5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gra matematyczna - ułóż drogę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383B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EFDD6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7F7CE549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51602F65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F411" w14:textId="1A8091A5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18B3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84D45" w:rsidRPr="00ED19DE" w14:paraId="515F25E2" w14:textId="77777777" w:rsidTr="001620F6">
        <w:trPr>
          <w:trHeight w:val="1763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7095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F56C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FC49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stolik aktywności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60EA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AB48E" w14:textId="77777777" w:rsidR="00B84D45" w:rsidRPr="00ED19DE" w:rsidRDefault="00B84D45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6BFD87AC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17A31B46" w14:textId="77777777" w:rsidR="00415D12" w:rsidRPr="00ED19DE" w:rsidRDefault="00415D12" w:rsidP="00DB36C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A0A9" w14:textId="72072854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6151" w14:textId="77777777" w:rsidR="00B84D45" w:rsidRPr="00ED19DE" w:rsidRDefault="00B84D45" w:rsidP="00DB36C8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5C5932FF" w14:textId="7E35B939" w:rsidR="00B84D45" w:rsidRPr="00ED19DE" w:rsidRDefault="005E4C6C" w:rsidP="00B84D45">
      <w:pPr>
        <w:tabs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Część 2 – Zakup sprzętu komputerowego oraz multimedialnego</w:t>
      </w:r>
    </w:p>
    <w:tbl>
      <w:tblPr>
        <w:tblW w:w="2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429"/>
        <w:gridCol w:w="4099"/>
        <w:gridCol w:w="1418"/>
        <w:gridCol w:w="6095"/>
        <w:gridCol w:w="3544"/>
        <w:gridCol w:w="2835"/>
      </w:tblGrid>
      <w:tr w:rsidR="00ED19DE" w:rsidRPr="00ED19DE" w14:paraId="72C41FA7" w14:textId="180AFC3F" w:rsidTr="00ED19DE">
        <w:trPr>
          <w:trHeight w:val="1763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4A7C31F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Przedszkole Nieledwia</w:t>
            </w:r>
          </w:p>
          <w:p w14:paraId="6285F4AD" w14:textId="1996685E" w:rsidR="00ED19DE" w:rsidRPr="00ED19DE" w:rsidRDefault="00ED19DE" w:rsidP="005E4C6C">
            <w:pPr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48087600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099" w:type="dxa"/>
            <w:shd w:val="clear" w:color="auto" w:fill="auto"/>
            <w:noWrap/>
            <w:vAlign w:val="center"/>
            <w:hideMark/>
          </w:tcPr>
          <w:p w14:paraId="07A3C016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0CB68E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</w:tcPr>
          <w:p w14:paraId="3D20405E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74A7489" w14:textId="77777777" w:rsidR="00576FB2" w:rsidRDefault="00576FB2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7256A74" w14:textId="77777777" w:rsidR="00576FB2" w:rsidRDefault="00576FB2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952238D" w14:textId="0E65817E" w:rsidR="00ED19DE" w:rsidRPr="00576FB2" w:rsidRDefault="00576FB2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Proszę o zaznaczenie słowa tak/nie</w:t>
            </w:r>
          </w:p>
          <w:p w14:paraId="787BB468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3ADF5642" w14:textId="77777777" w:rsidR="00ED19DE" w:rsidRPr="00576FB2" w:rsidRDefault="00ED19DE" w:rsidP="00576FB2">
            <w:pPr>
              <w:ind w:left="0" w:firstLine="0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 </w:t>
            </w:r>
            <w:r w:rsidR="00576FB2"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jednostkowa produktu netto</w:t>
            </w:r>
          </w:p>
          <w:p w14:paraId="1592326A" w14:textId="77777777" w:rsidR="00576FB2" w:rsidRDefault="00576FB2" w:rsidP="00576FB2">
            <w:pPr>
              <w:ind w:left="0" w:firstLine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1C75CCD" w14:textId="77777777" w:rsidR="00576FB2" w:rsidRDefault="00576FB2" w:rsidP="00576FB2">
            <w:pPr>
              <w:ind w:left="0" w:firstLine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B484683" w14:textId="77777777" w:rsidR="00576FB2" w:rsidRDefault="00576FB2" w:rsidP="00576FB2">
            <w:pPr>
              <w:ind w:left="0" w:firstLine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CC4EA79" w14:textId="2A503E4B" w:rsidR="00576FB2" w:rsidRPr="00ED19DE" w:rsidRDefault="00576FB2" w:rsidP="00576FB2">
            <w:pPr>
              <w:ind w:left="0" w:firstLine="0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bottom"/>
          </w:tcPr>
          <w:p w14:paraId="6F7052AE" w14:textId="77777777" w:rsidR="00ED19DE" w:rsidRPr="00576FB2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 </w:t>
            </w:r>
            <w:r w:rsidR="00576FB2"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Suma pozycji netto</w:t>
            </w:r>
          </w:p>
          <w:p w14:paraId="5EA73F95" w14:textId="77777777" w:rsidR="00576FB2" w:rsidRDefault="00576FB2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C1324E8" w14:textId="77777777" w:rsidR="00576FB2" w:rsidRDefault="00576FB2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CDEEB56" w14:textId="77777777" w:rsidR="00576FB2" w:rsidRDefault="00576FB2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96404FD" w14:textId="4248071D" w:rsidR="00576FB2" w:rsidRPr="00ED19DE" w:rsidRDefault="00576FB2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21EE88FE" w14:textId="5050D1F5" w:rsidTr="00A6468C">
        <w:trPr>
          <w:trHeight w:val="1763"/>
        </w:trPr>
        <w:tc>
          <w:tcPr>
            <w:tcW w:w="1271" w:type="dxa"/>
            <w:vMerge/>
            <w:shd w:val="clear" w:color="auto" w:fill="auto"/>
            <w:noWrap/>
            <w:vAlign w:val="center"/>
            <w:hideMark/>
          </w:tcPr>
          <w:p w14:paraId="68FF411A" w14:textId="3F9B78F5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237170F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52078A7F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Laptop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59110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2873E64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156B683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6A46098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B1A94BB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7937FDE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009D35A7" w14:textId="65C887BF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2A1FFE84" w14:textId="590CA4F8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0EBC268A" w14:textId="55219E3A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0A3723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3DF222C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0D2C860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Drukarka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1DB52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2F092CD1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E09156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D871B90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5BFF2A3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2FCC0958" w14:textId="1339228E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418F3C4D" w14:textId="11EF60C1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67CBC70A" w14:textId="275F8450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1F2F89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3E6F73D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54BBDFB0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magnetofon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8141F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</w:tcPr>
          <w:p w14:paraId="39963A3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3446EE7" w14:textId="77777777" w:rsidR="00ED19DE" w:rsidRPr="00ED19DE" w:rsidRDefault="00ED19DE" w:rsidP="005E4C6C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35F77BA" w14:textId="77777777" w:rsidR="00ED19DE" w:rsidRPr="00ED19DE" w:rsidRDefault="00ED19DE" w:rsidP="005E4C6C">
            <w:pPr>
              <w:tabs>
                <w:tab w:val="left" w:pos="2415"/>
              </w:tabs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</w:r>
          </w:p>
          <w:p w14:paraId="0080CBF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663AD62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08FF448C" w14:textId="681CF7A6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43F56E53" w14:textId="3A559B5C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63CE7256" w14:textId="0135E7A0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F9FBA94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7DC5817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1D050AA0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Laminator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7565C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5839D226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D3FDE0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635DE21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B97702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BB7668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C039861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00F97E03" w14:textId="35E556BC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7E63DD9D" w14:textId="3A3D3048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4B67944E" w14:textId="587206A8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052E6E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1BD2D5A1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025A46A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tonery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5531E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070C7B3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4DF36B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24390A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29764655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3974E28D" w14:textId="75114602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5424137D" w14:textId="32B7B7C9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2B66DE4C" w14:textId="4D126A91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FB13FB6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2DE61EFB" w14:textId="177D273B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703F524E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multimedialny gabinet do zajęć logopedycznych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457358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4C9A178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E865F5A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404E573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68F20A1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4BE3A62A" w14:textId="1AE339E2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776A85C0" w14:textId="1A30430F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707C53CC" w14:textId="48895384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46ACF98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30AAC6B9" w14:textId="1514973E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22966C25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głośnik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BF7F1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51B3B36B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5F6E570" w14:textId="77777777" w:rsidR="00ED19DE" w:rsidRPr="00ED19DE" w:rsidRDefault="00ED19DE" w:rsidP="005E4C6C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BCCE42A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    </w:t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ab/>
              <w:t xml:space="preserve">      TAK/NIE</w:t>
            </w:r>
          </w:p>
          <w:p w14:paraId="5755CA37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113B82F7" w14:textId="1E59D715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331BEF2F" w14:textId="779D00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44DD4A8C" w14:textId="5D27CC24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A7B869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795A855C" w14:textId="1F0A8AAF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20BB05F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tablica interaktywna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DFE191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4F7D35C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1847FB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3253FD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ACF651B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6166A974" w14:textId="670EEE33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3A7FAF84" w14:textId="42D5053A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44AF0DE9" w14:textId="01364EBA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881B2A6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22AF89AF" w14:textId="5E5DC250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4341D05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tablet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E1BA25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3975421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2753675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B76E215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3ACBEF0F" w14:textId="45B718FF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3C9EF6F7" w14:textId="1C46B718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5E4C6C" w:rsidRPr="00ED19DE" w14:paraId="34887039" w14:textId="5FEADFFE" w:rsidTr="00A6468C">
        <w:trPr>
          <w:trHeight w:val="1763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AB56FC6" w14:textId="77777777" w:rsidR="005E4C6C" w:rsidRPr="00ED19DE" w:rsidRDefault="005E4C6C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6D8DC762" w14:textId="41655E59" w:rsidR="005E4C6C" w:rsidRPr="00ED19DE" w:rsidRDefault="00F15AE5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7326ED3D" w14:textId="77777777" w:rsidR="005E4C6C" w:rsidRPr="00ED19DE" w:rsidRDefault="005E4C6C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program multimedialny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683A11" w14:textId="77777777" w:rsidR="005E4C6C" w:rsidRPr="00ED19DE" w:rsidRDefault="005E4C6C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265C83A8" w14:textId="77777777" w:rsidR="005E4C6C" w:rsidRPr="00ED19DE" w:rsidRDefault="005E4C6C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633987A" w14:textId="77777777" w:rsidR="005E4C6C" w:rsidRPr="00ED19DE" w:rsidRDefault="005E4C6C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0A01007" w14:textId="77777777" w:rsidR="005E4C6C" w:rsidRPr="00ED19DE" w:rsidRDefault="005E4C6C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2793C6F1" w14:textId="446D4EFF" w:rsidR="005E4C6C" w:rsidRPr="00ED19DE" w:rsidRDefault="005E4C6C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6B43E2B1" w14:textId="307C5BD6" w:rsidR="005E4C6C" w:rsidRPr="00ED19DE" w:rsidRDefault="005E4C6C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576FB2" w:rsidRPr="00ED19DE" w14:paraId="3EE61EAA" w14:textId="2DDBFA5C" w:rsidTr="00576FB2">
        <w:trPr>
          <w:trHeight w:val="1763"/>
        </w:trPr>
        <w:tc>
          <w:tcPr>
            <w:tcW w:w="1271" w:type="dxa"/>
            <w:vMerge w:val="restart"/>
            <w:shd w:val="clear" w:color="auto" w:fill="auto"/>
            <w:noWrap/>
            <w:vAlign w:val="center"/>
            <w:hideMark/>
          </w:tcPr>
          <w:p w14:paraId="525B7DE8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509E0C6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2DB6908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5B9AADD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2B26841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DBD6718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50E338E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BF64413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5795188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C1BA28F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0981509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125D0D7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E4ABC29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93D627F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592EB48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4BD40CF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4A3B57C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A8E1ADB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9279742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1812FF9" w14:textId="77777777" w:rsidR="00FE7EFF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B0D7E2F" w14:textId="1EE27A79" w:rsidR="00576FB2" w:rsidRPr="00ED19DE" w:rsidRDefault="00576FB2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Przedszkole Laliki</w:t>
            </w:r>
          </w:p>
          <w:p w14:paraId="71461092" w14:textId="6FAE8346" w:rsidR="00576FB2" w:rsidRPr="00ED19DE" w:rsidRDefault="00576FB2" w:rsidP="005E4C6C">
            <w:pPr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shd w:val="clear" w:color="auto" w:fill="auto"/>
            <w:noWrap/>
            <w:vAlign w:val="center"/>
          </w:tcPr>
          <w:p w14:paraId="2C69F58B" w14:textId="74EAE66B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4099" w:type="dxa"/>
            <w:shd w:val="clear" w:color="auto" w:fill="auto"/>
            <w:vAlign w:val="center"/>
          </w:tcPr>
          <w:p w14:paraId="77FD90E9" w14:textId="7F055F84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D3C6B" w14:textId="256B8FC3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1F3C5C9" w14:textId="66E88BD9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Proszę o zaznaczenie słowa tak/nie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F7A5F5" w14:textId="331B5B5E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A86803" w14:textId="31D55133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Suma pozycji netto</w:t>
            </w:r>
          </w:p>
        </w:tc>
      </w:tr>
      <w:tr w:rsidR="00ED19DE" w:rsidRPr="00ED19DE" w14:paraId="352E86E0" w14:textId="66B5CFC7" w:rsidTr="00A6468C">
        <w:trPr>
          <w:trHeight w:val="1763"/>
        </w:trPr>
        <w:tc>
          <w:tcPr>
            <w:tcW w:w="1271" w:type="dxa"/>
            <w:vMerge/>
            <w:shd w:val="clear" w:color="auto" w:fill="auto"/>
            <w:noWrap/>
            <w:vAlign w:val="center"/>
            <w:hideMark/>
          </w:tcPr>
          <w:p w14:paraId="1D334776" w14:textId="5705F825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53493C5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3B9C40C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Odtwarzacz CD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6DD91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76C42DC0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F1C1343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7F0E187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1F08E8E3" w14:textId="531BDC90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33DB1512" w14:textId="6EE95760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0180F035" w14:textId="08CA00A1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4F8FD57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6F1BD4C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19BE14B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multimedialny program logopedyczny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2E265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239FB3DA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0C3779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886D29D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774ABEBA" w14:textId="25CF4A40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0983E2C7" w14:textId="1C6038CB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181FF4D9" w14:textId="326F786C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8BE19E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735B455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0F80D35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multimedialny zestaw dla logopedów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392A7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6BFCE901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083C92B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96B954E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2F4BDBE1" w14:textId="3AC94F90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0C3F1B09" w14:textId="57FE121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5832774C" w14:textId="4908E0D6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D00F0D7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482430F0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2F762FF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multimedialny program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1A18B3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0B33A1CA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6D27FE6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4A63B78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2844609C" w14:textId="64817943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623AF771" w14:textId="5615EFF5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053EA984" w14:textId="22A36412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178A82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59296648" w14:textId="68E159FD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5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2445B5D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interaktywna podłoga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5CEEB7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5FC74026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9F4CCB1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142C6C0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29CFA724" w14:textId="3F5D88CE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1E4BDF6E" w14:textId="02560CE6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FE7EFF" w:rsidRPr="00ED19DE" w14:paraId="474A564F" w14:textId="3A3980AA" w:rsidTr="00FE7EFF">
        <w:trPr>
          <w:trHeight w:val="1763"/>
        </w:trPr>
        <w:tc>
          <w:tcPr>
            <w:tcW w:w="1271" w:type="dxa"/>
            <w:vMerge w:val="restart"/>
            <w:shd w:val="clear" w:color="auto" w:fill="auto"/>
            <w:noWrap/>
            <w:vAlign w:val="center"/>
            <w:hideMark/>
          </w:tcPr>
          <w:p w14:paraId="17B8A937" w14:textId="77777777" w:rsidR="00FE7EFF" w:rsidRPr="00ED19DE" w:rsidRDefault="00FE7EFF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Przedszkole Szare</w:t>
            </w:r>
          </w:p>
          <w:p w14:paraId="4FF9E7EC" w14:textId="224067D7" w:rsidR="00FE7EFF" w:rsidRPr="00ED19DE" w:rsidRDefault="00FE7EFF" w:rsidP="005E4C6C">
            <w:pPr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shd w:val="clear" w:color="auto" w:fill="auto"/>
            <w:noWrap/>
            <w:vAlign w:val="center"/>
          </w:tcPr>
          <w:p w14:paraId="0F65BA08" w14:textId="45499024" w:rsidR="00FE7EFF" w:rsidRPr="00FE7EFF" w:rsidRDefault="00FE7EFF" w:rsidP="00FE7EFF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E7EF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099" w:type="dxa"/>
            <w:shd w:val="clear" w:color="auto" w:fill="auto"/>
            <w:vAlign w:val="center"/>
          </w:tcPr>
          <w:p w14:paraId="4C9E7070" w14:textId="52D6836F" w:rsidR="00FE7EFF" w:rsidRPr="00FE7EFF" w:rsidRDefault="00FE7EFF" w:rsidP="00FE7EFF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E7EF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4C66FB" w14:textId="7567D35B" w:rsidR="00FE7EFF" w:rsidRPr="00FE7EFF" w:rsidRDefault="00FE7EFF" w:rsidP="00FE7EFF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E7EF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F17936A" w14:textId="40611E38" w:rsidR="00FE7EFF" w:rsidRPr="00FE7EFF" w:rsidRDefault="00FE7EFF" w:rsidP="00FE7EFF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E7EF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Proszę o zaznaczenie słowa 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7EF019" w14:textId="61D27888" w:rsidR="00FE7EFF" w:rsidRPr="00FE7EFF" w:rsidRDefault="00FE7EFF" w:rsidP="00FE7EFF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E7EF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C7CE9D" w14:textId="62FDFFC2" w:rsidR="00FE7EFF" w:rsidRPr="00FE7EFF" w:rsidRDefault="00FE7EFF" w:rsidP="00FE7EFF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FE7EF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Suma pozycji netto</w:t>
            </w:r>
          </w:p>
        </w:tc>
      </w:tr>
      <w:tr w:rsidR="00ED19DE" w:rsidRPr="00ED19DE" w14:paraId="2CD114BE" w14:textId="6E44DA5A" w:rsidTr="00A6468C">
        <w:trPr>
          <w:trHeight w:val="1763"/>
        </w:trPr>
        <w:tc>
          <w:tcPr>
            <w:tcW w:w="1271" w:type="dxa"/>
            <w:vMerge/>
            <w:shd w:val="clear" w:color="auto" w:fill="auto"/>
            <w:noWrap/>
            <w:vAlign w:val="center"/>
            <w:hideMark/>
          </w:tcPr>
          <w:p w14:paraId="09DDE207" w14:textId="08CF6740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2034EB68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2937A57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Telewizor multimedialny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D4626F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12B64BAF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6822CDF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279A515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6FBEF02A" w14:textId="7B005EF8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0B107DC9" w14:textId="584848F4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1EB62E73" w14:textId="68239207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157D62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0F7819EE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0D8786B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multimedialny program logopedyczny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4810B8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6269560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E17132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7A60B22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7805E31A" w14:textId="5647991C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14E64ECA" w14:textId="13C9B971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12AEFECC" w14:textId="3CDBD79A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20AFD1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5705CE0D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14BE9C7F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multimedialny zestaw dla logopedów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866A75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26876C4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451E3E5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8EB0796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4B8EDAC3" w14:textId="44A08495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426B3971" w14:textId="5D0B316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79C83C72" w14:textId="11731E21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E7187FD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447AD15F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36BF08E5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multimedialny program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C51BC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7E765E5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E0D794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8578613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20BF2F37" w14:textId="05F2A4FD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6183202E" w14:textId="48B02B9E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ED19DE" w:rsidRPr="00ED19DE" w14:paraId="19C4D682" w14:textId="29861E99" w:rsidTr="00ED19DE">
        <w:trPr>
          <w:trHeight w:val="1763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C3CB5E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1F5D82A2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61693E2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interaktywna podłoga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81DB40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7A4641D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4597F04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9509107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42D86AEC" w14:textId="286AC473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038AAE1D" w14:textId="22FF3D55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576FB2" w:rsidRPr="00ED19DE" w14:paraId="3F9B5384" w14:textId="34E09948" w:rsidTr="00576FB2">
        <w:trPr>
          <w:trHeight w:val="1763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14:paraId="31C45112" w14:textId="59B2BCC9" w:rsidR="00576FB2" w:rsidRPr="00ED19DE" w:rsidRDefault="00576FB2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Przedszkole Kamesznica 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nr 1</w:t>
            </w:r>
          </w:p>
          <w:p w14:paraId="2F65EBCE" w14:textId="5366F2DC" w:rsidR="00576FB2" w:rsidRPr="00ED19DE" w:rsidRDefault="00576FB2" w:rsidP="005E4C6C">
            <w:pPr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shd w:val="clear" w:color="auto" w:fill="auto"/>
            <w:noWrap/>
            <w:vAlign w:val="center"/>
          </w:tcPr>
          <w:p w14:paraId="08FE9398" w14:textId="5C558662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099" w:type="dxa"/>
            <w:shd w:val="clear" w:color="auto" w:fill="auto"/>
            <w:vAlign w:val="center"/>
          </w:tcPr>
          <w:p w14:paraId="2970DD80" w14:textId="2B403CD3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EE4293" w14:textId="1E66F641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7D01C0" w14:textId="5BD8DF0A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Proszę o zaznaczenie słowa tak/nie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AB928B8" w14:textId="734FCB1C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5F5F4A" w14:textId="160A0BB0" w:rsidR="00576FB2" w:rsidRP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suma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pozycji netto</w:t>
            </w:r>
          </w:p>
        </w:tc>
      </w:tr>
      <w:tr w:rsidR="00ED19DE" w:rsidRPr="00ED19DE" w14:paraId="613CE076" w14:textId="63E9A61B" w:rsidTr="00A6468C">
        <w:trPr>
          <w:trHeight w:val="1763"/>
        </w:trPr>
        <w:tc>
          <w:tcPr>
            <w:tcW w:w="1271" w:type="dxa"/>
            <w:vMerge/>
            <w:shd w:val="clear" w:color="auto" w:fill="auto"/>
            <w:noWrap/>
            <w:vAlign w:val="center"/>
            <w:hideMark/>
          </w:tcPr>
          <w:p w14:paraId="44DFB8C2" w14:textId="65ACD06A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55BFC118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99" w:type="dxa"/>
            <w:shd w:val="clear" w:color="auto" w:fill="auto"/>
            <w:vAlign w:val="center"/>
            <w:hideMark/>
          </w:tcPr>
          <w:p w14:paraId="385F8EA9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podłoga interaktywna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F0B42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</w:tcPr>
          <w:p w14:paraId="2068704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1A8D1CC" w14:textId="77777777" w:rsidR="00ED19DE" w:rsidRPr="00ED19DE" w:rsidRDefault="00ED19DE" w:rsidP="005E4C6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5963A78" w14:textId="77777777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bottom"/>
          </w:tcPr>
          <w:p w14:paraId="3F4DCD35" w14:textId="2485762C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vAlign w:val="bottom"/>
          </w:tcPr>
          <w:p w14:paraId="26C64C43" w14:textId="2F134183" w:rsidR="00ED19DE" w:rsidRPr="00ED19DE" w:rsidRDefault="00ED19DE" w:rsidP="005E4C6C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3B996502" w14:textId="77777777" w:rsidR="00B84D45" w:rsidRPr="00ED19DE" w:rsidRDefault="00B84D45" w:rsidP="00B84D45">
      <w:pPr>
        <w:tabs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</w:p>
    <w:p w14:paraId="4F9DDD1E" w14:textId="6404F703" w:rsidR="00F15AE5" w:rsidRPr="00ED19DE" w:rsidRDefault="00F15AE5" w:rsidP="00F15AE5">
      <w:pPr>
        <w:tabs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Część 3 – Zakup materiałów biurowych</w:t>
      </w:r>
    </w:p>
    <w:tbl>
      <w:tblPr>
        <w:tblpPr w:leftFromText="141" w:rightFromText="141" w:vertAnchor="text" w:tblpY="1"/>
        <w:tblOverlap w:val="never"/>
        <w:tblW w:w="206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80"/>
        <w:gridCol w:w="4180"/>
        <w:gridCol w:w="1657"/>
        <w:gridCol w:w="6095"/>
        <w:gridCol w:w="3544"/>
        <w:gridCol w:w="2040"/>
        <w:gridCol w:w="795"/>
      </w:tblGrid>
      <w:tr w:rsidR="00ED19DE" w:rsidRPr="00ED19DE" w14:paraId="194687EF" w14:textId="13A68D4C" w:rsidTr="00576FB2">
        <w:trPr>
          <w:trHeight w:val="652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BC6A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</w:p>
          <w:p w14:paraId="78E2F94C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22C731C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9B198D4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4D10E2E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06F1D3C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E58306B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DA07920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128E69D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EF8026E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9BBA517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378F851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D01BE77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1A5E0D0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5552801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0F31E6F" w14:textId="77777777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73CD83A" w14:textId="09E327B9" w:rsidR="00576FB2" w:rsidRDefault="00576FB2" w:rsidP="00576FB2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Przedszkole</w:t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   </w:t>
            </w:r>
          </w:p>
          <w:p w14:paraId="486643DB" w14:textId="72D9B3CE" w:rsidR="00576FB2" w:rsidRPr="00ED19DE" w:rsidRDefault="00576FB2" w:rsidP="00576FB2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    </w:t>
            </w: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 </w:t>
            </w: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Nieledwi</w:t>
            </w:r>
          </w:p>
          <w:p w14:paraId="3CA0D262" w14:textId="7CE55AF0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C462" w14:textId="77777777" w:rsidR="00ED19DE" w:rsidRPr="00576FB2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A1B8" w14:textId="77777777" w:rsidR="00ED19DE" w:rsidRPr="00576FB2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B78D" w14:textId="77777777" w:rsidR="00ED19DE" w:rsidRPr="00576FB2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01904" w14:textId="77777777" w:rsidR="00ED19DE" w:rsidRPr="00576FB2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2B3CFBF" w14:textId="5B8DC410" w:rsidR="00ED19DE" w:rsidRPr="00576FB2" w:rsidRDefault="00576FB2" w:rsidP="00FF2C8A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Proszę o zaznaczenie słowa tak/nie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76616" w14:textId="3629BD8C" w:rsidR="00ED19DE" w:rsidRPr="00576FB2" w:rsidRDefault="00576FB2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351D3" w14:textId="0A72DA9F" w:rsidR="00ED19DE" w:rsidRPr="00576FB2" w:rsidRDefault="00576FB2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76FB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Suma pozycji netto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74884" w14:textId="11D822FF" w:rsidR="00ED19DE" w:rsidRPr="00576FB2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D19DE" w:rsidRPr="00ED19DE" w14:paraId="00937332" w14:textId="1BF5DABA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A69A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466C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8D55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folia </w:t>
            </w:r>
            <w:proofErr w:type="spellStart"/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laminacyjna</w:t>
            </w:r>
            <w:proofErr w:type="spellEnd"/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EB52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4D097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C1316E9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25650A5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FCAC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6722A3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4E544" w14:textId="7F26E689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6D92113C" w14:textId="1F6C376C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06CD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C4D0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127A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folia </w:t>
            </w:r>
            <w:proofErr w:type="spellStart"/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laminacyjna</w:t>
            </w:r>
            <w:proofErr w:type="spellEnd"/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C78C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8D0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5349222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2C15EEB5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5C38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FC49" w14:textId="19A88D4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70D48A48" w14:textId="5C592C06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20A9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C298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1AD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papier ksero A4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A0FC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02D8B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7100CCF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4C9CBB4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0C60F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29B6C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AC229" w14:textId="30F723BB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4A2DE15B" w14:textId="25F792E3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E8D7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3D2B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9C40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papier ksero A4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7F3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2FF6A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3DD6F15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69017B0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808E1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4C18E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AC8D6" w14:textId="0EB13396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52732E55" w14:textId="6F878052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3660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E44E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5F99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temperówka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9322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5DBAA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138D4CF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D3999BD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392F5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EF3939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2CE0A" w14:textId="1A524A0B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51A64125" w14:textId="4FB72009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4873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27E3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0D94" w14:textId="2149C213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kredki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04E3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C1C55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6A7D48E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5C811CA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A4BA4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92B29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4E145" w14:textId="31732683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18E68E7F" w14:textId="3652F267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099F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0928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08B0" w14:textId="13816ADA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kredki świecowe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95A5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F9930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474C358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10F94F2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C8519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84E6B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A2732" w14:textId="741986E1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2AB9A0DA" w14:textId="172E7179" w:rsidTr="00952600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5069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C7C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EBE4" w14:textId="2BE67074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kredki akwarelowe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A4F7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704452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DF9DDC6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53F184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868C4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3824E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3ED4C" w14:textId="60C508E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4E01E6C7" w14:textId="56735B3E" w:rsidTr="006E5E6E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8E42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434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072D" w14:textId="1A9C2D36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farby plakatowe 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E9DF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DA25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0A8EA5F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1C0FE2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07BA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4340" w14:textId="75DA8B8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57F33833" w14:textId="2DA0AD0B" w:rsidTr="00952600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472C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258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448B" w14:textId="4F308084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plastelina kolorowa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D4AA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23F63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734BA07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A96DE2F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7B673A2" w14:textId="2CD17589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18E1A03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D023C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B3AB8" w14:textId="1BFD3D09" w:rsidR="00ED19DE" w:rsidRPr="00ED19DE" w:rsidRDefault="00ED19DE" w:rsidP="00EF56C9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75496577" w14:textId="17A84F68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F071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F8D0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34A2" w14:textId="4A82EEC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nożyczki dla dzieci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E7D9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5D419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B36B546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205C3EC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C41ED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D87DA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B02DA" w14:textId="4AB7F5CD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67E92A95" w14:textId="6EA93644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8D2E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D66F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270E" w14:textId="0D74AED1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nożyczki szkolne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BFCE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086CA2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F3C7E1D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8ED0B8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B8B8C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A9FD6A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3BD12" w14:textId="35316986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397AD12C" w14:textId="7AC94ACE" w:rsidTr="00576FB2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93EE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10B0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1A43" w14:textId="0C0CD785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zestaw metalicznych folii samoprzylepnych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2511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637C16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9C0D7E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D524AE9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E707B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E0B8E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7B700" w14:textId="6B6BAD23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ED19DE" w:rsidRPr="00ED19DE" w14:paraId="7C46BB96" w14:textId="35443FB6" w:rsidTr="00952600">
        <w:trPr>
          <w:trHeight w:val="65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5037" w14:textId="77777777" w:rsidR="00ED19DE" w:rsidRPr="00ED19DE" w:rsidRDefault="00ED19DE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0F8C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1EDD" w14:textId="2B0E6324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zestaw folii samoprzylepnych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9101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65124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623AA6B" w14:textId="77777777" w:rsidR="00ED19DE" w:rsidRPr="00ED19DE" w:rsidRDefault="00ED19DE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BAAD8ED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D1E98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6532B" w14:textId="77777777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CF240" w14:textId="0D6E1989" w:rsidR="00ED19DE" w:rsidRPr="00ED19DE" w:rsidRDefault="00ED19DE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25FD244A" w14:textId="20F63F85" w:rsidTr="00952600">
        <w:trPr>
          <w:trHeight w:val="1763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6B8AB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Przedszkole 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   </w:t>
            </w:r>
          </w:p>
          <w:p w14:paraId="7B755BCC" w14:textId="556F9E3F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w </w:t>
            </w: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Lalik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ach</w:t>
            </w:r>
          </w:p>
          <w:p w14:paraId="40975CBB" w14:textId="604FAD86" w:rsidR="00952600" w:rsidRPr="00ED19DE" w:rsidRDefault="00952600" w:rsidP="00763DDA">
            <w:pPr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5483CC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4C7C989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36EF682" w14:textId="3A511CB9" w:rsidR="00952600" w:rsidRP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2B51FC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CBAE327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2F392FF" w14:textId="5FF53338" w:rsidR="00952600" w:rsidRP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23860A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AD5B6AA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55B1C32" w14:textId="70DA1E9F" w:rsidR="00952600" w:rsidRP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209791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6F41815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355A904" w14:textId="6D635656" w:rsidR="00952600" w:rsidRP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Proszę o zaznaczenie słowa tak/nie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E604CA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867F21F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3841EC26" w14:textId="2C529D44" w:rsidR="00952600" w:rsidRP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0208C6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FD1F99A" w14:textId="77777777" w:rsid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1EF829F" w14:textId="60177AE1" w:rsidR="00952600" w:rsidRPr="00952600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Suma pozycji netto</w:t>
            </w:r>
          </w:p>
        </w:tc>
      </w:tr>
      <w:tr w:rsidR="00952600" w:rsidRPr="00ED19DE" w14:paraId="3AAC7C31" w14:textId="7C72D52A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FCC7" w14:textId="53FBBC58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4C9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FEB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papier ksero A4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6B9E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7C19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7E9EB22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EBE61E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049F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75FA8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8B06E" w14:textId="009B3CBE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122B8176" w14:textId="374555B0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3DF2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0DB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AE3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papier ksero A4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FB1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F777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875BF1C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329CEA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9CD5C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85FE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4FFB9" w14:textId="6F18B4AE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7A13ED52" w14:textId="470364A7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4DE1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8B8E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7FC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blok techniczny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A32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74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4C9D4EA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DA72E0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146E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2BAA" w14:textId="04E357DE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4C97D9EF" w14:textId="744D0028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55CD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92C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DF6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toner czarny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916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D12F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8D9BB8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E55FAF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50D7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D989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BF1D8" w14:textId="63BC6AE4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6DB24A82" w14:textId="6A49DA49" w:rsidTr="00CE6CE9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8488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4606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2E5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toner kolorowy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075E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F8C6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5AA5E94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07B377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03C0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81529" w14:textId="77B320E2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601B1E97" w14:textId="1E609C4A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4141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4756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774C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folia do laminowania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3ED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5F60E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80D3102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246587F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2534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71E7F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886EA" w14:textId="06665568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6B435483" w14:textId="0E3CBC84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6831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D16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3FB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zszywacz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FEE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EDA8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80281D9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11F707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03BC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683D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8D105" w14:textId="2389ABF4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71A9F591" w14:textId="12178815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08F3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005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981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teczki papierowe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91D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8964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D79BD97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52FB59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B339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AA47B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C4A3F" w14:textId="704D6F0D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40FD55D9" w14:textId="57492AB4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9D4F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AD4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4A0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długopisy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4A0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41B8C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82197A2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B0A8426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83D6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53A3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810BC" w14:textId="508E63BD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53455D6E" w14:textId="43A6D1DD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351B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2D6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345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długopisy brokatowe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DF1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DA306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443D574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73D680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5B1B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A413F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DF5C1" w14:textId="54E6AFFC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74510179" w14:textId="0559F197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2A44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3C5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5E1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długopisy metaliczne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A68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E1C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40F9BDB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5F887CC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D03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E6B9" w14:textId="0BA5E602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03F60A0C" w14:textId="1FC1423E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71E5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509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322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ołówki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160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03A8D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E603C9B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D25424C" w14:textId="70CF5E44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158C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E6DDB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701BD" w14:textId="149E4C6E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6535B3BA" w14:textId="11AA98DD" w:rsidTr="00E738B1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0E22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E26D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52A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taśma klejąca 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C65D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EE16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D8A36F5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0DAA72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669B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0AA9" w14:textId="0ED4B9CF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192FCEB6" w14:textId="0120CDF7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CD85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573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872E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klej w sztyfcie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DD1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90DA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EEC8EAF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199670E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FDACC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E7BB2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A24AA" w14:textId="2EAB2644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5C11A0B6" w14:textId="68AD86D7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E76B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E2C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4C7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klej w tubce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794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E195D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E6008F5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D0B03B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460C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F0C0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ADFCA" w14:textId="330450DD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2BAE790F" w14:textId="7608219F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52FD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8AD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B57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klej szybkoschnący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C87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E2CB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9469749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B20C92F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5B96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F105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EB76A" w14:textId="3B9CFE93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69DF1F58" w14:textId="36CF31A7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FE67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99F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B62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nożyczki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64E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C394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5FDDD24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2DEBA1C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3D32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A9004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0ACD5" w14:textId="5881AEC5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02826ACA" w14:textId="25E34710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6CBB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FBC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E3D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zestaw kredek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AFE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3F2D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C175168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B782A7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CE816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BDB6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A08EE" w14:textId="501391C4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0C9C59AE" w14:textId="36A55D51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7A42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1CA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377D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zestaw mazaków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61C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98E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D7CE993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A7A51F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C90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B184" w14:textId="3CACEF09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258E8182" w14:textId="061BB434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0CD9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DA3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53B5" w14:textId="6BC13F95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farby plakatowe 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063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FB56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C5E9212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D76D34C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958F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64288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CD88D" w14:textId="2C0ED175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7DAD280E" w14:textId="066C7E43" w:rsidTr="002C0348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2DDE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8F1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3F59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farby witrażowe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8E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4DC1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64B79A6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3A2B1C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37FF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8D43" w14:textId="6CB32AC1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56AC3823" w14:textId="7A1BEA4D" w:rsidTr="00952600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9320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1E2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6475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piasek kinetyczny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CBA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1B63F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7B990D1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24C9104D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E9E8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7D6130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87733" w14:textId="2357F5CC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66D63691" w14:textId="2601904F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6877" w14:textId="77777777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573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162C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plastelina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78C7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C242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0F4077E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FCCF942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D7AAD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DC8DD6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9E3B1" w14:textId="65062C40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28A86B91" w14:textId="0770D199" w:rsidTr="00FE7EFF">
        <w:trPr>
          <w:trHeight w:val="1763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2F523" w14:textId="033B9782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Przedszkole 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    w </w:t>
            </w:r>
            <w:proofErr w:type="spellStart"/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Szare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m</w:t>
            </w:r>
            <w:proofErr w:type="spellEnd"/>
          </w:p>
          <w:p w14:paraId="6D7E153C" w14:textId="77777777" w:rsidR="00FE7EFF" w:rsidRDefault="00FE7EFF" w:rsidP="0037037C">
            <w:pPr>
              <w:ind w:left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  <w:p w14:paraId="6D93FC4D" w14:textId="77777777" w:rsidR="00FE7EFF" w:rsidRDefault="00FE7EFF" w:rsidP="00FE7EFF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2F8556E" w14:textId="1A432133" w:rsidR="00FE7EFF" w:rsidRPr="00FE7EFF" w:rsidRDefault="00FE7EFF" w:rsidP="00FE7EFF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481D63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4B20EB7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D4DBEC1" w14:textId="11F80B78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931FC5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482192E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A9BC416" w14:textId="013F03F5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892D01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052C840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4BE4EE4" w14:textId="7090712D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392456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1DFEDAB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3E564EE" w14:textId="32AFBBD2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Proszę o zaznaczenie słowa 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056C5E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E59FE46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25DF213" w14:textId="441B174F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534793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387581F" w14:textId="77777777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E259B53" w14:textId="39EDD168" w:rsidR="00FE7EFF" w:rsidRPr="00952600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95260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Cena pozycji netto</w:t>
            </w:r>
          </w:p>
        </w:tc>
      </w:tr>
      <w:tr w:rsidR="00FE7EFF" w:rsidRPr="00ED19DE" w14:paraId="5BC0373A" w14:textId="53C4703B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56AA" w14:textId="323650B5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B26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739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papier ksero A4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D466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E02E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BD17ADC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47884ED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40A5F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B9412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2604D" w14:textId="2F0486EF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0A3BC931" w14:textId="06052DC9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94BE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33B6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9C2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papier ksero A4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F3F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02916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065056F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295AAFE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9FB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8CAAE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A3A42" w14:textId="6D04AC09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5A3F4DD8" w14:textId="7659BF54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0A95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CF4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4FEF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blok techniczny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399F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46872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4BB0AF9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5CDCA665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CD1F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DF30C" w14:textId="6E946753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40AEDE80" w14:textId="6E32052C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4371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161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B07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toner czarny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F07E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DA161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DE4DA9C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61B4E18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ADD5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27304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D65E5" w14:textId="73743BCE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7DB93F8B" w14:textId="073AADE1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AE58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1147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AA30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toner kolorowy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A4B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F0E8F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A6E5D31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821DB35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AEAA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403D" w14:textId="73747ACB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79FFE24A" w14:textId="70066A81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BEBE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539D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B10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folia do laminowania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B1B9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D035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EB65EEC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C26F1DD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5EAF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416D84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0CAED" w14:textId="165C053B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5E842E0D" w14:textId="07E5CDE1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3A26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BB04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61E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zszywacz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0750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309C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61A4FE3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604CBC68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0BF47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AF01F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7D3CF" w14:textId="60134CEC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3337DD12" w14:textId="2B255FFA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8616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B9E8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D0C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teczki papierowe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609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5D5D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E9A4CFC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9009AC1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0543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0CAA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FC100" w14:textId="0A5AAECE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4CA80E9A" w14:textId="49FC0C45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CF50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E66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31E5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długopisy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A126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224B6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3E73861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639D824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8647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BB64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F82CA" w14:textId="579A92B9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62AF71BE" w14:textId="01F9636B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F95E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79A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6BE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długopisy brokatowe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1451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DA0C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CE2359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2420FB7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013D9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A1C74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679FCA" w14:textId="568D5B73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602095B5" w14:textId="3D69F0C3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773D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4A9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086E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długopisy metaliczne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ABE7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664E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FAF745D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1068E628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D5B4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344B" w14:textId="2122412B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3926DF07" w14:textId="3450F7B7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23F5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5AB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5A8D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ołówki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55E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58978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4179B90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26379559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34944B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C1279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BF27C" w14:textId="19673C96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2EBA67FB" w14:textId="13D25212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F466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B34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F2BF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taśma klejąca 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F0F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1F56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A3FAAD0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094DF9D6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D6B50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39E9" w14:textId="20AD667A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FE7EFF" w:rsidRPr="00ED19DE" w14:paraId="12D8061A" w14:textId="3EF14A0E" w:rsidTr="00FE7EFF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C985" w14:textId="77777777" w:rsidR="00FE7EFF" w:rsidRPr="00ED19DE" w:rsidRDefault="00FE7EFF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DC25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2F56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klej w sztyfcie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2602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F5D5C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57D8F67" w14:textId="77777777" w:rsidR="00FE7EFF" w:rsidRPr="00ED19DE" w:rsidRDefault="00FE7EFF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46D4FA4F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372FA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A143D3" w14:textId="77777777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B2CD95" w14:textId="5A154FBF" w:rsidR="00FE7EFF" w:rsidRPr="00ED19DE" w:rsidRDefault="00FE7EFF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</w:tbl>
    <w:p w14:paraId="7A390332" w14:textId="77777777" w:rsidR="005F2563" w:rsidRPr="00ED19DE" w:rsidRDefault="005F2563">
      <w:pPr>
        <w:rPr>
          <w:rFonts w:asciiTheme="minorHAnsi" w:hAnsiTheme="minorHAnsi" w:cstheme="minorHAnsi"/>
          <w:sz w:val="18"/>
          <w:szCs w:val="18"/>
        </w:rPr>
      </w:pPr>
      <w:r w:rsidRPr="00ED19DE">
        <w:rPr>
          <w:rFonts w:asciiTheme="minorHAnsi" w:hAnsiTheme="minorHAnsi" w:cstheme="minorHAnsi"/>
          <w:sz w:val="18"/>
          <w:szCs w:val="18"/>
        </w:rPr>
        <w:br w:type="page"/>
      </w:r>
    </w:p>
    <w:tbl>
      <w:tblPr>
        <w:tblpPr w:leftFromText="141" w:rightFromText="141" w:vertAnchor="text" w:tblpY="1"/>
        <w:tblOverlap w:val="never"/>
        <w:tblW w:w="206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80"/>
        <w:gridCol w:w="4180"/>
        <w:gridCol w:w="1657"/>
        <w:gridCol w:w="6095"/>
        <w:gridCol w:w="3544"/>
        <w:gridCol w:w="2040"/>
        <w:gridCol w:w="795"/>
      </w:tblGrid>
      <w:tr w:rsidR="00952600" w:rsidRPr="00ED19DE" w14:paraId="15EC5E8D" w14:textId="6B85A671" w:rsidTr="00E90FE7">
        <w:trPr>
          <w:trHeight w:val="1763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D217" w14:textId="5CF33B5B" w:rsidR="00952600" w:rsidRPr="00ED19DE" w:rsidRDefault="00952600" w:rsidP="002F0908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6A23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99E1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klej w tubce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035A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D619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83CA001" w14:textId="48D33688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7AB9542F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FF8B" w14:textId="77777777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2AAD" w14:textId="0BB3F602" w:rsidR="00952600" w:rsidRPr="00ED19DE" w:rsidRDefault="00952600" w:rsidP="002F0908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5F2563" w:rsidRPr="00ED19DE" w14:paraId="54DFEBBB" w14:textId="5524D86F" w:rsidTr="00EF56C9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C4F" w14:textId="77777777" w:rsidR="005F2563" w:rsidRPr="00ED19DE" w:rsidRDefault="005F2563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F84E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BEBA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klej szybkoschnący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38C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FB78E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44FE6EBF" w14:textId="69699756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7D970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242B2D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FECE7" w14:textId="7497F879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5F2563" w:rsidRPr="00ED19DE" w14:paraId="4BEED0B0" w14:textId="097FF8F1" w:rsidTr="00EF56C9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581A" w14:textId="77777777" w:rsidR="005F2563" w:rsidRPr="00ED19DE" w:rsidRDefault="005F2563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97E3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D362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nożyczki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9312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B3072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7F6E025" w14:textId="2B9178FC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BF19D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DA1CE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DF0AC" w14:textId="57992281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5F2563" w:rsidRPr="00ED19DE" w14:paraId="5EC51547" w14:textId="3386C187" w:rsidTr="00EF56C9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BDCA" w14:textId="77777777" w:rsidR="005F2563" w:rsidRPr="00ED19DE" w:rsidRDefault="005F2563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BDA8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B69E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zestaw kredek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8020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141D2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044E978" w14:textId="21DE312D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1879E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25792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B1B5D" w14:textId="73C527BC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5F2563" w:rsidRPr="00ED19DE" w14:paraId="0CD53F82" w14:textId="4C15B3A3" w:rsidTr="00337E0D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33D6" w14:textId="77777777" w:rsidR="005F2563" w:rsidRPr="00ED19DE" w:rsidRDefault="005F2563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79EE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4320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zestaw mazaków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9461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295C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16E7B47" w14:textId="097EF866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7D31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4522" w14:textId="22367B0B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5F2563" w:rsidRPr="00ED19DE" w14:paraId="5E9B0E75" w14:textId="4DFE3026" w:rsidTr="00EF56C9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11DA" w14:textId="77777777" w:rsidR="005F2563" w:rsidRPr="00ED19DE" w:rsidRDefault="005F2563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7CE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2AFB" w14:textId="798B2D51" w:rsidR="005F2563" w:rsidRPr="00ED19DE" w:rsidRDefault="00FF2C8A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</w:t>
            </w:r>
            <w:r w:rsidR="005F2563"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arby plakatowe 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DD64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81142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85B2B79" w14:textId="589B9320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A80A3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97F76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9F2F4" w14:textId="7034212C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5F2563" w:rsidRPr="00ED19DE" w14:paraId="37284169" w14:textId="663A499D" w:rsidTr="00EF56C9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8321" w14:textId="77777777" w:rsidR="005F2563" w:rsidRPr="00ED19DE" w:rsidRDefault="005F2563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8705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9260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farby witrażowe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EF75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DAA4F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210B522" w14:textId="2A6AFAA1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91FEC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E0B24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6F71B" w14:textId="0ACB89B1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5F2563" w:rsidRPr="00ED19DE" w14:paraId="4B7ED2FC" w14:textId="22E2B64E" w:rsidTr="00A6468C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24D3" w14:textId="77777777" w:rsidR="005F2563" w:rsidRPr="00ED19DE" w:rsidRDefault="005F2563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77AA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7366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piasek kinetyczny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51B2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03477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CDC3299" w14:textId="3E1B7EE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8ECC7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5C214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88C99" w14:textId="41AE34A0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52600" w:rsidRPr="00ED19DE" w14:paraId="55E8DCCF" w14:textId="21B6C79D" w:rsidTr="00D04A36">
        <w:trPr>
          <w:trHeight w:val="1763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E5A9" w14:textId="77777777" w:rsidR="00952600" w:rsidRPr="00ED19DE" w:rsidRDefault="00952600" w:rsidP="005F2563">
            <w:pPr>
              <w:ind w:left="0" w:firstLine="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759D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CD1F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plastelina 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B20A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99BF9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06725713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F736266" w14:textId="6021A98C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41135" w14:textId="77777777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49997" w14:textId="6A935EF1" w:rsidR="00952600" w:rsidRPr="00ED19DE" w:rsidRDefault="00952600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</w:tr>
    </w:tbl>
    <w:p w14:paraId="4DDF04DB" w14:textId="18C0D9BC" w:rsidR="00A6468C" w:rsidRPr="00ED19DE" w:rsidRDefault="00381F7B" w:rsidP="00ED19DE">
      <w:p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Część IV </w:t>
      </w:r>
      <w:r w:rsidR="00BA510C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–</w:t>
      </w: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 </w:t>
      </w:r>
      <w:r w:rsidR="00BA510C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zakup urządzenia zabawowego na plac zabaw </w:t>
      </w:r>
    </w:p>
    <w:tbl>
      <w:tblPr>
        <w:tblW w:w="206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1"/>
        <w:gridCol w:w="1184"/>
        <w:gridCol w:w="4111"/>
        <w:gridCol w:w="1701"/>
        <w:gridCol w:w="6095"/>
        <w:gridCol w:w="3544"/>
        <w:gridCol w:w="2835"/>
      </w:tblGrid>
      <w:tr w:rsidR="00A6468C" w:rsidRPr="00ED19DE" w14:paraId="2EF7ABCA" w14:textId="4CF220A1" w:rsidTr="00FE7EFF">
        <w:trPr>
          <w:trHeight w:val="1763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F186" w14:textId="37ECFE4D" w:rsidR="00A6468C" w:rsidRPr="00ED19DE" w:rsidRDefault="00A6468C" w:rsidP="00A6468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 </w:t>
            </w:r>
            <w:r w:rsidR="00FE7EFF"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Przedszkole </w:t>
            </w:r>
            <w:r w:rsidR="00FE7EF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w </w:t>
            </w:r>
            <w:r w:rsidR="00FE7EFF"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Nieledwi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5DC6" w14:textId="77777777" w:rsidR="00A6468C" w:rsidRPr="00ED19DE" w:rsidRDefault="00A6468C" w:rsidP="00A6468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4254" w14:textId="77777777" w:rsidR="00A6468C" w:rsidRPr="00ED19DE" w:rsidRDefault="00A6468C" w:rsidP="00A6468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2CB2" w14:textId="77777777" w:rsidR="00A6468C" w:rsidRPr="00ED19DE" w:rsidRDefault="00A6468C" w:rsidP="00A6468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EE5A6" w14:textId="77777777" w:rsidR="00A6468C" w:rsidRPr="00ED19DE" w:rsidRDefault="00A6468C" w:rsidP="00A6468C">
            <w:pPr>
              <w:ind w:left="0" w:firstLine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150CEA79" w14:textId="77777777" w:rsidR="00A6468C" w:rsidRPr="00ED19DE" w:rsidRDefault="00A6468C" w:rsidP="00A6468C">
            <w:pPr>
              <w:ind w:left="0" w:firstLine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8769166" w14:textId="2B8BDD47" w:rsidR="00A6468C" w:rsidRPr="00ED19DE" w:rsidRDefault="00A6468C" w:rsidP="00A6468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br/>
              <w:t>Proszę o zaznaczenie słowa tak/nie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66ACE" w14:textId="2FB4C4E9" w:rsidR="00A6468C" w:rsidRPr="00ED19DE" w:rsidRDefault="00A6468C" w:rsidP="00A6468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AA197" w14:textId="44F2E97F" w:rsidR="00A6468C" w:rsidRPr="00ED19DE" w:rsidRDefault="00A6468C" w:rsidP="00A6468C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Suma pozycji netto</w:t>
            </w:r>
          </w:p>
        </w:tc>
      </w:tr>
      <w:tr w:rsidR="005F2563" w:rsidRPr="00ED19DE" w14:paraId="761B522A" w14:textId="01762DA6" w:rsidTr="005F2563">
        <w:trPr>
          <w:trHeight w:val="1763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396D" w14:textId="77777777" w:rsidR="005F2563" w:rsidRPr="00ED19DE" w:rsidRDefault="005F2563" w:rsidP="00EF56C9">
            <w:pPr>
              <w:ind w:left="0" w:firstLine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EAA8" w14:textId="77777777" w:rsidR="005F2563" w:rsidRPr="00ED19DE" w:rsidRDefault="005F2563" w:rsidP="00EF56C9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03C7" w14:textId="77777777" w:rsidR="005F2563" w:rsidRPr="00ED19DE" w:rsidRDefault="005F2563" w:rsidP="00EF56C9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urządzenie do dezynfekcji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0666" w14:textId="77777777" w:rsidR="005F2563" w:rsidRPr="00ED19DE" w:rsidRDefault="005F2563" w:rsidP="00EF56C9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273F" w14:textId="77777777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7499D30" w14:textId="7E1FF9C0" w:rsidR="005F2563" w:rsidRPr="00ED19DE" w:rsidRDefault="005F2563" w:rsidP="005F2563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TAK/NIE</w:t>
            </w:r>
          </w:p>
          <w:p w14:paraId="3EC0940E" w14:textId="77777777" w:rsidR="005F2563" w:rsidRPr="00ED19DE" w:rsidRDefault="005F2563" w:rsidP="00EF56C9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7A97" w14:textId="77777777" w:rsidR="005F2563" w:rsidRPr="00ED19DE" w:rsidRDefault="005F2563" w:rsidP="00EF56C9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DC4C" w14:textId="77777777" w:rsidR="005F2563" w:rsidRPr="00ED19DE" w:rsidRDefault="005F2563" w:rsidP="00EF56C9">
            <w:pPr>
              <w:ind w:left="0"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1331873" w14:textId="399CDEBF" w:rsidR="00BA510C" w:rsidRPr="00ED19DE" w:rsidRDefault="00BA510C" w:rsidP="00BA510C">
      <w:p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Część V – zakup urządzenia zabawowego na plac zabaw 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6"/>
        <w:gridCol w:w="1134"/>
        <w:gridCol w:w="4111"/>
        <w:gridCol w:w="1701"/>
        <w:gridCol w:w="6095"/>
        <w:gridCol w:w="3544"/>
        <w:gridCol w:w="2895"/>
      </w:tblGrid>
      <w:tr w:rsidR="00ED19DE" w:rsidRPr="00ED19DE" w14:paraId="20D938BA" w14:textId="77777777" w:rsidTr="00ED19DE">
        <w:tblPrEx>
          <w:tblCellMar>
            <w:top w:w="0" w:type="dxa"/>
            <w:bottom w:w="0" w:type="dxa"/>
          </w:tblCellMar>
        </w:tblPrEx>
        <w:trPr>
          <w:trHeight w:val="1736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93881BB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Przedszkole w Milówce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D5E097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15CBC9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8D67A" w14:textId="77710751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78C69D" w14:textId="15173353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Proszę o zaznaczenie słowa tak/nie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37AA13" w14:textId="62D98B48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 produktu netto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845C63" w14:textId="5AE5AFF6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Suma pozycji netto</w:t>
            </w:r>
          </w:p>
        </w:tc>
      </w:tr>
      <w:tr w:rsidR="00ED19DE" w:rsidRPr="00ED19DE" w14:paraId="2D9A87EE" w14:textId="77777777" w:rsidTr="00ED19DE">
        <w:tblPrEx>
          <w:tblCellMar>
            <w:top w:w="0" w:type="dxa"/>
            <w:bottom w:w="0" w:type="dxa"/>
          </w:tblCellMar>
        </w:tblPrEx>
        <w:trPr>
          <w:trHeight w:val="1736"/>
        </w:trPr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20DAA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30148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50EC9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labirynt na plac zabaw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C7365A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9428A2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  <w:p w14:paraId="105F8213" w14:textId="77777777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D19DE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TAK/NIE</w:t>
            </w:r>
          </w:p>
          <w:p w14:paraId="797D0670" w14:textId="1F4B287E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54F096" w14:textId="365E253C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9E93D8" w14:textId="3FA7B351" w:rsidR="00ED19DE" w:rsidRPr="00ED19DE" w:rsidRDefault="00ED19D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bookmarkEnd w:id="0"/>
    <w:p w14:paraId="4511FEF7" w14:textId="78300987" w:rsidR="00877183" w:rsidRPr="00ED19DE" w:rsidRDefault="00877183" w:rsidP="005665F7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Gwarancja</w:t>
      </w:r>
    </w:p>
    <w:p w14:paraId="49A6C778" w14:textId="77777777" w:rsidR="00BA3A6C" w:rsidRPr="00ED19DE" w:rsidRDefault="00BA3A6C" w:rsidP="00BA3A6C">
      <w:pPr>
        <w:pStyle w:val="Akapitzlist"/>
        <w:numPr>
          <w:ilvl w:val="0"/>
          <w:numId w:val="41"/>
        </w:numPr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Część 1 – Zakup pomocy dydaktycznych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7371"/>
        <w:gridCol w:w="1842"/>
      </w:tblGrid>
      <w:tr w:rsidR="00877183" w:rsidRPr="00ED19DE" w14:paraId="1C6D28EF" w14:textId="77777777" w:rsidTr="00E96BA3">
        <w:tc>
          <w:tcPr>
            <w:tcW w:w="7371" w:type="dxa"/>
            <w:shd w:val="clear" w:color="auto" w:fill="808080" w:themeFill="background1" w:themeFillShade="80"/>
          </w:tcPr>
          <w:p w14:paraId="0AF72A80" w14:textId="77777777" w:rsidR="00877183" w:rsidRPr="00ED19DE" w:rsidRDefault="00877183" w:rsidP="00877183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47261E82" w14:textId="523EAED9" w:rsidR="00877183" w:rsidRPr="00ED19DE" w:rsidRDefault="00877183" w:rsidP="0023253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Wartość*</w:t>
            </w:r>
          </w:p>
        </w:tc>
      </w:tr>
      <w:tr w:rsidR="00074693" w:rsidRPr="00ED19DE" w14:paraId="1753D9DE" w14:textId="77777777" w:rsidTr="00074693">
        <w:tc>
          <w:tcPr>
            <w:tcW w:w="9213" w:type="dxa"/>
            <w:gridSpan w:val="2"/>
          </w:tcPr>
          <w:p w14:paraId="745260AE" w14:textId="77777777" w:rsidR="00074693" w:rsidRPr="00ED19DE" w:rsidRDefault="00074693" w:rsidP="0023253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ED19DE">
              <w:rPr>
                <w:rFonts w:asciiTheme="minorHAnsi" w:hAnsiTheme="minorHAnsi" w:cstheme="minorHAnsi"/>
                <w:sz w:val="18"/>
                <w:szCs w:val="18"/>
              </w:rPr>
              <w:t>Okres gwarancji na przedmiot zamówienia</w:t>
            </w:r>
          </w:p>
        </w:tc>
      </w:tr>
      <w:tr w:rsidR="00074693" w:rsidRPr="00ED19DE" w14:paraId="37676DE4" w14:textId="77777777" w:rsidTr="00FF2C8A">
        <w:tc>
          <w:tcPr>
            <w:tcW w:w="7371" w:type="dxa"/>
          </w:tcPr>
          <w:p w14:paraId="6BC4A020" w14:textId="50EFB2D7" w:rsidR="00074693" w:rsidRPr="00ED19DE" w:rsidRDefault="00074693" w:rsidP="00EA0F6F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D19DE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minimum 24 miesiące </w:t>
            </w:r>
            <w:r w:rsidRPr="00ED19DE">
              <w:rPr>
                <w:rFonts w:asciiTheme="minorHAnsi" w:hAnsiTheme="minorHAnsi" w:cstheme="minorHAnsi"/>
                <w:iCs/>
                <w:sz w:val="18"/>
                <w:szCs w:val="18"/>
              </w:rPr>
              <w:t>od dnia podpisania bezusterkowego protokołu odbioru</w:t>
            </w:r>
          </w:p>
        </w:tc>
        <w:tc>
          <w:tcPr>
            <w:tcW w:w="1842" w:type="dxa"/>
            <w:vAlign w:val="center"/>
          </w:tcPr>
          <w:p w14:paraId="713FCB4E" w14:textId="655038FA" w:rsidR="00074693" w:rsidRPr="00ED19DE" w:rsidRDefault="0007469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</w:pPr>
            <w:r w:rsidRPr="00ED19DE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  <w:sym w:font="Wingdings 2" w:char="F0A3"/>
            </w:r>
          </w:p>
        </w:tc>
      </w:tr>
    </w:tbl>
    <w:p w14:paraId="5356787C" w14:textId="2C8E79F2" w:rsidR="00BA3A6C" w:rsidRPr="00ED19DE" w:rsidRDefault="00BA3A6C" w:rsidP="00BA3A6C">
      <w:pPr>
        <w:pStyle w:val="Akapitzlist"/>
        <w:numPr>
          <w:ilvl w:val="0"/>
          <w:numId w:val="41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Część 2 – Zakup sprzętu komputerowego oraz multimedialnego 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7371"/>
        <w:gridCol w:w="1842"/>
      </w:tblGrid>
      <w:tr w:rsidR="00BA3A6C" w:rsidRPr="00ED19DE" w14:paraId="6211BF35" w14:textId="77777777" w:rsidTr="003F3919">
        <w:tc>
          <w:tcPr>
            <w:tcW w:w="7371" w:type="dxa"/>
            <w:shd w:val="clear" w:color="auto" w:fill="808080" w:themeFill="background1" w:themeFillShade="80"/>
          </w:tcPr>
          <w:p w14:paraId="71E725C1" w14:textId="77777777" w:rsidR="00BA3A6C" w:rsidRPr="00ED19DE" w:rsidRDefault="00BA3A6C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4BA05CB7" w14:textId="77777777" w:rsidR="00BA3A6C" w:rsidRPr="00ED19DE" w:rsidRDefault="00BA3A6C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Wartość*</w:t>
            </w:r>
          </w:p>
        </w:tc>
      </w:tr>
      <w:tr w:rsidR="00BA3A6C" w:rsidRPr="00ED19DE" w14:paraId="22DD3E74" w14:textId="77777777" w:rsidTr="003F3919">
        <w:tc>
          <w:tcPr>
            <w:tcW w:w="9213" w:type="dxa"/>
            <w:gridSpan w:val="2"/>
          </w:tcPr>
          <w:p w14:paraId="5DE12F37" w14:textId="77777777" w:rsidR="00BA3A6C" w:rsidRPr="00ED19DE" w:rsidRDefault="00BA3A6C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ED19DE">
              <w:rPr>
                <w:rFonts w:asciiTheme="minorHAnsi" w:hAnsiTheme="minorHAnsi" w:cstheme="minorHAnsi"/>
                <w:sz w:val="18"/>
                <w:szCs w:val="18"/>
              </w:rPr>
              <w:t>Okres gwarancji na przedmiot zamówienia</w:t>
            </w:r>
          </w:p>
        </w:tc>
      </w:tr>
      <w:tr w:rsidR="00BA3A6C" w:rsidRPr="00ED19DE" w14:paraId="4EFB2CD2" w14:textId="77777777" w:rsidTr="00FF2C8A">
        <w:tc>
          <w:tcPr>
            <w:tcW w:w="7371" w:type="dxa"/>
          </w:tcPr>
          <w:p w14:paraId="1CB1AA14" w14:textId="77777777" w:rsidR="00BA3A6C" w:rsidRPr="00ED19DE" w:rsidRDefault="00BA3A6C" w:rsidP="003F3919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D19DE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minimum 24 miesiące </w:t>
            </w:r>
            <w:r w:rsidRPr="00ED19DE">
              <w:rPr>
                <w:rFonts w:asciiTheme="minorHAnsi" w:hAnsiTheme="minorHAnsi" w:cstheme="minorHAnsi"/>
                <w:iCs/>
                <w:sz w:val="18"/>
                <w:szCs w:val="18"/>
              </w:rPr>
              <w:t>od dnia podpisania bezusterkowego protokołu odbioru</w:t>
            </w:r>
          </w:p>
          <w:p w14:paraId="66D6951C" w14:textId="77777777" w:rsidR="00BA3A6C" w:rsidRPr="00ED19DE" w:rsidRDefault="00BA3A6C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12336D3" w14:textId="77777777" w:rsidR="00BA3A6C" w:rsidRPr="00ED19DE" w:rsidRDefault="00BA3A6C" w:rsidP="003F391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</w:pPr>
            <w:r w:rsidRPr="00ED19DE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  <w:sym w:font="Wingdings 2" w:char="F0A3"/>
            </w:r>
          </w:p>
        </w:tc>
      </w:tr>
    </w:tbl>
    <w:p w14:paraId="4DCFAC81" w14:textId="3F6F1DDA" w:rsidR="00F32900" w:rsidRPr="00ED19DE" w:rsidRDefault="00A6468C" w:rsidP="00A6468C">
      <w:p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firstLine="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lastRenderedPageBreak/>
        <w:t xml:space="preserve">3) </w:t>
      </w:r>
      <w:r w:rsidR="00F32900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Część 3 – Zakup </w:t>
      </w: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materiałów biurowych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7371"/>
        <w:gridCol w:w="1842"/>
      </w:tblGrid>
      <w:tr w:rsidR="00F32900" w:rsidRPr="00ED19DE" w14:paraId="12878642" w14:textId="77777777" w:rsidTr="003F3919">
        <w:tc>
          <w:tcPr>
            <w:tcW w:w="7371" w:type="dxa"/>
            <w:shd w:val="clear" w:color="auto" w:fill="808080" w:themeFill="background1" w:themeFillShade="80"/>
          </w:tcPr>
          <w:p w14:paraId="4EE40179" w14:textId="77777777" w:rsidR="00F32900" w:rsidRPr="00ED19DE" w:rsidRDefault="00F32900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1C1952BB" w14:textId="77777777" w:rsidR="00F32900" w:rsidRPr="00ED19DE" w:rsidRDefault="00F32900" w:rsidP="003F391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Wartość*</w:t>
            </w:r>
          </w:p>
        </w:tc>
      </w:tr>
      <w:tr w:rsidR="00F32900" w:rsidRPr="00ED19DE" w14:paraId="6509F729" w14:textId="77777777" w:rsidTr="003F3919">
        <w:tc>
          <w:tcPr>
            <w:tcW w:w="9213" w:type="dxa"/>
            <w:gridSpan w:val="2"/>
          </w:tcPr>
          <w:p w14:paraId="74365FE6" w14:textId="77777777" w:rsidR="00F32900" w:rsidRPr="00ED19DE" w:rsidRDefault="00F32900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ED19DE">
              <w:rPr>
                <w:rFonts w:asciiTheme="minorHAnsi" w:hAnsiTheme="minorHAnsi" w:cstheme="minorHAnsi"/>
                <w:sz w:val="18"/>
                <w:szCs w:val="18"/>
              </w:rPr>
              <w:t>Okres gwarancji na przedmiot zamówienia</w:t>
            </w:r>
          </w:p>
        </w:tc>
      </w:tr>
      <w:tr w:rsidR="00F32900" w:rsidRPr="00ED19DE" w14:paraId="4FC20392" w14:textId="77777777" w:rsidTr="00FF2C8A">
        <w:tc>
          <w:tcPr>
            <w:tcW w:w="7371" w:type="dxa"/>
          </w:tcPr>
          <w:p w14:paraId="4A5BBC6E" w14:textId="77777777" w:rsidR="00F32900" w:rsidRPr="00ED19DE" w:rsidRDefault="00F32900" w:rsidP="003F3919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D19DE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minimum 24 miesiące </w:t>
            </w:r>
            <w:r w:rsidRPr="00ED19DE">
              <w:rPr>
                <w:rFonts w:asciiTheme="minorHAnsi" w:hAnsiTheme="minorHAnsi" w:cstheme="minorHAnsi"/>
                <w:iCs/>
                <w:sz w:val="18"/>
                <w:szCs w:val="18"/>
              </w:rPr>
              <w:t>od dnia podpisania bezusterkowego protokołu odbioru</w:t>
            </w:r>
          </w:p>
          <w:p w14:paraId="3C58AE50" w14:textId="77777777" w:rsidR="00F32900" w:rsidRPr="00ED19DE" w:rsidRDefault="00F32900" w:rsidP="003F3919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124118C" w14:textId="77777777" w:rsidR="00F32900" w:rsidRPr="00ED19DE" w:rsidRDefault="00F32900" w:rsidP="003F391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</w:pPr>
            <w:r w:rsidRPr="00ED19DE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  <w:sym w:font="Wingdings 2" w:char="F0A3"/>
            </w:r>
          </w:p>
        </w:tc>
      </w:tr>
    </w:tbl>
    <w:p w14:paraId="18B90705" w14:textId="77777777" w:rsidR="00A6468C" w:rsidRPr="00ED19DE" w:rsidRDefault="00AF03ED" w:rsidP="00ED19DE">
      <w:pPr>
        <w:suppressAutoHyphens/>
        <w:ind w:left="0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  <w:t xml:space="preserve">     </w:t>
      </w:r>
    </w:p>
    <w:p w14:paraId="5FBB80DD" w14:textId="7049D8C7" w:rsidR="00A6468C" w:rsidRPr="00ED19DE" w:rsidRDefault="00DB36C8" w:rsidP="00DB36C8">
      <w:pPr>
        <w:ind w:left="357" w:firstLine="0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4) </w:t>
      </w:r>
      <w:r w:rsidR="00A6468C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Część </w:t>
      </w: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4</w:t>
      </w:r>
      <w:r w:rsidR="00A6468C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 – Zakup urządze</w:t>
      </w:r>
      <w:r w:rsidR="00ED19DE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nia</w:t>
      </w:r>
      <w:r w:rsidR="00A6468C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 do </w:t>
      </w:r>
      <w:r w:rsidR="00ED19DE"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sterylizacji</w:t>
      </w:r>
    </w:p>
    <w:p w14:paraId="612D3FE2" w14:textId="77777777" w:rsidR="00A6468C" w:rsidRPr="00ED19DE" w:rsidRDefault="00A6468C" w:rsidP="00A6468C">
      <w:pPr>
        <w:ind w:left="357" w:firstLine="0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7371"/>
        <w:gridCol w:w="1842"/>
      </w:tblGrid>
      <w:tr w:rsidR="00A6468C" w:rsidRPr="00ED19DE" w14:paraId="32C1B766" w14:textId="77777777" w:rsidTr="001D758E">
        <w:tc>
          <w:tcPr>
            <w:tcW w:w="7371" w:type="dxa"/>
            <w:shd w:val="clear" w:color="auto" w:fill="808080" w:themeFill="background1" w:themeFillShade="80"/>
          </w:tcPr>
          <w:p w14:paraId="374B8A8F" w14:textId="77777777" w:rsidR="00A6468C" w:rsidRPr="00ED19DE" w:rsidRDefault="00A6468C" w:rsidP="001D758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680F6C7C" w14:textId="77777777" w:rsidR="00A6468C" w:rsidRPr="00ED19DE" w:rsidRDefault="00A6468C" w:rsidP="001D758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Wartość*</w:t>
            </w:r>
          </w:p>
        </w:tc>
      </w:tr>
      <w:tr w:rsidR="00A6468C" w:rsidRPr="00ED19DE" w14:paraId="095963D9" w14:textId="77777777" w:rsidTr="001D758E">
        <w:tc>
          <w:tcPr>
            <w:tcW w:w="9213" w:type="dxa"/>
            <w:gridSpan w:val="2"/>
          </w:tcPr>
          <w:p w14:paraId="4CA5A28A" w14:textId="77777777" w:rsidR="00A6468C" w:rsidRPr="00ED19DE" w:rsidRDefault="00A6468C" w:rsidP="001D758E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ED19DE">
              <w:rPr>
                <w:rFonts w:asciiTheme="minorHAnsi" w:hAnsiTheme="minorHAnsi" w:cstheme="minorHAnsi"/>
                <w:sz w:val="18"/>
                <w:szCs w:val="18"/>
              </w:rPr>
              <w:t>Okres gwarancji na przedmiot zamówienia</w:t>
            </w:r>
          </w:p>
        </w:tc>
      </w:tr>
      <w:tr w:rsidR="00A6468C" w:rsidRPr="00ED19DE" w14:paraId="720D8235" w14:textId="77777777" w:rsidTr="00936035">
        <w:tc>
          <w:tcPr>
            <w:tcW w:w="7371" w:type="dxa"/>
          </w:tcPr>
          <w:p w14:paraId="45583BE5" w14:textId="77777777" w:rsidR="00A6468C" w:rsidRPr="00ED19DE" w:rsidRDefault="00A6468C" w:rsidP="001D758E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D19DE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minimum 24 miesiące </w:t>
            </w:r>
            <w:r w:rsidRPr="00ED19DE">
              <w:rPr>
                <w:rFonts w:asciiTheme="minorHAnsi" w:hAnsiTheme="minorHAnsi" w:cstheme="minorHAnsi"/>
                <w:iCs/>
                <w:sz w:val="18"/>
                <w:szCs w:val="18"/>
              </w:rPr>
              <w:t>od dnia podpisania bezusterkowego protokołu odbioru</w:t>
            </w:r>
          </w:p>
          <w:p w14:paraId="64FEA5A4" w14:textId="77777777" w:rsidR="00A6468C" w:rsidRPr="00ED19DE" w:rsidRDefault="00A6468C" w:rsidP="001D758E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8258289" w14:textId="77777777" w:rsidR="00A6468C" w:rsidRPr="00ED19DE" w:rsidRDefault="00A6468C" w:rsidP="001D758E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</w:pPr>
            <w:r w:rsidRPr="00ED19DE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  <w:sym w:font="Wingdings 2" w:char="F0A3"/>
            </w:r>
          </w:p>
        </w:tc>
      </w:tr>
    </w:tbl>
    <w:p w14:paraId="6040BF39" w14:textId="2E8612AF" w:rsidR="00ED19DE" w:rsidRPr="00ED19DE" w:rsidRDefault="00ED19DE" w:rsidP="00A6468C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>5) Część 5 – zakup urządzenia zabawowego na plac zabaw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7371"/>
        <w:gridCol w:w="1842"/>
      </w:tblGrid>
      <w:tr w:rsidR="00ED19DE" w:rsidRPr="00ED19DE" w14:paraId="2CB6D839" w14:textId="77777777" w:rsidTr="0036432D">
        <w:tc>
          <w:tcPr>
            <w:tcW w:w="7371" w:type="dxa"/>
            <w:shd w:val="clear" w:color="auto" w:fill="808080" w:themeFill="background1" w:themeFillShade="80"/>
          </w:tcPr>
          <w:p w14:paraId="4183D812" w14:textId="77777777" w:rsidR="00ED19DE" w:rsidRPr="00ED19DE" w:rsidRDefault="00ED19DE" w:rsidP="0036432D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7A04FEFB" w14:textId="77777777" w:rsidR="00ED19DE" w:rsidRPr="00ED19DE" w:rsidRDefault="00ED19DE" w:rsidP="0036432D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</w:pPr>
            <w:r w:rsidRPr="00ED19DE">
              <w:rPr>
                <w:rFonts w:asciiTheme="minorHAnsi" w:eastAsia="Calibri" w:hAnsiTheme="minorHAnsi" w:cstheme="minorHAnsi"/>
                <w:b/>
                <w:smallCaps/>
                <w:color w:val="FFFFFF" w:themeColor="background1"/>
                <w:sz w:val="18"/>
                <w:szCs w:val="18"/>
              </w:rPr>
              <w:t>Wartość*</w:t>
            </w:r>
          </w:p>
        </w:tc>
      </w:tr>
      <w:tr w:rsidR="00ED19DE" w:rsidRPr="00ED19DE" w14:paraId="5E344AA3" w14:textId="77777777" w:rsidTr="0036432D">
        <w:tc>
          <w:tcPr>
            <w:tcW w:w="9213" w:type="dxa"/>
            <w:gridSpan w:val="2"/>
          </w:tcPr>
          <w:p w14:paraId="7D91D20D" w14:textId="77777777" w:rsidR="00ED19DE" w:rsidRPr="00ED19DE" w:rsidRDefault="00ED19DE" w:rsidP="0036432D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ED19DE">
              <w:rPr>
                <w:rFonts w:asciiTheme="minorHAnsi" w:hAnsiTheme="minorHAnsi" w:cstheme="minorHAnsi"/>
                <w:sz w:val="18"/>
                <w:szCs w:val="18"/>
              </w:rPr>
              <w:t>Okres gwarancji na przedmiot zamówienia</w:t>
            </w:r>
          </w:p>
        </w:tc>
      </w:tr>
      <w:tr w:rsidR="00ED19DE" w:rsidRPr="00ED19DE" w14:paraId="1D2FFC1F" w14:textId="77777777" w:rsidTr="0036432D">
        <w:tc>
          <w:tcPr>
            <w:tcW w:w="7371" w:type="dxa"/>
          </w:tcPr>
          <w:p w14:paraId="17202A41" w14:textId="77777777" w:rsidR="00ED19DE" w:rsidRPr="00ED19DE" w:rsidRDefault="00ED19DE" w:rsidP="0036432D">
            <w:pPr>
              <w:pStyle w:val="Akapitzlist"/>
              <w:spacing w:before="120" w:after="120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D19DE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minimum 24 miesiące </w:t>
            </w:r>
            <w:r w:rsidRPr="00ED19DE">
              <w:rPr>
                <w:rFonts w:asciiTheme="minorHAnsi" w:hAnsiTheme="minorHAnsi" w:cstheme="minorHAnsi"/>
                <w:iCs/>
                <w:sz w:val="18"/>
                <w:szCs w:val="18"/>
              </w:rPr>
              <w:t>od dnia podpisania bezusterkowego protokołu odbioru</w:t>
            </w:r>
          </w:p>
          <w:p w14:paraId="4801CDB0" w14:textId="77777777" w:rsidR="00ED19DE" w:rsidRPr="00ED19DE" w:rsidRDefault="00ED19DE" w:rsidP="0036432D">
            <w:pPr>
              <w:pStyle w:val="1"/>
              <w:spacing w:before="40" w:after="40" w:line="240" w:lineRule="auto"/>
              <w:ind w:left="0" w:firstLine="0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83CBD1F" w14:textId="77777777" w:rsidR="00ED19DE" w:rsidRPr="00ED19DE" w:rsidRDefault="00ED19DE" w:rsidP="0036432D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</w:pPr>
            <w:r w:rsidRPr="00ED19DE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ar-SA"/>
              </w:rPr>
              <w:sym w:font="Wingdings 2" w:char="F0A3"/>
            </w:r>
          </w:p>
        </w:tc>
      </w:tr>
    </w:tbl>
    <w:p w14:paraId="0B490D30" w14:textId="0BFDCC64" w:rsidR="00A6468C" w:rsidRPr="00ED19DE" w:rsidRDefault="00A6468C" w:rsidP="00A6468C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kern w:val="1"/>
          <w:sz w:val="18"/>
          <w:szCs w:val="18"/>
          <w:lang w:eastAsia="ar-SA"/>
        </w:rPr>
        <w:t xml:space="preserve">* </w:t>
      </w:r>
      <w:r w:rsidRPr="00ED19DE">
        <w:rPr>
          <w:rFonts w:asciiTheme="minorHAnsi" w:eastAsia="Times New Roman" w:hAnsiTheme="minorHAnsi" w:cstheme="minorHAnsi"/>
          <w:i/>
          <w:iCs/>
          <w:kern w:val="1"/>
          <w:sz w:val="18"/>
          <w:szCs w:val="18"/>
          <w:lang w:eastAsia="ar-SA"/>
        </w:rPr>
        <w:t>zaznaczyć właściwą wartość</w:t>
      </w:r>
    </w:p>
    <w:p w14:paraId="2A78952E" w14:textId="77777777" w:rsidR="00A6468C" w:rsidRPr="00ED19DE" w:rsidRDefault="00A6468C" w:rsidP="00A6468C">
      <w:pPr>
        <w:suppressAutoHyphens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036FAE5F" w14:textId="77777777" w:rsidR="00A6468C" w:rsidRPr="00ED19DE" w:rsidRDefault="00A6468C" w:rsidP="00F97E21">
      <w:pPr>
        <w:suppressAutoHyphens/>
        <w:ind w:left="6095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55B1164B" w14:textId="77777777" w:rsidR="00A6468C" w:rsidRDefault="00A6468C" w:rsidP="00A6468C">
      <w:pPr>
        <w:suppressAutoHyphens/>
        <w:ind w:left="0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61D6DAC9" w14:textId="77777777" w:rsidR="00FE7EFF" w:rsidRDefault="00FE7EFF" w:rsidP="00A6468C">
      <w:pPr>
        <w:suppressAutoHyphens/>
        <w:ind w:left="0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739B904E" w14:textId="77777777" w:rsidR="00FE7EFF" w:rsidRDefault="00FE7EFF" w:rsidP="00A6468C">
      <w:pPr>
        <w:suppressAutoHyphens/>
        <w:ind w:left="0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27C80CAF" w14:textId="77777777" w:rsidR="00FE7EFF" w:rsidRDefault="00FE7EFF" w:rsidP="00A6468C">
      <w:pPr>
        <w:suppressAutoHyphens/>
        <w:ind w:left="0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21D257F0" w14:textId="77777777" w:rsidR="00FE7EFF" w:rsidRPr="00ED19DE" w:rsidRDefault="00FE7EFF" w:rsidP="00A6468C">
      <w:pPr>
        <w:suppressAutoHyphens/>
        <w:ind w:left="0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7557A09A" w14:textId="77777777" w:rsidR="00A6468C" w:rsidRPr="00ED19DE" w:rsidRDefault="00A6468C" w:rsidP="00F97E21">
      <w:pPr>
        <w:suppressAutoHyphens/>
        <w:ind w:left="6095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02C52224" w14:textId="77777777" w:rsidR="00A6468C" w:rsidRPr="00ED19DE" w:rsidRDefault="00A6468C" w:rsidP="00F97E21">
      <w:pPr>
        <w:suppressAutoHyphens/>
        <w:ind w:left="6095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p w14:paraId="32C3F976" w14:textId="3DB924CA" w:rsidR="00F97E21" w:rsidRPr="00ED19DE" w:rsidRDefault="00AF03ED" w:rsidP="00F97E21">
      <w:pPr>
        <w:suppressAutoHyphens/>
        <w:ind w:left="6095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  <w:t xml:space="preserve">  </w:t>
      </w:r>
      <w:r w:rsidR="00F97E21" w:rsidRPr="00ED19DE"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  <w:t>…………….……………………………………….</w:t>
      </w:r>
    </w:p>
    <w:p w14:paraId="23460487" w14:textId="230A54D2" w:rsidR="00F97E21" w:rsidRPr="00ED19DE" w:rsidRDefault="00F97E21" w:rsidP="00A6468C">
      <w:pPr>
        <w:suppressAutoHyphens/>
        <w:ind w:left="7230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  <w:t xml:space="preserve">Podpis </w:t>
      </w:r>
    </w:p>
    <w:p w14:paraId="50286EA8" w14:textId="2ACD4EDB" w:rsidR="00F97E21" w:rsidRPr="00ED19DE" w:rsidRDefault="00F97E21" w:rsidP="00A6468C">
      <w:pPr>
        <w:suppressAutoHyphens/>
        <w:ind w:left="6096" w:firstLine="0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  <w:r w:rsidRPr="00ED19DE"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  <w:t>uprawnionej do reprezentowania Wykonawcy</w:t>
      </w:r>
    </w:p>
    <w:p w14:paraId="79F7EA51" w14:textId="77777777" w:rsidR="00A6468C" w:rsidRPr="00ED19DE" w:rsidRDefault="00A6468C">
      <w:pPr>
        <w:suppressAutoHyphens/>
        <w:ind w:left="6096" w:firstLine="0"/>
        <w:jc w:val="center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</w:p>
    <w:sectPr w:rsidR="00A6468C" w:rsidRPr="00ED19DE" w:rsidSect="00DB36C8">
      <w:headerReference w:type="default" r:id="rId8"/>
      <w:footerReference w:type="default" r:id="rId9"/>
      <w:pgSz w:w="23811" w:h="16838" w:orient="landscape" w:code="8"/>
      <w:pgMar w:top="1134" w:right="1556" w:bottom="1134" w:left="107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465ED" w14:textId="77777777" w:rsidR="007E087E" w:rsidRDefault="007E087E" w:rsidP="00655BC3">
      <w:r>
        <w:separator/>
      </w:r>
    </w:p>
  </w:endnote>
  <w:endnote w:type="continuationSeparator" w:id="0">
    <w:p w14:paraId="7DB0750B" w14:textId="77777777" w:rsidR="007E087E" w:rsidRDefault="007E087E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73077" w14:textId="77777777" w:rsidR="009463C9" w:rsidRPr="008A5D06" w:rsidRDefault="009463C9" w:rsidP="006403E2">
    <w:pPr>
      <w:pStyle w:val="Stopka"/>
      <w:pBdr>
        <w:top w:val="single" w:sz="4" w:space="0" w:color="000000"/>
      </w:pBdr>
      <w:tabs>
        <w:tab w:val="clear" w:pos="9072"/>
        <w:tab w:val="right" w:pos="9356"/>
      </w:tabs>
      <w:spacing w:before="240"/>
      <w:ind w:left="0" w:hanging="1"/>
      <w:jc w:val="center"/>
      <w:rPr>
        <w:rFonts w:asciiTheme="minorHAnsi" w:hAnsiTheme="minorHAnsi" w:cstheme="minorHAnsi"/>
        <w:sz w:val="16"/>
        <w:szCs w:val="16"/>
      </w:rPr>
    </w:pPr>
    <w:bookmarkStart w:id="8" w:name="_Hlk70665159"/>
  </w:p>
  <w:bookmarkEnd w:id="8"/>
  <w:p w14:paraId="7AA3C206" w14:textId="00DE9835" w:rsidR="002D773E" w:rsidRPr="00292C59" w:rsidRDefault="002D773E" w:rsidP="00292C59">
    <w:pPr>
      <w:pStyle w:val="Stopka"/>
      <w:jc w:val="right"/>
      <w:rPr>
        <w:rFonts w:ascii="Calibri" w:hAnsi="Calibri"/>
        <w:sz w:val="16"/>
      </w:rPr>
    </w:pPr>
    <w:r w:rsidRPr="00620353">
      <w:rPr>
        <w:rFonts w:ascii="Calibri" w:hAnsi="Calibri"/>
        <w:sz w:val="16"/>
      </w:rPr>
      <w:fldChar w:fldCharType="begin"/>
    </w:r>
    <w:r w:rsidRPr="00620353">
      <w:rPr>
        <w:rFonts w:ascii="Calibri" w:hAnsi="Calibri"/>
        <w:sz w:val="16"/>
      </w:rPr>
      <w:instrText>PAGE   \* MERGEFORMAT</w:instrText>
    </w:r>
    <w:r w:rsidRPr="00620353">
      <w:rPr>
        <w:rFonts w:ascii="Calibri" w:hAnsi="Calibri"/>
        <w:sz w:val="16"/>
      </w:rPr>
      <w:fldChar w:fldCharType="separate"/>
    </w:r>
    <w:r>
      <w:rPr>
        <w:rFonts w:ascii="Calibri" w:hAnsi="Calibri"/>
        <w:noProof/>
        <w:sz w:val="16"/>
      </w:rPr>
      <w:t>3</w:t>
    </w:r>
    <w:r w:rsidRPr="00620353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65E97" w14:textId="77777777" w:rsidR="007E087E" w:rsidRDefault="007E087E" w:rsidP="00655BC3">
      <w:r>
        <w:separator/>
      </w:r>
    </w:p>
  </w:footnote>
  <w:footnote w:type="continuationSeparator" w:id="0">
    <w:p w14:paraId="4F2DB136" w14:textId="77777777" w:rsidR="007E087E" w:rsidRDefault="007E087E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7C1BF" w14:textId="37F79956" w:rsidR="00E01FE8" w:rsidRDefault="00305C2E" w:rsidP="00E01FE8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6"/>
        <w:szCs w:val="16"/>
      </w:rPr>
    </w:pPr>
    <w:bookmarkStart w:id="1" w:name="_Hlk65833318"/>
    <w:bookmarkStart w:id="2" w:name="_Hlk71272707"/>
    <w:bookmarkStart w:id="3" w:name="_Hlk71272708"/>
    <w:bookmarkStart w:id="4" w:name="_Hlk71273451"/>
    <w:bookmarkStart w:id="5" w:name="_Hlk71273452"/>
    <w:bookmarkStart w:id="6" w:name="_Hlk82587799"/>
    <w:bookmarkStart w:id="7" w:name="_Hlk82587800"/>
    <w:r>
      <w:rPr>
        <w:noProof/>
      </w:rPr>
      <w:drawing>
        <wp:inline distT="0" distB="0" distL="0" distR="0" wp14:anchorId="30C250BC" wp14:editId="29A003A1">
          <wp:extent cx="5755005" cy="420370"/>
          <wp:effectExtent l="0" t="0" r="0" b="0"/>
          <wp:docPr id="1505835912" name="Obraz 15058359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607ED9" w14:textId="77777777" w:rsidR="00E01FE8" w:rsidRPr="00531868" w:rsidRDefault="00E01FE8" w:rsidP="00E01FE8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b/>
        <w:bCs/>
        <w:smallCaps/>
        <w:sz w:val="10"/>
        <w:szCs w:val="10"/>
      </w:rPr>
    </w:pPr>
  </w:p>
  <w:bookmarkEnd w:id="1"/>
  <w:bookmarkEnd w:id="2"/>
  <w:bookmarkEnd w:id="3"/>
  <w:bookmarkEnd w:id="4"/>
  <w:bookmarkEnd w:id="5"/>
  <w:bookmarkEnd w:id="6"/>
  <w:bookmarkEnd w:id="7"/>
  <w:p w14:paraId="79938BA0" w14:textId="77777777" w:rsidR="009463C9" w:rsidRPr="00E01FE8" w:rsidRDefault="009463C9" w:rsidP="00E01FE8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 w15:restartNumberingAfterBreak="0">
    <w:nsid w:val="110D61C1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B693179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AA7EC6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76D653D5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6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8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3103770">
    <w:abstractNumId w:val="28"/>
  </w:num>
  <w:num w:numId="2" w16cid:durableId="1771779717">
    <w:abstractNumId w:val="0"/>
  </w:num>
  <w:num w:numId="3" w16cid:durableId="387457016">
    <w:abstractNumId w:val="15"/>
  </w:num>
  <w:num w:numId="4" w16cid:durableId="1085804652">
    <w:abstractNumId w:val="50"/>
  </w:num>
  <w:num w:numId="5" w16cid:durableId="622270283">
    <w:abstractNumId w:val="9"/>
  </w:num>
  <w:num w:numId="6" w16cid:durableId="2024437310">
    <w:abstractNumId w:val="22"/>
  </w:num>
  <w:num w:numId="7" w16cid:durableId="1509709907">
    <w:abstractNumId w:val="19"/>
  </w:num>
  <w:num w:numId="8" w16cid:durableId="1521090977">
    <w:abstractNumId w:val="55"/>
  </w:num>
  <w:num w:numId="9" w16cid:durableId="1096293941">
    <w:abstractNumId w:val="17"/>
  </w:num>
  <w:num w:numId="10" w16cid:durableId="1115253463">
    <w:abstractNumId w:val="12"/>
  </w:num>
  <w:num w:numId="11" w16cid:durableId="2042704366">
    <w:abstractNumId w:val="47"/>
  </w:num>
  <w:num w:numId="12" w16cid:durableId="518197312">
    <w:abstractNumId w:val="20"/>
  </w:num>
  <w:num w:numId="13" w16cid:durableId="1138456733">
    <w:abstractNumId w:val="26"/>
  </w:num>
  <w:num w:numId="14" w16cid:durableId="229266451">
    <w:abstractNumId w:val="11"/>
  </w:num>
  <w:num w:numId="15" w16cid:durableId="1023440823">
    <w:abstractNumId w:val="16"/>
  </w:num>
  <w:num w:numId="16" w16cid:durableId="1019815636">
    <w:abstractNumId w:val="27"/>
  </w:num>
  <w:num w:numId="17" w16cid:durableId="88436613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9305803">
    <w:abstractNumId w:val="58"/>
  </w:num>
  <w:num w:numId="19" w16cid:durableId="764614562">
    <w:abstractNumId w:val="57"/>
  </w:num>
  <w:num w:numId="20" w16cid:durableId="1793284414">
    <w:abstractNumId w:val="18"/>
  </w:num>
  <w:num w:numId="21" w16cid:durableId="1209025517">
    <w:abstractNumId w:val="45"/>
  </w:num>
  <w:num w:numId="22" w16cid:durableId="1664506986">
    <w:abstractNumId w:val="36"/>
  </w:num>
  <w:num w:numId="23" w16cid:durableId="183591682">
    <w:abstractNumId w:val="21"/>
  </w:num>
  <w:num w:numId="24" w16cid:durableId="89592056">
    <w:abstractNumId w:val="31"/>
  </w:num>
  <w:num w:numId="25" w16cid:durableId="1871601820">
    <w:abstractNumId w:val="51"/>
  </w:num>
  <w:num w:numId="26" w16cid:durableId="156919371">
    <w:abstractNumId w:val="46"/>
  </w:num>
  <w:num w:numId="27" w16cid:durableId="55059176">
    <w:abstractNumId w:val="3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35854981">
    <w:abstractNumId w:val="29"/>
  </w:num>
  <w:num w:numId="29" w16cid:durableId="737095367">
    <w:abstractNumId w:val="7"/>
  </w:num>
  <w:num w:numId="30" w16cid:durableId="120418209">
    <w:abstractNumId w:val="23"/>
  </w:num>
  <w:num w:numId="31" w16cid:durableId="1736665249">
    <w:abstractNumId w:val="38"/>
  </w:num>
  <w:num w:numId="32" w16cid:durableId="230388676">
    <w:abstractNumId w:val="37"/>
  </w:num>
  <w:num w:numId="33" w16cid:durableId="1790276118">
    <w:abstractNumId w:val="56"/>
  </w:num>
  <w:num w:numId="34" w16cid:durableId="907426405">
    <w:abstractNumId w:val="40"/>
  </w:num>
  <w:num w:numId="35" w16cid:durableId="873545770">
    <w:abstractNumId w:val="49"/>
  </w:num>
  <w:num w:numId="36" w16cid:durableId="1821851202">
    <w:abstractNumId w:val="8"/>
  </w:num>
  <w:num w:numId="37" w16cid:durableId="996225877">
    <w:abstractNumId w:val="32"/>
  </w:num>
  <w:num w:numId="38" w16cid:durableId="1104687982">
    <w:abstractNumId w:val="48"/>
  </w:num>
  <w:num w:numId="39" w16cid:durableId="1878083231">
    <w:abstractNumId w:val="24"/>
  </w:num>
  <w:num w:numId="40" w16cid:durableId="944771104">
    <w:abstractNumId w:val="52"/>
  </w:num>
  <w:num w:numId="41" w16cid:durableId="945115588">
    <w:abstractNumId w:val="34"/>
  </w:num>
  <w:num w:numId="42" w16cid:durableId="1416586991">
    <w:abstractNumId w:val="10"/>
  </w:num>
  <w:num w:numId="43" w16cid:durableId="1096484958">
    <w:abstractNumId w:val="25"/>
  </w:num>
  <w:num w:numId="44" w16cid:durableId="1620260919">
    <w:abstractNumId w:val="54"/>
  </w:num>
  <w:num w:numId="45" w16cid:durableId="1280408629">
    <w:abstractNumId w:val="53"/>
  </w:num>
  <w:num w:numId="46" w16cid:durableId="665060121">
    <w:abstractNumId w:val="14"/>
  </w:num>
  <w:num w:numId="47" w16cid:durableId="2899190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C3"/>
    <w:rsid w:val="000004D9"/>
    <w:rsid w:val="00001A1C"/>
    <w:rsid w:val="00002461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67F16"/>
    <w:rsid w:val="00070765"/>
    <w:rsid w:val="00073260"/>
    <w:rsid w:val="000740C7"/>
    <w:rsid w:val="00074693"/>
    <w:rsid w:val="0007472B"/>
    <w:rsid w:val="00074A8D"/>
    <w:rsid w:val="000773AE"/>
    <w:rsid w:val="00082C51"/>
    <w:rsid w:val="0008313A"/>
    <w:rsid w:val="00083BE3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BB7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0AC2"/>
    <w:rsid w:val="000E14A3"/>
    <w:rsid w:val="000E269B"/>
    <w:rsid w:val="000E2751"/>
    <w:rsid w:val="000E33C9"/>
    <w:rsid w:val="000E46B5"/>
    <w:rsid w:val="000E5A88"/>
    <w:rsid w:val="000E7027"/>
    <w:rsid w:val="000F06BB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7EDB"/>
    <w:rsid w:val="001103C2"/>
    <w:rsid w:val="0011164A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38E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0F6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2367"/>
    <w:rsid w:val="001936D5"/>
    <w:rsid w:val="0019372F"/>
    <w:rsid w:val="00193CFB"/>
    <w:rsid w:val="001947BA"/>
    <w:rsid w:val="00195261"/>
    <w:rsid w:val="00195D00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2C6C"/>
    <w:rsid w:val="001A42F8"/>
    <w:rsid w:val="001A5E5F"/>
    <w:rsid w:val="001A750E"/>
    <w:rsid w:val="001B1A36"/>
    <w:rsid w:val="001B2721"/>
    <w:rsid w:val="001B279B"/>
    <w:rsid w:val="001B4A9F"/>
    <w:rsid w:val="001B606B"/>
    <w:rsid w:val="001B6E96"/>
    <w:rsid w:val="001B703C"/>
    <w:rsid w:val="001C0590"/>
    <w:rsid w:val="001C2173"/>
    <w:rsid w:val="001C2756"/>
    <w:rsid w:val="001C362F"/>
    <w:rsid w:val="001C3631"/>
    <w:rsid w:val="001C3774"/>
    <w:rsid w:val="001C43CF"/>
    <w:rsid w:val="001C659D"/>
    <w:rsid w:val="001D0171"/>
    <w:rsid w:val="001D1C38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671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1D5B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A3E"/>
    <w:rsid w:val="002C4C08"/>
    <w:rsid w:val="002C559A"/>
    <w:rsid w:val="002C5F45"/>
    <w:rsid w:val="002C79BF"/>
    <w:rsid w:val="002D00B2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720C"/>
    <w:rsid w:val="002F04C2"/>
    <w:rsid w:val="002F0908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5C2E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1F7B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228F"/>
    <w:rsid w:val="003B398F"/>
    <w:rsid w:val="003B3BC0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39EA"/>
    <w:rsid w:val="003D4F95"/>
    <w:rsid w:val="003D5018"/>
    <w:rsid w:val="003D57F5"/>
    <w:rsid w:val="003D5B67"/>
    <w:rsid w:val="003D6F0A"/>
    <w:rsid w:val="003D7B04"/>
    <w:rsid w:val="003D7D66"/>
    <w:rsid w:val="003E01CA"/>
    <w:rsid w:val="003E1A63"/>
    <w:rsid w:val="003E5D76"/>
    <w:rsid w:val="003E6283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13F5"/>
    <w:rsid w:val="00411AC3"/>
    <w:rsid w:val="00411C93"/>
    <w:rsid w:val="00411FBF"/>
    <w:rsid w:val="004122EF"/>
    <w:rsid w:val="00412F4F"/>
    <w:rsid w:val="00413757"/>
    <w:rsid w:val="004138D3"/>
    <w:rsid w:val="00415D12"/>
    <w:rsid w:val="00416A12"/>
    <w:rsid w:val="0041733C"/>
    <w:rsid w:val="00417A02"/>
    <w:rsid w:val="00420C4B"/>
    <w:rsid w:val="00420DAA"/>
    <w:rsid w:val="00423FDB"/>
    <w:rsid w:val="004255B3"/>
    <w:rsid w:val="00425BA2"/>
    <w:rsid w:val="00426484"/>
    <w:rsid w:val="00427483"/>
    <w:rsid w:val="004274F4"/>
    <w:rsid w:val="00427883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523E"/>
    <w:rsid w:val="0048626F"/>
    <w:rsid w:val="004923ED"/>
    <w:rsid w:val="00493067"/>
    <w:rsid w:val="00494C0B"/>
    <w:rsid w:val="0049617B"/>
    <w:rsid w:val="00497A48"/>
    <w:rsid w:val="00497C64"/>
    <w:rsid w:val="004A065E"/>
    <w:rsid w:val="004A08CF"/>
    <w:rsid w:val="004A20F3"/>
    <w:rsid w:val="004A22F4"/>
    <w:rsid w:val="004A4359"/>
    <w:rsid w:val="004A4728"/>
    <w:rsid w:val="004A4807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1530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24AD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65F7"/>
    <w:rsid w:val="0056725F"/>
    <w:rsid w:val="00567DED"/>
    <w:rsid w:val="00570425"/>
    <w:rsid w:val="005720F5"/>
    <w:rsid w:val="00573778"/>
    <w:rsid w:val="00573E9E"/>
    <w:rsid w:val="005743D8"/>
    <w:rsid w:val="0057488F"/>
    <w:rsid w:val="00576FB2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2F9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3EFF"/>
    <w:rsid w:val="005C5120"/>
    <w:rsid w:val="005D1E58"/>
    <w:rsid w:val="005D7508"/>
    <w:rsid w:val="005E047B"/>
    <w:rsid w:val="005E29E6"/>
    <w:rsid w:val="005E2B46"/>
    <w:rsid w:val="005E37FC"/>
    <w:rsid w:val="005E3F07"/>
    <w:rsid w:val="005E486E"/>
    <w:rsid w:val="005E4C6C"/>
    <w:rsid w:val="005E4FE5"/>
    <w:rsid w:val="005E5821"/>
    <w:rsid w:val="005E791D"/>
    <w:rsid w:val="005E7B37"/>
    <w:rsid w:val="005F1DD0"/>
    <w:rsid w:val="005F2563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031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0B4A"/>
    <w:rsid w:val="00633E49"/>
    <w:rsid w:val="00634A5C"/>
    <w:rsid w:val="00636026"/>
    <w:rsid w:val="006378B6"/>
    <w:rsid w:val="00637EE6"/>
    <w:rsid w:val="006403E2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67E8F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4D03"/>
    <w:rsid w:val="006A5A6C"/>
    <w:rsid w:val="006B0124"/>
    <w:rsid w:val="006B10B5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C73BB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5A65"/>
    <w:rsid w:val="006D6B74"/>
    <w:rsid w:val="006D74E0"/>
    <w:rsid w:val="006D7B86"/>
    <w:rsid w:val="006E2041"/>
    <w:rsid w:val="006E2664"/>
    <w:rsid w:val="006E506D"/>
    <w:rsid w:val="006E5270"/>
    <w:rsid w:val="006E6968"/>
    <w:rsid w:val="006E7729"/>
    <w:rsid w:val="006E797E"/>
    <w:rsid w:val="006F1419"/>
    <w:rsid w:val="006F1FAD"/>
    <w:rsid w:val="006F3565"/>
    <w:rsid w:val="006F3801"/>
    <w:rsid w:val="006F3CC2"/>
    <w:rsid w:val="006F4302"/>
    <w:rsid w:val="006F5470"/>
    <w:rsid w:val="006F5E4A"/>
    <w:rsid w:val="006F6317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8E5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CEF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233A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15C"/>
    <w:rsid w:val="007A3F99"/>
    <w:rsid w:val="007A5D60"/>
    <w:rsid w:val="007A6B63"/>
    <w:rsid w:val="007B05C1"/>
    <w:rsid w:val="007B0D55"/>
    <w:rsid w:val="007B1E97"/>
    <w:rsid w:val="007B1F7D"/>
    <w:rsid w:val="007B2025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087E"/>
    <w:rsid w:val="007E2834"/>
    <w:rsid w:val="007E2BBD"/>
    <w:rsid w:val="007E34D1"/>
    <w:rsid w:val="007E42BD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0F0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DFE"/>
    <w:rsid w:val="00871F65"/>
    <w:rsid w:val="00872986"/>
    <w:rsid w:val="0087442E"/>
    <w:rsid w:val="008756D6"/>
    <w:rsid w:val="00877183"/>
    <w:rsid w:val="00880102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6407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97A"/>
    <w:rsid w:val="00920FA0"/>
    <w:rsid w:val="00922864"/>
    <w:rsid w:val="0092288F"/>
    <w:rsid w:val="00922B0C"/>
    <w:rsid w:val="00923CAA"/>
    <w:rsid w:val="00924847"/>
    <w:rsid w:val="009248D8"/>
    <w:rsid w:val="00925A3C"/>
    <w:rsid w:val="00925D40"/>
    <w:rsid w:val="0092792E"/>
    <w:rsid w:val="00936035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600"/>
    <w:rsid w:val="00952F0A"/>
    <w:rsid w:val="0095338E"/>
    <w:rsid w:val="00953BCD"/>
    <w:rsid w:val="00953DA1"/>
    <w:rsid w:val="009547CA"/>
    <w:rsid w:val="00960038"/>
    <w:rsid w:val="00960D47"/>
    <w:rsid w:val="00961AA7"/>
    <w:rsid w:val="00961CD6"/>
    <w:rsid w:val="009646A4"/>
    <w:rsid w:val="009647B7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6EB6"/>
    <w:rsid w:val="00977BF3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90580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000E"/>
    <w:rsid w:val="009A13F9"/>
    <w:rsid w:val="009A15F0"/>
    <w:rsid w:val="009A2588"/>
    <w:rsid w:val="009A38A4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7D4"/>
    <w:rsid w:val="009D782C"/>
    <w:rsid w:val="009E01DF"/>
    <w:rsid w:val="009E17C1"/>
    <w:rsid w:val="009E2E79"/>
    <w:rsid w:val="009E30F3"/>
    <w:rsid w:val="009E4D0E"/>
    <w:rsid w:val="009E5A1E"/>
    <w:rsid w:val="009E6ECC"/>
    <w:rsid w:val="009F103E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532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24BF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2D94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19FC"/>
    <w:rsid w:val="00A63127"/>
    <w:rsid w:val="00A63A37"/>
    <w:rsid w:val="00A6468C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2FC9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0533"/>
    <w:rsid w:val="00B517BC"/>
    <w:rsid w:val="00B54F98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7592B"/>
    <w:rsid w:val="00B81821"/>
    <w:rsid w:val="00B82985"/>
    <w:rsid w:val="00B82ABB"/>
    <w:rsid w:val="00B83C4A"/>
    <w:rsid w:val="00B84BFD"/>
    <w:rsid w:val="00B84D45"/>
    <w:rsid w:val="00B84D77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A6C"/>
    <w:rsid w:val="00BA3CC2"/>
    <w:rsid w:val="00BA4546"/>
    <w:rsid w:val="00BA4F28"/>
    <w:rsid w:val="00BA4F8C"/>
    <w:rsid w:val="00BA510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16ACD"/>
    <w:rsid w:val="00C206FE"/>
    <w:rsid w:val="00C20EAC"/>
    <w:rsid w:val="00C2189F"/>
    <w:rsid w:val="00C220CB"/>
    <w:rsid w:val="00C22462"/>
    <w:rsid w:val="00C23095"/>
    <w:rsid w:val="00C24F51"/>
    <w:rsid w:val="00C27AEE"/>
    <w:rsid w:val="00C31782"/>
    <w:rsid w:val="00C31B1C"/>
    <w:rsid w:val="00C31F74"/>
    <w:rsid w:val="00C34F2F"/>
    <w:rsid w:val="00C35B25"/>
    <w:rsid w:val="00C379FA"/>
    <w:rsid w:val="00C37BAF"/>
    <w:rsid w:val="00C4014C"/>
    <w:rsid w:val="00C401A4"/>
    <w:rsid w:val="00C40515"/>
    <w:rsid w:val="00C41A04"/>
    <w:rsid w:val="00C41F25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3278"/>
    <w:rsid w:val="00C53D5C"/>
    <w:rsid w:val="00C53DFB"/>
    <w:rsid w:val="00C53EC6"/>
    <w:rsid w:val="00C5584B"/>
    <w:rsid w:val="00C56E89"/>
    <w:rsid w:val="00C5769C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6FC2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3A3"/>
    <w:rsid w:val="00CA20C8"/>
    <w:rsid w:val="00CA404B"/>
    <w:rsid w:val="00CA6AAE"/>
    <w:rsid w:val="00CA6C1A"/>
    <w:rsid w:val="00CA723B"/>
    <w:rsid w:val="00CA7BE8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325B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41F7"/>
    <w:rsid w:val="00D35A3D"/>
    <w:rsid w:val="00D37A62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6525"/>
    <w:rsid w:val="00D468D8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8001B"/>
    <w:rsid w:val="00D8027D"/>
    <w:rsid w:val="00D814A9"/>
    <w:rsid w:val="00D83712"/>
    <w:rsid w:val="00D8565B"/>
    <w:rsid w:val="00D86C76"/>
    <w:rsid w:val="00D87497"/>
    <w:rsid w:val="00D87C88"/>
    <w:rsid w:val="00D87E54"/>
    <w:rsid w:val="00D90DA8"/>
    <w:rsid w:val="00D9267A"/>
    <w:rsid w:val="00D93D8B"/>
    <w:rsid w:val="00D95C77"/>
    <w:rsid w:val="00D96206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6C8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0E86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70DE"/>
    <w:rsid w:val="00DF794B"/>
    <w:rsid w:val="00DF79FD"/>
    <w:rsid w:val="00E00542"/>
    <w:rsid w:val="00E01FE8"/>
    <w:rsid w:val="00E03E42"/>
    <w:rsid w:val="00E04126"/>
    <w:rsid w:val="00E04C95"/>
    <w:rsid w:val="00E05226"/>
    <w:rsid w:val="00E05AB4"/>
    <w:rsid w:val="00E0646C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37B0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0F6F"/>
    <w:rsid w:val="00EA1B57"/>
    <w:rsid w:val="00EA1F03"/>
    <w:rsid w:val="00EA2994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9DE"/>
    <w:rsid w:val="00ED1A25"/>
    <w:rsid w:val="00ED1C3E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2C83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6C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15AE5"/>
    <w:rsid w:val="00F21B00"/>
    <w:rsid w:val="00F23209"/>
    <w:rsid w:val="00F24BC2"/>
    <w:rsid w:val="00F24F4C"/>
    <w:rsid w:val="00F251EC"/>
    <w:rsid w:val="00F31181"/>
    <w:rsid w:val="00F32900"/>
    <w:rsid w:val="00F32A6D"/>
    <w:rsid w:val="00F32D83"/>
    <w:rsid w:val="00F32E9F"/>
    <w:rsid w:val="00F34574"/>
    <w:rsid w:val="00F35603"/>
    <w:rsid w:val="00F3564E"/>
    <w:rsid w:val="00F36CD2"/>
    <w:rsid w:val="00F40D7B"/>
    <w:rsid w:val="00F42266"/>
    <w:rsid w:val="00F427CA"/>
    <w:rsid w:val="00F4353C"/>
    <w:rsid w:val="00F44154"/>
    <w:rsid w:val="00F453F7"/>
    <w:rsid w:val="00F469D0"/>
    <w:rsid w:val="00F50617"/>
    <w:rsid w:val="00F507DF"/>
    <w:rsid w:val="00F50A28"/>
    <w:rsid w:val="00F51B49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3936"/>
    <w:rsid w:val="00F74067"/>
    <w:rsid w:val="00F74303"/>
    <w:rsid w:val="00F74CB4"/>
    <w:rsid w:val="00F76B76"/>
    <w:rsid w:val="00F775D0"/>
    <w:rsid w:val="00F80385"/>
    <w:rsid w:val="00F80CA1"/>
    <w:rsid w:val="00F80D2E"/>
    <w:rsid w:val="00F81D5E"/>
    <w:rsid w:val="00F81F5D"/>
    <w:rsid w:val="00F82CC7"/>
    <w:rsid w:val="00F87853"/>
    <w:rsid w:val="00F90C17"/>
    <w:rsid w:val="00F91937"/>
    <w:rsid w:val="00F931E0"/>
    <w:rsid w:val="00F94045"/>
    <w:rsid w:val="00F95751"/>
    <w:rsid w:val="00F9615B"/>
    <w:rsid w:val="00F9730F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8C2"/>
    <w:rsid w:val="00FD18CB"/>
    <w:rsid w:val="00FD26C1"/>
    <w:rsid w:val="00FD35B3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E7EFF"/>
    <w:rsid w:val="00FF05BE"/>
    <w:rsid w:val="00FF126B"/>
    <w:rsid w:val="00FF1B9A"/>
    <w:rsid w:val="00FF2377"/>
    <w:rsid w:val="00FF2C8A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  <w15:docId w15:val="{89D876A0-9FCA-42C5-93A4-95D6ABE7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"/>
    <w:basedOn w:val="Normalny"/>
    <w:link w:val="AkapitzlistZnak"/>
    <w:uiPriority w:val="99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uiPriority w:val="99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16ACD"/>
    <w:rPr>
      <w:color w:val="954F72"/>
      <w:u w:val="single"/>
    </w:rPr>
  </w:style>
  <w:style w:type="paragraph" w:customStyle="1" w:styleId="msonormal0">
    <w:name w:val="msonormal"/>
    <w:basedOn w:val="Normalny"/>
    <w:rsid w:val="00C16ACD"/>
    <w:pPr>
      <w:spacing w:before="100" w:beforeAutospacing="1" w:after="100" w:afterAutospacing="1"/>
      <w:ind w:left="0" w:firstLine="0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16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C16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67">
    <w:name w:val="xl67"/>
    <w:basedOn w:val="Normalny"/>
    <w:rsid w:val="00C16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84C70-4784-41B7-B839-C0ADC45C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25</Pages>
  <Words>1550</Words>
  <Characters>10234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patrycja_bogdal</dc:creator>
  <cp:lastModifiedBy>Gmina Milówka</cp:lastModifiedBy>
  <cp:revision>3</cp:revision>
  <cp:lastPrinted>2024-10-01T12:20:00Z</cp:lastPrinted>
  <dcterms:created xsi:type="dcterms:W3CDTF">2024-12-11T11:14:00Z</dcterms:created>
  <dcterms:modified xsi:type="dcterms:W3CDTF">2024-12-13T13:04:00Z</dcterms:modified>
</cp:coreProperties>
</file>