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E4A59D6" w14:textId="7AC4AA69" w:rsidR="00F6760A" w:rsidRPr="0076129F" w:rsidRDefault="00F6760A" w:rsidP="00F6760A">
      <w:pPr>
        <w:pStyle w:val="Tekstpodstawowy"/>
        <w:spacing w:after="0"/>
        <w:jc w:val="right"/>
        <w:rPr>
          <w:rFonts w:ascii="Tahoma" w:hAnsi="Tahoma" w:cs="Tahoma"/>
          <w:b/>
          <w:bCs/>
          <w:color w:val="auto"/>
          <w:sz w:val="20"/>
          <w:szCs w:val="20"/>
        </w:rPr>
      </w:pPr>
      <w:r w:rsidRPr="0076129F">
        <w:rPr>
          <w:rFonts w:ascii="Tahoma" w:hAnsi="Tahoma" w:cs="Tahoma"/>
          <w:b/>
          <w:bCs/>
          <w:color w:val="auto"/>
          <w:sz w:val="20"/>
          <w:szCs w:val="20"/>
        </w:rPr>
        <w:t xml:space="preserve">Załącznik Nr </w:t>
      </w:r>
      <w:r w:rsidR="006A4E21">
        <w:rPr>
          <w:rFonts w:ascii="Tahoma" w:hAnsi="Tahoma" w:cs="Tahoma"/>
          <w:b/>
          <w:bCs/>
          <w:color w:val="auto"/>
          <w:sz w:val="20"/>
          <w:szCs w:val="20"/>
        </w:rPr>
        <w:t>2</w:t>
      </w:r>
      <w:r w:rsidRPr="0076129F">
        <w:rPr>
          <w:rFonts w:ascii="Tahoma" w:hAnsi="Tahoma" w:cs="Tahoma"/>
          <w:b/>
          <w:bCs/>
          <w:color w:val="auto"/>
          <w:sz w:val="20"/>
          <w:szCs w:val="20"/>
        </w:rPr>
        <w:t xml:space="preserve"> do SWZ – formularz oferty </w:t>
      </w:r>
    </w:p>
    <w:p w14:paraId="75652501" w14:textId="77777777" w:rsidR="00F6760A" w:rsidRPr="0076129F" w:rsidRDefault="00F6760A" w:rsidP="00F6760A">
      <w:pPr>
        <w:pStyle w:val="Nagwek6"/>
        <w:numPr>
          <w:ilvl w:val="0"/>
          <w:numId w:val="0"/>
        </w:numPr>
        <w:ind w:left="2210" w:hanging="1152"/>
        <w:jc w:val="left"/>
        <w:rPr>
          <w:rFonts w:ascii="Tahoma" w:hAnsi="Tahoma" w:cs="Tahoma"/>
          <w:u w:val="single"/>
        </w:rPr>
      </w:pPr>
    </w:p>
    <w:p w14:paraId="44499565" w14:textId="77777777" w:rsidR="00F6760A" w:rsidRPr="0076129F" w:rsidRDefault="00F6760A" w:rsidP="00F6760A">
      <w:pPr>
        <w:rPr>
          <w:rFonts w:ascii="Tahoma" w:hAnsi="Tahoma" w:cs="Tahoma"/>
        </w:rPr>
      </w:pPr>
      <w:r w:rsidRPr="0076129F">
        <w:rPr>
          <w:rFonts w:ascii="Tahoma" w:hAnsi="Tahoma" w:cs="Tahoma"/>
        </w:rPr>
        <w:t xml:space="preserve">                                                                                                 </w:t>
      </w:r>
    </w:p>
    <w:p w14:paraId="55F50B3F" w14:textId="77777777" w:rsidR="00F6760A" w:rsidRPr="0076129F" w:rsidRDefault="00F6760A" w:rsidP="00F6760A">
      <w:pPr>
        <w:pStyle w:val="Tekstpodstawowy"/>
        <w:jc w:val="right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34BD5BA2" w14:textId="77777777" w:rsidR="00F6760A" w:rsidRPr="0076129F" w:rsidRDefault="00F6760A" w:rsidP="00F6760A">
      <w:pPr>
        <w:pStyle w:val="Tekstpodstawowy"/>
        <w:jc w:val="right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5F713755" w14:textId="77777777" w:rsidR="00F6760A" w:rsidRPr="0076129F" w:rsidRDefault="00F6760A" w:rsidP="00F6760A">
      <w:pPr>
        <w:pStyle w:val="Tekstpodstawowy"/>
        <w:jc w:val="right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15649DC9" w14:textId="77777777" w:rsidR="00F6760A" w:rsidRPr="0076129F" w:rsidRDefault="00F6760A" w:rsidP="00F6760A">
      <w:pPr>
        <w:pStyle w:val="Tekstpodstawowy"/>
        <w:jc w:val="right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5005DCB2" w14:textId="77777777" w:rsidR="00F6760A" w:rsidRPr="0076129F" w:rsidRDefault="00F6760A" w:rsidP="00F6760A">
      <w:pPr>
        <w:pStyle w:val="Tekstpodstawowy"/>
        <w:jc w:val="right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0BF066BE" w14:textId="77777777" w:rsidR="00F6760A" w:rsidRPr="0076129F" w:rsidRDefault="00F6760A" w:rsidP="00F6760A">
      <w:pPr>
        <w:pStyle w:val="Tekstpodstawowy"/>
        <w:jc w:val="right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20A244D7" w14:textId="77777777" w:rsidR="00F6760A" w:rsidRPr="0076129F" w:rsidRDefault="00F6760A" w:rsidP="00F6760A">
      <w:pPr>
        <w:pStyle w:val="Tekstpodstawowy"/>
        <w:jc w:val="right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0C37C054" w14:textId="77777777" w:rsidR="00F6760A" w:rsidRPr="0076129F" w:rsidRDefault="00F6760A" w:rsidP="00F6760A">
      <w:pPr>
        <w:pStyle w:val="Tekstpodstawowy"/>
        <w:jc w:val="right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51DA1049" w14:textId="77777777" w:rsidR="00F6760A" w:rsidRPr="0076129F" w:rsidRDefault="00F6760A" w:rsidP="00F6760A">
      <w:pPr>
        <w:pStyle w:val="Tekstpodstawowy"/>
        <w:jc w:val="right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35AF9C15" w14:textId="77777777" w:rsidR="00F6760A" w:rsidRPr="0076129F" w:rsidRDefault="00F6760A" w:rsidP="00F6760A">
      <w:pPr>
        <w:pStyle w:val="Tekstpodstawowy"/>
        <w:jc w:val="right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2D03AA1F" w14:textId="77777777" w:rsidR="00F6760A" w:rsidRPr="0076129F" w:rsidRDefault="00F6760A" w:rsidP="00F6760A">
      <w:pPr>
        <w:pStyle w:val="Tekstpodstawowy"/>
        <w:jc w:val="right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00A22E99" w14:textId="77777777" w:rsidR="00F6760A" w:rsidRPr="0076129F" w:rsidRDefault="00F6760A" w:rsidP="00F6760A">
      <w:pPr>
        <w:pStyle w:val="Tekstpodstawowy"/>
        <w:jc w:val="right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68E2540F" w14:textId="77777777" w:rsidR="00F6760A" w:rsidRPr="0076129F" w:rsidRDefault="00F6760A" w:rsidP="00F6760A">
      <w:pPr>
        <w:pStyle w:val="Tekstpodstawowy"/>
        <w:jc w:val="right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4DBFB14B" w14:textId="77777777" w:rsidR="00F6760A" w:rsidRPr="0076129F" w:rsidRDefault="00F6760A" w:rsidP="00F6760A">
      <w:pPr>
        <w:pStyle w:val="Tekstpodstawowy"/>
        <w:spacing w:after="0"/>
        <w:jc w:val="center"/>
        <w:rPr>
          <w:rFonts w:ascii="Tahoma" w:hAnsi="Tahoma" w:cs="Tahoma"/>
          <w:b/>
          <w:bCs/>
          <w:color w:val="auto"/>
          <w:sz w:val="28"/>
          <w:szCs w:val="28"/>
        </w:rPr>
      </w:pPr>
    </w:p>
    <w:p w14:paraId="33C9B872" w14:textId="77777777" w:rsidR="00291B67" w:rsidRDefault="00291B67" w:rsidP="00F6760A">
      <w:pPr>
        <w:pStyle w:val="Tekstpodstawowy"/>
        <w:spacing w:after="0"/>
        <w:jc w:val="center"/>
        <w:rPr>
          <w:rFonts w:ascii="Tahoma" w:hAnsi="Tahoma" w:cs="Tahoma"/>
          <w:b/>
          <w:bCs/>
          <w:color w:val="auto"/>
          <w:sz w:val="28"/>
          <w:szCs w:val="28"/>
        </w:rPr>
      </w:pPr>
    </w:p>
    <w:p w14:paraId="45817096" w14:textId="77777777" w:rsidR="00291B67" w:rsidRDefault="00291B67" w:rsidP="00F6760A">
      <w:pPr>
        <w:pStyle w:val="Tekstpodstawowy"/>
        <w:spacing w:after="0"/>
        <w:jc w:val="center"/>
        <w:rPr>
          <w:rFonts w:ascii="Tahoma" w:hAnsi="Tahoma" w:cs="Tahoma"/>
          <w:b/>
          <w:bCs/>
          <w:color w:val="auto"/>
          <w:sz w:val="28"/>
          <w:szCs w:val="28"/>
        </w:rPr>
      </w:pPr>
    </w:p>
    <w:p w14:paraId="4E017A7D" w14:textId="5CB5CCDF" w:rsidR="00F6760A" w:rsidRPr="0076129F" w:rsidRDefault="00F6760A" w:rsidP="00F6760A">
      <w:pPr>
        <w:pStyle w:val="Tekstpodstawowy"/>
        <w:spacing w:after="0"/>
        <w:jc w:val="center"/>
        <w:rPr>
          <w:rFonts w:ascii="Tahoma" w:hAnsi="Tahoma" w:cs="Tahoma"/>
          <w:b/>
          <w:bCs/>
          <w:color w:val="auto"/>
          <w:sz w:val="28"/>
          <w:szCs w:val="28"/>
        </w:rPr>
      </w:pPr>
      <w:r w:rsidRPr="0076129F">
        <w:rPr>
          <w:rFonts w:ascii="Tahoma" w:hAnsi="Tahoma" w:cs="Tahoma"/>
          <w:b/>
          <w:bCs/>
          <w:color w:val="auto"/>
          <w:sz w:val="28"/>
          <w:szCs w:val="28"/>
        </w:rPr>
        <w:t xml:space="preserve">Formularz oferty z załącznikami </w:t>
      </w:r>
    </w:p>
    <w:p w14:paraId="29C4EAFF" w14:textId="77777777" w:rsidR="00F6760A" w:rsidRPr="0076129F" w:rsidRDefault="00F6760A" w:rsidP="00F6760A">
      <w:pPr>
        <w:pStyle w:val="Tekstpodstawowy"/>
        <w:spacing w:after="0"/>
        <w:jc w:val="center"/>
        <w:rPr>
          <w:rFonts w:ascii="Tahoma" w:hAnsi="Tahoma" w:cs="Tahoma"/>
          <w:bCs/>
          <w:color w:val="auto"/>
          <w:sz w:val="28"/>
          <w:szCs w:val="28"/>
        </w:rPr>
      </w:pPr>
      <w:r w:rsidRPr="0076129F">
        <w:rPr>
          <w:rFonts w:ascii="Tahoma" w:hAnsi="Tahoma" w:cs="Tahoma"/>
          <w:bCs/>
          <w:color w:val="auto"/>
          <w:sz w:val="28"/>
          <w:szCs w:val="28"/>
        </w:rPr>
        <w:t>wersja edytowalna - plik: formularz oferty.doc</w:t>
      </w:r>
    </w:p>
    <w:p w14:paraId="02780D76" w14:textId="77777777" w:rsidR="00F6760A" w:rsidRPr="0076129F" w:rsidRDefault="00F6760A" w:rsidP="00F6760A">
      <w:pPr>
        <w:shd w:val="clear" w:color="auto" w:fill="FFFFFF"/>
        <w:spacing w:line="211" w:lineRule="exact"/>
        <w:ind w:left="426" w:right="10" w:hanging="426"/>
        <w:jc w:val="center"/>
        <w:rPr>
          <w:rFonts w:ascii="Tahoma" w:hAnsi="Tahoma" w:cs="Tahoma"/>
          <w:spacing w:val="-4"/>
          <w:w w:val="107"/>
        </w:rPr>
      </w:pPr>
    </w:p>
    <w:p w14:paraId="52A90CA8" w14:textId="77777777" w:rsidR="00F6760A" w:rsidRPr="0076129F" w:rsidRDefault="00F6760A" w:rsidP="00F6760A">
      <w:pPr>
        <w:pStyle w:val="Tekstpodstawowy"/>
        <w:jc w:val="center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3A5769FE" w14:textId="77777777" w:rsidR="00F6760A" w:rsidRPr="0076129F" w:rsidRDefault="00F6760A" w:rsidP="00F6760A">
      <w:pPr>
        <w:pStyle w:val="Tekstpodstawowy"/>
        <w:jc w:val="center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468A0167" w14:textId="77777777" w:rsidR="00F6760A" w:rsidRPr="0076129F" w:rsidRDefault="00F6760A" w:rsidP="00F6760A">
      <w:pPr>
        <w:pStyle w:val="Tekstpodstawowy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376494E0" w14:textId="77777777" w:rsidR="00F6760A" w:rsidRPr="0076129F" w:rsidRDefault="00F6760A" w:rsidP="00F6760A">
      <w:pPr>
        <w:pStyle w:val="Tekstpodstawowy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28B021A7" w14:textId="77777777" w:rsidR="00F6760A" w:rsidRPr="0076129F" w:rsidRDefault="00F6760A" w:rsidP="00F6760A">
      <w:pPr>
        <w:pStyle w:val="Tekstpodstawowy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0807DA10" w14:textId="77777777" w:rsidR="00F6760A" w:rsidRPr="0076129F" w:rsidRDefault="00F6760A" w:rsidP="00F6760A">
      <w:pPr>
        <w:pStyle w:val="Tekstpodstawowy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30455BD9" w14:textId="77777777" w:rsidR="00F6760A" w:rsidRPr="0076129F" w:rsidRDefault="00F6760A" w:rsidP="00F6760A">
      <w:pPr>
        <w:pStyle w:val="Tekstpodstawowy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6FE16AF9" w14:textId="77777777" w:rsidR="00F6760A" w:rsidRPr="0076129F" w:rsidRDefault="00F6760A" w:rsidP="00F6760A">
      <w:pPr>
        <w:pStyle w:val="Tekstpodstawowy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35D1B5D0" w14:textId="77777777" w:rsidR="00F6760A" w:rsidRPr="0076129F" w:rsidRDefault="00F6760A" w:rsidP="00F6760A">
      <w:pPr>
        <w:pStyle w:val="Tekstpodstawowy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0C4406DD" w14:textId="28C7F4E6" w:rsidR="00F6760A" w:rsidRPr="0076129F" w:rsidRDefault="00F6760A" w:rsidP="000B515F">
      <w:pPr>
        <w:pStyle w:val="Tekstpodstawowy"/>
        <w:spacing w:after="0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1A0AE044" w14:textId="77777777" w:rsidR="00F6760A" w:rsidRPr="0076129F" w:rsidRDefault="00F6760A" w:rsidP="000B515F">
      <w:pPr>
        <w:pStyle w:val="Tekstpodstawowy"/>
        <w:spacing w:after="0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01F3D732" w14:textId="02935CAE" w:rsidR="00480BC1" w:rsidRPr="0076129F" w:rsidRDefault="00480BC1" w:rsidP="000B515F">
      <w:pPr>
        <w:pStyle w:val="Tekstpodstawowy"/>
        <w:spacing w:after="0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6A572593" w14:textId="2C49693E" w:rsidR="00480BC1" w:rsidRPr="0076129F" w:rsidRDefault="00480BC1" w:rsidP="000B515F">
      <w:pPr>
        <w:pStyle w:val="Tekstpodstawowy"/>
        <w:spacing w:after="0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1757307D" w14:textId="36433913" w:rsidR="00480BC1" w:rsidRDefault="00480BC1" w:rsidP="000B515F">
      <w:pPr>
        <w:pStyle w:val="Tekstpodstawowy"/>
        <w:spacing w:after="0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08A4B8C3" w14:textId="77777777" w:rsidR="0012615E" w:rsidRPr="0076129F" w:rsidRDefault="0012615E" w:rsidP="000B515F">
      <w:pPr>
        <w:pStyle w:val="Tekstpodstawowy"/>
        <w:spacing w:after="0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4BF151A3" w14:textId="03D5BBDA" w:rsidR="00F6760A" w:rsidRDefault="00F6760A" w:rsidP="000B515F">
      <w:pPr>
        <w:pStyle w:val="Tekstpodstawowy"/>
        <w:spacing w:after="0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5FC99585" w14:textId="77777777" w:rsidR="00C228C6" w:rsidRPr="0076129F" w:rsidRDefault="00C228C6" w:rsidP="000B515F">
      <w:pPr>
        <w:pStyle w:val="Tekstpodstawowy"/>
        <w:spacing w:after="0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3994414F" w14:textId="079A4680" w:rsidR="00F6760A" w:rsidRPr="0076129F" w:rsidRDefault="00F6760A" w:rsidP="000B515F">
      <w:pPr>
        <w:pStyle w:val="Tekstpodstawowy"/>
        <w:spacing w:after="0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448F44F6" w14:textId="47556E81" w:rsidR="00F6760A" w:rsidRPr="0076129F" w:rsidRDefault="00F6760A" w:rsidP="000B515F">
      <w:pPr>
        <w:pStyle w:val="Tekstpodstawowy"/>
        <w:spacing w:after="0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337D1C3D" w14:textId="74343D30" w:rsidR="00F6760A" w:rsidRPr="0076129F" w:rsidRDefault="00F6760A" w:rsidP="000B515F">
      <w:pPr>
        <w:pStyle w:val="Tekstpodstawowy"/>
        <w:spacing w:after="0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131C6356" w14:textId="431B8853" w:rsidR="00F6760A" w:rsidRPr="0076129F" w:rsidRDefault="00F6760A" w:rsidP="000B515F">
      <w:pPr>
        <w:pStyle w:val="Tekstpodstawowy"/>
        <w:spacing w:after="0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1E1043C9" w14:textId="24FC070B" w:rsidR="00F6760A" w:rsidRPr="0076129F" w:rsidRDefault="00F6760A" w:rsidP="00F6760A">
      <w:pPr>
        <w:pStyle w:val="Tekstpodstawowy"/>
        <w:spacing w:after="0"/>
        <w:jc w:val="right"/>
        <w:rPr>
          <w:rFonts w:ascii="Tahoma" w:hAnsi="Tahoma" w:cs="Tahoma"/>
          <w:b/>
          <w:bCs/>
          <w:color w:val="auto"/>
          <w:sz w:val="20"/>
          <w:szCs w:val="20"/>
        </w:rPr>
      </w:pPr>
      <w:r w:rsidRPr="0076129F">
        <w:rPr>
          <w:rFonts w:ascii="Tahoma" w:hAnsi="Tahoma" w:cs="Tahoma"/>
          <w:b/>
          <w:bCs/>
          <w:color w:val="auto"/>
          <w:sz w:val="20"/>
          <w:szCs w:val="20"/>
        </w:rPr>
        <w:lastRenderedPageBreak/>
        <w:t xml:space="preserve">Załącznik Nr </w:t>
      </w:r>
      <w:r w:rsidR="006A4E21">
        <w:rPr>
          <w:rFonts w:ascii="Tahoma" w:hAnsi="Tahoma" w:cs="Tahoma"/>
          <w:b/>
          <w:bCs/>
          <w:color w:val="auto"/>
          <w:sz w:val="20"/>
          <w:szCs w:val="20"/>
        </w:rPr>
        <w:t>2</w:t>
      </w:r>
      <w:r w:rsidRPr="0076129F">
        <w:rPr>
          <w:rFonts w:ascii="Tahoma" w:hAnsi="Tahoma" w:cs="Tahoma"/>
          <w:b/>
          <w:bCs/>
          <w:color w:val="auto"/>
          <w:sz w:val="20"/>
          <w:szCs w:val="20"/>
        </w:rPr>
        <w:t xml:space="preserve"> do SWZ - Formularz oferty </w:t>
      </w:r>
    </w:p>
    <w:p w14:paraId="710525D2" w14:textId="77777777" w:rsidR="00F6760A" w:rsidRPr="0076129F" w:rsidRDefault="00F6760A" w:rsidP="00F6760A">
      <w:pPr>
        <w:pStyle w:val="Nagwek6"/>
        <w:numPr>
          <w:ilvl w:val="0"/>
          <w:numId w:val="0"/>
        </w:numPr>
        <w:jc w:val="left"/>
        <w:rPr>
          <w:rFonts w:ascii="Tahoma" w:hAnsi="Tahoma" w:cs="Tahoma"/>
          <w:u w:val="single"/>
        </w:rPr>
      </w:pPr>
    </w:p>
    <w:p w14:paraId="6D88E525" w14:textId="680E0EFE" w:rsidR="00F6760A" w:rsidRPr="0076129F" w:rsidRDefault="00F6760A" w:rsidP="00F6760A">
      <w:pPr>
        <w:rPr>
          <w:rFonts w:ascii="Tahoma" w:hAnsi="Tahoma" w:cs="Tahoma"/>
        </w:rPr>
      </w:pPr>
      <w:r w:rsidRPr="0076129F">
        <w:rPr>
          <w:rFonts w:ascii="Tahoma" w:hAnsi="Tahoma" w:cs="Tahoma"/>
        </w:rPr>
        <w:t xml:space="preserve">                                                                                                 </w:t>
      </w:r>
      <w:r w:rsidR="000A15B7" w:rsidRPr="0076129F">
        <w:rPr>
          <w:rFonts w:ascii="Tahoma" w:hAnsi="Tahoma" w:cs="Tahoma"/>
        </w:rPr>
        <w:t xml:space="preserve">        </w:t>
      </w:r>
      <w:r w:rsidRPr="0076129F">
        <w:rPr>
          <w:rFonts w:ascii="Tahoma" w:hAnsi="Tahoma" w:cs="Tahoma"/>
        </w:rPr>
        <w:t>......................................................</w:t>
      </w:r>
    </w:p>
    <w:p w14:paraId="37CBA006" w14:textId="77777777" w:rsidR="00F6760A" w:rsidRPr="0076129F" w:rsidRDefault="00F6760A" w:rsidP="00F6760A">
      <w:pPr>
        <w:ind w:left="2160" w:firstLine="720"/>
        <w:rPr>
          <w:rFonts w:ascii="Tahoma" w:hAnsi="Tahoma" w:cs="Tahoma"/>
        </w:rPr>
      </w:pPr>
      <w:r w:rsidRPr="0076129F">
        <w:rPr>
          <w:rFonts w:ascii="Tahoma" w:hAnsi="Tahoma" w:cs="Tahoma"/>
        </w:rPr>
        <w:tab/>
      </w:r>
      <w:r w:rsidRPr="0076129F">
        <w:rPr>
          <w:rFonts w:ascii="Tahoma" w:hAnsi="Tahoma" w:cs="Tahoma"/>
        </w:rPr>
        <w:tab/>
      </w:r>
      <w:r w:rsidRPr="0076129F">
        <w:rPr>
          <w:rFonts w:ascii="Tahoma" w:hAnsi="Tahoma" w:cs="Tahoma"/>
        </w:rPr>
        <w:tab/>
      </w:r>
      <w:r w:rsidRPr="0076129F">
        <w:rPr>
          <w:rFonts w:ascii="Tahoma" w:hAnsi="Tahoma" w:cs="Tahoma"/>
        </w:rPr>
        <w:tab/>
        <w:t xml:space="preserve">                         (miejscowość i data )</w:t>
      </w:r>
    </w:p>
    <w:p w14:paraId="19C6C918" w14:textId="77777777" w:rsidR="00F6760A" w:rsidRPr="0076129F" w:rsidRDefault="00F6760A" w:rsidP="00F6760A">
      <w:pPr>
        <w:ind w:left="2160" w:firstLine="720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5499"/>
      </w:tblGrid>
      <w:tr w:rsidR="00762594" w:rsidRPr="0076129F" w14:paraId="43F66D63" w14:textId="77777777" w:rsidTr="00762594">
        <w:trPr>
          <w:trHeight w:val="485"/>
        </w:trPr>
        <w:tc>
          <w:tcPr>
            <w:tcW w:w="4390" w:type="dxa"/>
            <w:gridSpan w:val="2"/>
          </w:tcPr>
          <w:p w14:paraId="7A1D590F" w14:textId="77777777" w:rsidR="00762594" w:rsidRPr="0076129F" w:rsidRDefault="00762594" w:rsidP="009B422D">
            <w:pPr>
              <w:rPr>
                <w:rFonts w:ascii="Tahoma" w:hAnsi="Tahoma" w:cs="Tahoma"/>
              </w:rPr>
            </w:pPr>
          </w:p>
          <w:p w14:paraId="52EE8F42" w14:textId="77777777" w:rsidR="00762594" w:rsidRPr="0076129F" w:rsidRDefault="00762594" w:rsidP="009B422D">
            <w:pPr>
              <w:rPr>
                <w:rFonts w:ascii="Tahoma" w:hAnsi="Tahoma" w:cs="Tahoma"/>
              </w:rPr>
            </w:pPr>
          </w:p>
          <w:p w14:paraId="24FAA5BA" w14:textId="77777777" w:rsidR="00762594" w:rsidRPr="0076129F" w:rsidRDefault="00762594" w:rsidP="009B422D">
            <w:pPr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>..........................................................</w:t>
            </w:r>
          </w:p>
          <w:p w14:paraId="3EB4A6BD" w14:textId="77777777" w:rsidR="00762594" w:rsidRPr="0076129F" w:rsidRDefault="00762594" w:rsidP="009B422D">
            <w:pPr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 xml:space="preserve">                 Nazwa Wykonawcy  </w:t>
            </w:r>
          </w:p>
          <w:p w14:paraId="73C63DB6" w14:textId="77777777" w:rsidR="00762594" w:rsidRPr="0076129F" w:rsidRDefault="00762594" w:rsidP="00762594">
            <w:pPr>
              <w:rPr>
                <w:rFonts w:ascii="Tahoma" w:hAnsi="Tahoma" w:cs="Tahoma"/>
              </w:rPr>
            </w:pPr>
          </w:p>
        </w:tc>
        <w:tc>
          <w:tcPr>
            <w:tcW w:w="5499" w:type="dxa"/>
            <w:vMerge w:val="restart"/>
          </w:tcPr>
          <w:p w14:paraId="173A7458" w14:textId="77777777" w:rsidR="00762594" w:rsidRPr="0076129F" w:rsidRDefault="00762594" w:rsidP="009B422D">
            <w:pPr>
              <w:rPr>
                <w:rFonts w:ascii="Tahoma" w:hAnsi="Tahoma" w:cs="Tahoma"/>
              </w:rPr>
            </w:pPr>
          </w:p>
          <w:p w14:paraId="388E05F2" w14:textId="77777777" w:rsidR="00762594" w:rsidRPr="0076129F" w:rsidRDefault="00762594" w:rsidP="009B422D">
            <w:pPr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 xml:space="preserve">Adres </w:t>
            </w:r>
            <w:r w:rsidRPr="0076129F">
              <w:rPr>
                <w:rFonts w:ascii="Tahoma" w:hAnsi="Tahoma" w:cs="Tahoma"/>
              </w:rPr>
              <w:tab/>
              <w:t>.......................................................................</w:t>
            </w:r>
          </w:p>
          <w:p w14:paraId="3B86F4AC" w14:textId="77777777" w:rsidR="00762594" w:rsidRPr="0076129F" w:rsidRDefault="00762594" w:rsidP="009B422D">
            <w:pPr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 xml:space="preserve">        </w:t>
            </w:r>
            <w:r w:rsidRPr="0076129F">
              <w:rPr>
                <w:rFonts w:ascii="Tahoma" w:hAnsi="Tahoma" w:cs="Tahoma"/>
              </w:rPr>
              <w:tab/>
              <w:t xml:space="preserve">                       </w:t>
            </w:r>
          </w:p>
          <w:p w14:paraId="43654992" w14:textId="77777777" w:rsidR="00762594" w:rsidRPr="0076129F" w:rsidRDefault="00762594" w:rsidP="009B422D">
            <w:pPr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  <w:b/>
              </w:rPr>
              <w:t>E-mail</w:t>
            </w:r>
            <w:r w:rsidRPr="0076129F">
              <w:rPr>
                <w:rFonts w:ascii="Tahoma" w:hAnsi="Tahoma" w:cs="Tahoma"/>
              </w:rPr>
              <w:tab/>
              <w:t>......................................................................</w:t>
            </w:r>
          </w:p>
          <w:p w14:paraId="1FC42CC6" w14:textId="77777777" w:rsidR="00762594" w:rsidRPr="0076129F" w:rsidRDefault="00762594" w:rsidP="009B422D">
            <w:pPr>
              <w:jc w:val="center"/>
              <w:rPr>
                <w:rFonts w:ascii="Tahoma" w:hAnsi="Tahoma" w:cs="Tahoma"/>
              </w:rPr>
            </w:pPr>
          </w:p>
        </w:tc>
      </w:tr>
      <w:tr w:rsidR="00762594" w:rsidRPr="0076129F" w14:paraId="55B5672B" w14:textId="77777777" w:rsidTr="00762594">
        <w:trPr>
          <w:trHeight w:val="333"/>
        </w:trPr>
        <w:tc>
          <w:tcPr>
            <w:tcW w:w="562" w:type="dxa"/>
          </w:tcPr>
          <w:p w14:paraId="3E71A0CF" w14:textId="51EEDFD3" w:rsidR="00762594" w:rsidRPr="0076129F" w:rsidRDefault="00762594" w:rsidP="009B422D">
            <w:pPr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>NIP</w:t>
            </w:r>
          </w:p>
        </w:tc>
        <w:tc>
          <w:tcPr>
            <w:tcW w:w="3828" w:type="dxa"/>
          </w:tcPr>
          <w:p w14:paraId="4D2FE9E7" w14:textId="52EF392F" w:rsidR="00762594" w:rsidRPr="0076129F" w:rsidRDefault="00762594" w:rsidP="009B422D">
            <w:pPr>
              <w:rPr>
                <w:rFonts w:ascii="Tahoma" w:hAnsi="Tahoma" w:cs="Tahoma"/>
              </w:rPr>
            </w:pPr>
          </w:p>
        </w:tc>
        <w:tc>
          <w:tcPr>
            <w:tcW w:w="5499" w:type="dxa"/>
            <w:vMerge/>
          </w:tcPr>
          <w:p w14:paraId="422D0F6C" w14:textId="77777777" w:rsidR="00762594" w:rsidRPr="0076129F" w:rsidRDefault="00762594" w:rsidP="009B422D">
            <w:pPr>
              <w:rPr>
                <w:rFonts w:ascii="Tahoma" w:hAnsi="Tahoma" w:cs="Tahoma"/>
              </w:rPr>
            </w:pPr>
          </w:p>
        </w:tc>
      </w:tr>
      <w:tr w:rsidR="00762594" w:rsidRPr="0076129F" w14:paraId="4E250865" w14:textId="77777777" w:rsidTr="00B14FBD">
        <w:trPr>
          <w:trHeight w:val="485"/>
        </w:trPr>
        <w:tc>
          <w:tcPr>
            <w:tcW w:w="4390" w:type="dxa"/>
            <w:gridSpan w:val="2"/>
          </w:tcPr>
          <w:p w14:paraId="3B494496" w14:textId="77777777" w:rsidR="00762594" w:rsidRPr="0076129F" w:rsidRDefault="00762594" w:rsidP="00B14FBD">
            <w:pPr>
              <w:rPr>
                <w:rFonts w:ascii="Tahoma" w:hAnsi="Tahoma" w:cs="Tahoma"/>
              </w:rPr>
            </w:pPr>
          </w:p>
          <w:p w14:paraId="04D913F3" w14:textId="77777777" w:rsidR="00762594" w:rsidRPr="0076129F" w:rsidRDefault="00762594" w:rsidP="00B14FBD">
            <w:pPr>
              <w:rPr>
                <w:rFonts w:ascii="Tahoma" w:hAnsi="Tahoma" w:cs="Tahoma"/>
              </w:rPr>
            </w:pPr>
          </w:p>
          <w:p w14:paraId="16DF0282" w14:textId="77777777" w:rsidR="00762594" w:rsidRPr="0076129F" w:rsidRDefault="00762594" w:rsidP="00B14FBD">
            <w:pPr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>..........................................................</w:t>
            </w:r>
          </w:p>
          <w:p w14:paraId="046FF5AB" w14:textId="77777777" w:rsidR="00762594" w:rsidRPr="0076129F" w:rsidRDefault="00762594" w:rsidP="00B14FBD">
            <w:pPr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 xml:space="preserve">                 Nazwa Wykonawcy  </w:t>
            </w:r>
          </w:p>
          <w:p w14:paraId="1860B54A" w14:textId="77777777" w:rsidR="00762594" w:rsidRPr="0076129F" w:rsidRDefault="00762594" w:rsidP="00B14FBD">
            <w:pPr>
              <w:rPr>
                <w:rFonts w:ascii="Tahoma" w:hAnsi="Tahoma" w:cs="Tahoma"/>
              </w:rPr>
            </w:pPr>
          </w:p>
        </w:tc>
        <w:tc>
          <w:tcPr>
            <w:tcW w:w="5499" w:type="dxa"/>
            <w:vMerge w:val="restart"/>
          </w:tcPr>
          <w:p w14:paraId="51179A32" w14:textId="77777777" w:rsidR="00762594" w:rsidRPr="0076129F" w:rsidRDefault="00762594" w:rsidP="00B14FBD">
            <w:pPr>
              <w:rPr>
                <w:rFonts w:ascii="Tahoma" w:hAnsi="Tahoma" w:cs="Tahoma"/>
              </w:rPr>
            </w:pPr>
          </w:p>
          <w:p w14:paraId="1183407E" w14:textId="77777777" w:rsidR="00762594" w:rsidRPr="0076129F" w:rsidRDefault="00762594" w:rsidP="00B14FBD">
            <w:pPr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 xml:space="preserve">Adres </w:t>
            </w:r>
            <w:r w:rsidRPr="0076129F">
              <w:rPr>
                <w:rFonts w:ascii="Tahoma" w:hAnsi="Tahoma" w:cs="Tahoma"/>
              </w:rPr>
              <w:tab/>
              <w:t>.......................................................................</w:t>
            </w:r>
          </w:p>
          <w:p w14:paraId="734DCA75" w14:textId="77777777" w:rsidR="00762594" w:rsidRPr="0076129F" w:rsidRDefault="00762594" w:rsidP="00B14FBD">
            <w:pPr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 xml:space="preserve">        </w:t>
            </w:r>
            <w:r w:rsidRPr="0076129F">
              <w:rPr>
                <w:rFonts w:ascii="Tahoma" w:hAnsi="Tahoma" w:cs="Tahoma"/>
              </w:rPr>
              <w:tab/>
              <w:t xml:space="preserve">                       </w:t>
            </w:r>
          </w:p>
          <w:p w14:paraId="0A5CDC8C" w14:textId="77777777" w:rsidR="00762594" w:rsidRPr="0076129F" w:rsidRDefault="00762594" w:rsidP="00B14FBD">
            <w:pPr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  <w:b/>
              </w:rPr>
              <w:t>E-mail</w:t>
            </w:r>
            <w:r w:rsidRPr="0076129F">
              <w:rPr>
                <w:rFonts w:ascii="Tahoma" w:hAnsi="Tahoma" w:cs="Tahoma"/>
              </w:rPr>
              <w:tab/>
              <w:t>......................................................................</w:t>
            </w:r>
          </w:p>
          <w:p w14:paraId="2785AC05" w14:textId="77777777" w:rsidR="00762594" w:rsidRPr="0076129F" w:rsidRDefault="00762594" w:rsidP="00B14FBD">
            <w:pPr>
              <w:jc w:val="center"/>
              <w:rPr>
                <w:rFonts w:ascii="Tahoma" w:hAnsi="Tahoma" w:cs="Tahoma"/>
              </w:rPr>
            </w:pPr>
          </w:p>
        </w:tc>
      </w:tr>
      <w:tr w:rsidR="00762594" w:rsidRPr="0076129F" w14:paraId="0C1CAC8C" w14:textId="77777777" w:rsidTr="00B14FBD">
        <w:trPr>
          <w:trHeight w:val="333"/>
        </w:trPr>
        <w:tc>
          <w:tcPr>
            <w:tcW w:w="562" w:type="dxa"/>
          </w:tcPr>
          <w:p w14:paraId="7DBFD697" w14:textId="77777777" w:rsidR="00762594" w:rsidRPr="0076129F" w:rsidRDefault="00762594" w:rsidP="00B14FBD">
            <w:pPr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>NIP</w:t>
            </w:r>
          </w:p>
        </w:tc>
        <w:tc>
          <w:tcPr>
            <w:tcW w:w="3828" w:type="dxa"/>
          </w:tcPr>
          <w:p w14:paraId="43985F22" w14:textId="77777777" w:rsidR="00762594" w:rsidRPr="0076129F" w:rsidRDefault="00762594" w:rsidP="00B14FBD">
            <w:pPr>
              <w:rPr>
                <w:rFonts w:ascii="Tahoma" w:hAnsi="Tahoma" w:cs="Tahoma"/>
              </w:rPr>
            </w:pPr>
          </w:p>
        </w:tc>
        <w:tc>
          <w:tcPr>
            <w:tcW w:w="5499" w:type="dxa"/>
            <w:vMerge/>
          </w:tcPr>
          <w:p w14:paraId="478673FE" w14:textId="77777777" w:rsidR="00762594" w:rsidRPr="0076129F" w:rsidRDefault="00762594" w:rsidP="00B14FBD">
            <w:pPr>
              <w:rPr>
                <w:rFonts w:ascii="Tahoma" w:hAnsi="Tahoma" w:cs="Tahoma"/>
              </w:rPr>
            </w:pPr>
          </w:p>
        </w:tc>
      </w:tr>
    </w:tbl>
    <w:p w14:paraId="55A41BB6" w14:textId="13C7F122" w:rsidR="00762594" w:rsidRPr="0076129F" w:rsidRDefault="00762594" w:rsidP="00F6760A">
      <w:pPr>
        <w:ind w:left="2160" w:firstLine="720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5499"/>
      </w:tblGrid>
      <w:tr w:rsidR="00762594" w:rsidRPr="0076129F" w14:paraId="719CA802" w14:textId="77777777" w:rsidTr="00B14FBD">
        <w:tc>
          <w:tcPr>
            <w:tcW w:w="4390" w:type="dxa"/>
          </w:tcPr>
          <w:p w14:paraId="08FF0B12" w14:textId="77777777" w:rsidR="00762594" w:rsidRPr="0076129F" w:rsidRDefault="00762594" w:rsidP="00B14FBD">
            <w:pPr>
              <w:jc w:val="center"/>
              <w:rPr>
                <w:rFonts w:ascii="Tahoma" w:hAnsi="Tahoma" w:cs="Tahoma"/>
                <w:b/>
              </w:rPr>
            </w:pPr>
            <w:r w:rsidRPr="0076129F">
              <w:rPr>
                <w:rFonts w:ascii="Tahoma" w:hAnsi="Tahoma" w:cs="Tahoma"/>
                <w:b/>
              </w:rPr>
              <w:t xml:space="preserve">   Pełnomocnik</w:t>
            </w:r>
          </w:p>
          <w:p w14:paraId="3B58646A" w14:textId="77777777" w:rsidR="00762594" w:rsidRPr="0076129F" w:rsidRDefault="00762594" w:rsidP="00B14FBD">
            <w:pPr>
              <w:jc w:val="center"/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>(dotyczy Wykonawców wspólnie ubiegających się o zamówienia)</w:t>
            </w:r>
          </w:p>
        </w:tc>
        <w:tc>
          <w:tcPr>
            <w:tcW w:w="5499" w:type="dxa"/>
          </w:tcPr>
          <w:p w14:paraId="49111D29" w14:textId="77777777" w:rsidR="00762594" w:rsidRPr="0076129F" w:rsidRDefault="00762594" w:rsidP="00B14FBD">
            <w:pPr>
              <w:rPr>
                <w:rFonts w:ascii="Tahoma" w:hAnsi="Tahoma" w:cs="Tahoma"/>
              </w:rPr>
            </w:pPr>
          </w:p>
          <w:p w14:paraId="309881E4" w14:textId="77777777" w:rsidR="00762594" w:rsidRPr="0076129F" w:rsidRDefault="00762594" w:rsidP="00B14FBD">
            <w:pPr>
              <w:rPr>
                <w:rFonts w:ascii="Tahoma" w:hAnsi="Tahoma" w:cs="Tahoma"/>
              </w:rPr>
            </w:pPr>
          </w:p>
          <w:p w14:paraId="65BBD30E" w14:textId="77777777" w:rsidR="00762594" w:rsidRPr="0076129F" w:rsidRDefault="00762594" w:rsidP="00B14FBD">
            <w:pPr>
              <w:rPr>
                <w:rFonts w:ascii="Tahoma" w:hAnsi="Tahoma" w:cs="Tahoma"/>
              </w:rPr>
            </w:pPr>
          </w:p>
        </w:tc>
      </w:tr>
    </w:tbl>
    <w:p w14:paraId="787A5AEC" w14:textId="77777777" w:rsidR="00762594" w:rsidRPr="0076129F" w:rsidRDefault="00762594" w:rsidP="00F6760A">
      <w:pPr>
        <w:ind w:left="2160" w:firstLine="720"/>
        <w:rPr>
          <w:rFonts w:ascii="Tahoma" w:hAnsi="Tahoma" w:cs="Tahoma"/>
        </w:rPr>
      </w:pPr>
    </w:p>
    <w:p w14:paraId="52B1595D" w14:textId="77777777" w:rsidR="00F6760A" w:rsidRPr="0076129F" w:rsidRDefault="00F6760A" w:rsidP="00F6760A">
      <w:pPr>
        <w:rPr>
          <w:rFonts w:ascii="Tahoma" w:hAnsi="Tahoma" w:cs="Tahoma"/>
          <w:sz w:val="22"/>
          <w:szCs w:val="22"/>
        </w:rPr>
      </w:pPr>
    </w:p>
    <w:p w14:paraId="78BE2810" w14:textId="77777777" w:rsidR="00F6760A" w:rsidRPr="0076129F" w:rsidRDefault="00F6760A" w:rsidP="00F6760A">
      <w:pPr>
        <w:pStyle w:val="Nagwek1"/>
        <w:numPr>
          <w:ilvl w:val="0"/>
          <w:numId w:val="0"/>
        </w:numPr>
        <w:ind w:left="375"/>
        <w:jc w:val="center"/>
        <w:rPr>
          <w:rFonts w:ascii="Tahoma" w:hAnsi="Tahoma" w:cs="Tahoma"/>
          <w:bCs w:val="0"/>
          <w:sz w:val="22"/>
          <w:szCs w:val="22"/>
        </w:rPr>
      </w:pPr>
      <w:r w:rsidRPr="0076129F">
        <w:rPr>
          <w:rFonts w:ascii="Tahoma" w:hAnsi="Tahoma" w:cs="Tahoma"/>
          <w:bCs w:val="0"/>
          <w:sz w:val="22"/>
          <w:szCs w:val="22"/>
        </w:rPr>
        <w:t>OFERTA</w:t>
      </w:r>
    </w:p>
    <w:p w14:paraId="685EB593" w14:textId="77777777" w:rsidR="000028B3" w:rsidRPr="0076129F" w:rsidRDefault="00F6760A" w:rsidP="000028B3">
      <w:pPr>
        <w:pStyle w:val="Nagwek1"/>
        <w:numPr>
          <w:ilvl w:val="0"/>
          <w:numId w:val="0"/>
        </w:numPr>
        <w:jc w:val="center"/>
        <w:rPr>
          <w:rFonts w:ascii="Tahoma" w:hAnsi="Tahoma" w:cs="Tahoma"/>
          <w:bCs w:val="0"/>
          <w:sz w:val="22"/>
          <w:szCs w:val="22"/>
        </w:rPr>
      </w:pPr>
      <w:r w:rsidRPr="0076129F">
        <w:rPr>
          <w:rFonts w:ascii="Tahoma" w:hAnsi="Tahoma" w:cs="Tahoma"/>
          <w:bCs w:val="0"/>
          <w:sz w:val="22"/>
          <w:szCs w:val="22"/>
        </w:rPr>
        <w:t xml:space="preserve">w </w:t>
      </w:r>
      <w:r w:rsidR="000028B3" w:rsidRPr="0076129F">
        <w:rPr>
          <w:rFonts w:ascii="Tahoma" w:hAnsi="Tahoma" w:cs="Tahoma"/>
          <w:sz w:val="22"/>
          <w:szCs w:val="22"/>
        </w:rPr>
        <w:t>trybie podstawowym bez negocjacji</w:t>
      </w:r>
    </w:p>
    <w:p w14:paraId="3213E181" w14:textId="1468AAC9" w:rsidR="00F6760A" w:rsidRPr="0076129F" w:rsidRDefault="00F6760A" w:rsidP="00F6760A">
      <w:pPr>
        <w:pStyle w:val="Nagwek1"/>
        <w:numPr>
          <w:ilvl w:val="0"/>
          <w:numId w:val="0"/>
        </w:numPr>
        <w:jc w:val="center"/>
        <w:rPr>
          <w:rFonts w:ascii="Tahoma" w:hAnsi="Tahoma" w:cs="Tahoma"/>
          <w:bCs w:val="0"/>
          <w:sz w:val="22"/>
          <w:szCs w:val="22"/>
        </w:rPr>
      </w:pPr>
    </w:p>
    <w:p w14:paraId="3B9AF798" w14:textId="77777777" w:rsidR="00921BDA" w:rsidRDefault="00F6760A" w:rsidP="00F6760A">
      <w:pPr>
        <w:pStyle w:val="Tekstpodstawowy"/>
        <w:spacing w:after="0"/>
        <w:rPr>
          <w:rFonts w:ascii="Tahoma" w:hAnsi="Tahoma" w:cs="Tahoma"/>
          <w:color w:val="auto"/>
          <w:sz w:val="22"/>
          <w:szCs w:val="22"/>
        </w:rPr>
      </w:pPr>
      <w:r w:rsidRPr="0076129F">
        <w:rPr>
          <w:rFonts w:ascii="Tahoma" w:hAnsi="Tahoma" w:cs="Tahoma"/>
          <w:color w:val="auto"/>
          <w:sz w:val="22"/>
          <w:szCs w:val="22"/>
        </w:rPr>
        <w:t xml:space="preserve">                                                                   </w:t>
      </w:r>
    </w:p>
    <w:p w14:paraId="7E20CD37" w14:textId="77777777" w:rsidR="00921BDA" w:rsidRPr="003F6DEF" w:rsidRDefault="00921BDA" w:rsidP="00921BDA">
      <w:pPr>
        <w:pStyle w:val="Tekstpodstawowy"/>
        <w:spacing w:after="0"/>
        <w:ind w:left="2160" w:firstLine="720"/>
        <w:rPr>
          <w:rFonts w:ascii="Tahoma" w:hAnsi="Tahoma" w:cs="Tahoma"/>
          <w:color w:val="auto"/>
          <w:sz w:val="22"/>
          <w:szCs w:val="22"/>
        </w:rPr>
      </w:pPr>
      <w:r w:rsidRPr="003F6DEF">
        <w:rPr>
          <w:rFonts w:ascii="Tahoma" w:hAnsi="Tahoma" w:cs="Tahoma"/>
          <w:color w:val="auto"/>
          <w:sz w:val="22"/>
          <w:szCs w:val="22"/>
        </w:rPr>
        <w:t>Zamawiający :</w:t>
      </w:r>
      <w:r w:rsidRPr="003F6DEF">
        <w:rPr>
          <w:rFonts w:ascii="Tahoma" w:hAnsi="Tahoma" w:cs="Tahoma"/>
          <w:color w:val="auto"/>
          <w:sz w:val="22"/>
          <w:szCs w:val="22"/>
        </w:rPr>
        <w:tab/>
        <w:t xml:space="preserve">  </w:t>
      </w:r>
      <w:r w:rsidRPr="003F6DEF">
        <w:rPr>
          <w:rFonts w:ascii="Tahoma" w:hAnsi="Tahoma" w:cs="Tahoma"/>
          <w:color w:val="auto"/>
          <w:sz w:val="22"/>
          <w:szCs w:val="22"/>
        </w:rPr>
        <w:tab/>
      </w:r>
    </w:p>
    <w:p w14:paraId="4B6DA44D" w14:textId="77777777" w:rsidR="00921BDA" w:rsidRPr="003F6DEF" w:rsidRDefault="00921BDA" w:rsidP="00921BDA">
      <w:pPr>
        <w:pStyle w:val="Tekstpodstawowy"/>
        <w:spacing w:after="0"/>
        <w:rPr>
          <w:rFonts w:ascii="Tahoma" w:hAnsi="Tahoma" w:cs="Tahoma"/>
          <w:color w:val="auto"/>
          <w:sz w:val="22"/>
          <w:szCs w:val="22"/>
        </w:rPr>
      </w:pPr>
    </w:p>
    <w:p w14:paraId="4844F869" w14:textId="77777777" w:rsidR="00921BDA" w:rsidRPr="003F6DEF" w:rsidRDefault="00921BDA" w:rsidP="00921BDA">
      <w:pPr>
        <w:pStyle w:val="Tekstpodstawowy"/>
        <w:spacing w:after="0"/>
        <w:ind w:left="2160" w:firstLine="720"/>
        <w:jc w:val="center"/>
        <w:rPr>
          <w:rFonts w:ascii="Tahoma" w:hAnsi="Tahoma" w:cs="Tahoma"/>
          <w:b/>
          <w:bCs/>
          <w:sz w:val="22"/>
          <w:szCs w:val="22"/>
        </w:rPr>
      </w:pPr>
      <w:r w:rsidRPr="003F6DEF">
        <w:rPr>
          <w:rFonts w:ascii="Tahoma" w:hAnsi="Tahoma" w:cs="Tahoma"/>
          <w:b/>
          <w:bCs/>
          <w:sz w:val="22"/>
          <w:szCs w:val="22"/>
        </w:rPr>
        <w:t xml:space="preserve">Państwowa Szkoła Muzyczna I </w:t>
      </w:r>
      <w:proofErr w:type="spellStart"/>
      <w:r w:rsidRPr="003F6DEF">
        <w:rPr>
          <w:rFonts w:ascii="Tahoma" w:hAnsi="Tahoma" w:cs="Tahoma"/>
          <w:b/>
          <w:bCs/>
          <w:sz w:val="22"/>
          <w:szCs w:val="22"/>
        </w:rPr>
        <w:t>i</w:t>
      </w:r>
      <w:proofErr w:type="spellEnd"/>
      <w:r w:rsidRPr="003F6DEF">
        <w:rPr>
          <w:rFonts w:ascii="Tahoma" w:hAnsi="Tahoma" w:cs="Tahoma"/>
          <w:b/>
          <w:bCs/>
          <w:sz w:val="22"/>
          <w:szCs w:val="22"/>
        </w:rPr>
        <w:t xml:space="preserve"> II stopnia </w:t>
      </w:r>
    </w:p>
    <w:p w14:paraId="18FAB734" w14:textId="77777777" w:rsidR="00921BDA" w:rsidRPr="003F6DEF" w:rsidRDefault="00921BDA" w:rsidP="00921BDA">
      <w:pPr>
        <w:pStyle w:val="Tekstpodstawowy"/>
        <w:spacing w:after="0"/>
        <w:ind w:left="1440" w:firstLine="720"/>
        <w:jc w:val="center"/>
        <w:rPr>
          <w:rFonts w:ascii="Tahoma" w:hAnsi="Tahoma" w:cs="Tahoma"/>
          <w:b/>
          <w:bCs/>
          <w:sz w:val="22"/>
          <w:szCs w:val="22"/>
        </w:rPr>
      </w:pPr>
      <w:r w:rsidRPr="003F6DEF">
        <w:rPr>
          <w:rFonts w:ascii="Tahoma" w:hAnsi="Tahoma" w:cs="Tahoma"/>
          <w:b/>
          <w:bCs/>
          <w:sz w:val="22"/>
          <w:szCs w:val="22"/>
        </w:rPr>
        <w:t xml:space="preserve">    im. Witolda Lutosławskiego w Nysie</w:t>
      </w:r>
    </w:p>
    <w:p w14:paraId="6552FE4F" w14:textId="77777777" w:rsidR="00921BDA" w:rsidRPr="003F6DEF" w:rsidRDefault="00921BDA" w:rsidP="00921BDA">
      <w:pPr>
        <w:pStyle w:val="Tekstpodstawowy"/>
        <w:spacing w:after="0"/>
        <w:ind w:left="720" w:firstLine="720"/>
        <w:jc w:val="center"/>
        <w:rPr>
          <w:rFonts w:ascii="Tahoma" w:hAnsi="Tahoma" w:cs="Tahoma"/>
          <w:sz w:val="22"/>
          <w:szCs w:val="22"/>
        </w:rPr>
      </w:pPr>
      <w:r w:rsidRPr="003F6DEF">
        <w:rPr>
          <w:rFonts w:ascii="Tahoma" w:hAnsi="Tahoma" w:cs="Tahoma"/>
          <w:sz w:val="22"/>
          <w:szCs w:val="22"/>
        </w:rPr>
        <w:t xml:space="preserve">                  ul. Rynek Rolny 2 , 48-300 Nysa</w:t>
      </w:r>
    </w:p>
    <w:p w14:paraId="3F1E5AEC" w14:textId="77777777" w:rsidR="00921BDA" w:rsidRDefault="00921BDA" w:rsidP="00F6760A">
      <w:pPr>
        <w:pStyle w:val="Tekstpodstawowy"/>
        <w:spacing w:after="0"/>
        <w:rPr>
          <w:rFonts w:ascii="Tahoma" w:hAnsi="Tahoma" w:cs="Tahoma"/>
          <w:color w:val="auto"/>
          <w:sz w:val="22"/>
          <w:szCs w:val="22"/>
        </w:rPr>
      </w:pPr>
    </w:p>
    <w:p w14:paraId="242B0D1F" w14:textId="77777777" w:rsidR="00430476" w:rsidRPr="00430476" w:rsidRDefault="00F6760A" w:rsidP="00430476">
      <w:pPr>
        <w:autoSpaceDE/>
        <w:jc w:val="center"/>
        <w:rPr>
          <w:rFonts w:ascii="Tahoma" w:hAnsi="Tahoma" w:cs="Tahoma"/>
          <w:b/>
          <w:bCs/>
          <w:sz w:val="24"/>
          <w:szCs w:val="24"/>
          <w:lang w:eastAsia="ar-SA"/>
        </w:rPr>
      </w:pPr>
      <w:r w:rsidRPr="00921BDA">
        <w:rPr>
          <w:rFonts w:ascii="Tahoma" w:hAnsi="Tahoma" w:cs="Tahoma"/>
          <w:sz w:val="22"/>
          <w:szCs w:val="22"/>
        </w:rPr>
        <w:t xml:space="preserve">W odpowiedzi na ogłoszenie o zamówieniu w trybie podstawowym bez negocjacji, oferujemy  wykonanie zamówienia pn.: </w:t>
      </w:r>
      <w:r w:rsidR="00430476" w:rsidRPr="00430476">
        <w:rPr>
          <w:rFonts w:ascii="Tahoma" w:hAnsi="Tahoma" w:cs="Tahoma"/>
          <w:b/>
          <w:bCs/>
          <w:sz w:val="24"/>
          <w:szCs w:val="24"/>
        </w:rPr>
        <w:t xml:space="preserve">"Dostawa fortepianów i akcesoriów do </w:t>
      </w:r>
      <w:r w:rsidR="00430476" w:rsidRPr="00430476">
        <w:rPr>
          <w:rFonts w:ascii="Tahoma" w:hAnsi="Tahoma" w:cs="Tahoma"/>
          <w:b/>
          <w:bCs/>
          <w:sz w:val="24"/>
          <w:szCs w:val="24"/>
          <w:lang w:eastAsia="ar-SA"/>
        </w:rPr>
        <w:t xml:space="preserve"> Państwowej Szkoły Muzycznej I </w:t>
      </w:r>
      <w:proofErr w:type="spellStart"/>
      <w:r w:rsidR="00430476" w:rsidRPr="00430476">
        <w:rPr>
          <w:rFonts w:ascii="Tahoma" w:hAnsi="Tahoma" w:cs="Tahoma"/>
          <w:b/>
          <w:bCs/>
          <w:sz w:val="24"/>
          <w:szCs w:val="24"/>
          <w:lang w:eastAsia="ar-SA"/>
        </w:rPr>
        <w:t>i</w:t>
      </w:r>
      <w:proofErr w:type="spellEnd"/>
      <w:r w:rsidR="00430476" w:rsidRPr="00430476">
        <w:rPr>
          <w:rFonts w:ascii="Tahoma" w:hAnsi="Tahoma" w:cs="Tahoma"/>
          <w:b/>
          <w:bCs/>
          <w:sz w:val="24"/>
          <w:szCs w:val="24"/>
          <w:lang w:eastAsia="ar-SA"/>
        </w:rPr>
        <w:t xml:space="preserve"> II stopnia im. Witolda Lutosławskiego w Nysie”</w:t>
      </w:r>
    </w:p>
    <w:p w14:paraId="7FB6762C" w14:textId="22A317A9" w:rsidR="00687F6B" w:rsidRDefault="00687F6B" w:rsidP="00687F6B">
      <w:pPr>
        <w:jc w:val="both"/>
        <w:rPr>
          <w:rFonts w:ascii="Tahoma" w:hAnsi="Tahoma" w:cs="Tahoma"/>
          <w:b/>
          <w:bCs/>
          <w:sz w:val="22"/>
          <w:szCs w:val="22"/>
          <w:lang w:eastAsia="ar-SA"/>
        </w:rPr>
      </w:pPr>
    </w:p>
    <w:p w14:paraId="53AADAC2" w14:textId="2583826A" w:rsidR="00687F6B" w:rsidRDefault="00687F6B" w:rsidP="00687F6B">
      <w:pPr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  <w:sz w:val="22"/>
          <w:szCs w:val="22"/>
          <w:lang w:eastAsia="ar-SA"/>
        </w:rPr>
        <w:t xml:space="preserve">Oferowany przedmiot zamówienia obejmuje dostawę następujących instrumentów muzycznych: </w:t>
      </w:r>
    </w:p>
    <w:p w14:paraId="2B7E8618" w14:textId="77777777" w:rsidR="00687F6B" w:rsidRDefault="00687F6B" w:rsidP="00F6760A">
      <w:pPr>
        <w:pStyle w:val="Tekstpodstawowy"/>
        <w:spacing w:after="0"/>
        <w:rPr>
          <w:rFonts w:ascii="Tahoma" w:hAnsi="Tahoma" w:cs="Tahoma"/>
          <w:color w:val="auto"/>
          <w:sz w:val="20"/>
          <w:szCs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47"/>
        <w:gridCol w:w="1624"/>
        <w:gridCol w:w="4000"/>
        <w:gridCol w:w="1046"/>
        <w:gridCol w:w="2559"/>
      </w:tblGrid>
      <w:tr w:rsidR="00687F6B" w:rsidRPr="00771439" w14:paraId="7FEE163D" w14:textId="2699679F" w:rsidTr="000626DE">
        <w:tc>
          <w:tcPr>
            <w:tcW w:w="553" w:type="dxa"/>
          </w:tcPr>
          <w:p w14:paraId="6CF9E09F" w14:textId="77777777" w:rsidR="00687F6B" w:rsidRPr="00687F6B" w:rsidRDefault="00687F6B" w:rsidP="005947D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1" w:name="_Hlk178339972"/>
            <w:r w:rsidRPr="00687F6B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1633" w:type="dxa"/>
          </w:tcPr>
          <w:p w14:paraId="492B35B0" w14:textId="77777777" w:rsidR="00687F6B" w:rsidRPr="00687F6B" w:rsidRDefault="00687F6B" w:rsidP="005947D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7F6B">
              <w:rPr>
                <w:rFonts w:ascii="Tahoma" w:hAnsi="Tahoma" w:cs="Tahoma"/>
                <w:sz w:val="16"/>
                <w:szCs w:val="16"/>
              </w:rPr>
              <w:t>Przedmiot zamówienia</w:t>
            </w:r>
          </w:p>
          <w:p w14:paraId="19B77995" w14:textId="77777777" w:rsidR="00687F6B" w:rsidRPr="00687F6B" w:rsidRDefault="00687F6B" w:rsidP="005947D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02" w:type="dxa"/>
          </w:tcPr>
          <w:p w14:paraId="2EBFF809" w14:textId="77777777" w:rsidR="00687F6B" w:rsidRPr="00687F6B" w:rsidRDefault="00687F6B" w:rsidP="005947D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7F6B">
              <w:rPr>
                <w:rFonts w:ascii="Tahoma" w:hAnsi="Tahoma" w:cs="Tahoma"/>
                <w:sz w:val="16"/>
                <w:szCs w:val="16"/>
              </w:rPr>
              <w:t>Wymagane parametry techniczne</w:t>
            </w:r>
          </w:p>
        </w:tc>
        <w:tc>
          <w:tcPr>
            <w:tcW w:w="851" w:type="dxa"/>
          </w:tcPr>
          <w:p w14:paraId="159B3FDF" w14:textId="77777777" w:rsidR="00687F6B" w:rsidRPr="00687F6B" w:rsidRDefault="00687F6B" w:rsidP="005947D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7F6B">
              <w:rPr>
                <w:rFonts w:ascii="Tahoma" w:hAnsi="Tahoma" w:cs="Tahoma"/>
                <w:sz w:val="16"/>
                <w:szCs w:val="16"/>
              </w:rPr>
              <w:t>Ilość</w:t>
            </w:r>
          </w:p>
        </w:tc>
        <w:tc>
          <w:tcPr>
            <w:tcW w:w="2637" w:type="dxa"/>
          </w:tcPr>
          <w:p w14:paraId="432024F6" w14:textId="77777777" w:rsidR="00687F6B" w:rsidRPr="00687F6B" w:rsidRDefault="00687F6B" w:rsidP="00687F6B">
            <w:pPr>
              <w:pStyle w:val="Zwykytekst1"/>
              <w:tabs>
                <w:tab w:val="left" w:pos="284"/>
              </w:tabs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87F6B">
              <w:rPr>
                <w:rFonts w:ascii="Tahoma" w:hAnsi="Tahoma" w:cs="Tahoma"/>
                <w:b/>
                <w:bCs/>
                <w:sz w:val="16"/>
                <w:szCs w:val="16"/>
              </w:rPr>
              <w:t>Parametry oferowane przez Wykonawcę</w:t>
            </w:r>
          </w:p>
          <w:p w14:paraId="6628F3CF" w14:textId="4336C37D" w:rsidR="00687F6B" w:rsidRPr="00687F6B" w:rsidRDefault="00687F6B" w:rsidP="00687F6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7F6B">
              <w:rPr>
                <w:rFonts w:ascii="Tahoma" w:hAnsi="Tahoma" w:cs="Tahoma"/>
                <w:b/>
                <w:bCs/>
                <w:sz w:val="16"/>
                <w:szCs w:val="16"/>
              </w:rPr>
              <w:t>( wypełnia Wykonawca)</w:t>
            </w:r>
          </w:p>
        </w:tc>
      </w:tr>
      <w:tr w:rsidR="00430476" w:rsidRPr="00771439" w14:paraId="25CAE858" w14:textId="4C1E3D1E" w:rsidTr="000626DE">
        <w:tc>
          <w:tcPr>
            <w:tcW w:w="553" w:type="dxa"/>
          </w:tcPr>
          <w:p w14:paraId="6BD82642" w14:textId="71E28469" w:rsidR="00430476" w:rsidRPr="00687F6B" w:rsidRDefault="00430476" w:rsidP="0043047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1439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633" w:type="dxa"/>
          </w:tcPr>
          <w:p w14:paraId="5E4094CE" w14:textId="19FEA1E3" w:rsidR="00430476" w:rsidRPr="000626DE" w:rsidRDefault="00430476" w:rsidP="00430476">
            <w:pPr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Fortepian klasy mistrzowskiej </w:t>
            </w:r>
          </w:p>
        </w:tc>
        <w:tc>
          <w:tcPr>
            <w:tcW w:w="4102" w:type="dxa"/>
          </w:tcPr>
          <w:p w14:paraId="5895511D" w14:textId="77777777" w:rsidR="00430476" w:rsidRPr="000626DE" w:rsidRDefault="00430476" w:rsidP="00430476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Fortepian klasy mistrzowskiej o następujących parametrach:</w:t>
            </w:r>
          </w:p>
          <w:p w14:paraId="7355A298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Kolor czarny, wykończenie na wysoki połysk</w:t>
            </w:r>
          </w:p>
          <w:p w14:paraId="374B91FD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Długość: 186-193 cm</w:t>
            </w:r>
          </w:p>
          <w:p w14:paraId="692C589F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Szerokość: 149-154 cm</w:t>
            </w:r>
          </w:p>
          <w:p w14:paraId="6550B110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Wysokość: 99-103 cm</w:t>
            </w:r>
          </w:p>
          <w:p w14:paraId="63A5A2D4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Waga: 300-325 kg</w:t>
            </w:r>
          </w:p>
          <w:p w14:paraId="64648E0F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Wykonany ręcznie, w technologii tradycyjnej</w:t>
            </w:r>
          </w:p>
          <w:p w14:paraId="00AAB6A3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88 klawiszy</w:t>
            </w:r>
          </w:p>
          <w:p w14:paraId="302D2EE2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Klawiatura wykonana z litego świerku rezonansowego</w:t>
            </w:r>
          </w:p>
          <w:p w14:paraId="506C5943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3 pedały (środkowy pedał sostenuto)</w:t>
            </w:r>
          </w:p>
          <w:p w14:paraId="67A9376A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lastRenderedPageBreak/>
              <w:t>Stalowy rezonator dźwiękowy</w:t>
            </w:r>
          </w:p>
          <w:p w14:paraId="61BFDE62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Obudowa zewnętrzna (</w:t>
            </w:r>
            <w:proofErr w:type="spellStart"/>
            <w:r w:rsidRPr="000626DE">
              <w:rPr>
                <w:rFonts w:ascii="Tahoma" w:hAnsi="Tahoma" w:cs="Tahoma"/>
                <w:sz w:val="18"/>
                <w:szCs w:val="18"/>
              </w:rPr>
              <w:t>rim</w:t>
            </w:r>
            <w:proofErr w:type="spellEnd"/>
            <w:r w:rsidRPr="000626DE">
              <w:rPr>
                <w:rFonts w:ascii="Tahoma" w:hAnsi="Tahoma" w:cs="Tahoma"/>
                <w:sz w:val="18"/>
                <w:szCs w:val="18"/>
              </w:rPr>
              <w:t>) wykonana z klejonego warstwowo liściastego i egzotycznego drewna,</w:t>
            </w:r>
          </w:p>
          <w:p w14:paraId="18C33FA1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obudowy sezonowane min. 6 miesięcy</w:t>
            </w:r>
          </w:p>
          <w:p w14:paraId="156CB7CB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Skala duplex min. 48 dźwięków</w:t>
            </w:r>
          </w:p>
          <w:p w14:paraId="06D391FC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Płyta rezonansowa z wysokogórskiego świerku europejskiego, gęstość słojów 1-3 mm</w:t>
            </w:r>
          </w:p>
          <w:p w14:paraId="7D941C9A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 xml:space="preserve">Rama wykonana z żeliwa w technologii odlewania próżniowego, dopasowywana ręcznie, część w której znajduje się </w:t>
            </w:r>
            <w:proofErr w:type="spellStart"/>
            <w:r w:rsidRPr="000626DE">
              <w:rPr>
                <w:rFonts w:ascii="Tahoma" w:hAnsi="Tahoma" w:cs="Tahoma"/>
                <w:sz w:val="18"/>
                <w:szCs w:val="18"/>
              </w:rPr>
              <w:t>kapodaster</w:t>
            </w:r>
            <w:proofErr w:type="spellEnd"/>
            <w:r w:rsidRPr="000626DE">
              <w:rPr>
                <w:rFonts w:ascii="Tahoma" w:hAnsi="Tahoma" w:cs="Tahoma"/>
                <w:sz w:val="18"/>
                <w:szCs w:val="18"/>
              </w:rPr>
              <w:t xml:space="preserve"> wykonana z dodatkowo utwardzanego żeliwa, zaostrzona w celu poprawienia docisku</w:t>
            </w:r>
          </w:p>
          <w:p w14:paraId="361A38A8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Mechanizm bez elementów plastikowych</w:t>
            </w:r>
          </w:p>
          <w:p w14:paraId="26FC507C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Kołki stroikowe ze stali nierdzewnej wykonane metodą toczenia</w:t>
            </w:r>
          </w:p>
          <w:p w14:paraId="38A87B84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Popychacze klonowe</w:t>
            </w:r>
          </w:p>
          <w:p w14:paraId="329741F5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 xml:space="preserve">Belki szkieletowe wykonane ze świerku rozłożone promieniście i połączone </w:t>
            </w:r>
            <w:proofErr w:type="spellStart"/>
            <w:r w:rsidRPr="000626DE">
              <w:rPr>
                <w:rFonts w:ascii="Tahoma" w:hAnsi="Tahoma" w:cs="Tahoma"/>
                <w:sz w:val="18"/>
                <w:szCs w:val="18"/>
              </w:rPr>
              <w:t>wczepinowo</w:t>
            </w:r>
            <w:proofErr w:type="spellEnd"/>
            <w:r w:rsidRPr="000626DE">
              <w:rPr>
                <w:rFonts w:ascii="Tahoma" w:hAnsi="Tahoma" w:cs="Tahoma"/>
                <w:sz w:val="18"/>
                <w:szCs w:val="18"/>
              </w:rPr>
              <w:t xml:space="preserve">            z ramą szkieletu</w:t>
            </w:r>
          </w:p>
          <w:p w14:paraId="6FCA2706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Struny w rejestrze basowym owinięte drutem z czystej miedzi</w:t>
            </w:r>
          </w:p>
          <w:p w14:paraId="3947F4E9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Struny nawijane ręcznie</w:t>
            </w:r>
          </w:p>
          <w:p w14:paraId="188B5F7F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Belki stroikowe wykonane z warstw klonu, łączonych wertykalnie żywicą</w:t>
            </w:r>
          </w:p>
          <w:p w14:paraId="35DB3E3D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top z klonu</w:t>
            </w:r>
          </w:p>
          <w:p w14:paraId="36EF7F5B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mostki - klejone z pionowych warstw drewna pokryte klonową nakładką,</w:t>
            </w:r>
          </w:p>
          <w:p w14:paraId="1CF58DB1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białe klawisze pokryte imitacją kości słoniowej</w:t>
            </w:r>
          </w:p>
          <w:p w14:paraId="13498BA8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czarne klawisze wykonane z kompozytu drewnianego lub hebanu</w:t>
            </w:r>
          </w:p>
          <w:p w14:paraId="077F6308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Młotki osadzone na trzonkach o baryłkowym przekroju, rdzenie w główkach młotków wykonane z twardego lekkiego drzewa (np. Orzecha lub Białego Buku)</w:t>
            </w:r>
          </w:p>
          <w:p w14:paraId="3D06E9D2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Główki młotków formowane ręcznie bez użycia sztucznych utwardzaczy, wysokiej klasy wełna, młotki wyposażone w ﬁlc podkładowy</w:t>
            </w:r>
          </w:p>
          <w:p w14:paraId="4D44F4CE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belki konstrukcyjne mechanizmu grającego tłoczone z aluminium lub mosiądzu</w:t>
            </w:r>
          </w:p>
          <w:p w14:paraId="697062AB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Mechanizm łagodnego opuszczania pokrywy klawiatury, zabezpieczający przed przypadkowym opadnięciem na ręce pianisty</w:t>
            </w:r>
          </w:p>
          <w:p w14:paraId="1786202D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Pedały i drążki pedałowe wykonane z mosiądzu</w:t>
            </w:r>
          </w:p>
          <w:p w14:paraId="0F8D20F6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min. 5 pozycji ustawienia pulpitu</w:t>
            </w:r>
          </w:p>
          <w:p w14:paraId="34364334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min. 3 pozycje otwarcia przykrywy fortepianu</w:t>
            </w:r>
          </w:p>
          <w:p w14:paraId="20BCE075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Zamki przykrywy fortepianu i pokrywy klawiatury</w:t>
            </w:r>
          </w:p>
          <w:p w14:paraId="08FBB5AF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Wykończenie części drewnianych żywicą poliestrową</w:t>
            </w:r>
          </w:p>
          <w:p w14:paraId="3B75B17F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Nogi na podwójnych mosiężnych kołach</w:t>
            </w:r>
          </w:p>
          <w:p w14:paraId="2D273472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lastRenderedPageBreak/>
              <w:t>Instrument wyposażony w regulowaną ławę (pneumatyczną)</w:t>
            </w:r>
          </w:p>
          <w:p w14:paraId="5413D50D" w14:textId="77777777" w:rsidR="00430476" w:rsidRPr="000626DE" w:rsidRDefault="00430476" w:rsidP="00430476">
            <w:pPr>
              <w:pStyle w:val="Akapitzlist"/>
              <w:numPr>
                <w:ilvl w:val="0"/>
                <w:numId w:val="58"/>
              </w:numPr>
              <w:suppressAutoHyphens w:val="0"/>
              <w:autoSpaceDE/>
              <w:spacing w:after="200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Wymagany okres gwarancji instrumentu - co najmniej 60 miesięcy od daty protokolarnego odbioru przedmiotu umowy.</w:t>
            </w:r>
          </w:p>
          <w:p w14:paraId="3757401F" w14:textId="17E1332F" w:rsidR="00430476" w:rsidRPr="000626DE" w:rsidRDefault="00430476" w:rsidP="00430476">
            <w:pPr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Ława fortepianowa pneumatyczna regulowana w komplecie do fortepianu – co najmniej 12 miesięcy gwarancji od daty protokolarnego odbioru przedmiotu umowy.</w:t>
            </w:r>
          </w:p>
        </w:tc>
        <w:tc>
          <w:tcPr>
            <w:tcW w:w="851" w:type="dxa"/>
          </w:tcPr>
          <w:p w14:paraId="2943B6DC" w14:textId="35755549" w:rsidR="00430476" w:rsidRPr="000626DE" w:rsidRDefault="00430476" w:rsidP="0043047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2</w:t>
            </w:r>
            <w:r w:rsidRPr="000626DE">
              <w:rPr>
                <w:rFonts w:ascii="Tahoma" w:hAnsi="Tahoma" w:cs="Tahoma"/>
                <w:sz w:val="18"/>
                <w:szCs w:val="18"/>
              </w:rPr>
              <w:t xml:space="preserve"> sztuki</w:t>
            </w:r>
          </w:p>
        </w:tc>
        <w:tc>
          <w:tcPr>
            <w:tcW w:w="2637" w:type="dxa"/>
          </w:tcPr>
          <w:p w14:paraId="3F1B7779" w14:textId="77777777" w:rsidR="00430476" w:rsidRPr="000626DE" w:rsidRDefault="00430476" w:rsidP="0043047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30476" w:rsidRPr="00771439" w14:paraId="0A50994C" w14:textId="1BC3330D" w:rsidTr="000626DE">
        <w:tc>
          <w:tcPr>
            <w:tcW w:w="553" w:type="dxa"/>
          </w:tcPr>
          <w:p w14:paraId="74404A50" w14:textId="7155A8BC" w:rsidR="00430476" w:rsidRPr="00687F6B" w:rsidRDefault="00430476" w:rsidP="0043047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1439">
              <w:rPr>
                <w:rFonts w:ascii="Tahoma" w:hAnsi="Tahoma" w:cs="Tahoma"/>
                <w:sz w:val="18"/>
                <w:szCs w:val="18"/>
              </w:rPr>
              <w:lastRenderedPageBreak/>
              <w:t>2</w:t>
            </w:r>
          </w:p>
        </w:tc>
        <w:tc>
          <w:tcPr>
            <w:tcW w:w="1633" w:type="dxa"/>
          </w:tcPr>
          <w:p w14:paraId="616FD0CD" w14:textId="7E371E9E" w:rsidR="00430476" w:rsidRPr="000626DE" w:rsidRDefault="00430476" w:rsidP="0043047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b/>
                <w:bCs/>
                <w:sz w:val="18"/>
                <w:szCs w:val="18"/>
              </w:rPr>
              <w:t>Fortepian</w:t>
            </w:r>
          </w:p>
        </w:tc>
        <w:tc>
          <w:tcPr>
            <w:tcW w:w="4102" w:type="dxa"/>
          </w:tcPr>
          <w:p w14:paraId="239E8A03" w14:textId="77777777" w:rsidR="00430476" w:rsidRPr="000626DE" w:rsidRDefault="00430476" w:rsidP="00430476">
            <w:pPr>
              <w:suppressAutoHyphens w:val="0"/>
              <w:autoSpaceDE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Fortepian o następujących parametrach:</w:t>
            </w:r>
          </w:p>
          <w:p w14:paraId="14215D40" w14:textId="77777777" w:rsidR="00430476" w:rsidRPr="000626DE" w:rsidRDefault="00430476" w:rsidP="00430476">
            <w:pPr>
              <w:pStyle w:val="Tekstpodstawowy"/>
              <w:widowControl/>
              <w:numPr>
                <w:ilvl w:val="0"/>
                <w:numId w:val="59"/>
              </w:numPr>
              <w:suppressAutoHyphens w:val="0"/>
              <w:autoSpaceDE/>
              <w:spacing w:after="0"/>
              <w:ind w:left="714" w:hanging="357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88 klawiszy</w:t>
            </w:r>
          </w:p>
          <w:p w14:paraId="5F0310A7" w14:textId="77777777" w:rsidR="00430476" w:rsidRPr="000626DE" w:rsidRDefault="00430476" w:rsidP="00430476">
            <w:pPr>
              <w:numPr>
                <w:ilvl w:val="0"/>
                <w:numId w:val="59"/>
              </w:numPr>
              <w:suppressAutoHyphens w:val="0"/>
              <w:autoSpaceDE/>
              <w:ind w:left="714" w:hanging="357"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3 pedały ( środkowy pedał: sostenuto)</w:t>
            </w:r>
          </w:p>
          <w:p w14:paraId="13A2BD8C" w14:textId="77777777" w:rsidR="00430476" w:rsidRPr="000626DE" w:rsidRDefault="00430476" w:rsidP="00430476">
            <w:pPr>
              <w:numPr>
                <w:ilvl w:val="0"/>
                <w:numId w:val="59"/>
              </w:numPr>
              <w:suppressAutoHyphens w:val="0"/>
              <w:autoSpaceDE/>
              <w:ind w:left="714" w:hanging="357"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skala duplex lub rozwiązanie równoważne z systemem wspomagania alikwotowego</w:t>
            </w:r>
          </w:p>
          <w:p w14:paraId="654E6665" w14:textId="77777777" w:rsidR="00430476" w:rsidRPr="000626DE" w:rsidRDefault="00430476" w:rsidP="00430476">
            <w:pPr>
              <w:pStyle w:val="Tekstpodstawowy"/>
              <w:widowControl/>
              <w:numPr>
                <w:ilvl w:val="0"/>
                <w:numId w:val="59"/>
              </w:numPr>
              <w:suppressAutoHyphens w:val="0"/>
              <w:autoSpaceDE/>
              <w:spacing w:after="0"/>
              <w:ind w:left="714" w:hanging="357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płyta rezonansowa oraz żebra wykonane z sezonowanego świerku europejskiego, posiadająca wyprężenie zapewniające jej swobodne rezonowanie we wszystkich rejestrach</w:t>
            </w:r>
          </w:p>
          <w:p w14:paraId="0BBB15EC" w14:textId="77777777" w:rsidR="00430476" w:rsidRPr="000626DE" w:rsidRDefault="00430476" w:rsidP="00430476">
            <w:pPr>
              <w:pStyle w:val="Tekstpodstawowy"/>
              <w:widowControl/>
              <w:numPr>
                <w:ilvl w:val="0"/>
                <w:numId w:val="59"/>
              </w:numPr>
              <w:suppressAutoHyphens w:val="0"/>
              <w:autoSpaceDE/>
              <w:spacing w:after="0"/>
              <w:ind w:left="714" w:hanging="357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rama wykonana z żeliwa szarego, pokryta warstwami lakieru</w:t>
            </w:r>
          </w:p>
          <w:p w14:paraId="2344C16C" w14:textId="77777777" w:rsidR="00430476" w:rsidRPr="000626DE" w:rsidRDefault="00430476" w:rsidP="00430476">
            <w:pPr>
              <w:numPr>
                <w:ilvl w:val="0"/>
                <w:numId w:val="59"/>
              </w:numPr>
              <w:suppressAutoHyphens w:val="0"/>
              <w:autoSpaceDE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elementy ruchome akcji mechanizmu klawiaturowego wykonane z sezonowanego drewna bez elementów z tworzyw sztucznych</w:t>
            </w:r>
          </w:p>
          <w:p w14:paraId="1FBD190A" w14:textId="77777777" w:rsidR="00430476" w:rsidRPr="000626DE" w:rsidRDefault="00430476" w:rsidP="00430476">
            <w:pPr>
              <w:pStyle w:val="Tekstpodstawowy"/>
              <w:widowControl/>
              <w:numPr>
                <w:ilvl w:val="0"/>
                <w:numId w:val="59"/>
              </w:numPr>
              <w:suppressAutoHyphens w:val="0"/>
              <w:autoSpaceDE/>
              <w:spacing w:after="0"/>
              <w:ind w:left="714" w:hanging="357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stół klawiaturowy wykonany ze świerku lub buku</w:t>
            </w:r>
          </w:p>
          <w:p w14:paraId="34764F14" w14:textId="77777777" w:rsidR="00430476" w:rsidRPr="000626DE" w:rsidRDefault="00430476" w:rsidP="00430476">
            <w:pPr>
              <w:pStyle w:val="Tekstpodstawowy"/>
              <w:widowControl/>
              <w:numPr>
                <w:ilvl w:val="0"/>
                <w:numId w:val="59"/>
              </w:numPr>
              <w:suppressAutoHyphens w:val="0"/>
              <w:autoSpaceDE/>
              <w:spacing w:after="0"/>
              <w:ind w:left="714" w:hanging="357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rama klawiaturowa wykonana ze świerku oraz europejskiego buku</w:t>
            </w:r>
          </w:p>
          <w:p w14:paraId="39C47FD1" w14:textId="77777777" w:rsidR="00430476" w:rsidRPr="000626DE" w:rsidRDefault="00430476" w:rsidP="00430476">
            <w:pPr>
              <w:numPr>
                <w:ilvl w:val="0"/>
                <w:numId w:val="59"/>
              </w:numPr>
              <w:suppressAutoHyphens w:val="0"/>
              <w:autoSpaceDE/>
              <w:rPr>
                <w:rFonts w:ascii="Tahoma" w:hAnsi="Tahoma" w:cs="Tahoma"/>
                <w:bCs/>
                <w:sz w:val="18"/>
                <w:szCs w:val="18"/>
              </w:rPr>
            </w:pPr>
            <w:r w:rsidRPr="000626DE">
              <w:rPr>
                <w:rFonts w:ascii="Tahoma" w:hAnsi="Tahoma" w:cs="Tahoma"/>
                <w:bCs/>
                <w:sz w:val="18"/>
                <w:szCs w:val="18"/>
              </w:rPr>
              <w:t>kołek stroikowy stal hartowana, niklowany, gwint wielokrotny drobny</w:t>
            </w:r>
          </w:p>
          <w:p w14:paraId="42684EB1" w14:textId="77777777" w:rsidR="00430476" w:rsidRPr="000626DE" w:rsidRDefault="00430476" w:rsidP="00430476">
            <w:pPr>
              <w:pStyle w:val="Tekstpodstawowy"/>
              <w:widowControl/>
              <w:numPr>
                <w:ilvl w:val="0"/>
                <w:numId w:val="59"/>
              </w:numPr>
              <w:suppressAutoHyphens w:val="0"/>
              <w:autoSpaceDE/>
              <w:spacing w:after="0"/>
              <w:ind w:left="714" w:hanging="357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popychacze klonowe lub grabowe</w:t>
            </w:r>
          </w:p>
          <w:p w14:paraId="369FA701" w14:textId="77777777" w:rsidR="00430476" w:rsidRPr="000626DE" w:rsidRDefault="00430476" w:rsidP="00430476">
            <w:pPr>
              <w:pStyle w:val="Tekstpodstawowy"/>
              <w:widowControl/>
              <w:numPr>
                <w:ilvl w:val="0"/>
                <w:numId w:val="59"/>
              </w:numPr>
              <w:suppressAutoHyphens w:val="0"/>
              <w:autoSpaceDE/>
              <w:spacing w:after="0"/>
              <w:ind w:left="714" w:hanging="357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 xml:space="preserve">belki szkieletowe wykonane ze świerku wysokogórskiego rozłożone promieniście i połączone </w:t>
            </w:r>
            <w:proofErr w:type="spellStart"/>
            <w:r w:rsidRPr="000626DE">
              <w:rPr>
                <w:rFonts w:ascii="Tahoma" w:hAnsi="Tahoma" w:cs="Tahoma"/>
                <w:sz w:val="18"/>
                <w:szCs w:val="18"/>
              </w:rPr>
              <w:t>wczepinowo</w:t>
            </w:r>
            <w:proofErr w:type="spellEnd"/>
            <w:r w:rsidRPr="000626DE">
              <w:rPr>
                <w:rFonts w:ascii="Tahoma" w:hAnsi="Tahoma" w:cs="Tahoma"/>
                <w:sz w:val="18"/>
                <w:szCs w:val="18"/>
              </w:rPr>
              <w:t xml:space="preserve"> z ramą szkieletu</w:t>
            </w:r>
          </w:p>
          <w:p w14:paraId="25D6AEE0" w14:textId="77777777" w:rsidR="00430476" w:rsidRPr="000626DE" w:rsidRDefault="00430476" w:rsidP="00430476">
            <w:pPr>
              <w:pStyle w:val="Tekstpodstawowy"/>
              <w:widowControl/>
              <w:numPr>
                <w:ilvl w:val="0"/>
                <w:numId w:val="59"/>
              </w:numPr>
              <w:suppressAutoHyphens w:val="0"/>
              <w:autoSpaceDE/>
              <w:spacing w:after="0"/>
              <w:ind w:left="714" w:hanging="357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struny w rejestrze basowym owinięte drutem z czystej miedzi</w:t>
            </w:r>
          </w:p>
          <w:p w14:paraId="37FF953A" w14:textId="77777777" w:rsidR="00430476" w:rsidRPr="000626DE" w:rsidRDefault="00430476" w:rsidP="00430476">
            <w:pPr>
              <w:pStyle w:val="Tekstpodstawowy"/>
              <w:widowControl/>
              <w:numPr>
                <w:ilvl w:val="0"/>
                <w:numId w:val="59"/>
              </w:numPr>
              <w:suppressAutoHyphens w:val="0"/>
              <w:autoSpaceDE/>
              <w:spacing w:after="0"/>
              <w:ind w:left="714" w:hanging="357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belki stroikowe wykonane z warstw twardego klonu lub buku, łączonych wertykalnie żywicą, top z twardego klonu lub buku</w:t>
            </w:r>
          </w:p>
          <w:p w14:paraId="630CA158" w14:textId="77777777" w:rsidR="00430476" w:rsidRPr="000626DE" w:rsidRDefault="00430476" w:rsidP="00430476">
            <w:pPr>
              <w:pStyle w:val="Tekstpodstawowy"/>
              <w:widowControl/>
              <w:numPr>
                <w:ilvl w:val="0"/>
                <w:numId w:val="59"/>
              </w:numPr>
              <w:suppressAutoHyphens w:val="0"/>
              <w:autoSpaceDE/>
              <w:spacing w:after="0"/>
              <w:ind w:left="714" w:hanging="357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białe klawisze pokryte wysokiej jakości imitacją kości słoniowej, zapobiegającej ślizganiu się palców</w:t>
            </w:r>
          </w:p>
          <w:p w14:paraId="76968D8C" w14:textId="77777777" w:rsidR="00430476" w:rsidRPr="000626DE" w:rsidRDefault="00430476" w:rsidP="00430476">
            <w:pPr>
              <w:pStyle w:val="Tekstpodstawowy"/>
              <w:widowControl/>
              <w:numPr>
                <w:ilvl w:val="0"/>
                <w:numId w:val="59"/>
              </w:numPr>
              <w:suppressAutoHyphens w:val="0"/>
              <w:autoSpaceDE/>
              <w:spacing w:after="0"/>
              <w:ind w:left="714" w:hanging="357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czarne klawisze wykonane z wysokiej jakości kompozytu drewna hebanowego lub z hebanu</w:t>
            </w:r>
          </w:p>
          <w:p w14:paraId="08C1393C" w14:textId="77777777" w:rsidR="00430476" w:rsidRPr="000626DE" w:rsidRDefault="00430476" w:rsidP="00430476">
            <w:pPr>
              <w:pStyle w:val="Tekstpodstawowy"/>
              <w:widowControl/>
              <w:numPr>
                <w:ilvl w:val="0"/>
                <w:numId w:val="59"/>
              </w:numPr>
              <w:suppressAutoHyphens w:val="0"/>
              <w:autoSpaceDE/>
              <w:spacing w:after="0"/>
              <w:ind w:left="714" w:hanging="357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mechanizm łagodnego opuszczania pokrywy klawiatury zabezpieczający przed jej przypadkowym opadnięciem na ręce pianisty</w:t>
            </w:r>
          </w:p>
          <w:p w14:paraId="77BD728F" w14:textId="77777777" w:rsidR="00430476" w:rsidRPr="000626DE" w:rsidRDefault="00430476" w:rsidP="00430476">
            <w:pPr>
              <w:pStyle w:val="Tekstpodstawowy"/>
              <w:widowControl/>
              <w:numPr>
                <w:ilvl w:val="0"/>
                <w:numId w:val="59"/>
              </w:numPr>
              <w:suppressAutoHyphens w:val="0"/>
              <w:autoSpaceDE/>
              <w:spacing w:after="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pedały wykonane z odlewu mosiężnego</w:t>
            </w:r>
          </w:p>
          <w:p w14:paraId="39E0C7E5" w14:textId="77777777" w:rsidR="00430476" w:rsidRPr="000626DE" w:rsidRDefault="00430476" w:rsidP="00430476">
            <w:pPr>
              <w:pStyle w:val="Tekstpodstawowy"/>
              <w:widowControl/>
              <w:numPr>
                <w:ilvl w:val="0"/>
                <w:numId w:val="59"/>
              </w:numPr>
              <w:suppressAutoHyphens w:val="0"/>
              <w:autoSpaceDE/>
              <w:spacing w:after="0"/>
              <w:ind w:left="714" w:hanging="357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minimum 3 możliwości ustawienia pulpitu</w:t>
            </w:r>
          </w:p>
          <w:p w14:paraId="7F615E0D" w14:textId="77777777" w:rsidR="00430476" w:rsidRPr="000626DE" w:rsidRDefault="00430476" w:rsidP="00430476">
            <w:pPr>
              <w:pStyle w:val="Tekstpodstawowy"/>
              <w:widowControl/>
              <w:numPr>
                <w:ilvl w:val="0"/>
                <w:numId w:val="59"/>
              </w:numPr>
              <w:suppressAutoHyphens w:val="0"/>
              <w:autoSpaceDE/>
              <w:spacing w:after="0"/>
              <w:ind w:left="714" w:hanging="357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minimum 2 pozycje otwarcia przykrywy fortepianu</w:t>
            </w:r>
          </w:p>
          <w:p w14:paraId="55620BF6" w14:textId="77777777" w:rsidR="00430476" w:rsidRPr="000626DE" w:rsidRDefault="00430476" w:rsidP="00430476">
            <w:pPr>
              <w:pStyle w:val="Tekstpodstawowy"/>
              <w:widowControl/>
              <w:numPr>
                <w:ilvl w:val="0"/>
                <w:numId w:val="59"/>
              </w:numPr>
              <w:suppressAutoHyphens w:val="0"/>
              <w:autoSpaceDE/>
              <w:spacing w:after="0"/>
              <w:ind w:left="714" w:hanging="357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zamki przykrywy fortepianu i pokrywy klawiatury</w:t>
            </w:r>
          </w:p>
          <w:p w14:paraId="2D71C44B" w14:textId="77777777" w:rsidR="00430476" w:rsidRPr="000626DE" w:rsidRDefault="00430476" w:rsidP="00430476">
            <w:pPr>
              <w:pStyle w:val="Tekstpodstawowy"/>
              <w:widowControl/>
              <w:numPr>
                <w:ilvl w:val="0"/>
                <w:numId w:val="59"/>
              </w:numPr>
              <w:suppressAutoHyphens w:val="0"/>
              <w:autoSpaceDE/>
              <w:spacing w:after="0"/>
              <w:ind w:left="714" w:hanging="357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lastRenderedPageBreak/>
              <w:t>wykończenie części drewnianych żywicą poliestrową</w:t>
            </w:r>
          </w:p>
          <w:p w14:paraId="0084489E" w14:textId="77777777" w:rsidR="00430476" w:rsidRPr="000626DE" w:rsidRDefault="00430476" w:rsidP="00430476">
            <w:pPr>
              <w:pStyle w:val="Tekstpodstawowy"/>
              <w:widowControl/>
              <w:numPr>
                <w:ilvl w:val="0"/>
                <w:numId w:val="59"/>
              </w:numPr>
              <w:suppressAutoHyphens w:val="0"/>
              <w:autoSpaceDE/>
              <w:spacing w:after="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kolor czarny, polerowany na wysoki połysk</w:t>
            </w:r>
          </w:p>
          <w:p w14:paraId="6DE280EE" w14:textId="77777777" w:rsidR="00430476" w:rsidRPr="000626DE" w:rsidRDefault="00430476" w:rsidP="00430476">
            <w:pPr>
              <w:numPr>
                <w:ilvl w:val="0"/>
                <w:numId w:val="59"/>
              </w:numPr>
              <w:suppressAutoHyphens w:val="0"/>
              <w:autoSpaceDE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długość: 186-189 cm</w:t>
            </w:r>
          </w:p>
          <w:p w14:paraId="257918C2" w14:textId="77777777" w:rsidR="00430476" w:rsidRPr="000626DE" w:rsidRDefault="00430476" w:rsidP="00430476">
            <w:pPr>
              <w:numPr>
                <w:ilvl w:val="0"/>
                <w:numId w:val="59"/>
              </w:numPr>
              <w:suppressAutoHyphens w:val="0"/>
              <w:autoSpaceDE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szerokość: 149 - 154 cm</w:t>
            </w:r>
          </w:p>
          <w:p w14:paraId="31B797E1" w14:textId="77777777" w:rsidR="00430476" w:rsidRPr="000626DE" w:rsidRDefault="00430476" w:rsidP="00430476">
            <w:pPr>
              <w:numPr>
                <w:ilvl w:val="0"/>
                <w:numId w:val="59"/>
              </w:numPr>
              <w:suppressAutoHyphens w:val="0"/>
              <w:autoSpaceDE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wysokość: 100 do 102 cm</w:t>
            </w:r>
          </w:p>
          <w:p w14:paraId="6B4A5E90" w14:textId="77777777" w:rsidR="00430476" w:rsidRPr="000626DE" w:rsidRDefault="00430476" w:rsidP="00430476">
            <w:pPr>
              <w:numPr>
                <w:ilvl w:val="0"/>
                <w:numId w:val="59"/>
              </w:numPr>
              <w:suppressAutoHyphens w:val="0"/>
              <w:autoSpaceDE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waga: do 340 kg</w:t>
            </w:r>
          </w:p>
          <w:p w14:paraId="357F8B52" w14:textId="77777777" w:rsidR="00430476" w:rsidRPr="000626DE" w:rsidRDefault="00430476" w:rsidP="0043047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</w:tcPr>
          <w:p w14:paraId="7910887A" w14:textId="1F1AB3A0" w:rsidR="00430476" w:rsidRPr="000626DE" w:rsidRDefault="00430476" w:rsidP="0043047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3</w:t>
            </w:r>
            <w:r w:rsidRPr="000626DE">
              <w:rPr>
                <w:rFonts w:ascii="Tahoma" w:hAnsi="Tahoma" w:cs="Tahoma"/>
                <w:sz w:val="18"/>
                <w:szCs w:val="18"/>
              </w:rPr>
              <w:t xml:space="preserve"> sztuki </w:t>
            </w:r>
          </w:p>
        </w:tc>
        <w:tc>
          <w:tcPr>
            <w:tcW w:w="2637" w:type="dxa"/>
          </w:tcPr>
          <w:p w14:paraId="2A8A4840" w14:textId="77777777" w:rsidR="00430476" w:rsidRPr="000626DE" w:rsidRDefault="00430476" w:rsidP="0043047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30476" w:rsidRPr="00771439" w14:paraId="0792BE0E" w14:textId="16028084" w:rsidTr="000626DE">
        <w:tc>
          <w:tcPr>
            <w:tcW w:w="553" w:type="dxa"/>
          </w:tcPr>
          <w:p w14:paraId="5115BE84" w14:textId="5E69B799" w:rsidR="00430476" w:rsidRPr="00687F6B" w:rsidRDefault="00430476" w:rsidP="0043047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1439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633" w:type="dxa"/>
          </w:tcPr>
          <w:p w14:paraId="49F8A940" w14:textId="18B54472" w:rsidR="00430476" w:rsidRPr="000626DE" w:rsidRDefault="00430476" w:rsidP="0043047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b/>
                <w:bCs/>
                <w:sz w:val="18"/>
                <w:szCs w:val="18"/>
              </w:rPr>
              <w:t>Pokrowiec</w:t>
            </w:r>
          </w:p>
        </w:tc>
        <w:tc>
          <w:tcPr>
            <w:tcW w:w="4102" w:type="dxa"/>
          </w:tcPr>
          <w:p w14:paraId="09F6E77B" w14:textId="7D0F9769" w:rsidR="00430476" w:rsidRPr="000626DE" w:rsidRDefault="00430476" w:rsidP="00430476">
            <w:pPr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Dopasowany do instrumentów (określonych w lp. niniejszej tabeli nr 1 i 2), zewnętrznie wodoodporny przykrywający klawiaturę oraz boki instrumentu, miękki od strony wewnętrznej, w kolorze czarnym.</w:t>
            </w:r>
          </w:p>
        </w:tc>
        <w:tc>
          <w:tcPr>
            <w:tcW w:w="851" w:type="dxa"/>
          </w:tcPr>
          <w:p w14:paraId="601B04C4" w14:textId="5A309AB8" w:rsidR="00430476" w:rsidRPr="000626DE" w:rsidRDefault="00430476" w:rsidP="0043047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5 </w:t>
            </w:r>
            <w:r w:rsidRPr="000626DE">
              <w:rPr>
                <w:rFonts w:ascii="Tahoma" w:hAnsi="Tahoma" w:cs="Tahoma"/>
                <w:sz w:val="18"/>
                <w:szCs w:val="18"/>
              </w:rPr>
              <w:t>sztuk.</w:t>
            </w:r>
          </w:p>
        </w:tc>
        <w:tc>
          <w:tcPr>
            <w:tcW w:w="2637" w:type="dxa"/>
          </w:tcPr>
          <w:p w14:paraId="79090371" w14:textId="77777777" w:rsidR="00430476" w:rsidRPr="000626DE" w:rsidRDefault="00430476" w:rsidP="0043047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30476" w:rsidRPr="00771439" w14:paraId="79975761" w14:textId="69D60ECB" w:rsidTr="000626DE">
        <w:tc>
          <w:tcPr>
            <w:tcW w:w="553" w:type="dxa"/>
          </w:tcPr>
          <w:p w14:paraId="2391D350" w14:textId="15AC5D30" w:rsidR="00430476" w:rsidRPr="00687F6B" w:rsidRDefault="00430476" w:rsidP="0043047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1439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633" w:type="dxa"/>
          </w:tcPr>
          <w:p w14:paraId="2C646EB1" w14:textId="107FB3D6" w:rsidR="00430476" w:rsidRPr="000626DE" w:rsidRDefault="00430476" w:rsidP="0043047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b/>
                <w:bCs/>
                <w:sz w:val="18"/>
                <w:szCs w:val="18"/>
              </w:rPr>
              <w:t>Ława koncertowa</w:t>
            </w:r>
          </w:p>
        </w:tc>
        <w:tc>
          <w:tcPr>
            <w:tcW w:w="4102" w:type="dxa"/>
          </w:tcPr>
          <w:p w14:paraId="0E22D177" w14:textId="77777777" w:rsidR="00430476" w:rsidRPr="000626DE" w:rsidRDefault="00430476" w:rsidP="00430476">
            <w:pPr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 xml:space="preserve">Regulacja hydrauliczna; ergonomiczne skórzane siedzisko o rozmiarach min. 66 na 33 cm. oraz podstawką wykonaną z metalu. Regulacja wysokości siedziska w zakresie min. 58-45 cm. </w:t>
            </w:r>
          </w:p>
          <w:p w14:paraId="009201FD" w14:textId="68CA88F6" w:rsidR="00430476" w:rsidRPr="000626DE" w:rsidRDefault="00430476" w:rsidP="00430476">
            <w:pPr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Siedzisko profilowane z podniesieniem w tylnej części w celu zapewnienia lepszej ergonomii siedzącego.</w:t>
            </w:r>
          </w:p>
        </w:tc>
        <w:tc>
          <w:tcPr>
            <w:tcW w:w="851" w:type="dxa"/>
          </w:tcPr>
          <w:p w14:paraId="7C62E926" w14:textId="3CF53131" w:rsidR="00430476" w:rsidRPr="000626DE" w:rsidRDefault="00430476" w:rsidP="0043047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5 </w:t>
            </w:r>
            <w:r w:rsidRPr="000626DE">
              <w:rPr>
                <w:rFonts w:ascii="Tahoma" w:hAnsi="Tahoma" w:cs="Tahoma"/>
                <w:sz w:val="18"/>
                <w:szCs w:val="18"/>
              </w:rPr>
              <w:t>sztuk.</w:t>
            </w:r>
          </w:p>
        </w:tc>
        <w:tc>
          <w:tcPr>
            <w:tcW w:w="2637" w:type="dxa"/>
          </w:tcPr>
          <w:p w14:paraId="54026E9E" w14:textId="77777777" w:rsidR="00430476" w:rsidRPr="000626DE" w:rsidRDefault="00430476" w:rsidP="0043047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626DE" w:rsidRPr="00771439" w14:paraId="352A7DED" w14:textId="7C5A7A50" w:rsidTr="000626DE">
        <w:tc>
          <w:tcPr>
            <w:tcW w:w="553" w:type="dxa"/>
          </w:tcPr>
          <w:p w14:paraId="3E00244B" w14:textId="52EF3EA6" w:rsidR="000626DE" w:rsidRPr="00687F6B" w:rsidRDefault="000626DE" w:rsidP="000626D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27EC4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633" w:type="dxa"/>
          </w:tcPr>
          <w:p w14:paraId="3F433F05" w14:textId="77777777" w:rsidR="000626DE" w:rsidRPr="000626DE" w:rsidRDefault="000626DE" w:rsidP="000626D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626DE">
              <w:rPr>
                <w:rFonts w:ascii="Tahoma" w:hAnsi="Tahoma" w:cs="Tahoma"/>
                <w:b/>
                <w:bCs/>
                <w:sz w:val="18"/>
                <w:szCs w:val="18"/>
              </w:rPr>
              <w:t>Rolki gumowe do fortepianu Yamaha S7X z hamulcem</w:t>
            </w:r>
          </w:p>
          <w:p w14:paraId="267D150F" w14:textId="11D57F0E" w:rsidR="000626DE" w:rsidRPr="000626DE" w:rsidRDefault="000626DE" w:rsidP="000626D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(lub równoważne)</w:t>
            </w:r>
          </w:p>
        </w:tc>
        <w:tc>
          <w:tcPr>
            <w:tcW w:w="4102" w:type="dxa"/>
          </w:tcPr>
          <w:p w14:paraId="46780691" w14:textId="77777777" w:rsidR="000626DE" w:rsidRPr="000626DE" w:rsidRDefault="000626DE" w:rsidP="000626DE">
            <w:pPr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sz w:val="18"/>
                <w:szCs w:val="18"/>
              </w:rPr>
              <w:t>Rolki gumowe do fortepianu z hamulcem z czarnym bieżnikiem gumowym, wykonane z litego mosiądzu, łożyskowane.</w:t>
            </w:r>
          </w:p>
          <w:p w14:paraId="02547C34" w14:textId="77777777" w:rsidR="000626DE" w:rsidRPr="000626DE" w:rsidRDefault="000626DE" w:rsidP="000626D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</w:tcPr>
          <w:p w14:paraId="7E2D9142" w14:textId="524341AC" w:rsidR="000626DE" w:rsidRPr="000626DE" w:rsidRDefault="000626DE" w:rsidP="000626D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626D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1 </w:t>
            </w:r>
            <w:r w:rsidRPr="000626DE">
              <w:rPr>
                <w:rFonts w:ascii="Tahoma" w:hAnsi="Tahoma" w:cs="Tahoma"/>
                <w:sz w:val="18"/>
                <w:szCs w:val="18"/>
              </w:rPr>
              <w:t>komplet</w:t>
            </w:r>
            <w:r>
              <w:rPr>
                <w:rFonts w:ascii="Tahoma" w:hAnsi="Tahoma" w:cs="Tahoma"/>
                <w:sz w:val="18"/>
                <w:szCs w:val="18"/>
              </w:rPr>
              <w:t xml:space="preserve"> z montażem</w:t>
            </w:r>
            <w:r w:rsidRPr="000626D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637" w:type="dxa"/>
          </w:tcPr>
          <w:p w14:paraId="361343E0" w14:textId="77777777" w:rsidR="000626DE" w:rsidRPr="000626DE" w:rsidRDefault="000626DE" w:rsidP="000626D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14:paraId="653C79F2" w14:textId="77777777" w:rsidR="00687F6B" w:rsidRDefault="00687F6B" w:rsidP="00F6760A">
      <w:pPr>
        <w:pStyle w:val="Tekstpodstawowy"/>
        <w:spacing w:after="0"/>
        <w:rPr>
          <w:rFonts w:ascii="Tahoma" w:hAnsi="Tahoma" w:cs="Tahoma"/>
          <w:color w:val="auto"/>
          <w:sz w:val="20"/>
          <w:szCs w:val="20"/>
        </w:rPr>
      </w:pPr>
    </w:p>
    <w:p w14:paraId="31A04AF2" w14:textId="77777777" w:rsidR="00687F6B" w:rsidRDefault="00687F6B" w:rsidP="00F6760A">
      <w:pPr>
        <w:pStyle w:val="Tekstpodstawowy"/>
        <w:spacing w:after="0"/>
        <w:rPr>
          <w:rFonts w:ascii="Tahoma" w:hAnsi="Tahoma" w:cs="Tahoma"/>
          <w:color w:val="auto"/>
          <w:sz w:val="20"/>
          <w:szCs w:val="20"/>
        </w:rPr>
      </w:pPr>
    </w:p>
    <w:p w14:paraId="07A628B0" w14:textId="23433AC3" w:rsidR="00F6760A" w:rsidRPr="0076129F" w:rsidRDefault="00F6760A" w:rsidP="00F6760A">
      <w:pPr>
        <w:pStyle w:val="Tekstpodstawowy"/>
        <w:spacing w:after="0"/>
        <w:rPr>
          <w:rFonts w:ascii="Tahoma" w:hAnsi="Tahoma" w:cs="Tahoma"/>
          <w:b/>
          <w:bCs/>
          <w:color w:val="auto"/>
          <w:sz w:val="20"/>
          <w:szCs w:val="20"/>
        </w:rPr>
      </w:pPr>
      <w:r w:rsidRPr="0076129F">
        <w:rPr>
          <w:rFonts w:ascii="Tahoma" w:hAnsi="Tahoma" w:cs="Tahoma"/>
          <w:color w:val="auto"/>
          <w:sz w:val="20"/>
          <w:szCs w:val="20"/>
        </w:rPr>
        <w:t xml:space="preserve">Za realizację </w:t>
      </w:r>
      <w:r w:rsidR="003865F3">
        <w:rPr>
          <w:rFonts w:ascii="Tahoma" w:hAnsi="Tahoma" w:cs="Tahoma"/>
          <w:color w:val="auto"/>
          <w:sz w:val="20"/>
          <w:szCs w:val="20"/>
        </w:rPr>
        <w:t xml:space="preserve">całości </w:t>
      </w:r>
      <w:r w:rsidRPr="0076129F">
        <w:rPr>
          <w:rFonts w:ascii="Tahoma" w:hAnsi="Tahoma" w:cs="Tahoma"/>
          <w:color w:val="auto"/>
          <w:sz w:val="20"/>
          <w:szCs w:val="20"/>
        </w:rPr>
        <w:t xml:space="preserve">przedmiotu zamówienia oferujemy </w:t>
      </w:r>
      <w:r w:rsidRPr="0076129F">
        <w:rPr>
          <w:rFonts w:ascii="Tahoma" w:hAnsi="Tahoma" w:cs="Tahoma"/>
          <w:b/>
          <w:bCs/>
          <w:color w:val="auto"/>
          <w:sz w:val="20"/>
          <w:szCs w:val="20"/>
        </w:rPr>
        <w:t>cenę</w:t>
      </w:r>
      <w:r w:rsidR="00CE1A60" w:rsidRPr="0076129F">
        <w:rPr>
          <w:rFonts w:ascii="Tahoma" w:hAnsi="Tahoma" w:cs="Tahoma"/>
          <w:b/>
          <w:bCs/>
          <w:color w:val="auto"/>
          <w:sz w:val="20"/>
          <w:szCs w:val="20"/>
        </w:rPr>
        <w:t xml:space="preserve"> </w:t>
      </w:r>
      <w:r w:rsidRPr="0076129F">
        <w:rPr>
          <w:rFonts w:ascii="Tahoma" w:hAnsi="Tahoma" w:cs="Tahoma"/>
          <w:b/>
          <w:bCs/>
          <w:color w:val="auto"/>
          <w:sz w:val="20"/>
          <w:szCs w:val="20"/>
        </w:rPr>
        <w:t xml:space="preserve">brutto :  </w:t>
      </w:r>
      <w:r w:rsidRPr="0076129F">
        <w:rPr>
          <w:rFonts w:ascii="Tahoma" w:hAnsi="Tahoma" w:cs="Tahoma"/>
          <w:color w:val="auto"/>
          <w:sz w:val="20"/>
          <w:szCs w:val="20"/>
        </w:rPr>
        <w:t xml:space="preserve">......................................... </w:t>
      </w:r>
      <w:r w:rsidRPr="0076129F">
        <w:rPr>
          <w:rFonts w:ascii="Tahoma" w:hAnsi="Tahoma" w:cs="Tahoma"/>
          <w:b/>
          <w:bCs/>
          <w:color w:val="auto"/>
          <w:sz w:val="20"/>
          <w:szCs w:val="20"/>
        </w:rPr>
        <w:t>zł</w:t>
      </w:r>
    </w:p>
    <w:p w14:paraId="0C73956C" w14:textId="77777777" w:rsidR="00F6760A" w:rsidRPr="0076129F" w:rsidRDefault="00F6760A" w:rsidP="00F6760A">
      <w:pPr>
        <w:pStyle w:val="Nagwek"/>
        <w:rPr>
          <w:rFonts w:ascii="Tahoma" w:hAnsi="Tahoma" w:cs="Tahoma"/>
        </w:rPr>
      </w:pPr>
    </w:p>
    <w:p w14:paraId="49380D87" w14:textId="77777777" w:rsidR="00F6760A" w:rsidRPr="0076129F" w:rsidRDefault="00F6760A" w:rsidP="00F6760A">
      <w:pPr>
        <w:pStyle w:val="NormalnyWeb"/>
        <w:spacing w:before="0" w:after="0"/>
        <w:rPr>
          <w:rFonts w:ascii="Tahoma" w:hAnsi="Tahoma" w:cs="Tahoma"/>
          <w:sz w:val="20"/>
          <w:szCs w:val="20"/>
        </w:rPr>
      </w:pPr>
      <w:r w:rsidRPr="0076129F">
        <w:rPr>
          <w:rFonts w:ascii="Tahoma" w:hAnsi="Tahoma" w:cs="Tahoma"/>
          <w:sz w:val="20"/>
          <w:szCs w:val="20"/>
        </w:rPr>
        <w:t xml:space="preserve">słownie............................................................................................................................ złotych. </w:t>
      </w:r>
    </w:p>
    <w:p w14:paraId="066BBDDA" w14:textId="77777777" w:rsidR="00F6760A" w:rsidRPr="0076129F" w:rsidRDefault="00F6760A" w:rsidP="00F6760A">
      <w:pPr>
        <w:rPr>
          <w:rFonts w:ascii="Tahoma" w:hAnsi="Tahoma" w:cs="Tahoma"/>
        </w:rPr>
      </w:pPr>
    </w:p>
    <w:p w14:paraId="6E5F0472" w14:textId="77777777" w:rsidR="00F6760A" w:rsidRPr="0076129F" w:rsidRDefault="00F6760A" w:rsidP="00F6760A">
      <w:pPr>
        <w:rPr>
          <w:rFonts w:ascii="Tahoma" w:hAnsi="Tahoma" w:cs="Tahoma"/>
        </w:rPr>
      </w:pPr>
      <w:r w:rsidRPr="0076129F">
        <w:rPr>
          <w:rFonts w:ascii="Tahoma" w:hAnsi="Tahoma" w:cs="Tahoma"/>
        </w:rPr>
        <w:t>w tym podatek VAT ................ % tj. .............................................. zł</w:t>
      </w:r>
    </w:p>
    <w:p w14:paraId="4E3A88B7" w14:textId="04422DD5" w:rsidR="00F6760A" w:rsidRDefault="00F6760A" w:rsidP="00F6760A">
      <w:pPr>
        <w:tabs>
          <w:tab w:val="left" w:pos="0"/>
        </w:tabs>
        <w:jc w:val="both"/>
        <w:rPr>
          <w:rFonts w:ascii="Tahoma" w:hAnsi="Tahoma" w:cs="Tahoma"/>
        </w:rPr>
      </w:pPr>
    </w:p>
    <w:p w14:paraId="36D4E9D8" w14:textId="77777777" w:rsidR="00326504" w:rsidRDefault="00326504" w:rsidP="00326504">
      <w:pPr>
        <w:widowControl w:val="0"/>
        <w:suppressAutoHyphens w:val="0"/>
        <w:autoSpaceDN w:val="0"/>
        <w:ind w:left="900" w:hanging="900"/>
        <w:jc w:val="both"/>
        <w:rPr>
          <w:rFonts w:ascii="Tahoma" w:hAnsi="Tahoma" w:cs="Tahoma"/>
          <w:b/>
          <w:bCs/>
        </w:rPr>
      </w:pPr>
    </w:p>
    <w:tbl>
      <w:tblPr>
        <w:tblW w:w="9121" w:type="dxa"/>
        <w:tblInd w:w="21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2033"/>
        <w:gridCol w:w="1276"/>
        <w:gridCol w:w="2126"/>
      </w:tblGrid>
      <w:tr w:rsidR="003865F3" w:rsidRPr="005A2697" w14:paraId="74B3646B" w14:textId="77777777" w:rsidTr="000626DE">
        <w:trPr>
          <w:cantSplit/>
          <w:trHeight w:val="842"/>
          <w:tblHeader/>
        </w:trPr>
        <w:tc>
          <w:tcPr>
            <w:tcW w:w="56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13ED1154" w14:textId="77777777" w:rsidR="003865F3" w:rsidRPr="005A2697" w:rsidRDefault="003865F3" w:rsidP="005947D3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5A2697">
              <w:rPr>
                <w:rFonts w:ascii="Tahoma" w:hAnsi="Tahoma" w:cs="Tahoma"/>
                <w:bCs/>
                <w:sz w:val="18"/>
                <w:szCs w:val="18"/>
              </w:rPr>
              <w:t>Lp.</w:t>
            </w:r>
          </w:p>
        </w:tc>
        <w:tc>
          <w:tcPr>
            <w:tcW w:w="3119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08BE91BF" w14:textId="77777777" w:rsidR="003865F3" w:rsidRPr="005A2697" w:rsidRDefault="003865F3" w:rsidP="005947D3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Przedmiot zamówienia </w:t>
            </w:r>
          </w:p>
        </w:tc>
        <w:tc>
          <w:tcPr>
            <w:tcW w:w="2033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56ED2B45" w14:textId="77777777" w:rsidR="003865F3" w:rsidRPr="005A2697" w:rsidRDefault="003865F3" w:rsidP="005947D3">
            <w:pPr>
              <w:jc w:val="center"/>
              <w:outlineLvl w:val="5"/>
              <w:rPr>
                <w:rFonts w:ascii="Tahoma" w:hAnsi="Tahoma" w:cs="Tahoma"/>
                <w:bCs/>
                <w:sz w:val="18"/>
                <w:szCs w:val="18"/>
              </w:rPr>
            </w:pPr>
            <w:r w:rsidRPr="005A2697">
              <w:rPr>
                <w:rFonts w:ascii="Tahoma" w:hAnsi="Tahoma" w:cs="Tahoma"/>
                <w:bCs/>
                <w:sz w:val="18"/>
                <w:szCs w:val="18"/>
              </w:rPr>
              <w:t>Cena</w:t>
            </w:r>
          </w:p>
          <w:p w14:paraId="63A1D6F2" w14:textId="77777777" w:rsidR="003865F3" w:rsidRPr="005A2697" w:rsidRDefault="003865F3" w:rsidP="005947D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jednostkowa</w:t>
            </w:r>
          </w:p>
          <w:p w14:paraId="52BFFCCC" w14:textId="77777777" w:rsidR="003865F3" w:rsidRPr="005A2697" w:rsidRDefault="003865F3" w:rsidP="005947D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netto PLN</w:t>
            </w:r>
          </w:p>
        </w:tc>
        <w:tc>
          <w:tcPr>
            <w:tcW w:w="1276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69C4F60D" w14:textId="77777777" w:rsidR="003865F3" w:rsidRDefault="003865F3" w:rsidP="005947D3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5A2697">
              <w:rPr>
                <w:rFonts w:ascii="Tahoma" w:hAnsi="Tahoma" w:cs="Tahoma"/>
                <w:bCs/>
                <w:sz w:val="18"/>
                <w:szCs w:val="18"/>
              </w:rPr>
              <w:t>Ilość</w:t>
            </w:r>
          </w:p>
          <w:p w14:paraId="2A51F3C1" w14:textId="77777777" w:rsidR="003865F3" w:rsidRPr="005A2697" w:rsidRDefault="003865F3" w:rsidP="005947D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2500FE32" w14:textId="77777777" w:rsidR="003865F3" w:rsidRPr="005A2697" w:rsidRDefault="003865F3" w:rsidP="005947D3">
            <w:pPr>
              <w:jc w:val="center"/>
              <w:outlineLvl w:val="5"/>
              <w:rPr>
                <w:rFonts w:ascii="Tahoma" w:hAnsi="Tahoma" w:cs="Tahoma"/>
                <w:bCs/>
                <w:sz w:val="18"/>
                <w:szCs w:val="18"/>
              </w:rPr>
            </w:pPr>
            <w:r w:rsidRPr="005A2697">
              <w:rPr>
                <w:rFonts w:ascii="Tahoma" w:hAnsi="Tahoma" w:cs="Tahoma"/>
                <w:bCs/>
                <w:sz w:val="18"/>
                <w:szCs w:val="18"/>
              </w:rPr>
              <w:t>Wartość netto</w:t>
            </w:r>
          </w:p>
          <w:p w14:paraId="322477CA" w14:textId="77777777" w:rsidR="003865F3" w:rsidRPr="005A2697" w:rsidRDefault="003865F3" w:rsidP="005947D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PLN</w:t>
            </w:r>
          </w:p>
          <w:p w14:paraId="3C145FFE" w14:textId="7541EC36" w:rsidR="003865F3" w:rsidRPr="005A2697" w:rsidRDefault="003865F3" w:rsidP="005947D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 xml:space="preserve">(kol. </w:t>
            </w: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5A2697">
              <w:rPr>
                <w:rFonts w:ascii="Tahoma" w:hAnsi="Tahoma" w:cs="Tahoma"/>
                <w:sz w:val="18"/>
                <w:szCs w:val="18"/>
              </w:rPr>
              <w:t xml:space="preserve"> x kol. </w:t>
            </w: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5A2697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</w:tr>
      <w:tr w:rsidR="003865F3" w:rsidRPr="005A2697" w14:paraId="131EDEED" w14:textId="77777777" w:rsidTr="000626DE">
        <w:trPr>
          <w:cantSplit/>
          <w:tblHeader/>
        </w:trPr>
        <w:tc>
          <w:tcPr>
            <w:tcW w:w="56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14:paraId="21205236" w14:textId="77777777" w:rsidR="003865F3" w:rsidRPr="005A2697" w:rsidRDefault="003865F3" w:rsidP="005947D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14:paraId="6FFEA679" w14:textId="77777777" w:rsidR="003865F3" w:rsidRPr="005A2697" w:rsidRDefault="003865F3" w:rsidP="005947D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033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14:paraId="5D824B80" w14:textId="1414B8E1" w:rsidR="003865F3" w:rsidRPr="005A2697" w:rsidRDefault="003865F3" w:rsidP="005947D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14:paraId="6A9753DA" w14:textId="38A27320" w:rsidR="003865F3" w:rsidRPr="005A2697" w:rsidRDefault="003865F3" w:rsidP="005947D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2126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D9D9D9" w:themeFill="background1" w:themeFillShade="D9"/>
            <w:hideMark/>
          </w:tcPr>
          <w:p w14:paraId="4A78B0AE" w14:textId="4125B22A" w:rsidR="003865F3" w:rsidRPr="005A2697" w:rsidRDefault="003865F3" w:rsidP="005947D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</w:tr>
      <w:tr w:rsidR="003865F3" w:rsidRPr="005A2697" w14:paraId="7BA0536E" w14:textId="77777777" w:rsidTr="000626DE">
        <w:trPr>
          <w:cantSplit/>
          <w:tblHeader/>
        </w:trPr>
        <w:tc>
          <w:tcPr>
            <w:tcW w:w="56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14:paraId="12407E56" w14:textId="61076D48" w:rsidR="003865F3" w:rsidRPr="005A2697" w:rsidRDefault="003865F3" w:rsidP="003865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4F3B7704" w14:textId="17B472E8" w:rsidR="003865F3" w:rsidRPr="003865F3" w:rsidRDefault="00430476" w:rsidP="0043047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0476">
              <w:rPr>
                <w:rFonts w:ascii="Tahoma" w:hAnsi="Tahoma" w:cs="Tahoma"/>
                <w:sz w:val="18"/>
                <w:szCs w:val="18"/>
              </w:rPr>
              <w:t>Fortepian klasy mistrzowskiej </w:t>
            </w:r>
          </w:p>
        </w:tc>
        <w:tc>
          <w:tcPr>
            <w:tcW w:w="2033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3751C320" w14:textId="71B1D5A2" w:rsidR="003865F3" w:rsidRDefault="003865F3" w:rsidP="003865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56B760F7" w14:textId="2B73E211" w:rsidR="003865F3" w:rsidRDefault="00430476" w:rsidP="003865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2 sztuki </w:t>
            </w:r>
          </w:p>
        </w:tc>
        <w:tc>
          <w:tcPr>
            <w:tcW w:w="2126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14:paraId="540FC25D" w14:textId="77777777" w:rsidR="003865F3" w:rsidRDefault="003865F3" w:rsidP="003865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865F3" w:rsidRPr="005A2697" w14:paraId="322A0BE5" w14:textId="77777777" w:rsidTr="000626DE">
        <w:trPr>
          <w:cantSplit/>
          <w:tblHeader/>
        </w:trPr>
        <w:tc>
          <w:tcPr>
            <w:tcW w:w="56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14:paraId="1046DAD5" w14:textId="74F85BDD" w:rsidR="003865F3" w:rsidRPr="005A2697" w:rsidRDefault="003865F3" w:rsidP="003865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0945E337" w14:textId="256CE6E4" w:rsidR="003865F3" w:rsidRPr="003865F3" w:rsidRDefault="00430476" w:rsidP="0043047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0476">
              <w:rPr>
                <w:rFonts w:ascii="Tahoma" w:hAnsi="Tahoma" w:cs="Tahoma"/>
                <w:sz w:val="18"/>
                <w:szCs w:val="18"/>
              </w:rPr>
              <w:t xml:space="preserve">Fortepian </w:t>
            </w:r>
          </w:p>
        </w:tc>
        <w:tc>
          <w:tcPr>
            <w:tcW w:w="2033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592A738B" w14:textId="4E5D97DE" w:rsidR="003865F3" w:rsidRDefault="003865F3" w:rsidP="003865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4C9F8F09" w14:textId="6801784B" w:rsidR="003865F3" w:rsidRDefault="00430476" w:rsidP="003865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 sztuki</w:t>
            </w:r>
          </w:p>
        </w:tc>
        <w:tc>
          <w:tcPr>
            <w:tcW w:w="2126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14:paraId="203F298F" w14:textId="77777777" w:rsidR="003865F3" w:rsidRDefault="003865F3" w:rsidP="003865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865F3" w:rsidRPr="005A2697" w14:paraId="5625841B" w14:textId="77777777" w:rsidTr="000626DE">
        <w:trPr>
          <w:cantSplit/>
          <w:trHeight w:val="260"/>
          <w:tblHeader/>
        </w:trPr>
        <w:tc>
          <w:tcPr>
            <w:tcW w:w="56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14:paraId="02B2042B" w14:textId="76E91F06" w:rsidR="003865F3" w:rsidRPr="005A2697" w:rsidRDefault="003865F3" w:rsidP="003865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0256A6BD" w14:textId="74DF354C" w:rsidR="003865F3" w:rsidRPr="003865F3" w:rsidRDefault="00430476" w:rsidP="0043047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0476">
              <w:rPr>
                <w:rFonts w:ascii="Tahoma" w:hAnsi="Tahoma" w:cs="Tahoma"/>
                <w:sz w:val="18"/>
                <w:szCs w:val="18"/>
              </w:rPr>
              <w:t xml:space="preserve">Pokrowiec do fortepianu </w:t>
            </w:r>
          </w:p>
        </w:tc>
        <w:tc>
          <w:tcPr>
            <w:tcW w:w="2033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51474E38" w14:textId="77980EC4" w:rsidR="003865F3" w:rsidRDefault="003865F3" w:rsidP="003865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3790959A" w14:textId="4249C3FD" w:rsidR="003865F3" w:rsidRDefault="00430476" w:rsidP="003865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 sztuk</w:t>
            </w:r>
          </w:p>
        </w:tc>
        <w:tc>
          <w:tcPr>
            <w:tcW w:w="2126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14:paraId="40C81048" w14:textId="77777777" w:rsidR="003865F3" w:rsidRDefault="003865F3" w:rsidP="003865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865F3" w:rsidRPr="005A2697" w14:paraId="6B09E253" w14:textId="77777777" w:rsidTr="000626DE">
        <w:trPr>
          <w:cantSplit/>
          <w:tblHeader/>
        </w:trPr>
        <w:tc>
          <w:tcPr>
            <w:tcW w:w="56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14:paraId="59A2ED6E" w14:textId="68581F31" w:rsidR="003865F3" w:rsidRPr="005A2697" w:rsidRDefault="003865F3" w:rsidP="003865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5A7B7CA9" w14:textId="5A1B012C" w:rsidR="003865F3" w:rsidRPr="003865F3" w:rsidRDefault="00430476" w:rsidP="0043047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0476">
              <w:rPr>
                <w:rFonts w:ascii="Tahoma" w:hAnsi="Tahoma" w:cs="Tahoma"/>
                <w:sz w:val="18"/>
                <w:szCs w:val="18"/>
              </w:rPr>
              <w:t xml:space="preserve">Ława </w:t>
            </w:r>
            <w:r>
              <w:rPr>
                <w:rFonts w:ascii="Tahoma" w:hAnsi="Tahoma" w:cs="Tahoma"/>
                <w:sz w:val="18"/>
                <w:szCs w:val="18"/>
              </w:rPr>
              <w:t xml:space="preserve">koncertowa </w:t>
            </w:r>
          </w:p>
        </w:tc>
        <w:tc>
          <w:tcPr>
            <w:tcW w:w="2033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4E6A4838" w14:textId="1F7B5D5B" w:rsidR="003865F3" w:rsidRDefault="003865F3" w:rsidP="003865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5E616A9A" w14:textId="2E78EC3F" w:rsidR="003865F3" w:rsidRDefault="00430476" w:rsidP="003865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 sztuk</w:t>
            </w:r>
          </w:p>
        </w:tc>
        <w:tc>
          <w:tcPr>
            <w:tcW w:w="2126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14:paraId="5A43831D" w14:textId="77777777" w:rsidR="003865F3" w:rsidRDefault="003865F3" w:rsidP="003865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865F3" w:rsidRPr="005A2697" w14:paraId="56F3F566" w14:textId="77777777" w:rsidTr="000626DE">
        <w:trPr>
          <w:cantSplit/>
          <w:tblHeader/>
        </w:trPr>
        <w:tc>
          <w:tcPr>
            <w:tcW w:w="56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14:paraId="5630CDA0" w14:textId="650E1200" w:rsidR="003865F3" w:rsidRPr="005A2697" w:rsidRDefault="00430476" w:rsidP="003865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294D5BF4" w14:textId="2CD4F9A7" w:rsidR="003865F3" w:rsidRPr="003865F3" w:rsidRDefault="00430476" w:rsidP="0043047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0476">
              <w:rPr>
                <w:rFonts w:ascii="Tahoma" w:hAnsi="Tahoma" w:cs="Tahoma"/>
                <w:sz w:val="18"/>
                <w:szCs w:val="18"/>
              </w:rPr>
              <w:t xml:space="preserve">Rolki </w:t>
            </w:r>
            <w:r>
              <w:rPr>
                <w:rFonts w:ascii="Tahoma" w:hAnsi="Tahoma" w:cs="Tahoma"/>
                <w:sz w:val="18"/>
                <w:szCs w:val="18"/>
              </w:rPr>
              <w:t xml:space="preserve">gumowe </w:t>
            </w:r>
            <w:r w:rsidR="000626DE">
              <w:rPr>
                <w:rFonts w:ascii="Tahoma" w:hAnsi="Tahoma" w:cs="Tahoma"/>
                <w:sz w:val="18"/>
                <w:szCs w:val="18"/>
              </w:rPr>
              <w:t>d</w:t>
            </w:r>
            <w:r w:rsidRPr="00430476">
              <w:rPr>
                <w:rFonts w:ascii="Tahoma" w:hAnsi="Tahoma" w:cs="Tahoma"/>
                <w:sz w:val="18"/>
                <w:szCs w:val="18"/>
              </w:rPr>
              <w:t xml:space="preserve">o fortepianu </w:t>
            </w:r>
          </w:p>
        </w:tc>
        <w:tc>
          <w:tcPr>
            <w:tcW w:w="2033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17CD6E8B" w14:textId="5AB9321E" w:rsidR="003865F3" w:rsidRDefault="003865F3" w:rsidP="003865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1CC16BC6" w14:textId="77777777" w:rsidR="003865F3" w:rsidRDefault="00430476" w:rsidP="003865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 komplet</w:t>
            </w:r>
          </w:p>
          <w:p w14:paraId="3F16883D" w14:textId="72A37430" w:rsidR="000626DE" w:rsidRDefault="000626DE" w:rsidP="003865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 montażem</w:t>
            </w:r>
          </w:p>
        </w:tc>
        <w:tc>
          <w:tcPr>
            <w:tcW w:w="2126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14:paraId="5E755969" w14:textId="77777777" w:rsidR="003865F3" w:rsidRDefault="003865F3" w:rsidP="003865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865F3" w:rsidRPr="005A2697" w14:paraId="4778D337" w14:textId="77777777" w:rsidTr="000626DE">
        <w:trPr>
          <w:trHeight w:val="413"/>
          <w:tblHeader/>
        </w:trPr>
        <w:tc>
          <w:tcPr>
            <w:tcW w:w="6995" w:type="dxa"/>
            <w:gridSpan w:val="4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48A8D194" w14:textId="77777777" w:rsidR="003865F3" w:rsidRPr="005A2697" w:rsidRDefault="003865F3" w:rsidP="005947D3">
            <w:pPr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 xml:space="preserve">Podatek VAT </w:t>
            </w:r>
            <w:r>
              <w:rPr>
                <w:rFonts w:ascii="Tahoma" w:hAnsi="Tahoma" w:cs="Tahoma"/>
                <w:sz w:val="18"/>
                <w:szCs w:val="18"/>
              </w:rPr>
              <w:t>…..</w:t>
            </w:r>
            <w:r w:rsidRPr="005A2697">
              <w:rPr>
                <w:rFonts w:ascii="Tahoma" w:hAnsi="Tahoma" w:cs="Tahoma"/>
                <w:sz w:val="18"/>
                <w:szCs w:val="18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  <w:vAlign w:val="center"/>
          </w:tcPr>
          <w:p w14:paraId="0F7CF2BC" w14:textId="77777777" w:rsidR="003865F3" w:rsidRPr="005A2697" w:rsidRDefault="003865F3" w:rsidP="005947D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865F3" w:rsidRPr="005A2697" w14:paraId="0209BF4F" w14:textId="77777777" w:rsidTr="000626DE">
        <w:trPr>
          <w:trHeight w:val="419"/>
          <w:tblHeader/>
        </w:trPr>
        <w:tc>
          <w:tcPr>
            <w:tcW w:w="6995" w:type="dxa"/>
            <w:gridSpan w:val="4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2701923" w14:textId="7444954D" w:rsidR="003865F3" w:rsidRPr="005A2697" w:rsidRDefault="003865F3" w:rsidP="005947D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004458F" w14:textId="46526817" w:rsidR="003865F3" w:rsidRPr="005A2697" w:rsidRDefault="003865F3" w:rsidP="005947D3">
            <w:pPr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Razem c</w:t>
            </w:r>
            <w:r w:rsidRPr="005A2697">
              <w:rPr>
                <w:rFonts w:ascii="Tahoma" w:hAnsi="Tahoma" w:cs="Tahoma"/>
                <w:sz w:val="18"/>
                <w:szCs w:val="18"/>
              </w:rPr>
              <w:t>ena ofertowa brutto w PLN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  <w:shd w:val="clear" w:color="auto" w:fill="EEECE1" w:themeFill="background2"/>
            <w:vAlign w:val="center"/>
          </w:tcPr>
          <w:p w14:paraId="4EED5604" w14:textId="77777777" w:rsidR="003865F3" w:rsidRPr="005A2697" w:rsidRDefault="003865F3" w:rsidP="005947D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865F3" w:rsidRPr="005A2697" w14:paraId="006FF6FD" w14:textId="77777777" w:rsidTr="003865F3">
        <w:trPr>
          <w:trHeight w:val="419"/>
          <w:tblHeader/>
        </w:trPr>
        <w:tc>
          <w:tcPr>
            <w:tcW w:w="9121" w:type="dxa"/>
            <w:gridSpan w:val="5"/>
            <w:tcBorders>
              <w:top w:val="single" w:sz="4" w:space="0" w:color="auto"/>
              <w:left w:val="double" w:sz="6" w:space="0" w:color="000000"/>
              <w:bottom w:val="double" w:sz="4" w:space="0" w:color="auto"/>
              <w:right w:val="double" w:sz="6" w:space="0" w:color="000000"/>
            </w:tcBorders>
            <w:vAlign w:val="center"/>
          </w:tcPr>
          <w:p w14:paraId="7103C774" w14:textId="39079DFC" w:rsidR="003865F3" w:rsidRPr="005A2697" w:rsidRDefault="003865F3" w:rsidP="005947D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2B97951" w14:textId="760FD787" w:rsidR="003865F3" w:rsidRPr="005A2697" w:rsidRDefault="003865F3" w:rsidP="005947D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(słownie cena ofertowa brutto:…………………………………………………………………………………………………..)</w:t>
            </w:r>
            <w:r w:rsidR="00B1739F">
              <w:rPr>
                <w:rFonts w:ascii="Tahoma" w:hAnsi="Tahoma" w:cs="Tahoma"/>
                <w:sz w:val="18"/>
                <w:szCs w:val="18"/>
              </w:rPr>
              <w:t xml:space="preserve"> PLN</w:t>
            </w:r>
          </w:p>
        </w:tc>
      </w:tr>
    </w:tbl>
    <w:p w14:paraId="782C5D40" w14:textId="77777777" w:rsidR="003865F3" w:rsidRDefault="003865F3" w:rsidP="00326504">
      <w:pPr>
        <w:tabs>
          <w:tab w:val="left" w:pos="0"/>
        </w:tabs>
        <w:jc w:val="both"/>
        <w:rPr>
          <w:rFonts w:ascii="Tahoma" w:hAnsi="Tahoma" w:cs="Tahoma"/>
        </w:rPr>
      </w:pPr>
    </w:p>
    <w:p w14:paraId="4C43D626" w14:textId="77777777" w:rsidR="00687F6B" w:rsidRDefault="00687F6B" w:rsidP="00326504">
      <w:pPr>
        <w:tabs>
          <w:tab w:val="left" w:pos="0"/>
        </w:tabs>
        <w:jc w:val="both"/>
        <w:rPr>
          <w:rFonts w:ascii="Tahoma" w:hAnsi="Tahoma" w:cs="Tahoma"/>
        </w:rPr>
      </w:pPr>
    </w:p>
    <w:p w14:paraId="369BC5B3" w14:textId="40F04C67" w:rsidR="00F6760A" w:rsidRPr="0076129F" w:rsidRDefault="00F6760A" w:rsidP="00F6760A">
      <w:pPr>
        <w:pStyle w:val="normaltableau"/>
        <w:spacing w:before="0" w:after="0"/>
        <w:rPr>
          <w:rFonts w:ascii="Tahoma" w:hAnsi="Tahoma" w:cs="Tahoma"/>
          <w:sz w:val="20"/>
          <w:szCs w:val="20"/>
          <w:lang w:val="pl-PL" w:eastAsia="en-US"/>
        </w:rPr>
      </w:pPr>
      <w:r w:rsidRPr="0076129F">
        <w:rPr>
          <w:rFonts w:ascii="Tahoma" w:hAnsi="Tahoma" w:cs="Tahoma"/>
          <w:sz w:val="20"/>
          <w:szCs w:val="20"/>
          <w:lang w:val="pl-PL" w:eastAsia="en-US"/>
        </w:rPr>
        <w:t>Oświadczamy, że powyższa cena zawiera wszystkie koszty jakie ponosi Zamawiający w przypadku wyboru niniejszej oferty.</w:t>
      </w:r>
    </w:p>
    <w:p w14:paraId="10FC291D" w14:textId="77777777" w:rsidR="00F6760A" w:rsidRPr="0076129F" w:rsidRDefault="00F6760A" w:rsidP="00F6760A">
      <w:pPr>
        <w:tabs>
          <w:tab w:val="left" w:pos="0"/>
        </w:tabs>
        <w:rPr>
          <w:rFonts w:ascii="Tahoma" w:hAnsi="Tahoma" w:cs="Tahoma"/>
        </w:rPr>
      </w:pPr>
    </w:p>
    <w:p w14:paraId="5AC2A6EA" w14:textId="466C582A" w:rsidR="00F6760A" w:rsidRPr="0076129F" w:rsidRDefault="00F6760A" w:rsidP="00F6760A">
      <w:pPr>
        <w:adjustRightInd w:val="0"/>
        <w:jc w:val="both"/>
        <w:rPr>
          <w:rFonts w:ascii="Tahoma" w:hAnsi="Tahoma" w:cs="Tahoma"/>
        </w:rPr>
      </w:pPr>
      <w:r w:rsidRPr="0076129F">
        <w:rPr>
          <w:rFonts w:ascii="Tahoma" w:hAnsi="Tahoma" w:cs="Tahoma"/>
        </w:rPr>
        <w:t>Ponadto oświadczamy, że będziemy odpowiadać  solidarnie za wykonanie niniejszego zamówienia.</w:t>
      </w:r>
    </w:p>
    <w:p w14:paraId="670001E2" w14:textId="77777777" w:rsidR="005730FA" w:rsidRPr="0076129F" w:rsidRDefault="005730FA" w:rsidP="00F6760A">
      <w:pPr>
        <w:tabs>
          <w:tab w:val="left" w:pos="0"/>
        </w:tabs>
        <w:jc w:val="both"/>
        <w:rPr>
          <w:rFonts w:ascii="Tahoma" w:hAnsi="Tahoma" w:cs="Tahoma"/>
        </w:rPr>
      </w:pPr>
    </w:p>
    <w:p w14:paraId="408D2E3E" w14:textId="65DDBC48" w:rsidR="003209BB" w:rsidRPr="0076129F" w:rsidRDefault="00F6760A" w:rsidP="00710D9A">
      <w:pPr>
        <w:tabs>
          <w:tab w:val="left" w:pos="0"/>
        </w:tabs>
        <w:spacing w:line="360" w:lineRule="auto"/>
        <w:jc w:val="both"/>
        <w:rPr>
          <w:rFonts w:ascii="Tahoma" w:hAnsi="Tahoma" w:cs="Tahoma"/>
          <w:lang w:eastAsia="en-US"/>
        </w:rPr>
      </w:pPr>
      <w:r w:rsidRPr="000A42B3">
        <w:rPr>
          <w:rFonts w:ascii="Tahoma" w:hAnsi="Tahoma" w:cs="Tahoma"/>
          <w:b/>
          <w:bCs/>
        </w:rPr>
        <w:t xml:space="preserve">Przedmiot zamówienia wykonamy w terminie: </w:t>
      </w:r>
      <w:r w:rsidR="008E777B">
        <w:rPr>
          <w:rFonts w:ascii="Tahoma" w:hAnsi="Tahoma" w:cs="Tahoma"/>
          <w:b/>
          <w:bCs/>
        </w:rPr>
        <w:t xml:space="preserve"> </w:t>
      </w:r>
      <w:r w:rsidR="00687F6B">
        <w:rPr>
          <w:rFonts w:ascii="Tahoma" w:hAnsi="Tahoma" w:cs="Tahoma"/>
          <w:b/>
          <w:bCs/>
        </w:rPr>
        <w:t>……………………………………………</w:t>
      </w:r>
      <w:r w:rsidR="008E777B">
        <w:rPr>
          <w:rFonts w:ascii="Tahoma" w:hAnsi="Tahoma" w:cs="Tahoma"/>
          <w:b/>
          <w:bCs/>
        </w:rPr>
        <w:t xml:space="preserve"> </w:t>
      </w:r>
    </w:p>
    <w:p w14:paraId="17FA30DB" w14:textId="77777777" w:rsidR="008118A1" w:rsidRPr="0076129F" w:rsidRDefault="008118A1" w:rsidP="005730FA">
      <w:pPr>
        <w:tabs>
          <w:tab w:val="left" w:pos="0"/>
        </w:tabs>
        <w:jc w:val="both"/>
        <w:rPr>
          <w:rFonts w:ascii="Tahoma" w:hAnsi="Tahoma" w:cs="Tahoma"/>
        </w:rPr>
      </w:pPr>
    </w:p>
    <w:p w14:paraId="1E1DFF4A" w14:textId="77777777" w:rsidR="00F6760A" w:rsidRPr="0076129F" w:rsidRDefault="00F6760A" w:rsidP="00F6760A">
      <w:pPr>
        <w:pStyle w:val="normaltableau"/>
        <w:spacing w:before="0" w:after="0"/>
        <w:rPr>
          <w:rFonts w:ascii="Tahoma" w:hAnsi="Tahoma" w:cs="Tahoma"/>
          <w:sz w:val="20"/>
          <w:szCs w:val="20"/>
          <w:lang w:val="pl-PL" w:eastAsia="en-US"/>
        </w:rPr>
      </w:pPr>
      <w:r w:rsidRPr="0076129F">
        <w:rPr>
          <w:rFonts w:ascii="Tahoma" w:hAnsi="Tahoma" w:cs="Tahoma"/>
          <w:sz w:val="20"/>
          <w:szCs w:val="20"/>
          <w:lang w:val="pl-PL" w:eastAsia="en-US"/>
        </w:rPr>
        <w:t xml:space="preserve">Oświadczamy, że </w:t>
      </w:r>
      <w:r w:rsidRPr="0076129F">
        <w:rPr>
          <w:rFonts w:ascii="Tahoma" w:hAnsi="Tahoma" w:cs="Tahoma"/>
          <w:b/>
          <w:sz w:val="20"/>
          <w:szCs w:val="20"/>
          <w:lang w:val="pl-PL" w:eastAsia="en-US"/>
        </w:rPr>
        <w:t>zapoznaliśmy się z postanowieniami wzoru umowy</w:t>
      </w:r>
      <w:r w:rsidRPr="0076129F">
        <w:rPr>
          <w:rFonts w:ascii="Tahoma" w:hAnsi="Tahoma" w:cs="Tahoma"/>
          <w:sz w:val="20"/>
          <w:szCs w:val="20"/>
          <w:lang w:val="pl-PL" w:eastAsia="en-US"/>
        </w:rPr>
        <w:t xml:space="preserve">, załączonym do specyfikacji warunków zamówienia, </w:t>
      </w:r>
      <w:r w:rsidRPr="0076129F">
        <w:rPr>
          <w:rFonts w:ascii="Tahoma" w:hAnsi="Tahoma" w:cs="Tahoma"/>
          <w:b/>
          <w:sz w:val="20"/>
          <w:szCs w:val="20"/>
          <w:lang w:val="pl-PL" w:eastAsia="en-US"/>
        </w:rPr>
        <w:t xml:space="preserve">akceptujemy bez zastrzeżeń przedmiotowe postanowienia,  w tym warunki płatności </w:t>
      </w:r>
      <w:r w:rsidRPr="0076129F">
        <w:rPr>
          <w:rFonts w:ascii="Tahoma" w:hAnsi="Tahoma" w:cs="Tahoma"/>
          <w:sz w:val="20"/>
          <w:szCs w:val="20"/>
          <w:lang w:val="pl-PL" w:eastAsia="en-US"/>
        </w:rPr>
        <w:t>i zobowiązujemy się, w przypadku wyboru naszej oferty, do zawarcia umowy zgodnej z niniejszym wzorem i naszą ofertą.</w:t>
      </w:r>
    </w:p>
    <w:p w14:paraId="7FD78B40" w14:textId="77777777" w:rsidR="00F6760A" w:rsidRPr="0076129F" w:rsidRDefault="00F6760A" w:rsidP="00F6760A">
      <w:pPr>
        <w:pStyle w:val="normaltableau"/>
        <w:spacing w:before="0" w:after="0"/>
        <w:rPr>
          <w:rFonts w:ascii="Tahoma" w:hAnsi="Tahoma" w:cs="Tahoma"/>
          <w:sz w:val="20"/>
          <w:szCs w:val="20"/>
          <w:lang w:val="pl-PL" w:eastAsia="en-US"/>
        </w:rPr>
      </w:pPr>
    </w:p>
    <w:p w14:paraId="0B06207F" w14:textId="77777777" w:rsidR="00F6760A" w:rsidRPr="0076129F" w:rsidRDefault="00F6760A" w:rsidP="00F6760A">
      <w:pPr>
        <w:pStyle w:val="Tekstpodstawowy"/>
        <w:spacing w:after="0"/>
        <w:rPr>
          <w:rFonts w:ascii="Tahoma" w:hAnsi="Tahoma" w:cs="Tahoma"/>
          <w:color w:val="auto"/>
          <w:sz w:val="20"/>
          <w:szCs w:val="20"/>
        </w:rPr>
      </w:pPr>
      <w:r w:rsidRPr="0076129F">
        <w:rPr>
          <w:rFonts w:ascii="Tahoma" w:hAnsi="Tahoma" w:cs="Tahoma"/>
          <w:color w:val="auto"/>
          <w:sz w:val="20"/>
          <w:szCs w:val="20"/>
        </w:rPr>
        <w:t xml:space="preserve">Oświadczamy, że uważamy się za związanych niniejszą ofertą na </w:t>
      </w:r>
      <w:r w:rsidRPr="0076129F">
        <w:rPr>
          <w:rFonts w:ascii="Tahoma" w:hAnsi="Tahoma" w:cs="Tahoma"/>
          <w:b/>
          <w:bCs/>
          <w:color w:val="auto"/>
          <w:sz w:val="20"/>
          <w:szCs w:val="20"/>
        </w:rPr>
        <w:t>czas wskazany w SWZ.</w:t>
      </w:r>
    </w:p>
    <w:p w14:paraId="05196090" w14:textId="77777777" w:rsidR="00F6760A" w:rsidRPr="0076129F" w:rsidRDefault="00F6760A" w:rsidP="00F6760A">
      <w:pPr>
        <w:pStyle w:val="Tekstpodstawowy"/>
        <w:spacing w:after="0"/>
        <w:jc w:val="both"/>
        <w:rPr>
          <w:rFonts w:ascii="Tahoma" w:hAnsi="Tahoma" w:cs="Tahoma"/>
          <w:color w:val="auto"/>
          <w:sz w:val="20"/>
          <w:szCs w:val="20"/>
        </w:rPr>
      </w:pPr>
    </w:p>
    <w:p w14:paraId="399A1F2C" w14:textId="77777777" w:rsidR="00F6760A" w:rsidRPr="0076129F" w:rsidRDefault="00F6760A" w:rsidP="00F6760A">
      <w:pPr>
        <w:pStyle w:val="Tekstpodstawowy"/>
        <w:spacing w:after="0"/>
        <w:jc w:val="both"/>
        <w:rPr>
          <w:rFonts w:ascii="Tahoma" w:hAnsi="Tahoma" w:cs="Tahoma"/>
          <w:b/>
          <w:bCs/>
          <w:color w:val="auto"/>
          <w:sz w:val="20"/>
          <w:szCs w:val="20"/>
        </w:rPr>
      </w:pPr>
      <w:r w:rsidRPr="0076129F">
        <w:rPr>
          <w:rFonts w:ascii="Tahoma" w:hAnsi="Tahoma" w:cs="Tahoma"/>
          <w:color w:val="auto"/>
          <w:sz w:val="20"/>
          <w:szCs w:val="20"/>
        </w:rPr>
        <w:t xml:space="preserve">Oświadczamy, że przyjmujemy </w:t>
      </w:r>
      <w:r w:rsidRPr="0076129F">
        <w:rPr>
          <w:rFonts w:ascii="Tahoma" w:hAnsi="Tahoma" w:cs="Tahoma"/>
          <w:b/>
          <w:bCs/>
          <w:color w:val="auto"/>
          <w:sz w:val="20"/>
          <w:szCs w:val="20"/>
        </w:rPr>
        <w:t xml:space="preserve">warunki realizacji zamówienia określone w SWZ i  w wyjaśnieniach do SWZ. </w:t>
      </w:r>
      <w:r w:rsidRPr="0076129F">
        <w:rPr>
          <w:rFonts w:ascii="Tahoma" w:hAnsi="Tahoma" w:cs="Tahoma"/>
          <w:color w:val="auto"/>
          <w:sz w:val="20"/>
          <w:szCs w:val="20"/>
        </w:rPr>
        <w:t xml:space="preserve"> </w:t>
      </w:r>
    </w:p>
    <w:p w14:paraId="68AAB0ED" w14:textId="6A93C26B" w:rsidR="00F6760A" w:rsidRDefault="00F6760A" w:rsidP="00F6760A">
      <w:pPr>
        <w:tabs>
          <w:tab w:val="left" w:pos="0"/>
          <w:tab w:val="left" w:pos="720"/>
        </w:tabs>
        <w:jc w:val="both"/>
        <w:rPr>
          <w:rFonts w:ascii="Tahoma" w:hAnsi="Tahoma" w:cs="Tahoma"/>
          <w:lang w:eastAsia="ar-SA"/>
        </w:rPr>
      </w:pPr>
    </w:p>
    <w:p w14:paraId="4A0DB3F0" w14:textId="77777777" w:rsidR="00921BDA" w:rsidRPr="00921BDA" w:rsidRDefault="00921BDA" w:rsidP="00921BDA">
      <w:pPr>
        <w:pStyle w:val="Tekstpodstawowy"/>
        <w:spacing w:after="0"/>
        <w:jc w:val="both"/>
        <w:rPr>
          <w:rFonts w:ascii="Tahoma" w:hAnsi="Tahoma" w:cs="Tahoma"/>
          <w:sz w:val="20"/>
          <w:szCs w:val="20"/>
          <w:lang w:eastAsia="pl-PL"/>
        </w:rPr>
      </w:pPr>
      <w:r w:rsidRPr="00921BDA">
        <w:rPr>
          <w:rFonts w:ascii="Tahoma" w:hAnsi="Tahoma" w:cs="Tahoma"/>
          <w:sz w:val="20"/>
          <w:szCs w:val="20"/>
        </w:rPr>
        <w:t xml:space="preserve">Wskazuję/my że aktualnym dokument potwierdzający umocowanie do reprezentacji Wykonawcy Zamawiający może pobrać za pomocą bezpłatnych baz dostępnych pod adresem: </w:t>
      </w:r>
    </w:p>
    <w:p w14:paraId="0ABCD15D" w14:textId="77777777" w:rsidR="00921BDA" w:rsidRPr="00921BDA" w:rsidRDefault="00921BDA" w:rsidP="00921BDA">
      <w:pPr>
        <w:ind w:left="360" w:hanging="360"/>
        <w:jc w:val="both"/>
        <w:rPr>
          <w:rFonts w:ascii="Tahoma" w:hAnsi="Tahoma" w:cs="Tahoma"/>
        </w:rPr>
      </w:pPr>
      <w:r w:rsidRPr="00921BDA">
        <w:rPr>
          <w:rFonts w:ascii="Tahoma" w:hAnsi="Tahoma" w:cs="Tahoma"/>
        </w:rPr>
        <w:fldChar w:fldCharType="begin"/>
      </w:r>
      <w:bookmarkStart w:id="2" w:name="__Fieldmark__7449_1982717717"/>
      <w:r w:rsidRPr="00921BDA">
        <w:rPr>
          <w:rFonts w:ascii="Tahoma" w:hAnsi="Tahoma" w:cs="Tahoma"/>
        </w:rPr>
        <w:fldChar w:fldCharType="separate"/>
      </w:r>
      <w:r w:rsidRPr="00921BDA">
        <w:rPr>
          <w:rFonts w:ascii="Tahoma" w:hAnsi="Tahoma" w:cs="Tahoma"/>
        </w:rPr>
        <w:fldChar w:fldCharType="end"/>
      </w:r>
      <w:bookmarkStart w:id="3" w:name="__Fieldmark__3798_70522677"/>
      <w:bookmarkStart w:id="4" w:name="__Fieldmark__879_1126814156"/>
      <w:bookmarkStart w:id="5" w:name="__Fieldmark__1849_2064324815"/>
      <w:bookmarkStart w:id="6" w:name="__Fieldmark__254_638206223"/>
      <w:bookmarkStart w:id="7" w:name="__Fieldmark__2905_311332928"/>
      <w:bookmarkStart w:id="8" w:name="__Fieldmark__198_1361841792"/>
      <w:bookmarkStart w:id="9" w:name="__Fieldmark__247_667402914"/>
      <w:bookmarkStart w:id="10" w:name="__Fieldmark__1408_401589807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921BDA">
        <w:rPr>
          <w:rFonts w:ascii="Tahoma" w:hAnsi="Tahoma" w:cs="Tahoma"/>
        </w:rPr>
        <w:t>□</w:t>
      </w:r>
      <w:r w:rsidRPr="00921BDA">
        <w:rPr>
          <w:rFonts w:ascii="Tahoma" w:hAnsi="Tahoma" w:cs="Tahoma"/>
          <w:lang w:val="en-US"/>
        </w:rPr>
        <w:t xml:space="preserve"> </w:t>
      </w:r>
      <w:hyperlink r:id="rId8" w:history="1">
        <w:r w:rsidRPr="00921BDA">
          <w:rPr>
            <w:rStyle w:val="czeinternetowe"/>
            <w:rFonts w:ascii="Tahoma" w:hAnsi="Tahoma" w:cs="Tahoma"/>
            <w:u w:val="none"/>
            <w:lang w:val="en-US"/>
          </w:rPr>
          <w:t>https://prod.ceidg.gov.pl/CEIDG/CEIDG.Public.UI/Search.aspx</w:t>
        </w:r>
      </w:hyperlink>
      <w:r w:rsidRPr="00921BDA">
        <w:rPr>
          <w:rFonts w:ascii="Tahoma" w:hAnsi="Tahoma" w:cs="Tahoma"/>
          <w:lang w:val="en-US"/>
        </w:rPr>
        <w:t xml:space="preserve"> (CEIDG)*</w:t>
      </w:r>
    </w:p>
    <w:p w14:paraId="0BAA4589" w14:textId="77777777" w:rsidR="00921BDA" w:rsidRDefault="00921BDA" w:rsidP="00921BDA">
      <w:pPr>
        <w:ind w:left="360" w:hanging="360"/>
        <w:jc w:val="both"/>
        <w:rPr>
          <w:rFonts w:ascii="Tahoma" w:hAnsi="Tahoma" w:cs="Tahoma"/>
        </w:rPr>
      </w:pPr>
    </w:p>
    <w:p w14:paraId="08B881BA" w14:textId="441C45B0" w:rsidR="00921BDA" w:rsidRPr="00921BDA" w:rsidRDefault="00921BDA" w:rsidP="00921BDA">
      <w:pPr>
        <w:ind w:left="360" w:hanging="360"/>
        <w:jc w:val="both"/>
        <w:rPr>
          <w:rFonts w:ascii="Tahoma" w:hAnsi="Tahoma" w:cs="Tahoma"/>
        </w:rPr>
      </w:pPr>
      <w:r w:rsidRPr="00921BDA">
        <w:rPr>
          <w:rFonts w:ascii="Tahoma" w:hAnsi="Tahoma" w:cs="Tahoma"/>
        </w:rPr>
        <w:fldChar w:fldCharType="begin"/>
      </w:r>
      <w:bookmarkStart w:id="11" w:name="__Fieldmark__7481_1982717717"/>
      <w:r w:rsidRPr="00921BDA">
        <w:rPr>
          <w:rFonts w:ascii="Tahoma" w:hAnsi="Tahoma" w:cs="Tahoma"/>
        </w:rPr>
        <w:fldChar w:fldCharType="separate"/>
      </w:r>
      <w:r w:rsidRPr="00921BDA">
        <w:rPr>
          <w:rFonts w:ascii="Tahoma" w:hAnsi="Tahoma" w:cs="Tahoma"/>
        </w:rPr>
        <w:fldChar w:fldCharType="end"/>
      </w:r>
      <w:bookmarkStart w:id="12" w:name="__Fieldmark__3824_70522677"/>
      <w:bookmarkStart w:id="13" w:name="__Fieldmark__899_1126814156"/>
      <w:bookmarkStart w:id="14" w:name="__Fieldmark__1860_2064324815"/>
      <w:bookmarkStart w:id="15" w:name="__Fieldmark__268_638206223"/>
      <w:bookmarkStart w:id="16" w:name="__Fieldmark__2912_311332928"/>
      <w:bookmarkStart w:id="17" w:name="__Fieldmark__215_1361841792"/>
      <w:bookmarkStart w:id="18" w:name="__Fieldmark__270_667402914"/>
      <w:bookmarkStart w:id="19" w:name="__Fieldmark__1437_401589807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 w:rsidRPr="00921BDA">
        <w:rPr>
          <w:rFonts w:ascii="Tahoma" w:hAnsi="Tahoma" w:cs="Tahoma"/>
        </w:rPr>
        <w:t>□</w:t>
      </w:r>
      <w:r w:rsidRPr="00921BDA">
        <w:rPr>
          <w:rFonts w:ascii="Tahoma" w:hAnsi="Tahoma" w:cs="Tahoma"/>
          <w:lang w:val="en-US"/>
        </w:rPr>
        <w:t xml:space="preserve"> </w:t>
      </w:r>
      <w:hyperlink r:id="rId9" w:history="1">
        <w:r w:rsidRPr="00921BDA">
          <w:rPr>
            <w:rStyle w:val="czeinternetowe"/>
            <w:rFonts w:ascii="Tahoma" w:hAnsi="Tahoma" w:cs="Tahoma"/>
            <w:u w:val="none"/>
            <w:lang w:val="en-US"/>
          </w:rPr>
          <w:t>https://ekrs.ms.gov.pl/web/wyszukiwarka-krs/strona-glowna/</w:t>
        </w:r>
      </w:hyperlink>
      <w:r w:rsidRPr="00921BDA">
        <w:rPr>
          <w:rFonts w:ascii="Tahoma" w:hAnsi="Tahoma" w:cs="Tahoma"/>
          <w:lang w:val="en-US"/>
        </w:rPr>
        <w:t xml:space="preserve"> (KRS)</w:t>
      </w:r>
    </w:p>
    <w:p w14:paraId="3DF639C6" w14:textId="77777777" w:rsidR="00921BDA" w:rsidRDefault="00921BDA" w:rsidP="00921BDA">
      <w:pPr>
        <w:ind w:left="360" w:hanging="360"/>
        <w:jc w:val="both"/>
        <w:rPr>
          <w:rFonts w:ascii="Tahoma" w:hAnsi="Tahoma" w:cs="Tahoma"/>
        </w:rPr>
      </w:pPr>
    </w:p>
    <w:p w14:paraId="2955851A" w14:textId="1E3A4F05" w:rsidR="00921BDA" w:rsidRPr="00921BDA" w:rsidRDefault="00921BDA" w:rsidP="00921BDA">
      <w:pPr>
        <w:ind w:left="360" w:hanging="360"/>
        <w:jc w:val="both"/>
        <w:rPr>
          <w:rFonts w:ascii="Tahoma" w:hAnsi="Tahoma" w:cs="Tahoma"/>
        </w:rPr>
      </w:pPr>
      <w:r w:rsidRPr="00921BDA">
        <w:rPr>
          <w:rFonts w:ascii="Tahoma" w:hAnsi="Tahoma" w:cs="Tahoma"/>
        </w:rPr>
        <w:fldChar w:fldCharType="begin"/>
      </w:r>
      <w:bookmarkStart w:id="20" w:name="__Fieldmark__7513_1982717717"/>
      <w:r w:rsidRPr="00921BDA">
        <w:rPr>
          <w:rFonts w:ascii="Tahoma" w:hAnsi="Tahoma" w:cs="Tahoma"/>
        </w:rPr>
        <w:fldChar w:fldCharType="separate"/>
      </w:r>
      <w:r w:rsidRPr="00921BDA">
        <w:rPr>
          <w:rFonts w:ascii="Tahoma" w:hAnsi="Tahoma" w:cs="Tahoma"/>
        </w:rPr>
        <w:fldChar w:fldCharType="end"/>
      </w:r>
      <w:bookmarkStart w:id="21" w:name="__Fieldmark__3850_70522677"/>
      <w:bookmarkStart w:id="22" w:name="__Fieldmark__293_667402914"/>
      <w:bookmarkStart w:id="23" w:name="__Fieldmark__1871_2064324815"/>
      <w:bookmarkStart w:id="24" w:name="__Fieldmark__281_638206223"/>
      <w:bookmarkStart w:id="25" w:name="__Fieldmark__2919_311332928"/>
      <w:bookmarkStart w:id="26" w:name="__Fieldmark__232_1361841792"/>
      <w:bookmarkStart w:id="27" w:name="__Fieldmark__919_1126814156"/>
      <w:bookmarkStart w:id="28" w:name="__Fieldmark__1466_401589807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921BDA">
        <w:rPr>
          <w:rFonts w:ascii="Tahoma" w:hAnsi="Tahoma" w:cs="Tahoma"/>
        </w:rPr>
        <w:t>□ inny właściwy rejestr…………………………….…..…………………………............………..</w:t>
      </w:r>
    </w:p>
    <w:p w14:paraId="50E009B1" w14:textId="77777777" w:rsidR="00921BDA" w:rsidRPr="00921BDA" w:rsidRDefault="00921BDA" w:rsidP="00921BDA">
      <w:pPr>
        <w:ind w:left="360" w:hanging="360"/>
        <w:rPr>
          <w:rFonts w:ascii="Tahoma" w:hAnsi="Tahoma" w:cs="Tahoma"/>
        </w:rPr>
      </w:pPr>
      <w:r w:rsidRPr="00921BDA">
        <w:rPr>
          <w:rFonts w:ascii="Tahoma" w:hAnsi="Tahoma" w:cs="Tahoma"/>
        </w:rPr>
        <w:t xml:space="preserve">                                (wpisać nazwę bazy)      (wpisać adres internetowy bazy)</w:t>
      </w:r>
    </w:p>
    <w:p w14:paraId="419669F9" w14:textId="426C4CE6" w:rsidR="00921BDA" w:rsidRDefault="00921BDA" w:rsidP="00F6760A">
      <w:pPr>
        <w:tabs>
          <w:tab w:val="left" w:pos="0"/>
          <w:tab w:val="left" w:pos="720"/>
        </w:tabs>
        <w:jc w:val="both"/>
        <w:rPr>
          <w:rFonts w:ascii="Tahoma" w:hAnsi="Tahoma" w:cs="Tahoma"/>
          <w:lang w:eastAsia="ar-SA"/>
        </w:rPr>
      </w:pPr>
    </w:p>
    <w:p w14:paraId="2D7BCB3B" w14:textId="77777777" w:rsidR="00F6760A" w:rsidRPr="0076129F" w:rsidRDefault="00F6760A" w:rsidP="00F6760A">
      <w:pPr>
        <w:autoSpaceDE/>
        <w:textAlignment w:val="baseline"/>
        <w:rPr>
          <w:rFonts w:ascii="Tahoma" w:hAnsi="Tahoma" w:cs="Tahoma"/>
        </w:rPr>
      </w:pPr>
      <w:r w:rsidRPr="0076129F">
        <w:rPr>
          <w:rFonts w:ascii="Tahoma" w:hAnsi="Tahoma" w:cs="Tahoma"/>
        </w:rPr>
        <w:t>Oświadczenie na temat polegania na zdolnościach innych podmiotów w celu spełnienia warunków udziału  w postępowaniu:</w:t>
      </w:r>
    </w:p>
    <w:p w14:paraId="01305142" w14:textId="77777777" w:rsidR="00F6760A" w:rsidRPr="0076129F" w:rsidRDefault="00F6760A">
      <w:pPr>
        <w:pStyle w:val="Standard"/>
        <w:widowControl/>
        <w:numPr>
          <w:ilvl w:val="0"/>
          <w:numId w:val="17"/>
        </w:numPr>
        <w:autoSpaceDE/>
        <w:autoSpaceDN w:val="0"/>
        <w:spacing w:before="120"/>
        <w:ind w:left="709" w:hanging="709"/>
        <w:jc w:val="both"/>
        <w:textAlignment w:val="baseline"/>
        <w:rPr>
          <w:rFonts w:ascii="Tahoma" w:hAnsi="Tahoma" w:cs="Tahoma"/>
          <w:sz w:val="20"/>
          <w:szCs w:val="20"/>
        </w:rPr>
      </w:pPr>
      <w:r w:rsidRPr="0076129F">
        <w:rPr>
          <w:rFonts w:ascii="Tahoma" w:hAnsi="Tahoma" w:cs="Tahoma"/>
          <w:sz w:val="20"/>
          <w:szCs w:val="20"/>
        </w:rPr>
        <w:t xml:space="preserve">polegam/y na zdolnościach innych podmiotów </w:t>
      </w:r>
    </w:p>
    <w:p w14:paraId="35A9F4A5" w14:textId="77777777" w:rsidR="00F6760A" w:rsidRPr="0076129F" w:rsidRDefault="00F6760A">
      <w:pPr>
        <w:pStyle w:val="Standard"/>
        <w:widowControl/>
        <w:numPr>
          <w:ilvl w:val="0"/>
          <w:numId w:val="17"/>
        </w:numPr>
        <w:autoSpaceDE/>
        <w:autoSpaceDN w:val="0"/>
        <w:spacing w:before="120"/>
        <w:ind w:left="709" w:hanging="709"/>
        <w:jc w:val="both"/>
        <w:textAlignment w:val="baseline"/>
        <w:rPr>
          <w:rFonts w:ascii="Tahoma" w:hAnsi="Tahoma" w:cs="Tahoma"/>
          <w:sz w:val="20"/>
          <w:szCs w:val="20"/>
        </w:rPr>
      </w:pPr>
      <w:r w:rsidRPr="0076129F">
        <w:rPr>
          <w:rFonts w:ascii="Tahoma" w:hAnsi="Tahoma" w:cs="Tahoma"/>
          <w:sz w:val="20"/>
          <w:szCs w:val="20"/>
        </w:rPr>
        <w:t>nie polegam/y na zdolnościach innych podmiotów.</w:t>
      </w:r>
    </w:p>
    <w:p w14:paraId="541B231A" w14:textId="7622E6DC" w:rsidR="00F6760A" w:rsidRPr="0076129F" w:rsidRDefault="00F6760A" w:rsidP="00F6760A">
      <w:pPr>
        <w:pStyle w:val="Nagwek"/>
        <w:ind w:left="644"/>
        <w:rPr>
          <w:rFonts w:ascii="Tahoma" w:hAnsi="Tahoma" w:cs="Tahoma"/>
        </w:rPr>
      </w:pPr>
    </w:p>
    <w:p w14:paraId="71F063D0" w14:textId="20D06AC6" w:rsidR="00F6760A" w:rsidRPr="0076129F" w:rsidRDefault="00F6760A" w:rsidP="00F6760A">
      <w:pPr>
        <w:pStyle w:val="Tekstpodstawowy"/>
        <w:spacing w:after="0"/>
        <w:jc w:val="both"/>
        <w:rPr>
          <w:rFonts w:ascii="Tahoma" w:hAnsi="Tahoma" w:cs="Tahoma"/>
          <w:color w:val="auto"/>
          <w:sz w:val="20"/>
          <w:szCs w:val="20"/>
        </w:rPr>
      </w:pPr>
      <w:r w:rsidRPr="0076129F">
        <w:rPr>
          <w:rFonts w:ascii="Tahoma" w:hAnsi="Tahoma" w:cs="Tahoma"/>
          <w:color w:val="auto"/>
          <w:sz w:val="20"/>
          <w:szCs w:val="20"/>
        </w:rPr>
        <w:t xml:space="preserve">Informuję, iż </w:t>
      </w:r>
      <w:r w:rsidRPr="0076129F">
        <w:rPr>
          <w:rFonts w:ascii="Tahoma" w:hAnsi="Tahoma" w:cs="Tahoma"/>
          <w:b/>
          <w:bCs/>
          <w:color w:val="auto"/>
          <w:sz w:val="20"/>
          <w:szCs w:val="20"/>
        </w:rPr>
        <w:t xml:space="preserve"> nie</w:t>
      </w:r>
      <w:r w:rsidR="002B066D">
        <w:rPr>
          <w:rFonts w:ascii="Tahoma" w:hAnsi="Tahoma" w:cs="Tahoma"/>
          <w:b/>
          <w:bCs/>
          <w:color w:val="auto"/>
          <w:sz w:val="20"/>
          <w:szCs w:val="20"/>
        </w:rPr>
        <w:t xml:space="preserve"> </w:t>
      </w:r>
      <w:r w:rsidRPr="0076129F">
        <w:rPr>
          <w:rFonts w:ascii="Tahoma" w:hAnsi="Tahoma" w:cs="Tahoma"/>
          <w:b/>
          <w:bCs/>
          <w:color w:val="auto"/>
          <w:sz w:val="20"/>
          <w:szCs w:val="20"/>
        </w:rPr>
        <w:t xml:space="preserve"> </w:t>
      </w:r>
      <w:r w:rsidRPr="0076129F">
        <w:rPr>
          <w:rFonts w:ascii="Tahoma" w:hAnsi="Tahoma" w:cs="Tahoma"/>
          <w:b/>
          <w:color w:val="auto"/>
          <w:sz w:val="20"/>
          <w:szCs w:val="20"/>
        </w:rPr>
        <w:t xml:space="preserve">powierzymy  </w:t>
      </w:r>
      <w:r w:rsidRPr="0076129F">
        <w:rPr>
          <w:rFonts w:ascii="Tahoma" w:hAnsi="Tahoma" w:cs="Tahoma"/>
          <w:color w:val="auto"/>
          <w:sz w:val="20"/>
          <w:szCs w:val="20"/>
        </w:rPr>
        <w:t xml:space="preserve">do wykonania podwykonawcom żadnej części niniejszego zamówienia. </w:t>
      </w:r>
    </w:p>
    <w:p w14:paraId="4CA0B1CC" w14:textId="64384997" w:rsidR="0076129F" w:rsidRDefault="0076129F" w:rsidP="00F6760A">
      <w:pPr>
        <w:pStyle w:val="Tekstpodstawowy"/>
        <w:spacing w:after="0"/>
        <w:jc w:val="both"/>
        <w:rPr>
          <w:rFonts w:ascii="Tahoma" w:hAnsi="Tahoma" w:cs="Tahoma"/>
          <w:color w:val="auto"/>
          <w:sz w:val="20"/>
          <w:szCs w:val="20"/>
        </w:rPr>
      </w:pPr>
    </w:p>
    <w:p w14:paraId="4A571DDA" w14:textId="4781ACB0" w:rsidR="007E3056" w:rsidRPr="0076129F" w:rsidRDefault="007E3056" w:rsidP="007E3056">
      <w:pPr>
        <w:pStyle w:val="Standard"/>
        <w:spacing w:before="120" w:after="200"/>
        <w:jc w:val="both"/>
        <w:rPr>
          <w:rFonts w:ascii="Tahoma" w:hAnsi="Tahoma" w:cs="Tahoma"/>
          <w:sz w:val="18"/>
          <w:szCs w:val="18"/>
        </w:rPr>
      </w:pPr>
      <w:r w:rsidRPr="0076129F">
        <w:rPr>
          <w:rFonts w:ascii="Tahoma" w:eastAsia="Symbol" w:hAnsi="Tahoma" w:cs="Tahoma"/>
          <w:sz w:val="18"/>
          <w:szCs w:val="18"/>
        </w:rPr>
        <w:t>Oświadczam, że wypełniłem obowiązki informacyjne przewidziane a art. 13 lub art. 14 rozporządzenia Parlamentu Europejskiego i Rady (UE) 2016/679 z dnia 27 kwietnia 2016 r. w sprawie ochrony osób fizycznych w związku z przetwarzaniem danych osobowych i w sprawie swobodnego przepływu takich danych oraz uchylenia dyrektywy 95/.46/WE (ogólne rozporządzenie o ochronie danych) (Dz. Urz. UE L 119 z 04.05.2016, str. 1), w skrócie „RODO”, wobec osób fizycznych, od których dane osobowe bezpośrednio lub pośrednio pozyskałem w celu ubiegania się o udzielenie zamówienia publicznego w przedmiotowym postępowaniu.</w:t>
      </w:r>
    </w:p>
    <w:p w14:paraId="0B20FE87" w14:textId="78346417" w:rsidR="007E3056" w:rsidRPr="0076129F" w:rsidRDefault="007E3056" w:rsidP="007E3056">
      <w:pPr>
        <w:pStyle w:val="Standard"/>
        <w:jc w:val="both"/>
        <w:rPr>
          <w:rFonts w:ascii="Tahoma" w:eastAsia="Symbol" w:hAnsi="Tahoma" w:cs="Tahoma"/>
          <w:i/>
          <w:sz w:val="18"/>
          <w:szCs w:val="18"/>
        </w:rPr>
      </w:pPr>
      <w:r w:rsidRPr="0076129F">
        <w:rPr>
          <w:rFonts w:ascii="Tahoma" w:eastAsia="Symbol" w:hAnsi="Tahoma" w:cs="Tahoma"/>
          <w:sz w:val="18"/>
          <w:szCs w:val="18"/>
        </w:rPr>
        <w:t xml:space="preserve">Oświadczam, że podwykonawca/podmiot trzeci wypełnił obowiązki informacyjne przewidziane a art. 13 lub art. 14 rozporządzenia Parlamentu Europejskiego i Rady (UE) 2016/679 z dnia 27 kwietnia 2016 r. w sprawie ochrony osób fizycznych w związku z przetwarzaniem danych osobowych i w sprawie swobodnego przepływu takich danych oraz uchylenia dyrektywy 95/.46/WE (ogólne rozporządzenie o ochronie danych) (Dz. Urz. UE L 119 z 04.05.2016, str. 1), w skrócie „RODO”, wobec osób fizycznych, od których dane osobowe bezpośrednio lub pośrednio pozyskał w celu ubiegania się o udzielenie zamówienia publicznego w przedmiotowym postępowaniu </w:t>
      </w:r>
      <w:r w:rsidRPr="0076129F">
        <w:rPr>
          <w:rFonts w:ascii="Tahoma" w:eastAsia="Symbol" w:hAnsi="Tahoma" w:cs="Tahoma"/>
          <w:i/>
          <w:sz w:val="18"/>
          <w:szCs w:val="18"/>
        </w:rPr>
        <w:t>(dotyczy w szczególności danych osobowych osoby/</w:t>
      </w:r>
      <w:proofErr w:type="spellStart"/>
      <w:r w:rsidRPr="0076129F">
        <w:rPr>
          <w:rFonts w:ascii="Tahoma" w:eastAsia="Symbol" w:hAnsi="Tahoma" w:cs="Tahoma"/>
          <w:i/>
          <w:sz w:val="18"/>
          <w:szCs w:val="18"/>
        </w:rPr>
        <w:t>ób</w:t>
      </w:r>
      <w:proofErr w:type="spellEnd"/>
      <w:r w:rsidRPr="0076129F">
        <w:rPr>
          <w:rFonts w:ascii="Tahoma" w:eastAsia="Symbol" w:hAnsi="Tahoma" w:cs="Tahoma"/>
          <w:i/>
          <w:sz w:val="18"/>
          <w:szCs w:val="18"/>
        </w:rPr>
        <w:t xml:space="preserve"> fizycznej/</w:t>
      </w:r>
      <w:proofErr w:type="spellStart"/>
      <w:r w:rsidRPr="0076129F">
        <w:rPr>
          <w:rFonts w:ascii="Tahoma" w:eastAsia="Symbol" w:hAnsi="Tahoma" w:cs="Tahoma"/>
          <w:i/>
          <w:sz w:val="18"/>
          <w:szCs w:val="18"/>
        </w:rPr>
        <w:t>ych</w:t>
      </w:r>
      <w:proofErr w:type="spellEnd"/>
      <w:r w:rsidRPr="0076129F">
        <w:rPr>
          <w:rFonts w:ascii="Tahoma" w:eastAsia="Symbol" w:hAnsi="Tahoma" w:cs="Tahoma"/>
          <w:i/>
          <w:sz w:val="18"/>
          <w:szCs w:val="18"/>
        </w:rPr>
        <w:t xml:space="preserve"> skierowanej/</w:t>
      </w:r>
      <w:proofErr w:type="spellStart"/>
      <w:r w:rsidRPr="0076129F">
        <w:rPr>
          <w:rFonts w:ascii="Tahoma" w:eastAsia="Symbol" w:hAnsi="Tahoma" w:cs="Tahoma"/>
          <w:i/>
          <w:sz w:val="18"/>
          <w:szCs w:val="18"/>
        </w:rPr>
        <w:t>ych</w:t>
      </w:r>
      <w:proofErr w:type="spellEnd"/>
      <w:r w:rsidRPr="0076129F">
        <w:rPr>
          <w:rFonts w:ascii="Tahoma" w:eastAsia="Symbol" w:hAnsi="Tahoma" w:cs="Tahoma"/>
          <w:i/>
          <w:sz w:val="18"/>
          <w:szCs w:val="18"/>
        </w:rPr>
        <w:t xml:space="preserve"> do realizacji zamówienia)</w:t>
      </w:r>
    </w:p>
    <w:p w14:paraId="48AB77A0" w14:textId="77777777" w:rsidR="007E3056" w:rsidRPr="0076129F" w:rsidRDefault="007E3056" w:rsidP="007E3056">
      <w:pPr>
        <w:autoSpaceDN w:val="0"/>
        <w:adjustRightInd w:val="0"/>
        <w:rPr>
          <w:rFonts w:ascii="Tahoma" w:hAnsi="Tahoma" w:cs="Tahoma"/>
          <w:sz w:val="18"/>
          <w:szCs w:val="18"/>
        </w:rPr>
      </w:pPr>
      <w:r w:rsidRPr="0076129F">
        <w:rPr>
          <w:rFonts w:ascii="Tahoma" w:hAnsi="Tahoma" w:cs="Tahoma"/>
          <w:i/>
          <w:sz w:val="18"/>
          <w:szCs w:val="18"/>
        </w:rPr>
        <w:t>(zaznaczyć właściwe X)</w:t>
      </w:r>
      <w:r w:rsidRPr="0076129F">
        <w:rPr>
          <w:rFonts w:ascii="Tahoma" w:hAnsi="Tahoma" w:cs="Tahoma"/>
          <w:sz w:val="18"/>
          <w:szCs w:val="18"/>
        </w:rPr>
        <w:t>:</w:t>
      </w:r>
    </w:p>
    <w:p w14:paraId="0D2C000C" w14:textId="21193A30" w:rsidR="007E3056" w:rsidRPr="0076129F" w:rsidRDefault="007E3056" w:rsidP="007E3056">
      <w:pPr>
        <w:autoSpaceDN w:val="0"/>
        <w:adjustRightInd w:val="0"/>
        <w:rPr>
          <w:rFonts w:ascii="Tahoma" w:hAnsi="Tahoma" w:cs="Tahoma"/>
          <w:sz w:val="18"/>
          <w:szCs w:val="18"/>
        </w:rPr>
      </w:pPr>
      <w:r w:rsidRPr="0076129F">
        <w:rPr>
          <w:rFonts w:ascii="Tahoma" w:hAnsi="Tahoma" w:cs="Tahoma"/>
          <w:sz w:val="18"/>
          <w:szCs w:val="18"/>
        </w:rPr>
        <w:sym w:font="Wingdings" w:char="F06F"/>
      </w:r>
      <w:r w:rsidRPr="0076129F">
        <w:rPr>
          <w:rFonts w:ascii="Tahoma" w:hAnsi="Tahoma" w:cs="Tahoma"/>
          <w:sz w:val="18"/>
          <w:szCs w:val="18"/>
        </w:rPr>
        <w:t xml:space="preserve"> tak </w:t>
      </w:r>
    </w:p>
    <w:p w14:paraId="6C0A74AB" w14:textId="4493A8EA" w:rsidR="007E3056" w:rsidRPr="0076129F" w:rsidRDefault="007E3056" w:rsidP="007E3056">
      <w:pPr>
        <w:autoSpaceDN w:val="0"/>
        <w:adjustRightInd w:val="0"/>
        <w:rPr>
          <w:rFonts w:ascii="Tahoma" w:hAnsi="Tahoma" w:cs="Tahoma"/>
          <w:sz w:val="18"/>
          <w:szCs w:val="18"/>
        </w:rPr>
      </w:pPr>
      <w:r w:rsidRPr="0076129F">
        <w:rPr>
          <w:rFonts w:ascii="Tahoma" w:hAnsi="Tahoma" w:cs="Tahoma"/>
          <w:sz w:val="18"/>
          <w:szCs w:val="18"/>
        </w:rPr>
        <w:sym w:font="Wingdings" w:char="F06F"/>
      </w:r>
      <w:r w:rsidRPr="0076129F">
        <w:rPr>
          <w:rFonts w:ascii="Tahoma" w:hAnsi="Tahoma" w:cs="Tahoma"/>
          <w:sz w:val="18"/>
          <w:szCs w:val="18"/>
        </w:rPr>
        <w:t xml:space="preserve"> nie dotyczy,</w:t>
      </w:r>
    </w:p>
    <w:p w14:paraId="0CF0CE6E" w14:textId="47B7157C" w:rsidR="007E3056" w:rsidRPr="0076129F" w:rsidRDefault="007E3056" w:rsidP="007E3056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6FB4FE5C" w14:textId="77777777" w:rsidR="00F6760A" w:rsidRPr="0076129F" w:rsidRDefault="00F6760A" w:rsidP="00F6760A">
      <w:pPr>
        <w:autoSpaceDN w:val="0"/>
        <w:adjustRightInd w:val="0"/>
        <w:rPr>
          <w:rFonts w:ascii="Tahoma" w:hAnsi="Tahoma" w:cs="Tahoma"/>
        </w:rPr>
      </w:pPr>
    </w:p>
    <w:p w14:paraId="0D8EFE05" w14:textId="77777777" w:rsidR="00F6760A" w:rsidRPr="0076129F" w:rsidRDefault="00F6760A" w:rsidP="00F6760A">
      <w:pPr>
        <w:autoSpaceDN w:val="0"/>
        <w:adjustRightInd w:val="0"/>
        <w:rPr>
          <w:rFonts w:ascii="Tahoma" w:hAnsi="Tahoma" w:cs="Tahoma"/>
        </w:rPr>
      </w:pPr>
      <w:r w:rsidRPr="0076129F">
        <w:rPr>
          <w:rFonts w:ascii="Tahoma" w:hAnsi="Tahoma" w:cs="Tahoma"/>
        </w:rPr>
        <w:t xml:space="preserve">Jestem/jesteśmy </w:t>
      </w:r>
      <w:r w:rsidRPr="0076129F">
        <w:rPr>
          <w:rFonts w:ascii="Tahoma" w:hAnsi="Tahoma" w:cs="Tahoma"/>
          <w:i/>
        </w:rPr>
        <w:t>(zaznaczyć właściwe X)</w:t>
      </w:r>
      <w:r w:rsidRPr="0076129F">
        <w:rPr>
          <w:rFonts w:ascii="Tahoma" w:hAnsi="Tahoma" w:cs="Tahoma"/>
        </w:rPr>
        <w:t>:</w:t>
      </w:r>
    </w:p>
    <w:p w14:paraId="41B3BD30" w14:textId="77777777" w:rsidR="00F6760A" w:rsidRPr="0076129F" w:rsidRDefault="00F6760A" w:rsidP="00F6760A">
      <w:pPr>
        <w:autoSpaceDN w:val="0"/>
        <w:adjustRightInd w:val="0"/>
        <w:ind w:left="709"/>
        <w:rPr>
          <w:rFonts w:ascii="Tahoma" w:hAnsi="Tahoma" w:cs="Tahoma"/>
        </w:rPr>
      </w:pPr>
      <w:r w:rsidRPr="0076129F">
        <w:rPr>
          <w:rFonts w:ascii="Tahoma" w:hAnsi="Tahoma" w:cs="Tahoma"/>
        </w:rPr>
        <w:sym w:font="Wingdings" w:char="F06F"/>
      </w:r>
      <w:r w:rsidRPr="0076129F">
        <w:rPr>
          <w:rFonts w:ascii="Tahoma" w:hAnsi="Tahoma" w:cs="Tahoma"/>
        </w:rPr>
        <w:t xml:space="preserve"> mikroprzedsiębiorstwem,</w:t>
      </w:r>
    </w:p>
    <w:p w14:paraId="276DBD32" w14:textId="77777777" w:rsidR="00F6760A" w:rsidRPr="0076129F" w:rsidRDefault="00F6760A" w:rsidP="00F6760A">
      <w:pPr>
        <w:autoSpaceDN w:val="0"/>
        <w:adjustRightInd w:val="0"/>
        <w:ind w:left="709"/>
        <w:rPr>
          <w:rFonts w:ascii="Tahoma" w:hAnsi="Tahoma" w:cs="Tahoma"/>
        </w:rPr>
      </w:pPr>
      <w:r w:rsidRPr="0076129F">
        <w:rPr>
          <w:rFonts w:ascii="Tahoma" w:hAnsi="Tahoma" w:cs="Tahoma"/>
        </w:rPr>
        <w:sym w:font="Wingdings" w:char="F06F"/>
      </w:r>
      <w:r w:rsidRPr="0076129F">
        <w:rPr>
          <w:rFonts w:ascii="Tahoma" w:hAnsi="Tahoma" w:cs="Tahoma"/>
        </w:rPr>
        <w:t xml:space="preserve"> małym przedsiębiorstwem,</w:t>
      </w:r>
    </w:p>
    <w:p w14:paraId="37FFEA13" w14:textId="77777777" w:rsidR="00F6760A" w:rsidRPr="0076129F" w:rsidRDefault="00F6760A" w:rsidP="00F6760A">
      <w:pPr>
        <w:autoSpaceDN w:val="0"/>
        <w:adjustRightInd w:val="0"/>
        <w:ind w:left="709"/>
        <w:rPr>
          <w:rFonts w:ascii="Tahoma" w:hAnsi="Tahoma" w:cs="Tahoma"/>
        </w:rPr>
      </w:pPr>
      <w:r w:rsidRPr="0076129F">
        <w:rPr>
          <w:rFonts w:ascii="Tahoma" w:hAnsi="Tahoma" w:cs="Tahoma"/>
        </w:rPr>
        <w:sym w:font="Wingdings" w:char="F06F"/>
      </w:r>
      <w:r w:rsidRPr="0076129F">
        <w:rPr>
          <w:rFonts w:ascii="Tahoma" w:hAnsi="Tahoma" w:cs="Tahoma"/>
        </w:rPr>
        <w:t xml:space="preserve"> średnim przedsiębiorstwem.</w:t>
      </w:r>
    </w:p>
    <w:p w14:paraId="6FC3BC9B" w14:textId="77777777" w:rsidR="00F6760A" w:rsidRPr="0076129F" w:rsidRDefault="00F6760A" w:rsidP="00F6760A">
      <w:pPr>
        <w:autoSpaceDN w:val="0"/>
        <w:adjustRightInd w:val="0"/>
        <w:rPr>
          <w:rFonts w:ascii="Tahoma" w:hAnsi="Tahoma" w:cs="Tahoma"/>
          <w:i/>
          <w:iCs/>
          <w:sz w:val="16"/>
          <w:szCs w:val="16"/>
        </w:rPr>
      </w:pPr>
      <w:r w:rsidRPr="0076129F">
        <w:rPr>
          <w:rFonts w:ascii="Tahoma" w:hAnsi="Tahoma" w:cs="Tahoma"/>
          <w:i/>
          <w:iCs/>
          <w:sz w:val="16"/>
          <w:szCs w:val="16"/>
        </w:rPr>
        <w:t>UWAGA:</w:t>
      </w:r>
    </w:p>
    <w:p w14:paraId="4327811E" w14:textId="77777777" w:rsidR="00F6760A" w:rsidRPr="0076129F" w:rsidRDefault="00F6760A" w:rsidP="00F6760A">
      <w:pPr>
        <w:autoSpaceDN w:val="0"/>
        <w:adjustRightInd w:val="0"/>
        <w:ind w:left="720" w:hanging="720"/>
        <w:jc w:val="both"/>
        <w:rPr>
          <w:rFonts w:ascii="Tahoma" w:hAnsi="Tahoma" w:cs="Tahoma"/>
          <w:i/>
          <w:iCs/>
          <w:sz w:val="16"/>
          <w:szCs w:val="16"/>
        </w:rPr>
      </w:pPr>
      <w:r w:rsidRPr="0076129F">
        <w:rPr>
          <w:rFonts w:ascii="Tahoma" w:hAnsi="Tahoma" w:cs="Tahoma"/>
          <w:i/>
          <w:iCs/>
          <w:sz w:val="16"/>
          <w:szCs w:val="16"/>
        </w:rPr>
        <w:t xml:space="preserve">- </w:t>
      </w:r>
      <w:r w:rsidRPr="0076129F">
        <w:rPr>
          <w:rFonts w:ascii="Tahoma" w:hAnsi="Tahoma" w:cs="Tahoma"/>
          <w:i/>
          <w:iCs/>
          <w:sz w:val="16"/>
          <w:szCs w:val="16"/>
        </w:rPr>
        <w:tab/>
        <w:t>Mikroprzedsiębiorstwo to przedsiębiorstwo zatrudniające mniej niż 10 pracowników, którego roczny obrót oraz/lub całkowity bilans roczny nie przekracza 2 milionów euro.</w:t>
      </w:r>
    </w:p>
    <w:p w14:paraId="5D912AA6" w14:textId="77777777" w:rsidR="00F6760A" w:rsidRPr="0076129F" w:rsidRDefault="00F6760A" w:rsidP="00F6760A">
      <w:pPr>
        <w:autoSpaceDN w:val="0"/>
        <w:adjustRightInd w:val="0"/>
        <w:ind w:left="720" w:hanging="720"/>
        <w:jc w:val="both"/>
        <w:rPr>
          <w:rFonts w:ascii="Tahoma" w:hAnsi="Tahoma" w:cs="Tahoma"/>
          <w:i/>
          <w:iCs/>
          <w:sz w:val="16"/>
          <w:szCs w:val="16"/>
        </w:rPr>
      </w:pPr>
      <w:r w:rsidRPr="0076129F">
        <w:rPr>
          <w:rFonts w:ascii="Tahoma" w:hAnsi="Tahoma" w:cs="Tahoma"/>
          <w:i/>
          <w:iCs/>
          <w:sz w:val="16"/>
          <w:szCs w:val="16"/>
        </w:rPr>
        <w:t>-</w:t>
      </w:r>
      <w:r w:rsidRPr="0076129F">
        <w:rPr>
          <w:rFonts w:ascii="Tahoma" w:hAnsi="Tahoma" w:cs="Tahoma"/>
          <w:i/>
          <w:iCs/>
          <w:sz w:val="16"/>
          <w:szCs w:val="16"/>
        </w:rPr>
        <w:tab/>
        <w:t>Małe przedsiębiorstwo to przedsiębiorstwo zatrudniające mniej niż 50 pracowników, którego roczny obrót oraz/lub całkowity bilans roczny nie przekracza 10 milionów euro.</w:t>
      </w:r>
    </w:p>
    <w:p w14:paraId="251DF879" w14:textId="77777777" w:rsidR="00F6760A" w:rsidRPr="0076129F" w:rsidRDefault="00F6760A" w:rsidP="00F6760A">
      <w:pPr>
        <w:autoSpaceDN w:val="0"/>
        <w:adjustRightInd w:val="0"/>
        <w:ind w:left="720" w:hanging="720"/>
        <w:jc w:val="both"/>
        <w:rPr>
          <w:rFonts w:ascii="Tahoma" w:hAnsi="Tahoma" w:cs="Tahoma"/>
          <w:i/>
          <w:iCs/>
          <w:sz w:val="16"/>
          <w:szCs w:val="16"/>
        </w:rPr>
      </w:pPr>
      <w:r w:rsidRPr="0076129F">
        <w:rPr>
          <w:rFonts w:ascii="Tahoma" w:hAnsi="Tahoma" w:cs="Tahoma"/>
          <w:i/>
          <w:iCs/>
          <w:sz w:val="16"/>
          <w:szCs w:val="16"/>
        </w:rPr>
        <w:t>-</w:t>
      </w:r>
      <w:r w:rsidRPr="0076129F">
        <w:rPr>
          <w:rFonts w:ascii="Tahoma" w:hAnsi="Tahoma" w:cs="Tahoma"/>
          <w:i/>
          <w:iCs/>
          <w:sz w:val="16"/>
          <w:szCs w:val="16"/>
        </w:rPr>
        <w:tab/>
        <w:t>Średnie przedsiębiorstwo to przedsiębiorstwo zatrudniające mniej niż 250 pracowników, którego roczny obrót nie przekracza 50 milionów euro lub całkowity bilans roczny nie przekracza 43 milionów euro.</w:t>
      </w:r>
    </w:p>
    <w:p w14:paraId="201317B5" w14:textId="77777777" w:rsidR="003865F3" w:rsidRDefault="003865F3" w:rsidP="00F6760A">
      <w:pPr>
        <w:pStyle w:val="Tekstpodstawowy"/>
        <w:rPr>
          <w:rFonts w:ascii="Tahoma" w:hAnsi="Tahoma" w:cs="Tahoma"/>
          <w:color w:val="auto"/>
          <w:sz w:val="20"/>
          <w:szCs w:val="20"/>
        </w:rPr>
      </w:pPr>
    </w:p>
    <w:p w14:paraId="5AA79248" w14:textId="279F29CB" w:rsidR="00F6760A" w:rsidRPr="0076129F" w:rsidRDefault="00F6760A" w:rsidP="00F6760A">
      <w:pPr>
        <w:pStyle w:val="Tekstpodstawowy"/>
        <w:rPr>
          <w:rFonts w:ascii="Tahoma" w:hAnsi="Tahoma" w:cs="Tahoma"/>
          <w:color w:val="auto"/>
          <w:sz w:val="20"/>
          <w:szCs w:val="20"/>
        </w:rPr>
      </w:pPr>
      <w:r w:rsidRPr="0076129F">
        <w:rPr>
          <w:rFonts w:ascii="Tahoma" w:hAnsi="Tahoma" w:cs="Tahoma"/>
          <w:color w:val="auto"/>
          <w:sz w:val="20"/>
          <w:szCs w:val="20"/>
        </w:rPr>
        <w:lastRenderedPageBreak/>
        <w:t>Oferta została złożona na ............ stronach.</w:t>
      </w:r>
    </w:p>
    <w:p w14:paraId="69A3B663" w14:textId="4250CBC0" w:rsidR="00F6760A" w:rsidRPr="0076129F" w:rsidRDefault="00F6760A" w:rsidP="00F6760A">
      <w:pPr>
        <w:pStyle w:val="Tekstpodstawowy"/>
        <w:rPr>
          <w:rFonts w:ascii="Tahoma" w:hAnsi="Tahoma" w:cs="Tahoma"/>
          <w:color w:val="auto"/>
          <w:sz w:val="20"/>
          <w:szCs w:val="20"/>
        </w:rPr>
      </w:pPr>
      <w:r w:rsidRPr="0076129F">
        <w:rPr>
          <w:rFonts w:ascii="Tahoma" w:hAnsi="Tahoma" w:cs="Tahoma"/>
          <w:color w:val="auto"/>
          <w:sz w:val="20"/>
          <w:szCs w:val="20"/>
        </w:rPr>
        <w:t>Integralną część oferty stanowią następujące dokumenty:</w:t>
      </w:r>
    </w:p>
    <w:p w14:paraId="29DCC0D8" w14:textId="65CC3F4A" w:rsidR="00F6760A" w:rsidRDefault="00F6760A">
      <w:pPr>
        <w:pStyle w:val="Akapitzlist"/>
        <w:numPr>
          <w:ilvl w:val="0"/>
          <w:numId w:val="16"/>
        </w:numPr>
        <w:tabs>
          <w:tab w:val="num" w:pos="709"/>
        </w:tabs>
        <w:suppressAutoHyphens w:val="0"/>
        <w:autoSpaceDE/>
        <w:jc w:val="both"/>
        <w:rPr>
          <w:rFonts w:ascii="Tahoma" w:hAnsi="Tahoma" w:cs="Tahoma"/>
        </w:rPr>
      </w:pPr>
      <w:r w:rsidRPr="0076129F">
        <w:rPr>
          <w:rFonts w:ascii="Tahoma" w:hAnsi="Tahoma" w:cs="Tahoma"/>
        </w:rPr>
        <w:t xml:space="preserve">oświadczenie o którym mowa w art.125 </w:t>
      </w:r>
      <w:r w:rsidR="007E3056" w:rsidRPr="0076129F">
        <w:rPr>
          <w:rFonts w:ascii="Tahoma" w:hAnsi="Tahoma" w:cs="Tahoma"/>
        </w:rPr>
        <w:t xml:space="preserve">ust.1 </w:t>
      </w:r>
      <w:proofErr w:type="spellStart"/>
      <w:r w:rsidRPr="0076129F">
        <w:rPr>
          <w:rFonts w:ascii="Tahoma" w:hAnsi="Tahoma" w:cs="Tahoma"/>
        </w:rPr>
        <w:t>Pzp</w:t>
      </w:r>
      <w:proofErr w:type="spellEnd"/>
      <w:r w:rsidRPr="0076129F">
        <w:rPr>
          <w:rFonts w:ascii="Tahoma" w:hAnsi="Tahoma" w:cs="Tahoma"/>
        </w:rPr>
        <w:t>.</w:t>
      </w:r>
    </w:p>
    <w:p w14:paraId="0CBA939B" w14:textId="77777777" w:rsidR="00F6760A" w:rsidRPr="0076129F" w:rsidRDefault="00F6760A" w:rsidP="00F6760A">
      <w:pPr>
        <w:rPr>
          <w:rFonts w:ascii="Tahoma" w:hAnsi="Tahoma" w:cs="Tahoma"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5245"/>
      </w:tblGrid>
      <w:tr w:rsidR="00F6760A" w:rsidRPr="0076129F" w14:paraId="4DCDA61D" w14:textId="77777777" w:rsidTr="009B422D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CBD4772" w14:textId="77777777" w:rsidR="00F6760A" w:rsidRPr="0076129F" w:rsidRDefault="00F6760A" w:rsidP="009B422D">
            <w:pPr>
              <w:jc w:val="center"/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346ACBB6" w14:textId="77777777" w:rsidR="00F6760A" w:rsidRPr="0076129F" w:rsidRDefault="00F6760A" w:rsidP="009B422D">
            <w:pPr>
              <w:jc w:val="center"/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>Nazwa(y)</w:t>
            </w:r>
          </w:p>
          <w:p w14:paraId="0015E328" w14:textId="77777777" w:rsidR="00F6760A" w:rsidRPr="0076129F" w:rsidRDefault="00F6760A" w:rsidP="009B422D">
            <w:pPr>
              <w:jc w:val="center"/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>Wykonawcy(ów)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2B8276F" w14:textId="77777777" w:rsidR="00F6760A" w:rsidRPr="0076129F" w:rsidRDefault="00F6760A" w:rsidP="009B422D">
            <w:pPr>
              <w:jc w:val="center"/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>Imię i nazwisko osoby(osób) upoważnionej(</w:t>
            </w:r>
            <w:proofErr w:type="spellStart"/>
            <w:r w:rsidRPr="0076129F">
              <w:rPr>
                <w:rFonts w:ascii="Tahoma" w:hAnsi="Tahoma" w:cs="Tahoma"/>
              </w:rPr>
              <w:t>nych</w:t>
            </w:r>
            <w:proofErr w:type="spellEnd"/>
            <w:r w:rsidRPr="0076129F">
              <w:rPr>
                <w:rFonts w:ascii="Tahoma" w:hAnsi="Tahoma" w:cs="Tahoma"/>
              </w:rPr>
              <w:t>) do podpisania niniejszej oferty w imieniu Wykonawcy(ów)</w:t>
            </w:r>
          </w:p>
        </w:tc>
      </w:tr>
      <w:tr w:rsidR="00F6760A" w:rsidRPr="0076129F" w14:paraId="6B206A06" w14:textId="77777777" w:rsidTr="009B422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E2CD8" w14:textId="77777777" w:rsidR="00F6760A" w:rsidRPr="0076129F" w:rsidRDefault="00F6760A" w:rsidP="009B422D">
            <w:pPr>
              <w:jc w:val="center"/>
              <w:rPr>
                <w:rFonts w:ascii="Tahoma" w:hAnsi="Tahoma" w:cs="Tahoma"/>
              </w:rPr>
            </w:pPr>
          </w:p>
          <w:p w14:paraId="7D4B34AE" w14:textId="77777777" w:rsidR="00F6760A" w:rsidRPr="0076129F" w:rsidRDefault="00F6760A" w:rsidP="009B422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30EBB9" w14:textId="77777777" w:rsidR="00F6760A" w:rsidRPr="0076129F" w:rsidRDefault="00F6760A" w:rsidP="009B422D">
            <w:pPr>
              <w:snapToGri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0036D" w14:textId="77777777" w:rsidR="00F6760A" w:rsidRPr="0076129F" w:rsidRDefault="00F6760A" w:rsidP="009B422D">
            <w:pPr>
              <w:snapToGrid w:val="0"/>
              <w:jc w:val="center"/>
              <w:rPr>
                <w:rFonts w:ascii="Tahoma" w:hAnsi="Tahoma" w:cs="Tahoma"/>
              </w:rPr>
            </w:pPr>
          </w:p>
        </w:tc>
      </w:tr>
      <w:tr w:rsidR="00F6760A" w:rsidRPr="0076129F" w14:paraId="2A55AF9B" w14:textId="77777777" w:rsidTr="009B422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68C4B2" w14:textId="77777777" w:rsidR="00F6760A" w:rsidRPr="0076129F" w:rsidRDefault="00F6760A" w:rsidP="009B422D">
            <w:pPr>
              <w:jc w:val="center"/>
              <w:rPr>
                <w:rFonts w:ascii="Tahoma" w:hAnsi="Tahoma" w:cs="Tahoma"/>
              </w:rPr>
            </w:pPr>
          </w:p>
          <w:p w14:paraId="6E4E9FC0" w14:textId="77777777" w:rsidR="00F6760A" w:rsidRPr="0076129F" w:rsidRDefault="00F6760A" w:rsidP="009B422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5386B4" w14:textId="77777777" w:rsidR="00F6760A" w:rsidRPr="0076129F" w:rsidRDefault="00F6760A" w:rsidP="009B422D">
            <w:pPr>
              <w:snapToGri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38E44" w14:textId="77777777" w:rsidR="00F6760A" w:rsidRPr="0076129F" w:rsidRDefault="00F6760A" w:rsidP="009B422D">
            <w:pPr>
              <w:snapToGrid w:val="0"/>
              <w:jc w:val="center"/>
              <w:rPr>
                <w:rFonts w:ascii="Tahoma" w:hAnsi="Tahoma" w:cs="Tahoma"/>
              </w:rPr>
            </w:pPr>
          </w:p>
        </w:tc>
      </w:tr>
    </w:tbl>
    <w:p w14:paraId="343E8C2D" w14:textId="77777777" w:rsidR="00F6760A" w:rsidRPr="0076129F" w:rsidRDefault="00F6760A" w:rsidP="00F6760A">
      <w:pPr>
        <w:jc w:val="center"/>
        <w:rPr>
          <w:rFonts w:ascii="Tahoma" w:hAnsi="Tahoma" w:cs="Tahoma"/>
          <w:b/>
          <w:i/>
          <w:color w:val="FF0000"/>
          <w:lang w:eastAsia="pl-PL"/>
        </w:rPr>
      </w:pPr>
    </w:p>
    <w:p w14:paraId="5E945D08" w14:textId="3CAD3337" w:rsidR="00F6760A" w:rsidRPr="0076129F" w:rsidRDefault="00F6760A" w:rsidP="00F6760A">
      <w:pPr>
        <w:jc w:val="center"/>
        <w:rPr>
          <w:rFonts w:ascii="Tahoma" w:hAnsi="Tahoma" w:cs="Tahoma"/>
          <w:b/>
          <w:iCs/>
          <w:color w:val="FF0000"/>
        </w:rPr>
      </w:pPr>
      <w:r w:rsidRPr="0076129F">
        <w:rPr>
          <w:rFonts w:ascii="Tahoma" w:hAnsi="Tahoma" w:cs="Tahoma"/>
          <w:b/>
          <w:iCs/>
          <w:color w:val="FF0000"/>
          <w:lang w:eastAsia="pl-PL"/>
        </w:rPr>
        <w:t xml:space="preserve">Dokument </w:t>
      </w:r>
      <w:r w:rsidRPr="0076129F">
        <w:rPr>
          <w:rFonts w:ascii="Tahoma" w:hAnsi="Tahoma" w:cs="Tahoma"/>
          <w:b/>
          <w:iCs/>
          <w:color w:val="FF0000"/>
        </w:rPr>
        <w:t>przekazuje się w postaci elektronicznej i opatruje się kwalifikowanym podpisem elektronicznym, podpisem zaufanym lub podpisem osobistym.</w:t>
      </w:r>
    </w:p>
    <w:p w14:paraId="232593A5" w14:textId="77777777" w:rsidR="00CE0A6B" w:rsidRDefault="00CE0A6B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0C2B434" w14:textId="77777777" w:rsidR="00A4162A" w:rsidRDefault="00A4162A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51EB7E33" w14:textId="77777777" w:rsidR="003865F3" w:rsidRDefault="003865F3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2DB82CC" w14:textId="77777777" w:rsidR="00A47E3A" w:rsidRDefault="00A47E3A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31E8099B" w14:textId="77777777" w:rsidR="00A47E3A" w:rsidRDefault="00A47E3A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2D886C2C" w14:textId="77777777" w:rsidR="003865F3" w:rsidRDefault="003865F3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5FCCE9F8" w14:textId="77777777" w:rsidR="003865F3" w:rsidRDefault="003865F3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42BAE7B5" w14:textId="77777777" w:rsidR="003865F3" w:rsidRDefault="003865F3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227086D0" w14:textId="77777777" w:rsidR="003865F3" w:rsidRDefault="003865F3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19C62C1A" w14:textId="77777777" w:rsidR="003865F3" w:rsidRDefault="003865F3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47B07E53" w14:textId="77777777" w:rsidR="003865F3" w:rsidRDefault="003865F3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8E15AE2" w14:textId="77777777" w:rsidR="00A47E3A" w:rsidRDefault="00A47E3A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6331B3B8" w14:textId="77777777" w:rsidR="00A47E3A" w:rsidRDefault="00A47E3A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1D40C1C0" w14:textId="77777777" w:rsidR="00A47E3A" w:rsidRDefault="00A47E3A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6A7EB20E" w14:textId="77777777" w:rsidR="00A47E3A" w:rsidRDefault="00A47E3A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1DA193EF" w14:textId="77777777" w:rsidR="00A47E3A" w:rsidRDefault="00A47E3A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6C8AF9EC" w14:textId="77777777" w:rsidR="00A47E3A" w:rsidRDefault="00A47E3A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426C3F8E" w14:textId="77777777" w:rsidR="00A47E3A" w:rsidRDefault="00A47E3A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18994A67" w14:textId="77777777" w:rsidR="00A47E3A" w:rsidRDefault="00A47E3A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56A3D201" w14:textId="77777777" w:rsidR="00A47E3A" w:rsidRDefault="00A47E3A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59C85DD" w14:textId="77777777" w:rsidR="00A47E3A" w:rsidRDefault="00A47E3A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7B9F2557" w14:textId="77777777" w:rsidR="00A47E3A" w:rsidRDefault="00A47E3A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7ACEC26C" w14:textId="77777777" w:rsidR="00A47E3A" w:rsidRDefault="00A47E3A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188727EB" w14:textId="77777777" w:rsidR="00A47E3A" w:rsidRDefault="00A47E3A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3D258164" w14:textId="77777777" w:rsidR="00A47E3A" w:rsidRDefault="00A47E3A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572C384" w14:textId="77777777" w:rsidR="00A47E3A" w:rsidRDefault="00A47E3A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45DF3BE7" w14:textId="77777777" w:rsidR="00A47E3A" w:rsidRDefault="00A47E3A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3437710F" w14:textId="77777777" w:rsidR="00A47E3A" w:rsidRDefault="00A47E3A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684D6CED" w14:textId="77777777" w:rsidR="00A47E3A" w:rsidRDefault="00A47E3A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4E6097F7" w14:textId="77777777" w:rsidR="00A47E3A" w:rsidRDefault="00A47E3A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68566891" w14:textId="77777777" w:rsidR="00A47E3A" w:rsidRDefault="00A47E3A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6AE59BFB" w14:textId="77777777" w:rsidR="00A47E3A" w:rsidRDefault="00A47E3A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130D0B8C" w14:textId="77777777" w:rsidR="00A47E3A" w:rsidRDefault="00A47E3A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42FF1CF9" w14:textId="77777777" w:rsidR="00A47E3A" w:rsidRDefault="00A47E3A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440DB8B7" w14:textId="77777777" w:rsidR="00A47E3A" w:rsidRDefault="00A47E3A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4F919543" w14:textId="77777777" w:rsidR="003865F3" w:rsidRDefault="003865F3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75A5BD3C" w14:textId="77777777" w:rsidR="003865F3" w:rsidRDefault="003865F3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4B212591" w14:textId="77777777" w:rsidR="000626DE" w:rsidRDefault="000626DE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26F72D80" w14:textId="77777777" w:rsidR="000626DE" w:rsidRDefault="000626DE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59C00BBF" w14:textId="77777777" w:rsidR="000626DE" w:rsidRDefault="000626DE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1A48699A" w14:textId="77777777" w:rsidR="000626DE" w:rsidRDefault="000626DE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36FCF1C9" w14:textId="77777777" w:rsidR="000626DE" w:rsidRDefault="000626DE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753A533A" w14:textId="77777777" w:rsidR="003865F3" w:rsidRDefault="003865F3" w:rsidP="0062558D">
      <w:pPr>
        <w:pStyle w:val="Standard"/>
        <w:ind w:left="284" w:hanging="284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276A6DC5" w14:textId="0EE27FB4" w:rsidR="0062558D" w:rsidRPr="0076129F" w:rsidRDefault="0062558D" w:rsidP="0062558D">
      <w:pPr>
        <w:pStyle w:val="Standard"/>
        <w:ind w:left="284" w:hanging="284"/>
        <w:jc w:val="right"/>
        <w:rPr>
          <w:rFonts w:ascii="Tahoma" w:eastAsia="MS Mincho" w:hAnsi="Tahoma" w:cs="Tahoma"/>
          <w:b/>
          <w:bCs/>
          <w:sz w:val="20"/>
          <w:szCs w:val="20"/>
        </w:rPr>
      </w:pPr>
      <w:r w:rsidRPr="0076129F">
        <w:rPr>
          <w:rFonts w:ascii="Tahoma" w:hAnsi="Tahoma" w:cs="Tahoma"/>
          <w:b/>
          <w:bCs/>
          <w:sz w:val="20"/>
          <w:szCs w:val="20"/>
        </w:rPr>
        <w:lastRenderedPageBreak/>
        <w:t xml:space="preserve">Załącznik Nr </w:t>
      </w:r>
      <w:r w:rsidR="006A4E21">
        <w:rPr>
          <w:rFonts w:ascii="Tahoma" w:hAnsi="Tahoma" w:cs="Tahoma"/>
          <w:b/>
          <w:bCs/>
          <w:sz w:val="20"/>
          <w:szCs w:val="20"/>
        </w:rPr>
        <w:t>3</w:t>
      </w:r>
      <w:r w:rsidRPr="0076129F">
        <w:rPr>
          <w:rFonts w:ascii="Tahoma" w:hAnsi="Tahoma" w:cs="Tahoma"/>
          <w:b/>
          <w:bCs/>
          <w:sz w:val="20"/>
          <w:szCs w:val="20"/>
        </w:rPr>
        <w:t xml:space="preserve"> do SWZ – </w:t>
      </w:r>
      <w:r w:rsidRPr="0076129F">
        <w:rPr>
          <w:rFonts w:ascii="Tahoma" w:eastAsia="MS Mincho" w:hAnsi="Tahoma" w:cs="Tahoma"/>
          <w:b/>
          <w:bCs/>
          <w:sz w:val="20"/>
          <w:szCs w:val="20"/>
        </w:rPr>
        <w:t xml:space="preserve">oświadczenie o braku podstaw do wykluczenia i spełnienia warunków udziału w postępowaniu 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110"/>
        <w:gridCol w:w="4791"/>
      </w:tblGrid>
      <w:tr w:rsidR="00762594" w:rsidRPr="0076129F" w14:paraId="2B96F802" w14:textId="77777777" w:rsidTr="00762594">
        <w:trPr>
          <w:trHeight w:val="400"/>
        </w:trPr>
        <w:tc>
          <w:tcPr>
            <w:tcW w:w="5098" w:type="dxa"/>
            <w:gridSpan w:val="2"/>
          </w:tcPr>
          <w:p w14:paraId="1A13F16F" w14:textId="77777777" w:rsidR="00762594" w:rsidRPr="0076129F" w:rsidRDefault="00762594" w:rsidP="009B422D">
            <w:pPr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 xml:space="preserve">Wykonawca: </w:t>
            </w:r>
          </w:p>
          <w:p w14:paraId="0A21DFBB" w14:textId="77777777" w:rsidR="00762594" w:rsidRPr="0076129F" w:rsidRDefault="00762594" w:rsidP="009B422D">
            <w:pPr>
              <w:rPr>
                <w:rFonts w:ascii="Tahoma" w:hAnsi="Tahoma" w:cs="Tahoma"/>
              </w:rPr>
            </w:pPr>
          </w:p>
          <w:p w14:paraId="235BCC36" w14:textId="77777777" w:rsidR="00762594" w:rsidRPr="0076129F" w:rsidRDefault="00762594" w:rsidP="009B422D">
            <w:pPr>
              <w:rPr>
                <w:rFonts w:ascii="Tahoma" w:hAnsi="Tahoma" w:cs="Tahoma"/>
              </w:rPr>
            </w:pPr>
          </w:p>
          <w:p w14:paraId="5090C972" w14:textId="751ED9E6" w:rsidR="00762594" w:rsidRPr="0076129F" w:rsidRDefault="00762594" w:rsidP="00762594">
            <w:pPr>
              <w:rPr>
                <w:rFonts w:ascii="Tahoma" w:hAnsi="Tahoma" w:cs="Tahoma"/>
              </w:rPr>
            </w:pPr>
          </w:p>
        </w:tc>
        <w:tc>
          <w:tcPr>
            <w:tcW w:w="4791" w:type="dxa"/>
            <w:vMerge w:val="restart"/>
          </w:tcPr>
          <w:p w14:paraId="5D8D0350" w14:textId="77777777" w:rsidR="00762594" w:rsidRPr="0076129F" w:rsidRDefault="00762594" w:rsidP="009B422D">
            <w:pPr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>Zamawiający:</w:t>
            </w:r>
          </w:p>
          <w:p w14:paraId="528B6C90" w14:textId="77777777" w:rsidR="00921BDA" w:rsidRDefault="00921BDA" w:rsidP="00921BDA">
            <w:pPr>
              <w:pStyle w:val="Defaul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6C3D2F71" w14:textId="721CB652" w:rsidR="00921BDA" w:rsidRPr="00921BDA" w:rsidRDefault="00921BDA" w:rsidP="00921BDA">
            <w:pPr>
              <w:pStyle w:val="Defaul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21BD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Państwowa Szkoła Muzyczna I </w:t>
            </w:r>
            <w:proofErr w:type="spellStart"/>
            <w:r w:rsidRPr="00921BDA">
              <w:rPr>
                <w:rFonts w:ascii="Tahoma" w:hAnsi="Tahoma" w:cs="Tahoma"/>
                <w:b/>
                <w:bCs/>
                <w:sz w:val="20"/>
                <w:szCs w:val="20"/>
              </w:rPr>
              <w:t>i</w:t>
            </w:r>
            <w:proofErr w:type="spellEnd"/>
            <w:r w:rsidRPr="00921BD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II stopnia </w:t>
            </w:r>
          </w:p>
          <w:p w14:paraId="0251F645" w14:textId="77777777" w:rsidR="00921BDA" w:rsidRPr="00921BDA" w:rsidRDefault="00921BDA" w:rsidP="00921BDA">
            <w:pPr>
              <w:pStyle w:val="Defaul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21BDA">
              <w:rPr>
                <w:rFonts w:ascii="Tahoma" w:hAnsi="Tahoma" w:cs="Tahoma"/>
                <w:b/>
                <w:bCs/>
                <w:sz w:val="20"/>
                <w:szCs w:val="20"/>
              </w:rPr>
              <w:t>im. Witolda Lutosławskiego w Nysie</w:t>
            </w:r>
          </w:p>
          <w:p w14:paraId="3D3EC1A0" w14:textId="6A08BCBB" w:rsidR="00762594" w:rsidRPr="0076129F" w:rsidRDefault="00762594" w:rsidP="009B422D">
            <w:pPr>
              <w:jc w:val="center"/>
              <w:rPr>
                <w:rFonts w:ascii="Tahoma" w:hAnsi="Tahoma" w:cs="Tahoma"/>
              </w:rPr>
            </w:pPr>
          </w:p>
        </w:tc>
      </w:tr>
      <w:tr w:rsidR="00762594" w:rsidRPr="0076129F" w14:paraId="1A14B7E7" w14:textId="77777777" w:rsidTr="00762594">
        <w:trPr>
          <w:trHeight w:val="400"/>
        </w:trPr>
        <w:tc>
          <w:tcPr>
            <w:tcW w:w="988" w:type="dxa"/>
          </w:tcPr>
          <w:p w14:paraId="30DD3595" w14:textId="2653138D" w:rsidR="00762594" w:rsidRPr="0076129F" w:rsidRDefault="00762594" w:rsidP="009B422D">
            <w:pPr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>NIP</w:t>
            </w:r>
          </w:p>
        </w:tc>
        <w:tc>
          <w:tcPr>
            <w:tcW w:w="4110" w:type="dxa"/>
          </w:tcPr>
          <w:p w14:paraId="1DD28C2B" w14:textId="09843B22" w:rsidR="00762594" w:rsidRPr="0076129F" w:rsidRDefault="00762594" w:rsidP="009B422D">
            <w:pPr>
              <w:rPr>
                <w:rFonts w:ascii="Tahoma" w:hAnsi="Tahoma" w:cs="Tahoma"/>
              </w:rPr>
            </w:pPr>
          </w:p>
        </w:tc>
        <w:tc>
          <w:tcPr>
            <w:tcW w:w="4791" w:type="dxa"/>
            <w:vMerge/>
          </w:tcPr>
          <w:p w14:paraId="31580DC3" w14:textId="77777777" w:rsidR="00762594" w:rsidRPr="0076129F" w:rsidRDefault="00762594" w:rsidP="009B422D">
            <w:pPr>
              <w:rPr>
                <w:rFonts w:ascii="Tahoma" w:hAnsi="Tahoma" w:cs="Tahoma"/>
              </w:rPr>
            </w:pPr>
          </w:p>
        </w:tc>
      </w:tr>
    </w:tbl>
    <w:p w14:paraId="59B5393F" w14:textId="77777777" w:rsidR="0062558D" w:rsidRPr="0076129F" w:rsidRDefault="0062558D" w:rsidP="0062558D">
      <w:pPr>
        <w:spacing w:line="360" w:lineRule="auto"/>
        <w:jc w:val="both"/>
        <w:rPr>
          <w:rFonts w:ascii="Tahoma" w:hAnsi="Tahoma" w:cs="Tahoma"/>
        </w:rPr>
      </w:pPr>
    </w:p>
    <w:p w14:paraId="1861FB88" w14:textId="77777777" w:rsidR="0062558D" w:rsidRPr="0076129F" w:rsidRDefault="0062558D" w:rsidP="0062558D">
      <w:pPr>
        <w:jc w:val="center"/>
        <w:rPr>
          <w:rFonts w:ascii="Tahoma" w:hAnsi="Tahoma" w:cs="Tahoma"/>
          <w:b/>
          <w:u w:val="single"/>
        </w:rPr>
      </w:pPr>
      <w:r w:rsidRPr="0076129F">
        <w:rPr>
          <w:rFonts w:ascii="Tahoma" w:hAnsi="Tahoma" w:cs="Tahoma"/>
          <w:b/>
          <w:u w:val="single"/>
        </w:rPr>
        <w:t xml:space="preserve">Oświadczenie wykonawcy </w:t>
      </w:r>
    </w:p>
    <w:p w14:paraId="01FB5B7D" w14:textId="77777777" w:rsidR="0062558D" w:rsidRPr="0076129F" w:rsidRDefault="0062558D" w:rsidP="0062558D">
      <w:pPr>
        <w:jc w:val="center"/>
        <w:rPr>
          <w:rFonts w:ascii="Tahoma" w:hAnsi="Tahoma" w:cs="Tahoma"/>
        </w:rPr>
      </w:pPr>
      <w:r w:rsidRPr="0076129F">
        <w:rPr>
          <w:rFonts w:ascii="Tahoma" w:hAnsi="Tahoma" w:cs="Tahoma"/>
        </w:rPr>
        <w:t>składane na podstawie art. 125 ust. 1 ustawy z dnia 11 września 2019 r. - Prawo zamówień publicznych</w:t>
      </w:r>
    </w:p>
    <w:p w14:paraId="22F17E0A" w14:textId="77777777" w:rsidR="0062558D" w:rsidRPr="0076129F" w:rsidRDefault="0062558D" w:rsidP="0062558D">
      <w:pPr>
        <w:pStyle w:val="Nagwek5"/>
        <w:numPr>
          <w:ilvl w:val="0"/>
          <w:numId w:val="0"/>
        </w:numPr>
        <w:spacing w:line="240" w:lineRule="auto"/>
        <w:rPr>
          <w:rFonts w:ascii="Tahoma" w:hAnsi="Tahoma" w:cs="Tahoma"/>
          <w:b w:val="0"/>
          <w:bCs w:val="0"/>
          <w:sz w:val="20"/>
          <w:szCs w:val="20"/>
        </w:rPr>
      </w:pPr>
    </w:p>
    <w:p w14:paraId="257CFEE2" w14:textId="62DA0018" w:rsidR="0062558D" w:rsidRDefault="0062558D" w:rsidP="00762594">
      <w:pPr>
        <w:pStyle w:val="Nagwek5"/>
        <w:numPr>
          <w:ilvl w:val="0"/>
          <w:numId w:val="0"/>
        </w:numPr>
        <w:spacing w:line="240" w:lineRule="auto"/>
        <w:rPr>
          <w:rFonts w:ascii="Tahoma" w:hAnsi="Tahoma" w:cs="Tahoma"/>
          <w:b w:val="0"/>
          <w:bCs w:val="0"/>
          <w:sz w:val="22"/>
          <w:szCs w:val="22"/>
        </w:rPr>
      </w:pPr>
      <w:r w:rsidRPr="0076129F">
        <w:rPr>
          <w:rFonts w:ascii="Tahoma" w:hAnsi="Tahoma" w:cs="Tahoma"/>
          <w:b w:val="0"/>
          <w:bCs w:val="0"/>
          <w:sz w:val="22"/>
          <w:szCs w:val="22"/>
        </w:rPr>
        <w:t>Przystępując do udziału w postępowaniu o udzielenie zamówienia publicznego</w:t>
      </w:r>
      <w:r w:rsidR="000A15B7" w:rsidRPr="0076129F">
        <w:rPr>
          <w:rFonts w:ascii="Tahoma" w:hAnsi="Tahoma" w:cs="Tahoma"/>
          <w:b w:val="0"/>
          <w:bCs w:val="0"/>
          <w:sz w:val="22"/>
          <w:szCs w:val="22"/>
        </w:rPr>
        <w:t xml:space="preserve"> pn.: </w:t>
      </w:r>
    </w:p>
    <w:p w14:paraId="2773FADD" w14:textId="77777777" w:rsidR="003B1BCD" w:rsidRPr="0090296A" w:rsidRDefault="003B1BCD" w:rsidP="0090296A"/>
    <w:p w14:paraId="1D1B24CB" w14:textId="77777777" w:rsidR="00430476" w:rsidRPr="00430476" w:rsidRDefault="00430476" w:rsidP="00430476">
      <w:pPr>
        <w:autoSpaceDE/>
        <w:jc w:val="center"/>
        <w:rPr>
          <w:rFonts w:ascii="Tahoma" w:hAnsi="Tahoma" w:cs="Tahoma"/>
          <w:b/>
          <w:bCs/>
          <w:sz w:val="24"/>
          <w:szCs w:val="24"/>
          <w:lang w:eastAsia="ar-SA"/>
        </w:rPr>
      </w:pPr>
      <w:r w:rsidRPr="00430476">
        <w:rPr>
          <w:rFonts w:ascii="Tahoma" w:hAnsi="Tahoma" w:cs="Tahoma"/>
          <w:b/>
          <w:bCs/>
          <w:sz w:val="24"/>
          <w:szCs w:val="24"/>
        </w:rPr>
        <w:t xml:space="preserve">"Dostawa fortepianów i akcesoriów do </w:t>
      </w:r>
      <w:r w:rsidRPr="00430476">
        <w:rPr>
          <w:rFonts w:ascii="Tahoma" w:hAnsi="Tahoma" w:cs="Tahoma"/>
          <w:b/>
          <w:bCs/>
          <w:sz w:val="24"/>
          <w:szCs w:val="24"/>
          <w:lang w:eastAsia="ar-SA"/>
        </w:rPr>
        <w:t xml:space="preserve"> Państwowej Szkoły Muzycznej I </w:t>
      </w:r>
      <w:proofErr w:type="spellStart"/>
      <w:r w:rsidRPr="00430476">
        <w:rPr>
          <w:rFonts w:ascii="Tahoma" w:hAnsi="Tahoma" w:cs="Tahoma"/>
          <w:b/>
          <w:bCs/>
          <w:sz w:val="24"/>
          <w:szCs w:val="24"/>
          <w:lang w:eastAsia="ar-SA"/>
        </w:rPr>
        <w:t>i</w:t>
      </w:r>
      <w:proofErr w:type="spellEnd"/>
      <w:r w:rsidRPr="00430476">
        <w:rPr>
          <w:rFonts w:ascii="Tahoma" w:hAnsi="Tahoma" w:cs="Tahoma"/>
          <w:b/>
          <w:bCs/>
          <w:sz w:val="24"/>
          <w:szCs w:val="24"/>
          <w:lang w:eastAsia="ar-SA"/>
        </w:rPr>
        <w:t xml:space="preserve"> II stopnia im. Witolda Lutosławskiego w Nysie”</w:t>
      </w:r>
    </w:p>
    <w:p w14:paraId="7907287B" w14:textId="23072766" w:rsidR="000028B3" w:rsidRPr="0076129F" w:rsidRDefault="000028B3" w:rsidP="000A15B7">
      <w:pPr>
        <w:autoSpaceDE/>
        <w:ind w:left="720" w:hanging="294"/>
        <w:jc w:val="center"/>
        <w:rPr>
          <w:rFonts w:ascii="Tahoma" w:hAnsi="Tahoma" w:cs="Tahoma"/>
        </w:rPr>
      </w:pPr>
      <w:r w:rsidRPr="0076129F">
        <w:rPr>
          <w:rFonts w:ascii="Tahoma" w:hAnsi="Tahoma" w:cs="Tahoma"/>
        </w:rPr>
        <w:t>oświadczam, co następuje:</w:t>
      </w:r>
    </w:p>
    <w:p w14:paraId="2B2F75BB" w14:textId="77777777" w:rsidR="00DC21AF" w:rsidRPr="0076129F" w:rsidRDefault="00DC21AF" w:rsidP="00DC21AF">
      <w:pPr>
        <w:shd w:val="clear" w:color="auto" w:fill="BFBFBF" w:themeFill="background1" w:themeFillShade="BF"/>
        <w:spacing w:line="360" w:lineRule="auto"/>
        <w:rPr>
          <w:rFonts w:ascii="Tahoma" w:hAnsi="Tahoma" w:cs="Tahoma"/>
          <w:b/>
          <w:sz w:val="21"/>
          <w:szCs w:val="21"/>
        </w:rPr>
      </w:pPr>
      <w:r w:rsidRPr="0076129F">
        <w:rPr>
          <w:rFonts w:ascii="Tahoma" w:hAnsi="Tahoma" w:cs="Tahoma"/>
          <w:b/>
          <w:sz w:val="21"/>
          <w:szCs w:val="21"/>
        </w:rPr>
        <w:t>OŚWIADCZENIA DOTYCZĄCE WYKONAWCY:</w:t>
      </w:r>
    </w:p>
    <w:p w14:paraId="5AA2C20F" w14:textId="38CF06C2" w:rsidR="00A60FF6" w:rsidRDefault="00A60FF6" w:rsidP="00A60FF6">
      <w:pPr>
        <w:spacing w:line="360" w:lineRule="auto"/>
        <w:jc w:val="both"/>
        <w:rPr>
          <w:rFonts w:ascii="Tahoma" w:hAnsi="Tahoma" w:cs="Tahoma"/>
        </w:rPr>
      </w:pPr>
      <w:r w:rsidRPr="0076129F">
        <w:rPr>
          <w:rFonts w:ascii="Tahoma" w:hAnsi="Tahoma" w:cs="Tahoma"/>
        </w:rPr>
        <w:t>Oświadczam, że spełniam warunki udziału w postępowaniu określone w pkt .......SWZ.</w:t>
      </w:r>
    </w:p>
    <w:p w14:paraId="7943239B" w14:textId="4018B3A1" w:rsidR="007C49D7" w:rsidRPr="0076129F" w:rsidRDefault="006A4E21" w:rsidP="00A60FF6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Oświadczam, że nie podlegam wykluczeniu z postępowania na podstawie art.108 ust.1 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. </w:t>
      </w:r>
    </w:p>
    <w:p w14:paraId="1A3643AB" w14:textId="77777777" w:rsidR="00A60FF6" w:rsidRPr="007610AB" w:rsidRDefault="00A60FF6" w:rsidP="00A60FF6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</w:rPr>
        <w:t>O</w:t>
      </w:r>
      <w:r w:rsidRPr="00915915">
        <w:rPr>
          <w:rFonts w:ascii="Tahoma" w:hAnsi="Tahoma" w:cs="Tahoma"/>
        </w:rPr>
        <w:t>świadczam, że nie podlegam wykluczeniu z postępowania o udzielenie zamówienia publicznego n</w:t>
      </w:r>
      <w:r w:rsidRPr="00915915">
        <w:rPr>
          <w:rFonts w:ascii="Tahoma" w:hAnsi="Tahoma" w:cs="Tahoma"/>
          <w:color w:val="000000" w:themeColor="text1"/>
        </w:rPr>
        <w:t>a podstawie art. 7 ust. 1 pkt. 1-3</w:t>
      </w:r>
      <w:r w:rsidRPr="00915915">
        <w:rPr>
          <w:rFonts w:ascii="Tahoma" w:hAnsi="Tahoma" w:cs="Tahoma"/>
          <w:b/>
          <w:bCs/>
          <w:color w:val="000000" w:themeColor="text1"/>
        </w:rPr>
        <w:t xml:space="preserve"> </w:t>
      </w:r>
      <w:r w:rsidRPr="00915915">
        <w:rPr>
          <w:rFonts w:ascii="Tahoma" w:hAnsi="Tahoma" w:cs="Tahoma"/>
          <w:color w:val="000000" w:themeColor="text1"/>
        </w:rPr>
        <w:t xml:space="preserve"> ustawy z dnia 13 kwietnia 2022 r. o szczególnych rozwiązaniach w zakresie przeciwdziałania wspieraniu agresji na Ukrainę oraz służących ochronie bezpieczeństwa narodowego</w:t>
      </w:r>
      <w:r>
        <w:rPr>
          <w:rFonts w:ascii="Tahoma" w:hAnsi="Tahoma" w:cs="Tahoma"/>
          <w:color w:val="000000" w:themeColor="text1"/>
        </w:rPr>
        <w:t>.</w:t>
      </w:r>
    </w:p>
    <w:p w14:paraId="2ECEBB75" w14:textId="77777777" w:rsidR="00A60FF6" w:rsidRPr="0076129F" w:rsidRDefault="00A60FF6" w:rsidP="00A60FF6">
      <w:pPr>
        <w:pStyle w:val="Default"/>
        <w:rPr>
          <w:rFonts w:ascii="Tahoma" w:hAnsi="Tahoma" w:cs="Tahoma"/>
          <w:sz w:val="20"/>
          <w:szCs w:val="20"/>
        </w:rPr>
      </w:pPr>
    </w:p>
    <w:p w14:paraId="4BFA4428" w14:textId="77777777" w:rsidR="00A60FF6" w:rsidRPr="0076129F" w:rsidRDefault="00A60FF6" w:rsidP="00A60FF6">
      <w:pPr>
        <w:pStyle w:val="Default"/>
        <w:rPr>
          <w:rFonts w:ascii="Tahoma" w:hAnsi="Tahoma" w:cs="Tahoma"/>
          <w:i/>
          <w:iCs/>
          <w:sz w:val="16"/>
          <w:szCs w:val="16"/>
        </w:rPr>
      </w:pPr>
      <w:r w:rsidRPr="0076129F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……….    …………………………….…… ustawy </w:t>
      </w:r>
      <w:r w:rsidRPr="0076129F">
        <w:rPr>
          <w:rFonts w:ascii="Tahoma" w:hAnsi="Tahoma" w:cs="Tahoma"/>
          <w:i/>
          <w:iCs/>
          <w:sz w:val="16"/>
          <w:szCs w:val="16"/>
        </w:rPr>
        <w:t xml:space="preserve">(podać mającą zastosowanie podstawę wykluczenia spośród wymienionych w art. 108 ust. 1  ustawy </w:t>
      </w:r>
      <w:proofErr w:type="spellStart"/>
      <w:r w:rsidRPr="0076129F">
        <w:rPr>
          <w:rFonts w:ascii="Tahoma" w:hAnsi="Tahoma" w:cs="Tahoma"/>
          <w:i/>
          <w:iCs/>
          <w:sz w:val="16"/>
          <w:szCs w:val="16"/>
        </w:rPr>
        <w:t>Pzp</w:t>
      </w:r>
      <w:proofErr w:type="spellEnd"/>
      <w:r w:rsidRPr="0076129F">
        <w:rPr>
          <w:rFonts w:ascii="Tahoma" w:hAnsi="Tahoma" w:cs="Tahoma"/>
          <w:i/>
          <w:iCs/>
          <w:sz w:val="16"/>
          <w:szCs w:val="16"/>
        </w:rPr>
        <w:t xml:space="preserve">). </w:t>
      </w:r>
    </w:p>
    <w:p w14:paraId="63AB9636" w14:textId="77777777" w:rsidR="00A60FF6" w:rsidRPr="0076129F" w:rsidRDefault="00A60FF6" w:rsidP="00A60FF6">
      <w:pPr>
        <w:spacing w:line="360" w:lineRule="auto"/>
        <w:jc w:val="both"/>
        <w:rPr>
          <w:rFonts w:ascii="Tahoma" w:hAnsi="Tahoma" w:cs="Tahoma"/>
        </w:rPr>
      </w:pPr>
      <w:r w:rsidRPr="0076129F">
        <w:rPr>
          <w:rFonts w:ascii="Tahoma" w:hAnsi="Tahoma" w:cs="Tahoma"/>
        </w:rPr>
        <w:t>Jednocześnie oświadczam, że w związku z ww. okolicznością, na podstawie art. 110 ust. 2 ustawy podjąłem następujące środki naprawcze:……………………………………………..</w:t>
      </w:r>
    </w:p>
    <w:p w14:paraId="66D70E99" w14:textId="77777777" w:rsidR="00A60FF6" w:rsidRPr="0076129F" w:rsidRDefault="00A60FF6" w:rsidP="00A60FF6">
      <w:pPr>
        <w:rPr>
          <w:rFonts w:ascii="Tahoma" w:hAnsi="Tahoma" w:cs="Tahoma"/>
        </w:rPr>
      </w:pPr>
    </w:p>
    <w:p w14:paraId="095C755B" w14:textId="77777777" w:rsidR="000028B3" w:rsidRPr="0076129F" w:rsidRDefault="000028B3" w:rsidP="000028B3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</w:rPr>
      </w:pPr>
      <w:r w:rsidRPr="0076129F">
        <w:rPr>
          <w:rFonts w:ascii="Tahoma" w:hAnsi="Tahoma" w:cs="Tahoma"/>
          <w:b/>
        </w:rPr>
        <w:t>INFORMACJA W ZWIĄZKU Z POLEGANIEM NA ZASOBACH INNYCH PODMIOTÓW</w:t>
      </w:r>
      <w:r w:rsidRPr="0076129F">
        <w:rPr>
          <w:rFonts w:ascii="Tahoma" w:hAnsi="Tahoma" w:cs="Tahoma"/>
        </w:rPr>
        <w:t xml:space="preserve">: </w:t>
      </w:r>
    </w:p>
    <w:p w14:paraId="5F0AB980" w14:textId="6B490249" w:rsidR="000A15B7" w:rsidRPr="0076129F" w:rsidRDefault="000028B3" w:rsidP="000A15B7">
      <w:pPr>
        <w:spacing w:line="360" w:lineRule="auto"/>
        <w:jc w:val="both"/>
        <w:rPr>
          <w:rFonts w:ascii="Tahoma" w:hAnsi="Tahoma" w:cs="Tahoma"/>
        </w:rPr>
      </w:pPr>
      <w:r w:rsidRPr="0076129F">
        <w:rPr>
          <w:rFonts w:ascii="Tahoma" w:hAnsi="Tahoma" w:cs="Tahoma"/>
        </w:rPr>
        <w:t>Oświadczam, że w celu wykazania spełniania warunków udziału w postępowaniu, określonych przez zamawiającego w specyfikacji warunków zamówienia</w:t>
      </w:r>
      <w:r w:rsidRPr="0076129F">
        <w:rPr>
          <w:rFonts w:ascii="Tahoma" w:hAnsi="Tahoma" w:cs="Tahoma"/>
          <w:i/>
        </w:rPr>
        <w:t>,</w:t>
      </w:r>
      <w:r w:rsidRPr="0076129F">
        <w:rPr>
          <w:rFonts w:ascii="Tahoma" w:hAnsi="Tahoma" w:cs="Tahoma"/>
        </w:rPr>
        <w:t xml:space="preserve"> polegam na zasobach następującego/</w:t>
      </w:r>
      <w:proofErr w:type="spellStart"/>
      <w:r w:rsidRPr="0076129F">
        <w:rPr>
          <w:rFonts w:ascii="Tahoma" w:hAnsi="Tahoma" w:cs="Tahoma"/>
        </w:rPr>
        <w:t>ych</w:t>
      </w:r>
      <w:proofErr w:type="spellEnd"/>
      <w:r w:rsidRPr="0076129F">
        <w:rPr>
          <w:rFonts w:ascii="Tahoma" w:hAnsi="Tahoma" w:cs="Tahoma"/>
        </w:rPr>
        <w:t xml:space="preserve"> podmiotu/ów:   ………………………………………………………………………….……………………………………………..…….,     w następującym </w:t>
      </w:r>
      <w:r w:rsidR="000A15B7" w:rsidRPr="0076129F">
        <w:rPr>
          <w:rFonts w:ascii="Tahoma" w:hAnsi="Tahoma" w:cs="Tahoma"/>
        </w:rPr>
        <w:t>za</w:t>
      </w:r>
      <w:r w:rsidRPr="0076129F">
        <w:rPr>
          <w:rFonts w:ascii="Tahoma" w:hAnsi="Tahoma" w:cs="Tahoma"/>
        </w:rPr>
        <w:t>kresie:</w:t>
      </w:r>
      <w:r w:rsidR="000A15B7" w:rsidRPr="0076129F">
        <w:rPr>
          <w:rFonts w:ascii="Tahoma" w:hAnsi="Tahoma" w:cs="Tahoma"/>
        </w:rPr>
        <w:t xml:space="preserve"> ……………………………………………………………………………</w:t>
      </w:r>
    </w:p>
    <w:p w14:paraId="42F3DA01" w14:textId="3EB88A54" w:rsidR="000028B3" w:rsidRPr="0076129F" w:rsidRDefault="000028B3" w:rsidP="000A15B7">
      <w:pPr>
        <w:spacing w:line="360" w:lineRule="auto"/>
        <w:rPr>
          <w:rFonts w:ascii="Tahoma" w:hAnsi="Tahoma" w:cs="Tahoma"/>
          <w:i/>
        </w:rPr>
      </w:pPr>
      <w:r w:rsidRPr="0076129F">
        <w:rPr>
          <w:rFonts w:ascii="Tahoma" w:hAnsi="Tahoma" w:cs="Tahoma"/>
          <w:i/>
        </w:rPr>
        <w:t xml:space="preserve">(wskazać podmiot i określić odpowiedni zakres dla wskazanego podmiotu). </w:t>
      </w:r>
    </w:p>
    <w:p w14:paraId="40C637AE" w14:textId="1A89BC1E" w:rsidR="000028B3" w:rsidRPr="0076129F" w:rsidRDefault="000028B3" w:rsidP="000028B3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b/>
        </w:rPr>
      </w:pPr>
      <w:r w:rsidRPr="0076129F">
        <w:rPr>
          <w:rFonts w:ascii="Tahoma" w:hAnsi="Tahoma" w:cs="Tahoma"/>
          <w:b/>
        </w:rPr>
        <w:t>OŚWIADCZENIE DOTYCZĄCE PODANYCH INFORMACJI:</w:t>
      </w:r>
    </w:p>
    <w:p w14:paraId="0F52DDDD" w14:textId="77777777" w:rsidR="000028B3" w:rsidRPr="0076129F" w:rsidRDefault="000028B3" w:rsidP="000028B3">
      <w:pPr>
        <w:spacing w:line="360" w:lineRule="auto"/>
        <w:jc w:val="both"/>
        <w:rPr>
          <w:rFonts w:ascii="Tahoma" w:hAnsi="Tahoma" w:cs="Tahoma"/>
        </w:rPr>
      </w:pPr>
      <w:r w:rsidRPr="0076129F">
        <w:rPr>
          <w:rFonts w:ascii="Tahoma" w:hAnsi="Tahoma" w:cs="Tahoma"/>
        </w:rPr>
        <w:t xml:space="preserve">Oświadczam, że wszystkie informacje podane w powyższych oświadczeniach są aktualne </w:t>
      </w:r>
      <w:r w:rsidRPr="0076129F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</w:t>
      </w:r>
    </w:p>
    <w:p w14:paraId="608916F3" w14:textId="77777777" w:rsidR="000028B3" w:rsidRPr="0076129F" w:rsidRDefault="000028B3" w:rsidP="000028B3">
      <w:pPr>
        <w:rPr>
          <w:rFonts w:ascii="Tahoma" w:hAnsi="Tahoma" w:cs="Tahoma"/>
        </w:rPr>
      </w:pPr>
      <w:r w:rsidRPr="0076129F">
        <w:rPr>
          <w:rFonts w:ascii="Tahoma" w:hAnsi="Tahoma" w:cs="Tahoma"/>
        </w:rPr>
        <w:t>......................................................</w:t>
      </w:r>
    </w:p>
    <w:p w14:paraId="0642505B" w14:textId="77777777" w:rsidR="000028B3" w:rsidRPr="0076129F" w:rsidRDefault="000028B3" w:rsidP="000028B3">
      <w:pPr>
        <w:rPr>
          <w:rFonts w:ascii="Tahoma" w:hAnsi="Tahoma" w:cs="Tahoma"/>
        </w:rPr>
      </w:pPr>
      <w:r w:rsidRPr="0076129F">
        <w:rPr>
          <w:rFonts w:ascii="Tahoma" w:hAnsi="Tahoma" w:cs="Tahoma"/>
        </w:rPr>
        <w:t>(miejscowość i data )</w:t>
      </w:r>
    </w:p>
    <w:p w14:paraId="1E7473ED" w14:textId="77777777" w:rsidR="0062558D" w:rsidRPr="0076129F" w:rsidRDefault="0062558D" w:rsidP="0062558D">
      <w:pPr>
        <w:rPr>
          <w:rFonts w:ascii="Tahoma" w:hAnsi="Tahoma" w:cs="Tahoma"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5245"/>
      </w:tblGrid>
      <w:tr w:rsidR="0062558D" w:rsidRPr="0076129F" w14:paraId="27655F4B" w14:textId="77777777" w:rsidTr="009B422D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4900D8E" w14:textId="77777777" w:rsidR="0062558D" w:rsidRPr="0076129F" w:rsidRDefault="0062558D" w:rsidP="009B42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6129F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55650535" w14:textId="77777777" w:rsidR="0062558D" w:rsidRPr="0076129F" w:rsidRDefault="0062558D" w:rsidP="009B42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6129F">
              <w:rPr>
                <w:rFonts w:ascii="Tahoma" w:hAnsi="Tahoma" w:cs="Tahoma"/>
                <w:sz w:val="16"/>
                <w:szCs w:val="16"/>
              </w:rPr>
              <w:t>Nazwa(y)</w:t>
            </w:r>
          </w:p>
          <w:p w14:paraId="1F85AF94" w14:textId="77777777" w:rsidR="0062558D" w:rsidRPr="0076129F" w:rsidRDefault="0062558D" w:rsidP="009B42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6129F">
              <w:rPr>
                <w:rFonts w:ascii="Tahoma" w:hAnsi="Tahoma" w:cs="Tahoma"/>
                <w:sz w:val="16"/>
                <w:szCs w:val="16"/>
              </w:rPr>
              <w:t>Wykonawcy(ów)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6AD74C4" w14:textId="77777777" w:rsidR="0062558D" w:rsidRPr="0076129F" w:rsidRDefault="0062558D" w:rsidP="009B42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6129F">
              <w:rPr>
                <w:rFonts w:ascii="Tahoma" w:hAnsi="Tahoma" w:cs="Tahoma"/>
                <w:sz w:val="16"/>
                <w:szCs w:val="16"/>
              </w:rPr>
              <w:t>Imię i nazwisko osoby(osób) upoważnionej(</w:t>
            </w:r>
            <w:proofErr w:type="spellStart"/>
            <w:r w:rsidRPr="0076129F">
              <w:rPr>
                <w:rFonts w:ascii="Tahoma" w:hAnsi="Tahoma" w:cs="Tahoma"/>
                <w:sz w:val="16"/>
                <w:szCs w:val="16"/>
              </w:rPr>
              <w:t>nych</w:t>
            </w:r>
            <w:proofErr w:type="spellEnd"/>
            <w:r w:rsidRPr="0076129F">
              <w:rPr>
                <w:rFonts w:ascii="Tahoma" w:hAnsi="Tahoma" w:cs="Tahoma"/>
                <w:sz w:val="16"/>
                <w:szCs w:val="16"/>
              </w:rPr>
              <w:t>) do podpisania niniejszej oferty w imieniu Wykonawcy(ów)</w:t>
            </w:r>
          </w:p>
        </w:tc>
      </w:tr>
      <w:tr w:rsidR="0062558D" w:rsidRPr="0076129F" w14:paraId="6AC3E327" w14:textId="77777777" w:rsidTr="009B422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91223B" w14:textId="77777777" w:rsidR="0062558D" w:rsidRPr="0076129F" w:rsidRDefault="0062558D" w:rsidP="009B422D">
            <w:pPr>
              <w:jc w:val="center"/>
              <w:rPr>
                <w:rFonts w:ascii="Tahoma" w:hAnsi="Tahoma" w:cs="Tahoma"/>
              </w:rPr>
            </w:pPr>
          </w:p>
          <w:p w14:paraId="62DB0AF9" w14:textId="77777777" w:rsidR="0062558D" w:rsidRPr="0076129F" w:rsidRDefault="0062558D" w:rsidP="009B422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0CE9F" w14:textId="77777777" w:rsidR="0062558D" w:rsidRPr="0076129F" w:rsidRDefault="0062558D" w:rsidP="009B422D">
            <w:pPr>
              <w:snapToGri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36D46" w14:textId="77777777" w:rsidR="0062558D" w:rsidRPr="0076129F" w:rsidRDefault="0062558D" w:rsidP="009B422D">
            <w:pPr>
              <w:snapToGrid w:val="0"/>
              <w:jc w:val="center"/>
              <w:rPr>
                <w:rFonts w:ascii="Tahoma" w:hAnsi="Tahoma" w:cs="Tahoma"/>
              </w:rPr>
            </w:pPr>
          </w:p>
        </w:tc>
      </w:tr>
      <w:tr w:rsidR="0062558D" w:rsidRPr="0076129F" w14:paraId="7F6FD45B" w14:textId="77777777" w:rsidTr="009B422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7C130" w14:textId="77777777" w:rsidR="0062558D" w:rsidRPr="0076129F" w:rsidRDefault="0062558D" w:rsidP="009B422D">
            <w:pPr>
              <w:jc w:val="center"/>
              <w:rPr>
                <w:rFonts w:ascii="Tahoma" w:hAnsi="Tahoma" w:cs="Tahoma"/>
              </w:rPr>
            </w:pPr>
          </w:p>
          <w:p w14:paraId="036B019E" w14:textId="77777777" w:rsidR="0062558D" w:rsidRPr="0076129F" w:rsidRDefault="0062558D" w:rsidP="009B422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29C033" w14:textId="77777777" w:rsidR="0062558D" w:rsidRPr="0076129F" w:rsidRDefault="0062558D" w:rsidP="009B422D">
            <w:pPr>
              <w:snapToGri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F280A" w14:textId="77777777" w:rsidR="0062558D" w:rsidRPr="0076129F" w:rsidRDefault="0062558D" w:rsidP="009B422D">
            <w:pPr>
              <w:snapToGrid w:val="0"/>
              <w:jc w:val="center"/>
              <w:rPr>
                <w:rFonts w:ascii="Tahoma" w:hAnsi="Tahoma" w:cs="Tahoma"/>
              </w:rPr>
            </w:pPr>
          </w:p>
        </w:tc>
      </w:tr>
    </w:tbl>
    <w:p w14:paraId="68615971" w14:textId="06CBDA8D" w:rsidR="00DC21AF" w:rsidRPr="0076129F" w:rsidRDefault="0062558D" w:rsidP="00A47E3A">
      <w:pPr>
        <w:jc w:val="center"/>
        <w:rPr>
          <w:rFonts w:ascii="Tahoma" w:hAnsi="Tahoma" w:cs="Tahoma"/>
          <w:i/>
        </w:rPr>
      </w:pPr>
      <w:r w:rsidRPr="0076129F">
        <w:rPr>
          <w:rFonts w:ascii="Tahoma" w:hAnsi="Tahoma" w:cs="Tahoma"/>
          <w:b/>
          <w:iCs/>
          <w:color w:val="FF0000"/>
          <w:sz w:val="16"/>
          <w:szCs w:val="16"/>
          <w:lang w:eastAsia="pl-PL"/>
        </w:rPr>
        <w:t xml:space="preserve">Dokument </w:t>
      </w:r>
      <w:r w:rsidRPr="0076129F">
        <w:rPr>
          <w:rFonts w:ascii="Tahoma" w:hAnsi="Tahoma" w:cs="Tahoma"/>
          <w:b/>
          <w:iCs/>
          <w:color w:val="FF0000"/>
          <w:sz w:val="16"/>
          <w:szCs w:val="16"/>
        </w:rPr>
        <w:t>przekazuje się w postaci elektronicznej i opatruje się kwalifikowanym podpisem elektronicznym, podpisem zaufanym lub podpisem osobistym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536"/>
        <w:gridCol w:w="4791"/>
      </w:tblGrid>
      <w:tr w:rsidR="00A9450E" w:rsidRPr="0076129F" w14:paraId="130C4393" w14:textId="77777777" w:rsidTr="00A9450E">
        <w:trPr>
          <w:trHeight w:val="345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D905" w14:textId="7FE7E555" w:rsidR="00A9450E" w:rsidRPr="0076129F" w:rsidRDefault="00A9450E" w:rsidP="00A945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6129F">
              <w:rPr>
                <w:rFonts w:ascii="Tahoma" w:hAnsi="Tahoma" w:cs="Tahoma"/>
                <w:sz w:val="18"/>
                <w:szCs w:val="18"/>
              </w:rPr>
              <w:lastRenderedPageBreak/>
              <w:t>Nazwa podmiotu na którego zasoby powołuje się Wykonawca:</w:t>
            </w:r>
          </w:p>
          <w:p w14:paraId="7E55DF77" w14:textId="77777777" w:rsidR="00A9450E" w:rsidRPr="0076129F" w:rsidRDefault="00A9450E" w:rsidP="00A9450E">
            <w:pPr>
              <w:jc w:val="center"/>
              <w:rPr>
                <w:rFonts w:ascii="Tahoma" w:hAnsi="Tahoma" w:cs="Tahoma"/>
              </w:rPr>
            </w:pPr>
          </w:p>
          <w:p w14:paraId="7E287DC7" w14:textId="77777777" w:rsidR="00A9450E" w:rsidRPr="0076129F" w:rsidRDefault="00A9450E" w:rsidP="00B14FBD">
            <w:pPr>
              <w:rPr>
                <w:rFonts w:ascii="Tahoma" w:hAnsi="Tahoma" w:cs="Tahoma"/>
              </w:rPr>
            </w:pPr>
          </w:p>
          <w:p w14:paraId="2FDF703B" w14:textId="240C1258" w:rsidR="00A9450E" w:rsidRPr="0076129F" w:rsidRDefault="00A9450E" w:rsidP="00B14FBD">
            <w:pPr>
              <w:rPr>
                <w:rFonts w:ascii="Tahoma" w:hAnsi="Tahoma" w:cs="Tahoma"/>
              </w:rPr>
            </w:pPr>
          </w:p>
        </w:tc>
        <w:tc>
          <w:tcPr>
            <w:tcW w:w="4791" w:type="dxa"/>
            <w:vMerge w:val="restart"/>
            <w:tcBorders>
              <w:left w:val="single" w:sz="4" w:space="0" w:color="auto"/>
            </w:tcBorders>
          </w:tcPr>
          <w:p w14:paraId="29E151FD" w14:textId="77777777" w:rsidR="00A9450E" w:rsidRPr="0076129F" w:rsidRDefault="00A9450E" w:rsidP="00B14FBD">
            <w:pPr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>Zamawiający:</w:t>
            </w:r>
          </w:p>
          <w:p w14:paraId="3A3418C3" w14:textId="77777777" w:rsidR="00921BDA" w:rsidRPr="00921BDA" w:rsidRDefault="00921BDA" w:rsidP="00921BDA">
            <w:pPr>
              <w:pStyle w:val="Defaul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21BD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Państwowa Szkoła Muzyczna I </w:t>
            </w:r>
            <w:proofErr w:type="spellStart"/>
            <w:r w:rsidRPr="00921BDA">
              <w:rPr>
                <w:rFonts w:ascii="Tahoma" w:hAnsi="Tahoma" w:cs="Tahoma"/>
                <w:b/>
                <w:bCs/>
                <w:sz w:val="20"/>
                <w:szCs w:val="20"/>
              </w:rPr>
              <w:t>i</w:t>
            </w:r>
            <w:proofErr w:type="spellEnd"/>
            <w:r w:rsidRPr="00921BD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II stopnia </w:t>
            </w:r>
          </w:p>
          <w:p w14:paraId="7BA6B851" w14:textId="77777777" w:rsidR="00921BDA" w:rsidRPr="00921BDA" w:rsidRDefault="00921BDA" w:rsidP="00921BDA">
            <w:pPr>
              <w:pStyle w:val="Defaul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21BDA">
              <w:rPr>
                <w:rFonts w:ascii="Tahoma" w:hAnsi="Tahoma" w:cs="Tahoma"/>
                <w:b/>
                <w:bCs/>
                <w:sz w:val="20"/>
                <w:szCs w:val="20"/>
              </w:rPr>
              <w:t>im. Witolda Lutosławskiego w Nysie</w:t>
            </w:r>
          </w:p>
          <w:p w14:paraId="0F74E89B" w14:textId="5504F4E7" w:rsidR="00A9450E" w:rsidRPr="0076129F" w:rsidRDefault="00A9450E" w:rsidP="00B14FBD">
            <w:pPr>
              <w:jc w:val="center"/>
              <w:rPr>
                <w:rFonts w:ascii="Tahoma" w:hAnsi="Tahoma" w:cs="Tahoma"/>
              </w:rPr>
            </w:pPr>
          </w:p>
        </w:tc>
      </w:tr>
      <w:tr w:rsidR="00A9450E" w:rsidRPr="0076129F" w14:paraId="2F3BC90C" w14:textId="77777777" w:rsidTr="00A9450E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D9F4" w14:textId="77777777" w:rsidR="00A9450E" w:rsidRPr="0076129F" w:rsidRDefault="00A9450E" w:rsidP="00A9450E">
            <w:pPr>
              <w:rPr>
                <w:rFonts w:ascii="Tahoma" w:hAnsi="Tahoma" w:cs="Tahoma"/>
                <w:sz w:val="18"/>
                <w:szCs w:val="18"/>
              </w:rPr>
            </w:pPr>
            <w:r w:rsidRPr="0076129F">
              <w:rPr>
                <w:rFonts w:ascii="Tahoma" w:hAnsi="Tahoma" w:cs="Tahoma"/>
                <w:sz w:val="18"/>
                <w:szCs w:val="18"/>
              </w:rPr>
              <w:t>NIP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07A3" w14:textId="58A612B0" w:rsidR="00A9450E" w:rsidRPr="0076129F" w:rsidRDefault="00A9450E" w:rsidP="00A9450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91" w:type="dxa"/>
            <w:vMerge/>
            <w:tcBorders>
              <w:left w:val="single" w:sz="4" w:space="0" w:color="auto"/>
            </w:tcBorders>
          </w:tcPr>
          <w:p w14:paraId="33FDEB61" w14:textId="77777777" w:rsidR="00A9450E" w:rsidRPr="0076129F" w:rsidRDefault="00A9450E" w:rsidP="00B14FBD">
            <w:pPr>
              <w:rPr>
                <w:rFonts w:ascii="Tahoma" w:hAnsi="Tahoma" w:cs="Tahoma"/>
              </w:rPr>
            </w:pPr>
          </w:p>
        </w:tc>
      </w:tr>
    </w:tbl>
    <w:p w14:paraId="588919E5" w14:textId="3F6AE685" w:rsidR="00DC21AF" w:rsidRPr="0076129F" w:rsidRDefault="00DC21AF" w:rsidP="00DC21AF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14:paraId="3FD8ACAB" w14:textId="5B25D4C3" w:rsidR="00A9450E" w:rsidRDefault="00A9450E" w:rsidP="00A9450E">
      <w:pPr>
        <w:pStyle w:val="Nagwek5"/>
        <w:numPr>
          <w:ilvl w:val="0"/>
          <w:numId w:val="0"/>
        </w:numPr>
        <w:spacing w:line="240" w:lineRule="auto"/>
        <w:rPr>
          <w:rFonts w:ascii="Tahoma" w:hAnsi="Tahoma" w:cs="Tahoma"/>
          <w:b w:val="0"/>
          <w:bCs w:val="0"/>
          <w:sz w:val="22"/>
          <w:szCs w:val="22"/>
        </w:rPr>
      </w:pPr>
      <w:r w:rsidRPr="0076129F">
        <w:rPr>
          <w:rFonts w:ascii="Tahoma" w:hAnsi="Tahoma" w:cs="Tahoma"/>
          <w:b w:val="0"/>
          <w:bCs w:val="0"/>
          <w:sz w:val="22"/>
          <w:szCs w:val="22"/>
        </w:rPr>
        <w:t>Postępowanie o udzielenie zamówienia publicznego</w:t>
      </w:r>
      <w:r w:rsidR="00E61A57" w:rsidRPr="0076129F">
        <w:rPr>
          <w:rFonts w:ascii="Tahoma" w:hAnsi="Tahoma" w:cs="Tahoma"/>
          <w:b w:val="0"/>
          <w:bCs w:val="0"/>
          <w:sz w:val="22"/>
          <w:szCs w:val="22"/>
        </w:rPr>
        <w:t xml:space="preserve"> pn.</w:t>
      </w:r>
    </w:p>
    <w:p w14:paraId="556025AA" w14:textId="357A8480" w:rsidR="0090296A" w:rsidRDefault="0090296A" w:rsidP="0090296A"/>
    <w:p w14:paraId="03277E0B" w14:textId="77777777" w:rsidR="00430476" w:rsidRPr="00430476" w:rsidRDefault="00430476" w:rsidP="00430476">
      <w:pPr>
        <w:autoSpaceDE/>
        <w:jc w:val="center"/>
        <w:rPr>
          <w:rFonts w:ascii="Tahoma" w:hAnsi="Tahoma" w:cs="Tahoma"/>
          <w:b/>
          <w:bCs/>
          <w:sz w:val="24"/>
          <w:szCs w:val="24"/>
          <w:lang w:eastAsia="ar-SA"/>
        </w:rPr>
      </w:pPr>
      <w:r w:rsidRPr="00430476">
        <w:rPr>
          <w:rFonts w:ascii="Tahoma" w:hAnsi="Tahoma" w:cs="Tahoma"/>
          <w:b/>
          <w:bCs/>
          <w:sz w:val="24"/>
          <w:szCs w:val="24"/>
        </w:rPr>
        <w:t xml:space="preserve">"Dostawa fortepianów i akcesoriów do </w:t>
      </w:r>
      <w:r w:rsidRPr="00430476">
        <w:rPr>
          <w:rFonts w:ascii="Tahoma" w:hAnsi="Tahoma" w:cs="Tahoma"/>
          <w:b/>
          <w:bCs/>
          <w:sz w:val="24"/>
          <w:szCs w:val="24"/>
          <w:lang w:eastAsia="ar-SA"/>
        </w:rPr>
        <w:t xml:space="preserve"> Państwowej Szkoły Muzycznej I </w:t>
      </w:r>
      <w:proofErr w:type="spellStart"/>
      <w:r w:rsidRPr="00430476">
        <w:rPr>
          <w:rFonts w:ascii="Tahoma" w:hAnsi="Tahoma" w:cs="Tahoma"/>
          <w:b/>
          <w:bCs/>
          <w:sz w:val="24"/>
          <w:szCs w:val="24"/>
          <w:lang w:eastAsia="ar-SA"/>
        </w:rPr>
        <w:t>i</w:t>
      </w:r>
      <w:proofErr w:type="spellEnd"/>
      <w:r w:rsidRPr="00430476">
        <w:rPr>
          <w:rFonts w:ascii="Tahoma" w:hAnsi="Tahoma" w:cs="Tahoma"/>
          <w:b/>
          <w:bCs/>
          <w:sz w:val="24"/>
          <w:szCs w:val="24"/>
          <w:lang w:eastAsia="ar-SA"/>
        </w:rPr>
        <w:t xml:space="preserve"> II stopnia im. Witolda Lutosławskiego w Nysie”</w:t>
      </w:r>
    </w:p>
    <w:p w14:paraId="494C2AC5" w14:textId="77777777" w:rsidR="00736097" w:rsidRPr="0076129F" w:rsidRDefault="00736097" w:rsidP="0090296A">
      <w:pPr>
        <w:spacing w:line="360" w:lineRule="auto"/>
        <w:jc w:val="center"/>
        <w:rPr>
          <w:rFonts w:ascii="Tahoma" w:hAnsi="Tahoma" w:cs="Tahoma"/>
          <w:i/>
          <w:sz w:val="16"/>
          <w:szCs w:val="16"/>
        </w:rPr>
      </w:pPr>
    </w:p>
    <w:p w14:paraId="5EF3F5D5" w14:textId="77777777" w:rsidR="00DC21AF" w:rsidRPr="0076129F" w:rsidRDefault="00DC21AF" w:rsidP="00A9450E">
      <w:pPr>
        <w:shd w:val="clear" w:color="auto" w:fill="BFBFBF" w:themeFill="background1" w:themeFillShade="BF"/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 w:rsidRPr="0076129F">
        <w:rPr>
          <w:rFonts w:ascii="Tahoma" w:hAnsi="Tahoma" w:cs="Tahoma"/>
          <w:b/>
          <w:sz w:val="21"/>
          <w:szCs w:val="21"/>
        </w:rPr>
        <w:t>OŚWIADCZENIE PODMIOTU, NA KTÓREGO ZASOBY POWOŁUJE SIĘ WYKONAWCA:</w:t>
      </w:r>
    </w:p>
    <w:p w14:paraId="2F9E4AD1" w14:textId="77777777" w:rsidR="00A60FF6" w:rsidRPr="0076129F" w:rsidRDefault="00A60FF6" w:rsidP="00A60FF6">
      <w:pPr>
        <w:spacing w:line="360" w:lineRule="auto"/>
        <w:jc w:val="both"/>
        <w:rPr>
          <w:rFonts w:ascii="Tahoma" w:hAnsi="Tahoma" w:cs="Tahoma"/>
        </w:rPr>
      </w:pPr>
      <w:r w:rsidRPr="0076129F">
        <w:rPr>
          <w:rFonts w:ascii="Tahoma" w:hAnsi="Tahoma" w:cs="Tahoma"/>
        </w:rPr>
        <w:t>Oświadczam, że w zakresie w jakim udostępniam zasoby, spełniam warunki udziału w postępowaniu określone w pkt .......SWZ.</w:t>
      </w:r>
    </w:p>
    <w:p w14:paraId="5013D8C2" w14:textId="77777777" w:rsidR="00A47E3A" w:rsidRPr="0076129F" w:rsidRDefault="00A47E3A" w:rsidP="00A47E3A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Oświadczam, że nie podlegam wykluczeniu z postępowania na podstawie art.108 ust.1 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. </w:t>
      </w:r>
    </w:p>
    <w:p w14:paraId="38247640" w14:textId="77777777" w:rsidR="00A60FF6" w:rsidRPr="007610AB" w:rsidRDefault="00A60FF6" w:rsidP="00A60FF6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</w:rPr>
        <w:t>O</w:t>
      </w:r>
      <w:r w:rsidRPr="00915915">
        <w:rPr>
          <w:rFonts w:ascii="Tahoma" w:hAnsi="Tahoma" w:cs="Tahoma"/>
        </w:rPr>
        <w:t>świadczam, że nie podlegam wykluczeniu z postępowania o udzielenie zamówienia publicznego n</w:t>
      </w:r>
      <w:r w:rsidRPr="00915915">
        <w:rPr>
          <w:rFonts w:ascii="Tahoma" w:hAnsi="Tahoma" w:cs="Tahoma"/>
          <w:color w:val="000000" w:themeColor="text1"/>
        </w:rPr>
        <w:t>a podstawie art. 7 ust. 1 pkt. 1-3</w:t>
      </w:r>
      <w:r w:rsidRPr="00915915">
        <w:rPr>
          <w:rFonts w:ascii="Tahoma" w:hAnsi="Tahoma" w:cs="Tahoma"/>
          <w:b/>
          <w:bCs/>
          <w:color w:val="000000" w:themeColor="text1"/>
        </w:rPr>
        <w:t xml:space="preserve"> </w:t>
      </w:r>
      <w:r w:rsidRPr="00915915">
        <w:rPr>
          <w:rFonts w:ascii="Tahoma" w:hAnsi="Tahoma" w:cs="Tahoma"/>
          <w:color w:val="000000" w:themeColor="text1"/>
        </w:rPr>
        <w:t xml:space="preserve"> ustawy z dnia 13 kwietnia 2022 r. o szczególnych rozwiązaniach w zakresie przeciwdziałania wspieraniu agresji na Ukrainę oraz służących ochronie bezpieczeństwa narodowego</w:t>
      </w:r>
      <w:r>
        <w:rPr>
          <w:rFonts w:ascii="Tahoma" w:hAnsi="Tahoma" w:cs="Tahoma"/>
          <w:color w:val="000000" w:themeColor="text1"/>
        </w:rPr>
        <w:t>.</w:t>
      </w:r>
    </w:p>
    <w:p w14:paraId="69D95921" w14:textId="77777777" w:rsidR="00A60FF6" w:rsidRPr="0076129F" w:rsidRDefault="00A60FF6" w:rsidP="00A60FF6">
      <w:pPr>
        <w:pStyle w:val="Default"/>
        <w:rPr>
          <w:rFonts w:ascii="Tahoma" w:hAnsi="Tahoma" w:cs="Tahoma"/>
          <w:sz w:val="20"/>
          <w:szCs w:val="20"/>
        </w:rPr>
      </w:pPr>
    </w:p>
    <w:p w14:paraId="523D25B2" w14:textId="77777777" w:rsidR="00A60FF6" w:rsidRPr="0076129F" w:rsidRDefault="00A60FF6" w:rsidP="00A60FF6">
      <w:pPr>
        <w:pStyle w:val="Default"/>
        <w:rPr>
          <w:rFonts w:ascii="Tahoma" w:hAnsi="Tahoma" w:cs="Tahoma"/>
          <w:i/>
          <w:iCs/>
          <w:sz w:val="16"/>
          <w:szCs w:val="16"/>
        </w:rPr>
      </w:pPr>
      <w:r w:rsidRPr="0076129F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……….    …………………………….…… ustawy </w:t>
      </w:r>
      <w:r w:rsidRPr="0076129F">
        <w:rPr>
          <w:rFonts w:ascii="Tahoma" w:hAnsi="Tahoma" w:cs="Tahoma"/>
          <w:i/>
          <w:iCs/>
          <w:sz w:val="16"/>
          <w:szCs w:val="16"/>
        </w:rPr>
        <w:t xml:space="preserve">(podać mającą zastosowanie podstawę wykluczenia spośród wymienionych w art. 108 ust. 1  ustawy </w:t>
      </w:r>
      <w:proofErr w:type="spellStart"/>
      <w:r w:rsidRPr="0076129F">
        <w:rPr>
          <w:rFonts w:ascii="Tahoma" w:hAnsi="Tahoma" w:cs="Tahoma"/>
          <w:i/>
          <w:iCs/>
          <w:sz w:val="16"/>
          <w:szCs w:val="16"/>
        </w:rPr>
        <w:t>Pzp</w:t>
      </w:r>
      <w:proofErr w:type="spellEnd"/>
      <w:r w:rsidRPr="0076129F">
        <w:rPr>
          <w:rFonts w:ascii="Tahoma" w:hAnsi="Tahoma" w:cs="Tahoma"/>
          <w:i/>
          <w:iCs/>
          <w:sz w:val="16"/>
          <w:szCs w:val="16"/>
        </w:rPr>
        <w:t xml:space="preserve">). </w:t>
      </w:r>
    </w:p>
    <w:p w14:paraId="0EDC0E49" w14:textId="77777777" w:rsidR="00A60FF6" w:rsidRPr="0076129F" w:rsidRDefault="00A60FF6" w:rsidP="00A60FF6">
      <w:pPr>
        <w:spacing w:line="360" w:lineRule="auto"/>
        <w:jc w:val="both"/>
        <w:rPr>
          <w:rFonts w:ascii="Tahoma" w:hAnsi="Tahoma" w:cs="Tahoma"/>
          <w:i/>
          <w:iCs/>
          <w:sz w:val="16"/>
          <w:szCs w:val="16"/>
        </w:rPr>
      </w:pPr>
    </w:p>
    <w:p w14:paraId="2B1CBA39" w14:textId="77777777" w:rsidR="00A60FF6" w:rsidRPr="0076129F" w:rsidRDefault="00A60FF6" w:rsidP="00A60FF6">
      <w:pPr>
        <w:spacing w:line="360" w:lineRule="auto"/>
        <w:jc w:val="both"/>
        <w:rPr>
          <w:rFonts w:ascii="Tahoma" w:hAnsi="Tahoma" w:cs="Tahoma"/>
        </w:rPr>
      </w:pPr>
      <w:r w:rsidRPr="0076129F">
        <w:rPr>
          <w:rFonts w:ascii="Tahoma" w:hAnsi="Tahoma" w:cs="Tahoma"/>
        </w:rPr>
        <w:t>Jednocześnie oświadczam, że w związku z ww. okolicznością, na podstawie art. 110 ust. 2 ustawy podjąłem następujące środki naprawcze:……………………………………………..</w:t>
      </w:r>
    </w:p>
    <w:p w14:paraId="0820DCED" w14:textId="77777777" w:rsidR="00A60FF6" w:rsidRPr="0076129F" w:rsidRDefault="00A60FF6" w:rsidP="00A60FF6">
      <w:pPr>
        <w:rPr>
          <w:rFonts w:ascii="Tahoma" w:hAnsi="Tahoma" w:cs="Tahoma"/>
        </w:rPr>
      </w:pPr>
    </w:p>
    <w:p w14:paraId="6FC816C2" w14:textId="77777777" w:rsidR="00A60FF6" w:rsidRPr="0076129F" w:rsidRDefault="00A60FF6" w:rsidP="00A60FF6">
      <w:pPr>
        <w:rPr>
          <w:rFonts w:ascii="Tahoma" w:hAnsi="Tahoma" w:cs="Tahoma"/>
        </w:rPr>
      </w:pPr>
    </w:p>
    <w:p w14:paraId="6A1E0630" w14:textId="77777777" w:rsidR="00A60FF6" w:rsidRPr="0076129F" w:rsidRDefault="00A60FF6" w:rsidP="00A60FF6">
      <w:pPr>
        <w:rPr>
          <w:rFonts w:ascii="Tahoma" w:hAnsi="Tahoma" w:cs="Tahoma"/>
        </w:rPr>
      </w:pPr>
      <w:r w:rsidRPr="0076129F">
        <w:rPr>
          <w:rFonts w:ascii="Tahoma" w:hAnsi="Tahoma" w:cs="Tahoma"/>
        </w:rPr>
        <w:t>......................................................</w:t>
      </w:r>
    </w:p>
    <w:p w14:paraId="1CE04711" w14:textId="77777777" w:rsidR="00A60FF6" w:rsidRPr="0076129F" w:rsidRDefault="00A60FF6" w:rsidP="00A60FF6">
      <w:pPr>
        <w:rPr>
          <w:rFonts w:ascii="Tahoma" w:hAnsi="Tahoma" w:cs="Tahoma"/>
          <w:sz w:val="16"/>
        </w:rPr>
      </w:pPr>
      <w:r w:rsidRPr="0076129F">
        <w:rPr>
          <w:rFonts w:ascii="Tahoma" w:hAnsi="Tahoma" w:cs="Tahoma"/>
          <w:sz w:val="16"/>
        </w:rPr>
        <w:t>(miejscowość i data )</w:t>
      </w:r>
    </w:p>
    <w:p w14:paraId="6861E74B" w14:textId="77777777" w:rsidR="00DC21AF" w:rsidRPr="0076129F" w:rsidRDefault="00DC21AF" w:rsidP="00DC21AF">
      <w:pPr>
        <w:spacing w:line="360" w:lineRule="auto"/>
        <w:ind w:left="5664" w:firstLine="708"/>
        <w:jc w:val="both"/>
        <w:rPr>
          <w:rFonts w:ascii="Tahoma" w:hAnsi="Tahoma" w:cs="Tahoma"/>
          <w:i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5245"/>
      </w:tblGrid>
      <w:tr w:rsidR="00DC21AF" w:rsidRPr="0076129F" w14:paraId="195DE2AE" w14:textId="77777777" w:rsidTr="00B14FBD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EF31E69" w14:textId="77777777" w:rsidR="00DC21AF" w:rsidRPr="0076129F" w:rsidRDefault="00DC21AF" w:rsidP="00B14FBD">
            <w:pPr>
              <w:jc w:val="center"/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1FE266C8" w14:textId="77777777" w:rsidR="00DC21AF" w:rsidRPr="0076129F" w:rsidRDefault="00DC21AF" w:rsidP="00B14FB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6129F">
              <w:rPr>
                <w:rFonts w:ascii="Tahoma" w:hAnsi="Tahoma" w:cs="Tahoma"/>
                <w:sz w:val="18"/>
                <w:szCs w:val="18"/>
              </w:rPr>
              <w:t xml:space="preserve">Nazwa podmiotu na którego zasoby powołuje się Wykonawca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B8DC8D1" w14:textId="77777777" w:rsidR="00DC21AF" w:rsidRPr="0076129F" w:rsidRDefault="00DC21AF" w:rsidP="00B14FB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6129F">
              <w:rPr>
                <w:rFonts w:ascii="Tahoma" w:hAnsi="Tahoma" w:cs="Tahoma"/>
                <w:sz w:val="18"/>
                <w:szCs w:val="18"/>
              </w:rPr>
              <w:t>Imię i nazwisko osoby uprawnionej do składania oświadczeń woli w imieniu podmiotu trzeciego</w:t>
            </w:r>
          </w:p>
        </w:tc>
      </w:tr>
      <w:tr w:rsidR="00DC21AF" w:rsidRPr="0076129F" w14:paraId="3B72F3FD" w14:textId="77777777" w:rsidTr="00B14FB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CDDE24" w14:textId="77777777" w:rsidR="00DC21AF" w:rsidRPr="0076129F" w:rsidRDefault="00DC21AF" w:rsidP="00B14FB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1CFD602" w14:textId="77777777" w:rsidR="00DC21AF" w:rsidRPr="0076129F" w:rsidRDefault="00DC21AF" w:rsidP="00B14FB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51D6C7" w14:textId="77777777" w:rsidR="00DC21AF" w:rsidRPr="0076129F" w:rsidRDefault="00DC21AF" w:rsidP="00B14FBD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97824" w14:textId="77777777" w:rsidR="00DC21AF" w:rsidRPr="0076129F" w:rsidRDefault="00DC21AF" w:rsidP="00B14FBD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21AF" w:rsidRPr="0076129F" w14:paraId="3CD9BFA2" w14:textId="77777777" w:rsidTr="00B14FB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0714F1" w14:textId="77777777" w:rsidR="00DC21AF" w:rsidRPr="0076129F" w:rsidRDefault="00DC21AF" w:rsidP="00B14FB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EBB27D5" w14:textId="77777777" w:rsidR="00DC21AF" w:rsidRPr="0076129F" w:rsidRDefault="00DC21AF" w:rsidP="00B14FB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F3FEC1" w14:textId="77777777" w:rsidR="00DC21AF" w:rsidRPr="0076129F" w:rsidRDefault="00DC21AF" w:rsidP="00B14FBD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10CED" w14:textId="77777777" w:rsidR="00DC21AF" w:rsidRPr="0076129F" w:rsidRDefault="00DC21AF" w:rsidP="00B14FBD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8997409" w14:textId="77777777" w:rsidR="00DC21AF" w:rsidRPr="0076129F" w:rsidRDefault="00DC21AF" w:rsidP="00DC21AF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14:paraId="02052A01" w14:textId="77777777" w:rsidR="00DC21AF" w:rsidRPr="0076129F" w:rsidRDefault="00DC21AF" w:rsidP="00DC21AF">
      <w:pPr>
        <w:jc w:val="center"/>
        <w:rPr>
          <w:rFonts w:ascii="Tahoma" w:hAnsi="Tahoma" w:cs="Tahoma"/>
          <w:b/>
          <w:i/>
          <w:color w:val="FF0000"/>
          <w:sz w:val="16"/>
          <w:szCs w:val="16"/>
          <w:lang w:eastAsia="pl-PL"/>
        </w:rPr>
      </w:pPr>
      <w:r w:rsidRPr="0076129F">
        <w:rPr>
          <w:rFonts w:ascii="Tahoma" w:hAnsi="Tahoma" w:cs="Tahoma"/>
          <w:b/>
          <w:iCs/>
          <w:color w:val="FF0000"/>
          <w:lang w:eastAsia="pl-PL"/>
        </w:rPr>
        <w:t xml:space="preserve">Dokument </w:t>
      </w:r>
      <w:r w:rsidRPr="0076129F">
        <w:rPr>
          <w:rFonts w:ascii="Tahoma" w:hAnsi="Tahoma" w:cs="Tahoma"/>
          <w:b/>
          <w:iCs/>
          <w:color w:val="FF0000"/>
        </w:rPr>
        <w:t>przekazuje się w postaci elektronicznej i opatruje się kwalifikowanym podpisem elektronicznym, podpisem zaufanym lub podpisem osobistym</w:t>
      </w:r>
    </w:p>
    <w:p w14:paraId="274F168E" w14:textId="77777777" w:rsidR="0090296A" w:rsidRDefault="0090296A" w:rsidP="0062558D">
      <w:pPr>
        <w:pStyle w:val="Tekstpodstawowy"/>
        <w:jc w:val="right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691028D6" w14:textId="77777777" w:rsidR="00417C55" w:rsidRDefault="00417C55">
      <w:pPr>
        <w:suppressAutoHyphens w:val="0"/>
        <w:autoSpaceDE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br w:type="page"/>
      </w:r>
    </w:p>
    <w:p w14:paraId="15DE74C1" w14:textId="63F56E4C" w:rsidR="00F60EC6" w:rsidRPr="0076129F" w:rsidRDefault="0062558D" w:rsidP="0062558D">
      <w:pPr>
        <w:pStyle w:val="Tekstpodstawowy"/>
        <w:jc w:val="right"/>
        <w:rPr>
          <w:rFonts w:ascii="Tahoma" w:hAnsi="Tahoma" w:cs="Tahoma"/>
          <w:b/>
          <w:bCs/>
          <w:color w:val="auto"/>
          <w:sz w:val="20"/>
          <w:szCs w:val="20"/>
        </w:rPr>
      </w:pPr>
      <w:r w:rsidRPr="0076129F">
        <w:rPr>
          <w:rFonts w:ascii="Tahoma" w:hAnsi="Tahoma" w:cs="Tahoma"/>
          <w:b/>
          <w:bCs/>
          <w:color w:val="auto"/>
          <w:sz w:val="20"/>
          <w:szCs w:val="20"/>
        </w:rPr>
        <w:lastRenderedPageBreak/>
        <w:t xml:space="preserve">Załącznik  Nr </w:t>
      </w:r>
      <w:r w:rsidR="006A4E21">
        <w:rPr>
          <w:rFonts w:ascii="Tahoma" w:hAnsi="Tahoma" w:cs="Tahoma"/>
          <w:b/>
          <w:bCs/>
          <w:color w:val="auto"/>
          <w:sz w:val="20"/>
          <w:szCs w:val="20"/>
        </w:rPr>
        <w:t>4</w:t>
      </w:r>
      <w:r w:rsidRPr="0076129F">
        <w:rPr>
          <w:rFonts w:ascii="Tahoma" w:hAnsi="Tahoma" w:cs="Tahoma"/>
          <w:b/>
          <w:bCs/>
          <w:color w:val="auto"/>
          <w:sz w:val="20"/>
          <w:szCs w:val="20"/>
        </w:rPr>
        <w:t xml:space="preserve"> do SWZ – wykaz </w:t>
      </w:r>
      <w:r w:rsidR="006A4E21">
        <w:rPr>
          <w:rFonts w:ascii="Tahoma" w:hAnsi="Tahoma" w:cs="Tahoma"/>
          <w:b/>
          <w:bCs/>
          <w:color w:val="auto"/>
          <w:sz w:val="20"/>
          <w:szCs w:val="20"/>
        </w:rPr>
        <w:t>dostaw</w:t>
      </w:r>
    </w:p>
    <w:p w14:paraId="648C517A" w14:textId="77777777" w:rsidR="002B066D" w:rsidRDefault="002B066D" w:rsidP="00F60EC6">
      <w:pPr>
        <w:pStyle w:val="Tekstpodstawowy"/>
        <w:jc w:val="center"/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1231DB6B" w14:textId="50B5ABCA" w:rsidR="00F60EC6" w:rsidRPr="0076129F" w:rsidRDefault="00F60EC6" w:rsidP="00F60EC6">
      <w:pPr>
        <w:pStyle w:val="Tekstpodstawowy"/>
        <w:jc w:val="center"/>
        <w:rPr>
          <w:rFonts w:ascii="Tahoma" w:hAnsi="Tahoma" w:cs="Tahoma"/>
          <w:b/>
          <w:bCs/>
          <w:color w:val="FF0000"/>
          <w:sz w:val="20"/>
          <w:szCs w:val="20"/>
        </w:rPr>
      </w:pPr>
      <w:r w:rsidRPr="0076129F">
        <w:rPr>
          <w:rFonts w:ascii="Tahoma" w:hAnsi="Tahoma" w:cs="Tahoma"/>
          <w:b/>
          <w:bCs/>
          <w:color w:val="FF0000"/>
          <w:sz w:val="20"/>
          <w:szCs w:val="20"/>
        </w:rPr>
        <w:t>Dokument składany na wezwanie o którym mowa w punkcie 22.2 SWZ.</w:t>
      </w:r>
    </w:p>
    <w:p w14:paraId="2D132448" w14:textId="56124499" w:rsidR="0062558D" w:rsidRPr="0076129F" w:rsidRDefault="0062558D" w:rsidP="0062558D">
      <w:pPr>
        <w:pStyle w:val="Tekstpodstawowy"/>
        <w:jc w:val="right"/>
        <w:rPr>
          <w:rFonts w:ascii="Tahoma" w:hAnsi="Tahoma" w:cs="Tahoma"/>
          <w:b/>
          <w:bCs/>
          <w:color w:val="auto"/>
          <w:sz w:val="20"/>
          <w:szCs w:val="20"/>
          <w:u w:val="single"/>
        </w:rPr>
      </w:pPr>
      <w:r w:rsidRPr="0076129F">
        <w:rPr>
          <w:rFonts w:ascii="Tahoma" w:hAnsi="Tahoma" w:cs="Tahoma"/>
          <w:b/>
          <w:bCs/>
          <w:color w:val="auto"/>
          <w:sz w:val="20"/>
          <w:szCs w:val="20"/>
        </w:rPr>
        <w:t xml:space="preserve"> 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98"/>
        <w:gridCol w:w="4791"/>
      </w:tblGrid>
      <w:tr w:rsidR="0062558D" w:rsidRPr="0076129F" w14:paraId="5BE9C0CF" w14:textId="77777777" w:rsidTr="009B422D">
        <w:trPr>
          <w:trHeight w:val="1030"/>
        </w:trPr>
        <w:tc>
          <w:tcPr>
            <w:tcW w:w="5098" w:type="dxa"/>
          </w:tcPr>
          <w:p w14:paraId="5263A185" w14:textId="77777777" w:rsidR="0062558D" w:rsidRPr="0076129F" w:rsidRDefault="0062558D" w:rsidP="009B422D">
            <w:pPr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 xml:space="preserve">Wykonawca: </w:t>
            </w:r>
          </w:p>
          <w:p w14:paraId="5338411C" w14:textId="77777777" w:rsidR="0062558D" w:rsidRPr="0076129F" w:rsidRDefault="0062558D" w:rsidP="009B422D">
            <w:pPr>
              <w:rPr>
                <w:rFonts w:ascii="Tahoma" w:hAnsi="Tahoma" w:cs="Tahoma"/>
              </w:rPr>
            </w:pPr>
          </w:p>
          <w:p w14:paraId="3026A830" w14:textId="77777777" w:rsidR="0062558D" w:rsidRPr="0076129F" w:rsidRDefault="0062558D" w:rsidP="009B422D">
            <w:pPr>
              <w:rPr>
                <w:rFonts w:ascii="Tahoma" w:hAnsi="Tahoma" w:cs="Tahoma"/>
              </w:rPr>
            </w:pPr>
          </w:p>
        </w:tc>
        <w:tc>
          <w:tcPr>
            <w:tcW w:w="4791" w:type="dxa"/>
          </w:tcPr>
          <w:p w14:paraId="560F0B2F" w14:textId="77777777" w:rsidR="0062558D" w:rsidRPr="0076129F" w:rsidRDefault="0062558D" w:rsidP="009B422D">
            <w:pPr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>Zamawiający:</w:t>
            </w:r>
          </w:p>
          <w:p w14:paraId="23DACE5B" w14:textId="77777777" w:rsidR="00921BDA" w:rsidRPr="00921BDA" w:rsidRDefault="00921BDA" w:rsidP="00921BDA">
            <w:pPr>
              <w:pStyle w:val="Defaul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21BD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Państwowa Szkoła Muzyczna I </w:t>
            </w:r>
            <w:proofErr w:type="spellStart"/>
            <w:r w:rsidRPr="00921BDA">
              <w:rPr>
                <w:rFonts w:ascii="Tahoma" w:hAnsi="Tahoma" w:cs="Tahoma"/>
                <w:b/>
                <w:bCs/>
                <w:sz w:val="20"/>
                <w:szCs w:val="20"/>
              </w:rPr>
              <w:t>i</w:t>
            </w:r>
            <w:proofErr w:type="spellEnd"/>
            <w:r w:rsidRPr="00921BD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II stopnia </w:t>
            </w:r>
          </w:p>
          <w:p w14:paraId="1C2B3F32" w14:textId="77777777" w:rsidR="00921BDA" w:rsidRPr="00921BDA" w:rsidRDefault="00921BDA" w:rsidP="00921BDA">
            <w:pPr>
              <w:pStyle w:val="Defaul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21BDA">
              <w:rPr>
                <w:rFonts w:ascii="Tahoma" w:hAnsi="Tahoma" w:cs="Tahoma"/>
                <w:b/>
                <w:bCs/>
                <w:sz w:val="20"/>
                <w:szCs w:val="20"/>
              </w:rPr>
              <w:t>im. Witolda Lutosławskiego w Nysie</w:t>
            </w:r>
          </w:p>
          <w:p w14:paraId="1EDB3E17" w14:textId="45FA0691" w:rsidR="0062558D" w:rsidRPr="0076129F" w:rsidRDefault="0062558D" w:rsidP="009B422D">
            <w:pPr>
              <w:jc w:val="center"/>
              <w:rPr>
                <w:rFonts w:ascii="Tahoma" w:hAnsi="Tahoma" w:cs="Tahoma"/>
              </w:rPr>
            </w:pPr>
          </w:p>
        </w:tc>
      </w:tr>
    </w:tbl>
    <w:p w14:paraId="3196B7D7" w14:textId="77777777" w:rsidR="0062558D" w:rsidRPr="0076129F" w:rsidRDefault="0062558D" w:rsidP="0062558D">
      <w:pPr>
        <w:rPr>
          <w:rFonts w:ascii="Tahoma" w:hAnsi="Tahoma" w:cs="Tahoma"/>
        </w:rPr>
      </w:pPr>
      <w:r w:rsidRPr="0076129F">
        <w:rPr>
          <w:rFonts w:ascii="Tahoma" w:hAnsi="Tahoma" w:cs="Tahoma"/>
        </w:rPr>
        <w:t xml:space="preserve">      </w:t>
      </w:r>
    </w:p>
    <w:p w14:paraId="7E17897F" w14:textId="77777777" w:rsidR="0062558D" w:rsidRPr="0076129F" w:rsidRDefault="0062558D" w:rsidP="0062558D">
      <w:pPr>
        <w:rPr>
          <w:rFonts w:ascii="Tahoma" w:hAnsi="Tahoma" w:cs="Tahoma"/>
        </w:rPr>
      </w:pPr>
      <w:r w:rsidRPr="0076129F">
        <w:rPr>
          <w:rFonts w:ascii="Tahoma" w:hAnsi="Tahoma" w:cs="Tahoma"/>
        </w:rPr>
        <w:t xml:space="preserve">                                           </w:t>
      </w:r>
    </w:p>
    <w:p w14:paraId="6802B788" w14:textId="5EABB29C" w:rsidR="0062558D" w:rsidRPr="0076129F" w:rsidRDefault="0062558D" w:rsidP="0062558D">
      <w:pPr>
        <w:pStyle w:val="Tekstpodstawowy"/>
        <w:jc w:val="center"/>
        <w:rPr>
          <w:rFonts w:ascii="Tahoma" w:hAnsi="Tahoma" w:cs="Tahoma"/>
          <w:color w:val="auto"/>
          <w:sz w:val="20"/>
          <w:szCs w:val="20"/>
        </w:rPr>
      </w:pPr>
      <w:r w:rsidRPr="0076129F">
        <w:rPr>
          <w:rFonts w:ascii="Tahoma" w:hAnsi="Tahoma" w:cs="Tahoma"/>
          <w:b/>
          <w:bCs/>
          <w:color w:val="auto"/>
          <w:sz w:val="20"/>
          <w:szCs w:val="20"/>
        </w:rPr>
        <w:t xml:space="preserve">WYKAZ </w:t>
      </w:r>
      <w:r w:rsidR="00FC09C2">
        <w:rPr>
          <w:rFonts w:ascii="Tahoma" w:hAnsi="Tahoma" w:cs="Tahoma"/>
          <w:b/>
          <w:bCs/>
          <w:color w:val="auto"/>
          <w:sz w:val="20"/>
          <w:szCs w:val="20"/>
        </w:rPr>
        <w:t xml:space="preserve">DOSTAW </w:t>
      </w:r>
    </w:p>
    <w:p w14:paraId="19F819E3" w14:textId="6C619A2F" w:rsidR="00217424" w:rsidRDefault="00762594" w:rsidP="002C1C97">
      <w:pPr>
        <w:pStyle w:val="Nagwek5"/>
        <w:numPr>
          <w:ilvl w:val="0"/>
          <w:numId w:val="0"/>
        </w:numPr>
        <w:spacing w:line="240" w:lineRule="auto"/>
        <w:rPr>
          <w:rFonts w:ascii="Tahoma" w:hAnsi="Tahoma" w:cs="Tahoma"/>
          <w:sz w:val="22"/>
          <w:szCs w:val="22"/>
          <w:lang w:eastAsia="ar-SA"/>
        </w:rPr>
      </w:pPr>
      <w:r w:rsidRPr="0076129F">
        <w:rPr>
          <w:rFonts w:ascii="Tahoma" w:hAnsi="Tahoma" w:cs="Tahoma"/>
          <w:b w:val="0"/>
          <w:bCs w:val="0"/>
          <w:sz w:val="22"/>
          <w:szCs w:val="22"/>
        </w:rPr>
        <w:t xml:space="preserve">Przystępując do udziału w postępowaniu o udzielenie zamówienia </w:t>
      </w:r>
      <w:r w:rsidRPr="00217424">
        <w:rPr>
          <w:rFonts w:ascii="Tahoma" w:hAnsi="Tahoma" w:cs="Tahoma"/>
          <w:b w:val="0"/>
          <w:bCs w:val="0"/>
          <w:sz w:val="22"/>
          <w:szCs w:val="22"/>
        </w:rPr>
        <w:t>publicznego</w:t>
      </w:r>
      <w:r w:rsidR="00217424" w:rsidRPr="00217424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 w:rsidRPr="00217424">
        <w:rPr>
          <w:rFonts w:ascii="Tahoma" w:hAnsi="Tahoma" w:cs="Tahoma"/>
          <w:b w:val="0"/>
          <w:bCs w:val="0"/>
          <w:sz w:val="22"/>
          <w:szCs w:val="22"/>
          <w:lang w:eastAsia="ar-SA"/>
        </w:rPr>
        <w:t>pn.:</w:t>
      </w:r>
      <w:r w:rsidRPr="0076129F">
        <w:rPr>
          <w:rFonts w:ascii="Tahoma" w:hAnsi="Tahoma" w:cs="Tahoma"/>
          <w:sz w:val="22"/>
          <w:szCs w:val="22"/>
          <w:lang w:eastAsia="ar-SA"/>
        </w:rPr>
        <w:t xml:space="preserve"> </w:t>
      </w:r>
    </w:p>
    <w:p w14:paraId="2F3808C0" w14:textId="77777777" w:rsidR="002C1C97" w:rsidRPr="002C1C97" w:rsidRDefault="002C1C97" w:rsidP="002C1C97">
      <w:pPr>
        <w:rPr>
          <w:lang w:eastAsia="ar-SA"/>
        </w:rPr>
      </w:pPr>
    </w:p>
    <w:p w14:paraId="348F93D7" w14:textId="77777777" w:rsidR="00430476" w:rsidRPr="00430476" w:rsidRDefault="00430476" w:rsidP="00430476">
      <w:pPr>
        <w:autoSpaceDE/>
        <w:jc w:val="center"/>
        <w:rPr>
          <w:rFonts w:ascii="Tahoma" w:hAnsi="Tahoma" w:cs="Tahoma"/>
          <w:b/>
          <w:bCs/>
          <w:sz w:val="24"/>
          <w:szCs w:val="24"/>
          <w:lang w:eastAsia="ar-SA"/>
        </w:rPr>
      </w:pPr>
      <w:r w:rsidRPr="00430476">
        <w:rPr>
          <w:rFonts w:ascii="Tahoma" w:hAnsi="Tahoma" w:cs="Tahoma"/>
          <w:b/>
          <w:bCs/>
          <w:sz w:val="24"/>
          <w:szCs w:val="24"/>
        </w:rPr>
        <w:t xml:space="preserve">"Dostawa fortepianów i akcesoriów do </w:t>
      </w:r>
      <w:r w:rsidRPr="00430476">
        <w:rPr>
          <w:rFonts w:ascii="Tahoma" w:hAnsi="Tahoma" w:cs="Tahoma"/>
          <w:b/>
          <w:bCs/>
          <w:sz w:val="24"/>
          <w:szCs w:val="24"/>
          <w:lang w:eastAsia="ar-SA"/>
        </w:rPr>
        <w:t xml:space="preserve"> Państwowej Szkoły Muzycznej I </w:t>
      </w:r>
      <w:proofErr w:type="spellStart"/>
      <w:r w:rsidRPr="00430476">
        <w:rPr>
          <w:rFonts w:ascii="Tahoma" w:hAnsi="Tahoma" w:cs="Tahoma"/>
          <w:b/>
          <w:bCs/>
          <w:sz w:val="24"/>
          <w:szCs w:val="24"/>
          <w:lang w:eastAsia="ar-SA"/>
        </w:rPr>
        <w:t>i</w:t>
      </w:r>
      <w:proofErr w:type="spellEnd"/>
      <w:r w:rsidRPr="00430476">
        <w:rPr>
          <w:rFonts w:ascii="Tahoma" w:hAnsi="Tahoma" w:cs="Tahoma"/>
          <w:b/>
          <w:bCs/>
          <w:sz w:val="24"/>
          <w:szCs w:val="24"/>
          <w:lang w:eastAsia="ar-SA"/>
        </w:rPr>
        <w:t xml:space="preserve"> II stopnia im. Witolda Lutosławskiego w Nysie”</w:t>
      </w:r>
    </w:p>
    <w:p w14:paraId="6937795D" w14:textId="77777777" w:rsidR="00736097" w:rsidRPr="0076129F" w:rsidRDefault="00736097" w:rsidP="00A36545">
      <w:pPr>
        <w:jc w:val="center"/>
        <w:rPr>
          <w:rFonts w:ascii="Tahoma" w:hAnsi="Tahoma" w:cs="Tahoma"/>
        </w:rPr>
      </w:pPr>
    </w:p>
    <w:p w14:paraId="5BB613FF" w14:textId="3FBFE2B5" w:rsidR="00492A51" w:rsidRPr="00492A51" w:rsidRDefault="0062558D" w:rsidP="0062558D">
      <w:pPr>
        <w:jc w:val="both"/>
        <w:rPr>
          <w:rFonts w:ascii="Tahoma" w:hAnsi="Tahoma" w:cs="Tahoma"/>
        </w:rPr>
      </w:pPr>
      <w:r w:rsidRPr="00492A51">
        <w:rPr>
          <w:rFonts w:ascii="Tahoma" w:hAnsi="Tahoma" w:cs="Tahoma"/>
        </w:rPr>
        <w:t xml:space="preserve">przedkładam/y  </w:t>
      </w:r>
      <w:r w:rsidRPr="00492A51">
        <w:rPr>
          <w:rFonts w:ascii="Tahoma" w:hAnsi="Tahoma" w:cs="Tahoma"/>
          <w:b/>
        </w:rPr>
        <w:t xml:space="preserve">wykaz </w:t>
      </w:r>
      <w:r w:rsidR="00492A51" w:rsidRPr="00492A51">
        <w:rPr>
          <w:rFonts w:ascii="Tahoma" w:hAnsi="Tahoma" w:cs="Tahoma"/>
          <w:b/>
        </w:rPr>
        <w:t>dostaw</w:t>
      </w:r>
      <w:r w:rsidR="00492A51" w:rsidRPr="00492A51">
        <w:rPr>
          <w:rFonts w:ascii="Tahoma" w:hAnsi="Tahoma" w:cs="Tahoma"/>
        </w:rPr>
        <w:t xml:space="preserve"> wykonanych</w:t>
      </w:r>
      <w:r w:rsidR="00492A51">
        <w:rPr>
          <w:rFonts w:ascii="Tahoma" w:hAnsi="Tahoma" w:cs="Tahoma"/>
        </w:rPr>
        <w:t xml:space="preserve"> </w:t>
      </w:r>
      <w:r w:rsidR="00492A51" w:rsidRPr="00492A51">
        <w:rPr>
          <w:rFonts w:ascii="Tahoma" w:hAnsi="Tahoma" w:cs="Tahoma"/>
        </w:rPr>
        <w:t>w okresie ostatnich 3 lat, a jeżeli okres prowadzenia działalności jest krótszy - w tym okresie, wraz z podaniem ich wartości, przedmiotu, dat wykonania i podmiotów, na rzecz których dostawy zostały wykonane - wraz z dowodami określającymi , czy te dostawy zostały wykonane należycie, przy czym dowodami, o których mowa, są referencje bądź inne dokumenty sporządzone przez podmiot, na rzecz którego dostawy zostały wykonane, a jeżeli wykonawca z przyczyn niezależnych od niego nie jest w stanie uzyskać tych dokumentów - oświadczenie wykonawcy</w:t>
      </w:r>
      <w:r w:rsidR="00492A51">
        <w:rPr>
          <w:rFonts w:ascii="Tahoma" w:hAnsi="Tahoma" w:cs="Tahoma"/>
        </w:rPr>
        <w:t>.</w:t>
      </w:r>
      <w:r w:rsidR="00492A51" w:rsidRPr="00492A51">
        <w:rPr>
          <w:rFonts w:ascii="Tahoma" w:hAnsi="Tahoma" w:cs="Tahoma"/>
        </w:rPr>
        <w:t xml:space="preserve"> </w:t>
      </w:r>
    </w:p>
    <w:p w14:paraId="2D9D22C2" w14:textId="77777777" w:rsidR="00492A51" w:rsidRPr="0076129F" w:rsidRDefault="00492A51" w:rsidP="0062558D">
      <w:pPr>
        <w:jc w:val="both"/>
        <w:rPr>
          <w:rFonts w:ascii="Tahoma" w:hAnsi="Tahoma" w:cs="Tahoma"/>
          <w:i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126"/>
        <w:gridCol w:w="2127"/>
        <w:gridCol w:w="2126"/>
        <w:gridCol w:w="2830"/>
      </w:tblGrid>
      <w:tr w:rsidR="0062558D" w:rsidRPr="0076129F" w14:paraId="4427A6EA" w14:textId="77777777" w:rsidTr="00492A51">
        <w:tc>
          <w:tcPr>
            <w:tcW w:w="634" w:type="dxa"/>
          </w:tcPr>
          <w:p w14:paraId="118BD1D1" w14:textId="77777777" w:rsidR="0062558D" w:rsidRPr="0076129F" w:rsidRDefault="0062558D" w:rsidP="009B422D">
            <w:pPr>
              <w:pStyle w:val="Tekstpodstawowy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6129F">
              <w:rPr>
                <w:rFonts w:ascii="Tahoma" w:hAnsi="Tahoma" w:cs="Tahoma"/>
                <w:color w:val="auto"/>
                <w:sz w:val="20"/>
                <w:szCs w:val="20"/>
              </w:rPr>
              <w:t>Lp.</w:t>
            </w:r>
          </w:p>
        </w:tc>
        <w:tc>
          <w:tcPr>
            <w:tcW w:w="2126" w:type="dxa"/>
          </w:tcPr>
          <w:p w14:paraId="3BFCEBCF" w14:textId="343B8DB7" w:rsidR="0062558D" w:rsidRPr="0076129F" w:rsidRDefault="00492A51" w:rsidP="009B422D">
            <w:pPr>
              <w:keepNext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Przedmiot dostawy </w:t>
            </w:r>
          </w:p>
          <w:p w14:paraId="70EF3678" w14:textId="77777777" w:rsidR="0062558D" w:rsidRPr="0076129F" w:rsidRDefault="0062558D" w:rsidP="009B422D">
            <w:pPr>
              <w:pStyle w:val="Tekstpodstawowy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</w:tcPr>
          <w:p w14:paraId="2409845E" w14:textId="3E6F5A86" w:rsidR="0062558D" w:rsidRPr="0076129F" w:rsidRDefault="0062558D" w:rsidP="009B422D">
            <w:pPr>
              <w:pStyle w:val="Tekstpodstawowy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6129F">
              <w:rPr>
                <w:rFonts w:ascii="Tahoma" w:hAnsi="Tahoma" w:cs="Tahoma"/>
                <w:b/>
                <w:color w:val="auto"/>
                <w:sz w:val="20"/>
                <w:szCs w:val="20"/>
              </w:rPr>
              <w:t xml:space="preserve">Wartość brutto </w:t>
            </w:r>
            <w:r w:rsidR="00492A51">
              <w:rPr>
                <w:rFonts w:ascii="Tahoma" w:hAnsi="Tahoma" w:cs="Tahoma"/>
                <w:b/>
                <w:color w:val="auto"/>
                <w:sz w:val="20"/>
                <w:szCs w:val="20"/>
              </w:rPr>
              <w:t xml:space="preserve">dostaw </w:t>
            </w:r>
          </w:p>
        </w:tc>
        <w:tc>
          <w:tcPr>
            <w:tcW w:w="2126" w:type="dxa"/>
          </w:tcPr>
          <w:p w14:paraId="1C27DDD9" w14:textId="439E9822" w:rsidR="0062558D" w:rsidRPr="0076129F" w:rsidRDefault="0062558D" w:rsidP="009B422D">
            <w:pPr>
              <w:keepNext/>
              <w:jc w:val="center"/>
              <w:rPr>
                <w:rFonts w:ascii="Tahoma" w:hAnsi="Tahoma" w:cs="Tahoma"/>
                <w:b/>
              </w:rPr>
            </w:pPr>
            <w:r w:rsidRPr="0076129F">
              <w:rPr>
                <w:rFonts w:ascii="Tahoma" w:hAnsi="Tahoma" w:cs="Tahoma"/>
                <w:b/>
              </w:rPr>
              <w:t xml:space="preserve">Data i </w:t>
            </w:r>
            <w:r w:rsidR="00492A51">
              <w:rPr>
                <w:rFonts w:ascii="Tahoma" w:hAnsi="Tahoma" w:cs="Tahoma"/>
                <w:b/>
              </w:rPr>
              <w:t>m</w:t>
            </w:r>
            <w:r w:rsidRPr="0076129F">
              <w:rPr>
                <w:rFonts w:ascii="Tahoma" w:hAnsi="Tahoma" w:cs="Tahoma"/>
                <w:b/>
              </w:rPr>
              <w:t xml:space="preserve">iejsce wykonania </w:t>
            </w:r>
            <w:r w:rsidR="00492A51">
              <w:rPr>
                <w:rFonts w:ascii="Tahoma" w:hAnsi="Tahoma" w:cs="Tahoma"/>
                <w:b/>
              </w:rPr>
              <w:t xml:space="preserve">dostaw </w:t>
            </w:r>
          </w:p>
          <w:p w14:paraId="40767D30" w14:textId="77777777" w:rsidR="0062558D" w:rsidRPr="0076129F" w:rsidRDefault="0062558D" w:rsidP="009B422D">
            <w:pPr>
              <w:pStyle w:val="Tekstpodstawowy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6129F">
              <w:rPr>
                <w:rFonts w:ascii="Tahoma" w:hAnsi="Tahoma" w:cs="Tahoma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830" w:type="dxa"/>
          </w:tcPr>
          <w:p w14:paraId="1CAD6C7D" w14:textId="0AAE9BC5" w:rsidR="0062558D" w:rsidRPr="0076129F" w:rsidRDefault="0062558D" w:rsidP="009B422D">
            <w:pPr>
              <w:pStyle w:val="Tekstpodstawowy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6129F">
              <w:rPr>
                <w:rFonts w:ascii="Tahoma" w:hAnsi="Tahoma" w:cs="Tahoma"/>
                <w:b/>
                <w:color w:val="auto"/>
                <w:sz w:val="20"/>
                <w:szCs w:val="20"/>
              </w:rPr>
              <w:t xml:space="preserve">na rzecz jakiego podmiotu </w:t>
            </w:r>
            <w:r w:rsidR="00492A51">
              <w:rPr>
                <w:rFonts w:ascii="Tahoma" w:hAnsi="Tahoma" w:cs="Tahoma"/>
                <w:b/>
                <w:color w:val="auto"/>
                <w:sz w:val="20"/>
                <w:szCs w:val="20"/>
              </w:rPr>
              <w:t xml:space="preserve">dostawy </w:t>
            </w:r>
            <w:r w:rsidRPr="0076129F">
              <w:rPr>
                <w:rFonts w:ascii="Tahoma" w:hAnsi="Tahoma" w:cs="Tahoma"/>
                <w:b/>
                <w:color w:val="auto"/>
                <w:sz w:val="20"/>
                <w:szCs w:val="20"/>
              </w:rPr>
              <w:t xml:space="preserve"> </w:t>
            </w:r>
            <w:r w:rsidR="00492A51">
              <w:rPr>
                <w:rFonts w:ascii="Tahoma" w:hAnsi="Tahoma" w:cs="Tahoma"/>
                <w:b/>
                <w:color w:val="auto"/>
                <w:sz w:val="20"/>
                <w:szCs w:val="20"/>
              </w:rPr>
              <w:t xml:space="preserve">były </w:t>
            </w:r>
            <w:r w:rsidRPr="0076129F">
              <w:rPr>
                <w:rFonts w:ascii="Tahoma" w:hAnsi="Tahoma" w:cs="Tahoma"/>
                <w:b/>
                <w:color w:val="auto"/>
                <w:sz w:val="20"/>
                <w:szCs w:val="20"/>
              </w:rPr>
              <w:t>wykonane (Zamawiający)</w:t>
            </w:r>
          </w:p>
        </w:tc>
      </w:tr>
      <w:tr w:rsidR="0062558D" w:rsidRPr="0076129F" w14:paraId="3F34200B" w14:textId="77777777" w:rsidTr="00492A51">
        <w:trPr>
          <w:trHeight w:val="465"/>
        </w:trPr>
        <w:tc>
          <w:tcPr>
            <w:tcW w:w="634" w:type="dxa"/>
          </w:tcPr>
          <w:p w14:paraId="403B3EFE" w14:textId="77777777" w:rsidR="0062558D" w:rsidRPr="0076129F" w:rsidRDefault="0062558D" w:rsidP="009B422D">
            <w:pPr>
              <w:pStyle w:val="Tekstpodstawowy"/>
              <w:jc w:val="center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76129F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3BEC63E6" w14:textId="77777777" w:rsidR="0062558D" w:rsidRPr="0076129F" w:rsidRDefault="0062558D" w:rsidP="009B422D">
            <w:pPr>
              <w:pStyle w:val="Tekstpodstawowy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</w:tcPr>
          <w:p w14:paraId="76C14F49" w14:textId="77777777" w:rsidR="0062558D" w:rsidRPr="0076129F" w:rsidRDefault="0062558D" w:rsidP="009B422D">
            <w:pPr>
              <w:pStyle w:val="Tekstpodstawowy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10B9076" w14:textId="77777777" w:rsidR="0062558D" w:rsidRPr="0076129F" w:rsidRDefault="0062558D" w:rsidP="009B422D">
            <w:pPr>
              <w:pStyle w:val="Tekstpodstawowy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830" w:type="dxa"/>
          </w:tcPr>
          <w:p w14:paraId="63B20343" w14:textId="77777777" w:rsidR="0062558D" w:rsidRPr="0076129F" w:rsidRDefault="0062558D" w:rsidP="009B422D">
            <w:pPr>
              <w:pStyle w:val="Tekstpodstawowy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</w:p>
        </w:tc>
      </w:tr>
      <w:tr w:rsidR="0062558D" w:rsidRPr="0076129F" w14:paraId="46C33BBB" w14:textId="77777777" w:rsidTr="00492A51">
        <w:tc>
          <w:tcPr>
            <w:tcW w:w="634" w:type="dxa"/>
          </w:tcPr>
          <w:p w14:paraId="4DBE25C1" w14:textId="77777777" w:rsidR="0062558D" w:rsidRPr="0076129F" w:rsidRDefault="0062558D" w:rsidP="009B422D">
            <w:pPr>
              <w:pStyle w:val="Tekstpodstawowy"/>
              <w:jc w:val="center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76129F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14:paraId="12BB3C33" w14:textId="77777777" w:rsidR="0062558D" w:rsidRPr="0076129F" w:rsidRDefault="0062558D" w:rsidP="009B422D">
            <w:pPr>
              <w:pStyle w:val="Tekstpodstawowy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</w:tcPr>
          <w:p w14:paraId="34013743" w14:textId="77777777" w:rsidR="0062558D" w:rsidRPr="0076129F" w:rsidRDefault="0062558D" w:rsidP="009B422D">
            <w:pPr>
              <w:pStyle w:val="Tekstpodstawowy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DB1CACD" w14:textId="77777777" w:rsidR="0062558D" w:rsidRPr="0076129F" w:rsidRDefault="0062558D" w:rsidP="009B422D">
            <w:pPr>
              <w:pStyle w:val="Tekstpodstawowy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830" w:type="dxa"/>
          </w:tcPr>
          <w:p w14:paraId="18BDDC90" w14:textId="77777777" w:rsidR="0062558D" w:rsidRPr="0076129F" w:rsidRDefault="0062558D" w:rsidP="009B422D">
            <w:pPr>
              <w:pStyle w:val="Tekstpodstawowy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</w:p>
        </w:tc>
      </w:tr>
    </w:tbl>
    <w:p w14:paraId="4AD75059" w14:textId="77777777" w:rsidR="0062558D" w:rsidRPr="0076129F" w:rsidRDefault="0062558D" w:rsidP="0062558D">
      <w:pPr>
        <w:adjustRightInd w:val="0"/>
        <w:rPr>
          <w:rFonts w:ascii="Tahoma" w:hAnsi="Tahoma" w:cs="Tahoma"/>
          <w:bCs/>
        </w:rPr>
      </w:pPr>
      <w:r w:rsidRPr="0076129F">
        <w:rPr>
          <w:rFonts w:ascii="Tahoma" w:hAnsi="Tahoma" w:cs="Tahoma"/>
          <w:bCs/>
        </w:rPr>
        <w:t>Oświadczam/my*, że:</w:t>
      </w:r>
    </w:p>
    <w:p w14:paraId="413230E3" w14:textId="77777777" w:rsidR="0062558D" w:rsidRPr="0076129F" w:rsidRDefault="0062558D" w:rsidP="0062558D">
      <w:pPr>
        <w:adjustRightInd w:val="0"/>
        <w:rPr>
          <w:rFonts w:ascii="Tahoma" w:hAnsi="Tahoma" w:cs="Tahoma"/>
          <w:bCs/>
        </w:rPr>
      </w:pPr>
      <w:r w:rsidRPr="0076129F">
        <w:rPr>
          <w:rFonts w:ascii="Tahoma" w:hAnsi="Tahoma" w:cs="Tahoma"/>
          <w:bCs/>
        </w:rPr>
        <w:t>a)</w:t>
      </w:r>
      <w:r w:rsidRPr="0076129F">
        <w:rPr>
          <w:rFonts w:ascii="Tahoma" w:hAnsi="Tahoma" w:cs="Tahoma"/>
          <w:bCs/>
        </w:rPr>
        <w:tab/>
        <w:t>poz. ………… wykazu stanowi doświadczenie Wykonawcy/Wykonawców* składającego ofertę,</w:t>
      </w:r>
    </w:p>
    <w:p w14:paraId="3D8A440A" w14:textId="77777777" w:rsidR="0062558D" w:rsidRPr="0076129F" w:rsidRDefault="0062558D" w:rsidP="0062558D">
      <w:pPr>
        <w:adjustRightInd w:val="0"/>
        <w:ind w:left="709" w:hanging="709"/>
        <w:jc w:val="both"/>
        <w:rPr>
          <w:rFonts w:ascii="Tahoma" w:hAnsi="Tahoma" w:cs="Tahoma"/>
        </w:rPr>
      </w:pPr>
      <w:r w:rsidRPr="0076129F">
        <w:rPr>
          <w:rFonts w:ascii="Tahoma" w:hAnsi="Tahoma" w:cs="Tahoma"/>
          <w:bCs/>
        </w:rPr>
        <w:t>b)</w:t>
      </w:r>
      <w:r w:rsidRPr="0076129F">
        <w:rPr>
          <w:rFonts w:ascii="Tahoma" w:hAnsi="Tahoma" w:cs="Tahoma"/>
          <w:bCs/>
        </w:rPr>
        <w:tab/>
        <w:t xml:space="preserve">poz. …………… wykazu jest doświadczeniem innych podmiotów, których zasoby zostaną oddane nam do dyspozycji na zasadach określonych w </w:t>
      </w:r>
      <w:proofErr w:type="spellStart"/>
      <w:r w:rsidRPr="0076129F">
        <w:rPr>
          <w:rFonts w:ascii="Tahoma" w:hAnsi="Tahoma" w:cs="Tahoma"/>
          <w:bCs/>
        </w:rPr>
        <w:t>Pzp</w:t>
      </w:r>
      <w:proofErr w:type="spellEnd"/>
      <w:r w:rsidRPr="0076129F">
        <w:rPr>
          <w:rFonts w:ascii="Tahoma" w:hAnsi="Tahoma" w:cs="Tahoma"/>
          <w:bCs/>
        </w:rPr>
        <w:t xml:space="preserve">., na potwierdzenie czego załączam/y* w szczególności pisemne zobowiązanie o którym mowa w SWZ </w:t>
      </w:r>
    </w:p>
    <w:p w14:paraId="7C6109B9" w14:textId="77777777" w:rsidR="0062558D" w:rsidRPr="0076129F" w:rsidRDefault="0062558D" w:rsidP="0062558D">
      <w:pPr>
        <w:ind w:left="426"/>
        <w:jc w:val="both"/>
        <w:rPr>
          <w:rFonts w:ascii="Tahoma" w:hAnsi="Tahoma" w:cs="Tahoma"/>
        </w:rPr>
      </w:pPr>
    </w:p>
    <w:p w14:paraId="31BEF319" w14:textId="77777777" w:rsidR="0062558D" w:rsidRPr="0076129F" w:rsidRDefault="0062558D" w:rsidP="0062558D">
      <w:pPr>
        <w:rPr>
          <w:rFonts w:ascii="Tahoma" w:hAnsi="Tahoma" w:cs="Tahoma"/>
        </w:rPr>
      </w:pPr>
      <w:r w:rsidRPr="0076129F">
        <w:rPr>
          <w:rFonts w:ascii="Tahoma" w:hAnsi="Tahoma" w:cs="Tahoma"/>
        </w:rPr>
        <w:t>......................................................</w:t>
      </w:r>
    </w:p>
    <w:p w14:paraId="0580C759" w14:textId="77777777" w:rsidR="0062558D" w:rsidRPr="0076129F" w:rsidRDefault="0062558D" w:rsidP="0062558D">
      <w:pPr>
        <w:rPr>
          <w:rFonts w:ascii="Tahoma" w:hAnsi="Tahoma" w:cs="Tahoma"/>
        </w:rPr>
      </w:pPr>
      <w:r w:rsidRPr="0076129F">
        <w:rPr>
          <w:rFonts w:ascii="Tahoma" w:hAnsi="Tahoma" w:cs="Tahoma"/>
        </w:rPr>
        <w:t>(miejscowość i data )</w:t>
      </w:r>
    </w:p>
    <w:p w14:paraId="386C5CD3" w14:textId="77777777" w:rsidR="0062558D" w:rsidRPr="0076129F" w:rsidRDefault="0062558D" w:rsidP="0062558D">
      <w:pPr>
        <w:adjustRightInd w:val="0"/>
        <w:ind w:left="4820"/>
        <w:rPr>
          <w:rFonts w:ascii="Tahoma" w:hAnsi="Tahoma" w:cs="Tahoma"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5245"/>
      </w:tblGrid>
      <w:tr w:rsidR="0062558D" w:rsidRPr="0076129F" w14:paraId="2886D110" w14:textId="77777777" w:rsidTr="009B422D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65F38B5" w14:textId="77777777" w:rsidR="0062558D" w:rsidRPr="0076129F" w:rsidRDefault="0062558D" w:rsidP="009B422D">
            <w:pPr>
              <w:jc w:val="center"/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0E0F2158" w14:textId="77777777" w:rsidR="0062558D" w:rsidRPr="0076129F" w:rsidRDefault="0062558D" w:rsidP="009B422D">
            <w:pPr>
              <w:jc w:val="center"/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>Nazwa(y)</w:t>
            </w:r>
          </w:p>
          <w:p w14:paraId="757ED92C" w14:textId="77777777" w:rsidR="0062558D" w:rsidRPr="0076129F" w:rsidRDefault="0062558D" w:rsidP="009B422D">
            <w:pPr>
              <w:jc w:val="center"/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>Wykonawcy(ów)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E5E73A2" w14:textId="77777777" w:rsidR="0062558D" w:rsidRPr="0076129F" w:rsidRDefault="0062558D" w:rsidP="009B422D">
            <w:pPr>
              <w:jc w:val="center"/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>Imię i nazwisko osoby(osób) upoważnionej(</w:t>
            </w:r>
            <w:proofErr w:type="spellStart"/>
            <w:r w:rsidRPr="0076129F">
              <w:rPr>
                <w:rFonts w:ascii="Tahoma" w:hAnsi="Tahoma" w:cs="Tahoma"/>
              </w:rPr>
              <w:t>nych</w:t>
            </w:r>
            <w:proofErr w:type="spellEnd"/>
            <w:r w:rsidRPr="0076129F">
              <w:rPr>
                <w:rFonts w:ascii="Tahoma" w:hAnsi="Tahoma" w:cs="Tahoma"/>
              </w:rPr>
              <w:t>) do podpisania niniejszej oferty w imieniu Wykonawcy(ów)</w:t>
            </w:r>
          </w:p>
        </w:tc>
      </w:tr>
      <w:tr w:rsidR="0062558D" w:rsidRPr="0076129F" w14:paraId="771741DC" w14:textId="77777777" w:rsidTr="009B422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F2A07" w14:textId="77777777" w:rsidR="0062558D" w:rsidRPr="0076129F" w:rsidRDefault="0062558D" w:rsidP="009B422D">
            <w:pPr>
              <w:jc w:val="center"/>
              <w:rPr>
                <w:rFonts w:ascii="Tahoma" w:hAnsi="Tahoma" w:cs="Tahoma"/>
              </w:rPr>
            </w:pPr>
          </w:p>
          <w:p w14:paraId="7BCC38DD" w14:textId="77777777" w:rsidR="0062558D" w:rsidRPr="0076129F" w:rsidRDefault="0062558D" w:rsidP="009B422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AE6CD2" w14:textId="77777777" w:rsidR="0062558D" w:rsidRPr="0076129F" w:rsidRDefault="0062558D" w:rsidP="009B422D">
            <w:pPr>
              <w:snapToGri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19BEB" w14:textId="77777777" w:rsidR="0062558D" w:rsidRPr="0076129F" w:rsidRDefault="0062558D" w:rsidP="009B422D">
            <w:pPr>
              <w:snapToGrid w:val="0"/>
              <w:jc w:val="center"/>
              <w:rPr>
                <w:rFonts w:ascii="Tahoma" w:hAnsi="Tahoma" w:cs="Tahoma"/>
              </w:rPr>
            </w:pPr>
          </w:p>
        </w:tc>
      </w:tr>
      <w:tr w:rsidR="0062558D" w:rsidRPr="0076129F" w14:paraId="5CE02617" w14:textId="77777777" w:rsidTr="009B422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469DAA" w14:textId="77777777" w:rsidR="0062558D" w:rsidRPr="0076129F" w:rsidRDefault="0062558D" w:rsidP="009B422D">
            <w:pPr>
              <w:snapToGrid w:val="0"/>
              <w:jc w:val="center"/>
              <w:rPr>
                <w:rFonts w:ascii="Tahoma" w:hAnsi="Tahoma" w:cs="Tahoma"/>
              </w:rPr>
            </w:pPr>
          </w:p>
          <w:p w14:paraId="7A1B6FA0" w14:textId="77777777" w:rsidR="0062558D" w:rsidRPr="0076129F" w:rsidRDefault="0062558D" w:rsidP="009B422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964A69" w14:textId="77777777" w:rsidR="0062558D" w:rsidRPr="0076129F" w:rsidRDefault="0062558D" w:rsidP="009B422D">
            <w:pPr>
              <w:snapToGri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1463B" w14:textId="77777777" w:rsidR="0062558D" w:rsidRPr="0076129F" w:rsidRDefault="0062558D" w:rsidP="009B422D">
            <w:pPr>
              <w:snapToGrid w:val="0"/>
              <w:jc w:val="center"/>
              <w:rPr>
                <w:rFonts w:ascii="Tahoma" w:hAnsi="Tahoma" w:cs="Tahoma"/>
              </w:rPr>
            </w:pPr>
          </w:p>
        </w:tc>
      </w:tr>
    </w:tbl>
    <w:p w14:paraId="1E222656" w14:textId="77777777" w:rsidR="0062558D" w:rsidRPr="0076129F" w:rsidRDefault="0062558D" w:rsidP="0062558D">
      <w:pPr>
        <w:rPr>
          <w:rFonts w:ascii="Tahoma" w:hAnsi="Tahoma" w:cs="Tahoma"/>
        </w:rPr>
      </w:pPr>
    </w:p>
    <w:p w14:paraId="1F256CE3" w14:textId="77777777" w:rsidR="0062558D" w:rsidRPr="0076129F" w:rsidRDefault="0062558D" w:rsidP="0062558D">
      <w:pPr>
        <w:jc w:val="center"/>
        <w:rPr>
          <w:rFonts w:ascii="Tahoma" w:hAnsi="Tahoma" w:cs="Tahoma"/>
          <w:b/>
          <w:i/>
          <w:color w:val="FF0000"/>
          <w:lang w:eastAsia="pl-PL"/>
        </w:rPr>
      </w:pPr>
      <w:r w:rsidRPr="0076129F">
        <w:rPr>
          <w:rFonts w:ascii="Tahoma" w:hAnsi="Tahoma" w:cs="Tahoma"/>
          <w:b/>
          <w:iCs/>
          <w:color w:val="FF0000"/>
          <w:lang w:eastAsia="pl-PL"/>
        </w:rPr>
        <w:t xml:space="preserve">Dokument </w:t>
      </w:r>
      <w:r w:rsidRPr="0076129F">
        <w:rPr>
          <w:rFonts w:ascii="Tahoma" w:hAnsi="Tahoma" w:cs="Tahoma"/>
          <w:b/>
          <w:iCs/>
          <w:color w:val="FF0000"/>
        </w:rPr>
        <w:t>przekazuje się w postaci elektronicznej i opatruje się kwalifikowanym podpisem elektronicznym, podpisem zaufanym lub podpisem osobistym</w:t>
      </w:r>
    </w:p>
    <w:p w14:paraId="43BC5CCF" w14:textId="77777777" w:rsidR="0090296A" w:rsidRDefault="0090296A" w:rsidP="00417C55">
      <w:pPr>
        <w:adjustRightInd w:val="0"/>
        <w:rPr>
          <w:rFonts w:ascii="Tahoma" w:hAnsi="Tahoma" w:cs="Tahoma"/>
          <w:b/>
          <w:bCs/>
        </w:rPr>
      </w:pPr>
    </w:p>
    <w:p w14:paraId="664D6F6E" w14:textId="77777777" w:rsidR="00B77E69" w:rsidRDefault="00B77E69">
      <w:pPr>
        <w:suppressAutoHyphens w:val="0"/>
        <w:autoSpaceDE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br w:type="page"/>
      </w:r>
    </w:p>
    <w:p w14:paraId="4C026CBE" w14:textId="3110E0C3" w:rsidR="00C32D82" w:rsidRPr="0076129F" w:rsidRDefault="00C32D82" w:rsidP="00C32D82">
      <w:pPr>
        <w:adjustRightInd w:val="0"/>
        <w:jc w:val="right"/>
        <w:rPr>
          <w:rFonts w:ascii="Tahoma" w:hAnsi="Tahoma" w:cs="Tahoma"/>
          <w:b/>
          <w:bCs/>
        </w:rPr>
      </w:pPr>
      <w:r w:rsidRPr="0076129F">
        <w:rPr>
          <w:rFonts w:ascii="Tahoma" w:hAnsi="Tahoma" w:cs="Tahoma"/>
          <w:b/>
          <w:bCs/>
        </w:rPr>
        <w:lastRenderedPageBreak/>
        <w:t xml:space="preserve">Załącznik Nr </w:t>
      </w:r>
      <w:r w:rsidR="00492A51">
        <w:rPr>
          <w:rFonts w:ascii="Tahoma" w:hAnsi="Tahoma" w:cs="Tahoma"/>
          <w:b/>
          <w:bCs/>
        </w:rPr>
        <w:t>5</w:t>
      </w:r>
      <w:r w:rsidRPr="0076129F">
        <w:rPr>
          <w:rFonts w:ascii="Tahoma" w:hAnsi="Tahoma" w:cs="Tahoma"/>
          <w:b/>
          <w:bCs/>
        </w:rPr>
        <w:t xml:space="preserve"> do SWZ – oświadczenie o przynależności lub braku przynależności</w:t>
      </w:r>
    </w:p>
    <w:p w14:paraId="6C58C405" w14:textId="77777777" w:rsidR="00A36545" w:rsidRDefault="00A36545" w:rsidP="00F60EC6">
      <w:pPr>
        <w:pStyle w:val="Tekstpodstawowy"/>
        <w:jc w:val="center"/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59A0093B" w14:textId="2464D945" w:rsidR="00F60EC6" w:rsidRPr="0076129F" w:rsidRDefault="00F60EC6" w:rsidP="00A36545">
      <w:pPr>
        <w:pStyle w:val="Tekstpodstawowy"/>
        <w:jc w:val="center"/>
        <w:rPr>
          <w:rFonts w:ascii="Tahoma" w:hAnsi="Tahoma" w:cs="Tahoma"/>
          <w:b/>
          <w:bCs/>
        </w:rPr>
      </w:pPr>
      <w:r w:rsidRPr="0076129F">
        <w:rPr>
          <w:rFonts w:ascii="Tahoma" w:hAnsi="Tahoma" w:cs="Tahoma"/>
          <w:b/>
          <w:bCs/>
          <w:color w:val="FF0000"/>
          <w:sz w:val="20"/>
          <w:szCs w:val="20"/>
        </w:rPr>
        <w:t>Dokument składany na wezwanie o którym mowa w punkcie 22.2 SWZ.</w:t>
      </w:r>
    </w:p>
    <w:p w14:paraId="14128FC4" w14:textId="77777777" w:rsidR="00C32D82" w:rsidRPr="0076129F" w:rsidRDefault="00C32D82" w:rsidP="00C32D82">
      <w:pPr>
        <w:rPr>
          <w:rFonts w:ascii="Tahoma" w:hAnsi="Tahoma" w:cs="Tahoma"/>
          <w:b/>
          <w:bCs/>
        </w:rPr>
      </w:pPr>
      <w:r w:rsidRPr="0076129F">
        <w:rPr>
          <w:rFonts w:ascii="Tahoma" w:hAnsi="Tahoma" w:cs="Tahoma"/>
        </w:rPr>
        <w:t xml:space="preserve">  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98"/>
        <w:gridCol w:w="4791"/>
      </w:tblGrid>
      <w:tr w:rsidR="00C32D82" w:rsidRPr="0076129F" w14:paraId="4BBD2B30" w14:textId="77777777" w:rsidTr="00C32D82">
        <w:trPr>
          <w:trHeight w:val="1030"/>
        </w:trPr>
        <w:tc>
          <w:tcPr>
            <w:tcW w:w="5098" w:type="dxa"/>
          </w:tcPr>
          <w:p w14:paraId="27220468" w14:textId="77777777" w:rsidR="00C32D82" w:rsidRPr="0076129F" w:rsidRDefault="00C32D82" w:rsidP="00C32D82">
            <w:pPr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 xml:space="preserve">Wykonawca: </w:t>
            </w:r>
          </w:p>
          <w:p w14:paraId="5F0FD814" w14:textId="77777777" w:rsidR="00C32D82" w:rsidRPr="0076129F" w:rsidRDefault="00C32D82" w:rsidP="00C32D82">
            <w:pPr>
              <w:rPr>
                <w:rFonts w:ascii="Tahoma" w:hAnsi="Tahoma" w:cs="Tahoma"/>
              </w:rPr>
            </w:pPr>
          </w:p>
          <w:p w14:paraId="7DE17059" w14:textId="77777777" w:rsidR="00C32D82" w:rsidRPr="0076129F" w:rsidRDefault="00C32D82" w:rsidP="00C32D82">
            <w:pPr>
              <w:rPr>
                <w:rFonts w:ascii="Tahoma" w:hAnsi="Tahoma" w:cs="Tahoma"/>
              </w:rPr>
            </w:pPr>
          </w:p>
        </w:tc>
        <w:tc>
          <w:tcPr>
            <w:tcW w:w="4791" w:type="dxa"/>
          </w:tcPr>
          <w:p w14:paraId="4C9FF48D" w14:textId="77777777" w:rsidR="00C32D82" w:rsidRPr="0076129F" w:rsidRDefault="00C32D82" w:rsidP="00C32D82">
            <w:pPr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>Zamawiający:</w:t>
            </w:r>
          </w:p>
          <w:p w14:paraId="1FA0BF7D" w14:textId="77777777" w:rsidR="00921BDA" w:rsidRPr="00921BDA" w:rsidRDefault="00921BDA" w:rsidP="00921BDA">
            <w:pPr>
              <w:pStyle w:val="Defaul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21BD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Państwowa Szkoła Muzyczna I </w:t>
            </w:r>
            <w:proofErr w:type="spellStart"/>
            <w:r w:rsidRPr="00921BDA">
              <w:rPr>
                <w:rFonts w:ascii="Tahoma" w:hAnsi="Tahoma" w:cs="Tahoma"/>
                <w:b/>
                <w:bCs/>
                <w:sz w:val="20"/>
                <w:szCs w:val="20"/>
              </w:rPr>
              <w:t>i</w:t>
            </w:r>
            <w:proofErr w:type="spellEnd"/>
            <w:r w:rsidRPr="00921BD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II stopnia </w:t>
            </w:r>
          </w:p>
          <w:p w14:paraId="74DEE1D8" w14:textId="77777777" w:rsidR="00921BDA" w:rsidRPr="00921BDA" w:rsidRDefault="00921BDA" w:rsidP="00921BDA">
            <w:pPr>
              <w:pStyle w:val="Defaul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21BDA">
              <w:rPr>
                <w:rFonts w:ascii="Tahoma" w:hAnsi="Tahoma" w:cs="Tahoma"/>
                <w:b/>
                <w:bCs/>
                <w:sz w:val="20"/>
                <w:szCs w:val="20"/>
              </w:rPr>
              <w:t>im. Witolda Lutosławskiego w Nysie</w:t>
            </w:r>
          </w:p>
          <w:p w14:paraId="000E9D82" w14:textId="1E904481" w:rsidR="00C32D82" w:rsidRPr="0076129F" w:rsidRDefault="00C32D82" w:rsidP="00C32D82">
            <w:pPr>
              <w:jc w:val="center"/>
              <w:rPr>
                <w:rFonts w:ascii="Tahoma" w:hAnsi="Tahoma" w:cs="Tahoma"/>
              </w:rPr>
            </w:pPr>
          </w:p>
        </w:tc>
      </w:tr>
    </w:tbl>
    <w:p w14:paraId="332EBBAA" w14:textId="77777777" w:rsidR="00C32D82" w:rsidRPr="0076129F" w:rsidRDefault="00C32D82" w:rsidP="00C32D82">
      <w:pPr>
        <w:rPr>
          <w:rFonts w:ascii="Tahoma" w:hAnsi="Tahoma" w:cs="Tahoma"/>
          <w:b/>
          <w:bCs/>
        </w:rPr>
      </w:pPr>
    </w:p>
    <w:p w14:paraId="22E2271A" w14:textId="36893889" w:rsidR="00C32D82" w:rsidRPr="0076129F" w:rsidRDefault="00C32D82" w:rsidP="00C32D82">
      <w:pPr>
        <w:pStyle w:val="Akapitzlist"/>
        <w:adjustRightInd w:val="0"/>
        <w:ind w:left="795"/>
        <w:jc w:val="center"/>
        <w:rPr>
          <w:rFonts w:ascii="Tahoma" w:hAnsi="Tahoma" w:cs="Tahoma"/>
          <w:b/>
        </w:rPr>
      </w:pPr>
      <w:r w:rsidRPr="0076129F">
        <w:rPr>
          <w:rFonts w:ascii="Tahoma" w:hAnsi="Tahoma" w:cs="Tahoma"/>
          <w:b/>
          <w:bCs/>
        </w:rPr>
        <w:t xml:space="preserve">Oświadczenie o przynależności lub braku przynależności do tej samej grupy kapitałowej </w:t>
      </w:r>
      <w:r w:rsidRPr="0076129F">
        <w:rPr>
          <w:rFonts w:ascii="Tahoma" w:hAnsi="Tahoma" w:cs="Tahoma"/>
          <w:b/>
        </w:rPr>
        <w:t xml:space="preserve">o której mowa w art. </w:t>
      </w:r>
      <w:r w:rsidR="00E92C6F" w:rsidRPr="0076129F">
        <w:rPr>
          <w:rFonts w:ascii="Tahoma" w:hAnsi="Tahoma" w:cs="Tahoma"/>
          <w:b/>
        </w:rPr>
        <w:t xml:space="preserve">108 ust.1 pkt. </w:t>
      </w:r>
      <w:r w:rsidR="006A4E21">
        <w:rPr>
          <w:rFonts w:ascii="Tahoma" w:hAnsi="Tahoma" w:cs="Tahoma"/>
          <w:b/>
        </w:rPr>
        <w:t>6</w:t>
      </w:r>
      <w:r w:rsidR="00E92C6F" w:rsidRPr="0076129F">
        <w:rPr>
          <w:rFonts w:ascii="Tahoma" w:hAnsi="Tahoma" w:cs="Tahoma"/>
          <w:b/>
        </w:rPr>
        <w:t xml:space="preserve"> </w:t>
      </w:r>
      <w:r w:rsidRPr="0076129F">
        <w:rPr>
          <w:rFonts w:ascii="Tahoma" w:hAnsi="Tahoma" w:cs="Tahoma"/>
          <w:b/>
        </w:rPr>
        <w:t xml:space="preserve"> Ustawy </w:t>
      </w:r>
      <w:proofErr w:type="spellStart"/>
      <w:r w:rsidRPr="0076129F">
        <w:rPr>
          <w:rFonts w:ascii="Tahoma" w:hAnsi="Tahoma" w:cs="Tahoma"/>
          <w:b/>
        </w:rPr>
        <w:t>Pzp</w:t>
      </w:r>
      <w:proofErr w:type="spellEnd"/>
    </w:p>
    <w:p w14:paraId="2716221C" w14:textId="77777777" w:rsidR="00E61A57" w:rsidRPr="0076129F" w:rsidRDefault="00E61A57" w:rsidP="00C32D82">
      <w:pPr>
        <w:pStyle w:val="Akapitzlist"/>
        <w:adjustRightInd w:val="0"/>
        <w:ind w:left="795"/>
        <w:jc w:val="center"/>
        <w:rPr>
          <w:rFonts w:ascii="Tahoma" w:hAnsi="Tahoma" w:cs="Tahoma"/>
          <w:b/>
        </w:rPr>
      </w:pPr>
    </w:p>
    <w:p w14:paraId="492EB912" w14:textId="61C1AECA" w:rsidR="00217424" w:rsidRDefault="00E61A57" w:rsidP="00217424">
      <w:pPr>
        <w:pStyle w:val="Nagwek5"/>
        <w:numPr>
          <w:ilvl w:val="0"/>
          <w:numId w:val="0"/>
        </w:numPr>
        <w:spacing w:line="240" w:lineRule="auto"/>
        <w:rPr>
          <w:rFonts w:ascii="Tahoma" w:hAnsi="Tahoma" w:cs="Tahoma"/>
          <w:b w:val="0"/>
          <w:bCs w:val="0"/>
          <w:sz w:val="22"/>
          <w:szCs w:val="22"/>
          <w:lang w:eastAsia="ar-SA"/>
        </w:rPr>
      </w:pPr>
      <w:r w:rsidRPr="0076129F">
        <w:rPr>
          <w:rFonts w:ascii="Tahoma" w:hAnsi="Tahoma" w:cs="Tahoma"/>
          <w:b w:val="0"/>
          <w:bCs w:val="0"/>
          <w:sz w:val="22"/>
          <w:szCs w:val="22"/>
        </w:rPr>
        <w:t xml:space="preserve">Przystępując do udziału w postępowaniu o udzielenie zamówienia </w:t>
      </w:r>
      <w:r w:rsidRPr="00217424">
        <w:rPr>
          <w:rFonts w:ascii="Tahoma" w:hAnsi="Tahoma" w:cs="Tahoma"/>
          <w:b w:val="0"/>
          <w:bCs w:val="0"/>
          <w:sz w:val="22"/>
          <w:szCs w:val="22"/>
        </w:rPr>
        <w:t>publicznego</w:t>
      </w:r>
      <w:r w:rsidR="00217424" w:rsidRPr="00217424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 w:rsidRPr="00217424">
        <w:rPr>
          <w:rFonts w:ascii="Tahoma" w:hAnsi="Tahoma" w:cs="Tahoma"/>
          <w:b w:val="0"/>
          <w:bCs w:val="0"/>
          <w:sz w:val="22"/>
          <w:szCs w:val="22"/>
          <w:lang w:eastAsia="ar-SA"/>
        </w:rPr>
        <w:t>pn.:</w:t>
      </w:r>
    </w:p>
    <w:p w14:paraId="5E5B7225" w14:textId="77777777" w:rsidR="00217424" w:rsidRPr="00217424" w:rsidRDefault="00217424" w:rsidP="00217424">
      <w:pPr>
        <w:rPr>
          <w:lang w:eastAsia="ar-SA"/>
        </w:rPr>
      </w:pPr>
    </w:p>
    <w:p w14:paraId="6B83A64C" w14:textId="77777777" w:rsidR="00430476" w:rsidRPr="00430476" w:rsidRDefault="00430476" w:rsidP="00430476">
      <w:pPr>
        <w:autoSpaceDE/>
        <w:jc w:val="center"/>
        <w:rPr>
          <w:rFonts w:ascii="Tahoma" w:hAnsi="Tahoma" w:cs="Tahoma"/>
          <w:b/>
          <w:bCs/>
          <w:sz w:val="24"/>
          <w:szCs w:val="24"/>
          <w:lang w:eastAsia="ar-SA"/>
        </w:rPr>
      </w:pPr>
      <w:r w:rsidRPr="00430476">
        <w:rPr>
          <w:rFonts w:ascii="Tahoma" w:hAnsi="Tahoma" w:cs="Tahoma"/>
          <w:b/>
          <w:bCs/>
          <w:sz w:val="24"/>
          <w:szCs w:val="24"/>
        </w:rPr>
        <w:t xml:space="preserve">"Dostawa fortepianów i akcesoriów do </w:t>
      </w:r>
      <w:r w:rsidRPr="00430476">
        <w:rPr>
          <w:rFonts w:ascii="Tahoma" w:hAnsi="Tahoma" w:cs="Tahoma"/>
          <w:b/>
          <w:bCs/>
          <w:sz w:val="24"/>
          <w:szCs w:val="24"/>
          <w:lang w:eastAsia="ar-SA"/>
        </w:rPr>
        <w:t xml:space="preserve"> Państwowej Szkoły Muzycznej I </w:t>
      </w:r>
      <w:proofErr w:type="spellStart"/>
      <w:r w:rsidRPr="00430476">
        <w:rPr>
          <w:rFonts w:ascii="Tahoma" w:hAnsi="Tahoma" w:cs="Tahoma"/>
          <w:b/>
          <w:bCs/>
          <w:sz w:val="24"/>
          <w:szCs w:val="24"/>
          <w:lang w:eastAsia="ar-SA"/>
        </w:rPr>
        <w:t>i</w:t>
      </w:r>
      <w:proofErr w:type="spellEnd"/>
      <w:r w:rsidRPr="00430476">
        <w:rPr>
          <w:rFonts w:ascii="Tahoma" w:hAnsi="Tahoma" w:cs="Tahoma"/>
          <w:b/>
          <w:bCs/>
          <w:sz w:val="24"/>
          <w:szCs w:val="24"/>
          <w:lang w:eastAsia="ar-SA"/>
        </w:rPr>
        <w:t xml:space="preserve"> II stopnia im. Witolda Lutosławskiego w Nysie”</w:t>
      </w:r>
    </w:p>
    <w:p w14:paraId="60AB6839" w14:textId="77777777" w:rsidR="00736097" w:rsidRPr="0076129F" w:rsidRDefault="00736097" w:rsidP="00C32D82">
      <w:pPr>
        <w:adjustRightInd w:val="0"/>
        <w:rPr>
          <w:rFonts w:ascii="Tahoma" w:hAnsi="Tahoma" w:cs="Tahoma"/>
        </w:rPr>
      </w:pPr>
    </w:p>
    <w:p w14:paraId="7CC5607F" w14:textId="197DB355" w:rsidR="00C32D82" w:rsidRPr="0076129F" w:rsidRDefault="00C32D82" w:rsidP="00C32D82">
      <w:pPr>
        <w:adjustRightInd w:val="0"/>
        <w:rPr>
          <w:rFonts w:ascii="Tahoma" w:hAnsi="Tahoma" w:cs="Tahoma"/>
        </w:rPr>
      </w:pPr>
      <w:r w:rsidRPr="0076129F">
        <w:rPr>
          <w:rFonts w:ascii="Tahoma" w:hAnsi="Tahoma" w:cs="Tahoma"/>
        </w:rPr>
        <w:t>oświadczam, że jako wykonawca:</w:t>
      </w:r>
    </w:p>
    <w:p w14:paraId="3B13F42E" w14:textId="77777777" w:rsidR="00C32D82" w:rsidRPr="0076129F" w:rsidRDefault="00C32D82" w:rsidP="00C32D82">
      <w:pPr>
        <w:adjustRightInd w:val="0"/>
        <w:jc w:val="both"/>
        <w:rPr>
          <w:rFonts w:ascii="Tahoma" w:hAnsi="Tahoma" w:cs="Tahoma"/>
        </w:rPr>
      </w:pPr>
      <w:r w:rsidRPr="0076129F">
        <w:rPr>
          <w:rFonts w:ascii="Tahoma" w:hAnsi="Tahoma" w:cs="Tahoma"/>
        </w:rPr>
        <w:t></w:t>
      </w:r>
      <w:r w:rsidRPr="0076129F">
        <w:rPr>
          <w:rFonts w:ascii="Tahoma" w:hAnsi="Tahoma" w:cs="Tahoma"/>
        </w:rPr>
        <w:tab/>
      </w:r>
      <w:r w:rsidRPr="0076129F">
        <w:rPr>
          <w:rFonts w:ascii="Tahoma" w:hAnsi="Tahoma" w:cs="Tahoma"/>
          <w:b/>
          <w:bCs/>
        </w:rPr>
        <w:t xml:space="preserve">nie należę* </w:t>
      </w:r>
      <w:r w:rsidRPr="0076129F">
        <w:rPr>
          <w:rFonts w:ascii="Tahoma" w:hAnsi="Tahoma" w:cs="Tahoma"/>
        </w:rPr>
        <w:t xml:space="preserve">do grupy kapitałowej**, w rozumieniu ustawy z dnia 16 lutego 2007r. o ochronie </w:t>
      </w:r>
      <w:r w:rsidRPr="0076129F">
        <w:rPr>
          <w:rFonts w:ascii="Tahoma" w:hAnsi="Tahoma" w:cs="Tahoma"/>
        </w:rPr>
        <w:tab/>
        <w:t xml:space="preserve">konkurencji i konsumentów (Dz. U. Nr 50 poz. 331 z </w:t>
      </w:r>
      <w:proofErr w:type="spellStart"/>
      <w:r w:rsidRPr="0076129F">
        <w:rPr>
          <w:rFonts w:ascii="Tahoma" w:hAnsi="Tahoma" w:cs="Tahoma"/>
        </w:rPr>
        <w:t>pózn</w:t>
      </w:r>
      <w:proofErr w:type="spellEnd"/>
      <w:r w:rsidRPr="0076129F">
        <w:rPr>
          <w:rFonts w:ascii="Tahoma" w:hAnsi="Tahoma" w:cs="Tahoma"/>
        </w:rPr>
        <w:t>. zm.)</w:t>
      </w:r>
    </w:p>
    <w:p w14:paraId="078B4EEC" w14:textId="77777777" w:rsidR="00C32D82" w:rsidRPr="0076129F" w:rsidRDefault="00C32D82" w:rsidP="00C32D82">
      <w:pPr>
        <w:adjustRightInd w:val="0"/>
        <w:ind w:left="709" w:hanging="709"/>
        <w:jc w:val="both"/>
        <w:rPr>
          <w:rFonts w:ascii="Tahoma" w:hAnsi="Tahoma" w:cs="Tahoma"/>
        </w:rPr>
      </w:pPr>
      <w:r w:rsidRPr="0076129F">
        <w:rPr>
          <w:rFonts w:ascii="Tahoma" w:hAnsi="Tahoma" w:cs="Tahoma"/>
        </w:rPr>
        <w:t></w:t>
      </w:r>
      <w:r w:rsidRPr="0076129F">
        <w:rPr>
          <w:rFonts w:ascii="Tahoma" w:hAnsi="Tahoma" w:cs="Tahoma"/>
        </w:rPr>
        <w:tab/>
      </w:r>
      <w:r w:rsidRPr="0076129F">
        <w:rPr>
          <w:rFonts w:ascii="Tahoma" w:hAnsi="Tahoma" w:cs="Tahoma"/>
          <w:b/>
          <w:bCs/>
        </w:rPr>
        <w:t xml:space="preserve">należę*  </w:t>
      </w:r>
      <w:r w:rsidRPr="0076129F">
        <w:rPr>
          <w:rFonts w:ascii="Tahoma" w:hAnsi="Tahoma" w:cs="Tahoma"/>
        </w:rPr>
        <w:t xml:space="preserve">do grupy kapitałowej**, w rozumieniu ustawy z dnia 16 lutego 2007r. o ochronie konkurencji i konsumentów (Dz. U. Nr 50 poz. 331 z </w:t>
      </w:r>
      <w:proofErr w:type="spellStart"/>
      <w:r w:rsidRPr="0076129F">
        <w:rPr>
          <w:rFonts w:ascii="Tahoma" w:hAnsi="Tahoma" w:cs="Tahoma"/>
        </w:rPr>
        <w:t>pózn</w:t>
      </w:r>
      <w:proofErr w:type="spellEnd"/>
      <w:r w:rsidRPr="0076129F">
        <w:rPr>
          <w:rFonts w:ascii="Tahoma" w:hAnsi="Tahoma" w:cs="Tahoma"/>
        </w:rPr>
        <w:t>. zm.), w której skład wchodzą następujące podmioty:</w:t>
      </w:r>
    </w:p>
    <w:p w14:paraId="065F6EC8" w14:textId="77777777" w:rsidR="00C32D82" w:rsidRPr="0076129F" w:rsidRDefault="00C32D82" w:rsidP="00C32D82">
      <w:pPr>
        <w:adjustRightInd w:val="0"/>
        <w:rPr>
          <w:rFonts w:ascii="Tahoma" w:hAnsi="Tahoma" w:cs="Tahoma"/>
        </w:rPr>
      </w:pPr>
    </w:p>
    <w:p w14:paraId="1629A73B" w14:textId="77777777" w:rsidR="00C32D82" w:rsidRPr="0076129F" w:rsidRDefault="00C32D82" w:rsidP="00C32D82">
      <w:pPr>
        <w:adjustRightInd w:val="0"/>
        <w:rPr>
          <w:rFonts w:ascii="Tahoma" w:hAnsi="Tahoma" w:cs="Tahoma"/>
        </w:rPr>
      </w:pPr>
      <w:r w:rsidRPr="0076129F">
        <w:rPr>
          <w:rFonts w:ascii="Tahoma" w:hAnsi="Tahoma" w:cs="Tahoma"/>
        </w:rPr>
        <w:tab/>
        <w:t>1)………………………………………………………………………………………………</w:t>
      </w:r>
    </w:p>
    <w:p w14:paraId="2364413C" w14:textId="77777777" w:rsidR="00E92C6F" w:rsidRPr="0076129F" w:rsidRDefault="00C32D82" w:rsidP="00C32D82">
      <w:pPr>
        <w:adjustRightInd w:val="0"/>
        <w:rPr>
          <w:rFonts w:ascii="Tahoma" w:hAnsi="Tahoma" w:cs="Tahoma"/>
        </w:rPr>
      </w:pPr>
      <w:r w:rsidRPr="0076129F">
        <w:rPr>
          <w:rFonts w:ascii="Tahoma" w:hAnsi="Tahoma" w:cs="Tahoma"/>
        </w:rPr>
        <w:tab/>
      </w:r>
    </w:p>
    <w:p w14:paraId="57013B3A" w14:textId="6A56EA37" w:rsidR="00C32D82" w:rsidRPr="0076129F" w:rsidRDefault="00C32D82" w:rsidP="00E92C6F">
      <w:pPr>
        <w:adjustRightInd w:val="0"/>
        <w:ind w:firstLine="720"/>
        <w:rPr>
          <w:rFonts w:ascii="Tahoma" w:hAnsi="Tahoma" w:cs="Tahoma"/>
        </w:rPr>
      </w:pPr>
      <w:r w:rsidRPr="0076129F">
        <w:rPr>
          <w:rFonts w:ascii="Tahoma" w:hAnsi="Tahoma" w:cs="Tahoma"/>
        </w:rPr>
        <w:t>2)………………………………………………………………………………………………</w:t>
      </w:r>
    </w:p>
    <w:p w14:paraId="654A1422" w14:textId="77777777" w:rsidR="00C32D82" w:rsidRPr="0076129F" w:rsidRDefault="00C32D82" w:rsidP="00C32D82">
      <w:pPr>
        <w:adjustRightInd w:val="0"/>
        <w:rPr>
          <w:rFonts w:ascii="Tahoma" w:hAnsi="Tahoma" w:cs="Tahoma"/>
          <w:i/>
        </w:rPr>
      </w:pPr>
      <w:r w:rsidRPr="0076129F">
        <w:rPr>
          <w:rFonts w:ascii="Tahoma" w:hAnsi="Tahoma" w:cs="Tahoma"/>
        </w:rPr>
        <w:tab/>
        <w:t xml:space="preserve">                                        </w:t>
      </w:r>
      <w:r w:rsidRPr="0076129F">
        <w:rPr>
          <w:rFonts w:ascii="Tahoma" w:hAnsi="Tahoma" w:cs="Tahoma"/>
          <w:i/>
        </w:rPr>
        <w:t xml:space="preserve">( lub lista w załączeniu) </w:t>
      </w:r>
    </w:p>
    <w:p w14:paraId="3A0109F6" w14:textId="5C0F3580" w:rsidR="00E92C6F" w:rsidRPr="0076129F" w:rsidRDefault="00C32D82" w:rsidP="00E92C6F">
      <w:pPr>
        <w:adjustRightInd w:val="0"/>
        <w:ind w:left="709"/>
        <w:jc w:val="both"/>
        <w:rPr>
          <w:rFonts w:ascii="Tahoma" w:hAnsi="Tahoma" w:cs="Tahoma"/>
          <w:b/>
          <w:bCs/>
        </w:rPr>
      </w:pPr>
      <w:r w:rsidRPr="0076129F">
        <w:rPr>
          <w:rFonts w:ascii="Tahoma" w:hAnsi="Tahoma" w:cs="Tahoma"/>
          <w:b/>
          <w:bCs/>
          <w:i/>
          <w:iCs/>
        </w:rPr>
        <w:t xml:space="preserve">W przypadku przynależności do tej samej grupy kapitałowej wykonawca wraz z oświadczeniem </w:t>
      </w:r>
      <w:r w:rsidR="00E92C6F" w:rsidRPr="0076129F">
        <w:rPr>
          <w:rFonts w:ascii="Tahoma" w:hAnsi="Tahoma" w:cs="Tahoma"/>
          <w:b/>
          <w:bCs/>
          <w:i/>
          <w:iCs/>
        </w:rPr>
        <w:t xml:space="preserve">składa </w:t>
      </w:r>
      <w:r w:rsidR="00E92C6F" w:rsidRPr="0076129F">
        <w:rPr>
          <w:rFonts w:ascii="Tahoma" w:hAnsi="Tahoma" w:cs="Tahoma"/>
          <w:b/>
          <w:bCs/>
        </w:rPr>
        <w:t>dokumenty lub informacje potwierdzające przygotowanie oferty, niezależnie od innego wykonawcy należącego do tej samej grupy kapitałowej</w:t>
      </w:r>
    </w:p>
    <w:p w14:paraId="64305E80" w14:textId="77777777" w:rsidR="00E92C6F" w:rsidRPr="0076129F" w:rsidRDefault="00E92C6F" w:rsidP="00C32D82">
      <w:pPr>
        <w:pStyle w:val="Default"/>
        <w:rPr>
          <w:rFonts w:ascii="Tahoma" w:hAnsi="Tahoma" w:cs="Tahoma"/>
          <w:color w:val="auto"/>
          <w:sz w:val="20"/>
          <w:szCs w:val="20"/>
        </w:rPr>
      </w:pPr>
    </w:p>
    <w:p w14:paraId="053DCC20" w14:textId="77777777" w:rsidR="00C32D82" w:rsidRPr="0076129F" w:rsidRDefault="00C32D82" w:rsidP="00C32D82">
      <w:pPr>
        <w:pStyle w:val="Default"/>
        <w:jc w:val="both"/>
        <w:rPr>
          <w:rFonts w:ascii="Tahoma" w:hAnsi="Tahoma" w:cs="Tahoma"/>
          <w:color w:val="auto"/>
          <w:sz w:val="20"/>
          <w:szCs w:val="20"/>
        </w:rPr>
      </w:pPr>
      <w:r w:rsidRPr="0076129F">
        <w:rPr>
          <w:rFonts w:ascii="Tahoma" w:hAnsi="Tahoma" w:cs="Tahoma"/>
          <w:color w:val="auto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2ECC8812" w14:textId="77777777" w:rsidR="00C32D82" w:rsidRPr="0076129F" w:rsidRDefault="00C32D82" w:rsidP="00C32D82">
      <w:pPr>
        <w:ind w:left="426"/>
        <w:jc w:val="both"/>
        <w:rPr>
          <w:rFonts w:ascii="Tahoma" w:hAnsi="Tahoma" w:cs="Tahoma"/>
        </w:rPr>
      </w:pPr>
    </w:p>
    <w:p w14:paraId="778CE6F6" w14:textId="77777777" w:rsidR="00C32D82" w:rsidRPr="0076129F" w:rsidRDefault="00C32D82" w:rsidP="00C32D82">
      <w:pPr>
        <w:rPr>
          <w:rFonts w:ascii="Tahoma" w:hAnsi="Tahoma" w:cs="Tahoma"/>
        </w:rPr>
      </w:pPr>
      <w:r w:rsidRPr="0076129F">
        <w:rPr>
          <w:rFonts w:ascii="Tahoma" w:hAnsi="Tahoma" w:cs="Tahoma"/>
        </w:rPr>
        <w:t>......................................................</w:t>
      </w:r>
    </w:p>
    <w:p w14:paraId="7385760E" w14:textId="77777777" w:rsidR="00C32D82" w:rsidRPr="0076129F" w:rsidRDefault="00C32D82" w:rsidP="00C32D82">
      <w:pPr>
        <w:rPr>
          <w:rFonts w:ascii="Tahoma" w:hAnsi="Tahoma" w:cs="Tahoma"/>
        </w:rPr>
      </w:pPr>
      <w:r w:rsidRPr="0076129F">
        <w:rPr>
          <w:rFonts w:ascii="Tahoma" w:hAnsi="Tahoma" w:cs="Tahoma"/>
        </w:rPr>
        <w:t>(miejscowość i data )</w:t>
      </w:r>
    </w:p>
    <w:p w14:paraId="74739524" w14:textId="77777777" w:rsidR="00C32D82" w:rsidRPr="0076129F" w:rsidRDefault="00C32D82" w:rsidP="00C32D82">
      <w:pPr>
        <w:rPr>
          <w:rFonts w:ascii="Tahoma" w:hAnsi="Tahoma" w:cs="Tahoma"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5245"/>
      </w:tblGrid>
      <w:tr w:rsidR="00C32D82" w:rsidRPr="0076129F" w14:paraId="01BA4316" w14:textId="77777777" w:rsidTr="00C32D82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12D8B9B" w14:textId="77777777" w:rsidR="00C32D82" w:rsidRPr="0076129F" w:rsidRDefault="00C32D82" w:rsidP="00C32D82">
            <w:pPr>
              <w:jc w:val="center"/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1B5160CC" w14:textId="77777777" w:rsidR="00C32D82" w:rsidRPr="0076129F" w:rsidRDefault="00C32D82" w:rsidP="00C32D82">
            <w:pPr>
              <w:jc w:val="center"/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>Nazwa(y)</w:t>
            </w:r>
          </w:p>
          <w:p w14:paraId="1BFB4163" w14:textId="77777777" w:rsidR="00C32D82" w:rsidRPr="0076129F" w:rsidRDefault="00C32D82" w:rsidP="00C32D82">
            <w:pPr>
              <w:jc w:val="center"/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>Wykonawcy(ów)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1082D30" w14:textId="77777777" w:rsidR="00C32D82" w:rsidRPr="0076129F" w:rsidRDefault="00C32D82" w:rsidP="00C32D82">
            <w:pPr>
              <w:jc w:val="center"/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>Imię i nazwisko osoby(osób) upoważnionej(</w:t>
            </w:r>
            <w:proofErr w:type="spellStart"/>
            <w:r w:rsidRPr="0076129F">
              <w:rPr>
                <w:rFonts w:ascii="Tahoma" w:hAnsi="Tahoma" w:cs="Tahoma"/>
              </w:rPr>
              <w:t>nych</w:t>
            </w:r>
            <w:proofErr w:type="spellEnd"/>
            <w:r w:rsidRPr="0076129F">
              <w:rPr>
                <w:rFonts w:ascii="Tahoma" w:hAnsi="Tahoma" w:cs="Tahoma"/>
              </w:rPr>
              <w:t>) do podpisania niniejszej oferty w imieniu Wykonawcy(ów)</w:t>
            </w:r>
          </w:p>
        </w:tc>
      </w:tr>
      <w:tr w:rsidR="00C32D82" w:rsidRPr="0076129F" w14:paraId="7D4C239D" w14:textId="77777777" w:rsidTr="00C32D8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AC62C1" w14:textId="77777777" w:rsidR="00C32D82" w:rsidRPr="0076129F" w:rsidRDefault="00C32D82" w:rsidP="00C32D82">
            <w:pPr>
              <w:jc w:val="center"/>
              <w:rPr>
                <w:rFonts w:ascii="Tahoma" w:hAnsi="Tahoma" w:cs="Tahoma"/>
              </w:rPr>
            </w:pPr>
          </w:p>
          <w:p w14:paraId="2D55760F" w14:textId="77777777" w:rsidR="00C32D82" w:rsidRPr="0076129F" w:rsidRDefault="00C32D82" w:rsidP="00C32D8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9EF62A" w14:textId="77777777" w:rsidR="00C32D82" w:rsidRPr="0076129F" w:rsidRDefault="00C32D82" w:rsidP="00C32D82">
            <w:pPr>
              <w:snapToGri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6857E" w14:textId="77777777" w:rsidR="00C32D82" w:rsidRPr="0076129F" w:rsidRDefault="00C32D82" w:rsidP="00C32D82">
            <w:pPr>
              <w:snapToGrid w:val="0"/>
              <w:jc w:val="center"/>
              <w:rPr>
                <w:rFonts w:ascii="Tahoma" w:hAnsi="Tahoma" w:cs="Tahoma"/>
              </w:rPr>
            </w:pPr>
          </w:p>
        </w:tc>
      </w:tr>
      <w:tr w:rsidR="00C32D82" w:rsidRPr="0076129F" w14:paraId="69F1E4B9" w14:textId="77777777" w:rsidTr="00C32D8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F2D00" w14:textId="77777777" w:rsidR="00C32D82" w:rsidRPr="0076129F" w:rsidRDefault="00C32D82" w:rsidP="00C32D82">
            <w:pPr>
              <w:jc w:val="center"/>
              <w:rPr>
                <w:rFonts w:ascii="Tahoma" w:hAnsi="Tahoma" w:cs="Tahoma"/>
              </w:rPr>
            </w:pPr>
          </w:p>
          <w:p w14:paraId="146E59A8" w14:textId="77777777" w:rsidR="00C32D82" w:rsidRPr="0076129F" w:rsidRDefault="00C32D82" w:rsidP="00C32D8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7230DC" w14:textId="77777777" w:rsidR="00C32D82" w:rsidRPr="0076129F" w:rsidRDefault="00C32D82" w:rsidP="00C32D82">
            <w:pPr>
              <w:snapToGri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955EA" w14:textId="77777777" w:rsidR="00C32D82" w:rsidRPr="0076129F" w:rsidRDefault="00C32D82" w:rsidP="00C32D82">
            <w:pPr>
              <w:snapToGrid w:val="0"/>
              <w:jc w:val="center"/>
              <w:rPr>
                <w:rFonts w:ascii="Tahoma" w:hAnsi="Tahoma" w:cs="Tahoma"/>
              </w:rPr>
            </w:pPr>
          </w:p>
        </w:tc>
      </w:tr>
    </w:tbl>
    <w:p w14:paraId="032881A9" w14:textId="77777777" w:rsidR="0062558D" w:rsidRPr="0076129F" w:rsidRDefault="0062558D" w:rsidP="0062558D">
      <w:pPr>
        <w:jc w:val="center"/>
        <w:rPr>
          <w:rFonts w:ascii="Tahoma" w:hAnsi="Tahoma" w:cs="Tahoma"/>
          <w:b/>
          <w:iCs/>
          <w:color w:val="FF0000"/>
          <w:sz w:val="16"/>
          <w:szCs w:val="16"/>
          <w:lang w:eastAsia="pl-PL"/>
        </w:rPr>
      </w:pPr>
      <w:r w:rsidRPr="0076129F">
        <w:rPr>
          <w:rFonts w:ascii="Tahoma" w:hAnsi="Tahoma" w:cs="Tahoma"/>
          <w:b/>
          <w:iCs/>
          <w:color w:val="FF0000"/>
          <w:sz w:val="16"/>
          <w:szCs w:val="16"/>
          <w:lang w:eastAsia="pl-PL"/>
        </w:rPr>
        <w:t xml:space="preserve">Dokument </w:t>
      </w:r>
      <w:r w:rsidRPr="0076129F">
        <w:rPr>
          <w:rFonts w:ascii="Tahoma" w:hAnsi="Tahoma" w:cs="Tahoma"/>
          <w:b/>
          <w:iCs/>
          <w:color w:val="FF0000"/>
          <w:sz w:val="16"/>
          <w:szCs w:val="16"/>
        </w:rPr>
        <w:t>przekazuje się w postaci elektronicznej i opatruje się kwalifikowanym podpisem elektronicznym, podpisem zaufanym lub podpisem osobistym.</w:t>
      </w:r>
    </w:p>
    <w:p w14:paraId="5F6802D2" w14:textId="77777777" w:rsidR="00C32D82" w:rsidRPr="0076129F" w:rsidRDefault="00C32D82" w:rsidP="00C32D82">
      <w:pPr>
        <w:ind w:left="3969"/>
        <w:rPr>
          <w:rFonts w:ascii="Tahoma" w:hAnsi="Tahoma" w:cs="Tahoma"/>
        </w:rPr>
      </w:pPr>
    </w:p>
    <w:p w14:paraId="34412C33" w14:textId="77777777" w:rsidR="00C32D82" w:rsidRPr="0076129F" w:rsidRDefault="00C32D82" w:rsidP="00C32D82">
      <w:pPr>
        <w:rPr>
          <w:rFonts w:ascii="Tahoma" w:hAnsi="Tahoma" w:cs="Tahoma"/>
          <w:b/>
          <w:sz w:val="16"/>
          <w:szCs w:val="16"/>
        </w:rPr>
      </w:pPr>
      <w:r w:rsidRPr="0076129F">
        <w:rPr>
          <w:rFonts w:ascii="Tahoma" w:hAnsi="Tahoma" w:cs="Tahoma"/>
          <w:b/>
          <w:sz w:val="16"/>
          <w:szCs w:val="16"/>
        </w:rPr>
        <w:t xml:space="preserve">Uwaga </w:t>
      </w:r>
    </w:p>
    <w:p w14:paraId="723378FC" w14:textId="77777777" w:rsidR="00C32D82" w:rsidRPr="0076129F" w:rsidRDefault="00C32D82" w:rsidP="00C32D82">
      <w:pPr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  <w:r w:rsidRPr="0076129F">
        <w:rPr>
          <w:rFonts w:ascii="Tahoma" w:hAnsi="Tahoma" w:cs="Tahoma"/>
          <w:b/>
          <w:i/>
          <w:iCs/>
          <w:sz w:val="16"/>
          <w:szCs w:val="16"/>
        </w:rPr>
        <w:t>*</w:t>
      </w:r>
      <w:r w:rsidRPr="0076129F">
        <w:rPr>
          <w:rFonts w:ascii="Tahoma" w:hAnsi="Tahoma" w:cs="Tahoma"/>
          <w:i/>
          <w:iCs/>
          <w:sz w:val="16"/>
          <w:szCs w:val="16"/>
        </w:rPr>
        <w:t xml:space="preserve">niepotrzebne skreślić </w:t>
      </w:r>
    </w:p>
    <w:p w14:paraId="3BB55707" w14:textId="77777777" w:rsidR="00C32D82" w:rsidRPr="0076129F" w:rsidRDefault="00C32D82" w:rsidP="00C32D82">
      <w:pPr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  <w:r w:rsidRPr="0076129F">
        <w:rPr>
          <w:rFonts w:ascii="Tahoma" w:hAnsi="Tahoma" w:cs="Tahoma"/>
          <w:b/>
          <w:sz w:val="16"/>
          <w:szCs w:val="16"/>
        </w:rPr>
        <w:t>**</w:t>
      </w:r>
      <w:r w:rsidRPr="0076129F">
        <w:rPr>
          <w:rFonts w:ascii="Tahoma" w:hAnsi="Tahoma" w:cs="Tahoma"/>
          <w:i/>
          <w:iCs/>
          <w:sz w:val="16"/>
          <w:szCs w:val="16"/>
        </w:rPr>
        <w:t xml:space="preserve">zgodnie z art. 4 pkt. 14 ustawy z dnia 16 lutego 2007r. o ochronie konkurencji i konsumentów (Dz. U. Nr 50, poz. 331, z </w:t>
      </w:r>
      <w:proofErr w:type="spellStart"/>
      <w:r w:rsidRPr="0076129F">
        <w:rPr>
          <w:rFonts w:ascii="Tahoma" w:hAnsi="Tahoma" w:cs="Tahoma"/>
          <w:i/>
          <w:iCs/>
          <w:sz w:val="16"/>
          <w:szCs w:val="16"/>
        </w:rPr>
        <w:t>późn</w:t>
      </w:r>
      <w:proofErr w:type="spellEnd"/>
      <w:r w:rsidRPr="0076129F">
        <w:rPr>
          <w:rFonts w:ascii="Tahoma" w:hAnsi="Tahoma" w:cs="Tahoma"/>
          <w:i/>
          <w:iCs/>
          <w:sz w:val="16"/>
          <w:szCs w:val="16"/>
        </w:rPr>
        <w:t>. zm.)przez grupę kapitałową rozumie się wszystkich przedsiębiorców, którzy są kontrolowani w sposób bezpośredni lub pośredni przez jednego przedsiębiorcę, w tym również tego przedsiębiorcę.</w:t>
      </w:r>
    </w:p>
    <w:p w14:paraId="7BB0E307" w14:textId="5163D561" w:rsidR="00C32D82" w:rsidRDefault="00C32D82" w:rsidP="000B515F">
      <w:pPr>
        <w:pStyle w:val="Tekstpodstawowy"/>
        <w:spacing w:after="0"/>
        <w:rPr>
          <w:rFonts w:ascii="Tahoma" w:hAnsi="Tahoma" w:cs="Tahoma"/>
          <w:b/>
          <w:bCs/>
          <w:color w:val="auto"/>
          <w:sz w:val="16"/>
          <w:szCs w:val="16"/>
        </w:rPr>
      </w:pPr>
    </w:p>
    <w:p w14:paraId="7DFDD71B" w14:textId="0E322418" w:rsidR="00A60FF6" w:rsidRDefault="00A60FF6" w:rsidP="000B515F">
      <w:pPr>
        <w:pStyle w:val="Tekstpodstawowy"/>
        <w:spacing w:after="0"/>
        <w:rPr>
          <w:rFonts w:ascii="Tahoma" w:hAnsi="Tahoma" w:cs="Tahoma"/>
          <w:b/>
          <w:bCs/>
          <w:color w:val="auto"/>
          <w:sz w:val="16"/>
          <w:szCs w:val="16"/>
        </w:rPr>
      </w:pPr>
    </w:p>
    <w:p w14:paraId="349F54CE" w14:textId="5F85437E" w:rsidR="00A60FF6" w:rsidRDefault="00A60FF6" w:rsidP="000B515F">
      <w:pPr>
        <w:pStyle w:val="Tekstpodstawowy"/>
        <w:spacing w:after="0"/>
        <w:rPr>
          <w:rFonts w:ascii="Tahoma" w:hAnsi="Tahoma" w:cs="Tahoma"/>
          <w:b/>
          <w:bCs/>
          <w:color w:val="auto"/>
          <w:sz w:val="16"/>
          <w:szCs w:val="16"/>
        </w:rPr>
      </w:pPr>
    </w:p>
    <w:p w14:paraId="167B1EC1" w14:textId="5A124285" w:rsidR="00A60FF6" w:rsidRDefault="00A60FF6" w:rsidP="000B515F">
      <w:pPr>
        <w:pStyle w:val="Tekstpodstawowy"/>
        <w:spacing w:after="0"/>
        <w:rPr>
          <w:rFonts w:ascii="Tahoma" w:hAnsi="Tahoma" w:cs="Tahoma"/>
          <w:b/>
          <w:bCs/>
          <w:color w:val="auto"/>
          <w:sz w:val="16"/>
          <w:szCs w:val="16"/>
        </w:rPr>
      </w:pPr>
    </w:p>
    <w:p w14:paraId="098EBC64" w14:textId="77777777" w:rsidR="00A60FF6" w:rsidRDefault="00A60FF6" w:rsidP="000B515F">
      <w:pPr>
        <w:pStyle w:val="Tekstpodstawowy"/>
        <w:spacing w:after="0"/>
        <w:rPr>
          <w:rFonts w:ascii="Tahoma" w:hAnsi="Tahoma" w:cs="Tahoma"/>
          <w:b/>
          <w:bCs/>
          <w:color w:val="auto"/>
          <w:sz w:val="16"/>
          <w:szCs w:val="16"/>
        </w:rPr>
      </w:pPr>
    </w:p>
    <w:p w14:paraId="15E6156F" w14:textId="36D10184" w:rsidR="00A60FF6" w:rsidRDefault="00A60FF6" w:rsidP="000B515F">
      <w:pPr>
        <w:pStyle w:val="Tekstpodstawowy"/>
        <w:spacing w:after="0"/>
        <w:rPr>
          <w:rFonts w:ascii="Tahoma" w:hAnsi="Tahoma" w:cs="Tahoma"/>
          <w:b/>
          <w:bCs/>
          <w:color w:val="auto"/>
          <w:sz w:val="16"/>
          <w:szCs w:val="16"/>
        </w:rPr>
      </w:pPr>
    </w:p>
    <w:p w14:paraId="0B33F5A8" w14:textId="6363D332" w:rsidR="00A60FF6" w:rsidRDefault="00A60FF6" w:rsidP="000B515F">
      <w:pPr>
        <w:pStyle w:val="Tekstpodstawowy"/>
        <w:spacing w:after="0"/>
        <w:rPr>
          <w:rFonts w:ascii="Tahoma" w:hAnsi="Tahoma" w:cs="Tahoma"/>
          <w:b/>
          <w:bCs/>
          <w:color w:val="auto"/>
          <w:sz w:val="16"/>
          <w:szCs w:val="16"/>
        </w:rPr>
      </w:pPr>
    </w:p>
    <w:p w14:paraId="13D69321" w14:textId="4FCA5C47" w:rsidR="00A60FF6" w:rsidRPr="0076129F" w:rsidRDefault="00A60FF6" w:rsidP="00A60FF6">
      <w:pPr>
        <w:adjustRightInd w:val="0"/>
        <w:jc w:val="right"/>
        <w:rPr>
          <w:rFonts w:ascii="Tahoma" w:hAnsi="Tahoma" w:cs="Tahoma"/>
          <w:b/>
          <w:bCs/>
        </w:rPr>
      </w:pPr>
      <w:r w:rsidRPr="0076129F">
        <w:rPr>
          <w:rFonts w:ascii="Tahoma" w:hAnsi="Tahoma" w:cs="Tahoma"/>
          <w:b/>
          <w:bCs/>
        </w:rPr>
        <w:t xml:space="preserve">Załącznik Nr </w:t>
      </w:r>
      <w:r w:rsidR="00492A51">
        <w:rPr>
          <w:rFonts w:ascii="Tahoma" w:hAnsi="Tahoma" w:cs="Tahoma"/>
          <w:b/>
          <w:bCs/>
        </w:rPr>
        <w:t>6</w:t>
      </w:r>
      <w:r w:rsidRPr="0076129F">
        <w:rPr>
          <w:rFonts w:ascii="Tahoma" w:hAnsi="Tahoma" w:cs="Tahoma"/>
          <w:b/>
          <w:bCs/>
        </w:rPr>
        <w:t xml:space="preserve"> do SWZ – oświadczenie o </w:t>
      </w:r>
      <w:r w:rsidR="006425F7">
        <w:rPr>
          <w:rFonts w:ascii="Tahoma" w:hAnsi="Tahoma" w:cs="Tahoma"/>
          <w:b/>
          <w:bCs/>
        </w:rPr>
        <w:t xml:space="preserve">aktualności oświadczeń </w:t>
      </w:r>
    </w:p>
    <w:p w14:paraId="29D70C64" w14:textId="77777777" w:rsidR="00A60FF6" w:rsidRDefault="00A60FF6" w:rsidP="00A60FF6">
      <w:pPr>
        <w:pStyle w:val="Tekstpodstawowy"/>
        <w:jc w:val="center"/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3A032308" w14:textId="77777777" w:rsidR="00A60FF6" w:rsidRPr="0076129F" w:rsidRDefault="00A60FF6" w:rsidP="00A60FF6">
      <w:pPr>
        <w:pStyle w:val="Tekstpodstawowy"/>
        <w:jc w:val="center"/>
        <w:rPr>
          <w:rFonts w:ascii="Tahoma" w:hAnsi="Tahoma" w:cs="Tahoma"/>
          <w:b/>
          <w:bCs/>
        </w:rPr>
      </w:pPr>
      <w:r w:rsidRPr="0076129F">
        <w:rPr>
          <w:rFonts w:ascii="Tahoma" w:hAnsi="Tahoma" w:cs="Tahoma"/>
          <w:b/>
          <w:bCs/>
          <w:color w:val="FF0000"/>
          <w:sz w:val="20"/>
          <w:szCs w:val="20"/>
        </w:rPr>
        <w:t>Dokument składany na wezwanie o którym mowa w punkcie 22.2 SWZ.</w:t>
      </w:r>
    </w:p>
    <w:p w14:paraId="2563C76B" w14:textId="77777777" w:rsidR="00A60FF6" w:rsidRPr="0076129F" w:rsidRDefault="00A60FF6" w:rsidP="00A60FF6">
      <w:pPr>
        <w:rPr>
          <w:rFonts w:ascii="Tahoma" w:hAnsi="Tahoma" w:cs="Tahoma"/>
          <w:b/>
          <w:bCs/>
        </w:rPr>
      </w:pPr>
      <w:r w:rsidRPr="0076129F">
        <w:rPr>
          <w:rFonts w:ascii="Tahoma" w:hAnsi="Tahoma" w:cs="Tahoma"/>
        </w:rPr>
        <w:t xml:space="preserve">  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98"/>
        <w:gridCol w:w="4791"/>
      </w:tblGrid>
      <w:tr w:rsidR="00A60FF6" w:rsidRPr="0076129F" w14:paraId="0E863553" w14:textId="77777777" w:rsidTr="002D64A0">
        <w:trPr>
          <w:trHeight w:val="1030"/>
        </w:trPr>
        <w:tc>
          <w:tcPr>
            <w:tcW w:w="5098" w:type="dxa"/>
          </w:tcPr>
          <w:p w14:paraId="7FE621B8" w14:textId="77777777" w:rsidR="00A60FF6" w:rsidRPr="0076129F" w:rsidRDefault="00A60FF6" w:rsidP="002D64A0">
            <w:pPr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 xml:space="preserve">Wykonawca: </w:t>
            </w:r>
          </w:p>
          <w:p w14:paraId="3AA8857B" w14:textId="77777777" w:rsidR="00A60FF6" w:rsidRPr="0076129F" w:rsidRDefault="00A60FF6" w:rsidP="002D64A0">
            <w:pPr>
              <w:rPr>
                <w:rFonts w:ascii="Tahoma" w:hAnsi="Tahoma" w:cs="Tahoma"/>
              </w:rPr>
            </w:pPr>
          </w:p>
          <w:p w14:paraId="6E15A06A" w14:textId="77777777" w:rsidR="00A60FF6" w:rsidRPr="0076129F" w:rsidRDefault="00A60FF6" w:rsidP="002D64A0">
            <w:pPr>
              <w:rPr>
                <w:rFonts w:ascii="Tahoma" w:hAnsi="Tahoma" w:cs="Tahoma"/>
              </w:rPr>
            </w:pPr>
          </w:p>
        </w:tc>
        <w:tc>
          <w:tcPr>
            <w:tcW w:w="4791" w:type="dxa"/>
          </w:tcPr>
          <w:p w14:paraId="4EB7EF74" w14:textId="77777777" w:rsidR="00A60FF6" w:rsidRPr="0076129F" w:rsidRDefault="00A60FF6" w:rsidP="002D64A0">
            <w:pPr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>Zamawiający:</w:t>
            </w:r>
          </w:p>
          <w:p w14:paraId="61AF09E4" w14:textId="77777777" w:rsidR="00921BDA" w:rsidRPr="00921BDA" w:rsidRDefault="00921BDA" w:rsidP="00921BDA">
            <w:pPr>
              <w:pStyle w:val="Defaul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21BD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Państwowa Szkoła Muzyczna I </w:t>
            </w:r>
            <w:proofErr w:type="spellStart"/>
            <w:r w:rsidRPr="00921BDA">
              <w:rPr>
                <w:rFonts w:ascii="Tahoma" w:hAnsi="Tahoma" w:cs="Tahoma"/>
                <w:b/>
                <w:bCs/>
                <w:sz w:val="20"/>
                <w:szCs w:val="20"/>
              </w:rPr>
              <w:t>i</w:t>
            </w:r>
            <w:proofErr w:type="spellEnd"/>
            <w:r w:rsidRPr="00921BD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II stopnia </w:t>
            </w:r>
          </w:p>
          <w:p w14:paraId="131B4819" w14:textId="77777777" w:rsidR="00921BDA" w:rsidRPr="00921BDA" w:rsidRDefault="00921BDA" w:rsidP="00921BDA">
            <w:pPr>
              <w:pStyle w:val="Defaul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21BDA">
              <w:rPr>
                <w:rFonts w:ascii="Tahoma" w:hAnsi="Tahoma" w:cs="Tahoma"/>
                <w:b/>
                <w:bCs/>
                <w:sz w:val="20"/>
                <w:szCs w:val="20"/>
              </w:rPr>
              <w:t>im. Witolda Lutosławskiego w Nysie</w:t>
            </w:r>
          </w:p>
          <w:p w14:paraId="72D5C8D3" w14:textId="258B0798" w:rsidR="00A60FF6" w:rsidRPr="0076129F" w:rsidRDefault="00A60FF6" w:rsidP="002D64A0">
            <w:pPr>
              <w:jc w:val="center"/>
              <w:rPr>
                <w:rFonts w:ascii="Tahoma" w:hAnsi="Tahoma" w:cs="Tahoma"/>
              </w:rPr>
            </w:pPr>
          </w:p>
        </w:tc>
      </w:tr>
    </w:tbl>
    <w:p w14:paraId="4DB86F91" w14:textId="77777777" w:rsidR="00A60FF6" w:rsidRPr="0076129F" w:rsidRDefault="00A60FF6" w:rsidP="00A60FF6">
      <w:pPr>
        <w:rPr>
          <w:rFonts w:ascii="Tahoma" w:hAnsi="Tahoma" w:cs="Tahoma"/>
          <w:b/>
          <w:bCs/>
        </w:rPr>
      </w:pPr>
    </w:p>
    <w:p w14:paraId="1B2DD053" w14:textId="77777777" w:rsidR="00A60FF6" w:rsidRPr="0076129F" w:rsidRDefault="00A60FF6" w:rsidP="00A60FF6">
      <w:pPr>
        <w:pStyle w:val="Akapitzlist"/>
        <w:adjustRightInd w:val="0"/>
        <w:ind w:left="795"/>
        <w:jc w:val="center"/>
        <w:rPr>
          <w:rFonts w:ascii="Tahoma" w:hAnsi="Tahoma" w:cs="Tahoma"/>
          <w:b/>
        </w:rPr>
      </w:pPr>
    </w:p>
    <w:p w14:paraId="479DB859" w14:textId="77777777" w:rsidR="00A60FF6" w:rsidRDefault="00A60FF6" w:rsidP="00A60FF6">
      <w:pPr>
        <w:pStyle w:val="Nagwek5"/>
        <w:numPr>
          <w:ilvl w:val="0"/>
          <w:numId w:val="0"/>
        </w:numPr>
        <w:spacing w:line="240" w:lineRule="auto"/>
        <w:rPr>
          <w:rFonts w:ascii="Tahoma" w:hAnsi="Tahoma" w:cs="Tahoma"/>
          <w:b w:val="0"/>
          <w:bCs w:val="0"/>
          <w:sz w:val="22"/>
          <w:szCs w:val="22"/>
          <w:lang w:eastAsia="ar-SA"/>
        </w:rPr>
      </w:pPr>
      <w:r w:rsidRPr="0076129F">
        <w:rPr>
          <w:rFonts w:ascii="Tahoma" w:hAnsi="Tahoma" w:cs="Tahoma"/>
          <w:b w:val="0"/>
          <w:bCs w:val="0"/>
          <w:sz w:val="22"/>
          <w:szCs w:val="22"/>
        </w:rPr>
        <w:t xml:space="preserve">Przystępując do udziału w postępowaniu o udzielenie zamówienia </w:t>
      </w:r>
      <w:r w:rsidRPr="00217424">
        <w:rPr>
          <w:rFonts w:ascii="Tahoma" w:hAnsi="Tahoma" w:cs="Tahoma"/>
          <w:b w:val="0"/>
          <w:bCs w:val="0"/>
          <w:sz w:val="22"/>
          <w:szCs w:val="22"/>
        </w:rPr>
        <w:t xml:space="preserve">publicznego </w:t>
      </w:r>
      <w:r w:rsidRPr="00217424">
        <w:rPr>
          <w:rFonts w:ascii="Tahoma" w:hAnsi="Tahoma" w:cs="Tahoma"/>
          <w:b w:val="0"/>
          <w:bCs w:val="0"/>
          <w:sz w:val="22"/>
          <w:szCs w:val="22"/>
          <w:lang w:eastAsia="ar-SA"/>
        </w:rPr>
        <w:t>pn.:</w:t>
      </w:r>
    </w:p>
    <w:p w14:paraId="08B61104" w14:textId="77777777" w:rsidR="00A60FF6" w:rsidRPr="00217424" w:rsidRDefault="00A60FF6" w:rsidP="00A60FF6">
      <w:pPr>
        <w:rPr>
          <w:lang w:eastAsia="ar-SA"/>
        </w:rPr>
      </w:pPr>
    </w:p>
    <w:p w14:paraId="0D3CAB48" w14:textId="77777777" w:rsidR="00430476" w:rsidRPr="00430476" w:rsidRDefault="00430476" w:rsidP="00430476">
      <w:pPr>
        <w:autoSpaceDE/>
        <w:jc w:val="center"/>
        <w:rPr>
          <w:rFonts w:ascii="Tahoma" w:hAnsi="Tahoma" w:cs="Tahoma"/>
          <w:b/>
          <w:bCs/>
          <w:sz w:val="24"/>
          <w:szCs w:val="24"/>
          <w:lang w:eastAsia="ar-SA"/>
        </w:rPr>
      </w:pPr>
      <w:r w:rsidRPr="00430476">
        <w:rPr>
          <w:rFonts w:ascii="Tahoma" w:hAnsi="Tahoma" w:cs="Tahoma"/>
          <w:b/>
          <w:bCs/>
          <w:sz w:val="24"/>
          <w:szCs w:val="24"/>
        </w:rPr>
        <w:t xml:space="preserve">"Dostawa fortepianów i akcesoriów do </w:t>
      </w:r>
      <w:r w:rsidRPr="00430476">
        <w:rPr>
          <w:rFonts w:ascii="Tahoma" w:hAnsi="Tahoma" w:cs="Tahoma"/>
          <w:b/>
          <w:bCs/>
          <w:sz w:val="24"/>
          <w:szCs w:val="24"/>
          <w:lang w:eastAsia="ar-SA"/>
        </w:rPr>
        <w:t xml:space="preserve"> Państwowej Szkoły Muzycznej I </w:t>
      </w:r>
      <w:proofErr w:type="spellStart"/>
      <w:r w:rsidRPr="00430476">
        <w:rPr>
          <w:rFonts w:ascii="Tahoma" w:hAnsi="Tahoma" w:cs="Tahoma"/>
          <w:b/>
          <w:bCs/>
          <w:sz w:val="24"/>
          <w:szCs w:val="24"/>
          <w:lang w:eastAsia="ar-SA"/>
        </w:rPr>
        <w:t>i</w:t>
      </w:r>
      <w:proofErr w:type="spellEnd"/>
      <w:r w:rsidRPr="00430476">
        <w:rPr>
          <w:rFonts w:ascii="Tahoma" w:hAnsi="Tahoma" w:cs="Tahoma"/>
          <w:b/>
          <w:bCs/>
          <w:sz w:val="24"/>
          <w:szCs w:val="24"/>
          <w:lang w:eastAsia="ar-SA"/>
        </w:rPr>
        <w:t xml:space="preserve"> II stopnia im. Witolda Lutosławskiego w Nysie”</w:t>
      </w:r>
    </w:p>
    <w:p w14:paraId="01CE22B5" w14:textId="77777777" w:rsidR="00736097" w:rsidRDefault="00736097" w:rsidP="006425F7"/>
    <w:p w14:paraId="6C62E419" w14:textId="77777777" w:rsidR="00687F6B" w:rsidRDefault="00687F6B" w:rsidP="006425F7"/>
    <w:p w14:paraId="6701A848" w14:textId="77777777" w:rsidR="006425F7" w:rsidRPr="006425F7" w:rsidRDefault="006425F7" w:rsidP="006425F7">
      <w:pPr>
        <w:jc w:val="both"/>
        <w:rPr>
          <w:rFonts w:ascii="Tahoma" w:hAnsi="Tahoma" w:cs="Tahoma"/>
        </w:rPr>
      </w:pPr>
      <w:r w:rsidRPr="006425F7">
        <w:rPr>
          <w:rFonts w:ascii="Tahoma" w:hAnsi="Tahoma" w:cs="Tahoma"/>
        </w:rPr>
        <w:t>Oświadczam, że informacje zawarte w złożonym przeze mnie oświadczeniu, o niepodleganiu wykluczeniu o 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oświadczenia.</w:t>
      </w:r>
    </w:p>
    <w:p w14:paraId="45A1B19D" w14:textId="77777777" w:rsidR="006425F7" w:rsidRPr="006425F7" w:rsidRDefault="006425F7" w:rsidP="006425F7">
      <w:pPr>
        <w:jc w:val="both"/>
        <w:rPr>
          <w:rFonts w:ascii="Tahoma" w:hAnsi="Tahoma" w:cs="Tahoma"/>
        </w:rPr>
      </w:pPr>
    </w:p>
    <w:p w14:paraId="6727BD9B" w14:textId="77777777" w:rsidR="006425F7" w:rsidRDefault="006425F7" w:rsidP="006425F7">
      <w:pPr>
        <w:jc w:val="both"/>
        <w:rPr>
          <w:sz w:val="24"/>
          <w:szCs w:val="24"/>
        </w:rPr>
      </w:pPr>
    </w:p>
    <w:p w14:paraId="61F74AE9" w14:textId="77777777" w:rsidR="006425F7" w:rsidRDefault="006425F7" w:rsidP="006425F7"/>
    <w:p w14:paraId="6C0A4879" w14:textId="77777777" w:rsidR="006425F7" w:rsidRDefault="006425F7" w:rsidP="006425F7"/>
    <w:p w14:paraId="17C926BF" w14:textId="1AE023B6" w:rsidR="006425F7" w:rsidRDefault="006425F7" w:rsidP="006425F7"/>
    <w:p w14:paraId="1C683B3E" w14:textId="77777777" w:rsidR="006425F7" w:rsidRPr="0076129F" w:rsidRDefault="006425F7" w:rsidP="006425F7">
      <w:pPr>
        <w:rPr>
          <w:rFonts w:ascii="Tahoma" w:hAnsi="Tahoma" w:cs="Tahoma"/>
        </w:rPr>
      </w:pPr>
      <w:r w:rsidRPr="0076129F">
        <w:rPr>
          <w:rFonts w:ascii="Tahoma" w:hAnsi="Tahoma" w:cs="Tahoma"/>
        </w:rPr>
        <w:t>......................................................</w:t>
      </w:r>
    </w:p>
    <w:p w14:paraId="65B56F9F" w14:textId="77777777" w:rsidR="006425F7" w:rsidRPr="0076129F" w:rsidRDefault="006425F7" w:rsidP="006425F7">
      <w:pPr>
        <w:rPr>
          <w:rFonts w:ascii="Tahoma" w:hAnsi="Tahoma" w:cs="Tahoma"/>
        </w:rPr>
      </w:pPr>
      <w:r w:rsidRPr="0076129F">
        <w:rPr>
          <w:rFonts w:ascii="Tahoma" w:hAnsi="Tahoma" w:cs="Tahoma"/>
        </w:rPr>
        <w:t>(miejscowość i data )</w:t>
      </w:r>
    </w:p>
    <w:p w14:paraId="7C880624" w14:textId="77777777" w:rsidR="006425F7" w:rsidRPr="0076129F" w:rsidRDefault="006425F7" w:rsidP="006425F7">
      <w:pPr>
        <w:rPr>
          <w:rFonts w:ascii="Tahoma" w:hAnsi="Tahoma" w:cs="Tahoma"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5245"/>
      </w:tblGrid>
      <w:tr w:rsidR="006425F7" w:rsidRPr="0076129F" w14:paraId="77F0F2A6" w14:textId="77777777" w:rsidTr="002D64A0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9609C0D" w14:textId="77777777" w:rsidR="006425F7" w:rsidRPr="0076129F" w:rsidRDefault="006425F7" w:rsidP="002D64A0">
            <w:pPr>
              <w:jc w:val="center"/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5A4F53B2" w14:textId="77777777" w:rsidR="006425F7" w:rsidRPr="0076129F" w:rsidRDefault="006425F7" w:rsidP="002D64A0">
            <w:pPr>
              <w:jc w:val="center"/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>Nazwa(y)</w:t>
            </w:r>
          </w:p>
          <w:p w14:paraId="304ABD9D" w14:textId="77777777" w:rsidR="006425F7" w:rsidRPr="0076129F" w:rsidRDefault="006425F7" w:rsidP="002D64A0">
            <w:pPr>
              <w:jc w:val="center"/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>Wykonawcy(ów)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E5903BB" w14:textId="77777777" w:rsidR="006425F7" w:rsidRPr="0076129F" w:rsidRDefault="006425F7" w:rsidP="002D64A0">
            <w:pPr>
              <w:jc w:val="center"/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>Imię i nazwisko osoby(osób) upoważnionej(</w:t>
            </w:r>
            <w:proofErr w:type="spellStart"/>
            <w:r w:rsidRPr="0076129F">
              <w:rPr>
                <w:rFonts w:ascii="Tahoma" w:hAnsi="Tahoma" w:cs="Tahoma"/>
              </w:rPr>
              <w:t>nych</w:t>
            </w:r>
            <w:proofErr w:type="spellEnd"/>
            <w:r w:rsidRPr="0076129F">
              <w:rPr>
                <w:rFonts w:ascii="Tahoma" w:hAnsi="Tahoma" w:cs="Tahoma"/>
              </w:rPr>
              <w:t>) do podpisania niniejszej oferty w imieniu Wykonawcy(ów)</w:t>
            </w:r>
          </w:p>
        </w:tc>
      </w:tr>
      <w:tr w:rsidR="006425F7" w:rsidRPr="0076129F" w14:paraId="40D82C8C" w14:textId="77777777" w:rsidTr="002D64A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9C2B6" w14:textId="77777777" w:rsidR="006425F7" w:rsidRPr="0076129F" w:rsidRDefault="006425F7" w:rsidP="002D64A0">
            <w:pPr>
              <w:jc w:val="center"/>
              <w:rPr>
                <w:rFonts w:ascii="Tahoma" w:hAnsi="Tahoma" w:cs="Tahoma"/>
              </w:rPr>
            </w:pPr>
          </w:p>
          <w:p w14:paraId="32CFBC6D" w14:textId="77777777" w:rsidR="006425F7" w:rsidRPr="0076129F" w:rsidRDefault="006425F7" w:rsidP="002D64A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7C6242" w14:textId="77777777" w:rsidR="006425F7" w:rsidRPr="0076129F" w:rsidRDefault="006425F7" w:rsidP="002D64A0">
            <w:pPr>
              <w:snapToGri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274D0" w14:textId="77777777" w:rsidR="006425F7" w:rsidRPr="0076129F" w:rsidRDefault="006425F7" w:rsidP="002D64A0">
            <w:pPr>
              <w:snapToGrid w:val="0"/>
              <w:jc w:val="center"/>
              <w:rPr>
                <w:rFonts w:ascii="Tahoma" w:hAnsi="Tahoma" w:cs="Tahoma"/>
              </w:rPr>
            </w:pPr>
          </w:p>
        </w:tc>
      </w:tr>
      <w:tr w:rsidR="006425F7" w:rsidRPr="0076129F" w14:paraId="4FAAE781" w14:textId="77777777" w:rsidTr="002D64A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31E0A9" w14:textId="77777777" w:rsidR="006425F7" w:rsidRPr="0076129F" w:rsidRDefault="006425F7" w:rsidP="002D64A0">
            <w:pPr>
              <w:jc w:val="center"/>
              <w:rPr>
                <w:rFonts w:ascii="Tahoma" w:hAnsi="Tahoma" w:cs="Tahoma"/>
              </w:rPr>
            </w:pPr>
          </w:p>
          <w:p w14:paraId="54847927" w14:textId="77777777" w:rsidR="006425F7" w:rsidRPr="0076129F" w:rsidRDefault="006425F7" w:rsidP="002D64A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28AB20" w14:textId="77777777" w:rsidR="006425F7" w:rsidRPr="0076129F" w:rsidRDefault="006425F7" w:rsidP="002D64A0">
            <w:pPr>
              <w:snapToGri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9E24A" w14:textId="77777777" w:rsidR="006425F7" w:rsidRPr="0076129F" w:rsidRDefault="006425F7" w:rsidP="002D64A0">
            <w:pPr>
              <w:snapToGrid w:val="0"/>
              <w:jc w:val="center"/>
              <w:rPr>
                <w:rFonts w:ascii="Tahoma" w:hAnsi="Tahoma" w:cs="Tahoma"/>
              </w:rPr>
            </w:pPr>
          </w:p>
        </w:tc>
      </w:tr>
    </w:tbl>
    <w:p w14:paraId="6A8029A9" w14:textId="77777777" w:rsidR="006425F7" w:rsidRPr="0076129F" w:rsidRDefault="006425F7" w:rsidP="006425F7">
      <w:pPr>
        <w:jc w:val="center"/>
        <w:rPr>
          <w:rFonts w:ascii="Tahoma" w:hAnsi="Tahoma" w:cs="Tahoma"/>
          <w:b/>
          <w:iCs/>
          <w:color w:val="FF0000"/>
          <w:sz w:val="16"/>
          <w:szCs w:val="16"/>
          <w:lang w:eastAsia="pl-PL"/>
        </w:rPr>
      </w:pPr>
      <w:r w:rsidRPr="0076129F">
        <w:rPr>
          <w:rFonts w:ascii="Tahoma" w:hAnsi="Tahoma" w:cs="Tahoma"/>
          <w:b/>
          <w:iCs/>
          <w:color w:val="FF0000"/>
          <w:sz w:val="16"/>
          <w:szCs w:val="16"/>
          <w:lang w:eastAsia="pl-PL"/>
        </w:rPr>
        <w:t xml:space="preserve">Dokument </w:t>
      </w:r>
      <w:r w:rsidRPr="0076129F">
        <w:rPr>
          <w:rFonts w:ascii="Tahoma" w:hAnsi="Tahoma" w:cs="Tahoma"/>
          <w:b/>
          <w:iCs/>
          <w:color w:val="FF0000"/>
          <w:sz w:val="16"/>
          <w:szCs w:val="16"/>
        </w:rPr>
        <w:t>przekazuje się w postaci elektronicznej i opatruje się kwalifikowanym podpisem elektronicznym, podpisem zaufanym lub podpisem osobistym.</w:t>
      </w:r>
    </w:p>
    <w:p w14:paraId="23C6CB0B" w14:textId="6561CF5B" w:rsidR="006425F7" w:rsidRDefault="006425F7" w:rsidP="006425F7"/>
    <w:p w14:paraId="745CBF2E" w14:textId="251F41D9" w:rsidR="006425F7" w:rsidRDefault="006425F7" w:rsidP="006425F7"/>
    <w:p w14:paraId="3B2DD84E" w14:textId="68D00432" w:rsidR="006425F7" w:rsidRDefault="006425F7" w:rsidP="006425F7"/>
    <w:p w14:paraId="0F3DE688" w14:textId="54C1A641" w:rsidR="006425F7" w:rsidRDefault="006425F7" w:rsidP="006425F7"/>
    <w:p w14:paraId="2413E3F5" w14:textId="2A1CE767" w:rsidR="006425F7" w:rsidRDefault="006425F7" w:rsidP="006425F7"/>
    <w:p w14:paraId="31E61324" w14:textId="627912CF" w:rsidR="006425F7" w:rsidRDefault="006425F7" w:rsidP="006425F7"/>
    <w:p w14:paraId="59D37B05" w14:textId="21235745" w:rsidR="006425F7" w:rsidRDefault="006425F7" w:rsidP="006425F7"/>
    <w:p w14:paraId="63D7AD7C" w14:textId="64274975" w:rsidR="006425F7" w:rsidRDefault="006425F7" w:rsidP="006425F7"/>
    <w:p w14:paraId="5239FE6C" w14:textId="15E244D0" w:rsidR="006425F7" w:rsidRDefault="006425F7" w:rsidP="006425F7"/>
    <w:p w14:paraId="24768F4B" w14:textId="7363FEC5" w:rsidR="006425F7" w:rsidRDefault="006425F7" w:rsidP="006425F7"/>
    <w:p w14:paraId="5E31B331" w14:textId="33B440BC" w:rsidR="006425F7" w:rsidRDefault="006425F7" w:rsidP="006425F7"/>
    <w:p w14:paraId="25242F49" w14:textId="7836C5D4" w:rsidR="006425F7" w:rsidRDefault="006425F7" w:rsidP="006425F7"/>
    <w:p w14:paraId="68504CB3" w14:textId="6B9B6470" w:rsidR="006425F7" w:rsidRDefault="006425F7" w:rsidP="006425F7"/>
    <w:p w14:paraId="43690EBA" w14:textId="3066E118" w:rsidR="006425F7" w:rsidRDefault="006425F7" w:rsidP="006425F7"/>
    <w:p w14:paraId="75D6224B" w14:textId="32EE8983" w:rsidR="006425F7" w:rsidRDefault="006425F7" w:rsidP="006425F7"/>
    <w:p w14:paraId="041E4095" w14:textId="17A04D60" w:rsidR="006425F7" w:rsidRDefault="006425F7" w:rsidP="006425F7"/>
    <w:p w14:paraId="7BC52D05" w14:textId="565D0E27" w:rsidR="006425F7" w:rsidRDefault="006425F7" w:rsidP="006425F7"/>
    <w:p w14:paraId="4AF4D964" w14:textId="2E44A865" w:rsidR="006425F7" w:rsidRDefault="006425F7" w:rsidP="006425F7"/>
    <w:p w14:paraId="1AFD0715" w14:textId="780562AE" w:rsidR="006425F7" w:rsidRDefault="006425F7" w:rsidP="006425F7"/>
    <w:p w14:paraId="01A793F1" w14:textId="14E3393A" w:rsidR="006425F7" w:rsidRDefault="006425F7" w:rsidP="006425F7"/>
    <w:p w14:paraId="6C173425" w14:textId="51385F1F" w:rsidR="006425F7" w:rsidRDefault="006425F7" w:rsidP="006425F7"/>
    <w:p w14:paraId="7AA60B3D" w14:textId="4F0A2157" w:rsidR="006425F7" w:rsidRDefault="006425F7" w:rsidP="006425F7"/>
    <w:p w14:paraId="52ADDBF3" w14:textId="72DBCED8" w:rsidR="006425F7" w:rsidRDefault="006425F7" w:rsidP="006425F7"/>
    <w:p w14:paraId="068CDC89" w14:textId="1D4951B3" w:rsidR="00F60055" w:rsidRPr="00F60055" w:rsidRDefault="006425F7" w:rsidP="00F60055">
      <w:pPr>
        <w:spacing w:line="211" w:lineRule="exact"/>
        <w:ind w:right="10"/>
        <w:jc w:val="right"/>
        <w:rPr>
          <w:rFonts w:ascii="Tahoma" w:hAnsi="Tahoma" w:cs="Tahoma"/>
          <w:b/>
          <w:bCs/>
          <w:sz w:val="22"/>
          <w:szCs w:val="22"/>
        </w:rPr>
      </w:pPr>
      <w:r w:rsidRPr="00F60055">
        <w:rPr>
          <w:rFonts w:ascii="Tahoma" w:hAnsi="Tahoma" w:cs="Tahoma"/>
          <w:b/>
          <w:bCs/>
        </w:rPr>
        <w:t xml:space="preserve">Załącznik Nr </w:t>
      </w:r>
      <w:r w:rsidR="00492A51">
        <w:rPr>
          <w:rFonts w:ascii="Tahoma" w:hAnsi="Tahoma" w:cs="Tahoma"/>
          <w:b/>
          <w:bCs/>
        </w:rPr>
        <w:t>7</w:t>
      </w:r>
      <w:r w:rsidRPr="00F60055">
        <w:rPr>
          <w:rFonts w:ascii="Tahoma" w:hAnsi="Tahoma" w:cs="Tahoma"/>
          <w:b/>
          <w:bCs/>
        </w:rPr>
        <w:t xml:space="preserve"> do SWZ – oświadczenie </w:t>
      </w:r>
      <w:r w:rsidR="00F60055" w:rsidRPr="00F60055">
        <w:rPr>
          <w:rFonts w:ascii="Tahoma" w:hAnsi="Tahoma" w:cs="Tahoma"/>
          <w:b/>
          <w:bCs/>
          <w:sz w:val="22"/>
          <w:szCs w:val="22"/>
        </w:rPr>
        <w:t xml:space="preserve">o którym mowa w art.117 ust. 4 </w:t>
      </w:r>
      <w:proofErr w:type="spellStart"/>
      <w:r w:rsidR="00F60055" w:rsidRPr="00F60055">
        <w:rPr>
          <w:rFonts w:ascii="Tahoma" w:hAnsi="Tahoma" w:cs="Tahoma"/>
          <w:b/>
          <w:bCs/>
          <w:sz w:val="22"/>
          <w:szCs w:val="22"/>
        </w:rPr>
        <w:t>Pzp</w:t>
      </w:r>
      <w:proofErr w:type="spellEnd"/>
      <w:r w:rsidR="00F60055" w:rsidRPr="00F60055">
        <w:rPr>
          <w:rFonts w:ascii="Tahoma" w:hAnsi="Tahoma" w:cs="Tahoma"/>
          <w:b/>
          <w:bCs/>
          <w:sz w:val="22"/>
          <w:szCs w:val="22"/>
        </w:rPr>
        <w:t>.</w:t>
      </w:r>
    </w:p>
    <w:p w14:paraId="7F26CF92" w14:textId="77777777" w:rsidR="006425F7" w:rsidRDefault="006425F7" w:rsidP="006425F7">
      <w:pPr>
        <w:pStyle w:val="Tekstpodstawowy"/>
        <w:jc w:val="center"/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0EF611EC" w14:textId="77777777" w:rsidR="006425F7" w:rsidRPr="0076129F" w:rsidRDefault="006425F7" w:rsidP="006425F7">
      <w:pPr>
        <w:pStyle w:val="Tekstpodstawowy"/>
        <w:jc w:val="center"/>
        <w:rPr>
          <w:rFonts w:ascii="Tahoma" w:hAnsi="Tahoma" w:cs="Tahoma"/>
          <w:b/>
          <w:bCs/>
        </w:rPr>
      </w:pPr>
      <w:r w:rsidRPr="0076129F">
        <w:rPr>
          <w:rFonts w:ascii="Tahoma" w:hAnsi="Tahoma" w:cs="Tahoma"/>
          <w:b/>
          <w:bCs/>
          <w:color w:val="FF0000"/>
          <w:sz w:val="20"/>
          <w:szCs w:val="20"/>
        </w:rPr>
        <w:t>Dokument składany na wezwanie o którym mowa w punkcie 22.2 SWZ.</w:t>
      </w:r>
    </w:p>
    <w:p w14:paraId="111A4435" w14:textId="77777777" w:rsidR="006425F7" w:rsidRPr="0076129F" w:rsidRDefault="006425F7" w:rsidP="006425F7">
      <w:pPr>
        <w:rPr>
          <w:rFonts w:ascii="Tahoma" w:hAnsi="Tahoma" w:cs="Tahoma"/>
          <w:b/>
          <w:bCs/>
        </w:rPr>
      </w:pPr>
      <w:r w:rsidRPr="0076129F">
        <w:rPr>
          <w:rFonts w:ascii="Tahoma" w:hAnsi="Tahoma" w:cs="Tahoma"/>
        </w:rPr>
        <w:t xml:space="preserve">  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98"/>
        <w:gridCol w:w="4791"/>
      </w:tblGrid>
      <w:tr w:rsidR="006425F7" w:rsidRPr="0076129F" w14:paraId="5A4840B8" w14:textId="77777777" w:rsidTr="002D64A0">
        <w:trPr>
          <w:trHeight w:val="1030"/>
        </w:trPr>
        <w:tc>
          <w:tcPr>
            <w:tcW w:w="5098" w:type="dxa"/>
          </w:tcPr>
          <w:p w14:paraId="37B764F2" w14:textId="77777777" w:rsidR="006425F7" w:rsidRPr="0076129F" w:rsidRDefault="006425F7" w:rsidP="002D64A0">
            <w:pPr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 xml:space="preserve">Wykonawca: </w:t>
            </w:r>
          </w:p>
          <w:p w14:paraId="11A85A87" w14:textId="77777777" w:rsidR="006425F7" w:rsidRPr="0076129F" w:rsidRDefault="006425F7" w:rsidP="002D64A0">
            <w:pPr>
              <w:rPr>
                <w:rFonts w:ascii="Tahoma" w:hAnsi="Tahoma" w:cs="Tahoma"/>
              </w:rPr>
            </w:pPr>
          </w:p>
          <w:p w14:paraId="02A5B2E1" w14:textId="77777777" w:rsidR="006425F7" w:rsidRPr="0076129F" w:rsidRDefault="006425F7" w:rsidP="002D64A0">
            <w:pPr>
              <w:rPr>
                <w:rFonts w:ascii="Tahoma" w:hAnsi="Tahoma" w:cs="Tahoma"/>
              </w:rPr>
            </w:pPr>
          </w:p>
        </w:tc>
        <w:tc>
          <w:tcPr>
            <w:tcW w:w="4791" w:type="dxa"/>
          </w:tcPr>
          <w:p w14:paraId="43ACA1D4" w14:textId="77777777" w:rsidR="00921BDA" w:rsidRDefault="006425F7" w:rsidP="00921BDA">
            <w:pPr>
              <w:pStyle w:val="Defaul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6129F">
              <w:rPr>
                <w:rFonts w:ascii="Tahoma" w:hAnsi="Tahoma" w:cs="Tahoma"/>
              </w:rPr>
              <w:t>Zamawiający:</w:t>
            </w:r>
            <w:r w:rsidR="00921BDA" w:rsidRPr="00921BD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14:paraId="3D72F36F" w14:textId="26812672" w:rsidR="00921BDA" w:rsidRPr="00921BDA" w:rsidRDefault="00921BDA" w:rsidP="00921BDA">
            <w:pPr>
              <w:pStyle w:val="Defaul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21BD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Państwowa Szkoła Muzyczna I </w:t>
            </w:r>
            <w:proofErr w:type="spellStart"/>
            <w:r w:rsidRPr="00921BDA">
              <w:rPr>
                <w:rFonts w:ascii="Tahoma" w:hAnsi="Tahoma" w:cs="Tahoma"/>
                <w:b/>
                <w:bCs/>
                <w:sz w:val="20"/>
                <w:szCs w:val="20"/>
              </w:rPr>
              <w:t>i</w:t>
            </w:r>
            <w:proofErr w:type="spellEnd"/>
            <w:r w:rsidRPr="00921BD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II stopnia </w:t>
            </w:r>
          </w:p>
          <w:p w14:paraId="7DF1AFAE" w14:textId="77777777" w:rsidR="00921BDA" w:rsidRPr="00921BDA" w:rsidRDefault="00921BDA" w:rsidP="00921BDA">
            <w:pPr>
              <w:pStyle w:val="Defaul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21BDA">
              <w:rPr>
                <w:rFonts w:ascii="Tahoma" w:hAnsi="Tahoma" w:cs="Tahoma"/>
                <w:b/>
                <w:bCs/>
                <w:sz w:val="20"/>
                <w:szCs w:val="20"/>
              </w:rPr>
              <w:t>im. Witolda Lutosławskiego w Nysie</w:t>
            </w:r>
          </w:p>
          <w:p w14:paraId="13A273FC" w14:textId="3BED958E" w:rsidR="006425F7" w:rsidRPr="0076129F" w:rsidRDefault="006425F7" w:rsidP="002D64A0">
            <w:pPr>
              <w:jc w:val="center"/>
              <w:rPr>
                <w:rFonts w:ascii="Tahoma" w:hAnsi="Tahoma" w:cs="Tahoma"/>
              </w:rPr>
            </w:pPr>
          </w:p>
        </w:tc>
      </w:tr>
    </w:tbl>
    <w:p w14:paraId="20E7B933" w14:textId="77777777" w:rsidR="006425F7" w:rsidRPr="0076129F" w:rsidRDefault="006425F7" w:rsidP="006425F7">
      <w:pPr>
        <w:rPr>
          <w:rFonts w:ascii="Tahoma" w:hAnsi="Tahoma" w:cs="Tahoma"/>
          <w:b/>
          <w:bCs/>
        </w:rPr>
      </w:pPr>
    </w:p>
    <w:p w14:paraId="1A4A1A51" w14:textId="760AF00F" w:rsidR="006425F7" w:rsidRPr="006425F7" w:rsidRDefault="006425F7" w:rsidP="006425F7">
      <w:pPr>
        <w:jc w:val="center"/>
        <w:rPr>
          <w:rFonts w:ascii="Tahoma" w:hAnsi="Tahoma" w:cs="Tahoma"/>
          <w:b/>
          <w:szCs w:val="24"/>
          <w:u w:val="single"/>
        </w:rPr>
      </w:pPr>
      <w:r w:rsidRPr="006425F7">
        <w:rPr>
          <w:rFonts w:ascii="Tahoma" w:hAnsi="Tahoma" w:cs="Tahoma"/>
          <w:szCs w:val="24"/>
        </w:rPr>
        <w:t xml:space="preserve">Oświadczenie składane na podstawie art. 117 ust. 4 ustawy z dnia 11 września 2019 r. – Prawo zamówień </w:t>
      </w:r>
    </w:p>
    <w:p w14:paraId="67B86904" w14:textId="3BD245CC" w:rsidR="006425F7" w:rsidRPr="006425F7" w:rsidRDefault="006425F7" w:rsidP="006425F7">
      <w:pPr>
        <w:pStyle w:val="Akapitzlist"/>
        <w:adjustRightInd w:val="0"/>
        <w:ind w:left="795"/>
        <w:jc w:val="center"/>
        <w:rPr>
          <w:rFonts w:ascii="Tahoma" w:hAnsi="Tahoma" w:cs="Tahoma"/>
          <w:b/>
        </w:rPr>
      </w:pPr>
    </w:p>
    <w:p w14:paraId="0CCC7250" w14:textId="77777777" w:rsidR="006425F7" w:rsidRPr="006425F7" w:rsidRDefault="006425F7" w:rsidP="006425F7">
      <w:pPr>
        <w:pStyle w:val="Akapitzlist"/>
        <w:adjustRightInd w:val="0"/>
        <w:ind w:left="795"/>
        <w:jc w:val="center"/>
        <w:rPr>
          <w:rFonts w:ascii="Tahoma" w:hAnsi="Tahoma" w:cs="Tahoma"/>
          <w:b/>
        </w:rPr>
      </w:pPr>
    </w:p>
    <w:p w14:paraId="28A1A4E2" w14:textId="77777777" w:rsidR="006425F7" w:rsidRPr="006425F7" w:rsidRDefault="006425F7" w:rsidP="006425F7">
      <w:pPr>
        <w:pStyle w:val="Nagwek5"/>
        <w:numPr>
          <w:ilvl w:val="0"/>
          <w:numId w:val="0"/>
        </w:numPr>
        <w:spacing w:line="240" w:lineRule="auto"/>
        <w:rPr>
          <w:rFonts w:ascii="Tahoma" w:hAnsi="Tahoma" w:cs="Tahoma"/>
          <w:b w:val="0"/>
          <w:bCs w:val="0"/>
          <w:sz w:val="22"/>
          <w:szCs w:val="22"/>
          <w:lang w:eastAsia="ar-SA"/>
        </w:rPr>
      </w:pPr>
      <w:r w:rsidRPr="006425F7">
        <w:rPr>
          <w:rFonts w:ascii="Tahoma" w:hAnsi="Tahoma" w:cs="Tahoma"/>
          <w:b w:val="0"/>
          <w:bCs w:val="0"/>
          <w:sz w:val="22"/>
          <w:szCs w:val="22"/>
        </w:rPr>
        <w:t xml:space="preserve">Przystępując do udziału w postępowaniu o udzielenie zamówienia publicznego </w:t>
      </w:r>
      <w:r w:rsidRPr="006425F7">
        <w:rPr>
          <w:rFonts w:ascii="Tahoma" w:hAnsi="Tahoma" w:cs="Tahoma"/>
          <w:b w:val="0"/>
          <w:bCs w:val="0"/>
          <w:sz w:val="22"/>
          <w:szCs w:val="22"/>
          <w:lang w:eastAsia="ar-SA"/>
        </w:rPr>
        <w:t>pn.:</w:t>
      </w:r>
    </w:p>
    <w:p w14:paraId="5C3F3131" w14:textId="77777777" w:rsidR="006425F7" w:rsidRPr="006425F7" w:rsidRDefault="006425F7" w:rsidP="006425F7">
      <w:pPr>
        <w:rPr>
          <w:rFonts w:ascii="Tahoma" w:hAnsi="Tahoma" w:cs="Tahoma"/>
          <w:lang w:eastAsia="ar-SA"/>
        </w:rPr>
      </w:pPr>
    </w:p>
    <w:p w14:paraId="0D270BEB" w14:textId="77777777" w:rsidR="00430476" w:rsidRPr="00430476" w:rsidRDefault="00430476" w:rsidP="00430476">
      <w:pPr>
        <w:autoSpaceDE/>
        <w:jc w:val="center"/>
        <w:rPr>
          <w:rFonts w:ascii="Tahoma" w:hAnsi="Tahoma" w:cs="Tahoma"/>
          <w:b/>
          <w:bCs/>
          <w:sz w:val="24"/>
          <w:szCs w:val="24"/>
          <w:lang w:eastAsia="ar-SA"/>
        </w:rPr>
      </w:pPr>
      <w:r w:rsidRPr="00430476">
        <w:rPr>
          <w:rFonts w:ascii="Tahoma" w:hAnsi="Tahoma" w:cs="Tahoma"/>
          <w:b/>
          <w:bCs/>
          <w:sz w:val="24"/>
          <w:szCs w:val="24"/>
        </w:rPr>
        <w:t xml:space="preserve">"Dostawa fortepianów i akcesoriów do </w:t>
      </w:r>
      <w:r w:rsidRPr="00430476">
        <w:rPr>
          <w:rFonts w:ascii="Tahoma" w:hAnsi="Tahoma" w:cs="Tahoma"/>
          <w:b/>
          <w:bCs/>
          <w:sz w:val="24"/>
          <w:szCs w:val="24"/>
          <w:lang w:eastAsia="ar-SA"/>
        </w:rPr>
        <w:t xml:space="preserve"> Państwowej Szkoły Muzycznej I </w:t>
      </w:r>
      <w:proofErr w:type="spellStart"/>
      <w:r w:rsidRPr="00430476">
        <w:rPr>
          <w:rFonts w:ascii="Tahoma" w:hAnsi="Tahoma" w:cs="Tahoma"/>
          <w:b/>
          <w:bCs/>
          <w:sz w:val="24"/>
          <w:szCs w:val="24"/>
          <w:lang w:eastAsia="ar-SA"/>
        </w:rPr>
        <w:t>i</w:t>
      </w:r>
      <w:proofErr w:type="spellEnd"/>
      <w:r w:rsidRPr="00430476">
        <w:rPr>
          <w:rFonts w:ascii="Tahoma" w:hAnsi="Tahoma" w:cs="Tahoma"/>
          <w:b/>
          <w:bCs/>
          <w:sz w:val="24"/>
          <w:szCs w:val="24"/>
          <w:lang w:eastAsia="ar-SA"/>
        </w:rPr>
        <w:t xml:space="preserve"> II stopnia im. Witolda Lutosławskiego w Nysie”</w:t>
      </w:r>
    </w:p>
    <w:p w14:paraId="60F526EB" w14:textId="77777777" w:rsidR="006425F7" w:rsidRPr="006425F7" w:rsidRDefault="006425F7" w:rsidP="006425F7">
      <w:pPr>
        <w:rPr>
          <w:rFonts w:ascii="Tahoma" w:hAnsi="Tahoma" w:cs="Tahoma"/>
        </w:rPr>
      </w:pPr>
    </w:p>
    <w:p w14:paraId="11A3B086" w14:textId="77777777" w:rsidR="006425F7" w:rsidRPr="006425F7" w:rsidRDefault="006425F7" w:rsidP="006425F7">
      <w:pPr>
        <w:ind w:right="142"/>
        <w:jc w:val="both"/>
        <w:rPr>
          <w:rFonts w:ascii="Tahoma" w:hAnsi="Tahoma" w:cs="Tahoma"/>
          <w:b/>
        </w:rPr>
      </w:pPr>
    </w:p>
    <w:p w14:paraId="4FB7C50B" w14:textId="77777777" w:rsidR="006425F7" w:rsidRPr="006425F7" w:rsidRDefault="006425F7" w:rsidP="006425F7">
      <w:pPr>
        <w:ind w:right="142"/>
        <w:jc w:val="both"/>
        <w:rPr>
          <w:rFonts w:ascii="Tahoma" w:hAnsi="Tahoma" w:cs="Tahoma"/>
          <w:bCs/>
          <w:szCs w:val="24"/>
        </w:rPr>
      </w:pPr>
      <w:r w:rsidRPr="006425F7">
        <w:rPr>
          <w:rFonts w:ascii="Tahoma" w:hAnsi="Tahoma" w:cs="Tahoma"/>
        </w:rPr>
        <w:t>oświadczamy, że:</w:t>
      </w:r>
    </w:p>
    <w:p w14:paraId="580F11F5" w14:textId="77777777" w:rsidR="006425F7" w:rsidRPr="006425F7" w:rsidRDefault="006425F7" w:rsidP="006425F7">
      <w:pPr>
        <w:jc w:val="both"/>
        <w:rPr>
          <w:rFonts w:ascii="Tahoma" w:hAnsi="Tahoma" w:cs="Tahoma"/>
        </w:rPr>
      </w:pPr>
    </w:p>
    <w:p w14:paraId="5530D179" w14:textId="2A13E9F7" w:rsidR="006425F7" w:rsidRPr="006425F7" w:rsidRDefault="006425F7">
      <w:pPr>
        <w:numPr>
          <w:ilvl w:val="0"/>
          <w:numId w:val="24"/>
        </w:numPr>
        <w:autoSpaceDE/>
        <w:autoSpaceDN w:val="0"/>
        <w:jc w:val="both"/>
        <w:textAlignment w:val="baseline"/>
        <w:rPr>
          <w:rFonts w:ascii="Tahoma" w:hAnsi="Tahoma" w:cs="Tahoma"/>
        </w:rPr>
      </w:pPr>
      <w:bookmarkStart w:id="29" w:name="_Hlk64612463"/>
      <w:r w:rsidRPr="006425F7">
        <w:rPr>
          <w:rFonts w:ascii="Tahoma" w:hAnsi="Tahoma" w:cs="Tahoma"/>
        </w:rPr>
        <w:t>Wykonawca …………</w:t>
      </w:r>
      <w:r>
        <w:rPr>
          <w:rFonts w:ascii="Tahoma" w:hAnsi="Tahoma" w:cs="Tahoma"/>
        </w:rPr>
        <w:t>…………………………………….</w:t>
      </w:r>
      <w:r w:rsidRPr="006425F7">
        <w:rPr>
          <w:rFonts w:ascii="Tahoma" w:hAnsi="Tahoma" w:cs="Tahoma"/>
        </w:rPr>
        <w:t xml:space="preserve">……………………….. zrealizuje następujące </w:t>
      </w:r>
    </w:p>
    <w:p w14:paraId="4CE0F742" w14:textId="77777777" w:rsidR="006425F7" w:rsidRPr="006425F7" w:rsidRDefault="006425F7" w:rsidP="006425F7">
      <w:pPr>
        <w:autoSpaceDN w:val="0"/>
        <w:ind w:left="720"/>
        <w:jc w:val="both"/>
        <w:textAlignment w:val="baseline"/>
        <w:rPr>
          <w:rFonts w:ascii="Tahoma" w:hAnsi="Tahoma" w:cs="Tahoma"/>
          <w:sz w:val="16"/>
          <w:szCs w:val="16"/>
        </w:rPr>
      </w:pPr>
      <w:r w:rsidRPr="006425F7">
        <w:rPr>
          <w:rFonts w:ascii="Tahoma" w:hAnsi="Tahoma" w:cs="Tahoma"/>
        </w:rPr>
        <w:t xml:space="preserve">                               </w:t>
      </w:r>
      <w:r w:rsidRPr="006425F7">
        <w:rPr>
          <w:rFonts w:ascii="Tahoma" w:hAnsi="Tahoma" w:cs="Tahoma"/>
          <w:sz w:val="16"/>
          <w:szCs w:val="16"/>
        </w:rPr>
        <w:t>(nazwa i adres wykonawcy)</w:t>
      </w:r>
    </w:p>
    <w:p w14:paraId="6D7A72D2" w14:textId="77777777" w:rsidR="006425F7" w:rsidRPr="006425F7" w:rsidRDefault="006425F7" w:rsidP="006425F7">
      <w:pPr>
        <w:autoSpaceDN w:val="0"/>
        <w:jc w:val="both"/>
        <w:textAlignment w:val="baseline"/>
        <w:rPr>
          <w:rFonts w:ascii="Tahoma" w:hAnsi="Tahoma" w:cs="Tahoma"/>
        </w:rPr>
      </w:pPr>
    </w:p>
    <w:p w14:paraId="0D93C5F2" w14:textId="77777777" w:rsidR="006425F7" w:rsidRPr="006425F7" w:rsidRDefault="006425F7" w:rsidP="006425F7">
      <w:pPr>
        <w:autoSpaceDN w:val="0"/>
        <w:ind w:firstLine="709"/>
        <w:jc w:val="both"/>
        <w:textAlignment w:val="baseline"/>
        <w:rPr>
          <w:rFonts w:ascii="Tahoma" w:hAnsi="Tahoma" w:cs="Tahoma"/>
        </w:rPr>
      </w:pPr>
      <w:r w:rsidRPr="006425F7">
        <w:rPr>
          <w:rFonts w:ascii="Tahoma" w:hAnsi="Tahoma" w:cs="Tahoma"/>
        </w:rPr>
        <w:t>usługi/roboty budowlane*:…………………………………………………………………</w:t>
      </w:r>
    </w:p>
    <w:bookmarkEnd w:id="29"/>
    <w:p w14:paraId="791D9EDD" w14:textId="77777777" w:rsidR="006425F7" w:rsidRPr="006425F7" w:rsidRDefault="006425F7" w:rsidP="006425F7">
      <w:pPr>
        <w:ind w:left="720"/>
        <w:jc w:val="both"/>
        <w:rPr>
          <w:rFonts w:ascii="Tahoma" w:hAnsi="Tahoma" w:cs="Tahoma"/>
        </w:rPr>
      </w:pPr>
    </w:p>
    <w:p w14:paraId="00648F35" w14:textId="2BB45CFE" w:rsidR="006425F7" w:rsidRPr="006425F7" w:rsidRDefault="006425F7">
      <w:pPr>
        <w:numPr>
          <w:ilvl w:val="0"/>
          <w:numId w:val="24"/>
        </w:numPr>
        <w:autoSpaceDE/>
        <w:autoSpaceDN w:val="0"/>
        <w:jc w:val="both"/>
        <w:textAlignment w:val="baseline"/>
        <w:rPr>
          <w:rFonts w:ascii="Tahoma" w:hAnsi="Tahoma" w:cs="Tahoma"/>
        </w:rPr>
      </w:pPr>
      <w:r w:rsidRPr="006425F7">
        <w:rPr>
          <w:rFonts w:ascii="Tahoma" w:hAnsi="Tahoma" w:cs="Tahoma"/>
        </w:rPr>
        <w:t>Wykonawca …………………</w:t>
      </w:r>
      <w:r>
        <w:rPr>
          <w:rFonts w:ascii="Tahoma" w:hAnsi="Tahoma" w:cs="Tahoma"/>
        </w:rPr>
        <w:t>………………………………</w:t>
      </w:r>
      <w:r w:rsidRPr="006425F7">
        <w:rPr>
          <w:rFonts w:ascii="Tahoma" w:hAnsi="Tahoma" w:cs="Tahoma"/>
        </w:rPr>
        <w:t xml:space="preserve">………………….. zrealizuje następujące </w:t>
      </w:r>
    </w:p>
    <w:p w14:paraId="2CD68EBD" w14:textId="77777777" w:rsidR="006425F7" w:rsidRPr="006425F7" w:rsidRDefault="006425F7" w:rsidP="006425F7">
      <w:pPr>
        <w:autoSpaceDN w:val="0"/>
        <w:ind w:left="720"/>
        <w:jc w:val="both"/>
        <w:textAlignment w:val="baseline"/>
        <w:rPr>
          <w:rFonts w:ascii="Tahoma" w:hAnsi="Tahoma" w:cs="Tahoma"/>
          <w:sz w:val="16"/>
          <w:szCs w:val="16"/>
        </w:rPr>
      </w:pPr>
      <w:r w:rsidRPr="006425F7">
        <w:rPr>
          <w:rFonts w:ascii="Tahoma" w:hAnsi="Tahoma" w:cs="Tahoma"/>
        </w:rPr>
        <w:t xml:space="preserve">                               </w:t>
      </w:r>
      <w:r w:rsidRPr="006425F7">
        <w:rPr>
          <w:rFonts w:ascii="Tahoma" w:hAnsi="Tahoma" w:cs="Tahoma"/>
          <w:sz w:val="16"/>
          <w:szCs w:val="16"/>
        </w:rPr>
        <w:t>(nazwa i adres wykonawcy)</w:t>
      </w:r>
    </w:p>
    <w:p w14:paraId="3E2EC220" w14:textId="77777777" w:rsidR="006425F7" w:rsidRPr="006425F7" w:rsidRDefault="006425F7" w:rsidP="006425F7">
      <w:pPr>
        <w:autoSpaceDN w:val="0"/>
        <w:ind w:left="720"/>
        <w:jc w:val="both"/>
        <w:textAlignment w:val="baseline"/>
        <w:rPr>
          <w:rFonts w:ascii="Tahoma" w:hAnsi="Tahoma" w:cs="Tahoma"/>
        </w:rPr>
      </w:pPr>
    </w:p>
    <w:p w14:paraId="22DA2935" w14:textId="77777777" w:rsidR="006425F7" w:rsidRPr="006425F7" w:rsidRDefault="006425F7" w:rsidP="006425F7">
      <w:pPr>
        <w:autoSpaceDN w:val="0"/>
        <w:ind w:firstLine="709"/>
        <w:jc w:val="both"/>
        <w:textAlignment w:val="baseline"/>
        <w:rPr>
          <w:rFonts w:ascii="Tahoma" w:hAnsi="Tahoma" w:cs="Tahoma"/>
        </w:rPr>
      </w:pPr>
      <w:r w:rsidRPr="006425F7">
        <w:rPr>
          <w:rFonts w:ascii="Tahoma" w:hAnsi="Tahoma" w:cs="Tahoma"/>
        </w:rPr>
        <w:t>usługi/roboty budowlane*:…………………………………………………………………</w:t>
      </w:r>
    </w:p>
    <w:p w14:paraId="266B9918" w14:textId="77777777" w:rsidR="006425F7" w:rsidRPr="006425F7" w:rsidRDefault="006425F7" w:rsidP="006425F7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Tahoma" w:hAnsi="Tahoma" w:cs="Tahoma"/>
          <w:sz w:val="24"/>
          <w:szCs w:val="24"/>
        </w:rPr>
      </w:pPr>
    </w:p>
    <w:p w14:paraId="08DCE219" w14:textId="77777777" w:rsidR="006425F7" w:rsidRPr="006425F7" w:rsidRDefault="006425F7" w:rsidP="006425F7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Tahoma" w:hAnsi="Tahoma" w:cs="Tahoma"/>
          <w:sz w:val="24"/>
          <w:szCs w:val="24"/>
        </w:rPr>
      </w:pPr>
    </w:p>
    <w:p w14:paraId="7629693D" w14:textId="77777777" w:rsidR="006425F7" w:rsidRPr="006425F7" w:rsidRDefault="006425F7" w:rsidP="006425F7">
      <w:pPr>
        <w:rPr>
          <w:rFonts w:ascii="Tahoma" w:hAnsi="Tahoma" w:cs="Tahoma"/>
        </w:rPr>
      </w:pPr>
    </w:p>
    <w:p w14:paraId="2DB73B81" w14:textId="77777777" w:rsidR="006425F7" w:rsidRPr="006425F7" w:rsidRDefault="006425F7" w:rsidP="006425F7">
      <w:pPr>
        <w:rPr>
          <w:rFonts w:ascii="Tahoma" w:hAnsi="Tahoma" w:cs="Tahoma"/>
        </w:rPr>
      </w:pPr>
    </w:p>
    <w:p w14:paraId="69727E88" w14:textId="77777777" w:rsidR="006425F7" w:rsidRPr="0076129F" w:rsidRDefault="006425F7" w:rsidP="006425F7">
      <w:pPr>
        <w:rPr>
          <w:rFonts w:ascii="Tahoma" w:hAnsi="Tahoma" w:cs="Tahoma"/>
        </w:rPr>
      </w:pPr>
      <w:r w:rsidRPr="0076129F">
        <w:rPr>
          <w:rFonts w:ascii="Tahoma" w:hAnsi="Tahoma" w:cs="Tahoma"/>
        </w:rPr>
        <w:t>......................................................</w:t>
      </w:r>
    </w:p>
    <w:p w14:paraId="686D09DC" w14:textId="77777777" w:rsidR="006425F7" w:rsidRPr="0076129F" w:rsidRDefault="006425F7" w:rsidP="006425F7">
      <w:pPr>
        <w:rPr>
          <w:rFonts w:ascii="Tahoma" w:hAnsi="Tahoma" w:cs="Tahoma"/>
        </w:rPr>
      </w:pPr>
      <w:r w:rsidRPr="0076129F">
        <w:rPr>
          <w:rFonts w:ascii="Tahoma" w:hAnsi="Tahoma" w:cs="Tahoma"/>
        </w:rPr>
        <w:t>(miejscowość i data )</w:t>
      </w:r>
    </w:p>
    <w:p w14:paraId="3A2030B0" w14:textId="77777777" w:rsidR="006425F7" w:rsidRPr="0076129F" w:rsidRDefault="006425F7" w:rsidP="006425F7">
      <w:pPr>
        <w:rPr>
          <w:rFonts w:ascii="Tahoma" w:hAnsi="Tahoma" w:cs="Tahoma"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5245"/>
      </w:tblGrid>
      <w:tr w:rsidR="006425F7" w:rsidRPr="0076129F" w14:paraId="01D1F2ED" w14:textId="77777777" w:rsidTr="002D64A0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FF89BC3" w14:textId="77777777" w:rsidR="006425F7" w:rsidRPr="0076129F" w:rsidRDefault="006425F7" w:rsidP="002D64A0">
            <w:pPr>
              <w:jc w:val="center"/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7F7C8125" w14:textId="77777777" w:rsidR="006425F7" w:rsidRPr="0076129F" w:rsidRDefault="006425F7" w:rsidP="002D64A0">
            <w:pPr>
              <w:jc w:val="center"/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>Nazwa(y)</w:t>
            </w:r>
          </w:p>
          <w:p w14:paraId="66736BA4" w14:textId="77777777" w:rsidR="006425F7" w:rsidRPr="0076129F" w:rsidRDefault="006425F7" w:rsidP="002D64A0">
            <w:pPr>
              <w:jc w:val="center"/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>Wykonawcy(ów)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4F54E83" w14:textId="77777777" w:rsidR="006425F7" w:rsidRPr="0076129F" w:rsidRDefault="006425F7" w:rsidP="002D64A0">
            <w:pPr>
              <w:jc w:val="center"/>
              <w:rPr>
                <w:rFonts w:ascii="Tahoma" w:hAnsi="Tahoma" w:cs="Tahoma"/>
              </w:rPr>
            </w:pPr>
            <w:r w:rsidRPr="0076129F">
              <w:rPr>
                <w:rFonts w:ascii="Tahoma" w:hAnsi="Tahoma" w:cs="Tahoma"/>
              </w:rPr>
              <w:t>Imię i nazwisko osoby(osób) upoważnionej(</w:t>
            </w:r>
            <w:proofErr w:type="spellStart"/>
            <w:r w:rsidRPr="0076129F">
              <w:rPr>
                <w:rFonts w:ascii="Tahoma" w:hAnsi="Tahoma" w:cs="Tahoma"/>
              </w:rPr>
              <w:t>nych</w:t>
            </w:r>
            <w:proofErr w:type="spellEnd"/>
            <w:r w:rsidRPr="0076129F">
              <w:rPr>
                <w:rFonts w:ascii="Tahoma" w:hAnsi="Tahoma" w:cs="Tahoma"/>
              </w:rPr>
              <w:t>) do podpisania niniejszej oferty w imieniu Wykonawcy(ów)</w:t>
            </w:r>
          </w:p>
        </w:tc>
      </w:tr>
      <w:tr w:rsidR="006425F7" w:rsidRPr="0076129F" w14:paraId="0DB38816" w14:textId="77777777" w:rsidTr="002D64A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6120F9" w14:textId="77777777" w:rsidR="006425F7" w:rsidRPr="0076129F" w:rsidRDefault="006425F7" w:rsidP="002D64A0">
            <w:pPr>
              <w:jc w:val="center"/>
              <w:rPr>
                <w:rFonts w:ascii="Tahoma" w:hAnsi="Tahoma" w:cs="Tahoma"/>
              </w:rPr>
            </w:pPr>
          </w:p>
          <w:p w14:paraId="1F3AD71D" w14:textId="77777777" w:rsidR="006425F7" w:rsidRPr="0076129F" w:rsidRDefault="006425F7" w:rsidP="002D64A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5B383F" w14:textId="77777777" w:rsidR="006425F7" w:rsidRPr="0076129F" w:rsidRDefault="006425F7" w:rsidP="002D64A0">
            <w:pPr>
              <w:snapToGri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99204" w14:textId="77777777" w:rsidR="006425F7" w:rsidRPr="0076129F" w:rsidRDefault="006425F7" w:rsidP="002D64A0">
            <w:pPr>
              <w:snapToGrid w:val="0"/>
              <w:jc w:val="center"/>
              <w:rPr>
                <w:rFonts w:ascii="Tahoma" w:hAnsi="Tahoma" w:cs="Tahoma"/>
              </w:rPr>
            </w:pPr>
          </w:p>
        </w:tc>
      </w:tr>
      <w:tr w:rsidR="006425F7" w:rsidRPr="0076129F" w14:paraId="4A09AA0A" w14:textId="77777777" w:rsidTr="002D64A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8654C" w14:textId="77777777" w:rsidR="006425F7" w:rsidRPr="0076129F" w:rsidRDefault="006425F7" w:rsidP="002D64A0">
            <w:pPr>
              <w:jc w:val="center"/>
              <w:rPr>
                <w:rFonts w:ascii="Tahoma" w:hAnsi="Tahoma" w:cs="Tahoma"/>
              </w:rPr>
            </w:pPr>
          </w:p>
          <w:p w14:paraId="14D2DC05" w14:textId="77777777" w:rsidR="006425F7" w:rsidRPr="0076129F" w:rsidRDefault="006425F7" w:rsidP="002D64A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4F6343" w14:textId="77777777" w:rsidR="006425F7" w:rsidRPr="0076129F" w:rsidRDefault="006425F7" w:rsidP="002D64A0">
            <w:pPr>
              <w:snapToGri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FEB11" w14:textId="77777777" w:rsidR="006425F7" w:rsidRPr="0076129F" w:rsidRDefault="006425F7" w:rsidP="002D64A0">
            <w:pPr>
              <w:snapToGrid w:val="0"/>
              <w:jc w:val="center"/>
              <w:rPr>
                <w:rFonts w:ascii="Tahoma" w:hAnsi="Tahoma" w:cs="Tahoma"/>
              </w:rPr>
            </w:pPr>
          </w:p>
        </w:tc>
      </w:tr>
    </w:tbl>
    <w:p w14:paraId="6FCD2AAE" w14:textId="77777777" w:rsidR="006425F7" w:rsidRPr="0076129F" w:rsidRDefault="006425F7" w:rsidP="006425F7">
      <w:pPr>
        <w:jc w:val="center"/>
        <w:rPr>
          <w:rFonts w:ascii="Tahoma" w:hAnsi="Tahoma" w:cs="Tahoma"/>
          <w:b/>
          <w:iCs/>
          <w:color w:val="FF0000"/>
          <w:sz w:val="16"/>
          <w:szCs w:val="16"/>
          <w:lang w:eastAsia="pl-PL"/>
        </w:rPr>
      </w:pPr>
      <w:r w:rsidRPr="0076129F">
        <w:rPr>
          <w:rFonts w:ascii="Tahoma" w:hAnsi="Tahoma" w:cs="Tahoma"/>
          <w:b/>
          <w:iCs/>
          <w:color w:val="FF0000"/>
          <w:sz w:val="16"/>
          <w:szCs w:val="16"/>
          <w:lang w:eastAsia="pl-PL"/>
        </w:rPr>
        <w:t xml:space="preserve">Dokument </w:t>
      </w:r>
      <w:r w:rsidRPr="0076129F">
        <w:rPr>
          <w:rFonts w:ascii="Tahoma" w:hAnsi="Tahoma" w:cs="Tahoma"/>
          <w:b/>
          <w:iCs/>
          <w:color w:val="FF0000"/>
          <w:sz w:val="16"/>
          <w:szCs w:val="16"/>
        </w:rPr>
        <w:t>przekazuje się w postaci elektronicznej i opatruje się kwalifikowanym podpisem elektronicznym, podpisem zaufanym lub podpisem osobistym.</w:t>
      </w:r>
    </w:p>
    <w:p w14:paraId="2CEB4861" w14:textId="77777777" w:rsidR="006425F7" w:rsidRPr="006425F7" w:rsidRDefault="006425F7" w:rsidP="006425F7"/>
    <w:p w14:paraId="759B1EF0" w14:textId="77777777" w:rsidR="006425F7" w:rsidRPr="006425F7" w:rsidRDefault="006425F7" w:rsidP="006425F7"/>
    <w:sectPr w:rsidR="006425F7" w:rsidRPr="006425F7" w:rsidSect="00FB2136">
      <w:headerReference w:type="default" r:id="rId10"/>
      <w:footerReference w:type="default" r:id="rId11"/>
      <w:pgSz w:w="11906" w:h="16838"/>
      <w:pgMar w:top="142" w:right="991" w:bottom="1560" w:left="992" w:header="426" w:footer="49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C40A9E" w14:textId="77777777" w:rsidR="00282CF6" w:rsidRDefault="00282CF6">
      <w:r>
        <w:separator/>
      </w:r>
    </w:p>
    <w:p w14:paraId="43D84B2E" w14:textId="77777777" w:rsidR="00282CF6" w:rsidRDefault="00282CF6"/>
    <w:p w14:paraId="5BC9003F" w14:textId="77777777" w:rsidR="00282CF6" w:rsidRDefault="00282CF6"/>
  </w:endnote>
  <w:endnote w:type="continuationSeparator" w:id="0">
    <w:p w14:paraId="38EE9DA5" w14:textId="77777777" w:rsidR="00282CF6" w:rsidRDefault="00282CF6">
      <w:r>
        <w:continuationSeparator/>
      </w:r>
    </w:p>
    <w:p w14:paraId="35229EA8" w14:textId="77777777" w:rsidR="00282CF6" w:rsidRDefault="00282CF6"/>
    <w:p w14:paraId="0C2D5319" w14:textId="77777777" w:rsidR="00282CF6" w:rsidRDefault="00282C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Serif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Segoe UI Symbol"/>
    <w:panose1 w:val="00000000000000000000"/>
    <w:charset w:val="02"/>
    <w:family w:val="auto"/>
    <w:notTrueType/>
    <w:pitch w:val="default"/>
    <w:sig w:usb0="00000003" w:usb1="00000000" w:usb2="00000000" w:usb3="00000000" w:csb0="00000001" w:csb1="00000000"/>
  </w:font>
  <w:font w:name="TimesNewRomanPS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EF4C5" w14:textId="77777777" w:rsidR="00B14FBD" w:rsidRDefault="00B14FBD">
    <w:pPr>
      <w:pStyle w:val="Tekstpodstawowy"/>
      <w:pBdr>
        <w:bottom w:val="single" w:sz="6" w:space="1" w:color="000000"/>
      </w:pBdr>
      <w:spacing w:after="0"/>
      <w:rPr>
        <w:rFonts w:ascii="Tahoma" w:hAnsi="Tahoma" w:cs="Tahoma"/>
        <w:sz w:val="16"/>
        <w:szCs w:val="16"/>
      </w:rPr>
    </w:pPr>
  </w:p>
  <w:p w14:paraId="28096CA6" w14:textId="5CFE7B0B" w:rsidR="00267E21" w:rsidRPr="0076129F" w:rsidRDefault="00B14FBD" w:rsidP="00267E21">
    <w:pPr>
      <w:pStyle w:val="Tekstpodstawowy"/>
      <w:rPr>
        <w:rFonts w:ascii="Tahoma" w:hAnsi="Tahoma" w:cs="Tahoma"/>
        <w:color w:val="auto"/>
        <w:sz w:val="18"/>
        <w:szCs w:val="18"/>
      </w:rPr>
    </w:pPr>
    <w:r>
      <w:rPr>
        <w:rFonts w:ascii="Tahoma" w:hAnsi="Tahoma" w:cs="Tahoma"/>
        <w:sz w:val="16"/>
        <w:szCs w:val="16"/>
      </w:rPr>
      <w:t xml:space="preserve">Specyfikacja warunków zamówienia nr </w:t>
    </w:r>
    <w:r w:rsidR="00267E21" w:rsidRPr="0076129F">
      <w:rPr>
        <w:rFonts w:ascii="Tahoma" w:hAnsi="Tahoma" w:cs="Tahoma"/>
        <w:color w:val="auto"/>
        <w:sz w:val="18"/>
        <w:szCs w:val="18"/>
      </w:rPr>
      <w:t xml:space="preserve">zamówienia </w:t>
    </w:r>
    <w:r w:rsidR="00267E21">
      <w:rPr>
        <w:rFonts w:ascii="Tahoma" w:hAnsi="Tahoma" w:cs="Tahoma"/>
        <w:color w:val="auto"/>
        <w:sz w:val="18"/>
        <w:szCs w:val="18"/>
      </w:rPr>
      <w:t>PSM</w:t>
    </w:r>
    <w:r w:rsidR="00267E21" w:rsidRPr="0076129F">
      <w:rPr>
        <w:rFonts w:ascii="Tahoma" w:hAnsi="Tahoma" w:cs="Tahoma"/>
        <w:color w:val="auto"/>
        <w:sz w:val="18"/>
        <w:szCs w:val="18"/>
      </w:rPr>
      <w:t>.271.</w:t>
    </w:r>
    <w:r w:rsidR="009F0AB8">
      <w:rPr>
        <w:rFonts w:ascii="Tahoma" w:hAnsi="Tahoma" w:cs="Tahoma"/>
        <w:b/>
        <w:bCs/>
        <w:color w:val="auto"/>
      </w:rPr>
      <w:t>2</w:t>
    </w:r>
    <w:r w:rsidR="00267E21" w:rsidRPr="0076129F">
      <w:rPr>
        <w:rFonts w:ascii="Tahoma" w:hAnsi="Tahoma" w:cs="Tahoma"/>
        <w:color w:val="auto"/>
        <w:sz w:val="18"/>
        <w:szCs w:val="18"/>
      </w:rPr>
      <w:t>.20</w:t>
    </w:r>
    <w:r w:rsidR="00114B51">
      <w:rPr>
        <w:rFonts w:ascii="Tahoma" w:hAnsi="Tahoma" w:cs="Tahoma"/>
        <w:color w:val="auto"/>
        <w:sz w:val="18"/>
        <w:szCs w:val="18"/>
      </w:rPr>
      <w:t>24</w:t>
    </w:r>
  </w:p>
  <w:p w14:paraId="3EECB62E" w14:textId="77777777" w:rsidR="009F0AB8" w:rsidRPr="009F0AB8" w:rsidRDefault="009F0AB8" w:rsidP="009F0AB8">
    <w:pPr>
      <w:autoSpaceDE/>
      <w:jc w:val="right"/>
      <w:rPr>
        <w:rFonts w:ascii="Tahoma" w:hAnsi="Tahoma" w:cs="Tahoma"/>
        <w:i/>
        <w:iCs/>
        <w:sz w:val="16"/>
        <w:szCs w:val="16"/>
        <w:lang w:eastAsia="ar-SA"/>
      </w:rPr>
    </w:pPr>
    <w:r w:rsidRPr="009F0AB8">
      <w:rPr>
        <w:rFonts w:ascii="Tahoma" w:hAnsi="Tahoma" w:cs="Tahoma"/>
        <w:i/>
        <w:iCs/>
        <w:sz w:val="16"/>
        <w:szCs w:val="16"/>
      </w:rPr>
      <w:t>Dostawa fortepianów i akcesoriów</w:t>
    </w:r>
    <w:r w:rsidRPr="009F0AB8">
      <w:rPr>
        <w:rFonts w:ascii="Tahoma" w:hAnsi="Tahoma" w:cs="Tahoma"/>
        <w:i/>
        <w:iCs/>
        <w:sz w:val="16"/>
        <w:szCs w:val="16"/>
        <w:lang w:eastAsia="ar-SA"/>
      </w:rPr>
      <w:t xml:space="preserve"> </w:t>
    </w:r>
  </w:p>
  <w:p w14:paraId="705BE90F" w14:textId="00AB190D" w:rsidR="00114B51" w:rsidRPr="009F0AB8" w:rsidRDefault="00114B51" w:rsidP="009F0AB8">
    <w:pPr>
      <w:autoSpaceDE/>
      <w:jc w:val="right"/>
      <w:rPr>
        <w:rFonts w:ascii="Tahoma" w:hAnsi="Tahoma" w:cs="Tahoma"/>
        <w:i/>
        <w:iCs/>
        <w:sz w:val="16"/>
        <w:szCs w:val="16"/>
        <w:lang w:eastAsia="ar-SA"/>
      </w:rPr>
    </w:pPr>
    <w:r w:rsidRPr="009F0AB8">
      <w:rPr>
        <w:rFonts w:ascii="Tahoma" w:hAnsi="Tahoma" w:cs="Tahoma"/>
        <w:i/>
        <w:iCs/>
        <w:sz w:val="16"/>
        <w:szCs w:val="16"/>
        <w:lang w:eastAsia="ar-SA"/>
      </w:rPr>
      <w:t xml:space="preserve">dla Państwowej Szkoły Muzycznej I </w:t>
    </w:r>
    <w:proofErr w:type="spellStart"/>
    <w:r w:rsidRPr="009F0AB8">
      <w:rPr>
        <w:rFonts w:ascii="Tahoma" w:hAnsi="Tahoma" w:cs="Tahoma"/>
        <w:i/>
        <w:iCs/>
        <w:sz w:val="16"/>
        <w:szCs w:val="16"/>
        <w:lang w:eastAsia="ar-SA"/>
      </w:rPr>
      <w:t>i</w:t>
    </w:r>
    <w:proofErr w:type="spellEnd"/>
    <w:r w:rsidRPr="009F0AB8">
      <w:rPr>
        <w:rFonts w:ascii="Tahoma" w:hAnsi="Tahoma" w:cs="Tahoma"/>
        <w:i/>
        <w:iCs/>
        <w:sz w:val="16"/>
        <w:szCs w:val="16"/>
        <w:lang w:eastAsia="ar-SA"/>
      </w:rPr>
      <w:t xml:space="preserve"> II stopnia im. Witolda Lutosławskiego w Nysie</w:t>
    </w:r>
  </w:p>
  <w:p w14:paraId="30C38548" w14:textId="77777777" w:rsidR="003A19AF" w:rsidRPr="00B233AC" w:rsidRDefault="003A19AF" w:rsidP="00B74A6B">
    <w:pPr>
      <w:jc w:val="right"/>
      <w:rPr>
        <w:rFonts w:ascii="Tahoma" w:hAnsi="Tahoma" w:cs="Tahoma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26C7A" w14:textId="77777777" w:rsidR="00282CF6" w:rsidRDefault="00282CF6">
      <w:bookmarkStart w:id="0" w:name="_Hlk510172753"/>
      <w:bookmarkEnd w:id="0"/>
      <w:r>
        <w:separator/>
      </w:r>
    </w:p>
    <w:p w14:paraId="39182D88" w14:textId="77777777" w:rsidR="00282CF6" w:rsidRDefault="00282CF6"/>
    <w:p w14:paraId="6F97907F" w14:textId="77777777" w:rsidR="00282CF6" w:rsidRDefault="00282CF6"/>
  </w:footnote>
  <w:footnote w:type="continuationSeparator" w:id="0">
    <w:p w14:paraId="288AC6CF" w14:textId="77777777" w:rsidR="00282CF6" w:rsidRDefault="00282CF6">
      <w:r>
        <w:continuationSeparator/>
      </w:r>
    </w:p>
    <w:p w14:paraId="6EF9AEB1" w14:textId="77777777" w:rsidR="00282CF6" w:rsidRDefault="00282CF6"/>
    <w:p w14:paraId="7BAF9EAE" w14:textId="77777777" w:rsidR="00282CF6" w:rsidRDefault="00282C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95717504"/>
      <w:docPartObj>
        <w:docPartGallery w:val="Page Numbers (Margins)"/>
        <w:docPartUnique/>
      </w:docPartObj>
    </w:sdtPr>
    <w:sdtContent>
      <w:p w14:paraId="6C2BC843" w14:textId="6ACD7E81" w:rsidR="00B14FBD" w:rsidRDefault="00B14FBD" w:rsidP="006A4C30">
        <w:pPr>
          <w:pStyle w:val="Nagwek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9D05A02" wp14:editId="6CD57B7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19E2FA" w14:textId="482EC65F" w:rsidR="00B14FBD" w:rsidRPr="008D62C7" w:rsidRDefault="00B14FBD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16"/>
                                  <w:szCs w:val="16"/>
                                </w:rPr>
                              </w:pPr>
                              <w:r w:rsidRPr="008D62C7">
                                <w:rPr>
                                  <w:rFonts w:asciiTheme="majorHAnsi" w:eastAsiaTheme="majorEastAsia" w:hAnsiTheme="majorHAnsi" w:cstheme="majorBidi"/>
                                  <w:sz w:val="16"/>
                                  <w:szCs w:val="16"/>
                                </w:rPr>
                                <w:t>Strona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8D62C7">
                                <w:rPr>
                                  <w:rFonts w:asciiTheme="minorHAnsi" w:eastAsiaTheme="minorEastAsia" w:hAnsiTheme="minorHAnsi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8D62C7">
                                <w:rPr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8D62C7">
                                <w:rPr>
                                  <w:rFonts w:asciiTheme="minorHAnsi" w:eastAsiaTheme="minorEastAsia" w:hAnsiTheme="minorHAnsi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A366A4" w:rsidRPr="00A366A4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16"/>
                                  <w:szCs w:val="16"/>
                                </w:rPr>
                                <w:t>20</w:t>
                              </w:r>
                              <w:r w:rsidRPr="008D62C7">
                                <w:rPr>
                                  <w:rFonts w:asciiTheme="majorHAnsi" w:eastAsiaTheme="majorEastAsia" w:hAnsiTheme="majorHAnsi" w:cstheme="majorBid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9D05A02" id="Prostokąt 2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919E2FA" w14:textId="482EC65F" w:rsidR="00B14FBD" w:rsidRPr="008D62C7" w:rsidRDefault="00B14FBD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</w:pPr>
                        <w:r w:rsidRPr="008D62C7"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  <w:t>Strona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  <w:t xml:space="preserve">  </w:t>
                        </w:r>
                        <w:r w:rsidRPr="008D62C7">
                          <w:rPr>
                            <w:rFonts w:asciiTheme="minorHAnsi" w:eastAsiaTheme="minorEastAsia" w:hAnsiTheme="minorHAnsi"/>
                            <w:sz w:val="16"/>
                            <w:szCs w:val="16"/>
                          </w:rPr>
                          <w:fldChar w:fldCharType="begin"/>
                        </w:r>
                        <w:r w:rsidRPr="008D62C7">
                          <w:rPr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8D62C7">
                          <w:rPr>
                            <w:rFonts w:asciiTheme="minorHAnsi" w:eastAsiaTheme="minorEastAsia" w:hAnsiTheme="minorHAnsi"/>
                            <w:sz w:val="16"/>
                            <w:szCs w:val="16"/>
                          </w:rPr>
                          <w:fldChar w:fldCharType="separate"/>
                        </w:r>
                        <w:r w:rsidR="00A366A4" w:rsidRPr="00A366A4">
                          <w:rPr>
                            <w:rFonts w:asciiTheme="majorHAnsi" w:eastAsiaTheme="majorEastAsia" w:hAnsiTheme="majorHAnsi" w:cstheme="majorBidi"/>
                            <w:noProof/>
                            <w:sz w:val="16"/>
                            <w:szCs w:val="16"/>
                          </w:rPr>
                          <w:t>20</w:t>
                        </w:r>
                        <w:r w:rsidRPr="008D62C7"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66D67561" w14:textId="77777777" w:rsidR="00B14FBD" w:rsidRPr="006A4C30" w:rsidRDefault="00B14FBD" w:rsidP="006A4C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B779804"/>
    <w:multiLevelType w:val="hybridMultilevel"/>
    <w:tmpl w:val="FFFFFFFF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E07A65E3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03102DF"/>
    <w:multiLevelType w:val="hybridMultilevel"/>
    <w:tmpl w:val="FFFFFFFF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2857"/>
        </w:tabs>
        <w:ind w:left="2857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3001"/>
        </w:tabs>
        <w:ind w:left="3001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3145"/>
        </w:tabs>
        <w:ind w:left="3145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3289"/>
        </w:tabs>
        <w:ind w:left="3289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3433"/>
        </w:tabs>
        <w:ind w:left="3433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3577"/>
        </w:tabs>
        <w:ind w:left="3577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3721"/>
        </w:tabs>
        <w:ind w:left="3721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3865"/>
        </w:tabs>
        <w:ind w:left="3865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4009"/>
        </w:tabs>
        <w:ind w:left="4009" w:hanging="1584"/>
      </w:pPr>
    </w:lvl>
  </w:abstractNum>
  <w:abstractNum w:abstractNumId="4" w15:restartNumberingAfterBreak="0">
    <w:nsid w:val="00000002"/>
    <w:multiLevelType w:val="multilevel"/>
    <w:tmpl w:val="CB121CE4"/>
    <w:name w:val="WW8Num10"/>
    <w:lvl w:ilvl="0">
      <w:start w:val="3"/>
      <w:numFmt w:val="decimal"/>
      <w:lvlText w:val="%1)"/>
      <w:lvlJc w:val="left"/>
      <w:pPr>
        <w:tabs>
          <w:tab w:val="num" w:pos="2340"/>
        </w:tabs>
        <w:ind w:left="1980" w:firstLine="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/>
        <w:b w:val="0"/>
        <w:bCs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4"/>
    <w:multiLevelType w:val="singleLevel"/>
    <w:tmpl w:val="45B8FF74"/>
    <w:name w:val="WW8Num14"/>
    <w:lvl w:ilvl="0">
      <w:start w:val="5"/>
      <w:numFmt w:val="decimal"/>
      <w:lvlText w:val="%1."/>
      <w:lvlJc w:val="left"/>
      <w:pPr>
        <w:tabs>
          <w:tab w:val="num" w:pos="0"/>
        </w:tabs>
        <w:ind w:left="795" w:hanging="360"/>
      </w:pPr>
      <w:rPr>
        <w:b/>
      </w:rPr>
    </w:lvl>
  </w:abstractNum>
  <w:abstractNum w:abstractNumId="6" w15:restartNumberingAfterBreak="0">
    <w:nsid w:val="00000005"/>
    <w:multiLevelType w:val="singleLevel"/>
    <w:tmpl w:val="00000005"/>
    <w:name w:val="WW8Num15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</w:abstractNum>
  <w:abstractNum w:abstractNumId="7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sz w:val="18"/>
        <w:szCs w:val="18"/>
        <w:lang w:eastAsia="en-US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ascii="Calibri" w:eastAsia="Calibri" w:hAnsi="Calibri" w:cs="Calibri" w:hint="default"/>
        <w:sz w:val="18"/>
        <w:szCs w:val="18"/>
        <w:lang w:eastAsia="en-U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ascii="Calibri" w:eastAsia="Calibri" w:hAnsi="Calibri" w:cs="Calibri" w:hint="default"/>
        <w:sz w:val="18"/>
        <w:szCs w:val="18"/>
        <w:lang w:eastAsia="en-U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720"/>
      </w:pPr>
      <w:rPr>
        <w:rFonts w:ascii="Calibri" w:eastAsia="Calibri" w:hAnsi="Calibri" w:cs="Calibri" w:hint="default"/>
        <w:sz w:val="18"/>
        <w:szCs w:val="18"/>
        <w:lang w:eastAsia="en-US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ascii="Calibri" w:eastAsia="Calibri" w:hAnsi="Calibri" w:cs="Calibri" w:hint="default"/>
        <w:sz w:val="18"/>
        <w:szCs w:val="18"/>
        <w:lang w:eastAsia="en-US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080"/>
      </w:pPr>
      <w:rPr>
        <w:rFonts w:ascii="Calibri" w:eastAsia="Calibri" w:hAnsi="Calibri" w:cs="Calibri" w:hint="default"/>
        <w:sz w:val="18"/>
        <w:szCs w:val="18"/>
        <w:lang w:eastAsia="en-US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ascii="Calibri" w:eastAsia="Calibri" w:hAnsi="Calibri" w:cs="Calibri" w:hint="default"/>
        <w:sz w:val="18"/>
        <w:szCs w:val="18"/>
        <w:lang w:eastAsia="en-US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  <w:rPr>
        <w:rFonts w:ascii="Calibri" w:eastAsia="Calibri" w:hAnsi="Calibri" w:cs="Calibri" w:hint="default"/>
        <w:sz w:val="18"/>
        <w:szCs w:val="18"/>
        <w:lang w:eastAsia="en-US"/>
      </w:rPr>
    </w:lvl>
  </w:abstractNum>
  <w:abstractNum w:abstractNumId="8" w15:restartNumberingAfterBreak="0">
    <w:nsid w:val="00000007"/>
    <w:multiLevelType w:val="singleLevel"/>
    <w:tmpl w:val="00000007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1146" w:hanging="360"/>
      </w:pPr>
    </w:lvl>
  </w:abstractNum>
  <w:abstractNum w:abstractNumId="9" w15:restartNumberingAfterBreak="0">
    <w:nsid w:val="00000008"/>
    <w:multiLevelType w:val="singleLevel"/>
    <w:tmpl w:val="00000008"/>
    <w:name w:val="WW8Num25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00000009"/>
    <w:multiLevelType w:val="singleLevel"/>
    <w:tmpl w:val="00000009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b/>
      </w:rPr>
    </w:lvl>
  </w:abstractNum>
  <w:abstractNum w:abstractNumId="11" w15:restartNumberingAfterBreak="0">
    <w:nsid w:val="0000000B"/>
    <w:multiLevelType w:val="singleLevel"/>
    <w:tmpl w:val="0000000B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b/>
      </w:rPr>
    </w:lvl>
  </w:abstractNum>
  <w:abstractNum w:abstractNumId="12" w15:restartNumberingAfterBreak="0">
    <w:nsid w:val="0000000C"/>
    <w:multiLevelType w:val="singleLevel"/>
    <w:tmpl w:val="0000000C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495" w:hanging="360"/>
      </w:pPr>
      <w:rPr>
        <w:b/>
      </w:rPr>
    </w:lvl>
  </w:abstractNum>
  <w:abstractNum w:abstractNumId="13" w15:restartNumberingAfterBreak="0">
    <w:nsid w:val="0000000D"/>
    <w:multiLevelType w:val="singleLevel"/>
    <w:tmpl w:val="0000000D"/>
    <w:name w:val="WW8Num37"/>
    <w:lvl w:ilvl="0">
      <w:start w:val="1"/>
      <w:numFmt w:val="decimal"/>
      <w:lvlText w:val="%1)"/>
      <w:lvlJc w:val="left"/>
      <w:pPr>
        <w:tabs>
          <w:tab w:val="num" w:pos="1080"/>
        </w:tabs>
        <w:ind w:left="720" w:firstLine="0"/>
      </w:pPr>
    </w:lvl>
  </w:abstractNum>
  <w:abstractNum w:abstractNumId="14" w15:restartNumberingAfterBreak="0">
    <w:nsid w:val="0000000E"/>
    <w:multiLevelType w:val="multilevel"/>
    <w:tmpl w:val="0000000E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F15901"/>
    <w:multiLevelType w:val="hybridMultilevel"/>
    <w:tmpl w:val="27264B00"/>
    <w:lvl w:ilvl="0" w:tplc="9162EE64">
      <w:start w:val="1"/>
      <w:numFmt w:val="decimal"/>
      <w:lvlText w:val="%1."/>
      <w:lvlJc w:val="left"/>
      <w:pPr>
        <w:ind w:left="1437" w:hanging="87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02B91699"/>
    <w:multiLevelType w:val="hybridMultilevel"/>
    <w:tmpl w:val="5DFE68C2"/>
    <w:lvl w:ilvl="0" w:tplc="C3287992">
      <w:start w:val="1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6726814"/>
    <w:multiLevelType w:val="multilevel"/>
    <w:tmpl w:val="25CE9D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FD4A91"/>
    <w:multiLevelType w:val="hybridMultilevel"/>
    <w:tmpl w:val="D39C8840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/>
        <w:b w:val="0"/>
        <w:i w:val="0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BFE4517"/>
    <w:multiLevelType w:val="hybridMultilevel"/>
    <w:tmpl w:val="4A365CE2"/>
    <w:lvl w:ilvl="0" w:tplc="B0E253E4">
      <w:start w:val="1"/>
      <w:numFmt w:val="decimal"/>
      <w:lvlText w:val="%1)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E336494"/>
    <w:multiLevelType w:val="hybridMultilevel"/>
    <w:tmpl w:val="BFACB788"/>
    <w:lvl w:ilvl="0" w:tplc="03923748">
      <w:start w:val="1"/>
      <w:numFmt w:val="decimal"/>
      <w:lvlText w:val="%1."/>
      <w:lvlJc w:val="left"/>
      <w:pPr>
        <w:ind w:left="1287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14891270"/>
    <w:multiLevelType w:val="hybridMultilevel"/>
    <w:tmpl w:val="6D3C02B2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1D533853"/>
    <w:multiLevelType w:val="hybridMultilevel"/>
    <w:tmpl w:val="6EB6C7CC"/>
    <w:lvl w:ilvl="0" w:tplc="03923748">
      <w:start w:val="1"/>
      <w:numFmt w:val="decimal"/>
      <w:lvlText w:val="%1."/>
      <w:lvlJc w:val="left"/>
      <w:pPr>
        <w:ind w:left="1572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21BD1132"/>
    <w:multiLevelType w:val="multilevel"/>
    <w:tmpl w:val="25CE9D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3B0371"/>
    <w:multiLevelType w:val="hybridMultilevel"/>
    <w:tmpl w:val="5C3E3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514142"/>
    <w:multiLevelType w:val="multilevel"/>
    <w:tmpl w:val="766456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53AA6"/>
    <w:multiLevelType w:val="hybridMultilevel"/>
    <w:tmpl w:val="321A7FC4"/>
    <w:lvl w:ilvl="0" w:tplc="8F006ED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269B5401"/>
    <w:multiLevelType w:val="hybridMultilevel"/>
    <w:tmpl w:val="D39C8840"/>
    <w:lvl w:ilvl="0" w:tplc="A2DA36E6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/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E9F34C2"/>
    <w:multiLevelType w:val="hybridMultilevel"/>
    <w:tmpl w:val="F9C49BE2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2EB4766B"/>
    <w:multiLevelType w:val="multilevel"/>
    <w:tmpl w:val="25CE9D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654FD5"/>
    <w:multiLevelType w:val="hybridMultilevel"/>
    <w:tmpl w:val="A90CD18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34FF4D8C"/>
    <w:multiLevelType w:val="hybridMultilevel"/>
    <w:tmpl w:val="645EE4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5704183"/>
    <w:multiLevelType w:val="multilevel"/>
    <w:tmpl w:val="1798670E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  <w:b/>
        <w:bCs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ascii="Tahoma" w:hAnsi="Tahoma" w:cs="Tahoma"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793" w:hanging="735"/>
      </w:pPr>
      <w:rPr>
        <w:rFonts w:ascii="Tahoma" w:hAnsi="Tahoma" w:cs="Tahoma" w:hint="default"/>
        <w:b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ascii="Tahoma" w:hAnsi="Tahoma" w:cs="Tahoma" w:hint="default"/>
        <w:b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ascii="Tahoma" w:hAnsi="Tahoma" w:cs="Tahoma" w:hint="default"/>
        <w:b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ascii="Tahoma" w:hAnsi="Tahoma" w:cs="Tahoma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ascii="Tahoma" w:hAnsi="Tahoma" w:cs="Tahoma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ascii="Tahoma" w:hAnsi="Tahoma" w:cs="Tahoma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ascii="Tahoma" w:hAnsi="Tahoma" w:cs="Tahoma" w:hint="default"/>
        <w:b/>
      </w:rPr>
    </w:lvl>
  </w:abstractNum>
  <w:abstractNum w:abstractNumId="36" w15:restartNumberingAfterBreak="0">
    <w:nsid w:val="36372117"/>
    <w:multiLevelType w:val="hybridMultilevel"/>
    <w:tmpl w:val="80B29258"/>
    <w:lvl w:ilvl="0" w:tplc="0548171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384571D8"/>
    <w:multiLevelType w:val="hybridMultilevel"/>
    <w:tmpl w:val="904E7476"/>
    <w:lvl w:ilvl="0" w:tplc="BA62E3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3A34192C"/>
    <w:multiLevelType w:val="hybridMultilevel"/>
    <w:tmpl w:val="75467FD8"/>
    <w:lvl w:ilvl="0" w:tplc="69963F10">
      <w:start w:val="1"/>
      <w:numFmt w:val="decimal"/>
      <w:lvlText w:val="%1."/>
      <w:lvlJc w:val="left"/>
      <w:pPr>
        <w:ind w:left="1440" w:hanging="360"/>
      </w:pPr>
      <w:rPr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3CC17A47"/>
    <w:multiLevelType w:val="hybridMultilevel"/>
    <w:tmpl w:val="880A59F2"/>
    <w:lvl w:ilvl="0" w:tplc="22EC2C72">
      <w:start w:val="1"/>
      <w:numFmt w:val="decimal"/>
      <w:lvlText w:val="%1)"/>
      <w:lvlJc w:val="left"/>
      <w:pPr>
        <w:ind w:left="1800" w:hanging="360"/>
      </w:pPr>
      <w:rPr>
        <w:rFonts w:ascii="Tahoma" w:hAnsi="Tahoma"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3FED3111"/>
    <w:multiLevelType w:val="hybridMultilevel"/>
    <w:tmpl w:val="7A8CE378"/>
    <w:lvl w:ilvl="0" w:tplc="EF1A49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103863"/>
    <w:multiLevelType w:val="hybridMultilevel"/>
    <w:tmpl w:val="5E1028A8"/>
    <w:lvl w:ilvl="0" w:tplc="3DE4D1CA">
      <w:start w:val="2"/>
      <w:numFmt w:val="decimal"/>
      <w:lvlText w:val="%1)"/>
      <w:lvlJc w:val="left"/>
      <w:pPr>
        <w:ind w:left="177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2" w15:restartNumberingAfterBreak="0">
    <w:nsid w:val="430268EA"/>
    <w:multiLevelType w:val="hybridMultilevel"/>
    <w:tmpl w:val="0F58E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51C0F64"/>
    <w:multiLevelType w:val="hybridMultilevel"/>
    <w:tmpl w:val="4BBAA32A"/>
    <w:lvl w:ilvl="0" w:tplc="E1C6FB3A">
      <w:start w:val="1"/>
      <w:numFmt w:val="lowerLetter"/>
      <w:lvlText w:val="%1)"/>
      <w:lvlJc w:val="left"/>
      <w:pPr>
        <w:ind w:left="100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6433504"/>
    <w:multiLevelType w:val="hybridMultilevel"/>
    <w:tmpl w:val="B8DC7A2A"/>
    <w:lvl w:ilvl="0" w:tplc="866C63BE">
      <w:start w:val="1"/>
      <w:numFmt w:val="decimal"/>
      <w:lvlText w:val="%1."/>
      <w:lvlJc w:val="left"/>
      <w:pPr>
        <w:ind w:left="1429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46E36C80"/>
    <w:multiLevelType w:val="hybridMultilevel"/>
    <w:tmpl w:val="CABC49FC"/>
    <w:lvl w:ilvl="0" w:tplc="BC5C9C82">
      <w:start w:val="1"/>
      <w:numFmt w:val="decimal"/>
      <w:lvlText w:val="%1)"/>
      <w:lvlJc w:val="left"/>
      <w:rPr>
        <w:rFonts w:ascii="Times New Roman" w:eastAsia="Times New Roman" w:hAnsi="Times New Roman"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6" w15:restartNumberingAfterBreak="0">
    <w:nsid w:val="484C5A3C"/>
    <w:multiLevelType w:val="hybridMultilevel"/>
    <w:tmpl w:val="0C22B84C"/>
    <w:lvl w:ilvl="0" w:tplc="98184E90">
      <w:start w:val="1"/>
      <w:numFmt w:val="decimal"/>
      <w:lvlText w:val="%1)"/>
      <w:lvlJc w:val="left"/>
      <w:pPr>
        <w:ind w:left="1069" w:hanging="360"/>
      </w:pPr>
      <w:rPr>
        <w:rFonts w:ascii="Tahoma" w:eastAsia="LiberationSerif" w:hAnsi="Tahoma" w:cs="Tahoma"/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49DDB27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 w15:restartNumberingAfterBreak="0">
    <w:nsid w:val="4B0A01C4"/>
    <w:multiLevelType w:val="hybridMultilevel"/>
    <w:tmpl w:val="392A924E"/>
    <w:lvl w:ilvl="0" w:tplc="290865C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4B4A1FC1"/>
    <w:multiLevelType w:val="hybridMultilevel"/>
    <w:tmpl w:val="B9FC9998"/>
    <w:lvl w:ilvl="0" w:tplc="CB18E8C8">
      <w:start w:val="30"/>
      <w:numFmt w:val="decimal"/>
      <w:lvlText w:val="%1."/>
      <w:lvlJc w:val="left"/>
      <w:pPr>
        <w:ind w:left="1429" w:hanging="360"/>
      </w:pPr>
      <w:rPr>
        <w:rFonts w:hint="default"/>
        <w:b/>
        <w:bCs/>
        <w:i w:val="0"/>
        <w:i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29166B"/>
    <w:multiLevelType w:val="hybridMultilevel"/>
    <w:tmpl w:val="0354E570"/>
    <w:lvl w:ilvl="0" w:tplc="290865C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 w15:restartNumberingAfterBreak="0">
    <w:nsid w:val="4E42708C"/>
    <w:multiLevelType w:val="hybridMultilevel"/>
    <w:tmpl w:val="27705E5C"/>
    <w:lvl w:ilvl="0" w:tplc="ADAE56F8">
      <w:start w:val="18"/>
      <w:numFmt w:val="decimal"/>
      <w:lvlText w:val="%1."/>
      <w:lvlJc w:val="left"/>
      <w:pPr>
        <w:ind w:left="1211" w:hanging="360"/>
      </w:pPr>
      <w:rPr>
        <w:rFonts w:eastAsia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 w15:restartNumberingAfterBreak="0">
    <w:nsid w:val="54237F95"/>
    <w:multiLevelType w:val="hybridMultilevel"/>
    <w:tmpl w:val="A51C94BA"/>
    <w:lvl w:ilvl="0" w:tplc="027A4FE6">
      <w:start w:val="1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6D27AB3"/>
    <w:multiLevelType w:val="multilevel"/>
    <w:tmpl w:val="42344F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9652FB"/>
    <w:multiLevelType w:val="hybridMultilevel"/>
    <w:tmpl w:val="7052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7B507FF"/>
    <w:multiLevelType w:val="hybridMultilevel"/>
    <w:tmpl w:val="330A907C"/>
    <w:lvl w:ilvl="0" w:tplc="6BE0D694">
      <w:start w:val="1"/>
      <w:numFmt w:val="decimal"/>
      <w:lvlText w:val="%1)"/>
      <w:lvlJc w:val="left"/>
      <w:pPr>
        <w:ind w:left="1778" w:hanging="360"/>
      </w:pPr>
      <w:rPr>
        <w:rFonts w:ascii="Tahoma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 w15:restartNumberingAfterBreak="0">
    <w:nsid w:val="591137AB"/>
    <w:multiLevelType w:val="hybridMultilevel"/>
    <w:tmpl w:val="57C482B0"/>
    <w:lvl w:ilvl="0" w:tplc="36EED5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5C784205"/>
    <w:multiLevelType w:val="hybridMultilevel"/>
    <w:tmpl w:val="0DC48CCA"/>
    <w:lvl w:ilvl="0" w:tplc="61708F40">
      <w:numFmt w:val="bullet"/>
      <w:lvlText w:val=""/>
      <w:lvlJc w:val="left"/>
      <w:pPr>
        <w:ind w:left="1004" w:hanging="360"/>
      </w:pPr>
      <w:rPr>
        <w:rFonts w:ascii="Wingdings 2" w:hAnsi="Wingdings 2" w:cs="Wingdings 2" w:hint="default"/>
        <w:b/>
        <w:bCs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58" w15:restartNumberingAfterBreak="0">
    <w:nsid w:val="5EC8574A"/>
    <w:multiLevelType w:val="hybridMultilevel"/>
    <w:tmpl w:val="FAA67C76"/>
    <w:lvl w:ilvl="0" w:tplc="35DA46D6">
      <w:start w:val="1"/>
      <w:numFmt w:val="decimal"/>
      <w:lvlText w:val="%1)"/>
      <w:lvlJc w:val="left"/>
      <w:pPr>
        <w:ind w:left="1495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2FE6F2F"/>
    <w:multiLevelType w:val="hybridMultilevel"/>
    <w:tmpl w:val="68AE5B28"/>
    <w:lvl w:ilvl="0" w:tplc="04150011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892089D"/>
    <w:multiLevelType w:val="hybridMultilevel"/>
    <w:tmpl w:val="923C6D80"/>
    <w:lvl w:ilvl="0" w:tplc="44665BDE">
      <w:start w:val="1"/>
      <w:numFmt w:val="decimal"/>
      <w:lvlText w:val="%1)"/>
      <w:lvlJc w:val="left"/>
      <w:pPr>
        <w:ind w:left="2160" w:hanging="72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1" w15:restartNumberingAfterBreak="0">
    <w:nsid w:val="69A06133"/>
    <w:multiLevelType w:val="hybridMultilevel"/>
    <w:tmpl w:val="ECCAC968"/>
    <w:lvl w:ilvl="0" w:tplc="3CBA01FE">
      <w:start w:val="4"/>
      <w:numFmt w:val="decimal"/>
      <w:lvlText w:val="%1."/>
      <w:lvlJc w:val="left"/>
      <w:pPr>
        <w:ind w:left="149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 w15:restartNumberingAfterBreak="0">
    <w:nsid w:val="705B1034"/>
    <w:multiLevelType w:val="hybridMultilevel"/>
    <w:tmpl w:val="7EFCF50E"/>
    <w:lvl w:ilvl="0" w:tplc="041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63" w15:restartNumberingAfterBreak="0">
    <w:nsid w:val="713E3E0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4" w15:restartNumberingAfterBreak="0">
    <w:nsid w:val="7148161C"/>
    <w:multiLevelType w:val="hybridMultilevel"/>
    <w:tmpl w:val="CD0E34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1C26702"/>
    <w:multiLevelType w:val="hybridMultilevel"/>
    <w:tmpl w:val="0C429D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B6C3FFB"/>
    <w:multiLevelType w:val="hybridMultilevel"/>
    <w:tmpl w:val="850EC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BA37D98"/>
    <w:multiLevelType w:val="hybridMultilevel"/>
    <w:tmpl w:val="75467FD8"/>
    <w:lvl w:ilvl="0" w:tplc="69963F10">
      <w:start w:val="1"/>
      <w:numFmt w:val="decimal"/>
      <w:lvlText w:val="%1."/>
      <w:lvlJc w:val="left"/>
      <w:pPr>
        <w:ind w:left="1440" w:hanging="360"/>
      </w:pPr>
      <w:rPr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10632377">
    <w:abstractNumId w:val="3"/>
  </w:num>
  <w:num w:numId="2" w16cid:durableId="430245015">
    <w:abstractNumId w:val="29"/>
  </w:num>
  <w:num w:numId="3" w16cid:durableId="738989069">
    <w:abstractNumId w:val="23"/>
  </w:num>
  <w:num w:numId="4" w16cid:durableId="1242712160">
    <w:abstractNumId w:val="33"/>
  </w:num>
  <w:num w:numId="5" w16cid:durableId="1077485304">
    <w:abstractNumId w:val="35"/>
  </w:num>
  <w:num w:numId="6" w16cid:durableId="1755055992">
    <w:abstractNumId w:val="37"/>
  </w:num>
  <w:num w:numId="7" w16cid:durableId="138691289">
    <w:abstractNumId w:val="46"/>
  </w:num>
  <w:num w:numId="8" w16cid:durableId="1359355984">
    <w:abstractNumId w:val="24"/>
  </w:num>
  <w:num w:numId="9" w16cid:durableId="2141802278">
    <w:abstractNumId w:val="21"/>
  </w:num>
  <w:num w:numId="10" w16cid:durableId="2017346364">
    <w:abstractNumId w:val="38"/>
  </w:num>
  <w:num w:numId="11" w16cid:durableId="663750182">
    <w:abstractNumId w:val="44"/>
  </w:num>
  <w:num w:numId="12" w16cid:durableId="1977680797">
    <w:abstractNumId w:val="67"/>
  </w:num>
  <w:num w:numId="13" w16cid:durableId="1279796211">
    <w:abstractNumId w:val="48"/>
  </w:num>
  <w:num w:numId="14" w16cid:durableId="628054095">
    <w:abstractNumId w:val="50"/>
  </w:num>
  <w:num w:numId="15" w16cid:durableId="355279194">
    <w:abstractNumId w:val="55"/>
  </w:num>
  <w:num w:numId="16" w16cid:durableId="1489714194">
    <w:abstractNumId w:val="20"/>
  </w:num>
  <w:num w:numId="17" w16cid:durableId="1629969825">
    <w:abstractNumId w:val="57"/>
  </w:num>
  <w:num w:numId="18" w16cid:durableId="1727219595">
    <w:abstractNumId w:val="49"/>
  </w:num>
  <w:num w:numId="19" w16cid:durableId="173488988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0321267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57451704">
    <w:abstractNumId w:val="60"/>
  </w:num>
  <w:num w:numId="22" w16cid:durableId="1257323269">
    <w:abstractNumId w:val="40"/>
  </w:num>
  <w:num w:numId="23" w16cid:durableId="669067192">
    <w:abstractNumId w:val="39"/>
  </w:num>
  <w:num w:numId="24" w16cid:durableId="1510754909">
    <w:abstractNumId w:val="18"/>
  </w:num>
  <w:num w:numId="25" w16cid:durableId="1984121456">
    <w:abstractNumId w:val="65"/>
  </w:num>
  <w:num w:numId="26" w16cid:durableId="1252659980">
    <w:abstractNumId w:val="51"/>
  </w:num>
  <w:num w:numId="27" w16cid:durableId="1962226857">
    <w:abstractNumId w:val="58"/>
  </w:num>
  <w:num w:numId="28" w16cid:durableId="2055999951">
    <w:abstractNumId w:val="28"/>
  </w:num>
  <w:num w:numId="29" w16cid:durableId="1872106838">
    <w:abstractNumId w:val="0"/>
  </w:num>
  <w:num w:numId="30" w16cid:durableId="1232041552">
    <w:abstractNumId w:val="45"/>
  </w:num>
  <w:num w:numId="31" w16cid:durableId="952978992">
    <w:abstractNumId w:val="30"/>
  </w:num>
  <w:num w:numId="32" w16cid:durableId="1293901369">
    <w:abstractNumId w:val="2"/>
  </w:num>
  <w:num w:numId="33" w16cid:durableId="1794984744">
    <w:abstractNumId w:val="22"/>
  </w:num>
  <w:num w:numId="34" w16cid:durableId="199166470">
    <w:abstractNumId w:val="32"/>
  </w:num>
  <w:num w:numId="35" w16cid:durableId="1119488506">
    <w:abstractNumId w:val="16"/>
  </w:num>
  <w:num w:numId="36" w16cid:durableId="1748183988">
    <w:abstractNumId w:val="59"/>
  </w:num>
  <w:num w:numId="37" w16cid:durableId="1327827182">
    <w:abstractNumId w:val="26"/>
  </w:num>
  <w:num w:numId="38" w16cid:durableId="1241018737">
    <w:abstractNumId w:val="62"/>
  </w:num>
  <w:num w:numId="39" w16cid:durableId="1580557445">
    <w:abstractNumId w:val="19"/>
  </w:num>
  <w:num w:numId="40" w16cid:durableId="1261911496">
    <w:abstractNumId w:val="17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09685068">
    <w:abstractNumId w:val="27"/>
  </w:num>
  <w:num w:numId="42" w16cid:durableId="1100879894">
    <w:abstractNumId w:val="42"/>
  </w:num>
  <w:num w:numId="43" w16cid:durableId="202325683">
    <w:abstractNumId w:val="5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67705615">
    <w:abstractNumId w:val="17"/>
  </w:num>
  <w:num w:numId="45" w16cid:durableId="1208033588">
    <w:abstractNumId w:val="31"/>
  </w:num>
  <w:num w:numId="46" w16cid:durableId="1288513175">
    <w:abstractNumId w:val="25"/>
  </w:num>
  <w:num w:numId="47" w16cid:durableId="1156798745">
    <w:abstractNumId w:val="54"/>
  </w:num>
  <w:num w:numId="48" w16cid:durableId="1796482344">
    <w:abstractNumId w:val="56"/>
  </w:num>
  <w:num w:numId="49" w16cid:durableId="65034918">
    <w:abstractNumId w:val="1"/>
  </w:num>
  <w:num w:numId="50" w16cid:durableId="1456754436">
    <w:abstractNumId w:val="63"/>
  </w:num>
  <w:num w:numId="51" w16cid:durableId="527260402">
    <w:abstractNumId w:val="47"/>
  </w:num>
  <w:num w:numId="52" w16cid:durableId="1459101659">
    <w:abstractNumId w:val="41"/>
  </w:num>
  <w:num w:numId="53" w16cid:durableId="1971664937">
    <w:abstractNumId w:val="15"/>
  </w:num>
  <w:num w:numId="54" w16cid:durableId="146365472">
    <w:abstractNumId w:val="36"/>
  </w:num>
  <w:num w:numId="55" w16cid:durableId="306328197">
    <w:abstractNumId w:val="64"/>
  </w:num>
  <w:num w:numId="56" w16cid:durableId="1247569445">
    <w:abstractNumId w:val="52"/>
  </w:num>
  <w:num w:numId="57" w16cid:durableId="972710711">
    <w:abstractNumId w:val="61"/>
  </w:num>
  <w:num w:numId="58" w16cid:durableId="642348446">
    <w:abstractNumId w:val="66"/>
  </w:num>
  <w:num w:numId="59" w16cid:durableId="1110466910">
    <w:abstractNumId w:val="3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C63"/>
    <w:rsid w:val="0000233F"/>
    <w:rsid w:val="000028B3"/>
    <w:rsid w:val="000034B8"/>
    <w:rsid w:val="00004BAA"/>
    <w:rsid w:val="00004FA1"/>
    <w:rsid w:val="00007253"/>
    <w:rsid w:val="000109A3"/>
    <w:rsid w:val="00013B38"/>
    <w:rsid w:val="000160CE"/>
    <w:rsid w:val="00016539"/>
    <w:rsid w:val="0001661E"/>
    <w:rsid w:val="00017075"/>
    <w:rsid w:val="0001710F"/>
    <w:rsid w:val="00020AE5"/>
    <w:rsid w:val="000219D6"/>
    <w:rsid w:val="00021FE5"/>
    <w:rsid w:val="0002225F"/>
    <w:rsid w:val="00023136"/>
    <w:rsid w:val="000240BF"/>
    <w:rsid w:val="00027E71"/>
    <w:rsid w:val="00033023"/>
    <w:rsid w:val="00033329"/>
    <w:rsid w:val="0003501E"/>
    <w:rsid w:val="00035440"/>
    <w:rsid w:val="00035E52"/>
    <w:rsid w:val="00035EF8"/>
    <w:rsid w:val="00037DF0"/>
    <w:rsid w:val="00041650"/>
    <w:rsid w:val="00042125"/>
    <w:rsid w:val="00045220"/>
    <w:rsid w:val="00045497"/>
    <w:rsid w:val="000458C3"/>
    <w:rsid w:val="00045B6C"/>
    <w:rsid w:val="000474A3"/>
    <w:rsid w:val="00050C9B"/>
    <w:rsid w:val="0005112E"/>
    <w:rsid w:val="00053D1C"/>
    <w:rsid w:val="0005400D"/>
    <w:rsid w:val="00055005"/>
    <w:rsid w:val="00055729"/>
    <w:rsid w:val="00055C2E"/>
    <w:rsid w:val="0005698A"/>
    <w:rsid w:val="00056BA3"/>
    <w:rsid w:val="000626DE"/>
    <w:rsid w:val="000651D9"/>
    <w:rsid w:val="0007032D"/>
    <w:rsid w:val="00070572"/>
    <w:rsid w:val="000716F7"/>
    <w:rsid w:val="000730CB"/>
    <w:rsid w:val="00074F5D"/>
    <w:rsid w:val="0007556B"/>
    <w:rsid w:val="00075C8A"/>
    <w:rsid w:val="00075CDF"/>
    <w:rsid w:val="000773CD"/>
    <w:rsid w:val="00082A6B"/>
    <w:rsid w:val="0008316C"/>
    <w:rsid w:val="00085270"/>
    <w:rsid w:val="00085AB6"/>
    <w:rsid w:val="00085FD7"/>
    <w:rsid w:val="0008694B"/>
    <w:rsid w:val="00086AD4"/>
    <w:rsid w:val="000871CB"/>
    <w:rsid w:val="0008774A"/>
    <w:rsid w:val="0009251F"/>
    <w:rsid w:val="00092B23"/>
    <w:rsid w:val="00093111"/>
    <w:rsid w:val="00093601"/>
    <w:rsid w:val="00097ED8"/>
    <w:rsid w:val="000A0DD8"/>
    <w:rsid w:val="000A15B7"/>
    <w:rsid w:val="000A19AB"/>
    <w:rsid w:val="000A3856"/>
    <w:rsid w:val="000A42B3"/>
    <w:rsid w:val="000A7AC0"/>
    <w:rsid w:val="000A7F3B"/>
    <w:rsid w:val="000B0981"/>
    <w:rsid w:val="000B1E6D"/>
    <w:rsid w:val="000B3871"/>
    <w:rsid w:val="000B42C8"/>
    <w:rsid w:val="000B515F"/>
    <w:rsid w:val="000B6E21"/>
    <w:rsid w:val="000B742C"/>
    <w:rsid w:val="000C47C4"/>
    <w:rsid w:val="000C4864"/>
    <w:rsid w:val="000C49F7"/>
    <w:rsid w:val="000C634B"/>
    <w:rsid w:val="000C6FF8"/>
    <w:rsid w:val="000D01A0"/>
    <w:rsid w:val="000D0326"/>
    <w:rsid w:val="000D097A"/>
    <w:rsid w:val="000D1D0D"/>
    <w:rsid w:val="000D54E6"/>
    <w:rsid w:val="000D563F"/>
    <w:rsid w:val="000D5863"/>
    <w:rsid w:val="000D5E84"/>
    <w:rsid w:val="000D6877"/>
    <w:rsid w:val="000E13C4"/>
    <w:rsid w:val="000E1C50"/>
    <w:rsid w:val="000E2D2B"/>
    <w:rsid w:val="000E5859"/>
    <w:rsid w:val="000E610B"/>
    <w:rsid w:val="000E7B26"/>
    <w:rsid w:val="000F05C3"/>
    <w:rsid w:val="000F2434"/>
    <w:rsid w:val="000F2EFE"/>
    <w:rsid w:val="000F2FB6"/>
    <w:rsid w:val="000F3495"/>
    <w:rsid w:val="000F4763"/>
    <w:rsid w:val="000F4F02"/>
    <w:rsid w:val="000F567F"/>
    <w:rsid w:val="000F5B15"/>
    <w:rsid w:val="000F66AB"/>
    <w:rsid w:val="001001F8"/>
    <w:rsid w:val="0010040A"/>
    <w:rsid w:val="00100933"/>
    <w:rsid w:val="00102EC5"/>
    <w:rsid w:val="00103293"/>
    <w:rsid w:val="00105D7D"/>
    <w:rsid w:val="001114CA"/>
    <w:rsid w:val="00113F3E"/>
    <w:rsid w:val="00114B51"/>
    <w:rsid w:val="001151E7"/>
    <w:rsid w:val="00115CD9"/>
    <w:rsid w:val="00117F5E"/>
    <w:rsid w:val="00121761"/>
    <w:rsid w:val="001235BC"/>
    <w:rsid w:val="00125DDF"/>
    <w:rsid w:val="0012615E"/>
    <w:rsid w:val="0012677C"/>
    <w:rsid w:val="00130673"/>
    <w:rsid w:val="0013149F"/>
    <w:rsid w:val="001320C5"/>
    <w:rsid w:val="00134B55"/>
    <w:rsid w:val="00135E12"/>
    <w:rsid w:val="00136ED3"/>
    <w:rsid w:val="0013785B"/>
    <w:rsid w:val="0014016B"/>
    <w:rsid w:val="001401E9"/>
    <w:rsid w:val="0014142C"/>
    <w:rsid w:val="001415E7"/>
    <w:rsid w:val="001428F0"/>
    <w:rsid w:val="00142D89"/>
    <w:rsid w:val="00143A35"/>
    <w:rsid w:val="00143B47"/>
    <w:rsid w:val="001440FE"/>
    <w:rsid w:val="00144965"/>
    <w:rsid w:val="001475BD"/>
    <w:rsid w:val="00150A8E"/>
    <w:rsid w:val="00151EB1"/>
    <w:rsid w:val="00151FD2"/>
    <w:rsid w:val="00154B56"/>
    <w:rsid w:val="00154E83"/>
    <w:rsid w:val="00155827"/>
    <w:rsid w:val="00155E2D"/>
    <w:rsid w:val="001560B9"/>
    <w:rsid w:val="0015641F"/>
    <w:rsid w:val="00156B9D"/>
    <w:rsid w:val="00161F55"/>
    <w:rsid w:val="00163003"/>
    <w:rsid w:val="0016484F"/>
    <w:rsid w:val="001674D0"/>
    <w:rsid w:val="001677AA"/>
    <w:rsid w:val="001701DF"/>
    <w:rsid w:val="00170D07"/>
    <w:rsid w:val="00172843"/>
    <w:rsid w:val="00175D6F"/>
    <w:rsid w:val="001779AF"/>
    <w:rsid w:val="001804D0"/>
    <w:rsid w:val="00181791"/>
    <w:rsid w:val="00182743"/>
    <w:rsid w:val="001837A5"/>
    <w:rsid w:val="00183A82"/>
    <w:rsid w:val="00184069"/>
    <w:rsid w:val="00184940"/>
    <w:rsid w:val="0018498D"/>
    <w:rsid w:val="00184E2A"/>
    <w:rsid w:val="00186000"/>
    <w:rsid w:val="001864C0"/>
    <w:rsid w:val="00191C2E"/>
    <w:rsid w:val="00192DB0"/>
    <w:rsid w:val="00193BEA"/>
    <w:rsid w:val="001941B2"/>
    <w:rsid w:val="001953D5"/>
    <w:rsid w:val="00197BDF"/>
    <w:rsid w:val="001A291D"/>
    <w:rsid w:val="001A2F11"/>
    <w:rsid w:val="001A3612"/>
    <w:rsid w:val="001A51DC"/>
    <w:rsid w:val="001A687D"/>
    <w:rsid w:val="001A697C"/>
    <w:rsid w:val="001A7581"/>
    <w:rsid w:val="001A7EFF"/>
    <w:rsid w:val="001B125B"/>
    <w:rsid w:val="001B2ADB"/>
    <w:rsid w:val="001B2B4C"/>
    <w:rsid w:val="001B3A48"/>
    <w:rsid w:val="001B4B26"/>
    <w:rsid w:val="001B5765"/>
    <w:rsid w:val="001B746C"/>
    <w:rsid w:val="001B7D86"/>
    <w:rsid w:val="001C3CBA"/>
    <w:rsid w:val="001D0CF1"/>
    <w:rsid w:val="001D215F"/>
    <w:rsid w:val="001D2E26"/>
    <w:rsid w:val="001D7F90"/>
    <w:rsid w:val="001E0A71"/>
    <w:rsid w:val="001E11DB"/>
    <w:rsid w:val="001E11F3"/>
    <w:rsid w:val="001E28ED"/>
    <w:rsid w:val="001E2F9E"/>
    <w:rsid w:val="001E4576"/>
    <w:rsid w:val="001E559C"/>
    <w:rsid w:val="001E58E7"/>
    <w:rsid w:val="001E6D47"/>
    <w:rsid w:val="001F08A5"/>
    <w:rsid w:val="001F404C"/>
    <w:rsid w:val="001F433E"/>
    <w:rsid w:val="001F4358"/>
    <w:rsid w:val="001F5798"/>
    <w:rsid w:val="001F6392"/>
    <w:rsid w:val="00204352"/>
    <w:rsid w:val="002050C0"/>
    <w:rsid w:val="002058A4"/>
    <w:rsid w:val="00205C27"/>
    <w:rsid w:val="00205DD9"/>
    <w:rsid w:val="0020642F"/>
    <w:rsid w:val="002068F9"/>
    <w:rsid w:val="002072E5"/>
    <w:rsid w:val="00207423"/>
    <w:rsid w:val="002106BC"/>
    <w:rsid w:val="00210756"/>
    <w:rsid w:val="00210FEB"/>
    <w:rsid w:val="00212B93"/>
    <w:rsid w:val="002171BC"/>
    <w:rsid w:val="00217424"/>
    <w:rsid w:val="00222D32"/>
    <w:rsid w:val="00225382"/>
    <w:rsid w:val="00225E8E"/>
    <w:rsid w:val="00226465"/>
    <w:rsid w:val="002302C1"/>
    <w:rsid w:val="0023034B"/>
    <w:rsid w:val="00230DB5"/>
    <w:rsid w:val="00230EB8"/>
    <w:rsid w:val="002310AA"/>
    <w:rsid w:val="00231320"/>
    <w:rsid w:val="00231811"/>
    <w:rsid w:val="00231AC0"/>
    <w:rsid w:val="00232AF8"/>
    <w:rsid w:val="00233478"/>
    <w:rsid w:val="00233615"/>
    <w:rsid w:val="00233A72"/>
    <w:rsid w:val="0023499E"/>
    <w:rsid w:val="0023636E"/>
    <w:rsid w:val="00236BD7"/>
    <w:rsid w:val="002409A7"/>
    <w:rsid w:val="00240FC8"/>
    <w:rsid w:val="00241914"/>
    <w:rsid w:val="00242AAD"/>
    <w:rsid w:val="0024442B"/>
    <w:rsid w:val="00245947"/>
    <w:rsid w:val="00246574"/>
    <w:rsid w:val="00246F74"/>
    <w:rsid w:val="002472AE"/>
    <w:rsid w:val="00247E66"/>
    <w:rsid w:val="00251764"/>
    <w:rsid w:val="0025284F"/>
    <w:rsid w:val="00253C3F"/>
    <w:rsid w:val="002545CE"/>
    <w:rsid w:val="0025533E"/>
    <w:rsid w:val="00256CDA"/>
    <w:rsid w:val="002602BB"/>
    <w:rsid w:val="00261B72"/>
    <w:rsid w:val="00262AF6"/>
    <w:rsid w:val="00263F33"/>
    <w:rsid w:val="00267E21"/>
    <w:rsid w:val="00272ED9"/>
    <w:rsid w:val="0027456B"/>
    <w:rsid w:val="0027483E"/>
    <w:rsid w:val="00275871"/>
    <w:rsid w:val="00275B86"/>
    <w:rsid w:val="00275E73"/>
    <w:rsid w:val="00276068"/>
    <w:rsid w:val="00276875"/>
    <w:rsid w:val="002809E0"/>
    <w:rsid w:val="00280EB2"/>
    <w:rsid w:val="00282CF6"/>
    <w:rsid w:val="00284B92"/>
    <w:rsid w:val="002872A9"/>
    <w:rsid w:val="002907FC"/>
    <w:rsid w:val="00291682"/>
    <w:rsid w:val="00291B67"/>
    <w:rsid w:val="0029205C"/>
    <w:rsid w:val="00294BD6"/>
    <w:rsid w:val="002952DF"/>
    <w:rsid w:val="00296660"/>
    <w:rsid w:val="00296D5E"/>
    <w:rsid w:val="00297573"/>
    <w:rsid w:val="002A015C"/>
    <w:rsid w:val="002A0FDF"/>
    <w:rsid w:val="002A1BFD"/>
    <w:rsid w:val="002A2C9A"/>
    <w:rsid w:val="002A38DB"/>
    <w:rsid w:val="002A72A3"/>
    <w:rsid w:val="002A7836"/>
    <w:rsid w:val="002A7D14"/>
    <w:rsid w:val="002A7D2D"/>
    <w:rsid w:val="002B066D"/>
    <w:rsid w:val="002B08D6"/>
    <w:rsid w:val="002B3F31"/>
    <w:rsid w:val="002B4D7D"/>
    <w:rsid w:val="002B7F9E"/>
    <w:rsid w:val="002C1C97"/>
    <w:rsid w:val="002C2705"/>
    <w:rsid w:val="002C2F1B"/>
    <w:rsid w:val="002C3888"/>
    <w:rsid w:val="002C5006"/>
    <w:rsid w:val="002C7784"/>
    <w:rsid w:val="002D12D3"/>
    <w:rsid w:val="002D311F"/>
    <w:rsid w:val="002D3246"/>
    <w:rsid w:val="002D6B54"/>
    <w:rsid w:val="002E0327"/>
    <w:rsid w:val="002E18CF"/>
    <w:rsid w:val="002E1B98"/>
    <w:rsid w:val="002E70FE"/>
    <w:rsid w:val="002F0554"/>
    <w:rsid w:val="002F0F88"/>
    <w:rsid w:val="002F1EC4"/>
    <w:rsid w:val="002F2C71"/>
    <w:rsid w:val="002F5A55"/>
    <w:rsid w:val="002F6CF5"/>
    <w:rsid w:val="002F77A4"/>
    <w:rsid w:val="002F78CE"/>
    <w:rsid w:val="002F7A76"/>
    <w:rsid w:val="00303582"/>
    <w:rsid w:val="00303968"/>
    <w:rsid w:val="003040CD"/>
    <w:rsid w:val="003045CF"/>
    <w:rsid w:val="00305BB8"/>
    <w:rsid w:val="00306E7E"/>
    <w:rsid w:val="00307947"/>
    <w:rsid w:val="00307DB9"/>
    <w:rsid w:val="0031075B"/>
    <w:rsid w:val="00311F70"/>
    <w:rsid w:val="0031307C"/>
    <w:rsid w:val="00313BB5"/>
    <w:rsid w:val="00314307"/>
    <w:rsid w:val="0031439E"/>
    <w:rsid w:val="003148D1"/>
    <w:rsid w:val="00314ED3"/>
    <w:rsid w:val="00316A29"/>
    <w:rsid w:val="00316F14"/>
    <w:rsid w:val="003209BB"/>
    <w:rsid w:val="00321D31"/>
    <w:rsid w:val="00321FB5"/>
    <w:rsid w:val="00325200"/>
    <w:rsid w:val="00325EB7"/>
    <w:rsid w:val="0032639E"/>
    <w:rsid w:val="00326504"/>
    <w:rsid w:val="003265CE"/>
    <w:rsid w:val="0033099D"/>
    <w:rsid w:val="00331656"/>
    <w:rsid w:val="00331DC9"/>
    <w:rsid w:val="00331F33"/>
    <w:rsid w:val="0033267F"/>
    <w:rsid w:val="00335038"/>
    <w:rsid w:val="003357BD"/>
    <w:rsid w:val="003379A4"/>
    <w:rsid w:val="00340351"/>
    <w:rsid w:val="00343124"/>
    <w:rsid w:val="00343488"/>
    <w:rsid w:val="003457B3"/>
    <w:rsid w:val="00345863"/>
    <w:rsid w:val="003471F4"/>
    <w:rsid w:val="00351830"/>
    <w:rsid w:val="00353CFC"/>
    <w:rsid w:val="0035430B"/>
    <w:rsid w:val="003548B6"/>
    <w:rsid w:val="00355179"/>
    <w:rsid w:val="003555B9"/>
    <w:rsid w:val="00355E1F"/>
    <w:rsid w:val="0035629B"/>
    <w:rsid w:val="00360000"/>
    <w:rsid w:val="003613DA"/>
    <w:rsid w:val="00362857"/>
    <w:rsid w:val="00362AE8"/>
    <w:rsid w:val="003640FB"/>
    <w:rsid w:val="00364D97"/>
    <w:rsid w:val="0036575E"/>
    <w:rsid w:val="00365AF6"/>
    <w:rsid w:val="003673C3"/>
    <w:rsid w:val="003678BA"/>
    <w:rsid w:val="00373B65"/>
    <w:rsid w:val="00374B8A"/>
    <w:rsid w:val="00375C0C"/>
    <w:rsid w:val="00380961"/>
    <w:rsid w:val="00383C0B"/>
    <w:rsid w:val="00384AE2"/>
    <w:rsid w:val="0038550F"/>
    <w:rsid w:val="003865F3"/>
    <w:rsid w:val="003879F4"/>
    <w:rsid w:val="00387C50"/>
    <w:rsid w:val="003903D4"/>
    <w:rsid w:val="00390468"/>
    <w:rsid w:val="00394617"/>
    <w:rsid w:val="003A081B"/>
    <w:rsid w:val="003A19AF"/>
    <w:rsid w:val="003A1F92"/>
    <w:rsid w:val="003B04F2"/>
    <w:rsid w:val="003B0E03"/>
    <w:rsid w:val="003B1BCD"/>
    <w:rsid w:val="003B203B"/>
    <w:rsid w:val="003B261B"/>
    <w:rsid w:val="003B34CF"/>
    <w:rsid w:val="003B56E8"/>
    <w:rsid w:val="003B5923"/>
    <w:rsid w:val="003B6DD1"/>
    <w:rsid w:val="003B7813"/>
    <w:rsid w:val="003B791F"/>
    <w:rsid w:val="003B7F83"/>
    <w:rsid w:val="003C07A9"/>
    <w:rsid w:val="003C1B1D"/>
    <w:rsid w:val="003C59B2"/>
    <w:rsid w:val="003D1295"/>
    <w:rsid w:val="003D1DAF"/>
    <w:rsid w:val="003D2682"/>
    <w:rsid w:val="003D610D"/>
    <w:rsid w:val="003D6168"/>
    <w:rsid w:val="003E2133"/>
    <w:rsid w:val="003E6F6D"/>
    <w:rsid w:val="003F10E0"/>
    <w:rsid w:val="003F1165"/>
    <w:rsid w:val="003F3ABB"/>
    <w:rsid w:val="003F6DEF"/>
    <w:rsid w:val="003F7049"/>
    <w:rsid w:val="003F7CE1"/>
    <w:rsid w:val="00400869"/>
    <w:rsid w:val="00401E44"/>
    <w:rsid w:val="004029EE"/>
    <w:rsid w:val="00403288"/>
    <w:rsid w:val="0040330E"/>
    <w:rsid w:val="00405B0E"/>
    <w:rsid w:val="00413AEB"/>
    <w:rsid w:val="00416FF0"/>
    <w:rsid w:val="00417C55"/>
    <w:rsid w:val="00420FA6"/>
    <w:rsid w:val="0042232C"/>
    <w:rsid w:val="00423576"/>
    <w:rsid w:val="00424344"/>
    <w:rsid w:val="0042497A"/>
    <w:rsid w:val="00425E4A"/>
    <w:rsid w:val="00426308"/>
    <w:rsid w:val="00426CF4"/>
    <w:rsid w:val="0042708E"/>
    <w:rsid w:val="004278D2"/>
    <w:rsid w:val="0043013C"/>
    <w:rsid w:val="00430476"/>
    <w:rsid w:val="00430E77"/>
    <w:rsid w:val="0043263F"/>
    <w:rsid w:val="00432FE7"/>
    <w:rsid w:val="00434EC5"/>
    <w:rsid w:val="00436D3E"/>
    <w:rsid w:val="004371CE"/>
    <w:rsid w:val="00442006"/>
    <w:rsid w:val="004421C5"/>
    <w:rsid w:val="0044295B"/>
    <w:rsid w:val="00443835"/>
    <w:rsid w:val="004449F0"/>
    <w:rsid w:val="00444BB8"/>
    <w:rsid w:val="00445B46"/>
    <w:rsid w:val="00447491"/>
    <w:rsid w:val="00452CD2"/>
    <w:rsid w:val="00454D90"/>
    <w:rsid w:val="00454E0E"/>
    <w:rsid w:val="00455D59"/>
    <w:rsid w:val="00456AEC"/>
    <w:rsid w:val="00457CEC"/>
    <w:rsid w:val="00457E43"/>
    <w:rsid w:val="004627BE"/>
    <w:rsid w:val="00464E4B"/>
    <w:rsid w:val="00465032"/>
    <w:rsid w:val="00466433"/>
    <w:rsid w:val="00470194"/>
    <w:rsid w:val="0047322F"/>
    <w:rsid w:val="00475718"/>
    <w:rsid w:val="004802D4"/>
    <w:rsid w:val="00480BC1"/>
    <w:rsid w:val="00480EBD"/>
    <w:rsid w:val="004818C2"/>
    <w:rsid w:val="00482B04"/>
    <w:rsid w:val="0048445C"/>
    <w:rsid w:val="004850FB"/>
    <w:rsid w:val="00486894"/>
    <w:rsid w:val="00487C72"/>
    <w:rsid w:val="00492A51"/>
    <w:rsid w:val="004937EC"/>
    <w:rsid w:val="00493DED"/>
    <w:rsid w:val="00494ED1"/>
    <w:rsid w:val="00495A39"/>
    <w:rsid w:val="00496889"/>
    <w:rsid w:val="004A0BBD"/>
    <w:rsid w:val="004A15AB"/>
    <w:rsid w:val="004A1614"/>
    <w:rsid w:val="004A1946"/>
    <w:rsid w:val="004A1C4A"/>
    <w:rsid w:val="004A2061"/>
    <w:rsid w:val="004A300A"/>
    <w:rsid w:val="004A3FCD"/>
    <w:rsid w:val="004A6070"/>
    <w:rsid w:val="004A76B5"/>
    <w:rsid w:val="004B1C9A"/>
    <w:rsid w:val="004B5131"/>
    <w:rsid w:val="004B5ABE"/>
    <w:rsid w:val="004C1D13"/>
    <w:rsid w:val="004C40F8"/>
    <w:rsid w:val="004D0191"/>
    <w:rsid w:val="004D1738"/>
    <w:rsid w:val="004D2017"/>
    <w:rsid w:val="004D208B"/>
    <w:rsid w:val="004D3C3B"/>
    <w:rsid w:val="004D3C86"/>
    <w:rsid w:val="004D6AA3"/>
    <w:rsid w:val="004D6ED2"/>
    <w:rsid w:val="004D7EA2"/>
    <w:rsid w:val="004E0055"/>
    <w:rsid w:val="004E18F2"/>
    <w:rsid w:val="004E50E0"/>
    <w:rsid w:val="004E5689"/>
    <w:rsid w:val="004F3156"/>
    <w:rsid w:val="004F365D"/>
    <w:rsid w:val="004F3D7A"/>
    <w:rsid w:val="004F4A76"/>
    <w:rsid w:val="004F4F5E"/>
    <w:rsid w:val="004F7088"/>
    <w:rsid w:val="005006E3"/>
    <w:rsid w:val="00502992"/>
    <w:rsid w:val="00504DFD"/>
    <w:rsid w:val="00505F29"/>
    <w:rsid w:val="00507388"/>
    <w:rsid w:val="0051006F"/>
    <w:rsid w:val="00512397"/>
    <w:rsid w:val="005125F9"/>
    <w:rsid w:val="005129B3"/>
    <w:rsid w:val="00512BA2"/>
    <w:rsid w:val="00513678"/>
    <w:rsid w:val="00513FA0"/>
    <w:rsid w:val="00515CA2"/>
    <w:rsid w:val="00516E18"/>
    <w:rsid w:val="00517F9D"/>
    <w:rsid w:val="0052091D"/>
    <w:rsid w:val="00523987"/>
    <w:rsid w:val="00523A0F"/>
    <w:rsid w:val="00527DE2"/>
    <w:rsid w:val="00527F89"/>
    <w:rsid w:val="00530311"/>
    <w:rsid w:val="00533F29"/>
    <w:rsid w:val="00534976"/>
    <w:rsid w:val="00537837"/>
    <w:rsid w:val="00541B95"/>
    <w:rsid w:val="0054300B"/>
    <w:rsid w:val="00545CDB"/>
    <w:rsid w:val="00550033"/>
    <w:rsid w:val="00552197"/>
    <w:rsid w:val="005523BD"/>
    <w:rsid w:val="00552D3E"/>
    <w:rsid w:val="0055747B"/>
    <w:rsid w:val="0056010B"/>
    <w:rsid w:val="00560CB2"/>
    <w:rsid w:val="00560E6D"/>
    <w:rsid w:val="00561D86"/>
    <w:rsid w:val="00562A89"/>
    <w:rsid w:val="00562C49"/>
    <w:rsid w:val="005639DD"/>
    <w:rsid w:val="00563D57"/>
    <w:rsid w:val="0056414E"/>
    <w:rsid w:val="00571184"/>
    <w:rsid w:val="0057232C"/>
    <w:rsid w:val="005730FA"/>
    <w:rsid w:val="005734B5"/>
    <w:rsid w:val="00574153"/>
    <w:rsid w:val="005767A6"/>
    <w:rsid w:val="00581F94"/>
    <w:rsid w:val="00583133"/>
    <w:rsid w:val="0058344B"/>
    <w:rsid w:val="00583AAF"/>
    <w:rsid w:val="00584442"/>
    <w:rsid w:val="00586D47"/>
    <w:rsid w:val="00587933"/>
    <w:rsid w:val="00587A38"/>
    <w:rsid w:val="0059133D"/>
    <w:rsid w:val="00591574"/>
    <w:rsid w:val="00593CB5"/>
    <w:rsid w:val="00596DE7"/>
    <w:rsid w:val="00597EB4"/>
    <w:rsid w:val="005A1881"/>
    <w:rsid w:val="005A18E9"/>
    <w:rsid w:val="005A2766"/>
    <w:rsid w:val="005A382B"/>
    <w:rsid w:val="005A5A49"/>
    <w:rsid w:val="005A65EC"/>
    <w:rsid w:val="005A67DD"/>
    <w:rsid w:val="005B029D"/>
    <w:rsid w:val="005B2487"/>
    <w:rsid w:val="005B4086"/>
    <w:rsid w:val="005B4219"/>
    <w:rsid w:val="005B423A"/>
    <w:rsid w:val="005B5412"/>
    <w:rsid w:val="005B5F72"/>
    <w:rsid w:val="005B60E2"/>
    <w:rsid w:val="005B75BE"/>
    <w:rsid w:val="005B7995"/>
    <w:rsid w:val="005B7EF7"/>
    <w:rsid w:val="005C0448"/>
    <w:rsid w:val="005C53E4"/>
    <w:rsid w:val="005C62F6"/>
    <w:rsid w:val="005C678E"/>
    <w:rsid w:val="005C6810"/>
    <w:rsid w:val="005D16B2"/>
    <w:rsid w:val="005D24FD"/>
    <w:rsid w:val="005D305D"/>
    <w:rsid w:val="005D3786"/>
    <w:rsid w:val="005D4759"/>
    <w:rsid w:val="005D4917"/>
    <w:rsid w:val="005D519E"/>
    <w:rsid w:val="005D57D7"/>
    <w:rsid w:val="005D7571"/>
    <w:rsid w:val="005E32A4"/>
    <w:rsid w:val="005E3307"/>
    <w:rsid w:val="005E3E40"/>
    <w:rsid w:val="005E410A"/>
    <w:rsid w:val="005E4FB7"/>
    <w:rsid w:val="005E59F5"/>
    <w:rsid w:val="005E686C"/>
    <w:rsid w:val="005E7A46"/>
    <w:rsid w:val="005E7EA7"/>
    <w:rsid w:val="005F0665"/>
    <w:rsid w:val="005F0CBB"/>
    <w:rsid w:val="005F2AF3"/>
    <w:rsid w:val="005F418D"/>
    <w:rsid w:val="005F4BC8"/>
    <w:rsid w:val="005F65F5"/>
    <w:rsid w:val="005F67D8"/>
    <w:rsid w:val="005F793D"/>
    <w:rsid w:val="00601137"/>
    <w:rsid w:val="006013C5"/>
    <w:rsid w:val="006032FC"/>
    <w:rsid w:val="00603CEA"/>
    <w:rsid w:val="00605474"/>
    <w:rsid w:val="006075F4"/>
    <w:rsid w:val="0061025E"/>
    <w:rsid w:val="006107AD"/>
    <w:rsid w:val="006113E5"/>
    <w:rsid w:val="00611AC1"/>
    <w:rsid w:val="00611E09"/>
    <w:rsid w:val="00611E59"/>
    <w:rsid w:val="0061329A"/>
    <w:rsid w:val="006139DE"/>
    <w:rsid w:val="0061798F"/>
    <w:rsid w:val="006210BF"/>
    <w:rsid w:val="00621DDF"/>
    <w:rsid w:val="00624E00"/>
    <w:rsid w:val="0062558D"/>
    <w:rsid w:val="00627C1D"/>
    <w:rsid w:val="006304F0"/>
    <w:rsid w:val="0063147A"/>
    <w:rsid w:val="00631C02"/>
    <w:rsid w:val="00632C89"/>
    <w:rsid w:val="00636CDF"/>
    <w:rsid w:val="0064172B"/>
    <w:rsid w:val="00641B28"/>
    <w:rsid w:val="00641E49"/>
    <w:rsid w:val="006425F7"/>
    <w:rsid w:val="00642EA8"/>
    <w:rsid w:val="00643609"/>
    <w:rsid w:val="006439B4"/>
    <w:rsid w:val="006440FA"/>
    <w:rsid w:val="00647416"/>
    <w:rsid w:val="00650699"/>
    <w:rsid w:val="00651747"/>
    <w:rsid w:val="00652335"/>
    <w:rsid w:val="0065294D"/>
    <w:rsid w:val="00653959"/>
    <w:rsid w:val="00654AFF"/>
    <w:rsid w:val="00654C38"/>
    <w:rsid w:val="00655277"/>
    <w:rsid w:val="006559EF"/>
    <w:rsid w:val="00661E9F"/>
    <w:rsid w:val="00662636"/>
    <w:rsid w:val="00662F7C"/>
    <w:rsid w:val="006646C4"/>
    <w:rsid w:val="00665331"/>
    <w:rsid w:val="00665E43"/>
    <w:rsid w:val="00667C8D"/>
    <w:rsid w:val="00670A6F"/>
    <w:rsid w:val="00670EDD"/>
    <w:rsid w:val="00672854"/>
    <w:rsid w:val="00675328"/>
    <w:rsid w:val="006757F2"/>
    <w:rsid w:val="0067621F"/>
    <w:rsid w:val="00680A5F"/>
    <w:rsid w:val="00681E15"/>
    <w:rsid w:val="00682E68"/>
    <w:rsid w:val="00685CA5"/>
    <w:rsid w:val="006863D6"/>
    <w:rsid w:val="00687F6B"/>
    <w:rsid w:val="00690609"/>
    <w:rsid w:val="00691E83"/>
    <w:rsid w:val="00692987"/>
    <w:rsid w:val="00692BD7"/>
    <w:rsid w:val="00692F2A"/>
    <w:rsid w:val="00693391"/>
    <w:rsid w:val="00694289"/>
    <w:rsid w:val="00695061"/>
    <w:rsid w:val="00696882"/>
    <w:rsid w:val="006A0718"/>
    <w:rsid w:val="006A16BB"/>
    <w:rsid w:val="006A1E30"/>
    <w:rsid w:val="006A408E"/>
    <w:rsid w:val="006A4807"/>
    <w:rsid w:val="006A4BF2"/>
    <w:rsid w:val="006A4C30"/>
    <w:rsid w:val="006A4E21"/>
    <w:rsid w:val="006A50E5"/>
    <w:rsid w:val="006A5889"/>
    <w:rsid w:val="006A76D1"/>
    <w:rsid w:val="006A7A21"/>
    <w:rsid w:val="006B78EA"/>
    <w:rsid w:val="006B7A49"/>
    <w:rsid w:val="006B7E3F"/>
    <w:rsid w:val="006B7F7C"/>
    <w:rsid w:val="006C206B"/>
    <w:rsid w:val="006C2244"/>
    <w:rsid w:val="006C4E68"/>
    <w:rsid w:val="006C5770"/>
    <w:rsid w:val="006C61F2"/>
    <w:rsid w:val="006C62A9"/>
    <w:rsid w:val="006C6469"/>
    <w:rsid w:val="006C6908"/>
    <w:rsid w:val="006C73CC"/>
    <w:rsid w:val="006C794F"/>
    <w:rsid w:val="006D246A"/>
    <w:rsid w:val="006D269F"/>
    <w:rsid w:val="006D3B16"/>
    <w:rsid w:val="006D3F1D"/>
    <w:rsid w:val="006D434E"/>
    <w:rsid w:val="006D4D7C"/>
    <w:rsid w:val="006D5DD0"/>
    <w:rsid w:val="006D7EB9"/>
    <w:rsid w:val="006E0FFA"/>
    <w:rsid w:val="006E2DE5"/>
    <w:rsid w:val="006E3380"/>
    <w:rsid w:val="006E3F9A"/>
    <w:rsid w:val="006E5189"/>
    <w:rsid w:val="006E7097"/>
    <w:rsid w:val="006F2378"/>
    <w:rsid w:val="006F3209"/>
    <w:rsid w:val="006F3EAB"/>
    <w:rsid w:val="006F532C"/>
    <w:rsid w:val="006F5D76"/>
    <w:rsid w:val="006F606C"/>
    <w:rsid w:val="006F71A7"/>
    <w:rsid w:val="006F7D26"/>
    <w:rsid w:val="00700A76"/>
    <w:rsid w:val="00702369"/>
    <w:rsid w:val="0070253D"/>
    <w:rsid w:val="00703609"/>
    <w:rsid w:val="00703B16"/>
    <w:rsid w:val="00704DDC"/>
    <w:rsid w:val="00705473"/>
    <w:rsid w:val="00705958"/>
    <w:rsid w:val="00705BC7"/>
    <w:rsid w:val="00705E37"/>
    <w:rsid w:val="00706F24"/>
    <w:rsid w:val="00710B30"/>
    <w:rsid w:val="00710D9A"/>
    <w:rsid w:val="00710FE2"/>
    <w:rsid w:val="007126B1"/>
    <w:rsid w:val="00713099"/>
    <w:rsid w:val="00713552"/>
    <w:rsid w:val="00717806"/>
    <w:rsid w:val="00720449"/>
    <w:rsid w:val="0072413F"/>
    <w:rsid w:val="0072442C"/>
    <w:rsid w:val="007257CE"/>
    <w:rsid w:val="00727726"/>
    <w:rsid w:val="00727EC4"/>
    <w:rsid w:val="0073089F"/>
    <w:rsid w:val="00731B33"/>
    <w:rsid w:val="00731F93"/>
    <w:rsid w:val="00736097"/>
    <w:rsid w:val="007364D8"/>
    <w:rsid w:val="00737BD0"/>
    <w:rsid w:val="00745565"/>
    <w:rsid w:val="007464F2"/>
    <w:rsid w:val="00746FD8"/>
    <w:rsid w:val="007477E5"/>
    <w:rsid w:val="007500CC"/>
    <w:rsid w:val="00751292"/>
    <w:rsid w:val="00753954"/>
    <w:rsid w:val="00754546"/>
    <w:rsid w:val="007551F7"/>
    <w:rsid w:val="007566BC"/>
    <w:rsid w:val="0076060C"/>
    <w:rsid w:val="00760BBD"/>
    <w:rsid w:val="0076129F"/>
    <w:rsid w:val="00762594"/>
    <w:rsid w:val="007631F4"/>
    <w:rsid w:val="0076326C"/>
    <w:rsid w:val="00763FA9"/>
    <w:rsid w:val="00764909"/>
    <w:rsid w:val="00764BB2"/>
    <w:rsid w:val="00765B6A"/>
    <w:rsid w:val="00767094"/>
    <w:rsid w:val="007678BA"/>
    <w:rsid w:val="00771439"/>
    <w:rsid w:val="007740AB"/>
    <w:rsid w:val="00774E73"/>
    <w:rsid w:val="007775E4"/>
    <w:rsid w:val="007812D4"/>
    <w:rsid w:val="007820BB"/>
    <w:rsid w:val="00782A8B"/>
    <w:rsid w:val="00785751"/>
    <w:rsid w:val="007875CD"/>
    <w:rsid w:val="007916EE"/>
    <w:rsid w:val="00791C63"/>
    <w:rsid w:val="00792C5E"/>
    <w:rsid w:val="00796542"/>
    <w:rsid w:val="007969A8"/>
    <w:rsid w:val="00796CFF"/>
    <w:rsid w:val="0079782B"/>
    <w:rsid w:val="00797D42"/>
    <w:rsid w:val="00797F85"/>
    <w:rsid w:val="007A14CA"/>
    <w:rsid w:val="007A5061"/>
    <w:rsid w:val="007B045B"/>
    <w:rsid w:val="007B058F"/>
    <w:rsid w:val="007B0A11"/>
    <w:rsid w:val="007B1FAC"/>
    <w:rsid w:val="007B3F84"/>
    <w:rsid w:val="007B6C12"/>
    <w:rsid w:val="007C0209"/>
    <w:rsid w:val="007C021C"/>
    <w:rsid w:val="007C1E88"/>
    <w:rsid w:val="007C30C3"/>
    <w:rsid w:val="007C43AD"/>
    <w:rsid w:val="007C49D7"/>
    <w:rsid w:val="007D39FC"/>
    <w:rsid w:val="007D4A5E"/>
    <w:rsid w:val="007D5EA0"/>
    <w:rsid w:val="007D7D27"/>
    <w:rsid w:val="007E1355"/>
    <w:rsid w:val="007E2D85"/>
    <w:rsid w:val="007E3056"/>
    <w:rsid w:val="007E4B71"/>
    <w:rsid w:val="007E65C0"/>
    <w:rsid w:val="007F0E6F"/>
    <w:rsid w:val="007F2226"/>
    <w:rsid w:val="007F2539"/>
    <w:rsid w:val="007F28DD"/>
    <w:rsid w:val="007F3761"/>
    <w:rsid w:val="007F5AD2"/>
    <w:rsid w:val="007F62FE"/>
    <w:rsid w:val="007F6C36"/>
    <w:rsid w:val="007F6F31"/>
    <w:rsid w:val="0080575C"/>
    <w:rsid w:val="00805881"/>
    <w:rsid w:val="0080699D"/>
    <w:rsid w:val="00807901"/>
    <w:rsid w:val="00807AF5"/>
    <w:rsid w:val="00807D73"/>
    <w:rsid w:val="00810BD4"/>
    <w:rsid w:val="008118A1"/>
    <w:rsid w:val="00820091"/>
    <w:rsid w:val="008201A2"/>
    <w:rsid w:val="00820BCB"/>
    <w:rsid w:val="00820FD2"/>
    <w:rsid w:val="00821FD4"/>
    <w:rsid w:val="00827713"/>
    <w:rsid w:val="00827D10"/>
    <w:rsid w:val="00830EA7"/>
    <w:rsid w:val="00831E95"/>
    <w:rsid w:val="0083223B"/>
    <w:rsid w:val="008328AC"/>
    <w:rsid w:val="0083434B"/>
    <w:rsid w:val="0083477F"/>
    <w:rsid w:val="008349CC"/>
    <w:rsid w:val="008359C9"/>
    <w:rsid w:val="00840003"/>
    <w:rsid w:val="00840E8F"/>
    <w:rsid w:val="00840F19"/>
    <w:rsid w:val="008414E1"/>
    <w:rsid w:val="00842FA9"/>
    <w:rsid w:val="00844917"/>
    <w:rsid w:val="008473BE"/>
    <w:rsid w:val="0085138D"/>
    <w:rsid w:val="0085165D"/>
    <w:rsid w:val="00851B8E"/>
    <w:rsid w:val="00852B2B"/>
    <w:rsid w:val="00853C47"/>
    <w:rsid w:val="00854C0C"/>
    <w:rsid w:val="00855CB8"/>
    <w:rsid w:val="0085749E"/>
    <w:rsid w:val="00860734"/>
    <w:rsid w:val="008614F9"/>
    <w:rsid w:val="00861611"/>
    <w:rsid w:val="00862E21"/>
    <w:rsid w:val="00864D98"/>
    <w:rsid w:val="008665E1"/>
    <w:rsid w:val="008670B0"/>
    <w:rsid w:val="00867F4C"/>
    <w:rsid w:val="00870F0B"/>
    <w:rsid w:val="00873890"/>
    <w:rsid w:val="00877021"/>
    <w:rsid w:val="008778CA"/>
    <w:rsid w:val="00877B6D"/>
    <w:rsid w:val="00880AF4"/>
    <w:rsid w:val="00880F44"/>
    <w:rsid w:val="00882A30"/>
    <w:rsid w:val="00883317"/>
    <w:rsid w:val="0088522D"/>
    <w:rsid w:val="0089293F"/>
    <w:rsid w:val="008938E7"/>
    <w:rsid w:val="008939A2"/>
    <w:rsid w:val="0089423C"/>
    <w:rsid w:val="00897278"/>
    <w:rsid w:val="008A028F"/>
    <w:rsid w:val="008A1956"/>
    <w:rsid w:val="008A3589"/>
    <w:rsid w:val="008A3F02"/>
    <w:rsid w:val="008A411C"/>
    <w:rsid w:val="008A6330"/>
    <w:rsid w:val="008A6C77"/>
    <w:rsid w:val="008B124B"/>
    <w:rsid w:val="008B2608"/>
    <w:rsid w:val="008B2785"/>
    <w:rsid w:val="008B5427"/>
    <w:rsid w:val="008B63F3"/>
    <w:rsid w:val="008C04BD"/>
    <w:rsid w:val="008C1129"/>
    <w:rsid w:val="008C1D03"/>
    <w:rsid w:val="008C307A"/>
    <w:rsid w:val="008C47CE"/>
    <w:rsid w:val="008C4DA7"/>
    <w:rsid w:val="008C50FC"/>
    <w:rsid w:val="008C5CE6"/>
    <w:rsid w:val="008C5F9B"/>
    <w:rsid w:val="008C6971"/>
    <w:rsid w:val="008D0103"/>
    <w:rsid w:val="008D0C44"/>
    <w:rsid w:val="008D1C9A"/>
    <w:rsid w:val="008D27F5"/>
    <w:rsid w:val="008D2E20"/>
    <w:rsid w:val="008D2FE3"/>
    <w:rsid w:val="008D3EA1"/>
    <w:rsid w:val="008D5869"/>
    <w:rsid w:val="008D61A9"/>
    <w:rsid w:val="008D62C7"/>
    <w:rsid w:val="008D63A8"/>
    <w:rsid w:val="008E04BC"/>
    <w:rsid w:val="008E505B"/>
    <w:rsid w:val="008E6F4E"/>
    <w:rsid w:val="008E75EA"/>
    <w:rsid w:val="008E777B"/>
    <w:rsid w:val="008F0341"/>
    <w:rsid w:val="008F3CCE"/>
    <w:rsid w:val="008F6FA0"/>
    <w:rsid w:val="008F737D"/>
    <w:rsid w:val="0090059B"/>
    <w:rsid w:val="009008D3"/>
    <w:rsid w:val="00901F57"/>
    <w:rsid w:val="00902355"/>
    <w:rsid w:val="0090296A"/>
    <w:rsid w:val="00903F91"/>
    <w:rsid w:val="00905849"/>
    <w:rsid w:val="00906B49"/>
    <w:rsid w:val="00912798"/>
    <w:rsid w:val="00913455"/>
    <w:rsid w:val="0091380E"/>
    <w:rsid w:val="0091490C"/>
    <w:rsid w:val="00914A9F"/>
    <w:rsid w:val="00914D94"/>
    <w:rsid w:val="009162B0"/>
    <w:rsid w:val="00920F56"/>
    <w:rsid w:val="00921BDA"/>
    <w:rsid w:val="009261D9"/>
    <w:rsid w:val="009262A8"/>
    <w:rsid w:val="009266AF"/>
    <w:rsid w:val="00927B33"/>
    <w:rsid w:val="0093022D"/>
    <w:rsid w:val="00930755"/>
    <w:rsid w:val="00930C58"/>
    <w:rsid w:val="00931F5A"/>
    <w:rsid w:val="00934522"/>
    <w:rsid w:val="009346A2"/>
    <w:rsid w:val="00936D32"/>
    <w:rsid w:val="00937D37"/>
    <w:rsid w:val="009405B9"/>
    <w:rsid w:val="009415FC"/>
    <w:rsid w:val="00941E31"/>
    <w:rsid w:val="009429E8"/>
    <w:rsid w:val="009430DE"/>
    <w:rsid w:val="00945B42"/>
    <w:rsid w:val="009475B2"/>
    <w:rsid w:val="009514DB"/>
    <w:rsid w:val="009526C2"/>
    <w:rsid w:val="009529FF"/>
    <w:rsid w:val="00952CFE"/>
    <w:rsid w:val="00953299"/>
    <w:rsid w:val="009576A0"/>
    <w:rsid w:val="00960019"/>
    <w:rsid w:val="00960906"/>
    <w:rsid w:val="009626D9"/>
    <w:rsid w:val="009635DC"/>
    <w:rsid w:val="00964A62"/>
    <w:rsid w:val="009655A7"/>
    <w:rsid w:val="009659C2"/>
    <w:rsid w:val="009668F8"/>
    <w:rsid w:val="009700CE"/>
    <w:rsid w:val="00970626"/>
    <w:rsid w:val="00973BDB"/>
    <w:rsid w:val="0097427B"/>
    <w:rsid w:val="00974EB9"/>
    <w:rsid w:val="0097522E"/>
    <w:rsid w:val="00975D2D"/>
    <w:rsid w:val="00980F24"/>
    <w:rsid w:val="0098129A"/>
    <w:rsid w:val="00981FDB"/>
    <w:rsid w:val="00984129"/>
    <w:rsid w:val="009853BC"/>
    <w:rsid w:val="00986130"/>
    <w:rsid w:val="009865D5"/>
    <w:rsid w:val="0099002F"/>
    <w:rsid w:val="0099067F"/>
    <w:rsid w:val="00991B98"/>
    <w:rsid w:val="00992ACE"/>
    <w:rsid w:val="00992BDA"/>
    <w:rsid w:val="00992F76"/>
    <w:rsid w:val="00993F00"/>
    <w:rsid w:val="0099467C"/>
    <w:rsid w:val="00996AE4"/>
    <w:rsid w:val="009A0560"/>
    <w:rsid w:val="009A3F9E"/>
    <w:rsid w:val="009A4145"/>
    <w:rsid w:val="009A47A4"/>
    <w:rsid w:val="009A4A4C"/>
    <w:rsid w:val="009A4BC5"/>
    <w:rsid w:val="009A58C6"/>
    <w:rsid w:val="009A6E45"/>
    <w:rsid w:val="009B0FF1"/>
    <w:rsid w:val="009B1B9E"/>
    <w:rsid w:val="009B31BF"/>
    <w:rsid w:val="009B40ED"/>
    <w:rsid w:val="009B422D"/>
    <w:rsid w:val="009B56D3"/>
    <w:rsid w:val="009B587F"/>
    <w:rsid w:val="009B6741"/>
    <w:rsid w:val="009B7CF0"/>
    <w:rsid w:val="009C03E8"/>
    <w:rsid w:val="009C54AF"/>
    <w:rsid w:val="009C57EC"/>
    <w:rsid w:val="009C70EB"/>
    <w:rsid w:val="009C74F9"/>
    <w:rsid w:val="009C776A"/>
    <w:rsid w:val="009D0C31"/>
    <w:rsid w:val="009D203B"/>
    <w:rsid w:val="009D2A7E"/>
    <w:rsid w:val="009D2C9C"/>
    <w:rsid w:val="009D4871"/>
    <w:rsid w:val="009E551F"/>
    <w:rsid w:val="009F0047"/>
    <w:rsid w:val="009F07D5"/>
    <w:rsid w:val="009F0AB8"/>
    <w:rsid w:val="009F0EF0"/>
    <w:rsid w:val="009F5CEE"/>
    <w:rsid w:val="009F66E7"/>
    <w:rsid w:val="00A03215"/>
    <w:rsid w:val="00A119E6"/>
    <w:rsid w:val="00A11CDF"/>
    <w:rsid w:val="00A16130"/>
    <w:rsid w:val="00A17EE9"/>
    <w:rsid w:val="00A204F5"/>
    <w:rsid w:val="00A205D4"/>
    <w:rsid w:val="00A20B87"/>
    <w:rsid w:val="00A21772"/>
    <w:rsid w:val="00A2227C"/>
    <w:rsid w:val="00A22CA2"/>
    <w:rsid w:val="00A23816"/>
    <w:rsid w:val="00A25879"/>
    <w:rsid w:val="00A26138"/>
    <w:rsid w:val="00A26538"/>
    <w:rsid w:val="00A2686F"/>
    <w:rsid w:val="00A26DCB"/>
    <w:rsid w:val="00A27CCA"/>
    <w:rsid w:val="00A304EB"/>
    <w:rsid w:val="00A3065C"/>
    <w:rsid w:val="00A31A36"/>
    <w:rsid w:val="00A31E52"/>
    <w:rsid w:val="00A32DD3"/>
    <w:rsid w:val="00A343A2"/>
    <w:rsid w:val="00A36545"/>
    <w:rsid w:val="00A366A4"/>
    <w:rsid w:val="00A40124"/>
    <w:rsid w:val="00A403D7"/>
    <w:rsid w:val="00A41408"/>
    <w:rsid w:val="00A4162A"/>
    <w:rsid w:val="00A453A5"/>
    <w:rsid w:val="00A4559A"/>
    <w:rsid w:val="00A46545"/>
    <w:rsid w:val="00A46F3C"/>
    <w:rsid w:val="00A47D8D"/>
    <w:rsid w:val="00A47E3A"/>
    <w:rsid w:val="00A50889"/>
    <w:rsid w:val="00A509EF"/>
    <w:rsid w:val="00A51169"/>
    <w:rsid w:val="00A52B76"/>
    <w:rsid w:val="00A530BC"/>
    <w:rsid w:val="00A55A30"/>
    <w:rsid w:val="00A60767"/>
    <w:rsid w:val="00A60973"/>
    <w:rsid w:val="00A60FF6"/>
    <w:rsid w:val="00A60FFF"/>
    <w:rsid w:val="00A62F1F"/>
    <w:rsid w:val="00A62FAD"/>
    <w:rsid w:val="00A6329D"/>
    <w:rsid w:val="00A654A1"/>
    <w:rsid w:val="00A65C1F"/>
    <w:rsid w:val="00A67381"/>
    <w:rsid w:val="00A715AF"/>
    <w:rsid w:val="00A72D26"/>
    <w:rsid w:val="00A7450F"/>
    <w:rsid w:val="00A77665"/>
    <w:rsid w:val="00A8176E"/>
    <w:rsid w:val="00A8259A"/>
    <w:rsid w:val="00A83A91"/>
    <w:rsid w:val="00A8446D"/>
    <w:rsid w:val="00A84B6C"/>
    <w:rsid w:val="00A85413"/>
    <w:rsid w:val="00A90271"/>
    <w:rsid w:val="00A90B61"/>
    <w:rsid w:val="00A92102"/>
    <w:rsid w:val="00A93E0C"/>
    <w:rsid w:val="00A93E87"/>
    <w:rsid w:val="00A93E8B"/>
    <w:rsid w:val="00A9450E"/>
    <w:rsid w:val="00A94899"/>
    <w:rsid w:val="00A95B65"/>
    <w:rsid w:val="00A972C7"/>
    <w:rsid w:val="00AA0FC4"/>
    <w:rsid w:val="00AA22C7"/>
    <w:rsid w:val="00AA2837"/>
    <w:rsid w:val="00AA2ACA"/>
    <w:rsid w:val="00AA3B59"/>
    <w:rsid w:val="00AA3BF1"/>
    <w:rsid w:val="00AA43A6"/>
    <w:rsid w:val="00AA4E00"/>
    <w:rsid w:val="00AB0418"/>
    <w:rsid w:val="00AB28C2"/>
    <w:rsid w:val="00AB4C41"/>
    <w:rsid w:val="00AB5498"/>
    <w:rsid w:val="00AB58AF"/>
    <w:rsid w:val="00AB6D34"/>
    <w:rsid w:val="00AC4035"/>
    <w:rsid w:val="00AC6DF5"/>
    <w:rsid w:val="00AD6637"/>
    <w:rsid w:val="00AE0518"/>
    <w:rsid w:val="00AE05FA"/>
    <w:rsid w:val="00AE1313"/>
    <w:rsid w:val="00AE14F7"/>
    <w:rsid w:val="00AE33A0"/>
    <w:rsid w:val="00AE4B3B"/>
    <w:rsid w:val="00AE4FF8"/>
    <w:rsid w:val="00AE509D"/>
    <w:rsid w:val="00AE52C1"/>
    <w:rsid w:val="00AE5C3F"/>
    <w:rsid w:val="00AE7CF1"/>
    <w:rsid w:val="00AF1C93"/>
    <w:rsid w:val="00AF461F"/>
    <w:rsid w:val="00AF7170"/>
    <w:rsid w:val="00AF7696"/>
    <w:rsid w:val="00B009B9"/>
    <w:rsid w:val="00B02DCB"/>
    <w:rsid w:val="00B05C90"/>
    <w:rsid w:val="00B1153D"/>
    <w:rsid w:val="00B117BF"/>
    <w:rsid w:val="00B14394"/>
    <w:rsid w:val="00B14FBD"/>
    <w:rsid w:val="00B15305"/>
    <w:rsid w:val="00B16198"/>
    <w:rsid w:val="00B163DE"/>
    <w:rsid w:val="00B1739F"/>
    <w:rsid w:val="00B202C2"/>
    <w:rsid w:val="00B233AC"/>
    <w:rsid w:val="00B23574"/>
    <w:rsid w:val="00B24280"/>
    <w:rsid w:val="00B31CE6"/>
    <w:rsid w:val="00B3201A"/>
    <w:rsid w:val="00B33C33"/>
    <w:rsid w:val="00B33C64"/>
    <w:rsid w:val="00B34DE1"/>
    <w:rsid w:val="00B35D37"/>
    <w:rsid w:val="00B36D17"/>
    <w:rsid w:val="00B37364"/>
    <w:rsid w:val="00B409F2"/>
    <w:rsid w:val="00B422AE"/>
    <w:rsid w:val="00B42872"/>
    <w:rsid w:val="00B4447C"/>
    <w:rsid w:val="00B4598F"/>
    <w:rsid w:val="00B4680A"/>
    <w:rsid w:val="00B46A85"/>
    <w:rsid w:val="00B50C17"/>
    <w:rsid w:val="00B514E7"/>
    <w:rsid w:val="00B5445D"/>
    <w:rsid w:val="00B57FC7"/>
    <w:rsid w:val="00B60A25"/>
    <w:rsid w:val="00B62782"/>
    <w:rsid w:val="00B64385"/>
    <w:rsid w:val="00B64CE4"/>
    <w:rsid w:val="00B6765C"/>
    <w:rsid w:val="00B70E43"/>
    <w:rsid w:val="00B7291A"/>
    <w:rsid w:val="00B72E84"/>
    <w:rsid w:val="00B73194"/>
    <w:rsid w:val="00B74A6B"/>
    <w:rsid w:val="00B74B7C"/>
    <w:rsid w:val="00B75B84"/>
    <w:rsid w:val="00B75D4A"/>
    <w:rsid w:val="00B76505"/>
    <w:rsid w:val="00B77E69"/>
    <w:rsid w:val="00B82509"/>
    <w:rsid w:val="00B82861"/>
    <w:rsid w:val="00B82FFA"/>
    <w:rsid w:val="00B832BE"/>
    <w:rsid w:val="00B84077"/>
    <w:rsid w:val="00B85DEC"/>
    <w:rsid w:val="00B864AD"/>
    <w:rsid w:val="00B8781C"/>
    <w:rsid w:val="00B91726"/>
    <w:rsid w:val="00B920D6"/>
    <w:rsid w:val="00B9266D"/>
    <w:rsid w:val="00B92C0F"/>
    <w:rsid w:val="00B9349C"/>
    <w:rsid w:val="00B95479"/>
    <w:rsid w:val="00B969AB"/>
    <w:rsid w:val="00B97397"/>
    <w:rsid w:val="00B97483"/>
    <w:rsid w:val="00BA204A"/>
    <w:rsid w:val="00BA6BF1"/>
    <w:rsid w:val="00BA6C1E"/>
    <w:rsid w:val="00BB10E5"/>
    <w:rsid w:val="00BB133C"/>
    <w:rsid w:val="00BB14C3"/>
    <w:rsid w:val="00BB1661"/>
    <w:rsid w:val="00BB1A22"/>
    <w:rsid w:val="00BB490E"/>
    <w:rsid w:val="00BB7212"/>
    <w:rsid w:val="00BB7877"/>
    <w:rsid w:val="00BB7E04"/>
    <w:rsid w:val="00BC14DD"/>
    <w:rsid w:val="00BC3DB4"/>
    <w:rsid w:val="00BC41FA"/>
    <w:rsid w:val="00BC6560"/>
    <w:rsid w:val="00BD0A11"/>
    <w:rsid w:val="00BD181A"/>
    <w:rsid w:val="00BD25B7"/>
    <w:rsid w:val="00BD4894"/>
    <w:rsid w:val="00BD6F94"/>
    <w:rsid w:val="00BD701A"/>
    <w:rsid w:val="00BD7854"/>
    <w:rsid w:val="00BE1B36"/>
    <w:rsid w:val="00BE2B0A"/>
    <w:rsid w:val="00BE412B"/>
    <w:rsid w:val="00BE6619"/>
    <w:rsid w:val="00BE7026"/>
    <w:rsid w:val="00BE7393"/>
    <w:rsid w:val="00BF1524"/>
    <w:rsid w:val="00BF1E93"/>
    <w:rsid w:val="00BF2496"/>
    <w:rsid w:val="00BF2985"/>
    <w:rsid w:val="00BF5A55"/>
    <w:rsid w:val="00BF746A"/>
    <w:rsid w:val="00BF7571"/>
    <w:rsid w:val="00BF75E7"/>
    <w:rsid w:val="00BF76AB"/>
    <w:rsid w:val="00C01903"/>
    <w:rsid w:val="00C0224E"/>
    <w:rsid w:val="00C02D56"/>
    <w:rsid w:val="00C03B18"/>
    <w:rsid w:val="00C03CFF"/>
    <w:rsid w:val="00C04A4A"/>
    <w:rsid w:val="00C05372"/>
    <w:rsid w:val="00C06F32"/>
    <w:rsid w:val="00C073E1"/>
    <w:rsid w:val="00C0763D"/>
    <w:rsid w:val="00C1266F"/>
    <w:rsid w:val="00C129ED"/>
    <w:rsid w:val="00C16071"/>
    <w:rsid w:val="00C175F9"/>
    <w:rsid w:val="00C17ECE"/>
    <w:rsid w:val="00C21C16"/>
    <w:rsid w:val="00C228C6"/>
    <w:rsid w:val="00C228EF"/>
    <w:rsid w:val="00C22CEE"/>
    <w:rsid w:val="00C24CCD"/>
    <w:rsid w:val="00C24DAC"/>
    <w:rsid w:val="00C24DFC"/>
    <w:rsid w:val="00C256AB"/>
    <w:rsid w:val="00C258D7"/>
    <w:rsid w:val="00C2798D"/>
    <w:rsid w:val="00C30082"/>
    <w:rsid w:val="00C3181B"/>
    <w:rsid w:val="00C32A9C"/>
    <w:rsid w:val="00C32D82"/>
    <w:rsid w:val="00C3568A"/>
    <w:rsid w:val="00C35AF2"/>
    <w:rsid w:val="00C37744"/>
    <w:rsid w:val="00C40317"/>
    <w:rsid w:val="00C42267"/>
    <w:rsid w:val="00C445E1"/>
    <w:rsid w:val="00C44995"/>
    <w:rsid w:val="00C44BB0"/>
    <w:rsid w:val="00C47DE5"/>
    <w:rsid w:val="00C5079C"/>
    <w:rsid w:val="00C5092B"/>
    <w:rsid w:val="00C54362"/>
    <w:rsid w:val="00C54D7B"/>
    <w:rsid w:val="00C55A9B"/>
    <w:rsid w:val="00C55DC3"/>
    <w:rsid w:val="00C561B7"/>
    <w:rsid w:val="00C56EC3"/>
    <w:rsid w:val="00C62622"/>
    <w:rsid w:val="00C62B86"/>
    <w:rsid w:val="00C62E98"/>
    <w:rsid w:val="00C65933"/>
    <w:rsid w:val="00C661A0"/>
    <w:rsid w:val="00C66508"/>
    <w:rsid w:val="00C7015D"/>
    <w:rsid w:val="00C70DB6"/>
    <w:rsid w:val="00C75076"/>
    <w:rsid w:val="00C758CA"/>
    <w:rsid w:val="00C75BB8"/>
    <w:rsid w:val="00C80FBD"/>
    <w:rsid w:val="00C81072"/>
    <w:rsid w:val="00C814CB"/>
    <w:rsid w:val="00C814F9"/>
    <w:rsid w:val="00C81ABB"/>
    <w:rsid w:val="00C838E3"/>
    <w:rsid w:val="00C84450"/>
    <w:rsid w:val="00C84C97"/>
    <w:rsid w:val="00C85431"/>
    <w:rsid w:val="00C8568C"/>
    <w:rsid w:val="00C85A4A"/>
    <w:rsid w:val="00C860E2"/>
    <w:rsid w:val="00C87088"/>
    <w:rsid w:val="00C91AC5"/>
    <w:rsid w:val="00C972F7"/>
    <w:rsid w:val="00C97BDE"/>
    <w:rsid w:val="00C97E2E"/>
    <w:rsid w:val="00CA0A1A"/>
    <w:rsid w:val="00CA2968"/>
    <w:rsid w:val="00CA353E"/>
    <w:rsid w:val="00CA36EC"/>
    <w:rsid w:val="00CA5690"/>
    <w:rsid w:val="00CA5729"/>
    <w:rsid w:val="00CA5C40"/>
    <w:rsid w:val="00CA64AB"/>
    <w:rsid w:val="00CA7A8E"/>
    <w:rsid w:val="00CB0A58"/>
    <w:rsid w:val="00CB0EFE"/>
    <w:rsid w:val="00CB37FF"/>
    <w:rsid w:val="00CB4F9B"/>
    <w:rsid w:val="00CB6848"/>
    <w:rsid w:val="00CC00B2"/>
    <w:rsid w:val="00CC072E"/>
    <w:rsid w:val="00CC4173"/>
    <w:rsid w:val="00CC4817"/>
    <w:rsid w:val="00CC5E1F"/>
    <w:rsid w:val="00CC6C50"/>
    <w:rsid w:val="00CD0658"/>
    <w:rsid w:val="00CD0A91"/>
    <w:rsid w:val="00CD24A2"/>
    <w:rsid w:val="00CD3F05"/>
    <w:rsid w:val="00CD4843"/>
    <w:rsid w:val="00CD63F3"/>
    <w:rsid w:val="00CD71A5"/>
    <w:rsid w:val="00CD7365"/>
    <w:rsid w:val="00CE08F1"/>
    <w:rsid w:val="00CE0A6B"/>
    <w:rsid w:val="00CE1A60"/>
    <w:rsid w:val="00CE2125"/>
    <w:rsid w:val="00CE297A"/>
    <w:rsid w:val="00CE2ABF"/>
    <w:rsid w:val="00CE3546"/>
    <w:rsid w:val="00CE376D"/>
    <w:rsid w:val="00CE42CF"/>
    <w:rsid w:val="00CE459A"/>
    <w:rsid w:val="00CE61B6"/>
    <w:rsid w:val="00CF03AE"/>
    <w:rsid w:val="00CF13A4"/>
    <w:rsid w:val="00CF3582"/>
    <w:rsid w:val="00CF3FFD"/>
    <w:rsid w:val="00CF608E"/>
    <w:rsid w:val="00CF63DF"/>
    <w:rsid w:val="00D0020B"/>
    <w:rsid w:val="00D0075A"/>
    <w:rsid w:val="00D0104D"/>
    <w:rsid w:val="00D01C63"/>
    <w:rsid w:val="00D05274"/>
    <w:rsid w:val="00D05594"/>
    <w:rsid w:val="00D0783F"/>
    <w:rsid w:val="00D11456"/>
    <w:rsid w:val="00D1258F"/>
    <w:rsid w:val="00D130D9"/>
    <w:rsid w:val="00D1483D"/>
    <w:rsid w:val="00D14EEE"/>
    <w:rsid w:val="00D1512A"/>
    <w:rsid w:val="00D1596A"/>
    <w:rsid w:val="00D207C2"/>
    <w:rsid w:val="00D20C5E"/>
    <w:rsid w:val="00D21A1F"/>
    <w:rsid w:val="00D228CE"/>
    <w:rsid w:val="00D2487A"/>
    <w:rsid w:val="00D259F2"/>
    <w:rsid w:val="00D27380"/>
    <w:rsid w:val="00D31690"/>
    <w:rsid w:val="00D35A6F"/>
    <w:rsid w:val="00D3607C"/>
    <w:rsid w:val="00D3622A"/>
    <w:rsid w:val="00D36C9F"/>
    <w:rsid w:val="00D3756F"/>
    <w:rsid w:val="00D37DFE"/>
    <w:rsid w:val="00D407C5"/>
    <w:rsid w:val="00D427DB"/>
    <w:rsid w:val="00D44378"/>
    <w:rsid w:val="00D45111"/>
    <w:rsid w:val="00D46202"/>
    <w:rsid w:val="00D502FC"/>
    <w:rsid w:val="00D51203"/>
    <w:rsid w:val="00D51586"/>
    <w:rsid w:val="00D52CD5"/>
    <w:rsid w:val="00D54896"/>
    <w:rsid w:val="00D55838"/>
    <w:rsid w:val="00D60072"/>
    <w:rsid w:val="00D60BD6"/>
    <w:rsid w:val="00D60E27"/>
    <w:rsid w:val="00D67BC1"/>
    <w:rsid w:val="00D71D18"/>
    <w:rsid w:val="00D73218"/>
    <w:rsid w:val="00D741FE"/>
    <w:rsid w:val="00D75676"/>
    <w:rsid w:val="00D8146B"/>
    <w:rsid w:val="00D81840"/>
    <w:rsid w:val="00D818B7"/>
    <w:rsid w:val="00D83F50"/>
    <w:rsid w:val="00D84570"/>
    <w:rsid w:val="00D8565C"/>
    <w:rsid w:val="00D859AE"/>
    <w:rsid w:val="00D9031A"/>
    <w:rsid w:val="00D90861"/>
    <w:rsid w:val="00D92713"/>
    <w:rsid w:val="00D9334D"/>
    <w:rsid w:val="00D94805"/>
    <w:rsid w:val="00D979AB"/>
    <w:rsid w:val="00DA0F5B"/>
    <w:rsid w:val="00DA273F"/>
    <w:rsid w:val="00DA3554"/>
    <w:rsid w:val="00DA36E0"/>
    <w:rsid w:val="00DA4CDC"/>
    <w:rsid w:val="00DA691F"/>
    <w:rsid w:val="00DB2A3A"/>
    <w:rsid w:val="00DB31FA"/>
    <w:rsid w:val="00DB525E"/>
    <w:rsid w:val="00DB6426"/>
    <w:rsid w:val="00DB658A"/>
    <w:rsid w:val="00DC21AF"/>
    <w:rsid w:val="00DC2376"/>
    <w:rsid w:val="00DC514E"/>
    <w:rsid w:val="00DC5703"/>
    <w:rsid w:val="00DC5973"/>
    <w:rsid w:val="00DC6234"/>
    <w:rsid w:val="00DC6B61"/>
    <w:rsid w:val="00DC73C5"/>
    <w:rsid w:val="00DC7F83"/>
    <w:rsid w:val="00DD00FE"/>
    <w:rsid w:val="00DD0662"/>
    <w:rsid w:val="00DD429B"/>
    <w:rsid w:val="00DD4EE3"/>
    <w:rsid w:val="00DD5D0F"/>
    <w:rsid w:val="00DD60C1"/>
    <w:rsid w:val="00DD74D4"/>
    <w:rsid w:val="00DD79B3"/>
    <w:rsid w:val="00DE1991"/>
    <w:rsid w:val="00DE1A4D"/>
    <w:rsid w:val="00DE1C07"/>
    <w:rsid w:val="00DE4005"/>
    <w:rsid w:val="00DE6456"/>
    <w:rsid w:val="00DF043C"/>
    <w:rsid w:val="00DF1E68"/>
    <w:rsid w:val="00DF2048"/>
    <w:rsid w:val="00DF25C0"/>
    <w:rsid w:val="00DF2C49"/>
    <w:rsid w:val="00DF32A1"/>
    <w:rsid w:val="00DF3A9A"/>
    <w:rsid w:val="00DF46FE"/>
    <w:rsid w:val="00DF5390"/>
    <w:rsid w:val="00DF5498"/>
    <w:rsid w:val="00DF561D"/>
    <w:rsid w:val="00DF6177"/>
    <w:rsid w:val="00DF629F"/>
    <w:rsid w:val="00DF6FE9"/>
    <w:rsid w:val="00DF79CD"/>
    <w:rsid w:val="00E004A5"/>
    <w:rsid w:val="00E0091A"/>
    <w:rsid w:val="00E00FA7"/>
    <w:rsid w:val="00E026EE"/>
    <w:rsid w:val="00E02B13"/>
    <w:rsid w:val="00E031DA"/>
    <w:rsid w:val="00E034EA"/>
    <w:rsid w:val="00E0350C"/>
    <w:rsid w:val="00E05742"/>
    <w:rsid w:val="00E059DF"/>
    <w:rsid w:val="00E07BAF"/>
    <w:rsid w:val="00E10EB7"/>
    <w:rsid w:val="00E11EB9"/>
    <w:rsid w:val="00E1220A"/>
    <w:rsid w:val="00E12819"/>
    <w:rsid w:val="00E1416D"/>
    <w:rsid w:val="00E15F8F"/>
    <w:rsid w:val="00E17465"/>
    <w:rsid w:val="00E20D5C"/>
    <w:rsid w:val="00E21B35"/>
    <w:rsid w:val="00E21FE6"/>
    <w:rsid w:val="00E223EF"/>
    <w:rsid w:val="00E22438"/>
    <w:rsid w:val="00E23CF7"/>
    <w:rsid w:val="00E24B99"/>
    <w:rsid w:val="00E2573C"/>
    <w:rsid w:val="00E25AE7"/>
    <w:rsid w:val="00E25DB9"/>
    <w:rsid w:val="00E26397"/>
    <w:rsid w:val="00E316A5"/>
    <w:rsid w:val="00E31E6E"/>
    <w:rsid w:val="00E327C4"/>
    <w:rsid w:val="00E3583D"/>
    <w:rsid w:val="00E368B6"/>
    <w:rsid w:val="00E50FA3"/>
    <w:rsid w:val="00E5124D"/>
    <w:rsid w:val="00E526E1"/>
    <w:rsid w:val="00E527E8"/>
    <w:rsid w:val="00E5307F"/>
    <w:rsid w:val="00E53BB9"/>
    <w:rsid w:val="00E55DCC"/>
    <w:rsid w:val="00E60677"/>
    <w:rsid w:val="00E61A57"/>
    <w:rsid w:val="00E6232B"/>
    <w:rsid w:val="00E62E5C"/>
    <w:rsid w:val="00E63335"/>
    <w:rsid w:val="00E65486"/>
    <w:rsid w:val="00E66065"/>
    <w:rsid w:val="00E66F60"/>
    <w:rsid w:val="00E66FD8"/>
    <w:rsid w:val="00E70B58"/>
    <w:rsid w:val="00E72438"/>
    <w:rsid w:val="00E72553"/>
    <w:rsid w:val="00E72E1E"/>
    <w:rsid w:val="00E72EEB"/>
    <w:rsid w:val="00E73A6D"/>
    <w:rsid w:val="00E73BA7"/>
    <w:rsid w:val="00E73EBB"/>
    <w:rsid w:val="00E747CD"/>
    <w:rsid w:val="00E75EC4"/>
    <w:rsid w:val="00E76D49"/>
    <w:rsid w:val="00E76EFA"/>
    <w:rsid w:val="00E80595"/>
    <w:rsid w:val="00E80611"/>
    <w:rsid w:val="00E90323"/>
    <w:rsid w:val="00E906DE"/>
    <w:rsid w:val="00E92C6F"/>
    <w:rsid w:val="00E9381C"/>
    <w:rsid w:val="00E9394E"/>
    <w:rsid w:val="00E94F96"/>
    <w:rsid w:val="00E97D97"/>
    <w:rsid w:val="00EA0AFB"/>
    <w:rsid w:val="00EA0C2F"/>
    <w:rsid w:val="00EA3F5D"/>
    <w:rsid w:val="00EA498F"/>
    <w:rsid w:val="00EA612E"/>
    <w:rsid w:val="00EA6184"/>
    <w:rsid w:val="00EA69B5"/>
    <w:rsid w:val="00EA6E0C"/>
    <w:rsid w:val="00EB0CB7"/>
    <w:rsid w:val="00EB0DA9"/>
    <w:rsid w:val="00EB1D38"/>
    <w:rsid w:val="00EB2EE8"/>
    <w:rsid w:val="00EB4AAE"/>
    <w:rsid w:val="00EB5C95"/>
    <w:rsid w:val="00EB6195"/>
    <w:rsid w:val="00EC0C7F"/>
    <w:rsid w:val="00EC0EFE"/>
    <w:rsid w:val="00EC1773"/>
    <w:rsid w:val="00EC21E3"/>
    <w:rsid w:val="00EC25D5"/>
    <w:rsid w:val="00EC46EE"/>
    <w:rsid w:val="00EC6395"/>
    <w:rsid w:val="00EC78EE"/>
    <w:rsid w:val="00ED3184"/>
    <w:rsid w:val="00ED3394"/>
    <w:rsid w:val="00ED657A"/>
    <w:rsid w:val="00ED780F"/>
    <w:rsid w:val="00EE0B46"/>
    <w:rsid w:val="00EE0C08"/>
    <w:rsid w:val="00EE0E70"/>
    <w:rsid w:val="00EE12A4"/>
    <w:rsid w:val="00EE2475"/>
    <w:rsid w:val="00EE465C"/>
    <w:rsid w:val="00EE72CF"/>
    <w:rsid w:val="00EE7932"/>
    <w:rsid w:val="00EF0081"/>
    <w:rsid w:val="00EF00C2"/>
    <w:rsid w:val="00EF1A3F"/>
    <w:rsid w:val="00EF20D7"/>
    <w:rsid w:val="00EF3D15"/>
    <w:rsid w:val="00EF53F5"/>
    <w:rsid w:val="00EF54BB"/>
    <w:rsid w:val="00EF5DD1"/>
    <w:rsid w:val="00EF7492"/>
    <w:rsid w:val="00EF7BEA"/>
    <w:rsid w:val="00F01826"/>
    <w:rsid w:val="00F0197C"/>
    <w:rsid w:val="00F047ED"/>
    <w:rsid w:val="00F06341"/>
    <w:rsid w:val="00F076DC"/>
    <w:rsid w:val="00F10712"/>
    <w:rsid w:val="00F143DB"/>
    <w:rsid w:val="00F206F5"/>
    <w:rsid w:val="00F215B5"/>
    <w:rsid w:val="00F21D11"/>
    <w:rsid w:val="00F22308"/>
    <w:rsid w:val="00F26712"/>
    <w:rsid w:val="00F27651"/>
    <w:rsid w:val="00F27E18"/>
    <w:rsid w:val="00F30996"/>
    <w:rsid w:val="00F332C8"/>
    <w:rsid w:val="00F34113"/>
    <w:rsid w:val="00F36D85"/>
    <w:rsid w:val="00F370DA"/>
    <w:rsid w:val="00F40236"/>
    <w:rsid w:val="00F4066F"/>
    <w:rsid w:val="00F4413E"/>
    <w:rsid w:val="00F445D3"/>
    <w:rsid w:val="00F44662"/>
    <w:rsid w:val="00F4486D"/>
    <w:rsid w:val="00F45617"/>
    <w:rsid w:val="00F46DBD"/>
    <w:rsid w:val="00F47751"/>
    <w:rsid w:val="00F47AAB"/>
    <w:rsid w:val="00F47EED"/>
    <w:rsid w:val="00F51D92"/>
    <w:rsid w:val="00F520D0"/>
    <w:rsid w:val="00F53603"/>
    <w:rsid w:val="00F538FC"/>
    <w:rsid w:val="00F54DAE"/>
    <w:rsid w:val="00F574A0"/>
    <w:rsid w:val="00F57865"/>
    <w:rsid w:val="00F57A4C"/>
    <w:rsid w:val="00F6004C"/>
    <w:rsid w:val="00F60055"/>
    <w:rsid w:val="00F60EC6"/>
    <w:rsid w:val="00F62197"/>
    <w:rsid w:val="00F6270C"/>
    <w:rsid w:val="00F63DC0"/>
    <w:rsid w:val="00F63EAD"/>
    <w:rsid w:val="00F6536B"/>
    <w:rsid w:val="00F66156"/>
    <w:rsid w:val="00F6713A"/>
    <w:rsid w:val="00F672C8"/>
    <w:rsid w:val="00F6760A"/>
    <w:rsid w:val="00F71F1D"/>
    <w:rsid w:val="00F72429"/>
    <w:rsid w:val="00F728A1"/>
    <w:rsid w:val="00F74706"/>
    <w:rsid w:val="00F749FA"/>
    <w:rsid w:val="00F74A45"/>
    <w:rsid w:val="00F762CC"/>
    <w:rsid w:val="00F77325"/>
    <w:rsid w:val="00F80950"/>
    <w:rsid w:val="00F8248A"/>
    <w:rsid w:val="00F82CC0"/>
    <w:rsid w:val="00F84A2B"/>
    <w:rsid w:val="00F85E2E"/>
    <w:rsid w:val="00F8730B"/>
    <w:rsid w:val="00F8775B"/>
    <w:rsid w:val="00F87BEF"/>
    <w:rsid w:val="00F919A1"/>
    <w:rsid w:val="00F93C9E"/>
    <w:rsid w:val="00F9519E"/>
    <w:rsid w:val="00F95719"/>
    <w:rsid w:val="00F95B6E"/>
    <w:rsid w:val="00F9749B"/>
    <w:rsid w:val="00F97B0E"/>
    <w:rsid w:val="00FA0379"/>
    <w:rsid w:val="00FA0703"/>
    <w:rsid w:val="00FA1BB9"/>
    <w:rsid w:val="00FA4C8D"/>
    <w:rsid w:val="00FA71D6"/>
    <w:rsid w:val="00FA76CB"/>
    <w:rsid w:val="00FB1850"/>
    <w:rsid w:val="00FB2136"/>
    <w:rsid w:val="00FB2FF8"/>
    <w:rsid w:val="00FB63AC"/>
    <w:rsid w:val="00FB701C"/>
    <w:rsid w:val="00FC09C2"/>
    <w:rsid w:val="00FC16A9"/>
    <w:rsid w:val="00FC20E5"/>
    <w:rsid w:val="00FC2C6D"/>
    <w:rsid w:val="00FC33BE"/>
    <w:rsid w:val="00FC44D2"/>
    <w:rsid w:val="00FC47E6"/>
    <w:rsid w:val="00FC5CD5"/>
    <w:rsid w:val="00FC7A5A"/>
    <w:rsid w:val="00FD076A"/>
    <w:rsid w:val="00FD0B6D"/>
    <w:rsid w:val="00FD0B7F"/>
    <w:rsid w:val="00FD4684"/>
    <w:rsid w:val="00FD5139"/>
    <w:rsid w:val="00FD6908"/>
    <w:rsid w:val="00FE045B"/>
    <w:rsid w:val="00FE06BE"/>
    <w:rsid w:val="00FE0E6D"/>
    <w:rsid w:val="00FE3E19"/>
    <w:rsid w:val="00FE4003"/>
    <w:rsid w:val="00FE6571"/>
    <w:rsid w:val="00FE6CAB"/>
    <w:rsid w:val="00FE7C76"/>
    <w:rsid w:val="00FF0DE2"/>
    <w:rsid w:val="00FF5096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635197D"/>
  <w15:docId w15:val="{D0054B39-4546-4F61-B3E2-022522063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3BD"/>
    <w:pPr>
      <w:suppressAutoHyphens/>
      <w:autoSpaceDE w:val="0"/>
    </w:pPr>
    <w:rPr>
      <w:lang w:eastAsia="zh-CN"/>
    </w:rPr>
  </w:style>
  <w:style w:type="paragraph" w:styleId="Nagwek1">
    <w:name w:val="heading 1"/>
    <w:basedOn w:val="Normalny"/>
    <w:next w:val="Normalny"/>
    <w:qFormat/>
    <w:rsid w:val="005523BD"/>
    <w:pPr>
      <w:keepNext/>
      <w:numPr>
        <w:numId w:val="1"/>
      </w:numPr>
      <w:outlineLvl w:val="0"/>
    </w:pPr>
    <w:rPr>
      <w:b/>
      <w:bCs/>
      <w:sz w:val="28"/>
      <w:szCs w:val="28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5523BD"/>
    <w:pPr>
      <w:keepNext/>
      <w:numPr>
        <w:ilvl w:val="1"/>
        <w:numId w:val="1"/>
      </w:numPr>
      <w:autoSpaceDE/>
      <w:ind w:left="7788" w:firstLine="0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qFormat/>
    <w:rsid w:val="005523B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Nagwek4">
    <w:name w:val="heading 4"/>
    <w:basedOn w:val="Normalny"/>
    <w:next w:val="Normalny"/>
    <w:qFormat/>
    <w:rsid w:val="005523BD"/>
    <w:pPr>
      <w:keepNext/>
      <w:numPr>
        <w:ilvl w:val="3"/>
        <w:numId w:val="1"/>
      </w:numPr>
      <w:autoSpaceDE/>
      <w:jc w:val="center"/>
      <w:outlineLvl w:val="3"/>
    </w:pPr>
    <w:rPr>
      <w:b/>
      <w:bCs/>
      <w:sz w:val="24"/>
      <w:szCs w:val="24"/>
      <w:lang w:val="de-DE"/>
    </w:rPr>
  </w:style>
  <w:style w:type="paragraph" w:styleId="Nagwek5">
    <w:name w:val="heading 5"/>
    <w:basedOn w:val="Normalny"/>
    <w:next w:val="Normalny"/>
    <w:qFormat/>
    <w:rsid w:val="005523BD"/>
    <w:pPr>
      <w:keepNext/>
      <w:numPr>
        <w:ilvl w:val="4"/>
        <w:numId w:val="1"/>
      </w:numPr>
      <w:spacing w:line="360" w:lineRule="auto"/>
      <w:jc w:val="center"/>
      <w:outlineLvl w:val="4"/>
    </w:pPr>
    <w:rPr>
      <w:b/>
      <w:bCs/>
      <w:sz w:val="24"/>
      <w:szCs w:val="24"/>
    </w:rPr>
  </w:style>
  <w:style w:type="paragraph" w:styleId="Nagwek6">
    <w:name w:val="heading 6"/>
    <w:basedOn w:val="Normalny"/>
    <w:next w:val="Normalny"/>
    <w:qFormat/>
    <w:rsid w:val="005523BD"/>
    <w:pPr>
      <w:keepNext/>
      <w:numPr>
        <w:ilvl w:val="5"/>
        <w:numId w:val="1"/>
      </w:numPr>
      <w:autoSpaceDE/>
      <w:jc w:val="center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5523BD"/>
    <w:pPr>
      <w:keepNext/>
      <w:numPr>
        <w:ilvl w:val="6"/>
        <w:numId w:val="1"/>
      </w:numPr>
      <w:ind w:left="408" w:hanging="408"/>
      <w:jc w:val="both"/>
      <w:outlineLvl w:val="6"/>
    </w:pPr>
    <w:rPr>
      <w:rFonts w:cs="Arial"/>
      <w:b/>
      <w:bCs/>
    </w:rPr>
  </w:style>
  <w:style w:type="paragraph" w:styleId="Nagwek8">
    <w:name w:val="heading 8"/>
    <w:basedOn w:val="Normalny"/>
    <w:next w:val="Normalny"/>
    <w:qFormat/>
    <w:rsid w:val="005523BD"/>
    <w:pPr>
      <w:keepNext/>
      <w:numPr>
        <w:ilvl w:val="7"/>
        <w:numId w:val="1"/>
      </w:numPr>
      <w:shd w:val="clear" w:color="auto" w:fill="FFFFFF"/>
      <w:spacing w:before="298"/>
      <w:ind w:left="1109" w:firstLine="0"/>
      <w:outlineLvl w:val="7"/>
    </w:pPr>
    <w:rPr>
      <w:b/>
      <w:bCs/>
      <w:color w:val="000000"/>
      <w:spacing w:val="-8"/>
      <w:szCs w:val="38"/>
      <w:u w:val="single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E459A"/>
    <w:pPr>
      <w:keepNext/>
      <w:keepLines/>
      <w:suppressAutoHyphens w:val="0"/>
      <w:autoSpaceDE/>
      <w:spacing w:before="200" w:line="360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523BD"/>
    <w:rPr>
      <w:rFonts w:ascii="StarSymbol" w:hAnsi="StarSymbol" w:cs="StarSymbol"/>
      <w:sz w:val="18"/>
      <w:szCs w:val="18"/>
    </w:rPr>
  </w:style>
  <w:style w:type="character" w:customStyle="1" w:styleId="WW8Num3z1">
    <w:name w:val="WW8Num3z1"/>
    <w:rsid w:val="005523BD"/>
    <w:rPr>
      <w:rFonts w:ascii="Tahoma" w:eastAsia="Times New Roman" w:hAnsi="Tahoma" w:cs="Tahoma"/>
      <w:b/>
    </w:rPr>
  </w:style>
  <w:style w:type="character" w:customStyle="1" w:styleId="WW8Num4z0">
    <w:name w:val="WW8Num4z0"/>
    <w:rsid w:val="005523BD"/>
    <w:rPr>
      <w:b/>
    </w:rPr>
  </w:style>
  <w:style w:type="character" w:customStyle="1" w:styleId="WW8Num5z0">
    <w:name w:val="WW8Num5z0"/>
    <w:rsid w:val="005523BD"/>
    <w:rPr>
      <w:b/>
    </w:rPr>
  </w:style>
  <w:style w:type="character" w:customStyle="1" w:styleId="WW8Num6z0">
    <w:name w:val="WW8Num6z0"/>
    <w:rsid w:val="005523BD"/>
    <w:rPr>
      <w:rFonts w:ascii="Symbol" w:hAnsi="Symbol" w:cs="Symbol"/>
    </w:rPr>
  </w:style>
  <w:style w:type="character" w:customStyle="1" w:styleId="WW8Num6z1">
    <w:name w:val="WW8Num6z1"/>
    <w:rsid w:val="005523BD"/>
    <w:rPr>
      <w:rFonts w:ascii="Courier New" w:hAnsi="Courier New" w:cs="Courier New"/>
    </w:rPr>
  </w:style>
  <w:style w:type="character" w:customStyle="1" w:styleId="WW8Num6z2">
    <w:name w:val="WW8Num6z2"/>
    <w:rsid w:val="005523BD"/>
    <w:rPr>
      <w:rFonts w:ascii="Wingdings" w:hAnsi="Wingdings" w:cs="Wingdings"/>
    </w:rPr>
  </w:style>
  <w:style w:type="character" w:customStyle="1" w:styleId="WW8Num8z0">
    <w:name w:val="WW8Num8z0"/>
    <w:rsid w:val="005523BD"/>
    <w:rPr>
      <w:b/>
      <w:i w:val="0"/>
    </w:rPr>
  </w:style>
  <w:style w:type="character" w:customStyle="1" w:styleId="WW8Num10z1">
    <w:name w:val="WW8Num10z1"/>
    <w:rsid w:val="005523BD"/>
    <w:rPr>
      <w:b/>
    </w:rPr>
  </w:style>
  <w:style w:type="character" w:customStyle="1" w:styleId="WW8Num11z0">
    <w:name w:val="WW8Num11z0"/>
    <w:rsid w:val="005523BD"/>
    <w:rPr>
      <w:rFonts w:ascii="Tahoma" w:hAnsi="Tahoma" w:cs="Tahoma"/>
    </w:rPr>
  </w:style>
  <w:style w:type="character" w:customStyle="1" w:styleId="WW8Num12z0">
    <w:name w:val="WW8Num12z0"/>
    <w:rsid w:val="005523BD"/>
    <w:rPr>
      <w:rFonts w:ascii="Tahoma" w:hAnsi="Tahoma" w:cs="Tahoma"/>
      <w:b/>
    </w:rPr>
  </w:style>
  <w:style w:type="character" w:customStyle="1" w:styleId="WW8Num16z0">
    <w:name w:val="WW8Num16z0"/>
    <w:rsid w:val="005523BD"/>
    <w:rPr>
      <w:rFonts w:cs="Times New Roman"/>
      <w:i w:val="0"/>
    </w:rPr>
  </w:style>
  <w:style w:type="character" w:customStyle="1" w:styleId="WW8Num16z1">
    <w:name w:val="WW8Num16z1"/>
    <w:rsid w:val="005523BD"/>
    <w:rPr>
      <w:rFonts w:cs="Times New Roman"/>
    </w:rPr>
  </w:style>
  <w:style w:type="character" w:customStyle="1" w:styleId="WW8Num17z0">
    <w:name w:val="WW8Num17z0"/>
    <w:rsid w:val="005523BD"/>
    <w:rPr>
      <w:b/>
    </w:rPr>
  </w:style>
  <w:style w:type="character" w:customStyle="1" w:styleId="WW8Num19z0">
    <w:name w:val="WW8Num19z0"/>
    <w:rsid w:val="005523BD"/>
    <w:rPr>
      <w:b/>
    </w:rPr>
  </w:style>
  <w:style w:type="character" w:customStyle="1" w:styleId="WW8Num20z0">
    <w:name w:val="WW8Num20z0"/>
    <w:rsid w:val="005523BD"/>
    <w:rPr>
      <w:rFonts w:cs="Times New Roman"/>
    </w:rPr>
  </w:style>
  <w:style w:type="character" w:customStyle="1" w:styleId="WW8Num21z0">
    <w:name w:val="WW8Num21z0"/>
    <w:rsid w:val="005523BD"/>
    <w:rPr>
      <w:rFonts w:ascii="Times New Roman" w:hAnsi="Times New Roman" w:cs="Times New Roman"/>
      <w:color w:val="auto"/>
      <w:sz w:val="16"/>
    </w:rPr>
  </w:style>
  <w:style w:type="character" w:customStyle="1" w:styleId="WW8Num21z1">
    <w:name w:val="WW8Num21z1"/>
    <w:rsid w:val="005523BD"/>
    <w:rPr>
      <w:rFonts w:ascii="Times New Roman" w:eastAsia="Times New Roman" w:hAnsi="Times New Roman" w:cs="Times New Roman"/>
    </w:rPr>
  </w:style>
  <w:style w:type="character" w:customStyle="1" w:styleId="WW8Num23z0">
    <w:name w:val="WW8Num23z0"/>
    <w:rsid w:val="005523BD"/>
    <w:rPr>
      <w:b/>
    </w:rPr>
  </w:style>
  <w:style w:type="character" w:customStyle="1" w:styleId="WW8Num25z1">
    <w:name w:val="WW8Num25z1"/>
    <w:rsid w:val="005523BD"/>
    <w:rPr>
      <w:b/>
      <w:color w:val="auto"/>
    </w:rPr>
  </w:style>
  <w:style w:type="character" w:customStyle="1" w:styleId="WW8Num26z0">
    <w:name w:val="WW8Num26z0"/>
    <w:rsid w:val="005523BD"/>
    <w:rPr>
      <w:b/>
    </w:rPr>
  </w:style>
  <w:style w:type="character" w:customStyle="1" w:styleId="WW8Num27z0">
    <w:name w:val="WW8Num27z0"/>
    <w:rsid w:val="005523BD"/>
    <w:rPr>
      <w:b/>
    </w:rPr>
  </w:style>
  <w:style w:type="character" w:customStyle="1" w:styleId="WW8Num29z0">
    <w:name w:val="WW8Num29z0"/>
    <w:rsid w:val="005523BD"/>
    <w:rPr>
      <w:b/>
    </w:rPr>
  </w:style>
  <w:style w:type="character" w:customStyle="1" w:styleId="WW8Num30z0">
    <w:name w:val="WW8Num30z0"/>
    <w:rsid w:val="005523BD"/>
    <w:rPr>
      <w:rFonts w:ascii="Symbol" w:hAnsi="Symbol" w:cs="Symbol"/>
    </w:rPr>
  </w:style>
  <w:style w:type="character" w:customStyle="1" w:styleId="WW8Num30z1">
    <w:name w:val="WW8Num30z1"/>
    <w:rsid w:val="005523BD"/>
    <w:rPr>
      <w:rFonts w:ascii="Courier New" w:hAnsi="Courier New" w:cs="Courier New"/>
    </w:rPr>
  </w:style>
  <w:style w:type="character" w:customStyle="1" w:styleId="WW8Num30z2">
    <w:name w:val="WW8Num30z2"/>
    <w:rsid w:val="005523BD"/>
    <w:rPr>
      <w:rFonts w:ascii="Wingdings" w:hAnsi="Wingdings" w:cs="Wingdings"/>
    </w:rPr>
  </w:style>
  <w:style w:type="character" w:customStyle="1" w:styleId="WW8Num31z0">
    <w:name w:val="WW8Num31z0"/>
    <w:rsid w:val="005523BD"/>
    <w:rPr>
      <w:b/>
    </w:rPr>
  </w:style>
  <w:style w:type="character" w:customStyle="1" w:styleId="WW8Num32z0">
    <w:name w:val="WW8Num32z0"/>
    <w:rsid w:val="005523BD"/>
    <w:rPr>
      <w:b/>
      <w:i w:val="0"/>
    </w:rPr>
  </w:style>
  <w:style w:type="character" w:customStyle="1" w:styleId="WW8Num33z0">
    <w:name w:val="WW8Num33z0"/>
    <w:rsid w:val="005523BD"/>
    <w:rPr>
      <w:b/>
    </w:rPr>
  </w:style>
  <w:style w:type="character" w:customStyle="1" w:styleId="WW8Num35z0">
    <w:name w:val="WW8Num35z0"/>
    <w:rsid w:val="005523BD"/>
    <w:rPr>
      <w:rFonts w:ascii="Tahoma" w:eastAsia="Times New Roman" w:hAnsi="Tahoma" w:cs="Tahoma"/>
    </w:rPr>
  </w:style>
  <w:style w:type="character" w:customStyle="1" w:styleId="WW8Num38z0">
    <w:name w:val="WW8Num38z0"/>
    <w:rsid w:val="005523BD"/>
    <w:rPr>
      <w:b/>
    </w:rPr>
  </w:style>
  <w:style w:type="character" w:customStyle="1" w:styleId="WW8Num39z0">
    <w:name w:val="WW8Num39z0"/>
    <w:rsid w:val="005523BD"/>
    <w:rPr>
      <w:rFonts w:cs="Times New Roman"/>
    </w:rPr>
  </w:style>
  <w:style w:type="character" w:customStyle="1" w:styleId="Domylnaczcionkaakapitu1">
    <w:name w:val="Domyślna czcionka akapitu1"/>
    <w:rsid w:val="005523BD"/>
  </w:style>
  <w:style w:type="character" w:styleId="Hipercze">
    <w:name w:val="Hyperlink"/>
    <w:basedOn w:val="Domylnaczcionkaakapitu1"/>
    <w:uiPriority w:val="99"/>
    <w:rsid w:val="005523BD"/>
    <w:rPr>
      <w:color w:val="0000FF"/>
      <w:u w:val="single"/>
    </w:rPr>
  </w:style>
  <w:style w:type="character" w:styleId="Numerstrony">
    <w:name w:val="page number"/>
    <w:basedOn w:val="Domylnaczcionkaakapitu1"/>
    <w:rsid w:val="005523BD"/>
  </w:style>
  <w:style w:type="character" w:styleId="UyteHipercze">
    <w:name w:val="FollowedHyperlink"/>
    <w:basedOn w:val="Domylnaczcionkaakapitu1"/>
    <w:rsid w:val="005523BD"/>
    <w:rPr>
      <w:color w:val="800080"/>
      <w:u w:val="single"/>
    </w:rPr>
  </w:style>
  <w:style w:type="character" w:customStyle="1" w:styleId="tekstdokbold">
    <w:name w:val="tekst dok. bold"/>
    <w:rsid w:val="005523BD"/>
    <w:rPr>
      <w:b/>
      <w:bCs/>
    </w:rPr>
  </w:style>
  <w:style w:type="character" w:customStyle="1" w:styleId="WW-Domylnaczcionkaakapitu">
    <w:name w:val="WW-Domyślna czcionka akapitu"/>
    <w:rsid w:val="005523BD"/>
  </w:style>
  <w:style w:type="character" w:customStyle="1" w:styleId="Znakiprzypiswdolnych">
    <w:name w:val="Znaki przypisów dolnych"/>
    <w:basedOn w:val="Domylnaczcionkaakapitu1"/>
    <w:rsid w:val="005523BD"/>
    <w:rPr>
      <w:vertAlign w:val="superscript"/>
    </w:rPr>
  </w:style>
  <w:style w:type="character" w:customStyle="1" w:styleId="Absatz-Standardschriftart">
    <w:name w:val="Absatz-Standardschriftart"/>
    <w:rsid w:val="005523BD"/>
  </w:style>
  <w:style w:type="character" w:customStyle="1" w:styleId="Nagwek1Znak">
    <w:name w:val="Nagłówek 1 Znak"/>
    <w:basedOn w:val="Domylnaczcionkaakapitu1"/>
    <w:rsid w:val="005523BD"/>
    <w:rPr>
      <w:b/>
      <w:bCs/>
      <w:sz w:val="28"/>
      <w:szCs w:val="28"/>
    </w:rPr>
  </w:style>
  <w:style w:type="character" w:customStyle="1" w:styleId="TekstpodstawowyZnak">
    <w:name w:val="Tekst podstawowy Znak"/>
    <w:basedOn w:val="Domylnaczcionkaakapitu1"/>
    <w:rsid w:val="005523BD"/>
    <w:rPr>
      <w:rFonts w:ascii="TimesNewRomanPS" w:hAnsi="TimesNewRomanPS" w:cs="TimesNewRomanPS"/>
      <w:color w:val="000000"/>
      <w:sz w:val="24"/>
      <w:szCs w:val="24"/>
    </w:rPr>
  </w:style>
  <w:style w:type="character" w:customStyle="1" w:styleId="Tekstpodstawowy2Znak">
    <w:name w:val="Tekst podstawowy 2 Znak"/>
    <w:basedOn w:val="Domylnaczcionkaakapitu1"/>
    <w:link w:val="Tekstpodstawowy2"/>
    <w:rsid w:val="005523BD"/>
    <w:rPr>
      <w:sz w:val="24"/>
      <w:szCs w:val="24"/>
    </w:rPr>
  </w:style>
  <w:style w:type="character" w:customStyle="1" w:styleId="Nagwek2Znak">
    <w:name w:val="Nagłówek 2 Znak"/>
    <w:basedOn w:val="Domylnaczcionkaakapitu1"/>
    <w:rsid w:val="005523BD"/>
    <w:rPr>
      <w:b/>
      <w:bCs/>
      <w:sz w:val="24"/>
      <w:szCs w:val="24"/>
    </w:rPr>
  </w:style>
  <w:style w:type="character" w:customStyle="1" w:styleId="NagwekZnak">
    <w:name w:val="Nagłówek Znak"/>
    <w:basedOn w:val="Domylnaczcionkaakapitu1"/>
    <w:uiPriority w:val="99"/>
    <w:rsid w:val="005523BD"/>
  </w:style>
  <w:style w:type="character" w:customStyle="1" w:styleId="TekstdymkaZnak">
    <w:name w:val="Tekst dymka Znak"/>
    <w:basedOn w:val="Domylnaczcionkaakapitu1"/>
    <w:rsid w:val="005523BD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1"/>
    <w:uiPriority w:val="22"/>
    <w:qFormat/>
    <w:rsid w:val="005523BD"/>
    <w:rPr>
      <w:b/>
      <w:bCs/>
    </w:rPr>
  </w:style>
  <w:style w:type="character" w:customStyle="1" w:styleId="Nagwek5Znak">
    <w:name w:val="Nagłówek 5 Znak"/>
    <w:basedOn w:val="Domylnaczcionkaakapitu1"/>
    <w:rsid w:val="005523BD"/>
    <w:rPr>
      <w:b/>
      <w:bCs/>
      <w:sz w:val="24"/>
      <w:szCs w:val="24"/>
    </w:rPr>
  </w:style>
  <w:style w:type="paragraph" w:customStyle="1" w:styleId="Nagwek20">
    <w:name w:val="Nagłówek2"/>
    <w:basedOn w:val="Normalny"/>
    <w:next w:val="Tekstpodstawowy"/>
    <w:rsid w:val="005523BD"/>
    <w:pPr>
      <w:autoSpaceDE/>
      <w:jc w:val="center"/>
    </w:pPr>
    <w:rPr>
      <w:b/>
      <w:bCs/>
      <w:sz w:val="24"/>
      <w:szCs w:val="24"/>
    </w:rPr>
  </w:style>
  <w:style w:type="paragraph" w:styleId="Tekstpodstawowy">
    <w:name w:val="Body Text"/>
    <w:aliases w:val="Tekst podstawowy Znak Znak,Tekst podstawowy Znak Znak Znak Znak Znak,Tekst podstawowy Znak Znak Znak Znak,Tekst podstawowy Znak Znak Znak Znak Znak Znak Znak"/>
    <w:basedOn w:val="Normalny"/>
    <w:link w:val="TekstpodstawowyZnak1"/>
    <w:rsid w:val="005523BD"/>
    <w:pPr>
      <w:widowControl w:val="0"/>
      <w:spacing w:after="144"/>
    </w:pPr>
    <w:rPr>
      <w:rFonts w:ascii="TimesNewRomanPS" w:hAnsi="TimesNewRomanPS" w:cs="TimesNewRomanPS"/>
      <w:color w:val="000000"/>
      <w:sz w:val="24"/>
      <w:szCs w:val="24"/>
    </w:rPr>
  </w:style>
  <w:style w:type="paragraph" w:styleId="Lista">
    <w:name w:val="List"/>
    <w:basedOn w:val="Tekstpodstawowy"/>
    <w:rsid w:val="005523BD"/>
    <w:rPr>
      <w:rFonts w:cs="Mangal"/>
    </w:rPr>
  </w:style>
  <w:style w:type="paragraph" w:styleId="Legenda">
    <w:name w:val="caption"/>
    <w:basedOn w:val="Normalny"/>
    <w:qFormat/>
    <w:rsid w:val="005523B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523BD"/>
    <w:pPr>
      <w:suppressLineNumbers/>
    </w:pPr>
    <w:rPr>
      <w:rFonts w:cs="Mangal"/>
    </w:rPr>
  </w:style>
  <w:style w:type="paragraph" w:customStyle="1" w:styleId="BodySingle">
    <w:name w:val="Body Single"/>
    <w:rsid w:val="005523BD"/>
    <w:pPr>
      <w:widowControl w:val="0"/>
      <w:suppressAutoHyphens/>
      <w:autoSpaceDE w:val="0"/>
    </w:pPr>
    <w:rPr>
      <w:rFonts w:ascii="TimesNewRomanPS" w:hAnsi="TimesNewRomanPS" w:cs="TimesNewRomanPS"/>
      <w:color w:val="000000"/>
      <w:sz w:val="24"/>
      <w:szCs w:val="24"/>
      <w:lang w:eastAsia="zh-CN"/>
    </w:rPr>
  </w:style>
  <w:style w:type="paragraph" w:customStyle="1" w:styleId="Nagwek10">
    <w:name w:val="Nagłówek1"/>
    <w:rsid w:val="005523BD"/>
    <w:pPr>
      <w:widowControl w:val="0"/>
      <w:suppressAutoHyphens/>
      <w:autoSpaceDE w:val="0"/>
    </w:pPr>
    <w:rPr>
      <w:rFonts w:ascii="TimesNewRomanPS" w:hAnsi="TimesNewRomanPS" w:cs="TimesNewRomanPS"/>
      <w:color w:val="000000"/>
      <w:sz w:val="24"/>
      <w:szCs w:val="24"/>
      <w:lang w:eastAsia="zh-CN"/>
    </w:rPr>
  </w:style>
  <w:style w:type="paragraph" w:customStyle="1" w:styleId="Stopka1">
    <w:name w:val="Stopka1"/>
    <w:rsid w:val="005523BD"/>
    <w:pPr>
      <w:widowControl w:val="0"/>
      <w:suppressAutoHyphens/>
      <w:autoSpaceDE w:val="0"/>
    </w:pPr>
    <w:rPr>
      <w:rFonts w:ascii="TimesNewRomanPS" w:hAnsi="TimesNewRomanPS" w:cs="TimesNewRomanPS"/>
      <w:color w:val="000000"/>
      <w:sz w:val="24"/>
      <w:szCs w:val="24"/>
      <w:lang w:eastAsia="zh-CN"/>
    </w:rPr>
  </w:style>
  <w:style w:type="paragraph" w:styleId="Podtytu">
    <w:name w:val="Subtitle"/>
    <w:basedOn w:val="Normalny"/>
    <w:next w:val="Tekstpodstawowy"/>
    <w:qFormat/>
    <w:rsid w:val="005523BD"/>
    <w:pPr>
      <w:jc w:val="center"/>
    </w:pPr>
    <w:rPr>
      <w:b/>
      <w:bCs/>
      <w:sz w:val="28"/>
      <w:szCs w:val="28"/>
      <w:u w:val="single"/>
    </w:rPr>
  </w:style>
  <w:style w:type="paragraph" w:styleId="Nagwek">
    <w:name w:val="header"/>
    <w:basedOn w:val="Normalny"/>
    <w:rsid w:val="005523BD"/>
  </w:style>
  <w:style w:type="paragraph" w:styleId="Stopka">
    <w:name w:val="footer"/>
    <w:basedOn w:val="Normalny"/>
    <w:link w:val="StopkaZnak"/>
    <w:uiPriority w:val="99"/>
    <w:rsid w:val="005523BD"/>
  </w:style>
  <w:style w:type="paragraph" w:styleId="Tekstpodstawowywcity">
    <w:name w:val="Body Text Indent"/>
    <w:basedOn w:val="Normalny"/>
    <w:rsid w:val="005523BD"/>
    <w:pPr>
      <w:autoSpaceDE/>
    </w:pPr>
    <w:rPr>
      <w:sz w:val="24"/>
      <w:szCs w:val="24"/>
    </w:rPr>
  </w:style>
  <w:style w:type="paragraph" w:customStyle="1" w:styleId="font5">
    <w:name w:val="font5"/>
    <w:basedOn w:val="Normalny"/>
    <w:rsid w:val="005523BD"/>
    <w:pPr>
      <w:autoSpaceDE/>
      <w:spacing w:before="280" w:after="280"/>
    </w:pPr>
    <w:rPr>
      <w:sz w:val="24"/>
      <w:szCs w:val="24"/>
    </w:rPr>
  </w:style>
  <w:style w:type="paragraph" w:customStyle="1" w:styleId="font6">
    <w:name w:val="font6"/>
    <w:basedOn w:val="Normalny"/>
    <w:rsid w:val="005523BD"/>
    <w:pPr>
      <w:autoSpaceDE/>
      <w:spacing w:before="280" w:after="280"/>
    </w:pPr>
    <w:rPr>
      <w:rFonts w:ascii="Arial" w:hAnsi="Arial" w:cs="Arial"/>
    </w:rPr>
  </w:style>
  <w:style w:type="paragraph" w:customStyle="1" w:styleId="font7">
    <w:name w:val="font7"/>
    <w:basedOn w:val="Normalny"/>
    <w:rsid w:val="005523BD"/>
    <w:pPr>
      <w:autoSpaceDE/>
      <w:spacing w:before="280" w:after="280"/>
    </w:pPr>
    <w:rPr>
      <w:sz w:val="14"/>
      <w:szCs w:val="14"/>
    </w:rPr>
  </w:style>
  <w:style w:type="paragraph" w:customStyle="1" w:styleId="font8">
    <w:name w:val="font8"/>
    <w:basedOn w:val="Normalny"/>
    <w:rsid w:val="005523BD"/>
    <w:pPr>
      <w:autoSpaceDE/>
      <w:spacing w:before="280" w:after="280"/>
    </w:pPr>
    <w:rPr>
      <w:rFonts w:ascii="Arial" w:hAnsi="Arial" w:cs="Arial"/>
    </w:rPr>
  </w:style>
  <w:style w:type="paragraph" w:customStyle="1" w:styleId="font9">
    <w:name w:val="font9"/>
    <w:basedOn w:val="Normalny"/>
    <w:rsid w:val="005523BD"/>
    <w:pPr>
      <w:autoSpaceDE/>
      <w:spacing w:before="280" w:after="280"/>
    </w:pPr>
    <w:rPr>
      <w:rFonts w:ascii="Arial" w:hAnsi="Arial" w:cs="Arial"/>
      <w:i/>
      <w:iCs/>
    </w:rPr>
  </w:style>
  <w:style w:type="paragraph" w:customStyle="1" w:styleId="font10">
    <w:name w:val="font10"/>
    <w:basedOn w:val="Normalny"/>
    <w:rsid w:val="005523BD"/>
    <w:pPr>
      <w:autoSpaceDE/>
      <w:spacing w:before="280" w:after="280"/>
    </w:pPr>
    <w:rPr>
      <w:rFonts w:ascii="Arial" w:hAnsi="Arial" w:cs="Arial"/>
      <w:sz w:val="24"/>
      <w:szCs w:val="24"/>
    </w:rPr>
  </w:style>
  <w:style w:type="paragraph" w:customStyle="1" w:styleId="font11">
    <w:name w:val="font11"/>
    <w:basedOn w:val="Normalny"/>
    <w:rsid w:val="005523BD"/>
    <w:pPr>
      <w:autoSpaceDE/>
      <w:spacing w:before="280" w:after="280"/>
    </w:pPr>
    <w:rPr>
      <w:rFonts w:ascii="Arial" w:hAnsi="Arial" w:cs="Arial"/>
      <w:sz w:val="14"/>
      <w:szCs w:val="14"/>
    </w:rPr>
  </w:style>
  <w:style w:type="paragraph" w:customStyle="1" w:styleId="xl24">
    <w:name w:val="xl24"/>
    <w:basedOn w:val="Normalny"/>
    <w:rsid w:val="005523BD"/>
    <w:pPr>
      <w:autoSpaceDE/>
      <w:spacing w:before="280" w:after="280"/>
    </w:pPr>
    <w:rPr>
      <w:rFonts w:ascii="Arial" w:hAnsi="Arial" w:cs="Arial"/>
      <w:sz w:val="24"/>
      <w:szCs w:val="24"/>
    </w:rPr>
  </w:style>
  <w:style w:type="paragraph" w:customStyle="1" w:styleId="xl25">
    <w:name w:val="xl25"/>
    <w:basedOn w:val="Normalny"/>
    <w:rsid w:val="005523BD"/>
    <w:pPr>
      <w:autoSpaceDE/>
      <w:spacing w:before="280" w:after="280"/>
      <w:textAlignment w:val="top"/>
    </w:pPr>
    <w:rPr>
      <w:rFonts w:ascii="Arial" w:hAnsi="Arial" w:cs="Arial"/>
      <w:sz w:val="24"/>
      <w:szCs w:val="24"/>
    </w:rPr>
  </w:style>
  <w:style w:type="paragraph" w:customStyle="1" w:styleId="xl26">
    <w:name w:val="xl26"/>
    <w:basedOn w:val="Normalny"/>
    <w:rsid w:val="005523BD"/>
    <w:pPr>
      <w:autoSpaceDE/>
      <w:spacing w:before="280" w:after="280"/>
      <w:textAlignment w:val="top"/>
    </w:pPr>
    <w:rPr>
      <w:sz w:val="24"/>
      <w:szCs w:val="24"/>
    </w:rPr>
  </w:style>
  <w:style w:type="paragraph" w:customStyle="1" w:styleId="xl27">
    <w:name w:val="xl27"/>
    <w:basedOn w:val="Normalny"/>
    <w:rsid w:val="005523BD"/>
    <w:pPr>
      <w:autoSpaceDE/>
      <w:spacing w:before="280" w:after="280"/>
      <w:textAlignment w:val="top"/>
    </w:pPr>
    <w:rPr>
      <w:sz w:val="24"/>
      <w:szCs w:val="24"/>
    </w:rPr>
  </w:style>
  <w:style w:type="paragraph" w:customStyle="1" w:styleId="xl28">
    <w:name w:val="xl28"/>
    <w:basedOn w:val="Normalny"/>
    <w:rsid w:val="005523BD"/>
    <w:pPr>
      <w:autoSpaceDE/>
      <w:spacing w:before="280" w:after="280"/>
      <w:textAlignment w:val="top"/>
    </w:pPr>
    <w:rPr>
      <w:rFonts w:ascii="Arial" w:hAnsi="Arial" w:cs="Arial"/>
      <w:sz w:val="24"/>
      <w:szCs w:val="24"/>
    </w:rPr>
  </w:style>
  <w:style w:type="paragraph" w:customStyle="1" w:styleId="xl29">
    <w:name w:val="xl29"/>
    <w:basedOn w:val="Normalny"/>
    <w:rsid w:val="005523BD"/>
    <w:pPr>
      <w:autoSpaceDE/>
      <w:spacing w:before="280" w:after="280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30">
    <w:name w:val="xl30"/>
    <w:basedOn w:val="Normalny"/>
    <w:rsid w:val="005523BD"/>
    <w:pPr>
      <w:autoSpaceDE/>
      <w:spacing w:before="280" w:after="280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31">
    <w:name w:val="xl31"/>
    <w:basedOn w:val="Normalny"/>
    <w:rsid w:val="005523BD"/>
    <w:pPr>
      <w:autoSpaceDE/>
      <w:spacing w:before="280" w:after="280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32">
    <w:name w:val="xl32"/>
    <w:basedOn w:val="Normalny"/>
    <w:rsid w:val="005523BD"/>
    <w:pPr>
      <w:autoSpaceDE/>
      <w:spacing w:before="280" w:after="280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Normalny"/>
    <w:rsid w:val="005523BD"/>
    <w:pPr>
      <w:autoSpaceDE/>
      <w:spacing w:before="280" w:after="280"/>
    </w:pPr>
    <w:rPr>
      <w:rFonts w:ascii="Arial" w:hAnsi="Arial" w:cs="Arial"/>
      <w:b/>
      <w:bCs/>
      <w:sz w:val="26"/>
      <w:szCs w:val="26"/>
    </w:rPr>
  </w:style>
  <w:style w:type="paragraph" w:customStyle="1" w:styleId="xl34">
    <w:name w:val="xl34"/>
    <w:basedOn w:val="Normalny"/>
    <w:rsid w:val="005523BD"/>
    <w:pPr>
      <w:autoSpaceDE/>
      <w:spacing w:before="280" w:after="280"/>
    </w:pPr>
    <w:rPr>
      <w:rFonts w:ascii="Arial" w:hAnsi="Arial" w:cs="Arial"/>
      <w:b/>
      <w:bCs/>
      <w:sz w:val="26"/>
      <w:szCs w:val="26"/>
    </w:rPr>
  </w:style>
  <w:style w:type="paragraph" w:customStyle="1" w:styleId="xl35">
    <w:name w:val="xl35"/>
    <w:basedOn w:val="Normalny"/>
    <w:rsid w:val="005523BD"/>
    <w:pPr>
      <w:autoSpaceDE/>
      <w:spacing w:before="280" w:after="280"/>
    </w:pPr>
    <w:rPr>
      <w:rFonts w:ascii="Arial" w:hAnsi="Arial" w:cs="Arial"/>
      <w:b/>
      <w:bCs/>
      <w:sz w:val="26"/>
      <w:szCs w:val="26"/>
    </w:rPr>
  </w:style>
  <w:style w:type="paragraph" w:customStyle="1" w:styleId="xl36">
    <w:name w:val="xl36"/>
    <w:basedOn w:val="Normalny"/>
    <w:rsid w:val="005523BD"/>
    <w:pPr>
      <w:autoSpaceDE/>
      <w:spacing w:before="280" w:after="280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37">
    <w:name w:val="xl37"/>
    <w:basedOn w:val="Normalny"/>
    <w:rsid w:val="005523BD"/>
    <w:pPr>
      <w:autoSpaceDE/>
      <w:spacing w:before="280" w:after="280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38">
    <w:name w:val="xl38"/>
    <w:basedOn w:val="Normalny"/>
    <w:rsid w:val="005523BD"/>
    <w:pPr>
      <w:autoSpaceDE/>
      <w:spacing w:before="280" w:after="280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39">
    <w:name w:val="xl39"/>
    <w:basedOn w:val="Normalny"/>
    <w:rsid w:val="005523BD"/>
    <w:pPr>
      <w:autoSpaceDE/>
      <w:spacing w:before="280" w:after="280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40">
    <w:name w:val="xl40"/>
    <w:basedOn w:val="Normalny"/>
    <w:rsid w:val="005523BD"/>
    <w:pPr>
      <w:autoSpaceDE/>
      <w:spacing w:before="280" w:after="280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41">
    <w:name w:val="xl41"/>
    <w:basedOn w:val="Normalny"/>
    <w:rsid w:val="005523BD"/>
    <w:pPr>
      <w:autoSpaceDE/>
      <w:spacing w:before="280" w:after="280"/>
      <w:textAlignment w:val="top"/>
    </w:pPr>
    <w:rPr>
      <w:rFonts w:ascii="Arial" w:hAnsi="Arial" w:cs="Arial"/>
      <w:sz w:val="24"/>
      <w:szCs w:val="24"/>
    </w:rPr>
  </w:style>
  <w:style w:type="paragraph" w:customStyle="1" w:styleId="xl42">
    <w:name w:val="xl42"/>
    <w:basedOn w:val="Normalny"/>
    <w:rsid w:val="005523BD"/>
    <w:pPr>
      <w:autoSpaceDE/>
      <w:spacing w:before="280" w:after="280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43">
    <w:name w:val="xl43"/>
    <w:basedOn w:val="Normalny"/>
    <w:rsid w:val="005523BD"/>
    <w:pPr>
      <w:autoSpaceDE/>
      <w:spacing w:before="280" w:after="280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44">
    <w:name w:val="xl44"/>
    <w:basedOn w:val="Normalny"/>
    <w:rsid w:val="005523BD"/>
    <w:pPr>
      <w:autoSpaceDE/>
      <w:spacing w:before="280" w:after="280"/>
      <w:ind w:firstLine="100"/>
      <w:textAlignment w:val="top"/>
    </w:pPr>
    <w:rPr>
      <w:rFonts w:ascii="Arial" w:hAnsi="Arial" w:cs="Arial"/>
      <w:sz w:val="24"/>
      <w:szCs w:val="24"/>
    </w:rPr>
  </w:style>
  <w:style w:type="paragraph" w:customStyle="1" w:styleId="xl45">
    <w:name w:val="xl45"/>
    <w:basedOn w:val="Normalny"/>
    <w:rsid w:val="005523BD"/>
    <w:pPr>
      <w:autoSpaceDE/>
      <w:spacing w:before="280" w:after="280"/>
      <w:ind w:firstLine="100"/>
      <w:textAlignment w:val="top"/>
    </w:pPr>
    <w:rPr>
      <w:rFonts w:ascii="Arial" w:hAnsi="Arial" w:cs="Arial"/>
      <w:sz w:val="24"/>
      <w:szCs w:val="24"/>
    </w:rPr>
  </w:style>
  <w:style w:type="paragraph" w:customStyle="1" w:styleId="xl46">
    <w:name w:val="xl46"/>
    <w:basedOn w:val="Normalny"/>
    <w:rsid w:val="005523BD"/>
    <w:pPr>
      <w:autoSpaceDE/>
      <w:spacing w:before="280" w:after="280"/>
      <w:textAlignment w:val="top"/>
    </w:pPr>
    <w:rPr>
      <w:rFonts w:ascii="Arial" w:hAnsi="Arial" w:cs="Arial"/>
      <w:sz w:val="24"/>
      <w:szCs w:val="24"/>
    </w:rPr>
  </w:style>
  <w:style w:type="paragraph" w:customStyle="1" w:styleId="xl47">
    <w:name w:val="xl47"/>
    <w:basedOn w:val="Normalny"/>
    <w:rsid w:val="005523BD"/>
    <w:pPr>
      <w:autoSpaceDE/>
      <w:spacing w:before="280" w:after="280"/>
      <w:textAlignment w:val="top"/>
    </w:pPr>
    <w:rPr>
      <w:rFonts w:ascii="Arial" w:hAnsi="Arial" w:cs="Arial"/>
      <w:sz w:val="24"/>
      <w:szCs w:val="24"/>
    </w:rPr>
  </w:style>
  <w:style w:type="paragraph" w:customStyle="1" w:styleId="xl48">
    <w:name w:val="xl48"/>
    <w:basedOn w:val="Normalny"/>
    <w:rsid w:val="005523BD"/>
    <w:pPr>
      <w:autoSpaceDE/>
      <w:spacing w:before="280" w:after="280"/>
    </w:pPr>
    <w:rPr>
      <w:rFonts w:ascii="Arial" w:hAnsi="Arial" w:cs="Arial"/>
      <w:sz w:val="24"/>
      <w:szCs w:val="24"/>
    </w:rPr>
  </w:style>
  <w:style w:type="paragraph" w:customStyle="1" w:styleId="xl49">
    <w:name w:val="xl49"/>
    <w:basedOn w:val="Normalny"/>
    <w:rsid w:val="005523BD"/>
    <w:pPr>
      <w:autoSpaceDE/>
      <w:spacing w:before="280" w:after="280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50">
    <w:name w:val="xl50"/>
    <w:basedOn w:val="Normalny"/>
    <w:rsid w:val="005523BD"/>
    <w:pPr>
      <w:autoSpaceDE/>
      <w:spacing w:before="280" w:after="280"/>
      <w:ind w:firstLine="100"/>
      <w:textAlignment w:val="top"/>
    </w:pPr>
    <w:rPr>
      <w:rFonts w:ascii="Arial" w:hAnsi="Arial" w:cs="Arial"/>
      <w:sz w:val="24"/>
      <w:szCs w:val="24"/>
    </w:rPr>
  </w:style>
  <w:style w:type="paragraph" w:customStyle="1" w:styleId="xl51">
    <w:name w:val="xl51"/>
    <w:basedOn w:val="Normalny"/>
    <w:rsid w:val="005523BD"/>
    <w:pPr>
      <w:autoSpaceDE/>
      <w:spacing w:before="280" w:after="280"/>
      <w:jc w:val="both"/>
      <w:textAlignment w:val="top"/>
    </w:pPr>
    <w:rPr>
      <w:rFonts w:ascii="Arial" w:hAnsi="Arial" w:cs="Arial"/>
      <w:sz w:val="24"/>
      <w:szCs w:val="24"/>
    </w:rPr>
  </w:style>
  <w:style w:type="paragraph" w:customStyle="1" w:styleId="xl52">
    <w:name w:val="xl52"/>
    <w:basedOn w:val="Normalny"/>
    <w:rsid w:val="005523BD"/>
    <w:pPr>
      <w:autoSpaceDE/>
      <w:spacing w:before="280" w:after="280"/>
      <w:textAlignment w:val="top"/>
    </w:pPr>
    <w:rPr>
      <w:rFonts w:ascii="Arial" w:hAnsi="Arial" w:cs="Arial"/>
      <w:sz w:val="24"/>
      <w:szCs w:val="24"/>
    </w:rPr>
  </w:style>
  <w:style w:type="paragraph" w:customStyle="1" w:styleId="xl53">
    <w:name w:val="xl53"/>
    <w:basedOn w:val="Normalny"/>
    <w:rsid w:val="005523BD"/>
    <w:pPr>
      <w:autoSpaceDE/>
      <w:spacing w:before="280" w:after="280"/>
      <w:textAlignment w:val="top"/>
    </w:pPr>
    <w:rPr>
      <w:rFonts w:ascii="Arial" w:hAnsi="Arial" w:cs="Arial"/>
      <w:sz w:val="24"/>
      <w:szCs w:val="24"/>
    </w:rPr>
  </w:style>
  <w:style w:type="paragraph" w:customStyle="1" w:styleId="xl54">
    <w:name w:val="xl54"/>
    <w:basedOn w:val="Normalny"/>
    <w:rsid w:val="005523BD"/>
    <w:pPr>
      <w:autoSpaceDE/>
      <w:spacing w:before="280" w:after="280"/>
      <w:textAlignment w:val="top"/>
    </w:pPr>
    <w:rPr>
      <w:rFonts w:ascii="Arial" w:hAnsi="Arial" w:cs="Arial"/>
      <w:sz w:val="24"/>
      <w:szCs w:val="24"/>
    </w:rPr>
  </w:style>
  <w:style w:type="paragraph" w:customStyle="1" w:styleId="xl55">
    <w:name w:val="xl55"/>
    <w:basedOn w:val="Normalny"/>
    <w:rsid w:val="005523BD"/>
    <w:pPr>
      <w:autoSpaceDE/>
      <w:spacing w:before="280" w:after="280"/>
      <w:ind w:firstLine="100"/>
      <w:textAlignment w:val="top"/>
    </w:pPr>
    <w:rPr>
      <w:rFonts w:ascii="Arial" w:hAnsi="Arial" w:cs="Arial"/>
      <w:sz w:val="24"/>
      <w:szCs w:val="24"/>
    </w:rPr>
  </w:style>
  <w:style w:type="paragraph" w:customStyle="1" w:styleId="xl56">
    <w:name w:val="xl56"/>
    <w:basedOn w:val="Normalny"/>
    <w:rsid w:val="005523BD"/>
    <w:pPr>
      <w:autoSpaceDE/>
      <w:spacing w:before="280" w:after="280"/>
      <w:ind w:firstLine="100"/>
      <w:textAlignment w:val="top"/>
    </w:pPr>
    <w:rPr>
      <w:rFonts w:ascii="Arial" w:hAnsi="Arial" w:cs="Arial"/>
      <w:sz w:val="24"/>
      <w:szCs w:val="24"/>
    </w:rPr>
  </w:style>
  <w:style w:type="paragraph" w:customStyle="1" w:styleId="xl57">
    <w:name w:val="xl57"/>
    <w:basedOn w:val="Normalny"/>
    <w:rsid w:val="005523BD"/>
    <w:pPr>
      <w:autoSpaceDE/>
      <w:spacing w:before="280" w:after="280"/>
      <w:ind w:firstLine="100"/>
      <w:textAlignment w:val="top"/>
    </w:pPr>
    <w:rPr>
      <w:rFonts w:ascii="Arial" w:hAnsi="Arial" w:cs="Arial"/>
      <w:sz w:val="24"/>
      <w:szCs w:val="24"/>
    </w:rPr>
  </w:style>
  <w:style w:type="paragraph" w:customStyle="1" w:styleId="xl58">
    <w:name w:val="xl58"/>
    <w:basedOn w:val="Normalny"/>
    <w:rsid w:val="005523BD"/>
    <w:pPr>
      <w:autoSpaceDE/>
      <w:spacing w:before="280" w:after="280"/>
      <w:ind w:firstLine="100"/>
      <w:textAlignment w:val="top"/>
    </w:pPr>
    <w:rPr>
      <w:rFonts w:ascii="Arial" w:hAnsi="Arial" w:cs="Arial"/>
      <w:sz w:val="24"/>
      <w:szCs w:val="24"/>
    </w:rPr>
  </w:style>
  <w:style w:type="paragraph" w:customStyle="1" w:styleId="xl59">
    <w:name w:val="xl59"/>
    <w:basedOn w:val="Normalny"/>
    <w:rsid w:val="005523BD"/>
    <w:pPr>
      <w:autoSpaceDE/>
      <w:spacing w:before="280" w:after="280"/>
      <w:ind w:firstLine="100"/>
      <w:textAlignment w:val="top"/>
    </w:pPr>
    <w:rPr>
      <w:rFonts w:ascii="Arial" w:hAnsi="Arial" w:cs="Arial"/>
      <w:sz w:val="24"/>
      <w:szCs w:val="24"/>
    </w:rPr>
  </w:style>
  <w:style w:type="paragraph" w:customStyle="1" w:styleId="xl60">
    <w:name w:val="xl60"/>
    <w:basedOn w:val="Normalny"/>
    <w:rsid w:val="005523BD"/>
    <w:pPr>
      <w:autoSpaceDE/>
      <w:spacing w:before="280" w:after="280"/>
      <w:ind w:firstLine="100"/>
      <w:textAlignment w:val="top"/>
    </w:pPr>
    <w:rPr>
      <w:rFonts w:ascii="Arial" w:hAnsi="Arial" w:cs="Arial"/>
      <w:sz w:val="18"/>
      <w:szCs w:val="18"/>
    </w:rPr>
  </w:style>
  <w:style w:type="paragraph" w:customStyle="1" w:styleId="xl61">
    <w:name w:val="xl61"/>
    <w:basedOn w:val="Normalny"/>
    <w:rsid w:val="005523BD"/>
    <w:pPr>
      <w:autoSpaceDE/>
      <w:spacing w:before="280" w:after="280"/>
      <w:ind w:firstLine="100"/>
      <w:textAlignment w:val="top"/>
    </w:pPr>
    <w:rPr>
      <w:rFonts w:ascii="Arial" w:hAnsi="Arial" w:cs="Arial"/>
      <w:sz w:val="24"/>
      <w:szCs w:val="24"/>
    </w:rPr>
  </w:style>
  <w:style w:type="paragraph" w:customStyle="1" w:styleId="xl62">
    <w:name w:val="xl62"/>
    <w:basedOn w:val="Normalny"/>
    <w:rsid w:val="005523BD"/>
    <w:pPr>
      <w:autoSpaceDE/>
      <w:spacing w:before="280" w:after="280"/>
      <w:ind w:firstLine="100"/>
      <w:textAlignment w:val="top"/>
    </w:pPr>
    <w:rPr>
      <w:rFonts w:ascii="Arial" w:hAnsi="Arial" w:cs="Arial"/>
      <w:sz w:val="24"/>
      <w:szCs w:val="24"/>
    </w:rPr>
  </w:style>
  <w:style w:type="paragraph" w:customStyle="1" w:styleId="xl63">
    <w:name w:val="xl63"/>
    <w:basedOn w:val="Normalny"/>
    <w:rsid w:val="005523BD"/>
    <w:pPr>
      <w:autoSpaceDE/>
      <w:spacing w:before="280" w:after="280"/>
      <w:ind w:firstLine="100"/>
      <w:textAlignment w:val="top"/>
    </w:pPr>
    <w:rPr>
      <w:rFonts w:ascii="Arial" w:hAnsi="Arial" w:cs="Arial"/>
      <w:sz w:val="24"/>
      <w:szCs w:val="24"/>
    </w:rPr>
  </w:style>
  <w:style w:type="paragraph" w:customStyle="1" w:styleId="xl64">
    <w:name w:val="xl64"/>
    <w:basedOn w:val="Normalny"/>
    <w:rsid w:val="005523BD"/>
    <w:pPr>
      <w:autoSpaceDE/>
      <w:spacing w:before="280" w:after="280"/>
      <w:ind w:firstLine="100"/>
      <w:textAlignment w:val="top"/>
    </w:pPr>
    <w:rPr>
      <w:rFonts w:ascii="Arial" w:hAnsi="Arial" w:cs="Arial"/>
      <w:sz w:val="24"/>
      <w:szCs w:val="24"/>
    </w:rPr>
  </w:style>
  <w:style w:type="paragraph" w:customStyle="1" w:styleId="xl65">
    <w:name w:val="xl65"/>
    <w:basedOn w:val="Normalny"/>
    <w:rsid w:val="005523BD"/>
    <w:pPr>
      <w:autoSpaceDE/>
      <w:spacing w:before="280" w:after="280"/>
      <w:ind w:firstLine="100"/>
      <w:textAlignment w:val="top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Normalny"/>
    <w:rsid w:val="005523BD"/>
    <w:pPr>
      <w:autoSpaceDE/>
      <w:spacing w:before="280" w:after="280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67">
    <w:name w:val="xl67"/>
    <w:basedOn w:val="Normalny"/>
    <w:rsid w:val="005523BD"/>
    <w:pPr>
      <w:autoSpaceDE/>
      <w:spacing w:before="280" w:after="280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styleId="NormalnyWeb">
    <w:name w:val="Normal (Web)"/>
    <w:basedOn w:val="Normalny"/>
    <w:uiPriority w:val="99"/>
    <w:rsid w:val="005523BD"/>
    <w:pPr>
      <w:autoSpaceDE/>
      <w:spacing w:before="280" w:after="280"/>
    </w:pPr>
    <w:rPr>
      <w:sz w:val="24"/>
      <w:szCs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5523BD"/>
    <w:pPr>
      <w:autoSpaceDE/>
    </w:pPr>
  </w:style>
  <w:style w:type="paragraph" w:customStyle="1" w:styleId="Tekstpodstawowywcity21">
    <w:name w:val="Tekst podstawowy wcięty 21"/>
    <w:basedOn w:val="Normalny"/>
    <w:rsid w:val="005523BD"/>
    <w:pPr>
      <w:ind w:left="408" w:hanging="408"/>
      <w:jc w:val="both"/>
    </w:pPr>
    <w:rPr>
      <w:rFonts w:cs="Arial"/>
      <w:color w:val="0000FF"/>
    </w:rPr>
  </w:style>
  <w:style w:type="paragraph" w:customStyle="1" w:styleId="Tekstpodstawowywcity31">
    <w:name w:val="Tekst podstawowy wcięty 31"/>
    <w:basedOn w:val="Normalny"/>
    <w:rsid w:val="005523BD"/>
    <w:pPr>
      <w:ind w:left="408" w:hanging="408"/>
      <w:jc w:val="both"/>
    </w:pPr>
    <w:rPr>
      <w:rFonts w:cs="Arial"/>
      <w:b/>
      <w:bCs/>
      <w:color w:val="0000FF"/>
    </w:rPr>
  </w:style>
  <w:style w:type="paragraph" w:customStyle="1" w:styleId="Tekstpodstawowy22">
    <w:name w:val="Tekst podstawowy 22"/>
    <w:basedOn w:val="Normalny"/>
    <w:rsid w:val="005523BD"/>
    <w:pPr>
      <w:autoSpaceDE/>
      <w:jc w:val="both"/>
    </w:pPr>
    <w:rPr>
      <w:sz w:val="24"/>
      <w:szCs w:val="24"/>
    </w:rPr>
  </w:style>
  <w:style w:type="paragraph" w:customStyle="1" w:styleId="Tekstpodstawowy32">
    <w:name w:val="Tekst podstawowy 32"/>
    <w:basedOn w:val="Normalny"/>
    <w:rsid w:val="005523BD"/>
    <w:pPr>
      <w:shd w:val="clear" w:color="auto" w:fill="FFFFFF"/>
      <w:jc w:val="both"/>
    </w:pPr>
    <w:rPr>
      <w:color w:val="000000"/>
      <w:sz w:val="24"/>
      <w:szCs w:val="28"/>
    </w:rPr>
  </w:style>
  <w:style w:type="paragraph" w:customStyle="1" w:styleId="Tekstblokowy1">
    <w:name w:val="Tekst blokowy1"/>
    <w:basedOn w:val="Normalny"/>
    <w:rsid w:val="005523BD"/>
    <w:pPr>
      <w:autoSpaceDE/>
      <w:spacing w:before="60" w:after="60"/>
      <w:ind w:left="60" w:right="60" w:firstLine="480"/>
      <w:jc w:val="both"/>
    </w:pPr>
    <w:rPr>
      <w:rFonts w:ascii="Tahoma" w:hAnsi="Tahoma" w:cs="Tahoma"/>
      <w:color w:val="000000"/>
    </w:rPr>
  </w:style>
  <w:style w:type="paragraph" w:customStyle="1" w:styleId="Tekstkomentarza1">
    <w:name w:val="Tekst komentarza1"/>
    <w:basedOn w:val="Normalny"/>
    <w:rsid w:val="005523BD"/>
    <w:pPr>
      <w:autoSpaceDE/>
    </w:pPr>
  </w:style>
  <w:style w:type="paragraph" w:styleId="Tematkomentarza">
    <w:name w:val="annotation subject"/>
    <w:basedOn w:val="Tekstkomentarza1"/>
    <w:next w:val="Tekstkomentarza1"/>
    <w:rsid w:val="005523BD"/>
    <w:rPr>
      <w:b/>
      <w:bCs/>
    </w:rPr>
  </w:style>
  <w:style w:type="paragraph" w:customStyle="1" w:styleId="tytu">
    <w:name w:val="tytuł"/>
    <w:basedOn w:val="Normalny"/>
    <w:next w:val="Normalny"/>
    <w:rsid w:val="005523BD"/>
    <w:pPr>
      <w:autoSpaceDE/>
      <w:spacing w:line="360" w:lineRule="auto"/>
    </w:pPr>
    <w:rPr>
      <w:rFonts w:ascii="Arial" w:hAnsi="Arial" w:cs="Arial"/>
      <w:b/>
      <w:sz w:val="22"/>
      <w:szCs w:val="22"/>
    </w:rPr>
  </w:style>
  <w:style w:type="paragraph" w:customStyle="1" w:styleId="normaltableau">
    <w:name w:val="normal_tableau"/>
    <w:basedOn w:val="Normalny"/>
    <w:rsid w:val="005523BD"/>
    <w:pPr>
      <w:autoSpaceDE/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Zwykytekst1">
    <w:name w:val="Zwykły tekst1"/>
    <w:basedOn w:val="Normalny"/>
    <w:rsid w:val="005523BD"/>
    <w:pPr>
      <w:autoSpaceDE/>
    </w:pPr>
    <w:rPr>
      <w:rFonts w:ascii="Courier New" w:hAnsi="Courier New" w:cs="Batang"/>
    </w:rPr>
  </w:style>
  <w:style w:type="paragraph" w:customStyle="1" w:styleId="Standard">
    <w:name w:val="Standard"/>
    <w:uiPriority w:val="99"/>
    <w:rsid w:val="005523B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Tekstpodstawowy21">
    <w:name w:val="Tekst podstawowy 21"/>
    <w:basedOn w:val="Normalny"/>
    <w:uiPriority w:val="99"/>
    <w:rsid w:val="005523BD"/>
    <w:pPr>
      <w:overflowPunct w:val="0"/>
      <w:ind w:left="1080"/>
      <w:jc w:val="both"/>
      <w:textAlignment w:val="baseline"/>
    </w:pPr>
    <w:rPr>
      <w:sz w:val="22"/>
    </w:rPr>
  </w:style>
  <w:style w:type="paragraph" w:customStyle="1" w:styleId="StylIwony">
    <w:name w:val="Styl Iwony"/>
    <w:basedOn w:val="Normalny"/>
    <w:rsid w:val="005523BD"/>
    <w:pPr>
      <w:autoSpaceDE/>
      <w:spacing w:before="120" w:after="120"/>
      <w:jc w:val="both"/>
    </w:pPr>
    <w:rPr>
      <w:rFonts w:ascii="Bookman Old Style" w:hAnsi="Bookman Old Style" w:cs="Bookman Old Style"/>
      <w:sz w:val="24"/>
    </w:rPr>
  </w:style>
  <w:style w:type="paragraph" w:customStyle="1" w:styleId="FR3">
    <w:name w:val="FR3"/>
    <w:rsid w:val="005523BD"/>
    <w:pPr>
      <w:widowControl w:val="0"/>
      <w:suppressAutoHyphens/>
    </w:pPr>
    <w:rPr>
      <w:sz w:val="32"/>
      <w:lang w:eastAsia="zh-CN"/>
    </w:rPr>
  </w:style>
  <w:style w:type="paragraph" w:customStyle="1" w:styleId="FR4">
    <w:name w:val="FR4"/>
    <w:rsid w:val="005523BD"/>
    <w:pPr>
      <w:widowControl w:val="0"/>
      <w:suppressAutoHyphens/>
    </w:pPr>
    <w:rPr>
      <w:rFonts w:ascii="Arial" w:hAnsi="Arial" w:cs="Arial"/>
      <w:sz w:val="22"/>
      <w:lang w:eastAsia="zh-CN"/>
    </w:rPr>
  </w:style>
  <w:style w:type="paragraph" w:customStyle="1" w:styleId="z3">
    <w:name w:val="z3"/>
    <w:rsid w:val="005523BD"/>
    <w:pPr>
      <w:keepNext/>
      <w:widowControl w:val="0"/>
      <w:suppressAutoHyphens/>
      <w:autoSpaceDE w:val="0"/>
      <w:spacing w:before="57" w:line="360" w:lineRule="auto"/>
      <w:ind w:left="397"/>
      <w:jc w:val="both"/>
    </w:pPr>
    <w:rPr>
      <w:color w:val="000000"/>
      <w:sz w:val="22"/>
      <w:szCs w:val="23"/>
      <w:lang w:eastAsia="zh-CN"/>
    </w:rPr>
  </w:style>
  <w:style w:type="paragraph" w:customStyle="1" w:styleId="z1">
    <w:name w:val="z1"/>
    <w:rsid w:val="005523BD"/>
    <w:pPr>
      <w:widowControl w:val="0"/>
      <w:tabs>
        <w:tab w:val="left" w:pos="397"/>
      </w:tabs>
      <w:suppressAutoHyphens/>
      <w:autoSpaceDE w:val="0"/>
      <w:spacing w:before="170" w:line="360" w:lineRule="auto"/>
      <w:jc w:val="both"/>
    </w:pPr>
    <w:rPr>
      <w:b/>
      <w:bCs/>
      <w:color w:val="000000"/>
      <w:sz w:val="28"/>
      <w:szCs w:val="23"/>
      <w:lang w:eastAsia="zh-CN"/>
    </w:rPr>
  </w:style>
  <w:style w:type="paragraph" w:customStyle="1" w:styleId="znormal">
    <w:name w:val="z_normal"/>
    <w:rsid w:val="005523BD"/>
    <w:pPr>
      <w:widowControl w:val="0"/>
      <w:suppressAutoHyphens/>
      <w:autoSpaceDE w:val="0"/>
      <w:spacing w:line="360" w:lineRule="auto"/>
      <w:ind w:left="397"/>
      <w:jc w:val="both"/>
    </w:pPr>
    <w:rPr>
      <w:color w:val="000000"/>
      <w:sz w:val="22"/>
      <w:szCs w:val="23"/>
      <w:lang w:eastAsia="zh-CN"/>
    </w:rPr>
  </w:style>
  <w:style w:type="paragraph" w:customStyle="1" w:styleId="zal">
    <w:name w:val="zal"/>
    <w:rsid w:val="005523BD"/>
    <w:pPr>
      <w:widowControl w:val="0"/>
      <w:suppressAutoHyphens/>
      <w:autoSpaceDE w:val="0"/>
      <w:spacing w:after="113" w:line="259" w:lineRule="exact"/>
      <w:ind w:firstLine="283"/>
      <w:jc w:val="right"/>
    </w:pPr>
    <w:rPr>
      <w:b/>
      <w:bCs/>
      <w:color w:val="000000"/>
      <w:sz w:val="22"/>
      <w:szCs w:val="23"/>
      <w:u w:val="single"/>
      <w:lang w:eastAsia="zh-CN"/>
    </w:rPr>
  </w:style>
  <w:style w:type="paragraph" w:customStyle="1" w:styleId="KRESKA">
    <w:name w:val="KRESKA"/>
    <w:basedOn w:val="znormal"/>
    <w:rsid w:val="005523BD"/>
    <w:pPr>
      <w:ind w:left="851" w:hanging="425"/>
    </w:pPr>
  </w:style>
  <w:style w:type="paragraph" w:customStyle="1" w:styleId="BOMBA">
    <w:name w:val="BOMBA"/>
    <w:basedOn w:val="Normalny"/>
    <w:rsid w:val="005523BD"/>
    <w:pPr>
      <w:widowControl w:val="0"/>
      <w:spacing w:line="360" w:lineRule="auto"/>
      <w:ind w:left="851" w:hanging="425"/>
      <w:jc w:val="both"/>
    </w:pPr>
    <w:rPr>
      <w:color w:val="000000"/>
      <w:sz w:val="22"/>
      <w:szCs w:val="23"/>
    </w:rPr>
  </w:style>
  <w:style w:type="paragraph" w:customStyle="1" w:styleId="z11">
    <w:name w:val="z11"/>
    <w:rsid w:val="005523BD"/>
    <w:pPr>
      <w:widowControl w:val="0"/>
      <w:suppressAutoHyphens/>
      <w:autoSpaceDE w:val="0"/>
      <w:spacing w:before="57" w:line="224" w:lineRule="exact"/>
      <w:jc w:val="both"/>
    </w:pPr>
    <w:rPr>
      <w:color w:val="000000"/>
      <w:sz w:val="19"/>
      <w:szCs w:val="19"/>
      <w:u w:val="single"/>
      <w:lang w:eastAsia="zh-CN"/>
    </w:rPr>
  </w:style>
  <w:style w:type="paragraph" w:customStyle="1" w:styleId="WW-Tekstwstpniesformatowany1">
    <w:name w:val="WW-Tekst wstępnie sformatowany1"/>
    <w:basedOn w:val="Normalny"/>
    <w:rsid w:val="005523BD"/>
    <w:pPr>
      <w:widowControl w:val="0"/>
    </w:pPr>
  </w:style>
  <w:style w:type="paragraph" w:customStyle="1" w:styleId="Autokorekta">
    <w:name w:val="Autokorekta"/>
    <w:rsid w:val="005523BD"/>
    <w:pPr>
      <w:suppressAutoHyphens/>
    </w:pPr>
    <w:rPr>
      <w:sz w:val="24"/>
      <w:szCs w:val="24"/>
      <w:lang w:eastAsia="zh-CN"/>
    </w:rPr>
  </w:style>
  <w:style w:type="paragraph" w:customStyle="1" w:styleId="Styl">
    <w:name w:val="Styl"/>
    <w:rsid w:val="005523BD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zh-CN"/>
    </w:rPr>
  </w:style>
  <w:style w:type="paragraph" w:styleId="Akapitzlist">
    <w:name w:val="List Paragraph"/>
    <w:aliases w:val="Numerowanie,List Paragraph,Akapit z listą BS,Kolorowa lista — akcent 11,normalny tekst,L1,Akapit z listą5,2 heading,A_wyliczenie,K-P_odwolanie,maz_wyliczenie,opis dzialania,Akapit z listą1,Obiekt,List Paragraph1,Nagłowek 3,Preambuła,lp1"/>
    <w:basedOn w:val="Normalny"/>
    <w:link w:val="AkapitzlistZnak"/>
    <w:uiPriority w:val="34"/>
    <w:qFormat/>
    <w:rsid w:val="005523BD"/>
    <w:pPr>
      <w:ind w:left="708"/>
    </w:pPr>
  </w:style>
  <w:style w:type="paragraph" w:styleId="Tekstdymka">
    <w:name w:val="Balloon Text"/>
    <w:basedOn w:val="Normalny"/>
    <w:rsid w:val="005523BD"/>
    <w:rPr>
      <w:rFonts w:ascii="Tahoma" w:hAnsi="Tahoma" w:cs="Tahoma"/>
      <w:sz w:val="16"/>
      <w:szCs w:val="16"/>
    </w:rPr>
  </w:style>
  <w:style w:type="paragraph" w:customStyle="1" w:styleId="WW-Tekstwstpniesformatowany11111">
    <w:name w:val="WW-Tekst wstępnie sformatowany11111"/>
    <w:basedOn w:val="Normalny"/>
    <w:rsid w:val="005523BD"/>
    <w:pPr>
      <w:widowControl w:val="0"/>
      <w:autoSpaceDE/>
    </w:pPr>
    <w:rPr>
      <w:lang w:bidi="pl-PL"/>
    </w:rPr>
  </w:style>
  <w:style w:type="paragraph" w:customStyle="1" w:styleId="tekst20podstawowy20wci">
    <w:name w:val="tekst_20_podstawowy_20_wciä"/>
    <w:basedOn w:val="Normalny"/>
    <w:rsid w:val="005523BD"/>
    <w:pPr>
      <w:autoSpaceDE/>
      <w:ind w:left="280"/>
    </w:pPr>
    <w:rPr>
      <w:color w:val="000000"/>
      <w:sz w:val="24"/>
    </w:rPr>
  </w:style>
  <w:style w:type="paragraph" w:customStyle="1" w:styleId="Tekstpodstawowy31">
    <w:name w:val="Tekst podstawowy 31"/>
    <w:basedOn w:val="Normalny"/>
    <w:rsid w:val="005523BD"/>
    <w:pPr>
      <w:autoSpaceDE/>
    </w:pPr>
    <w:rPr>
      <w:b/>
      <w:sz w:val="24"/>
    </w:rPr>
  </w:style>
  <w:style w:type="paragraph" w:customStyle="1" w:styleId="Zawartotabeli">
    <w:name w:val="Zawartość tabeli"/>
    <w:basedOn w:val="Normalny"/>
    <w:rsid w:val="005523BD"/>
    <w:pPr>
      <w:suppressLineNumbers/>
    </w:pPr>
  </w:style>
  <w:style w:type="paragraph" w:customStyle="1" w:styleId="Nagwektabeli">
    <w:name w:val="Nagłówek tabeli"/>
    <w:basedOn w:val="Zawartotabeli"/>
    <w:rsid w:val="005523BD"/>
    <w:pPr>
      <w:jc w:val="center"/>
    </w:pPr>
    <w:rPr>
      <w:b/>
      <w:bCs/>
    </w:rPr>
  </w:style>
  <w:style w:type="character" w:styleId="Uwydatnienie">
    <w:name w:val="Emphasis"/>
    <w:basedOn w:val="Domylnaczcionkaakapitu"/>
    <w:uiPriority w:val="20"/>
    <w:qFormat/>
    <w:rsid w:val="00C758CA"/>
    <w:rPr>
      <w:b/>
      <w:bCs/>
      <w:i w:val="0"/>
      <w:iCs w:val="0"/>
    </w:rPr>
  </w:style>
  <w:style w:type="character" w:customStyle="1" w:styleId="st1">
    <w:name w:val="st1"/>
    <w:basedOn w:val="Domylnaczcionkaakapitu"/>
    <w:rsid w:val="00C758CA"/>
  </w:style>
  <w:style w:type="paragraph" w:customStyle="1" w:styleId="Default">
    <w:name w:val="Default"/>
    <w:qFormat/>
    <w:rsid w:val="00C838E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odstawowy">
    <w:name w:val="podstawowy"/>
    <w:basedOn w:val="Normalny"/>
    <w:link w:val="podstawowyZnak"/>
    <w:rsid w:val="00C838E3"/>
    <w:pPr>
      <w:suppressAutoHyphens w:val="0"/>
      <w:autoSpaceDE/>
      <w:ind w:firstLine="709"/>
      <w:jc w:val="both"/>
    </w:pPr>
    <w:rPr>
      <w:sz w:val="24"/>
      <w:szCs w:val="24"/>
      <w:lang w:eastAsia="en-US"/>
    </w:rPr>
  </w:style>
  <w:style w:type="character" w:customStyle="1" w:styleId="podstawowyZnak">
    <w:name w:val="podstawowy Znak"/>
    <w:link w:val="podstawowy"/>
    <w:rsid w:val="00C838E3"/>
    <w:rPr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rsid w:val="00C838E3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rsid w:val="006A1E3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A1E30"/>
    <w:rPr>
      <w:sz w:val="16"/>
      <w:szCs w:val="16"/>
      <w:lang w:eastAsia="zh-CN"/>
    </w:rPr>
  </w:style>
  <w:style w:type="paragraph" w:styleId="Tekstpodstawowy2">
    <w:name w:val="Body Text 2"/>
    <w:basedOn w:val="Normalny"/>
    <w:link w:val="Tekstpodstawowy2Znak"/>
    <w:rsid w:val="006A1E30"/>
    <w:pPr>
      <w:suppressAutoHyphens w:val="0"/>
      <w:autoSpaceDE/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6A1E30"/>
    <w:rPr>
      <w:lang w:eastAsia="zh-CN"/>
    </w:rPr>
  </w:style>
  <w:style w:type="paragraph" w:customStyle="1" w:styleId="CM71">
    <w:name w:val="CM71"/>
    <w:basedOn w:val="Normalny"/>
    <w:next w:val="Normalny"/>
    <w:uiPriority w:val="99"/>
    <w:rsid w:val="005B4219"/>
    <w:pPr>
      <w:widowControl w:val="0"/>
      <w:suppressAutoHyphens w:val="0"/>
      <w:autoSpaceDN w:val="0"/>
      <w:adjustRightInd w:val="0"/>
      <w:spacing w:after="123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CM21">
    <w:name w:val="CM21"/>
    <w:basedOn w:val="Default"/>
    <w:next w:val="Default"/>
    <w:uiPriority w:val="99"/>
    <w:rsid w:val="005B4219"/>
    <w:pPr>
      <w:widowControl w:val="0"/>
      <w:spacing w:line="253" w:lineRule="atLeast"/>
    </w:pPr>
    <w:rPr>
      <w:rFonts w:ascii="Arial" w:eastAsiaTheme="minorEastAsia" w:hAnsi="Arial" w:cs="Arial"/>
      <w:color w:val="auto"/>
    </w:rPr>
  </w:style>
  <w:style w:type="character" w:customStyle="1" w:styleId="hidden-print">
    <w:name w:val="hidden-print"/>
    <w:basedOn w:val="Domylnaczcionkaakapitu"/>
    <w:rsid w:val="005B4219"/>
  </w:style>
  <w:style w:type="paragraph" w:customStyle="1" w:styleId="zlitustzmustliter">
    <w:name w:val="zlitustzmustliter"/>
    <w:basedOn w:val="Normalny"/>
    <w:rsid w:val="00F71F1D"/>
    <w:pPr>
      <w:suppressAutoHyphens w:val="0"/>
      <w:autoSpaceDE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zlitpktzmpktliter">
    <w:name w:val="zlitpktzmpktliter"/>
    <w:basedOn w:val="Normalny"/>
    <w:rsid w:val="00B33C64"/>
    <w:pPr>
      <w:suppressAutoHyphens w:val="0"/>
      <w:autoSpaceDE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omylnie">
    <w:name w:val="Domyślnie"/>
    <w:uiPriority w:val="99"/>
    <w:rsid w:val="00C5092B"/>
    <w:pPr>
      <w:widowControl w:val="0"/>
      <w:suppressAutoHyphens/>
    </w:pPr>
    <w:rPr>
      <w:rFonts w:ascii="Calibri" w:hAnsi="Calibri" w:cs="Calibri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5092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5092B"/>
    <w:rPr>
      <w:sz w:val="16"/>
      <w:szCs w:val="16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2E0327"/>
    <w:rPr>
      <w:lang w:eastAsia="zh-CN"/>
    </w:rPr>
  </w:style>
  <w:style w:type="character" w:customStyle="1" w:styleId="alb">
    <w:name w:val="a_lb"/>
    <w:basedOn w:val="Domylnaczcionkaakapitu"/>
    <w:rsid w:val="002A0FDF"/>
  </w:style>
  <w:style w:type="paragraph" w:customStyle="1" w:styleId="zustzmustartykuempunktem">
    <w:name w:val="zustzmustartykuempunktem"/>
    <w:basedOn w:val="Normalny"/>
    <w:rsid w:val="00184940"/>
    <w:pPr>
      <w:suppressAutoHyphens w:val="0"/>
      <w:autoSpaceDE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zpktzmpktartykuempunktem">
    <w:name w:val="zpktzmpktartykuempunktem"/>
    <w:basedOn w:val="Normalny"/>
    <w:rsid w:val="00184940"/>
    <w:pPr>
      <w:suppressAutoHyphens w:val="0"/>
      <w:autoSpaceDE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zartzmartartykuempunktem">
    <w:name w:val="zartzmartartykuempunktem"/>
    <w:basedOn w:val="Normalny"/>
    <w:rsid w:val="00184940"/>
    <w:pPr>
      <w:suppressAutoHyphens w:val="0"/>
      <w:autoSpaceDE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Wzmianka1">
    <w:name w:val="Wzmianka1"/>
    <w:basedOn w:val="Domylnaczcionkaakapitu"/>
    <w:uiPriority w:val="99"/>
    <w:semiHidden/>
    <w:unhideWhenUsed/>
    <w:rsid w:val="00053D1C"/>
    <w:rPr>
      <w:color w:val="2B579A"/>
      <w:shd w:val="clear" w:color="auto" w:fill="E6E6E6"/>
    </w:rPr>
  </w:style>
  <w:style w:type="character" w:customStyle="1" w:styleId="StopkaZnak">
    <w:name w:val="Stopka Znak"/>
    <w:basedOn w:val="Domylnaczcionkaakapitu"/>
    <w:link w:val="Stopka"/>
    <w:uiPriority w:val="99"/>
    <w:rsid w:val="00454D90"/>
    <w:rPr>
      <w:lang w:eastAsia="zh-CN"/>
    </w:rPr>
  </w:style>
  <w:style w:type="character" w:customStyle="1" w:styleId="datalabel">
    <w:name w:val="datalabel"/>
    <w:rsid w:val="00454D90"/>
  </w:style>
  <w:style w:type="character" w:customStyle="1" w:styleId="AkapitzlistZnak">
    <w:name w:val="Akapit z listą Znak"/>
    <w:aliases w:val="Numerowanie Znak,List Paragraph Znak,Akapit z listą BS Znak,Kolorowa lista — akcent 11 Znak,normalny tekst Znak,L1 Znak,Akapit z listą5 Znak,2 heading Znak,A_wyliczenie Znak,K-P_odwolanie Znak,maz_wyliczenie Znak,opis dzialania Znak"/>
    <w:link w:val="Akapitzlist"/>
    <w:uiPriority w:val="34"/>
    <w:qFormat/>
    <w:rsid w:val="00F370DA"/>
    <w:rPr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2D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2D3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2D32"/>
    <w:rPr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A1614"/>
    <w:rPr>
      <w:color w:val="605E5C"/>
      <w:shd w:val="clear" w:color="auto" w:fill="E1DFDD"/>
    </w:rPr>
  </w:style>
  <w:style w:type="paragraph" w:customStyle="1" w:styleId="text-justify">
    <w:name w:val="text-justify"/>
    <w:basedOn w:val="Normalny"/>
    <w:rsid w:val="002302C1"/>
    <w:pPr>
      <w:suppressAutoHyphens w:val="0"/>
      <w:autoSpaceDE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alb-s">
    <w:name w:val="a_lb-s"/>
    <w:basedOn w:val="Domylnaczcionkaakapitu"/>
    <w:rsid w:val="00587933"/>
  </w:style>
  <w:style w:type="paragraph" w:customStyle="1" w:styleId="Style13">
    <w:name w:val="Style13"/>
    <w:basedOn w:val="Normalny"/>
    <w:uiPriority w:val="99"/>
    <w:rsid w:val="00CB6848"/>
    <w:pPr>
      <w:widowControl w:val="0"/>
      <w:suppressAutoHyphens w:val="0"/>
      <w:autoSpaceDN w:val="0"/>
      <w:adjustRightInd w:val="0"/>
      <w:spacing w:line="216" w:lineRule="exact"/>
      <w:jc w:val="both"/>
    </w:pPr>
    <w:rPr>
      <w:rFonts w:ascii="Arial Unicode MS" w:hAnsi="Calibri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1B3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1B33"/>
    <w:rPr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1B33"/>
    <w:rPr>
      <w:vertAlign w:val="superscript"/>
    </w:rPr>
  </w:style>
  <w:style w:type="table" w:styleId="Tabela-Siatka">
    <w:name w:val="Table Grid"/>
    <w:basedOn w:val="Standardowy"/>
    <w:uiPriority w:val="39"/>
    <w:rsid w:val="00914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FD6908"/>
  </w:style>
  <w:style w:type="character" w:customStyle="1" w:styleId="ng-binding">
    <w:name w:val="ng-binding"/>
    <w:basedOn w:val="Domylnaczcionkaakapitu"/>
    <w:rsid w:val="00FC44D2"/>
  </w:style>
  <w:style w:type="character" w:customStyle="1" w:styleId="ng-scope">
    <w:name w:val="ng-scope"/>
    <w:basedOn w:val="Domylnaczcionkaakapitu"/>
    <w:rsid w:val="00FC44D2"/>
  </w:style>
  <w:style w:type="character" w:customStyle="1" w:styleId="WW-Znakinumeracji1111111111111111111">
    <w:name w:val="WW-Znaki numeracji1111111111111111111"/>
    <w:rsid w:val="00D502FC"/>
  </w:style>
  <w:style w:type="character" w:customStyle="1" w:styleId="Nagwek9Znak">
    <w:name w:val="Nagłówek 9 Znak"/>
    <w:basedOn w:val="Domylnaczcionkaakapitu"/>
    <w:link w:val="Nagwek9"/>
    <w:semiHidden/>
    <w:rsid w:val="00CE459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1006F"/>
    <w:rPr>
      <w:color w:val="605E5C"/>
      <w:shd w:val="clear" w:color="auto" w:fill="E1DFDD"/>
    </w:rPr>
  </w:style>
  <w:style w:type="character" w:customStyle="1" w:styleId="width100prc">
    <w:name w:val="width100prc"/>
    <w:basedOn w:val="Domylnaczcionkaakapitu"/>
    <w:rsid w:val="009B31BF"/>
  </w:style>
  <w:style w:type="character" w:customStyle="1" w:styleId="size">
    <w:name w:val="size"/>
    <w:basedOn w:val="Domylnaczcionkaakapitu"/>
    <w:rsid w:val="00D54896"/>
  </w:style>
  <w:style w:type="character" w:customStyle="1" w:styleId="sr-only">
    <w:name w:val="sr-only"/>
    <w:basedOn w:val="Domylnaczcionkaakapitu"/>
    <w:rsid w:val="00CE297A"/>
  </w:style>
  <w:style w:type="character" w:customStyle="1" w:styleId="TekstpodstawowyZnak1">
    <w:name w:val="Tekst podstawowy Znak1"/>
    <w:aliases w:val="Tekst podstawowy Znak Znak Znak,Tekst podstawowy Znak Znak Znak Znak Znak Znak,Tekst podstawowy Znak Znak Znak Znak Znak1,Tekst podstawowy Znak Znak Znak Znak Znak Znak Znak Znak"/>
    <w:basedOn w:val="Domylnaczcionkaakapitu"/>
    <w:link w:val="Tekstpodstawowy"/>
    <w:rsid w:val="00313BB5"/>
    <w:rPr>
      <w:rFonts w:ascii="TimesNewRomanPS" w:hAnsi="TimesNewRomanPS" w:cs="TimesNewRomanPS"/>
      <w:color w:val="000000"/>
      <w:sz w:val="24"/>
      <w:szCs w:val="24"/>
      <w:lang w:eastAsia="zh-C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00A76"/>
    <w:rPr>
      <w:rFonts w:ascii="Palatino Linotype" w:hAnsi="Palatino Linotype"/>
      <w:sz w:val="21"/>
      <w:szCs w:val="19"/>
      <w:lang w:val="en-US"/>
    </w:rPr>
  </w:style>
  <w:style w:type="paragraph" w:styleId="Bezodstpw">
    <w:name w:val="No Spacing"/>
    <w:link w:val="BezodstpwZnak"/>
    <w:uiPriority w:val="1"/>
    <w:qFormat/>
    <w:rsid w:val="00700A76"/>
    <w:pPr>
      <w:jc w:val="both"/>
    </w:pPr>
    <w:rPr>
      <w:rFonts w:ascii="Palatino Linotype" w:hAnsi="Palatino Linotype"/>
      <w:sz w:val="21"/>
      <w:szCs w:val="19"/>
      <w:lang w:val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5863"/>
    <w:rPr>
      <w:color w:val="605E5C"/>
      <w:shd w:val="clear" w:color="auto" w:fill="E1DFDD"/>
    </w:rPr>
  </w:style>
  <w:style w:type="character" w:customStyle="1" w:styleId="czeinternetowe">
    <w:name w:val="Łącze internetowe"/>
    <w:rsid w:val="00921BDA"/>
    <w:rPr>
      <w:u w:val="single"/>
    </w:rPr>
  </w:style>
  <w:style w:type="character" w:customStyle="1" w:styleId="Normalny1">
    <w:name w:val="Normalny1"/>
    <w:basedOn w:val="Domylnaczcionkaakapitu"/>
    <w:rsid w:val="003F6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97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0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04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29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79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52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8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74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6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61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65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5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1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8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6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4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4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93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92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6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22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7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42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3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4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3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9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74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6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2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06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6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8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6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9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7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6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2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9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3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8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6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4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8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7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7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5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4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5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7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6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6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4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0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9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1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7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5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2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6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8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7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0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3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7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6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5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4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7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9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5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3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0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7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5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4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2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0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7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9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7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6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3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2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4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2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9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0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3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1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1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04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4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32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6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1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3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6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44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4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2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3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2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1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55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1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8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2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6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9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93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3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42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8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1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36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34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50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0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26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50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35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32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1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24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01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1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7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4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0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55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12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9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406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1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600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83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6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7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910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5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4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8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5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28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46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0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3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2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9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4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4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5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6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1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8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0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5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3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6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0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9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7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3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6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3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7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7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9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9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0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0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2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0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6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9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7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0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5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2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5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04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7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8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9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3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2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2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1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5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1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6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31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2969D3-C661-44DB-8286-7CBCD9E76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3253</Words>
  <Characters>19523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1do Zlecenia nr AGI-INW-II-2228/125/01</vt:lpstr>
    </vt:vector>
  </TitlesOfParts>
  <Company>Microsoft</Company>
  <LinksUpToDate>false</LinksUpToDate>
  <CharactersWithSpaces>22731</CharactersWithSpaces>
  <SharedDoc>false</SharedDoc>
  <HLinks>
    <vt:vector size="18" baseType="variant">
      <vt:variant>
        <vt:i4>7602227</vt:i4>
      </vt:variant>
      <vt:variant>
        <vt:i4>9</vt:i4>
      </vt:variant>
      <vt:variant>
        <vt:i4>0</vt:i4>
      </vt:variant>
      <vt:variant>
        <vt:i4>5</vt:i4>
      </vt:variant>
      <vt:variant>
        <vt:lpwstr>mailto:zp_nysa@op.onet.pl</vt:lpwstr>
      </vt:variant>
      <vt:variant>
        <vt:lpwstr/>
      </vt:variant>
      <vt:variant>
        <vt:i4>7602227</vt:i4>
      </vt:variant>
      <vt:variant>
        <vt:i4>3</vt:i4>
      </vt:variant>
      <vt:variant>
        <vt:i4>0</vt:i4>
      </vt:variant>
      <vt:variant>
        <vt:i4>5</vt:i4>
      </vt:variant>
      <vt:variant>
        <vt:lpwstr>mailto:zp_nysa@op.onet.pl</vt:lpwstr>
      </vt:variant>
      <vt:variant>
        <vt:lpwstr/>
      </vt:variant>
      <vt:variant>
        <vt:i4>7602227</vt:i4>
      </vt:variant>
      <vt:variant>
        <vt:i4>0</vt:i4>
      </vt:variant>
      <vt:variant>
        <vt:i4>0</vt:i4>
      </vt:variant>
      <vt:variant>
        <vt:i4>5</vt:i4>
      </vt:variant>
      <vt:variant>
        <vt:lpwstr>mailto:zp_nysa@op.onet.pl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1do Zlecenia nr AGI-INW-II-2228/125/01</dc:title>
  <dc:subject/>
  <dc:creator>Rafał Soska</dc:creator>
  <cp:keywords/>
  <dc:description/>
  <cp:lastModifiedBy>Jacek Krzywoń</cp:lastModifiedBy>
  <cp:revision>2</cp:revision>
  <cp:lastPrinted>2024-12-03T13:45:00Z</cp:lastPrinted>
  <dcterms:created xsi:type="dcterms:W3CDTF">2024-12-03T13:46:00Z</dcterms:created>
  <dcterms:modified xsi:type="dcterms:W3CDTF">2024-12-03T13:46:00Z</dcterms:modified>
</cp:coreProperties>
</file>