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999C6C" w14:textId="6475605A" w:rsidR="008839EC" w:rsidRPr="00B92FAB" w:rsidRDefault="005A7326" w:rsidP="00B92FAB">
      <w:pPr>
        <w:jc w:val="right"/>
        <w:textAlignment w:val="top"/>
        <w:rPr>
          <w:rFonts w:ascii="Arial" w:hAnsi="Arial" w:cs="Arial"/>
          <w:sz w:val="20"/>
          <w:szCs w:val="20"/>
        </w:rPr>
      </w:pPr>
      <w:r w:rsidRPr="00293B9A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Pr="000C0E8C">
        <w:rPr>
          <w:rFonts w:ascii="Arial" w:hAnsi="Arial" w:cs="Arial"/>
          <w:b/>
          <w:bCs/>
          <w:sz w:val="20"/>
          <w:szCs w:val="20"/>
        </w:rPr>
        <w:t>3</w:t>
      </w:r>
      <w:r w:rsidRPr="00A400F8">
        <w:rPr>
          <w:rFonts w:ascii="Arial" w:hAnsi="Arial" w:cs="Arial"/>
          <w:b/>
          <w:bCs/>
          <w:color w:val="FF0000"/>
          <w:sz w:val="20"/>
          <w:szCs w:val="20"/>
        </w:rPr>
        <w:t xml:space="preserve"> </w:t>
      </w:r>
      <w:r w:rsidRPr="00293B9A">
        <w:rPr>
          <w:rFonts w:ascii="Arial" w:hAnsi="Arial" w:cs="Arial"/>
          <w:b/>
          <w:bCs/>
          <w:sz w:val="20"/>
          <w:szCs w:val="20"/>
        </w:rPr>
        <w:t xml:space="preserve">do SWZ </w:t>
      </w:r>
    </w:p>
    <w:p w14:paraId="140BA93B" w14:textId="3D65DD98" w:rsidR="005A7326" w:rsidRDefault="005A7326" w:rsidP="008839EC">
      <w:pPr>
        <w:spacing w:before="60"/>
        <w:rPr>
          <w:rFonts w:ascii="Arial" w:eastAsia="Calibri" w:hAnsi="Arial" w:cs="Arial"/>
          <w:sz w:val="20"/>
          <w:szCs w:val="20"/>
        </w:rPr>
      </w:pPr>
      <w:bookmarkStart w:id="0" w:name="_Hlk64532811"/>
      <w:r w:rsidRPr="00293B9A">
        <w:rPr>
          <w:rFonts w:ascii="Arial" w:eastAsia="Calibri" w:hAnsi="Arial" w:cs="Arial"/>
          <w:b/>
          <w:i/>
          <w:sz w:val="20"/>
          <w:szCs w:val="20"/>
        </w:rPr>
        <w:t>[</w:t>
      </w:r>
      <w:r>
        <w:rPr>
          <w:rFonts w:ascii="Arial" w:eastAsia="Calibri" w:hAnsi="Arial" w:cs="Arial"/>
          <w:b/>
          <w:i/>
          <w:sz w:val="20"/>
          <w:szCs w:val="20"/>
        </w:rPr>
        <w:t>Nazwa i adres Wykonawcy</w:t>
      </w:r>
      <w:r w:rsidRPr="00293B9A">
        <w:rPr>
          <w:rFonts w:ascii="Arial" w:eastAsia="Calibri" w:hAnsi="Arial" w:cs="Arial"/>
          <w:b/>
          <w:i/>
          <w:sz w:val="20"/>
          <w:szCs w:val="20"/>
        </w:rPr>
        <w:t>]</w:t>
      </w:r>
      <w:bookmarkEnd w:id="0"/>
    </w:p>
    <w:p w14:paraId="07F2F05B" w14:textId="77777777" w:rsidR="008839EC" w:rsidRPr="008839EC" w:rsidRDefault="008839EC" w:rsidP="008839EC">
      <w:pPr>
        <w:spacing w:before="60"/>
        <w:rPr>
          <w:rFonts w:ascii="Arial" w:eastAsia="Calibri" w:hAnsi="Arial" w:cs="Arial"/>
          <w:sz w:val="20"/>
          <w:szCs w:val="20"/>
        </w:rPr>
      </w:pPr>
    </w:p>
    <w:p w14:paraId="1E680424" w14:textId="0A3C46BA" w:rsidR="005A7326" w:rsidRPr="00D9586F" w:rsidRDefault="005A7326" w:rsidP="005A7326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>
        <w:rPr>
          <w:rFonts w:ascii="Arial" w:hAnsi="Arial" w:cs="Arial"/>
          <w:b/>
          <w:u w:val="single"/>
        </w:rPr>
        <w:t xml:space="preserve">wykonawcy/wykonawcy wspólnie ubiegającego się o udzielenie </w:t>
      </w:r>
      <w:r w:rsidRPr="00D9586F">
        <w:rPr>
          <w:rFonts w:ascii="Arial" w:hAnsi="Arial" w:cs="Arial"/>
          <w:b/>
          <w:u w:val="single"/>
        </w:rPr>
        <w:t>zamówienia</w:t>
      </w:r>
    </w:p>
    <w:p w14:paraId="1773AC67" w14:textId="77777777" w:rsidR="005A7326" w:rsidRPr="00D9586F" w:rsidRDefault="005A7326" w:rsidP="005A7326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452A89E6" w14:textId="72625DA4" w:rsidR="005A7326" w:rsidRPr="005A7326" w:rsidRDefault="005A7326" w:rsidP="005A7326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 xml:space="preserve">awy Pzp </w:t>
      </w:r>
    </w:p>
    <w:p w14:paraId="0BF9108E" w14:textId="77777777" w:rsidR="005A7326" w:rsidRPr="00A22DCF" w:rsidRDefault="005A7326" w:rsidP="005A7326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6CFCBC73" w14:textId="5D6C79F8" w:rsidR="005A7326" w:rsidRPr="00C54A8B" w:rsidRDefault="005A7326" w:rsidP="00C54A8B">
      <w:pPr>
        <w:tabs>
          <w:tab w:val="left" w:pos="284"/>
          <w:tab w:val="left" w:pos="720"/>
        </w:tabs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sz w:val="21"/>
          <w:szCs w:val="21"/>
        </w:rPr>
        <w:t>Na potrzeby postę</w:t>
      </w:r>
      <w:r w:rsidRPr="00A22DCF">
        <w:rPr>
          <w:rFonts w:ascii="Arial" w:hAnsi="Arial" w:cs="Arial"/>
          <w:sz w:val="21"/>
          <w:szCs w:val="21"/>
        </w:rPr>
        <w:t>powania o udzielenie zamówienia publicznego</w:t>
      </w:r>
      <w:r w:rsidR="009873FC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pn. </w:t>
      </w:r>
      <w:r w:rsidR="00172F76" w:rsidRPr="00185325">
        <w:rPr>
          <w:rFonts w:ascii="Arial" w:hAnsi="Arial" w:cs="Arial"/>
          <w:b/>
          <w:sz w:val="20"/>
          <w:szCs w:val="20"/>
        </w:rPr>
        <w:t>ZP.</w:t>
      </w:r>
      <w:r w:rsidR="002E50BB">
        <w:rPr>
          <w:rFonts w:ascii="Arial" w:hAnsi="Arial" w:cs="Arial"/>
          <w:b/>
          <w:sz w:val="20"/>
          <w:szCs w:val="20"/>
        </w:rPr>
        <w:t>2</w:t>
      </w:r>
      <w:r w:rsidR="00172F76" w:rsidRPr="00185325">
        <w:rPr>
          <w:rFonts w:ascii="Arial" w:hAnsi="Arial" w:cs="Arial"/>
          <w:b/>
          <w:sz w:val="20"/>
          <w:szCs w:val="20"/>
        </w:rPr>
        <w:t>.202</w:t>
      </w:r>
      <w:r w:rsidR="00185325" w:rsidRPr="00185325">
        <w:rPr>
          <w:rFonts w:ascii="Arial" w:hAnsi="Arial" w:cs="Arial"/>
          <w:b/>
          <w:sz w:val="20"/>
          <w:szCs w:val="20"/>
        </w:rPr>
        <w:t>4</w:t>
      </w:r>
      <w:r w:rsidR="00172F76" w:rsidRPr="00185325">
        <w:rPr>
          <w:rFonts w:ascii="Arial" w:hAnsi="Arial" w:cs="Arial"/>
          <w:b/>
          <w:sz w:val="20"/>
          <w:szCs w:val="20"/>
        </w:rPr>
        <w:t xml:space="preserve"> </w:t>
      </w:r>
      <w:r w:rsidR="00172F76" w:rsidRPr="00387B70">
        <w:rPr>
          <w:rFonts w:ascii="Arial" w:hAnsi="Arial" w:cs="Arial"/>
          <w:b/>
          <w:sz w:val="20"/>
          <w:szCs w:val="20"/>
        </w:rPr>
        <w:t>pn.</w:t>
      </w:r>
      <w:bookmarkStart w:id="1" w:name="_Hlk109216493"/>
      <w:r w:rsidR="00E83F7A" w:rsidRPr="00E83F7A">
        <w:rPr>
          <w:rFonts w:ascii="Arial" w:hAnsi="Arial" w:cs="Arial"/>
          <w:b/>
          <w:sz w:val="20"/>
          <w:szCs w:val="20"/>
        </w:rPr>
        <w:t xml:space="preserve"> </w:t>
      </w:r>
      <w:r w:rsidR="00E83F7A">
        <w:rPr>
          <w:rFonts w:ascii="Arial" w:hAnsi="Arial" w:cs="Arial"/>
          <w:b/>
          <w:sz w:val="20"/>
          <w:szCs w:val="20"/>
        </w:rPr>
        <w:t>„</w:t>
      </w:r>
      <w:r w:rsidR="00E83F7A" w:rsidRPr="003376D7">
        <w:rPr>
          <w:rFonts w:ascii="Arial" w:hAnsi="Arial" w:cs="Arial"/>
          <w:b/>
          <w:sz w:val="20"/>
          <w:szCs w:val="20"/>
        </w:rPr>
        <w:t>Dostawa artykułów żywnościowych do</w:t>
      </w:r>
      <w:r w:rsidR="00E83F7A">
        <w:rPr>
          <w:rFonts w:ascii="Arial" w:hAnsi="Arial" w:cs="Arial"/>
          <w:b/>
          <w:sz w:val="20"/>
          <w:szCs w:val="20"/>
        </w:rPr>
        <w:t xml:space="preserve"> Szkoły Podstawowej </w:t>
      </w:r>
      <w:r w:rsidR="00E83F7A" w:rsidRPr="003376D7">
        <w:rPr>
          <w:rFonts w:ascii="Arial" w:hAnsi="Arial" w:cs="Arial"/>
          <w:b/>
          <w:sz w:val="20"/>
          <w:szCs w:val="20"/>
        </w:rPr>
        <w:t>w </w:t>
      </w:r>
      <w:r w:rsidR="00E83F7A">
        <w:rPr>
          <w:rFonts w:ascii="Arial" w:hAnsi="Arial" w:cs="Arial"/>
          <w:b/>
          <w:sz w:val="20"/>
          <w:szCs w:val="20"/>
        </w:rPr>
        <w:t>Koczargach Starych</w:t>
      </w:r>
      <w:r w:rsidR="00E83F7A" w:rsidRPr="003376D7">
        <w:rPr>
          <w:rFonts w:ascii="Arial" w:hAnsi="Arial" w:cs="Arial"/>
          <w:b/>
          <w:sz w:val="20"/>
          <w:szCs w:val="20"/>
        </w:rPr>
        <w:t xml:space="preserve"> w Gminie Stare Babice</w:t>
      </w:r>
      <w:r w:rsidR="00FC57E3" w:rsidRPr="00387B70">
        <w:rPr>
          <w:rFonts w:ascii="Arial" w:hAnsi="Arial" w:cs="Arial"/>
          <w:b/>
          <w:sz w:val="20"/>
          <w:szCs w:val="20"/>
        </w:rPr>
        <w:t>”</w:t>
      </w:r>
      <w:bookmarkEnd w:id="1"/>
      <w:r w:rsidRPr="00EB7CDE">
        <w:rPr>
          <w:rFonts w:ascii="Arial" w:hAnsi="Arial" w:cs="Arial"/>
          <w:i/>
          <w:sz w:val="16"/>
          <w:szCs w:val="16"/>
        </w:rPr>
        <w:t xml:space="preserve">, </w:t>
      </w:r>
      <w:r w:rsidRPr="00A22DCF">
        <w:rPr>
          <w:rFonts w:ascii="Arial" w:hAnsi="Arial" w:cs="Arial"/>
          <w:sz w:val="21"/>
          <w:szCs w:val="21"/>
        </w:rPr>
        <w:t>oświadczam, co następuje:</w:t>
      </w:r>
    </w:p>
    <w:p w14:paraId="36D66FB4" w14:textId="77777777" w:rsidR="005A7326" w:rsidRDefault="005A7326" w:rsidP="005A7326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5B8823D5" w14:textId="019A7826" w:rsidR="005A7326" w:rsidRPr="001448FB" w:rsidRDefault="005A7326" w:rsidP="005A7326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10D37B3F" w14:textId="77777777" w:rsidR="005A7326" w:rsidRDefault="005A7326" w:rsidP="005A7326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1C2BE3B3" w14:textId="77777777" w:rsidR="005A7326" w:rsidRDefault="005A7326" w:rsidP="005A7326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Pzp.</w:t>
      </w:r>
    </w:p>
    <w:p w14:paraId="3C91CCE1" w14:textId="06EBC82D" w:rsidR="00846CAF" w:rsidRPr="004B00A9" w:rsidRDefault="00846CAF" w:rsidP="00E83F7A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109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</w:t>
      </w:r>
      <w:r>
        <w:rPr>
          <w:rFonts w:ascii="Arial" w:hAnsi="Arial" w:cs="Arial"/>
          <w:sz w:val="21"/>
          <w:szCs w:val="21"/>
        </w:rPr>
        <w:t xml:space="preserve"> pkt 4</w:t>
      </w:r>
      <w:r w:rsidRPr="004B00A9">
        <w:rPr>
          <w:rFonts w:ascii="Arial" w:hAnsi="Arial" w:cs="Arial"/>
          <w:sz w:val="21"/>
          <w:szCs w:val="21"/>
        </w:rPr>
        <w:t xml:space="preserve"> ustawy Pzp</w:t>
      </w:r>
    </w:p>
    <w:p w14:paraId="00CC50A0" w14:textId="65479262" w:rsidR="005A7326" w:rsidRPr="00272C31" w:rsidRDefault="005A7326" w:rsidP="005A7326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D13B3F">
        <w:rPr>
          <w:rFonts w:ascii="Arial" w:hAnsi="Arial" w:cs="Arial"/>
          <w:sz w:val="21"/>
          <w:szCs w:val="21"/>
        </w:rPr>
        <w:t>Oświadczam, że zachodzą w stosunku do mnie podstawy wykluczenia z postępowania na podstawie art. …………. ustawy Pzp</w:t>
      </w:r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>
        <w:rPr>
          <w:rFonts w:ascii="Arial" w:hAnsi="Arial" w:cs="Arial"/>
          <w:i/>
          <w:sz w:val="16"/>
          <w:szCs w:val="16"/>
        </w:rPr>
        <w:t xml:space="preserve">108 </w:t>
      </w:r>
      <w:r w:rsidRPr="00D13B3F">
        <w:rPr>
          <w:rFonts w:ascii="Arial" w:hAnsi="Arial" w:cs="Arial"/>
          <w:i/>
          <w:sz w:val="16"/>
          <w:szCs w:val="16"/>
        </w:rPr>
        <w:t xml:space="preserve">ust. 1 </w:t>
      </w:r>
      <w:r>
        <w:rPr>
          <w:rFonts w:ascii="Arial" w:hAnsi="Arial" w:cs="Arial"/>
          <w:i/>
          <w:sz w:val="16"/>
          <w:szCs w:val="16"/>
        </w:rPr>
        <w:t xml:space="preserve">pkt 1, 2 i 5 </w:t>
      </w:r>
      <w:r w:rsidRPr="00D13B3F">
        <w:rPr>
          <w:rFonts w:ascii="Arial" w:hAnsi="Arial" w:cs="Arial"/>
          <w:i/>
          <w:sz w:val="16"/>
          <w:szCs w:val="16"/>
        </w:rPr>
        <w:t>lub art.</w:t>
      </w:r>
      <w:r>
        <w:rPr>
          <w:rFonts w:ascii="Arial" w:hAnsi="Arial" w:cs="Arial"/>
          <w:i/>
          <w:sz w:val="16"/>
          <w:szCs w:val="16"/>
        </w:rPr>
        <w:t xml:space="preserve"> 109</w:t>
      </w:r>
      <w:r w:rsidRPr="00D13B3F">
        <w:rPr>
          <w:rFonts w:ascii="Arial" w:hAnsi="Arial" w:cs="Arial"/>
          <w:i/>
          <w:sz w:val="16"/>
          <w:szCs w:val="16"/>
        </w:rPr>
        <w:t xml:space="preserve"> ust. </w:t>
      </w:r>
      <w:r>
        <w:rPr>
          <w:rFonts w:ascii="Arial" w:hAnsi="Arial" w:cs="Arial"/>
          <w:i/>
          <w:sz w:val="16"/>
          <w:szCs w:val="16"/>
        </w:rPr>
        <w:t>1</w:t>
      </w:r>
      <w:r w:rsidRPr="00D13B3F"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 xml:space="preserve">pkt </w:t>
      </w:r>
      <w:r w:rsidR="0075164F">
        <w:rPr>
          <w:rFonts w:ascii="Arial" w:hAnsi="Arial" w:cs="Arial"/>
          <w:i/>
          <w:sz w:val="16"/>
          <w:szCs w:val="16"/>
        </w:rPr>
        <w:t>4</w:t>
      </w:r>
      <w:r w:rsidR="001C32B0">
        <w:rPr>
          <w:rFonts w:ascii="Arial" w:hAnsi="Arial" w:cs="Arial"/>
          <w:i/>
          <w:sz w:val="16"/>
          <w:szCs w:val="16"/>
        </w:rPr>
        <w:t xml:space="preserve"> </w:t>
      </w:r>
      <w:r w:rsidRPr="00D13B3F">
        <w:rPr>
          <w:rFonts w:ascii="Arial" w:hAnsi="Arial" w:cs="Arial"/>
          <w:i/>
          <w:sz w:val="16"/>
          <w:szCs w:val="16"/>
        </w:rPr>
        <w:t>ustawy Pzp).</w:t>
      </w:r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>
        <w:rPr>
          <w:rFonts w:ascii="Arial" w:hAnsi="Arial" w:cs="Arial"/>
          <w:sz w:val="21"/>
          <w:szCs w:val="21"/>
        </w:rPr>
        <w:t>110</w:t>
      </w:r>
      <w:r w:rsidRPr="00D13B3F">
        <w:rPr>
          <w:rFonts w:ascii="Arial" w:hAnsi="Arial" w:cs="Arial"/>
          <w:sz w:val="21"/>
          <w:szCs w:val="21"/>
        </w:rPr>
        <w:t xml:space="preserve"> ust. </w:t>
      </w:r>
      <w:r>
        <w:rPr>
          <w:rFonts w:ascii="Arial" w:hAnsi="Arial" w:cs="Arial"/>
          <w:sz w:val="21"/>
          <w:szCs w:val="21"/>
        </w:rPr>
        <w:t>2</w:t>
      </w:r>
      <w:r w:rsidRPr="00D13B3F">
        <w:rPr>
          <w:rFonts w:ascii="Arial" w:hAnsi="Arial" w:cs="Arial"/>
          <w:sz w:val="21"/>
          <w:szCs w:val="21"/>
        </w:rPr>
        <w:t xml:space="preserve"> ustawy Pzp podjąłem następujące środki naprawcze</w:t>
      </w:r>
      <w:r>
        <w:rPr>
          <w:rFonts w:ascii="Arial" w:hAnsi="Arial" w:cs="Arial"/>
          <w:sz w:val="21"/>
          <w:szCs w:val="21"/>
        </w:rPr>
        <w:t xml:space="preserve"> i zapobiegawcze</w:t>
      </w:r>
      <w:r w:rsidRPr="00D13B3F"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</w:t>
      </w:r>
    </w:p>
    <w:p w14:paraId="393DAF11" w14:textId="78F07AD8" w:rsidR="005A7326" w:rsidRPr="00726447" w:rsidRDefault="005A7326" w:rsidP="005A7326">
      <w:pPr>
        <w:pStyle w:val="NormalnyWeb"/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Pr="003F3B00">
        <w:rPr>
          <w:rFonts w:ascii="Arial" w:hAnsi="Arial" w:cs="Arial"/>
          <w:sz w:val="21"/>
          <w:szCs w:val="21"/>
        </w:rPr>
        <w:t>z dnia 13 kwietnia 2022 r.</w:t>
      </w:r>
      <w:r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7D33E0B0" w14:textId="77777777" w:rsidR="00185325" w:rsidRPr="00185325" w:rsidRDefault="00185325" w:rsidP="0018532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85325">
        <w:rPr>
          <w:rFonts w:ascii="Arial" w:hAnsi="Arial" w:cs="Arial"/>
          <w:b/>
          <w:sz w:val="21"/>
          <w:szCs w:val="21"/>
        </w:rPr>
        <w:t>OŚWIADCZENIE DOTYCZĄCE WARUNKÓW UDZIAŁU W POSTĘPOWANIU:</w:t>
      </w:r>
    </w:p>
    <w:p w14:paraId="0B2831EA" w14:textId="77777777" w:rsidR="00185325" w:rsidRPr="00185325" w:rsidRDefault="00185325" w:rsidP="00185325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bookmarkStart w:id="2" w:name="_Hlk99016333"/>
      <w:r w:rsidRPr="00185325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185325">
        <w:rPr>
          <w:rFonts w:ascii="Arial" w:hAnsi="Arial" w:cs="Arial"/>
          <w:i/>
          <w:color w:val="0070C0"/>
          <w:sz w:val="16"/>
          <w:szCs w:val="16"/>
        </w:rPr>
        <w:t>stosuje tylko wykonawca/ wykonawca wspólnie ubiegający się o zamówienie</w:t>
      </w:r>
      <w:r w:rsidRPr="00185325">
        <w:rPr>
          <w:rFonts w:ascii="Arial" w:hAnsi="Arial" w:cs="Arial"/>
          <w:color w:val="0070C0"/>
          <w:sz w:val="16"/>
          <w:szCs w:val="16"/>
        </w:rPr>
        <w:t>]</w:t>
      </w:r>
    </w:p>
    <w:p w14:paraId="200F94DC" w14:textId="77777777" w:rsidR="00185325" w:rsidRPr="00185325" w:rsidRDefault="00185325" w:rsidP="0018532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85325">
        <w:rPr>
          <w:rFonts w:ascii="Arial" w:hAnsi="Arial" w:cs="Arial"/>
          <w:sz w:val="21"/>
          <w:szCs w:val="21"/>
        </w:rPr>
        <w:t>Oświadczam, że spełniam warunki udziału w postępowaniu określone przez zamawiającego w      Rozdziale IV pkt 3 SWZ</w:t>
      </w:r>
      <w:r w:rsidRPr="00185325">
        <w:rPr>
          <w:rFonts w:ascii="Arial" w:hAnsi="Arial" w:cs="Arial"/>
          <w:sz w:val="16"/>
          <w:szCs w:val="16"/>
        </w:rPr>
        <w:t>.</w:t>
      </w:r>
      <w:bookmarkEnd w:id="2"/>
    </w:p>
    <w:p w14:paraId="10CE6DE7" w14:textId="77777777" w:rsidR="00185325" w:rsidRPr="00185325" w:rsidRDefault="00185325" w:rsidP="00185325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185325">
        <w:rPr>
          <w:rFonts w:ascii="Arial" w:hAnsi="Arial" w:cs="Arial"/>
          <w:color w:val="0070C0"/>
          <w:sz w:val="16"/>
          <w:szCs w:val="16"/>
        </w:rPr>
        <w:lastRenderedPageBreak/>
        <w:t xml:space="preserve">[UWAGA: </w:t>
      </w:r>
      <w:r w:rsidRPr="00185325">
        <w:rPr>
          <w:rFonts w:ascii="Arial" w:hAnsi="Arial" w:cs="Arial"/>
          <w:i/>
          <w:color w:val="0070C0"/>
          <w:sz w:val="16"/>
          <w:szCs w:val="16"/>
        </w:rPr>
        <w:t>stosuje tylko wykonawca/ wykonawca wspólnie ubiegający się o zamówienie, który polega na zdolnościach lub sytuacji podmiotów udostepniających zasoby, a jednocześnie samodzielnie w pewnym zakresie wykazuje spełnianie warunków</w:t>
      </w:r>
      <w:r w:rsidRPr="00185325">
        <w:rPr>
          <w:rFonts w:ascii="Arial" w:hAnsi="Arial" w:cs="Arial"/>
          <w:color w:val="0070C0"/>
          <w:sz w:val="16"/>
          <w:szCs w:val="16"/>
        </w:rPr>
        <w:t>]</w:t>
      </w:r>
    </w:p>
    <w:p w14:paraId="5A5AF050" w14:textId="77777777" w:rsidR="00185325" w:rsidRPr="00185325" w:rsidRDefault="00185325" w:rsidP="0018532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85325">
        <w:rPr>
          <w:rFonts w:ascii="Arial" w:hAnsi="Arial" w:cs="Arial"/>
          <w:sz w:val="21"/>
          <w:szCs w:val="21"/>
        </w:rPr>
        <w:t xml:space="preserve">Oświadczam, że spełniam warunki udziału w postępowaniu określone przez zamawiającego w    Rozdziale IV pkt 3 SWZ w następującym zakresie: </w:t>
      </w:r>
    </w:p>
    <w:p w14:paraId="6DC20C25" w14:textId="644AD17A" w:rsidR="00185325" w:rsidRPr="00185325" w:rsidRDefault="00185325" w:rsidP="0018532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85325">
        <w:rPr>
          <w:rFonts w:ascii="Arial" w:hAnsi="Arial" w:cs="Arial"/>
          <w:sz w:val="21"/>
          <w:szCs w:val="21"/>
        </w:rPr>
        <w:t>…………..…………………………………………………..…………………………………………..</w:t>
      </w:r>
      <w:r w:rsidRPr="00185325">
        <w:rPr>
          <w:rFonts w:ascii="Arial" w:hAnsi="Arial" w:cs="Arial"/>
          <w:sz w:val="16"/>
          <w:szCs w:val="16"/>
        </w:rPr>
        <w:t>.</w:t>
      </w:r>
    </w:p>
    <w:p w14:paraId="4858D489" w14:textId="77777777" w:rsidR="00185325" w:rsidRPr="00185325" w:rsidRDefault="00185325" w:rsidP="00185325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12DE7798" w14:textId="77777777" w:rsidR="00185325" w:rsidRPr="00185325" w:rsidRDefault="00185325" w:rsidP="00185325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185325">
        <w:rPr>
          <w:rFonts w:ascii="Arial" w:hAnsi="Arial" w:cs="Arial"/>
          <w:b/>
          <w:sz w:val="21"/>
          <w:szCs w:val="21"/>
        </w:rPr>
        <w:t>INFORMACJA W ZWIĄZKU Z POLEGANIEM NA ZDOLNOŚCIACH LUB SYTUACJI PODMIOTÓW UDOSTEPNIAJĄCYCH ZASOBY</w:t>
      </w:r>
      <w:r w:rsidRPr="00185325">
        <w:rPr>
          <w:rFonts w:ascii="Arial" w:hAnsi="Arial" w:cs="Arial"/>
          <w:sz w:val="21"/>
          <w:szCs w:val="21"/>
        </w:rPr>
        <w:t xml:space="preserve">: </w:t>
      </w:r>
    </w:p>
    <w:p w14:paraId="3CA5B012" w14:textId="32616D19" w:rsidR="00726447" w:rsidRPr="00DD59F0" w:rsidRDefault="00185325" w:rsidP="00185325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185325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 Rozdziale IV pkt 3 SWZ</w:t>
      </w:r>
      <w:r w:rsidRPr="00185325">
        <w:rPr>
          <w:rFonts w:ascii="Arial" w:hAnsi="Arial" w:cs="Arial"/>
          <w:i/>
          <w:sz w:val="16"/>
          <w:szCs w:val="16"/>
        </w:rPr>
        <w:t>,</w:t>
      </w:r>
      <w:r w:rsidRPr="00185325">
        <w:rPr>
          <w:rFonts w:ascii="Arial" w:hAnsi="Arial" w:cs="Arial"/>
          <w:sz w:val="21"/>
          <w:szCs w:val="21"/>
        </w:rPr>
        <w:t xml:space="preserve"> polegam na zdolnościach lub sytuacji następującego/ych podmiotu/ów udostępniających zasoby: </w:t>
      </w:r>
      <w:bookmarkStart w:id="3" w:name="_Hlk99014455"/>
      <w:r w:rsidRPr="00185325">
        <w:rPr>
          <w:rFonts w:ascii="Arial" w:hAnsi="Arial" w:cs="Arial"/>
          <w:i/>
          <w:sz w:val="16"/>
          <w:szCs w:val="16"/>
        </w:rPr>
        <w:t>(wskazać nazwę/y podmiotu/ów)</w:t>
      </w:r>
      <w:bookmarkEnd w:id="3"/>
      <w:r w:rsidRPr="00185325">
        <w:rPr>
          <w:rFonts w:ascii="Arial" w:hAnsi="Arial" w:cs="Arial"/>
          <w:sz w:val="21"/>
          <w:szCs w:val="21"/>
        </w:rPr>
        <w:t>…………………</w:t>
      </w:r>
      <w:r w:rsidRPr="00185325" w:rsidDel="002B0BDF">
        <w:rPr>
          <w:rFonts w:ascii="Arial" w:hAnsi="Arial" w:cs="Arial"/>
          <w:sz w:val="21"/>
          <w:szCs w:val="21"/>
        </w:rPr>
        <w:t xml:space="preserve"> </w:t>
      </w:r>
      <w:r w:rsidRPr="00185325">
        <w:rPr>
          <w:rFonts w:ascii="Arial" w:hAnsi="Arial" w:cs="Arial"/>
          <w:sz w:val="21"/>
          <w:szCs w:val="21"/>
        </w:rPr>
        <w:t xml:space="preserve">………………………..……………………………………………… </w:t>
      </w:r>
      <w:r w:rsidRPr="00185325">
        <w:rPr>
          <w:rFonts w:ascii="Arial" w:hAnsi="Arial" w:cs="Arial"/>
          <w:sz w:val="21"/>
          <w:szCs w:val="21"/>
        </w:rPr>
        <w:br/>
        <w:t>w następującym zakresie: …………………………………………………………………….</w:t>
      </w:r>
      <w:r w:rsidRPr="00185325">
        <w:rPr>
          <w:rFonts w:ascii="Arial" w:hAnsi="Arial" w:cs="Arial"/>
          <w:i/>
          <w:sz w:val="16"/>
          <w:szCs w:val="16"/>
        </w:rPr>
        <w:t xml:space="preserve">(określić odpowiedni zakres udostępnianych zasobów dla wskazanego podmiotu). </w:t>
      </w:r>
    </w:p>
    <w:p w14:paraId="5D09C143" w14:textId="62888EF3" w:rsidR="00DA0F61" w:rsidRPr="00B15FD3" w:rsidRDefault="00DA0F61" w:rsidP="00DA0F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ZWIĄZKU Z</w:t>
      </w:r>
      <w:r>
        <w:rPr>
          <w:rFonts w:ascii="Arial" w:hAnsi="Arial" w:cs="Arial"/>
          <w:b/>
          <w:sz w:val="21"/>
          <w:szCs w:val="21"/>
        </w:rPr>
        <w:t>E</w:t>
      </w:r>
      <w:r w:rsidRPr="00B15FD3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ZLECENIEM PRAC PODWYKONAWCOM</w:t>
      </w:r>
      <w:r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782C7823" w14:textId="77777777" w:rsidR="00DA0F61" w:rsidRDefault="00DA0F61" w:rsidP="00DA0F61">
      <w:pPr>
        <w:pStyle w:val="Bezodstpw"/>
        <w:rPr>
          <w:rFonts w:ascii="Arial" w:hAnsi="Arial" w:cs="Arial"/>
          <w:b/>
        </w:rPr>
      </w:pPr>
    </w:p>
    <w:p w14:paraId="519F57DA" w14:textId="4A1A90A9" w:rsidR="00DA0F61" w:rsidRPr="006367B8" w:rsidRDefault="00DA0F61" w:rsidP="00DA0F61">
      <w:pPr>
        <w:pStyle w:val="Bezodstpw"/>
        <w:rPr>
          <w:rFonts w:ascii="Arial" w:hAnsi="Arial" w:cs="Arial"/>
          <w:b/>
        </w:rPr>
      </w:pPr>
      <w:r w:rsidRPr="006367B8">
        <w:rPr>
          <w:rFonts w:ascii="Arial" w:hAnsi="Arial" w:cs="Arial"/>
          <w:b/>
        </w:rPr>
        <w:t>Następujące prace zamierzamy zlecić podwykonawcom:</w:t>
      </w:r>
    </w:p>
    <w:p w14:paraId="68FA3769" w14:textId="77777777" w:rsidR="00DA0F61" w:rsidRPr="006367B8" w:rsidRDefault="00DA0F61" w:rsidP="00DA0F61">
      <w:pPr>
        <w:pStyle w:val="Bezodstpw"/>
        <w:numPr>
          <w:ilvl w:val="0"/>
          <w:numId w:val="2"/>
        </w:numPr>
        <w:rPr>
          <w:rFonts w:ascii="Arial" w:hAnsi="Arial" w:cs="Arial"/>
          <w:color w:val="000000"/>
          <w:lang w:eastAsia="pl-PL"/>
        </w:rPr>
      </w:pPr>
      <w:r w:rsidRPr="006367B8">
        <w:rPr>
          <w:rFonts w:ascii="Arial" w:hAnsi="Arial" w:cs="Arial"/>
          <w:color w:val="000000"/>
          <w:lang w:eastAsia="pl-PL"/>
        </w:rPr>
        <w:t>………………………………………………………….. w części dotyczącej (określić zakres czynności zleconych podwykonawcy)…………………………………………………………………………………..</w:t>
      </w:r>
    </w:p>
    <w:p w14:paraId="622CA297" w14:textId="77777777" w:rsidR="00DA0F61" w:rsidRPr="006367B8" w:rsidRDefault="00DA0F61" w:rsidP="00DA0F61">
      <w:pPr>
        <w:pStyle w:val="Bezodstpw"/>
        <w:ind w:left="76"/>
        <w:rPr>
          <w:rFonts w:ascii="Arial" w:hAnsi="Arial" w:cs="Arial"/>
        </w:rPr>
      </w:pPr>
    </w:p>
    <w:p w14:paraId="656666D3" w14:textId="77777777" w:rsidR="00DA0F61" w:rsidRPr="00F069FF" w:rsidRDefault="00DA0F61" w:rsidP="00DA0F61">
      <w:pPr>
        <w:pStyle w:val="Bezodstpw"/>
        <w:numPr>
          <w:ilvl w:val="0"/>
          <w:numId w:val="2"/>
        </w:numPr>
        <w:rPr>
          <w:rFonts w:ascii="Arial" w:hAnsi="Arial" w:cs="Arial"/>
        </w:rPr>
      </w:pPr>
      <w:r w:rsidRPr="00F069FF">
        <w:rPr>
          <w:rFonts w:ascii="Arial" w:hAnsi="Arial" w:cs="Arial"/>
          <w:color w:val="000000"/>
          <w:lang w:eastAsia="pl-PL"/>
        </w:rPr>
        <w:t>………………………………………………………….. w części dotyczącej (określić zakres czynności zleconych podwykonawcy)………………………………………………………………………………….</w:t>
      </w:r>
      <w:r w:rsidRPr="006367B8">
        <w:rPr>
          <w:rFonts w:ascii="Arial" w:hAnsi="Arial" w:cs="Arial"/>
          <w:color w:val="000000"/>
          <w:lang w:eastAsia="pl-PL"/>
        </w:rPr>
        <w:t>.</w:t>
      </w:r>
    </w:p>
    <w:p w14:paraId="2483A30B" w14:textId="77777777" w:rsidR="00DA0F61" w:rsidRDefault="00DA0F61" w:rsidP="00DA0F61">
      <w:pPr>
        <w:rPr>
          <w:rFonts w:ascii="Arial" w:eastAsia="Calibri" w:hAnsi="Arial" w:cs="Arial"/>
          <w:i/>
          <w:sz w:val="20"/>
          <w:szCs w:val="20"/>
        </w:rPr>
      </w:pPr>
    </w:p>
    <w:p w14:paraId="21130DAB" w14:textId="3B608944" w:rsidR="005A7326" w:rsidRPr="00190D6E" w:rsidRDefault="005A7326" w:rsidP="005A732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73000B9F" w14:textId="77777777" w:rsidR="005A7326" w:rsidRPr="001D3A19" w:rsidRDefault="005A7326" w:rsidP="005A732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4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4"/>
    <w:p w14:paraId="63CABCEF" w14:textId="77777777" w:rsidR="005A7326" w:rsidRDefault="005A7326" w:rsidP="005A7326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Pr="00AA336E">
        <w:t xml:space="preserve"> </w:t>
      </w:r>
    </w:p>
    <w:p w14:paraId="30B2D9DD" w14:textId="77777777" w:rsidR="005A7326" w:rsidRDefault="005A7326" w:rsidP="005A732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585CCC60" w14:textId="77777777" w:rsidR="005A7326" w:rsidRDefault="005A7326" w:rsidP="005A7326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7B195796" w14:textId="77777777" w:rsidR="005A7326" w:rsidRPr="00520F90" w:rsidRDefault="005A7326" w:rsidP="005A7326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p w14:paraId="410362BC" w14:textId="1CFDDF1C" w:rsidR="00373748" w:rsidRDefault="00373748" w:rsidP="003307A0"/>
    <w:p w14:paraId="4D4C77CC" w14:textId="099CAA2D" w:rsidR="003E30AA" w:rsidRDefault="003E30AA"/>
    <w:p w14:paraId="3CF5A243" w14:textId="55222038" w:rsidR="003E30AA" w:rsidRDefault="003E30AA"/>
    <w:sectPr w:rsidR="003E30AA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2A98F7" w14:textId="77777777" w:rsidR="00B9242F" w:rsidRDefault="00B9242F" w:rsidP="005A7326">
      <w:pPr>
        <w:spacing w:after="0" w:line="240" w:lineRule="auto"/>
      </w:pPr>
      <w:r>
        <w:separator/>
      </w:r>
    </w:p>
  </w:endnote>
  <w:endnote w:type="continuationSeparator" w:id="0">
    <w:p w14:paraId="1DD1B514" w14:textId="77777777" w:rsidR="00B9242F" w:rsidRDefault="00B9242F" w:rsidP="005A73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5F60FB" w14:textId="77777777" w:rsidR="00B9242F" w:rsidRDefault="00B9242F" w:rsidP="005A7326">
      <w:pPr>
        <w:spacing w:after="0" w:line="240" w:lineRule="auto"/>
      </w:pPr>
      <w:r>
        <w:separator/>
      </w:r>
    </w:p>
  </w:footnote>
  <w:footnote w:type="continuationSeparator" w:id="0">
    <w:p w14:paraId="4347B666" w14:textId="77777777" w:rsidR="00B9242F" w:rsidRDefault="00B9242F" w:rsidP="005A7326">
      <w:pPr>
        <w:spacing w:after="0" w:line="240" w:lineRule="auto"/>
      </w:pPr>
      <w:r>
        <w:continuationSeparator/>
      </w:r>
    </w:p>
  </w:footnote>
  <w:footnote w:id="1">
    <w:p w14:paraId="16421818" w14:textId="77777777" w:rsidR="005A7326" w:rsidRPr="00726447" w:rsidRDefault="005A7326" w:rsidP="005A7326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726447">
        <w:rPr>
          <w:rStyle w:val="Odwoanieprzypisudolnego"/>
          <w:rFonts w:ascii="Arial" w:hAnsi="Arial" w:cs="Arial"/>
          <w:sz w:val="14"/>
          <w:szCs w:val="14"/>
        </w:rPr>
        <w:footnoteRef/>
      </w:r>
      <w:r w:rsidRPr="00726447">
        <w:rPr>
          <w:rFonts w:ascii="Arial" w:hAnsi="Arial" w:cs="Arial"/>
          <w:sz w:val="14"/>
          <w:szCs w:val="14"/>
        </w:rPr>
        <w:t xml:space="preserve"> </w:t>
      </w:r>
      <w:r w:rsidRPr="00726447">
        <w:rPr>
          <w:rFonts w:ascii="Arial" w:hAnsi="Arial" w:cs="Arial"/>
          <w:color w:val="222222"/>
          <w:sz w:val="14"/>
          <w:szCs w:val="14"/>
        </w:rPr>
        <w:t xml:space="preserve">Zgodnie z treścią art. 7 ust. 1 ustawy z dnia 13 kwietnia 2022 r. </w:t>
      </w:r>
      <w:r w:rsidRPr="00726447">
        <w:rPr>
          <w:rFonts w:ascii="Arial" w:hAnsi="Arial" w:cs="Arial"/>
          <w:i/>
          <w:iCs/>
          <w:color w:val="222222"/>
          <w:sz w:val="14"/>
          <w:szCs w:val="14"/>
        </w:rPr>
        <w:t xml:space="preserve">o szczególnych rozwiązaniach w zakresie przeciwdziałania wspieraniu agresji na Ukrainę oraz służących ochronie bezpieczeństwa narodowego, zwanej dalej „ustawą”, </w:t>
      </w:r>
      <w:r w:rsidRPr="00726447">
        <w:rPr>
          <w:rFonts w:ascii="Arial" w:hAnsi="Arial" w:cs="Arial"/>
          <w:color w:val="222222"/>
          <w:sz w:val="14"/>
          <w:szCs w:val="14"/>
        </w:rPr>
        <w:t xml:space="preserve">z </w:t>
      </w:r>
      <w:r w:rsidRPr="00726447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postępowania o udzielenie zamówienia publicznego lub konkursu prowadzonego na podstawie ustawy Pzp wyklucza się:</w:t>
      </w:r>
    </w:p>
    <w:p w14:paraId="00A31B47" w14:textId="77777777" w:rsidR="005A7326" w:rsidRPr="00726447" w:rsidRDefault="005A7326" w:rsidP="005A7326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4"/>
          <w:szCs w:val="14"/>
          <w:lang w:eastAsia="pl-PL"/>
        </w:rPr>
      </w:pPr>
      <w:r w:rsidRPr="00726447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C5A1C02" w14:textId="77777777" w:rsidR="005A7326" w:rsidRPr="00726447" w:rsidRDefault="005A7326" w:rsidP="005A7326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726447">
        <w:rPr>
          <w:rFonts w:ascii="Arial" w:hAnsi="Arial" w:cs="Arial"/>
          <w:color w:val="222222"/>
          <w:sz w:val="14"/>
          <w:szCs w:val="14"/>
        </w:rPr>
        <w:t xml:space="preserve">2) </w:t>
      </w:r>
      <w:r w:rsidRPr="00726447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7F12874" w14:textId="256DADA9" w:rsidR="005A7326" w:rsidRPr="00726447" w:rsidRDefault="005A7326" w:rsidP="005A7326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4"/>
          <w:szCs w:val="14"/>
          <w:lang w:eastAsia="pl-PL"/>
        </w:rPr>
      </w:pPr>
      <w:r w:rsidRPr="00726447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3) wykonawcę oraz uczestnika konkursu, którego jednostką dominującą w rozumieniu art. 3 ust. 1 pkt 37 ustawy z dnia 29 września 1994 r. o</w:t>
      </w:r>
      <w:r w:rsidR="00172F76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 </w:t>
      </w:r>
      <w:r w:rsidRPr="00726447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rachunkowości (Dz. U. z 2021 r. poz. 217, 2105 i 2106), jest podmiot wymieniony w wykazach określonych w rozporządzeniu 765/2006 i</w:t>
      </w:r>
      <w:r w:rsidR="00172F76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 </w:t>
      </w:r>
      <w:r w:rsidRPr="00726447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043B05"/>
    <w:multiLevelType w:val="hybridMultilevel"/>
    <w:tmpl w:val="E97CDA52"/>
    <w:lvl w:ilvl="0" w:tplc="C9B6DE62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BF598A"/>
    <w:multiLevelType w:val="hybridMultilevel"/>
    <w:tmpl w:val="BF9EADBA"/>
    <w:lvl w:ilvl="0" w:tplc="BF14DAA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73C02F8"/>
    <w:multiLevelType w:val="hybridMultilevel"/>
    <w:tmpl w:val="04D6DB44"/>
    <w:lvl w:ilvl="0" w:tplc="C10ECBA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1054871">
    <w:abstractNumId w:val="0"/>
  </w:num>
  <w:num w:numId="2" w16cid:durableId="1047338374">
    <w:abstractNumId w:val="3"/>
  </w:num>
  <w:num w:numId="3" w16cid:durableId="776564318">
    <w:abstractNumId w:val="2"/>
  </w:num>
  <w:num w:numId="4" w16cid:durableId="16664696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7326"/>
    <w:rsid w:val="00037C07"/>
    <w:rsid w:val="00082649"/>
    <w:rsid w:val="000C29E8"/>
    <w:rsid w:val="0010445C"/>
    <w:rsid w:val="00172F76"/>
    <w:rsid w:val="00185325"/>
    <w:rsid w:val="00195A82"/>
    <w:rsid w:val="001C32B0"/>
    <w:rsid w:val="001D0DD1"/>
    <w:rsid w:val="001F0CD1"/>
    <w:rsid w:val="00233F7B"/>
    <w:rsid w:val="002E50BB"/>
    <w:rsid w:val="003307A0"/>
    <w:rsid w:val="00373748"/>
    <w:rsid w:val="003E30AA"/>
    <w:rsid w:val="004146C0"/>
    <w:rsid w:val="004634F3"/>
    <w:rsid w:val="004B48B5"/>
    <w:rsid w:val="004D3A57"/>
    <w:rsid w:val="004F0C1B"/>
    <w:rsid w:val="00502193"/>
    <w:rsid w:val="005A7326"/>
    <w:rsid w:val="005C12E2"/>
    <w:rsid w:val="00612634"/>
    <w:rsid w:val="006E33D7"/>
    <w:rsid w:val="00726447"/>
    <w:rsid w:val="0075164F"/>
    <w:rsid w:val="00825C18"/>
    <w:rsid w:val="00846CAF"/>
    <w:rsid w:val="008839EC"/>
    <w:rsid w:val="009873FC"/>
    <w:rsid w:val="009B75CB"/>
    <w:rsid w:val="00B9242F"/>
    <w:rsid w:val="00B92FAB"/>
    <w:rsid w:val="00BD102B"/>
    <w:rsid w:val="00C54A8B"/>
    <w:rsid w:val="00CC6D44"/>
    <w:rsid w:val="00CD5406"/>
    <w:rsid w:val="00DA0F61"/>
    <w:rsid w:val="00E83F7A"/>
    <w:rsid w:val="00FC2BDE"/>
    <w:rsid w:val="00FC5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A04A41"/>
  <w15:chartTrackingRefBased/>
  <w15:docId w15:val="{35C80EC9-E896-4830-9D8E-4315A4135B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A732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A7326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5A7326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A7326"/>
    <w:rPr>
      <w:rFonts w:ascii="Times New Roman" w:hAnsi="Times New Roman" w:cs="Times New Roman"/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5A7326"/>
    <w:pPr>
      <w:suppressAutoHyphens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A7326"/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customStyle="1" w:styleId="Tekstpodstawowy31">
    <w:name w:val="Tekst podstawowy 31"/>
    <w:basedOn w:val="Normalny"/>
    <w:rsid w:val="00DA0F61"/>
    <w:pPr>
      <w:suppressAutoHyphens/>
      <w:spacing w:after="120" w:line="240" w:lineRule="auto"/>
    </w:pPr>
    <w:rPr>
      <w:rFonts w:ascii="Times New Roman" w:eastAsia="Times New Roman" w:hAnsi="Times New Roman" w:cs="Mangal"/>
      <w:kern w:val="2"/>
      <w:sz w:val="16"/>
      <w:szCs w:val="14"/>
      <w:lang w:eastAsia="zh-CN" w:bidi="hi-IN"/>
    </w:rPr>
  </w:style>
  <w:style w:type="paragraph" w:styleId="Bezodstpw">
    <w:name w:val="No Spacing"/>
    <w:basedOn w:val="Normalny"/>
    <w:link w:val="BezodstpwZnak"/>
    <w:qFormat/>
    <w:rsid w:val="00DA0F61"/>
    <w:pPr>
      <w:widowControl w:val="0"/>
      <w:suppressAutoHyphens/>
      <w:adjustRightInd w:val="0"/>
      <w:spacing w:after="0" w:line="240" w:lineRule="auto"/>
      <w:jc w:val="both"/>
      <w:textAlignment w:val="baseline"/>
    </w:pPr>
    <w:rPr>
      <w:rFonts w:ascii="Cambria" w:eastAsia="Times New Roman" w:hAnsi="Cambria" w:cs="Times New Roman"/>
      <w:sz w:val="20"/>
      <w:szCs w:val="20"/>
    </w:rPr>
  </w:style>
  <w:style w:type="character" w:customStyle="1" w:styleId="BezodstpwZnak">
    <w:name w:val="Bez odstępów Znak"/>
    <w:link w:val="Bezodstpw"/>
    <w:locked/>
    <w:rsid w:val="00DA0F61"/>
    <w:rPr>
      <w:rFonts w:ascii="Cambria" w:eastAsia="Times New Roman" w:hAnsi="Cambria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510</Words>
  <Characters>3064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Mateusiak</dc:creator>
  <cp:keywords/>
  <dc:description/>
  <cp:lastModifiedBy>Marta Kotlińska</cp:lastModifiedBy>
  <cp:revision>26</cp:revision>
  <dcterms:created xsi:type="dcterms:W3CDTF">2022-05-10T09:01:00Z</dcterms:created>
  <dcterms:modified xsi:type="dcterms:W3CDTF">2024-11-27T08:42:00Z</dcterms:modified>
</cp:coreProperties>
</file>