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BEE307A" w14:textId="32786680" w:rsidR="009A0AF8" w:rsidRDefault="009A0AF8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Załącznik nr</w:t>
      </w:r>
      <w:r w:rsidR="002C12AD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 xml:space="preserve"> </w:t>
      </w:r>
      <w:r w:rsidR="00F0205F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2</w:t>
      </w:r>
      <w:r w:rsidRPr="009A0AF8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a  do SWZ</w:t>
      </w:r>
    </w:p>
    <w:p w14:paraId="1BC6887F" w14:textId="77777777" w:rsidR="009936E6" w:rsidRPr="009A0AF8" w:rsidRDefault="009936E6" w:rsidP="009A0AF8">
      <w:pPr>
        <w:suppressAutoHyphens w:val="0"/>
        <w:spacing w:line="259" w:lineRule="auto"/>
        <w:jc w:val="right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</w:p>
    <w:p w14:paraId="2591BA78" w14:textId="77777777" w:rsidR="00453732" w:rsidRDefault="00453732" w:rsidP="009A0AF8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</w:pPr>
    </w:p>
    <w:p w14:paraId="2A6F3140" w14:textId="0850F9F4" w:rsidR="009A0AF8" w:rsidRPr="009A0AF8" w:rsidRDefault="009A0AF8" w:rsidP="009A0AF8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</w:pPr>
      <w:r w:rsidRPr="009A0AF8">
        <w:rPr>
          <w:rFonts w:ascii="Calibri" w:eastAsia="Calibri" w:hAnsi="Calibri" w:cs="Calibri"/>
          <w:b/>
          <w:sz w:val="24"/>
          <w:szCs w:val="22"/>
          <w:u w:val="single"/>
          <w:lang w:eastAsia="en-US"/>
        </w:rPr>
        <w:t>Oświadczenie</w:t>
      </w:r>
      <w:r w:rsidRPr="009A0AF8">
        <w:rPr>
          <w:rFonts w:ascii="Calibri" w:eastAsia="Calibri" w:hAnsi="Calibri" w:cs="Calibri"/>
          <w:b/>
          <w:sz w:val="24"/>
          <w:szCs w:val="22"/>
          <w:u w:val="single"/>
          <w:vertAlign w:val="superscript"/>
          <w:lang w:eastAsia="en-US"/>
        </w:rPr>
        <w:footnoteReference w:id="1"/>
      </w:r>
    </w:p>
    <w:p w14:paraId="06C1382C" w14:textId="77777777" w:rsidR="009A0AF8" w:rsidRDefault="009A0AF8" w:rsidP="009A0AF8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 którym mowa w art. 125 ust. 1 ustawy z dnia 11 września 2019 r. Prawo zamówień publicznych  (dalej jako: ustawa </w:t>
      </w:r>
      <w:proofErr w:type="spellStart"/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)</w:t>
      </w:r>
    </w:p>
    <w:p w14:paraId="5F3F7D75" w14:textId="77777777" w:rsidR="00453732" w:rsidRPr="009A0AF8" w:rsidRDefault="00453732" w:rsidP="009A0AF8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3D94B43F" w14:textId="77777777" w:rsidR="009A0AF8" w:rsidRPr="009A0AF8" w:rsidRDefault="009A0AF8" w:rsidP="009A0AF8">
      <w:pPr>
        <w:suppressAutoHyphens w:val="0"/>
        <w:spacing w:before="120" w:after="120" w:line="259" w:lineRule="auto"/>
        <w:jc w:val="center"/>
        <w:rPr>
          <w:rFonts w:ascii="Calibri" w:eastAsia="Calibri" w:hAnsi="Calibri"/>
          <w:b/>
          <w:bCs/>
          <w:sz w:val="22"/>
          <w:szCs w:val="23"/>
          <w:lang w:eastAsia="en-US"/>
        </w:rPr>
      </w:pP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O NIEPODLEGANIU  WYKLUCZENIU ORAZ</w:t>
      </w:r>
      <w:r w:rsidR="009936E6">
        <w:rPr>
          <w:rFonts w:ascii="Calibri" w:eastAsia="Calibri" w:hAnsi="Calibri" w:cs="Calibri"/>
          <w:spacing w:val="-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bCs/>
          <w:sz w:val="22"/>
          <w:szCs w:val="23"/>
          <w:lang w:eastAsia="en-US"/>
        </w:rPr>
        <w:t>SPEŁNIANIU WARUNKÓW UDZIAŁU W POSTĘPOWANIU</w:t>
      </w:r>
    </w:p>
    <w:p w14:paraId="529AFD78" w14:textId="06D33DA4" w:rsidR="00D446DF" w:rsidRPr="00D446DF" w:rsidRDefault="009A0AF8" w:rsidP="00D446DF">
      <w:pPr>
        <w:suppressAutoHyphens w:val="0"/>
        <w:spacing w:before="120" w:after="120" w:line="259" w:lineRule="auto"/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</w:pPr>
      <w:r w:rsidRPr="006E4130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>Przystępując do postępowania o udzielenie zamówienia publicznego</w:t>
      </w:r>
      <w:r w:rsidR="00D446DF">
        <w:rPr>
          <w:rFonts w:ascii="Calibri" w:eastAsia="Calibri" w:hAnsi="Calibri" w:cs="Calibri"/>
          <w:bCs/>
          <w:spacing w:val="-2"/>
          <w:sz w:val="22"/>
          <w:szCs w:val="22"/>
          <w:lang w:eastAsia="en-US"/>
        </w:rPr>
        <w:t xml:space="preserve">, </w:t>
      </w:r>
      <w:r w:rsidR="00D446DF" w:rsidRPr="00D446DF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którego przedmiotem jest:</w:t>
      </w:r>
    </w:p>
    <w:p w14:paraId="4FFD9456" w14:textId="6F1172D2" w:rsidR="00D446DF" w:rsidRPr="00D446DF" w:rsidRDefault="00162AD9" w:rsidP="00D446DF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  <w:r w:rsidRPr="00B50D33">
        <w:rPr>
          <w:rFonts w:asciiTheme="minorHAnsi" w:hAnsiTheme="minorHAnsi" w:cs="Calibri"/>
          <w:b/>
          <w:bCs/>
          <w:color w:val="000000"/>
          <w:sz w:val="22"/>
          <w:szCs w:val="22"/>
        </w:rPr>
        <w:t xml:space="preserve">Świadczenie </w:t>
      </w:r>
      <w:r w:rsidRPr="00BF096B">
        <w:rPr>
          <w:rFonts w:asciiTheme="minorHAnsi" w:hAnsiTheme="minorHAnsi"/>
          <w:b/>
          <w:bCs/>
          <w:sz w:val="22"/>
          <w:szCs w:val="22"/>
        </w:rPr>
        <w:t>usług pocztowych w 202</w:t>
      </w:r>
      <w:r w:rsidR="00E84CC7">
        <w:rPr>
          <w:rFonts w:asciiTheme="minorHAnsi" w:hAnsiTheme="minorHAnsi"/>
          <w:b/>
          <w:bCs/>
          <w:sz w:val="22"/>
          <w:szCs w:val="22"/>
        </w:rPr>
        <w:t>5</w:t>
      </w:r>
      <w:r w:rsidRPr="00BF096B">
        <w:rPr>
          <w:rFonts w:asciiTheme="minorHAnsi" w:hAnsiTheme="minorHAnsi"/>
          <w:b/>
          <w:bCs/>
          <w:sz w:val="22"/>
          <w:szCs w:val="22"/>
        </w:rPr>
        <w:t xml:space="preserve"> r.</w:t>
      </w:r>
    </w:p>
    <w:p w14:paraId="4ED0CA53" w14:textId="68476BDD" w:rsidR="009A0AF8" w:rsidRDefault="009A0AF8" w:rsidP="003A19A5">
      <w:pPr>
        <w:suppressAutoHyphens w:val="0"/>
        <w:spacing w:before="120" w:after="120" w:line="259" w:lineRule="auto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prowadzonego przez Gminę Kielce,</w:t>
      </w:r>
      <w:r w:rsidRPr="009A0AF8"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 </w:t>
      </w:r>
    </w:p>
    <w:p w14:paraId="3321B9AE" w14:textId="77777777" w:rsidR="005E5E09" w:rsidRPr="009A0AF8" w:rsidRDefault="005E5E09" w:rsidP="005E5E09">
      <w:pPr>
        <w:suppressAutoHyphens w:val="0"/>
        <w:ind w:right="40"/>
        <w:jc w:val="both"/>
        <w:rPr>
          <w:rFonts w:ascii="Calibri" w:hAnsi="Calibri" w:cs="Calibri"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Ja /My </w:t>
      </w:r>
      <w:r>
        <w:rPr>
          <w:rFonts w:ascii="Calibri" w:hAnsi="Calibri" w:cs="Calibri"/>
          <w:sz w:val="22"/>
          <w:szCs w:val="22"/>
          <w:lang w:val="x-none" w:eastAsia="pl-PL"/>
        </w:rPr>
        <w:t>podpisujący niniejszy dokument</w:t>
      </w: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</w:p>
    <w:p w14:paraId="2FDD1AB5" w14:textId="77777777" w:rsidR="005E5E09" w:rsidRPr="009A0AF8" w:rsidRDefault="005E5E09" w:rsidP="005E5E09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 xml:space="preserve"> </w:t>
      </w: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..................................................................................................................................................................</w:t>
      </w:r>
    </w:p>
    <w:p w14:paraId="50566B11" w14:textId="77777777" w:rsidR="005E5E09" w:rsidRPr="00FB25EF" w:rsidRDefault="005E5E09" w:rsidP="005E5E09">
      <w:pPr>
        <w:suppressAutoHyphens w:val="0"/>
        <w:ind w:right="40"/>
        <w:jc w:val="center"/>
        <w:rPr>
          <w:rFonts w:ascii="Calibri" w:hAnsi="Calibri" w:cs="Calibri"/>
          <w:sz w:val="18"/>
          <w:szCs w:val="18"/>
          <w:lang w:val="x-none" w:eastAsia="pl-PL"/>
        </w:rPr>
      </w:pPr>
      <w:r w:rsidRPr="00FB25EF">
        <w:rPr>
          <w:rFonts w:ascii="Calibri" w:eastAsia="SimSun" w:hAnsi="Calibri" w:cs="Calibri"/>
          <w:i/>
          <w:sz w:val="18"/>
          <w:szCs w:val="18"/>
          <w:lang w:val="x-none" w:eastAsia="pl-PL"/>
        </w:rPr>
        <w:t>(imię i nazwisko)</w:t>
      </w:r>
    </w:p>
    <w:p w14:paraId="1E5658CC" w14:textId="77777777" w:rsidR="005E5E09" w:rsidRPr="009A0AF8" w:rsidRDefault="005E5E09" w:rsidP="005E5E09">
      <w:pPr>
        <w:suppressAutoHyphens w:val="0"/>
        <w:ind w:right="40"/>
        <w:jc w:val="both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hAnsi="Calibri" w:cs="Calibri"/>
          <w:sz w:val="22"/>
          <w:szCs w:val="22"/>
          <w:lang w:val="x-none" w:eastAsia="pl-PL"/>
        </w:rPr>
        <w:t>działając  w  imieniu  Wykonawcy</w:t>
      </w:r>
      <w:r w:rsidRPr="009A0AF8">
        <w:rPr>
          <w:rFonts w:ascii="Calibri" w:hAnsi="Calibri" w:cs="Calibri"/>
          <w:sz w:val="22"/>
          <w:szCs w:val="22"/>
          <w:vertAlign w:val="superscript"/>
          <w:lang w:val="x-none" w:eastAsia="pl-PL"/>
        </w:rPr>
        <w:t>1</w:t>
      </w:r>
      <w:r w:rsidRPr="009A0AF8">
        <w:rPr>
          <w:rFonts w:ascii="Calibri" w:hAnsi="Calibri" w:cs="Calibri"/>
          <w:sz w:val="22"/>
          <w:szCs w:val="22"/>
          <w:lang w:val="x-none" w:eastAsia="pl-PL"/>
        </w:rPr>
        <w:t>:</w:t>
      </w:r>
    </w:p>
    <w:p w14:paraId="719959FB" w14:textId="77777777" w:rsidR="005E5E09" w:rsidRPr="009A0AF8" w:rsidRDefault="005E5E09" w:rsidP="005E5E09">
      <w:pPr>
        <w:suppressAutoHyphens w:val="0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</w:p>
    <w:p w14:paraId="231DE427" w14:textId="77777777" w:rsidR="005E5E09" w:rsidRPr="009A0AF8" w:rsidRDefault="005E5E09" w:rsidP="005E5E09">
      <w:pPr>
        <w:suppressAutoHyphens w:val="0"/>
        <w:spacing w:line="600" w:lineRule="auto"/>
        <w:ind w:right="40"/>
        <w:jc w:val="center"/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4CC66A48" w14:textId="77777777" w:rsidR="005E5E09" w:rsidRPr="009A0AF8" w:rsidRDefault="005E5E09" w:rsidP="005E5E09">
      <w:pPr>
        <w:suppressAutoHyphens w:val="0"/>
        <w:ind w:right="40"/>
        <w:jc w:val="center"/>
        <w:rPr>
          <w:rFonts w:ascii="Calibri" w:eastAsia="SimSun" w:hAnsi="Calibri" w:cs="Calibri"/>
          <w:i/>
          <w:sz w:val="22"/>
          <w:szCs w:val="22"/>
          <w:lang w:val="x-none" w:eastAsia="pl-PL"/>
        </w:rPr>
      </w:pPr>
      <w:r w:rsidRPr="009A0AF8">
        <w:rPr>
          <w:rFonts w:ascii="Calibri" w:eastAsia="SimSun" w:hAnsi="Calibri" w:cs="Calibri"/>
          <w:color w:val="808080"/>
          <w:sz w:val="22"/>
          <w:szCs w:val="22"/>
          <w:lang w:val="x-none" w:eastAsia="pl-PL"/>
        </w:rPr>
        <w:t>……………....................................................................................................................................................</w:t>
      </w:r>
    </w:p>
    <w:p w14:paraId="72E83C3F" w14:textId="77777777" w:rsidR="005E5E09" w:rsidRPr="009A0AF8" w:rsidRDefault="005E5E09" w:rsidP="005E5E09">
      <w:pPr>
        <w:suppressAutoHyphens w:val="0"/>
        <w:ind w:right="40"/>
        <w:jc w:val="center"/>
        <w:rPr>
          <w:rFonts w:ascii="Calibri" w:eastAsia="SimSun" w:hAnsi="Calibri" w:cs="Calibri"/>
          <w:i/>
          <w:sz w:val="18"/>
          <w:szCs w:val="18"/>
          <w:lang w:val="x-none" w:eastAsia="pl-PL"/>
        </w:rPr>
      </w:pPr>
      <w:r w:rsidRPr="009A0AF8">
        <w:rPr>
          <w:rFonts w:ascii="Calibri" w:eastAsia="SimSun" w:hAnsi="Calibri" w:cs="Calibri"/>
          <w:i/>
          <w:sz w:val="18"/>
          <w:szCs w:val="18"/>
          <w:lang w:val="x-none" w:eastAsia="pl-PL"/>
        </w:rPr>
        <w:t>nazwa/imię i nazwisko Wykonawcy oraz dokładny adres (siedziba, miejsce prowadzonej działalności), krajowy numer identyfikacyjny (np. NIP/REGON)</w:t>
      </w:r>
    </w:p>
    <w:p w14:paraId="525C32E6" w14:textId="77777777" w:rsidR="005E5E09" w:rsidRPr="009A0AF8" w:rsidRDefault="005E5E09" w:rsidP="005E5E09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</w:p>
    <w:p w14:paraId="30A3C7DA" w14:textId="77777777" w:rsidR="005E5E09" w:rsidRPr="009F3E33" w:rsidRDefault="005E5E09" w:rsidP="00453732">
      <w:pPr>
        <w:numPr>
          <w:ilvl w:val="0"/>
          <w:numId w:val="17"/>
        </w:numPr>
        <w:suppressAutoHyphens w:val="0"/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F3E3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Oświadczam/y, że ww. Wykonawca nie podlega wykluczeniu z postępowania na podstawie </w:t>
      </w:r>
      <w:r w:rsidRPr="009F3E3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br/>
      </w:r>
      <w:r w:rsidRPr="009F3E3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art. 108 ust. 1 </w:t>
      </w:r>
      <w:r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ustawy </w:t>
      </w:r>
      <w:proofErr w:type="spellStart"/>
      <w:r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1636C360" w14:textId="77777777" w:rsidR="005E5E09" w:rsidRPr="009F3E33" w:rsidRDefault="005E5E09" w:rsidP="00453732">
      <w:pPr>
        <w:numPr>
          <w:ilvl w:val="0"/>
          <w:numId w:val="17"/>
        </w:numPr>
        <w:suppressAutoHyphens w:val="0"/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F3E33">
        <w:rPr>
          <w:rFonts w:asciiTheme="minorHAnsi" w:hAnsiTheme="minorHAnsi" w:cstheme="minorHAnsi"/>
          <w:b/>
          <w:sz w:val="22"/>
          <w:szCs w:val="22"/>
        </w:rPr>
        <w:t>Oświadczam/y, że ww. Wykonawca nie podlega wykluczeniu z postępowania na podstawie</w:t>
      </w:r>
      <w:r w:rsidRPr="009F3E33">
        <w:rPr>
          <w:rFonts w:asciiTheme="minorHAnsi" w:hAnsiTheme="minorHAnsi" w:cstheme="minorHAnsi"/>
          <w:b/>
          <w:bCs/>
          <w:sz w:val="22"/>
          <w:szCs w:val="22"/>
        </w:rPr>
        <w:t xml:space="preserve"> art. 7 ust. 1</w:t>
      </w:r>
      <w:r w:rsidRPr="009F3E33">
        <w:rPr>
          <w:rFonts w:asciiTheme="minorHAnsi" w:hAnsiTheme="minorHAnsi" w:cstheme="minorHAnsi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 (</w:t>
      </w:r>
      <w:proofErr w:type="spellStart"/>
      <w:r w:rsidRPr="009F3E33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9F3E33">
        <w:rPr>
          <w:rFonts w:asciiTheme="minorHAnsi" w:hAnsiTheme="minorHAnsi" w:cstheme="minorHAnsi"/>
          <w:sz w:val="22"/>
          <w:szCs w:val="22"/>
        </w:rPr>
        <w:t>. Dz.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F3E33">
        <w:rPr>
          <w:rFonts w:asciiTheme="minorHAnsi" w:hAnsiTheme="minorHAnsi" w:cstheme="minorHAnsi"/>
          <w:sz w:val="22"/>
          <w:szCs w:val="22"/>
        </w:rPr>
        <w:t xml:space="preserve">U. </w:t>
      </w:r>
      <w:r>
        <w:rPr>
          <w:rFonts w:asciiTheme="minorHAnsi" w:hAnsiTheme="minorHAnsi" w:cstheme="minorHAnsi"/>
          <w:sz w:val="22"/>
          <w:szCs w:val="22"/>
        </w:rPr>
        <w:br/>
      </w:r>
      <w:r w:rsidRPr="009F3E33">
        <w:rPr>
          <w:rFonts w:asciiTheme="minorHAnsi" w:hAnsiTheme="minorHAnsi" w:cstheme="minorHAnsi"/>
          <w:sz w:val="22"/>
          <w:szCs w:val="22"/>
        </w:rPr>
        <w:t xml:space="preserve">z 2023 r. poz. </w:t>
      </w:r>
      <w:r>
        <w:rPr>
          <w:rFonts w:asciiTheme="minorHAnsi" w:hAnsiTheme="minorHAnsi" w:cstheme="minorHAnsi"/>
          <w:sz w:val="22"/>
          <w:szCs w:val="22"/>
        </w:rPr>
        <w:t>1497</w:t>
      </w:r>
      <w:r w:rsidRPr="009F3E33">
        <w:rPr>
          <w:rFonts w:asciiTheme="minorHAnsi" w:hAnsiTheme="minorHAnsi" w:cstheme="minorHAnsi"/>
          <w:sz w:val="22"/>
          <w:szCs w:val="22"/>
        </w:rPr>
        <w:t xml:space="preserve"> ze zm.)</w:t>
      </w:r>
      <w:r w:rsidRPr="009F3E33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35014490" w14:textId="2D6CA77D" w:rsidR="009A0AF8" w:rsidRPr="00781326" w:rsidRDefault="00781326" w:rsidP="00453732">
      <w:pPr>
        <w:numPr>
          <w:ilvl w:val="0"/>
          <w:numId w:val="17"/>
        </w:numPr>
        <w:suppressAutoHyphens w:val="0"/>
        <w:spacing w:after="120"/>
        <w:ind w:left="357" w:hanging="357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781326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Oświadczam/y, że ww. Wykonawca nie podlega wykluczeniu z postepowania na podstawie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  <w:t>art. 109 ust. 1 pkt</w:t>
      </w:r>
      <w:r w:rsidR="00971E0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162AD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1 i </w:t>
      </w:r>
      <w:r w:rsidR="00FA7387">
        <w:rPr>
          <w:rFonts w:ascii="Calibri" w:eastAsia="Calibri" w:hAnsi="Calibri" w:cs="Calibri"/>
          <w:b/>
          <w:bCs/>
          <w:sz w:val="22"/>
          <w:szCs w:val="22"/>
          <w:lang w:eastAsia="en-US"/>
        </w:rPr>
        <w:t>4</w:t>
      </w:r>
      <w:r w:rsidR="00162AD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781326">
        <w:rPr>
          <w:rFonts w:ascii="Calibri" w:eastAsia="Calibri" w:hAnsi="Calibri" w:cs="Calibri"/>
          <w:sz w:val="22"/>
          <w:szCs w:val="22"/>
          <w:lang w:eastAsia="en-US"/>
        </w:rPr>
        <w:t xml:space="preserve">ustawy </w:t>
      </w:r>
      <w:proofErr w:type="spellStart"/>
      <w:r w:rsidRPr="00781326"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="003A1E48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0CB024DA" w14:textId="14203BEF" w:rsidR="009A0AF8" w:rsidRDefault="009A0AF8" w:rsidP="00453732">
      <w:pPr>
        <w:numPr>
          <w:ilvl w:val="0"/>
          <w:numId w:val="17"/>
        </w:numPr>
        <w:suppressAutoHyphens w:val="0"/>
        <w:spacing w:after="120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Oświadczam/y </w:t>
      </w:r>
      <w:r w:rsidRPr="009A0AF8">
        <w:rPr>
          <w:rFonts w:ascii="Calibri" w:eastAsia="Calibri" w:hAnsi="Calibri" w:cs="Calibri"/>
          <w:b/>
          <w:sz w:val="22"/>
          <w:szCs w:val="22"/>
          <w:lang w:eastAsia="en-US"/>
        </w:rPr>
        <w:t>(wypełnić, o ile dotyczy),</w:t>
      </w: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 że w stosunku do ww. Wykonawcy zachodzą podstawy wykluczenia z postępowania na podstawie art. …………. ustawy </w:t>
      </w:r>
      <w:proofErr w:type="spellStart"/>
      <w:r w:rsidRPr="009A0AF8"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(podać mającą zastosowanie podstawę wykluczenia spośród wymienionych</w:t>
      </w:r>
      <w:r w:rsidR="00781326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w</w:t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art. 108 ust. 1 </w:t>
      </w:r>
      <w:r w:rsidR="0078132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lub art. 109 ust.</w:t>
      </w:r>
      <w:r w:rsidR="0045373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78132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1 pkt </w:t>
      </w:r>
      <w:r w:rsidR="00162AD9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1 i </w:t>
      </w:r>
      <w:r w:rsidR="00FA7387">
        <w:rPr>
          <w:rFonts w:ascii="Calibri" w:eastAsia="Calibri" w:hAnsi="Calibri" w:cs="Calibri"/>
          <w:b/>
          <w:bCs/>
          <w:sz w:val="22"/>
          <w:szCs w:val="22"/>
          <w:lang w:eastAsia="en-US"/>
        </w:rPr>
        <w:t>4</w:t>
      </w:r>
      <w:r w:rsidR="00FA7387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="0045373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br/>
      </w:r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ustawy </w:t>
      </w:r>
      <w:proofErr w:type="spellStart"/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Pzp</w:t>
      </w:r>
      <w:proofErr w:type="spellEnd"/>
      <w:r w:rsidRPr="009A0AF8">
        <w:rPr>
          <w:rFonts w:ascii="Calibri" w:eastAsia="Calibri" w:hAnsi="Calibri" w:cs="Calibri"/>
          <w:i/>
          <w:sz w:val="22"/>
          <w:szCs w:val="22"/>
          <w:lang w:eastAsia="en-US"/>
        </w:rPr>
        <w:t>).</w:t>
      </w:r>
    </w:p>
    <w:p w14:paraId="20556D5B" w14:textId="77777777" w:rsidR="00453732" w:rsidRPr="009A0AF8" w:rsidRDefault="00453732" w:rsidP="00453732">
      <w:pPr>
        <w:suppressAutoHyphens w:val="0"/>
        <w:spacing w:after="120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5C827F2F" w14:textId="77777777" w:rsidR="009A0AF8" w:rsidRPr="009A0AF8" w:rsidRDefault="009A0AF8" w:rsidP="00453732">
      <w:pPr>
        <w:suppressAutoHyphens w:val="0"/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Jednocześnie oświadczam/y, że w związku z ww. okolicznością, na podstawie art. 110 ust. 2 ustawy </w:t>
      </w:r>
      <w:proofErr w:type="spellStart"/>
      <w:r w:rsidRPr="009A0AF8">
        <w:rPr>
          <w:rFonts w:ascii="Calibri" w:eastAsia="Calibri" w:hAnsi="Calibri" w:cs="Calibri"/>
          <w:sz w:val="22"/>
          <w:szCs w:val="22"/>
          <w:lang w:eastAsia="en-US"/>
        </w:rPr>
        <w:t>Pzp</w:t>
      </w:r>
      <w:proofErr w:type="spellEnd"/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 ww. Wykonawca podjął następujące czynności i </w:t>
      </w:r>
      <w:r w:rsidRPr="009A0AF8">
        <w:rPr>
          <w:rFonts w:ascii="Calibri" w:eastAsia="Calibri" w:hAnsi="Calibri" w:cs="Calibri"/>
          <w:color w:val="000000"/>
          <w:sz w:val="22"/>
          <w:szCs w:val="22"/>
          <w:lang w:eastAsia="en-US"/>
        </w:rPr>
        <w:t>przedstawia dowody na to, że podjęte przez Wykonawcę środki są wystarczające do wykazania jego rzetelności:</w:t>
      </w:r>
    </w:p>
    <w:p w14:paraId="15560C90" w14:textId="77777777" w:rsidR="009A0AF8" w:rsidRPr="009A0AF8" w:rsidRDefault="009A0AF8" w:rsidP="00453732">
      <w:pPr>
        <w:widowControl w:val="0"/>
        <w:numPr>
          <w:ilvl w:val="0"/>
          <w:numId w:val="16"/>
        </w:numPr>
        <w:suppressAutoHyphens w:val="0"/>
        <w:spacing w:after="160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212CA5AA" w14:textId="77777777" w:rsidR="009A0AF8" w:rsidRPr="009A0AF8" w:rsidRDefault="009A0AF8" w:rsidP="00453732">
      <w:pPr>
        <w:widowControl w:val="0"/>
        <w:numPr>
          <w:ilvl w:val="0"/>
          <w:numId w:val="16"/>
        </w:numPr>
        <w:suppressAutoHyphens w:val="0"/>
        <w:spacing w:after="160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………………………………………………………………………………………….,</w:t>
      </w:r>
    </w:p>
    <w:p w14:paraId="41639FBE" w14:textId="170856DA" w:rsidR="00352EFE" w:rsidRDefault="009A0AF8" w:rsidP="00453732">
      <w:pPr>
        <w:widowControl w:val="0"/>
        <w:numPr>
          <w:ilvl w:val="0"/>
          <w:numId w:val="16"/>
        </w:numPr>
        <w:suppressAutoHyphens w:val="0"/>
        <w:spacing w:after="160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A0AF8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…………………………………………………………………………………………., </w:t>
      </w:r>
    </w:p>
    <w:p w14:paraId="67D6A6D4" w14:textId="77777777" w:rsidR="00453732" w:rsidRPr="00044523" w:rsidRDefault="00453732" w:rsidP="00453732">
      <w:pPr>
        <w:widowControl w:val="0"/>
        <w:suppressAutoHyphens w:val="0"/>
        <w:spacing w:after="160"/>
        <w:ind w:left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5F4139E" w14:textId="77777777" w:rsidR="009A0AF8" w:rsidRPr="009A0AF8" w:rsidRDefault="009A0AF8" w:rsidP="00044523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9A0AF8">
        <w:rPr>
          <w:rFonts w:ascii="Calibri" w:eastAsia="Calibri" w:hAnsi="Calibri"/>
          <w:b/>
          <w:sz w:val="22"/>
          <w:szCs w:val="22"/>
          <w:lang w:eastAsia="en-US"/>
        </w:rPr>
        <w:t>Oświadczam/y, że ww. Wykonawca spełnia warunki udziału w postępowaniu określone przez Zamawiającego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w</w:t>
      </w:r>
      <w:r w:rsidR="009936E6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Specyfikacji Warunków Zamówienia</w:t>
      </w:r>
      <w:r w:rsidRPr="009A0AF8">
        <w:rPr>
          <w:rFonts w:ascii="Calibri" w:eastAsia="Calibri" w:hAnsi="Calibri"/>
          <w:b/>
          <w:sz w:val="22"/>
          <w:szCs w:val="22"/>
          <w:vertAlign w:val="superscript"/>
          <w:lang w:eastAsia="en-US"/>
        </w:rPr>
        <w:t>*</w:t>
      </w:r>
      <w:r w:rsidRPr="009A0AF8">
        <w:rPr>
          <w:rFonts w:ascii="Calibri" w:eastAsia="Calibri" w:hAnsi="Calibri"/>
          <w:b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2928"/>
        <w:gridCol w:w="2371"/>
        <w:gridCol w:w="3232"/>
      </w:tblGrid>
      <w:tr w:rsidR="009A0AF8" w:rsidRPr="009A0AF8" w14:paraId="7CB49B4B" w14:textId="77777777" w:rsidTr="00162AD9">
        <w:trPr>
          <w:trHeight w:val="2228"/>
        </w:trPr>
        <w:tc>
          <w:tcPr>
            <w:tcW w:w="531" w:type="dxa"/>
            <w:shd w:val="clear" w:color="auto" w:fill="auto"/>
            <w:vAlign w:val="center"/>
          </w:tcPr>
          <w:p w14:paraId="1FA154D7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  <w:p w14:paraId="0B4077AD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Cs w:val="22"/>
                <w:lang w:eastAsia="en-US"/>
              </w:rPr>
              <w:t>Lp.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433BEAD5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Warunek udziału w</w:t>
            </w:r>
            <w:r w:rsidR="00DA1467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 </w:t>
            </w: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postępowaniu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6CACD60D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Wykonawca spełnia samodzielnie</w:t>
            </w:r>
          </w:p>
          <w:p w14:paraId="3D9CA769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Cs w:val="22"/>
                <w:lang w:eastAsia="en-US"/>
              </w:rPr>
            </w:pPr>
          </w:p>
          <w:p w14:paraId="3DCF3632" w14:textId="77777777" w:rsidR="009A0AF8" w:rsidRPr="009A0AF8" w:rsidRDefault="009A0AF8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T</w:t>
            </w:r>
            <w:r w:rsidR="00ED5010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AK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/N</w:t>
            </w:r>
            <w:r w:rsidR="00ED5010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IE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  <w:t>*</w:t>
            </w:r>
          </w:p>
        </w:tc>
        <w:tc>
          <w:tcPr>
            <w:tcW w:w="3232" w:type="dxa"/>
            <w:shd w:val="clear" w:color="auto" w:fill="auto"/>
            <w:vAlign w:val="center"/>
          </w:tcPr>
          <w:p w14:paraId="515EE7D7" w14:textId="4535DF9C" w:rsidR="009A0AF8" w:rsidRDefault="00FA7387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Wykonawca p</w:t>
            </w:r>
            <w:r w:rsidR="009A0AF8" w:rsidRPr="009A0AF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olega na zdolnościach lub sytuacji podmiotów udostępniających zasoby</w:t>
            </w:r>
          </w:p>
          <w:p w14:paraId="40F10E7A" w14:textId="77777777" w:rsidR="00ED5010" w:rsidRPr="009A0AF8" w:rsidRDefault="00ED5010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T</w:t>
            </w: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AK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/</w:t>
            </w: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NIE</w:t>
            </w:r>
            <w:r w:rsidRPr="009A0AF8">
              <w:rPr>
                <w:rFonts w:ascii="Calibri" w:eastAsia="Calibri" w:hAnsi="Calibri"/>
                <w:b/>
                <w:sz w:val="24"/>
                <w:szCs w:val="24"/>
                <w:vertAlign w:val="superscript"/>
                <w:lang w:eastAsia="en-US"/>
              </w:rPr>
              <w:t>*</w:t>
            </w:r>
          </w:p>
          <w:p w14:paraId="7AC54352" w14:textId="77777777" w:rsidR="009A0AF8" w:rsidRPr="00ED5010" w:rsidRDefault="00ED5010" w:rsidP="00162AD9">
            <w:pPr>
              <w:suppressAutoHyphens w:val="0"/>
              <w:jc w:val="center"/>
              <w:rPr>
                <w:rFonts w:ascii="Calibri" w:eastAsia="Calibri" w:hAnsi="Calibri"/>
                <w:b/>
                <w:sz w:val="18"/>
                <w:szCs w:val="18"/>
                <w:vertAlign w:val="superscript"/>
                <w:lang w:eastAsia="en-US"/>
              </w:rPr>
            </w:pPr>
            <w:r w:rsidRPr="00ED5010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(w przypadku odpowiedzi twierdzącej proszę wskazać nazwę i adres</w:t>
            </w: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podmiotów udostępniających zasoby</w:t>
            </w:r>
            <w:r w:rsidRPr="00ED5010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9A0AF8" w:rsidRPr="009A0AF8" w14:paraId="6D0A92A6" w14:textId="77777777" w:rsidTr="005D2D4E">
        <w:trPr>
          <w:trHeight w:val="700"/>
        </w:trPr>
        <w:tc>
          <w:tcPr>
            <w:tcW w:w="531" w:type="dxa"/>
            <w:shd w:val="clear" w:color="auto" w:fill="auto"/>
            <w:vAlign w:val="center"/>
          </w:tcPr>
          <w:p w14:paraId="37B68BDA" w14:textId="3A272149" w:rsidR="009A0AF8" w:rsidRPr="009A0AF8" w:rsidRDefault="001B26B1" w:rsidP="00162AD9">
            <w:pPr>
              <w:suppressAutoHyphens w:val="0"/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711FEA8E" w14:textId="05F6E28D" w:rsidR="009A0AF8" w:rsidRPr="002C169B" w:rsidRDefault="001B26B1" w:rsidP="00162AD9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2C169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 dot.</w:t>
            </w:r>
            <w:r w:rsidR="002C169B" w:rsidRPr="002C169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="00694799" w:rsidRPr="002C169B">
              <w:rPr>
                <w:rFonts w:ascii="Calibri" w:hAnsi="Calibri" w:cs="Arial"/>
                <w:b/>
                <w:sz w:val="22"/>
                <w:szCs w:val="22"/>
              </w:rPr>
              <w:t xml:space="preserve">uprawnień do prowadzenia działalności </w:t>
            </w:r>
            <w:r w:rsidR="00694799" w:rsidRPr="002C169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gospodarczej lub zawodowej </w:t>
            </w:r>
            <w:r w:rsidRPr="002C169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określony w rozdz. X pkt 1.2. SWZ</w:t>
            </w:r>
            <w:r w:rsidR="00694799" w:rsidRPr="002C169B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2371" w:type="dxa"/>
            <w:shd w:val="clear" w:color="auto" w:fill="auto"/>
          </w:tcPr>
          <w:p w14:paraId="698B3BD2" w14:textId="77777777" w:rsidR="00694799" w:rsidRPr="002C169B" w:rsidRDefault="00694799" w:rsidP="005D2D4E">
            <w:pPr>
              <w:suppressAutoHyphens w:val="0"/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u w:val="single"/>
                <w:lang w:eastAsia="en-US"/>
              </w:rPr>
            </w:pPr>
          </w:p>
          <w:p w14:paraId="70764AE9" w14:textId="3DD21EEE" w:rsidR="005D2D4E" w:rsidRPr="002C169B" w:rsidRDefault="005D2D4E" w:rsidP="005D2D4E">
            <w:pPr>
              <w:suppressAutoHyphens w:val="0"/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3F513CF7" w14:textId="77777777" w:rsidR="00694799" w:rsidRPr="002C169B" w:rsidRDefault="00694799" w:rsidP="005D2D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59164135" w14:textId="77777777" w:rsidR="00694799" w:rsidRPr="002C169B" w:rsidRDefault="00694799" w:rsidP="005D2D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0524BA45" w14:textId="2A9CB69C" w:rsidR="005D2D4E" w:rsidRPr="002C169B" w:rsidRDefault="005D2D4E" w:rsidP="005D2D4E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C169B">
              <w:rPr>
                <w:rFonts w:asciiTheme="minorHAnsi" w:eastAsia="Calibri" w:hAnsiTheme="minorHAnsi" w:cstheme="minorHAnsi"/>
                <w:sz w:val="22"/>
                <w:szCs w:val="22"/>
              </w:rPr>
              <w:t>NIE DOTYCZY</w:t>
            </w:r>
          </w:p>
        </w:tc>
      </w:tr>
      <w:tr w:rsidR="001B26B1" w:rsidRPr="009A0AF8" w14:paraId="7D406EE9" w14:textId="77777777" w:rsidTr="005D2D4E">
        <w:trPr>
          <w:trHeight w:val="883"/>
        </w:trPr>
        <w:tc>
          <w:tcPr>
            <w:tcW w:w="531" w:type="dxa"/>
            <w:shd w:val="clear" w:color="auto" w:fill="auto"/>
            <w:vAlign w:val="center"/>
          </w:tcPr>
          <w:p w14:paraId="22C0C9A1" w14:textId="243B9855" w:rsidR="001B26B1" w:rsidRPr="009A0AF8" w:rsidRDefault="001B26B1" w:rsidP="001B26B1">
            <w:pPr>
              <w:suppressAutoHyphens w:val="0"/>
              <w:spacing w:line="36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</w:t>
            </w:r>
            <w:r w:rsidRPr="009A0AF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5903FBE1" w14:textId="12F4AE19" w:rsidR="001B26B1" w:rsidRPr="009A0AF8" w:rsidRDefault="001B26B1" w:rsidP="001B26B1">
            <w:pPr>
              <w:suppressAutoHyphens w:val="0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Warunek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dot.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doświadczenia Wykonawcy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określony </w:t>
            </w:r>
            <w:r w:rsidRPr="009A0AF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br/>
              <w:t>w rozdz. X pkt 1.4. SWZ</w:t>
            </w:r>
          </w:p>
        </w:tc>
        <w:tc>
          <w:tcPr>
            <w:tcW w:w="2371" w:type="dxa"/>
            <w:shd w:val="clear" w:color="auto" w:fill="auto"/>
          </w:tcPr>
          <w:p w14:paraId="08E2D124" w14:textId="77777777" w:rsidR="001B26B1" w:rsidRPr="009A0AF8" w:rsidRDefault="001B26B1" w:rsidP="001B26B1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3232" w:type="dxa"/>
            <w:shd w:val="clear" w:color="auto" w:fill="auto"/>
          </w:tcPr>
          <w:p w14:paraId="007E02DC" w14:textId="77777777" w:rsidR="001B26B1" w:rsidRPr="009A0AF8" w:rsidRDefault="001B26B1" w:rsidP="001B26B1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7C5FAFF3" w14:textId="682A04E0" w:rsidR="009A0AF8" w:rsidRPr="009A0AF8" w:rsidRDefault="009A0AF8" w:rsidP="009A0AF8">
      <w:pPr>
        <w:tabs>
          <w:tab w:val="left" w:pos="0"/>
        </w:tabs>
        <w:suppressAutoHyphens w:val="0"/>
        <w:spacing w:before="240" w:line="360" w:lineRule="auto"/>
        <w:ind w:left="284"/>
        <w:jc w:val="both"/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</w:pPr>
      <w:r w:rsidRPr="009A0AF8"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  <w:t>*</w:t>
      </w:r>
      <w:r w:rsidR="00ED5010">
        <w:rPr>
          <w:rFonts w:ascii="Calibri" w:eastAsia="Calibri" w:hAnsi="Calibri"/>
          <w:i/>
          <w:sz w:val="28"/>
          <w:szCs w:val="28"/>
          <w:vertAlign w:val="superscript"/>
          <w:lang w:eastAsia="en-US"/>
        </w:rPr>
        <w:t>wskazać właściwe</w:t>
      </w:r>
    </w:p>
    <w:p w14:paraId="488F11A5" w14:textId="77777777" w:rsidR="00D059D8" w:rsidRPr="00D059D8" w:rsidRDefault="00D059D8" w:rsidP="00453732">
      <w:pPr>
        <w:numPr>
          <w:ilvl w:val="0"/>
          <w:numId w:val="17"/>
        </w:numPr>
        <w:suppressAutoHyphens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r w:rsidRPr="00D059D8">
        <w:rPr>
          <w:rFonts w:ascii="Calibri" w:eastAsia="Calibri" w:hAnsi="Calibri"/>
          <w:sz w:val="22"/>
          <w:szCs w:val="22"/>
          <w:lang w:eastAsia="en-US"/>
        </w:rPr>
        <w:t xml:space="preserve">Wskazuję/my następujące podmiotowe środki dowodowe, które można uzyskać za pomocą </w:t>
      </w:r>
      <w:bookmarkEnd w:id="0"/>
      <w:r w:rsidRPr="00D059D8">
        <w:rPr>
          <w:rFonts w:ascii="Calibri" w:eastAsia="Calibri" w:hAnsi="Calibri"/>
          <w:sz w:val="22"/>
          <w:szCs w:val="22"/>
          <w:lang w:eastAsia="en-US"/>
        </w:rPr>
        <w:t>bezpłatnych i ogólnodostępnych baz danych, oraz dane umożliwiające dostęp do tych środków:</w:t>
      </w:r>
    </w:p>
    <w:p w14:paraId="33A4B7F1" w14:textId="77F81C2E" w:rsidR="00D059D8" w:rsidRDefault="00D059D8" w:rsidP="00453732">
      <w:pPr>
        <w:tabs>
          <w:tab w:val="left" w:pos="0"/>
        </w:tabs>
        <w:suppressAutoHyphens w:val="0"/>
        <w:spacing w:after="120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1) ................................................................................................................................................</w:t>
      </w:r>
      <w:r w:rsidR="00565024">
        <w:rPr>
          <w:rFonts w:ascii="Calibri" w:eastAsia="Calibri" w:hAnsi="Calibri"/>
          <w:sz w:val="22"/>
          <w:szCs w:val="22"/>
          <w:lang w:eastAsia="en-US"/>
        </w:rPr>
        <w:t>......</w:t>
      </w:r>
    </w:p>
    <w:p w14:paraId="50C32A4F" w14:textId="74EA4617" w:rsidR="00E84CC7" w:rsidRPr="00BC23DD" w:rsidRDefault="002F5144" w:rsidP="00453732">
      <w:pPr>
        <w:tabs>
          <w:tab w:val="left" w:pos="0"/>
        </w:tabs>
        <w:suppressAutoHyphens w:val="0"/>
        <w:spacing w:after="120"/>
        <w:ind w:left="357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1B0880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(wskazać </w:t>
      </w:r>
      <w:r w:rsidR="00E84CC7" w:rsidRPr="001B0880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adres strony internetowej  -  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>link do właściwego wpisu w rejestrze operatorów pocztowych prowadzonego przez Prezesa Urzędu Komunikacji Elektronicznej zgodnie z ustawą z dnia 23 listopada</w:t>
      </w:r>
      <w:r w:rsidR="00453732" w:rsidRPr="001B0880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>2012 r. Prawo pocztowe, który dotyczy Państwa jako Wykonawcy posiadającego uprawnienia operatora pocztowego</w:t>
      </w:r>
      <w:r w:rsidR="0000135E" w:rsidRPr="001B0880">
        <w:rPr>
          <w:rFonts w:asciiTheme="minorHAnsi" w:hAnsiTheme="minorHAnsi" w:cstheme="minorHAnsi"/>
          <w:bCs/>
          <w:sz w:val="16"/>
          <w:szCs w:val="16"/>
        </w:rPr>
        <w:t xml:space="preserve">, </w:t>
      </w:r>
      <w:bookmarkStart w:id="1" w:name="_Hlk183426160"/>
      <w:r w:rsidR="0000135E" w:rsidRPr="001B0880">
        <w:rPr>
          <w:rFonts w:asciiTheme="minorHAnsi" w:hAnsiTheme="minorHAnsi" w:cstheme="minorHAnsi"/>
          <w:bCs/>
          <w:sz w:val="16"/>
          <w:szCs w:val="16"/>
        </w:rPr>
        <w:t xml:space="preserve">który 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>wskaz</w:t>
      </w:r>
      <w:r w:rsidR="0000135E" w:rsidRPr="001B0880">
        <w:rPr>
          <w:rFonts w:asciiTheme="minorHAnsi" w:hAnsiTheme="minorHAnsi" w:cstheme="minorHAnsi"/>
          <w:bCs/>
          <w:sz w:val="16"/>
          <w:szCs w:val="16"/>
        </w:rPr>
        <w:t>uje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 xml:space="preserve">  numer w ww. rejestrze </w:t>
      </w:r>
      <w:r w:rsidR="00430AB2" w:rsidRPr="001B0880">
        <w:rPr>
          <w:rFonts w:asciiTheme="minorHAnsi" w:hAnsiTheme="minorHAnsi" w:cstheme="minorHAnsi"/>
          <w:bCs/>
          <w:sz w:val="16"/>
          <w:szCs w:val="16"/>
        </w:rPr>
        <w:t>oraz</w:t>
      </w:r>
      <w:r w:rsidR="0000135E" w:rsidRPr="001B0880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>zakres</w:t>
      </w:r>
      <w:r w:rsidR="00430AB2" w:rsidRPr="001B0880">
        <w:rPr>
          <w:rFonts w:asciiTheme="minorHAnsi" w:hAnsiTheme="minorHAnsi" w:cstheme="minorHAnsi"/>
          <w:bCs/>
          <w:sz w:val="16"/>
          <w:szCs w:val="16"/>
        </w:rPr>
        <w:t xml:space="preserve"> i obszar</w:t>
      </w:r>
      <w:r w:rsidR="00E84CC7" w:rsidRPr="001B0880">
        <w:rPr>
          <w:rFonts w:asciiTheme="minorHAnsi" w:hAnsiTheme="minorHAnsi" w:cstheme="minorHAnsi"/>
          <w:bCs/>
          <w:sz w:val="16"/>
          <w:szCs w:val="16"/>
        </w:rPr>
        <w:t xml:space="preserve"> działalności </w:t>
      </w:r>
      <w:r w:rsidR="00430AB2" w:rsidRPr="001B0880">
        <w:rPr>
          <w:rFonts w:asciiTheme="minorHAnsi" w:hAnsiTheme="minorHAnsi" w:cstheme="minorHAnsi"/>
          <w:bCs/>
          <w:sz w:val="16"/>
          <w:szCs w:val="16"/>
        </w:rPr>
        <w:t>pocztowej</w:t>
      </w:r>
    </w:p>
    <w:bookmarkEnd w:id="1"/>
    <w:p w14:paraId="51315996" w14:textId="77777777" w:rsidR="00D059D8" w:rsidRPr="00D059D8" w:rsidRDefault="00D059D8" w:rsidP="00453732">
      <w:pPr>
        <w:tabs>
          <w:tab w:val="left" w:pos="0"/>
        </w:tabs>
        <w:suppressAutoHyphens w:val="0"/>
        <w:spacing w:after="120"/>
        <w:ind w:left="36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059D8">
        <w:rPr>
          <w:rFonts w:ascii="Calibri" w:eastAsia="Calibri" w:hAnsi="Calibri"/>
          <w:sz w:val="22"/>
          <w:szCs w:val="22"/>
          <w:lang w:eastAsia="en-US"/>
        </w:rPr>
        <w:t>2) .................................................................................................................................................</w:t>
      </w:r>
    </w:p>
    <w:p w14:paraId="0F6F2F45" w14:textId="77777777" w:rsidR="00453732" w:rsidRPr="00453732" w:rsidRDefault="00453732" w:rsidP="00453732">
      <w:pPr>
        <w:tabs>
          <w:tab w:val="left" w:pos="0"/>
        </w:tabs>
        <w:suppressAutoHyphens w:val="0"/>
        <w:spacing w:after="120"/>
        <w:ind w:left="360"/>
        <w:jc w:val="both"/>
        <w:rPr>
          <w:rFonts w:ascii="Calibri" w:eastAsia="Calibri" w:hAnsi="Calibri"/>
          <w:strike/>
          <w:sz w:val="16"/>
          <w:szCs w:val="16"/>
          <w:lang w:eastAsia="en-US"/>
        </w:rPr>
      </w:pPr>
    </w:p>
    <w:p w14:paraId="66580749" w14:textId="7D96870D" w:rsidR="00D8255A" w:rsidRPr="00044523" w:rsidRDefault="009A0AF8" w:rsidP="00453732">
      <w:pPr>
        <w:numPr>
          <w:ilvl w:val="0"/>
          <w:numId w:val="17"/>
        </w:numPr>
        <w:suppressAutoHyphens w:val="0"/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A0AF8">
        <w:rPr>
          <w:rFonts w:ascii="Calibri" w:eastAsia="Calibri" w:hAnsi="Calibri"/>
          <w:sz w:val="22"/>
          <w:szCs w:val="22"/>
          <w:u w:val="single"/>
          <w:lang w:eastAsia="en-US"/>
        </w:rPr>
        <w:t>Oświadczam</w:t>
      </w:r>
      <w:r w:rsidRPr="009A0AF8">
        <w:rPr>
          <w:rFonts w:ascii="Calibri" w:eastAsia="Calibri" w:hAnsi="Calibri"/>
          <w:sz w:val="22"/>
          <w:szCs w:val="22"/>
          <w:lang w:eastAsia="en-US"/>
        </w:rPr>
        <w:t xml:space="preserve">, że wszystkie informacje podane w powyższych oświadczeniach są aktualne </w:t>
      </w:r>
      <w:r w:rsidRPr="009A0AF8">
        <w:rPr>
          <w:rFonts w:ascii="Calibri" w:eastAsia="Calibri" w:hAnsi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1D1A347" w14:textId="77777777" w:rsidR="005E5E09" w:rsidRDefault="005E5E09" w:rsidP="00A608F8">
      <w:pPr>
        <w:pStyle w:val="Akapitzlist"/>
        <w:ind w:left="360" w:right="39"/>
        <w:rPr>
          <w:rFonts w:cs="Calibri"/>
          <w:b/>
        </w:rPr>
      </w:pPr>
    </w:p>
    <w:p w14:paraId="5A173D2E" w14:textId="77777777" w:rsidR="00430AB2" w:rsidRPr="005E5E09" w:rsidRDefault="00430AB2" w:rsidP="00A608F8">
      <w:pPr>
        <w:pStyle w:val="Akapitzlist"/>
        <w:ind w:left="360" w:right="39"/>
        <w:rPr>
          <w:rFonts w:cs="Calibri"/>
          <w:b/>
        </w:rPr>
      </w:pPr>
    </w:p>
    <w:p w14:paraId="7271ABF0" w14:textId="77777777" w:rsidR="005E5E09" w:rsidRPr="00453732" w:rsidRDefault="005E5E09" w:rsidP="005E5E09">
      <w:pPr>
        <w:pStyle w:val="Akapitzlist"/>
        <w:ind w:left="360" w:right="39"/>
        <w:jc w:val="center"/>
        <w:rPr>
          <w:rFonts w:asciiTheme="minorHAnsi" w:hAnsiTheme="minorHAnsi" w:cstheme="minorHAnsi"/>
          <w:i/>
          <w:iCs/>
          <w:sz w:val="18"/>
          <w:szCs w:val="18"/>
          <w:vertAlign w:val="superscript"/>
        </w:rPr>
      </w:pPr>
      <w:r w:rsidRPr="00453732">
        <w:rPr>
          <w:rFonts w:asciiTheme="minorHAnsi" w:hAnsiTheme="minorHAnsi" w:cstheme="minorHAnsi"/>
          <w:b/>
          <w:i/>
          <w:iCs/>
          <w:sz w:val="18"/>
          <w:szCs w:val="18"/>
        </w:rPr>
        <w:t>Oświadczenie sporządzone w postaci elektronicznej winno być  podpisane kwalifikowanym podpisem elektronicznym, podpisem zaufanym lub podpisem osobistym przez osobę/y upoważnione do reprezentowania Wykonawcy</w:t>
      </w:r>
    </w:p>
    <w:p w14:paraId="1B881674" w14:textId="77777777" w:rsidR="00602765" w:rsidRPr="00453732" w:rsidRDefault="00602765" w:rsidP="005E5E09">
      <w:pPr>
        <w:suppressAutoHyphens w:val="0"/>
        <w:spacing w:after="160" w:line="259" w:lineRule="auto"/>
        <w:rPr>
          <w:sz w:val="18"/>
          <w:szCs w:val="18"/>
        </w:rPr>
      </w:pPr>
    </w:p>
    <w:p w14:paraId="5A929CF9" w14:textId="77777777" w:rsidR="00453732" w:rsidRPr="00453732" w:rsidRDefault="00453732">
      <w:pPr>
        <w:suppressAutoHyphens w:val="0"/>
        <w:spacing w:after="160" w:line="259" w:lineRule="auto"/>
        <w:rPr>
          <w:sz w:val="18"/>
          <w:szCs w:val="18"/>
        </w:rPr>
      </w:pPr>
    </w:p>
    <w:sectPr w:rsidR="00453732" w:rsidRPr="00453732" w:rsidSect="005C747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417" w:bottom="709" w:left="1417" w:header="708" w:footer="227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06251" w14:textId="77777777" w:rsidR="00BB6EB4" w:rsidRDefault="00BB6EB4">
      <w:r>
        <w:separator/>
      </w:r>
    </w:p>
  </w:endnote>
  <w:endnote w:type="continuationSeparator" w:id="0">
    <w:p w14:paraId="604BFA58" w14:textId="77777777" w:rsidR="00BB6EB4" w:rsidRDefault="00BB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iraginoSans-W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2E2E2" w14:textId="64B3ABE7" w:rsidR="001748F9" w:rsidRDefault="001748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 w:rsidR="00430AB2">
      <w:t xml:space="preserve"> z 2</w:t>
    </w:r>
  </w:p>
  <w:p w14:paraId="5746B518" w14:textId="77777777" w:rsidR="00602765" w:rsidRDefault="006027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15D51" w14:textId="4824ED4A" w:rsidR="001748F9" w:rsidRDefault="00430AB2" w:rsidP="001748F9">
    <w:pPr>
      <w:pStyle w:val="Stopka"/>
      <w:jc w:val="right"/>
    </w:pPr>
    <w:r>
      <w:t xml:space="preserve">  </w:t>
    </w:r>
    <w:r w:rsidR="00216CA6">
      <w:fldChar w:fldCharType="begin"/>
    </w:r>
    <w:r w:rsidR="00216CA6">
      <w:instrText>PAGE   \* MERGEFORMAT</w:instrText>
    </w:r>
    <w:r w:rsidR="00216CA6">
      <w:fldChar w:fldCharType="separate"/>
    </w:r>
    <w:r w:rsidR="00216CA6">
      <w:t>2</w:t>
    </w:r>
    <w:r w:rsidR="00216CA6">
      <w:fldChar w:fldCharType="end"/>
    </w:r>
    <w:r>
      <w:t xml:space="preserve"> z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AFE8F" w14:textId="77777777" w:rsidR="00BB6EB4" w:rsidRDefault="00BB6EB4">
      <w:r>
        <w:separator/>
      </w:r>
    </w:p>
  </w:footnote>
  <w:footnote w:type="continuationSeparator" w:id="0">
    <w:p w14:paraId="3190ED8B" w14:textId="77777777" w:rsidR="00BB6EB4" w:rsidRDefault="00BB6EB4">
      <w:r>
        <w:continuationSeparator/>
      </w:r>
    </w:p>
  </w:footnote>
  <w:footnote w:id="1">
    <w:p w14:paraId="0DE66C52" w14:textId="77777777" w:rsidR="009A0AF8" w:rsidRPr="00781326" w:rsidRDefault="009A0AF8" w:rsidP="009A0AF8">
      <w:pPr>
        <w:tabs>
          <w:tab w:val="left" w:pos="6300"/>
        </w:tabs>
        <w:jc w:val="both"/>
        <w:rPr>
          <w:rFonts w:ascii="Calibri" w:hAnsi="Calibri" w:cs="Calibri"/>
          <w:b/>
          <w:i/>
          <w:color w:val="000000"/>
          <w:sz w:val="18"/>
          <w:szCs w:val="18"/>
        </w:rPr>
      </w:pPr>
      <w:r w:rsidRPr="00781326">
        <w:rPr>
          <w:rStyle w:val="Odwoanieprzypisudolnego"/>
          <w:rFonts w:ascii="Calibri" w:hAnsi="Calibri" w:cs="Calibri"/>
        </w:rPr>
        <w:footnoteRef/>
      </w:r>
      <w:r w:rsidRPr="00781326">
        <w:rPr>
          <w:rFonts w:ascii="Calibri" w:hAnsi="Calibri" w:cs="Calibri"/>
        </w:rPr>
        <w:t xml:space="preserve"> </w:t>
      </w:r>
      <w:r w:rsidRPr="00781326">
        <w:rPr>
          <w:rFonts w:ascii="Calibri" w:hAnsi="Calibri" w:cs="Calibri"/>
          <w:i/>
          <w:sz w:val="18"/>
          <w:szCs w:val="18"/>
          <w:u w:val="single"/>
        </w:rPr>
        <w:t xml:space="preserve">W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przypadku składania oferty przez wykonawców ubiegających się wspólnie o udzielenie zamówienia niniejsze oświadczenie składa każdy z Wykonawców</w:t>
      </w:r>
      <w:r w:rsidRPr="00781326">
        <w:rPr>
          <w:rFonts w:ascii="Calibri" w:hAnsi="Calibri" w:cs="Calibri"/>
          <w:b/>
          <w:i/>
          <w:sz w:val="18"/>
          <w:szCs w:val="18"/>
        </w:rPr>
        <w:t xml:space="preserve">.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Oświadczenie potwierdza brak podstaw wykluczenia oraz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>spełnianie warunków</w:t>
      </w:r>
      <w:r w:rsidRPr="00781326">
        <w:rPr>
          <w:rFonts w:ascii="Calibri" w:hAnsi="Calibri" w:cs="Calibri"/>
          <w:i/>
          <w:color w:val="000000"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udziału w postępowaniu w zakresie, </w:t>
      </w:r>
      <w:r w:rsidRPr="003A1E48">
        <w:rPr>
          <w:rFonts w:ascii="Calibri" w:hAnsi="Calibri" w:cs="Calibri"/>
          <w:b/>
          <w:i/>
          <w:color w:val="000000"/>
          <w:sz w:val="18"/>
          <w:szCs w:val="18"/>
          <w:u w:val="single"/>
        </w:rPr>
        <w:t>w jakim każdy z Wykonawców wykazuje spełnianie warunków udziału</w:t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 </w:t>
      </w:r>
      <w:r w:rsidR="003A1E48">
        <w:rPr>
          <w:rFonts w:ascii="Calibri" w:hAnsi="Calibri" w:cs="Calibri"/>
          <w:b/>
          <w:i/>
          <w:color w:val="000000"/>
          <w:sz w:val="18"/>
          <w:szCs w:val="18"/>
        </w:rPr>
        <w:br/>
      </w:r>
      <w:r w:rsidRPr="00781326">
        <w:rPr>
          <w:rFonts w:ascii="Calibri" w:hAnsi="Calibri" w:cs="Calibri"/>
          <w:b/>
          <w:i/>
          <w:color w:val="000000"/>
          <w:sz w:val="18"/>
          <w:szCs w:val="18"/>
        </w:rPr>
        <w:t xml:space="preserve">w postępowaniu. </w:t>
      </w:r>
    </w:p>
    <w:p w14:paraId="5BD64E51" w14:textId="77777777" w:rsidR="009936E6" w:rsidRPr="00781326" w:rsidRDefault="009936E6" w:rsidP="009A0AF8">
      <w:pPr>
        <w:tabs>
          <w:tab w:val="left" w:pos="6300"/>
        </w:tabs>
        <w:jc w:val="both"/>
        <w:rPr>
          <w:rFonts w:ascii="Calibri" w:hAnsi="Calibri" w:cs="Calibri"/>
          <w:b/>
          <w:i/>
          <w:color w:val="000000"/>
          <w:sz w:val="18"/>
          <w:szCs w:val="18"/>
        </w:rPr>
      </w:pPr>
    </w:p>
    <w:p w14:paraId="47877309" w14:textId="7DD7650F" w:rsidR="009A0AF8" w:rsidRPr="00781326" w:rsidRDefault="009A0AF8" w:rsidP="009A0AF8">
      <w:pPr>
        <w:pStyle w:val="Default"/>
        <w:jc w:val="both"/>
        <w:rPr>
          <w:rFonts w:ascii="Calibri" w:hAnsi="Calibri" w:cs="Calibri"/>
          <w:i/>
          <w:sz w:val="18"/>
          <w:szCs w:val="18"/>
        </w:rPr>
      </w:pP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W przypadku polegania na zdolnościach lub sytuacji podmiotów udostępniających zasoby</w:t>
      </w:r>
      <w:r w:rsidRPr="00781326">
        <w:rPr>
          <w:rFonts w:ascii="Calibri" w:hAnsi="Calibri" w:cs="Calibri"/>
          <w:i/>
          <w:sz w:val="18"/>
          <w:szCs w:val="18"/>
        </w:rPr>
        <w:t xml:space="preserve">, </w:t>
      </w:r>
      <w:r w:rsidRPr="00781326">
        <w:rPr>
          <w:rFonts w:ascii="Calibri" w:hAnsi="Calibri" w:cs="Calibri"/>
          <w:b/>
          <w:i/>
          <w:sz w:val="18"/>
          <w:szCs w:val="18"/>
        </w:rPr>
        <w:t>Wykonawca przedstawia, wraz z niniejszym oświadczeniem, także</w:t>
      </w:r>
      <w:r w:rsidRPr="00781326">
        <w:rPr>
          <w:rFonts w:ascii="Calibri" w:hAnsi="Calibri" w:cs="Calibri"/>
          <w:i/>
          <w:sz w:val="18"/>
          <w:szCs w:val="18"/>
        </w:rPr>
        <w:t xml:space="preserve">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 xml:space="preserve">oświadczenie podmiotu udostępniającego zasoby (wzór Załącznik nr </w:t>
      </w:r>
      <w:r w:rsidR="00D059D8">
        <w:rPr>
          <w:rFonts w:ascii="Calibri" w:hAnsi="Calibri" w:cs="Calibri"/>
          <w:b/>
          <w:i/>
          <w:sz w:val="18"/>
          <w:szCs w:val="18"/>
          <w:u w:val="single"/>
        </w:rPr>
        <w:t>1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b do SWZ)</w:t>
      </w:r>
      <w:r w:rsidRPr="00781326">
        <w:rPr>
          <w:rFonts w:ascii="Calibri" w:hAnsi="Calibri" w:cs="Calibri"/>
          <w:i/>
          <w:sz w:val="18"/>
          <w:szCs w:val="18"/>
        </w:rPr>
        <w:t xml:space="preserve">, potwierdzające brak podstaw wykluczenia tego podmiotu oraz odpowiednio spełnianie warunków udziału w postępowaniu, w zakresie, w jakim wykonawca powołuje się na jego zasoby oraz </w:t>
      </w:r>
      <w:r w:rsidRPr="00781326">
        <w:rPr>
          <w:rFonts w:ascii="Calibri" w:hAnsi="Calibri" w:cs="Calibri"/>
          <w:b/>
          <w:i/>
          <w:sz w:val="18"/>
          <w:szCs w:val="18"/>
          <w:u w:val="single"/>
        </w:rPr>
        <w:t>zobowiązanie podmiotu udostępniającego zasoby</w:t>
      </w:r>
      <w:r w:rsidRPr="00781326">
        <w:rPr>
          <w:rFonts w:ascii="Calibri" w:hAnsi="Calibri" w:cs="Calibri"/>
          <w:i/>
          <w:sz w:val="18"/>
          <w:szCs w:val="18"/>
        </w:rPr>
        <w:t xml:space="preserve"> do oddania mu do dyspozycji niezbędnych zasobów na potrzeby realizacji danego zamówienia lub inny podmiotowy środek dowodowy potwierdzający, że wykonawca, realizując zamówienie, będzie dysponował niezbędnymi zasobami tych podmiotów. </w:t>
      </w:r>
    </w:p>
    <w:p w14:paraId="3254F28B" w14:textId="77777777" w:rsidR="009A0AF8" w:rsidRPr="008A04EC" w:rsidRDefault="009A0AF8" w:rsidP="009A0AF8">
      <w:pPr>
        <w:pStyle w:val="Tekstprzypisudolnego"/>
        <w:rPr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2C66F" w14:textId="77777777" w:rsidR="005C747E" w:rsidRPr="007A186E" w:rsidRDefault="005C747E" w:rsidP="005C747E">
    <w:pPr>
      <w:jc w:val="center"/>
      <w:rPr>
        <w:i/>
        <w:sz w:val="16"/>
        <w:szCs w:val="16"/>
      </w:rPr>
    </w:pPr>
  </w:p>
  <w:p w14:paraId="177366B8" w14:textId="77777777" w:rsidR="005C747E" w:rsidRDefault="005C7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81031" w14:textId="2CA4367A" w:rsidR="003A1E48" w:rsidRPr="00216CA6" w:rsidRDefault="003A1E48" w:rsidP="003A1E48">
    <w:pPr>
      <w:pStyle w:val="Nagwek"/>
      <w:tabs>
        <w:tab w:val="left" w:pos="2644"/>
      </w:tabs>
      <w:rPr>
        <w:rFonts w:ascii="Calibri" w:hAnsi="Calibri" w:cs="Calibri"/>
        <w:sz w:val="22"/>
        <w:szCs w:val="22"/>
        <w:lang w:eastAsia="pl-PL"/>
      </w:rPr>
    </w:pPr>
    <w:bookmarkStart w:id="2" w:name="_Hlk75266366"/>
    <w:r w:rsidRPr="00216CA6">
      <w:rPr>
        <w:rFonts w:ascii="Calibri" w:hAnsi="Calibri" w:cs="Calibri"/>
        <w:b/>
        <w:color w:val="C00000"/>
        <w:sz w:val="22"/>
        <w:szCs w:val="22"/>
      </w:rPr>
      <w:t>A</w:t>
    </w:r>
    <w:r w:rsidR="009C4857">
      <w:rPr>
        <w:rFonts w:ascii="Calibri" w:hAnsi="Calibri" w:cs="Calibri"/>
        <w:b/>
        <w:color w:val="C00000"/>
        <w:sz w:val="22"/>
        <w:szCs w:val="22"/>
      </w:rPr>
      <w:t>K</w:t>
    </w:r>
    <w:r w:rsidRPr="00216CA6">
      <w:rPr>
        <w:rFonts w:ascii="Calibri" w:hAnsi="Calibri" w:cs="Calibri"/>
        <w:b/>
        <w:color w:val="C00000"/>
        <w:sz w:val="22"/>
        <w:szCs w:val="22"/>
      </w:rPr>
      <w:t>-</w:t>
    </w:r>
    <w:r w:rsidR="009C4857">
      <w:rPr>
        <w:rFonts w:ascii="Calibri" w:hAnsi="Calibri" w:cs="Calibri"/>
        <w:b/>
        <w:color w:val="C00000"/>
        <w:sz w:val="22"/>
        <w:szCs w:val="22"/>
      </w:rPr>
      <w:t>V</w:t>
    </w:r>
    <w:r w:rsidRPr="00216CA6">
      <w:rPr>
        <w:rFonts w:ascii="Calibri" w:hAnsi="Calibri" w:cs="Calibri"/>
        <w:b/>
        <w:color w:val="C00000"/>
        <w:sz w:val="22"/>
        <w:szCs w:val="22"/>
      </w:rPr>
      <w:t>.271.</w:t>
    </w:r>
    <w:r w:rsidR="00E84CC7">
      <w:rPr>
        <w:rFonts w:ascii="Calibri" w:hAnsi="Calibri" w:cs="Calibri"/>
        <w:b/>
        <w:color w:val="C00000"/>
        <w:sz w:val="22"/>
        <w:szCs w:val="22"/>
      </w:rPr>
      <w:t>2</w:t>
    </w:r>
    <w:r w:rsidR="009C4857">
      <w:rPr>
        <w:rFonts w:ascii="Calibri" w:hAnsi="Calibri" w:cs="Calibri"/>
        <w:b/>
        <w:color w:val="C00000"/>
        <w:sz w:val="22"/>
        <w:szCs w:val="22"/>
      </w:rPr>
      <w:t>4</w:t>
    </w:r>
    <w:r w:rsidRPr="00216CA6">
      <w:rPr>
        <w:rFonts w:ascii="Calibri" w:hAnsi="Calibri" w:cs="Calibri"/>
        <w:b/>
        <w:color w:val="C00000"/>
        <w:sz w:val="22"/>
        <w:szCs w:val="22"/>
      </w:rPr>
      <w:t>.202</w:t>
    </w:r>
    <w:bookmarkEnd w:id="2"/>
    <w:r w:rsidR="005E5E09">
      <w:rPr>
        <w:rFonts w:ascii="Calibri" w:hAnsi="Calibri" w:cs="Calibri"/>
        <w:b/>
        <w:color w:val="C00000"/>
        <w:sz w:val="22"/>
        <w:szCs w:val="22"/>
      </w:rPr>
      <w:t>4</w:t>
    </w:r>
    <w:r w:rsidRPr="00216CA6">
      <w:rPr>
        <w:rFonts w:ascii="Calibri" w:hAnsi="Calibri" w:cs="Calibri"/>
        <w:b/>
        <w:color w:val="C00000"/>
        <w:sz w:val="22"/>
        <w:szCs w:val="22"/>
      </w:rPr>
      <w:tab/>
    </w:r>
  </w:p>
  <w:p w14:paraId="3E71FF3E" w14:textId="77777777" w:rsidR="005C747E" w:rsidRDefault="005C747E" w:rsidP="005C7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kern w:val="1"/>
        <w:lang w:val="pl-PL" w:eastAsia="pl-PL" w:bidi="pl-PL"/>
      </w:rPr>
    </w:lvl>
  </w:abstractNum>
  <w:abstractNum w:abstractNumId="3" w15:restartNumberingAfterBreak="0">
    <w:nsid w:val="00000004"/>
    <w:multiLevelType w:val="singleLevel"/>
    <w:tmpl w:val="E8F48A38"/>
    <w:name w:val="WW8Num6"/>
    <w:lvl w:ilvl="0">
      <w:start w:val="1"/>
      <w:numFmt w:val="bullet"/>
      <w:lvlText w:val="–"/>
      <w:lvlJc w:val="left"/>
      <w:pPr>
        <w:tabs>
          <w:tab w:val="num" w:pos="0"/>
        </w:tabs>
        <w:ind w:left="1363" w:hanging="360"/>
      </w:pPr>
      <w:rPr>
        <w:rFonts w:ascii="Calibri" w:hAnsi="Calibri" w:cs="Calibri" w:hint="default"/>
        <w:b w:val="0"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3122EC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z w:val="20"/>
        <w:szCs w:val="20"/>
      </w:rPr>
    </w:lvl>
  </w:abstractNum>
  <w:abstractNum w:abstractNumId="5" w15:restartNumberingAfterBreak="0">
    <w:nsid w:val="00000006"/>
    <w:multiLevelType w:val="singleLevel"/>
    <w:tmpl w:val="B39AA34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i w:val="0"/>
        <w:iCs/>
        <w:sz w:val="22"/>
        <w:szCs w:val="22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 w:val="22"/>
        <w:szCs w:val="22"/>
        <w:lang w:val="pl-PL"/>
      </w:rPr>
    </w:lvl>
  </w:abstractNum>
  <w:abstractNum w:abstractNumId="7" w15:restartNumberingAfterBreak="0">
    <w:nsid w:val="00000009"/>
    <w:multiLevelType w:val="singleLevel"/>
    <w:tmpl w:val="00000009"/>
    <w:name w:val="WW8Num2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iCs/>
        <w:color w:val="000000"/>
        <w:spacing w:val="-4"/>
        <w:sz w:val="22"/>
        <w:szCs w:val="22"/>
        <w:vertAlign w:val="superscript"/>
        <w:lang w:val="pl-PL"/>
      </w:rPr>
    </w:lvl>
  </w:abstractNum>
  <w:abstractNum w:abstractNumId="8" w15:restartNumberingAfterBreak="0">
    <w:nsid w:val="06023606"/>
    <w:multiLevelType w:val="hybridMultilevel"/>
    <w:tmpl w:val="78E2D204"/>
    <w:lvl w:ilvl="0" w:tplc="9F609F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72129D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04AC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B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5A98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4401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6D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C8C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5A88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A511A3"/>
    <w:multiLevelType w:val="multilevel"/>
    <w:tmpl w:val="7324CC00"/>
    <w:lvl w:ilvl="0">
      <w:start w:val="6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10" w15:restartNumberingAfterBreak="0">
    <w:nsid w:val="30B26877"/>
    <w:multiLevelType w:val="hybridMultilevel"/>
    <w:tmpl w:val="A01CF038"/>
    <w:lvl w:ilvl="0" w:tplc="421EC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B04AE9"/>
    <w:multiLevelType w:val="hybridMultilevel"/>
    <w:tmpl w:val="6B286EEE"/>
    <w:lvl w:ilvl="0" w:tplc="7E60B6A4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D3496D"/>
    <w:multiLevelType w:val="hybridMultilevel"/>
    <w:tmpl w:val="1DDC0080"/>
    <w:lvl w:ilvl="0" w:tplc="E74270D2">
      <w:start w:val="1"/>
      <w:numFmt w:val="decimal"/>
      <w:lvlText w:val="%1."/>
      <w:lvlJc w:val="left"/>
      <w:pPr>
        <w:ind w:left="720" w:hanging="360"/>
      </w:pPr>
    </w:lvl>
    <w:lvl w:ilvl="1" w:tplc="AEF6BA8A" w:tentative="1">
      <w:start w:val="1"/>
      <w:numFmt w:val="lowerLetter"/>
      <w:lvlText w:val="%2."/>
      <w:lvlJc w:val="left"/>
      <w:pPr>
        <w:ind w:left="1440" w:hanging="360"/>
      </w:pPr>
    </w:lvl>
    <w:lvl w:ilvl="2" w:tplc="B9B4CF1C" w:tentative="1">
      <w:start w:val="1"/>
      <w:numFmt w:val="lowerRoman"/>
      <w:lvlText w:val="%3."/>
      <w:lvlJc w:val="right"/>
      <w:pPr>
        <w:ind w:left="2160" w:hanging="180"/>
      </w:pPr>
    </w:lvl>
    <w:lvl w:ilvl="3" w:tplc="FC9C7A3C" w:tentative="1">
      <w:start w:val="1"/>
      <w:numFmt w:val="decimal"/>
      <w:lvlText w:val="%4."/>
      <w:lvlJc w:val="left"/>
      <w:pPr>
        <w:ind w:left="2880" w:hanging="360"/>
      </w:pPr>
    </w:lvl>
    <w:lvl w:ilvl="4" w:tplc="D04806FA" w:tentative="1">
      <w:start w:val="1"/>
      <w:numFmt w:val="lowerLetter"/>
      <w:lvlText w:val="%5."/>
      <w:lvlJc w:val="left"/>
      <w:pPr>
        <w:ind w:left="3600" w:hanging="360"/>
      </w:pPr>
    </w:lvl>
    <w:lvl w:ilvl="5" w:tplc="13C01B36" w:tentative="1">
      <w:start w:val="1"/>
      <w:numFmt w:val="lowerRoman"/>
      <w:lvlText w:val="%6."/>
      <w:lvlJc w:val="right"/>
      <w:pPr>
        <w:ind w:left="4320" w:hanging="180"/>
      </w:pPr>
    </w:lvl>
    <w:lvl w:ilvl="6" w:tplc="2C74AB88" w:tentative="1">
      <w:start w:val="1"/>
      <w:numFmt w:val="decimal"/>
      <w:lvlText w:val="%7."/>
      <w:lvlJc w:val="left"/>
      <w:pPr>
        <w:ind w:left="5040" w:hanging="360"/>
      </w:pPr>
    </w:lvl>
    <w:lvl w:ilvl="7" w:tplc="248A4A5C" w:tentative="1">
      <w:start w:val="1"/>
      <w:numFmt w:val="lowerLetter"/>
      <w:lvlText w:val="%8."/>
      <w:lvlJc w:val="left"/>
      <w:pPr>
        <w:ind w:left="5760" w:hanging="360"/>
      </w:pPr>
    </w:lvl>
    <w:lvl w:ilvl="8" w:tplc="35B4B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2ED0A3B"/>
    <w:multiLevelType w:val="multilevel"/>
    <w:tmpl w:val="0415001F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2D0B4F"/>
    <w:multiLevelType w:val="hybridMultilevel"/>
    <w:tmpl w:val="210069B0"/>
    <w:lvl w:ilvl="0" w:tplc="BC64B748">
      <w:start w:val="1"/>
      <w:numFmt w:val="decimal"/>
      <w:lvlText w:val="%1."/>
      <w:lvlJc w:val="left"/>
      <w:pPr>
        <w:ind w:left="720" w:hanging="360"/>
      </w:pPr>
    </w:lvl>
    <w:lvl w:ilvl="1" w:tplc="E2521E56" w:tentative="1">
      <w:start w:val="1"/>
      <w:numFmt w:val="lowerLetter"/>
      <w:lvlText w:val="%2."/>
      <w:lvlJc w:val="left"/>
      <w:pPr>
        <w:ind w:left="1440" w:hanging="360"/>
      </w:pPr>
    </w:lvl>
    <w:lvl w:ilvl="2" w:tplc="20326D3C" w:tentative="1">
      <w:start w:val="1"/>
      <w:numFmt w:val="lowerRoman"/>
      <w:lvlText w:val="%3."/>
      <w:lvlJc w:val="right"/>
      <w:pPr>
        <w:ind w:left="2160" w:hanging="180"/>
      </w:pPr>
    </w:lvl>
    <w:lvl w:ilvl="3" w:tplc="18E8FEDC" w:tentative="1">
      <w:start w:val="1"/>
      <w:numFmt w:val="decimal"/>
      <w:lvlText w:val="%4."/>
      <w:lvlJc w:val="left"/>
      <w:pPr>
        <w:ind w:left="2880" w:hanging="360"/>
      </w:pPr>
    </w:lvl>
    <w:lvl w:ilvl="4" w:tplc="CEDAFE5C" w:tentative="1">
      <w:start w:val="1"/>
      <w:numFmt w:val="lowerLetter"/>
      <w:lvlText w:val="%5."/>
      <w:lvlJc w:val="left"/>
      <w:pPr>
        <w:ind w:left="3600" w:hanging="360"/>
      </w:pPr>
    </w:lvl>
    <w:lvl w:ilvl="5" w:tplc="D2E66CF6" w:tentative="1">
      <w:start w:val="1"/>
      <w:numFmt w:val="lowerRoman"/>
      <w:lvlText w:val="%6."/>
      <w:lvlJc w:val="right"/>
      <w:pPr>
        <w:ind w:left="4320" w:hanging="180"/>
      </w:pPr>
    </w:lvl>
    <w:lvl w:ilvl="6" w:tplc="8810522A" w:tentative="1">
      <w:start w:val="1"/>
      <w:numFmt w:val="decimal"/>
      <w:lvlText w:val="%7."/>
      <w:lvlJc w:val="left"/>
      <w:pPr>
        <w:ind w:left="5040" w:hanging="360"/>
      </w:pPr>
    </w:lvl>
    <w:lvl w:ilvl="7" w:tplc="8DE87080" w:tentative="1">
      <w:start w:val="1"/>
      <w:numFmt w:val="lowerLetter"/>
      <w:lvlText w:val="%8."/>
      <w:lvlJc w:val="left"/>
      <w:pPr>
        <w:ind w:left="5760" w:hanging="360"/>
      </w:pPr>
    </w:lvl>
    <w:lvl w:ilvl="8" w:tplc="67D27B8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7"/>
  </w:num>
  <w:num w:numId="10">
    <w:abstractNumId w:val="15"/>
  </w:num>
  <w:num w:numId="11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</w:num>
  <w:num w:numId="14">
    <w:abstractNumId w:val="12"/>
  </w:num>
  <w:num w:numId="15">
    <w:abstractNumId w:val="13"/>
  </w:num>
  <w:num w:numId="16">
    <w:abstractNumId w:val="11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A97"/>
    <w:rsid w:val="0000135E"/>
    <w:rsid w:val="00025029"/>
    <w:rsid w:val="000254CB"/>
    <w:rsid w:val="00044523"/>
    <w:rsid w:val="00047388"/>
    <w:rsid w:val="00056704"/>
    <w:rsid w:val="0007796B"/>
    <w:rsid w:val="000A5303"/>
    <w:rsid w:val="000C38AA"/>
    <w:rsid w:val="000C5617"/>
    <w:rsid w:val="000F0E15"/>
    <w:rsid w:val="0011103C"/>
    <w:rsid w:val="00133541"/>
    <w:rsid w:val="00150680"/>
    <w:rsid w:val="00162AD9"/>
    <w:rsid w:val="001748F9"/>
    <w:rsid w:val="00193888"/>
    <w:rsid w:val="001A6909"/>
    <w:rsid w:val="001B0880"/>
    <w:rsid w:val="001B26B1"/>
    <w:rsid w:val="001B7ABB"/>
    <w:rsid w:val="001E0643"/>
    <w:rsid w:val="001E2424"/>
    <w:rsid w:val="001E306E"/>
    <w:rsid w:val="00204A66"/>
    <w:rsid w:val="002128CD"/>
    <w:rsid w:val="00214F54"/>
    <w:rsid w:val="00216466"/>
    <w:rsid w:val="00216CA6"/>
    <w:rsid w:val="00282BDB"/>
    <w:rsid w:val="00297851"/>
    <w:rsid w:val="002B1FD0"/>
    <w:rsid w:val="002C12AD"/>
    <w:rsid w:val="002C169B"/>
    <w:rsid w:val="002C4996"/>
    <w:rsid w:val="002D096A"/>
    <w:rsid w:val="002D2122"/>
    <w:rsid w:val="002D2C75"/>
    <w:rsid w:val="002D2C80"/>
    <w:rsid w:val="002F5144"/>
    <w:rsid w:val="00301157"/>
    <w:rsid w:val="0030292D"/>
    <w:rsid w:val="00302F84"/>
    <w:rsid w:val="0031387A"/>
    <w:rsid w:val="00336ECE"/>
    <w:rsid w:val="003526C3"/>
    <w:rsid w:val="00352EFE"/>
    <w:rsid w:val="00394361"/>
    <w:rsid w:val="003A19A5"/>
    <w:rsid w:val="003A1E48"/>
    <w:rsid w:val="003B4FE8"/>
    <w:rsid w:val="003E01CA"/>
    <w:rsid w:val="003E544C"/>
    <w:rsid w:val="00420E85"/>
    <w:rsid w:val="00426592"/>
    <w:rsid w:val="0043044F"/>
    <w:rsid w:val="00430AB2"/>
    <w:rsid w:val="00434A0B"/>
    <w:rsid w:val="00453732"/>
    <w:rsid w:val="00455E1E"/>
    <w:rsid w:val="00474568"/>
    <w:rsid w:val="004911A1"/>
    <w:rsid w:val="0049381C"/>
    <w:rsid w:val="004A78F6"/>
    <w:rsid w:val="004B2C45"/>
    <w:rsid w:val="004C3BC1"/>
    <w:rsid w:val="004D0E17"/>
    <w:rsid w:val="004D2CEC"/>
    <w:rsid w:val="00524CA5"/>
    <w:rsid w:val="00527C0B"/>
    <w:rsid w:val="00544BFF"/>
    <w:rsid w:val="005637C3"/>
    <w:rsid w:val="00565024"/>
    <w:rsid w:val="00571F16"/>
    <w:rsid w:val="005C747E"/>
    <w:rsid w:val="005D2D4E"/>
    <w:rsid w:val="005E4DE6"/>
    <w:rsid w:val="005E5E09"/>
    <w:rsid w:val="005F6C0B"/>
    <w:rsid w:val="00602765"/>
    <w:rsid w:val="00653052"/>
    <w:rsid w:val="00654110"/>
    <w:rsid w:val="006618E8"/>
    <w:rsid w:val="00662F54"/>
    <w:rsid w:val="006944A0"/>
    <w:rsid w:val="00694799"/>
    <w:rsid w:val="006B32C4"/>
    <w:rsid w:val="006B5BA6"/>
    <w:rsid w:val="006C649A"/>
    <w:rsid w:val="006D193C"/>
    <w:rsid w:val="006E10FD"/>
    <w:rsid w:val="006E1620"/>
    <w:rsid w:val="006E4130"/>
    <w:rsid w:val="006F588F"/>
    <w:rsid w:val="00701C03"/>
    <w:rsid w:val="007026CD"/>
    <w:rsid w:val="007436D2"/>
    <w:rsid w:val="00750E59"/>
    <w:rsid w:val="00761708"/>
    <w:rsid w:val="0076300B"/>
    <w:rsid w:val="00781326"/>
    <w:rsid w:val="007914CD"/>
    <w:rsid w:val="007B308B"/>
    <w:rsid w:val="007B3430"/>
    <w:rsid w:val="00826032"/>
    <w:rsid w:val="0083273B"/>
    <w:rsid w:val="008445BC"/>
    <w:rsid w:val="00881A97"/>
    <w:rsid w:val="008A2316"/>
    <w:rsid w:val="008A3D04"/>
    <w:rsid w:val="008E03E6"/>
    <w:rsid w:val="00904FCF"/>
    <w:rsid w:val="0091052B"/>
    <w:rsid w:val="009204D7"/>
    <w:rsid w:val="009234F7"/>
    <w:rsid w:val="009341A3"/>
    <w:rsid w:val="00971E00"/>
    <w:rsid w:val="009876E0"/>
    <w:rsid w:val="009936E6"/>
    <w:rsid w:val="009A0AF8"/>
    <w:rsid w:val="009C4857"/>
    <w:rsid w:val="009C4AA2"/>
    <w:rsid w:val="009D22E1"/>
    <w:rsid w:val="009D3E0D"/>
    <w:rsid w:val="009E153B"/>
    <w:rsid w:val="009E7372"/>
    <w:rsid w:val="009F61BB"/>
    <w:rsid w:val="009F7774"/>
    <w:rsid w:val="00A168A8"/>
    <w:rsid w:val="00A26CBC"/>
    <w:rsid w:val="00A53A6C"/>
    <w:rsid w:val="00A55E0E"/>
    <w:rsid w:val="00A57094"/>
    <w:rsid w:val="00A608F8"/>
    <w:rsid w:val="00A87E15"/>
    <w:rsid w:val="00AB07FA"/>
    <w:rsid w:val="00AD2177"/>
    <w:rsid w:val="00AE0615"/>
    <w:rsid w:val="00B22C92"/>
    <w:rsid w:val="00B310A3"/>
    <w:rsid w:val="00B42A52"/>
    <w:rsid w:val="00B56D00"/>
    <w:rsid w:val="00B73B1A"/>
    <w:rsid w:val="00B87446"/>
    <w:rsid w:val="00BB6EB4"/>
    <w:rsid w:val="00BC23DD"/>
    <w:rsid w:val="00BD0719"/>
    <w:rsid w:val="00BE7744"/>
    <w:rsid w:val="00BF2E2E"/>
    <w:rsid w:val="00C00E75"/>
    <w:rsid w:val="00C51667"/>
    <w:rsid w:val="00C61A47"/>
    <w:rsid w:val="00C923E3"/>
    <w:rsid w:val="00CD1B07"/>
    <w:rsid w:val="00CF1277"/>
    <w:rsid w:val="00CF23F3"/>
    <w:rsid w:val="00D00DF3"/>
    <w:rsid w:val="00D059D8"/>
    <w:rsid w:val="00D20F34"/>
    <w:rsid w:val="00D446DF"/>
    <w:rsid w:val="00D65954"/>
    <w:rsid w:val="00D73E35"/>
    <w:rsid w:val="00D8255A"/>
    <w:rsid w:val="00DA1467"/>
    <w:rsid w:val="00DA38AA"/>
    <w:rsid w:val="00DF35A1"/>
    <w:rsid w:val="00DF4F50"/>
    <w:rsid w:val="00E37A28"/>
    <w:rsid w:val="00E4768A"/>
    <w:rsid w:val="00E51E78"/>
    <w:rsid w:val="00E5798C"/>
    <w:rsid w:val="00E609CD"/>
    <w:rsid w:val="00E713EE"/>
    <w:rsid w:val="00E72E8E"/>
    <w:rsid w:val="00E77965"/>
    <w:rsid w:val="00E84CC7"/>
    <w:rsid w:val="00E97594"/>
    <w:rsid w:val="00EA5954"/>
    <w:rsid w:val="00EC7635"/>
    <w:rsid w:val="00ED5010"/>
    <w:rsid w:val="00EE0A41"/>
    <w:rsid w:val="00EF507E"/>
    <w:rsid w:val="00EF5F1C"/>
    <w:rsid w:val="00F0205F"/>
    <w:rsid w:val="00F15C98"/>
    <w:rsid w:val="00F52D4A"/>
    <w:rsid w:val="00F5402B"/>
    <w:rsid w:val="00F54BE6"/>
    <w:rsid w:val="00F61821"/>
    <w:rsid w:val="00F85B6E"/>
    <w:rsid w:val="00F937CF"/>
    <w:rsid w:val="00FA7387"/>
    <w:rsid w:val="00FF2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3459AB"/>
  <w15:chartTrackingRefBased/>
  <w15:docId w15:val="{09FD471A-E16A-406E-8630-59E6B485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position w:val="0"/>
      <w:sz w:val="22"/>
      <w:szCs w:val="22"/>
      <w:vertAlign w:val="baseli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eastAsia="HiraginoSans-W3"/>
      <w:kern w:val="1"/>
      <w:lang w:val="pl-PL" w:eastAsia="pl-PL" w:bidi="pl-P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16"/>
      <w:szCs w:val="16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  <w:i w:val="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sz w:val="28"/>
      <w:szCs w:val="28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b/>
      <w:bCs/>
      <w:sz w:val="20"/>
      <w:szCs w:val="2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sz w:val="22"/>
      <w:szCs w:val="22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b/>
      <w:sz w:val="22"/>
      <w:szCs w:val="22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7z1">
    <w:name w:val="WW8Num17z1"/>
    <w:rPr>
      <w:rFonts w:ascii="Times New Roman" w:hAnsi="Times New Roman" w:cs="Times New Roman"/>
      <w:b w:val="0"/>
      <w:i w:val="0"/>
      <w:color w:val="000000"/>
      <w:sz w:val="20"/>
      <w:szCs w:val="22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u w:val="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  <w:sz w:val="22"/>
      <w:szCs w:val="22"/>
      <w:lang w:val="pl-P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  <w:i w:val="0"/>
      <w:iCs/>
      <w:color w:val="000000"/>
      <w:spacing w:val="-4"/>
      <w:sz w:val="22"/>
      <w:szCs w:val="22"/>
      <w:vertAlign w:val="superscript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1">
    <w:name w:val="Domyślna czcionka akapitu1"/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Cambria" w:eastAsia="Times New Roman" w:hAnsi="Cambria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0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customStyle="1" w:styleId="FontStyle36">
    <w:name w:val="Font Style36"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pPr>
      <w:ind w:left="561" w:hanging="374"/>
    </w:pPr>
    <w:rPr>
      <w:sz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aliases w:val="Obiekt,List Paragraph1,Akapit normalny,Podsis rysunku,List Paragraph2,List Paragraph21,CW_Lista,normalny tekst,Akapit z listą BS,Akapit z listą 1,Table of contents numbered,BulletC,Wyliczanie,Akapit z listą31,Bullets,Nagłowek 3,Preambuła"/>
    <w:basedOn w:val="Normalny"/>
    <w:qFormat/>
    <w:pPr>
      <w:ind w:left="708"/>
    </w:pPr>
  </w:style>
  <w:style w:type="paragraph" w:styleId="Tekstprzypisudolnego">
    <w:name w:val="footnote text"/>
    <w:basedOn w:val="Normalny"/>
    <w:pPr>
      <w:ind w:left="720" w:hanging="720"/>
      <w:jc w:val="both"/>
    </w:pPr>
    <w:rPr>
      <w:rFonts w:eastAsia="Calibri"/>
    </w:rPr>
  </w:style>
  <w:style w:type="paragraph" w:styleId="NormalnyWeb">
    <w:name w:val="Normal (Web)"/>
    <w:basedOn w:val="Normalny"/>
    <w:pPr>
      <w:spacing w:before="280" w:after="280"/>
    </w:pPr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Bezodstpw">
    <w:name w:val="No Spacing"/>
    <w:qFormat/>
    <w:pPr>
      <w:suppressAutoHyphens/>
    </w:pPr>
    <w:rPr>
      <w:lang w:eastAsia="ar-SA"/>
    </w:rPr>
  </w:style>
  <w:style w:type="paragraph" w:customStyle="1" w:styleId="Tekstprzypisudolnego1">
    <w:name w:val="Tekst przypisu dolnego1"/>
    <w:basedOn w:val="Normalny"/>
    <w:pPr>
      <w:ind w:left="720" w:hanging="720"/>
      <w:jc w:val="both"/>
    </w:pPr>
    <w:rPr>
      <w:rFonts w:eastAsia="Calibri"/>
      <w:lang w:val="en-US"/>
    </w:rPr>
  </w:style>
  <w:style w:type="paragraph" w:customStyle="1" w:styleId="NormalnyWeb1">
    <w:name w:val="Normalny (Web)1"/>
    <w:basedOn w:val="Normalny"/>
    <w:pPr>
      <w:spacing w:before="100" w:after="100"/>
    </w:pPr>
    <w:rPr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przypisudolnego">
    <w:name w:val="footnote reference"/>
    <w:uiPriority w:val="99"/>
    <w:semiHidden/>
    <w:unhideWhenUsed/>
    <w:rsid w:val="009A0AF8"/>
    <w:rPr>
      <w:vertAlign w:val="superscript"/>
    </w:rPr>
  </w:style>
  <w:style w:type="paragraph" w:customStyle="1" w:styleId="Default">
    <w:name w:val="Default"/>
    <w:rsid w:val="009A0AF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0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3D15A-ED72-4B2D-99F0-B85D84769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lkaluza</dc:creator>
  <cp:keywords/>
  <cp:lastModifiedBy>Agnieszka Walkowicz-Wesołowska</cp:lastModifiedBy>
  <cp:revision>19</cp:revision>
  <cp:lastPrinted>2024-11-25T12:31:00Z</cp:lastPrinted>
  <dcterms:created xsi:type="dcterms:W3CDTF">2024-07-10T12:32:00Z</dcterms:created>
  <dcterms:modified xsi:type="dcterms:W3CDTF">2024-11-25T12:31:00Z</dcterms:modified>
</cp:coreProperties>
</file>