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51E" w:rsidRPr="00366448" w:rsidRDefault="00BD71E9" w:rsidP="0072251E">
      <w:pPr>
        <w:spacing w:after="0"/>
        <w:ind w:left="495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72251E" w:rsidRPr="0036644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45F75" w:rsidRPr="00366448">
        <w:rPr>
          <w:rFonts w:asciiTheme="minorHAnsi" w:hAnsiTheme="minorHAnsi" w:cstheme="minorHAnsi"/>
          <w:b/>
          <w:sz w:val="24"/>
          <w:szCs w:val="24"/>
        </w:rPr>
        <w:t>4</w:t>
      </w:r>
      <w:r w:rsidR="004A0460" w:rsidRPr="0036644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2251E" w:rsidRPr="00366448">
        <w:rPr>
          <w:rFonts w:asciiTheme="minorHAnsi" w:hAnsiTheme="minorHAnsi" w:cstheme="minorHAnsi"/>
          <w:b/>
          <w:sz w:val="24"/>
          <w:szCs w:val="24"/>
        </w:rPr>
        <w:t xml:space="preserve">do </w:t>
      </w:r>
      <w:r w:rsidR="00645F75" w:rsidRPr="00366448">
        <w:rPr>
          <w:rFonts w:asciiTheme="minorHAnsi" w:hAnsiTheme="minorHAnsi" w:cstheme="minorHAnsi"/>
          <w:b/>
          <w:sz w:val="24"/>
          <w:szCs w:val="24"/>
        </w:rPr>
        <w:t>SWZ</w:t>
      </w:r>
    </w:p>
    <w:p w:rsidR="0072251E" w:rsidRPr="00366448" w:rsidRDefault="0072251E" w:rsidP="00671042">
      <w:pPr>
        <w:spacing w:after="0"/>
        <w:ind w:left="4956" w:firstLine="708"/>
        <w:rPr>
          <w:rFonts w:asciiTheme="minorHAnsi" w:hAnsiTheme="minorHAnsi" w:cstheme="minorHAnsi"/>
          <w:b/>
          <w:sz w:val="24"/>
          <w:szCs w:val="24"/>
        </w:rPr>
      </w:pPr>
    </w:p>
    <w:p w:rsidR="00671042" w:rsidRPr="00366448" w:rsidRDefault="00671042" w:rsidP="00C27BB2">
      <w:pPr>
        <w:spacing w:after="0"/>
        <w:ind w:left="495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27BB2" w:rsidRPr="00366448" w:rsidRDefault="00C27BB2" w:rsidP="00C27BB2">
      <w:pPr>
        <w:spacing w:after="0"/>
        <w:jc w:val="right"/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</w:pPr>
      <w:bookmarkStart w:id="0" w:name="_Hlk83308010"/>
      <w:r w:rsidRPr="00366448"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  <w:t>SP ZOZ Centrum Leczenia Dzieci i Młodzieży w Zaborze</w:t>
      </w:r>
    </w:p>
    <w:bookmarkEnd w:id="0"/>
    <w:p w:rsidR="00C27BB2" w:rsidRPr="00366448" w:rsidRDefault="00C27BB2" w:rsidP="00C27BB2">
      <w:pPr>
        <w:spacing w:after="0"/>
        <w:jc w:val="right"/>
        <w:rPr>
          <w:rFonts w:asciiTheme="minorHAnsi" w:eastAsia="Times New Roman" w:hAnsiTheme="minorHAnsi" w:cs="Arial"/>
          <w:bCs/>
          <w:i/>
          <w:sz w:val="24"/>
          <w:szCs w:val="24"/>
          <w:lang w:eastAsia="pl-PL"/>
        </w:rPr>
      </w:pPr>
      <w:r w:rsidRPr="00366448">
        <w:rPr>
          <w:rFonts w:asciiTheme="minorHAnsi" w:eastAsia="Times New Roman" w:hAnsiTheme="minorHAnsi" w:cs="Arial"/>
          <w:bCs/>
          <w:i/>
          <w:sz w:val="24"/>
          <w:szCs w:val="24"/>
          <w:lang w:eastAsia="pl-PL"/>
        </w:rPr>
        <w:t>ul. Zamkowa 1, 66-003 Zabór</w:t>
      </w:r>
    </w:p>
    <w:p w:rsidR="00C27BB2" w:rsidRPr="00366448" w:rsidRDefault="00C27BB2" w:rsidP="00C27BB2">
      <w:pPr>
        <w:spacing w:after="0"/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</w:pPr>
    </w:p>
    <w:p w:rsidR="00671042" w:rsidRPr="00366448" w:rsidRDefault="00671042" w:rsidP="00C27BB2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>Wykonawca:</w:t>
      </w:r>
    </w:p>
    <w:p w:rsidR="004A0460" w:rsidRPr="00366448" w:rsidRDefault="004A0460" w:rsidP="00340C04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66448">
        <w:rPr>
          <w:rFonts w:asciiTheme="minorHAnsi" w:hAnsiTheme="minorHAnsi" w:cstheme="minorHAnsi"/>
          <w:i/>
          <w:sz w:val="24"/>
          <w:szCs w:val="24"/>
        </w:rPr>
        <w:t xml:space="preserve"> </w:t>
      </w:r>
    </w:p>
    <w:p w:rsidR="00671042" w:rsidRPr="00366448" w:rsidRDefault="004A0460" w:rsidP="00671042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66448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671042" w:rsidRPr="00366448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="00671042" w:rsidRPr="00366448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="00671042" w:rsidRPr="00366448">
        <w:rPr>
          <w:rFonts w:asciiTheme="minorHAnsi" w:hAnsiTheme="minorHAnsi" w:cstheme="minorHAnsi"/>
          <w:i/>
          <w:sz w:val="24"/>
          <w:szCs w:val="24"/>
        </w:rPr>
        <w:t>)</w:t>
      </w:r>
    </w:p>
    <w:p w:rsidR="00671042" w:rsidRPr="00366448" w:rsidRDefault="00671042" w:rsidP="00671042">
      <w:pPr>
        <w:spacing w:after="0"/>
        <w:rPr>
          <w:rFonts w:asciiTheme="minorHAnsi" w:hAnsiTheme="minorHAnsi" w:cstheme="minorHAnsi"/>
          <w:sz w:val="24"/>
          <w:szCs w:val="24"/>
          <w:u w:val="single"/>
        </w:rPr>
      </w:pPr>
      <w:r w:rsidRPr="00366448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:rsidR="00671042" w:rsidRPr="00366448" w:rsidRDefault="00671042" w:rsidP="00671042">
      <w:pPr>
        <w:spacing w:after="0"/>
        <w:ind w:right="5954"/>
        <w:rPr>
          <w:rFonts w:asciiTheme="minorHAnsi" w:hAnsiTheme="minorHAnsi" w:cstheme="minorHAnsi"/>
          <w:sz w:val="24"/>
          <w:szCs w:val="24"/>
        </w:rPr>
      </w:pPr>
      <w:r w:rsidRPr="00366448">
        <w:rPr>
          <w:rFonts w:asciiTheme="minorHAnsi" w:hAnsiTheme="minorHAnsi" w:cstheme="minorHAnsi"/>
          <w:sz w:val="24"/>
          <w:szCs w:val="24"/>
        </w:rPr>
        <w:t>………………………………………………………</w:t>
      </w:r>
    </w:p>
    <w:p w:rsidR="00671042" w:rsidRPr="00366448" w:rsidRDefault="00671042" w:rsidP="00671042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66448">
        <w:rPr>
          <w:rFonts w:asciiTheme="minorHAnsi" w:hAnsiTheme="minorHAnsi" w:cstheme="minorHAnsi"/>
          <w:i/>
          <w:sz w:val="24"/>
          <w:szCs w:val="24"/>
        </w:rPr>
        <w:t>(imię, nazwisko, stanowisko/podstawa do reprezentacji)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6448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 września 2019 r. 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 „PZP”), 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66448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PRZESŁANEK WYKLUCZENIA Z POSTĘPOWANIA ORAZ SPEŁNIANIA WARUNKÓW UDZIAŁU </w:t>
      </w:r>
      <w:r w:rsidRPr="00366448">
        <w:rPr>
          <w:rFonts w:asciiTheme="minorHAnsi" w:hAnsiTheme="minorHAnsi" w:cstheme="minorHAnsi"/>
          <w:b/>
          <w:sz w:val="24"/>
          <w:szCs w:val="24"/>
          <w:u w:val="single"/>
        </w:rPr>
        <w:br/>
        <w:t>W POSTĘPOWANIU</w:t>
      </w:r>
    </w:p>
    <w:p w:rsidR="00671042" w:rsidRPr="00366448" w:rsidRDefault="00671042" w:rsidP="00671042">
      <w:pPr>
        <w:spacing w:after="0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:rsidR="00671042" w:rsidRPr="00366448" w:rsidRDefault="00671042" w:rsidP="00671042">
      <w:pPr>
        <w:spacing w:after="0"/>
        <w:jc w:val="both"/>
        <w:rPr>
          <w:rFonts w:asciiTheme="minorHAnsi" w:hAnsiTheme="minorHAnsi" w:cs="Arial"/>
          <w:b/>
          <w:bCs/>
          <w:sz w:val="24"/>
          <w:szCs w:val="24"/>
          <w:lang w:eastAsia="ar-SA"/>
        </w:rPr>
      </w:pPr>
      <w:r w:rsidRPr="00366448">
        <w:rPr>
          <w:rFonts w:asciiTheme="minorHAnsi" w:hAnsiTheme="minorHAnsi" w:cstheme="minorHAnsi"/>
          <w:sz w:val="24"/>
          <w:szCs w:val="24"/>
        </w:rPr>
        <w:t>Na potrzeby postępowania o udzielenie zamówienia publicznego pn.</w:t>
      </w:r>
      <w:r w:rsidR="00882825" w:rsidRPr="00366448">
        <w:rPr>
          <w:rFonts w:asciiTheme="minorHAnsi" w:hAnsiTheme="minorHAnsi" w:cstheme="minorHAnsi"/>
          <w:sz w:val="24"/>
          <w:szCs w:val="24"/>
        </w:rPr>
        <w:t xml:space="preserve"> </w:t>
      </w:r>
      <w:r w:rsidR="00FB4F43" w:rsidRPr="00366448">
        <w:rPr>
          <w:rFonts w:asciiTheme="minorHAnsi" w:hAnsiTheme="minorHAnsi" w:cstheme="minorHAnsi"/>
          <w:b/>
          <w:bCs/>
          <w:sz w:val="24"/>
          <w:szCs w:val="24"/>
        </w:rPr>
        <w:t xml:space="preserve">Świadczenie </w:t>
      </w:r>
      <w:r w:rsidR="00C05BFA" w:rsidRPr="00366448">
        <w:rPr>
          <w:rFonts w:asciiTheme="minorHAnsi" w:hAnsiTheme="minorHAnsi" w:cstheme="minorHAnsi"/>
          <w:b/>
          <w:bCs/>
          <w:sz w:val="24"/>
          <w:szCs w:val="24"/>
        </w:rPr>
        <w:t>usług</w:t>
      </w:r>
      <w:r w:rsidR="00C0459B" w:rsidRPr="00366448">
        <w:rPr>
          <w:rFonts w:asciiTheme="minorHAnsi" w:hAnsiTheme="minorHAnsi" w:cstheme="minorHAnsi"/>
          <w:b/>
          <w:bCs/>
          <w:sz w:val="24"/>
          <w:szCs w:val="24"/>
        </w:rPr>
        <w:t xml:space="preserve"> lekarza/  </w:t>
      </w:r>
      <w:r w:rsidR="00C05BFA" w:rsidRPr="00366448">
        <w:rPr>
          <w:rFonts w:asciiTheme="minorHAnsi" w:hAnsiTheme="minorHAnsi" w:cstheme="minorHAnsi"/>
          <w:b/>
          <w:bCs/>
          <w:sz w:val="24"/>
          <w:szCs w:val="24"/>
        </w:rPr>
        <w:t xml:space="preserve">lekarza psychiatry w </w:t>
      </w:r>
      <w:r w:rsidR="00C27BB2" w:rsidRPr="00366448">
        <w:rPr>
          <w:rFonts w:asciiTheme="minorHAnsi" w:eastAsia="Times New Roman" w:hAnsiTheme="minorHAnsi" w:cs="Arial"/>
          <w:b/>
          <w:i/>
          <w:sz w:val="24"/>
          <w:szCs w:val="24"/>
          <w:lang w:eastAsia="pl-PL"/>
        </w:rPr>
        <w:t xml:space="preserve">SP ZOZ Centrum Leczenia Dzieci i Młodzieży w Zaborze </w:t>
      </w:r>
      <w:r w:rsidRPr="00366448">
        <w:rPr>
          <w:rFonts w:asciiTheme="minorHAnsi" w:hAnsiTheme="minorHAnsi" w:cstheme="minorHAnsi"/>
          <w:sz w:val="24"/>
          <w:szCs w:val="24"/>
        </w:rPr>
        <w:t>oświadczam, co następuje: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71042" w:rsidRPr="00366448" w:rsidRDefault="00671042" w:rsidP="00671042">
      <w:pPr>
        <w:shd w:val="clear" w:color="auto" w:fill="BFBFBF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 xml:space="preserve">OŚWIADCZENIA DOTYCZĄCE WYKONAWCY: 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71042" w:rsidRPr="00366448" w:rsidRDefault="00671042" w:rsidP="00671042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366448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984E34" w:rsidRPr="00366448">
        <w:rPr>
          <w:rFonts w:asciiTheme="minorHAnsi" w:hAnsiTheme="minorHAnsi" w:cstheme="minorHAnsi"/>
          <w:sz w:val="24"/>
          <w:szCs w:val="24"/>
        </w:rPr>
        <w:t xml:space="preserve">spełniam warunki udziału w postępowaniu i </w:t>
      </w:r>
      <w:r w:rsidRPr="00366448">
        <w:rPr>
          <w:rFonts w:asciiTheme="minorHAnsi" w:hAnsiTheme="minorHAnsi" w:cstheme="minorHAnsi"/>
          <w:sz w:val="24"/>
          <w:szCs w:val="24"/>
        </w:rPr>
        <w:t xml:space="preserve">nie podlegam wykluczeniu z postępowania na podstawie </w:t>
      </w:r>
      <w:r w:rsidRPr="00366448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 xml:space="preserve">art. 108 ust. 1 </w:t>
      </w:r>
      <w:r w:rsidR="00C27BB2" w:rsidRPr="00366448"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  <w:t>PZP</w:t>
      </w:r>
    </w:p>
    <w:p w:rsidR="00366448" w:rsidRPr="00366448" w:rsidRDefault="00366448" w:rsidP="00671042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</w:p>
    <w:p w:rsidR="00366448" w:rsidRPr="00366448" w:rsidRDefault="00366448" w:rsidP="00366448">
      <w:pPr>
        <w:framePr w:hSpace="141" w:wrap="around" w:vAnchor="text" w:hAnchor="margin" w:y="-108"/>
        <w:spacing w:after="0" w:line="360" w:lineRule="auto"/>
        <w:rPr>
          <w:rFonts w:cs="Calibri"/>
          <w:sz w:val="24"/>
          <w:szCs w:val="24"/>
        </w:rPr>
      </w:pPr>
      <w:r w:rsidRPr="00366448">
        <w:rPr>
          <w:rFonts w:cs="Calibri"/>
          <w:sz w:val="24"/>
          <w:szCs w:val="24"/>
        </w:rPr>
        <w:t>Oświadczam, że:</w:t>
      </w:r>
    </w:p>
    <w:p w:rsidR="00366448" w:rsidRDefault="00366448" w:rsidP="00366448">
      <w:pPr>
        <w:spacing w:after="0"/>
        <w:jc w:val="both"/>
        <w:rPr>
          <w:rFonts w:cs="Calibri"/>
          <w:sz w:val="24"/>
          <w:szCs w:val="24"/>
        </w:rPr>
      </w:pPr>
    </w:p>
    <w:p w:rsidR="00366448" w:rsidRPr="00366448" w:rsidRDefault="00366448" w:rsidP="00366448">
      <w:pPr>
        <w:spacing w:after="0"/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ar-SA"/>
        </w:rPr>
      </w:pPr>
      <w:r w:rsidRPr="00366448">
        <w:rPr>
          <w:rFonts w:cs="Calibri"/>
          <w:sz w:val="24"/>
          <w:szCs w:val="24"/>
        </w:rPr>
        <w:t xml:space="preserve">nie podlegam wykluczeniu z postępowania na podstawie </w:t>
      </w:r>
      <w:r w:rsidRPr="00366448">
        <w:rPr>
          <w:rFonts w:cs="Calibri"/>
          <w:color w:val="000000"/>
          <w:sz w:val="24"/>
          <w:szCs w:val="24"/>
          <w:lang w:eastAsia="pl-PL"/>
        </w:rPr>
        <w:t xml:space="preserve">art.7 ust. 1 </w:t>
      </w:r>
      <w:r w:rsidRPr="00366448">
        <w:rPr>
          <w:rFonts w:cs="Calibri"/>
          <w:sz w:val="24"/>
          <w:szCs w:val="24"/>
        </w:rPr>
        <w:t xml:space="preserve"> </w:t>
      </w:r>
      <w:r w:rsidRPr="00366448">
        <w:rPr>
          <w:rFonts w:cs="Calibri"/>
          <w:color w:val="000000"/>
          <w:sz w:val="24"/>
          <w:szCs w:val="24"/>
          <w:lang w:eastAsia="pl-PL"/>
        </w:rPr>
        <w:t>ustawy z dnia 13 kwietnia 2022r. o szczególnych rozwiązaniach w zakresie przeciwdziałania wspieraniu agresji na Ukrainę oraz służących ochronie bezpieczeństwa narodowego.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6644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  <w:r w:rsidR="0036644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:rsidR="00671042" w:rsidRPr="00366448" w:rsidRDefault="00671042" w:rsidP="00671042">
      <w:pPr>
        <w:spacing w:after="0"/>
        <w:jc w:val="both"/>
        <w:rPr>
          <w:rFonts w:ascii="Garamond" w:hAnsi="Garamond" w:cs="Arial"/>
          <w:i/>
          <w:sz w:val="24"/>
          <w:szCs w:val="24"/>
        </w:rPr>
      </w:pPr>
    </w:p>
    <w:p w:rsidR="00671042" w:rsidRPr="00366448" w:rsidRDefault="00671042" w:rsidP="00671042">
      <w:pPr>
        <w:shd w:val="clear" w:color="auto" w:fill="BFBFBF"/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66448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66448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71042" w:rsidRPr="00366448" w:rsidRDefault="00671042" w:rsidP="00671042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bookmarkStart w:id="1" w:name="_GoBack"/>
      <w:bookmarkEnd w:id="1"/>
    </w:p>
    <w:p w:rsidR="00671042" w:rsidRPr="007700DB" w:rsidRDefault="00671042" w:rsidP="00671042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:rsidR="00BD71E9" w:rsidRDefault="00BD71E9" w:rsidP="00BD71E9">
      <w:pPr>
        <w:spacing w:after="0"/>
        <w:ind w:left="4248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……………………………………………………………………………………………………….</w:t>
      </w:r>
    </w:p>
    <w:p w:rsidR="00671042" w:rsidRPr="007700DB" w:rsidRDefault="00671042" w:rsidP="00BD71E9">
      <w:pPr>
        <w:spacing w:after="0"/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7700DB">
        <w:rPr>
          <w:rFonts w:asciiTheme="minorHAnsi" w:hAnsiTheme="minorHAnsi" w:cstheme="minorHAnsi"/>
          <w:i/>
          <w:sz w:val="18"/>
          <w:szCs w:val="18"/>
        </w:rPr>
        <w:t xml:space="preserve">(podpis </w:t>
      </w:r>
    </w:p>
    <w:p w:rsidR="00741954" w:rsidRDefault="00741954"/>
    <w:sectPr w:rsidR="00741954" w:rsidSect="00597EE1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147" w:rsidRDefault="00904147">
      <w:pPr>
        <w:spacing w:after="0" w:line="240" w:lineRule="auto"/>
      </w:pPr>
      <w:r>
        <w:separator/>
      </w:r>
    </w:p>
  </w:endnote>
  <w:endnote w:type="continuationSeparator" w:id="0">
    <w:p w:rsidR="00904147" w:rsidRDefault="00904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849" w:rsidRPr="00D9143F" w:rsidRDefault="007700DB">
    <w:pPr>
      <w:pStyle w:val="Stopka"/>
      <w:jc w:val="right"/>
      <w:rPr>
        <w:rFonts w:ascii="Garamond" w:hAnsi="Garamond"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="00E7402F"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="00E7402F" w:rsidRPr="00D9143F">
      <w:rPr>
        <w:rFonts w:ascii="Garamond" w:hAnsi="Garamond"/>
        <w:b/>
        <w:bCs/>
        <w:sz w:val="16"/>
        <w:szCs w:val="16"/>
      </w:rPr>
      <w:fldChar w:fldCharType="separate"/>
    </w:r>
    <w:r w:rsidR="00366448">
      <w:rPr>
        <w:rFonts w:ascii="Garamond" w:hAnsi="Garamond"/>
        <w:b/>
        <w:bCs/>
        <w:noProof/>
        <w:sz w:val="16"/>
        <w:szCs w:val="16"/>
      </w:rPr>
      <w:t>1</w:t>
    </w:r>
    <w:r w:rsidR="00E7402F"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="00E7402F"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="00E7402F" w:rsidRPr="00D9143F">
      <w:rPr>
        <w:rFonts w:ascii="Garamond" w:hAnsi="Garamond"/>
        <w:b/>
        <w:bCs/>
        <w:sz w:val="16"/>
        <w:szCs w:val="16"/>
      </w:rPr>
      <w:fldChar w:fldCharType="separate"/>
    </w:r>
    <w:r w:rsidR="00366448">
      <w:rPr>
        <w:rFonts w:ascii="Garamond" w:hAnsi="Garamond"/>
        <w:b/>
        <w:bCs/>
        <w:noProof/>
        <w:sz w:val="16"/>
        <w:szCs w:val="16"/>
      </w:rPr>
      <w:t>1</w:t>
    </w:r>
    <w:r w:rsidR="00E7402F" w:rsidRPr="00D9143F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147" w:rsidRDefault="00904147">
      <w:pPr>
        <w:spacing w:after="0" w:line="240" w:lineRule="auto"/>
      </w:pPr>
      <w:r>
        <w:separator/>
      </w:r>
    </w:p>
  </w:footnote>
  <w:footnote w:type="continuationSeparator" w:id="0">
    <w:p w:rsidR="00904147" w:rsidRDefault="00904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849" w:rsidRDefault="00366448" w:rsidP="00D17165">
    <w:pPr>
      <w:pStyle w:val="Nagwek"/>
      <w:tabs>
        <w:tab w:val="clear" w:pos="4536"/>
        <w:tab w:val="clear" w:pos="9072"/>
        <w:tab w:val="left" w:pos="457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42"/>
    <w:rsid w:val="00097948"/>
    <w:rsid w:val="001A71A0"/>
    <w:rsid w:val="002051C0"/>
    <w:rsid w:val="0026144C"/>
    <w:rsid w:val="0026271B"/>
    <w:rsid w:val="00340C04"/>
    <w:rsid w:val="00354BF2"/>
    <w:rsid w:val="00366448"/>
    <w:rsid w:val="004A0460"/>
    <w:rsid w:val="00540879"/>
    <w:rsid w:val="00645F75"/>
    <w:rsid w:val="00671042"/>
    <w:rsid w:val="0072251E"/>
    <w:rsid w:val="00741954"/>
    <w:rsid w:val="007700DB"/>
    <w:rsid w:val="00867749"/>
    <w:rsid w:val="00882825"/>
    <w:rsid w:val="00904147"/>
    <w:rsid w:val="00984E34"/>
    <w:rsid w:val="00986AC9"/>
    <w:rsid w:val="009F3943"/>
    <w:rsid w:val="00B565C8"/>
    <w:rsid w:val="00BD71E9"/>
    <w:rsid w:val="00C0459B"/>
    <w:rsid w:val="00C05BFA"/>
    <w:rsid w:val="00C11754"/>
    <w:rsid w:val="00C24F58"/>
    <w:rsid w:val="00C27BB2"/>
    <w:rsid w:val="00C95290"/>
    <w:rsid w:val="00D9707A"/>
    <w:rsid w:val="00DD2BA9"/>
    <w:rsid w:val="00E7402F"/>
    <w:rsid w:val="00E933BE"/>
    <w:rsid w:val="00F97C83"/>
    <w:rsid w:val="00FB4F43"/>
    <w:rsid w:val="00FC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B0691-C360-4524-9B89-F958382A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104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1,Nagłówek strony"/>
    <w:basedOn w:val="Normalny"/>
    <w:link w:val="NagwekZnak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67104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1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042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27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27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271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7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271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0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MSI</dc:creator>
  <cp:lastModifiedBy>Jadwiga Młotkowska-Górska</cp:lastModifiedBy>
  <cp:revision>3</cp:revision>
  <cp:lastPrinted>2021-11-08T14:08:00Z</cp:lastPrinted>
  <dcterms:created xsi:type="dcterms:W3CDTF">2024-11-25T10:09:00Z</dcterms:created>
  <dcterms:modified xsi:type="dcterms:W3CDTF">2024-11-25T11:12:00Z</dcterms:modified>
</cp:coreProperties>
</file>