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B9C" w:rsidRPr="00B97B9C" w:rsidRDefault="00B97B9C" w:rsidP="00B97B9C">
      <w:pPr>
        <w:suppressAutoHyphens/>
        <w:spacing w:after="0" w:line="360" w:lineRule="auto"/>
        <w:ind w:firstLine="708"/>
        <w:jc w:val="center"/>
        <w:rPr>
          <w:rFonts w:ascii="Times New Roman" w:eastAsia="Calibri" w:hAnsi="Times New Roman" w:cs="Times New Roman"/>
        </w:rPr>
      </w:pPr>
      <w:r w:rsidRPr="00B97B9C">
        <w:rPr>
          <w:rFonts w:ascii="Times New Roman" w:eastAsia="Calibri" w:hAnsi="Times New Roman" w:cs="Times New Roman"/>
          <w:b/>
        </w:rPr>
        <w:t>SPECYFIKACJA WARUNKÓW ZAMÓWIENIA</w:t>
      </w:r>
    </w:p>
    <w:p w:rsidR="00B97B9C" w:rsidRPr="00B97B9C" w:rsidRDefault="00B97B9C" w:rsidP="00B97B9C">
      <w:pPr>
        <w:suppressAutoHyphens/>
        <w:spacing w:after="0" w:line="360" w:lineRule="auto"/>
        <w:jc w:val="center"/>
        <w:rPr>
          <w:rFonts w:ascii="Times New Roman" w:eastAsia="Calibri" w:hAnsi="Times New Roman" w:cs="Times New Roman"/>
        </w:rPr>
      </w:pPr>
      <w:r w:rsidRPr="00B97B9C">
        <w:rPr>
          <w:rFonts w:ascii="Times New Roman" w:eastAsia="Calibri" w:hAnsi="Times New Roman" w:cs="Times New Roman"/>
          <w:b/>
        </w:rPr>
        <w:t>w postępowaniu prowadzonym w trybie podst</w:t>
      </w:r>
      <w:r>
        <w:rPr>
          <w:rFonts w:ascii="Times New Roman" w:eastAsia="Calibri" w:hAnsi="Times New Roman" w:cs="Times New Roman"/>
          <w:b/>
        </w:rPr>
        <w:t xml:space="preserve">awowym bez negocjacji na podstawie art. 275 pkt 1 ustawy PZP </w:t>
      </w:r>
    </w:p>
    <w:p w:rsidR="00B97B9C" w:rsidRPr="00B97B9C" w:rsidRDefault="00B97B9C" w:rsidP="00B97B9C">
      <w:pPr>
        <w:spacing w:after="0"/>
        <w:jc w:val="both"/>
        <w:rPr>
          <w:rFonts w:ascii="Times New Roman" w:eastAsia="Calibri" w:hAnsi="Times New Roman" w:cs="Times New Roman"/>
          <w:b/>
        </w:rPr>
      </w:pPr>
    </w:p>
    <w:p w:rsidR="00B97B9C" w:rsidRPr="00B97B9C" w:rsidRDefault="00B97B9C" w:rsidP="00B97B9C">
      <w:pPr>
        <w:spacing w:after="0"/>
        <w:jc w:val="both"/>
        <w:rPr>
          <w:rFonts w:ascii="Times New Roman" w:eastAsia="Calibri" w:hAnsi="Times New Roman" w:cs="Times New Roman"/>
          <w:b/>
        </w:rPr>
      </w:pPr>
      <w:r w:rsidRPr="00B97B9C">
        <w:rPr>
          <w:rFonts w:ascii="Times New Roman" w:eastAsia="Calibri" w:hAnsi="Times New Roman" w:cs="Times New Roman"/>
          <w:b/>
        </w:rPr>
        <w:t>na usługę pn.:</w:t>
      </w:r>
      <w:bookmarkStart w:id="0" w:name="_Hlk69472418"/>
      <w:r w:rsidRPr="00B97B9C">
        <w:rPr>
          <w:rFonts w:ascii="Times New Roman" w:eastAsia="Calibri" w:hAnsi="Times New Roman" w:cs="Times New Roman"/>
          <w:b/>
        </w:rPr>
        <w:t xml:space="preserve"> </w:t>
      </w:r>
      <w:bookmarkEnd w:id="0"/>
      <w:r w:rsidRPr="00922B11">
        <w:rPr>
          <w:rFonts w:cstheme="minorHAnsi"/>
          <w:b/>
          <w:sz w:val="24"/>
          <w:szCs w:val="24"/>
        </w:rPr>
        <w:t xml:space="preserve">Opracowanie kompletnych dokumentacji projektowych </w:t>
      </w:r>
      <w:r w:rsidR="00C1211E">
        <w:rPr>
          <w:rFonts w:cstheme="minorHAnsi"/>
          <w:b/>
          <w:sz w:val="24"/>
          <w:szCs w:val="24"/>
        </w:rPr>
        <w:t>bu</w:t>
      </w:r>
      <w:r w:rsidR="005920BD">
        <w:rPr>
          <w:rFonts w:cstheme="minorHAnsi"/>
          <w:b/>
          <w:sz w:val="24"/>
          <w:szCs w:val="24"/>
        </w:rPr>
        <w:t>dowlano- wykonawczych rozbudowy</w:t>
      </w:r>
      <w:r w:rsidR="00C1211E">
        <w:rPr>
          <w:rFonts w:cstheme="minorHAnsi"/>
          <w:b/>
          <w:sz w:val="24"/>
          <w:szCs w:val="24"/>
        </w:rPr>
        <w:t xml:space="preserve"> i budowy </w:t>
      </w:r>
      <w:r>
        <w:rPr>
          <w:rFonts w:cstheme="minorHAnsi"/>
          <w:b/>
          <w:sz w:val="24"/>
          <w:szCs w:val="24"/>
        </w:rPr>
        <w:t xml:space="preserve"> </w:t>
      </w:r>
      <w:r w:rsidRPr="00922B11">
        <w:rPr>
          <w:rFonts w:cstheme="minorHAnsi"/>
          <w:b/>
          <w:sz w:val="24"/>
          <w:szCs w:val="24"/>
        </w:rPr>
        <w:t>dróg gminnych</w:t>
      </w:r>
      <w:r>
        <w:rPr>
          <w:rFonts w:cstheme="minorHAnsi"/>
          <w:b/>
          <w:sz w:val="24"/>
          <w:szCs w:val="24"/>
        </w:rPr>
        <w:t xml:space="preserve"> </w:t>
      </w:r>
      <w:r w:rsidRPr="00922B11">
        <w:rPr>
          <w:rFonts w:cstheme="minorHAnsi"/>
          <w:b/>
          <w:sz w:val="24"/>
          <w:szCs w:val="24"/>
        </w:rPr>
        <w:t>na terenie Gminy Wielka Wieś z podziałem na zadania, wraz z</w:t>
      </w:r>
      <w:r>
        <w:rPr>
          <w:rFonts w:cstheme="minorHAnsi"/>
          <w:b/>
          <w:sz w:val="24"/>
          <w:szCs w:val="24"/>
        </w:rPr>
        <w:t> </w:t>
      </w:r>
      <w:r w:rsidRPr="00922B11">
        <w:rPr>
          <w:rFonts w:cstheme="minorHAnsi"/>
          <w:b/>
          <w:sz w:val="24"/>
          <w:szCs w:val="24"/>
        </w:rPr>
        <w:t>uzyskaniem wymaganych uzgodnień, decyzji, zezwoleń niezbędnych do</w:t>
      </w:r>
      <w:r>
        <w:rPr>
          <w:rFonts w:cstheme="minorHAnsi"/>
          <w:b/>
          <w:sz w:val="24"/>
          <w:szCs w:val="24"/>
        </w:rPr>
        <w:t xml:space="preserve"> ich</w:t>
      </w:r>
      <w:r w:rsidRPr="00922B11">
        <w:rPr>
          <w:rFonts w:cstheme="minorHAnsi"/>
          <w:b/>
          <w:sz w:val="24"/>
          <w:szCs w:val="24"/>
        </w:rPr>
        <w:t xml:space="preserve"> realizacji</w:t>
      </w:r>
      <w:r>
        <w:rPr>
          <w:rFonts w:cstheme="minorHAnsi"/>
          <w:b/>
          <w:sz w:val="24"/>
          <w:szCs w:val="24"/>
        </w:rPr>
        <w:t xml:space="preserve"> - </w:t>
      </w:r>
      <w:r w:rsidRPr="00B97B9C">
        <w:rPr>
          <w:rFonts w:ascii="Times New Roman" w:eastAsia="Calibri" w:hAnsi="Times New Roman" w:cs="Times New Roman"/>
          <w:b/>
        </w:rPr>
        <w:t>Znak sprawy: ZP.271.</w:t>
      </w:r>
      <w:r>
        <w:rPr>
          <w:rFonts w:ascii="Times New Roman" w:eastAsia="Calibri" w:hAnsi="Times New Roman" w:cs="Times New Roman"/>
          <w:b/>
        </w:rPr>
        <w:t>2</w:t>
      </w:r>
      <w:r w:rsidRPr="00B97B9C">
        <w:rPr>
          <w:rFonts w:ascii="Times New Roman" w:eastAsia="Calibri" w:hAnsi="Times New Roman" w:cs="Times New Roman"/>
          <w:b/>
        </w:rPr>
        <w:t>5.2024</w:t>
      </w:r>
    </w:p>
    <w:p w:rsidR="00B97B9C" w:rsidRPr="00B97B9C" w:rsidRDefault="00B97B9C" w:rsidP="00B97B9C">
      <w:pPr>
        <w:suppressAutoHyphens/>
        <w:spacing w:after="0" w:line="360" w:lineRule="auto"/>
        <w:jc w:val="center"/>
        <w:rPr>
          <w:rFonts w:ascii="Times New Roman" w:eastAsia="Calibri" w:hAnsi="Times New Roman" w:cs="Times New Roman"/>
        </w:rPr>
      </w:pPr>
    </w:p>
    <w:p w:rsidR="00B97B9C" w:rsidRPr="00B97B9C" w:rsidRDefault="00B97B9C" w:rsidP="00B97B9C">
      <w:pPr>
        <w:numPr>
          <w:ilvl w:val="0"/>
          <w:numId w:val="3"/>
        </w:numPr>
        <w:suppressAutoHyphens/>
        <w:spacing w:after="0" w:line="360" w:lineRule="auto"/>
        <w:rPr>
          <w:rFonts w:ascii="Times New Roman" w:eastAsia="Calibri" w:hAnsi="Times New Roman" w:cs="Times New Roman"/>
          <w:b/>
        </w:rPr>
      </w:pPr>
      <w:r w:rsidRPr="00B97B9C">
        <w:rPr>
          <w:rFonts w:ascii="Times New Roman" w:eastAsia="Calibri" w:hAnsi="Times New Roman" w:cs="Times New Roman"/>
          <w:b/>
        </w:rPr>
        <w:t>Informacje ogólne</w:t>
      </w:r>
      <w:r w:rsidRPr="00B97B9C">
        <w:rPr>
          <w:rFonts w:ascii="Times New Roman" w:eastAsia="Calibri" w:hAnsi="Times New Roman" w:cs="Times New Roman"/>
        </w:rPr>
        <w:t xml:space="preserve"> Zamawiający: </w:t>
      </w:r>
      <w:r w:rsidRPr="00B97B9C">
        <w:rPr>
          <w:rFonts w:ascii="Times New Roman" w:eastAsia="Calibri" w:hAnsi="Times New Roman" w:cs="Times New Roman"/>
          <w:b/>
        </w:rPr>
        <w:t xml:space="preserve">Gmina Wielka Wieś </w:t>
      </w:r>
    </w:p>
    <w:p w:rsidR="00B97B9C" w:rsidRPr="00B97B9C" w:rsidRDefault="00B97B9C" w:rsidP="00B97B9C">
      <w:pPr>
        <w:suppressAutoHyphens/>
        <w:spacing w:after="0" w:line="360" w:lineRule="auto"/>
        <w:ind w:left="720"/>
        <w:rPr>
          <w:rFonts w:ascii="Times New Roman" w:eastAsia="Calibri" w:hAnsi="Times New Roman" w:cs="Times New Roman"/>
          <w:b/>
        </w:rPr>
      </w:pPr>
      <w:r w:rsidRPr="00B97B9C">
        <w:rPr>
          <w:rFonts w:ascii="Times New Roman" w:eastAsia="Calibri" w:hAnsi="Times New Roman" w:cs="Times New Roman"/>
        </w:rPr>
        <w:t xml:space="preserve">Adres: </w:t>
      </w:r>
      <w:r w:rsidRPr="00B97B9C">
        <w:rPr>
          <w:rFonts w:ascii="Times New Roman" w:eastAsia="Calibri" w:hAnsi="Times New Roman" w:cs="Times New Roman"/>
          <w:b/>
        </w:rPr>
        <w:t xml:space="preserve">Urząd Gminy Wielka Wieś, pl. Wspólnoty 1, 32-085 Szyce </w:t>
      </w:r>
    </w:p>
    <w:p w:rsidR="00B97B9C" w:rsidRPr="00B97B9C" w:rsidRDefault="00B97B9C" w:rsidP="00B97B9C">
      <w:pPr>
        <w:suppressAutoHyphens/>
        <w:spacing w:after="0" w:line="360" w:lineRule="auto"/>
        <w:ind w:left="720"/>
        <w:rPr>
          <w:rFonts w:ascii="Times New Roman" w:eastAsia="Calibri" w:hAnsi="Times New Roman" w:cs="Times New Roman"/>
          <w:b/>
        </w:rPr>
      </w:pPr>
      <w:r w:rsidRPr="00B97B9C">
        <w:rPr>
          <w:rFonts w:ascii="Times New Roman" w:eastAsia="Calibri" w:hAnsi="Times New Roman" w:cs="Times New Roman"/>
        </w:rPr>
        <w:t xml:space="preserve">Numer telefonu: </w:t>
      </w:r>
      <w:r w:rsidRPr="00B97B9C">
        <w:rPr>
          <w:rFonts w:ascii="Times New Roman" w:eastAsia="Calibri" w:hAnsi="Times New Roman" w:cs="Times New Roman"/>
          <w:b/>
        </w:rPr>
        <w:t>12 419-17-01</w:t>
      </w:r>
    </w:p>
    <w:p w:rsidR="00B97B9C" w:rsidRPr="00B97B9C" w:rsidRDefault="00B97B9C" w:rsidP="00B97B9C">
      <w:pPr>
        <w:suppressAutoHyphens/>
        <w:spacing w:after="0" w:line="360" w:lineRule="auto"/>
        <w:ind w:left="720"/>
        <w:rPr>
          <w:rFonts w:ascii="Times New Roman" w:eastAsia="Calibri" w:hAnsi="Times New Roman" w:cs="Times New Roman"/>
          <w:b/>
        </w:rPr>
      </w:pPr>
      <w:r w:rsidRPr="00B97B9C">
        <w:rPr>
          <w:rFonts w:ascii="Times New Roman" w:eastAsia="Calibri" w:hAnsi="Times New Roman" w:cs="Times New Roman"/>
        </w:rPr>
        <w:t xml:space="preserve">Adres poczty elektronicznej: </w:t>
      </w:r>
      <w:hyperlink r:id="rId8" w:history="1">
        <w:r w:rsidRPr="00B97B9C">
          <w:rPr>
            <w:rFonts w:ascii="Times New Roman" w:eastAsia="Calibri" w:hAnsi="Times New Roman" w:cs="Times New Roman"/>
            <w:b/>
            <w:color w:val="0563C1"/>
            <w:u w:val="single"/>
          </w:rPr>
          <w:t>j.krzton@wielka-wies.pl</w:t>
        </w:r>
      </w:hyperlink>
    </w:p>
    <w:p w:rsidR="00B97B9C" w:rsidRPr="00B97B9C" w:rsidRDefault="00B97B9C" w:rsidP="00B97B9C">
      <w:pPr>
        <w:suppressAutoHyphens/>
        <w:spacing w:after="0" w:line="360" w:lineRule="auto"/>
        <w:ind w:left="720"/>
        <w:rPr>
          <w:rFonts w:ascii="Times New Roman" w:eastAsia="Calibri" w:hAnsi="Times New Roman" w:cs="Times New Roman"/>
          <w:b/>
        </w:rPr>
      </w:pPr>
      <w:r w:rsidRPr="00B97B9C">
        <w:rPr>
          <w:rFonts w:ascii="Times New Roman" w:eastAsia="Calibri" w:hAnsi="Times New Roman" w:cs="Times New Roman"/>
        </w:rPr>
        <w:t>Zamawiający zaleca komunikację przez pocztę elektroniczną</w:t>
      </w:r>
      <w:r w:rsidRPr="00B97B9C">
        <w:rPr>
          <w:rFonts w:ascii="Times New Roman" w:eastAsia="Calibri" w:hAnsi="Times New Roman" w:cs="Times New Roman"/>
          <w:b/>
        </w:rPr>
        <w:t>, za wyjątkiem złożenia oferty.</w:t>
      </w:r>
    </w:p>
    <w:p w:rsidR="00B97B9C" w:rsidRPr="00B97B9C" w:rsidRDefault="00B97B9C" w:rsidP="00B97B9C">
      <w:pPr>
        <w:tabs>
          <w:tab w:val="center" w:pos="4536"/>
          <w:tab w:val="left" w:pos="6945"/>
        </w:tabs>
        <w:spacing w:before="40"/>
        <w:jc w:val="both"/>
        <w:rPr>
          <w:rFonts w:ascii="Times New Roman" w:hAnsi="Times New Roman" w:cs="Times New Roman"/>
          <w:b/>
          <w:bCs/>
        </w:rPr>
      </w:pPr>
      <w:r w:rsidRPr="00B97B9C">
        <w:rPr>
          <w:rFonts w:ascii="Times New Roman" w:eastAsia="Calibri" w:hAnsi="Times New Roman" w:cs="Times New Roman"/>
        </w:rPr>
        <w:t>Adres strony internetowej prowadzonego postępowania:</w:t>
      </w:r>
      <w:r w:rsidRPr="00B97B9C">
        <w:rPr>
          <w:rFonts w:ascii="Times New Roman" w:hAnsi="Times New Roman" w:cs="Times New Roman"/>
          <w:b/>
          <w:bCs/>
          <w:u w:val="single"/>
        </w:rPr>
        <w:t xml:space="preserve"> https://ezamowienia.gov.pl</w:t>
      </w:r>
    </w:p>
    <w:p w:rsidR="00B97B9C" w:rsidRPr="0005003C" w:rsidRDefault="00B97B9C" w:rsidP="00B97B9C">
      <w:pPr>
        <w:rPr>
          <w:rFonts w:ascii="Times New Roman" w:hAnsi="Times New Roman" w:cs="Times New Roman"/>
        </w:rPr>
      </w:pPr>
      <w:r w:rsidRPr="00B97B9C">
        <w:rPr>
          <w:rFonts w:ascii="Times New Roman" w:hAnsi="Times New Roman" w:cs="Times New Roman"/>
        </w:rPr>
        <w:t xml:space="preserve">Dokładny adres strony internetowej zawiera załącznik </w:t>
      </w:r>
      <w:r w:rsidRPr="0005003C">
        <w:rPr>
          <w:rFonts w:ascii="Times New Roman" w:hAnsi="Times New Roman" w:cs="Times New Roman"/>
        </w:rPr>
        <w:t xml:space="preserve">nr </w:t>
      </w:r>
      <w:r w:rsidR="005D5871" w:rsidRPr="0005003C">
        <w:rPr>
          <w:rFonts w:ascii="Times New Roman" w:hAnsi="Times New Roman" w:cs="Times New Roman"/>
        </w:rPr>
        <w:t>10</w:t>
      </w:r>
      <w:r w:rsidRPr="0005003C">
        <w:rPr>
          <w:rFonts w:ascii="Times New Roman" w:hAnsi="Times New Roman" w:cs="Times New Roman"/>
        </w:rPr>
        <w:t xml:space="preserve"> do SWZ zatytułowanym „Link do strony i identyfikator postępowania”. </w:t>
      </w:r>
    </w:p>
    <w:p w:rsidR="00B97B9C" w:rsidRPr="0005003C" w:rsidRDefault="00B97B9C" w:rsidP="00B97B9C">
      <w:pPr>
        <w:spacing w:after="200" w:line="276" w:lineRule="auto"/>
        <w:rPr>
          <w:rFonts w:ascii="Trebuchet MS" w:hAnsi="Trebuchet MS" w:cs="Times New Roman"/>
          <w:b/>
        </w:rPr>
      </w:pPr>
    </w:p>
    <w:p w:rsidR="00B97B9C" w:rsidRPr="0005003C" w:rsidRDefault="00B97B9C" w:rsidP="00B97B9C">
      <w:pPr>
        <w:tabs>
          <w:tab w:val="left" w:pos="540"/>
        </w:tabs>
        <w:spacing w:after="0" w:line="360" w:lineRule="auto"/>
        <w:jc w:val="both"/>
        <w:rPr>
          <w:rFonts w:ascii="Arial" w:hAnsi="Arial" w:cs="Arial"/>
          <w:b/>
        </w:rPr>
      </w:pPr>
      <w:r w:rsidRPr="0005003C">
        <w:rPr>
          <w:rFonts w:ascii="Arial" w:hAnsi="Arial" w:cs="Arial"/>
          <w:b/>
        </w:rPr>
        <w:t>Dokumenty zamówienia dostępne są również w Biuletynie Informacji Publiczne :</w:t>
      </w:r>
    </w:p>
    <w:p w:rsidR="00B97B9C" w:rsidRPr="0005003C" w:rsidRDefault="00B950C6" w:rsidP="00B97B9C">
      <w:pPr>
        <w:spacing w:after="0" w:line="276" w:lineRule="auto"/>
        <w:rPr>
          <w:rFonts w:ascii="Trebuchet MS" w:hAnsi="Trebuchet MS" w:cs="Times New Roman"/>
          <w:b/>
        </w:rPr>
      </w:pPr>
      <w:hyperlink r:id="rId9" w:history="1">
        <w:r w:rsidR="00B97B9C" w:rsidRPr="0005003C">
          <w:rPr>
            <w:rFonts w:ascii="Trebuchet MS" w:eastAsia="Calibri" w:hAnsi="Trebuchet MS" w:cs="Times New Roman"/>
            <w:b/>
            <w:color w:val="0563C1"/>
            <w:u w:val="single"/>
          </w:rPr>
          <w:t>https://bip.malopolska.pl/gwielkawies/</w:t>
        </w:r>
      </w:hyperlink>
      <w:r w:rsidR="00B97B9C" w:rsidRPr="0005003C">
        <w:rPr>
          <w:rFonts w:ascii="Trebuchet MS" w:eastAsia="Calibri" w:hAnsi="Trebuchet MS" w:cs="Times New Roman"/>
          <w:b/>
        </w:rPr>
        <w:t xml:space="preserve"> </w:t>
      </w:r>
    </w:p>
    <w:p w:rsidR="00B97B9C" w:rsidRPr="0005003C" w:rsidRDefault="00B97B9C" w:rsidP="00B97B9C">
      <w:pPr>
        <w:suppressAutoHyphens/>
        <w:spacing w:after="0" w:line="360" w:lineRule="auto"/>
        <w:ind w:left="720"/>
        <w:rPr>
          <w:rFonts w:ascii="Times New Roman" w:eastAsia="Calibri" w:hAnsi="Times New Roman" w:cs="Times New Roman"/>
          <w:b/>
        </w:rPr>
      </w:pPr>
    </w:p>
    <w:p w:rsidR="00B97B9C" w:rsidRPr="0005003C" w:rsidRDefault="00B97B9C" w:rsidP="00B97B9C">
      <w:pPr>
        <w:suppressAutoHyphens/>
        <w:spacing w:after="0" w:line="360" w:lineRule="auto"/>
        <w:ind w:left="720"/>
        <w:rPr>
          <w:rFonts w:ascii="Times New Roman" w:eastAsia="Calibri" w:hAnsi="Times New Roman" w:cs="Times New Roman"/>
          <w:b/>
        </w:rPr>
      </w:pPr>
      <w:r w:rsidRPr="0005003C">
        <w:rPr>
          <w:rFonts w:ascii="Times New Roman" w:eastAsia="Calibri" w:hAnsi="Times New Roman" w:cs="Times New Roman"/>
        </w:rPr>
        <w:t>Godziny pracy Urzędu Gminy Wielka Wieś</w:t>
      </w:r>
      <w:r w:rsidRPr="0005003C">
        <w:rPr>
          <w:rFonts w:ascii="Times New Roman" w:eastAsia="Calibri" w:hAnsi="Times New Roman" w:cs="Times New Roman"/>
          <w:b/>
        </w:rPr>
        <w:t xml:space="preserve"> : poniedziałek 7:30 – 17:00 </w:t>
      </w:r>
    </w:p>
    <w:p w:rsidR="00B97B9C" w:rsidRPr="0005003C" w:rsidRDefault="00B97B9C" w:rsidP="00B97B9C">
      <w:pPr>
        <w:suppressAutoHyphens/>
        <w:spacing w:after="0" w:line="360" w:lineRule="auto"/>
        <w:ind w:left="720"/>
        <w:rPr>
          <w:rFonts w:ascii="Times New Roman" w:eastAsia="Calibri" w:hAnsi="Times New Roman" w:cs="Times New Roman"/>
          <w:b/>
        </w:rPr>
      </w:pPr>
      <w:r w:rsidRPr="0005003C">
        <w:rPr>
          <w:rFonts w:ascii="Times New Roman" w:eastAsia="Calibri" w:hAnsi="Times New Roman" w:cs="Times New Roman"/>
          <w:b/>
        </w:rPr>
        <w:tab/>
      </w:r>
      <w:r w:rsidRPr="0005003C">
        <w:rPr>
          <w:rFonts w:ascii="Times New Roman" w:eastAsia="Calibri" w:hAnsi="Times New Roman" w:cs="Times New Roman"/>
          <w:b/>
        </w:rPr>
        <w:tab/>
      </w:r>
      <w:r w:rsidRPr="0005003C">
        <w:rPr>
          <w:rFonts w:ascii="Times New Roman" w:eastAsia="Calibri" w:hAnsi="Times New Roman" w:cs="Times New Roman"/>
          <w:b/>
        </w:rPr>
        <w:tab/>
      </w:r>
      <w:r w:rsidRPr="0005003C">
        <w:rPr>
          <w:rFonts w:ascii="Times New Roman" w:eastAsia="Calibri" w:hAnsi="Times New Roman" w:cs="Times New Roman"/>
          <w:b/>
        </w:rPr>
        <w:tab/>
      </w:r>
      <w:r w:rsidRPr="0005003C">
        <w:rPr>
          <w:rFonts w:ascii="Times New Roman" w:eastAsia="Calibri" w:hAnsi="Times New Roman" w:cs="Times New Roman"/>
          <w:b/>
        </w:rPr>
        <w:tab/>
      </w:r>
      <w:r w:rsidRPr="0005003C">
        <w:rPr>
          <w:rFonts w:ascii="Times New Roman" w:eastAsia="Calibri" w:hAnsi="Times New Roman" w:cs="Times New Roman"/>
          <w:b/>
        </w:rPr>
        <w:tab/>
        <w:t xml:space="preserve">       wtorek- czwartek 7:30 – 15:30 </w:t>
      </w:r>
    </w:p>
    <w:p w:rsidR="00B97B9C" w:rsidRPr="0005003C" w:rsidRDefault="00B97B9C" w:rsidP="00B97B9C">
      <w:pPr>
        <w:suppressAutoHyphens/>
        <w:spacing w:after="0" w:line="360" w:lineRule="auto"/>
        <w:ind w:left="720"/>
        <w:rPr>
          <w:rFonts w:ascii="Times New Roman" w:eastAsia="Calibri" w:hAnsi="Times New Roman" w:cs="Times New Roman"/>
        </w:rPr>
      </w:pPr>
      <w:r w:rsidRPr="0005003C">
        <w:rPr>
          <w:rFonts w:ascii="Times New Roman" w:eastAsia="Calibri" w:hAnsi="Times New Roman" w:cs="Times New Roman"/>
          <w:b/>
        </w:rPr>
        <w:tab/>
      </w:r>
      <w:r w:rsidRPr="0005003C">
        <w:rPr>
          <w:rFonts w:ascii="Times New Roman" w:eastAsia="Calibri" w:hAnsi="Times New Roman" w:cs="Times New Roman"/>
          <w:b/>
        </w:rPr>
        <w:tab/>
      </w:r>
      <w:r w:rsidRPr="0005003C">
        <w:rPr>
          <w:rFonts w:ascii="Times New Roman" w:eastAsia="Calibri" w:hAnsi="Times New Roman" w:cs="Times New Roman"/>
          <w:b/>
        </w:rPr>
        <w:tab/>
      </w:r>
      <w:r w:rsidRPr="0005003C">
        <w:rPr>
          <w:rFonts w:ascii="Times New Roman" w:eastAsia="Calibri" w:hAnsi="Times New Roman" w:cs="Times New Roman"/>
          <w:b/>
        </w:rPr>
        <w:tab/>
      </w:r>
      <w:r w:rsidRPr="0005003C">
        <w:rPr>
          <w:rFonts w:ascii="Times New Roman" w:eastAsia="Calibri" w:hAnsi="Times New Roman" w:cs="Times New Roman"/>
          <w:b/>
        </w:rPr>
        <w:tab/>
      </w:r>
      <w:r w:rsidRPr="0005003C">
        <w:rPr>
          <w:rFonts w:ascii="Times New Roman" w:eastAsia="Calibri" w:hAnsi="Times New Roman" w:cs="Times New Roman"/>
          <w:b/>
        </w:rPr>
        <w:tab/>
        <w:t xml:space="preserve">       piątek: 7:30-14:00 </w:t>
      </w:r>
    </w:p>
    <w:p w:rsidR="00B97B9C" w:rsidRPr="0005003C" w:rsidRDefault="00B97B9C" w:rsidP="00B97B9C">
      <w:pPr>
        <w:tabs>
          <w:tab w:val="center" w:pos="4536"/>
          <w:tab w:val="left" w:pos="6945"/>
        </w:tabs>
        <w:spacing w:before="40"/>
        <w:jc w:val="both"/>
        <w:rPr>
          <w:rFonts w:ascii="Times New Roman" w:hAnsi="Times New Roman" w:cs="Times New Roman"/>
          <w:b/>
          <w:bCs/>
        </w:rPr>
      </w:pPr>
      <w:r w:rsidRPr="0005003C">
        <w:rPr>
          <w:rFonts w:ascii="Times New Roman" w:eastAsia="Calibri" w:hAnsi="Times New Roman" w:cs="Times New Roman"/>
        </w:rPr>
        <w:t xml:space="preserve">Adres strony internetowej, na której udostępniane będą zmiany i wyjaśnienia treści Specyfikacji Warunków Zamówienia (SWZ) oraz inne dokumenty zamówienia bezpośrednio związane z postępowaniem o udzielenie zamówienia: </w:t>
      </w:r>
      <w:r w:rsidRPr="0005003C">
        <w:rPr>
          <w:rFonts w:ascii="Times New Roman" w:hAnsi="Times New Roman" w:cs="Times New Roman"/>
          <w:b/>
          <w:bCs/>
          <w:u w:val="single"/>
        </w:rPr>
        <w:t>https://ezamowienia.gov.pl</w:t>
      </w:r>
    </w:p>
    <w:p w:rsidR="00B97B9C" w:rsidRPr="00B97B9C" w:rsidRDefault="00B97B9C" w:rsidP="00B97B9C">
      <w:pPr>
        <w:rPr>
          <w:rFonts w:ascii="Times New Roman" w:hAnsi="Times New Roman" w:cs="Times New Roman"/>
        </w:rPr>
      </w:pPr>
      <w:r w:rsidRPr="0005003C">
        <w:rPr>
          <w:rFonts w:ascii="Times New Roman" w:hAnsi="Times New Roman" w:cs="Times New Roman"/>
        </w:rPr>
        <w:t xml:space="preserve">Dokładny adres strony internetowej zawiera załącznik nr </w:t>
      </w:r>
      <w:r w:rsidR="005D5871" w:rsidRPr="0005003C">
        <w:rPr>
          <w:rFonts w:ascii="Times New Roman" w:hAnsi="Times New Roman" w:cs="Times New Roman"/>
        </w:rPr>
        <w:t>10</w:t>
      </w:r>
      <w:r w:rsidRPr="0005003C">
        <w:rPr>
          <w:rFonts w:ascii="Times New Roman" w:hAnsi="Times New Roman" w:cs="Times New Roman"/>
        </w:rPr>
        <w:t xml:space="preserve"> do SWZ zatytułowany „Link do strony i identyfikator postępowania.”</w:t>
      </w:r>
      <w:r w:rsidRPr="00B97B9C">
        <w:rPr>
          <w:rFonts w:ascii="Times New Roman" w:hAnsi="Times New Roman" w:cs="Times New Roman"/>
        </w:rPr>
        <w:t xml:space="preserve"> </w:t>
      </w:r>
    </w:p>
    <w:p w:rsidR="00B97B9C" w:rsidRPr="00B97B9C" w:rsidRDefault="00B97B9C" w:rsidP="00B97B9C">
      <w:pPr>
        <w:suppressAutoHyphens/>
        <w:spacing w:after="0" w:line="360" w:lineRule="auto"/>
        <w:ind w:left="360"/>
        <w:rPr>
          <w:rFonts w:ascii="Times New Roman" w:eastAsia="Calibri" w:hAnsi="Times New Roman" w:cs="Times New Roman"/>
        </w:rPr>
      </w:pPr>
    </w:p>
    <w:p w:rsidR="00B97B9C" w:rsidRPr="00B97B9C" w:rsidRDefault="00B97B9C" w:rsidP="00B97B9C">
      <w:pPr>
        <w:suppressAutoHyphens/>
        <w:spacing w:after="0" w:line="360" w:lineRule="auto"/>
        <w:ind w:left="360"/>
        <w:rPr>
          <w:rFonts w:ascii="Times New Roman" w:eastAsia="Calibri" w:hAnsi="Times New Roman" w:cs="Times New Roman"/>
        </w:rPr>
      </w:pPr>
    </w:p>
    <w:p w:rsidR="00B97B9C" w:rsidRPr="00B97B9C" w:rsidRDefault="00B97B9C" w:rsidP="00B97B9C">
      <w:pPr>
        <w:suppressAutoHyphens/>
        <w:spacing w:after="0" w:line="360" w:lineRule="auto"/>
        <w:ind w:left="360"/>
        <w:rPr>
          <w:rFonts w:ascii="Times New Roman" w:eastAsia="Calibri" w:hAnsi="Times New Roman" w:cs="Times New Roman"/>
        </w:rPr>
      </w:pPr>
    </w:p>
    <w:p w:rsidR="00B97B9C" w:rsidRPr="00B97B9C" w:rsidRDefault="00B97B9C" w:rsidP="00B97B9C">
      <w:pPr>
        <w:suppressAutoHyphens/>
        <w:spacing w:after="0" w:line="360" w:lineRule="auto"/>
        <w:ind w:left="360"/>
        <w:rPr>
          <w:rFonts w:ascii="Times New Roman" w:eastAsia="Calibri" w:hAnsi="Times New Roman" w:cs="Times New Roman"/>
        </w:rPr>
      </w:pPr>
    </w:p>
    <w:p w:rsidR="00B97B9C" w:rsidRPr="00B97B9C" w:rsidRDefault="00B97B9C" w:rsidP="00B97B9C">
      <w:pPr>
        <w:suppressAutoHyphens/>
        <w:spacing w:after="0" w:line="360" w:lineRule="auto"/>
        <w:ind w:left="360"/>
        <w:rPr>
          <w:rFonts w:ascii="Times New Roman" w:eastAsia="Calibri" w:hAnsi="Times New Roman" w:cs="Times New Roman"/>
        </w:rPr>
      </w:pPr>
    </w:p>
    <w:p w:rsidR="00B97B9C" w:rsidRPr="00B97B9C" w:rsidRDefault="00B97B9C" w:rsidP="00B97B9C">
      <w:pPr>
        <w:suppressAutoHyphens/>
        <w:spacing w:after="0" w:line="360" w:lineRule="auto"/>
        <w:ind w:left="360"/>
        <w:rPr>
          <w:rFonts w:ascii="Times New Roman" w:eastAsia="Calibri" w:hAnsi="Times New Roman" w:cs="Times New Roman"/>
        </w:rPr>
      </w:pPr>
    </w:p>
    <w:p w:rsidR="00B97B9C" w:rsidRPr="00B97B9C" w:rsidRDefault="00B97B9C" w:rsidP="00B97B9C">
      <w:pPr>
        <w:suppressAutoHyphens/>
        <w:spacing w:after="0" w:line="360" w:lineRule="auto"/>
        <w:ind w:left="360"/>
        <w:rPr>
          <w:rFonts w:ascii="Times New Roman" w:eastAsia="Calibri" w:hAnsi="Times New Roman" w:cs="Times New Roman"/>
        </w:rPr>
      </w:pPr>
    </w:p>
    <w:p w:rsidR="00B97B9C" w:rsidRPr="00B97B9C" w:rsidRDefault="00B97B9C" w:rsidP="00B97B9C">
      <w:pPr>
        <w:suppressAutoHyphens/>
        <w:spacing w:after="0" w:line="360" w:lineRule="auto"/>
        <w:ind w:left="360"/>
        <w:rPr>
          <w:rFonts w:ascii="Times New Roman" w:eastAsia="Calibri" w:hAnsi="Times New Roman" w:cs="Times New Roman"/>
        </w:rPr>
      </w:pPr>
    </w:p>
    <w:p w:rsidR="00B97B9C" w:rsidRPr="00B97B9C" w:rsidRDefault="00B97B9C" w:rsidP="00B97B9C">
      <w:pPr>
        <w:suppressAutoHyphens/>
        <w:spacing w:after="0" w:line="360" w:lineRule="auto"/>
        <w:ind w:left="360"/>
        <w:rPr>
          <w:rFonts w:ascii="Times New Roman" w:eastAsia="Calibri" w:hAnsi="Times New Roman" w:cs="Times New Roman"/>
        </w:rPr>
      </w:pPr>
    </w:p>
    <w:p w:rsidR="00B97B9C" w:rsidRPr="00B97B9C" w:rsidRDefault="00B97B9C" w:rsidP="00B97B9C">
      <w:pPr>
        <w:numPr>
          <w:ilvl w:val="0"/>
          <w:numId w:val="5"/>
        </w:numPr>
        <w:suppressAutoHyphens/>
        <w:spacing w:after="0" w:line="360" w:lineRule="auto"/>
        <w:rPr>
          <w:rFonts w:ascii="Times New Roman" w:eastAsia="Calibri" w:hAnsi="Times New Roman" w:cs="Times New Roman"/>
        </w:rPr>
      </w:pPr>
      <w:r w:rsidRPr="00B97B9C">
        <w:rPr>
          <w:rFonts w:ascii="Times New Roman" w:eastAsia="Calibri" w:hAnsi="Times New Roman" w:cs="Times New Roman"/>
          <w:b/>
        </w:rPr>
        <w:lastRenderedPageBreak/>
        <w:t xml:space="preserve">Tryb udzielenia zamówienia </w:t>
      </w:r>
    </w:p>
    <w:p w:rsidR="00B97B9C" w:rsidRPr="00F01771" w:rsidRDefault="00B97B9C" w:rsidP="00B97B9C">
      <w:pPr>
        <w:numPr>
          <w:ilvl w:val="0"/>
          <w:numId w:val="1"/>
        </w:numPr>
        <w:suppressAutoHyphens/>
        <w:spacing w:after="0" w:line="276" w:lineRule="auto"/>
        <w:jc w:val="both"/>
        <w:rPr>
          <w:rFonts w:ascii="Cambria" w:eastAsia="Calibri" w:hAnsi="Cambria" w:cs="Times New Roman"/>
          <w:bCs/>
        </w:rPr>
      </w:pPr>
      <w:r w:rsidRPr="00F01771">
        <w:rPr>
          <w:rFonts w:ascii="Cambria" w:eastAsia="Calibri" w:hAnsi="Cambria" w:cs="Times New Roman"/>
          <w:bCs/>
        </w:rPr>
        <w:t>Postępowanie prowadzone jest w trybie podstawowym na podstawie art. 275 pkt 1 ustawy z dnia 11 września 2019 r. – Prawo zamówień publicznych (</w:t>
      </w:r>
      <w:proofErr w:type="spellStart"/>
      <w:r w:rsidRPr="00F01771">
        <w:rPr>
          <w:rFonts w:ascii="Cambria" w:eastAsia="Calibri" w:hAnsi="Cambria" w:cs="Times New Roman"/>
          <w:bCs/>
        </w:rPr>
        <w:t>t.j</w:t>
      </w:r>
      <w:proofErr w:type="spellEnd"/>
      <w:r w:rsidRPr="00F01771">
        <w:rPr>
          <w:rFonts w:ascii="Cambria" w:eastAsia="Calibri" w:hAnsi="Cambria" w:cs="Times New Roman"/>
          <w:bCs/>
        </w:rPr>
        <w:t xml:space="preserve">.: Dz.U.  z 2022r., 1017 z </w:t>
      </w:r>
      <w:proofErr w:type="spellStart"/>
      <w:r w:rsidRPr="00F01771">
        <w:rPr>
          <w:rFonts w:ascii="Cambria" w:eastAsia="Calibri" w:hAnsi="Cambria" w:cs="Times New Roman"/>
          <w:bCs/>
        </w:rPr>
        <w:t>późn</w:t>
      </w:r>
      <w:proofErr w:type="spellEnd"/>
      <w:r w:rsidRPr="00F01771">
        <w:rPr>
          <w:rFonts w:ascii="Cambria" w:eastAsia="Calibri" w:hAnsi="Cambria" w:cs="Times New Roman"/>
          <w:bCs/>
        </w:rPr>
        <w:t>. zm.), zwanej dalej „PZP”, oraz aktów wykonawczych do niej, o wartości zamówienia nie przekraczającej progów unijnych.</w:t>
      </w:r>
    </w:p>
    <w:p w:rsidR="00B97B9C" w:rsidRPr="00F01771" w:rsidRDefault="00B97B9C" w:rsidP="00B97B9C">
      <w:pPr>
        <w:numPr>
          <w:ilvl w:val="0"/>
          <w:numId w:val="1"/>
        </w:numPr>
        <w:tabs>
          <w:tab w:val="left" w:pos="851"/>
        </w:tabs>
        <w:spacing w:after="120" w:line="276" w:lineRule="auto"/>
        <w:contextualSpacing/>
        <w:jc w:val="both"/>
        <w:rPr>
          <w:rFonts w:ascii="Cambria" w:eastAsia="Calibri" w:hAnsi="Cambria" w:cs="Times New Roman"/>
          <w:bCs/>
          <w:lang w:val="x-none"/>
        </w:rPr>
      </w:pPr>
      <w:r w:rsidRPr="00F01771">
        <w:rPr>
          <w:rFonts w:ascii="Cambria" w:eastAsia="Calibri" w:hAnsi="Cambria" w:cs="Times New Roman"/>
          <w:bCs/>
          <w:lang w:val="x-none"/>
        </w:rPr>
        <w:t>Zamawiający nie przewiduje wyboru najkorzystniejszej oferty z możliwością prowadzenia negocjacji.</w:t>
      </w:r>
    </w:p>
    <w:p w:rsidR="00B97B9C" w:rsidRPr="00F01771" w:rsidRDefault="00B97B9C" w:rsidP="00B97B9C">
      <w:pPr>
        <w:numPr>
          <w:ilvl w:val="0"/>
          <w:numId w:val="1"/>
        </w:numPr>
        <w:spacing w:after="0" w:line="276" w:lineRule="auto"/>
        <w:jc w:val="both"/>
        <w:rPr>
          <w:rFonts w:ascii="Cambria" w:eastAsia="Times New Roman" w:hAnsi="Cambria" w:cs="Times New Roman"/>
          <w:bCs/>
          <w:lang w:eastAsia="pl-PL"/>
        </w:rPr>
      </w:pPr>
      <w:r w:rsidRPr="00F01771">
        <w:rPr>
          <w:rFonts w:ascii="Cambria" w:eastAsia="Times New Roman" w:hAnsi="Cambria" w:cs="Times New Roman"/>
          <w:bCs/>
          <w:lang w:eastAsia="pl-PL"/>
        </w:rPr>
        <w:t>Zamawiający nie przewiduje aukcji elektronicznej.</w:t>
      </w:r>
    </w:p>
    <w:p w:rsidR="00B97B9C" w:rsidRPr="00F01771" w:rsidRDefault="00B97B9C" w:rsidP="00B97B9C">
      <w:pPr>
        <w:numPr>
          <w:ilvl w:val="0"/>
          <w:numId w:val="1"/>
        </w:numPr>
        <w:spacing w:after="0" w:line="276" w:lineRule="auto"/>
        <w:jc w:val="both"/>
        <w:rPr>
          <w:rFonts w:ascii="Cambria" w:eastAsia="Times New Roman" w:hAnsi="Cambria" w:cs="Times New Roman"/>
          <w:bCs/>
          <w:lang w:eastAsia="pl-PL"/>
        </w:rPr>
      </w:pPr>
      <w:r w:rsidRPr="00F01771">
        <w:rPr>
          <w:rFonts w:ascii="Cambria" w:eastAsia="Times New Roman" w:hAnsi="Cambria" w:cs="Times New Roman"/>
          <w:bCs/>
          <w:lang w:eastAsia="pl-PL"/>
        </w:rPr>
        <w:t>Zamawiający nie przewiduje złożenia oferty w postaci katalogów elektronicznych.</w:t>
      </w:r>
    </w:p>
    <w:p w:rsidR="00B97B9C" w:rsidRPr="00F01771" w:rsidRDefault="00B97B9C" w:rsidP="00B97B9C">
      <w:pPr>
        <w:numPr>
          <w:ilvl w:val="0"/>
          <w:numId w:val="1"/>
        </w:numPr>
        <w:spacing w:after="0" w:line="276" w:lineRule="auto"/>
        <w:jc w:val="both"/>
        <w:rPr>
          <w:rFonts w:ascii="Cambria" w:eastAsia="Times New Roman" w:hAnsi="Cambria" w:cs="Times New Roman"/>
          <w:bCs/>
          <w:lang w:eastAsia="pl-PL"/>
        </w:rPr>
      </w:pPr>
      <w:r w:rsidRPr="00F01771">
        <w:rPr>
          <w:rFonts w:ascii="Cambria" w:eastAsia="Times New Roman" w:hAnsi="Cambria" w:cs="Times New Roman"/>
          <w:bCs/>
          <w:lang w:eastAsia="pl-PL"/>
        </w:rPr>
        <w:t>Zamawiający nie prowadzi postępowania w celu zawarcia umowy ramowej.</w:t>
      </w:r>
    </w:p>
    <w:p w:rsidR="00B97B9C" w:rsidRPr="00F01771" w:rsidRDefault="00B97B9C" w:rsidP="00B97B9C">
      <w:pPr>
        <w:numPr>
          <w:ilvl w:val="0"/>
          <w:numId w:val="1"/>
        </w:numPr>
        <w:spacing w:after="0" w:line="276" w:lineRule="auto"/>
        <w:jc w:val="both"/>
        <w:rPr>
          <w:rFonts w:ascii="Cambria" w:eastAsia="Times New Roman" w:hAnsi="Cambria" w:cs="Times New Roman"/>
          <w:bCs/>
          <w:lang w:eastAsia="pl-PL"/>
        </w:rPr>
      </w:pPr>
      <w:r w:rsidRPr="00F01771">
        <w:rPr>
          <w:rFonts w:ascii="Cambria" w:eastAsia="Times New Roman" w:hAnsi="Cambria" w:cs="Times New Roman"/>
          <w:bCs/>
          <w:lang w:eastAsia="pl-PL"/>
        </w:rPr>
        <w:t>Zamawiający nie zastrzega możliwości ubiegania się o udzielenie zamówienia wyłącznie przez wykonawców, o których mowa w art. 94 PZP.</w:t>
      </w:r>
    </w:p>
    <w:p w:rsidR="00B97B9C" w:rsidRPr="00F01771" w:rsidRDefault="00B97B9C" w:rsidP="00B97B9C">
      <w:pPr>
        <w:numPr>
          <w:ilvl w:val="0"/>
          <w:numId w:val="1"/>
        </w:numPr>
        <w:spacing w:after="0" w:line="276" w:lineRule="auto"/>
        <w:jc w:val="both"/>
        <w:rPr>
          <w:rFonts w:ascii="Cambria" w:eastAsia="Times New Roman" w:hAnsi="Cambria" w:cs="Times New Roman"/>
          <w:bCs/>
          <w:lang w:eastAsia="pl-PL"/>
        </w:rPr>
      </w:pPr>
      <w:r w:rsidRPr="00F01771">
        <w:rPr>
          <w:rFonts w:ascii="Cambria" w:eastAsia="Times New Roman" w:hAnsi="Cambria" w:cs="Times New Roman"/>
          <w:bCs/>
          <w:lang w:eastAsia="pl-PL"/>
        </w:rPr>
        <w:t>Zamawiający nie określa dodatkowych wymagań związanych z zatrudnianiem osób, o których mowa w art. 96 ust. 2 pkt 2 PZP.</w:t>
      </w:r>
    </w:p>
    <w:p w:rsidR="00B97B9C" w:rsidRPr="00B97B9C" w:rsidRDefault="00B97B9C" w:rsidP="00B97B9C">
      <w:pPr>
        <w:suppressAutoHyphens/>
        <w:spacing w:after="0" w:line="360" w:lineRule="auto"/>
        <w:jc w:val="both"/>
        <w:rPr>
          <w:rFonts w:ascii="Times New Roman" w:eastAsia="Calibri" w:hAnsi="Times New Roman" w:cs="Times New Roman"/>
          <w:sz w:val="24"/>
          <w:szCs w:val="24"/>
        </w:rPr>
      </w:pPr>
    </w:p>
    <w:p w:rsidR="00B97B9C" w:rsidRPr="00B97B9C" w:rsidRDefault="00B97B9C" w:rsidP="00B97B9C">
      <w:pPr>
        <w:suppressAutoHyphens/>
        <w:spacing w:after="0" w:line="240" w:lineRule="auto"/>
        <w:contextualSpacing/>
        <w:jc w:val="both"/>
        <w:rPr>
          <w:rFonts w:eastAsia="Calibri" w:cstheme="minorHAnsi"/>
          <w:b/>
          <w:sz w:val="24"/>
          <w:szCs w:val="24"/>
          <w:lang w:eastAsia="ar-SA"/>
        </w:rPr>
      </w:pPr>
      <w:r>
        <w:rPr>
          <w:rFonts w:ascii="Times New Roman" w:eastAsia="Calibri" w:hAnsi="Times New Roman" w:cs="Times New Roman"/>
          <w:b/>
          <w:sz w:val="24"/>
          <w:szCs w:val="24"/>
        </w:rPr>
        <w:t xml:space="preserve">II. </w:t>
      </w:r>
      <w:r w:rsidRPr="00B97B9C">
        <w:rPr>
          <w:rFonts w:ascii="Times New Roman" w:eastAsia="Calibri" w:hAnsi="Times New Roman" w:cs="Times New Roman"/>
          <w:b/>
          <w:sz w:val="24"/>
          <w:szCs w:val="24"/>
        </w:rPr>
        <w:t>Opis przedmiotu zamówienia</w:t>
      </w:r>
    </w:p>
    <w:p w:rsidR="00B97B9C" w:rsidRDefault="00B97B9C" w:rsidP="00B97B9C">
      <w:pPr>
        <w:spacing w:after="0"/>
        <w:jc w:val="both"/>
        <w:rPr>
          <w:rFonts w:eastAsia="Calibri" w:cstheme="minorHAnsi"/>
          <w:b/>
          <w:bCs/>
          <w:sz w:val="24"/>
          <w:szCs w:val="24"/>
        </w:rPr>
      </w:pPr>
    </w:p>
    <w:p w:rsidR="00B97B9C" w:rsidRPr="00722C96" w:rsidRDefault="00B97B9C" w:rsidP="00653C2F">
      <w:pPr>
        <w:spacing w:after="0" w:line="360" w:lineRule="auto"/>
        <w:jc w:val="both"/>
        <w:rPr>
          <w:rFonts w:ascii="Times New Roman" w:eastAsia="Calibri" w:hAnsi="Times New Roman" w:cs="Times New Roman"/>
        </w:rPr>
      </w:pPr>
      <w:r w:rsidRPr="00C1211E">
        <w:rPr>
          <w:rFonts w:ascii="Times New Roman" w:eastAsia="Calibri" w:hAnsi="Times New Roman" w:cs="Times New Roman"/>
          <w:b/>
          <w:bCs/>
        </w:rPr>
        <w:t>1</w:t>
      </w:r>
      <w:r w:rsidRPr="00C1211E">
        <w:rPr>
          <w:rFonts w:ascii="Times New Roman" w:eastAsia="Calibri" w:hAnsi="Times New Roman" w:cs="Times New Roman"/>
        </w:rPr>
        <w:t>.Przedmiotem zamó</w:t>
      </w:r>
      <w:r w:rsidR="00C1211E">
        <w:rPr>
          <w:rFonts w:ascii="Times New Roman" w:eastAsia="Calibri" w:hAnsi="Times New Roman" w:cs="Times New Roman"/>
        </w:rPr>
        <w:t>wienia jest usługa</w:t>
      </w:r>
      <w:r w:rsidR="00653C2F" w:rsidRPr="00C1211E">
        <w:rPr>
          <w:rFonts w:ascii="Times New Roman" w:eastAsia="Calibri" w:hAnsi="Times New Roman" w:cs="Times New Roman"/>
        </w:rPr>
        <w:t xml:space="preserve"> pn.</w:t>
      </w:r>
      <w:r w:rsidRPr="00C1211E">
        <w:rPr>
          <w:rFonts w:ascii="Times New Roman" w:eastAsia="Calibri" w:hAnsi="Times New Roman" w:cs="Times New Roman"/>
        </w:rPr>
        <w:t>:</w:t>
      </w:r>
      <w:r w:rsidR="00C1211E" w:rsidRPr="00C1211E">
        <w:rPr>
          <w:rFonts w:ascii="Times New Roman" w:hAnsi="Times New Roman" w:cs="Times New Roman"/>
          <w:b/>
        </w:rPr>
        <w:t xml:space="preserve"> Opracowanie kompletnych dokumentacji projektowych budowlano- w</w:t>
      </w:r>
      <w:r w:rsidR="005920BD">
        <w:rPr>
          <w:rFonts w:ascii="Times New Roman" w:hAnsi="Times New Roman" w:cs="Times New Roman"/>
          <w:b/>
        </w:rPr>
        <w:t>ykonawczych rozbudowy i budowy</w:t>
      </w:r>
      <w:r w:rsidR="00C1211E" w:rsidRPr="00C1211E">
        <w:rPr>
          <w:rFonts w:ascii="Times New Roman" w:hAnsi="Times New Roman" w:cs="Times New Roman"/>
          <w:b/>
        </w:rPr>
        <w:t xml:space="preserve"> dróg gminnych na terenie Gminy Wielka Wieś z podziałem na zadania, wraz z uzyskaniem wymaganych uzgodnień, decyzji, zezwoleń niezbędnych do ich realizacji</w:t>
      </w:r>
      <w:r w:rsidR="00722C96" w:rsidRPr="00C1211E">
        <w:rPr>
          <w:rFonts w:ascii="Times New Roman" w:hAnsi="Times New Roman" w:cs="Times New Roman"/>
          <w:b/>
        </w:rPr>
        <w:t xml:space="preserve"> </w:t>
      </w:r>
      <w:r w:rsidRPr="00C1211E">
        <w:rPr>
          <w:rFonts w:ascii="Times New Roman" w:eastAsia="Calibri" w:hAnsi="Times New Roman" w:cs="Times New Roman"/>
        </w:rPr>
        <w:t>w podziale na następujące zadania</w:t>
      </w:r>
      <w:r w:rsidRPr="00722C96">
        <w:rPr>
          <w:rFonts w:ascii="Times New Roman" w:eastAsia="Calibri" w:hAnsi="Times New Roman" w:cs="Times New Roman"/>
        </w:rPr>
        <w:t xml:space="preserve"> :</w:t>
      </w:r>
    </w:p>
    <w:p w:rsidR="00B97B9C" w:rsidRPr="00B97B9C" w:rsidRDefault="00B97B9C" w:rsidP="00653C2F">
      <w:pPr>
        <w:tabs>
          <w:tab w:val="left" w:pos="426"/>
        </w:tabs>
        <w:suppressAutoHyphens/>
        <w:spacing w:after="0" w:line="360" w:lineRule="auto"/>
        <w:contextualSpacing/>
        <w:jc w:val="both"/>
        <w:rPr>
          <w:rFonts w:ascii="Times New Roman" w:eastAsia="Times New Roman" w:hAnsi="Times New Roman" w:cs="Times New Roman"/>
          <w:lang w:eastAsia="ar-SA"/>
        </w:rPr>
      </w:pPr>
    </w:p>
    <w:p w:rsidR="00B97B9C" w:rsidRPr="00B97B9C" w:rsidRDefault="00B97B9C" w:rsidP="005D5871">
      <w:pPr>
        <w:spacing w:after="0" w:line="360" w:lineRule="auto"/>
        <w:jc w:val="both"/>
        <w:rPr>
          <w:rFonts w:ascii="Times New Roman" w:eastAsia="Calibri" w:hAnsi="Times New Roman" w:cs="Times New Roman"/>
          <w:b/>
        </w:rPr>
      </w:pPr>
      <w:r w:rsidRPr="00B97B9C">
        <w:rPr>
          <w:rFonts w:ascii="Times New Roman" w:eastAsia="Calibri" w:hAnsi="Times New Roman" w:cs="Times New Roman"/>
          <w:b/>
        </w:rPr>
        <w:t>Zadanie nr 1</w:t>
      </w:r>
    </w:p>
    <w:p w:rsidR="00B97B9C" w:rsidRPr="00B97B9C" w:rsidRDefault="00B97B9C" w:rsidP="005D5871">
      <w:pPr>
        <w:tabs>
          <w:tab w:val="left" w:pos="426"/>
        </w:tabs>
        <w:suppressAutoHyphens/>
        <w:spacing w:after="0" w:line="360" w:lineRule="auto"/>
        <w:contextualSpacing/>
        <w:jc w:val="both"/>
        <w:rPr>
          <w:rFonts w:ascii="Times New Roman" w:eastAsia="Times New Roman" w:hAnsi="Times New Roman" w:cs="Times New Roman"/>
          <w:lang w:eastAsia="ar-SA"/>
        </w:rPr>
      </w:pPr>
      <w:r w:rsidRPr="00B97B9C">
        <w:rPr>
          <w:rFonts w:ascii="Times New Roman" w:eastAsia="Times New Roman" w:hAnsi="Times New Roman" w:cs="Times New Roman"/>
          <w:b/>
          <w:lang w:eastAsia="ar-SA"/>
        </w:rPr>
        <w:t xml:space="preserve">,,Rozbudowa drogi gminnej wewnętrznej ul. Wrzosy zlokalizowanej na dz. ew. nr 703 </w:t>
      </w:r>
      <w:r w:rsidRPr="00B97B9C">
        <w:rPr>
          <w:rFonts w:ascii="Times New Roman" w:eastAsia="Times New Roman" w:hAnsi="Times New Roman" w:cs="Times New Roman"/>
          <w:b/>
          <w:lang w:eastAsia="ar-SA"/>
        </w:rPr>
        <w:br/>
        <w:t>w miejscowości Modlniczka”,</w:t>
      </w:r>
      <w:r w:rsidRPr="00B97B9C">
        <w:rPr>
          <w:rFonts w:ascii="Times New Roman" w:eastAsia="Times New Roman" w:hAnsi="Times New Roman" w:cs="Times New Roman"/>
          <w:lang w:eastAsia="ar-SA"/>
        </w:rPr>
        <w:t xml:space="preserve"> polegającą na budowie chodnika jednostronnego, poszerzeniu jezdni, budowie odwodnienia pasa drogowego, przebudowie zjazdów: z ul. Krakowską, do boiska sportowego oraz do budynku wielofunkcyjnego, budowie miejsc postojowych do obsługi LKS ,,Sportowiec” Modlniczka  oraz przebudowie istniejącej infrastruktury obcej kolidującej z projektowaną przebudową, od ul. Krakowskiej w m. Modlniczka na odcinku długości ok. 290m.</w:t>
      </w:r>
    </w:p>
    <w:p w:rsidR="00B97B9C" w:rsidRPr="00B97B9C" w:rsidRDefault="00B97B9C" w:rsidP="00B97B9C">
      <w:pPr>
        <w:spacing w:after="0"/>
        <w:jc w:val="both"/>
        <w:rPr>
          <w:rFonts w:ascii="Times New Roman" w:eastAsia="Calibri" w:hAnsi="Times New Roman" w:cs="Times New Roman"/>
          <w:b/>
        </w:rPr>
      </w:pPr>
    </w:p>
    <w:p w:rsidR="00B97B9C" w:rsidRPr="00B97B9C" w:rsidRDefault="00B97B9C" w:rsidP="00B97B9C">
      <w:pPr>
        <w:spacing w:after="0" w:line="360" w:lineRule="auto"/>
        <w:rPr>
          <w:rFonts w:ascii="Times New Roman" w:hAnsi="Times New Roman" w:cs="Times New Roman"/>
          <w:b/>
        </w:rPr>
      </w:pPr>
      <w:r w:rsidRPr="00B97B9C">
        <w:rPr>
          <w:rFonts w:ascii="Times New Roman" w:eastAsia="Calibri" w:hAnsi="Times New Roman" w:cs="Times New Roman"/>
          <w:b/>
        </w:rPr>
        <w:t>Zadanie nr 2</w:t>
      </w:r>
    </w:p>
    <w:p w:rsidR="00B97B9C" w:rsidRPr="00B97B9C" w:rsidRDefault="00B97B9C" w:rsidP="00B97B9C">
      <w:pPr>
        <w:spacing w:after="0" w:line="360" w:lineRule="auto"/>
        <w:jc w:val="both"/>
        <w:rPr>
          <w:rFonts w:ascii="Times New Roman" w:eastAsia="Times New Roman" w:hAnsi="Times New Roman" w:cs="Times New Roman"/>
          <w:bCs/>
          <w:u w:val="single"/>
          <w:lang w:eastAsia="pl-PL"/>
        </w:rPr>
      </w:pPr>
      <w:r w:rsidRPr="00B97B9C">
        <w:rPr>
          <w:rFonts w:ascii="Times New Roman" w:eastAsia="Calibri" w:hAnsi="Times New Roman" w:cs="Times New Roman"/>
          <w:b/>
        </w:rPr>
        <w:t xml:space="preserve">,,Rozbudowa drogi gminnej 601473K ul. Sportowej zlokalizowanej na dz. nr 109, 108/1 </w:t>
      </w:r>
      <w:r w:rsidRPr="00B97B9C">
        <w:rPr>
          <w:rFonts w:ascii="Times New Roman" w:eastAsia="Calibri" w:hAnsi="Times New Roman" w:cs="Times New Roman"/>
          <w:b/>
        </w:rPr>
        <w:br/>
        <w:t xml:space="preserve">w miejscowości Bębło oraz przebudowa drogi gminnej wewnętrznej ul. Zielone Wzgórze zlokalizowanej na dz. ew. nr 158/18, 98/18, 98/15, 94/2, 92/2, 88/10, 87/23, 86/2, 85/6, 81/8, 80/6 w miejscowości Bębło”, </w:t>
      </w:r>
      <w:r w:rsidRPr="00B97B9C">
        <w:rPr>
          <w:rFonts w:ascii="Times New Roman" w:eastAsia="Calibri" w:hAnsi="Times New Roman" w:cs="Times New Roman"/>
          <w:bCs/>
        </w:rPr>
        <w:t xml:space="preserve">polegającą na budowie chodnika jednostronnego na ul. Sportowej oraz poszerzeniu jezdni, budowie odwodnienia pasa drogowego, przebudowie zjazdów: z ul. Zachodnią oraz ul. Krakowską oraz przebudowie istniejącej infrastruktury obcej kolidującej z projektowaną przebudową, od ul. Zachodniej w m. Bębło na odcinku długości ok. 655m. Przebudowa drogi wewnętrznej ul. Zielone Wzgórze polegająca na budowie jezdni o nawierzchni szutrowej wraz z budową </w:t>
      </w:r>
      <w:r w:rsidRPr="00B97B9C">
        <w:rPr>
          <w:rFonts w:ascii="Times New Roman" w:eastAsia="Calibri" w:hAnsi="Times New Roman" w:cs="Times New Roman"/>
          <w:bCs/>
        </w:rPr>
        <w:lastRenderedPageBreak/>
        <w:t xml:space="preserve">odwodnienia pasa drogowego na długości ok. 330 m, </w:t>
      </w:r>
      <w:r w:rsidRPr="00B97B9C">
        <w:rPr>
          <w:rFonts w:ascii="Times New Roman" w:eastAsia="Calibri" w:hAnsi="Times New Roman" w:cs="Times New Roman"/>
        </w:rPr>
        <w:t>oraz przebudowie istniejącej infrastruktury obcej kolidującej z projektowaną przebudową.</w:t>
      </w:r>
    </w:p>
    <w:p w:rsidR="00B97B9C" w:rsidRPr="00B97B9C" w:rsidRDefault="00B97B9C" w:rsidP="00B97B9C">
      <w:pPr>
        <w:spacing w:after="0"/>
        <w:jc w:val="both"/>
        <w:rPr>
          <w:rFonts w:ascii="Times New Roman" w:eastAsia="Calibri" w:hAnsi="Times New Roman" w:cs="Times New Roman"/>
          <w:b/>
        </w:rPr>
      </w:pPr>
    </w:p>
    <w:p w:rsidR="00B97B9C" w:rsidRPr="00B97B9C" w:rsidRDefault="00B97B9C" w:rsidP="005D5871">
      <w:pPr>
        <w:spacing w:after="0" w:line="360" w:lineRule="auto"/>
        <w:jc w:val="both"/>
        <w:rPr>
          <w:rFonts w:ascii="Times New Roman" w:eastAsia="Calibri" w:hAnsi="Times New Roman" w:cs="Times New Roman"/>
          <w:b/>
        </w:rPr>
      </w:pPr>
      <w:r w:rsidRPr="00B97B9C">
        <w:rPr>
          <w:rFonts w:ascii="Times New Roman" w:eastAsia="Calibri" w:hAnsi="Times New Roman" w:cs="Times New Roman"/>
          <w:b/>
        </w:rPr>
        <w:t>Zadanie nr 3</w:t>
      </w:r>
    </w:p>
    <w:p w:rsidR="00B97B9C" w:rsidRPr="00B97B9C" w:rsidRDefault="00B97B9C" w:rsidP="005D5871">
      <w:pPr>
        <w:tabs>
          <w:tab w:val="left" w:pos="426"/>
        </w:tabs>
        <w:suppressAutoHyphens/>
        <w:spacing w:after="0" w:line="360" w:lineRule="auto"/>
        <w:jc w:val="both"/>
        <w:rPr>
          <w:rFonts w:ascii="Times New Roman" w:eastAsia="Calibri" w:hAnsi="Times New Roman" w:cs="Times New Roman"/>
          <w:lang w:eastAsia="ar-SA"/>
        </w:rPr>
      </w:pPr>
      <w:r w:rsidRPr="00B97B9C">
        <w:rPr>
          <w:rFonts w:ascii="Times New Roman" w:eastAsia="Times New Roman" w:hAnsi="Times New Roman" w:cs="Times New Roman"/>
          <w:b/>
          <w:lang w:eastAsia="pl-PL"/>
        </w:rPr>
        <w:t xml:space="preserve">,,Rozbudowa drogi gminnej ul. Orlich Gniazd zlokalizowanej na dz. nr 108, 47/20 </w:t>
      </w:r>
      <w:r w:rsidRPr="00B97B9C">
        <w:rPr>
          <w:rFonts w:ascii="Times New Roman" w:eastAsia="Times New Roman" w:hAnsi="Times New Roman" w:cs="Times New Roman"/>
          <w:b/>
          <w:lang w:eastAsia="pl-PL"/>
        </w:rPr>
        <w:br/>
        <w:t xml:space="preserve">w miejscowości Giebułtów”, </w:t>
      </w:r>
      <w:r w:rsidRPr="00B97B9C">
        <w:rPr>
          <w:rFonts w:ascii="Times New Roman" w:eastAsia="Times New Roman" w:hAnsi="Times New Roman" w:cs="Times New Roman"/>
          <w:bCs/>
          <w:lang w:eastAsia="pl-PL"/>
        </w:rPr>
        <w:t xml:space="preserve"> polegająca na budowie chodnika, poszerzeniu jezdni, budowie odwodnienia pasa drogowego</w:t>
      </w:r>
      <w:r w:rsidRPr="00B97B9C">
        <w:rPr>
          <w:rFonts w:ascii="Times New Roman" w:eastAsia="Calibri" w:hAnsi="Times New Roman" w:cs="Times New Roman"/>
        </w:rPr>
        <w:t xml:space="preserve"> oraz przebudowie istniejącej infrastruktury obcej kolidującej z projektowaną przebudową na odcinku od pętli autobusowej na długości ok.773 </w:t>
      </w:r>
      <w:proofErr w:type="spellStart"/>
      <w:r w:rsidRPr="00B97B9C">
        <w:rPr>
          <w:rFonts w:ascii="Times New Roman" w:eastAsia="Calibri" w:hAnsi="Times New Roman" w:cs="Times New Roman"/>
        </w:rPr>
        <w:t>mb</w:t>
      </w:r>
      <w:proofErr w:type="spellEnd"/>
      <w:r w:rsidRPr="00B97B9C">
        <w:rPr>
          <w:rFonts w:ascii="Times New Roman" w:eastAsia="Calibri" w:hAnsi="Times New Roman" w:cs="Times New Roman"/>
        </w:rPr>
        <w:t xml:space="preserve">. </w:t>
      </w:r>
    </w:p>
    <w:p w:rsidR="00B97B9C" w:rsidRPr="00B97B9C" w:rsidRDefault="00B97B9C" w:rsidP="00B97B9C">
      <w:pPr>
        <w:spacing w:after="0"/>
        <w:jc w:val="both"/>
        <w:rPr>
          <w:rFonts w:ascii="Times New Roman" w:eastAsia="Calibri" w:hAnsi="Times New Roman" w:cs="Times New Roman"/>
          <w:bCs/>
        </w:rPr>
      </w:pPr>
    </w:p>
    <w:p w:rsidR="00B97B9C" w:rsidRPr="005D5871" w:rsidRDefault="00B97B9C" w:rsidP="00B97B9C">
      <w:pPr>
        <w:jc w:val="both"/>
        <w:rPr>
          <w:rFonts w:ascii="Times New Roman" w:eastAsia="Calibri" w:hAnsi="Times New Roman" w:cs="Times New Roman"/>
        </w:rPr>
      </w:pPr>
      <w:r w:rsidRPr="005D5871">
        <w:rPr>
          <w:rFonts w:ascii="Times New Roman" w:eastAsia="Calibri" w:hAnsi="Times New Roman" w:cs="Times New Roman"/>
          <w:b/>
          <w:lang w:eastAsia="ar-SA"/>
        </w:rPr>
        <w:t>1.1.</w:t>
      </w:r>
      <w:r w:rsidRPr="005D5871">
        <w:rPr>
          <w:rFonts w:ascii="Times New Roman" w:hAnsi="Times New Roman" w:cs="Times New Roman"/>
          <w:iCs/>
        </w:rPr>
        <w:t xml:space="preserve"> </w:t>
      </w:r>
      <w:r w:rsidRPr="005D5871">
        <w:rPr>
          <w:rFonts w:ascii="Times New Roman" w:eastAsia="Calibri" w:hAnsi="Times New Roman" w:cs="Times New Roman"/>
          <w:b/>
          <w:iCs/>
          <w:lang w:eastAsia="ar-SA"/>
        </w:rPr>
        <w:t>Dokumentacje na zadania o numerach 1, 2, 3, które będą przedmiotem umowy należy wykona</w:t>
      </w:r>
      <w:r w:rsidRPr="005D5871">
        <w:rPr>
          <w:rFonts w:ascii="Times New Roman" w:eastAsia="Calibri" w:hAnsi="Times New Roman" w:cs="Times New Roman"/>
          <w:b/>
          <w:lang w:eastAsia="ar-SA"/>
        </w:rPr>
        <w:t xml:space="preserve">ć </w:t>
      </w:r>
      <w:r w:rsidRPr="005D5871">
        <w:rPr>
          <w:rFonts w:ascii="Times New Roman" w:eastAsia="Calibri" w:hAnsi="Times New Roman" w:cs="Times New Roman"/>
          <w:b/>
          <w:iCs/>
          <w:lang w:eastAsia="ar-SA"/>
        </w:rPr>
        <w:t>odr</w:t>
      </w:r>
      <w:r w:rsidRPr="005D5871">
        <w:rPr>
          <w:rFonts w:ascii="Times New Roman" w:eastAsia="Calibri" w:hAnsi="Times New Roman" w:cs="Times New Roman"/>
          <w:b/>
          <w:lang w:eastAsia="ar-SA"/>
        </w:rPr>
        <w:t>ę</w:t>
      </w:r>
      <w:r w:rsidRPr="005D5871">
        <w:rPr>
          <w:rFonts w:ascii="Times New Roman" w:eastAsia="Calibri" w:hAnsi="Times New Roman" w:cs="Times New Roman"/>
          <w:b/>
          <w:iCs/>
          <w:lang w:eastAsia="ar-SA"/>
        </w:rPr>
        <w:t>bnie dla ka</w:t>
      </w:r>
      <w:r w:rsidRPr="005D5871">
        <w:rPr>
          <w:rFonts w:ascii="Times New Roman" w:eastAsia="Calibri" w:hAnsi="Times New Roman" w:cs="Times New Roman"/>
          <w:b/>
          <w:lang w:eastAsia="ar-SA"/>
        </w:rPr>
        <w:t>ż</w:t>
      </w:r>
      <w:r w:rsidRPr="005D5871">
        <w:rPr>
          <w:rFonts w:ascii="Times New Roman" w:eastAsia="Calibri" w:hAnsi="Times New Roman" w:cs="Times New Roman"/>
          <w:b/>
          <w:iCs/>
          <w:lang w:eastAsia="ar-SA"/>
        </w:rPr>
        <w:t xml:space="preserve">dego zadania, a ich zakres </w:t>
      </w:r>
      <w:r w:rsidRPr="005D5871">
        <w:rPr>
          <w:rFonts w:ascii="Times New Roman" w:eastAsia="Calibri" w:hAnsi="Times New Roman" w:cs="Times New Roman"/>
          <w:b/>
          <w:lang w:eastAsia="ar-SA"/>
        </w:rPr>
        <w:t xml:space="preserve">rzeczowy będzie obejmował: </w:t>
      </w:r>
      <w:r w:rsidRPr="005D5871">
        <w:rPr>
          <w:rFonts w:ascii="Times New Roman" w:eastAsia="Calibri" w:hAnsi="Times New Roman" w:cs="Times New Roman"/>
          <w:bCs/>
          <w:lang w:eastAsia="ar-SA"/>
        </w:rPr>
        <w:t>opracowanie koncepcji projektowej</w:t>
      </w:r>
      <w:r w:rsidRPr="005D5871">
        <w:rPr>
          <w:rFonts w:ascii="Times New Roman" w:eastAsia="Calibri" w:hAnsi="Times New Roman" w:cs="Times New Roman"/>
          <w:b/>
          <w:lang w:eastAsia="ar-SA"/>
        </w:rPr>
        <w:t xml:space="preserve">, </w:t>
      </w:r>
      <w:r w:rsidRPr="005D5871">
        <w:rPr>
          <w:rFonts w:ascii="Times New Roman" w:eastAsia="Calibri" w:hAnsi="Times New Roman" w:cs="Times New Roman"/>
        </w:rPr>
        <w:t>opracowanie projektu architektoniczno-budowlanego i projektu technicznego,</w:t>
      </w:r>
      <w:r w:rsidRPr="005D5871">
        <w:rPr>
          <w:rFonts w:ascii="Times New Roman" w:eastAsia="Calibri" w:hAnsi="Times New Roman" w:cs="Times New Roman"/>
          <w:bCs/>
        </w:rPr>
        <w:t xml:space="preserve"> </w:t>
      </w:r>
      <w:r w:rsidRPr="005D5871">
        <w:rPr>
          <w:rFonts w:ascii="Times New Roman" w:eastAsia="Calibri" w:hAnsi="Times New Roman" w:cs="Times New Roman"/>
        </w:rPr>
        <w:t xml:space="preserve">wraz z prawomocną decyzją zezwalającą na realizację inwestycji drogowej, gdzie kompletna dokumentacja ma się składać z następujących elementów: </w:t>
      </w:r>
    </w:p>
    <w:p w:rsidR="00B97B9C" w:rsidRPr="005D5871" w:rsidRDefault="00B97B9C" w:rsidP="00B97B9C">
      <w:pPr>
        <w:suppressAutoHyphens/>
        <w:spacing w:after="0" w:line="288" w:lineRule="auto"/>
        <w:jc w:val="both"/>
        <w:rPr>
          <w:rFonts w:ascii="Times New Roman" w:eastAsia="Times New Roman" w:hAnsi="Times New Roman" w:cs="Times New Roman"/>
          <w:iCs/>
          <w:lang w:eastAsia="ar-SA"/>
        </w:rPr>
      </w:pPr>
      <w:r w:rsidRPr="005D5871">
        <w:rPr>
          <w:rFonts w:ascii="Times New Roman" w:eastAsia="Times New Roman" w:hAnsi="Times New Roman" w:cs="Times New Roman"/>
          <w:iCs/>
          <w:lang w:eastAsia="ar-SA"/>
        </w:rPr>
        <w:t>a/ mapa do celów projektowych – 1 szt.</w:t>
      </w:r>
    </w:p>
    <w:p w:rsidR="00B97B9C" w:rsidRPr="005D5871" w:rsidRDefault="00B97B9C" w:rsidP="00B97B9C">
      <w:pPr>
        <w:suppressAutoHyphens/>
        <w:spacing w:after="0" w:line="288" w:lineRule="auto"/>
        <w:jc w:val="both"/>
        <w:rPr>
          <w:rFonts w:ascii="Times New Roman" w:eastAsia="Times New Roman" w:hAnsi="Times New Roman" w:cs="Times New Roman"/>
          <w:iCs/>
          <w:lang w:eastAsia="ar-SA"/>
        </w:rPr>
      </w:pPr>
      <w:r w:rsidRPr="005D5871">
        <w:rPr>
          <w:rFonts w:ascii="Times New Roman" w:eastAsia="Times New Roman" w:hAnsi="Times New Roman" w:cs="Times New Roman"/>
          <w:iCs/>
          <w:lang w:eastAsia="ar-SA"/>
        </w:rPr>
        <w:t>b/ operatu wodnoprawnego – 4 szt.,</w:t>
      </w:r>
    </w:p>
    <w:p w:rsidR="00B97B9C" w:rsidRPr="005D5871" w:rsidRDefault="00B97B9C" w:rsidP="00B97B9C">
      <w:pPr>
        <w:suppressAutoHyphens/>
        <w:spacing w:after="0" w:line="288" w:lineRule="auto"/>
        <w:jc w:val="both"/>
        <w:rPr>
          <w:rFonts w:ascii="Times New Roman" w:eastAsia="Times New Roman" w:hAnsi="Times New Roman" w:cs="Times New Roman"/>
          <w:iCs/>
          <w:lang w:eastAsia="ar-SA"/>
        </w:rPr>
      </w:pPr>
      <w:r w:rsidRPr="005D5871">
        <w:rPr>
          <w:rFonts w:ascii="Times New Roman" w:eastAsia="Times New Roman" w:hAnsi="Times New Roman" w:cs="Times New Roman"/>
          <w:iCs/>
          <w:lang w:eastAsia="ar-SA"/>
        </w:rPr>
        <w:t>c/ prawomocnej decyzja pozwolenia wodno-prawnego w oryginale – 1 szt.</w:t>
      </w:r>
    </w:p>
    <w:p w:rsidR="00B97B9C" w:rsidRPr="005D5871" w:rsidRDefault="00B97B9C" w:rsidP="00B97B9C">
      <w:pPr>
        <w:autoSpaceDE w:val="0"/>
        <w:autoSpaceDN w:val="0"/>
        <w:adjustRightInd w:val="0"/>
        <w:spacing w:after="0" w:line="240" w:lineRule="auto"/>
        <w:rPr>
          <w:rFonts w:ascii="Times New Roman" w:eastAsia="Verdana,Italic" w:hAnsi="Times New Roman" w:cs="Times New Roman"/>
          <w:iCs/>
        </w:rPr>
      </w:pPr>
      <w:r w:rsidRPr="005D5871">
        <w:rPr>
          <w:rFonts w:ascii="Times New Roman" w:eastAsia="Verdana,Italic" w:hAnsi="Times New Roman" w:cs="Times New Roman"/>
          <w:iCs/>
        </w:rPr>
        <w:t>d/ opinii geotechnicznej wraz z dokumentacją badań podłoża gruntowego – 4 szt.</w:t>
      </w:r>
    </w:p>
    <w:p w:rsidR="00B97B9C" w:rsidRPr="005D5871" w:rsidRDefault="00B97B9C" w:rsidP="00B97B9C">
      <w:pPr>
        <w:suppressAutoHyphens/>
        <w:spacing w:after="0" w:line="288" w:lineRule="auto"/>
        <w:jc w:val="both"/>
        <w:rPr>
          <w:rFonts w:ascii="Times New Roman" w:eastAsia="Times New Roman" w:hAnsi="Times New Roman" w:cs="Times New Roman"/>
          <w:iCs/>
          <w:lang w:eastAsia="ar-SA"/>
        </w:rPr>
      </w:pPr>
      <w:r w:rsidRPr="005D5871">
        <w:rPr>
          <w:rFonts w:ascii="Times New Roman" w:eastAsia="Times New Roman" w:hAnsi="Times New Roman" w:cs="Times New Roman"/>
          <w:iCs/>
          <w:lang w:eastAsia="ar-SA"/>
        </w:rPr>
        <w:t>e/ projektu architektoniczno-budowlanego i projektu technicznego dla przedmiotu zamówienia – po 4 szt., w tym:</w:t>
      </w:r>
    </w:p>
    <w:p w:rsidR="00B97B9C" w:rsidRPr="005D5871" w:rsidRDefault="00B97B9C" w:rsidP="00B97B9C">
      <w:pPr>
        <w:autoSpaceDE w:val="0"/>
        <w:autoSpaceDN w:val="0"/>
        <w:adjustRightInd w:val="0"/>
        <w:spacing w:after="0" w:line="240" w:lineRule="auto"/>
        <w:jc w:val="both"/>
        <w:rPr>
          <w:rFonts w:ascii="Times New Roman" w:hAnsi="Times New Roman" w:cs="Times New Roman"/>
        </w:rPr>
      </w:pPr>
      <w:r w:rsidRPr="005D5871">
        <w:rPr>
          <w:rFonts w:ascii="Times New Roman" w:hAnsi="Times New Roman" w:cs="Times New Roman"/>
        </w:rPr>
        <w:t>- branża drogowa,</w:t>
      </w:r>
    </w:p>
    <w:p w:rsidR="00B97B9C" w:rsidRPr="005D5871" w:rsidRDefault="00B97B9C" w:rsidP="00B97B9C">
      <w:pPr>
        <w:autoSpaceDE w:val="0"/>
        <w:autoSpaceDN w:val="0"/>
        <w:adjustRightInd w:val="0"/>
        <w:spacing w:after="0" w:line="240" w:lineRule="auto"/>
        <w:jc w:val="both"/>
        <w:rPr>
          <w:rFonts w:ascii="Times New Roman" w:hAnsi="Times New Roman" w:cs="Times New Roman"/>
        </w:rPr>
      </w:pPr>
      <w:r w:rsidRPr="005D5871">
        <w:rPr>
          <w:rFonts w:ascii="Times New Roman" w:hAnsi="Times New Roman" w:cs="Times New Roman"/>
        </w:rPr>
        <w:t>- branża sanitarna (odwodnienie pasa drogowego, w tym urządzenia oczyszczające),</w:t>
      </w:r>
    </w:p>
    <w:p w:rsidR="00B97B9C" w:rsidRPr="005D5871" w:rsidRDefault="00B97B9C" w:rsidP="00B97B9C">
      <w:pPr>
        <w:autoSpaceDE w:val="0"/>
        <w:autoSpaceDN w:val="0"/>
        <w:adjustRightInd w:val="0"/>
        <w:spacing w:after="0" w:line="240" w:lineRule="auto"/>
        <w:jc w:val="both"/>
        <w:rPr>
          <w:rFonts w:ascii="Times New Roman" w:hAnsi="Times New Roman" w:cs="Times New Roman"/>
        </w:rPr>
      </w:pPr>
      <w:r w:rsidRPr="005D5871">
        <w:rPr>
          <w:rFonts w:ascii="Times New Roman" w:hAnsi="Times New Roman" w:cs="Times New Roman"/>
        </w:rPr>
        <w:t>- branża elektryczna (budowa/przebudowa oświetlenia ulicznego) ,</w:t>
      </w:r>
    </w:p>
    <w:p w:rsidR="00B97B9C" w:rsidRPr="005D5871" w:rsidRDefault="00B97B9C" w:rsidP="00B97B9C">
      <w:pPr>
        <w:autoSpaceDE w:val="0"/>
        <w:autoSpaceDN w:val="0"/>
        <w:adjustRightInd w:val="0"/>
        <w:spacing w:after="0" w:line="240" w:lineRule="auto"/>
        <w:jc w:val="both"/>
        <w:rPr>
          <w:rFonts w:ascii="Times New Roman" w:hAnsi="Times New Roman" w:cs="Times New Roman"/>
        </w:rPr>
      </w:pPr>
      <w:r w:rsidRPr="005D5871">
        <w:rPr>
          <w:rFonts w:ascii="Times New Roman" w:hAnsi="Times New Roman" w:cs="Times New Roman"/>
        </w:rPr>
        <w:t>-przebudowa (zabezpieczenia) urządzeń obcych (gaz, woda, kanalizacja sanitarna, teletechnika, energetyka, itp.),</w:t>
      </w:r>
    </w:p>
    <w:p w:rsidR="00B97B9C" w:rsidRPr="005D5871" w:rsidRDefault="00B97B9C" w:rsidP="00B97B9C">
      <w:pPr>
        <w:autoSpaceDE w:val="0"/>
        <w:autoSpaceDN w:val="0"/>
        <w:adjustRightInd w:val="0"/>
        <w:spacing w:after="0" w:line="240" w:lineRule="auto"/>
        <w:jc w:val="both"/>
        <w:rPr>
          <w:rFonts w:ascii="Times New Roman" w:hAnsi="Times New Roman" w:cs="Times New Roman"/>
        </w:rPr>
      </w:pPr>
      <w:r w:rsidRPr="005D5871">
        <w:rPr>
          <w:rFonts w:ascii="Times New Roman" w:hAnsi="Times New Roman" w:cs="Times New Roman"/>
        </w:rPr>
        <w:t>- branża teletechniczna  budowa kanału technologicznego (w przypadku konieczności),</w:t>
      </w:r>
    </w:p>
    <w:p w:rsidR="00B97B9C" w:rsidRPr="005D5871" w:rsidRDefault="00B97B9C" w:rsidP="00B97B9C">
      <w:pPr>
        <w:autoSpaceDE w:val="0"/>
        <w:autoSpaceDN w:val="0"/>
        <w:adjustRightInd w:val="0"/>
        <w:spacing w:after="120" w:line="240" w:lineRule="auto"/>
        <w:jc w:val="both"/>
        <w:rPr>
          <w:rFonts w:ascii="Times New Roman" w:hAnsi="Times New Roman" w:cs="Times New Roman"/>
        </w:rPr>
      </w:pPr>
      <w:r w:rsidRPr="005D5871">
        <w:rPr>
          <w:rFonts w:ascii="Times New Roman" w:hAnsi="Times New Roman" w:cs="Times New Roman"/>
        </w:rPr>
        <w:t>- rozbiórki obiektów kubaturowych (w przypadku konieczności),</w:t>
      </w:r>
    </w:p>
    <w:p w:rsidR="00B97B9C" w:rsidRPr="005D5871" w:rsidRDefault="00B97B9C" w:rsidP="00B97B9C">
      <w:pPr>
        <w:suppressAutoHyphens/>
        <w:spacing w:after="0" w:line="288" w:lineRule="auto"/>
        <w:jc w:val="both"/>
        <w:rPr>
          <w:rFonts w:ascii="Times New Roman" w:eastAsia="Times New Roman" w:hAnsi="Times New Roman" w:cs="Times New Roman"/>
          <w:iCs/>
          <w:lang w:eastAsia="ar-SA"/>
        </w:rPr>
      </w:pPr>
      <w:r w:rsidRPr="005D5871">
        <w:rPr>
          <w:rFonts w:ascii="Times New Roman" w:eastAsia="Times New Roman" w:hAnsi="Times New Roman" w:cs="Times New Roman"/>
          <w:iCs/>
          <w:lang w:eastAsia="ar-SA"/>
        </w:rPr>
        <w:t xml:space="preserve">f/ </w:t>
      </w:r>
      <w:r w:rsidRPr="005D5871">
        <w:rPr>
          <w:rFonts w:ascii="Times New Roman" w:eastAsia="Times New Roman" w:hAnsi="Times New Roman" w:cs="Times New Roman"/>
          <w:lang w:eastAsia="ar-SA"/>
        </w:rPr>
        <w:t>wszelkich niezbędnych warunków, zgód, pozwoleń, decyzji, opinii i uzgodnień niezbędnych do wykonania zadania w oryginałach – 1 szt.</w:t>
      </w:r>
    </w:p>
    <w:p w:rsidR="00B97B9C" w:rsidRPr="005D5871" w:rsidRDefault="00B97B9C" w:rsidP="00B97B9C">
      <w:pPr>
        <w:suppressAutoHyphens/>
        <w:spacing w:after="0" w:line="288" w:lineRule="auto"/>
        <w:jc w:val="both"/>
        <w:rPr>
          <w:rFonts w:ascii="Times New Roman" w:eastAsia="Times New Roman" w:hAnsi="Times New Roman" w:cs="Times New Roman"/>
          <w:iCs/>
          <w:lang w:eastAsia="ar-SA"/>
        </w:rPr>
      </w:pPr>
      <w:r w:rsidRPr="005D5871">
        <w:rPr>
          <w:rFonts w:ascii="Times New Roman" w:eastAsia="Times New Roman" w:hAnsi="Times New Roman" w:cs="Times New Roman"/>
          <w:bCs/>
          <w:iCs/>
          <w:lang w:eastAsia="ar-SA"/>
        </w:rPr>
        <w:t xml:space="preserve">g/ </w:t>
      </w:r>
      <w:r w:rsidRPr="005D5871">
        <w:rPr>
          <w:rFonts w:ascii="Times New Roman" w:eastAsia="Times New Roman" w:hAnsi="Times New Roman" w:cs="Times New Roman"/>
          <w:iCs/>
          <w:lang w:eastAsia="ar-SA"/>
        </w:rPr>
        <w:t>kosztorys inwestorski z rozbiciem na poszczególne branże – 4 szt.,</w:t>
      </w:r>
    </w:p>
    <w:p w:rsidR="00B97B9C" w:rsidRPr="005D5871" w:rsidRDefault="00B97B9C" w:rsidP="00B97B9C">
      <w:pPr>
        <w:suppressAutoHyphens/>
        <w:spacing w:after="0" w:line="288" w:lineRule="auto"/>
        <w:jc w:val="both"/>
        <w:rPr>
          <w:rFonts w:ascii="Times New Roman" w:eastAsia="Times New Roman" w:hAnsi="Times New Roman" w:cs="Times New Roman"/>
          <w:iCs/>
          <w:lang w:eastAsia="ar-SA"/>
        </w:rPr>
      </w:pPr>
      <w:r w:rsidRPr="005D5871">
        <w:rPr>
          <w:rFonts w:ascii="Times New Roman" w:eastAsia="Times New Roman" w:hAnsi="Times New Roman" w:cs="Times New Roman"/>
          <w:bCs/>
          <w:iCs/>
          <w:lang w:eastAsia="ar-SA"/>
        </w:rPr>
        <w:t xml:space="preserve">h/ </w:t>
      </w:r>
      <w:r w:rsidRPr="005D5871">
        <w:rPr>
          <w:rFonts w:ascii="Times New Roman" w:eastAsia="Times New Roman" w:hAnsi="Times New Roman" w:cs="Times New Roman"/>
          <w:iCs/>
          <w:lang w:eastAsia="ar-SA"/>
        </w:rPr>
        <w:t>przedmiary robót z rozbiciem na poszczególne branże– 4 szt.,</w:t>
      </w:r>
    </w:p>
    <w:p w:rsidR="00B97B9C" w:rsidRPr="005D5871" w:rsidRDefault="00B97B9C" w:rsidP="00B97B9C">
      <w:pPr>
        <w:suppressAutoHyphens/>
        <w:spacing w:after="0" w:line="288" w:lineRule="auto"/>
        <w:jc w:val="both"/>
        <w:rPr>
          <w:rFonts w:ascii="Times New Roman" w:eastAsia="Times New Roman" w:hAnsi="Times New Roman" w:cs="Times New Roman"/>
          <w:iCs/>
          <w:lang w:eastAsia="ar-SA"/>
        </w:rPr>
      </w:pPr>
      <w:r w:rsidRPr="005D5871">
        <w:rPr>
          <w:rFonts w:ascii="Times New Roman" w:eastAsia="Times New Roman" w:hAnsi="Times New Roman" w:cs="Times New Roman"/>
          <w:bCs/>
          <w:iCs/>
          <w:lang w:eastAsia="ar-SA"/>
        </w:rPr>
        <w:t xml:space="preserve">i/ </w:t>
      </w:r>
      <w:r w:rsidRPr="005D5871">
        <w:rPr>
          <w:rFonts w:ascii="Times New Roman" w:eastAsia="Times New Roman" w:hAnsi="Times New Roman" w:cs="Times New Roman"/>
          <w:iCs/>
          <w:lang w:eastAsia="ar-SA"/>
        </w:rPr>
        <w:t>Specyfikacja Techniczna Wykonania i Odbioru Robót – 4 szt.</w:t>
      </w:r>
    </w:p>
    <w:p w:rsidR="00B97B9C" w:rsidRPr="005D5871" w:rsidRDefault="00B97B9C" w:rsidP="00B97B9C">
      <w:pPr>
        <w:suppressAutoHyphens/>
        <w:spacing w:after="0" w:line="288" w:lineRule="auto"/>
        <w:jc w:val="both"/>
        <w:rPr>
          <w:rFonts w:ascii="Times New Roman" w:eastAsia="Times New Roman" w:hAnsi="Times New Roman" w:cs="Times New Roman"/>
          <w:iCs/>
          <w:lang w:eastAsia="ar-SA"/>
        </w:rPr>
      </w:pPr>
      <w:r w:rsidRPr="005D5871">
        <w:rPr>
          <w:rFonts w:ascii="Times New Roman" w:eastAsia="Times New Roman" w:hAnsi="Times New Roman" w:cs="Times New Roman"/>
          <w:iCs/>
          <w:lang w:eastAsia="ar-SA"/>
        </w:rPr>
        <w:t>j/ projekt organizacji ruchu na czas robót – 4 szt.</w:t>
      </w:r>
    </w:p>
    <w:p w:rsidR="00B97B9C" w:rsidRPr="005D5871" w:rsidRDefault="00B97B9C" w:rsidP="00B97B9C">
      <w:pPr>
        <w:suppressAutoHyphens/>
        <w:spacing w:after="0" w:line="288" w:lineRule="auto"/>
        <w:jc w:val="both"/>
        <w:rPr>
          <w:rFonts w:ascii="Times New Roman" w:eastAsia="Times New Roman" w:hAnsi="Times New Roman" w:cs="Times New Roman"/>
          <w:iCs/>
          <w:lang w:eastAsia="ar-SA"/>
        </w:rPr>
      </w:pPr>
      <w:r w:rsidRPr="005D5871">
        <w:rPr>
          <w:rFonts w:ascii="Times New Roman" w:eastAsia="Times New Roman" w:hAnsi="Times New Roman" w:cs="Times New Roman"/>
          <w:iCs/>
          <w:lang w:eastAsia="ar-SA"/>
        </w:rPr>
        <w:t>k/ projekt organizacji ruchu docelowy – 4 szt.</w:t>
      </w:r>
    </w:p>
    <w:p w:rsidR="00B97B9C" w:rsidRPr="005D5871" w:rsidRDefault="00B97B9C" w:rsidP="00B97B9C">
      <w:pPr>
        <w:suppressAutoHyphens/>
        <w:spacing w:after="0" w:line="288" w:lineRule="auto"/>
        <w:jc w:val="both"/>
        <w:rPr>
          <w:rFonts w:ascii="Times New Roman" w:eastAsia="Times New Roman" w:hAnsi="Times New Roman" w:cs="Times New Roman"/>
          <w:iCs/>
          <w:lang w:eastAsia="ar-SA"/>
        </w:rPr>
      </w:pPr>
      <w:r w:rsidRPr="005D5871">
        <w:rPr>
          <w:rFonts w:ascii="Times New Roman" w:eastAsia="Times New Roman" w:hAnsi="Times New Roman" w:cs="Times New Roman"/>
          <w:iCs/>
          <w:lang w:eastAsia="ar-SA"/>
        </w:rPr>
        <w:t>l/ projekt wycinki drzew i krzewów – 4 szt.</w:t>
      </w:r>
    </w:p>
    <w:p w:rsidR="00B97B9C" w:rsidRPr="005D5871" w:rsidRDefault="00B97B9C" w:rsidP="00B97B9C">
      <w:pPr>
        <w:suppressAutoHyphens/>
        <w:spacing w:after="0" w:line="288" w:lineRule="auto"/>
        <w:jc w:val="both"/>
        <w:rPr>
          <w:rFonts w:ascii="Times New Roman" w:eastAsia="Times New Roman" w:hAnsi="Times New Roman" w:cs="Times New Roman"/>
          <w:iCs/>
          <w:lang w:eastAsia="ar-SA"/>
        </w:rPr>
      </w:pPr>
      <w:r w:rsidRPr="005D5871">
        <w:rPr>
          <w:rFonts w:ascii="Times New Roman" w:eastAsia="Times New Roman" w:hAnsi="Times New Roman" w:cs="Times New Roman"/>
          <w:iCs/>
          <w:lang w:eastAsia="ar-SA"/>
        </w:rPr>
        <w:t>ł/ decyzję środowiskową lub opinie odpowiedniego organu,</w:t>
      </w:r>
    </w:p>
    <w:p w:rsidR="00B97B9C" w:rsidRPr="005D5871" w:rsidRDefault="00B97B9C" w:rsidP="00B97B9C">
      <w:pPr>
        <w:suppressAutoHyphens/>
        <w:spacing w:after="0" w:line="288" w:lineRule="auto"/>
        <w:jc w:val="both"/>
        <w:rPr>
          <w:rFonts w:ascii="Times New Roman" w:eastAsia="Times New Roman" w:hAnsi="Times New Roman" w:cs="Times New Roman"/>
          <w:iCs/>
          <w:lang w:eastAsia="ar-SA"/>
        </w:rPr>
      </w:pPr>
      <w:r w:rsidRPr="005D5871">
        <w:rPr>
          <w:rFonts w:ascii="Times New Roman" w:eastAsia="Times New Roman" w:hAnsi="Times New Roman" w:cs="Times New Roman"/>
          <w:bCs/>
          <w:iCs/>
          <w:lang w:eastAsia="ar-SA"/>
        </w:rPr>
        <w:t xml:space="preserve">m/ prawomocną decyzję ZRID </w:t>
      </w:r>
      <w:r w:rsidRPr="005D5871">
        <w:rPr>
          <w:rFonts w:ascii="Times New Roman" w:eastAsia="Times New Roman" w:hAnsi="Times New Roman" w:cs="Times New Roman"/>
          <w:iCs/>
          <w:lang w:eastAsia="ar-SA"/>
        </w:rPr>
        <w:t>w oryginale</w:t>
      </w:r>
      <w:r w:rsidRPr="005D5871">
        <w:rPr>
          <w:rFonts w:ascii="Times New Roman" w:eastAsia="Times New Roman" w:hAnsi="Times New Roman" w:cs="Times New Roman"/>
          <w:lang w:eastAsia="ar-SA"/>
        </w:rPr>
        <w:t xml:space="preserve"> </w:t>
      </w:r>
      <w:r w:rsidRPr="005D5871">
        <w:rPr>
          <w:rFonts w:ascii="Times New Roman" w:eastAsia="Times New Roman" w:hAnsi="Times New Roman" w:cs="Times New Roman"/>
          <w:iCs/>
          <w:lang w:eastAsia="ar-SA"/>
        </w:rPr>
        <w:t>– 1 szt.</w:t>
      </w:r>
    </w:p>
    <w:p w:rsidR="00B97B9C" w:rsidRPr="005D5871" w:rsidRDefault="00B97B9C" w:rsidP="00B97B9C">
      <w:pPr>
        <w:suppressAutoHyphens/>
        <w:spacing w:after="0" w:line="288" w:lineRule="auto"/>
        <w:jc w:val="both"/>
        <w:rPr>
          <w:rFonts w:ascii="Times New Roman" w:eastAsia="Times New Roman" w:hAnsi="Times New Roman" w:cs="Times New Roman"/>
          <w:iCs/>
          <w:lang w:eastAsia="ar-SA"/>
        </w:rPr>
      </w:pPr>
      <w:r w:rsidRPr="005D5871">
        <w:rPr>
          <w:rFonts w:ascii="Times New Roman" w:eastAsia="Times New Roman" w:hAnsi="Times New Roman" w:cs="Times New Roman"/>
          <w:bCs/>
          <w:iCs/>
          <w:lang w:eastAsia="ar-SA"/>
        </w:rPr>
        <w:t xml:space="preserve">n/ </w:t>
      </w:r>
      <w:r w:rsidRPr="005D5871">
        <w:rPr>
          <w:rFonts w:ascii="Times New Roman" w:eastAsia="Times New Roman" w:hAnsi="Times New Roman" w:cs="Times New Roman"/>
          <w:iCs/>
          <w:lang w:eastAsia="ar-SA"/>
        </w:rPr>
        <w:t xml:space="preserve">wersja elektroniczna projektu, kosztorysu, przedmiaru, </w:t>
      </w:r>
      <w:proofErr w:type="spellStart"/>
      <w:r w:rsidRPr="005D5871">
        <w:rPr>
          <w:rFonts w:ascii="Times New Roman" w:eastAsia="Times New Roman" w:hAnsi="Times New Roman" w:cs="Times New Roman"/>
          <w:iCs/>
          <w:lang w:eastAsia="ar-SA"/>
        </w:rPr>
        <w:t>STWiOR</w:t>
      </w:r>
      <w:proofErr w:type="spellEnd"/>
      <w:r w:rsidRPr="005D5871">
        <w:rPr>
          <w:rFonts w:ascii="Times New Roman" w:eastAsia="Times New Roman" w:hAnsi="Times New Roman" w:cs="Times New Roman"/>
          <w:iCs/>
          <w:lang w:eastAsia="ar-SA"/>
        </w:rPr>
        <w:t xml:space="preserve"> i organizacji ruchu na płycie CD - 4 szt.</w:t>
      </w:r>
    </w:p>
    <w:p w:rsidR="00B97B9C" w:rsidRPr="005D5871" w:rsidRDefault="00B97B9C" w:rsidP="00B97B9C">
      <w:pPr>
        <w:suppressAutoHyphens/>
        <w:spacing w:after="0" w:line="288" w:lineRule="auto"/>
        <w:jc w:val="both"/>
        <w:rPr>
          <w:rFonts w:ascii="Times New Roman" w:hAnsi="Times New Roman" w:cs="Times New Roman"/>
          <w:lang w:eastAsia="ar-SA"/>
        </w:rPr>
      </w:pPr>
      <w:r w:rsidRPr="005D5871">
        <w:rPr>
          <w:rFonts w:ascii="Times New Roman" w:hAnsi="Times New Roman" w:cs="Times New Roman"/>
          <w:lang w:eastAsia="ar-SA"/>
        </w:rPr>
        <w:t>o/ opracowany projekt podziału nieruchomości wraz z operatem (opracowanie mapy z zaznaczonym projektowanym podziałem nieruchomości wraz z podaniem współrzędnych punktów) – 4 szt.,</w:t>
      </w:r>
    </w:p>
    <w:p w:rsidR="00B97B9C" w:rsidRPr="005D5871" w:rsidRDefault="00B97B9C" w:rsidP="00B97B9C">
      <w:pPr>
        <w:suppressAutoHyphens/>
        <w:spacing w:after="0" w:line="288" w:lineRule="auto"/>
        <w:jc w:val="both"/>
        <w:rPr>
          <w:rFonts w:ascii="Times New Roman" w:eastAsia="Times New Roman" w:hAnsi="Times New Roman" w:cs="Times New Roman"/>
          <w:lang w:eastAsia="ar-SA"/>
        </w:rPr>
      </w:pPr>
      <w:r w:rsidRPr="005D5871">
        <w:rPr>
          <w:rFonts w:ascii="Times New Roman" w:hAnsi="Times New Roman" w:cs="Times New Roman"/>
          <w:lang w:eastAsia="ar-SA"/>
        </w:rPr>
        <w:t>p/ koncepcja projektowa – 4 szt.</w:t>
      </w:r>
    </w:p>
    <w:p w:rsidR="00B97B9C" w:rsidRPr="005D5871" w:rsidRDefault="00B97B9C" w:rsidP="00B97B9C">
      <w:pPr>
        <w:tabs>
          <w:tab w:val="left" w:pos="426"/>
        </w:tabs>
        <w:suppressAutoHyphens/>
        <w:spacing w:after="0" w:line="276" w:lineRule="auto"/>
        <w:contextualSpacing/>
        <w:jc w:val="both"/>
        <w:rPr>
          <w:rFonts w:ascii="Times New Roman" w:eastAsia="Times New Roman" w:hAnsi="Times New Roman" w:cs="Times New Roman"/>
          <w:b/>
          <w:lang w:eastAsia="ar-SA"/>
        </w:rPr>
      </w:pPr>
    </w:p>
    <w:p w:rsidR="00B97B9C" w:rsidRPr="005D5871" w:rsidRDefault="00B97B9C" w:rsidP="00B97B9C">
      <w:pPr>
        <w:suppressAutoHyphens/>
        <w:spacing w:after="0" w:line="288" w:lineRule="auto"/>
        <w:jc w:val="both"/>
        <w:rPr>
          <w:rFonts w:ascii="Times New Roman" w:eastAsia="Times New Roman" w:hAnsi="Times New Roman" w:cs="Times New Roman"/>
          <w:b/>
          <w:lang w:eastAsia="ar-SA"/>
        </w:rPr>
      </w:pPr>
      <w:r w:rsidRPr="005D5871">
        <w:rPr>
          <w:rFonts w:ascii="Times New Roman" w:eastAsia="Times New Roman" w:hAnsi="Times New Roman" w:cs="Times New Roman"/>
          <w:b/>
          <w:lang w:eastAsia="ar-SA"/>
        </w:rPr>
        <w:t>Uwaga !</w:t>
      </w:r>
    </w:p>
    <w:p w:rsidR="00B97B9C" w:rsidRPr="005D5871" w:rsidRDefault="00B97B9C" w:rsidP="00B97B9C">
      <w:pPr>
        <w:suppressAutoHyphens/>
        <w:spacing w:after="0" w:line="288" w:lineRule="auto"/>
        <w:jc w:val="both"/>
        <w:rPr>
          <w:rFonts w:ascii="Times New Roman" w:eastAsia="Times New Roman" w:hAnsi="Times New Roman" w:cs="Times New Roman"/>
          <w:lang w:eastAsia="ar-SA"/>
        </w:rPr>
      </w:pPr>
      <w:r w:rsidRPr="005D5871">
        <w:rPr>
          <w:rFonts w:ascii="Times New Roman" w:eastAsia="Times New Roman" w:hAnsi="Times New Roman" w:cs="Times New Roman"/>
          <w:lang w:eastAsia="ar-SA"/>
        </w:rPr>
        <w:lastRenderedPageBreak/>
        <w:t>1.2. W cenie oferty, należy ująć koszt opracowania mapy do celów projektowych, koszt wykonania badań geologicznych, koszt ewentualnego operatu i pozwolenia wodno-prawnego na odprowadzenie wód opadowych lub raportu oddziaływania na środowisko lub decyzji środowiskowej oraz koszty związane z dokonaniem wszelkich uzgodnień niezbędnych do zrealizowania zamówienia.</w:t>
      </w:r>
    </w:p>
    <w:p w:rsidR="00B97B9C" w:rsidRPr="005D5871" w:rsidRDefault="00B97B9C" w:rsidP="00B97B9C">
      <w:pPr>
        <w:snapToGrid w:val="0"/>
        <w:spacing w:after="0" w:line="288" w:lineRule="auto"/>
        <w:jc w:val="both"/>
        <w:rPr>
          <w:rFonts w:ascii="Times New Roman" w:eastAsia="Times New Roman" w:hAnsi="Times New Roman" w:cs="Times New Roman"/>
          <w:lang w:eastAsia="ar-SA"/>
        </w:rPr>
      </w:pPr>
    </w:p>
    <w:p w:rsidR="00B97B9C" w:rsidRPr="005D5871" w:rsidRDefault="00B97B9C" w:rsidP="00B97B9C">
      <w:pPr>
        <w:snapToGrid w:val="0"/>
        <w:spacing w:after="0" w:line="288" w:lineRule="auto"/>
        <w:jc w:val="both"/>
        <w:rPr>
          <w:rFonts w:ascii="Times New Roman" w:eastAsia="Times New Roman" w:hAnsi="Times New Roman" w:cs="Times New Roman"/>
          <w:lang w:eastAsia="ar-SA"/>
        </w:rPr>
      </w:pPr>
      <w:r w:rsidRPr="005D5871">
        <w:rPr>
          <w:rFonts w:ascii="Times New Roman" w:eastAsia="Times New Roman" w:hAnsi="Times New Roman" w:cs="Times New Roman"/>
          <w:bCs/>
          <w:lang w:eastAsia="pl-PL"/>
        </w:rPr>
        <w:t xml:space="preserve">1.3. W cenie ofertowej należy ująć wszelkie koszty </w:t>
      </w:r>
      <w:r w:rsidRPr="005D5871">
        <w:rPr>
          <w:rFonts w:ascii="Times New Roman" w:eastAsia="Times New Roman" w:hAnsi="Times New Roman" w:cs="Times New Roman"/>
          <w:lang w:eastAsia="ar-SA"/>
        </w:rPr>
        <w:t xml:space="preserve">związane z uzyskaniem decyzji, postanowień, dokonaniem wszelkich uzgodnień niezbędnych do uzyskania dokumentacji na podstawie której będzie możliwa realizacja obiektu. </w:t>
      </w:r>
    </w:p>
    <w:p w:rsidR="00B97B9C" w:rsidRPr="005D5871" w:rsidRDefault="00B97B9C" w:rsidP="00B97B9C">
      <w:pPr>
        <w:snapToGrid w:val="0"/>
        <w:spacing w:after="0" w:line="288" w:lineRule="auto"/>
        <w:jc w:val="both"/>
        <w:rPr>
          <w:rFonts w:ascii="Times New Roman" w:eastAsia="Times New Roman" w:hAnsi="Times New Roman" w:cs="Times New Roman"/>
          <w:lang w:eastAsia="ar-SA"/>
        </w:rPr>
      </w:pPr>
    </w:p>
    <w:p w:rsidR="00B97B9C" w:rsidRPr="005D5871" w:rsidRDefault="00B97B9C" w:rsidP="00B97B9C">
      <w:pPr>
        <w:suppressAutoHyphens/>
        <w:snapToGrid w:val="0"/>
        <w:spacing w:after="0" w:line="288" w:lineRule="auto"/>
        <w:jc w:val="both"/>
        <w:rPr>
          <w:rFonts w:ascii="Times New Roman" w:eastAsia="Times New Roman" w:hAnsi="Times New Roman" w:cs="Times New Roman"/>
          <w:lang w:eastAsia="ar-SA"/>
        </w:rPr>
      </w:pPr>
      <w:r w:rsidRPr="005D5871">
        <w:rPr>
          <w:rFonts w:ascii="Times New Roman" w:eastAsia="Times New Roman" w:hAnsi="Times New Roman" w:cs="Times New Roman"/>
          <w:lang w:eastAsia="ar-SA"/>
        </w:rPr>
        <w:t>1.4. Koncepcję projektową należy wykonać na mapach sytuacyjno-wysokościowych w skali 1:500 po wcześniejszej wizji w terenie.  Opracowanie powinno zawierać: część opisową część graficzną. Przed wykonaniem ostatecznej dokumentacji projektowej Koncepcja projektowa winna być skonsultowana/ zatwierdzona z przedstawicielami danego Sołectwa, a następnie zatwierdzona przez Zamawiającego. Opracowanie należy przekazać w terminie do 3 miesięcy od daty podpisania umowy.</w:t>
      </w:r>
    </w:p>
    <w:p w:rsidR="00B97B9C" w:rsidRPr="005D5871" w:rsidRDefault="00B97B9C" w:rsidP="00B97B9C">
      <w:pPr>
        <w:snapToGrid w:val="0"/>
        <w:spacing w:after="0" w:line="288" w:lineRule="auto"/>
        <w:jc w:val="both"/>
        <w:rPr>
          <w:rFonts w:ascii="Times New Roman" w:eastAsia="Times New Roman" w:hAnsi="Times New Roman" w:cs="Times New Roman"/>
          <w:b/>
          <w:bCs/>
          <w:lang w:eastAsia="ar-SA"/>
        </w:rPr>
      </w:pPr>
    </w:p>
    <w:p w:rsidR="00B97B9C" w:rsidRPr="005D5871" w:rsidRDefault="00B97B9C" w:rsidP="00B97B9C">
      <w:pPr>
        <w:spacing w:after="0" w:line="240" w:lineRule="auto"/>
        <w:rPr>
          <w:rFonts w:ascii="Times New Roman" w:eastAsia="Times New Roman" w:hAnsi="Times New Roman" w:cs="Times New Roman"/>
          <w:bCs/>
          <w:lang w:eastAsia="pl-PL"/>
        </w:rPr>
      </w:pPr>
      <w:r w:rsidRPr="005D5871">
        <w:rPr>
          <w:rFonts w:ascii="Times New Roman" w:eastAsia="Times New Roman" w:hAnsi="Times New Roman" w:cs="Times New Roman"/>
          <w:b/>
          <w:lang w:eastAsia="pl-PL"/>
        </w:rPr>
        <w:t>2.</w:t>
      </w:r>
      <w:r w:rsidRPr="005D5871">
        <w:rPr>
          <w:rFonts w:ascii="Times New Roman" w:eastAsia="Times New Roman" w:hAnsi="Times New Roman" w:cs="Times New Roman"/>
          <w:bCs/>
          <w:lang w:eastAsia="pl-PL"/>
        </w:rPr>
        <w:t xml:space="preserve"> Projekty muszą być zgodne z : </w:t>
      </w:r>
    </w:p>
    <w:p w:rsidR="00B97B9C" w:rsidRPr="005D5871" w:rsidRDefault="00B97B9C" w:rsidP="00B97B9C">
      <w:pPr>
        <w:tabs>
          <w:tab w:val="left" w:pos="284"/>
        </w:tabs>
        <w:spacing w:after="0"/>
        <w:jc w:val="both"/>
        <w:rPr>
          <w:rFonts w:ascii="Times New Roman" w:eastAsia="Calibri" w:hAnsi="Times New Roman" w:cs="Times New Roman"/>
        </w:rPr>
      </w:pPr>
      <w:r w:rsidRPr="005D5871">
        <w:rPr>
          <w:rFonts w:ascii="Times New Roman" w:eastAsia="Calibri" w:hAnsi="Times New Roman" w:cs="Times New Roman"/>
          <w:color w:val="000000"/>
        </w:rPr>
        <w:t>1/</w:t>
      </w:r>
      <w:r w:rsidRPr="005D5871">
        <w:rPr>
          <w:rFonts w:ascii="Times New Roman" w:eastAsia="Calibri" w:hAnsi="Times New Roman" w:cs="Times New Roman"/>
          <w:color w:val="000000"/>
        </w:rPr>
        <w:tab/>
        <w:t>Ustawą z dnia 7 lipca 1994 r. – Prawo budowlane (t. j. Dz. U. 2023 poz. 682 ze zm.).</w:t>
      </w:r>
    </w:p>
    <w:p w:rsidR="00B97B9C" w:rsidRPr="005D5871" w:rsidRDefault="00B97B9C" w:rsidP="00B97B9C">
      <w:pPr>
        <w:tabs>
          <w:tab w:val="left" w:pos="993"/>
        </w:tabs>
        <w:suppressAutoHyphens/>
        <w:autoSpaceDE w:val="0"/>
        <w:autoSpaceDN w:val="0"/>
        <w:adjustRightInd w:val="0"/>
        <w:spacing w:after="0" w:line="240" w:lineRule="auto"/>
        <w:contextualSpacing/>
        <w:jc w:val="both"/>
        <w:rPr>
          <w:rFonts w:ascii="Times New Roman" w:eastAsia="Times New Roman" w:hAnsi="Times New Roman" w:cs="Times New Roman"/>
          <w:lang w:eastAsia="pl-PL"/>
        </w:rPr>
      </w:pPr>
      <w:r w:rsidRPr="005D5871">
        <w:rPr>
          <w:rFonts w:ascii="Times New Roman" w:eastAsia="Times New Roman" w:hAnsi="Times New Roman" w:cs="Times New Roman"/>
          <w:color w:val="000000"/>
          <w:lang w:eastAsia="ar-SA"/>
        </w:rPr>
        <w:t>2/</w:t>
      </w:r>
      <w:r w:rsidRPr="005D5871">
        <w:rPr>
          <w:rFonts w:ascii="Times New Roman" w:eastAsia="Times New Roman" w:hAnsi="Times New Roman" w:cs="Times New Roman"/>
          <w:lang w:eastAsia="pl-PL"/>
        </w:rPr>
        <w:t xml:space="preserve"> Ustawą z dnia 21 marca 1985 r. o drogach publicznych (tekst jednolity :</w:t>
      </w:r>
      <w:r w:rsidRPr="005D5871">
        <w:rPr>
          <w:rFonts w:ascii="Times New Roman" w:eastAsia="Times New Roman" w:hAnsi="Times New Roman" w:cs="Times New Roman"/>
          <w:bCs/>
          <w:kern w:val="36"/>
          <w:lang w:eastAsia="pl-PL"/>
        </w:rPr>
        <w:t xml:space="preserve"> Dz. U. 2023 poz. 645 ze zm.</w:t>
      </w:r>
      <w:r w:rsidRPr="005D5871">
        <w:rPr>
          <w:rFonts w:ascii="Times New Roman" w:eastAsia="Times New Roman" w:hAnsi="Times New Roman" w:cs="Times New Roman"/>
          <w:lang w:eastAsia="pl-PL"/>
        </w:rPr>
        <w:t>).</w:t>
      </w:r>
    </w:p>
    <w:p w:rsidR="00B97B9C" w:rsidRPr="005D5871" w:rsidRDefault="00B97B9C" w:rsidP="00B97B9C">
      <w:pPr>
        <w:spacing w:after="0" w:line="240" w:lineRule="auto"/>
        <w:outlineLvl w:val="1"/>
        <w:rPr>
          <w:rFonts w:ascii="Times New Roman" w:eastAsia="Calibri" w:hAnsi="Times New Roman" w:cs="Times New Roman"/>
        </w:rPr>
      </w:pPr>
      <w:r w:rsidRPr="005D5871">
        <w:rPr>
          <w:rFonts w:ascii="Times New Roman" w:eastAsia="Times New Roman" w:hAnsi="Times New Roman" w:cs="Times New Roman"/>
          <w:bCs/>
          <w:lang w:eastAsia="pl-PL"/>
        </w:rPr>
        <w:t>3/ Ustawą z dnia 20 lipca 2017 r. - Prawo wodne</w:t>
      </w:r>
      <w:r w:rsidRPr="005D5871">
        <w:rPr>
          <w:rFonts w:ascii="Times New Roman" w:eastAsia="Calibri" w:hAnsi="Times New Roman" w:cs="Times New Roman"/>
        </w:rPr>
        <w:t xml:space="preserve"> (teks jednolity: </w:t>
      </w:r>
      <w:hyperlink r:id="rId10" w:history="1">
        <w:r w:rsidRPr="005D5871">
          <w:rPr>
            <w:rFonts w:ascii="Times New Roman" w:eastAsia="Calibri" w:hAnsi="Times New Roman" w:cs="Times New Roman"/>
          </w:rPr>
          <w:t xml:space="preserve">Dz.U. 2023 poz. </w:t>
        </w:r>
      </w:hyperlink>
      <w:r w:rsidRPr="005D5871">
        <w:rPr>
          <w:rFonts w:ascii="Times New Roman" w:eastAsia="Calibri" w:hAnsi="Times New Roman" w:cs="Times New Roman"/>
        </w:rPr>
        <w:t>1478 ze zm.).</w:t>
      </w:r>
    </w:p>
    <w:p w:rsidR="00B97B9C" w:rsidRPr="005D5871" w:rsidRDefault="00B97B9C" w:rsidP="00B97B9C">
      <w:pPr>
        <w:spacing w:after="0" w:line="240" w:lineRule="auto"/>
        <w:jc w:val="both"/>
        <w:outlineLvl w:val="1"/>
        <w:rPr>
          <w:rFonts w:ascii="Times New Roman" w:eastAsia="Times New Roman" w:hAnsi="Times New Roman" w:cs="Times New Roman"/>
          <w:bCs/>
          <w:lang w:eastAsia="pl-PL"/>
        </w:rPr>
      </w:pPr>
      <w:r w:rsidRPr="005D5871">
        <w:rPr>
          <w:rFonts w:ascii="Times New Roman" w:eastAsia="Times New Roman" w:hAnsi="Times New Roman" w:cs="Times New Roman"/>
          <w:bCs/>
          <w:lang w:eastAsia="pl-PL"/>
        </w:rPr>
        <w:t xml:space="preserve">4/ Ustawa z dnia 10 kwietnia 2003 r. o szczególnych zasadach przygotowania i realizacji inwestycji w zakresie dróg publicznych (tekst jednolity : </w:t>
      </w:r>
      <w:hyperlink r:id="rId11" w:history="1">
        <w:r w:rsidRPr="005D5871">
          <w:rPr>
            <w:rFonts w:ascii="Times New Roman" w:eastAsia="Calibri" w:hAnsi="Times New Roman" w:cs="Times New Roman"/>
          </w:rPr>
          <w:t xml:space="preserve">Dz.U. 2023 poz. </w:t>
        </w:r>
      </w:hyperlink>
      <w:r w:rsidRPr="005D5871">
        <w:rPr>
          <w:rFonts w:ascii="Times New Roman" w:eastAsia="Calibri" w:hAnsi="Times New Roman" w:cs="Times New Roman"/>
        </w:rPr>
        <w:t>162 ze zm.).</w:t>
      </w:r>
    </w:p>
    <w:p w:rsidR="00B97B9C" w:rsidRPr="005D5871" w:rsidRDefault="00B97B9C" w:rsidP="00B97B9C">
      <w:pPr>
        <w:spacing w:after="0" w:line="240" w:lineRule="auto"/>
        <w:jc w:val="both"/>
        <w:rPr>
          <w:rFonts w:ascii="Times New Roman" w:eastAsia="Times New Roman" w:hAnsi="Times New Roman" w:cs="Times New Roman"/>
          <w:lang w:eastAsia="pl-PL"/>
        </w:rPr>
      </w:pPr>
      <w:r w:rsidRPr="005D5871">
        <w:rPr>
          <w:rFonts w:ascii="Times New Roman" w:eastAsia="Times New Roman" w:hAnsi="Times New Roman" w:cs="Times New Roman"/>
          <w:lang w:eastAsia="pl-PL"/>
        </w:rPr>
        <w:t>5/ Rozporządzeniem Ministra Infrastruktury z dnia 3 lipca 2003 roku w sprawie szczegółowych warunków technicznych dla znaków i sygnałów drogowych oraz urządzeń bezpieczeństwa ruchu drogowego i warunków ich umieszczania na drogach (</w:t>
      </w:r>
      <w:proofErr w:type="spellStart"/>
      <w:r w:rsidRPr="005D5871">
        <w:rPr>
          <w:rFonts w:ascii="Times New Roman" w:eastAsia="Times New Roman" w:hAnsi="Times New Roman" w:cs="Times New Roman"/>
          <w:lang w:eastAsia="pl-PL"/>
        </w:rPr>
        <w:t>t.j</w:t>
      </w:r>
      <w:proofErr w:type="spellEnd"/>
      <w:r w:rsidRPr="005D5871">
        <w:rPr>
          <w:rFonts w:ascii="Times New Roman" w:eastAsia="Times New Roman" w:hAnsi="Times New Roman" w:cs="Times New Roman"/>
          <w:lang w:eastAsia="pl-PL"/>
        </w:rPr>
        <w:t xml:space="preserve">. Dz. U. 2019 poz. 2311 z </w:t>
      </w:r>
      <w:proofErr w:type="spellStart"/>
      <w:r w:rsidRPr="005D5871">
        <w:rPr>
          <w:rFonts w:ascii="Times New Roman" w:eastAsia="Times New Roman" w:hAnsi="Times New Roman" w:cs="Times New Roman"/>
          <w:lang w:eastAsia="pl-PL"/>
        </w:rPr>
        <w:t>póź</w:t>
      </w:r>
      <w:proofErr w:type="spellEnd"/>
      <w:r w:rsidRPr="005D5871">
        <w:rPr>
          <w:rFonts w:ascii="Times New Roman" w:eastAsia="Times New Roman" w:hAnsi="Times New Roman" w:cs="Times New Roman"/>
          <w:lang w:eastAsia="pl-PL"/>
        </w:rPr>
        <w:t>. zm.).</w:t>
      </w:r>
    </w:p>
    <w:p w:rsidR="00B97B9C" w:rsidRPr="005D5871" w:rsidRDefault="00B97B9C" w:rsidP="00B97B9C">
      <w:pPr>
        <w:spacing w:after="0" w:line="240" w:lineRule="auto"/>
        <w:jc w:val="both"/>
        <w:rPr>
          <w:rFonts w:ascii="Times New Roman" w:eastAsia="Times New Roman" w:hAnsi="Times New Roman" w:cs="Times New Roman"/>
          <w:lang w:eastAsia="pl-PL"/>
        </w:rPr>
      </w:pPr>
      <w:r w:rsidRPr="005D5871">
        <w:rPr>
          <w:rFonts w:ascii="Times New Roman" w:eastAsia="Times New Roman" w:hAnsi="Times New Roman" w:cs="Times New Roman"/>
          <w:bCs/>
          <w:lang w:eastAsia="pl-PL"/>
        </w:rPr>
        <w:t>6/ Rozporządzeniem Ministra Infrastruktury</w:t>
      </w:r>
      <w:r w:rsidRPr="005D5871">
        <w:rPr>
          <w:rFonts w:ascii="Times New Roman" w:eastAsia="Times New Roman" w:hAnsi="Times New Roman" w:cs="Times New Roman"/>
          <w:lang w:eastAsia="pl-PL"/>
        </w:rPr>
        <w:t xml:space="preserve"> z dnia 23 września 2003 r. </w:t>
      </w:r>
      <w:r w:rsidRPr="005D5871">
        <w:rPr>
          <w:rFonts w:ascii="Times New Roman" w:eastAsia="Times New Roman" w:hAnsi="Times New Roman" w:cs="Times New Roman"/>
          <w:bCs/>
          <w:lang w:eastAsia="pl-PL"/>
        </w:rPr>
        <w:t xml:space="preserve">w sprawie szczegółowych warunków zarządzania ruchem na drogach oraz wykonywania nadzoru nad tym zarządzaniem </w:t>
      </w:r>
      <w:r w:rsidRPr="005D5871">
        <w:rPr>
          <w:rFonts w:ascii="Times New Roman" w:eastAsia="Times New Roman" w:hAnsi="Times New Roman" w:cs="Times New Roman"/>
          <w:lang w:eastAsia="pl-PL"/>
        </w:rPr>
        <w:t>(</w:t>
      </w:r>
      <w:r w:rsidRPr="005D5871">
        <w:rPr>
          <w:rFonts w:ascii="Times New Roman" w:hAnsi="Times New Roman" w:cs="Times New Roman"/>
        </w:rPr>
        <w:t xml:space="preserve">Dz. U. 2017 poz. 784 z </w:t>
      </w:r>
      <w:proofErr w:type="spellStart"/>
      <w:r w:rsidRPr="005D5871">
        <w:rPr>
          <w:rFonts w:ascii="Times New Roman" w:hAnsi="Times New Roman" w:cs="Times New Roman"/>
        </w:rPr>
        <w:t>póź</w:t>
      </w:r>
      <w:proofErr w:type="spellEnd"/>
      <w:r w:rsidRPr="005D5871">
        <w:rPr>
          <w:rFonts w:ascii="Times New Roman" w:hAnsi="Times New Roman" w:cs="Times New Roman"/>
        </w:rPr>
        <w:t>. zm.</w:t>
      </w:r>
      <w:r w:rsidRPr="005D5871">
        <w:rPr>
          <w:rFonts w:ascii="Times New Roman" w:eastAsia="Times New Roman" w:hAnsi="Times New Roman" w:cs="Times New Roman"/>
          <w:lang w:eastAsia="pl-PL"/>
        </w:rPr>
        <w:t>).</w:t>
      </w:r>
      <w:r w:rsidRPr="005D5871">
        <w:rPr>
          <w:rFonts w:ascii="Times New Roman" w:eastAsia="Calibri" w:hAnsi="Times New Roman" w:cs="Times New Roman"/>
          <w:color w:val="000000"/>
        </w:rPr>
        <w:tab/>
      </w:r>
    </w:p>
    <w:p w:rsidR="00B97B9C" w:rsidRPr="005D5871" w:rsidRDefault="00B97B9C" w:rsidP="00B97B9C">
      <w:pPr>
        <w:tabs>
          <w:tab w:val="left" w:pos="0"/>
          <w:tab w:val="left" w:pos="284"/>
          <w:tab w:val="left" w:pos="993"/>
        </w:tabs>
        <w:suppressAutoHyphens/>
        <w:autoSpaceDE w:val="0"/>
        <w:autoSpaceDN w:val="0"/>
        <w:adjustRightInd w:val="0"/>
        <w:spacing w:after="0" w:line="240" w:lineRule="auto"/>
        <w:contextualSpacing/>
        <w:jc w:val="both"/>
        <w:rPr>
          <w:rFonts w:ascii="Times New Roman" w:eastAsia="Times New Roman" w:hAnsi="Times New Roman" w:cs="Times New Roman"/>
          <w:color w:val="000000"/>
          <w:lang w:eastAsia="ar-SA"/>
        </w:rPr>
      </w:pPr>
      <w:r w:rsidRPr="005D5871">
        <w:rPr>
          <w:rFonts w:ascii="Times New Roman" w:eastAsia="Times New Roman" w:hAnsi="Times New Roman" w:cs="Times New Roman"/>
          <w:lang w:eastAsia="ar-SA"/>
        </w:rPr>
        <w:t>7/</w:t>
      </w:r>
      <w:r w:rsidRPr="005D5871">
        <w:rPr>
          <w:rFonts w:ascii="Times New Roman" w:eastAsia="Times New Roman" w:hAnsi="Times New Roman" w:cs="Times New Roman"/>
          <w:lang w:eastAsia="ar-SA"/>
        </w:rPr>
        <w:tab/>
        <w:t>Rozporządzenie Ministra Infrastruktury w sprawie przepisów techniczno-budowlanych dotyczących dróg publicznych (t. j. Dz. U. 2022 poz. 1518 ze zm.).</w:t>
      </w:r>
    </w:p>
    <w:p w:rsidR="00B97B9C" w:rsidRPr="005D5871" w:rsidRDefault="00B97B9C" w:rsidP="00B97B9C">
      <w:pPr>
        <w:tabs>
          <w:tab w:val="left" w:pos="0"/>
          <w:tab w:val="left" w:pos="284"/>
          <w:tab w:val="left" w:pos="993"/>
        </w:tabs>
        <w:suppressAutoHyphens/>
        <w:autoSpaceDE w:val="0"/>
        <w:autoSpaceDN w:val="0"/>
        <w:adjustRightInd w:val="0"/>
        <w:spacing w:after="0" w:line="240" w:lineRule="auto"/>
        <w:contextualSpacing/>
        <w:jc w:val="both"/>
        <w:rPr>
          <w:rFonts w:ascii="Times New Roman" w:eastAsia="Times New Roman" w:hAnsi="Times New Roman" w:cs="Times New Roman"/>
          <w:color w:val="000000"/>
          <w:lang w:eastAsia="ar-SA"/>
        </w:rPr>
      </w:pPr>
      <w:r w:rsidRPr="005D5871">
        <w:rPr>
          <w:rFonts w:ascii="Times New Roman" w:eastAsia="Times New Roman" w:hAnsi="Times New Roman" w:cs="Times New Roman"/>
          <w:color w:val="000000"/>
          <w:lang w:eastAsia="ar-SA"/>
        </w:rPr>
        <w:t>8/</w:t>
      </w:r>
      <w:r w:rsidRPr="005D5871">
        <w:rPr>
          <w:rFonts w:ascii="Times New Roman" w:eastAsia="Times New Roman" w:hAnsi="Times New Roman" w:cs="Times New Roman"/>
          <w:color w:val="000000"/>
          <w:lang w:eastAsia="ar-SA"/>
        </w:rPr>
        <w:tab/>
        <w:t>Rozporządzenie Ministra Rozwoju i Technologii z dnia 20 grudnia 2021 r. w sprawie szczegółowego zakresu i formy dokumentacji projektowej, specyfikacji technicznych wykonania i odbioru robót budowlanych oraz programu funkcjonalno-użytkowego (t. j. Dz. U. 2021 poz. 2454 ze zm.).</w:t>
      </w:r>
    </w:p>
    <w:p w:rsidR="00B97B9C" w:rsidRPr="005D5871" w:rsidRDefault="00B97B9C" w:rsidP="00B97B9C">
      <w:pPr>
        <w:tabs>
          <w:tab w:val="left" w:pos="0"/>
          <w:tab w:val="left" w:pos="284"/>
          <w:tab w:val="left" w:pos="993"/>
        </w:tabs>
        <w:suppressAutoHyphens/>
        <w:autoSpaceDE w:val="0"/>
        <w:autoSpaceDN w:val="0"/>
        <w:adjustRightInd w:val="0"/>
        <w:spacing w:after="0" w:line="240" w:lineRule="auto"/>
        <w:contextualSpacing/>
        <w:jc w:val="both"/>
        <w:rPr>
          <w:rFonts w:ascii="Times New Roman" w:eastAsia="Times New Roman" w:hAnsi="Times New Roman" w:cs="Times New Roman"/>
          <w:color w:val="000000"/>
          <w:lang w:eastAsia="ar-SA"/>
        </w:rPr>
      </w:pPr>
      <w:r w:rsidRPr="005D5871">
        <w:rPr>
          <w:rFonts w:ascii="Times New Roman" w:eastAsia="Times New Roman" w:hAnsi="Times New Roman" w:cs="Times New Roman"/>
          <w:color w:val="000000"/>
          <w:lang w:eastAsia="ar-SA"/>
        </w:rPr>
        <w:t>9/</w:t>
      </w:r>
      <w:r w:rsidRPr="005D5871">
        <w:rPr>
          <w:rFonts w:ascii="Times New Roman" w:eastAsia="Times New Roman" w:hAnsi="Times New Roman" w:cs="Times New Roman"/>
          <w:color w:val="000000"/>
          <w:lang w:eastAsia="ar-SA"/>
        </w:rPr>
        <w:tab/>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2021 poz. 2458 ze zm.).</w:t>
      </w:r>
    </w:p>
    <w:p w:rsidR="00B97B9C" w:rsidRPr="005D5871" w:rsidRDefault="00B97B9C" w:rsidP="00B97B9C">
      <w:pPr>
        <w:tabs>
          <w:tab w:val="left" w:pos="0"/>
          <w:tab w:val="left" w:pos="284"/>
          <w:tab w:val="left" w:pos="426"/>
        </w:tabs>
        <w:suppressAutoHyphens/>
        <w:autoSpaceDE w:val="0"/>
        <w:autoSpaceDN w:val="0"/>
        <w:adjustRightInd w:val="0"/>
        <w:spacing w:after="0" w:line="240" w:lineRule="auto"/>
        <w:contextualSpacing/>
        <w:jc w:val="both"/>
        <w:rPr>
          <w:rFonts w:ascii="Times New Roman" w:eastAsia="Times New Roman" w:hAnsi="Times New Roman" w:cs="Times New Roman"/>
          <w:color w:val="000000"/>
          <w:lang w:eastAsia="ar-SA"/>
        </w:rPr>
      </w:pPr>
      <w:r w:rsidRPr="005D5871">
        <w:rPr>
          <w:rFonts w:ascii="Times New Roman" w:eastAsia="Times New Roman" w:hAnsi="Times New Roman" w:cs="Times New Roman"/>
          <w:color w:val="000000"/>
          <w:lang w:eastAsia="ar-SA"/>
        </w:rPr>
        <w:t>10/</w:t>
      </w:r>
      <w:r w:rsidRPr="005D5871">
        <w:rPr>
          <w:rFonts w:ascii="Times New Roman" w:eastAsia="Times New Roman" w:hAnsi="Times New Roman" w:cs="Times New Roman"/>
          <w:color w:val="000000"/>
          <w:lang w:eastAsia="ar-SA"/>
        </w:rPr>
        <w:tab/>
        <w:t>Rozporządzenie Ministra Rozwoju z dnia 11 września 2020 r. w sprawie szczegółowego zakresu i formy projektu budowlanego (Dz. U.2022 poz. 1679 ze zm.).</w:t>
      </w:r>
    </w:p>
    <w:p w:rsidR="00B97B9C" w:rsidRPr="005D5871" w:rsidRDefault="00B97B9C" w:rsidP="00B97B9C">
      <w:pPr>
        <w:tabs>
          <w:tab w:val="left" w:pos="0"/>
          <w:tab w:val="left" w:pos="284"/>
          <w:tab w:val="left" w:pos="426"/>
        </w:tabs>
        <w:suppressAutoHyphens/>
        <w:autoSpaceDE w:val="0"/>
        <w:autoSpaceDN w:val="0"/>
        <w:adjustRightInd w:val="0"/>
        <w:spacing w:after="0" w:line="240" w:lineRule="auto"/>
        <w:contextualSpacing/>
        <w:jc w:val="both"/>
        <w:rPr>
          <w:rFonts w:ascii="Times New Roman" w:eastAsia="Times New Roman" w:hAnsi="Times New Roman" w:cs="Times New Roman"/>
          <w:color w:val="000000"/>
          <w:lang w:eastAsia="ar-SA"/>
        </w:rPr>
      </w:pPr>
      <w:r w:rsidRPr="005D5871">
        <w:rPr>
          <w:rFonts w:ascii="Times New Roman" w:eastAsia="Times New Roman" w:hAnsi="Times New Roman" w:cs="Times New Roman"/>
          <w:color w:val="000000"/>
          <w:lang w:eastAsia="ar-SA"/>
        </w:rPr>
        <w:t>11/</w:t>
      </w:r>
      <w:r w:rsidRPr="005D5871">
        <w:rPr>
          <w:rFonts w:ascii="Times New Roman" w:eastAsia="Times New Roman" w:hAnsi="Times New Roman" w:cs="Times New Roman"/>
          <w:color w:val="000000"/>
          <w:lang w:eastAsia="ar-SA"/>
        </w:rPr>
        <w:tab/>
        <w:t>Rozporządzenie Ministra Transportu, Budownictwa i Gospodarki Morskiej z dnia 25 kwietnia 2012 r. w sprawie ustalenia geotechnicznych warunków posadowienia obiektów budowlanych (Dz. U. 2012 poz. 463 ze zm.).</w:t>
      </w:r>
    </w:p>
    <w:p w:rsidR="00B97B9C" w:rsidRPr="005D5871" w:rsidRDefault="00B97B9C" w:rsidP="00B97B9C">
      <w:pPr>
        <w:tabs>
          <w:tab w:val="left" w:pos="0"/>
          <w:tab w:val="left" w:pos="284"/>
          <w:tab w:val="left" w:pos="426"/>
        </w:tabs>
        <w:suppressAutoHyphens/>
        <w:autoSpaceDE w:val="0"/>
        <w:autoSpaceDN w:val="0"/>
        <w:adjustRightInd w:val="0"/>
        <w:spacing w:after="0" w:line="240" w:lineRule="auto"/>
        <w:contextualSpacing/>
        <w:jc w:val="both"/>
        <w:rPr>
          <w:rFonts w:ascii="Times New Roman" w:eastAsia="Times New Roman" w:hAnsi="Times New Roman" w:cs="Times New Roman"/>
          <w:color w:val="000000"/>
          <w:lang w:eastAsia="ar-SA"/>
        </w:rPr>
      </w:pPr>
      <w:r w:rsidRPr="005D5871">
        <w:rPr>
          <w:rFonts w:ascii="Times New Roman" w:eastAsia="Times New Roman" w:hAnsi="Times New Roman" w:cs="Times New Roman"/>
          <w:color w:val="000000"/>
          <w:lang w:eastAsia="ar-SA"/>
        </w:rPr>
        <w:t>12/ Rozporządzenie Ministra Transportu i Gospodarki Morskiej w sprawie warunków technicznych, jakim powinny odpowiadać drogowe obiekty inżynierskie i ich usytuowanie (Dz.U. 2000 Nr 63 poz. 735)</w:t>
      </w:r>
    </w:p>
    <w:p w:rsidR="00B97B9C" w:rsidRPr="005D5871" w:rsidRDefault="00B97B9C" w:rsidP="00B97B9C">
      <w:pPr>
        <w:tabs>
          <w:tab w:val="left" w:pos="0"/>
          <w:tab w:val="left" w:pos="284"/>
          <w:tab w:val="left" w:pos="993"/>
        </w:tabs>
        <w:suppressAutoHyphens/>
        <w:autoSpaceDE w:val="0"/>
        <w:autoSpaceDN w:val="0"/>
        <w:adjustRightInd w:val="0"/>
        <w:spacing w:after="0" w:line="240" w:lineRule="auto"/>
        <w:ind w:left="567"/>
        <w:contextualSpacing/>
        <w:jc w:val="both"/>
        <w:rPr>
          <w:rFonts w:ascii="Times New Roman" w:eastAsia="Times New Roman" w:hAnsi="Times New Roman" w:cs="Times New Roman"/>
          <w:color w:val="000000"/>
          <w:lang w:eastAsia="ar-SA"/>
        </w:rPr>
      </w:pPr>
    </w:p>
    <w:p w:rsidR="00B97B9C" w:rsidRPr="005D5871" w:rsidRDefault="00B97B9C" w:rsidP="00B97B9C">
      <w:pPr>
        <w:tabs>
          <w:tab w:val="left" w:pos="993"/>
        </w:tabs>
        <w:spacing w:after="0"/>
        <w:jc w:val="both"/>
        <w:rPr>
          <w:rFonts w:ascii="Times New Roman" w:eastAsia="Calibri" w:hAnsi="Times New Roman" w:cs="Times New Roman"/>
        </w:rPr>
      </w:pPr>
      <w:r w:rsidRPr="005D5871">
        <w:rPr>
          <w:rFonts w:ascii="Times New Roman" w:eastAsia="Calibri" w:hAnsi="Times New Roman" w:cs="Times New Roman"/>
        </w:rPr>
        <w:t xml:space="preserve">3. Realizacja przedmiotu zamówienia musi być dokonana w stopniu i złożoności odpowiadającej aktualnie obowiązującym przepisom prawa, w szczególności prawa budowlanego, drogowego i prawa zamówień publicznych (bez użycia nazw własnych, wskazań na określony produkt, czy producenta itp. przy opisach przedmiotu zamówienia), niezbędnym do przygotowania postępowań przetargowych dotyczących przyszłej realizacji projektu, a ponadto Wykonawca będzie zobowiązany również do </w:t>
      </w:r>
      <w:r w:rsidRPr="005D5871">
        <w:rPr>
          <w:rFonts w:ascii="Times New Roman" w:eastAsia="Calibri" w:hAnsi="Times New Roman" w:cs="Times New Roman"/>
        </w:rPr>
        <w:lastRenderedPageBreak/>
        <w:t xml:space="preserve">niezwłocznego udzielania odpowiedzi na pytania potencjalnych wykonawców w postępowaniach przetargowych dotyczących realizacji projektu i wszelkich niezbędnych konsultacji z tym związanych, odpowiednio w odniesieniu od jednej do czwartej części zamówienia. </w:t>
      </w:r>
    </w:p>
    <w:p w:rsidR="00B97B9C" w:rsidRPr="005D5871" w:rsidRDefault="00B97B9C" w:rsidP="00B97B9C">
      <w:pPr>
        <w:tabs>
          <w:tab w:val="left" w:pos="993"/>
        </w:tabs>
        <w:spacing w:after="0"/>
        <w:jc w:val="both"/>
        <w:rPr>
          <w:rFonts w:ascii="Times New Roman" w:eastAsia="Calibri" w:hAnsi="Times New Roman" w:cs="Times New Roman"/>
        </w:rPr>
      </w:pPr>
    </w:p>
    <w:p w:rsidR="00B97B9C" w:rsidRPr="005D5871" w:rsidRDefault="00B97B9C" w:rsidP="00B97B9C">
      <w:pPr>
        <w:tabs>
          <w:tab w:val="left" w:pos="993"/>
        </w:tabs>
        <w:jc w:val="both"/>
        <w:rPr>
          <w:rFonts w:ascii="Times New Roman" w:eastAsia="Calibri" w:hAnsi="Times New Roman" w:cs="Times New Roman"/>
        </w:rPr>
      </w:pPr>
      <w:r w:rsidRPr="005D5871">
        <w:rPr>
          <w:rFonts w:ascii="Times New Roman" w:eastAsia="Calibri" w:hAnsi="Times New Roman" w:cs="Times New Roman"/>
        </w:rPr>
        <w:t xml:space="preserve">4. </w:t>
      </w:r>
      <w:r w:rsidRPr="005D5871">
        <w:rPr>
          <w:rFonts w:ascii="Times New Roman" w:eastAsia="Calibri" w:hAnsi="Times New Roman" w:cs="Times New Roman"/>
          <w:color w:val="000000"/>
        </w:rPr>
        <w:t>Ponadto Wykonawca zobowiązany jest w szczególności do :</w:t>
      </w:r>
    </w:p>
    <w:p w:rsidR="00B97B9C" w:rsidRPr="005D5871" w:rsidRDefault="00B97B9C" w:rsidP="00B97B9C">
      <w:pPr>
        <w:tabs>
          <w:tab w:val="left" w:pos="567"/>
        </w:tabs>
        <w:jc w:val="both"/>
        <w:rPr>
          <w:rFonts w:ascii="Times New Roman" w:eastAsia="Calibri" w:hAnsi="Times New Roman" w:cs="Times New Roman"/>
          <w:color w:val="000000"/>
        </w:rPr>
      </w:pPr>
      <w:r w:rsidRPr="005D5871">
        <w:rPr>
          <w:rFonts w:ascii="Times New Roman" w:eastAsia="Calibri" w:hAnsi="Times New Roman" w:cs="Times New Roman"/>
          <w:color w:val="000000"/>
        </w:rPr>
        <w:t>a)</w:t>
      </w:r>
      <w:r w:rsidRPr="005D5871">
        <w:rPr>
          <w:rFonts w:ascii="Times New Roman" w:eastAsia="Calibri" w:hAnsi="Times New Roman" w:cs="Times New Roman"/>
          <w:color w:val="000000"/>
        </w:rPr>
        <w:tab/>
        <w:t xml:space="preserve">przekazania do Zamawiającego do 3 dni od daty uzyskania ostatecznej decyzji </w:t>
      </w:r>
      <w:proofErr w:type="spellStart"/>
      <w:r w:rsidRPr="005D5871">
        <w:rPr>
          <w:rFonts w:ascii="Times New Roman" w:eastAsia="Calibri" w:hAnsi="Times New Roman" w:cs="Times New Roman"/>
          <w:color w:val="000000"/>
        </w:rPr>
        <w:t>ZRiD</w:t>
      </w:r>
      <w:proofErr w:type="spellEnd"/>
      <w:r w:rsidRPr="005D5871">
        <w:rPr>
          <w:rFonts w:ascii="Times New Roman" w:eastAsia="Calibri" w:hAnsi="Times New Roman" w:cs="Times New Roman"/>
          <w:color w:val="000000"/>
        </w:rPr>
        <w:t>, oraz wszelkich pozyskanych</w:t>
      </w:r>
      <w:r w:rsidRPr="005D5871">
        <w:rPr>
          <w:rFonts w:ascii="Times New Roman" w:eastAsia="Calibri" w:hAnsi="Times New Roman" w:cs="Times New Roman"/>
        </w:rPr>
        <w:t xml:space="preserve"> warunków, zgód, pozwoleń, decyzji, opinii i uzgodnień</w:t>
      </w:r>
      <w:r w:rsidRPr="005D5871">
        <w:rPr>
          <w:rFonts w:ascii="Times New Roman" w:eastAsia="Calibri" w:hAnsi="Times New Roman" w:cs="Times New Roman"/>
          <w:color w:val="000000"/>
        </w:rPr>
        <w:t xml:space="preserve"> itp., </w:t>
      </w:r>
    </w:p>
    <w:p w:rsidR="00B97B9C" w:rsidRPr="005D5871" w:rsidRDefault="00B97B9C" w:rsidP="00B97B9C">
      <w:pPr>
        <w:tabs>
          <w:tab w:val="left" w:pos="567"/>
        </w:tabs>
        <w:jc w:val="both"/>
        <w:rPr>
          <w:rFonts w:ascii="Times New Roman" w:eastAsia="Calibri" w:hAnsi="Times New Roman" w:cs="Times New Roman"/>
        </w:rPr>
      </w:pPr>
      <w:r w:rsidRPr="005D5871">
        <w:rPr>
          <w:rFonts w:ascii="Times New Roman" w:eastAsia="Calibri" w:hAnsi="Times New Roman" w:cs="Times New Roman"/>
        </w:rPr>
        <w:t>b)</w:t>
      </w:r>
      <w:r w:rsidRPr="005D5871">
        <w:rPr>
          <w:rFonts w:ascii="Times New Roman" w:eastAsia="Calibri" w:hAnsi="Times New Roman" w:cs="Times New Roman"/>
        </w:rPr>
        <w:tab/>
        <w:t>przed złożeniem wniosku o wydanie decyzji administracyjnych Wykonawca zobowiązany jest uzyskać ostateczne uzgodnienie dokumentacji od Zamawiającego;</w:t>
      </w:r>
    </w:p>
    <w:p w:rsidR="00B97B9C" w:rsidRPr="005D5871" w:rsidRDefault="00B97B9C" w:rsidP="00B97B9C">
      <w:pPr>
        <w:tabs>
          <w:tab w:val="left" w:pos="567"/>
        </w:tabs>
        <w:jc w:val="both"/>
        <w:rPr>
          <w:rFonts w:ascii="Times New Roman" w:eastAsia="Calibri" w:hAnsi="Times New Roman" w:cs="Times New Roman"/>
        </w:rPr>
      </w:pPr>
      <w:r w:rsidRPr="005D5871">
        <w:rPr>
          <w:rFonts w:ascii="Times New Roman" w:eastAsia="Calibri" w:hAnsi="Times New Roman" w:cs="Times New Roman"/>
        </w:rPr>
        <w:t>c)</w:t>
      </w:r>
      <w:r w:rsidRPr="005D5871">
        <w:rPr>
          <w:rFonts w:ascii="Times New Roman" w:eastAsia="Calibri" w:hAnsi="Times New Roman" w:cs="Times New Roman"/>
        </w:rPr>
        <w:tab/>
        <w:t>przekazania i odbiór przedmiotu zamówienia odbędzie się na podstawie protokołu zdawczo-odbiorczego którego nieodłączną częścią będzie zestawienie opracowań i pozyskanych warunków, opinii, uzgodnień i decyzji oraz oświadczenia Projektanta o kompletności projektu oraz o tym, że projekt został wykonany zgodnie z umową, obowiązującymi przepisami, normami i jest kompletny z punktu widzenia celu, któremu ma służyć. Ponadto, do projektu należy dołączyć oświadczenie Projektanta, że wszystkie uwagi wniesione na etapie opracowania projektów zostały w nim uwzględnione;</w:t>
      </w:r>
    </w:p>
    <w:p w:rsidR="00B97B9C" w:rsidRPr="005D5871" w:rsidRDefault="00B97B9C" w:rsidP="00B97B9C">
      <w:pPr>
        <w:tabs>
          <w:tab w:val="left" w:pos="567"/>
          <w:tab w:val="left" w:pos="2410"/>
        </w:tabs>
        <w:jc w:val="both"/>
        <w:rPr>
          <w:rFonts w:ascii="Times New Roman" w:eastAsia="Calibri" w:hAnsi="Times New Roman" w:cs="Times New Roman"/>
        </w:rPr>
      </w:pPr>
      <w:r w:rsidRPr="005D5871">
        <w:rPr>
          <w:rFonts w:ascii="Times New Roman" w:eastAsia="Calibri" w:hAnsi="Times New Roman" w:cs="Times New Roman"/>
          <w:color w:val="000000"/>
        </w:rPr>
        <w:t>d)</w:t>
      </w:r>
      <w:r w:rsidRPr="005D5871">
        <w:rPr>
          <w:rFonts w:ascii="Times New Roman" w:eastAsia="Calibri" w:hAnsi="Times New Roman" w:cs="Times New Roman"/>
          <w:color w:val="000000"/>
        </w:rPr>
        <w:tab/>
        <w:t>poniesienia wszelkich opłat za pozyskane decyzje, uzgodnienia i opinie itp.,</w:t>
      </w:r>
    </w:p>
    <w:p w:rsidR="00B97B9C" w:rsidRPr="005D5871" w:rsidRDefault="00B97B9C" w:rsidP="00B97B9C">
      <w:pPr>
        <w:tabs>
          <w:tab w:val="left" w:pos="567"/>
        </w:tabs>
        <w:jc w:val="both"/>
        <w:rPr>
          <w:rFonts w:ascii="Times New Roman" w:eastAsia="Calibri" w:hAnsi="Times New Roman" w:cs="Times New Roman"/>
          <w:color w:val="000000"/>
        </w:rPr>
      </w:pPr>
      <w:r w:rsidRPr="005D5871">
        <w:rPr>
          <w:rFonts w:ascii="Times New Roman" w:eastAsia="Calibri" w:hAnsi="Times New Roman" w:cs="Times New Roman"/>
          <w:color w:val="000000"/>
        </w:rPr>
        <w:t>e)</w:t>
      </w:r>
      <w:r w:rsidRPr="005D5871">
        <w:rPr>
          <w:rFonts w:ascii="Times New Roman" w:eastAsia="Calibri" w:hAnsi="Times New Roman" w:cs="Times New Roman"/>
          <w:color w:val="000000"/>
        </w:rPr>
        <w:tab/>
        <w:t>udzielania odpowiedzi do Zamawiającego w ciągu 24 godzin, w razie zapytań Wykonawców w trakcie prowadzonego postępowania przetargowego na realizację robót, gdyż Wykonawca odpowiada za kompletność i prawidłowość dokumentacji oraz zgodność przedmiaru z projektem.</w:t>
      </w:r>
    </w:p>
    <w:p w:rsidR="00B97B9C" w:rsidRPr="005D5871" w:rsidRDefault="00B97B9C" w:rsidP="00B97B9C">
      <w:pPr>
        <w:snapToGrid w:val="0"/>
        <w:spacing w:after="0" w:line="288" w:lineRule="auto"/>
        <w:jc w:val="both"/>
        <w:rPr>
          <w:rFonts w:ascii="Times New Roman" w:eastAsia="Times New Roman" w:hAnsi="Times New Roman" w:cs="Times New Roman"/>
          <w:lang w:eastAsia="ar-SA"/>
        </w:rPr>
      </w:pPr>
      <w:r w:rsidRPr="005D5871">
        <w:rPr>
          <w:rFonts w:ascii="Times New Roman" w:eastAsia="Times New Roman" w:hAnsi="Times New Roman" w:cs="Times New Roman"/>
          <w:lang w:eastAsia="ar-SA"/>
        </w:rPr>
        <w:t xml:space="preserve">5. Wykonawca jest zobowiązany opracować i przekazać Zamawiającemu wykonaną dokumentację projektową, stanowiącą przedmiot umowy w formie papierowej w ilości: 4 egzemplarzy oraz w wersji elektronicznej (pliki tekstowe wersja: </w:t>
      </w:r>
      <w:proofErr w:type="spellStart"/>
      <w:r w:rsidRPr="005D5871">
        <w:rPr>
          <w:rFonts w:ascii="Times New Roman" w:eastAsia="Times New Roman" w:hAnsi="Times New Roman" w:cs="Times New Roman"/>
          <w:lang w:eastAsia="ar-SA"/>
        </w:rPr>
        <w:t>doc</w:t>
      </w:r>
      <w:proofErr w:type="spellEnd"/>
      <w:r w:rsidRPr="005D5871">
        <w:rPr>
          <w:rFonts w:ascii="Times New Roman" w:eastAsia="Times New Roman" w:hAnsi="Times New Roman" w:cs="Times New Roman"/>
          <w:lang w:eastAsia="ar-SA"/>
        </w:rPr>
        <w:t xml:space="preserve"> (lub </w:t>
      </w:r>
      <w:proofErr w:type="spellStart"/>
      <w:r w:rsidRPr="005D5871">
        <w:rPr>
          <w:rFonts w:ascii="Times New Roman" w:eastAsia="Times New Roman" w:hAnsi="Times New Roman" w:cs="Times New Roman"/>
          <w:lang w:eastAsia="ar-SA"/>
        </w:rPr>
        <w:t>docx</w:t>
      </w:r>
      <w:proofErr w:type="spellEnd"/>
      <w:r w:rsidRPr="005D5871">
        <w:rPr>
          <w:rFonts w:ascii="Times New Roman" w:eastAsia="Times New Roman" w:hAnsi="Times New Roman" w:cs="Times New Roman"/>
          <w:lang w:eastAsia="ar-SA"/>
        </w:rPr>
        <w:t xml:space="preserve">) i pdf; rysunki techniczne wersja: </w:t>
      </w:r>
      <w:proofErr w:type="spellStart"/>
      <w:r w:rsidRPr="005D5871">
        <w:rPr>
          <w:rFonts w:ascii="Times New Roman" w:eastAsia="Times New Roman" w:hAnsi="Times New Roman" w:cs="Times New Roman"/>
          <w:lang w:eastAsia="ar-SA"/>
        </w:rPr>
        <w:t>dwg</w:t>
      </w:r>
      <w:proofErr w:type="spellEnd"/>
      <w:r w:rsidRPr="005D5871">
        <w:rPr>
          <w:rFonts w:ascii="Times New Roman" w:eastAsia="Times New Roman" w:hAnsi="Times New Roman" w:cs="Times New Roman"/>
          <w:lang w:eastAsia="ar-SA"/>
        </w:rPr>
        <w:t xml:space="preserve"> i pdf).</w:t>
      </w:r>
    </w:p>
    <w:p w:rsidR="00B97B9C" w:rsidRPr="005D5871" w:rsidRDefault="00B97B9C" w:rsidP="00B97B9C">
      <w:pPr>
        <w:snapToGrid w:val="0"/>
        <w:spacing w:after="0" w:line="288" w:lineRule="auto"/>
        <w:jc w:val="both"/>
        <w:rPr>
          <w:rFonts w:ascii="Times New Roman" w:eastAsia="Times New Roman" w:hAnsi="Times New Roman" w:cs="Times New Roman"/>
          <w:lang w:eastAsia="ar-SA"/>
        </w:rPr>
      </w:pPr>
    </w:p>
    <w:p w:rsidR="00B97B9C" w:rsidRPr="005D5871" w:rsidRDefault="00B97B9C" w:rsidP="00B97B9C">
      <w:pPr>
        <w:snapToGrid w:val="0"/>
        <w:spacing w:after="0" w:line="288" w:lineRule="auto"/>
        <w:jc w:val="both"/>
        <w:rPr>
          <w:rFonts w:ascii="Times New Roman" w:eastAsia="Times New Roman" w:hAnsi="Times New Roman" w:cs="Times New Roman"/>
          <w:lang w:eastAsia="ar-SA"/>
        </w:rPr>
      </w:pPr>
      <w:r w:rsidRPr="005D5871">
        <w:rPr>
          <w:rFonts w:ascii="Times New Roman" w:eastAsia="Times New Roman" w:hAnsi="Times New Roman" w:cs="Times New Roman"/>
          <w:lang w:eastAsia="ar-SA"/>
        </w:rPr>
        <w:t xml:space="preserve">6. Dokumentację stanowiącą przedmiot zamówienia zgłoszoną do odbioru, Wykonawca zaopatrzy w wykaz opracowań oraz pisemne oświadczenie, że dokumentacja jest wykonana zgodnie z umową, obowiązującymi przepisami </w:t>
      </w:r>
      <w:proofErr w:type="spellStart"/>
      <w:r w:rsidRPr="005D5871">
        <w:rPr>
          <w:rFonts w:ascii="Times New Roman" w:eastAsia="Times New Roman" w:hAnsi="Times New Roman" w:cs="Times New Roman"/>
          <w:lang w:eastAsia="ar-SA"/>
        </w:rPr>
        <w:t>techniczno</w:t>
      </w:r>
      <w:proofErr w:type="spellEnd"/>
      <w:r w:rsidRPr="005D5871">
        <w:rPr>
          <w:rFonts w:ascii="Times New Roman" w:eastAsia="Times New Roman" w:hAnsi="Times New Roman" w:cs="Times New Roman"/>
          <w:lang w:eastAsia="ar-SA"/>
        </w:rPr>
        <w:t xml:space="preserve"> — budowlanymi w stanie zupełnym (kompletna z punktu widzenia celu, któremu ma służyć). Wykaz opracowań i pisemne oświadczenie stanowić będą integralną część wykonanego przedmiotu umowy.</w:t>
      </w:r>
    </w:p>
    <w:p w:rsidR="00B97B9C" w:rsidRDefault="00B97B9C" w:rsidP="00B97B9C">
      <w:pPr>
        <w:suppressAutoHyphens/>
        <w:spacing w:after="0" w:line="360" w:lineRule="auto"/>
        <w:jc w:val="both"/>
        <w:rPr>
          <w:rFonts w:ascii="Times New Roman" w:hAnsi="Times New Roman" w:cs="Times New Roman"/>
          <w:b/>
          <w:lang w:eastAsia="ar-SA"/>
        </w:rPr>
      </w:pPr>
    </w:p>
    <w:p w:rsidR="00B97B9C" w:rsidRPr="00B97B9C" w:rsidRDefault="00B97B9C" w:rsidP="00B97B9C">
      <w:pPr>
        <w:suppressAutoHyphens/>
        <w:spacing w:after="0" w:line="360" w:lineRule="auto"/>
        <w:jc w:val="both"/>
        <w:rPr>
          <w:rFonts w:ascii="Times New Roman" w:hAnsi="Times New Roman" w:cs="Times New Roman"/>
          <w:b/>
          <w:lang w:eastAsia="ar-SA"/>
        </w:rPr>
      </w:pPr>
      <w:r w:rsidRPr="00B97B9C">
        <w:rPr>
          <w:rFonts w:ascii="Times New Roman" w:hAnsi="Times New Roman" w:cs="Times New Roman"/>
          <w:b/>
          <w:lang w:eastAsia="ar-SA"/>
        </w:rPr>
        <w:t xml:space="preserve">Wspólny Słownik Zamówień  (CPV): </w:t>
      </w:r>
    </w:p>
    <w:p w:rsidR="00B97B9C" w:rsidRPr="00B97B9C" w:rsidRDefault="00B97B9C" w:rsidP="00B97B9C">
      <w:pPr>
        <w:spacing w:after="0" w:line="240" w:lineRule="auto"/>
        <w:rPr>
          <w:rFonts w:ascii="Times New Roman" w:hAnsi="Times New Roman" w:cs="Times New Roman"/>
          <w:lang w:eastAsia="ar-SA"/>
        </w:rPr>
      </w:pPr>
    </w:p>
    <w:p w:rsidR="00B97B9C" w:rsidRPr="00B97B9C" w:rsidRDefault="00B97B9C" w:rsidP="00B97B9C">
      <w:pPr>
        <w:spacing w:after="0" w:line="240" w:lineRule="auto"/>
        <w:rPr>
          <w:rFonts w:ascii="Times New Roman" w:eastAsia="Times New Roman" w:hAnsi="Times New Roman" w:cs="Times New Roman"/>
          <w:b/>
          <w:snapToGrid w:val="0"/>
          <w:lang w:eastAsia="ar-SA"/>
        </w:rPr>
      </w:pPr>
      <w:r w:rsidRPr="00B97B9C">
        <w:rPr>
          <w:rFonts w:ascii="Times New Roman" w:eastAsia="Times New Roman" w:hAnsi="Times New Roman" w:cs="Times New Roman"/>
          <w:b/>
          <w:lang w:eastAsia="pl-PL"/>
        </w:rPr>
        <w:t xml:space="preserve">CPV : </w:t>
      </w:r>
      <w:bookmarkStart w:id="1" w:name="_Hlk69290137"/>
      <w:r w:rsidRPr="00B97B9C">
        <w:rPr>
          <w:rFonts w:ascii="Times New Roman" w:hAnsi="Times New Roman" w:cs="Times New Roman"/>
          <w:b/>
          <w:bCs/>
          <w:iCs/>
        </w:rPr>
        <w:t>74 23 20 00 – 4 usługi in</w:t>
      </w:r>
      <w:r w:rsidRPr="00B97B9C">
        <w:rPr>
          <w:rFonts w:ascii="Times New Roman" w:hAnsi="Times New Roman" w:cs="Times New Roman"/>
          <w:b/>
        </w:rPr>
        <w:t>ż</w:t>
      </w:r>
      <w:r w:rsidRPr="00B97B9C">
        <w:rPr>
          <w:rFonts w:ascii="Times New Roman" w:hAnsi="Times New Roman" w:cs="Times New Roman"/>
          <w:b/>
          <w:bCs/>
          <w:iCs/>
        </w:rPr>
        <w:t>ynieryjne w zakresie projektowania</w:t>
      </w:r>
      <w:bookmarkEnd w:id="1"/>
    </w:p>
    <w:p w:rsidR="00722C96" w:rsidRDefault="00722C96" w:rsidP="00722C96">
      <w:pPr>
        <w:suppressAutoHyphens/>
        <w:spacing w:after="0" w:line="360" w:lineRule="auto"/>
        <w:jc w:val="both"/>
        <w:rPr>
          <w:rFonts w:ascii="Times New Roman" w:eastAsia="Calibri" w:hAnsi="Times New Roman" w:cs="Times New Roman"/>
          <w:b/>
        </w:rPr>
      </w:pPr>
    </w:p>
    <w:p w:rsidR="00B97B9C" w:rsidRPr="00B97B9C" w:rsidRDefault="00B97B9C" w:rsidP="00722C96">
      <w:pPr>
        <w:suppressAutoHyphens/>
        <w:spacing w:after="0" w:line="360" w:lineRule="auto"/>
        <w:jc w:val="both"/>
        <w:rPr>
          <w:rFonts w:ascii="Times New Roman" w:hAnsi="Times New Roman"/>
          <w:b/>
        </w:rPr>
      </w:pPr>
      <w:r w:rsidRPr="00722C96">
        <w:rPr>
          <w:rFonts w:ascii="Times New Roman" w:eastAsia="Calibri" w:hAnsi="Times New Roman" w:cs="Times New Roman"/>
          <w:b/>
        </w:rPr>
        <w:t xml:space="preserve">7.Zamawiający dopuszcza możliwość składania ofert częściowych. Wykonawca może złożyć ofertę </w:t>
      </w:r>
      <w:r w:rsidR="00722C96">
        <w:rPr>
          <w:rFonts w:ascii="Times New Roman" w:eastAsia="Calibri" w:hAnsi="Times New Roman" w:cs="Times New Roman"/>
          <w:b/>
        </w:rPr>
        <w:t>na jedno lub dwa lub trzy zadania.</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8.Zamawiający nie dopuszcza składania ofert wariantowych.</w:t>
      </w:r>
    </w:p>
    <w:p w:rsidR="00B97B9C" w:rsidRPr="00B97B9C" w:rsidRDefault="00B97B9C" w:rsidP="00B97B9C">
      <w:pPr>
        <w:suppressAutoHyphens/>
        <w:spacing w:after="0" w:line="360" w:lineRule="auto"/>
        <w:jc w:val="both"/>
        <w:rPr>
          <w:rFonts w:ascii="Times New Roman" w:eastAsia="Calibri" w:hAnsi="Times New Roman" w:cs="Times New Roman"/>
          <w:b/>
        </w:rPr>
      </w:pPr>
      <w:r w:rsidRPr="00B97B9C">
        <w:rPr>
          <w:rFonts w:ascii="Times New Roman" w:eastAsia="Calibri" w:hAnsi="Times New Roman" w:cs="Times New Roman"/>
        </w:rPr>
        <w:t>9.</w:t>
      </w:r>
      <w:r w:rsidRPr="00B97B9C">
        <w:rPr>
          <w:rFonts w:ascii="Times New Roman" w:eastAsia="Calibri" w:hAnsi="Times New Roman" w:cs="Times New Roman"/>
          <w:b/>
        </w:rPr>
        <w:t>Zamawiający informuje, że nie przewiduje udzielenie zamówień, o których mowa w art. 214 ust. 1 pkt 7 PZP.</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10.Zamawiający dopuszcza powierzenie</w:t>
      </w:r>
      <w:r w:rsidRPr="00B97B9C">
        <w:rPr>
          <w:rFonts w:ascii="Times New Roman" w:eastAsia="Calibri" w:hAnsi="Times New Roman" w:cs="Times New Roman"/>
          <w:vertAlign w:val="superscript"/>
        </w:rPr>
        <w:t xml:space="preserve"> </w:t>
      </w:r>
      <w:r w:rsidRPr="00B97B9C">
        <w:rPr>
          <w:rFonts w:ascii="Times New Roman" w:eastAsia="Calibri" w:hAnsi="Times New Roman" w:cs="Times New Roman"/>
        </w:rPr>
        <w:t>wykonania części zamówienia podwykonawcom.</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11.Zamawiający nie zastrzega obowiązku osobistego wykonania przez Wykonawcę kluczowych części zamówienia</w:t>
      </w:r>
    </w:p>
    <w:p w:rsidR="00B97B9C" w:rsidRPr="00B97B9C" w:rsidRDefault="00B97B9C" w:rsidP="00B97B9C">
      <w:pPr>
        <w:suppressAutoHyphens/>
        <w:spacing w:after="0" w:line="360" w:lineRule="auto"/>
        <w:jc w:val="both"/>
        <w:rPr>
          <w:rFonts w:ascii="Times New Roman" w:eastAsia="Calibri" w:hAnsi="Times New Roman" w:cs="Times New Roman"/>
          <w:i/>
        </w:rPr>
      </w:pPr>
      <w:r w:rsidRPr="00B97B9C">
        <w:rPr>
          <w:rFonts w:ascii="Times New Roman" w:eastAsia="Calibri" w:hAnsi="Times New Roman" w:cs="Times New Roman"/>
        </w:rPr>
        <w:lastRenderedPageBreak/>
        <w:t>12.Zamawiający żąda wskazania przez Wykonawcę w ofercie części zamówienia, których wykonanie zamierza powierzyć podwykonawcom oraz podania nazw ewentualnych podwykonawców, jeżeli są już znani.</w:t>
      </w:r>
      <w:r w:rsidRPr="00B97B9C">
        <w:rPr>
          <w:rFonts w:ascii="Times New Roman" w:eastAsia="Calibri" w:hAnsi="Times New Roman" w:cs="Times New Roman"/>
          <w:i/>
        </w:rPr>
        <w:t xml:space="preserve"> </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 xml:space="preserve">13. Zamawiający zaleca przed sporządzeniem oferty przeprowadzenie wizji lokalnej </w:t>
      </w:r>
      <w:r w:rsidRPr="00B97B9C">
        <w:rPr>
          <w:rFonts w:ascii="Times New Roman" w:eastAsia="Calibri" w:hAnsi="Times New Roman" w:cs="Times New Roman"/>
          <w:b/>
        </w:rPr>
        <w:t xml:space="preserve">z zastrzeżeniem, że sporządzenie oferty jest możliwe bez odbycia wizji lokalnej </w:t>
      </w:r>
      <w:r w:rsidRPr="00B97B9C">
        <w:rPr>
          <w:rFonts w:ascii="Times New Roman" w:eastAsia="Calibri" w:hAnsi="Times New Roman" w:cs="Times New Roman"/>
        </w:rPr>
        <w:t xml:space="preserve">i tym samym Zamawiający nie narusza art. 131 ust. 2 ustawy PZP ustalając termin składania ofert tożsamy z minimalnym terminem składania ofert określonym w ustawie PZP. </w:t>
      </w:r>
    </w:p>
    <w:p w:rsid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14. Wykonawcy mogą wspólnie ubiegać się o udzielenie zamówienia. W takim przypadku Wykonawcy ustanawiają pełnomocnika  do reprezentowania ich w postepowaniu albo do reprezentowania i zawarcia umowy w sprawie zamówienia publicznego.</w:t>
      </w:r>
    </w:p>
    <w:p w:rsidR="00A231B6" w:rsidRPr="00A231B6" w:rsidRDefault="00A231B6" w:rsidP="00A231B6">
      <w:pPr>
        <w:spacing w:line="360" w:lineRule="auto"/>
        <w:jc w:val="both"/>
        <w:rPr>
          <w:rFonts w:ascii="Times New Roman" w:hAnsi="Times New Roman" w:cs="Times New Roman"/>
        </w:rPr>
      </w:pPr>
      <w:r>
        <w:rPr>
          <w:rFonts w:ascii="Times New Roman" w:eastAsia="Calibri" w:hAnsi="Times New Roman" w:cs="Times New Roman"/>
        </w:rPr>
        <w:t>15.</w:t>
      </w:r>
      <w:r w:rsidRPr="00A231B6">
        <w:rPr>
          <w:rFonts w:ascii="Times New Roman" w:eastAsia="Times New Roman" w:hAnsi="Times New Roman" w:cs="Times New Roman"/>
          <w:lang w:eastAsia="pl-PL"/>
        </w:rPr>
        <w:t xml:space="preserve"> Stosownie do treści art. 95 ust. 1 i 2 PZP Zamawiający wymaga zatrudnienia przez Wykonawcę lub Podwykonawcę na podstawie umowy o pracę </w:t>
      </w:r>
      <w:r>
        <w:rPr>
          <w:rFonts w:ascii="Times New Roman" w:hAnsi="Times New Roman" w:cs="Times New Roman"/>
        </w:rPr>
        <w:t>osób</w:t>
      </w:r>
      <w:r w:rsidRPr="00A231B6">
        <w:rPr>
          <w:rFonts w:ascii="Times New Roman" w:hAnsi="Times New Roman" w:cs="Times New Roman"/>
        </w:rPr>
        <w:t xml:space="preserve"> </w:t>
      </w:r>
      <w:r>
        <w:rPr>
          <w:rFonts w:ascii="Times New Roman" w:hAnsi="Times New Roman" w:cs="Times New Roman"/>
        </w:rPr>
        <w:t>wykonujących</w:t>
      </w:r>
      <w:r w:rsidRPr="00B97B9C">
        <w:rPr>
          <w:rFonts w:ascii="Times New Roman" w:hAnsi="Times New Roman" w:cs="Times New Roman"/>
        </w:rPr>
        <w:t xml:space="preserve"> w trakcie realizacji zamówienia prace biurowe oraz prace projektowe nie wymagające posiadania uprawnień do pełnienia samodzielnych funkcji technicznych w budownictwie</w:t>
      </w:r>
    </w:p>
    <w:p w:rsidR="00A231B6" w:rsidRP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16.W trakcie realizacji zamówienia Zamawiający uprawniony jest do wykonywania czynności</w:t>
      </w:r>
    </w:p>
    <w:p w:rsidR="00A231B6" w:rsidRP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kontrolnych Wobec wykonawcy odnośnie spełniania przez Wykonawcę lub Podwykonawcę</w:t>
      </w:r>
    </w:p>
    <w:p w:rsidR="00A231B6" w:rsidRP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 xml:space="preserve">wymogu zatrudnienia na podstawie umowy o pracę osób wykonujących wskazane w ust. 15 </w:t>
      </w:r>
    </w:p>
    <w:p w:rsidR="00A231B6" w:rsidRP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 xml:space="preserve">czynności. Zamawiający uprawniony jest w szczególności do: </w:t>
      </w:r>
    </w:p>
    <w:p w:rsidR="00A231B6" w:rsidRPr="00A231B6" w:rsidRDefault="00A231B6" w:rsidP="00A231B6">
      <w:pPr>
        <w:tabs>
          <w:tab w:val="center" w:pos="284"/>
        </w:tabs>
        <w:spacing w:after="0" w:line="240" w:lineRule="auto"/>
        <w:jc w:val="both"/>
        <w:rPr>
          <w:rFonts w:ascii="Times New Roman" w:eastAsia="Calibri" w:hAnsi="Times New Roman" w:cs="Times New Roman"/>
        </w:rPr>
      </w:pPr>
      <w:r w:rsidRPr="00A231B6">
        <w:rPr>
          <w:rFonts w:ascii="Times New Roman" w:eastAsia="Calibri" w:hAnsi="Times New Roman" w:cs="Times New Roman"/>
        </w:rPr>
        <w:t>a)</w:t>
      </w:r>
      <w:r w:rsidRPr="00A231B6">
        <w:rPr>
          <w:rFonts w:ascii="Times New Roman" w:eastAsia="Calibri" w:hAnsi="Times New Roman" w:cs="Times New Roman"/>
        </w:rPr>
        <w:tab/>
        <w:t>żądania oświadczeń i dokumentów w zakresie potwierdzenia spełniania ww. wymogów i dokonywania ich oceny,</w:t>
      </w:r>
    </w:p>
    <w:p w:rsidR="00A231B6" w:rsidRPr="00A231B6" w:rsidRDefault="00A231B6" w:rsidP="00A231B6">
      <w:pPr>
        <w:tabs>
          <w:tab w:val="center" w:pos="284"/>
        </w:tabs>
        <w:spacing w:after="0" w:line="240" w:lineRule="auto"/>
        <w:jc w:val="both"/>
        <w:rPr>
          <w:rFonts w:ascii="Times New Roman" w:eastAsia="Calibri" w:hAnsi="Times New Roman" w:cs="Times New Roman"/>
        </w:rPr>
      </w:pPr>
    </w:p>
    <w:p w:rsidR="00A231B6" w:rsidRPr="00A231B6" w:rsidRDefault="00A231B6" w:rsidP="00A231B6">
      <w:pPr>
        <w:tabs>
          <w:tab w:val="center" w:pos="284"/>
        </w:tabs>
        <w:spacing w:after="0" w:line="240" w:lineRule="auto"/>
        <w:jc w:val="both"/>
        <w:rPr>
          <w:rFonts w:ascii="Times New Roman" w:eastAsia="Calibri" w:hAnsi="Times New Roman" w:cs="Times New Roman"/>
        </w:rPr>
      </w:pPr>
      <w:r w:rsidRPr="00A231B6">
        <w:rPr>
          <w:rFonts w:ascii="Times New Roman" w:eastAsia="Calibri" w:hAnsi="Times New Roman" w:cs="Times New Roman"/>
        </w:rPr>
        <w:t>b)</w:t>
      </w:r>
      <w:r w:rsidRPr="00A231B6">
        <w:rPr>
          <w:rFonts w:ascii="Times New Roman" w:eastAsia="Calibri" w:hAnsi="Times New Roman" w:cs="Times New Roman"/>
        </w:rPr>
        <w:tab/>
        <w:t>żądania wyjaśnień w przypadku wątpliwości w zakresie potwierdzenia spełniania ww. wymogów</w:t>
      </w:r>
    </w:p>
    <w:p w:rsidR="00A231B6" w:rsidRPr="00A231B6" w:rsidRDefault="00A231B6" w:rsidP="00A231B6">
      <w:pPr>
        <w:tabs>
          <w:tab w:val="center" w:pos="284"/>
        </w:tabs>
        <w:spacing w:after="0" w:line="240" w:lineRule="auto"/>
        <w:jc w:val="both"/>
        <w:rPr>
          <w:rFonts w:ascii="Times New Roman" w:eastAsia="Calibri" w:hAnsi="Times New Roman" w:cs="Times New Roman"/>
        </w:rPr>
      </w:pPr>
    </w:p>
    <w:p w:rsidR="00A231B6" w:rsidRPr="00A231B6" w:rsidRDefault="00A231B6" w:rsidP="00A231B6">
      <w:pPr>
        <w:tabs>
          <w:tab w:val="center" w:pos="284"/>
        </w:tabs>
        <w:spacing w:after="0" w:line="240" w:lineRule="auto"/>
        <w:jc w:val="both"/>
        <w:rPr>
          <w:rFonts w:ascii="Times New Roman" w:eastAsia="Calibri" w:hAnsi="Times New Roman" w:cs="Times New Roman"/>
        </w:rPr>
      </w:pPr>
      <w:r w:rsidRPr="00A231B6">
        <w:rPr>
          <w:rFonts w:ascii="Times New Roman" w:eastAsia="Calibri" w:hAnsi="Times New Roman" w:cs="Times New Roman"/>
        </w:rPr>
        <w:t>c)</w:t>
      </w:r>
      <w:r w:rsidRPr="00A231B6">
        <w:rPr>
          <w:rFonts w:ascii="Times New Roman" w:eastAsia="Calibri" w:hAnsi="Times New Roman" w:cs="Times New Roman"/>
        </w:rPr>
        <w:tab/>
        <w:t>przeprowadzania kontroli na miejscu wykonywania świadczenia.</w:t>
      </w:r>
    </w:p>
    <w:p w:rsidR="00A231B6" w:rsidRPr="00A231B6" w:rsidRDefault="00A231B6" w:rsidP="00A231B6">
      <w:pPr>
        <w:tabs>
          <w:tab w:val="center" w:pos="284"/>
        </w:tabs>
        <w:spacing w:after="0" w:line="360" w:lineRule="auto"/>
        <w:ind w:left="284" w:hanging="284"/>
        <w:jc w:val="both"/>
        <w:rPr>
          <w:rFonts w:ascii="Times New Roman" w:eastAsia="Calibri" w:hAnsi="Times New Roman" w:cs="Times New Roman"/>
        </w:rPr>
      </w:pPr>
    </w:p>
    <w:p w:rsid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17.W trakcie realizacji zamówienia na każde wezwanie Za</w:t>
      </w:r>
      <w:r>
        <w:rPr>
          <w:rFonts w:ascii="Times New Roman" w:eastAsia="Calibri" w:hAnsi="Times New Roman" w:cs="Times New Roman"/>
        </w:rPr>
        <w:t>mawiającego w wyznaczonym w tym</w:t>
      </w:r>
    </w:p>
    <w:p w:rsid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wezwaniu terminie Wykonawca przedłoży Zamawiającemu</w:t>
      </w:r>
      <w:r>
        <w:rPr>
          <w:rFonts w:ascii="Times New Roman" w:eastAsia="Calibri" w:hAnsi="Times New Roman" w:cs="Times New Roman"/>
        </w:rPr>
        <w:t xml:space="preserve"> wskazane poniżej dowody w celu</w:t>
      </w:r>
    </w:p>
    <w:p w:rsid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potwierdzenia spełnienia wymogu zatrudnienia na podstawie um</w:t>
      </w:r>
      <w:r>
        <w:rPr>
          <w:rFonts w:ascii="Times New Roman" w:eastAsia="Calibri" w:hAnsi="Times New Roman" w:cs="Times New Roman"/>
        </w:rPr>
        <w:t>owy o pracę przez Wykonawcę lub</w:t>
      </w:r>
    </w:p>
    <w:p w:rsidR="00A231B6" w:rsidRP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Podwykonawcę osób wykonujących wskazane w ust. 15 czynności w trakcie realizacji zamówienia:</w:t>
      </w:r>
    </w:p>
    <w:p w:rsidR="00A231B6" w:rsidRPr="00A231B6" w:rsidRDefault="00A231B6" w:rsidP="00A231B6">
      <w:pPr>
        <w:tabs>
          <w:tab w:val="center" w:pos="284"/>
        </w:tabs>
        <w:spacing w:after="0" w:line="360" w:lineRule="auto"/>
        <w:jc w:val="both"/>
        <w:rPr>
          <w:rFonts w:ascii="Times New Roman" w:eastAsia="Calibri" w:hAnsi="Times New Roman" w:cs="Times New Roman"/>
          <w:i/>
        </w:rPr>
      </w:pPr>
      <w:r w:rsidRPr="00A231B6">
        <w:rPr>
          <w:rFonts w:ascii="Times New Roman" w:eastAsia="Calibri" w:hAnsi="Times New Roman" w:cs="Times New Roman"/>
        </w:rPr>
        <w:t>a)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A231B6" w:rsidRPr="00A231B6" w:rsidRDefault="00A231B6" w:rsidP="00A231B6">
      <w:pPr>
        <w:tabs>
          <w:tab w:val="center" w:pos="284"/>
        </w:tabs>
        <w:spacing w:after="0" w:line="360" w:lineRule="auto"/>
        <w:jc w:val="both"/>
        <w:rPr>
          <w:rFonts w:ascii="Times New Roman" w:eastAsia="Calibri" w:hAnsi="Times New Roman" w:cs="Times New Roman"/>
          <w:i/>
        </w:rPr>
      </w:pPr>
      <w:r w:rsidRPr="00A231B6">
        <w:rPr>
          <w:rFonts w:ascii="Times New Roman" w:eastAsia="Calibri" w:hAnsi="Times New Roman" w:cs="Times New Roman"/>
        </w:rPr>
        <w:t xml:space="preserve">b)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w:t>
      </w:r>
      <w:r w:rsidRPr="00A231B6">
        <w:rPr>
          <w:rFonts w:ascii="Times New Roman" w:eastAsia="Calibri" w:hAnsi="Times New Roman" w:cs="Times New Roman"/>
        </w:rPr>
        <w:lastRenderedPageBreak/>
        <w:t xml:space="preserve">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(tj. w szczególności bez adresów, nr PESEL pracowników). Imię i Nazwisko nie podlega </w:t>
      </w:r>
      <w:proofErr w:type="spellStart"/>
      <w:r w:rsidRPr="00A231B6">
        <w:rPr>
          <w:rFonts w:ascii="Times New Roman" w:eastAsia="Calibri" w:hAnsi="Times New Roman" w:cs="Times New Roman"/>
        </w:rPr>
        <w:t>anonimizacji</w:t>
      </w:r>
      <w:proofErr w:type="spellEnd"/>
      <w:r w:rsidRPr="00A231B6">
        <w:rPr>
          <w:rFonts w:ascii="Times New Roman" w:eastAsia="Calibri" w:hAnsi="Times New Roman" w:cs="Times New Roman"/>
        </w:rPr>
        <w:t>. Informacje takie jak: data zawarcia umowy, rodzaj umowy o pracę i zakres obowiązków,  powinny być możliwe do zidentyfikowania;</w:t>
      </w:r>
    </w:p>
    <w:p w:rsidR="00A231B6" w:rsidRPr="00A231B6" w:rsidRDefault="00A231B6" w:rsidP="00A231B6">
      <w:pPr>
        <w:tabs>
          <w:tab w:val="center" w:pos="284"/>
        </w:tabs>
        <w:spacing w:after="0" w:line="360" w:lineRule="auto"/>
        <w:jc w:val="both"/>
        <w:rPr>
          <w:rFonts w:ascii="Times New Roman" w:eastAsia="Calibri" w:hAnsi="Times New Roman" w:cs="Times New Roman"/>
        </w:rPr>
      </w:pPr>
      <w:r w:rsidRPr="00A231B6">
        <w:rPr>
          <w:rFonts w:ascii="Times New Roman" w:eastAsia="Calibri" w:hAnsi="Times New Roman" w:cs="Times New Roman"/>
        </w:rPr>
        <w:t>c) zaświadczenie właściwego oddziału ZUS, potwierdzające opłacanie przez Wykonawcę lub Podwykonawcę składek na ubezpieczenia społeczne i zdrowotne z tytułu zatrudnienia na podstawie umów o pracę za ostatni okres rozliczeniowy;</w:t>
      </w:r>
    </w:p>
    <w:p w:rsidR="00A231B6" w:rsidRPr="00A231B6" w:rsidRDefault="00A231B6" w:rsidP="00A231B6">
      <w:pPr>
        <w:tabs>
          <w:tab w:val="center" w:pos="284"/>
        </w:tabs>
        <w:spacing w:after="0" w:line="360" w:lineRule="auto"/>
        <w:jc w:val="both"/>
        <w:rPr>
          <w:rFonts w:ascii="Times New Roman" w:eastAsia="Calibri" w:hAnsi="Times New Roman" w:cs="Times New Roman"/>
        </w:rPr>
      </w:pPr>
      <w:r w:rsidRPr="00A231B6">
        <w:rPr>
          <w:rFonts w:ascii="Times New Roman" w:eastAsia="Calibri" w:hAnsi="Times New Roman" w:cs="Times New Roman"/>
        </w:rPr>
        <w:t>d)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18.Z tytułu niespełnienia przez Wykonawcę lub Podwykonawcę w</w:t>
      </w:r>
      <w:r>
        <w:rPr>
          <w:rFonts w:ascii="Times New Roman" w:eastAsia="Calibri" w:hAnsi="Times New Roman" w:cs="Times New Roman"/>
        </w:rPr>
        <w:t>ymogu zatrudnienia na podstawie</w:t>
      </w:r>
    </w:p>
    <w:p w:rsid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umowy o pracę osób wykonujących wskazane w ust. 15 czynności Z</w:t>
      </w:r>
      <w:r>
        <w:rPr>
          <w:rFonts w:ascii="Times New Roman" w:eastAsia="Calibri" w:hAnsi="Times New Roman" w:cs="Times New Roman"/>
        </w:rPr>
        <w:t>amawiający przewiduje sankcję w</w:t>
      </w:r>
    </w:p>
    <w:p w:rsid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postaci obowiązku zapłaty przez Wykonawcę kary umownej w w</w:t>
      </w:r>
      <w:r>
        <w:rPr>
          <w:rFonts w:ascii="Times New Roman" w:eastAsia="Calibri" w:hAnsi="Times New Roman" w:cs="Times New Roman"/>
        </w:rPr>
        <w:t>ysokości określonej w istotnych</w:t>
      </w:r>
    </w:p>
    <w:p w:rsid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postanowieniach umowy w sprawie zamówienia publicznego</w:t>
      </w:r>
      <w:r>
        <w:rPr>
          <w:rFonts w:ascii="Times New Roman" w:eastAsia="Calibri" w:hAnsi="Times New Roman" w:cs="Times New Roman"/>
        </w:rPr>
        <w:t>. Niezłożenie przez Wykonawcę w</w:t>
      </w:r>
    </w:p>
    <w:p w:rsid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wyznaczonym przez Zamawiającego terminie żądanych prz</w:t>
      </w:r>
      <w:r>
        <w:rPr>
          <w:rFonts w:ascii="Times New Roman" w:eastAsia="Calibri" w:hAnsi="Times New Roman" w:cs="Times New Roman"/>
        </w:rPr>
        <w:t>ez Zamawiającego dowodów w celu</w:t>
      </w:r>
    </w:p>
    <w:p w:rsid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potwierdzenia spełnienia przez Wykonawcę lub Podwykonawcę w</w:t>
      </w:r>
      <w:r>
        <w:rPr>
          <w:rFonts w:ascii="Times New Roman" w:eastAsia="Calibri" w:hAnsi="Times New Roman" w:cs="Times New Roman"/>
        </w:rPr>
        <w:t>ymogu zatrudnienia na podstawie</w:t>
      </w:r>
    </w:p>
    <w:p w:rsid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umowy o pracę traktowane będzie jako niespełnienie przez Wy</w:t>
      </w:r>
      <w:r>
        <w:rPr>
          <w:rFonts w:ascii="Times New Roman" w:eastAsia="Calibri" w:hAnsi="Times New Roman" w:cs="Times New Roman"/>
        </w:rPr>
        <w:t>konawcę lub Podwykonawcę wymogu</w:t>
      </w:r>
    </w:p>
    <w:p w:rsidR="00A231B6" w:rsidRP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 xml:space="preserve">zatrudnienia na podstawie umowy o pracę osób wykonujących wskazane w ust. 15 czynności. </w:t>
      </w:r>
    </w:p>
    <w:p w:rsidR="00A231B6" w:rsidRP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19.W przypadku uzasadnionych wątpliwości co do przestrzegania prawa pracy przez</w:t>
      </w:r>
    </w:p>
    <w:p w:rsidR="00A231B6" w:rsidRPr="00A231B6"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Wykonawcę lub Podwykonawcę, Zamawiający może zwrócić się o przeprowadzenie kontroli</w:t>
      </w:r>
    </w:p>
    <w:p w:rsidR="00B97B9C" w:rsidRDefault="00A231B6" w:rsidP="00A231B6">
      <w:pPr>
        <w:tabs>
          <w:tab w:val="center" w:pos="284"/>
        </w:tabs>
        <w:spacing w:after="0" w:line="360" w:lineRule="auto"/>
        <w:ind w:left="284" w:hanging="284"/>
        <w:jc w:val="both"/>
        <w:rPr>
          <w:rFonts w:ascii="Times New Roman" w:eastAsia="Calibri" w:hAnsi="Times New Roman" w:cs="Times New Roman"/>
        </w:rPr>
      </w:pPr>
      <w:r w:rsidRPr="00A231B6">
        <w:rPr>
          <w:rFonts w:ascii="Times New Roman" w:eastAsia="Calibri" w:hAnsi="Times New Roman" w:cs="Times New Roman"/>
        </w:rPr>
        <w:t>przez Państwową Inspekcję Pracy.</w:t>
      </w:r>
    </w:p>
    <w:p w:rsidR="00A231B6" w:rsidRPr="00A231B6" w:rsidRDefault="00A231B6" w:rsidP="00A231B6">
      <w:pPr>
        <w:tabs>
          <w:tab w:val="center" w:pos="284"/>
        </w:tabs>
        <w:spacing w:after="0" w:line="360" w:lineRule="auto"/>
        <w:ind w:left="284" w:hanging="284"/>
        <w:jc w:val="both"/>
        <w:rPr>
          <w:rFonts w:ascii="Times New Roman" w:eastAsia="Calibri" w:hAnsi="Times New Roman" w:cs="Times New Roman"/>
        </w:rPr>
      </w:pPr>
    </w:p>
    <w:p w:rsidR="00B97B9C" w:rsidRPr="00B97B9C" w:rsidRDefault="00B97B9C" w:rsidP="00B97B9C">
      <w:pPr>
        <w:numPr>
          <w:ilvl w:val="0"/>
          <w:numId w:val="5"/>
        </w:num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b/>
          <w:sz w:val="24"/>
          <w:szCs w:val="24"/>
        </w:rPr>
        <w:t>Termin wykonania zamówienia</w:t>
      </w:r>
    </w:p>
    <w:p w:rsidR="00B97B9C" w:rsidRPr="00B97B9C" w:rsidRDefault="00B97B9C" w:rsidP="00B97B9C">
      <w:pPr>
        <w:spacing w:after="200" w:line="360" w:lineRule="auto"/>
        <w:jc w:val="both"/>
        <w:rPr>
          <w:rFonts w:ascii="Times New Roman" w:eastAsia="Calibri" w:hAnsi="Times New Roman" w:cs="Times New Roman"/>
        </w:rPr>
      </w:pPr>
      <w:r w:rsidRPr="00B97B9C">
        <w:rPr>
          <w:rFonts w:ascii="Times New Roman" w:eastAsia="Calibri" w:hAnsi="Times New Roman" w:cs="Times New Roman"/>
        </w:rPr>
        <w:t xml:space="preserve">Wymagany termin wykonania zamówienia: </w:t>
      </w:r>
    </w:p>
    <w:p w:rsidR="00B97B9C" w:rsidRPr="00B97B9C" w:rsidRDefault="00B97B9C" w:rsidP="00B97B9C">
      <w:pPr>
        <w:spacing w:after="0"/>
        <w:jc w:val="both"/>
        <w:rPr>
          <w:rFonts w:ascii="Times New Roman" w:eastAsia="Calibri" w:hAnsi="Times New Roman" w:cs="Times New Roman"/>
          <w:b/>
          <w:bCs/>
          <w:lang w:eastAsia="pl-PL"/>
        </w:rPr>
      </w:pPr>
      <w:r w:rsidRPr="00B97B9C">
        <w:rPr>
          <w:rFonts w:ascii="Times New Roman" w:eastAsia="Calibri" w:hAnsi="Times New Roman" w:cs="Times New Roman"/>
        </w:rPr>
        <w:t>1.Wymagany termin realizacji zamówienia</w:t>
      </w:r>
      <w:r w:rsidRPr="00B97B9C">
        <w:rPr>
          <w:rFonts w:ascii="Times New Roman" w:eastAsia="Calibri" w:hAnsi="Times New Roman" w:cs="Times New Roman"/>
          <w:b/>
        </w:rPr>
        <w:t xml:space="preserve">: </w:t>
      </w:r>
    </w:p>
    <w:p w:rsidR="00B97B9C" w:rsidRPr="00B97B9C" w:rsidRDefault="00B97B9C" w:rsidP="00B97B9C">
      <w:pPr>
        <w:spacing w:after="0"/>
        <w:jc w:val="both"/>
        <w:rPr>
          <w:rFonts w:ascii="Times New Roman" w:eastAsia="Calibri" w:hAnsi="Times New Roman" w:cs="Times New Roman"/>
          <w:b/>
          <w:bCs/>
          <w:lang w:eastAsia="pl-PL"/>
        </w:rPr>
      </w:pPr>
    </w:p>
    <w:p w:rsidR="00B97B9C" w:rsidRPr="00B97B9C" w:rsidRDefault="00C13547" w:rsidP="00B97B9C">
      <w:pPr>
        <w:spacing w:after="0" w:line="360" w:lineRule="auto"/>
        <w:jc w:val="both"/>
        <w:rPr>
          <w:rFonts w:ascii="Times New Roman" w:eastAsia="Calibri" w:hAnsi="Times New Roman" w:cs="Times New Roman"/>
          <w:b/>
          <w:bCs/>
          <w:lang w:eastAsia="pl-PL"/>
        </w:rPr>
      </w:pPr>
      <w:r>
        <w:rPr>
          <w:rFonts w:ascii="Times New Roman" w:eastAsia="Calibri" w:hAnsi="Times New Roman" w:cs="Times New Roman"/>
          <w:b/>
          <w:bCs/>
          <w:lang w:eastAsia="pl-PL"/>
        </w:rPr>
        <w:t>Zadanie 1-3</w:t>
      </w:r>
      <w:r w:rsidR="00B97B9C" w:rsidRPr="00B97B9C">
        <w:rPr>
          <w:rFonts w:ascii="Times New Roman" w:eastAsia="Calibri" w:hAnsi="Times New Roman" w:cs="Times New Roman"/>
          <w:b/>
          <w:bCs/>
          <w:lang w:eastAsia="pl-PL"/>
        </w:rPr>
        <w:t>: 18 miesięcy od dnia podpisania umowy</w:t>
      </w:r>
    </w:p>
    <w:p w:rsidR="00B97B9C" w:rsidRPr="00B97B9C" w:rsidRDefault="00B97B9C" w:rsidP="00B97B9C">
      <w:pPr>
        <w:snapToGrid w:val="0"/>
        <w:spacing w:after="0" w:line="360" w:lineRule="auto"/>
        <w:jc w:val="both"/>
        <w:rPr>
          <w:rFonts w:ascii="Times New Roman" w:eastAsia="Times New Roman" w:hAnsi="Times New Roman" w:cs="Times New Roman"/>
          <w:lang w:eastAsia="ar-SA"/>
        </w:rPr>
      </w:pPr>
      <w:r w:rsidRPr="00B97B9C">
        <w:rPr>
          <w:rFonts w:ascii="Times New Roman" w:eastAsia="Times New Roman" w:hAnsi="Times New Roman" w:cs="Times New Roman"/>
          <w:lang w:eastAsia="ar-SA"/>
        </w:rPr>
        <w:lastRenderedPageBreak/>
        <w:t>Terminem wykonania zamówienia jest termin protokolarnego odbioru kompletnej dokumentacji  projektowo – kosztorysowej wraz z ostateczną decyzją ZRID, potwierdzony protokołem zdawczo - odbiorczym podpisanym przez obie Strony bez zastrzeżeń</w:t>
      </w:r>
    </w:p>
    <w:p w:rsidR="00B97B9C" w:rsidRPr="00B97B9C" w:rsidRDefault="00B97B9C" w:rsidP="00B97B9C">
      <w:pPr>
        <w:spacing w:after="200" w:line="360" w:lineRule="auto"/>
        <w:jc w:val="both"/>
        <w:rPr>
          <w:rFonts w:ascii="Times New Roman" w:eastAsia="Calibri" w:hAnsi="Times New Roman" w:cs="Times New Roman"/>
        </w:rPr>
      </w:pPr>
      <w:r w:rsidRPr="00B97B9C">
        <w:rPr>
          <w:rFonts w:ascii="Times New Roman" w:eastAsia="Calibri" w:hAnsi="Times New Roman" w:cs="Times New Roman"/>
        </w:rPr>
        <w:t xml:space="preserve">2. Przewidywany termin rozpoczęcia realizacji usługi: </w:t>
      </w:r>
      <w:r w:rsidRPr="00B97B9C">
        <w:rPr>
          <w:rFonts w:ascii="Times New Roman" w:eastAsia="Calibri" w:hAnsi="Times New Roman" w:cs="Times New Roman"/>
          <w:b/>
        </w:rPr>
        <w:t>do 3 dni od dnia podpisania umowy.</w:t>
      </w:r>
    </w:p>
    <w:p w:rsidR="00B97B9C" w:rsidRPr="00B97B9C" w:rsidRDefault="00B97B9C" w:rsidP="00B97B9C">
      <w:pPr>
        <w:numPr>
          <w:ilvl w:val="0"/>
          <w:numId w:val="5"/>
        </w:numPr>
        <w:suppressAutoHyphens/>
        <w:spacing w:after="0" w:line="360" w:lineRule="auto"/>
        <w:jc w:val="both"/>
        <w:rPr>
          <w:rFonts w:ascii="Times New Roman" w:eastAsia="Calibri" w:hAnsi="Times New Roman" w:cs="Times New Roman"/>
          <w:sz w:val="24"/>
          <w:szCs w:val="24"/>
        </w:rPr>
      </w:pPr>
      <w:r w:rsidRPr="00B97B9C">
        <w:rPr>
          <w:rFonts w:ascii="Times New Roman" w:eastAsia="Calibri" w:hAnsi="Times New Roman" w:cs="Times New Roman"/>
          <w:b/>
          <w:sz w:val="24"/>
          <w:szCs w:val="24"/>
        </w:rPr>
        <w:t>Informacja o środkach komunikacji elektronicznej, przy użyciu których Zamawiający</w:t>
      </w:r>
    </w:p>
    <w:p w:rsidR="00B97B9C" w:rsidRPr="00B97B9C" w:rsidRDefault="00B97B9C" w:rsidP="00B97B9C">
      <w:pPr>
        <w:suppressAutoHyphens/>
        <w:spacing w:after="0" w:line="360" w:lineRule="auto"/>
        <w:jc w:val="both"/>
        <w:rPr>
          <w:rFonts w:ascii="Times New Roman" w:eastAsia="Calibri" w:hAnsi="Times New Roman" w:cs="Times New Roman"/>
          <w:sz w:val="24"/>
          <w:szCs w:val="24"/>
        </w:rPr>
      </w:pPr>
      <w:r w:rsidRPr="00B97B9C">
        <w:rPr>
          <w:rFonts w:ascii="Times New Roman" w:eastAsia="Calibri" w:hAnsi="Times New Roman" w:cs="Times New Roman"/>
          <w:b/>
          <w:sz w:val="24"/>
          <w:szCs w:val="24"/>
        </w:rPr>
        <w:t>będzie komunikował się z Wykonawcami, oraz informacje o wymaganiach technicznych i organizacyjnych sporządzania, wysyłania i odbierania korespondencji elektronicznej</w:t>
      </w:r>
    </w:p>
    <w:p w:rsidR="00B97B9C" w:rsidRPr="00B97B9C" w:rsidRDefault="00B97B9C" w:rsidP="00B97B9C">
      <w:pPr>
        <w:suppressAutoHyphens/>
        <w:spacing w:after="0" w:line="360" w:lineRule="auto"/>
        <w:jc w:val="both"/>
        <w:rPr>
          <w:rFonts w:ascii="Times New Roman" w:eastAsia="Calibri" w:hAnsi="Times New Roman" w:cs="Times New Roman"/>
          <w:color w:val="000000"/>
          <w:lang w:eastAsia="pl-PL"/>
        </w:rPr>
      </w:pPr>
      <w:r w:rsidRPr="00B97B9C">
        <w:rPr>
          <w:rFonts w:ascii="Times New Roman" w:eastAsia="Calibri" w:hAnsi="Times New Roman" w:cs="Times New Roman"/>
          <w:color w:val="000000"/>
          <w:lang w:eastAsia="pl-PL"/>
        </w:rPr>
        <w:t xml:space="preserve">1.Postępowanie prowadzone jest w języku polskim. </w:t>
      </w:r>
    </w:p>
    <w:p w:rsidR="00B97B9C" w:rsidRPr="00B97B9C" w:rsidRDefault="00B97B9C" w:rsidP="00B97B9C">
      <w:pPr>
        <w:autoSpaceDE w:val="0"/>
        <w:autoSpaceDN w:val="0"/>
        <w:adjustRightInd w:val="0"/>
        <w:spacing w:after="66" w:line="360" w:lineRule="auto"/>
        <w:jc w:val="both"/>
        <w:rPr>
          <w:rFonts w:ascii="Times New Roman" w:hAnsi="Times New Roman" w:cs="Times New Roman"/>
          <w:color w:val="000000"/>
        </w:rPr>
      </w:pPr>
      <w:r w:rsidRPr="00B97B9C">
        <w:rPr>
          <w:rFonts w:ascii="Times New Roman" w:hAnsi="Times New Roman" w:cs="Times New Roman"/>
          <w:color w:val="000000"/>
        </w:rPr>
        <w:t>2. W postępowaniu o udzielenie zamówienia publicznego komunikacja między Zamawiającym a wykonawcami odbywa się przy użyciu Platformy e-Zamówienia, która jest dostępna pod adresem https://ezamowienia.gov.pl. oraz poczty elektronicznej z zastrzeżeniem że złożenie oferty następuje wyłącznie przy użyciu Platformy .</w:t>
      </w:r>
    </w:p>
    <w:p w:rsidR="00B97B9C" w:rsidRPr="00B97B9C" w:rsidRDefault="00B97B9C" w:rsidP="00B97B9C">
      <w:pPr>
        <w:autoSpaceDE w:val="0"/>
        <w:autoSpaceDN w:val="0"/>
        <w:adjustRightInd w:val="0"/>
        <w:spacing w:after="66" w:line="360" w:lineRule="auto"/>
        <w:jc w:val="both"/>
        <w:rPr>
          <w:rFonts w:ascii="Times New Roman" w:hAnsi="Times New Roman" w:cs="Times New Roman"/>
          <w:color w:val="000000"/>
        </w:rPr>
      </w:pPr>
      <w:r w:rsidRPr="00B97B9C">
        <w:rPr>
          <w:rFonts w:ascii="Times New Roman" w:hAnsi="Times New Roman" w:cs="Times New Roman"/>
          <w:color w:val="000000"/>
        </w:rPr>
        <w:t xml:space="preserve">2. Korzystanie z Platformy e-Zamówienia jest bezpłatne. </w:t>
      </w:r>
    </w:p>
    <w:p w:rsidR="00B97B9C" w:rsidRPr="00B97B9C" w:rsidRDefault="00B97B9C" w:rsidP="00B97B9C">
      <w:pPr>
        <w:tabs>
          <w:tab w:val="center" w:pos="4536"/>
          <w:tab w:val="left" w:pos="6945"/>
        </w:tabs>
        <w:spacing w:before="40" w:line="360" w:lineRule="auto"/>
        <w:jc w:val="both"/>
        <w:rPr>
          <w:rFonts w:ascii="Times New Roman" w:hAnsi="Times New Roman" w:cs="Times New Roman"/>
          <w:b/>
          <w:bCs/>
          <w:u w:val="single"/>
        </w:rPr>
      </w:pPr>
      <w:r w:rsidRPr="00B97B9C">
        <w:rPr>
          <w:rFonts w:ascii="Times New Roman" w:hAnsi="Times New Roman" w:cs="Times New Roman"/>
          <w:color w:val="000000"/>
        </w:rPr>
        <w:t xml:space="preserve">3.Adres strony internetowej prowadzonego postępowania (link prowadzący bezpośrednio do widoku postępowania na Platformie e-Zamówienia): </w:t>
      </w:r>
      <w:r w:rsidRPr="00B97B9C">
        <w:rPr>
          <w:rFonts w:ascii="Times New Roman" w:hAnsi="Times New Roman" w:cs="Times New Roman"/>
          <w:b/>
          <w:bCs/>
          <w:u w:val="single"/>
        </w:rPr>
        <w:t xml:space="preserve"> </w:t>
      </w:r>
      <w:hyperlink r:id="rId12" w:history="1">
        <w:r w:rsidRPr="00B97B9C">
          <w:rPr>
            <w:rFonts w:ascii="Times New Roman" w:hAnsi="Times New Roman" w:cs="Times New Roman"/>
            <w:b/>
            <w:bCs/>
            <w:color w:val="0563C1"/>
            <w:u w:val="single"/>
          </w:rPr>
          <w:t>https://ezamowienia.gov.pl</w:t>
        </w:r>
      </w:hyperlink>
    </w:p>
    <w:p w:rsidR="00B97B9C" w:rsidRPr="00B97B9C" w:rsidRDefault="00B97B9C" w:rsidP="00B97B9C">
      <w:pPr>
        <w:tabs>
          <w:tab w:val="center" w:pos="4536"/>
          <w:tab w:val="left" w:pos="6945"/>
        </w:tabs>
        <w:spacing w:before="40" w:line="360" w:lineRule="auto"/>
        <w:jc w:val="both"/>
        <w:rPr>
          <w:rFonts w:ascii="Times New Roman" w:hAnsi="Times New Roman" w:cs="Times New Roman"/>
          <w:b/>
          <w:bCs/>
        </w:rPr>
      </w:pPr>
      <w:r w:rsidRPr="00B97B9C">
        <w:rPr>
          <w:rFonts w:ascii="Times New Roman" w:hAnsi="Times New Roman" w:cs="Times New Roman"/>
        </w:rPr>
        <w:t>Dokładny adres strony inte</w:t>
      </w:r>
      <w:r w:rsidR="0005003C">
        <w:rPr>
          <w:rFonts w:ascii="Times New Roman" w:hAnsi="Times New Roman" w:cs="Times New Roman"/>
        </w:rPr>
        <w:t>rnetowej zawiera załącznik nr 10</w:t>
      </w:r>
      <w:r w:rsidRPr="00B97B9C">
        <w:rPr>
          <w:rFonts w:ascii="Times New Roman" w:hAnsi="Times New Roman" w:cs="Times New Roman"/>
        </w:rPr>
        <w:t xml:space="preserve"> do SWZ zatytułowany „Link do strony i identyfikator postępowania.” </w:t>
      </w:r>
    </w:p>
    <w:p w:rsidR="00B97B9C" w:rsidRPr="00B97B9C" w:rsidRDefault="00B97B9C" w:rsidP="00B97B9C">
      <w:pPr>
        <w:tabs>
          <w:tab w:val="center" w:pos="4536"/>
          <w:tab w:val="left" w:pos="6945"/>
        </w:tabs>
        <w:spacing w:before="40" w:line="360" w:lineRule="auto"/>
        <w:jc w:val="both"/>
        <w:rPr>
          <w:rFonts w:ascii="Times New Roman" w:hAnsi="Times New Roman" w:cs="Times New Roman"/>
          <w:color w:val="000000"/>
        </w:rPr>
      </w:pPr>
      <w:r w:rsidRPr="00B97B9C">
        <w:rPr>
          <w:rFonts w:ascii="Times New Roman" w:hAnsi="Times New Roman" w:cs="Times New Roman"/>
          <w:color w:val="000000"/>
        </w:rPr>
        <w:t xml:space="preserve">Postępowanie można wyszukać również ze strony głównej Platformy e-Zamówienia (przycisk „Przeglądaj postępowania/konkursy”). </w:t>
      </w:r>
    </w:p>
    <w:p w:rsidR="00B97B9C" w:rsidRPr="00B97B9C" w:rsidRDefault="00B97B9C" w:rsidP="00B97B9C">
      <w:pPr>
        <w:autoSpaceDE w:val="0"/>
        <w:autoSpaceDN w:val="0"/>
        <w:adjustRightInd w:val="0"/>
        <w:spacing w:after="66" w:line="360" w:lineRule="auto"/>
        <w:jc w:val="both"/>
        <w:rPr>
          <w:rFonts w:ascii="Times New Roman" w:hAnsi="Times New Roman" w:cs="Times New Roman"/>
          <w:color w:val="000000"/>
        </w:rPr>
      </w:pPr>
      <w:r w:rsidRPr="00B97B9C">
        <w:rPr>
          <w:rFonts w:ascii="Times New Roman" w:hAnsi="Times New Roman" w:cs="Times New Roman"/>
          <w:color w:val="000000"/>
        </w:rPr>
        <w:t xml:space="preserve">5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97B9C">
        <w:rPr>
          <w:rFonts w:ascii="Times New Roman" w:hAnsi="Times New Roman" w:cs="Times New Roman"/>
          <w:i/>
          <w:iCs/>
          <w:color w:val="000000"/>
        </w:rPr>
        <w:t xml:space="preserve">Regulamin Platformy e-Zamówienia, </w:t>
      </w:r>
      <w:r w:rsidRPr="00B97B9C">
        <w:rPr>
          <w:rFonts w:ascii="Times New Roman" w:hAnsi="Times New Roman" w:cs="Times New Roman"/>
          <w:color w:val="000000"/>
        </w:rPr>
        <w:t xml:space="preserve">dostępny na stronie internetowej https://ezamowienia.gov.pl oraz informacje zamieszczone w zakładce „Centrum Pomocy”. </w:t>
      </w:r>
    </w:p>
    <w:p w:rsidR="00B97B9C" w:rsidRPr="00B97B9C" w:rsidRDefault="00B97B9C" w:rsidP="00B97B9C">
      <w:pPr>
        <w:autoSpaceDE w:val="0"/>
        <w:autoSpaceDN w:val="0"/>
        <w:adjustRightInd w:val="0"/>
        <w:spacing w:after="66" w:line="360" w:lineRule="auto"/>
        <w:rPr>
          <w:rFonts w:ascii="Times New Roman" w:hAnsi="Times New Roman" w:cs="Times New Roman"/>
          <w:color w:val="000000"/>
        </w:rPr>
      </w:pPr>
      <w:r w:rsidRPr="00B97B9C">
        <w:rPr>
          <w:rFonts w:ascii="Times New Roman" w:hAnsi="Times New Roman" w:cs="Times New Roman"/>
          <w:color w:val="000000"/>
        </w:rPr>
        <w:t xml:space="preserve">6. Przeglądanie i pobieranie publicznej treści dokumentacji postępowania nie wymaga posiadania konta na Platformie e-Zamówienia ani logowania. </w:t>
      </w:r>
    </w:p>
    <w:p w:rsidR="00B97B9C" w:rsidRPr="00B97B9C" w:rsidRDefault="00B97B9C" w:rsidP="00B97B9C">
      <w:pPr>
        <w:autoSpaceDE w:val="0"/>
        <w:autoSpaceDN w:val="0"/>
        <w:adjustRightInd w:val="0"/>
        <w:spacing w:after="66" w:line="360" w:lineRule="auto"/>
        <w:jc w:val="both"/>
        <w:rPr>
          <w:rFonts w:ascii="Times New Roman" w:hAnsi="Times New Roman" w:cs="Times New Roman"/>
          <w:color w:val="000000"/>
        </w:rPr>
      </w:pPr>
      <w:r w:rsidRPr="00B97B9C">
        <w:rPr>
          <w:rFonts w:ascii="Times New Roman" w:hAnsi="Times New Roman" w:cs="Times New Roman"/>
          <w:color w:val="000000"/>
        </w:rPr>
        <w:t>7.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przekazywania informacji oraz wymagań technicznych dla dokumentów elektronicznych oraz środków komunikacji elektronicznej w postepowaniu o udzielenie zamówienia publicznego lub konkursie (Dz. U. z 2020r, poz. 2452).</w:t>
      </w:r>
    </w:p>
    <w:p w:rsidR="00B97B9C" w:rsidRPr="00B97B9C" w:rsidRDefault="00B97B9C" w:rsidP="00B97B9C">
      <w:pPr>
        <w:autoSpaceDE w:val="0"/>
        <w:autoSpaceDN w:val="0"/>
        <w:adjustRightInd w:val="0"/>
        <w:spacing w:after="0" w:line="360" w:lineRule="auto"/>
        <w:jc w:val="both"/>
        <w:rPr>
          <w:rFonts w:ascii="Times New Roman" w:hAnsi="Times New Roman" w:cs="Times New Roman"/>
          <w:color w:val="000000"/>
        </w:rPr>
      </w:pPr>
      <w:r w:rsidRPr="00B97B9C">
        <w:rPr>
          <w:rFonts w:ascii="Times New Roman" w:hAnsi="Times New Roman" w:cs="Times New Roman"/>
          <w:color w:val="000000"/>
        </w:rPr>
        <w:t xml:space="preserve">8. Dokumenty elektroniczne wymienione w SWZ , o których mowa w § 2 ust. 1 rozporządzenia Prezesa Rady Ministrów w sprawie wymagań dla dokumentów elektronicznych, sporządza się w postaci </w:t>
      </w:r>
      <w:r w:rsidRPr="00B97B9C">
        <w:rPr>
          <w:rFonts w:ascii="Times New Roman" w:hAnsi="Times New Roman" w:cs="Times New Roman"/>
          <w:color w:val="000000"/>
        </w:rPr>
        <w:lastRenderedPageBreak/>
        <w:t>elektronicznej, w formatach danych określonych w przepisach rozporządzenia Rady Ministrów w sprawie Krajowych Ram Interoperacyjności minimalnych wymagań dla rejestrów publicznych i wymiany informacji w postaci elektronicznej oraz minimalnych wymagań dla systemów teleinformatycznych (</w:t>
      </w:r>
      <w:proofErr w:type="spellStart"/>
      <w:r w:rsidRPr="00B97B9C">
        <w:rPr>
          <w:rFonts w:ascii="Times New Roman" w:hAnsi="Times New Roman" w:cs="Times New Roman"/>
          <w:color w:val="000000"/>
        </w:rPr>
        <w:t>t.j</w:t>
      </w:r>
      <w:proofErr w:type="spellEnd"/>
      <w:r w:rsidRPr="00B97B9C">
        <w:rPr>
          <w:rFonts w:ascii="Times New Roman" w:hAnsi="Times New Roman" w:cs="Times New Roman"/>
          <w:color w:val="000000"/>
        </w:rPr>
        <w:t xml:space="preserve">.: Dz.U. z 2017r., poz.2247 z </w:t>
      </w:r>
      <w:proofErr w:type="spellStart"/>
      <w:r w:rsidRPr="00B97B9C">
        <w:rPr>
          <w:rFonts w:ascii="Times New Roman" w:hAnsi="Times New Roman" w:cs="Times New Roman"/>
          <w:color w:val="000000"/>
        </w:rPr>
        <w:t>późn</w:t>
      </w:r>
      <w:proofErr w:type="spellEnd"/>
      <w:r w:rsidRPr="00B97B9C">
        <w:rPr>
          <w:rFonts w:ascii="Times New Roman" w:hAnsi="Times New Roman" w:cs="Times New Roman"/>
          <w:color w:val="000000"/>
        </w:rPr>
        <w:t>. zm.) z uwzględnieniem rodzaju przekazywanych danych i przekazuje się je jako załączniki.</w:t>
      </w:r>
    </w:p>
    <w:p w:rsidR="00B97B9C" w:rsidRPr="00B97B9C" w:rsidRDefault="00B97B9C" w:rsidP="00B97B9C">
      <w:pPr>
        <w:autoSpaceDE w:val="0"/>
        <w:autoSpaceDN w:val="0"/>
        <w:adjustRightInd w:val="0"/>
        <w:spacing w:after="46" w:line="360" w:lineRule="auto"/>
        <w:jc w:val="both"/>
        <w:rPr>
          <w:rFonts w:ascii="Times New Roman" w:hAnsi="Times New Roman" w:cs="Times New Roman"/>
          <w:color w:val="000000"/>
        </w:rPr>
      </w:pPr>
      <w:r w:rsidRPr="00B97B9C">
        <w:rPr>
          <w:rFonts w:ascii="Times New Roman" w:hAnsi="Times New Roman" w:cs="Times New Roman"/>
          <w:color w:val="000000"/>
        </w:rPr>
        <w:t xml:space="preserve">W przypadku formatów, o których mowa w art. 66 ust. 1 ustawy </w:t>
      </w:r>
      <w:proofErr w:type="spellStart"/>
      <w:r w:rsidRPr="00B97B9C">
        <w:rPr>
          <w:rFonts w:ascii="Times New Roman" w:hAnsi="Times New Roman" w:cs="Times New Roman"/>
          <w:color w:val="000000"/>
        </w:rPr>
        <w:t>Pzp</w:t>
      </w:r>
      <w:proofErr w:type="spellEnd"/>
      <w:r w:rsidRPr="00B97B9C">
        <w:rPr>
          <w:rFonts w:ascii="Times New Roman" w:hAnsi="Times New Roman" w:cs="Times New Roman"/>
          <w:color w:val="000000"/>
        </w:rPr>
        <w:t xml:space="preserve">, ww. regulacje nie będą miały bezpośredniego zastosowania. </w:t>
      </w:r>
    </w:p>
    <w:p w:rsidR="00B97B9C" w:rsidRPr="00B97B9C" w:rsidRDefault="00B97B9C" w:rsidP="00B97B9C">
      <w:pPr>
        <w:autoSpaceDE w:val="0"/>
        <w:autoSpaceDN w:val="0"/>
        <w:adjustRightInd w:val="0"/>
        <w:spacing w:after="46" w:line="360" w:lineRule="auto"/>
        <w:rPr>
          <w:rFonts w:ascii="Times New Roman" w:hAnsi="Times New Roman" w:cs="Times New Roman"/>
          <w:color w:val="000000"/>
        </w:rPr>
      </w:pPr>
      <w:r w:rsidRPr="00B97B9C">
        <w:rPr>
          <w:rFonts w:ascii="Times New Roman" w:hAnsi="Times New Roman" w:cs="Times New Roman"/>
          <w:color w:val="000000"/>
        </w:rPr>
        <w:t xml:space="preserve">9.Wymagane w SWZ informacje, oświadczenia lub dokumenty, inne niż wymienione w § 2 ust. 1 rozporządzenia wskazanego w pkt.8 w sprawie wymagań dla dokumentów elektronicznych, przekazywane w postępowaniu sporządza się w postaci elektronicznej: </w:t>
      </w:r>
    </w:p>
    <w:p w:rsidR="00B97B9C" w:rsidRPr="00B97B9C" w:rsidRDefault="00B97B9C" w:rsidP="00B97B9C">
      <w:pPr>
        <w:autoSpaceDE w:val="0"/>
        <w:autoSpaceDN w:val="0"/>
        <w:adjustRightInd w:val="0"/>
        <w:spacing w:after="46" w:line="360" w:lineRule="auto"/>
        <w:rPr>
          <w:rFonts w:ascii="Times New Roman" w:hAnsi="Times New Roman" w:cs="Times New Roman"/>
          <w:color w:val="000000"/>
        </w:rPr>
      </w:pPr>
      <w:r w:rsidRPr="00B97B9C">
        <w:rPr>
          <w:rFonts w:ascii="Times New Roman" w:hAnsi="Times New Roman" w:cs="Times New Roman"/>
          <w:color w:val="000000"/>
        </w:rPr>
        <w:t xml:space="preserve">a.) w formatach danych określonych w przepisach rozporządzenia Rady Ministrów w sprawie Krajowych Ram Interoperacyjności minimalnych wymagań dla rejestrów publicznych i wymiany informacji w postaci elektronicznej oraz minimalnych wymagań dla systemów teleinformatycznych (i przekazuje się jako załącznik), lub </w:t>
      </w:r>
    </w:p>
    <w:p w:rsidR="00B97B9C" w:rsidRPr="00B97B9C" w:rsidRDefault="00B97B9C" w:rsidP="00B97B9C">
      <w:pPr>
        <w:autoSpaceDE w:val="0"/>
        <w:autoSpaceDN w:val="0"/>
        <w:adjustRightInd w:val="0"/>
        <w:spacing w:after="0" w:line="360" w:lineRule="auto"/>
        <w:rPr>
          <w:rFonts w:ascii="Times New Roman" w:hAnsi="Times New Roman" w:cs="Times New Roman"/>
          <w:color w:val="000000"/>
        </w:rPr>
      </w:pPr>
      <w:r w:rsidRPr="00B97B9C">
        <w:rPr>
          <w:rFonts w:ascii="Times New Roman" w:hAnsi="Times New Roman" w:cs="Times New Roman"/>
          <w:color w:val="000000"/>
        </w:rPr>
        <w:t xml:space="preserve">b.) jako tekst wpisany bezpośrednio do wiadomości przekazywanej przy użyciu środków komunikacji elektronicznej (np. w treści wiadomości e-mail lub w treści „Formularza do komunikacji”). </w:t>
      </w:r>
    </w:p>
    <w:p w:rsidR="00B97B9C" w:rsidRPr="00B97B9C" w:rsidRDefault="00B97B9C" w:rsidP="00B97B9C">
      <w:pPr>
        <w:autoSpaceDE w:val="0"/>
        <w:autoSpaceDN w:val="0"/>
        <w:adjustRightInd w:val="0"/>
        <w:spacing w:after="0" w:line="360" w:lineRule="auto"/>
        <w:jc w:val="both"/>
        <w:rPr>
          <w:rFonts w:ascii="Times New Roman" w:hAnsi="Times New Roman" w:cs="Times New Roman"/>
          <w:color w:val="000000"/>
        </w:rPr>
      </w:pPr>
      <w:r w:rsidRPr="00B97B9C">
        <w:rPr>
          <w:rFonts w:ascii="Times New Roman" w:hAnsi="Times New Roman" w:cs="Times New Roman"/>
          <w:color w:val="000000"/>
        </w:rPr>
        <w:t xml:space="preserve">10. Komunikacja w postępowaniu, (z wyłączeniem składania ofert) odbywa się drogą elektroniczną za pośrednictwem formularzy do komunikacji dostępnych w zakładce „Formularze” („Formularze do komunikacji”). </w:t>
      </w:r>
    </w:p>
    <w:p w:rsidR="00B97B9C" w:rsidRPr="00B97B9C" w:rsidRDefault="00B97B9C" w:rsidP="00B97B9C">
      <w:pPr>
        <w:autoSpaceDE w:val="0"/>
        <w:autoSpaceDN w:val="0"/>
        <w:adjustRightInd w:val="0"/>
        <w:spacing w:after="0" w:line="360" w:lineRule="auto"/>
        <w:jc w:val="both"/>
        <w:rPr>
          <w:rFonts w:ascii="Times New Roman" w:hAnsi="Times New Roman" w:cs="Times New Roman"/>
          <w:color w:val="000000"/>
        </w:rPr>
      </w:pPr>
      <w:r w:rsidRPr="00B97B9C">
        <w:rPr>
          <w:rFonts w:ascii="Times New Roman" w:hAnsi="Times New Roman" w:cs="Times New Roman"/>
          <w:color w:val="000000"/>
        </w:rPr>
        <w:t xml:space="preserve">13.Za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B97B9C" w:rsidRPr="00B97B9C" w:rsidRDefault="00B97B9C" w:rsidP="00B97B9C">
      <w:pPr>
        <w:autoSpaceDE w:val="0"/>
        <w:autoSpaceDN w:val="0"/>
        <w:adjustRightInd w:val="0"/>
        <w:spacing w:after="0" w:line="360" w:lineRule="auto"/>
        <w:jc w:val="both"/>
        <w:rPr>
          <w:rFonts w:ascii="Times New Roman" w:hAnsi="Times New Roman" w:cs="Times New Roman"/>
          <w:color w:val="000000"/>
        </w:rPr>
      </w:pPr>
      <w:r w:rsidRPr="00B97B9C">
        <w:rPr>
          <w:rFonts w:ascii="Times New Roman" w:hAnsi="Times New Roman" w:cs="Times New Roman"/>
          <w:color w:val="000000"/>
        </w:rPr>
        <w:t xml:space="preserve">14.W przypadku załączników, które są zgodnie z ustawą </w:t>
      </w:r>
      <w:proofErr w:type="spellStart"/>
      <w:r w:rsidRPr="00B97B9C">
        <w:rPr>
          <w:rFonts w:ascii="Times New Roman" w:hAnsi="Times New Roman" w:cs="Times New Roman"/>
          <w:color w:val="000000"/>
        </w:rPr>
        <w:t>Pzp</w:t>
      </w:r>
      <w:proofErr w:type="spellEnd"/>
      <w:r w:rsidRPr="00B97B9C">
        <w:rPr>
          <w:rFonts w:ascii="Times New Roman" w:hAnsi="Times New Roman" w:cs="Times New Roman"/>
          <w:color w:val="00000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B97B9C" w:rsidRPr="00B97B9C" w:rsidRDefault="00B97B9C" w:rsidP="00B97B9C">
      <w:pPr>
        <w:autoSpaceDE w:val="0"/>
        <w:autoSpaceDN w:val="0"/>
        <w:adjustRightInd w:val="0"/>
        <w:spacing w:after="0" w:line="360" w:lineRule="auto"/>
        <w:jc w:val="both"/>
        <w:rPr>
          <w:rFonts w:ascii="Times New Roman" w:hAnsi="Times New Roman" w:cs="Times New Roman"/>
          <w:color w:val="000000"/>
        </w:rPr>
      </w:pPr>
      <w:r w:rsidRPr="00B97B9C">
        <w:rPr>
          <w:rFonts w:ascii="Times New Roman" w:hAnsi="Times New Roman" w:cs="Times New Roman"/>
          <w:color w:val="000000"/>
        </w:rPr>
        <w:t xml:space="preserve">15. Możliwość korzystania w postępowaniu z „Formularzy do komunikacji” w pełnym zakresie wymaga posiadania konta „Wykonawcy” na Platformie e-Zamówienia </w:t>
      </w:r>
    </w:p>
    <w:p w:rsidR="00B97B9C" w:rsidRPr="00B97B9C" w:rsidRDefault="00B97B9C" w:rsidP="00B97B9C">
      <w:pPr>
        <w:autoSpaceDE w:val="0"/>
        <w:autoSpaceDN w:val="0"/>
        <w:adjustRightInd w:val="0"/>
        <w:spacing w:after="66" w:line="360" w:lineRule="auto"/>
        <w:jc w:val="both"/>
        <w:rPr>
          <w:rFonts w:ascii="Times New Roman" w:hAnsi="Times New Roman" w:cs="Times New Roman"/>
          <w:color w:val="000000"/>
        </w:rPr>
      </w:pPr>
      <w:r w:rsidRPr="00B97B9C">
        <w:rPr>
          <w:rFonts w:ascii="Times New Roman" w:hAnsi="Times New Roman" w:cs="Times New Roman"/>
          <w:color w:val="000000"/>
        </w:rPr>
        <w:t xml:space="preserve">oraz zalogowania się na Platformie e-Zamówienia. Do korzystania z „Formularzy do komunikacji” służących do zadawania pytań dotyczących treści dokumentów zamówienia w szczególności SWZ  wystarczające jest posiadanie tzw. konta uproszczonego na Platformie e-Zamówienia. </w:t>
      </w:r>
    </w:p>
    <w:p w:rsidR="00B97B9C" w:rsidRPr="00B97B9C" w:rsidRDefault="00B97B9C" w:rsidP="00B97B9C">
      <w:pPr>
        <w:autoSpaceDE w:val="0"/>
        <w:autoSpaceDN w:val="0"/>
        <w:adjustRightInd w:val="0"/>
        <w:spacing w:after="66" w:line="360" w:lineRule="auto"/>
        <w:jc w:val="both"/>
        <w:rPr>
          <w:rFonts w:ascii="Times New Roman" w:hAnsi="Times New Roman" w:cs="Times New Roman"/>
          <w:color w:val="000000"/>
        </w:rPr>
      </w:pPr>
      <w:r w:rsidRPr="00B97B9C">
        <w:rPr>
          <w:rFonts w:ascii="Times New Roman" w:hAnsi="Times New Roman" w:cs="Times New Roman"/>
          <w:color w:val="000000"/>
        </w:rPr>
        <w:lastRenderedPageBreak/>
        <w:t xml:space="preserve">16. Wszystkie wysłane i odebrane w postępowaniu przez wykonawcę wiadomości widoczne są po zalogowaniu w podglądzie postępowania w zakładce „Komunikacja”. </w:t>
      </w:r>
    </w:p>
    <w:p w:rsidR="00B97B9C" w:rsidRPr="00B97B9C" w:rsidRDefault="00B97B9C" w:rsidP="00B97B9C">
      <w:pPr>
        <w:autoSpaceDE w:val="0"/>
        <w:autoSpaceDN w:val="0"/>
        <w:adjustRightInd w:val="0"/>
        <w:spacing w:after="0" w:line="360" w:lineRule="auto"/>
        <w:jc w:val="both"/>
        <w:rPr>
          <w:rFonts w:ascii="Times New Roman" w:hAnsi="Times New Roman" w:cs="Times New Roman"/>
          <w:color w:val="000000"/>
        </w:rPr>
      </w:pPr>
      <w:r w:rsidRPr="00B97B9C">
        <w:rPr>
          <w:rFonts w:ascii="Times New Roman" w:hAnsi="Times New Roman" w:cs="Times New Roman"/>
          <w:color w:val="000000"/>
        </w:rPr>
        <w:t xml:space="preserve">17. Maksymalny rozmiar plików przesyłanych za pośrednictwem „Formularzy do komunikacji” wynosi 150 MB (wielkość ta dotyczy plików przesyłanych jako załączniki do jednego formularza). </w:t>
      </w:r>
    </w:p>
    <w:p w:rsidR="00B97B9C" w:rsidRPr="00B97B9C" w:rsidRDefault="00B97B9C" w:rsidP="00B97B9C">
      <w:pPr>
        <w:autoSpaceDE w:val="0"/>
        <w:autoSpaceDN w:val="0"/>
        <w:adjustRightInd w:val="0"/>
        <w:spacing w:after="66" w:line="360" w:lineRule="auto"/>
        <w:jc w:val="both"/>
        <w:rPr>
          <w:rFonts w:ascii="Times New Roman" w:hAnsi="Times New Roman" w:cs="Times New Roman"/>
          <w:color w:val="000000"/>
        </w:rPr>
      </w:pPr>
      <w:r w:rsidRPr="00B97B9C">
        <w:rPr>
          <w:rFonts w:ascii="Times New Roman" w:hAnsi="Times New Roman" w:cs="Times New Roman"/>
          <w:color w:val="000000"/>
        </w:rPr>
        <w:t xml:space="preserve">18. Minimalne wymagania techniczne dotyczące sprzętu używanego w celu korzystania z usług Platformy e-Zamówienia oraz informacje dotyczące specyfikacji połączenia określa </w:t>
      </w:r>
      <w:r w:rsidRPr="00B97B9C">
        <w:rPr>
          <w:rFonts w:ascii="Times New Roman" w:hAnsi="Times New Roman" w:cs="Times New Roman"/>
          <w:i/>
          <w:iCs/>
          <w:color w:val="000000"/>
        </w:rPr>
        <w:t xml:space="preserve">Regulamin Platformy e-Zamówienia. </w:t>
      </w:r>
    </w:p>
    <w:p w:rsidR="00B97B9C" w:rsidRPr="00B97B9C" w:rsidRDefault="00B97B9C" w:rsidP="00B97B9C">
      <w:pPr>
        <w:autoSpaceDE w:val="0"/>
        <w:autoSpaceDN w:val="0"/>
        <w:adjustRightInd w:val="0"/>
        <w:spacing w:after="0" w:line="360" w:lineRule="auto"/>
        <w:jc w:val="both"/>
        <w:rPr>
          <w:rFonts w:ascii="Times New Roman" w:hAnsi="Times New Roman" w:cs="Times New Roman"/>
          <w:color w:val="000000"/>
        </w:rPr>
      </w:pPr>
      <w:r w:rsidRPr="00B97B9C">
        <w:rPr>
          <w:rFonts w:ascii="Times New Roman" w:hAnsi="Times New Roman" w:cs="Times New Roman"/>
          <w:color w:val="000000"/>
        </w:rPr>
        <w:t>19.Zamawiajacy dopuszcza również komunikację za pomocą poczty elektronicznej na adres:</w:t>
      </w:r>
    </w:p>
    <w:p w:rsidR="00B97B9C" w:rsidRPr="00B97B9C" w:rsidRDefault="00B97B9C" w:rsidP="00B97B9C">
      <w:pPr>
        <w:autoSpaceDE w:val="0"/>
        <w:autoSpaceDN w:val="0"/>
        <w:adjustRightInd w:val="0"/>
        <w:spacing w:after="0" w:line="360" w:lineRule="auto"/>
        <w:jc w:val="both"/>
        <w:rPr>
          <w:rFonts w:ascii="Times New Roman" w:hAnsi="Times New Roman" w:cs="Times New Roman"/>
          <w:color w:val="000000"/>
        </w:rPr>
      </w:pPr>
      <w:r w:rsidRPr="00B97B9C">
        <w:rPr>
          <w:rFonts w:ascii="Times New Roman" w:hAnsi="Times New Roman" w:cs="Times New Roman"/>
          <w:color w:val="000000"/>
        </w:rPr>
        <w:t xml:space="preserve"> e-mail:</w:t>
      </w:r>
      <w:r w:rsidRPr="00B97B9C">
        <w:rPr>
          <w:rFonts w:ascii="Times New Roman" w:hAnsi="Times New Roman" w:cs="Times New Roman"/>
          <w:b/>
          <w:color w:val="000000"/>
        </w:rPr>
        <w:t>j.krzton@wielka-wies.pl</w:t>
      </w:r>
      <w:r w:rsidRPr="00B97B9C">
        <w:rPr>
          <w:rFonts w:ascii="Times New Roman" w:hAnsi="Times New Roman" w:cs="Times New Roman"/>
          <w:color w:val="000000"/>
        </w:rPr>
        <w:t xml:space="preserve"> (nie dotyczy składania ofert). </w:t>
      </w:r>
    </w:p>
    <w:p w:rsidR="00B97B9C" w:rsidRPr="00B97B9C" w:rsidRDefault="00B97B9C" w:rsidP="00B97B9C">
      <w:pPr>
        <w:spacing w:after="0" w:line="360" w:lineRule="auto"/>
        <w:jc w:val="both"/>
        <w:rPr>
          <w:rFonts w:ascii="Times New Roman" w:eastAsia="Calibri" w:hAnsi="Times New Roman" w:cs="Times New Roman"/>
        </w:rPr>
      </w:pPr>
      <w:r w:rsidRPr="00B97B9C">
        <w:rPr>
          <w:rFonts w:ascii="Times New Roman" w:eastAsia="Calibri" w:hAnsi="Times New Roman" w:cs="Times New Roman"/>
        </w:rPr>
        <w:t>20.We wszelkiej korespondencji związanej z niniejszym postępowaniem Zamawiający i Wykonawcy posługują się numerem sprawy określonym w SWZ.</w:t>
      </w:r>
    </w:p>
    <w:p w:rsidR="00B97B9C" w:rsidRPr="00B97B9C" w:rsidRDefault="00B97B9C" w:rsidP="00B97B9C">
      <w:pPr>
        <w:spacing w:before="120" w:after="0" w:line="240" w:lineRule="auto"/>
        <w:jc w:val="both"/>
        <w:rPr>
          <w:rFonts w:ascii="Times New Roman" w:eastAsia="Calibri" w:hAnsi="Times New Roman" w:cs="Times New Roman"/>
          <w:sz w:val="24"/>
          <w:szCs w:val="24"/>
        </w:rPr>
      </w:pPr>
    </w:p>
    <w:p w:rsidR="00B97B9C" w:rsidRPr="00B97B9C" w:rsidRDefault="00B97B9C" w:rsidP="00B97B9C">
      <w:pPr>
        <w:numPr>
          <w:ilvl w:val="0"/>
          <w:numId w:val="5"/>
        </w:num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b/>
          <w:sz w:val="24"/>
          <w:szCs w:val="24"/>
        </w:rPr>
        <w:t>Wskazanie osób uprawnionych do komunikowania się z Wykonawcami</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Osobami uprawnionymi do komunikowania się z wykonawcami są:</w:t>
      </w:r>
    </w:p>
    <w:p w:rsidR="00B97B9C" w:rsidRPr="00B97B9C" w:rsidRDefault="00B97B9C" w:rsidP="00B97B9C">
      <w:pPr>
        <w:suppressAutoHyphens/>
        <w:spacing w:after="0" w:line="360" w:lineRule="auto"/>
        <w:jc w:val="both"/>
        <w:rPr>
          <w:rFonts w:ascii="Times New Roman" w:eastAsia="Calibri" w:hAnsi="Times New Roman" w:cs="Times New Roman"/>
          <w:b/>
        </w:rPr>
      </w:pPr>
      <w:r w:rsidRPr="00B97B9C">
        <w:rPr>
          <w:rFonts w:ascii="Times New Roman" w:eastAsia="Calibri" w:hAnsi="Times New Roman" w:cs="Times New Roman"/>
          <w:b/>
        </w:rPr>
        <w:t xml:space="preserve">Jolanta </w:t>
      </w:r>
      <w:proofErr w:type="spellStart"/>
      <w:r w:rsidRPr="00B97B9C">
        <w:rPr>
          <w:rFonts w:ascii="Times New Roman" w:eastAsia="Calibri" w:hAnsi="Times New Roman" w:cs="Times New Roman"/>
          <w:b/>
        </w:rPr>
        <w:t>Krztoń</w:t>
      </w:r>
      <w:proofErr w:type="spellEnd"/>
      <w:r w:rsidRPr="00B97B9C">
        <w:rPr>
          <w:rFonts w:ascii="Times New Roman" w:eastAsia="Calibri" w:hAnsi="Times New Roman" w:cs="Times New Roman"/>
          <w:b/>
        </w:rPr>
        <w:t xml:space="preserve"> - Galon</w:t>
      </w:r>
      <w:r w:rsidRPr="00B97B9C">
        <w:rPr>
          <w:rFonts w:ascii="Times New Roman" w:eastAsia="Calibri" w:hAnsi="Times New Roman" w:cs="Times New Roman"/>
        </w:rPr>
        <w:t xml:space="preserve"> </w:t>
      </w:r>
      <w:r w:rsidRPr="00B97B9C">
        <w:rPr>
          <w:rFonts w:ascii="Times New Roman" w:eastAsia="Calibri" w:hAnsi="Times New Roman" w:cs="Times New Roman"/>
          <w:b/>
        </w:rPr>
        <w:t xml:space="preserve">tel.12. 419-17 01 wew. 130  email: </w:t>
      </w:r>
      <w:hyperlink r:id="rId13" w:history="1">
        <w:r w:rsidRPr="00B97B9C">
          <w:rPr>
            <w:rFonts w:ascii="Times New Roman" w:eastAsia="Calibri" w:hAnsi="Times New Roman" w:cs="Times New Roman"/>
            <w:b/>
            <w:color w:val="0563C1"/>
            <w:u w:val="single"/>
          </w:rPr>
          <w:t>j.krzton@wielka-wies.pl-</w:t>
        </w:r>
      </w:hyperlink>
      <w:r w:rsidRPr="00B97B9C">
        <w:rPr>
          <w:rFonts w:ascii="Times New Roman" w:eastAsia="Calibri" w:hAnsi="Times New Roman" w:cs="Times New Roman"/>
          <w:b/>
        </w:rPr>
        <w:t xml:space="preserve"> sprawy formalne</w:t>
      </w:r>
    </w:p>
    <w:p w:rsidR="00B97B9C" w:rsidRPr="00B97B9C" w:rsidRDefault="0005003C" w:rsidP="00B97B9C">
      <w:pPr>
        <w:suppressAutoHyphens/>
        <w:spacing w:after="0" w:line="360" w:lineRule="auto"/>
        <w:jc w:val="both"/>
        <w:rPr>
          <w:rFonts w:ascii="Times New Roman" w:eastAsia="Calibri" w:hAnsi="Times New Roman" w:cs="Times New Roman"/>
          <w:b/>
        </w:rPr>
      </w:pPr>
      <w:r>
        <w:rPr>
          <w:rFonts w:ascii="Times New Roman" w:eastAsia="Calibri" w:hAnsi="Times New Roman" w:cs="Times New Roman"/>
          <w:b/>
        </w:rPr>
        <w:t>Katarzyna Mączka</w:t>
      </w:r>
      <w:r w:rsidR="00B97B9C" w:rsidRPr="00B97B9C">
        <w:rPr>
          <w:rFonts w:ascii="Times New Roman" w:eastAsia="Calibri" w:hAnsi="Times New Roman" w:cs="Times New Roman"/>
          <w:b/>
        </w:rPr>
        <w:t xml:space="preserve"> tel.12. 419-17 01 wew. 187 email: </w:t>
      </w:r>
      <w:hyperlink r:id="rId14" w:history="1">
        <w:r w:rsidR="00B97B9C" w:rsidRPr="00B97B9C">
          <w:rPr>
            <w:rFonts w:ascii="Times New Roman" w:eastAsia="Calibri" w:hAnsi="Times New Roman" w:cs="Times New Roman"/>
            <w:b/>
            <w:color w:val="0563C1"/>
            <w:u w:val="single"/>
          </w:rPr>
          <w:t>ug@wielka-wies.pl-</w:t>
        </w:r>
        <w:r w:rsidR="00B97B9C" w:rsidRPr="00B97B9C">
          <w:rPr>
            <w:rFonts w:ascii="Times New Roman" w:eastAsia="Calibri" w:hAnsi="Times New Roman" w:cs="Times New Roman"/>
            <w:b/>
          </w:rPr>
          <w:t>sprawy</w:t>
        </w:r>
      </w:hyperlink>
      <w:r w:rsidR="00B97B9C" w:rsidRPr="00B97B9C">
        <w:rPr>
          <w:rFonts w:ascii="Times New Roman" w:eastAsia="Calibri" w:hAnsi="Times New Roman" w:cs="Times New Roman"/>
          <w:b/>
        </w:rPr>
        <w:t xml:space="preserve"> związane z opisem przedmiotu zamówienia</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b/>
        </w:rPr>
        <w:t xml:space="preserve">Tomasz Sierka tel.12. 419-17 01 wew. 137 email: </w:t>
      </w:r>
      <w:hyperlink r:id="rId15" w:history="1">
        <w:r w:rsidRPr="00B97B9C">
          <w:rPr>
            <w:rFonts w:ascii="Times New Roman" w:eastAsia="Calibri" w:hAnsi="Times New Roman" w:cs="Times New Roman"/>
            <w:b/>
            <w:color w:val="0563C1"/>
            <w:u w:val="single"/>
          </w:rPr>
          <w:t>ug@wielka-wies.pl</w:t>
        </w:r>
      </w:hyperlink>
      <w:r w:rsidRPr="00B97B9C">
        <w:rPr>
          <w:rFonts w:ascii="Times New Roman" w:eastAsia="Calibri" w:hAnsi="Times New Roman" w:cs="Times New Roman"/>
          <w:b/>
        </w:rPr>
        <w:t xml:space="preserve"> – sprawy związane z opisem przedmiotu zamówienia.</w:t>
      </w:r>
    </w:p>
    <w:p w:rsidR="00B97B9C" w:rsidRPr="00B97B9C" w:rsidRDefault="00B97B9C" w:rsidP="00B97B9C">
      <w:pPr>
        <w:suppressAutoHyphens/>
        <w:spacing w:after="0" w:line="360" w:lineRule="auto"/>
        <w:jc w:val="both"/>
        <w:rPr>
          <w:rFonts w:ascii="Times New Roman" w:eastAsia="Calibri" w:hAnsi="Times New Roman" w:cs="Times New Roman"/>
        </w:rPr>
      </w:pPr>
    </w:p>
    <w:p w:rsidR="00B97B9C" w:rsidRPr="00B97B9C" w:rsidRDefault="00B97B9C" w:rsidP="00B97B9C">
      <w:pPr>
        <w:numPr>
          <w:ilvl w:val="0"/>
          <w:numId w:val="5"/>
        </w:numPr>
        <w:suppressAutoHyphens/>
        <w:spacing w:after="0" w:line="360" w:lineRule="auto"/>
        <w:jc w:val="both"/>
        <w:rPr>
          <w:rFonts w:ascii="Times New Roman" w:eastAsia="Calibri" w:hAnsi="Times New Roman" w:cs="Times New Roman"/>
          <w:b/>
          <w:sz w:val="24"/>
          <w:szCs w:val="24"/>
        </w:rPr>
      </w:pPr>
      <w:r w:rsidRPr="00B97B9C">
        <w:rPr>
          <w:rFonts w:ascii="Times New Roman" w:eastAsia="Calibri" w:hAnsi="Times New Roman" w:cs="Times New Roman"/>
          <w:b/>
          <w:sz w:val="24"/>
          <w:szCs w:val="24"/>
        </w:rPr>
        <w:t xml:space="preserve">Informacja o warunkach udziału w postępowaniu </w:t>
      </w:r>
    </w:p>
    <w:p w:rsidR="00B97B9C" w:rsidRPr="00B97B9C" w:rsidRDefault="00B97B9C" w:rsidP="00B97B9C">
      <w:pPr>
        <w:suppressAutoHyphens/>
        <w:spacing w:after="0" w:line="360" w:lineRule="auto"/>
        <w:rPr>
          <w:rFonts w:ascii="Times New Roman" w:eastAsia="Calibri" w:hAnsi="Times New Roman" w:cs="Times New Roman"/>
        </w:rPr>
      </w:pPr>
      <w:r w:rsidRPr="00B97B9C">
        <w:rPr>
          <w:rFonts w:ascii="Times New Roman" w:eastAsia="Calibri" w:hAnsi="Times New Roman" w:cs="Times New Roman"/>
        </w:rPr>
        <w:t xml:space="preserve">1.O udzielenie zamówienia mogą ubiegać się Wykonawcy, którzy: </w:t>
      </w:r>
    </w:p>
    <w:p w:rsidR="00B97B9C" w:rsidRPr="00B97B9C" w:rsidRDefault="00B97B9C" w:rsidP="00B97B9C">
      <w:pPr>
        <w:numPr>
          <w:ilvl w:val="0"/>
          <w:numId w:val="2"/>
        </w:numPr>
        <w:tabs>
          <w:tab w:val="left" w:pos="993"/>
        </w:tabs>
        <w:suppressAutoHyphens/>
        <w:autoSpaceDE w:val="0"/>
        <w:spacing w:after="0" w:line="360" w:lineRule="auto"/>
        <w:ind w:hanging="58"/>
        <w:rPr>
          <w:rFonts w:ascii="Times New Roman" w:eastAsia="Calibri" w:hAnsi="Times New Roman" w:cs="Times New Roman"/>
          <w:color w:val="000000"/>
        </w:rPr>
      </w:pPr>
      <w:r w:rsidRPr="00B97B9C">
        <w:rPr>
          <w:rFonts w:ascii="Times New Roman" w:eastAsia="Calibri" w:hAnsi="Times New Roman" w:cs="Times New Roman"/>
          <w:color w:val="000000"/>
        </w:rPr>
        <w:t xml:space="preserve">nie podlegają wykluczeniu; </w:t>
      </w:r>
    </w:p>
    <w:p w:rsidR="00B97B9C" w:rsidRPr="00B97B9C" w:rsidRDefault="00B97B9C" w:rsidP="00B97B9C">
      <w:pPr>
        <w:numPr>
          <w:ilvl w:val="0"/>
          <w:numId w:val="2"/>
        </w:numPr>
        <w:tabs>
          <w:tab w:val="left" w:pos="993"/>
        </w:tabs>
        <w:suppressAutoHyphens/>
        <w:autoSpaceDE w:val="0"/>
        <w:spacing w:after="0" w:line="360" w:lineRule="auto"/>
        <w:ind w:hanging="58"/>
        <w:rPr>
          <w:rFonts w:ascii="Times New Roman" w:eastAsia="Calibri" w:hAnsi="Times New Roman" w:cs="Times New Roman"/>
          <w:color w:val="000000"/>
        </w:rPr>
      </w:pPr>
      <w:r w:rsidRPr="00B97B9C">
        <w:rPr>
          <w:rFonts w:ascii="Times New Roman" w:eastAsia="Calibri" w:hAnsi="Times New Roman" w:cs="Times New Roman"/>
          <w:color w:val="000000"/>
        </w:rPr>
        <w:t xml:space="preserve">spełniają warunki udziału w postępowaniu określone przez Zamawiającego w ogłoszeniu o zamówieniu i niniejszej SWZ. </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2.Zamawiający wymaga wykazania przez Wykonawcę spełnienia warunków określonych w art. 112 ust. 2 PZP dotyczących*:</w:t>
      </w:r>
    </w:p>
    <w:p w:rsidR="00B97B9C" w:rsidRPr="00B97B9C" w:rsidRDefault="00C13547" w:rsidP="00B97B9C">
      <w:pPr>
        <w:autoSpaceDE w:val="0"/>
        <w:autoSpaceDN w:val="0"/>
        <w:adjustRightInd w:val="0"/>
        <w:spacing w:after="0" w:line="360" w:lineRule="auto"/>
        <w:jc w:val="both"/>
        <w:rPr>
          <w:rFonts w:ascii="Times New Roman" w:eastAsia="Times New Roman" w:hAnsi="Times New Roman" w:cs="Times New Roman"/>
          <w:b/>
          <w:snapToGrid w:val="0"/>
          <w:lang w:eastAsia="ar-SA"/>
        </w:rPr>
      </w:pPr>
      <w:r>
        <w:rPr>
          <w:rFonts w:ascii="Times New Roman" w:eastAsia="Times New Roman" w:hAnsi="Times New Roman" w:cs="Times New Roman"/>
          <w:b/>
          <w:snapToGrid w:val="0"/>
          <w:lang w:eastAsia="ar-SA"/>
        </w:rPr>
        <w:t>Dla zadań od 1do 3</w:t>
      </w:r>
    </w:p>
    <w:p w:rsidR="00B97B9C" w:rsidRPr="00B97B9C" w:rsidRDefault="00B97B9C" w:rsidP="00B97B9C">
      <w:pPr>
        <w:autoSpaceDE w:val="0"/>
        <w:autoSpaceDN w:val="0"/>
        <w:adjustRightInd w:val="0"/>
        <w:spacing w:after="0" w:line="360" w:lineRule="auto"/>
        <w:jc w:val="both"/>
        <w:rPr>
          <w:rFonts w:ascii="Times New Roman" w:eastAsia="Times New Roman" w:hAnsi="Times New Roman" w:cs="Times New Roman"/>
          <w:snapToGrid w:val="0"/>
          <w:lang w:eastAsia="ar-SA"/>
        </w:rPr>
      </w:pPr>
      <w:r w:rsidRPr="00B97B9C">
        <w:rPr>
          <w:rFonts w:ascii="Times New Roman" w:eastAsia="Times New Roman" w:hAnsi="Times New Roman" w:cs="Times New Roman"/>
          <w:b/>
          <w:snapToGrid w:val="0"/>
          <w:lang w:eastAsia="ar-SA"/>
        </w:rPr>
        <w:t>1).zdolności technicznej lub zawodowej</w:t>
      </w:r>
      <w:r w:rsidRPr="00B97B9C">
        <w:rPr>
          <w:rFonts w:ascii="Times New Roman" w:eastAsia="Times New Roman" w:hAnsi="Times New Roman" w:cs="Times New Roman"/>
          <w:snapToGrid w:val="0"/>
          <w:lang w:eastAsia="ar-SA"/>
        </w:rPr>
        <w:t>:</w:t>
      </w:r>
    </w:p>
    <w:p w:rsidR="00B97B9C" w:rsidRPr="00B97B9C" w:rsidRDefault="00B97B9C" w:rsidP="00B97B9C">
      <w:pPr>
        <w:widowControl w:val="0"/>
        <w:spacing w:after="0" w:line="360" w:lineRule="auto"/>
        <w:jc w:val="both"/>
        <w:rPr>
          <w:rFonts w:ascii="Times New Roman" w:hAnsi="Times New Roman" w:cs="Times New Roman"/>
          <w:snapToGrid w:val="0"/>
        </w:rPr>
      </w:pPr>
      <w:r w:rsidRPr="00B97B9C">
        <w:rPr>
          <w:rFonts w:ascii="Times New Roman" w:eastAsia="Calibri" w:hAnsi="Times New Roman" w:cs="Times New Roman"/>
          <w:snapToGrid w:val="0"/>
        </w:rPr>
        <w:t xml:space="preserve"> a).</w:t>
      </w:r>
      <w:r w:rsidRPr="00B97B9C">
        <w:rPr>
          <w:rFonts w:ascii="Times New Roman" w:eastAsia="Calibri" w:hAnsi="Times New Roman" w:cs="Times New Roman"/>
          <w:lang w:eastAsia="ar-SA"/>
        </w:rPr>
        <w:t xml:space="preserve"> </w:t>
      </w:r>
      <w:r w:rsidRPr="00B97B9C">
        <w:rPr>
          <w:rFonts w:ascii="Times New Roman" w:hAnsi="Times New Roman" w:cs="Times New Roman"/>
          <w:snapToGrid w:val="0"/>
        </w:rPr>
        <w:t>Warunek ten zostanie spełniony jeżeli Wykonawca wykaże wykonanie :</w:t>
      </w:r>
    </w:p>
    <w:p w:rsidR="00B97B9C" w:rsidRPr="00B97B9C" w:rsidRDefault="00B97B9C" w:rsidP="00B97B9C">
      <w:pPr>
        <w:suppressAutoHyphens/>
        <w:spacing w:after="0" w:line="360" w:lineRule="auto"/>
        <w:jc w:val="both"/>
        <w:rPr>
          <w:rFonts w:ascii="Times New Roman" w:hAnsi="Times New Roman" w:cs="Times New Roman"/>
          <w:lang w:eastAsia="ar-SA"/>
        </w:rPr>
      </w:pPr>
      <w:r w:rsidRPr="00B97B9C">
        <w:rPr>
          <w:rFonts w:ascii="Times New Roman" w:hAnsi="Times New Roman" w:cs="Times New Roman"/>
          <w:lang w:eastAsia="ar-SA"/>
        </w:rPr>
        <w:t>- w okresie ostatnich trzech lat przed upływem terminu składania ofert, a jeżeli okres prowadzenia działalności jest krótszy, w tym okresie, co najmniej 2 usługi polegające na wykonaniu dokumentacji projektowej na budowę lub przebudowę lub rozbudowę obiektu drogowego wraz z uzyskaniem decyzji pozwolenia na budowę lub decyzji ZRID lub zaświadczenia o braku podstaw do wniesienia sprzeciwu do zgłoszonych robót o wartości minimum 50  tys. zł. brutto każda.</w:t>
      </w:r>
    </w:p>
    <w:p w:rsidR="00B97B9C" w:rsidRPr="00B97B9C" w:rsidRDefault="00B97B9C" w:rsidP="00B97B9C">
      <w:pPr>
        <w:suppressAutoHyphens/>
        <w:spacing w:after="0" w:line="360" w:lineRule="auto"/>
        <w:jc w:val="both"/>
        <w:rPr>
          <w:rFonts w:ascii="Times New Roman" w:hAnsi="Times New Roman" w:cs="Times New Roman"/>
          <w:lang w:eastAsia="ar-SA"/>
        </w:rPr>
      </w:pPr>
      <w:r w:rsidRPr="00B97B9C">
        <w:rPr>
          <w:rFonts w:ascii="Times New Roman" w:hAnsi="Times New Roman" w:cs="Times New Roman"/>
          <w:lang w:eastAsia="ar-SA"/>
        </w:rPr>
        <w:lastRenderedPageBreak/>
        <w:t xml:space="preserve">b) Warunek ten zostanie spełniony, jeżeli Wykonawca wykaże dysponowanie minimum : </w:t>
      </w:r>
    </w:p>
    <w:p w:rsidR="00B97B9C" w:rsidRPr="00B97B9C" w:rsidRDefault="00B97B9C" w:rsidP="00B97B9C">
      <w:pPr>
        <w:suppressAutoHyphens/>
        <w:spacing w:after="0" w:line="360" w:lineRule="auto"/>
        <w:jc w:val="both"/>
        <w:rPr>
          <w:rFonts w:ascii="Times New Roman" w:hAnsi="Times New Roman" w:cs="Times New Roman"/>
          <w:lang w:eastAsia="ar-SA"/>
        </w:rPr>
      </w:pPr>
      <w:r w:rsidRPr="00B97B9C">
        <w:rPr>
          <w:rFonts w:ascii="Times New Roman" w:hAnsi="Times New Roman" w:cs="Times New Roman"/>
          <w:b/>
          <w:bCs/>
          <w:lang w:eastAsia="ar-SA"/>
        </w:rPr>
        <w:t xml:space="preserve">- 1 osobą </w:t>
      </w:r>
      <w:r w:rsidRPr="00B97B9C">
        <w:rPr>
          <w:rFonts w:ascii="Times New Roman" w:hAnsi="Times New Roman" w:cs="Times New Roman"/>
          <w:lang w:eastAsia="ar-SA"/>
        </w:rPr>
        <w:t>posiadającą uprawnienia do projektowania w specjalności drogowej.</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3.Wykonawca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4.W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5.Wykonawca, który polega na zdolnościach lub sytuacji podmiotów udostępniających zasoby, </w:t>
      </w:r>
      <w:r w:rsidRPr="00B97B9C">
        <w:rPr>
          <w:rFonts w:ascii="Times New Roman" w:eastAsia="Calibri" w:hAnsi="Times New Roman" w:cs="Times New Roman"/>
          <w:b/>
          <w:color w:val="000000"/>
        </w:rPr>
        <w:t>składa wraz z ofertą</w:t>
      </w:r>
      <w:r w:rsidRPr="00B97B9C">
        <w:rPr>
          <w:rFonts w:ascii="Times New Roman" w:eastAsia="Calibri" w:hAnsi="Times New Roman" w:cs="Times New Roman"/>
          <w:color w:val="000000"/>
        </w:rPr>
        <w:t xml:space="preserve">, </w:t>
      </w:r>
      <w:r w:rsidRPr="00B97B9C">
        <w:rPr>
          <w:rFonts w:ascii="Times New Roman" w:eastAsia="Calibri" w:hAnsi="Times New Roman" w:cs="Times New Roman"/>
          <w:b/>
          <w:color w:val="000000"/>
        </w:rPr>
        <w:t>zobowiązanie podmiotu udostępniającego</w:t>
      </w:r>
      <w:r w:rsidRPr="00B97B9C">
        <w:rPr>
          <w:rFonts w:ascii="Times New Roman" w:eastAsia="Calibri" w:hAnsi="Times New Roman" w:cs="Times New Roman"/>
          <w:color w:val="000000"/>
        </w:rPr>
        <w:t xml:space="preserve"> zasoby do oddania mu do dyspozycji niezbędnych zasobów na potrzeby realizacji danego zamówienia lub inny podmiotowy środek dowodowy potwierdzający, że Wykonawca, realizując zamówienie, będzie dysponował niezbędnymi zasobami tych podmiotów – </w:t>
      </w:r>
      <w:r w:rsidRPr="00B97B9C">
        <w:rPr>
          <w:rFonts w:ascii="Times New Roman" w:eastAsia="Calibri" w:hAnsi="Times New Roman" w:cs="Times New Roman"/>
          <w:b/>
          <w:color w:val="000000"/>
        </w:rPr>
        <w:t>Zał. Nr 7 do SWZ</w:t>
      </w:r>
      <w:r w:rsidRPr="00B97B9C">
        <w:rPr>
          <w:rFonts w:ascii="Times New Roman" w:eastAsia="Calibri" w:hAnsi="Times New Roman" w:cs="Times New Roman"/>
          <w:color w:val="000000"/>
        </w:rPr>
        <w:t>.</w:t>
      </w:r>
      <w:r w:rsidRPr="00B97B9C">
        <w:rPr>
          <w:rFonts w:ascii="Times New Roman" w:eastAsia="Calibri" w:hAnsi="Times New Roman" w:cs="Times New Roman"/>
          <w:b/>
          <w:color w:val="000000"/>
        </w:rPr>
        <w:t xml:space="preserve"> </w:t>
      </w:r>
      <w:r w:rsidRPr="00B97B9C">
        <w:rPr>
          <w:rFonts w:ascii="Times New Roman" w:eastAsia="Calibri" w:hAnsi="Times New Roman" w:cs="Times New Roman"/>
          <w:color w:val="000000"/>
        </w:rPr>
        <w:t xml:space="preserve">Zobowiązanie podmiotu udostępniającego zasoby ma potwierdzać, że stosunek łączący Wykonawcę z podmiotami udostępniającymi zasoby gwarantuje rzeczywisty dostęp do tych zasobów oraz określa w szczególności: </w:t>
      </w:r>
    </w:p>
    <w:p w:rsidR="00B97B9C" w:rsidRPr="00B97B9C" w:rsidRDefault="00B97B9C" w:rsidP="00B97B9C">
      <w:pPr>
        <w:suppressAutoHyphens/>
        <w:autoSpaceDE w:val="0"/>
        <w:autoSpaceDN w:val="0"/>
        <w:adjustRightInd w:val="0"/>
        <w:spacing w:after="0" w:line="360" w:lineRule="auto"/>
        <w:rPr>
          <w:rFonts w:ascii="Times New Roman" w:eastAsia="Calibri" w:hAnsi="Times New Roman" w:cs="Times New Roman"/>
          <w:color w:val="000000"/>
        </w:rPr>
      </w:pPr>
      <w:r w:rsidRPr="00B97B9C">
        <w:rPr>
          <w:rFonts w:ascii="Times New Roman" w:eastAsia="Calibri" w:hAnsi="Times New Roman" w:cs="Times New Roman"/>
          <w:color w:val="000000"/>
        </w:rPr>
        <w:t xml:space="preserve">1) zakres dostępnych Wykonawcy zasobów podmiotu udostępniającego zasoby; </w:t>
      </w:r>
    </w:p>
    <w:p w:rsidR="00B97B9C" w:rsidRPr="00B97B9C" w:rsidRDefault="00B97B9C" w:rsidP="00B97B9C">
      <w:pPr>
        <w:suppressAutoHyphens/>
        <w:autoSpaceDE w:val="0"/>
        <w:autoSpaceDN w:val="0"/>
        <w:adjustRightInd w:val="0"/>
        <w:spacing w:after="0" w:line="360" w:lineRule="auto"/>
        <w:rPr>
          <w:rFonts w:ascii="Times New Roman" w:eastAsia="Calibri" w:hAnsi="Times New Roman" w:cs="Times New Roman"/>
          <w:color w:val="000000"/>
        </w:rPr>
      </w:pPr>
      <w:r w:rsidRPr="00B97B9C">
        <w:rPr>
          <w:rFonts w:ascii="Times New Roman" w:eastAsia="Calibri" w:hAnsi="Times New Roman" w:cs="Times New Roman"/>
          <w:color w:val="000000"/>
        </w:rPr>
        <w:t xml:space="preserve">2) sposób i okres udostępnienia Wykonawcy i wykorzystania przez niego zasobów podmiotu udostępniającego te zasoby przy wykonywaniu zamówienia;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highlight w:val="yellow"/>
        </w:rPr>
      </w:pPr>
      <w:r w:rsidRPr="00B97B9C">
        <w:rPr>
          <w:rFonts w:ascii="Times New Roman" w:eastAsia="Calibri" w:hAnsi="Times New Roman" w:cs="Times New Roman"/>
          <w:color w:val="000000"/>
        </w:rPr>
        <w:t>6.W</w:t>
      </w:r>
      <w:r w:rsidRPr="00B97B9C">
        <w:rPr>
          <w:rFonts w:ascii="Times New Roman" w:eastAsia="Calibri" w:hAnsi="Times New Roman" w:cs="Times New Roman"/>
          <w:b/>
          <w:color w:val="000000"/>
        </w:rPr>
        <w:t xml:space="preserve"> </w:t>
      </w:r>
      <w:r w:rsidRPr="00B97B9C">
        <w:rPr>
          <w:rFonts w:ascii="Times New Roman" w:eastAsia="Calibri" w:hAnsi="Times New Roman" w:cs="Times New Roman"/>
          <w:color w:val="000000"/>
        </w:rPr>
        <w:t xml:space="preserve">odniesieniu do warunków dotyczących wykształcenia, kwalifikacji zawodowych lub doświadczenia </w:t>
      </w:r>
      <w:r w:rsidRPr="00B97B9C">
        <w:rPr>
          <w:rFonts w:ascii="Times New Roman" w:eastAsia="Calibri" w:hAnsi="Times New Roman" w:cs="Times New Roman"/>
          <w:b/>
          <w:color w:val="000000"/>
        </w:rPr>
        <w:t>Wykonawcy wspólnie ubiegający się o udzielenie zamówienia</w:t>
      </w:r>
      <w:r w:rsidRPr="00B97B9C">
        <w:rPr>
          <w:rFonts w:ascii="Times New Roman" w:eastAsia="Calibri" w:hAnsi="Times New Roman" w:cs="Times New Roman"/>
          <w:color w:val="000000"/>
        </w:rPr>
        <w:t xml:space="preserve"> mogą polegać na zdolnościach tych z wykonawców, którzy wykonają usługi, do realizacji których te zdolności są wymagane. W takim przypadku wykonawcy wspólnie ubiegający się o udzielenie zamówienia </w:t>
      </w:r>
      <w:r w:rsidRPr="00B97B9C">
        <w:rPr>
          <w:rFonts w:ascii="Times New Roman" w:eastAsia="Calibri" w:hAnsi="Times New Roman" w:cs="Times New Roman"/>
          <w:b/>
          <w:color w:val="000000"/>
        </w:rPr>
        <w:t>dołączają do ofer</w:t>
      </w:r>
      <w:r w:rsidR="005D5871">
        <w:rPr>
          <w:rFonts w:ascii="Times New Roman" w:eastAsia="Calibri" w:hAnsi="Times New Roman" w:cs="Times New Roman"/>
          <w:b/>
          <w:color w:val="000000"/>
        </w:rPr>
        <w:t>ty oświadczenie – Załącznik nr 8</w:t>
      </w:r>
      <w:r w:rsidRPr="00B97B9C">
        <w:rPr>
          <w:rFonts w:ascii="Times New Roman" w:eastAsia="Calibri" w:hAnsi="Times New Roman" w:cs="Times New Roman"/>
          <w:b/>
          <w:color w:val="000000"/>
        </w:rPr>
        <w:t xml:space="preserve"> do SWZ</w:t>
      </w:r>
      <w:r w:rsidRPr="00B97B9C">
        <w:rPr>
          <w:rFonts w:ascii="Times New Roman" w:eastAsia="Calibri" w:hAnsi="Times New Roman" w:cs="Times New Roman"/>
          <w:color w:val="000000"/>
        </w:rPr>
        <w:t>, z którego wynika, które usługi wykonają poszczególni Wykonawcy.</w:t>
      </w:r>
    </w:p>
    <w:p w:rsidR="00B97B9C" w:rsidRPr="00B97B9C" w:rsidRDefault="00B97B9C" w:rsidP="00B97B9C">
      <w:pPr>
        <w:numPr>
          <w:ilvl w:val="0"/>
          <w:numId w:val="5"/>
        </w:num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b/>
          <w:sz w:val="24"/>
          <w:szCs w:val="24"/>
        </w:rPr>
        <w:t xml:space="preserve">Podstawy wykluczenia wykonawcy z postępowania </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1.Zamawiający wykluczy z postępowania o udzielenie zamówienia, na podstawie art. 108 ust. 1 PZP,  Wykonawcę: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1) będącego osobą fizyczną, którą prawomocnie skazano za przestępstwo: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a) udziału w zorganizowanej grupie przestępczej albo związku mającym na celu popełnienie przestępstwa lub przestępstwa skarbowego, o którym mowa w art. 258 KK,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b) handlu ludźmi, o którym mowa w art. 189a KK, </w:t>
      </w:r>
    </w:p>
    <w:p w:rsidR="00B97B9C" w:rsidRPr="00B97B9C" w:rsidRDefault="00B97B9C" w:rsidP="00B97B9C">
      <w:pPr>
        <w:suppressAutoHyphens/>
        <w:spacing w:after="0" w:line="360" w:lineRule="auto"/>
        <w:jc w:val="both"/>
        <w:rPr>
          <w:rFonts w:ascii="Times New Roman" w:hAnsi="Times New Roman" w:cs="Times New Roman"/>
        </w:rPr>
      </w:pPr>
      <w:r w:rsidRPr="00B97B9C">
        <w:rPr>
          <w:rFonts w:ascii="Times New Roman" w:eastAsia="Calibri" w:hAnsi="Times New Roman" w:cs="Times New Roman"/>
        </w:rPr>
        <w:lastRenderedPageBreak/>
        <w:t xml:space="preserve">c) </w:t>
      </w:r>
      <w:r w:rsidRPr="00B97B9C">
        <w:rPr>
          <w:rFonts w:ascii="Times New Roman" w:hAnsi="Times New Roman" w:cs="Times New Roman"/>
        </w:rPr>
        <w:t>o którym mowa w art. 228–230a, art. 250a Kodeksu karnego, w art. 46–48 ustawy z dnia 25 czerwca 2010 r. o sporcie (</w:t>
      </w:r>
      <w:proofErr w:type="spellStart"/>
      <w:r w:rsidRPr="00B97B9C">
        <w:rPr>
          <w:rFonts w:ascii="Times New Roman" w:hAnsi="Times New Roman" w:cs="Times New Roman"/>
        </w:rPr>
        <w:t>t.j</w:t>
      </w:r>
      <w:proofErr w:type="spellEnd"/>
      <w:r w:rsidRPr="00B97B9C">
        <w:rPr>
          <w:rFonts w:ascii="Times New Roman" w:hAnsi="Times New Roman" w:cs="Times New Roman"/>
        </w:rPr>
        <w:t xml:space="preserve">.: Dz. U. z 2022 r. poz. 1138 z </w:t>
      </w:r>
      <w:proofErr w:type="spellStart"/>
      <w:r w:rsidRPr="00B97B9C">
        <w:rPr>
          <w:rFonts w:ascii="Times New Roman" w:hAnsi="Times New Roman" w:cs="Times New Roman"/>
        </w:rPr>
        <w:t>późn</w:t>
      </w:r>
      <w:proofErr w:type="spellEnd"/>
      <w:r w:rsidRPr="00B97B9C">
        <w:rPr>
          <w:rFonts w:ascii="Times New Roman" w:hAnsi="Times New Roman" w:cs="Times New Roman"/>
        </w:rPr>
        <w:t>. zm.) lub w art. 54 ust. 1–4 ustawy z dnia 12 maja 2011 r. o refundacji leków, środków spożywczych specjalnego przeznaczenia żywieniowego oraz wyrobów medycznych (</w:t>
      </w:r>
      <w:proofErr w:type="spellStart"/>
      <w:r w:rsidRPr="00B97B9C">
        <w:rPr>
          <w:rFonts w:ascii="Times New Roman" w:hAnsi="Times New Roman" w:cs="Times New Roman"/>
        </w:rPr>
        <w:t>t.j</w:t>
      </w:r>
      <w:proofErr w:type="spellEnd"/>
      <w:r w:rsidRPr="00B97B9C">
        <w:rPr>
          <w:rFonts w:ascii="Times New Roman" w:hAnsi="Times New Roman" w:cs="Times New Roman"/>
        </w:rPr>
        <w:t xml:space="preserve">.: Dz. U. z 2023 r., poz. 826 z </w:t>
      </w:r>
      <w:proofErr w:type="spellStart"/>
      <w:r w:rsidRPr="00B97B9C">
        <w:rPr>
          <w:rFonts w:ascii="Times New Roman" w:hAnsi="Times New Roman" w:cs="Times New Roman"/>
        </w:rPr>
        <w:t>późn</w:t>
      </w:r>
      <w:proofErr w:type="spellEnd"/>
      <w:r w:rsidRPr="00B97B9C">
        <w:rPr>
          <w:rFonts w:ascii="Times New Roman" w:hAnsi="Times New Roman" w:cs="Times New Roman"/>
        </w:rPr>
        <w:t>. zm.),</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 xml:space="preserve">d) finansowania przestępstwa o charakterze terrorystycznym, o którym mowa w art. 165a KK, lub przestępstwo udaremniania lub utrudniania stwierdzenia przestępnego pochodzenia pieniędzy lub ukrywania ich pochodzenia, o którym mowa w art. 299 KK,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e) o charakterze terrorystycznym, o którym mowa w art. 115 § 20 KK, lub mające na celu popełnienie tego przestępstwa, </w:t>
      </w:r>
    </w:p>
    <w:p w:rsidR="00B97B9C" w:rsidRPr="00B97B9C" w:rsidRDefault="00B97B9C" w:rsidP="00B97B9C">
      <w:pPr>
        <w:suppressAutoHyphens/>
        <w:autoSpaceDE w:val="0"/>
        <w:autoSpaceDN w:val="0"/>
        <w:adjustRightInd w:val="0"/>
        <w:spacing w:after="0" w:line="276"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f) powierzenia wykonywania pracy małoletniemu cudzoziemcowi cudzoziemców, o którym mowa w art. 9 ust. 2 ustawy z 15.6.2012 r. o skutkach powierzania wykonywania pracy cudzoziemcom przebywającym wbrew przepisom na terytorium Rzeczypospolitej Polskiej (</w:t>
      </w:r>
      <w:proofErr w:type="spellStart"/>
      <w:r w:rsidRPr="00B97B9C">
        <w:rPr>
          <w:rFonts w:ascii="Times New Roman" w:eastAsia="Calibri" w:hAnsi="Times New Roman" w:cs="Times New Roman"/>
          <w:color w:val="000000"/>
        </w:rPr>
        <w:t>t.j</w:t>
      </w:r>
      <w:proofErr w:type="spellEnd"/>
      <w:r w:rsidRPr="00B97B9C">
        <w:rPr>
          <w:rFonts w:ascii="Times New Roman" w:eastAsia="Calibri" w:hAnsi="Times New Roman" w:cs="Times New Roman"/>
          <w:color w:val="000000"/>
        </w:rPr>
        <w:t xml:space="preserve">.: Dz.U. z 2021r., poz. 1745 z </w:t>
      </w:r>
      <w:proofErr w:type="spellStart"/>
      <w:r w:rsidRPr="00B97B9C">
        <w:rPr>
          <w:rFonts w:ascii="Times New Roman" w:eastAsia="Calibri" w:hAnsi="Times New Roman" w:cs="Times New Roman"/>
          <w:color w:val="000000"/>
        </w:rPr>
        <w:t>późn</w:t>
      </w:r>
      <w:proofErr w:type="spellEnd"/>
      <w:r w:rsidRPr="00B97B9C">
        <w:rPr>
          <w:rFonts w:ascii="Times New Roman" w:eastAsia="Calibri" w:hAnsi="Times New Roman" w:cs="Times New Roman"/>
          <w:color w:val="000000"/>
        </w:rPr>
        <w:t xml:space="preserve">. zm.),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g) przeciwko obrotowi gospodarczemu, o których mowa w art. 296–307 KK, przestępstwo oszustwa, o którym mowa w art. 286 KK, przestępstwo przeciwko wiarygodności dokumentów, o których mowa w art. 270–277d KK, lub przestępstwo skarbowe,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h) o którym mowa w art. 9 ust. 1 i 3 lub art. 10 ustawy z 15.6.2012 r. o skutkach powierzania wykonywania pracy cudzoziemcom przebywającym wbrew przepisom na terytorium Rzeczypospolitej Polskiej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w:t>
      </w:r>
      <w:r w:rsidRPr="00B97B9C">
        <w:rPr>
          <w:rFonts w:ascii="Times New Roman" w:eastAsia="Times New Roman" w:hAnsi="Times New Roman" w:cs="Times New Roman"/>
          <w:color w:val="000000"/>
        </w:rPr>
        <w:t xml:space="preserve"> </w:t>
      </w:r>
      <w:r w:rsidRPr="00B97B9C">
        <w:rPr>
          <w:rFonts w:ascii="Times New Roman" w:eastAsia="Calibri" w:hAnsi="Times New Roman" w:cs="Times New Roman"/>
          <w:color w:val="000000"/>
        </w:rPr>
        <w:t xml:space="preserve">lub za odpowiedni czyn zabroniony określony w przepisach prawa obcego;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4) wobec którego orzeczono zakaz ubiegania się o zamówienia publiczne;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oferty częściowe lub wnioski o dopuszczenie do udziału w postępowaniu, chyba że wykażą, że przygotowali te oferty lub wnioski niezależnie od siebie; </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 xml:space="preserve">6) jeżeli, w przypadkach, o których mowa w art. 85 ust. 1 PZP, doszło do zakłócenia konkurencji wynikającego z wcześniejszego zaangażowania tego wykonawcy lub podmiotu, który należy z wykonawcą do tej samej grupy kapitałowej w rozumieniu ustawy z 16.2.2007 r. o ochronie </w:t>
      </w:r>
      <w:r w:rsidRPr="00B97B9C">
        <w:rPr>
          <w:rFonts w:ascii="Times New Roman" w:eastAsia="Calibri" w:hAnsi="Times New Roman" w:cs="Times New Roman"/>
        </w:rPr>
        <w:lastRenderedPageBreak/>
        <w:t>konkurencji i konsumentów, chyba że spowodowane tym zakłócenie konkurencji może być wyeliminowane w inny sposób niż przez wykluczenie wykonawcy z udziału w postępowaniu o udzielenie zamówienia.</w:t>
      </w:r>
    </w:p>
    <w:p w:rsidR="00B97B9C" w:rsidRPr="00B97B9C" w:rsidRDefault="00B97B9C" w:rsidP="00B97B9C">
      <w:pPr>
        <w:numPr>
          <w:ilvl w:val="0"/>
          <w:numId w:val="6"/>
        </w:num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Zamawiający  wykluczy Wykonawcę z postępowania na podstawie art. 109 ust. 1 pkt 4 PZP w następujących okolicznościach. </w:t>
      </w:r>
    </w:p>
    <w:p w:rsidR="00B97B9C" w:rsidRPr="00B97B9C" w:rsidRDefault="00B97B9C" w:rsidP="00B97B9C">
      <w:pPr>
        <w:numPr>
          <w:ilvl w:val="0"/>
          <w:numId w:val="11"/>
        </w:num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B97B9C" w:rsidRPr="00B97B9C" w:rsidRDefault="00B97B9C" w:rsidP="00B97B9C">
      <w:pPr>
        <w:numPr>
          <w:ilvl w:val="0"/>
          <w:numId w:val="6"/>
        </w:num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Jeżeli Wykonawca polega na zdolnościach lub sytuacji podmiotów udostępniających zasoby Zamawiający zbada, czy nie zachodzą wobec tego podmiotu podstawy wykluczenia, które zostały przewidziane względem Wykonawcy.</w:t>
      </w:r>
    </w:p>
    <w:p w:rsidR="00B97B9C" w:rsidRPr="00B97B9C" w:rsidRDefault="00B97B9C" w:rsidP="00B97B9C">
      <w:pPr>
        <w:numPr>
          <w:ilvl w:val="0"/>
          <w:numId w:val="6"/>
        </w:num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W przypadku wspólnego ubiegania się Wykonawców o udzielenie zamówienia Zamawiający bada, czy nie zachodzą podstawy wykluczenia wobec każdego z tych Wykonawców.</w:t>
      </w:r>
    </w:p>
    <w:p w:rsidR="00B97B9C" w:rsidRPr="00B97B9C" w:rsidRDefault="00B97B9C" w:rsidP="00B97B9C">
      <w:pPr>
        <w:numPr>
          <w:ilvl w:val="0"/>
          <w:numId w:val="5"/>
        </w:num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b/>
          <w:sz w:val="24"/>
          <w:szCs w:val="24"/>
        </w:rPr>
        <w:t xml:space="preserve">Informacja o podmiotowych środkach dowodowych </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1.Zamawiający wezwie Wykonawcę, którego oferta została najwyżej oceniona, do złożenia w wyznaczonym terminie, nie krótszym niż 10 dni od dnia wezwania, aktualnych na dzień złożenia następujących podmiotowych środków dowodowych potwierdzających:</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 xml:space="preserve">1).spełnianie warunków udziału w postępowaniu </w:t>
      </w:r>
    </w:p>
    <w:p w:rsidR="00B97B9C" w:rsidRPr="00B97B9C" w:rsidRDefault="00B97B9C" w:rsidP="00B97B9C">
      <w:pPr>
        <w:suppressAutoHyphens/>
        <w:spacing w:after="0" w:line="360" w:lineRule="auto"/>
        <w:jc w:val="both"/>
        <w:rPr>
          <w:rFonts w:ascii="Times New Roman" w:eastAsia="Calibri" w:hAnsi="Times New Roman" w:cs="Times New Roman"/>
          <w:b/>
          <w:iCs/>
        </w:rPr>
      </w:pPr>
      <w:r w:rsidRPr="00B97B9C">
        <w:rPr>
          <w:rFonts w:ascii="Times New Roman" w:eastAsia="Calibri" w:hAnsi="Times New Roman" w:cs="Times New Roman"/>
        </w:rPr>
        <w:t>a)</w:t>
      </w:r>
      <w:r w:rsidRPr="00B97B9C">
        <w:rPr>
          <w:rFonts w:ascii="Times New Roman" w:eastAsia="Calibri" w:hAnsi="Times New Roman" w:cs="Times New Roman"/>
          <w:b/>
          <w:iCs/>
        </w:rPr>
        <w:t xml:space="preserve">.Wykaz usług wykonanych a w przypadku świadczeń powtarzających się lub ciągłych również wykonywanych </w:t>
      </w:r>
      <w:r w:rsidRPr="00B97B9C">
        <w:rPr>
          <w:rFonts w:ascii="Times New Roman" w:eastAsia="Calibri" w:hAnsi="Times New Roman" w:cs="Times New Roman"/>
          <w:iCs/>
        </w:rPr>
        <w:t xml:space="preserve">wykonanych nie wcześniej niż w okresie ostatnich 3 lat, a jeżeli okres prowadzenia działalności jest krótszy - w tym okresie wraz z podaniem ich, wartości, przedmiotu, dat wykonania i podmiotów, na rzecz których usługi zostały wykonane lub są wykonywane należycie- </w:t>
      </w:r>
      <w:r w:rsidRPr="00B97B9C">
        <w:rPr>
          <w:rFonts w:ascii="Times New Roman" w:eastAsia="Calibri" w:hAnsi="Times New Roman" w:cs="Times New Roman"/>
          <w:b/>
          <w:iCs/>
        </w:rPr>
        <w:t xml:space="preserve">Zał. Nr 5 do SWZ </w:t>
      </w:r>
    </w:p>
    <w:p w:rsidR="00B97B9C" w:rsidRPr="00B97B9C" w:rsidRDefault="00B97B9C" w:rsidP="00B97B9C">
      <w:pPr>
        <w:autoSpaceDN w:val="0"/>
        <w:spacing w:after="0" w:line="360" w:lineRule="auto"/>
        <w:contextualSpacing/>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b). </w:t>
      </w:r>
      <w:r w:rsidRPr="00B97B9C">
        <w:rPr>
          <w:rFonts w:ascii="Times New Roman" w:eastAsia="Calibri" w:hAnsi="Times New Roman" w:cs="Times New Roman"/>
          <w:b/>
          <w:color w:val="000000"/>
        </w:rPr>
        <w:t>Dowody określające</w:t>
      </w:r>
      <w:r w:rsidRPr="00B97B9C">
        <w:rPr>
          <w:rFonts w:ascii="Times New Roman" w:eastAsia="Calibri" w:hAnsi="Times New Roman" w:cs="Times New Roman"/>
          <w:color w:val="000000"/>
        </w:rPr>
        <w:t xml:space="preserve">, czy usługi wskazane w wykazie, o którym mowa pod lit. a, zostały wykonane należycie, przy czym dowodami o których mowa są referencje bądź inne dokumenty sporządzone przez podmiot na rzecz którego usługi zostały wykonane, a w przypadku usług powtarzających się lub ciągłych są wykonywane a jeżeli Wykonawca z przyczyn niezależnych od niego nie jest w stanie uzyskać tych dokumentów –oświadczenie Wykonawcy, w przypadku świadczeń powtarzających się lub ciągłych nadal wykonywanych referencje bądź inne dokumenty potwierdzające ich należyte wykonanie powinny być wystawione w okresie  ostatnich 3 miesięcy </w:t>
      </w:r>
    </w:p>
    <w:p w:rsidR="00B97B9C" w:rsidRPr="00B97B9C" w:rsidRDefault="00B97B9C" w:rsidP="00B97B9C">
      <w:pPr>
        <w:autoSpaceDN w:val="0"/>
        <w:spacing w:after="0" w:line="360" w:lineRule="auto"/>
        <w:contextualSpacing/>
        <w:jc w:val="both"/>
        <w:rPr>
          <w:rFonts w:ascii="Times New Roman" w:eastAsia="Calibri" w:hAnsi="Times New Roman" w:cs="Times New Roman"/>
          <w:b/>
          <w:color w:val="000000"/>
        </w:rPr>
      </w:pPr>
      <w:r w:rsidRPr="00B97B9C">
        <w:rPr>
          <w:rFonts w:ascii="Times New Roman" w:eastAsia="Calibri" w:hAnsi="Times New Roman" w:cs="Times New Roman"/>
          <w:color w:val="000000"/>
        </w:rPr>
        <w:t>c).</w:t>
      </w:r>
      <w:r w:rsidRPr="00B97B9C">
        <w:rPr>
          <w:rFonts w:ascii="Times New Roman" w:eastAsia="Calibri" w:hAnsi="Times New Roman" w:cs="Times New Roman"/>
          <w:b/>
          <w:color w:val="000000"/>
        </w:rPr>
        <w:t xml:space="preserve"> Wykaz osób skierowanych przez Wykonawcę</w:t>
      </w:r>
      <w:r w:rsidRPr="00B97B9C">
        <w:rPr>
          <w:rFonts w:ascii="Times New Roman" w:eastAsia="Calibri" w:hAnsi="Times New Roman" w:cs="Times New Roman"/>
          <w:color w:val="000000"/>
        </w:rPr>
        <w:t xml:space="preserve"> do realizacji zamówienia publicznego, w szczególności odpowiedzialnych za świadczenie usług, kontrole jakości lub kierowanie robotami budowlanymi wraz z informacjami na temat ich kwalifikacji zawodowych, uprawnień, doświadczenia i wykształcenia niezbędnych do wykonania zamówienia publicznego, a także zakresu wykonywanych przez nie czynności oraz informacją o podstawie dysponowania tymi osobami – </w:t>
      </w:r>
      <w:r w:rsidRPr="00B97B9C">
        <w:rPr>
          <w:rFonts w:ascii="Times New Roman" w:eastAsia="Calibri" w:hAnsi="Times New Roman" w:cs="Times New Roman"/>
          <w:b/>
          <w:color w:val="000000"/>
        </w:rPr>
        <w:t>Zał. Nr 4 do SWZ.</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lastRenderedPageBreak/>
        <w:t>2).brak podstaw wykluczenia:</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 xml:space="preserve">a). </w:t>
      </w:r>
      <w:r w:rsidRPr="00B97B9C">
        <w:rPr>
          <w:rFonts w:ascii="Times New Roman" w:eastAsia="Calibri" w:hAnsi="Times New Roman" w:cs="Times New Roman"/>
          <w:b/>
        </w:rPr>
        <w:t>oświadczenie Wykonawcy</w:t>
      </w:r>
      <w:r w:rsidRPr="00B97B9C">
        <w:rPr>
          <w:rFonts w:ascii="Times New Roman" w:eastAsia="Calibri" w:hAnsi="Times New Roman" w:cs="Times New Roman"/>
        </w:rPr>
        <w:t>, w zakresie art. 108 ust. 1 pkt 5 ustawy, o braku przynależności do tej samej grupy kapitałowej w rozumieniu ustawy z dnia 16 lutego 2007 r. o ochronie konkurencji i konsumentów (</w:t>
      </w:r>
      <w:proofErr w:type="spellStart"/>
      <w:r w:rsidRPr="00B97B9C">
        <w:rPr>
          <w:rFonts w:ascii="Times New Roman" w:eastAsia="Calibri" w:hAnsi="Times New Roman" w:cs="Times New Roman"/>
        </w:rPr>
        <w:t>t.j</w:t>
      </w:r>
      <w:proofErr w:type="spellEnd"/>
      <w:r w:rsidRPr="00B97B9C">
        <w:rPr>
          <w:rFonts w:ascii="Times New Roman" w:eastAsia="Calibri" w:hAnsi="Times New Roman" w:cs="Times New Roman"/>
        </w:rPr>
        <w:t xml:space="preserve">.: Dz. U. z 2020 r. poz. 1076 z </w:t>
      </w:r>
      <w:proofErr w:type="spellStart"/>
      <w:r w:rsidRPr="00B97B9C">
        <w:rPr>
          <w:rFonts w:ascii="Times New Roman" w:eastAsia="Calibri" w:hAnsi="Times New Roman" w:cs="Times New Roman"/>
        </w:rPr>
        <w:t>późn</w:t>
      </w:r>
      <w:proofErr w:type="spellEnd"/>
      <w:r w:rsidRPr="00B97B9C">
        <w:rPr>
          <w:rFonts w:ascii="Times New Roman" w:eastAsia="Calibri" w:hAnsi="Times New Roman" w:cs="Times New Roman"/>
        </w:rPr>
        <w:t xml:space="preserv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B97B9C">
        <w:rPr>
          <w:rFonts w:ascii="Times New Roman" w:eastAsia="Calibri" w:hAnsi="Times New Roman" w:cs="Times New Roman"/>
          <w:b/>
        </w:rPr>
        <w:t>Zał. Nr 6 do SWZ.</w:t>
      </w:r>
      <w:r w:rsidRPr="00B97B9C">
        <w:rPr>
          <w:rFonts w:ascii="Times New Roman" w:eastAsia="Calibri" w:hAnsi="Times New Roman" w:cs="Times New Roman"/>
        </w:rPr>
        <w:t xml:space="preserve"> </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b).</w:t>
      </w:r>
      <w:r w:rsidRPr="00B97B9C">
        <w:rPr>
          <w:rFonts w:ascii="Times New Roman" w:eastAsia="Calibri" w:hAnsi="Times New Roman" w:cs="Times New Roman"/>
          <w:b/>
        </w:rPr>
        <w:t>odpis lub informacja z Krajowego Rejestru Sądowego lub Centralnej Informacji o Działalności Gospodarczej w </w:t>
      </w:r>
      <w:r w:rsidRPr="00B97B9C">
        <w:rPr>
          <w:rFonts w:ascii="Times New Roman" w:eastAsia="Calibri" w:hAnsi="Times New Roman" w:cs="Times New Roman"/>
        </w:rPr>
        <w:t>zakresie art. 109 ust. 1 pkt 4 PZP, sporządzonych nie wcześniej niż 3 miesiące przed jej złożeniem, jeżeli odrębne przepisy  wymagają wpisu  do rejestru</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 xml:space="preserve">2.W przypadku Wykonawców wspólnie ubiegających się o udzielenie zamówienia podmiotowe środki dowodowe, wymienione w ust. 1 pkt 2 (tj. na potwierdzenie braku podstaw wykluczenia) składa każdy z Wykonawców występujących wspólnie. </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3.W przypadku podmiotu, na którego zdolnościach lub sytuacji Wykonawca polega na zasadach art. 118 PZP, Wykonawca składa podmiotowe środki dowodowe, wymienione w ust. 1 pkt 2 (tj. na potwierdzenie braku podstaw wykluczenia), w odniesieniu do każdego z tych podmiotów.</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4.Wykonawca nie jest zobowiązany do złożenia podmiotowych środków dowodowych, które Zamawiający posiada, jeżeli Wykonawca wskaże te środki oraz potwierdzi ich prawidłowość i aktualność.</w:t>
      </w:r>
    </w:p>
    <w:p w:rsidR="00B97B9C" w:rsidRPr="00B97B9C" w:rsidRDefault="00B97B9C" w:rsidP="00B97B9C">
      <w:pPr>
        <w:numPr>
          <w:ilvl w:val="0"/>
          <w:numId w:val="17"/>
        </w:numPr>
        <w:suppressAutoHyphens/>
        <w:spacing w:after="0" w:line="360" w:lineRule="auto"/>
        <w:contextualSpacing/>
        <w:jc w:val="both"/>
        <w:rPr>
          <w:rFonts w:ascii="Times New Roman" w:eastAsia="Calibri" w:hAnsi="Times New Roman" w:cs="Times New Roman"/>
          <w:lang w:val="x-none"/>
        </w:rPr>
      </w:pPr>
      <w:r w:rsidRPr="00B97B9C">
        <w:rPr>
          <w:rFonts w:ascii="Times New Roman" w:eastAsia="Calibri" w:hAnsi="Times New Roman" w:cs="Times New Roman"/>
          <w:lang w:val="x-none"/>
        </w:rPr>
        <w:t xml:space="preserve">Podmioty zagraniczne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1.Jeżeli Wykonawca ma siedzibę lub miejsce zamieszkania poza terytorium Rzeczypospolitej Polskiej, zamiast dokumentów, o których mowa: </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1).w ust. 1 pkt 2 lit. b </w:t>
      </w:r>
      <w:r w:rsidRPr="00B97B9C">
        <w:rPr>
          <w:rFonts w:ascii="Times New Roman" w:eastAsia="Liberation Serif" w:hAnsi="Times New Roman" w:cs="Times New Roman"/>
          <w:color w:val="000000"/>
        </w:rPr>
        <w:t>–</w:t>
      </w:r>
      <w:r w:rsidRPr="00B97B9C">
        <w:rPr>
          <w:rFonts w:ascii="Times New Roman" w:eastAsia="Calibri" w:hAnsi="Times New Roman" w:cs="Times New Roman"/>
          <w:color w:val="000000"/>
        </w:rPr>
        <w:t xml:space="preserve"> składa dokument lub dokumenty wystawione w kraju,  w którym Wykonawca ma siedzibę  lub miejsce zamieszkania, potwierdzające odpowiednio, iż nie otwarto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Jeżeli w kraju, w którym Wykonawca ma siedzibę lub miejsce zamieszkania, nie wydaje się powyższych dokumentów, zastępuje się je w całości lub w części dokumentem zawierającym odpowiednio oświadczenie Wykonawcy ze wskazaniem osoby albo osób uprawnionych do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i miejsce  zamieszkania Wykonawcy, wystawionym nie wcześniej niż 6 miesięcy przed ich złożeniem.</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bCs/>
        </w:rPr>
        <w:lastRenderedPageBreak/>
        <w:t>Do podmiotów udostępniających zasoby na zasadach art. 118 PZP, oraz podwykonawców  niebędących podmiotami udostępniającymi zasoby na tych zasadach, mających siedzibę lub miejsce zamieszkania poza terytorium Rzeczypospolitej Polskiej, postanowienia niniejszego ustępu stosuje się odpowiednio</w:t>
      </w:r>
      <w:r w:rsidRPr="00B97B9C">
        <w:rPr>
          <w:rFonts w:ascii="Times New Roman" w:eastAsia="Calibri" w:hAnsi="Times New Roman" w:cs="Times New Roman"/>
        </w:rPr>
        <w:t xml:space="preserve">. </w:t>
      </w:r>
    </w:p>
    <w:p w:rsidR="00C13547" w:rsidRPr="00B97B9C" w:rsidRDefault="00B97B9C" w:rsidP="00C13547">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2.Podmiotowe środki dowodowe oraz inne dokumenty lub oświadczenia należy przekazać Zamawiającemu przy użyciu środków komunikacji elektronicznej dopuszczonych w SWZ, w zakresie i sposób określony w przepisach Rozporządzenia wydanego na podstawie art. 70 PZP. Podmiotowe środki dowodowe</w:t>
      </w:r>
      <w:r w:rsidRPr="00B97B9C">
        <w:rPr>
          <w:rFonts w:ascii="Times New Roman" w:eastAsia="Calibri" w:hAnsi="Times New Roman" w:cs="Times New Roman"/>
          <w:bCs/>
        </w:rPr>
        <w:t xml:space="preserve"> sporządzone w języku obcym muszą być złożone wraz z tłumaczeniem na język polski.</w:t>
      </w:r>
    </w:p>
    <w:p w:rsidR="00B97B9C" w:rsidRPr="00B97B9C" w:rsidRDefault="00B97B9C" w:rsidP="00B97B9C">
      <w:pPr>
        <w:numPr>
          <w:ilvl w:val="0"/>
          <w:numId w:val="5"/>
        </w:num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b/>
          <w:sz w:val="24"/>
          <w:szCs w:val="24"/>
        </w:rPr>
        <w:t xml:space="preserve">Wymagania dotyczące wadium </w:t>
      </w:r>
    </w:p>
    <w:p w:rsidR="00B97B9C" w:rsidRPr="00B97B9C" w:rsidRDefault="00B97B9C" w:rsidP="00B97B9C">
      <w:pPr>
        <w:suppressAutoHyphens/>
        <w:spacing w:after="0" w:line="360" w:lineRule="auto"/>
        <w:rPr>
          <w:rFonts w:ascii="Times New Roman" w:eastAsia="Calibri" w:hAnsi="Times New Roman" w:cs="Times New Roman"/>
        </w:rPr>
      </w:pPr>
      <w:r w:rsidRPr="00B97B9C">
        <w:rPr>
          <w:rFonts w:ascii="Times New Roman" w:eastAsia="Calibri" w:hAnsi="Times New Roman" w:cs="Times New Roman"/>
        </w:rPr>
        <w:t xml:space="preserve">Zamawiający nie wymaga złożenia wadium. </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1.</w:t>
      </w:r>
      <w:r w:rsidRPr="00B97B9C">
        <w:rPr>
          <w:rFonts w:ascii="Times New Roman" w:eastAsia="Calibri" w:hAnsi="Times New Roman" w:cs="Times New Roman"/>
          <w:b/>
        </w:rPr>
        <w:t xml:space="preserve"> Termin związania ofertą</w:t>
      </w:r>
    </w:p>
    <w:p w:rsidR="00B97B9C" w:rsidRPr="00B97B9C" w:rsidRDefault="00B97B9C" w:rsidP="00B97B9C">
      <w:pPr>
        <w:numPr>
          <w:ilvl w:val="2"/>
          <w:numId w:val="10"/>
        </w:numPr>
        <w:suppressAutoHyphens/>
        <w:spacing w:after="0" w:line="360" w:lineRule="auto"/>
        <w:ind w:left="709" w:hanging="283"/>
        <w:jc w:val="both"/>
        <w:rPr>
          <w:rFonts w:ascii="Times New Roman" w:eastAsia="Calibri" w:hAnsi="Times New Roman" w:cs="Times New Roman"/>
        </w:rPr>
      </w:pPr>
      <w:r w:rsidRPr="00B97B9C">
        <w:rPr>
          <w:rFonts w:ascii="Times New Roman" w:eastAsia="Calibri" w:hAnsi="Times New Roman" w:cs="Times New Roman"/>
        </w:rPr>
        <w:t xml:space="preserve">Wykonawca jest związany </w:t>
      </w:r>
      <w:r w:rsidR="00CC52E6">
        <w:rPr>
          <w:rFonts w:ascii="Times New Roman" w:eastAsia="Calibri" w:hAnsi="Times New Roman" w:cs="Times New Roman"/>
          <w:b/>
        </w:rPr>
        <w:t>ofertą 3</w:t>
      </w:r>
      <w:r w:rsidRPr="00B97B9C">
        <w:rPr>
          <w:rFonts w:ascii="Times New Roman" w:eastAsia="Calibri" w:hAnsi="Times New Roman" w:cs="Times New Roman"/>
          <w:b/>
        </w:rPr>
        <w:t>0 dni od</w:t>
      </w:r>
      <w:r w:rsidRPr="00B97B9C">
        <w:rPr>
          <w:rFonts w:ascii="Times New Roman" w:eastAsia="Calibri" w:hAnsi="Times New Roman" w:cs="Times New Roman"/>
        </w:rPr>
        <w:t xml:space="preserve"> upływu terminu składania ofert, przy czym pierwszym dniem związania ofertą jest dzień, w którym upływa termin składania ofert, </w:t>
      </w:r>
      <w:r w:rsidR="00CC52E6">
        <w:rPr>
          <w:rFonts w:ascii="Times New Roman" w:eastAsia="Calibri" w:hAnsi="Times New Roman" w:cs="Times New Roman"/>
          <w:b/>
        </w:rPr>
        <w:t xml:space="preserve">tj. do </w:t>
      </w:r>
      <w:r w:rsidR="00CC52E6" w:rsidRPr="00722C96">
        <w:rPr>
          <w:rFonts w:ascii="Times New Roman" w:eastAsia="Calibri" w:hAnsi="Times New Roman" w:cs="Times New Roman"/>
          <w:b/>
        </w:rPr>
        <w:t xml:space="preserve">dnia </w:t>
      </w:r>
      <w:r w:rsidR="00722C96" w:rsidRPr="00722C96">
        <w:rPr>
          <w:rFonts w:ascii="Times New Roman" w:eastAsia="Calibri" w:hAnsi="Times New Roman" w:cs="Times New Roman"/>
          <w:b/>
        </w:rPr>
        <w:t>08</w:t>
      </w:r>
      <w:r w:rsidRPr="00722C96">
        <w:rPr>
          <w:rFonts w:ascii="Times New Roman" w:eastAsia="Calibri" w:hAnsi="Times New Roman" w:cs="Times New Roman"/>
          <w:b/>
        </w:rPr>
        <w:t>.0</w:t>
      </w:r>
      <w:r w:rsidR="00722C96" w:rsidRPr="00722C96">
        <w:rPr>
          <w:rFonts w:ascii="Times New Roman" w:eastAsia="Calibri" w:hAnsi="Times New Roman" w:cs="Times New Roman"/>
          <w:b/>
        </w:rPr>
        <w:t>1.2025</w:t>
      </w:r>
      <w:r w:rsidRPr="00722C96">
        <w:rPr>
          <w:rFonts w:ascii="Times New Roman" w:eastAsia="Calibri" w:hAnsi="Times New Roman" w:cs="Times New Roman"/>
          <w:b/>
        </w:rPr>
        <w:t xml:space="preserve"> roku</w:t>
      </w:r>
      <w:r w:rsidRPr="00722C96">
        <w:rPr>
          <w:rFonts w:ascii="Times New Roman" w:eastAsia="Calibri" w:hAnsi="Times New Roman" w:cs="Times New Roman"/>
        </w:rPr>
        <w:t xml:space="preserve"> W</w:t>
      </w:r>
      <w:r w:rsidRPr="00B97B9C">
        <w:rPr>
          <w:rFonts w:ascii="Times New Roman" w:eastAsia="Calibri" w:hAnsi="Times New Roman" w:cs="Times New Roman"/>
          <w:b/>
        </w:rPr>
        <w:t xml:space="preserve"> </w:t>
      </w:r>
      <w:r w:rsidRPr="00B97B9C">
        <w:rPr>
          <w:rFonts w:ascii="Times New Roman" w:eastAsia="Calibri" w:hAnsi="Times New Roman" w:cs="Times New Roman"/>
        </w:rPr>
        <w:t xml:space="preserve">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60 dni. </w:t>
      </w:r>
    </w:p>
    <w:p w:rsidR="00B97B9C" w:rsidRPr="00B97B9C" w:rsidRDefault="00B97B9C" w:rsidP="00B97B9C">
      <w:pPr>
        <w:numPr>
          <w:ilvl w:val="2"/>
          <w:numId w:val="10"/>
        </w:numPr>
        <w:suppressAutoHyphens/>
        <w:spacing w:after="0" w:line="360" w:lineRule="auto"/>
        <w:ind w:left="709" w:hanging="283"/>
        <w:jc w:val="both"/>
        <w:rPr>
          <w:rFonts w:ascii="Times New Roman" w:eastAsia="Calibri" w:hAnsi="Times New Roman" w:cs="Times New Roman"/>
        </w:rPr>
      </w:pPr>
      <w:r w:rsidRPr="00B97B9C">
        <w:rPr>
          <w:rFonts w:ascii="Times New Roman" w:eastAsia="Calibri" w:hAnsi="Times New Roman" w:cs="Times New Roman"/>
        </w:rPr>
        <w:t>Przedłużenie terminu związania ofertą, o którym mowa w ust. 2, wymaga złożenia przez Wykonawcę pisemnego oświadczenia o wyrażeniu zgody na przedłużenie terminu związania ofertą.</w:t>
      </w:r>
    </w:p>
    <w:p w:rsidR="00B97B9C" w:rsidRPr="00B97B9C" w:rsidRDefault="00B97B9C" w:rsidP="00B97B9C">
      <w:pPr>
        <w:numPr>
          <w:ilvl w:val="2"/>
          <w:numId w:val="10"/>
        </w:numPr>
        <w:suppressAutoHyphens/>
        <w:spacing w:after="0" w:line="360" w:lineRule="auto"/>
        <w:ind w:left="709" w:hanging="283"/>
        <w:jc w:val="both"/>
        <w:rPr>
          <w:rFonts w:ascii="Times New Roman" w:eastAsia="Calibri" w:hAnsi="Times New Roman" w:cs="Times New Roman"/>
        </w:rPr>
      </w:pPr>
      <w:r w:rsidRPr="00B97B9C">
        <w:rPr>
          <w:rFonts w:ascii="Times New Roman" w:eastAsia="Calibri" w:hAnsi="Times New Roman" w:cs="Times New Roman"/>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rsidR="00B97B9C" w:rsidRPr="00B97B9C" w:rsidRDefault="00B97B9C" w:rsidP="00B97B9C">
      <w:pPr>
        <w:numPr>
          <w:ilvl w:val="2"/>
          <w:numId w:val="10"/>
        </w:numPr>
        <w:suppressAutoHyphens/>
        <w:spacing w:after="0" w:line="360" w:lineRule="auto"/>
        <w:ind w:left="709" w:hanging="283"/>
        <w:jc w:val="both"/>
        <w:rPr>
          <w:rFonts w:ascii="Times New Roman" w:eastAsia="Calibri" w:hAnsi="Times New Roman" w:cs="Times New Roman"/>
        </w:rPr>
      </w:pPr>
      <w:r w:rsidRPr="00B97B9C">
        <w:rPr>
          <w:rFonts w:ascii="Times New Roman" w:eastAsia="Calibri" w:hAnsi="Times New Roman" w:cs="Times New Roman"/>
        </w:rPr>
        <w:t xml:space="preserve">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 </w:t>
      </w:r>
    </w:p>
    <w:p w:rsidR="00B97B9C" w:rsidRPr="00B97B9C" w:rsidRDefault="00B97B9C" w:rsidP="00B97B9C">
      <w:pPr>
        <w:numPr>
          <w:ilvl w:val="0"/>
          <w:numId w:val="5"/>
        </w:numPr>
        <w:suppressAutoHyphens/>
        <w:spacing w:after="0" w:line="360" w:lineRule="auto"/>
        <w:contextualSpacing/>
        <w:jc w:val="both"/>
        <w:rPr>
          <w:rFonts w:ascii="Times New Roman" w:eastAsia="Calibri" w:hAnsi="Times New Roman" w:cs="Times New Roman"/>
          <w:sz w:val="24"/>
          <w:szCs w:val="24"/>
        </w:rPr>
      </w:pPr>
      <w:r w:rsidRPr="00B97B9C">
        <w:rPr>
          <w:rFonts w:ascii="Times New Roman" w:eastAsia="Calibri" w:hAnsi="Times New Roman" w:cs="Times New Roman"/>
          <w:b/>
          <w:sz w:val="24"/>
          <w:szCs w:val="24"/>
          <w:lang w:val="x-none"/>
        </w:rPr>
        <w:t>Opis sposobu przygotowania oferty</w:t>
      </w:r>
      <w:r w:rsidRPr="00B97B9C">
        <w:rPr>
          <w:rFonts w:ascii="Times New Roman" w:eastAsia="Calibri" w:hAnsi="Times New Roman" w:cs="Times New Roman"/>
          <w:sz w:val="24"/>
          <w:szCs w:val="24"/>
          <w:lang w:val="x-none" w:eastAsia="pl-PL"/>
        </w:rPr>
        <w:t xml:space="preserve"> </w:t>
      </w:r>
    </w:p>
    <w:p w:rsidR="00CC52E6" w:rsidRPr="004079C5" w:rsidRDefault="00CC52E6" w:rsidP="004079C5">
      <w:pPr>
        <w:spacing w:after="0" w:line="360" w:lineRule="auto"/>
        <w:ind w:right="23"/>
        <w:jc w:val="both"/>
        <w:rPr>
          <w:rFonts w:ascii="Cambria" w:hAnsi="Cambria"/>
          <w:color w:val="000000"/>
          <w:lang w:eastAsia="pl-PL"/>
        </w:rPr>
      </w:pPr>
      <w:r w:rsidRPr="004079C5">
        <w:rPr>
          <w:rFonts w:ascii="Cambria" w:hAnsi="Cambria"/>
          <w:b/>
          <w:lang w:eastAsia="pl-PL"/>
        </w:rPr>
        <w:t>1.Oferta musi być sporządzona w języku polskim, w formie elektronicznej (opatrzonej kwalifikowanym podpisem elektronicznym) lub w postaci elektronicznej opatrzonej podpisem zaufanym (</w:t>
      </w:r>
      <w:r w:rsidRPr="004079C5">
        <w:rPr>
          <w:rFonts w:ascii="Cambria" w:hAnsi="Cambria"/>
          <w:b/>
          <w:bCs/>
        </w:rPr>
        <w:t>podpis zaufany- składany za pomocą profilu zaufanego)</w:t>
      </w:r>
      <w:r w:rsidRPr="004079C5">
        <w:rPr>
          <w:rFonts w:ascii="Cambria" w:hAnsi="Cambria"/>
          <w:b/>
          <w:lang w:eastAsia="pl-PL"/>
        </w:rPr>
        <w:t xml:space="preserve"> lub podpisem osobistym,</w:t>
      </w:r>
      <w:r w:rsidRPr="004079C5">
        <w:rPr>
          <w:rFonts w:ascii="Cambria" w:hAnsi="Cambria"/>
          <w:b/>
          <w:bCs/>
        </w:rPr>
        <w:t xml:space="preserve"> (podpis osobisty składany za pomocą dowodu osobistego- e- dowód)</w:t>
      </w:r>
      <w:r w:rsidRPr="004079C5">
        <w:rPr>
          <w:rFonts w:ascii="Cambria" w:hAnsi="Cambria"/>
          <w:b/>
          <w:lang w:eastAsia="pl-PL"/>
        </w:rPr>
        <w:t xml:space="preserve"> </w:t>
      </w:r>
      <w:r w:rsidRPr="004079C5">
        <w:rPr>
          <w:rFonts w:ascii="Cambria" w:hAnsi="Cambria"/>
          <w:lang w:eastAsia="pl-PL"/>
        </w:rPr>
        <w:t>w ogólnie dostępnych formatach danych, w szczególności w formatach: .txt, .rtf, .pdf, .</w:t>
      </w:r>
      <w:proofErr w:type="spellStart"/>
      <w:r w:rsidRPr="004079C5">
        <w:rPr>
          <w:rFonts w:ascii="Cambria" w:hAnsi="Cambria"/>
          <w:lang w:eastAsia="pl-PL"/>
        </w:rPr>
        <w:t>doc</w:t>
      </w:r>
      <w:proofErr w:type="spellEnd"/>
      <w:r w:rsidRPr="004079C5">
        <w:rPr>
          <w:rFonts w:ascii="Cambria" w:hAnsi="Cambria"/>
          <w:lang w:eastAsia="pl-PL"/>
        </w:rPr>
        <w:t>, .</w:t>
      </w:r>
      <w:proofErr w:type="spellStart"/>
      <w:r w:rsidRPr="004079C5">
        <w:rPr>
          <w:rFonts w:ascii="Cambria" w:hAnsi="Cambria"/>
          <w:lang w:eastAsia="pl-PL"/>
        </w:rPr>
        <w:t>docx</w:t>
      </w:r>
      <w:proofErr w:type="spellEnd"/>
      <w:r w:rsidRPr="004079C5">
        <w:rPr>
          <w:rFonts w:ascii="Cambria" w:hAnsi="Cambria"/>
          <w:lang w:eastAsia="pl-PL"/>
        </w:rPr>
        <w:t>, .</w:t>
      </w:r>
      <w:proofErr w:type="spellStart"/>
      <w:r w:rsidRPr="004079C5">
        <w:rPr>
          <w:rFonts w:ascii="Cambria" w:hAnsi="Cambria"/>
          <w:lang w:eastAsia="pl-PL"/>
        </w:rPr>
        <w:t>odt</w:t>
      </w:r>
      <w:proofErr w:type="spellEnd"/>
      <w:r w:rsidRPr="004079C5">
        <w:rPr>
          <w:rFonts w:ascii="Cambria" w:hAnsi="Cambria"/>
          <w:lang w:eastAsia="pl-PL"/>
        </w:rPr>
        <w:t>. Zaleca się złożenie oferty w formacie pdf. Do</w:t>
      </w:r>
      <w:r w:rsidRPr="004079C5">
        <w:rPr>
          <w:rFonts w:ascii="Cambria" w:hAnsi="Cambria"/>
          <w:color w:val="000000"/>
          <w:lang w:eastAsia="pl-PL"/>
        </w:rPr>
        <w:t xml:space="preserve"> przygotowania oferty zaleca się skorzystanie </w:t>
      </w:r>
      <w:r w:rsidRPr="004079C5">
        <w:rPr>
          <w:rFonts w:ascii="Cambria" w:hAnsi="Cambria"/>
          <w:color w:val="000000"/>
          <w:lang w:eastAsia="pl-PL"/>
        </w:rPr>
        <w:lastRenderedPageBreak/>
        <w:t xml:space="preserve">z Formularza oferty, stanowiącego </w:t>
      </w:r>
      <w:r w:rsidRPr="004079C5">
        <w:rPr>
          <w:rFonts w:ascii="Cambria" w:hAnsi="Cambria"/>
          <w:b/>
          <w:bCs/>
          <w:color w:val="000000"/>
          <w:lang w:eastAsia="pl-PL"/>
        </w:rPr>
        <w:t>Załącznik Nr 1 do SWZ</w:t>
      </w:r>
      <w:r w:rsidRPr="004079C5">
        <w:rPr>
          <w:rFonts w:ascii="Cambria" w:hAnsi="Cambria"/>
          <w:color w:val="000000"/>
          <w:lang w:eastAsia="pl-PL"/>
        </w:rPr>
        <w:t xml:space="preserve">. W przypadku, gdy Wykonawca nie korzysta z przygotowanego przez Zamawiającego wzoru Formularza oferty, oferta powinna zawierać wszystkie informacje wymagane we wzorze. </w:t>
      </w:r>
    </w:p>
    <w:p w:rsidR="00CC52E6" w:rsidRPr="004079C5" w:rsidRDefault="00CC52E6" w:rsidP="004079C5">
      <w:pPr>
        <w:spacing w:after="0" w:line="360" w:lineRule="auto"/>
        <w:ind w:right="23"/>
        <w:jc w:val="both"/>
        <w:rPr>
          <w:rFonts w:ascii="Cambria" w:eastAsia="Verdana" w:hAnsi="Cambria"/>
        </w:rPr>
      </w:pPr>
      <w:r w:rsidRPr="004079C5">
        <w:rPr>
          <w:rFonts w:ascii="Cambria" w:eastAsia="Verdana" w:hAnsi="Cambria"/>
        </w:rPr>
        <w:t>2. Wymagania i zalecenia ogólne. Oferta powinna być przygotowana z uwzględnieniem poniższych zasad:</w:t>
      </w:r>
    </w:p>
    <w:p w:rsidR="00CC52E6" w:rsidRPr="004079C5" w:rsidRDefault="00CC52E6" w:rsidP="004079C5">
      <w:pPr>
        <w:autoSpaceDE w:val="0"/>
        <w:autoSpaceDN w:val="0"/>
        <w:adjustRightInd w:val="0"/>
        <w:spacing w:after="0" w:line="360" w:lineRule="auto"/>
        <w:jc w:val="both"/>
        <w:rPr>
          <w:rFonts w:ascii="Cambria" w:hAnsi="Cambria"/>
          <w:color w:val="000000"/>
        </w:rPr>
      </w:pPr>
      <w:r w:rsidRPr="004079C5">
        <w:rPr>
          <w:rFonts w:ascii="Cambria" w:hAnsi="Cambria"/>
          <w:color w:val="000000"/>
        </w:rPr>
        <w:t xml:space="preserve">1) Każdy Wykonawca może złożyć tylko jedną ofertę. </w:t>
      </w:r>
    </w:p>
    <w:p w:rsidR="00CC52E6" w:rsidRPr="004079C5" w:rsidRDefault="00CC52E6" w:rsidP="004079C5">
      <w:pPr>
        <w:autoSpaceDE w:val="0"/>
        <w:autoSpaceDN w:val="0"/>
        <w:adjustRightInd w:val="0"/>
        <w:spacing w:after="17" w:line="360" w:lineRule="auto"/>
        <w:jc w:val="both"/>
        <w:rPr>
          <w:rFonts w:ascii="Cambria" w:hAnsi="Cambria"/>
          <w:color w:val="000000"/>
        </w:rPr>
      </w:pPr>
      <w:r w:rsidRPr="004079C5">
        <w:rPr>
          <w:rFonts w:ascii="Cambria" w:hAnsi="Cambria"/>
          <w:color w:val="000000"/>
        </w:rPr>
        <w:t xml:space="preserve">2) Złożenie oferty w postępowaniu prowadzonym na Platformie wymaga, aby Wykonawca posiadał aktywowane konto na Platformie. </w:t>
      </w:r>
    </w:p>
    <w:p w:rsidR="00CC52E6" w:rsidRPr="004079C5" w:rsidRDefault="00CC52E6" w:rsidP="004079C5">
      <w:pPr>
        <w:autoSpaceDE w:val="0"/>
        <w:autoSpaceDN w:val="0"/>
        <w:adjustRightInd w:val="0"/>
        <w:spacing w:after="17" w:line="360" w:lineRule="auto"/>
        <w:jc w:val="both"/>
        <w:rPr>
          <w:rFonts w:ascii="Cambria" w:hAnsi="Cambria"/>
          <w:color w:val="000000"/>
        </w:rPr>
      </w:pPr>
      <w:r w:rsidRPr="004079C5">
        <w:rPr>
          <w:rFonts w:ascii="Cambria" w:hAnsi="Cambria"/>
          <w:color w:val="000000"/>
        </w:rPr>
        <w:t xml:space="preserve">3) Wykonawca składa ofertę za pośrednictwem zakładki „Oferty/wnioski”, widocznej w podglądzie postępowania po zalogowaniu się na konto Wykonawcy. </w:t>
      </w:r>
    </w:p>
    <w:p w:rsidR="00CC52E6" w:rsidRPr="004079C5" w:rsidRDefault="00CC52E6" w:rsidP="004079C5">
      <w:pPr>
        <w:autoSpaceDE w:val="0"/>
        <w:autoSpaceDN w:val="0"/>
        <w:adjustRightInd w:val="0"/>
        <w:spacing w:after="17" w:line="360" w:lineRule="auto"/>
        <w:jc w:val="both"/>
        <w:rPr>
          <w:rFonts w:ascii="Cambria" w:hAnsi="Cambria"/>
          <w:color w:val="000000"/>
        </w:rPr>
      </w:pPr>
      <w:r w:rsidRPr="004079C5">
        <w:rPr>
          <w:rFonts w:ascii="Cambria" w:hAnsi="Cambria"/>
          <w:color w:val="000000"/>
        </w:rPr>
        <w:t xml:space="preserve">4) Po wybraniu przycisku „Złóż ofertę” system prezentuje okno składania oferty umożliwiające przekazanie dokumentów elektronicznych, w którym znajdują się dwa pola typu </w:t>
      </w:r>
      <w:proofErr w:type="spellStart"/>
      <w:r w:rsidRPr="004079C5">
        <w:rPr>
          <w:rFonts w:ascii="Cambria" w:hAnsi="Cambria"/>
          <w:color w:val="000000"/>
        </w:rPr>
        <w:t>drag&amp;drop</w:t>
      </w:r>
      <w:proofErr w:type="spellEnd"/>
      <w:r w:rsidRPr="004079C5">
        <w:rPr>
          <w:rFonts w:ascii="Cambria" w:hAnsi="Cambria"/>
          <w:color w:val="000000"/>
        </w:rPr>
        <w:t xml:space="preserve"> („przeciągnij” i „upuść”) służące do dodawania plików. </w:t>
      </w:r>
    </w:p>
    <w:p w:rsidR="00CC52E6" w:rsidRPr="004079C5" w:rsidRDefault="00CC52E6" w:rsidP="004079C5">
      <w:pPr>
        <w:autoSpaceDE w:val="0"/>
        <w:autoSpaceDN w:val="0"/>
        <w:adjustRightInd w:val="0"/>
        <w:spacing w:after="17" w:line="360" w:lineRule="auto"/>
        <w:jc w:val="both"/>
        <w:rPr>
          <w:rFonts w:ascii="Cambria" w:hAnsi="Cambria"/>
          <w:color w:val="000000"/>
        </w:rPr>
      </w:pPr>
      <w:r w:rsidRPr="004079C5">
        <w:rPr>
          <w:rFonts w:ascii="Cambria" w:hAnsi="Cambria"/>
          <w:color w:val="000000"/>
        </w:rPr>
        <w:t xml:space="preserve">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CC52E6" w:rsidRPr="004079C5" w:rsidRDefault="00CC52E6" w:rsidP="004079C5">
      <w:pPr>
        <w:autoSpaceDE w:val="0"/>
        <w:autoSpaceDN w:val="0"/>
        <w:adjustRightInd w:val="0"/>
        <w:spacing w:after="17" w:line="360" w:lineRule="auto"/>
        <w:jc w:val="both"/>
        <w:rPr>
          <w:rFonts w:ascii="Cambria" w:hAnsi="Cambria"/>
          <w:color w:val="000000"/>
        </w:rPr>
      </w:pPr>
      <w:r w:rsidRPr="004079C5">
        <w:rPr>
          <w:rFonts w:ascii="Cambria" w:hAnsi="Cambria"/>
          <w:color w:val="000000"/>
        </w:rPr>
        <w:t>6) Jeżeli wraz z ofertą składane są dokumenty zawierające tajemnicę przedsiębiorstwa w rozumieniu przepisów ustawy z dnia 16 kwietnia 1993 r. o zwalczaniu nieuczciwej konkurencji (</w:t>
      </w:r>
      <w:proofErr w:type="spellStart"/>
      <w:r w:rsidRPr="004079C5">
        <w:rPr>
          <w:rFonts w:ascii="Cambria" w:hAnsi="Cambria"/>
          <w:color w:val="000000"/>
        </w:rPr>
        <w:t>t.j</w:t>
      </w:r>
      <w:proofErr w:type="spellEnd"/>
      <w:r w:rsidRPr="004079C5">
        <w:rPr>
          <w:rFonts w:ascii="Cambria" w:hAnsi="Cambria"/>
          <w:color w:val="000000"/>
        </w:rPr>
        <w:t xml:space="preserve">.:. Dz. U. z 2022 r., poz. 1233 z </w:t>
      </w:r>
      <w:proofErr w:type="spellStart"/>
      <w:r w:rsidRPr="004079C5">
        <w:rPr>
          <w:rFonts w:ascii="Cambria" w:hAnsi="Cambria"/>
          <w:color w:val="000000"/>
        </w:rPr>
        <w:t>późn</w:t>
      </w:r>
      <w:proofErr w:type="spellEnd"/>
      <w:r w:rsidRPr="004079C5">
        <w:rPr>
          <w:rFonts w:ascii="Cambria" w:hAnsi="Cambria"/>
          <w:color w:val="000000"/>
        </w:rPr>
        <w:t xml:space="preserve">. zm.) Wykonawca, w celu utrzymania w poufności tych informacji, przekazuje je w wydzielonym i odpowiednio oznaczonym pliku – z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CC52E6" w:rsidRPr="004079C5" w:rsidRDefault="00CC52E6" w:rsidP="004079C5">
      <w:pPr>
        <w:autoSpaceDE w:val="0"/>
        <w:autoSpaceDN w:val="0"/>
        <w:adjustRightInd w:val="0"/>
        <w:spacing w:after="0" w:line="360" w:lineRule="auto"/>
        <w:jc w:val="both"/>
        <w:rPr>
          <w:rFonts w:ascii="Cambria" w:hAnsi="Cambria"/>
          <w:color w:val="000000"/>
        </w:rPr>
      </w:pPr>
      <w:r w:rsidRPr="004079C5">
        <w:rPr>
          <w:rFonts w:ascii="Cambria" w:hAnsi="Cambria"/>
          <w:color w:val="000000"/>
        </w:rPr>
        <w:t xml:space="preserve">7) W przypadku przekazywania dokumentu elektronicznego w formacie poddającym dane kompresji, opatrzenie pliku zawierającego skompresowane dokumenty podpisem elektronicznym (kwalifikowanym, zaufanym, osobistym) jest równoznaczne z opatrzeniem wszystkich dokumentów zawartych w tym pliku podpisem elektronicznym. </w:t>
      </w:r>
    </w:p>
    <w:p w:rsidR="00CC52E6" w:rsidRPr="004079C5" w:rsidRDefault="00CC52E6" w:rsidP="004079C5">
      <w:pPr>
        <w:autoSpaceDE w:val="0"/>
        <w:autoSpaceDN w:val="0"/>
        <w:adjustRightInd w:val="0"/>
        <w:spacing w:after="14" w:line="360" w:lineRule="auto"/>
        <w:jc w:val="both"/>
        <w:rPr>
          <w:rFonts w:ascii="Cambria" w:hAnsi="Cambria"/>
          <w:color w:val="000000"/>
        </w:rPr>
      </w:pPr>
      <w:r w:rsidRPr="004079C5">
        <w:rPr>
          <w:rFonts w:ascii="Cambria" w:hAnsi="Cambria"/>
          <w:color w:val="000000"/>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w:t>
      </w:r>
    </w:p>
    <w:p w:rsidR="00CC52E6" w:rsidRPr="004079C5" w:rsidRDefault="00CC52E6" w:rsidP="004079C5">
      <w:pPr>
        <w:autoSpaceDE w:val="0"/>
        <w:autoSpaceDN w:val="0"/>
        <w:adjustRightInd w:val="0"/>
        <w:spacing w:after="14" w:line="360" w:lineRule="auto"/>
        <w:jc w:val="both"/>
        <w:rPr>
          <w:rFonts w:ascii="Cambria" w:hAnsi="Cambria"/>
          <w:color w:val="000000"/>
        </w:rPr>
      </w:pPr>
      <w:r w:rsidRPr="004079C5">
        <w:rPr>
          <w:rFonts w:ascii="Cambria" w:hAnsi="Cambria"/>
          <w:color w:val="000000"/>
        </w:rPr>
        <w:t xml:space="preserve">9) EPP i EPO dostępne są dla zalogowanego Wykonawcy w zakładce „Oferty/Wnioski”. </w:t>
      </w:r>
    </w:p>
    <w:p w:rsidR="00CC52E6" w:rsidRPr="004079C5" w:rsidRDefault="00CC52E6" w:rsidP="004079C5">
      <w:pPr>
        <w:autoSpaceDE w:val="0"/>
        <w:autoSpaceDN w:val="0"/>
        <w:adjustRightInd w:val="0"/>
        <w:spacing w:after="14" w:line="360" w:lineRule="auto"/>
        <w:jc w:val="both"/>
        <w:rPr>
          <w:rFonts w:ascii="Cambria" w:hAnsi="Cambria"/>
          <w:color w:val="000000"/>
        </w:rPr>
      </w:pPr>
      <w:r w:rsidRPr="004079C5">
        <w:rPr>
          <w:rFonts w:ascii="Cambria" w:hAnsi="Cambria"/>
          <w:color w:val="000000"/>
        </w:rPr>
        <w:t xml:space="preserve">10) Oferta może być złożona tylko do upływu terminu składania ofert. Wykonawca może przed upływem terminu składania ofert wycofać ofertę. Wykonawca wycofuje ofertę w zakładce „Oferty/wnioski” używając przycisku „Wycofaj ofertę”. </w:t>
      </w:r>
    </w:p>
    <w:p w:rsidR="00CC52E6" w:rsidRPr="004079C5" w:rsidRDefault="00CC52E6" w:rsidP="004079C5">
      <w:pPr>
        <w:autoSpaceDE w:val="0"/>
        <w:autoSpaceDN w:val="0"/>
        <w:adjustRightInd w:val="0"/>
        <w:spacing w:after="14" w:line="360" w:lineRule="auto"/>
        <w:jc w:val="both"/>
        <w:rPr>
          <w:rFonts w:ascii="Cambria" w:hAnsi="Cambria"/>
          <w:color w:val="000000"/>
        </w:rPr>
      </w:pPr>
      <w:r w:rsidRPr="004079C5">
        <w:rPr>
          <w:rFonts w:ascii="Cambria" w:hAnsi="Cambria"/>
          <w:color w:val="000000"/>
        </w:rPr>
        <w:lastRenderedPageBreak/>
        <w:t xml:space="preserve">11) Maksymalny łączny rozmiar plików stanowiących ofertę lub składanych wraz z ofertą to 250 MB. </w:t>
      </w:r>
    </w:p>
    <w:p w:rsidR="00CC52E6" w:rsidRPr="004079C5" w:rsidRDefault="00CC52E6" w:rsidP="004079C5">
      <w:pPr>
        <w:autoSpaceDE w:val="0"/>
        <w:autoSpaceDN w:val="0"/>
        <w:adjustRightInd w:val="0"/>
        <w:spacing w:after="14" w:line="360" w:lineRule="auto"/>
        <w:jc w:val="both"/>
        <w:rPr>
          <w:rFonts w:ascii="Cambria" w:hAnsi="Cambria"/>
          <w:color w:val="000000"/>
        </w:rPr>
      </w:pPr>
      <w:r w:rsidRPr="004079C5">
        <w:rPr>
          <w:rFonts w:ascii="Cambria" w:hAnsi="Cambria"/>
          <w:color w:val="000000"/>
        </w:rPr>
        <w:t xml:space="preserve">12) Zalecane jest by w procesie sporządzania i składania oferty Wykonawca korzystał z Instrukcji interaktywnej - „Oferta wnioski i prace konkursowe” dostępnej pod adresem: https://media.ezamowienia.gov.pl/pod/2021/10/Oferty-5.2.pdf </w:t>
      </w:r>
    </w:p>
    <w:p w:rsidR="00CC52E6" w:rsidRPr="004079C5" w:rsidRDefault="00CC52E6" w:rsidP="004079C5">
      <w:pPr>
        <w:autoSpaceDE w:val="0"/>
        <w:autoSpaceDN w:val="0"/>
        <w:adjustRightInd w:val="0"/>
        <w:spacing w:after="14" w:line="360" w:lineRule="auto"/>
        <w:jc w:val="both"/>
        <w:rPr>
          <w:rFonts w:ascii="Cambria" w:hAnsi="Cambria"/>
          <w:color w:val="000000"/>
        </w:rPr>
      </w:pPr>
      <w:r w:rsidRPr="004079C5">
        <w:rPr>
          <w:rFonts w:ascii="Cambria" w:hAnsi="Cambria"/>
          <w:color w:val="000000"/>
        </w:rPr>
        <w:t xml:space="preserve">13) W przypadku problemów - technicznych i awarii związanych z funkcjonowaniem Platformy użytkownicy mogą skorzystać ze wsparcia technicznego dostępnego pod numerem telefonu (32) 77 88 999 lub drogą elektroniczną poprzez formularz udostępniony na stronie internetowej https://ezamowienia.gov.pl w zakładce „Zgłoś problem”. </w:t>
      </w:r>
    </w:p>
    <w:p w:rsidR="00CC52E6" w:rsidRPr="004079C5" w:rsidRDefault="00CC52E6" w:rsidP="004079C5">
      <w:pPr>
        <w:autoSpaceDE w:val="0"/>
        <w:autoSpaceDN w:val="0"/>
        <w:adjustRightInd w:val="0"/>
        <w:spacing w:after="0" w:line="360" w:lineRule="auto"/>
        <w:jc w:val="both"/>
        <w:rPr>
          <w:rFonts w:ascii="Cambria" w:hAnsi="Cambria"/>
          <w:color w:val="000000"/>
        </w:rPr>
      </w:pPr>
      <w:r w:rsidRPr="004079C5">
        <w:rPr>
          <w:rFonts w:ascii="Cambria" w:hAnsi="Cambria"/>
          <w:color w:val="000000"/>
        </w:rPr>
        <w:t xml:space="preserve">14). Zamawiający nie wymaga składania ofert w formie katalogów elektronicznych. </w:t>
      </w:r>
    </w:p>
    <w:p w:rsidR="00CC52E6" w:rsidRPr="004079C5" w:rsidRDefault="00CC52E6" w:rsidP="004079C5">
      <w:pPr>
        <w:spacing w:after="0" w:line="360" w:lineRule="auto"/>
        <w:ind w:right="23"/>
        <w:jc w:val="both"/>
        <w:rPr>
          <w:rFonts w:ascii="Cambria" w:eastAsia="Verdana" w:hAnsi="Cambria"/>
        </w:rPr>
      </w:pPr>
      <w:r w:rsidRPr="004079C5">
        <w:rPr>
          <w:rFonts w:ascii="Cambria" w:eastAsia="Verdana" w:hAnsi="Cambria"/>
        </w:rPr>
        <w:t>3.</w:t>
      </w:r>
      <w:r w:rsidRPr="004079C5">
        <w:rPr>
          <w:rFonts w:ascii="Cambria" w:eastAsia="Verdana" w:hAnsi="Cambria"/>
          <w:u w:val="single"/>
        </w:rPr>
        <w:t>Do oferty należy dołączyć</w:t>
      </w:r>
      <w:r w:rsidRPr="004079C5">
        <w:rPr>
          <w:rFonts w:ascii="Cambria" w:eastAsia="Verdana" w:hAnsi="Cambria"/>
        </w:rPr>
        <w:t xml:space="preserve"> </w:t>
      </w:r>
    </w:p>
    <w:p w:rsidR="00CC52E6" w:rsidRPr="004079C5" w:rsidRDefault="00CC52E6" w:rsidP="004079C5">
      <w:pPr>
        <w:spacing w:after="0" w:line="360" w:lineRule="auto"/>
        <w:ind w:right="23"/>
        <w:jc w:val="both"/>
        <w:rPr>
          <w:rFonts w:ascii="Cambria" w:eastAsia="Verdana" w:hAnsi="Cambria"/>
        </w:rPr>
      </w:pPr>
      <w:r w:rsidRPr="004079C5">
        <w:rPr>
          <w:rFonts w:ascii="Cambria" w:hAnsi="Cambria"/>
          <w:b/>
        </w:rPr>
        <w:t>1).Oświadczenie, o którym mowa w art. 125 ust. 1 PZP, w zakresie wskazanym przez Zamawiającego, zgodnie z Zał. Nr 2 do SWZ.</w:t>
      </w:r>
    </w:p>
    <w:p w:rsidR="00CC52E6" w:rsidRPr="004079C5" w:rsidRDefault="00CC52E6" w:rsidP="004079C5">
      <w:pPr>
        <w:suppressAutoHyphens/>
        <w:autoSpaceDE w:val="0"/>
        <w:spacing w:after="0" w:line="360" w:lineRule="auto"/>
        <w:jc w:val="both"/>
        <w:rPr>
          <w:rFonts w:ascii="Cambria" w:hAnsi="Cambria"/>
        </w:rPr>
      </w:pPr>
      <w:r w:rsidRPr="004079C5">
        <w:rPr>
          <w:rFonts w:ascii="Cambria" w:hAnsi="Cambria"/>
        </w:rPr>
        <w:t>Oświadczenie powyższe stanowi dowód potwierdzający brak podstaw wykluczenia oraz spełnianie warunków udziału w postępowaniu na dzień składania ofert, tymczasowo zastępujący wymagane przez Zamawiającego podmiotowe środki dowodowe.</w:t>
      </w:r>
      <w:r w:rsidRPr="004079C5">
        <w:rPr>
          <w:rFonts w:ascii="Cambria" w:hAnsi="Cambria"/>
          <w:color w:val="FF0000"/>
        </w:rPr>
        <w:t xml:space="preserve"> </w:t>
      </w:r>
    </w:p>
    <w:p w:rsidR="00CC52E6" w:rsidRPr="004079C5" w:rsidRDefault="00CC52E6" w:rsidP="004079C5">
      <w:pPr>
        <w:suppressAutoHyphens/>
        <w:autoSpaceDE w:val="0"/>
        <w:spacing w:after="0" w:line="360" w:lineRule="auto"/>
        <w:jc w:val="both"/>
        <w:rPr>
          <w:rFonts w:ascii="Cambria" w:hAnsi="Cambria"/>
        </w:rPr>
      </w:pPr>
      <w:r w:rsidRPr="004079C5">
        <w:rPr>
          <w:rFonts w:ascii="Cambria" w:hAnsi="Cambria"/>
        </w:rPr>
        <w:t xml:space="preserve">2).W przypadku wspólnego ubiegania się o zamówienie przez Wykonawców oświadczenie, o którym mowa w ust. 2, składa każdy z Wykonawców. Oświadczenia te potwierdzają brak podstaw wykluczenia oraz spełnianie warunków udziału w postępowaniu w zakresie, w jakim każdy z Wykonawców wykazuje spełnianie warunków udziału w postępowaniu. </w:t>
      </w:r>
    </w:p>
    <w:p w:rsidR="00CC52E6" w:rsidRPr="004079C5" w:rsidRDefault="00CC52E6" w:rsidP="004079C5">
      <w:pPr>
        <w:suppressAutoHyphens/>
        <w:autoSpaceDE w:val="0"/>
        <w:spacing w:after="0" w:line="360" w:lineRule="auto"/>
        <w:jc w:val="both"/>
        <w:rPr>
          <w:rFonts w:ascii="Cambria" w:hAnsi="Cambria"/>
          <w:b/>
        </w:rPr>
      </w:pPr>
      <w:r w:rsidRPr="004079C5">
        <w:rPr>
          <w:rFonts w:ascii="Cambria" w:hAnsi="Cambria"/>
        </w:rPr>
        <w:t xml:space="preserve">3).W przypadku polegania przez Wykonawcę na zdolnościach lub sytuacji podmiotów udostępniających zasoby, Wykonawca przedstawia, wraz z oświadczeniem, o którym mowa w ust. 2, także oświadczenie podmiotu udostępniającego zasoby, potwierdzające brak podstaw wykluczenia tego podmiotu oraz odpowiednio spełnianie warunków udziału w postępowaniu w zakresie, w jakim Wykonawca powołuje się na jego zasoby zgodnie </w:t>
      </w:r>
      <w:r w:rsidRPr="004079C5">
        <w:rPr>
          <w:rFonts w:ascii="Cambria" w:hAnsi="Cambria"/>
          <w:b/>
        </w:rPr>
        <w:t>z  Zał. nr 3 do SWZ.</w:t>
      </w:r>
    </w:p>
    <w:p w:rsidR="00B97B9C" w:rsidRPr="004079C5" w:rsidRDefault="00CC52E6" w:rsidP="00B97B9C">
      <w:pPr>
        <w:suppressAutoHyphens/>
        <w:autoSpaceDE w:val="0"/>
        <w:spacing w:after="0" w:line="360" w:lineRule="auto"/>
        <w:jc w:val="both"/>
        <w:rPr>
          <w:rFonts w:ascii="Cambria" w:hAnsi="Cambria"/>
        </w:rPr>
      </w:pPr>
      <w:r w:rsidRPr="004079C5">
        <w:rPr>
          <w:rFonts w:ascii="Cambria" w:hAnsi="Cambria"/>
        </w:rPr>
        <w:t>4).Oświadczenia, o których mowa w ust. 2</w:t>
      </w:r>
      <w:r w:rsidRPr="004079C5">
        <w:rPr>
          <w:rFonts w:ascii="Cambria" w:eastAsia="Liberation Serif" w:hAnsi="Cambria"/>
        </w:rPr>
        <w:t>–</w:t>
      </w:r>
      <w:r w:rsidRPr="004079C5">
        <w:rPr>
          <w:rFonts w:ascii="Cambria" w:hAnsi="Cambria"/>
        </w:rPr>
        <w:t xml:space="preserve">4, składa się wraz z ofertą, pod rygorem nieważności, w formie elektronicznej lub w postaci elektronicznej opatrzonej podpisem zaufanym lub podpisem osobistym. </w:t>
      </w:r>
    </w:p>
    <w:p w:rsidR="00B97B9C" w:rsidRPr="004079C5" w:rsidRDefault="00B97B9C" w:rsidP="00B97B9C">
      <w:pPr>
        <w:numPr>
          <w:ilvl w:val="0"/>
          <w:numId w:val="5"/>
        </w:num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b/>
          <w:sz w:val="24"/>
          <w:szCs w:val="24"/>
        </w:rPr>
        <w:t>Sposób oraz termin składania ofert</w:t>
      </w:r>
    </w:p>
    <w:p w:rsidR="004079C5" w:rsidRPr="004079C5" w:rsidRDefault="004079C5" w:rsidP="004079C5">
      <w:pPr>
        <w:suppressAutoHyphens/>
        <w:spacing w:after="0" w:line="360" w:lineRule="auto"/>
        <w:rPr>
          <w:rFonts w:ascii="Cambria" w:hAnsi="Cambria"/>
        </w:rPr>
      </w:pPr>
      <w:r w:rsidRPr="004079C5">
        <w:rPr>
          <w:rFonts w:ascii="Cambria" w:hAnsi="Cambria"/>
        </w:rPr>
        <w:t xml:space="preserve">1.Wykonawca może złożyć tylko jedną ofertę. </w:t>
      </w:r>
    </w:p>
    <w:p w:rsidR="004079C5" w:rsidRPr="004079C5" w:rsidRDefault="004079C5" w:rsidP="004079C5">
      <w:pPr>
        <w:suppressAutoHyphens/>
        <w:spacing w:after="0" w:line="360" w:lineRule="auto"/>
        <w:jc w:val="both"/>
        <w:rPr>
          <w:rFonts w:ascii="Cambria" w:hAnsi="Cambria"/>
          <w:b/>
          <w:lang w:eastAsia="pl-PL"/>
        </w:rPr>
      </w:pPr>
      <w:r w:rsidRPr="004079C5">
        <w:rPr>
          <w:rFonts w:ascii="Cambria" w:hAnsi="Cambria"/>
          <w:b/>
        </w:rPr>
        <w:t xml:space="preserve">2.Wykonawca składa ofertę, pod rygorem nieważności, </w:t>
      </w:r>
      <w:r w:rsidRPr="004079C5">
        <w:rPr>
          <w:rFonts w:ascii="Cambria" w:hAnsi="Cambria"/>
          <w:b/>
          <w:lang w:eastAsia="pl-PL"/>
        </w:rPr>
        <w:t>w formie elektronicznej</w:t>
      </w:r>
    </w:p>
    <w:p w:rsidR="004079C5" w:rsidRPr="004079C5" w:rsidRDefault="004079C5" w:rsidP="004079C5">
      <w:pPr>
        <w:spacing w:after="0" w:line="360" w:lineRule="auto"/>
        <w:ind w:right="23"/>
        <w:jc w:val="both"/>
        <w:rPr>
          <w:rFonts w:ascii="Cambria" w:eastAsia="Verdana" w:hAnsi="Cambria"/>
        </w:rPr>
      </w:pPr>
      <w:r w:rsidRPr="004079C5">
        <w:rPr>
          <w:rFonts w:ascii="Cambria" w:hAnsi="Cambria"/>
          <w:b/>
          <w:lang w:eastAsia="pl-PL"/>
        </w:rPr>
        <w:t>(opatrzonej kwalifikowanym podpisem elektronicznym) lub w postaci elektronicznej opatrzonej podpisem zaufanym (</w:t>
      </w:r>
      <w:r w:rsidRPr="004079C5">
        <w:rPr>
          <w:rFonts w:ascii="Cambria" w:hAnsi="Cambria"/>
          <w:b/>
          <w:bCs/>
        </w:rPr>
        <w:t>podpis zaufany- składany za pomocą profilu zaufanego)</w:t>
      </w:r>
      <w:r w:rsidRPr="004079C5">
        <w:rPr>
          <w:rFonts w:ascii="Cambria" w:hAnsi="Cambria"/>
          <w:b/>
          <w:lang w:eastAsia="pl-PL"/>
        </w:rPr>
        <w:t xml:space="preserve">  lub podpisem osobistym </w:t>
      </w:r>
      <w:r w:rsidRPr="004079C5">
        <w:rPr>
          <w:rFonts w:ascii="Cambria" w:hAnsi="Cambria"/>
          <w:b/>
          <w:bCs/>
        </w:rPr>
        <w:t>(podpis osobisty składany za pomocą dowodu osobistego - e-dowód).</w:t>
      </w:r>
    </w:p>
    <w:p w:rsidR="004079C5" w:rsidRPr="004079C5" w:rsidRDefault="004079C5" w:rsidP="004079C5">
      <w:pPr>
        <w:suppressAutoHyphens/>
        <w:spacing w:after="0" w:line="360" w:lineRule="auto"/>
        <w:jc w:val="both"/>
        <w:rPr>
          <w:rFonts w:ascii="Cambria" w:hAnsi="Cambria"/>
        </w:rPr>
      </w:pPr>
      <w:r w:rsidRPr="004079C5">
        <w:rPr>
          <w:rFonts w:ascii="Cambria" w:hAnsi="Cambria"/>
        </w:rPr>
        <w:lastRenderedPageBreak/>
        <w:t xml:space="preserve">3.Oferta powinna być podpisana przez osobę upoważnioną/osoby upoważnione* do reprezentowania Wykonawcy. </w:t>
      </w:r>
    </w:p>
    <w:p w:rsidR="004079C5" w:rsidRPr="004079C5" w:rsidRDefault="004079C5" w:rsidP="004079C5">
      <w:pPr>
        <w:suppressAutoHyphens/>
        <w:spacing w:after="0" w:line="360" w:lineRule="auto"/>
        <w:jc w:val="both"/>
        <w:rPr>
          <w:rFonts w:ascii="Cambria" w:hAnsi="Cambria"/>
        </w:rPr>
      </w:pPr>
      <w:r w:rsidRPr="004079C5">
        <w:rPr>
          <w:rFonts w:ascii="Cambria" w:hAnsi="Cambria"/>
        </w:rPr>
        <w:t xml:space="preserve">4.Jeżeli w imieniu Wykonawcy działa osoba, której umocowanie do jego reprezentowania nie wynika z dokumentów rejestrowych (KRS, </w:t>
      </w:r>
      <w:proofErr w:type="spellStart"/>
      <w:r w:rsidRPr="004079C5">
        <w:rPr>
          <w:rFonts w:ascii="Cambria" w:hAnsi="Cambria"/>
        </w:rPr>
        <w:t>CEiDG</w:t>
      </w:r>
      <w:proofErr w:type="spellEnd"/>
      <w:r w:rsidRPr="004079C5">
        <w:rPr>
          <w:rFonts w:ascii="Cambria" w:hAnsi="Cambria"/>
        </w:rPr>
        <w:t xml:space="preserve"> lub innego właściwego rejestru), Wykonawca dołącza do oferty pełnomocnictwo.</w:t>
      </w:r>
    </w:p>
    <w:p w:rsidR="004079C5" w:rsidRPr="004079C5" w:rsidRDefault="004079C5" w:rsidP="004079C5">
      <w:pPr>
        <w:suppressAutoHyphens/>
        <w:spacing w:after="0" w:line="360" w:lineRule="auto"/>
        <w:jc w:val="both"/>
        <w:rPr>
          <w:rFonts w:ascii="Cambria" w:hAnsi="Cambria"/>
        </w:rPr>
      </w:pPr>
      <w:r w:rsidRPr="004079C5">
        <w:rPr>
          <w:rFonts w:ascii="Cambria" w:hAnsi="Cambria"/>
          <w:b/>
        </w:rPr>
        <w:t xml:space="preserve">5.Pełnomocnictwo </w:t>
      </w:r>
      <w:r w:rsidRPr="004079C5">
        <w:rPr>
          <w:rFonts w:ascii="Cambria" w:hAnsi="Cambria"/>
        </w:rPr>
        <w:t>do złożenia oferty lub oświadczenia, o którym mowa w art. 125 ust. 1 PZP, przekazuje się w </w:t>
      </w:r>
      <w:r w:rsidRPr="004079C5">
        <w:rPr>
          <w:rFonts w:ascii="Cambria" w:hAnsi="Cambria"/>
          <w:lang w:eastAsia="pl-PL"/>
        </w:rPr>
        <w:t> formie elektronicznej lub w postaci elektronicznej opatrzonej podpisem zaufanym lub podpisem osobistym.</w:t>
      </w:r>
    </w:p>
    <w:p w:rsidR="004079C5" w:rsidRPr="004079C5" w:rsidRDefault="004079C5" w:rsidP="004079C5">
      <w:pPr>
        <w:suppressAutoHyphens/>
        <w:autoSpaceDE w:val="0"/>
        <w:spacing w:after="0" w:line="360" w:lineRule="auto"/>
        <w:jc w:val="both"/>
        <w:rPr>
          <w:rFonts w:ascii="Cambria" w:hAnsi="Cambria"/>
        </w:rPr>
      </w:pPr>
      <w:r w:rsidRPr="004079C5">
        <w:rPr>
          <w:rFonts w:ascii="Cambria" w:hAnsi="Cambria"/>
          <w:color w:val="000000"/>
          <w:lang w:eastAsia="pl-PL"/>
        </w:rPr>
        <w:t>6.W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rsidR="004079C5" w:rsidRPr="004079C5" w:rsidRDefault="004079C5" w:rsidP="004079C5">
      <w:pPr>
        <w:suppressAutoHyphens/>
        <w:spacing w:after="0" w:line="360" w:lineRule="auto"/>
        <w:jc w:val="both"/>
        <w:rPr>
          <w:rFonts w:ascii="Cambria" w:eastAsia="Times New Roman" w:hAnsi="Cambria"/>
          <w:lang w:eastAsia="zh-CN"/>
        </w:rPr>
      </w:pPr>
      <w:r w:rsidRPr="004079C5">
        <w:rPr>
          <w:rFonts w:ascii="Cambria" w:eastAsia="Times New Roman" w:hAnsi="Cambria"/>
          <w:lang w:eastAsia="zh-CN"/>
        </w:rPr>
        <w:t>7.Termin składania ofert upływa w </w:t>
      </w:r>
      <w:r w:rsidR="00722C96" w:rsidRPr="00722C96">
        <w:rPr>
          <w:rFonts w:ascii="Cambria" w:eastAsia="Times New Roman" w:hAnsi="Cambria"/>
          <w:b/>
          <w:lang w:eastAsia="zh-CN"/>
        </w:rPr>
        <w:t>dniu 10.12</w:t>
      </w:r>
      <w:r w:rsidRPr="00722C96">
        <w:rPr>
          <w:rFonts w:ascii="Cambria" w:eastAsia="Times New Roman" w:hAnsi="Cambria"/>
          <w:b/>
          <w:lang w:eastAsia="zh-CN"/>
        </w:rPr>
        <w:t>.2024 roku, o godz. 09:30</w:t>
      </w:r>
      <w:r w:rsidRPr="00722C96">
        <w:rPr>
          <w:rFonts w:ascii="Cambria" w:eastAsia="Times New Roman" w:hAnsi="Cambria"/>
          <w:lang w:eastAsia="zh-CN"/>
        </w:rPr>
        <w:t>.</w:t>
      </w:r>
      <w:r w:rsidRPr="004079C5">
        <w:rPr>
          <w:rFonts w:ascii="Cambria" w:eastAsia="Times New Roman" w:hAnsi="Cambria"/>
          <w:lang w:eastAsia="zh-CN"/>
        </w:rPr>
        <w:t xml:space="preserve"> </w:t>
      </w:r>
    </w:p>
    <w:p w:rsidR="004079C5" w:rsidRPr="004079C5" w:rsidRDefault="004079C5" w:rsidP="004079C5">
      <w:pPr>
        <w:suppressAutoHyphens/>
        <w:spacing w:after="0" w:line="360" w:lineRule="auto"/>
        <w:jc w:val="both"/>
        <w:rPr>
          <w:rFonts w:ascii="Cambria" w:eastAsia="Times New Roman" w:hAnsi="Cambria"/>
          <w:lang w:eastAsia="zh-CN"/>
        </w:rPr>
      </w:pPr>
      <w:r w:rsidRPr="004079C5">
        <w:rPr>
          <w:rFonts w:ascii="Cambria" w:eastAsia="Times New Roman" w:hAnsi="Cambria"/>
          <w:lang w:eastAsia="zh-CN"/>
        </w:rPr>
        <w:t>8.Oferta złożona po terminie zostanie odrzucona na podstawie art. 226 ust. 1 pkt 1 PZP.</w:t>
      </w:r>
    </w:p>
    <w:p w:rsidR="004079C5" w:rsidRPr="00B97B9C" w:rsidRDefault="004079C5" w:rsidP="004079C5">
      <w:pPr>
        <w:suppressAutoHyphens/>
        <w:spacing w:after="0" w:line="360" w:lineRule="auto"/>
        <w:ind w:left="360"/>
        <w:rPr>
          <w:rFonts w:ascii="Times New Roman" w:eastAsia="Calibri" w:hAnsi="Times New Roman" w:cs="Times New Roman"/>
          <w:sz w:val="24"/>
          <w:szCs w:val="24"/>
        </w:rPr>
      </w:pPr>
    </w:p>
    <w:p w:rsidR="00B97B9C" w:rsidRPr="00B97B9C" w:rsidRDefault="00B97B9C" w:rsidP="00B97B9C">
      <w:pPr>
        <w:numPr>
          <w:ilvl w:val="0"/>
          <w:numId w:val="5"/>
        </w:num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b/>
          <w:sz w:val="24"/>
          <w:szCs w:val="24"/>
        </w:rPr>
        <w:t>Termin otwarcia ofert</w:t>
      </w:r>
    </w:p>
    <w:p w:rsidR="00B97B9C" w:rsidRPr="00B97B9C" w:rsidRDefault="00B97B9C" w:rsidP="00B97B9C">
      <w:pPr>
        <w:suppressAutoHyphens/>
        <w:spacing w:after="0" w:line="360" w:lineRule="auto"/>
        <w:jc w:val="both"/>
        <w:rPr>
          <w:rFonts w:ascii="Times New Roman" w:eastAsia="Calibri" w:hAnsi="Times New Roman" w:cs="Times New Roman"/>
          <w:bCs/>
        </w:rPr>
      </w:pPr>
      <w:r w:rsidRPr="00B97B9C">
        <w:rPr>
          <w:rFonts w:ascii="Times New Roman" w:eastAsia="Calibri" w:hAnsi="Times New Roman" w:cs="Times New Roman"/>
          <w:bCs/>
        </w:rPr>
        <w:t xml:space="preserve">1. Otwarcie ofert nastąpi niezwłocznie po upływie terminu składania ofert, </w:t>
      </w:r>
      <w:r w:rsidR="00722C96">
        <w:rPr>
          <w:rFonts w:ascii="Times New Roman" w:eastAsia="Calibri" w:hAnsi="Times New Roman" w:cs="Times New Roman"/>
          <w:b/>
          <w:bCs/>
        </w:rPr>
        <w:t>tj. w dniu 10</w:t>
      </w:r>
      <w:r w:rsidRPr="00B97B9C">
        <w:rPr>
          <w:rFonts w:ascii="Times New Roman" w:eastAsia="Calibri" w:hAnsi="Times New Roman" w:cs="Times New Roman"/>
          <w:b/>
          <w:bCs/>
        </w:rPr>
        <w:t>.</w:t>
      </w:r>
      <w:r w:rsidR="00722C96">
        <w:rPr>
          <w:rFonts w:ascii="Times New Roman" w:eastAsia="Calibri" w:hAnsi="Times New Roman" w:cs="Times New Roman"/>
          <w:b/>
          <w:bCs/>
        </w:rPr>
        <w:t>12</w:t>
      </w:r>
      <w:r w:rsidRPr="00B97B9C">
        <w:rPr>
          <w:rFonts w:ascii="Times New Roman" w:eastAsia="Calibri" w:hAnsi="Times New Roman" w:cs="Times New Roman"/>
          <w:b/>
          <w:bCs/>
        </w:rPr>
        <w:t>.2024 roku, godz. 12:00</w:t>
      </w:r>
      <w:r w:rsidRPr="00B97B9C">
        <w:rPr>
          <w:rFonts w:ascii="Times New Roman" w:eastAsia="Calibri" w:hAnsi="Times New Roman" w:cs="Times New Roman"/>
          <w:bCs/>
        </w:rPr>
        <w:t xml:space="preserve">. Otwarcie </w:t>
      </w:r>
      <w:r w:rsidRPr="00B97B9C">
        <w:rPr>
          <w:rFonts w:ascii="Times New Roman" w:eastAsia="Calibri" w:hAnsi="Times New Roman" w:cs="Times New Roman"/>
          <w:bCs/>
          <w:lang w:eastAsia="pl-PL"/>
        </w:rPr>
        <w:t>ofert dokonywane jest przez odszyfrowanie i otwarcie ofert.</w:t>
      </w:r>
    </w:p>
    <w:p w:rsidR="00B97B9C" w:rsidRPr="00B97B9C" w:rsidRDefault="00B97B9C" w:rsidP="00B97B9C">
      <w:pPr>
        <w:suppressAutoHyphens/>
        <w:spacing w:after="0" w:line="360" w:lineRule="auto"/>
        <w:jc w:val="both"/>
        <w:rPr>
          <w:rFonts w:ascii="Times New Roman" w:eastAsia="Calibri" w:hAnsi="Times New Roman" w:cs="Times New Roman"/>
          <w:bCs/>
        </w:rPr>
      </w:pPr>
      <w:r w:rsidRPr="00B97B9C">
        <w:rPr>
          <w:rFonts w:ascii="Times New Roman" w:eastAsia="Calibri" w:hAnsi="Times New Roman" w:cs="Times New Roman"/>
          <w:bCs/>
        </w:rPr>
        <w:t xml:space="preserve">2. Zamawiający, najpóźniej przed otwarciem ofert, udostępni na stronie internetowej prowadzonego postępowania informację o kwocie, jaką zamierza przeznaczyć na sfinansowanie zamówienia. </w:t>
      </w:r>
    </w:p>
    <w:p w:rsidR="00B97B9C" w:rsidRPr="00B97B9C" w:rsidRDefault="00B97B9C" w:rsidP="00B97B9C">
      <w:pPr>
        <w:suppressAutoHyphens/>
        <w:spacing w:after="0" w:line="360" w:lineRule="auto"/>
        <w:jc w:val="both"/>
        <w:rPr>
          <w:rFonts w:ascii="Times New Roman" w:eastAsia="Calibri" w:hAnsi="Times New Roman" w:cs="Times New Roman"/>
          <w:bCs/>
        </w:rPr>
      </w:pPr>
      <w:r w:rsidRPr="00B97B9C">
        <w:rPr>
          <w:rFonts w:ascii="Times New Roman" w:eastAsia="Calibri" w:hAnsi="Times New Roman" w:cs="Times New Roman"/>
          <w:bCs/>
        </w:rPr>
        <w:t>3. 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rsidR="00B97B9C" w:rsidRPr="00B97B9C" w:rsidRDefault="00B97B9C" w:rsidP="00B97B9C">
      <w:pPr>
        <w:suppressAutoHyphens/>
        <w:autoSpaceDE w:val="0"/>
        <w:spacing w:after="0" w:line="360" w:lineRule="auto"/>
        <w:jc w:val="both"/>
        <w:rPr>
          <w:rFonts w:ascii="Times New Roman" w:eastAsia="Calibri" w:hAnsi="Times New Roman" w:cs="Times New Roman"/>
          <w:bCs/>
        </w:rPr>
      </w:pPr>
      <w:r w:rsidRPr="00B97B9C">
        <w:rPr>
          <w:rFonts w:ascii="Times New Roman" w:eastAsia="Calibri" w:hAnsi="Times New Roman" w:cs="Times New Roman"/>
          <w:bCs/>
        </w:rPr>
        <w:t xml:space="preserve">4. Niezwłocznie po otwarciu ofert Zamawiający udostępni na stronie internetowej prowadzonego postępowania informacje o: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bCs/>
        </w:rPr>
      </w:pPr>
      <w:r w:rsidRPr="00B97B9C">
        <w:rPr>
          <w:rFonts w:ascii="Times New Roman" w:eastAsia="Calibri" w:hAnsi="Times New Roman" w:cs="Times New Roman"/>
          <w:bCs/>
        </w:rPr>
        <w:t xml:space="preserve">1) nazwach albo imionach i nazwiskach oraz siedzibach lub miejscach prowadzonej działalności gospodarczej albo miejscach zamieszkania Wykonawców, których oferty zostały otwarte; </w:t>
      </w:r>
    </w:p>
    <w:p w:rsidR="00B97B9C" w:rsidRPr="00B97B9C" w:rsidRDefault="00B97B9C" w:rsidP="00B97B9C">
      <w:pPr>
        <w:suppressAutoHyphens/>
        <w:spacing w:after="0" w:line="360" w:lineRule="auto"/>
        <w:jc w:val="both"/>
        <w:rPr>
          <w:rFonts w:ascii="Times New Roman" w:eastAsia="Calibri" w:hAnsi="Times New Roman" w:cs="Times New Roman"/>
          <w:bCs/>
        </w:rPr>
      </w:pPr>
      <w:r w:rsidRPr="00B97B9C">
        <w:rPr>
          <w:rFonts w:ascii="Times New Roman" w:eastAsia="Calibri" w:hAnsi="Times New Roman" w:cs="Times New Roman"/>
          <w:bCs/>
        </w:rPr>
        <w:t>2) cenach lub kosztach zawartych w ofertach.</w:t>
      </w:r>
    </w:p>
    <w:p w:rsidR="00B97B9C" w:rsidRPr="00B97B9C" w:rsidRDefault="00B97B9C" w:rsidP="00B97B9C">
      <w:pPr>
        <w:suppressAutoHyphens/>
        <w:spacing w:after="0" w:line="360" w:lineRule="auto"/>
        <w:ind w:left="360"/>
        <w:rPr>
          <w:rFonts w:ascii="Times New Roman" w:eastAsia="Calibri" w:hAnsi="Times New Roman" w:cs="Times New Roman"/>
          <w:sz w:val="24"/>
          <w:szCs w:val="24"/>
        </w:rPr>
      </w:pPr>
    </w:p>
    <w:p w:rsidR="00B97B9C" w:rsidRPr="00B97B9C" w:rsidRDefault="00B97B9C" w:rsidP="00B97B9C">
      <w:pPr>
        <w:numPr>
          <w:ilvl w:val="0"/>
          <w:numId w:val="5"/>
        </w:num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b/>
          <w:sz w:val="24"/>
          <w:szCs w:val="24"/>
        </w:rPr>
        <w:t>Sposób obliczenia ceny</w:t>
      </w:r>
    </w:p>
    <w:p w:rsidR="00B97B9C" w:rsidRPr="00B97B9C" w:rsidRDefault="00B97B9C" w:rsidP="00B97B9C">
      <w:pPr>
        <w:suppressAutoHyphens/>
        <w:spacing w:after="120" w:line="360" w:lineRule="auto"/>
        <w:jc w:val="both"/>
        <w:rPr>
          <w:rFonts w:ascii="Times New Roman" w:hAnsi="Times New Roman" w:cs="Times New Roman"/>
          <w:lang w:eastAsia="ar-SA"/>
        </w:rPr>
      </w:pPr>
      <w:r w:rsidRPr="00B97B9C">
        <w:rPr>
          <w:rFonts w:ascii="Times New Roman" w:hAnsi="Times New Roman" w:cs="Times New Roman"/>
          <w:lang w:eastAsia="ar-SA"/>
        </w:rPr>
        <w:t xml:space="preserve">1.Cenę oferty należy podać w formie ryczałtu oddzielnie dla każdego zadania  wyrażoną w złotych polskich ( PLN). </w:t>
      </w:r>
    </w:p>
    <w:p w:rsidR="00B97B9C" w:rsidRPr="00B97B9C" w:rsidRDefault="00B97B9C" w:rsidP="00B97B9C">
      <w:pPr>
        <w:suppressAutoHyphens/>
        <w:spacing w:after="120" w:line="360" w:lineRule="auto"/>
        <w:jc w:val="both"/>
        <w:rPr>
          <w:rFonts w:ascii="Times New Roman" w:hAnsi="Times New Roman" w:cs="Times New Roman"/>
          <w:lang w:eastAsia="ar-SA"/>
        </w:rPr>
      </w:pPr>
      <w:r w:rsidRPr="00B97B9C">
        <w:rPr>
          <w:rFonts w:ascii="Times New Roman" w:hAnsi="Times New Roman" w:cs="Times New Roman"/>
          <w:lang w:eastAsia="pl-PL"/>
        </w:rPr>
        <w:t xml:space="preserve">2.Cena ryczałtowa dotyczy całości przedmiotu zamówienia. </w:t>
      </w:r>
    </w:p>
    <w:p w:rsidR="00B97B9C" w:rsidRPr="00B97B9C" w:rsidRDefault="00B97B9C" w:rsidP="00B97B9C">
      <w:pPr>
        <w:suppressAutoHyphens/>
        <w:spacing w:after="120" w:line="360" w:lineRule="auto"/>
        <w:jc w:val="both"/>
        <w:rPr>
          <w:rFonts w:ascii="Times New Roman" w:hAnsi="Times New Roman" w:cs="Times New Roman"/>
          <w:lang w:eastAsia="ar-SA"/>
        </w:rPr>
      </w:pPr>
      <w:r w:rsidRPr="00B97B9C">
        <w:rPr>
          <w:rFonts w:ascii="Times New Roman" w:hAnsi="Times New Roman" w:cs="Times New Roman"/>
          <w:b/>
          <w:bCs/>
          <w:lang w:eastAsia="pl-PL"/>
        </w:rPr>
        <w:lastRenderedPageBreak/>
        <w:t xml:space="preserve">3. W związku z ryczałtową formułą określenia ceny w ust. 1 cena oferty musi zawierać wszelkie koszty niezbędne do zrealizowania pełnego zakresu przedmiotu zamówienia określonego w SWZ i załącznikach do SWZ, wynikające wprost z SWZ i załączników do SWZ, jak również w dokumentacji tej nie ujęte, a bez których nie można  wykonać zamówienia zapewniającego wykonanie przedmiotu umowy oraz realizację obiektów. </w:t>
      </w:r>
    </w:p>
    <w:p w:rsidR="00B97B9C" w:rsidRPr="00B97B9C" w:rsidRDefault="00B97B9C" w:rsidP="00B97B9C">
      <w:pPr>
        <w:tabs>
          <w:tab w:val="left" w:pos="426"/>
        </w:tabs>
        <w:suppressAutoHyphens/>
        <w:spacing w:after="0" w:line="360" w:lineRule="auto"/>
        <w:jc w:val="both"/>
        <w:rPr>
          <w:rFonts w:ascii="Times New Roman" w:hAnsi="Times New Roman" w:cs="Times New Roman"/>
          <w:lang w:eastAsia="ar-SA"/>
        </w:rPr>
      </w:pPr>
      <w:r w:rsidRPr="00B97B9C">
        <w:rPr>
          <w:rFonts w:ascii="Times New Roman" w:hAnsi="Times New Roman" w:cs="Times New Roman"/>
          <w:lang w:eastAsia="ar-SA"/>
        </w:rPr>
        <w:t>4. Cenę oferty netto i brutto należy podać na formularzu oferty. Kwoty za poszczególne elementy należy podać w tabeli elementów scalonych.</w:t>
      </w:r>
    </w:p>
    <w:p w:rsidR="00B97B9C" w:rsidRPr="00B97B9C" w:rsidRDefault="00B97B9C" w:rsidP="00B97B9C">
      <w:pPr>
        <w:tabs>
          <w:tab w:val="left" w:pos="0"/>
          <w:tab w:val="left" w:pos="284"/>
        </w:tabs>
        <w:spacing w:after="200" w:line="360" w:lineRule="auto"/>
        <w:contextualSpacing/>
        <w:jc w:val="both"/>
        <w:rPr>
          <w:rFonts w:ascii="Times New Roman" w:eastAsia="Times New Roman" w:hAnsi="Times New Roman" w:cs="Times New Roman"/>
          <w:color w:val="000000"/>
          <w:kern w:val="1"/>
          <w:sz w:val="24"/>
          <w:szCs w:val="24"/>
          <w:shd w:val="clear" w:color="auto" w:fill="FFFF00"/>
        </w:rPr>
      </w:pPr>
    </w:p>
    <w:p w:rsidR="00B97B9C" w:rsidRPr="00B97B9C" w:rsidRDefault="00B97B9C" w:rsidP="00B97B9C">
      <w:pPr>
        <w:numPr>
          <w:ilvl w:val="0"/>
          <w:numId w:val="5"/>
        </w:num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b/>
          <w:sz w:val="24"/>
          <w:szCs w:val="24"/>
        </w:rPr>
        <w:t>Opis kryteriów oceny ofert wraz z podaniem wag tych kryteriów i sposobu oceny ofert</w:t>
      </w:r>
    </w:p>
    <w:p w:rsidR="00B97B9C" w:rsidRPr="00B97B9C" w:rsidRDefault="00B97B9C" w:rsidP="00B97B9C">
      <w:pPr>
        <w:tabs>
          <w:tab w:val="left" w:pos="284"/>
        </w:tabs>
        <w:spacing w:after="0" w:line="360" w:lineRule="auto"/>
        <w:jc w:val="both"/>
        <w:rPr>
          <w:rFonts w:ascii="Times New Roman" w:hAnsi="Times New Roman"/>
        </w:rPr>
      </w:pPr>
      <w:r w:rsidRPr="00B97B9C">
        <w:rPr>
          <w:rFonts w:ascii="Times New Roman" w:hAnsi="Times New Roman"/>
        </w:rPr>
        <w:t>1.Zamawiający dokona oceny spełniania przez Wykonawców warunków udziału w postępowaniu i wykluczy z ubiegania się o udzielenie zamówienia Wykonawców, którzy podlegają wykluczeniu na podstawie art. 108 i art. 109 ust. 1 pkt 4 ustawy PZP.</w:t>
      </w:r>
    </w:p>
    <w:p w:rsidR="00B97B9C" w:rsidRPr="00B97B9C" w:rsidRDefault="00B97B9C" w:rsidP="00B97B9C">
      <w:pPr>
        <w:tabs>
          <w:tab w:val="left" w:pos="284"/>
        </w:tabs>
        <w:spacing w:after="0" w:line="360" w:lineRule="auto"/>
        <w:jc w:val="both"/>
        <w:rPr>
          <w:rFonts w:ascii="Times New Roman" w:hAnsi="Times New Roman"/>
        </w:rPr>
      </w:pPr>
      <w:r w:rsidRPr="00B97B9C">
        <w:rPr>
          <w:rFonts w:ascii="Times New Roman" w:hAnsi="Times New Roman"/>
        </w:rPr>
        <w:t xml:space="preserve">2. W toku badania i oceny ofert Zamawiający może żądać od Wykonawców wyjaśnień dotyczących treści złożonych ofert oraz przedmiotowych środków dowodowych lub innych składanych dokumentów  lub oświadczeń. </w:t>
      </w:r>
    </w:p>
    <w:p w:rsidR="00B97B9C" w:rsidRPr="00B97B9C" w:rsidRDefault="00B97B9C" w:rsidP="00B97B9C">
      <w:pPr>
        <w:tabs>
          <w:tab w:val="left" w:pos="284"/>
        </w:tabs>
        <w:spacing w:after="0" w:line="360" w:lineRule="auto"/>
        <w:rPr>
          <w:rFonts w:ascii="Times New Roman" w:hAnsi="Times New Roman"/>
        </w:rPr>
      </w:pPr>
      <w:r w:rsidRPr="00B97B9C">
        <w:rPr>
          <w:rFonts w:ascii="Times New Roman" w:hAnsi="Times New Roman"/>
        </w:rPr>
        <w:t>3.Zamawiający poprawi w  ofercie:</w:t>
      </w:r>
    </w:p>
    <w:p w:rsidR="00B97B9C" w:rsidRPr="00B97B9C" w:rsidRDefault="00B97B9C" w:rsidP="00B97B9C">
      <w:pPr>
        <w:tabs>
          <w:tab w:val="left" w:pos="284"/>
        </w:tabs>
        <w:spacing w:after="0" w:line="360" w:lineRule="auto"/>
        <w:rPr>
          <w:rFonts w:ascii="Times New Roman" w:hAnsi="Times New Roman"/>
        </w:rPr>
      </w:pPr>
      <w:r w:rsidRPr="00B97B9C">
        <w:rPr>
          <w:rFonts w:ascii="Times New Roman" w:hAnsi="Times New Roman"/>
        </w:rPr>
        <w:t>1/ oczywiste omyłki pisarskie,</w:t>
      </w:r>
    </w:p>
    <w:p w:rsidR="00B97B9C" w:rsidRPr="00B97B9C" w:rsidRDefault="00B97B9C" w:rsidP="00B97B9C">
      <w:pPr>
        <w:tabs>
          <w:tab w:val="left" w:pos="0"/>
          <w:tab w:val="left" w:pos="284"/>
        </w:tabs>
        <w:spacing w:after="0" w:line="360" w:lineRule="auto"/>
        <w:rPr>
          <w:rFonts w:ascii="Times New Roman" w:hAnsi="Times New Roman"/>
        </w:rPr>
      </w:pPr>
      <w:r w:rsidRPr="00B97B9C">
        <w:rPr>
          <w:rFonts w:ascii="Times New Roman" w:hAnsi="Times New Roman"/>
        </w:rPr>
        <w:t>2/ oczywiste omyłki rachunkowe z uwzględnieniem konsekwencji rachunkowych dokonanych poprawek,</w:t>
      </w:r>
    </w:p>
    <w:p w:rsidR="00B97B9C" w:rsidRPr="00B97B9C" w:rsidRDefault="00B97B9C" w:rsidP="00B97B9C">
      <w:pPr>
        <w:tabs>
          <w:tab w:val="left" w:pos="284"/>
        </w:tabs>
        <w:spacing w:after="0" w:line="360" w:lineRule="auto"/>
        <w:rPr>
          <w:rFonts w:ascii="Times New Roman" w:hAnsi="Times New Roman"/>
        </w:rPr>
      </w:pPr>
      <w:r w:rsidRPr="00B97B9C">
        <w:rPr>
          <w:rFonts w:ascii="Times New Roman" w:hAnsi="Times New Roman"/>
        </w:rPr>
        <w:t>3/ inne omyłki, polegające na niezgodności oferty z dokumentami zamówienia,  nie powodujące istotnych zmian w treści oferty, w tym m.in. polegające na:</w:t>
      </w:r>
    </w:p>
    <w:p w:rsidR="00B97B9C" w:rsidRPr="00B97B9C" w:rsidRDefault="00B97B9C" w:rsidP="00B97B9C">
      <w:pPr>
        <w:tabs>
          <w:tab w:val="left" w:pos="284"/>
        </w:tabs>
        <w:spacing w:after="0" w:line="360" w:lineRule="auto"/>
        <w:rPr>
          <w:rFonts w:ascii="Times New Roman" w:hAnsi="Times New Roman"/>
        </w:rPr>
      </w:pPr>
      <w:r w:rsidRPr="00B97B9C">
        <w:rPr>
          <w:rFonts w:ascii="Times New Roman" w:hAnsi="Times New Roman"/>
        </w:rPr>
        <w:t>a/ błędnym obliczeniu kwoty prawidłowo podanej w ofercie stawki  podatku VAT,</w:t>
      </w:r>
    </w:p>
    <w:p w:rsidR="00B97B9C" w:rsidRPr="00B97B9C" w:rsidRDefault="00B97B9C" w:rsidP="00B97B9C">
      <w:pPr>
        <w:tabs>
          <w:tab w:val="left" w:pos="284"/>
        </w:tabs>
        <w:spacing w:after="0" w:line="360" w:lineRule="auto"/>
        <w:rPr>
          <w:rFonts w:ascii="Times New Roman" w:hAnsi="Times New Roman"/>
        </w:rPr>
      </w:pPr>
      <w:r w:rsidRPr="00B97B9C">
        <w:rPr>
          <w:rFonts w:ascii="Times New Roman" w:hAnsi="Times New Roman"/>
        </w:rPr>
        <w:t>b/ błędnym sumowaniu w ofercie wartości netto i kwoty podatku VAT.</w:t>
      </w:r>
    </w:p>
    <w:p w:rsidR="00B97B9C" w:rsidRPr="00B97B9C" w:rsidRDefault="00B97B9C" w:rsidP="00B97B9C">
      <w:pPr>
        <w:tabs>
          <w:tab w:val="left" w:pos="284"/>
        </w:tabs>
        <w:spacing w:after="0" w:line="360" w:lineRule="auto"/>
        <w:jc w:val="both"/>
        <w:rPr>
          <w:rFonts w:ascii="Times New Roman" w:hAnsi="Times New Roman"/>
          <w:b/>
        </w:rPr>
      </w:pPr>
      <w:r w:rsidRPr="00B97B9C">
        <w:rPr>
          <w:rFonts w:ascii="Times New Roman" w:hAnsi="Times New Roman"/>
        </w:rPr>
        <w:t>4.</w:t>
      </w:r>
      <w:r w:rsidRPr="00B97B9C">
        <w:rPr>
          <w:rFonts w:ascii="Times New Roman" w:hAnsi="Times New Roman"/>
          <w:b/>
        </w:rPr>
        <w:t xml:space="preserve">Przy dokonywaniu wyboru najkorzystniejszej oferty Zamawiający będzie się kierował następującymi kryteriami </w:t>
      </w:r>
    </w:p>
    <w:p w:rsidR="00B97B9C" w:rsidRPr="00B97B9C" w:rsidRDefault="00B97B9C" w:rsidP="00B97B9C">
      <w:pPr>
        <w:tabs>
          <w:tab w:val="left" w:pos="284"/>
          <w:tab w:val="left" w:pos="2323"/>
        </w:tabs>
        <w:spacing w:after="0" w:line="360" w:lineRule="auto"/>
        <w:jc w:val="both"/>
        <w:rPr>
          <w:rFonts w:ascii="Times New Roman" w:hAnsi="Times New Roman"/>
          <w:b/>
        </w:rPr>
      </w:pPr>
      <w:r w:rsidRPr="00B97B9C">
        <w:rPr>
          <w:rFonts w:ascii="Times New Roman" w:hAnsi="Times New Roman"/>
          <w:b/>
        </w:rPr>
        <w:t xml:space="preserve">4.1 Cena brutto  oferty – KC- waga kryterium 60% - (max. 60 pkt) </w:t>
      </w:r>
    </w:p>
    <w:p w:rsidR="00B97B9C" w:rsidRPr="00B97B9C" w:rsidRDefault="00B97B9C" w:rsidP="00B97B9C">
      <w:pPr>
        <w:tabs>
          <w:tab w:val="left" w:pos="426"/>
        </w:tabs>
        <w:suppressAutoHyphens/>
        <w:spacing w:after="0" w:line="360" w:lineRule="auto"/>
        <w:rPr>
          <w:rFonts w:ascii="Times New Roman" w:hAnsi="Times New Roman"/>
          <w:b/>
          <w:bCs/>
          <w:lang w:eastAsia="ar-SA"/>
        </w:rPr>
      </w:pPr>
      <w:r w:rsidRPr="00B97B9C">
        <w:rPr>
          <w:rFonts w:ascii="Times New Roman" w:hAnsi="Times New Roman"/>
          <w:b/>
          <w:bCs/>
          <w:lang w:eastAsia="ar-SA"/>
        </w:rPr>
        <w:t xml:space="preserve">4.2 </w:t>
      </w:r>
      <w:r w:rsidRPr="00B97B9C">
        <w:rPr>
          <w:rFonts w:ascii="Times New Roman" w:hAnsi="Times New Roman"/>
          <w:b/>
          <w:bCs/>
        </w:rPr>
        <w:t xml:space="preserve">Doświadczenie projektanta </w:t>
      </w:r>
      <w:r w:rsidRPr="00B97B9C">
        <w:rPr>
          <w:rFonts w:ascii="Times New Roman" w:hAnsi="Times New Roman"/>
        </w:rPr>
        <w:t xml:space="preserve">– </w:t>
      </w:r>
      <w:r w:rsidRPr="00B97B9C">
        <w:rPr>
          <w:rFonts w:ascii="Times New Roman" w:hAnsi="Times New Roman"/>
          <w:b/>
        </w:rPr>
        <w:t>KD</w:t>
      </w:r>
      <w:r w:rsidRPr="00B97B9C">
        <w:rPr>
          <w:rFonts w:ascii="Times New Roman" w:hAnsi="Times New Roman"/>
        </w:rPr>
        <w:t xml:space="preserve"> </w:t>
      </w:r>
      <w:r w:rsidRPr="00B97B9C">
        <w:rPr>
          <w:rFonts w:ascii="Times New Roman" w:hAnsi="Times New Roman"/>
          <w:b/>
          <w:bCs/>
          <w:lang w:eastAsia="ar-SA"/>
        </w:rPr>
        <w:t xml:space="preserve"> waga kryterium 40 % ( max. 40 pkt) </w:t>
      </w:r>
    </w:p>
    <w:p w:rsidR="00B97B9C" w:rsidRPr="00B97B9C" w:rsidRDefault="00B97B9C" w:rsidP="00B97B9C">
      <w:pPr>
        <w:tabs>
          <w:tab w:val="left" w:pos="426"/>
        </w:tabs>
        <w:suppressAutoHyphens/>
        <w:spacing w:after="0" w:line="360" w:lineRule="auto"/>
        <w:rPr>
          <w:rFonts w:ascii="Times New Roman" w:hAnsi="Times New Roman"/>
          <w:lang w:eastAsia="ar-SA"/>
        </w:rPr>
      </w:pPr>
      <w:r w:rsidRPr="00B97B9C">
        <w:rPr>
          <w:rFonts w:ascii="Times New Roman" w:hAnsi="Times New Roman"/>
          <w:lang w:eastAsia="ar-SA"/>
        </w:rPr>
        <w:t xml:space="preserve">4.3 Sposób obliczania wartości punktowej dla poszczególnych kryteriów </w:t>
      </w:r>
    </w:p>
    <w:p w:rsidR="00B97B9C" w:rsidRPr="00B97B9C" w:rsidRDefault="00B97B9C" w:rsidP="00B97B9C">
      <w:pPr>
        <w:tabs>
          <w:tab w:val="left" w:pos="426"/>
        </w:tabs>
        <w:suppressAutoHyphens/>
        <w:spacing w:after="0" w:line="360" w:lineRule="auto"/>
        <w:rPr>
          <w:rFonts w:ascii="Times New Roman" w:hAnsi="Times New Roman"/>
          <w:lang w:eastAsia="ar-SA"/>
        </w:rPr>
      </w:pPr>
      <w:r w:rsidRPr="00B97B9C">
        <w:rPr>
          <w:rFonts w:ascii="Times New Roman" w:hAnsi="Times New Roman"/>
          <w:b/>
          <w:bCs/>
          <w:lang w:eastAsia="ar-SA"/>
        </w:rPr>
        <w:t>a) kryterium cena KC–</w:t>
      </w:r>
      <w:r w:rsidRPr="00B97B9C">
        <w:rPr>
          <w:rFonts w:ascii="Times New Roman" w:hAnsi="Times New Roman"/>
          <w:lang w:eastAsia="ar-SA"/>
        </w:rPr>
        <w:t xml:space="preserve"> Ilość punktów w kryterium cena zostanie obliczona na podstawie poniższego wzoru: </w:t>
      </w:r>
    </w:p>
    <w:p w:rsidR="00B97B9C" w:rsidRPr="00B97B9C" w:rsidRDefault="00B97B9C" w:rsidP="00B97B9C">
      <w:pPr>
        <w:tabs>
          <w:tab w:val="left" w:pos="426"/>
        </w:tabs>
        <w:suppressAutoHyphens/>
        <w:spacing w:after="0" w:line="360" w:lineRule="auto"/>
        <w:rPr>
          <w:rFonts w:ascii="Times New Roman" w:hAnsi="Times New Roman"/>
          <w:lang w:val="en-US" w:eastAsia="ar-SA"/>
        </w:rPr>
      </w:pPr>
      <w:r w:rsidRPr="00B97B9C">
        <w:rPr>
          <w:rFonts w:ascii="Times New Roman" w:hAnsi="Times New Roman"/>
          <w:lang w:val="en-US" w:eastAsia="ar-SA"/>
        </w:rPr>
        <w:t xml:space="preserve">KC= ( C min. : C bad) x 60  </w:t>
      </w:r>
    </w:p>
    <w:p w:rsidR="00B97B9C" w:rsidRPr="00B97B9C" w:rsidRDefault="00B97B9C" w:rsidP="00B97B9C">
      <w:pPr>
        <w:tabs>
          <w:tab w:val="left" w:pos="426"/>
        </w:tabs>
        <w:suppressAutoHyphens/>
        <w:spacing w:after="0" w:line="360" w:lineRule="auto"/>
        <w:rPr>
          <w:rFonts w:ascii="Times New Roman" w:hAnsi="Times New Roman"/>
          <w:lang w:eastAsia="ar-SA"/>
        </w:rPr>
      </w:pPr>
      <w:r w:rsidRPr="00B97B9C">
        <w:rPr>
          <w:rFonts w:ascii="Times New Roman" w:hAnsi="Times New Roman"/>
          <w:lang w:eastAsia="ar-SA"/>
        </w:rPr>
        <w:t>Gdzie:</w:t>
      </w:r>
    </w:p>
    <w:p w:rsidR="00B97B9C" w:rsidRPr="00B97B9C" w:rsidRDefault="00B97B9C" w:rsidP="00B97B9C">
      <w:pPr>
        <w:tabs>
          <w:tab w:val="left" w:pos="426"/>
        </w:tabs>
        <w:suppressAutoHyphens/>
        <w:spacing w:after="0" w:line="360" w:lineRule="auto"/>
        <w:rPr>
          <w:rFonts w:ascii="Times New Roman" w:hAnsi="Times New Roman"/>
          <w:lang w:eastAsia="ar-SA"/>
        </w:rPr>
      </w:pPr>
      <w:r w:rsidRPr="00B97B9C">
        <w:rPr>
          <w:rFonts w:ascii="Times New Roman" w:hAnsi="Times New Roman"/>
          <w:lang w:eastAsia="ar-SA"/>
        </w:rPr>
        <w:t>KC – ilość punktów w kryterium cena</w:t>
      </w:r>
    </w:p>
    <w:p w:rsidR="00B97B9C" w:rsidRPr="00B97B9C" w:rsidRDefault="00B97B9C" w:rsidP="00B97B9C">
      <w:pPr>
        <w:tabs>
          <w:tab w:val="left" w:pos="426"/>
        </w:tabs>
        <w:suppressAutoHyphens/>
        <w:spacing w:after="0" w:line="360" w:lineRule="auto"/>
        <w:rPr>
          <w:rFonts w:ascii="Times New Roman" w:hAnsi="Times New Roman"/>
          <w:lang w:eastAsia="ar-SA"/>
        </w:rPr>
      </w:pPr>
      <w:r w:rsidRPr="00B97B9C">
        <w:rPr>
          <w:rFonts w:ascii="Times New Roman" w:hAnsi="Times New Roman"/>
          <w:lang w:eastAsia="ar-SA"/>
        </w:rPr>
        <w:t xml:space="preserve">C min. – najniższa cena spośród ofert nie podlegających odrzuceniu </w:t>
      </w:r>
    </w:p>
    <w:p w:rsidR="00B97B9C" w:rsidRPr="00B97B9C" w:rsidRDefault="00B97B9C" w:rsidP="00B97B9C">
      <w:pPr>
        <w:tabs>
          <w:tab w:val="left" w:pos="426"/>
        </w:tabs>
        <w:suppressAutoHyphens/>
        <w:spacing w:after="0" w:line="360" w:lineRule="auto"/>
        <w:rPr>
          <w:rFonts w:ascii="Times New Roman" w:hAnsi="Times New Roman"/>
          <w:lang w:eastAsia="ar-SA"/>
        </w:rPr>
      </w:pPr>
      <w:r w:rsidRPr="00B97B9C">
        <w:rPr>
          <w:rFonts w:ascii="Times New Roman" w:hAnsi="Times New Roman"/>
          <w:lang w:eastAsia="ar-SA"/>
        </w:rPr>
        <w:t xml:space="preserve">C </w:t>
      </w:r>
      <w:proofErr w:type="spellStart"/>
      <w:r w:rsidRPr="00B97B9C">
        <w:rPr>
          <w:rFonts w:ascii="Times New Roman" w:hAnsi="Times New Roman"/>
          <w:lang w:eastAsia="ar-SA"/>
        </w:rPr>
        <w:t>bad</w:t>
      </w:r>
      <w:proofErr w:type="spellEnd"/>
      <w:r w:rsidRPr="00B97B9C">
        <w:rPr>
          <w:rFonts w:ascii="Times New Roman" w:hAnsi="Times New Roman"/>
          <w:lang w:eastAsia="ar-SA"/>
        </w:rPr>
        <w:t xml:space="preserve">. – cena oferty badanej  </w:t>
      </w:r>
    </w:p>
    <w:p w:rsidR="00B97B9C" w:rsidRPr="00B97B9C" w:rsidRDefault="00B97B9C" w:rsidP="00B97B9C">
      <w:pPr>
        <w:tabs>
          <w:tab w:val="left" w:pos="426"/>
        </w:tabs>
        <w:suppressAutoHyphens/>
        <w:spacing w:after="0" w:line="360" w:lineRule="auto"/>
        <w:rPr>
          <w:rFonts w:ascii="Times New Roman" w:hAnsi="Times New Roman"/>
          <w:b/>
          <w:bCs/>
          <w:lang w:eastAsia="ar-SA"/>
        </w:rPr>
      </w:pPr>
    </w:p>
    <w:p w:rsidR="00B97B9C" w:rsidRPr="00B97B9C" w:rsidRDefault="00B97B9C" w:rsidP="00B97B9C">
      <w:pPr>
        <w:widowControl w:val="0"/>
        <w:autoSpaceDE w:val="0"/>
        <w:autoSpaceDN w:val="0"/>
        <w:adjustRightInd w:val="0"/>
        <w:spacing w:after="0" w:line="360" w:lineRule="auto"/>
        <w:jc w:val="both"/>
        <w:rPr>
          <w:rFonts w:ascii="Times New Roman" w:hAnsi="Times New Roman"/>
          <w:color w:val="000000"/>
        </w:rPr>
      </w:pPr>
      <w:r w:rsidRPr="00B97B9C">
        <w:rPr>
          <w:rFonts w:ascii="Times New Roman" w:hAnsi="Times New Roman"/>
          <w:b/>
          <w:bCs/>
          <w:color w:val="000000"/>
          <w:lang w:eastAsia="ar-SA"/>
        </w:rPr>
        <w:lastRenderedPageBreak/>
        <w:t xml:space="preserve">b) </w:t>
      </w:r>
      <w:r w:rsidRPr="00B97B9C">
        <w:rPr>
          <w:rFonts w:ascii="Times New Roman" w:hAnsi="Times New Roman"/>
          <w:b/>
          <w:bCs/>
          <w:color w:val="000000"/>
          <w:lang w:eastAsia="pl-PL"/>
        </w:rPr>
        <w:t xml:space="preserve">Kryterium Doświadczenie projektanta branży drogowej </w:t>
      </w:r>
    </w:p>
    <w:p w:rsidR="00B97B9C" w:rsidRPr="00B97B9C" w:rsidRDefault="00B97B9C" w:rsidP="00B97B9C">
      <w:pPr>
        <w:autoSpaceDE w:val="0"/>
        <w:autoSpaceDN w:val="0"/>
        <w:adjustRightInd w:val="0"/>
        <w:spacing w:after="0" w:line="360" w:lineRule="auto"/>
        <w:jc w:val="both"/>
        <w:rPr>
          <w:rFonts w:ascii="Times New Roman" w:hAnsi="Times New Roman"/>
          <w:color w:val="000000"/>
        </w:rPr>
      </w:pPr>
      <w:r w:rsidRPr="00B97B9C">
        <w:rPr>
          <w:rFonts w:ascii="Times New Roman" w:hAnsi="Times New Roman"/>
          <w:color w:val="000000"/>
        </w:rPr>
        <w:t xml:space="preserve">W tym kryterium będzie badane doświadczenie osoby skierowanej do realizacji zamówienia, o której mowa w Rozdziale VII ust. 2 pkt 1. </w:t>
      </w:r>
      <w:proofErr w:type="spellStart"/>
      <w:r w:rsidRPr="00B97B9C">
        <w:rPr>
          <w:rFonts w:ascii="Times New Roman" w:hAnsi="Times New Roman"/>
          <w:color w:val="000000"/>
        </w:rPr>
        <w:t>podpkt</w:t>
      </w:r>
      <w:proofErr w:type="spellEnd"/>
      <w:r w:rsidRPr="00B97B9C">
        <w:rPr>
          <w:rFonts w:ascii="Times New Roman" w:hAnsi="Times New Roman"/>
          <w:color w:val="000000"/>
        </w:rPr>
        <w:t xml:space="preserve"> b) SWZ.</w:t>
      </w:r>
    </w:p>
    <w:p w:rsidR="00B97B9C" w:rsidRPr="00B97B9C" w:rsidRDefault="00B97B9C" w:rsidP="00B97B9C">
      <w:pPr>
        <w:autoSpaceDE w:val="0"/>
        <w:autoSpaceDN w:val="0"/>
        <w:adjustRightInd w:val="0"/>
        <w:spacing w:after="0" w:line="360" w:lineRule="auto"/>
        <w:jc w:val="both"/>
        <w:rPr>
          <w:rFonts w:ascii="Times New Roman" w:hAnsi="Times New Roman" w:cs="Times New Roman"/>
          <w:lang w:eastAsia="ar-SA"/>
        </w:rPr>
      </w:pPr>
      <w:r w:rsidRPr="00B97B9C">
        <w:rPr>
          <w:rFonts w:ascii="Times New Roman" w:hAnsi="Times New Roman"/>
          <w:color w:val="000000"/>
        </w:rPr>
        <w:t>Zamawiający przyzna punkty tym Wykonawcom, którzy zapewnią realizację przedmiotu zamówienia przez osoby o doświadczeniu</w:t>
      </w:r>
      <w:r w:rsidRPr="00B97B9C">
        <w:rPr>
          <w:rFonts w:ascii="Times New Roman" w:hAnsi="Times New Roman"/>
          <w:b/>
          <w:bCs/>
          <w:color w:val="000000"/>
        </w:rPr>
        <w:t xml:space="preserve"> </w:t>
      </w:r>
      <w:r w:rsidRPr="00B97B9C">
        <w:rPr>
          <w:rFonts w:ascii="Times New Roman" w:hAnsi="Times New Roman"/>
          <w:u w:val="single"/>
          <w:lang w:eastAsia="ar-SA"/>
        </w:rPr>
        <w:t xml:space="preserve">na stanowisku projektanta branży drogowej </w:t>
      </w:r>
      <w:r w:rsidRPr="00B97B9C">
        <w:rPr>
          <w:rFonts w:ascii="Times New Roman" w:hAnsi="Times New Roman"/>
          <w:lang w:eastAsia="ar-SA"/>
        </w:rPr>
        <w:t xml:space="preserve">w oparciu o oświadczenie i wykaz realizacji zawarty w formularzu oferty a dotyczący doświadczenia w wykonaniu dokumentacji projektowej budowy lub rozbudowy lub przebudowy obiektów drogowych wraz z uzyskaniem decyzji pozwolenia na budowę lub decyzji ZRID lub zaświadczenia o braku podstaw do wniesienia sprzeciwu do zgłoszonych robót.( Przy kryterium </w:t>
      </w:r>
      <w:r w:rsidRPr="00B97B9C">
        <w:rPr>
          <w:rFonts w:ascii="Times New Roman" w:hAnsi="Times New Roman"/>
          <w:b/>
          <w:lang w:eastAsia="ar-SA"/>
        </w:rPr>
        <w:t>nie jest wymagany</w:t>
      </w:r>
      <w:r w:rsidR="00722C96">
        <w:rPr>
          <w:rFonts w:ascii="Times New Roman" w:hAnsi="Times New Roman"/>
          <w:lang w:eastAsia="ar-SA"/>
        </w:rPr>
        <w:t xml:space="preserve"> warunek kwotowy- co najmniej 5</w:t>
      </w:r>
      <w:r w:rsidRPr="00B97B9C">
        <w:rPr>
          <w:rFonts w:ascii="Times New Roman" w:hAnsi="Times New Roman"/>
          <w:lang w:eastAsia="ar-SA"/>
        </w:rPr>
        <w:t xml:space="preserve">0 tys. zł </w:t>
      </w:r>
      <w:r w:rsidRPr="00B97B9C">
        <w:rPr>
          <w:rFonts w:ascii="Times New Roman" w:hAnsi="Times New Roman" w:cs="Times New Roman"/>
          <w:lang w:eastAsia="ar-SA"/>
        </w:rPr>
        <w:t xml:space="preserve">Za każdą wymaganą ponad wymagane w Rozdz. VII ust. 2 pkt 1 </w:t>
      </w:r>
      <w:proofErr w:type="spellStart"/>
      <w:r w:rsidRPr="00B97B9C">
        <w:rPr>
          <w:rFonts w:ascii="Times New Roman" w:hAnsi="Times New Roman" w:cs="Times New Roman"/>
          <w:lang w:eastAsia="ar-SA"/>
        </w:rPr>
        <w:t>podpkt</w:t>
      </w:r>
      <w:proofErr w:type="spellEnd"/>
      <w:r w:rsidRPr="00B97B9C">
        <w:rPr>
          <w:rFonts w:ascii="Times New Roman" w:hAnsi="Times New Roman" w:cs="Times New Roman"/>
          <w:lang w:eastAsia="ar-SA"/>
        </w:rPr>
        <w:t xml:space="preserve"> b. dokumentacje projektową Wykonawca otrzyma </w:t>
      </w:r>
      <w:r w:rsidRPr="00B97B9C">
        <w:rPr>
          <w:rFonts w:ascii="Times New Roman" w:hAnsi="Times New Roman" w:cs="Times New Roman"/>
          <w:b/>
          <w:bCs/>
          <w:lang w:eastAsia="ar-SA"/>
        </w:rPr>
        <w:t>8 pkt.</w:t>
      </w:r>
      <w:r w:rsidRPr="00B97B9C">
        <w:rPr>
          <w:rFonts w:ascii="Times New Roman" w:hAnsi="Times New Roman" w:cs="Times New Roman"/>
          <w:lang w:eastAsia="ar-SA"/>
        </w:rPr>
        <w:t xml:space="preserve"> </w:t>
      </w:r>
    </w:p>
    <w:p w:rsidR="00B97B9C" w:rsidRPr="00B97B9C" w:rsidRDefault="00B97B9C" w:rsidP="00B97B9C">
      <w:pPr>
        <w:autoSpaceDE w:val="0"/>
        <w:autoSpaceDN w:val="0"/>
        <w:adjustRightInd w:val="0"/>
        <w:spacing w:after="0" w:line="360" w:lineRule="auto"/>
        <w:jc w:val="both"/>
        <w:rPr>
          <w:rFonts w:ascii="Times New Roman" w:hAnsi="Times New Roman"/>
          <w:b/>
          <w:bCs/>
          <w:color w:val="000000"/>
        </w:rPr>
      </w:pPr>
      <w:r w:rsidRPr="00B97B9C">
        <w:rPr>
          <w:rFonts w:ascii="Times New Roman" w:hAnsi="Times New Roman"/>
          <w:lang w:eastAsia="ar-SA"/>
        </w:rPr>
        <w:t xml:space="preserve">Maksymalna liczba punktów, którą Wykonawca może uzyskać </w:t>
      </w:r>
      <w:r w:rsidRPr="00B97B9C">
        <w:rPr>
          <w:rFonts w:ascii="Times New Roman" w:hAnsi="Times New Roman"/>
          <w:b/>
          <w:bCs/>
          <w:lang w:eastAsia="ar-SA"/>
        </w:rPr>
        <w:t>to 40 pkt</w:t>
      </w:r>
      <w:r w:rsidRPr="00B97B9C">
        <w:rPr>
          <w:rFonts w:ascii="Times New Roman" w:hAnsi="Times New Roman"/>
          <w:lang w:eastAsia="ar-SA"/>
        </w:rPr>
        <w:t xml:space="preserve">. Wskazanie większej niż </w:t>
      </w:r>
      <w:r w:rsidRPr="00B97B9C">
        <w:rPr>
          <w:rFonts w:ascii="Times New Roman" w:hAnsi="Times New Roman"/>
          <w:b/>
          <w:bCs/>
          <w:lang w:eastAsia="ar-SA"/>
        </w:rPr>
        <w:t>5 (pięć )</w:t>
      </w:r>
      <w:r w:rsidRPr="00B97B9C">
        <w:rPr>
          <w:rFonts w:ascii="Times New Roman" w:hAnsi="Times New Roman"/>
          <w:lang w:eastAsia="ar-SA"/>
        </w:rPr>
        <w:t xml:space="preserve"> dodatkowych dokumentacji projektowych spełniających powyższe wymagania nie spowoduje przyznania większej liczby punktów. </w:t>
      </w:r>
    </w:p>
    <w:p w:rsidR="00B97B9C" w:rsidRPr="00B97B9C" w:rsidRDefault="00B97B9C" w:rsidP="00B97B9C">
      <w:pPr>
        <w:autoSpaceDE w:val="0"/>
        <w:autoSpaceDN w:val="0"/>
        <w:adjustRightInd w:val="0"/>
        <w:spacing w:after="0" w:line="360" w:lineRule="auto"/>
        <w:rPr>
          <w:rFonts w:ascii="Times New Roman" w:hAnsi="Times New Roman"/>
          <w:color w:val="000000"/>
        </w:rPr>
      </w:pPr>
      <w:r w:rsidRPr="00B97B9C">
        <w:rPr>
          <w:rFonts w:ascii="Times New Roman" w:hAnsi="Times New Roman"/>
          <w:color w:val="000000"/>
        </w:rPr>
        <w:t>Zamawiający nie dopuszcza sumowania doświadczenia kilku osób w danej branży w celu przyznania punktów. Punktowane jest doświadczenie jednej osoby (wskazanej w Formularzu oferty) .</w:t>
      </w:r>
    </w:p>
    <w:p w:rsidR="00B97B9C" w:rsidRPr="00B97B9C" w:rsidRDefault="00B97B9C" w:rsidP="00B97B9C">
      <w:pPr>
        <w:autoSpaceDE w:val="0"/>
        <w:autoSpaceDN w:val="0"/>
        <w:adjustRightInd w:val="0"/>
        <w:spacing w:after="0" w:line="360" w:lineRule="auto"/>
        <w:ind w:left="360"/>
        <w:contextualSpacing/>
        <w:jc w:val="both"/>
        <w:rPr>
          <w:rFonts w:ascii="Times New Roman" w:eastAsia="Calibri" w:hAnsi="Times New Roman" w:cs="Times New Roman"/>
          <w:b/>
          <w:lang w:val="x-none" w:eastAsia="ar-SA"/>
        </w:rPr>
      </w:pPr>
    </w:p>
    <w:p w:rsidR="00B97B9C" w:rsidRPr="00B97B9C" w:rsidRDefault="00B97B9C" w:rsidP="00B97B9C">
      <w:pPr>
        <w:autoSpaceDE w:val="0"/>
        <w:autoSpaceDN w:val="0"/>
        <w:adjustRightInd w:val="0"/>
        <w:spacing w:after="0" w:line="360" w:lineRule="auto"/>
        <w:jc w:val="both"/>
        <w:rPr>
          <w:rFonts w:ascii="Times New Roman" w:hAnsi="Times New Roman"/>
          <w:color w:val="000000"/>
        </w:rPr>
      </w:pPr>
      <w:r w:rsidRPr="00B97B9C">
        <w:rPr>
          <w:rFonts w:ascii="Times New Roman" w:hAnsi="Times New Roman"/>
          <w:lang w:eastAsia="ar-SA"/>
        </w:rPr>
        <w:t xml:space="preserve">4.4.Końcową ocenę punktową oferty stanowić będzie suma punktów uzyskanych przez ofertę w poszczególnych kryteriach: K = KC + KD </w:t>
      </w:r>
    </w:p>
    <w:p w:rsidR="00B97B9C" w:rsidRPr="00B97B9C" w:rsidRDefault="00B97B9C" w:rsidP="00B97B9C">
      <w:pPr>
        <w:tabs>
          <w:tab w:val="left" w:pos="426"/>
        </w:tabs>
        <w:suppressAutoHyphens/>
        <w:spacing w:after="0" w:line="240" w:lineRule="auto"/>
        <w:rPr>
          <w:rFonts w:ascii="Cambria" w:eastAsia="Times New Roman" w:hAnsi="Cambria"/>
          <w:b/>
          <w:lang w:eastAsia="ar-SA"/>
        </w:rPr>
      </w:pPr>
    </w:p>
    <w:p w:rsidR="00B97B9C" w:rsidRPr="00B97B9C" w:rsidRDefault="00B97B9C" w:rsidP="00B97B9C">
      <w:pPr>
        <w:tabs>
          <w:tab w:val="left" w:pos="426"/>
        </w:tabs>
        <w:spacing w:after="0" w:line="360" w:lineRule="auto"/>
        <w:rPr>
          <w:rFonts w:ascii="Times New Roman" w:hAnsi="Times New Roman"/>
        </w:rPr>
      </w:pPr>
      <w:r w:rsidRPr="00B97B9C">
        <w:rPr>
          <w:rFonts w:ascii="Times New Roman" w:hAnsi="Times New Roman"/>
        </w:rPr>
        <w:t>4.5. Za najkorzystniejszą zostanie uznana oferta  z najwyższą łączną ilością punktów.</w:t>
      </w:r>
    </w:p>
    <w:p w:rsidR="00B97B9C" w:rsidRPr="00B97B9C" w:rsidRDefault="00B97B9C" w:rsidP="00B97B9C">
      <w:pPr>
        <w:overflowPunct w:val="0"/>
        <w:autoSpaceDE w:val="0"/>
        <w:autoSpaceDN w:val="0"/>
        <w:adjustRightInd w:val="0"/>
        <w:spacing w:after="0" w:line="360" w:lineRule="auto"/>
        <w:jc w:val="both"/>
        <w:rPr>
          <w:rFonts w:ascii="Times New Roman" w:hAnsi="Times New Roman"/>
        </w:rPr>
      </w:pPr>
      <w:r w:rsidRPr="00B97B9C">
        <w:rPr>
          <w:rFonts w:ascii="Times New Roman" w:hAnsi="Times New Roman"/>
        </w:rPr>
        <w:t>4.6. Zamawiający dokona wyboru Wykonawcy spośród Wykonawców nie wykluczonych z postępowania i których oferty nie zostały odrzucone.</w:t>
      </w:r>
    </w:p>
    <w:p w:rsidR="00B97B9C" w:rsidRPr="00B97B9C" w:rsidRDefault="00B97B9C" w:rsidP="00B97B9C">
      <w:pPr>
        <w:tabs>
          <w:tab w:val="left" w:pos="426"/>
        </w:tabs>
        <w:spacing w:after="0" w:line="360" w:lineRule="auto"/>
        <w:jc w:val="both"/>
        <w:rPr>
          <w:rFonts w:ascii="Times New Roman" w:hAnsi="Times New Roman"/>
        </w:rPr>
      </w:pPr>
      <w:r w:rsidRPr="00B97B9C">
        <w:rPr>
          <w:rFonts w:ascii="Times New Roman" w:hAnsi="Times New Roman"/>
        </w:rPr>
        <w:t>4.7.Zamawiający udzieli zamówienia Wykonawcy, którego oferta odpowiada zasadom określonym w Ustawie Prawo zamówień publicznych, niniejszej specyfikacji oraz została uznana za najkorzystniejszą.</w:t>
      </w:r>
    </w:p>
    <w:p w:rsidR="00B97B9C" w:rsidRPr="00B97B9C" w:rsidRDefault="00B97B9C" w:rsidP="00B97B9C">
      <w:pPr>
        <w:spacing w:after="0" w:line="360" w:lineRule="auto"/>
        <w:jc w:val="both"/>
        <w:rPr>
          <w:rFonts w:ascii="Times New Roman" w:hAnsi="Times New Roman"/>
        </w:rPr>
      </w:pPr>
      <w:r w:rsidRPr="00B97B9C">
        <w:rPr>
          <w:rFonts w:ascii="Times New Roman" w:hAnsi="Times New Roman"/>
        </w:rPr>
        <w:t>4.8.Niezwłocznie po wyborze najkorzystniejszej oferty Zamawiający poinformuje równocześnie wszystkich Wykonawców, którzy złożyli oferty o:</w:t>
      </w:r>
    </w:p>
    <w:p w:rsidR="00B97B9C" w:rsidRPr="00B97B9C" w:rsidRDefault="00B97B9C" w:rsidP="00B97B9C">
      <w:pPr>
        <w:spacing w:after="0" w:line="360" w:lineRule="auto"/>
        <w:jc w:val="both"/>
        <w:rPr>
          <w:rFonts w:ascii="Times New Roman" w:hAnsi="Times New Roman"/>
        </w:rPr>
      </w:pPr>
      <w:r w:rsidRPr="00B97B9C">
        <w:rPr>
          <w:rFonts w:ascii="Times New Roman" w:hAnsi="Times New Roman"/>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B97B9C" w:rsidRPr="00B97B9C" w:rsidRDefault="00B97B9C" w:rsidP="00B97B9C">
      <w:pPr>
        <w:spacing w:after="0" w:line="360" w:lineRule="auto"/>
        <w:jc w:val="both"/>
        <w:rPr>
          <w:rFonts w:ascii="Times New Roman" w:hAnsi="Times New Roman"/>
        </w:rPr>
      </w:pPr>
      <w:r w:rsidRPr="00B97B9C">
        <w:rPr>
          <w:rFonts w:ascii="Times New Roman" w:hAnsi="Times New Roman"/>
        </w:rPr>
        <w:t xml:space="preserve">2).Wykonawcach, których oferty zostały odrzucone </w:t>
      </w:r>
    </w:p>
    <w:p w:rsidR="00B97B9C" w:rsidRPr="00B97B9C" w:rsidRDefault="00B97B9C" w:rsidP="00B97B9C">
      <w:pPr>
        <w:spacing w:after="0" w:line="360" w:lineRule="auto"/>
        <w:jc w:val="both"/>
        <w:rPr>
          <w:rFonts w:ascii="Times New Roman" w:hAnsi="Times New Roman"/>
        </w:rPr>
      </w:pPr>
      <w:r w:rsidRPr="00B97B9C">
        <w:rPr>
          <w:rFonts w:ascii="Times New Roman" w:hAnsi="Times New Roman"/>
        </w:rPr>
        <w:t>- podając uzasadnienie faktyczne i prawne.</w:t>
      </w:r>
    </w:p>
    <w:p w:rsidR="00B97B9C" w:rsidRPr="00B97B9C" w:rsidRDefault="00B97B9C" w:rsidP="00B97B9C">
      <w:pPr>
        <w:spacing w:after="0" w:line="360" w:lineRule="auto"/>
        <w:jc w:val="both"/>
        <w:rPr>
          <w:rFonts w:ascii="Times New Roman" w:hAnsi="Times New Roman"/>
        </w:rPr>
      </w:pPr>
      <w:r w:rsidRPr="00B97B9C">
        <w:rPr>
          <w:rFonts w:ascii="Times New Roman" w:hAnsi="Times New Roman"/>
        </w:rPr>
        <w:t xml:space="preserve">Zamawiający udostępnia niezwłocznie informacje, o których mowa w ust. 4.8 pkt 1, na stronie internetowej prowadzonego postępowania.  </w:t>
      </w:r>
    </w:p>
    <w:p w:rsidR="00B97B9C" w:rsidRPr="00B97B9C" w:rsidRDefault="00B97B9C" w:rsidP="00B97B9C">
      <w:pPr>
        <w:widowControl w:val="0"/>
        <w:overflowPunct w:val="0"/>
        <w:autoSpaceDE w:val="0"/>
        <w:autoSpaceDN w:val="0"/>
        <w:adjustRightInd w:val="0"/>
        <w:spacing w:after="0" w:line="360" w:lineRule="auto"/>
        <w:jc w:val="both"/>
        <w:rPr>
          <w:rFonts w:ascii="Times New Roman" w:hAnsi="Times New Roman"/>
        </w:rPr>
      </w:pPr>
      <w:r w:rsidRPr="00B97B9C">
        <w:rPr>
          <w:rFonts w:ascii="Times New Roman" w:hAnsi="Times New Roman"/>
        </w:rPr>
        <w:lastRenderedPageBreak/>
        <w:t>4.9.W zawiadomieniu wysłanym do Wykonawcy, którego oferta została wybrana, Zamawiający określi termin i miejsce zawarcia umowy.</w:t>
      </w:r>
    </w:p>
    <w:p w:rsidR="00B97B9C" w:rsidRPr="00B97B9C" w:rsidRDefault="00B97B9C" w:rsidP="00B97B9C">
      <w:pPr>
        <w:suppressAutoHyphens/>
        <w:spacing w:after="0" w:line="360" w:lineRule="auto"/>
        <w:rPr>
          <w:rFonts w:ascii="Times New Roman" w:hAnsi="Times New Roman"/>
        </w:rPr>
      </w:pPr>
      <w:r w:rsidRPr="00B97B9C">
        <w:rPr>
          <w:rFonts w:ascii="Times New Roman" w:hAnsi="Times New Roman"/>
        </w:rPr>
        <w:t xml:space="preserve">4.10. Zamawiający nie przewiduje zwrotu kosztów udziału w postępowaniu. </w:t>
      </w:r>
    </w:p>
    <w:p w:rsidR="00B97B9C" w:rsidRPr="00B97B9C" w:rsidRDefault="00B97B9C" w:rsidP="00B97B9C">
      <w:pPr>
        <w:suppressAutoHyphens/>
        <w:spacing w:after="0" w:line="360" w:lineRule="auto"/>
        <w:rPr>
          <w:rFonts w:ascii="Times New Roman" w:eastAsia="Calibri" w:hAnsi="Times New Roman" w:cs="Times New Roman"/>
          <w:sz w:val="24"/>
          <w:szCs w:val="24"/>
        </w:rPr>
      </w:pPr>
    </w:p>
    <w:p w:rsidR="00B97B9C" w:rsidRPr="00B97B9C" w:rsidRDefault="00B97B9C" w:rsidP="00B97B9C">
      <w:pPr>
        <w:numPr>
          <w:ilvl w:val="0"/>
          <w:numId w:val="5"/>
        </w:num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b/>
          <w:sz w:val="24"/>
          <w:szCs w:val="24"/>
        </w:rPr>
        <w:t>Projektowane postanowienia umowy w sprawie zamówienia publicznego, które zostaną wprowadzone do treści umowy</w:t>
      </w:r>
    </w:p>
    <w:p w:rsidR="00B97B9C" w:rsidRPr="00B97B9C" w:rsidRDefault="00B97B9C" w:rsidP="00B97B9C">
      <w:pPr>
        <w:numPr>
          <w:ilvl w:val="0"/>
          <w:numId w:val="8"/>
        </w:num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 xml:space="preserve">Projektowane postanowienia umowy w sprawie zamówienia publicznego, które zostaną wprowadzone do treści umowy, zostały określone w załączniku </w:t>
      </w:r>
      <w:r w:rsidR="005D5871">
        <w:rPr>
          <w:rFonts w:ascii="Times New Roman" w:eastAsia="Calibri" w:hAnsi="Times New Roman" w:cs="Times New Roman"/>
          <w:b/>
        </w:rPr>
        <w:t>Nr 9</w:t>
      </w:r>
      <w:r w:rsidRPr="00B97B9C">
        <w:rPr>
          <w:rFonts w:ascii="Times New Roman" w:eastAsia="Calibri" w:hAnsi="Times New Roman" w:cs="Times New Roman"/>
          <w:b/>
        </w:rPr>
        <w:t xml:space="preserve"> do SWZ.</w:t>
      </w:r>
    </w:p>
    <w:p w:rsidR="00B97B9C" w:rsidRPr="00B97B9C" w:rsidRDefault="00B97B9C" w:rsidP="00B97B9C">
      <w:pPr>
        <w:numPr>
          <w:ilvl w:val="0"/>
          <w:numId w:val="8"/>
        </w:num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 xml:space="preserve">Zamawiający przewiduje możliwość dokonania zamian w umowie na zasadach określonych w projekcie umowy stanowiącym załącznik </w:t>
      </w:r>
      <w:r w:rsidR="005D5871">
        <w:rPr>
          <w:rFonts w:ascii="Times New Roman" w:eastAsia="Calibri" w:hAnsi="Times New Roman" w:cs="Times New Roman"/>
          <w:b/>
        </w:rPr>
        <w:t>Nr 9</w:t>
      </w:r>
      <w:r w:rsidRPr="00B97B9C">
        <w:rPr>
          <w:rFonts w:ascii="Times New Roman" w:eastAsia="Calibri" w:hAnsi="Times New Roman" w:cs="Times New Roman"/>
          <w:b/>
        </w:rPr>
        <w:t xml:space="preserve"> do SWZ</w:t>
      </w:r>
      <w:r w:rsidRPr="00B97B9C">
        <w:rPr>
          <w:rFonts w:ascii="Times New Roman" w:eastAsia="Calibri" w:hAnsi="Times New Roman" w:cs="Times New Roman"/>
        </w:rPr>
        <w:t xml:space="preserve"> (integralna część SWZ).</w:t>
      </w:r>
    </w:p>
    <w:p w:rsidR="00B97B9C" w:rsidRPr="00B97B9C" w:rsidRDefault="00B97B9C" w:rsidP="00B97B9C">
      <w:pPr>
        <w:numPr>
          <w:ilvl w:val="0"/>
          <w:numId w:val="5"/>
        </w:num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b/>
          <w:sz w:val="24"/>
          <w:szCs w:val="24"/>
        </w:rPr>
        <w:t xml:space="preserve">Informacje dotyczące zabezpieczenia należytego wykonania umowy </w:t>
      </w:r>
    </w:p>
    <w:p w:rsidR="00B97B9C" w:rsidRPr="00B97B9C" w:rsidRDefault="00B97B9C" w:rsidP="00B97B9C">
      <w:pPr>
        <w:suppressAutoHyphens/>
        <w:spacing w:after="0" w:line="360" w:lineRule="auto"/>
        <w:rPr>
          <w:rFonts w:ascii="Times New Roman" w:eastAsia="Calibri" w:hAnsi="Times New Roman" w:cs="Times New Roman"/>
          <w:b/>
        </w:rPr>
      </w:pPr>
      <w:r w:rsidRPr="00B97B9C">
        <w:rPr>
          <w:rFonts w:ascii="Times New Roman" w:eastAsia="Calibri" w:hAnsi="Times New Roman" w:cs="Times New Roman"/>
        </w:rPr>
        <w:t xml:space="preserve">1.Zamawiający będzie żądał wniesienia zabezpieczenia należytego wykonania umowy w </w:t>
      </w:r>
      <w:r w:rsidRPr="00B97B9C">
        <w:rPr>
          <w:rFonts w:ascii="Times New Roman" w:eastAsia="Calibri" w:hAnsi="Times New Roman" w:cs="Times New Roman"/>
          <w:b/>
        </w:rPr>
        <w:t>wysokości 5 % ceny całkowitej podanej w ofercie dla każdej części oddzielnie.</w:t>
      </w:r>
    </w:p>
    <w:p w:rsidR="00B97B9C" w:rsidRPr="00B97B9C" w:rsidRDefault="00B97B9C" w:rsidP="00B97B9C">
      <w:pPr>
        <w:suppressAutoHyphens/>
        <w:spacing w:after="0" w:line="360" w:lineRule="auto"/>
        <w:ind w:left="705" w:hanging="705"/>
        <w:jc w:val="both"/>
        <w:rPr>
          <w:rFonts w:ascii="Times New Roman" w:eastAsia="Times New Roman" w:hAnsi="Times New Roman" w:cs="Times New Roman"/>
          <w:lang w:eastAsia="ar-SA"/>
        </w:rPr>
      </w:pPr>
      <w:r w:rsidRPr="00B97B9C">
        <w:rPr>
          <w:rFonts w:ascii="Times New Roman" w:eastAsia="Times New Roman" w:hAnsi="Times New Roman" w:cs="Times New Roman"/>
          <w:lang w:eastAsia="ar-SA"/>
        </w:rPr>
        <w:t>2.Zabezpieczenie służy pokryciu roszczeń z tytułu niewykonania lub nienależytego</w:t>
      </w:r>
    </w:p>
    <w:p w:rsidR="00B97B9C" w:rsidRPr="00B97B9C" w:rsidRDefault="00B97B9C" w:rsidP="00B97B9C">
      <w:pPr>
        <w:suppressAutoHyphens/>
        <w:spacing w:after="0" w:line="360" w:lineRule="auto"/>
        <w:ind w:left="705" w:hanging="705"/>
        <w:jc w:val="both"/>
        <w:rPr>
          <w:rFonts w:ascii="Times New Roman" w:eastAsia="Times New Roman" w:hAnsi="Times New Roman" w:cs="Times New Roman"/>
          <w:lang w:eastAsia="ar-SA"/>
        </w:rPr>
      </w:pPr>
      <w:r w:rsidRPr="00B97B9C">
        <w:rPr>
          <w:rFonts w:ascii="Times New Roman" w:eastAsia="Times New Roman" w:hAnsi="Times New Roman" w:cs="Times New Roman"/>
          <w:lang w:eastAsia="ar-SA"/>
        </w:rPr>
        <w:t>wykonania Umowy.</w:t>
      </w:r>
    </w:p>
    <w:p w:rsidR="00B97B9C" w:rsidRPr="00B97B9C" w:rsidRDefault="00B97B9C" w:rsidP="00B97B9C">
      <w:pPr>
        <w:suppressAutoHyphens/>
        <w:spacing w:after="0" w:line="360" w:lineRule="auto"/>
        <w:ind w:left="705" w:hanging="705"/>
        <w:jc w:val="both"/>
        <w:rPr>
          <w:rFonts w:ascii="Times New Roman" w:eastAsia="Times New Roman" w:hAnsi="Times New Roman" w:cs="Times New Roman"/>
          <w:lang w:eastAsia="ar-SA"/>
        </w:rPr>
      </w:pPr>
      <w:r w:rsidRPr="00B97B9C">
        <w:rPr>
          <w:rFonts w:ascii="Times New Roman" w:eastAsia="Times New Roman" w:hAnsi="Times New Roman" w:cs="Times New Roman"/>
          <w:lang w:eastAsia="ar-SA"/>
        </w:rPr>
        <w:t xml:space="preserve">3.Zabezpieczenie  może być wniesione, według wyboru Wykonawcy, w jednej lub </w:t>
      </w:r>
    </w:p>
    <w:p w:rsidR="00B97B9C" w:rsidRPr="00B97B9C" w:rsidRDefault="00B97B9C" w:rsidP="00B97B9C">
      <w:pPr>
        <w:suppressAutoHyphens/>
        <w:spacing w:after="0" w:line="360" w:lineRule="auto"/>
        <w:ind w:left="705" w:hanging="705"/>
        <w:jc w:val="both"/>
        <w:rPr>
          <w:rFonts w:ascii="Times New Roman" w:eastAsia="Times New Roman" w:hAnsi="Times New Roman" w:cs="Times New Roman"/>
          <w:lang w:eastAsia="ar-SA"/>
        </w:rPr>
      </w:pPr>
      <w:r w:rsidRPr="00B97B9C">
        <w:rPr>
          <w:rFonts w:ascii="Times New Roman" w:eastAsia="Times New Roman" w:hAnsi="Times New Roman" w:cs="Times New Roman"/>
          <w:lang w:eastAsia="ar-SA"/>
        </w:rPr>
        <w:t>w kilku następujących formach:</w:t>
      </w:r>
    </w:p>
    <w:p w:rsidR="00B97B9C" w:rsidRPr="00B97B9C" w:rsidRDefault="00B97B9C" w:rsidP="00B97B9C">
      <w:pPr>
        <w:numPr>
          <w:ilvl w:val="0"/>
          <w:numId w:val="13"/>
        </w:numPr>
        <w:tabs>
          <w:tab w:val="num" w:pos="975"/>
        </w:tabs>
        <w:suppressAutoHyphens/>
        <w:spacing w:after="0" w:line="360" w:lineRule="auto"/>
        <w:contextualSpacing/>
        <w:jc w:val="both"/>
        <w:rPr>
          <w:rFonts w:ascii="Times New Roman" w:eastAsia="Times New Roman" w:hAnsi="Times New Roman" w:cs="Times New Roman"/>
          <w:lang w:val="x-none" w:eastAsia="ar-SA"/>
        </w:rPr>
      </w:pPr>
      <w:r w:rsidRPr="00B97B9C">
        <w:rPr>
          <w:rFonts w:ascii="Times New Roman" w:eastAsia="Times New Roman" w:hAnsi="Times New Roman" w:cs="Times New Roman"/>
          <w:lang w:val="x-none" w:eastAsia="ar-SA"/>
        </w:rPr>
        <w:t>pieniądzu;</w:t>
      </w:r>
    </w:p>
    <w:p w:rsidR="00B97B9C" w:rsidRPr="00B97B9C" w:rsidRDefault="00B97B9C" w:rsidP="00B97B9C">
      <w:pPr>
        <w:numPr>
          <w:ilvl w:val="0"/>
          <w:numId w:val="13"/>
        </w:numPr>
        <w:tabs>
          <w:tab w:val="num" w:pos="975"/>
        </w:tabs>
        <w:suppressAutoHyphens/>
        <w:spacing w:after="0" w:line="360" w:lineRule="auto"/>
        <w:contextualSpacing/>
        <w:jc w:val="both"/>
        <w:rPr>
          <w:rFonts w:ascii="Times New Roman" w:eastAsia="Times New Roman" w:hAnsi="Times New Roman" w:cs="Times New Roman"/>
          <w:lang w:val="x-none" w:eastAsia="ar-SA"/>
        </w:rPr>
      </w:pPr>
      <w:r w:rsidRPr="00B97B9C">
        <w:rPr>
          <w:rFonts w:ascii="Times New Roman" w:eastAsia="Times New Roman" w:hAnsi="Times New Roman" w:cs="Times New Roman"/>
          <w:lang w:val="x-none" w:eastAsia="ar-SA"/>
        </w:rPr>
        <w:t>poręczeniach bankowych lub poręczeniach spółdzielczej kasy oszczędnościowo – z tym że zobowiązanie kasy jest zawsze zobowiązaniem pieniężnym</w:t>
      </w:r>
      <w:r w:rsidRPr="00B97B9C">
        <w:rPr>
          <w:rFonts w:ascii="Times New Roman" w:eastAsia="Times New Roman" w:hAnsi="Times New Roman" w:cs="Times New Roman"/>
          <w:lang w:eastAsia="ar-SA"/>
        </w:rPr>
        <w:t>;</w:t>
      </w:r>
    </w:p>
    <w:p w:rsidR="00B97B9C" w:rsidRPr="00B97B9C" w:rsidRDefault="00B97B9C" w:rsidP="00B97B9C">
      <w:pPr>
        <w:numPr>
          <w:ilvl w:val="0"/>
          <w:numId w:val="13"/>
        </w:numPr>
        <w:tabs>
          <w:tab w:val="num" w:pos="975"/>
        </w:tabs>
        <w:suppressAutoHyphens/>
        <w:spacing w:after="0" w:line="360" w:lineRule="auto"/>
        <w:contextualSpacing/>
        <w:jc w:val="both"/>
        <w:rPr>
          <w:rFonts w:ascii="Times New Roman" w:eastAsia="Times New Roman" w:hAnsi="Times New Roman" w:cs="Times New Roman"/>
          <w:lang w:val="x-none" w:eastAsia="ar-SA"/>
        </w:rPr>
      </w:pPr>
      <w:r w:rsidRPr="00B97B9C">
        <w:rPr>
          <w:rFonts w:ascii="Times New Roman" w:eastAsia="Times New Roman" w:hAnsi="Times New Roman" w:cs="Times New Roman"/>
          <w:lang w:val="x-none" w:eastAsia="ar-SA"/>
        </w:rPr>
        <w:t>gwarancjach bankowych;</w:t>
      </w:r>
    </w:p>
    <w:p w:rsidR="00B97B9C" w:rsidRPr="00B97B9C" w:rsidRDefault="00B97B9C" w:rsidP="00B97B9C">
      <w:pPr>
        <w:numPr>
          <w:ilvl w:val="0"/>
          <w:numId w:val="13"/>
        </w:numPr>
        <w:tabs>
          <w:tab w:val="num" w:pos="975"/>
        </w:tabs>
        <w:suppressAutoHyphens/>
        <w:spacing w:after="0" w:line="360" w:lineRule="auto"/>
        <w:contextualSpacing/>
        <w:jc w:val="both"/>
        <w:rPr>
          <w:rFonts w:ascii="Times New Roman" w:eastAsia="Times New Roman" w:hAnsi="Times New Roman" w:cs="Times New Roman"/>
          <w:lang w:val="x-none" w:eastAsia="ar-SA"/>
        </w:rPr>
      </w:pPr>
      <w:r w:rsidRPr="00B97B9C">
        <w:rPr>
          <w:rFonts w:ascii="Times New Roman" w:eastAsia="Times New Roman" w:hAnsi="Times New Roman" w:cs="Times New Roman"/>
          <w:lang w:val="x-none" w:eastAsia="ar-SA"/>
        </w:rPr>
        <w:t>gwarancjach ubezpieczeniowych;</w:t>
      </w:r>
    </w:p>
    <w:p w:rsidR="00B97B9C" w:rsidRPr="00B97B9C" w:rsidRDefault="00B97B9C" w:rsidP="00B97B9C">
      <w:pPr>
        <w:numPr>
          <w:ilvl w:val="0"/>
          <w:numId w:val="13"/>
        </w:numPr>
        <w:tabs>
          <w:tab w:val="num" w:pos="975"/>
        </w:tabs>
        <w:suppressAutoHyphens/>
        <w:spacing w:after="0" w:line="360" w:lineRule="auto"/>
        <w:contextualSpacing/>
        <w:jc w:val="both"/>
        <w:rPr>
          <w:rFonts w:ascii="Times New Roman" w:eastAsia="Times New Roman" w:hAnsi="Times New Roman" w:cs="Times New Roman"/>
          <w:lang w:val="x-none" w:eastAsia="ar-SA"/>
        </w:rPr>
      </w:pPr>
      <w:r w:rsidRPr="00B97B9C">
        <w:rPr>
          <w:rFonts w:ascii="Times New Roman" w:eastAsia="Times New Roman" w:hAnsi="Times New Roman" w:cs="Times New Roman"/>
          <w:lang w:val="x-none" w:eastAsia="ar-SA"/>
        </w:rPr>
        <w:t>poręczeniach udzielanych przez podmioty, o których mowa w art. 6b  ust. 5 pkt 2 ustawy z dnia 9 listopada 2000 r. o utworzeniu Polskiej Agencji Rozwoju Przedsiębiorczości.</w:t>
      </w:r>
    </w:p>
    <w:p w:rsidR="00B97B9C" w:rsidRPr="00B97B9C" w:rsidRDefault="00B97B9C" w:rsidP="00B97B9C">
      <w:pPr>
        <w:suppressAutoHyphens/>
        <w:spacing w:after="0" w:line="360" w:lineRule="auto"/>
        <w:jc w:val="both"/>
        <w:rPr>
          <w:rFonts w:ascii="Times New Roman" w:eastAsia="Times New Roman" w:hAnsi="Times New Roman" w:cs="Times New Roman"/>
          <w:lang w:eastAsia="ar-SA"/>
        </w:rPr>
      </w:pPr>
      <w:r w:rsidRPr="00B97B9C">
        <w:rPr>
          <w:rFonts w:ascii="Times New Roman" w:eastAsia="Times New Roman" w:hAnsi="Times New Roman" w:cs="Times New Roman"/>
          <w:lang w:eastAsia="ar-SA"/>
        </w:rPr>
        <w:t>3.1. Za zgodą Zamawiającego zabezpieczenie może być wnoszone również:</w:t>
      </w:r>
    </w:p>
    <w:p w:rsidR="00B97B9C" w:rsidRPr="00B97B9C" w:rsidRDefault="00B97B9C" w:rsidP="00B97B9C">
      <w:pPr>
        <w:numPr>
          <w:ilvl w:val="0"/>
          <w:numId w:val="14"/>
        </w:numPr>
        <w:suppressAutoHyphens/>
        <w:spacing w:after="0" w:line="360" w:lineRule="auto"/>
        <w:contextualSpacing/>
        <w:jc w:val="both"/>
        <w:rPr>
          <w:rFonts w:ascii="Times New Roman" w:eastAsia="Times New Roman" w:hAnsi="Times New Roman" w:cs="Times New Roman"/>
          <w:lang w:val="x-none" w:eastAsia="ar-SA"/>
        </w:rPr>
      </w:pPr>
      <w:r w:rsidRPr="00B97B9C">
        <w:rPr>
          <w:rFonts w:ascii="Times New Roman" w:eastAsia="Times New Roman" w:hAnsi="Times New Roman" w:cs="Times New Roman"/>
          <w:lang w:val="x-none" w:eastAsia="ar-SA"/>
        </w:rPr>
        <w:t>w wekslach z poręczeniem wekslowym banku lub spółdzielczej kasy oszczędnościowo- kredytowej</w:t>
      </w:r>
      <w:r w:rsidRPr="00B97B9C">
        <w:rPr>
          <w:rFonts w:ascii="Times New Roman" w:eastAsia="Times New Roman" w:hAnsi="Times New Roman" w:cs="Times New Roman"/>
          <w:lang w:eastAsia="ar-SA"/>
        </w:rPr>
        <w:t>;</w:t>
      </w:r>
    </w:p>
    <w:p w:rsidR="00B97B9C" w:rsidRPr="00B97B9C" w:rsidRDefault="00B97B9C" w:rsidP="00B97B9C">
      <w:pPr>
        <w:numPr>
          <w:ilvl w:val="0"/>
          <w:numId w:val="14"/>
        </w:numPr>
        <w:suppressAutoHyphens/>
        <w:spacing w:after="0" w:line="360" w:lineRule="auto"/>
        <w:contextualSpacing/>
        <w:jc w:val="both"/>
        <w:rPr>
          <w:rFonts w:ascii="Times New Roman" w:eastAsia="Times New Roman" w:hAnsi="Times New Roman" w:cs="Times New Roman"/>
          <w:lang w:val="x-none" w:eastAsia="ar-SA"/>
        </w:rPr>
      </w:pPr>
      <w:r w:rsidRPr="00B97B9C">
        <w:rPr>
          <w:rFonts w:ascii="Times New Roman" w:eastAsia="Times New Roman" w:hAnsi="Times New Roman" w:cs="Times New Roman"/>
          <w:lang w:val="x-none" w:eastAsia="ar-SA"/>
        </w:rPr>
        <w:t>przez ustanowienie zastawu na papierach wartościowych  emitowanych przez Skarb Państwa lub jednostkę samorządu terytorialnego</w:t>
      </w:r>
      <w:r w:rsidRPr="00B97B9C">
        <w:rPr>
          <w:rFonts w:ascii="Times New Roman" w:eastAsia="Times New Roman" w:hAnsi="Times New Roman" w:cs="Times New Roman"/>
          <w:lang w:eastAsia="ar-SA"/>
        </w:rPr>
        <w:t>;</w:t>
      </w:r>
    </w:p>
    <w:p w:rsidR="00B97B9C" w:rsidRPr="00B97B9C" w:rsidRDefault="00B97B9C" w:rsidP="00B97B9C">
      <w:pPr>
        <w:numPr>
          <w:ilvl w:val="0"/>
          <w:numId w:val="14"/>
        </w:numPr>
        <w:suppressAutoHyphens/>
        <w:spacing w:after="0" w:line="360" w:lineRule="auto"/>
        <w:contextualSpacing/>
        <w:jc w:val="both"/>
        <w:rPr>
          <w:rFonts w:ascii="Times New Roman" w:eastAsia="Times New Roman" w:hAnsi="Times New Roman" w:cs="Times New Roman"/>
          <w:lang w:val="x-none" w:eastAsia="ar-SA"/>
        </w:rPr>
      </w:pPr>
      <w:r w:rsidRPr="00B97B9C">
        <w:rPr>
          <w:rFonts w:ascii="Times New Roman" w:eastAsia="Times New Roman" w:hAnsi="Times New Roman" w:cs="Times New Roman"/>
          <w:lang w:val="x-none" w:eastAsia="ar-SA"/>
        </w:rPr>
        <w:t xml:space="preserve"> przez ustanowienie zastawu rejestrowego na zasadach określonych w ustawie z dnia 6 grudnia 1996 roku o zastawie rejestrowymi rejestrze zastawów.</w:t>
      </w:r>
    </w:p>
    <w:p w:rsidR="00B97B9C" w:rsidRPr="00B97B9C" w:rsidRDefault="00B97B9C" w:rsidP="00B97B9C">
      <w:pPr>
        <w:suppressAutoHyphens/>
        <w:spacing w:after="0" w:line="360" w:lineRule="auto"/>
        <w:jc w:val="both"/>
        <w:rPr>
          <w:rFonts w:ascii="Times New Roman" w:eastAsia="Times New Roman" w:hAnsi="Times New Roman" w:cs="Times New Roman"/>
          <w:lang w:eastAsia="ar-SA"/>
        </w:rPr>
      </w:pPr>
      <w:r w:rsidRPr="00B97B9C">
        <w:rPr>
          <w:rFonts w:ascii="Times New Roman" w:eastAsia="Times New Roman" w:hAnsi="Times New Roman" w:cs="Times New Roman"/>
          <w:lang w:eastAsia="ar-SA"/>
        </w:rPr>
        <w:t>4.Zabezpieczenie wnoszone w pieniądzu wykonawca wpłaca przelewem na rachunek</w:t>
      </w:r>
    </w:p>
    <w:p w:rsidR="00B97B9C" w:rsidRPr="00B97B9C" w:rsidRDefault="00B97B9C" w:rsidP="00B97B9C">
      <w:pPr>
        <w:suppressAutoHyphens/>
        <w:spacing w:after="0" w:line="360" w:lineRule="auto"/>
        <w:jc w:val="both"/>
        <w:rPr>
          <w:rFonts w:ascii="Times New Roman" w:eastAsia="Times New Roman" w:hAnsi="Times New Roman" w:cs="Times New Roman"/>
          <w:lang w:eastAsia="ar-SA"/>
        </w:rPr>
      </w:pPr>
      <w:r w:rsidRPr="00B97B9C">
        <w:rPr>
          <w:rFonts w:ascii="Times New Roman" w:eastAsia="Times New Roman" w:hAnsi="Times New Roman" w:cs="Times New Roman"/>
          <w:lang w:eastAsia="ar-SA"/>
        </w:rPr>
        <w:t>bankowy wskazany przez Zamawiającego.</w:t>
      </w:r>
    </w:p>
    <w:p w:rsidR="00B97B9C" w:rsidRPr="00B97B9C" w:rsidRDefault="00B97B9C" w:rsidP="00B97B9C">
      <w:pPr>
        <w:suppressAutoHyphens/>
        <w:spacing w:after="0" w:line="360" w:lineRule="auto"/>
        <w:ind w:left="705" w:hanging="705"/>
        <w:jc w:val="both"/>
        <w:rPr>
          <w:rFonts w:ascii="Times New Roman" w:eastAsia="Times New Roman" w:hAnsi="Times New Roman" w:cs="Times New Roman"/>
          <w:lang w:eastAsia="ar-SA"/>
        </w:rPr>
      </w:pPr>
      <w:r w:rsidRPr="00B97B9C">
        <w:rPr>
          <w:rFonts w:ascii="Times New Roman" w:eastAsia="Times New Roman" w:hAnsi="Times New Roman" w:cs="Times New Roman"/>
          <w:lang w:eastAsia="ar-SA"/>
        </w:rPr>
        <w:t>5.W przypadku wniesienia wadium w pieniądzu Wykonawca może wyrazić zgodę na</w:t>
      </w:r>
    </w:p>
    <w:p w:rsidR="00B97B9C" w:rsidRPr="00B97B9C" w:rsidRDefault="00B97B9C" w:rsidP="00B97B9C">
      <w:pPr>
        <w:suppressAutoHyphens/>
        <w:spacing w:after="0" w:line="360" w:lineRule="auto"/>
        <w:ind w:left="705" w:hanging="705"/>
        <w:jc w:val="both"/>
        <w:rPr>
          <w:rFonts w:ascii="Times New Roman" w:eastAsia="Times New Roman" w:hAnsi="Times New Roman" w:cs="Times New Roman"/>
          <w:lang w:eastAsia="ar-SA"/>
        </w:rPr>
      </w:pPr>
      <w:r w:rsidRPr="00B97B9C">
        <w:rPr>
          <w:rFonts w:ascii="Times New Roman" w:eastAsia="Times New Roman" w:hAnsi="Times New Roman" w:cs="Times New Roman"/>
          <w:lang w:eastAsia="ar-SA"/>
        </w:rPr>
        <w:t>Zaliczenie kwoty wadium na poczet zabezpieczenia.</w:t>
      </w:r>
    </w:p>
    <w:p w:rsidR="00B97B9C" w:rsidRPr="00B97B9C" w:rsidRDefault="00B97B9C" w:rsidP="00B97B9C">
      <w:pPr>
        <w:suppressAutoHyphens/>
        <w:spacing w:after="0" w:line="360" w:lineRule="auto"/>
        <w:ind w:left="705" w:hanging="705"/>
        <w:jc w:val="both"/>
        <w:rPr>
          <w:rFonts w:ascii="Times New Roman" w:eastAsia="Times New Roman" w:hAnsi="Times New Roman" w:cs="Times New Roman"/>
          <w:lang w:eastAsia="ar-SA"/>
        </w:rPr>
      </w:pPr>
      <w:r w:rsidRPr="00B97B9C">
        <w:rPr>
          <w:rFonts w:ascii="Times New Roman" w:eastAsia="Times New Roman" w:hAnsi="Times New Roman" w:cs="Times New Roman"/>
          <w:lang w:eastAsia="ar-SA"/>
        </w:rPr>
        <w:t>6.Zabezpieczenie wniesione w pieniądzu przechowywane będzie na oprocentowanym</w:t>
      </w:r>
    </w:p>
    <w:p w:rsidR="00B97B9C" w:rsidRPr="00B97B9C" w:rsidRDefault="00B97B9C" w:rsidP="00B97B9C">
      <w:pPr>
        <w:suppressAutoHyphens/>
        <w:spacing w:after="0" w:line="360" w:lineRule="auto"/>
        <w:ind w:left="705" w:hanging="705"/>
        <w:jc w:val="both"/>
        <w:rPr>
          <w:rFonts w:ascii="Times New Roman" w:eastAsia="Times New Roman" w:hAnsi="Times New Roman" w:cs="Times New Roman"/>
          <w:lang w:eastAsia="ar-SA"/>
        </w:rPr>
      </w:pPr>
      <w:r w:rsidRPr="00B97B9C">
        <w:rPr>
          <w:rFonts w:ascii="Times New Roman" w:eastAsia="Times New Roman" w:hAnsi="Times New Roman" w:cs="Times New Roman"/>
          <w:lang w:eastAsia="ar-SA"/>
        </w:rPr>
        <w:lastRenderedPageBreak/>
        <w:t>rachunku bankowym. Zamawiający zwraca zabezpieczenie należytego wykonania umowy</w:t>
      </w:r>
    </w:p>
    <w:p w:rsidR="00B97B9C" w:rsidRPr="00B97B9C" w:rsidRDefault="00B97B9C" w:rsidP="00B97B9C">
      <w:pPr>
        <w:suppressAutoHyphens/>
        <w:spacing w:after="0" w:line="360" w:lineRule="auto"/>
        <w:ind w:left="705" w:hanging="705"/>
        <w:jc w:val="both"/>
        <w:rPr>
          <w:rFonts w:ascii="Times New Roman" w:eastAsia="Times New Roman" w:hAnsi="Times New Roman" w:cs="Times New Roman"/>
          <w:lang w:eastAsia="ar-SA"/>
        </w:rPr>
      </w:pPr>
      <w:r w:rsidRPr="00B97B9C">
        <w:rPr>
          <w:rFonts w:ascii="Times New Roman" w:eastAsia="Times New Roman" w:hAnsi="Times New Roman" w:cs="Times New Roman"/>
          <w:lang w:eastAsia="ar-SA"/>
        </w:rPr>
        <w:t>wniesione w pieniądzu z odsetkami wynikającymi z umowy rachunku bankowego na którym</w:t>
      </w:r>
    </w:p>
    <w:p w:rsidR="00B97B9C" w:rsidRPr="00B97B9C" w:rsidRDefault="00B97B9C" w:rsidP="00B97B9C">
      <w:pPr>
        <w:suppressAutoHyphens/>
        <w:spacing w:after="0" w:line="360" w:lineRule="auto"/>
        <w:ind w:left="705" w:hanging="705"/>
        <w:jc w:val="both"/>
        <w:rPr>
          <w:rFonts w:ascii="Times New Roman" w:eastAsia="Times New Roman" w:hAnsi="Times New Roman" w:cs="Times New Roman"/>
          <w:lang w:eastAsia="ar-SA"/>
        </w:rPr>
      </w:pPr>
      <w:r w:rsidRPr="00B97B9C">
        <w:rPr>
          <w:rFonts w:ascii="Times New Roman" w:eastAsia="Times New Roman" w:hAnsi="Times New Roman" w:cs="Times New Roman"/>
          <w:lang w:eastAsia="ar-SA"/>
        </w:rPr>
        <w:t>było ono przechowywane, pomniejszone o koszt prowadzenia tego rachunku oraz prowizji</w:t>
      </w:r>
    </w:p>
    <w:p w:rsidR="00B97B9C" w:rsidRPr="00B97B9C" w:rsidRDefault="00B97B9C" w:rsidP="00B97B9C">
      <w:pPr>
        <w:suppressAutoHyphens/>
        <w:spacing w:after="0" w:line="360" w:lineRule="auto"/>
        <w:ind w:left="705" w:hanging="705"/>
        <w:jc w:val="both"/>
        <w:rPr>
          <w:rFonts w:ascii="Times New Roman" w:eastAsia="Times New Roman" w:hAnsi="Times New Roman" w:cs="Times New Roman"/>
          <w:lang w:eastAsia="ar-SA"/>
        </w:rPr>
      </w:pPr>
      <w:r w:rsidRPr="00B97B9C">
        <w:rPr>
          <w:rFonts w:ascii="Times New Roman" w:eastAsia="Times New Roman" w:hAnsi="Times New Roman" w:cs="Times New Roman"/>
          <w:lang w:eastAsia="ar-SA"/>
        </w:rPr>
        <w:t>bankowej za przelew pieniędzy na rachunek bankowy Wykonawcy.</w:t>
      </w:r>
    </w:p>
    <w:p w:rsidR="00B97B9C" w:rsidRPr="00B97B9C" w:rsidRDefault="00B97B9C" w:rsidP="00B97B9C">
      <w:pPr>
        <w:suppressAutoHyphens/>
        <w:spacing w:after="0" w:line="360" w:lineRule="auto"/>
        <w:jc w:val="both"/>
        <w:rPr>
          <w:rFonts w:ascii="Times New Roman" w:eastAsia="Times New Roman" w:hAnsi="Times New Roman" w:cs="Times New Roman"/>
          <w:lang w:eastAsia="ar-SA"/>
        </w:rPr>
      </w:pPr>
      <w:r w:rsidRPr="00B97B9C">
        <w:rPr>
          <w:rFonts w:ascii="Times New Roman" w:eastAsia="Times New Roman" w:hAnsi="Times New Roman" w:cs="Times New Roman"/>
          <w:lang w:eastAsia="ar-SA"/>
        </w:rPr>
        <w:t>7.Zamawiający zwróci zabezpieczenie należytego wykonania umowy w częściach:</w:t>
      </w:r>
    </w:p>
    <w:p w:rsidR="00B97B9C" w:rsidRPr="00B97B9C" w:rsidRDefault="00B97B9C" w:rsidP="00B97B9C">
      <w:pPr>
        <w:suppressAutoHyphens/>
        <w:spacing w:after="0" w:line="360" w:lineRule="auto"/>
        <w:contextualSpacing/>
        <w:jc w:val="both"/>
        <w:rPr>
          <w:rFonts w:ascii="Times New Roman" w:eastAsia="Times New Roman" w:hAnsi="Times New Roman" w:cs="Times New Roman"/>
          <w:lang w:val="x-none" w:eastAsia="ar-SA"/>
        </w:rPr>
      </w:pPr>
      <w:r w:rsidRPr="00B97B9C">
        <w:rPr>
          <w:rFonts w:ascii="Times New Roman" w:eastAsia="Times New Roman" w:hAnsi="Times New Roman" w:cs="Times New Roman"/>
          <w:lang w:eastAsia="ar-SA"/>
        </w:rPr>
        <w:t xml:space="preserve">1) </w:t>
      </w:r>
      <w:r w:rsidRPr="00B97B9C">
        <w:rPr>
          <w:rFonts w:ascii="Times New Roman" w:eastAsia="Times New Roman" w:hAnsi="Times New Roman" w:cs="Times New Roman"/>
          <w:lang w:val="x-none" w:eastAsia="ar-SA"/>
        </w:rPr>
        <w:t xml:space="preserve">70 % kwoty zabezpieczenia - w </w:t>
      </w:r>
      <w:r w:rsidRPr="00B97B9C">
        <w:rPr>
          <w:rFonts w:ascii="Times New Roman" w:eastAsia="Times New Roman" w:hAnsi="Times New Roman" w:cs="Times New Roman"/>
          <w:lang w:eastAsia="ar-SA"/>
        </w:rPr>
        <w:t>terminie</w:t>
      </w:r>
      <w:r w:rsidRPr="00B97B9C">
        <w:rPr>
          <w:rFonts w:ascii="Times New Roman" w:eastAsia="Times New Roman" w:hAnsi="Times New Roman" w:cs="Times New Roman"/>
          <w:lang w:val="x-none" w:eastAsia="ar-SA"/>
        </w:rPr>
        <w:t xml:space="preserve"> 30 dni od dnia wykonania zamówienia i uznania przez Zamawiającego za należycie wykonanie;</w:t>
      </w:r>
    </w:p>
    <w:p w:rsidR="00B97B9C" w:rsidRPr="00B97B9C" w:rsidRDefault="00B97B9C" w:rsidP="00B97B9C">
      <w:pPr>
        <w:suppressAutoHyphens/>
        <w:spacing w:after="0" w:line="360" w:lineRule="auto"/>
        <w:rPr>
          <w:rFonts w:ascii="Times New Roman" w:eastAsia="Calibri" w:hAnsi="Times New Roman" w:cs="Times New Roman"/>
          <w:sz w:val="24"/>
          <w:szCs w:val="24"/>
        </w:rPr>
      </w:pPr>
      <w:r w:rsidRPr="00B97B9C">
        <w:rPr>
          <w:rFonts w:ascii="Times New Roman" w:eastAsia="Times New Roman" w:hAnsi="Times New Roman" w:cs="Times New Roman"/>
          <w:lang w:eastAsia="ar-SA"/>
        </w:rPr>
        <w:t xml:space="preserve">2) </w:t>
      </w:r>
      <w:r w:rsidRPr="00B97B9C">
        <w:rPr>
          <w:rFonts w:ascii="Times New Roman" w:eastAsia="Times New Roman" w:hAnsi="Times New Roman" w:cs="Times New Roman"/>
          <w:lang w:val="x-none" w:eastAsia="ar-SA"/>
        </w:rPr>
        <w:t xml:space="preserve">30 % kwoty zabezpieczenia - w </w:t>
      </w:r>
      <w:r w:rsidRPr="00B97B9C">
        <w:rPr>
          <w:rFonts w:ascii="Times New Roman" w:eastAsia="Times New Roman" w:hAnsi="Times New Roman" w:cs="Times New Roman"/>
          <w:lang w:eastAsia="ar-SA"/>
        </w:rPr>
        <w:t>terminie</w:t>
      </w:r>
      <w:r w:rsidRPr="00B97B9C">
        <w:rPr>
          <w:rFonts w:ascii="Times New Roman" w:eastAsia="Times New Roman" w:hAnsi="Times New Roman" w:cs="Times New Roman"/>
          <w:lang w:val="x-none" w:eastAsia="ar-SA"/>
        </w:rPr>
        <w:t xml:space="preserve"> 15 dni po upływie okresu rękojmi za wady lub gwarancji</w:t>
      </w:r>
      <w:r w:rsidRPr="00B97B9C">
        <w:rPr>
          <w:rFonts w:ascii="Times New Roman" w:eastAsia="Times New Roman" w:hAnsi="Times New Roman" w:cs="Times New Roman"/>
          <w:lang w:eastAsia="ar-SA"/>
        </w:rPr>
        <w:t>.</w:t>
      </w:r>
    </w:p>
    <w:p w:rsidR="00B97B9C" w:rsidRPr="00B97B9C" w:rsidRDefault="00B97B9C" w:rsidP="00B97B9C">
      <w:pPr>
        <w:numPr>
          <w:ilvl w:val="0"/>
          <w:numId w:val="5"/>
        </w:num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b/>
          <w:sz w:val="24"/>
          <w:szCs w:val="24"/>
        </w:rPr>
        <w:t>Informacje o formalnościach, jakie muszą zostać dopełnione po wyborze oferty w celu zawarcia umowy w sprawie zamówienia publicznego</w:t>
      </w:r>
    </w:p>
    <w:p w:rsidR="00B97B9C" w:rsidRPr="00B97B9C" w:rsidRDefault="00B97B9C" w:rsidP="00B97B9C">
      <w:pPr>
        <w:numPr>
          <w:ilvl w:val="0"/>
          <w:numId w:val="15"/>
        </w:numPr>
        <w:spacing w:after="0" w:line="360" w:lineRule="auto"/>
        <w:ind w:left="426" w:hanging="284"/>
        <w:contextualSpacing/>
        <w:jc w:val="both"/>
        <w:rPr>
          <w:rFonts w:ascii="Times New Roman" w:eastAsia="Times New Roman" w:hAnsi="Times New Roman" w:cs="Times New Roman"/>
          <w:color w:val="000000"/>
          <w:lang w:eastAsia="pl-PL"/>
        </w:rPr>
      </w:pPr>
      <w:r w:rsidRPr="00B97B9C">
        <w:rPr>
          <w:rFonts w:ascii="Times New Roman" w:eastAsia="Times New Roman" w:hAnsi="Times New Roman" w:cs="Times New Roman"/>
          <w:color w:val="000000"/>
          <w:lang w:eastAsia="pl-PL"/>
        </w:rPr>
        <w:t xml:space="preserve">Zamawiający zawiera </w:t>
      </w:r>
      <w:r w:rsidRPr="00B97B9C">
        <w:rPr>
          <w:rFonts w:ascii="Times New Roman" w:hAnsi="Times New Roman" w:cs="Times New Roman"/>
        </w:rPr>
        <w:t xml:space="preserve">umowę w sprawie zamówienia publicznego, z uwzględnieniem art. 577 Ustawy </w:t>
      </w:r>
      <w:proofErr w:type="spellStart"/>
      <w:r w:rsidRPr="00B97B9C">
        <w:rPr>
          <w:rFonts w:ascii="Times New Roman" w:hAnsi="Times New Roman" w:cs="Times New Roman"/>
        </w:rPr>
        <w:t>Pzp</w:t>
      </w:r>
      <w:proofErr w:type="spellEnd"/>
      <w:r w:rsidRPr="00B97B9C">
        <w:rPr>
          <w:rFonts w:ascii="Times New Roman" w:hAnsi="Times New Roman" w:cs="Times New Roman"/>
        </w:rPr>
        <w:t>, w terminie nie krótszym niż 10 dni, od dnia przesłania zawiadomienia o wyborze najkorzystniejszej oferty, jeżeli zawiadomienie to zostało przesłane przy użyciu środków komunikacji elektronicznej, albo 15 dni - jeżeli zostało przesłane w inny sposób.</w:t>
      </w:r>
    </w:p>
    <w:p w:rsidR="00B97B9C" w:rsidRPr="00B97B9C" w:rsidRDefault="00B97B9C" w:rsidP="00B97B9C">
      <w:pPr>
        <w:numPr>
          <w:ilvl w:val="0"/>
          <w:numId w:val="15"/>
        </w:numPr>
        <w:spacing w:after="0" w:line="360" w:lineRule="auto"/>
        <w:ind w:left="426" w:hanging="284"/>
        <w:contextualSpacing/>
        <w:jc w:val="both"/>
        <w:rPr>
          <w:rFonts w:ascii="Times New Roman" w:eastAsia="Times New Roman" w:hAnsi="Times New Roman" w:cs="Times New Roman"/>
          <w:color w:val="000000"/>
          <w:lang w:eastAsia="pl-PL"/>
        </w:rPr>
      </w:pPr>
      <w:r w:rsidRPr="00B97B9C">
        <w:rPr>
          <w:rFonts w:ascii="Times New Roman" w:eastAsia="Times New Roman" w:hAnsi="Times New Roman" w:cs="Times New Roman"/>
          <w:color w:val="000000"/>
          <w:lang w:eastAsia="pl-PL"/>
        </w:rPr>
        <w:t xml:space="preserve"> Zamawiający może zawrzeć umowę przed upływem terminu, o którym mowa w pkt 1, jeżeli w postępowaniu o udzielenie zamówienia złożono tylko jedna ofertę.</w:t>
      </w:r>
    </w:p>
    <w:p w:rsidR="00B97B9C" w:rsidRPr="00B97B9C" w:rsidRDefault="00B97B9C" w:rsidP="00B97B9C">
      <w:pPr>
        <w:tabs>
          <w:tab w:val="left" w:pos="426"/>
        </w:tabs>
        <w:spacing w:after="0" w:line="240" w:lineRule="auto"/>
        <w:ind w:left="705" w:hanging="705"/>
        <w:jc w:val="both"/>
        <w:rPr>
          <w:rFonts w:ascii="Cambria" w:eastAsia="Times New Roman" w:hAnsi="Cambria" w:cs="Times New Roman"/>
          <w:color w:val="000000"/>
          <w:lang w:eastAsia="pl-PL"/>
        </w:rPr>
      </w:pPr>
    </w:p>
    <w:p w:rsidR="00B97B9C" w:rsidRPr="00B97B9C" w:rsidRDefault="00B97B9C" w:rsidP="00B97B9C">
      <w:pPr>
        <w:numPr>
          <w:ilvl w:val="0"/>
          <w:numId w:val="15"/>
        </w:numPr>
        <w:suppressAutoHyphens/>
        <w:spacing w:after="0" w:line="360" w:lineRule="auto"/>
        <w:ind w:left="426" w:hanging="284"/>
        <w:contextualSpacing/>
        <w:jc w:val="both"/>
        <w:rPr>
          <w:rFonts w:ascii="Times New Roman" w:eastAsia="Times New Roman" w:hAnsi="Times New Roman" w:cs="Times New Roman"/>
          <w:b/>
          <w:color w:val="000000"/>
          <w:sz w:val="24"/>
          <w:szCs w:val="24"/>
          <w:lang w:eastAsia="ar-SA"/>
        </w:rPr>
      </w:pPr>
      <w:r w:rsidRPr="00B97B9C">
        <w:rPr>
          <w:rFonts w:ascii="Times New Roman" w:eastAsia="Times New Roman" w:hAnsi="Times New Roman" w:cs="Times New Roman"/>
          <w:b/>
          <w:color w:val="000000"/>
          <w:sz w:val="24"/>
          <w:szCs w:val="24"/>
          <w:lang w:eastAsia="ar-SA"/>
        </w:rPr>
        <w:t>Przed zawarciem umowy, Wykonawca zobowiązany jest do:</w:t>
      </w:r>
    </w:p>
    <w:p w:rsidR="00B97B9C" w:rsidRPr="00B97B9C" w:rsidRDefault="00B97B9C" w:rsidP="00B97B9C">
      <w:pPr>
        <w:numPr>
          <w:ilvl w:val="0"/>
          <w:numId w:val="16"/>
        </w:numPr>
        <w:suppressAutoHyphens/>
        <w:spacing w:after="120" w:line="360" w:lineRule="auto"/>
        <w:contextualSpacing/>
        <w:jc w:val="both"/>
        <w:rPr>
          <w:rFonts w:ascii="Times New Roman" w:eastAsia="Times New Roman" w:hAnsi="Times New Roman" w:cs="Times New Roman"/>
          <w:lang w:eastAsia="ar-SA"/>
        </w:rPr>
      </w:pPr>
      <w:r w:rsidRPr="00B97B9C">
        <w:rPr>
          <w:rFonts w:ascii="Times New Roman" w:eastAsia="Times New Roman" w:hAnsi="Times New Roman" w:cs="Times New Roman"/>
          <w:color w:val="000000"/>
          <w:lang w:eastAsia="ar-SA"/>
        </w:rPr>
        <w:t xml:space="preserve">przedłożenia dokumentu (w tym wypisu z właściwej ewidencji lub rejestru) </w:t>
      </w:r>
      <w:r w:rsidRPr="00B97B9C">
        <w:rPr>
          <w:rFonts w:ascii="Times New Roman" w:eastAsia="Times New Roman" w:hAnsi="Times New Roman" w:cs="Times New Roman"/>
          <w:lang w:eastAsia="ar-SA"/>
        </w:rPr>
        <w:t>wskazującego osoby uprawnione do reprezentowania Wykonawcy, w przypadku gdy nie wynika to z dokumentów przedłożonych z ofertą,</w:t>
      </w:r>
    </w:p>
    <w:p w:rsidR="00B97B9C" w:rsidRPr="00B97B9C" w:rsidRDefault="00B97B9C" w:rsidP="00B97B9C">
      <w:pPr>
        <w:numPr>
          <w:ilvl w:val="0"/>
          <w:numId w:val="16"/>
        </w:numPr>
        <w:suppressAutoHyphens/>
        <w:spacing w:after="120" w:line="360" w:lineRule="auto"/>
        <w:contextualSpacing/>
        <w:jc w:val="both"/>
        <w:rPr>
          <w:rFonts w:ascii="Times New Roman" w:eastAsia="Times New Roman" w:hAnsi="Times New Roman" w:cs="Times New Roman"/>
          <w:lang w:eastAsia="ar-SA"/>
        </w:rPr>
      </w:pPr>
      <w:r w:rsidRPr="00B97B9C">
        <w:rPr>
          <w:rFonts w:ascii="Times New Roman" w:eastAsia="Times New Roman" w:hAnsi="Times New Roman" w:cs="Times New Roman"/>
          <w:color w:val="000000"/>
          <w:lang w:eastAsia="ar-SA"/>
        </w:rPr>
        <w:t xml:space="preserve">przedłożenia </w:t>
      </w:r>
      <w:r w:rsidRPr="00B97B9C">
        <w:rPr>
          <w:rFonts w:ascii="Times New Roman" w:eastAsia="Times New Roman" w:hAnsi="Times New Roman" w:cs="Times New Roman"/>
          <w:lang w:eastAsia="ar-SA"/>
        </w:rPr>
        <w:t>umowy regulującej współpracę Wykonawców wspólnie ubiegających się o udzielenie zamówienia,</w:t>
      </w:r>
    </w:p>
    <w:p w:rsidR="00B97B9C" w:rsidRPr="00B97B9C" w:rsidRDefault="00B97B9C" w:rsidP="00B97B9C">
      <w:pPr>
        <w:numPr>
          <w:ilvl w:val="0"/>
          <w:numId w:val="15"/>
        </w:numPr>
        <w:spacing w:after="0" w:line="360" w:lineRule="auto"/>
        <w:ind w:left="426" w:hanging="284"/>
        <w:contextualSpacing/>
        <w:jc w:val="both"/>
        <w:rPr>
          <w:rFonts w:ascii="Times New Roman" w:eastAsia="Times New Roman" w:hAnsi="Times New Roman" w:cs="Times New Roman"/>
          <w:color w:val="000000"/>
          <w:lang w:eastAsia="pl-PL"/>
        </w:rPr>
      </w:pPr>
      <w:r w:rsidRPr="00B97B9C">
        <w:rPr>
          <w:rFonts w:ascii="Times New Roman" w:eastAsia="Times New Roman" w:hAnsi="Times New Roman" w:cs="Times New Roman"/>
          <w:color w:val="000000"/>
          <w:lang w:eastAsia="pl-PL"/>
        </w:rPr>
        <w:t>W przypadku nie przedłożenia przez Wykonawcę wymaganych dokumentów w terminie, umowa nie zostanie zawarta z winy Wykonawcy.</w:t>
      </w:r>
    </w:p>
    <w:p w:rsidR="00B97B9C" w:rsidRPr="00B97B9C" w:rsidRDefault="00B97B9C" w:rsidP="00B97B9C">
      <w:pPr>
        <w:numPr>
          <w:ilvl w:val="0"/>
          <w:numId w:val="15"/>
        </w:numPr>
        <w:spacing w:after="0" w:line="360" w:lineRule="auto"/>
        <w:ind w:left="426" w:hanging="284"/>
        <w:contextualSpacing/>
        <w:jc w:val="both"/>
        <w:rPr>
          <w:rFonts w:ascii="Times New Roman" w:eastAsia="Times New Roman" w:hAnsi="Times New Roman" w:cs="Times New Roman"/>
          <w:color w:val="000000"/>
          <w:lang w:eastAsia="pl-PL"/>
        </w:rPr>
      </w:pPr>
      <w:r w:rsidRPr="00B97B9C">
        <w:rPr>
          <w:rFonts w:ascii="Times New Roman" w:eastAsia="Calibri" w:hAnsi="Times New Roman" w:cs="Times New Roman"/>
        </w:rPr>
        <w:t>Zamawiający powiadomi wybranego Wykonawcę o terminie podpisania umowy w sprawie zamówienia publicznego.</w:t>
      </w:r>
    </w:p>
    <w:p w:rsidR="00B97B9C" w:rsidRPr="00B97B9C" w:rsidRDefault="00B97B9C" w:rsidP="00B97B9C">
      <w:pPr>
        <w:numPr>
          <w:ilvl w:val="0"/>
          <w:numId w:val="15"/>
        </w:numPr>
        <w:spacing w:after="0" w:line="360" w:lineRule="auto"/>
        <w:ind w:left="426" w:hanging="284"/>
        <w:contextualSpacing/>
        <w:jc w:val="both"/>
        <w:rPr>
          <w:rFonts w:ascii="Times New Roman" w:eastAsia="Times New Roman" w:hAnsi="Times New Roman" w:cs="Times New Roman"/>
          <w:color w:val="000000"/>
          <w:lang w:eastAsia="pl-PL"/>
        </w:rPr>
      </w:pPr>
      <w:r w:rsidRPr="00B97B9C">
        <w:rPr>
          <w:rFonts w:ascii="Times New Roman" w:eastAsia="Calibri" w:hAnsi="Times New Roman" w:cs="Times New Roman"/>
        </w:rPr>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B97B9C" w:rsidRPr="00B97B9C" w:rsidRDefault="00B97B9C" w:rsidP="00B97B9C">
      <w:pPr>
        <w:numPr>
          <w:ilvl w:val="0"/>
          <w:numId w:val="15"/>
        </w:numPr>
        <w:spacing w:after="0" w:line="360" w:lineRule="auto"/>
        <w:ind w:left="426" w:hanging="284"/>
        <w:contextualSpacing/>
        <w:jc w:val="both"/>
        <w:rPr>
          <w:rFonts w:ascii="Times New Roman" w:eastAsia="Times New Roman" w:hAnsi="Times New Roman" w:cs="Times New Roman"/>
          <w:color w:val="000000"/>
          <w:lang w:eastAsia="pl-PL"/>
        </w:rPr>
      </w:pPr>
      <w:r w:rsidRPr="00B97B9C">
        <w:rPr>
          <w:rFonts w:ascii="Times New Roman" w:eastAsia="Calibri" w:hAnsi="Times New Roman" w:cs="Times New Roman"/>
        </w:rPr>
        <w:t>Przed podpisaniem umowy wybrany Wykonawca przekaże Zamawiającemu informacje niezbędne do wpisania do treści umowy (np. imiona i nazwiska upoważnionych osób, które będą reprezentować wykonawcę przy podpisaniu umowy).</w:t>
      </w:r>
    </w:p>
    <w:p w:rsidR="00B97B9C" w:rsidRPr="00B97B9C" w:rsidRDefault="00B97B9C" w:rsidP="00B97B9C">
      <w:pPr>
        <w:numPr>
          <w:ilvl w:val="0"/>
          <w:numId w:val="5"/>
        </w:num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b/>
          <w:sz w:val="24"/>
          <w:szCs w:val="24"/>
        </w:rPr>
        <w:t>Pouczenie o środkach ochrony prawnej przysługujących wykonawcy</w:t>
      </w:r>
    </w:p>
    <w:p w:rsidR="00B97B9C" w:rsidRPr="00B97B9C" w:rsidRDefault="00B97B9C" w:rsidP="00B97B9C">
      <w:pPr>
        <w:numPr>
          <w:ilvl w:val="0"/>
          <w:numId w:val="4"/>
        </w:num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lastRenderedPageBreak/>
        <w:t>Wykonawcy oraz innemu podmiotowi, jeżeli ma lub miał interes w uzyskaniu zamówienia oraz poniósł lub może ponieść szkodę w wyniku naruszenia przez zamawiającego przepisów ustawy, przysługują środki ochrony prawnej określone w dziale IX PZP.</w:t>
      </w:r>
    </w:p>
    <w:p w:rsidR="00B97B9C" w:rsidRPr="00B97B9C" w:rsidRDefault="00B97B9C" w:rsidP="00B97B9C">
      <w:pPr>
        <w:numPr>
          <w:ilvl w:val="0"/>
          <w:numId w:val="4"/>
        </w:num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 xml:space="preserve">Odwołanie przysługuje na: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1) niezgodną z przepisami ustawy czynność zamawiającego, podjętą w postępowaniu o udzielenie zamówienia, w tym na projektowane postanowienie umowy;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2) zaniechanie czynności w postępowaniu o udzielenie zamówienia, do której zamawiający był obowiązany na podstawie ustawy; </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3) zaniechanie przeprowadzenia postępowania o udzielenie zamówienia na podstawie ustawy, mimo że zamawiający był do tego obowiązany.</w:t>
      </w:r>
    </w:p>
    <w:p w:rsidR="00B97B9C" w:rsidRPr="00B97B9C" w:rsidRDefault="00B97B9C" w:rsidP="00B97B9C">
      <w:pPr>
        <w:numPr>
          <w:ilvl w:val="0"/>
          <w:numId w:val="4"/>
        </w:num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Odwołanie wnosi się do Prezesa Krajowej Izby Odwoławczej.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B97B9C" w:rsidRPr="00B97B9C" w:rsidRDefault="00B97B9C" w:rsidP="00B97B9C">
      <w:pPr>
        <w:numPr>
          <w:ilvl w:val="0"/>
          <w:numId w:val="4"/>
        </w:num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 xml:space="preserve">Odwołanie wnosi się w terminie: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1) 10 dni od dnia przekazania informacji o czynności zamawiającego stanowiącej podstawę jego wniesienia, jeżeli informacja została przekazana przy użyciu środków komunikacji elektronicznej; </w:t>
      </w:r>
    </w:p>
    <w:p w:rsidR="00B97B9C" w:rsidRPr="00B97B9C" w:rsidRDefault="00B97B9C" w:rsidP="00B97B9C">
      <w:p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2) 15 dni od dnia przekazania informacji o czynności zamawiającego stanowiącej podstawę jego wniesienia, jeżeli informacja została przekazana w sposób inny niż określony w pkt 1.</w:t>
      </w:r>
    </w:p>
    <w:p w:rsidR="00B97B9C" w:rsidRPr="00B97B9C" w:rsidRDefault="00B97B9C" w:rsidP="00B97B9C">
      <w:pPr>
        <w:numPr>
          <w:ilvl w:val="0"/>
          <w:numId w:val="4"/>
        </w:num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Odwołanie wobec treści ogłoszenia wszczynającego postępowanie o udzielenie zamówienia lub wobec treści dokumentów zamówienia wnosi się w terminie 10 dni od dnia publikacji ogłoszenia w Dzienniku Urzędowym UE lub zamieszczenia dokumentów zamówienia na stronie internetowej.</w:t>
      </w:r>
    </w:p>
    <w:p w:rsidR="00B97B9C" w:rsidRPr="00B97B9C" w:rsidRDefault="00B97B9C" w:rsidP="00B97B9C">
      <w:pPr>
        <w:numPr>
          <w:ilvl w:val="0"/>
          <w:numId w:val="4"/>
        </w:num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Odwołanie w przypadkach innych niż określone w ust. 4 i 5 wnosi się w terminie 10 dni od dnia, w którym powzięto lub przy zachowaniu należytej staranności można było powziąć wiadomość o okolicznościach stanowiących podstawę jego wniesienia.</w:t>
      </w:r>
    </w:p>
    <w:p w:rsidR="00B97B9C" w:rsidRPr="00B97B9C" w:rsidRDefault="00B97B9C" w:rsidP="00B97B9C">
      <w:pPr>
        <w:numPr>
          <w:ilvl w:val="0"/>
          <w:numId w:val="4"/>
        </w:numPr>
        <w:suppressAutoHyphens/>
        <w:spacing w:after="0" w:line="360" w:lineRule="auto"/>
        <w:jc w:val="both"/>
        <w:rPr>
          <w:rFonts w:ascii="Times New Roman" w:eastAsia="Calibri" w:hAnsi="Times New Roman" w:cs="Times New Roman"/>
        </w:rPr>
      </w:pPr>
      <w:r w:rsidRPr="00B97B9C">
        <w:rPr>
          <w:rFonts w:ascii="Times New Roman" w:eastAsia="Calibri" w:hAnsi="Times New Roman" w:cs="Times New Roman"/>
        </w:rPr>
        <w:t>Na orzeczenie KIO oraz postanowienie Prezesa KIO stronom oraz uczestnikom postępowania odwoławczego przysługuje skarga do Sądu Okręgowego w Warszawie – sądu zamówień publicznych.</w:t>
      </w:r>
    </w:p>
    <w:p w:rsidR="00B97B9C" w:rsidRPr="00B97B9C" w:rsidRDefault="00B97B9C" w:rsidP="00B97B9C">
      <w:pPr>
        <w:numPr>
          <w:ilvl w:val="0"/>
          <w:numId w:val="5"/>
        </w:num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b/>
          <w:sz w:val="24"/>
          <w:szCs w:val="24"/>
        </w:rPr>
        <w:t>Klauzula informacyjna dotycząca przetwarzania danych osobowych</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iCs/>
          <w:color w:val="000000"/>
        </w:rPr>
        <w:t xml:space="preserve">Zgodnie z art. 13 ust. 1 i 2 rozporządzenia Parlamentu Europejskiego i Rady (UE) 2016/679 z dnia 27 kwietnia 2016 r. w sprawie ochrony osób fizycznych w związku z przetwarzaniem danych osobowych </w:t>
      </w:r>
      <w:r w:rsidRPr="00B97B9C">
        <w:rPr>
          <w:rFonts w:ascii="Times New Roman" w:eastAsia="Calibri" w:hAnsi="Times New Roman" w:cs="Times New Roman"/>
          <w:iCs/>
          <w:color w:val="000000"/>
        </w:rPr>
        <w:lastRenderedPageBreak/>
        <w:t xml:space="preserve">i w sprawie swobodnego przepływu takich danych oraz uchylenia dyrektywy 95/46/WE (ogólne rozporządzenie o ochronie danych) (Dz. Urz. UE L 119 z 4.5.2016 r., str. 1), dalej „RODO”, Zamawiający informuje, że: </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1.Administratorem Pani/Pana danych osobowych jest Gmina Wielka Wieś, pl. Wspólnoty 1,tel.12 419-17-01 e-mail: ug.@wielka-wies.pl</w:t>
      </w:r>
    </w:p>
    <w:p w:rsidR="00B97B9C" w:rsidRPr="00B97B9C" w:rsidRDefault="00B97B9C" w:rsidP="00B97B9C">
      <w:pPr>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rPr>
        <w:t>2.W sprawach związanych z Pani/Pana danymi osobowymi proszę kontaktować się z Inspektorem Ochrony Danych (IOD): Michałem Skowron: e-mail: skarbnik.audyt@onet.pl</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3.Pani/Pana dane osobowe przetwarzane będą w celu przeprowadzenia postępowania i udzieleniu zamówienia, prowadzenia dokumentacji księgowo-podatkowej, archiwizacji danych, dochodzenia roszczeń lub obrony przed roszczeniami.</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4.Podstawą przetwarzania danych osobowych jest:</w:t>
      </w:r>
    </w:p>
    <w:p w:rsidR="00B97B9C" w:rsidRPr="00B97B9C" w:rsidRDefault="00B97B9C" w:rsidP="00B97B9C">
      <w:pPr>
        <w:numPr>
          <w:ilvl w:val="0"/>
          <w:numId w:val="9"/>
        </w:numPr>
        <w:suppressAutoHyphens/>
        <w:autoSpaceDE w:val="0"/>
        <w:spacing w:after="0" w:line="360" w:lineRule="auto"/>
        <w:ind w:firstLine="131"/>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ustawa z 11.9.2019 r. </w:t>
      </w:r>
      <w:r w:rsidRPr="00B97B9C">
        <w:rPr>
          <w:rFonts w:ascii="Times New Roman" w:eastAsia="Liberation Serif" w:hAnsi="Times New Roman" w:cs="Times New Roman"/>
          <w:color w:val="000000"/>
        </w:rPr>
        <w:t>–</w:t>
      </w:r>
      <w:r w:rsidRPr="00B97B9C">
        <w:rPr>
          <w:rFonts w:ascii="Times New Roman" w:eastAsia="Calibri" w:hAnsi="Times New Roman" w:cs="Times New Roman"/>
          <w:color w:val="000000"/>
        </w:rPr>
        <w:t xml:space="preserve"> Prawo zamówień publicznych;</w:t>
      </w:r>
    </w:p>
    <w:p w:rsidR="00B97B9C" w:rsidRPr="00B97B9C" w:rsidRDefault="00B97B9C" w:rsidP="00B97B9C">
      <w:pPr>
        <w:numPr>
          <w:ilvl w:val="0"/>
          <w:numId w:val="9"/>
        </w:numPr>
        <w:suppressAutoHyphens/>
        <w:autoSpaceDE w:val="0"/>
        <w:spacing w:after="0" w:line="360" w:lineRule="auto"/>
        <w:ind w:firstLine="131"/>
        <w:jc w:val="both"/>
        <w:rPr>
          <w:rFonts w:ascii="Times New Roman" w:eastAsia="Calibri" w:hAnsi="Times New Roman" w:cs="Times New Roman"/>
          <w:color w:val="000000"/>
        </w:rPr>
      </w:pPr>
      <w:r w:rsidRPr="00B97B9C">
        <w:rPr>
          <w:rFonts w:ascii="Times New Roman" w:eastAsia="Calibri" w:hAnsi="Times New Roman" w:cs="Times New Roman"/>
          <w:color w:val="000000"/>
        </w:rPr>
        <w:t>ustawa z 27.8.2009 r. o finansach publicznych;</w:t>
      </w:r>
    </w:p>
    <w:p w:rsidR="00B97B9C" w:rsidRPr="00B97B9C" w:rsidRDefault="00B97B9C" w:rsidP="00B97B9C">
      <w:pPr>
        <w:numPr>
          <w:ilvl w:val="0"/>
          <w:numId w:val="9"/>
        </w:numPr>
        <w:suppressAutoHyphens/>
        <w:autoSpaceDE w:val="0"/>
        <w:spacing w:after="0" w:line="360" w:lineRule="auto"/>
        <w:ind w:firstLine="131"/>
        <w:jc w:val="both"/>
        <w:rPr>
          <w:rFonts w:ascii="Times New Roman" w:eastAsia="Calibri" w:hAnsi="Times New Roman" w:cs="Times New Roman"/>
          <w:color w:val="000000"/>
        </w:rPr>
      </w:pPr>
      <w:r w:rsidRPr="00B97B9C">
        <w:rPr>
          <w:rFonts w:ascii="Times New Roman" w:eastAsia="Calibri" w:hAnsi="Times New Roman" w:cs="Times New Roman"/>
          <w:color w:val="000000"/>
        </w:rPr>
        <w:t>ustawa z 14.7.1983 r. o narodowym zasobie archiwalnym i archiwach;</w:t>
      </w:r>
    </w:p>
    <w:p w:rsidR="00B97B9C" w:rsidRPr="00B97B9C" w:rsidRDefault="00B97B9C" w:rsidP="00B97B9C">
      <w:pPr>
        <w:numPr>
          <w:ilvl w:val="0"/>
          <w:numId w:val="9"/>
        </w:numPr>
        <w:suppressAutoHyphens/>
        <w:autoSpaceDE w:val="0"/>
        <w:spacing w:after="0" w:line="360" w:lineRule="auto"/>
        <w:ind w:firstLine="131"/>
        <w:jc w:val="both"/>
        <w:rPr>
          <w:rFonts w:ascii="Times New Roman" w:eastAsia="Calibri" w:hAnsi="Times New Roman" w:cs="Times New Roman"/>
          <w:color w:val="000000"/>
        </w:rPr>
      </w:pPr>
      <w:r w:rsidRPr="00B97B9C">
        <w:rPr>
          <w:rFonts w:ascii="Times New Roman" w:eastAsia="Calibri" w:hAnsi="Times New Roman" w:cs="Times New Roman"/>
          <w:color w:val="000000"/>
        </w:rPr>
        <w:t xml:space="preserve">art. 6 pkt.1 lit. c RODO </w:t>
      </w:r>
    </w:p>
    <w:p w:rsidR="00B97B9C" w:rsidRPr="00B97B9C" w:rsidRDefault="00B97B9C" w:rsidP="00B97B9C">
      <w:pPr>
        <w:suppressAutoHyphens/>
        <w:autoSpaceDE w:val="0"/>
        <w:autoSpaceDN w:val="0"/>
        <w:adjustRightInd w:val="0"/>
        <w:spacing w:after="0" w:line="360" w:lineRule="auto"/>
        <w:jc w:val="both"/>
        <w:rPr>
          <w:rFonts w:ascii="Times New Roman" w:eastAsia="Calibri" w:hAnsi="Times New Roman" w:cs="Times New Roman"/>
          <w:color w:val="000000"/>
        </w:rPr>
      </w:pPr>
      <w:r w:rsidRPr="00B97B9C">
        <w:rPr>
          <w:rFonts w:ascii="Times New Roman" w:eastAsia="Liberation Serif" w:hAnsi="Times New Roman" w:cs="Times New Roman"/>
          <w:color w:val="000000"/>
        </w:rPr>
        <w:t>–</w:t>
      </w:r>
      <w:r w:rsidRPr="00B97B9C">
        <w:rPr>
          <w:rFonts w:ascii="Times New Roman" w:eastAsia="Calibri" w:hAnsi="Times New Roman" w:cs="Times New Roman"/>
          <w:color w:val="000000"/>
        </w:rPr>
        <w:t xml:space="preserve"> przetwarzanie jest niezbędne do wypełnienia obowiązku prawnego ciążącego na administratorze.</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5.Odbiorca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B97B9C">
        <w:rPr>
          <w:rFonts w:ascii="Times New Roman" w:eastAsia="Liberation Serif" w:hAnsi="Times New Roman" w:cs="Times New Roman"/>
          <w:color w:val="000000"/>
        </w:rPr>
        <w:t>–</w:t>
      </w:r>
      <w:r w:rsidRPr="00B97B9C">
        <w:rPr>
          <w:rFonts w:ascii="Times New Roman" w:eastAsia="Calibri" w:hAnsi="Times New Roman" w:cs="Times New Roman"/>
          <w:color w:val="000000"/>
        </w:rPr>
        <w:t>76 PZP. Zasada jawności ma zastosowanie do wszystkich danych osobowych, z wyjątkiem danych, o których mowa w art. 9 ust. 1 RODO (szczególna kategoria danych).</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6.Pani/Pana dane osobowe będą przetwarzane przez okres niezbędny do realizacji celu przetwarzania oraz przez okres wynikający z przepisów w sprawie instrukcji kancelaryjnej, jednolitych rzeczowych wykazów akt oraz instrukcji w sprawie organizacji i zakresu działania archiwów zakładowych, w szczególności zgodnie z art. 78 ust. 1 i 4 PZP przez okres 4 lat od dnia zakończenia postępowania o udzielenie zamówienia, a jeżeli okres obowiązywania umowy w sprawie zamówienia publicznego przekracza 4 lata – przez cały okres obowiązywania umowy.</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7.Posiada Pani/Pan prawo:</w:t>
      </w:r>
    </w:p>
    <w:p w:rsidR="00B97B9C" w:rsidRPr="00B97B9C" w:rsidRDefault="00B97B9C" w:rsidP="00B97B9C">
      <w:pPr>
        <w:numPr>
          <w:ilvl w:val="0"/>
          <w:numId w:val="7"/>
        </w:numPr>
        <w:suppressAutoHyphens/>
        <w:autoSpaceDE w:val="0"/>
        <w:spacing w:after="0" w:line="360" w:lineRule="auto"/>
        <w:ind w:hanging="11"/>
        <w:jc w:val="both"/>
        <w:rPr>
          <w:rFonts w:ascii="Times New Roman" w:eastAsia="Calibri" w:hAnsi="Times New Roman" w:cs="Times New Roman"/>
          <w:color w:val="000000"/>
        </w:rPr>
      </w:pPr>
      <w:r w:rsidRPr="00B97B9C">
        <w:rPr>
          <w:rFonts w:ascii="Times New Roman" w:eastAsia="Calibri" w:hAnsi="Times New Roman" w:cs="Times New Roman"/>
          <w:color w:val="000000"/>
        </w:rPr>
        <w:t>żądania dostępu do danych; w przypadku gdy wykonanie tego obowiązku, wymagałoby niewspółmiernie dużego wysiłku, zamawiający może, zgodnie z art. 75 PZP, żądać od osoby, której dane dotyczą, wskazania dodatkowych informacji mających na celu sprecyzowanie nazwy lub daty zakończonego postępowania o udzielenie zamówienia;</w:t>
      </w:r>
    </w:p>
    <w:p w:rsidR="00B97B9C" w:rsidRPr="00B97B9C" w:rsidRDefault="00B97B9C" w:rsidP="00B97B9C">
      <w:pPr>
        <w:numPr>
          <w:ilvl w:val="0"/>
          <w:numId w:val="7"/>
        </w:numPr>
        <w:suppressAutoHyphens/>
        <w:autoSpaceDE w:val="0"/>
        <w:spacing w:after="0" w:line="360" w:lineRule="auto"/>
        <w:ind w:hanging="11"/>
        <w:jc w:val="both"/>
        <w:rPr>
          <w:rFonts w:ascii="Times New Roman" w:eastAsia="Calibri" w:hAnsi="Times New Roman" w:cs="Times New Roman"/>
          <w:color w:val="000000"/>
        </w:rPr>
      </w:pPr>
      <w:r w:rsidRPr="00B97B9C">
        <w:rPr>
          <w:rFonts w:ascii="Times New Roman" w:eastAsia="Calibri" w:hAnsi="Times New Roman" w:cs="Times New Roman"/>
          <w:color w:val="000000"/>
        </w:rPr>
        <w:t>żądania sprostowania lub uzupełnienia danych osobowych; zgodnie z art. 76 PZP wykonanie tego obowiązku nie może naruszać integralności protokołu postępowania oraz jego załączników;</w:t>
      </w:r>
    </w:p>
    <w:p w:rsidR="00B97B9C" w:rsidRPr="00B97B9C" w:rsidRDefault="00B97B9C" w:rsidP="00B97B9C">
      <w:pPr>
        <w:numPr>
          <w:ilvl w:val="0"/>
          <w:numId w:val="7"/>
        </w:numPr>
        <w:suppressAutoHyphens/>
        <w:autoSpaceDE w:val="0"/>
        <w:spacing w:after="0" w:line="360" w:lineRule="auto"/>
        <w:ind w:hanging="11"/>
        <w:jc w:val="both"/>
        <w:rPr>
          <w:rFonts w:ascii="Times New Roman" w:eastAsia="Calibri" w:hAnsi="Times New Roman" w:cs="Times New Roman"/>
          <w:color w:val="000000"/>
        </w:rPr>
      </w:pPr>
      <w:r w:rsidRPr="00B97B9C">
        <w:rPr>
          <w:rFonts w:ascii="Times New Roman" w:eastAsia="Calibri" w:hAnsi="Times New Roman" w:cs="Times New Roman"/>
          <w:color w:val="000000"/>
        </w:rPr>
        <w:t>usunięcia danych w przypadku, gdy dane osobowe nie są już niezbędne do celów, w których zostały zebrane, lub w inny sposób przetwarzane;</w:t>
      </w:r>
    </w:p>
    <w:p w:rsidR="00B97B9C" w:rsidRPr="00B97B9C" w:rsidRDefault="00B97B9C" w:rsidP="00B97B9C">
      <w:pPr>
        <w:numPr>
          <w:ilvl w:val="0"/>
          <w:numId w:val="7"/>
        </w:numPr>
        <w:suppressAutoHyphens/>
        <w:autoSpaceDE w:val="0"/>
        <w:spacing w:after="0" w:line="360" w:lineRule="auto"/>
        <w:ind w:hanging="11"/>
        <w:jc w:val="both"/>
        <w:rPr>
          <w:rFonts w:ascii="Times New Roman" w:eastAsia="Calibri" w:hAnsi="Times New Roman" w:cs="Times New Roman"/>
          <w:color w:val="000000"/>
        </w:rPr>
      </w:pPr>
      <w:r w:rsidRPr="00B97B9C">
        <w:rPr>
          <w:rFonts w:ascii="Times New Roman" w:eastAsia="Calibri" w:hAnsi="Times New Roman" w:cs="Times New Roman"/>
          <w:color w:val="000000"/>
        </w:rPr>
        <w:lastRenderedPageBreak/>
        <w:t>żądania ograniczenia przetwarzania danych osobowych; zgodnie z art. 74 ust. 3 PZP wykonanie tego obowiązku nie ogranicza przetwarzania danych osobowych do czasu zakończenie postępowania o udzielenie zamówienia.</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8.Przysługuje Pani/Pan prawo do wniesienia skargi do organu nadzorczego, tj. Urzędu Ochrony Danych Osobowych ul. Stawki 2, 00-913 Warszawa.</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9.Pani/Pana dane osobowe nie będą poddawane zautomatyzowanemu podejmowaniu decyzji, w tym również profilowaniu.</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10.Pani/Pana dane osobowe nie będą przekazywane do państw trzecich.</w:t>
      </w:r>
    </w:p>
    <w:p w:rsidR="00B97B9C" w:rsidRPr="00B97B9C" w:rsidRDefault="00B97B9C" w:rsidP="00B97B9C">
      <w:pPr>
        <w:suppressAutoHyphens/>
        <w:autoSpaceDE w:val="0"/>
        <w:spacing w:after="0" w:line="360"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rPr>
        <w:t>11.Podanie danych osobowych jest wymogiem ustawowym określonym w przepisach PZP, związanych z udziałem w postępowaniu o udzielenie zamówienia; konsekwencje niepodania określonych danych wynikają z PZP.</w:t>
      </w:r>
    </w:p>
    <w:p w:rsidR="00B97B9C" w:rsidRPr="00B97B9C" w:rsidRDefault="00B97B9C" w:rsidP="00B97B9C">
      <w:pPr>
        <w:suppressAutoHyphens/>
        <w:autoSpaceDE w:val="0"/>
        <w:spacing w:after="0" w:line="360" w:lineRule="auto"/>
        <w:jc w:val="both"/>
        <w:rPr>
          <w:rFonts w:ascii="Times New Roman" w:eastAsia="Calibri" w:hAnsi="Times New Roman" w:cs="Times New Roman"/>
          <w:sz w:val="24"/>
          <w:szCs w:val="24"/>
        </w:rPr>
      </w:pPr>
      <w:r w:rsidRPr="00B97B9C">
        <w:rPr>
          <w:rFonts w:ascii="Times New Roman" w:eastAsia="Calibri" w:hAnsi="Times New Roman" w:cs="Times New Roman"/>
          <w:color w:val="000000"/>
          <w:lang w:eastAsia="pl-PL"/>
        </w:rPr>
        <w:t>12.Jednocześnie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w:t>
      </w:r>
      <w:r w:rsidRPr="00B97B9C">
        <w:rPr>
          <w:rFonts w:ascii="Times New Roman" w:eastAsia="Calibri" w:hAnsi="Times New Roman" w:cs="Times New Roman"/>
          <w:color w:val="000000"/>
          <w:sz w:val="24"/>
          <w:szCs w:val="24"/>
          <w:lang w:eastAsia="pl-PL"/>
        </w:rPr>
        <w:t xml:space="preserve"> </w:t>
      </w:r>
      <w:r w:rsidRPr="00B97B9C">
        <w:rPr>
          <w:rFonts w:ascii="Times New Roman" w:eastAsia="Calibri" w:hAnsi="Times New Roman" w:cs="Times New Roman"/>
          <w:color w:val="000000"/>
          <w:lang w:eastAsia="pl-PL"/>
        </w:rPr>
        <w:t>ma zastosowanie co najmniej jedno</w:t>
      </w:r>
      <w:r w:rsidRPr="00B97B9C">
        <w:rPr>
          <w:rFonts w:ascii="Times New Roman" w:eastAsia="Calibri" w:hAnsi="Times New Roman" w:cs="Times New Roman"/>
          <w:color w:val="000000"/>
          <w:sz w:val="24"/>
          <w:szCs w:val="24"/>
          <w:lang w:eastAsia="pl-PL"/>
        </w:rPr>
        <w:t xml:space="preserve"> </w:t>
      </w:r>
      <w:r w:rsidRPr="00B97B9C">
        <w:rPr>
          <w:rFonts w:ascii="Times New Roman" w:eastAsia="Calibri" w:hAnsi="Times New Roman" w:cs="Times New Roman"/>
          <w:color w:val="000000"/>
          <w:lang w:eastAsia="pl-PL"/>
        </w:rPr>
        <w:t>z </w:t>
      </w:r>
      <w:proofErr w:type="spellStart"/>
      <w:r w:rsidRPr="00B97B9C">
        <w:rPr>
          <w:rFonts w:ascii="Times New Roman" w:eastAsia="Calibri" w:hAnsi="Times New Roman" w:cs="Times New Roman"/>
          <w:color w:val="000000"/>
          <w:lang w:eastAsia="pl-PL"/>
        </w:rPr>
        <w:t>wyłączeń</w:t>
      </w:r>
      <w:proofErr w:type="spellEnd"/>
      <w:r w:rsidRPr="00B97B9C">
        <w:rPr>
          <w:rFonts w:ascii="Times New Roman" w:eastAsia="Calibri" w:hAnsi="Times New Roman" w:cs="Times New Roman"/>
          <w:color w:val="000000"/>
          <w:lang w:eastAsia="pl-PL"/>
        </w:rPr>
        <w:t>, o których mowa w art. 14 ust. 5 RODO</w:t>
      </w:r>
      <w:r w:rsidRPr="00B97B9C">
        <w:rPr>
          <w:rFonts w:ascii="Times New Roman" w:eastAsia="Calibri" w:hAnsi="Times New Roman" w:cs="Times New Roman"/>
          <w:color w:val="000000"/>
          <w:sz w:val="24"/>
          <w:szCs w:val="24"/>
          <w:lang w:eastAsia="pl-PL"/>
        </w:rPr>
        <w:t xml:space="preserve">. </w:t>
      </w:r>
    </w:p>
    <w:p w:rsidR="00B97B9C" w:rsidRPr="00B97B9C" w:rsidRDefault="00B97B9C" w:rsidP="00B97B9C">
      <w:pPr>
        <w:numPr>
          <w:ilvl w:val="0"/>
          <w:numId w:val="5"/>
        </w:num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b/>
          <w:sz w:val="24"/>
          <w:szCs w:val="24"/>
        </w:rPr>
        <w:t xml:space="preserve"> Załączniki do SWZ</w:t>
      </w:r>
    </w:p>
    <w:p w:rsidR="00B97B9C" w:rsidRPr="00B97B9C" w:rsidRDefault="00B97B9C" w:rsidP="00B97B9C">
      <w:pPr>
        <w:suppressAutoHyphens/>
        <w:spacing w:after="0" w:line="360" w:lineRule="auto"/>
        <w:rPr>
          <w:rFonts w:ascii="Times New Roman" w:eastAsia="Calibri" w:hAnsi="Times New Roman" w:cs="Times New Roman"/>
        </w:rPr>
      </w:pPr>
      <w:r w:rsidRPr="00B97B9C">
        <w:rPr>
          <w:rFonts w:ascii="Times New Roman" w:eastAsia="Calibri" w:hAnsi="Times New Roman" w:cs="Times New Roman"/>
        </w:rPr>
        <w:t>Wymienione niżej załączniki stanowią integralną część SWZ:</w:t>
      </w:r>
    </w:p>
    <w:p w:rsidR="004079C5" w:rsidRPr="00F01771" w:rsidRDefault="004079C5" w:rsidP="004079C5">
      <w:pPr>
        <w:suppressAutoHyphens/>
        <w:spacing w:after="0" w:line="276" w:lineRule="auto"/>
        <w:jc w:val="both"/>
        <w:rPr>
          <w:rFonts w:ascii="Times New Roman" w:eastAsia="Calibri" w:hAnsi="Times New Roman" w:cs="Times New Roman"/>
          <w:bCs/>
          <w:sz w:val="24"/>
          <w:szCs w:val="24"/>
          <w:lang w:eastAsia="ar-SA"/>
        </w:rPr>
      </w:pPr>
      <w:r w:rsidRPr="00F01771">
        <w:rPr>
          <w:rFonts w:ascii="Times New Roman" w:eastAsia="Calibri" w:hAnsi="Times New Roman" w:cs="Times New Roman"/>
          <w:bCs/>
          <w:sz w:val="24"/>
          <w:szCs w:val="24"/>
          <w:lang w:eastAsia="ar-SA"/>
        </w:rPr>
        <w:t xml:space="preserve">1. Formularz oferty.- Zał. Nr 1 do SWZ </w:t>
      </w:r>
    </w:p>
    <w:p w:rsidR="004079C5" w:rsidRPr="00F01771" w:rsidRDefault="004079C5" w:rsidP="004079C5">
      <w:pPr>
        <w:suppressAutoHyphens/>
        <w:spacing w:after="0" w:line="276" w:lineRule="auto"/>
        <w:jc w:val="both"/>
        <w:rPr>
          <w:rFonts w:ascii="Times New Roman" w:eastAsia="Calibri" w:hAnsi="Times New Roman" w:cs="Times New Roman"/>
          <w:bCs/>
          <w:sz w:val="24"/>
          <w:szCs w:val="24"/>
          <w:lang w:eastAsia="ar-SA"/>
        </w:rPr>
      </w:pPr>
      <w:r w:rsidRPr="00F01771">
        <w:rPr>
          <w:rFonts w:ascii="Times New Roman" w:eastAsia="Calibri" w:hAnsi="Times New Roman" w:cs="Times New Roman"/>
          <w:bCs/>
          <w:sz w:val="24"/>
          <w:szCs w:val="24"/>
          <w:lang w:eastAsia="ar-SA"/>
        </w:rPr>
        <w:t>2. Oświadczenie o spełnieniu warunków udziału w postępowaniu i braku podstaw wykluczenia –Zał. Nr 2 do SWZ</w:t>
      </w:r>
    </w:p>
    <w:p w:rsidR="004079C5" w:rsidRPr="00F01771" w:rsidRDefault="004079C5" w:rsidP="004079C5">
      <w:pPr>
        <w:suppressAutoHyphens/>
        <w:spacing w:after="0" w:line="276" w:lineRule="auto"/>
        <w:jc w:val="both"/>
        <w:rPr>
          <w:rFonts w:ascii="Times New Roman" w:eastAsia="Calibri" w:hAnsi="Times New Roman" w:cs="Times New Roman"/>
          <w:bCs/>
          <w:sz w:val="24"/>
          <w:szCs w:val="24"/>
          <w:lang w:eastAsia="ar-SA"/>
        </w:rPr>
      </w:pPr>
      <w:r w:rsidRPr="00F01771">
        <w:rPr>
          <w:rFonts w:ascii="Times New Roman" w:eastAsia="Calibri" w:hAnsi="Times New Roman" w:cs="Times New Roman"/>
          <w:bCs/>
          <w:sz w:val="24"/>
          <w:szCs w:val="24"/>
          <w:lang w:eastAsia="ar-SA"/>
        </w:rPr>
        <w:t>3. Oświadczenie o spełnieniu warunków udziału w postępowaniu i braku podstaw wykluczenia podmiotu trzeciego – Zał. Nr 3 do SWZ.</w:t>
      </w:r>
    </w:p>
    <w:p w:rsidR="004079C5" w:rsidRPr="00F01771" w:rsidRDefault="004079C5" w:rsidP="004079C5">
      <w:pPr>
        <w:suppressAutoHyphens/>
        <w:spacing w:after="0" w:line="276" w:lineRule="auto"/>
        <w:jc w:val="both"/>
        <w:rPr>
          <w:rFonts w:ascii="Times New Roman" w:eastAsia="Calibri" w:hAnsi="Times New Roman" w:cs="Times New Roman"/>
          <w:bCs/>
          <w:sz w:val="24"/>
          <w:szCs w:val="24"/>
          <w:lang w:eastAsia="ar-SA"/>
        </w:rPr>
      </w:pPr>
      <w:r w:rsidRPr="00F01771">
        <w:rPr>
          <w:rFonts w:ascii="Times New Roman" w:eastAsia="Calibri" w:hAnsi="Times New Roman" w:cs="Times New Roman"/>
          <w:bCs/>
          <w:sz w:val="24"/>
          <w:szCs w:val="24"/>
          <w:lang w:eastAsia="ar-SA"/>
        </w:rPr>
        <w:t>4. Wykaz osób – Zał. Nr 4 do SWZ</w:t>
      </w:r>
    </w:p>
    <w:p w:rsidR="004079C5" w:rsidRPr="00F01771" w:rsidRDefault="004079C5" w:rsidP="004079C5">
      <w:pPr>
        <w:suppressAutoHyphens/>
        <w:spacing w:after="0" w:line="276" w:lineRule="auto"/>
        <w:jc w:val="both"/>
        <w:rPr>
          <w:rFonts w:ascii="Times New Roman" w:eastAsia="Calibri" w:hAnsi="Times New Roman" w:cs="Times New Roman"/>
          <w:bCs/>
          <w:sz w:val="24"/>
          <w:szCs w:val="24"/>
          <w:lang w:eastAsia="ar-SA"/>
        </w:rPr>
      </w:pPr>
      <w:r>
        <w:rPr>
          <w:rFonts w:ascii="Times New Roman" w:eastAsia="Calibri" w:hAnsi="Times New Roman" w:cs="Times New Roman"/>
          <w:bCs/>
          <w:sz w:val="24"/>
          <w:szCs w:val="24"/>
          <w:lang w:eastAsia="ar-SA"/>
        </w:rPr>
        <w:t>5. Wykaz usług</w:t>
      </w:r>
      <w:r w:rsidRPr="00F01771">
        <w:rPr>
          <w:rFonts w:ascii="Times New Roman" w:eastAsia="Calibri" w:hAnsi="Times New Roman" w:cs="Times New Roman"/>
          <w:bCs/>
          <w:sz w:val="24"/>
          <w:szCs w:val="24"/>
          <w:lang w:eastAsia="ar-SA"/>
        </w:rPr>
        <w:t xml:space="preserve"> – Zał. Nr 5 do SWZ</w:t>
      </w:r>
    </w:p>
    <w:p w:rsidR="004079C5" w:rsidRPr="00F01771" w:rsidRDefault="004079C5" w:rsidP="004079C5">
      <w:pPr>
        <w:suppressAutoHyphens/>
        <w:spacing w:after="0" w:line="276" w:lineRule="auto"/>
        <w:jc w:val="both"/>
        <w:rPr>
          <w:rFonts w:ascii="Times New Roman" w:eastAsia="Calibri" w:hAnsi="Times New Roman" w:cs="Times New Roman"/>
          <w:bCs/>
          <w:sz w:val="24"/>
          <w:szCs w:val="24"/>
        </w:rPr>
      </w:pPr>
      <w:r w:rsidRPr="00F01771">
        <w:rPr>
          <w:rFonts w:ascii="Times New Roman" w:eastAsia="Calibri" w:hAnsi="Times New Roman" w:cs="Times New Roman"/>
          <w:bCs/>
          <w:sz w:val="24"/>
          <w:szCs w:val="24"/>
          <w:lang w:eastAsia="ar-SA"/>
        </w:rPr>
        <w:t>6.</w:t>
      </w:r>
      <w:r w:rsidRPr="00F01771">
        <w:rPr>
          <w:rFonts w:ascii="Times New Roman" w:eastAsia="Calibri" w:hAnsi="Times New Roman" w:cs="Times New Roman"/>
          <w:bCs/>
          <w:sz w:val="24"/>
          <w:szCs w:val="24"/>
        </w:rPr>
        <w:t xml:space="preserve"> Oświadczenia Wykonawcy, w zakresie art. 108 ust. 1 pkt 5 ustawy, o braku przynależności do tej samej grupy kapitałowej – Zał. Nr 6 do SWZ.</w:t>
      </w:r>
    </w:p>
    <w:p w:rsidR="004079C5" w:rsidRPr="00F01771" w:rsidRDefault="004079C5" w:rsidP="004079C5">
      <w:pPr>
        <w:suppressAutoHyphens/>
        <w:spacing w:after="0" w:line="276" w:lineRule="auto"/>
        <w:jc w:val="both"/>
        <w:rPr>
          <w:rFonts w:ascii="Times New Roman" w:eastAsia="Calibri" w:hAnsi="Times New Roman" w:cs="Times New Roman"/>
          <w:bCs/>
          <w:sz w:val="24"/>
          <w:szCs w:val="24"/>
        </w:rPr>
      </w:pPr>
      <w:r w:rsidRPr="00F01771">
        <w:rPr>
          <w:rFonts w:ascii="Times New Roman" w:eastAsia="Calibri" w:hAnsi="Times New Roman" w:cs="Times New Roman"/>
          <w:bCs/>
          <w:sz w:val="24"/>
          <w:szCs w:val="24"/>
        </w:rPr>
        <w:t>7. Zobowiązanie Podmiotu udostępniającego zasoby – Zał. Nr 7 do SWZ</w:t>
      </w:r>
    </w:p>
    <w:p w:rsidR="004079C5" w:rsidRPr="00F01771" w:rsidRDefault="004079C5" w:rsidP="004079C5">
      <w:pPr>
        <w:suppressAutoHyphens/>
        <w:spacing w:after="0" w:line="276" w:lineRule="auto"/>
        <w:jc w:val="both"/>
        <w:rPr>
          <w:rFonts w:ascii="Times New Roman" w:eastAsia="Calibri" w:hAnsi="Times New Roman" w:cs="Times New Roman"/>
          <w:bCs/>
          <w:sz w:val="24"/>
          <w:szCs w:val="24"/>
          <w:lang w:eastAsia="ar-SA"/>
        </w:rPr>
      </w:pPr>
      <w:r w:rsidRPr="00F01771">
        <w:rPr>
          <w:rFonts w:ascii="Times New Roman" w:eastAsia="Calibri" w:hAnsi="Times New Roman" w:cs="Times New Roman"/>
          <w:bCs/>
          <w:sz w:val="24"/>
          <w:szCs w:val="24"/>
          <w:lang w:eastAsia="ar-SA"/>
        </w:rPr>
        <w:t xml:space="preserve">8. Oświadczenie z art. 117 ust. 4 ustawy PZP </w:t>
      </w:r>
      <w:r w:rsidRPr="00F01771">
        <w:rPr>
          <w:rFonts w:ascii="Times New Roman" w:eastAsia="Calibri" w:hAnsi="Times New Roman" w:cs="Times New Roman"/>
          <w:bCs/>
          <w:sz w:val="24"/>
          <w:szCs w:val="24"/>
        </w:rPr>
        <w:t>– Zał. Nr 8 do SWZ</w:t>
      </w:r>
    </w:p>
    <w:p w:rsidR="004079C5" w:rsidRPr="00F01771" w:rsidRDefault="004079C5" w:rsidP="004079C5">
      <w:pPr>
        <w:suppressAutoHyphens/>
        <w:spacing w:after="0" w:line="276" w:lineRule="auto"/>
        <w:jc w:val="both"/>
        <w:rPr>
          <w:rFonts w:ascii="Times New Roman" w:eastAsia="Calibri" w:hAnsi="Times New Roman" w:cs="Times New Roman"/>
          <w:bCs/>
          <w:sz w:val="24"/>
          <w:szCs w:val="24"/>
          <w:lang w:eastAsia="ar-SA"/>
        </w:rPr>
      </w:pPr>
      <w:r w:rsidRPr="00F01771">
        <w:rPr>
          <w:rFonts w:ascii="Times New Roman" w:eastAsia="Calibri" w:hAnsi="Times New Roman" w:cs="Times New Roman"/>
          <w:bCs/>
          <w:sz w:val="24"/>
          <w:szCs w:val="24"/>
          <w:lang w:eastAsia="ar-SA"/>
        </w:rPr>
        <w:t xml:space="preserve">9. Projektowane postanowienia umowne, które zostaną wprowadzone do treści umowy - Zał. Nr 9 do SWZ </w:t>
      </w:r>
    </w:p>
    <w:p w:rsidR="004079C5" w:rsidRPr="00F01771" w:rsidRDefault="004079C5" w:rsidP="004079C5">
      <w:pPr>
        <w:widowControl w:val="0"/>
        <w:suppressAutoHyphens/>
        <w:spacing w:after="0" w:line="276"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10</w:t>
      </w:r>
      <w:r w:rsidRPr="00F01771">
        <w:rPr>
          <w:rFonts w:ascii="Times New Roman" w:eastAsia="Times New Roman" w:hAnsi="Times New Roman" w:cs="Times New Roman"/>
          <w:bCs/>
          <w:sz w:val="24"/>
          <w:szCs w:val="24"/>
          <w:lang w:eastAsia="ar-SA"/>
        </w:rPr>
        <w:t xml:space="preserve">. Link do strony postępowania i identyfikator postępowania </w:t>
      </w:r>
    </w:p>
    <w:p w:rsidR="00B97B9C" w:rsidRPr="00B97B9C" w:rsidRDefault="00B97B9C" w:rsidP="00B97B9C">
      <w:pPr>
        <w:widowControl w:val="0"/>
        <w:tabs>
          <w:tab w:val="right" w:leader="dot" w:pos="8674"/>
        </w:tabs>
        <w:suppressAutoHyphens/>
        <w:autoSpaceDE w:val="0"/>
        <w:autoSpaceDN w:val="0"/>
        <w:adjustRightInd w:val="0"/>
        <w:spacing w:after="0" w:line="360" w:lineRule="auto"/>
        <w:jc w:val="both"/>
        <w:textAlignment w:val="center"/>
        <w:rPr>
          <w:rFonts w:ascii="Times New Roman" w:eastAsia="Times New Roman" w:hAnsi="Times New Roman" w:cs="Times New Roman"/>
          <w:color w:val="000000"/>
          <w:sz w:val="24"/>
          <w:szCs w:val="24"/>
          <w:lang w:eastAsia="pl-PL"/>
        </w:rPr>
      </w:pPr>
      <w:r w:rsidRPr="00B97B9C">
        <w:rPr>
          <w:rFonts w:ascii="Times New Roman" w:eastAsia="Times New Roman" w:hAnsi="Times New Roman" w:cs="Times New Roman"/>
          <w:i/>
          <w:iCs/>
          <w:color w:val="000000"/>
          <w:sz w:val="24"/>
          <w:szCs w:val="24"/>
          <w:lang w:eastAsia="pl-PL"/>
        </w:rPr>
        <w:t>niepotrzebne skreślić.</w:t>
      </w:r>
    </w:p>
    <w:p w:rsidR="00B97B9C" w:rsidRPr="00B97B9C" w:rsidRDefault="00B97B9C" w:rsidP="00B97B9C">
      <w:pPr>
        <w:suppressAutoHyphens/>
        <w:spacing w:after="0" w:line="360" w:lineRule="auto"/>
        <w:rPr>
          <w:rFonts w:ascii="Times New Roman" w:eastAsia="Calibri" w:hAnsi="Times New Roman" w:cs="Times New Roman"/>
          <w:sz w:val="24"/>
          <w:szCs w:val="24"/>
        </w:rPr>
      </w:pPr>
    </w:p>
    <w:p w:rsidR="00B97B9C" w:rsidRPr="00B97B9C" w:rsidRDefault="00B97B9C" w:rsidP="00B97B9C">
      <w:pPr>
        <w:suppressAutoHyphens/>
        <w:spacing w:after="0" w:line="360" w:lineRule="auto"/>
        <w:rPr>
          <w:rFonts w:ascii="Times New Roman" w:eastAsia="Calibri" w:hAnsi="Times New Roman" w:cs="Times New Roman"/>
          <w:sz w:val="24"/>
          <w:szCs w:val="24"/>
        </w:rPr>
      </w:pPr>
    </w:p>
    <w:p w:rsidR="00B97B9C" w:rsidRPr="00B97B9C" w:rsidRDefault="00B97B9C" w:rsidP="00B97B9C">
      <w:pPr>
        <w:suppressAutoHyphens/>
        <w:spacing w:after="0" w:line="240" w:lineRule="auto"/>
        <w:rPr>
          <w:rFonts w:ascii="Times New Roman" w:eastAsia="Calibri" w:hAnsi="Times New Roman" w:cs="Times New Roman"/>
        </w:rPr>
      </w:pPr>
      <w:r w:rsidRPr="00B97B9C">
        <w:rPr>
          <w:rFonts w:ascii="Times New Roman" w:eastAsia="Calibri" w:hAnsi="Times New Roman" w:cs="Times New Roman"/>
          <w:sz w:val="24"/>
          <w:szCs w:val="24"/>
        </w:rPr>
        <w:t xml:space="preserve"> </w:t>
      </w:r>
      <w:r w:rsidRPr="00722C96">
        <w:rPr>
          <w:rFonts w:ascii="Times New Roman" w:eastAsia="Calibri" w:hAnsi="Times New Roman" w:cs="Times New Roman"/>
          <w:sz w:val="24"/>
          <w:szCs w:val="24"/>
        </w:rPr>
        <w:t xml:space="preserve">Szyce, </w:t>
      </w:r>
      <w:r w:rsidR="00722C96" w:rsidRPr="00722C96">
        <w:rPr>
          <w:rFonts w:ascii="Times New Roman" w:eastAsia="Calibri" w:hAnsi="Times New Roman" w:cs="Times New Roman"/>
          <w:sz w:val="24"/>
          <w:szCs w:val="24"/>
        </w:rPr>
        <w:t>dnia 25.11</w:t>
      </w:r>
      <w:r w:rsidRPr="00722C96">
        <w:rPr>
          <w:rFonts w:ascii="Times New Roman" w:eastAsia="Calibri" w:hAnsi="Times New Roman" w:cs="Times New Roman"/>
          <w:sz w:val="24"/>
          <w:szCs w:val="24"/>
        </w:rPr>
        <w:t>. 2024</w:t>
      </w:r>
      <w:r w:rsidRPr="00722C96">
        <w:rPr>
          <w:rFonts w:ascii="Times New Roman" w:eastAsia="Calibri" w:hAnsi="Times New Roman" w:cs="Times New Roman"/>
          <w:sz w:val="24"/>
          <w:szCs w:val="24"/>
        </w:rPr>
        <w:tab/>
      </w:r>
      <w:r w:rsidRPr="00722C96">
        <w:rPr>
          <w:rFonts w:ascii="Times New Roman" w:eastAsia="Calibri" w:hAnsi="Times New Roman" w:cs="Times New Roman"/>
          <w:sz w:val="24"/>
          <w:szCs w:val="24"/>
        </w:rPr>
        <w:tab/>
      </w:r>
      <w:r w:rsidRPr="00722C96">
        <w:rPr>
          <w:rFonts w:ascii="Times New Roman" w:eastAsia="Calibri" w:hAnsi="Times New Roman" w:cs="Times New Roman"/>
          <w:sz w:val="24"/>
          <w:szCs w:val="24"/>
        </w:rPr>
        <w:tab/>
      </w:r>
      <w:r w:rsidRPr="00722C96">
        <w:rPr>
          <w:rFonts w:ascii="Times New Roman" w:eastAsia="Calibri" w:hAnsi="Times New Roman" w:cs="Times New Roman"/>
          <w:sz w:val="24"/>
          <w:szCs w:val="24"/>
        </w:rPr>
        <w:tab/>
      </w:r>
      <w:r w:rsidRPr="00722C96">
        <w:rPr>
          <w:rFonts w:ascii="Times New Roman" w:eastAsia="Calibri" w:hAnsi="Times New Roman" w:cs="Times New Roman"/>
          <w:sz w:val="24"/>
          <w:szCs w:val="24"/>
        </w:rPr>
        <w:tab/>
      </w:r>
      <w:r w:rsidRPr="00722C96">
        <w:rPr>
          <w:rFonts w:ascii="Times New Roman" w:eastAsia="Calibri" w:hAnsi="Times New Roman" w:cs="Times New Roman"/>
        </w:rPr>
        <w:t>Zatwierdził</w:t>
      </w:r>
      <w:r w:rsidRPr="00B97B9C">
        <w:rPr>
          <w:rFonts w:ascii="Times New Roman" w:eastAsia="Calibri" w:hAnsi="Times New Roman" w:cs="Times New Roman"/>
        </w:rPr>
        <w:t xml:space="preserve"> </w:t>
      </w:r>
    </w:p>
    <w:p w:rsidR="00B97B9C" w:rsidRPr="00B97B9C" w:rsidRDefault="00B97B9C" w:rsidP="00B97B9C">
      <w:pPr>
        <w:spacing w:after="0" w:line="240" w:lineRule="auto"/>
        <w:rPr>
          <w:rFonts w:ascii="Times New Roman" w:hAnsi="Times New Roman" w:cs="Times New Roman"/>
        </w:rPr>
      </w:pPr>
      <w:r w:rsidRPr="00B97B9C">
        <w:tab/>
      </w:r>
      <w:r w:rsidRPr="00B97B9C">
        <w:tab/>
      </w:r>
      <w:r w:rsidRPr="00B97B9C">
        <w:tab/>
      </w:r>
      <w:r w:rsidRPr="00B97B9C">
        <w:tab/>
      </w:r>
      <w:r w:rsidRPr="00B97B9C">
        <w:tab/>
      </w:r>
      <w:r w:rsidRPr="00B97B9C">
        <w:tab/>
      </w:r>
      <w:r w:rsidRPr="00B97B9C">
        <w:tab/>
      </w:r>
      <w:r w:rsidRPr="00B97B9C">
        <w:tab/>
      </w:r>
      <w:r w:rsidRPr="00B97B9C">
        <w:rPr>
          <w:rFonts w:ascii="Times New Roman" w:hAnsi="Times New Roman" w:cs="Times New Roman"/>
        </w:rPr>
        <w:t xml:space="preserve">Krzysztof </w:t>
      </w:r>
      <w:proofErr w:type="spellStart"/>
      <w:r w:rsidRPr="00B97B9C">
        <w:rPr>
          <w:rFonts w:ascii="Times New Roman" w:hAnsi="Times New Roman" w:cs="Times New Roman"/>
        </w:rPr>
        <w:t>Wołos</w:t>
      </w:r>
      <w:proofErr w:type="spellEnd"/>
    </w:p>
    <w:p w:rsidR="00B97B9C" w:rsidRPr="00B97B9C" w:rsidRDefault="00B97B9C" w:rsidP="00B97B9C">
      <w:pPr>
        <w:spacing w:after="0" w:line="240" w:lineRule="auto"/>
        <w:ind w:left="4956" w:firstLine="708"/>
        <w:rPr>
          <w:rFonts w:ascii="Times New Roman" w:hAnsi="Times New Roman" w:cs="Times New Roman"/>
        </w:rPr>
      </w:pPr>
      <w:r w:rsidRPr="00B97B9C">
        <w:rPr>
          <w:rFonts w:ascii="Times New Roman" w:hAnsi="Times New Roman" w:cs="Times New Roman"/>
        </w:rPr>
        <w:t xml:space="preserve">Wójt Gminy Wielka Wieś </w:t>
      </w:r>
    </w:p>
    <w:p w:rsidR="00722C96" w:rsidRPr="005920BD" w:rsidRDefault="00B97B9C" w:rsidP="005920BD">
      <w:pPr>
        <w:spacing w:line="240" w:lineRule="auto"/>
        <w:ind w:left="4956" w:firstLine="708"/>
        <w:rPr>
          <w:rFonts w:ascii="Times New Roman" w:hAnsi="Times New Roman" w:cs="Times New Roman"/>
          <w:i/>
        </w:rPr>
      </w:pPr>
      <w:r w:rsidRPr="00B97B9C">
        <w:rPr>
          <w:rFonts w:ascii="Times New Roman" w:hAnsi="Times New Roman" w:cs="Times New Roman"/>
          <w:i/>
        </w:rPr>
        <w:t xml:space="preserve">Dokument podpisany elektronicznie </w:t>
      </w:r>
    </w:p>
    <w:p w:rsidR="00B97B9C" w:rsidRPr="00B97B9C" w:rsidRDefault="00B97B9C" w:rsidP="00B97B9C">
      <w:pPr>
        <w:keepNext/>
        <w:numPr>
          <w:ilvl w:val="2"/>
          <w:numId w:val="0"/>
        </w:numPr>
        <w:suppressAutoHyphens/>
        <w:spacing w:after="0" w:line="276" w:lineRule="auto"/>
        <w:outlineLvl w:val="2"/>
      </w:pPr>
    </w:p>
    <w:p w:rsidR="00B97B9C" w:rsidRPr="00B97B9C" w:rsidRDefault="00B97B9C" w:rsidP="00B97B9C">
      <w:pPr>
        <w:keepNext/>
        <w:numPr>
          <w:ilvl w:val="2"/>
          <w:numId w:val="0"/>
        </w:numPr>
        <w:suppressAutoHyphens/>
        <w:spacing w:after="0" w:line="276" w:lineRule="auto"/>
        <w:outlineLvl w:val="2"/>
        <w:rPr>
          <w:rFonts w:ascii="Cambria" w:eastAsia="Times New Roman" w:hAnsi="Cambria" w:cs="Utsaah"/>
          <w:b/>
          <w:bCs/>
          <w:lang w:eastAsia="pl-PL"/>
        </w:rPr>
      </w:pPr>
    </w:p>
    <w:p w:rsidR="00B97B9C" w:rsidRPr="00B97B9C" w:rsidRDefault="00B97B9C" w:rsidP="00B97B9C">
      <w:pPr>
        <w:keepNext/>
        <w:numPr>
          <w:ilvl w:val="2"/>
          <w:numId w:val="0"/>
        </w:numPr>
        <w:suppressAutoHyphens/>
        <w:spacing w:after="0" w:line="276" w:lineRule="auto"/>
        <w:outlineLvl w:val="2"/>
        <w:rPr>
          <w:rFonts w:ascii="Cambria" w:hAnsi="Cambria"/>
        </w:rPr>
      </w:pPr>
      <w:r w:rsidRPr="00B97B9C">
        <w:rPr>
          <w:rFonts w:ascii="Cambria" w:eastAsia="Times New Roman" w:hAnsi="Cambria" w:cs="Utsaah"/>
          <w:b/>
          <w:bCs/>
          <w:lang w:eastAsia="pl-PL"/>
        </w:rPr>
        <w:t>ZP.271.</w:t>
      </w:r>
      <w:r w:rsidR="005D5871">
        <w:rPr>
          <w:rFonts w:ascii="Cambria" w:eastAsia="Times New Roman" w:hAnsi="Cambria" w:cs="Utsaah"/>
          <w:b/>
          <w:bCs/>
          <w:lang w:eastAsia="pl-PL"/>
        </w:rPr>
        <w:t>2</w:t>
      </w:r>
      <w:r w:rsidRPr="00B97B9C">
        <w:rPr>
          <w:rFonts w:ascii="Cambria" w:eastAsia="Times New Roman" w:hAnsi="Cambria" w:cs="Utsaah"/>
          <w:b/>
          <w:bCs/>
          <w:lang w:eastAsia="pl-PL"/>
        </w:rPr>
        <w:t>5.2024</w:t>
      </w:r>
      <w:r w:rsidRPr="00B97B9C">
        <w:rPr>
          <w:rFonts w:ascii="Cambria" w:eastAsia="Times New Roman" w:hAnsi="Cambria" w:cs="Utsaah"/>
          <w:bCs/>
          <w:lang w:eastAsia="pl-PL"/>
        </w:rPr>
        <w:tab/>
      </w:r>
      <w:r w:rsidRPr="00B97B9C">
        <w:rPr>
          <w:rFonts w:ascii="Cambria" w:eastAsia="Times New Roman" w:hAnsi="Cambria" w:cs="Utsaah"/>
          <w:bCs/>
          <w:lang w:eastAsia="pl-PL"/>
        </w:rPr>
        <w:tab/>
      </w:r>
      <w:r w:rsidRPr="00B97B9C">
        <w:rPr>
          <w:rFonts w:ascii="Cambria" w:eastAsia="Times New Roman" w:hAnsi="Cambria" w:cs="Utsaah"/>
          <w:bCs/>
          <w:lang w:eastAsia="pl-PL"/>
        </w:rPr>
        <w:tab/>
      </w:r>
      <w:r w:rsidRPr="00B97B9C">
        <w:rPr>
          <w:rFonts w:ascii="Cambria" w:eastAsia="Times New Roman" w:hAnsi="Cambria" w:cs="Utsaah"/>
          <w:bCs/>
          <w:lang w:eastAsia="pl-PL"/>
        </w:rPr>
        <w:tab/>
      </w:r>
      <w:r w:rsidRPr="00B97B9C">
        <w:rPr>
          <w:rFonts w:ascii="Cambria" w:eastAsia="Times New Roman" w:hAnsi="Cambria" w:cs="Utsaah"/>
          <w:bCs/>
          <w:lang w:eastAsia="pl-PL"/>
        </w:rPr>
        <w:tab/>
      </w:r>
      <w:r w:rsidRPr="00B97B9C">
        <w:rPr>
          <w:rFonts w:ascii="Cambria" w:eastAsia="Times New Roman" w:hAnsi="Cambria" w:cs="Utsaah"/>
          <w:bCs/>
          <w:lang w:eastAsia="pl-PL"/>
        </w:rPr>
        <w:tab/>
        <w:t>ZAŁĄCZNIK NR 1 DO  SWZ</w:t>
      </w:r>
    </w:p>
    <w:p w:rsidR="00B97B9C" w:rsidRPr="00B97B9C" w:rsidRDefault="00B97B9C" w:rsidP="00B97B9C">
      <w:pPr>
        <w:keepNext/>
        <w:numPr>
          <w:ilvl w:val="2"/>
          <w:numId w:val="0"/>
        </w:numPr>
        <w:suppressAutoHyphens/>
        <w:spacing w:after="0" w:line="276" w:lineRule="auto"/>
        <w:ind w:firstLine="708"/>
        <w:outlineLvl w:val="2"/>
        <w:rPr>
          <w:rFonts w:ascii="Cambria" w:eastAsia="Times New Roman" w:hAnsi="Cambria" w:cs="Utsaah"/>
          <w:b/>
          <w:bCs/>
          <w:lang w:eastAsia="pl-PL"/>
        </w:rPr>
      </w:pPr>
    </w:p>
    <w:p w:rsidR="00B97B9C" w:rsidRPr="00B97B9C" w:rsidRDefault="00B97B9C" w:rsidP="00B97B9C">
      <w:pPr>
        <w:spacing w:after="0" w:line="276" w:lineRule="auto"/>
        <w:ind w:firstLine="4860"/>
        <w:rPr>
          <w:rFonts w:ascii="Cambria" w:eastAsia="Times New Roman" w:hAnsi="Cambria" w:cs="Utsaah"/>
          <w:b/>
          <w:bCs/>
          <w:lang w:eastAsia="pl-PL"/>
        </w:rPr>
      </w:pPr>
    </w:p>
    <w:p w:rsidR="00B97B9C" w:rsidRPr="00B97B9C" w:rsidRDefault="00B97B9C" w:rsidP="00B97B9C">
      <w:pPr>
        <w:spacing w:after="0" w:line="276" w:lineRule="auto"/>
        <w:ind w:left="4860"/>
        <w:rPr>
          <w:rFonts w:ascii="Cambria" w:eastAsia="Times New Roman" w:hAnsi="Cambria" w:cs="Utsaah"/>
          <w:b/>
          <w:bCs/>
          <w:lang w:eastAsia="pl-PL"/>
        </w:rPr>
      </w:pPr>
      <w:r w:rsidRPr="00B97B9C">
        <w:rPr>
          <w:rFonts w:ascii="Cambria" w:eastAsia="Times New Roman" w:hAnsi="Cambria" w:cs="Utsaah"/>
          <w:b/>
          <w:bCs/>
          <w:lang w:eastAsia="pl-PL"/>
        </w:rPr>
        <w:t xml:space="preserve">Gmina Wielka Wieś – Urząd Gminy Wielka Wieś </w:t>
      </w:r>
    </w:p>
    <w:p w:rsidR="00B97B9C" w:rsidRPr="00B97B9C" w:rsidRDefault="00B97B9C" w:rsidP="00B97B9C">
      <w:pPr>
        <w:keepNext/>
        <w:suppressAutoHyphens/>
        <w:spacing w:after="0" w:line="276" w:lineRule="auto"/>
        <w:ind w:left="4764" w:firstLine="96"/>
        <w:outlineLvl w:val="0"/>
        <w:rPr>
          <w:rFonts w:ascii="Cambria" w:eastAsia="Times New Roman" w:hAnsi="Cambria" w:cs="Utsaah"/>
          <w:b/>
          <w:bCs/>
          <w:kern w:val="32"/>
          <w:u w:val="single"/>
          <w:lang w:eastAsia="pl-PL"/>
        </w:rPr>
      </w:pPr>
      <w:r w:rsidRPr="00B97B9C">
        <w:rPr>
          <w:rFonts w:ascii="Cambria" w:eastAsia="Times New Roman" w:hAnsi="Cambria" w:cs="Utsaah"/>
          <w:b/>
          <w:bCs/>
          <w:kern w:val="32"/>
          <w:u w:val="single"/>
          <w:lang w:eastAsia="pl-PL"/>
        </w:rPr>
        <w:t xml:space="preserve">Pl. Wspólnoty 1 , 32-085 Szyce  </w:t>
      </w:r>
    </w:p>
    <w:p w:rsidR="00B97B9C" w:rsidRPr="00B97B9C" w:rsidRDefault="00B97B9C" w:rsidP="00B97B9C">
      <w:pPr>
        <w:spacing w:after="0" w:line="276" w:lineRule="auto"/>
        <w:rPr>
          <w:rFonts w:ascii="Cambria" w:eastAsia="Times New Roman" w:hAnsi="Cambria" w:cs="Utsaah"/>
          <w:lang w:eastAsia="pl-PL"/>
        </w:rPr>
      </w:pPr>
    </w:p>
    <w:p w:rsidR="00B97B9C" w:rsidRPr="00B97B9C" w:rsidRDefault="00B97B9C" w:rsidP="00B97B9C">
      <w:pPr>
        <w:keepNext/>
        <w:suppressAutoHyphens/>
        <w:spacing w:after="0" w:line="276" w:lineRule="auto"/>
        <w:jc w:val="center"/>
        <w:outlineLvl w:val="0"/>
        <w:rPr>
          <w:rFonts w:ascii="Cambria" w:eastAsia="Times New Roman" w:hAnsi="Cambria" w:cs="Utsaah"/>
          <w:b/>
          <w:bCs/>
          <w:kern w:val="32"/>
          <w:u w:val="single"/>
          <w:lang w:eastAsia="pl-PL"/>
        </w:rPr>
      </w:pPr>
      <w:r w:rsidRPr="00B97B9C">
        <w:rPr>
          <w:rFonts w:ascii="Cambria" w:eastAsia="Times New Roman" w:hAnsi="Cambria" w:cs="Utsaah"/>
          <w:b/>
          <w:bCs/>
          <w:kern w:val="32"/>
          <w:u w:val="single"/>
          <w:lang w:eastAsia="pl-PL"/>
        </w:rPr>
        <w:t>OFERTA</w:t>
      </w:r>
    </w:p>
    <w:p w:rsidR="00B97B9C" w:rsidRPr="00B97B9C" w:rsidRDefault="00B97B9C" w:rsidP="00B97B9C">
      <w:pPr>
        <w:keepNext/>
        <w:suppressAutoHyphens/>
        <w:spacing w:after="0" w:line="276" w:lineRule="auto"/>
        <w:jc w:val="center"/>
        <w:outlineLvl w:val="0"/>
        <w:rPr>
          <w:rFonts w:ascii="Cambria" w:eastAsia="Times New Roman" w:hAnsi="Cambria" w:cs="Utsaah"/>
          <w:b/>
          <w:bCs/>
          <w:kern w:val="32"/>
          <w:u w:val="single"/>
          <w:lang w:eastAsia="pl-PL"/>
        </w:rPr>
      </w:pPr>
      <w:r w:rsidRPr="00B97B9C">
        <w:rPr>
          <w:rFonts w:ascii="Cambria" w:eastAsia="Times New Roman" w:hAnsi="Cambria" w:cs="Utsaah"/>
          <w:b/>
          <w:bCs/>
          <w:kern w:val="32"/>
          <w:u w:val="single"/>
          <w:lang w:eastAsia="pl-PL"/>
        </w:rPr>
        <w:t xml:space="preserve">na </w:t>
      </w:r>
    </w:p>
    <w:p w:rsidR="00B97B9C" w:rsidRPr="00B97B9C" w:rsidRDefault="00B97B9C" w:rsidP="00B97B9C">
      <w:pPr>
        <w:spacing w:after="0"/>
        <w:jc w:val="both"/>
        <w:rPr>
          <w:rFonts w:eastAsia="Calibri" w:cstheme="minorHAnsi"/>
          <w:b/>
          <w:sz w:val="24"/>
          <w:szCs w:val="24"/>
        </w:rPr>
      </w:pPr>
    </w:p>
    <w:p w:rsidR="00B97B9C" w:rsidRPr="00B97B9C" w:rsidRDefault="00B97B9C" w:rsidP="00B97B9C">
      <w:pPr>
        <w:suppressAutoHyphens/>
        <w:spacing w:after="0" w:line="276" w:lineRule="auto"/>
        <w:jc w:val="center"/>
        <w:rPr>
          <w:rFonts w:ascii="Cambria" w:eastAsia="Times New Roman" w:hAnsi="Cambria" w:cs="Utsaah"/>
          <w:b/>
          <w:lang w:eastAsia="pl-PL"/>
        </w:rPr>
      </w:pPr>
      <w:r w:rsidRPr="00B97B9C">
        <w:rPr>
          <w:rFonts w:ascii="Cambria" w:eastAsia="Times New Roman" w:hAnsi="Cambria" w:cs="Utsaah"/>
          <w:b/>
          <w:lang w:eastAsia="pl-PL"/>
        </w:rPr>
        <w:t>.................................................................................................................................................................................</w:t>
      </w:r>
    </w:p>
    <w:p w:rsidR="00B97B9C" w:rsidRPr="00B97B9C" w:rsidRDefault="00B97B9C" w:rsidP="00B97B9C">
      <w:pPr>
        <w:suppressAutoHyphens/>
        <w:spacing w:after="0" w:line="276" w:lineRule="auto"/>
        <w:jc w:val="center"/>
        <w:rPr>
          <w:rFonts w:ascii="Cambria" w:eastAsia="Times New Roman" w:hAnsi="Cambria" w:cs="Utsaah"/>
          <w:b/>
          <w:lang w:eastAsia="pl-PL"/>
        </w:rPr>
      </w:pPr>
      <w:r w:rsidRPr="00B97B9C">
        <w:rPr>
          <w:rFonts w:ascii="Cambria" w:eastAsia="Times New Roman" w:hAnsi="Cambria" w:cs="Utsaah"/>
          <w:b/>
          <w:lang w:eastAsia="pl-PL"/>
        </w:rPr>
        <w:t>.................................................................</w:t>
      </w:r>
    </w:p>
    <w:p w:rsidR="00B97B9C" w:rsidRPr="00B97B9C" w:rsidRDefault="00B97B9C" w:rsidP="00B97B9C">
      <w:pPr>
        <w:suppressAutoHyphens/>
        <w:spacing w:after="0" w:line="276" w:lineRule="auto"/>
        <w:jc w:val="center"/>
        <w:rPr>
          <w:rFonts w:ascii="Cambria" w:eastAsia="Times New Roman" w:hAnsi="Cambria" w:cs="Utsaah"/>
          <w:b/>
          <w:lang w:eastAsia="pl-PL"/>
        </w:rPr>
      </w:pPr>
      <w:r w:rsidRPr="00B97B9C">
        <w:rPr>
          <w:rFonts w:ascii="Cambria" w:eastAsia="Times New Roman" w:hAnsi="Cambria" w:cs="Utsaah"/>
          <w:lang w:eastAsia="pl-PL"/>
        </w:rPr>
        <w:t>(pełna nazwa Wykonawcy)</w:t>
      </w:r>
      <w:r w:rsidRPr="00B97B9C">
        <w:rPr>
          <w:rFonts w:ascii="Cambria" w:eastAsia="Times New Roman" w:hAnsi="Cambria" w:cs="Utsaah"/>
          <w:b/>
          <w:lang w:eastAsia="pl-PL"/>
        </w:rPr>
        <w:t xml:space="preserve"> ..........................................................................................................................................................................................................................................................</w:t>
      </w:r>
    </w:p>
    <w:p w:rsidR="00B97B9C" w:rsidRPr="00B97B9C" w:rsidRDefault="00B97B9C" w:rsidP="00B97B9C">
      <w:pPr>
        <w:spacing w:after="0" w:line="276" w:lineRule="auto"/>
        <w:jc w:val="center"/>
        <w:rPr>
          <w:rFonts w:ascii="Cambria" w:eastAsia="Times New Roman" w:hAnsi="Cambria" w:cs="Utsaah"/>
          <w:bCs/>
          <w:lang w:eastAsia="pl-PL"/>
        </w:rPr>
      </w:pPr>
      <w:r w:rsidRPr="00B97B9C">
        <w:rPr>
          <w:rFonts w:ascii="Cambria" w:eastAsia="Times New Roman" w:hAnsi="Cambria" w:cs="Utsaah"/>
          <w:bCs/>
          <w:lang w:eastAsia="pl-PL"/>
        </w:rPr>
        <w:t>(dokładny adres Wykonawcy)</w:t>
      </w:r>
    </w:p>
    <w:p w:rsidR="00B97B9C" w:rsidRPr="00B97B9C" w:rsidRDefault="00B97B9C" w:rsidP="00B97B9C">
      <w:pPr>
        <w:spacing w:after="0" w:line="276" w:lineRule="auto"/>
        <w:jc w:val="both"/>
        <w:rPr>
          <w:rFonts w:ascii="Cambria" w:eastAsia="Times New Roman" w:hAnsi="Cambria" w:cs="Utsaah"/>
          <w:lang w:val="de-DE" w:eastAsia="pl-PL"/>
        </w:rPr>
      </w:pPr>
    </w:p>
    <w:p w:rsidR="00B97B9C" w:rsidRPr="00B97B9C" w:rsidRDefault="00B97B9C" w:rsidP="00B97B9C">
      <w:pPr>
        <w:spacing w:after="0" w:line="276" w:lineRule="auto"/>
        <w:jc w:val="both"/>
        <w:rPr>
          <w:rFonts w:ascii="Cambria" w:eastAsia="Times New Roman" w:hAnsi="Cambria" w:cs="Utsaah"/>
          <w:lang w:val="de-DE" w:eastAsia="pl-PL"/>
        </w:rPr>
      </w:pPr>
      <w:r w:rsidRPr="00B97B9C">
        <w:rPr>
          <w:rFonts w:ascii="Cambria" w:eastAsia="Times New Roman" w:hAnsi="Cambria" w:cs="Utsaah"/>
          <w:lang w:val="de-DE" w:eastAsia="pl-PL"/>
        </w:rPr>
        <w:t xml:space="preserve">REGON: ……………………………………..…… </w:t>
      </w:r>
      <w:r w:rsidRPr="00B97B9C">
        <w:rPr>
          <w:rFonts w:ascii="Cambria" w:eastAsia="Times New Roman" w:hAnsi="Cambria" w:cs="Utsaah"/>
          <w:lang w:val="de-DE" w:eastAsia="pl-PL"/>
        </w:rPr>
        <w:tab/>
      </w:r>
      <w:r w:rsidRPr="00B97B9C">
        <w:rPr>
          <w:rFonts w:ascii="Cambria" w:eastAsia="Times New Roman" w:hAnsi="Cambria" w:cs="Utsaah"/>
          <w:lang w:val="de-DE" w:eastAsia="pl-PL"/>
        </w:rPr>
        <w:tab/>
        <w:t>NIP: ………………………………………………….....</w:t>
      </w:r>
    </w:p>
    <w:p w:rsidR="00B97B9C" w:rsidRPr="00B97B9C" w:rsidRDefault="00B97B9C" w:rsidP="00B97B9C">
      <w:pPr>
        <w:spacing w:after="0" w:line="276" w:lineRule="auto"/>
        <w:jc w:val="both"/>
        <w:rPr>
          <w:rFonts w:ascii="Cambria" w:eastAsia="Times New Roman" w:hAnsi="Cambria" w:cs="Utsaah"/>
          <w:lang w:val="de-DE" w:eastAsia="pl-PL"/>
        </w:rPr>
      </w:pPr>
      <w:r w:rsidRPr="00B97B9C">
        <w:rPr>
          <w:rFonts w:ascii="Cambria" w:eastAsia="Times New Roman" w:hAnsi="Cambria" w:cs="Utsaah"/>
          <w:lang w:val="de-DE" w:eastAsia="pl-PL"/>
        </w:rPr>
        <w:t>Internet: http://.………………………………</w:t>
      </w:r>
      <w:r w:rsidRPr="00B97B9C">
        <w:rPr>
          <w:rFonts w:ascii="Cambria" w:eastAsia="Times New Roman" w:hAnsi="Cambria" w:cs="Utsaah"/>
          <w:lang w:val="de-DE" w:eastAsia="pl-PL"/>
        </w:rPr>
        <w:tab/>
      </w:r>
      <w:r w:rsidRPr="00B97B9C">
        <w:rPr>
          <w:rFonts w:ascii="Cambria" w:eastAsia="Times New Roman" w:hAnsi="Cambria" w:cs="Utsaah"/>
          <w:lang w:val="de-DE" w:eastAsia="pl-PL"/>
        </w:rPr>
        <w:tab/>
      </w:r>
      <w:proofErr w:type="spellStart"/>
      <w:r w:rsidRPr="00B97B9C">
        <w:rPr>
          <w:rFonts w:ascii="Cambria" w:eastAsia="Times New Roman" w:hAnsi="Cambria" w:cs="Utsaah"/>
          <w:lang w:val="de-DE" w:eastAsia="pl-PL"/>
        </w:rPr>
        <w:t>e-mail</w:t>
      </w:r>
      <w:proofErr w:type="spellEnd"/>
      <w:r w:rsidRPr="00B97B9C">
        <w:rPr>
          <w:rFonts w:ascii="Cambria" w:eastAsia="Times New Roman" w:hAnsi="Cambria" w:cs="Utsaah"/>
          <w:lang w:val="de-DE" w:eastAsia="pl-PL"/>
        </w:rPr>
        <w:t>: ………………………………………………...</w:t>
      </w:r>
    </w:p>
    <w:p w:rsidR="00B97B9C" w:rsidRPr="00B97B9C" w:rsidRDefault="00B97B9C" w:rsidP="00B97B9C">
      <w:pPr>
        <w:spacing w:after="0" w:line="276" w:lineRule="auto"/>
        <w:jc w:val="both"/>
        <w:rPr>
          <w:rFonts w:ascii="Cambria" w:eastAsia="Times New Roman" w:hAnsi="Cambria" w:cs="Utsaah"/>
          <w:lang w:val="de-DE" w:eastAsia="pl-PL"/>
        </w:rPr>
      </w:pPr>
      <w:r w:rsidRPr="00B97B9C">
        <w:rPr>
          <w:rFonts w:ascii="Cambria" w:eastAsia="Times New Roman" w:hAnsi="Cambria" w:cs="Utsaah"/>
          <w:lang w:val="de-DE" w:eastAsia="pl-PL"/>
        </w:rPr>
        <w:t>Tel. ……………………………………………..……</w:t>
      </w:r>
      <w:r w:rsidRPr="00B97B9C">
        <w:rPr>
          <w:rFonts w:ascii="Cambria" w:eastAsia="Times New Roman" w:hAnsi="Cambria" w:cs="Utsaah"/>
          <w:lang w:val="de-DE" w:eastAsia="pl-PL"/>
        </w:rPr>
        <w:tab/>
      </w:r>
      <w:r w:rsidRPr="00B97B9C">
        <w:rPr>
          <w:rFonts w:ascii="Cambria" w:eastAsia="Times New Roman" w:hAnsi="Cambria" w:cs="Utsaah"/>
          <w:lang w:val="de-DE" w:eastAsia="pl-PL"/>
        </w:rPr>
        <w:tab/>
        <w:t>Fax. ………………………………………………….....</w:t>
      </w:r>
    </w:p>
    <w:p w:rsidR="00B97B9C" w:rsidRPr="00B97B9C" w:rsidRDefault="00B97B9C" w:rsidP="00B97B9C">
      <w:pPr>
        <w:shd w:val="clear" w:color="auto" w:fill="FFFFFF"/>
        <w:spacing w:after="0" w:line="276" w:lineRule="auto"/>
        <w:ind w:left="284" w:hanging="284"/>
        <w:rPr>
          <w:rFonts w:ascii="Cambria" w:eastAsia="Times New Roman" w:hAnsi="Cambria" w:cs="Utsaah"/>
          <w:lang w:eastAsia="pl-PL"/>
        </w:rPr>
      </w:pPr>
      <w:r w:rsidRPr="00B97B9C">
        <w:rPr>
          <w:rFonts w:ascii="Cambria" w:eastAsia="Times New Roman" w:hAnsi="Cambria" w:cs="Utsaah"/>
          <w:lang w:eastAsia="pl-PL"/>
        </w:rPr>
        <w:t>Bank ………………………………………………………………………………………………………………………………………</w:t>
      </w:r>
    </w:p>
    <w:p w:rsidR="00B97B9C" w:rsidRPr="00B97B9C" w:rsidRDefault="00B97B9C" w:rsidP="00B97B9C">
      <w:pPr>
        <w:spacing w:after="0" w:line="276" w:lineRule="auto"/>
        <w:rPr>
          <w:rFonts w:ascii="Cambria" w:eastAsia="Times New Roman" w:hAnsi="Cambria" w:cs="Utsaah"/>
          <w:lang w:eastAsia="pl-PL"/>
        </w:rPr>
      </w:pPr>
      <w:r w:rsidRPr="00B97B9C">
        <w:rPr>
          <w:rFonts w:ascii="Cambria" w:eastAsia="Times New Roman" w:hAnsi="Cambria" w:cs="Utsaah"/>
          <w:lang w:eastAsia="pl-PL"/>
        </w:rPr>
        <w:t>Nr konta: ………………………………………………………………………………………………………………………………</w:t>
      </w:r>
    </w:p>
    <w:p w:rsidR="00B97B9C" w:rsidRPr="00B97B9C" w:rsidRDefault="00B97B9C" w:rsidP="00B97B9C">
      <w:pPr>
        <w:widowControl w:val="0"/>
        <w:suppressAutoHyphens/>
        <w:spacing w:after="0" w:line="360" w:lineRule="auto"/>
        <w:rPr>
          <w:rFonts w:ascii="Times New Roman" w:eastAsia="Calibri" w:hAnsi="Times New Roman" w:cs="Times New Roman"/>
        </w:rPr>
      </w:pPr>
    </w:p>
    <w:p w:rsidR="00B97B9C" w:rsidRPr="00B97B9C" w:rsidRDefault="00B97B9C" w:rsidP="00B97B9C">
      <w:pPr>
        <w:widowControl w:val="0"/>
        <w:suppressAutoHyphens/>
        <w:spacing w:after="0" w:line="360" w:lineRule="auto"/>
        <w:rPr>
          <w:rFonts w:ascii="Times New Roman" w:eastAsia="Times New Roman" w:hAnsi="Times New Roman" w:cs="Times New Roman"/>
          <w:snapToGrid w:val="0"/>
          <w:lang w:eastAsia="ar-SA"/>
        </w:rPr>
      </w:pPr>
      <w:r w:rsidRPr="00B97B9C">
        <w:rPr>
          <w:rFonts w:ascii="Times New Roman" w:eastAsia="Calibri" w:hAnsi="Times New Roman" w:cs="Times New Roman"/>
        </w:rPr>
        <w:t>Wykonawca jest mikro, małym, średnim przedsiębiorcą-</w:t>
      </w:r>
      <w:r w:rsidRPr="00B97B9C">
        <w:rPr>
          <w:rFonts w:ascii="Times New Roman" w:eastAsia="Calibri" w:hAnsi="Times New Roman" w:cs="Times New Roman"/>
          <w:b/>
          <w:bCs/>
          <w:i/>
        </w:rPr>
        <w:t>właściwe podkreślić</w:t>
      </w:r>
    </w:p>
    <w:p w:rsidR="00B97B9C" w:rsidRPr="00B97B9C" w:rsidRDefault="00B97B9C" w:rsidP="00B97B9C">
      <w:pPr>
        <w:spacing w:after="0" w:line="276" w:lineRule="auto"/>
        <w:jc w:val="both"/>
        <w:rPr>
          <w:rFonts w:ascii="Cambria" w:eastAsia="Arial Unicode MS" w:hAnsi="Cambria" w:cs="Utsaah"/>
          <w:lang w:eastAsia="pl-PL"/>
        </w:rPr>
      </w:pPr>
    </w:p>
    <w:p w:rsidR="00B97B9C" w:rsidRPr="00C1211E" w:rsidRDefault="00B97B9C" w:rsidP="00B97B9C">
      <w:pPr>
        <w:spacing w:after="0"/>
        <w:jc w:val="both"/>
        <w:rPr>
          <w:rFonts w:ascii="Times New Roman" w:eastAsia="Calibri" w:hAnsi="Times New Roman" w:cs="Times New Roman"/>
          <w:b/>
        </w:rPr>
      </w:pPr>
      <w:r w:rsidRPr="00722C96">
        <w:rPr>
          <w:rFonts w:ascii="Times New Roman" w:eastAsia="Arial Unicode MS" w:hAnsi="Times New Roman" w:cs="Times New Roman"/>
          <w:lang w:eastAsia="pl-PL"/>
        </w:rPr>
        <w:t>1.Nawiązując do ogłoszenia zamówieniu na</w:t>
      </w:r>
      <w:r w:rsidRPr="00722C96">
        <w:rPr>
          <w:rFonts w:ascii="Times New Roman" w:eastAsia="Calibri" w:hAnsi="Times New Roman" w:cs="Times New Roman"/>
        </w:rPr>
        <w:t>:</w:t>
      </w:r>
      <w:r w:rsidRPr="00722C96">
        <w:rPr>
          <w:rFonts w:ascii="Times New Roman" w:eastAsia="Calibri" w:hAnsi="Times New Roman" w:cs="Times New Roman"/>
          <w:b/>
          <w:sz w:val="24"/>
          <w:szCs w:val="24"/>
        </w:rPr>
        <w:t xml:space="preserve"> </w:t>
      </w:r>
      <w:r w:rsidR="00C1211E" w:rsidRPr="00C1211E">
        <w:rPr>
          <w:rFonts w:ascii="Times New Roman" w:hAnsi="Times New Roman" w:cs="Times New Roman"/>
          <w:b/>
        </w:rPr>
        <w:t>Opracowanie kompletnych dokumentacji projektowych bu</w:t>
      </w:r>
      <w:r w:rsidR="005920BD">
        <w:rPr>
          <w:rFonts w:ascii="Times New Roman" w:hAnsi="Times New Roman" w:cs="Times New Roman"/>
          <w:b/>
        </w:rPr>
        <w:t>dowlano- wykonawczych rozbudowy</w:t>
      </w:r>
      <w:r w:rsidR="00C1211E" w:rsidRPr="00C1211E">
        <w:rPr>
          <w:rFonts w:ascii="Times New Roman" w:hAnsi="Times New Roman" w:cs="Times New Roman"/>
          <w:b/>
        </w:rPr>
        <w:t xml:space="preserve"> i budowy  dróg gminnych na terenie Gminy Wielka Wieś z podziałem na zadania, wraz z uzyskaniem wymaganych uzgodnień, decyzji, zezwoleń niezbędnych do ich realizacji</w:t>
      </w:r>
      <w:r w:rsidR="00310740" w:rsidRPr="00C1211E">
        <w:rPr>
          <w:rFonts w:ascii="Times New Roman" w:hAnsi="Times New Roman" w:cs="Times New Roman"/>
          <w:b/>
        </w:rPr>
        <w:t xml:space="preserve">- </w:t>
      </w:r>
      <w:r w:rsidRPr="00C1211E">
        <w:rPr>
          <w:rFonts w:ascii="Times New Roman" w:eastAsia="Calibri" w:hAnsi="Times New Roman" w:cs="Times New Roman"/>
          <w:b/>
        </w:rPr>
        <w:t>Znak sprawy: ZP.271.</w:t>
      </w:r>
      <w:r w:rsidR="005D5871" w:rsidRPr="00C1211E">
        <w:rPr>
          <w:rFonts w:ascii="Times New Roman" w:eastAsia="Calibri" w:hAnsi="Times New Roman" w:cs="Times New Roman"/>
          <w:b/>
        </w:rPr>
        <w:t>2</w:t>
      </w:r>
      <w:r w:rsidRPr="00C1211E">
        <w:rPr>
          <w:rFonts w:ascii="Times New Roman" w:eastAsia="Calibri" w:hAnsi="Times New Roman" w:cs="Times New Roman"/>
          <w:b/>
        </w:rPr>
        <w:t>5.2024</w:t>
      </w:r>
    </w:p>
    <w:p w:rsidR="00B97B9C" w:rsidRPr="00B97B9C" w:rsidRDefault="00B97B9C" w:rsidP="00B97B9C">
      <w:pPr>
        <w:spacing w:after="0"/>
        <w:jc w:val="both"/>
        <w:rPr>
          <w:rFonts w:ascii="Times New Roman" w:eastAsia="Calibri" w:hAnsi="Times New Roman" w:cs="Times New Roman"/>
          <w:b/>
        </w:rPr>
      </w:pPr>
    </w:p>
    <w:p w:rsidR="00B97B9C" w:rsidRPr="00B97B9C" w:rsidRDefault="00B97B9C" w:rsidP="00B97B9C">
      <w:pPr>
        <w:spacing w:after="0"/>
        <w:jc w:val="both"/>
        <w:rPr>
          <w:rFonts w:ascii="Times New Roman" w:hAnsi="Times New Roman" w:cs="Times New Roman"/>
          <w:b/>
        </w:rPr>
      </w:pPr>
      <w:r w:rsidRPr="00B97B9C">
        <w:rPr>
          <w:rFonts w:ascii="Times New Roman" w:hAnsi="Times New Roman" w:cs="Times New Roman"/>
          <w:b/>
        </w:rPr>
        <w:t>Zadanie nr 1</w:t>
      </w:r>
    </w:p>
    <w:p w:rsidR="00B97B9C" w:rsidRPr="00310740" w:rsidRDefault="00310740" w:rsidP="00B97B9C">
      <w:pPr>
        <w:spacing w:after="0"/>
        <w:jc w:val="both"/>
        <w:rPr>
          <w:rFonts w:ascii="Times New Roman" w:eastAsia="Calibri" w:hAnsi="Times New Roman" w:cs="Times New Roman"/>
          <w:b/>
        </w:rPr>
      </w:pPr>
      <w:r w:rsidRPr="00310740">
        <w:rPr>
          <w:rFonts w:ascii="Times New Roman" w:hAnsi="Times New Roman" w:cs="Times New Roman"/>
          <w:b/>
        </w:rPr>
        <w:t xml:space="preserve">Rozbudowa drogi gminnej wewnętrznej ul. Wrzosy zlokalizowanej na dz. ew. nr 703 </w:t>
      </w:r>
      <w:r w:rsidRPr="00310740">
        <w:rPr>
          <w:rFonts w:ascii="Times New Roman" w:hAnsi="Times New Roman" w:cs="Times New Roman"/>
          <w:b/>
        </w:rPr>
        <w:br/>
      </w:r>
      <w:r>
        <w:rPr>
          <w:rFonts w:ascii="Times New Roman" w:hAnsi="Times New Roman" w:cs="Times New Roman"/>
          <w:b/>
        </w:rPr>
        <w:t>w miejscowości Modlniczka</w:t>
      </w:r>
    </w:p>
    <w:p w:rsidR="00B97B9C" w:rsidRPr="00B97B9C" w:rsidRDefault="00B97B9C" w:rsidP="00B97B9C">
      <w:pPr>
        <w:suppressAutoHyphens/>
        <w:spacing w:after="0" w:line="360" w:lineRule="auto"/>
        <w:jc w:val="both"/>
        <w:rPr>
          <w:rFonts w:eastAsia="Calibri" w:cstheme="minorHAnsi"/>
          <w:b/>
        </w:rPr>
      </w:pPr>
      <w:r w:rsidRPr="00B97B9C">
        <w:rPr>
          <w:rFonts w:ascii="Cambria" w:hAnsi="Cambria" w:cs="Arial"/>
        </w:rPr>
        <w:t>oferuję wykonanie przedmiotu zamówienia za kwotę:</w:t>
      </w:r>
    </w:p>
    <w:p w:rsidR="00B97B9C" w:rsidRPr="00B97B9C" w:rsidRDefault="00B97B9C" w:rsidP="00B97B9C">
      <w:pPr>
        <w:suppressAutoHyphens/>
        <w:spacing w:after="0" w:line="360" w:lineRule="auto"/>
        <w:jc w:val="both"/>
        <w:rPr>
          <w:rFonts w:ascii="Times New Roman" w:hAnsi="Times New Roman" w:cs="Times New Roman"/>
          <w:snapToGrid w:val="0"/>
          <w:lang w:eastAsia="ar-SA"/>
        </w:rPr>
      </w:pPr>
    </w:p>
    <w:p w:rsidR="00B97B9C" w:rsidRPr="00B97B9C" w:rsidRDefault="00B97B9C" w:rsidP="00B97B9C">
      <w:pPr>
        <w:suppressAutoHyphens/>
        <w:spacing w:after="0" w:line="360" w:lineRule="auto"/>
        <w:jc w:val="both"/>
        <w:rPr>
          <w:rFonts w:ascii="Times New Roman" w:hAnsi="Times New Roman" w:cs="Times New Roman"/>
          <w:snapToGrid w:val="0"/>
          <w:lang w:eastAsia="ar-SA"/>
        </w:rPr>
      </w:pPr>
      <w:r w:rsidRPr="00B97B9C">
        <w:rPr>
          <w:rFonts w:ascii="Times New Roman" w:hAnsi="Times New Roman" w:cs="Times New Roman"/>
          <w:snapToGrid w:val="0"/>
          <w:lang w:eastAsia="ar-SA"/>
        </w:rPr>
        <w:t>Kwota   netto :  .......................................................................................................................</w:t>
      </w:r>
    </w:p>
    <w:p w:rsidR="00B97B9C" w:rsidRPr="00B97B9C" w:rsidRDefault="00B97B9C" w:rsidP="00B97B9C">
      <w:pPr>
        <w:widowControl w:val="0"/>
        <w:suppressAutoHyphens/>
        <w:spacing w:after="0" w:line="360" w:lineRule="auto"/>
        <w:jc w:val="both"/>
        <w:rPr>
          <w:rFonts w:ascii="Times New Roman" w:hAnsi="Times New Roman" w:cs="Times New Roman"/>
          <w:snapToGrid w:val="0"/>
          <w:lang w:eastAsia="ar-SA"/>
        </w:rPr>
      </w:pPr>
      <w:r w:rsidRPr="00B97B9C">
        <w:rPr>
          <w:rFonts w:ascii="Times New Roman" w:hAnsi="Times New Roman" w:cs="Times New Roman"/>
          <w:snapToGrid w:val="0"/>
          <w:lang w:eastAsia="ar-SA"/>
        </w:rPr>
        <w:t>Słownie : .................................................................................................................................</w:t>
      </w:r>
    </w:p>
    <w:p w:rsidR="00B97B9C" w:rsidRPr="00B97B9C" w:rsidRDefault="00B97B9C" w:rsidP="00B97B9C">
      <w:pPr>
        <w:widowControl w:val="0"/>
        <w:suppressAutoHyphens/>
        <w:spacing w:after="0" w:line="360" w:lineRule="auto"/>
        <w:jc w:val="both"/>
        <w:rPr>
          <w:rFonts w:ascii="Times New Roman" w:hAnsi="Times New Roman" w:cs="Times New Roman"/>
          <w:snapToGrid w:val="0"/>
          <w:lang w:eastAsia="ar-SA"/>
        </w:rPr>
      </w:pPr>
      <w:r w:rsidRPr="00B97B9C">
        <w:rPr>
          <w:rFonts w:ascii="Times New Roman" w:hAnsi="Times New Roman" w:cs="Times New Roman"/>
          <w:snapToGrid w:val="0"/>
          <w:lang w:eastAsia="ar-SA"/>
        </w:rPr>
        <w:t>Kwota  brutto : ........................................................................................................................</w:t>
      </w:r>
    </w:p>
    <w:p w:rsidR="00B97B9C" w:rsidRPr="00B97B9C" w:rsidRDefault="00B97B9C" w:rsidP="00B97B9C">
      <w:pPr>
        <w:widowControl w:val="0"/>
        <w:suppressAutoHyphens/>
        <w:spacing w:after="0" w:line="360" w:lineRule="auto"/>
        <w:jc w:val="both"/>
        <w:rPr>
          <w:rFonts w:ascii="Times New Roman" w:hAnsi="Times New Roman" w:cs="Times New Roman"/>
          <w:snapToGrid w:val="0"/>
          <w:lang w:eastAsia="ar-SA"/>
        </w:rPr>
      </w:pPr>
      <w:r w:rsidRPr="00B97B9C">
        <w:rPr>
          <w:rFonts w:ascii="Times New Roman" w:hAnsi="Times New Roman" w:cs="Times New Roman"/>
          <w:snapToGrid w:val="0"/>
          <w:lang w:eastAsia="ar-SA"/>
        </w:rPr>
        <w:t>słownie : ..................................................................................................................................</w:t>
      </w:r>
    </w:p>
    <w:p w:rsidR="00B97B9C" w:rsidRPr="00B97B9C" w:rsidRDefault="00B97B9C" w:rsidP="00B97B9C">
      <w:pPr>
        <w:widowControl w:val="0"/>
        <w:suppressAutoHyphens/>
        <w:spacing w:after="0" w:line="360" w:lineRule="auto"/>
        <w:jc w:val="both"/>
        <w:rPr>
          <w:rFonts w:ascii="Times New Roman" w:hAnsi="Times New Roman" w:cs="Times New Roman"/>
          <w:snapToGrid w:val="0"/>
          <w:lang w:eastAsia="ar-SA"/>
        </w:rPr>
      </w:pPr>
      <w:r w:rsidRPr="00B97B9C">
        <w:rPr>
          <w:rFonts w:ascii="Times New Roman" w:hAnsi="Times New Roman" w:cs="Times New Roman"/>
          <w:snapToGrid w:val="0"/>
          <w:lang w:eastAsia="ar-SA"/>
        </w:rPr>
        <w:t>VAT w wysokości : ...............................%</w:t>
      </w:r>
    </w:p>
    <w:p w:rsidR="00B97B9C" w:rsidRPr="00B97B9C" w:rsidRDefault="00B97B9C" w:rsidP="00B97B9C">
      <w:pPr>
        <w:autoSpaceDE w:val="0"/>
        <w:autoSpaceDN w:val="0"/>
        <w:adjustRightInd w:val="0"/>
        <w:spacing w:after="0" w:line="240" w:lineRule="auto"/>
        <w:jc w:val="both"/>
        <w:rPr>
          <w:rFonts w:ascii="Times New Roman" w:hAnsi="Times New Roman" w:cs="Times New Roman"/>
          <w:sz w:val="23"/>
          <w:szCs w:val="23"/>
        </w:rPr>
      </w:pPr>
    </w:p>
    <w:p w:rsidR="00B97B9C" w:rsidRPr="00B97B9C" w:rsidRDefault="00B97B9C" w:rsidP="00B97B9C">
      <w:pPr>
        <w:widowControl w:val="0"/>
        <w:tabs>
          <w:tab w:val="left" w:pos="993"/>
        </w:tabs>
        <w:suppressAutoHyphens/>
        <w:spacing w:line="360" w:lineRule="auto"/>
        <w:jc w:val="both"/>
        <w:rPr>
          <w:rFonts w:ascii="Times New Roman" w:hAnsi="Times New Roman" w:cs="Times New Roman"/>
          <w:b/>
          <w:bCs/>
        </w:rPr>
      </w:pPr>
      <w:r w:rsidRPr="00B97B9C">
        <w:rPr>
          <w:rFonts w:ascii="Times New Roman" w:hAnsi="Times New Roman" w:cs="Times New Roman"/>
          <w:b/>
          <w:bCs/>
        </w:rPr>
        <w:t>osoba</w:t>
      </w:r>
      <w:r w:rsidRPr="00B97B9C">
        <w:rPr>
          <w:rFonts w:ascii="Times New Roman" w:hAnsi="Times New Roman" w:cs="Times New Roman"/>
        </w:rPr>
        <w:t xml:space="preserve"> wskazana na funkcję </w:t>
      </w:r>
      <w:r w:rsidRPr="00B97B9C">
        <w:rPr>
          <w:rFonts w:ascii="Times New Roman" w:hAnsi="Times New Roman" w:cs="Times New Roman"/>
          <w:b/>
          <w:bCs/>
        </w:rPr>
        <w:t>Projektanta branży drogowej</w:t>
      </w:r>
    </w:p>
    <w:p w:rsidR="00B97B9C" w:rsidRPr="00B97B9C" w:rsidRDefault="00B97B9C" w:rsidP="00B97B9C">
      <w:pPr>
        <w:widowControl w:val="0"/>
        <w:tabs>
          <w:tab w:val="left" w:pos="993"/>
        </w:tabs>
        <w:suppressAutoHyphens/>
        <w:spacing w:line="360" w:lineRule="auto"/>
        <w:jc w:val="both"/>
        <w:rPr>
          <w:rFonts w:ascii="Times New Roman" w:hAnsi="Times New Roman" w:cs="Times New Roman"/>
          <w:i/>
          <w:iCs/>
        </w:rPr>
      </w:pPr>
      <w:r w:rsidRPr="00B97B9C">
        <w:rPr>
          <w:rFonts w:ascii="Times New Roman" w:hAnsi="Times New Roman" w:cs="Times New Roman"/>
        </w:rPr>
        <w:lastRenderedPageBreak/>
        <w:t xml:space="preserve">……………………………………………………………………… posiada uprawnienia do projektowania </w:t>
      </w:r>
      <w:r w:rsidRPr="00B97B9C">
        <w:rPr>
          <w:rFonts w:ascii="Times New Roman" w:hAnsi="Times New Roman" w:cs="Times New Roman"/>
          <w:i/>
          <w:iCs/>
        </w:rPr>
        <w:t xml:space="preserve">                                              (Imię i nazwisko) </w:t>
      </w:r>
    </w:p>
    <w:p w:rsidR="00B97B9C" w:rsidRPr="00B97B9C" w:rsidRDefault="00B97B9C" w:rsidP="00B97B9C">
      <w:pPr>
        <w:widowControl w:val="0"/>
        <w:tabs>
          <w:tab w:val="left" w:pos="993"/>
        </w:tabs>
        <w:suppressAutoHyphens/>
        <w:spacing w:line="276" w:lineRule="auto"/>
        <w:jc w:val="both"/>
        <w:rPr>
          <w:rFonts w:ascii="Times New Roman" w:hAnsi="Times New Roman" w:cs="Times New Roman"/>
        </w:rPr>
      </w:pPr>
      <w:r w:rsidRPr="00B97B9C">
        <w:rPr>
          <w:rFonts w:ascii="Times New Roman" w:hAnsi="Times New Roman" w:cs="Times New Roman"/>
        </w:rPr>
        <w:t>w specjalności ………………………………. Nr ……………….…….. oraz na potrzeby kryterium oceny ofert oświadczamy, iż wykonała ona poniżej wykazane dodatkowe usługi (ponad minimum wymagane w opisie warunków udziału w postępowaniu:</w:t>
      </w:r>
    </w:p>
    <w:tbl>
      <w:tblPr>
        <w:tblW w:w="10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402"/>
        <w:gridCol w:w="1985"/>
        <w:gridCol w:w="1843"/>
        <w:gridCol w:w="2268"/>
      </w:tblGrid>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sz w:val="16"/>
                <w:szCs w:val="16"/>
              </w:rPr>
            </w:pPr>
            <w:r w:rsidRPr="00B97B9C">
              <w:rPr>
                <w:rFonts w:ascii="Arial" w:hAnsi="Arial" w:cs="Arial"/>
                <w:sz w:val="16"/>
                <w:szCs w:val="16"/>
              </w:rPr>
              <w:t>L.p.</w:t>
            </w:r>
          </w:p>
        </w:tc>
        <w:tc>
          <w:tcPr>
            <w:tcW w:w="3402" w:type="dxa"/>
            <w:vAlign w:val="center"/>
          </w:tcPr>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Przedmiot zamówienia</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 xml:space="preserve">(temat, opis, rodzaj i zakres </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projektowanych robót)</w:t>
            </w:r>
          </w:p>
        </w:tc>
        <w:tc>
          <w:tcPr>
            <w:tcW w:w="1985" w:type="dxa"/>
            <w:vAlign w:val="center"/>
          </w:tcPr>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Pozwolenie na budowę/ZRID</w:t>
            </w:r>
            <w:r w:rsidRPr="00B97B9C">
              <w:rPr>
                <w:rFonts w:ascii="Arial" w:hAnsi="Arial" w:cs="Arial"/>
                <w:sz w:val="16"/>
                <w:szCs w:val="16"/>
              </w:rPr>
              <w:br/>
              <w:t>Nr…………. z dn. ……</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lub</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Zgłoszenie z dn. ……..</w:t>
            </w:r>
          </w:p>
        </w:tc>
        <w:tc>
          <w:tcPr>
            <w:tcW w:w="1843" w:type="dxa"/>
            <w:vAlign w:val="center"/>
          </w:tcPr>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sprawowana funkcja</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oraz</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daty/data realizacji</w:t>
            </w:r>
          </w:p>
        </w:tc>
        <w:tc>
          <w:tcPr>
            <w:tcW w:w="2268" w:type="dxa"/>
            <w:vAlign w:val="center"/>
          </w:tcPr>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 xml:space="preserve">Nazwa zleceniodawcy </w:t>
            </w: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bl>
    <w:p w:rsidR="00B97B9C" w:rsidRPr="00B97B9C" w:rsidRDefault="00B97B9C" w:rsidP="00B97B9C">
      <w:pPr>
        <w:tabs>
          <w:tab w:val="left" w:pos="0"/>
        </w:tabs>
        <w:suppressAutoHyphens/>
        <w:spacing w:after="0" w:line="240" w:lineRule="auto"/>
        <w:rPr>
          <w:rFonts w:ascii="Cambria" w:hAnsi="Cambria" w:cs="Cambria"/>
          <w:sz w:val="20"/>
          <w:szCs w:val="20"/>
          <w:lang w:eastAsia="ar-SA"/>
        </w:rPr>
      </w:pPr>
      <w:r w:rsidRPr="00B97B9C">
        <w:rPr>
          <w:rFonts w:ascii="Cambria" w:hAnsi="Cambria" w:cs="Cambria"/>
          <w:sz w:val="20"/>
          <w:szCs w:val="20"/>
          <w:lang w:eastAsia="ar-SA"/>
        </w:rPr>
        <w:tab/>
      </w:r>
      <w:r w:rsidRPr="00B97B9C">
        <w:rPr>
          <w:rFonts w:ascii="Cambria" w:hAnsi="Cambria" w:cs="Cambria"/>
          <w:sz w:val="20"/>
          <w:szCs w:val="20"/>
          <w:lang w:eastAsia="ar-SA"/>
        </w:rPr>
        <w:tab/>
      </w:r>
      <w:r w:rsidRPr="00B97B9C">
        <w:rPr>
          <w:rFonts w:ascii="Cambria" w:hAnsi="Cambria" w:cs="Cambria"/>
          <w:sz w:val="20"/>
          <w:szCs w:val="20"/>
          <w:lang w:eastAsia="ar-SA"/>
        </w:rPr>
        <w:tab/>
      </w:r>
      <w:r w:rsidRPr="00B97B9C">
        <w:rPr>
          <w:rFonts w:ascii="Cambria" w:hAnsi="Cambria" w:cs="Cambria"/>
          <w:sz w:val="20"/>
          <w:szCs w:val="20"/>
          <w:lang w:eastAsia="ar-SA"/>
        </w:rPr>
        <w:tab/>
      </w:r>
      <w:r w:rsidRPr="00B97B9C">
        <w:rPr>
          <w:rFonts w:ascii="Cambria" w:hAnsi="Cambria" w:cs="Cambria"/>
          <w:sz w:val="20"/>
          <w:szCs w:val="20"/>
          <w:lang w:eastAsia="ar-SA"/>
        </w:rPr>
        <w:tab/>
      </w:r>
    </w:p>
    <w:p w:rsidR="00B97B9C" w:rsidRPr="00B97B9C" w:rsidRDefault="00B97B9C" w:rsidP="00B97B9C">
      <w:pPr>
        <w:suppressAutoHyphens/>
        <w:spacing w:after="0" w:line="360" w:lineRule="auto"/>
        <w:jc w:val="both"/>
        <w:rPr>
          <w:rFonts w:ascii="Cambria" w:hAnsi="Cambria" w:cs="Arial"/>
        </w:rPr>
      </w:pPr>
    </w:p>
    <w:p w:rsidR="00B97B9C" w:rsidRPr="00B97B9C" w:rsidRDefault="00B97B9C" w:rsidP="00B97B9C">
      <w:pPr>
        <w:spacing w:after="0"/>
        <w:jc w:val="both"/>
        <w:rPr>
          <w:rFonts w:ascii="Times New Roman" w:hAnsi="Times New Roman" w:cs="Times New Roman"/>
          <w:b/>
        </w:rPr>
      </w:pPr>
      <w:r w:rsidRPr="00B97B9C">
        <w:rPr>
          <w:rFonts w:ascii="Times New Roman" w:hAnsi="Times New Roman" w:cs="Times New Roman"/>
          <w:b/>
        </w:rPr>
        <w:t>Zadanie nr 2</w:t>
      </w:r>
    </w:p>
    <w:p w:rsidR="00B97B9C" w:rsidRPr="00310740" w:rsidRDefault="00310740" w:rsidP="00B97B9C">
      <w:pPr>
        <w:suppressAutoHyphens/>
        <w:spacing w:after="0" w:line="360" w:lineRule="auto"/>
        <w:jc w:val="both"/>
        <w:rPr>
          <w:rFonts w:ascii="Times New Roman" w:hAnsi="Times New Roman" w:cs="Times New Roman"/>
        </w:rPr>
      </w:pPr>
      <w:r w:rsidRPr="00310740">
        <w:rPr>
          <w:rFonts w:ascii="Times New Roman" w:hAnsi="Times New Roman" w:cs="Times New Roman"/>
          <w:b/>
        </w:rPr>
        <w:t xml:space="preserve">Rozbudowa drogi gminnej 601473K ul. Sportowej zlokalizowanej na dz. nr 109, 108/1 </w:t>
      </w:r>
      <w:r w:rsidRPr="00310740">
        <w:rPr>
          <w:rFonts w:ascii="Times New Roman" w:hAnsi="Times New Roman" w:cs="Times New Roman"/>
          <w:b/>
        </w:rPr>
        <w:br/>
        <w:t xml:space="preserve">w miejscowości Bębło oraz przebudowa drogi gminnej wewnętrznej ul. Zielone Wzgórze zlokalizowanej na dz. ew. nr 158/18, 98/18, 98/15, 94/2, 92/2, 88/10, 87/23, 86/2, 85/6, </w:t>
      </w:r>
      <w:r>
        <w:rPr>
          <w:rFonts w:ascii="Times New Roman" w:hAnsi="Times New Roman" w:cs="Times New Roman"/>
          <w:b/>
        </w:rPr>
        <w:t>81/8, 80/6 w miejscowości Bębło</w:t>
      </w:r>
    </w:p>
    <w:p w:rsidR="00B97B9C" w:rsidRPr="00B97B9C" w:rsidRDefault="00B97B9C" w:rsidP="00B97B9C">
      <w:pPr>
        <w:suppressAutoHyphens/>
        <w:spacing w:after="0" w:line="360" w:lineRule="auto"/>
        <w:jc w:val="both"/>
        <w:rPr>
          <w:rFonts w:eastAsia="Calibri" w:cstheme="minorHAnsi"/>
          <w:b/>
        </w:rPr>
      </w:pPr>
      <w:r w:rsidRPr="00B97B9C">
        <w:rPr>
          <w:rFonts w:ascii="Cambria" w:hAnsi="Cambria" w:cs="Arial"/>
        </w:rPr>
        <w:t>oferuję wykonanie przedmiotu zamówienia za kwotę:</w:t>
      </w:r>
    </w:p>
    <w:p w:rsidR="00B97B9C" w:rsidRPr="00B97B9C" w:rsidRDefault="00B97B9C" w:rsidP="00B97B9C">
      <w:pPr>
        <w:suppressAutoHyphens/>
        <w:spacing w:after="0" w:line="360" w:lineRule="auto"/>
        <w:jc w:val="both"/>
        <w:rPr>
          <w:rFonts w:ascii="Times New Roman" w:hAnsi="Times New Roman" w:cs="Times New Roman"/>
          <w:snapToGrid w:val="0"/>
          <w:lang w:eastAsia="ar-SA"/>
        </w:rPr>
      </w:pPr>
      <w:r w:rsidRPr="00B97B9C">
        <w:rPr>
          <w:rFonts w:ascii="Times New Roman" w:hAnsi="Times New Roman" w:cs="Times New Roman"/>
          <w:snapToGrid w:val="0"/>
          <w:lang w:eastAsia="ar-SA"/>
        </w:rPr>
        <w:t>Kwota   netto :  .......................................................................................................................</w:t>
      </w:r>
    </w:p>
    <w:p w:rsidR="00B97B9C" w:rsidRPr="00B97B9C" w:rsidRDefault="00B97B9C" w:rsidP="00B97B9C">
      <w:pPr>
        <w:widowControl w:val="0"/>
        <w:suppressAutoHyphens/>
        <w:spacing w:after="0" w:line="360" w:lineRule="auto"/>
        <w:jc w:val="both"/>
        <w:rPr>
          <w:rFonts w:ascii="Times New Roman" w:hAnsi="Times New Roman" w:cs="Times New Roman"/>
          <w:snapToGrid w:val="0"/>
          <w:lang w:eastAsia="ar-SA"/>
        </w:rPr>
      </w:pPr>
      <w:r w:rsidRPr="00B97B9C">
        <w:rPr>
          <w:rFonts w:ascii="Times New Roman" w:hAnsi="Times New Roman" w:cs="Times New Roman"/>
          <w:snapToGrid w:val="0"/>
          <w:lang w:eastAsia="ar-SA"/>
        </w:rPr>
        <w:t>Słownie : .................................................................................................................................</w:t>
      </w:r>
    </w:p>
    <w:p w:rsidR="00B97B9C" w:rsidRPr="00B97B9C" w:rsidRDefault="00B97B9C" w:rsidP="00B97B9C">
      <w:pPr>
        <w:widowControl w:val="0"/>
        <w:suppressAutoHyphens/>
        <w:spacing w:after="0" w:line="360" w:lineRule="auto"/>
        <w:jc w:val="both"/>
        <w:rPr>
          <w:rFonts w:ascii="Times New Roman" w:hAnsi="Times New Roman" w:cs="Times New Roman"/>
          <w:snapToGrid w:val="0"/>
          <w:lang w:eastAsia="ar-SA"/>
        </w:rPr>
      </w:pPr>
      <w:r w:rsidRPr="00B97B9C">
        <w:rPr>
          <w:rFonts w:ascii="Times New Roman" w:hAnsi="Times New Roman" w:cs="Times New Roman"/>
          <w:snapToGrid w:val="0"/>
          <w:lang w:eastAsia="ar-SA"/>
        </w:rPr>
        <w:t>Kwota  brutto : ........................................................................................................................</w:t>
      </w:r>
    </w:p>
    <w:p w:rsidR="00B97B9C" w:rsidRPr="00B97B9C" w:rsidRDefault="00B97B9C" w:rsidP="00B97B9C">
      <w:pPr>
        <w:widowControl w:val="0"/>
        <w:suppressAutoHyphens/>
        <w:spacing w:after="0" w:line="360" w:lineRule="auto"/>
        <w:jc w:val="both"/>
        <w:rPr>
          <w:rFonts w:ascii="Times New Roman" w:hAnsi="Times New Roman" w:cs="Times New Roman"/>
          <w:snapToGrid w:val="0"/>
          <w:lang w:eastAsia="ar-SA"/>
        </w:rPr>
      </w:pPr>
      <w:r w:rsidRPr="00B97B9C">
        <w:rPr>
          <w:rFonts w:ascii="Times New Roman" w:hAnsi="Times New Roman" w:cs="Times New Roman"/>
          <w:snapToGrid w:val="0"/>
          <w:lang w:eastAsia="ar-SA"/>
        </w:rPr>
        <w:t>słownie : ..................................................................................................................................</w:t>
      </w:r>
    </w:p>
    <w:p w:rsidR="00B97B9C" w:rsidRPr="00B97B9C" w:rsidRDefault="00B97B9C" w:rsidP="00B97B9C">
      <w:pPr>
        <w:widowControl w:val="0"/>
        <w:suppressAutoHyphens/>
        <w:spacing w:after="0" w:line="360" w:lineRule="auto"/>
        <w:jc w:val="both"/>
        <w:rPr>
          <w:rFonts w:ascii="Times New Roman" w:hAnsi="Times New Roman" w:cs="Times New Roman"/>
          <w:snapToGrid w:val="0"/>
          <w:lang w:eastAsia="ar-SA"/>
        </w:rPr>
      </w:pPr>
      <w:r w:rsidRPr="00B97B9C">
        <w:rPr>
          <w:rFonts w:ascii="Times New Roman" w:hAnsi="Times New Roman" w:cs="Times New Roman"/>
          <w:snapToGrid w:val="0"/>
          <w:lang w:eastAsia="ar-SA"/>
        </w:rPr>
        <w:t>VAT w wysokości : ...............................%</w:t>
      </w:r>
    </w:p>
    <w:p w:rsidR="00B97B9C" w:rsidRPr="00B97B9C" w:rsidRDefault="00B97B9C" w:rsidP="00B97B9C">
      <w:pPr>
        <w:autoSpaceDE w:val="0"/>
        <w:autoSpaceDN w:val="0"/>
        <w:adjustRightInd w:val="0"/>
        <w:spacing w:after="0" w:line="240" w:lineRule="auto"/>
        <w:jc w:val="both"/>
        <w:rPr>
          <w:rFonts w:ascii="Times New Roman" w:hAnsi="Times New Roman" w:cs="Times New Roman"/>
          <w:sz w:val="23"/>
          <w:szCs w:val="23"/>
        </w:rPr>
      </w:pPr>
    </w:p>
    <w:p w:rsidR="00B97B9C" w:rsidRPr="00B97B9C" w:rsidRDefault="00B97B9C" w:rsidP="00B97B9C">
      <w:pPr>
        <w:widowControl w:val="0"/>
        <w:tabs>
          <w:tab w:val="left" w:pos="993"/>
        </w:tabs>
        <w:suppressAutoHyphens/>
        <w:spacing w:line="360" w:lineRule="auto"/>
        <w:jc w:val="both"/>
        <w:rPr>
          <w:rFonts w:ascii="Times New Roman" w:hAnsi="Times New Roman" w:cs="Times New Roman"/>
          <w:b/>
          <w:bCs/>
        </w:rPr>
      </w:pPr>
      <w:r w:rsidRPr="00B97B9C">
        <w:rPr>
          <w:rFonts w:ascii="Times New Roman" w:hAnsi="Times New Roman" w:cs="Times New Roman"/>
          <w:b/>
          <w:bCs/>
        </w:rPr>
        <w:t>osoba</w:t>
      </w:r>
      <w:r w:rsidRPr="00B97B9C">
        <w:rPr>
          <w:rFonts w:ascii="Times New Roman" w:hAnsi="Times New Roman" w:cs="Times New Roman"/>
        </w:rPr>
        <w:t xml:space="preserve"> wskazana na funkcję </w:t>
      </w:r>
      <w:r w:rsidRPr="00B97B9C">
        <w:rPr>
          <w:rFonts w:ascii="Times New Roman" w:hAnsi="Times New Roman" w:cs="Times New Roman"/>
          <w:b/>
          <w:bCs/>
        </w:rPr>
        <w:t>Projektanta branży drogowej</w:t>
      </w:r>
    </w:p>
    <w:p w:rsidR="00B97B9C" w:rsidRPr="00B97B9C" w:rsidRDefault="00B97B9C" w:rsidP="00B97B9C">
      <w:pPr>
        <w:widowControl w:val="0"/>
        <w:tabs>
          <w:tab w:val="left" w:pos="993"/>
        </w:tabs>
        <w:suppressAutoHyphens/>
        <w:spacing w:line="360" w:lineRule="auto"/>
        <w:jc w:val="both"/>
        <w:rPr>
          <w:rFonts w:ascii="Times New Roman" w:hAnsi="Times New Roman" w:cs="Times New Roman"/>
          <w:i/>
          <w:iCs/>
        </w:rPr>
      </w:pPr>
      <w:r w:rsidRPr="00B97B9C">
        <w:rPr>
          <w:rFonts w:ascii="Times New Roman" w:hAnsi="Times New Roman" w:cs="Times New Roman"/>
        </w:rPr>
        <w:lastRenderedPageBreak/>
        <w:t xml:space="preserve">……………………………………………………………………… posiada uprawnienia do projektowania </w:t>
      </w:r>
      <w:r w:rsidRPr="00B97B9C">
        <w:rPr>
          <w:rFonts w:ascii="Times New Roman" w:hAnsi="Times New Roman" w:cs="Times New Roman"/>
          <w:i/>
          <w:iCs/>
        </w:rPr>
        <w:t xml:space="preserve">                                              (Imię i nazwisko) </w:t>
      </w:r>
    </w:p>
    <w:p w:rsidR="00B97B9C" w:rsidRPr="00B97B9C" w:rsidRDefault="00B97B9C" w:rsidP="00B97B9C">
      <w:pPr>
        <w:widowControl w:val="0"/>
        <w:tabs>
          <w:tab w:val="left" w:pos="993"/>
        </w:tabs>
        <w:suppressAutoHyphens/>
        <w:spacing w:line="276" w:lineRule="auto"/>
        <w:jc w:val="both"/>
        <w:rPr>
          <w:rFonts w:ascii="Times New Roman" w:hAnsi="Times New Roman" w:cs="Times New Roman"/>
        </w:rPr>
      </w:pPr>
      <w:r w:rsidRPr="00B97B9C">
        <w:rPr>
          <w:rFonts w:ascii="Times New Roman" w:hAnsi="Times New Roman" w:cs="Times New Roman"/>
        </w:rPr>
        <w:t>w specjalności ………………………………. Nr ……………….…….. oraz na potrzeby kryterium oceny ofert oświadczamy, iż wykonała ona poniżej wykazane dodatkowe usługi (ponad minimum wymagane w opisie warunków udziału w postępowaniu:</w:t>
      </w:r>
    </w:p>
    <w:tbl>
      <w:tblPr>
        <w:tblW w:w="10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402"/>
        <w:gridCol w:w="1985"/>
        <w:gridCol w:w="1843"/>
        <w:gridCol w:w="2268"/>
      </w:tblGrid>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sz w:val="16"/>
                <w:szCs w:val="16"/>
              </w:rPr>
            </w:pPr>
            <w:r w:rsidRPr="00B97B9C">
              <w:rPr>
                <w:rFonts w:ascii="Arial" w:hAnsi="Arial" w:cs="Arial"/>
                <w:sz w:val="16"/>
                <w:szCs w:val="16"/>
              </w:rPr>
              <w:t>L.p.</w:t>
            </w:r>
          </w:p>
        </w:tc>
        <w:tc>
          <w:tcPr>
            <w:tcW w:w="3402" w:type="dxa"/>
            <w:vAlign w:val="center"/>
          </w:tcPr>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Przedmiot zamówienia</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 xml:space="preserve">(temat, opis, rodzaj i zakres </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projektowanych robót)</w:t>
            </w:r>
          </w:p>
        </w:tc>
        <w:tc>
          <w:tcPr>
            <w:tcW w:w="1985" w:type="dxa"/>
            <w:vAlign w:val="center"/>
          </w:tcPr>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Pozwolenie na budowę/ZRID</w:t>
            </w:r>
            <w:r w:rsidRPr="00B97B9C">
              <w:rPr>
                <w:rFonts w:ascii="Arial" w:hAnsi="Arial" w:cs="Arial"/>
                <w:sz w:val="16"/>
                <w:szCs w:val="16"/>
              </w:rPr>
              <w:br/>
              <w:t>Nr…………. z dn. ……</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lub</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Zgłoszenie z dn. ……..</w:t>
            </w:r>
          </w:p>
        </w:tc>
        <w:tc>
          <w:tcPr>
            <w:tcW w:w="1843" w:type="dxa"/>
            <w:vAlign w:val="center"/>
          </w:tcPr>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sprawowana funkcja</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oraz</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daty/data realizacji</w:t>
            </w:r>
          </w:p>
        </w:tc>
        <w:tc>
          <w:tcPr>
            <w:tcW w:w="2268" w:type="dxa"/>
            <w:vAlign w:val="center"/>
          </w:tcPr>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 xml:space="preserve">Nazwa zleceniodawcy </w:t>
            </w: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bl>
    <w:p w:rsidR="00B97B9C" w:rsidRPr="00B97B9C" w:rsidRDefault="00B97B9C" w:rsidP="00B97B9C">
      <w:pPr>
        <w:tabs>
          <w:tab w:val="left" w:pos="0"/>
        </w:tabs>
        <w:suppressAutoHyphens/>
        <w:spacing w:after="0" w:line="240" w:lineRule="auto"/>
        <w:rPr>
          <w:rFonts w:ascii="Cambria" w:hAnsi="Cambria" w:cs="Cambria"/>
          <w:sz w:val="20"/>
          <w:szCs w:val="20"/>
          <w:lang w:eastAsia="ar-SA"/>
        </w:rPr>
      </w:pPr>
      <w:r w:rsidRPr="00B97B9C">
        <w:rPr>
          <w:rFonts w:ascii="Cambria" w:hAnsi="Cambria" w:cs="Cambria"/>
          <w:sz w:val="20"/>
          <w:szCs w:val="20"/>
          <w:lang w:eastAsia="ar-SA"/>
        </w:rPr>
        <w:tab/>
      </w:r>
      <w:r w:rsidRPr="00B97B9C">
        <w:rPr>
          <w:rFonts w:ascii="Cambria" w:hAnsi="Cambria" w:cs="Cambria"/>
          <w:sz w:val="20"/>
          <w:szCs w:val="20"/>
          <w:lang w:eastAsia="ar-SA"/>
        </w:rPr>
        <w:tab/>
      </w:r>
      <w:r w:rsidRPr="00B97B9C">
        <w:rPr>
          <w:rFonts w:ascii="Cambria" w:hAnsi="Cambria" w:cs="Cambria"/>
          <w:sz w:val="20"/>
          <w:szCs w:val="20"/>
          <w:lang w:eastAsia="ar-SA"/>
        </w:rPr>
        <w:tab/>
      </w:r>
      <w:r w:rsidRPr="00B97B9C">
        <w:rPr>
          <w:rFonts w:ascii="Cambria" w:hAnsi="Cambria" w:cs="Cambria"/>
          <w:sz w:val="20"/>
          <w:szCs w:val="20"/>
          <w:lang w:eastAsia="ar-SA"/>
        </w:rPr>
        <w:tab/>
      </w:r>
      <w:r w:rsidRPr="00B97B9C">
        <w:rPr>
          <w:rFonts w:ascii="Cambria" w:hAnsi="Cambria" w:cs="Cambria"/>
          <w:sz w:val="20"/>
          <w:szCs w:val="20"/>
          <w:lang w:eastAsia="ar-SA"/>
        </w:rPr>
        <w:tab/>
      </w:r>
    </w:p>
    <w:p w:rsidR="00B97B9C" w:rsidRPr="00B97B9C" w:rsidRDefault="00B97B9C" w:rsidP="00B97B9C">
      <w:pPr>
        <w:spacing w:after="0"/>
        <w:jc w:val="both"/>
        <w:rPr>
          <w:rFonts w:ascii="Times New Roman" w:hAnsi="Times New Roman" w:cs="Times New Roman"/>
          <w:b/>
        </w:rPr>
      </w:pPr>
      <w:r w:rsidRPr="00B97B9C">
        <w:rPr>
          <w:rFonts w:ascii="Times New Roman" w:hAnsi="Times New Roman" w:cs="Times New Roman"/>
          <w:b/>
        </w:rPr>
        <w:t>Zadanie nr 3</w:t>
      </w:r>
    </w:p>
    <w:p w:rsidR="00B97B9C" w:rsidRPr="00310740" w:rsidRDefault="00310740" w:rsidP="00B97B9C">
      <w:pPr>
        <w:suppressAutoHyphens/>
        <w:spacing w:after="0" w:line="360" w:lineRule="auto"/>
        <w:jc w:val="both"/>
        <w:rPr>
          <w:rFonts w:ascii="Times New Roman" w:hAnsi="Times New Roman" w:cs="Times New Roman"/>
        </w:rPr>
      </w:pPr>
      <w:r w:rsidRPr="00310740">
        <w:rPr>
          <w:rFonts w:ascii="Times New Roman" w:eastAsia="Times New Roman" w:hAnsi="Times New Roman" w:cs="Times New Roman"/>
          <w:b/>
          <w:lang w:eastAsia="pl-PL"/>
        </w:rPr>
        <w:t xml:space="preserve">Rozbudowa drogi gminnej ul. Orlich Gniazd zlokalizowanej na dz. nr 108, 47/20 </w:t>
      </w:r>
      <w:r w:rsidRPr="00310740">
        <w:rPr>
          <w:rFonts w:ascii="Times New Roman" w:eastAsia="Times New Roman" w:hAnsi="Times New Roman" w:cs="Times New Roman"/>
          <w:b/>
          <w:lang w:eastAsia="pl-PL"/>
        </w:rPr>
        <w:br/>
      </w:r>
      <w:r>
        <w:rPr>
          <w:rFonts w:ascii="Times New Roman" w:eastAsia="Times New Roman" w:hAnsi="Times New Roman" w:cs="Times New Roman"/>
          <w:b/>
          <w:lang w:eastAsia="pl-PL"/>
        </w:rPr>
        <w:t>w miejscowości Giebułtów</w:t>
      </w:r>
      <w:r w:rsidRPr="00310740">
        <w:rPr>
          <w:rFonts w:ascii="Times New Roman" w:eastAsia="Times New Roman" w:hAnsi="Times New Roman" w:cs="Times New Roman"/>
          <w:bCs/>
          <w:lang w:eastAsia="pl-PL"/>
        </w:rPr>
        <w:t xml:space="preserve"> </w:t>
      </w:r>
    </w:p>
    <w:p w:rsidR="00B97B9C" w:rsidRPr="00B97B9C" w:rsidRDefault="00B97B9C" w:rsidP="00B97B9C">
      <w:pPr>
        <w:suppressAutoHyphens/>
        <w:spacing w:after="0" w:line="360" w:lineRule="auto"/>
        <w:jc w:val="both"/>
        <w:rPr>
          <w:rFonts w:eastAsia="Calibri" w:cstheme="minorHAnsi"/>
          <w:b/>
        </w:rPr>
      </w:pPr>
      <w:r w:rsidRPr="00B97B9C">
        <w:rPr>
          <w:rFonts w:ascii="Cambria" w:hAnsi="Cambria" w:cs="Arial"/>
        </w:rPr>
        <w:t>oferuję wykonanie przedmiotu zamówienia za kwotę:</w:t>
      </w:r>
    </w:p>
    <w:p w:rsidR="00B97B9C" w:rsidRPr="00B97B9C" w:rsidRDefault="00B97B9C" w:rsidP="00B97B9C">
      <w:pPr>
        <w:suppressAutoHyphens/>
        <w:spacing w:after="0" w:line="360" w:lineRule="auto"/>
        <w:jc w:val="both"/>
        <w:rPr>
          <w:rFonts w:ascii="Times New Roman" w:hAnsi="Times New Roman" w:cs="Times New Roman"/>
          <w:snapToGrid w:val="0"/>
          <w:lang w:eastAsia="ar-SA"/>
        </w:rPr>
      </w:pPr>
      <w:r w:rsidRPr="00B97B9C">
        <w:rPr>
          <w:rFonts w:ascii="Times New Roman" w:hAnsi="Times New Roman" w:cs="Times New Roman"/>
          <w:snapToGrid w:val="0"/>
          <w:lang w:eastAsia="ar-SA"/>
        </w:rPr>
        <w:t>Kwota   netto :  .......................................................................................................................</w:t>
      </w:r>
    </w:p>
    <w:p w:rsidR="00B97B9C" w:rsidRPr="00B97B9C" w:rsidRDefault="00B97B9C" w:rsidP="00B97B9C">
      <w:pPr>
        <w:widowControl w:val="0"/>
        <w:suppressAutoHyphens/>
        <w:spacing w:after="0" w:line="360" w:lineRule="auto"/>
        <w:jc w:val="both"/>
        <w:rPr>
          <w:rFonts w:ascii="Times New Roman" w:hAnsi="Times New Roman" w:cs="Times New Roman"/>
          <w:snapToGrid w:val="0"/>
          <w:lang w:eastAsia="ar-SA"/>
        </w:rPr>
      </w:pPr>
      <w:r w:rsidRPr="00B97B9C">
        <w:rPr>
          <w:rFonts w:ascii="Times New Roman" w:hAnsi="Times New Roman" w:cs="Times New Roman"/>
          <w:snapToGrid w:val="0"/>
          <w:lang w:eastAsia="ar-SA"/>
        </w:rPr>
        <w:t>Słownie : .................................................................................................................................</w:t>
      </w:r>
    </w:p>
    <w:p w:rsidR="00B97B9C" w:rsidRPr="00B97B9C" w:rsidRDefault="00B97B9C" w:rsidP="00B97B9C">
      <w:pPr>
        <w:widowControl w:val="0"/>
        <w:suppressAutoHyphens/>
        <w:spacing w:after="0" w:line="360" w:lineRule="auto"/>
        <w:jc w:val="both"/>
        <w:rPr>
          <w:rFonts w:ascii="Times New Roman" w:hAnsi="Times New Roman" w:cs="Times New Roman"/>
          <w:snapToGrid w:val="0"/>
          <w:lang w:eastAsia="ar-SA"/>
        </w:rPr>
      </w:pPr>
      <w:r w:rsidRPr="00B97B9C">
        <w:rPr>
          <w:rFonts w:ascii="Times New Roman" w:hAnsi="Times New Roman" w:cs="Times New Roman"/>
          <w:snapToGrid w:val="0"/>
          <w:lang w:eastAsia="ar-SA"/>
        </w:rPr>
        <w:t>Kwota  brutto : ........................................................................................................................</w:t>
      </w:r>
    </w:p>
    <w:p w:rsidR="00B97B9C" w:rsidRPr="00B97B9C" w:rsidRDefault="00B97B9C" w:rsidP="00B97B9C">
      <w:pPr>
        <w:widowControl w:val="0"/>
        <w:suppressAutoHyphens/>
        <w:spacing w:after="0" w:line="360" w:lineRule="auto"/>
        <w:jc w:val="both"/>
        <w:rPr>
          <w:rFonts w:ascii="Times New Roman" w:hAnsi="Times New Roman" w:cs="Times New Roman"/>
          <w:snapToGrid w:val="0"/>
          <w:lang w:eastAsia="ar-SA"/>
        </w:rPr>
      </w:pPr>
      <w:r w:rsidRPr="00B97B9C">
        <w:rPr>
          <w:rFonts w:ascii="Times New Roman" w:hAnsi="Times New Roman" w:cs="Times New Roman"/>
          <w:snapToGrid w:val="0"/>
          <w:lang w:eastAsia="ar-SA"/>
        </w:rPr>
        <w:t>słownie : ..................................................................................................................................</w:t>
      </w:r>
    </w:p>
    <w:p w:rsidR="00B97B9C" w:rsidRPr="00B97B9C" w:rsidRDefault="00B97B9C" w:rsidP="00B97B9C">
      <w:pPr>
        <w:widowControl w:val="0"/>
        <w:suppressAutoHyphens/>
        <w:spacing w:after="0" w:line="360" w:lineRule="auto"/>
        <w:jc w:val="both"/>
        <w:rPr>
          <w:rFonts w:ascii="Times New Roman" w:hAnsi="Times New Roman" w:cs="Times New Roman"/>
          <w:snapToGrid w:val="0"/>
          <w:lang w:eastAsia="ar-SA"/>
        </w:rPr>
      </w:pPr>
      <w:r w:rsidRPr="00B97B9C">
        <w:rPr>
          <w:rFonts w:ascii="Times New Roman" w:hAnsi="Times New Roman" w:cs="Times New Roman"/>
          <w:snapToGrid w:val="0"/>
          <w:lang w:eastAsia="ar-SA"/>
        </w:rPr>
        <w:t>VAT w wysokości : ...............................%</w:t>
      </w:r>
    </w:p>
    <w:p w:rsidR="00B97B9C" w:rsidRPr="00B97B9C" w:rsidRDefault="00B97B9C" w:rsidP="00B97B9C">
      <w:pPr>
        <w:autoSpaceDE w:val="0"/>
        <w:autoSpaceDN w:val="0"/>
        <w:adjustRightInd w:val="0"/>
        <w:spacing w:after="0" w:line="240" w:lineRule="auto"/>
        <w:jc w:val="both"/>
        <w:rPr>
          <w:rFonts w:ascii="Times New Roman" w:hAnsi="Times New Roman" w:cs="Times New Roman"/>
          <w:sz w:val="23"/>
          <w:szCs w:val="23"/>
        </w:rPr>
      </w:pPr>
    </w:p>
    <w:p w:rsidR="00B97B9C" w:rsidRPr="00B97B9C" w:rsidRDefault="00B97B9C" w:rsidP="00B97B9C">
      <w:pPr>
        <w:widowControl w:val="0"/>
        <w:tabs>
          <w:tab w:val="left" w:pos="993"/>
        </w:tabs>
        <w:suppressAutoHyphens/>
        <w:spacing w:line="360" w:lineRule="auto"/>
        <w:jc w:val="both"/>
        <w:rPr>
          <w:rFonts w:ascii="Times New Roman" w:hAnsi="Times New Roman" w:cs="Times New Roman"/>
          <w:b/>
          <w:bCs/>
        </w:rPr>
      </w:pPr>
      <w:r w:rsidRPr="00B97B9C">
        <w:rPr>
          <w:rFonts w:ascii="Times New Roman" w:hAnsi="Times New Roman" w:cs="Times New Roman"/>
          <w:b/>
          <w:bCs/>
        </w:rPr>
        <w:t>osoba</w:t>
      </w:r>
      <w:r w:rsidRPr="00B97B9C">
        <w:rPr>
          <w:rFonts w:ascii="Times New Roman" w:hAnsi="Times New Roman" w:cs="Times New Roman"/>
        </w:rPr>
        <w:t xml:space="preserve"> wskazana na funkcję </w:t>
      </w:r>
      <w:r w:rsidRPr="00B97B9C">
        <w:rPr>
          <w:rFonts w:ascii="Times New Roman" w:hAnsi="Times New Roman" w:cs="Times New Roman"/>
          <w:b/>
          <w:bCs/>
        </w:rPr>
        <w:t>Projektanta branży drogowej</w:t>
      </w:r>
    </w:p>
    <w:p w:rsidR="00B97B9C" w:rsidRPr="00B97B9C" w:rsidRDefault="00B97B9C" w:rsidP="00B97B9C">
      <w:pPr>
        <w:widowControl w:val="0"/>
        <w:tabs>
          <w:tab w:val="left" w:pos="993"/>
        </w:tabs>
        <w:suppressAutoHyphens/>
        <w:spacing w:line="360" w:lineRule="auto"/>
        <w:jc w:val="both"/>
        <w:rPr>
          <w:rFonts w:ascii="Times New Roman" w:hAnsi="Times New Roman" w:cs="Times New Roman"/>
          <w:i/>
          <w:iCs/>
        </w:rPr>
      </w:pPr>
      <w:r w:rsidRPr="00B97B9C">
        <w:rPr>
          <w:rFonts w:ascii="Times New Roman" w:hAnsi="Times New Roman" w:cs="Times New Roman"/>
        </w:rPr>
        <w:t xml:space="preserve">……………………………………………………………………… posiada uprawnienia do projektowania </w:t>
      </w:r>
      <w:r w:rsidRPr="00B97B9C">
        <w:rPr>
          <w:rFonts w:ascii="Times New Roman" w:hAnsi="Times New Roman" w:cs="Times New Roman"/>
          <w:i/>
          <w:iCs/>
        </w:rPr>
        <w:t xml:space="preserve">                                              (Imię i nazwisko) </w:t>
      </w:r>
    </w:p>
    <w:p w:rsidR="00B97B9C" w:rsidRPr="00B97B9C" w:rsidRDefault="00B97B9C" w:rsidP="00B97B9C">
      <w:pPr>
        <w:widowControl w:val="0"/>
        <w:tabs>
          <w:tab w:val="left" w:pos="993"/>
        </w:tabs>
        <w:suppressAutoHyphens/>
        <w:spacing w:line="276" w:lineRule="auto"/>
        <w:jc w:val="both"/>
        <w:rPr>
          <w:rFonts w:ascii="Times New Roman" w:hAnsi="Times New Roman" w:cs="Times New Roman"/>
        </w:rPr>
      </w:pPr>
      <w:r w:rsidRPr="00B97B9C">
        <w:rPr>
          <w:rFonts w:ascii="Times New Roman" w:hAnsi="Times New Roman" w:cs="Times New Roman"/>
        </w:rPr>
        <w:t xml:space="preserve">w specjalności ………………………………. Nr ……………….…….. oraz na potrzeby kryterium </w:t>
      </w:r>
      <w:r w:rsidRPr="00B97B9C">
        <w:rPr>
          <w:rFonts w:ascii="Times New Roman" w:hAnsi="Times New Roman" w:cs="Times New Roman"/>
        </w:rPr>
        <w:lastRenderedPageBreak/>
        <w:t>oceny ofert oświadczamy, iż wykonała ona poniżej wykazane dodatkowe usługi (ponad minimum wymagane w opisie warunków udziału w postępowaniu:</w:t>
      </w:r>
    </w:p>
    <w:tbl>
      <w:tblPr>
        <w:tblW w:w="10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402"/>
        <w:gridCol w:w="1985"/>
        <w:gridCol w:w="1843"/>
        <w:gridCol w:w="2268"/>
      </w:tblGrid>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sz w:val="16"/>
                <w:szCs w:val="16"/>
              </w:rPr>
            </w:pPr>
            <w:r w:rsidRPr="00B97B9C">
              <w:rPr>
                <w:rFonts w:ascii="Arial" w:hAnsi="Arial" w:cs="Arial"/>
                <w:sz w:val="16"/>
                <w:szCs w:val="16"/>
              </w:rPr>
              <w:t>L.p.</w:t>
            </w:r>
          </w:p>
        </w:tc>
        <w:tc>
          <w:tcPr>
            <w:tcW w:w="3402" w:type="dxa"/>
            <w:vAlign w:val="center"/>
          </w:tcPr>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Przedmiot zamówienia</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 xml:space="preserve">(temat, opis, rodzaj i zakres </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projektowanych robót)</w:t>
            </w:r>
          </w:p>
        </w:tc>
        <w:tc>
          <w:tcPr>
            <w:tcW w:w="1985" w:type="dxa"/>
            <w:vAlign w:val="center"/>
          </w:tcPr>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Pozwolenie na budowę/ZRID</w:t>
            </w:r>
            <w:r w:rsidRPr="00B97B9C">
              <w:rPr>
                <w:rFonts w:ascii="Arial" w:hAnsi="Arial" w:cs="Arial"/>
                <w:sz w:val="16"/>
                <w:szCs w:val="16"/>
              </w:rPr>
              <w:br/>
              <w:t>Nr…………. z dn. ……</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lub</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Zgłoszenie z dn. ……..</w:t>
            </w:r>
          </w:p>
        </w:tc>
        <w:tc>
          <w:tcPr>
            <w:tcW w:w="1843" w:type="dxa"/>
            <w:vAlign w:val="center"/>
          </w:tcPr>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sprawowana funkcja</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oraz</w:t>
            </w:r>
          </w:p>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daty/data realizacji</w:t>
            </w:r>
          </w:p>
        </w:tc>
        <w:tc>
          <w:tcPr>
            <w:tcW w:w="2268" w:type="dxa"/>
            <w:vAlign w:val="center"/>
          </w:tcPr>
          <w:p w:rsidR="00B97B9C" w:rsidRPr="00B97B9C" w:rsidRDefault="00B97B9C" w:rsidP="00B97B9C">
            <w:pPr>
              <w:widowControl w:val="0"/>
              <w:tabs>
                <w:tab w:val="left" w:pos="993"/>
              </w:tabs>
              <w:suppressAutoHyphens/>
              <w:jc w:val="center"/>
              <w:rPr>
                <w:rFonts w:ascii="Arial" w:hAnsi="Arial" w:cs="Arial"/>
                <w:sz w:val="16"/>
                <w:szCs w:val="16"/>
              </w:rPr>
            </w:pPr>
            <w:r w:rsidRPr="00B97B9C">
              <w:rPr>
                <w:rFonts w:ascii="Arial" w:hAnsi="Arial" w:cs="Arial"/>
                <w:sz w:val="16"/>
                <w:szCs w:val="16"/>
              </w:rPr>
              <w:t xml:space="preserve">Nazwa zleceniodawcy </w:t>
            </w: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rPr>
                <w:rFonts w:ascii="Arial" w:hAnsi="Arial" w:cs="Arial"/>
                <w:i/>
                <w:iCs/>
                <w:sz w:val="18"/>
                <w:szCs w:val="18"/>
              </w:rPr>
            </w:pPr>
          </w:p>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r w:rsidR="00B97B9C" w:rsidRPr="00B97B9C" w:rsidTr="00B97B9C">
        <w:tc>
          <w:tcPr>
            <w:tcW w:w="567" w:type="dxa"/>
            <w:vAlign w:val="center"/>
          </w:tcPr>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p w:rsidR="00B97B9C" w:rsidRPr="00B97B9C" w:rsidRDefault="00B97B9C" w:rsidP="00B97B9C">
            <w:pPr>
              <w:widowControl w:val="0"/>
              <w:tabs>
                <w:tab w:val="left" w:pos="993"/>
              </w:tabs>
              <w:suppressAutoHyphens/>
              <w:spacing w:line="276" w:lineRule="auto"/>
              <w:jc w:val="center"/>
              <w:rPr>
                <w:rFonts w:ascii="Arial" w:hAnsi="Arial" w:cs="Arial"/>
                <w:color w:val="FF0000"/>
                <w:sz w:val="18"/>
                <w:szCs w:val="18"/>
              </w:rPr>
            </w:pPr>
          </w:p>
        </w:tc>
        <w:tc>
          <w:tcPr>
            <w:tcW w:w="3402"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985"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1843"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c>
          <w:tcPr>
            <w:tcW w:w="2268" w:type="dxa"/>
          </w:tcPr>
          <w:p w:rsidR="00B97B9C" w:rsidRPr="00B97B9C" w:rsidRDefault="00B97B9C" w:rsidP="00B97B9C">
            <w:pPr>
              <w:widowControl w:val="0"/>
              <w:tabs>
                <w:tab w:val="left" w:pos="993"/>
              </w:tabs>
              <w:suppressAutoHyphens/>
              <w:spacing w:line="276" w:lineRule="auto"/>
              <w:jc w:val="both"/>
              <w:rPr>
                <w:rFonts w:ascii="Arial" w:hAnsi="Arial" w:cs="Arial"/>
                <w:i/>
                <w:iCs/>
                <w:sz w:val="18"/>
                <w:szCs w:val="18"/>
              </w:rPr>
            </w:pPr>
          </w:p>
        </w:tc>
      </w:tr>
    </w:tbl>
    <w:p w:rsidR="00B97B9C" w:rsidRPr="00B97B9C" w:rsidRDefault="00B97B9C" w:rsidP="00B97B9C">
      <w:pPr>
        <w:tabs>
          <w:tab w:val="left" w:pos="0"/>
        </w:tabs>
        <w:suppressAutoHyphens/>
        <w:spacing w:after="0" w:line="240" w:lineRule="auto"/>
        <w:rPr>
          <w:rFonts w:ascii="Cambria" w:hAnsi="Cambria" w:cs="Cambria"/>
          <w:sz w:val="20"/>
          <w:szCs w:val="20"/>
          <w:lang w:eastAsia="ar-SA"/>
        </w:rPr>
      </w:pPr>
      <w:r w:rsidRPr="00B97B9C">
        <w:rPr>
          <w:rFonts w:ascii="Cambria" w:hAnsi="Cambria" w:cs="Cambria"/>
          <w:sz w:val="20"/>
          <w:szCs w:val="20"/>
          <w:lang w:eastAsia="ar-SA"/>
        </w:rPr>
        <w:tab/>
      </w:r>
      <w:r w:rsidRPr="00B97B9C">
        <w:rPr>
          <w:rFonts w:ascii="Cambria" w:hAnsi="Cambria" w:cs="Cambria"/>
          <w:sz w:val="20"/>
          <w:szCs w:val="20"/>
          <w:lang w:eastAsia="ar-SA"/>
        </w:rPr>
        <w:tab/>
      </w:r>
      <w:r w:rsidRPr="00B97B9C">
        <w:rPr>
          <w:rFonts w:ascii="Cambria" w:hAnsi="Cambria" w:cs="Cambria"/>
          <w:sz w:val="20"/>
          <w:szCs w:val="20"/>
          <w:lang w:eastAsia="ar-SA"/>
        </w:rPr>
        <w:tab/>
      </w:r>
      <w:r w:rsidRPr="00B97B9C">
        <w:rPr>
          <w:rFonts w:ascii="Cambria" w:hAnsi="Cambria" w:cs="Cambria"/>
          <w:sz w:val="20"/>
          <w:szCs w:val="20"/>
          <w:lang w:eastAsia="ar-SA"/>
        </w:rPr>
        <w:tab/>
      </w:r>
      <w:r w:rsidRPr="00B97B9C">
        <w:rPr>
          <w:rFonts w:ascii="Cambria" w:hAnsi="Cambria" w:cs="Cambria"/>
          <w:sz w:val="20"/>
          <w:szCs w:val="20"/>
          <w:lang w:eastAsia="ar-SA"/>
        </w:rPr>
        <w:tab/>
      </w:r>
    </w:p>
    <w:p w:rsidR="00B97B9C" w:rsidRPr="00B97B9C" w:rsidRDefault="00B97B9C" w:rsidP="00B97B9C">
      <w:pPr>
        <w:tabs>
          <w:tab w:val="left" w:pos="0"/>
        </w:tabs>
        <w:suppressAutoHyphens/>
        <w:spacing w:after="0" w:line="240" w:lineRule="auto"/>
        <w:rPr>
          <w:rFonts w:ascii="Cambria" w:hAnsi="Cambria" w:cs="Cambria"/>
          <w:sz w:val="20"/>
          <w:szCs w:val="20"/>
          <w:lang w:eastAsia="ar-SA"/>
        </w:rPr>
      </w:pPr>
    </w:p>
    <w:p w:rsidR="00B97B9C" w:rsidRPr="00B97B9C" w:rsidRDefault="00B97B9C" w:rsidP="00B97B9C">
      <w:pPr>
        <w:tabs>
          <w:tab w:val="left" w:pos="8081"/>
        </w:tabs>
        <w:suppressAutoHyphens/>
        <w:spacing w:after="0" w:line="360" w:lineRule="auto"/>
        <w:jc w:val="both"/>
        <w:rPr>
          <w:rFonts w:ascii="Cambria" w:eastAsia="Times New Roman" w:hAnsi="Cambria" w:cs="Utsaah"/>
          <w:lang w:eastAsia="pl-PL"/>
        </w:rPr>
      </w:pPr>
      <w:r w:rsidRPr="00B97B9C">
        <w:rPr>
          <w:rFonts w:ascii="Cambria" w:eastAsia="Times New Roman" w:hAnsi="Cambria" w:cs="Utsaah"/>
          <w:lang w:eastAsia="pl-PL"/>
        </w:rPr>
        <w:t>2.Oferujemy wykonanie przedmiotu zamówienia w terminach:</w:t>
      </w:r>
    </w:p>
    <w:p w:rsidR="00B97B9C" w:rsidRPr="00B97B9C" w:rsidRDefault="00B97B9C" w:rsidP="00B97B9C">
      <w:pPr>
        <w:spacing w:after="0" w:line="360" w:lineRule="auto"/>
        <w:ind w:left="360"/>
        <w:jc w:val="both"/>
        <w:rPr>
          <w:rFonts w:ascii="Times New Roman" w:eastAsia="Times New Roman" w:hAnsi="Times New Roman" w:cs="Times New Roman"/>
          <w:b/>
          <w:lang w:eastAsia="pl-PL"/>
        </w:rPr>
      </w:pPr>
      <w:r w:rsidRPr="00B97B9C">
        <w:rPr>
          <w:rFonts w:ascii="Times New Roman" w:eastAsia="Times New Roman" w:hAnsi="Times New Roman" w:cs="Times New Roman"/>
          <w:lang w:eastAsia="pl-PL"/>
        </w:rPr>
        <w:t xml:space="preserve">Rozpoczęcie </w:t>
      </w:r>
      <w:r w:rsidRPr="00B97B9C">
        <w:rPr>
          <w:rFonts w:ascii="Times New Roman" w:eastAsia="Times New Roman" w:hAnsi="Times New Roman" w:cs="Times New Roman"/>
          <w:b/>
          <w:lang w:eastAsia="pl-PL"/>
        </w:rPr>
        <w:t>do 3 dni od</w:t>
      </w:r>
      <w:r w:rsidRPr="00B97B9C">
        <w:rPr>
          <w:rFonts w:ascii="Times New Roman" w:eastAsia="Times New Roman" w:hAnsi="Times New Roman" w:cs="Times New Roman"/>
          <w:lang w:eastAsia="pl-PL"/>
        </w:rPr>
        <w:t xml:space="preserve">  </w:t>
      </w:r>
      <w:r w:rsidRPr="00B97B9C">
        <w:rPr>
          <w:rFonts w:ascii="Times New Roman" w:eastAsia="Times New Roman" w:hAnsi="Times New Roman" w:cs="Times New Roman"/>
          <w:b/>
          <w:lang w:eastAsia="pl-PL"/>
        </w:rPr>
        <w:t xml:space="preserve">dnia podpisania umowy </w:t>
      </w:r>
    </w:p>
    <w:p w:rsidR="00B97B9C" w:rsidRPr="00B97B9C" w:rsidRDefault="00B97B9C" w:rsidP="00B97B9C">
      <w:pPr>
        <w:spacing w:after="0" w:line="276" w:lineRule="auto"/>
        <w:ind w:left="360"/>
        <w:contextualSpacing/>
        <w:jc w:val="both"/>
        <w:rPr>
          <w:rFonts w:ascii="Times New Roman" w:eastAsia="Calibri" w:hAnsi="Times New Roman" w:cs="Times New Roman"/>
          <w:b/>
          <w:bCs/>
          <w:lang w:val="x-none" w:eastAsia="pl-PL"/>
        </w:rPr>
      </w:pPr>
      <w:r w:rsidRPr="00B97B9C">
        <w:rPr>
          <w:rFonts w:ascii="Times New Roman" w:eastAsia="Calibri" w:hAnsi="Times New Roman" w:cs="Times New Roman"/>
          <w:bCs/>
          <w:lang w:eastAsia="pl-PL"/>
        </w:rPr>
        <w:t>Zakończenie:</w:t>
      </w:r>
      <w:r w:rsidRPr="00B97B9C">
        <w:rPr>
          <w:rFonts w:ascii="Times New Roman" w:eastAsia="Calibri" w:hAnsi="Times New Roman" w:cs="Times New Roman"/>
          <w:b/>
          <w:bCs/>
          <w:lang w:eastAsia="pl-PL"/>
        </w:rPr>
        <w:t xml:space="preserve"> </w:t>
      </w:r>
      <w:r w:rsidR="00310740">
        <w:rPr>
          <w:rFonts w:ascii="Times New Roman" w:eastAsia="Calibri" w:hAnsi="Times New Roman" w:cs="Times New Roman"/>
          <w:b/>
          <w:bCs/>
          <w:lang w:val="x-none" w:eastAsia="pl-PL"/>
        </w:rPr>
        <w:t>Zadanie 1-</w:t>
      </w:r>
      <w:r w:rsidR="00310740">
        <w:rPr>
          <w:rFonts w:ascii="Times New Roman" w:eastAsia="Calibri" w:hAnsi="Times New Roman" w:cs="Times New Roman"/>
          <w:b/>
          <w:bCs/>
          <w:lang w:eastAsia="pl-PL"/>
        </w:rPr>
        <w:t>3</w:t>
      </w:r>
      <w:r w:rsidRPr="00B97B9C">
        <w:rPr>
          <w:rFonts w:ascii="Times New Roman" w:eastAsia="Calibri" w:hAnsi="Times New Roman" w:cs="Times New Roman"/>
          <w:b/>
          <w:bCs/>
          <w:lang w:val="x-none" w:eastAsia="pl-PL"/>
        </w:rPr>
        <w:t>: 18 miesięcy od dnia podpisania umowy</w:t>
      </w:r>
    </w:p>
    <w:p w:rsidR="00310740" w:rsidRDefault="00310740" w:rsidP="00B97B9C">
      <w:pPr>
        <w:spacing w:after="0" w:line="360" w:lineRule="auto"/>
        <w:jc w:val="both"/>
        <w:rPr>
          <w:rFonts w:ascii="Cambria" w:eastAsia="Times New Roman" w:hAnsi="Cambria" w:cs="Utsaah"/>
          <w:bCs/>
          <w:lang w:eastAsia="pl-PL"/>
        </w:rPr>
      </w:pPr>
    </w:p>
    <w:p w:rsidR="00B97B9C" w:rsidRPr="00B97B9C" w:rsidRDefault="00B97B9C" w:rsidP="00B97B9C">
      <w:pPr>
        <w:spacing w:after="0" w:line="360" w:lineRule="auto"/>
        <w:jc w:val="both"/>
        <w:rPr>
          <w:rFonts w:ascii="Cambria" w:eastAsia="Times New Roman" w:hAnsi="Cambria" w:cs="Utsaah"/>
          <w:bCs/>
          <w:lang w:eastAsia="pl-PL"/>
        </w:rPr>
      </w:pPr>
      <w:r w:rsidRPr="00B97B9C">
        <w:rPr>
          <w:rFonts w:ascii="Cambria" w:eastAsia="Times New Roman" w:hAnsi="Cambria" w:cs="Utsaah"/>
          <w:bCs/>
          <w:lang w:eastAsia="pl-PL"/>
        </w:rPr>
        <w:t xml:space="preserve">3.Oświadczamy, że </w:t>
      </w:r>
      <w:r w:rsidRPr="00B97B9C">
        <w:rPr>
          <w:rFonts w:ascii="Cambria" w:eastAsia="Times New Roman" w:hAnsi="Cambria" w:cs="Times New Roman"/>
          <w:bCs/>
          <w:lang w:eastAsia="pl-PL"/>
        </w:rPr>
        <w:t xml:space="preserve">wynagrodzenie uwzględnia wszystkie należne nam elementy wynagrodzenia wynikające z tytułu przygotowania, realizacji i rozliczenia przedmiotu zamówienia. </w:t>
      </w:r>
    </w:p>
    <w:p w:rsidR="00B97B9C" w:rsidRPr="00B97B9C" w:rsidRDefault="00B97B9C" w:rsidP="00B97B9C">
      <w:pPr>
        <w:spacing w:line="360" w:lineRule="auto"/>
        <w:jc w:val="both"/>
        <w:rPr>
          <w:rFonts w:ascii="Cambria" w:hAnsi="Cambria" w:cs="Utsaah"/>
          <w:lang w:eastAsia="pl-PL"/>
        </w:rPr>
      </w:pPr>
      <w:r w:rsidRPr="00B97B9C">
        <w:rPr>
          <w:rFonts w:ascii="Cambria" w:hAnsi="Cambria" w:cs="Utsaah"/>
          <w:lang w:eastAsia="pl-PL"/>
        </w:rPr>
        <w:t>4.Oświadczamy, że zdobyliśmy wszystkie niezbędne informacje konieczne do rzetelnego skalkulowania naszej oferty.</w:t>
      </w:r>
    </w:p>
    <w:p w:rsidR="00B97B9C" w:rsidRPr="00B97B9C" w:rsidRDefault="00B97B9C" w:rsidP="00B97B9C">
      <w:pPr>
        <w:suppressAutoHyphens/>
        <w:spacing w:after="0" w:line="360" w:lineRule="auto"/>
        <w:jc w:val="both"/>
        <w:rPr>
          <w:rFonts w:ascii="Cambria" w:eastAsia="Times New Roman" w:hAnsi="Cambria" w:cs="Utsaah"/>
          <w:lang w:eastAsia="pl-PL"/>
        </w:rPr>
      </w:pPr>
      <w:r w:rsidRPr="00B97B9C">
        <w:rPr>
          <w:rFonts w:ascii="Cambria" w:eastAsia="Times New Roman" w:hAnsi="Cambria" w:cs="Utsaah"/>
          <w:lang w:eastAsia="pl-PL"/>
        </w:rPr>
        <w:t>5.Oświadczamy, że zapoznaliśmy się z SWZ wraz z załączonymi do niej dokumentami, z ich ewentualnymi modyfikacjami i wyjaśnieniami do nich i nie wnosimy do nich zastrzeżeń.</w:t>
      </w:r>
    </w:p>
    <w:p w:rsidR="00B97B9C" w:rsidRPr="00B97B9C" w:rsidRDefault="00B97B9C" w:rsidP="00B97B9C">
      <w:pPr>
        <w:suppressAutoHyphens/>
        <w:spacing w:after="0" w:line="360" w:lineRule="auto"/>
        <w:jc w:val="both"/>
        <w:rPr>
          <w:rFonts w:ascii="Cambria" w:eastAsia="Times New Roman" w:hAnsi="Cambria" w:cs="Utsaah"/>
          <w:lang w:eastAsia="pl-PL"/>
        </w:rPr>
      </w:pPr>
      <w:r w:rsidRPr="00B97B9C">
        <w:rPr>
          <w:rFonts w:ascii="Cambria" w:eastAsia="Times New Roman" w:hAnsi="Cambria" w:cs="Utsaah"/>
          <w:lang w:eastAsia="pl-PL"/>
        </w:rPr>
        <w:t>6.Oświadczamy, że projektowane postanowienia umowne dołączone do SWZ wraz z ewentualnymi wyjaśnieniami i modyfikacjami zostały przez nas zaakceptowane i zobowiązujemy się w przypadku wybrania naszej oferty do zawarcia umowy na warunkach określonych w projektowanych postanowieniach umownych.</w:t>
      </w:r>
    </w:p>
    <w:p w:rsidR="00B97B9C" w:rsidRPr="00B97B9C" w:rsidRDefault="00B97B9C" w:rsidP="00B97B9C">
      <w:pPr>
        <w:suppressAutoHyphens/>
        <w:spacing w:after="0" w:line="360" w:lineRule="auto"/>
        <w:jc w:val="both"/>
        <w:rPr>
          <w:rFonts w:ascii="Cambria" w:eastAsia="Times New Roman" w:hAnsi="Cambria" w:cs="Utsaah"/>
          <w:lang w:eastAsia="pl-PL"/>
        </w:rPr>
      </w:pPr>
      <w:r w:rsidRPr="00B97B9C">
        <w:rPr>
          <w:rFonts w:ascii="Cambria" w:eastAsia="Times New Roman" w:hAnsi="Cambria" w:cs="Utsaah"/>
          <w:lang w:eastAsia="pl-PL"/>
        </w:rPr>
        <w:t>7.W przypadku wybrania naszej oferty zobowiązujemy się do podpisania umowy w miejscu i terminie wskazanym przez Zamawiającego.</w:t>
      </w:r>
    </w:p>
    <w:p w:rsidR="00B97B9C" w:rsidRPr="00B97B9C" w:rsidRDefault="00B97B9C" w:rsidP="00B97B9C">
      <w:pPr>
        <w:suppressAutoHyphens/>
        <w:spacing w:after="0" w:line="360" w:lineRule="auto"/>
        <w:jc w:val="both"/>
        <w:rPr>
          <w:rFonts w:ascii="Cambria" w:eastAsia="Times New Roman" w:hAnsi="Cambria" w:cs="Utsaah"/>
          <w:lang w:eastAsia="pl-PL"/>
        </w:rPr>
      </w:pPr>
      <w:r w:rsidRPr="00B97B9C">
        <w:rPr>
          <w:rFonts w:ascii="Cambria" w:eastAsia="Times New Roman" w:hAnsi="Cambria" w:cs="Utsaah"/>
          <w:lang w:eastAsia="pl-PL"/>
        </w:rPr>
        <w:lastRenderedPageBreak/>
        <w:t>8.Oświadczamy, że uważamy się za związanych niniejszą ofertą przez okres wskazany w SWZ.</w:t>
      </w:r>
    </w:p>
    <w:p w:rsidR="00B97B9C" w:rsidRPr="00B97B9C" w:rsidRDefault="00B97B9C" w:rsidP="00B97B9C">
      <w:pPr>
        <w:suppressAutoHyphens/>
        <w:spacing w:after="120" w:line="360" w:lineRule="auto"/>
        <w:contextualSpacing/>
        <w:jc w:val="both"/>
        <w:rPr>
          <w:rFonts w:ascii="Cambria" w:eastAsia="Calibri" w:hAnsi="Cambria" w:cs="Calibri"/>
          <w:lang w:eastAsia="ar-SA"/>
        </w:rPr>
      </w:pPr>
      <w:r w:rsidRPr="00B97B9C">
        <w:rPr>
          <w:rFonts w:ascii="Cambria" w:eastAsia="Calibri" w:hAnsi="Cambria" w:cs="Calibri"/>
          <w:lang w:eastAsia="ar-SA"/>
        </w:rPr>
        <w:t xml:space="preserve">9.Oświadczam, że wypełniłem obowiązki informacyjne przewidziane w art. 13 lub art. 14 RODO wobec osób fizycznych, od których dane osobowe bezpośrednio lub pośrednio pozyskałem/łam w celu ubiegania o udzielenie zamówienia publicznego  w niniejszym postępowaniu. </w:t>
      </w:r>
    </w:p>
    <w:p w:rsidR="00B97B9C" w:rsidRPr="00B97B9C" w:rsidRDefault="00B97B9C" w:rsidP="00B97B9C">
      <w:pPr>
        <w:suppressAutoHyphens/>
        <w:spacing w:after="0" w:line="360" w:lineRule="auto"/>
        <w:contextualSpacing/>
        <w:jc w:val="both"/>
        <w:rPr>
          <w:rFonts w:ascii="Cambria" w:eastAsia="Times New Roman" w:hAnsi="Cambria" w:cs="Times New Roman"/>
          <w:lang w:eastAsia="pl-PL"/>
        </w:rPr>
      </w:pPr>
      <w:r w:rsidRPr="00B97B9C">
        <w:rPr>
          <w:rFonts w:ascii="Cambria" w:eastAsia="Times New Roman" w:hAnsi="Cambria" w:cs="Utsaah"/>
          <w:lang w:eastAsia="pl-PL"/>
        </w:rPr>
        <w:t>10.Oświadczamy, że:</w:t>
      </w:r>
      <w:r w:rsidRPr="00B97B9C">
        <w:rPr>
          <w:rFonts w:ascii="Cambria" w:eastAsia="Times New Roman" w:hAnsi="Cambria" w:cs="Times New Roman"/>
          <w:lang w:eastAsia="pl-PL"/>
        </w:rPr>
        <w:t xml:space="preserve"> </w:t>
      </w:r>
    </w:p>
    <w:p w:rsidR="00B97B9C" w:rsidRPr="00B97B9C" w:rsidRDefault="00B97B9C" w:rsidP="00B97B9C">
      <w:pPr>
        <w:suppressAutoHyphens/>
        <w:spacing w:after="0" w:line="360" w:lineRule="auto"/>
        <w:jc w:val="both"/>
        <w:rPr>
          <w:rFonts w:ascii="Cambria" w:eastAsia="Times New Roman" w:hAnsi="Cambria" w:cs="Times New Roman"/>
          <w:lang w:eastAsia="pl-PL"/>
        </w:rPr>
      </w:pPr>
      <w:r w:rsidRPr="00B97B9C">
        <w:rPr>
          <w:rFonts w:ascii="Cambria" w:eastAsia="Times New Roman" w:hAnsi="Cambria" w:cs="Times New Roman"/>
          <w:lang w:eastAsia="pl-PL"/>
        </w:rPr>
        <w:t xml:space="preserve"> nie zamierzamy powierzać do </w:t>
      </w:r>
      <w:proofErr w:type="spellStart"/>
      <w:r w:rsidRPr="00B97B9C">
        <w:rPr>
          <w:rFonts w:ascii="Cambria" w:eastAsia="Times New Roman" w:hAnsi="Cambria" w:cs="Times New Roman"/>
          <w:lang w:eastAsia="pl-PL"/>
        </w:rPr>
        <w:t>podwykonania</w:t>
      </w:r>
      <w:proofErr w:type="spellEnd"/>
      <w:r w:rsidRPr="00B97B9C">
        <w:rPr>
          <w:rFonts w:ascii="Cambria" w:eastAsia="Times New Roman" w:hAnsi="Cambria" w:cs="Times New Roman"/>
          <w:lang w:eastAsia="pl-PL"/>
        </w:rPr>
        <w:t xml:space="preserve"> żadnej części niniejszego zamówienia,</w:t>
      </w:r>
    </w:p>
    <w:p w:rsidR="00B97B9C" w:rsidRPr="00B97B9C" w:rsidRDefault="00B97B9C" w:rsidP="00B97B9C">
      <w:pPr>
        <w:suppressAutoHyphens/>
        <w:spacing w:after="0" w:line="360" w:lineRule="auto"/>
        <w:jc w:val="both"/>
        <w:rPr>
          <w:rFonts w:ascii="Cambria" w:eastAsia="Times New Roman" w:hAnsi="Cambria" w:cs="Times New Roman"/>
          <w:lang w:eastAsia="pl-PL"/>
        </w:rPr>
      </w:pPr>
      <w:r w:rsidRPr="00B97B9C">
        <w:rPr>
          <w:rFonts w:ascii="Cambria" w:eastAsia="Times New Roman" w:hAnsi="Cambria" w:cs="Times New Roman"/>
          <w:lang w:eastAsia="pl-PL"/>
        </w:rPr>
        <w:t xml:space="preserve"> zamierzamy powierzyć podwykonawcom następujące części niniejszego zamówienia:</w:t>
      </w:r>
    </w:p>
    <w:p w:rsidR="00B97B9C" w:rsidRPr="00B97B9C" w:rsidRDefault="00B97B9C" w:rsidP="00B97B9C">
      <w:pPr>
        <w:spacing w:after="0" w:line="360" w:lineRule="auto"/>
        <w:ind w:left="360"/>
        <w:jc w:val="both"/>
        <w:rPr>
          <w:rFonts w:ascii="Cambria" w:eastAsia="Times New Roman" w:hAnsi="Cambria" w:cs="Utsaah"/>
          <w:lang w:eastAsia="pl-PL"/>
        </w:rPr>
      </w:pPr>
      <w:r w:rsidRPr="00B97B9C">
        <w:rPr>
          <w:rFonts w:ascii="Cambria" w:eastAsia="Times New Roman" w:hAnsi="Cambria" w:cs="Utsaah"/>
          <w:lang w:eastAsia="pl-PL"/>
        </w:rPr>
        <w:t>(niepotrzebne skreślić)</w:t>
      </w:r>
    </w:p>
    <w:p w:rsidR="00B97B9C" w:rsidRPr="00B97B9C" w:rsidRDefault="00B97B9C" w:rsidP="00B97B9C">
      <w:pPr>
        <w:suppressAutoHyphens/>
        <w:spacing w:after="0" w:line="276" w:lineRule="auto"/>
        <w:jc w:val="both"/>
        <w:rPr>
          <w:rFonts w:ascii="Cambria" w:eastAsia="Times New Roman" w:hAnsi="Cambria" w:cs="Times New Roman"/>
          <w:lang w:val="en-US" w:eastAsia="pl-PL"/>
        </w:rPr>
      </w:pPr>
    </w:p>
    <w:tbl>
      <w:tblPr>
        <w:tblW w:w="8858"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8"/>
        <w:gridCol w:w="7380"/>
      </w:tblGrid>
      <w:tr w:rsidR="00B97B9C" w:rsidRPr="00B97B9C" w:rsidTr="00B97B9C">
        <w:tc>
          <w:tcPr>
            <w:tcW w:w="1478" w:type="dxa"/>
            <w:vAlign w:val="center"/>
          </w:tcPr>
          <w:p w:rsidR="00B97B9C" w:rsidRPr="00B97B9C" w:rsidRDefault="00B97B9C" w:rsidP="00B97B9C">
            <w:pPr>
              <w:suppressAutoHyphens/>
              <w:spacing w:after="0" w:line="276" w:lineRule="auto"/>
              <w:jc w:val="center"/>
              <w:rPr>
                <w:rFonts w:ascii="Cambria" w:eastAsia="Times New Roman" w:hAnsi="Cambria" w:cs="Times New Roman"/>
                <w:b/>
                <w:lang w:val="en-US" w:eastAsia="pl-PL"/>
              </w:rPr>
            </w:pPr>
            <w:proofErr w:type="spellStart"/>
            <w:r w:rsidRPr="00B97B9C">
              <w:rPr>
                <w:rFonts w:ascii="Cambria" w:eastAsia="Times New Roman" w:hAnsi="Cambria" w:cs="Times New Roman"/>
                <w:b/>
                <w:lang w:val="en-US" w:eastAsia="pl-PL"/>
              </w:rPr>
              <w:t>l.p.</w:t>
            </w:r>
            <w:proofErr w:type="spellEnd"/>
          </w:p>
        </w:tc>
        <w:tc>
          <w:tcPr>
            <w:tcW w:w="7380" w:type="dxa"/>
            <w:vAlign w:val="center"/>
          </w:tcPr>
          <w:p w:rsidR="00B97B9C" w:rsidRPr="00B97B9C" w:rsidRDefault="00B97B9C" w:rsidP="00B97B9C">
            <w:pPr>
              <w:suppressAutoHyphens/>
              <w:spacing w:after="0" w:line="276" w:lineRule="auto"/>
              <w:jc w:val="center"/>
              <w:rPr>
                <w:rFonts w:ascii="Cambria" w:eastAsia="Times New Roman" w:hAnsi="Cambria" w:cs="Times New Roman"/>
                <w:b/>
                <w:lang w:eastAsia="pl-PL"/>
              </w:rPr>
            </w:pPr>
            <w:r w:rsidRPr="00B97B9C">
              <w:rPr>
                <w:rFonts w:ascii="Cambria" w:eastAsia="Times New Roman" w:hAnsi="Cambria" w:cs="Times New Roman"/>
                <w:b/>
                <w:lang w:eastAsia="pl-PL"/>
              </w:rPr>
              <w:t>Nazwa części zamówienia</w:t>
            </w:r>
          </w:p>
          <w:p w:rsidR="00B97B9C" w:rsidRPr="00B97B9C" w:rsidRDefault="00B97B9C" w:rsidP="00B97B9C">
            <w:pPr>
              <w:suppressAutoHyphens/>
              <w:spacing w:after="0" w:line="276" w:lineRule="auto"/>
              <w:jc w:val="center"/>
              <w:rPr>
                <w:rFonts w:ascii="Cambria" w:eastAsia="Times New Roman" w:hAnsi="Cambria" w:cs="Times New Roman"/>
                <w:b/>
                <w:lang w:val="en-US" w:eastAsia="pl-PL"/>
              </w:rPr>
            </w:pPr>
          </w:p>
        </w:tc>
      </w:tr>
      <w:tr w:rsidR="00B97B9C" w:rsidRPr="00B97B9C" w:rsidTr="00B97B9C">
        <w:tc>
          <w:tcPr>
            <w:tcW w:w="1478" w:type="dxa"/>
            <w:vAlign w:val="center"/>
          </w:tcPr>
          <w:p w:rsidR="00B97B9C" w:rsidRPr="00B97B9C" w:rsidRDefault="00B97B9C" w:rsidP="00B97B9C">
            <w:pPr>
              <w:suppressAutoHyphens/>
              <w:spacing w:after="0" w:line="276" w:lineRule="auto"/>
              <w:jc w:val="center"/>
              <w:rPr>
                <w:rFonts w:ascii="Cambria" w:eastAsia="Times New Roman" w:hAnsi="Cambria" w:cs="Times New Roman"/>
                <w:b/>
                <w:lang w:val="en-US" w:eastAsia="pl-PL"/>
              </w:rPr>
            </w:pPr>
            <w:r w:rsidRPr="00B97B9C">
              <w:rPr>
                <w:rFonts w:ascii="Cambria" w:eastAsia="Times New Roman" w:hAnsi="Cambria" w:cs="Times New Roman"/>
                <w:b/>
                <w:lang w:val="en-US" w:eastAsia="pl-PL"/>
              </w:rPr>
              <w:t>1</w:t>
            </w:r>
          </w:p>
        </w:tc>
        <w:tc>
          <w:tcPr>
            <w:tcW w:w="7380" w:type="dxa"/>
          </w:tcPr>
          <w:p w:rsidR="00B97B9C" w:rsidRPr="00B97B9C" w:rsidRDefault="00B97B9C" w:rsidP="00B97B9C">
            <w:pPr>
              <w:suppressAutoHyphens/>
              <w:spacing w:after="0" w:line="276" w:lineRule="auto"/>
              <w:jc w:val="both"/>
              <w:rPr>
                <w:rFonts w:ascii="Cambria" w:eastAsia="Times New Roman" w:hAnsi="Cambria" w:cs="Times New Roman"/>
                <w:lang w:val="en-US" w:eastAsia="pl-PL"/>
              </w:rPr>
            </w:pPr>
          </w:p>
          <w:p w:rsidR="00B97B9C" w:rsidRPr="00B97B9C" w:rsidRDefault="00B97B9C" w:rsidP="00B97B9C">
            <w:pPr>
              <w:suppressAutoHyphens/>
              <w:spacing w:after="0" w:line="276" w:lineRule="auto"/>
              <w:jc w:val="both"/>
              <w:rPr>
                <w:rFonts w:ascii="Cambria" w:eastAsia="Times New Roman" w:hAnsi="Cambria" w:cs="Times New Roman"/>
                <w:lang w:val="en-US" w:eastAsia="pl-PL"/>
              </w:rPr>
            </w:pPr>
          </w:p>
          <w:p w:rsidR="00B97B9C" w:rsidRPr="00B97B9C" w:rsidRDefault="00B97B9C" w:rsidP="00B97B9C">
            <w:pPr>
              <w:suppressAutoHyphens/>
              <w:spacing w:after="0" w:line="276" w:lineRule="auto"/>
              <w:jc w:val="both"/>
              <w:rPr>
                <w:rFonts w:ascii="Cambria" w:eastAsia="Times New Roman" w:hAnsi="Cambria" w:cs="Times New Roman"/>
                <w:lang w:val="en-US" w:eastAsia="pl-PL"/>
              </w:rPr>
            </w:pPr>
          </w:p>
        </w:tc>
      </w:tr>
      <w:tr w:rsidR="00B97B9C" w:rsidRPr="00B97B9C" w:rsidTr="00B97B9C">
        <w:tc>
          <w:tcPr>
            <w:tcW w:w="1478" w:type="dxa"/>
            <w:vAlign w:val="center"/>
          </w:tcPr>
          <w:p w:rsidR="00B97B9C" w:rsidRPr="00B97B9C" w:rsidRDefault="00B97B9C" w:rsidP="00B97B9C">
            <w:pPr>
              <w:suppressAutoHyphens/>
              <w:spacing w:after="0" w:line="276" w:lineRule="auto"/>
              <w:jc w:val="center"/>
              <w:rPr>
                <w:rFonts w:ascii="Cambria" w:eastAsia="Times New Roman" w:hAnsi="Cambria" w:cs="Times New Roman"/>
                <w:b/>
                <w:lang w:val="en-US" w:eastAsia="pl-PL"/>
              </w:rPr>
            </w:pPr>
            <w:r w:rsidRPr="00B97B9C">
              <w:rPr>
                <w:rFonts w:ascii="Cambria" w:eastAsia="Times New Roman" w:hAnsi="Cambria" w:cs="Times New Roman"/>
                <w:b/>
                <w:lang w:val="en-US" w:eastAsia="pl-PL"/>
              </w:rPr>
              <w:t>2</w:t>
            </w:r>
          </w:p>
        </w:tc>
        <w:tc>
          <w:tcPr>
            <w:tcW w:w="7380" w:type="dxa"/>
          </w:tcPr>
          <w:p w:rsidR="00B97B9C" w:rsidRPr="00B97B9C" w:rsidRDefault="00B97B9C" w:rsidP="00B97B9C">
            <w:pPr>
              <w:suppressAutoHyphens/>
              <w:spacing w:after="0" w:line="276" w:lineRule="auto"/>
              <w:jc w:val="both"/>
              <w:rPr>
                <w:rFonts w:ascii="Cambria" w:eastAsia="Times New Roman" w:hAnsi="Cambria" w:cs="Times New Roman"/>
                <w:lang w:val="en-US" w:eastAsia="pl-PL"/>
              </w:rPr>
            </w:pPr>
          </w:p>
          <w:p w:rsidR="00B97B9C" w:rsidRPr="00B97B9C" w:rsidRDefault="00B97B9C" w:rsidP="00B97B9C">
            <w:pPr>
              <w:suppressAutoHyphens/>
              <w:spacing w:after="0" w:line="276" w:lineRule="auto"/>
              <w:jc w:val="both"/>
              <w:rPr>
                <w:rFonts w:ascii="Cambria" w:eastAsia="Times New Roman" w:hAnsi="Cambria" w:cs="Times New Roman"/>
                <w:lang w:val="en-US" w:eastAsia="pl-PL"/>
              </w:rPr>
            </w:pPr>
          </w:p>
          <w:p w:rsidR="00B97B9C" w:rsidRPr="00B97B9C" w:rsidRDefault="00B97B9C" w:rsidP="00B97B9C">
            <w:pPr>
              <w:suppressAutoHyphens/>
              <w:spacing w:after="0" w:line="276" w:lineRule="auto"/>
              <w:jc w:val="both"/>
              <w:rPr>
                <w:rFonts w:ascii="Cambria" w:eastAsia="Times New Roman" w:hAnsi="Cambria" w:cs="Times New Roman"/>
                <w:lang w:val="en-US" w:eastAsia="pl-PL"/>
              </w:rPr>
            </w:pPr>
          </w:p>
        </w:tc>
      </w:tr>
      <w:tr w:rsidR="00B97B9C" w:rsidRPr="00B97B9C" w:rsidTr="00B97B9C">
        <w:tc>
          <w:tcPr>
            <w:tcW w:w="1478" w:type="dxa"/>
            <w:vAlign w:val="center"/>
          </w:tcPr>
          <w:p w:rsidR="00B97B9C" w:rsidRPr="00B97B9C" w:rsidRDefault="00B97B9C" w:rsidP="00B97B9C">
            <w:pPr>
              <w:suppressAutoHyphens/>
              <w:spacing w:after="0" w:line="276" w:lineRule="auto"/>
              <w:jc w:val="center"/>
              <w:rPr>
                <w:rFonts w:ascii="Cambria" w:eastAsia="Times New Roman" w:hAnsi="Cambria" w:cs="Times New Roman"/>
                <w:b/>
                <w:lang w:val="en-US" w:eastAsia="pl-PL"/>
              </w:rPr>
            </w:pPr>
          </w:p>
          <w:p w:rsidR="00B97B9C" w:rsidRPr="00B97B9C" w:rsidRDefault="00B97B9C" w:rsidP="00B97B9C">
            <w:pPr>
              <w:suppressAutoHyphens/>
              <w:spacing w:after="0" w:line="276" w:lineRule="auto"/>
              <w:jc w:val="center"/>
              <w:rPr>
                <w:rFonts w:ascii="Cambria" w:eastAsia="Times New Roman" w:hAnsi="Cambria" w:cs="Times New Roman"/>
                <w:b/>
                <w:lang w:val="en-US" w:eastAsia="pl-PL"/>
              </w:rPr>
            </w:pPr>
          </w:p>
          <w:p w:rsidR="00B97B9C" w:rsidRPr="00B97B9C" w:rsidRDefault="00B97B9C" w:rsidP="00B97B9C">
            <w:pPr>
              <w:suppressAutoHyphens/>
              <w:spacing w:after="0" w:line="276" w:lineRule="auto"/>
              <w:jc w:val="center"/>
              <w:rPr>
                <w:rFonts w:ascii="Cambria" w:eastAsia="Times New Roman" w:hAnsi="Cambria" w:cs="Times New Roman"/>
                <w:b/>
                <w:lang w:val="en-US" w:eastAsia="pl-PL"/>
              </w:rPr>
            </w:pPr>
            <w:r w:rsidRPr="00B97B9C">
              <w:rPr>
                <w:rFonts w:ascii="Cambria" w:eastAsia="Times New Roman" w:hAnsi="Cambria" w:cs="Times New Roman"/>
                <w:b/>
                <w:lang w:val="en-US" w:eastAsia="pl-PL"/>
              </w:rPr>
              <w:t>3</w:t>
            </w:r>
          </w:p>
        </w:tc>
        <w:tc>
          <w:tcPr>
            <w:tcW w:w="7380" w:type="dxa"/>
          </w:tcPr>
          <w:p w:rsidR="00B97B9C" w:rsidRPr="00B97B9C" w:rsidRDefault="00B97B9C" w:rsidP="00B97B9C">
            <w:pPr>
              <w:suppressAutoHyphens/>
              <w:spacing w:after="0" w:line="276" w:lineRule="auto"/>
              <w:jc w:val="both"/>
              <w:rPr>
                <w:rFonts w:ascii="Cambria" w:eastAsia="Times New Roman" w:hAnsi="Cambria" w:cs="Times New Roman"/>
                <w:lang w:val="en-US" w:eastAsia="pl-PL"/>
              </w:rPr>
            </w:pPr>
          </w:p>
        </w:tc>
      </w:tr>
    </w:tbl>
    <w:p w:rsidR="00B97B9C" w:rsidRPr="00B97B9C" w:rsidRDefault="00B97B9C" w:rsidP="00B97B9C">
      <w:pPr>
        <w:spacing w:after="0" w:line="276" w:lineRule="auto"/>
        <w:jc w:val="both"/>
        <w:rPr>
          <w:rFonts w:ascii="Cambria" w:eastAsia="Times New Roman" w:hAnsi="Cambria" w:cs="Utsaah"/>
          <w:lang w:eastAsia="pl-PL"/>
        </w:rPr>
      </w:pPr>
    </w:p>
    <w:p w:rsidR="00B97B9C" w:rsidRPr="00B97B9C" w:rsidRDefault="00B97B9C" w:rsidP="00B97B9C">
      <w:pPr>
        <w:spacing w:after="0" w:line="276" w:lineRule="auto"/>
        <w:jc w:val="both"/>
        <w:rPr>
          <w:rFonts w:ascii="Cambria" w:eastAsia="Times New Roman" w:hAnsi="Cambria" w:cs="Utsaah"/>
          <w:lang w:eastAsia="pl-PL"/>
        </w:rPr>
      </w:pPr>
    </w:p>
    <w:p w:rsidR="00B97B9C" w:rsidRPr="00B97B9C" w:rsidRDefault="00B97B9C" w:rsidP="00B97B9C">
      <w:pPr>
        <w:spacing w:after="0" w:line="276" w:lineRule="auto"/>
        <w:contextualSpacing/>
        <w:jc w:val="both"/>
        <w:rPr>
          <w:rFonts w:ascii="Cambria" w:eastAsia="Times New Roman" w:hAnsi="Cambria" w:cs="Utsaah"/>
          <w:lang w:eastAsia="pl-PL"/>
        </w:rPr>
      </w:pPr>
      <w:r w:rsidRPr="00B97B9C">
        <w:rPr>
          <w:rFonts w:ascii="Cambria" w:eastAsia="Times New Roman" w:hAnsi="Cambria" w:cs="Utsaah"/>
          <w:lang w:eastAsia="pl-PL"/>
        </w:rPr>
        <w:t>11.Do kontaktów z Zamawiającym w zakresie związanym z niniejszym zamówieniem upoważniamy następujące osoby:</w:t>
      </w:r>
    </w:p>
    <w:p w:rsidR="00B97B9C" w:rsidRPr="00B97B9C" w:rsidRDefault="00B97B9C" w:rsidP="00B97B9C">
      <w:pPr>
        <w:suppressAutoHyphens/>
        <w:spacing w:after="0" w:line="276" w:lineRule="auto"/>
        <w:ind w:firstLine="360"/>
        <w:jc w:val="both"/>
        <w:rPr>
          <w:rFonts w:ascii="Cambria" w:eastAsia="Times New Roman" w:hAnsi="Cambria" w:cs="Utsaah"/>
          <w:lang w:eastAsia="pl-PL"/>
        </w:rPr>
      </w:pPr>
      <w:r w:rsidRPr="00B97B9C">
        <w:rPr>
          <w:rFonts w:ascii="Cambria" w:eastAsia="Times New Roman" w:hAnsi="Cambria" w:cs="Utsaah"/>
          <w:lang w:eastAsia="pl-PL"/>
        </w:rPr>
        <w:t>.................................................................. tel. ..............................................</w:t>
      </w:r>
    </w:p>
    <w:p w:rsidR="00B97B9C" w:rsidRPr="00B97B9C" w:rsidRDefault="00B97B9C" w:rsidP="00B97B9C">
      <w:pPr>
        <w:suppressAutoHyphens/>
        <w:spacing w:after="0" w:line="276" w:lineRule="auto"/>
        <w:ind w:firstLine="360"/>
        <w:jc w:val="both"/>
        <w:rPr>
          <w:rFonts w:ascii="Cambria" w:eastAsia="Times New Roman" w:hAnsi="Cambria" w:cs="Utsaah"/>
          <w:lang w:eastAsia="pl-PL"/>
        </w:rPr>
      </w:pPr>
      <w:r w:rsidRPr="00B97B9C">
        <w:rPr>
          <w:rFonts w:ascii="Cambria" w:eastAsia="Times New Roman" w:hAnsi="Cambria" w:cs="Utsaah"/>
          <w:lang w:eastAsia="pl-PL"/>
        </w:rPr>
        <w:t>.................................................................. tel. ..............................................</w:t>
      </w:r>
    </w:p>
    <w:p w:rsidR="00B97B9C" w:rsidRPr="00B97B9C" w:rsidRDefault="00B97B9C" w:rsidP="00B97B9C">
      <w:pPr>
        <w:suppressAutoHyphens/>
        <w:spacing w:after="0" w:line="276" w:lineRule="auto"/>
        <w:ind w:firstLine="360"/>
        <w:jc w:val="both"/>
        <w:rPr>
          <w:rFonts w:ascii="Cambria" w:eastAsia="Times New Roman" w:hAnsi="Cambria" w:cs="Utsaah"/>
          <w:lang w:eastAsia="pl-PL"/>
        </w:rPr>
      </w:pPr>
    </w:p>
    <w:p w:rsidR="00B97B9C" w:rsidRPr="00B97B9C" w:rsidRDefault="00B97B9C" w:rsidP="00B97B9C">
      <w:pPr>
        <w:suppressAutoHyphens/>
        <w:spacing w:after="0" w:line="276" w:lineRule="auto"/>
        <w:contextualSpacing/>
        <w:jc w:val="both"/>
        <w:rPr>
          <w:rFonts w:ascii="Cambria" w:eastAsia="Times New Roman" w:hAnsi="Cambria" w:cs="Utsaah"/>
          <w:lang w:eastAsia="pl-PL"/>
        </w:rPr>
      </w:pPr>
      <w:r w:rsidRPr="00B97B9C">
        <w:rPr>
          <w:rFonts w:ascii="Cambria" w:eastAsia="Times New Roman" w:hAnsi="Cambria" w:cs="Utsaah"/>
          <w:lang w:eastAsia="pl-PL"/>
        </w:rPr>
        <w:t>12.Oświadczam, że osobą/osobami uprawnioną/</w:t>
      </w:r>
      <w:proofErr w:type="spellStart"/>
      <w:r w:rsidRPr="00B97B9C">
        <w:rPr>
          <w:rFonts w:ascii="Cambria" w:eastAsia="Times New Roman" w:hAnsi="Cambria" w:cs="Utsaah"/>
          <w:lang w:eastAsia="pl-PL"/>
        </w:rPr>
        <w:t>ymi</w:t>
      </w:r>
      <w:proofErr w:type="spellEnd"/>
      <w:r w:rsidRPr="00B97B9C">
        <w:rPr>
          <w:rFonts w:ascii="Cambria" w:eastAsia="Times New Roman" w:hAnsi="Cambria" w:cs="Utsaah"/>
          <w:lang w:eastAsia="pl-PL"/>
        </w:rPr>
        <w:t xml:space="preserve"> do podpisywania oferty i podpisania umowy jest/są: ………………………………………………………………………………………………….</w:t>
      </w:r>
    </w:p>
    <w:p w:rsidR="00B97B9C" w:rsidRPr="00B97B9C" w:rsidRDefault="00B97B9C" w:rsidP="00B97B9C">
      <w:pPr>
        <w:suppressAutoHyphens/>
        <w:spacing w:after="0" w:line="276" w:lineRule="auto"/>
        <w:jc w:val="both"/>
        <w:rPr>
          <w:rFonts w:ascii="Cambria" w:eastAsia="Times New Roman" w:hAnsi="Cambria" w:cs="Utsaah"/>
          <w:lang w:eastAsia="pl-PL"/>
        </w:rPr>
      </w:pPr>
      <w:r w:rsidRPr="00B97B9C">
        <w:rPr>
          <w:rFonts w:ascii="Cambria" w:eastAsia="Times New Roman" w:hAnsi="Cambria" w:cs="Utsaah"/>
          <w:lang w:eastAsia="pl-PL"/>
        </w:rPr>
        <w:t>………………………………………………………………………………………………………………………………………………….……………………………………………………………………………………………………………………………………………</w:t>
      </w:r>
    </w:p>
    <w:p w:rsidR="00B97B9C" w:rsidRPr="00B97B9C" w:rsidRDefault="00B97B9C" w:rsidP="00B97B9C">
      <w:pPr>
        <w:suppressAutoHyphens/>
        <w:spacing w:after="0" w:line="276" w:lineRule="auto"/>
        <w:jc w:val="both"/>
        <w:rPr>
          <w:rFonts w:ascii="Cambria" w:eastAsia="Times New Roman" w:hAnsi="Cambria" w:cs="Utsaah"/>
          <w:lang w:eastAsia="pl-PL"/>
        </w:rPr>
      </w:pPr>
      <w:r w:rsidRPr="00B97B9C">
        <w:rPr>
          <w:rFonts w:ascii="Cambria" w:eastAsia="Times New Roman" w:hAnsi="Cambria" w:cs="Utsaah"/>
          <w:lang w:eastAsia="pl-PL"/>
        </w:rPr>
        <w:t xml:space="preserve">Której/Których prawo do reprezentacji wynika z </w:t>
      </w:r>
    </w:p>
    <w:p w:rsidR="00B97B9C" w:rsidRPr="00B97B9C" w:rsidRDefault="00B97B9C" w:rsidP="00B97B9C">
      <w:pPr>
        <w:suppressAutoHyphens/>
        <w:spacing w:after="0" w:line="276" w:lineRule="auto"/>
        <w:jc w:val="both"/>
        <w:rPr>
          <w:rFonts w:ascii="Cambria" w:eastAsia="Times New Roman" w:hAnsi="Cambria" w:cs="Utsaah"/>
          <w:lang w:eastAsia="pl-PL"/>
        </w:rPr>
      </w:pPr>
      <w:r w:rsidRPr="00B97B9C">
        <w:rPr>
          <w:rFonts w:ascii="Cambria" w:eastAsia="Times New Roman" w:hAnsi="Cambria" w:cs="Utsaah"/>
          <w:lang w:eastAsia="pl-PL"/>
        </w:rPr>
        <w:t>……………………………………………………………………….numer……………………………………………………………..</w:t>
      </w:r>
    </w:p>
    <w:p w:rsidR="00B97B9C" w:rsidRPr="00B97B9C" w:rsidRDefault="00B97B9C" w:rsidP="00B97B9C">
      <w:pPr>
        <w:suppressAutoHyphens/>
        <w:spacing w:after="0" w:line="276" w:lineRule="auto"/>
        <w:jc w:val="both"/>
        <w:rPr>
          <w:rFonts w:ascii="Cambria" w:eastAsia="Times New Roman" w:hAnsi="Cambria" w:cs="Utsaah"/>
          <w:lang w:eastAsia="pl-PL"/>
        </w:rPr>
      </w:pPr>
      <w:r w:rsidRPr="00B97B9C">
        <w:rPr>
          <w:rFonts w:ascii="Cambria" w:eastAsia="Times New Roman" w:hAnsi="Cambria" w:cs="Utsaah"/>
          <w:lang w:eastAsia="pl-PL"/>
        </w:rPr>
        <w:t>……………………………………………………………………….numer……………………………………………………………..</w:t>
      </w:r>
    </w:p>
    <w:p w:rsidR="00B97B9C" w:rsidRPr="00B97B9C" w:rsidRDefault="00B97B9C" w:rsidP="00B97B9C">
      <w:pPr>
        <w:spacing w:after="0" w:line="276" w:lineRule="auto"/>
        <w:ind w:left="4956" w:firstLine="69"/>
        <w:jc w:val="center"/>
        <w:rPr>
          <w:rFonts w:ascii="Cambria" w:eastAsia="Times New Roman" w:hAnsi="Cambria" w:cs="Utsaah"/>
          <w:lang w:eastAsia="pl-PL"/>
        </w:rPr>
      </w:pPr>
    </w:p>
    <w:p w:rsidR="00B97B9C" w:rsidRPr="00B97B9C" w:rsidRDefault="00B97B9C" w:rsidP="00B97B9C">
      <w:pPr>
        <w:spacing w:after="0" w:line="276" w:lineRule="auto"/>
        <w:ind w:left="4956" w:firstLine="69"/>
        <w:jc w:val="center"/>
        <w:rPr>
          <w:rFonts w:ascii="Cambria" w:eastAsia="Times New Roman" w:hAnsi="Cambria" w:cs="Utsaah"/>
          <w:sz w:val="20"/>
          <w:szCs w:val="20"/>
          <w:lang w:eastAsia="pl-PL"/>
        </w:rPr>
      </w:pPr>
      <w:r w:rsidRPr="00B97B9C">
        <w:rPr>
          <w:rFonts w:ascii="Cambria" w:eastAsia="Times New Roman" w:hAnsi="Cambria" w:cs="Utsaah"/>
          <w:lang w:eastAsia="pl-PL"/>
        </w:rPr>
        <w:t>(</w:t>
      </w:r>
      <w:r w:rsidRPr="00B97B9C">
        <w:rPr>
          <w:rFonts w:ascii="Cambria" w:eastAsia="Times New Roman" w:hAnsi="Cambria" w:cs="Utsaah"/>
          <w:sz w:val="20"/>
          <w:szCs w:val="20"/>
          <w:lang w:eastAsia="pl-PL"/>
        </w:rPr>
        <w:t>podpis osoby upoważnionej</w:t>
      </w:r>
    </w:p>
    <w:p w:rsidR="00B97B9C" w:rsidRPr="00B97B9C" w:rsidRDefault="00B97B9C" w:rsidP="00B97B9C">
      <w:pPr>
        <w:spacing w:after="0" w:line="276" w:lineRule="auto"/>
        <w:ind w:left="4956" w:firstLine="69"/>
        <w:jc w:val="center"/>
        <w:rPr>
          <w:rFonts w:ascii="Cambria" w:eastAsia="Times New Roman" w:hAnsi="Cambria" w:cs="Utsaah"/>
          <w:sz w:val="20"/>
          <w:szCs w:val="20"/>
          <w:lang w:eastAsia="pl-PL"/>
        </w:rPr>
      </w:pPr>
      <w:r w:rsidRPr="00B97B9C">
        <w:rPr>
          <w:rFonts w:ascii="Cambria" w:eastAsia="Times New Roman" w:hAnsi="Cambria" w:cs="Utsaah"/>
          <w:sz w:val="20"/>
          <w:szCs w:val="20"/>
          <w:lang w:eastAsia="pl-PL"/>
        </w:rPr>
        <w:t>do składania oświadczeń woli w imieniu</w:t>
      </w:r>
    </w:p>
    <w:p w:rsidR="00B97B9C" w:rsidRPr="00B97B9C" w:rsidRDefault="00B97B9C" w:rsidP="00B97B9C">
      <w:pPr>
        <w:spacing w:after="0" w:line="276" w:lineRule="auto"/>
        <w:ind w:left="4248" w:firstLine="708"/>
        <w:jc w:val="center"/>
        <w:rPr>
          <w:rFonts w:ascii="Cambria" w:eastAsia="Times New Roman" w:hAnsi="Cambria" w:cs="Utsaah"/>
          <w:sz w:val="20"/>
          <w:szCs w:val="20"/>
          <w:lang w:eastAsia="pl-PL"/>
        </w:rPr>
      </w:pPr>
      <w:r w:rsidRPr="00B97B9C">
        <w:rPr>
          <w:rFonts w:ascii="Cambria" w:eastAsia="Times New Roman" w:hAnsi="Cambria" w:cs="Utsaah"/>
          <w:sz w:val="20"/>
          <w:szCs w:val="20"/>
          <w:lang w:eastAsia="pl-PL"/>
        </w:rPr>
        <w:t>Wykonawcy)</w:t>
      </w:r>
    </w:p>
    <w:p w:rsidR="00310740" w:rsidRPr="00F01771" w:rsidRDefault="00310740" w:rsidP="00310740">
      <w:pPr>
        <w:suppressAutoHyphens/>
        <w:spacing w:after="120" w:line="240" w:lineRule="auto"/>
        <w:jc w:val="both"/>
        <w:rPr>
          <w:rFonts w:ascii="Calibri" w:eastAsia="Calibri" w:hAnsi="Calibri" w:cs="Times New Roman"/>
          <w:b/>
          <w:i/>
          <w:iCs/>
          <w:color w:val="FF0000"/>
          <w:sz w:val="20"/>
          <w:szCs w:val="20"/>
        </w:rPr>
      </w:pPr>
      <w:r w:rsidRPr="00F01771">
        <w:rPr>
          <w:rFonts w:ascii="Calibri" w:eastAsia="Calibri" w:hAnsi="Calibri" w:cs="Times New Roman"/>
          <w:b/>
          <w:i/>
          <w:iCs/>
          <w:color w:val="FF0000"/>
          <w:sz w:val="20"/>
          <w:szCs w:val="20"/>
        </w:rPr>
        <w:t>Formularz oferty musi być opatrzony przez osobę lub osoby uprawnione do reprezentowania firmy kwalifikowanym podpisem elektronicznym lub podpisem zaufanym lub podpisem osobistym i przekazany Zamawiającemu wraz z dokumentem(-</w:t>
      </w:r>
      <w:proofErr w:type="spellStart"/>
      <w:r w:rsidRPr="00F01771">
        <w:rPr>
          <w:rFonts w:ascii="Calibri" w:eastAsia="Calibri" w:hAnsi="Calibri" w:cs="Times New Roman"/>
          <w:b/>
          <w:i/>
          <w:iCs/>
          <w:color w:val="FF0000"/>
          <w:sz w:val="20"/>
          <w:szCs w:val="20"/>
        </w:rPr>
        <w:t>ami</w:t>
      </w:r>
      <w:proofErr w:type="spellEnd"/>
      <w:r w:rsidRPr="00F01771">
        <w:rPr>
          <w:rFonts w:ascii="Calibri" w:eastAsia="Calibri" w:hAnsi="Calibri" w:cs="Times New Roman"/>
          <w:b/>
          <w:i/>
          <w:iCs/>
          <w:color w:val="FF0000"/>
          <w:sz w:val="20"/>
          <w:szCs w:val="20"/>
        </w:rPr>
        <w:t>) potwierdzającymi prawo do reprezentacji Wykonawcy przez osobę podpisującą ofertę.</w:t>
      </w:r>
    </w:p>
    <w:p w:rsidR="00B97B9C" w:rsidRPr="00B97B9C" w:rsidRDefault="00B97B9C" w:rsidP="00B97B9C">
      <w:pPr>
        <w:suppressAutoHyphens/>
        <w:spacing w:after="120" w:line="240" w:lineRule="auto"/>
        <w:jc w:val="both"/>
        <w:rPr>
          <w:rFonts w:ascii="Calibri" w:eastAsia="Calibri" w:hAnsi="Calibri" w:cs="Times New Roman"/>
          <w:b/>
          <w:i/>
          <w:iCs/>
          <w:color w:val="FF0000"/>
          <w:sz w:val="20"/>
          <w:szCs w:val="20"/>
        </w:rPr>
      </w:pPr>
    </w:p>
    <w:p w:rsidR="00310740" w:rsidRDefault="00B97B9C" w:rsidP="00B97B9C">
      <w:pPr>
        <w:rPr>
          <w:b/>
        </w:rPr>
      </w:pPr>
      <w:r w:rsidRPr="00B97B9C">
        <w:rPr>
          <w:b/>
        </w:rPr>
        <w:tab/>
      </w:r>
      <w:r w:rsidRPr="00B97B9C">
        <w:rPr>
          <w:b/>
        </w:rPr>
        <w:tab/>
      </w:r>
      <w:r w:rsidRPr="00B97B9C">
        <w:rPr>
          <w:b/>
        </w:rPr>
        <w:tab/>
      </w:r>
      <w:r w:rsidRPr="00B97B9C">
        <w:rPr>
          <w:b/>
        </w:rPr>
        <w:tab/>
      </w:r>
      <w:r w:rsidRPr="00B97B9C">
        <w:rPr>
          <w:b/>
        </w:rPr>
        <w:tab/>
      </w:r>
      <w:r w:rsidRPr="00B97B9C">
        <w:rPr>
          <w:b/>
        </w:rPr>
        <w:tab/>
      </w:r>
      <w:r w:rsidRPr="00B97B9C">
        <w:rPr>
          <w:b/>
        </w:rPr>
        <w:tab/>
      </w:r>
    </w:p>
    <w:p w:rsidR="00B97B9C" w:rsidRPr="00B97B9C" w:rsidRDefault="00B97B9C" w:rsidP="00B97B9C">
      <w:pPr>
        <w:rPr>
          <w:b/>
        </w:rPr>
      </w:pPr>
      <w:r w:rsidRPr="00B97B9C">
        <w:rPr>
          <w:b/>
        </w:rPr>
        <w:lastRenderedPageBreak/>
        <w:tab/>
        <w:t>Załącznik nr 1 do DRUKU OFERTA</w:t>
      </w:r>
    </w:p>
    <w:p w:rsidR="00B97B9C" w:rsidRPr="00B97B9C" w:rsidRDefault="00B97B9C" w:rsidP="00B97B9C">
      <w:pPr>
        <w:rPr>
          <w:b/>
        </w:rPr>
      </w:pPr>
      <w:r w:rsidRPr="00B97B9C">
        <w:rPr>
          <w:b/>
        </w:rPr>
        <w:t>Zadanie nr …………………………………………………………………………………………………………………………………..</w:t>
      </w:r>
    </w:p>
    <w:p w:rsidR="00B97B9C" w:rsidRPr="00B97B9C" w:rsidRDefault="00B97B9C" w:rsidP="00B97B9C">
      <w:pPr>
        <w:jc w:val="center"/>
        <w:rPr>
          <w:b/>
        </w:rPr>
      </w:pPr>
      <w:r w:rsidRPr="00B97B9C">
        <w:rPr>
          <w:b/>
        </w:rPr>
        <w:t>SZCZEGÓŁOWA WYCENA DOKUMENTACJI PROJEKTOWEJ</w:t>
      </w:r>
    </w:p>
    <w:p w:rsidR="00B97B9C" w:rsidRPr="00B97B9C" w:rsidRDefault="00B97B9C" w:rsidP="00B97B9C">
      <w:pPr>
        <w:jc w:val="center"/>
        <w:rPr>
          <w:b/>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4248"/>
        <w:gridCol w:w="2127"/>
        <w:gridCol w:w="2409"/>
      </w:tblGrid>
      <w:tr w:rsidR="00B97B9C" w:rsidRPr="00B97B9C" w:rsidTr="00B97B9C">
        <w:trPr>
          <w:trHeight w:val="340"/>
          <w:jc w:val="center"/>
        </w:trPr>
        <w:tc>
          <w:tcPr>
            <w:tcW w:w="764" w:type="dxa"/>
            <w:shd w:val="clear" w:color="auto" w:fill="auto"/>
            <w:vAlign w:val="center"/>
          </w:tcPr>
          <w:p w:rsidR="00B97B9C" w:rsidRPr="00B97B9C" w:rsidRDefault="00B97B9C" w:rsidP="00B97B9C">
            <w:pPr>
              <w:spacing w:before="200" w:after="200"/>
              <w:jc w:val="center"/>
              <w:rPr>
                <w:b/>
                <w:sz w:val="32"/>
                <w:szCs w:val="32"/>
              </w:rPr>
            </w:pPr>
            <w:r w:rsidRPr="00B97B9C">
              <w:rPr>
                <w:b/>
                <w:sz w:val="32"/>
                <w:szCs w:val="32"/>
              </w:rPr>
              <w:t>Lp.</w:t>
            </w:r>
          </w:p>
        </w:tc>
        <w:tc>
          <w:tcPr>
            <w:tcW w:w="4248" w:type="dxa"/>
            <w:shd w:val="clear" w:color="auto" w:fill="auto"/>
            <w:vAlign w:val="center"/>
          </w:tcPr>
          <w:p w:rsidR="00B97B9C" w:rsidRPr="00B97B9C" w:rsidRDefault="00B97B9C" w:rsidP="00B97B9C">
            <w:pPr>
              <w:spacing w:before="200" w:after="200"/>
              <w:jc w:val="center"/>
              <w:rPr>
                <w:b/>
                <w:sz w:val="32"/>
                <w:szCs w:val="32"/>
              </w:rPr>
            </w:pPr>
            <w:r w:rsidRPr="00B97B9C">
              <w:rPr>
                <w:b/>
                <w:sz w:val="32"/>
                <w:szCs w:val="32"/>
              </w:rPr>
              <w:t>NAZWA USŁUGI</w:t>
            </w:r>
          </w:p>
        </w:tc>
        <w:tc>
          <w:tcPr>
            <w:tcW w:w="2127" w:type="dxa"/>
            <w:shd w:val="clear" w:color="auto" w:fill="auto"/>
            <w:vAlign w:val="center"/>
          </w:tcPr>
          <w:p w:rsidR="00B97B9C" w:rsidRPr="00B97B9C" w:rsidRDefault="00B97B9C" w:rsidP="00B97B9C">
            <w:pPr>
              <w:spacing w:before="200" w:after="200"/>
              <w:jc w:val="center"/>
              <w:rPr>
                <w:b/>
                <w:sz w:val="32"/>
                <w:szCs w:val="32"/>
              </w:rPr>
            </w:pPr>
            <w:r w:rsidRPr="00B97B9C">
              <w:rPr>
                <w:b/>
                <w:sz w:val="32"/>
                <w:szCs w:val="32"/>
              </w:rPr>
              <w:t xml:space="preserve">CENA NETTO </w:t>
            </w:r>
          </w:p>
        </w:tc>
        <w:tc>
          <w:tcPr>
            <w:tcW w:w="2409" w:type="dxa"/>
            <w:shd w:val="clear" w:color="auto" w:fill="auto"/>
            <w:vAlign w:val="center"/>
          </w:tcPr>
          <w:p w:rsidR="00B97B9C" w:rsidRPr="00B97B9C" w:rsidRDefault="00B97B9C" w:rsidP="00B97B9C">
            <w:pPr>
              <w:spacing w:before="200" w:after="200"/>
              <w:jc w:val="center"/>
              <w:rPr>
                <w:b/>
                <w:sz w:val="32"/>
                <w:szCs w:val="32"/>
              </w:rPr>
            </w:pPr>
            <w:r w:rsidRPr="00B97B9C">
              <w:rPr>
                <w:b/>
                <w:sz w:val="32"/>
                <w:szCs w:val="32"/>
              </w:rPr>
              <w:t>CENA BRUTTO</w:t>
            </w:r>
          </w:p>
        </w:tc>
      </w:tr>
      <w:tr w:rsidR="00B97B9C" w:rsidRPr="00B97B9C" w:rsidTr="00B97B9C">
        <w:trPr>
          <w:trHeight w:val="200"/>
          <w:jc w:val="center"/>
        </w:trPr>
        <w:tc>
          <w:tcPr>
            <w:tcW w:w="764" w:type="dxa"/>
            <w:shd w:val="clear" w:color="auto" w:fill="auto"/>
            <w:vAlign w:val="center"/>
          </w:tcPr>
          <w:p w:rsidR="00B97B9C" w:rsidRPr="00B97B9C" w:rsidRDefault="00B97B9C" w:rsidP="00B97B9C">
            <w:pPr>
              <w:spacing w:before="200" w:after="200"/>
              <w:jc w:val="center"/>
              <w:rPr>
                <w:b/>
              </w:rPr>
            </w:pPr>
            <w:r w:rsidRPr="00B97B9C">
              <w:rPr>
                <w:b/>
              </w:rPr>
              <w:t>1.</w:t>
            </w:r>
          </w:p>
        </w:tc>
        <w:tc>
          <w:tcPr>
            <w:tcW w:w="4248" w:type="dxa"/>
            <w:shd w:val="clear" w:color="auto" w:fill="auto"/>
            <w:vAlign w:val="center"/>
          </w:tcPr>
          <w:p w:rsidR="00B97B9C" w:rsidRPr="00B97B9C" w:rsidRDefault="00B97B9C" w:rsidP="00B97B9C">
            <w:pPr>
              <w:spacing w:before="200" w:after="200"/>
              <w:jc w:val="center"/>
              <w:rPr>
                <w:b/>
              </w:rPr>
            </w:pPr>
            <w:r w:rsidRPr="00B97B9C">
              <w:rPr>
                <w:b/>
              </w:rPr>
              <w:t>Projekt wykonawczy branża drogowa</w:t>
            </w:r>
          </w:p>
        </w:tc>
        <w:tc>
          <w:tcPr>
            <w:tcW w:w="2127" w:type="dxa"/>
            <w:shd w:val="clear" w:color="auto" w:fill="auto"/>
            <w:vAlign w:val="center"/>
          </w:tcPr>
          <w:p w:rsidR="00B97B9C" w:rsidRPr="00B97B9C" w:rsidRDefault="00B97B9C" w:rsidP="00B97B9C">
            <w:pPr>
              <w:spacing w:before="200" w:after="200"/>
              <w:jc w:val="center"/>
              <w:rPr>
                <w:b/>
              </w:rPr>
            </w:pPr>
          </w:p>
        </w:tc>
        <w:tc>
          <w:tcPr>
            <w:tcW w:w="2409" w:type="dxa"/>
            <w:shd w:val="clear" w:color="auto" w:fill="auto"/>
            <w:vAlign w:val="center"/>
          </w:tcPr>
          <w:p w:rsidR="00B97B9C" w:rsidRPr="00B97B9C" w:rsidRDefault="00B97B9C" w:rsidP="00B97B9C">
            <w:pPr>
              <w:spacing w:before="200" w:after="200"/>
              <w:jc w:val="center"/>
              <w:rPr>
                <w:b/>
              </w:rPr>
            </w:pPr>
          </w:p>
        </w:tc>
      </w:tr>
      <w:tr w:rsidR="00B97B9C" w:rsidRPr="00B97B9C" w:rsidTr="00B97B9C">
        <w:trPr>
          <w:trHeight w:val="326"/>
          <w:jc w:val="center"/>
        </w:trPr>
        <w:tc>
          <w:tcPr>
            <w:tcW w:w="764" w:type="dxa"/>
            <w:shd w:val="clear" w:color="auto" w:fill="auto"/>
            <w:vAlign w:val="center"/>
          </w:tcPr>
          <w:p w:rsidR="00B97B9C" w:rsidRPr="00B97B9C" w:rsidRDefault="00B97B9C" w:rsidP="00B97B9C">
            <w:pPr>
              <w:spacing w:before="200" w:after="200"/>
              <w:jc w:val="center"/>
              <w:rPr>
                <w:b/>
              </w:rPr>
            </w:pPr>
            <w:r w:rsidRPr="00B97B9C">
              <w:rPr>
                <w:b/>
              </w:rPr>
              <w:t>2.</w:t>
            </w:r>
          </w:p>
        </w:tc>
        <w:tc>
          <w:tcPr>
            <w:tcW w:w="4248" w:type="dxa"/>
            <w:shd w:val="clear" w:color="auto" w:fill="auto"/>
            <w:vAlign w:val="center"/>
          </w:tcPr>
          <w:p w:rsidR="00B97B9C" w:rsidRPr="00B97B9C" w:rsidRDefault="00B97B9C" w:rsidP="00B97B9C">
            <w:pPr>
              <w:spacing w:before="200" w:after="200"/>
              <w:jc w:val="center"/>
              <w:rPr>
                <w:b/>
              </w:rPr>
            </w:pPr>
            <w:r w:rsidRPr="00B97B9C">
              <w:rPr>
                <w:b/>
              </w:rPr>
              <w:t>Projekt wykonawczy budowa kanalizacji deszczowej</w:t>
            </w:r>
          </w:p>
        </w:tc>
        <w:tc>
          <w:tcPr>
            <w:tcW w:w="2127" w:type="dxa"/>
            <w:shd w:val="clear" w:color="auto" w:fill="auto"/>
            <w:vAlign w:val="center"/>
          </w:tcPr>
          <w:p w:rsidR="00B97B9C" w:rsidRPr="00B97B9C" w:rsidRDefault="00B97B9C" w:rsidP="00B97B9C">
            <w:pPr>
              <w:spacing w:before="200" w:after="200"/>
              <w:jc w:val="center"/>
              <w:rPr>
                <w:b/>
              </w:rPr>
            </w:pPr>
          </w:p>
        </w:tc>
        <w:tc>
          <w:tcPr>
            <w:tcW w:w="2409" w:type="dxa"/>
            <w:shd w:val="clear" w:color="auto" w:fill="auto"/>
            <w:vAlign w:val="center"/>
          </w:tcPr>
          <w:p w:rsidR="00B97B9C" w:rsidRPr="00B97B9C" w:rsidRDefault="00B97B9C" w:rsidP="00B97B9C">
            <w:pPr>
              <w:spacing w:before="200" w:after="200"/>
              <w:jc w:val="center"/>
              <w:rPr>
                <w:b/>
              </w:rPr>
            </w:pPr>
          </w:p>
        </w:tc>
      </w:tr>
      <w:tr w:rsidR="00B97B9C" w:rsidRPr="00B97B9C" w:rsidTr="00B97B9C">
        <w:trPr>
          <w:trHeight w:val="1116"/>
          <w:jc w:val="center"/>
        </w:trPr>
        <w:tc>
          <w:tcPr>
            <w:tcW w:w="764" w:type="dxa"/>
            <w:shd w:val="clear" w:color="auto" w:fill="auto"/>
            <w:vAlign w:val="center"/>
          </w:tcPr>
          <w:p w:rsidR="00B97B9C" w:rsidRPr="00B97B9C" w:rsidRDefault="00B97B9C" w:rsidP="00B97B9C">
            <w:pPr>
              <w:spacing w:before="200" w:after="200"/>
              <w:jc w:val="center"/>
              <w:rPr>
                <w:b/>
              </w:rPr>
            </w:pPr>
            <w:r w:rsidRPr="00B97B9C">
              <w:rPr>
                <w:b/>
              </w:rPr>
              <w:t>3.</w:t>
            </w:r>
          </w:p>
        </w:tc>
        <w:tc>
          <w:tcPr>
            <w:tcW w:w="4248" w:type="dxa"/>
            <w:shd w:val="clear" w:color="auto" w:fill="auto"/>
            <w:vAlign w:val="center"/>
          </w:tcPr>
          <w:p w:rsidR="00B97B9C" w:rsidRPr="00B97B9C" w:rsidRDefault="00B97B9C" w:rsidP="00B97B9C">
            <w:pPr>
              <w:spacing w:before="200" w:after="200"/>
              <w:jc w:val="center"/>
              <w:rPr>
                <w:b/>
              </w:rPr>
            </w:pPr>
            <w:r w:rsidRPr="00B97B9C">
              <w:rPr>
                <w:b/>
              </w:rPr>
              <w:t>Projekt wykonawczy budowa/przebudowa oświetlenia ulicznego</w:t>
            </w:r>
          </w:p>
        </w:tc>
        <w:tc>
          <w:tcPr>
            <w:tcW w:w="2127" w:type="dxa"/>
            <w:shd w:val="clear" w:color="auto" w:fill="auto"/>
            <w:vAlign w:val="center"/>
          </w:tcPr>
          <w:p w:rsidR="00B97B9C" w:rsidRPr="00B97B9C" w:rsidRDefault="00B97B9C" w:rsidP="00B97B9C">
            <w:pPr>
              <w:spacing w:before="200" w:after="200"/>
              <w:jc w:val="center"/>
              <w:rPr>
                <w:b/>
              </w:rPr>
            </w:pPr>
          </w:p>
        </w:tc>
        <w:tc>
          <w:tcPr>
            <w:tcW w:w="2409" w:type="dxa"/>
            <w:shd w:val="clear" w:color="auto" w:fill="auto"/>
            <w:vAlign w:val="center"/>
          </w:tcPr>
          <w:p w:rsidR="00B97B9C" w:rsidRPr="00B97B9C" w:rsidRDefault="00B97B9C" w:rsidP="00B97B9C">
            <w:pPr>
              <w:spacing w:before="200" w:after="200"/>
              <w:jc w:val="center"/>
              <w:rPr>
                <w:b/>
              </w:rPr>
            </w:pPr>
          </w:p>
        </w:tc>
      </w:tr>
      <w:tr w:rsidR="00B97B9C" w:rsidRPr="00B97B9C" w:rsidTr="00B97B9C">
        <w:trPr>
          <w:trHeight w:val="1116"/>
          <w:jc w:val="center"/>
        </w:trPr>
        <w:tc>
          <w:tcPr>
            <w:tcW w:w="764" w:type="dxa"/>
            <w:shd w:val="clear" w:color="auto" w:fill="auto"/>
            <w:vAlign w:val="center"/>
          </w:tcPr>
          <w:p w:rsidR="00B97B9C" w:rsidRPr="00B97B9C" w:rsidRDefault="00B97B9C" w:rsidP="00B97B9C">
            <w:pPr>
              <w:spacing w:before="200" w:after="200"/>
              <w:jc w:val="center"/>
              <w:rPr>
                <w:b/>
              </w:rPr>
            </w:pPr>
            <w:r w:rsidRPr="00B97B9C">
              <w:rPr>
                <w:b/>
              </w:rPr>
              <w:t>4.</w:t>
            </w:r>
          </w:p>
        </w:tc>
        <w:tc>
          <w:tcPr>
            <w:tcW w:w="4248" w:type="dxa"/>
            <w:shd w:val="clear" w:color="auto" w:fill="auto"/>
            <w:vAlign w:val="center"/>
          </w:tcPr>
          <w:p w:rsidR="00B97B9C" w:rsidRPr="00B97B9C" w:rsidRDefault="00B97B9C" w:rsidP="00B97B9C">
            <w:pPr>
              <w:spacing w:before="200" w:after="200"/>
              <w:jc w:val="center"/>
              <w:rPr>
                <w:b/>
              </w:rPr>
            </w:pPr>
            <w:r w:rsidRPr="00B97B9C">
              <w:rPr>
                <w:b/>
              </w:rPr>
              <w:t>Projekt wykonawczy przebudowy urządzeń obcych</w:t>
            </w:r>
          </w:p>
        </w:tc>
        <w:tc>
          <w:tcPr>
            <w:tcW w:w="2127" w:type="dxa"/>
            <w:shd w:val="clear" w:color="auto" w:fill="auto"/>
            <w:vAlign w:val="center"/>
          </w:tcPr>
          <w:p w:rsidR="00B97B9C" w:rsidRPr="00B97B9C" w:rsidRDefault="00B97B9C" w:rsidP="00B97B9C">
            <w:pPr>
              <w:spacing w:before="200" w:after="200"/>
              <w:jc w:val="center"/>
              <w:rPr>
                <w:b/>
              </w:rPr>
            </w:pPr>
          </w:p>
        </w:tc>
        <w:tc>
          <w:tcPr>
            <w:tcW w:w="2409" w:type="dxa"/>
            <w:shd w:val="clear" w:color="auto" w:fill="auto"/>
            <w:vAlign w:val="center"/>
          </w:tcPr>
          <w:p w:rsidR="00B97B9C" w:rsidRPr="00B97B9C" w:rsidRDefault="00B97B9C" w:rsidP="00B97B9C">
            <w:pPr>
              <w:spacing w:before="200" w:after="200"/>
              <w:jc w:val="center"/>
              <w:rPr>
                <w:b/>
              </w:rPr>
            </w:pPr>
          </w:p>
        </w:tc>
      </w:tr>
      <w:tr w:rsidR="00B97B9C" w:rsidRPr="00B97B9C" w:rsidTr="00B97B9C">
        <w:trPr>
          <w:trHeight w:val="202"/>
          <w:jc w:val="center"/>
        </w:trPr>
        <w:tc>
          <w:tcPr>
            <w:tcW w:w="764" w:type="dxa"/>
            <w:shd w:val="clear" w:color="auto" w:fill="auto"/>
            <w:vAlign w:val="center"/>
          </w:tcPr>
          <w:p w:rsidR="00B97B9C" w:rsidRPr="00B97B9C" w:rsidRDefault="00B97B9C" w:rsidP="00B97B9C">
            <w:pPr>
              <w:spacing w:before="200" w:after="200"/>
              <w:jc w:val="center"/>
              <w:rPr>
                <w:b/>
              </w:rPr>
            </w:pPr>
            <w:r w:rsidRPr="00B97B9C">
              <w:rPr>
                <w:b/>
              </w:rPr>
              <w:t>5.</w:t>
            </w:r>
          </w:p>
        </w:tc>
        <w:tc>
          <w:tcPr>
            <w:tcW w:w="4248" w:type="dxa"/>
            <w:shd w:val="clear" w:color="auto" w:fill="auto"/>
            <w:vAlign w:val="center"/>
          </w:tcPr>
          <w:p w:rsidR="00B97B9C" w:rsidRPr="00B97B9C" w:rsidRDefault="00B97B9C" w:rsidP="00B97B9C">
            <w:pPr>
              <w:spacing w:before="200" w:after="200"/>
              <w:jc w:val="center"/>
              <w:rPr>
                <w:b/>
              </w:rPr>
            </w:pPr>
            <w:r w:rsidRPr="00B97B9C">
              <w:rPr>
                <w:b/>
              </w:rPr>
              <w:t>Projekt wykonawczy budowy kanału technologicznego</w:t>
            </w:r>
          </w:p>
        </w:tc>
        <w:tc>
          <w:tcPr>
            <w:tcW w:w="2127" w:type="dxa"/>
            <w:shd w:val="clear" w:color="auto" w:fill="auto"/>
            <w:vAlign w:val="center"/>
          </w:tcPr>
          <w:p w:rsidR="00B97B9C" w:rsidRPr="00B97B9C" w:rsidRDefault="00B97B9C" w:rsidP="00B97B9C">
            <w:pPr>
              <w:spacing w:before="200" w:after="200"/>
              <w:jc w:val="center"/>
              <w:rPr>
                <w:b/>
              </w:rPr>
            </w:pPr>
          </w:p>
        </w:tc>
        <w:tc>
          <w:tcPr>
            <w:tcW w:w="2409" w:type="dxa"/>
            <w:shd w:val="clear" w:color="auto" w:fill="auto"/>
            <w:vAlign w:val="center"/>
          </w:tcPr>
          <w:p w:rsidR="00B97B9C" w:rsidRPr="00B97B9C" w:rsidRDefault="00B97B9C" w:rsidP="00B97B9C">
            <w:pPr>
              <w:spacing w:before="200" w:after="200"/>
              <w:jc w:val="center"/>
              <w:rPr>
                <w:b/>
              </w:rPr>
            </w:pPr>
          </w:p>
        </w:tc>
      </w:tr>
      <w:tr w:rsidR="00B97B9C" w:rsidRPr="00B97B9C" w:rsidTr="00B97B9C">
        <w:trPr>
          <w:trHeight w:val="76"/>
          <w:jc w:val="center"/>
        </w:trPr>
        <w:tc>
          <w:tcPr>
            <w:tcW w:w="764" w:type="dxa"/>
            <w:shd w:val="clear" w:color="auto" w:fill="auto"/>
            <w:vAlign w:val="center"/>
          </w:tcPr>
          <w:p w:rsidR="00B97B9C" w:rsidRPr="00B97B9C" w:rsidRDefault="00B97B9C" w:rsidP="00B97B9C">
            <w:pPr>
              <w:spacing w:before="200" w:after="200"/>
              <w:jc w:val="center"/>
              <w:rPr>
                <w:b/>
              </w:rPr>
            </w:pPr>
            <w:r w:rsidRPr="00B97B9C">
              <w:rPr>
                <w:b/>
              </w:rPr>
              <w:t>6.</w:t>
            </w:r>
          </w:p>
        </w:tc>
        <w:tc>
          <w:tcPr>
            <w:tcW w:w="4248" w:type="dxa"/>
            <w:shd w:val="clear" w:color="auto" w:fill="auto"/>
            <w:vAlign w:val="center"/>
          </w:tcPr>
          <w:p w:rsidR="00B97B9C" w:rsidRPr="00B97B9C" w:rsidRDefault="00B97B9C" w:rsidP="00B97B9C">
            <w:pPr>
              <w:spacing w:before="200" w:after="200"/>
              <w:jc w:val="center"/>
              <w:rPr>
                <w:b/>
              </w:rPr>
            </w:pPr>
            <w:r w:rsidRPr="00B97B9C">
              <w:rPr>
                <w:b/>
              </w:rPr>
              <w:t>Projekt tymczasowej organizacji ruchu</w:t>
            </w:r>
          </w:p>
        </w:tc>
        <w:tc>
          <w:tcPr>
            <w:tcW w:w="2127" w:type="dxa"/>
            <w:shd w:val="clear" w:color="auto" w:fill="auto"/>
            <w:vAlign w:val="center"/>
          </w:tcPr>
          <w:p w:rsidR="00B97B9C" w:rsidRPr="00B97B9C" w:rsidRDefault="00B97B9C" w:rsidP="00B97B9C">
            <w:pPr>
              <w:spacing w:before="200" w:after="200"/>
              <w:jc w:val="center"/>
              <w:rPr>
                <w:b/>
              </w:rPr>
            </w:pPr>
          </w:p>
        </w:tc>
        <w:tc>
          <w:tcPr>
            <w:tcW w:w="2409" w:type="dxa"/>
            <w:shd w:val="clear" w:color="auto" w:fill="auto"/>
            <w:vAlign w:val="center"/>
          </w:tcPr>
          <w:p w:rsidR="00B97B9C" w:rsidRPr="00B97B9C" w:rsidRDefault="00B97B9C" w:rsidP="00B97B9C">
            <w:pPr>
              <w:spacing w:before="200" w:after="200"/>
              <w:jc w:val="center"/>
              <w:rPr>
                <w:b/>
              </w:rPr>
            </w:pPr>
          </w:p>
        </w:tc>
      </w:tr>
      <w:tr w:rsidR="00B97B9C" w:rsidRPr="00B97B9C" w:rsidTr="00B97B9C">
        <w:trPr>
          <w:trHeight w:val="70"/>
          <w:jc w:val="center"/>
        </w:trPr>
        <w:tc>
          <w:tcPr>
            <w:tcW w:w="764" w:type="dxa"/>
            <w:shd w:val="clear" w:color="auto" w:fill="auto"/>
            <w:vAlign w:val="center"/>
          </w:tcPr>
          <w:p w:rsidR="00B97B9C" w:rsidRPr="00B97B9C" w:rsidRDefault="00B97B9C" w:rsidP="00B97B9C">
            <w:pPr>
              <w:spacing w:before="200" w:after="200"/>
              <w:jc w:val="center"/>
              <w:rPr>
                <w:b/>
              </w:rPr>
            </w:pPr>
            <w:r w:rsidRPr="00B97B9C">
              <w:rPr>
                <w:b/>
              </w:rPr>
              <w:t>7.</w:t>
            </w:r>
          </w:p>
        </w:tc>
        <w:tc>
          <w:tcPr>
            <w:tcW w:w="4248" w:type="dxa"/>
            <w:shd w:val="clear" w:color="auto" w:fill="auto"/>
            <w:vAlign w:val="center"/>
          </w:tcPr>
          <w:p w:rsidR="00B97B9C" w:rsidRPr="00B97B9C" w:rsidRDefault="00B97B9C" w:rsidP="00B97B9C">
            <w:pPr>
              <w:spacing w:before="200" w:after="200"/>
              <w:jc w:val="center"/>
              <w:rPr>
                <w:b/>
              </w:rPr>
            </w:pPr>
            <w:r w:rsidRPr="00B97B9C">
              <w:rPr>
                <w:b/>
              </w:rPr>
              <w:t>Projekt docelowej organizacji ruchu</w:t>
            </w:r>
          </w:p>
        </w:tc>
        <w:tc>
          <w:tcPr>
            <w:tcW w:w="2127" w:type="dxa"/>
            <w:shd w:val="clear" w:color="auto" w:fill="auto"/>
            <w:vAlign w:val="center"/>
          </w:tcPr>
          <w:p w:rsidR="00B97B9C" w:rsidRPr="00B97B9C" w:rsidRDefault="00B97B9C" w:rsidP="00B97B9C">
            <w:pPr>
              <w:spacing w:before="200" w:after="200"/>
              <w:jc w:val="center"/>
              <w:rPr>
                <w:b/>
              </w:rPr>
            </w:pPr>
          </w:p>
        </w:tc>
        <w:tc>
          <w:tcPr>
            <w:tcW w:w="2409" w:type="dxa"/>
            <w:shd w:val="clear" w:color="auto" w:fill="auto"/>
            <w:vAlign w:val="center"/>
          </w:tcPr>
          <w:p w:rsidR="00B97B9C" w:rsidRPr="00B97B9C" w:rsidRDefault="00B97B9C" w:rsidP="00B97B9C">
            <w:pPr>
              <w:spacing w:before="200" w:after="200"/>
              <w:jc w:val="center"/>
              <w:rPr>
                <w:b/>
              </w:rPr>
            </w:pPr>
          </w:p>
        </w:tc>
      </w:tr>
      <w:tr w:rsidR="00B97B9C" w:rsidRPr="00B97B9C" w:rsidTr="00B97B9C">
        <w:trPr>
          <w:trHeight w:val="236"/>
          <w:jc w:val="center"/>
        </w:trPr>
        <w:tc>
          <w:tcPr>
            <w:tcW w:w="764" w:type="dxa"/>
            <w:shd w:val="clear" w:color="auto" w:fill="auto"/>
            <w:vAlign w:val="center"/>
          </w:tcPr>
          <w:p w:rsidR="00B97B9C" w:rsidRPr="00B97B9C" w:rsidRDefault="00B97B9C" w:rsidP="00B97B9C">
            <w:pPr>
              <w:spacing w:before="200" w:after="200"/>
              <w:jc w:val="center"/>
              <w:rPr>
                <w:b/>
              </w:rPr>
            </w:pPr>
            <w:r w:rsidRPr="00B97B9C">
              <w:rPr>
                <w:b/>
              </w:rPr>
              <w:t>8.</w:t>
            </w:r>
          </w:p>
        </w:tc>
        <w:tc>
          <w:tcPr>
            <w:tcW w:w="4248" w:type="dxa"/>
            <w:shd w:val="clear" w:color="auto" w:fill="auto"/>
            <w:vAlign w:val="center"/>
          </w:tcPr>
          <w:p w:rsidR="00B97B9C" w:rsidRPr="00B97B9C" w:rsidRDefault="00B97B9C" w:rsidP="00B97B9C">
            <w:pPr>
              <w:spacing w:before="200" w:after="200"/>
              <w:jc w:val="center"/>
              <w:rPr>
                <w:b/>
              </w:rPr>
            </w:pPr>
            <w:r w:rsidRPr="00B97B9C">
              <w:rPr>
                <w:b/>
              </w:rPr>
              <w:t>Szczegółowa specyfikacja techniczna Wykonania i odbioru robót</w:t>
            </w:r>
          </w:p>
        </w:tc>
        <w:tc>
          <w:tcPr>
            <w:tcW w:w="2127" w:type="dxa"/>
            <w:shd w:val="clear" w:color="auto" w:fill="auto"/>
            <w:vAlign w:val="center"/>
          </w:tcPr>
          <w:p w:rsidR="00B97B9C" w:rsidRPr="00B97B9C" w:rsidRDefault="00B97B9C" w:rsidP="00B97B9C">
            <w:pPr>
              <w:spacing w:before="200" w:after="200"/>
              <w:jc w:val="center"/>
              <w:rPr>
                <w:b/>
              </w:rPr>
            </w:pPr>
          </w:p>
        </w:tc>
        <w:tc>
          <w:tcPr>
            <w:tcW w:w="2409" w:type="dxa"/>
            <w:shd w:val="clear" w:color="auto" w:fill="auto"/>
            <w:vAlign w:val="center"/>
          </w:tcPr>
          <w:p w:rsidR="00B97B9C" w:rsidRPr="00B97B9C" w:rsidRDefault="00B97B9C" w:rsidP="00B97B9C">
            <w:pPr>
              <w:spacing w:before="200" w:after="200"/>
              <w:jc w:val="center"/>
              <w:rPr>
                <w:b/>
              </w:rPr>
            </w:pPr>
          </w:p>
        </w:tc>
      </w:tr>
      <w:tr w:rsidR="00B97B9C" w:rsidRPr="00B97B9C" w:rsidTr="00B97B9C">
        <w:trPr>
          <w:trHeight w:val="521"/>
          <w:jc w:val="center"/>
        </w:trPr>
        <w:tc>
          <w:tcPr>
            <w:tcW w:w="764" w:type="dxa"/>
            <w:shd w:val="clear" w:color="auto" w:fill="auto"/>
            <w:vAlign w:val="center"/>
          </w:tcPr>
          <w:p w:rsidR="00B97B9C" w:rsidRPr="00B97B9C" w:rsidRDefault="00B97B9C" w:rsidP="00B97B9C">
            <w:pPr>
              <w:spacing w:before="200" w:after="200"/>
              <w:jc w:val="center"/>
              <w:rPr>
                <w:b/>
              </w:rPr>
            </w:pPr>
            <w:r w:rsidRPr="00B97B9C">
              <w:rPr>
                <w:b/>
              </w:rPr>
              <w:t>9.</w:t>
            </w:r>
          </w:p>
        </w:tc>
        <w:tc>
          <w:tcPr>
            <w:tcW w:w="4248" w:type="dxa"/>
            <w:shd w:val="clear" w:color="auto" w:fill="auto"/>
            <w:vAlign w:val="center"/>
          </w:tcPr>
          <w:p w:rsidR="00B97B9C" w:rsidRPr="00B97B9C" w:rsidRDefault="00B97B9C" w:rsidP="00B97B9C">
            <w:pPr>
              <w:spacing w:before="200" w:after="200"/>
              <w:jc w:val="center"/>
              <w:rPr>
                <w:b/>
              </w:rPr>
            </w:pPr>
            <w:r w:rsidRPr="00B97B9C">
              <w:rPr>
                <w:b/>
              </w:rPr>
              <w:t>Opracowanie przedmiaru robót i kosztorysu inwestorskiego</w:t>
            </w:r>
          </w:p>
        </w:tc>
        <w:tc>
          <w:tcPr>
            <w:tcW w:w="2127" w:type="dxa"/>
            <w:shd w:val="clear" w:color="auto" w:fill="auto"/>
            <w:vAlign w:val="center"/>
          </w:tcPr>
          <w:p w:rsidR="00B97B9C" w:rsidRPr="00B97B9C" w:rsidRDefault="00B97B9C" w:rsidP="00B97B9C">
            <w:pPr>
              <w:spacing w:before="200" w:after="200"/>
              <w:jc w:val="center"/>
              <w:rPr>
                <w:b/>
              </w:rPr>
            </w:pPr>
          </w:p>
        </w:tc>
        <w:tc>
          <w:tcPr>
            <w:tcW w:w="2409" w:type="dxa"/>
            <w:shd w:val="clear" w:color="auto" w:fill="auto"/>
            <w:vAlign w:val="center"/>
          </w:tcPr>
          <w:p w:rsidR="00B97B9C" w:rsidRPr="00B97B9C" w:rsidRDefault="00B97B9C" w:rsidP="00B97B9C">
            <w:pPr>
              <w:spacing w:before="200" w:after="200"/>
              <w:jc w:val="center"/>
              <w:rPr>
                <w:b/>
              </w:rPr>
            </w:pPr>
          </w:p>
        </w:tc>
      </w:tr>
      <w:tr w:rsidR="00B97B9C" w:rsidRPr="00B97B9C" w:rsidTr="00B97B9C">
        <w:trPr>
          <w:trHeight w:val="1116"/>
          <w:jc w:val="center"/>
        </w:trPr>
        <w:tc>
          <w:tcPr>
            <w:tcW w:w="764" w:type="dxa"/>
            <w:shd w:val="clear" w:color="auto" w:fill="auto"/>
            <w:vAlign w:val="center"/>
          </w:tcPr>
          <w:p w:rsidR="00B97B9C" w:rsidRPr="00B97B9C" w:rsidRDefault="00B97B9C" w:rsidP="00B97B9C">
            <w:pPr>
              <w:spacing w:before="200" w:after="200"/>
              <w:jc w:val="center"/>
              <w:rPr>
                <w:b/>
              </w:rPr>
            </w:pPr>
            <w:r w:rsidRPr="00B97B9C">
              <w:rPr>
                <w:b/>
              </w:rPr>
              <w:t>10.</w:t>
            </w:r>
          </w:p>
        </w:tc>
        <w:tc>
          <w:tcPr>
            <w:tcW w:w="4248" w:type="dxa"/>
            <w:shd w:val="clear" w:color="auto" w:fill="auto"/>
            <w:vAlign w:val="center"/>
          </w:tcPr>
          <w:p w:rsidR="00B97B9C" w:rsidRPr="00B97B9C" w:rsidRDefault="00B97B9C" w:rsidP="00B97B9C">
            <w:pPr>
              <w:spacing w:before="200" w:after="200"/>
              <w:jc w:val="center"/>
              <w:rPr>
                <w:b/>
              </w:rPr>
            </w:pPr>
            <w:r w:rsidRPr="00B97B9C">
              <w:rPr>
                <w:b/>
              </w:rPr>
              <w:t>Opracowanie map do celów projektowych</w:t>
            </w:r>
          </w:p>
        </w:tc>
        <w:tc>
          <w:tcPr>
            <w:tcW w:w="2127" w:type="dxa"/>
            <w:shd w:val="clear" w:color="auto" w:fill="auto"/>
            <w:vAlign w:val="center"/>
          </w:tcPr>
          <w:p w:rsidR="00B97B9C" w:rsidRPr="00B97B9C" w:rsidRDefault="00B97B9C" w:rsidP="00B97B9C">
            <w:pPr>
              <w:spacing w:before="200" w:after="200"/>
              <w:jc w:val="center"/>
              <w:rPr>
                <w:b/>
              </w:rPr>
            </w:pPr>
          </w:p>
        </w:tc>
        <w:tc>
          <w:tcPr>
            <w:tcW w:w="2409" w:type="dxa"/>
            <w:shd w:val="clear" w:color="auto" w:fill="auto"/>
            <w:vAlign w:val="center"/>
          </w:tcPr>
          <w:p w:rsidR="00B97B9C" w:rsidRPr="00B97B9C" w:rsidRDefault="00B97B9C" w:rsidP="00B97B9C">
            <w:pPr>
              <w:spacing w:before="200" w:after="200"/>
              <w:jc w:val="center"/>
              <w:rPr>
                <w:b/>
              </w:rPr>
            </w:pPr>
          </w:p>
        </w:tc>
      </w:tr>
    </w:tbl>
    <w:p w:rsidR="00B97B9C" w:rsidRPr="00B97B9C" w:rsidRDefault="00B97B9C" w:rsidP="00B97B9C">
      <w:pPr>
        <w:suppressAutoHyphens/>
        <w:spacing w:after="0" w:line="240" w:lineRule="auto"/>
        <w:rPr>
          <w:sz w:val="24"/>
          <w:szCs w:val="24"/>
          <w:lang w:eastAsia="ar-SA"/>
        </w:rPr>
      </w:pPr>
    </w:p>
    <w:p w:rsidR="00B97B9C" w:rsidRPr="00B97B9C" w:rsidRDefault="00B97B9C" w:rsidP="00B97B9C">
      <w:pPr>
        <w:suppressAutoHyphens/>
        <w:spacing w:after="0" w:line="240" w:lineRule="auto"/>
        <w:rPr>
          <w:sz w:val="24"/>
          <w:szCs w:val="24"/>
          <w:lang w:eastAsia="ar-SA"/>
        </w:rPr>
      </w:pPr>
    </w:p>
    <w:p w:rsidR="00B97B9C" w:rsidRPr="00B97B9C" w:rsidRDefault="00B97B9C" w:rsidP="00B97B9C">
      <w:pPr>
        <w:suppressAutoHyphens/>
        <w:spacing w:after="0" w:line="240" w:lineRule="auto"/>
        <w:rPr>
          <w:sz w:val="24"/>
          <w:szCs w:val="24"/>
          <w:lang w:eastAsia="ar-SA"/>
        </w:rPr>
      </w:pPr>
    </w:p>
    <w:p w:rsidR="00B97B9C" w:rsidRPr="00B97B9C" w:rsidRDefault="00B97B9C" w:rsidP="00B97B9C">
      <w:pPr>
        <w:suppressAutoHyphens/>
        <w:spacing w:after="0" w:line="240" w:lineRule="auto"/>
        <w:rPr>
          <w:rFonts w:ascii="Arial" w:eastAsia="Times New Roman" w:hAnsi="Arial" w:cs="Times New Roman"/>
          <w:sz w:val="16"/>
          <w:szCs w:val="20"/>
          <w:lang w:eastAsia="ar-SA"/>
        </w:rPr>
      </w:pPr>
      <w:r w:rsidRPr="00B97B9C">
        <w:rPr>
          <w:rFonts w:ascii="Arial" w:eastAsia="Times New Roman" w:hAnsi="Arial" w:cs="Times New Roman"/>
          <w:sz w:val="20"/>
          <w:szCs w:val="20"/>
          <w:lang w:eastAsia="ar-SA"/>
        </w:rPr>
        <w:t xml:space="preserve">                                                                         ....................................................</w:t>
      </w:r>
    </w:p>
    <w:p w:rsidR="00B97B9C" w:rsidRPr="00B97B9C" w:rsidRDefault="00B97B9C" w:rsidP="00B97B9C">
      <w:pPr>
        <w:suppressAutoHyphens/>
        <w:spacing w:after="0" w:line="240" w:lineRule="auto"/>
        <w:ind w:left="2832"/>
        <w:rPr>
          <w:rFonts w:ascii="Arial" w:eastAsia="Times New Roman" w:hAnsi="Arial" w:cs="Times New Roman"/>
          <w:sz w:val="16"/>
          <w:szCs w:val="20"/>
          <w:lang w:eastAsia="ar-SA"/>
        </w:rPr>
      </w:pPr>
      <w:r w:rsidRPr="00B97B9C">
        <w:rPr>
          <w:rFonts w:ascii="Arial" w:eastAsia="Times New Roman" w:hAnsi="Arial" w:cs="Times New Roman"/>
          <w:sz w:val="16"/>
          <w:szCs w:val="20"/>
          <w:lang w:eastAsia="ar-SA"/>
        </w:rPr>
        <w:t xml:space="preserve">                             podpis osoby/ osób uprawnionych do składania oświadczeń </w:t>
      </w:r>
    </w:p>
    <w:p w:rsidR="00310740" w:rsidRPr="00310740" w:rsidRDefault="00B97B9C" w:rsidP="00310740">
      <w:pPr>
        <w:suppressAutoHyphens/>
        <w:spacing w:after="0" w:line="240" w:lineRule="auto"/>
        <w:rPr>
          <w:rFonts w:ascii="Arial" w:eastAsia="Times New Roman" w:hAnsi="Arial" w:cs="Times New Roman"/>
          <w:sz w:val="16"/>
          <w:szCs w:val="20"/>
          <w:lang w:eastAsia="ar-SA"/>
        </w:rPr>
      </w:pPr>
      <w:r w:rsidRPr="00B97B9C">
        <w:rPr>
          <w:rFonts w:ascii="Arial" w:eastAsia="Times New Roman" w:hAnsi="Arial" w:cs="Times New Roman"/>
          <w:sz w:val="16"/>
          <w:szCs w:val="20"/>
          <w:lang w:eastAsia="ar-SA"/>
        </w:rPr>
        <w:t xml:space="preserve">                                                                                                           </w:t>
      </w:r>
      <w:r w:rsidR="00310740">
        <w:rPr>
          <w:rFonts w:ascii="Arial" w:eastAsia="Times New Roman" w:hAnsi="Arial" w:cs="Times New Roman"/>
          <w:sz w:val="16"/>
          <w:szCs w:val="20"/>
          <w:lang w:eastAsia="ar-SA"/>
        </w:rPr>
        <w:t xml:space="preserve">            w imieniu Wykonawcy</w:t>
      </w:r>
    </w:p>
    <w:p w:rsidR="00310740" w:rsidRDefault="00310740" w:rsidP="00310740">
      <w:pPr>
        <w:suppressAutoHyphens/>
        <w:spacing w:after="0" w:line="240" w:lineRule="auto"/>
        <w:rPr>
          <w:rFonts w:ascii="Arial" w:eastAsia="Times New Roman" w:hAnsi="Arial" w:cs="Times New Roman"/>
          <w:b/>
          <w:sz w:val="16"/>
          <w:szCs w:val="20"/>
          <w:lang w:eastAsia="ar-SA"/>
        </w:rPr>
      </w:pPr>
    </w:p>
    <w:p w:rsidR="00310740" w:rsidRPr="00F01771" w:rsidRDefault="00310740" w:rsidP="00310740">
      <w:pPr>
        <w:suppressAutoHyphens/>
        <w:spacing w:after="0" w:line="240" w:lineRule="auto"/>
        <w:rPr>
          <w:rFonts w:ascii="Arial" w:eastAsia="Times New Roman" w:hAnsi="Arial" w:cs="Times New Roman"/>
          <w:b/>
          <w:sz w:val="16"/>
          <w:szCs w:val="20"/>
          <w:lang w:eastAsia="ar-SA"/>
        </w:rPr>
      </w:pPr>
    </w:p>
    <w:p w:rsidR="00310740" w:rsidRPr="00F01771" w:rsidRDefault="00310740" w:rsidP="00310740">
      <w:pPr>
        <w:suppressAutoHyphens/>
        <w:spacing w:after="0" w:line="240" w:lineRule="auto"/>
        <w:rPr>
          <w:rFonts w:ascii="Arial" w:eastAsia="Times New Roman" w:hAnsi="Arial" w:cs="Times New Roman"/>
          <w:b/>
          <w:sz w:val="16"/>
          <w:szCs w:val="20"/>
          <w:lang w:eastAsia="ar-SA"/>
        </w:rPr>
      </w:pPr>
    </w:p>
    <w:p w:rsidR="00310740" w:rsidRPr="00F01771" w:rsidRDefault="00310740" w:rsidP="00310740">
      <w:pPr>
        <w:suppressAutoHyphens/>
        <w:spacing w:after="0" w:line="240" w:lineRule="auto"/>
        <w:rPr>
          <w:rFonts w:ascii="Arial" w:eastAsia="Times New Roman" w:hAnsi="Arial" w:cs="Times New Roman"/>
          <w:b/>
          <w:sz w:val="16"/>
          <w:szCs w:val="20"/>
          <w:lang w:eastAsia="ar-SA"/>
        </w:rPr>
      </w:pPr>
    </w:p>
    <w:p w:rsidR="00310740" w:rsidRPr="00F01771" w:rsidRDefault="00310740" w:rsidP="00310740">
      <w:pPr>
        <w:suppressAutoHyphens/>
        <w:spacing w:after="0" w:line="240" w:lineRule="auto"/>
        <w:rPr>
          <w:rFonts w:ascii="Arial" w:eastAsia="Times New Roman" w:hAnsi="Arial" w:cs="Times New Roman"/>
          <w:bCs/>
          <w:sz w:val="16"/>
          <w:szCs w:val="20"/>
          <w:lang w:eastAsia="ar-SA"/>
        </w:rPr>
      </w:pPr>
      <w:r w:rsidRPr="00F01771">
        <w:rPr>
          <w:rFonts w:ascii="Arial" w:eastAsia="Times New Roman" w:hAnsi="Arial" w:cs="Times New Roman"/>
          <w:b/>
          <w:sz w:val="16"/>
          <w:szCs w:val="20"/>
          <w:lang w:eastAsia="ar-SA"/>
        </w:rPr>
        <w:t xml:space="preserve">      </w:t>
      </w:r>
      <w:r>
        <w:rPr>
          <w:rFonts w:eastAsia="Times New Roman" w:cstheme="minorHAnsi"/>
          <w:b/>
          <w:lang w:eastAsia="ar-SA"/>
        </w:rPr>
        <w:t>ZP.271.25.2024</w:t>
      </w:r>
      <w:r w:rsidRPr="00F01771">
        <w:rPr>
          <w:rFonts w:eastAsia="Times New Roman" w:cstheme="minorHAnsi"/>
          <w:b/>
          <w:lang w:eastAsia="ar-SA"/>
        </w:rPr>
        <w:t xml:space="preserve">                                                     </w:t>
      </w:r>
      <w:r w:rsidRPr="00F01771">
        <w:rPr>
          <w:rFonts w:eastAsia="Times New Roman" w:cstheme="minorHAnsi"/>
          <w:b/>
          <w:i/>
          <w:lang w:eastAsia="ar-SA"/>
        </w:rPr>
        <w:t xml:space="preserve">          </w:t>
      </w:r>
      <w:r w:rsidRPr="00F01771">
        <w:rPr>
          <w:rFonts w:ascii="Arial" w:eastAsia="Times New Roman" w:hAnsi="Arial" w:cs="Times New Roman"/>
          <w:i/>
          <w:sz w:val="20"/>
          <w:szCs w:val="20"/>
          <w:lang w:eastAsia="ar-SA"/>
        </w:rPr>
        <w:tab/>
      </w:r>
      <w:r w:rsidRPr="00F01771">
        <w:rPr>
          <w:rFonts w:ascii="Arial" w:eastAsia="Times New Roman" w:hAnsi="Arial" w:cs="Times New Roman"/>
          <w:i/>
          <w:sz w:val="20"/>
          <w:szCs w:val="20"/>
          <w:lang w:eastAsia="ar-SA"/>
        </w:rPr>
        <w:tab/>
      </w:r>
      <w:r w:rsidRPr="00F01771">
        <w:rPr>
          <w:rFonts w:ascii="Arial" w:eastAsia="Times New Roman" w:hAnsi="Arial" w:cs="Times New Roman"/>
          <w:bCs/>
          <w:i/>
          <w:sz w:val="20"/>
          <w:szCs w:val="20"/>
          <w:lang w:eastAsia="ar-SA"/>
        </w:rPr>
        <w:t xml:space="preserve">Załącznik  Nr 2 do SWZ </w:t>
      </w:r>
    </w:p>
    <w:p w:rsidR="00310740" w:rsidRPr="00F01771" w:rsidRDefault="00310740" w:rsidP="00310740">
      <w:pPr>
        <w:shd w:val="clear" w:color="auto" w:fill="FFFFFF"/>
        <w:suppressAutoHyphens/>
        <w:spacing w:after="0" w:line="240" w:lineRule="auto"/>
        <w:jc w:val="right"/>
        <w:rPr>
          <w:rFonts w:ascii="Verdana" w:eastAsia="Times New Roman" w:hAnsi="Verdana" w:cs="Times New Roman"/>
          <w:b/>
          <w:bCs/>
          <w:sz w:val="18"/>
          <w:szCs w:val="18"/>
          <w:lang w:eastAsia="ar-SA"/>
        </w:rPr>
      </w:pPr>
    </w:p>
    <w:p w:rsidR="00310740" w:rsidRPr="00F01771" w:rsidRDefault="00310740" w:rsidP="00310740">
      <w:pPr>
        <w:shd w:val="clear" w:color="auto" w:fill="FFFFFF"/>
        <w:suppressAutoHyphens/>
        <w:spacing w:after="0" w:line="240" w:lineRule="auto"/>
        <w:jc w:val="center"/>
        <w:rPr>
          <w:rFonts w:ascii="Verdana" w:eastAsia="Times New Roman" w:hAnsi="Verdana" w:cs="Times New Roman"/>
          <w:b/>
          <w:bCs/>
          <w:sz w:val="18"/>
          <w:szCs w:val="18"/>
          <w:lang w:eastAsia="ar-SA"/>
        </w:rPr>
      </w:pPr>
    </w:p>
    <w:p w:rsidR="00310740" w:rsidRPr="00F01771" w:rsidRDefault="00310740" w:rsidP="00310740">
      <w:pPr>
        <w:shd w:val="clear" w:color="auto" w:fill="FFFFFF"/>
        <w:suppressAutoHyphens/>
        <w:spacing w:after="0" w:line="240" w:lineRule="auto"/>
        <w:jc w:val="center"/>
        <w:rPr>
          <w:rFonts w:ascii="Verdana" w:eastAsia="Times New Roman" w:hAnsi="Verdana" w:cs="Times New Roman"/>
          <w:b/>
          <w:bCs/>
          <w:sz w:val="18"/>
          <w:szCs w:val="18"/>
          <w:lang w:eastAsia="ar-SA"/>
        </w:rPr>
      </w:pPr>
    </w:p>
    <w:p w:rsidR="00310740" w:rsidRPr="00F01771" w:rsidRDefault="00310740" w:rsidP="00310740">
      <w:pPr>
        <w:shd w:val="clear" w:color="auto" w:fill="FFFFFF"/>
        <w:suppressAutoHyphens/>
        <w:spacing w:after="0" w:line="240" w:lineRule="auto"/>
        <w:jc w:val="center"/>
        <w:rPr>
          <w:rFonts w:ascii="Verdana" w:eastAsia="Times New Roman" w:hAnsi="Verdana" w:cs="Times New Roman"/>
          <w:b/>
          <w:bCs/>
          <w:sz w:val="18"/>
          <w:szCs w:val="18"/>
          <w:lang w:eastAsia="ar-SA"/>
        </w:rPr>
      </w:pPr>
    </w:p>
    <w:p w:rsidR="00310740" w:rsidRPr="00F01771" w:rsidRDefault="00310740" w:rsidP="00310740">
      <w:pPr>
        <w:shd w:val="clear" w:color="auto" w:fill="FFFFFF"/>
        <w:suppressAutoHyphens/>
        <w:spacing w:after="0" w:line="240" w:lineRule="auto"/>
        <w:jc w:val="center"/>
        <w:rPr>
          <w:rFonts w:ascii="Verdana" w:eastAsia="Times New Roman" w:hAnsi="Verdana" w:cs="Times New Roman"/>
          <w:b/>
          <w:bCs/>
          <w:sz w:val="18"/>
          <w:szCs w:val="18"/>
          <w:lang w:eastAsia="ar-SA"/>
        </w:rPr>
      </w:pPr>
    </w:p>
    <w:p w:rsidR="00310740" w:rsidRPr="00F01771" w:rsidRDefault="00310740" w:rsidP="00310740">
      <w:pPr>
        <w:shd w:val="clear" w:color="auto" w:fill="FFFFFF"/>
        <w:suppressAutoHyphens/>
        <w:spacing w:after="0" w:line="240" w:lineRule="auto"/>
        <w:jc w:val="center"/>
        <w:rPr>
          <w:rFonts w:ascii="Verdana" w:eastAsia="Times New Roman" w:hAnsi="Verdana" w:cs="Times New Roman"/>
          <w:b/>
          <w:bCs/>
          <w:lang w:eastAsia="ar-SA"/>
        </w:rPr>
      </w:pPr>
      <w:r w:rsidRPr="00F01771">
        <w:rPr>
          <w:rFonts w:ascii="Verdana" w:eastAsia="Times New Roman" w:hAnsi="Verdana" w:cs="Times New Roman"/>
          <w:b/>
          <w:bCs/>
          <w:lang w:eastAsia="ar-SA"/>
        </w:rPr>
        <w:t>OŚWIADCZENIE WYKONAWCY</w:t>
      </w:r>
    </w:p>
    <w:p w:rsidR="00310740" w:rsidRPr="00F01771" w:rsidRDefault="00310740" w:rsidP="00310740">
      <w:pPr>
        <w:shd w:val="clear" w:color="auto" w:fill="FFFFFF"/>
        <w:suppressAutoHyphens/>
        <w:spacing w:after="0" w:line="240" w:lineRule="auto"/>
        <w:jc w:val="center"/>
        <w:rPr>
          <w:rFonts w:ascii="Verdana" w:eastAsia="Times New Roman" w:hAnsi="Verdana" w:cs="Times New Roman"/>
          <w:b/>
          <w:bCs/>
          <w:sz w:val="18"/>
          <w:szCs w:val="18"/>
          <w:lang w:eastAsia="ar-SA"/>
        </w:rPr>
      </w:pPr>
    </w:p>
    <w:p w:rsidR="00310740" w:rsidRPr="00F01771" w:rsidRDefault="00310740" w:rsidP="00310740">
      <w:pPr>
        <w:shd w:val="clear" w:color="auto" w:fill="FFFFFF"/>
        <w:suppressAutoHyphens/>
        <w:spacing w:after="0" w:line="240" w:lineRule="auto"/>
        <w:jc w:val="center"/>
        <w:rPr>
          <w:rFonts w:ascii="Verdana" w:eastAsia="Times New Roman" w:hAnsi="Verdana" w:cs="Times New Roman"/>
          <w:b/>
          <w:bCs/>
          <w:sz w:val="18"/>
          <w:szCs w:val="18"/>
          <w:lang w:eastAsia="ar-SA"/>
        </w:rPr>
      </w:pPr>
      <w:r w:rsidRPr="00F01771">
        <w:rPr>
          <w:rFonts w:ascii="Verdana" w:eastAsia="Times New Roman" w:hAnsi="Verdana" w:cs="Times New Roman"/>
          <w:b/>
          <w:bCs/>
          <w:sz w:val="18"/>
          <w:szCs w:val="18"/>
          <w:lang w:eastAsia="ar-SA"/>
        </w:rPr>
        <w:t>SKŁADANE DO POSTĘPOWANIA W SPRAWIE UDZIELENIA ZAMÓWIENIA PUBLICZNEGO</w:t>
      </w:r>
    </w:p>
    <w:p w:rsidR="00310740" w:rsidRPr="00F01771" w:rsidRDefault="00310740" w:rsidP="00310740">
      <w:pPr>
        <w:shd w:val="clear" w:color="auto" w:fill="FFFFFF"/>
        <w:suppressAutoHyphens/>
        <w:spacing w:after="0" w:line="240" w:lineRule="auto"/>
        <w:rPr>
          <w:rFonts w:ascii="Verdana" w:eastAsia="Times New Roman" w:hAnsi="Verdana" w:cs="Times New Roman"/>
          <w:b/>
          <w:bCs/>
          <w:sz w:val="18"/>
          <w:szCs w:val="18"/>
          <w:lang w:eastAsia="ar-SA"/>
        </w:rPr>
      </w:pPr>
    </w:p>
    <w:p w:rsidR="00310740" w:rsidRPr="00F01771" w:rsidRDefault="00310740" w:rsidP="00310740">
      <w:pPr>
        <w:shd w:val="clear" w:color="auto" w:fill="FFFFFF"/>
        <w:suppressAutoHyphens/>
        <w:spacing w:after="0" w:line="240" w:lineRule="auto"/>
        <w:jc w:val="center"/>
        <w:rPr>
          <w:rFonts w:ascii="Verdana" w:eastAsia="Times New Roman" w:hAnsi="Verdana" w:cs="Times New Roman"/>
          <w:b/>
          <w:bCs/>
          <w:sz w:val="18"/>
          <w:szCs w:val="18"/>
          <w:lang w:eastAsia="ar-SA"/>
        </w:rPr>
      </w:pPr>
      <w:r w:rsidRPr="00F01771">
        <w:rPr>
          <w:rFonts w:ascii="Verdana" w:eastAsia="Times New Roman" w:hAnsi="Verdana" w:cs="Times New Roman"/>
          <w:b/>
          <w:bCs/>
          <w:sz w:val="18"/>
          <w:szCs w:val="18"/>
          <w:u w:val="single"/>
          <w:lang w:eastAsia="ar-SA"/>
        </w:rPr>
        <w:t>Część I</w:t>
      </w:r>
      <w:r w:rsidRPr="00F01771">
        <w:rPr>
          <w:rFonts w:ascii="Verdana" w:eastAsia="Times New Roman" w:hAnsi="Verdana" w:cs="Times New Roman"/>
          <w:b/>
          <w:bCs/>
          <w:sz w:val="18"/>
          <w:szCs w:val="18"/>
          <w:lang w:eastAsia="ar-SA"/>
        </w:rPr>
        <w:t>:</w:t>
      </w:r>
    </w:p>
    <w:p w:rsidR="00310740" w:rsidRPr="00F01771" w:rsidRDefault="00310740" w:rsidP="00310740">
      <w:pPr>
        <w:shd w:val="clear" w:color="auto" w:fill="FFFFFF"/>
        <w:suppressAutoHyphens/>
        <w:spacing w:after="0" w:line="240" w:lineRule="auto"/>
        <w:jc w:val="center"/>
        <w:rPr>
          <w:rFonts w:eastAsia="Times New Roman" w:cstheme="minorHAnsi"/>
          <w:b/>
          <w:bCs/>
          <w:lang w:eastAsia="ar-SA"/>
        </w:rPr>
      </w:pPr>
    </w:p>
    <w:p w:rsidR="00310740" w:rsidRPr="00F01771" w:rsidRDefault="00310740" w:rsidP="00310740">
      <w:pPr>
        <w:shd w:val="clear" w:color="auto" w:fill="FFFFFF"/>
        <w:suppressAutoHyphens/>
        <w:spacing w:after="0" w:line="276" w:lineRule="auto"/>
        <w:jc w:val="both"/>
        <w:rPr>
          <w:rFonts w:ascii="Times New Roman" w:eastAsia="Times New Roman" w:hAnsi="Times New Roman" w:cs="Times New Roman"/>
          <w:b/>
          <w:bCs/>
          <w:lang w:eastAsia="ar-SA"/>
        </w:rPr>
      </w:pPr>
      <w:r w:rsidRPr="00F01771">
        <w:rPr>
          <w:rFonts w:ascii="Times New Roman" w:eastAsia="Times New Roman" w:hAnsi="Times New Roman" w:cs="Times New Roman"/>
          <w:b/>
          <w:bCs/>
          <w:lang w:eastAsia="ar-SA"/>
        </w:rPr>
        <w:t>Informacje dotyczące Zamawiającego i postępowania o udzielenie zamówienia</w:t>
      </w:r>
    </w:p>
    <w:p w:rsidR="00310740" w:rsidRPr="00F01771" w:rsidRDefault="00310740" w:rsidP="00310740">
      <w:pPr>
        <w:shd w:val="clear" w:color="auto" w:fill="FFFFFF"/>
        <w:suppressAutoHyphens/>
        <w:spacing w:after="0" w:line="276" w:lineRule="auto"/>
        <w:jc w:val="both"/>
        <w:rPr>
          <w:rFonts w:ascii="Times New Roman" w:eastAsia="Times New Roman" w:hAnsi="Times New Roman" w:cs="Times New Roman"/>
          <w:bCs/>
          <w:lang w:eastAsia="ar-SA"/>
        </w:rPr>
      </w:pPr>
    </w:p>
    <w:p w:rsidR="00310740" w:rsidRPr="00F01771" w:rsidRDefault="00310740" w:rsidP="00310740">
      <w:pPr>
        <w:shd w:val="clear" w:color="auto" w:fill="FFFFFF"/>
        <w:suppressAutoHyphens/>
        <w:spacing w:after="0" w:line="276" w:lineRule="auto"/>
        <w:jc w:val="both"/>
        <w:rPr>
          <w:rFonts w:ascii="Times New Roman" w:eastAsia="Times New Roman" w:hAnsi="Times New Roman" w:cs="Times New Roman"/>
          <w:bCs/>
          <w:lang w:eastAsia="ar-SA"/>
        </w:rPr>
      </w:pPr>
      <w:r w:rsidRPr="00F01771">
        <w:rPr>
          <w:rFonts w:ascii="Times New Roman" w:eastAsia="Times New Roman" w:hAnsi="Times New Roman" w:cs="Times New Roman"/>
          <w:bCs/>
          <w:lang w:eastAsia="ar-SA"/>
        </w:rPr>
        <w:t>1. Nazwa, adresy i dane kontaktowe Zamawiającego</w:t>
      </w:r>
    </w:p>
    <w:p w:rsidR="00310740" w:rsidRPr="00F01771" w:rsidRDefault="00310740" w:rsidP="00310740">
      <w:pPr>
        <w:shd w:val="clear" w:color="auto" w:fill="FFFFFF"/>
        <w:suppressAutoHyphens/>
        <w:spacing w:after="0" w:line="276" w:lineRule="auto"/>
        <w:jc w:val="both"/>
        <w:rPr>
          <w:rFonts w:ascii="Times New Roman" w:eastAsia="Times New Roman" w:hAnsi="Times New Roman" w:cs="Times New Roman"/>
          <w:bCs/>
          <w:lang w:eastAsia="ar-SA"/>
        </w:rPr>
      </w:pPr>
    </w:p>
    <w:p w:rsidR="00310740" w:rsidRPr="00F01771" w:rsidRDefault="00310740" w:rsidP="00310740">
      <w:pPr>
        <w:shd w:val="clear" w:color="auto" w:fill="FFFFFF"/>
        <w:suppressAutoHyphens/>
        <w:spacing w:after="0" w:line="276" w:lineRule="auto"/>
        <w:jc w:val="both"/>
        <w:rPr>
          <w:rFonts w:ascii="Times New Roman" w:eastAsia="Times New Roman" w:hAnsi="Times New Roman" w:cs="Times New Roman"/>
          <w:bCs/>
          <w:lang w:eastAsia="ar-SA"/>
        </w:rPr>
      </w:pPr>
      <w:r w:rsidRPr="00F01771">
        <w:rPr>
          <w:rFonts w:ascii="Times New Roman" w:eastAsia="Times New Roman" w:hAnsi="Times New Roman" w:cs="Times New Roman"/>
          <w:bCs/>
          <w:lang w:eastAsia="ar-SA"/>
        </w:rPr>
        <w:t xml:space="preserve">Nazwa:  </w:t>
      </w:r>
      <w:r w:rsidRPr="00F01771">
        <w:rPr>
          <w:rFonts w:ascii="Times New Roman" w:eastAsia="Times New Roman" w:hAnsi="Times New Roman" w:cs="Times New Roman"/>
          <w:b/>
          <w:bCs/>
          <w:lang w:eastAsia="ar-SA"/>
        </w:rPr>
        <w:t xml:space="preserve">Gmina Wielka Wieś, Urząd Gminy Wielka Wieś, pl. Wspólnoty 1, 32-085 Szyce </w:t>
      </w:r>
    </w:p>
    <w:p w:rsidR="00310740" w:rsidRPr="00F01771" w:rsidRDefault="00310740" w:rsidP="00310740">
      <w:pPr>
        <w:suppressAutoHyphens/>
        <w:spacing w:after="0" w:line="276" w:lineRule="auto"/>
        <w:jc w:val="both"/>
        <w:rPr>
          <w:rFonts w:ascii="Times New Roman" w:eastAsia="Times New Roman" w:hAnsi="Times New Roman" w:cs="Times New Roman"/>
          <w:b/>
          <w:lang w:eastAsia="ar-SA"/>
        </w:rPr>
      </w:pPr>
      <w:r w:rsidRPr="00F01771">
        <w:rPr>
          <w:rFonts w:ascii="Times New Roman" w:eastAsia="Times New Roman" w:hAnsi="Times New Roman" w:cs="Times New Roman"/>
          <w:bCs/>
          <w:lang w:eastAsia="ar-SA"/>
        </w:rPr>
        <w:t xml:space="preserve">telefon: </w:t>
      </w:r>
      <w:r w:rsidRPr="00F01771">
        <w:rPr>
          <w:rFonts w:ascii="Times New Roman" w:eastAsia="Times New Roman" w:hAnsi="Times New Roman" w:cs="Times New Roman"/>
          <w:b/>
          <w:bCs/>
          <w:lang w:eastAsia="ar-SA"/>
        </w:rPr>
        <w:t>12 41-91-701, faks.</w:t>
      </w:r>
      <w:r w:rsidRPr="00F01771">
        <w:rPr>
          <w:rFonts w:ascii="Times New Roman" w:eastAsia="Times New Roman" w:hAnsi="Times New Roman" w:cs="Times New Roman"/>
          <w:sz w:val="24"/>
          <w:szCs w:val="20"/>
          <w:lang w:eastAsia="ar-SA"/>
        </w:rPr>
        <w:t xml:space="preserve"> </w:t>
      </w:r>
      <w:r w:rsidRPr="00F01771">
        <w:rPr>
          <w:rFonts w:ascii="Times New Roman" w:eastAsia="Times New Roman" w:hAnsi="Times New Roman" w:cs="Times New Roman"/>
          <w:b/>
          <w:lang w:eastAsia="ar-SA"/>
        </w:rPr>
        <w:t>(12) 419-17- 05</w:t>
      </w:r>
    </w:p>
    <w:p w:rsidR="00310740" w:rsidRPr="00F01771" w:rsidRDefault="00310740" w:rsidP="00310740">
      <w:pPr>
        <w:shd w:val="clear" w:color="auto" w:fill="FFFFFF"/>
        <w:suppressAutoHyphens/>
        <w:spacing w:after="0" w:line="276" w:lineRule="auto"/>
        <w:jc w:val="both"/>
        <w:rPr>
          <w:rFonts w:ascii="Times New Roman" w:eastAsia="Times New Roman" w:hAnsi="Times New Roman" w:cs="Times New Roman"/>
          <w:b/>
          <w:bCs/>
          <w:lang w:eastAsia="ar-SA"/>
        </w:rPr>
      </w:pPr>
      <w:r w:rsidRPr="00F01771">
        <w:rPr>
          <w:rFonts w:ascii="Times New Roman" w:eastAsia="Times New Roman" w:hAnsi="Times New Roman" w:cs="Times New Roman"/>
          <w:bCs/>
          <w:lang w:eastAsia="ar-SA"/>
        </w:rPr>
        <w:t>e-mail</w:t>
      </w:r>
      <w:r w:rsidRPr="00F01771">
        <w:rPr>
          <w:rFonts w:ascii="Times New Roman" w:eastAsia="Times New Roman" w:hAnsi="Times New Roman" w:cs="Times New Roman"/>
          <w:b/>
          <w:bCs/>
          <w:lang w:eastAsia="ar-SA"/>
        </w:rPr>
        <w:t xml:space="preserve">: </w:t>
      </w:r>
      <w:r w:rsidRPr="00F01771">
        <w:rPr>
          <w:rFonts w:ascii="Times New Roman" w:eastAsia="Times New Roman" w:hAnsi="Times New Roman" w:cs="Times New Roman"/>
          <w:b/>
          <w:lang w:eastAsia="ar-SA"/>
        </w:rPr>
        <w:t>ug@wielka-wies.pl</w:t>
      </w:r>
    </w:p>
    <w:p w:rsidR="00310740" w:rsidRPr="00F01771" w:rsidRDefault="00310740" w:rsidP="00310740">
      <w:pPr>
        <w:suppressAutoHyphens/>
        <w:spacing w:after="0" w:line="276" w:lineRule="auto"/>
        <w:jc w:val="both"/>
        <w:rPr>
          <w:rFonts w:ascii="Times New Roman" w:eastAsia="Times New Roman" w:hAnsi="Times New Roman" w:cs="Times New Roman"/>
          <w:b/>
          <w:bCs/>
          <w:lang w:eastAsia="ar-SA"/>
        </w:rPr>
      </w:pPr>
    </w:p>
    <w:p w:rsidR="00310740" w:rsidRPr="00C1211E" w:rsidRDefault="00310740" w:rsidP="00310740">
      <w:pPr>
        <w:jc w:val="both"/>
        <w:rPr>
          <w:rFonts w:ascii="Times New Roman" w:hAnsi="Times New Roman" w:cs="Times New Roman"/>
          <w:color w:val="000000" w:themeColor="text1"/>
        </w:rPr>
      </w:pPr>
      <w:r w:rsidRPr="00F01771">
        <w:rPr>
          <w:rFonts w:ascii="Times New Roman" w:eastAsia="Times New Roman" w:hAnsi="Times New Roman" w:cs="Times New Roman"/>
          <w:b/>
          <w:bCs/>
          <w:lang w:eastAsia="ar-SA"/>
        </w:rPr>
        <w:t xml:space="preserve">2. Tytuł zamówienia: </w:t>
      </w:r>
      <w:r w:rsidR="00C1211E" w:rsidRPr="00C1211E">
        <w:rPr>
          <w:rFonts w:ascii="Times New Roman" w:hAnsi="Times New Roman" w:cs="Times New Roman"/>
          <w:b/>
        </w:rPr>
        <w:t>Opracowanie kompletnych dokumentacji projektowych bu</w:t>
      </w:r>
      <w:r w:rsidR="005920BD">
        <w:rPr>
          <w:rFonts w:ascii="Times New Roman" w:hAnsi="Times New Roman" w:cs="Times New Roman"/>
          <w:b/>
        </w:rPr>
        <w:t>dowlano- wykonawczych rozbudowy</w:t>
      </w:r>
      <w:r w:rsidR="00C1211E" w:rsidRPr="00C1211E">
        <w:rPr>
          <w:rFonts w:ascii="Times New Roman" w:hAnsi="Times New Roman" w:cs="Times New Roman"/>
          <w:b/>
        </w:rPr>
        <w:t xml:space="preserve"> i budowy  dróg gminnych na terenie Gminy Wielka Wieś z podziałem na zadania, wraz z uzyskaniem wymaganych uzgodnień, decyzji, zezwoleń niezbędnych do ich realizacji</w:t>
      </w:r>
    </w:p>
    <w:p w:rsidR="00310740" w:rsidRPr="00F01771" w:rsidRDefault="00310740" w:rsidP="00310740">
      <w:pPr>
        <w:shd w:val="clear" w:color="auto" w:fill="FFFFFF"/>
        <w:suppressAutoHyphens/>
        <w:spacing w:after="0" w:line="276" w:lineRule="auto"/>
        <w:jc w:val="both"/>
        <w:rPr>
          <w:rFonts w:ascii="Times New Roman" w:eastAsia="Times New Roman" w:hAnsi="Times New Roman" w:cs="Times New Roman"/>
          <w:b/>
          <w:lang w:eastAsia="ar-SA"/>
        </w:rPr>
      </w:pPr>
      <w:r w:rsidRPr="00F01771">
        <w:rPr>
          <w:rFonts w:ascii="Times New Roman" w:eastAsia="Times New Roman" w:hAnsi="Times New Roman" w:cs="Times New Roman"/>
          <w:lang w:eastAsia="ar-SA"/>
        </w:rPr>
        <w:t>3. Nr nadany sprawie przez Zamawiającego:</w:t>
      </w:r>
      <w:r>
        <w:rPr>
          <w:rFonts w:ascii="Times New Roman" w:eastAsia="Times New Roman" w:hAnsi="Times New Roman" w:cs="Times New Roman"/>
          <w:b/>
          <w:lang w:eastAsia="ar-SA"/>
        </w:rPr>
        <w:t xml:space="preserve"> ZP.271.25.2024</w:t>
      </w:r>
    </w:p>
    <w:p w:rsidR="00310740" w:rsidRPr="00F01771" w:rsidRDefault="00310740" w:rsidP="00310740">
      <w:pPr>
        <w:shd w:val="clear" w:color="auto" w:fill="FFFFFF"/>
        <w:suppressAutoHyphens/>
        <w:spacing w:after="0" w:line="276" w:lineRule="auto"/>
        <w:jc w:val="both"/>
        <w:rPr>
          <w:rFonts w:ascii="Times New Roman" w:eastAsia="Times New Roman" w:hAnsi="Times New Roman" w:cs="Times New Roman"/>
          <w:b/>
          <w:lang w:eastAsia="ar-SA"/>
        </w:rPr>
      </w:pPr>
    </w:p>
    <w:p w:rsidR="00310740" w:rsidRPr="00F01771" w:rsidRDefault="00310740" w:rsidP="00310740">
      <w:pPr>
        <w:shd w:val="clear" w:color="auto" w:fill="FFFFFF"/>
        <w:suppressAutoHyphens/>
        <w:spacing w:after="0" w:line="276" w:lineRule="auto"/>
        <w:jc w:val="center"/>
        <w:rPr>
          <w:rFonts w:ascii="Times New Roman" w:eastAsia="Times New Roman" w:hAnsi="Times New Roman" w:cs="Times New Roman"/>
          <w:b/>
          <w:lang w:eastAsia="ar-SA"/>
        </w:rPr>
      </w:pPr>
      <w:r w:rsidRPr="00F01771">
        <w:rPr>
          <w:rFonts w:ascii="Times New Roman" w:eastAsia="Times New Roman" w:hAnsi="Times New Roman" w:cs="Times New Roman"/>
          <w:b/>
          <w:u w:val="single"/>
          <w:lang w:eastAsia="ar-SA"/>
        </w:rPr>
        <w:t>Część II</w:t>
      </w:r>
      <w:r w:rsidRPr="00F01771">
        <w:rPr>
          <w:rFonts w:ascii="Times New Roman" w:eastAsia="Times New Roman" w:hAnsi="Times New Roman" w:cs="Times New Roman"/>
          <w:b/>
          <w:lang w:eastAsia="ar-SA"/>
        </w:rPr>
        <w:t>: Informacje dotyczące Wykonawcy</w:t>
      </w:r>
    </w:p>
    <w:p w:rsidR="00310740" w:rsidRPr="00F01771" w:rsidRDefault="00310740" w:rsidP="00310740">
      <w:pPr>
        <w:shd w:val="clear" w:color="auto" w:fill="FFFFFF"/>
        <w:suppressAutoHyphens/>
        <w:spacing w:after="0" w:line="276" w:lineRule="auto"/>
        <w:rPr>
          <w:rFonts w:ascii="Times New Roman" w:eastAsia="Times New Roman" w:hAnsi="Times New Roman" w:cs="Times New Roman"/>
          <w:b/>
          <w:lang w:eastAsia="ar-SA"/>
        </w:rPr>
      </w:pPr>
    </w:p>
    <w:p w:rsidR="00310740" w:rsidRPr="00F01771" w:rsidRDefault="00310740" w:rsidP="00310740">
      <w:pPr>
        <w:shd w:val="clear" w:color="auto" w:fill="FFFFFF"/>
        <w:suppressAutoHyphens/>
        <w:spacing w:after="0" w:line="276" w:lineRule="auto"/>
        <w:rPr>
          <w:rFonts w:ascii="Times New Roman" w:eastAsia="Times New Roman" w:hAnsi="Times New Roman" w:cs="Times New Roman"/>
          <w:b/>
          <w:lang w:eastAsia="ar-SA"/>
        </w:rPr>
      </w:pPr>
      <w:r w:rsidRPr="00F01771">
        <w:rPr>
          <w:rFonts w:ascii="Times New Roman" w:eastAsia="Times New Roman" w:hAnsi="Times New Roman" w:cs="Times New Roman"/>
          <w:b/>
          <w:lang w:eastAsia="ar-SA"/>
        </w:rPr>
        <w:t>A: Informacje na temat Wykonawcy:</w:t>
      </w:r>
    </w:p>
    <w:p w:rsidR="00310740" w:rsidRPr="00F01771" w:rsidRDefault="00310740" w:rsidP="00310740">
      <w:pPr>
        <w:shd w:val="clear" w:color="auto" w:fill="FFFFFF"/>
        <w:suppressAutoHyphens/>
        <w:spacing w:after="0" w:line="276" w:lineRule="auto"/>
        <w:rPr>
          <w:rFonts w:ascii="Times New Roman" w:eastAsia="Times New Roman" w:hAnsi="Times New Roman" w:cs="Times New Roman"/>
          <w:b/>
          <w:lang w:eastAsia="ar-SA"/>
        </w:rPr>
      </w:pPr>
    </w:p>
    <w:p w:rsidR="00310740" w:rsidRPr="00F01771" w:rsidRDefault="00310740" w:rsidP="00310740">
      <w:pPr>
        <w:shd w:val="clear" w:color="auto" w:fill="FFFFFF"/>
        <w:suppressAutoHyphens/>
        <w:spacing w:after="0" w:line="276" w:lineRule="auto"/>
        <w:rPr>
          <w:rFonts w:ascii="Times New Roman" w:eastAsia="Times New Roman" w:hAnsi="Times New Roman" w:cs="Times New Roman"/>
          <w:lang w:eastAsia="ar-SA"/>
        </w:rPr>
      </w:pPr>
      <w:r w:rsidRPr="00F01771">
        <w:rPr>
          <w:rFonts w:ascii="Times New Roman" w:eastAsia="Times New Roman" w:hAnsi="Times New Roman" w:cs="Times New Roman"/>
          <w:lang w:eastAsia="ar-SA"/>
        </w:rPr>
        <w:t>a) Nazwa Wykonawcy:  ……………………………………………………………………………………………………………</w:t>
      </w:r>
    </w:p>
    <w:p w:rsidR="00310740" w:rsidRPr="00F01771" w:rsidRDefault="00310740" w:rsidP="00310740">
      <w:pPr>
        <w:shd w:val="clear" w:color="auto" w:fill="FFFFFF"/>
        <w:suppressAutoHyphens/>
        <w:spacing w:after="0" w:line="276" w:lineRule="auto"/>
        <w:rPr>
          <w:rFonts w:ascii="Times New Roman" w:eastAsia="Times New Roman" w:hAnsi="Times New Roman" w:cs="Times New Roman"/>
          <w:lang w:eastAsia="ar-SA"/>
        </w:rPr>
      </w:pPr>
      <w:r w:rsidRPr="00F01771">
        <w:rPr>
          <w:rFonts w:ascii="Times New Roman" w:eastAsia="Times New Roman" w:hAnsi="Times New Roman" w:cs="Times New Roman"/>
          <w:lang w:eastAsia="ar-SA"/>
        </w:rPr>
        <w:t xml:space="preserve">   telefon: ……………………………………………………. </w:t>
      </w:r>
    </w:p>
    <w:p w:rsidR="00310740" w:rsidRPr="00F01771" w:rsidRDefault="00310740" w:rsidP="00310740">
      <w:pPr>
        <w:shd w:val="clear" w:color="auto" w:fill="FFFFFF"/>
        <w:suppressAutoHyphens/>
        <w:spacing w:after="0" w:line="276" w:lineRule="auto"/>
        <w:rPr>
          <w:rFonts w:ascii="Times New Roman" w:eastAsia="Times New Roman" w:hAnsi="Times New Roman" w:cs="Times New Roman"/>
          <w:lang w:eastAsia="ar-SA"/>
        </w:rPr>
      </w:pPr>
      <w:r w:rsidRPr="00F01771">
        <w:rPr>
          <w:rFonts w:ascii="Times New Roman" w:eastAsia="Times New Roman" w:hAnsi="Times New Roman" w:cs="Times New Roman"/>
          <w:lang w:eastAsia="ar-SA"/>
        </w:rPr>
        <w:t xml:space="preserve">   e-mail: ………………………………………………</w:t>
      </w:r>
    </w:p>
    <w:p w:rsidR="00310740" w:rsidRPr="00F01771" w:rsidRDefault="00310740" w:rsidP="00310740">
      <w:pPr>
        <w:shd w:val="clear" w:color="auto" w:fill="FFFFFF"/>
        <w:suppressAutoHyphens/>
        <w:spacing w:after="0" w:line="276" w:lineRule="auto"/>
        <w:rPr>
          <w:rFonts w:ascii="Times New Roman" w:eastAsia="Times New Roman" w:hAnsi="Times New Roman" w:cs="Times New Roman"/>
          <w:lang w:eastAsia="ar-SA"/>
        </w:rPr>
      </w:pPr>
    </w:p>
    <w:p w:rsidR="00310740" w:rsidRPr="00F01771" w:rsidRDefault="00310740" w:rsidP="00310740">
      <w:pPr>
        <w:shd w:val="clear" w:color="auto" w:fill="FFFFFF"/>
        <w:suppressAutoHyphens/>
        <w:spacing w:after="0" w:line="276" w:lineRule="auto"/>
        <w:rPr>
          <w:rFonts w:ascii="Times New Roman" w:eastAsia="Times New Roman" w:hAnsi="Times New Roman" w:cs="Times New Roman"/>
          <w:b/>
          <w:lang w:eastAsia="ar-SA"/>
        </w:rPr>
      </w:pPr>
      <w:r w:rsidRPr="00F01771">
        <w:rPr>
          <w:rFonts w:ascii="Times New Roman" w:eastAsia="Times New Roman" w:hAnsi="Times New Roman" w:cs="Times New Roman"/>
          <w:b/>
          <w:lang w:eastAsia="ar-SA"/>
        </w:rPr>
        <w:t>B: Informacje na temat przedstawicieli prawnych Wykonawcy</w:t>
      </w:r>
    </w:p>
    <w:p w:rsidR="00310740" w:rsidRPr="00F01771" w:rsidRDefault="00310740" w:rsidP="00310740">
      <w:pPr>
        <w:shd w:val="clear" w:color="auto" w:fill="FFFFFF"/>
        <w:suppressAutoHyphens/>
        <w:spacing w:after="0" w:line="276" w:lineRule="auto"/>
        <w:rPr>
          <w:rFonts w:ascii="Times New Roman" w:eastAsia="Times New Roman" w:hAnsi="Times New Roman" w:cs="Times New Roman"/>
          <w:lang w:eastAsia="ar-SA"/>
        </w:rPr>
      </w:pPr>
    </w:p>
    <w:p w:rsidR="00310740" w:rsidRPr="00F01771" w:rsidRDefault="00310740" w:rsidP="00310740">
      <w:pPr>
        <w:shd w:val="clear" w:color="auto" w:fill="FFFFFF"/>
        <w:suppressAutoHyphens/>
        <w:spacing w:after="0" w:line="276" w:lineRule="auto"/>
        <w:jc w:val="both"/>
        <w:rPr>
          <w:rFonts w:ascii="Times New Roman" w:eastAsia="Times New Roman" w:hAnsi="Times New Roman" w:cs="Times New Roman"/>
          <w:lang w:eastAsia="ar-SA"/>
        </w:rPr>
      </w:pPr>
      <w:r w:rsidRPr="00F01771">
        <w:rPr>
          <w:rFonts w:ascii="Times New Roman" w:eastAsia="Times New Roman" w:hAnsi="Times New Roman" w:cs="Times New Roman"/>
          <w:lang w:eastAsia="ar-SA"/>
        </w:rPr>
        <w:t xml:space="preserve">Proszę podać imię i nazwisko (imiona i nazwiska) oraz adres (-) osoby (osób) </w:t>
      </w:r>
      <w:r w:rsidRPr="00F01771">
        <w:rPr>
          <w:rFonts w:ascii="Times New Roman" w:eastAsia="Times New Roman" w:hAnsi="Times New Roman" w:cs="Times New Roman"/>
          <w:b/>
          <w:lang w:eastAsia="ar-SA"/>
        </w:rPr>
        <w:t>upoważnionych do prawnego reprezentowania Wykonawcy</w:t>
      </w:r>
      <w:r w:rsidRPr="00F01771">
        <w:rPr>
          <w:rFonts w:ascii="Times New Roman" w:eastAsia="Times New Roman" w:hAnsi="Times New Roman" w:cs="Times New Roman"/>
          <w:lang w:eastAsia="ar-SA"/>
        </w:rPr>
        <w:t xml:space="preserve"> na potrzeby niniejszego postepowania o udzielenie zamówienia:</w:t>
      </w:r>
    </w:p>
    <w:p w:rsidR="00310740" w:rsidRPr="00F01771" w:rsidRDefault="00310740" w:rsidP="00310740">
      <w:pPr>
        <w:shd w:val="clear" w:color="auto" w:fill="FFFFFF"/>
        <w:suppressAutoHyphens/>
        <w:spacing w:after="0" w:line="276" w:lineRule="auto"/>
        <w:rPr>
          <w:rFonts w:ascii="Times New Roman" w:eastAsia="Times New Roman" w:hAnsi="Times New Roman" w:cs="Times New Roman"/>
          <w:b/>
          <w:lang w:eastAsia="ar-SA"/>
        </w:rPr>
      </w:pPr>
    </w:p>
    <w:p w:rsidR="00310740" w:rsidRPr="00F01771" w:rsidRDefault="00310740" w:rsidP="00310740">
      <w:pPr>
        <w:shd w:val="clear" w:color="auto" w:fill="FFFFFF"/>
        <w:suppressAutoHyphens/>
        <w:spacing w:after="0" w:line="276" w:lineRule="auto"/>
        <w:rPr>
          <w:rFonts w:ascii="Times New Roman" w:eastAsia="Times New Roman" w:hAnsi="Times New Roman" w:cs="Times New Roman"/>
          <w:lang w:eastAsia="ar-SA"/>
        </w:rPr>
      </w:pPr>
      <w:r w:rsidRPr="00F01771">
        <w:rPr>
          <w:rFonts w:ascii="Times New Roman" w:eastAsia="Times New Roman" w:hAnsi="Times New Roman" w:cs="Times New Roman"/>
          <w:lang w:eastAsia="ar-SA"/>
        </w:rPr>
        <w:t>a) Imię i nazwisko: …………………………………………………………………………………………………………………………</w:t>
      </w:r>
    </w:p>
    <w:p w:rsidR="00310740" w:rsidRPr="00F01771" w:rsidRDefault="00310740" w:rsidP="00310740">
      <w:pPr>
        <w:shd w:val="clear" w:color="auto" w:fill="FFFFFF"/>
        <w:suppressAutoHyphens/>
        <w:spacing w:after="0" w:line="276" w:lineRule="auto"/>
        <w:rPr>
          <w:rFonts w:ascii="Times New Roman" w:eastAsia="Times New Roman" w:hAnsi="Times New Roman" w:cs="Times New Roman"/>
          <w:lang w:eastAsia="ar-SA"/>
        </w:rPr>
      </w:pPr>
      <w:r w:rsidRPr="00F01771">
        <w:rPr>
          <w:rFonts w:ascii="Times New Roman" w:eastAsia="Times New Roman" w:hAnsi="Times New Roman" w:cs="Times New Roman"/>
          <w:lang w:eastAsia="ar-SA"/>
        </w:rPr>
        <w:t>b) Stanowisko/Działający jako: ………………………………………………………………………………………..……………</w:t>
      </w:r>
    </w:p>
    <w:p w:rsidR="00310740" w:rsidRPr="00F01771" w:rsidRDefault="00310740" w:rsidP="00310740">
      <w:pPr>
        <w:shd w:val="clear" w:color="auto" w:fill="FFFFFF"/>
        <w:suppressAutoHyphens/>
        <w:spacing w:after="0" w:line="276" w:lineRule="auto"/>
        <w:rPr>
          <w:rFonts w:ascii="Times New Roman" w:eastAsia="Times New Roman" w:hAnsi="Times New Roman" w:cs="Times New Roman"/>
          <w:lang w:eastAsia="ar-SA"/>
        </w:rPr>
      </w:pPr>
      <w:r w:rsidRPr="00F01771">
        <w:rPr>
          <w:rFonts w:ascii="Times New Roman" w:eastAsia="Times New Roman" w:hAnsi="Times New Roman" w:cs="Times New Roman"/>
          <w:lang w:eastAsia="ar-SA"/>
        </w:rPr>
        <w:t>c) telefon: …………………………………………………….</w:t>
      </w:r>
    </w:p>
    <w:p w:rsidR="00310740" w:rsidRPr="00F01771" w:rsidRDefault="00310740" w:rsidP="00310740">
      <w:pPr>
        <w:shd w:val="clear" w:color="auto" w:fill="FFFFFF"/>
        <w:suppressAutoHyphens/>
        <w:spacing w:after="0" w:line="276" w:lineRule="auto"/>
        <w:rPr>
          <w:rFonts w:ascii="Times New Roman" w:eastAsia="Times New Roman" w:hAnsi="Times New Roman" w:cs="Times New Roman"/>
          <w:lang w:eastAsia="ar-SA"/>
        </w:rPr>
      </w:pPr>
      <w:r w:rsidRPr="00F01771">
        <w:rPr>
          <w:rFonts w:ascii="Times New Roman" w:eastAsia="Times New Roman" w:hAnsi="Times New Roman" w:cs="Times New Roman"/>
          <w:lang w:eastAsia="ar-SA"/>
        </w:rPr>
        <w:t>d) e-mail: …………………………………………………...</w:t>
      </w:r>
    </w:p>
    <w:p w:rsidR="00310740" w:rsidRPr="00F01771" w:rsidRDefault="00310740" w:rsidP="00310740">
      <w:pPr>
        <w:suppressAutoHyphens/>
        <w:spacing w:after="200" w:line="276" w:lineRule="auto"/>
        <w:jc w:val="center"/>
        <w:rPr>
          <w:rFonts w:eastAsia="Times New Roman" w:cstheme="minorHAnsi"/>
          <w:b/>
          <w:lang w:eastAsia="ar-SA"/>
        </w:rPr>
      </w:pPr>
      <w:r w:rsidRPr="00F01771">
        <w:rPr>
          <w:rFonts w:eastAsia="Times New Roman" w:cstheme="minorHAnsi"/>
          <w:b/>
          <w:lang w:eastAsia="ar-SA"/>
        </w:rPr>
        <w:t>Część III:</w:t>
      </w:r>
    </w:p>
    <w:p w:rsidR="00310740" w:rsidRPr="00F01771" w:rsidRDefault="00310740" w:rsidP="00310740">
      <w:pPr>
        <w:shd w:val="clear" w:color="auto" w:fill="FFFFFF"/>
        <w:suppressAutoHyphens/>
        <w:spacing w:after="0" w:line="240" w:lineRule="auto"/>
        <w:jc w:val="center"/>
        <w:rPr>
          <w:rFonts w:eastAsia="Times New Roman" w:cstheme="minorHAnsi"/>
          <w:b/>
          <w:lang w:eastAsia="ar-SA"/>
        </w:rPr>
      </w:pPr>
      <w:r w:rsidRPr="00F01771">
        <w:rPr>
          <w:rFonts w:eastAsia="Times New Roman" w:cstheme="minorHAnsi"/>
          <w:b/>
          <w:lang w:eastAsia="ar-SA"/>
        </w:rPr>
        <w:lastRenderedPageBreak/>
        <w:t>OŚWIADCZENIE WYKONAWCY</w:t>
      </w:r>
    </w:p>
    <w:p w:rsidR="00310740" w:rsidRPr="00F01771" w:rsidRDefault="00310740" w:rsidP="00310740">
      <w:pPr>
        <w:shd w:val="clear" w:color="auto" w:fill="FFFFFF"/>
        <w:suppressAutoHyphens/>
        <w:spacing w:after="0" w:line="240" w:lineRule="auto"/>
        <w:jc w:val="center"/>
        <w:rPr>
          <w:rFonts w:eastAsia="Times New Roman" w:cstheme="minorHAnsi"/>
          <w:b/>
          <w:u w:val="single"/>
          <w:lang w:eastAsia="ar-SA"/>
        </w:rPr>
      </w:pPr>
    </w:p>
    <w:p w:rsidR="00310740" w:rsidRPr="00F01771" w:rsidRDefault="00310740" w:rsidP="00310740">
      <w:pPr>
        <w:shd w:val="clear" w:color="auto" w:fill="FFFFFF"/>
        <w:suppressAutoHyphens/>
        <w:spacing w:after="0" w:line="240" w:lineRule="auto"/>
        <w:jc w:val="center"/>
        <w:rPr>
          <w:rFonts w:eastAsia="Times New Roman" w:cstheme="minorHAnsi"/>
          <w:lang w:eastAsia="ar-SA"/>
        </w:rPr>
      </w:pPr>
      <w:r w:rsidRPr="00F01771">
        <w:rPr>
          <w:rFonts w:eastAsia="Times New Roman" w:cstheme="minorHAnsi"/>
          <w:lang w:eastAsia="ar-SA"/>
        </w:rPr>
        <w:t xml:space="preserve">składane na podstawie art. 125 ust. 1 ustawy z dnia 11 września 2019r. - Prawo zamówień publicznych, </w:t>
      </w:r>
      <w:proofErr w:type="spellStart"/>
      <w:r w:rsidRPr="00F01771">
        <w:rPr>
          <w:rFonts w:eastAsia="Times New Roman" w:cstheme="minorHAnsi"/>
          <w:lang w:eastAsia="ar-SA"/>
        </w:rPr>
        <w:t>t.j</w:t>
      </w:r>
      <w:proofErr w:type="spellEnd"/>
      <w:r w:rsidRPr="00F01771">
        <w:rPr>
          <w:rFonts w:eastAsia="Times New Roman" w:cstheme="minorHAnsi"/>
          <w:lang w:eastAsia="ar-SA"/>
        </w:rPr>
        <w:t xml:space="preserve">.: Dz. U. z 2021 r. poz. 1129 z </w:t>
      </w:r>
      <w:proofErr w:type="spellStart"/>
      <w:r w:rsidRPr="00F01771">
        <w:rPr>
          <w:rFonts w:eastAsia="Times New Roman" w:cstheme="minorHAnsi"/>
          <w:lang w:eastAsia="ar-SA"/>
        </w:rPr>
        <w:t>późn</w:t>
      </w:r>
      <w:proofErr w:type="spellEnd"/>
      <w:r w:rsidRPr="00F01771">
        <w:rPr>
          <w:rFonts w:eastAsia="Times New Roman" w:cstheme="minorHAnsi"/>
          <w:lang w:eastAsia="ar-SA"/>
        </w:rPr>
        <w:t xml:space="preserve">. zm. (dalej jako: ustawa </w:t>
      </w:r>
      <w:proofErr w:type="spellStart"/>
      <w:r w:rsidRPr="00F01771">
        <w:rPr>
          <w:rFonts w:eastAsia="Times New Roman" w:cstheme="minorHAnsi"/>
          <w:lang w:eastAsia="ar-SA"/>
        </w:rPr>
        <w:t>Pzp</w:t>
      </w:r>
      <w:proofErr w:type="spellEnd"/>
      <w:r w:rsidRPr="00F01771">
        <w:rPr>
          <w:rFonts w:eastAsia="Times New Roman" w:cstheme="minorHAnsi"/>
          <w:lang w:eastAsia="ar-SA"/>
        </w:rPr>
        <w:t>),</w:t>
      </w:r>
    </w:p>
    <w:p w:rsidR="00310740" w:rsidRPr="00F01771" w:rsidRDefault="00310740" w:rsidP="00310740">
      <w:pPr>
        <w:shd w:val="clear" w:color="auto" w:fill="FFFFFF"/>
        <w:suppressAutoHyphens/>
        <w:spacing w:after="0" w:line="240" w:lineRule="auto"/>
        <w:jc w:val="center"/>
        <w:rPr>
          <w:rFonts w:eastAsia="Times New Roman" w:cstheme="minorHAnsi"/>
          <w:lang w:eastAsia="ar-SA"/>
        </w:rPr>
      </w:pPr>
    </w:p>
    <w:p w:rsidR="00310740" w:rsidRPr="00F01771" w:rsidRDefault="00310740" w:rsidP="00310740">
      <w:pPr>
        <w:shd w:val="clear" w:color="auto" w:fill="FFFFFF"/>
        <w:suppressAutoHyphens/>
        <w:spacing w:after="0" w:line="240" w:lineRule="auto"/>
        <w:jc w:val="center"/>
        <w:rPr>
          <w:rFonts w:eastAsia="Times New Roman" w:cstheme="minorHAnsi"/>
          <w:b/>
          <w:u w:val="single"/>
          <w:lang w:eastAsia="ar-SA"/>
        </w:rPr>
      </w:pPr>
      <w:r w:rsidRPr="00F01771">
        <w:rPr>
          <w:rFonts w:eastAsia="Times New Roman" w:cstheme="minorHAnsi"/>
          <w:b/>
          <w:u w:val="single"/>
          <w:lang w:eastAsia="ar-SA"/>
        </w:rPr>
        <w:t>DOTYCZĄCE PRZESŁANEK WYKLUCZENIA Z POSTĘPOWANIA</w:t>
      </w:r>
    </w:p>
    <w:p w:rsidR="00310740" w:rsidRPr="00F01771" w:rsidRDefault="00310740" w:rsidP="00310740">
      <w:pPr>
        <w:shd w:val="clear" w:color="auto" w:fill="FFFFFF"/>
        <w:suppressAutoHyphens/>
        <w:spacing w:after="0" w:line="240" w:lineRule="auto"/>
        <w:jc w:val="center"/>
        <w:rPr>
          <w:rFonts w:eastAsia="Times New Roman" w:cstheme="minorHAnsi"/>
          <w:lang w:eastAsia="ar-SA"/>
        </w:rPr>
      </w:pPr>
    </w:p>
    <w:p w:rsidR="00310740" w:rsidRPr="00F01771" w:rsidRDefault="00310740" w:rsidP="00310740">
      <w:pPr>
        <w:shd w:val="clear" w:color="auto" w:fill="FFFFFF"/>
        <w:suppressAutoHyphens/>
        <w:spacing w:after="0" w:line="240" w:lineRule="auto"/>
        <w:rPr>
          <w:rFonts w:eastAsia="Times New Roman" w:cstheme="minorHAnsi"/>
          <w:lang w:eastAsia="ar-SA"/>
        </w:rPr>
      </w:pPr>
    </w:p>
    <w:p w:rsidR="00310740" w:rsidRPr="00C1211E" w:rsidRDefault="00310740" w:rsidP="00310740">
      <w:pPr>
        <w:jc w:val="both"/>
        <w:rPr>
          <w:rFonts w:ascii="Times New Roman" w:hAnsi="Times New Roman" w:cs="Times New Roman"/>
          <w:color w:val="000000" w:themeColor="text1"/>
        </w:rPr>
      </w:pPr>
      <w:r w:rsidRPr="00F01771">
        <w:rPr>
          <w:rFonts w:eastAsia="Times New Roman" w:cstheme="minorHAnsi"/>
          <w:lang w:eastAsia="ar-SA"/>
        </w:rPr>
        <w:t>Na potrzeby postępowania o udzielenie zamówienia publicznego</w:t>
      </w:r>
      <w:r w:rsidRPr="00F01771">
        <w:rPr>
          <w:rFonts w:eastAsia="Times New Roman" w:cstheme="minorHAnsi"/>
          <w:b/>
          <w:lang w:eastAsia="ar-SA"/>
        </w:rPr>
        <w:t xml:space="preserve"> </w:t>
      </w:r>
      <w:proofErr w:type="spellStart"/>
      <w:r w:rsidRPr="00F01771">
        <w:rPr>
          <w:rFonts w:eastAsia="Times New Roman" w:cstheme="minorHAnsi"/>
          <w:lang w:eastAsia="ar-SA"/>
        </w:rPr>
        <w:t>pn</w:t>
      </w:r>
      <w:proofErr w:type="spellEnd"/>
      <w:r>
        <w:rPr>
          <w:rFonts w:eastAsia="Times New Roman" w:cstheme="minorHAnsi"/>
          <w:lang w:eastAsia="ar-SA"/>
        </w:rPr>
        <w:t>;</w:t>
      </w:r>
      <w:r w:rsidRPr="00310740">
        <w:rPr>
          <w:rFonts w:ascii="Times New Roman" w:hAnsi="Times New Roman" w:cs="Times New Roman"/>
          <w:b/>
        </w:rPr>
        <w:t xml:space="preserve"> </w:t>
      </w:r>
      <w:r w:rsidR="00C1211E" w:rsidRPr="00C1211E">
        <w:rPr>
          <w:rFonts w:ascii="Times New Roman" w:hAnsi="Times New Roman" w:cs="Times New Roman"/>
          <w:b/>
        </w:rPr>
        <w:t>Opracowanie kompletnych dokumentacji projektowych bu</w:t>
      </w:r>
      <w:r w:rsidR="005920BD">
        <w:rPr>
          <w:rFonts w:ascii="Times New Roman" w:hAnsi="Times New Roman" w:cs="Times New Roman"/>
          <w:b/>
        </w:rPr>
        <w:t>dowlano- wykonawczych rozbudowy</w:t>
      </w:r>
      <w:r w:rsidR="00C1211E" w:rsidRPr="00C1211E">
        <w:rPr>
          <w:rFonts w:ascii="Times New Roman" w:hAnsi="Times New Roman" w:cs="Times New Roman"/>
          <w:b/>
        </w:rPr>
        <w:t xml:space="preserve"> i budowy  dróg gminnych na terenie Gminy Wielka Wieś z podziałem na zadania, wraz z uzyskaniem wymaganych uzgodnień, decyzji, zezwoleń niezbędnych do ich realizacji</w:t>
      </w:r>
    </w:p>
    <w:p w:rsidR="00310740" w:rsidRPr="00F01771" w:rsidRDefault="00310740" w:rsidP="00310740">
      <w:pPr>
        <w:autoSpaceDE w:val="0"/>
        <w:autoSpaceDN w:val="0"/>
        <w:adjustRightInd w:val="0"/>
        <w:spacing w:after="0" w:line="240" w:lineRule="auto"/>
        <w:jc w:val="both"/>
        <w:rPr>
          <w:rFonts w:ascii="Cambria" w:hAnsi="Cambria"/>
          <w:b/>
        </w:rPr>
      </w:pPr>
    </w:p>
    <w:p w:rsidR="00310740" w:rsidRPr="00F01771" w:rsidRDefault="00310740" w:rsidP="00310740">
      <w:pPr>
        <w:suppressAutoHyphens/>
        <w:spacing w:after="0" w:line="240" w:lineRule="auto"/>
        <w:jc w:val="both"/>
        <w:rPr>
          <w:rFonts w:eastAsia="Times New Roman" w:cstheme="minorHAnsi"/>
          <w:b/>
          <w:lang w:eastAsia="ar-SA"/>
        </w:rPr>
      </w:pPr>
      <w:r w:rsidRPr="00F01771">
        <w:rPr>
          <w:rFonts w:eastAsia="Times New Roman" w:cstheme="minorHAnsi"/>
          <w:b/>
          <w:lang w:eastAsia="ar-SA"/>
        </w:rPr>
        <w:t xml:space="preserve"> Oświadczam, co następuje:</w:t>
      </w:r>
    </w:p>
    <w:p w:rsidR="00310740" w:rsidRPr="00F01771" w:rsidRDefault="00310740" w:rsidP="00310740">
      <w:pPr>
        <w:shd w:val="clear" w:color="auto" w:fill="FFFFFF"/>
        <w:suppressAutoHyphens/>
        <w:spacing w:after="0" w:line="276" w:lineRule="auto"/>
        <w:jc w:val="both"/>
        <w:rPr>
          <w:rFonts w:eastAsia="Times New Roman" w:cstheme="minorHAnsi"/>
          <w:b/>
          <w:lang w:eastAsia="ar-SA"/>
        </w:rPr>
      </w:pPr>
    </w:p>
    <w:p w:rsidR="00310740" w:rsidRPr="00F01771" w:rsidRDefault="00310740" w:rsidP="00310740">
      <w:pPr>
        <w:shd w:val="clear" w:color="auto" w:fill="FFFFFF"/>
        <w:suppressAutoHyphens/>
        <w:spacing w:after="0" w:line="276" w:lineRule="auto"/>
        <w:jc w:val="both"/>
        <w:rPr>
          <w:rFonts w:eastAsia="Times New Roman" w:cstheme="minorHAnsi"/>
          <w:b/>
          <w:lang w:eastAsia="ar-SA"/>
        </w:rPr>
      </w:pPr>
      <w:r w:rsidRPr="00F01771">
        <w:rPr>
          <w:rFonts w:eastAsia="Times New Roman" w:cstheme="minorHAnsi"/>
          <w:b/>
          <w:lang w:eastAsia="ar-SA"/>
        </w:rPr>
        <w:t>OŚWIADCZENIA DOTYCZĄCE WYKONAWCY:</w:t>
      </w:r>
    </w:p>
    <w:p w:rsidR="00310740" w:rsidRPr="00F01771" w:rsidRDefault="00310740" w:rsidP="00310740">
      <w:pPr>
        <w:shd w:val="clear" w:color="auto" w:fill="FFFFFF"/>
        <w:suppressAutoHyphens/>
        <w:spacing w:after="0" w:line="276" w:lineRule="auto"/>
        <w:jc w:val="both"/>
        <w:rPr>
          <w:rFonts w:ascii="Times New Roman" w:eastAsia="Times New Roman" w:hAnsi="Times New Roman" w:cs="Times New Roman"/>
          <w:sz w:val="24"/>
          <w:szCs w:val="24"/>
          <w:lang w:eastAsia="ar-SA"/>
        </w:rPr>
      </w:pPr>
      <w:r w:rsidRPr="00F01771">
        <w:rPr>
          <w:rFonts w:ascii="Times New Roman" w:eastAsia="Times New Roman" w:hAnsi="Times New Roman" w:cs="Times New Roman"/>
          <w:sz w:val="24"/>
          <w:szCs w:val="24"/>
          <w:lang w:eastAsia="ar-SA"/>
        </w:rPr>
        <w:t>1</w:t>
      </w:r>
      <w:r w:rsidRPr="00F01771">
        <w:rPr>
          <w:rFonts w:ascii="Times New Roman" w:eastAsia="Times New Roman" w:hAnsi="Times New Roman" w:cs="Times New Roman"/>
          <w:b/>
          <w:sz w:val="24"/>
          <w:szCs w:val="24"/>
          <w:lang w:eastAsia="ar-SA"/>
        </w:rPr>
        <w:t xml:space="preserve">. </w:t>
      </w:r>
      <w:r w:rsidRPr="00F01771">
        <w:rPr>
          <w:rFonts w:ascii="Times New Roman" w:eastAsia="Times New Roman" w:hAnsi="Times New Roman" w:cs="Times New Roman"/>
          <w:sz w:val="24"/>
          <w:szCs w:val="24"/>
          <w:lang w:eastAsia="ar-SA"/>
        </w:rPr>
        <w:t xml:space="preserve">Oświadczam, że nie podlegam wykluczeniu z postepowania na podstawie art. 108. ust. 1 pkt 1-6 ustawy </w:t>
      </w:r>
      <w:proofErr w:type="spellStart"/>
      <w:r w:rsidRPr="00F01771">
        <w:rPr>
          <w:rFonts w:ascii="Times New Roman" w:eastAsia="Times New Roman" w:hAnsi="Times New Roman" w:cs="Times New Roman"/>
          <w:sz w:val="24"/>
          <w:szCs w:val="24"/>
          <w:lang w:eastAsia="ar-SA"/>
        </w:rPr>
        <w:t>Pzp</w:t>
      </w:r>
      <w:proofErr w:type="spellEnd"/>
      <w:r w:rsidRPr="00F01771">
        <w:rPr>
          <w:rFonts w:ascii="Times New Roman" w:eastAsia="Times New Roman" w:hAnsi="Times New Roman" w:cs="Times New Roman"/>
          <w:sz w:val="24"/>
          <w:szCs w:val="24"/>
          <w:lang w:eastAsia="ar-SA"/>
        </w:rPr>
        <w:t>.</w:t>
      </w:r>
    </w:p>
    <w:p w:rsidR="00310740" w:rsidRPr="00F01771" w:rsidRDefault="00310740" w:rsidP="00310740">
      <w:pPr>
        <w:autoSpaceDE w:val="0"/>
        <w:autoSpaceDN w:val="0"/>
        <w:adjustRightInd w:val="0"/>
        <w:spacing w:after="0" w:line="360" w:lineRule="auto"/>
        <w:rPr>
          <w:rFonts w:ascii="Times New Roman" w:hAnsi="Times New Roman" w:cs="Times New Roman"/>
          <w:sz w:val="24"/>
          <w:szCs w:val="24"/>
        </w:rPr>
      </w:pPr>
      <w:r w:rsidRPr="00F01771">
        <w:rPr>
          <w:rFonts w:ascii="Times New Roman" w:eastAsia="Times New Roman" w:hAnsi="Times New Roman" w:cs="Times New Roman"/>
          <w:sz w:val="24"/>
          <w:szCs w:val="24"/>
          <w:lang w:eastAsia="ar-SA"/>
        </w:rPr>
        <w:t>2.</w:t>
      </w:r>
      <w:r w:rsidRPr="00F01771">
        <w:rPr>
          <w:rFonts w:ascii="Times New Roman" w:hAnsi="Times New Roman" w:cs="Times New Roman"/>
          <w:sz w:val="24"/>
          <w:szCs w:val="24"/>
        </w:rPr>
        <w:t xml:space="preserve">  Oświadczam, że nie podlegam wykluczeniu z postepowania na podstawie art. 109 ust. 1 pkt 4 ustawy </w:t>
      </w:r>
      <w:proofErr w:type="spellStart"/>
      <w:r w:rsidRPr="00F01771">
        <w:rPr>
          <w:rFonts w:ascii="Times New Roman" w:hAnsi="Times New Roman" w:cs="Times New Roman"/>
          <w:sz w:val="24"/>
          <w:szCs w:val="24"/>
        </w:rPr>
        <w:t>Pzp</w:t>
      </w:r>
      <w:proofErr w:type="spellEnd"/>
      <w:r w:rsidRPr="00F01771">
        <w:rPr>
          <w:rFonts w:ascii="Times New Roman" w:hAnsi="Times New Roman" w:cs="Times New Roman"/>
          <w:sz w:val="24"/>
          <w:szCs w:val="24"/>
        </w:rPr>
        <w:t>.</w:t>
      </w:r>
    </w:p>
    <w:p w:rsidR="00310740" w:rsidRPr="00F01771" w:rsidRDefault="00310740" w:rsidP="00310740">
      <w:pPr>
        <w:autoSpaceDE w:val="0"/>
        <w:autoSpaceDN w:val="0"/>
        <w:adjustRightInd w:val="0"/>
        <w:spacing w:after="0" w:line="360" w:lineRule="auto"/>
        <w:rPr>
          <w:rFonts w:ascii="Times New Roman" w:hAnsi="Times New Roman" w:cs="Times New Roman"/>
          <w:sz w:val="24"/>
          <w:szCs w:val="24"/>
        </w:rPr>
      </w:pPr>
      <w:r w:rsidRPr="00F01771">
        <w:rPr>
          <w:rFonts w:ascii="Times New Roman" w:hAnsi="Times New Roman" w:cs="Times New Roman"/>
          <w:sz w:val="24"/>
          <w:szCs w:val="24"/>
        </w:rPr>
        <w:t xml:space="preserve">3. Oświadczam, że nie podlegam wykluczeniu z postępowania na podstawie przepisów art. 7 ust. 1 ustawy z dnia 13 kwietnia 2022 r. </w:t>
      </w:r>
      <w:r w:rsidRPr="00F01771">
        <w:rPr>
          <w:rFonts w:ascii="Times New Roman" w:hAnsi="Times New Roman" w:cs="Times New Roman"/>
          <w:bCs/>
          <w:sz w:val="24"/>
          <w:szCs w:val="24"/>
        </w:rPr>
        <w:t>o szczególnych rozwiązaniach w zakresie przeciwdziałania wspieraniu agresji na Ukrainę oraz służących ochronie bezpieczeństwa narodowego</w:t>
      </w:r>
    </w:p>
    <w:p w:rsidR="00310740" w:rsidRPr="00F01771" w:rsidRDefault="00310740" w:rsidP="00310740">
      <w:pPr>
        <w:shd w:val="clear" w:color="auto" w:fill="FFFFFF"/>
        <w:suppressAutoHyphens/>
        <w:spacing w:after="0" w:line="240" w:lineRule="auto"/>
        <w:rPr>
          <w:rFonts w:ascii="Times New Roman" w:eastAsia="Times New Roman" w:hAnsi="Times New Roman" w:cs="Times New Roman"/>
          <w:lang w:eastAsia="ar-SA"/>
        </w:rPr>
      </w:pPr>
    </w:p>
    <w:p w:rsidR="00310740" w:rsidRPr="00F01771" w:rsidRDefault="00310740" w:rsidP="00310740">
      <w:pPr>
        <w:shd w:val="clear" w:color="auto" w:fill="FFFFFF"/>
        <w:suppressAutoHyphens/>
        <w:spacing w:after="0" w:line="240" w:lineRule="auto"/>
        <w:rPr>
          <w:rFonts w:eastAsia="Times New Roman" w:cstheme="minorHAnsi"/>
          <w:lang w:eastAsia="ar-SA"/>
        </w:rPr>
      </w:pPr>
    </w:p>
    <w:p w:rsidR="00310740" w:rsidRPr="00F01771" w:rsidRDefault="00310740" w:rsidP="00310740">
      <w:pPr>
        <w:shd w:val="clear" w:color="auto" w:fill="FFFFFF"/>
        <w:suppressAutoHyphens/>
        <w:spacing w:after="0" w:line="240" w:lineRule="auto"/>
        <w:rPr>
          <w:rFonts w:eastAsia="Times New Roman" w:cstheme="minorHAnsi"/>
          <w:lang w:eastAsia="ar-SA"/>
        </w:rPr>
      </w:pP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t>……………………………………</w:t>
      </w:r>
    </w:p>
    <w:p w:rsidR="00310740" w:rsidRPr="00F01771" w:rsidRDefault="00310740" w:rsidP="00310740">
      <w:pPr>
        <w:shd w:val="clear" w:color="auto" w:fill="FFFFFF"/>
        <w:suppressAutoHyphens/>
        <w:spacing w:after="0" w:line="240" w:lineRule="auto"/>
        <w:rPr>
          <w:rFonts w:eastAsia="Times New Roman" w:cstheme="minorHAnsi"/>
          <w:lang w:eastAsia="ar-SA"/>
        </w:rPr>
      </w:pP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t>podpis</w:t>
      </w:r>
    </w:p>
    <w:p w:rsidR="00310740" w:rsidRPr="00F01771" w:rsidRDefault="00310740" w:rsidP="00310740">
      <w:pPr>
        <w:shd w:val="clear" w:color="auto" w:fill="FFFFFF"/>
        <w:suppressAutoHyphens/>
        <w:spacing w:after="0" w:line="240" w:lineRule="auto"/>
        <w:rPr>
          <w:rFonts w:eastAsia="Times New Roman" w:cstheme="minorHAnsi"/>
          <w:lang w:eastAsia="ar-SA"/>
        </w:rPr>
      </w:pPr>
    </w:p>
    <w:p w:rsidR="00310740" w:rsidRPr="00F01771" w:rsidRDefault="00310740" w:rsidP="00310740">
      <w:pPr>
        <w:shd w:val="clear" w:color="auto" w:fill="FFFFFF"/>
        <w:suppressAutoHyphens/>
        <w:spacing w:after="0" w:line="240" w:lineRule="auto"/>
        <w:rPr>
          <w:rFonts w:eastAsia="Times New Roman" w:cstheme="minorHAnsi"/>
          <w:lang w:eastAsia="ar-SA"/>
        </w:rPr>
      </w:pPr>
    </w:p>
    <w:p w:rsidR="00310740" w:rsidRPr="00F01771" w:rsidRDefault="00310740" w:rsidP="00310740">
      <w:pPr>
        <w:shd w:val="clear" w:color="auto" w:fill="FFFFFF"/>
        <w:suppressAutoHyphens/>
        <w:spacing w:after="0" w:line="240" w:lineRule="auto"/>
        <w:rPr>
          <w:rFonts w:eastAsia="Times New Roman" w:cstheme="minorHAnsi"/>
          <w:lang w:eastAsia="ar-SA"/>
        </w:rPr>
      </w:pPr>
    </w:p>
    <w:p w:rsidR="00310740" w:rsidRPr="00F01771" w:rsidRDefault="00310740" w:rsidP="00310740">
      <w:pPr>
        <w:shd w:val="clear" w:color="auto" w:fill="FFFFFF"/>
        <w:suppressAutoHyphens/>
        <w:spacing w:after="0" w:line="240" w:lineRule="auto"/>
        <w:jc w:val="both"/>
        <w:rPr>
          <w:rFonts w:eastAsia="Times New Roman" w:cstheme="minorHAnsi"/>
          <w:lang w:eastAsia="ar-SA"/>
        </w:rPr>
      </w:pPr>
      <w:r w:rsidRPr="00F01771">
        <w:rPr>
          <w:rFonts w:eastAsia="Times New Roman" w:cstheme="minorHAnsi"/>
          <w:lang w:eastAsia="ar-SA"/>
        </w:rPr>
        <w:t xml:space="preserve">Oświadczam, że zachodzą w stosunku do mnie podstawy wykluczenia z postępowania na podstawie art. ………………………... ustawy </w:t>
      </w:r>
      <w:proofErr w:type="spellStart"/>
      <w:r w:rsidRPr="00F01771">
        <w:rPr>
          <w:rFonts w:eastAsia="Times New Roman" w:cstheme="minorHAnsi"/>
          <w:lang w:eastAsia="ar-SA"/>
        </w:rPr>
        <w:t>Pzp</w:t>
      </w:r>
      <w:proofErr w:type="spellEnd"/>
      <w:r w:rsidRPr="00F01771">
        <w:rPr>
          <w:rFonts w:eastAsia="Times New Roman" w:cstheme="minorHAnsi"/>
          <w:lang w:eastAsia="ar-SA"/>
        </w:rPr>
        <w:t xml:space="preserve"> </w:t>
      </w:r>
      <w:r w:rsidRPr="00F01771">
        <w:rPr>
          <w:rFonts w:eastAsia="Times New Roman" w:cstheme="minorHAnsi"/>
          <w:i/>
          <w:lang w:eastAsia="ar-SA"/>
        </w:rPr>
        <w:t xml:space="preserve">(podać mającą zastosowanie podstawę wykluczenia spośród wymienionych w art. 108 ust. 1 pkt 1,2,5 lub art. 109 ust. 1 pkt 4 ustawy </w:t>
      </w:r>
      <w:proofErr w:type="spellStart"/>
      <w:r w:rsidRPr="00F01771">
        <w:rPr>
          <w:rFonts w:eastAsia="Times New Roman" w:cstheme="minorHAnsi"/>
          <w:i/>
          <w:lang w:eastAsia="ar-SA"/>
        </w:rPr>
        <w:t>Pzp</w:t>
      </w:r>
      <w:proofErr w:type="spellEnd"/>
      <w:r w:rsidRPr="00F01771">
        <w:rPr>
          <w:rFonts w:eastAsia="Times New Roman" w:cstheme="minorHAnsi"/>
          <w:i/>
          <w:lang w:eastAsia="ar-SA"/>
        </w:rPr>
        <w:t xml:space="preserve">). </w:t>
      </w:r>
      <w:r w:rsidRPr="00F01771">
        <w:rPr>
          <w:rFonts w:eastAsia="Times New Roman" w:cstheme="minorHAnsi"/>
          <w:lang w:eastAsia="ar-SA"/>
        </w:rPr>
        <w:t xml:space="preserve">Jednocześnie oświadczam, że w związku z ww. okolicznością, na podstawie art. 110 ust. 2 ustawy </w:t>
      </w:r>
      <w:proofErr w:type="spellStart"/>
      <w:r w:rsidRPr="00F01771">
        <w:rPr>
          <w:rFonts w:eastAsia="Times New Roman" w:cstheme="minorHAnsi"/>
          <w:lang w:eastAsia="ar-SA"/>
        </w:rPr>
        <w:t>Pzp</w:t>
      </w:r>
      <w:proofErr w:type="spellEnd"/>
      <w:r w:rsidRPr="00F01771">
        <w:rPr>
          <w:rFonts w:eastAsia="Times New Roman" w:cstheme="minorHAnsi"/>
          <w:lang w:eastAsia="ar-SA"/>
        </w:rPr>
        <w:t xml:space="preserve"> podjąłem następujące środki naprawcze:</w:t>
      </w:r>
    </w:p>
    <w:p w:rsidR="00310740" w:rsidRPr="00F01771" w:rsidRDefault="00310740" w:rsidP="00310740">
      <w:pPr>
        <w:shd w:val="clear" w:color="auto" w:fill="FFFFFF"/>
        <w:suppressAutoHyphens/>
        <w:spacing w:after="0" w:line="240" w:lineRule="auto"/>
        <w:jc w:val="both"/>
        <w:rPr>
          <w:rFonts w:eastAsia="Times New Roman" w:cstheme="minorHAnsi"/>
          <w:i/>
          <w:lang w:eastAsia="ar-SA"/>
        </w:rPr>
      </w:pPr>
      <w:r w:rsidRPr="00F01771">
        <w:rPr>
          <w:rFonts w:eastAsia="Times New Roman" w:cstheme="minorHAnsi"/>
          <w:i/>
          <w:lang w:eastAsia="ar-SA"/>
        </w:rPr>
        <w:t>……………………………………………………………………………………………………………………………………………………………..</w:t>
      </w:r>
    </w:p>
    <w:p w:rsidR="00310740" w:rsidRPr="00F01771" w:rsidRDefault="00310740" w:rsidP="00310740">
      <w:pPr>
        <w:shd w:val="clear" w:color="auto" w:fill="FFFFFF"/>
        <w:suppressAutoHyphens/>
        <w:spacing w:after="0" w:line="240" w:lineRule="auto"/>
        <w:rPr>
          <w:rFonts w:eastAsia="Times New Roman" w:cstheme="minorHAnsi"/>
          <w:i/>
          <w:lang w:eastAsia="ar-SA"/>
        </w:rPr>
      </w:pPr>
      <w:r w:rsidRPr="00F01771">
        <w:rPr>
          <w:rFonts w:eastAsia="Times New Roman" w:cstheme="minorHAnsi"/>
          <w:i/>
          <w:lang w:eastAsia="ar-SA"/>
        </w:rPr>
        <w:t>……………………………………………………………………………………………………………………………………………………………..</w:t>
      </w:r>
    </w:p>
    <w:p w:rsidR="00310740" w:rsidRPr="00F01771" w:rsidRDefault="00310740" w:rsidP="00310740">
      <w:pPr>
        <w:shd w:val="clear" w:color="auto" w:fill="FFFFFF"/>
        <w:suppressAutoHyphens/>
        <w:spacing w:after="0" w:line="240" w:lineRule="auto"/>
        <w:rPr>
          <w:rFonts w:eastAsia="Times New Roman" w:cstheme="minorHAnsi"/>
          <w:i/>
          <w:lang w:eastAsia="ar-SA"/>
        </w:rPr>
      </w:pPr>
      <w:r w:rsidRPr="00F01771">
        <w:rPr>
          <w:rFonts w:eastAsia="Times New Roman" w:cstheme="minorHAnsi"/>
          <w:i/>
          <w:lang w:eastAsia="ar-SA"/>
        </w:rPr>
        <w:t>……………………………………………………………………………………………………………………………………………………………..</w:t>
      </w:r>
    </w:p>
    <w:p w:rsidR="00310740" w:rsidRPr="00F01771" w:rsidRDefault="00310740" w:rsidP="00310740">
      <w:pPr>
        <w:shd w:val="clear" w:color="auto" w:fill="FFFFFF"/>
        <w:suppressAutoHyphens/>
        <w:spacing w:after="0" w:line="240" w:lineRule="auto"/>
        <w:rPr>
          <w:rFonts w:eastAsia="Times New Roman" w:cstheme="minorHAnsi"/>
          <w:i/>
          <w:lang w:eastAsia="ar-SA"/>
        </w:rPr>
      </w:pPr>
    </w:p>
    <w:p w:rsidR="00310740" w:rsidRPr="00F01771" w:rsidRDefault="00310740" w:rsidP="00310740">
      <w:pPr>
        <w:shd w:val="clear" w:color="auto" w:fill="FFFFFF"/>
        <w:suppressAutoHyphens/>
        <w:spacing w:after="0" w:line="240" w:lineRule="auto"/>
        <w:rPr>
          <w:rFonts w:eastAsia="Times New Roman" w:cstheme="minorHAnsi"/>
          <w:i/>
          <w:lang w:eastAsia="ar-SA"/>
        </w:rPr>
      </w:pPr>
    </w:p>
    <w:p w:rsidR="00310740" w:rsidRPr="00F01771" w:rsidRDefault="00310740" w:rsidP="00310740">
      <w:pPr>
        <w:shd w:val="clear" w:color="auto" w:fill="FFFFFF"/>
        <w:suppressAutoHyphens/>
        <w:spacing w:after="0" w:line="240" w:lineRule="auto"/>
        <w:rPr>
          <w:rFonts w:eastAsia="Times New Roman" w:cstheme="minorHAnsi"/>
          <w:lang w:eastAsia="ar-SA"/>
        </w:rPr>
      </w:pP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t>……………………………………</w:t>
      </w:r>
    </w:p>
    <w:p w:rsidR="00310740" w:rsidRPr="00F01771" w:rsidRDefault="00310740" w:rsidP="00310740">
      <w:pPr>
        <w:shd w:val="clear" w:color="auto" w:fill="FFFFFF"/>
        <w:suppressAutoHyphens/>
        <w:spacing w:after="0" w:line="240" w:lineRule="auto"/>
        <w:rPr>
          <w:rFonts w:eastAsia="Times New Roman" w:cstheme="minorHAnsi"/>
          <w:lang w:eastAsia="ar-SA"/>
        </w:rPr>
      </w:pP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t>podpis</w:t>
      </w:r>
    </w:p>
    <w:p w:rsidR="00310740" w:rsidRPr="00F01771" w:rsidRDefault="00310740" w:rsidP="00310740">
      <w:pPr>
        <w:shd w:val="clear" w:color="auto" w:fill="FFFFFF"/>
        <w:suppressAutoHyphens/>
        <w:spacing w:after="0" w:line="240" w:lineRule="auto"/>
        <w:rPr>
          <w:rFonts w:eastAsia="Times New Roman" w:cstheme="minorHAnsi"/>
          <w:i/>
          <w:lang w:eastAsia="ar-SA"/>
        </w:rPr>
      </w:pPr>
    </w:p>
    <w:p w:rsidR="00310740" w:rsidRPr="00F01771" w:rsidRDefault="00310740" w:rsidP="00310740">
      <w:pPr>
        <w:shd w:val="clear" w:color="auto" w:fill="FFFFFF"/>
        <w:suppressAutoHyphens/>
        <w:spacing w:after="0" w:line="240" w:lineRule="auto"/>
        <w:jc w:val="center"/>
        <w:rPr>
          <w:rFonts w:eastAsia="Times New Roman" w:cstheme="minorHAnsi"/>
          <w:b/>
          <w:lang w:eastAsia="ar-SA"/>
        </w:rPr>
      </w:pPr>
      <w:r w:rsidRPr="00F01771">
        <w:rPr>
          <w:rFonts w:eastAsia="Times New Roman" w:cstheme="minorHAnsi"/>
          <w:b/>
          <w:lang w:eastAsia="ar-SA"/>
        </w:rPr>
        <w:t>CZĘŚĆ IV</w:t>
      </w:r>
    </w:p>
    <w:p w:rsidR="00310740" w:rsidRPr="00F01771" w:rsidRDefault="00310740" w:rsidP="00310740">
      <w:pPr>
        <w:shd w:val="clear" w:color="auto" w:fill="FFFFFF"/>
        <w:suppressAutoHyphens/>
        <w:spacing w:after="0" w:line="240" w:lineRule="auto"/>
        <w:jc w:val="both"/>
        <w:rPr>
          <w:rFonts w:eastAsia="Times New Roman" w:cstheme="minorHAnsi"/>
          <w:lang w:eastAsia="ar-SA"/>
        </w:rPr>
      </w:pPr>
    </w:p>
    <w:p w:rsidR="00310740" w:rsidRPr="00F01771" w:rsidRDefault="00310740" w:rsidP="00310740">
      <w:pPr>
        <w:shd w:val="clear" w:color="auto" w:fill="FFFFFF"/>
        <w:suppressAutoHyphens/>
        <w:spacing w:after="0" w:line="240" w:lineRule="auto"/>
        <w:jc w:val="both"/>
        <w:rPr>
          <w:rFonts w:eastAsia="Times New Roman" w:cstheme="minorHAnsi"/>
          <w:lang w:eastAsia="ar-SA"/>
        </w:rPr>
      </w:pPr>
      <w:r w:rsidRPr="00F01771">
        <w:rPr>
          <w:rFonts w:eastAsia="Times New Roman" w:cstheme="minorHAnsi"/>
          <w:lang w:eastAsia="ar-SA"/>
        </w:rPr>
        <w:t xml:space="preserve">Oświadczam, że spełniam warunki udziału w postępowaniu określone przez Zamawiającego w </w:t>
      </w:r>
    </w:p>
    <w:p w:rsidR="00310740" w:rsidRPr="00F01771" w:rsidRDefault="00310740" w:rsidP="00310740">
      <w:pPr>
        <w:shd w:val="clear" w:color="auto" w:fill="FFFFFF"/>
        <w:suppressAutoHyphens/>
        <w:spacing w:after="0" w:line="240" w:lineRule="auto"/>
        <w:jc w:val="both"/>
        <w:rPr>
          <w:rFonts w:eastAsia="Times New Roman" w:cstheme="minorHAnsi"/>
          <w:i/>
          <w:lang w:eastAsia="ar-SA"/>
        </w:rPr>
      </w:pPr>
      <w:r>
        <w:rPr>
          <w:rFonts w:eastAsia="Times New Roman" w:cstheme="minorHAnsi"/>
          <w:b/>
          <w:lang w:eastAsia="ar-SA"/>
        </w:rPr>
        <w:lastRenderedPageBreak/>
        <w:t>SWZ Rozdział V</w:t>
      </w:r>
      <w:r w:rsidRPr="00F01771">
        <w:rPr>
          <w:rFonts w:eastAsia="Times New Roman" w:cstheme="minorHAnsi"/>
          <w:b/>
          <w:lang w:eastAsia="ar-SA"/>
        </w:rPr>
        <w:t xml:space="preserve"> ust. 2 pkt 1 </w:t>
      </w:r>
      <w:proofErr w:type="spellStart"/>
      <w:r>
        <w:rPr>
          <w:rFonts w:eastAsia="Times New Roman" w:cstheme="minorHAnsi"/>
          <w:b/>
          <w:lang w:eastAsia="ar-SA"/>
        </w:rPr>
        <w:t>podpkt</w:t>
      </w:r>
      <w:proofErr w:type="spellEnd"/>
      <w:r>
        <w:rPr>
          <w:rFonts w:eastAsia="Times New Roman" w:cstheme="minorHAnsi"/>
          <w:b/>
          <w:lang w:eastAsia="ar-SA"/>
        </w:rPr>
        <w:t xml:space="preserve">.  a, b </w:t>
      </w:r>
      <w:r w:rsidRPr="00F01771">
        <w:rPr>
          <w:rFonts w:eastAsia="Times New Roman" w:cstheme="minorHAnsi"/>
          <w:b/>
          <w:lang w:eastAsia="ar-SA"/>
        </w:rPr>
        <w:t xml:space="preserve">SWZ (zdolności technicznej lub zawodowej, ) </w:t>
      </w:r>
    </w:p>
    <w:p w:rsidR="00310740" w:rsidRPr="00F01771" w:rsidRDefault="00310740" w:rsidP="00310740">
      <w:pPr>
        <w:shd w:val="clear" w:color="auto" w:fill="FFFFFF"/>
        <w:suppressAutoHyphens/>
        <w:spacing w:after="0" w:line="240" w:lineRule="auto"/>
        <w:rPr>
          <w:rFonts w:eastAsia="Times New Roman" w:cstheme="minorHAnsi"/>
          <w:lang w:eastAsia="ar-SA"/>
        </w:rPr>
      </w:pPr>
    </w:p>
    <w:p w:rsidR="00310740" w:rsidRPr="00F01771" w:rsidRDefault="00310740" w:rsidP="00310740">
      <w:pPr>
        <w:shd w:val="clear" w:color="auto" w:fill="FFFFFF"/>
        <w:suppressAutoHyphens/>
        <w:spacing w:after="0" w:line="240" w:lineRule="auto"/>
        <w:rPr>
          <w:rFonts w:eastAsia="Times New Roman" w:cstheme="minorHAnsi"/>
          <w:lang w:eastAsia="ar-SA"/>
        </w:rPr>
      </w:pPr>
      <w:r w:rsidRPr="00F01771">
        <w:rPr>
          <w:rFonts w:eastAsia="Times New Roman" w:cstheme="minorHAnsi"/>
          <w:lang w:eastAsia="ar-SA"/>
        </w:rPr>
        <w:t>……………………………………</w:t>
      </w:r>
      <w:r w:rsidRPr="00F01771">
        <w:rPr>
          <w:rFonts w:eastAsia="Times New Roman" w:cstheme="minorHAnsi"/>
          <w:lang w:eastAsia="ar-SA"/>
        </w:rPr>
        <w:tab/>
      </w:r>
      <w:r w:rsidRPr="00F01771">
        <w:rPr>
          <w:rFonts w:eastAsia="Times New Roman" w:cstheme="minorHAnsi"/>
          <w:lang w:eastAsia="ar-SA"/>
        </w:rPr>
        <w:tab/>
        <w:t>………………….. r.</w:t>
      </w:r>
    </w:p>
    <w:p w:rsidR="00310740" w:rsidRPr="00F01771" w:rsidRDefault="00310740" w:rsidP="00310740">
      <w:pPr>
        <w:shd w:val="clear" w:color="auto" w:fill="FFFFFF"/>
        <w:suppressAutoHyphens/>
        <w:spacing w:after="0" w:line="240" w:lineRule="auto"/>
        <w:rPr>
          <w:rFonts w:eastAsia="Times New Roman" w:cstheme="minorHAnsi"/>
          <w:lang w:eastAsia="ar-SA"/>
        </w:rPr>
      </w:pPr>
      <w:r w:rsidRPr="00F01771">
        <w:rPr>
          <w:rFonts w:eastAsia="Times New Roman" w:cstheme="minorHAnsi"/>
          <w:lang w:eastAsia="ar-SA"/>
        </w:rPr>
        <w:t>miejscowość</w:t>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t>data</w:t>
      </w:r>
    </w:p>
    <w:p w:rsidR="00310740" w:rsidRPr="00F01771" w:rsidRDefault="00310740" w:rsidP="00310740">
      <w:pPr>
        <w:shd w:val="clear" w:color="auto" w:fill="FFFFFF"/>
        <w:suppressAutoHyphens/>
        <w:spacing w:after="0" w:line="240" w:lineRule="auto"/>
        <w:rPr>
          <w:rFonts w:eastAsia="Times New Roman" w:cstheme="minorHAnsi"/>
          <w:lang w:eastAsia="ar-SA"/>
        </w:rPr>
      </w:pP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t>……………………………………</w:t>
      </w:r>
    </w:p>
    <w:p w:rsidR="00310740" w:rsidRPr="00F01771" w:rsidRDefault="00310740" w:rsidP="00310740">
      <w:pPr>
        <w:shd w:val="clear" w:color="auto" w:fill="FFFFFF"/>
        <w:suppressAutoHyphens/>
        <w:spacing w:after="0" w:line="240" w:lineRule="auto"/>
        <w:rPr>
          <w:rFonts w:eastAsia="Times New Roman" w:cstheme="minorHAnsi"/>
          <w:lang w:eastAsia="ar-SA"/>
        </w:rPr>
      </w:pP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t>podpis</w:t>
      </w:r>
    </w:p>
    <w:p w:rsidR="00310740" w:rsidRPr="00F01771" w:rsidRDefault="00310740" w:rsidP="00310740">
      <w:pPr>
        <w:shd w:val="clear" w:color="auto" w:fill="FFFFFF"/>
        <w:suppressAutoHyphens/>
        <w:spacing w:after="0" w:line="240" w:lineRule="auto"/>
        <w:rPr>
          <w:rFonts w:eastAsia="Times New Roman" w:cstheme="minorHAnsi"/>
          <w:lang w:eastAsia="ar-SA"/>
        </w:rPr>
      </w:pPr>
    </w:p>
    <w:p w:rsidR="00310740" w:rsidRPr="00F01771" w:rsidRDefault="00310740" w:rsidP="00310740">
      <w:pPr>
        <w:spacing w:after="0" w:line="240" w:lineRule="auto"/>
        <w:jc w:val="both"/>
        <w:rPr>
          <w:rFonts w:ascii="Arial" w:hAnsi="Arial" w:cs="Arial"/>
          <w:sz w:val="20"/>
          <w:szCs w:val="20"/>
        </w:rPr>
      </w:pPr>
    </w:p>
    <w:p w:rsidR="00310740" w:rsidRPr="00F01771" w:rsidRDefault="00310740" w:rsidP="00310740">
      <w:pPr>
        <w:spacing w:after="0" w:line="240" w:lineRule="auto"/>
        <w:jc w:val="both"/>
        <w:rPr>
          <w:rFonts w:ascii="Arial" w:hAnsi="Arial" w:cs="Arial"/>
          <w:b/>
          <w:sz w:val="20"/>
          <w:szCs w:val="20"/>
        </w:rPr>
      </w:pPr>
      <w:r w:rsidRPr="00F01771">
        <w:rPr>
          <w:rFonts w:ascii="Arial" w:hAnsi="Arial" w:cs="Arial"/>
          <w:b/>
          <w:sz w:val="20"/>
          <w:szCs w:val="20"/>
        </w:rPr>
        <w:t xml:space="preserve">INFORMACJA W ZWIĄZKU Z POLEGANIEM NA ZASOBACH INNYCH PODMIOTÓW: </w:t>
      </w:r>
    </w:p>
    <w:p w:rsidR="00310740" w:rsidRPr="00F01771" w:rsidRDefault="00310740" w:rsidP="00310740">
      <w:pPr>
        <w:spacing w:after="0" w:line="240" w:lineRule="auto"/>
        <w:jc w:val="both"/>
        <w:rPr>
          <w:rFonts w:ascii="Arial" w:hAnsi="Arial" w:cs="Arial"/>
          <w:sz w:val="20"/>
          <w:szCs w:val="20"/>
        </w:rPr>
      </w:pPr>
    </w:p>
    <w:p w:rsidR="00310740" w:rsidRPr="00F01771" w:rsidRDefault="00310740" w:rsidP="00310740">
      <w:pPr>
        <w:spacing w:after="0" w:line="240" w:lineRule="auto"/>
        <w:jc w:val="both"/>
        <w:rPr>
          <w:rFonts w:cstheme="minorHAnsi"/>
        </w:rPr>
      </w:pPr>
      <w:r w:rsidRPr="00F01771">
        <w:rPr>
          <w:rFonts w:cstheme="minorHAnsi"/>
        </w:rPr>
        <w:t>Oświadczam, że w celu wykazania spełniania warunków udziału w postępowaniu, określonych przez zamawiającego w</w:t>
      </w:r>
      <w:r>
        <w:rPr>
          <w:rFonts w:cstheme="minorHAnsi"/>
          <w:b/>
        </w:rPr>
        <w:t xml:space="preserve"> Rozdziale V </w:t>
      </w:r>
      <w:r w:rsidRPr="00F01771">
        <w:rPr>
          <w:rFonts w:cstheme="minorHAnsi"/>
          <w:b/>
        </w:rPr>
        <w:t xml:space="preserve">ust. 2 pkt 1 </w:t>
      </w:r>
      <w:proofErr w:type="spellStart"/>
      <w:r>
        <w:rPr>
          <w:rFonts w:cstheme="minorHAnsi"/>
          <w:b/>
        </w:rPr>
        <w:t>podpkt</w:t>
      </w:r>
      <w:proofErr w:type="spellEnd"/>
      <w:r>
        <w:rPr>
          <w:rFonts w:cstheme="minorHAnsi"/>
          <w:b/>
        </w:rPr>
        <w:t xml:space="preserve"> a,</w:t>
      </w:r>
      <w:r w:rsidR="00C1211E">
        <w:rPr>
          <w:rFonts w:cstheme="minorHAnsi"/>
          <w:b/>
        </w:rPr>
        <w:t xml:space="preserve"> </w:t>
      </w:r>
      <w:r>
        <w:rPr>
          <w:rFonts w:cstheme="minorHAnsi"/>
          <w:b/>
        </w:rPr>
        <w:t xml:space="preserve">b </w:t>
      </w:r>
      <w:r w:rsidRPr="00F01771">
        <w:rPr>
          <w:rFonts w:cstheme="minorHAnsi"/>
          <w:b/>
        </w:rPr>
        <w:t xml:space="preserve">SWZ (zdolności technicznej lub zawodowej,), </w:t>
      </w:r>
      <w:r w:rsidRPr="00F01771">
        <w:rPr>
          <w:rFonts w:cstheme="minorHAnsi"/>
        </w:rPr>
        <w:t>polegam na zasobach następującego/</w:t>
      </w:r>
      <w:proofErr w:type="spellStart"/>
      <w:r w:rsidRPr="00F01771">
        <w:rPr>
          <w:rFonts w:cstheme="minorHAnsi"/>
        </w:rPr>
        <w:t>ych</w:t>
      </w:r>
      <w:proofErr w:type="spellEnd"/>
      <w:r w:rsidRPr="00F01771">
        <w:rPr>
          <w:rFonts w:cstheme="minorHAnsi"/>
        </w:rPr>
        <w:t xml:space="preserve"> podmiotu/ów: </w:t>
      </w:r>
    </w:p>
    <w:p w:rsidR="00310740" w:rsidRPr="00F01771" w:rsidRDefault="00310740" w:rsidP="00310740">
      <w:pPr>
        <w:spacing w:after="0" w:line="240" w:lineRule="auto"/>
        <w:jc w:val="both"/>
        <w:rPr>
          <w:rFonts w:ascii="Arial" w:hAnsi="Arial" w:cs="Arial"/>
          <w:sz w:val="20"/>
          <w:szCs w:val="20"/>
        </w:rPr>
      </w:pPr>
      <w:r w:rsidRPr="00F01771">
        <w:rPr>
          <w:rFonts w:ascii="Arial" w:hAnsi="Arial" w:cs="Arial"/>
          <w:sz w:val="20"/>
          <w:szCs w:val="20"/>
        </w:rPr>
        <w:t xml:space="preserve">…………………………………………………………………….…………………………………………. </w:t>
      </w:r>
    </w:p>
    <w:p w:rsidR="00310740" w:rsidRPr="00F01771" w:rsidRDefault="00310740" w:rsidP="00310740">
      <w:pPr>
        <w:spacing w:after="0" w:line="240" w:lineRule="auto"/>
        <w:jc w:val="both"/>
        <w:rPr>
          <w:rFonts w:ascii="Arial" w:hAnsi="Arial" w:cs="Arial"/>
          <w:sz w:val="20"/>
          <w:szCs w:val="20"/>
        </w:rPr>
      </w:pPr>
      <w:r w:rsidRPr="00F01771">
        <w:rPr>
          <w:rFonts w:ascii="Arial" w:hAnsi="Arial" w:cs="Arial"/>
          <w:sz w:val="20"/>
          <w:szCs w:val="20"/>
        </w:rPr>
        <w:t>w następującym zakresie: ………………………………………………………………………………………………………………………</w:t>
      </w:r>
    </w:p>
    <w:p w:rsidR="00310740" w:rsidRPr="00F01771" w:rsidRDefault="00310740" w:rsidP="00310740">
      <w:pPr>
        <w:spacing w:after="0" w:line="240" w:lineRule="auto"/>
        <w:jc w:val="both"/>
        <w:rPr>
          <w:rFonts w:ascii="Arial" w:hAnsi="Arial" w:cs="Arial"/>
          <w:sz w:val="20"/>
          <w:szCs w:val="20"/>
        </w:rPr>
      </w:pPr>
    </w:p>
    <w:p w:rsidR="00310740" w:rsidRPr="00F01771" w:rsidRDefault="00310740" w:rsidP="00310740">
      <w:pPr>
        <w:spacing w:after="0" w:line="240" w:lineRule="auto"/>
        <w:jc w:val="both"/>
        <w:rPr>
          <w:rFonts w:ascii="Arial" w:hAnsi="Arial" w:cs="Arial"/>
          <w:sz w:val="20"/>
          <w:szCs w:val="20"/>
        </w:rPr>
      </w:pPr>
      <w:r w:rsidRPr="00F01771">
        <w:rPr>
          <w:rFonts w:ascii="Arial" w:hAnsi="Arial" w:cs="Arial"/>
          <w:sz w:val="20"/>
          <w:szCs w:val="20"/>
        </w:rPr>
        <w:t xml:space="preserve">…………………………………………………………………………………………………………… </w:t>
      </w:r>
    </w:p>
    <w:p w:rsidR="00310740" w:rsidRPr="00F01771" w:rsidRDefault="00310740" w:rsidP="00310740">
      <w:pPr>
        <w:spacing w:after="0" w:line="240" w:lineRule="auto"/>
        <w:jc w:val="both"/>
        <w:rPr>
          <w:rFonts w:ascii="Arial" w:hAnsi="Arial" w:cs="Arial"/>
          <w:i/>
          <w:sz w:val="16"/>
          <w:szCs w:val="16"/>
        </w:rPr>
      </w:pPr>
      <w:r w:rsidRPr="00F01771">
        <w:rPr>
          <w:rFonts w:ascii="Arial" w:hAnsi="Arial" w:cs="Arial"/>
          <w:i/>
          <w:sz w:val="16"/>
          <w:szCs w:val="16"/>
        </w:rPr>
        <w:t xml:space="preserve">(wskazać podmiot i określić odpowiedni zakres dla wskazanego podmiotu). </w:t>
      </w:r>
    </w:p>
    <w:p w:rsidR="00310740" w:rsidRPr="00F01771" w:rsidRDefault="00310740" w:rsidP="00310740">
      <w:pPr>
        <w:spacing w:after="0" w:line="240" w:lineRule="auto"/>
        <w:jc w:val="both"/>
        <w:rPr>
          <w:rFonts w:ascii="Arial" w:hAnsi="Arial" w:cs="Arial"/>
          <w:i/>
          <w:sz w:val="20"/>
          <w:szCs w:val="20"/>
        </w:rPr>
      </w:pPr>
    </w:p>
    <w:p w:rsidR="00310740" w:rsidRPr="00F01771" w:rsidRDefault="00310740" w:rsidP="00310740">
      <w:pPr>
        <w:spacing w:after="0" w:line="240" w:lineRule="auto"/>
        <w:jc w:val="both"/>
        <w:rPr>
          <w:rFonts w:ascii="Arial" w:hAnsi="Arial" w:cs="Arial"/>
          <w:i/>
          <w:sz w:val="16"/>
          <w:szCs w:val="16"/>
        </w:rPr>
      </w:pPr>
      <w:r w:rsidRPr="00F01771">
        <w:rPr>
          <w:rFonts w:ascii="Arial" w:hAnsi="Arial" w:cs="Arial"/>
          <w:i/>
          <w:sz w:val="20"/>
          <w:szCs w:val="20"/>
        </w:rPr>
        <w:t xml:space="preserve">* </w:t>
      </w:r>
      <w:r w:rsidRPr="00F01771">
        <w:rPr>
          <w:rFonts w:ascii="Arial" w:hAnsi="Arial" w:cs="Arial"/>
          <w:i/>
          <w:sz w:val="16"/>
          <w:szCs w:val="16"/>
        </w:rPr>
        <w:t>Wykonawca, w przypadku polegania na zasobach innych podmiotów, składa wraz z ofertą zobowiązanie podmiotu udostepniającego zasoby oraz przedstawia oświadczenie podmiotu udostepniającego zasoby, potwierdzające brak podstaw wykluczenia tego podmiotu oraz odpowiednio spełnianie warunków udziału w postepowaniu w zakresie, w jakim wykonawca powołuje się na jego zasoby</w:t>
      </w:r>
    </w:p>
    <w:p w:rsidR="00310740" w:rsidRPr="00F01771" w:rsidRDefault="00310740" w:rsidP="00310740">
      <w:pPr>
        <w:shd w:val="clear" w:color="auto" w:fill="FFFFFF"/>
        <w:suppressAutoHyphens/>
        <w:spacing w:after="0" w:line="240" w:lineRule="auto"/>
        <w:rPr>
          <w:rFonts w:eastAsia="Times New Roman" w:cstheme="minorHAnsi"/>
          <w:b/>
          <w:lang w:eastAsia="ar-SA"/>
        </w:rPr>
      </w:pPr>
    </w:p>
    <w:p w:rsidR="00310740" w:rsidRPr="00F01771" w:rsidRDefault="00310740" w:rsidP="00310740">
      <w:pPr>
        <w:shd w:val="clear" w:color="auto" w:fill="FFFFFF"/>
        <w:suppressAutoHyphens/>
        <w:spacing w:after="0" w:line="240" w:lineRule="auto"/>
        <w:rPr>
          <w:rFonts w:eastAsia="Times New Roman" w:cstheme="minorHAnsi"/>
          <w:lang w:eastAsia="ar-SA"/>
        </w:rPr>
      </w:pP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t>……………………………………</w:t>
      </w:r>
    </w:p>
    <w:p w:rsidR="00310740" w:rsidRPr="00F01771" w:rsidRDefault="00310740" w:rsidP="00310740">
      <w:pPr>
        <w:shd w:val="clear" w:color="auto" w:fill="FFFFFF"/>
        <w:suppressAutoHyphens/>
        <w:spacing w:after="0" w:line="240" w:lineRule="auto"/>
        <w:rPr>
          <w:rFonts w:eastAsia="Times New Roman" w:cstheme="minorHAnsi"/>
          <w:lang w:eastAsia="ar-SA"/>
        </w:rPr>
      </w:pP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t>podpis</w:t>
      </w:r>
    </w:p>
    <w:p w:rsidR="00310740" w:rsidRPr="00F01771" w:rsidRDefault="00310740" w:rsidP="00310740">
      <w:pPr>
        <w:shd w:val="clear" w:color="auto" w:fill="FFFFFF"/>
        <w:suppressAutoHyphens/>
        <w:spacing w:after="0" w:line="240" w:lineRule="auto"/>
        <w:jc w:val="center"/>
        <w:rPr>
          <w:rFonts w:eastAsia="Times New Roman" w:cstheme="minorHAnsi"/>
          <w:lang w:eastAsia="ar-SA"/>
        </w:rPr>
      </w:pPr>
    </w:p>
    <w:p w:rsidR="00310740" w:rsidRPr="00F01771" w:rsidRDefault="00310740" w:rsidP="00310740">
      <w:pPr>
        <w:shd w:val="clear" w:color="auto" w:fill="FFFFFF"/>
        <w:suppressAutoHyphens/>
        <w:spacing w:after="0" w:line="240" w:lineRule="auto"/>
        <w:jc w:val="center"/>
        <w:rPr>
          <w:rFonts w:eastAsia="Times New Roman" w:cstheme="minorHAnsi"/>
          <w:b/>
          <w:lang w:eastAsia="ar-SA"/>
        </w:rPr>
      </w:pPr>
      <w:r w:rsidRPr="00F01771">
        <w:rPr>
          <w:rFonts w:eastAsia="Times New Roman" w:cstheme="minorHAnsi"/>
          <w:b/>
          <w:lang w:eastAsia="ar-SA"/>
        </w:rPr>
        <w:t>CZĘŚĆ V</w:t>
      </w:r>
    </w:p>
    <w:p w:rsidR="00310740" w:rsidRPr="00F01771" w:rsidRDefault="00310740" w:rsidP="00310740">
      <w:pPr>
        <w:shd w:val="clear" w:color="auto" w:fill="FFFFFF"/>
        <w:suppressAutoHyphens/>
        <w:spacing w:after="0" w:line="240" w:lineRule="auto"/>
        <w:rPr>
          <w:rFonts w:eastAsia="Times New Roman" w:cstheme="minorHAnsi"/>
          <w:lang w:eastAsia="ar-SA"/>
        </w:rPr>
      </w:pPr>
    </w:p>
    <w:p w:rsidR="00310740" w:rsidRPr="00F01771" w:rsidRDefault="00310740" w:rsidP="00310740">
      <w:pPr>
        <w:shd w:val="clear" w:color="auto" w:fill="FFFFFF"/>
        <w:suppressAutoHyphens/>
        <w:spacing w:after="0" w:line="240" w:lineRule="auto"/>
        <w:rPr>
          <w:rFonts w:eastAsia="Times New Roman" w:cstheme="minorHAnsi"/>
          <w:b/>
          <w:lang w:eastAsia="ar-SA"/>
        </w:rPr>
      </w:pPr>
      <w:r w:rsidRPr="00F01771">
        <w:rPr>
          <w:rFonts w:eastAsia="Times New Roman" w:cstheme="minorHAnsi"/>
          <w:b/>
          <w:lang w:eastAsia="ar-SA"/>
        </w:rPr>
        <w:t>OŚWIADCZENIE DOTYCZĄCE PODANYCH INFORMACJI:</w:t>
      </w:r>
    </w:p>
    <w:p w:rsidR="00310740" w:rsidRPr="00F01771" w:rsidRDefault="00310740" w:rsidP="00310740">
      <w:pPr>
        <w:shd w:val="clear" w:color="auto" w:fill="FFFFFF"/>
        <w:suppressAutoHyphens/>
        <w:spacing w:after="0" w:line="240" w:lineRule="auto"/>
        <w:rPr>
          <w:rFonts w:eastAsia="Times New Roman" w:cstheme="minorHAnsi"/>
          <w:lang w:eastAsia="ar-SA"/>
        </w:rPr>
      </w:pPr>
    </w:p>
    <w:p w:rsidR="00310740" w:rsidRPr="00F01771" w:rsidRDefault="00310740" w:rsidP="00310740">
      <w:pPr>
        <w:shd w:val="clear" w:color="auto" w:fill="FFFFFF"/>
        <w:suppressAutoHyphens/>
        <w:spacing w:after="0" w:line="240" w:lineRule="auto"/>
        <w:jc w:val="both"/>
        <w:rPr>
          <w:rFonts w:eastAsia="Times New Roman" w:cstheme="minorHAnsi"/>
          <w:lang w:eastAsia="ar-SA"/>
        </w:rPr>
      </w:pPr>
      <w:r w:rsidRPr="00F01771">
        <w:rPr>
          <w:rFonts w:eastAsia="Times New Roman" w:cstheme="minorHAnsi"/>
          <w:lang w:eastAsia="ar-SA"/>
        </w:rPr>
        <w:t>Oświadczam, że wszystkie informacje w powyższych oświadczeniach Części III, IV są aktualne i zgodne z prawdą oraz zostały przedstawione z pełna świadomością konsekwencji wprowadzenia Zamawiającego w błąd przy przedstawieniu informacji.</w:t>
      </w:r>
    </w:p>
    <w:p w:rsidR="00310740" w:rsidRPr="00F01771" w:rsidRDefault="00310740" w:rsidP="00310740">
      <w:pPr>
        <w:shd w:val="clear" w:color="auto" w:fill="FFFFFF"/>
        <w:suppressAutoHyphens/>
        <w:spacing w:after="0" w:line="240" w:lineRule="auto"/>
        <w:rPr>
          <w:rFonts w:eastAsia="Times New Roman" w:cstheme="minorHAnsi"/>
          <w:lang w:eastAsia="ar-SA"/>
        </w:rPr>
      </w:pPr>
    </w:p>
    <w:p w:rsidR="00310740" w:rsidRPr="00F01771" w:rsidRDefault="00310740" w:rsidP="00310740">
      <w:pPr>
        <w:shd w:val="clear" w:color="auto" w:fill="FFFFFF"/>
        <w:suppressAutoHyphens/>
        <w:spacing w:after="0" w:line="240" w:lineRule="auto"/>
        <w:rPr>
          <w:rFonts w:eastAsia="Times New Roman" w:cstheme="minorHAnsi"/>
          <w:lang w:eastAsia="ar-SA"/>
        </w:rPr>
      </w:pP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t>……………………………………</w:t>
      </w:r>
    </w:p>
    <w:p w:rsidR="00310740" w:rsidRPr="00F01771" w:rsidRDefault="00310740" w:rsidP="00310740">
      <w:pPr>
        <w:shd w:val="clear" w:color="auto" w:fill="FFFFFF"/>
        <w:suppressAutoHyphens/>
        <w:spacing w:after="0" w:line="240" w:lineRule="auto"/>
        <w:rPr>
          <w:rFonts w:eastAsia="Times New Roman" w:cstheme="minorHAnsi"/>
          <w:lang w:eastAsia="ar-SA"/>
        </w:rPr>
      </w:pP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r>
      <w:r w:rsidRPr="00F01771">
        <w:rPr>
          <w:rFonts w:eastAsia="Times New Roman" w:cstheme="minorHAnsi"/>
          <w:lang w:eastAsia="ar-SA"/>
        </w:rPr>
        <w:tab/>
        <w:t>podpis</w:t>
      </w:r>
    </w:p>
    <w:p w:rsidR="00310740" w:rsidRPr="00F01771" w:rsidRDefault="00310740" w:rsidP="00310740">
      <w:pPr>
        <w:suppressAutoHyphens/>
        <w:spacing w:after="0" w:line="240" w:lineRule="auto"/>
        <w:rPr>
          <w:rFonts w:eastAsia="Times New Roman" w:cstheme="minorHAnsi"/>
          <w:lang w:eastAsia="ar-SA"/>
        </w:rPr>
      </w:pPr>
    </w:p>
    <w:p w:rsidR="00310740" w:rsidRPr="00F01771" w:rsidRDefault="00310740" w:rsidP="00310740">
      <w:pPr>
        <w:suppressAutoHyphens/>
        <w:spacing w:after="120" w:line="240" w:lineRule="auto"/>
        <w:jc w:val="both"/>
        <w:rPr>
          <w:rFonts w:ascii="Calibri" w:eastAsia="Calibri" w:hAnsi="Calibri" w:cs="Times New Roman"/>
          <w:b/>
          <w:i/>
          <w:iCs/>
          <w:color w:val="FF0000"/>
          <w:sz w:val="20"/>
          <w:szCs w:val="20"/>
        </w:rPr>
      </w:pPr>
      <w:r w:rsidRPr="00F01771">
        <w:rPr>
          <w:rFonts w:ascii="Calibri" w:eastAsia="Calibri" w:hAnsi="Calibri" w:cs="Times New Roman"/>
          <w:b/>
          <w:i/>
          <w:iCs/>
          <w:color w:val="FF0000"/>
          <w:sz w:val="20"/>
          <w:szCs w:val="20"/>
        </w:rPr>
        <w:t>Oświadczenie musi być opatrzone przez osobę lub osoby uprawnione do reprezentowania firmy kwalifikowanym podpisem elektronicznym lub podpisem zaufanym lub podpisem osobistym.</w:t>
      </w:r>
    </w:p>
    <w:p w:rsidR="00310740" w:rsidRDefault="00310740" w:rsidP="00310740">
      <w:pPr>
        <w:keepNext/>
        <w:spacing w:before="240" w:after="60" w:line="240" w:lineRule="auto"/>
        <w:outlineLvl w:val="3"/>
        <w:rPr>
          <w:rFonts w:eastAsia="Times New Roman" w:cstheme="minorHAnsi"/>
          <w:b/>
          <w:bCs/>
          <w:i/>
          <w:lang w:eastAsia="pl-PL"/>
        </w:rPr>
      </w:pPr>
    </w:p>
    <w:p w:rsidR="00310740" w:rsidRDefault="00310740" w:rsidP="00310740">
      <w:pPr>
        <w:keepNext/>
        <w:spacing w:before="240" w:after="60" w:line="240" w:lineRule="auto"/>
        <w:outlineLvl w:val="3"/>
        <w:rPr>
          <w:rFonts w:eastAsia="Times New Roman" w:cstheme="minorHAnsi"/>
          <w:b/>
          <w:bCs/>
          <w:i/>
          <w:lang w:eastAsia="pl-PL"/>
        </w:rPr>
      </w:pPr>
    </w:p>
    <w:p w:rsidR="00310740" w:rsidRDefault="00310740" w:rsidP="00310740">
      <w:pPr>
        <w:keepNext/>
        <w:spacing w:before="240" w:after="60" w:line="240" w:lineRule="auto"/>
        <w:outlineLvl w:val="3"/>
        <w:rPr>
          <w:rFonts w:eastAsia="Times New Roman" w:cstheme="minorHAnsi"/>
          <w:b/>
          <w:bCs/>
          <w:i/>
          <w:lang w:eastAsia="pl-PL"/>
        </w:rPr>
      </w:pPr>
    </w:p>
    <w:p w:rsidR="00C1211E" w:rsidRDefault="00C1211E" w:rsidP="00310740">
      <w:pPr>
        <w:keepNext/>
        <w:spacing w:before="240" w:after="60" w:line="240" w:lineRule="auto"/>
        <w:outlineLvl w:val="3"/>
        <w:rPr>
          <w:rFonts w:eastAsia="Times New Roman" w:cstheme="minorHAnsi"/>
          <w:b/>
          <w:bCs/>
          <w:i/>
          <w:lang w:eastAsia="pl-PL"/>
        </w:rPr>
      </w:pPr>
    </w:p>
    <w:p w:rsidR="00C1211E" w:rsidRDefault="00C1211E" w:rsidP="00310740">
      <w:pPr>
        <w:keepNext/>
        <w:spacing w:before="240" w:after="60" w:line="240" w:lineRule="auto"/>
        <w:outlineLvl w:val="3"/>
        <w:rPr>
          <w:rFonts w:eastAsia="Times New Roman" w:cstheme="minorHAnsi"/>
          <w:b/>
          <w:bCs/>
          <w:i/>
          <w:lang w:eastAsia="pl-PL"/>
        </w:rPr>
      </w:pPr>
    </w:p>
    <w:p w:rsidR="00C1211E" w:rsidRPr="00F01771" w:rsidRDefault="00C1211E" w:rsidP="00310740">
      <w:pPr>
        <w:keepNext/>
        <w:spacing w:before="240" w:after="60" w:line="240" w:lineRule="auto"/>
        <w:outlineLvl w:val="3"/>
        <w:rPr>
          <w:rFonts w:eastAsia="Times New Roman" w:cstheme="minorHAnsi"/>
          <w:b/>
          <w:bCs/>
          <w:i/>
          <w:lang w:eastAsia="pl-PL"/>
        </w:rPr>
      </w:pPr>
    </w:p>
    <w:p w:rsidR="00310740" w:rsidRPr="00F01771" w:rsidRDefault="00310740" w:rsidP="00310740">
      <w:pPr>
        <w:keepNext/>
        <w:spacing w:before="240" w:after="60" w:line="240" w:lineRule="auto"/>
        <w:outlineLvl w:val="3"/>
        <w:rPr>
          <w:rFonts w:eastAsia="Times New Roman" w:cstheme="minorHAnsi"/>
          <w:b/>
          <w:bCs/>
          <w:i/>
          <w:lang w:eastAsia="pl-PL"/>
        </w:rPr>
      </w:pPr>
      <w:r>
        <w:rPr>
          <w:rFonts w:eastAsia="Times New Roman" w:cstheme="minorHAnsi"/>
          <w:b/>
          <w:bCs/>
          <w:i/>
          <w:lang w:eastAsia="pl-PL"/>
        </w:rPr>
        <w:t>ZP.271.2</w:t>
      </w:r>
      <w:r w:rsidR="00C1211E">
        <w:rPr>
          <w:rFonts w:eastAsia="Times New Roman" w:cstheme="minorHAnsi"/>
          <w:b/>
          <w:bCs/>
          <w:i/>
          <w:lang w:eastAsia="pl-PL"/>
        </w:rPr>
        <w:t>5</w:t>
      </w:r>
      <w:r>
        <w:rPr>
          <w:rFonts w:eastAsia="Times New Roman" w:cstheme="minorHAnsi"/>
          <w:b/>
          <w:bCs/>
          <w:i/>
          <w:lang w:eastAsia="pl-PL"/>
        </w:rPr>
        <w:t>.2024</w:t>
      </w:r>
    </w:p>
    <w:p w:rsidR="00310740" w:rsidRPr="00F01771" w:rsidRDefault="00310740" w:rsidP="00310740">
      <w:pPr>
        <w:spacing w:after="0" w:line="480" w:lineRule="auto"/>
        <w:ind w:left="5664" w:firstLine="708"/>
        <w:rPr>
          <w:rFonts w:cstheme="minorHAnsi"/>
        </w:rPr>
      </w:pPr>
      <w:r w:rsidRPr="00F01771">
        <w:rPr>
          <w:rFonts w:cstheme="minorHAnsi"/>
        </w:rPr>
        <w:t>Załącznik nr 3 do SWZ</w:t>
      </w:r>
    </w:p>
    <w:p w:rsidR="00310740" w:rsidRPr="00F01771" w:rsidRDefault="00310740" w:rsidP="00310740">
      <w:pPr>
        <w:spacing w:after="0" w:line="480" w:lineRule="auto"/>
        <w:ind w:left="5664" w:firstLine="708"/>
        <w:rPr>
          <w:rFonts w:cstheme="minorHAnsi"/>
          <w:color w:val="FF0000"/>
        </w:rPr>
      </w:pPr>
      <w:r w:rsidRPr="00F01771">
        <w:rPr>
          <w:rFonts w:cstheme="minorHAnsi"/>
          <w:color w:val="FF0000"/>
        </w:rPr>
        <w:t>(wypełnić jeśli dotyczy )</w:t>
      </w:r>
    </w:p>
    <w:p w:rsidR="00310740" w:rsidRPr="00F01771" w:rsidRDefault="00310740" w:rsidP="00310740">
      <w:pPr>
        <w:spacing w:after="0" w:line="480" w:lineRule="auto"/>
        <w:jc w:val="right"/>
        <w:rPr>
          <w:rFonts w:ascii="Arial" w:hAnsi="Arial" w:cs="Arial"/>
          <w:sz w:val="21"/>
          <w:szCs w:val="21"/>
        </w:rPr>
      </w:pPr>
    </w:p>
    <w:p w:rsidR="00310740" w:rsidRPr="00F01771" w:rsidRDefault="00310740" w:rsidP="00310740">
      <w:pPr>
        <w:spacing w:after="0" w:line="480" w:lineRule="auto"/>
        <w:rPr>
          <w:rFonts w:ascii="Arial" w:hAnsi="Arial" w:cs="Arial"/>
          <w:b/>
          <w:sz w:val="21"/>
          <w:szCs w:val="21"/>
        </w:rPr>
      </w:pPr>
      <w:r w:rsidRPr="00F01771">
        <w:rPr>
          <w:rFonts w:ascii="Arial" w:hAnsi="Arial" w:cs="Arial"/>
          <w:b/>
          <w:sz w:val="21"/>
          <w:szCs w:val="21"/>
        </w:rPr>
        <w:t>Nazwa i adres podmiotu trzeciego udostępniającego zasoby:</w:t>
      </w:r>
    </w:p>
    <w:p w:rsidR="00310740" w:rsidRPr="00F01771" w:rsidRDefault="00310740" w:rsidP="00310740">
      <w:pPr>
        <w:spacing w:after="0" w:line="480" w:lineRule="auto"/>
        <w:ind w:right="5954"/>
        <w:rPr>
          <w:rFonts w:ascii="Arial" w:hAnsi="Arial" w:cs="Arial"/>
          <w:sz w:val="21"/>
          <w:szCs w:val="21"/>
        </w:rPr>
      </w:pPr>
      <w:r w:rsidRPr="00F01771">
        <w:rPr>
          <w:rFonts w:ascii="Arial" w:hAnsi="Arial" w:cs="Arial"/>
          <w:sz w:val="21"/>
          <w:szCs w:val="21"/>
        </w:rPr>
        <w:t>…………………………………………………………………………</w:t>
      </w:r>
    </w:p>
    <w:p w:rsidR="00310740" w:rsidRPr="00F01771" w:rsidRDefault="00310740" w:rsidP="00310740">
      <w:pPr>
        <w:ind w:right="5953"/>
        <w:rPr>
          <w:rFonts w:ascii="Arial" w:hAnsi="Arial" w:cs="Arial"/>
          <w:i/>
          <w:sz w:val="16"/>
          <w:szCs w:val="16"/>
        </w:rPr>
      </w:pPr>
      <w:r w:rsidRPr="00F01771">
        <w:rPr>
          <w:rFonts w:ascii="Arial" w:hAnsi="Arial" w:cs="Arial"/>
          <w:i/>
          <w:sz w:val="16"/>
          <w:szCs w:val="16"/>
        </w:rPr>
        <w:t>(pełna nazwa/firma, adres, w zależności od podmiotu: NIP/PESEL, KRS/</w:t>
      </w:r>
      <w:proofErr w:type="spellStart"/>
      <w:r w:rsidRPr="00F01771">
        <w:rPr>
          <w:rFonts w:ascii="Arial" w:hAnsi="Arial" w:cs="Arial"/>
          <w:i/>
          <w:sz w:val="16"/>
          <w:szCs w:val="16"/>
        </w:rPr>
        <w:t>CEiDG</w:t>
      </w:r>
      <w:proofErr w:type="spellEnd"/>
      <w:r w:rsidRPr="00F01771">
        <w:rPr>
          <w:rFonts w:ascii="Arial" w:hAnsi="Arial" w:cs="Arial"/>
          <w:i/>
          <w:sz w:val="16"/>
          <w:szCs w:val="16"/>
        </w:rPr>
        <w:t>)</w:t>
      </w:r>
    </w:p>
    <w:p w:rsidR="00310740" w:rsidRPr="00F01771" w:rsidRDefault="00310740" w:rsidP="00310740">
      <w:pPr>
        <w:spacing w:after="0" w:line="480" w:lineRule="auto"/>
        <w:rPr>
          <w:rFonts w:ascii="Arial" w:hAnsi="Arial" w:cs="Arial"/>
          <w:sz w:val="21"/>
          <w:szCs w:val="21"/>
          <w:u w:val="single"/>
        </w:rPr>
      </w:pPr>
      <w:r w:rsidRPr="00F01771">
        <w:rPr>
          <w:rFonts w:ascii="Arial" w:hAnsi="Arial" w:cs="Arial"/>
          <w:sz w:val="21"/>
          <w:szCs w:val="21"/>
          <w:u w:val="single"/>
        </w:rPr>
        <w:t>reprezentowany przez:</w:t>
      </w:r>
    </w:p>
    <w:p w:rsidR="00310740" w:rsidRPr="00F01771" w:rsidRDefault="00310740" w:rsidP="00310740">
      <w:pPr>
        <w:spacing w:after="0" w:line="480" w:lineRule="auto"/>
        <w:ind w:right="5954"/>
        <w:rPr>
          <w:rFonts w:ascii="Arial" w:hAnsi="Arial" w:cs="Arial"/>
          <w:sz w:val="21"/>
          <w:szCs w:val="21"/>
        </w:rPr>
      </w:pPr>
      <w:r w:rsidRPr="00F01771">
        <w:rPr>
          <w:rFonts w:ascii="Arial" w:hAnsi="Arial" w:cs="Arial"/>
          <w:sz w:val="21"/>
          <w:szCs w:val="21"/>
        </w:rPr>
        <w:t>…………………………………………………………………………</w:t>
      </w:r>
    </w:p>
    <w:p w:rsidR="00310740" w:rsidRPr="00F01771" w:rsidRDefault="00310740" w:rsidP="00310740">
      <w:pPr>
        <w:spacing w:after="0"/>
        <w:ind w:right="5953"/>
        <w:rPr>
          <w:rFonts w:ascii="Arial" w:hAnsi="Arial" w:cs="Arial"/>
          <w:i/>
          <w:sz w:val="16"/>
          <w:szCs w:val="16"/>
        </w:rPr>
      </w:pPr>
      <w:r w:rsidRPr="00F01771">
        <w:rPr>
          <w:rFonts w:ascii="Arial" w:hAnsi="Arial" w:cs="Arial"/>
          <w:i/>
          <w:sz w:val="16"/>
          <w:szCs w:val="16"/>
        </w:rPr>
        <w:t>(imię, nazwisko, stanowisko/podstawa do  reprezentacji)</w:t>
      </w:r>
    </w:p>
    <w:p w:rsidR="00310740" w:rsidRPr="00F01771" w:rsidRDefault="00310740" w:rsidP="00310740">
      <w:pPr>
        <w:rPr>
          <w:rFonts w:ascii="Arial" w:hAnsi="Arial" w:cs="Arial"/>
          <w:sz w:val="21"/>
          <w:szCs w:val="21"/>
        </w:rPr>
      </w:pPr>
    </w:p>
    <w:p w:rsidR="00310740" w:rsidRPr="00F01771" w:rsidRDefault="00310740" w:rsidP="00310740">
      <w:pPr>
        <w:spacing w:line="264" w:lineRule="auto"/>
        <w:ind w:right="1"/>
        <w:jc w:val="center"/>
        <w:rPr>
          <w:rFonts w:cstheme="minorHAnsi"/>
        </w:rPr>
      </w:pPr>
      <w:r w:rsidRPr="00F01771">
        <w:rPr>
          <w:rFonts w:cstheme="minorHAnsi"/>
          <w:b/>
        </w:rPr>
        <w:t>OŚWIADCZENIE PODMIOTU TRZECIEGO UDOSTĘPNIAJĄCEGO ZASOBY</w:t>
      </w:r>
    </w:p>
    <w:p w:rsidR="00310740" w:rsidRPr="00F01771" w:rsidRDefault="00310740" w:rsidP="00310740">
      <w:pPr>
        <w:spacing w:after="0" w:line="240" w:lineRule="auto"/>
        <w:ind w:right="1"/>
        <w:jc w:val="center"/>
        <w:rPr>
          <w:rFonts w:ascii="Arial" w:hAnsi="Arial" w:cs="Arial"/>
          <w:sz w:val="20"/>
          <w:szCs w:val="20"/>
        </w:rPr>
      </w:pPr>
      <w:r w:rsidRPr="00F01771">
        <w:rPr>
          <w:rFonts w:ascii="Arial" w:hAnsi="Arial" w:cs="Arial"/>
          <w:b/>
          <w:sz w:val="20"/>
          <w:szCs w:val="20"/>
        </w:rPr>
        <w:t>składane na podstawie art. 125 ust. 1 ustawy z dnia 11 września 2019 r. -</w:t>
      </w:r>
    </w:p>
    <w:p w:rsidR="00310740" w:rsidRPr="00F01771" w:rsidRDefault="00310740" w:rsidP="00310740">
      <w:pPr>
        <w:spacing w:after="0" w:line="240" w:lineRule="auto"/>
        <w:ind w:right="1"/>
        <w:jc w:val="center"/>
        <w:rPr>
          <w:rFonts w:ascii="Arial" w:hAnsi="Arial" w:cs="Arial"/>
          <w:sz w:val="20"/>
          <w:szCs w:val="20"/>
        </w:rPr>
      </w:pPr>
      <w:r w:rsidRPr="00F01771">
        <w:rPr>
          <w:rFonts w:ascii="Arial" w:hAnsi="Arial" w:cs="Arial"/>
          <w:b/>
          <w:sz w:val="20"/>
          <w:szCs w:val="20"/>
        </w:rPr>
        <w:t xml:space="preserve">Prawo zamówień publicznych (dalej jako: „ustawa </w:t>
      </w:r>
      <w:proofErr w:type="spellStart"/>
      <w:r w:rsidRPr="00F01771">
        <w:rPr>
          <w:rFonts w:ascii="Arial" w:hAnsi="Arial" w:cs="Arial"/>
          <w:b/>
          <w:sz w:val="20"/>
          <w:szCs w:val="20"/>
        </w:rPr>
        <w:t>Pzp</w:t>
      </w:r>
      <w:proofErr w:type="spellEnd"/>
      <w:r w:rsidRPr="00F01771">
        <w:rPr>
          <w:rFonts w:ascii="Arial" w:hAnsi="Arial" w:cs="Arial"/>
          <w:b/>
          <w:sz w:val="20"/>
          <w:szCs w:val="20"/>
        </w:rPr>
        <w:t>”)</w:t>
      </w:r>
    </w:p>
    <w:p w:rsidR="00310740" w:rsidRPr="00F01771" w:rsidRDefault="00310740" w:rsidP="00310740">
      <w:pPr>
        <w:spacing w:after="0"/>
        <w:jc w:val="both"/>
        <w:rPr>
          <w:rFonts w:cstheme="minorHAnsi"/>
        </w:rPr>
      </w:pPr>
    </w:p>
    <w:p w:rsidR="00C1211E" w:rsidRPr="00C1211E" w:rsidRDefault="00310740" w:rsidP="00C1211E">
      <w:pPr>
        <w:jc w:val="both"/>
        <w:rPr>
          <w:rFonts w:ascii="Times New Roman" w:hAnsi="Times New Roman" w:cs="Times New Roman"/>
          <w:color w:val="000000" w:themeColor="text1"/>
        </w:rPr>
      </w:pPr>
      <w:r w:rsidRPr="00F01771">
        <w:rPr>
          <w:rFonts w:cstheme="minorHAnsi"/>
        </w:rPr>
        <w:t xml:space="preserve">Na potrzeby postępowania o udzielenie zamówienia publicznego </w:t>
      </w:r>
      <w:proofErr w:type="spellStart"/>
      <w:r w:rsidRPr="00F01771">
        <w:rPr>
          <w:rFonts w:cstheme="minorHAnsi"/>
        </w:rPr>
        <w:t>pn</w:t>
      </w:r>
      <w:proofErr w:type="spellEnd"/>
      <w:r w:rsidRPr="00F01771">
        <w:rPr>
          <w:rFonts w:cstheme="minorHAnsi"/>
        </w:rPr>
        <w:t>:</w:t>
      </w:r>
      <w:r w:rsidRPr="009F7611">
        <w:rPr>
          <w:rFonts w:ascii="Times New Roman" w:hAnsi="Times New Roman" w:cs="Times New Roman"/>
          <w:b/>
          <w:color w:val="000000" w:themeColor="text1"/>
          <w:sz w:val="24"/>
          <w:szCs w:val="24"/>
        </w:rPr>
        <w:t xml:space="preserve"> </w:t>
      </w:r>
      <w:r w:rsidR="00C1211E" w:rsidRPr="00C1211E">
        <w:rPr>
          <w:rFonts w:ascii="Times New Roman" w:hAnsi="Times New Roman" w:cs="Times New Roman"/>
          <w:b/>
        </w:rPr>
        <w:t>Opracowanie kompletnych dokumentacji projektowych bu</w:t>
      </w:r>
      <w:r w:rsidR="005920BD">
        <w:rPr>
          <w:rFonts w:ascii="Times New Roman" w:hAnsi="Times New Roman" w:cs="Times New Roman"/>
          <w:b/>
        </w:rPr>
        <w:t>dowlano- wykonawczych rozbudowy</w:t>
      </w:r>
      <w:r w:rsidR="00C1211E" w:rsidRPr="00C1211E">
        <w:rPr>
          <w:rFonts w:ascii="Times New Roman" w:hAnsi="Times New Roman" w:cs="Times New Roman"/>
          <w:b/>
        </w:rPr>
        <w:t xml:space="preserve"> i budowy  dróg gminnych na terenie Gminy Wielka Wieś z podziałem na zadania, wraz z uzyskaniem wymaganych uzgodnień, decyzji, zezwoleń niezbędnych do ich realizacji</w:t>
      </w:r>
    </w:p>
    <w:p w:rsidR="00310740" w:rsidRPr="00F01771" w:rsidRDefault="00310740" w:rsidP="00310740">
      <w:pPr>
        <w:autoSpaceDE w:val="0"/>
        <w:autoSpaceDN w:val="0"/>
        <w:adjustRightInd w:val="0"/>
        <w:spacing w:after="0" w:line="240" w:lineRule="auto"/>
        <w:jc w:val="both"/>
        <w:rPr>
          <w:rFonts w:ascii="Cambria" w:hAnsi="Cambria"/>
          <w:b/>
        </w:rPr>
      </w:pPr>
    </w:p>
    <w:p w:rsidR="00310740" w:rsidRPr="00F01771" w:rsidRDefault="00310740" w:rsidP="00310740">
      <w:pPr>
        <w:spacing w:line="240" w:lineRule="auto"/>
        <w:rPr>
          <w:rFonts w:ascii="Times New Roman" w:hAnsi="Times New Roman" w:cs="Times New Roman"/>
        </w:rPr>
      </w:pPr>
      <w:r w:rsidRPr="00F01771">
        <w:rPr>
          <w:rFonts w:ascii="Times New Roman" w:hAnsi="Times New Roman" w:cs="Times New Roman"/>
        </w:rPr>
        <w:t xml:space="preserve"> prowadzonego przez Gminę Wielka Wieś</w:t>
      </w:r>
      <w:r w:rsidRPr="00F01771">
        <w:rPr>
          <w:rFonts w:ascii="Times New Roman" w:hAnsi="Times New Roman" w:cs="Times New Roman"/>
          <w:i/>
        </w:rPr>
        <w:t xml:space="preserve">, </w:t>
      </w:r>
      <w:r w:rsidRPr="00F01771">
        <w:rPr>
          <w:rFonts w:ascii="Times New Roman" w:hAnsi="Times New Roman" w:cs="Times New Roman"/>
        </w:rPr>
        <w:t>oświadczam, co następuje:</w:t>
      </w:r>
    </w:p>
    <w:p w:rsidR="00310740" w:rsidRPr="00F01771" w:rsidRDefault="00310740" w:rsidP="00310740">
      <w:pPr>
        <w:spacing w:line="240" w:lineRule="auto"/>
        <w:rPr>
          <w:rFonts w:ascii="Times New Roman" w:hAnsi="Times New Roman" w:cs="Times New Roman"/>
          <w:sz w:val="20"/>
          <w:szCs w:val="20"/>
        </w:rPr>
      </w:pPr>
    </w:p>
    <w:p w:rsidR="00310740" w:rsidRPr="00F01771" w:rsidRDefault="00310740" w:rsidP="00310740">
      <w:pPr>
        <w:numPr>
          <w:ilvl w:val="0"/>
          <w:numId w:val="18"/>
        </w:numPr>
        <w:spacing w:before="120" w:after="0" w:line="360" w:lineRule="auto"/>
        <w:contextualSpacing/>
        <w:rPr>
          <w:rFonts w:cstheme="minorHAnsi"/>
          <w:b/>
          <w:u w:val="single"/>
        </w:rPr>
      </w:pPr>
      <w:r w:rsidRPr="00F01771">
        <w:rPr>
          <w:rFonts w:cstheme="minorHAnsi"/>
          <w:b/>
          <w:u w:val="single"/>
        </w:rPr>
        <w:t>DOTYCZĄCE PRZESŁANEK WYKLUCZENIA Z POSTĘPOWANIA</w:t>
      </w:r>
    </w:p>
    <w:p w:rsidR="00310740" w:rsidRPr="00F01771" w:rsidRDefault="00310740" w:rsidP="00310740">
      <w:pPr>
        <w:spacing w:after="0" w:line="240" w:lineRule="auto"/>
        <w:ind w:left="720"/>
        <w:contextualSpacing/>
        <w:jc w:val="both"/>
        <w:rPr>
          <w:rFonts w:ascii="Arial" w:hAnsi="Arial" w:cs="Arial"/>
        </w:rPr>
      </w:pPr>
    </w:p>
    <w:p w:rsidR="00310740" w:rsidRPr="00F01771" w:rsidRDefault="00310740" w:rsidP="00310740">
      <w:pPr>
        <w:numPr>
          <w:ilvl w:val="0"/>
          <w:numId w:val="19"/>
        </w:numPr>
        <w:spacing w:after="0" w:line="240" w:lineRule="auto"/>
        <w:contextualSpacing/>
        <w:jc w:val="both"/>
        <w:rPr>
          <w:rFonts w:cstheme="minorHAnsi"/>
        </w:rPr>
      </w:pPr>
      <w:r w:rsidRPr="00F01771">
        <w:rPr>
          <w:rFonts w:cstheme="minorHAnsi"/>
        </w:rPr>
        <w:t xml:space="preserve">Oświadczam, że nie podlegam wykluczeniu z postępowania na podstawie </w:t>
      </w:r>
      <w:r w:rsidRPr="00F01771">
        <w:rPr>
          <w:rFonts w:cstheme="minorHAnsi"/>
        </w:rPr>
        <w:br/>
        <w:t xml:space="preserve">art. 108 ust. 1 ustawy </w:t>
      </w:r>
      <w:proofErr w:type="spellStart"/>
      <w:r w:rsidRPr="00F01771">
        <w:rPr>
          <w:rFonts w:cstheme="minorHAnsi"/>
        </w:rPr>
        <w:t>Pzp</w:t>
      </w:r>
      <w:proofErr w:type="spellEnd"/>
      <w:r w:rsidRPr="00F01771">
        <w:rPr>
          <w:rFonts w:cstheme="minorHAnsi"/>
        </w:rPr>
        <w:t>.</w:t>
      </w:r>
    </w:p>
    <w:p w:rsidR="00310740" w:rsidRPr="00F01771" w:rsidRDefault="00310740" w:rsidP="00310740">
      <w:pPr>
        <w:numPr>
          <w:ilvl w:val="0"/>
          <w:numId w:val="19"/>
        </w:numPr>
        <w:spacing w:after="0" w:line="240" w:lineRule="auto"/>
        <w:contextualSpacing/>
        <w:jc w:val="both"/>
        <w:rPr>
          <w:rFonts w:cstheme="minorHAnsi"/>
        </w:rPr>
      </w:pPr>
      <w:r w:rsidRPr="00F01771">
        <w:rPr>
          <w:rFonts w:cstheme="minorHAnsi"/>
        </w:rPr>
        <w:lastRenderedPageBreak/>
        <w:t xml:space="preserve">Oświadczam, że nie podlegam wykluczeniu z postępowania na podstawie </w:t>
      </w:r>
      <w:r w:rsidRPr="00F01771">
        <w:rPr>
          <w:rFonts w:cstheme="minorHAnsi"/>
        </w:rPr>
        <w:br/>
        <w:t xml:space="preserve">art. 109 ust. 1 pkt 4 ustawy </w:t>
      </w:r>
      <w:proofErr w:type="spellStart"/>
      <w:r w:rsidRPr="00F01771">
        <w:rPr>
          <w:rFonts w:cstheme="minorHAnsi"/>
        </w:rPr>
        <w:t>Pzp</w:t>
      </w:r>
      <w:proofErr w:type="spellEnd"/>
      <w:r w:rsidRPr="00F01771">
        <w:rPr>
          <w:rFonts w:cstheme="minorHAnsi"/>
        </w:rPr>
        <w:t>.</w:t>
      </w:r>
    </w:p>
    <w:p w:rsidR="00310740" w:rsidRPr="00F01771" w:rsidRDefault="00310740" w:rsidP="00310740">
      <w:pPr>
        <w:numPr>
          <w:ilvl w:val="0"/>
          <w:numId w:val="19"/>
        </w:numPr>
        <w:spacing w:after="0" w:line="240" w:lineRule="auto"/>
        <w:contextualSpacing/>
        <w:jc w:val="both"/>
        <w:rPr>
          <w:rFonts w:cstheme="minorHAnsi"/>
        </w:rPr>
      </w:pPr>
      <w:r w:rsidRPr="00F01771">
        <w:rPr>
          <w:rFonts w:cstheme="minorHAnsi"/>
        </w:rPr>
        <w:t xml:space="preserve">Oświadczam, iż nie podlegam wykluczeniu z postępowania na podstawie przepisów art. 7 ust. 1 ustawy z dnia 13 kwietnia 2022 r. </w:t>
      </w:r>
      <w:r w:rsidRPr="00F01771">
        <w:rPr>
          <w:rFonts w:cstheme="minorHAnsi"/>
          <w:bCs/>
        </w:rPr>
        <w:t>o szczególnych rozwiązaniach w zakresie przeciwdziałania wspieraniu agresji na Ukrainę oraz służących ochronie bezpieczeństwa narodowego</w:t>
      </w:r>
    </w:p>
    <w:p w:rsidR="00310740" w:rsidRPr="00F01771" w:rsidRDefault="00310740" w:rsidP="00310740">
      <w:pPr>
        <w:numPr>
          <w:ilvl w:val="0"/>
          <w:numId w:val="19"/>
        </w:numPr>
        <w:spacing w:after="0" w:line="240" w:lineRule="auto"/>
        <w:contextualSpacing/>
        <w:jc w:val="both"/>
        <w:rPr>
          <w:rFonts w:cstheme="minorHAnsi"/>
        </w:rPr>
      </w:pPr>
      <w:r w:rsidRPr="00F01771">
        <w:rPr>
          <w:rFonts w:cstheme="minorHAnsi"/>
        </w:rPr>
        <w:t xml:space="preserve">Oświadczam, że zachodzą w stosunku do mnie podstawy wykluczenia z postępowania na podstawie art. …………. ustawy </w:t>
      </w:r>
      <w:proofErr w:type="spellStart"/>
      <w:r w:rsidRPr="00F01771">
        <w:rPr>
          <w:rFonts w:cstheme="minorHAnsi"/>
        </w:rPr>
        <w:t>Pzp</w:t>
      </w:r>
      <w:proofErr w:type="spellEnd"/>
      <w:r w:rsidRPr="00F01771">
        <w:rPr>
          <w:rFonts w:cstheme="minorHAnsi"/>
        </w:rPr>
        <w:t xml:space="preserve"> </w:t>
      </w:r>
      <w:r w:rsidRPr="00F01771">
        <w:rPr>
          <w:rFonts w:cstheme="minorHAnsi"/>
          <w:i/>
        </w:rPr>
        <w:t xml:space="preserve">(podać mającą zastosowanie podstawę wykluczenia spośród wymienionych w art. 108 ust. 1 pkt 1, 2, 5 art. 109 ust. 1 pkt 4  ustawy </w:t>
      </w:r>
      <w:proofErr w:type="spellStart"/>
      <w:r w:rsidRPr="00F01771">
        <w:rPr>
          <w:rFonts w:cstheme="minorHAnsi"/>
          <w:i/>
        </w:rPr>
        <w:t>Pzp</w:t>
      </w:r>
      <w:proofErr w:type="spellEnd"/>
      <w:r w:rsidRPr="00F01771">
        <w:rPr>
          <w:rFonts w:cstheme="minorHAnsi"/>
          <w:i/>
        </w:rPr>
        <w:t>).</w:t>
      </w:r>
      <w:r w:rsidRPr="00F01771">
        <w:rPr>
          <w:rFonts w:cstheme="minorHAnsi"/>
        </w:rPr>
        <w:t xml:space="preserve"> Jednocześnie oświadczam, że w związku z ww. okolicznością, na podstawie art. 110 ust 2 ustawy </w:t>
      </w:r>
      <w:proofErr w:type="spellStart"/>
      <w:r w:rsidRPr="00F01771">
        <w:rPr>
          <w:rFonts w:cstheme="minorHAnsi"/>
        </w:rPr>
        <w:t>Pzp</w:t>
      </w:r>
      <w:proofErr w:type="spellEnd"/>
      <w:r w:rsidRPr="00F01771">
        <w:rPr>
          <w:rFonts w:cstheme="minorHAnsi"/>
        </w:rPr>
        <w:t xml:space="preserve"> podjąłem następujące środki naprawcze: ……………………………………………………………………………………………………..…………………………………………………………………………………………..…………………...........………………………………………………………………………………..……………………………………………………………………………………………………………..…………………</w:t>
      </w:r>
    </w:p>
    <w:p w:rsidR="00310740" w:rsidRPr="00F01771" w:rsidRDefault="00310740" w:rsidP="00310740">
      <w:pPr>
        <w:spacing w:after="0" w:line="360" w:lineRule="auto"/>
        <w:jc w:val="both"/>
        <w:rPr>
          <w:rFonts w:ascii="Arial" w:hAnsi="Arial" w:cs="Arial"/>
          <w:i/>
          <w:color w:val="FF0000"/>
        </w:rPr>
      </w:pPr>
    </w:p>
    <w:p w:rsidR="00310740" w:rsidRPr="00F01771" w:rsidRDefault="00310740" w:rsidP="00310740">
      <w:pPr>
        <w:numPr>
          <w:ilvl w:val="0"/>
          <w:numId w:val="18"/>
        </w:numPr>
        <w:spacing w:before="120" w:after="0" w:line="360" w:lineRule="auto"/>
        <w:contextualSpacing/>
        <w:rPr>
          <w:rFonts w:ascii="Verdana" w:hAnsi="Verdana" w:cs="Arial"/>
          <w:b/>
          <w:sz w:val="20"/>
          <w:szCs w:val="20"/>
          <w:u w:val="single"/>
        </w:rPr>
      </w:pPr>
      <w:r w:rsidRPr="00F01771">
        <w:rPr>
          <w:rFonts w:ascii="Verdana" w:hAnsi="Verdana" w:cs="Arial"/>
          <w:b/>
          <w:sz w:val="20"/>
          <w:szCs w:val="20"/>
          <w:u w:val="single"/>
        </w:rPr>
        <w:t xml:space="preserve">DOTYCZĄCE SPEŁNIANIA WARUNKÓW UDZIAŁU W POSTĘPOWANIU </w:t>
      </w:r>
      <w:r w:rsidRPr="00F01771">
        <w:rPr>
          <w:rFonts w:ascii="Verdana" w:hAnsi="Verdana" w:cs="Arial"/>
          <w:b/>
          <w:sz w:val="20"/>
          <w:szCs w:val="20"/>
          <w:u w:val="single"/>
        </w:rPr>
        <w:br/>
      </w:r>
    </w:p>
    <w:p w:rsidR="00310740" w:rsidRPr="00F01771" w:rsidRDefault="00310740" w:rsidP="00310740">
      <w:pPr>
        <w:spacing w:after="0" w:line="240" w:lineRule="auto"/>
        <w:jc w:val="both"/>
        <w:rPr>
          <w:rFonts w:cstheme="minorHAnsi"/>
          <w:i/>
        </w:rPr>
      </w:pPr>
      <w:r w:rsidRPr="00F01771">
        <w:rPr>
          <w:rFonts w:cstheme="minorHAnsi"/>
        </w:rPr>
        <w:t>Oświadczam, że spełniam warunki udziału w postępowaniu określone w specyfikacji warunków zamówienia w zakresie, w jakim Wykonawca powołuje się na te zasoby.</w:t>
      </w:r>
    </w:p>
    <w:p w:rsidR="00310740" w:rsidRPr="00F01771" w:rsidRDefault="00310740" w:rsidP="00310740">
      <w:pPr>
        <w:spacing w:after="0" w:line="360" w:lineRule="auto"/>
        <w:ind w:left="5664" w:firstLine="708"/>
        <w:jc w:val="both"/>
        <w:rPr>
          <w:rFonts w:ascii="Arial" w:hAnsi="Arial" w:cs="Arial"/>
          <w:i/>
          <w:sz w:val="16"/>
          <w:szCs w:val="16"/>
        </w:rPr>
      </w:pPr>
    </w:p>
    <w:p w:rsidR="00310740" w:rsidRPr="00F01771" w:rsidRDefault="00310740" w:rsidP="00310740">
      <w:pPr>
        <w:spacing w:after="0" w:line="360" w:lineRule="auto"/>
        <w:ind w:left="5664" w:firstLine="708"/>
        <w:jc w:val="both"/>
        <w:rPr>
          <w:rFonts w:ascii="Arial" w:hAnsi="Arial" w:cs="Arial"/>
          <w:i/>
          <w:sz w:val="16"/>
          <w:szCs w:val="16"/>
        </w:rPr>
      </w:pPr>
    </w:p>
    <w:p w:rsidR="00310740" w:rsidRPr="00F01771" w:rsidRDefault="00310740" w:rsidP="00310740">
      <w:pPr>
        <w:spacing w:after="0" w:line="360" w:lineRule="auto"/>
        <w:ind w:left="5664" w:firstLine="708"/>
        <w:jc w:val="both"/>
        <w:rPr>
          <w:rFonts w:ascii="Arial" w:hAnsi="Arial" w:cs="Arial"/>
          <w:i/>
          <w:sz w:val="16"/>
          <w:szCs w:val="16"/>
        </w:rPr>
      </w:pPr>
    </w:p>
    <w:p w:rsidR="00310740" w:rsidRPr="00F01771" w:rsidRDefault="00310740" w:rsidP="00310740">
      <w:pPr>
        <w:numPr>
          <w:ilvl w:val="0"/>
          <w:numId w:val="18"/>
        </w:numPr>
        <w:spacing w:after="200" w:line="360" w:lineRule="auto"/>
        <w:contextualSpacing/>
        <w:jc w:val="both"/>
        <w:rPr>
          <w:rFonts w:ascii="Verdana" w:hAnsi="Verdana" w:cs="Arial"/>
          <w:sz w:val="20"/>
          <w:szCs w:val="20"/>
        </w:rPr>
      </w:pPr>
      <w:r w:rsidRPr="00F01771">
        <w:rPr>
          <w:rFonts w:ascii="Verdana" w:hAnsi="Verdana" w:cs="Arial"/>
          <w:b/>
          <w:sz w:val="20"/>
          <w:szCs w:val="20"/>
        </w:rPr>
        <w:t>OŚWIADCZENIE DOTYCZĄCE PODANYCH INFORMACJI:</w:t>
      </w:r>
    </w:p>
    <w:p w:rsidR="00310740" w:rsidRPr="00F01771" w:rsidRDefault="00310740" w:rsidP="00310740">
      <w:pPr>
        <w:spacing w:line="276" w:lineRule="auto"/>
        <w:jc w:val="both"/>
        <w:rPr>
          <w:rFonts w:cstheme="minorHAnsi"/>
        </w:rPr>
      </w:pPr>
      <w:r w:rsidRPr="00F01771">
        <w:rPr>
          <w:rFonts w:cstheme="minorHAnsi"/>
        </w:rPr>
        <w:t xml:space="preserve">Oświadczam, że wszystkie informacje podane w powyższych oświadczeniach są aktualne </w:t>
      </w:r>
      <w:r w:rsidRPr="00F01771">
        <w:rPr>
          <w:rFonts w:cstheme="minorHAnsi"/>
        </w:rPr>
        <w:br/>
        <w:t>i zgodne z prawdą oraz zostały przedstawione z pełną świadomością konsekwencji wprowadzenia zamawiającego w błąd przy przedstawianiu informacji.</w:t>
      </w:r>
    </w:p>
    <w:p w:rsidR="00310740" w:rsidRPr="00F01771" w:rsidRDefault="00310740" w:rsidP="00310740">
      <w:pPr>
        <w:spacing w:after="0" w:line="360" w:lineRule="auto"/>
        <w:jc w:val="both"/>
        <w:rPr>
          <w:rFonts w:ascii="Arial" w:hAnsi="Arial" w:cs="Arial"/>
          <w:sz w:val="20"/>
          <w:szCs w:val="20"/>
        </w:rPr>
      </w:pPr>
    </w:p>
    <w:p w:rsidR="00310740" w:rsidRPr="00F01771" w:rsidRDefault="00310740" w:rsidP="00310740">
      <w:pPr>
        <w:spacing w:after="0" w:line="360" w:lineRule="auto"/>
        <w:jc w:val="both"/>
        <w:rPr>
          <w:rFonts w:ascii="Arial" w:hAnsi="Arial" w:cs="Arial"/>
          <w:sz w:val="20"/>
          <w:szCs w:val="20"/>
        </w:rPr>
      </w:pPr>
      <w:r w:rsidRPr="00F01771">
        <w:rPr>
          <w:rFonts w:ascii="Arial" w:hAnsi="Arial" w:cs="Arial"/>
          <w:sz w:val="20"/>
          <w:szCs w:val="20"/>
        </w:rPr>
        <w:t xml:space="preserve">…………….……. </w:t>
      </w:r>
      <w:r w:rsidRPr="00F01771">
        <w:rPr>
          <w:rFonts w:ascii="Arial" w:hAnsi="Arial" w:cs="Arial"/>
          <w:i/>
          <w:sz w:val="16"/>
          <w:szCs w:val="16"/>
        </w:rPr>
        <w:t>(miejscowość),</w:t>
      </w:r>
      <w:r w:rsidRPr="00F01771">
        <w:rPr>
          <w:rFonts w:ascii="Arial" w:hAnsi="Arial" w:cs="Arial"/>
          <w:i/>
          <w:sz w:val="18"/>
          <w:szCs w:val="18"/>
        </w:rPr>
        <w:t xml:space="preserve"> </w:t>
      </w:r>
      <w:r w:rsidRPr="00F01771">
        <w:rPr>
          <w:rFonts w:ascii="Arial" w:hAnsi="Arial" w:cs="Arial"/>
          <w:sz w:val="20"/>
          <w:szCs w:val="20"/>
        </w:rPr>
        <w:t xml:space="preserve">dnia ………….……. r. </w:t>
      </w:r>
    </w:p>
    <w:p w:rsidR="00310740" w:rsidRPr="00F01771" w:rsidRDefault="00310740" w:rsidP="00310740">
      <w:pPr>
        <w:spacing w:after="0" w:line="360" w:lineRule="auto"/>
        <w:jc w:val="both"/>
        <w:rPr>
          <w:rFonts w:ascii="Arial" w:hAnsi="Arial" w:cs="Arial"/>
          <w:sz w:val="20"/>
          <w:szCs w:val="20"/>
        </w:rPr>
      </w:pPr>
    </w:p>
    <w:p w:rsidR="00310740" w:rsidRPr="00F01771" w:rsidRDefault="00310740" w:rsidP="00310740">
      <w:pPr>
        <w:spacing w:after="0" w:line="360" w:lineRule="auto"/>
        <w:jc w:val="both"/>
        <w:rPr>
          <w:rFonts w:ascii="Arial" w:hAnsi="Arial" w:cs="Arial"/>
          <w:sz w:val="20"/>
          <w:szCs w:val="20"/>
        </w:rPr>
      </w:pPr>
      <w:r w:rsidRPr="00F01771">
        <w:rPr>
          <w:rFonts w:ascii="Arial" w:hAnsi="Arial" w:cs="Arial"/>
          <w:sz w:val="20"/>
          <w:szCs w:val="20"/>
        </w:rPr>
        <w:tab/>
      </w:r>
      <w:r w:rsidRPr="00F01771">
        <w:rPr>
          <w:rFonts w:ascii="Arial" w:hAnsi="Arial" w:cs="Arial"/>
          <w:sz w:val="20"/>
          <w:szCs w:val="20"/>
        </w:rPr>
        <w:tab/>
      </w:r>
      <w:r w:rsidRPr="00F01771">
        <w:rPr>
          <w:rFonts w:ascii="Arial" w:hAnsi="Arial" w:cs="Arial"/>
          <w:sz w:val="20"/>
          <w:szCs w:val="20"/>
        </w:rPr>
        <w:tab/>
      </w:r>
      <w:r w:rsidRPr="00F01771">
        <w:rPr>
          <w:rFonts w:ascii="Arial" w:hAnsi="Arial" w:cs="Arial"/>
          <w:sz w:val="20"/>
          <w:szCs w:val="20"/>
        </w:rPr>
        <w:tab/>
      </w:r>
      <w:r w:rsidRPr="00F01771">
        <w:rPr>
          <w:rFonts w:ascii="Arial" w:hAnsi="Arial" w:cs="Arial"/>
          <w:sz w:val="20"/>
          <w:szCs w:val="20"/>
        </w:rPr>
        <w:tab/>
      </w:r>
      <w:r w:rsidRPr="00F01771">
        <w:rPr>
          <w:rFonts w:ascii="Arial" w:hAnsi="Arial" w:cs="Arial"/>
          <w:sz w:val="20"/>
          <w:szCs w:val="20"/>
        </w:rPr>
        <w:tab/>
      </w:r>
      <w:r w:rsidRPr="00F01771">
        <w:rPr>
          <w:rFonts w:ascii="Arial" w:hAnsi="Arial" w:cs="Arial"/>
          <w:sz w:val="20"/>
          <w:szCs w:val="20"/>
        </w:rPr>
        <w:tab/>
        <w:t>……………………………………………</w:t>
      </w:r>
    </w:p>
    <w:p w:rsidR="00310740" w:rsidRPr="00F01771" w:rsidRDefault="00310740" w:rsidP="00310740">
      <w:pPr>
        <w:spacing w:after="0" w:line="240" w:lineRule="auto"/>
        <w:jc w:val="right"/>
        <w:rPr>
          <w:rFonts w:ascii="Arial" w:hAnsi="Arial" w:cs="Arial"/>
          <w:sz w:val="20"/>
          <w:szCs w:val="20"/>
        </w:rPr>
      </w:pPr>
      <w:r w:rsidRPr="00F01771">
        <w:rPr>
          <w:rFonts w:ascii="Arial" w:hAnsi="Arial" w:cs="Arial"/>
          <w:sz w:val="20"/>
          <w:szCs w:val="20"/>
        </w:rPr>
        <w:t>Podpis podmiotu trzeciego udostepniającego zasoby</w:t>
      </w:r>
    </w:p>
    <w:p w:rsidR="00310740" w:rsidRPr="00F01771" w:rsidRDefault="00310740" w:rsidP="00310740">
      <w:pPr>
        <w:spacing w:after="0" w:line="240" w:lineRule="auto"/>
        <w:jc w:val="right"/>
        <w:rPr>
          <w:rFonts w:ascii="Arial" w:hAnsi="Arial" w:cs="Arial"/>
          <w:sz w:val="20"/>
          <w:szCs w:val="20"/>
        </w:rPr>
      </w:pPr>
    </w:p>
    <w:p w:rsidR="00310740" w:rsidRPr="00F01771" w:rsidRDefault="00310740" w:rsidP="00310740">
      <w:pPr>
        <w:spacing w:after="0" w:line="240" w:lineRule="auto"/>
        <w:jc w:val="right"/>
        <w:rPr>
          <w:rFonts w:ascii="Arial" w:hAnsi="Arial" w:cs="Arial"/>
          <w:sz w:val="20"/>
          <w:szCs w:val="20"/>
        </w:rPr>
      </w:pPr>
    </w:p>
    <w:p w:rsidR="00310740" w:rsidRPr="00F01771" w:rsidRDefault="00310740" w:rsidP="00310740">
      <w:pPr>
        <w:suppressAutoHyphens/>
        <w:spacing w:after="120" w:line="240" w:lineRule="auto"/>
        <w:jc w:val="both"/>
        <w:rPr>
          <w:rFonts w:ascii="Times New Roman" w:eastAsia="Times New Roman" w:hAnsi="Times New Roman" w:cs="Times New Roman"/>
          <w:sz w:val="20"/>
          <w:szCs w:val="20"/>
          <w:lang w:eastAsia="ar-SA"/>
        </w:rPr>
      </w:pPr>
    </w:p>
    <w:p w:rsidR="00310740" w:rsidRPr="00F01771" w:rsidRDefault="00310740" w:rsidP="00310740">
      <w:pPr>
        <w:suppressAutoHyphens/>
        <w:spacing w:after="120" w:line="240" w:lineRule="auto"/>
        <w:jc w:val="both"/>
        <w:rPr>
          <w:rFonts w:ascii="Calibri" w:eastAsia="Calibri" w:hAnsi="Calibri" w:cs="Times New Roman"/>
          <w:b/>
          <w:i/>
          <w:iCs/>
          <w:color w:val="FF0000"/>
          <w:sz w:val="20"/>
          <w:szCs w:val="20"/>
        </w:rPr>
      </w:pPr>
      <w:r w:rsidRPr="00F01771">
        <w:rPr>
          <w:rFonts w:ascii="Calibri" w:eastAsia="Calibri" w:hAnsi="Calibri" w:cs="Times New Roman"/>
          <w:b/>
          <w:i/>
          <w:iCs/>
          <w:color w:val="FF0000"/>
          <w:sz w:val="20"/>
          <w:szCs w:val="20"/>
        </w:rPr>
        <w:t>Oświadczenie musi być opatrzone przez osobę lub osoby uprawnione do reprezentowania firmy kwalifikowanym podpisem elektronicznym lub podpisem zaufanym lub podpisem osobistym.</w:t>
      </w:r>
    </w:p>
    <w:p w:rsidR="00310740" w:rsidRPr="00F01771" w:rsidRDefault="00310740" w:rsidP="00310740">
      <w:pPr>
        <w:suppressAutoHyphens/>
        <w:spacing w:after="120" w:line="240" w:lineRule="auto"/>
        <w:jc w:val="both"/>
        <w:rPr>
          <w:rFonts w:ascii="Calibri" w:eastAsia="Calibri" w:hAnsi="Calibri" w:cs="Times New Roman"/>
          <w:b/>
          <w:i/>
          <w:iCs/>
          <w:color w:val="FF0000"/>
          <w:sz w:val="20"/>
          <w:szCs w:val="20"/>
        </w:rPr>
      </w:pPr>
    </w:p>
    <w:p w:rsidR="00310740" w:rsidRPr="00F01771" w:rsidRDefault="00310740" w:rsidP="00310740">
      <w:pPr>
        <w:suppressAutoHyphens/>
        <w:spacing w:after="120" w:line="240" w:lineRule="auto"/>
        <w:jc w:val="both"/>
        <w:rPr>
          <w:rFonts w:ascii="Calibri" w:eastAsia="Calibri" w:hAnsi="Calibri" w:cs="Times New Roman"/>
          <w:b/>
          <w:i/>
          <w:iCs/>
          <w:color w:val="FF0000"/>
          <w:sz w:val="20"/>
          <w:szCs w:val="20"/>
        </w:rPr>
      </w:pPr>
    </w:p>
    <w:p w:rsidR="00310740" w:rsidRPr="00F01771" w:rsidRDefault="00310740" w:rsidP="00310740">
      <w:pPr>
        <w:suppressAutoHyphens/>
        <w:spacing w:after="120" w:line="240" w:lineRule="auto"/>
        <w:jc w:val="both"/>
        <w:rPr>
          <w:rFonts w:ascii="Times New Roman" w:eastAsia="Times New Roman" w:hAnsi="Times New Roman" w:cs="Times New Roman"/>
          <w:sz w:val="20"/>
          <w:szCs w:val="20"/>
          <w:lang w:eastAsia="ar-SA"/>
        </w:rPr>
      </w:pPr>
    </w:p>
    <w:p w:rsidR="00B97B9C" w:rsidRDefault="00B97B9C" w:rsidP="00B97B9C">
      <w:pPr>
        <w:suppressAutoHyphens/>
        <w:spacing w:after="0" w:line="240" w:lineRule="auto"/>
        <w:rPr>
          <w:rFonts w:ascii="Arial" w:eastAsia="Times New Roman" w:hAnsi="Arial" w:cs="Times New Roman"/>
          <w:sz w:val="16"/>
          <w:szCs w:val="20"/>
          <w:lang w:eastAsia="ar-SA"/>
        </w:rPr>
      </w:pPr>
    </w:p>
    <w:p w:rsidR="00C1211E" w:rsidRDefault="00C1211E" w:rsidP="00B97B9C">
      <w:pPr>
        <w:suppressAutoHyphens/>
        <w:spacing w:after="0" w:line="240" w:lineRule="auto"/>
        <w:rPr>
          <w:rFonts w:ascii="Arial" w:eastAsia="Times New Roman" w:hAnsi="Arial" w:cs="Times New Roman"/>
          <w:sz w:val="16"/>
          <w:szCs w:val="20"/>
          <w:lang w:eastAsia="ar-SA"/>
        </w:rPr>
      </w:pPr>
    </w:p>
    <w:p w:rsidR="00C1211E" w:rsidRDefault="00C1211E" w:rsidP="00B97B9C">
      <w:pPr>
        <w:suppressAutoHyphens/>
        <w:spacing w:after="0" w:line="240" w:lineRule="auto"/>
        <w:rPr>
          <w:rFonts w:ascii="Arial" w:eastAsia="Times New Roman" w:hAnsi="Arial" w:cs="Times New Roman"/>
          <w:sz w:val="16"/>
          <w:szCs w:val="20"/>
          <w:lang w:eastAsia="ar-SA"/>
        </w:rPr>
      </w:pPr>
    </w:p>
    <w:p w:rsidR="00C1211E" w:rsidRDefault="00C1211E" w:rsidP="00B97B9C">
      <w:pPr>
        <w:suppressAutoHyphens/>
        <w:spacing w:after="0" w:line="240" w:lineRule="auto"/>
        <w:rPr>
          <w:rFonts w:ascii="Arial" w:eastAsia="Times New Roman" w:hAnsi="Arial" w:cs="Times New Roman"/>
          <w:sz w:val="16"/>
          <w:szCs w:val="20"/>
          <w:lang w:eastAsia="ar-SA"/>
        </w:rPr>
      </w:pPr>
    </w:p>
    <w:p w:rsidR="00C1211E" w:rsidRDefault="00C1211E" w:rsidP="00B97B9C">
      <w:pPr>
        <w:suppressAutoHyphens/>
        <w:spacing w:after="0" w:line="240" w:lineRule="auto"/>
        <w:rPr>
          <w:rFonts w:ascii="Arial" w:eastAsia="Times New Roman" w:hAnsi="Arial" w:cs="Times New Roman"/>
          <w:sz w:val="16"/>
          <w:szCs w:val="20"/>
          <w:lang w:eastAsia="ar-SA"/>
        </w:rPr>
      </w:pPr>
    </w:p>
    <w:p w:rsidR="00C1211E" w:rsidRDefault="00C1211E" w:rsidP="00B97B9C">
      <w:pPr>
        <w:suppressAutoHyphens/>
        <w:spacing w:after="0" w:line="240" w:lineRule="auto"/>
        <w:rPr>
          <w:rFonts w:ascii="Arial" w:eastAsia="Times New Roman" w:hAnsi="Arial" w:cs="Times New Roman"/>
          <w:sz w:val="16"/>
          <w:szCs w:val="20"/>
          <w:lang w:eastAsia="ar-SA"/>
        </w:rPr>
      </w:pPr>
    </w:p>
    <w:p w:rsidR="00C1211E" w:rsidRDefault="00C1211E" w:rsidP="00B97B9C">
      <w:pPr>
        <w:suppressAutoHyphens/>
        <w:spacing w:after="0" w:line="240" w:lineRule="auto"/>
        <w:rPr>
          <w:rFonts w:ascii="Arial" w:eastAsia="Times New Roman" w:hAnsi="Arial" w:cs="Times New Roman"/>
          <w:sz w:val="16"/>
          <w:szCs w:val="20"/>
          <w:lang w:eastAsia="ar-SA"/>
        </w:rPr>
      </w:pPr>
    </w:p>
    <w:p w:rsidR="00C1211E" w:rsidRDefault="00C1211E" w:rsidP="00B97B9C">
      <w:pPr>
        <w:suppressAutoHyphens/>
        <w:spacing w:after="0" w:line="240" w:lineRule="auto"/>
        <w:rPr>
          <w:rFonts w:ascii="Arial" w:eastAsia="Times New Roman" w:hAnsi="Arial" w:cs="Times New Roman"/>
          <w:sz w:val="16"/>
          <w:szCs w:val="20"/>
          <w:lang w:eastAsia="ar-SA"/>
        </w:rPr>
      </w:pPr>
    </w:p>
    <w:p w:rsidR="00C1211E" w:rsidRDefault="00C1211E" w:rsidP="00B97B9C">
      <w:pPr>
        <w:suppressAutoHyphens/>
        <w:spacing w:after="0" w:line="240" w:lineRule="auto"/>
        <w:rPr>
          <w:rFonts w:ascii="Arial" w:eastAsia="Times New Roman" w:hAnsi="Arial" w:cs="Times New Roman"/>
          <w:sz w:val="16"/>
          <w:szCs w:val="20"/>
          <w:lang w:eastAsia="ar-SA"/>
        </w:rPr>
      </w:pPr>
    </w:p>
    <w:p w:rsidR="00C1211E" w:rsidRDefault="00C1211E" w:rsidP="00B97B9C">
      <w:pPr>
        <w:suppressAutoHyphens/>
        <w:spacing w:after="0" w:line="240" w:lineRule="auto"/>
        <w:rPr>
          <w:rFonts w:ascii="Arial" w:eastAsia="Times New Roman" w:hAnsi="Arial" w:cs="Times New Roman"/>
          <w:sz w:val="16"/>
          <w:szCs w:val="20"/>
          <w:lang w:eastAsia="ar-SA"/>
        </w:rPr>
      </w:pPr>
    </w:p>
    <w:p w:rsidR="00C1211E" w:rsidRDefault="00C1211E" w:rsidP="00B97B9C">
      <w:pPr>
        <w:suppressAutoHyphens/>
        <w:spacing w:after="0" w:line="240" w:lineRule="auto"/>
        <w:rPr>
          <w:rFonts w:ascii="Arial" w:eastAsia="Times New Roman" w:hAnsi="Arial" w:cs="Times New Roman"/>
          <w:sz w:val="16"/>
          <w:szCs w:val="20"/>
          <w:lang w:eastAsia="ar-SA"/>
        </w:rPr>
      </w:pPr>
    </w:p>
    <w:p w:rsidR="00C1211E" w:rsidRDefault="00C1211E" w:rsidP="00B97B9C">
      <w:pPr>
        <w:suppressAutoHyphens/>
        <w:spacing w:after="0" w:line="240" w:lineRule="auto"/>
        <w:rPr>
          <w:rFonts w:ascii="Arial" w:eastAsia="Times New Roman" w:hAnsi="Arial" w:cs="Times New Roman"/>
          <w:sz w:val="16"/>
          <w:szCs w:val="20"/>
          <w:lang w:eastAsia="ar-SA"/>
        </w:rPr>
      </w:pPr>
    </w:p>
    <w:p w:rsidR="00C1211E" w:rsidRPr="00B97B9C" w:rsidRDefault="00C1211E" w:rsidP="00B97B9C">
      <w:pPr>
        <w:suppressAutoHyphens/>
        <w:spacing w:after="0" w:line="240" w:lineRule="auto"/>
        <w:rPr>
          <w:rFonts w:ascii="Arial" w:eastAsia="Times New Roman" w:hAnsi="Arial" w:cs="Times New Roman"/>
          <w:sz w:val="16"/>
          <w:szCs w:val="20"/>
          <w:lang w:eastAsia="ar-SA"/>
        </w:rPr>
      </w:pPr>
    </w:p>
    <w:p w:rsidR="00C1211E" w:rsidRPr="007470FC" w:rsidRDefault="00C1211E" w:rsidP="00C1211E">
      <w:pPr>
        <w:suppressAutoHyphens/>
        <w:spacing w:after="0" w:line="240" w:lineRule="auto"/>
        <w:rPr>
          <w:rFonts w:ascii="Arial" w:eastAsia="Times New Roman" w:hAnsi="Arial" w:cs="Times New Roman"/>
          <w:sz w:val="24"/>
          <w:szCs w:val="24"/>
          <w:lang w:eastAsia="ar-SA"/>
        </w:rPr>
      </w:pPr>
      <w:r w:rsidRPr="0028323B">
        <w:rPr>
          <w:rFonts w:ascii="Arial" w:eastAsia="Times New Roman" w:hAnsi="Arial" w:cs="Times New Roman"/>
          <w:sz w:val="16"/>
          <w:szCs w:val="20"/>
          <w:lang w:eastAsia="ar-SA"/>
        </w:rPr>
        <w:lastRenderedPageBreak/>
        <w:t>.................................................................</w:t>
      </w:r>
      <w:r>
        <w:rPr>
          <w:rFonts w:ascii="Arial" w:eastAsia="Times New Roman" w:hAnsi="Arial" w:cs="Times New Roman"/>
          <w:sz w:val="16"/>
          <w:szCs w:val="20"/>
          <w:lang w:eastAsia="ar-SA"/>
        </w:rPr>
        <w:t xml:space="preserve"> </w:t>
      </w:r>
      <w:r>
        <w:rPr>
          <w:rFonts w:ascii="Arial" w:eastAsia="Times New Roman" w:hAnsi="Arial" w:cs="Times New Roman"/>
          <w:sz w:val="16"/>
          <w:szCs w:val="20"/>
          <w:lang w:eastAsia="ar-SA"/>
        </w:rPr>
        <w:tab/>
      </w:r>
      <w:r>
        <w:rPr>
          <w:rFonts w:ascii="Arial" w:eastAsia="Times New Roman" w:hAnsi="Arial" w:cs="Times New Roman"/>
          <w:sz w:val="16"/>
          <w:szCs w:val="20"/>
          <w:lang w:eastAsia="ar-SA"/>
        </w:rPr>
        <w:tab/>
      </w:r>
      <w:r>
        <w:rPr>
          <w:rFonts w:ascii="Arial" w:eastAsia="Times New Roman" w:hAnsi="Arial" w:cs="Times New Roman"/>
          <w:sz w:val="16"/>
          <w:szCs w:val="20"/>
          <w:lang w:eastAsia="ar-SA"/>
        </w:rPr>
        <w:tab/>
      </w:r>
      <w:r>
        <w:rPr>
          <w:rFonts w:ascii="Arial" w:eastAsia="Times New Roman" w:hAnsi="Arial" w:cs="Times New Roman"/>
          <w:sz w:val="16"/>
          <w:szCs w:val="20"/>
          <w:lang w:eastAsia="ar-SA"/>
        </w:rPr>
        <w:tab/>
      </w:r>
      <w:r>
        <w:rPr>
          <w:rFonts w:ascii="Arial" w:eastAsia="Times New Roman" w:hAnsi="Arial" w:cs="Times New Roman"/>
          <w:sz w:val="16"/>
          <w:szCs w:val="20"/>
          <w:lang w:eastAsia="ar-SA"/>
        </w:rPr>
        <w:tab/>
      </w:r>
      <w:r>
        <w:rPr>
          <w:rFonts w:ascii="Arial" w:eastAsia="Times New Roman" w:hAnsi="Arial" w:cs="Times New Roman"/>
          <w:sz w:val="16"/>
          <w:szCs w:val="20"/>
          <w:lang w:eastAsia="ar-SA"/>
        </w:rPr>
        <w:tab/>
      </w:r>
      <w:r w:rsidRPr="007470FC">
        <w:rPr>
          <w:rFonts w:ascii="Arial" w:eastAsia="Times New Roman" w:hAnsi="Arial" w:cs="Times New Roman"/>
          <w:sz w:val="24"/>
          <w:szCs w:val="24"/>
          <w:lang w:eastAsia="ar-SA"/>
        </w:rPr>
        <w:t xml:space="preserve">ZAŁ. Nr 4 do SWZ </w:t>
      </w:r>
    </w:p>
    <w:p w:rsidR="00C1211E" w:rsidRPr="0028323B" w:rsidRDefault="00C1211E" w:rsidP="00C1211E">
      <w:pPr>
        <w:suppressAutoHyphens/>
        <w:spacing w:after="0" w:line="240" w:lineRule="auto"/>
        <w:rPr>
          <w:rFonts w:ascii="Arial" w:eastAsia="Times New Roman" w:hAnsi="Arial" w:cs="Times New Roman"/>
          <w:sz w:val="16"/>
          <w:szCs w:val="20"/>
          <w:lang w:eastAsia="ar-SA"/>
        </w:rPr>
      </w:pPr>
      <w:r w:rsidRPr="0028323B">
        <w:rPr>
          <w:rFonts w:ascii="Arial" w:eastAsia="Times New Roman" w:hAnsi="Arial" w:cs="Times New Roman"/>
          <w:sz w:val="16"/>
          <w:szCs w:val="20"/>
          <w:lang w:eastAsia="ar-SA"/>
        </w:rPr>
        <w:t xml:space="preserve"> Nazwa i siedziba  Wykonawcy</w:t>
      </w:r>
    </w:p>
    <w:p w:rsidR="00C1211E" w:rsidRPr="0028323B" w:rsidRDefault="00C1211E" w:rsidP="00C1211E">
      <w:pPr>
        <w:keepNext/>
        <w:spacing w:before="240" w:after="60" w:line="240" w:lineRule="auto"/>
        <w:outlineLvl w:val="2"/>
        <w:rPr>
          <w:rFonts w:ascii="Arial" w:eastAsia="Times New Roman" w:hAnsi="Arial" w:cs="Times New Roman"/>
          <w:sz w:val="20"/>
          <w:szCs w:val="20"/>
          <w:lang w:eastAsia="ar-SA"/>
        </w:rPr>
      </w:pPr>
      <w:r>
        <w:rPr>
          <w:rFonts w:ascii="Arial" w:eastAsia="Times New Roman" w:hAnsi="Arial" w:cs="Arial"/>
          <w:b/>
          <w:bCs/>
          <w:sz w:val="26"/>
          <w:szCs w:val="26"/>
          <w:lang w:eastAsia="pl-PL"/>
        </w:rPr>
        <w:t>ZP.271.25</w:t>
      </w:r>
      <w:r w:rsidRPr="0028323B">
        <w:rPr>
          <w:rFonts w:ascii="Arial" w:eastAsia="Times New Roman" w:hAnsi="Arial" w:cs="Arial"/>
          <w:b/>
          <w:bCs/>
          <w:sz w:val="26"/>
          <w:szCs w:val="26"/>
          <w:lang w:eastAsia="pl-PL"/>
        </w:rPr>
        <w:t>.202</w:t>
      </w:r>
      <w:r>
        <w:rPr>
          <w:rFonts w:ascii="Arial" w:eastAsia="Times New Roman" w:hAnsi="Arial" w:cs="Arial"/>
          <w:b/>
          <w:bCs/>
          <w:sz w:val="26"/>
          <w:szCs w:val="26"/>
          <w:lang w:eastAsia="pl-PL"/>
        </w:rPr>
        <w:t>4</w:t>
      </w:r>
      <w:r w:rsidRPr="0028323B">
        <w:rPr>
          <w:rFonts w:ascii="Arial" w:eastAsia="Times New Roman" w:hAnsi="Arial" w:cs="Times New Roman"/>
          <w:sz w:val="20"/>
          <w:szCs w:val="20"/>
          <w:lang w:eastAsia="ar-SA"/>
        </w:rPr>
        <w:t xml:space="preserve"> </w:t>
      </w:r>
    </w:p>
    <w:p w:rsidR="00C1211E" w:rsidRPr="0028323B" w:rsidRDefault="00C1211E" w:rsidP="00C1211E">
      <w:pPr>
        <w:suppressAutoHyphens/>
        <w:spacing w:after="0" w:line="240" w:lineRule="auto"/>
        <w:jc w:val="center"/>
        <w:rPr>
          <w:rFonts w:ascii="Arial" w:eastAsia="Times New Roman" w:hAnsi="Arial" w:cs="Arial"/>
          <w:b/>
          <w:sz w:val="20"/>
          <w:szCs w:val="20"/>
          <w:lang w:eastAsia="ar-SA"/>
        </w:rPr>
      </w:pPr>
      <w:r w:rsidRPr="0028323B">
        <w:rPr>
          <w:rFonts w:ascii="Arial" w:eastAsia="Times New Roman" w:hAnsi="Arial" w:cs="Arial"/>
          <w:b/>
          <w:sz w:val="20"/>
          <w:szCs w:val="20"/>
          <w:lang w:eastAsia="ar-SA"/>
        </w:rPr>
        <w:t>WYKAZ OSÓB</w:t>
      </w:r>
    </w:p>
    <w:p w:rsidR="00C1211E" w:rsidRPr="0028323B" w:rsidRDefault="00C1211E" w:rsidP="00C1211E">
      <w:pPr>
        <w:suppressAutoHyphens/>
        <w:spacing w:after="0" w:line="240" w:lineRule="auto"/>
        <w:jc w:val="center"/>
        <w:rPr>
          <w:rFonts w:ascii="Arial" w:eastAsia="Times New Roman" w:hAnsi="Arial" w:cs="Arial"/>
          <w:b/>
          <w:sz w:val="20"/>
          <w:szCs w:val="20"/>
          <w:lang w:eastAsia="ar-SA"/>
        </w:rPr>
      </w:pPr>
    </w:p>
    <w:p w:rsidR="00C1211E" w:rsidRPr="0028323B" w:rsidRDefault="00C1211E" w:rsidP="00C1211E">
      <w:pPr>
        <w:suppressAutoHyphens/>
        <w:spacing w:after="0" w:line="360" w:lineRule="auto"/>
        <w:jc w:val="both"/>
        <w:rPr>
          <w:rFonts w:eastAsia="Times New Roman" w:cstheme="minorHAnsi"/>
          <w:lang w:eastAsia="ar-SA"/>
        </w:rPr>
      </w:pPr>
    </w:p>
    <w:p w:rsidR="00C1211E" w:rsidRPr="0028323B" w:rsidRDefault="00C1211E" w:rsidP="00C1211E">
      <w:pPr>
        <w:suppressAutoHyphens/>
        <w:spacing w:after="0" w:line="360" w:lineRule="auto"/>
        <w:jc w:val="both"/>
        <w:rPr>
          <w:rFonts w:eastAsia="Times New Roman" w:cstheme="minorHAnsi"/>
          <w:lang w:eastAsia="ar-SA"/>
        </w:rPr>
      </w:pPr>
      <w:r w:rsidRPr="0028323B">
        <w:rPr>
          <w:rFonts w:eastAsia="Times New Roman" w:cstheme="minorHAnsi"/>
          <w:lang w:eastAsia="ar-SA"/>
        </w:rPr>
        <w:t xml:space="preserve">oświadczam, że </w:t>
      </w:r>
    </w:p>
    <w:p w:rsidR="00C1211E" w:rsidRPr="0017287E" w:rsidRDefault="00C1211E" w:rsidP="00C1211E">
      <w:pPr>
        <w:spacing w:after="0"/>
        <w:jc w:val="both"/>
        <w:rPr>
          <w:rFonts w:ascii="Times New Roman" w:eastAsia="Calibri" w:hAnsi="Times New Roman" w:cs="Times New Roman"/>
          <w:b/>
        </w:rPr>
      </w:pPr>
      <w:r w:rsidRPr="0017287E">
        <w:rPr>
          <w:rFonts w:ascii="Times New Roman" w:eastAsia="Times New Roman" w:hAnsi="Times New Roman" w:cs="Times New Roman"/>
          <w:b/>
          <w:lang w:eastAsia="ar-SA"/>
        </w:rPr>
        <w:t>w wykonaniu zamówienia</w:t>
      </w:r>
      <w:r w:rsidRPr="0017287E">
        <w:rPr>
          <w:rFonts w:ascii="Times New Roman" w:eastAsia="Calibri" w:hAnsi="Times New Roman" w:cs="Times New Roman"/>
          <w:b/>
        </w:rPr>
        <w:t xml:space="preserve"> </w:t>
      </w:r>
      <w:proofErr w:type="spellStart"/>
      <w:r w:rsidRPr="0017287E">
        <w:rPr>
          <w:rFonts w:ascii="Times New Roman" w:eastAsia="Calibri" w:hAnsi="Times New Roman" w:cs="Times New Roman"/>
          <w:b/>
        </w:rPr>
        <w:t>pn</w:t>
      </w:r>
      <w:proofErr w:type="spellEnd"/>
      <w:r w:rsidRPr="0017287E">
        <w:rPr>
          <w:rFonts w:ascii="Times New Roman" w:eastAsia="Calibri" w:hAnsi="Times New Roman" w:cs="Times New Roman"/>
          <w:b/>
        </w:rPr>
        <w:t xml:space="preserve">: </w:t>
      </w:r>
      <w:r w:rsidRPr="00C1211E">
        <w:rPr>
          <w:rFonts w:ascii="Times New Roman" w:hAnsi="Times New Roman" w:cs="Times New Roman"/>
          <w:b/>
        </w:rPr>
        <w:t>Opracowanie kompletnych dokumentacji projektowych bu</w:t>
      </w:r>
      <w:r w:rsidR="005920BD">
        <w:rPr>
          <w:rFonts w:ascii="Times New Roman" w:hAnsi="Times New Roman" w:cs="Times New Roman"/>
          <w:b/>
        </w:rPr>
        <w:t>dowlano- wykonawczych rozbudowy</w:t>
      </w:r>
      <w:r w:rsidRPr="00C1211E">
        <w:rPr>
          <w:rFonts w:ascii="Times New Roman" w:hAnsi="Times New Roman" w:cs="Times New Roman"/>
          <w:b/>
        </w:rPr>
        <w:t xml:space="preserve"> i budowy  dróg gminnych na terenie Gminy Wielka Wieś z podziałem na zadania, wraz z uzyskaniem wymaganych uzgodnień, decyzji, zezwoleń niezbędnych do ich realizacji</w:t>
      </w:r>
      <w:r w:rsidR="00E63FE4" w:rsidRPr="00E63FE4">
        <w:rPr>
          <w:rFonts w:ascii="Times New Roman" w:eastAsia="Times New Roman" w:hAnsi="Times New Roman" w:cs="Times New Roman"/>
          <w:b/>
          <w:lang w:eastAsia="ar-SA"/>
        </w:rPr>
        <w:t xml:space="preserve"> </w:t>
      </w:r>
      <w:r w:rsidR="00E63FE4">
        <w:rPr>
          <w:rFonts w:ascii="Times New Roman" w:eastAsia="Times New Roman" w:hAnsi="Times New Roman" w:cs="Times New Roman"/>
          <w:b/>
          <w:lang w:eastAsia="ar-SA"/>
        </w:rPr>
        <w:t xml:space="preserve">– Znak sprawy ZP.271.25.2024 </w:t>
      </w:r>
      <w:r w:rsidR="00E63FE4" w:rsidRPr="00E63FE4">
        <w:rPr>
          <w:rFonts w:ascii="Times New Roman" w:eastAsia="Times New Roman" w:hAnsi="Times New Roman" w:cs="Times New Roman"/>
          <w:b/>
          <w:lang w:eastAsia="ar-SA"/>
        </w:rPr>
        <w:t>będą uczestniczyć następujące osoby:</w:t>
      </w:r>
    </w:p>
    <w:p w:rsidR="00C1211E" w:rsidRPr="0028323B" w:rsidRDefault="00C1211E" w:rsidP="00C1211E">
      <w:pPr>
        <w:suppressAutoHyphens/>
        <w:spacing w:after="0" w:line="240" w:lineRule="auto"/>
        <w:jc w:val="both"/>
        <w:rPr>
          <w:rFonts w:ascii="Arial" w:eastAsia="Times New Roman" w:hAnsi="Arial" w:cs="Arial"/>
          <w:sz w:val="20"/>
          <w:szCs w:val="20"/>
          <w:lang w:eastAsia="ar-SA"/>
        </w:rPr>
      </w:pPr>
    </w:p>
    <w:p w:rsidR="00C1211E" w:rsidRPr="0028323B" w:rsidRDefault="00C1211E" w:rsidP="00C1211E">
      <w:pPr>
        <w:suppressAutoHyphens/>
        <w:spacing w:after="0" w:line="240" w:lineRule="auto"/>
        <w:jc w:val="both"/>
        <w:rPr>
          <w:rFonts w:ascii="Arial" w:eastAsia="Times New Roman" w:hAnsi="Arial" w:cs="Arial"/>
          <w:sz w:val="20"/>
          <w:szCs w:val="20"/>
          <w:lang w:eastAsia="ar-SA"/>
        </w:rPr>
      </w:pPr>
    </w:p>
    <w:tbl>
      <w:tblPr>
        <w:tblW w:w="10207"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694"/>
        <w:gridCol w:w="2551"/>
        <w:gridCol w:w="2835"/>
      </w:tblGrid>
      <w:tr w:rsidR="00C1211E" w:rsidRPr="0028323B" w:rsidTr="00E63FE4">
        <w:tc>
          <w:tcPr>
            <w:tcW w:w="2127" w:type="dxa"/>
            <w:vAlign w:val="center"/>
          </w:tcPr>
          <w:p w:rsidR="00C1211E" w:rsidRPr="0028323B" w:rsidRDefault="00C1211E" w:rsidP="00E63FE4">
            <w:pPr>
              <w:suppressAutoHyphens/>
              <w:spacing w:after="0" w:line="240" w:lineRule="auto"/>
              <w:jc w:val="center"/>
              <w:rPr>
                <w:rFonts w:ascii="Arial" w:eastAsia="Times New Roman" w:hAnsi="Arial" w:cs="Arial"/>
                <w:sz w:val="20"/>
                <w:szCs w:val="20"/>
                <w:lang w:eastAsia="ar-SA"/>
              </w:rPr>
            </w:pPr>
            <w:r w:rsidRPr="0028323B">
              <w:rPr>
                <w:rFonts w:ascii="Arial" w:eastAsia="Times New Roman" w:hAnsi="Arial" w:cs="Arial"/>
                <w:sz w:val="20"/>
                <w:szCs w:val="20"/>
                <w:lang w:eastAsia="ar-SA"/>
              </w:rPr>
              <w:t>Nazwisko i imię</w:t>
            </w:r>
          </w:p>
        </w:tc>
        <w:tc>
          <w:tcPr>
            <w:tcW w:w="2694" w:type="dxa"/>
            <w:vAlign w:val="center"/>
          </w:tcPr>
          <w:p w:rsidR="00C1211E" w:rsidRPr="0028323B" w:rsidRDefault="00C1211E" w:rsidP="00E63FE4">
            <w:pPr>
              <w:suppressAutoHyphens/>
              <w:spacing w:after="0" w:line="240" w:lineRule="auto"/>
              <w:jc w:val="center"/>
              <w:rPr>
                <w:rFonts w:ascii="Arial" w:eastAsia="Times New Roman" w:hAnsi="Arial" w:cs="Times New Roman"/>
                <w:sz w:val="20"/>
                <w:szCs w:val="20"/>
                <w:lang w:eastAsia="ar-SA"/>
              </w:rPr>
            </w:pPr>
            <w:r w:rsidRPr="0028323B">
              <w:rPr>
                <w:rFonts w:ascii="Arial" w:eastAsia="Times New Roman" w:hAnsi="Arial" w:cs="Times New Roman"/>
                <w:sz w:val="20"/>
                <w:szCs w:val="20"/>
                <w:lang w:eastAsia="ar-SA"/>
              </w:rPr>
              <w:t>kwalifikacje zawodowe</w:t>
            </w:r>
          </w:p>
          <w:p w:rsidR="00C1211E" w:rsidRPr="0028323B" w:rsidRDefault="00C1211E" w:rsidP="00E63FE4">
            <w:pPr>
              <w:suppressAutoHyphens/>
              <w:spacing w:after="0" w:line="240" w:lineRule="auto"/>
              <w:jc w:val="center"/>
              <w:rPr>
                <w:rFonts w:ascii="Arial" w:eastAsia="Times New Roman" w:hAnsi="Arial" w:cs="Times New Roman"/>
                <w:sz w:val="20"/>
                <w:szCs w:val="20"/>
                <w:lang w:eastAsia="ar-SA"/>
              </w:rPr>
            </w:pPr>
            <w:r w:rsidRPr="0028323B">
              <w:rPr>
                <w:rFonts w:ascii="Arial" w:eastAsia="Times New Roman" w:hAnsi="Arial" w:cs="Times New Roman"/>
                <w:sz w:val="20"/>
                <w:szCs w:val="20"/>
                <w:lang w:eastAsia="ar-SA"/>
              </w:rPr>
              <w:t>/zakres uprawnień/</w:t>
            </w:r>
          </w:p>
        </w:tc>
        <w:tc>
          <w:tcPr>
            <w:tcW w:w="2551" w:type="dxa"/>
            <w:vAlign w:val="center"/>
          </w:tcPr>
          <w:p w:rsidR="00C1211E" w:rsidRPr="0028323B" w:rsidRDefault="00C1211E" w:rsidP="00E63FE4">
            <w:pPr>
              <w:suppressAutoHyphens/>
              <w:spacing w:after="0" w:line="240" w:lineRule="auto"/>
              <w:jc w:val="center"/>
              <w:rPr>
                <w:rFonts w:ascii="Arial" w:eastAsia="Times New Roman" w:hAnsi="Arial" w:cs="Times New Roman"/>
                <w:sz w:val="20"/>
                <w:szCs w:val="20"/>
                <w:lang w:eastAsia="ar-SA"/>
              </w:rPr>
            </w:pPr>
            <w:r w:rsidRPr="0028323B">
              <w:rPr>
                <w:rFonts w:ascii="Arial" w:eastAsia="Times New Roman" w:hAnsi="Arial" w:cs="Times New Roman"/>
                <w:sz w:val="20"/>
                <w:szCs w:val="20"/>
                <w:lang w:eastAsia="ar-SA"/>
              </w:rPr>
              <w:t>zakres wykonywanych czynności</w:t>
            </w:r>
          </w:p>
        </w:tc>
        <w:tc>
          <w:tcPr>
            <w:tcW w:w="2835" w:type="dxa"/>
          </w:tcPr>
          <w:p w:rsidR="00C1211E" w:rsidRPr="0028323B" w:rsidRDefault="00C1211E" w:rsidP="00E63FE4">
            <w:pPr>
              <w:suppressAutoHyphens/>
              <w:spacing w:after="0" w:line="240" w:lineRule="auto"/>
              <w:jc w:val="center"/>
              <w:rPr>
                <w:rFonts w:ascii="Arial" w:eastAsia="Times New Roman" w:hAnsi="Arial" w:cs="Times New Roman"/>
                <w:sz w:val="20"/>
                <w:szCs w:val="20"/>
                <w:lang w:eastAsia="ar-SA"/>
              </w:rPr>
            </w:pPr>
            <w:r w:rsidRPr="0028323B">
              <w:rPr>
                <w:rFonts w:ascii="Arial" w:eastAsia="Times New Roman" w:hAnsi="Arial" w:cs="Times New Roman"/>
                <w:sz w:val="20"/>
                <w:szCs w:val="20"/>
                <w:lang w:eastAsia="ar-SA"/>
              </w:rPr>
              <w:t>Informacja o podstawie do dysponowania wskazaną osobą (pracownik/ pisemne zobowiązanie podmiotu trzeciego/inne)</w:t>
            </w:r>
          </w:p>
        </w:tc>
      </w:tr>
      <w:tr w:rsidR="00C1211E" w:rsidRPr="0028323B" w:rsidTr="00E63FE4">
        <w:tc>
          <w:tcPr>
            <w:tcW w:w="2127" w:type="dxa"/>
          </w:tcPr>
          <w:p w:rsidR="00C1211E" w:rsidRPr="0028323B" w:rsidRDefault="00C1211E" w:rsidP="00E63FE4">
            <w:pPr>
              <w:suppressAutoHyphens/>
              <w:spacing w:after="0" w:line="240" w:lineRule="auto"/>
              <w:rPr>
                <w:rFonts w:ascii="Arial" w:eastAsia="Times New Roman" w:hAnsi="Arial" w:cs="Times New Roman"/>
                <w:sz w:val="20"/>
                <w:szCs w:val="20"/>
                <w:lang w:eastAsia="ar-SA"/>
              </w:rPr>
            </w:pPr>
          </w:p>
          <w:p w:rsidR="00C1211E" w:rsidRPr="0028323B" w:rsidRDefault="00C1211E" w:rsidP="00E63FE4">
            <w:pPr>
              <w:suppressAutoHyphens/>
              <w:spacing w:after="0" w:line="240" w:lineRule="auto"/>
              <w:rPr>
                <w:rFonts w:ascii="Arial" w:eastAsia="Times New Roman" w:hAnsi="Arial" w:cs="Times New Roman"/>
                <w:sz w:val="20"/>
                <w:szCs w:val="20"/>
                <w:lang w:eastAsia="ar-SA"/>
              </w:rPr>
            </w:pPr>
          </w:p>
        </w:tc>
        <w:tc>
          <w:tcPr>
            <w:tcW w:w="2694" w:type="dxa"/>
          </w:tcPr>
          <w:p w:rsidR="00C1211E" w:rsidRPr="0028323B" w:rsidRDefault="00C1211E" w:rsidP="00E63FE4">
            <w:pPr>
              <w:suppressAutoHyphens/>
              <w:spacing w:after="0" w:line="240" w:lineRule="auto"/>
              <w:rPr>
                <w:rFonts w:ascii="Arial" w:eastAsia="Times New Roman" w:hAnsi="Arial" w:cs="Times New Roman"/>
                <w:sz w:val="20"/>
                <w:szCs w:val="20"/>
                <w:lang w:eastAsia="ar-SA"/>
              </w:rPr>
            </w:pPr>
          </w:p>
        </w:tc>
        <w:tc>
          <w:tcPr>
            <w:tcW w:w="2551" w:type="dxa"/>
          </w:tcPr>
          <w:p w:rsidR="00C1211E" w:rsidRPr="0028323B" w:rsidRDefault="00C1211E" w:rsidP="00E63FE4">
            <w:pPr>
              <w:suppressAutoHyphens/>
              <w:spacing w:after="0" w:line="240" w:lineRule="auto"/>
              <w:rPr>
                <w:rFonts w:ascii="Arial" w:eastAsia="Times New Roman" w:hAnsi="Arial" w:cs="Times New Roman"/>
                <w:sz w:val="20"/>
                <w:szCs w:val="20"/>
                <w:lang w:eastAsia="ar-SA"/>
              </w:rPr>
            </w:pPr>
          </w:p>
        </w:tc>
        <w:tc>
          <w:tcPr>
            <w:tcW w:w="2835" w:type="dxa"/>
          </w:tcPr>
          <w:p w:rsidR="00C1211E" w:rsidRPr="0028323B" w:rsidRDefault="00C1211E" w:rsidP="00E63FE4">
            <w:pPr>
              <w:suppressAutoHyphens/>
              <w:spacing w:after="0" w:line="240" w:lineRule="auto"/>
              <w:rPr>
                <w:rFonts w:ascii="Arial" w:eastAsia="Times New Roman" w:hAnsi="Arial" w:cs="Times New Roman"/>
                <w:sz w:val="20"/>
                <w:szCs w:val="20"/>
                <w:lang w:eastAsia="ar-SA"/>
              </w:rPr>
            </w:pPr>
          </w:p>
        </w:tc>
      </w:tr>
      <w:tr w:rsidR="00C1211E" w:rsidRPr="0028323B" w:rsidTr="00E63FE4">
        <w:tc>
          <w:tcPr>
            <w:tcW w:w="2127" w:type="dxa"/>
          </w:tcPr>
          <w:p w:rsidR="00C1211E" w:rsidRPr="0028323B" w:rsidRDefault="00C1211E" w:rsidP="00E63FE4">
            <w:pPr>
              <w:suppressAutoHyphens/>
              <w:spacing w:after="0" w:line="240" w:lineRule="auto"/>
              <w:rPr>
                <w:rFonts w:ascii="Arial" w:eastAsia="Times New Roman" w:hAnsi="Arial" w:cs="Times New Roman"/>
                <w:sz w:val="20"/>
                <w:szCs w:val="20"/>
                <w:lang w:eastAsia="ar-SA"/>
              </w:rPr>
            </w:pPr>
          </w:p>
          <w:p w:rsidR="00C1211E" w:rsidRPr="0028323B" w:rsidRDefault="00C1211E" w:rsidP="00E63FE4">
            <w:pPr>
              <w:suppressAutoHyphens/>
              <w:spacing w:after="0" w:line="240" w:lineRule="auto"/>
              <w:rPr>
                <w:rFonts w:ascii="Arial" w:eastAsia="Times New Roman" w:hAnsi="Arial" w:cs="Times New Roman"/>
                <w:sz w:val="20"/>
                <w:szCs w:val="20"/>
                <w:lang w:eastAsia="ar-SA"/>
              </w:rPr>
            </w:pPr>
          </w:p>
        </w:tc>
        <w:tc>
          <w:tcPr>
            <w:tcW w:w="2694" w:type="dxa"/>
          </w:tcPr>
          <w:p w:rsidR="00C1211E" w:rsidRPr="0028323B" w:rsidRDefault="00C1211E" w:rsidP="00E63FE4">
            <w:pPr>
              <w:suppressAutoHyphens/>
              <w:spacing w:after="0" w:line="240" w:lineRule="auto"/>
              <w:rPr>
                <w:rFonts w:ascii="Arial" w:eastAsia="Times New Roman" w:hAnsi="Arial" w:cs="Times New Roman"/>
                <w:sz w:val="20"/>
                <w:szCs w:val="20"/>
                <w:lang w:eastAsia="ar-SA"/>
              </w:rPr>
            </w:pPr>
          </w:p>
        </w:tc>
        <w:tc>
          <w:tcPr>
            <w:tcW w:w="2551" w:type="dxa"/>
          </w:tcPr>
          <w:p w:rsidR="00C1211E" w:rsidRPr="0028323B" w:rsidRDefault="00C1211E" w:rsidP="00E63FE4">
            <w:pPr>
              <w:suppressAutoHyphens/>
              <w:spacing w:after="0" w:line="240" w:lineRule="auto"/>
              <w:rPr>
                <w:rFonts w:ascii="Arial" w:eastAsia="Times New Roman" w:hAnsi="Arial" w:cs="Times New Roman"/>
                <w:sz w:val="20"/>
                <w:szCs w:val="20"/>
                <w:lang w:eastAsia="ar-SA"/>
              </w:rPr>
            </w:pPr>
          </w:p>
        </w:tc>
        <w:tc>
          <w:tcPr>
            <w:tcW w:w="2835" w:type="dxa"/>
          </w:tcPr>
          <w:p w:rsidR="00C1211E" w:rsidRPr="0028323B" w:rsidRDefault="00C1211E" w:rsidP="00E63FE4">
            <w:pPr>
              <w:suppressAutoHyphens/>
              <w:spacing w:after="0" w:line="240" w:lineRule="auto"/>
              <w:rPr>
                <w:rFonts w:ascii="Arial" w:eastAsia="Times New Roman" w:hAnsi="Arial" w:cs="Times New Roman"/>
                <w:sz w:val="20"/>
                <w:szCs w:val="20"/>
                <w:lang w:eastAsia="ar-SA"/>
              </w:rPr>
            </w:pPr>
          </w:p>
        </w:tc>
      </w:tr>
      <w:tr w:rsidR="00C1211E" w:rsidRPr="0028323B" w:rsidTr="00E63FE4">
        <w:tc>
          <w:tcPr>
            <w:tcW w:w="2127" w:type="dxa"/>
          </w:tcPr>
          <w:p w:rsidR="00C1211E" w:rsidRPr="0028323B" w:rsidRDefault="00C1211E" w:rsidP="00E63FE4">
            <w:pPr>
              <w:suppressAutoHyphens/>
              <w:spacing w:after="0" w:line="240" w:lineRule="auto"/>
              <w:rPr>
                <w:rFonts w:ascii="Arial" w:eastAsia="Times New Roman" w:hAnsi="Arial" w:cs="Times New Roman"/>
                <w:sz w:val="20"/>
                <w:szCs w:val="20"/>
                <w:lang w:eastAsia="ar-SA"/>
              </w:rPr>
            </w:pPr>
          </w:p>
          <w:p w:rsidR="00C1211E" w:rsidRPr="0028323B" w:rsidRDefault="00C1211E" w:rsidP="00E63FE4">
            <w:pPr>
              <w:suppressAutoHyphens/>
              <w:spacing w:after="0" w:line="240" w:lineRule="auto"/>
              <w:rPr>
                <w:rFonts w:ascii="Arial" w:eastAsia="Times New Roman" w:hAnsi="Arial" w:cs="Times New Roman"/>
                <w:sz w:val="20"/>
                <w:szCs w:val="20"/>
                <w:lang w:eastAsia="ar-SA"/>
              </w:rPr>
            </w:pPr>
          </w:p>
        </w:tc>
        <w:tc>
          <w:tcPr>
            <w:tcW w:w="2694" w:type="dxa"/>
          </w:tcPr>
          <w:p w:rsidR="00C1211E" w:rsidRPr="0028323B" w:rsidRDefault="00C1211E" w:rsidP="00E63FE4">
            <w:pPr>
              <w:suppressAutoHyphens/>
              <w:spacing w:after="0" w:line="240" w:lineRule="auto"/>
              <w:rPr>
                <w:rFonts w:ascii="Arial" w:eastAsia="Times New Roman" w:hAnsi="Arial" w:cs="Times New Roman"/>
                <w:sz w:val="20"/>
                <w:szCs w:val="20"/>
                <w:lang w:eastAsia="ar-SA"/>
              </w:rPr>
            </w:pPr>
          </w:p>
        </w:tc>
        <w:tc>
          <w:tcPr>
            <w:tcW w:w="2551" w:type="dxa"/>
          </w:tcPr>
          <w:p w:rsidR="00C1211E" w:rsidRPr="0028323B" w:rsidRDefault="00C1211E" w:rsidP="00E63FE4">
            <w:pPr>
              <w:suppressAutoHyphens/>
              <w:spacing w:after="0" w:line="240" w:lineRule="auto"/>
              <w:rPr>
                <w:rFonts w:ascii="Arial" w:eastAsia="Times New Roman" w:hAnsi="Arial" w:cs="Times New Roman"/>
                <w:sz w:val="20"/>
                <w:szCs w:val="20"/>
                <w:lang w:eastAsia="ar-SA"/>
              </w:rPr>
            </w:pPr>
          </w:p>
        </w:tc>
        <w:tc>
          <w:tcPr>
            <w:tcW w:w="2835" w:type="dxa"/>
          </w:tcPr>
          <w:p w:rsidR="00C1211E" w:rsidRPr="0028323B" w:rsidRDefault="00C1211E" w:rsidP="00E63FE4">
            <w:pPr>
              <w:suppressAutoHyphens/>
              <w:spacing w:after="0" w:line="240" w:lineRule="auto"/>
              <w:rPr>
                <w:rFonts w:ascii="Arial" w:eastAsia="Times New Roman" w:hAnsi="Arial" w:cs="Times New Roman"/>
                <w:sz w:val="20"/>
                <w:szCs w:val="20"/>
                <w:lang w:eastAsia="ar-SA"/>
              </w:rPr>
            </w:pPr>
          </w:p>
        </w:tc>
      </w:tr>
      <w:tr w:rsidR="00C1211E" w:rsidRPr="0028323B" w:rsidTr="00E63FE4">
        <w:tc>
          <w:tcPr>
            <w:tcW w:w="2127" w:type="dxa"/>
          </w:tcPr>
          <w:p w:rsidR="00C1211E" w:rsidRPr="0028323B" w:rsidRDefault="00C1211E" w:rsidP="00E63FE4">
            <w:pPr>
              <w:suppressAutoHyphens/>
              <w:spacing w:after="0" w:line="240" w:lineRule="auto"/>
              <w:rPr>
                <w:rFonts w:ascii="Arial" w:eastAsia="Times New Roman" w:hAnsi="Arial" w:cs="Times New Roman"/>
                <w:sz w:val="20"/>
                <w:szCs w:val="20"/>
                <w:lang w:eastAsia="ar-SA"/>
              </w:rPr>
            </w:pPr>
          </w:p>
          <w:p w:rsidR="00C1211E" w:rsidRPr="0028323B" w:rsidRDefault="00C1211E" w:rsidP="00E63FE4">
            <w:pPr>
              <w:suppressAutoHyphens/>
              <w:spacing w:after="0" w:line="240" w:lineRule="auto"/>
              <w:rPr>
                <w:rFonts w:ascii="Arial" w:eastAsia="Times New Roman" w:hAnsi="Arial" w:cs="Times New Roman"/>
                <w:sz w:val="20"/>
                <w:szCs w:val="20"/>
                <w:lang w:eastAsia="ar-SA"/>
              </w:rPr>
            </w:pPr>
          </w:p>
        </w:tc>
        <w:tc>
          <w:tcPr>
            <w:tcW w:w="2694" w:type="dxa"/>
          </w:tcPr>
          <w:p w:rsidR="00C1211E" w:rsidRPr="0028323B" w:rsidRDefault="00C1211E" w:rsidP="00E63FE4">
            <w:pPr>
              <w:suppressAutoHyphens/>
              <w:spacing w:after="0" w:line="240" w:lineRule="auto"/>
              <w:rPr>
                <w:rFonts w:ascii="Arial" w:eastAsia="Times New Roman" w:hAnsi="Arial" w:cs="Times New Roman"/>
                <w:sz w:val="20"/>
                <w:szCs w:val="20"/>
                <w:lang w:eastAsia="ar-SA"/>
              </w:rPr>
            </w:pPr>
          </w:p>
        </w:tc>
        <w:tc>
          <w:tcPr>
            <w:tcW w:w="2551" w:type="dxa"/>
          </w:tcPr>
          <w:p w:rsidR="00C1211E" w:rsidRPr="0028323B" w:rsidRDefault="00C1211E" w:rsidP="00E63FE4">
            <w:pPr>
              <w:suppressAutoHyphens/>
              <w:spacing w:after="0" w:line="240" w:lineRule="auto"/>
              <w:rPr>
                <w:rFonts w:ascii="Arial" w:eastAsia="Times New Roman" w:hAnsi="Arial" w:cs="Times New Roman"/>
                <w:sz w:val="20"/>
                <w:szCs w:val="20"/>
                <w:lang w:eastAsia="ar-SA"/>
              </w:rPr>
            </w:pPr>
          </w:p>
        </w:tc>
        <w:tc>
          <w:tcPr>
            <w:tcW w:w="2835" w:type="dxa"/>
          </w:tcPr>
          <w:p w:rsidR="00C1211E" w:rsidRPr="0028323B" w:rsidRDefault="00C1211E" w:rsidP="00E63FE4">
            <w:pPr>
              <w:suppressAutoHyphens/>
              <w:spacing w:after="0" w:line="240" w:lineRule="auto"/>
              <w:rPr>
                <w:rFonts w:ascii="Arial" w:eastAsia="Times New Roman" w:hAnsi="Arial" w:cs="Times New Roman"/>
                <w:sz w:val="20"/>
                <w:szCs w:val="20"/>
                <w:lang w:eastAsia="ar-SA"/>
              </w:rPr>
            </w:pPr>
          </w:p>
        </w:tc>
      </w:tr>
    </w:tbl>
    <w:p w:rsidR="00C1211E" w:rsidRPr="0028323B" w:rsidRDefault="00C1211E" w:rsidP="00C1211E">
      <w:pPr>
        <w:suppressAutoHyphens/>
        <w:spacing w:after="0" w:line="240" w:lineRule="auto"/>
        <w:rPr>
          <w:rFonts w:ascii="Arial" w:eastAsia="Times New Roman" w:hAnsi="Arial" w:cs="Times New Roman"/>
          <w:sz w:val="20"/>
          <w:szCs w:val="20"/>
          <w:lang w:eastAsia="ar-SA"/>
        </w:rPr>
      </w:pPr>
    </w:p>
    <w:p w:rsidR="00C1211E" w:rsidRPr="0028323B" w:rsidRDefault="00C1211E" w:rsidP="00C1211E">
      <w:pPr>
        <w:suppressAutoHyphens/>
        <w:spacing w:after="0" w:line="240" w:lineRule="auto"/>
        <w:rPr>
          <w:rFonts w:ascii="Arial" w:eastAsia="Times New Roman" w:hAnsi="Arial" w:cs="Times New Roman"/>
          <w:sz w:val="20"/>
          <w:szCs w:val="20"/>
          <w:lang w:eastAsia="ar-SA"/>
        </w:rPr>
      </w:pPr>
    </w:p>
    <w:p w:rsidR="00C1211E" w:rsidRPr="0028323B" w:rsidRDefault="00C1211E" w:rsidP="00C1211E">
      <w:pPr>
        <w:suppressAutoHyphens/>
        <w:spacing w:after="0" w:line="240" w:lineRule="auto"/>
        <w:rPr>
          <w:rFonts w:ascii="Arial" w:eastAsia="Times New Roman" w:hAnsi="Arial" w:cs="Times New Roman"/>
          <w:sz w:val="20"/>
          <w:szCs w:val="20"/>
          <w:lang w:eastAsia="ar-SA"/>
        </w:rPr>
      </w:pPr>
    </w:p>
    <w:p w:rsidR="00C1211E" w:rsidRPr="0028323B" w:rsidRDefault="00C1211E" w:rsidP="00C1211E">
      <w:pPr>
        <w:suppressAutoHyphens/>
        <w:spacing w:after="0" w:line="240" w:lineRule="auto"/>
        <w:rPr>
          <w:rFonts w:ascii="Arial" w:eastAsia="Times New Roman" w:hAnsi="Arial" w:cs="Times New Roman"/>
          <w:sz w:val="20"/>
          <w:szCs w:val="20"/>
          <w:lang w:eastAsia="ar-SA"/>
        </w:rPr>
      </w:pPr>
    </w:p>
    <w:p w:rsidR="00C1211E" w:rsidRPr="0028323B" w:rsidRDefault="00C1211E" w:rsidP="00C1211E">
      <w:pPr>
        <w:suppressAutoHyphens/>
        <w:spacing w:after="0" w:line="240" w:lineRule="auto"/>
        <w:rPr>
          <w:rFonts w:ascii="Arial" w:eastAsia="Times New Roman" w:hAnsi="Arial" w:cs="Times New Roman"/>
          <w:sz w:val="20"/>
          <w:szCs w:val="20"/>
          <w:lang w:eastAsia="ar-SA"/>
        </w:rPr>
      </w:pPr>
    </w:p>
    <w:p w:rsidR="00C1211E" w:rsidRPr="0028323B" w:rsidRDefault="00C1211E" w:rsidP="00C1211E">
      <w:pPr>
        <w:suppressAutoHyphens/>
        <w:spacing w:after="0" w:line="240" w:lineRule="auto"/>
        <w:rPr>
          <w:rFonts w:ascii="Arial" w:eastAsia="Times New Roman" w:hAnsi="Arial" w:cs="Times New Roman"/>
          <w:sz w:val="16"/>
          <w:szCs w:val="20"/>
          <w:lang w:eastAsia="ar-SA"/>
        </w:rPr>
      </w:pPr>
      <w:r w:rsidRPr="0028323B">
        <w:rPr>
          <w:rFonts w:ascii="Arial" w:eastAsia="Times New Roman" w:hAnsi="Arial" w:cs="Times New Roman"/>
          <w:sz w:val="20"/>
          <w:szCs w:val="20"/>
          <w:lang w:eastAsia="ar-SA"/>
        </w:rPr>
        <w:t xml:space="preserve">                                                                         ....................................................</w:t>
      </w:r>
    </w:p>
    <w:p w:rsidR="00C1211E" w:rsidRPr="0028323B" w:rsidRDefault="00C1211E" w:rsidP="00C1211E">
      <w:pPr>
        <w:suppressAutoHyphens/>
        <w:spacing w:after="0" w:line="240" w:lineRule="auto"/>
        <w:ind w:left="2832"/>
        <w:rPr>
          <w:rFonts w:ascii="Arial" w:eastAsia="Times New Roman" w:hAnsi="Arial" w:cs="Times New Roman"/>
          <w:sz w:val="16"/>
          <w:szCs w:val="20"/>
          <w:lang w:eastAsia="ar-SA"/>
        </w:rPr>
      </w:pPr>
      <w:r w:rsidRPr="0028323B">
        <w:rPr>
          <w:rFonts w:ascii="Arial" w:eastAsia="Times New Roman" w:hAnsi="Arial" w:cs="Times New Roman"/>
          <w:sz w:val="16"/>
          <w:szCs w:val="20"/>
          <w:lang w:eastAsia="ar-SA"/>
        </w:rPr>
        <w:t xml:space="preserve">                             podpis osoby/ osób uprawnionych do składania oświadczeń </w:t>
      </w:r>
    </w:p>
    <w:p w:rsidR="00C1211E" w:rsidRPr="0028323B" w:rsidRDefault="00C1211E" w:rsidP="00C1211E">
      <w:pPr>
        <w:suppressAutoHyphens/>
        <w:spacing w:after="0" w:line="240" w:lineRule="auto"/>
        <w:rPr>
          <w:rFonts w:ascii="Arial" w:eastAsia="Times New Roman" w:hAnsi="Arial" w:cs="Times New Roman"/>
          <w:sz w:val="16"/>
          <w:szCs w:val="20"/>
          <w:lang w:eastAsia="ar-SA"/>
        </w:rPr>
      </w:pPr>
      <w:r w:rsidRPr="0028323B">
        <w:rPr>
          <w:rFonts w:ascii="Arial" w:eastAsia="Times New Roman" w:hAnsi="Arial" w:cs="Times New Roman"/>
          <w:sz w:val="16"/>
          <w:szCs w:val="20"/>
          <w:lang w:eastAsia="ar-SA"/>
        </w:rPr>
        <w:t xml:space="preserve">                                                                                                                       w imieniu Wykonawcy</w:t>
      </w:r>
    </w:p>
    <w:p w:rsidR="00C1211E" w:rsidRPr="0028323B" w:rsidRDefault="00C1211E" w:rsidP="00C1211E">
      <w:pPr>
        <w:suppressAutoHyphens/>
        <w:spacing w:after="0" w:line="240" w:lineRule="auto"/>
        <w:rPr>
          <w:rFonts w:ascii="Arial" w:eastAsia="Times New Roman" w:hAnsi="Arial" w:cs="Times New Roman"/>
          <w:sz w:val="16"/>
          <w:szCs w:val="20"/>
          <w:lang w:eastAsia="ar-SA"/>
        </w:rPr>
      </w:pPr>
    </w:p>
    <w:p w:rsidR="00C1211E" w:rsidRPr="0028323B" w:rsidRDefault="00C1211E" w:rsidP="00C1211E">
      <w:pPr>
        <w:keepNext/>
        <w:spacing w:before="240" w:after="60" w:line="240" w:lineRule="auto"/>
        <w:outlineLvl w:val="0"/>
        <w:rPr>
          <w:rFonts w:ascii="Arial" w:eastAsia="Times New Roman" w:hAnsi="Arial" w:cs="Times New Roman"/>
          <w:sz w:val="16"/>
          <w:szCs w:val="20"/>
          <w:lang w:eastAsia="ar-SA"/>
        </w:rPr>
      </w:pPr>
    </w:p>
    <w:p w:rsidR="00C1211E" w:rsidRPr="0028323B" w:rsidRDefault="00C1211E" w:rsidP="00C1211E">
      <w:pPr>
        <w:keepNext/>
        <w:spacing w:before="240" w:after="60" w:line="240" w:lineRule="auto"/>
        <w:outlineLvl w:val="0"/>
        <w:rPr>
          <w:rFonts w:ascii="Arial" w:eastAsia="Times New Roman" w:hAnsi="Arial" w:cs="Times New Roman"/>
          <w:sz w:val="16"/>
          <w:szCs w:val="20"/>
          <w:lang w:eastAsia="ar-SA"/>
        </w:rPr>
      </w:pPr>
    </w:p>
    <w:p w:rsidR="00C1211E" w:rsidRPr="0028323B" w:rsidRDefault="00C1211E" w:rsidP="00C1211E">
      <w:pPr>
        <w:suppressAutoHyphens/>
        <w:spacing w:after="0" w:line="240" w:lineRule="auto"/>
        <w:rPr>
          <w:rFonts w:ascii="Arial" w:eastAsia="Times New Roman" w:hAnsi="Arial" w:cs="Times New Roman"/>
          <w:sz w:val="16"/>
          <w:szCs w:val="20"/>
          <w:lang w:eastAsia="ar-SA"/>
        </w:rPr>
      </w:pPr>
    </w:p>
    <w:p w:rsidR="00E63FE4" w:rsidRPr="00F01771" w:rsidRDefault="00C1211E" w:rsidP="00E63FE4">
      <w:pPr>
        <w:suppressAutoHyphens/>
        <w:spacing w:after="120" w:line="240" w:lineRule="auto"/>
        <w:jc w:val="both"/>
        <w:rPr>
          <w:rFonts w:ascii="Calibri" w:eastAsia="Calibri" w:hAnsi="Calibri" w:cs="Times New Roman"/>
          <w:b/>
          <w:i/>
          <w:iCs/>
          <w:color w:val="FF0000"/>
          <w:sz w:val="20"/>
          <w:szCs w:val="20"/>
        </w:rPr>
      </w:pPr>
      <w:r w:rsidRPr="0028323B">
        <w:rPr>
          <w:rFonts w:ascii="Calibri" w:eastAsia="Calibri" w:hAnsi="Calibri" w:cs="Times New Roman"/>
          <w:b/>
          <w:i/>
          <w:iCs/>
          <w:color w:val="FF0000"/>
          <w:sz w:val="20"/>
          <w:szCs w:val="20"/>
        </w:rPr>
        <w:t xml:space="preserve">Wykaz osób musi być opatrzony przez osobę lub osoby uprawnione do reprezentowania firmy kwalifikowanym podpisem elektronicznym </w:t>
      </w:r>
      <w:r w:rsidR="00E63FE4" w:rsidRPr="00F01771">
        <w:rPr>
          <w:rFonts w:ascii="Calibri" w:eastAsia="Calibri" w:hAnsi="Calibri" w:cs="Times New Roman"/>
          <w:b/>
          <w:i/>
          <w:iCs/>
          <w:color w:val="FF0000"/>
          <w:sz w:val="20"/>
          <w:szCs w:val="20"/>
        </w:rPr>
        <w:t>lub podpisem zaufanym lub podpisem osobistym.</w:t>
      </w:r>
    </w:p>
    <w:p w:rsidR="00C1211E" w:rsidRPr="0028323B" w:rsidRDefault="00C1211E" w:rsidP="00C1211E">
      <w:pPr>
        <w:suppressAutoHyphens/>
        <w:spacing w:after="120" w:line="240" w:lineRule="auto"/>
        <w:jc w:val="both"/>
        <w:rPr>
          <w:rFonts w:ascii="Arial" w:eastAsia="Times New Roman" w:hAnsi="Arial" w:cs="Times New Roman"/>
          <w:sz w:val="16"/>
          <w:szCs w:val="20"/>
          <w:lang w:eastAsia="ar-SA"/>
        </w:rPr>
      </w:pPr>
    </w:p>
    <w:p w:rsidR="00E63FE4" w:rsidRDefault="00B97B9C" w:rsidP="00B97B9C">
      <w:pPr>
        <w:suppressAutoHyphens/>
        <w:spacing w:after="0" w:line="240" w:lineRule="auto"/>
        <w:rPr>
          <w:rFonts w:ascii="Times New Roman" w:eastAsia="Times New Roman" w:hAnsi="Times New Roman" w:cs="Times New Roman"/>
          <w:b/>
          <w:sz w:val="20"/>
          <w:szCs w:val="20"/>
          <w:lang w:eastAsia="ar-SA"/>
        </w:rPr>
      </w:pPr>
      <w:r w:rsidRPr="00B97B9C">
        <w:rPr>
          <w:rFonts w:ascii="Times New Roman" w:eastAsia="Times New Roman" w:hAnsi="Times New Roman" w:cs="Times New Roman"/>
          <w:b/>
          <w:sz w:val="20"/>
          <w:szCs w:val="20"/>
          <w:lang w:eastAsia="ar-SA"/>
        </w:rPr>
        <w:tab/>
      </w:r>
      <w:r w:rsidRPr="00B97B9C">
        <w:rPr>
          <w:rFonts w:ascii="Times New Roman" w:eastAsia="Times New Roman" w:hAnsi="Times New Roman" w:cs="Times New Roman"/>
          <w:b/>
          <w:sz w:val="20"/>
          <w:szCs w:val="20"/>
          <w:lang w:eastAsia="ar-SA"/>
        </w:rPr>
        <w:tab/>
      </w:r>
      <w:r w:rsidRPr="00B97B9C">
        <w:rPr>
          <w:rFonts w:ascii="Times New Roman" w:eastAsia="Times New Roman" w:hAnsi="Times New Roman" w:cs="Times New Roman"/>
          <w:b/>
          <w:sz w:val="20"/>
          <w:szCs w:val="20"/>
          <w:lang w:eastAsia="ar-SA"/>
        </w:rPr>
        <w:tab/>
      </w:r>
      <w:r w:rsidRPr="00B97B9C">
        <w:rPr>
          <w:rFonts w:ascii="Times New Roman" w:eastAsia="Times New Roman" w:hAnsi="Times New Roman" w:cs="Times New Roman"/>
          <w:b/>
          <w:sz w:val="20"/>
          <w:szCs w:val="20"/>
          <w:lang w:eastAsia="ar-SA"/>
        </w:rPr>
        <w:tab/>
      </w:r>
      <w:r w:rsidRPr="00B97B9C">
        <w:rPr>
          <w:rFonts w:ascii="Times New Roman" w:eastAsia="Times New Roman" w:hAnsi="Times New Roman" w:cs="Times New Roman"/>
          <w:b/>
          <w:sz w:val="20"/>
          <w:szCs w:val="20"/>
          <w:lang w:eastAsia="ar-SA"/>
        </w:rPr>
        <w:tab/>
      </w:r>
    </w:p>
    <w:p w:rsidR="00E63FE4" w:rsidRDefault="00E63FE4" w:rsidP="00B97B9C">
      <w:pPr>
        <w:suppressAutoHyphens/>
        <w:spacing w:after="0" w:line="240" w:lineRule="auto"/>
        <w:rPr>
          <w:rFonts w:ascii="Times New Roman" w:eastAsia="Times New Roman" w:hAnsi="Times New Roman" w:cs="Times New Roman"/>
          <w:b/>
          <w:sz w:val="20"/>
          <w:szCs w:val="20"/>
          <w:lang w:eastAsia="ar-SA"/>
        </w:rPr>
      </w:pPr>
    </w:p>
    <w:p w:rsidR="00E63FE4" w:rsidRDefault="00E63FE4" w:rsidP="00B97B9C">
      <w:pPr>
        <w:suppressAutoHyphens/>
        <w:spacing w:after="0" w:line="240" w:lineRule="auto"/>
        <w:rPr>
          <w:rFonts w:ascii="Times New Roman" w:eastAsia="Times New Roman" w:hAnsi="Times New Roman" w:cs="Times New Roman"/>
          <w:b/>
          <w:sz w:val="20"/>
          <w:szCs w:val="20"/>
          <w:lang w:eastAsia="ar-SA"/>
        </w:rPr>
      </w:pPr>
    </w:p>
    <w:p w:rsidR="00E63FE4" w:rsidRDefault="00E63FE4" w:rsidP="00B97B9C">
      <w:pPr>
        <w:suppressAutoHyphens/>
        <w:spacing w:after="0" w:line="240" w:lineRule="auto"/>
        <w:rPr>
          <w:rFonts w:ascii="Times New Roman" w:eastAsia="Times New Roman" w:hAnsi="Times New Roman" w:cs="Times New Roman"/>
          <w:b/>
          <w:sz w:val="20"/>
          <w:szCs w:val="20"/>
          <w:lang w:eastAsia="ar-SA"/>
        </w:rPr>
      </w:pPr>
    </w:p>
    <w:p w:rsidR="00E63FE4" w:rsidRDefault="00E63FE4" w:rsidP="00B97B9C">
      <w:pPr>
        <w:suppressAutoHyphens/>
        <w:spacing w:after="0" w:line="240" w:lineRule="auto"/>
        <w:rPr>
          <w:rFonts w:ascii="Times New Roman" w:eastAsia="Times New Roman" w:hAnsi="Times New Roman" w:cs="Times New Roman"/>
          <w:b/>
          <w:sz w:val="20"/>
          <w:szCs w:val="20"/>
          <w:lang w:eastAsia="ar-SA"/>
        </w:rPr>
      </w:pPr>
    </w:p>
    <w:p w:rsidR="00E63FE4" w:rsidRDefault="00E63FE4" w:rsidP="00B97B9C">
      <w:pPr>
        <w:suppressAutoHyphens/>
        <w:spacing w:after="0" w:line="240" w:lineRule="auto"/>
        <w:rPr>
          <w:rFonts w:ascii="Times New Roman" w:eastAsia="Times New Roman" w:hAnsi="Times New Roman" w:cs="Times New Roman"/>
          <w:b/>
          <w:sz w:val="20"/>
          <w:szCs w:val="20"/>
          <w:lang w:eastAsia="ar-SA"/>
        </w:rPr>
      </w:pPr>
    </w:p>
    <w:p w:rsidR="00E63FE4" w:rsidRDefault="00E63FE4" w:rsidP="00B97B9C">
      <w:pPr>
        <w:suppressAutoHyphens/>
        <w:spacing w:after="0" w:line="240" w:lineRule="auto"/>
        <w:rPr>
          <w:rFonts w:ascii="Times New Roman" w:eastAsia="Times New Roman" w:hAnsi="Times New Roman" w:cs="Times New Roman"/>
          <w:b/>
          <w:sz w:val="20"/>
          <w:szCs w:val="20"/>
          <w:lang w:eastAsia="ar-SA"/>
        </w:rPr>
      </w:pPr>
    </w:p>
    <w:p w:rsidR="00E63FE4" w:rsidRDefault="00E63FE4" w:rsidP="00B97B9C">
      <w:pPr>
        <w:suppressAutoHyphens/>
        <w:spacing w:after="0" w:line="240" w:lineRule="auto"/>
        <w:rPr>
          <w:rFonts w:ascii="Times New Roman" w:eastAsia="Times New Roman" w:hAnsi="Times New Roman" w:cs="Times New Roman"/>
          <w:b/>
          <w:sz w:val="20"/>
          <w:szCs w:val="20"/>
          <w:lang w:eastAsia="ar-SA"/>
        </w:rPr>
      </w:pPr>
    </w:p>
    <w:p w:rsidR="00E63FE4" w:rsidRDefault="00E63FE4" w:rsidP="00B97B9C">
      <w:pPr>
        <w:suppressAutoHyphens/>
        <w:spacing w:after="0" w:line="240" w:lineRule="auto"/>
        <w:rPr>
          <w:rFonts w:ascii="Times New Roman" w:eastAsia="Times New Roman" w:hAnsi="Times New Roman" w:cs="Times New Roman"/>
          <w:b/>
          <w:sz w:val="20"/>
          <w:szCs w:val="20"/>
          <w:lang w:eastAsia="ar-SA"/>
        </w:rPr>
      </w:pPr>
    </w:p>
    <w:p w:rsidR="00E63FE4" w:rsidRDefault="00E63FE4" w:rsidP="00B97B9C">
      <w:pPr>
        <w:suppressAutoHyphens/>
        <w:spacing w:after="0" w:line="240" w:lineRule="auto"/>
        <w:rPr>
          <w:rFonts w:ascii="Times New Roman" w:eastAsia="Times New Roman" w:hAnsi="Times New Roman" w:cs="Times New Roman"/>
          <w:b/>
          <w:sz w:val="20"/>
          <w:szCs w:val="20"/>
          <w:lang w:eastAsia="ar-SA"/>
        </w:rPr>
      </w:pPr>
    </w:p>
    <w:p w:rsidR="00E63FE4" w:rsidRDefault="00E63FE4" w:rsidP="00B97B9C">
      <w:pPr>
        <w:suppressAutoHyphens/>
        <w:spacing w:after="0" w:line="240" w:lineRule="auto"/>
        <w:rPr>
          <w:rFonts w:ascii="Times New Roman" w:eastAsia="Times New Roman" w:hAnsi="Times New Roman" w:cs="Times New Roman"/>
          <w:b/>
          <w:sz w:val="20"/>
          <w:szCs w:val="20"/>
          <w:lang w:eastAsia="ar-SA"/>
        </w:rPr>
      </w:pPr>
    </w:p>
    <w:p w:rsidR="00E63FE4" w:rsidRDefault="00E63FE4" w:rsidP="00B97B9C">
      <w:pPr>
        <w:suppressAutoHyphens/>
        <w:spacing w:after="0" w:line="240" w:lineRule="auto"/>
        <w:rPr>
          <w:rFonts w:ascii="Times New Roman" w:eastAsia="Times New Roman" w:hAnsi="Times New Roman" w:cs="Times New Roman"/>
          <w:b/>
          <w:sz w:val="20"/>
          <w:szCs w:val="20"/>
          <w:lang w:eastAsia="ar-SA"/>
        </w:rPr>
      </w:pPr>
    </w:p>
    <w:p w:rsidR="00B97B9C" w:rsidRPr="00B97B9C" w:rsidRDefault="00B97B9C" w:rsidP="00B97B9C">
      <w:pPr>
        <w:suppressAutoHyphens/>
        <w:spacing w:after="0" w:line="240" w:lineRule="auto"/>
        <w:rPr>
          <w:rFonts w:ascii="Arial" w:eastAsia="Times New Roman" w:hAnsi="Arial" w:cs="Arial"/>
          <w:i/>
          <w:lang w:eastAsia="ar-SA"/>
        </w:rPr>
      </w:pPr>
      <w:r w:rsidRPr="00B97B9C">
        <w:rPr>
          <w:rFonts w:ascii="Arial" w:eastAsia="Times New Roman" w:hAnsi="Arial" w:cs="Arial"/>
          <w:i/>
          <w:lang w:eastAsia="ar-SA"/>
        </w:rPr>
        <w:lastRenderedPageBreak/>
        <w:t>ZAŁĄCZNIK NR 5 DO SWZ</w:t>
      </w:r>
    </w:p>
    <w:p w:rsidR="00B97B9C" w:rsidRPr="00B97B9C" w:rsidRDefault="00B97B9C" w:rsidP="00B97B9C">
      <w:pPr>
        <w:suppressAutoHyphens/>
        <w:spacing w:after="0" w:line="240" w:lineRule="auto"/>
        <w:rPr>
          <w:rFonts w:ascii="Arial" w:eastAsia="Times New Roman" w:hAnsi="Arial" w:cs="Arial"/>
          <w:lang w:eastAsia="ar-SA"/>
        </w:rPr>
      </w:pPr>
      <w:r w:rsidRPr="00B97B9C">
        <w:rPr>
          <w:rFonts w:ascii="Arial" w:eastAsia="Times New Roman" w:hAnsi="Arial" w:cs="Arial"/>
          <w:lang w:eastAsia="ar-SA"/>
        </w:rPr>
        <w:t>...................................................................</w:t>
      </w:r>
      <w:r w:rsidRPr="00B97B9C">
        <w:rPr>
          <w:rFonts w:ascii="Arial" w:eastAsia="Times New Roman" w:hAnsi="Arial" w:cs="Arial"/>
          <w:lang w:eastAsia="ar-SA"/>
        </w:rPr>
        <w:tab/>
      </w:r>
    </w:p>
    <w:p w:rsidR="00B97B9C" w:rsidRPr="00B97B9C" w:rsidRDefault="00B97B9C" w:rsidP="00B97B9C">
      <w:pPr>
        <w:suppressAutoHyphens/>
        <w:spacing w:after="0" w:line="240" w:lineRule="auto"/>
        <w:rPr>
          <w:rFonts w:ascii="Arial" w:eastAsia="Times New Roman" w:hAnsi="Arial" w:cs="Times New Roman"/>
          <w:sz w:val="16"/>
          <w:szCs w:val="20"/>
          <w:lang w:eastAsia="ar-SA"/>
        </w:rPr>
      </w:pPr>
      <w:r w:rsidRPr="00B97B9C">
        <w:rPr>
          <w:rFonts w:ascii="Arial" w:eastAsia="Times New Roman" w:hAnsi="Arial" w:cs="Times New Roman"/>
          <w:sz w:val="16"/>
          <w:szCs w:val="20"/>
          <w:lang w:eastAsia="ar-SA"/>
        </w:rPr>
        <w:t xml:space="preserve">                 Nazwa i siedziba Wykonawcy</w:t>
      </w:r>
    </w:p>
    <w:p w:rsidR="00B97B9C" w:rsidRPr="00B97B9C" w:rsidRDefault="00B97B9C" w:rsidP="00B97B9C">
      <w:pPr>
        <w:keepNext/>
        <w:spacing w:before="240" w:after="60" w:line="240" w:lineRule="auto"/>
        <w:outlineLvl w:val="3"/>
        <w:rPr>
          <w:rFonts w:ascii="Arial" w:eastAsia="Times New Roman" w:hAnsi="Arial" w:cs="Arial"/>
          <w:b/>
          <w:bCs/>
          <w:i/>
          <w:sz w:val="24"/>
          <w:szCs w:val="24"/>
          <w:lang w:eastAsia="pl-PL"/>
        </w:rPr>
      </w:pPr>
      <w:r w:rsidRPr="00B97B9C">
        <w:rPr>
          <w:rFonts w:ascii="Arial" w:eastAsia="Times New Roman" w:hAnsi="Arial" w:cs="Arial"/>
          <w:b/>
          <w:bCs/>
          <w:i/>
          <w:sz w:val="24"/>
          <w:szCs w:val="24"/>
          <w:lang w:eastAsia="pl-PL"/>
        </w:rPr>
        <w:t>ZP.271.</w:t>
      </w:r>
      <w:r w:rsidR="00C1211E">
        <w:rPr>
          <w:rFonts w:ascii="Arial" w:eastAsia="Times New Roman" w:hAnsi="Arial" w:cs="Arial"/>
          <w:b/>
          <w:bCs/>
          <w:i/>
          <w:sz w:val="24"/>
          <w:szCs w:val="24"/>
          <w:lang w:eastAsia="pl-PL"/>
        </w:rPr>
        <w:t>2</w:t>
      </w:r>
      <w:r w:rsidRPr="00B97B9C">
        <w:rPr>
          <w:rFonts w:ascii="Arial" w:eastAsia="Times New Roman" w:hAnsi="Arial" w:cs="Arial"/>
          <w:b/>
          <w:bCs/>
          <w:i/>
          <w:sz w:val="24"/>
          <w:szCs w:val="24"/>
          <w:lang w:eastAsia="pl-PL"/>
        </w:rPr>
        <w:t>5.2024</w:t>
      </w:r>
    </w:p>
    <w:p w:rsidR="00B97B9C" w:rsidRPr="00B97B9C" w:rsidRDefault="00B97B9C" w:rsidP="00B97B9C">
      <w:pPr>
        <w:suppressAutoHyphens/>
        <w:spacing w:after="0" w:line="240" w:lineRule="auto"/>
        <w:jc w:val="center"/>
        <w:rPr>
          <w:rFonts w:ascii="Verdana" w:eastAsia="Times New Roman" w:hAnsi="Verdana" w:cs="Times New Roman"/>
          <w:b/>
          <w:sz w:val="20"/>
          <w:szCs w:val="20"/>
          <w:lang w:eastAsia="ar-SA"/>
        </w:rPr>
      </w:pPr>
      <w:r w:rsidRPr="00B97B9C">
        <w:rPr>
          <w:rFonts w:ascii="Verdana" w:eastAsia="Times New Roman" w:hAnsi="Verdana" w:cs="Times New Roman"/>
          <w:b/>
          <w:sz w:val="20"/>
          <w:szCs w:val="20"/>
          <w:lang w:eastAsia="ar-SA"/>
        </w:rPr>
        <w:t>WYKAZ WYKONANYCH USŁUG</w:t>
      </w:r>
    </w:p>
    <w:p w:rsidR="00B97B9C" w:rsidRPr="00B97B9C" w:rsidRDefault="00B97B9C" w:rsidP="00B97B9C">
      <w:pPr>
        <w:suppressAutoHyphens/>
        <w:spacing w:after="0" w:line="240" w:lineRule="auto"/>
        <w:jc w:val="both"/>
        <w:rPr>
          <w:rFonts w:ascii="Arial" w:eastAsia="Times New Roman" w:hAnsi="Arial" w:cs="Arial"/>
          <w:sz w:val="20"/>
          <w:szCs w:val="20"/>
          <w:lang w:eastAsia="ar-SA"/>
        </w:rPr>
      </w:pPr>
    </w:p>
    <w:p w:rsidR="00B97B9C" w:rsidRPr="00C1211E" w:rsidRDefault="00B97B9C" w:rsidP="00B97B9C">
      <w:pPr>
        <w:spacing w:after="0"/>
        <w:jc w:val="both"/>
        <w:rPr>
          <w:rFonts w:ascii="Times New Roman" w:eastAsia="Calibri" w:hAnsi="Times New Roman" w:cs="Times New Roman"/>
          <w:b/>
        </w:rPr>
      </w:pPr>
      <w:r w:rsidRPr="00C1211E">
        <w:rPr>
          <w:rFonts w:ascii="Times New Roman" w:eastAsia="Times New Roman" w:hAnsi="Times New Roman" w:cs="Times New Roman"/>
          <w:bCs/>
          <w:lang w:eastAsia="ar-SA"/>
        </w:rPr>
        <w:t>Składając ofertę w postępowaniu o udzielenie zamówienia publicznego na realizację zamówienia pn.</w:t>
      </w:r>
      <w:r w:rsidRPr="00C1211E">
        <w:rPr>
          <w:rFonts w:ascii="Times New Roman" w:eastAsia="Times New Roman" w:hAnsi="Times New Roman" w:cs="Times New Roman"/>
          <w:b/>
          <w:bCs/>
          <w:lang w:eastAsia="ar-SA"/>
        </w:rPr>
        <w:t>:</w:t>
      </w:r>
      <w:r w:rsidRPr="00C1211E">
        <w:rPr>
          <w:rFonts w:ascii="Times New Roman" w:eastAsia="Times New Roman" w:hAnsi="Times New Roman" w:cs="Times New Roman"/>
          <w:b/>
          <w:lang w:eastAsia="ar-SA"/>
        </w:rPr>
        <w:t xml:space="preserve"> </w:t>
      </w:r>
      <w:r w:rsidR="00E63FE4" w:rsidRPr="00C1211E">
        <w:rPr>
          <w:rFonts w:ascii="Times New Roman" w:hAnsi="Times New Roman" w:cs="Times New Roman"/>
          <w:b/>
        </w:rPr>
        <w:t>Opracowanie kompletnych dokumentacji projektowych bu</w:t>
      </w:r>
      <w:r w:rsidR="005920BD">
        <w:rPr>
          <w:rFonts w:ascii="Times New Roman" w:hAnsi="Times New Roman" w:cs="Times New Roman"/>
          <w:b/>
        </w:rPr>
        <w:t>dowlano- wykonawczych rozbudowy</w:t>
      </w:r>
      <w:r w:rsidR="00E63FE4" w:rsidRPr="00C1211E">
        <w:rPr>
          <w:rFonts w:ascii="Times New Roman" w:hAnsi="Times New Roman" w:cs="Times New Roman"/>
          <w:b/>
        </w:rPr>
        <w:t xml:space="preserve"> i budowy  dróg gminnych na terenie Gminy Wielka Wieś z podziałem na zadania, wraz z uzyskaniem wymaganych uzgodnień, decyzji, zezwoleń niezbędnych do ich realizacji</w:t>
      </w:r>
      <w:r w:rsidR="00E63FE4" w:rsidRPr="00E63FE4">
        <w:rPr>
          <w:rFonts w:ascii="Times New Roman" w:eastAsia="Times New Roman" w:hAnsi="Times New Roman" w:cs="Times New Roman"/>
          <w:b/>
          <w:lang w:eastAsia="ar-SA"/>
        </w:rPr>
        <w:t xml:space="preserve"> </w:t>
      </w:r>
      <w:r w:rsidRPr="00C1211E">
        <w:rPr>
          <w:rFonts w:ascii="Times New Roman" w:eastAsia="Calibri" w:hAnsi="Times New Roman" w:cs="Times New Roman"/>
          <w:b/>
        </w:rPr>
        <w:t>Znak sprawy: ZP.271.</w:t>
      </w:r>
      <w:r w:rsidR="00E63FE4">
        <w:rPr>
          <w:rFonts w:ascii="Times New Roman" w:eastAsia="Calibri" w:hAnsi="Times New Roman" w:cs="Times New Roman"/>
          <w:b/>
        </w:rPr>
        <w:t>2</w:t>
      </w:r>
      <w:r w:rsidRPr="00C1211E">
        <w:rPr>
          <w:rFonts w:ascii="Times New Roman" w:eastAsia="Calibri" w:hAnsi="Times New Roman" w:cs="Times New Roman"/>
          <w:b/>
        </w:rPr>
        <w:t>5.2024</w:t>
      </w:r>
    </w:p>
    <w:p w:rsidR="00B97B9C" w:rsidRPr="00B97B9C" w:rsidRDefault="00B97B9C" w:rsidP="00B97B9C">
      <w:pPr>
        <w:spacing w:after="0" w:line="240" w:lineRule="auto"/>
        <w:jc w:val="both"/>
        <w:rPr>
          <w:rFonts w:ascii="Times New Roman" w:eastAsia="Times New Roman" w:hAnsi="Times New Roman" w:cs="Times New Roman"/>
          <w:b/>
          <w:lang w:eastAsia="ar-SA"/>
        </w:rPr>
      </w:pPr>
    </w:p>
    <w:p w:rsidR="00B97B9C" w:rsidRPr="00B97B9C" w:rsidRDefault="00B97B9C" w:rsidP="00B97B9C">
      <w:pPr>
        <w:jc w:val="both"/>
        <w:rPr>
          <w:rFonts w:eastAsia="Times New Roman" w:cstheme="minorHAnsi"/>
          <w:b/>
          <w:lang w:eastAsia="ar-SA"/>
        </w:rPr>
      </w:pPr>
      <w:r w:rsidRPr="00B97B9C">
        <w:rPr>
          <w:rFonts w:cstheme="minorHAnsi"/>
        </w:rPr>
        <w:t xml:space="preserve"> p</w:t>
      </w:r>
      <w:r w:rsidRPr="00B97B9C">
        <w:rPr>
          <w:rFonts w:eastAsia="Times New Roman" w:cstheme="minorHAnsi"/>
          <w:lang w:eastAsia="ar-SA"/>
        </w:rPr>
        <w:t>rzedstawiam wykaz usług w zakresie niezbędnym do oceny spełniania przez Wykonawcę, warunku dotyczącego wiedzy i doświadczenia:</w:t>
      </w:r>
    </w:p>
    <w:p w:rsidR="00B97B9C" w:rsidRPr="00B97B9C" w:rsidRDefault="00B97B9C" w:rsidP="00B97B9C">
      <w:pPr>
        <w:suppressAutoHyphens/>
        <w:spacing w:after="0" w:line="240" w:lineRule="auto"/>
        <w:jc w:val="both"/>
        <w:rPr>
          <w:rFonts w:ascii="Arial" w:eastAsia="Times New Roman" w:hAnsi="Arial" w:cs="Arial"/>
          <w:b/>
          <w:sz w:val="20"/>
          <w:szCs w:val="20"/>
          <w:lang w:eastAsia="ar-SA"/>
        </w:rPr>
      </w:pPr>
      <w:r w:rsidRPr="00B97B9C">
        <w:rPr>
          <w:rFonts w:ascii="Arial" w:eastAsia="Times New Roman" w:hAnsi="Arial" w:cs="Arial"/>
          <w:b/>
          <w:sz w:val="20"/>
          <w:szCs w:val="20"/>
          <w:lang w:eastAsia="ar-SA"/>
        </w:rPr>
        <w:t>Dla Zadania  nr  ……………………………………………………………………………………………</w:t>
      </w:r>
    </w:p>
    <w:p w:rsidR="00B97B9C" w:rsidRPr="00B97B9C" w:rsidRDefault="00B97B9C" w:rsidP="00B97B9C">
      <w:pPr>
        <w:suppressAutoHyphens/>
        <w:spacing w:after="0" w:line="240" w:lineRule="auto"/>
        <w:jc w:val="both"/>
        <w:rPr>
          <w:rFonts w:ascii="Arial" w:eastAsia="Times New Roman" w:hAnsi="Arial" w:cs="Arial"/>
          <w:sz w:val="20"/>
          <w:szCs w:val="20"/>
          <w:lang w:eastAsia="ar-SA"/>
        </w:rPr>
      </w:pPr>
    </w:p>
    <w:tbl>
      <w:tblPr>
        <w:tblW w:w="9564"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611"/>
        <w:gridCol w:w="2976"/>
        <w:gridCol w:w="2268"/>
      </w:tblGrid>
      <w:tr w:rsidR="00B97B9C" w:rsidRPr="00B97B9C" w:rsidTr="00B97B9C">
        <w:tc>
          <w:tcPr>
            <w:tcW w:w="709" w:type="dxa"/>
            <w:vAlign w:val="center"/>
          </w:tcPr>
          <w:p w:rsidR="00B97B9C" w:rsidRPr="00B97B9C" w:rsidRDefault="00B97B9C" w:rsidP="00B97B9C">
            <w:pPr>
              <w:keepNext/>
              <w:suppressAutoHyphens/>
              <w:spacing w:before="240" w:after="60" w:line="240" w:lineRule="auto"/>
              <w:outlineLvl w:val="1"/>
              <w:rPr>
                <w:rFonts w:ascii="Arial" w:eastAsia="Times New Roman" w:hAnsi="Arial" w:cs="Arial"/>
                <w:b/>
                <w:bCs/>
                <w:i/>
                <w:iCs/>
                <w:sz w:val="28"/>
                <w:szCs w:val="28"/>
                <w:lang w:eastAsia="ar-SA"/>
              </w:rPr>
            </w:pPr>
            <w:r w:rsidRPr="00B97B9C">
              <w:rPr>
                <w:rFonts w:ascii="Arial" w:eastAsia="Times New Roman" w:hAnsi="Arial" w:cs="Arial"/>
                <w:b/>
                <w:bCs/>
                <w:i/>
                <w:iCs/>
                <w:lang w:eastAsia="ar-SA"/>
              </w:rPr>
              <w:t>L.p</w:t>
            </w:r>
            <w:r w:rsidRPr="00B97B9C">
              <w:rPr>
                <w:rFonts w:ascii="Arial" w:eastAsia="Times New Roman" w:hAnsi="Arial" w:cs="Arial"/>
                <w:b/>
                <w:bCs/>
                <w:i/>
                <w:iCs/>
                <w:sz w:val="28"/>
                <w:szCs w:val="28"/>
                <w:lang w:eastAsia="ar-SA"/>
              </w:rPr>
              <w:t>.</w:t>
            </w:r>
          </w:p>
          <w:p w:rsidR="00B97B9C" w:rsidRPr="00B97B9C" w:rsidRDefault="00B97B9C" w:rsidP="00B97B9C">
            <w:pPr>
              <w:suppressAutoHyphens/>
              <w:spacing w:after="0" w:line="240" w:lineRule="auto"/>
              <w:jc w:val="center"/>
              <w:rPr>
                <w:rFonts w:ascii="Arial" w:eastAsia="Times New Roman" w:hAnsi="Arial" w:cs="Times New Roman"/>
                <w:b/>
                <w:sz w:val="20"/>
                <w:szCs w:val="20"/>
                <w:lang w:eastAsia="ar-SA"/>
              </w:rPr>
            </w:pPr>
          </w:p>
        </w:tc>
        <w:tc>
          <w:tcPr>
            <w:tcW w:w="3611" w:type="dxa"/>
            <w:vAlign w:val="center"/>
          </w:tcPr>
          <w:p w:rsidR="00B97B9C" w:rsidRPr="00B97B9C" w:rsidRDefault="00B97B9C" w:rsidP="00B97B9C">
            <w:pPr>
              <w:suppressAutoHyphens/>
              <w:spacing w:after="0" w:line="240" w:lineRule="auto"/>
              <w:jc w:val="center"/>
              <w:rPr>
                <w:rFonts w:ascii="Arial" w:eastAsia="Times New Roman" w:hAnsi="Arial" w:cs="Arial"/>
                <w:b/>
                <w:sz w:val="20"/>
                <w:szCs w:val="20"/>
                <w:lang w:eastAsia="ar-SA"/>
              </w:rPr>
            </w:pPr>
            <w:r w:rsidRPr="00B97B9C">
              <w:rPr>
                <w:rFonts w:ascii="Arial" w:eastAsia="Times New Roman" w:hAnsi="Arial" w:cs="Arial"/>
                <w:b/>
                <w:sz w:val="20"/>
                <w:szCs w:val="20"/>
                <w:lang w:eastAsia="ar-SA"/>
              </w:rPr>
              <w:t xml:space="preserve">Przedmiot zamówienia  </w:t>
            </w:r>
          </w:p>
        </w:tc>
        <w:tc>
          <w:tcPr>
            <w:tcW w:w="2976" w:type="dxa"/>
            <w:vAlign w:val="center"/>
          </w:tcPr>
          <w:p w:rsidR="00B97B9C" w:rsidRPr="00B97B9C" w:rsidRDefault="00B97B9C" w:rsidP="00B97B9C">
            <w:pPr>
              <w:suppressAutoHyphens/>
              <w:spacing w:after="0" w:line="240" w:lineRule="auto"/>
              <w:jc w:val="center"/>
              <w:rPr>
                <w:rFonts w:ascii="Arial" w:eastAsia="Times New Roman" w:hAnsi="Arial" w:cs="Times New Roman"/>
                <w:b/>
                <w:sz w:val="20"/>
                <w:szCs w:val="20"/>
                <w:lang w:eastAsia="ar-SA"/>
              </w:rPr>
            </w:pPr>
            <w:r w:rsidRPr="00B97B9C">
              <w:rPr>
                <w:rFonts w:ascii="Arial" w:eastAsia="Times New Roman" w:hAnsi="Arial" w:cs="Times New Roman"/>
                <w:b/>
                <w:sz w:val="20"/>
                <w:szCs w:val="20"/>
                <w:lang w:eastAsia="ar-SA"/>
              </w:rPr>
              <w:t xml:space="preserve">Data i miejsce wykonania oraz podmioty na rzecz których usługi zostały wykonane </w:t>
            </w:r>
          </w:p>
        </w:tc>
        <w:tc>
          <w:tcPr>
            <w:tcW w:w="2268" w:type="dxa"/>
            <w:vAlign w:val="center"/>
          </w:tcPr>
          <w:p w:rsidR="00B97B9C" w:rsidRPr="00B97B9C" w:rsidRDefault="00B97B9C" w:rsidP="00B97B9C">
            <w:pPr>
              <w:suppressAutoHyphens/>
              <w:spacing w:after="0" w:line="240" w:lineRule="auto"/>
              <w:jc w:val="center"/>
              <w:rPr>
                <w:rFonts w:ascii="Arial" w:eastAsia="Times New Roman" w:hAnsi="Arial" w:cs="Times New Roman"/>
                <w:b/>
                <w:sz w:val="20"/>
                <w:szCs w:val="20"/>
                <w:lang w:eastAsia="ar-SA"/>
              </w:rPr>
            </w:pPr>
            <w:r w:rsidRPr="00B97B9C">
              <w:rPr>
                <w:rFonts w:ascii="Arial" w:eastAsia="Times New Roman" w:hAnsi="Arial" w:cs="Times New Roman"/>
                <w:b/>
                <w:sz w:val="20"/>
                <w:szCs w:val="20"/>
                <w:lang w:eastAsia="ar-SA"/>
              </w:rPr>
              <w:t xml:space="preserve">Wartość usług brutto </w:t>
            </w:r>
          </w:p>
        </w:tc>
      </w:tr>
      <w:tr w:rsidR="00B97B9C" w:rsidRPr="00B97B9C" w:rsidTr="00B97B9C">
        <w:tc>
          <w:tcPr>
            <w:tcW w:w="709" w:type="dxa"/>
          </w:tcPr>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tc>
        <w:tc>
          <w:tcPr>
            <w:tcW w:w="3611" w:type="dxa"/>
          </w:tcPr>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tc>
        <w:tc>
          <w:tcPr>
            <w:tcW w:w="2976" w:type="dxa"/>
          </w:tcPr>
          <w:p w:rsidR="00B97B9C" w:rsidRPr="00B97B9C" w:rsidRDefault="00B97B9C" w:rsidP="00B97B9C">
            <w:pPr>
              <w:suppressAutoHyphens/>
              <w:spacing w:after="0" w:line="240" w:lineRule="auto"/>
              <w:rPr>
                <w:rFonts w:ascii="Arial" w:eastAsia="Times New Roman" w:hAnsi="Arial" w:cs="Times New Roman"/>
                <w:sz w:val="20"/>
                <w:szCs w:val="20"/>
                <w:lang w:eastAsia="ar-SA"/>
              </w:rPr>
            </w:pPr>
          </w:p>
        </w:tc>
        <w:tc>
          <w:tcPr>
            <w:tcW w:w="2268" w:type="dxa"/>
          </w:tcPr>
          <w:p w:rsidR="00B97B9C" w:rsidRPr="00B97B9C" w:rsidRDefault="00B97B9C" w:rsidP="00B97B9C">
            <w:pPr>
              <w:suppressAutoHyphens/>
              <w:spacing w:after="0" w:line="240" w:lineRule="auto"/>
              <w:rPr>
                <w:rFonts w:ascii="Arial" w:eastAsia="Times New Roman" w:hAnsi="Arial" w:cs="Times New Roman"/>
                <w:sz w:val="20"/>
                <w:szCs w:val="20"/>
                <w:lang w:eastAsia="ar-SA"/>
              </w:rPr>
            </w:pPr>
          </w:p>
        </w:tc>
      </w:tr>
      <w:tr w:rsidR="00B97B9C" w:rsidRPr="00B97B9C" w:rsidTr="00B97B9C">
        <w:tc>
          <w:tcPr>
            <w:tcW w:w="709" w:type="dxa"/>
          </w:tcPr>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tc>
        <w:tc>
          <w:tcPr>
            <w:tcW w:w="3611" w:type="dxa"/>
          </w:tcPr>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tc>
        <w:tc>
          <w:tcPr>
            <w:tcW w:w="2976" w:type="dxa"/>
          </w:tcPr>
          <w:p w:rsidR="00B97B9C" w:rsidRPr="00B97B9C" w:rsidRDefault="00B97B9C" w:rsidP="00B97B9C">
            <w:pPr>
              <w:suppressAutoHyphens/>
              <w:spacing w:after="0" w:line="240" w:lineRule="auto"/>
              <w:rPr>
                <w:rFonts w:ascii="Arial" w:eastAsia="Times New Roman" w:hAnsi="Arial" w:cs="Times New Roman"/>
                <w:sz w:val="20"/>
                <w:szCs w:val="20"/>
                <w:lang w:eastAsia="ar-SA"/>
              </w:rPr>
            </w:pPr>
          </w:p>
        </w:tc>
        <w:tc>
          <w:tcPr>
            <w:tcW w:w="2268" w:type="dxa"/>
          </w:tcPr>
          <w:p w:rsidR="00B97B9C" w:rsidRPr="00B97B9C" w:rsidRDefault="00B97B9C" w:rsidP="00B97B9C">
            <w:pPr>
              <w:suppressAutoHyphens/>
              <w:spacing w:after="0" w:line="240" w:lineRule="auto"/>
              <w:rPr>
                <w:rFonts w:ascii="Arial" w:eastAsia="Times New Roman" w:hAnsi="Arial" w:cs="Times New Roman"/>
                <w:sz w:val="20"/>
                <w:szCs w:val="20"/>
                <w:lang w:eastAsia="ar-SA"/>
              </w:rPr>
            </w:pPr>
          </w:p>
        </w:tc>
      </w:tr>
      <w:tr w:rsidR="00B97B9C" w:rsidRPr="00B97B9C" w:rsidTr="00B97B9C">
        <w:tc>
          <w:tcPr>
            <w:tcW w:w="709" w:type="dxa"/>
          </w:tcPr>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tc>
        <w:tc>
          <w:tcPr>
            <w:tcW w:w="3611" w:type="dxa"/>
          </w:tcPr>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tc>
        <w:tc>
          <w:tcPr>
            <w:tcW w:w="2976" w:type="dxa"/>
          </w:tcPr>
          <w:p w:rsidR="00B97B9C" w:rsidRPr="00B97B9C" w:rsidRDefault="00B97B9C" w:rsidP="00B97B9C">
            <w:pPr>
              <w:suppressAutoHyphens/>
              <w:spacing w:after="0" w:line="240" w:lineRule="auto"/>
              <w:rPr>
                <w:rFonts w:ascii="Arial" w:eastAsia="Times New Roman" w:hAnsi="Arial" w:cs="Times New Roman"/>
                <w:sz w:val="20"/>
                <w:szCs w:val="20"/>
                <w:lang w:eastAsia="ar-SA"/>
              </w:rPr>
            </w:pPr>
          </w:p>
        </w:tc>
        <w:tc>
          <w:tcPr>
            <w:tcW w:w="2268" w:type="dxa"/>
          </w:tcPr>
          <w:p w:rsidR="00B97B9C" w:rsidRPr="00B97B9C" w:rsidRDefault="00B97B9C" w:rsidP="00B97B9C">
            <w:pPr>
              <w:suppressAutoHyphens/>
              <w:spacing w:after="0" w:line="240" w:lineRule="auto"/>
              <w:rPr>
                <w:rFonts w:ascii="Arial" w:eastAsia="Times New Roman" w:hAnsi="Arial" w:cs="Times New Roman"/>
                <w:sz w:val="20"/>
                <w:szCs w:val="20"/>
                <w:lang w:eastAsia="ar-SA"/>
              </w:rPr>
            </w:pPr>
          </w:p>
        </w:tc>
      </w:tr>
      <w:tr w:rsidR="00B97B9C" w:rsidRPr="00B97B9C" w:rsidTr="00B97B9C">
        <w:tc>
          <w:tcPr>
            <w:tcW w:w="709" w:type="dxa"/>
          </w:tcPr>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tc>
        <w:tc>
          <w:tcPr>
            <w:tcW w:w="3611" w:type="dxa"/>
          </w:tcPr>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tc>
        <w:tc>
          <w:tcPr>
            <w:tcW w:w="2976" w:type="dxa"/>
          </w:tcPr>
          <w:p w:rsidR="00B97B9C" w:rsidRPr="00B97B9C" w:rsidRDefault="00B97B9C" w:rsidP="00B97B9C">
            <w:pPr>
              <w:suppressAutoHyphens/>
              <w:spacing w:after="0" w:line="240" w:lineRule="auto"/>
              <w:rPr>
                <w:rFonts w:ascii="Arial" w:eastAsia="Times New Roman" w:hAnsi="Arial" w:cs="Times New Roman"/>
                <w:sz w:val="20"/>
                <w:szCs w:val="20"/>
                <w:lang w:eastAsia="ar-SA"/>
              </w:rPr>
            </w:pPr>
          </w:p>
        </w:tc>
        <w:tc>
          <w:tcPr>
            <w:tcW w:w="2268" w:type="dxa"/>
          </w:tcPr>
          <w:p w:rsidR="00B97B9C" w:rsidRPr="00B97B9C" w:rsidRDefault="00B97B9C" w:rsidP="00B97B9C">
            <w:pPr>
              <w:suppressAutoHyphens/>
              <w:spacing w:after="0" w:line="240" w:lineRule="auto"/>
              <w:rPr>
                <w:rFonts w:ascii="Arial" w:eastAsia="Times New Roman" w:hAnsi="Arial" w:cs="Times New Roman"/>
                <w:sz w:val="20"/>
                <w:szCs w:val="20"/>
                <w:lang w:eastAsia="ar-SA"/>
              </w:rPr>
            </w:pPr>
          </w:p>
        </w:tc>
      </w:tr>
    </w:tbl>
    <w:p w:rsidR="00B97B9C" w:rsidRPr="00B97B9C" w:rsidRDefault="00B97B9C" w:rsidP="00B97B9C">
      <w:pPr>
        <w:jc w:val="both"/>
        <w:rPr>
          <w:rFonts w:ascii="Times New Roman" w:hAnsi="Times New Roman" w:cs="Times New Roman"/>
        </w:rPr>
      </w:pPr>
      <w:r w:rsidRPr="00B97B9C">
        <w:rPr>
          <w:rFonts w:ascii="Times New Roman" w:hAnsi="Times New Roman" w:cs="Times New Roman"/>
          <w:color w:val="000000"/>
        </w:rPr>
        <w:t xml:space="preserve">Do powyższego wykazu należy załączyć </w:t>
      </w:r>
      <w:r w:rsidRPr="00B97B9C">
        <w:rPr>
          <w:rFonts w:ascii="Times New Roman" w:hAnsi="Times New Roman" w:cs="Times New Roman"/>
        </w:rPr>
        <w:t xml:space="preserve">dowody określające, czy usługi wskazane w wykazie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wykonanie powinny być wystawione w okresie  ostatnich 3 miesięcy. </w:t>
      </w:r>
    </w:p>
    <w:p w:rsidR="00B97B9C" w:rsidRPr="00B97B9C" w:rsidRDefault="00B97B9C" w:rsidP="00B97B9C">
      <w:pPr>
        <w:suppressAutoHyphens/>
        <w:spacing w:after="0" w:line="240" w:lineRule="auto"/>
        <w:rPr>
          <w:rFonts w:ascii="Arial" w:eastAsia="Times New Roman" w:hAnsi="Arial" w:cs="Times New Roman"/>
          <w:sz w:val="20"/>
          <w:szCs w:val="20"/>
          <w:lang w:eastAsia="ar-SA"/>
        </w:rPr>
      </w:pPr>
    </w:p>
    <w:p w:rsidR="00B97B9C" w:rsidRPr="00B97B9C" w:rsidRDefault="00B97B9C" w:rsidP="00B97B9C">
      <w:pPr>
        <w:suppressAutoHyphens/>
        <w:spacing w:after="0" w:line="240" w:lineRule="auto"/>
        <w:rPr>
          <w:rFonts w:ascii="Arial" w:eastAsia="Times New Roman" w:hAnsi="Arial" w:cs="Times New Roman"/>
          <w:sz w:val="20"/>
          <w:szCs w:val="20"/>
          <w:lang w:eastAsia="ar-SA"/>
        </w:rPr>
      </w:pPr>
      <w:r w:rsidRPr="00B97B9C">
        <w:rPr>
          <w:rFonts w:ascii="Times New Roman" w:eastAsia="Times New Roman" w:hAnsi="Times New Roman" w:cs="Times New Roman"/>
          <w:sz w:val="20"/>
          <w:szCs w:val="20"/>
          <w:lang w:eastAsia="ar-SA"/>
        </w:rPr>
        <w:t xml:space="preserve">                                                                                           </w:t>
      </w:r>
      <w:r w:rsidRPr="00B97B9C">
        <w:rPr>
          <w:rFonts w:ascii="Times New Roman" w:eastAsia="Times New Roman" w:hAnsi="Times New Roman" w:cs="Times New Roman"/>
          <w:sz w:val="20"/>
          <w:szCs w:val="20"/>
          <w:lang w:eastAsia="ar-SA"/>
        </w:rPr>
        <w:tab/>
      </w:r>
      <w:r w:rsidRPr="00B97B9C">
        <w:rPr>
          <w:rFonts w:ascii="Times New Roman" w:eastAsia="Times New Roman" w:hAnsi="Times New Roman" w:cs="Times New Roman"/>
          <w:sz w:val="20"/>
          <w:szCs w:val="20"/>
          <w:lang w:eastAsia="ar-SA"/>
        </w:rPr>
        <w:tab/>
        <w:t xml:space="preserve">   ................</w:t>
      </w:r>
      <w:r w:rsidRPr="00B97B9C">
        <w:rPr>
          <w:rFonts w:ascii="Arial" w:eastAsia="Times New Roman" w:hAnsi="Arial" w:cs="Times New Roman"/>
          <w:sz w:val="20"/>
          <w:szCs w:val="20"/>
          <w:lang w:eastAsia="ar-SA"/>
        </w:rPr>
        <w:t>........................</w:t>
      </w:r>
    </w:p>
    <w:p w:rsidR="00B97B9C" w:rsidRPr="00B97B9C" w:rsidRDefault="00B97B9C" w:rsidP="00B97B9C">
      <w:pPr>
        <w:suppressAutoHyphens/>
        <w:spacing w:after="0" w:line="240" w:lineRule="auto"/>
        <w:ind w:left="5664"/>
        <w:rPr>
          <w:rFonts w:ascii="Arial" w:eastAsia="Times New Roman" w:hAnsi="Arial" w:cs="Times New Roman"/>
          <w:sz w:val="16"/>
          <w:szCs w:val="20"/>
          <w:lang w:eastAsia="ar-SA"/>
        </w:rPr>
      </w:pPr>
      <w:r w:rsidRPr="00B97B9C">
        <w:rPr>
          <w:rFonts w:ascii="Arial" w:eastAsia="Times New Roman" w:hAnsi="Arial" w:cs="Times New Roman"/>
          <w:sz w:val="16"/>
          <w:szCs w:val="20"/>
          <w:lang w:eastAsia="ar-SA"/>
        </w:rPr>
        <w:t>podpis osoby/osób uprawnionych do składania oświadczeń  w imieniu Wykonawcy</w:t>
      </w:r>
    </w:p>
    <w:p w:rsidR="00E63FE4" w:rsidRPr="00F01771" w:rsidRDefault="00B97B9C" w:rsidP="00E63FE4">
      <w:pPr>
        <w:suppressAutoHyphens/>
        <w:spacing w:after="120" w:line="240" w:lineRule="auto"/>
        <w:jc w:val="both"/>
        <w:rPr>
          <w:rFonts w:ascii="Calibri" w:eastAsia="Calibri" w:hAnsi="Calibri" w:cs="Times New Roman"/>
          <w:b/>
          <w:i/>
          <w:iCs/>
          <w:color w:val="FF0000"/>
          <w:sz w:val="20"/>
          <w:szCs w:val="20"/>
        </w:rPr>
      </w:pPr>
      <w:r w:rsidRPr="00B97B9C">
        <w:rPr>
          <w:rFonts w:ascii="Calibri" w:eastAsia="Calibri" w:hAnsi="Calibri" w:cs="Times New Roman"/>
          <w:b/>
          <w:i/>
          <w:iCs/>
          <w:color w:val="FF0000"/>
          <w:sz w:val="20"/>
          <w:szCs w:val="20"/>
        </w:rPr>
        <w:t xml:space="preserve">Wykaz wykonanych usług musi być opatrzony przez osobę lub osoby uprawnione do reprezentowania firmy kwalifikowanym podpisem elektronicznym </w:t>
      </w:r>
      <w:r w:rsidR="00E63FE4" w:rsidRPr="00F01771">
        <w:rPr>
          <w:rFonts w:ascii="Calibri" w:eastAsia="Calibri" w:hAnsi="Calibri" w:cs="Times New Roman"/>
          <w:b/>
          <w:i/>
          <w:iCs/>
          <w:color w:val="FF0000"/>
          <w:sz w:val="20"/>
          <w:szCs w:val="20"/>
        </w:rPr>
        <w:t>lub podpisem zaufanym lub podpisem osobistym.</w:t>
      </w:r>
    </w:p>
    <w:p w:rsidR="00B97B9C" w:rsidRPr="00B97B9C" w:rsidRDefault="00B97B9C" w:rsidP="00B97B9C">
      <w:pPr>
        <w:suppressAutoHyphens/>
        <w:spacing w:after="0" w:line="240" w:lineRule="auto"/>
        <w:rPr>
          <w:rFonts w:ascii="Times New Roman" w:eastAsia="Times New Roman" w:hAnsi="Times New Roman" w:cs="Times New Roman"/>
          <w:b/>
          <w:sz w:val="20"/>
          <w:szCs w:val="20"/>
          <w:lang w:eastAsia="ar-SA"/>
        </w:rPr>
      </w:pPr>
    </w:p>
    <w:p w:rsidR="00B97B9C" w:rsidRPr="00B97B9C" w:rsidRDefault="00B97B9C" w:rsidP="00B97B9C">
      <w:pPr>
        <w:suppressAutoHyphens/>
        <w:spacing w:after="0" w:line="240" w:lineRule="auto"/>
        <w:rPr>
          <w:rFonts w:ascii="Times New Roman" w:eastAsia="Times New Roman" w:hAnsi="Times New Roman" w:cs="Times New Roman"/>
          <w:b/>
          <w:sz w:val="20"/>
          <w:szCs w:val="20"/>
          <w:lang w:eastAsia="ar-SA"/>
        </w:rPr>
      </w:pPr>
    </w:p>
    <w:p w:rsidR="00B97B9C" w:rsidRPr="00B97B9C" w:rsidRDefault="00B97B9C" w:rsidP="00B97B9C">
      <w:pPr>
        <w:suppressAutoHyphens/>
        <w:spacing w:after="0" w:line="240" w:lineRule="auto"/>
        <w:rPr>
          <w:rFonts w:ascii="Times New Roman" w:eastAsia="Times New Roman" w:hAnsi="Times New Roman" w:cs="Times New Roman"/>
          <w:b/>
          <w:sz w:val="20"/>
          <w:szCs w:val="20"/>
          <w:lang w:eastAsia="ar-SA"/>
        </w:rPr>
      </w:pPr>
    </w:p>
    <w:p w:rsidR="00B97B9C" w:rsidRPr="00B97B9C" w:rsidRDefault="00E63FE4" w:rsidP="00B97B9C">
      <w:pPr>
        <w:suppressAutoHyphens/>
        <w:spacing w:after="0" w:line="240" w:lineRule="auto"/>
        <w:ind w:left="6372"/>
        <w:rPr>
          <w:rFonts w:ascii="Arial" w:eastAsia="Times New Roman" w:hAnsi="Arial" w:cs="Arial"/>
          <w:i/>
          <w:sz w:val="20"/>
          <w:szCs w:val="20"/>
          <w:lang w:eastAsia="ar-SA"/>
        </w:rPr>
      </w:pPr>
      <w:r>
        <w:rPr>
          <w:rFonts w:ascii="Arial" w:eastAsia="Times New Roman" w:hAnsi="Arial" w:cs="Arial"/>
          <w:i/>
          <w:sz w:val="20"/>
          <w:szCs w:val="20"/>
          <w:lang w:eastAsia="ar-SA"/>
        </w:rPr>
        <w:t>ZAŁĄCZNIK NR 6</w:t>
      </w:r>
      <w:r w:rsidR="00B97B9C" w:rsidRPr="00B97B9C">
        <w:rPr>
          <w:rFonts w:ascii="Arial" w:eastAsia="Times New Roman" w:hAnsi="Arial" w:cs="Arial"/>
          <w:i/>
          <w:sz w:val="20"/>
          <w:szCs w:val="20"/>
          <w:lang w:eastAsia="ar-SA"/>
        </w:rPr>
        <w:t xml:space="preserve"> do SWZ  </w:t>
      </w:r>
    </w:p>
    <w:p w:rsidR="00B97B9C" w:rsidRPr="00B97B9C" w:rsidRDefault="00B97B9C" w:rsidP="00B97B9C">
      <w:pPr>
        <w:suppressAutoHyphens/>
        <w:spacing w:after="0" w:line="240" w:lineRule="auto"/>
        <w:rPr>
          <w:rFonts w:ascii="Arial" w:eastAsia="Times New Roman" w:hAnsi="Arial" w:cs="Arial"/>
          <w:sz w:val="20"/>
          <w:szCs w:val="20"/>
          <w:lang w:eastAsia="ar-SA"/>
        </w:rPr>
      </w:pPr>
    </w:p>
    <w:p w:rsidR="00B97B9C" w:rsidRPr="00B97B9C" w:rsidRDefault="00B97B9C" w:rsidP="00B97B9C">
      <w:pPr>
        <w:suppressAutoHyphens/>
        <w:spacing w:after="0" w:line="240" w:lineRule="auto"/>
        <w:rPr>
          <w:rFonts w:ascii="Arial" w:eastAsia="Times New Roman" w:hAnsi="Arial" w:cs="Arial"/>
          <w:sz w:val="20"/>
          <w:szCs w:val="20"/>
          <w:lang w:eastAsia="ar-SA"/>
        </w:rPr>
      </w:pPr>
      <w:r w:rsidRPr="00B97B9C">
        <w:rPr>
          <w:rFonts w:ascii="Arial" w:eastAsia="Times New Roman" w:hAnsi="Arial" w:cs="Arial"/>
          <w:sz w:val="20"/>
          <w:szCs w:val="20"/>
          <w:lang w:eastAsia="ar-SA"/>
        </w:rPr>
        <w:t>...................................................................</w:t>
      </w:r>
      <w:r w:rsidRPr="00B97B9C">
        <w:rPr>
          <w:rFonts w:ascii="Arial" w:eastAsia="Times New Roman" w:hAnsi="Arial" w:cs="Arial"/>
          <w:sz w:val="20"/>
          <w:szCs w:val="20"/>
          <w:lang w:eastAsia="ar-SA"/>
        </w:rPr>
        <w:tab/>
      </w:r>
    </w:p>
    <w:p w:rsidR="00B97B9C" w:rsidRPr="00B97B9C" w:rsidRDefault="00B97B9C" w:rsidP="00B97B9C">
      <w:pPr>
        <w:suppressAutoHyphens/>
        <w:spacing w:after="0" w:line="240" w:lineRule="auto"/>
        <w:rPr>
          <w:rFonts w:ascii="Arial" w:eastAsia="Times New Roman" w:hAnsi="Arial" w:cs="Times New Roman"/>
          <w:sz w:val="20"/>
          <w:szCs w:val="20"/>
          <w:lang w:eastAsia="ar-SA"/>
        </w:rPr>
      </w:pPr>
      <w:r w:rsidRPr="00B97B9C">
        <w:rPr>
          <w:rFonts w:ascii="Arial" w:eastAsia="Times New Roman" w:hAnsi="Arial" w:cs="Times New Roman"/>
          <w:sz w:val="20"/>
          <w:szCs w:val="20"/>
          <w:lang w:eastAsia="ar-SA"/>
        </w:rPr>
        <w:t xml:space="preserve">                 Nazwa i siedziba Wykonawcy</w:t>
      </w:r>
    </w:p>
    <w:p w:rsidR="00B97B9C" w:rsidRPr="00B97B9C" w:rsidRDefault="00B97B9C" w:rsidP="00B97B9C">
      <w:pPr>
        <w:keepNext/>
        <w:spacing w:before="240" w:after="60" w:line="240" w:lineRule="auto"/>
        <w:outlineLvl w:val="3"/>
        <w:rPr>
          <w:rFonts w:ascii="Arial" w:eastAsia="Times New Roman" w:hAnsi="Arial" w:cs="Arial"/>
          <w:b/>
          <w:bCs/>
          <w:i/>
          <w:sz w:val="20"/>
          <w:szCs w:val="20"/>
          <w:lang w:eastAsia="pl-PL"/>
        </w:rPr>
      </w:pPr>
      <w:r w:rsidRPr="00B97B9C">
        <w:rPr>
          <w:rFonts w:ascii="Arial" w:eastAsia="Times New Roman" w:hAnsi="Arial" w:cs="Arial"/>
          <w:b/>
          <w:bCs/>
          <w:i/>
          <w:sz w:val="20"/>
          <w:szCs w:val="20"/>
          <w:lang w:eastAsia="pl-PL"/>
        </w:rPr>
        <w:t>ZP.271.</w:t>
      </w:r>
      <w:r w:rsidR="00E63FE4">
        <w:rPr>
          <w:rFonts w:ascii="Arial" w:eastAsia="Times New Roman" w:hAnsi="Arial" w:cs="Arial"/>
          <w:b/>
          <w:bCs/>
          <w:i/>
          <w:sz w:val="20"/>
          <w:szCs w:val="20"/>
          <w:lang w:eastAsia="pl-PL"/>
        </w:rPr>
        <w:t>2</w:t>
      </w:r>
      <w:r w:rsidRPr="00B97B9C">
        <w:rPr>
          <w:rFonts w:ascii="Arial" w:eastAsia="Times New Roman" w:hAnsi="Arial" w:cs="Arial"/>
          <w:b/>
          <w:bCs/>
          <w:i/>
          <w:sz w:val="20"/>
          <w:szCs w:val="20"/>
          <w:lang w:eastAsia="pl-PL"/>
        </w:rPr>
        <w:t>5.2024</w:t>
      </w:r>
    </w:p>
    <w:p w:rsidR="00B97B9C" w:rsidRPr="00B97B9C" w:rsidRDefault="00B97B9C" w:rsidP="00B97B9C">
      <w:pPr>
        <w:keepNext/>
        <w:spacing w:before="240" w:after="60" w:line="240" w:lineRule="auto"/>
        <w:jc w:val="center"/>
        <w:outlineLvl w:val="3"/>
        <w:rPr>
          <w:rFonts w:ascii="Verdana" w:eastAsia="Times New Roman" w:hAnsi="Verdana" w:cs="Arial"/>
          <w:b/>
          <w:bCs/>
          <w:i/>
          <w:sz w:val="20"/>
          <w:szCs w:val="20"/>
          <w:lang w:eastAsia="pl-PL"/>
        </w:rPr>
      </w:pPr>
      <w:r w:rsidRPr="00B97B9C">
        <w:rPr>
          <w:rFonts w:ascii="Verdana" w:eastAsia="Times New Roman" w:hAnsi="Verdana" w:cs="Arial"/>
          <w:b/>
          <w:bCs/>
          <w:i/>
          <w:sz w:val="20"/>
          <w:szCs w:val="20"/>
          <w:lang w:eastAsia="pl-PL"/>
        </w:rPr>
        <w:t xml:space="preserve">OŚWIADCZENIE O PRZYNALEŻNOSCI LUB BRAKU PRZYNALEŻNOŚCI DO TEJ SAMEJ GRUPY KAPITAŁOWEJ w rozumieniu ustawy z dnia 16  lutego 2007r. o ochronie konkurencji i konsumentów </w:t>
      </w:r>
    </w:p>
    <w:p w:rsidR="00B97B9C" w:rsidRPr="00B97B9C" w:rsidRDefault="00B97B9C" w:rsidP="00B97B9C">
      <w:pPr>
        <w:suppressAutoHyphens/>
        <w:spacing w:after="0" w:line="360" w:lineRule="auto"/>
        <w:rPr>
          <w:rFonts w:ascii="Verdana" w:eastAsia="Calibri" w:hAnsi="Verdana" w:cs="Times New Roman"/>
          <w:sz w:val="20"/>
          <w:szCs w:val="20"/>
        </w:rPr>
      </w:pPr>
    </w:p>
    <w:p w:rsidR="00B97B9C" w:rsidRPr="00B97B9C" w:rsidRDefault="00B97B9C" w:rsidP="00B97B9C">
      <w:p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sz w:val="24"/>
          <w:szCs w:val="24"/>
        </w:rPr>
        <w:t xml:space="preserve">Ja(My) niżej podpisany(ni) </w:t>
      </w:r>
    </w:p>
    <w:p w:rsidR="00B97B9C" w:rsidRPr="00B97B9C" w:rsidRDefault="00B97B9C" w:rsidP="00B97B9C">
      <w:p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sz w:val="24"/>
          <w:szCs w:val="24"/>
        </w:rPr>
        <w:t>……………………………………………………………………………………………………………………………………………………………………………………………………..</w:t>
      </w:r>
    </w:p>
    <w:p w:rsidR="00B97B9C" w:rsidRPr="00B97B9C" w:rsidRDefault="00B97B9C" w:rsidP="00B97B9C">
      <w:p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sz w:val="24"/>
          <w:szCs w:val="24"/>
        </w:rPr>
        <w:t>działając w imieniu i na rzecz:</w:t>
      </w:r>
    </w:p>
    <w:p w:rsidR="00B97B9C" w:rsidRPr="00B97B9C" w:rsidRDefault="00B97B9C" w:rsidP="00B97B9C">
      <w:p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sz w:val="24"/>
          <w:szCs w:val="24"/>
        </w:rPr>
        <w:t>......................................................................................................................................................</w:t>
      </w:r>
    </w:p>
    <w:p w:rsidR="00B97B9C" w:rsidRPr="00B97B9C" w:rsidRDefault="00B97B9C" w:rsidP="00B97B9C">
      <w:pPr>
        <w:suppressAutoHyphens/>
        <w:spacing w:after="0" w:line="360" w:lineRule="auto"/>
        <w:rPr>
          <w:rFonts w:ascii="Times New Roman" w:eastAsia="Calibri" w:hAnsi="Times New Roman" w:cs="Times New Roman"/>
          <w:sz w:val="24"/>
          <w:szCs w:val="24"/>
        </w:rPr>
      </w:pPr>
      <w:r w:rsidRPr="00B97B9C">
        <w:rPr>
          <w:rFonts w:ascii="Times New Roman" w:eastAsia="Calibri" w:hAnsi="Times New Roman" w:cs="Times New Roman"/>
          <w:sz w:val="24"/>
          <w:szCs w:val="24"/>
        </w:rPr>
        <w:t>………………………………………………………………………………………………….</w:t>
      </w:r>
    </w:p>
    <w:p w:rsidR="00B97B9C" w:rsidRPr="00B97B9C" w:rsidRDefault="00B97B9C" w:rsidP="00B97B9C">
      <w:pPr>
        <w:suppressAutoHyphens/>
        <w:spacing w:after="0" w:line="360" w:lineRule="auto"/>
        <w:jc w:val="center"/>
        <w:rPr>
          <w:rFonts w:ascii="Times New Roman" w:eastAsia="Calibri" w:hAnsi="Times New Roman" w:cs="Times New Roman"/>
          <w:sz w:val="20"/>
          <w:szCs w:val="20"/>
        </w:rPr>
      </w:pPr>
      <w:r w:rsidRPr="00B97B9C">
        <w:rPr>
          <w:rFonts w:ascii="Times New Roman" w:eastAsia="Calibri" w:hAnsi="Times New Roman" w:cs="Times New Roman"/>
          <w:sz w:val="20"/>
          <w:szCs w:val="20"/>
        </w:rPr>
        <w:t xml:space="preserve"> (pełna nazwa i siedziba Wykonawcy)</w:t>
      </w:r>
    </w:p>
    <w:p w:rsidR="00B97B9C" w:rsidRPr="00E63FE4" w:rsidRDefault="00B97B9C" w:rsidP="00B97B9C">
      <w:pPr>
        <w:spacing w:after="0"/>
        <w:jc w:val="both"/>
        <w:rPr>
          <w:rFonts w:ascii="Times New Roman" w:eastAsia="Calibri" w:hAnsi="Times New Roman" w:cs="Times New Roman"/>
          <w:b/>
        </w:rPr>
      </w:pPr>
      <w:r w:rsidRPr="00B97B9C">
        <w:rPr>
          <w:rFonts w:ascii="Times New Roman" w:eastAsia="Calibri" w:hAnsi="Times New Roman" w:cs="Times New Roman"/>
          <w:sz w:val="20"/>
          <w:szCs w:val="20"/>
        </w:rPr>
        <w:t xml:space="preserve">W odpowiedzi na wezwanie Zamawiającego w odniesieniu do postępowania o udzielenie zamówienia prowadzonego w trybie przetargu nieograniczonego na podstawie art. 132 ustawy </w:t>
      </w:r>
      <w:proofErr w:type="spellStart"/>
      <w:r w:rsidRPr="00B97B9C">
        <w:rPr>
          <w:rFonts w:ascii="Times New Roman" w:eastAsia="Calibri" w:hAnsi="Times New Roman" w:cs="Times New Roman"/>
          <w:sz w:val="20"/>
          <w:szCs w:val="20"/>
        </w:rPr>
        <w:t>Pzp</w:t>
      </w:r>
      <w:proofErr w:type="spellEnd"/>
      <w:r w:rsidRPr="00B97B9C">
        <w:rPr>
          <w:rFonts w:ascii="Times New Roman" w:eastAsia="Calibri" w:hAnsi="Times New Roman" w:cs="Times New Roman"/>
          <w:sz w:val="20"/>
          <w:szCs w:val="20"/>
        </w:rPr>
        <w:t xml:space="preserve"> </w:t>
      </w:r>
      <w:proofErr w:type="spellStart"/>
      <w:r w:rsidRPr="00B97B9C">
        <w:rPr>
          <w:rFonts w:ascii="Times New Roman" w:eastAsia="Calibri" w:hAnsi="Times New Roman" w:cs="Times New Roman"/>
          <w:sz w:val="20"/>
          <w:szCs w:val="20"/>
        </w:rPr>
        <w:t>pn</w:t>
      </w:r>
      <w:proofErr w:type="spellEnd"/>
      <w:r w:rsidRPr="00B97B9C">
        <w:rPr>
          <w:rFonts w:ascii="Times New Roman" w:eastAsia="Calibri" w:hAnsi="Times New Roman" w:cs="Times New Roman"/>
          <w:sz w:val="20"/>
          <w:szCs w:val="20"/>
        </w:rPr>
        <w:t>:</w:t>
      </w:r>
      <w:r w:rsidRPr="00B97B9C">
        <w:rPr>
          <w:rFonts w:ascii="Times New Roman" w:eastAsia="Calibri" w:hAnsi="Times New Roman" w:cs="Times New Roman"/>
          <w:b/>
          <w:sz w:val="20"/>
          <w:szCs w:val="20"/>
        </w:rPr>
        <w:t xml:space="preserve"> </w:t>
      </w:r>
      <w:r w:rsidR="00E63FE4" w:rsidRPr="00E63FE4">
        <w:rPr>
          <w:rFonts w:ascii="Times New Roman" w:hAnsi="Times New Roman" w:cs="Times New Roman"/>
          <w:b/>
        </w:rPr>
        <w:t>Opracowanie kompletnych dokumentacji projektowych budowl</w:t>
      </w:r>
      <w:r w:rsidR="005920BD">
        <w:rPr>
          <w:rFonts w:ascii="Times New Roman" w:hAnsi="Times New Roman" w:cs="Times New Roman"/>
          <w:b/>
        </w:rPr>
        <w:t>ano- wykonawczych rozbudowy</w:t>
      </w:r>
      <w:r w:rsidR="00E63FE4" w:rsidRPr="00E63FE4">
        <w:rPr>
          <w:rFonts w:ascii="Times New Roman" w:hAnsi="Times New Roman" w:cs="Times New Roman"/>
          <w:b/>
        </w:rPr>
        <w:t xml:space="preserve"> i budowy  dróg gminnych na terenie Gminy Wielka Wieś z podziałem na zadania, wraz z uzyskaniem wymaganych uzgodnień, decyzji, zezwoleń niezbędnych do ich realizacji</w:t>
      </w:r>
      <w:r w:rsidR="00E63FE4" w:rsidRPr="00E63FE4">
        <w:rPr>
          <w:rFonts w:ascii="Times New Roman" w:eastAsia="Times New Roman" w:hAnsi="Times New Roman" w:cs="Times New Roman"/>
          <w:b/>
          <w:lang w:eastAsia="ar-SA"/>
        </w:rPr>
        <w:t xml:space="preserve"> </w:t>
      </w:r>
      <w:r w:rsidRPr="00E63FE4">
        <w:rPr>
          <w:rFonts w:ascii="Times New Roman" w:eastAsia="Calibri" w:hAnsi="Times New Roman" w:cs="Times New Roman"/>
          <w:b/>
        </w:rPr>
        <w:t>Znak sprawy: ZP.271.</w:t>
      </w:r>
      <w:r w:rsidR="00E63FE4" w:rsidRPr="00E63FE4">
        <w:rPr>
          <w:rFonts w:ascii="Times New Roman" w:eastAsia="Calibri" w:hAnsi="Times New Roman" w:cs="Times New Roman"/>
          <w:b/>
        </w:rPr>
        <w:t>2</w:t>
      </w:r>
      <w:r w:rsidRPr="00E63FE4">
        <w:rPr>
          <w:rFonts w:ascii="Times New Roman" w:eastAsia="Calibri" w:hAnsi="Times New Roman" w:cs="Times New Roman"/>
          <w:b/>
        </w:rPr>
        <w:t>5.2024</w:t>
      </w:r>
    </w:p>
    <w:p w:rsidR="00B97B9C" w:rsidRPr="00E63FE4" w:rsidRDefault="00B97B9C" w:rsidP="00B97B9C">
      <w:pPr>
        <w:suppressAutoHyphens/>
        <w:spacing w:after="0" w:line="276" w:lineRule="auto"/>
        <w:jc w:val="both"/>
        <w:rPr>
          <w:rFonts w:ascii="Times New Roman" w:eastAsia="Calibri" w:hAnsi="Times New Roman" w:cs="Times New Roman"/>
          <w:b/>
        </w:rPr>
      </w:pPr>
      <w:r w:rsidRPr="00E63FE4">
        <w:rPr>
          <w:rFonts w:ascii="Verdana" w:eastAsia="Arial Unicode MS" w:hAnsi="Verdana" w:cs="Arial Unicode MS"/>
          <w:b/>
          <w:kern w:val="2"/>
          <w:lang w:eastAsia="pl-PL" w:bidi="hi-IN"/>
        </w:rPr>
        <w:t xml:space="preserve"> </w:t>
      </w:r>
    </w:p>
    <w:p w:rsidR="00B97B9C" w:rsidRPr="00B97B9C" w:rsidRDefault="00B97B9C" w:rsidP="00B97B9C">
      <w:pPr>
        <w:suppressAutoHyphens/>
        <w:spacing w:after="0" w:line="276" w:lineRule="auto"/>
        <w:jc w:val="both"/>
        <w:rPr>
          <w:rFonts w:ascii="Times New Roman" w:hAnsi="Times New Roman" w:cs="Times New Roman"/>
          <w:b/>
          <w:i/>
          <w:sz w:val="20"/>
          <w:szCs w:val="20"/>
        </w:rPr>
      </w:pPr>
      <w:r w:rsidRPr="00B97B9C">
        <w:rPr>
          <w:rFonts w:ascii="Times New Roman" w:hAnsi="Times New Roman" w:cs="Times New Roman"/>
          <w:b/>
          <w:i/>
          <w:sz w:val="20"/>
          <w:szCs w:val="20"/>
        </w:rPr>
        <w:t>1.Informuję(my), że Wykonawca, którego reprezentuję (my) nie należy do grupy kapitałowej, o której mowa w art. 108 ust. 1 pkt 5 ustawy PZP</w:t>
      </w:r>
    </w:p>
    <w:p w:rsidR="00B97B9C" w:rsidRPr="00B97B9C" w:rsidRDefault="00B97B9C" w:rsidP="00B97B9C">
      <w:pPr>
        <w:suppressAutoHyphens/>
        <w:spacing w:after="0" w:line="276" w:lineRule="auto"/>
        <w:jc w:val="both"/>
        <w:rPr>
          <w:rFonts w:ascii="Times New Roman" w:hAnsi="Times New Roman" w:cs="Times New Roman"/>
          <w:b/>
          <w:i/>
          <w:sz w:val="20"/>
          <w:szCs w:val="20"/>
        </w:rPr>
      </w:pPr>
    </w:p>
    <w:p w:rsidR="00B97B9C" w:rsidRPr="00B97B9C" w:rsidRDefault="00B97B9C" w:rsidP="00B97B9C">
      <w:pPr>
        <w:suppressAutoHyphens/>
        <w:spacing w:after="0" w:line="276" w:lineRule="auto"/>
        <w:jc w:val="both"/>
        <w:rPr>
          <w:rFonts w:ascii="Times New Roman" w:hAnsi="Times New Roman" w:cs="Times New Roman"/>
          <w:b/>
          <w:i/>
          <w:sz w:val="20"/>
          <w:szCs w:val="20"/>
        </w:rPr>
      </w:pPr>
      <w:r w:rsidRPr="00B97B9C">
        <w:rPr>
          <w:rFonts w:ascii="Times New Roman" w:hAnsi="Times New Roman" w:cs="Times New Roman"/>
          <w:b/>
          <w:i/>
          <w:sz w:val="20"/>
          <w:szCs w:val="20"/>
        </w:rPr>
        <w:t>2.Informuję(my), że Wykonawca, którego reprezentuję (my) należy do grupy kapitałowej, o której mowa w art. 108 ust. 1 pkt 5 ustawy PZP.</w:t>
      </w:r>
    </w:p>
    <w:p w:rsidR="00B97B9C" w:rsidRPr="00B97B9C" w:rsidRDefault="00B97B9C" w:rsidP="00B97B9C">
      <w:pPr>
        <w:suppressAutoHyphens/>
        <w:spacing w:after="0" w:line="240" w:lineRule="auto"/>
        <w:jc w:val="both"/>
        <w:rPr>
          <w:rFonts w:eastAsia="Times New Roman" w:cstheme="minorHAnsi"/>
          <w:i/>
          <w:iCs/>
          <w:sz w:val="20"/>
          <w:szCs w:val="20"/>
          <w:lang w:eastAsia="ar-SA"/>
        </w:rPr>
      </w:pPr>
    </w:p>
    <w:p w:rsidR="00B97B9C" w:rsidRPr="00B97B9C" w:rsidRDefault="00B97B9C" w:rsidP="00B97B9C">
      <w:pPr>
        <w:suppressAutoHyphens/>
        <w:spacing w:after="0" w:line="240" w:lineRule="auto"/>
        <w:jc w:val="both"/>
        <w:rPr>
          <w:rFonts w:eastAsia="Times New Roman" w:cstheme="minorHAnsi"/>
          <w:i/>
          <w:iCs/>
          <w:sz w:val="20"/>
          <w:szCs w:val="20"/>
          <w:lang w:eastAsia="ar-SA"/>
        </w:rPr>
      </w:pPr>
      <w:r w:rsidRPr="00B97B9C">
        <w:rPr>
          <w:rFonts w:eastAsia="Times New Roman" w:cstheme="minorHAnsi"/>
          <w:i/>
          <w:iCs/>
          <w:sz w:val="20"/>
          <w:szCs w:val="20"/>
          <w:lang w:eastAsia="ar-SA"/>
        </w:rPr>
        <w:t xml:space="preserve">Wykaz Wykonawców należących do tej samej grupy kapitałowej, którzy złożyli oferty </w:t>
      </w:r>
    </w:p>
    <w:p w:rsidR="00B97B9C" w:rsidRPr="00B97B9C" w:rsidRDefault="00B97B9C" w:rsidP="00B97B9C">
      <w:pPr>
        <w:suppressAutoHyphens/>
        <w:spacing w:after="0" w:line="240" w:lineRule="auto"/>
        <w:jc w:val="both"/>
        <w:rPr>
          <w:rFonts w:eastAsia="Times New Roman" w:cstheme="minorHAnsi"/>
          <w:i/>
          <w:iCs/>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
        <w:gridCol w:w="5351"/>
        <w:gridCol w:w="3222"/>
      </w:tblGrid>
      <w:tr w:rsidR="00B97B9C" w:rsidRPr="00B97B9C" w:rsidTr="00B97B9C">
        <w:tc>
          <w:tcPr>
            <w:tcW w:w="487" w:type="dxa"/>
            <w:vAlign w:val="center"/>
          </w:tcPr>
          <w:p w:rsidR="00B97B9C" w:rsidRPr="00B97B9C" w:rsidRDefault="00B97B9C" w:rsidP="00B97B9C">
            <w:pPr>
              <w:widowControl w:val="0"/>
              <w:autoSpaceDE w:val="0"/>
              <w:autoSpaceDN w:val="0"/>
              <w:adjustRightInd w:val="0"/>
              <w:spacing w:after="0" w:line="276" w:lineRule="atLeast"/>
              <w:ind w:right="-2"/>
              <w:jc w:val="center"/>
              <w:rPr>
                <w:rFonts w:ascii="Tahoma" w:eastAsia="Times New Roman" w:hAnsi="Tahoma" w:cs="Tahoma"/>
                <w:b/>
                <w:iCs/>
                <w:color w:val="000000"/>
                <w:sz w:val="18"/>
                <w:szCs w:val="18"/>
                <w:lang w:eastAsia="pl-PL"/>
              </w:rPr>
            </w:pPr>
            <w:r w:rsidRPr="00B97B9C">
              <w:rPr>
                <w:rFonts w:ascii="Tahoma" w:eastAsia="Times New Roman" w:hAnsi="Tahoma" w:cs="Tahoma"/>
                <w:b/>
                <w:iCs/>
                <w:color w:val="000000"/>
                <w:sz w:val="18"/>
                <w:szCs w:val="18"/>
                <w:lang w:eastAsia="pl-PL"/>
              </w:rPr>
              <w:t>Lp.</w:t>
            </w:r>
          </w:p>
        </w:tc>
        <w:tc>
          <w:tcPr>
            <w:tcW w:w="5381" w:type="dxa"/>
            <w:vAlign w:val="center"/>
          </w:tcPr>
          <w:p w:rsidR="00B97B9C" w:rsidRPr="00B97B9C" w:rsidRDefault="00B97B9C" w:rsidP="00B97B9C">
            <w:pPr>
              <w:widowControl w:val="0"/>
              <w:autoSpaceDE w:val="0"/>
              <w:autoSpaceDN w:val="0"/>
              <w:adjustRightInd w:val="0"/>
              <w:spacing w:after="0" w:line="276" w:lineRule="atLeast"/>
              <w:ind w:right="-2"/>
              <w:jc w:val="center"/>
              <w:rPr>
                <w:rFonts w:ascii="Tahoma" w:eastAsia="Times New Roman" w:hAnsi="Tahoma" w:cs="Tahoma"/>
                <w:b/>
                <w:iCs/>
                <w:color w:val="000000"/>
                <w:sz w:val="18"/>
                <w:szCs w:val="18"/>
                <w:lang w:eastAsia="pl-PL"/>
              </w:rPr>
            </w:pPr>
            <w:r w:rsidRPr="00B97B9C">
              <w:rPr>
                <w:rFonts w:ascii="Tahoma" w:eastAsia="Times New Roman" w:hAnsi="Tahoma" w:cs="Tahoma"/>
                <w:b/>
                <w:iCs/>
                <w:color w:val="000000"/>
                <w:sz w:val="18"/>
                <w:szCs w:val="18"/>
                <w:lang w:eastAsia="pl-PL"/>
              </w:rPr>
              <w:t>Nazwa Wykonawcy</w:t>
            </w:r>
          </w:p>
        </w:tc>
        <w:tc>
          <w:tcPr>
            <w:tcW w:w="3240" w:type="dxa"/>
            <w:vAlign w:val="center"/>
          </w:tcPr>
          <w:p w:rsidR="00B97B9C" w:rsidRPr="00B97B9C" w:rsidRDefault="00B97B9C" w:rsidP="00B97B9C">
            <w:pPr>
              <w:widowControl w:val="0"/>
              <w:autoSpaceDE w:val="0"/>
              <w:autoSpaceDN w:val="0"/>
              <w:adjustRightInd w:val="0"/>
              <w:spacing w:after="0" w:line="276" w:lineRule="atLeast"/>
              <w:ind w:right="-2"/>
              <w:jc w:val="center"/>
              <w:rPr>
                <w:rFonts w:ascii="Tahoma" w:eastAsia="Times New Roman" w:hAnsi="Tahoma" w:cs="Tahoma"/>
                <w:b/>
                <w:iCs/>
                <w:color w:val="000000"/>
                <w:sz w:val="18"/>
                <w:szCs w:val="18"/>
                <w:lang w:eastAsia="pl-PL"/>
              </w:rPr>
            </w:pPr>
            <w:r w:rsidRPr="00B97B9C">
              <w:rPr>
                <w:rFonts w:ascii="Tahoma" w:eastAsia="Times New Roman" w:hAnsi="Tahoma" w:cs="Tahoma"/>
                <w:b/>
                <w:iCs/>
                <w:color w:val="000000"/>
                <w:sz w:val="18"/>
                <w:szCs w:val="18"/>
                <w:lang w:eastAsia="pl-PL"/>
              </w:rPr>
              <w:t>Adres</w:t>
            </w:r>
          </w:p>
        </w:tc>
      </w:tr>
      <w:tr w:rsidR="00B97B9C" w:rsidRPr="00B97B9C" w:rsidTr="00B97B9C">
        <w:tc>
          <w:tcPr>
            <w:tcW w:w="487" w:type="dxa"/>
          </w:tcPr>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5381" w:type="dxa"/>
          </w:tcPr>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3240" w:type="dxa"/>
          </w:tcPr>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r>
      <w:tr w:rsidR="00B97B9C" w:rsidRPr="00B97B9C" w:rsidTr="00B97B9C">
        <w:tc>
          <w:tcPr>
            <w:tcW w:w="487" w:type="dxa"/>
          </w:tcPr>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5381" w:type="dxa"/>
          </w:tcPr>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3240" w:type="dxa"/>
          </w:tcPr>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r>
      <w:tr w:rsidR="00B97B9C" w:rsidRPr="00B97B9C" w:rsidTr="00B97B9C">
        <w:tc>
          <w:tcPr>
            <w:tcW w:w="487" w:type="dxa"/>
          </w:tcPr>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5381" w:type="dxa"/>
          </w:tcPr>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3240" w:type="dxa"/>
          </w:tcPr>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r>
      <w:tr w:rsidR="00B97B9C" w:rsidRPr="00B97B9C" w:rsidTr="00B97B9C">
        <w:tc>
          <w:tcPr>
            <w:tcW w:w="487" w:type="dxa"/>
          </w:tcPr>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5381" w:type="dxa"/>
          </w:tcPr>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3240" w:type="dxa"/>
          </w:tcPr>
          <w:p w:rsidR="00B97B9C" w:rsidRPr="00B97B9C" w:rsidRDefault="00B97B9C" w:rsidP="00B97B9C">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r>
    </w:tbl>
    <w:p w:rsidR="00B97B9C" w:rsidRPr="00B97B9C" w:rsidRDefault="00B97B9C" w:rsidP="00B97B9C">
      <w:pPr>
        <w:suppressAutoHyphens/>
        <w:spacing w:after="0" w:line="240" w:lineRule="auto"/>
        <w:rPr>
          <w:rFonts w:ascii="Tahoma" w:eastAsia="Times New Roman" w:hAnsi="Tahoma" w:cs="Tahoma"/>
          <w:sz w:val="20"/>
          <w:szCs w:val="20"/>
          <w:lang w:eastAsia="ar-SA"/>
        </w:rPr>
      </w:pPr>
    </w:p>
    <w:p w:rsidR="00B97B9C" w:rsidRPr="00B97B9C" w:rsidRDefault="00B97B9C" w:rsidP="00B97B9C">
      <w:pPr>
        <w:suppressAutoHyphens/>
        <w:spacing w:after="0" w:line="276" w:lineRule="auto"/>
        <w:jc w:val="both"/>
        <w:rPr>
          <w:rFonts w:ascii="Times New Roman" w:hAnsi="Times New Roman" w:cs="Times New Roman"/>
          <w:b/>
          <w:i/>
        </w:rPr>
      </w:pPr>
    </w:p>
    <w:p w:rsidR="00B97B9C" w:rsidRPr="00B97B9C" w:rsidRDefault="00B97B9C" w:rsidP="00B97B9C">
      <w:pPr>
        <w:suppressAutoHyphens/>
        <w:spacing w:after="0" w:line="276" w:lineRule="auto"/>
        <w:jc w:val="both"/>
        <w:rPr>
          <w:rFonts w:ascii="Times New Roman" w:hAnsi="Times New Roman" w:cs="Times New Roman"/>
          <w:b/>
          <w:i/>
        </w:rPr>
      </w:pPr>
      <w:r w:rsidRPr="00B97B9C">
        <w:rPr>
          <w:rFonts w:ascii="Times New Roman" w:hAnsi="Times New Roman" w:cs="Times New Roman"/>
          <w:b/>
          <w:i/>
        </w:rPr>
        <w:t>Jednocześnie załączam dokumenty/informacje :</w:t>
      </w:r>
    </w:p>
    <w:p w:rsidR="00B97B9C" w:rsidRPr="00B97B9C" w:rsidRDefault="00B97B9C" w:rsidP="00B97B9C">
      <w:pPr>
        <w:suppressAutoHyphens/>
        <w:spacing w:after="0" w:line="276" w:lineRule="auto"/>
        <w:jc w:val="both"/>
        <w:rPr>
          <w:rFonts w:ascii="Times New Roman" w:hAnsi="Times New Roman" w:cs="Times New Roman"/>
          <w:b/>
          <w:i/>
        </w:rPr>
      </w:pPr>
    </w:p>
    <w:p w:rsidR="00B97B9C" w:rsidRPr="00B97B9C" w:rsidRDefault="00B97B9C" w:rsidP="00B97B9C">
      <w:pPr>
        <w:suppressAutoHyphens/>
        <w:spacing w:after="0" w:line="276" w:lineRule="auto"/>
        <w:jc w:val="both"/>
        <w:rPr>
          <w:rFonts w:ascii="Times New Roman" w:hAnsi="Times New Roman" w:cs="Times New Roman"/>
          <w:b/>
          <w:i/>
        </w:rPr>
      </w:pPr>
      <w:r w:rsidRPr="00B97B9C">
        <w:rPr>
          <w:rFonts w:ascii="Times New Roman" w:hAnsi="Times New Roman" w:cs="Times New Roman"/>
          <w:b/>
          <w:i/>
        </w:rPr>
        <w:t>……………………………………………………………………………………………………………</w:t>
      </w:r>
    </w:p>
    <w:p w:rsidR="00B97B9C" w:rsidRPr="00B97B9C" w:rsidRDefault="00B97B9C" w:rsidP="00B97B9C">
      <w:pPr>
        <w:suppressAutoHyphens/>
        <w:spacing w:after="0" w:line="276" w:lineRule="auto"/>
        <w:jc w:val="both"/>
        <w:rPr>
          <w:rFonts w:ascii="Times New Roman" w:hAnsi="Times New Roman" w:cs="Times New Roman"/>
          <w:b/>
          <w:i/>
        </w:rPr>
      </w:pPr>
    </w:p>
    <w:p w:rsidR="00B97B9C" w:rsidRPr="00B97B9C" w:rsidRDefault="00B97B9C" w:rsidP="00B97B9C">
      <w:pPr>
        <w:suppressAutoHyphens/>
        <w:spacing w:after="0" w:line="276" w:lineRule="auto"/>
        <w:rPr>
          <w:rFonts w:ascii="Times New Roman" w:eastAsia="Calibri" w:hAnsi="Times New Roman" w:cs="Times New Roman"/>
          <w:b/>
          <w:sz w:val="24"/>
          <w:szCs w:val="24"/>
        </w:rPr>
      </w:pPr>
      <w:r w:rsidRPr="00B97B9C">
        <w:rPr>
          <w:rFonts w:ascii="Times New Roman" w:eastAsia="Calibri" w:hAnsi="Times New Roman" w:cs="Times New Roman"/>
          <w:b/>
          <w:sz w:val="24"/>
          <w:szCs w:val="24"/>
        </w:rPr>
        <w:t>…………………………...............................................................................................................</w:t>
      </w:r>
    </w:p>
    <w:p w:rsidR="00B97B9C" w:rsidRPr="00B97B9C" w:rsidRDefault="00B97B9C" w:rsidP="00B97B9C">
      <w:pPr>
        <w:suppressAutoHyphens/>
        <w:spacing w:after="0" w:line="276" w:lineRule="auto"/>
        <w:rPr>
          <w:rFonts w:ascii="Times New Roman" w:eastAsia="Calibri" w:hAnsi="Times New Roman" w:cs="Times New Roman"/>
          <w:b/>
          <w:sz w:val="24"/>
          <w:szCs w:val="24"/>
        </w:rPr>
      </w:pPr>
    </w:p>
    <w:p w:rsidR="00B97B9C" w:rsidRPr="00B97B9C" w:rsidRDefault="00B97B9C" w:rsidP="00B97B9C">
      <w:pPr>
        <w:suppressAutoHyphens/>
        <w:spacing w:after="0" w:line="276" w:lineRule="auto"/>
        <w:rPr>
          <w:rFonts w:ascii="Times New Roman" w:eastAsia="Calibri" w:hAnsi="Times New Roman" w:cs="Times New Roman"/>
          <w:b/>
          <w:sz w:val="24"/>
          <w:szCs w:val="24"/>
        </w:rPr>
      </w:pPr>
      <w:r w:rsidRPr="00B97B9C">
        <w:rPr>
          <w:rFonts w:ascii="Times New Roman" w:eastAsia="Calibri" w:hAnsi="Times New Roman" w:cs="Times New Roman"/>
          <w:b/>
          <w:sz w:val="24"/>
          <w:szCs w:val="24"/>
        </w:rPr>
        <w:t>potwierdzające, że powiązania z innym Wykonawcą nie prowadzą do zakłócenia konkurencji w przedmiotowym postępowaniu.</w:t>
      </w:r>
    </w:p>
    <w:p w:rsidR="00B97B9C" w:rsidRPr="00B97B9C" w:rsidRDefault="00B97B9C" w:rsidP="00B97B9C">
      <w:pPr>
        <w:suppressAutoHyphens/>
        <w:spacing w:after="0" w:line="276" w:lineRule="auto"/>
        <w:rPr>
          <w:rFonts w:ascii="Times New Roman" w:eastAsia="Calibri" w:hAnsi="Times New Roman" w:cs="Times New Roman"/>
          <w:b/>
          <w:sz w:val="24"/>
          <w:szCs w:val="24"/>
        </w:rPr>
      </w:pPr>
    </w:p>
    <w:p w:rsidR="00B97B9C" w:rsidRPr="00B97B9C" w:rsidRDefault="00B97B9C" w:rsidP="00B97B9C">
      <w:pPr>
        <w:suppressAutoHyphens/>
        <w:spacing w:after="0" w:line="276" w:lineRule="auto"/>
        <w:rPr>
          <w:rFonts w:ascii="Times New Roman" w:eastAsia="Calibri" w:hAnsi="Times New Roman" w:cs="Times New Roman"/>
          <w:b/>
          <w:sz w:val="24"/>
          <w:szCs w:val="24"/>
        </w:rPr>
      </w:pPr>
    </w:p>
    <w:p w:rsidR="00B97B9C" w:rsidRPr="00B97B9C" w:rsidRDefault="00B97B9C" w:rsidP="00B97B9C">
      <w:pPr>
        <w:suppressAutoHyphens/>
        <w:spacing w:after="0" w:line="276" w:lineRule="auto"/>
        <w:rPr>
          <w:rFonts w:ascii="Times New Roman" w:eastAsia="Calibri" w:hAnsi="Times New Roman" w:cs="Times New Roman"/>
          <w:i/>
          <w:sz w:val="24"/>
          <w:szCs w:val="24"/>
        </w:rPr>
      </w:pPr>
      <w:r w:rsidRPr="00B97B9C">
        <w:rPr>
          <w:rFonts w:ascii="Times New Roman" w:eastAsia="Calibri" w:hAnsi="Times New Roman" w:cs="Times New Roman"/>
          <w:i/>
          <w:sz w:val="24"/>
          <w:szCs w:val="24"/>
        </w:rPr>
        <w:t xml:space="preserve">1). Uwaga Należy wypełnić pkt 1) albo 2) nie potrzebne skreślić </w:t>
      </w:r>
    </w:p>
    <w:p w:rsidR="00B97B9C" w:rsidRPr="00B97B9C" w:rsidRDefault="00B97B9C" w:rsidP="00B97B9C">
      <w:pPr>
        <w:suppressAutoHyphens/>
        <w:spacing w:after="0" w:line="276" w:lineRule="auto"/>
        <w:rPr>
          <w:rFonts w:ascii="Times New Roman" w:eastAsia="Calibri" w:hAnsi="Times New Roman" w:cs="Times New Roman"/>
          <w:i/>
          <w:sz w:val="24"/>
          <w:szCs w:val="24"/>
        </w:rPr>
      </w:pPr>
      <w:r w:rsidRPr="00B97B9C">
        <w:rPr>
          <w:rFonts w:ascii="Times New Roman" w:eastAsia="Calibri" w:hAnsi="Times New Roman" w:cs="Times New Roman"/>
          <w:i/>
          <w:sz w:val="24"/>
          <w:szCs w:val="24"/>
        </w:rPr>
        <w:t>2).Niniejszy formularz skład tylko Wykonawca wezwany przez Zamawiającego</w:t>
      </w:r>
    </w:p>
    <w:p w:rsidR="00B97B9C" w:rsidRPr="00B97B9C" w:rsidRDefault="00B97B9C" w:rsidP="00B97B9C">
      <w:pPr>
        <w:suppressAutoHyphens/>
        <w:spacing w:after="0" w:line="276" w:lineRule="auto"/>
        <w:rPr>
          <w:rFonts w:ascii="Times New Roman" w:eastAsia="Calibri" w:hAnsi="Times New Roman" w:cs="Times New Roman"/>
          <w:i/>
          <w:sz w:val="24"/>
          <w:szCs w:val="24"/>
        </w:rPr>
      </w:pPr>
      <w:r w:rsidRPr="00B97B9C">
        <w:rPr>
          <w:rFonts w:ascii="Times New Roman" w:eastAsia="Calibri" w:hAnsi="Times New Roman" w:cs="Times New Roman"/>
          <w:i/>
          <w:sz w:val="24"/>
          <w:szCs w:val="24"/>
        </w:rPr>
        <w:t xml:space="preserve">3).W przypadku Wykonawców wspólnie ubiegających się o udzielenie zamówienia składa go każdy z członków konsorcjum lub wspólników spółki cywilnej  </w:t>
      </w:r>
    </w:p>
    <w:p w:rsidR="00B97B9C" w:rsidRPr="00B97B9C" w:rsidRDefault="00B97B9C" w:rsidP="00B97B9C">
      <w:pPr>
        <w:suppressAutoHyphens/>
        <w:spacing w:after="0" w:line="276" w:lineRule="auto"/>
        <w:rPr>
          <w:rFonts w:ascii="Times New Roman" w:eastAsia="Calibri" w:hAnsi="Times New Roman" w:cs="Times New Roman"/>
          <w:i/>
          <w:sz w:val="24"/>
          <w:szCs w:val="24"/>
        </w:rPr>
      </w:pPr>
    </w:p>
    <w:p w:rsidR="00B97B9C" w:rsidRPr="00B97B9C" w:rsidRDefault="00B97B9C" w:rsidP="00B97B9C">
      <w:pPr>
        <w:suppressAutoHyphens/>
        <w:spacing w:after="0" w:line="276" w:lineRule="auto"/>
        <w:rPr>
          <w:rFonts w:ascii="Times New Roman" w:eastAsia="Calibri" w:hAnsi="Times New Roman" w:cs="Times New Roman"/>
          <w:i/>
          <w:sz w:val="24"/>
          <w:szCs w:val="24"/>
        </w:rPr>
      </w:pPr>
    </w:p>
    <w:p w:rsidR="00B97B9C" w:rsidRPr="00B97B9C" w:rsidRDefault="00B97B9C" w:rsidP="00B97B9C">
      <w:pPr>
        <w:suppressAutoHyphens/>
        <w:spacing w:after="0" w:line="240" w:lineRule="auto"/>
        <w:rPr>
          <w:rFonts w:ascii="Arial" w:eastAsia="Times New Roman" w:hAnsi="Arial" w:cs="Times New Roman"/>
          <w:sz w:val="16"/>
          <w:szCs w:val="20"/>
          <w:lang w:eastAsia="ar-SA"/>
        </w:rPr>
      </w:pPr>
      <w:r w:rsidRPr="00B97B9C">
        <w:rPr>
          <w:rFonts w:ascii="Arial" w:eastAsia="Times New Roman" w:hAnsi="Arial" w:cs="Times New Roman"/>
          <w:sz w:val="20"/>
          <w:szCs w:val="20"/>
          <w:lang w:eastAsia="ar-SA"/>
        </w:rPr>
        <w:t>....................................................</w:t>
      </w:r>
    </w:p>
    <w:p w:rsidR="00B97B9C" w:rsidRPr="00B97B9C" w:rsidRDefault="00B97B9C" w:rsidP="00B97B9C">
      <w:pPr>
        <w:suppressAutoHyphens/>
        <w:spacing w:after="0" w:line="240" w:lineRule="auto"/>
        <w:ind w:left="2832"/>
        <w:rPr>
          <w:rFonts w:ascii="Arial" w:eastAsia="Times New Roman" w:hAnsi="Arial" w:cs="Times New Roman"/>
          <w:sz w:val="16"/>
          <w:szCs w:val="20"/>
          <w:lang w:eastAsia="ar-SA"/>
        </w:rPr>
      </w:pPr>
      <w:r w:rsidRPr="00B97B9C">
        <w:rPr>
          <w:rFonts w:ascii="Arial" w:eastAsia="Times New Roman" w:hAnsi="Arial" w:cs="Times New Roman"/>
          <w:sz w:val="16"/>
          <w:szCs w:val="20"/>
          <w:lang w:eastAsia="ar-SA"/>
        </w:rPr>
        <w:t xml:space="preserve">                             podpis osoby/ osób uprawnionych do składania oświadczeń </w:t>
      </w:r>
    </w:p>
    <w:p w:rsidR="00B97B9C" w:rsidRPr="00B97B9C" w:rsidRDefault="00B97B9C" w:rsidP="00B97B9C">
      <w:pPr>
        <w:suppressAutoHyphens/>
        <w:spacing w:after="0" w:line="240" w:lineRule="auto"/>
        <w:rPr>
          <w:rFonts w:ascii="Arial" w:eastAsia="Times New Roman" w:hAnsi="Arial" w:cs="Times New Roman"/>
          <w:sz w:val="16"/>
          <w:szCs w:val="20"/>
          <w:lang w:eastAsia="ar-SA"/>
        </w:rPr>
      </w:pPr>
    </w:p>
    <w:p w:rsidR="00B97B9C" w:rsidRPr="00B97B9C" w:rsidRDefault="00B97B9C" w:rsidP="00B97B9C">
      <w:pPr>
        <w:suppressAutoHyphens/>
        <w:spacing w:after="0" w:line="240" w:lineRule="auto"/>
        <w:rPr>
          <w:rFonts w:ascii="Arial" w:eastAsia="Times New Roman" w:hAnsi="Arial" w:cs="Times New Roman"/>
          <w:sz w:val="16"/>
          <w:szCs w:val="20"/>
          <w:lang w:eastAsia="ar-SA"/>
        </w:rPr>
      </w:pPr>
    </w:p>
    <w:p w:rsidR="00E63FE4" w:rsidRPr="00F01771" w:rsidRDefault="00B97B9C" w:rsidP="00E63FE4">
      <w:pPr>
        <w:suppressAutoHyphens/>
        <w:spacing w:after="120" w:line="240" w:lineRule="auto"/>
        <w:jc w:val="both"/>
        <w:rPr>
          <w:rFonts w:ascii="Calibri" w:eastAsia="Calibri" w:hAnsi="Calibri" w:cs="Times New Roman"/>
          <w:b/>
          <w:i/>
          <w:iCs/>
          <w:color w:val="FF0000"/>
          <w:sz w:val="20"/>
          <w:szCs w:val="20"/>
        </w:rPr>
      </w:pPr>
      <w:r w:rsidRPr="00B97B9C">
        <w:rPr>
          <w:rFonts w:ascii="Calibri" w:eastAsia="Calibri" w:hAnsi="Calibri" w:cs="Times New Roman"/>
          <w:b/>
          <w:i/>
          <w:iCs/>
          <w:color w:val="FF0000"/>
          <w:sz w:val="20"/>
          <w:szCs w:val="20"/>
        </w:rPr>
        <w:t>Oświadczenie musi być opatrzone przez osobę lub osoby uprawnione do reprezentowania firmy kwalifi</w:t>
      </w:r>
      <w:r w:rsidR="00E63FE4">
        <w:rPr>
          <w:rFonts w:ascii="Calibri" w:eastAsia="Calibri" w:hAnsi="Calibri" w:cs="Times New Roman"/>
          <w:b/>
          <w:i/>
          <w:iCs/>
          <w:color w:val="FF0000"/>
          <w:sz w:val="20"/>
          <w:szCs w:val="20"/>
        </w:rPr>
        <w:t xml:space="preserve">kowanym podpisem elektronicznym </w:t>
      </w:r>
      <w:r w:rsidR="00E63FE4" w:rsidRPr="00F01771">
        <w:rPr>
          <w:rFonts w:ascii="Calibri" w:eastAsia="Calibri" w:hAnsi="Calibri" w:cs="Times New Roman"/>
          <w:b/>
          <w:i/>
          <w:iCs/>
          <w:color w:val="FF0000"/>
          <w:sz w:val="20"/>
          <w:szCs w:val="20"/>
        </w:rPr>
        <w:t>lub podpisem zaufanym lub podpisem osobistym.</w:t>
      </w:r>
    </w:p>
    <w:p w:rsidR="00B97B9C" w:rsidRPr="00B97B9C" w:rsidRDefault="00B97B9C" w:rsidP="00B97B9C">
      <w:pPr>
        <w:suppressAutoHyphens/>
        <w:spacing w:after="120" w:line="240" w:lineRule="auto"/>
        <w:jc w:val="both"/>
        <w:rPr>
          <w:rFonts w:ascii="Calibri" w:eastAsia="Calibri" w:hAnsi="Calibri" w:cs="Times New Roman"/>
          <w:b/>
          <w:i/>
          <w:iCs/>
          <w:color w:val="FF0000"/>
          <w:sz w:val="20"/>
          <w:szCs w:val="20"/>
        </w:rPr>
      </w:pPr>
    </w:p>
    <w:p w:rsidR="00B97B9C" w:rsidRPr="00B97B9C" w:rsidRDefault="00B97B9C" w:rsidP="00B97B9C">
      <w:pPr>
        <w:suppressAutoHyphens/>
        <w:spacing w:after="0" w:line="360" w:lineRule="auto"/>
        <w:rPr>
          <w:rFonts w:ascii="Times New Roman" w:eastAsia="Calibri" w:hAnsi="Times New Roman" w:cs="Times New Roman"/>
          <w:sz w:val="24"/>
          <w:szCs w:val="24"/>
        </w:rPr>
      </w:pPr>
    </w:p>
    <w:p w:rsidR="00B97B9C" w:rsidRPr="00B97B9C" w:rsidRDefault="00B97B9C" w:rsidP="00B97B9C">
      <w:pPr>
        <w:suppressAutoHyphens/>
        <w:spacing w:after="0" w:line="276" w:lineRule="auto"/>
        <w:rPr>
          <w:rFonts w:ascii="Times New Roman" w:eastAsia="Calibri" w:hAnsi="Times New Roman" w:cs="Times New Roman"/>
          <w:i/>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p>
    <w:p w:rsidR="00B97B9C" w:rsidRDefault="00B97B9C" w:rsidP="00B97B9C">
      <w:pPr>
        <w:autoSpaceDE w:val="0"/>
        <w:autoSpaceDN w:val="0"/>
        <w:adjustRightInd w:val="0"/>
        <w:spacing w:after="0" w:line="240" w:lineRule="auto"/>
        <w:rPr>
          <w:rFonts w:ascii="Cambria" w:hAnsi="Cambria" w:cs="Cambria"/>
          <w:b/>
          <w:color w:val="000000"/>
          <w:sz w:val="24"/>
          <w:szCs w:val="24"/>
        </w:rPr>
      </w:pPr>
    </w:p>
    <w:p w:rsidR="00E63FE4" w:rsidRPr="00B97B9C" w:rsidRDefault="00E63FE4" w:rsidP="00E63FE4"/>
    <w:p w:rsidR="00E63FE4" w:rsidRPr="00B97B9C" w:rsidRDefault="00E63FE4" w:rsidP="00E63FE4">
      <w:pPr>
        <w:spacing w:after="0" w:line="271" w:lineRule="auto"/>
        <w:rPr>
          <w:rFonts w:ascii="Arial" w:eastAsia="Verdana,Bold" w:hAnsi="Arial" w:cs="Arial"/>
          <w:bCs/>
          <w:lang w:eastAsia="pl-PL"/>
        </w:rPr>
      </w:pPr>
      <w:r w:rsidRPr="00B97B9C">
        <w:rPr>
          <w:rFonts w:ascii="Arial" w:eastAsia="Times New Roman" w:hAnsi="Arial" w:cs="Arial"/>
          <w:b/>
        </w:rPr>
        <w:t>ZP.271.</w:t>
      </w:r>
      <w:r>
        <w:rPr>
          <w:rFonts w:ascii="Arial" w:eastAsia="Times New Roman" w:hAnsi="Arial" w:cs="Arial"/>
          <w:b/>
        </w:rPr>
        <w:t>2</w:t>
      </w:r>
      <w:r w:rsidRPr="00B97B9C">
        <w:rPr>
          <w:rFonts w:ascii="Arial" w:eastAsia="Times New Roman" w:hAnsi="Arial" w:cs="Arial"/>
          <w:b/>
        </w:rPr>
        <w:t>5.2024</w:t>
      </w:r>
      <w:r w:rsidRPr="00B97B9C">
        <w:rPr>
          <w:rFonts w:ascii="Arial" w:eastAsia="Times New Roman" w:hAnsi="Arial" w:cs="Arial"/>
          <w:b/>
        </w:rPr>
        <w:tab/>
      </w:r>
      <w:r w:rsidRPr="00B97B9C">
        <w:rPr>
          <w:rFonts w:ascii="Arial" w:eastAsia="Times New Roman" w:hAnsi="Arial" w:cs="Arial"/>
          <w:b/>
        </w:rPr>
        <w:tab/>
      </w:r>
      <w:r w:rsidRPr="00B97B9C">
        <w:rPr>
          <w:rFonts w:ascii="Arial" w:eastAsia="Times New Roman" w:hAnsi="Arial" w:cs="Arial"/>
          <w:b/>
        </w:rPr>
        <w:tab/>
      </w:r>
      <w:r w:rsidRPr="00B97B9C">
        <w:rPr>
          <w:rFonts w:ascii="Arial" w:eastAsia="Times New Roman" w:hAnsi="Arial" w:cs="Arial"/>
          <w:b/>
        </w:rPr>
        <w:tab/>
      </w:r>
      <w:r w:rsidRPr="00B97B9C">
        <w:rPr>
          <w:rFonts w:ascii="Arial" w:eastAsia="Times New Roman" w:hAnsi="Arial" w:cs="Arial"/>
          <w:b/>
        </w:rPr>
        <w:tab/>
      </w:r>
      <w:r w:rsidRPr="00B97B9C">
        <w:rPr>
          <w:rFonts w:ascii="Arial" w:eastAsia="Times New Roman" w:hAnsi="Arial" w:cs="Arial"/>
          <w:b/>
        </w:rPr>
        <w:tab/>
      </w:r>
      <w:r w:rsidRPr="00B97B9C">
        <w:rPr>
          <w:rFonts w:ascii="Arial" w:eastAsia="Times New Roman" w:hAnsi="Arial" w:cs="Arial"/>
          <w:b/>
        </w:rPr>
        <w:tab/>
      </w:r>
      <w:r>
        <w:rPr>
          <w:rFonts w:ascii="Arial" w:eastAsia="Times New Roman" w:hAnsi="Arial" w:cs="Arial"/>
        </w:rPr>
        <w:t>Załącznik nr 7</w:t>
      </w:r>
      <w:r w:rsidRPr="00B97B9C">
        <w:rPr>
          <w:rFonts w:ascii="Arial" w:eastAsia="Times New Roman" w:hAnsi="Arial" w:cs="Arial"/>
        </w:rPr>
        <w:t xml:space="preserve"> </w:t>
      </w:r>
      <w:r w:rsidRPr="00B97B9C">
        <w:rPr>
          <w:rFonts w:ascii="Arial" w:eastAsia="Verdana,Bold" w:hAnsi="Arial" w:cs="Arial"/>
          <w:bCs/>
          <w:lang w:eastAsia="pl-PL"/>
        </w:rPr>
        <w:t>do SWZ</w:t>
      </w:r>
    </w:p>
    <w:p w:rsidR="00E63FE4" w:rsidRPr="00B97B9C" w:rsidRDefault="00E63FE4" w:rsidP="00E63FE4">
      <w:pPr>
        <w:spacing w:after="0" w:line="271" w:lineRule="auto"/>
        <w:rPr>
          <w:rFonts w:ascii="Arial" w:eastAsia="Verdana,Bold" w:hAnsi="Arial" w:cs="Arial"/>
          <w:bCs/>
          <w:color w:val="FF0000"/>
          <w:lang w:eastAsia="pl-PL"/>
        </w:rPr>
      </w:pPr>
      <w:r w:rsidRPr="00B97B9C">
        <w:rPr>
          <w:rFonts w:ascii="Arial" w:eastAsia="Verdana,Bold" w:hAnsi="Arial" w:cs="Arial"/>
          <w:bCs/>
          <w:lang w:eastAsia="pl-PL"/>
        </w:rPr>
        <w:tab/>
      </w:r>
      <w:r w:rsidRPr="00B97B9C">
        <w:rPr>
          <w:rFonts w:ascii="Arial" w:eastAsia="Verdana,Bold" w:hAnsi="Arial" w:cs="Arial"/>
          <w:bCs/>
          <w:lang w:eastAsia="pl-PL"/>
        </w:rPr>
        <w:tab/>
      </w:r>
      <w:r w:rsidRPr="00B97B9C">
        <w:rPr>
          <w:rFonts w:ascii="Arial" w:eastAsia="Verdana,Bold" w:hAnsi="Arial" w:cs="Arial"/>
          <w:bCs/>
          <w:lang w:eastAsia="pl-PL"/>
        </w:rPr>
        <w:tab/>
      </w:r>
      <w:r w:rsidRPr="00B97B9C">
        <w:rPr>
          <w:rFonts w:ascii="Arial" w:eastAsia="Verdana,Bold" w:hAnsi="Arial" w:cs="Arial"/>
          <w:bCs/>
          <w:lang w:eastAsia="pl-PL"/>
        </w:rPr>
        <w:tab/>
      </w:r>
      <w:r w:rsidRPr="00B97B9C">
        <w:rPr>
          <w:rFonts w:ascii="Arial" w:eastAsia="Verdana,Bold" w:hAnsi="Arial" w:cs="Arial"/>
          <w:bCs/>
          <w:lang w:eastAsia="pl-PL"/>
        </w:rPr>
        <w:tab/>
      </w:r>
      <w:r w:rsidRPr="00B97B9C">
        <w:rPr>
          <w:rFonts w:ascii="Arial" w:eastAsia="Verdana,Bold" w:hAnsi="Arial" w:cs="Arial"/>
          <w:bCs/>
          <w:lang w:eastAsia="pl-PL"/>
        </w:rPr>
        <w:tab/>
      </w:r>
      <w:r w:rsidRPr="00B97B9C">
        <w:rPr>
          <w:rFonts w:ascii="Arial" w:eastAsia="Verdana,Bold" w:hAnsi="Arial" w:cs="Arial"/>
          <w:bCs/>
          <w:lang w:eastAsia="pl-PL"/>
        </w:rPr>
        <w:tab/>
      </w:r>
      <w:r w:rsidRPr="00B97B9C">
        <w:rPr>
          <w:rFonts w:ascii="Arial" w:eastAsia="Verdana,Bold" w:hAnsi="Arial" w:cs="Arial"/>
          <w:bCs/>
          <w:lang w:eastAsia="pl-PL"/>
        </w:rPr>
        <w:tab/>
      </w:r>
      <w:r w:rsidRPr="00B97B9C">
        <w:rPr>
          <w:rFonts w:ascii="Arial" w:eastAsia="Verdana,Bold" w:hAnsi="Arial" w:cs="Arial"/>
          <w:bCs/>
          <w:lang w:eastAsia="pl-PL"/>
        </w:rPr>
        <w:tab/>
      </w:r>
      <w:r w:rsidRPr="00B97B9C">
        <w:rPr>
          <w:rFonts w:ascii="Arial" w:eastAsia="Verdana,Bold" w:hAnsi="Arial" w:cs="Arial"/>
          <w:bCs/>
          <w:color w:val="FF0000"/>
          <w:lang w:eastAsia="pl-PL"/>
        </w:rPr>
        <w:t xml:space="preserve">(wypełnić jeśli dotyczy) </w:t>
      </w:r>
    </w:p>
    <w:p w:rsidR="00E63FE4" w:rsidRPr="00B97B9C" w:rsidRDefault="00E63FE4" w:rsidP="00E63FE4">
      <w:pPr>
        <w:spacing w:after="0" w:line="271" w:lineRule="auto"/>
        <w:jc w:val="right"/>
        <w:rPr>
          <w:rFonts w:ascii="Arial" w:eastAsia="Verdana,Bold" w:hAnsi="Arial" w:cs="Arial"/>
          <w:b/>
          <w:bCs/>
          <w:lang w:eastAsia="pl-PL"/>
        </w:rPr>
      </w:pPr>
    </w:p>
    <w:p w:rsidR="00E63FE4" w:rsidRPr="00B97B9C" w:rsidRDefault="00E63FE4" w:rsidP="00E63FE4">
      <w:pPr>
        <w:autoSpaceDE w:val="0"/>
        <w:autoSpaceDN w:val="0"/>
        <w:adjustRightInd w:val="0"/>
        <w:spacing w:after="0" w:line="271" w:lineRule="auto"/>
        <w:jc w:val="center"/>
        <w:rPr>
          <w:rFonts w:ascii="Verdana" w:eastAsia="Verdana,Bold" w:hAnsi="Verdana" w:cs="Arial"/>
          <w:b/>
          <w:bCs/>
          <w:sz w:val="20"/>
          <w:szCs w:val="20"/>
        </w:rPr>
      </w:pPr>
      <w:r w:rsidRPr="00B97B9C">
        <w:rPr>
          <w:rFonts w:ascii="Verdana" w:eastAsia="Verdana,Bold" w:hAnsi="Verdana" w:cs="Arial"/>
          <w:b/>
          <w:bCs/>
          <w:sz w:val="20"/>
          <w:szCs w:val="20"/>
        </w:rPr>
        <w:t>ZOBOWIĄZANIE PODMIOTU TRZECIEGO</w:t>
      </w:r>
    </w:p>
    <w:p w:rsidR="00E63FE4" w:rsidRPr="00B97B9C" w:rsidRDefault="00E63FE4" w:rsidP="00E63FE4">
      <w:pPr>
        <w:spacing w:after="0" w:line="271" w:lineRule="auto"/>
        <w:jc w:val="center"/>
        <w:rPr>
          <w:rFonts w:ascii="Verdana" w:eastAsia="Times New Roman" w:hAnsi="Verdana" w:cs="Arial"/>
          <w:b/>
          <w:sz w:val="20"/>
          <w:szCs w:val="20"/>
        </w:rPr>
      </w:pPr>
      <w:r w:rsidRPr="00B97B9C">
        <w:rPr>
          <w:rFonts w:ascii="Verdana" w:eastAsia="Verdana,Bold" w:hAnsi="Verdana" w:cs="Arial"/>
          <w:b/>
          <w:bCs/>
          <w:sz w:val="20"/>
          <w:szCs w:val="20"/>
        </w:rPr>
        <w:t>do oddania do dyspozycji Wykonawcy niezbędnych zasobów na okres korzystania z nich przy wykonywaniu zamówienia</w:t>
      </w:r>
    </w:p>
    <w:p w:rsidR="00E63FE4" w:rsidRPr="00B97B9C" w:rsidRDefault="00E63FE4" w:rsidP="00E63FE4">
      <w:pPr>
        <w:autoSpaceDE w:val="0"/>
        <w:autoSpaceDN w:val="0"/>
        <w:adjustRightInd w:val="0"/>
        <w:spacing w:after="0" w:line="271" w:lineRule="auto"/>
        <w:jc w:val="both"/>
        <w:rPr>
          <w:rFonts w:ascii="Verdana" w:eastAsia="Verdana,Bold" w:hAnsi="Verdana" w:cs="Arial"/>
          <w:b/>
          <w:bCs/>
          <w:sz w:val="20"/>
          <w:szCs w:val="20"/>
        </w:rPr>
      </w:pPr>
    </w:p>
    <w:p w:rsidR="00E63FE4" w:rsidRPr="00B97B9C" w:rsidRDefault="00E63FE4" w:rsidP="00E63FE4">
      <w:pPr>
        <w:autoSpaceDE w:val="0"/>
        <w:autoSpaceDN w:val="0"/>
        <w:adjustRightInd w:val="0"/>
        <w:spacing w:after="0" w:line="271" w:lineRule="auto"/>
        <w:rPr>
          <w:rFonts w:ascii="Times New Roman" w:eastAsia="Verdana,Bold" w:hAnsi="Times New Roman" w:cs="Times New Roman"/>
          <w:b/>
          <w:bCs/>
        </w:rPr>
      </w:pPr>
      <w:r w:rsidRPr="00B97B9C">
        <w:rPr>
          <w:rFonts w:ascii="Times New Roman" w:eastAsia="Verdana,Bold" w:hAnsi="Times New Roman" w:cs="Times New Roman"/>
          <w:bCs/>
        </w:rPr>
        <w:t>W imieniu:</w:t>
      </w:r>
      <w:r w:rsidRPr="00B97B9C">
        <w:rPr>
          <w:rFonts w:ascii="Times New Roman" w:eastAsia="Verdana,Bold" w:hAnsi="Times New Roman" w:cs="Times New Roman"/>
          <w:b/>
          <w:bCs/>
        </w:rPr>
        <w:t xml:space="preserve"> __________________________________________________________________________</w:t>
      </w:r>
    </w:p>
    <w:p w:rsidR="00E63FE4" w:rsidRPr="00B97B9C" w:rsidRDefault="00E63FE4" w:rsidP="00E63FE4">
      <w:pPr>
        <w:autoSpaceDE w:val="0"/>
        <w:autoSpaceDN w:val="0"/>
        <w:adjustRightInd w:val="0"/>
        <w:spacing w:after="0" w:line="271" w:lineRule="auto"/>
        <w:jc w:val="center"/>
        <w:rPr>
          <w:rFonts w:ascii="Times New Roman" w:eastAsia="Verdana,Italic" w:hAnsi="Times New Roman" w:cs="Times New Roman"/>
          <w:i/>
          <w:iCs/>
        </w:rPr>
      </w:pPr>
      <w:r w:rsidRPr="00B97B9C">
        <w:rPr>
          <w:rFonts w:ascii="Times New Roman" w:eastAsia="Verdana,Italic" w:hAnsi="Times New Roman" w:cs="Times New Roman"/>
          <w:i/>
          <w:iCs/>
        </w:rPr>
        <w:t>( wpisać nazwę Podmiotu, na zasobach którego polega Wykonawca)</w:t>
      </w:r>
    </w:p>
    <w:p w:rsidR="00E63FE4" w:rsidRPr="00B97B9C" w:rsidRDefault="00E63FE4" w:rsidP="00E63FE4">
      <w:pPr>
        <w:autoSpaceDE w:val="0"/>
        <w:autoSpaceDN w:val="0"/>
        <w:adjustRightInd w:val="0"/>
        <w:spacing w:after="0" w:line="271" w:lineRule="auto"/>
        <w:jc w:val="center"/>
        <w:rPr>
          <w:rFonts w:ascii="Times New Roman" w:eastAsia="Verdana,Italic" w:hAnsi="Times New Roman" w:cs="Times New Roman"/>
        </w:rPr>
      </w:pPr>
    </w:p>
    <w:p w:rsidR="00E63FE4" w:rsidRPr="00B97B9C" w:rsidRDefault="00E63FE4" w:rsidP="00E63FE4">
      <w:pPr>
        <w:autoSpaceDE w:val="0"/>
        <w:autoSpaceDN w:val="0"/>
        <w:adjustRightInd w:val="0"/>
        <w:spacing w:after="0" w:line="271" w:lineRule="auto"/>
        <w:rPr>
          <w:rFonts w:ascii="Times New Roman" w:eastAsia="Verdana,Italic" w:hAnsi="Times New Roman" w:cs="Times New Roman"/>
        </w:rPr>
      </w:pPr>
    </w:p>
    <w:p w:rsidR="00E63FE4" w:rsidRPr="00B97B9C" w:rsidRDefault="00E63FE4" w:rsidP="00E63FE4">
      <w:pPr>
        <w:autoSpaceDE w:val="0"/>
        <w:autoSpaceDN w:val="0"/>
        <w:adjustRightInd w:val="0"/>
        <w:spacing w:after="0" w:line="271" w:lineRule="auto"/>
        <w:rPr>
          <w:rFonts w:ascii="Times New Roman" w:eastAsia="Verdana,Italic" w:hAnsi="Times New Roman" w:cs="Times New Roman"/>
        </w:rPr>
      </w:pPr>
      <w:r w:rsidRPr="00B97B9C">
        <w:rPr>
          <w:rFonts w:ascii="Times New Roman" w:eastAsia="Verdana,Italic" w:hAnsi="Times New Roman" w:cs="Times New Roman"/>
        </w:rPr>
        <w:t>Zobowiązuję się do oddania swoich zasobów</w:t>
      </w:r>
    </w:p>
    <w:p w:rsidR="00E63FE4" w:rsidRPr="00B97B9C" w:rsidRDefault="00E63FE4" w:rsidP="00E63FE4">
      <w:pPr>
        <w:autoSpaceDE w:val="0"/>
        <w:autoSpaceDN w:val="0"/>
        <w:adjustRightInd w:val="0"/>
        <w:spacing w:after="0" w:line="271" w:lineRule="auto"/>
        <w:jc w:val="center"/>
        <w:rPr>
          <w:rFonts w:ascii="Times New Roman" w:eastAsia="Verdana,Italic" w:hAnsi="Times New Roman" w:cs="Times New Roman"/>
        </w:rPr>
      </w:pPr>
      <w:r w:rsidRPr="00B97B9C">
        <w:rPr>
          <w:rFonts w:ascii="Times New Roman" w:eastAsia="Verdana,Italic" w:hAnsi="Times New Roman" w:cs="Times New Roman"/>
        </w:rPr>
        <w:t>_________________________________________________________________________</w:t>
      </w:r>
    </w:p>
    <w:p w:rsidR="00E63FE4" w:rsidRPr="00B97B9C" w:rsidRDefault="00E63FE4" w:rsidP="00E63FE4">
      <w:pPr>
        <w:autoSpaceDE w:val="0"/>
        <w:autoSpaceDN w:val="0"/>
        <w:adjustRightInd w:val="0"/>
        <w:spacing w:after="0" w:line="271" w:lineRule="auto"/>
        <w:jc w:val="center"/>
        <w:rPr>
          <w:rFonts w:ascii="Times New Roman" w:eastAsia="Verdana,Italic" w:hAnsi="Times New Roman" w:cs="Times New Roman"/>
          <w:i/>
          <w:iCs/>
        </w:rPr>
      </w:pPr>
      <w:r w:rsidRPr="00B97B9C">
        <w:rPr>
          <w:rFonts w:ascii="Times New Roman" w:eastAsia="Verdana,Italic" w:hAnsi="Times New Roman" w:cs="Times New Roman"/>
          <w:i/>
          <w:iCs/>
        </w:rPr>
        <w:t>(określenie zasobu – zdolność techniczna, zdolność zawodowa)</w:t>
      </w:r>
    </w:p>
    <w:p w:rsidR="00E63FE4" w:rsidRPr="00B97B9C" w:rsidRDefault="00E63FE4" w:rsidP="00E63FE4">
      <w:pPr>
        <w:autoSpaceDE w:val="0"/>
        <w:autoSpaceDN w:val="0"/>
        <w:adjustRightInd w:val="0"/>
        <w:spacing w:after="0" w:line="271" w:lineRule="auto"/>
        <w:jc w:val="center"/>
        <w:rPr>
          <w:rFonts w:ascii="Times New Roman" w:eastAsia="Verdana,Italic" w:hAnsi="Times New Roman" w:cs="Times New Roman"/>
        </w:rPr>
      </w:pPr>
    </w:p>
    <w:p w:rsidR="00E63FE4" w:rsidRPr="00B97B9C" w:rsidRDefault="00E63FE4" w:rsidP="00E63FE4">
      <w:pPr>
        <w:autoSpaceDE w:val="0"/>
        <w:autoSpaceDN w:val="0"/>
        <w:adjustRightInd w:val="0"/>
        <w:spacing w:after="0" w:line="271" w:lineRule="auto"/>
        <w:rPr>
          <w:rFonts w:ascii="Times New Roman" w:eastAsia="Verdana,Italic" w:hAnsi="Times New Roman" w:cs="Times New Roman"/>
        </w:rPr>
      </w:pPr>
    </w:p>
    <w:p w:rsidR="00E63FE4" w:rsidRPr="00B97B9C" w:rsidRDefault="00E63FE4" w:rsidP="00E63FE4">
      <w:pPr>
        <w:autoSpaceDE w:val="0"/>
        <w:autoSpaceDN w:val="0"/>
        <w:adjustRightInd w:val="0"/>
        <w:spacing w:after="0" w:line="271" w:lineRule="auto"/>
        <w:rPr>
          <w:rFonts w:ascii="Times New Roman" w:eastAsia="Verdana,Italic" w:hAnsi="Times New Roman" w:cs="Times New Roman"/>
        </w:rPr>
      </w:pPr>
      <w:r w:rsidRPr="00B97B9C">
        <w:rPr>
          <w:rFonts w:ascii="Times New Roman" w:eastAsia="Verdana,Italic" w:hAnsi="Times New Roman" w:cs="Times New Roman"/>
        </w:rPr>
        <w:t>do dyspozycji Wykonawcy:</w:t>
      </w:r>
    </w:p>
    <w:p w:rsidR="00E63FE4" w:rsidRPr="00B97B9C" w:rsidRDefault="00E63FE4" w:rsidP="00E63FE4">
      <w:pPr>
        <w:autoSpaceDE w:val="0"/>
        <w:autoSpaceDN w:val="0"/>
        <w:adjustRightInd w:val="0"/>
        <w:spacing w:after="0" w:line="271" w:lineRule="auto"/>
        <w:jc w:val="center"/>
        <w:rPr>
          <w:rFonts w:ascii="Times New Roman" w:eastAsia="Verdana,Italic" w:hAnsi="Times New Roman" w:cs="Times New Roman"/>
        </w:rPr>
      </w:pPr>
      <w:r w:rsidRPr="00B97B9C">
        <w:rPr>
          <w:rFonts w:ascii="Times New Roman" w:eastAsia="Verdana,Italic" w:hAnsi="Times New Roman" w:cs="Times New Roman"/>
        </w:rPr>
        <w:t>__________________________________________________________________________</w:t>
      </w:r>
    </w:p>
    <w:p w:rsidR="00E63FE4" w:rsidRPr="00B97B9C" w:rsidRDefault="00E63FE4" w:rsidP="00E63FE4">
      <w:pPr>
        <w:autoSpaceDE w:val="0"/>
        <w:autoSpaceDN w:val="0"/>
        <w:adjustRightInd w:val="0"/>
        <w:spacing w:after="0" w:line="271" w:lineRule="auto"/>
        <w:jc w:val="center"/>
        <w:rPr>
          <w:rFonts w:ascii="Times New Roman" w:eastAsia="Verdana,Italic" w:hAnsi="Times New Roman" w:cs="Times New Roman"/>
          <w:i/>
          <w:iCs/>
        </w:rPr>
      </w:pPr>
      <w:r w:rsidRPr="00B97B9C">
        <w:rPr>
          <w:rFonts w:ascii="Times New Roman" w:eastAsia="Verdana,Italic" w:hAnsi="Times New Roman" w:cs="Times New Roman"/>
          <w:i/>
          <w:iCs/>
        </w:rPr>
        <w:t>(wpisać nazwę Wykonawcy)</w:t>
      </w:r>
    </w:p>
    <w:p w:rsidR="00E63FE4" w:rsidRPr="00B97B9C" w:rsidRDefault="00E63FE4" w:rsidP="00E63FE4">
      <w:pPr>
        <w:autoSpaceDE w:val="0"/>
        <w:autoSpaceDN w:val="0"/>
        <w:adjustRightInd w:val="0"/>
        <w:spacing w:after="0" w:line="271" w:lineRule="auto"/>
        <w:jc w:val="both"/>
        <w:rPr>
          <w:rFonts w:ascii="Times New Roman" w:eastAsia="Verdana,Italic" w:hAnsi="Times New Roman" w:cs="Times New Roman"/>
        </w:rPr>
      </w:pPr>
    </w:p>
    <w:p w:rsidR="00E63FE4" w:rsidRPr="00B97B9C" w:rsidRDefault="00E63FE4" w:rsidP="00E63FE4">
      <w:pPr>
        <w:autoSpaceDE w:val="0"/>
        <w:autoSpaceDN w:val="0"/>
        <w:adjustRightInd w:val="0"/>
        <w:spacing w:after="0" w:line="271" w:lineRule="auto"/>
        <w:jc w:val="both"/>
        <w:rPr>
          <w:rFonts w:ascii="Times New Roman" w:eastAsia="Verdana,Italic" w:hAnsi="Times New Roman" w:cs="Times New Roman"/>
        </w:rPr>
      </w:pPr>
    </w:p>
    <w:p w:rsidR="00E63FE4" w:rsidRPr="00B97B9C" w:rsidRDefault="00E63FE4" w:rsidP="00E63FE4">
      <w:pPr>
        <w:spacing w:after="0"/>
        <w:jc w:val="both"/>
        <w:rPr>
          <w:rFonts w:ascii="Times New Roman" w:eastAsia="Times New Roman" w:hAnsi="Times New Roman" w:cs="Times New Roman"/>
          <w:b/>
          <w:color w:val="000000"/>
          <w:lang w:eastAsia="pl-PL"/>
        </w:rPr>
      </w:pPr>
      <w:r w:rsidRPr="00B97B9C">
        <w:rPr>
          <w:rFonts w:ascii="Times New Roman" w:eastAsia="Verdana,Italic" w:hAnsi="Times New Roman" w:cs="Times New Roman"/>
        </w:rPr>
        <w:t xml:space="preserve">przy wykonywaniu zamówienia </w:t>
      </w:r>
      <w:proofErr w:type="spellStart"/>
      <w:r w:rsidRPr="00B97B9C">
        <w:rPr>
          <w:rFonts w:ascii="Times New Roman" w:eastAsia="Verdana,Bold" w:hAnsi="Times New Roman" w:cs="Times New Roman"/>
          <w:lang w:eastAsia="pl-PL"/>
        </w:rPr>
        <w:t>pn</w:t>
      </w:r>
      <w:proofErr w:type="spellEnd"/>
      <w:r w:rsidRPr="00B97B9C">
        <w:rPr>
          <w:rFonts w:ascii="Times New Roman" w:eastAsia="Verdana,Bold" w:hAnsi="Times New Roman" w:cs="Times New Roman"/>
          <w:lang w:eastAsia="pl-PL"/>
        </w:rPr>
        <w:t>:</w:t>
      </w:r>
      <w:r w:rsidRPr="00B97B9C">
        <w:rPr>
          <w:rFonts w:ascii="Verdana" w:eastAsia="Arial Unicode MS" w:hAnsi="Verdana" w:cs="Arial Unicode MS"/>
          <w:b/>
          <w:lang w:eastAsia="pl-PL"/>
        </w:rPr>
        <w:t xml:space="preserve"> </w:t>
      </w:r>
      <w:r w:rsidRPr="00C1211E">
        <w:rPr>
          <w:rFonts w:ascii="Times New Roman" w:hAnsi="Times New Roman" w:cs="Times New Roman"/>
          <w:b/>
        </w:rPr>
        <w:t>Opracowanie kompletnych dokumentacji projektowych bu</w:t>
      </w:r>
      <w:r w:rsidR="005920BD">
        <w:rPr>
          <w:rFonts w:ascii="Times New Roman" w:hAnsi="Times New Roman" w:cs="Times New Roman"/>
          <w:b/>
        </w:rPr>
        <w:t>dowlano- wykonawczych rozbudowy</w:t>
      </w:r>
      <w:r w:rsidRPr="00C1211E">
        <w:rPr>
          <w:rFonts w:ascii="Times New Roman" w:hAnsi="Times New Roman" w:cs="Times New Roman"/>
          <w:b/>
        </w:rPr>
        <w:t xml:space="preserve"> i budowy  dróg gminnych na terenie Gminy Wielka Wieś z podziałem na zadania, wraz z uzyskaniem wymaganych uzgodnień, decyzji, zezwoleń niezbędnych do ich realizacji</w:t>
      </w:r>
      <w:r>
        <w:rPr>
          <w:rFonts w:ascii="Times New Roman" w:hAnsi="Times New Roman" w:cs="Times New Roman"/>
          <w:b/>
        </w:rPr>
        <w:t>, ZP.271.25.2024</w:t>
      </w:r>
    </w:p>
    <w:p w:rsidR="00E63FE4" w:rsidRPr="00B97B9C" w:rsidRDefault="00E63FE4" w:rsidP="00E63FE4">
      <w:pPr>
        <w:autoSpaceDE w:val="0"/>
        <w:autoSpaceDN w:val="0"/>
        <w:adjustRightInd w:val="0"/>
        <w:spacing w:after="0" w:line="271" w:lineRule="auto"/>
        <w:jc w:val="both"/>
        <w:rPr>
          <w:rFonts w:ascii="Times New Roman" w:eastAsia="Verdana,Bold" w:hAnsi="Times New Roman" w:cs="Times New Roman"/>
          <w:b/>
          <w:bCs/>
          <w:i/>
          <w:iCs/>
          <w:color w:val="000000"/>
        </w:rPr>
      </w:pPr>
    </w:p>
    <w:p w:rsidR="00E63FE4" w:rsidRPr="00B97B9C" w:rsidRDefault="00E63FE4" w:rsidP="00E63FE4">
      <w:pPr>
        <w:autoSpaceDE w:val="0"/>
        <w:autoSpaceDN w:val="0"/>
        <w:adjustRightInd w:val="0"/>
        <w:spacing w:after="0" w:line="271" w:lineRule="auto"/>
        <w:jc w:val="both"/>
        <w:rPr>
          <w:rFonts w:ascii="Times New Roman" w:eastAsia="Calibri" w:hAnsi="Times New Roman" w:cs="Times New Roman"/>
        </w:rPr>
      </w:pPr>
      <w:r w:rsidRPr="00B97B9C">
        <w:rPr>
          <w:rFonts w:ascii="Times New Roman" w:eastAsia="Verdana,Bold" w:hAnsi="Times New Roman" w:cs="Times New Roman"/>
          <w:color w:val="000000"/>
        </w:rPr>
        <w:t>O</w:t>
      </w:r>
      <w:r w:rsidRPr="00B97B9C">
        <w:rPr>
          <w:rFonts w:ascii="Times New Roman" w:eastAsia="Verdana,Italic" w:hAnsi="Times New Roman" w:cs="Times New Roman"/>
        </w:rPr>
        <w:t>świadczam, iż:</w:t>
      </w:r>
    </w:p>
    <w:p w:rsidR="00E63FE4" w:rsidRPr="00B97B9C" w:rsidRDefault="00E63FE4" w:rsidP="00E63FE4">
      <w:pPr>
        <w:autoSpaceDE w:val="0"/>
        <w:autoSpaceDN w:val="0"/>
        <w:adjustRightInd w:val="0"/>
        <w:spacing w:after="0" w:line="271" w:lineRule="auto"/>
        <w:jc w:val="both"/>
        <w:rPr>
          <w:rFonts w:ascii="Times New Roman" w:eastAsia="Verdana,Italic" w:hAnsi="Times New Roman" w:cs="Times New Roman"/>
        </w:rPr>
      </w:pPr>
    </w:p>
    <w:p w:rsidR="00E63FE4" w:rsidRPr="00B97B9C" w:rsidRDefault="00E63FE4" w:rsidP="00E63FE4">
      <w:pPr>
        <w:numPr>
          <w:ilvl w:val="0"/>
          <w:numId w:val="21"/>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B97B9C">
        <w:rPr>
          <w:rFonts w:ascii="Times New Roman" w:eastAsia="Verdana,Italic" w:hAnsi="Times New Roman" w:cs="Times New Roman"/>
        </w:rPr>
        <w:t>udostępniam Wykonawcy w/w zasoby, w następującym zakresie:</w:t>
      </w:r>
    </w:p>
    <w:p w:rsidR="00E63FE4" w:rsidRPr="00B97B9C" w:rsidRDefault="00E63FE4" w:rsidP="00E63FE4">
      <w:pPr>
        <w:autoSpaceDE w:val="0"/>
        <w:autoSpaceDN w:val="0"/>
        <w:adjustRightInd w:val="0"/>
        <w:spacing w:after="0" w:line="271" w:lineRule="auto"/>
        <w:jc w:val="both"/>
        <w:rPr>
          <w:rFonts w:ascii="Times New Roman" w:eastAsia="Verdana,Italic" w:hAnsi="Times New Roman" w:cs="Times New Roman"/>
        </w:rPr>
      </w:pPr>
      <w:r w:rsidRPr="00B97B9C">
        <w:rPr>
          <w:rFonts w:ascii="Times New Roman" w:eastAsia="Verdana,Italic" w:hAnsi="Times New Roman" w:cs="Times New Roman"/>
        </w:rPr>
        <w:t>……………………………………………………………………………………………………………</w:t>
      </w:r>
    </w:p>
    <w:p w:rsidR="00E63FE4" w:rsidRPr="00B97B9C" w:rsidRDefault="00E63FE4" w:rsidP="00E63FE4">
      <w:pPr>
        <w:numPr>
          <w:ilvl w:val="0"/>
          <w:numId w:val="21"/>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B97B9C">
        <w:rPr>
          <w:rFonts w:ascii="Times New Roman" w:eastAsia="Verdana,Italic" w:hAnsi="Times New Roman" w:cs="Times New Roman"/>
        </w:rPr>
        <w:t>sposób wykorzystania udostępnionych przeze mnie zasobów będzie następujący:</w:t>
      </w:r>
    </w:p>
    <w:p w:rsidR="00E63FE4" w:rsidRPr="00B97B9C" w:rsidRDefault="00E63FE4" w:rsidP="00E63FE4">
      <w:pPr>
        <w:autoSpaceDE w:val="0"/>
        <w:autoSpaceDN w:val="0"/>
        <w:adjustRightInd w:val="0"/>
        <w:spacing w:after="0" w:line="271" w:lineRule="auto"/>
        <w:jc w:val="both"/>
        <w:rPr>
          <w:rFonts w:ascii="Times New Roman" w:eastAsia="Verdana,Italic" w:hAnsi="Times New Roman" w:cs="Times New Roman"/>
        </w:rPr>
      </w:pPr>
      <w:r w:rsidRPr="00B97B9C">
        <w:rPr>
          <w:rFonts w:ascii="Times New Roman" w:eastAsia="Verdana,Italic" w:hAnsi="Times New Roman" w:cs="Times New Roman"/>
        </w:rPr>
        <w:t>……………………………………………………………………………………………………………</w:t>
      </w:r>
    </w:p>
    <w:p w:rsidR="00E63FE4" w:rsidRPr="00B97B9C" w:rsidRDefault="00E63FE4" w:rsidP="00E63FE4">
      <w:pPr>
        <w:numPr>
          <w:ilvl w:val="0"/>
          <w:numId w:val="21"/>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B97B9C">
        <w:rPr>
          <w:rFonts w:ascii="Times New Roman" w:eastAsia="Verdana,Italic" w:hAnsi="Times New Roman" w:cs="Times New Roman"/>
        </w:rPr>
        <w:t>zakres mojego udziału przy wykonywaniu zamówienia będzie następujący:</w:t>
      </w:r>
    </w:p>
    <w:p w:rsidR="00E63FE4" w:rsidRPr="00B97B9C" w:rsidRDefault="00E63FE4" w:rsidP="00E63FE4">
      <w:pPr>
        <w:autoSpaceDE w:val="0"/>
        <w:autoSpaceDN w:val="0"/>
        <w:adjustRightInd w:val="0"/>
        <w:spacing w:after="0" w:line="271" w:lineRule="auto"/>
        <w:jc w:val="both"/>
        <w:rPr>
          <w:rFonts w:ascii="Times New Roman" w:eastAsia="Verdana,Italic" w:hAnsi="Times New Roman" w:cs="Times New Roman"/>
        </w:rPr>
      </w:pPr>
      <w:r w:rsidRPr="00B97B9C">
        <w:rPr>
          <w:rFonts w:ascii="Times New Roman" w:eastAsia="Verdana,Italic" w:hAnsi="Times New Roman" w:cs="Times New Roman"/>
        </w:rPr>
        <w:t>……………………………………………………………………………………………………………</w:t>
      </w:r>
    </w:p>
    <w:p w:rsidR="00E63FE4" w:rsidRPr="00B97B9C" w:rsidRDefault="00E63FE4" w:rsidP="00E63FE4">
      <w:pPr>
        <w:numPr>
          <w:ilvl w:val="0"/>
          <w:numId w:val="21"/>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B97B9C">
        <w:rPr>
          <w:rFonts w:ascii="Times New Roman" w:eastAsia="Verdana,Italic" w:hAnsi="Times New Roman" w:cs="Times New Roman"/>
        </w:rPr>
        <w:t>okres mojego udziału przy wykonywaniu zamówienia będzie następujący:</w:t>
      </w:r>
    </w:p>
    <w:p w:rsidR="00E63FE4" w:rsidRPr="00B97B9C" w:rsidRDefault="00E63FE4" w:rsidP="00E63FE4">
      <w:pPr>
        <w:autoSpaceDE w:val="0"/>
        <w:autoSpaceDN w:val="0"/>
        <w:adjustRightInd w:val="0"/>
        <w:spacing w:after="0" w:line="271" w:lineRule="auto"/>
        <w:jc w:val="both"/>
        <w:rPr>
          <w:rFonts w:ascii="Times New Roman" w:eastAsia="Verdana,Italic" w:hAnsi="Times New Roman" w:cs="Times New Roman"/>
        </w:rPr>
      </w:pPr>
      <w:r w:rsidRPr="00B97B9C">
        <w:rPr>
          <w:rFonts w:ascii="Times New Roman" w:eastAsia="Verdana,Italic" w:hAnsi="Times New Roman" w:cs="Times New Roman"/>
        </w:rPr>
        <w:t>……………………………………………………………………………………………………………</w:t>
      </w:r>
    </w:p>
    <w:p w:rsidR="00E63FE4" w:rsidRPr="00B97B9C" w:rsidRDefault="00E63FE4" w:rsidP="00E63FE4">
      <w:pPr>
        <w:numPr>
          <w:ilvl w:val="0"/>
          <w:numId w:val="21"/>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B97B9C">
        <w:rPr>
          <w:rFonts w:ascii="Times New Roman" w:eastAsia="Verdana,Italic" w:hAnsi="Times New Roman" w:cs="Times New Roman"/>
        </w:rPr>
        <w:t>udostępniając Wykonawcy zdolności w postaci wykształcenia, kwalifikacji zawodowych lub doświadczenia będę realizował roboty budowlane, których dotyczą udostępnione zdolności:</w:t>
      </w:r>
    </w:p>
    <w:p w:rsidR="00E63FE4" w:rsidRPr="00B97B9C" w:rsidRDefault="00E63FE4" w:rsidP="00E63FE4">
      <w:pPr>
        <w:spacing w:after="0" w:line="271" w:lineRule="auto"/>
        <w:ind w:left="284"/>
        <w:jc w:val="both"/>
        <w:rPr>
          <w:rFonts w:ascii="Times New Roman" w:eastAsia="Verdana,Italic" w:hAnsi="Times New Roman" w:cs="Times New Roman"/>
          <w:b/>
          <w:bCs/>
        </w:rPr>
      </w:pPr>
      <w:r w:rsidRPr="00B97B9C">
        <w:rPr>
          <w:rFonts w:ascii="Times New Roman" w:eastAsia="Verdana,Italic" w:hAnsi="Times New Roman" w:cs="Times New Roman"/>
          <w:b/>
          <w:bCs/>
        </w:rPr>
        <w:t>TAK*/NIE *</w:t>
      </w:r>
    </w:p>
    <w:p w:rsidR="00E63FE4" w:rsidRPr="00B97B9C" w:rsidRDefault="00E63FE4" w:rsidP="00E63FE4">
      <w:pPr>
        <w:autoSpaceDE w:val="0"/>
        <w:autoSpaceDN w:val="0"/>
        <w:adjustRightInd w:val="0"/>
        <w:spacing w:after="0" w:line="271" w:lineRule="auto"/>
        <w:jc w:val="both"/>
        <w:rPr>
          <w:rFonts w:ascii="Times New Roman" w:eastAsia="Times New Roman" w:hAnsi="Times New Roman" w:cs="Times New Roman"/>
        </w:rPr>
      </w:pPr>
    </w:p>
    <w:p w:rsidR="00E63FE4" w:rsidRPr="00B97B9C" w:rsidRDefault="00E63FE4" w:rsidP="00E63FE4">
      <w:pPr>
        <w:autoSpaceDE w:val="0"/>
        <w:autoSpaceDN w:val="0"/>
        <w:adjustRightInd w:val="0"/>
        <w:spacing w:after="0" w:line="271" w:lineRule="auto"/>
        <w:jc w:val="both"/>
        <w:rPr>
          <w:rFonts w:ascii="Arial" w:eastAsia="Times New Roman" w:hAnsi="Arial" w:cs="Arial"/>
        </w:rPr>
      </w:pPr>
    </w:p>
    <w:p w:rsidR="00E63FE4" w:rsidRPr="00B97B9C" w:rsidRDefault="00E63FE4" w:rsidP="00E63FE4">
      <w:pPr>
        <w:tabs>
          <w:tab w:val="center" w:pos="4536"/>
          <w:tab w:val="right" w:pos="9072"/>
        </w:tabs>
        <w:spacing w:after="0" w:line="240" w:lineRule="auto"/>
        <w:rPr>
          <w:rFonts w:ascii="Arial" w:eastAsia="Times New Roman" w:hAnsi="Arial" w:cs="Arial"/>
          <w:sz w:val="18"/>
          <w:szCs w:val="18"/>
        </w:rPr>
      </w:pPr>
      <w:r w:rsidRPr="00B97B9C">
        <w:rPr>
          <w:rFonts w:ascii="Arial" w:eastAsia="Times New Roman" w:hAnsi="Arial" w:cs="Arial"/>
          <w:sz w:val="18"/>
          <w:szCs w:val="18"/>
        </w:rPr>
        <w:t xml:space="preserve">.............................. </w:t>
      </w:r>
      <w:r w:rsidRPr="00B97B9C">
        <w:rPr>
          <w:rFonts w:ascii="Arial" w:eastAsia="Times New Roman" w:hAnsi="Arial" w:cs="Arial"/>
          <w:sz w:val="16"/>
          <w:szCs w:val="16"/>
        </w:rPr>
        <w:t xml:space="preserve"> dnia</w:t>
      </w:r>
      <w:r w:rsidRPr="00B97B9C">
        <w:rPr>
          <w:rFonts w:ascii="Arial" w:eastAsia="Times New Roman" w:hAnsi="Arial" w:cs="Arial"/>
          <w:sz w:val="18"/>
          <w:szCs w:val="18"/>
        </w:rPr>
        <w:t xml:space="preserve"> .......................</w:t>
      </w:r>
    </w:p>
    <w:p w:rsidR="00E63FE4" w:rsidRPr="00B97B9C" w:rsidRDefault="00E63FE4" w:rsidP="00E63FE4">
      <w:pPr>
        <w:tabs>
          <w:tab w:val="center" w:pos="4536"/>
          <w:tab w:val="right" w:pos="9072"/>
        </w:tabs>
        <w:spacing w:after="0" w:line="240" w:lineRule="auto"/>
        <w:rPr>
          <w:rFonts w:ascii="Arial" w:eastAsia="Times New Roman" w:hAnsi="Arial" w:cs="Arial"/>
          <w:sz w:val="18"/>
          <w:szCs w:val="18"/>
        </w:rPr>
      </w:pPr>
    </w:p>
    <w:p w:rsidR="00E63FE4" w:rsidRPr="00B97B9C" w:rsidRDefault="00E63FE4" w:rsidP="00E63FE4">
      <w:pPr>
        <w:autoSpaceDE w:val="0"/>
        <w:autoSpaceDN w:val="0"/>
        <w:adjustRightInd w:val="0"/>
        <w:spacing w:after="0" w:line="271" w:lineRule="auto"/>
        <w:jc w:val="both"/>
        <w:rPr>
          <w:rFonts w:ascii="Arial" w:eastAsia="Times New Roman" w:hAnsi="Arial" w:cs="Arial"/>
        </w:rPr>
      </w:pPr>
      <w:r w:rsidRPr="00B97B9C">
        <w:rPr>
          <w:rFonts w:ascii="Arial" w:eastAsia="Times New Roman" w:hAnsi="Arial" w:cs="Arial"/>
        </w:rPr>
        <w:tab/>
      </w:r>
      <w:r w:rsidRPr="00B97B9C">
        <w:rPr>
          <w:rFonts w:ascii="Arial" w:eastAsia="Times New Roman" w:hAnsi="Arial" w:cs="Arial"/>
        </w:rPr>
        <w:tab/>
      </w:r>
      <w:r w:rsidRPr="00B97B9C">
        <w:rPr>
          <w:rFonts w:ascii="Arial" w:eastAsia="Times New Roman" w:hAnsi="Arial" w:cs="Arial"/>
        </w:rPr>
        <w:tab/>
      </w:r>
      <w:r w:rsidRPr="00B97B9C">
        <w:rPr>
          <w:rFonts w:ascii="Arial" w:eastAsia="Times New Roman" w:hAnsi="Arial" w:cs="Arial"/>
        </w:rPr>
        <w:tab/>
      </w:r>
      <w:r w:rsidRPr="00B97B9C">
        <w:rPr>
          <w:rFonts w:ascii="Arial" w:eastAsia="Times New Roman" w:hAnsi="Arial" w:cs="Arial"/>
        </w:rPr>
        <w:tab/>
      </w:r>
      <w:r w:rsidRPr="00B97B9C">
        <w:rPr>
          <w:rFonts w:ascii="Arial" w:eastAsia="Times New Roman" w:hAnsi="Arial" w:cs="Arial"/>
        </w:rPr>
        <w:tab/>
      </w:r>
      <w:r w:rsidRPr="00B97B9C">
        <w:rPr>
          <w:rFonts w:ascii="Arial" w:eastAsia="Times New Roman" w:hAnsi="Arial" w:cs="Arial"/>
        </w:rPr>
        <w:tab/>
      </w:r>
      <w:r w:rsidRPr="00B97B9C">
        <w:rPr>
          <w:rFonts w:ascii="Arial" w:eastAsia="Times New Roman" w:hAnsi="Arial" w:cs="Arial"/>
        </w:rPr>
        <w:tab/>
        <w:t>……………………………………….</w:t>
      </w:r>
    </w:p>
    <w:p w:rsidR="00E63FE4" w:rsidRPr="00B97B9C" w:rsidRDefault="00E63FE4" w:rsidP="00E63FE4">
      <w:pPr>
        <w:autoSpaceDE w:val="0"/>
        <w:autoSpaceDN w:val="0"/>
        <w:adjustRightInd w:val="0"/>
        <w:spacing w:after="0" w:line="271" w:lineRule="auto"/>
        <w:jc w:val="right"/>
        <w:rPr>
          <w:rFonts w:ascii="Times New Roman" w:eastAsia="Times New Roman" w:hAnsi="Times New Roman" w:cs="Times New Roman"/>
          <w:b/>
          <w:i/>
          <w:sz w:val="18"/>
          <w:szCs w:val="18"/>
        </w:rPr>
      </w:pPr>
      <w:r w:rsidRPr="00B97B9C">
        <w:rPr>
          <w:rFonts w:ascii="Times New Roman" w:eastAsia="Times New Roman" w:hAnsi="Times New Roman" w:cs="Times New Roman"/>
          <w:b/>
          <w:i/>
          <w:sz w:val="18"/>
          <w:szCs w:val="18"/>
        </w:rPr>
        <w:t>Podpis podmiotu udostępniającego zasoby</w:t>
      </w:r>
    </w:p>
    <w:p w:rsidR="00E63FE4" w:rsidRPr="00B97B9C" w:rsidRDefault="00E63FE4" w:rsidP="00E63FE4">
      <w:pPr>
        <w:autoSpaceDE w:val="0"/>
        <w:autoSpaceDN w:val="0"/>
        <w:adjustRightInd w:val="0"/>
        <w:spacing w:after="0" w:line="271" w:lineRule="auto"/>
        <w:jc w:val="right"/>
        <w:rPr>
          <w:rFonts w:ascii="Arial" w:eastAsia="Times New Roman" w:hAnsi="Arial" w:cs="Arial"/>
          <w:b/>
          <w:sz w:val="18"/>
          <w:szCs w:val="18"/>
        </w:rPr>
      </w:pPr>
    </w:p>
    <w:p w:rsidR="00E63FE4" w:rsidRPr="00E63FE4" w:rsidRDefault="00E63FE4" w:rsidP="00E63FE4">
      <w:pPr>
        <w:suppressAutoHyphens/>
        <w:spacing w:after="120" w:line="240" w:lineRule="auto"/>
        <w:jc w:val="both"/>
        <w:rPr>
          <w:rFonts w:ascii="Calibri" w:eastAsia="Calibri" w:hAnsi="Calibri" w:cs="Times New Roman"/>
          <w:b/>
          <w:i/>
          <w:iCs/>
          <w:color w:val="FF0000"/>
          <w:sz w:val="20"/>
          <w:szCs w:val="20"/>
        </w:rPr>
      </w:pPr>
      <w:r w:rsidRPr="00B97B9C">
        <w:rPr>
          <w:rFonts w:ascii="Calibri" w:eastAsia="Calibri" w:hAnsi="Calibri" w:cs="Times New Roman"/>
          <w:b/>
          <w:i/>
          <w:iCs/>
          <w:color w:val="FF0000"/>
          <w:sz w:val="20"/>
          <w:szCs w:val="20"/>
        </w:rPr>
        <w:lastRenderedPageBreak/>
        <w:t xml:space="preserve">Zobowiązanie musi być opatrzone przez osobę lub osoby uprawnione do reprezentowania firmy kwalifikowanym podpisem elektronicznym </w:t>
      </w:r>
      <w:r w:rsidRPr="00E63FE4">
        <w:rPr>
          <w:rFonts w:ascii="Calibri" w:eastAsia="Calibri" w:hAnsi="Calibri" w:cs="Times New Roman"/>
          <w:b/>
          <w:i/>
          <w:iCs/>
          <w:color w:val="FF0000"/>
          <w:sz w:val="20"/>
          <w:szCs w:val="20"/>
        </w:rPr>
        <w:t>lub podpisem zaufanym lub podpisem osobistym.</w:t>
      </w:r>
    </w:p>
    <w:p w:rsidR="00E63FE4" w:rsidRPr="00B97B9C" w:rsidRDefault="00E63FE4" w:rsidP="00E63FE4">
      <w:pPr>
        <w:suppressAutoHyphens/>
        <w:spacing w:after="120" w:line="240" w:lineRule="auto"/>
        <w:jc w:val="both"/>
        <w:rPr>
          <w:rFonts w:ascii="Calibri" w:eastAsia="Calibri" w:hAnsi="Calibri" w:cs="Times New Roman"/>
          <w:b/>
          <w:i/>
          <w:iCs/>
          <w:color w:val="FF0000"/>
          <w:sz w:val="20"/>
          <w:szCs w:val="20"/>
        </w:rPr>
      </w:pPr>
    </w:p>
    <w:p w:rsidR="00E63FE4" w:rsidRPr="00B97B9C" w:rsidRDefault="00E63FE4" w:rsidP="00E63FE4">
      <w:pPr>
        <w:suppressAutoHyphens/>
        <w:spacing w:after="0" w:line="360" w:lineRule="auto"/>
        <w:rPr>
          <w:rFonts w:ascii="Times New Roman" w:eastAsia="Calibri" w:hAnsi="Times New Roman" w:cs="Times New Roman"/>
          <w:sz w:val="24"/>
          <w:szCs w:val="24"/>
        </w:rPr>
      </w:pPr>
    </w:p>
    <w:p w:rsidR="00E63FE4" w:rsidRPr="00B97B9C" w:rsidRDefault="00E63FE4" w:rsidP="00E63FE4">
      <w:pPr>
        <w:autoSpaceDE w:val="0"/>
        <w:autoSpaceDN w:val="0"/>
        <w:adjustRightInd w:val="0"/>
        <w:spacing w:after="0" w:line="271" w:lineRule="auto"/>
        <w:jc w:val="right"/>
        <w:rPr>
          <w:rFonts w:ascii="Arial" w:eastAsia="Times New Roman" w:hAnsi="Arial" w:cs="Arial"/>
        </w:rPr>
      </w:pPr>
    </w:p>
    <w:p w:rsidR="00E63FE4" w:rsidRPr="00B97B9C" w:rsidRDefault="00E63FE4" w:rsidP="00E63FE4">
      <w:pPr>
        <w:autoSpaceDE w:val="0"/>
        <w:autoSpaceDN w:val="0"/>
        <w:adjustRightInd w:val="0"/>
        <w:spacing w:after="0" w:line="271" w:lineRule="auto"/>
        <w:jc w:val="both"/>
        <w:rPr>
          <w:rFonts w:ascii="Arial" w:eastAsia="Verdana,Italic" w:hAnsi="Arial" w:cs="Arial"/>
          <w:i/>
          <w:iCs/>
          <w:sz w:val="16"/>
          <w:szCs w:val="16"/>
        </w:rPr>
      </w:pPr>
      <w:r w:rsidRPr="00B97B9C">
        <w:rPr>
          <w:rFonts w:ascii="Arial" w:eastAsia="Verdana,Italic" w:hAnsi="Arial" w:cs="Arial"/>
          <w:i/>
          <w:iCs/>
          <w:sz w:val="16"/>
          <w:szCs w:val="16"/>
        </w:rPr>
        <w:t>UWAGA:</w:t>
      </w:r>
    </w:p>
    <w:p w:rsidR="00E63FE4" w:rsidRPr="00B97B9C" w:rsidRDefault="00E63FE4" w:rsidP="00E63FE4">
      <w:pPr>
        <w:autoSpaceDE w:val="0"/>
        <w:autoSpaceDN w:val="0"/>
        <w:adjustRightInd w:val="0"/>
        <w:spacing w:after="0" w:line="240" w:lineRule="auto"/>
        <w:jc w:val="both"/>
        <w:rPr>
          <w:rFonts w:ascii="Arial" w:eastAsia="Verdana,Italic" w:hAnsi="Arial" w:cs="Arial"/>
          <w:i/>
          <w:iCs/>
          <w:sz w:val="16"/>
          <w:szCs w:val="16"/>
        </w:rPr>
      </w:pPr>
      <w:r w:rsidRPr="00B97B9C">
        <w:rPr>
          <w:rFonts w:ascii="Arial" w:eastAsia="Verdana,Italic" w:hAnsi="Arial" w:cs="Arial"/>
          <w:i/>
          <w:iCs/>
          <w:sz w:val="16"/>
          <w:szCs w:val="16"/>
        </w:rPr>
        <w:t>Zamiast niniejszego Formularza można przedstawić inne dokumenty, w szczególności:</w:t>
      </w:r>
    </w:p>
    <w:p w:rsidR="00E63FE4" w:rsidRPr="00B97B9C" w:rsidRDefault="00E63FE4" w:rsidP="00E63FE4">
      <w:pPr>
        <w:numPr>
          <w:ilvl w:val="0"/>
          <w:numId w:val="20"/>
        </w:numPr>
        <w:autoSpaceDE w:val="0"/>
        <w:autoSpaceDN w:val="0"/>
        <w:adjustRightInd w:val="0"/>
        <w:spacing w:after="0" w:line="240" w:lineRule="auto"/>
        <w:ind w:left="284" w:hanging="284"/>
        <w:jc w:val="both"/>
        <w:rPr>
          <w:rFonts w:ascii="Arial" w:eastAsia="Verdana,Italic" w:hAnsi="Arial" w:cs="Arial"/>
          <w:i/>
          <w:iCs/>
          <w:sz w:val="16"/>
          <w:szCs w:val="16"/>
        </w:rPr>
      </w:pPr>
      <w:r w:rsidRPr="00B97B9C">
        <w:rPr>
          <w:rFonts w:ascii="Arial" w:eastAsia="Verdana,Italic" w:hAnsi="Arial" w:cs="Arial"/>
          <w:i/>
          <w:iCs/>
          <w:sz w:val="16"/>
          <w:szCs w:val="16"/>
        </w:rPr>
        <w:t xml:space="preserve">pisemne zobowiązanie podmiotu, o którym mowa w art. 118 ustawy </w:t>
      </w:r>
      <w:proofErr w:type="spellStart"/>
      <w:r w:rsidRPr="00B97B9C">
        <w:rPr>
          <w:rFonts w:ascii="Arial" w:eastAsia="Verdana,Italic" w:hAnsi="Arial" w:cs="Arial"/>
          <w:i/>
          <w:iCs/>
          <w:sz w:val="16"/>
          <w:szCs w:val="16"/>
        </w:rPr>
        <w:t>Pzp</w:t>
      </w:r>
      <w:proofErr w:type="spellEnd"/>
    </w:p>
    <w:p w:rsidR="00E63FE4" w:rsidRPr="00B97B9C" w:rsidRDefault="00E63FE4" w:rsidP="00E63FE4">
      <w:pPr>
        <w:numPr>
          <w:ilvl w:val="0"/>
          <w:numId w:val="20"/>
        </w:numPr>
        <w:autoSpaceDE w:val="0"/>
        <w:autoSpaceDN w:val="0"/>
        <w:adjustRightInd w:val="0"/>
        <w:spacing w:after="0" w:line="240" w:lineRule="auto"/>
        <w:ind w:left="284" w:hanging="284"/>
        <w:jc w:val="both"/>
        <w:rPr>
          <w:rFonts w:ascii="Arial" w:eastAsia="Verdana,Italic" w:hAnsi="Arial" w:cs="Arial"/>
          <w:i/>
          <w:iCs/>
          <w:sz w:val="16"/>
          <w:szCs w:val="16"/>
        </w:rPr>
      </w:pPr>
      <w:r w:rsidRPr="00B97B9C">
        <w:rPr>
          <w:rFonts w:ascii="Arial" w:eastAsia="Verdana,Italic" w:hAnsi="Arial" w:cs="Arial"/>
          <w:i/>
          <w:iCs/>
          <w:sz w:val="16"/>
          <w:szCs w:val="16"/>
        </w:rPr>
        <w:t>dokumenty dotyczące:</w:t>
      </w:r>
    </w:p>
    <w:p w:rsidR="00E63FE4" w:rsidRPr="00B97B9C" w:rsidRDefault="00E63FE4" w:rsidP="00E63FE4">
      <w:pPr>
        <w:numPr>
          <w:ilvl w:val="1"/>
          <w:numId w:val="20"/>
        </w:numPr>
        <w:autoSpaceDE w:val="0"/>
        <w:autoSpaceDN w:val="0"/>
        <w:adjustRightInd w:val="0"/>
        <w:spacing w:after="0" w:line="240" w:lineRule="auto"/>
        <w:ind w:left="567" w:hanging="283"/>
        <w:contextualSpacing/>
        <w:jc w:val="both"/>
        <w:rPr>
          <w:rFonts w:ascii="Arial" w:eastAsia="Times New Roman" w:hAnsi="Arial" w:cs="Arial"/>
          <w:i/>
          <w:iCs/>
          <w:color w:val="000000"/>
          <w:sz w:val="16"/>
          <w:szCs w:val="16"/>
        </w:rPr>
      </w:pPr>
      <w:r w:rsidRPr="00B97B9C">
        <w:rPr>
          <w:rFonts w:ascii="Arial" w:eastAsia="Times New Roman" w:hAnsi="Arial" w:cs="Arial"/>
          <w:i/>
          <w:iCs/>
          <w:color w:val="000000"/>
          <w:sz w:val="16"/>
          <w:szCs w:val="16"/>
        </w:rPr>
        <w:t>zakresu dostępnych wykonawcy zasobów innego podmiotu;</w:t>
      </w:r>
    </w:p>
    <w:p w:rsidR="00E63FE4" w:rsidRPr="00B97B9C" w:rsidRDefault="00E63FE4" w:rsidP="00E63FE4">
      <w:pPr>
        <w:numPr>
          <w:ilvl w:val="1"/>
          <w:numId w:val="20"/>
        </w:numPr>
        <w:autoSpaceDE w:val="0"/>
        <w:autoSpaceDN w:val="0"/>
        <w:adjustRightInd w:val="0"/>
        <w:spacing w:after="0" w:line="240" w:lineRule="auto"/>
        <w:ind w:left="567" w:hanging="283"/>
        <w:contextualSpacing/>
        <w:jc w:val="both"/>
        <w:rPr>
          <w:rFonts w:ascii="Arial" w:eastAsia="Times New Roman" w:hAnsi="Arial" w:cs="Arial"/>
          <w:i/>
          <w:iCs/>
          <w:color w:val="000000"/>
          <w:sz w:val="16"/>
          <w:szCs w:val="16"/>
        </w:rPr>
      </w:pPr>
      <w:r w:rsidRPr="00B97B9C">
        <w:rPr>
          <w:rFonts w:ascii="Arial" w:eastAsia="Times New Roman" w:hAnsi="Arial" w:cs="Arial"/>
          <w:i/>
          <w:iCs/>
          <w:color w:val="000000"/>
          <w:sz w:val="16"/>
          <w:szCs w:val="16"/>
        </w:rPr>
        <w:t>sposobu wykorzystania zasobów innego podmiotu, przez Wykonawcę przy wykonywaniu zamówienia publicznego;</w:t>
      </w:r>
    </w:p>
    <w:p w:rsidR="00E63FE4" w:rsidRPr="00B97B9C" w:rsidRDefault="00E63FE4" w:rsidP="00E63FE4">
      <w:pPr>
        <w:numPr>
          <w:ilvl w:val="1"/>
          <w:numId w:val="20"/>
        </w:numPr>
        <w:autoSpaceDE w:val="0"/>
        <w:autoSpaceDN w:val="0"/>
        <w:adjustRightInd w:val="0"/>
        <w:spacing w:after="0" w:line="240" w:lineRule="auto"/>
        <w:ind w:left="567" w:hanging="283"/>
        <w:contextualSpacing/>
        <w:jc w:val="both"/>
        <w:rPr>
          <w:rFonts w:ascii="Arial" w:eastAsia="Times New Roman" w:hAnsi="Arial" w:cs="Arial"/>
          <w:i/>
          <w:iCs/>
          <w:color w:val="000000"/>
          <w:sz w:val="16"/>
          <w:szCs w:val="16"/>
        </w:rPr>
      </w:pPr>
      <w:r w:rsidRPr="00B97B9C">
        <w:rPr>
          <w:rFonts w:ascii="Arial" w:eastAsia="Times New Roman" w:hAnsi="Arial" w:cs="Arial"/>
          <w:i/>
          <w:iCs/>
          <w:color w:val="000000"/>
          <w:sz w:val="16"/>
          <w:szCs w:val="16"/>
        </w:rPr>
        <w:t>zakresu i okresu udziału innego podmiotu przy wykonywaniu zamówienia;</w:t>
      </w:r>
    </w:p>
    <w:p w:rsidR="00E63FE4" w:rsidRPr="00B97B9C" w:rsidRDefault="00E63FE4" w:rsidP="00E63FE4">
      <w:pPr>
        <w:numPr>
          <w:ilvl w:val="1"/>
          <w:numId w:val="20"/>
        </w:numPr>
        <w:autoSpaceDE w:val="0"/>
        <w:autoSpaceDN w:val="0"/>
        <w:adjustRightInd w:val="0"/>
        <w:spacing w:after="0" w:line="240" w:lineRule="auto"/>
        <w:ind w:left="567" w:hanging="283"/>
        <w:contextualSpacing/>
        <w:jc w:val="both"/>
        <w:rPr>
          <w:rFonts w:ascii="Arial" w:eastAsia="Times New Roman" w:hAnsi="Arial" w:cs="Arial"/>
          <w:i/>
          <w:iCs/>
          <w:color w:val="000000"/>
          <w:sz w:val="16"/>
          <w:szCs w:val="16"/>
        </w:rPr>
      </w:pPr>
      <w:r w:rsidRPr="00B97B9C">
        <w:rPr>
          <w:rFonts w:ascii="Arial" w:eastAsia="Times New Roman" w:hAnsi="Arial" w:cs="Arial"/>
          <w:i/>
          <w:iCs/>
          <w:color w:val="000000"/>
          <w:sz w:val="16"/>
          <w:szCs w:val="16"/>
        </w:rPr>
        <w:t>czy podmiot, na zdolnościach którego wykonawca polega w odniesieniu do warunków udziału w postępowaniu dotyczących wykształcenia, kwalifikacji zawodowych lub doświadczenia, zrealizuje roboty budowalne, których wskazane zdolności dotyczą.</w:t>
      </w:r>
    </w:p>
    <w:p w:rsidR="00E63FE4" w:rsidRPr="00B97B9C" w:rsidRDefault="00E63FE4" w:rsidP="00E63FE4">
      <w:pPr>
        <w:spacing w:after="0" w:line="271" w:lineRule="auto"/>
        <w:rPr>
          <w:rFonts w:ascii="Arial" w:eastAsia="Times New Roman" w:hAnsi="Arial" w:cs="Arial"/>
        </w:rPr>
      </w:pPr>
      <w:r w:rsidRPr="00B97B9C">
        <w:rPr>
          <w:rFonts w:ascii="Arial" w:eastAsia="Times New Roman" w:hAnsi="Arial" w:cs="Arial"/>
        </w:rPr>
        <w:t>_______________________</w:t>
      </w:r>
    </w:p>
    <w:p w:rsidR="00E63FE4" w:rsidRPr="00B97B9C" w:rsidRDefault="00E63FE4" w:rsidP="00E63FE4">
      <w:pPr>
        <w:spacing w:after="0" w:line="271" w:lineRule="auto"/>
        <w:rPr>
          <w:rFonts w:ascii="Arial" w:eastAsia="Times New Roman" w:hAnsi="Arial" w:cs="Arial"/>
          <w:i/>
          <w:sz w:val="16"/>
          <w:szCs w:val="16"/>
        </w:rPr>
      </w:pPr>
      <w:r w:rsidRPr="00B97B9C">
        <w:rPr>
          <w:rFonts w:ascii="Arial" w:eastAsia="Times New Roman" w:hAnsi="Arial" w:cs="Arial"/>
          <w:sz w:val="16"/>
          <w:szCs w:val="16"/>
        </w:rPr>
        <w:t xml:space="preserve">* </w:t>
      </w:r>
      <w:r w:rsidRPr="00B97B9C">
        <w:rPr>
          <w:rFonts w:ascii="Arial" w:eastAsia="Times New Roman" w:hAnsi="Arial" w:cs="Arial"/>
          <w:i/>
          <w:sz w:val="16"/>
          <w:szCs w:val="16"/>
        </w:rPr>
        <w:t>- niepotrzebne skreślić</w:t>
      </w:r>
    </w:p>
    <w:p w:rsidR="00E63FE4" w:rsidRPr="00B97B9C" w:rsidRDefault="00E63FE4" w:rsidP="00E63FE4">
      <w:pPr>
        <w:suppressAutoHyphens/>
        <w:spacing w:after="0" w:line="276" w:lineRule="auto"/>
        <w:rPr>
          <w:rFonts w:ascii="Times New Roman" w:eastAsia="Calibri" w:hAnsi="Times New Roman" w:cs="Times New Roman"/>
          <w:i/>
          <w:sz w:val="24"/>
          <w:szCs w:val="24"/>
        </w:rPr>
      </w:pPr>
    </w:p>
    <w:p w:rsidR="00E63FE4" w:rsidRPr="00B97B9C" w:rsidRDefault="00E63FE4" w:rsidP="00E63FE4"/>
    <w:p w:rsidR="00E63FE4" w:rsidRPr="00B97B9C" w:rsidRDefault="00E63FE4" w:rsidP="00E63FE4"/>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Default="00E63FE4" w:rsidP="00B97B9C">
      <w:pPr>
        <w:autoSpaceDE w:val="0"/>
        <w:autoSpaceDN w:val="0"/>
        <w:adjustRightInd w:val="0"/>
        <w:spacing w:after="0" w:line="240" w:lineRule="auto"/>
        <w:rPr>
          <w:rFonts w:ascii="Cambria" w:hAnsi="Cambria" w:cs="Cambria"/>
          <w:b/>
          <w:color w:val="000000"/>
          <w:sz w:val="24"/>
          <w:szCs w:val="24"/>
        </w:rPr>
      </w:pPr>
    </w:p>
    <w:p w:rsidR="00E63FE4" w:rsidRPr="00B97B9C" w:rsidRDefault="00E63FE4" w:rsidP="00B97B9C">
      <w:pPr>
        <w:autoSpaceDE w:val="0"/>
        <w:autoSpaceDN w:val="0"/>
        <w:adjustRightInd w:val="0"/>
        <w:spacing w:after="0" w:line="240" w:lineRule="auto"/>
        <w:rPr>
          <w:rFonts w:ascii="Cambria" w:hAnsi="Cambria" w:cs="Cambria"/>
          <w:b/>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b/>
          <w:color w:val="000000"/>
          <w:sz w:val="24"/>
          <w:szCs w:val="24"/>
        </w:rPr>
      </w:pPr>
      <w:r w:rsidRPr="00B97B9C">
        <w:rPr>
          <w:rFonts w:ascii="Cambria" w:hAnsi="Cambria" w:cs="Cambria"/>
          <w:b/>
          <w:color w:val="000000"/>
          <w:sz w:val="24"/>
          <w:szCs w:val="24"/>
        </w:rPr>
        <w:t>ZP.271.</w:t>
      </w:r>
      <w:r w:rsidR="00E63FE4">
        <w:rPr>
          <w:rFonts w:ascii="Cambria" w:hAnsi="Cambria" w:cs="Cambria"/>
          <w:b/>
          <w:color w:val="000000"/>
          <w:sz w:val="24"/>
          <w:szCs w:val="24"/>
        </w:rPr>
        <w:t>2</w:t>
      </w:r>
      <w:r w:rsidRPr="00B97B9C">
        <w:rPr>
          <w:rFonts w:ascii="Cambria" w:hAnsi="Cambria" w:cs="Cambria"/>
          <w:b/>
          <w:color w:val="000000"/>
          <w:sz w:val="24"/>
          <w:szCs w:val="24"/>
        </w:rPr>
        <w:t>5.2024</w:t>
      </w:r>
      <w:r w:rsidRPr="00B97B9C">
        <w:rPr>
          <w:rFonts w:ascii="Cambria" w:hAnsi="Cambria" w:cs="Cambria"/>
          <w:color w:val="000000"/>
          <w:sz w:val="24"/>
          <w:szCs w:val="24"/>
        </w:rPr>
        <w:tab/>
      </w:r>
      <w:r w:rsidRPr="00B97B9C">
        <w:rPr>
          <w:rFonts w:ascii="Cambria" w:hAnsi="Cambria" w:cs="Cambria"/>
          <w:color w:val="000000"/>
          <w:sz w:val="24"/>
          <w:szCs w:val="24"/>
        </w:rPr>
        <w:tab/>
      </w:r>
      <w:r w:rsidRPr="00B97B9C">
        <w:rPr>
          <w:rFonts w:ascii="Cambria" w:hAnsi="Cambria" w:cs="Cambria"/>
          <w:color w:val="000000"/>
          <w:sz w:val="24"/>
          <w:szCs w:val="24"/>
        </w:rPr>
        <w:tab/>
      </w:r>
      <w:r w:rsidRPr="00B97B9C">
        <w:rPr>
          <w:rFonts w:ascii="Cambria" w:hAnsi="Cambria" w:cs="Cambria"/>
          <w:color w:val="000000"/>
          <w:sz w:val="24"/>
          <w:szCs w:val="24"/>
        </w:rPr>
        <w:tab/>
      </w:r>
      <w:r w:rsidRPr="00B97B9C">
        <w:rPr>
          <w:rFonts w:ascii="Cambria" w:hAnsi="Cambria" w:cs="Cambria"/>
          <w:color w:val="000000"/>
          <w:sz w:val="24"/>
          <w:szCs w:val="24"/>
        </w:rPr>
        <w:tab/>
      </w:r>
      <w:r w:rsidRPr="00B97B9C">
        <w:rPr>
          <w:rFonts w:ascii="Cambria" w:hAnsi="Cambria" w:cs="Cambria"/>
          <w:color w:val="000000"/>
          <w:sz w:val="24"/>
          <w:szCs w:val="24"/>
        </w:rPr>
        <w:tab/>
      </w:r>
      <w:r w:rsidRPr="00B97B9C">
        <w:rPr>
          <w:rFonts w:ascii="Cambria" w:hAnsi="Cambria" w:cs="Cambria"/>
          <w:b/>
          <w:color w:val="000000"/>
          <w:sz w:val="24"/>
          <w:szCs w:val="24"/>
        </w:rPr>
        <w:t xml:space="preserve">Załącznik nr 8 do SWZ </w:t>
      </w:r>
    </w:p>
    <w:p w:rsidR="00B97B9C" w:rsidRPr="00B97B9C" w:rsidRDefault="00B97B9C" w:rsidP="00B97B9C">
      <w:pPr>
        <w:autoSpaceDE w:val="0"/>
        <w:autoSpaceDN w:val="0"/>
        <w:adjustRightInd w:val="0"/>
        <w:spacing w:after="0" w:line="240" w:lineRule="auto"/>
        <w:rPr>
          <w:rFonts w:ascii="Cambria" w:hAnsi="Cambria" w:cs="Cambria"/>
          <w:color w:val="FF0000"/>
          <w:sz w:val="24"/>
          <w:szCs w:val="24"/>
        </w:rPr>
      </w:pPr>
    </w:p>
    <w:p w:rsidR="00B97B9C" w:rsidRPr="00B97B9C" w:rsidRDefault="00B97B9C" w:rsidP="00B97B9C">
      <w:pPr>
        <w:autoSpaceDE w:val="0"/>
        <w:autoSpaceDN w:val="0"/>
        <w:adjustRightInd w:val="0"/>
        <w:spacing w:after="0" w:line="240" w:lineRule="auto"/>
        <w:rPr>
          <w:rFonts w:ascii="Cambria" w:hAnsi="Cambria" w:cs="Cambria"/>
          <w:color w:val="FF0000"/>
          <w:sz w:val="24"/>
          <w:szCs w:val="24"/>
        </w:rPr>
      </w:pPr>
      <w:r w:rsidRPr="00B97B9C">
        <w:rPr>
          <w:rFonts w:ascii="Cambria" w:hAnsi="Cambria" w:cs="Cambria"/>
          <w:color w:val="FF0000"/>
          <w:sz w:val="24"/>
          <w:szCs w:val="24"/>
        </w:rPr>
        <w:t>(Wypełniają podmioty wspólnie ubiegające się o udzielenie zamówienia publicznego np. konsorcjum , spółka cywilna )</w:t>
      </w:r>
    </w:p>
    <w:p w:rsidR="00B97B9C" w:rsidRPr="00B97B9C" w:rsidRDefault="00B97B9C" w:rsidP="00B97B9C">
      <w:pPr>
        <w:autoSpaceDE w:val="0"/>
        <w:autoSpaceDN w:val="0"/>
        <w:adjustRightInd w:val="0"/>
        <w:spacing w:after="0" w:line="240" w:lineRule="auto"/>
        <w:rPr>
          <w:rFonts w:ascii="Cambria" w:hAnsi="Cambria" w:cs="Cambria"/>
          <w:color w:val="000000"/>
          <w:sz w:val="24"/>
          <w:szCs w:val="24"/>
        </w:rPr>
      </w:pP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b/>
          <w:bCs/>
          <w:color w:val="000000"/>
          <w:sz w:val="23"/>
          <w:szCs w:val="23"/>
        </w:rPr>
        <w:t xml:space="preserve">PODMIOTY W IMIENIU KTÓRYCH SKŁADANE JEST OŚWIADCZENIE: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color w:val="000000"/>
          <w:sz w:val="23"/>
          <w:szCs w:val="23"/>
        </w:rPr>
        <w:t xml:space="preserve">1.…………………………………………………..…..…………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color w:val="000000"/>
          <w:sz w:val="23"/>
          <w:szCs w:val="23"/>
        </w:rPr>
        <w:t xml:space="preserve">…………………………………………………..…..…………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i/>
          <w:iCs/>
          <w:color w:val="000000"/>
          <w:sz w:val="23"/>
          <w:szCs w:val="23"/>
        </w:rPr>
        <w:t xml:space="preserve">(pełna nazwa/firma, adres, w zależności od podmiotu: NIP/PESEL, KRS/CEIDG)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color w:val="000000"/>
          <w:sz w:val="23"/>
          <w:szCs w:val="23"/>
        </w:rPr>
        <w:t xml:space="preserve">2.…………………………………………………..…..…………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color w:val="000000"/>
          <w:sz w:val="23"/>
          <w:szCs w:val="23"/>
        </w:rPr>
        <w:t xml:space="preserve">…………………………………………………..…..…………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i/>
          <w:iCs/>
          <w:color w:val="000000"/>
          <w:sz w:val="23"/>
          <w:szCs w:val="23"/>
        </w:rPr>
        <w:t xml:space="preserve">(pełna nazwa/firma, adres, w zależności od podmiotu: NIP/PESEL, KRS/CEIDG)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color w:val="000000"/>
          <w:sz w:val="23"/>
          <w:szCs w:val="23"/>
        </w:rPr>
        <w:t xml:space="preserve">reprezentowane przez: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color w:val="000000"/>
          <w:sz w:val="23"/>
          <w:szCs w:val="23"/>
        </w:rPr>
        <w:t xml:space="preserve">…………………………………………………..…..…………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color w:val="000000"/>
          <w:sz w:val="23"/>
          <w:szCs w:val="23"/>
        </w:rPr>
        <w:t xml:space="preserv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886"/>
      </w:tblGrid>
      <w:tr w:rsidR="00B97B9C" w:rsidRPr="00B97B9C" w:rsidTr="00B97B9C">
        <w:trPr>
          <w:trHeight w:val="467"/>
        </w:trPr>
        <w:tc>
          <w:tcPr>
            <w:tcW w:w="8886" w:type="dxa"/>
          </w:tcPr>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color w:val="000000"/>
                <w:sz w:val="23"/>
                <w:szCs w:val="23"/>
              </w:rPr>
              <w:t xml:space="preserve">(imię, nazwisko, stanowisko/podstawa do reprezentacji)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b/>
                <w:bCs/>
                <w:color w:val="000000"/>
                <w:sz w:val="23"/>
                <w:szCs w:val="23"/>
              </w:rPr>
              <w:t>Oświadczenie składane na podstawie art. 117 ust. 4 ustawy z dnia 11 września 2019 r. Prawo zamówień publicznych (</w:t>
            </w:r>
            <w:proofErr w:type="spellStart"/>
            <w:r w:rsidRPr="00B97B9C">
              <w:rPr>
                <w:rFonts w:ascii="Cambria" w:hAnsi="Cambria" w:cs="Cambria"/>
                <w:b/>
                <w:bCs/>
                <w:color w:val="000000"/>
                <w:sz w:val="23"/>
                <w:szCs w:val="23"/>
              </w:rPr>
              <w:t>t.j</w:t>
            </w:r>
            <w:proofErr w:type="spellEnd"/>
            <w:r w:rsidRPr="00B97B9C">
              <w:rPr>
                <w:rFonts w:ascii="Cambria" w:hAnsi="Cambria" w:cs="Cambria"/>
                <w:b/>
                <w:bCs/>
                <w:color w:val="000000"/>
                <w:sz w:val="23"/>
                <w:szCs w:val="23"/>
              </w:rPr>
              <w:t xml:space="preserve">.: Dz. U. z 2023 r., poz. 1605 z </w:t>
            </w:r>
            <w:proofErr w:type="spellStart"/>
            <w:r w:rsidRPr="00B97B9C">
              <w:rPr>
                <w:rFonts w:ascii="Cambria" w:hAnsi="Cambria" w:cs="Cambria"/>
                <w:b/>
                <w:bCs/>
                <w:color w:val="000000"/>
                <w:sz w:val="23"/>
                <w:szCs w:val="23"/>
              </w:rPr>
              <w:t>późn</w:t>
            </w:r>
            <w:proofErr w:type="spellEnd"/>
            <w:r w:rsidRPr="00B97B9C">
              <w:rPr>
                <w:rFonts w:ascii="Cambria" w:hAnsi="Cambria" w:cs="Cambria"/>
                <w:b/>
                <w:bCs/>
                <w:color w:val="000000"/>
                <w:sz w:val="23"/>
                <w:szCs w:val="23"/>
              </w:rPr>
              <w:t xml:space="preserve">. zm.) - dalej: ustawa </w:t>
            </w:r>
            <w:proofErr w:type="spellStart"/>
            <w:r w:rsidRPr="00B97B9C">
              <w:rPr>
                <w:rFonts w:ascii="Cambria" w:hAnsi="Cambria" w:cs="Cambria"/>
                <w:b/>
                <w:bCs/>
                <w:color w:val="000000"/>
                <w:sz w:val="23"/>
                <w:szCs w:val="23"/>
              </w:rPr>
              <w:t>Pzp</w:t>
            </w:r>
            <w:proofErr w:type="spellEnd"/>
            <w:r w:rsidRPr="00B97B9C">
              <w:rPr>
                <w:rFonts w:ascii="Cambria" w:hAnsi="Cambria" w:cs="Cambria"/>
                <w:b/>
                <w:bCs/>
                <w:color w:val="000000"/>
                <w:sz w:val="23"/>
                <w:szCs w:val="23"/>
              </w:rPr>
              <w:t xml:space="preserve"> </w:t>
            </w:r>
          </w:p>
        </w:tc>
      </w:tr>
    </w:tbl>
    <w:p w:rsidR="00B97B9C" w:rsidRPr="00B97B9C" w:rsidRDefault="00B97B9C" w:rsidP="00B97B9C">
      <w:pPr>
        <w:spacing w:after="0"/>
        <w:jc w:val="both"/>
        <w:rPr>
          <w:rFonts w:ascii="Times New Roman" w:eastAsia="Calibri" w:hAnsi="Times New Roman" w:cs="Times New Roman"/>
          <w:b/>
        </w:rPr>
      </w:pPr>
      <w:r w:rsidRPr="00B97B9C">
        <w:rPr>
          <w:rFonts w:ascii="Times New Roman" w:hAnsi="Times New Roman" w:cs="Times New Roman"/>
        </w:rPr>
        <w:t>Na potrzeby postępowania o udzielenie zamówienia publicznego którego przedmiotem jest:</w:t>
      </w:r>
      <w:r w:rsidR="00E63FE4" w:rsidRPr="00E63FE4">
        <w:rPr>
          <w:rFonts w:ascii="Times New Roman" w:hAnsi="Times New Roman" w:cs="Times New Roman"/>
          <w:b/>
        </w:rPr>
        <w:t xml:space="preserve"> </w:t>
      </w:r>
      <w:r w:rsidR="00E63FE4" w:rsidRPr="00C1211E">
        <w:rPr>
          <w:rFonts w:ascii="Times New Roman" w:hAnsi="Times New Roman" w:cs="Times New Roman"/>
          <w:b/>
        </w:rPr>
        <w:t>Opracowanie kompletnych dokumentacji projektowych bu</w:t>
      </w:r>
      <w:r w:rsidR="005920BD">
        <w:rPr>
          <w:rFonts w:ascii="Times New Roman" w:hAnsi="Times New Roman" w:cs="Times New Roman"/>
          <w:b/>
        </w:rPr>
        <w:t>dowlano- wykonawczych rozbudowy</w:t>
      </w:r>
      <w:r w:rsidR="00E63FE4" w:rsidRPr="00C1211E">
        <w:rPr>
          <w:rFonts w:ascii="Times New Roman" w:hAnsi="Times New Roman" w:cs="Times New Roman"/>
          <w:b/>
        </w:rPr>
        <w:t xml:space="preserve"> i budowy  dróg gminnych na terenie Gminy Wielka Wieś z podziałem na zadania, wraz z uzyskaniem wymaganych uzgodnień, decyzji, zezwoleń niezbędnych do ich realizacji</w:t>
      </w:r>
      <w:r w:rsidRPr="00B97B9C">
        <w:rPr>
          <w:rFonts w:ascii="Times New Roman" w:eastAsia="Calibri" w:hAnsi="Times New Roman" w:cs="Times New Roman"/>
          <w:b/>
        </w:rPr>
        <w:t>,</w:t>
      </w:r>
      <w:r w:rsidRPr="00B97B9C">
        <w:rPr>
          <w:rFonts w:ascii="Times New Roman" w:hAnsi="Times New Roman" w:cs="Times New Roman"/>
        </w:rPr>
        <w:t xml:space="preserve"> prowadzonego </w:t>
      </w:r>
      <w:r w:rsidRPr="00B97B9C">
        <w:rPr>
          <w:rFonts w:ascii="Times New Roman" w:hAnsi="Times New Roman" w:cs="Times New Roman"/>
          <w:b/>
          <w:bCs/>
        </w:rPr>
        <w:t>w t</w:t>
      </w:r>
      <w:r w:rsidR="00E63FE4">
        <w:rPr>
          <w:rFonts w:ascii="Times New Roman" w:hAnsi="Times New Roman" w:cs="Times New Roman"/>
          <w:b/>
          <w:bCs/>
        </w:rPr>
        <w:t>rybie podstawowym bez negocjacji</w:t>
      </w:r>
      <w:r w:rsidRPr="00B97B9C">
        <w:rPr>
          <w:rFonts w:ascii="Times New Roman" w:hAnsi="Times New Roman" w:cs="Times New Roman"/>
          <w:b/>
          <w:bCs/>
        </w:rPr>
        <w:t xml:space="preserve"> </w:t>
      </w:r>
      <w:r w:rsidRPr="00B97B9C">
        <w:rPr>
          <w:rFonts w:ascii="Times New Roman" w:hAnsi="Times New Roman" w:cs="Times New Roman"/>
        </w:rPr>
        <w:t xml:space="preserve">działając jako pełnomocnik podmiotów, w imieniu których składane jest oświadczenie oświadczam, że: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color w:val="000000"/>
          <w:sz w:val="23"/>
          <w:szCs w:val="23"/>
        </w:rPr>
        <w:t xml:space="preserve">Wykonawca: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color w:val="000000"/>
          <w:sz w:val="23"/>
          <w:szCs w:val="23"/>
        </w:rPr>
        <w:t xml:space="preserve">…………………………………………………..…..…………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i/>
          <w:iCs/>
          <w:color w:val="000000"/>
          <w:sz w:val="23"/>
          <w:szCs w:val="23"/>
        </w:rPr>
        <w:t xml:space="preserve">Wykona następujący zakres świadczenia wynikającego z umowy o zamówienie publiczne: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color w:val="000000"/>
          <w:sz w:val="23"/>
          <w:szCs w:val="23"/>
        </w:rPr>
        <w:t xml:space="preserve">…………………………………………………..…..………… …………………………………………………..…..…………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color w:val="000000"/>
          <w:sz w:val="23"/>
          <w:szCs w:val="23"/>
        </w:rPr>
        <w:t xml:space="preserve">…………………………………………………..…..………… </w:t>
      </w:r>
    </w:p>
    <w:p w:rsidR="00B97B9C" w:rsidRPr="00B97B9C" w:rsidRDefault="00B97B9C" w:rsidP="00B97B9C">
      <w:pPr>
        <w:autoSpaceDE w:val="0"/>
        <w:autoSpaceDN w:val="0"/>
        <w:adjustRightInd w:val="0"/>
        <w:spacing w:after="0" w:line="240" w:lineRule="auto"/>
        <w:rPr>
          <w:rFonts w:ascii="Cambria" w:hAnsi="Cambria" w:cs="Cambria"/>
          <w:i/>
          <w:iCs/>
          <w:color w:val="000000"/>
          <w:sz w:val="23"/>
          <w:szCs w:val="23"/>
        </w:rPr>
      </w:pP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i/>
          <w:iCs/>
          <w:color w:val="000000"/>
          <w:sz w:val="23"/>
          <w:szCs w:val="23"/>
        </w:rPr>
        <w:t xml:space="preserve">Wykonawca: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color w:val="000000"/>
          <w:sz w:val="23"/>
          <w:szCs w:val="23"/>
        </w:rPr>
        <w:t xml:space="preserve">…………………………………………………..…..…………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i/>
          <w:iCs/>
          <w:color w:val="000000"/>
          <w:sz w:val="23"/>
          <w:szCs w:val="23"/>
        </w:rPr>
        <w:t xml:space="preserve">Wykona następujący zakres świadczenia wynikającego z umowy o zamówienie publiczne: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color w:val="000000"/>
          <w:sz w:val="23"/>
          <w:szCs w:val="23"/>
        </w:rPr>
        <w:t xml:space="preserve">…………………………………………………..…..…………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color w:val="000000"/>
          <w:sz w:val="23"/>
          <w:szCs w:val="23"/>
        </w:rPr>
        <w:t xml:space="preserve">…………………………………………………..…..………… </w:t>
      </w: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p>
    <w:p w:rsidR="00B97B9C" w:rsidRPr="00B97B9C" w:rsidRDefault="00B97B9C" w:rsidP="00B97B9C">
      <w:pPr>
        <w:autoSpaceDE w:val="0"/>
        <w:autoSpaceDN w:val="0"/>
        <w:adjustRightInd w:val="0"/>
        <w:spacing w:after="0" w:line="240" w:lineRule="auto"/>
        <w:rPr>
          <w:rFonts w:ascii="Cambria" w:hAnsi="Cambria" w:cs="Cambria"/>
          <w:color w:val="000000"/>
          <w:sz w:val="23"/>
          <w:szCs w:val="23"/>
        </w:rPr>
      </w:pPr>
      <w:r w:rsidRPr="00B97B9C">
        <w:rPr>
          <w:rFonts w:ascii="Cambria" w:hAnsi="Cambria" w:cs="Cambria"/>
          <w:color w:val="000000"/>
          <w:sz w:val="23"/>
          <w:szCs w:val="23"/>
        </w:rPr>
        <w:t xml:space="preserve">Oświadczam, że wszystkie informacje podane w powyższych oświadczeniach są aktualne i zgodne z prawdą. </w:t>
      </w:r>
    </w:p>
    <w:p w:rsidR="00B97B9C" w:rsidRPr="00B97B9C" w:rsidRDefault="00B97B9C" w:rsidP="00B97B9C">
      <w:pPr>
        <w:autoSpaceDE w:val="0"/>
        <w:autoSpaceDN w:val="0"/>
        <w:adjustRightInd w:val="0"/>
        <w:spacing w:after="0" w:line="240" w:lineRule="auto"/>
        <w:ind w:left="4248" w:firstLine="708"/>
        <w:rPr>
          <w:rFonts w:ascii="Cambria" w:hAnsi="Cambria" w:cs="Cambria"/>
          <w:color w:val="000000"/>
          <w:sz w:val="23"/>
          <w:szCs w:val="23"/>
        </w:rPr>
      </w:pPr>
      <w:r w:rsidRPr="00B97B9C">
        <w:rPr>
          <w:rFonts w:ascii="Cambria" w:hAnsi="Cambria" w:cs="Cambria"/>
          <w:color w:val="000000"/>
          <w:sz w:val="23"/>
          <w:szCs w:val="23"/>
        </w:rPr>
        <w:t xml:space="preserve">Podpisano elektronicznie** </w:t>
      </w:r>
    </w:p>
    <w:p w:rsidR="00B97B9C" w:rsidRPr="00B97B9C" w:rsidRDefault="00B97B9C" w:rsidP="00B97B9C">
      <w:pPr>
        <w:autoSpaceDE w:val="0"/>
        <w:autoSpaceDN w:val="0"/>
        <w:adjustRightInd w:val="0"/>
        <w:spacing w:after="0" w:line="240" w:lineRule="auto"/>
        <w:rPr>
          <w:rFonts w:ascii="Arial" w:hAnsi="Arial" w:cs="Arial"/>
          <w:i/>
          <w:iCs/>
          <w:color w:val="000000"/>
          <w:sz w:val="16"/>
          <w:szCs w:val="16"/>
        </w:rPr>
      </w:pPr>
    </w:p>
    <w:p w:rsidR="00E63FE4" w:rsidRPr="00E63FE4" w:rsidRDefault="00B97B9C" w:rsidP="00E63FE4">
      <w:pPr>
        <w:suppressAutoHyphens/>
        <w:spacing w:after="120" w:line="240" w:lineRule="auto"/>
        <w:jc w:val="both"/>
        <w:rPr>
          <w:rFonts w:ascii="Calibri" w:eastAsia="Calibri" w:hAnsi="Calibri" w:cs="Times New Roman"/>
          <w:i/>
          <w:iCs/>
          <w:color w:val="FF0000"/>
          <w:sz w:val="20"/>
          <w:szCs w:val="20"/>
        </w:rPr>
      </w:pPr>
      <w:r w:rsidRPr="00B97B9C">
        <w:rPr>
          <w:rFonts w:ascii="Arial" w:hAnsi="Arial" w:cs="Arial"/>
          <w:i/>
          <w:iCs/>
          <w:color w:val="FF0000"/>
          <w:sz w:val="16"/>
          <w:szCs w:val="16"/>
        </w:rPr>
        <w:t xml:space="preserve">**Oświadczenie musi być opatrzony przez osobę lub osoby uprawnione do reprezentowania Wykonawcy kwalifikowanym podpisem </w:t>
      </w:r>
      <w:r w:rsidRPr="00E63FE4">
        <w:rPr>
          <w:rFonts w:ascii="Arial" w:hAnsi="Arial" w:cs="Arial"/>
          <w:i/>
          <w:iCs/>
          <w:color w:val="FF0000"/>
          <w:sz w:val="16"/>
          <w:szCs w:val="16"/>
        </w:rPr>
        <w:t xml:space="preserve">elektronicznym </w:t>
      </w:r>
      <w:r w:rsidR="00E63FE4" w:rsidRPr="00E63FE4">
        <w:rPr>
          <w:rFonts w:ascii="Calibri" w:eastAsia="Calibri" w:hAnsi="Calibri" w:cs="Times New Roman"/>
          <w:i/>
          <w:iCs/>
          <w:color w:val="FF0000"/>
          <w:sz w:val="20"/>
          <w:szCs w:val="20"/>
        </w:rPr>
        <w:t>lub podpisem zaufanym lub podpisem osobistym.</w:t>
      </w:r>
    </w:p>
    <w:p w:rsidR="00B97B9C" w:rsidRPr="00B97B9C" w:rsidRDefault="00B97B9C" w:rsidP="00B97B9C">
      <w:pPr>
        <w:autoSpaceDE w:val="0"/>
        <w:autoSpaceDN w:val="0"/>
        <w:adjustRightInd w:val="0"/>
        <w:spacing w:after="0" w:line="240" w:lineRule="auto"/>
        <w:rPr>
          <w:color w:val="FF0000"/>
        </w:rPr>
      </w:pPr>
    </w:p>
    <w:p w:rsidR="00B97B9C" w:rsidRPr="00B97B9C" w:rsidRDefault="00B97B9C" w:rsidP="00B97B9C">
      <w:pPr>
        <w:rPr>
          <w:color w:val="FF0000"/>
        </w:rPr>
      </w:pPr>
    </w:p>
    <w:p w:rsidR="00B97B9C" w:rsidRPr="00E63FE4" w:rsidRDefault="00B97B9C" w:rsidP="00E63FE4">
      <w:pPr>
        <w:autoSpaceDE w:val="0"/>
        <w:autoSpaceDN w:val="0"/>
        <w:adjustRightInd w:val="0"/>
        <w:spacing w:after="0" w:line="240" w:lineRule="auto"/>
        <w:rPr>
          <w:color w:val="FF0000"/>
        </w:rPr>
      </w:pPr>
      <w:r w:rsidRPr="00B97B9C">
        <w:rPr>
          <w:rFonts w:ascii="Cambria" w:hAnsi="Cambria" w:cs="Cambria"/>
          <w:color w:val="000000"/>
          <w:sz w:val="24"/>
          <w:szCs w:val="24"/>
        </w:rPr>
        <w:tab/>
      </w:r>
      <w:r w:rsidRPr="00B97B9C">
        <w:rPr>
          <w:rFonts w:ascii="Cambria" w:hAnsi="Cambria" w:cs="Cambria"/>
          <w:color w:val="000000"/>
          <w:sz w:val="24"/>
          <w:szCs w:val="24"/>
        </w:rPr>
        <w:tab/>
      </w:r>
      <w:r w:rsidRPr="00B97B9C">
        <w:rPr>
          <w:rFonts w:ascii="Cambria" w:hAnsi="Cambria" w:cs="Cambria"/>
          <w:color w:val="000000"/>
          <w:sz w:val="24"/>
          <w:szCs w:val="24"/>
        </w:rPr>
        <w:tab/>
      </w:r>
      <w:r w:rsidRPr="00B97B9C">
        <w:rPr>
          <w:rFonts w:ascii="Cambria" w:hAnsi="Cambria" w:cs="Cambria"/>
          <w:color w:val="000000"/>
          <w:sz w:val="24"/>
          <w:szCs w:val="24"/>
        </w:rPr>
        <w:tab/>
      </w:r>
      <w:r w:rsidRPr="00B97B9C">
        <w:rPr>
          <w:rFonts w:ascii="Cambria" w:hAnsi="Cambria" w:cs="Cambria"/>
          <w:color w:val="000000"/>
          <w:sz w:val="24"/>
          <w:szCs w:val="24"/>
        </w:rPr>
        <w:tab/>
      </w:r>
    </w:p>
    <w:p w:rsidR="00B97B9C" w:rsidRPr="00B97B9C" w:rsidRDefault="00B97B9C" w:rsidP="00B97B9C">
      <w:pPr>
        <w:tabs>
          <w:tab w:val="left" w:pos="993"/>
        </w:tabs>
        <w:spacing w:after="0" w:line="240" w:lineRule="auto"/>
        <w:outlineLvl w:val="0"/>
        <w:rPr>
          <w:rFonts w:ascii="Times New Roman" w:eastAsia="Calibri" w:hAnsi="Times New Roman" w:cs="Times New Roman"/>
          <w:b/>
          <w:bCs/>
          <w:sz w:val="24"/>
          <w:szCs w:val="24"/>
          <w:lang w:eastAsia="pl-PL"/>
        </w:rPr>
      </w:pPr>
    </w:p>
    <w:p w:rsidR="00B97B9C" w:rsidRPr="00B97B9C" w:rsidRDefault="00B97B9C" w:rsidP="00B97B9C">
      <w:pPr>
        <w:tabs>
          <w:tab w:val="left" w:pos="993"/>
        </w:tabs>
        <w:spacing w:after="0" w:line="240" w:lineRule="auto"/>
        <w:outlineLvl w:val="0"/>
        <w:rPr>
          <w:rFonts w:ascii="Times New Roman" w:eastAsia="Calibri" w:hAnsi="Times New Roman" w:cs="Times New Roman"/>
          <w:bCs/>
          <w:sz w:val="24"/>
          <w:szCs w:val="24"/>
          <w:lang w:eastAsia="pl-PL"/>
        </w:rPr>
      </w:pPr>
      <w:r w:rsidRPr="00B97B9C">
        <w:rPr>
          <w:rFonts w:ascii="Times New Roman" w:eastAsia="Calibri" w:hAnsi="Times New Roman" w:cs="Times New Roman"/>
          <w:b/>
          <w:bCs/>
          <w:sz w:val="24"/>
          <w:szCs w:val="24"/>
          <w:lang w:eastAsia="pl-PL"/>
        </w:rPr>
        <w:t>ZP.271.</w:t>
      </w:r>
      <w:r w:rsidR="00E63FE4">
        <w:rPr>
          <w:rFonts w:ascii="Times New Roman" w:eastAsia="Calibri" w:hAnsi="Times New Roman" w:cs="Times New Roman"/>
          <w:b/>
          <w:bCs/>
          <w:sz w:val="24"/>
          <w:szCs w:val="24"/>
          <w:lang w:eastAsia="pl-PL"/>
        </w:rPr>
        <w:t>2</w:t>
      </w:r>
      <w:r w:rsidRPr="00B97B9C">
        <w:rPr>
          <w:rFonts w:ascii="Times New Roman" w:eastAsia="Calibri" w:hAnsi="Times New Roman" w:cs="Times New Roman"/>
          <w:b/>
          <w:bCs/>
          <w:sz w:val="24"/>
          <w:szCs w:val="24"/>
          <w:lang w:eastAsia="pl-PL"/>
        </w:rPr>
        <w:t>5.2024</w:t>
      </w:r>
      <w:r w:rsidR="00E63FE4">
        <w:rPr>
          <w:rFonts w:ascii="Times New Roman" w:eastAsia="Calibri" w:hAnsi="Times New Roman" w:cs="Times New Roman"/>
          <w:bCs/>
          <w:sz w:val="24"/>
          <w:szCs w:val="24"/>
          <w:lang w:eastAsia="pl-PL"/>
        </w:rPr>
        <w:tab/>
      </w:r>
      <w:r w:rsidR="00E63FE4">
        <w:rPr>
          <w:rFonts w:ascii="Times New Roman" w:eastAsia="Calibri" w:hAnsi="Times New Roman" w:cs="Times New Roman"/>
          <w:bCs/>
          <w:sz w:val="24"/>
          <w:szCs w:val="24"/>
          <w:lang w:eastAsia="pl-PL"/>
        </w:rPr>
        <w:tab/>
      </w:r>
      <w:r w:rsidR="00E63FE4">
        <w:rPr>
          <w:rFonts w:ascii="Times New Roman" w:eastAsia="Calibri" w:hAnsi="Times New Roman" w:cs="Times New Roman"/>
          <w:bCs/>
          <w:sz w:val="24"/>
          <w:szCs w:val="24"/>
          <w:lang w:eastAsia="pl-PL"/>
        </w:rPr>
        <w:tab/>
      </w:r>
      <w:r w:rsidR="00E63FE4">
        <w:rPr>
          <w:rFonts w:ascii="Times New Roman" w:eastAsia="Calibri" w:hAnsi="Times New Roman" w:cs="Times New Roman"/>
          <w:bCs/>
          <w:sz w:val="24"/>
          <w:szCs w:val="24"/>
          <w:lang w:eastAsia="pl-PL"/>
        </w:rPr>
        <w:tab/>
      </w:r>
      <w:r w:rsidR="00E63FE4">
        <w:rPr>
          <w:rFonts w:ascii="Times New Roman" w:eastAsia="Calibri" w:hAnsi="Times New Roman" w:cs="Times New Roman"/>
          <w:bCs/>
          <w:sz w:val="24"/>
          <w:szCs w:val="24"/>
          <w:lang w:eastAsia="pl-PL"/>
        </w:rPr>
        <w:tab/>
      </w:r>
      <w:r w:rsidR="00E63FE4">
        <w:rPr>
          <w:rFonts w:ascii="Times New Roman" w:eastAsia="Calibri" w:hAnsi="Times New Roman" w:cs="Times New Roman"/>
          <w:bCs/>
          <w:sz w:val="24"/>
          <w:szCs w:val="24"/>
          <w:lang w:eastAsia="pl-PL"/>
        </w:rPr>
        <w:tab/>
        <w:t>ZAŁĄCZNIK NR 9</w:t>
      </w:r>
      <w:r w:rsidRPr="00B97B9C">
        <w:rPr>
          <w:rFonts w:ascii="Times New Roman" w:eastAsia="Calibri" w:hAnsi="Times New Roman" w:cs="Times New Roman"/>
          <w:bCs/>
          <w:sz w:val="24"/>
          <w:szCs w:val="24"/>
          <w:lang w:eastAsia="pl-PL"/>
        </w:rPr>
        <w:t xml:space="preserve"> DO SWZ </w:t>
      </w:r>
    </w:p>
    <w:p w:rsidR="00B97B9C" w:rsidRPr="00B97B9C" w:rsidRDefault="00B97B9C" w:rsidP="00B97B9C">
      <w:pPr>
        <w:tabs>
          <w:tab w:val="left" w:pos="993"/>
        </w:tabs>
        <w:spacing w:after="0" w:line="240" w:lineRule="auto"/>
        <w:ind w:left="567"/>
        <w:jc w:val="center"/>
        <w:outlineLvl w:val="0"/>
        <w:rPr>
          <w:rFonts w:ascii="Times New Roman" w:eastAsia="Calibri" w:hAnsi="Times New Roman" w:cs="Times New Roman"/>
          <w:b/>
          <w:bCs/>
          <w:sz w:val="24"/>
          <w:szCs w:val="24"/>
          <w:lang w:eastAsia="pl-PL"/>
        </w:rPr>
      </w:pPr>
    </w:p>
    <w:p w:rsidR="00B97B9C" w:rsidRPr="00B97B9C" w:rsidRDefault="00B97B9C" w:rsidP="00B97B9C">
      <w:pPr>
        <w:tabs>
          <w:tab w:val="left" w:pos="993"/>
        </w:tabs>
        <w:spacing w:after="0" w:line="240" w:lineRule="auto"/>
        <w:ind w:left="567"/>
        <w:jc w:val="center"/>
        <w:outlineLvl w:val="0"/>
        <w:rPr>
          <w:rFonts w:ascii="Times New Roman" w:eastAsia="Calibri" w:hAnsi="Times New Roman" w:cs="Times New Roman"/>
          <w:b/>
          <w:bCs/>
          <w:sz w:val="24"/>
          <w:szCs w:val="24"/>
          <w:lang w:eastAsia="pl-PL"/>
        </w:rPr>
      </w:pPr>
      <w:r w:rsidRPr="00B97B9C">
        <w:rPr>
          <w:rFonts w:ascii="Times New Roman" w:eastAsia="Calibri" w:hAnsi="Times New Roman" w:cs="Times New Roman"/>
          <w:b/>
          <w:bCs/>
          <w:sz w:val="24"/>
          <w:szCs w:val="24"/>
          <w:lang w:eastAsia="pl-PL"/>
        </w:rPr>
        <w:t xml:space="preserve">Projektowane postanowienia umowne, które zostaną wprowadzone do umowy </w:t>
      </w:r>
    </w:p>
    <w:p w:rsidR="00B97B9C" w:rsidRPr="00B97B9C" w:rsidRDefault="00B97B9C" w:rsidP="00B97B9C">
      <w:pPr>
        <w:tabs>
          <w:tab w:val="left" w:pos="993"/>
        </w:tabs>
        <w:spacing w:after="0" w:line="240" w:lineRule="auto"/>
        <w:ind w:left="567"/>
        <w:jc w:val="center"/>
        <w:outlineLvl w:val="0"/>
        <w:rPr>
          <w:rFonts w:ascii="Times New Roman" w:eastAsia="Calibri" w:hAnsi="Times New Roman" w:cs="Times New Roman"/>
          <w:b/>
          <w:bCs/>
          <w:sz w:val="24"/>
          <w:szCs w:val="24"/>
          <w:lang w:eastAsia="pl-PL"/>
        </w:rPr>
      </w:pPr>
      <w:r w:rsidRPr="00B97B9C">
        <w:rPr>
          <w:rFonts w:ascii="Times New Roman" w:eastAsia="Calibri" w:hAnsi="Times New Roman" w:cs="Times New Roman"/>
          <w:b/>
          <w:bCs/>
          <w:sz w:val="24"/>
          <w:szCs w:val="24"/>
          <w:lang w:eastAsia="pl-PL"/>
        </w:rPr>
        <w:t xml:space="preserve"> UMOWA </w:t>
      </w:r>
    </w:p>
    <w:p w:rsidR="00B97B9C" w:rsidRPr="00B97B9C" w:rsidRDefault="00B97B9C" w:rsidP="00B97B9C">
      <w:pPr>
        <w:widowControl w:val="0"/>
        <w:tabs>
          <w:tab w:val="left" w:pos="993"/>
        </w:tabs>
        <w:suppressAutoHyphens/>
        <w:spacing w:after="0" w:line="240" w:lineRule="auto"/>
        <w:ind w:left="567"/>
        <w:jc w:val="both"/>
        <w:rPr>
          <w:rFonts w:ascii="Times New Roman" w:eastAsia="Calibri" w:hAnsi="Times New Roman" w:cs="Times New Roman"/>
          <w:kern w:val="2"/>
          <w:sz w:val="24"/>
          <w:szCs w:val="24"/>
          <w:lang w:eastAsia="pl-PL"/>
        </w:rPr>
      </w:pPr>
    </w:p>
    <w:p w:rsidR="00B97B9C" w:rsidRPr="00B97B9C" w:rsidRDefault="00B97B9C" w:rsidP="00B97B9C">
      <w:pPr>
        <w:widowControl w:val="0"/>
        <w:tabs>
          <w:tab w:val="left" w:pos="993"/>
        </w:tabs>
        <w:suppressAutoHyphens/>
        <w:spacing w:after="0" w:line="276" w:lineRule="auto"/>
        <w:ind w:right="-2"/>
        <w:jc w:val="both"/>
        <w:rPr>
          <w:rFonts w:ascii="Times New Roman" w:eastAsia="Calibri" w:hAnsi="Times New Roman" w:cs="Times New Roman"/>
          <w:color w:val="000000"/>
          <w:lang w:eastAsia="pl-PL"/>
        </w:rPr>
      </w:pPr>
      <w:r w:rsidRPr="00B97B9C">
        <w:rPr>
          <w:rFonts w:ascii="Times New Roman" w:eastAsia="Calibri" w:hAnsi="Times New Roman" w:cs="Times New Roman"/>
          <w:color w:val="000000"/>
          <w:lang w:eastAsia="pl-PL"/>
        </w:rPr>
        <w:t>zawarta dnia</w:t>
      </w:r>
      <w:r w:rsidRPr="00B97B9C">
        <w:rPr>
          <w:rFonts w:ascii="Times New Roman" w:eastAsia="Calibri" w:hAnsi="Times New Roman" w:cs="Times New Roman"/>
          <w:b/>
          <w:bCs/>
          <w:color w:val="000000"/>
          <w:lang w:eastAsia="pl-PL"/>
        </w:rPr>
        <w:t>: ……….2024 roku</w:t>
      </w:r>
      <w:r w:rsidRPr="00B97B9C">
        <w:rPr>
          <w:rFonts w:ascii="Times New Roman" w:eastAsia="Calibri" w:hAnsi="Times New Roman" w:cs="Times New Roman"/>
          <w:color w:val="000000"/>
          <w:lang w:eastAsia="pl-PL"/>
        </w:rPr>
        <w:t xml:space="preserve"> w Szycach </w:t>
      </w:r>
    </w:p>
    <w:p w:rsidR="00B97B9C" w:rsidRPr="00B97B9C" w:rsidRDefault="00B97B9C" w:rsidP="00B97B9C">
      <w:pPr>
        <w:widowControl w:val="0"/>
        <w:tabs>
          <w:tab w:val="left" w:pos="993"/>
        </w:tabs>
        <w:suppressAutoHyphens/>
        <w:spacing w:after="0" w:line="276" w:lineRule="auto"/>
        <w:ind w:right="-2"/>
        <w:jc w:val="both"/>
        <w:rPr>
          <w:rFonts w:ascii="Times New Roman" w:eastAsia="Calibri" w:hAnsi="Times New Roman" w:cs="Times New Roman"/>
          <w:color w:val="000000"/>
          <w:lang w:eastAsia="pl-PL"/>
        </w:rPr>
      </w:pPr>
    </w:p>
    <w:p w:rsidR="00B97B9C" w:rsidRPr="00B97B9C" w:rsidRDefault="00B97B9C" w:rsidP="00B97B9C">
      <w:pPr>
        <w:widowControl w:val="0"/>
        <w:tabs>
          <w:tab w:val="left" w:pos="993"/>
        </w:tabs>
        <w:suppressAutoHyphens/>
        <w:spacing w:after="0" w:line="276" w:lineRule="auto"/>
        <w:ind w:right="-2"/>
        <w:jc w:val="both"/>
        <w:rPr>
          <w:rFonts w:ascii="Times New Roman" w:eastAsia="Calibri" w:hAnsi="Times New Roman" w:cs="Times New Roman"/>
          <w:b/>
          <w:bCs/>
          <w:color w:val="000000"/>
          <w:lang w:eastAsia="pl-PL"/>
        </w:rPr>
      </w:pPr>
      <w:r w:rsidRPr="00B97B9C">
        <w:rPr>
          <w:rFonts w:ascii="Times New Roman" w:eastAsia="Calibri" w:hAnsi="Times New Roman" w:cs="Times New Roman"/>
          <w:color w:val="000000"/>
          <w:lang w:eastAsia="pl-PL"/>
        </w:rPr>
        <w:t xml:space="preserve">pomiędzy: </w:t>
      </w:r>
      <w:r w:rsidRPr="00B97B9C">
        <w:rPr>
          <w:rFonts w:ascii="Times New Roman" w:eastAsia="Calibri" w:hAnsi="Times New Roman" w:cs="Times New Roman"/>
          <w:b/>
          <w:bCs/>
          <w:color w:val="000000"/>
          <w:lang w:eastAsia="pl-PL"/>
        </w:rPr>
        <w:t xml:space="preserve">Gminą Wielka Wieś – Urzędem Gminy Wielka Wieś </w:t>
      </w:r>
    </w:p>
    <w:p w:rsidR="00B97B9C" w:rsidRPr="00B97B9C" w:rsidRDefault="00B97B9C" w:rsidP="00B97B9C">
      <w:pPr>
        <w:widowControl w:val="0"/>
        <w:tabs>
          <w:tab w:val="left" w:pos="993"/>
        </w:tabs>
        <w:suppressAutoHyphens/>
        <w:spacing w:after="0" w:line="276" w:lineRule="auto"/>
        <w:ind w:right="-2"/>
        <w:jc w:val="both"/>
        <w:rPr>
          <w:rFonts w:ascii="Times New Roman" w:eastAsia="Calibri" w:hAnsi="Times New Roman" w:cs="Times New Roman"/>
          <w:color w:val="000000"/>
          <w:lang w:eastAsia="pl-PL"/>
        </w:rPr>
      </w:pPr>
      <w:r w:rsidRPr="00B97B9C">
        <w:rPr>
          <w:rFonts w:ascii="Times New Roman" w:eastAsia="Calibri" w:hAnsi="Times New Roman" w:cs="Times New Roman"/>
          <w:b/>
          <w:bCs/>
          <w:color w:val="000000"/>
          <w:lang w:eastAsia="pl-PL"/>
        </w:rPr>
        <w:t>32-085 Szyce, Pl. Wspólnoty 1</w:t>
      </w:r>
    </w:p>
    <w:p w:rsidR="00B97B9C" w:rsidRPr="00B97B9C" w:rsidRDefault="00B97B9C" w:rsidP="00B97B9C">
      <w:pPr>
        <w:widowControl w:val="0"/>
        <w:tabs>
          <w:tab w:val="left" w:pos="993"/>
        </w:tabs>
        <w:suppressAutoHyphens/>
        <w:spacing w:after="0" w:line="276" w:lineRule="auto"/>
        <w:ind w:right="-2"/>
        <w:jc w:val="both"/>
        <w:rPr>
          <w:rFonts w:ascii="Times New Roman" w:eastAsia="Calibri" w:hAnsi="Times New Roman" w:cs="Times New Roman"/>
          <w:color w:val="000000"/>
          <w:lang w:eastAsia="pl-PL"/>
        </w:rPr>
      </w:pPr>
      <w:r w:rsidRPr="00B97B9C">
        <w:rPr>
          <w:rFonts w:ascii="Times New Roman" w:eastAsia="Calibri" w:hAnsi="Times New Roman" w:cs="Times New Roman"/>
          <w:color w:val="000000"/>
          <w:lang w:eastAsia="pl-PL"/>
        </w:rPr>
        <w:t>którą reprezentuje:</w:t>
      </w:r>
    </w:p>
    <w:p w:rsidR="00B97B9C" w:rsidRPr="00B97B9C" w:rsidRDefault="00B97B9C" w:rsidP="00B97B9C">
      <w:pPr>
        <w:widowControl w:val="0"/>
        <w:tabs>
          <w:tab w:val="left" w:pos="993"/>
        </w:tabs>
        <w:suppressAutoHyphens/>
        <w:spacing w:after="0" w:line="276" w:lineRule="auto"/>
        <w:ind w:right="-2"/>
        <w:jc w:val="both"/>
        <w:rPr>
          <w:rFonts w:ascii="Times New Roman" w:eastAsia="Calibri" w:hAnsi="Times New Roman" w:cs="Times New Roman"/>
          <w:b/>
          <w:bCs/>
          <w:lang w:eastAsia="pl-PL"/>
        </w:rPr>
      </w:pPr>
      <w:r w:rsidRPr="00B97B9C">
        <w:rPr>
          <w:rFonts w:ascii="Times New Roman" w:eastAsia="Calibri" w:hAnsi="Times New Roman" w:cs="Times New Roman"/>
          <w:b/>
          <w:bCs/>
          <w:lang w:eastAsia="pl-PL"/>
        </w:rPr>
        <w:t xml:space="preserve">Wójt Gminy Wielka Wieś – Krzysztof </w:t>
      </w:r>
      <w:proofErr w:type="spellStart"/>
      <w:r w:rsidRPr="00B97B9C">
        <w:rPr>
          <w:rFonts w:ascii="Times New Roman" w:eastAsia="Calibri" w:hAnsi="Times New Roman" w:cs="Times New Roman"/>
          <w:b/>
          <w:bCs/>
          <w:lang w:eastAsia="pl-PL"/>
        </w:rPr>
        <w:t>Wołos</w:t>
      </w:r>
      <w:proofErr w:type="spellEnd"/>
      <w:r w:rsidRPr="00B97B9C">
        <w:rPr>
          <w:rFonts w:ascii="Times New Roman" w:eastAsia="Calibri" w:hAnsi="Times New Roman" w:cs="Times New Roman"/>
          <w:b/>
          <w:bCs/>
          <w:lang w:eastAsia="pl-PL"/>
        </w:rPr>
        <w:t>,</w:t>
      </w:r>
    </w:p>
    <w:p w:rsidR="00B97B9C" w:rsidRPr="00B97B9C" w:rsidRDefault="00B97B9C" w:rsidP="00B97B9C">
      <w:pPr>
        <w:widowControl w:val="0"/>
        <w:tabs>
          <w:tab w:val="left" w:pos="993"/>
        </w:tabs>
        <w:suppressAutoHyphens/>
        <w:spacing w:after="0" w:line="276" w:lineRule="auto"/>
        <w:ind w:right="-2"/>
        <w:jc w:val="both"/>
        <w:rPr>
          <w:rFonts w:ascii="Times New Roman" w:eastAsia="Calibri" w:hAnsi="Times New Roman" w:cs="Times New Roman"/>
          <w:b/>
          <w:bCs/>
          <w:lang w:eastAsia="pl-PL"/>
        </w:rPr>
      </w:pPr>
      <w:r w:rsidRPr="00B97B9C">
        <w:rPr>
          <w:rFonts w:ascii="Times New Roman" w:eastAsia="Calibri" w:hAnsi="Times New Roman" w:cs="Times New Roman"/>
          <w:b/>
          <w:bCs/>
          <w:lang w:eastAsia="pl-PL"/>
        </w:rPr>
        <w:t xml:space="preserve">przy kontrasygnacie Skarbnika Gminy Wielka Wieś  – Lucyny Ferdek – Słaboń </w:t>
      </w:r>
    </w:p>
    <w:p w:rsidR="00B97B9C" w:rsidRPr="00B97B9C" w:rsidRDefault="00B97B9C" w:rsidP="00B97B9C">
      <w:pPr>
        <w:widowControl w:val="0"/>
        <w:tabs>
          <w:tab w:val="left" w:pos="993"/>
        </w:tabs>
        <w:suppressAutoHyphens/>
        <w:spacing w:after="0" w:line="276" w:lineRule="auto"/>
        <w:ind w:right="-2"/>
        <w:jc w:val="both"/>
        <w:rPr>
          <w:rFonts w:ascii="Times New Roman" w:eastAsia="Calibri" w:hAnsi="Times New Roman" w:cs="Times New Roman"/>
          <w:b/>
          <w:bCs/>
          <w:lang w:eastAsia="pl-PL"/>
        </w:rPr>
      </w:pPr>
      <w:r w:rsidRPr="00B97B9C">
        <w:rPr>
          <w:rFonts w:ascii="Times New Roman" w:eastAsia="Calibri" w:hAnsi="Times New Roman" w:cs="Times New Roman"/>
          <w:lang w:eastAsia="pl-PL"/>
        </w:rPr>
        <w:t xml:space="preserve">zwaną w dalszej części umowy </w:t>
      </w:r>
      <w:r w:rsidRPr="00B97B9C">
        <w:rPr>
          <w:rFonts w:ascii="Times New Roman" w:eastAsia="Calibri" w:hAnsi="Times New Roman" w:cs="Times New Roman"/>
          <w:b/>
          <w:bCs/>
          <w:lang w:eastAsia="pl-PL"/>
        </w:rPr>
        <w:t>„Zamawiającym„</w:t>
      </w:r>
    </w:p>
    <w:p w:rsidR="00B97B9C" w:rsidRPr="00B97B9C" w:rsidRDefault="00B97B9C" w:rsidP="00B97B9C">
      <w:pPr>
        <w:widowControl w:val="0"/>
        <w:tabs>
          <w:tab w:val="left" w:pos="993"/>
        </w:tabs>
        <w:suppressAutoHyphens/>
        <w:spacing w:after="0" w:line="276" w:lineRule="auto"/>
        <w:ind w:right="-2"/>
        <w:jc w:val="both"/>
        <w:rPr>
          <w:rFonts w:ascii="Times New Roman" w:eastAsia="Calibri" w:hAnsi="Times New Roman" w:cs="Times New Roman"/>
          <w:color w:val="000000"/>
          <w:lang w:eastAsia="pl-PL"/>
        </w:rPr>
      </w:pPr>
      <w:r w:rsidRPr="00B97B9C">
        <w:rPr>
          <w:rFonts w:ascii="Times New Roman" w:eastAsia="Calibri" w:hAnsi="Times New Roman" w:cs="Times New Roman"/>
          <w:color w:val="000000"/>
          <w:lang w:eastAsia="pl-PL"/>
        </w:rPr>
        <w:t>a  …………………………………………………………</w:t>
      </w:r>
    </w:p>
    <w:p w:rsidR="00B97B9C" w:rsidRPr="00B97B9C" w:rsidRDefault="00B97B9C" w:rsidP="00B97B9C">
      <w:pPr>
        <w:widowControl w:val="0"/>
        <w:tabs>
          <w:tab w:val="left" w:pos="993"/>
        </w:tabs>
        <w:suppressAutoHyphens/>
        <w:spacing w:after="0" w:line="276" w:lineRule="auto"/>
        <w:ind w:right="-2"/>
        <w:jc w:val="both"/>
        <w:rPr>
          <w:rFonts w:ascii="Times New Roman" w:eastAsia="Calibri" w:hAnsi="Times New Roman" w:cs="Times New Roman"/>
          <w:color w:val="000000"/>
          <w:lang w:eastAsia="pl-PL"/>
        </w:rPr>
      </w:pPr>
      <w:r w:rsidRPr="00B97B9C">
        <w:rPr>
          <w:rFonts w:ascii="Times New Roman" w:eastAsia="Calibri" w:hAnsi="Times New Roman" w:cs="Times New Roman"/>
          <w:color w:val="000000"/>
          <w:lang w:eastAsia="pl-PL"/>
        </w:rPr>
        <w:t xml:space="preserve">NIP: ,  REGON: </w:t>
      </w:r>
    </w:p>
    <w:p w:rsidR="00B97B9C" w:rsidRPr="00B97B9C" w:rsidRDefault="00B97B9C" w:rsidP="00B97B9C">
      <w:pPr>
        <w:widowControl w:val="0"/>
        <w:tabs>
          <w:tab w:val="left" w:pos="993"/>
        </w:tabs>
        <w:suppressAutoHyphens/>
        <w:spacing w:after="0" w:line="276" w:lineRule="auto"/>
        <w:ind w:right="-2"/>
        <w:jc w:val="both"/>
        <w:rPr>
          <w:rFonts w:ascii="Times New Roman" w:eastAsia="Calibri" w:hAnsi="Times New Roman" w:cs="Times New Roman"/>
          <w:color w:val="000000"/>
          <w:lang w:eastAsia="pl-PL"/>
        </w:rPr>
      </w:pPr>
      <w:r w:rsidRPr="00B97B9C">
        <w:rPr>
          <w:rFonts w:ascii="Times New Roman" w:eastAsia="Calibri" w:hAnsi="Times New Roman" w:cs="Times New Roman"/>
          <w:kern w:val="2"/>
          <w:lang w:eastAsia="pl-PL"/>
        </w:rPr>
        <w:t>zwanym w dalszej części umowy  „</w:t>
      </w:r>
      <w:r w:rsidRPr="00B97B9C">
        <w:rPr>
          <w:rFonts w:ascii="Times New Roman" w:eastAsia="Calibri" w:hAnsi="Times New Roman" w:cs="Times New Roman"/>
          <w:b/>
          <w:bCs/>
          <w:kern w:val="2"/>
          <w:lang w:eastAsia="pl-PL"/>
        </w:rPr>
        <w:t>Wykonawcą”.</w:t>
      </w:r>
    </w:p>
    <w:p w:rsidR="00B97B9C" w:rsidRPr="00B97B9C" w:rsidRDefault="00B97B9C" w:rsidP="00B97B9C">
      <w:pPr>
        <w:autoSpaceDE w:val="0"/>
        <w:autoSpaceDN w:val="0"/>
        <w:adjustRightInd w:val="0"/>
        <w:spacing w:after="0" w:line="360" w:lineRule="auto"/>
        <w:jc w:val="both"/>
        <w:rPr>
          <w:rFonts w:ascii="Times New Roman" w:eastAsia="Calibri" w:hAnsi="Times New Roman" w:cs="Times New Roman"/>
          <w:sz w:val="20"/>
          <w:szCs w:val="20"/>
          <w:lang w:eastAsia="ar-SA"/>
        </w:rPr>
      </w:pPr>
    </w:p>
    <w:p w:rsidR="00B97B9C" w:rsidRPr="00B97B9C" w:rsidRDefault="00B97B9C" w:rsidP="00B97B9C">
      <w:pPr>
        <w:autoSpaceDE w:val="0"/>
        <w:autoSpaceDN w:val="0"/>
        <w:adjustRightInd w:val="0"/>
        <w:spacing w:after="0" w:line="276" w:lineRule="auto"/>
        <w:jc w:val="both"/>
        <w:rPr>
          <w:rFonts w:ascii="Times New Roman" w:eastAsia="Calibri" w:hAnsi="Times New Roman" w:cs="Times New Roman"/>
          <w:b/>
          <w:bCs/>
        </w:rPr>
      </w:pPr>
      <w:r w:rsidRPr="00B97B9C">
        <w:rPr>
          <w:rFonts w:ascii="Times New Roman" w:eastAsia="Calibri" w:hAnsi="Times New Roman" w:cs="Times New Roman"/>
          <w:lang w:eastAsia="ar-SA"/>
        </w:rPr>
        <w:t xml:space="preserve">Niniejsza umowa zostaje zawarta w rezultacie dokonania przez Zamawiającego wyboru oferty Wykonawcy w postępowaniu o udzielenie zamówienia publicznego przeprowadzonego w trybie </w:t>
      </w:r>
      <w:r w:rsidR="00E63FE4">
        <w:rPr>
          <w:rFonts w:ascii="Times New Roman" w:eastAsia="Calibri" w:hAnsi="Times New Roman" w:cs="Times New Roman"/>
          <w:lang w:eastAsia="ar-SA"/>
        </w:rPr>
        <w:t>podstawowym bez negocjacji</w:t>
      </w:r>
      <w:r w:rsidR="00036D6F">
        <w:rPr>
          <w:rFonts w:ascii="Times New Roman" w:eastAsia="Calibri" w:hAnsi="Times New Roman" w:cs="Times New Roman"/>
          <w:lang w:eastAsia="ar-SA"/>
        </w:rPr>
        <w:t xml:space="preserve"> </w:t>
      </w:r>
      <w:r w:rsidR="00E63FE4">
        <w:rPr>
          <w:rFonts w:ascii="Times New Roman" w:eastAsia="Calibri" w:hAnsi="Times New Roman" w:cs="Times New Roman"/>
          <w:lang w:eastAsia="ar-SA"/>
        </w:rPr>
        <w:t>na podstawie art.275 pkt 1</w:t>
      </w:r>
      <w:r w:rsidRPr="00B97B9C">
        <w:rPr>
          <w:rFonts w:ascii="Times New Roman" w:eastAsia="Calibri" w:hAnsi="Times New Roman" w:cs="Times New Roman"/>
          <w:lang w:eastAsia="ar-SA"/>
        </w:rPr>
        <w:t xml:space="preserve">  ustawy z dnia 11 września 2019r. Prawo za</w:t>
      </w:r>
      <w:r w:rsidR="00036D6F">
        <w:rPr>
          <w:rFonts w:ascii="Times New Roman" w:eastAsia="Calibri" w:hAnsi="Times New Roman" w:cs="Times New Roman"/>
          <w:lang w:eastAsia="ar-SA"/>
        </w:rPr>
        <w:t xml:space="preserve">mówień publicznych (Dz.U. z 2024r., poz. 1320 </w:t>
      </w:r>
      <w:r w:rsidRPr="00B97B9C">
        <w:rPr>
          <w:rFonts w:ascii="Times New Roman" w:eastAsia="Calibri" w:hAnsi="Times New Roman" w:cs="Times New Roman"/>
          <w:lang w:eastAsia="ar-SA"/>
        </w:rPr>
        <w:t>) zwanej dalej ustawą Prawo zamówień publicznych.</w:t>
      </w:r>
    </w:p>
    <w:p w:rsidR="00B97B9C" w:rsidRPr="00B97B9C" w:rsidRDefault="00B97B9C" w:rsidP="00B97B9C">
      <w:pPr>
        <w:widowControl w:val="0"/>
        <w:tabs>
          <w:tab w:val="left" w:pos="993"/>
          <w:tab w:val="center" w:pos="4536"/>
          <w:tab w:val="right" w:pos="9072"/>
        </w:tabs>
        <w:suppressAutoHyphens/>
        <w:spacing w:after="0" w:line="276" w:lineRule="auto"/>
        <w:ind w:left="567"/>
        <w:jc w:val="both"/>
        <w:rPr>
          <w:rFonts w:ascii="Times New Roman" w:eastAsia="Calibri" w:hAnsi="Times New Roman" w:cs="Times New Roman"/>
          <w:i/>
          <w:iCs/>
          <w:kern w:val="2"/>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sz w:val="24"/>
          <w:szCs w:val="24"/>
          <w:lang w:eastAsia="pl-PL"/>
        </w:rPr>
      </w:pPr>
      <w:r w:rsidRPr="00B97B9C">
        <w:rPr>
          <w:rFonts w:ascii="Times New Roman" w:eastAsia="Calibri" w:hAnsi="Times New Roman" w:cs="Times New Roman"/>
          <w:b/>
          <w:bCs/>
          <w:sz w:val="24"/>
          <w:szCs w:val="24"/>
          <w:lang w:eastAsia="pl-PL"/>
        </w:rPr>
        <w:t>§ 1</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sz w:val="24"/>
          <w:szCs w:val="24"/>
          <w:lang w:eastAsia="pl-PL"/>
        </w:rPr>
      </w:pPr>
      <w:r w:rsidRPr="00B97B9C">
        <w:rPr>
          <w:rFonts w:ascii="Times New Roman" w:eastAsia="Calibri" w:hAnsi="Times New Roman" w:cs="Times New Roman"/>
          <w:b/>
          <w:bCs/>
          <w:sz w:val="24"/>
          <w:szCs w:val="24"/>
          <w:lang w:eastAsia="pl-PL"/>
        </w:rPr>
        <w:t>Przedmiot umowy</w:t>
      </w:r>
    </w:p>
    <w:p w:rsidR="00B97B9C" w:rsidRPr="00B97B9C" w:rsidRDefault="00B97B9C" w:rsidP="00B97B9C">
      <w:pPr>
        <w:spacing w:after="0"/>
        <w:jc w:val="both"/>
        <w:rPr>
          <w:rFonts w:ascii="Times New Roman" w:eastAsia="Calibri" w:hAnsi="Times New Roman" w:cs="Times New Roman"/>
          <w:lang w:eastAsia="pl-PL"/>
        </w:rPr>
      </w:pPr>
    </w:p>
    <w:p w:rsidR="00036D6F" w:rsidRPr="00722C96" w:rsidRDefault="00036D6F" w:rsidP="00036D6F">
      <w:pPr>
        <w:spacing w:after="0" w:line="360" w:lineRule="auto"/>
        <w:jc w:val="both"/>
        <w:rPr>
          <w:rFonts w:ascii="Times New Roman" w:eastAsia="Calibri" w:hAnsi="Times New Roman" w:cs="Times New Roman"/>
        </w:rPr>
      </w:pPr>
      <w:r w:rsidRPr="00C1211E">
        <w:rPr>
          <w:rFonts w:ascii="Times New Roman" w:eastAsia="Calibri" w:hAnsi="Times New Roman" w:cs="Times New Roman"/>
          <w:b/>
          <w:bCs/>
        </w:rPr>
        <w:t>1</w:t>
      </w:r>
      <w:r w:rsidRPr="00C1211E">
        <w:rPr>
          <w:rFonts w:ascii="Times New Roman" w:eastAsia="Calibri" w:hAnsi="Times New Roman" w:cs="Times New Roman"/>
        </w:rPr>
        <w:t>.Przedmiotem zamó</w:t>
      </w:r>
      <w:r>
        <w:rPr>
          <w:rFonts w:ascii="Times New Roman" w:eastAsia="Calibri" w:hAnsi="Times New Roman" w:cs="Times New Roman"/>
        </w:rPr>
        <w:t>wienia jest usługa</w:t>
      </w:r>
      <w:r w:rsidRPr="00C1211E">
        <w:rPr>
          <w:rFonts w:ascii="Times New Roman" w:eastAsia="Calibri" w:hAnsi="Times New Roman" w:cs="Times New Roman"/>
        </w:rPr>
        <w:t xml:space="preserve"> pn.:</w:t>
      </w:r>
      <w:r w:rsidRPr="00C1211E">
        <w:rPr>
          <w:rFonts w:ascii="Times New Roman" w:hAnsi="Times New Roman" w:cs="Times New Roman"/>
          <w:b/>
        </w:rPr>
        <w:t xml:space="preserve"> Opracowanie kompletnych dokumentacji projektowych bu</w:t>
      </w:r>
      <w:r w:rsidR="005920BD">
        <w:rPr>
          <w:rFonts w:ascii="Times New Roman" w:hAnsi="Times New Roman" w:cs="Times New Roman"/>
          <w:b/>
        </w:rPr>
        <w:t>dowlano- wykonawczych rozbudowy</w:t>
      </w:r>
      <w:r w:rsidRPr="00C1211E">
        <w:rPr>
          <w:rFonts w:ascii="Times New Roman" w:hAnsi="Times New Roman" w:cs="Times New Roman"/>
          <w:b/>
        </w:rPr>
        <w:t xml:space="preserve"> i budowy  dróg gminnych na terenie Gminy Wielka Wieś z podziałem na zadania, wraz z uzyskaniem wymaganych uzgodnień, decyzji, zezwoleń niezbędnych do ich realizacji </w:t>
      </w:r>
      <w:r w:rsidRPr="00C1211E">
        <w:rPr>
          <w:rFonts w:ascii="Times New Roman" w:eastAsia="Calibri" w:hAnsi="Times New Roman" w:cs="Times New Roman"/>
        </w:rPr>
        <w:t>w podziale na następujące zadania</w:t>
      </w:r>
      <w:r w:rsidRPr="00722C96">
        <w:rPr>
          <w:rFonts w:ascii="Times New Roman" w:eastAsia="Calibri" w:hAnsi="Times New Roman" w:cs="Times New Roman"/>
        </w:rPr>
        <w:t xml:space="preserve"> :</w:t>
      </w:r>
    </w:p>
    <w:p w:rsidR="00036D6F" w:rsidRPr="00B97B9C" w:rsidRDefault="00036D6F" w:rsidP="00036D6F">
      <w:pPr>
        <w:spacing w:after="0" w:line="360" w:lineRule="auto"/>
        <w:jc w:val="both"/>
        <w:rPr>
          <w:rFonts w:ascii="Times New Roman" w:eastAsia="Calibri" w:hAnsi="Times New Roman" w:cs="Times New Roman"/>
          <w:b/>
        </w:rPr>
      </w:pPr>
      <w:r w:rsidRPr="00B97B9C">
        <w:rPr>
          <w:rFonts w:ascii="Times New Roman" w:eastAsia="Calibri" w:hAnsi="Times New Roman" w:cs="Times New Roman"/>
          <w:b/>
        </w:rPr>
        <w:t>Zadanie nr 1</w:t>
      </w:r>
    </w:p>
    <w:p w:rsidR="00036D6F" w:rsidRPr="00B97B9C" w:rsidRDefault="00036D6F" w:rsidP="00036D6F">
      <w:pPr>
        <w:tabs>
          <w:tab w:val="left" w:pos="426"/>
        </w:tabs>
        <w:suppressAutoHyphens/>
        <w:spacing w:after="0" w:line="360" w:lineRule="auto"/>
        <w:contextualSpacing/>
        <w:jc w:val="both"/>
        <w:rPr>
          <w:rFonts w:ascii="Times New Roman" w:eastAsia="Times New Roman" w:hAnsi="Times New Roman" w:cs="Times New Roman"/>
          <w:lang w:eastAsia="ar-SA"/>
        </w:rPr>
      </w:pPr>
      <w:r w:rsidRPr="00B97B9C">
        <w:rPr>
          <w:rFonts w:ascii="Times New Roman" w:eastAsia="Times New Roman" w:hAnsi="Times New Roman" w:cs="Times New Roman"/>
          <w:b/>
          <w:lang w:eastAsia="ar-SA"/>
        </w:rPr>
        <w:t xml:space="preserve">,,Rozbudowa drogi gminnej wewnętrznej ul. Wrzosy zlokalizowanej na dz. ew. nr 703 </w:t>
      </w:r>
      <w:r w:rsidRPr="00B97B9C">
        <w:rPr>
          <w:rFonts w:ascii="Times New Roman" w:eastAsia="Times New Roman" w:hAnsi="Times New Roman" w:cs="Times New Roman"/>
          <w:b/>
          <w:lang w:eastAsia="ar-SA"/>
        </w:rPr>
        <w:br/>
        <w:t>w miejscowości Modlniczka</w:t>
      </w:r>
      <w:r w:rsidR="008F1E3D">
        <w:rPr>
          <w:rFonts w:ascii="Times New Roman" w:eastAsia="Times New Roman" w:hAnsi="Times New Roman" w:cs="Times New Roman"/>
          <w:b/>
          <w:lang w:eastAsia="ar-SA"/>
        </w:rPr>
        <w:t>”</w:t>
      </w:r>
    </w:p>
    <w:p w:rsidR="00036D6F" w:rsidRPr="00B97B9C" w:rsidRDefault="00036D6F" w:rsidP="00036D6F">
      <w:pPr>
        <w:spacing w:after="0" w:line="360" w:lineRule="auto"/>
        <w:rPr>
          <w:rFonts w:ascii="Times New Roman" w:hAnsi="Times New Roman" w:cs="Times New Roman"/>
          <w:b/>
        </w:rPr>
      </w:pPr>
      <w:r w:rsidRPr="00B97B9C">
        <w:rPr>
          <w:rFonts w:ascii="Times New Roman" w:eastAsia="Calibri" w:hAnsi="Times New Roman" w:cs="Times New Roman"/>
          <w:b/>
        </w:rPr>
        <w:t>Zadanie nr 2</w:t>
      </w:r>
    </w:p>
    <w:p w:rsidR="00036D6F" w:rsidRPr="00B97B9C" w:rsidRDefault="00036D6F" w:rsidP="00036D6F">
      <w:pPr>
        <w:spacing w:after="0" w:line="360" w:lineRule="auto"/>
        <w:jc w:val="both"/>
        <w:rPr>
          <w:rFonts w:ascii="Times New Roman" w:eastAsia="Times New Roman" w:hAnsi="Times New Roman" w:cs="Times New Roman"/>
          <w:bCs/>
          <w:u w:val="single"/>
          <w:lang w:eastAsia="pl-PL"/>
        </w:rPr>
      </w:pPr>
      <w:r w:rsidRPr="00B97B9C">
        <w:rPr>
          <w:rFonts w:ascii="Times New Roman" w:eastAsia="Calibri" w:hAnsi="Times New Roman" w:cs="Times New Roman"/>
          <w:b/>
        </w:rPr>
        <w:t xml:space="preserve">,,Rozbudowa drogi gminnej 601473K ul. Sportowej zlokalizowanej na dz. nr 109, 108/1 </w:t>
      </w:r>
      <w:r w:rsidRPr="00B97B9C">
        <w:rPr>
          <w:rFonts w:ascii="Times New Roman" w:eastAsia="Calibri" w:hAnsi="Times New Roman" w:cs="Times New Roman"/>
          <w:b/>
        </w:rPr>
        <w:br/>
        <w:t>w miejscowości Bębło oraz przebudowa drogi gminnej wewnętrznej ul. Zielone Wzgórze zlokalizowanej na dz. ew. nr 158/18, 98/18, 98/15, 94/2, 92/2, 88/10, 87/23, 86/2, 85/6, 81/8, 80/6 w miejscowości Bębło</w:t>
      </w:r>
      <w:r>
        <w:rPr>
          <w:rFonts w:ascii="Times New Roman" w:eastAsia="Calibri" w:hAnsi="Times New Roman" w:cs="Times New Roman"/>
          <w:b/>
        </w:rPr>
        <w:t>”</w:t>
      </w:r>
    </w:p>
    <w:p w:rsidR="00036D6F" w:rsidRPr="00B97B9C" w:rsidRDefault="00036D6F" w:rsidP="00036D6F">
      <w:pPr>
        <w:spacing w:after="0" w:line="360" w:lineRule="auto"/>
        <w:jc w:val="both"/>
        <w:rPr>
          <w:rFonts w:ascii="Times New Roman" w:eastAsia="Calibri" w:hAnsi="Times New Roman" w:cs="Times New Roman"/>
          <w:b/>
        </w:rPr>
      </w:pPr>
      <w:r w:rsidRPr="00B97B9C">
        <w:rPr>
          <w:rFonts w:ascii="Times New Roman" w:eastAsia="Calibri" w:hAnsi="Times New Roman" w:cs="Times New Roman"/>
          <w:b/>
        </w:rPr>
        <w:t>Zadanie nr 3</w:t>
      </w:r>
    </w:p>
    <w:p w:rsidR="00B97B9C" w:rsidRPr="00B97B9C" w:rsidRDefault="00036D6F" w:rsidP="00036D6F">
      <w:pPr>
        <w:tabs>
          <w:tab w:val="left" w:pos="426"/>
        </w:tabs>
        <w:suppressAutoHyphens/>
        <w:spacing w:after="0" w:line="360" w:lineRule="auto"/>
        <w:jc w:val="both"/>
        <w:rPr>
          <w:rFonts w:ascii="Times New Roman" w:hAnsi="Times New Roman" w:cs="Times New Roman"/>
        </w:rPr>
      </w:pPr>
      <w:r w:rsidRPr="00B97B9C">
        <w:rPr>
          <w:rFonts w:ascii="Times New Roman" w:eastAsia="Times New Roman" w:hAnsi="Times New Roman" w:cs="Times New Roman"/>
          <w:b/>
          <w:lang w:eastAsia="pl-PL"/>
        </w:rPr>
        <w:t xml:space="preserve">,,Rozbudowa drogi gminnej ul. Orlich Gniazd zlokalizowanej na dz. nr 108, 47/20 </w:t>
      </w:r>
      <w:r w:rsidRPr="00B97B9C">
        <w:rPr>
          <w:rFonts w:ascii="Times New Roman" w:eastAsia="Times New Roman" w:hAnsi="Times New Roman" w:cs="Times New Roman"/>
          <w:b/>
          <w:lang w:eastAsia="pl-PL"/>
        </w:rPr>
        <w:br/>
        <w:t>w miejscowości Giebułtów</w:t>
      </w:r>
      <w:r>
        <w:rPr>
          <w:rFonts w:ascii="Times New Roman" w:eastAsia="Times New Roman" w:hAnsi="Times New Roman" w:cs="Times New Roman"/>
          <w:b/>
          <w:lang w:eastAsia="pl-PL"/>
        </w:rPr>
        <w:t>”</w:t>
      </w:r>
    </w:p>
    <w:p w:rsidR="00B97B9C" w:rsidRPr="00B97B9C" w:rsidRDefault="00B97B9C" w:rsidP="00B97B9C">
      <w:pPr>
        <w:spacing w:after="0"/>
        <w:jc w:val="both"/>
        <w:rPr>
          <w:rFonts w:ascii="Times New Roman" w:hAnsi="Times New Roman" w:cs="Times New Roman"/>
        </w:rPr>
      </w:pPr>
    </w:p>
    <w:p w:rsidR="00B97B9C" w:rsidRPr="00B97B9C" w:rsidRDefault="00B97B9C" w:rsidP="00B97B9C">
      <w:pPr>
        <w:spacing w:after="0" w:line="240" w:lineRule="auto"/>
        <w:rPr>
          <w:rFonts w:ascii="Times New Roman" w:hAnsi="Times New Roman" w:cs="Times New Roman"/>
          <w:lang w:eastAsia="ar-SA"/>
        </w:rPr>
      </w:pPr>
      <w:r w:rsidRPr="00B97B9C">
        <w:rPr>
          <w:rFonts w:ascii="Times New Roman" w:hAnsi="Times New Roman" w:cs="Times New Roman"/>
          <w:lang w:eastAsia="ar-SA"/>
        </w:rPr>
        <w:t xml:space="preserve">3.Zakres rzeczowy zamówienia obejmuje: </w:t>
      </w:r>
    </w:p>
    <w:p w:rsidR="00B97B9C" w:rsidRPr="00B97B9C" w:rsidRDefault="00B97B9C" w:rsidP="00B97B9C">
      <w:pPr>
        <w:tabs>
          <w:tab w:val="left" w:pos="426"/>
        </w:tabs>
        <w:spacing w:after="200" w:line="276" w:lineRule="auto"/>
        <w:contextualSpacing/>
        <w:jc w:val="both"/>
        <w:rPr>
          <w:rFonts w:ascii="Times New Roman" w:eastAsia="Calibri" w:hAnsi="Times New Roman" w:cs="Times New Roman"/>
          <w:lang w:val="x-none"/>
        </w:rPr>
      </w:pPr>
    </w:p>
    <w:p w:rsidR="00036D6F" w:rsidRPr="00B97B9C" w:rsidRDefault="00036D6F" w:rsidP="00036D6F">
      <w:pPr>
        <w:tabs>
          <w:tab w:val="left" w:pos="426"/>
        </w:tabs>
        <w:suppressAutoHyphens/>
        <w:spacing w:after="0" w:line="360" w:lineRule="auto"/>
        <w:contextualSpacing/>
        <w:jc w:val="both"/>
        <w:rPr>
          <w:rFonts w:ascii="Times New Roman" w:eastAsia="Times New Roman" w:hAnsi="Times New Roman" w:cs="Times New Roman"/>
          <w:lang w:eastAsia="ar-SA"/>
        </w:rPr>
      </w:pPr>
    </w:p>
    <w:p w:rsidR="00036D6F" w:rsidRPr="00B97B9C" w:rsidRDefault="00036D6F" w:rsidP="00036D6F">
      <w:pPr>
        <w:spacing w:after="0" w:line="360" w:lineRule="auto"/>
        <w:jc w:val="both"/>
        <w:rPr>
          <w:rFonts w:ascii="Times New Roman" w:eastAsia="Calibri" w:hAnsi="Times New Roman" w:cs="Times New Roman"/>
          <w:b/>
        </w:rPr>
      </w:pPr>
      <w:r w:rsidRPr="00B97B9C">
        <w:rPr>
          <w:rFonts w:ascii="Times New Roman" w:eastAsia="Calibri" w:hAnsi="Times New Roman" w:cs="Times New Roman"/>
          <w:b/>
        </w:rPr>
        <w:t>Zadanie nr 1</w:t>
      </w:r>
    </w:p>
    <w:p w:rsidR="00036D6F" w:rsidRPr="00B97B9C" w:rsidRDefault="00036D6F" w:rsidP="00036D6F">
      <w:pPr>
        <w:tabs>
          <w:tab w:val="left" w:pos="426"/>
        </w:tabs>
        <w:suppressAutoHyphens/>
        <w:spacing w:after="0" w:line="360" w:lineRule="auto"/>
        <w:contextualSpacing/>
        <w:jc w:val="both"/>
        <w:rPr>
          <w:rFonts w:ascii="Times New Roman" w:eastAsia="Times New Roman" w:hAnsi="Times New Roman" w:cs="Times New Roman"/>
          <w:lang w:eastAsia="ar-SA"/>
        </w:rPr>
      </w:pPr>
      <w:r w:rsidRPr="00B97B9C">
        <w:rPr>
          <w:rFonts w:ascii="Times New Roman" w:eastAsia="Times New Roman" w:hAnsi="Times New Roman" w:cs="Times New Roman"/>
          <w:b/>
          <w:lang w:eastAsia="ar-SA"/>
        </w:rPr>
        <w:t xml:space="preserve">,,Rozbudowa drogi gminnej wewnętrznej ul. Wrzosy zlokalizowanej na dz. ew. nr 703 </w:t>
      </w:r>
      <w:r w:rsidRPr="00B97B9C">
        <w:rPr>
          <w:rFonts w:ascii="Times New Roman" w:eastAsia="Times New Roman" w:hAnsi="Times New Roman" w:cs="Times New Roman"/>
          <w:b/>
          <w:lang w:eastAsia="ar-SA"/>
        </w:rPr>
        <w:br/>
        <w:t>w miejscowości Modlniczka”,</w:t>
      </w:r>
      <w:r w:rsidRPr="00B97B9C">
        <w:rPr>
          <w:rFonts w:ascii="Times New Roman" w:eastAsia="Times New Roman" w:hAnsi="Times New Roman" w:cs="Times New Roman"/>
          <w:lang w:eastAsia="ar-SA"/>
        </w:rPr>
        <w:t xml:space="preserve"> polegającą na budowie chodnika jednostronnego, poszerzeniu jezdni, budowie odwodnienia pasa drogowego, przebudowie zjazdów: z ul. Krakowską, do boiska sportowego oraz do budynku wielofunkcyjnego, budowie miejsc postojowych do obsługi LKS ,,Sportowiec” Modlniczka  oraz przebudowie istniejącej infrastruktury obcej kolidującej z projektowaną przebudową, od ul. Krakowskiej w m. Modlniczka na odcinku długości ok. 290m.</w:t>
      </w:r>
    </w:p>
    <w:p w:rsidR="00036D6F" w:rsidRPr="00B97B9C" w:rsidRDefault="00036D6F" w:rsidP="00036D6F">
      <w:pPr>
        <w:spacing w:after="0"/>
        <w:jc w:val="both"/>
        <w:rPr>
          <w:rFonts w:ascii="Times New Roman" w:eastAsia="Calibri" w:hAnsi="Times New Roman" w:cs="Times New Roman"/>
          <w:b/>
        </w:rPr>
      </w:pPr>
    </w:p>
    <w:p w:rsidR="00036D6F" w:rsidRPr="00B97B9C" w:rsidRDefault="00036D6F" w:rsidP="00036D6F">
      <w:pPr>
        <w:spacing w:after="0" w:line="360" w:lineRule="auto"/>
        <w:rPr>
          <w:rFonts w:ascii="Times New Roman" w:hAnsi="Times New Roman" w:cs="Times New Roman"/>
          <w:b/>
        </w:rPr>
      </w:pPr>
      <w:r w:rsidRPr="00B97B9C">
        <w:rPr>
          <w:rFonts w:ascii="Times New Roman" w:eastAsia="Calibri" w:hAnsi="Times New Roman" w:cs="Times New Roman"/>
          <w:b/>
        </w:rPr>
        <w:t>Zadanie nr 2</w:t>
      </w:r>
    </w:p>
    <w:p w:rsidR="00036D6F" w:rsidRPr="00B97B9C" w:rsidRDefault="00036D6F" w:rsidP="00036D6F">
      <w:pPr>
        <w:spacing w:after="0" w:line="360" w:lineRule="auto"/>
        <w:jc w:val="both"/>
        <w:rPr>
          <w:rFonts w:ascii="Times New Roman" w:eastAsia="Times New Roman" w:hAnsi="Times New Roman" w:cs="Times New Roman"/>
          <w:bCs/>
          <w:u w:val="single"/>
          <w:lang w:eastAsia="pl-PL"/>
        </w:rPr>
      </w:pPr>
      <w:r w:rsidRPr="00B97B9C">
        <w:rPr>
          <w:rFonts w:ascii="Times New Roman" w:eastAsia="Calibri" w:hAnsi="Times New Roman" w:cs="Times New Roman"/>
          <w:b/>
        </w:rPr>
        <w:t xml:space="preserve">,,Rozbudowa drogi gminnej 601473K ul. Sportowej zlokalizowanej na dz. nr 109, 108/1 </w:t>
      </w:r>
      <w:r w:rsidRPr="00B97B9C">
        <w:rPr>
          <w:rFonts w:ascii="Times New Roman" w:eastAsia="Calibri" w:hAnsi="Times New Roman" w:cs="Times New Roman"/>
          <w:b/>
        </w:rPr>
        <w:br/>
        <w:t xml:space="preserve">w miejscowości Bębło oraz przebudowa drogi gminnej wewnętrznej ul. Zielone Wzgórze zlokalizowanej na dz. ew. nr 158/18, 98/18, 98/15, 94/2, 92/2, 88/10, 87/23, 86/2, 85/6, 81/8, 80/6 w miejscowości Bębło”, </w:t>
      </w:r>
      <w:r w:rsidRPr="00B97B9C">
        <w:rPr>
          <w:rFonts w:ascii="Times New Roman" w:eastAsia="Calibri" w:hAnsi="Times New Roman" w:cs="Times New Roman"/>
          <w:bCs/>
        </w:rPr>
        <w:t xml:space="preserve">polegającą na budowie chodnika jednostronnego na ul. Sportowej oraz poszerzeniu jezdni, budowie odwodnienia pasa drogowego, przebudowie zjazdów: z ul. Zachodnią oraz ul. Krakowską oraz przebudowie istniejącej infrastruktury obcej kolidującej z projektowaną przebudową, od ul. Zachodniej w m. Bębło na odcinku długości ok. 655m. Przebudowa drogi wewnętrznej ul. Zielone Wzgórze polegająca na budowie jezdni o nawierzchni szutrowej wraz z budową odwodnienia pasa drogowego na długości ok. 330 m, </w:t>
      </w:r>
      <w:r w:rsidRPr="00B97B9C">
        <w:rPr>
          <w:rFonts w:ascii="Times New Roman" w:eastAsia="Calibri" w:hAnsi="Times New Roman" w:cs="Times New Roman"/>
        </w:rPr>
        <w:t>oraz przebudowie istniejącej infrastruktury obcej kolidującej z projektowaną przebudową.</w:t>
      </w:r>
    </w:p>
    <w:p w:rsidR="00036D6F" w:rsidRPr="00B97B9C" w:rsidRDefault="00036D6F" w:rsidP="00036D6F">
      <w:pPr>
        <w:spacing w:after="0"/>
        <w:jc w:val="both"/>
        <w:rPr>
          <w:rFonts w:ascii="Times New Roman" w:eastAsia="Calibri" w:hAnsi="Times New Roman" w:cs="Times New Roman"/>
          <w:b/>
        </w:rPr>
      </w:pPr>
    </w:p>
    <w:p w:rsidR="00036D6F" w:rsidRPr="00B97B9C" w:rsidRDefault="00036D6F" w:rsidP="00036D6F">
      <w:pPr>
        <w:spacing w:after="0" w:line="360" w:lineRule="auto"/>
        <w:jc w:val="both"/>
        <w:rPr>
          <w:rFonts w:ascii="Times New Roman" w:eastAsia="Calibri" w:hAnsi="Times New Roman" w:cs="Times New Roman"/>
          <w:b/>
        </w:rPr>
      </w:pPr>
      <w:r w:rsidRPr="00B97B9C">
        <w:rPr>
          <w:rFonts w:ascii="Times New Roman" w:eastAsia="Calibri" w:hAnsi="Times New Roman" w:cs="Times New Roman"/>
          <w:b/>
        </w:rPr>
        <w:t>Zadanie nr 3</w:t>
      </w:r>
    </w:p>
    <w:p w:rsidR="00036D6F" w:rsidRPr="00B97B9C" w:rsidRDefault="00036D6F" w:rsidP="00036D6F">
      <w:pPr>
        <w:tabs>
          <w:tab w:val="left" w:pos="426"/>
        </w:tabs>
        <w:suppressAutoHyphens/>
        <w:spacing w:after="0" w:line="360" w:lineRule="auto"/>
        <w:jc w:val="both"/>
        <w:rPr>
          <w:rFonts w:ascii="Times New Roman" w:eastAsia="Calibri" w:hAnsi="Times New Roman" w:cs="Times New Roman"/>
          <w:lang w:eastAsia="ar-SA"/>
        </w:rPr>
      </w:pPr>
      <w:r w:rsidRPr="00B97B9C">
        <w:rPr>
          <w:rFonts w:ascii="Times New Roman" w:eastAsia="Times New Roman" w:hAnsi="Times New Roman" w:cs="Times New Roman"/>
          <w:b/>
          <w:lang w:eastAsia="pl-PL"/>
        </w:rPr>
        <w:t xml:space="preserve">,,Rozbudowa drogi gminnej ul. Orlich Gniazd zlokalizowanej na dz. nr 108, 47/20 </w:t>
      </w:r>
      <w:r w:rsidRPr="00B97B9C">
        <w:rPr>
          <w:rFonts w:ascii="Times New Roman" w:eastAsia="Times New Roman" w:hAnsi="Times New Roman" w:cs="Times New Roman"/>
          <w:b/>
          <w:lang w:eastAsia="pl-PL"/>
        </w:rPr>
        <w:br/>
        <w:t xml:space="preserve">w miejscowości Giebułtów”, </w:t>
      </w:r>
      <w:r w:rsidRPr="00B97B9C">
        <w:rPr>
          <w:rFonts w:ascii="Times New Roman" w:eastAsia="Times New Roman" w:hAnsi="Times New Roman" w:cs="Times New Roman"/>
          <w:bCs/>
          <w:lang w:eastAsia="pl-PL"/>
        </w:rPr>
        <w:t xml:space="preserve"> polegająca na budowie chodnika, poszerzeniu jezdni, budowie odwodnienia pasa drogowego</w:t>
      </w:r>
      <w:r w:rsidRPr="00B97B9C">
        <w:rPr>
          <w:rFonts w:ascii="Times New Roman" w:eastAsia="Calibri" w:hAnsi="Times New Roman" w:cs="Times New Roman"/>
        </w:rPr>
        <w:t xml:space="preserve"> oraz przebudowie istniejącej infrastruktury obcej kolidującej z projektowaną przebudową na odcinku od pętli autobusowej na długości ok.773 </w:t>
      </w:r>
      <w:proofErr w:type="spellStart"/>
      <w:r w:rsidRPr="00B97B9C">
        <w:rPr>
          <w:rFonts w:ascii="Times New Roman" w:eastAsia="Calibri" w:hAnsi="Times New Roman" w:cs="Times New Roman"/>
        </w:rPr>
        <w:t>mb</w:t>
      </w:r>
      <w:proofErr w:type="spellEnd"/>
      <w:r w:rsidRPr="00B97B9C">
        <w:rPr>
          <w:rFonts w:ascii="Times New Roman" w:eastAsia="Calibri" w:hAnsi="Times New Roman" w:cs="Times New Roman"/>
        </w:rPr>
        <w:t xml:space="preserve">. </w:t>
      </w:r>
    </w:p>
    <w:p w:rsidR="00B97B9C" w:rsidRPr="00B97B9C" w:rsidRDefault="00B97B9C" w:rsidP="00B97B9C">
      <w:pPr>
        <w:tabs>
          <w:tab w:val="left" w:pos="426"/>
        </w:tabs>
        <w:spacing w:after="200" w:line="276" w:lineRule="auto"/>
        <w:contextualSpacing/>
        <w:jc w:val="both"/>
        <w:rPr>
          <w:rFonts w:ascii="Times New Roman" w:eastAsia="Calibri" w:hAnsi="Times New Roman" w:cs="Times New Roman"/>
          <w:lang w:val="x-none"/>
        </w:rPr>
      </w:pPr>
    </w:p>
    <w:p w:rsidR="00036D6F" w:rsidRPr="008F1E3D" w:rsidRDefault="00B97B9C" w:rsidP="00036D6F">
      <w:pPr>
        <w:jc w:val="both"/>
        <w:rPr>
          <w:rFonts w:ascii="Times New Roman" w:eastAsia="Calibri" w:hAnsi="Times New Roman" w:cs="Times New Roman"/>
        </w:rPr>
      </w:pPr>
      <w:r w:rsidRPr="008F1E3D">
        <w:rPr>
          <w:rFonts w:ascii="Times New Roman" w:hAnsi="Times New Roman" w:cs="Times New Roman"/>
          <w:lang w:eastAsia="ar-SA"/>
        </w:rPr>
        <w:t>3.1.</w:t>
      </w:r>
      <w:r w:rsidRPr="008F1E3D">
        <w:rPr>
          <w:rFonts w:ascii="Times New Roman" w:hAnsi="Times New Roman" w:cs="Times New Roman"/>
          <w:iCs/>
        </w:rPr>
        <w:t xml:space="preserve"> </w:t>
      </w:r>
      <w:r w:rsidR="00036D6F" w:rsidRPr="008F1E3D">
        <w:rPr>
          <w:rFonts w:ascii="Times New Roman" w:hAnsi="Times New Roman" w:cs="Times New Roman"/>
          <w:iCs/>
        </w:rPr>
        <w:t xml:space="preserve"> </w:t>
      </w:r>
      <w:r w:rsidR="00036D6F" w:rsidRPr="008F1E3D">
        <w:rPr>
          <w:rFonts w:ascii="Times New Roman" w:eastAsia="Calibri" w:hAnsi="Times New Roman" w:cs="Times New Roman"/>
          <w:b/>
          <w:iCs/>
          <w:lang w:eastAsia="ar-SA"/>
        </w:rPr>
        <w:t>Dokumentacje na zadania o numerach 1, 2, 3, które będą przedmiotem umowy należy wykona</w:t>
      </w:r>
      <w:r w:rsidR="00036D6F" w:rsidRPr="008F1E3D">
        <w:rPr>
          <w:rFonts w:ascii="Times New Roman" w:eastAsia="Calibri" w:hAnsi="Times New Roman" w:cs="Times New Roman"/>
          <w:b/>
          <w:lang w:eastAsia="ar-SA"/>
        </w:rPr>
        <w:t xml:space="preserve">ć </w:t>
      </w:r>
      <w:r w:rsidR="00036D6F" w:rsidRPr="008F1E3D">
        <w:rPr>
          <w:rFonts w:ascii="Times New Roman" w:eastAsia="Calibri" w:hAnsi="Times New Roman" w:cs="Times New Roman"/>
          <w:b/>
          <w:iCs/>
          <w:lang w:eastAsia="ar-SA"/>
        </w:rPr>
        <w:t>odr</w:t>
      </w:r>
      <w:r w:rsidR="00036D6F" w:rsidRPr="008F1E3D">
        <w:rPr>
          <w:rFonts w:ascii="Times New Roman" w:eastAsia="Calibri" w:hAnsi="Times New Roman" w:cs="Times New Roman"/>
          <w:b/>
          <w:lang w:eastAsia="ar-SA"/>
        </w:rPr>
        <w:t>ę</w:t>
      </w:r>
      <w:r w:rsidR="00036D6F" w:rsidRPr="008F1E3D">
        <w:rPr>
          <w:rFonts w:ascii="Times New Roman" w:eastAsia="Calibri" w:hAnsi="Times New Roman" w:cs="Times New Roman"/>
          <w:b/>
          <w:iCs/>
          <w:lang w:eastAsia="ar-SA"/>
        </w:rPr>
        <w:t>bnie dla ka</w:t>
      </w:r>
      <w:r w:rsidR="00036D6F" w:rsidRPr="008F1E3D">
        <w:rPr>
          <w:rFonts w:ascii="Times New Roman" w:eastAsia="Calibri" w:hAnsi="Times New Roman" w:cs="Times New Roman"/>
          <w:b/>
          <w:lang w:eastAsia="ar-SA"/>
        </w:rPr>
        <w:t>ż</w:t>
      </w:r>
      <w:r w:rsidR="00036D6F" w:rsidRPr="008F1E3D">
        <w:rPr>
          <w:rFonts w:ascii="Times New Roman" w:eastAsia="Calibri" w:hAnsi="Times New Roman" w:cs="Times New Roman"/>
          <w:b/>
          <w:iCs/>
          <w:lang w:eastAsia="ar-SA"/>
        </w:rPr>
        <w:t xml:space="preserve">dego zadania, a ich zakres </w:t>
      </w:r>
      <w:r w:rsidR="00036D6F" w:rsidRPr="008F1E3D">
        <w:rPr>
          <w:rFonts w:ascii="Times New Roman" w:eastAsia="Calibri" w:hAnsi="Times New Roman" w:cs="Times New Roman"/>
          <w:b/>
          <w:lang w:eastAsia="ar-SA"/>
        </w:rPr>
        <w:t xml:space="preserve">rzeczowy będzie obejmował: </w:t>
      </w:r>
      <w:r w:rsidR="00036D6F" w:rsidRPr="008F1E3D">
        <w:rPr>
          <w:rFonts w:ascii="Times New Roman" w:eastAsia="Calibri" w:hAnsi="Times New Roman" w:cs="Times New Roman"/>
          <w:bCs/>
          <w:lang w:eastAsia="ar-SA"/>
        </w:rPr>
        <w:t>opracowanie koncepcji projektowej</w:t>
      </w:r>
      <w:r w:rsidR="00036D6F" w:rsidRPr="008F1E3D">
        <w:rPr>
          <w:rFonts w:ascii="Times New Roman" w:eastAsia="Calibri" w:hAnsi="Times New Roman" w:cs="Times New Roman"/>
          <w:b/>
          <w:lang w:eastAsia="ar-SA"/>
        </w:rPr>
        <w:t xml:space="preserve">, </w:t>
      </w:r>
      <w:r w:rsidR="00036D6F" w:rsidRPr="008F1E3D">
        <w:rPr>
          <w:rFonts w:ascii="Times New Roman" w:eastAsia="Calibri" w:hAnsi="Times New Roman" w:cs="Times New Roman"/>
        </w:rPr>
        <w:t>opracowanie projektu architektoniczno-budowlanego i projektu technicznego,</w:t>
      </w:r>
      <w:r w:rsidR="00036D6F" w:rsidRPr="008F1E3D">
        <w:rPr>
          <w:rFonts w:ascii="Times New Roman" w:eastAsia="Calibri" w:hAnsi="Times New Roman" w:cs="Times New Roman"/>
          <w:bCs/>
        </w:rPr>
        <w:t xml:space="preserve"> </w:t>
      </w:r>
      <w:r w:rsidR="00036D6F" w:rsidRPr="008F1E3D">
        <w:rPr>
          <w:rFonts w:ascii="Times New Roman" w:eastAsia="Calibri" w:hAnsi="Times New Roman" w:cs="Times New Roman"/>
        </w:rPr>
        <w:t xml:space="preserve">wraz z prawomocną decyzją zezwalającą na realizację inwestycji drogowej, gdzie kompletna dokumentacja ma się składać z następujących elementów: </w:t>
      </w:r>
    </w:p>
    <w:p w:rsidR="00036D6F" w:rsidRPr="008F1E3D" w:rsidRDefault="00036D6F" w:rsidP="00036D6F">
      <w:pPr>
        <w:suppressAutoHyphens/>
        <w:spacing w:after="0" w:line="288" w:lineRule="auto"/>
        <w:jc w:val="both"/>
        <w:rPr>
          <w:rFonts w:ascii="Times New Roman" w:eastAsia="Times New Roman" w:hAnsi="Times New Roman" w:cs="Times New Roman"/>
          <w:iCs/>
          <w:lang w:eastAsia="ar-SA"/>
        </w:rPr>
      </w:pPr>
      <w:r w:rsidRPr="008F1E3D">
        <w:rPr>
          <w:rFonts w:ascii="Times New Roman" w:eastAsia="Times New Roman" w:hAnsi="Times New Roman" w:cs="Times New Roman"/>
          <w:iCs/>
          <w:lang w:eastAsia="ar-SA"/>
        </w:rPr>
        <w:t>a/ mapa do celów projektowych – 1 szt.</w:t>
      </w:r>
    </w:p>
    <w:p w:rsidR="00036D6F" w:rsidRPr="008F1E3D" w:rsidRDefault="00036D6F" w:rsidP="00036D6F">
      <w:pPr>
        <w:suppressAutoHyphens/>
        <w:spacing w:after="0" w:line="288" w:lineRule="auto"/>
        <w:jc w:val="both"/>
        <w:rPr>
          <w:rFonts w:ascii="Times New Roman" w:eastAsia="Times New Roman" w:hAnsi="Times New Roman" w:cs="Times New Roman"/>
          <w:iCs/>
          <w:lang w:eastAsia="ar-SA"/>
        </w:rPr>
      </w:pPr>
      <w:r w:rsidRPr="008F1E3D">
        <w:rPr>
          <w:rFonts w:ascii="Times New Roman" w:eastAsia="Times New Roman" w:hAnsi="Times New Roman" w:cs="Times New Roman"/>
          <w:iCs/>
          <w:lang w:eastAsia="ar-SA"/>
        </w:rPr>
        <w:t>b/ operatu wodnoprawnego – 4 szt.,</w:t>
      </w:r>
    </w:p>
    <w:p w:rsidR="00036D6F" w:rsidRPr="008F1E3D" w:rsidRDefault="00036D6F" w:rsidP="00036D6F">
      <w:pPr>
        <w:suppressAutoHyphens/>
        <w:spacing w:after="0" w:line="288" w:lineRule="auto"/>
        <w:jc w:val="both"/>
        <w:rPr>
          <w:rFonts w:ascii="Times New Roman" w:eastAsia="Times New Roman" w:hAnsi="Times New Roman" w:cs="Times New Roman"/>
          <w:iCs/>
          <w:lang w:eastAsia="ar-SA"/>
        </w:rPr>
      </w:pPr>
      <w:r w:rsidRPr="008F1E3D">
        <w:rPr>
          <w:rFonts w:ascii="Times New Roman" w:eastAsia="Times New Roman" w:hAnsi="Times New Roman" w:cs="Times New Roman"/>
          <w:iCs/>
          <w:lang w:eastAsia="ar-SA"/>
        </w:rPr>
        <w:t>c/ prawomocnej decyzja pozwolenia wodno-prawnego w oryginale – 1 szt.</w:t>
      </w:r>
    </w:p>
    <w:p w:rsidR="00036D6F" w:rsidRPr="008F1E3D" w:rsidRDefault="00036D6F" w:rsidP="00036D6F">
      <w:pPr>
        <w:autoSpaceDE w:val="0"/>
        <w:autoSpaceDN w:val="0"/>
        <w:adjustRightInd w:val="0"/>
        <w:spacing w:after="0" w:line="240" w:lineRule="auto"/>
        <w:rPr>
          <w:rFonts w:ascii="Times New Roman" w:eastAsia="Verdana,Italic" w:hAnsi="Times New Roman" w:cs="Times New Roman"/>
          <w:iCs/>
        </w:rPr>
      </w:pPr>
      <w:r w:rsidRPr="008F1E3D">
        <w:rPr>
          <w:rFonts w:ascii="Times New Roman" w:eastAsia="Verdana,Italic" w:hAnsi="Times New Roman" w:cs="Times New Roman"/>
          <w:iCs/>
        </w:rPr>
        <w:t>d/ opinii geotechnicznej wraz z dokumentacją badań podłoża gruntowego – 4 szt.</w:t>
      </w:r>
    </w:p>
    <w:p w:rsidR="00036D6F" w:rsidRPr="008F1E3D" w:rsidRDefault="00036D6F" w:rsidP="00036D6F">
      <w:pPr>
        <w:suppressAutoHyphens/>
        <w:spacing w:after="0" w:line="288" w:lineRule="auto"/>
        <w:jc w:val="both"/>
        <w:rPr>
          <w:rFonts w:ascii="Times New Roman" w:eastAsia="Times New Roman" w:hAnsi="Times New Roman" w:cs="Times New Roman"/>
          <w:iCs/>
          <w:lang w:eastAsia="ar-SA"/>
        </w:rPr>
      </w:pPr>
      <w:r w:rsidRPr="008F1E3D">
        <w:rPr>
          <w:rFonts w:ascii="Times New Roman" w:eastAsia="Times New Roman" w:hAnsi="Times New Roman" w:cs="Times New Roman"/>
          <w:iCs/>
          <w:lang w:eastAsia="ar-SA"/>
        </w:rPr>
        <w:t>e/ projektu architektoniczno-budowlanego i projektu technicznego dla przedmiotu zamówienia – po 4 szt., w tym:</w:t>
      </w:r>
    </w:p>
    <w:p w:rsidR="00036D6F" w:rsidRPr="008F1E3D" w:rsidRDefault="00036D6F" w:rsidP="00036D6F">
      <w:pPr>
        <w:autoSpaceDE w:val="0"/>
        <w:autoSpaceDN w:val="0"/>
        <w:adjustRightInd w:val="0"/>
        <w:spacing w:after="0" w:line="240" w:lineRule="auto"/>
        <w:jc w:val="both"/>
        <w:rPr>
          <w:rFonts w:ascii="Times New Roman" w:hAnsi="Times New Roman" w:cs="Times New Roman"/>
        </w:rPr>
      </w:pPr>
      <w:r w:rsidRPr="008F1E3D">
        <w:rPr>
          <w:rFonts w:ascii="Times New Roman" w:hAnsi="Times New Roman" w:cs="Times New Roman"/>
        </w:rPr>
        <w:t>- branża drogowa,</w:t>
      </w:r>
    </w:p>
    <w:p w:rsidR="00036D6F" w:rsidRPr="008F1E3D" w:rsidRDefault="00036D6F" w:rsidP="00036D6F">
      <w:pPr>
        <w:autoSpaceDE w:val="0"/>
        <w:autoSpaceDN w:val="0"/>
        <w:adjustRightInd w:val="0"/>
        <w:spacing w:after="0" w:line="240" w:lineRule="auto"/>
        <w:jc w:val="both"/>
        <w:rPr>
          <w:rFonts w:ascii="Times New Roman" w:hAnsi="Times New Roman" w:cs="Times New Roman"/>
        </w:rPr>
      </w:pPr>
      <w:r w:rsidRPr="008F1E3D">
        <w:rPr>
          <w:rFonts w:ascii="Times New Roman" w:hAnsi="Times New Roman" w:cs="Times New Roman"/>
        </w:rPr>
        <w:t>- branża sanitarna (odwodnienie pasa drogowego, w tym urządzenia oczyszczające),</w:t>
      </w:r>
    </w:p>
    <w:p w:rsidR="00036D6F" w:rsidRPr="008F1E3D" w:rsidRDefault="00036D6F" w:rsidP="00036D6F">
      <w:pPr>
        <w:autoSpaceDE w:val="0"/>
        <w:autoSpaceDN w:val="0"/>
        <w:adjustRightInd w:val="0"/>
        <w:spacing w:after="0" w:line="240" w:lineRule="auto"/>
        <w:jc w:val="both"/>
        <w:rPr>
          <w:rFonts w:ascii="Times New Roman" w:hAnsi="Times New Roman" w:cs="Times New Roman"/>
        </w:rPr>
      </w:pPr>
      <w:r w:rsidRPr="008F1E3D">
        <w:rPr>
          <w:rFonts w:ascii="Times New Roman" w:hAnsi="Times New Roman" w:cs="Times New Roman"/>
        </w:rPr>
        <w:t>- branża elektryczna (budowa/przebudowa oświetlenia ulicznego) ,</w:t>
      </w:r>
    </w:p>
    <w:p w:rsidR="00036D6F" w:rsidRPr="008F1E3D" w:rsidRDefault="00036D6F" w:rsidP="00036D6F">
      <w:pPr>
        <w:autoSpaceDE w:val="0"/>
        <w:autoSpaceDN w:val="0"/>
        <w:adjustRightInd w:val="0"/>
        <w:spacing w:after="0" w:line="240" w:lineRule="auto"/>
        <w:jc w:val="both"/>
        <w:rPr>
          <w:rFonts w:ascii="Times New Roman" w:hAnsi="Times New Roman" w:cs="Times New Roman"/>
        </w:rPr>
      </w:pPr>
      <w:r w:rsidRPr="008F1E3D">
        <w:rPr>
          <w:rFonts w:ascii="Times New Roman" w:hAnsi="Times New Roman" w:cs="Times New Roman"/>
        </w:rPr>
        <w:lastRenderedPageBreak/>
        <w:t>-przebudowa (zabezpieczenia) urządzeń obcych (gaz, woda, kanalizacja sanitarna, teletechnika, energetyka, itp.),</w:t>
      </w:r>
    </w:p>
    <w:p w:rsidR="00036D6F" w:rsidRPr="008F1E3D" w:rsidRDefault="00036D6F" w:rsidP="00036D6F">
      <w:pPr>
        <w:autoSpaceDE w:val="0"/>
        <w:autoSpaceDN w:val="0"/>
        <w:adjustRightInd w:val="0"/>
        <w:spacing w:after="0" w:line="240" w:lineRule="auto"/>
        <w:jc w:val="both"/>
        <w:rPr>
          <w:rFonts w:ascii="Times New Roman" w:hAnsi="Times New Roman" w:cs="Times New Roman"/>
        </w:rPr>
      </w:pPr>
      <w:r w:rsidRPr="008F1E3D">
        <w:rPr>
          <w:rFonts w:ascii="Times New Roman" w:hAnsi="Times New Roman" w:cs="Times New Roman"/>
        </w:rPr>
        <w:t>- branża teletechniczna  budowa kanału technologicznego (w przypadku konieczności),</w:t>
      </w:r>
    </w:p>
    <w:p w:rsidR="00036D6F" w:rsidRPr="008F1E3D" w:rsidRDefault="00036D6F" w:rsidP="00036D6F">
      <w:pPr>
        <w:autoSpaceDE w:val="0"/>
        <w:autoSpaceDN w:val="0"/>
        <w:adjustRightInd w:val="0"/>
        <w:spacing w:after="120" w:line="240" w:lineRule="auto"/>
        <w:jc w:val="both"/>
        <w:rPr>
          <w:rFonts w:ascii="Times New Roman" w:hAnsi="Times New Roman" w:cs="Times New Roman"/>
        </w:rPr>
      </w:pPr>
      <w:r w:rsidRPr="008F1E3D">
        <w:rPr>
          <w:rFonts w:ascii="Times New Roman" w:hAnsi="Times New Roman" w:cs="Times New Roman"/>
        </w:rPr>
        <w:t>- rozbiórki obiektów kubaturowych (w przypadku konieczności),</w:t>
      </w:r>
    </w:p>
    <w:p w:rsidR="00036D6F" w:rsidRPr="008F1E3D" w:rsidRDefault="00036D6F" w:rsidP="00036D6F">
      <w:pPr>
        <w:suppressAutoHyphens/>
        <w:spacing w:after="0" w:line="288" w:lineRule="auto"/>
        <w:jc w:val="both"/>
        <w:rPr>
          <w:rFonts w:ascii="Times New Roman" w:eastAsia="Times New Roman" w:hAnsi="Times New Roman" w:cs="Times New Roman"/>
          <w:iCs/>
          <w:lang w:eastAsia="ar-SA"/>
        </w:rPr>
      </w:pPr>
      <w:r w:rsidRPr="008F1E3D">
        <w:rPr>
          <w:rFonts w:ascii="Times New Roman" w:eastAsia="Times New Roman" w:hAnsi="Times New Roman" w:cs="Times New Roman"/>
          <w:iCs/>
          <w:lang w:eastAsia="ar-SA"/>
        </w:rPr>
        <w:t xml:space="preserve">f/ </w:t>
      </w:r>
      <w:r w:rsidRPr="008F1E3D">
        <w:rPr>
          <w:rFonts w:ascii="Times New Roman" w:eastAsia="Times New Roman" w:hAnsi="Times New Roman" w:cs="Times New Roman"/>
          <w:lang w:eastAsia="ar-SA"/>
        </w:rPr>
        <w:t>wszelkich niezbędnych warunków, zgód, pozwoleń, decyzji, opinii i uzgodnień niezbędnych do wykonania zadania w oryginałach – 1 szt.</w:t>
      </w:r>
    </w:p>
    <w:p w:rsidR="00036D6F" w:rsidRPr="008F1E3D" w:rsidRDefault="00036D6F" w:rsidP="00036D6F">
      <w:pPr>
        <w:suppressAutoHyphens/>
        <w:spacing w:after="0" w:line="288" w:lineRule="auto"/>
        <w:jc w:val="both"/>
        <w:rPr>
          <w:rFonts w:ascii="Times New Roman" w:eastAsia="Times New Roman" w:hAnsi="Times New Roman" w:cs="Times New Roman"/>
          <w:iCs/>
          <w:lang w:eastAsia="ar-SA"/>
        </w:rPr>
      </w:pPr>
      <w:r w:rsidRPr="008F1E3D">
        <w:rPr>
          <w:rFonts w:ascii="Times New Roman" w:eastAsia="Times New Roman" w:hAnsi="Times New Roman" w:cs="Times New Roman"/>
          <w:bCs/>
          <w:iCs/>
          <w:lang w:eastAsia="ar-SA"/>
        </w:rPr>
        <w:t xml:space="preserve">g/ </w:t>
      </w:r>
      <w:r w:rsidRPr="008F1E3D">
        <w:rPr>
          <w:rFonts w:ascii="Times New Roman" w:eastAsia="Times New Roman" w:hAnsi="Times New Roman" w:cs="Times New Roman"/>
          <w:iCs/>
          <w:lang w:eastAsia="ar-SA"/>
        </w:rPr>
        <w:t>kosztorys inwestorski z rozbiciem na poszczególne branże – 4 szt.,</w:t>
      </w:r>
    </w:p>
    <w:p w:rsidR="00036D6F" w:rsidRPr="008F1E3D" w:rsidRDefault="00036D6F" w:rsidP="00036D6F">
      <w:pPr>
        <w:suppressAutoHyphens/>
        <w:spacing w:after="0" w:line="288" w:lineRule="auto"/>
        <w:jc w:val="both"/>
        <w:rPr>
          <w:rFonts w:ascii="Times New Roman" w:eastAsia="Times New Roman" w:hAnsi="Times New Roman" w:cs="Times New Roman"/>
          <w:iCs/>
          <w:lang w:eastAsia="ar-SA"/>
        </w:rPr>
      </w:pPr>
      <w:r w:rsidRPr="008F1E3D">
        <w:rPr>
          <w:rFonts w:ascii="Times New Roman" w:eastAsia="Times New Roman" w:hAnsi="Times New Roman" w:cs="Times New Roman"/>
          <w:bCs/>
          <w:iCs/>
          <w:lang w:eastAsia="ar-SA"/>
        </w:rPr>
        <w:t xml:space="preserve">h/ </w:t>
      </w:r>
      <w:r w:rsidRPr="008F1E3D">
        <w:rPr>
          <w:rFonts w:ascii="Times New Roman" w:eastAsia="Times New Roman" w:hAnsi="Times New Roman" w:cs="Times New Roman"/>
          <w:iCs/>
          <w:lang w:eastAsia="ar-SA"/>
        </w:rPr>
        <w:t>przedmiary robót z rozbiciem na poszczególne branże– 4 szt.,</w:t>
      </w:r>
    </w:p>
    <w:p w:rsidR="00036D6F" w:rsidRPr="008F1E3D" w:rsidRDefault="00036D6F" w:rsidP="00036D6F">
      <w:pPr>
        <w:suppressAutoHyphens/>
        <w:spacing w:after="0" w:line="288" w:lineRule="auto"/>
        <w:jc w:val="both"/>
        <w:rPr>
          <w:rFonts w:ascii="Times New Roman" w:eastAsia="Times New Roman" w:hAnsi="Times New Roman" w:cs="Times New Roman"/>
          <w:iCs/>
          <w:lang w:eastAsia="ar-SA"/>
        </w:rPr>
      </w:pPr>
      <w:r w:rsidRPr="008F1E3D">
        <w:rPr>
          <w:rFonts w:ascii="Times New Roman" w:eastAsia="Times New Roman" w:hAnsi="Times New Roman" w:cs="Times New Roman"/>
          <w:bCs/>
          <w:iCs/>
          <w:lang w:eastAsia="ar-SA"/>
        </w:rPr>
        <w:t xml:space="preserve">i/ </w:t>
      </w:r>
      <w:r w:rsidRPr="008F1E3D">
        <w:rPr>
          <w:rFonts w:ascii="Times New Roman" w:eastAsia="Times New Roman" w:hAnsi="Times New Roman" w:cs="Times New Roman"/>
          <w:iCs/>
          <w:lang w:eastAsia="ar-SA"/>
        </w:rPr>
        <w:t>Specyfikacja Techniczna Wykonania i Odbioru Robót – 4 szt.</w:t>
      </w:r>
    </w:p>
    <w:p w:rsidR="00036D6F" w:rsidRPr="008F1E3D" w:rsidRDefault="00036D6F" w:rsidP="00036D6F">
      <w:pPr>
        <w:suppressAutoHyphens/>
        <w:spacing w:after="0" w:line="288" w:lineRule="auto"/>
        <w:jc w:val="both"/>
        <w:rPr>
          <w:rFonts w:ascii="Times New Roman" w:eastAsia="Times New Roman" w:hAnsi="Times New Roman" w:cs="Times New Roman"/>
          <w:iCs/>
          <w:lang w:eastAsia="ar-SA"/>
        </w:rPr>
      </w:pPr>
      <w:r w:rsidRPr="008F1E3D">
        <w:rPr>
          <w:rFonts w:ascii="Times New Roman" w:eastAsia="Times New Roman" w:hAnsi="Times New Roman" w:cs="Times New Roman"/>
          <w:iCs/>
          <w:lang w:eastAsia="ar-SA"/>
        </w:rPr>
        <w:t>j/ projekt organizacji ruchu na czas robót – 4 szt.</w:t>
      </w:r>
    </w:p>
    <w:p w:rsidR="00036D6F" w:rsidRPr="008F1E3D" w:rsidRDefault="00036D6F" w:rsidP="00036D6F">
      <w:pPr>
        <w:suppressAutoHyphens/>
        <w:spacing w:after="0" w:line="288" w:lineRule="auto"/>
        <w:jc w:val="both"/>
        <w:rPr>
          <w:rFonts w:ascii="Times New Roman" w:eastAsia="Times New Roman" w:hAnsi="Times New Roman" w:cs="Times New Roman"/>
          <w:iCs/>
          <w:lang w:eastAsia="ar-SA"/>
        </w:rPr>
      </w:pPr>
      <w:r w:rsidRPr="008F1E3D">
        <w:rPr>
          <w:rFonts w:ascii="Times New Roman" w:eastAsia="Times New Roman" w:hAnsi="Times New Roman" w:cs="Times New Roman"/>
          <w:iCs/>
          <w:lang w:eastAsia="ar-SA"/>
        </w:rPr>
        <w:t>k/ projekt organizacji ruchu docelowy – 4 szt.</w:t>
      </w:r>
    </w:p>
    <w:p w:rsidR="00036D6F" w:rsidRPr="008F1E3D" w:rsidRDefault="00036D6F" w:rsidP="00036D6F">
      <w:pPr>
        <w:suppressAutoHyphens/>
        <w:spacing w:after="0" w:line="288" w:lineRule="auto"/>
        <w:jc w:val="both"/>
        <w:rPr>
          <w:rFonts w:ascii="Times New Roman" w:eastAsia="Times New Roman" w:hAnsi="Times New Roman" w:cs="Times New Roman"/>
          <w:iCs/>
          <w:lang w:eastAsia="ar-SA"/>
        </w:rPr>
      </w:pPr>
      <w:r w:rsidRPr="008F1E3D">
        <w:rPr>
          <w:rFonts w:ascii="Times New Roman" w:eastAsia="Times New Roman" w:hAnsi="Times New Roman" w:cs="Times New Roman"/>
          <w:iCs/>
          <w:lang w:eastAsia="ar-SA"/>
        </w:rPr>
        <w:t>l/ projekt wycinki drzew i krzewów – 4 szt.</w:t>
      </w:r>
    </w:p>
    <w:p w:rsidR="00036D6F" w:rsidRPr="008F1E3D" w:rsidRDefault="00036D6F" w:rsidP="00036D6F">
      <w:pPr>
        <w:suppressAutoHyphens/>
        <w:spacing w:after="0" w:line="288" w:lineRule="auto"/>
        <w:jc w:val="both"/>
        <w:rPr>
          <w:rFonts w:ascii="Times New Roman" w:eastAsia="Times New Roman" w:hAnsi="Times New Roman" w:cs="Times New Roman"/>
          <w:iCs/>
          <w:lang w:eastAsia="ar-SA"/>
        </w:rPr>
      </w:pPr>
      <w:r w:rsidRPr="008F1E3D">
        <w:rPr>
          <w:rFonts w:ascii="Times New Roman" w:eastAsia="Times New Roman" w:hAnsi="Times New Roman" w:cs="Times New Roman"/>
          <w:iCs/>
          <w:lang w:eastAsia="ar-SA"/>
        </w:rPr>
        <w:t>ł/ decyzję środowiskową lub opinie odpowiedniego organu,</w:t>
      </w:r>
    </w:p>
    <w:p w:rsidR="00036D6F" w:rsidRPr="008F1E3D" w:rsidRDefault="00036D6F" w:rsidP="00036D6F">
      <w:pPr>
        <w:suppressAutoHyphens/>
        <w:spacing w:after="0" w:line="288" w:lineRule="auto"/>
        <w:jc w:val="both"/>
        <w:rPr>
          <w:rFonts w:ascii="Times New Roman" w:eastAsia="Times New Roman" w:hAnsi="Times New Roman" w:cs="Times New Roman"/>
          <w:iCs/>
          <w:lang w:eastAsia="ar-SA"/>
        </w:rPr>
      </w:pPr>
      <w:r w:rsidRPr="008F1E3D">
        <w:rPr>
          <w:rFonts w:ascii="Times New Roman" w:eastAsia="Times New Roman" w:hAnsi="Times New Roman" w:cs="Times New Roman"/>
          <w:bCs/>
          <w:iCs/>
          <w:lang w:eastAsia="ar-SA"/>
        </w:rPr>
        <w:t xml:space="preserve">m/ prawomocną decyzję ZRID </w:t>
      </w:r>
      <w:r w:rsidRPr="008F1E3D">
        <w:rPr>
          <w:rFonts w:ascii="Times New Roman" w:eastAsia="Times New Roman" w:hAnsi="Times New Roman" w:cs="Times New Roman"/>
          <w:iCs/>
          <w:lang w:eastAsia="ar-SA"/>
        </w:rPr>
        <w:t>w oryginale</w:t>
      </w:r>
      <w:r w:rsidRPr="008F1E3D">
        <w:rPr>
          <w:rFonts w:ascii="Times New Roman" w:eastAsia="Times New Roman" w:hAnsi="Times New Roman" w:cs="Times New Roman"/>
          <w:lang w:eastAsia="ar-SA"/>
        </w:rPr>
        <w:t xml:space="preserve"> </w:t>
      </w:r>
      <w:r w:rsidRPr="008F1E3D">
        <w:rPr>
          <w:rFonts w:ascii="Times New Roman" w:eastAsia="Times New Roman" w:hAnsi="Times New Roman" w:cs="Times New Roman"/>
          <w:iCs/>
          <w:lang w:eastAsia="ar-SA"/>
        </w:rPr>
        <w:t>– 1 szt.</w:t>
      </w:r>
    </w:p>
    <w:p w:rsidR="00036D6F" w:rsidRPr="008F1E3D" w:rsidRDefault="00036D6F" w:rsidP="00036D6F">
      <w:pPr>
        <w:suppressAutoHyphens/>
        <w:spacing w:after="0" w:line="288" w:lineRule="auto"/>
        <w:jc w:val="both"/>
        <w:rPr>
          <w:rFonts w:ascii="Times New Roman" w:eastAsia="Times New Roman" w:hAnsi="Times New Roman" w:cs="Times New Roman"/>
          <w:iCs/>
          <w:lang w:eastAsia="ar-SA"/>
        </w:rPr>
      </w:pPr>
      <w:r w:rsidRPr="008F1E3D">
        <w:rPr>
          <w:rFonts w:ascii="Times New Roman" w:eastAsia="Times New Roman" w:hAnsi="Times New Roman" w:cs="Times New Roman"/>
          <w:bCs/>
          <w:iCs/>
          <w:lang w:eastAsia="ar-SA"/>
        </w:rPr>
        <w:t xml:space="preserve">n/ </w:t>
      </w:r>
      <w:r w:rsidRPr="008F1E3D">
        <w:rPr>
          <w:rFonts w:ascii="Times New Roman" w:eastAsia="Times New Roman" w:hAnsi="Times New Roman" w:cs="Times New Roman"/>
          <w:iCs/>
          <w:lang w:eastAsia="ar-SA"/>
        </w:rPr>
        <w:t xml:space="preserve">wersja elektroniczna projektu, kosztorysu, przedmiaru, </w:t>
      </w:r>
      <w:proofErr w:type="spellStart"/>
      <w:r w:rsidRPr="008F1E3D">
        <w:rPr>
          <w:rFonts w:ascii="Times New Roman" w:eastAsia="Times New Roman" w:hAnsi="Times New Roman" w:cs="Times New Roman"/>
          <w:iCs/>
          <w:lang w:eastAsia="ar-SA"/>
        </w:rPr>
        <w:t>STWiOR</w:t>
      </w:r>
      <w:proofErr w:type="spellEnd"/>
      <w:r w:rsidRPr="008F1E3D">
        <w:rPr>
          <w:rFonts w:ascii="Times New Roman" w:eastAsia="Times New Roman" w:hAnsi="Times New Roman" w:cs="Times New Roman"/>
          <w:iCs/>
          <w:lang w:eastAsia="ar-SA"/>
        </w:rPr>
        <w:t xml:space="preserve"> i organizacji ruchu na płycie CD - 4 szt.</w:t>
      </w:r>
    </w:p>
    <w:p w:rsidR="00036D6F" w:rsidRPr="008F1E3D" w:rsidRDefault="00036D6F" w:rsidP="00036D6F">
      <w:pPr>
        <w:suppressAutoHyphens/>
        <w:spacing w:after="0" w:line="288" w:lineRule="auto"/>
        <w:jc w:val="both"/>
        <w:rPr>
          <w:rFonts w:ascii="Times New Roman" w:hAnsi="Times New Roman" w:cs="Times New Roman"/>
          <w:lang w:eastAsia="ar-SA"/>
        </w:rPr>
      </w:pPr>
      <w:r w:rsidRPr="008F1E3D">
        <w:rPr>
          <w:rFonts w:ascii="Times New Roman" w:hAnsi="Times New Roman" w:cs="Times New Roman"/>
          <w:lang w:eastAsia="ar-SA"/>
        </w:rPr>
        <w:t>o/ opracowany projekt podziału nieruchomości wraz z operatem (opracowanie mapy z zaznaczonym projektowanym podziałem nieruchomości wraz z podaniem współrzędnych punktów) – 4 szt.,</w:t>
      </w:r>
    </w:p>
    <w:p w:rsidR="00036D6F" w:rsidRPr="008F1E3D" w:rsidRDefault="00036D6F" w:rsidP="00036D6F">
      <w:pPr>
        <w:suppressAutoHyphens/>
        <w:spacing w:after="0" w:line="288" w:lineRule="auto"/>
        <w:jc w:val="both"/>
        <w:rPr>
          <w:rFonts w:ascii="Times New Roman" w:eastAsia="Times New Roman" w:hAnsi="Times New Roman" w:cs="Times New Roman"/>
          <w:lang w:eastAsia="ar-SA"/>
        </w:rPr>
      </w:pPr>
      <w:r w:rsidRPr="008F1E3D">
        <w:rPr>
          <w:rFonts w:ascii="Times New Roman" w:hAnsi="Times New Roman" w:cs="Times New Roman"/>
          <w:lang w:eastAsia="ar-SA"/>
        </w:rPr>
        <w:t>p/ koncepcja projektowa – 4 szt.</w:t>
      </w:r>
    </w:p>
    <w:p w:rsidR="00036D6F" w:rsidRPr="008F1E3D" w:rsidRDefault="00036D6F" w:rsidP="00036D6F">
      <w:pPr>
        <w:suppressAutoHyphens/>
        <w:spacing w:after="0" w:line="288" w:lineRule="auto"/>
        <w:jc w:val="both"/>
        <w:rPr>
          <w:rFonts w:ascii="Times New Roman" w:eastAsia="Times New Roman" w:hAnsi="Times New Roman" w:cs="Times New Roman"/>
          <w:b/>
          <w:lang w:eastAsia="ar-SA"/>
        </w:rPr>
      </w:pPr>
    </w:p>
    <w:p w:rsidR="00036D6F" w:rsidRPr="008F1E3D" w:rsidRDefault="00036D6F" w:rsidP="00036D6F">
      <w:pPr>
        <w:suppressAutoHyphens/>
        <w:spacing w:after="0" w:line="288" w:lineRule="auto"/>
        <w:jc w:val="both"/>
        <w:rPr>
          <w:rFonts w:ascii="Times New Roman" w:eastAsia="Times New Roman" w:hAnsi="Times New Roman" w:cs="Times New Roman"/>
          <w:lang w:eastAsia="ar-SA"/>
        </w:rPr>
      </w:pPr>
      <w:r w:rsidRPr="008F1E3D">
        <w:rPr>
          <w:rFonts w:ascii="Times New Roman" w:eastAsia="Times New Roman" w:hAnsi="Times New Roman" w:cs="Times New Roman"/>
          <w:lang w:eastAsia="ar-SA"/>
        </w:rPr>
        <w:t>3.2.Kwota umowy zawiera koszt opracowania mapy do celów projektowych, koszt wykonania badań geologicznych, koszt ewentualnego operatu i pozwolenia wodno-prawnego na odprowadzenie wód opadowych lub raportu oddziaływania na środowisko lub decyzji środowiskowej oraz koszty związane z dokonaniem wszelkich uzgodnień niezbędnych do zrealizowania zamówienia.</w:t>
      </w:r>
    </w:p>
    <w:p w:rsidR="00036D6F" w:rsidRPr="008F1E3D" w:rsidRDefault="00036D6F" w:rsidP="00036D6F">
      <w:pPr>
        <w:snapToGrid w:val="0"/>
        <w:spacing w:after="0" w:line="288" w:lineRule="auto"/>
        <w:jc w:val="both"/>
        <w:rPr>
          <w:rFonts w:ascii="Times New Roman" w:eastAsia="Times New Roman" w:hAnsi="Times New Roman" w:cs="Times New Roman"/>
          <w:lang w:eastAsia="ar-SA"/>
        </w:rPr>
      </w:pPr>
    </w:p>
    <w:p w:rsidR="00036D6F" w:rsidRPr="008F1E3D" w:rsidRDefault="00036D6F" w:rsidP="00036D6F">
      <w:pPr>
        <w:snapToGrid w:val="0"/>
        <w:spacing w:after="0" w:line="288" w:lineRule="auto"/>
        <w:jc w:val="both"/>
        <w:rPr>
          <w:rFonts w:ascii="Times New Roman" w:eastAsia="Times New Roman" w:hAnsi="Times New Roman" w:cs="Times New Roman"/>
          <w:lang w:eastAsia="ar-SA"/>
        </w:rPr>
      </w:pPr>
      <w:r w:rsidRPr="008F1E3D">
        <w:rPr>
          <w:rFonts w:ascii="Times New Roman" w:eastAsia="Times New Roman" w:hAnsi="Times New Roman" w:cs="Times New Roman"/>
          <w:bCs/>
          <w:lang w:eastAsia="pl-PL"/>
        </w:rPr>
        <w:t xml:space="preserve">3.3. Kwota umowy zawiera wszelkie koszty </w:t>
      </w:r>
      <w:r w:rsidRPr="008F1E3D">
        <w:rPr>
          <w:rFonts w:ascii="Times New Roman" w:eastAsia="Times New Roman" w:hAnsi="Times New Roman" w:cs="Times New Roman"/>
          <w:lang w:eastAsia="ar-SA"/>
        </w:rPr>
        <w:t xml:space="preserve">związane z uzyskaniem decyzji, postanowień, dokonaniem wszelkich uzgodnień niezbędnych do uzyskania dokumentacji na podstawie której będzie możliwa realizacja obiektu. </w:t>
      </w:r>
    </w:p>
    <w:p w:rsidR="00036D6F" w:rsidRPr="008F1E3D" w:rsidRDefault="00036D6F" w:rsidP="00036D6F">
      <w:pPr>
        <w:snapToGrid w:val="0"/>
        <w:spacing w:after="0" w:line="288" w:lineRule="auto"/>
        <w:jc w:val="both"/>
        <w:rPr>
          <w:rFonts w:ascii="Times New Roman" w:eastAsia="Times New Roman" w:hAnsi="Times New Roman" w:cs="Times New Roman"/>
          <w:lang w:eastAsia="ar-SA"/>
        </w:rPr>
      </w:pPr>
    </w:p>
    <w:p w:rsidR="00036D6F" w:rsidRPr="008F1E3D" w:rsidRDefault="00036D6F" w:rsidP="00036D6F">
      <w:pPr>
        <w:suppressAutoHyphens/>
        <w:snapToGrid w:val="0"/>
        <w:spacing w:after="0" w:line="288" w:lineRule="auto"/>
        <w:jc w:val="both"/>
        <w:rPr>
          <w:rFonts w:ascii="Times New Roman" w:eastAsia="Times New Roman" w:hAnsi="Times New Roman" w:cs="Times New Roman"/>
          <w:b/>
          <w:lang w:eastAsia="ar-SA"/>
        </w:rPr>
      </w:pPr>
      <w:r w:rsidRPr="008F1E3D">
        <w:rPr>
          <w:rFonts w:ascii="Times New Roman" w:eastAsia="Times New Roman" w:hAnsi="Times New Roman" w:cs="Times New Roman"/>
          <w:lang w:eastAsia="ar-SA"/>
        </w:rPr>
        <w:t xml:space="preserve">3.4. Koncepcję projektową należy wykonać na mapach sytuacyjno-wysokościowych w skali 1:500 po wcześniejszej wizji w terenie.  Opracowanie powinno zawierać: część opisową część graficzną. Przed wykonaniem ostatecznej dokumentacji projektowej Koncepcja projektowa winna być skonsultowana/ zatwierdzona z przedstawicielami danego Sołectwa, </w:t>
      </w:r>
      <w:r w:rsidRPr="008F1E3D">
        <w:rPr>
          <w:rFonts w:ascii="Times New Roman" w:eastAsia="Times New Roman" w:hAnsi="Times New Roman" w:cs="Times New Roman"/>
          <w:b/>
          <w:lang w:eastAsia="ar-SA"/>
        </w:rPr>
        <w:t>a następnie zatwierdzona przez Zamawiającego. Opracowanie należy przekazać w terminie do 3 miesięcy od daty podpisania umowy.</w:t>
      </w:r>
    </w:p>
    <w:p w:rsidR="00036D6F" w:rsidRPr="008F1E3D" w:rsidRDefault="00036D6F" w:rsidP="00036D6F">
      <w:pPr>
        <w:snapToGrid w:val="0"/>
        <w:spacing w:after="0" w:line="288" w:lineRule="auto"/>
        <w:jc w:val="both"/>
        <w:rPr>
          <w:rFonts w:ascii="Times New Roman" w:eastAsia="Times New Roman" w:hAnsi="Times New Roman" w:cs="Times New Roman"/>
          <w:b/>
          <w:bCs/>
          <w:lang w:eastAsia="ar-SA"/>
        </w:rPr>
      </w:pPr>
    </w:p>
    <w:p w:rsidR="00036D6F" w:rsidRPr="008F1E3D" w:rsidRDefault="00036D6F" w:rsidP="0005003C">
      <w:pPr>
        <w:spacing w:after="0" w:line="360" w:lineRule="auto"/>
        <w:rPr>
          <w:rFonts w:ascii="Times New Roman" w:eastAsia="Times New Roman" w:hAnsi="Times New Roman" w:cs="Times New Roman"/>
          <w:bCs/>
          <w:lang w:eastAsia="pl-PL"/>
        </w:rPr>
      </w:pPr>
      <w:r w:rsidRPr="008F1E3D">
        <w:rPr>
          <w:rFonts w:ascii="Times New Roman" w:eastAsia="Times New Roman" w:hAnsi="Times New Roman" w:cs="Times New Roman"/>
          <w:b/>
          <w:lang w:eastAsia="pl-PL"/>
        </w:rPr>
        <w:t>4.</w:t>
      </w:r>
      <w:r w:rsidRPr="008F1E3D">
        <w:rPr>
          <w:rFonts w:ascii="Times New Roman" w:eastAsia="Times New Roman" w:hAnsi="Times New Roman" w:cs="Times New Roman"/>
          <w:bCs/>
          <w:lang w:eastAsia="pl-PL"/>
        </w:rPr>
        <w:t xml:space="preserve"> Projekty muszą być zgodne z : </w:t>
      </w:r>
    </w:p>
    <w:p w:rsidR="00036D6F" w:rsidRPr="008F1E3D" w:rsidRDefault="00036D6F" w:rsidP="0005003C">
      <w:pPr>
        <w:tabs>
          <w:tab w:val="left" w:pos="284"/>
        </w:tabs>
        <w:spacing w:after="0" w:line="360" w:lineRule="auto"/>
        <w:jc w:val="both"/>
        <w:rPr>
          <w:rFonts w:ascii="Times New Roman" w:eastAsia="Calibri" w:hAnsi="Times New Roman" w:cs="Times New Roman"/>
        </w:rPr>
      </w:pPr>
      <w:r w:rsidRPr="008F1E3D">
        <w:rPr>
          <w:rFonts w:ascii="Times New Roman" w:eastAsia="Calibri" w:hAnsi="Times New Roman" w:cs="Times New Roman"/>
          <w:color w:val="000000"/>
        </w:rPr>
        <w:t>1/</w:t>
      </w:r>
      <w:r w:rsidRPr="008F1E3D">
        <w:rPr>
          <w:rFonts w:ascii="Times New Roman" w:eastAsia="Calibri" w:hAnsi="Times New Roman" w:cs="Times New Roman"/>
          <w:color w:val="000000"/>
        </w:rPr>
        <w:tab/>
        <w:t>Ustawą z dnia 7 lipca 1994 r. – Prawo budowlane (t. j. Dz. U. 2023 poz. 682 ze zm.).</w:t>
      </w:r>
    </w:p>
    <w:p w:rsidR="00036D6F" w:rsidRPr="008F1E3D" w:rsidRDefault="00036D6F" w:rsidP="0005003C">
      <w:pPr>
        <w:tabs>
          <w:tab w:val="left" w:pos="993"/>
        </w:tabs>
        <w:suppressAutoHyphens/>
        <w:autoSpaceDE w:val="0"/>
        <w:autoSpaceDN w:val="0"/>
        <w:adjustRightInd w:val="0"/>
        <w:spacing w:after="0" w:line="360" w:lineRule="auto"/>
        <w:contextualSpacing/>
        <w:jc w:val="both"/>
        <w:rPr>
          <w:rFonts w:ascii="Times New Roman" w:eastAsia="Times New Roman" w:hAnsi="Times New Roman" w:cs="Times New Roman"/>
          <w:lang w:eastAsia="pl-PL"/>
        </w:rPr>
      </w:pPr>
      <w:r w:rsidRPr="008F1E3D">
        <w:rPr>
          <w:rFonts w:ascii="Times New Roman" w:eastAsia="Times New Roman" w:hAnsi="Times New Roman" w:cs="Times New Roman"/>
          <w:color w:val="000000"/>
          <w:lang w:eastAsia="ar-SA"/>
        </w:rPr>
        <w:t>2/</w:t>
      </w:r>
      <w:r w:rsidRPr="008F1E3D">
        <w:rPr>
          <w:rFonts w:ascii="Times New Roman" w:eastAsia="Times New Roman" w:hAnsi="Times New Roman" w:cs="Times New Roman"/>
          <w:lang w:eastAsia="pl-PL"/>
        </w:rPr>
        <w:t xml:space="preserve"> Ustawą z dnia 21 marca 1985 r. o drogach publicznych (tekst jednolity :</w:t>
      </w:r>
      <w:r w:rsidRPr="008F1E3D">
        <w:rPr>
          <w:rFonts w:ascii="Times New Roman" w:eastAsia="Times New Roman" w:hAnsi="Times New Roman" w:cs="Times New Roman"/>
          <w:bCs/>
          <w:kern w:val="36"/>
          <w:lang w:eastAsia="pl-PL"/>
        </w:rPr>
        <w:t xml:space="preserve"> Dz. U. 2023 poz. 645 ze zm.</w:t>
      </w:r>
      <w:r w:rsidRPr="008F1E3D">
        <w:rPr>
          <w:rFonts w:ascii="Times New Roman" w:eastAsia="Times New Roman" w:hAnsi="Times New Roman" w:cs="Times New Roman"/>
          <w:lang w:eastAsia="pl-PL"/>
        </w:rPr>
        <w:t>).</w:t>
      </w:r>
    </w:p>
    <w:p w:rsidR="00036D6F" w:rsidRPr="008F1E3D" w:rsidRDefault="00036D6F" w:rsidP="0005003C">
      <w:pPr>
        <w:spacing w:after="0" w:line="360" w:lineRule="auto"/>
        <w:outlineLvl w:val="1"/>
        <w:rPr>
          <w:rFonts w:ascii="Times New Roman" w:eastAsia="Calibri" w:hAnsi="Times New Roman" w:cs="Times New Roman"/>
        </w:rPr>
      </w:pPr>
      <w:r w:rsidRPr="008F1E3D">
        <w:rPr>
          <w:rFonts w:ascii="Times New Roman" w:eastAsia="Times New Roman" w:hAnsi="Times New Roman" w:cs="Times New Roman"/>
          <w:bCs/>
          <w:lang w:eastAsia="pl-PL"/>
        </w:rPr>
        <w:t>3/ Ustawą z dnia 20 lipca 2017 r. - Prawo wodne</w:t>
      </w:r>
      <w:r w:rsidRPr="008F1E3D">
        <w:rPr>
          <w:rFonts w:ascii="Times New Roman" w:eastAsia="Calibri" w:hAnsi="Times New Roman" w:cs="Times New Roman"/>
        </w:rPr>
        <w:t xml:space="preserve"> (teks jednolity: </w:t>
      </w:r>
      <w:hyperlink r:id="rId16" w:history="1">
        <w:r w:rsidRPr="008F1E3D">
          <w:rPr>
            <w:rFonts w:ascii="Times New Roman" w:eastAsia="Calibri" w:hAnsi="Times New Roman" w:cs="Times New Roman"/>
          </w:rPr>
          <w:t xml:space="preserve">Dz.U. 2023 poz. </w:t>
        </w:r>
      </w:hyperlink>
      <w:r w:rsidRPr="008F1E3D">
        <w:rPr>
          <w:rFonts w:ascii="Times New Roman" w:eastAsia="Calibri" w:hAnsi="Times New Roman" w:cs="Times New Roman"/>
        </w:rPr>
        <w:t>1478 ze zm.).</w:t>
      </w:r>
    </w:p>
    <w:p w:rsidR="00036D6F" w:rsidRPr="008F1E3D" w:rsidRDefault="00036D6F" w:rsidP="0005003C">
      <w:pPr>
        <w:spacing w:after="0" w:line="360" w:lineRule="auto"/>
        <w:jc w:val="both"/>
        <w:outlineLvl w:val="1"/>
        <w:rPr>
          <w:rFonts w:ascii="Times New Roman" w:eastAsia="Times New Roman" w:hAnsi="Times New Roman" w:cs="Times New Roman"/>
          <w:bCs/>
          <w:lang w:eastAsia="pl-PL"/>
        </w:rPr>
      </w:pPr>
      <w:r w:rsidRPr="008F1E3D">
        <w:rPr>
          <w:rFonts w:ascii="Times New Roman" w:eastAsia="Times New Roman" w:hAnsi="Times New Roman" w:cs="Times New Roman"/>
          <w:bCs/>
          <w:lang w:eastAsia="pl-PL"/>
        </w:rPr>
        <w:t xml:space="preserve">4/ Ustawa z dnia 10 kwietnia 2003 r. o szczególnych zasadach przygotowania i realizacji inwestycji w zakresie dróg publicznych (tekst jednolity : </w:t>
      </w:r>
      <w:hyperlink r:id="rId17" w:history="1">
        <w:r w:rsidRPr="008F1E3D">
          <w:rPr>
            <w:rFonts w:ascii="Times New Roman" w:eastAsia="Calibri" w:hAnsi="Times New Roman" w:cs="Times New Roman"/>
          </w:rPr>
          <w:t xml:space="preserve">Dz.U. 2023 poz. </w:t>
        </w:r>
      </w:hyperlink>
      <w:r w:rsidRPr="008F1E3D">
        <w:rPr>
          <w:rFonts w:ascii="Times New Roman" w:eastAsia="Calibri" w:hAnsi="Times New Roman" w:cs="Times New Roman"/>
        </w:rPr>
        <w:t>162 ze zm.).</w:t>
      </w:r>
    </w:p>
    <w:p w:rsidR="00036D6F" w:rsidRPr="008F1E3D" w:rsidRDefault="00036D6F" w:rsidP="0005003C">
      <w:pPr>
        <w:spacing w:after="0" w:line="360" w:lineRule="auto"/>
        <w:jc w:val="both"/>
        <w:rPr>
          <w:rFonts w:ascii="Times New Roman" w:eastAsia="Times New Roman" w:hAnsi="Times New Roman" w:cs="Times New Roman"/>
          <w:lang w:eastAsia="pl-PL"/>
        </w:rPr>
      </w:pPr>
      <w:r w:rsidRPr="008F1E3D">
        <w:rPr>
          <w:rFonts w:ascii="Times New Roman" w:eastAsia="Times New Roman" w:hAnsi="Times New Roman" w:cs="Times New Roman"/>
          <w:lang w:eastAsia="pl-PL"/>
        </w:rPr>
        <w:lastRenderedPageBreak/>
        <w:t>5/ Rozporządzeniem Ministra Infrastruktury z dnia 3 lipca 2003 roku w sprawie szczegółowych warunków technicznych dla znaków i sygnałów drogowych oraz urządzeń bezpieczeństwa ruchu drogowego i warunków ich umieszczania na drogach (</w:t>
      </w:r>
      <w:proofErr w:type="spellStart"/>
      <w:r w:rsidRPr="008F1E3D">
        <w:rPr>
          <w:rFonts w:ascii="Times New Roman" w:eastAsia="Times New Roman" w:hAnsi="Times New Roman" w:cs="Times New Roman"/>
          <w:lang w:eastAsia="pl-PL"/>
        </w:rPr>
        <w:t>t.j</w:t>
      </w:r>
      <w:proofErr w:type="spellEnd"/>
      <w:r w:rsidRPr="008F1E3D">
        <w:rPr>
          <w:rFonts w:ascii="Times New Roman" w:eastAsia="Times New Roman" w:hAnsi="Times New Roman" w:cs="Times New Roman"/>
          <w:lang w:eastAsia="pl-PL"/>
        </w:rPr>
        <w:t xml:space="preserve">. Dz. U. 2019 poz. 2311 z </w:t>
      </w:r>
      <w:proofErr w:type="spellStart"/>
      <w:r w:rsidRPr="008F1E3D">
        <w:rPr>
          <w:rFonts w:ascii="Times New Roman" w:eastAsia="Times New Roman" w:hAnsi="Times New Roman" w:cs="Times New Roman"/>
          <w:lang w:eastAsia="pl-PL"/>
        </w:rPr>
        <w:t>póź</w:t>
      </w:r>
      <w:proofErr w:type="spellEnd"/>
      <w:r w:rsidRPr="008F1E3D">
        <w:rPr>
          <w:rFonts w:ascii="Times New Roman" w:eastAsia="Times New Roman" w:hAnsi="Times New Roman" w:cs="Times New Roman"/>
          <w:lang w:eastAsia="pl-PL"/>
        </w:rPr>
        <w:t>. zm.).</w:t>
      </w:r>
    </w:p>
    <w:p w:rsidR="00036D6F" w:rsidRPr="008F1E3D" w:rsidRDefault="00036D6F" w:rsidP="0005003C">
      <w:pPr>
        <w:spacing w:after="0" w:line="360" w:lineRule="auto"/>
        <w:jc w:val="both"/>
        <w:rPr>
          <w:rFonts w:ascii="Times New Roman" w:eastAsia="Times New Roman" w:hAnsi="Times New Roman" w:cs="Times New Roman"/>
          <w:lang w:eastAsia="pl-PL"/>
        </w:rPr>
      </w:pPr>
      <w:r w:rsidRPr="008F1E3D">
        <w:rPr>
          <w:rFonts w:ascii="Times New Roman" w:eastAsia="Times New Roman" w:hAnsi="Times New Roman" w:cs="Times New Roman"/>
          <w:bCs/>
          <w:lang w:eastAsia="pl-PL"/>
        </w:rPr>
        <w:t>6/ Rozporządzeniem Ministra Infrastruktury</w:t>
      </w:r>
      <w:r w:rsidRPr="008F1E3D">
        <w:rPr>
          <w:rFonts w:ascii="Times New Roman" w:eastAsia="Times New Roman" w:hAnsi="Times New Roman" w:cs="Times New Roman"/>
          <w:lang w:eastAsia="pl-PL"/>
        </w:rPr>
        <w:t xml:space="preserve"> z dnia 23 września 2003 r. </w:t>
      </w:r>
      <w:r w:rsidRPr="008F1E3D">
        <w:rPr>
          <w:rFonts w:ascii="Times New Roman" w:eastAsia="Times New Roman" w:hAnsi="Times New Roman" w:cs="Times New Roman"/>
          <w:bCs/>
          <w:lang w:eastAsia="pl-PL"/>
        </w:rPr>
        <w:t xml:space="preserve">w sprawie szczegółowych warunków zarządzania ruchem na drogach oraz wykonywania nadzoru nad tym zarządzaniem </w:t>
      </w:r>
      <w:r w:rsidRPr="008F1E3D">
        <w:rPr>
          <w:rFonts w:ascii="Times New Roman" w:eastAsia="Times New Roman" w:hAnsi="Times New Roman" w:cs="Times New Roman"/>
          <w:lang w:eastAsia="pl-PL"/>
        </w:rPr>
        <w:t>(</w:t>
      </w:r>
      <w:r w:rsidRPr="008F1E3D">
        <w:rPr>
          <w:rFonts w:ascii="Times New Roman" w:hAnsi="Times New Roman" w:cs="Times New Roman"/>
        </w:rPr>
        <w:t xml:space="preserve">Dz. U. 2017 poz. 784 z </w:t>
      </w:r>
      <w:proofErr w:type="spellStart"/>
      <w:r w:rsidRPr="008F1E3D">
        <w:rPr>
          <w:rFonts w:ascii="Times New Roman" w:hAnsi="Times New Roman" w:cs="Times New Roman"/>
        </w:rPr>
        <w:t>póź</w:t>
      </w:r>
      <w:proofErr w:type="spellEnd"/>
      <w:r w:rsidRPr="008F1E3D">
        <w:rPr>
          <w:rFonts w:ascii="Times New Roman" w:hAnsi="Times New Roman" w:cs="Times New Roman"/>
        </w:rPr>
        <w:t>. zm.</w:t>
      </w:r>
      <w:r w:rsidRPr="008F1E3D">
        <w:rPr>
          <w:rFonts w:ascii="Times New Roman" w:eastAsia="Times New Roman" w:hAnsi="Times New Roman" w:cs="Times New Roman"/>
          <w:lang w:eastAsia="pl-PL"/>
        </w:rPr>
        <w:t>).</w:t>
      </w:r>
      <w:r w:rsidRPr="008F1E3D">
        <w:rPr>
          <w:rFonts w:ascii="Times New Roman" w:eastAsia="Calibri" w:hAnsi="Times New Roman" w:cs="Times New Roman"/>
          <w:color w:val="000000"/>
        </w:rPr>
        <w:tab/>
      </w:r>
    </w:p>
    <w:p w:rsidR="00036D6F" w:rsidRPr="008F1E3D" w:rsidRDefault="00036D6F" w:rsidP="0005003C">
      <w:pPr>
        <w:tabs>
          <w:tab w:val="left" w:pos="0"/>
          <w:tab w:val="left" w:pos="284"/>
          <w:tab w:val="left" w:pos="993"/>
        </w:tabs>
        <w:suppressAutoHyphens/>
        <w:autoSpaceDE w:val="0"/>
        <w:autoSpaceDN w:val="0"/>
        <w:adjustRightInd w:val="0"/>
        <w:spacing w:after="0" w:line="360" w:lineRule="auto"/>
        <w:contextualSpacing/>
        <w:jc w:val="both"/>
        <w:rPr>
          <w:rFonts w:ascii="Times New Roman" w:eastAsia="Times New Roman" w:hAnsi="Times New Roman" w:cs="Times New Roman"/>
          <w:color w:val="000000"/>
          <w:lang w:eastAsia="ar-SA"/>
        </w:rPr>
      </w:pPr>
      <w:r w:rsidRPr="008F1E3D">
        <w:rPr>
          <w:rFonts w:ascii="Times New Roman" w:eastAsia="Times New Roman" w:hAnsi="Times New Roman" w:cs="Times New Roman"/>
          <w:lang w:eastAsia="ar-SA"/>
        </w:rPr>
        <w:t>7/</w:t>
      </w:r>
      <w:r w:rsidRPr="008F1E3D">
        <w:rPr>
          <w:rFonts w:ascii="Times New Roman" w:eastAsia="Times New Roman" w:hAnsi="Times New Roman" w:cs="Times New Roman"/>
          <w:lang w:eastAsia="ar-SA"/>
        </w:rPr>
        <w:tab/>
        <w:t>Rozporządzenie Ministra Infrastruktury w sprawie przepisów techniczno-budowlanych dotyczących dróg publicznych (t. j. Dz. U. 2022 poz. 1518 ze zm.).</w:t>
      </w:r>
    </w:p>
    <w:p w:rsidR="00036D6F" w:rsidRPr="008F1E3D" w:rsidRDefault="00036D6F" w:rsidP="0005003C">
      <w:pPr>
        <w:tabs>
          <w:tab w:val="left" w:pos="0"/>
          <w:tab w:val="left" w:pos="284"/>
          <w:tab w:val="left" w:pos="993"/>
        </w:tabs>
        <w:suppressAutoHyphens/>
        <w:autoSpaceDE w:val="0"/>
        <w:autoSpaceDN w:val="0"/>
        <w:adjustRightInd w:val="0"/>
        <w:spacing w:after="0" w:line="360" w:lineRule="auto"/>
        <w:contextualSpacing/>
        <w:jc w:val="both"/>
        <w:rPr>
          <w:rFonts w:ascii="Times New Roman" w:eastAsia="Times New Roman" w:hAnsi="Times New Roman" w:cs="Times New Roman"/>
          <w:color w:val="000000"/>
          <w:lang w:eastAsia="ar-SA"/>
        </w:rPr>
      </w:pPr>
      <w:r w:rsidRPr="008F1E3D">
        <w:rPr>
          <w:rFonts w:ascii="Times New Roman" w:eastAsia="Times New Roman" w:hAnsi="Times New Roman" w:cs="Times New Roman"/>
          <w:color w:val="000000"/>
          <w:lang w:eastAsia="ar-SA"/>
        </w:rPr>
        <w:t>8/</w:t>
      </w:r>
      <w:r w:rsidRPr="008F1E3D">
        <w:rPr>
          <w:rFonts w:ascii="Times New Roman" w:eastAsia="Times New Roman" w:hAnsi="Times New Roman" w:cs="Times New Roman"/>
          <w:color w:val="000000"/>
          <w:lang w:eastAsia="ar-SA"/>
        </w:rPr>
        <w:tab/>
        <w:t>Rozporządzenie Ministra Rozwoju i Technologii z dnia 20 grudnia 2021 r. w sprawie szczegółowego zakresu i formy dokumentacji projektowej, specyfikacji technicznych wykonania i odbioru robót budowlanych oraz programu funkcjonalno-użytkowego (t. j. Dz. U. 2021 poz. 2454 ze zm.).</w:t>
      </w:r>
    </w:p>
    <w:p w:rsidR="00036D6F" w:rsidRPr="008F1E3D" w:rsidRDefault="00036D6F" w:rsidP="0005003C">
      <w:pPr>
        <w:tabs>
          <w:tab w:val="left" w:pos="0"/>
          <w:tab w:val="left" w:pos="284"/>
          <w:tab w:val="left" w:pos="993"/>
        </w:tabs>
        <w:suppressAutoHyphens/>
        <w:autoSpaceDE w:val="0"/>
        <w:autoSpaceDN w:val="0"/>
        <w:adjustRightInd w:val="0"/>
        <w:spacing w:after="0" w:line="360" w:lineRule="auto"/>
        <w:contextualSpacing/>
        <w:jc w:val="both"/>
        <w:rPr>
          <w:rFonts w:ascii="Times New Roman" w:eastAsia="Times New Roman" w:hAnsi="Times New Roman" w:cs="Times New Roman"/>
          <w:color w:val="000000"/>
          <w:lang w:eastAsia="ar-SA"/>
        </w:rPr>
      </w:pPr>
      <w:r w:rsidRPr="008F1E3D">
        <w:rPr>
          <w:rFonts w:ascii="Times New Roman" w:eastAsia="Times New Roman" w:hAnsi="Times New Roman" w:cs="Times New Roman"/>
          <w:color w:val="000000"/>
          <w:lang w:eastAsia="ar-SA"/>
        </w:rPr>
        <w:t>9/</w:t>
      </w:r>
      <w:r w:rsidRPr="008F1E3D">
        <w:rPr>
          <w:rFonts w:ascii="Times New Roman" w:eastAsia="Times New Roman" w:hAnsi="Times New Roman" w:cs="Times New Roman"/>
          <w:color w:val="000000"/>
          <w:lang w:eastAsia="ar-SA"/>
        </w:rPr>
        <w:tab/>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2021 poz. 2458 ze zm.).</w:t>
      </w:r>
    </w:p>
    <w:p w:rsidR="00036D6F" w:rsidRPr="008F1E3D" w:rsidRDefault="00036D6F" w:rsidP="0005003C">
      <w:pPr>
        <w:tabs>
          <w:tab w:val="left" w:pos="0"/>
          <w:tab w:val="left" w:pos="284"/>
          <w:tab w:val="left" w:pos="426"/>
        </w:tabs>
        <w:suppressAutoHyphens/>
        <w:autoSpaceDE w:val="0"/>
        <w:autoSpaceDN w:val="0"/>
        <w:adjustRightInd w:val="0"/>
        <w:spacing w:after="0" w:line="360" w:lineRule="auto"/>
        <w:contextualSpacing/>
        <w:jc w:val="both"/>
        <w:rPr>
          <w:rFonts w:ascii="Times New Roman" w:eastAsia="Times New Roman" w:hAnsi="Times New Roman" w:cs="Times New Roman"/>
          <w:color w:val="000000"/>
          <w:lang w:eastAsia="ar-SA"/>
        </w:rPr>
      </w:pPr>
      <w:r w:rsidRPr="008F1E3D">
        <w:rPr>
          <w:rFonts w:ascii="Times New Roman" w:eastAsia="Times New Roman" w:hAnsi="Times New Roman" w:cs="Times New Roman"/>
          <w:color w:val="000000"/>
          <w:lang w:eastAsia="ar-SA"/>
        </w:rPr>
        <w:t>10/</w:t>
      </w:r>
      <w:r w:rsidRPr="008F1E3D">
        <w:rPr>
          <w:rFonts w:ascii="Times New Roman" w:eastAsia="Times New Roman" w:hAnsi="Times New Roman" w:cs="Times New Roman"/>
          <w:color w:val="000000"/>
          <w:lang w:eastAsia="ar-SA"/>
        </w:rPr>
        <w:tab/>
        <w:t>Rozporządzenie Ministra Rozwoju z dnia 11 września 2020 r. w sprawie szczegółowego zakresu i formy projektu budowlanego (Dz. U.2022 poz. 1679 ze zm.).</w:t>
      </w:r>
    </w:p>
    <w:p w:rsidR="00036D6F" w:rsidRPr="008F1E3D" w:rsidRDefault="00036D6F" w:rsidP="0005003C">
      <w:pPr>
        <w:tabs>
          <w:tab w:val="left" w:pos="0"/>
          <w:tab w:val="left" w:pos="284"/>
          <w:tab w:val="left" w:pos="426"/>
        </w:tabs>
        <w:suppressAutoHyphens/>
        <w:autoSpaceDE w:val="0"/>
        <w:autoSpaceDN w:val="0"/>
        <w:adjustRightInd w:val="0"/>
        <w:spacing w:after="0" w:line="360" w:lineRule="auto"/>
        <w:contextualSpacing/>
        <w:jc w:val="both"/>
        <w:rPr>
          <w:rFonts w:ascii="Times New Roman" w:eastAsia="Times New Roman" w:hAnsi="Times New Roman" w:cs="Times New Roman"/>
          <w:color w:val="000000"/>
          <w:lang w:eastAsia="ar-SA"/>
        </w:rPr>
      </w:pPr>
      <w:r w:rsidRPr="008F1E3D">
        <w:rPr>
          <w:rFonts w:ascii="Times New Roman" w:eastAsia="Times New Roman" w:hAnsi="Times New Roman" w:cs="Times New Roman"/>
          <w:color w:val="000000"/>
          <w:lang w:eastAsia="ar-SA"/>
        </w:rPr>
        <w:t>11/</w:t>
      </w:r>
      <w:r w:rsidRPr="008F1E3D">
        <w:rPr>
          <w:rFonts w:ascii="Times New Roman" w:eastAsia="Times New Roman" w:hAnsi="Times New Roman" w:cs="Times New Roman"/>
          <w:color w:val="000000"/>
          <w:lang w:eastAsia="ar-SA"/>
        </w:rPr>
        <w:tab/>
        <w:t>Rozporządzenie Ministra Transportu, Budownictwa i Gospodarki Morskiej z dnia 25 kwietnia 2012 r. w sprawie ustalenia geotechnicznych warunków posadowienia obiektów budowlanych (Dz. U. 2012 poz. 463 ze zm.).</w:t>
      </w:r>
    </w:p>
    <w:p w:rsidR="00036D6F" w:rsidRPr="008F1E3D" w:rsidRDefault="00036D6F" w:rsidP="0005003C">
      <w:pPr>
        <w:tabs>
          <w:tab w:val="left" w:pos="0"/>
          <w:tab w:val="left" w:pos="284"/>
          <w:tab w:val="left" w:pos="426"/>
        </w:tabs>
        <w:suppressAutoHyphens/>
        <w:autoSpaceDE w:val="0"/>
        <w:autoSpaceDN w:val="0"/>
        <w:adjustRightInd w:val="0"/>
        <w:spacing w:after="0" w:line="360" w:lineRule="auto"/>
        <w:contextualSpacing/>
        <w:jc w:val="both"/>
        <w:rPr>
          <w:rFonts w:ascii="Times New Roman" w:eastAsia="Times New Roman" w:hAnsi="Times New Roman" w:cs="Times New Roman"/>
          <w:color w:val="000000"/>
          <w:lang w:eastAsia="ar-SA"/>
        </w:rPr>
      </w:pPr>
      <w:r w:rsidRPr="008F1E3D">
        <w:rPr>
          <w:rFonts w:ascii="Times New Roman" w:eastAsia="Times New Roman" w:hAnsi="Times New Roman" w:cs="Times New Roman"/>
          <w:color w:val="000000"/>
          <w:lang w:eastAsia="ar-SA"/>
        </w:rPr>
        <w:t>12/ Rozporządzenie Ministra Transportu i Gospodarki Morskiej w sprawie warunków technicznych, jakim powinny odpowiadać drogowe obiekty inżynierskie i ich usytuowanie (Dz.U. 2000 Nr 63 poz. 735)</w:t>
      </w:r>
    </w:p>
    <w:p w:rsidR="00036D6F" w:rsidRPr="008F1E3D" w:rsidRDefault="00036D6F" w:rsidP="0005003C">
      <w:pPr>
        <w:tabs>
          <w:tab w:val="left" w:pos="0"/>
          <w:tab w:val="left" w:pos="284"/>
          <w:tab w:val="left" w:pos="993"/>
        </w:tabs>
        <w:suppressAutoHyphens/>
        <w:autoSpaceDE w:val="0"/>
        <w:autoSpaceDN w:val="0"/>
        <w:adjustRightInd w:val="0"/>
        <w:spacing w:after="0" w:line="360" w:lineRule="auto"/>
        <w:ind w:left="567"/>
        <w:contextualSpacing/>
        <w:jc w:val="both"/>
        <w:rPr>
          <w:rFonts w:ascii="Times New Roman" w:eastAsia="Times New Roman" w:hAnsi="Times New Roman" w:cs="Times New Roman"/>
          <w:color w:val="000000"/>
          <w:lang w:eastAsia="ar-SA"/>
        </w:rPr>
      </w:pPr>
    </w:p>
    <w:p w:rsidR="00036D6F" w:rsidRPr="008F1E3D" w:rsidRDefault="00036D6F" w:rsidP="0005003C">
      <w:pPr>
        <w:tabs>
          <w:tab w:val="left" w:pos="993"/>
        </w:tabs>
        <w:spacing w:after="0" w:line="360" w:lineRule="auto"/>
        <w:jc w:val="both"/>
        <w:rPr>
          <w:rFonts w:ascii="Times New Roman" w:eastAsia="Calibri" w:hAnsi="Times New Roman" w:cs="Times New Roman"/>
        </w:rPr>
      </w:pPr>
      <w:r w:rsidRPr="008F1E3D">
        <w:rPr>
          <w:rFonts w:ascii="Times New Roman" w:eastAsia="Calibri" w:hAnsi="Times New Roman" w:cs="Times New Roman"/>
        </w:rPr>
        <w:t xml:space="preserve">5. Realizacja przedmiotu zamówienia musi być dokonana w stopniu i złożoności odpowiadającej aktualnie obowiązującym przepisom prawa, w szczególności prawa budowlanego, drogowego i prawa zamówień publicznych (bez użycia nazw własnych, wskazań na określony produkt, czy producenta itp. przy opisach przedmiotu zamówienia), niezbędnym do przygotowania postępowań przetargowych dotyczących przyszłej realizacji projektu, a ponadto Wykonawca będzie zobowiązany również do niezwłocznego udzielania odpowiedzi na pytania potencjalnych wykonawców w postępowaniach przetargowych dotyczących realizacji projektu i wszelkich niezbędnych konsultacji z tym związanych, odpowiednio w odniesieniu od jednej do czwartej części zamówienia. </w:t>
      </w:r>
    </w:p>
    <w:p w:rsidR="00036D6F" w:rsidRPr="008F1E3D" w:rsidRDefault="00036D6F" w:rsidP="0005003C">
      <w:pPr>
        <w:tabs>
          <w:tab w:val="left" w:pos="993"/>
        </w:tabs>
        <w:spacing w:after="0" w:line="360" w:lineRule="auto"/>
        <w:jc w:val="both"/>
        <w:rPr>
          <w:rFonts w:ascii="Times New Roman" w:eastAsia="Calibri" w:hAnsi="Times New Roman" w:cs="Times New Roman"/>
        </w:rPr>
      </w:pPr>
    </w:p>
    <w:p w:rsidR="00036D6F" w:rsidRPr="008F1E3D" w:rsidRDefault="00036D6F" w:rsidP="0005003C">
      <w:pPr>
        <w:tabs>
          <w:tab w:val="left" w:pos="993"/>
        </w:tabs>
        <w:spacing w:line="360" w:lineRule="auto"/>
        <w:jc w:val="both"/>
        <w:rPr>
          <w:rFonts w:ascii="Times New Roman" w:eastAsia="Calibri" w:hAnsi="Times New Roman" w:cs="Times New Roman"/>
        </w:rPr>
      </w:pPr>
      <w:r w:rsidRPr="008F1E3D">
        <w:rPr>
          <w:rFonts w:ascii="Times New Roman" w:eastAsia="Calibri" w:hAnsi="Times New Roman" w:cs="Times New Roman"/>
        </w:rPr>
        <w:t xml:space="preserve">6. </w:t>
      </w:r>
      <w:r w:rsidRPr="008F1E3D">
        <w:rPr>
          <w:rFonts w:ascii="Times New Roman" w:eastAsia="Calibri" w:hAnsi="Times New Roman" w:cs="Times New Roman"/>
          <w:color w:val="000000"/>
        </w:rPr>
        <w:t>Ponadto Wykonawca zobowiązany jest w szczególności do :</w:t>
      </w:r>
    </w:p>
    <w:p w:rsidR="00036D6F" w:rsidRPr="008F1E3D" w:rsidRDefault="00036D6F" w:rsidP="0005003C">
      <w:pPr>
        <w:tabs>
          <w:tab w:val="left" w:pos="567"/>
        </w:tabs>
        <w:spacing w:line="360" w:lineRule="auto"/>
        <w:jc w:val="both"/>
        <w:rPr>
          <w:rFonts w:ascii="Times New Roman" w:eastAsia="Calibri" w:hAnsi="Times New Roman" w:cs="Times New Roman"/>
          <w:color w:val="000000"/>
        </w:rPr>
      </w:pPr>
      <w:r w:rsidRPr="008F1E3D">
        <w:rPr>
          <w:rFonts w:ascii="Times New Roman" w:eastAsia="Calibri" w:hAnsi="Times New Roman" w:cs="Times New Roman"/>
          <w:color w:val="000000"/>
        </w:rPr>
        <w:t>a)</w:t>
      </w:r>
      <w:r w:rsidRPr="008F1E3D">
        <w:rPr>
          <w:rFonts w:ascii="Times New Roman" w:eastAsia="Calibri" w:hAnsi="Times New Roman" w:cs="Times New Roman"/>
          <w:color w:val="000000"/>
        </w:rPr>
        <w:tab/>
        <w:t xml:space="preserve">przekazania do Zamawiającego do 3 dni od daty uzyskania ostatecznej decyzji </w:t>
      </w:r>
      <w:proofErr w:type="spellStart"/>
      <w:r w:rsidRPr="008F1E3D">
        <w:rPr>
          <w:rFonts w:ascii="Times New Roman" w:eastAsia="Calibri" w:hAnsi="Times New Roman" w:cs="Times New Roman"/>
          <w:color w:val="000000"/>
        </w:rPr>
        <w:t>ZRiD</w:t>
      </w:r>
      <w:proofErr w:type="spellEnd"/>
      <w:r w:rsidRPr="008F1E3D">
        <w:rPr>
          <w:rFonts w:ascii="Times New Roman" w:eastAsia="Calibri" w:hAnsi="Times New Roman" w:cs="Times New Roman"/>
          <w:color w:val="000000"/>
        </w:rPr>
        <w:t>, oraz wszelkich pozyskanych</w:t>
      </w:r>
      <w:r w:rsidRPr="008F1E3D">
        <w:rPr>
          <w:rFonts w:ascii="Times New Roman" w:eastAsia="Calibri" w:hAnsi="Times New Roman" w:cs="Times New Roman"/>
        </w:rPr>
        <w:t xml:space="preserve"> warunków, zgód, pozwoleń, decyzji, opinii i uzgodnień</w:t>
      </w:r>
      <w:r w:rsidRPr="008F1E3D">
        <w:rPr>
          <w:rFonts w:ascii="Times New Roman" w:eastAsia="Calibri" w:hAnsi="Times New Roman" w:cs="Times New Roman"/>
          <w:color w:val="000000"/>
        </w:rPr>
        <w:t xml:space="preserve"> itp., </w:t>
      </w:r>
    </w:p>
    <w:p w:rsidR="00036D6F" w:rsidRPr="008F1E3D" w:rsidRDefault="00036D6F" w:rsidP="0005003C">
      <w:pPr>
        <w:tabs>
          <w:tab w:val="left" w:pos="567"/>
        </w:tabs>
        <w:spacing w:line="360" w:lineRule="auto"/>
        <w:jc w:val="both"/>
        <w:rPr>
          <w:rFonts w:ascii="Times New Roman" w:eastAsia="Calibri" w:hAnsi="Times New Roman" w:cs="Times New Roman"/>
        </w:rPr>
      </w:pPr>
      <w:r w:rsidRPr="008F1E3D">
        <w:rPr>
          <w:rFonts w:ascii="Times New Roman" w:eastAsia="Calibri" w:hAnsi="Times New Roman" w:cs="Times New Roman"/>
        </w:rPr>
        <w:lastRenderedPageBreak/>
        <w:t>b)</w:t>
      </w:r>
      <w:r w:rsidRPr="008F1E3D">
        <w:rPr>
          <w:rFonts w:ascii="Times New Roman" w:eastAsia="Calibri" w:hAnsi="Times New Roman" w:cs="Times New Roman"/>
        </w:rPr>
        <w:tab/>
        <w:t>przed złożeniem wniosku o wydanie decyzji administracyjnych Wykonawca zobowiązany jest uzyskać ostateczne uzgodnienie dokumentacji od Zamawiającego;</w:t>
      </w:r>
    </w:p>
    <w:p w:rsidR="00036D6F" w:rsidRPr="008F1E3D" w:rsidRDefault="00036D6F" w:rsidP="0005003C">
      <w:pPr>
        <w:tabs>
          <w:tab w:val="left" w:pos="567"/>
        </w:tabs>
        <w:spacing w:line="360" w:lineRule="auto"/>
        <w:jc w:val="both"/>
        <w:rPr>
          <w:rFonts w:ascii="Times New Roman" w:eastAsia="Calibri" w:hAnsi="Times New Roman" w:cs="Times New Roman"/>
        </w:rPr>
      </w:pPr>
      <w:r w:rsidRPr="008F1E3D">
        <w:rPr>
          <w:rFonts w:ascii="Times New Roman" w:eastAsia="Calibri" w:hAnsi="Times New Roman" w:cs="Times New Roman"/>
        </w:rPr>
        <w:t>c)</w:t>
      </w:r>
      <w:r w:rsidRPr="008F1E3D">
        <w:rPr>
          <w:rFonts w:ascii="Times New Roman" w:eastAsia="Calibri" w:hAnsi="Times New Roman" w:cs="Times New Roman"/>
        </w:rPr>
        <w:tab/>
        <w:t>przekazania i odbiór przedmiotu zamówienia odbędzie się na podstawie protokołu zdawczo-odbiorczego którego nieodłączną częścią będzie zestawienie opracowań i pozyskanych warunków, opinii, uzgodnień i decyzji oraz oświadczenia Projektanta o kompletności projektu oraz o tym, że projekt został wykonany zgodnie z umową, obowiązującymi przepisami, normami i jest kompletny z punktu widzenia celu, któremu ma służyć. Ponadto, do projektu należy dołączyć oświadczenie Projektanta, że wszystkie uwagi wniesione na etapie opracowania projektów zostały w nim uwzględnione;</w:t>
      </w:r>
    </w:p>
    <w:p w:rsidR="00036D6F" w:rsidRPr="008F1E3D" w:rsidRDefault="00036D6F" w:rsidP="0005003C">
      <w:pPr>
        <w:tabs>
          <w:tab w:val="left" w:pos="567"/>
          <w:tab w:val="left" w:pos="2410"/>
        </w:tabs>
        <w:spacing w:line="360" w:lineRule="auto"/>
        <w:jc w:val="both"/>
        <w:rPr>
          <w:rFonts w:ascii="Times New Roman" w:eastAsia="Calibri" w:hAnsi="Times New Roman" w:cs="Times New Roman"/>
        </w:rPr>
      </w:pPr>
      <w:r w:rsidRPr="008F1E3D">
        <w:rPr>
          <w:rFonts w:ascii="Times New Roman" w:eastAsia="Calibri" w:hAnsi="Times New Roman" w:cs="Times New Roman"/>
          <w:color w:val="000000"/>
        </w:rPr>
        <w:t>d)</w:t>
      </w:r>
      <w:r w:rsidRPr="008F1E3D">
        <w:rPr>
          <w:rFonts w:ascii="Times New Roman" w:eastAsia="Calibri" w:hAnsi="Times New Roman" w:cs="Times New Roman"/>
          <w:color w:val="000000"/>
        </w:rPr>
        <w:tab/>
        <w:t>poniesienia wszelkich opłat za pozyskane decyzje, uzgodnienia i opinie itp.,</w:t>
      </w:r>
    </w:p>
    <w:p w:rsidR="00036D6F" w:rsidRPr="008F1E3D" w:rsidRDefault="00036D6F" w:rsidP="0005003C">
      <w:pPr>
        <w:tabs>
          <w:tab w:val="left" w:pos="567"/>
        </w:tabs>
        <w:spacing w:line="360" w:lineRule="auto"/>
        <w:jc w:val="both"/>
        <w:rPr>
          <w:rFonts w:ascii="Times New Roman" w:eastAsia="Calibri" w:hAnsi="Times New Roman" w:cs="Times New Roman"/>
          <w:color w:val="000000"/>
        </w:rPr>
      </w:pPr>
      <w:r w:rsidRPr="008F1E3D">
        <w:rPr>
          <w:rFonts w:ascii="Times New Roman" w:eastAsia="Calibri" w:hAnsi="Times New Roman" w:cs="Times New Roman"/>
          <w:color w:val="000000"/>
        </w:rPr>
        <w:t>e)</w:t>
      </w:r>
      <w:r w:rsidRPr="008F1E3D">
        <w:rPr>
          <w:rFonts w:ascii="Times New Roman" w:eastAsia="Calibri" w:hAnsi="Times New Roman" w:cs="Times New Roman"/>
          <w:color w:val="000000"/>
        </w:rPr>
        <w:tab/>
        <w:t>udzielania odpowiedzi do Zamawiającego w ciągu 24 godzin, w razie zapytań Wykonawców w trakcie prowadzonego postępowania przetargowego na realizację robót, gdyż Wykonawca odpowiada za kompletność i prawidłowość dokumentacji oraz zgodność przedmiaru z projektem.</w:t>
      </w:r>
    </w:p>
    <w:p w:rsidR="00036D6F" w:rsidRPr="008F1E3D" w:rsidRDefault="00036D6F" w:rsidP="0005003C">
      <w:pPr>
        <w:snapToGrid w:val="0"/>
        <w:spacing w:after="0" w:line="360" w:lineRule="auto"/>
        <w:jc w:val="both"/>
        <w:rPr>
          <w:rFonts w:ascii="Times New Roman" w:eastAsia="Times New Roman" w:hAnsi="Times New Roman" w:cs="Times New Roman"/>
          <w:lang w:eastAsia="ar-SA"/>
        </w:rPr>
      </w:pPr>
      <w:r w:rsidRPr="008F1E3D">
        <w:rPr>
          <w:rFonts w:ascii="Times New Roman" w:eastAsia="Times New Roman" w:hAnsi="Times New Roman" w:cs="Times New Roman"/>
          <w:lang w:eastAsia="ar-SA"/>
        </w:rPr>
        <w:t xml:space="preserve">7. Wykonawca jest zobowiązany opracować i przekazać Zamawiającemu wykonaną dokumentację projektową, stanowiącą przedmiot umowy w formie papierowej w ilości: 4 egzemplarzy oraz w wersji elektronicznej (pliki tekstowe wersja: </w:t>
      </w:r>
      <w:proofErr w:type="spellStart"/>
      <w:r w:rsidRPr="008F1E3D">
        <w:rPr>
          <w:rFonts w:ascii="Times New Roman" w:eastAsia="Times New Roman" w:hAnsi="Times New Roman" w:cs="Times New Roman"/>
          <w:lang w:eastAsia="ar-SA"/>
        </w:rPr>
        <w:t>doc</w:t>
      </w:r>
      <w:proofErr w:type="spellEnd"/>
      <w:r w:rsidRPr="008F1E3D">
        <w:rPr>
          <w:rFonts w:ascii="Times New Roman" w:eastAsia="Times New Roman" w:hAnsi="Times New Roman" w:cs="Times New Roman"/>
          <w:lang w:eastAsia="ar-SA"/>
        </w:rPr>
        <w:t xml:space="preserve"> (lub </w:t>
      </w:r>
      <w:proofErr w:type="spellStart"/>
      <w:r w:rsidRPr="008F1E3D">
        <w:rPr>
          <w:rFonts w:ascii="Times New Roman" w:eastAsia="Times New Roman" w:hAnsi="Times New Roman" w:cs="Times New Roman"/>
          <w:lang w:eastAsia="ar-SA"/>
        </w:rPr>
        <w:t>docx</w:t>
      </w:r>
      <w:proofErr w:type="spellEnd"/>
      <w:r w:rsidRPr="008F1E3D">
        <w:rPr>
          <w:rFonts w:ascii="Times New Roman" w:eastAsia="Times New Roman" w:hAnsi="Times New Roman" w:cs="Times New Roman"/>
          <w:lang w:eastAsia="ar-SA"/>
        </w:rPr>
        <w:t xml:space="preserve">) i pdf; rysunki techniczne wersja: </w:t>
      </w:r>
      <w:proofErr w:type="spellStart"/>
      <w:r w:rsidRPr="008F1E3D">
        <w:rPr>
          <w:rFonts w:ascii="Times New Roman" w:eastAsia="Times New Roman" w:hAnsi="Times New Roman" w:cs="Times New Roman"/>
          <w:lang w:eastAsia="ar-SA"/>
        </w:rPr>
        <w:t>dwg</w:t>
      </w:r>
      <w:proofErr w:type="spellEnd"/>
      <w:r w:rsidRPr="008F1E3D">
        <w:rPr>
          <w:rFonts w:ascii="Times New Roman" w:eastAsia="Times New Roman" w:hAnsi="Times New Roman" w:cs="Times New Roman"/>
          <w:lang w:eastAsia="ar-SA"/>
        </w:rPr>
        <w:t xml:space="preserve"> i pdf).</w:t>
      </w:r>
    </w:p>
    <w:p w:rsidR="00036D6F" w:rsidRPr="008F1E3D" w:rsidRDefault="00036D6F" w:rsidP="0005003C">
      <w:pPr>
        <w:snapToGrid w:val="0"/>
        <w:spacing w:after="0" w:line="360" w:lineRule="auto"/>
        <w:jc w:val="both"/>
        <w:rPr>
          <w:rFonts w:ascii="Times New Roman" w:eastAsia="Times New Roman" w:hAnsi="Times New Roman" w:cs="Times New Roman"/>
          <w:lang w:eastAsia="ar-SA"/>
        </w:rPr>
      </w:pPr>
    </w:p>
    <w:p w:rsidR="00036D6F" w:rsidRPr="008F1E3D" w:rsidRDefault="00036D6F" w:rsidP="0005003C">
      <w:pPr>
        <w:snapToGrid w:val="0"/>
        <w:spacing w:after="0" w:line="360" w:lineRule="auto"/>
        <w:jc w:val="both"/>
        <w:rPr>
          <w:rFonts w:ascii="Times New Roman" w:eastAsia="Times New Roman" w:hAnsi="Times New Roman" w:cs="Times New Roman"/>
          <w:lang w:eastAsia="ar-SA"/>
        </w:rPr>
      </w:pPr>
      <w:r w:rsidRPr="008F1E3D">
        <w:rPr>
          <w:rFonts w:ascii="Times New Roman" w:eastAsia="Times New Roman" w:hAnsi="Times New Roman" w:cs="Times New Roman"/>
          <w:lang w:eastAsia="ar-SA"/>
        </w:rPr>
        <w:t xml:space="preserve">8. Dokumentację stanowiącą przedmiot zamówienia zgłoszoną do odbioru, Wykonawca zaopatrzy w wykaz opracowań oraz pisemne oświadczenie, że dokumentacja jest wykonana zgodnie z umową, obowiązującymi przepisami </w:t>
      </w:r>
      <w:proofErr w:type="spellStart"/>
      <w:r w:rsidRPr="008F1E3D">
        <w:rPr>
          <w:rFonts w:ascii="Times New Roman" w:eastAsia="Times New Roman" w:hAnsi="Times New Roman" w:cs="Times New Roman"/>
          <w:lang w:eastAsia="ar-SA"/>
        </w:rPr>
        <w:t>techniczno</w:t>
      </w:r>
      <w:proofErr w:type="spellEnd"/>
      <w:r w:rsidRPr="008F1E3D">
        <w:rPr>
          <w:rFonts w:ascii="Times New Roman" w:eastAsia="Times New Roman" w:hAnsi="Times New Roman" w:cs="Times New Roman"/>
          <w:lang w:eastAsia="ar-SA"/>
        </w:rPr>
        <w:t xml:space="preserve"> — budowlanymi w stanie zupełnym (kompletna z punktu widzenia celu, któremu ma służyć). Wykaz opracowań i pisemne oświadczenie stanowić będą integralną część wykonanego przedmiotu umowy.</w:t>
      </w:r>
    </w:p>
    <w:p w:rsidR="00B97B9C" w:rsidRPr="008F1E3D" w:rsidRDefault="00B97B9C" w:rsidP="00B97B9C">
      <w:pPr>
        <w:suppressAutoHyphens/>
        <w:spacing w:after="0" w:line="276" w:lineRule="auto"/>
        <w:jc w:val="both"/>
        <w:rPr>
          <w:rFonts w:ascii="Times New Roman" w:eastAsia="Calibri" w:hAnsi="Times New Roman" w:cs="Times New Roman"/>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sz w:val="24"/>
          <w:szCs w:val="24"/>
          <w:lang w:eastAsia="pl-PL"/>
        </w:rPr>
      </w:pPr>
      <w:r w:rsidRPr="00B97B9C">
        <w:rPr>
          <w:rFonts w:ascii="Times New Roman" w:eastAsia="Calibri" w:hAnsi="Times New Roman" w:cs="Times New Roman"/>
          <w:b/>
          <w:bCs/>
          <w:sz w:val="24"/>
          <w:szCs w:val="24"/>
          <w:lang w:eastAsia="pl-PL"/>
        </w:rPr>
        <w:t>§ 2</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sz w:val="24"/>
          <w:szCs w:val="24"/>
          <w:lang w:eastAsia="pl-PL"/>
        </w:rPr>
      </w:pPr>
      <w:r w:rsidRPr="00B97B9C">
        <w:rPr>
          <w:rFonts w:ascii="Times New Roman" w:eastAsia="Calibri" w:hAnsi="Times New Roman" w:cs="Times New Roman"/>
          <w:b/>
          <w:bCs/>
          <w:sz w:val="24"/>
          <w:szCs w:val="24"/>
          <w:lang w:eastAsia="pl-PL"/>
        </w:rPr>
        <w:t>Obowiązki Wykonawcy</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sz w:val="24"/>
          <w:szCs w:val="24"/>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1.Wykonawca zobowiązany jest do wykonania Przedmiotu umowy zgodnie z przedstawioną przez niego ofertą, sporządzoną na podstawie specyfikacji warunków zamówienia i jego załączników.</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2.Wykonawca zobowiązuje się do wykonania Przedmiotu umowy bez wad, w sposób zgodny z obowiązującymi przepisami prawa oraz zasadami wiedzy technicznej i Polskimi Normami obowiązującymi w dniu wydania go Zamawiającemu, z zachowaniem należytej staranności wymaganej w stosunkach tego rodzaju od podmiotów zawodowo wykonujących prace projektowe, uwzględniając zawodowy charakter prowadzonej przez niego działalności.</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 xml:space="preserve">3.Przez wady przedmiotu umowy należy rozumieć w szczególności nieprawidłowości lub braki przedmiotu umowy, będące rezultatem naruszenia lub nieuwzględnienia przez Wykonawcę zapisów specyfikacji warunków zamówienia, wytycznych Zamawiającego zgłaszanych w trakcie realizacji umowy oraz powszechnie obowiązujących przepisów prawa istniejących w dniu przekazania projektu lub jego określonej części, albo nadzoru autorskiego Zamawiającemu. Pod pojęciem istotnej wady </w:t>
      </w:r>
      <w:r w:rsidRPr="00B97B9C">
        <w:rPr>
          <w:rFonts w:ascii="Times New Roman" w:eastAsia="Calibri" w:hAnsi="Times New Roman" w:cs="Times New Roman"/>
          <w:lang w:eastAsia="pl-PL"/>
        </w:rPr>
        <w:lastRenderedPageBreak/>
        <w:t>przedmiotu umowy Strony rozumieją takie wady w Przedmiocie umowy, które czynią go nieprzydatnym do realizacji zamierzenia inwestycyjnego na jego podstawie.</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 xml:space="preserve">4.Wykonawca przy opracowywaniu Przedmiotu umowy zobowiązuje się zastosować optymalne rozwiązania konstrukcyjne, materiałowe i kosztowe, w celu uzyskania nowoczesnych i właściwych standardów dla tego typu zadania inwestycyjnego, które ma być wykonane w oparciu o Przedmiot niniejszej umowy. </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5.Wykonawca zobowiązuje się do opracowania Przedmiotu umowy kompletnego z punktu widzenia zadania inwestycyjnego, które ma być wykonane na jego podstawie, spójnego i skoordynowanego we wszystkich specjalnościach, a w szczególności posiadającego niezbędne uzgodnienia, w tym w szczególności:</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a).umożliwiającego uzyskanie</w:t>
      </w:r>
      <w:r w:rsidRPr="00B97B9C">
        <w:rPr>
          <w:rFonts w:ascii="Times New Roman" w:eastAsia="Calibri" w:hAnsi="Times New Roman" w:cs="Times New Roman"/>
          <w:lang w:eastAsia="pl-PL"/>
        </w:rPr>
        <w:t xml:space="preserve"> pozwolenia na budowę, lub decyzji ZRID lub  zaświadczenia o nie wniesieniu sprzeciwu wobec zgłoszenia zamiaru wykonania robót budowlanych</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b).umożliwiającego zrealizowanie zadania inwestycyjnego, które ma być wykonane na jego podstawie,</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c.)przedstawiającego rozwiązania szczegółowe w zakresie umożliwiającym realizację zadania inwestycyjnego, które ma być wykonane na jego podstawie, bez dodatkowych opracowań i uzupełnień.</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6.Wykonawca zobowiązany jest do zastosowania w rozwiązaniach projektowych wyrobów budowlanych (materiałów i urządzeń) dopuszczonych do obrotu i powszechnego stosowania z uwzględnieniem specyfiki zadania inwestycyjnego, którego dotyczą.</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7.Wykonawca jest zobowiązany do zapewnienia sprawdzenia dokumentacji projektowej, stosownie do przepisów ustawy z dnia 7 lipca 1994 r. - Prawo budowlane (</w:t>
      </w:r>
      <w:proofErr w:type="spellStart"/>
      <w:r w:rsidRPr="00B97B9C">
        <w:rPr>
          <w:rFonts w:ascii="Times New Roman" w:eastAsia="Calibri" w:hAnsi="Times New Roman" w:cs="Times New Roman"/>
          <w:kern w:val="2"/>
          <w:lang w:eastAsia="pl-PL"/>
        </w:rPr>
        <w:t>t.j</w:t>
      </w:r>
      <w:proofErr w:type="spellEnd"/>
      <w:r w:rsidRPr="00B97B9C">
        <w:rPr>
          <w:rFonts w:ascii="Times New Roman" w:eastAsia="Calibri" w:hAnsi="Times New Roman" w:cs="Times New Roman"/>
          <w:kern w:val="2"/>
          <w:lang w:eastAsia="pl-PL"/>
        </w:rPr>
        <w:t xml:space="preserve">.: Dz.U. z 2020r., poz. 1333, z </w:t>
      </w:r>
      <w:proofErr w:type="spellStart"/>
      <w:r w:rsidRPr="00B97B9C">
        <w:rPr>
          <w:rFonts w:ascii="Times New Roman" w:eastAsia="Calibri" w:hAnsi="Times New Roman" w:cs="Times New Roman"/>
          <w:kern w:val="2"/>
          <w:lang w:eastAsia="pl-PL"/>
        </w:rPr>
        <w:t>późn</w:t>
      </w:r>
      <w:proofErr w:type="spellEnd"/>
      <w:r w:rsidRPr="00B97B9C">
        <w:rPr>
          <w:rFonts w:ascii="Times New Roman" w:eastAsia="Calibri" w:hAnsi="Times New Roman" w:cs="Times New Roman"/>
          <w:kern w:val="2"/>
          <w:lang w:eastAsia="pl-PL"/>
        </w:rPr>
        <w:t>. zm.), o ile zajdzie taka konieczność.</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8.Wykonawca zobowiązany jest do poniesienia wszelkich opłat za pozyskiwane w ramach realizacji Przedmiotu umowy decyzje, uzgodnienia i opinie.</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9.Do obowiązków Wykonawcy należy również:</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a).zapoznanie się z należytą starannością z dokumentami będącymi w posiadaniu Zamawiającego przed rozpoczęciem prac;</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b).sprawdzenie w terenie warunków wykonania Przedmiotu Umowy;</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c).optymalizacja przyjmowanych rozwiązań pod względem ekonomicznym;</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d).konsultacje z Zamawiającym dotyczące istotnych rozwiązań Przedmiotu umowy, a także elementów wpływających na koszt przedsięwzięcia;</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e).przekazywanie Zamawiającemu odpisów wszelkich pism i dokumentów uzyskanych i składanych w związku z wykonywaniem niniejszej umowy, a także pisemne udzielanie odpowiedzi na wystąpienia Zamawiającego – w każdym z przypadków w terminie nie dłuższym niż 2 dni robocze;</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f) wykonanie wszelkich innych prac i czynności koniecznych do wykonania niniejszej umowy.</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10.W ramach realizacji Przedmiotu umowy i w ramach wynagrodzenia ryczałtowego brutto za wykonanie całego Przedmiotu umowy Wykonawca zobowiązany jest również do:</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a).przedstawiania na żądanie Zamawiającego raportu o stanie zaawansowania prac w terminie do  2 dni roboczych  od dnia otrzymania żądania,</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lang w:eastAsia="pl-PL"/>
        </w:rPr>
        <w:t xml:space="preserve">b).niezwłocznego raportowania za pośrednictwem poczty elektronicznej przedstawicielowi Zamawiającego o podejmowaniu kluczowych działań w imieniu Zamawiającego poprzez przesyłanie kolorowych skanów: złożonych wniosków, otrzymanej korespondencji urzędowej, pism, postanowień, </w:t>
      </w:r>
      <w:r w:rsidRPr="00B97B9C">
        <w:rPr>
          <w:rFonts w:ascii="Times New Roman" w:eastAsia="Calibri" w:hAnsi="Times New Roman" w:cs="Times New Roman"/>
          <w:lang w:eastAsia="pl-PL"/>
        </w:rPr>
        <w:lastRenderedPageBreak/>
        <w:t>uzgodnień, decyzji administracyjnych</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kern w:val="2"/>
          <w:lang w:eastAsia="pl-PL"/>
        </w:rPr>
        <w:t>c.)uczestniczenia we wszystkich spotkaniach na wezwanie Zamawiającego, związanych z realizacją Przedmiotu umowy,</w:t>
      </w:r>
      <w:r w:rsidRPr="00B97B9C">
        <w:rPr>
          <w:rFonts w:ascii="Times New Roman" w:eastAsia="Calibri" w:hAnsi="Times New Roman" w:cs="Times New Roman"/>
          <w:lang w:eastAsia="pl-PL"/>
        </w:rPr>
        <w:t xml:space="preserve">  a także udział w naradach koordynacyjnych, komisjach i naradach technicznych w terminach wskazanych przez Zamawiającego, </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 xml:space="preserve">d).w przypadku wykazania braków przez organ wydający decyzje </w:t>
      </w:r>
      <w:proofErr w:type="spellStart"/>
      <w:r w:rsidRPr="00B97B9C">
        <w:rPr>
          <w:rFonts w:ascii="Times New Roman" w:eastAsia="Calibri" w:hAnsi="Times New Roman" w:cs="Times New Roman"/>
          <w:kern w:val="2"/>
          <w:lang w:eastAsia="pl-PL"/>
        </w:rPr>
        <w:t>formalno</w:t>
      </w:r>
      <w:proofErr w:type="spellEnd"/>
      <w:r w:rsidRPr="00B97B9C">
        <w:rPr>
          <w:rFonts w:ascii="Times New Roman" w:eastAsia="Calibri" w:hAnsi="Times New Roman" w:cs="Times New Roman"/>
          <w:kern w:val="2"/>
          <w:lang w:eastAsia="pl-PL"/>
        </w:rPr>
        <w:t xml:space="preserve"> – prawne w trakcie prowadzonego przez niego postępowania, do wprowadzenia stosownych zmian i uzupełnień w terminie wskazanym przez ten organ,</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color w:val="000000"/>
          <w:kern w:val="2"/>
          <w:lang w:eastAsia="pl-PL"/>
        </w:rPr>
        <w:t xml:space="preserve">e).realizacji Przedmiotu umowy w stopniu i złożoności odpowiadającej aktualnie obowiązującym przepisom prawa, w szczególności prawa budowlanego i prawa zamówień publicznych (bez użycia nazw własnych, wskazań na określony produkt, czy producenta itp. przy opisach przedmiotu zamówienia), niezbędnym do przygotowania postępowań przetargowych dotyczących przyszłej realizacji projektu, </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color w:val="000000"/>
          <w:kern w:val="2"/>
          <w:lang w:eastAsia="pl-PL"/>
        </w:rPr>
      </w:pPr>
      <w:r w:rsidRPr="00B97B9C">
        <w:rPr>
          <w:rFonts w:ascii="Times New Roman" w:eastAsia="Calibri" w:hAnsi="Times New Roman" w:cs="Times New Roman"/>
          <w:color w:val="000000"/>
          <w:kern w:val="2"/>
          <w:lang w:eastAsia="pl-PL"/>
        </w:rPr>
        <w:t xml:space="preserve">f).niezwłocznego udzielania odpowiedzi na pytania potencjalnych wykonawców </w:t>
      </w:r>
      <w:r w:rsidRPr="00B97B9C">
        <w:rPr>
          <w:rFonts w:ascii="Times New Roman" w:eastAsia="Calibri" w:hAnsi="Times New Roman" w:cs="Times New Roman"/>
          <w:color w:val="000000"/>
          <w:kern w:val="2"/>
          <w:lang w:eastAsia="pl-PL"/>
        </w:rPr>
        <w:br/>
        <w:t>w postępowaniach przetargowych dotyczących realizacji projektu i wszelkich niezbędnych konsultacji z tym związanych, w terminie do 24 godzin od chwili przekazania zapytania Wykonawcy.</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color w:val="000000"/>
          <w:kern w:val="2"/>
          <w:lang w:eastAsia="pl-PL"/>
        </w:rPr>
      </w:pP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rPr>
      </w:pPr>
      <w:r w:rsidRPr="00B97B9C">
        <w:rPr>
          <w:rFonts w:ascii="Times New Roman" w:eastAsia="Calibri" w:hAnsi="Times New Roman" w:cs="Times New Roman"/>
          <w:color w:val="000000"/>
          <w:kern w:val="2"/>
          <w:lang w:eastAsia="pl-PL"/>
        </w:rPr>
        <w:t xml:space="preserve">11. </w:t>
      </w:r>
      <w:r w:rsidRPr="00B97B9C">
        <w:rPr>
          <w:rFonts w:ascii="Times New Roman" w:eastAsia="Calibri" w:hAnsi="Times New Roman" w:cs="Times New Roman"/>
        </w:rPr>
        <w:t xml:space="preserve">Wykonawca ubiegający się o udzielenie zamówienia publicznego jest zobowiązany do wypełnienia wszystkich obowiązków </w:t>
      </w:r>
      <w:proofErr w:type="spellStart"/>
      <w:r w:rsidRPr="00B97B9C">
        <w:rPr>
          <w:rFonts w:ascii="Times New Roman" w:eastAsia="Calibri" w:hAnsi="Times New Roman" w:cs="Times New Roman"/>
        </w:rPr>
        <w:t>formalno</w:t>
      </w:r>
      <w:proofErr w:type="spellEnd"/>
      <w:r w:rsidRPr="00B97B9C">
        <w:rPr>
          <w:rFonts w:ascii="Times New Roman" w:eastAsia="Calibri" w:hAnsi="Times New Roman" w:cs="Times New Roman"/>
        </w:rPr>
        <w:t xml:space="preserve"> - prawnych związanych z udziałem w postępowaniu. Do obowiązków tych należy m. in. obowiązki wynikające z RODO w szczególności obowiązek informacyjny przewidziany w art.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Ponadto Wykonawca będzie musiał wypełnić obowiązek informacyjny wynikający z art. 14 RODO względem osób fizycznych, których dane przekazuje Zamawiającemu i których dane pośrednio pozyskał, chyba że ma zastosowanie co najmniej jedno z </w:t>
      </w:r>
      <w:proofErr w:type="spellStart"/>
      <w:r w:rsidRPr="00B97B9C">
        <w:rPr>
          <w:rFonts w:ascii="Times New Roman" w:eastAsia="Calibri" w:hAnsi="Times New Roman" w:cs="Times New Roman"/>
        </w:rPr>
        <w:t>wyłączeń</w:t>
      </w:r>
      <w:proofErr w:type="spellEnd"/>
      <w:r w:rsidRPr="00B97B9C">
        <w:rPr>
          <w:rFonts w:ascii="Times New Roman" w:eastAsia="Calibri" w:hAnsi="Times New Roman" w:cs="Times New Roman"/>
        </w:rPr>
        <w:t>, o których mowa w art. 14 ust. 5 RODO .</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rPr>
      </w:pPr>
    </w:p>
    <w:p w:rsidR="00B97B9C" w:rsidRPr="00B97B9C" w:rsidRDefault="00B97B9C" w:rsidP="00B97B9C">
      <w:pPr>
        <w:widowControl w:val="0"/>
        <w:tabs>
          <w:tab w:val="left" w:pos="993"/>
        </w:tabs>
        <w:spacing w:after="0" w:line="276" w:lineRule="auto"/>
        <w:jc w:val="both"/>
        <w:rPr>
          <w:rFonts w:ascii="Times New Roman" w:hAnsi="Times New Roman" w:cs="Times New Roman"/>
        </w:rPr>
      </w:pPr>
      <w:r w:rsidRPr="00B97B9C">
        <w:rPr>
          <w:rFonts w:ascii="Times New Roman" w:eastAsia="Calibri" w:hAnsi="Times New Roman" w:cs="Times New Roman"/>
        </w:rPr>
        <w:t xml:space="preserve">12. </w:t>
      </w:r>
      <w:r w:rsidRPr="00B97B9C">
        <w:rPr>
          <w:rFonts w:ascii="Times New Roman" w:hAnsi="Times New Roman" w:cs="Times New Roman"/>
        </w:rPr>
        <w:t>Wykonawca oświadcza, że osoby wykonujące w trakcie realizacji zamówienia prace biurowe oraz prace projektowe nie wymagające posiadania uprawnień do pełnienia samodzielnych funkcji technicznych w budownictwie, są zatrudnione przez Wykonawcę lub Podwykonawcę, na podstawie umowy o pracę.</w:t>
      </w:r>
    </w:p>
    <w:p w:rsidR="00B97B9C" w:rsidRPr="00B97B9C" w:rsidRDefault="00B97B9C" w:rsidP="00B97B9C">
      <w:pPr>
        <w:autoSpaceDE w:val="0"/>
        <w:autoSpaceDN w:val="0"/>
        <w:adjustRightInd w:val="0"/>
        <w:spacing w:after="0" w:line="276" w:lineRule="auto"/>
        <w:jc w:val="both"/>
        <w:rPr>
          <w:rFonts w:ascii="Times New Roman" w:hAnsi="Times New Roman" w:cs="Times New Roman"/>
          <w:color w:val="000000"/>
        </w:rPr>
      </w:pPr>
    </w:p>
    <w:p w:rsidR="00B97B9C" w:rsidRPr="00B97B9C" w:rsidRDefault="00B97B9C" w:rsidP="00B97B9C">
      <w:pPr>
        <w:autoSpaceDE w:val="0"/>
        <w:autoSpaceDN w:val="0"/>
        <w:adjustRightInd w:val="0"/>
        <w:spacing w:after="0" w:line="276" w:lineRule="auto"/>
        <w:jc w:val="both"/>
        <w:rPr>
          <w:rFonts w:ascii="Times New Roman" w:hAnsi="Times New Roman" w:cs="Times New Roman"/>
          <w:color w:val="000000"/>
        </w:rPr>
      </w:pPr>
      <w:r w:rsidRPr="00B97B9C">
        <w:rPr>
          <w:rFonts w:ascii="Times New Roman" w:hAnsi="Times New Roman" w:cs="Times New Roman"/>
          <w:color w:val="000000"/>
        </w:rPr>
        <w:t xml:space="preserve">13.W trakcie realizacji zamówienia Zamawiający uprawniony jest do wykonywania czynności kontrolnych wobec wykonawcy odnośnie spełniania przez Wykonawcę lub podwykonawcę wymogu zatrudnienia na podstawie umowy o pracę osób wykonujących wskazane w ust. 12 czynności. Zamawiający uprawniony jest w szczególności do: </w:t>
      </w:r>
    </w:p>
    <w:p w:rsidR="00B97B9C" w:rsidRPr="00B97B9C" w:rsidRDefault="00B97B9C" w:rsidP="00B97B9C">
      <w:pPr>
        <w:autoSpaceDE w:val="0"/>
        <w:autoSpaceDN w:val="0"/>
        <w:adjustRightInd w:val="0"/>
        <w:spacing w:after="0" w:line="276" w:lineRule="auto"/>
        <w:jc w:val="both"/>
        <w:rPr>
          <w:rFonts w:ascii="Times New Roman" w:hAnsi="Times New Roman" w:cs="Times New Roman"/>
          <w:color w:val="000000"/>
        </w:rPr>
      </w:pPr>
      <w:r w:rsidRPr="00B97B9C">
        <w:rPr>
          <w:rFonts w:ascii="Times New Roman" w:hAnsi="Times New Roman" w:cs="Times New Roman"/>
          <w:color w:val="000000"/>
        </w:rPr>
        <w:t xml:space="preserve">1) żądania oświadczeń i dokumentów w zakresie potwierdzenia spełniania ww. wymogów i dokonywania ich oceny, </w:t>
      </w:r>
    </w:p>
    <w:p w:rsidR="00B97B9C" w:rsidRPr="00B97B9C" w:rsidRDefault="00B97B9C" w:rsidP="00B97B9C">
      <w:pPr>
        <w:autoSpaceDE w:val="0"/>
        <w:autoSpaceDN w:val="0"/>
        <w:adjustRightInd w:val="0"/>
        <w:spacing w:after="0" w:line="276" w:lineRule="auto"/>
        <w:jc w:val="both"/>
        <w:rPr>
          <w:rFonts w:ascii="Times New Roman" w:hAnsi="Times New Roman" w:cs="Times New Roman"/>
          <w:color w:val="000000"/>
        </w:rPr>
      </w:pPr>
      <w:r w:rsidRPr="00B97B9C">
        <w:rPr>
          <w:rFonts w:ascii="Times New Roman" w:hAnsi="Times New Roman" w:cs="Times New Roman"/>
          <w:color w:val="000000"/>
        </w:rPr>
        <w:t xml:space="preserve">2) żądania wyjaśnień w przypadku wątpliwości w zakresie potwierdzenia spełniania ww. wymogów, </w:t>
      </w:r>
    </w:p>
    <w:p w:rsidR="00B97B9C" w:rsidRPr="00B97B9C" w:rsidRDefault="00B97B9C" w:rsidP="00B97B9C">
      <w:pPr>
        <w:widowControl w:val="0"/>
        <w:tabs>
          <w:tab w:val="left" w:pos="993"/>
        </w:tabs>
        <w:spacing w:after="0" w:line="276" w:lineRule="auto"/>
        <w:jc w:val="both"/>
        <w:rPr>
          <w:rFonts w:ascii="Times New Roman" w:hAnsi="Times New Roman" w:cs="Times New Roman"/>
          <w:color w:val="000000"/>
        </w:rPr>
      </w:pPr>
      <w:r w:rsidRPr="00B97B9C">
        <w:rPr>
          <w:rFonts w:ascii="Times New Roman" w:hAnsi="Times New Roman" w:cs="Times New Roman"/>
          <w:color w:val="000000"/>
        </w:rPr>
        <w:t>3) przeprowadzania kontroli na miejscu wykonywania świadczenia.</w:t>
      </w:r>
    </w:p>
    <w:p w:rsidR="00B97B9C" w:rsidRPr="00B97B9C" w:rsidRDefault="00B97B9C" w:rsidP="00B97B9C">
      <w:pPr>
        <w:autoSpaceDE w:val="0"/>
        <w:autoSpaceDN w:val="0"/>
        <w:adjustRightInd w:val="0"/>
        <w:spacing w:after="0" w:line="276" w:lineRule="auto"/>
        <w:jc w:val="both"/>
        <w:rPr>
          <w:rFonts w:ascii="Times New Roman" w:hAnsi="Times New Roman" w:cs="Times New Roman"/>
          <w:color w:val="000000"/>
        </w:rPr>
      </w:pPr>
      <w:r w:rsidRPr="00B97B9C">
        <w:rPr>
          <w:rFonts w:ascii="Times New Roman" w:hAnsi="Times New Roman" w:cs="Times New Roman"/>
          <w:color w:val="00000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12 czynności w trakcie realizacji zamówienia: </w:t>
      </w:r>
    </w:p>
    <w:p w:rsidR="00B97B9C" w:rsidRPr="00B97B9C" w:rsidRDefault="00B97B9C" w:rsidP="00B97B9C">
      <w:pPr>
        <w:widowControl w:val="0"/>
        <w:tabs>
          <w:tab w:val="left" w:pos="993"/>
        </w:tabs>
        <w:spacing w:after="0" w:line="276" w:lineRule="auto"/>
        <w:jc w:val="both"/>
        <w:rPr>
          <w:rFonts w:ascii="Times New Roman" w:hAnsi="Times New Roman"/>
          <w:color w:val="000000"/>
        </w:rPr>
      </w:pPr>
      <w:r w:rsidRPr="00B97B9C">
        <w:rPr>
          <w:rFonts w:ascii="Times New Roman" w:hAnsi="Times New Roman"/>
          <w:b/>
          <w:bCs/>
          <w:color w:val="000000"/>
        </w:rPr>
        <w:lastRenderedPageBreak/>
        <w:t xml:space="preserve">1)oświadczenie wykonawcy lub podwykonawcy </w:t>
      </w:r>
      <w:r w:rsidRPr="00B97B9C">
        <w:rPr>
          <w:rFonts w:ascii="Times New Roman" w:hAnsi="Times New Roman"/>
          <w:color w:val="000000"/>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97B9C" w:rsidRPr="00B97B9C" w:rsidRDefault="00B97B9C" w:rsidP="00B97B9C">
      <w:pPr>
        <w:autoSpaceDE w:val="0"/>
        <w:autoSpaceDN w:val="0"/>
        <w:adjustRightInd w:val="0"/>
        <w:spacing w:after="0" w:line="276" w:lineRule="auto"/>
        <w:jc w:val="both"/>
        <w:rPr>
          <w:rFonts w:ascii="Times New Roman" w:hAnsi="Times New Roman" w:cs="Times New Roman"/>
          <w:color w:val="000000"/>
        </w:rPr>
      </w:pPr>
      <w:r w:rsidRPr="00B97B9C">
        <w:rPr>
          <w:rFonts w:ascii="Times New Roman" w:eastAsia="Calibri" w:hAnsi="Times New Roman" w:cs="Times New Roman"/>
          <w:color w:val="000000"/>
        </w:rPr>
        <w:t xml:space="preserve">2)poświadczoną za zgodność z oryginałem odpowiednio przez Wykonawcę lub Podwykonawcę </w:t>
      </w:r>
      <w:r w:rsidRPr="00B97B9C">
        <w:rPr>
          <w:rFonts w:ascii="Times New Roman" w:eastAsia="Calibri" w:hAnsi="Times New Roman" w:cs="Times New Roman"/>
          <w:b/>
          <w:bCs/>
          <w:color w:val="000000"/>
        </w:rPr>
        <w:t xml:space="preserve">kopię umowy/umów o pracę </w:t>
      </w:r>
      <w:r w:rsidRPr="00B97B9C">
        <w:rPr>
          <w:rFonts w:ascii="Times New Roman" w:eastAsia="Calibri" w:hAnsi="Times New Roman" w:cs="Times New Roman"/>
          <w:color w:val="000000"/>
        </w:rPr>
        <w:t>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w:t>
      </w:r>
      <w:proofErr w:type="spellStart"/>
      <w:r w:rsidRPr="00B97B9C">
        <w:rPr>
          <w:rFonts w:ascii="Times New Roman" w:eastAsia="Calibri" w:hAnsi="Times New Roman" w:cs="Times New Roman"/>
          <w:color w:val="000000"/>
        </w:rPr>
        <w:t>t.j</w:t>
      </w:r>
      <w:proofErr w:type="spellEnd"/>
      <w:r w:rsidRPr="00B97B9C">
        <w:rPr>
          <w:rFonts w:ascii="Times New Roman" w:eastAsia="Calibri" w:hAnsi="Times New Roman" w:cs="Times New Roman"/>
          <w:color w:val="000000"/>
        </w:rPr>
        <w:t>. Dz.U. z 2019 r. poz.1781) oraz Rozporządzenia Parlamentu Europejskiego I Rady (UE) 2016/679 z dnia 27 kwietnia 2016 r. w sprawie ochrony osób fizycznych w związku z przetwarzaniem danych osobowych i w sprawie swobodnego przepływu takich danych oraz uchylenia dyrektywy</w:t>
      </w:r>
      <w:r w:rsidRPr="00B97B9C">
        <w:rPr>
          <w:rFonts w:ascii="Times New Roman" w:hAnsi="Times New Roman" w:cs="Times New Roman"/>
          <w:color w:val="000000"/>
        </w:rPr>
        <w:t xml:space="preserve">95/46/WE (ogólne rozporządzenie o ochronie danych). Imię i nazwisko pracownika nie podlega </w:t>
      </w:r>
      <w:proofErr w:type="spellStart"/>
      <w:r w:rsidRPr="00B97B9C">
        <w:rPr>
          <w:rFonts w:ascii="Times New Roman" w:hAnsi="Times New Roman" w:cs="Times New Roman"/>
          <w:color w:val="000000"/>
        </w:rPr>
        <w:t>anonimizacji</w:t>
      </w:r>
      <w:proofErr w:type="spellEnd"/>
      <w:r w:rsidRPr="00B97B9C">
        <w:rPr>
          <w:rFonts w:ascii="Times New Roman" w:hAnsi="Times New Roman" w:cs="Times New Roman"/>
          <w:color w:val="000000"/>
        </w:rPr>
        <w:t xml:space="preserve">. Informacje takie jak: data zawarcia umowy, rodzaj umowy o pracę i wymiar etatu powinny być możliwe do zidentyfikowania, </w:t>
      </w:r>
    </w:p>
    <w:p w:rsidR="00B97B9C" w:rsidRPr="00B97B9C" w:rsidRDefault="00B97B9C" w:rsidP="00B97B9C">
      <w:pPr>
        <w:autoSpaceDE w:val="0"/>
        <w:autoSpaceDN w:val="0"/>
        <w:adjustRightInd w:val="0"/>
        <w:spacing w:after="0" w:line="276" w:lineRule="auto"/>
        <w:jc w:val="both"/>
        <w:rPr>
          <w:rFonts w:ascii="Times New Roman" w:hAnsi="Times New Roman" w:cs="Times New Roman"/>
          <w:color w:val="000000"/>
        </w:rPr>
      </w:pPr>
      <w:r w:rsidRPr="00B97B9C">
        <w:rPr>
          <w:rFonts w:ascii="Times New Roman" w:hAnsi="Times New Roman" w:cs="Times New Roman"/>
          <w:color w:val="000000"/>
        </w:rPr>
        <w:t xml:space="preserve">3) </w:t>
      </w:r>
      <w:r w:rsidRPr="00B97B9C">
        <w:rPr>
          <w:rFonts w:ascii="Times New Roman" w:hAnsi="Times New Roman" w:cs="Times New Roman"/>
          <w:b/>
          <w:bCs/>
          <w:color w:val="000000"/>
        </w:rPr>
        <w:t xml:space="preserve">zaświadczenie właściwego oddziału ZUS, </w:t>
      </w:r>
      <w:r w:rsidRPr="00B97B9C">
        <w:rPr>
          <w:rFonts w:ascii="Times New Roman" w:hAnsi="Times New Roman" w:cs="Times New Roman"/>
          <w:color w:val="000000"/>
        </w:rPr>
        <w:t xml:space="preserve">potwierdzające opłacanie przez Wykonawcę lub Podwykonawcę składek na ubezpieczenia społeczne i zdrowotne z tytułu zatrudnienia na podstawie umów o pracę za ostatni okres rozliczeniowy; </w:t>
      </w:r>
    </w:p>
    <w:p w:rsidR="00B97B9C" w:rsidRPr="00B97B9C" w:rsidRDefault="00B97B9C" w:rsidP="00B97B9C">
      <w:pPr>
        <w:widowControl w:val="0"/>
        <w:tabs>
          <w:tab w:val="left" w:pos="993"/>
        </w:tabs>
        <w:spacing w:after="0" w:line="276" w:lineRule="auto"/>
        <w:jc w:val="both"/>
        <w:rPr>
          <w:rFonts w:ascii="Times New Roman" w:hAnsi="Times New Roman" w:cs="Times New Roman"/>
          <w:color w:val="000000"/>
        </w:rPr>
      </w:pPr>
      <w:r w:rsidRPr="00B97B9C">
        <w:rPr>
          <w:rFonts w:ascii="Times New Roman" w:hAnsi="Times New Roman" w:cs="Times New Roman"/>
          <w:color w:val="000000"/>
        </w:rPr>
        <w:t xml:space="preserve">4) poświadczoną za zgodność z oryginałem odpowiednio przez Wykonawcę lub Podwykonawcę </w:t>
      </w:r>
      <w:r w:rsidRPr="00B97B9C">
        <w:rPr>
          <w:rFonts w:ascii="Times New Roman" w:hAnsi="Times New Roman" w:cs="Times New Roman"/>
          <w:b/>
          <w:bCs/>
          <w:color w:val="000000"/>
        </w:rPr>
        <w:t>kopię dowodu potwierdzającego zgłoszenie pracownika przez pracodawcę do ubezpieczeń</w:t>
      </w:r>
      <w:r w:rsidRPr="00B97B9C">
        <w:rPr>
          <w:rFonts w:ascii="Times New Roman" w:hAnsi="Times New Roman" w:cs="Times New Roman"/>
          <w:color w:val="000000"/>
        </w:rPr>
        <w:t>, zanonimizowaną w sposób zapewniający ochronę danych osobowych pracowników, zgodnie z przepisami ustawy z dnia 10 maja 2018 r. o ochronie danych osobowych (</w:t>
      </w:r>
      <w:proofErr w:type="spellStart"/>
      <w:r w:rsidRPr="00B97B9C">
        <w:rPr>
          <w:rFonts w:ascii="Times New Roman" w:hAnsi="Times New Roman" w:cs="Times New Roman"/>
          <w:color w:val="000000"/>
        </w:rPr>
        <w:t>t.j</w:t>
      </w:r>
      <w:proofErr w:type="spellEnd"/>
      <w:r w:rsidRPr="00B97B9C">
        <w:rPr>
          <w:rFonts w:ascii="Times New Roman" w:hAnsi="Times New Roman" w:cs="Times New Roman"/>
          <w:color w:val="000000"/>
        </w:rPr>
        <w:t>. Dz.U. z 2019 r. poz.1781)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B97B9C" w:rsidRPr="00B97B9C" w:rsidRDefault="00B97B9C" w:rsidP="00B97B9C">
      <w:pPr>
        <w:autoSpaceDE w:val="0"/>
        <w:autoSpaceDN w:val="0"/>
        <w:adjustRightInd w:val="0"/>
        <w:spacing w:after="0" w:line="276" w:lineRule="auto"/>
        <w:jc w:val="both"/>
        <w:rPr>
          <w:rFonts w:ascii="Times New Roman" w:hAnsi="Times New Roman" w:cs="Times New Roman"/>
          <w:color w:val="000000"/>
        </w:rPr>
      </w:pPr>
      <w:r w:rsidRPr="00B97B9C">
        <w:rPr>
          <w:rFonts w:ascii="Times New Roman" w:hAnsi="Times New Roman" w:cs="Times New Roman"/>
          <w:color w:val="000000"/>
        </w:rPr>
        <w:t xml:space="preserve">14.W przypadku uzasadnionych wątpliwości co do przestrzegania prawa pracy przez Wykonawcę lub Podwykonawcę, Zamawiający może zwrócić się o przeprowadzenie </w:t>
      </w:r>
      <w:r w:rsidRPr="00B97B9C">
        <w:rPr>
          <w:rFonts w:ascii="Times New Roman" w:hAnsi="Times New Roman" w:cs="Times New Roman"/>
          <w:b/>
          <w:bCs/>
          <w:color w:val="000000"/>
        </w:rPr>
        <w:t xml:space="preserve">kontroli przez Państwową Inspekcję Pracy. </w:t>
      </w:r>
    </w:p>
    <w:p w:rsidR="00B97B9C" w:rsidRPr="00B97B9C" w:rsidRDefault="00B97B9C" w:rsidP="00B97B9C">
      <w:pPr>
        <w:widowControl w:val="0"/>
        <w:tabs>
          <w:tab w:val="left" w:pos="993"/>
        </w:tabs>
        <w:spacing w:after="0" w:line="276" w:lineRule="auto"/>
        <w:jc w:val="both"/>
        <w:rPr>
          <w:rFonts w:ascii="Times New Roman" w:hAnsi="Times New Roman" w:cs="Times New Roman"/>
          <w:color w:val="000000"/>
        </w:rPr>
      </w:pPr>
    </w:p>
    <w:p w:rsidR="00B97B9C" w:rsidRPr="00B97B9C" w:rsidRDefault="00B97B9C" w:rsidP="00B97B9C">
      <w:pPr>
        <w:widowControl w:val="0"/>
        <w:tabs>
          <w:tab w:val="left" w:pos="993"/>
        </w:tabs>
        <w:spacing w:after="0" w:line="276" w:lineRule="auto"/>
        <w:jc w:val="both"/>
        <w:rPr>
          <w:rFonts w:ascii="Times New Roman" w:hAnsi="Times New Roman" w:cs="Times New Roman"/>
          <w:color w:val="000000"/>
        </w:rPr>
      </w:pPr>
      <w:r w:rsidRPr="00B97B9C">
        <w:rPr>
          <w:rFonts w:ascii="Times New Roman" w:hAnsi="Times New Roman" w:cs="Times New Roman"/>
          <w:color w:val="000000"/>
        </w:rPr>
        <w:t>15. Z tytułu niespełnienia przez Wykonawcę lub podwykonawcę wymogu zatrudnienia na podstawie umowy o pracę osób wykonujących wskazane w ust.12 czynności, Zamawiający przewiduje sankcję w postaci obowiązku zapłaty przez Wykonawcę kary umownej.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12 czynności.</w:t>
      </w:r>
    </w:p>
    <w:p w:rsidR="00B97B9C" w:rsidRPr="00B97B9C" w:rsidRDefault="00B97B9C" w:rsidP="00B97B9C">
      <w:pPr>
        <w:autoSpaceDE w:val="0"/>
        <w:autoSpaceDN w:val="0"/>
        <w:adjustRightInd w:val="0"/>
        <w:spacing w:after="0" w:line="276" w:lineRule="auto"/>
        <w:jc w:val="both"/>
        <w:rPr>
          <w:rFonts w:ascii="Times New Roman" w:hAnsi="Times New Roman" w:cs="Times New Roman"/>
          <w:color w:val="000000"/>
        </w:rPr>
      </w:pPr>
    </w:p>
    <w:p w:rsidR="00B97B9C" w:rsidRPr="00B97B9C" w:rsidRDefault="00B97B9C" w:rsidP="00B97B9C">
      <w:pPr>
        <w:autoSpaceDE w:val="0"/>
        <w:autoSpaceDN w:val="0"/>
        <w:adjustRightInd w:val="0"/>
        <w:spacing w:after="0" w:line="276" w:lineRule="auto"/>
        <w:jc w:val="both"/>
        <w:rPr>
          <w:rFonts w:ascii="Times New Roman" w:hAnsi="Times New Roman" w:cs="Times New Roman"/>
          <w:color w:val="000000"/>
        </w:rPr>
      </w:pPr>
      <w:r w:rsidRPr="00B97B9C">
        <w:rPr>
          <w:rFonts w:ascii="Times New Roman" w:hAnsi="Times New Roman" w:cs="Times New Roman"/>
          <w:color w:val="000000"/>
        </w:rPr>
        <w:t xml:space="preserve">16.Przed przystąpieniem do wykonania Przedmiotu Umowy, lecz nie później niż 14 dni po podpisaniu Umowy Wykonawca na piśmie przekaże Zamawiającemu informacje dotyczące podwykonawców tj. m.in. nazwę i dane kontaktowe (adres, telefon, e-mail) oraz udostępni dane przedstawicieli podwykonawców, w zakresie niezbędnym i koniecznym na potrzeby realizacji Umowy, tj.: imię, nazwisko, telefon, e-mail, zaangażowanych w realizację Przedmiotu Umowy. </w:t>
      </w:r>
    </w:p>
    <w:p w:rsidR="00B97B9C" w:rsidRPr="00B97B9C" w:rsidRDefault="00B97B9C" w:rsidP="00B97B9C">
      <w:pPr>
        <w:autoSpaceDE w:val="0"/>
        <w:autoSpaceDN w:val="0"/>
        <w:adjustRightInd w:val="0"/>
        <w:spacing w:after="0" w:line="276" w:lineRule="auto"/>
        <w:jc w:val="both"/>
        <w:rPr>
          <w:rFonts w:ascii="Times New Roman" w:hAnsi="Times New Roman" w:cs="Times New Roman"/>
          <w:color w:val="000000"/>
        </w:rPr>
      </w:pPr>
    </w:p>
    <w:p w:rsidR="00B97B9C" w:rsidRPr="00B97B9C" w:rsidRDefault="00B97B9C" w:rsidP="00B97B9C">
      <w:pPr>
        <w:autoSpaceDE w:val="0"/>
        <w:autoSpaceDN w:val="0"/>
        <w:adjustRightInd w:val="0"/>
        <w:spacing w:after="0" w:line="276" w:lineRule="auto"/>
        <w:jc w:val="both"/>
        <w:rPr>
          <w:rFonts w:ascii="Times New Roman" w:hAnsi="Times New Roman" w:cs="Times New Roman"/>
          <w:color w:val="000000"/>
        </w:rPr>
      </w:pPr>
      <w:r w:rsidRPr="00B97B9C">
        <w:rPr>
          <w:rFonts w:ascii="Times New Roman" w:hAnsi="Times New Roman" w:cs="Times New Roman"/>
          <w:color w:val="000000"/>
        </w:rPr>
        <w:lastRenderedPageBreak/>
        <w:t xml:space="preserve">17. Wykonawca zobowiązany jest do poinformowania Zamawiającego w formie pisemnej o każdej zmianie danych dotyczących podwykonawców, jak również o ewentualnych nowych podwykonawcach, którym zamierza powierzyć prace w ramach realizacji Umowy. </w:t>
      </w:r>
    </w:p>
    <w:p w:rsidR="00B97B9C" w:rsidRPr="00B97B9C" w:rsidRDefault="00B97B9C" w:rsidP="00B97B9C">
      <w:pPr>
        <w:autoSpaceDE w:val="0"/>
        <w:autoSpaceDN w:val="0"/>
        <w:adjustRightInd w:val="0"/>
        <w:spacing w:after="0" w:line="276" w:lineRule="auto"/>
        <w:jc w:val="both"/>
        <w:rPr>
          <w:rFonts w:ascii="Times New Roman" w:hAnsi="Times New Roman" w:cs="Times New Roman"/>
          <w:color w:val="000000"/>
        </w:rPr>
      </w:pPr>
    </w:p>
    <w:p w:rsidR="00B97B9C" w:rsidRPr="00B97B9C" w:rsidRDefault="00B97B9C" w:rsidP="00B97B9C">
      <w:pPr>
        <w:autoSpaceDE w:val="0"/>
        <w:autoSpaceDN w:val="0"/>
        <w:adjustRightInd w:val="0"/>
        <w:spacing w:after="0" w:line="276" w:lineRule="auto"/>
        <w:jc w:val="both"/>
        <w:rPr>
          <w:rFonts w:ascii="Times New Roman" w:hAnsi="Times New Roman" w:cs="Times New Roman"/>
          <w:color w:val="000000"/>
        </w:rPr>
      </w:pPr>
      <w:r w:rsidRPr="00B97B9C">
        <w:rPr>
          <w:rFonts w:ascii="Times New Roman" w:hAnsi="Times New Roman" w:cs="Times New Roman"/>
          <w:color w:val="000000"/>
        </w:rPr>
        <w:t xml:space="preserve">18. Informacja o zmianie danych dotyczących podwykonawców powinna zostać przekazana Zamawiającemu w terminie jednego dnia roboczego od zaistnienia zmiany. </w:t>
      </w:r>
    </w:p>
    <w:p w:rsidR="00B97B9C" w:rsidRPr="00B97B9C" w:rsidRDefault="00B97B9C" w:rsidP="00B97B9C">
      <w:pPr>
        <w:widowControl w:val="0"/>
        <w:tabs>
          <w:tab w:val="left" w:pos="993"/>
        </w:tabs>
        <w:spacing w:after="0" w:line="276" w:lineRule="auto"/>
        <w:jc w:val="both"/>
        <w:rPr>
          <w:rFonts w:ascii="Times New Roman" w:hAnsi="Times New Roman" w:cs="Times New Roman"/>
          <w:color w:val="000000"/>
        </w:rPr>
      </w:pPr>
    </w:p>
    <w:p w:rsidR="00B97B9C" w:rsidRPr="00B97B9C" w:rsidRDefault="00B97B9C" w:rsidP="00B97B9C">
      <w:pPr>
        <w:widowControl w:val="0"/>
        <w:tabs>
          <w:tab w:val="left" w:pos="993"/>
        </w:tabs>
        <w:spacing w:after="0" w:line="276" w:lineRule="auto"/>
        <w:jc w:val="both"/>
        <w:rPr>
          <w:rFonts w:ascii="Times New Roman" w:hAnsi="Times New Roman" w:cs="Times New Roman"/>
          <w:color w:val="000000"/>
          <w:kern w:val="2"/>
          <w:lang w:eastAsia="pl-PL"/>
        </w:rPr>
      </w:pPr>
      <w:r w:rsidRPr="00B97B9C">
        <w:rPr>
          <w:rFonts w:ascii="Times New Roman" w:hAnsi="Times New Roman" w:cs="Times New Roman"/>
          <w:color w:val="000000"/>
        </w:rPr>
        <w:t>19.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B97B9C" w:rsidRPr="00B97B9C" w:rsidRDefault="00B97B9C" w:rsidP="00B97B9C">
      <w:pPr>
        <w:widowControl w:val="0"/>
        <w:tabs>
          <w:tab w:val="left" w:pos="993"/>
        </w:tabs>
        <w:suppressAutoHyphens/>
        <w:spacing w:after="0" w:line="276" w:lineRule="auto"/>
        <w:ind w:left="567"/>
        <w:jc w:val="both"/>
        <w:rPr>
          <w:rFonts w:ascii="Times New Roman" w:eastAsia="Calibri" w:hAnsi="Times New Roman" w:cs="Times New Roman"/>
          <w:b/>
          <w:bCs/>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sz w:val="24"/>
          <w:szCs w:val="24"/>
          <w:lang w:eastAsia="pl-PL"/>
        </w:rPr>
      </w:pPr>
      <w:r w:rsidRPr="00B97B9C">
        <w:rPr>
          <w:rFonts w:ascii="Times New Roman" w:eastAsia="Calibri" w:hAnsi="Times New Roman" w:cs="Times New Roman"/>
          <w:b/>
          <w:bCs/>
          <w:sz w:val="24"/>
          <w:szCs w:val="24"/>
          <w:lang w:eastAsia="pl-PL"/>
        </w:rPr>
        <w:t>§ 3</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sz w:val="24"/>
          <w:szCs w:val="24"/>
          <w:lang w:eastAsia="pl-PL"/>
        </w:rPr>
      </w:pPr>
      <w:r w:rsidRPr="00B97B9C">
        <w:rPr>
          <w:rFonts w:ascii="Times New Roman" w:eastAsia="Calibri" w:hAnsi="Times New Roman" w:cs="Times New Roman"/>
          <w:b/>
          <w:bCs/>
          <w:sz w:val="24"/>
          <w:szCs w:val="24"/>
          <w:lang w:eastAsia="pl-PL"/>
        </w:rPr>
        <w:t>Prawa autorskie</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kern w:val="2"/>
          <w:lang w:eastAsia="pl-PL"/>
        </w:rPr>
        <w:t>1.Z chwilą wydania Zamawiającemu Przedmiotu umowy, bez konieczności</w:t>
      </w:r>
      <w:r w:rsidRPr="00B97B9C">
        <w:rPr>
          <w:rFonts w:ascii="Times New Roman" w:eastAsia="Calibri" w:hAnsi="Times New Roman" w:cs="Times New Roman"/>
          <w:lang w:eastAsia="pl-PL"/>
        </w:rPr>
        <w:t xml:space="preserve"> składania odrębnych oświadczeń i w ramach wynagrodzenia, o którym mowa w § 6 ust. 1 niniejszej umowy, Wykonawca przenosi na Zamawiającego zarówno własność nośników, na których Przedmiot umowy został utrwalony, jak i autorskie prawa majątkowe do Przedmiotu umowy na następujących polach eksploatacji:</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a).przygotowanie i przeprowadzenie postępowania o udzielenie zamówienia publicznego dla realizacji, w całości lub części, zadania inwestycyjnego w oparciu o Przedmiot umowy,</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b).udostępnienie Przedmiotu umowy kandydatom na wykonawców oraz wykonawcom (realizatorom) zadania inwestycyjnego wykonywanego w oparciu o Przedmiot umowy,</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kern w:val="2"/>
          <w:lang w:eastAsia="pl-PL"/>
        </w:rPr>
        <w:t>c).wykonywanie robót budowlanych na podstawie Przedmiotu umowy, przez wykonawcę wybranego przez Zamawiającego,</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d).kopiowanie, zwielokrotnianie Przedmiotu umowy,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e).w zakresie rozpowszechniania (emisji publicznej), w tym rozpowszechnianie (emisji) w ramach pokazów zamkniętych, jak też poprzez telewizję, Internet i inne środki masowego przekazu,</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f).w zakresie obrotu oryginałem i egzemplarzami na których utwór utrwalono, w szczególności wprowadzania ich do obrotu, użyczenia, najmu lub dzierżawy, także jako fragmentu broszur, opracowań, książek i innych publikacji w formie papierowej bądź elektronicznej,</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kern w:val="2"/>
          <w:lang w:eastAsia="pl-PL"/>
        </w:rPr>
        <w:t>g).wykorzystanie Przedmiotu umowy do druku w prasie i innych publikacjach</w:t>
      </w:r>
      <w:r w:rsidRPr="00B97B9C">
        <w:rPr>
          <w:rFonts w:ascii="Times New Roman" w:eastAsia="Calibri" w:hAnsi="Times New Roman" w:cs="Times New Roman"/>
          <w:kern w:val="2"/>
          <w:lang w:eastAsia="pl-PL"/>
        </w:rPr>
        <w:br/>
        <w:t>i do korzystania z Przedmiotu umowy dla potrzeb prowadzenia wszelkiego typu działań promocyjnych i marketingowych, w tym w szczególności w celu promocji zadania inwestycyjnego wykonywanego w oparciu o Przedmiot umowy,</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h).przedsięwzięcie wszelkich innych czynności w celu realizacji zadania inwestycyjnego, które ma być wykonane w oparciu o Przedmiot umowy.</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2.Wykonawca oświadcza, że Główny Projektant /Projektanci upoważnił / upoważnili Wykonawcę do złożenia w imieniu Głównego Projektanta / Projektantów oświadczenia zawartego w ust. 3.</w:t>
      </w:r>
    </w:p>
    <w:p w:rsidR="00B97B9C" w:rsidRPr="00B97B9C" w:rsidRDefault="00B97B9C" w:rsidP="00B97B9C">
      <w:pPr>
        <w:suppressAutoHyphens/>
        <w:spacing w:after="0" w:line="276" w:lineRule="auto"/>
        <w:rPr>
          <w:rFonts w:ascii="Times New Roman" w:eastAsia="Times New Roman" w:hAnsi="Times New Roman" w:cs="Times New Roman"/>
          <w:lang w:eastAsia="pl-PL"/>
        </w:rPr>
      </w:pPr>
    </w:p>
    <w:p w:rsidR="00B97B9C" w:rsidRPr="00B97B9C" w:rsidRDefault="00B97B9C" w:rsidP="00B97B9C">
      <w:pPr>
        <w:suppressAutoHyphens/>
        <w:spacing w:after="0" w:line="276" w:lineRule="auto"/>
        <w:rPr>
          <w:rFonts w:ascii="Times New Roman" w:eastAsia="Times New Roman" w:hAnsi="Times New Roman" w:cs="Times New Roman"/>
          <w:lang w:eastAsia="ar-SA"/>
        </w:rPr>
      </w:pPr>
      <w:r w:rsidRPr="00B97B9C">
        <w:rPr>
          <w:rFonts w:ascii="Times New Roman" w:eastAsia="Times New Roman" w:hAnsi="Times New Roman" w:cs="Times New Roman"/>
          <w:lang w:eastAsia="pl-PL"/>
        </w:rPr>
        <w:t xml:space="preserve">3.Wykonawca oświadcza, iż Główny Projektant /Projektanci uczestniczący w opracowywaniu Przedmiotu umowy, bezterminowo zobowiązuje się /zobowiązują się do niewykonywania autorskich </w:t>
      </w:r>
      <w:r w:rsidRPr="00B97B9C">
        <w:rPr>
          <w:rFonts w:ascii="Times New Roman" w:eastAsia="Times New Roman" w:hAnsi="Times New Roman" w:cs="Times New Roman"/>
          <w:lang w:eastAsia="pl-PL"/>
        </w:rPr>
        <w:lastRenderedPageBreak/>
        <w:t xml:space="preserve">praw osobistych do Przedmiotu umowy, oraz wyraża / wyrażają zgodę na wykonywanie przez Zamawiającego </w:t>
      </w:r>
      <w:r w:rsidRPr="00B97B9C">
        <w:rPr>
          <w:rFonts w:ascii="Times New Roman" w:eastAsia="Times New Roman" w:hAnsi="Times New Roman" w:cs="Times New Roman"/>
          <w:lang w:eastAsia="ar-SA"/>
        </w:rPr>
        <w:t xml:space="preserve">przysługujących im praw autorskich do przedmiotu umowy </w:t>
      </w:r>
      <w:r w:rsidRPr="00B97B9C">
        <w:rPr>
          <w:rFonts w:ascii="Times New Roman" w:eastAsia="Times New Roman" w:hAnsi="Times New Roman" w:cs="Times New Roman"/>
          <w:lang w:eastAsia="pl-PL"/>
        </w:rPr>
        <w:t>w szczególności wyraża/ wyrażają zgodę na:</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a).wprowadzanie zmian do Przedmiotu umowy,</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b).sprawowanie nadzoru autorskiego przez inny podmiot,</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c).decydowanie o rozpowszechnianiu Przedmiotu umowy w całości lub w części samodzielnie lub w połączeniu z innymi utworami,</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d).decydowanie o wykorzystaniu Przedmiotu umowy w całości lub w części samodzielnie lub w połączeniu z innymi utworami, według potrzeb Zamawiającego związanych z realizacją inwestycji, udzielaniem informacji, prowadzeniem działań promocyjnych bądź komercyjnych, oraz koniecznością zastępczego zlecenia usunięcia wad.</w:t>
      </w:r>
    </w:p>
    <w:p w:rsidR="00B97B9C" w:rsidRPr="00B97B9C" w:rsidRDefault="00B97B9C" w:rsidP="00B97B9C">
      <w:pPr>
        <w:suppressAutoHyphens/>
        <w:spacing w:after="0" w:line="276" w:lineRule="auto"/>
        <w:jc w:val="both"/>
        <w:rPr>
          <w:rFonts w:ascii="Times New Roman" w:eastAsia="Calibri" w:hAnsi="Times New Roman" w:cs="Times New Roman"/>
          <w:lang w:eastAsia="pl-PL"/>
        </w:rPr>
      </w:pPr>
    </w:p>
    <w:p w:rsidR="00B97B9C" w:rsidRPr="00B97B9C" w:rsidRDefault="00B97B9C" w:rsidP="00B97B9C">
      <w:pPr>
        <w:suppressAutoHyphens/>
        <w:spacing w:after="0" w:line="276" w:lineRule="auto"/>
        <w:jc w:val="both"/>
        <w:rPr>
          <w:rFonts w:ascii="Times New Roman" w:eastAsia="Calibri" w:hAnsi="Times New Roman" w:cs="Times New Roman"/>
          <w:lang w:eastAsia="ar-SA"/>
        </w:rPr>
      </w:pPr>
      <w:r w:rsidRPr="00B97B9C">
        <w:rPr>
          <w:rFonts w:ascii="Times New Roman" w:eastAsia="Calibri" w:hAnsi="Times New Roman" w:cs="Times New Roman"/>
          <w:lang w:eastAsia="pl-PL"/>
        </w:rPr>
        <w:t>4.Z chwilą wydania Zamawiającemu Przedmiotu umowy Wykonawca przenosi na Zamawiającego prawo do wykonywania zależnych praw autorskich.</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5.Z chwilą wydania Przedmiotu umowy Wykonawca wyraża zgodę na rozporządzanie i korzystanie z opracowań Przedmiotu umowy na polach eksploatacji, o których mowa w ust. 1 niniejszego paragrafu.</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kern w:val="2"/>
          <w:lang w:eastAsia="pl-PL"/>
        </w:rPr>
        <w:t>6.Wykonawca oświadcza, że:</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a).wszelkie utwory w rozumieniu ustawy z dnia 4 lutego 1994 r. o prawie autorskim i prawach pokrewnych (</w:t>
      </w:r>
      <w:proofErr w:type="spellStart"/>
      <w:r w:rsidRPr="00B97B9C">
        <w:rPr>
          <w:rFonts w:ascii="Times New Roman" w:eastAsia="Calibri" w:hAnsi="Times New Roman" w:cs="Times New Roman"/>
          <w:kern w:val="2"/>
          <w:lang w:eastAsia="pl-PL"/>
        </w:rPr>
        <w:t>t.j</w:t>
      </w:r>
      <w:proofErr w:type="spellEnd"/>
      <w:r w:rsidRPr="00B97B9C">
        <w:rPr>
          <w:rFonts w:ascii="Times New Roman" w:eastAsia="Calibri" w:hAnsi="Times New Roman" w:cs="Times New Roman"/>
          <w:kern w:val="2"/>
          <w:lang w:eastAsia="pl-PL"/>
        </w:rPr>
        <w:t xml:space="preserve">.: Dz. U. z 2019r., poz. 1231, z </w:t>
      </w:r>
      <w:proofErr w:type="spellStart"/>
      <w:r w:rsidRPr="00B97B9C">
        <w:rPr>
          <w:rFonts w:ascii="Times New Roman" w:eastAsia="Calibri" w:hAnsi="Times New Roman" w:cs="Times New Roman"/>
          <w:kern w:val="2"/>
          <w:lang w:eastAsia="pl-PL"/>
        </w:rPr>
        <w:t>późn</w:t>
      </w:r>
      <w:proofErr w:type="spellEnd"/>
      <w:r w:rsidRPr="00B97B9C">
        <w:rPr>
          <w:rFonts w:ascii="Times New Roman" w:eastAsia="Calibri" w:hAnsi="Times New Roman" w:cs="Times New Roman"/>
          <w:kern w:val="2"/>
          <w:lang w:eastAsia="pl-PL"/>
        </w:rPr>
        <w:t xml:space="preserve">. zm.)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 </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b).nabędzie prawa, w tym autorskie prawa majątkowe oraz uzyska oświadczenia, o których mowa w ust. 3 oraz wszelkie upoważnienia do wykonywania praw zależnych od osób, z którymi będzie współpracować przy realizacji niniejszej umowy, a także uzyska od tych osób nieodwołalne zgody na wykonywanie zależnych praw autorskich.</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7.W przypadku, gdy na skutek naruszenia przez Wykonawcę postanowień ust. 1 – 6, korzystanie z Przedmiotu umowy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Przedmiotu umowy oraz do zwrotu odpowiedniej części wynagrodzenia z tytułu niniejszej umowy.</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8.Nabycie praw, o których mowa w niniejszym paragrafie nie jest ograniczone czasowo lub terytorialnie oraz następuje w ramach wynagrodzenia ryczałtowego brutto za wykonanie całego Przedmiotu umowy, o którym mowa w § 6 ust. 1 niniejszej umowy.</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9.Wykonawca wyraża zgodę na dokonanie przez Zamawiającego lub na jego zlecenie przez osoby trzecie wszelkich zmian, aktualizacji i uzupełnień wykonanej dokumentacji projektowej, a zarazem przenosi na Zamawiającego prawo do wykonywania zależnych praw autorskich majątkowych do Przedmioty umowy w zakresie w niej wskazanym.</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10.Wszelkie uprawnienia do Przedmiotu umowy określone w niniejszej umowie obejmujące wszystkie nośniki informacji są nieograniczone przedmiotowo, czasowo oraz terytorialnie, w tym w zakresie strefy językowej lub geograficznej.</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11.Wykonawca zobowiązuje się do niewykorzystywania autorskich praw osobistych ze szkodą dla interesów Zamawiającego lub w sposób utrudniający realizację inwestycji wynikającej z Przedmiotu umowy.</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12.Wykonawca oświadcza, że Przedmiot umowy, będzie wolny od wad prawnych w rozumieniu art. 556</w:t>
      </w:r>
      <w:r w:rsidRPr="00B97B9C">
        <w:rPr>
          <w:rFonts w:ascii="Times New Roman" w:eastAsia="Calibri" w:hAnsi="Times New Roman" w:cs="Times New Roman"/>
          <w:vertAlign w:val="superscript"/>
          <w:lang w:eastAsia="pl-PL"/>
        </w:rPr>
        <w:t>3</w:t>
      </w:r>
      <w:r w:rsidRPr="00B97B9C">
        <w:rPr>
          <w:rFonts w:ascii="Times New Roman" w:eastAsia="Calibri" w:hAnsi="Times New Roman" w:cs="Times New Roman"/>
          <w:lang w:eastAsia="pl-PL"/>
        </w:rPr>
        <w:t xml:space="preserve"> KC oraz nie będzie naruszał praw osób trzecich. W związku z powyższym Wykonawca oświadcza i potwierdza, że:</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a).przysługuje mu wyłączne i nieograniczone prawo autorskie do Przedmiotu umowy jako wyłącznemu jego twórcy albo posiada do niego wyłączne majątkowe prawa autorskie,</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b).autorskie prawa majątkowe Wykonawcy do Przedmiotu umowy nie są obciążone żadnymi prawami osób trzecich oraz że osoby trzecie nie zgłaszają żadnych roszczeń w odniesieniu do niego, jak również ograniczenie w korzystaniu lub rozporządzaniu Przedmiotem umowy wynika z decyzji lub orzeczenia właściwego organu,</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c).przeniesienie na Zamawiającego całości autorskich praw majątkowych do Przedmiotu umowy, w tym prawa zależnego do niego, nie wymaga zgody jakiegokolwiek organu lub osoby trzeciej.</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r w:rsidRPr="00B97B9C">
        <w:rPr>
          <w:rFonts w:ascii="Times New Roman" w:eastAsia="Calibri" w:hAnsi="Times New Roman" w:cs="Times New Roman"/>
          <w:b/>
          <w:bCs/>
          <w:kern w:val="2"/>
          <w:sz w:val="24"/>
          <w:szCs w:val="24"/>
          <w:lang w:eastAsia="pl-PL"/>
        </w:rPr>
        <w:t>§ 4</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r w:rsidRPr="00B97B9C">
        <w:rPr>
          <w:rFonts w:ascii="Times New Roman" w:eastAsia="Calibri" w:hAnsi="Times New Roman" w:cs="Times New Roman"/>
          <w:b/>
          <w:bCs/>
          <w:kern w:val="2"/>
          <w:sz w:val="24"/>
          <w:szCs w:val="24"/>
          <w:lang w:eastAsia="pl-PL"/>
        </w:rPr>
        <w:t>Termin wykonania i odbiór Przedmiotu umowy</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p>
    <w:p w:rsidR="00B97B9C" w:rsidRPr="00B97B9C" w:rsidRDefault="00B97B9C" w:rsidP="00B97B9C">
      <w:pPr>
        <w:widowControl w:val="0"/>
        <w:suppressAutoHyphens/>
        <w:spacing w:after="0" w:line="276" w:lineRule="auto"/>
        <w:jc w:val="both"/>
        <w:rPr>
          <w:rFonts w:ascii="Times New Roman" w:eastAsia="Calibri" w:hAnsi="Times New Roman" w:cs="Times New Roman"/>
          <w:b/>
          <w:bCs/>
          <w:lang w:eastAsia="ar-SA"/>
        </w:rPr>
      </w:pPr>
      <w:r w:rsidRPr="00B97B9C">
        <w:rPr>
          <w:rFonts w:ascii="Times New Roman" w:eastAsia="Calibri" w:hAnsi="Times New Roman" w:cs="Times New Roman"/>
          <w:lang w:eastAsia="ar-SA"/>
        </w:rPr>
        <w:t>1.Wymagany termin realizacji zamówienia:</w:t>
      </w:r>
      <w:r w:rsidRPr="00B97B9C">
        <w:rPr>
          <w:rFonts w:ascii="Times New Roman" w:eastAsia="Calibri" w:hAnsi="Times New Roman" w:cs="Times New Roman"/>
          <w:b/>
          <w:bCs/>
          <w:lang w:eastAsia="ar-SA"/>
        </w:rPr>
        <w:t xml:space="preserve"> </w:t>
      </w:r>
    </w:p>
    <w:p w:rsidR="00B97B9C" w:rsidRPr="00B97B9C" w:rsidRDefault="00B97B9C" w:rsidP="00B97B9C">
      <w:pPr>
        <w:widowControl w:val="0"/>
        <w:suppressAutoHyphens/>
        <w:spacing w:after="0" w:line="276" w:lineRule="auto"/>
        <w:jc w:val="both"/>
        <w:rPr>
          <w:rFonts w:ascii="Times New Roman" w:eastAsia="Calibri" w:hAnsi="Times New Roman" w:cs="Times New Roman"/>
          <w:b/>
          <w:bCs/>
          <w:lang w:eastAsia="ar-SA"/>
        </w:rPr>
      </w:pPr>
      <w:r w:rsidRPr="00B97B9C">
        <w:rPr>
          <w:rFonts w:ascii="Times New Roman" w:eastAsia="Calibri" w:hAnsi="Times New Roman" w:cs="Times New Roman"/>
          <w:bCs/>
          <w:lang w:eastAsia="ar-SA"/>
        </w:rPr>
        <w:t xml:space="preserve">-rozpoczęcie: </w:t>
      </w:r>
      <w:r w:rsidRPr="00B97B9C">
        <w:rPr>
          <w:rFonts w:ascii="Times New Roman" w:eastAsia="Calibri" w:hAnsi="Times New Roman" w:cs="Times New Roman"/>
          <w:b/>
          <w:bCs/>
          <w:lang w:eastAsia="ar-SA"/>
        </w:rPr>
        <w:t xml:space="preserve">do 3 dni od dnia podpisania umowy </w:t>
      </w:r>
    </w:p>
    <w:p w:rsidR="00B97B9C" w:rsidRPr="00B97B9C" w:rsidRDefault="00B97B9C" w:rsidP="00B97B9C">
      <w:pPr>
        <w:spacing w:after="0"/>
        <w:jc w:val="both"/>
        <w:rPr>
          <w:rFonts w:ascii="Times New Roman" w:eastAsia="Calibri" w:hAnsi="Times New Roman" w:cs="Times New Roman"/>
          <w:b/>
          <w:bCs/>
          <w:lang w:eastAsia="pl-PL"/>
        </w:rPr>
      </w:pPr>
      <w:r w:rsidRPr="00B97B9C">
        <w:rPr>
          <w:rFonts w:ascii="Times New Roman" w:eastAsia="Calibri" w:hAnsi="Times New Roman" w:cs="Times New Roman"/>
          <w:bCs/>
          <w:lang w:eastAsia="ar-SA"/>
        </w:rPr>
        <w:t xml:space="preserve">- zakończenie: </w:t>
      </w:r>
      <w:r w:rsidR="00036D6F">
        <w:rPr>
          <w:rFonts w:ascii="Times New Roman" w:eastAsia="Calibri" w:hAnsi="Times New Roman" w:cs="Times New Roman"/>
          <w:b/>
          <w:bCs/>
          <w:lang w:eastAsia="pl-PL"/>
        </w:rPr>
        <w:t>Zadanie 1-3</w:t>
      </w:r>
      <w:r w:rsidRPr="00B97B9C">
        <w:rPr>
          <w:rFonts w:ascii="Times New Roman" w:eastAsia="Calibri" w:hAnsi="Times New Roman" w:cs="Times New Roman"/>
          <w:b/>
          <w:bCs/>
          <w:lang w:eastAsia="pl-PL"/>
        </w:rPr>
        <w:t>: 18 miesięcy od dnia podpisania umowy</w:t>
      </w:r>
    </w:p>
    <w:p w:rsidR="00B97B9C" w:rsidRPr="00B97B9C" w:rsidRDefault="00B97B9C" w:rsidP="00B97B9C">
      <w:pPr>
        <w:snapToGrid w:val="0"/>
        <w:spacing w:after="0" w:line="276" w:lineRule="auto"/>
        <w:jc w:val="both"/>
        <w:rPr>
          <w:rFonts w:ascii="Times New Roman" w:eastAsia="Calibri" w:hAnsi="Times New Roman" w:cs="Times New Roman"/>
          <w:lang w:eastAsia="ar-SA"/>
        </w:rPr>
      </w:pPr>
      <w:r w:rsidRPr="00B97B9C">
        <w:rPr>
          <w:rFonts w:ascii="Times New Roman" w:eastAsia="Calibri" w:hAnsi="Times New Roman" w:cs="Times New Roman"/>
          <w:lang w:eastAsia="ar-SA"/>
        </w:rPr>
        <w:t xml:space="preserve">2.Terminem wykonania zamówienia jest termin protokolarnego odbioru kompletnej dokumentacji  projektowo – kosztorysowej wraz z ostateczną decyzją o pozwoleniu na budowę, lub decyzją ZRID lub </w:t>
      </w:r>
      <w:r w:rsidRPr="00B97B9C">
        <w:rPr>
          <w:rFonts w:ascii="Times New Roman" w:eastAsia="Calibri" w:hAnsi="Times New Roman" w:cs="Times New Roman"/>
          <w:lang w:eastAsia="pl-PL"/>
        </w:rPr>
        <w:t xml:space="preserve">zaświadczeniem o nie wniesieniu sprzeciwu wobec zgłoszenia zamiaru wykonania robót budowlanych, </w:t>
      </w:r>
      <w:r w:rsidRPr="00B97B9C">
        <w:rPr>
          <w:rFonts w:ascii="Times New Roman" w:eastAsia="Calibri" w:hAnsi="Times New Roman" w:cs="Times New Roman"/>
          <w:lang w:eastAsia="ar-SA"/>
        </w:rPr>
        <w:t>potwierdzony protokołem zdawczo - odbiorczym podpisanym przez obie Strony bez zastrzeżeń.</w:t>
      </w:r>
    </w:p>
    <w:p w:rsidR="00B97B9C" w:rsidRPr="00B97B9C" w:rsidRDefault="00B97B9C" w:rsidP="00B97B9C">
      <w:pPr>
        <w:snapToGrid w:val="0"/>
        <w:spacing w:after="0" w:line="276" w:lineRule="auto"/>
        <w:jc w:val="both"/>
        <w:rPr>
          <w:rFonts w:ascii="Times New Roman" w:eastAsia="Calibri" w:hAnsi="Times New Roman" w:cs="Times New Roman"/>
          <w:lang w:eastAsia="ar-SA"/>
        </w:rPr>
      </w:pPr>
    </w:p>
    <w:p w:rsidR="00B97B9C" w:rsidRPr="00B97B9C" w:rsidRDefault="00B97B9C" w:rsidP="00B97B9C">
      <w:pPr>
        <w:snapToGrid w:val="0"/>
        <w:spacing w:after="0" w:line="276" w:lineRule="auto"/>
        <w:jc w:val="both"/>
        <w:rPr>
          <w:rFonts w:ascii="Times New Roman" w:eastAsia="Calibri" w:hAnsi="Times New Roman" w:cs="Times New Roman"/>
          <w:lang w:eastAsia="ar-SA"/>
        </w:rPr>
      </w:pPr>
      <w:r w:rsidRPr="00B97B9C">
        <w:rPr>
          <w:rFonts w:ascii="Times New Roman" w:eastAsia="Calibri" w:hAnsi="Times New Roman" w:cs="Times New Roman"/>
          <w:lang w:eastAsia="ar-SA"/>
        </w:rPr>
        <w:t xml:space="preserve">3. Wykonawca jest zobowiązany opracować i przekazać Zamawiającemu wykonaną dokumentacje projektową, stanowiąca Przedmiot Umowy w formie papierowej w ilości 4 egzemplarzy Projektu Budowlanego i Projektu Wykonawczego oraz w wersji elektronicznej. </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 xml:space="preserve">4.W razie stwierdzenia przez Zamawiającego, iż przekazany Zamawiającemu Przedmiot umowy ma wady lub braki, Zamawiający odmówi jego odbioru, wskaże Wykonawcy stwierdzone wady lub braki na piśmie, a Wykonawca zobowiązany jest do dostarczenia poprawionej części Przedmiotu umowy. Zamawiający dokona odbioru poprawionej części Przedmiotu umowy w terminie do 7 dni, jeżeli wskazane wady lub braki zostały usunięte. Do czasu dokonania przez Zamawiającego odbioru poprawionej części Przedmiotu umowy, uznaje się, iż nie została ona wykonana, a Zamawiający zachowuje prawo do naliczenia kar umownych za opóźnienie w wykonaniu Przedmiotu umowy, za okres od terminu wykonania Przedmiotu umowy określonego w ust. 1 do dnia podpisania protokołu odbioru. </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5.Dokumentacja dostarczona Zamawiającemu musi spełniać wszystkie wymagania umowy oraz specyfikacji istotnych warunków zamówienia, być kompletna, wykonana zgodnie ze sztuką budowlaną i obowiązującymi przepisami.</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lastRenderedPageBreak/>
        <w:t>6.Podpisanie przez Wykonawcę protokołu odbioru końcowego jest równoznaczne z zapewnieniem, że dostarczony Przedmiot umowy został w wykonany w pełnym zakresie zgodnie z umową, obowiązującymi przepisami i normami oraz w stanie kompletnym z punktu widzenia celu, któremu ma służyć.</w:t>
      </w:r>
    </w:p>
    <w:p w:rsidR="00B97B9C" w:rsidRPr="00B97B9C" w:rsidRDefault="00B97B9C" w:rsidP="00B97B9C">
      <w:pPr>
        <w:tabs>
          <w:tab w:val="left" w:pos="993"/>
        </w:tabs>
        <w:spacing w:after="0" w:line="276" w:lineRule="auto"/>
        <w:jc w:val="both"/>
        <w:rPr>
          <w:rFonts w:ascii="Times New Roman" w:eastAsia="Calibri" w:hAnsi="Times New Roman" w:cs="Times New Roman"/>
          <w:color w:val="000000"/>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color w:val="000000"/>
        </w:rPr>
        <w:t>7.Podpisanie protokołu nie wyłącza dochodzenia przez Zamawiającego roszczeń z tytułu nienależytego wykonania umowy, w szczególności w przypadku wykrycia wad przedmiotu umowy przez Zamawiającego po dokonaniu odbioru</w:t>
      </w:r>
      <w:r w:rsidRPr="00B97B9C">
        <w:rPr>
          <w:rFonts w:ascii="Times New Roman" w:eastAsia="Calibri" w:hAnsi="Times New Roman" w:cs="Times New Roman"/>
        </w:rPr>
        <w:t>.</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8.Wykonawca wyda Przedmiot umowy wraz z wykazem opracowań oraz pisemnym oświadczeniem, że jest on wykonany zgodnie z umową, obowiązującymi przepisami i normami oraz, że zostaje wydany w stanie kompletnym z punktu widzenia celu, któremu ma służyć. Wyżej wymieniony wykaz opracowań oraz pisemne oświadczenia, stanowią integralną część Przedmiotu umowy.</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9.W chwili wydania Przedmiotu umowy, Wykonawca złoży również pisemne oświadczenie, iż przysługują mu prawa autorskie do Przedmiotu umowy w zakresie w jakim są one przenoszone na Zamawiającego, a także, że Przedmiot umowy wolny jest od wad prawnych, a korzystanie z niego nie narusza jakichkolwiek praw osób trzecich.</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10.W chwili wydania Zamawiającemu Przedmiotu umowy, Wykonawca przenosi na Zamawiającego prawa autorskie w zakresie określonym w § 3 niniejszej umowy.</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 xml:space="preserve">11.W przypadku, gdy po dokonaniu przez Zamawiającego odbioru Przedmiotu umowy, organ wydający decyzje </w:t>
      </w:r>
      <w:proofErr w:type="spellStart"/>
      <w:r w:rsidRPr="00B97B9C">
        <w:rPr>
          <w:rFonts w:ascii="Times New Roman" w:eastAsia="Calibri" w:hAnsi="Times New Roman" w:cs="Times New Roman"/>
          <w:lang w:eastAsia="pl-PL"/>
        </w:rPr>
        <w:t>formalno</w:t>
      </w:r>
      <w:proofErr w:type="spellEnd"/>
      <w:r w:rsidRPr="00B97B9C">
        <w:rPr>
          <w:rFonts w:ascii="Times New Roman" w:eastAsia="Calibri" w:hAnsi="Times New Roman" w:cs="Times New Roman"/>
          <w:lang w:eastAsia="pl-PL"/>
        </w:rPr>
        <w:t xml:space="preserve"> – prawne wykaże braki w Przedmiocie umowy, to pomimo dokonania przez Zamawiającego odbioru Przedmiotu umowy, Wykonawca zobowiązany jest do wprowadzenia stosownych zmian i uzupełnień wskazanych przez organ wydający decyzje </w:t>
      </w:r>
      <w:proofErr w:type="spellStart"/>
      <w:r w:rsidRPr="00B97B9C">
        <w:rPr>
          <w:rFonts w:ascii="Times New Roman" w:eastAsia="Calibri" w:hAnsi="Times New Roman" w:cs="Times New Roman"/>
          <w:lang w:eastAsia="pl-PL"/>
        </w:rPr>
        <w:t>formalno</w:t>
      </w:r>
      <w:proofErr w:type="spellEnd"/>
      <w:r w:rsidRPr="00B97B9C">
        <w:rPr>
          <w:rFonts w:ascii="Times New Roman" w:eastAsia="Calibri" w:hAnsi="Times New Roman" w:cs="Times New Roman"/>
          <w:lang w:eastAsia="pl-PL"/>
        </w:rPr>
        <w:t xml:space="preserve"> - prawne w terminie wskazanym przez ten organ, w ramach wynagrodzenia określonego w § 6 ust. 1. </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 xml:space="preserve">12. W przypadku, gdy po dokonaniu przez Zamawiającego odbioru Przedmiotu umowy, już w trakcie realizacji robót, na potrzeby których projekt stanowiący Przedmiot niniejszej umowy został opracowany – ujawnią się braki lub wady w Przedmiocie umowy, to pomimo dokonania przez Zamawiającego odbioru Przedmiotu umowy, Wykonawca zobowiązany jest do wprowadzenia stosownych zmian i uzupełnień koniecznych do należytego wykonania robót w ramach projektu stanowiącego Przedmiot niniejszej umowy - w terminie wskazanym przez Zamawiającego, w ramach wynagrodzenia określonego w § 6 ust. 1. </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sz w:val="24"/>
          <w:szCs w:val="24"/>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sz w:val="24"/>
          <w:szCs w:val="24"/>
          <w:lang w:eastAsia="pl-PL"/>
        </w:rPr>
      </w:pPr>
      <w:r w:rsidRPr="00B97B9C">
        <w:rPr>
          <w:rFonts w:ascii="Times New Roman" w:eastAsia="Calibri" w:hAnsi="Times New Roman" w:cs="Times New Roman"/>
          <w:b/>
          <w:bCs/>
          <w:sz w:val="24"/>
          <w:szCs w:val="24"/>
          <w:lang w:eastAsia="pl-PL"/>
        </w:rPr>
        <w:t>§ 5</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sz w:val="24"/>
          <w:szCs w:val="24"/>
          <w:lang w:eastAsia="pl-PL"/>
        </w:rPr>
      </w:pPr>
      <w:r w:rsidRPr="00B97B9C">
        <w:rPr>
          <w:rFonts w:ascii="Times New Roman" w:eastAsia="Calibri" w:hAnsi="Times New Roman" w:cs="Times New Roman"/>
          <w:b/>
          <w:bCs/>
          <w:sz w:val="24"/>
          <w:szCs w:val="24"/>
          <w:lang w:eastAsia="pl-PL"/>
        </w:rPr>
        <w:t>Nadzór autorski</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sz w:val="24"/>
          <w:szCs w:val="24"/>
          <w:lang w:eastAsia="pl-PL"/>
        </w:rPr>
      </w:pPr>
    </w:p>
    <w:p w:rsidR="00B97B9C" w:rsidRPr="00B97B9C" w:rsidRDefault="00B97B9C" w:rsidP="00B97B9C">
      <w:pPr>
        <w:widowControl w:val="0"/>
        <w:tabs>
          <w:tab w:val="left" w:pos="993"/>
        </w:tabs>
        <w:autoSpaceDE w:val="0"/>
        <w:autoSpaceDN w:val="0"/>
        <w:adjustRightInd w:val="0"/>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kern w:val="2"/>
          <w:lang w:eastAsia="pl-PL"/>
        </w:rPr>
        <w:t xml:space="preserve">1.Wykonawcy może zostać udzielone odrębne zlecenie, na pełnienie nadzoru autorskiego w trakcie realizacji </w:t>
      </w:r>
      <w:r w:rsidRPr="00B97B9C">
        <w:rPr>
          <w:rFonts w:ascii="Times New Roman" w:eastAsia="Calibri" w:hAnsi="Times New Roman" w:cs="Times New Roman"/>
          <w:color w:val="000000"/>
          <w:kern w:val="2"/>
          <w:lang w:eastAsia="pl-PL"/>
        </w:rPr>
        <w:t xml:space="preserve">zadania inwestycyjnego, które ma być wykonane w oparciu o Przedmiot niniejszej umowy, </w:t>
      </w:r>
      <w:r w:rsidRPr="00B97B9C">
        <w:rPr>
          <w:rFonts w:ascii="Times New Roman" w:eastAsia="Calibri" w:hAnsi="Times New Roman" w:cs="Times New Roman"/>
          <w:kern w:val="2"/>
          <w:lang w:eastAsia="pl-PL"/>
        </w:rPr>
        <w:t>w przypadku, gdy w ocenie Zamawiającego zaistnieje taka konieczność.</w:t>
      </w:r>
    </w:p>
    <w:p w:rsidR="00B97B9C" w:rsidRPr="00B97B9C" w:rsidRDefault="00B97B9C" w:rsidP="00B97B9C">
      <w:pPr>
        <w:widowControl w:val="0"/>
        <w:tabs>
          <w:tab w:val="left" w:pos="993"/>
        </w:tabs>
        <w:autoSpaceDE w:val="0"/>
        <w:autoSpaceDN w:val="0"/>
        <w:adjustRightInd w:val="0"/>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kern w:val="2"/>
          <w:lang w:eastAsia="pl-PL"/>
        </w:rPr>
        <w:t>2.W ramach obowiązków z</w:t>
      </w:r>
      <w:r w:rsidRPr="00B97B9C">
        <w:rPr>
          <w:rFonts w:ascii="Times New Roman" w:eastAsia="Calibri" w:hAnsi="Times New Roman" w:cs="Times New Roman"/>
          <w:lang w:eastAsia="pl-PL"/>
        </w:rPr>
        <w:t xml:space="preserve"> zakresu sprawowania nadzoru autorskiego, Wykonawca zobowiązany będzie do wykonywania podstawowych obowiązków Projektanta, wynikających z art. 20 ust</w:t>
      </w:r>
      <w:r w:rsidRPr="00B97B9C">
        <w:rPr>
          <w:rFonts w:ascii="Times New Roman" w:eastAsia="Calibri" w:hAnsi="Times New Roman" w:cs="Times New Roman"/>
          <w:color w:val="000000"/>
          <w:lang w:eastAsia="pl-PL"/>
        </w:rPr>
        <w:t>. l pkt 4</w:t>
      </w:r>
      <w:r w:rsidRPr="00B97B9C">
        <w:rPr>
          <w:rFonts w:ascii="Times New Roman" w:eastAsia="Calibri" w:hAnsi="Times New Roman" w:cs="Times New Roman"/>
          <w:lang w:eastAsia="pl-PL"/>
        </w:rPr>
        <w:t xml:space="preserve"> ustawy z dnia 7 lipca 1994 r. - Prawo budowlane (</w:t>
      </w:r>
      <w:proofErr w:type="spellStart"/>
      <w:r w:rsidRPr="00B97B9C">
        <w:rPr>
          <w:rFonts w:ascii="Times New Roman" w:eastAsia="Calibri" w:hAnsi="Times New Roman" w:cs="Times New Roman"/>
          <w:lang w:eastAsia="pl-PL"/>
        </w:rPr>
        <w:t>t.j</w:t>
      </w:r>
      <w:proofErr w:type="spellEnd"/>
      <w:r w:rsidRPr="00B97B9C">
        <w:rPr>
          <w:rFonts w:ascii="Times New Roman" w:eastAsia="Calibri" w:hAnsi="Times New Roman" w:cs="Times New Roman"/>
          <w:lang w:eastAsia="pl-PL"/>
        </w:rPr>
        <w:t xml:space="preserve">.: Dz.U. z 2020r., poz. 1333, z </w:t>
      </w:r>
      <w:proofErr w:type="spellStart"/>
      <w:r w:rsidRPr="00B97B9C">
        <w:rPr>
          <w:rFonts w:ascii="Times New Roman" w:eastAsia="Calibri" w:hAnsi="Times New Roman" w:cs="Times New Roman"/>
          <w:lang w:eastAsia="pl-PL"/>
        </w:rPr>
        <w:t>późn</w:t>
      </w:r>
      <w:proofErr w:type="spellEnd"/>
      <w:r w:rsidRPr="00B97B9C">
        <w:rPr>
          <w:rFonts w:ascii="Times New Roman" w:eastAsia="Calibri" w:hAnsi="Times New Roman" w:cs="Times New Roman"/>
          <w:lang w:eastAsia="pl-PL"/>
        </w:rPr>
        <w:t>. zm.), a ponadto do wyjaśniania wątpliwości dotyczących Przedmiotu umowy i zawartych w nim rozwiązań. Do obowiązków Wykonawcy należeć będzie w szczególności:</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lastRenderedPageBreak/>
        <w:t>a).stwierdzanie w toku wykonywania robót budowlanych, na wezwanie Zamawiającego, zgodności realizacji inwestycji z opracowaniami projektowymi powstałymi w ramach realizacji niniejszej umowy,</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b).uzupełnianie szczegółów opracowań projektowych oraz wyjaśnianie wykonawcy robót budowlanych wątpliwości powstałych w toku realizacji inwestycji wykonywanych na ich podstawie,</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c).uzgadnianie z Zamawiającym oraz wykonawcą robót budowlanych możliwości wprowadzenia rozwiązań zamiennych w stosunku do materiałów i konstrukcji przewidzianych w opracowaniach projektowych powstałych w ramach realizacji niniejszej umowy, a zgłoszonych przez kierownika budowy lub inspektora nadzoru inwestorskiego,</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 xml:space="preserve">d).udział w naradach koordynacyjnych, komisjach i naradach technicznych w terminach wskazanych przez Zamawiającego, </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e).udział w przekazaniu wykonawcy robót budowlanych placu budowy oraz udział w odbiorze inwestycji od wykonawcy robót budowlanych,</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f).pobyty Wykonawcy na budowie, mające na celu sprawdzenie zgodności wykonywania robót budowlanych z rozwiązaniami projektowymi; udzielanie stosownych porad i wskazówek wykonawcy robót budowlanych; bieżące wyjaśnienie wątpliwości i problemów powstałych w toku robót budowlanych.</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g).w przypadku wystąpienia konieczności dokonania zmian w opracowaniach projektowych powstałych w ramach realizacji niniejszej umowy z przyczyn od Wykonawcy niezależnych - dokonywanie stosownych zmian.</w:t>
      </w:r>
    </w:p>
    <w:p w:rsidR="00B97B9C" w:rsidRPr="00B97B9C" w:rsidRDefault="00B97B9C" w:rsidP="00B97B9C">
      <w:pPr>
        <w:widowControl w:val="0"/>
        <w:tabs>
          <w:tab w:val="left" w:pos="993"/>
        </w:tabs>
        <w:autoSpaceDE w:val="0"/>
        <w:autoSpaceDN w:val="0"/>
        <w:adjustRightInd w:val="0"/>
        <w:spacing w:after="0" w:line="276" w:lineRule="auto"/>
        <w:jc w:val="both"/>
        <w:rPr>
          <w:rFonts w:ascii="Times New Roman" w:eastAsia="Calibri" w:hAnsi="Times New Roman" w:cs="Times New Roman"/>
          <w:lang w:eastAsia="pl-PL"/>
        </w:rPr>
      </w:pPr>
    </w:p>
    <w:p w:rsidR="00B97B9C" w:rsidRPr="00B97B9C" w:rsidRDefault="00B97B9C" w:rsidP="00B97B9C">
      <w:pPr>
        <w:widowControl w:val="0"/>
        <w:tabs>
          <w:tab w:val="left" w:pos="993"/>
        </w:tabs>
        <w:autoSpaceDE w:val="0"/>
        <w:autoSpaceDN w:val="0"/>
        <w:adjustRightInd w:val="0"/>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3.Wykonawca zobowiązany będzie do sprawowania nadzoru autorskiego zgodnie z zasadami wiedzy, obowiązującymi przepisami oraz z należytą starannością.</w:t>
      </w:r>
    </w:p>
    <w:p w:rsidR="00B97B9C" w:rsidRPr="00B97B9C" w:rsidRDefault="00B97B9C" w:rsidP="00B97B9C">
      <w:pPr>
        <w:widowControl w:val="0"/>
        <w:tabs>
          <w:tab w:val="left" w:pos="993"/>
        </w:tabs>
        <w:suppressAutoHyphens/>
        <w:spacing w:after="0" w:line="276" w:lineRule="auto"/>
        <w:ind w:left="567"/>
        <w:jc w:val="center"/>
        <w:rPr>
          <w:rFonts w:ascii="Times New Roman" w:eastAsia="Calibri" w:hAnsi="Times New Roman" w:cs="Times New Roman"/>
          <w:b/>
          <w:bCs/>
          <w:kern w:val="2"/>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r w:rsidRPr="00B97B9C">
        <w:rPr>
          <w:rFonts w:ascii="Times New Roman" w:eastAsia="Calibri" w:hAnsi="Times New Roman" w:cs="Times New Roman"/>
          <w:b/>
          <w:bCs/>
          <w:kern w:val="2"/>
          <w:sz w:val="24"/>
          <w:szCs w:val="24"/>
          <w:lang w:eastAsia="pl-PL"/>
        </w:rPr>
        <w:t>§ 6</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r w:rsidRPr="00B97B9C">
        <w:rPr>
          <w:rFonts w:ascii="Times New Roman" w:eastAsia="Calibri" w:hAnsi="Times New Roman" w:cs="Times New Roman"/>
          <w:b/>
          <w:bCs/>
          <w:kern w:val="2"/>
          <w:sz w:val="24"/>
          <w:szCs w:val="24"/>
          <w:lang w:eastAsia="pl-PL"/>
        </w:rPr>
        <w:t>Wynagrodzenie</w:t>
      </w:r>
    </w:p>
    <w:p w:rsidR="00B97B9C" w:rsidRPr="00B97B9C" w:rsidRDefault="00B97B9C" w:rsidP="00B97B9C">
      <w:pPr>
        <w:widowControl w:val="0"/>
        <w:tabs>
          <w:tab w:val="left" w:pos="993"/>
        </w:tabs>
        <w:suppressAutoHyphens/>
        <w:spacing w:after="0" w:line="276" w:lineRule="auto"/>
        <w:ind w:left="567"/>
        <w:jc w:val="both"/>
        <w:rPr>
          <w:rFonts w:ascii="Times New Roman" w:eastAsia="Calibri" w:hAnsi="Times New Roman" w:cs="Times New Roman"/>
          <w:b/>
          <w:bCs/>
          <w:kern w:val="2"/>
          <w:sz w:val="24"/>
          <w:szCs w:val="24"/>
          <w:lang w:eastAsia="pl-PL"/>
        </w:rPr>
      </w:pPr>
    </w:p>
    <w:p w:rsidR="00B97B9C" w:rsidRPr="008F1E3D" w:rsidRDefault="00B97B9C" w:rsidP="00B97B9C">
      <w:pPr>
        <w:tabs>
          <w:tab w:val="left" w:pos="993"/>
        </w:tabs>
        <w:spacing w:after="0" w:line="276" w:lineRule="auto"/>
        <w:jc w:val="both"/>
        <w:rPr>
          <w:rFonts w:ascii="Times New Roman" w:eastAsia="Times New Roman" w:hAnsi="Times New Roman" w:cs="Times New Roman"/>
          <w:lang w:eastAsia="pl-PL"/>
        </w:rPr>
      </w:pPr>
      <w:r w:rsidRPr="008F1E3D">
        <w:rPr>
          <w:rFonts w:ascii="Times New Roman" w:eastAsia="Times New Roman" w:hAnsi="Times New Roman" w:cs="Times New Roman"/>
          <w:lang w:eastAsia="pl-PL"/>
        </w:rPr>
        <w:t>1.Z tytułu wykonania niniejszej Umowy oraz przeniesienia autorskich praw majątkowych i zależnych praw autorskich Wykonawca otrzyma od Zamawiającego wynagrodzenie płatne w 3 ratach,( oddzielnie dla każdego zadania)  tj.:</w:t>
      </w:r>
    </w:p>
    <w:p w:rsidR="00B97B9C" w:rsidRPr="008F1E3D" w:rsidRDefault="00B97B9C" w:rsidP="00B97B9C">
      <w:pPr>
        <w:tabs>
          <w:tab w:val="left" w:pos="993"/>
        </w:tabs>
        <w:spacing w:after="0" w:line="276" w:lineRule="auto"/>
        <w:jc w:val="both"/>
        <w:rPr>
          <w:rFonts w:ascii="Times New Roman" w:hAnsi="Times New Roman" w:cs="Times New Roman"/>
        </w:rPr>
      </w:pPr>
      <w:r w:rsidRPr="008F1E3D">
        <w:rPr>
          <w:rFonts w:ascii="Times New Roman" w:eastAsia="Times New Roman" w:hAnsi="Times New Roman" w:cs="Times New Roman"/>
          <w:b/>
          <w:lang w:eastAsia="pl-PL"/>
        </w:rPr>
        <w:t>a).I rata</w:t>
      </w:r>
      <w:r w:rsidRPr="008F1E3D">
        <w:rPr>
          <w:rFonts w:ascii="Times New Roman" w:eastAsia="Times New Roman" w:hAnsi="Times New Roman" w:cs="Times New Roman"/>
          <w:lang w:eastAsia="pl-PL"/>
        </w:rPr>
        <w:t xml:space="preserve">, nie więcej niż  20 % wartości brutto umowy, dla danego zadania  tj. </w:t>
      </w:r>
      <w:r w:rsidRPr="008F1E3D">
        <w:rPr>
          <w:rFonts w:ascii="Times New Roman" w:eastAsia="Times New Roman" w:hAnsi="Times New Roman" w:cs="Times New Roman"/>
          <w:b/>
          <w:lang w:eastAsia="pl-PL"/>
        </w:rPr>
        <w:t xml:space="preserve">kwota brutto …. PLN, </w:t>
      </w:r>
      <w:r w:rsidRPr="008F1E3D">
        <w:rPr>
          <w:rFonts w:ascii="Times New Roman" w:hAnsi="Times New Roman" w:cs="Times New Roman"/>
        </w:rPr>
        <w:t xml:space="preserve"> po wykonaniu projektu koncepcyjnego i jego akceptacji od Zamawiającego. </w:t>
      </w:r>
    </w:p>
    <w:p w:rsidR="00B97B9C" w:rsidRPr="008F1E3D" w:rsidRDefault="00B97B9C" w:rsidP="00B97B9C">
      <w:pPr>
        <w:tabs>
          <w:tab w:val="left" w:pos="993"/>
        </w:tabs>
        <w:spacing w:after="0" w:line="276" w:lineRule="auto"/>
        <w:jc w:val="both"/>
        <w:rPr>
          <w:rFonts w:ascii="Times New Roman" w:eastAsia="Times New Roman" w:hAnsi="Times New Roman" w:cs="Times New Roman"/>
          <w:lang w:eastAsia="pl-PL"/>
        </w:rPr>
      </w:pPr>
      <w:r w:rsidRPr="008F1E3D">
        <w:rPr>
          <w:rFonts w:ascii="Times New Roman" w:eastAsia="Times New Roman" w:hAnsi="Times New Roman" w:cs="Times New Roman"/>
          <w:lang w:eastAsia="pl-PL"/>
        </w:rPr>
        <w:t xml:space="preserve"> </w:t>
      </w:r>
      <w:r w:rsidRPr="008F1E3D">
        <w:rPr>
          <w:rFonts w:ascii="Times New Roman" w:eastAsia="Times New Roman" w:hAnsi="Times New Roman" w:cs="Times New Roman"/>
          <w:b/>
          <w:lang w:eastAsia="pl-PL"/>
        </w:rPr>
        <w:t>b).II rata</w:t>
      </w:r>
      <w:r w:rsidRPr="008F1E3D">
        <w:rPr>
          <w:rFonts w:ascii="Times New Roman" w:eastAsia="Times New Roman" w:hAnsi="Times New Roman" w:cs="Times New Roman"/>
          <w:lang w:eastAsia="pl-PL"/>
        </w:rPr>
        <w:t xml:space="preserve"> nie więcej niż  40 % wartości brutto umowy, dla danego zadania  tj. </w:t>
      </w:r>
      <w:r w:rsidRPr="008F1E3D">
        <w:rPr>
          <w:rFonts w:ascii="Times New Roman" w:eastAsia="Times New Roman" w:hAnsi="Times New Roman" w:cs="Times New Roman"/>
          <w:b/>
          <w:lang w:eastAsia="pl-PL"/>
        </w:rPr>
        <w:t xml:space="preserve">kwota brutto …. PLN, </w:t>
      </w:r>
      <w:r w:rsidRPr="008F1E3D">
        <w:rPr>
          <w:rFonts w:ascii="Times New Roman" w:eastAsia="Times New Roman" w:hAnsi="Times New Roman" w:cs="Times New Roman"/>
          <w:lang w:eastAsia="pl-PL"/>
        </w:rPr>
        <w:t>po opracowaniu dokumentacji projektowej  stanowiącej załącznik do wniosku o wszczęcie postępowania i po przedłożeniu Zamawiającemu potwierdzenia złożenia wniosku o wszczęcie postępowania  o uzyskanie decyzji o pozwoleniu na budowę</w:t>
      </w:r>
      <w:r w:rsidRPr="008F1E3D">
        <w:rPr>
          <w:rFonts w:ascii="Times New Roman" w:eastAsia="Calibri" w:hAnsi="Times New Roman" w:cs="Times New Roman"/>
          <w:lang w:eastAsia="ar-SA"/>
        </w:rPr>
        <w:t xml:space="preserve"> lub decyzji ZRID lub </w:t>
      </w:r>
      <w:r w:rsidRPr="008F1E3D">
        <w:rPr>
          <w:rFonts w:ascii="Times New Roman" w:eastAsia="Calibri" w:hAnsi="Times New Roman" w:cs="Times New Roman"/>
          <w:lang w:eastAsia="pl-PL"/>
        </w:rPr>
        <w:t>zaświadczenia o nie wniesieniu sprzeciwu.</w:t>
      </w:r>
    </w:p>
    <w:p w:rsidR="00B97B9C" w:rsidRPr="008F1E3D" w:rsidRDefault="00B97B9C" w:rsidP="00B97B9C">
      <w:pPr>
        <w:tabs>
          <w:tab w:val="left" w:pos="993"/>
        </w:tabs>
        <w:spacing w:after="0" w:line="276" w:lineRule="auto"/>
        <w:jc w:val="both"/>
        <w:rPr>
          <w:rFonts w:ascii="Times New Roman" w:eastAsia="Times New Roman" w:hAnsi="Times New Roman" w:cs="Times New Roman"/>
          <w:b/>
          <w:lang w:eastAsia="pl-PL"/>
        </w:rPr>
      </w:pPr>
      <w:r w:rsidRPr="008F1E3D">
        <w:rPr>
          <w:rFonts w:ascii="Times New Roman" w:eastAsia="Times New Roman" w:hAnsi="Times New Roman" w:cs="Times New Roman"/>
          <w:lang w:eastAsia="pl-PL"/>
        </w:rPr>
        <w:t>c</w:t>
      </w:r>
      <w:r w:rsidRPr="008F1E3D">
        <w:rPr>
          <w:rFonts w:ascii="Times New Roman" w:eastAsia="Times New Roman" w:hAnsi="Times New Roman" w:cs="Times New Roman"/>
          <w:b/>
          <w:lang w:eastAsia="pl-PL"/>
        </w:rPr>
        <w:t>). III rata</w:t>
      </w:r>
      <w:r w:rsidRPr="008F1E3D">
        <w:rPr>
          <w:rFonts w:ascii="Times New Roman" w:eastAsia="Times New Roman" w:hAnsi="Times New Roman" w:cs="Times New Roman"/>
          <w:lang w:eastAsia="pl-PL"/>
        </w:rPr>
        <w:t xml:space="preserve"> za pozostałe czynności związane z wykonaniem kompletnej dokumentacji projektowej, a w szczególności projektów wykonawczych, </w:t>
      </w:r>
      <w:proofErr w:type="spellStart"/>
      <w:r w:rsidRPr="008F1E3D">
        <w:rPr>
          <w:rFonts w:ascii="Times New Roman" w:eastAsia="Times New Roman" w:hAnsi="Times New Roman" w:cs="Times New Roman"/>
          <w:lang w:eastAsia="pl-PL"/>
        </w:rPr>
        <w:t>STWiOR</w:t>
      </w:r>
      <w:proofErr w:type="spellEnd"/>
      <w:r w:rsidRPr="008F1E3D">
        <w:rPr>
          <w:rFonts w:ascii="Times New Roman" w:eastAsia="Times New Roman" w:hAnsi="Times New Roman" w:cs="Times New Roman"/>
          <w:lang w:eastAsia="pl-PL"/>
        </w:rPr>
        <w:t>, przedmiarów i kosztorysów inwestorskich, oraz uzyskaniu</w:t>
      </w:r>
      <w:r w:rsidRPr="008F1E3D">
        <w:rPr>
          <w:rFonts w:ascii="Times New Roman" w:eastAsia="Calibri" w:hAnsi="Times New Roman" w:cs="Times New Roman"/>
          <w:lang w:eastAsia="ar-SA"/>
        </w:rPr>
        <w:t xml:space="preserve"> ostatecznej decyzji o pozwoleniu na budowę, lub decyzji ZRID lub </w:t>
      </w:r>
      <w:r w:rsidRPr="008F1E3D">
        <w:rPr>
          <w:rFonts w:ascii="Times New Roman" w:eastAsia="Calibri" w:hAnsi="Times New Roman" w:cs="Times New Roman"/>
          <w:lang w:eastAsia="pl-PL"/>
        </w:rPr>
        <w:t>zaświadczenia o nie wniesieniu sprzeciwu wobec zgłoszenia zamiaru wykonania robót budowlanych</w:t>
      </w:r>
      <w:r w:rsidRPr="008F1E3D">
        <w:rPr>
          <w:rFonts w:ascii="Times New Roman" w:eastAsia="Times New Roman" w:hAnsi="Times New Roman" w:cs="Times New Roman"/>
          <w:lang w:eastAsia="pl-PL"/>
        </w:rPr>
        <w:t xml:space="preserve"> w pozostałej wysokości wartości zamówienia, tj. </w:t>
      </w:r>
      <w:r w:rsidRPr="008F1E3D">
        <w:rPr>
          <w:rFonts w:ascii="Times New Roman" w:eastAsia="Times New Roman" w:hAnsi="Times New Roman" w:cs="Times New Roman"/>
          <w:b/>
          <w:lang w:eastAsia="pl-PL"/>
        </w:rPr>
        <w:t>kwota brutto ………PLN.”</w:t>
      </w:r>
    </w:p>
    <w:p w:rsidR="00B97B9C" w:rsidRPr="00B97B9C" w:rsidRDefault="00B97B9C" w:rsidP="00B97B9C">
      <w:pPr>
        <w:tabs>
          <w:tab w:val="left" w:pos="993"/>
        </w:tabs>
        <w:spacing w:after="0" w:line="276" w:lineRule="auto"/>
        <w:jc w:val="both"/>
        <w:rPr>
          <w:rFonts w:ascii="Times New Roman" w:eastAsia="Calibri" w:hAnsi="Times New Roman" w:cs="Times New Roman"/>
          <w:b/>
          <w:bCs/>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kern w:val="2"/>
          <w:lang w:eastAsia="pl-PL"/>
        </w:rPr>
        <w:t xml:space="preserve">2.Wynagrodzenie ryczałtowe oznacza, że </w:t>
      </w:r>
      <w:r w:rsidRPr="00B97B9C">
        <w:rPr>
          <w:rFonts w:ascii="Times New Roman" w:eastAsia="Calibri" w:hAnsi="Times New Roman" w:cs="Times New Roman"/>
          <w:lang w:eastAsia="pl-PL"/>
        </w:rPr>
        <w:t>Wykonawca nie może żądać podwyższenia wynagrodzenia, choćby w czasie zawarcia umowy nie można było przewidzieć rozmiaru lub kosztów prac. Wynagrodzenie brutto Wykonawcy obejmuje ewentualną zmianę stawki podatku VAT.</w:t>
      </w:r>
    </w:p>
    <w:p w:rsidR="00B97B9C" w:rsidRPr="00B97B9C" w:rsidRDefault="00B97B9C" w:rsidP="00B97B9C">
      <w:pPr>
        <w:suppressAutoHyphens/>
        <w:spacing w:after="0" w:line="276" w:lineRule="auto"/>
        <w:jc w:val="both"/>
        <w:rPr>
          <w:rFonts w:ascii="Times New Roman" w:eastAsia="Calibri" w:hAnsi="Times New Roman" w:cs="Times New Roman"/>
          <w:lang w:eastAsia="pl-PL"/>
        </w:rPr>
      </w:pPr>
    </w:p>
    <w:p w:rsidR="00B97B9C" w:rsidRPr="00B97B9C" w:rsidRDefault="00B97B9C" w:rsidP="00B97B9C">
      <w:pPr>
        <w:suppressAutoHyphens/>
        <w:spacing w:after="0" w:line="276" w:lineRule="auto"/>
        <w:jc w:val="both"/>
        <w:rPr>
          <w:rFonts w:ascii="Times New Roman" w:eastAsia="Calibri" w:hAnsi="Times New Roman" w:cs="Times New Roman"/>
          <w:lang w:eastAsia="ar-SA"/>
        </w:rPr>
      </w:pPr>
      <w:r w:rsidRPr="00B97B9C">
        <w:rPr>
          <w:rFonts w:ascii="Times New Roman" w:eastAsia="Calibri" w:hAnsi="Times New Roman" w:cs="Times New Roman"/>
          <w:lang w:eastAsia="pl-PL"/>
        </w:rPr>
        <w:t xml:space="preserve">3. </w:t>
      </w:r>
      <w:r w:rsidRPr="00B97B9C">
        <w:rPr>
          <w:rFonts w:ascii="Times New Roman" w:eastAsia="Calibri" w:hAnsi="Times New Roman" w:cs="Times New Roman"/>
          <w:lang w:eastAsia="ar-SA"/>
        </w:rPr>
        <w:t xml:space="preserve">Wynagrodzenie, o którym mowa w ust. 1, obejmuje wszelkie ryzyko i nieprzewidziane okoliczności przy wykonywaniu przedmiotu umowy, w tym ceny jakichkolwiek usług, materiałów, pracy sprzętu, </w:t>
      </w:r>
      <w:r w:rsidRPr="00B97B9C">
        <w:rPr>
          <w:rFonts w:ascii="Times New Roman" w:eastAsia="Calibri" w:hAnsi="Times New Roman" w:cs="Times New Roman"/>
          <w:lang w:eastAsia="ar-SA"/>
        </w:rPr>
        <w:lastRenderedPageBreak/>
        <w:t xml:space="preserve">transportu, a także wszelkie prace i wydatki dodatkowe bądź inne, określone w umowie lub nie, które są nieodzowne w celu wykonania i ukończenia przedmiotu umowy, a także obejmuje wynagrodzenie z tytułu przeniesienia autorskich praw majątkowych i praw zależnych, o którym mowa w § 3 niniejszej umowy. </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kern w:val="2"/>
          <w:lang w:eastAsia="pl-PL"/>
        </w:rPr>
        <w:t>4</w:t>
      </w:r>
      <w:r w:rsidRPr="00B97B9C">
        <w:rPr>
          <w:rFonts w:ascii="Times New Roman" w:eastAsia="Calibri" w:hAnsi="Times New Roman" w:cs="Times New Roman"/>
          <w:lang w:eastAsia="pl-PL"/>
        </w:rPr>
        <w:t xml:space="preserve">.Z tytułu wykonania niniejszej Umowy oraz przeniesienia autorskich praw majątkowych i zależnych praw autorskich Wykonawca otrzyma od Zamawiającego wynagrodzenie płatne jednorazowo po wykonaniu przedmiotu umowy. </w:t>
      </w:r>
    </w:p>
    <w:p w:rsidR="00B97B9C" w:rsidRPr="00B97B9C" w:rsidRDefault="00B97B9C" w:rsidP="00B97B9C">
      <w:pPr>
        <w:tabs>
          <w:tab w:val="left" w:pos="993"/>
          <w:tab w:val="left" w:pos="1440"/>
        </w:tabs>
        <w:spacing w:after="0" w:line="276" w:lineRule="auto"/>
        <w:jc w:val="both"/>
        <w:rPr>
          <w:rFonts w:ascii="Times New Roman" w:eastAsia="Calibri" w:hAnsi="Times New Roman" w:cs="Times New Roman"/>
          <w:color w:val="000000"/>
          <w:lang w:eastAsia="pl-PL"/>
        </w:rPr>
      </w:pPr>
    </w:p>
    <w:p w:rsidR="00B97B9C" w:rsidRPr="00B97B9C" w:rsidRDefault="00B97B9C" w:rsidP="00B97B9C">
      <w:pPr>
        <w:tabs>
          <w:tab w:val="left" w:pos="993"/>
          <w:tab w:val="left" w:pos="1440"/>
        </w:tabs>
        <w:spacing w:after="0" w:line="276" w:lineRule="auto"/>
        <w:jc w:val="both"/>
        <w:rPr>
          <w:rFonts w:ascii="Times New Roman" w:eastAsia="Calibri" w:hAnsi="Times New Roman" w:cs="Times New Roman"/>
          <w:color w:val="000000"/>
          <w:lang w:eastAsia="pl-PL"/>
        </w:rPr>
      </w:pPr>
      <w:r w:rsidRPr="00B97B9C">
        <w:rPr>
          <w:rFonts w:ascii="Times New Roman" w:eastAsia="Calibri" w:hAnsi="Times New Roman" w:cs="Times New Roman"/>
          <w:color w:val="000000"/>
          <w:lang w:eastAsia="pl-PL"/>
        </w:rPr>
        <w:t xml:space="preserve">5.Wynagrodzenie należne Wykonawcy będzie płatne w terminie do 30 dni od dnia dostarczenia prawidłowo wystawionych faktur końcowych  na podstawie obustronnie podpisanego bezusterkowego protokołu końcowego dla wyżej wymienionego zakresu projektowego. </w:t>
      </w:r>
    </w:p>
    <w:p w:rsidR="00B97B9C" w:rsidRPr="00B97B9C" w:rsidRDefault="00B97B9C" w:rsidP="00B97B9C">
      <w:pPr>
        <w:tabs>
          <w:tab w:val="left" w:pos="993"/>
          <w:tab w:val="left" w:pos="1440"/>
        </w:tabs>
        <w:spacing w:after="0" w:line="276" w:lineRule="auto"/>
        <w:jc w:val="both"/>
        <w:rPr>
          <w:rFonts w:ascii="Times New Roman" w:eastAsia="Calibri" w:hAnsi="Times New Roman" w:cs="Times New Roman"/>
          <w:color w:val="000000"/>
          <w:lang w:eastAsia="pl-PL"/>
        </w:rPr>
      </w:pPr>
      <w:r w:rsidRPr="00B97B9C">
        <w:rPr>
          <w:rFonts w:ascii="Times New Roman" w:eastAsia="Calibri" w:hAnsi="Times New Roman" w:cs="Times New Roman"/>
          <w:lang w:eastAsia="pl-PL"/>
        </w:rPr>
        <w:t xml:space="preserve">6.Wynagrodzenie Wykonawcy może zostać obniżone proporcjonalnie do obniżenia jakości spowodowanej wadami przedmiotu umowy w rozumieniu § 2 ust. 3 umowy, w przypadku gdy wady są istotne w rozumieniu § 2 ust. 3 zdanie 2. umowy, albo z okoliczności wynika, że Wykonawca nie zdoła wad usunąć w odpowiednim czasie, bądź ich nie usunął w wyznaczonym przez Zamawiającego terminie. </w:t>
      </w:r>
    </w:p>
    <w:p w:rsidR="00B97B9C" w:rsidRPr="00B97B9C" w:rsidRDefault="00B97B9C" w:rsidP="00B97B9C">
      <w:pPr>
        <w:tabs>
          <w:tab w:val="left" w:pos="993"/>
        </w:tabs>
        <w:spacing w:after="0" w:line="276" w:lineRule="auto"/>
        <w:jc w:val="both"/>
        <w:rPr>
          <w:rFonts w:ascii="Times New Roman" w:eastAsia="Calibri" w:hAnsi="Times New Roman" w:cs="Times New Roman"/>
          <w:color w:val="000000"/>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color w:val="000000"/>
          <w:lang w:eastAsia="pl-PL"/>
        </w:rPr>
        <w:t>7.Ewentualne dodatkowe, czy uzupełniające, prace projektowe (z zastrzeżeniem ograniczeń wynikających z przepisów ustawy – Prawo Zamówień Publicznych lub Kodeksu cywilnego), jakie mogą być w zależności od sytuacji wykonywane przez Wykonawcę, będą rozliczane pomiędzy stronami w oparciu o zasady i cenniki Okręgowej Izby Architektów w Krakowie na podstawie odrębnych umów, a zasady wskazane powyżej będą miały odpowiednie zastosowanie</w:t>
      </w:r>
      <w:r w:rsidRPr="00B97B9C">
        <w:rPr>
          <w:rFonts w:ascii="Times New Roman" w:eastAsia="Calibri" w:hAnsi="Times New Roman" w:cs="Times New Roman"/>
          <w:kern w:val="2"/>
          <w:lang w:eastAsia="pl-PL"/>
        </w:rPr>
        <w:t>.</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 xml:space="preserve">8.Wynagrodzenie za wykonanie Przedmiotu umowy zostanie wypłacone Wykonawcy przelewem na jego rachunek bankowy wskazany na fakturze. </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9.W przypadku przedstawienia przez Wykonawcę nieprawidłowej faktury, Zamawiający odmówi jej przyjęcia.</w:t>
      </w:r>
    </w:p>
    <w:p w:rsidR="00B97B9C" w:rsidRPr="00B97B9C" w:rsidRDefault="00B97B9C" w:rsidP="00B97B9C">
      <w:pPr>
        <w:suppressAutoHyphens/>
        <w:spacing w:after="0" w:line="276" w:lineRule="auto"/>
        <w:jc w:val="both"/>
        <w:rPr>
          <w:rFonts w:ascii="Times New Roman" w:eastAsia="Calibri" w:hAnsi="Times New Roman" w:cs="Times New Roman"/>
          <w:lang w:eastAsia="ar-SA"/>
        </w:rPr>
      </w:pPr>
    </w:p>
    <w:p w:rsidR="00B97B9C" w:rsidRPr="00B97B9C" w:rsidRDefault="00B97B9C" w:rsidP="00B97B9C">
      <w:pPr>
        <w:suppressAutoHyphens/>
        <w:spacing w:after="0" w:line="276" w:lineRule="auto"/>
        <w:jc w:val="both"/>
        <w:rPr>
          <w:rFonts w:ascii="Times New Roman" w:eastAsia="Calibri" w:hAnsi="Times New Roman" w:cs="Times New Roman"/>
          <w:lang w:eastAsia="ar-SA"/>
        </w:rPr>
      </w:pPr>
      <w:r w:rsidRPr="00B97B9C">
        <w:rPr>
          <w:rFonts w:ascii="Times New Roman" w:eastAsia="Calibri" w:hAnsi="Times New Roman" w:cs="Times New Roman"/>
          <w:lang w:eastAsia="ar-SA"/>
        </w:rPr>
        <w:t xml:space="preserve">10.Do faktury VAT Wykonawca zobowiązany jest załączyć Oświadczenie, że wszystkie należne na dzień wystawienia faktury VAT wynagrodzenia Podwykonawców (jeżeli występują) zostały im wypłacone oraz oświadczenia Podwykonawców o zapłacie przez Wykonawcę wszystkich wymagalnych, przysługujących im wobec Wykonawcy wierzytelności z tytułu umowy o podwykonawstwo na dzień wystawienia faktury VAT przez Wykonawcę. Dostarczenie przedmiotowych oświadczeń stanowi warunek zapłaty wynagrodzenia Wykonawcy. </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 xml:space="preserve">11.Faktura powinna być wystawiona na: Gminę Wielka Wieś – Urząd Gminy Wielka Wieś, </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pl. Wspólnoty 1, 32-085 Szyce NIP:</w:t>
      </w:r>
      <w:r w:rsidRPr="00B97B9C">
        <w:rPr>
          <w:rFonts w:ascii="Times New Roman" w:eastAsia="Calibri" w:hAnsi="Times New Roman" w:cs="Times New Roman"/>
          <w:lang w:eastAsia="pl-PL"/>
        </w:rPr>
        <w:t xml:space="preserve"> 513-00-66-230</w:t>
      </w:r>
      <w:r w:rsidRPr="00B97B9C">
        <w:rPr>
          <w:rFonts w:ascii="Times New Roman" w:eastAsia="Calibri" w:hAnsi="Times New Roman" w:cs="Times New Roman"/>
          <w:kern w:val="2"/>
          <w:lang w:eastAsia="pl-PL"/>
        </w:rPr>
        <w:t>.</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12.Za datę zapłaty uznaje się datę obciążenia rachunku bankowego Zamawiającego.</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13.Zamawiający nie wyraża zgody na zmianę wierzyciela na osobę trzecią w zakresie wypełnienia warunków umownych, za wyjątkiem cesji wierzytelności na rzecz banku, w którym Wykonawca zaciągnie kredyt lub w którym Wykonawca będzie finansował wykonanie Przedmiotu umowy. Zmiana wierzyciela w tym przypadku winna zostać poprzedzona pisemna zgodą Zamawiającego.</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p>
    <w:p w:rsidR="0005003C" w:rsidRDefault="0005003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r w:rsidRPr="00B97B9C">
        <w:rPr>
          <w:rFonts w:ascii="Times New Roman" w:eastAsia="Calibri" w:hAnsi="Times New Roman" w:cs="Times New Roman"/>
          <w:b/>
          <w:bCs/>
          <w:kern w:val="2"/>
          <w:sz w:val="24"/>
          <w:szCs w:val="24"/>
          <w:lang w:eastAsia="pl-PL"/>
        </w:rPr>
        <w:lastRenderedPageBreak/>
        <w:t>§ 7</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sz w:val="24"/>
          <w:szCs w:val="24"/>
          <w:lang w:eastAsia="pl-PL"/>
        </w:rPr>
      </w:pPr>
      <w:r w:rsidRPr="00B97B9C">
        <w:rPr>
          <w:rFonts w:ascii="Times New Roman" w:eastAsia="Calibri" w:hAnsi="Times New Roman" w:cs="Times New Roman"/>
          <w:b/>
          <w:bCs/>
          <w:sz w:val="24"/>
          <w:szCs w:val="24"/>
          <w:lang w:eastAsia="pl-PL"/>
        </w:rPr>
        <w:t>Odstąpienie</w:t>
      </w:r>
    </w:p>
    <w:p w:rsidR="00B97B9C" w:rsidRPr="00B97B9C" w:rsidRDefault="00B97B9C" w:rsidP="00B97B9C">
      <w:pPr>
        <w:widowControl w:val="0"/>
        <w:tabs>
          <w:tab w:val="left" w:pos="993"/>
        </w:tabs>
        <w:suppressAutoHyphens/>
        <w:spacing w:after="0" w:line="276" w:lineRule="auto"/>
        <w:ind w:left="567"/>
        <w:jc w:val="center"/>
        <w:rPr>
          <w:rFonts w:ascii="Times New Roman" w:eastAsia="Calibri" w:hAnsi="Times New Roman" w:cs="Times New Roman"/>
          <w:b/>
          <w:bCs/>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1.Niezależnie od uprawnień określonych w obowiązujących przepisach prawa, Zamawiający ma prawo do odstąpienia od niniejszej umowy w przypadkach określonych w niniejszym paragrafie.</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 xml:space="preserve">2.W przypadku nie wykonania przez Wykonawcę prac do których wykonania Wykonawca był zobowiązany w terminach określonych </w:t>
      </w:r>
      <w:r w:rsidRPr="00B97B9C">
        <w:rPr>
          <w:rFonts w:ascii="Times New Roman" w:eastAsia="Calibri" w:hAnsi="Times New Roman" w:cs="Times New Roman"/>
          <w:lang w:eastAsia="pl-PL"/>
        </w:rPr>
        <w:t>§ 4 niniejszej umowy</w:t>
      </w:r>
      <w:r w:rsidRPr="00B97B9C">
        <w:rPr>
          <w:rFonts w:ascii="Times New Roman" w:eastAsia="Calibri" w:hAnsi="Times New Roman" w:cs="Times New Roman"/>
          <w:kern w:val="2"/>
          <w:lang w:eastAsia="pl-PL"/>
        </w:rPr>
        <w:t>, Zamawiający może, bez wyznaczania terminu dodatkowego, odstąpić od niniejszej umowy z przyczyn leżących po stronie Wykonawcy.</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3.W razie wystąpienia istotnej zmiany okoliczności, powodującej, że wykonanie umowy nie leży w interesie publicznym, czego nie można było przewidzieć w chwili zawarcia umowy</w:t>
      </w:r>
      <w:r w:rsidRPr="00B97B9C">
        <w:rPr>
          <w:rFonts w:ascii="Times New Roman" w:eastAsia="Calibri" w:hAnsi="Times New Roman" w:cs="Times New Roman"/>
          <w:lang w:eastAsia="pl-PL"/>
        </w:rPr>
        <w:t xml:space="preserve"> lub dalsze wykonywanie umowy może zagrozić istotnemu interesowi bezpieczeństwa państwa lub bezpieczeństwu publicznemu,</w:t>
      </w:r>
      <w:r w:rsidRPr="00B97B9C">
        <w:rPr>
          <w:rFonts w:ascii="Times New Roman" w:eastAsia="Calibri" w:hAnsi="Times New Roman" w:cs="Times New Roman"/>
          <w:kern w:val="2"/>
          <w:lang w:eastAsia="pl-PL"/>
        </w:rPr>
        <w:t xml:space="preserve"> Zamawiający może odstąpić od umowy w terminie do 30 dni od powzięcia wiadomości o powyższych okolicznościach</w:t>
      </w:r>
      <w:r w:rsidRPr="00B97B9C">
        <w:rPr>
          <w:rFonts w:ascii="Times New Roman" w:eastAsia="Calibri" w:hAnsi="Times New Roman" w:cs="Times New Roman"/>
          <w:lang w:eastAsia="pl-PL"/>
        </w:rPr>
        <w:t>.</w:t>
      </w:r>
    </w:p>
    <w:p w:rsidR="00B97B9C" w:rsidRPr="00B97B9C" w:rsidRDefault="00B97B9C" w:rsidP="00B97B9C">
      <w:pPr>
        <w:tabs>
          <w:tab w:val="left" w:pos="993"/>
        </w:tabs>
        <w:spacing w:after="0" w:line="276" w:lineRule="auto"/>
        <w:jc w:val="both"/>
        <w:rPr>
          <w:rFonts w:ascii="Times New Roman" w:eastAsia="Calibri" w:hAnsi="Times New Roman" w:cs="Times New Roman"/>
          <w:color w:val="000000"/>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color w:val="000000"/>
          <w:lang w:eastAsia="pl-PL"/>
        </w:rPr>
        <w:t>4.Zamawiający może rozwiązać umowę w trybie natychmiastowym, w przypadku, gdy:</w:t>
      </w:r>
    </w:p>
    <w:p w:rsidR="00B97B9C" w:rsidRPr="00B97B9C" w:rsidRDefault="00B97B9C" w:rsidP="00B97B9C">
      <w:pPr>
        <w:tabs>
          <w:tab w:val="left" w:pos="993"/>
        </w:tabs>
        <w:suppressAutoHyphens/>
        <w:spacing w:after="0" w:line="276" w:lineRule="auto"/>
        <w:jc w:val="both"/>
        <w:rPr>
          <w:rFonts w:ascii="Times New Roman" w:eastAsia="Calibri" w:hAnsi="Times New Roman" w:cs="Times New Roman"/>
          <w:color w:val="000000"/>
          <w:lang w:eastAsia="pl-PL"/>
        </w:rPr>
      </w:pPr>
      <w:r w:rsidRPr="00B97B9C">
        <w:rPr>
          <w:rFonts w:ascii="Times New Roman" w:eastAsia="Calibri" w:hAnsi="Times New Roman" w:cs="Times New Roman"/>
          <w:color w:val="000000"/>
          <w:lang w:eastAsia="pl-PL"/>
        </w:rPr>
        <w:t xml:space="preserve">a).Wykonawca w chwili zawarcia umowy podlegał obligatoryjnemu wykluczeniu z postępowania na podstawie art. 108 ust. 1 ustawy PZP, </w:t>
      </w:r>
    </w:p>
    <w:p w:rsidR="00B97B9C" w:rsidRPr="00B97B9C" w:rsidRDefault="00B97B9C" w:rsidP="00B97B9C">
      <w:pPr>
        <w:tabs>
          <w:tab w:val="left" w:pos="993"/>
        </w:tabs>
        <w:suppressAutoHyphens/>
        <w:spacing w:after="0" w:line="276" w:lineRule="auto"/>
        <w:jc w:val="both"/>
        <w:rPr>
          <w:rFonts w:ascii="Times New Roman" w:eastAsia="Calibri" w:hAnsi="Times New Roman" w:cs="Times New Roman"/>
          <w:color w:val="000000"/>
          <w:lang w:eastAsia="pl-PL"/>
        </w:rPr>
      </w:pPr>
      <w:r w:rsidRPr="00B97B9C">
        <w:rPr>
          <w:rFonts w:ascii="Times New Roman" w:eastAsia="Calibri" w:hAnsi="Times New Roman" w:cs="Times New Roman"/>
          <w:color w:val="000000"/>
          <w:lang w:eastAsia="pl-PL"/>
        </w:rPr>
        <w:t xml:space="preserve">b).Zamawiający udzielił Wykonawcy niniejszego zamówienia publicznego na podstawie przepisów krajowych, które zostały uznane przez </w:t>
      </w:r>
      <w:r w:rsidRPr="00B97B9C">
        <w:rPr>
          <w:rFonts w:ascii="Times New Roman" w:eastAsia="Calibri" w:hAnsi="Times New Roman" w:cs="Times New Roman"/>
          <w:lang w:eastAsia="pl-PL"/>
        </w:rPr>
        <w:t>Trybunał Sprawiedliwości UE, w ramach procedury przewidzianej w art. 258 Traktatu o Funkcjonowaniu UE, że Rzeczpospolita Polska uchybiła zobowiązaniom wynikających z Traktatów lub Dyrektywy Parlamentu Europejskiego i Rady 2014/24/UE z dnia 26 lutego 2014 r. w sprawie zamówień publicznych, uchylającej dyrektywę 2004/18/WE (Dz. Urz. UE L 2014 Nr 94 str. 65 ze zm.).</w:t>
      </w:r>
    </w:p>
    <w:p w:rsidR="00B97B9C" w:rsidRPr="00B97B9C" w:rsidRDefault="00B97B9C" w:rsidP="00B97B9C">
      <w:pPr>
        <w:tabs>
          <w:tab w:val="left" w:pos="993"/>
        </w:tabs>
        <w:suppressAutoHyphens/>
        <w:spacing w:after="0" w:line="276" w:lineRule="auto"/>
        <w:jc w:val="both"/>
        <w:rPr>
          <w:rFonts w:ascii="Times New Roman" w:eastAsia="Calibri" w:hAnsi="Times New Roman" w:cs="Times New Roman"/>
          <w:color w:val="000000"/>
          <w:lang w:eastAsia="pl-PL"/>
        </w:rPr>
      </w:pPr>
    </w:p>
    <w:p w:rsidR="00B97B9C" w:rsidRPr="00B97B9C" w:rsidRDefault="00B97B9C" w:rsidP="00B97B9C">
      <w:pPr>
        <w:tabs>
          <w:tab w:val="left" w:pos="993"/>
        </w:tabs>
        <w:suppressAutoHyphens/>
        <w:spacing w:after="0" w:line="276" w:lineRule="auto"/>
        <w:jc w:val="both"/>
        <w:rPr>
          <w:rFonts w:ascii="Times New Roman" w:eastAsia="Calibri" w:hAnsi="Times New Roman" w:cs="Times New Roman"/>
          <w:color w:val="000000"/>
          <w:lang w:eastAsia="pl-PL"/>
        </w:rPr>
      </w:pPr>
      <w:r w:rsidRPr="00B97B9C">
        <w:rPr>
          <w:rFonts w:ascii="Times New Roman" w:eastAsia="Calibri" w:hAnsi="Times New Roman" w:cs="Times New Roman"/>
          <w:color w:val="000000"/>
          <w:lang w:eastAsia="pl-PL"/>
        </w:rPr>
        <w:t>5.</w:t>
      </w:r>
      <w:r w:rsidRPr="00B97B9C">
        <w:rPr>
          <w:rFonts w:ascii="Times New Roman" w:eastAsia="Calibri" w:hAnsi="Times New Roman" w:cs="Times New Roman"/>
          <w:kern w:val="2"/>
          <w:lang w:eastAsia="pl-PL"/>
        </w:rPr>
        <w:t xml:space="preserve">W przypadku niewywiązania się przez Wykonawcę z obowiązku określonego w § 2 ust. 9 lit. e) lub ust. 10 lit. b) niniejszej umowy Zamawiający zastrzega sobie prawo do odstąpienia od umowy, niezależnie od stopnia zaawansowania prac, po uprzednim wezwaniu Wykonawcy do jego wykonania i wyznaczeniu w tym wezwaniu ostatecznego terminu do wykonania przedmiotowego obowiązku, w terminie 10 dni od upływu terminu wskazanego w wezwaniu. </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6.W przypadku odstąpienia od umowy przez którąkolwiek ze stron, Zamawiający może dokonać odbioru możliwej do wyodrębnienia części Przedmiotu umowy wykonanej przez Wykonawcę do dnia odstąpienia. Oceny stopnia zaawansowania prac projektowych dokona Komisja Odbioru składająca się z przedstawicieli Zamawiającego i Wykonawcy. Komisja Odbioru na podstawie ustalonego stopnia zaawansowania prac określi wysokość wynagrodzenia należnego Wykonawcy za wykonaną część Przedmiotu umowy.</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7.W przypadku określonym w ust. 6 niniejszego paragrafu, Wykonawca wyraża zgodę na opracowanie, dokonywanie zmian i dokończenie odebranej przez Zamawiającego części Przedmiotu umowy przez innego wykonawcę. W takim przypadku Wykonawca zezwala Zamawiającemu na rozpowszechnianie i korzystanie z powstałej w ten sposób dokumentacji projektowej.</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8.W przypadku określonym w ust. 6 niniejszego paragrafu, Wykonawca przenosi na Zamawiającego, z chwilą odbioru części Przedmiotu umowy autorskie prawa majątkowe do odebranej części Przedmiotu umowy na polach eksploatacji opisanych w § 3 niniejszej umowy.</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lastRenderedPageBreak/>
        <w:t xml:space="preserve">9.W przypadku określonym w ust. 6 niniejszego paragrafu, do odebranej części Przedmiotu umowy stosuje się odpowiednio postanowienia § 3 niniejszej umowy. </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10.Zamawiający może ponadto odstąpić od umowy, nie wcześniej niż w terminie7 (siedmiu) dni od dnia powzięcia wiadomości o zaistnieniu poniższych okoliczności:</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lang w:eastAsia="pl-PL"/>
        </w:rPr>
        <w:t>a).dowiedzenia się o tym, że Wykonawca na skutek swojej niewypłacalności nie wykonuje zobowiązań pieniężnych przez okres co najmniej 3 miesięcy</w:t>
      </w:r>
      <w:r w:rsidRPr="00B97B9C">
        <w:rPr>
          <w:rFonts w:ascii="Times New Roman" w:eastAsia="Calibri" w:hAnsi="Times New Roman" w:cs="Times New Roman"/>
          <w:kern w:val="2"/>
          <w:lang w:eastAsia="pl-PL"/>
        </w:rPr>
        <w:t>,</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b).zostanie podjęta likwidacja Wykonawcy albo zajęcie majątku Wykonawcy,</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c).Wykonawca wykonuje przedmiot umowy wadliwie oraz nie reaguje na polecenia Zamawiającego dotyczące poprawek i zmian sposobu wykonania w wyznaczonym mu przez Zamawiającego terminie,</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 xml:space="preserve">d).w razie stwierdzenia istotnej wady przedmiotu umowy w świetle § 2 ust. 3 zdanie 2.niniejszej umowy. </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lang w:eastAsia="ar-SA"/>
        </w:rPr>
      </w:pP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b/>
          <w:bCs/>
          <w:kern w:val="2"/>
          <w:lang w:eastAsia="pl-PL"/>
        </w:rPr>
      </w:pPr>
      <w:r w:rsidRPr="00B97B9C">
        <w:rPr>
          <w:rFonts w:ascii="Times New Roman" w:eastAsia="Calibri" w:hAnsi="Times New Roman" w:cs="Times New Roman"/>
          <w:lang w:eastAsia="ar-SA"/>
        </w:rPr>
        <w:t>11. Odstąpienie od umowy powinno nastąpić w formie pisemnej i powinno zawierać uzasadnienie.</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lang w:eastAsia="pl-PL"/>
        </w:rPr>
      </w:pPr>
      <w:r w:rsidRPr="00B97B9C">
        <w:rPr>
          <w:rFonts w:ascii="Times New Roman" w:eastAsia="Calibri" w:hAnsi="Times New Roman" w:cs="Times New Roman"/>
          <w:b/>
          <w:bCs/>
          <w:kern w:val="2"/>
          <w:lang w:eastAsia="pl-PL"/>
        </w:rPr>
        <w:t>§ 8</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lang w:eastAsia="pl-PL"/>
        </w:rPr>
      </w:pPr>
      <w:r w:rsidRPr="00B97B9C">
        <w:rPr>
          <w:rFonts w:ascii="Times New Roman" w:eastAsia="Calibri" w:hAnsi="Times New Roman" w:cs="Times New Roman"/>
          <w:b/>
          <w:bCs/>
          <w:kern w:val="2"/>
          <w:lang w:eastAsia="pl-PL"/>
        </w:rPr>
        <w:t>Kary umowne</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lang w:eastAsia="pl-PL"/>
        </w:rPr>
      </w:pPr>
    </w:p>
    <w:p w:rsidR="00B97B9C" w:rsidRPr="00B97B9C" w:rsidRDefault="00B97B9C" w:rsidP="00B97B9C">
      <w:pPr>
        <w:tabs>
          <w:tab w:val="left" w:pos="567"/>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1.Strony ustalają, że zapłacą kary umowne:</w:t>
      </w:r>
    </w:p>
    <w:p w:rsidR="00B97B9C" w:rsidRPr="00B97B9C" w:rsidRDefault="00B97B9C" w:rsidP="00B97B9C">
      <w:pPr>
        <w:widowControl w:val="0"/>
        <w:tabs>
          <w:tab w:val="left" w:pos="567"/>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a).Zamawiający w przypadku odstąpienia przez Wykonawcę od umowy z przyczyn, leżących wyłącznie po stronie Zamawiającego w wysokości 10% wynagrodzenia umownego brutto, o którym mowa w § 6 ust. 1 niniejszej umowy.</w:t>
      </w:r>
    </w:p>
    <w:p w:rsidR="00B97B9C" w:rsidRPr="00B97B9C" w:rsidRDefault="00B97B9C" w:rsidP="00B97B9C">
      <w:pPr>
        <w:widowControl w:val="0"/>
        <w:tabs>
          <w:tab w:val="left" w:pos="567"/>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b).Wykonawca w przypadku:</w:t>
      </w:r>
    </w:p>
    <w:p w:rsidR="00B97B9C" w:rsidRPr="00B97B9C" w:rsidRDefault="00B97B9C" w:rsidP="00B97B9C">
      <w:pPr>
        <w:tabs>
          <w:tab w:val="left" w:pos="567"/>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aa).zwłoki w wykonaniu Przedmiotu umowy lub poszczególnych jego zakresów w wysokości 0,1% wynagrodzenia umownego brutto, o którym mowa w § 6 ust. 1 niniejszej umowy za każdy dzień  zwłoki, licząc od terminu określonego w § 4 niniejszej umowy,</w:t>
      </w:r>
    </w:p>
    <w:p w:rsidR="00B97B9C" w:rsidRPr="00B97B9C" w:rsidRDefault="00B97B9C" w:rsidP="00B97B9C">
      <w:pPr>
        <w:tabs>
          <w:tab w:val="left" w:pos="567"/>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kern w:val="2"/>
          <w:lang w:eastAsia="pl-PL"/>
        </w:rPr>
        <w:t xml:space="preserve">ab).odstąpienia przez Zamawiającego od umowy z przyczyn leżących po stronie Wykonawcy </w:t>
      </w:r>
      <w:r w:rsidRPr="00B97B9C">
        <w:rPr>
          <w:rFonts w:ascii="Times New Roman" w:eastAsia="Calibri" w:hAnsi="Times New Roman" w:cs="Times New Roman"/>
          <w:lang w:eastAsia="pl-PL"/>
        </w:rPr>
        <w:t>w wysokości 10% wynagrodzenia umownego, o którym mowa w § 6 ust. 1 niniejszej umowy</w:t>
      </w:r>
      <w:r w:rsidRPr="00B97B9C">
        <w:rPr>
          <w:rFonts w:ascii="Times New Roman" w:eastAsia="Calibri" w:hAnsi="Times New Roman" w:cs="Times New Roman"/>
          <w:kern w:val="2"/>
          <w:lang w:eastAsia="pl-PL"/>
        </w:rPr>
        <w:t>,</w:t>
      </w:r>
    </w:p>
    <w:p w:rsidR="00B97B9C" w:rsidRPr="00B97B9C" w:rsidRDefault="00B97B9C" w:rsidP="00B97B9C">
      <w:pPr>
        <w:tabs>
          <w:tab w:val="left" w:pos="567"/>
          <w:tab w:val="left" w:pos="993"/>
        </w:tabs>
        <w:spacing w:after="0" w:line="276" w:lineRule="auto"/>
        <w:jc w:val="both"/>
        <w:rPr>
          <w:rFonts w:ascii="Times New Roman" w:eastAsia="Calibri" w:hAnsi="Times New Roman" w:cs="Times New Roman"/>
          <w:lang w:eastAsia="pl-PL"/>
        </w:rPr>
      </w:pPr>
      <w:proofErr w:type="spellStart"/>
      <w:r w:rsidRPr="00B97B9C">
        <w:rPr>
          <w:rFonts w:ascii="Times New Roman" w:eastAsia="Calibri" w:hAnsi="Times New Roman" w:cs="Times New Roman"/>
          <w:lang w:eastAsia="pl-PL"/>
        </w:rPr>
        <w:t>ac</w:t>
      </w:r>
      <w:proofErr w:type="spellEnd"/>
      <w:r w:rsidRPr="00B97B9C">
        <w:rPr>
          <w:rFonts w:ascii="Times New Roman" w:eastAsia="Calibri" w:hAnsi="Times New Roman" w:cs="Times New Roman"/>
          <w:lang w:eastAsia="pl-PL"/>
        </w:rPr>
        <w:t>).zwłoki w usunięciu wad Przedmiotu umowy stwierdzonych przy odbiorze, w wysokości 0,1% wynagrodzenia umownego brutto, o którym mowa w § 6 ust. 1 niniejszej umowy za każdy dzień zwłoki, licząc od następnego dnia po upływie terminu określonego w § 4 ust. 4 lub zwłoki w usunięciu wad w okresie rękojmi i gwarancji, licząc od następnego dnia po upływie terminu określonego w § 9 ust. 2 pkt 2 umowy,</w:t>
      </w:r>
    </w:p>
    <w:p w:rsidR="00B97B9C" w:rsidRPr="00B97B9C" w:rsidRDefault="00B97B9C" w:rsidP="00B97B9C">
      <w:pPr>
        <w:tabs>
          <w:tab w:val="left" w:pos="567"/>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ad).zwłoki w wykonaniu innych obowiązków wynikających z niniejszej umowy w przypadku terminów ustalonych przez Strony lub wyznaczonych przez Zamawiającego, w wysokości 0,1% wynagrodzenia umownego, o którym mowa w § 6 ust. 1 niniejszej umowy za każdy dzień zwłoki.</w:t>
      </w:r>
    </w:p>
    <w:p w:rsidR="00B97B9C" w:rsidRPr="00B97B9C" w:rsidRDefault="00B97B9C" w:rsidP="00B97B9C">
      <w:pPr>
        <w:suppressAutoHyphens/>
        <w:spacing w:before="120" w:after="0" w:line="276" w:lineRule="auto"/>
        <w:jc w:val="both"/>
        <w:outlineLvl w:val="0"/>
        <w:rPr>
          <w:rFonts w:ascii="Times New Roman" w:eastAsia="Times New Roman" w:hAnsi="Times New Roman" w:cs="Times New Roman"/>
          <w:lang w:eastAsia="ar-SA"/>
        </w:rPr>
      </w:pPr>
      <w:proofErr w:type="spellStart"/>
      <w:r w:rsidRPr="00B97B9C">
        <w:rPr>
          <w:rFonts w:ascii="Times New Roman" w:eastAsia="Calibri" w:hAnsi="Times New Roman" w:cs="Times New Roman"/>
          <w:lang w:eastAsia="pl-PL"/>
        </w:rPr>
        <w:t>ae</w:t>
      </w:r>
      <w:proofErr w:type="spellEnd"/>
      <w:r w:rsidRPr="00B97B9C">
        <w:rPr>
          <w:rFonts w:ascii="Times New Roman" w:eastAsia="Calibri" w:hAnsi="Times New Roman" w:cs="Times New Roman"/>
          <w:lang w:eastAsia="pl-PL"/>
        </w:rPr>
        <w:t>)</w:t>
      </w:r>
      <w:r w:rsidRPr="00B97B9C">
        <w:rPr>
          <w:rFonts w:ascii="Times New Roman" w:eastAsia="Times New Roman" w:hAnsi="Times New Roman" w:cs="Times New Roman"/>
          <w:lang w:eastAsia="ar-SA"/>
        </w:rPr>
        <w:t xml:space="preserve"> każdorazowo za niezatrudnienie przez Wykonawcę osoby wykonującej na umowę o pracę co najmniej jednej z czynności wskazanych w SWZ i w paragrafie 2 ust.12  niniejszej umowy,  a polegających na wykonywaniu pracy w sposób określony w Kodeksie Pracy - w wysokości stanowiącej iloczyn kwoty minimalnego wynagrodzenia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 </w:t>
      </w:r>
    </w:p>
    <w:p w:rsidR="00B97B9C" w:rsidRPr="00B97B9C" w:rsidRDefault="00B97B9C" w:rsidP="00B97B9C">
      <w:pPr>
        <w:suppressAutoHyphens/>
        <w:spacing w:before="120" w:after="0" w:line="276" w:lineRule="auto"/>
        <w:jc w:val="both"/>
        <w:outlineLvl w:val="0"/>
        <w:rPr>
          <w:rFonts w:ascii="Times New Roman" w:eastAsia="Times New Roman" w:hAnsi="Times New Roman" w:cs="Times New Roman"/>
          <w:lang w:eastAsia="ar-SA"/>
        </w:rPr>
      </w:pPr>
      <w:proofErr w:type="spellStart"/>
      <w:r w:rsidRPr="00B97B9C">
        <w:rPr>
          <w:rFonts w:ascii="Times New Roman" w:eastAsia="Times New Roman" w:hAnsi="Times New Roman" w:cs="Times New Roman"/>
          <w:lang w:eastAsia="ar-SA"/>
        </w:rPr>
        <w:t>af</w:t>
      </w:r>
      <w:proofErr w:type="spellEnd"/>
      <w:r w:rsidRPr="00B97B9C">
        <w:rPr>
          <w:rFonts w:ascii="Times New Roman" w:eastAsia="Times New Roman" w:hAnsi="Times New Roman" w:cs="Times New Roman"/>
          <w:lang w:eastAsia="ar-SA"/>
        </w:rPr>
        <w:t xml:space="preserve">)każdorazowo za nie zapewnienie  przez Wykonawcę  obowiązku zatrudnienia przez Podwykonawcę  osoby wykonującej na umowę o pracę co najmniej  z jednej z czynności  wskazanych w SWZ i w paragrafie 2 ust.12 niniejszej umowy,  a polegających na wykonywaniu pracy w sposób określony w Kodeksie Pracy - w wysokości stanowiącej iloczyn  kwoty minimalnego wynagrodzenia  ustalonego na </w:t>
      </w:r>
      <w:r w:rsidRPr="00B97B9C">
        <w:rPr>
          <w:rFonts w:ascii="Times New Roman" w:eastAsia="Times New Roman" w:hAnsi="Times New Roman" w:cs="Times New Roman"/>
          <w:lang w:eastAsia="ar-SA"/>
        </w:rPr>
        <w:lastRenderedPageBreak/>
        <w:t xml:space="preserve">podstawie przepisów o minimalnym wynagrodzeniu za pracę  obowiązujących w chwili stwierdzenia  przez Zamawiającego  nie zapewnienia przez  Wykonawcę  niedopełnienia  przez Podwykonawcę  zatrudnienia  oraz liczby miesięcy  w okresie realizacji umowy, w których nie dopełniono  przedmiotowego wymogu. </w:t>
      </w:r>
    </w:p>
    <w:p w:rsidR="00B97B9C" w:rsidRPr="00B97B9C" w:rsidRDefault="00B97B9C" w:rsidP="00B97B9C">
      <w:pPr>
        <w:tabs>
          <w:tab w:val="left" w:pos="567"/>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ag)</w:t>
      </w:r>
      <w:r w:rsidRPr="00B97B9C">
        <w:rPr>
          <w:rFonts w:ascii="Times New Roman" w:eastAsia="Times New Roman" w:hAnsi="Times New Roman" w:cs="Times New Roman"/>
          <w:lang w:eastAsia="ar-SA"/>
        </w:rPr>
        <w:t xml:space="preserve"> każdorazowo za brak uczestnictwa Wykonawcy we ws</w:t>
      </w:r>
      <w:r w:rsidRPr="00B97B9C">
        <w:rPr>
          <w:rFonts w:ascii="Times New Roman" w:eastAsia="Calibri" w:hAnsi="Times New Roman" w:cs="Times New Roman"/>
          <w:kern w:val="2"/>
          <w:lang w:eastAsia="pl-PL"/>
        </w:rPr>
        <w:t xml:space="preserve">zystkich spotkaniach na wezwanie Zamawiającego, związanych z realizacją Przedmiotu umowy, </w:t>
      </w:r>
      <w:r w:rsidRPr="00B97B9C">
        <w:rPr>
          <w:rFonts w:ascii="Times New Roman" w:eastAsia="Times New Roman" w:hAnsi="Times New Roman" w:cs="Times New Roman"/>
          <w:lang w:eastAsia="ar-SA"/>
        </w:rPr>
        <w:t>a także za brak uczestnictwa w radach koordynacyjnych i radach budowy</w:t>
      </w:r>
      <w:r w:rsidRPr="00B97B9C">
        <w:rPr>
          <w:rFonts w:ascii="Times New Roman" w:eastAsia="Calibri" w:hAnsi="Times New Roman" w:cs="Times New Roman"/>
          <w:kern w:val="2"/>
          <w:lang w:eastAsia="pl-PL"/>
        </w:rPr>
        <w:t xml:space="preserve"> tj.</w:t>
      </w:r>
      <w:r w:rsidRPr="00B97B9C">
        <w:rPr>
          <w:rFonts w:ascii="Times New Roman" w:eastAsia="Times New Roman" w:hAnsi="Times New Roman" w:cs="Times New Roman"/>
          <w:lang w:eastAsia="ar-SA"/>
        </w:rPr>
        <w:t xml:space="preserve"> czynnościach  wskazanych w SWZ i w paragrafie 2 ust.10 pkt c) niniejszej umowy, – w wysokości </w:t>
      </w:r>
      <w:r w:rsidRPr="00B97B9C">
        <w:rPr>
          <w:rFonts w:ascii="Times New Roman" w:eastAsia="Calibri" w:hAnsi="Times New Roman" w:cs="Times New Roman"/>
          <w:lang w:eastAsia="pl-PL"/>
        </w:rPr>
        <w:t>0,1% wynagrodzenia umownego, o którym mowa w § 6 ust. 1 niniejszej umowy za każdy taki przypadek</w:t>
      </w:r>
      <w:r w:rsidRPr="00B97B9C">
        <w:rPr>
          <w:rFonts w:ascii="Times New Roman" w:eastAsia="Times New Roman" w:hAnsi="Times New Roman" w:cs="Times New Roman"/>
          <w:lang w:eastAsia="ar-SA"/>
        </w:rPr>
        <w:t>,</w:t>
      </w:r>
    </w:p>
    <w:p w:rsidR="00B97B9C" w:rsidRPr="00B97B9C" w:rsidRDefault="00B97B9C" w:rsidP="00B97B9C">
      <w:pPr>
        <w:tabs>
          <w:tab w:val="left" w:pos="567"/>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2.Łączna maksymalna wysokość kar umownych, których mogą dochodzić Strony nie przekroczy 20 % wynagrodzenia umownego, o którym mowa w § 6 ust. 1 niniejszej umowy.</w:t>
      </w:r>
    </w:p>
    <w:p w:rsidR="00B97B9C" w:rsidRPr="00B97B9C" w:rsidRDefault="00B97B9C" w:rsidP="00B97B9C">
      <w:pPr>
        <w:tabs>
          <w:tab w:val="left" w:pos="567"/>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567"/>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3.Strony zastrzegają sobie prawo dochodzenia na zasadach ogólnych odszkodowania uzupełniającego do wysokości rzeczywiście poniesionej szkody.</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4.Wykonawca wyraża zgodę na potrącenie naliczonych kar umownych z należnego wynagrodzenia.</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r w:rsidRPr="00B97B9C">
        <w:rPr>
          <w:rFonts w:ascii="Times New Roman" w:eastAsia="Calibri" w:hAnsi="Times New Roman" w:cs="Times New Roman"/>
          <w:b/>
          <w:bCs/>
          <w:kern w:val="2"/>
          <w:sz w:val="24"/>
          <w:szCs w:val="24"/>
          <w:lang w:eastAsia="pl-PL"/>
        </w:rPr>
        <w:t>§ 9</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lang w:eastAsia="pl-PL"/>
        </w:rPr>
      </w:pPr>
      <w:r w:rsidRPr="00B97B9C">
        <w:rPr>
          <w:rFonts w:ascii="Times New Roman" w:eastAsia="Calibri" w:hAnsi="Times New Roman" w:cs="Times New Roman"/>
          <w:b/>
          <w:bCs/>
          <w:kern w:val="2"/>
          <w:lang w:eastAsia="pl-PL"/>
        </w:rPr>
        <w:t>Rękojmia i gwarancja</w:t>
      </w:r>
    </w:p>
    <w:p w:rsidR="00B97B9C" w:rsidRPr="00B97B9C" w:rsidRDefault="00B97B9C" w:rsidP="00B97B9C">
      <w:pPr>
        <w:tabs>
          <w:tab w:val="left" w:pos="993"/>
        </w:tabs>
        <w:spacing w:after="0" w:line="240" w:lineRule="auto"/>
        <w:jc w:val="both"/>
        <w:rPr>
          <w:rFonts w:ascii="Times New Roman" w:eastAsia="Calibri" w:hAnsi="Times New Roman" w:cs="Times New Roman"/>
          <w:kern w:val="2"/>
          <w:sz w:val="24"/>
          <w:szCs w:val="24"/>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 xml:space="preserve">1.Wykonawca udziela Zamawiającemu 36-miesięcznej gwarancji jakości na Przedmiot umowy, licząc od dnia następnego po dniu podpisania bezusterkowego protokołu odbioru końcowego Przedmiotu umowy. </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2.Strony ustalają następujący sposób postępowania w przypadku ujawnienia wad Przedmiotu umowy w okresie gwarancji:</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1).w razie ujawnienia wad, za które Wykonawca ponosi odpowiedzialność, Zamawiający zgłosi Wykonawcy wady na piśmie w terminie do 7 dni od dnia stwierdzenia wady;</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2).Wykonawca zobowiązuje się do bezpłatnego usunięcia wad w dokumentacji w terminie do 14 dni od dnia otrzymania zgłoszenia, a w uzasadnionym przypadku w innym uzgodnionym przez strony terminie;</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3.)w przypadku nie usunięcia przez Wykonawcę zgłoszonej wady w wyznaczonym terminie, Zamawiającemu przysługiwać będzie prawo zlecenia usunięcia zaistniałej wady osobie trzeciej na koszt i ryzyko Wykonawcy. W takim wypadku Wykonawca nie może sprzeciwić się ze względu na przysługujące mu prawa autorskie do Przedmiotu umowy i upoważnia Zamawiającego do wykonywania w tym zakresie praw autorskich, a także do udzielania zgody na ich wykonywanie osobie trzeciej.</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 xml:space="preserve">3.Jeżeli w wykonaniu obowiązku usunięcia wad Wykonawca dokonał istotnych zmian Przedmiotu umowy, termin gwarancji biegnie na nowo od chwili usunięcia wad i dostarczenia poprawionego Przedmiotu umowy do Zamawiającego. </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4.Strony postanawiają, że termin rękojmi za wady Przedmiotu umowy skończy się wraz z upływem terminu rękojmi za wady robót budowlanych, wykonanych na podstawie tej dokumentacji projektowej.</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5.O wszelkich wadach i brakach Przedmiotu umowy, dostrzeżonych przez Zamawiającego po dokonaniu odbioru, w okresie rękojmi za wady, w szczególności w trakcie wykonywania zadania inwestycyjnego realizowanego w oparciu o Przedmiot umowy, Zamawiający winien powiadomić Wykonawcę na piśmie, a Wykonawca w ramach obowiązków wynikających z rękojmi zobowiązuje się je usunąć w terminie do 14 dni od daty powiadomienia go przez Zamawiającego o tych wadach lub brakach, własnym staraniem i na własny koszt, bez prawa żądania dodatkowego wynagrodzenia.</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r w:rsidRPr="00B97B9C">
        <w:rPr>
          <w:rFonts w:ascii="Times New Roman" w:eastAsia="Calibri" w:hAnsi="Times New Roman" w:cs="Times New Roman"/>
          <w:b/>
          <w:bCs/>
          <w:kern w:val="2"/>
          <w:sz w:val="24"/>
          <w:szCs w:val="24"/>
          <w:lang w:eastAsia="pl-PL"/>
        </w:rPr>
        <w:t>§ 10</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r w:rsidRPr="00B97B9C">
        <w:rPr>
          <w:rFonts w:ascii="Times New Roman" w:eastAsia="Calibri" w:hAnsi="Times New Roman" w:cs="Times New Roman"/>
          <w:b/>
          <w:bCs/>
          <w:kern w:val="2"/>
          <w:sz w:val="24"/>
          <w:szCs w:val="24"/>
          <w:lang w:eastAsia="pl-PL"/>
        </w:rPr>
        <w:t>Koordynacja realizacji umowy</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 xml:space="preserve">1.Wykonawca wyznacza P. …………. do pełnienia obowiązków projektanta (dalej Projektant), o których mowa w ustawie z dnia 7 lipca 1994 r. - Prawo budowlane, posiadającą uprawnienia nr. ………………, i przedstawia oświadczenie Projektanta o przyjęciu na siebie obowiązków, o których mowa w ww. ustawie oraz kserokopię dokumentu potwierdzającego posiadanie powyżej wskazanych uprawnień wraz z kopią aktualnych potwierdzeń wpisów do właściwej izby zawodowej, które to dokumenty stanowią </w:t>
      </w:r>
      <w:r w:rsidRPr="00B97B9C">
        <w:rPr>
          <w:rFonts w:ascii="Times New Roman" w:eastAsia="Calibri" w:hAnsi="Times New Roman" w:cs="Times New Roman"/>
          <w:b/>
          <w:bCs/>
          <w:kern w:val="2"/>
          <w:lang w:eastAsia="pl-PL"/>
        </w:rPr>
        <w:t>Załącznik nr 3</w:t>
      </w:r>
      <w:r w:rsidRPr="00B97B9C">
        <w:rPr>
          <w:rFonts w:ascii="Times New Roman" w:eastAsia="Calibri" w:hAnsi="Times New Roman" w:cs="Times New Roman"/>
          <w:kern w:val="2"/>
          <w:lang w:eastAsia="pl-PL"/>
        </w:rPr>
        <w:t xml:space="preserve"> do niniejszej umowy.</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2.W przypadku konieczności zmiany osoby pełniącej obowiązki Projektanta Wykonawca zobowiązany jest niezwłocznie powiadomić o tym Zamawiającego w formie pisemnej.</w:t>
      </w:r>
    </w:p>
    <w:p w:rsidR="00B97B9C" w:rsidRPr="00B97B9C" w:rsidRDefault="00B97B9C" w:rsidP="00B97B9C">
      <w:pPr>
        <w:tabs>
          <w:tab w:val="left" w:pos="993"/>
          <w:tab w:val="left" w:pos="1418"/>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 w:val="left" w:pos="1418"/>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 xml:space="preserve">3.Zmiana osoby pełniącej obowiązki Projektanta lub osób przeznaczonych w treści oferty do realizacji zamówienia, wymaga sporządzenia stosownego pisemnego aneksu do niniejszej umowy i jest możliwa pod warunkiem posiadania przez osobę zastępującą, co najmniej takich samych uprawnień i kwalifikacji jak opisane w SWZ. Wykonawca przedłoży w takim wypadku Zamawiającemu oświadczenie tej osoby o przyjęciu na siebie obowiązków Projektanta, o których mowa w ustawie z dnia 7 lipca 1994 r. – Prawo budowlane lub projektanta branżowego oraz kserokopię dokumentu potwierdzającego posiadanie przez nią uprawnień, które to dokumenty będą stanowiły nowy </w:t>
      </w:r>
      <w:r w:rsidRPr="00B97B9C">
        <w:rPr>
          <w:rFonts w:ascii="Times New Roman" w:eastAsia="Calibri" w:hAnsi="Times New Roman" w:cs="Times New Roman"/>
          <w:b/>
          <w:bCs/>
          <w:kern w:val="2"/>
          <w:lang w:eastAsia="pl-PL"/>
        </w:rPr>
        <w:t>Załącznik nr 3</w:t>
      </w:r>
      <w:r w:rsidRPr="00B97B9C">
        <w:rPr>
          <w:rFonts w:ascii="Times New Roman" w:eastAsia="Calibri" w:hAnsi="Times New Roman" w:cs="Times New Roman"/>
          <w:kern w:val="2"/>
          <w:lang w:eastAsia="pl-PL"/>
        </w:rPr>
        <w:t xml:space="preserve"> do niniejszej umowy.</w:t>
      </w:r>
    </w:p>
    <w:p w:rsidR="00B97B9C" w:rsidRPr="00B97B9C" w:rsidRDefault="00B97B9C" w:rsidP="00B97B9C">
      <w:pPr>
        <w:tabs>
          <w:tab w:val="left" w:pos="993"/>
          <w:tab w:val="left" w:pos="1418"/>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 w:val="left" w:pos="1418"/>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lang w:eastAsia="pl-PL"/>
        </w:rPr>
        <w:t>4.Strony zgodnie ustalają, iż zmiana osób wykazanych do realizacji zamówienia w treści oferty Wykonawcy wymaga pisemnej zgody Zamawiającego i dopuszczalna jest wyłącznie w wyjątkowych sytuacjach, na przykład z powodu choroby czy innej przyczyny powodującej niemożność świadczenia powierzonego jej zakresu obowiązków, a wykazane w ich zastępstwie osoby muszą posiadać kwalifikacje i doświadczenie spełniające co najmniej wymagania zawarte w SWZ oraz wykazane w ofercie Wykonawcy.</w:t>
      </w:r>
    </w:p>
    <w:p w:rsidR="00B97B9C" w:rsidRPr="00B97B9C" w:rsidRDefault="00B97B9C" w:rsidP="00B97B9C">
      <w:pPr>
        <w:tabs>
          <w:tab w:val="left" w:pos="993"/>
        </w:tabs>
        <w:spacing w:after="0" w:line="240"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40"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5.Koordynatorem Zamawiającego w zakresie objętym umową jest:……………………………..</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r w:rsidRPr="00B97B9C">
        <w:rPr>
          <w:rFonts w:ascii="Times New Roman" w:eastAsia="Calibri" w:hAnsi="Times New Roman" w:cs="Times New Roman"/>
          <w:b/>
          <w:bCs/>
          <w:kern w:val="2"/>
          <w:sz w:val="24"/>
          <w:szCs w:val="24"/>
          <w:lang w:eastAsia="pl-PL"/>
        </w:rPr>
        <w:t>§ 11</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r w:rsidRPr="00B97B9C">
        <w:rPr>
          <w:rFonts w:ascii="Times New Roman" w:eastAsia="Calibri" w:hAnsi="Times New Roman" w:cs="Times New Roman"/>
          <w:b/>
          <w:bCs/>
          <w:kern w:val="2"/>
          <w:sz w:val="24"/>
          <w:szCs w:val="24"/>
          <w:lang w:eastAsia="pl-PL"/>
        </w:rPr>
        <w:t>Zmiany umowy</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1. Wszelkie zmiany niniejszej umowy wymagają zachowania formy pisemnego aneksu pod rygorem nieważności.</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2. Zamawiający przewiduje możliwość zmiany terminu wykonania Przedmiotu umowy w przypadku:</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a).skomplikowanego charakteru opracowania, tj. braku w dokumentacji uzbrojenia terenu wszystkich mediów przebiegających pod projektowaną inwestycją;</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b).przedłużających się uzgodnień branżowych, co jest podstawą do zakończenia opracowania dokumentacji projektowej i wystąpienia o przyjęcie zgłoszenia wykonywania robót budowlanych;</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c).wystąpienia konieczności zmiany osób koordynujących (osób odpowiedzialnych za realizację) ze strony Wykonawcy lub ze strony Zamawiającego;</w:t>
      </w:r>
    </w:p>
    <w:p w:rsidR="00B97B9C" w:rsidRPr="00B97B9C" w:rsidRDefault="00B97B9C" w:rsidP="00B97B9C">
      <w:pPr>
        <w:autoSpaceDE w:val="0"/>
        <w:autoSpaceDN w:val="0"/>
        <w:adjustRightInd w:val="0"/>
        <w:spacing w:after="0" w:line="276" w:lineRule="auto"/>
        <w:jc w:val="both"/>
        <w:rPr>
          <w:rFonts w:ascii="Times New Roman" w:eastAsia="Calibri" w:hAnsi="Times New Roman" w:cs="Times New Roman"/>
          <w:color w:val="000000"/>
        </w:rPr>
      </w:pPr>
      <w:r w:rsidRPr="00B97B9C">
        <w:rPr>
          <w:rFonts w:ascii="Times New Roman" w:eastAsia="Calibri" w:hAnsi="Times New Roman" w:cs="Times New Roman"/>
          <w:color w:val="000000"/>
          <w:kern w:val="2"/>
        </w:rPr>
        <w:t>d).</w:t>
      </w:r>
      <w:r w:rsidRPr="00B97B9C">
        <w:rPr>
          <w:rFonts w:ascii="Times New Roman" w:eastAsia="Calibri" w:hAnsi="Times New Roman" w:cs="Times New Roman"/>
          <w:color w:val="000000"/>
        </w:rPr>
        <w:t>zmiany projektantów, pod warunkiem spełniania przez nowe osoby warunków opisanych w SWZ</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 xml:space="preserve">e).zmiany terminu/ów realizacji przedmiotu umowy, poprzez jego skrócenie w przypadku zgodnej woli Stron, lub poprzez jego przedłużenie ze względu na przyczyny leżące po stronie Zamawiającego dotyczące w szczególności braku udostępnienia Wykonawcy materiałów, czy informacji bądź podjęcia decyzji zależnych od Zamawiającego, a niezbędnych do realizacji przedmiotu umowy, jak również w </w:t>
      </w:r>
      <w:r w:rsidRPr="00B97B9C">
        <w:rPr>
          <w:rFonts w:ascii="Times New Roman" w:eastAsia="Calibri" w:hAnsi="Times New Roman" w:cs="Times New Roman"/>
          <w:kern w:val="2"/>
          <w:lang w:eastAsia="pl-PL"/>
        </w:rPr>
        <w:lastRenderedPageBreak/>
        <w:t>przypadku zaistnienia okoliczności niezależnych od Stron i niezawinionych przez Wykonawcę, a związanych z opóźnieniem w uzyskaniu od stosownych instytucji i organów, osób fizycznych niezbędnych uzgodnień, zgód, pozwoleń, decyzji itp., w terminach instrukcyjnych bądź obligatoryjnych wynikających z powszechnie obowiązujących przepisów prawa oraz inne niezawinione przez Strony przyczyny spowodowane przez siłę wyższą;</w:t>
      </w:r>
    </w:p>
    <w:p w:rsidR="00B97B9C" w:rsidRPr="00B97B9C" w:rsidRDefault="00B97B9C" w:rsidP="00B97B9C">
      <w:pPr>
        <w:widowControl w:val="0"/>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f).wystąpienia konieczności wprowadzenia innych zmian, które są niezbędne do wprowadzenia, aby możliwe było zakończenie opracowania, a nie dało się ich przewidzieć w chwili zawarcia umowy oraz są korzystne dla Zamawiającego.</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 xml:space="preserve">3.W przypadkach określonych w ust. 2 </w:t>
      </w:r>
      <w:r w:rsidRPr="00B97B9C">
        <w:rPr>
          <w:rFonts w:ascii="Times New Roman" w:eastAsia="Calibri" w:hAnsi="Times New Roman" w:cs="Times New Roman"/>
          <w:lang w:eastAsia="pl-PL"/>
        </w:rPr>
        <w:t>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pisemnego wniosku o sporządzenie aneksu do umowy wraz z powołaniem się na podstawę zmiany umowy i uzasadnieniem wniosku opisującym okoliczności faktyczne.</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4.Zamawiający przewiduje możliwość zmiany umowy w przypadku, gdy wystąpi konieczność wprowadzenia zmian innych niż określone w ust. 2, które są niezbędne do wprowadzenia, aby było możliwe zakończenie opracowania, a nie dało się ich przewidzieć w chwili zawarcia umowy oraz są one korzystne dla Zamawiającego. W takim przypadku strony mogą zmienić takie elementy umowy, na które powyższe okoliczności mają wpływ, w tym również mogą dokonać zmiany terminu zakończenia wykonania Przedmiotu umowy. Powyższa zmiana nie może skutkować wykroczeniem poza określenie przedmiotu zamówienia zawarte w specyfikacji istotnych warunków zamówienia.</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5.Zamawiający dopuszcza możliwość zmiany §</w:t>
      </w:r>
      <w:r w:rsidRPr="00B97B9C">
        <w:rPr>
          <w:rFonts w:ascii="Times New Roman" w:eastAsia="Calibri" w:hAnsi="Times New Roman" w:cs="Times New Roman"/>
          <w:b/>
          <w:bCs/>
          <w:kern w:val="2"/>
          <w:lang w:eastAsia="pl-PL"/>
        </w:rPr>
        <w:t xml:space="preserve"> </w:t>
      </w:r>
      <w:r w:rsidRPr="00B97B9C">
        <w:rPr>
          <w:rFonts w:ascii="Times New Roman" w:eastAsia="Calibri" w:hAnsi="Times New Roman" w:cs="Times New Roman"/>
          <w:kern w:val="2"/>
          <w:lang w:eastAsia="pl-PL"/>
        </w:rPr>
        <w:t>9 ust. 4</w:t>
      </w:r>
      <w:r w:rsidRPr="00B97B9C">
        <w:rPr>
          <w:rFonts w:ascii="Times New Roman" w:eastAsia="Calibri" w:hAnsi="Times New Roman" w:cs="Times New Roman"/>
          <w:b/>
          <w:bCs/>
          <w:kern w:val="2"/>
          <w:lang w:eastAsia="pl-PL"/>
        </w:rPr>
        <w:t xml:space="preserve"> </w:t>
      </w:r>
      <w:r w:rsidRPr="00B97B9C">
        <w:rPr>
          <w:rFonts w:ascii="Times New Roman" w:eastAsia="Calibri" w:hAnsi="Times New Roman" w:cs="Times New Roman"/>
          <w:kern w:val="2"/>
          <w:lang w:eastAsia="pl-PL"/>
        </w:rPr>
        <w:t>niniejszej umowy w przypadku gdyby Zamawiający odstąpił od zamiaru realizacji zadania inwestycyjnego, które miałoby być wykonane na podstawie Przedmiotu umowy, poprzez skrócenie okresu obowiązywania rękojmi za wady Przedmiotu umowy.</w:t>
      </w:r>
    </w:p>
    <w:p w:rsidR="00B97B9C" w:rsidRPr="00B97B9C" w:rsidRDefault="00B97B9C" w:rsidP="00B97B9C">
      <w:pPr>
        <w:tabs>
          <w:tab w:val="left" w:pos="993"/>
        </w:tabs>
        <w:spacing w:after="0" w:line="276" w:lineRule="auto"/>
        <w:jc w:val="both"/>
        <w:rPr>
          <w:rFonts w:ascii="Times New Roman" w:eastAsia="Calibri" w:hAnsi="Times New Roman" w:cs="Times New Roman"/>
          <w:color w:val="000000"/>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color w:val="000000"/>
          <w:lang w:eastAsia="pl-PL"/>
        </w:rPr>
      </w:pPr>
      <w:r w:rsidRPr="00B97B9C">
        <w:rPr>
          <w:rFonts w:ascii="Times New Roman" w:eastAsia="Calibri" w:hAnsi="Times New Roman" w:cs="Times New Roman"/>
          <w:color w:val="000000"/>
          <w:lang w:eastAsia="pl-PL"/>
        </w:rPr>
        <w:t>6.Ewentualna nieważność jednego lub kilku postanowień niniejszej umowy nie wpływa na ważność umowy w całości, a w takim przypadku Strony zastępują nieważne postanowienie postanowieniem zgodnym z celem i innymi postanowieniami umowy, bądź też postanowieniem umownym w jego pierwotnym brzmieniu w przypadku dokonania zmian umowy z naruszeniem zapisów § 11 ust. 2, 3 lub 4 niniejszej umowy.</w:t>
      </w:r>
    </w:p>
    <w:p w:rsidR="00B97B9C" w:rsidRPr="00B97B9C" w:rsidRDefault="00B97B9C" w:rsidP="00B97B9C">
      <w:pPr>
        <w:tabs>
          <w:tab w:val="left" w:pos="993"/>
          <w:tab w:val="left" w:pos="1418"/>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 w:val="left" w:pos="1418"/>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7.Wniosek Wykonawcy o zmianę treści umowy winien być zgłoszony Zamawiającemu w terminie do 7 dni licząc od dnia zaistnienia przesłanki do zmiany umowy.</w:t>
      </w:r>
    </w:p>
    <w:p w:rsidR="00B97B9C" w:rsidRPr="00B97B9C" w:rsidRDefault="00B97B9C" w:rsidP="00B97B9C">
      <w:pPr>
        <w:suppressAutoHyphens/>
        <w:overflowPunct w:val="0"/>
        <w:autoSpaceDE w:val="0"/>
        <w:spacing w:before="120" w:after="200" w:line="276" w:lineRule="auto"/>
        <w:contextualSpacing/>
        <w:jc w:val="center"/>
        <w:textAlignment w:val="baseline"/>
        <w:rPr>
          <w:rFonts w:ascii="Arial" w:eastAsia="Calibri" w:hAnsi="Arial" w:cs="Arial"/>
          <w:i/>
        </w:rPr>
      </w:pPr>
    </w:p>
    <w:p w:rsidR="00B97B9C" w:rsidRPr="00B97B9C" w:rsidRDefault="00B97B9C" w:rsidP="00B97B9C">
      <w:pPr>
        <w:suppressAutoHyphens/>
        <w:overflowPunct w:val="0"/>
        <w:autoSpaceDE w:val="0"/>
        <w:spacing w:before="120" w:after="200" w:line="276" w:lineRule="auto"/>
        <w:contextualSpacing/>
        <w:jc w:val="center"/>
        <w:textAlignment w:val="baseline"/>
        <w:rPr>
          <w:rFonts w:ascii="Arial" w:eastAsia="Calibri" w:hAnsi="Arial" w:cs="Arial"/>
          <w:i/>
        </w:rPr>
      </w:pPr>
      <w:r w:rsidRPr="00B97B9C">
        <w:rPr>
          <w:rFonts w:ascii="Arial" w:eastAsia="Calibri" w:hAnsi="Arial" w:cs="Arial"/>
          <w:i/>
        </w:rPr>
        <w:t>Klauzule waloryzacyjne</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 xml:space="preserve">1.W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stanowiąca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w:t>
      </w:r>
      <w:r w:rsidRPr="00B97B9C">
        <w:rPr>
          <w:rFonts w:ascii="Times New Roman" w:eastAsia="Calibri" w:hAnsi="Times New Roman" w:cs="Times New Roman"/>
          <w:kern w:val="2"/>
          <w:lang w:eastAsia="pl-PL"/>
        </w:rPr>
        <w:lastRenderedPageBreak/>
        <w:t xml:space="preserve">podatku VAT.W każdym przypadku podstawą wyliczenia kwoty podatku od towarów i usług będzie kwota wynagrodzenia netto Wykonawcy, która nie ulegnie zmianie na skutek zmiany stawki podatku VAT. </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2.W przypadku, gdy w trakcie obowiązywania umowy ulegnie podwyższeniu stawka podatku od towarów i usług na usługi stanowiące przedmiot niniejszej umowy, Zamawiający przewiduje możliwość zmiany umowy. W takim przypadku zmianie ulegnie wysokość wynagrodzenia Wykonawcy w ten sposób, iż zostanie ono powiększone o kwotę stanowiąca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 Wykonawcę. W każdym przypadku podstawą wyliczenia kwoty podatku od towarów i usług będzie kwota wynagrodzenia netto Wykonawcy, która nie ulegnie zmianie na skutek zmiany stawki podatku VAT. Zmiana wynagrodzenia wymaga stosownego aneksu dla swej ważności sporządzonego na piśmie.</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3.W przypadku, gdy w trakcie obowiązywania umowy ulegną zmianie:</w:t>
      </w:r>
    </w:p>
    <w:p w:rsidR="00B97B9C" w:rsidRPr="00B97B9C" w:rsidRDefault="00B97B9C" w:rsidP="00B97B9C">
      <w:pPr>
        <w:tabs>
          <w:tab w:val="left" w:pos="993"/>
          <w:tab w:val="left" w:pos="1418"/>
        </w:tabs>
        <w:spacing w:after="20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a).wysokość minimalnego wynagrodzenia za pracę albo minimalnej stawki godzinowej ustalonych na podstawie art. 2 ust. 3-5 ustawy z dnia 10 października 2002 r. o minimalnym wynagrodzeniu za pracę (</w:t>
      </w:r>
      <w:proofErr w:type="spellStart"/>
      <w:r w:rsidRPr="00B97B9C">
        <w:rPr>
          <w:rFonts w:ascii="Times New Roman" w:eastAsia="Calibri" w:hAnsi="Times New Roman" w:cs="Times New Roman"/>
          <w:lang w:eastAsia="pl-PL"/>
        </w:rPr>
        <w:t>t.j</w:t>
      </w:r>
      <w:proofErr w:type="spellEnd"/>
      <w:r w:rsidRPr="00B97B9C">
        <w:rPr>
          <w:rFonts w:ascii="Times New Roman" w:eastAsia="Calibri" w:hAnsi="Times New Roman" w:cs="Times New Roman"/>
          <w:lang w:eastAsia="pl-PL"/>
        </w:rPr>
        <w:t>.: Dz.U. z 2020r., poz. 2207, z późn.zm.),</w:t>
      </w:r>
    </w:p>
    <w:p w:rsidR="00B97B9C" w:rsidRPr="00B97B9C" w:rsidRDefault="00B97B9C" w:rsidP="00B97B9C">
      <w:pPr>
        <w:tabs>
          <w:tab w:val="left" w:pos="993"/>
          <w:tab w:val="left" w:pos="1418"/>
        </w:tabs>
        <w:spacing w:after="20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b).zasady podlegania ubezpieczeniom społecznym lub ubezpieczeniu zdrowotnemu lub wysokości stawki składki na ubezpieczenia społeczne lub zdrowotne,</w:t>
      </w:r>
    </w:p>
    <w:p w:rsidR="00B97B9C" w:rsidRPr="00B97B9C" w:rsidRDefault="00B97B9C" w:rsidP="00B97B9C">
      <w:pPr>
        <w:widowControl w:val="0"/>
        <w:tabs>
          <w:tab w:val="left" w:pos="993"/>
        </w:tabs>
        <w:suppressAutoHyphen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Wykonawcy przysługuje uprawnienie do domagania się zmiany wynagrodzenia w zakresie bezpośrednio związanym ze zmianą, o której mowa w lit a) – b) niniejszego ustępu. Uprawnienie to uzależnione jest od wykazania, że zmiany te mają wpływ na koszty wykonania zamówienia przez Wykonawcę. Zmiana wynagrodzenia wymaga stosownego aneksu dla swej ważności sporządzonego na piśmie.</w:t>
      </w:r>
    </w:p>
    <w:p w:rsidR="00B97B9C" w:rsidRPr="00B97B9C" w:rsidRDefault="00B97B9C" w:rsidP="00B97B9C">
      <w:pPr>
        <w:suppressAutoHyphens/>
        <w:overflowPunct w:val="0"/>
        <w:autoSpaceDE w:val="0"/>
        <w:spacing w:before="120" w:after="200" w:line="276" w:lineRule="auto"/>
        <w:contextualSpacing/>
        <w:jc w:val="both"/>
        <w:textAlignment w:val="baseline"/>
        <w:rPr>
          <w:rFonts w:ascii="Arial" w:eastAsia="Calibri" w:hAnsi="Arial" w:cs="Arial"/>
        </w:rPr>
      </w:pPr>
    </w:p>
    <w:p w:rsidR="00B97B9C" w:rsidRPr="00B97B9C" w:rsidRDefault="00B97B9C" w:rsidP="00B97B9C">
      <w:pPr>
        <w:suppressAutoHyphens/>
        <w:overflowPunct w:val="0"/>
        <w:autoSpaceDE w:val="0"/>
        <w:spacing w:before="120"/>
        <w:jc w:val="both"/>
        <w:textAlignment w:val="baseline"/>
        <w:rPr>
          <w:rFonts w:ascii="Times New Roman" w:hAnsi="Times New Roman" w:cs="Times New Roman"/>
        </w:rPr>
      </w:pPr>
      <w:r w:rsidRPr="00B97B9C">
        <w:rPr>
          <w:rFonts w:ascii="Times New Roman" w:hAnsi="Times New Roman" w:cs="Times New Roman"/>
        </w:rPr>
        <w:t>4.Zamawiający przewiduje możliwość zmiany wysokości wynagrodzenia należnego Wykonawcy w przypadku zmiany cen materiałów lub kosztów związanych z realizacją zamówienia, z tym zastrzeżeniem, że:</w:t>
      </w:r>
    </w:p>
    <w:p w:rsidR="00B97B9C" w:rsidRPr="00B97B9C" w:rsidRDefault="00B97B9C" w:rsidP="00B97B9C">
      <w:pPr>
        <w:numPr>
          <w:ilvl w:val="1"/>
          <w:numId w:val="26"/>
        </w:numPr>
        <w:suppressAutoHyphens/>
        <w:overflowPunct w:val="0"/>
        <w:autoSpaceDE w:val="0"/>
        <w:spacing w:before="120" w:after="200" w:line="276" w:lineRule="auto"/>
        <w:contextualSpacing/>
        <w:jc w:val="both"/>
        <w:textAlignment w:val="baseline"/>
        <w:rPr>
          <w:rFonts w:ascii="Times New Roman" w:eastAsia="Calibri" w:hAnsi="Times New Roman" w:cs="Times New Roman"/>
        </w:rPr>
      </w:pPr>
      <w:r w:rsidRPr="00B97B9C">
        <w:rPr>
          <w:rFonts w:ascii="Times New Roman" w:eastAsia="Calibri" w:hAnsi="Times New Roman" w:cs="Times New Roman"/>
        </w:rPr>
        <w:t>minimalny poziom zmiany ceny materiałów lub kosztów, uprawniający strony umowy do żądania zmiany wynagrodzenia wynosi 5 % w stosunku do cen lub kosztów z miesiąca, w którym złożono ofertę Wykonawcy,</w:t>
      </w:r>
    </w:p>
    <w:p w:rsidR="00B97B9C" w:rsidRPr="00B97B9C" w:rsidRDefault="00B97B9C" w:rsidP="00B97B9C">
      <w:pPr>
        <w:numPr>
          <w:ilvl w:val="1"/>
          <w:numId w:val="26"/>
        </w:numPr>
        <w:suppressAutoHyphens/>
        <w:overflowPunct w:val="0"/>
        <w:autoSpaceDE w:val="0"/>
        <w:spacing w:before="120" w:after="200" w:line="276" w:lineRule="auto"/>
        <w:contextualSpacing/>
        <w:jc w:val="both"/>
        <w:textAlignment w:val="baseline"/>
        <w:rPr>
          <w:rFonts w:ascii="Times New Roman" w:eastAsia="Calibri" w:hAnsi="Times New Roman" w:cs="Times New Roman"/>
        </w:rPr>
      </w:pPr>
      <w:r w:rsidRPr="00B97B9C">
        <w:rPr>
          <w:rFonts w:ascii="Times New Roman" w:eastAsia="Calibri" w:hAnsi="Times New Roman" w:cs="Times New Roman"/>
        </w:rPr>
        <w:t>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w:t>
      </w:r>
    </w:p>
    <w:p w:rsidR="00B97B9C" w:rsidRPr="00B97B9C" w:rsidRDefault="00B97B9C" w:rsidP="00B97B9C">
      <w:pPr>
        <w:numPr>
          <w:ilvl w:val="1"/>
          <w:numId w:val="26"/>
        </w:numPr>
        <w:suppressAutoHyphens/>
        <w:overflowPunct w:val="0"/>
        <w:autoSpaceDE w:val="0"/>
        <w:spacing w:before="120" w:after="200" w:line="276" w:lineRule="auto"/>
        <w:contextualSpacing/>
        <w:jc w:val="both"/>
        <w:textAlignment w:val="baseline"/>
        <w:rPr>
          <w:rFonts w:ascii="Times New Roman" w:eastAsia="Calibri" w:hAnsi="Times New Roman" w:cs="Times New Roman"/>
        </w:rPr>
      </w:pPr>
      <w:r w:rsidRPr="00B97B9C">
        <w:rPr>
          <w:rFonts w:ascii="Times New Roman" w:eastAsia="Calibri" w:hAnsi="Times New Roman" w:cs="Times New Roman"/>
        </w:rPr>
        <w:t xml:space="preserve">Sposób określenia wpływu zmiany ceny materiałów lub kosztów na koszt wykonania zamówienia nastąpi na podstawie wniosku strony wnioskującej o zmianę i dokumentów </w:t>
      </w:r>
      <w:r w:rsidRPr="00B97B9C">
        <w:rPr>
          <w:rFonts w:ascii="Times New Roman" w:eastAsia="Calibri" w:hAnsi="Times New Roman" w:cs="Times New Roman"/>
        </w:rPr>
        <w:lastRenderedPageBreak/>
        <w:t xml:space="preserve">dołączonych do tego wniosku, potwierdzających m.in. rzeczywiste zastosowanie poszczególnych materiałów/poniesienie poszczególnych kosztów w ramach niniejszego zamówienia, a także na podstawie komunikatów Prezesa GUS, o których mowa w pkt 2 powyżej. </w:t>
      </w:r>
    </w:p>
    <w:p w:rsidR="00B97B9C" w:rsidRPr="00B97B9C" w:rsidRDefault="00B97B9C" w:rsidP="00B97B9C">
      <w:pPr>
        <w:numPr>
          <w:ilvl w:val="1"/>
          <w:numId w:val="26"/>
        </w:numPr>
        <w:suppressAutoHyphens/>
        <w:overflowPunct w:val="0"/>
        <w:autoSpaceDE w:val="0"/>
        <w:spacing w:before="120" w:after="200" w:line="276" w:lineRule="auto"/>
        <w:contextualSpacing/>
        <w:jc w:val="both"/>
        <w:textAlignment w:val="baseline"/>
        <w:rPr>
          <w:rFonts w:ascii="Times New Roman" w:eastAsia="Calibri" w:hAnsi="Times New Roman" w:cs="Times New Roman"/>
        </w:rPr>
      </w:pPr>
      <w:r w:rsidRPr="00B97B9C">
        <w:rPr>
          <w:rFonts w:ascii="Times New Roman" w:eastAsia="Calibri" w:hAnsi="Times New Roman" w:cs="Times New Roman"/>
        </w:rPr>
        <w:t>Maksymalna wartość zmiany wynagrodzenia, jaką dopuszcza Zamawiający, to łącznie 5 % w stosunku do wartości całkowitego wynagrodzenia brutto określonego w § 6 ust. 1 umowy;</w:t>
      </w:r>
    </w:p>
    <w:p w:rsidR="00B97B9C" w:rsidRPr="00B97B9C" w:rsidRDefault="00B97B9C" w:rsidP="00B97B9C">
      <w:pPr>
        <w:numPr>
          <w:ilvl w:val="1"/>
          <w:numId w:val="26"/>
        </w:numPr>
        <w:suppressAutoHyphens/>
        <w:overflowPunct w:val="0"/>
        <w:autoSpaceDE w:val="0"/>
        <w:spacing w:before="120" w:after="200" w:line="276" w:lineRule="auto"/>
        <w:contextualSpacing/>
        <w:jc w:val="both"/>
        <w:textAlignment w:val="baseline"/>
        <w:rPr>
          <w:rFonts w:ascii="Times New Roman" w:eastAsia="Calibri" w:hAnsi="Times New Roman" w:cs="Times New Roman"/>
        </w:rPr>
      </w:pPr>
      <w:r w:rsidRPr="00B97B9C">
        <w:rPr>
          <w:rFonts w:ascii="Times New Roman" w:eastAsia="Calibri" w:hAnsi="Times New Roman" w:cs="Times New Roman"/>
        </w:rPr>
        <w:t>Zmiana wynagrodzenia może nastąpić co kwartał, począwszy najwcześniej od 6-tego miesiąca obowiązywania niniejszej Umowy.</w:t>
      </w:r>
    </w:p>
    <w:p w:rsidR="00B97B9C" w:rsidRPr="00B97B9C" w:rsidRDefault="00B97B9C" w:rsidP="00B97B9C">
      <w:pPr>
        <w:numPr>
          <w:ilvl w:val="1"/>
          <w:numId w:val="26"/>
        </w:numPr>
        <w:suppressAutoHyphens/>
        <w:overflowPunct w:val="0"/>
        <w:autoSpaceDE w:val="0"/>
        <w:spacing w:before="120" w:after="200" w:line="276" w:lineRule="auto"/>
        <w:contextualSpacing/>
        <w:jc w:val="both"/>
        <w:textAlignment w:val="baseline"/>
        <w:rPr>
          <w:rFonts w:ascii="Times New Roman" w:eastAsia="Calibri" w:hAnsi="Times New Roman" w:cs="Times New Roman"/>
        </w:rPr>
      </w:pPr>
      <w:r w:rsidRPr="00B97B9C">
        <w:rPr>
          <w:rFonts w:ascii="Times New Roman" w:eastAsia="Calibri" w:hAnsi="Times New Roman" w:cs="Times New Roman"/>
          <w:color w:val="000000"/>
        </w:rPr>
        <w:t>Wykonawca, którego wynagrodzenie zostało zmienione zgodnie z Działem III, zobowiązany jest do zmiany wynagrodzenia przysługującego podwykonawcy, z którym zawarł umowę,  w zakresie odpowiadającym zmianom cen materiałów lub kosztów dotyczących zobowiązania podwykonawcy, jeżeli łącznie spełnione są następujące warunki:</w:t>
      </w:r>
    </w:p>
    <w:p w:rsidR="00B97B9C" w:rsidRPr="00B97B9C" w:rsidRDefault="00B97B9C" w:rsidP="00B97B9C">
      <w:pPr>
        <w:shd w:val="clear" w:color="auto" w:fill="FFFFFF"/>
        <w:tabs>
          <w:tab w:val="left" w:pos="230"/>
        </w:tabs>
        <w:spacing w:line="276" w:lineRule="auto"/>
        <w:ind w:left="720"/>
        <w:contextualSpacing/>
        <w:rPr>
          <w:rFonts w:ascii="Times New Roman" w:eastAsia="Calibri" w:hAnsi="Times New Roman" w:cs="Times New Roman"/>
          <w:color w:val="000000"/>
        </w:rPr>
      </w:pPr>
      <w:r w:rsidRPr="00B97B9C">
        <w:rPr>
          <w:rFonts w:ascii="Times New Roman" w:eastAsia="Calibri" w:hAnsi="Times New Roman" w:cs="Times New Roman"/>
          <w:color w:val="000000"/>
        </w:rPr>
        <w:t>1) przedmiotem umowy są roboty budowlane lub usługi;</w:t>
      </w:r>
    </w:p>
    <w:p w:rsidR="00B97B9C" w:rsidRPr="00B97B9C" w:rsidRDefault="00B97B9C" w:rsidP="00B97B9C">
      <w:pPr>
        <w:shd w:val="clear" w:color="auto" w:fill="FFFFFF"/>
        <w:tabs>
          <w:tab w:val="left" w:pos="230"/>
        </w:tabs>
        <w:spacing w:line="276" w:lineRule="auto"/>
        <w:ind w:left="720"/>
        <w:contextualSpacing/>
        <w:rPr>
          <w:rFonts w:ascii="Times New Roman" w:eastAsia="Calibri" w:hAnsi="Times New Roman" w:cs="Times New Roman"/>
          <w:color w:val="000000"/>
        </w:rPr>
      </w:pPr>
      <w:r w:rsidRPr="00B97B9C">
        <w:rPr>
          <w:rFonts w:ascii="Times New Roman" w:eastAsia="Calibri" w:hAnsi="Times New Roman" w:cs="Times New Roman"/>
          <w:color w:val="000000"/>
        </w:rPr>
        <w:t>2) okres obowiązywania umowy przekracza 6 miesięcy.</w:t>
      </w:r>
    </w:p>
    <w:p w:rsidR="00B97B9C" w:rsidRPr="00B97B9C" w:rsidRDefault="00B97B9C" w:rsidP="00B97B9C">
      <w:pPr>
        <w:tabs>
          <w:tab w:val="left" w:pos="993"/>
        </w:tabs>
        <w:spacing w:after="0" w:line="240" w:lineRule="auto"/>
        <w:jc w:val="both"/>
        <w:rPr>
          <w:rFonts w:ascii="Times New Roman" w:eastAsia="Calibri" w:hAnsi="Times New Roman" w:cs="Times New Roman"/>
          <w:kern w:val="2"/>
          <w:sz w:val="24"/>
          <w:szCs w:val="24"/>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r w:rsidRPr="00B97B9C">
        <w:rPr>
          <w:rFonts w:ascii="Times New Roman" w:eastAsia="Calibri" w:hAnsi="Times New Roman" w:cs="Times New Roman"/>
          <w:b/>
          <w:bCs/>
          <w:kern w:val="2"/>
          <w:sz w:val="24"/>
          <w:szCs w:val="24"/>
          <w:lang w:eastAsia="pl-PL"/>
        </w:rPr>
        <w:t>§ 12</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r w:rsidRPr="00B97B9C">
        <w:rPr>
          <w:rFonts w:ascii="Times New Roman" w:eastAsia="Calibri" w:hAnsi="Times New Roman" w:cs="Times New Roman"/>
          <w:b/>
          <w:bCs/>
          <w:kern w:val="2"/>
          <w:sz w:val="24"/>
          <w:szCs w:val="24"/>
          <w:lang w:eastAsia="pl-PL"/>
        </w:rPr>
        <w:t>Siła wyższa</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 xml:space="preserve">1.Przez okoliczności siły wyższej strony rozumieją zdarzenie zewnętrzne o charakterze nadzwyczajnym, którego nie można było przewidzieć ani jemu zapobiec, w szczególności takie jak: wojna, stan wyjątkowy, powódź, pożar czy też zasadnicza zmiana sytuacji </w:t>
      </w:r>
      <w:proofErr w:type="spellStart"/>
      <w:r w:rsidRPr="00B97B9C">
        <w:rPr>
          <w:rFonts w:ascii="Times New Roman" w:eastAsia="Calibri" w:hAnsi="Times New Roman" w:cs="Times New Roman"/>
          <w:kern w:val="2"/>
          <w:lang w:eastAsia="pl-PL"/>
        </w:rPr>
        <w:t>społeczno</w:t>
      </w:r>
      <w:proofErr w:type="spellEnd"/>
      <w:r w:rsidRPr="00B97B9C">
        <w:rPr>
          <w:rFonts w:ascii="Times New Roman" w:eastAsia="Calibri" w:hAnsi="Times New Roman" w:cs="Times New Roman"/>
          <w:kern w:val="2"/>
          <w:lang w:eastAsia="pl-PL"/>
        </w:rPr>
        <w:t xml:space="preserve"> – gospodarczej.</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2.Jeżeli wskutek okoliczności siły wyższej Strona nie będzie mogła wykonywać swoich obowiązków umownych w całości lub w części, niezwłocznie powiadomi o tym drugą stronę. W takim przypadku Strony uzgodnią sposób i zasady dalszego wykonywania umowy lub umowa zostanie rozwiązana.</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3.Bieg terminów określonych w niniejszej umowie ulega zawieszeniu przez czas trwania przeszkody spowodowanej siłą wyższą.</w:t>
      </w:r>
    </w:p>
    <w:p w:rsidR="00B97B9C" w:rsidRPr="00B97B9C" w:rsidRDefault="00B97B9C" w:rsidP="00B97B9C">
      <w:pPr>
        <w:widowControl w:val="0"/>
        <w:tabs>
          <w:tab w:val="left" w:pos="993"/>
        </w:tabs>
        <w:suppressAutoHyphens/>
        <w:spacing w:after="0" w:line="276" w:lineRule="auto"/>
        <w:ind w:left="567"/>
        <w:jc w:val="both"/>
        <w:rPr>
          <w:rFonts w:ascii="Times New Roman" w:eastAsia="Calibri" w:hAnsi="Times New Roman" w:cs="Times New Roman"/>
          <w:b/>
          <w:bCs/>
          <w:kern w:val="2"/>
          <w:lang w:eastAsia="pl-PL"/>
        </w:rPr>
      </w:pP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r w:rsidRPr="00B97B9C">
        <w:rPr>
          <w:rFonts w:ascii="Times New Roman" w:eastAsia="Calibri" w:hAnsi="Times New Roman" w:cs="Times New Roman"/>
          <w:b/>
          <w:bCs/>
          <w:kern w:val="2"/>
          <w:sz w:val="24"/>
          <w:szCs w:val="24"/>
          <w:lang w:eastAsia="pl-PL"/>
        </w:rPr>
        <w:t>§ 13</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r w:rsidRPr="00B97B9C">
        <w:rPr>
          <w:rFonts w:ascii="Times New Roman" w:eastAsia="Calibri" w:hAnsi="Times New Roman" w:cs="Times New Roman"/>
          <w:b/>
          <w:bCs/>
          <w:kern w:val="2"/>
          <w:sz w:val="24"/>
          <w:szCs w:val="24"/>
          <w:lang w:eastAsia="pl-PL"/>
        </w:rPr>
        <w:t>Postanowienia ogólne</w:t>
      </w:r>
    </w:p>
    <w:p w:rsidR="00B97B9C" w:rsidRPr="00B97B9C" w:rsidRDefault="00B97B9C" w:rsidP="00B97B9C">
      <w:pPr>
        <w:widowControl w:val="0"/>
        <w:tabs>
          <w:tab w:val="left" w:pos="993"/>
        </w:tabs>
        <w:suppressAutoHyphens/>
        <w:spacing w:after="0" w:line="240" w:lineRule="auto"/>
        <w:ind w:left="567"/>
        <w:jc w:val="center"/>
        <w:rPr>
          <w:rFonts w:ascii="Times New Roman" w:eastAsia="Calibri" w:hAnsi="Times New Roman" w:cs="Times New Roman"/>
          <w:b/>
          <w:bCs/>
          <w:kern w:val="2"/>
          <w:sz w:val="24"/>
          <w:szCs w:val="24"/>
          <w:lang w:eastAsia="pl-PL"/>
        </w:rPr>
      </w:pPr>
    </w:p>
    <w:p w:rsidR="00B97B9C" w:rsidRPr="00B97B9C" w:rsidRDefault="00B97B9C" w:rsidP="00B97B9C">
      <w:pPr>
        <w:tabs>
          <w:tab w:val="left" w:pos="993"/>
          <w:tab w:val="left" w:pos="1418"/>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 xml:space="preserve">1.Prawem właściwym dla niniejszej umowy jest powszechnie obowiązujące prawo. </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2.Spory wynikłe w trakcie wykonywania umowy rozstrzygał będzie sąd właściwy dla siedziby Zamawiającego.</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3.W sprawach nie uregulowanych umową mają zastosowanie powszechnie obowiązujące przepisy prawa.</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widowControl w:val="0"/>
        <w:tabs>
          <w:tab w:val="left" w:pos="993"/>
        </w:tabs>
        <w:suppressAutoHyphen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 xml:space="preserve">7.Zgodnie z art. 13 ust. 1 i 2 </w:t>
      </w:r>
      <w:r w:rsidRPr="00B97B9C">
        <w:rPr>
          <w:rFonts w:ascii="Times New Roman" w:eastAsia="Calibri" w:hAnsi="Times New Roman"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B97B9C">
        <w:rPr>
          <w:rFonts w:ascii="Times New Roman" w:eastAsia="Calibri" w:hAnsi="Times New Roman" w:cs="Times New Roman"/>
          <w:lang w:eastAsia="pl-PL"/>
        </w:rPr>
        <w:t xml:space="preserve">dalej „RODO”,  Zamawiający informuje, że: </w:t>
      </w:r>
    </w:p>
    <w:p w:rsidR="00B97B9C" w:rsidRPr="00B97B9C" w:rsidRDefault="00B97B9C" w:rsidP="00B97B9C">
      <w:pPr>
        <w:numPr>
          <w:ilvl w:val="0"/>
          <w:numId w:val="23"/>
        </w:numPr>
        <w:spacing w:after="150" w:line="276" w:lineRule="auto"/>
        <w:ind w:left="426" w:hanging="426"/>
        <w:jc w:val="both"/>
        <w:rPr>
          <w:rFonts w:ascii="Times New Roman" w:eastAsia="Calibri" w:hAnsi="Times New Roman" w:cs="Times New Roman"/>
          <w:color w:val="00B0F0"/>
          <w:lang w:eastAsia="pl-PL"/>
        </w:rPr>
      </w:pPr>
      <w:r w:rsidRPr="00B97B9C">
        <w:rPr>
          <w:rFonts w:ascii="Times New Roman" w:eastAsia="Calibri" w:hAnsi="Times New Roman" w:cs="Times New Roman"/>
          <w:lang w:eastAsia="pl-PL"/>
        </w:rPr>
        <w:t xml:space="preserve">administratorem danych osobowych Wykonawcy jest </w:t>
      </w:r>
      <w:r w:rsidRPr="00B97B9C">
        <w:rPr>
          <w:rFonts w:ascii="Times New Roman" w:eastAsia="Calibri" w:hAnsi="Times New Roman" w:cs="Times New Roman"/>
          <w:i/>
          <w:iCs/>
          <w:lang w:eastAsia="pl-PL"/>
        </w:rPr>
        <w:t xml:space="preserve">Gmina Wielka Wieś, pl. Wspólnoty 1, 32-085 Szyce </w:t>
      </w:r>
    </w:p>
    <w:p w:rsidR="00B97B9C" w:rsidRPr="00B97B9C" w:rsidRDefault="00B97B9C" w:rsidP="00B97B9C">
      <w:pPr>
        <w:numPr>
          <w:ilvl w:val="0"/>
          <w:numId w:val="23"/>
        </w:numPr>
        <w:spacing w:after="150" w:line="276" w:lineRule="auto"/>
        <w:ind w:left="426" w:hanging="426"/>
        <w:jc w:val="both"/>
        <w:rPr>
          <w:rFonts w:ascii="Times New Roman" w:eastAsia="Calibri" w:hAnsi="Times New Roman" w:cs="Times New Roman"/>
          <w:color w:val="00B0F0"/>
          <w:lang w:eastAsia="pl-PL"/>
        </w:rPr>
      </w:pPr>
      <w:r w:rsidRPr="00B97B9C">
        <w:rPr>
          <w:rFonts w:ascii="Cambria" w:eastAsia="Calibri" w:hAnsi="Cambria" w:cs="Cambria"/>
          <w:lang w:eastAsia="pl-PL"/>
        </w:rPr>
        <w:lastRenderedPageBreak/>
        <w:t xml:space="preserve"> </w:t>
      </w:r>
      <w:r w:rsidRPr="00B97B9C">
        <w:rPr>
          <w:rFonts w:ascii="Times New Roman" w:eastAsia="Calibri" w:hAnsi="Times New Roman" w:cs="Times New Roman"/>
          <w:lang w:eastAsia="pl-PL"/>
        </w:rPr>
        <w:t>inspektorem ochrony danych osobowych w Urzędzie Gminy Wielka Wieś jest Pan Michał Skowron e-mail:</w:t>
      </w:r>
      <w:r w:rsidRPr="00B97B9C">
        <w:rPr>
          <w:rFonts w:ascii="Times New Roman" w:eastAsia="Calibri" w:hAnsi="Times New Roman" w:cs="Times New Roman"/>
          <w:color w:val="0563C1"/>
          <w:u w:val="single"/>
          <w:lang w:eastAsia="pl-PL"/>
        </w:rPr>
        <w:t xml:space="preserve"> </w:t>
      </w:r>
      <w:r w:rsidRPr="00B97B9C">
        <w:rPr>
          <w:rFonts w:ascii="Cambria" w:eastAsia="Times New Roman" w:hAnsi="Cambria" w:cs="Times New Roman"/>
          <w:bCs/>
          <w:kern w:val="28"/>
          <w:lang w:eastAsia="pl-PL"/>
        </w:rPr>
        <w:t xml:space="preserve">: </w:t>
      </w:r>
      <w:r w:rsidRPr="00B97B9C">
        <w:rPr>
          <w:rFonts w:ascii="Cambria" w:eastAsia="Calibri" w:hAnsi="Cambria" w:cs="Times New Roman"/>
          <w:bCs/>
        </w:rPr>
        <w:t>skarbnik.audyt@onet.pl.</w:t>
      </w:r>
    </w:p>
    <w:p w:rsidR="00B97B9C" w:rsidRPr="008F1E3D" w:rsidRDefault="00B97B9C" w:rsidP="008F1E3D">
      <w:pPr>
        <w:spacing w:after="0"/>
        <w:jc w:val="both"/>
        <w:rPr>
          <w:rFonts w:ascii="Times New Roman" w:eastAsia="Calibri" w:hAnsi="Times New Roman" w:cs="Times New Roman"/>
          <w:b/>
        </w:rPr>
      </w:pPr>
      <w:r w:rsidRPr="00B97B9C">
        <w:rPr>
          <w:rFonts w:ascii="Times New Roman" w:eastAsia="Calibri" w:hAnsi="Times New Roman" w:cs="Times New Roman"/>
          <w:lang w:eastAsia="pl-PL"/>
        </w:rPr>
        <w:t>dane osobowe Wykonawcy przetwarzane będą na podstawie art. 6 ust. 1 lit. c</w:t>
      </w:r>
      <w:r w:rsidRPr="00B97B9C">
        <w:rPr>
          <w:rFonts w:ascii="Times New Roman" w:eastAsia="Calibri" w:hAnsi="Times New Roman" w:cs="Times New Roman"/>
          <w:i/>
          <w:iCs/>
          <w:lang w:eastAsia="pl-PL"/>
        </w:rPr>
        <w:t xml:space="preserve"> </w:t>
      </w:r>
      <w:r w:rsidRPr="00B97B9C">
        <w:rPr>
          <w:rFonts w:ascii="Times New Roman" w:eastAsia="Calibri" w:hAnsi="Times New Roman" w:cs="Times New Roman"/>
          <w:lang w:eastAsia="pl-PL"/>
        </w:rPr>
        <w:t xml:space="preserve">RODO w celu </w:t>
      </w:r>
      <w:r w:rsidRPr="00B97B9C">
        <w:rPr>
          <w:rFonts w:ascii="Times New Roman" w:eastAsia="Calibri" w:hAnsi="Times New Roman" w:cs="Times New Roman"/>
        </w:rPr>
        <w:t xml:space="preserve">związanym z postępowaniem o udzielenie zamówienia publicznego na:  </w:t>
      </w:r>
      <w:bookmarkStart w:id="2" w:name="_Hlk69290008"/>
      <w:r w:rsidR="008F1E3D" w:rsidRPr="008F1E3D">
        <w:rPr>
          <w:rFonts w:ascii="Times New Roman" w:eastAsia="Calibri" w:hAnsi="Times New Roman" w:cs="Times New Roman"/>
          <w:b/>
        </w:rPr>
        <w:t>Opracowanie kompletnych dokumentacji projektowych b</w:t>
      </w:r>
      <w:r w:rsidR="005920BD">
        <w:rPr>
          <w:rFonts w:ascii="Times New Roman" w:eastAsia="Calibri" w:hAnsi="Times New Roman" w:cs="Times New Roman"/>
          <w:b/>
        </w:rPr>
        <w:t>udowlano-wykonawczych rozbudowy</w:t>
      </w:r>
      <w:bookmarkStart w:id="3" w:name="_GoBack"/>
      <w:bookmarkEnd w:id="3"/>
      <w:r w:rsidR="008F1E3D" w:rsidRPr="008F1E3D">
        <w:rPr>
          <w:rFonts w:ascii="Times New Roman" w:eastAsia="Calibri" w:hAnsi="Times New Roman" w:cs="Times New Roman"/>
          <w:b/>
        </w:rPr>
        <w:t xml:space="preserve"> i budowy dróg gminnych na terenie Gminy Wielka Wieś z podziałem na zadania, wraz z uzyskaniem wymaganych uzgodnień, decyzji, zezwoleń niezbędnych do ich realizacji:  </w:t>
      </w:r>
      <w:bookmarkEnd w:id="2"/>
      <w:r w:rsidRPr="00B97B9C">
        <w:rPr>
          <w:rFonts w:ascii="Times New Roman" w:eastAsia="Calibri" w:hAnsi="Times New Roman" w:cs="Times New Roman"/>
        </w:rPr>
        <w:t xml:space="preserve"> prowadzonym w t</w:t>
      </w:r>
      <w:r w:rsidR="008F1E3D">
        <w:rPr>
          <w:rFonts w:ascii="Times New Roman" w:eastAsia="Calibri" w:hAnsi="Times New Roman" w:cs="Times New Roman"/>
        </w:rPr>
        <w:t xml:space="preserve">rybie podstawowym bez negocjacji </w:t>
      </w:r>
      <w:r w:rsidRPr="00B97B9C">
        <w:rPr>
          <w:rFonts w:ascii="Times New Roman" w:eastAsia="Calibri" w:hAnsi="Times New Roman" w:cs="Times New Roman"/>
        </w:rPr>
        <w:t>.</w:t>
      </w:r>
    </w:p>
    <w:p w:rsidR="00B97B9C" w:rsidRPr="00B97B9C" w:rsidRDefault="00B97B9C" w:rsidP="00B97B9C">
      <w:pPr>
        <w:numPr>
          <w:ilvl w:val="0"/>
          <w:numId w:val="23"/>
        </w:numPr>
        <w:spacing w:after="150" w:line="276" w:lineRule="auto"/>
        <w:ind w:left="426" w:hanging="426"/>
        <w:jc w:val="both"/>
        <w:rPr>
          <w:rFonts w:ascii="Times New Roman" w:eastAsia="Calibri" w:hAnsi="Times New Roman" w:cs="Times New Roman"/>
          <w:color w:val="00B0F0"/>
          <w:lang w:eastAsia="pl-PL"/>
        </w:rPr>
      </w:pPr>
      <w:r w:rsidRPr="00B97B9C">
        <w:rPr>
          <w:rFonts w:ascii="Times New Roman" w:eastAsia="Calibri" w:hAnsi="Times New Roman" w:cs="Times New Roman"/>
          <w:lang w:eastAsia="pl-PL"/>
        </w:rPr>
        <w:t xml:space="preserve">odbiorcami danych osobowych Wykonawcy będą osoby lub podmioty, którym udostępniona zostanie dokumentacja postępowania w oparciu o ustawę z dnia 11 września 2019r. – Prawo zamówień publicznych (Dz.U. z 2019r., poz.2019, z </w:t>
      </w:r>
      <w:proofErr w:type="spellStart"/>
      <w:r w:rsidRPr="00B97B9C">
        <w:rPr>
          <w:rFonts w:ascii="Times New Roman" w:eastAsia="Calibri" w:hAnsi="Times New Roman" w:cs="Times New Roman"/>
          <w:lang w:eastAsia="pl-PL"/>
        </w:rPr>
        <w:t>późn</w:t>
      </w:r>
      <w:proofErr w:type="spellEnd"/>
      <w:r w:rsidRPr="00B97B9C">
        <w:rPr>
          <w:rFonts w:ascii="Times New Roman" w:eastAsia="Calibri" w:hAnsi="Times New Roman" w:cs="Times New Roman"/>
          <w:lang w:eastAsia="pl-PL"/>
        </w:rPr>
        <w:t xml:space="preserve">. zm.), dalej </w:t>
      </w:r>
      <w:proofErr w:type="spellStart"/>
      <w:r w:rsidRPr="00B97B9C">
        <w:rPr>
          <w:rFonts w:ascii="Times New Roman" w:eastAsia="Calibri" w:hAnsi="Times New Roman" w:cs="Times New Roman"/>
          <w:lang w:eastAsia="pl-PL"/>
        </w:rPr>
        <w:t>Pzp</w:t>
      </w:r>
      <w:proofErr w:type="spellEnd"/>
      <w:r w:rsidRPr="00B97B9C">
        <w:rPr>
          <w:rFonts w:ascii="Times New Roman" w:eastAsia="Calibri" w:hAnsi="Times New Roman" w:cs="Times New Roman"/>
          <w:lang w:eastAsia="pl-PL"/>
        </w:rPr>
        <w:t>;</w:t>
      </w:r>
    </w:p>
    <w:p w:rsidR="00B97B9C" w:rsidRPr="00B97B9C" w:rsidRDefault="00B97B9C" w:rsidP="00B97B9C">
      <w:pPr>
        <w:numPr>
          <w:ilvl w:val="0"/>
          <w:numId w:val="23"/>
        </w:numPr>
        <w:spacing w:after="150" w:line="276" w:lineRule="auto"/>
        <w:ind w:left="426" w:hanging="426"/>
        <w:jc w:val="both"/>
        <w:rPr>
          <w:rFonts w:ascii="Times New Roman" w:eastAsia="Calibri" w:hAnsi="Times New Roman" w:cs="Times New Roman"/>
          <w:b/>
          <w:bCs/>
          <w:i/>
          <w:iCs/>
          <w:lang w:eastAsia="pl-PL"/>
        </w:rPr>
      </w:pPr>
      <w:r w:rsidRPr="00B97B9C">
        <w:rPr>
          <w:rFonts w:ascii="Times New Roman" w:eastAsia="Calibri" w:hAnsi="Times New Roman" w:cs="Times New Roman"/>
          <w:lang w:eastAsia="pl-PL"/>
        </w:rPr>
        <w:t xml:space="preserve"> dane osobowe Wykonawcy będą przechowywane, przez okres wynikający z przepisów prawa, w szczególności ustawy </w:t>
      </w:r>
      <w:proofErr w:type="spellStart"/>
      <w:r w:rsidRPr="00B97B9C">
        <w:rPr>
          <w:rFonts w:ascii="Times New Roman" w:eastAsia="Calibri" w:hAnsi="Times New Roman" w:cs="Times New Roman"/>
          <w:lang w:eastAsia="pl-PL"/>
        </w:rPr>
        <w:t>Pzp</w:t>
      </w:r>
      <w:proofErr w:type="spellEnd"/>
      <w:r w:rsidRPr="00B97B9C">
        <w:rPr>
          <w:rFonts w:ascii="Times New Roman" w:eastAsia="Calibri" w:hAnsi="Times New Roman" w:cs="Times New Roman"/>
          <w:lang w:eastAsia="pl-PL"/>
        </w:rPr>
        <w:t xml:space="preserve">, ustawy o narodowym zasobie archiwalnym i archiwach oraz Rozporządzenia Prezesa Rady Ministrów w sprawie instrukcji kancelaryjnej, jednolitych rzeczowych wykazów akt oraz instrukcji w sprawie organizacji  i zakresu działania  archiwów zakładowych; </w:t>
      </w:r>
    </w:p>
    <w:p w:rsidR="00B97B9C" w:rsidRPr="00B97B9C" w:rsidRDefault="00B97B9C" w:rsidP="00B97B9C">
      <w:pPr>
        <w:numPr>
          <w:ilvl w:val="0"/>
          <w:numId w:val="23"/>
        </w:numPr>
        <w:spacing w:after="150" w:line="276" w:lineRule="auto"/>
        <w:ind w:left="426" w:hanging="426"/>
        <w:jc w:val="both"/>
        <w:rPr>
          <w:rFonts w:ascii="Times New Roman" w:eastAsia="Calibri" w:hAnsi="Times New Roman" w:cs="Times New Roman"/>
          <w:b/>
          <w:bCs/>
          <w:i/>
          <w:iCs/>
          <w:lang w:eastAsia="pl-PL"/>
        </w:rPr>
      </w:pPr>
      <w:r w:rsidRPr="00B97B9C">
        <w:rPr>
          <w:rFonts w:ascii="Times New Roman" w:eastAsia="Calibri" w:hAnsi="Times New Roman" w:cs="Times New Roman"/>
          <w:lang w:eastAsia="pl-PL"/>
        </w:rPr>
        <w:t xml:space="preserve">obowiązek podania danych osobowych bezpośrednio dotyczących Wykonawcy jest wymogiem ustawowym określonym w przepisach ustawy </w:t>
      </w:r>
      <w:proofErr w:type="spellStart"/>
      <w:r w:rsidRPr="00B97B9C">
        <w:rPr>
          <w:rFonts w:ascii="Times New Roman" w:eastAsia="Calibri" w:hAnsi="Times New Roman" w:cs="Times New Roman"/>
          <w:lang w:eastAsia="pl-PL"/>
        </w:rPr>
        <w:t>Pzp</w:t>
      </w:r>
      <w:proofErr w:type="spellEnd"/>
      <w:r w:rsidRPr="00B97B9C">
        <w:rPr>
          <w:rFonts w:ascii="Times New Roman" w:eastAsia="Calibri" w:hAnsi="Times New Roman" w:cs="Times New Roman"/>
          <w:lang w:eastAsia="pl-PL"/>
        </w:rPr>
        <w:t xml:space="preserve">, związanym z udziałem w postępowaniu o udzielenie zamówienia publicznego; konsekwencje niepodania określonych danych wynikają z ustawy </w:t>
      </w:r>
      <w:proofErr w:type="spellStart"/>
      <w:r w:rsidRPr="00B97B9C">
        <w:rPr>
          <w:rFonts w:ascii="Times New Roman" w:eastAsia="Calibri" w:hAnsi="Times New Roman" w:cs="Times New Roman"/>
          <w:lang w:eastAsia="pl-PL"/>
        </w:rPr>
        <w:t>Pzp</w:t>
      </w:r>
      <w:proofErr w:type="spellEnd"/>
      <w:r w:rsidRPr="00B97B9C">
        <w:rPr>
          <w:rFonts w:ascii="Times New Roman" w:eastAsia="Calibri" w:hAnsi="Times New Roman" w:cs="Times New Roman"/>
          <w:lang w:eastAsia="pl-PL"/>
        </w:rPr>
        <w:t xml:space="preserve">;  </w:t>
      </w:r>
    </w:p>
    <w:p w:rsidR="00B97B9C" w:rsidRPr="00B97B9C" w:rsidRDefault="00B97B9C" w:rsidP="00B97B9C">
      <w:pPr>
        <w:numPr>
          <w:ilvl w:val="0"/>
          <w:numId w:val="23"/>
        </w:numPr>
        <w:spacing w:after="150" w:line="276" w:lineRule="auto"/>
        <w:ind w:left="426" w:hanging="426"/>
        <w:jc w:val="both"/>
        <w:rPr>
          <w:rFonts w:ascii="Times New Roman" w:eastAsia="Calibri" w:hAnsi="Times New Roman" w:cs="Times New Roman"/>
        </w:rPr>
      </w:pPr>
      <w:r w:rsidRPr="00B97B9C">
        <w:rPr>
          <w:rFonts w:ascii="Times New Roman" w:eastAsia="Calibri" w:hAnsi="Times New Roman" w:cs="Times New Roman"/>
          <w:lang w:eastAsia="pl-PL"/>
        </w:rPr>
        <w:t>w odniesieniu do danych osobowych Wykonawcy decyzje nie będą podejmowane w sposób zautomatyzowany, stosowanie do art. 22 RODO;</w:t>
      </w:r>
    </w:p>
    <w:p w:rsidR="00B97B9C" w:rsidRPr="00B97B9C" w:rsidRDefault="00B97B9C" w:rsidP="00B97B9C">
      <w:pPr>
        <w:numPr>
          <w:ilvl w:val="0"/>
          <w:numId w:val="23"/>
        </w:numPr>
        <w:spacing w:after="150" w:line="276" w:lineRule="auto"/>
        <w:ind w:left="426" w:hanging="426"/>
        <w:jc w:val="both"/>
        <w:rPr>
          <w:rFonts w:ascii="Times New Roman" w:eastAsia="Calibri" w:hAnsi="Times New Roman" w:cs="Times New Roman"/>
          <w:color w:val="00B0F0"/>
          <w:lang w:eastAsia="pl-PL"/>
        </w:rPr>
      </w:pPr>
      <w:r w:rsidRPr="00B97B9C">
        <w:rPr>
          <w:rFonts w:ascii="Times New Roman" w:eastAsia="Calibri" w:hAnsi="Times New Roman" w:cs="Times New Roman"/>
          <w:lang w:eastAsia="pl-PL"/>
        </w:rPr>
        <w:t>Wykonawca posiada:</w:t>
      </w:r>
    </w:p>
    <w:p w:rsidR="00B97B9C" w:rsidRPr="00B97B9C" w:rsidRDefault="00B97B9C" w:rsidP="00B97B9C">
      <w:pPr>
        <w:numPr>
          <w:ilvl w:val="0"/>
          <w:numId w:val="24"/>
        </w:numPr>
        <w:spacing w:after="150" w:line="276" w:lineRule="auto"/>
        <w:ind w:left="709" w:hanging="283"/>
        <w:jc w:val="both"/>
        <w:rPr>
          <w:rFonts w:ascii="Times New Roman" w:eastAsia="Calibri" w:hAnsi="Times New Roman" w:cs="Times New Roman"/>
          <w:color w:val="00B0F0"/>
          <w:lang w:eastAsia="pl-PL"/>
        </w:rPr>
      </w:pPr>
      <w:r w:rsidRPr="00B97B9C">
        <w:rPr>
          <w:rFonts w:ascii="Times New Roman" w:eastAsia="Calibri" w:hAnsi="Times New Roman" w:cs="Times New Roman"/>
          <w:lang w:eastAsia="pl-PL"/>
        </w:rPr>
        <w:t>na podstawie art. 15 RODO prawo dostępu do danych osobowych jego dotyczących;</w:t>
      </w:r>
    </w:p>
    <w:p w:rsidR="00B97B9C" w:rsidRPr="00B97B9C" w:rsidRDefault="00B97B9C" w:rsidP="00B97B9C">
      <w:pPr>
        <w:numPr>
          <w:ilvl w:val="0"/>
          <w:numId w:val="24"/>
        </w:numPr>
        <w:spacing w:after="150" w:line="276" w:lineRule="auto"/>
        <w:ind w:left="709" w:hanging="283"/>
        <w:jc w:val="both"/>
        <w:rPr>
          <w:rFonts w:ascii="Times New Roman" w:eastAsia="Calibri" w:hAnsi="Times New Roman" w:cs="Times New Roman"/>
          <w:lang w:eastAsia="pl-PL"/>
        </w:rPr>
      </w:pPr>
      <w:r w:rsidRPr="00B97B9C">
        <w:rPr>
          <w:rFonts w:ascii="Times New Roman" w:eastAsia="Calibri" w:hAnsi="Times New Roman" w:cs="Times New Roman"/>
          <w:lang w:eastAsia="pl-PL"/>
        </w:rPr>
        <w:t xml:space="preserve">na podstawie art. 16 RODO prawo do sprostowania jego danych osobowych </w:t>
      </w:r>
    </w:p>
    <w:p w:rsidR="00B97B9C" w:rsidRPr="00B97B9C" w:rsidRDefault="00B97B9C" w:rsidP="00B97B9C">
      <w:pPr>
        <w:numPr>
          <w:ilvl w:val="0"/>
          <w:numId w:val="24"/>
        </w:numPr>
        <w:spacing w:after="150" w:line="276" w:lineRule="auto"/>
        <w:ind w:left="709" w:hanging="283"/>
        <w:jc w:val="both"/>
        <w:rPr>
          <w:rFonts w:ascii="Times New Roman" w:eastAsia="Calibri" w:hAnsi="Times New Roman" w:cs="Times New Roman"/>
          <w:lang w:eastAsia="pl-PL"/>
        </w:rPr>
      </w:pPr>
      <w:r w:rsidRPr="00B97B9C">
        <w:rPr>
          <w:rFonts w:ascii="Times New Roman" w:eastAsia="Calibri" w:hAnsi="Times New Roman" w:cs="Times New Roman"/>
          <w:lang w:eastAsia="pl-PL"/>
        </w:rPr>
        <w:t xml:space="preserve">na podstawie art. 18 RODO prawo żądania od administratora ograniczenia przetwarzania danych osobowych z zastrzeżeniem przypadków, o których mowa w art. 18 ust. 2 RODO </w:t>
      </w:r>
    </w:p>
    <w:p w:rsidR="00B97B9C" w:rsidRPr="00B97B9C" w:rsidRDefault="00B97B9C" w:rsidP="00B97B9C">
      <w:pPr>
        <w:numPr>
          <w:ilvl w:val="0"/>
          <w:numId w:val="24"/>
        </w:numPr>
        <w:spacing w:after="150" w:line="276" w:lineRule="auto"/>
        <w:ind w:left="709" w:hanging="283"/>
        <w:jc w:val="both"/>
        <w:rPr>
          <w:rFonts w:ascii="Times New Roman" w:eastAsia="Calibri" w:hAnsi="Times New Roman" w:cs="Times New Roman"/>
          <w:i/>
          <w:iCs/>
          <w:color w:val="00B0F0"/>
          <w:lang w:eastAsia="pl-PL"/>
        </w:rPr>
      </w:pPr>
      <w:r w:rsidRPr="00B97B9C">
        <w:rPr>
          <w:rFonts w:ascii="Times New Roman" w:eastAsia="Calibri" w:hAnsi="Times New Roman" w:cs="Times New Roman"/>
          <w:lang w:eastAsia="pl-PL"/>
        </w:rPr>
        <w:t>prawo do wniesienia skargi do Prezesa Urzędu Ochrony Danych Osobowych w sytuacji uznania, że przetwarzanie danych osobowych dotyczących Wykonawcy narusza przepisy RODO;</w:t>
      </w:r>
    </w:p>
    <w:p w:rsidR="00B97B9C" w:rsidRPr="00B97B9C" w:rsidRDefault="00B97B9C" w:rsidP="00B97B9C">
      <w:pPr>
        <w:numPr>
          <w:ilvl w:val="0"/>
          <w:numId w:val="23"/>
        </w:numPr>
        <w:spacing w:after="150" w:line="276" w:lineRule="auto"/>
        <w:ind w:left="426" w:hanging="426"/>
        <w:jc w:val="both"/>
        <w:rPr>
          <w:rFonts w:ascii="Times New Roman" w:eastAsia="Calibri" w:hAnsi="Times New Roman" w:cs="Times New Roman"/>
          <w:i/>
          <w:iCs/>
          <w:color w:val="00B0F0"/>
          <w:lang w:eastAsia="pl-PL"/>
        </w:rPr>
      </w:pPr>
      <w:r w:rsidRPr="00B97B9C">
        <w:rPr>
          <w:rFonts w:ascii="Times New Roman" w:eastAsia="Calibri" w:hAnsi="Times New Roman" w:cs="Times New Roman"/>
          <w:lang w:eastAsia="pl-PL"/>
        </w:rPr>
        <w:t>Wykonawcy nie przysługuje:</w:t>
      </w:r>
    </w:p>
    <w:p w:rsidR="00B97B9C" w:rsidRPr="00B97B9C" w:rsidRDefault="00B97B9C" w:rsidP="00B97B9C">
      <w:pPr>
        <w:numPr>
          <w:ilvl w:val="0"/>
          <w:numId w:val="25"/>
        </w:numPr>
        <w:spacing w:after="150" w:line="276" w:lineRule="auto"/>
        <w:ind w:left="709" w:hanging="283"/>
        <w:jc w:val="both"/>
        <w:rPr>
          <w:rFonts w:ascii="Times New Roman" w:eastAsia="Calibri" w:hAnsi="Times New Roman" w:cs="Times New Roman"/>
          <w:i/>
          <w:iCs/>
          <w:color w:val="00B0F0"/>
          <w:lang w:eastAsia="pl-PL"/>
        </w:rPr>
      </w:pPr>
      <w:r w:rsidRPr="00B97B9C">
        <w:rPr>
          <w:rFonts w:ascii="Times New Roman" w:eastAsia="Calibri" w:hAnsi="Times New Roman" w:cs="Times New Roman"/>
          <w:lang w:eastAsia="pl-PL"/>
        </w:rPr>
        <w:t>w związku z art. 17 ust. 3 lit. b, d lub e RODO prawo do usunięcia danych osobowych;</w:t>
      </w:r>
    </w:p>
    <w:p w:rsidR="00B97B9C" w:rsidRPr="00B97B9C" w:rsidRDefault="00B97B9C" w:rsidP="00B97B9C">
      <w:pPr>
        <w:numPr>
          <w:ilvl w:val="0"/>
          <w:numId w:val="25"/>
        </w:numPr>
        <w:spacing w:after="150" w:line="276" w:lineRule="auto"/>
        <w:ind w:left="709" w:hanging="283"/>
        <w:jc w:val="both"/>
        <w:rPr>
          <w:rFonts w:ascii="Times New Roman" w:eastAsia="Calibri" w:hAnsi="Times New Roman" w:cs="Times New Roman"/>
          <w:b/>
          <w:bCs/>
          <w:i/>
          <w:iCs/>
          <w:lang w:eastAsia="pl-PL"/>
        </w:rPr>
      </w:pPr>
      <w:r w:rsidRPr="00B97B9C">
        <w:rPr>
          <w:rFonts w:ascii="Times New Roman" w:eastAsia="Calibri" w:hAnsi="Times New Roman" w:cs="Times New Roman"/>
          <w:lang w:eastAsia="pl-PL"/>
        </w:rPr>
        <w:t>prawo do przenoszenia danych osobowych, o którym mowa w art. 20 RODO;</w:t>
      </w:r>
    </w:p>
    <w:p w:rsidR="00B97B9C" w:rsidRPr="00B97B9C" w:rsidRDefault="00B97B9C" w:rsidP="00B97B9C">
      <w:pPr>
        <w:numPr>
          <w:ilvl w:val="0"/>
          <w:numId w:val="25"/>
        </w:numPr>
        <w:spacing w:after="150" w:line="276" w:lineRule="auto"/>
        <w:ind w:left="709" w:hanging="283"/>
        <w:jc w:val="both"/>
        <w:rPr>
          <w:rFonts w:ascii="Times New Roman" w:eastAsia="Calibri" w:hAnsi="Times New Roman" w:cs="Times New Roman"/>
          <w:i/>
          <w:iCs/>
          <w:lang w:eastAsia="pl-PL"/>
        </w:rPr>
      </w:pPr>
      <w:r w:rsidRPr="00B97B9C">
        <w:rPr>
          <w:rFonts w:ascii="Times New Roman" w:eastAsia="Calibri" w:hAnsi="Times New Roman" w:cs="Times New Roman"/>
          <w:lang w:eastAsia="pl-PL"/>
        </w:rPr>
        <w:t xml:space="preserve">na podstawie art. 21 RODO prawo sprzeciwu, wobec przetwarzania danych osobowych, gdyż podstawą prawną przetwarzania danych osobowych Wykonawcy jest art. 6 ust. 1 lit. c RODO. </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t>10.Wykaz załączników stanowiących integralną część niniejszej Umowy:</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 xml:space="preserve">1).Załącznik nr 1 - dokumentacja postępowania, będąca w posiadaniu Zamawiającego, </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lang w:eastAsia="pl-PL"/>
        </w:rPr>
        <w:t>2).Załącznik nr 2 – oferta Wykonawcy,</w:t>
      </w: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kern w:val="2"/>
          <w:lang w:eastAsia="pl-PL"/>
        </w:rPr>
        <w:lastRenderedPageBreak/>
        <w:t>3).Załącznik nr 3 – oświadczenie Projektanta o przyjęciu obowiązków wraz z kserokopią dokumentów potwierdzających posiadanie uprawnień przez niego i osoby przewidziane do realizacji zamówienia;</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r w:rsidRPr="00B97B9C">
        <w:rPr>
          <w:rFonts w:ascii="Times New Roman" w:eastAsia="Calibri" w:hAnsi="Times New Roman" w:cs="Times New Roman"/>
          <w:lang w:eastAsia="pl-PL"/>
        </w:rPr>
        <w:t xml:space="preserve">4). Załącznik nr 4 – szczegółowy opis przedmiotu zamówienia </w:t>
      </w:r>
    </w:p>
    <w:p w:rsidR="00B97B9C" w:rsidRPr="00B97B9C" w:rsidRDefault="00B97B9C" w:rsidP="00B97B9C">
      <w:pPr>
        <w:tabs>
          <w:tab w:val="left" w:pos="993"/>
        </w:tabs>
        <w:spacing w:after="0" w:line="276" w:lineRule="auto"/>
        <w:jc w:val="both"/>
        <w:rPr>
          <w:rFonts w:ascii="Times New Roman" w:eastAsia="Calibri" w:hAnsi="Times New Roman" w:cs="Times New Roman"/>
          <w:lang w:eastAsia="pl-PL"/>
        </w:rPr>
      </w:pPr>
    </w:p>
    <w:p w:rsidR="00B97B9C" w:rsidRPr="00B97B9C" w:rsidRDefault="00B97B9C" w:rsidP="00B97B9C">
      <w:pPr>
        <w:tabs>
          <w:tab w:val="left" w:pos="993"/>
        </w:tabs>
        <w:spacing w:after="0" w:line="276" w:lineRule="auto"/>
        <w:jc w:val="both"/>
        <w:rPr>
          <w:rFonts w:ascii="Times New Roman" w:eastAsia="Calibri" w:hAnsi="Times New Roman" w:cs="Times New Roman"/>
          <w:kern w:val="2"/>
          <w:lang w:eastAsia="pl-PL"/>
        </w:rPr>
      </w:pPr>
      <w:r w:rsidRPr="00B97B9C">
        <w:rPr>
          <w:rFonts w:ascii="Times New Roman" w:eastAsia="Calibri" w:hAnsi="Times New Roman" w:cs="Times New Roman"/>
          <w:lang w:eastAsia="pl-PL"/>
        </w:rPr>
        <w:t>11.Umowę sporządzono w 4 jednobrzmiących egzemplarzach:</w:t>
      </w:r>
      <w:r w:rsidRPr="00B97B9C">
        <w:rPr>
          <w:rFonts w:ascii="Times New Roman" w:eastAsia="Calibri" w:hAnsi="Times New Roman" w:cs="Times New Roman"/>
          <w:kern w:val="2"/>
          <w:lang w:eastAsia="pl-PL"/>
        </w:rPr>
        <w:t xml:space="preserve"> 3 egzemplarze dla Zamawiającego, 1 egzemplarz dla Wykonawcy.</w:t>
      </w:r>
    </w:p>
    <w:p w:rsidR="00B97B9C" w:rsidRPr="00B97B9C" w:rsidRDefault="00B97B9C" w:rsidP="00B97B9C">
      <w:pPr>
        <w:widowControl w:val="0"/>
        <w:tabs>
          <w:tab w:val="left" w:pos="993"/>
        </w:tabs>
        <w:suppressAutoHyphens/>
        <w:spacing w:after="0" w:line="240" w:lineRule="auto"/>
        <w:ind w:left="567"/>
        <w:rPr>
          <w:rFonts w:ascii="Times New Roman" w:eastAsia="Calibri" w:hAnsi="Times New Roman" w:cs="Times New Roman"/>
          <w:b/>
          <w:bCs/>
          <w:kern w:val="2"/>
          <w:lang w:eastAsia="pl-PL"/>
        </w:rPr>
      </w:pPr>
    </w:p>
    <w:p w:rsidR="00B97B9C" w:rsidRPr="00B97B9C" w:rsidRDefault="00B97B9C" w:rsidP="00B97B9C">
      <w:pPr>
        <w:widowControl w:val="0"/>
        <w:tabs>
          <w:tab w:val="left" w:pos="993"/>
        </w:tabs>
        <w:suppressAutoHyphens/>
        <w:spacing w:after="0" w:line="240" w:lineRule="auto"/>
        <w:ind w:left="567"/>
        <w:rPr>
          <w:rFonts w:ascii="Times New Roman" w:eastAsia="Calibri" w:hAnsi="Times New Roman" w:cs="Times New Roman"/>
          <w:b/>
          <w:bCs/>
          <w:kern w:val="2"/>
          <w:lang w:eastAsia="pl-PL"/>
        </w:rPr>
      </w:pPr>
    </w:p>
    <w:p w:rsidR="00B97B9C" w:rsidRPr="00B97B9C" w:rsidRDefault="00B97B9C" w:rsidP="00B97B9C">
      <w:pPr>
        <w:widowControl w:val="0"/>
        <w:tabs>
          <w:tab w:val="left" w:pos="993"/>
        </w:tabs>
        <w:suppressAutoHyphens/>
        <w:spacing w:after="0" w:line="240" w:lineRule="auto"/>
        <w:ind w:left="567"/>
        <w:rPr>
          <w:rFonts w:ascii="Times New Roman" w:eastAsia="Calibri" w:hAnsi="Times New Roman" w:cs="Times New Roman"/>
          <w:b/>
          <w:bCs/>
          <w:kern w:val="2"/>
          <w:lang w:eastAsia="pl-PL"/>
        </w:rPr>
      </w:pPr>
    </w:p>
    <w:p w:rsidR="00B97B9C" w:rsidRPr="00B97B9C" w:rsidRDefault="00B97B9C" w:rsidP="00B97B9C">
      <w:pPr>
        <w:widowControl w:val="0"/>
        <w:tabs>
          <w:tab w:val="left" w:pos="993"/>
        </w:tabs>
        <w:suppressAutoHyphens/>
        <w:spacing w:after="0" w:line="240" w:lineRule="auto"/>
        <w:ind w:left="567"/>
        <w:rPr>
          <w:rFonts w:ascii="Times New Roman" w:eastAsia="Calibri" w:hAnsi="Times New Roman" w:cs="Times New Roman"/>
          <w:b/>
          <w:bCs/>
          <w:kern w:val="2"/>
          <w:lang w:eastAsia="pl-PL"/>
        </w:rPr>
      </w:pPr>
      <w:r w:rsidRPr="00B97B9C">
        <w:rPr>
          <w:rFonts w:ascii="Times New Roman" w:eastAsia="Calibri" w:hAnsi="Times New Roman" w:cs="Times New Roman"/>
          <w:b/>
          <w:bCs/>
          <w:kern w:val="2"/>
          <w:lang w:eastAsia="pl-PL"/>
        </w:rPr>
        <w:t>ZAMAWIAJĄCY:</w:t>
      </w:r>
      <w:r w:rsidRPr="00B97B9C">
        <w:rPr>
          <w:rFonts w:ascii="Times New Roman" w:eastAsia="Calibri" w:hAnsi="Times New Roman" w:cs="Times New Roman"/>
          <w:b/>
          <w:bCs/>
          <w:kern w:val="2"/>
          <w:lang w:eastAsia="pl-PL"/>
        </w:rPr>
        <w:tab/>
      </w:r>
      <w:r w:rsidRPr="00B97B9C">
        <w:rPr>
          <w:rFonts w:ascii="Times New Roman" w:eastAsia="Calibri" w:hAnsi="Times New Roman" w:cs="Times New Roman"/>
          <w:b/>
          <w:bCs/>
          <w:kern w:val="2"/>
          <w:lang w:eastAsia="pl-PL"/>
        </w:rPr>
        <w:tab/>
        <w:t xml:space="preserve">    </w:t>
      </w:r>
      <w:r w:rsidRPr="00B97B9C">
        <w:rPr>
          <w:rFonts w:ascii="Times New Roman" w:eastAsia="Calibri" w:hAnsi="Times New Roman" w:cs="Times New Roman"/>
          <w:b/>
          <w:bCs/>
          <w:kern w:val="2"/>
          <w:lang w:eastAsia="pl-PL"/>
        </w:rPr>
        <w:tab/>
      </w:r>
      <w:r w:rsidRPr="00B97B9C">
        <w:rPr>
          <w:rFonts w:ascii="Times New Roman" w:eastAsia="Calibri" w:hAnsi="Times New Roman" w:cs="Times New Roman"/>
          <w:b/>
          <w:bCs/>
          <w:kern w:val="2"/>
          <w:lang w:eastAsia="pl-PL"/>
        </w:rPr>
        <w:tab/>
      </w:r>
      <w:r w:rsidRPr="00B97B9C">
        <w:rPr>
          <w:rFonts w:ascii="Times New Roman" w:eastAsia="Calibri" w:hAnsi="Times New Roman" w:cs="Times New Roman"/>
          <w:b/>
          <w:bCs/>
          <w:kern w:val="2"/>
          <w:lang w:eastAsia="pl-PL"/>
        </w:rPr>
        <w:tab/>
      </w:r>
      <w:r w:rsidRPr="00B97B9C">
        <w:rPr>
          <w:rFonts w:ascii="Times New Roman" w:eastAsia="Calibri" w:hAnsi="Times New Roman" w:cs="Times New Roman"/>
          <w:b/>
          <w:bCs/>
          <w:kern w:val="2"/>
          <w:lang w:eastAsia="pl-PL"/>
        </w:rPr>
        <w:tab/>
        <w:t>WYKONAWCA:</w:t>
      </w:r>
    </w:p>
    <w:p w:rsidR="00B97B9C" w:rsidRPr="00B97B9C" w:rsidRDefault="00B97B9C" w:rsidP="00B97B9C">
      <w:pPr>
        <w:rPr>
          <w:rFonts w:ascii="Times New Roman" w:hAnsi="Times New Roman" w:cs="Times New Roman"/>
          <w:sz w:val="24"/>
          <w:szCs w:val="24"/>
        </w:rPr>
      </w:pPr>
    </w:p>
    <w:p w:rsidR="00B97B9C" w:rsidRPr="00B97B9C" w:rsidRDefault="00B97B9C" w:rsidP="00B97B9C">
      <w:pPr>
        <w:rPr>
          <w:rFonts w:ascii="Times New Roman" w:hAnsi="Times New Roman" w:cs="Times New Roman"/>
          <w:sz w:val="24"/>
          <w:szCs w:val="24"/>
        </w:rPr>
      </w:pPr>
    </w:p>
    <w:p w:rsidR="00B97B9C" w:rsidRPr="00B97B9C" w:rsidRDefault="00B97B9C" w:rsidP="00B97B9C">
      <w:pPr>
        <w:rPr>
          <w:rFonts w:ascii="Times New Roman" w:hAnsi="Times New Roman" w:cs="Times New Roman"/>
          <w:sz w:val="24"/>
          <w:szCs w:val="24"/>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B97B9C" w:rsidRPr="00B97B9C" w:rsidRDefault="00B97B9C" w:rsidP="00B97B9C">
      <w:pPr>
        <w:rPr>
          <w:sz w:val="20"/>
          <w:szCs w:val="20"/>
        </w:rPr>
      </w:pPr>
    </w:p>
    <w:p w:rsidR="003038F5" w:rsidRDefault="003038F5"/>
    <w:sectPr w:rsidR="003038F5" w:rsidSect="00B97B9C">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0C6" w:rsidRDefault="00B950C6" w:rsidP="00B97B9C">
      <w:pPr>
        <w:spacing w:after="0" w:line="240" w:lineRule="auto"/>
      </w:pPr>
      <w:r>
        <w:separator/>
      </w:r>
    </w:p>
  </w:endnote>
  <w:endnote w:type="continuationSeparator" w:id="0">
    <w:p w:rsidR="00B950C6" w:rsidRDefault="00B950C6" w:rsidP="00B97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MyriadPro-Regular">
    <w:altName w:val="Times New Roman"/>
    <w:charset w:val="00"/>
    <w:family w:val="auto"/>
    <w:pitch w:val="default"/>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Italic">
    <w:altName w:val="MS Gothic"/>
    <w:panose1 w:val="00000000000000000000"/>
    <w:charset w:val="80"/>
    <w:family w:val="auto"/>
    <w:notTrueType/>
    <w:pitch w:val="default"/>
    <w:sig w:usb0="00000000" w:usb1="08070000" w:usb2="00000010" w:usb3="00000000" w:csb0="00020000" w:csb1="00000000"/>
  </w:font>
  <w:font w:name="Liberation Serif">
    <w:altName w:val="Times New Roman"/>
    <w:charset w:val="EE"/>
    <w:family w:val="roman"/>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Utsaah">
    <w:charset w:val="00"/>
    <w:family w:val="swiss"/>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FE4" w:rsidRDefault="00E63FE4">
    <w:pPr>
      <w:pStyle w:val="Stopka"/>
      <w:jc w:val="right"/>
    </w:pPr>
    <w:r>
      <w:fldChar w:fldCharType="begin"/>
    </w:r>
    <w:r>
      <w:instrText>PAGE   \* MERGEFORMAT</w:instrText>
    </w:r>
    <w:r>
      <w:fldChar w:fldCharType="separate"/>
    </w:r>
    <w:r w:rsidR="005920BD">
      <w:rPr>
        <w:noProof/>
      </w:rPr>
      <w:t>65</w:t>
    </w:r>
    <w:r>
      <w:fldChar w:fldCharType="end"/>
    </w:r>
  </w:p>
  <w:p w:rsidR="00E63FE4" w:rsidRDefault="00E63FE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0C6" w:rsidRDefault="00B950C6" w:rsidP="00B97B9C">
      <w:pPr>
        <w:spacing w:after="0" w:line="240" w:lineRule="auto"/>
      </w:pPr>
      <w:r>
        <w:separator/>
      </w:r>
    </w:p>
  </w:footnote>
  <w:footnote w:type="continuationSeparator" w:id="0">
    <w:p w:rsidR="00B950C6" w:rsidRDefault="00B950C6" w:rsidP="00B97B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1"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2" w15:restartNumberingAfterBreak="0">
    <w:nsid w:val="00000004"/>
    <w:multiLevelType w:val="singleLevel"/>
    <w:tmpl w:val="00000004"/>
    <w:name w:val="WW8Num5"/>
    <w:lvl w:ilvl="0">
      <w:start w:val="1"/>
      <w:numFmt w:val="decimal"/>
      <w:pStyle w:val="wynumerowanie2"/>
      <w:lvlText w:val="%1."/>
      <w:lvlJc w:val="left"/>
      <w:pPr>
        <w:tabs>
          <w:tab w:val="num" w:pos="0"/>
        </w:tabs>
        <w:ind w:left="720" w:hanging="360"/>
      </w:pPr>
      <w:rPr>
        <w:rFonts w:ascii="Times New Roman" w:hAnsi="Times New Roman" w:cs="Times New Roman" w:hint="default"/>
        <w:sz w:val="24"/>
        <w:szCs w:val="24"/>
      </w:rPr>
    </w:lvl>
  </w:abstractNum>
  <w:abstractNum w:abstractNumId="3" w15:restartNumberingAfterBreak="0">
    <w:nsid w:val="00000008"/>
    <w:multiLevelType w:val="multilevel"/>
    <w:tmpl w:val="00000008"/>
    <w:name w:val="WW8Num10"/>
    <w:lvl w:ilvl="0">
      <w:start w:val="1"/>
      <w:numFmt w:val="decimal"/>
      <w:lvlText w:val="%1."/>
      <w:lvlJc w:val="left"/>
      <w:pPr>
        <w:tabs>
          <w:tab w:val="num" w:pos="0"/>
        </w:tabs>
        <w:ind w:left="720" w:hanging="360"/>
      </w:pPr>
      <w:rPr>
        <w:rFonts w:ascii="Times New Roman" w:hAnsi="Times New Roman" w:cs="Times New Roman" w:hint="default"/>
        <w:b w:val="0"/>
        <w:sz w:val="24"/>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6" w15:restartNumberingAfterBreak="0">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7" w15:restartNumberingAfterBreak="0">
    <w:nsid w:val="00000016"/>
    <w:multiLevelType w:val="singleLevel"/>
    <w:tmpl w:val="00000016"/>
    <w:name w:val="WW8Num2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8"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9"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0" w15:restartNumberingAfterBreak="0">
    <w:nsid w:val="0000001F"/>
    <w:multiLevelType w:val="singleLevel"/>
    <w:tmpl w:val="0000001F"/>
    <w:name w:val="WW8Num37"/>
    <w:lvl w:ilvl="0">
      <w:start w:val="1"/>
      <w:numFmt w:val="decimal"/>
      <w:lvlText w:val="%1)"/>
      <w:lvlJc w:val="left"/>
      <w:pPr>
        <w:tabs>
          <w:tab w:val="num" w:pos="0"/>
        </w:tabs>
        <w:ind w:left="1080" w:hanging="360"/>
      </w:pPr>
      <w:rPr>
        <w:rFonts w:hint="default"/>
        <w:b w:val="0"/>
      </w:rPr>
    </w:lvl>
  </w:abstractNum>
  <w:abstractNum w:abstractNumId="11" w15:restartNumberingAfterBreak="0">
    <w:nsid w:val="00000021"/>
    <w:multiLevelType w:val="singleLevel"/>
    <w:tmpl w:val="00000021"/>
    <w:name w:val="WW8Num40"/>
    <w:lvl w:ilvl="0">
      <w:start w:val="1"/>
      <w:numFmt w:val="decimal"/>
      <w:lvlText w:val="%1)"/>
      <w:lvlJc w:val="left"/>
      <w:pPr>
        <w:tabs>
          <w:tab w:val="num" w:pos="0"/>
        </w:tabs>
        <w:ind w:left="1440" w:hanging="360"/>
      </w:pPr>
      <w:rPr>
        <w:rFonts w:hint="default"/>
        <w:color w:val="000000"/>
      </w:rPr>
    </w:lvl>
  </w:abstractNum>
  <w:abstractNum w:abstractNumId="1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625CA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15" w15:restartNumberingAfterBreak="0">
    <w:nsid w:val="200E6E10"/>
    <w:multiLevelType w:val="hybridMultilevel"/>
    <w:tmpl w:val="3D66D0D4"/>
    <w:lvl w:ilvl="0" w:tplc="FCE6C190">
      <w:start w:val="1"/>
      <w:numFmt w:val="decimal"/>
      <w:pStyle w:val="wynumer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FF197F"/>
    <w:multiLevelType w:val="hybridMultilevel"/>
    <w:tmpl w:val="BA76E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cs="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9" w15:restartNumberingAfterBreak="0">
    <w:nsid w:val="321F1C88"/>
    <w:multiLevelType w:val="hybridMultilevel"/>
    <w:tmpl w:val="5C78F67A"/>
    <w:lvl w:ilvl="0" w:tplc="3AB8206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AF2636"/>
    <w:multiLevelType w:val="hybridMultilevel"/>
    <w:tmpl w:val="5BC874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AC127F"/>
    <w:multiLevelType w:val="hybridMultilevel"/>
    <w:tmpl w:val="0AC0AC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DB006B"/>
    <w:multiLevelType w:val="hybridMultilevel"/>
    <w:tmpl w:val="B944F172"/>
    <w:lvl w:ilvl="0" w:tplc="726ADE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CA198B"/>
    <w:multiLevelType w:val="hybridMultilevel"/>
    <w:tmpl w:val="EF9E2DE0"/>
    <w:lvl w:ilvl="0" w:tplc="34F04690">
      <w:start w:val="1"/>
      <w:numFmt w:val="lowerLetter"/>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5F422C9B"/>
    <w:multiLevelType w:val="multilevel"/>
    <w:tmpl w:val="18C4783C"/>
    <w:lvl w:ilvl="0">
      <w:start w:val="1"/>
      <w:numFmt w:val="decimal"/>
      <w:lvlText w:val="%1."/>
      <w:lvlJc w:val="left"/>
      <w:pPr>
        <w:ind w:left="644" w:hanging="360"/>
      </w:pPr>
      <w:rPr>
        <w:rFonts w:ascii="Times New Roman" w:eastAsia="Times New Roman" w:hAnsi="Times New Roman" w:cs="Times New Roman"/>
      </w:rPr>
    </w:lvl>
    <w:lvl w:ilvl="1">
      <w:start w:val="1"/>
      <w:numFmt w:val="decimal"/>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29" w15:restartNumberingAfterBreak="0">
    <w:nsid w:val="60FE3EDE"/>
    <w:multiLevelType w:val="hybridMultilevel"/>
    <w:tmpl w:val="CEFEA334"/>
    <w:lvl w:ilvl="0" w:tplc="941A1DF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972ACB"/>
    <w:multiLevelType w:val="hybridMultilevel"/>
    <w:tmpl w:val="A60C8D56"/>
    <w:lvl w:ilvl="0" w:tplc="3DB0EB68">
      <w:start w:val="1"/>
      <w:numFmt w:val="decimal"/>
      <w:lvlText w:val="%1."/>
      <w:lvlJc w:val="left"/>
      <w:pPr>
        <w:tabs>
          <w:tab w:val="num" w:pos="567"/>
        </w:tabs>
        <w:ind w:left="567" w:hanging="567"/>
      </w:pPr>
      <w:rPr>
        <w:rFonts w:ascii="Times New Roman" w:hAnsi="Times New Roman" w:cs="Times New Roman" w:hint="default"/>
        <w:sz w:val="22"/>
        <w:szCs w:val="22"/>
      </w:rPr>
    </w:lvl>
    <w:lvl w:ilvl="1" w:tplc="17F09680">
      <w:start w:val="1"/>
      <w:numFmt w:val="lowerLetter"/>
      <w:lvlText w:val="%2)"/>
      <w:lvlJc w:val="left"/>
      <w:pPr>
        <w:tabs>
          <w:tab w:val="num" w:pos="1440"/>
        </w:tabs>
        <w:ind w:left="1440" w:hanging="360"/>
      </w:pPr>
      <w:rPr>
        <w:rFonts w:cs="Times New Roman" w:hint="default"/>
        <w:sz w:val="20"/>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20"/>
  </w:num>
  <w:num w:numId="14">
    <w:abstractNumId w:val="16"/>
  </w:num>
  <w:num w:numId="15">
    <w:abstractNumId w:val="19"/>
  </w:num>
  <w:num w:numId="16">
    <w:abstractNumId w:val="25"/>
  </w:num>
  <w:num w:numId="17">
    <w:abstractNumId w:val="24"/>
  </w:num>
  <w:num w:numId="18">
    <w:abstractNumId w:val="29"/>
  </w:num>
  <w:num w:numId="19">
    <w:abstractNumId w:val="12"/>
  </w:num>
  <w:num w:numId="20">
    <w:abstractNumId w:val="30"/>
  </w:num>
  <w:num w:numId="21">
    <w:abstractNumId w:val="23"/>
  </w:num>
  <w:num w:numId="22">
    <w:abstractNumId w:val="15"/>
  </w:num>
  <w:num w:numId="23">
    <w:abstractNumId w:val="18"/>
  </w:num>
  <w:num w:numId="24">
    <w:abstractNumId w:val="14"/>
  </w:num>
  <w:num w:numId="25">
    <w:abstractNumId w:val="21"/>
  </w:num>
  <w:num w:numId="26">
    <w:abstractNumId w:val="28"/>
  </w:num>
  <w:num w:numId="27">
    <w:abstractNumId w:val="27"/>
    <w:lvlOverride w:ilvl="0">
      <w:startOverride w:val="1"/>
    </w:lvlOverride>
  </w:num>
  <w:num w:numId="28">
    <w:abstractNumId w:val="22"/>
    <w:lvlOverride w:ilvl="0">
      <w:startOverride w:val="1"/>
    </w:lvlOverride>
  </w:num>
  <w:num w:numId="29">
    <w:abstractNumId w:val="27"/>
  </w:num>
  <w:num w:numId="30">
    <w:abstractNumId w:val="22"/>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26"/>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B9C"/>
    <w:rsid w:val="00036D6F"/>
    <w:rsid w:val="0005003C"/>
    <w:rsid w:val="001B4444"/>
    <w:rsid w:val="003038F5"/>
    <w:rsid w:val="00310740"/>
    <w:rsid w:val="004079C5"/>
    <w:rsid w:val="005920BD"/>
    <w:rsid w:val="005D5871"/>
    <w:rsid w:val="00653C2F"/>
    <w:rsid w:val="00722C96"/>
    <w:rsid w:val="008F1E3D"/>
    <w:rsid w:val="00A231B6"/>
    <w:rsid w:val="00B950C6"/>
    <w:rsid w:val="00B97B9C"/>
    <w:rsid w:val="00C1211E"/>
    <w:rsid w:val="00C13547"/>
    <w:rsid w:val="00CC52E6"/>
    <w:rsid w:val="00D03F7D"/>
    <w:rsid w:val="00D463F6"/>
    <w:rsid w:val="00E63F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034313-DBC9-4813-B9D6-ECF0D082C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B97B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97B9C"/>
    <w:rPr>
      <w:rFonts w:asciiTheme="majorHAnsi" w:eastAsiaTheme="majorEastAsia" w:hAnsiTheme="majorHAnsi" w:cstheme="majorBidi"/>
      <w:color w:val="2E74B5" w:themeColor="accent1" w:themeShade="BF"/>
      <w:sz w:val="32"/>
      <w:szCs w:val="32"/>
    </w:rPr>
  </w:style>
  <w:style w:type="numbering" w:customStyle="1" w:styleId="Bezlisty1">
    <w:name w:val="Bez listy1"/>
    <w:next w:val="Bezlisty"/>
    <w:uiPriority w:val="99"/>
    <w:semiHidden/>
    <w:unhideWhenUsed/>
    <w:rsid w:val="00B97B9C"/>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B97B9C"/>
    <w:pPr>
      <w:spacing w:after="200" w:line="276" w:lineRule="auto"/>
      <w:ind w:left="720"/>
      <w:contextualSpacing/>
    </w:pPr>
    <w:rPr>
      <w:rFonts w:ascii="Calibri" w:eastAsia="Calibri" w:hAnsi="Calibri" w:cs="Times New Roman"/>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B97B9C"/>
    <w:rPr>
      <w:rFonts w:ascii="Calibri" w:eastAsia="Calibri" w:hAnsi="Calibri" w:cs="Times New Roman"/>
      <w:lang w:val="x-none"/>
    </w:rPr>
  </w:style>
  <w:style w:type="paragraph" w:customStyle="1" w:styleId="Default">
    <w:name w:val="Default"/>
    <w:rsid w:val="00B97B9C"/>
    <w:pPr>
      <w:autoSpaceDE w:val="0"/>
      <w:autoSpaceDN w:val="0"/>
      <w:adjustRightInd w:val="0"/>
      <w:spacing w:after="0" w:line="240" w:lineRule="auto"/>
    </w:pPr>
    <w:rPr>
      <w:rFonts w:ascii="HelveticaNeueLT Pro 67 MdCn" w:eastAsia="Calibri" w:hAnsi="HelveticaNeueLT Pro 67 MdCn" w:cs="HelveticaNeueLT Pro 67 MdCn"/>
      <w:color w:val="000000"/>
      <w:sz w:val="24"/>
      <w:szCs w:val="24"/>
    </w:rPr>
  </w:style>
  <w:style w:type="paragraph" w:customStyle="1" w:styleId="Zal-text">
    <w:name w:val="Zal-text"/>
    <w:basedOn w:val="Normalny"/>
    <w:rsid w:val="00B97B9C"/>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wykytekst1">
    <w:name w:val="Zwykły tekst1"/>
    <w:basedOn w:val="Normalny"/>
    <w:rsid w:val="00B97B9C"/>
    <w:pPr>
      <w:suppressAutoHyphens/>
      <w:autoSpaceDE w:val="0"/>
      <w:spacing w:before="90" w:after="0" w:line="380" w:lineRule="atLeast"/>
      <w:jc w:val="both"/>
    </w:pPr>
    <w:rPr>
      <w:rFonts w:ascii="Courier New" w:eastAsia="Times New Roman" w:hAnsi="Courier New" w:cs="Courier New"/>
      <w:w w:val="89"/>
      <w:sz w:val="25"/>
      <w:szCs w:val="20"/>
      <w:lang w:val="x-none" w:eastAsia="zh-CN"/>
    </w:rPr>
  </w:style>
  <w:style w:type="character" w:styleId="Hipercze">
    <w:name w:val="Hyperlink"/>
    <w:rsid w:val="00B97B9C"/>
    <w:rPr>
      <w:color w:val="0563C1"/>
      <w:u w:val="single"/>
    </w:rPr>
  </w:style>
  <w:style w:type="paragraph" w:styleId="Stopka">
    <w:name w:val="footer"/>
    <w:basedOn w:val="Normalny"/>
    <w:link w:val="StopkaZnak"/>
    <w:uiPriority w:val="99"/>
    <w:unhideWhenUsed/>
    <w:rsid w:val="00B97B9C"/>
    <w:pPr>
      <w:tabs>
        <w:tab w:val="center" w:pos="4153"/>
        <w:tab w:val="right" w:pos="8306"/>
      </w:tabs>
      <w:suppressAutoHyphens/>
      <w:spacing w:after="0" w:line="240" w:lineRule="auto"/>
    </w:pPr>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uiPriority w:val="99"/>
    <w:rsid w:val="00B97B9C"/>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B97B9C"/>
    <w:pPr>
      <w:tabs>
        <w:tab w:val="center" w:pos="4536"/>
        <w:tab w:val="right" w:pos="9072"/>
      </w:tabs>
      <w:spacing w:after="200" w:line="276" w:lineRule="auto"/>
    </w:pPr>
    <w:rPr>
      <w:rFonts w:ascii="Calibri" w:eastAsia="Calibri" w:hAnsi="Calibri" w:cs="Times New Roman"/>
    </w:rPr>
  </w:style>
  <w:style w:type="character" w:customStyle="1" w:styleId="NagwekZnak">
    <w:name w:val="Nagłówek Znak"/>
    <w:basedOn w:val="Domylnaczcionkaakapitu"/>
    <w:link w:val="Nagwek"/>
    <w:uiPriority w:val="99"/>
    <w:rsid w:val="00B97B9C"/>
    <w:rPr>
      <w:rFonts w:ascii="Calibri" w:eastAsia="Calibri" w:hAnsi="Calibri" w:cs="Times New Roman"/>
    </w:rPr>
  </w:style>
  <w:style w:type="paragraph" w:styleId="Tekstdymka">
    <w:name w:val="Balloon Text"/>
    <w:basedOn w:val="Normalny"/>
    <w:link w:val="TekstdymkaZnak"/>
    <w:uiPriority w:val="99"/>
    <w:semiHidden/>
    <w:unhideWhenUsed/>
    <w:rsid w:val="00B97B9C"/>
    <w:pPr>
      <w:spacing w:after="0" w:line="240" w:lineRule="auto"/>
    </w:pPr>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B97B9C"/>
    <w:rPr>
      <w:rFonts w:ascii="Segoe UI" w:eastAsia="Calibri" w:hAnsi="Segoe UI" w:cs="Segoe UI"/>
      <w:sz w:val="18"/>
      <w:szCs w:val="18"/>
    </w:rPr>
  </w:style>
  <w:style w:type="paragraph" w:customStyle="1" w:styleId="wynumerowanie2">
    <w:name w:val="wynumerowanie 2"/>
    <w:basedOn w:val="Normalny"/>
    <w:rsid w:val="00B97B9C"/>
    <w:pPr>
      <w:numPr>
        <w:numId w:val="3"/>
      </w:numPr>
      <w:tabs>
        <w:tab w:val="left" w:pos="1134"/>
      </w:tabs>
      <w:suppressAutoHyphens/>
      <w:spacing w:after="0" w:line="288" w:lineRule="auto"/>
      <w:ind w:left="1135" w:hanging="284"/>
      <w:jc w:val="both"/>
    </w:pPr>
    <w:rPr>
      <w:rFonts w:ascii="Cambria" w:eastAsia="Times New Roman" w:hAnsi="Cambria" w:cs="Cambria"/>
      <w:color w:val="000000"/>
      <w:szCs w:val="20"/>
      <w:lang w:eastAsia="ar-SA"/>
    </w:rPr>
  </w:style>
  <w:style w:type="paragraph" w:customStyle="1" w:styleId="Domylnie">
    <w:name w:val="Domyślnie"/>
    <w:basedOn w:val="Normalny"/>
    <w:rsid w:val="00B97B9C"/>
    <w:pPr>
      <w:spacing w:after="200" w:line="276" w:lineRule="auto"/>
    </w:pPr>
    <w:rPr>
      <w:rFonts w:ascii="Arial" w:hAnsi="Arial" w:cs="Arial"/>
      <w:color w:val="000000"/>
      <w:sz w:val="24"/>
      <w:szCs w:val="24"/>
      <w:lang w:eastAsia="pl-PL"/>
    </w:rPr>
  </w:style>
  <w:style w:type="paragraph" w:customStyle="1" w:styleId="Tretekstu">
    <w:name w:val="Treść tekstu"/>
    <w:basedOn w:val="Normalny"/>
    <w:rsid w:val="00B97B9C"/>
    <w:pPr>
      <w:spacing w:after="120" w:line="276" w:lineRule="auto"/>
      <w:jc w:val="both"/>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B97B9C"/>
    <w:rPr>
      <w:sz w:val="16"/>
      <w:szCs w:val="16"/>
    </w:rPr>
  </w:style>
  <w:style w:type="paragraph" w:styleId="Tekstkomentarza">
    <w:name w:val="annotation text"/>
    <w:basedOn w:val="Normalny"/>
    <w:link w:val="TekstkomentarzaZnak"/>
    <w:uiPriority w:val="99"/>
    <w:semiHidden/>
    <w:unhideWhenUsed/>
    <w:rsid w:val="00B97B9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7B9C"/>
    <w:rPr>
      <w:sz w:val="20"/>
      <w:szCs w:val="20"/>
    </w:rPr>
  </w:style>
  <w:style w:type="paragraph" w:styleId="Tematkomentarza">
    <w:name w:val="annotation subject"/>
    <w:basedOn w:val="Tekstkomentarza"/>
    <w:next w:val="Tekstkomentarza"/>
    <w:link w:val="TematkomentarzaZnak"/>
    <w:uiPriority w:val="99"/>
    <w:semiHidden/>
    <w:unhideWhenUsed/>
    <w:rsid w:val="00B97B9C"/>
    <w:rPr>
      <w:b/>
      <w:bCs/>
    </w:rPr>
  </w:style>
  <w:style w:type="character" w:customStyle="1" w:styleId="TematkomentarzaZnak">
    <w:name w:val="Temat komentarza Znak"/>
    <w:basedOn w:val="TekstkomentarzaZnak"/>
    <w:link w:val="Tematkomentarza"/>
    <w:uiPriority w:val="99"/>
    <w:semiHidden/>
    <w:rsid w:val="00B97B9C"/>
    <w:rPr>
      <w:b/>
      <w:bCs/>
      <w:sz w:val="20"/>
      <w:szCs w:val="20"/>
    </w:rPr>
  </w:style>
  <w:style w:type="character" w:customStyle="1" w:styleId="UnresolvedMention">
    <w:name w:val="Unresolved Mention"/>
    <w:basedOn w:val="Domylnaczcionkaakapitu"/>
    <w:uiPriority w:val="99"/>
    <w:semiHidden/>
    <w:unhideWhenUsed/>
    <w:rsid w:val="00B97B9C"/>
    <w:rPr>
      <w:color w:val="605E5C"/>
      <w:shd w:val="clear" w:color="auto" w:fill="E1DFDD"/>
    </w:rPr>
  </w:style>
  <w:style w:type="paragraph" w:styleId="Tekstpodstawowy">
    <w:name w:val="Body Text"/>
    <w:basedOn w:val="Normalny"/>
    <w:link w:val="TekstpodstawowyZnak"/>
    <w:uiPriority w:val="99"/>
    <w:rsid w:val="00B97B9C"/>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uiPriority w:val="99"/>
    <w:rsid w:val="00B97B9C"/>
    <w:rPr>
      <w:rFonts w:ascii="Times New Roman" w:eastAsia="Times New Roman" w:hAnsi="Times New Roman" w:cs="Times New Roman"/>
      <w:sz w:val="24"/>
      <w:szCs w:val="20"/>
      <w:lang w:eastAsia="ar-SA"/>
    </w:rPr>
  </w:style>
  <w:style w:type="character" w:customStyle="1" w:styleId="hgkelc">
    <w:name w:val="hgkelc"/>
    <w:basedOn w:val="Domylnaczcionkaakapitu"/>
    <w:rsid w:val="00B97B9C"/>
  </w:style>
  <w:style w:type="paragraph" w:customStyle="1" w:styleId="pkt">
    <w:name w:val="pkt"/>
    <w:basedOn w:val="Normalny"/>
    <w:link w:val="pktZnak"/>
    <w:rsid w:val="00B97B9C"/>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B97B9C"/>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uiPriority w:val="99"/>
    <w:semiHidden/>
    <w:rsid w:val="00B97B9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B97B9C"/>
    <w:rPr>
      <w:rFonts w:ascii="Tahoma" w:eastAsia="Times New Roman" w:hAnsi="Tahoma" w:cs="Times New Roman"/>
      <w:sz w:val="20"/>
      <w:szCs w:val="20"/>
      <w:lang w:eastAsia="pl-PL"/>
    </w:rPr>
  </w:style>
  <w:style w:type="character" w:styleId="Odwoanieprzypisudolnego">
    <w:name w:val="footnote reference"/>
    <w:uiPriority w:val="99"/>
    <w:rsid w:val="00B97B9C"/>
    <w:rPr>
      <w:sz w:val="20"/>
      <w:vertAlign w:val="superscript"/>
    </w:rPr>
  </w:style>
  <w:style w:type="paragraph" w:customStyle="1" w:styleId="Tekst">
    <w:name w:val="Tekst"/>
    <w:basedOn w:val="Normalny"/>
    <w:link w:val="TekstZnak"/>
    <w:qFormat/>
    <w:rsid w:val="00B97B9C"/>
    <w:pPr>
      <w:widowControl w:val="0"/>
      <w:autoSpaceDE w:val="0"/>
      <w:autoSpaceDN w:val="0"/>
      <w:adjustRightInd w:val="0"/>
      <w:spacing w:before="60" w:after="0" w:line="288" w:lineRule="auto"/>
      <w:ind w:firstLine="567"/>
      <w:jc w:val="both"/>
      <w:textAlignment w:val="center"/>
    </w:pPr>
    <w:rPr>
      <w:rFonts w:ascii="Cambria" w:eastAsia="Times New Roman" w:hAnsi="Cambria" w:cs="Cambria"/>
      <w:color w:val="000000"/>
      <w:szCs w:val="20"/>
      <w:lang w:eastAsia="pl-PL"/>
    </w:rPr>
  </w:style>
  <w:style w:type="paragraph" w:customStyle="1" w:styleId="wynumerowanie">
    <w:name w:val="wynumerowanie"/>
    <w:link w:val="wynumerowanieZnak"/>
    <w:qFormat/>
    <w:rsid w:val="00B97B9C"/>
    <w:pPr>
      <w:numPr>
        <w:numId w:val="22"/>
      </w:numPr>
      <w:tabs>
        <w:tab w:val="left" w:pos="454"/>
      </w:tabs>
      <w:spacing w:before="60" w:after="0" w:line="288" w:lineRule="auto"/>
      <w:ind w:left="454" w:hanging="454"/>
      <w:jc w:val="both"/>
    </w:pPr>
    <w:rPr>
      <w:rFonts w:ascii="Cambria" w:eastAsia="Times New Roman" w:hAnsi="Cambria" w:cs="Cambria"/>
      <w:color w:val="000000"/>
      <w:lang w:eastAsia="pl-PL"/>
    </w:rPr>
  </w:style>
  <w:style w:type="character" w:customStyle="1" w:styleId="wynumerowanieZnak">
    <w:name w:val="wynumerowanie Znak"/>
    <w:link w:val="wynumerowanie"/>
    <w:rsid w:val="00B97B9C"/>
    <w:rPr>
      <w:rFonts w:ascii="Cambria" w:eastAsia="Times New Roman" w:hAnsi="Cambria" w:cs="Cambria"/>
      <w:color w:val="000000"/>
      <w:lang w:eastAsia="pl-PL"/>
    </w:rPr>
  </w:style>
  <w:style w:type="character" w:customStyle="1" w:styleId="TekstZnak">
    <w:name w:val="Tekst Znak"/>
    <w:link w:val="Tekst"/>
    <w:rsid w:val="00B97B9C"/>
    <w:rPr>
      <w:rFonts w:ascii="Cambria" w:eastAsia="Times New Roman" w:hAnsi="Cambria" w:cs="Cambria"/>
      <w:color w:val="000000"/>
      <w:szCs w:val="20"/>
      <w:lang w:eastAsia="pl-PL"/>
    </w:rPr>
  </w:style>
  <w:style w:type="character" w:styleId="Wyrnienieintensywne">
    <w:name w:val="Intense Emphasis"/>
    <w:basedOn w:val="Domylnaczcionkaakapitu"/>
    <w:uiPriority w:val="21"/>
    <w:qFormat/>
    <w:rsid w:val="00B97B9C"/>
    <w:rPr>
      <w:i/>
      <w:iCs/>
      <w:color w:val="5B9BD5" w:themeColor="accent1"/>
    </w:rPr>
  </w:style>
  <w:style w:type="paragraph" w:customStyle="1" w:styleId="NormalBold">
    <w:name w:val="NormalBold"/>
    <w:basedOn w:val="Normalny"/>
    <w:link w:val="NormalBoldChar"/>
    <w:rsid w:val="00B97B9C"/>
    <w:pPr>
      <w:widowControl w:val="0"/>
      <w:spacing w:after="0" w:line="240" w:lineRule="auto"/>
    </w:pPr>
    <w:rPr>
      <w:rFonts w:ascii="Times New Roman" w:eastAsia="Times New Roman" w:hAnsi="Times New Roman" w:cs="Times New Roman"/>
      <w:b/>
      <w:sz w:val="24"/>
      <w:szCs w:val="20"/>
      <w:lang w:val="x-none" w:eastAsia="en-GB"/>
    </w:rPr>
  </w:style>
  <w:style w:type="character" w:customStyle="1" w:styleId="NormalBoldChar">
    <w:name w:val="NormalBold Char"/>
    <w:link w:val="NormalBold"/>
    <w:locked/>
    <w:rsid w:val="00B97B9C"/>
    <w:rPr>
      <w:rFonts w:ascii="Times New Roman" w:eastAsia="Times New Roman" w:hAnsi="Times New Roman" w:cs="Times New Roman"/>
      <w:b/>
      <w:sz w:val="24"/>
      <w:szCs w:val="20"/>
      <w:lang w:val="x-none" w:eastAsia="en-GB"/>
    </w:rPr>
  </w:style>
  <w:style w:type="character" w:customStyle="1" w:styleId="DeltaViewInsertion">
    <w:name w:val="DeltaView Insertion"/>
    <w:rsid w:val="00B97B9C"/>
    <w:rPr>
      <w:b/>
      <w:i/>
      <w:spacing w:val="0"/>
    </w:rPr>
  </w:style>
  <w:style w:type="paragraph" w:customStyle="1" w:styleId="Text1">
    <w:name w:val="Text 1"/>
    <w:basedOn w:val="Normalny"/>
    <w:rsid w:val="00B97B9C"/>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B97B9C"/>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B97B9C"/>
    <w:pPr>
      <w:numPr>
        <w:numId w:val="27"/>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B97B9C"/>
    <w:pPr>
      <w:numPr>
        <w:numId w:val="28"/>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B97B9C"/>
    <w:pPr>
      <w:numPr>
        <w:numId w:val="31"/>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B97B9C"/>
    <w:pPr>
      <w:numPr>
        <w:ilvl w:val="1"/>
        <w:numId w:val="31"/>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B97B9C"/>
    <w:pPr>
      <w:numPr>
        <w:ilvl w:val="2"/>
        <w:numId w:val="31"/>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B97B9C"/>
    <w:pPr>
      <w:numPr>
        <w:ilvl w:val="3"/>
        <w:numId w:val="31"/>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B97B9C"/>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B97B9C"/>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B97B9C"/>
    <w:pPr>
      <w:spacing w:before="120" w:after="120" w:line="240" w:lineRule="auto"/>
      <w:jc w:val="center"/>
    </w:pPr>
    <w:rPr>
      <w:rFonts w:ascii="Times New Roman" w:eastAsia="Calibri" w:hAnsi="Times New Roman" w:cs="Times New Roman"/>
      <w:b/>
      <w:sz w:val="24"/>
      <w:u w:val="single"/>
      <w:lang w:eastAsia="en-GB"/>
    </w:rPr>
  </w:style>
  <w:style w:type="paragraph" w:styleId="NormalnyWeb">
    <w:name w:val="Normal (Web)"/>
    <w:basedOn w:val="Normalny"/>
    <w:uiPriority w:val="99"/>
    <w:unhideWhenUsed/>
    <w:rsid w:val="00B97B9C"/>
    <w:rPr>
      <w:rFonts w:ascii="Times New Roman" w:hAnsi="Times New Roman" w:cs="Times New Roman"/>
      <w:sz w:val="24"/>
      <w:szCs w:val="24"/>
    </w:rPr>
  </w:style>
  <w:style w:type="paragraph" w:customStyle="1" w:styleId="tomek">
    <w:name w:val="tomek"/>
    <w:basedOn w:val="Normalny"/>
    <w:link w:val="tomekZnak"/>
    <w:qFormat/>
    <w:rsid w:val="00B97B9C"/>
    <w:pPr>
      <w:widowControl w:val="0"/>
      <w:tabs>
        <w:tab w:val="left" w:pos="510"/>
      </w:tabs>
      <w:suppressAutoHyphens/>
      <w:overflowPunct w:val="0"/>
      <w:autoSpaceDE w:val="0"/>
      <w:autoSpaceDN w:val="0"/>
      <w:adjustRightInd w:val="0"/>
      <w:spacing w:after="0" w:line="240" w:lineRule="auto"/>
      <w:ind w:left="510" w:hanging="510"/>
      <w:jc w:val="both"/>
    </w:pPr>
    <w:rPr>
      <w:rFonts w:ascii="Times New Roman" w:eastAsia="Times New Roman" w:hAnsi="Times New Roman" w:cs="Times New Roman"/>
      <w:sz w:val="24"/>
      <w:szCs w:val="24"/>
      <w:lang w:eastAsia="ar-SA"/>
    </w:rPr>
  </w:style>
  <w:style w:type="character" w:customStyle="1" w:styleId="tomekZnak">
    <w:name w:val="tomek Znak"/>
    <w:link w:val="tomek"/>
    <w:rsid w:val="00B97B9C"/>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krzton@wielka-wies.pl" TargetMode="External"/><Relationship Id="rId13" Type="http://schemas.openxmlformats.org/officeDocument/2006/relationships/hyperlink" Target="mailto:j.krzton@wielka-wies.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prawo.sejm.gov.pl/isap.nsf/DocDetails.xsp?id=WDU20180001474" TargetMode="External"/><Relationship Id="rId2" Type="http://schemas.openxmlformats.org/officeDocument/2006/relationships/numbering" Target="numbering.xml"/><Relationship Id="rId16" Type="http://schemas.openxmlformats.org/officeDocument/2006/relationships/hyperlink" Target="http://prawo.sejm.gov.pl/isap.nsf/DocDetails.xsp?id=WDU2018000226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awo.sejm.gov.pl/isap.nsf/DocDetails.xsp?id=WDU20180001474" TargetMode="External"/><Relationship Id="rId5" Type="http://schemas.openxmlformats.org/officeDocument/2006/relationships/webSettings" Target="webSettings.xml"/><Relationship Id="rId15" Type="http://schemas.openxmlformats.org/officeDocument/2006/relationships/hyperlink" Target="mailto:ug@wielka-wies.pl" TargetMode="External"/><Relationship Id="rId10" Type="http://schemas.openxmlformats.org/officeDocument/2006/relationships/hyperlink" Target="http://prawo.sejm.gov.pl/isap.nsf/DocDetails.xsp?id=WDU2018000226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ip.malopolska.pl/gwielkawies/" TargetMode="External"/><Relationship Id="rId14" Type="http://schemas.openxmlformats.org/officeDocument/2006/relationships/hyperlink" Target="mailto:ug@wielka-wies.pl-spraw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50018-0DB6-40D3-9249-D481C7F9C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22977</Words>
  <Characters>137867</Characters>
  <Application>Microsoft Office Word</Application>
  <DocSecurity>0</DocSecurity>
  <Lines>1148</Lines>
  <Paragraphs>321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Pracownik</cp:lastModifiedBy>
  <cp:revision>4</cp:revision>
  <cp:lastPrinted>2024-11-21T11:23:00Z</cp:lastPrinted>
  <dcterms:created xsi:type="dcterms:W3CDTF">2024-11-21T10:33:00Z</dcterms:created>
  <dcterms:modified xsi:type="dcterms:W3CDTF">2024-11-25T12:23:00Z</dcterms:modified>
</cp:coreProperties>
</file>