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93E" w:rsidRPr="00065E82" w:rsidRDefault="00A4493E" w:rsidP="00A4493E">
      <w:pPr>
        <w:pStyle w:val="Heading1"/>
        <w:tabs>
          <w:tab w:val="num" w:pos="0"/>
        </w:tabs>
        <w:suppressAutoHyphens/>
        <w:overflowPunct w:val="0"/>
        <w:autoSpaceDE w:val="0"/>
        <w:ind w:left="432" w:hanging="432"/>
        <w:jc w:val="right"/>
        <w:textAlignment w:val="baseline"/>
        <w:rPr>
          <w:sz w:val="20"/>
          <w:szCs w:val="20"/>
        </w:rPr>
      </w:pPr>
      <w:r w:rsidRPr="00065E82">
        <w:rPr>
          <w:sz w:val="20"/>
          <w:szCs w:val="20"/>
        </w:rPr>
        <w:t>Załą</w:t>
      </w:r>
      <w:r w:rsidR="00065E82" w:rsidRPr="00065E82">
        <w:rPr>
          <w:sz w:val="20"/>
          <w:szCs w:val="20"/>
        </w:rPr>
        <w:t xml:space="preserve">cznik nr 2 </w:t>
      </w:r>
    </w:p>
    <w:p w:rsidR="00A4493E" w:rsidRPr="005333FB" w:rsidRDefault="00A4493E" w:rsidP="00A4493E">
      <w:pPr>
        <w:autoSpaceDE w:val="0"/>
        <w:autoSpaceDN w:val="0"/>
        <w:adjustRightInd w:val="0"/>
        <w:rPr>
          <w:sz w:val="20"/>
          <w:szCs w:val="20"/>
        </w:rPr>
      </w:pPr>
    </w:p>
    <w:p w:rsidR="00A4493E" w:rsidRDefault="00A4493E" w:rsidP="00A4493E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Formularz asortymentowo - cenowy</w:t>
      </w:r>
    </w:p>
    <w:p w:rsidR="00A4493E" w:rsidRDefault="00A4493E" w:rsidP="00A4493E">
      <w:pPr>
        <w:autoSpaceDE w:val="0"/>
        <w:autoSpaceDN w:val="0"/>
        <w:adjustRightInd w:val="0"/>
        <w:jc w:val="center"/>
        <w:rPr>
          <w:b/>
        </w:rPr>
      </w:pPr>
    </w:p>
    <w:p w:rsidR="00A4493E" w:rsidRDefault="00A4493E" w:rsidP="00A4493E">
      <w:pPr>
        <w:autoSpaceDE w:val="0"/>
        <w:autoSpaceDN w:val="0"/>
        <w:adjustRightInd w:val="0"/>
        <w:jc w:val="center"/>
        <w:rPr>
          <w:b/>
        </w:rPr>
      </w:pPr>
    </w:p>
    <w:p w:rsidR="00A4493E" w:rsidRDefault="00A4493E" w:rsidP="00A4493E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 xml:space="preserve">Zadanie Nr 1 – </w:t>
      </w:r>
      <w:r>
        <w:rPr>
          <w:b/>
          <w:i/>
          <w:sz w:val="20"/>
        </w:rPr>
        <w:t>Dostawa pieczywa</w:t>
      </w:r>
    </w:p>
    <w:p w:rsidR="00A4493E" w:rsidRDefault="00A4493E" w:rsidP="00A4493E">
      <w:pPr>
        <w:autoSpaceDE w:val="0"/>
        <w:autoSpaceDN w:val="0"/>
        <w:adjustRightInd w:val="0"/>
        <w:rPr>
          <w:b/>
          <w:sz w:val="20"/>
        </w:rPr>
      </w:pPr>
    </w:p>
    <w:tbl>
      <w:tblPr>
        <w:tblW w:w="9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47"/>
        <w:gridCol w:w="2632"/>
        <w:gridCol w:w="661"/>
        <w:gridCol w:w="472"/>
        <w:gridCol w:w="1359"/>
        <w:gridCol w:w="1276"/>
        <w:gridCol w:w="992"/>
        <w:gridCol w:w="1276"/>
      </w:tblGrid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Asortyment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Ilość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brutto 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Stawka</w:t>
            </w:r>
          </w:p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podatku</w:t>
            </w:r>
          </w:p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VAT 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brutto [zł]</w:t>
            </w: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bułka kajzerka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8A3915" w:rsidP="00BC6611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4500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ciasto drożdżowe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kg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rogal słodki z dżemem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8A3915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chleb rustykalny 0,45kg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8A39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8A3915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chleb duży 1kg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3700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8A39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8A3915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drożdżówka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8A39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8A3915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pączek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640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8A39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8A3915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żurek 0,5l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3915" w:rsidRDefault="008A3915" w:rsidP="008A3915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135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915" w:rsidRDefault="008A3915" w:rsidP="008A3915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915" w:rsidRDefault="008A391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</w:tbl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  <w:r>
        <w:t>wartość oferty brutto:……………………..</w:t>
      </w:r>
    </w:p>
    <w:p w:rsidR="00A4493E" w:rsidRPr="00876E08" w:rsidRDefault="00A4493E" w:rsidP="00A4493E">
      <w:pPr>
        <w:autoSpaceDE w:val="0"/>
        <w:autoSpaceDN w:val="0"/>
        <w:adjustRightInd w:val="0"/>
      </w:pPr>
      <w:r>
        <w:t>(</w:t>
      </w:r>
      <w:r w:rsidRPr="00376552">
        <w:rPr>
          <w:sz w:val="16"/>
          <w:szCs w:val="16"/>
        </w:rPr>
        <w:t>słownie zł</w:t>
      </w:r>
      <w:r>
        <w:t>…………………………………………………………………………………………</w:t>
      </w: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Pr="00376552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  <w:r w:rsidRPr="00376552">
        <w:rPr>
          <w:b/>
          <w:sz w:val="16"/>
          <w:szCs w:val="16"/>
        </w:rPr>
        <w:t>Uwaga</w:t>
      </w:r>
      <w:r w:rsidRPr="00376552">
        <w:rPr>
          <w:sz w:val="16"/>
          <w:szCs w:val="16"/>
        </w:rPr>
        <w:t>: podana ilość towarów jest ilością szacunkową. Zamawiający zastrzega sobie możliwość zmian ilościowych w poszczególnych pozycjach, a także zamówienia mniejszej ilości towarów</w:t>
      </w: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lastRenderedPageBreak/>
        <w:t xml:space="preserve">Zadanie Nr 2 – </w:t>
      </w:r>
      <w:r>
        <w:rPr>
          <w:b/>
          <w:i/>
          <w:sz w:val="20"/>
        </w:rPr>
        <w:t>Dostawa mięsa i wędlin</w:t>
      </w:r>
    </w:p>
    <w:p w:rsidR="00A4493E" w:rsidRDefault="00A4493E" w:rsidP="00A4493E">
      <w:pPr>
        <w:autoSpaceDE w:val="0"/>
        <w:autoSpaceDN w:val="0"/>
        <w:adjustRightInd w:val="0"/>
        <w:rPr>
          <w:b/>
          <w:sz w:val="20"/>
        </w:rPr>
      </w:pPr>
    </w:p>
    <w:tbl>
      <w:tblPr>
        <w:tblW w:w="9073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8"/>
        <w:gridCol w:w="2551"/>
        <w:gridCol w:w="709"/>
        <w:gridCol w:w="425"/>
        <w:gridCol w:w="1276"/>
        <w:gridCol w:w="1276"/>
        <w:gridCol w:w="992"/>
        <w:gridCol w:w="1276"/>
      </w:tblGrid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Asortyment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Ilość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brutto 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Stawka</w:t>
            </w:r>
          </w:p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podatku</w:t>
            </w:r>
          </w:p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VAT[%]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brutto [zł]</w:t>
            </w: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boczek surowy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boczek wędzony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filet drobiowy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170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karkówka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kaszanka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140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biała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krakowska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szynkowa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szynkowa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śląska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śląska wieprzowa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kiełbasa zwyczajna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Pr="00540811" w:rsidRDefault="00A4493E" w:rsidP="004267E4">
            <w:pPr>
              <w:autoSpaceDE w:val="0"/>
              <w:autoSpaceDN w:val="0"/>
              <w:adjustRightInd w:val="0"/>
              <w:rPr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kiełbasa żywiecka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mielone wieprzowe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mielone z indyka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parówka cienka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pasztet pieczony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pieczeń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parówka cielęca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podgardle surowe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podgardle wędzone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porcja rosołowa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8A3915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salceson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schab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skrzydło drobiowe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szynka gotowana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112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szynka konserwowa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udko drobiowe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wątroba drobiowa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A4493E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wątroba wieprzowa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</w:rPr>
              <w:t>łopatka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6E2688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BC6611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BC6611" w:rsidP="00266EE5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kości wieprzowe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6E2688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BC6611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BC6611" w:rsidP="00266EE5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żeberko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6E2688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BC6611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BC6611" w:rsidP="00266EE5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mortadela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6E2688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BC6611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BC6611" w:rsidP="00266EE5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smalec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6E2688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BC6611" w:rsidTr="004267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BC6611" w:rsidP="00266EE5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wołowina b/k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6611" w:rsidRDefault="006E2688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611" w:rsidRDefault="00BC6611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11" w:rsidRDefault="00BC6611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</w:tbl>
    <w:p w:rsidR="00A4493E" w:rsidRDefault="00A4493E" w:rsidP="00A4493E">
      <w:pPr>
        <w:autoSpaceDE w:val="0"/>
        <w:autoSpaceDN w:val="0"/>
        <w:adjustRightInd w:val="0"/>
        <w:rPr>
          <w:lang w:val="de-DE"/>
        </w:rPr>
      </w:pPr>
    </w:p>
    <w:p w:rsidR="00A4493E" w:rsidRDefault="00A4493E" w:rsidP="00A4493E">
      <w:pPr>
        <w:autoSpaceDE w:val="0"/>
        <w:autoSpaceDN w:val="0"/>
        <w:adjustRightInd w:val="0"/>
        <w:rPr>
          <w:lang w:val="de-DE"/>
        </w:rPr>
      </w:pPr>
    </w:p>
    <w:p w:rsidR="001E0275" w:rsidRDefault="001E0275" w:rsidP="00A4493E">
      <w:pPr>
        <w:autoSpaceDE w:val="0"/>
        <w:autoSpaceDN w:val="0"/>
        <w:adjustRightInd w:val="0"/>
        <w:rPr>
          <w:lang w:val="de-DE"/>
        </w:rPr>
      </w:pPr>
    </w:p>
    <w:p w:rsidR="00A4493E" w:rsidRDefault="00A4493E" w:rsidP="00A4493E">
      <w:pPr>
        <w:autoSpaceDE w:val="0"/>
        <w:autoSpaceDN w:val="0"/>
        <w:adjustRightInd w:val="0"/>
        <w:rPr>
          <w:lang w:val="de-DE"/>
        </w:rPr>
      </w:pPr>
    </w:p>
    <w:p w:rsidR="00A4493E" w:rsidRDefault="00A4493E" w:rsidP="00A4493E">
      <w:pPr>
        <w:autoSpaceDE w:val="0"/>
        <w:autoSpaceDN w:val="0"/>
        <w:adjustRightInd w:val="0"/>
      </w:pPr>
      <w:r>
        <w:t>wartość oferty brutto:……………………..</w:t>
      </w:r>
    </w:p>
    <w:p w:rsidR="00A4493E" w:rsidRPr="00C93B13" w:rsidRDefault="00A4493E" w:rsidP="00A4493E">
      <w:pPr>
        <w:autoSpaceDE w:val="0"/>
        <w:autoSpaceDN w:val="0"/>
        <w:adjustRightInd w:val="0"/>
        <w:rPr>
          <w:lang w:val="de-DE"/>
        </w:rPr>
      </w:pPr>
      <w:r>
        <w:t>(</w:t>
      </w:r>
      <w:r w:rsidRPr="00376552">
        <w:rPr>
          <w:sz w:val="16"/>
          <w:szCs w:val="16"/>
        </w:rPr>
        <w:t>słownie zł</w:t>
      </w:r>
      <w:r>
        <w:t>…………………………………………………………………………………………</w:t>
      </w:r>
    </w:p>
    <w:p w:rsidR="00A4493E" w:rsidRDefault="00A4493E" w:rsidP="00A4493E">
      <w:pPr>
        <w:autoSpaceDE w:val="0"/>
        <w:autoSpaceDN w:val="0"/>
        <w:adjustRightInd w:val="0"/>
        <w:rPr>
          <w:sz w:val="20"/>
          <w:lang w:val="de-DE"/>
        </w:rPr>
      </w:pPr>
    </w:p>
    <w:p w:rsidR="00A4493E" w:rsidRDefault="00A4493E" w:rsidP="00A4493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  <w:r w:rsidRPr="00376552">
        <w:rPr>
          <w:b/>
          <w:sz w:val="16"/>
          <w:szCs w:val="16"/>
        </w:rPr>
        <w:t>Uwaga</w:t>
      </w:r>
      <w:r w:rsidRPr="00376552">
        <w:rPr>
          <w:sz w:val="16"/>
          <w:szCs w:val="16"/>
        </w:rPr>
        <w:t>: podana ilość towarów jest ilością szacunkową. Zamawiający zastrzega sobie możliwość zmian ilościowych w poszczególnych pozycjach, a także zamówienia mniejszej ilości towaró</w:t>
      </w:r>
      <w:r>
        <w:rPr>
          <w:sz w:val="16"/>
          <w:szCs w:val="16"/>
        </w:rPr>
        <w:t>w.</w:t>
      </w: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6E2688" w:rsidRDefault="006E2688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6E2688" w:rsidRDefault="006E2688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6E2688" w:rsidRDefault="006E2688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Pr="00376552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Default="00A4493E" w:rsidP="00A4493E">
      <w:pPr>
        <w:numPr>
          <w:ilvl w:val="0"/>
          <w:numId w:val="3"/>
        </w:numPr>
        <w:autoSpaceDE w:val="0"/>
        <w:autoSpaceDN w:val="0"/>
        <w:adjustRightInd w:val="0"/>
        <w:rPr>
          <w:b/>
          <w:sz w:val="20"/>
        </w:rPr>
      </w:pPr>
      <w:r>
        <w:rPr>
          <w:b/>
          <w:sz w:val="20"/>
        </w:rPr>
        <w:t xml:space="preserve">Zadanie Nr 3 – </w:t>
      </w:r>
      <w:r>
        <w:rPr>
          <w:b/>
          <w:i/>
          <w:sz w:val="20"/>
        </w:rPr>
        <w:t>Dostawa pozostałych artykułów spożywczych</w:t>
      </w:r>
    </w:p>
    <w:p w:rsidR="00A4493E" w:rsidRDefault="00A4493E" w:rsidP="00A4493E">
      <w:pPr>
        <w:autoSpaceDE w:val="0"/>
        <w:autoSpaceDN w:val="0"/>
        <w:adjustRightInd w:val="0"/>
        <w:rPr>
          <w:b/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b/>
          <w:sz w:val="20"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8"/>
        <w:gridCol w:w="2835"/>
        <w:gridCol w:w="708"/>
        <w:gridCol w:w="567"/>
        <w:gridCol w:w="1276"/>
        <w:gridCol w:w="1276"/>
        <w:gridCol w:w="992"/>
        <w:gridCol w:w="1276"/>
      </w:tblGrid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Asortyment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Ilość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brutto 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Stawka podatku VAT[%]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brutto [zł]</w:t>
            </w: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brzoskwinie w puszce 820g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biszkopty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budyń z cukrem 60g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771B35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bułka tarta 45</w:t>
            </w:r>
            <w:r w:rsidR="00A4493E">
              <w:rPr>
                <w:rFonts w:ascii="Arial" w:hAnsi="Arial"/>
                <w:sz w:val="20"/>
              </w:rPr>
              <w:t xml:space="preserve">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chrzan 170g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ciastka maślane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2B77E1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cukier 1kg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2B77E1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cukier waniliowy 32g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2B77E1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B77E1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czekolada gorzka 9</w:t>
            </w:r>
            <w:r w:rsidR="001E0275">
              <w:rPr>
                <w:rFonts w:ascii="Arial" w:hAnsi="Arial"/>
                <w:sz w:val="20"/>
              </w:rPr>
              <w:t>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dżem 280g </w:t>
            </w:r>
            <w:r>
              <w:rPr>
                <w:rFonts w:ascii="Arial" w:hAnsi="Arial"/>
                <w:i/>
                <w:sz w:val="14"/>
                <w:szCs w:val="14"/>
              </w:rPr>
              <w:t>(różne smaki</w:t>
            </w:r>
            <w:r w:rsidRPr="008C09ED">
              <w:rPr>
                <w:rFonts w:ascii="Arial" w:hAnsi="Arial"/>
                <w:i/>
                <w:sz w:val="14"/>
                <w:szCs w:val="1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fasola konserwowa czerwona 400g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herbata owocowa 30g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herbata rozpuszczalna 300g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herbata (100szt) 140g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krakersy 100g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B77E1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jaja </w:t>
            </w:r>
            <w:r>
              <w:rPr>
                <w:rFonts w:ascii="Arial" w:hAnsi="Arial"/>
                <w:i/>
                <w:sz w:val="14"/>
                <w:szCs w:val="14"/>
              </w:rPr>
              <w:t>(symbol 2, rozm. M</w:t>
            </w:r>
            <w:r w:rsidRPr="00946977">
              <w:rPr>
                <w:rFonts w:ascii="Arial" w:hAnsi="Arial"/>
                <w:i/>
                <w:sz w:val="14"/>
                <w:szCs w:val="14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12000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kasza 1kg </w:t>
            </w:r>
            <w:r w:rsidRPr="008C09ED">
              <w:rPr>
                <w:rFonts w:ascii="Arial" w:hAnsi="Arial"/>
                <w:i/>
                <w:sz w:val="14"/>
                <w:szCs w:val="14"/>
              </w:rPr>
              <w:t>(torebka)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kawa inka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19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 xml:space="preserve">ketchup łagodny 500g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kisiel z cukrem 77g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ketchup pikantny 500g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koncentrat pomidorowy 0,9</w:t>
            </w:r>
            <w:r w:rsidR="001E0275">
              <w:rPr>
                <w:rFonts w:ascii="Arial" w:hAnsi="Arial"/>
                <w:sz w:val="20"/>
              </w:rPr>
              <w:t>litr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koncentrat pomidorowy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konserwa rybna makrela 300g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kukurydza konserwowa 400g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kwasek cytrynowy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liść laurowy 6</w:t>
            </w:r>
            <w:r w:rsidR="001E0275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makaron nitka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majeranek 40g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majonez 700g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makaron rosołowy 250g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makaron świderki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makaron wstążka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margaryna 250g </w:t>
            </w:r>
            <w:r w:rsidRPr="00A5684C">
              <w:rPr>
                <w:rFonts w:ascii="Arial" w:hAnsi="Arial"/>
                <w:i/>
                <w:sz w:val="14"/>
                <w:szCs w:val="14"/>
              </w:rPr>
              <w:t>(kostka)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margaryna kanapkowa 250g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mąka pszenna 1kg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mąka ziemniaczana 1kg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mięta 30g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musztarda 21</w:t>
            </w:r>
            <w:r w:rsidR="001E0275">
              <w:rPr>
                <w:rFonts w:ascii="Arial" w:hAnsi="Arial"/>
                <w:sz w:val="20"/>
              </w:rPr>
              <w:t xml:space="preserve">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ocet </w:t>
            </w:r>
            <w:smartTag w:uri="urn:schemas-microsoft-com:office:smarttags" w:element="metricconverter">
              <w:smartTagPr>
                <w:attr w:name="ProductID" w:val="0,5 litr"/>
              </w:smartTagPr>
              <w:r>
                <w:rPr>
                  <w:rFonts w:ascii="Arial" w:hAnsi="Arial"/>
                  <w:sz w:val="20"/>
                </w:rPr>
                <w:t>0,5 litr</w:t>
              </w:r>
            </w:smartTag>
            <w:r>
              <w:rPr>
                <w:rFonts w:ascii="Arial" w:hAnsi="Arial"/>
                <w:sz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Pr="00534450" w:rsidRDefault="001E0275" w:rsidP="00EC59B0">
            <w:pPr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sz w:val="20"/>
              </w:rPr>
              <w:t xml:space="preserve">ogórek konserwowy 900g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olej 1litr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papryka słodka mielona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pasztet drobiowy160g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pasztet drobiowy131g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przecier szczawiowy 320</w:t>
            </w:r>
            <w:r w:rsidR="001E0275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pieprz mielony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pieprz ziarnisty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płatki kukurydziane 250g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proszek do pieczenia 36g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Pr="00534450" w:rsidRDefault="002E2B5C" w:rsidP="00EC59B0">
            <w:pPr>
              <w:rPr>
                <w:rFonts w:ascii="Arial" w:hAnsi="Arial"/>
                <w:i/>
                <w:sz w:val="14"/>
                <w:szCs w:val="14"/>
              </w:rPr>
            </w:pPr>
            <w:r>
              <w:rPr>
                <w:rFonts w:ascii="Arial" w:hAnsi="Arial"/>
                <w:sz w:val="20"/>
              </w:rPr>
              <w:t>przecier ogórkowy 370</w:t>
            </w:r>
            <w:r w:rsidR="001E0275">
              <w:rPr>
                <w:rFonts w:ascii="Arial" w:hAnsi="Arial"/>
                <w:sz w:val="20"/>
              </w:rPr>
              <w:t xml:space="preserve">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71082A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wafle ry</w:t>
            </w:r>
            <w:r w:rsidR="003941CA">
              <w:rPr>
                <w:rFonts w:ascii="Arial" w:hAnsi="Arial"/>
                <w:sz w:val="20"/>
              </w:rPr>
              <w:t>ż</w:t>
            </w:r>
            <w:r>
              <w:rPr>
                <w:rFonts w:ascii="Arial" w:hAnsi="Arial"/>
                <w:sz w:val="20"/>
              </w:rPr>
              <w:t>owe 100g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71082A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FA2954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przyprawa warzywna sypana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ryba wędzona – makrela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ryż 1kg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ryż 400g </w:t>
            </w:r>
            <w:r w:rsidRPr="00534450">
              <w:rPr>
                <w:rFonts w:ascii="Arial" w:hAnsi="Arial"/>
                <w:i/>
                <w:sz w:val="14"/>
                <w:szCs w:val="14"/>
              </w:rPr>
              <w:t>(paczka)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en-US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soda 6</w:t>
            </w:r>
            <w:r w:rsidR="001E0275">
              <w:rPr>
                <w:rFonts w:ascii="Arial" w:hAnsi="Arial"/>
                <w:sz w:val="20"/>
                <w:lang w:val="de-DE"/>
              </w:rPr>
              <w:t>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sok owocowy – koncentrat 1litr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sól 1kg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śledź solony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śledź w pomidorach 30</w:t>
            </w:r>
            <w:r w:rsidR="001E0275">
              <w:rPr>
                <w:rFonts w:ascii="Arial" w:hAnsi="Arial"/>
                <w:sz w:val="20"/>
              </w:rPr>
              <w:t xml:space="preserve">0g </w:t>
            </w:r>
            <w:r w:rsidR="001E0275" w:rsidRPr="0057583B">
              <w:rPr>
                <w:rFonts w:ascii="Arial" w:hAnsi="Arial"/>
                <w:i/>
                <w:sz w:val="14"/>
                <w:szCs w:val="14"/>
              </w:rPr>
              <w:t>(puszka)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kakao 8</w:t>
            </w:r>
            <w:r w:rsidR="001E0275">
              <w:rPr>
                <w:rFonts w:ascii="Arial" w:hAnsi="Arial"/>
                <w:sz w:val="20"/>
              </w:rPr>
              <w:t>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kasza manna 400g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przyprawa warzywna granulowana 120g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ziele angielskie 15g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zupa grzybowa 40g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zupa ogonowa 40</w:t>
            </w:r>
            <w:r w:rsidR="001E0275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zupa pieczarkowa 44g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płatki owsiane 5</w:t>
            </w:r>
            <w:r w:rsidR="001E0275">
              <w:rPr>
                <w:rFonts w:ascii="Arial" w:hAnsi="Arial"/>
                <w:sz w:val="20"/>
              </w:rPr>
              <w:t>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sucharki 29</w:t>
            </w:r>
            <w:r w:rsidR="001E0275">
              <w:rPr>
                <w:rFonts w:ascii="Arial" w:hAnsi="Arial"/>
                <w:sz w:val="20"/>
              </w:rPr>
              <w:t>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herbatniki 50</w:t>
            </w:r>
            <w:r w:rsidR="001E0275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pieczywo chrupkie 17</w:t>
            </w:r>
            <w:r w:rsidR="001E0275">
              <w:rPr>
                <w:rFonts w:ascii="Arial" w:hAnsi="Arial"/>
                <w:sz w:val="20"/>
              </w:rPr>
              <w:t>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2E2B5C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paluszki 3</w:t>
            </w:r>
            <w:r w:rsidR="001E0275">
              <w:rPr>
                <w:rFonts w:ascii="Arial" w:hAnsi="Arial"/>
                <w:sz w:val="20"/>
              </w:rPr>
              <w:t>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2E2B5C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kleik ryżowy 160g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71082A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71082A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galaretka 72</w:t>
            </w:r>
            <w:r w:rsidR="001E0275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71082A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1E0275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0275" w:rsidRDefault="001E0275" w:rsidP="00EC59B0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kasza gryczana 400g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71082A" w:rsidP="00EC59B0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0275" w:rsidRDefault="001E0275" w:rsidP="00EC59B0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275" w:rsidRDefault="001E0275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żelatyna 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71082A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tuńczyk 170</w:t>
            </w:r>
            <w:r w:rsidR="00FA2954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79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ananas w puszce 560g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przyprawa kebab gyros 30g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81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makaron ryżowy 250g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powidła śliwkowe 280g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  <w:lang w:val="en-US"/>
              </w:rPr>
            </w:pPr>
            <w:proofErr w:type="spellStart"/>
            <w:r>
              <w:rPr>
                <w:rFonts w:ascii="Arial" w:hAnsi="Arial"/>
                <w:sz w:val="20"/>
                <w:lang w:val="en-US"/>
              </w:rPr>
              <w:t>szt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  <w:lang w:val="de-DE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83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71082A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wafle bez czekolady</w:t>
            </w:r>
            <w:r w:rsidR="003307E0">
              <w:rPr>
                <w:rFonts w:ascii="Arial" w:hAnsi="Arial"/>
                <w:sz w:val="20"/>
              </w:rPr>
              <w:t xml:space="preserve"> typu „Grześki”</w:t>
            </w:r>
            <w:r>
              <w:rPr>
                <w:rFonts w:ascii="Arial" w:hAnsi="Arial"/>
                <w:sz w:val="20"/>
              </w:rPr>
              <w:t xml:space="preserve"> 34</w:t>
            </w:r>
            <w:r w:rsidR="00FA2954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groszek zielony 400g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71082A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seler konserwowy 315</w:t>
            </w:r>
            <w:r w:rsidR="00FA2954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Pr="001F1497" w:rsidRDefault="00FA2954" w:rsidP="006A1518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pyzy 400g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kakao rozpuszczalne 300g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  88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sok owocowy –koncentrat 200ml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  <w:lang w:val="de-DE"/>
              </w:rPr>
            </w:pPr>
            <w:r>
              <w:rPr>
                <w:sz w:val="20"/>
                <w:lang w:val="de-DE"/>
              </w:rPr>
              <w:t>89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71082A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chrupki kukurydziane 8</w:t>
            </w:r>
            <w:r w:rsidR="00FA2954">
              <w:rPr>
                <w:rFonts w:ascii="Arial" w:hAnsi="Arial"/>
                <w:sz w:val="20"/>
              </w:rPr>
              <w:t>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71082A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makaron łazanki 1k</w:t>
            </w:r>
            <w:r w:rsidR="00FA2954">
              <w:rPr>
                <w:rFonts w:ascii="Arial" w:hAnsi="Arial"/>
                <w:sz w:val="20"/>
              </w:rPr>
              <w:t>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masło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maślanka 1litr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mleko 2% 1litr </w:t>
            </w:r>
            <w:r w:rsidRPr="00534450">
              <w:rPr>
                <w:rFonts w:ascii="Arial" w:hAnsi="Arial"/>
                <w:i/>
                <w:sz w:val="14"/>
                <w:szCs w:val="14"/>
              </w:rPr>
              <w:t>(kartonik)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serek puszysty twarogowy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ser topiony - plastry 130g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ser homogenizowany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ser warzywny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ser śmietankowy twarożek 250g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ser topiony 100g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ser wędzony 1kg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101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ser żółty edamski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serek kremowy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serek granulowany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Pr="001F1497" w:rsidRDefault="00FA2954" w:rsidP="006A1518">
            <w:pPr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en-US"/>
              </w:rPr>
              <w:t xml:space="preserve">ser </w:t>
            </w:r>
            <w:proofErr w:type="spellStart"/>
            <w:r>
              <w:rPr>
                <w:rFonts w:ascii="Arial" w:hAnsi="Arial"/>
                <w:sz w:val="20"/>
                <w:szCs w:val="20"/>
                <w:lang w:val="en-US"/>
              </w:rPr>
              <w:t>twarogowy</w:t>
            </w:r>
            <w:proofErr w:type="spellEnd"/>
            <w:r>
              <w:rPr>
                <w:rFonts w:ascii="Arial" w:hAnsi="Arial"/>
                <w:sz w:val="20"/>
                <w:szCs w:val="20"/>
                <w:lang w:val="en-US"/>
              </w:rPr>
              <w:t xml:space="preserve"> 1kg </w:t>
            </w:r>
            <w:r>
              <w:rPr>
                <w:rFonts w:ascii="Arial" w:hAnsi="Arial"/>
                <w:i/>
                <w:sz w:val="16"/>
                <w:szCs w:val="16"/>
                <w:lang w:val="en-US"/>
              </w:rPr>
              <w:t>(</w:t>
            </w:r>
            <w:proofErr w:type="spellStart"/>
            <w:r>
              <w:rPr>
                <w:rFonts w:ascii="Arial" w:hAnsi="Arial"/>
                <w:i/>
                <w:sz w:val="16"/>
                <w:szCs w:val="16"/>
                <w:lang w:val="en-US"/>
              </w:rPr>
              <w:t>wiaderko</w:t>
            </w:r>
            <w:proofErr w:type="spellEnd"/>
            <w:r>
              <w:rPr>
                <w:rFonts w:ascii="Arial" w:hAnsi="Arial"/>
                <w:i/>
                <w:sz w:val="16"/>
                <w:szCs w:val="16"/>
                <w:lang w:val="en-US"/>
              </w:rPr>
              <w:t>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śmietana 30%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śmietana 18% 200g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śmietana sałatkowa 400g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twaróg półtłusty – krajanka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ser feta  270g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deser „serniczek” „toruński” 130g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750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jogurt owocowy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jogurt naturalny 150g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 xml:space="preserve">kefir 1l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cynamon 15g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FA2954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2954" w:rsidRDefault="00FA295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drożdże 100g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954" w:rsidRDefault="00FA295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954" w:rsidRDefault="00FA2954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6A1518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6A1518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518" w:rsidRDefault="00471C8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masa makowa 850g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471C8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6A1518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6A1518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518" w:rsidRDefault="00471C8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miód sztuczny 370g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471C8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6A1518" w:rsidTr="00266EE5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6A1518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518" w:rsidRDefault="00471C84" w:rsidP="006A1518">
            <w:pPr>
              <w:rPr>
                <w:rFonts w:ascii="Arial" w:hAnsi="Arial"/>
                <w:sz w:val="20"/>
                <w:lang w:val="de-DE"/>
              </w:rPr>
            </w:pPr>
            <w:r>
              <w:rPr>
                <w:rFonts w:ascii="Arial" w:hAnsi="Arial"/>
                <w:sz w:val="20"/>
                <w:lang w:val="de-DE"/>
              </w:rPr>
              <w:t>przyprawa do piernika 20g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71082A" w:rsidP="006A1518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1518" w:rsidRDefault="00471C84" w:rsidP="006A1518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518" w:rsidRDefault="006A1518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</w:tbl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  <w:r>
        <w:t>wartość oferty brutto:……………………..</w:t>
      </w:r>
    </w:p>
    <w:p w:rsidR="00A4493E" w:rsidRPr="00594A3C" w:rsidRDefault="00A4493E" w:rsidP="00A4493E">
      <w:pPr>
        <w:autoSpaceDE w:val="0"/>
        <w:autoSpaceDN w:val="0"/>
        <w:adjustRightInd w:val="0"/>
      </w:pPr>
      <w:r>
        <w:t>(</w:t>
      </w:r>
      <w:r w:rsidRPr="00376552">
        <w:rPr>
          <w:sz w:val="16"/>
          <w:szCs w:val="16"/>
        </w:rPr>
        <w:t>słownie zł</w:t>
      </w:r>
      <w:r>
        <w:t>…………………………………………………………………………………………</w:t>
      </w:r>
    </w:p>
    <w:p w:rsidR="00A4493E" w:rsidRDefault="00A4493E" w:rsidP="00A4493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A4493E" w:rsidRDefault="00A4493E" w:rsidP="00A4493E">
      <w:pPr>
        <w:autoSpaceDE w:val="0"/>
        <w:autoSpaceDN w:val="0"/>
        <w:adjustRightInd w:val="0"/>
        <w:rPr>
          <w:b/>
          <w:sz w:val="16"/>
          <w:szCs w:val="16"/>
        </w:rPr>
      </w:pPr>
    </w:p>
    <w:p w:rsidR="00A4493E" w:rsidRPr="00376552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  <w:r w:rsidRPr="00376552">
        <w:rPr>
          <w:b/>
          <w:sz w:val="16"/>
          <w:szCs w:val="16"/>
        </w:rPr>
        <w:t>Uwaga</w:t>
      </w:r>
      <w:r w:rsidRPr="00376552">
        <w:rPr>
          <w:sz w:val="16"/>
          <w:szCs w:val="16"/>
        </w:rPr>
        <w:t>: podana ilość towarów jest ilością szacunkową. Zamawiający zastrzega sobie możliwość zmian ilościowych w poszczególnych pozycjach, a także zamówienia mniejszej ilości towarów</w:t>
      </w:r>
    </w:p>
    <w:p w:rsidR="00A4493E" w:rsidRDefault="00A4493E" w:rsidP="00A4493E">
      <w:pPr>
        <w:numPr>
          <w:ilvl w:val="0"/>
          <w:numId w:val="12"/>
        </w:numPr>
        <w:autoSpaceDE w:val="0"/>
        <w:autoSpaceDN w:val="0"/>
        <w:adjustRightInd w:val="0"/>
        <w:rPr>
          <w:b/>
          <w:sz w:val="20"/>
        </w:rPr>
      </w:pPr>
      <w:r w:rsidRPr="004C1F80">
        <w:rPr>
          <w:sz w:val="20"/>
          <w:szCs w:val="20"/>
        </w:rPr>
        <w:br w:type="page"/>
      </w:r>
      <w:r>
        <w:rPr>
          <w:b/>
          <w:sz w:val="20"/>
        </w:rPr>
        <w:lastRenderedPageBreak/>
        <w:t xml:space="preserve">Zadanie Nr 4 – </w:t>
      </w:r>
      <w:r>
        <w:rPr>
          <w:b/>
          <w:i/>
          <w:sz w:val="20"/>
        </w:rPr>
        <w:t>Dostawa mrożonek</w:t>
      </w:r>
    </w:p>
    <w:p w:rsidR="00A4493E" w:rsidRDefault="00A4493E" w:rsidP="00A4493E">
      <w:pPr>
        <w:autoSpaceDE w:val="0"/>
        <w:autoSpaceDN w:val="0"/>
        <w:adjustRightInd w:val="0"/>
        <w:rPr>
          <w:b/>
          <w:sz w:val="20"/>
        </w:rPr>
      </w:pPr>
    </w:p>
    <w:tbl>
      <w:tblPr>
        <w:tblW w:w="921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47"/>
        <w:gridCol w:w="2632"/>
        <w:gridCol w:w="661"/>
        <w:gridCol w:w="472"/>
        <w:gridCol w:w="1359"/>
        <w:gridCol w:w="1276"/>
        <w:gridCol w:w="992"/>
        <w:gridCol w:w="1276"/>
      </w:tblGrid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rPr>
                <w:b/>
                <w:sz w:val="20"/>
              </w:rPr>
            </w:pPr>
            <w:r>
              <w:rPr>
                <w:b/>
                <w:sz w:val="20"/>
              </w:rPr>
              <w:t>Asortyment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Ilość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netto [zł]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Cena jednostkowa brutto [zł]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Stawka</w:t>
            </w:r>
          </w:p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podatku</w:t>
            </w:r>
          </w:p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VAT [%]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Wartość brutto [zł]</w:t>
            </w: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pierogi z serem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6E2688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pierogi z owocami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owoce kompotowe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90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E861B9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mieszanka 7składnikowa 500g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E861B9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mieszanka chińska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filet rybny – miruna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180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kg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marchew mrożona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330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kalafior mrożony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fasolka szparagowa mrożona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10.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brukselka mrożona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110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11.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brokuł mrożony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40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  <w:tr w:rsidR="00A4493E" w:rsidTr="004267E4">
        <w:trPr>
          <w:cantSplit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</w:rPr>
              <w:t>12.</w:t>
            </w:r>
          </w:p>
        </w:tc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A4493E" w:rsidP="004267E4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szpinak siekany 450g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4493E" w:rsidRDefault="00BE09AF" w:rsidP="004267E4">
            <w:pPr>
              <w:jc w:val="right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36</w:t>
            </w:r>
          </w:p>
        </w:tc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93E" w:rsidRDefault="00A4493E" w:rsidP="004267E4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szt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93E" w:rsidRDefault="00A4493E" w:rsidP="004267E4">
            <w:pPr>
              <w:autoSpaceDE w:val="0"/>
              <w:autoSpaceDN w:val="0"/>
              <w:adjustRightInd w:val="0"/>
              <w:jc w:val="right"/>
              <w:rPr>
                <w:sz w:val="20"/>
              </w:rPr>
            </w:pPr>
          </w:p>
        </w:tc>
      </w:tr>
    </w:tbl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</w:p>
    <w:p w:rsidR="00A4493E" w:rsidRDefault="00A4493E" w:rsidP="00A4493E">
      <w:pPr>
        <w:autoSpaceDE w:val="0"/>
        <w:autoSpaceDN w:val="0"/>
        <w:adjustRightInd w:val="0"/>
      </w:pPr>
      <w:r>
        <w:t>wartość oferty brutto:……………………..</w:t>
      </w:r>
    </w:p>
    <w:p w:rsidR="00A4493E" w:rsidRPr="00876E08" w:rsidRDefault="00A4493E" w:rsidP="00A4493E">
      <w:pPr>
        <w:autoSpaceDE w:val="0"/>
        <w:autoSpaceDN w:val="0"/>
        <w:adjustRightInd w:val="0"/>
      </w:pPr>
      <w:r>
        <w:t>(</w:t>
      </w:r>
      <w:r w:rsidRPr="00376552">
        <w:rPr>
          <w:sz w:val="16"/>
          <w:szCs w:val="16"/>
        </w:rPr>
        <w:t>słownie zł</w:t>
      </w:r>
      <w:r>
        <w:t>…………………………………………………………………………………………</w:t>
      </w:r>
    </w:p>
    <w:p w:rsidR="00A4493E" w:rsidRDefault="00A4493E" w:rsidP="00A4493E">
      <w:pPr>
        <w:autoSpaceDE w:val="0"/>
        <w:autoSpaceDN w:val="0"/>
        <w:adjustRightInd w:val="0"/>
        <w:rPr>
          <w:sz w:val="20"/>
        </w:rPr>
      </w:pPr>
    </w:p>
    <w:p w:rsidR="00A4493E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</w:p>
    <w:p w:rsidR="00A4493E" w:rsidRPr="00376552" w:rsidRDefault="00A4493E" w:rsidP="00A4493E">
      <w:pPr>
        <w:autoSpaceDE w:val="0"/>
        <w:autoSpaceDN w:val="0"/>
        <w:adjustRightInd w:val="0"/>
        <w:rPr>
          <w:sz w:val="16"/>
          <w:szCs w:val="16"/>
        </w:rPr>
      </w:pPr>
      <w:r w:rsidRPr="00376552">
        <w:rPr>
          <w:b/>
          <w:sz w:val="16"/>
          <w:szCs w:val="16"/>
        </w:rPr>
        <w:t>Uwaga</w:t>
      </w:r>
      <w:r w:rsidRPr="00376552">
        <w:rPr>
          <w:sz w:val="16"/>
          <w:szCs w:val="16"/>
        </w:rPr>
        <w:t>: podana ilość towarów jest ilością szacunkową. Zamawiający zastrzega sobie możliwość zmian ilościowych w poszczególnych pozycjach, a także zamówienia mniejszej ilości towarów</w:t>
      </w: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A4493E" w:rsidRDefault="00A4493E" w:rsidP="00A4493E">
      <w:pPr>
        <w:rPr>
          <w:sz w:val="20"/>
          <w:szCs w:val="20"/>
        </w:rPr>
      </w:pPr>
    </w:p>
    <w:p w:rsidR="00D0690D" w:rsidRDefault="00D0690D"/>
    <w:sectPr w:rsidR="00D0690D" w:rsidSect="00D069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D60E6F66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567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2"/>
      <w:numFmt w:val="decimal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3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9"/>
    <w:multiLevelType w:val="multilevel"/>
    <w:tmpl w:val="6F94E4D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5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7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9">
    <w:nsid w:val="00000026"/>
    <w:multiLevelType w:val="multilevel"/>
    <w:tmpl w:val="008C703E"/>
    <w:name w:val="WW8Num39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>
    <w:nsid w:val="09B34954"/>
    <w:multiLevelType w:val="hybridMultilevel"/>
    <w:tmpl w:val="939685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9EC63DE"/>
    <w:multiLevelType w:val="hybridMultilevel"/>
    <w:tmpl w:val="D1CE4B14"/>
    <w:lvl w:ilvl="0" w:tplc="FFFFFFFF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D01ECD9A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  <w:b w:val="0"/>
      </w:rPr>
    </w:lvl>
    <w:lvl w:ilvl="2" w:tplc="EA92A1AE">
      <w:start w:val="2"/>
      <w:numFmt w:val="decimal"/>
      <w:lvlText w:val="%3"/>
      <w:lvlJc w:val="left"/>
      <w:pPr>
        <w:ind w:left="2406" w:hanging="360"/>
      </w:pPr>
      <w:rPr>
        <w:rFonts w:hint="default"/>
      </w:rPr>
    </w:lvl>
    <w:lvl w:ilvl="3" w:tplc="DB6C5E0E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0BDF1A1E"/>
    <w:multiLevelType w:val="hybridMultilevel"/>
    <w:tmpl w:val="2D76738C"/>
    <w:lvl w:ilvl="0" w:tplc="5B1CD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CBB14FB"/>
    <w:multiLevelType w:val="hybridMultilevel"/>
    <w:tmpl w:val="22F8C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54F315F"/>
    <w:multiLevelType w:val="hybridMultilevel"/>
    <w:tmpl w:val="7F00CA3E"/>
    <w:lvl w:ilvl="0" w:tplc="8BAA8A8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9F917B8"/>
    <w:multiLevelType w:val="hybridMultilevel"/>
    <w:tmpl w:val="4920CA2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BF653C5"/>
    <w:multiLevelType w:val="hybridMultilevel"/>
    <w:tmpl w:val="7D92D9BE"/>
    <w:lvl w:ilvl="0" w:tplc="7F7C49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7">
    <w:nsid w:val="21DE7327"/>
    <w:multiLevelType w:val="hybridMultilevel"/>
    <w:tmpl w:val="93B27D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36B70EB"/>
    <w:multiLevelType w:val="hybridMultilevel"/>
    <w:tmpl w:val="22F8C93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7C60A72"/>
    <w:multiLevelType w:val="hybridMultilevel"/>
    <w:tmpl w:val="E340C504"/>
    <w:lvl w:ilvl="0" w:tplc="93800F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0">
    <w:nsid w:val="27ED58B7"/>
    <w:multiLevelType w:val="hybridMultilevel"/>
    <w:tmpl w:val="FEF21D3C"/>
    <w:lvl w:ilvl="0" w:tplc="3BF45492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A20C1D"/>
    <w:multiLevelType w:val="hybridMultilevel"/>
    <w:tmpl w:val="18C22CF2"/>
    <w:lvl w:ilvl="0" w:tplc="BB3A232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</w:rPr>
    </w:lvl>
    <w:lvl w:ilvl="1" w:tplc="D9AE93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BBC68AA">
      <w:start w:val="2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FB61C3"/>
    <w:multiLevelType w:val="hybridMultilevel"/>
    <w:tmpl w:val="FBE8934C"/>
    <w:lvl w:ilvl="0" w:tplc="35D0C71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DB32E7"/>
    <w:multiLevelType w:val="hybridMultilevel"/>
    <w:tmpl w:val="DB8AE060"/>
    <w:lvl w:ilvl="0" w:tplc="0415000D">
      <w:start w:val="1"/>
      <w:numFmt w:val="bullet"/>
      <w:lvlText w:val=""/>
      <w:lvlJc w:val="left"/>
      <w:pPr>
        <w:ind w:left="70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1" w:hanging="360"/>
      </w:pPr>
      <w:rPr>
        <w:rFonts w:ascii="Wingdings" w:hAnsi="Wingdings" w:hint="default"/>
      </w:rPr>
    </w:lvl>
  </w:abstractNum>
  <w:abstractNum w:abstractNumId="24">
    <w:nsid w:val="3054435F"/>
    <w:multiLevelType w:val="multilevel"/>
    <w:tmpl w:val="BC742D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38F42584"/>
    <w:multiLevelType w:val="hybridMultilevel"/>
    <w:tmpl w:val="49B4EBC2"/>
    <w:lvl w:ilvl="0" w:tplc="ABDA48DA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6">
    <w:nsid w:val="3C233DA0"/>
    <w:multiLevelType w:val="hybridMultilevel"/>
    <w:tmpl w:val="E94822A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8180C99"/>
    <w:multiLevelType w:val="hybridMultilevel"/>
    <w:tmpl w:val="720A84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B31DAA"/>
    <w:multiLevelType w:val="hybridMultilevel"/>
    <w:tmpl w:val="1F22CE8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3F2611"/>
    <w:multiLevelType w:val="hybridMultilevel"/>
    <w:tmpl w:val="49467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CC3125C"/>
    <w:multiLevelType w:val="hybridMultilevel"/>
    <w:tmpl w:val="C1EE7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41D1599"/>
    <w:multiLevelType w:val="hybridMultilevel"/>
    <w:tmpl w:val="64C8C7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6AD75EE"/>
    <w:multiLevelType w:val="hybridMultilevel"/>
    <w:tmpl w:val="939685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8730A22"/>
    <w:multiLevelType w:val="hybridMultilevel"/>
    <w:tmpl w:val="A11AE77E"/>
    <w:lvl w:ilvl="0" w:tplc="302A4BCE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5DD0302A"/>
    <w:multiLevelType w:val="multilevel"/>
    <w:tmpl w:val="66D428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DE4378A"/>
    <w:multiLevelType w:val="hybridMultilevel"/>
    <w:tmpl w:val="7B2A97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E8B3BF2"/>
    <w:multiLevelType w:val="singleLevel"/>
    <w:tmpl w:val="91C6F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7">
    <w:nsid w:val="63CE1989"/>
    <w:multiLevelType w:val="hybridMultilevel"/>
    <w:tmpl w:val="8FAEA6F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8321BFB"/>
    <w:multiLevelType w:val="multilevel"/>
    <w:tmpl w:val="3A9835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>
    <w:nsid w:val="68431848"/>
    <w:multiLevelType w:val="hybridMultilevel"/>
    <w:tmpl w:val="296C57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A0D3E23"/>
    <w:multiLevelType w:val="multilevel"/>
    <w:tmpl w:val="29308D8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D9C55E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>
    <w:nsid w:val="6E5E559B"/>
    <w:multiLevelType w:val="multilevel"/>
    <w:tmpl w:val="E334E15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6EBE3DCA"/>
    <w:multiLevelType w:val="hybridMultilevel"/>
    <w:tmpl w:val="0CEE7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8C23E6"/>
    <w:multiLevelType w:val="hybridMultilevel"/>
    <w:tmpl w:val="D6866424"/>
    <w:lvl w:ilvl="0" w:tplc="4F46C074">
      <w:start w:val="1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F04BAE"/>
    <w:multiLevelType w:val="hybridMultilevel"/>
    <w:tmpl w:val="E522FC9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 w:tplc="9228968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BD6AA58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DC6E079C">
      <w:start w:val="3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893003D"/>
    <w:multiLevelType w:val="hybridMultilevel"/>
    <w:tmpl w:val="80A6DB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9951725"/>
    <w:multiLevelType w:val="multilevel"/>
    <w:tmpl w:val="4110977C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45"/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0"/>
  </w:num>
  <w:num w:numId="6">
    <w:abstractNumId w:val="1"/>
  </w:num>
  <w:num w:numId="7">
    <w:abstractNumId w:val="21"/>
  </w:num>
  <w:num w:numId="8">
    <w:abstractNumId w:val="43"/>
  </w:num>
  <w:num w:numId="9">
    <w:abstractNumId w:val="26"/>
  </w:num>
  <w:num w:numId="10">
    <w:abstractNumId w:val="46"/>
  </w:num>
  <w:num w:numId="11">
    <w:abstractNumId w:val="32"/>
  </w:num>
  <w:num w:numId="12">
    <w:abstractNumId w:val="13"/>
  </w:num>
  <w:num w:numId="13">
    <w:abstractNumId w:val="11"/>
  </w:num>
  <w:num w:numId="14">
    <w:abstractNumId w:val="16"/>
  </w:num>
  <w:num w:numId="15">
    <w:abstractNumId w:val="2"/>
  </w:num>
  <w:num w:numId="16">
    <w:abstractNumId w:val="19"/>
  </w:num>
  <w:num w:numId="17">
    <w:abstractNumId w:val="8"/>
  </w:num>
  <w:num w:numId="18">
    <w:abstractNumId w:val="7"/>
  </w:num>
  <w:num w:numId="19">
    <w:abstractNumId w:val="23"/>
  </w:num>
  <w:num w:numId="20">
    <w:abstractNumId w:val="5"/>
  </w:num>
  <w:num w:numId="21">
    <w:abstractNumId w:val="9"/>
  </w:num>
  <w:num w:numId="22">
    <w:abstractNumId w:val="3"/>
  </w:num>
  <w:num w:numId="23">
    <w:abstractNumId w:val="6"/>
  </w:num>
  <w:num w:numId="24">
    <w:abstractNumId w:val="4"/>
  </w:num>
  <w:num w:numId="25">
    <w:abstractNumId w:val="33"/>
  </w:num>
  <w:num w:numId="26">
    <w:abstractNumId w:val="28"/>
  </w:num>
  <w:num w:numId="27">
    <w:abstractNumId w:val="34"/>
  </w:num>
  <w:num w:numId="28">
    <w:abstractNumId w:val="41"/>
  </w:num>
  <w:num w:numId="29">
    <w:abstractNumId w:val="37"/>
  </w:num>
  <w:num w:numId="30">
    <w:abstractNumId w:val="15"/>
  </w:num>
  <w:num w:numId="31">
    <w:abstractNumId w:val="35"/>
  </w:num>
  <w:num w:numId="32">
    <w:abstractNumId w:val="12"/>
  </w:num>
  <w:num w:numId="33">
    <w:abstractNumId w:val="31"/>
  </w:num>
  <w:num w:numId="34">
    <w:abstractNumId w:val="36"/>
  </w:num>
  <w:num w:numId="35">
    <w:abstractNumId w:val="25"/>
  </w:num>
  <w:num w:numId="36">
    <w:abstractNumId w:val="29"/>
  </w:num>
  <w:num w:numId="37">
    <w:abstractNumId w:val="24"/>
  </w:num>
  <w:num w:numId="38">
    <w:abstractNumId w:val="38"/>
  </w:num>
  <w:num w:numId="39">
    <w:abstractNumId w:val="42"/>
  </w:num>
  <w:num w:numId="40">
    <w:abstractNumId w:val="47"/>
  </w:num>
  <w:num w:numId="41">
    <w:abstractNumId w:val="22"/>
  </w:num>
  <w:num w:numId="42">
    <w:abstractNumId w:val="20"/>
  </w:num>
  <w:num w:numId="43">
    <w:abstractNumId w:val="30"/>
  </w:num>
  <w:num w:numId="44">
    <w:abstractNumId w:val="27"/>
  </w:num>
  <w:num w:numId="45">
    <w:abstractNumId w:val="44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493E"/>
    <w:rsid w:val="00065E82"/>
    <w:rsid w:val="000C2E58"/>
    <w:rsid w:val="001E0275"/>
    <w:rsid w:val="00266EE5"/>
    <w:rsid w:val="002B77E1"/>
    <w:rsid w:val="002E2B5C"/>
    <w:rsid w:val="003307E0"/>
    <w:rsid w:val="00343C58"/>
    <w:rsid w:val="003941CA"/>
    <w:rsid w:val="003B213F"/>
    <w:rsid w:val="003F5EBE"/>
    <w:rsid w:val="004267E4"/>
    <w:rsid w:val="00471C84"/>
    <w:rsid w:val="004C24E2"/>
    <w:rsid w:val="006609D8"/>
    <w:rsid w:val="006A1518"/>
    <w:rsid w:val="006E2688"/>
    <w:rsid w:val="0071082A"/>
    <w:rsid w:val="0073150A"/>
    <w:rsid w:val="00771B35"/>
    <w:rsid w:val="00862F4B"/>
    <w:rsid w:val="008A3915"/>
    <w:rsid w:val="008F23B9"/>
    <w:rsid w:val="00903BDB"/>
    <w:rsid w:val="00A24E08"/>
    <w:rsid w:val="00A4493E"/>
    <w:rsid w:val="00A50E2A"/>
    <w:rsid w:val="00A51D10"/>
    <w:rsid w:val="00A823F7"/>
    <w:rsid w:val="00B101AE"/>
    <w:rsid w:val="00BC6611"/>
    <w:rsid w:val="00BE09AF"/>
    <w:rsid w:val="00BE58CE"/>
    <w:rsid w:val="00CB7EAA"/>
    <w:rsid w:val="00CF1DB8"/>
    <w:rsid w:val="00D0690D"/>
    <w:rsid w:val="00D33323"/>
    <w:rsid w:val="00D446C3"/>
    <w:rsid w:val="00D722E8"/>
    <w:rsid w:val="00DF1E34"/>
    <w:rsid w:val="00E861B9"/>
    <w:rsid w:val="00EC59B0"/>
    <w:rsid w:val="00F43FBB"/>
    <w:rsid w:val="00F44A48"/>
    <w:rsid w:val="00FA2954"/>
    <w:rsid w:val="00FC0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A4493E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A4493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A4493E"/>
    <w:pPr>
      <w:keepNext/>
      <w:ind w:left="567"/>
      <w:jc w:val="both"/>
      <w:outlineLvl w:val="2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49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Heading2Char">
    <w:name w:val="Heading 2 Char"/>
    <w:basedOn w:val="DefaultParagraphFont"/>
    <w:link w:val="Heading2"/>
    <w:rsid w:val="00A4493E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Heading3Char">
    <w:name w:val="Heading 3 Char"/>
    <w:basedOn w:val="DefaultParagraphFont"/>
    <w:link w:val="Heading3"/>
    <w:rsid w:val="00A4493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odyText">
    <w:name w:val="Body Text"/>
    <w:basedOn w:val="Normal"/>
    <w:link w:val="BodyTextChar"/>
    <w:rsid w:val="00A4493E"/>
    <w:pPr>
      <w:jc w:val="both"/>
    </w:pPr>
  </w:style>
  <w:style w:type="character" w:customStyle="1" w:styleId="BodyTextChar">
    <w:name w:val="Body Text Char"/>
    <w:basedOn w:val="DefaultParagraphFont"/>
    <w:link w:val="BodyText"/>
    <w:rsid w:val="00A44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odyText2">
    <w:name w:val="Body Text 2"/>
    <w:basedOn w:val="Normal"/>
    <w:link w:val="BodyText2Char"/>
    <w:rsid w:val="00A4493E"/>
    <w:rPr>
      <w:b/>
      <w:bCs/>
    </w:rPr>
  </w:style>
  <w:style w:type="character" w:customStyle="1" w:styleId="BodyText2Char">
    <w:name w:val="Body Text 2 Char"/>
    <w:basedOn w:val="DefaultParagraphFont"/>
    <w:link w:val="BodyText2"/>
    <w:rsid w:val="00A4493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BodyTextIndent">
    <w:name w:val="Body Text Indent"/>
    <w:basedOn w:val="Normal"/>
    <w:link w:val="BodyTextIndentChar"/>
    <w:rsid w:val="00A4493E"/>
    <w:pPr>
      <w:ind w:left="340"/>
    </w:pPr>
  </w:style>
  <w:style w:type="character" w:customStyle="1" w:styleId="BodyTextIndentChar">
    <w:name w:val="Body Text Indent Char"/>
    <w:basedOn w:val="DefaultParagraphFont"/>
    <w:link w:val="BodyTextIndent"/>
    <w:rsid w:val="00A44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odyTextIndent2">
    <w:name w:val="Body Text Indent 2"/>
    <w:basedOn w:val="Normal"/>
    <w:link w:val="BodyTextIndent2Char"/>
    <w:rsid w:val="00A4493E"/>
    <w:pPr>
      <w:ind w:left="340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A44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odyTextIndent3">
    <w:name w:val="Body Text Indent 3"/>
    <w:basedOn w:val="Normal"/>
    <w:link w:val="BodyTextIndent3Char"/>
    <w:rsid w:val="00A4493E"/>
    <w:pPr>
      <w:ind w:left="360"/>
    </w:pPr>
  </w:style>
  <w:style w:type="character" w:customStyle="1" w:styleId="BodyTextIndent3Char">
    <w:name w:val="Body Text Indent 3 Char"/>
    <w:basedOn w:val="DefaultParagraphFont"/>
    <w:link w:val="BodyTextIndent3"/>
    <w:rsid w:val="00A44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odyText3">
    <w:name w:val="Body Text 3"/>
    <w:basedOn w:val="Normal"/>
    <w:link w:val="BodyText3Char"/>
    <w:rsid w:val="00A4493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A4493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Header">
    <w:name w:val="header"/>
    <w:basedOn w:val="Normal"/>
    <w:link w:val="HeaderChar"/>
    <w:rsid w:val="00A4493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A449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ageNumber">
    <w:name w:val="page number"/>
    <w:basedOn w:val="DefaultParagraphFont"/>
    <w:rsid w:val="00A4493E"/>
  </w:style>
  <w:style w:type="paragraph" w:styleId="ListParagraph">
    <w:name w:val="List Paragraph"/>
    <w:basedOn w:val="Normal"/>
    <w:uiPriority w:val="34"/>
    <w:qFormat/>
    <w:rsid w:val="00A4493E"/>
    <w:pPr>
      <w:ind w:left="708"/>
    </w:pPr>
  </w:style>
  <w:style w:type="paragraph" w:customStyle="1" w:styleId="Zwykytekst1">
    <w:name w:val="Zwykły tekst1"/>
    <w:basedOn w:val="Normal"/>
    <w:rsid w:val="00A4493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1">
    <w:name w:val="Tekst podstawowy 21"/>
    <w:basedOn w:val="Normal"/>
    <w:rsid w:val="00A4493E"/>
    <w:pPr>
      <w:suppressAutoHyphens/>
    </w:pPr>
    <w:rPr>
      <w:b/>
      <w:bCs/>
      <w:lang w:eastAsia="ar-SA"/>
    </w:rPr>
  </w:style>
  <w:style w:type="character" w:styleId="Hyperlink">
    <w:name w:val="Hyperlink"/>
    <w:basedOn w:val="DefaultParagraphFont"/>
    <w:rsid w:val="00A4493E"/>
    <w:rPr>
      <w:color w:val="0000FF"/>
      <w:u w:val="single"/>
    </w:rPr>
  </w:style>
  <w:style w:type="paragraph" w:customStyle="1" w:styleId="Tekstpodstawowywcity31">
    <w:name w:val="Tekst podstawowy wcięty 31"/>
    <w:basedOn w:val="Normal"/>
    <w:rsid w:val="00A4493E"/>
    <w:pPr>
      <w:suppressAutoHyphens/>
      <w:ind w:left="360"/>
    </w:pPr>
    <w:rPr>
      <w:lang w:eastAsia="ar-SA"/>
    </w:rPr>
  </w:style>
  <w:style w:type="paragraph" w:styleId="Footer">
    <w:name w:val="footer"/>
    <w:basedOn w:val="Normal"/>
    <w:link w:val="FooterChar"/>
    <w:rsid w:val="00A4493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A449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noteText">
    <w:name w:val="footnote text"/>
    <w:basedOn w:val="Normal"/>
    <w:link w:val="FootnoteTextChar"/>
    <w:rsid w:val="00A449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449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rsid w:val="00A4493E"/>
    <w:rPr>
      <w:vertAlign w:val="superscript"/>
    </w:rPr>
  </w:style>
  <w:style w:type="character" w:styleId="CommentReference">
    <w:name w:val="annotation reference"/>
    <w:rsid w:val="00A449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A4493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449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rsid w:val="00A449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4493E"/>
    <w:rPr>
      <w:b/>
      <w:bCs/>
    </w:rPr>
  </w:style>
  <w:style w:type="paragraph" w:styleId="BalloonText">
    <w:name w:val="Balloon Text"/>
    <w:basedOn w:val="Normal"/>
    <w:link w:val="BalloonTextChar"/>
    <w:rsid w:val="00A449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4493E"/>
    <w:rPr>
      <w:rFonts w:ascii="Tahoma" w:eastAsia="Times New Roman" w:hAnsi="Tahoma" w:cs="Tahoma"/>
      <w:sz w:val="16"/>
      <w:szCs w:val="16"/>
      <w:lang w:eastAsia="pl-PL"/>
    </w:rPr>
  </w:style>
  <w:style w:type="paragraph" w:styleId="NormalWeb">
    <w:name w:val="Normal (Web)"/>
    <w:basedOn w:val="Normal"/>
    <w:rsid w:val="00A4493E"/>
    <w:pPr>
      <w:spacing w:before="100" w:beforeAutospacing="1" w:after="100" w:afterAutospacing="1"/>
    </w:pPr>
  </w:style>
  <w:style w:type="paragraph" w:customStyle="1" w:styleId="Default">
    <w:name w:val="Default"/>
    <w:rsid w:val="00A4493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Nierozpoznanawzmianka">
    <w:name w:val="Nierozpoznana wzmianka"/>
    <w:uiPriority w:val="99"/>
    <w:semiHidden/>
    <w:unhideWhenUsed/>
    <w:rsid w:val="00A4493E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1129</Words>
  <Characters>6774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30</cp:revision>
  <cp:lastPrinted>2024-11-21T14:03:00Z</cp:lastPrinted>
  <dcterms:created xsi:type="dcterms:W3CDTF">2021-11-29T06:46:00Z</dcterms:created>
  <dcterms:modified xsi:type="dcterms:W3CDTF">2024-11-22T08:44:00Z</dcterms:modified>
</cp:coreProperties>
</file>