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64BF160E" w14:textId="1D74EFF9" w:rsidR="000E1C61" w:rsidRPr="003E4631" w:rsidRDefault="000E1C61" w:rsidP="00304FC6">
      <w:pPr>
        <w:spacing w:before="120"/>
        <w:jc w:val="right"/>
        <w:rPr>
          <w:rFonts w:ascii="Arial" w:hAnsi="Arial" w:cs="Arial"/>
          <w:b/>
          <w:bCs/>
        </w:rPr>
      </w:pPr>
      <w:bookmarkStart w:id="0" w:name="_GoBack"/>
      <w:bookmarkEnd w:id="0"/>
      <w:r w:rsidRPr="003E4631">
        <w:rPr>
          <w:rFonts w:ascii="Arial" w:hAnsi="Arial" w:cs="Arial"/>
          <w:b/>
          <w:bCs/>
        </w:rPr>
        <w:t xml:space="preserve">Załącznik nr </w:t>
      </w:r>
      <w:r w:rsidR="00F344CE" w:rsidRPr="003E4631">
        <w:rPr>
          <w:rFonts w:ascii="Arial" w:hAnsi="Arial" w:cs="Arial"/>
          <w:b/>
          <w:bCs/>
        </w:rPr>
        <w:t>1</w:t>
      </w:r>
      <w:r w:rsidR="00CD6E41" w:rsidRPr="003E4631">
        <w:rPr>
          <w:rFonts w:ascii="Arial" w:hAnsi="Arial" w:cs="Arial"/>
          <w:b/>
          <w:bCs/>
        </w:rPr>
        <w:t xml:space="preserve"> </w:t>
      </w:r>
      <w:r w:rsidRPr="003E4631">
        <w:rPr>
          <w:rFonts w:ascii="Arial" w:hAnsi="Arial" w:cs="Arial"/>
          <w:b/>
          <w:bCs/>
        </w:rPr>
        <w:t xml:space="preserve">do SWZ </w:t>
      </w:r>
    </w:p>
    <w:p w14:paraId="11BE0B4E" w14:textId="77777777" w:rsidR="000E1C61" w:rsidRPr="003E4631" w:rsidRDefault="000E1C61" w:rsidP="00304FC6">
      <w:pPr>
        <w:spacing w:before="120"/>
        <w:jc w:val="both"/>
        <w:rPr>
          <w:rFonts w:ascii="Arial" w:hAnsi="Arial" w:cs="Arial"/>
          <w:bCs/>
        </w:rPr>
      </w:pPr>
    </w:p>
    <w:p w14:paraId="42C4583F" w14:textId="77777777" w:rsidR="000E1C61" w:rsidRPr="003E4631" w:rsidRDefault="000E1C61" w:rsidP="00304FC6">
      <w:pPr>
        <w:spacing w:before="120"/>
        <w:jc w:val="both"/>
        <w:rPr>
          <w:rFonts w:ascii="Arial" w:hAnsi="Arial" w:cs="Arial"/>
          <w:bCs/>
        </w:rPr>
      </w:pPr>
      <w:r w:rsidRPr="003E4631">
        <w:rPr>
          <w:rFonts w:ascii="Arial" w:hAnsi="Arial" w:cs="Arial"/>
          <w:bCs/>
        </w:rPr>
        <w:t>__________________________________________________________</w:t>
      </w:r>
    </w:p>
    <w:p w14:paraId="017A4979" w14:textId="77777777" w:rsidR="000E1C61" w:rsidRPr="003E4631" w:rsidRDefault="000E1C61" w:rsidP="00304FC6">
      <w:pPr>
        <w:spacing w:before="120"/>
        <w:jc w:val="both"/>
        <w:rPr>
          <w:rFonts w:ascii="Arial" w:hAnsi="Arial" w:cs="Arial"/>
          <w:bCs/>
        </w:rPr>
      </w:pPr>
      <w:r w:rsidRPr="003E4631">
        <w:rPr>
          <w:rFonts w:ascii="Arial" w:hAnsi="Arial" w:cs="Arial"/>
          <w:bCs/>
        </w:rPr>
        <w:t>__________________________________________________________</w:t>
      </w:r>
    </w:p>
    <w:p w14:paraId="4B615F9A" w14:textId="77777777" w:rsidR="000E1C61" w:rsidRPr="003E4631" w:rsidRDefault="000E1C61" w:rsidP="00304FC6">
      <w:pPr>
        <w:spacing w:before="120"/>
        <w:jc w:val="both"/>
        <w:rPr>
          <w:rFonts w:ascii="Arial" w:hAnsi="Arial" w:cs="Arial"/>
          <w:bCs/>
        </w:rPr>
      </w:pPr>
      <w:r w:rsidRPr="003E4631">
        <w:rPr>
          <w:rFonts w:ascii="Arial" w:hAnsi="Arial" w:cs="Arial"/>
          <w:bCs/>
        </w:rPr>
        <w:t>__________________________________________________________</w:t>
      </w:r>
    </w:p>
    <w:p w14:paraId="719D7D12" w14:textId="77777777" w:rsidR="000E1C61" w:rsidRPr="003E4631" w:rsidRDefault="000E1C61" w:rsidP="00304FC6">
      <w:pPr>
        <w:spacing w:before="120"/>
        <w:jc w:val="both"/>
        <w:rPr>
          <w:rFonts w:ascii="Arial" w:hAnsi="Arial" w:cs="Arial"/>
          <w:bCs/>
        </w:rPr>
      </w:pPr>
      <w:r w:rsidRPr="003E4631">
        <w:rPr>
          <w:rFonts w:ascii="Arial" w:hAnsi="Arial" w:cs="Arial"/>
          <w:bCs/>
        </w:rPr>
        <w:t>(Nazwa i adres wykonawcy)</w:t>
      </w:r>
    </w:p>
    <w:p w14:paraId="41D416F2" w14:textId="77777777" w:rsidR="000E1C61" w:rsidRPr="003E4631" w:rsidRDefault="000E1C61" w:rsidP="00304FC6">
      <w:pPr>
        <w:spacing w:before="120"/>
        <w:jc w:val="right"/>
        <w:rPr>
          <w:rFonts w:ascii="Arial" w:hAnsi="Arial" w:cs="Arial"/>
          <w:bCs/>
        </w:rPr>
      </w:pPr>
      <w:r w:rsidRPr="003E4631">
        <w:rPr>
          <w:rFonts w:ascii="Arial" w:hAnsi="Arial" w:cs="Arial"/>
          <w:bCs/>
        </w:rPr>
        <w:t>_____________________________________________, dnia _____________ r.</w:t>
      </w:r>
    </w:p>
    <w:p w14:paraId="0081220D" w14:textId="77777777" w:rsidR="000E1C61" w:rsidRPr="003E4631" w:rsidRDefault="000E1C61" w:rsidP="00304FC6">
      <w:pPr>
        <w:spacing w:before="120"/>
        <w:jc w:val="both"/>
        <w:rPr>
          <w:rFonts w:ascii="Arial" w:hAnsi="Arial" w:cs="Arial"/>
          <w:bCs/>
        </w:rPr>
      </w:pPr>
    </w:p>
    <w:p w14:paraId="35CA933A" w14:textId="7AB66046" w:rsidR="000E1C61" w:rsidRPr="003E4631" w:rsidRDefault="006145A0" w:rsidP="00465909">
      <w:pPr>
        <w:spacing w:before="120"/>
        <w:jc w:val="center"/>
        <w:rPr>
          <w:rFonts w:ascii="Arial" w:hAnsi="Arial" w:cs="Arial"/>
          <w:b/>
          <w:bCs/>
        </w:rPr>
      </w:pPr>
      <w:r w:rsidRPr="003E4631">
        <w:rPr>
          <w:rFonts w:ascii="Arial" w:hAnsi="Arial" w:cs="Arial"/>
          <w:b/>
          <w:bCs/>
        </w:rPr>
        <w:t xml:space="preserve">FORMULARZ </w:t>
      </w:r>
      <w:r w:rsidR="00B627D7" w:rsidRPr="003E4631">
        <w:rPr>
          <w:rFonts w:ascii="Arial" w:hAnsi="Arial" w:cs="Arial"/>
          <w:b/>
          <w:bCs/>
        </w:rPr>
        <w:t>OFERT</w:t>
      </w:r>
      <w:r w:rsidRPr="003E4631">
        <w:rPr>
          <w:rFonts w:ascii="Arial" w:hAnsi="Arial" w:cs="Arial"/>
          <w:b/>
          <w:bCs/>
        </w:rPr>
        <w:t>Y</w:t>
      </w:r>
    </w:p>
    <w:p w14:paraId="377EEB04" w14:textId="77777777" w:rsidR="000E1C61" w:rsidRPr="003E4631" w:rsidRDefault="000E1C61" w:rsidP="00304FC6">
      <w:pPr>
        <w:spacing w:before="120"/>
        <w:jc w:val="both"/>
        <w:rPr>
          <w:rFonts w:ascii="Arial" w:hAnsi="Arial" w:cs="Arial"/>
          <w:b/>
          <w:bCs/>
        </w:rPr>
      </w:pPr>
      <w:r w:rsidRPr="003E4631">
        <w:rPr>
          <w:rFonts w:ascii="Arial" w:hAnsi="Arial" w:cs="Arial"/>
          <w:b/>
          <w:bCs/>
        </w:rPr>
        <w:t xml:space="preserve">Skarb Państwa - </w:t>
      </w:r>
      <w:r w:rsidRPr="003E4631">
        <w:rPr>
          <w:rFonts w:ascii="Arial" w:hAnsi="Arial" w:cs="Arial"/>
          <w:b/>
          <w:bCs/>
        </w:rPr>
        <w:tab/>
      </w:r>
    </w:p>
    <w:p w14:paraId="1B0AD538" w14:textId="77777777" w:rsidR="000E1C61" w:rsidRPr="003E4631" w:rsidRDefault="000E1C61" w:rsidP="00304FC6">
      <w:pPr>
        <w:spacing w:before="120"/>
        <w:jc w:val="both"/>
        <w:rPr>
          <w:rFonts w:ascii="Arial" w:hAnsi="Arial" w:cs="Arial"/>
          <w:b/>
          <w:bCs/>
        </w:rPr>
      </w:pPr>
      <w:r w:rsidRPr="003E4631">
        <w:rPr>
          <w:rFonts w:ascii="Arial" w:hAnsi="Arial" w:cs="Arial"/>
          <w:b/>
          <w:bCs/>
        </w:rPr>
        <w:t xml:space="preserve">Państwowe Gospodarstwo Leśne Lasy Państwowe </w:t>
      </w:r>
    </w:p>
    <w:p w14:paraId="09A273E1" w14:textId="5798D840" w:rsidR="000E1C61" w:rsidRPr="003E4631" w:rsidRDefault="000E1C61" w:rsidP="00304FC6">
      <w:pPr>
        <w:spacing w:before="120"/>
        <w:jc w:val="both"/>
        <w:rPr>
          <w:rFonts w:ascii="Arial" w:hAnsi="Arial" w:cs="Arial"/>
          <w:b/>
          <w:bCs/>
        </w:rPr>
      </w:pPr>
      <w:r w:rsidRPr="003E4631">
        <w:rPr>
          <w:rFonts w:ascii="Arial" w:hAnsi="Arial" w:cs="Arial"/>
          <w:b/>
          <w:bCs/>
        </w:rPr>
        <w:t xml:space="preserve">Nadleśnictwo </w:t>
      </w:r>
      <w:r w:rsidR="00F162E3" w:rsidRPr="003E4631">
        <w:rPr>
          <w:rFonts w:ascii="Arial" w:hAnsi="Arial" w:cs="Arial"/>
          <w:b/>
          <w:bCs/>
        </w:rPr>
        <w:t xml:space="preserve">Poddębice,  </w:t>
      </w:r>
      <w:proofErr w:type="spellStart"/>
      <w:r w:rsidR="00F162E3" w:rsidRPr="003E4631">
        <w:rPr>
          <w:rFonts w:ascii="Arial" w:hAnsi="Arial" w:cs="Arial"/>
          <w:b/>
          <w:bCs/>
        </w:rPr>
        <w:t>Rodrysin</w:t>
      </w:r>
      <w:proofErr w:type="spellEnd"/>
      <w:r w:rsidR="00F162E3" w:rsidRPr="003E4631">
        <w:rPr>
          <w:rFonts w:ascii="Arial" w:hAnsi="Arial" w:cs="Arial"/>
          <w:b/>
          <w:bCs/>
        </w:rPr>
        <w:t xml:space="preserve"> 18A, 99-200 Poddębice </w:t>
      </w:r>
    </w:p>
    <w:p w14:paraId="47FBAAB5" w14:textId="1CD0CFE7" w:rsidR="00F344CE" w:rsidRPr="003E4631" w:rsidRDefault="00F344CE" w:rsidP="00304FC6">
      <w:pPr>
        <w:spacing w:before="120"/>
        <w:jc w:val="both"/>
        <w:rPr>
          <w:rFonts w:ascii="Arial" w:hAnsi="Arial" w:cs="Arial"/>
          <w:bCs/>
        </w:rPr>
      </w:pPr>
    </w:p>
    <w:p w14:paraId="65D8BE77" w14:textId="000283FB" w:rsidR="00465909" w:rsidRPr="003E4631" w:rsidRDefault="00465909" w:rsidP="00465909">
      <w:pPr>
        <w:jc w:val="both"/>
        <w:rPr>
          <w:rFonts w:ascii="Arial" w:hAnsi="Arial" w:cs="Arial"/>
          <w:lang w:eastAsia="pl-PL"/>
        </w:rPr>
      </w:pPr>
      <w:r w:rsidRPr="003E4631">
        <w:rPr>
          <w:rFonts w:ascii="Arial" w:hAnsi="Arial" w:cs="Arial"/>
          <w:lang w:eastAsia="pl-PL"/>
        </w:rPr>
        <w:t xml:space="preserve">Reprezentując wskazanego wyżej Wykonawcę, w postępowaniu o udzielenie zamówienia publicznego, prowadzonym w trybie przetargu nieograniczonego na „Dostawę </w:t>
      </w:r>
      <w:r w:rsidRPr="003E4631">
        <w:rPr>
          <w:rFonts w:ascii="Arial" w:hAnsi="Arial" w:cs="Arial"/>
        </w:rPr>
        <w:t xml:space="preserve">paliw dla Nadleśnictwa </w:t>
      </w:r>
      <w:r w:rsidR="00F162E3" w:rsidRPr="003E4631">
        <w:rPr>
          <w:rFonts w:ascii="Arial" w:hAnsi="Arial" w:cs="Arial"/>
        </w:rPr>
        <w:t>Poddębice</w:t>
      </w:r>
      <w:r w:rsidRPr="003E4631">
        <w:rPr>
          <w:rFonts w:ascii="Arial" w:hAnsi="Arial" w:cs="Arial"/>
        </w:rPr>
        <w:t xml:space="preserve"> </w:t>
      </w:r>
      <w:r w:rsidRPr="003E4631">
        <w:rPr>
          <w:rFonts w:ascii="Arial" w:hAnsi="Arial" w:cs="Arial"/>
          <w:bCs/>
        </w:rPr>
        <w:t>do dnia 31 grudnia 202</w:t>
      </w:r>
      <w:r w:rsidR="00315BBE">
        <w:rPr>
          <w:rFonts w:ascii="Arial" w:hAnsi="Arial" w:cs="Arial"/>
          <w:bCs/>
        </w:rPr>
        <w:t>5</w:t>
      </w:r>
      <w:r w:rsidRPr="003E4631">
        <w:rPr>
          <w:rFonts w:ascii="Arial" w:hAnsi="Arial" w:cs="Arial"/>
          <w:bCs/>
        </w:rPr>
        <w:t xml:space="preserve"> roku</w:t>
      </w:r>
      <w:r w:rsidR="009B7D2B">
        <w:rPr>
          <w:rFonts w:ascii="Arial" w:hAnsi="Arial" w:cs="Arial"/>
          <w:bCs/>
        </w:rPr>
        <w:t>- II postępowanie</w:t>
      </w:r>
      <w:r w:rsidRPr="003E4631">
        <w:rPr>
          <w:rFonts w:ascii="Arial" w:hAnsi="Arial" w:cs="Arial"/>
        </w:rPr>
        <w:t>”</w:t>
      </w:r>
      <w:r w:rsidRPr="003E4631">
        <w:rPr>
          <w:rFonts w:ascii="Arial" w:hAnsi="Arial" w:cs="Arial"/>
          <w:lang w:eastAsia="pl-PL"/>
        </w:rPr>
        <w:t xml:space="preserve"> zgodnie z wymaganiami określonymi w</w:t>
      </w:r>
      <w:r w:rsidR="00F162E3" w:rsidRPr="003E4631">
        <w:rPr>
          <w:rFonts w:ascii="Arial" w:hAnsi="Arial" w:cs="Arial"/>
          <w:lang w:eastAsia="pl-PL"/>
        </w:rPr>
        <w:t> </w:t>
      </w:r>
      <w:r w:rsidRPr="003E4631">
        <w:rPr>
          <w:rFonts w:ascii="Arial" w:hAnsi="Arial" w:cs="Arial"/>
          <w:lang w:eastAsia="pl-PL"/>
        </w:rPr>
        <w:t>Specyfikacji Warunków Zamówienia /SWZ/ oświadczam/y, że</w:t>
      </w:r>
    </w:p>
    <w:p w14:paraId="470FCA46" w14:textId="77777777" w:rsidR="00465909" w:rsidRPr="003E4631" w:rsidRDefault="00465909" w:rsidP="00465909">
      <w:pPr>
        <w:jc w:val="both"/>
        <w:rPr>
          <w:rFonts w:ascii="Arial" w:hAnsi="Arial" w:cs="Arial"/>
          <w:color w:val="000000"/>
          <w:lang w:eastAsia="pl-PL"/>
        </w:rPr>
      </w:pPr>
    </w:p>
    <w:p w14:paraId="345CC0A1" w14:textId="77777777" w:rsidR="00977836" w:rsidRDefault="00465909" w:rsidP="00465909">
      <w:pPr>
        <w:pStyle w:val="Akapitzlist"/>
        <w:numPr>
          <w:ilvl w:val="0"/>
          <w:numId w:val="134"/>
        </w:numPr>
        <w:spacing w:after="120"/>
        <w:ind w:left="426"/>
        <w:jc w:val="both"/>
        <w:rPr>
          <w:rFonts w:ascii="Arial" w:hAnsi="Arial" w:cs="Arial"/>
          <w:color w:val="000000"/>
          <w:lang w:eastAsia="pl-PL"/>
        </w:rPr>
      </w:pPr>
      <w:r w:rsidRPr="003E4631">
        <w:rPr>
          <w:rFonts w:ascii="Arial" w:hAnsi="Arial" w:cs="Arial"/>
          <w:color w:val="000000"/>
          <w:lang w:eastAsia="pl-PL"/>
        </w:rPr>
        <w:t xml:space="preserve">Wykonawca oferuje </w:t>
      </w:r>
      <w:r w:rsidR="009E7764" w:rsidRPr="003E4631">
        <w:rPr>
          <w:rFonts w:ascii="Arial" w:hAnsi="Arial" w:cs="Arial"/>
          <w:color w:val="000000"/>
          <w:lang w:eastAsia="pl-PL"/>
        </w:rPr>
        <w:t>dostawę</w:t>
      </w:r>
      <w:r w:rsidR="00587BFF" w:rsidRPr="003E4631">
        <w:rPr>
          <w:rFonts w:ascii="Arial" w:hAnsi="Arial" w:cs="Arial"/>
          <w:color w:val="000000"/>
          <w:lang w:eastAsia="pl-PL"/>
        </w:rPr>
        <w:t xml:space="preserve"> </w:t>
      </w:r>
      <w:r w:rsidRPr="003E4631">
        <w:rPr>
          <w:rFonts w:ascii="Arial" w:hAnsi="Arial" w:cs="Arial"/>
          <w:color w:val="000000"/>
          <w:lang w:eastAsia="pl-PL"/>
        </w:rPr>
        <w:t>będących przedmiotem zamówienia</w:t>
      </w:r>
      <w:r w:rsidR="00977836">
        <w:rPr>
          <w:rFonts w:ascii="Arial" w:hAnsi="Arial" w:cs="Arial"/>
          <w:color w:val="000000"/>
          <w:lang w:eastAsia="pl-PL"/>
        </w:rPr>
        <w:t>:</w:t>
      </w:r>
    </w:p>
    <w:p w14:paraId="51EAFA6D" w14:textId="11FC8D8C" w:rsidR="00977836" w:rsidRDefault="00977836" w:rsidP="00977836">
      <w:pPr>
        <w:pStyle w:val="Akapitzlist"/>
        <w:numPr>
          <w:ilvl w:val="0"/>
          <w:numId w:val="135"/>
        </w:numPr>
        <w:spacing w:after="120"/>
        <w:jc w:val="both"/>
        <w:rPr>
          <w:rFonts w:ascii="Arial" w:hAnsi="Arial" w:cs="Arial"/>
          <w:color w:val="000000"/>
          <w:lang w:eastAsia="pl-PL"/>
        </w:rPr>
      </w:pPr>
      <w:r w:rsidRPr="003E4631">
        <w:rPr>
          <w:rFonts w:ascii="Arial" w:hAnsi="Arial" w:cs="Arial"/>
          <w:color w:val="000000"/>
          <w:lang w:eastAsia="pl-PL"/>
        </w:rPr>
        <w:t>oleju napędowego „standardowego”</w:t>
      </w:r>
      <w:r>
        <w:rPr>
          <w:rFonts w:ascii="Arial" w:hAnsi="Arial" w:cs="Arial"/>
          <w:color w:val="000000"/>
          <w:lang w:eastAsia="pl-PL"/>
        </w:rPr>
        <w:t xml:space="preserve"> w ilości</w:t>
      </w:r>
      <w:r w:rsidRPr="003E4631">
        <w:rPr>
          <w:rFonts w:ascii="Arial" w:hAnsi="Arial" w:cs="Arial"/>
          <w:color w:val="000000"/>
          <w:lang w:eastAsia="pl-PL"/>
        </w:rPr>
        <w:t xml:space="preserve"> </w:t>
      </w:r>
      <w:r>
        <w:rPr>
          <w:rFonts w:ascii="Arial" w:hAnsi="Arial" w:cs="Arial"/>
          <w:color w:val="000000"/>
          <w:lang w:eastAsia="pl-PL"/>
        </w:rPr>
        <w:t xml:space="preserve">do </w:t>
      </w:r>
      <w:r w:rsidR="007F2F01">
        <w:rPr>
          <w:rFonts w:ascii="Arial" w:hAnsi="Arial" w:cs="Arial"/>
          <w:color w:val="000000"/>
        </w:rPr>
        <w:t>70.000</w:t>
      </w:r>
      <w:r w:rsidR="00465909" w:rsidRPr="003E4631">
        <w:rPr>
          <w:rFonts w:ascii="Arial" w:hAnsi="Arial" w:cs="Arial"/>
          <w:color w:val="000000"/>
        </w:rPr>
        <w:t xml:space="preserve"> /słownie:</w:t>
      </w:r>
      <w:r w:rsidR="001816EE">
        <w:rPr>
          <w:rFonts w:ascii="Arial" w:hAnsi="Arial" w:cs="Arial"/>
          <w:color w:val="000000"/>
        </w:rPr>
        <w:t xml:space="preserve"> </w:t>
      </w:r>
      <w:r w:rsidR="007F2F01">
        <w:rPr>
          <w:rFonts w:ascii="Arial" w:hAnsi="Arial" w:cs="Arial"/>
          <w:color w:val="000000"/>
        </w:rPr>
        <w:t>siedemdziesiąt tysięcy</w:t>
      </w:r>
      <w:r w:rsidR="00633205" w:rsidRPr="00633205">
        <w:rPr>
          <w:rFonts w:ascii="Arial" w:hAnsi="Arial" w:cs="Arial"/>
          <w:color w:val="000000"/>
        </w:rPr>
        <w:t xml:space="preserve"> </w:t>
      </w:r>
      <w:r w:rsidR="00465909" w:rsidRPr="003E4631">
        <w:rPr>
          <w:rFonts w:ascii="Arial" w:hAnsi="Arial" w:cs="Arial"/>
          <w:color w:val="000000"/>
        </w:rPr>
        <w:t>/</w:t>
      </w:r>
      <w:r w:rsidR="00465909" w:rsidRPr="003E4631">
        <w:rPr>
          <w:rFonts w:ascii="Arial" w:hAnsi="Arial" w:cs="Arial"/>
          <w:color w:val="000000"/>
          <w:lang w:eastAsia="pl-PL"/>
        </w:rPr>
        <w:t xml:space="preserve"> litrów </w:t>
      </w:r>
    </w:p>
    <w:p w14:paraId="6FBD05B2" w14:textId="1FBD3958" w:rsidR="00977836" w:rsidRDefault="00977836" w:rsidP="00977836">
      <w:pPr>
        <w:pStyle w:val="Akapitzlist"/>
        <w:numPr>
          <w:ilvl w:val="0"/>
          <w:numId w:val="135"/>
        </w:numPr>
        <w:spacing w:after="120"/>
        <w:jc w:val="both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color w:val="000000"/>
          <w:lang w:eastAsia="pl-PL"/>
        </w:rPr>
        <w:t xml:space="preserve">płynu AdBlue w ilości do </w:t>
      </w:r>
      <w:r w:rsidR="007F2F01">
        <w:rPr>
          <w:rFonts w:ascii="Arial" w:hAnsi="Arial" w:cs="Arial"/>
          <w:color w:val="000000"/>
          <w:lang w:eastAsia="pl-PL"/>
        </w:rPr>
        <w:t>4.000</w:t>
      </w:r>
      <w:r>
        <w:rPr>
          <w:rFonts w:ascii="Arial" w:hAnsi="Arial" w:cs="Arial"/>
          <w:color w:val="000000"/>
          <w:lang w:eastAsia="pl-PL"/>
        </w:rPr>
        <w:t xml:space="preserve"> </w:t>
      </w:r>
      <w:r w:rsidRPr="003E4631">
        <w:rPr>
          <w:rFonts w:ascii="Arial" w:hAnsi="Arial" w:cs="Arial"/>
          <w:color w:val="000000"/>
        </w:rPr>
        <w:t xml:space="preserve">/słownie: </w:t>
      </w:r>
      <w:r w:rsidR="007F2F01">
        <w:rPr>
          <w:rFonts w:ascii="Arial" w:hAnsi="Arial" w:cs="Arial"/>
          <w:color w:val="000000"/>
        </w:rPr>
        <w:t>cztery tysiące</w:t>
      </w:r>
      <w:r w:rsidRPr="003E4631">
        <w:rPr>
          <w:rFonts w:ascii="Arial" w:hAnsi="Arial" w:cs="Arial"/>
          <w:color w:val="000000"/>
        </w:rPr>
        <w:t>/</w:t>
      </w:r>
      <w:r w:rsidRPr="003E4631">
        <w:rPr>
          <w:rFonts w:ascii="Arial" w:hAnsi="Arial" w:cs="Arial"/>
          <w:color w:val="000000"/>
          <w:lang w:eastAsia="pl-PL"/>
        </w:rPr>
        <w:t xml:space="preserve"> </w:t>
      </w:r>
      <w:r>
        <w:rPr>
          <w:rFonts w:ascii="Arial" w:hAnsi="Arial" w:cs="Arial"/>
          <w:color w:val="000000"/>
          <w:lang w:eastAsia="pl-PL"/>
        </w:rPr>
        <w:t xml:space="preserve">litrów </w:t>
      </w:r>
    </w:p>
    <w:p w14:paraId="51A86434" w14:textId="77777777" w:rsidR="00977836" w:rsidRDefault="009E7764" w:rsidP="00977836">
      <w:pPr>
        <w:spacing w:after="120"/>
        <w:ind w:left="840"/>
        <w:jc w:val="both"/>
        <w:rPr>
          <w:rFonts w:ascii="Arial" w:hAnsi="Arial" w:cs="Arial"/>
          <w:color w:val="000000"/>
          <w:lang w:eastAsia="pl-PL"/>
        </w:rPr>
      </w:pPr>
      <w:r w:rsidRPr="00977836">
        <w:rPr>
          <w:rFonts w:ascii="Arial" w:hAnsi="Arial" w:cs="Arial"/>
          <w:color w:val="000000"/>
          <w:lang w:eastAsia="pl-PL"/>
        </w:rPr>
        <w:t>za kwot</w:t>
      </w:r>
      <w:r w:rsidR="00977836" w:rsidRPr="00977836">
        <w:rPr>
          <w:rFonts w:ascii="Arial" w:hAnsi="Arial" w:cs="Arial"/>
          <w:color w:val="000000"/>
          <w:lang w:eastAsia="pl-PL"/>
        </w:rPr>
        <w:t>ę</w:t>
      </w:r>
      <w:r w:rsidRPr="00977836">
        <w:rPr>
          <w:rFonts w:ascii="Arial" w:hAnsi="Arial" w:cs="Arial"/>
          <w:color w:val="000000"/>
          <w:lang w:eastAsia="pl-PL"/>
        </w:rPr>
        <w:t xml:space="preserve"> </w:t>
      </w:r>
      <w:r w:rsidR="00977836" w:rsidRPr="00977836">
        <w:rPr>
          <w:rFonts w:ascii="Arial" w:hAnsi="Arial" w:cs="Arial"/>
          <w:color w:val="000000"/>
          <w:lang w:eastAsia="pl-PL"/>
        </w:rPr>
        <w:t>netto …………..………</w:t>
      </w:r>
      <w:r w:rsidR="00977836">
        <w:rPr>
          <w:rFonts w:ascii="Arial" w:hAnsi="Arial" w:cs="Arial"/>
          <w:color w:val="000000"/>
          <w:lang w:eastAsia="pl-PL"/>
        </w:rPr>
        <w:t>………………..…………….</w:t>
      </w:r>
      <w:r w:rsidR="00977836" w:rsidRPr="00977836">
        <w:rPr>
          <w:rFonts w:ascii="Arial" w:hAnsi="Arial" w:cs="Arial"/>
          <w:color w:val="000000"/>
          <w:lang w:eastAsia="pl-PL"/>
        </w:rPr>
        <w:t>..</w:t>
      </w:r>
      <w:r w:rsidR="00977836">
        <w:rPr>
          <w:rFonts w:ascii="Arial" w:hAnsi="Arial" w:cs="Arial"/>
          <w:color w:val="000000"/>
          <w:lang w:eastAsia="pl-PL"/>
        </w:rPr>
        <w:t>zł</w:t>
      </w:r>
      <w:r w:rsidR="00977836" w:rsidRPr="00977836">
        <w:rPr>
          <w:rFonts w:ascii="Arial" w:hAnsi="Arial" w:cs="Arial"/>
          <w:color w:val="000000"/>
          <w:lang w:eastAsia="pl-PL"/>
        </w:rPr>
        <w:t xml:space="preserve"> </w:t>
      </w:r>
    </w:p>
    <w:p w14:paraId="794AC28E" w14:textId="4418F642" w:rsidR="00977836" w:rsidRDefault="00977836" w:rsidP="00977836">
      <w:pPr>
        <w:spacing w:after="120"/>
        <w:ind w:left="840"/>
        <w:jc w:val="both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color w:val="000000"/>
          <w:lang w:eastAsia="pl-PL"/>
        </w:rPr>
        <w:t>/</w:t>
      </w:r>
      <w:r w:rsidRPr="00977836">
        <w:rPr>
          <w:rFonts w:ascii="Arial" w:hAnsi="Arial" w:cs="Arial"/>
          <w:color w:val="000000"/>
          <w:lang w:eastAsia="pl-PL"/>
        </w:rPr>
        <w:t>słownie: ……………………………………………………</w:t>
      </w:r>
      <w:r>
        <w:rPr>
          <w:rFonts w:ascii="Arial" w:hAnsi="Arial" w:cs="Arial"/>
          <w:color w:val="000000"/>
          <w:lang w:eastAsia="pl-PL"/>
        </w:rPr>
        <w:t>/,</w:t>
      </w:r>
      <w:r w:rsidR="00465909" w:rsidRPr="00977836">
        <w:rPr>
          <w:rFonts w:ascii="Arial" w:hAnsi="Arial" w:cs="Arial"/>
          <w:color w:val="000000"/>
          <w:lang w:eastAsia="pl-PL"/>
        </w:rPr>
        <w:t xml:space="preserve"> </w:t>
      </w:r>
    </w:p>
    <w:p w14:paraId="7FB29654" w14:textId="01F5542C" w:rsidR="00977836" w:rsidRDefault="00977836" w:rsidP="00977836">
      <w:pPr>
        <w:spacing w:after="120"/>
        <w:ind w:left="840"/>
        <w:jc w:val="both"/>
        <w:rPr>
          <w:rFonts w:ascii="Arial" w:hAnsi="Arial" w:cs="Arial"/>
          <w:color w:val="000000"/>
          <w:lang w:eastAsia="pl-PL"/>
        </w:rPr>
      </w:pPr>
      <w:r w:rsidRPr="00977836">
        <w:rPr>
          <w:rFonts w:ascii="Arial" w:hAnsi="Arial" w:cs="Arial"/>
          <w:color w:val="000000"/>
          <w:lang w:eastAsia="pl-PL"/>
        </w:rPr>
        <w:t>natomiast wraz z należnym podatkiem VAT w wysokości 23%</w:t>
      </w:r>
      <w:r>
        <w:rPr>
          <w:rFonts w:ascii="Arial" w:hAnsi="Arial" w:cs="Arial"/>
          <w:color w:val="000000"/>
          <w:lang w:eastAsia="pl-PL"/>
        </w:rPr>
        <w:t xml:space="preserve"> /brutto/</w:t>
      </w:r>
    </w:p>
    <w:p w14:paraId="1B9BA10D" w14:textId="77777777" w:rsidR="00977836" w:rsidRDefault="00977836" w:rsidP="00977836">
      <w:pPr>
        <w:spacing w:after="120"/>
        <w:ind w:left="840"/>
        <w:jc w:val="both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color w:val="000000"/>
          <w:lang w:eastAsia="pl-PL"/>
        </w:rPr>
        <w:t>…………………………………….……………………………………</w:t>
      </w:r>
      <w:r w:rsidR="00465909" w:rsidRPr="00977836">
        <w:rPr>
          <w:rFonts w:ascii="Arial" w:hAnsi="Arial" w:cs="Arial"/>
          <w:color w:val="000000"/>
          <w:lang w:eastAsia="pl-PL"/>
        </w:rPr>
        <w:t xml:space="preserve">zł </w:t>
      </w:r>
    </w:p>
    <w:p w14:paraId="141D1111" w14:textId="12FD5467" w:rsidR="00465909" w:rsidRPr="00977836" w:rsidRDefault="00465909" w:rsidP="00977836">
      <w:pPr>
        <w:spacing w:after="120"/>
        <w:ind w:left="840"/>
        <w:jc w:val="both"/>
        <w:rPr>
          <w:rFonts w:ascii="Arial" w:hAnsi="Arial" w:cs="Arial"/>
          <w:color w:val="000000"/>
          <w:lang w:eastAsia="pl-PL"/>
        </w:rPr>
      </w:pPr>
      <w:r w:rsidRPr="00977836">
        <w:rPr>
          <w:rFonts w:ascii="Arial" w:hAnsi="Arial" w:cs="Arial"/>
          <w:color w:val="000000"/>
          <w:lang w:eastAsia="pl-PL"/>
        </w:rPr>
        <w:t>/słownie:</w:t>
      </w:r>
      <w:r w:rsidR="00977836">
        <w:rPr>
          <w:rFonts w:ascii="Arial" w:hAnsi="Arial" w:cs="Arial"/>
          <w:color w:val="000000"/>
          <w:lang w:eastAsia="pl-PL"/>
        </w:rPr>
        <w:t xml:space="preserve"> </w:t>
      </w:r>
      <w:r w:rsidRPr="00977836">
        <w:rPr>
          <w:rFonts w:ascii="Arial" w:hAnsi="Arial" w:cs="Arial"/>
          <w:color w:val="000000"/>
          <w:lang w:eastAsia="pl-PL"/>
        </w:rPr>
        <w:t>…………………………………………………………./, zgodnie z poniższ</w:t>
      </w:r>
      <w:r w:rsidR="00977836">
        <w:rPr>
          <w:rFonts w:ascii="Arial" w:hAnsi="Arial" w:cs="Arial"/>
          <w:color w:val="000000"/>
          <w:lang w:eastAsia="pl-PL"/>
        </w:rPr>
        <w:t>ą</w:t>
      </w:r>
      <w:r w:rsidRPr="00977836">
        <w:rPr>
          <w:rFonts w:ascii="Arial" w:hAnsi="Arial" w:cs="Arial"/>
          <w:color w:val="000000"/>
          <w:lang w:eastAsia="pl-PL"/>
        </w:rPr>
        <w:t xml:space="preserve"> tabel</w:t>
      </w:r>
      <w:r w:rsidR="00977836">
        <w:rPr>
          <w:rFonts w:ascii="Arial" w:hAnsi="Arial" w:cs="Arial"/>
          <w:color w:val="000000"/>
          <w:lang w:eastAsia="pl-PL"/>
        </w:rPr>
        <w:t>ą</w:t>
      </w:r>
      <w:r w:rsidRPr="00977836">
        <w:rPr>
          <w:rFonts w:ascii="Arial" w:hAnsi="Arial" w:cs="Arial"/>
          <w:color w:val="000000"/>
          <w:lang w:eastAsia="pl-PL"/>
        </w:rPr>
        <w:t>:</w:t>
      </w:r>
    </w:p>
    <w:p w14:paraId="3A247E56" w14:textId="77777777" w:rsidR="00465909" w:rsidRPr="003E4631" w:rsidRDefault="00465909" w:rsidP="00465909">
      <w:pPr>
        <w:spacing w:after="120"/>
        <w:jc w:val="both"/>
        <w:rPr>
          <w:rFonts w:ascii="Arial" w:hAnsi="Arial" w:cs="Arial"/>
          <w:color w:val="000000"/>
          <w:lang w:eastAsia="pl-PL"/>
        </w:rPr>
      </w:pPr>
    </w:p>
    <w:tbl>
      <w:tblPr>
        <w:tblW w:w="9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992"/>
        <w:gridCol w:w="1276"/>
        <w:gridCol w:w="1134"/>
        <w:gridCol w:w="1417"/>
        <w:gridCol w:w="1418"/>
        <w:gridCol w:w="1418"/>
      </w:tblGrid>
      <w:tr w:rsidR="003E4631" w:rsidRPr="003E4631" w14:paraId="0BE28D78" w14:textId="6D8DCECC" w:rsidTr="003E4631">
        <w:tc>
          <w:tcPr>
            <w:tcW w:w="1413" w:type="dxa"/>
          </w:tcPr>
          <w:p w14:paraId="5E9A50E1" w14:textId="35ED857D" w:rsidR="003E4631" w:rsidRPr="003E4631" w:rsidRDefault="003E4631" w:rsidP="003E4631">
            <w:pPr>
              <w:spacing w:after="12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3E4631">
              <w:rPr>
                <w:rFonts w:ascii="Arial" w:hAnsi="Arial" w:cs="Arial"/>
                <w:color w:val="000000"/>
                <w:lang w:eastAsia="pl-PL"/>
              </w:rPr>
              <w:t>Asortyment</w:t>
            </w:r>
          </w:p>
        </w:tc>
        <w:tc>
          <w:tcPr>
            <w:tcW w:w="992" w:type="dxa"/>
            <w:shd w:val="clear" w:color="auto" w:fill="auto"/>
          </w:tcPr>
          <w:p w14:paraId="250F75D2" w14:textId="7426E2A6" w:rsidR="003E4631" w:rsidRPr="003E4631" w:rsidRDefault="003E4631" w:rsidP="003E4631">
            <w:pPr>
              <w:spacing w:after="12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3E4631">
              <w:rPr>
                <w:rFonts w:ascii="Arial" w:hAnsi="Arial" w:cs="Arial"/>
                <w:color w:val="000000"/>
                <w:lang w:eastAsia="pl-PL"/>
              </w:rPr>
              <w:t>Ilość</w:t>
            </w:r>
          </w:p>
        </w:tc>
        <w:tc>
          <w:tcPr>
            <w:tcW w:w="1276" w:type="dxa"/>
            <w:shd w:val="clear" w:color="auto" w:fill="auto"/>
          </w:tcPr>
          <w:p w14:paraId="5D27C531" w14:textId="1790620E" w:rsidR="003E4631" w:rsidRPr="003E4631" w:rsidRDefault="003E4631" w:rsidP="003E4631">
            <w:pPr>
              <w:spacing w:after="12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3E4631">
              <w:rPr>
                <w:rFonts w:ascii="Arial" w:hAnsi="Arial" w:cs="Arial"/>
                <w:color w:val="000000"/>
                <w:lang w:eastAsia="pl-PL"/>
              </w:rPr>
              <w:t xml:space="preserve">Cena 1 litra  producenta na dzień </w:t>
            </w:r>
            <w:r w:rsidRPr="003E4631">
              <w:rPr>
                <w:rFonts w:ascii="Arial" w:hAnsi="Arial" w:cs="Arial"/>
                <w:color w:val="000000"/>
                <w:u w:val="single"/>
                <w:lang w:eastAsia="pl-PL"/>
              </w:rPr>
              <w:t xml:space="preserve"> </w:t>
            </w:r>
            <w:r w:rsidRPr="003E4631">
              <w:rPr>
                <w:rFonts w:ascii="Arial" w:hAnsi="Arial" w:cs="Arial"/>
                <w:color w:val="000000"/>
                <w:lang w:eastAsia="pl-PL"/>
              </w:rPr>
              <w:t xml:space="preserve">  </w:t>
            </w:r>
            <w:r w:rsidR="00177C8F">
              <w:rPr>
                <w:rFonts w:ascii="Arial" w:hAnsi="Arial" w:cs="Arial"/>
                <w:b/>
                <w:color w:val="000000"/>
                <w:lang w:eastAsia="pl-PL"/>
              </w:rPr>
              <w:t>….</w:t>
            </w:r>
            <w:r w:rsidRPr="003E4631">
              <w:rPr>
                <w:rFonts w:ascii="Arial" w:hAnsi="Arial" w:cs="Arial"/>
                <w:b/>
                <w:color w:val="000000"/>
                <w:lang w:eastAsia="pl-PL"/>
              </w:rPr>
              <w:t>.202</w:t>
            </w:r>
            <w:r w:rsidR="001816EE">
              <w:rPr>
                <w:rFonts w:ascii="Arial" w:hAnsi="Arial" w:cs="Arial"/>
                <w:b/>
                <w:color w:val="000000"/>
                <w:lang w:eastAsia="pl-PL"/>
              </w:rPr>
              <w:t>4</w:t>
            </w:r>
            <w:r w:rsidRPr="003E4631">
              <w:rPr>
                <w:rFonts w:ascii="Arial" w:hAnsi="Arial" w:cs="Arial"/>
                <w:color w:val="000000"/>
                <w:lang w:eastAsia="pl-PL"/>
              </w:rPr>
              <w:t xml:space="preserve"> roku</w:t>
            </w:r>
          </w:p>
          <w:p w14:paraId="59C4C2B7" w14:textId="77777777" w:rsidR="003E4631" w:rsidRPr="003E4631" w:rsidRDefault="003E4631" w:rsidP="003E4631">
            <w:pPr>
              <w:spacing w:after="12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3E4631">
              <w:rPr>
                <w:rFonts w:ascii="Arial" w:hAnsi="Arial" w:cs="Arial"/>
                <w:color w:val="000000"/>
                <w:lang w:eastAsia="pl-PL"/>
              </w:rPr>
              <w:t>/bez podatku od towarów i usług/</w:t>
            </w:r>
          </w:p>
        </w:tc>
        <w:tc>
          <w:tcPr>
            <w:tcW w:w="1134" w:type="dxa"/>
            <w:shd w:val="clear" w:color="auto" w:fill="auto"/>
          </w:tcPr>
          <w:p w14:paraId="6C6EBF1E" w14:textId="100D5244" w:rsidR="003E4631" w:rsidRPr="003E4631" w:rsidRDefault="003E4631" w:rsidP="003E4631">
            <w:pPr>
              <w:spacing w:after="12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3E4631">
              <w:rPr>
                <w:rFonts w:ascii="Arial" w:hAnsi="Arial" w:cs="Arial"/>
                <w:color w:val="000000"/>
                <w:lang w:eastAsia="pl-PL"/>
              </w:rPr>
              <w:t>Wzrost lub obniżka cen</w:t>
            </w:r>
            <w:r>
              <w:t xml:space="preserve"> </w:t>
            </w:r>
            <w:r w:rsidRPr="003E4631">
              <w:rPr>
                <w:rFonts w:ascii="Arial" w:hAnsi="Arial" w:cs="Arial"/>
                <w:color w:val="000000"/>
                <w:lang w:eastAsia="pl-PL"/>
              </w:rPr>
              <w:t>w zł*</w:t>
            </w:r>
          </w:p>
        </w:tc>
        <w:tc>
          <w:tcPr>
            <w:tcW w:w="1417" w:type="dxa"/>
            <w:shd w:val="clear" w:color="auto" w:fill="auto"/>
          </w:tcPr>
          <w:p w14:paraId="6FA6DD87" w14:textId="1D08CA58" w:rsidR="003E4631" w:rsidRPr="003E4631" w:rsidRDefault="003E4631" w:rsidP="003E4631">
            <w:pPr>
              <w:spacing w:after="120"/>
              <w:jc w:val="center"/>
              <w:rPr>
                <w:rFonts w:ascii="Arial" w:hAnsi="Arial" w:cs="Arial"/>
                <w:bCs/>
                <w:color w:val="000000"/>
                <w:lang w:eastAsia="pl-PL"/>
              </w:rPr>
            </w:pPr>
            <w:r w:rsidRPr="003E4631">
              <w:rPr>
                <w:rFonts w:ascii="Arial" w:hAnsi="Arial" w:cs="Arial"/>
                <w:bCs/>
              </w:rPr>
              <w:t>Cena jednostkowa netto zł/l (kol</w:t>
            </w:r>
            <w:r w:rsidR="00977836">
              <w:rPr>
                <w:rFonts w:ascii="Arial" w:hAnsi="Arial" w:cs="Arial"/>
                <w:bCs/>
              </w:rPr>
              <w:t>.</w:t>
            </w:r>
            <w:r w:rsidRPr="003E4631">
              <w:rPr>
                <w:rFonts w:ascii="Arial" w:hAnsi="Arial" w:cs="Arial"/>
                <w:bCs/>
              </w:rPr>
              <w:t> 3 z uwzgl</w:t>
            </w:r>
            <w:r>
              <w:rPr>
                <w:rFonts w:ascii="Arial" w:hAnsi="Arial" w:cs="Arial"/>
                <w:bCs/>
              </w:rPr>
              <w:t>ędnieniem</w:t>
            </w:r>
            <w:r w:rsidRPr="003E4631">
              <w:rPr>
                <w:rFonts w:ascii="Arial" w:hAnsi="Arial" w:cs="Arial"/>
                <w:bCs/>
              </w:rPr>
              <w:t xml:space="preserve"> kol</w:t>
            </w:r>
            <w:r w:rsidR="00977836">
              <w:rPr>
                <w:rFonts w:ascii="Arial" w:hAnsi="Arial" w:cs="Arial"/>
                <w:bCs/>
              </w:rPr>
              <w:t>.</w:t>
            </w:r>
            <w:r w:rsidRPr="003E4631">
              <w:rPr>
                <w:rFonts w:ascii="Arial" w:hAnsi="Arial" w:cs="Arial"/>
                <w:bCs/>
              </w:rPr>
              <w:t xml:space="preserve"> 4)</w:t>
            </w:r>
          </w:p>
        </w:tc>
        <w:tc>
          <w:tcPr>
            <w:tcW w:w="1418" w:type="dxa"/>
            <w:shd w:val="clear" w:color="auto" w:fill="auto"/>
          </w:tcPr>
          <w:p w14:paraId="6F8D7927" w14:textId="1496408D" w:rsidR="003E4631" w:rsidRPr="003E4631" w:rsidRDefault="003E4631" w:rsidP="003E4631">
            <w:pPr>
              <w:spacing w:after="12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3E4631">
              <w:rPr>
                <w:rFonts w:ascii="Arial" w:hAnsi="Arial" w:cs="Arial"/>
                <w:color w:val="000000"/>
                <w:lang w:eastAsia="pl-PL"/>
              </w:rPr>
              <w:t>Cena 1 litra z</w:t>
            </w:r>
            <w:r w:rsidR="00977836">
              <w:rPr>
                <w:rFonts w:ascii="Arial" w:hAnsi="Arial" w:cs="Arial"/>
                <w:color w:val="000000"/>
                <w:lang w:eastAsia="pl-PL"/>
              </w:rPr>
              <w:t>e</w:t>
            </w:r>
            <w:r w:rsidRPr="003E4631">
              <w:rPr>
                <w:rFonts w:ascii="Arial" w:hAnsi="Arial" w:cs="Arial"/>
                <w:color w:val="000000"/>
                <w:lang w:eastAsia="pl-PL"/>
              </w:rPr>
              <w:t xml:space="preserve"> </w:t>
            </w:r>
            <w:r w:rsidR="00977836">
              <w:rPr>
                <w:rFonts w:ascii="Arial" w:hAnsi="Arial" w:cs="Arial"/>
                <w:color w:val="000000"/>
                <w:lang w:eastAsia="pl-PL"/>
              </w:rPr>
              <w:t xml:space="preserve">wzrostem </w:t>
            </w:r>
            <w:r w:rsidRPr="003E4631">
              <w:rPr>
                <w:rFonts w:ascii="Arial" w:hAnsi="Arial" w:cs="Arial"/>
                <w:color w:val="000000"/>
                <w:lang w:eastAsia="pl-PL"/>
              </w:rPr>
              <w:t xml:space="preserve">lub </w:t>
            </w:r>
            <w:r w:rsidR="00977836">
              <w:rPr>
                <w:rFonts w:ascii="Arial" w:hAnsi="Arial" w:cs="Arial"/>
                <w:color w:val="000000"/>
                <w:lang w:eastAsia="pl-PL"/>
              </w:rPr>
              <w:t>obniżką</w:t>
            </w:r>
            <w:r w:rsidR="00977836" w:rsidRPr="003E4631">
              <w:rPr>
                <w:rFonts w:ascii="Arial" w:hAnsi="Arial" w:cs="Arial"/>
                <w:color w:val="000000"/>
                <w:lang w:eastAsia="pl-PL"/>
              </w:rPr>
              <w:t xml:space="preserve"> </w:t>
            </w:r>
            <w:r w:rsidR="00977836">
              <w:rPr>
                <w:rFonts w:ascii="Arial" w:hAnsi="Arial" w:cs="Arial"/>
                <w:color w:val="000000"/>
                <w:lang w:eastAsia="pl-PL"/>
              </w:rPr>
              <w:t>oraz</w:t>
            </w:r>
            <w:r w:rsidRPr="003E4631">
              <w:rPr>
                <w:rFonts w:ascii="Arial" w:hAnsi="Arial" w:cs="Arial"/>
                <w:color w:val="000000"/>
                <w:lang w:eastAsia="pl-PL"/>
              </w:rPr>
              <w:t xml:space="preserve"> podatkiem od towarów i usług</w:t>
            </w:r>
          </w:p>
        </w:tc>
        <w:tc>
          <w:tcPr>
            <w:tcW w:w="1418" w:type="dxa"/>
          </w:tcPr>
          <w:p w14:paraId="744361CA" w14:textId="438CDA76" w:rsidR="003E4631" w:rsidRPr="003E4631" w:rsidRDefault="00977836" w:rsidP="003E4631">
            <w:pPr>
              <w:spacing w:after="12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 xml:space="preserve">Łączna wartość brutto </w:t>
            </w:r>
          </w:p>
        </w:tc>
      </w:tr>
      <w:tr w:rsidR="003E4631" w:rsidRPr="003E4631" w14:paraId="3A0CABCC" w14:textId="580B81FC" w:rsidTr="003E4631">
        <w:tc>
          <w:tcPr>
            <w:tcW w:w="1413" w:type="dxa"/>
          </w:tcPr>
          <w:p w14:paraId="493F7744" w14:textId="080D5C46" w:rsidR="003E4631" w:rsidRPr="003E4631" w:rsidRDefault="003E4631" w:rsidP="003E4631">
            <w:pPr>
              <w:spacing w:after="12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3E4631">
              <w:rPr>
                <w:rFonts w:ascii="Arial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14:paraId="0D59F496" w14:textId="03999019" w:rsidR="003E4631" w:rsidRPr="003E4631" w:rsidRDefault="003E4631" w:rsidP="003E4631">
            <w:pPr>
              <w:spacing w:after="12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3E4631">
              <w:rPr>
                <w:rFonts w:ascii="Arial" w:hAnsi="Arial" w:cs="Arial"/>
                <w:color w:val="000000"/>
                <w:lang w:eastAsia="pl-PL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14:paraId="4F08D69D" w14:textId="3539B812" w:rsidR="003E4631" w:rsidRPr="003E4631" w:rsidRDefault="003E4631" w:rsidP="003E4631">
            <w:pPr>
              <w:spacing w:after="12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3E4631">
              <w:rPr>
                <w:rFonts w:ascii="Arial" w:hAnsi="Arial" w:cs="Arial"/>
                <w:color w:val="000000"/>
                <w:lang w:eastAsia="pl-PL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211E20C0" w14:textId="02574BBB" w:rsidR="003E4631" w:rsidRPr="003E4631" w:rsidRDefault="003E4631" w:rsidP="003E4631">
            <w:pPr>
              <w:spacing w:after="12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3E4631">
              <w:rPr>
                <w:rFonts w:ascii="Arial" w:hAnsi="Arial" w:cs="Arial"/>
                <w:color w:val="000000"/>
                <w:lang w:eastAsia="pl-PL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14:paraId="1BDB25D1" w14:textId="6A00F975" w:rsidR="003E4631" w:rsidRPr="003E4631" w:rsidRDefault="003E4631" w:rsidP="003E4631">
            <w:pPr>
              <w:spacing w:after="12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3E4631">
              <w:rPr>
                <w:rFonts w:ascii="Arial" w:hAnsi="Arial" w:cs="Arial"/>
                <w:color w:val="000000"/>
                <w:lang w:eastAsia="pl-PL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14:paraId="41468204" w14:textId="426EE402" w:rsidR="003E4631" w:rsidRPr="003E4631" w:rsidRDefault="003E4631" w:rsidP="003E4631">
            <w:pPr>
              <w:spacing w:after="12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3E4631">
              <w:rPr>
                <w:rFonts w:ascii="Arial" w:hAnsi="Arial" w:cs="Arial"/>
                <w:color w:val="000000"/>
                <w:lang w:eastAsia="pl-PL"/>
              </w:rPr>
              <w:t>6</w:t>
            </w:r>
          </w:p>
        </w:tc>
        <w:tc>
          <w:tcPr>
            <w:tcW w:w="1418" w:type="dxa"/>
          </w:tcPr>
          <w:p w14:paraId="4C868746" w14:textId="0DA5CA85" w:rsidR="003E4631" w:rsidRPr="003E4631" w:rsidRDefault="00977836" w:rsidP="003E4631">
            <w:pPr>
              <w:spacing w:after="12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7</w:t>
            </w:r>
          </w:p>
        </w:tc>
      </w:tr>
      <w:tr w:rsidR="003E4631" w:rsidRPr="003E4631" w14:paraId="71993712" w14:textId="60006364" w:rsidTr="003E4631">
        <w:trPr>
          <w:trHeight w:val="1106"/>
        </w:trPr>
        <w:tc>
          <w:tcPr>
            <w:tcW w:w="1413" w:type="dxa"/>
            <w:vAlign w:val="center"/>
          </w:tcPr>
          <w:p w14:paraId="02E58B9B" w14:textId="5A2A85FE" w:rsidR="003E4631" w:rsidRPr="003E4631" w:rsidRDefault="003E4631" w:rsidP="003E4631">
            <w:pPr>
              <w:spacing w:after="12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3E4631">
              <w:rPr>
                <w:rFonts w:ascii="Arial" w:hAnsi="Arial" w:cs="Arial"/>
                <w:color w:val="000000"/>
                <w:lang w:eastAsia="pl-PL"/>
              </w:rPr>
              <w:t>Olej napędowy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327930B" w14:textId="1FB5F97F" w:rsidR="003E4631" w:rsidRPr="003E4631" w:rsidRDefault="007F2F01" w:rsidP="003E4631">
            <w:pPr>
              <w:spacing w:after="12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70.000</w:t>
            </w:r>
          </w:p>
        </w:tc>
        <w:tc>
          <w:tcPr>
            <w:tcW w:w="1276" w:type="dxa"/>
            <w:shd w:val="clear" w:color="auto" w:fill="auto"/>
          </w:tcPr>
          <w:p w14:paraId="7040CFFB" w14:textId="77777777" w:rsidR="003E4631" w:rsidRPr="003E4631" w:rsidRDefault="003E4631" w:rsidP="003E4631">
            <w:pPr>
              <w:spacing w:after="120"/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shd w:val="clear" w:color="auto" w:fill="auto"/>
          </w:tcPr>
          <w:p w14:paraId="0177B8DD" w14:textId="77777777" w:rsidR="003E4631" w:rsidRPr="003E4631" w:rsidRDefault="003E4631" w:rsidP="003E4631">
            <w:pPr>
              <w:spacing w:after="120"/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</w:tcPr>
          <w:p w14:paraId="68FBA051" w14:textId="77777777" w:rsidR="003E4631" w:rsidRPr="003E4631" w:rsidRDefault="003E4631" w:rsidP="003E4631">
            <w:pPr>
              <w:spacing w:after="120"/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418" w:type="dxa"/>
            <w:shd w:val="clear" w:color="auto" w:fill="auto"/>
          </w:tcPr>
          <w:p w14:paraId="18423FD0" w14:textId="77777777" w:rsidR="003E4631" w:rsidRPr="003E4631" w:rsidRDefault="003E4631" w:rsidP="003E4631">
            <w:pPr>
              <w:spacing w:after="120"/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418" w:type="dxa"/>
          </w:tcPr>
          <w:p w14:paraId="09F1E0CD" w14:textId="77777777" w:rsidR="003E4631" w:rsidRPr="003E4631" w:rsidRDefault="003E4631" w:rsidP="003E4631">
            <w:pPr>
              <w:spacing w:after="120"/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</w:tc>
      </w:tr>
      <w:tr w:rsidR="003E4631" w:rsidRPr="003E4631" w14:paraId="1DE09EA8" w14:textId="1F49DA69" w:rsidTr="003E4631">
        <w:trPr>
          <w:trHeight w:val="1106"/>
        </w:trPr>
        <w:tc>
          <w:tcPr>
            <w:tcW w:w="1413" w:type="dxa"/>
            <w:vAlign w:val="center"/>
          </w:tcPr>
          <w:p w14:paraId="3F05AF48" w14:textId="199BCDDC" w:rsidR="003E4631" w:rsidRPr="003E4631" w:rsidRDefault="003E4631" w:rsidP="003E4631">
            <w:pPr>
              <w:spacing w:after="12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3E4631">
              <w:rPr>
                <w:rFonts w:ascii="Arial" w:hAnsi="Arial" w:cs="Arial"/>
                <w:color w:val="000000"/>
                <w:lang w:eastAsia="pl-PL"/>
              </w:rPr>
              <w:t>Płyn Ad</w:t>
            </w:r>
            <w:r w:rsidR="002F3F12">
              <w:rPr>
                <w:rFonts w:ascii="Arial" w:hAnsi="Arial" w:cs="Arial"/>
                <w:color w:val="000000"/>
                <w:lang w:eastAsia="pl-PL"/>
              </w:rPr>
              <w:t>B</w:t>
            </w:r>
            <w:r w:rsidRPr="003E4631">
              <w:rPr>
                <w:rFonts w:ascii="Arial" w:hAnsi="Arial" w:cs="Arial"/>
                <w:color w:val="000000"/>
                <w:lang w:eastAsia="pl-PL"/>
              </w:rPr>
              <w:t>lue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48CED3A" w14:textId="397F12A1" w:rsidR="003E4631" w:rsidRPr="003E4631" w:rsidRDefault="007F2F01" w:rsidP="003E4631">
            <w:pPr>
              <w:spacing w:after="120"/>
              <w:jc w:val="center"/>
              <w:rPr>
                <w:rFonts w:ascii="Arial" w:hAnsi="Arial" w:cs="Arial"/>
                <w:color w:val="000000"/>
                <w:highlight w:val="yellow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4.000</w:t>
            </w:r>
          </w:p>
        </w:tc>
        <w:tc>
          <w:tcPr>
            <w:tcW w:w="1276" w:type="dxa"/>
            <w:shd w:val="clear" w:color="auto" w:fill="auto"/>
          </w:tcPr>
          <w:p w14:paraId="1D75A5CA" w14:textId="77777777" w:rsidR="003E4631" w:rsidRPr="003E4631" w:rsidRDefault="003E4631" w:rsidP="003E4631">
            <w:pPr>
              <w:spacing w:after="120"/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shd w:val="clear" w:color="auto" w:fill="auto"/>
          </w:tcPr>
          <w:p w14:paraId="4565E716" w14:textId="77777777" w:rsidR="003E4631" w:rsidRPr="003E4631" w:rsidRDefault="003E4631" w:rsidP="003E4631">
            <w:pPr>
              <w:spacing w:after="120"/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</w:tcPr>
          <w:p w14:paraId="715F1360" w14:textId="77777777" w:rsidR="003E4631" w:rsidRPr="003E4631" w:rsidRDefault="003E4631" w:rsidP="003E4631">
            <w:pPr>
              <w:spacing w:after="120"/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418" w:type="dxa"/>
            <w:shd w:val="clear" w:color="auto" w:fill="auto"/>
          </w:tcPr>
          <w:p w14:paraId="677748A7" w14:textId="77777777" w:rsidR="003E4631" w:rsidRPr="003E4631" w:rsidRDefault="003E4631" w:rsidP="003E4631">
            <w:pPr>
              <w:spacing w:after="120"/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418" w:type="dxa"/>
          </w:tcPr>
          <w:p w14:paraId="6F4CC1FD" w14:textId="77777777" w:rsidR="003E4631" w:rsidRPr="003E4631" w:rsidRDefault="003E4631" w:rsidP="003E4631">
            <w:pPr>
              <w:spacing w:after="120"/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</w:tc>
      </w:tr>
    </w:tbl>
    <w:p w14:paraId="1DE2A4AD" w14:textId="0300C13D" w:rsidR="00465909" w:rsidRPr="003E4631" w:rsidRDefault="003E4631" w:rsidP="00465909">
      <w:pPr>
        <w:spacing w:after="120"/>
        <w:jc w:val="both"/>
        <w:rPr>
          <w:rFonts w:ascii="Arial" w:hAnsi="Arial" w:cs="Arial"/>
          <w:color w:val="000000"/>
          <w:lang w:eastAsia="pl-PL"/>
        </w:rPr>
      </w:pPr>
      <w:r w:rsidRPr="003E4631">
        <w:rPr>
          <w:rFonts w:ascii="Arial" w:hAnsi="Arial" w:cs="Arial"/>
          <w:color w:val="000000"/>
          <w:lang w:eastAsia="pl-PL"/>
        </w:rPr>
        <w:lastRenderedPageBreak/>
        <w:t>* kwota w zł wzrostu lub obniżki w stosunku do ceny producenta ze znakiem +(podwyżka) lub – (obniżka) obowiązuje przez cały czas trwania umowy</w:t>
      </w:r>
    </w:p>
    <w:p w14:paraId="1AD4537F" w14:textId="77777777" w:rsidR="00465909" w:rsidRPr="003E4631" w:rsidRDefault="00465909" w:rsidP="00465909">
      <w:pPr>
        <w:spacing w:after="120"/>
        <w:ind w:left="709"/>
        <w:jc w:val="both"/>
        <w:rPr>
          <w:rFonts w:ascii="Arial" w:hAnsi="Arial" w:cs="Arial"/>
          <w:color w:val="000000"/>
          <w:lang w:eastAsia="pl-PL"/>
        </w:rPr>
      </w:pPr>
      <w:r w:rsidRPr="003E4631">
        <w:rPr>
          <w:rFonts w:ascii="Arial" w:hAnsi="Arial" w:cs="Arial"/>
          <w:color w:val="000000"/>
          <w:lang w:eastAsia="pl-PL"/>
        </w:rPr>
        <w:t>Wykonawca kupuje olej napędowy „standardowy” od sprzedawcy</w:t>
      </w:r>
    </w:p>
    <w:p w14:paraId="5E93F006" w14:textId="77777777" w:rsidR="00465909" w:rsidRPr="003E4631" w:rsidRDefault="00465909" w:rsidP="00465909">
      <w:pPr>
        <w:spacing w:after="120"/>
        <w:ind w:left="709"/>
        <w:jc w:val="both"/>
        <w:rPr>
          <w:rFonts w:ascii="Arial" w:hAnsi="Arial" w:cs="Arial"/>
          <w:color w:val="000000"/>
          <w:lang w:eastAsia="pl-PL"/>
        </w:rPr>
      </w:pPr>
      <w:r w:rsidRPr="003E4631">
        <w:rPr>
          <w:rFonts w:ascii="Arial" w:hAnsi="Arial" w:cs="Arial"/>
          <w:color w:val="000000"/>
          <w:lang w:eastAsia="pl-PL"/>
        </w:rPr>
        <w:t>………...…………………………………………………………………….…………………</w:t>
      </w:r>
    </w:p>
    <w:p w14:paraId="6C6BFB8E" w14:textId="4599CFDD" w:rsidR="00465909" w:rsidRDefault="005840C7" w:rsidP="00465909">
      <w:pPr>
        <w:spacing w:after="120"/>
        <w:ind w:left="709"/>
        <w:jc w:val="both"/>
        <w:rPr>
          <w:rFonts w:ascii="Arial" w:hAnsi="Arial" w:cs="Arial"/>
          <w:color w:val="000000"/>
          <w:lang w:eastAsia="pl-PL"/>
        </w:rPr>
      </w:pPr>
      <w:r w:rsidRPr="005840C7">
        <w:rPr>
          <w:rFonts w:ascii="Arial" w:hAnsi="Arial" w:cs="Arial"/>
          <w:color w:val="000000"/>
          <w:lang w:eastAsia="pl-PL"/>
        </w:rPr>
        <w:t xml:space="preserve">a informacja podawana publicznie w sprawie wysokości cen hurtowych tego producenta jest dostępna </w:t>
      </w:r>
      <w:r>
        <w:rPr>
          <w:rFonts w:ascii="Arial" w:hAnsi="Arial" w:cs="Arial"/>
          <w:color w:val="000000"/>
          <w:lang w:eastAsia="pl-PL"/>
        </w:rPr>
        <w:t xml:space="preserve">na stronie </w:t>
      </w:r>
      <w:r w:rsidR="00465909" w:rsidRPr="003E4631">
        <w:rPr>
          <w:rFonts w:ascii="Arial" w:hAnsi="Arial" w:cs="Arial"/>
          <w:color w:val="000000"/>
          <w:lang w:eastAsia="pl-PL"/>
        </w:rPr>
        <w:t>…………………………………………… .</w:t>
      </w:r>
    </w:p>
    <w:p w14:paraId="38C81F23" w14:textId="5F96086A" w:rsidR="00FE062D" w:rsidRDefault="00FE062D" w:rsidP="00465909">
      <w:pPr>
        <w:spacing w:after="120"/>
        <w:ind w:left="709"/>
        <w:jc w:val="both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color w:val="000000"/>
          <w:lang w:eastAsia="pl-PL"/>
        </w:rPr>
        <w:t>Wykonawca kupuje AdBlue od sprzedawcy</w:t>
      </w:r>
    </w:p>
    <w:p w14:paraId="19CDBEB9" w14:textId="43C39E20" w:rsidR="00FE062D" w:rsidRDefault="00FE062D" w:rsidP="00465909">
      <w:pPr>
        <w:spacing w:after="120"/>
        <w:ind w:left="709"/>
        <w:jc w:val="both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color w:val="000000"/>
          <w:lang w:eastAsia="pl-PL"/>
        </w:rPr>
        <w:t>………………………………………………………………………………………………..</w:t>
      </w:r>
    </w:p>
    <w:p w14:paraId="229E8B01" w14:textId="2DFCE69E" w:rsidR="00FE062D" w:rsidRPr="003E4631" w:rsidRDefault="00FE062D" w:rsidP="00FE062D">
      <w:pPr>
        <w:spacing w:after="120"/>
        <w:ind w:left="709"/>
        <w:jc w:val="both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color w:val="000000"/>
          <w:lang w:eastAsia="pl-PL"/>
        </w:rPr>
        <w:t>Wykonawca po każdej dostawie AdBlue</w:t>
      </w:r>
      <w:r w:rsidR="002A1C6B">
        <w:rPr>
          <w:rFonts w:ascii="Arial" w:hAnsi="Arial" w:cs="Arial"/>
          <w:color w:val="000000"/>
          <w:lang w:eastAsia="pl-PL"/>
        </w:rPr>
        <w:t xml:space="preserve"> do Zamawiającego</w:t>
      </w:r>
      <w:r>
        <w:rPr>
          <w:rFonts w:ascii="Arial" w:hAnsi="Arial" w:cs="Arial"/>
          <w:color w:val="000000"/>
          <w:lang w:eastAsia="pl-PL"/>
        </w:rPr>
        <w:t xml:space="preserve"> zobowiązuje się sporządzić oświadczenie </w:t>
      </w:r>
      <w:r w:rsidR="002A1C6B">
        <w:rPr>
          <w:rFonts w:ascii="Arial" w:hAnsi="Arial" w:cs="Arial"/>
          <w:color w:val="000000"/>
          <w:lang w:eastAsia="pl-PL"/>
        </w:rPr>
        <w:t>w sprawie wysokości cen hurtowych tego producenta.</w:t>
      </w:r>
    </w:p>
    <w:p w14:paraId="059E6D93" w14:textId="77777777" w:rsidR="00465909" w:rsidRPr="003E4631" w:rsidRDefault="00465909" w:rsidP="00465909">
      <w:pPr>
        <w:spacing w:after="120"/>
        <w:jc w:val="both"/>
        <w:rPr>
          <w:rFonts w:ascii="Arial" w:hAnsi="Arial" w:cs="Arial"/>
          <w:color w:val="000000"/>
          <w:lang w:eastAsia="pl-PL"/>
        </w:rPr>
      </w:pPr>
    </w:p>
    <w:p w14:paraId="3827FDE6" w14:textId="6562ED2D" w:rsidR="001E6C0A" w:rsidRPr="003E4631" w:rsidRDefault="006D520D" w:rsidP="001E6C0A">
      <w:pPr>
        <w:spacing w:before="120"/>
        <w:ind w:left="709" w:hanging="709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2</w:t>
      </w:r>
      <w:r w:rsidR="001E6C0A" w:rsidRPr="003E4631">
        <w:rPr>
          <w:rFonts w:ascii="Arial" w:hAnsi="Arial" w:cs="Arial"/>
          <w:bCs/>
        </w:rPr>
        <w:t>.</w:t>
      </w:r>
      <w:r w:rsidR="001E6C0A" w:rsidRPr="003E4631">
        <w:rPr>
          <w:rFonts w:ascii="Arial" w:hAnsi="Arial" w:cs="Arial"/>
          <w:bCs/>
        </w:rPr>
        <w:tab/>
        <w:t xml:space="preserve">Informujemy, że wybór oferty </w:t>
      </w:r>
      <w:r w:rsidR="001E6C0A" w:rsidRPr="005840C7">
        <w:rPr>
          <w:rFonts w:ascii="Arial" w:hAnsi="Arial" w:cs="Arial"/>
          <w:b/>
        </w:rPr>
        <w:t>nie</w:t>
      </w:r>
      <w:r w:rsidR="001E6C0A" w:rsidRPr="003E4631">
        <w:rPr>
          <w:rFonts w:ascii="Arial" w:hAnsi="Arial" w:cs="Arial"/>
          <w:bCs/>
        </w:rPr>
        <w:t xml:space="preserve"> </w:t>
      </w:r>
      <w:r w:rsidR="001E6C0A" w:rsidRPr="003E4631">
        <w:rPr>
          <w:rFonts w:ascii="Arial" w:hAnsi="Arial" w:cs="Arial"/>
          <w:b/>
        </w:rPr>
        <w:t>będzie/będzie*</w:t>
      </w:r>
      <w:r w:rsidR="001E6C0A" w:rsidRPr="003E4631">
        <w:rPr>
          <w:rFonts w:ascii="Arial" w:hAnsi="Arial" w:cs="Arial"/>
          <w:bCs/>
        </w:rPr>
        <w:t xml:space="preserve"> prowadzić do powstania u</w:t>
      </w:r>
      <w:r w:rsidR="00F162E3" w:rsidRPr="003E4631">
        <w:rPr>
          <w:rFonts w:ascii="Arial" w:hAnsi="Arial" w:cs="Arial"/>
          <w:bCs/>
        </w:rPr>
        <w:t> </w:t>
      </w:r>
      <w:r w:rsidR="001E6C0A" w:rsidRPr="003E4631">
        <w:rPr>
          <w:rFonts w:ascii="Arial" w:hAnsi="Arial" w:cs="Arial"/>
          <w:bCs/>
        </w:rPr>
        <w:t>Zamawiającego obowiązku podatkowego zgodnie z przepisami o podatku od towarów i</w:t>
      </w:r>
      <w:r w:rsidR="00F162E3" w:rsidRPr="003E4631">
        <w:rPr>
          <w:rFonts w:ascii="Arial" w:hAnsi="Arial" w:cs="Arial"/>
          <w:bCs/>
        </w:rPr>
        <w:t> </w:t>
      </w:r>
      <w:r w:rsidR="001E6C0A" w:rsidRPr="003E4631">
        <w:rPr>
          <w:rFonts w:ascii="Arial" w:hAnsi="Arial" w:cs="Arial"/>
          <w:bCs/>
        </w:rPr>
        <w:t xml:space="preserve">usług, </w:t>
      </w:r>
    </w:p>
    <w:p w14:paraId="71441FDE" w14:textId="77777777" w:rsidR="001E6C0A" w:rsidRPr="003E4631" w:rsidRDefault="001E6C0A" w:rsidP="001E6C0A">
      <w:pPr>
        <w:spacing w:before="120"/>
        <w:ind w:left="709"/>
        <w:jc w:val="both"/>
        <w:rPr>
          <w:rFonts w:ascii="Arial" w:hAnsi="Arial" w:cs="Arial"/>
          <w:bCs/>
        </w:rPr>
      </w:pPr>
      <w:r w:rsidRPr="003E4631">
        <w:rPr>
          <w:rFonts w:ascii="Arial" w:hAnsi="Arial" w:cs="Arial"/>
          <w:bCs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3EFCD806" w:rsidR="001E6C0A" w:rsidRPr="003E4631" w:rsidRDefault="001E6C0A" w:rsidP="001E6C0A">
      <w:pPr>
        <w:spacing w:before="120"/>
        <w:ind w:left="709"/>
        <w:jc w:val="both"/>
        <w:rPr>
          <w:rFonts w:ascii="Arial" w:hAnsi="Arial" w:cs="Arial"/>
          <w:bCs/>
        </w:rPr>
      </w:pPr>
      <w:r w:rsidRPr="003E4631">
        <w:rPr>
          <w:rFonts w:ascii="Arial" w:hAnsi="Arial" w:cs="Arial"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Pr="003E4631" w:rsidRDefault="001E6C0A" w:rsidP="001E6C0A">
      <w:pPr>
        <w:spacing w:before="120"/>
        <w:ind w:left="709"/>
        <w:jc w:val="both"/>
        <w:rPr>
          <w:rFonts w:ascii="Arial" w:hAnsi="Arial" w:cs="Arial"/>
          <w:bCs/>
        </w:rPr>
      </w:pPr>
      <w:r w:rsidRPr="003E4631">
        <w:rPr>
          <w:rFonts w:ascii="Arial" w:hAnsi="Arial" w:cs="Arial"/>
          <w:bCs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B606821" w:rsidR="001E6C0A" w:rsidRPr="003E4631" w:rsidRDefault="001E6C0A" w:rsidP="001E6C0A">
      <w:pPr>
        <w:spacing w:before="120"/>
        <w:ind w:left="709"/>
        <w:jc w:val="both"/>
        <w:rPr>
          <w:rFonts w:ascii="Arial" w:hAnsi="Arial" w:cs="Arial"/>
          <w:bCs/>
        </w:rPr>
      </w:pPr>
      <w:r w:rsidRPr="003E4631">
        <w:rPr>
          <w:rFonts w:ascii="Arial" w:hAnsi="Arial" w:cs="Arial"/>
          <w:bCs/>
        </w:rPr>
        <w:t xml:space="preserve">Stawka podatku od towaru i usług (VAT), która </w:t>
      </w:r>
      <w:r w:rsidR="009E7764" w:rsidRPr="003E4631">
        <w:rPr>
          <w:rFonts w:ascii="Arial" w:hAnsi="Arial" w:cs="Arial"/>
          <w:bCs/>
        </w:rPr>
        <w:t>na dzień sporządzenia oferty</w:t>
      </w:r>
      <w:r w:rsidRPr="003E4631">
        <w:rPr>
          <w:rFonts w:ascii="Arial" w:hAnsi="Arial" w:cs="Arial"/>
          <w:bCs/>
        </w:rPr>
        <w:t xml:space="preserve"> będzie miała zastosowanie to ___________%</w:t>
      </w:r>
    </w:p>
    <w:p w14:paraId="593CCD87" w14:textId="51530581" w:rsidR="001E6C0A" w:rsidRPr="003E4631" w:rsidRDefault="006D520D" w:rsidP="001E6C0A">
      <w:pPr>
        <w:spacing w:before="120"/>
        <w:ind w:left="709" w:hanging="709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3</w:t>
      </w:r>
      <w:r w:rsidR="001E6C0A" w:rsidRPr="003E4631">
        <w:rPr>
          <w:rFonts w:ascii="Arial" w:hAnsi="Arial" w:cs="Arial"/>
          <w:bCs/>
        </w:rPr>
        <w:t xml:space="preserve">. </w:t>
      </w:r>
      <w:r w:rsidR="001E6C0A" w:rsidRPr="003E4631">
        <w:rPr>
          <w:rFonts w:ascii="Arial" w:hAnsi="Arial" w:cs="Arial"/>
          <w:bCs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</w:t>
      </w:r>
      <w:r w:rsidR="005840C7">
        <w:rPr>
          <w:rFonts w:ascii="Arial" w:hAnsi="Arial" w:cs="Arial"/>
          <w:bCs/>
        </w:rPr>
        <w:t> </w:t>
      </w:r>
      <w:r w:rsidR="001E6C0A" w:rsidRPr="003E4631">
        <w:rPr>
          <w:rFonts w:ascii="Arial" w:hAnsi="Arial" w:cs="Arial"/>
          <w:bCs/>
        </w:rPr>
        <w:t>niniejszą ofertą, na warunkach określonych w specyfikacji warunków zamówienia oraz w</w:t>
      </w:r>
      <w:r w:rsidR="005840C7">
        <w:rPr>
          <w:rFonts w:ascii="Arial" w:hAnsi="Arial" w:cs="Arial"/>
          <w:bCs/>
        </w:rPr>
        <w:t> m</w:t>
      </w:r>
      <w:r w:rsidR="001E6C0A" w:rsidRPr="003E4631">
        <w:rPr>
          <w:rFonts w:ascii="Arial" w:hAnsi="Arial" w:cs="Arial"/>
          <w:bCs/>
        </w:rPr>
        <w:t>iejscu i terminie wyznaczonym przez Zamawiającego, a przed zawarciem umowy wniesienia zabezpieczenia należytego wykonania umowy.</w:t>
      </w:r>
    </w:p>
    <w:p w14:paraId="0517715F" w14:textId="1D94E22B" w:rsidR="001E6C0A" w:rsidRPr="003E4631" w:rsidRDefault="006D520D" w:rsidP="00F162E3">
      <w:pPr>
        <w:spacing w:before="120"/>
        <w:ind w:left="709" w:hanging="709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4</w:t>
      </w:r>
      <w:r w:rsidR="001E6C0A" w:rsidRPr="003E4631">
        <w:rPr>
          <w:rFonts w:ascii="Arial" w:hAnsi="Arial" w:cs="Arial"/>
          <w:bCs/>
        </w:rPr>
        <w:t xml:space="preserve">. </w:t>
      </w:r>
      <w:r w:rsidR="001E6C0A" w:rsidRPr="003E4631">
        <w:rPr>
          <w:rFonts w:ascii="Arial" w:hAnsi="Arial" w:cs="Arial"/>
          <w:bCs/>
        </w:rPr>
        <w:tab/>
        <w:t>Oświadczamy, że uważamy się za związanych niniejszą ofertą przez czas wskazany w</w:t>
      </w:r>
      <w:r w:rsidR="00F162E3" w:rsidRPr="003E4631">
        <w:rPr>
          <w:rFonts w:ascii="Arial" w:hAnsi="Arial" w:cs="Arial"/>
          <w:bCs/>
        </w:rPr>
        <w:t> </w:t>
      </w:r>
      <w:r w:rsidR="001E6C0A" w:rsidRPr="003E4631">
        <w:rPr>
          <w:rFonts w:ascii="Arial" w:hAnsi="Arial" w:cs="Arial"/>
          <w:bCs/>
        </w:rPr>
        <w:t>specyfikacji warunków zamówienia.</w:t>
      </w:r>
    </w:p>
    <w:p w14:paraId="0FDD0C80" w14:textId="0BE36C84" w:rsidR="001E6C0A" w:rsidRPr="003E4631" w:rsidRDefault="006D520D" w:rsidP="00F162E3">
      <w:pPr>
        <w:spacing w:before="120" w:after="240"/>
        <w:ind w:left="709" w:hanging="709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5</w:t>
      </w:r>
      <w:r w:rsidR="001E6C0A" w:rsidRPr="003E4631">
        <w:rPr>
          <w:rFonts w:ascii="Arial" w:hAnsi="Arial" w:cs="Arial"/>
          <w:bCs/>
        </w:rPr>
        <w:t xml:space="preserve">. </w:t>
      </w:r>
      <w:r w:rsidR="001E6C0A" w:rsidRPr="003E4631">
        <w:rPr>
          <w:rFonts w:ascii="Arial" w:hAnsi="Arial" w:cs="Arial"/>
          <w:bCs/>
        </w:rPr>
        <w:tab/>
        <w:t xml:space="preserve">Następujące zakresy rzeczowe wchodzące w przedmiot zamówienia zamierzamy zlecić następującym podwykonawcom: </w:t>
      </w: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35"/>
        <w:gridCol w:w="4220"/>
      </w:tblGrid>
      <w:tr w:rsidR="001E6C0A" w:rsidRPr="003E4631" w14:paraId="34410FB3" w14:textId="77777777" w:rsidTr="00F162E3">
        <w:tc>
          <w:tcPr>
            <w:tcW w:w="4135" w:type="dxa"/>
          </w:tcPr>
          <w:p w14:paraId="466103EA" w14:textId="77777777" w:rsidR="001E6C0A" w:rsidRPr="003E4631" w:rsidRDefault="001E6C0A" w:rsidP="00F464B7">
            <w:pPr>
              <w:spacing w:before="120"/>
              <w:jc w:val="center"/>
              <w:rPr>
                <w:rFonts w:ascii="Arial" w:hAnsi="Arial" w:cs="Arial"/>
                <w:bCs/>
              </w:rPr>
            </w:pPr>
            <w:r w:rsidRPr="003E4631">
              <w:rPr>
                <w:rFonts w:ascii="Arial" w:hAnsi="Arial" w:cs="Arial"/>
                <w:bCs/>
              </w:rPr>
              <w:t xml:space="preserve">Podwykonawca </w:t>
            </w:r>
            <w:r w:rsidRPr="003E4631">
              <w:rPr>
                <w:rFonts w:ascii="Arial" w:hAnsi="Arial" w:cs="Arial"/>
                <w:bCs/>
              </w:rPr>
              <w:br/>
              <w:t>(firma lub nazwa, adres),</w:t>
            </w:r>
          </w:p>
        </w:tc>
        <w:tc>
          <w:tcPr>
            <w:tcW w:w="4220" w:type="dxa"/>
          </w:tcPr>
          <w:p w14:paraId="12DFF184" w14:textId="77777777" w:rsidR="001E6C0A" w:rsidRPr="003E4631" w:rsidRDefault="001E6C0A" w:rsidP="00F464B7">
            <w:pPr>
              <w:spacing w:before="120"/>
              <w:jc w:val="center"/>
              <w:rPr>
                <w:rFonts w:ascii="Arial" w:hAnsi="Arial" w:cs="Arial"/>
                <w:bCs/>
              </w:rPr>
            </w:pPr>
            <w:r w:rsidRPr="003E4631">
              <w:rPr>
                <w:rFonts w:ascii="Arial" w:hAnsi="Arial" w:cs="Arial"/>
                <w:bCs/>
              </w:rPr>
              <w:t>Zakres rzeczowy</w:t>
            </w:r>
            <w:r w:rsidRPr="003E4631">
              <w:rPr>
                <w:rFonts w:ascii="Arial" w:hAnsi="Arial" w:cs="Arial"/>
                <w:bCs/>
              </w:rPr>
              <w:br/>
            </w:r>
          </w:p>
        </w:tc>
      </w:tr>
      <w:tr w:rsidR="001E6C0A" w:rsidRPr="003E4631" w14:paraId="049CB96C" w14:textId="77777777" w:rsidTr="00F162E3">
        <w:trPr>
          <w:trHeight w:val="837"/>
        </w:trPr>
        <w:tc>
          <w:tcPr>
            <w:tcW w:w="4135" w:type="dxa"/>
          </w:tcPr>
          <w:p w14:paraId="3F040917" w14:textId="77777777" w:rsidR="001E6C0A" w:rsidRPr="003E4631" w:rsidRDefault="001E6C0A" w:rsidP="00F464B7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4220" w:type="dxa"/>
          </w:tcPr>
          <w:p w14:paraId="18DD80A3" w14:textId="77777777" w:rsidR="001E6C0A" w:rsidRPr="003E4631" w:rsidRDefault="001E6C0A" w:rsidP="00F464B7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</w:tr>
      <w:tr w:rsidR="001E6C0A" w:rsidRPr="003E4631" w14:paraId="490909F8" w14:textId="77777777" w:rsidTr="00F162E3">
        <w:trPr>
          <w:trHeight w:val="848"/>
        </w:trPr>
        <w:tc>
          <w:tcPr>
            <w:tcW w:w="4135" w:type="dxa"/>
          </w:tcPr>
          <w:p w14:paraId="0B820D4C" w14:textId="77777777" w:rsidR="001E6C0A" w:rsidRPr="003E4631" w:rsidRDefault="001E6C0A" w:rsidP="00F464B7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4220" w:type="dxa"/>
          </w:tcPr>
          <w:p w14:paraId="1744E4C5" w14:textId="77777777" w:rsidR="001E6C0A" w:rsidRPr="003E4631" w:rsidRDefault="001E6C0A" w:rsidP="00F464B7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</w:tr>
    </w:tbl>
    <w:p w14:paraId="219A2E06" w14:textId="6E54378C" w:rsidR="00B545F4" w:rsidRPr="003E4631" w:rsidRDefault="001E6C0A" w:rsidP="001E6C0A">
      <w:pPr>
        <w:spacing w:before="120"/>
        <w:ind w:left="709"/>
        <w:jc w:val="both"/>
        <w:rPr>
          <w:rFonts w:ascii="Arial" w:hAnsi="Arial" w:cs="Arial"/>
          <w:bCs/>
        </w:rPr>
      </w:pPr>
      <w:r w:rsidRPr="003E4631">
        <w:rPr>
          <w:rFonts w:ascii="Arial" w:hAnsi="Arial" w:cs="Arial"/>
          <w:bCs/>
        </w:rPr>
        <w:t>Nazwy (firmy) podwykonawców, na których zasoby powołujemy się na zasadach określonych w art. 118 PZP, w celu wykazania spełniania warunków udziału w</w:t>
      </w:r>
      <w:r w:rsidR="00F162E3" w:rsidRPr="003E4631">
        <w:rPr>
          <w:rFonts w:ascii="Arial" w:hAnsi="Arial" w:cs="Arial"/>
          <w:bCs/>
        </w:rPr>
        <w:t> </w:t>
      </w:r>
      <w:r w:rsidRPr="003E4631">
        <w:rPr>
          <w:rFonts w:ascii="Arial" w:hAnsi="Arial" w:cs="Arial"/>
          <w:bCs/>
        </w:rPr>
        <w:t>postępowaniu:</w:t>
      </w:r>
    </w:p>
    <w:p w14:paraId="65B1F275" w14:textId="2FE3D6D1" w:rsidR="001E6C0A" w:rsidRPr="003E4631" w:rsidRDefault="001E6C0A" w:rsidP="001E6C0A">
      <w:pPr>
        <w:spacing w:before="120"/>
        <w:ind w:left="709"/>
        <w:jc w:val="both"/>
        <w:rPr>
          <w:rFonts w:ascii="Arial" w:hAnsi="Arial" w:cs="Arial"/>
          <w:bCs/>
        </w:rPr>
      </w:pPr>
      <w:r w:rsidRPr="003E4631">
        <w:rPr>
          <w:rFonts w:ascii="Arial" w:hAnsi="Arial" w:cs="Arial"/>
          <w:bCs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18554A30" w:rsidR="001E6C0A" w:rsidRPr="003E4631" w:rsidRDefault="006D520D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6</w:t>
      </w:r>
      <w:r w:rsidR="001E6C0A" w:rsidRPr="003E4631">
        <w:rPr>
          <w:rFonts w:ascii="Arial" w:hAnsi="Arial" w:cs="Arial"/>
          <w:bCs/>
        </w:rPr>
        <w:t>.</w:t>
      </w:r>
      <w:r w:rsidR="001E6C0A" w:rsidRPr="003E4631">
        <w:rPr>
          <w:rFonts w:ascii="Arial" w:hAnsi="Arial" w:cs="Arial"/>
          <w:bCs/>
        </w:rPr>
        <w:tab/>
        <w:t>Oświadczamy, że następujące usługi stanowiące przedmiot zamówienia wykonają poszczególni Wykonawcy wspólnie ubiegający się o udzielenie zamówienia</w:t>
      </w:r>
      <w:r w:rsidR="001E6C0A" w:rsidRPr="003E4631">
        <w:rPr>
          <w:rFonts w:ascii="Arial" w:hAnsi="Arial" w:cs="Arial"/>
          <w:vertAlign w:val="superscript"/>
        </w:rPr>
        <w:footnoteReference w:id="1"/>
      </w:r>
      <w:r w:rsidR="001E6C0A" w:rsidRPr="003E4631">
        <w:rPr>
          <w:rFonts w:ascii="Arial" w:hAnsi="Arial" w:cs="Arial"/>
          <w:bCs/>
        </w:rPr>
        <w:t>:</w:t>
      </w:r>
    </w:p>
    <w:tbl>
      <w:tblPr>
        <w:tblpPr w:leftFromText="141" w:rightFromText="141" w:vertAnchor="text" w:horzAnchor="page" w:tblpX="1272" w:tblpY="245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7"/>
        <w:gridCol w:w="4677"/>
      </w:tblGrid>
      <w:tr w:rsidR="00465909" w:rsidRPr="003E4631" w14:paraId="0FF1F178" w14:textId="77777777" w:rsidTr="00465909">
        <w:trPr>
          <w:trHeight w:val="1077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38402E7" w14:textId="77777777" w:rsidR="00465909" w:rsidRPr="003E4631" w:rsidRDefault="00465909" w:rsidP="00465909">
            <w:pPr>
              <w:spacing w:before="120"/>
              <w:ind w:left="29"/>
              <w:jc w:val="center"/>
              <w:rPr>
                <w:rFonts w:ascii="Arial" w:hAnsi="Arial" w:cs="Arial"/>
                <w:bCs/>
              </w:rPr>
            </w:pPr>
            <w:r w:rsidRPr="003E4631">
              <w:rPr>
                <w:rFonts w:ascii="Arial" w:hAnsi="Arial" w:cs="Arial"/>
                <w:bCs/>
              </w:rPr>
              <w:t xml:space="preserve">Wykonawca wspólnie ubiegający się o udzielenie zamówienia </w:t>
            </w:r>
            <w:r w:rsidRPr="003E4631">
              <w:rPr>
                <w:rFonts w:ascii="Arial" w:hAnsi="Arial" w:cs="Arial"/>
                <w:bCs/>
              </w:rPr>
              <w:br/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0A70441E" w14:textId="77777777" w:rsidR="00465909" w:rsidRPr="003E4631" w:rsidRDefault="00465909" w:rsidP="00465909">
            <w:pPr>
              <w:spacing w:before="120"/>
              <w:ind w:left="29" w:hanging="8"/>
              <w:jc w:val="center"/>
              <w:rPr>
                <w:rFonts w:ascii="Arial" w:hAnsi="Arial" w:cs="Arial"/>
                <w:bCs/>
              </w:rPr>
            </w:pPr>
            <w:r w:rsidRPr="003E4631">
              <w:rPr>
                <w:rFonts w:ascii="Arial" w:hAnsi="Arial" w:cs="Arial"/>
                <w:bCs/>
              </w:rPr>
              <w:t>Zakres zamówienia, który zostanie wykonany przez danego Wykonawcę wspólnie ubiegającego się o udzielenie zamówienia</w:t>
            </w:r>
          </w:p>
        </w:tc>
      </w:tr>
      <w:tr w:rsidR="00465909" w:rsidRPr="003E4631" w14:paraId="6B20197B" w14:textId="77777777" w:rsidTr="00465909">
        <w:trPr>
          <w:trHeight w:val="778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92F68" w14:textId="77777777" w:rsidR="00465909" w:rsidRPr="003E4631" w:rsidRDefault="00465909" w:rsidP="00465909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C8610" w14:textId="77777777" w:rsidR="00465909" w:rsidRPr="003E4631" w:rsidRDefault="00465909" w:rsidP="00465909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</w:rPr>
            </w:pPr>
          </w:p>
        </w:tc>
      </w:tr>
      <w:tr w:rsidR="00465909" w:rsidRPr="003E4631" w14:paraId="1D827E5A" w14:textId="77777777" w:rsidTr="00465909">
        <w:trPr>
          <w:trHeight w:val="778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E85AF" w14:textId="77777777" w:rsidR="00465909" w:rsidRPr="003E4631" w:rsidRDefault="00465909" w:rsidP="00465909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B6A1C" w14:textId="77777777" w:rsidR="00465909" w:rsidRPr="003E4631" w:rsidRDefault="00465909" w:rsidP="00465909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</w:rPr>
            </w:pPr>
          </w:p>
        </w:tc>
      </w:tr>
    </w:tbl>
    <w:p w14:paraId="1E5CA732" w14:textId="77777777" w:rsidR="00B545F4" w:rsidRPr="003E4631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Arial" w:hAnsi="Arial" w:cs="Arial"/>
          <w:bCs/>
          <w:lang w:eastAsia="en-US"/>
        </w:rPr>
      </w:pPr>
    </w:p>
    <w:p w14:paraId="42A6FF2E" w14:textId="2F72FE51" w:rsidR="00A07B06" w:rsidRPr="003E4631" w:rsidRDefault="006D520D" w:rsidP="001E6C0A">
      <w:pPr>
        <w:spacing w:before="120"/>
        <w:ind w:left="709" w:hanging="709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7</w:t>
      </w:r>
      <w:r w:rsidR="001E6C0A" w:rsidRPr="003E4631">
        <w:rPr>
          <w:rFonts w:ascii="Arial" w:hAnsi="Arial" w:cs="Arial"/>
          <w:bCs/>
        </w:rPr>
        <w:t xml:space="preserve">. </w:t>
      </w:r>
      <w:r w:rsidR="001E6C0A" w:rsidRPr="003E4631">
        <w:rPr>
          <w:rFonts w:ascii="Arial" w:hAnsi="Arial" w:cs="Arial"/>
          <w:bCs/>
        </w:rPr>
        <w:tab/>
        <w:t>Następujące informacje zawarte w naszej ofercie stanowią tajemnicę przedsiębiorstwa:</w:t>
      </w:r>
    </w:p>
    <w:p w14:paraId="427E11E4" w14:textId="577E4BBA" w:rsidR="00A07B06" w:rsidRPr="003E4631" w:rsidRDefault="001E6C0A" w:rsidP="00FB5578">
      <w:pPr>
        <w:spacing w:before="120"/>
        <w:ind w:left="709" w:hanging="1"/>
        <w:jc w:val="both"/>
        <w:rPr>
          <w:rFonts w:ascii="Arial" w:hAnsi="Arial" w:cs="Arial"/>
          <w:bCs/>
        </w:rPr>
      </w:pPr>
      <w:r w:rsidRPr="003E4631">
        <w:rPr>
          <w:rFonts w:ascii="Arial" w:hAnsi="Arial" w:cs="Arial"/>
          <w:bCs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6C128527" w14:textId="1B9872F0" w:rsidR="001E6C0A" w:rsidRPr="003E4631" w:rsidRDefault="001E6C0A" w:rsidP="00A07B06">
      <w:pPr>
        <w:spacing w:before="120"/>
        <w:ind w:left="709" w:hanging="1"/>
        <w:jc w:val="both"/>
        <w:rPr>
          <w:rFonts w:ascii="Arial" w:hAnsi="Arial" w:cs="Arial"/>
          <w:bCs/>
        </w:rPr>
      </w:pPr>
      <w:r w:rsidRPr="003E4631">
        <w:rPr>
          <w:rFonts w:ascii="Arial" w:hAnsi="Arial" w:cs="Arial"/>
          <w:bCs/>
        </w:rPr>
        <w:t xml:space="preserve">Uzasadnienie zastrzeżenia ww. informacji jako tajemnicy przedsiębiorstwa zostało załączone do naszej oferty. </w:t>
      </w:r>
    </w:p>
    <w:p w14:paraId="1D8B08DB" w14:textId="50016AF6" w:rsidR="001E6C0A" w:rsidRPr="003E4631" w:rsidRDefault="006D520D" w:rsidP="001E6C0A">
      <w:pPr>
        <w:spacing w:before="120"/>
        <w:ind w:left="709" w:hanging="709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8</w:t>
      </w:r>
      <w:r w:rsidR="001E6C0A" w:rsidRPr="003E4631">
        <w:rPr>
          <w:rFonts w:ascii="Arial" w:hAnsi="Arial" w:cs="Arial"/>
          <w:bCs/>
        </w:rPr>
        <w:t>.</w:t>
      </w:r>
      <w:r w:rsidR="001E6C0A" w:rsidRPr="003E4631">
        <w:rPr>
          <w:rFonts w:ascii="Arial" w:hAnsi="Arial" w:cs="Arial"/>
          <w:bCs/>
        </w:rPr>
        <w:tab/>
        <w:t>Wszelką korespondencję w sprawie niniejszego postępowania należy kierować na:</w:t>
      </w:r>
    </w:p>
    <w:p w14:paraId="79DF6B62" w14:textId="77777777" w:rsidR="001E6C0A" w:rsidRPr="003E4631" w:rsidRDefault="001E6C0A" w:rsidP="001E6C0A">
      <w:pPr>
        <w:spacing w:before="120"/>
        <w:ind w:left="709"/>
        <w:rPr>
          <w:rFonts w:ascii="Arial" w:hAnsi="Arial" w:cs="Arial"/>
          <w:bCs/>
        </w:rPr>
      </w:pPr>
      <w:r w:rsidRPr="003E4631">
        <w:rPr>
          <w:rFonts w:ascii="Arial" w:hAnsi="Arial" w:cs="Arial"/>
          <w:bCs/>
        </w:rPr>
        <w:t>e-mail: ___________________________________________________________________</w:t>
      </w:r>
    </w:p>
    <w:p w14:paraId="0B2786CA" w14:textId="531C105A" w:rsidR="001E6C0A" w:rsidRPr="003E4631" w:rsidRDefault="006D520D" w:rsidP="001E6C0A">
      <w:pPr>
        <w:suppressAutoHyphens w:val="0"/>
        <w:spacing w:before="120"/>
        <w:ind w:left="709" w:hanging="709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bCs/>
        </w:rPr>
        <w:t>9</w:t>
      </w:r>
      <w:r w:rsidR="001E6C0A" w:rsidRPr="003E4631">
        <w:rPr>
          <w:rFonts w:ascii="Arial" w:hAnsi="Arial" w:cs="Arial"/>
          <w:bCs/>
        </w:rPr>
        <w:t>.</w:t>
      </w:r>
      <w:r w:rsidR="001E6C0A" w:rsidRPr="003E4631">
        <w:rPr>
          <w:rFonts w:ascii="Arial" w:hAnsi="Arial" w:cs="Arial"/>
          <w:bCs/>
        </w:rPr>
        <w:tab/>
      </w:r>
      <w:r w:rsidR="001E6C0A" w:rsidRPr="003E4631">
        <w:rPr>
          <w:rFonts w:ascii="Arial" w:hAnsi="Arial" w:cs="Arial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45FB9FAF" w:rsidR="001E6C0A" w:rsidRPr="003E4631" w:rsidRDefault="001E6C0A" w:rsidP="001E6C0A">
      <w:pPr>
        <w:suppressAutoHyphens w:val="0"/>
        <w:spacing w:before="120"/>
        <w:ind w:left="709" w:hanging="709"/>
        <w:jc w:val="both"/>
        <w:rPr>
          <w:rFonts w:ascii="Arial" w:hAnsi="Arial" w:cs="Arial"/>
          <w:lang w:eastAsia="pl-PL"/>
        </w:rPr>
      </w:pPr>
      <w:r w:rsidRPr="003E4631">
        <w:rPr>
          <w:rFonts w:ascii="Arial" w:hAnsi="Arial" w:cs="Arial"/>
          <w:lang w:eastAsia="pl-PL"/>
        </w:rPr>
        <w:t>1</w:t>
      </w:r>
      <w:r w:rsidR="006D520D">
        <w:rPr>
          <w:rFonts w:ascii="Arial" w:hAnsi="Arial" w:cs="Arial"/>
          <w:lang w:eastAsia="pl-PL"/>
        </w:rPr>
        <w:t>0</w:t>
      </w:r>
      <w:r w:rsidRPr="003E4631">
        <w:rPr>
          <w:rFonts w:ascii="Arial" w:hAnsi="Arial" w:cs="Arial"/>
          <w:lang w:eastAsia="pl-PL"/>
        </w:rPr>
        <w:t>.</w:t>
      </w:r>
      <w:r w:rsidRPr="003E4631">
        <w:rPr>
          <w:rFonts w:ascii="Arial" w:hAnsi="Arial" w:cs="Arial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1A789030" w:rsidR="001E6C0A" w:rsidRPr="003E4631" w:rsidRDefault="001E6C0A" w:rsidP="001E6C0A">
      <w:pPr>
        <w:suppressAutoHyphens w:val="0"/>
        <w:spacing w:before="120"/>
        <w:jc w:val="both"/>
        <w:rPr>
          <w:rFonts w:ascii="Arial" w:hAnsi="Arial" w:cs="Arial"/>
          <w:bCs/>
          <w:lang w:eastAsia="pl-PL"/>
        </w:rPr>
      </w:pPr>
      <w:r w:rsidRPr="003E4631">
        <w:rPr>
          <w:rFonts w:ascii="Arial" w:hAnsi="Arial" w:cs="Arial"/>
          <w:lang w:eastAsia="pl-PL"/>
        </w:rPr>
        <w:t>1</w:t>
      </w:r>
      <w:r w:rsidR="006D520D">
        <w:rPr>
          <w:rFonts w:ascii="Arial" w:hAnsi="Arial" w:cs="Arial"/>
          <w:lang w:eastAsia="pl-PL"/>
        </w:rPr>
        <w:t>1</w:t>
      </w:r>
      <w:r w:rsidRPr="003E4631">
        <w:rPr>
          <w:rFonts w:ascii="Arial" w:hAnsi="Arial" w:cs="Arial"/>
          <w:lang w:eastAsia="pl-PL"/>
        </w:rPr>
        <w:t>.</w:t>
      </w:r>
      <w:r w:rsidRPr="003E4631">
        <w:rPr>
          <w:rFonts w:ascii="Arial" w:hAnsi="Arial" w:cs="Arial"/>
          <w:lang w:eastAsia="pl-PL"/>
        </w:rPr>
        <w:tab/>
        <w:t>Oświadczamy, że Wykonawca jest:</w:t>
      </w:r>
    </w:p>
    <w:p w14:paraId="70686FED" w14:textId="77777777" w:rsidR="001E6C0A" w:rsidRPr="003E4631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lang w:eastAsia="pl-PL"/>
        </w:rPr>
      </w:pPr>
      <w:r w:rsidRPr="003E4631">
        <w:rPr>
          <w:rFonts w:ascii="Arial" w:hAnsi="Arial" w:cs="Arial"/>
          <w:lang w:eastAsia="pl-PL"/>
        </w:rPr>
        <w:sym w:font="Wingdings" w:char="F071"/>
      </w:r>
      <w:r w:rsidRPr="003E4631">
        <w:rPr>
          <w:rFonts w:ascii="Arial" w:hAnsi="Arial" w:cs="Arial"/>
          <w:lang w:eastAsia="pl-PL"/>
        </w:rPr>
        <w:t xml:space="preserve"> mikroprzedsiębiorstwem</w:t>
      </w:r>
    </w:p>
    <w:p w14:paraId="719AC264" w14:textId="77777777" w:rsidR="001E6C0A" w:rsidRPr="003E4631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lang w:eastAsia="pl-PL"/>
        </w:rPr>
      </w:pPr>
      <w:r w:rsidRPr="003E4631">
        <w:rPr>
          <w:rFonts w:ascii="Arial" w:hAnsi="Arial" w:cs="Arial"/>
          <w:lang w:eastAsia="pl-PL"/>
        </w:rPr>
        <w:sym w:font="Wingdings" w:char="F071"/>
      </w:r>
      <w:r w:rsidRPr="003E4631">
        <w:rPr>
          <w:rFonts w:ascii="Arial" w:hAnsi="Arial" w:cs="Arial"/>
          <w:lang w:eastAsia="pl-PL"/>
        </w:rPr>
        <w:t xml:space="preserve"> małym przedsiębiorstwem</w:t>
      </w:r>
    </w:p>
    <w:p w14:paraId="59207ABA" w14:textId="77777777" w:rsidR="001E6C0A" w:rsidRPr="003E4631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bCs/>
          <w:lang w:eastAsia="pl-PL"/>
        </w:rPr>
      </w:pPr>
      <w:r w:rsidRPr="003E4631">
        <w:rPr>
          <w:rFonts w:ascii="Arial" w:hAnsi="Arial" w:cs="Arial"/>
          <w:bCs/>
          <w:lang w:eastAsia="pl-PL"/>
        </w:rPr>
        <w:sym w:font="Wingdings" w:char="F071"/>
      </w:r>
      <w:r w:rsidRPr="003E4631">
        <w:rPr>
          <w:rFonts w:ascii="Arial" w:hAnsi="Arial" w:cs="Arial"/>
          <w:bCs/>
          <w:lang w:eastAsia="pl-PL"/>
        </w:rPr>
        <w:t xml:space="preserve"> średnim przedsiębiorstwem</w:t>
      </w:r>
    </w:p>
    <w:p w14:paraId="4E1109E9" w14:textId="77777777" w:rsidR="001E6C0A" w:rsidRPr="003E4631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bCs/>
          <w:lang w:eastAsia="pl-PL"/>
        </w:rPr>
      </w:pPr>
      <w:r w:rsidRPr="003E4631">
        <w:rPr>
          <w:rFonts w:ascii="Arial" w:hAnsi="Arial" w:cs="Arial"/>
          <w:bCs/>
          <w:lang w:eastAsia="pl-PL"/>
        </w:rPr>
        <w:lastRenderedPageBreak/>
        <w:sym w:font="Wingdings" w:char="F071"/>
      </w:r>
      <w:r w:rsidRPr="003E4631">
        <w:rPr>
          <w:rFonts w:ascii="Arial" w:hAnsi="Arial" w:cs="Arial"/>
          <w:bCs/>
          <w:lang w:eastAsia="pl-PL"/>
        </w:rPr>
        <w:t xml:space="preserve"> dużym przedsiębiorstwem</w:t>
      </w:r>
    </w:p>
    <w:p w14:paraId="7EB60F66" w14:textId="77777777" w:rsidR="001E6C0A" w:rsidRPr="003E4631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bCs/>
          <w:lang w:eastAsia="pl-PL"/>
        </w:rPr>
      </w:pPr>
      <w:r w:rsidRPr="003E4631">
        <w:rPr>
          <w:rFonts w:ascii="Arial" w:hAnsi="Arial" w:cs="Arial"/>
          <w:bCs/>
          <w:lang w:eastAsia="pl-PL"/>
        </w:rPr>
        <w:sym w:font="Wingdings" w:char="F071"/>
      </w:r>
      <w:r w:rsidRPr="003E4631">
        <w:rPr>
          <w:rFonts w:ascii="Arial" w:hAnsi="Arial" w:cs="Arial"/>
          <w:bCs/>
          <w:lang w:eastAsia="pl-PL"/>
        </w:rPr>
        <w:t xml:space="preserve"> prowadzi jednoosobową działalność gospodarczą</w:t>
      </w:r>
    </w:p>
    <w:p w14:paraId="2979C181" w14:textId="77777777" w:rsidR="001E6C0A" w:rsidRPr="003E4631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bCs/>
          <w:lang w:eastAsia="pl-PL"/>
        </w:rPr>
      </w:pPr>
      <w:r w:rsidRPr="003E4631">
        <w:rPr>
          <w:rFonts w:ascii="Arial" w:hAnsi="Arial" w:cs="Arial"/>
          <w:bCs/>
          <w:lang w:eastAsia="pl-PL"/>
        </w:rPr>
        <w:sym w:font="Wingdings" w:char="F071"/>
      </w:r>
      <w:r w:rsidRPr="003E4631">
        <w:rPr>
          <w:rFonts w:ascii="Arial" w:hAnsi="Arial" w:cs="Arial"/>
          <w:bCs/>
          <w:lang w:eastAsia="pl-PL"/>
        </w:rPr>
        <w:t xml:space="preserve"> jest osobą fizyczną nieprowadzącą działalności gospodarczej</w:t>
      </w:r>
    </w:p>
    <w:p w14:paraId="3F0138AC" w14:textId="77777777" w:rsidR="001E6C0A" w:rsidRPr="003E4631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bCs/>
          <w:lang w:eastAsia="pl-PL"/>
        </w:rPr>
      </w:pPr>
      <w:r w:rsidRPr="003E4631">
        <w:rPr>
          <w:rFonts w:ascii="Arial" w:hAnsi="Arial" w:cs="Arial"/>
          <w:bCs/>
          <w:lang w:eastAsia="pl-PL"/>
        </w:rPr>
        <w:sym w:font="Wingdings" w:char="F071"/>
      </w:r>
      <w:r w:rsidRPr="003E4631">
        <w:rPr>
          <w:rFonts w:ascii="Arial" w:hAnsi="Arial" w:cs="Arial"/>
          <w:bCs/>
          <w:lang w:eastAsia="pl-PL"/>
        </w:rPr>
        <w:t xml:space="preserve"> inny rodzaj</w:t>
      </w:r>
    </w:p>
    <w:p w14:paraId="2CE7EAEA" w14:textId="1FB68CA2" w:rsidR="001E6C0A" w:rsidRPr="003E4631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</w:rPr>
      </w:pPr>
      <w:r w:rsidRPr="003E4631">
        <w:rPr>
          <w:rFonts w:ascii="Arial" w:hAnsi="Arial" w:cs="Arial"/>
          <w:bCs/>
        </w:rPr>
        <w:t>1</w:t>
      </w:r>
      <w:r w:rsidR="006D520D">
        <w:rPr>
          <w:rFonts w:ascii="Arial" w:hAnsi="Arial" w:cs="Arial"/>
          <w:bCs/>
        </w:rPr>
        <w:t>2</w:t>
      </w:r>
      <w:r w:rsidRPr="003E4631">
        <w:rPr>
          <w:rFonts w:ascii="Arial" w:hAnsi="Arial" w:cs="Arial"/>
          <w:bCs/>
        </w:rPr>
        <w:t>.</w:t>
      </w:r>
      <w:r w:rsidRPr="003E4631">
        <w:rPr>
          <w:rFonts w:ascii="Arial" w:hAnsi="Arial" w:cs="Arial"/>
          <w:bCs/>
        </w:rPr>
        <w:tab/>
        <w:t>Załącznikami do niniejszej oferty są:</w:t>
      </w:r>
    </w:p>
    <w:p w14:paraId="582BD0F9" w14:textId="77777777" w:rsidR="001E6C0A" w:rsidRPr="003E4631" w:rsidRDefault="001E6C0A" w:rsidP="001E6C0A">
      <w:pPr>
        <w:spacing w:before="120"/>
        <w:ind w:left="709"/>
        <w:jc w:val="both"/>
        <w:rPr>
          <w:rFonts w:ascii="Arial" w:hAnsi="Arial" w:cs="Arial"/>
          <w:bCs/>
        </w:rPr>
      </w:pPr>
      <w:r w:rsidRPr="003E4631">
        <w:rPr>
          <w:rFonts w:ascii="Arial" w:hAnsi="Arial" w:cs="Arial"/>
          <w:bCs/>
        </w:rPr>
        <w:t>___________________________________________________________________________</w:t>
      </w:r>
    </w:p>
    <w:p w14:paraId="23FCC29D" w14:textId="77777777" w:rsidR="001E6C0A" w:rsidRPr="003E4631" w:rsidRDefault="001E6C0A" w:rsidP="001E6C0A">
      <w:pPr>
        <w:spacing w:before="120"/>
        <w:ind w:left="709"/>
        <w:jc w:val="both"/>
        <w:rPr>
          <w:rFonts w:ascii="Arial" w:hAnsi="Arial" w:cs="Arial"/>
          <w:bCs/>
        </w:rPr>
      </w:pPr>
      <w:r w:rsidRPr="003E4631">
        <w:rPr>
          <w:rFonts w:ascii="Arial" w:hAnsi="Arial" w:cs="Arial"/>
          <w:bCs/>
        </w:rPr>
        <w:t>___________________________________________________________________________</w:t>
      </w:r>
    </w:p>
    <w:p w14:paraId="32C2D8ED" w14:textId="77777777" w:rsidR="001E6C0A" w:rsidRPr="003E4631" w:rsidRDefault="001E6C0A" w:rsidP="001E6C0A">
      <w:pPr>
        <w:spacing w:before="120"/>
        <w:ind w:left="709"/>
        <w:jc w:val="both"/>
        <w:rPr>
          <w:rFonts w:ascii="Arial" w:hAnsi="Arial" w:cs="Arial"/>
          <w:bCs/>
        </w:rPr>
      </w:pPr>
      <w:r w:rsidRPr="003E4631">
        <w:rPr>
          <w:rFonts w:ascii="Arial" w:hAnsi="Arial" w:cs="Arial"/>
          <w:bCs/>
        </w:rPr>
        <w:t>___________________________________________________________________________</w:t>
      </w:r>
    </w:p>
    <w:p w14:paraId="7808D868" w14:textId="77777777" w:rsidR="001E6C0A" w:rsidRPr="003E4631" w:rsidRDefault="001E6C0A" w:rsidP="001E6C0A">
      <w:pPr>
        <w:spacing w:before="120"/>
        <w:ind w:left="709"/>
        <w:jc w:val="both"/>
        <w:rPr>
          <w:rFonts w:ascii="Arial" w:hAnsi="Arial" w:cs="Arial"/>
          <w:bCs/>
        </w:rPr>
      </w:pPr>
      <w:r w:rsidRPr="003E4631">
        <w:rPr>
          <w:rFonts w:ascii="Arial" w:hAnsi="Arial" w:cs="Arial"/>
          <w:bCs/>
        </w:rPr>
        <w:t>___________________________________________________________________________</w:t>
      </w:r>
    </w:p>
    <w:p w14:paraId="17261FDA" w14:textId="77777777" w:rsidR="001E6C0A" w:rsidRPr="003E4631" w:rsidRDefault="001E6C0A" w:rsidP="00D3525B">
      <w:pPr>
        <w:spacing w:before="120"/>
        <w:jc w:val="both"/>
        <w:rPr>
          <w:rFonts w:ascii="Arial" w:hAnsi="Arial" w:cs="Arial"/>
          <w:bCs/>
        </w:rPr>
      </w:pPr>
    </w:p>
    <w:p w14:paraId="2CA0B4B4" w14:textId="77777777" w:rsidR="001E6C0A" w:rsidRPr="003E4631" w:rsidRDefault="001E6C0A" w:rsidP="001E6C0A">
      <w:pPr>
        <w:spacing w:before="120"/>
        <w:ind w:left="3969"/>
        <w:jc w:val="center"/>
        <w:rPr>
          <w:rFonts w:ascii="Arial" w:hAnsi="Arial" w:cs="Arial"/>
          <w:bCs/>
        </w:rPr>
      </w:pPr>
      <w:bookmarkStart w:id="1" w:name="_Hlk43743063"/>
      <w:r w:rsidRPr="003E4631">
        <w:rPr>
          <w:rFonts w:ascii="Arial" w:hAnsi="Arial" w:cs="Arial"/>
          <w:bCs/>
        </w:rPr>
        <w:t xml:space="preserve">_________________________________________ </w:t>
      </w:r>
      <w:r w:rsidRPr="003E4631">
        <w:rPr>
          <w:rFonts w:ascii="Arial" w:hAnsi="Arial" w:cs="Arial"/>
          <w:bCs/>
        </w:rPr>
        <w:br/>
      </w:r>
      <w:bookmarkStart w:id="2" w:name="_Hlk43743043"/>
      <w:r w:rsidRPr="003E4631">
        <w:rPr>
          <w:rFonts w:ascii="Arial" w:hAnsi="Arial" w:cs="Arial"/>
          <w:bCs/>
        </w:rPr>
        <w:br/>
        <w:t>(podpis)</w:t>
      </w:r>
    </w:p>
    <w:p w14:paraId="2C41344F" w14:textId="77777777" w:rsidR="001E6C0A" w:rsidRPr="003E4631" w:rsidRDefault="001E6C0A" w:rsidP="001E6C0A">
      <w:pPr>
        <w:spacing w:before="120"/>
        <w:rPr>
          <w:rFonts w:ascii="Arial" w:hAnsi="Arial" w:cs="Arial"/>
          <w:bCs/>
        </w:rPr>
      </w:pPr>
    </w:p>
    <w:p w14:paraId="5C808926" w14:textId="6CBCFA65" w:rsidR="001E6C0A" w:rsidRPr="003E4631" w:rsidRDefault="001E6C0A" w:rsidP="001E6C0A">
      <w:pPr>
        <w:spacing w:before="120"/>
        <w:rPr>
          <w:rFonts w:ascii="Arial" w:hAnsi="Arial" w:cs="Arial"/>
          <w:bCs/>
          <w:i/>
        </w:rPr>
      </w:pPr>
      <w:bookmarkStart w:id="3" w:name="_Hlk60047166"/>
      <w:r w:rsidRPr="003E4631">
        <w:rPr>
          <w:rFonts w:ascii="Arial" w:hAnsi="Arial" w:cs="Arial"/>
          <w:bCs/>
          <w:i/>
        </w:rPr>
        <w:t>Dokument musi być złożony pod rygorem nieważności</w:t>
      </w:r>
      <w:r w:rsidRPr="003E4631">
        <w:rPr>
          <w:rFonts w:ascii="Arial" w:hAnsi="Arial" w:cs="Arial"/>
          <w:bCs/>
          <w:i/>
        </w:rPr>
        <w:tab/>
      </w:r>
      <w:r w:rsidRPr="003E4631">
        <w:rPr>
          <w:rFonts w:ascii="Arial" w:hAnsi="Arial" w:cs="Arial"/>
          <w:bCs/>
          <w:i/>
        </w:rPr>
        <w:br/>
        <w:t xml:space="preserve">w formie elektronicznej (tj. w postaci elektronicznej opatrzonej </w:t>
      </w:r>
      <w:r w:rsidRPr="003E4631">
        <w:rPr>
          <w:rFonts w:ascii="Arial" w:hAnsi="Arial" w:cs="Arial"/>
          <w:bCs/>
          <w:i/>
        </w:rPr>
        <w:br/>
        <w:t>kwalifikowanym podpisem elektronicznym</w:t>
      </w:r>
      <w:bookmarkEnd w:id="2"/>
      <w:r w:rsidRPr="003E4631">
        <w:rPr>
          <w:rFonts w:ascii="Arial" w:hAnsi="Arial" w:cs="Arial"/>
          <w:bCs/>
          <w:i/>
        </w:rPr>
        <w:t>)</w:t>
      </w:r>
    </w:p>
    <w:p w14:paraId="28DEDB6B" w14:textId="6FB0A766" w:rsidR="00A07B06" w:rsidRPr="003E4631" w:rsidRDefault="00A07B06" w:rsidP="001E6C0A">
      <w:pPr>
        <w:spacing w:before="120"/>
        <w:rPr>
          <w:rFonts w:ascii="Arial" w:hAnsi="Arial" w:cs="Arial"/>
          <w:bCs/>
          <w:i/>
        </w:rPr>
      </w:pPr>
    </w:p>
    <w:p w14:paraId="6712D430" w14:textId="77777777" w:rsidR="00A07B06" w:rsidRPr="003E4631" w:rsidRDefault="00A07B06" w:rsidP="001E6C0A">
      <w:pPr>
        <w:spacing w:before="120"/>
        <w:rPr>
          <w:rFonts w:ascii="Arial" w:hAnsi="Arial" w:cs="Arial"/>
          <w:bCs/>
          <w:i/>
        </w:rPr>
      </w:pPr>
    </w:p>
    <w:bookmarkEnd w:id="1"/>
    <w:bookmarkEnd w:id="3"/>
    <w:p w14:paraId="4A1A5776" w14:textId="77777777" w:rsidR="001E6C0A" w:rsidRPr="003E4631" w:rsidRDefault="001E6C0A" w:rsidP="001E6C0A">
      <w:pPr>
        <w:spacing w:before="120"/>
        <w:rPr>
          <w:rFonts w:ascii="Arial" w:hAnsi="Arial" w:cs="Arial"/>
          <w:bCs/>
        </w:rPr>
      </w:pPr>
      <w:r w:rsidRPr="003E4631">
        <w:rPr>
          <w:rFonts w:ascii="Arial" w:hAnsi="Arial" w:cs="Arial"/>
          <w:bCs/>
        </w:rPr>
        <w:t xml:space="preserve">* - niepotrzebne skreślić </w:t>
      </w:r>
    </w:p>
    <w:p w14:paraId="22613428" w14:textId="77777777" w:rsidR="001E6C0A" w:rsidRPr="003E4631" w:rsidRDefault="001E6C0A" w:rsidP="00F6648A">
      <w:pPr>
        <w:spacing w:before="120"/>
        <w:rPr>
          <w:rFonts w:ascii="Arial" w:hAnsi="Arial" w:cs="Arial"/>
          <w:bCs/>
        </w:rPr>
      </w:pPr>
    </w:p>
    <w:sectPr w:rsidR="001E6C0A" w:rsidRPr="003E4631" w:rsidSect="0046590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 w:code="9"/>
      <w:pgMar w:top="1386" w:right="1418" w:bottom="114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932BD0" w14:textId="77777777" w:rsidR="00E835A1" w:rsidRDefault="00E835A1">
      <w:r>
        <w:separator/>
      </w:r>
    </w:p>
  </w:endnote>
  <w:endnote w:type="continuationSeparator" w:id="0">
    <w:p w14:paraId="2B0973BA" w14:textId="77777777" w:rsidR="00E835A1" w:rsidRDefault="00E835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>
      <w:rPr>
        <w:rFonts w:ascii="Cambria" w:hAnsi="Cambria"/>
        <w:noProof/>
      </w:rPr>
      <w:t>1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B5DE4D" w14:textId="77777777" w:rsidR="00E835A1" w:rsidRDefault="00E835A1">
      <w:r>
        <w:separator/>
      </w:r>
    </w:p>
  </w:footnote>
  <w:footnote w:type="continuationSeparator" w:id="0">
    <w:p w14:paraId="11999730" w14:textId="77777777" w:rsidR="00E835A1" w:rsidRDefault="00E835A1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67D7DA7"/>
    <w:multiLevelType w:val="hybridMultilevel"/>
    <w:tmpl w:val="C11837FE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5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6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8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9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0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3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4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6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7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8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9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1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2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3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7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9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0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2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3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4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7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8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9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0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2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3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6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8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1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3" w15:restartNumberingAfterBreak="0">
    <w:nsid w:val="7E124265"/>
    <w:multiLevelType w:val="hybridMultilevel"/>
    <w:tmpl w:val="D4681074"/>
    <w:lvl w:ilvl="0" w:tplc="04150019">
      <w:start w:val="1"/>
      <w:numFmt w:val="lowerLetter"/>
      <w:lvlText w:val="%1.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44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9"/>
  </w:num>
  <w:num w:numId="5">
    <w:abstractNumId w:val="108"/>
  </w:num>
  <w:num w:numId="6">
    <w:abstractNumId w:val="119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1"/>
    <w:lvlOverride w:ilvl="0">
      <w:startOverride w:val="1"/>
    </w:lvlOverride>
  </w:num>
  <w:num w:numId="15">
    <w:abstractNumId w:val="110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10"/>
  </w:num>
  <w:num w:numId="18">
    <w:abstractNumId w:val="87"/>
  </w:num>
  <w:num w:numId="19">
    <w:abstractNumId w:val="57"/>
  </w:num>
  <w:num w:numId="20">
    <w:abstractNumId w:val="102"/>
  </w:num>
  <w:num w:numId="21">
    <w:abstractNumId w:val="41"/>
  </w:num>
  <w:num w:numId="22">
    <w:abstractNumId w:val="69"/>
  </w:num>
  <w:num w:numId="23">
    <w:abstractNumId w:val="58"/>
  </w:num>
  <w:num w:numId="24">
    <w:abstractNumId w:val="105"/>
  </w:num>
  <w:num w:numId="25">
    <w:abstractNumId w:val="123"/>
  </w:num>
  <w:num w:numId="26">
    <w:abstractNumId w:val="36"/>
  </w:num>
  <w:num w:numId="27">
    <w:abstractNumId w:val="95"/>
  </w:num>
  <w:num w:numId="28">
    <w:abstractNumId w:val="39"/>
  </w:num>
  <w:num w:numId="29">
    <w:abstractNumId w:val="117"/>
  </w:num>
  <w:num w:numId="30">
    <w:abstractNumId w:val="107"/>
  </w:num>
  <w:num w:numId="31">
    <w:abstractNumId w:val="112"/>
  </w:num>
  <w:num w:numId="32">
    <w:abstractNumId w:val="85"/>
  </w:num>
  <w:num w:numId="33">
    <w:abstractNumId w:val="78"/>
  </w:num>
  <w:num w:numId="34">
    <w:abstractNumId w:val="99"/>
  </w:num>
  <w:num w:numId="35">
    <w:abstractNumId w:val="71"/>
  </w:num>
  <w:num w:numId="36">
    <w:abstractNumId w:val="144"/>
  </w:num>
  <w:num w:numId="37">
    <w:abstractNumId w:val="77"/>
  </w:num>
  <w:num w:numId="38">
    <w:abstractNumId w:val="37"/>
  </w:num>
  <w:num w:numId="39">
    <w:abstractNumId w:val="134"/>
  </w:num>
  <w:num w:numId="40">
    <w:abstractNumId w:val="128"/>
  </w:num>
  <w:num w:numId="41">
    <w:abstractNumId w:val="120"/>
  </w:num>
  <w:num w:numId="42">
    <w:abstractNumId w:val="49"/>
  </w:num>
  <w:num w:numId="43">
    <w:abstractNumId w:val="80"/>
  </w:num>
  <w:num w:numId="44">
    <w:abstractNumId w:val="55"/>
  </w:num>
  <w:num w:numId="45">
    <w:abstractNumId w:val="135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3"/>
  </w:num>
  <w:num w:numId="65">
    <w:abstractNumId w:val="68"/>
  </w:num>
  <w:num w:numId="66">
    <w:abstractNumId w:val="72"/>
  </w:num>
  <w:num w:numId="67">
    <w:abstractNumId w:val="106"/>
  </w:num>
  <w:num w:numId="68">
    <w:abstractNumId w:val="47"/>
  </w:num>
  <w:num w:numId="69">
    <w:abstractNumId w:val="140"/>
  </w:num>
  <w:num w:numId="70">
    <w:abstractNumId w:val="139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6"/>
  </w:num>
  <w:num w:numId="77">
    <w:abstractNumId w:val="98"/>
  </w:num>
  <w:num w:numId="78">
    <w:abstractNumId w:val="142"/>
  </w:num>
  <w:num w:numId="79">
    <w:abstractNumId w:val="131"/>
  </w:num>
  <w:num w:numId="80">
    <w:abstractNumId w:val="109"/>
  </w:num>
  <w:num w:numId="81">
    <w:abstractNumId w:val="118"/>
  </w:num>
  <w:num w:numId="82">
    <w:abstractNumId w:val="141"/>
  </w:num>
  <w:num w:numId="83">
    <w:abstractNumId w:val="81"/>
  </w:num>
  <w:num w:numId="84">
    <w:abstractNumId w:val="104"/>
  </w:num>
  <w:num w:numId="85">
    <w:abstractNumId w:val="93"/>
  </w:num>
  <w:num w:numId="86">
    <w:abstractNumId w:val="92"/>
  </w:num>
  <w:num w:numId="87">
    <w:abstractNumId w:val="137"/>
  </w:num>
  <w:num w:numId="88">
    <w:abstractNumId w:val="54"/>
  </w:num>
  <w:num w:numId="89">
    <w:abstractNumId w:val="67"/>
  </w:num>
  <w:num w:numId="90">
    <w:abstractNumId w:val="97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6"/>
  </w:num>
  <w:num w:numId="96">
    <w:abstractNumId w:val="111"/>
  </w:num>
  <w:num w:numId="97">
    <w:abstractNumId w:val="73"/>
  </w:num>
  <w:num w:numId="98">
    <w:abstractNumId w:val="59"/>
  </w:num>
  <w:num w:numId="99">
    <w:abstractNumId w:val="75"/>
  </w:num>
  <w:num w:numId="100">
    <w:abstractNumId w:val="125"/>
  </w:num>
  <w:num w:numId="101">
    <w:abstractNumId w:val="138"/>
  </w:num>
  <w:num w:numId="102">
    <w:abstractNumId w:val="122"/>
  </w:num>
  <w:num w:numId="103">
    <w:abstractNumId w:val="115"/>
  </w:num>
  <w:num w:numId="104">
    <w:abstractNumId w:val="90"/>
  </w:num>
  <w:num w:numId="105">
    <w:abstractNumId w:val="48"/>
  </w:num>
  <w:num w:numId="106">
    <w:abstractNumId w:val="113"/>
  </w:num>
  <w:num w:numId="107">
    <w:abstractNumId w:val="38"/>
  </w:num>
  <w:num w:numId="108">
    <w:abstractNumId w:val="52"/>
  </w:num>
  <w:num w:numId="109">
    <w:abstractNumId w:val="42"/>
  </w:num>
  <w:num w:numId="110">
    <w:abstractNumId w:val="136"/>
  </w:num>
  <w:num w:numId="111">
    <w:abstractNumId w:val="100"/>
  </w:num>
  <w:num w:numId="112">
    <w:abstractNumId w:val="62"/>
  </w:num>
  <w:num w:numId="113">
    <w:abstractNumId w:val="114"/>
  </w:num>
  <w:num w:numId="114">
    <w:abstractNumId w:val="127"/>
  </w:num>
  <w:num w:numId="115">
    <w:abstractNumId w:val="46"/>
  </w:num>
  <w:num w:numId="116">
    <w:abstractNumId w:val="101"/>
  </w:num>
  <w:num w:numId="117">
    <w:abstractNumId w:val="44"/>
  </w:num>
  <w:num w:numId="118">
    <w:abstractNumId w:val="132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3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30"/>
  </w:num>
  <w:num w:numId="131">
    <w:abstractNumId w:val="124"/>
  </w:num>
  <w:num w:numId="132">
    <w:abstractNumId w:val="96"/>
  </w:num>
  <w:num w:numId="133">
    <w:abstractNumId w:val="76"/>
  </w:num>
  <w:num w:numId="134">
    <w:abstractNumId w:val="94"/>
  </w:num>
  <w:num w:numId="135">
    <w:abstractNumId w:val="143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495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1674"/>
    <w:rsid w:val="0004242A"/>
    <w:rsid w:val="00043C5C"/>
    <w:rsid w:val="00044100"/>
    <w:rsid w:val="00045429"/>
    <w:rsid w:val="00046825"/>
    <w:rsid w:val="00046AA8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07B77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99C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58F7"/>
    <w:rsid w:val="001663C1"/>
    <w:rsid w:val="00166D5C"/>
    <w:rsid w:val="001731B2"/>
    <w:rsid w:val="00174E66"/>
    <w:rsid w:val="00175321"/>
    <w:rsid w:val="0017648E"/>
    <w:rsid w:val="00177C8F"/>
    <w:rsid w:val="00177D0B"/>
    <w:rsid w:val="00181528"/>
    <w:rsid w:val="001815B3"/>
    <w:rsid w:val="001816D8"/>
    <w:rsid w:val="001816EE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880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87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1C6B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3F12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5BBE"/>
    <w:rsid w:val="00317EBC"/>
    <w:rsid w:val="00321FF8"/>
    <w:rsid w:val="00322136"/>
    <w:rsid w:val="0032236D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553C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631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2D3"/>
    <w:rsid w:val="004653F9"/>
    <w:rsid w:val="0046590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0C7"/>
    <w:rsid w:val="00584942"/>
    <w:rsid w:val="00584BA0"/>
    <w:rsid w:val="00587BFF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205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520D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602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67C35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2F01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19A9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688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77836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B7D2B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E7764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2661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2D6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25CA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2AE2"/>
    <w:rsid w:val="00DF659D"/>
    <w:rsid w:val="00DF6C30"/>
    <w:rsid w:val="00DF76A6"/>
    <w:rsid w:val="00E02A57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446F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43E"/>
    <w:rsid w:val="00E73BCC"/>
    <w:rsid w:val="00E73E08"/>
    <w:rsid w:val="00E80268"/>
    <w:rsid w:val="00E80449"/>
    <w:rsid w:val="00E8295C"/>
    <w:rsid w:val="00E82BAC"/>
    <w:rsid w:val="00E835A1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371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62E3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648A"/>
    <w:rsid w:val="00F677FD"/>
    <w:rsid w:val="00F704E6"/>
    <w:rsid w:val="00F705CD"/>
    <w:rsid w:val="00F74B29"/>
    <w:rsid w:val="00F75AF0"/>
    <w:rsid w:val="00F767F6"/>
    <w:rsid w:val="00F774C4"/>
    <w:rsid w:val="00F83340"/>
    <w:rsid w:val="00F8361F"/>
    <w:rsid w:val="00F836E2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60D"/>
    <w:rsid w:val="00FC6E46"/>
    <w:rsid w:val="00FC7143"/>
    <w:rsid w:val="00FD24C4"/>
    <w:rsid w:val="00FD2D4F"/>
    <w:rsid w:val="00FD3D22"/>
    <w:rsid w:val="00FD7993"/>
    <w:rsid w:val="00FE062D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DB8FE4-E585-4480-8997-A38F827DB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1073</Words>
  <Characters>6440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Kamil Rakoczy Nadleśnictwo Poddębice</cp:lastModifiedBy>
  <cp:revision>2</cp:revision>
  <cp:lastPrinted>2022-06-27T10:12:00Z</cp:lastPrinted>
  <dcterms:created xsi:type="dcterms:W3CDTF">2024-11-22T12:56:00Z</dcterms:created>
  <dcterms:modified xsi:type="dcterms:W3CDTF">2024-11-22T12:56:00Z</dcterms:modified>
</cp:coreProperties>
</file>