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543B7B" w14:textId="55DD7E12" w:rsidR="00577ED9" w:rsidRDefault="00577ED9">
      <w:pPr>
        <w:tabs>
          <w:tab w:val="left" w:pos="3600"/>
        </w:tabs>
        <w:spacing w:before="0" w:line="240" w:lineRule="auto"/>
        <w:rPr>
          <w:rFonts w:ascii="Times New Roman" w:hAnsi="Times New Roman" w:cs="Times New Roman"/>
          <w:b/>
          <w:sz w:val="22"/>
          <w:szCs w:val="22"/>
        </w:rPr>
      </w:pPr>
    </w:p>
    <w:p w14:paraId="2D3A4E69" w14:textId="260181EF" w:rsidR="002329E9" w:rsidRDefault="002329E9">
      <w:pPr>
        <w:tabs>
          <w:tab w:val="left" w:pos="3600"/>
        </w:tabs>
        <w:spacing w:before="0" w:line="240" w:lineRule="auto"/>
        <w:rPr>
          <w:rFonts w:ascii="Times New Roman" w:hAnsi="Times New Roman" w:cs="Times New Roman"/>
          <w:b/>
          <w:sz w:val="22"/>
          <w:szCs w:val="22"/>
        </w:rPr>
      </w:pPr>
    </w:p>
    <w:p w14:paraId="0C555743" w14:textId="6E95C90D" w:rsidR="000C0599" w:rsidRPr="001B416A" w:rsidRDefault="00527F1A" w:rsidP="001B416A">
      <w:pPr>
        <w:pStyle w:val="Nagwek-zacznikdooferty"/>
        <w:spacing w:before="0" w:line="288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527F1A">
        <w:rPr>
          <w:rFonts w:asciiTheme="minorHAnsi" w:hAnsiTheme="minorHAnsi" w:cstheme="minorHAnsi"/>
          <w:sz w:val="22"/>
          <w:szCs w:val="22"/>
        </w:rPr>
        <w:t>Załącznik nr 2 do SWZ</w:t>
      </w:r>
    </w:p>
    <w:p w14:paraId="41015EA9" w14:textId="77777777" w:rsidR="00AD756A" w:rsidRPr="007B387A" w:rsidRDefault="00AD756A" w:rsidP="001B416A">
      <w:pPr>
        <w:pStyle w:val="Nagwek-zacznikdooferty"/>
        <w:spacing w:line="288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7B387A">
        <w:rPr>
          <w:rFonts w:asciiTheme="minorHAnsi" w:hAnsiTheme="minorHAnsi" w:cstheme="minorHAnsi"/>
          <w:sz w:val="28"/>
          <w:szCs w:val="28"/>
        </w:rPr>
        <w:t>FORMULARZ OFERTY</w:t>
      </w:r>
    </w:p>
    <w:p w14:paraId="6C995182" w14:textId="77777777" w:rsidR="00AD756A" w:rsidRPr="00527F1A" w:rsidRDefault="00AD756A" w:rsidP="00AD756A">
      <w:pPr>
        <w:spacing w:before="0" w:line="288" w:lineRule="auto"/>
        <w:rPr>
          <w:rFonts w:asciiTheme="minorHAnsi" w:hAnsiTheme="minorHAnsi" w:cstheme="minorHAnsi"/>
          <w:sz w:val="22"/>
          <w:szCs w:val="22"/>
        </w:rPr>
      </w:pPr>
      <w:bookmarkStart w:id="0" w:name="_Toc78868431"/>
      <w:bookmarkStart w:id="1" w:name="_Toc81814472"/>
      <w:r w:rsidRPr="007B387A">
        <w:rPr>
          <w:rFonts w:asciiTheme="minorHAnsi" w:hAnsiTheme="minorHAnsi" w:cstheme="minorHAnsi"/>
        </w:rPr>
        <w:tab/>
      </w:r>
      <w:r w:rsidRPr="007B387A">
        <w:rPr>
          <w:rFonts w:asciiTheme="minorHAnsi" w:hAnsiTheme="minorHAnsi" w:cstheme="minorHAnsi"/>
        </w:rPr>
        <w:tab/>
        <w:t xml:space="preserve">  </w:t>
      </w:r>
      <w:r w:rsidRPr="007B387A">
        <w:rPr>
          <w:rFonts w:asciiTheme="minorHAnsi" w:hAnsiTheme="minorHAnsi" w:cstheme="minorHAnsi"/>
        </w:rPr>
        <w:tab/>
      </w:r>
      <w:r w:rsidRPr="007B387A">
        <w:rPr>
          <w:rFonts w:asciiTheme="minorHAnsi" w:hAnsiTheme="minorHAnsi" w:cstheme="minorHAnsi"/>
        </w:rPr>
        <w:tab/>
      </w:r>
      <w:r w:rsidRPr="007B387A">
        <w:rPr>
          <w:rFonts w:asciiTheme="minorHAnsi" w:hAnsiTheme="minorHAnsi" w:cstheme="minorHAnsi"/>
        </w:rPr>
        <w:tab/>
      </w:r>
      <w:r w:rsidRPr="007B387A">
        <w:rPr>
          <w:rFonts w:asciiTheme="minorHAnsi" w:hAnsiTheme="minorHAnsi" w:cstheme="minorHAnsi"/>
        </w:rPr>
        <w:tab/>
      </w:r>
      <w:r w:rsidRPr="007B387A">
        <w:rPr>
          <w:rFonts w:asciiTheme="minorHAnsi" w:hAnsiTheme="minorHAnsi" w:cstheme="minorHAnsi"/>
        </w:rPr>
        <w:tab/>
      </w:r>
      <w:r w:rsidRPr="007B387A">
        <w:rPr>
          <w:rFonts w:asciiTheme="minorHAnsi" w:hAnsiTheme="minorHAnsi" w:cstheme="minorHAnsi"/>
        </w:rPr>
        <w:tab/>
      </w:r>
      <w:r w:rsidRPr="00527F1A">
        <w:rPr>
          <w:rFonts w:asciiTheme="minorHAnsi" w:hAnsiTheme="minorHAnsi" w:cstheme="minorHAnsi"/>
          <w:sz w:val="22"/>
          <w:szCs w:val="22"/>
        </w:rPr>
        <w:t xml:space="preserve"> .........................., dnia.................</w:t>
      </w:r>
    </w:p>
    <w:p w14:paraId="50D8D971" w14:textId="77777777" w:rsidR="004F7873" w:rsidRPr="00527F1A" w:rsidRDefault="004F7873" w:rsidP="00AD756A">
      <w:pPr>
        <w:spacing w:before="0" w:line="288" w:lineRule="auto"/>
        <w:rPr>
          <w:rFonts w:asciiTheme="minorHAnsi" w:hAnsiTheme="minorHAnsi" w:cstheme="minorHAnsi"/>
          <w:sz w:val="22"/>
          <w:szCs w:val="22"/>
        </w:rPr>
      </w:pPr>
    </w:p>
    <w:p w14:paraId="2A1AAF93" w14:textId="77777777" w:rsidR="00AD756A" w:rsidRPr="00527F1A" w:rsidRDefault="00AD756A" w:rsidP="00AD756A">
      <w:pPr>
        <w:spacing w:before="0" w:line="288" w:lineRule="auto"/>
        <w:rPr>
          <w:rFonts w:asciiTheme="minorHAnsi" w:hAnsiTheme="minorHAnsi" w:cstheme="minorHAnsi"/>
          <w:sz w:val="22"/>
          <w:szCs w:val="22"/>
        </w:rPr>
      </w:pPr>
      <w:r w:rsidRPr="00527F1A">
        <w:rPr>
          <w:rFonts w:asciiTheme="minorHAnsi" w:hAnsiTheme="minorHAnsi" w:cstheme="minorHAnsi"/>
          <w:sz w:val="22"/>
          <w:szCs w:val="22"/>
        </w:rPr>
        <w:t>Ja(my) niżej podpisany(-i) działając w imieniu:</w:t>
      </w:r>
    </w:p>
    <w:p w14:paraId="5CCE66FA" w14:textId="77777777" w:rsidR="00AD756A" w:rsidRPr="00527F1A" w:rsidRDefault="00AD756A" w:rsidP="00AD756A">
      <w:pPr>
        <w:spacing w:before="0" w:line="288" w:lineRule="auto"/>
        <w:rPr>
          <w:rFonts w:asciiTheme="minorHAnsi" w:hAnsiTheme="minorHAnsi" w:cstheme="minorHAnsi"/>
          <w:sz w:val="22"/>
          <w:szCs w:val="22"/>
        </w:rPr>
      </w:pPr>
      <w:r w:rsidRPr="00527F1A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</w:t>
      </w:r>
      <w:r w:rsidR="005D316C">
        <w:rPr>
          <w:rFonts w:asciiTheme="minorHAnsi" w:hAnsiTheme="minorHAnsi" w:cstheme="minorHAnsi"/>
          <w:sz w:val="22"/>
          <w:szCs w:val="22"/>
        </w:rPr>
        <w:t>...............</w:t>
      </w:r>
    </w:p>
    <w:p w14:paraId="75517715" w14:textId="77777777" w:rsidR="00AD756A" w:rsidRPr="00527F1A" w:rsidRDefault="00AD756A" w:rsidP="00AD756A">
      <w:pPr>
        <w:spacing w:before="0" w:line="288" w:lineRule="auto"/>
        <w:rPr>
          <w:rFonts w:asciiTheme="minorHAnsi" w:hAnsiTheme="minorHAnsi" w:cstheme="minorHAnsi"/>
          <w:sz w:val="22"/>
          <w:szCs w:val="22"/>
        </w:rPr>
      </w:pPr>
      <w:r w:rsidRPr="00527F1A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</w:t>
      </w:r>
      <w:r w:rsidR="005D316C">
        <w:rPr>
          <w:rFonts w:asciiTheme="minorHAnsi" w:hAnsiTheme="minorHAnsi" w:cstheme="minorHAnsi"/>
          <w:sz w:val="22"/>
          <w:szCs w:val="22"/>
        </w:rPr>
        <w:t>...............</w:t>
      </w:r>
    </w:p>
    <w:p w14:paraId="515260E8" w14:textId="77777777" w:rsidR="00AD756A" w:rsidRPr="00527F1A" w:rsidRDefault="00AD756A" w:rsidP="00AD756A">
      <w:pPr>
        <w:spacing w:before="0" w:line="288" w:lineRule="auto"/>
        <w:rPr>
          <w:rFonts w:asciiTheme="minorHAnsi" w:hAnsiTheme="minorHAnsi" w:cstheme="minorHAnsi"/>
          <w:sz w:val="22"/>
          <w:szCs w:val="22"/>
        </w:rPr>
      </w:pPr>
      <w:r w:rsidRPr="00527F1A">
        <w:rPr>
          <w:rFonts w:asciiTheme="minorHAnsi" w:hAnsiTheme="minorHAnsi" w:cstheme="minorHAnsi"/>
          <w:sz w:val="22"/>
          <w:szCs w:val="22"/>
        </w:rPr>
        <w:t>z siedzibą w ............................. kod.......................... przy ulicy ............................... nr................</w:t>
      </w:r>
      <w:r w:rsidRPr="00527F1A">
        <w:rPr>
          <w:rFonts w:asciiTheme="minorHAnsi" w:hAnsiTheme="minorHAnsi" w:cstheme="minorHAnsi"/>
          <w:sz w:val="22"/>
          <w:szCs w:val="22"/>
        </w:rPr>
        <w:br/>
        <w:t>tel. ......................................... mail ........................................, NIP</w:t>
      </w:r>
      <w:r w:rsidR="007246C5" w:rsidRPr="00527F1A">
        <w:rPr>
          <w:rFonts w:asciiTheme="minorHAnsi" w:hAnsiTheme="minorHAnsi" w:cstheme="minorHAnsi"/>
          <w:sz w:val="22"/>
          <w:szCs w:val="22"/>
        </w:rPr>
        <w:t>/PESEL</w:t>
      </w:r>
      <w:r w:rsidRPr="00527F1A">
        <w:rPr>
          <w:rFonts w:asciiTheme="minorHAnsi" w:hAnsiTheme="minorHAnsi" w:cstheme="minorHAnsi"/>
          <w:sz w:val="22"/>
          <w:szCs w:val="22"/>
        </w:rPr>
        <w:t> ....................................... REGON .......................................</w:t>
      </w:r>
      <w:r w:rsidR="007246C5" w:rsidRPr="00527F1A">
        <w:rPr>
          <w:rFonts w:asciiTheme="minorHAnsi" w:hAnsiTheme="minorHAnsi" w:cstheme="minorHAnsi"/>
          <w:sz w:val="22"/>
          <w:szCs w:val="22"/>
        </w:rPr>
        <w:t xml:space="preserve"> NR KRS/</w:t>
      </w:r>
      <w:proofErr w:type="spellStart"/>
      <w:r w:rsidR="007246C5" w:rsidRPr="00527F1A">
        <w:rPr>
          <w:rFonts w:asciiTheme="minorHAnsi" w:hAnsiTheme="minorHAnsi" w:cstheme="minorHAnsi"/>
          <w:sz w:val="22"/>
          <w:szCs w:val="22"/>
        </w:rPr>
        <w:t>CEiDG</w:t>
      </w:r>
      <w:proofErr w:type="spellEnd"/>
      <w:r w:rsidR="007246C5" w:rsidRPr="00527F1A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………………………………………………………..</w:t>
      </w:r>
    </w:p>
    <w:p w14:paraId="605C7CEB" w14:textId="77777777" w:rsidR="007246C5" w:rsidRPr="00527F1A" w:rsidRDefault="007246C5" w:rsidP="00AD756A">
      <w:pPr>
        <w:spacing w:before="0" w:line="288" w:lineRule="auto"/>
        <w:rPr>
          <w:rFonts w:asciiTheme="minorHAnsi" w:hAnsiTheme="minorHAnsi" w:cstheme="minorHAnsi"/>
          <w:sz w:val="22"/>
          <w:szCs w:val="22"/>
        </w:rPr>
      </w:pPr>
    </w:p>
    <w:p w14:paraId="42268459" w14:textId="23CFF21F" w:rsidR="0086639A" w:rsidRPr="0086639A" w:rsidRDefault="0086639A" w:rsidP="0086639A">
      <w:pPr>
        <w:autoSpaceDE w:val="0"/>
        <w:autoSpaceDN w:val="0"/>
        <w:adjustRightInd w:val="0"/>
        <w:spacing w:before="0" w:line="276" w:lineRule="auto"/>
        <w:rPr>
          <w:rFonts w:asciiTheme="minorHAnsi" w:hAnsiTheme="minorHAnsi" w:cstheme="minorHAnsi"/>
          <w:bCs/>
          <w:sz w:val="22"/>
          <w:szCs w:val="22"/>
          <w:shd w:val="clear" w:color="auto" w:fill="FFFFFF"/>
        </w:rPr>
      </w:pPr>
      <w:r w:rsidRPr="0086639A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w odpowiedzi na ogłoszenie o przetargu</w:t>
      </w:r>
      <w:r w:rsidRPr="0086639A">
        <w:rPr>
          <w:rFonts w:asciiTheme="minorHAnsi" w:hAnsiTheme="minorHAnsi" w:cstheme="minorHAnsi"/>
          <w:b/>
          <w:color w:val="000000"/>
          <w:sz w:val="22"/>
          <w:szCs w:val="22"/>
          <w:lang w:eastAsia="zh-CN"/>
        </w:rPr>
        <w:t xml:space="preserve"> </w:t>
      </w:r>
      <w:r w:rsidR="00D30DE0" w:rsidRPr="00B5643E">
        <w:rPr>
          <w:rFonts w:asciiTheme="minorHAnsi" w:hAnsiTheme="minorHAnsi" w:cstheme="minorHAnsi"/>
          <w:b/>
          <w:color w:val="000000"/>
          <w:sz w:val="22"/>
          <w:szCs w:val="22"/>
          <w:lang w:eastAsia="zh-CN"/>
        </w:rPr>
        <w:t>TP</w:t>
      </w:r>
      <w:r w:rsidR="006D18CC" w:rsidRPr="00B5643E">
        <w:rPr>
          <w:rFonts w:asciiTheme="minorHAnsi" w:hAnsiTheme="minorHAnsi" w:cstheme="minorHAnsi"/>
          <w:b/>
          <w:color w:val="000000"/>
          <w:sz w:val="22"/>
          <w:szCs w:val="22"/>
          <w:lang w:eastAsia="zh-CN"/>
        </w:rPr>
        <w:t>1</w:t>
      </w:r>
      <w:r w:rsidR="00B5643E">
        <w:rPr>
          <w:rFonts w:asciiTheme="minorHAnsi" w:hAnsiTheme="minorHAnsi" w:cstheme="minorHAnsi"/>
          <w:b/>
          <w:color w:val="000000"/>
          <w:sz w:val="22"/>
          <w:szCs w:val="22"/>
          <w:lang w:eastAsia="zh-CN"/>
        </w:rPr>
        <w:t> </w:t>
      </w:r>
      <w:r w:rsidR="008A234E">
        <w:rPr>
          <w:rFonts w:asciiTheme="minorHAnsi" w:hAnsiTheme="minorHAnsi" w:cstheme="minorHAnsi"/>
          <w:b/>
          <w:color w:val="000000"/>
          <w:sz w:val="22"/>
          <w:szCs w:val="22"/>
          <w:lang w:eastAsia="zh-CN"/>
        </w:rPr>
        <w:t>621</w:t>
      </w:r>
      <w:r w:rsidR="00B5643E">
        <w:rPr>
          <w:rFonts w:asciiTheme="minorHAnsi" w:hAnsiTheme="minorHAnsi" w:cstheme="minorHAnsi"/>
          <w:b/>
          <w:color w:val="000000"/>
          <w:sz w:val="22"/>
          <w:szCs w:val="22"/>
          <w:lang w:eastAsia="zh-CN"/>
        </w:rPr>
        <w:t>/2024</w:t>
      </w:r>
      <w:r w:rsidRPr="00B5643E">
        <w:rPr>
          <w:rFonts w:asciiTheme="minorHAnsi" w:hAnsiTheme="minorHAnsi" w:cstheme="minorHAnsi"/>
          <w:b/>
          <w:color w:val="000000"/>
          <w:sz w:val="22"/>
          <w:szCs w:val="22"/>
          <w:lang w:eastAsia="zh-CN"/>
        </w:rPr>
        <w:t xml:space="preserve"> </w:t>
      </w:r>
      <w:r w:rsidRPr="00B5643E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na </w:t>
      </w:r>
      <w:r w:rsidRPr="00B5643E">
        <w:rPr>
          <w:rFonts w:asciiTheme="minorHAnsi" w:hAnsiTheme="minorHAnsi" w:cstheme="minorHAnsi"/>
          <w:bCs/>
          <w:sz w:val="22"/>
          <w:szCs w:val="22"/>
        </w:rPr>
        <w:t>dostawę</w:t>
      </w:r>
      <w:r w:rsidRPr="0086639A">
        <w:rPr>
          <w:rFonts w:asciiTheme="minorHAnsi" w:hAnsiTheme="minorHAnsi" w:cstheme="minorHAnsi"/>
          <w:bCs/>
          <w:sz w:val="22"/>
          <w:szCs w:val="22"/>
        </w:rPr>
        <w:t xml:space="preserve"> sprzętu komputerowego, szczegółowo opisanego w </w:t>
      </w:r>
      <w:r w:rsidRPr="0086639A">
        <w:rPr>
          <w:rFonts w:asciiTheme="minorHAnsi" w:hAnsiTheme="minorHAnsi" w:cstheme="minorHAnsi"/>
          <w:b/>
          <w:sz w:val="22"/>
          <w:szCs w:val="22"/>
        </w:rPr>
        <w:t>Załączniku nr 1 do SWZ,</w:t>
      </w:r>
      <w:r w:rsidRPr="0086639A">
        <w:rPr>
          <w:rFonts w:asciiTheme="minorHAnsi" w:hAnsiTheme="minorHAnsi" w:cstheme="minorHAnsi"/>
          <w:bCs/>
          <w:sz w:val="22"/>
          <w:szCs w:val="22"/>
        </w:rPr>
        <w:t xml:space="preserve"> zwanego dalej „</w:t>
      </w:r>
      <w:r w:rsidRPr="0086639A">
        <w:rPr>
          <w:rFonts w:asciiTheme="minorHAnsi" w:hAnsiTheme="minorHAnsi" w:cstheme="minorHAnsi"/>
          <w:b/>
          <w:bCs/>
          <w:sz w:val="22"/>
          <w:szCs w:val="22"/>
        </w:rPr>
        <w:t>Urządzeniem</w:t>
      </w:r>
      <w:r w:rsidRPr="0086639A">
        <w:rPr>
          <w:rFonts w:asciiTheme="minorHAnsi" w:hAnsiTheme="minorHAnsi" w:cstheme="minorHAnsi"/>
          <w:bCs/>
          <w:sz w:val="22"/>
          <w:szCs w:val="22"/>
        </w:rPr>
        <w:t xml:space="preserve">” do miejsca wskazanego przez Zamawiającego do budynku B, pokoju A 303 </w:t>
      </w:r>
      <w:proofErr w:type="spellStart"/>
      <w:r w:rsidRPr="0086639A">
        <w:rPr>
          <w:rFonts w:asciiTheme="minorHAnsi" w:hAnsiTheme="minorHAnsi" w:cstheme="minorHAnsi"/>
          <w:bCs/>
          <w:sz w:val="22"/>
          <w:szCs w:val="22"/>
        </w:rPr>
        <w:t>box</w:t>
      </w:r>
      <w:proofErr w:type="spellEnd"/>
      <w:r w:rsidRPr="0086639A">
        <w:rPr>
          <w:rFonts w:asciiTheme="minorHAnsi" w:hAnsiTheme="minorHAnsi" w:cstheme="minorHAnsi"/>
          <w:bCs/>
          <w:sz w:val="22"/>
          <w:szCs w:val="22"/>
        </w:rPr>
        <w:t xml:space="preserve"> 7 (Dział Informatyczny), położonego w Poznaniu przy ul. Noskowskiego 12/14 (wjazd od ul. Wieniawskiego 17/19)</w:t>
      </w:r>
      <w:r w:rsidRPr="0086639A">
        <w:rPr>
          <w:rFonts w:asciiTheme="minorHAnsi" w:hAnsiTheme="minorHAnsi" w:cstheme="minorHAnsi"/>
          <w:bCs/>
          <w:sz w:val="22"/>
          <w:szCs w:val="22"/>
          <w:shd w:val="clear" w:color="auto" w:fill="FFFFFF"/>
        </w:rPr>
        <w:t>, zgodnie z wymaganiami Zamawiającego określonymi w  Szczegółowym Opisie Przedmiotu Zamówienia zawartym w</w:t>
      </w:r>
      <w:r w:rsidRPr="0086639A">
        <w:rPr>
          <w:rFonts w:asciiTheme="minorHAnsi" w:hAnsiTheme="minorHAnsi" w:cstheme="minorHAnsi"/>
          <w:sz w:val="22"/>
          <w:szCs w:val="22"/>
        </w:rPr>
        <w:t xml:space="preserve"> ww. </w:t>
      </w:r>
      <w:r w:rsidRPr="0086639A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>Załączniku nr 1 do SWZ</w:t>
      </w:r>
      <w:r w:rsidRPr="0086639A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 xml:space="preserve"> </w:t>
      </w:r>
      <w:r w:rsidRPr="0086639A">
        <w:rPr>
          <w:rFonts w:asciiTheme="minorHAnsi" w:hAnsiTheme="minorHAnsi" w:cstheme="minorHAnsi"/>
          <w:bCs/>
          <w:sz w:val="22"/>
          <w:szCs w:val="22"/>
          <w:shd w:val="clear" w:color="auto" w:fill="FFFFFF"/>
        </w:rPr>
        <w:t>zwanego dalej „</w:t>
      </w:r>
      <w:r w:rsidRPr="0086639A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>Przedmiotem zamówienia</w:t>
      </w:r>
      <w:r w:rsidRPr="0086639A">
        <w:rPr>
          <w:rFonts w:asciiTheme="minorHAnsi" w:hAnsiTheme="minorHAnsi" w:cstheme="minorHAnsi"/>
          <w:bCs/>
          <w:sz w:val="22"/>
          <w:szCs w:val="22"/>
          <w:shd w:val="clear" w:color="auto" w:fill="FFFFFF"/>
        </w:rPr>
        <w:t xml:space="preserve">”, </w:t>
      </w:r>
      <w:r w:rsidRPr="0086639A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zgłaszamy niniejszą ofertę i oświadczamy, że:</w:t>
      </w:r>
    </w:p>
    <w:p w14:paraId="5AB0187B" w14:textId="77777777" w:rsidR="0086639A" w:rsidRPr="0086639A" w:rsidRDefault="0086639A" w:rsidP="007527A8">
      <w:pPr>
        <w:pStyle w:val="Tekstpodstawowy3"/>
        <w:numPr>
          <w:ilvl w:val="0"/>
          <w:numId w:val="58"/>
        </w:numPr>
        <w:spacing w:line="276" w:lineRule="auto"/>
        <w:ind w:left="425" w:hanging="357"/>
        <w:rPr>
          <w:rFonts w:asciiTheme="minorHAnsi" w:hAnsiTheme="minorHAnsi" w:cstheme="minorHAnsi"/>
          <w:bCs/>
          <w:sz w:val="22"/>
          <w:szCs w:val="22"/>
        </w:rPr>
      </w:pPr>
      <w:r w:rsidRPr="0086639A">
        <w:rPr>
          <w:rFonts w:asciiTheme="minorHAnsi" w:hAnsiTheme="minorHAnsi" w:cstheme="minorHAnsi"/>
          <w:bCs/>
          <w:sz w:val="22"/>
          <w:szCs w:val="22"/>
        </w:rPr>
        <w:t>Oferuję (-my) realizację Przedmiotu zamówienia w zakresie:</w:t>
      </w:r>
    </w:p>
    <w:p w14:paraId="30A811D5" w14:textId="30CAE149" w:rsidR="0086639A" w:rsidRPr="0086639A" w:rsidRDefault="0086639A" w:rsidP="0086639A">
      <w:pPr>
        <w:pStyle w:val="Akapitzlist"/>
        <w:ind w:left="36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6639A">
        <w:rPr>
          <w:rFonts w:asciiTheme="minorHAnsi" w:hAnsiTheme="minorHAnsi" w:cstheme="minorHAnsi"/>
          <w:b/>
          <w:sz w:val="22"/>
          <w:szCs w:val="22"/>
          <w:u w:val="single"/>
        </w:rPr>
        <w:t xml:space="preserve">Części nr 1 – </w:t>
      </w:r>
      <w:r w:rsidR="004C2854">
        <w:rPr>
          <w:rFonts w:asciiTheme="minorHAnsi" w:hAnsiTheme="minorHAnsi" w:cstheme="minorHAnsi"/>
          <w:b/>
          <w:sz w:val="22"/>
          <w:szCs w:val="22"/>
          <w:u w:val="single"/>
        </w:rPr>
        <w:t>twardy dysk 24 TB (8 sztuk)</w:t>
      </w:r>
      <w:r w:rsidRPr="0086639A">
        <w:rPr>
          <w:rFonts w:asciiTheme="minorHAnsi" w:hAnsiTheme="minorHAnsi" w:cstheme="minorHAnsi"/>
          <w:b/>
          <w:sz w:val="22"/>
          <w:szCs w:val="22"/>
          <w:u w:val="single"/>
        </w:rPr>
        <w:t>:</w:t>
      </w:r>
    </w:p>
    <w:p w14:paraId="3AC0E87A" w14:textId="14DA65A5" w:rsidR="0086639A" w:rsidRDefault="0086639A" w:rsidP="0086639A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bookmarkStart w:id="2" w:name="_Hlk78268063"/>
      <w:r w:rsidRPr="0086639A">
        <w:rPr>
          <w:rFonts w:asciiTheme="minorHAnsi" w:hAnsiTheme="minorHAnsi" w:cstheme="minorHAnsi"/>
          <w:b/>
          <w:sz w:val="22"/>
          <w:szCs w:val="22"/>
        </w:rPr>
        <w:t>- za cenę brutto …………….……………… zł</w:t>
      </w:r>
      <w:r w:rsidR="004C2854">
        <w:rPr>
          <w:rFonts w:asciiTheme="minorHAnsi" w:hAnsiTheme="minorHAnsi" w:cstheme="minorHAnsi"/>
          <w:sz w:val="22"/>
          <w:szCs w:val="22"/>
        </w:rPr>
        <w:t xml:space="preserve">, w tym </w:t>
      </w:r>
      <w:r w:rsidR="00184C07">
        <w:rPr>
          <w:rFonts w:asciiTheme="minorHAnsi" w:hAnsiTheme="minorHAnsi" w:cstheme="minorHAnsi"/>
          <w:sz w:val="22"/>
          <w:szCs w:val="22"/>
        </w:rPr>
        <w:t xml:space="preserve">za 1 sztukę …………. </w:t>
      </w:r>
      <w:r w:rsidR="00175CF7">
        <w:rPr>
          <w:rFonts w:asciiTheme="minorHAnsi" w:hAnsiTheme="minorHAnsi" w:cstheme="minorHAnsi"/>
          <w:sz w:val="22"/>
          <w:szCs w:val="22"/>
        </w:rPr>
        <w:t>z</w:t>
      </w:r>
      <w:r w:rsidR="00184C07">
        <w:rPr>
          <w:rFonts w:asciiTheme="minorHAnsi" w:hAnsiTheme="minorHAnsi" w:cstheme="minorHAnsi"/>
          <w:sz w:val="22"/>
          <w:szCs w:val="22"/>
        </w:rPr>
        <w:t>ł</w:t>
      </w:r>
    </w:p>
    <w:p w14:paraId="068F5531" w14:textId="6659AFC3" w:rsidR="00175CF7" w:rsidRPr="00175CF7" w:rsidRDefault="00175CF7" w:rsidP="0086639A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175CF7">
        <w:rPr>
          <w:rFonts w:asciiTheme="minorHAnsi" w:hAnsiTheme="minorHAnsi" w:cstheme="minorHAnsi"/>
          <w:sz w:val="22"/>
          <w:szCs w:val="22"/>
        </w:rPr>
        <w:t>- za cenę netto</w:t>
      </w:r>
      <w:r>
        <w:rPr>
          <w:rFonts w:asciiTheme="minorHAnsi" w:hAnsiTheme="minorHAnsi" w:cstheme="minorHAnsi"/>
          <w:sz w:val="22"/>
          <w:szCs w:val="22"/>
        </w:rPr>
        <w:t xml:space="preserve"> ………………………………. zł, w tym za 1 sztukę …………..zł</w:t>
      </w:r>
    </w:p>
    <w:p w14:paraId="15A370D5" w14:textId="77777777" w:rsidR="0086639A" w:rsidRPr="0086639A" w:rsidRDefault="0086639A" w:rsidP="0086639A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86639A">
        <w:rPr>
          <w:rFonts w:asciiTheme="minorHAnsi" w:hAnsiTheme="minorHAnsi" w:cstheme="minorHAnsi"/>
          <w:sz w:val="22"/>
          <w:szCs w:val="22"/>
        </w:rPr>
        <w:t>- z terminem realizacji wynoszącym  ………………..………..(od 1 dnia do 10 dni na dostarczenie przedmiotu zamówienia do siedziby Zamawiającego)</w:t>
      </w:r>
    </w:p>
    <w:p w14:paraId="3A2C4D0F" w14:textId="3E44DF20" w:rsidR="0086639A" w:rsidRPr="00EC1E03" w:rsidRDefault="0086639A" w:rsidP="0086639A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sz w:val="22"/>
          <w:szCs w:val="22"/>
        </w:rPr>
        <w:t xml:space="preserve">- z czasem reakcji na zgłoszenie awarii ………………………………. (maksymalnie </w:t>
      </w:r>
      <w:r w:rsidR="00082377" w:rsidRPr="00EC1E03">
        <w:rPr>
          <w:rFonts w:asciiTheme="minorHAnsi" w:hAnsiTheme="minorHAnsi" w:cstheme="minorHAnsi"/>
          <w:sz w:val="22"/>
          <w:szCs w:val="22"/>
        </w:rPr>
        <w:t>24</w:t>
      </w:r>
      <w:r w:rsidR="00975E08" w:rsidRPr="00EC1E03">
        <w:rPr>
          <w:rFonts w:asciiTheme="minorHAnsi" w:hAnsiTheme="minorHAnsi" w:cstheme="minorHAnsi"/>
          <w:sz w:val="22"/>
          <w:szCs w:val="22"/>
        </w:rPr>
        <w:t>h</w:t>
      </w:r>
      <w:r w:rsidRPr="00EC1E03">
        <w:rPr>
          <w:rFonts w:asciiTheme="minorHAnsi" w:hAnsiTheme="minorHAnsi" w:cstheme="minorHAnsi"/>
          <w:sz w:val="22"/>
          <w:szCs w:val="22"/>
        </w:rPr>
        <w:t>)</w:t>
      </w:r>
    </w:p>
    <w:p w14:paraId="5094FC55" w14:textId="4BE00D44" w:rsidR="0086639A" w:rsidRPr="00EC1E03" w:rsidRDefault="0086639A" w:rsidP="0086639A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sz w:val="22"/>
          <w:szCs w:val="22"/>
        </w:rPr>
        <w:t>- z czasem naprawy……………………………………………………………..</w:t>
      </w:r>
      <w:r w:rsidR="00DA1243" w:rsidRPr="00EC1E03">
        <w:rPr>
          <w:rFonts w:asciiTheme="minorHAnsi" w:hAnsiTheme="minorHAnsi" w:cstheme="minorHAnsi"/>
          <w:sz w:val="22"/>
          <w:szCs w:val="22"/>
        </w:rPr>
        <w:t xml:space="preserve"> </w:t>
      </w:r>
      <w:r w:rsidRPr="00EC1E03">
        <w:rPr>
          <w:rFonts w:asciiTheme="minorHAnsi" w:hAnsiTheme="minorHAnsi" w:cstheme="minorHAnsi"/>
          <w:sz w:val="22"/>
          <w:szCs w:val="22"/>
        </w:rPr>
        <w:t xml:space="preserve">(maksymalnie </w:t>
      </w:r>
      <w:r w:rsidR="00FD1B68" w:rsidRPr="00EC1E03">
        <w:rPr>
          <w:rFonts w:asciiTheme="minorHAnsi" w:hAnsiTheme="minorHAnsi" w:cstheme="minorHAnsi"/>
          <w:sz w:val="22"/>
          <w:szCs w:val="22"/>
        </w:rPr>
        <w:t>14</w:t>
      </w:r>
      <w:r w:rsidR="00975E08" w:rsidRPr="00EC1E03">
        <w:rPr>
          <w:rFonts w:asciiTheme="minorHAnsi" w:hAnsiTheme="minorHAnsi" w:cstheme="minorHAnsi"/>
          <w:sz w:val="22"/>
          <w:szCs w:val="22"/>
        </w:rPr>
        <w:t>dni</w:t>
      </w:r>
      <w:r w:rsidRPr="00EC1E03">
        <w:rPr>
          <w:rFonts w:asciiTheme="minorHAnsi" w:hAnsiTheme="minorHAnsi" w:cstheme="minorHAnsi"/>
          <w:sz w:val="22"/>
          <w:szCs w:val="22"/>
        </w:rPr>
        <w:t>)</w:t>
      </w:r>
    </w:p>
    <w:p w14:paraId="7EA13872" w14:textId="4402521A" w:rsidR="0086639A" w:rsidRPr="00EC1E03" w:rsidRDefault="0086639A" w:rsidP="0086639A">
      <w:pPr>
        <w:pStyle w:val="Akapitzlist"/>
        <w:spacing w:before="0" w:line="288" w:lineRule="auto"/>
        <w:ind w:left="360"/>
        <w:rPr>
          <w:rFonts w:asciiTheme="minorHAnsi" w:hAnsiTheme="minorHAnsi" w:cstheme="minorHAnsi"/>
          <w:iCs/>
          <w:sz w:val="22"/>
          <w:szCs w:val="22"/>
        </w:rPr>
      </w:pPr>
      <w:r w:rsidRPr="00EC1E03">
        <w:rPr>
          <w:rFonts w:asciiTheme="minorHAnsi" w:hAnsiTheme="minorHAnsi" w:cstheme="minorHAnsi"/>
          <w:sz w:val="22"/>
          <w:szCs w:val="22"/>
        </w:rPr>
        <w:t xml:space="preserve">- z okresem gwarancji wynoszącym …….. miesięcy (minimalny okres gwarancji </w:t>
      </w:r>
      <w:r w:rsidR="00082377" w:rsidRPr="00EC1E03">
        <w:rPr>
          <w:rFonts w:asciiTheme="minorHAnsi" w:hAnsiTheme="minorHAnsi" w:cstheme="minorHAnsi"/>
          <w:sz w:val="22"/>
          <w:szCs w:val="22"/>
        </w:rPr>
        <w:t xml:space="preserve">60 </w:t>
      </w:r>
      <w:r w:rsidR="00975E08" w:rsidRPr="00EC1E03">
        <w:rPr>
          <w:rFonts w:asciiTheme="minorHAnsi" w:hAnsiTheme="minorHAnsi" w:cstheme="minorHAnsi"/>
          <w:sz w:val="22"/>
          <w:szCs w:val="22"/>
        </w:rPr>
        <w:t>miesięcy</w:t>
      </w:r>
      <w:r w:rsidRPr="00EC1E03">
        <w:rPr>
          <w:rFonts w:asciiTheme="minorHAnsi" w:hAnsiTheme="minorHAnsi" w:cstheme="minorHAnsi"/>
          <w:iCs/>
          <w:sz w:val="22"/>
          <w:szCs w:val="22"/>
        </w:rPr>
        <w:t>)</w:t>
      </w:r>
    </w:p>
    <w:p w14:paraId="24069BA3" w14:textId="77777777" w:rsidR="0086639A" w:rsidRPr="00EC1E03" w:rsidRDefault="0086639A" w:rsidP="0086639A">
      <w:pPr>
        <w:pStyle w:val="Tekstpodstawowy33"/>
        <w:spacing w:line="288" w:lineRule="auto"/>
        <w:ind w:left="360"/>
        <w:rPr>
          <w:rFonts w:asciiTheme="minorHAnsi" w:hAnsiTheme="minorHAnsi" w:cstheme="minorHAnsi"/>
          <w:szCs w:val="22"/>
        </w:rPr>
      </w:pPr>
      <w:r w:rsidRPr="00EC1E03">
        <w:rPr>
          <w:rFonts w:asciiTheme="minorHAnsi" w:hAnsiTheme="minorHAnsi" w:cstheme="minorHAnsi"/>
          <w:szCs w:val="22"/>
        </w:rPr>
        <w:t xml:space="preserve">Informuję/jemy, że wybór złożonej przeze mnie/przez nas oferty prowadzi*/nie prowadzi*, do powstania u Zamawiającego obowiązku podatkowego zgodnie z przepisami ustawy z dnia 11 marca 2004 r. o podatku od towarów i usług oraz ustawą z dnia 11 września 2019 r. - Prawo zamówień publicznych (art. 225 ust. 1 ustawy </w:t>
      </w:r>
      <w:proofErr w:type="spellStart"/>
      <w:r w:rsidRPr="00EC1E03">
        <w:rPr>
          <w:rFonts w:asciiTheme="minorHAnsi" w:hAnsiTheme="minorHAnsi" w:cstheme="minorHAnsi"/>
          <w:szCs w:val="22"/>
        </w:rPr>
        <w:t>Pzp</w:t>
      </w:r>
      <w:proofErr w:type="spellEnd"/>
      <w:r w:rsidRPr="00EC1E03">
        <w:rPr>
          <w:rFonts w:asciiTheme="minorHAnsi" w:hAnsiTheme="minorHAnsi" w:cstheme="minorHAnsi"/>
          <w:szCs w:val="22"/>
        </w:rPr>
        <w:t>). Obowiązek podatkowy dotyczy towaru/usługi ……………………………. o wartości bez kwoty podatku …………. złotych.</w:t>
      </w:r>
    </w:p>
    <w:p w14:paraId="2C8D83FF" w14:textId="77777777" w:rsidR="0086639A" w:rsidRPr="00EC1E03" w:rsidRDefault="0086639A" w:rsidP="0086639A">
      <w:pPr>
        <w:pStyle w:val="Akapitzlist"/>
        <w:spacing w:before="0"/>
        <w:ind w:left="36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C1E03">
        <w:rPr>
          <w:rFonts w:asciiTheme="minorHAnsi" w:hAnsiTheme="minorHAnsi" w:cstheme="minorHAnsi"/>
          <w:b/>
          <w:sz w:val="22"/>
          <w:szCs w:val="22"/>
        </w:rPr>
        <w:t>(*niepotrzebne skreślić)</w:t>
      </w:r>
      <w:r w:rsidRPr="00EC1E03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</w:p>
    <w:bookmarkEnd w:id="2"/>
    <w:p w14:paraId="4C0DA7ED" w14:textId="43081C3D" w:rsidR="0086639A" w:rsidRPr="00EC1E03" w:rsidRDefault="0086639A" w:rsidP="0086639A">
      <w:pPr>
        <w:pStyle w:val="Akapitzlist"/>
        <w:spacing w:before="0"/>
        <w:ind w:left="36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C1E03">
        <w:rPr>
          <w:rFonts w:asciiTheme="minorHAnsi" w:hAnsiTheme="minorHAnsi" w:cstheme="minorHAnsi"/>
          <w:b/>
          <w:sz w:val="22"/>
          <w:szCs w:val="22"/>
          <w:u w:val="single"/>
        </w:rPr>
        <w:t xml:space="preserve">Części nr 2 – </w:t>
      </w:r>
      <w:r w:rsidR="002C5A55" w:rsidRPr="00EC1E03">
        <w:rPr>
          <w:rFonts w:asciiTheme="minorHAnsi" w:hAnsiTheme="minorHAnsi" w:cstheme="minorHAnsi"/>
          <w:b/>
          <w:sz w:val="22"/>
          <w:szCs w:val="22"/>
          <w:u w:val="single"/>
        </w:rPr>
        <w:t>zestaw komputerowy (2 sztuki)</w:t>
      </w:r>
      <w:r w:rsidRPr="00EC1E03">
        <w:rPr>
          <w:rFonts w:asciiTheme="minorHAnsi" w:hAnsiTheme="minorHAnsi" w:cstheme="minorHAnsi"/>
          <w:b/>
          <w:sz w:val="22"/>
          <w:szCs w:val="22"/>
          <w:u w:val="single"/>
        </w:rPr>
        <w:t>:</w:t>
      </w:r>
    </w:p>
    <w:p w14:paraId="42F00437" w14:textId="3BDBF531" w:rsidR="0086639A" w:rsidRDefault="0086639A" w:rsidP="0086639A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b/>
          <w:sz w:val="22"/>
          <w:szCs w:val="22"/>
        </w:rPr>
        <w:t>- za cenę brutto …………….…………………. zł</w:t>
      </w:r>
      <w:r w:rsidR="002C5A55" w:rsidRPr="00EC1E03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2C5A55" w:rsidRPr="00EC1E03">
        <w:rPr>
          <w:rFonts w:asciiTheme="minorHAnsi" w:hAnsiTheme="minorHAnsi" w:cstheme="minorHAnsi"/>
          <w:sz w:val="22"/>
          <w:szCs w:val="22"/>
        </w:rPr>
        <w:t>w tym za 1 zestaw ……… zł</w:t>
      </w:r>
    </w:p>
    <w:p w14:paraId="7A497C60" w14:textId="353D11CC" w:rsidR="00175CF7" w:rsidRPr="00175CF7" w:rsidRDefault="00175CF7" w:rsidP="00175CF7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175CF7">
        <w:rPr>
          <w:rFonts w:asciiTheme="minorHAnsi" w:hAnsiTheme="minorHAnsi" w:cstheme="minorHAnsi"/>
          <w:sz w:val="22"/>
          <w:szCs w:val="22"/>
        </w:rPr>
        <w:t>- za cenę netto</w:t>
      </w:r>
      <w:r>
        <w:rPr>
          <w:rFonts w:asciiTheme="minorHAnsi" w:hAnsiTheme="minorHAnsi" w:cstheme="minorHAnsi"/>
          <w:sz w:val="22"/>
          <w:szCs w:val="22"/>
        </w:rPr>
        <w:t xml:space="preserve"> ………………………….………. zł, w tym za 1 zestaw …………..zł</w:t>
      </w:r>
    </w:p>
    <w:p w14:paraId="0CDE9903" w14:textId="150C4D0F" w:rsidR="0086639A" w:rsidRPr="00EC1E03" w:rsidRDefault="0086639A" w:rsidP="0086639A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sz w:val="22"/>
          <w:szCs w:val="22"/>
        </w:rPr>
        <w:t>- z terminem realizacji wynoszącym  ………………..………..(od 1 dnia do 10 dni na dostarczenie przedmiotu zamówienia do siedziby Zamawiającego)</w:t>
      </w:r>
    </w:p>
    <w:p w14:paraId="09039408" w14:textId="1DDC8705" w:rsidR="002C5A55" w:rsidRPr="00EC1E03" w:rsidRDefault="002C5A55" w:rsidP="002C5A55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sz w:val="22"/>
          <w:szCs w:val="22"/>
        </w:rPr>
        <w:lastRenderedPageBreak/>
        <w:t xml:space="preserve">- z czasem reakcji na zgłoszenie awarii ………………………………. (maksymalnie </w:t>
      </w:r>
      <w:r w:rsidR="00082377" w:rsidRPr="00EC1E03">
        <w:rPr>
          <w:rFonts w:asciiTheme="minorHAnsi" w:hAnsiTheme="minorHAnsi" w:cstheme="minorHAnsi"/>
          <w:sz w:val="22"/>
          <w:szCs w:val="22"/>
        </w:rPr>
        <w:t>24</w:t>
      </w:r>
      <w:r w:rsidRPr="00EC1E03">
        <w:rPr>
          <w:rFonts w:asciiTheme="minorHAnsi" w:hAnsiTheme="minorHAnsi" w:cstheme="minorHAnsi"/>
          <w:sz w:val="22"/>
          <w:szCs w:val="22"/>
        </w:rPr>
        <w:t>h)</w:t>
      </w:r>
    </w:p>
    <w:p w14:paraId="6952B71E" w14:textId="3E68EFF7" w:rsidR="002C5A55" w:rsidRPr="00EC1E03" w:rsidRDefault="002C5A55" w:rsidP="002C5A55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sz w:val="22"/>
          <w:szCs w:val="22"/>
        </w:rPr>
        <w:t xml:space="preserve">- z czasem naprawy…………………………………………………………….. (maksymalnie </w:t>
      </w:r>
      <w:r w:rsidR="00FD1B68" w:rsidRPr="00EC1E03">
        <w:rPr>
          <w:rFonts w:asciiTheme="minorHAnsi" w:hAnsiTheme="minorHAnsi" w:cstheme="minorHAnsi"/>
          <w:sz w:val="22"/>
          <w:szCs w:val="22"/>
        </w:rPr>
        <w:t>14</w:t>
      </w:r>
      <w:r w:rsidRPr="00EC1E03">
        <w:rPr>
          <w:rFonts w:asciiTheme="minorHAnsi" w:hAnsiTheme="minorHAnsi" w:cstheme="minorHAnsi"/>
          <w:sz w:val="22"/>
          <w:szCs w:val="22"/>
        </w:rPr>
        <w:t>dni)</w:t>
      </w:r>
    </w:p>
    <w:p w14:paraId="4E1A0416" w14:textId="5EC1ED57" w:rsidR="0086639A" w:rsidRPr="0086639A" w:rsidRDefault="002C5A55" w:rsidP="002C5A55">
      <w:pPr>
        <w:pStyle w:val="Akapitzlist"/>
        <w:spacing w:before="0" w:line="288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sz w:val="22"/>
          <w:szCs w:val="22"/>
        </w:rPr>
        <w:t xml:space="preserve">- z okresem gwarancji wynoszącym …….. miesięcy (minimalny okres gwarancji </w:t>
      </w:r>
      <w:r w:rsidR="00082377" w:rsidRPr="00EC1E03">
        <w:rPr>
          <w:rFonts w:asciiTheme="minorHAnsi" w:hAnsiTheme="minorHAnsi" w:cstheme="minorHAnsi"/>
          <w:sz w:val="22"/>
          <w:szCs w:val="22"/>
        </w:rPr>
        <w:t>24</w:t>
      </w:r>
      <w:r w:rsidRPr="00EC1E03">
        <w:rPr>
          <w:rFonts w:asciiTheme="minorHAnsi" w:hAnsiTheme="minorHAnsi" w:cstheme="minorHAnsi"/>
          <w:sz w:val="22"/>
          <w:szCs w:val="22"/>
        </w:rPr>
        <w:t>miesięcy</w:t>
      </w:r>
      <w:r w:rsidR="0002651B" w:rsidRPr="00EC1E03">
        <w:rPr>
          <w:rFonts w:asciiTheme="minorHAnsi" w:hAnsiTheme="minorHAnsi" w:cstheme="minorHAnsi"/>
          <w:sz w:val="22"/>
          <w:szCs w:val="22"/>
        </w:rPr>
        <w:t>)</w:t>
      </w:r>
    </w:p>
    <w:p w14:paraId="571B9DF4" w14:textId="77777777" w:rsidR="0086639A" w:rsidRPr="0086639A" w:rsidRDefault="0086639A" w:rsidP="0086639A">
      <w:pPr>
        <w:pStyle w:val="Tekstpodstawowy33"/>
        <w:spacing w:line="288" w:lineRule="auto"/>
        <w:ind w:left="360"/>
        <w:rPr>
          <w:rFonts w:asciiTheme="minorHAnsi" w:hAnsiTheme="minorHAnsi" w:cstheme="minorHAnsi"/>
          <w:szCs w:val="22"/>
        </w:rPr>
      </w:pPr>
      <w:r w:rsidRPr="0086639A">
        <w:rPr>
          <w:rFonts w:asciiTheme="minorHAnsi" w:hAnsiTheme="minorHAnsi" w:cstheme="minorHAnsi"/>
          <w:szCs w:val="22"/>
        </w:rPr>
        <w:t xml:space="preserve">Informuję/jemy, że wybór złożonej przeze mnie/przez nas oferty prowadzi*/nie prowadzi*, do powstania u Zamawiającego obowiązku podatkowego zgodnie z przepisami ustawy z dnia 11 marca 2004 r. o podatku od towarów i usług oraz ustawą z dnia 11 września 2019 r. - Prawo zamówień publicznych (art. 225 ust. 1 ustawy </w:t>
      </w:r>
      <w:proofErr w:type="spellStart"/>
      <w:r w:rsidRPr="0086639A">
        <w:rPr>
          <w:rFonts w:asciiTheme="minorHAnsi" w:hAnsiTheme="minorHAnsi" w:cstheme="minorHAnsi"/>
          <w:szCs w:val="22"/>
        </w:rPr>
        <w:t>Pzp</w:t>
      </w:r>
      <w:proofErr w:type="spellEnd"/>
      <w:r w:rsidRPr="0086639A">
        <w:rPr>
          <w:rFonts w:asciiTheme="minorHAnsi" w:hAnsiTheme="minorHAnsi" w:cstheme="minorHAnsi"/>
          <w:szCs w:val="22"/>
        </w:rPr>
        <w:t>). Obowiązek podatkowy dotyczy towaru/usługi ……………………………. o wartości bez kwoty podatku …………. złotych.</w:t>
      </w:r>
    </w:p>
    <w:p w14:paraId="59876AF0" w14:textId="77777777" w:rsidR="0086639A" w:rsidRPr="0086639A" w:rsidRDefault="0086639A" w:rsidP="0086639A">
      <w:pPr>
        <w:pStyle w:val="Akapitzlist"/>
        <w:spacing w:before="0"/>
        <w:ind w:left="36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6639A">
        <w:rPr>
          <w:rFonts w:asciiTheme="minorHAnsi" w:hAnsiTheme="minorHAnsi" w:cstheme="minorHAnsi"/>
          <w:b/>
          <w:sz w:val="22"/>
          <w:szCs w:val="22"/>
        </w:rPr>
        <w:t>(*niepotrzebne skreślić)</w:t>
      </w:r>
      <w:r w:rsidRPr="0086639A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</w:p>
    <w:p w14:paraId="3B1E5619" w14:textId="4DEDA68B" w:rsidR="0086639A" w:rsidRPr="0086639A" w:rsidRDefault="0086639A" w:rsidP="0086639A">
      <w:pPr>
        <w:pStyle w:val="Akapitzlist"/>
        <w:spacing w:before="0"/>
        <w:ind w:left="36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6639A">
        <w:rPr>
          <w:rFonts w:asciiTheme="minorHAnsi" w:hAnsiTheme="minorHAnsi" w:cstheme="minorHAnsi"/>
          <w:b/>
          <w:sz w:val="22"/>
          <w:szCs w:val="22"/>
          <w:u w:val="single"/>
        </w:rPr>
        <w:t xml:space="preserve">Części nr 3 – </w:t>
      </w:r>
      <w:r w:rsidR="002C5A55">
        <w:rPr>
          <w:rFonts w:asciiTheme="minorHAnsi" w:hAnsiTheme="minorHAnsi" w:cstheme="minorHAnsi"/>
          <w:b/>
          <w:sz w:val="22"/>
          <w:szCs w:val="22"/>
          <w:u w:val="single"/>
        </w:rPr>
        <w:t>zestaw komputerowy z oprogramowaniem</w:t>
      </w:r>
      <w:r w:rsidRPr="0086639A">
        <w:rPr>
          <w:rFonts w:asciiTheme="minorHAnsi" w:hAnsiTheme="minorHAnsi" w:cstheme="minorHAnsi"/>
          <w:b/>
          <w:sz w:val="22"/>
          <w:szCs w:val="22"/>
          <w:u w:val="single"/>
        </w:rPr>
        <w:t>:</w:t>
      </w:r>
    </w:p>
    <w:p w14:paraId="15D9DFEA" w14:textId="28B1E99F" w:rsidR="0086639A" w:rsidRPr="00175CF7" w:rsidRDefault="0086639A" w:rsidP="0086639A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2C5A55">
        <w:rPr>
          <w:rFonts w:asciiTheme="minorHAnsi" w:hAnsiTheme="minorHAnsi" w:cstheme="minorHAnsi"/>
          <w:b/>
          <w:sz w:val="22"/>
          <w:szCs w:val="22"/>
        </w:rPr>
        <w:t>- za cenę brutto ………………….…………………. zł</w:t>
      </w:r>
      <w:r w:rsidR="00175CF7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175CF7" w:rsidRPr="00175CF7">
        <w:rPr>
          <w:rFonts w:asciiTheme="minorHAnsi" w:hAnsiTheme="minorHAnsi" w:cstheme="minorHAnsi"/>
          <w:sz w:val="22"/>
          <w:szCs w:val="22"/>
        </w:rPr>
        <w:t>w tym</w:t>
      </w:r>
      <w:r w:rsidR="00175CF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75CF7" w:rsidRPr="00175CF7">
        <w:rPr>
          <w:rFonts w:asciiTheme="minorHAnsi" w:hAnsiTheme="minorHAnsi" w:cstheme="minorHAnsi"/>
          <w:sz w:val="22"/>
          <w:szCs w:val="22"/>
        </w:rPr>
        <w:t>za cenę netto …………. zł</w:t>
      </w:r>
    </w:p>
    <w:p w14:paraId="626FDDE3" w14:textId="77777777" w:rsidR="0086639A" w:rsidRPr="0086639A" w:rsidRDefault="0086639A" w:rsidP="0086639A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86639A">
        <w:rPr>
          <w:rFonts w:asciiTheme="minorHAnsi" w:hAnsiTheme="minorHAnsi" w:cstheme="minorHAnsi"/>
          <w:sz w:val="22"/>
          <w:szCs w:val="22"/>
        </w:rPr>
        <w:t>- z terminem realizacji wynoszącym  ………………..………..(od 1 dnia do 10 dni na dostarczenie przedmiotu zamówienia do siedziby Zamawiającego)</w:t>
      </w:r>
    </w:p>
    <w:p w14:paraId="4578B73B" w14:textId="10DC8312" w:rsidR="002C5A55" w:rsidRPr="00EC1E03" w:rsidRDefault="002C5A55" w:rsidP="002C5A55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sz w:val="22"/>
          <w:szCs w:val="22"/>
        </w:rPr>
        <w:t xml:space="preserve">- z czasem reakcji na zgłoszenie awarii ………………………………. (maksymalnie </w:t>
      </w:r>
      <w:r w:rsidR="00082377" w:rsidRPr="00EC1E03">
        <w:rPr>
          <w:rFonts w:asciiTheme="minorHAnsi" w:hAnsiTheme="minorHAnsi" w:cstheme="minorHAnsi"/>
          <w:sz w:val="22"/>
          <w:szCs w:val="22"/>
        </w:rPr>
        <w:t>24</w:t>
      </w:r>
      <w:r w:rsidRPr="00EC1E03">
        <w:rPr>
          <w:rFonts w:asciiTheme="minorHAnsi" w:hAnsiTheme="minorHAnsi" w:cstheme="minorHAnsi"/>
          <w:sz w:val="22"/>
          <w:szCs w:val="22"/>
        </w:rPr>
        <w:t>h)</w:t>
      </w:r>
    </w:p>
    <w:p w14:paraId="431A3CE8" w14:textId="72978454" w:rsidR="002C5A55" w:rsidRPr="00EC1E03" w:rsidRDefault="002C5A55" w:rsidP="002C5A55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sz w:val="22"/>
          <w:szCs w:val="22"/>
        </w:rPr>
        <w:t xml:space="preserve">- z czasem naprawy…………………………………………………………….. (maksymalnie </w:t>
      </w:r>
      <w:r w:rsidR="00FD1B68" w:rsidRPr="00EC1E03">
        <w:rPr>
          <w:rFonts w:asciiTheme="minorHAnsi" w:hAnsiTheme="minorHAnsi" w:cstheme="minorHAnsi"/>
          <w:sz w:val="22"/>
          <w:szCs w:val="22"/>
        </w:rPr>
        <w:t>14</w:t>
      </w:r>
      <w:r w:rsidRPr="00EC1E03">
        <w:rPr>
          <w:rFonts w:asciiTheme="minorHAnsi" w:hAnsiTheme="minorHAnsi" w:cstheme="minorHAnsi"/>
          <w:sz w:val="22"/>
          <w:szCs w:val="22"/>
        </w:rPr>
        <w:t>dni)</w:t>
      </w:r>
    </w:p>
    <w:p w14:paraId="02349A44" w14:textId="2675BDF6" w:rsidR="0086639A" w:rsidRPr="00EC1E03" w:rsidRDefault="002C5A55" w:rsidP="002C5A55">
      <w:pPr>
        <w:pStyle w:val="Akapitzlist"/>
        <w:spacing w:before="0" w:line="288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sz w:val="22"/>
          <w:szCs w:val="22"/>
        </w:rPr>
        <w:t xml:space="preserve">- z okresem gwarancji wynoszącym …….. miesięcy (minimalny okres gwarancji </w:t>
      </w:r>
      <w:r w:rsidR="00082377" w:rsidRPr="00EC1E03">
        <w:rPr>
          <w:rFonts w:asciiTheme="minorHAnsi" w:hAnsiTheme="minorHAnsi" w:cstheme="minorHAnsi"/>
          <w:sz w:val="22"/>
          <w:szCs w:val="22"/>
        </w:rPr>
        <w:t>24</w:t>
      </w:r>
      <w:r w:rsidRPr="00EC1E03">
        <w:rPr>
          <w:rFonts w:asciiTheme="minorHAnsi" w:hAnsiTheme="minorHAnsi" w:cstheme="minorHAnsi"/>
          <w:sz w:val="22"/>
          <w:szCs w:val="22"/>
        </w:rPr>
        <w:t>miesięcy</w:t>
      </w:r>
    </w:p>
    <w:p w14:paraId="370ED7D4" w14:textId="77777777" w:rsidR="0086639A" w:rsidRPr="00EC1E03" w:rsidRDefault="0086639A" w:rsidP="0086639A">
      <w:pPr>
        <w:pStyle w:val="Tekstpodstawowy33"/>
        <w:spacing w:line="288" w:lineRule="auto"/>
        <w:ind w:left="360"/>
        <w:rPr>
          <w:rFonts w:asciiTheme="minorHAnsi" w:hAnsiTheme="minorHAnsi" w:cstheme="minorHAnsi"/>
          <w:szCs w:val="22"/>
        </w:rPr>
      </w:pPr>
      <w:r w:rsidRPr="00EC1E03">
        <w:rPr>
          <w:rFonts w:asciiTheme="minorHAnsi" w:hAnsiTheme="minorHAnsi" w:cstheme="minorHAnsi"/>
          <w:szCs w:val="22"/>
        </w:rPr>
        <w:t xml:space="preserve">Informuję/jemy, że wybór złożonej przeze mnie/przez nas oferty prowadzi*/nie prowadzi*, do powstania u Zamawiającego obowiązku podatkowego zgodnie z przepisami ustawy z dnia 11 marca 2004 r. o podatku od towarów i usług oraz ustawą z dnia 11 września 2019 r. - Prawo zamówień publicznych (art. 225 ust. 1 ustawy </w:t>
      </w:r>
      <w:proofErr w:type="spellStart"/>
      <w:r w:rsidRPr="00EC1E03">
        <w:rPr>
          <w:rFonts w:asciiTheme="minorHAnsi" w:hAnsiTheme="minorHAnsi" w:cstheme="minorHAnsi"/>
          <w:szCs w:val="22"/>
        </w:rPr>
        <w:t>Pzp</w:t>
      </w:r>
      <w:proofErr w:type="spellEnd"/>
      <w:r w:rsidRPr="00EC1E03">
        <w:rPr>
          <w:rFonts w:asciiTheme="minorHAnsi" w:hAnsiTheme="minorHAnsi" w:cstheme="minorHAnsi"/>
          <w:szCs w:val="22"/>
        </w:rPr>
        <w:t>). Obowiązek podatkowy dotyczy towaru/usługi ……………………………. o wartości bez kwoty podatku …………. złotych.</w:t>
      </w:r>
    </w:p>
    <w:p w14:paraId="4F7AB18A" w14:textId="77777777" w:rsidR="0086639A" w:rsidRPr="00EC1E03" w:rsidRDefault="0086639A" w:rsidP="0086639A">
      <w:pPr>
        <w:pStyle w:val="Akapitzlist"/>
        <w:spacing w:before="0"/>
        <w:ind w:left="36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C1E03">
        <w:rPr>
          <w:rFonts w:asciiTheme="minorHAnsi" w:hAnsiTheme="minorHAnsi" w:cstheme="minorHAnsi"/>
          <w:b/>
          <w:sz w:val="22"/>
          <w:szCs w:val="22"/>
        </w:rPr>
        <w:t>(*niepotrzebne skreślić)</w:t>
      </w:r>
      <w:r w:rsidRPr="00EC1E03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</w:p>
    <w:p w14:paraId="30F9DD97" w14:textId="00CD1851" w:rsidR="0086639A" w:rsidRPr="00EC1E03" w:rsidRDefault="0086639A" w:rsidP="0086639A">
      <w:pPr>
        <w:pStyle w:val="Akapitzlist"/>
        <w:spacing w:before="0"/>
        <w:ind w:left="36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C1E03">
        <w:rPr>
          <w:rFonts w:asciiTheme="minorHAnsi" w:hAnsiTheme="minorHAnsi" w:cstheme="minorHAnsi"/>
          <w:b/>
          <w:sz w:val="22"/>
          <w:szCs w:val="22"/>
          <w:u w:val="single"/>
        </w:rPr>
        <w:t xml:space="preserve">Części nr 4 – </w:t>
      </w:r>
      <w:r w:rsidR="002C5A55" w:rsidRPr="00EC1E03">
        <w:rPr>
          <w:rFonts w:asciiTheme="minorHAnsi" w:hAnsiTheme="minorHAnsi" w:cstheme="minorHAnsi"/>
          <w:b/>
          <w:sz w:val="22"/>
          <w:szCs w:val="22"/>
          <w:u w:val="single"/>
        </w:rPr>
        <w:t>laptop z akcesoriami i oprogramowaniem</w:t>
      </w:r>
      <w:r w:rsidRPr="00EC1E03">
        <w:rPr>
          <w:rFonts w:asciiTheme="minorHAnsi" w:hAnsiTheme="minorHAnsi" w:cstheme="minorHAnsi"/>
          <w:b/>
          <w:sz w:val="22"/>
          <w:szCs w:val="22"/>
          <w:u w:val="single"/>
        </w:rPr>
        <w:t>:</w:t>
      </w:r>
    </w:p>
    <w:p w14:paraId="221DB425" w14:textId="77777777" w:rsidR="00175CF7" w:rsidRPr="00175CF7" w:rsidRDefault="0086639A" w:rsidP="00175CF7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b/>
          <w:sz w:val="22"/>
          <w:szCs w:val="22"/>
        </w:rPr>
        <w:t>- za cenę brutto ………….…………………. zł</w:t>
      </w:r>
      <w:r w:rsidR="00175CF7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175CF7" w:rsidRPr="00175CF7">
        <w:rPr>
          <w:rFonts w:asciiTheme="minorHAnsi" w:hAnsiTheme="minorHAnsi" w:cstheme="minorHAnsi"/>
          <w:sz w:val="22"/>
          <w:szCs w:val="22"/>
        </w:rPr>
        <w:t>w tym</w:t>
      </w:r>
      <w:r w:rsidR="00175CF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75CF7" w:rsidRPr="00175CF7">
        <w:rPr>
          <w:rFonts w:asciiTheme="minorHAnsi" w:hAnsiTheme="minorHAnsi" w:cstheme="minorHAnsi"/>
          <w:sz w:val="22"/>
          <w:szCs w:val="22"/>
        </w:rPr>
        <w:t>za cenę netto …………. zł</w:t>
      </w:r>
    </w:p>
    <w:p w14:paraId="08A12ACF" w14:textId="77777777" w:rsidR="0086639A" w:rsidRPr="00EC1E03" w:rsidRDefault="0086639A" w:rsidP="0086639A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sz w:val="22"/>
          <w:szCs w:val="22"/>
        </w:rPr>
        <w:t>- z terminem realizacji wynoszącym  ………………..………..(od 1 dnia do 10 dni na dostarczenie przedmiotu zamówienia do siedziby Zamawiającego)</w:t>
      </w:r>
    </w:p>
    <w:p w14:paraId="08D3AD29" w14:textId="6B75CDC3" w:rsidR="002C5A55" w:rsidRPr="00EC1E03" w:rsidRDefault="002C5A55" w:rsidP="002C5A55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sz w:val="22"/>
          <w:szCs w:val="22"/>
        </w:rPr>
        <w:t xml:space="preserve">- z czasem reakcji na zgłoszenie awarii ………………………………. (maksymalnie </w:t>
      </w:r>
      <w:r w:rsidR="00082377" w:rsidRPr="00EC1E03">
        <w:rPr>
          <w:rFonts w:asciiTheme="minorHAnsi" w:hAnsiTheme="minorHAnsi" w:cstheme="minorHAnsi"/>
          <w:sz w:val="22"/>
          <w:szCs w:val="22"/>
        </w:rPr>
        <w:t>24</w:t>
      </w:r>
      <w:r w:rsidRPr="00EC1E03">
        <w:rPr>
          <w:rFonts w:asciiTheme="minorHAnsi" w:hAnsiTheme="minorHAnsi" w:cstheme="minorHAnsi"/>
          <w:sz w:val="22"/>
          <w:szCs w:val="22"/>
        </w:rPr>
        <w:t>h)</w:t>
      </w:r>
    </w:p>
    <w:p w14:paraId="3BA6A9CE" w14:textId="3EC2E5D2" w:rsidR="002C5A55" w:rsidRPr="00EC1E03" w:rsidRDefault="002C5A55" w:rsidP="002C5A55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sz w:val="22"/>
          <w:szCs w:val="22"/>
        </w:rPr>
        <w:t xml:space="preserve">- z czasem naprawy…………………………………………………………….. (maksymalnie </w:t>
      </w:r>
      <w:r w:rsidR="00FD1B68" w:rsidRPr="00EC1E03">
        <w:rPr>
          <w:rFonts w:asciiTheme="minorHAnsi" w:hAnsiTheme="minorHAnsi" w:cstheme="minorHAnsi"/>
          <w:sz w:val="22"/>
          <w:szCs w:val="22"/>
        </w:rPr>
        <w:t>14</w:t>
      </w:r>
      <w:r w:rsidRPr="00EC1E03">
        <w:rPr>
          <w:rFonts w:asciiTheme="minorHAnsi" w:hAnsiTheme="minorHAnsi" w:cstheme="minorHAnsi"/>
          <w:sz w:val="22"/>
          <w:szCs w:val="22"/>
        </w:rPr>
        <w:t>dni)</w:t>
      </w:r>
    </w:p>
    <w:p w14:paraId="4CF27653" w14:textId="3335D218" w:rsidR="0086639A" w:rsidRPr="0002651B" w:rsidRDefault="002C5A55" w:rsidP="002C5A55">
      <w:pPr>
        <w:pStyle w:val="Akapitzlist"/>
        <w:spacing w:before="0" w:line="288" w:lineRule="auto"/>
        <w:ind w:left="360"/>
        <w:rPr>
          <w:rFonts w:asciiTheme="minorHAnsi" w:hAnsiTheme="minorHAnsi" w:cstheme="minorHAnsi"/>
          <w:b/>
          <w:bCs/>
          <w:sz w:val="22"/>
          <w:szCs w:val="22"/>
        </w:rPr>
      </w:pPr>
      <w:r w:rsidRPr="00EC1E03">
        <w:rPr>
          <w:rFonts w:asciiTheme="minorHAnsi" w:hAnsiTheme="minorHAnsi" w:cstheme="minorHAnsi"/>
          <w:sz w:val="22"/>
          <w:szCs w:val="22"/>
        </w:rPr>
        <w:t xml:space="preserve">- z okresem gwarancji wynoszącym …….. miesięcy (minimalny okres gwarancji </w:t>
      </w:r>
      <w:r w:rsidR="00082377" w:rsidRPr="00EC1E03">
        <w:rPr>
          <w:rFonts w:asciiTheme="minorHAnsi" w:hAnsiTheme="minorHAnsi" w:cstheme="minorHAnsi"/>
          <w:sz w:val="22"/>
          <w:szCs w:val="22"/>
        </w:rPr>
        <w:t>24</w:t>
      </w:r>
      <w:r w:rsidRPr="00EC1E03">
        <w:rPr>
          <w:rFonts w:asciiTheme="minorHAnsi" w:hAnsiTheme="minorHAnsi" w:cstheme="minorHAnsi"/>
          <w:sz w:val="22"/>
          <w:szCs w:val="22"/>
        </w:rPr>
        <w:t>miesięcy</w:t>
      </w:r>
      <w:r w:rsidR="0002651B" w:rsidRPr="00EC1E03">
        <w:rPr>
          <w:rFonts w:asciiTheme="minorHAnsi" w:hAnsiTheme="minorHAnsi" w:cstheme="minorHAnsi"/>
          <w:sz w:val="22"/>
          <w:szCs w:val="22"/>
        </w:rPr>
        <w:t>)</w:t>
      </w:r>
    </w:p>
    <w:p w14:paraId="0CB22AFE" w14:textId="77777777" w:rsidR="0086639A" w:rsidRPr="0086639A" w:rsidRDefault="0086639A" w:rsidP="0086639A">
      <w:pPr>
        <w:pStyle w:val="Tekstpodstawowy33"/>
        <w:spacing w:line="288" w:lineRule="auto"/>
        <w:ind w:left="360"/>
        <w:rPr>
          <w:rFonts w:asciiTheme="minorHAnsi" w:hAnsiTheme="minorHAnsi" w:cstheme="minorHAnsi"/>
          <w:szCs w:val="22"/>
        </w:rPr>
      </w:pPr>
      <w:r w:rsidRPr="0086639A">
        <w:rPr>
          <w:rFonts w:asciiTheme="minorHAnsi" w:hAnsiTheme="minorHAnsi" w:cstheme="minorHAnsi"/>
          <w:szCs w:val="22"/>
        </w:rPr>
        <w:t xml:space="preserve">Informuję/jemy, że wybór złożonej przeze mnie/przez nas oferty prowadzi*/nie prowadzi*, do powstania u Zamawiającego obowiązku podatkowego zgodnie z przepisami ustawy z dnia 11 marca 2004 r. o podatku od towarów i usług oraz ustawą z dnia 11 września 2019 r. - Prawo zamówień publicznych (art. 225 ust. 1 ustawy </w:t>
      </w:r>
      <w:proofErr w:type="spellStart"/>
      <w:r w:rsidRPr="0086639A">
        <w:rPr>
          <w:rFonts w:asciiTheme="minorHAnsi" w:hAnsiTheme="minorHAnsi" w:cstheme="minorHAnsi"/>
          <w:szCs w:val="22"/>
        </w:rPr>
        <w:t>Pzp</w:t>
      </w:r>
      <w:proofErr w:type="spellEnd"/>
      <w:r w:rsidRPr="0086639A">
        <w:rPr>
          <w:rFonts w:asciiTheme="minorHAnsi" w:hAnsiTheme="minorHAnsi" w:cstheme="minorHAnsi"/>
          <w:szCs w:val="22"/>
        </w:rPr>
        <w:t>). Obowiązek podatkowy dotyczy towaru/usługi ……………………………. o wartości bez kwoty podatku …………. złotych.</w:t>
      </w:r>
    </w:p>
    <w:p w14:paraId="2A2807C6" w14:textId="77777777" w:rsidR="0086639A" w:rsidRPr="0086639A" w:rsidRDefault="0086639A" w:rsidP="0086639A">
      <w:pPr>
        <w:pStyle w:val="Akapitzlist"/>
        <w:spacing w:before="0"/>
        <w:ind w:left="36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6639A">
        <w:rPr>
          <w:rFonts w:asciiTheme="minorHAnsi" w:hAnsiTheme="minorHAnsi" w:cstheme="minorHAnsi"/>
          <w:b/>
          <w:sz w:val="22"/>
          <w:szCs w:val="22"/>
        </w:rPr>
        <w:t>(*niepotrzebne skreślić)</w:t>
      </w:r>
      <w:r w:rsidRPr="0086639A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</w:p>
    <w:p w14:paraId="5CBF04EE" w14:textId="08A21406" w:rsidR="0086639A" w:rsidRPr="0086639A" w:rsidRDefault="0086639A" w:rsidP="0086639A">
      <w:pPr>
        <w:pStyle w:val="Akapitzlist"/>
        <w:spacing w:before="0"/>
        <w:ind w:left="36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6639A">
        <w:rPr>
          <w:rFonts w:asciiTheme="minorHAnsi" w:hAnsiTheme="minorHAnsi" w:cstheme="minorHAnsi"/>
          <w:b/>
          <w:sz w:val="22"/>
          <w:szCs w:val="22"/>
          <w:u w:val="single"/>
        </w:rPr>
        <w:t xml:space="preserve">Części nr 5 – </w:t>
      </w:r>
      <w:r w:rsidR="002C5A55">
        <w:rPr>
          <w:rFonts w:asciiTheme="minorHAnsi" w:hAnsiTheme="minorHAnsi" w:cstheme="minorHAnsi"/>
          <w:b/>
          <w:sz w:val="22"/>
          <w:szCs w:val="22"/>
          <w:u w:val="single"/>
        </w:rPr>
        <w:t>laptop z akcesoriami i oprogramowaniem</w:t>
      </w:r>
      <w:r w:rsidR="00DE7D00">
        <w:rPr>
          <w:rFonts w:asciiTheme="minorHAnsi" w:hAnsiTheme="minorHAnsi" w:cstheme="minorHAnsi"/>
          <w:b/>
          <w:sz w:val="22"/>
          <w:szCs w:val="22"/>
          <w:u w:val="single"/>
        </w:rPr>
        <w:t>:</w:t>
      </w:r>
    </w:p>
    <w:p w14:paraId="44D22C43" w14:textId="77777777" w:rsidR="00175CF7" w:rsidRPr="00175CF7" w:rsidRDefault="0086639A" w:rsidP="00175CF7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2C5A55">
        <w:rPr>
          <w:rFonts w:asciiTheme="minorHAnsi" w:hAnsiTheme="minorHAnsi" w:cstheme="minorHAnsi"/>
          <w:b/>
          <w:sz w:val="22"/>
          <w:szCs w:val="22"/>
        </w:rPr>
        <w:t>- za cenę brutto …………….…………………. zł</w:t>
      </w:r>
      <w:r w:rsidR="00175CF7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175CF7" w:rsidRPr="00175CF7">
        <w:rPr>
          <w:rFonts w:asciiTheme="minorHAnsi" w:hAnsiTheme="minorHAnsi" w:cstheme="minorHAnsi"/>
          <w:sz w:val="22"/>
          <w:szCs w:val="22"/>
        </w:rPr>
        <w:t>w tym</w:t>
      </w:r>
      <w:r w:rsidR="00175CF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75CF7" w:rsidRPr="00175CF7">
        <w:rPr>
          <w:rFonts w:asciiTheme="minorHAnsi" w:hAnsiTheme="minorHAnsi" w:cstheme="minorHAnsi"/>
          <w:sz w:val="22"/>
          <w:szCs w:val="22"/>
        </w:rPr>
        <w:t>za cenę netto …………. zł</w:t>
      </w:r>
    </w:p>
    <w:p w14:paraId="03BFCDD4" w14:textId="77777777" w:rsidR="0086639A" w:rsidRPr="0086639A" w:rsidRDefault="0086639A" w:rsidP="0086639A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86639A">
        <w:rPr>
          <w:rFonts w:asciiTheme="minorHAnsi" w:hAnsiTheme="minorHAnsi" w:cstheme="minorHAnsi"/>
          <w:sz w:val="22"/>
          <w:szCs w:val="22"/>
        </w:rPr>
        <w:t>- z terminem realizacji wynoszącym  ………………..………..(od 1 dnia do 10 dni na dostarczenie przedmiotu zamówienia do siedziby Zamawiającego)</w:t>
      </w:r>
    </w:p>
    <w:p w14:paraId="6C062B39" w14:textId="624D043B" w:rsidR="002C5A55" w:rsidRPr="00EC1E03" w:rsidRDefault="002C5A55" w:rsidP="002C5A55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sz w:val="22"/>
          <w:szCs w:val="22"/>
        </w:rPr>
        <w:lastRenderedPageBreak/>
        <w:t xml:space="preserve">- z czasem reakcji na zgłoszenie awarii ………………………………. (maksymalnie </w:t>
      </w:r>
      <w:r w:rsidR="00082377" w:rsidRPr="00EC1E03">
        <w:rPr>
          <w:rFonts w:asciiTheme="minorHAnsi" w:hAnsiTheme="minorHAnsi" w:cstheme="minorHAnsi"/>
          <w:sz w:val="22"/>
          <w:szCs w:val="22"/>
        </w:rPr>
        <w:t>24</w:t>
      </w:r>
      <w:r w:rsidRPr="00EC1E03">
        <w:rPr>
          <w:rFonts w:asciiTheme="minorHAnsi" w:hAnsiTheme="minorHAnsi" w:cstheme="minorHAnsi"/>
          <w:sz w:val="22"/>
          <w:szCs w:val="22"/>
        </w:rPr>
        <w:t>h)</w:t>
      </w:r>
    </w:p>
    <w:p w14:paraId="43B518AD" w14:textId="379A6DFC" w:rsidR="002C5A55" w:rsidRPr="00EC1E03" w:rsidRDefault="002C5A55" w:rsidP="002C5A55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sz w:val="22"/>
          <w:szCs w:val="22"/>
        </w:rPr>
        <w:t xml:space="preserve">- z czasem naprawy…………………………………………………………….. (maksymalnie </w:t>
      </w:r>
      <w:r w:rsidR="00FD1B68" w:rsidRPr="00EC1E03">
        <w:rPr>
          <w:rFonts w:asciiTheme="minorHAnsi" w:hAnsiTheme="minorHAnsi" w:cstheme="minorHAnsi"/>
          <w:sz w:val="22"/>
          <w:szCs w:val="22"/>
        </w:rPr>
        <w:t>14</w:t>
      </w:r>
      <w:r w:rsidRPr="00EC1E03">
        <w:rPr>
          <w:rFonts w:asciiTheme="minorHAnsi" w:hAnsiTheme="minorHAnsi" w:cstheme="minorHAnsi"/>
          <w:sz w:val="22"/>
          <w:szCs w:val="22"/>
        </w:rPr>
        <w:t>dni)</w:t>
      </w:r>
    </w:p>
    <w:p w14:paraId="33A902F4" w14:textId="3DAB7777" w:rsidR="0086639A" w:rsidRPr="0086639A" w:rsidRDefault="002C5A55" w:rsidP="002C5A55">
      <w:pPr>
        <w:pStyle w:val="Akapitzlist"/>
        <w:spacing w:before="0" w:line="288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sz w:val="22"/>
          <w:szCs w:val="22"/>
        </w:rPr>
        <w:t xml:space="preserve">- z okresem gwarancji wynoszącym …….. miesięcy (minimalny okres gwarancji </w:t>
      </w:r>
      <w:r w:rsidR="0002651B" w:rsidRPr="00EC1E03">
        <w:rPr>
          <w:rFonts w:asciiTheme="minorHAnsi" w:hAnsiTheme="minorHAnsi" w:cstheme="minorHAnsi"/>
          <w:sz w:val="22"/>
          <w:szCs w:val="22"/>
        </w:rPr>
        <w:t>36</w:t>
      </w:r>
      <w:r w:rsidRPr="00EC1E03">
        <w:rPr>
          <w:rFonts w:asciiTheme="minorHAnsi" w:hAnsiTheme="minorHAnsi" w:cstheme="minorHAnsi"/>
          <w:sz w:val="22"/>
          <w:szCs w:val="22"/>
        </w:rPr>
        <w:t>miesięcy</w:t>
      </w:r>
      <w:r w:rsidR="0002651B" w:rsidRPr="00EC1E03">
        <w:rPr>
          <w:rFonts w:asciiTheme="minorHAnsi" w:hAnsiTheme="minorHAnsi" w:cstheme="minorHAnsi"/>
          <w:sz w:val="22"/>
          <w:szCs w:val="22"/>
        </w:rPr>
        <w:t>)</w:t>
      </w:r>
    </w:p>
    <w:p w14:paraId="75E3089A" w14:textId="26451CCF" w:rsidR="0086639A" w:rsidRDefault="0086639A" w:rsidP="0086639A">
      <w:pPr>
        <w:pStyle w:val="Tekstpodstawowy33"/>
        <w:spacing w:line="288" w:lineRule="auto"/>
        <w:ind w:left="360"/>
        <w:rPr>
          <w:rFonts w:asciiTheme="minorHAnsi" w:hAnsiTheme="minorHAnsi" w:cstheme="minorHAnsi"/>
          <w:szCs w:val="22"/>
        </w:rPr>
      </w:pPr>
      <w:r w:rsidRPr="0086639A">
        <w:rPr>
          <w:rFonts w:asciiTheme="minorHAnsi" w:hAnsiTheme="minorHAnsi" w:cstheme="minorHAnsi"/>
          <w:szCs w:val="22"/>
        </w:rPr>
        <w:t xml:space="preserve">Informuję/jemy, że wybór złożonej przeze mnie/przez nas oferty prowadzi*/nie prowadzi*, do powstania u Zamawiającego obowiązku podatkowego zgodnie z przepisami ustawy z dnia 11 marca 2004 r. o podatku od towarów i usług oraz ustawą z dnia 11 września 2019 r. - Prawo zamówień publicznych (art. 225 ust. 1 ustawy </w:t>
      </w:r>
      <w:proofErr w:type="spellStart"/>
      <w:r w:rsidRPr="0086639A">
        <w:rPr>
          <w:rFonts w:asciiTheme="minorHAnsi" w:hAnsiTheme="minorHAnsi" w:cstheme="minorHAnsi"/>
          <w:szCs w:val="22"/>
        </w:rPr>
        <w:t>Pzp</w:t>
      </w:r>
      <w:proofErr w:type="spellEnd"/>
      <w:r w:rsidRPr="0086639A">
        <w:rPr>
          <w:rFonts w:asciiTheme="minorHAnsi" w:hAnsiTheme="minorHAnsi" w:cstheme="minorHAnsi"/>
          <w:szCs w:val="22"/>
        </w:rPr>
        <w:t>). Obowiązek podatkowy dotyczy towaru/usługi ……………………………. o wartości bez kwoty podatku …………. złotych.</w:t>
      </w:r>
    </w:p>
    <w:p w14:paraId="440D99CA" w14:textId="77777777" w:rsidR="00FE5CFE" w:rsidRDefault="00FE5CFE" w:rsidP="00FE5CFE">
      <w:pPr>
        <w:pStyle w:val="Akapitzlist"/>
        <w:spacing w:before="0"/>
        <w:ind w:left="36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6639A">
        <w:rPr>
          <w:rFonts w:asciiTheme="minorHAnsi" w:hAnsiTheme="minorHAnsi" w:cstheme="minorHAnsi"/>
          <w:b/>
          <w:sz w:val="22"/>
          <w:szCs w:val="22"/>
        </w:rPr>
        <w:t>(*niepotrzebne skreślić)</w:t>
      </w:r>
      <w:r w:rsidRPr="0086639A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</w:p>
    <w:p w14:paraId="2BE07C9C" w14:textId="48115257" w:rsidR="002C5A55" w:rsidRPr="0086639A" w:rsidRDefault="002C5A55" w:rsidP="002C5A55">
      <w:pPr>
        <w:pStyle w:val="Akapitzlist"/>
        <w:spacing w:before="0"/>
        <w:ind w:left="36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6639A">
        <w:rPr>
          <w:rFonts w:asciiTheme="minorHAnsi" w:hAnsiTheme="minorHAnsi" w:cstheme="minorHAnsi"/>
          <w:b/>
          <w:sz w:val="22"/>
          <w:szCs w:val="22"/>
          <w:u w:val="single"/>
        </w:rPr>
        <w:t xml:space="preserve">Części nr 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6</w:t>
      </w:r>
      <w:r w:rsidRPr="0086639A">
        <w:rPr>
          <w:rFonts w:asciiTheme="minorHAnsi" w:hAnsiTheme="minorHAnsi" w:cstheme="minorHAnsi"/>
          <w:b/>
          <w:sz w:val="22"/>
          <w:szCs w:val="22"/>
          <w:u w:val="single"/>
        </w:rPr>
        <w:t xml:space="preserve"> – 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laptop z akcesoriami i oprogramowaniem:</w:t>
      </w:r>
    </w:p>
    <w:p w14:paraId="108B6E04" w14:textId="77777777" w:rsidR="00175CF7" w:rsidRPr="00175CF7" w:rsidRDefault="002C5A55" w:rsidP="00175CF7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2C5A55">
        <w:rPr>
          <w:rFonts w:asciiTheme="minorHAnsi" w:hAnsiTheme="minorHAnsi" w:cstheme="minorHAnsi"/>
          <w:b/>
          <w:sz w:val="22"/>
          <w:szCs w:val="22"/>
        </w:rPr>
        <w:t>- za cenę brutto …………….…………………. zł</w:t>
      </w:r>
      <w:r w:rsidR="00175CF7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175CF7" w:rsidRPr="00175CF7">
        <w:rPr>
          <w:rFonts w:asciiTheme="minorHAnsi" w:hAnsiTheme="minorHAnsi" w:cstheme="minorHAnsi"/>
          <w:sz w:val="22"/>
          <w:szCs w:val="22"/>
        </w:rPr>
        <w:t>w tym</w:t>
      </w:r>
      <w:r w:rsidR="00175CF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75CF7" w:rsidRPr="00175CF7">
        <w:rPr>
          <w:rFonts w:asciiTheme="minorHAnsi" w:hAnsiTheme="minorHAnsi" w:cstheme="minorHAnsi"/>
          <w:sz w:val="22"/>
          <w:szCs w:val="22"/>
        </w:rPr>
        <w:t>za cenę netto …………. zł</w:t>
      </w:r>
    </w:p>
    <w:p w14:paraId="08B0586A" w14:textId="77777777" w:rsidR="002C5A55" w:rsidRPr="0086639A" w:rsidRDefault="002C5A55" w:rsidP="002C5A55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86639A">
        <w:rPr>
          <w:rFonts w:asciiTheme="minorHAnsi" w:hAnsiTheme="minorHAnsi" w:cstheme="minorHAnsi"/>
          <w:sz w:val="22"/>
          <w:szCs w:val="22"/>
        </w:rPr>
        <w:t>- z terminem realizacji wynoszącym  ………………..………..(od 1 dnia do 10 dni na dostarczenie przedmiotu zamówienia do siedziby Zamawiającego)</w:t>
      </w:r>
    </w:p>
    <w:p w14:paraId="703C964C" w14:textId="2BCD4D49" w:rsidR="002C5A55" w:rsidRPr="00EC1E03" w:rsidRDefault="002C5A55" w:rsidP="002C5A55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sz w:val="22"/>
          <w:szCs w:val="22"/>
        </w:rPr>
        <w:t xml:space="preserve">- z czasem reakcji na zgłoszenie awarii ………………………………. (maksymalnie </w:t>
      </w:r>
      <w:r w:rsidR="00FD1B68" w:rsidRPr="00EC1E03">
        <w:rPr>
          <w:rFonts w:asciiTheme="minorHAnsi" w:hAnsiTheme="minorHAnsi" w:cstheme="minorHAnsi"/>
          <w:sz w:val="22"/>
          <w:szCs w:val="22"/>
        </w:rPr>
        <w:t>24</w:t>
      </w:r>
      <w:r w:rsidRPr="00EC1E03">
        <w:rPr>
          <w:rFonts w:asciiTheme="minorHAnsi" w:hAnsiTheme="minorHAnsi" w:cstheme="minorHAnsi"/>
          <w:sz w:val="22"/>
          <w:szCs w:val="22"/>
        </w:rPr>
        <w:t>h)</w:t>
      </w:r>
    </w:p>
    <w:p w14:paraId="5F5EDFDD" w14:textId="15163D94" w:rsidR="002C5A55" w:rsidRPr="00EC1E03" w:rsidRDefault="002C5A55" w:rsidP="002C5A55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sz w:val="22"/>
          <w:szCs w:val="22"/>
        </w:rPr>
        <w:t xml:space="preserve">- z czasem naprawy…………………………………………………………….. (maksymalnie </w:t>
      </w:r>
      <w:r w:rsidR="00FD1B68" w:rsidRPr="00EC1E03">
        <w:rPr>
          <w:rFonts w:asciiTheme="minorHAnsi" w:hAnsiTheme="minorHAnsi" w:cstheme="minorHAnsi"/>
          <w:sz w:val="22"/>
          <w:szCs w:val="22"/>
        </w:rPr>
        <w:t>14</w:t>
      </w:r>
      <w:r w:rsidRPr="00EC1E03">
        <w:rPr>
          <w:rFonts w:asciiTheme="minorHAnsi" w:hAnsiTheme="minorHAnsi" w:cstheme="minorHAnsi"/>
          <w:sz w:val="22"/>
          <w:szCs w:val="22"/>
        </w:rPr>
        <w:t>dni)</w:t>
      </w:r>
    </w:p>
    <w:p w14:paraId="55BEFDAC" w14:textId="2E82D267" w:rsidR="002C5A55" w:rsidRPr="00EC1E03" w:rsidRDefault="002C5A55" w:rsidP="002C5A55">
      <w:pPr>
        <w:pStyle w:val="Akapitzlist"/>
        <w:spacing w:before="0" w:line="288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sz w:val="22"/>
          <w:szCs w:val="22"/>
        </w:rPr>
        <w:t xml:space="preserve">- z okresem gwarancji wynoszącym …….. miesięcy (minimalny okres gwarancji </w:t>
      </w:r>
      <w:r w:rsidR="0002651B" w:rsidRPr="00EC1E03">
        <w:rPr>
          <w:rFonts w:asciiTheme="minorHAnsi" w:hAnsiTheme="minorHAnsi" w:cstheme="minorHAnsi"/>
          <w:sz w:val="22"/>
          <w:szCs w:val="22"/>
        </w:rPr>
        <w:t>36</w:t>
      </w:r>
      <w:r w:rsidRPr="00EC1E03">
        <w:rPr>
          <w:rFonts w:asciiTheme="minorHAnsi" w:hAnsiTheme="minorHAnsi" w:cstheme="minorHAnsi"/>
          <w:sz w:val="22"/>
          <w:szCs w:val="22"/>
        </w:rPr>
        <w:t>miesięcy</w:t>
      </w:r>
      <w:r w:rsidR="0002651B" w:rsidRPr="00EC1E03">
        <w:rPr>
          <w:rFonts w:asciiTheme="minorHAnsi" w:hAnsiTheme="minorHAnsi" w:cstheme="minorHAnsi"/>
          <w:sz w:val="22"/>
          <w:szCs w:val="22"/>
        </w:rPr>
        <w:t>)</w:t>
      </w:r>
    </w:p>
    <w:p w14:paraId="1B1687E7" w14:textId="30134472" w:rsidR="002C5A55" w:rsidRPr="00EC1E03" w:rsidRDefault="002C5A55" w:rsidP="002C5A55">
      <w:pPr>
        <w:pStyle w:val="Tekstpodstawowy33"/>
        <w:spacing w:line="288" w:lineRule="auto"/>
        <w:ind w:left="360"/>
        <w:rPr>
          <w:rFonts w:asciiTheme="minorHAnsi" w:hAnsiTheme="minorHAnsi" w:cstheme="minorHAnsi"/>
          <w:szCs w:val="22"/>
        </w:rPr>
      </w:pPr>
      <w:r w:rsidRPr="00EC1E03">
        <w:rPr>
          <w:rFonts w:asciiTheme="minorHAnsi" w:hAnsiTheme="minorHAnsi" w:cstheme="minorHAnsi"/>
          <w:szCs w:val="22"/>
        </w:rPr>
        <w:t xml:space="preserve">Informuję/jemy, że wybór złożonej przeze mnie/przez nas oferty prowadzi*/nie prowadzi*, do powstania u Zamawiającego obowiązku podatkowego zgodnie z przepisami ustawy z dnia 11 marca 2004 r. o podatku od towarów i usług oraz ustawą z dnia 11 września 2019 r. - Prawo zamówień publicznych (art. 225 ust. 1 ustawy </w:t>
      </w:r>
      <w:proofErr w:type="spellStart"/>
      <w:r w:rsidRPr="00EC1E03">
        <w:rPr>
          <w:rFonts w:asciiTheme="minorHAnsi" w:hAnsiTheme="minorHAnsi" w:cstheme="minorHAnsi"/>
          <w:szCs w:val="22"/>
        </w:rPr>
        <w:t>Pzp</w:t>
      </w:r>
      <w:proofErr w:type="spellEnd"/>
      <w:r w:rsidRPr="00EC1E03">
        <w:rPr>
          <w:rFonts w:asciiTheme="minorHAnsi" w:hAnsiTheme="minorHAnsi" w:cstheme="minorHAnsi"/>
          <w:szCs w:val="22"/>
        </w:rPr>
        <w:t>). Obowiązek podatkowy dotyczy towaru/usługi ……………………………. o wartości bez kwoty podatku …………. złotych.</w:t>
      </w:r>
    </w:p>
    <w:p w14:paraId="21CE0478" w14:textId="0A775FB1" w:rsidR="0086639A" w:rsidRPr="00EC1E03" w:rsidRDefault="0086639A" w:rsidP="0086639A">
      <w:pPr>
        <w:pStyle w:val="Akapitzlist"/>
        <w:spacing w:before="0"/>
        <w:ind w:left="36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C1E03">
        <w:rPr>
          <w:rFonts w:asciiTheme="minorHAnsi" w:hAnsiTheme="minorHAnsi" w:cstheme="minorHAnsi"/>
          <w:b/>
          <w:sz w:val="22"/>
          <w:szCs w:val="22"/>
        </w:rPr>
        <w:t>(*niepotrzebne skreślić)</w:t>
      </w:r>
      <w:r w:rsidRPr="00EC1E03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</w:p>
    <w:p w14:paraId="4C65E56D" w14:textId="4ADEA1E6" w:rsidR="00FE5CFE" w:rsidRPr="00EC1E03" w:rsidRDefault="00FE5CFE" w:rsidP="00FE5CFE">
      <w:pPr>
        <w:pStyle w:val="Akapitzlist"/>
        <w:spacing w:before="0"/>
        <w:ind w:left="36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C1E03">
        <w:rPr>
          <w:rFonts w:asciiTheme="minorHAnsi" w:hAnsiTheme="minorHAnsi" w:cstheme="minorHAnsi"/>
          <w:b/>
          <w:sz w:val="22"/>
          <w:szCs w:val="22"/>
          <w:u w:val="single"/>
        </w:rPr>
        <w:t>Części nr 7 – zestaw komputerowy z oprogramowaniem:</w:t>
      </w:r>
    </w:p>
    <w:p w14:paraId="03C54C59" w14:textId="77777777" w:rsidR="00175CF7" w:rsidRPr="00175CF7" w:rsidRDefault="00FE5CFE" w:rsidP="00175CF7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b/>
          <w:sz w:val="22"/>
          <w:szCs w:val="22"/>
        </w:rPr>
        <w:t>- za cenę brutto …………….…………………. zł</w:t>
      </w:r>
      <w:r w:rsidR="00175CF7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175CF7" w:rsidRPr="00175CF7">
        <w:rPr>
          <w:rFonts w:asciiTheme="minorHAnsi" w:hAnsiTheme="minorHAnsi" w:cstheme="minorHAnsi"/>
          <w:sz w:val="22"/>
          <w:szCs w:val="22"/>
        </w:rPr>
        <w:t>w tym</w:t>
      </w:r>
      <w:r w:rsidR="00175CF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75CF7" w:rsidRPr="00175CF7">
        <w:rPr>
          <w:rFonts w:asciiTheme="minorHAnsi" w:hAnsiTheme="minorHAnsi" w:cstheme="minorHAnsi"/>
          <w:sz w:val="22"/>
          <w:szCs w:val="22"/>
        </w:rPr>
        <w:t>za cenę netto …………. zł</w:t>
      </w:r>
    </w:p>
    <w:p w14:paraId="593C8BF2" w14:textId="77777777" w:rsidR="00FE5CFE" w:rsidRPr="00EC1E03" w:rsidRDefault="00FE5CFE" w:rsidP="00FE5CFE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sz w:val="22"/>
          <w:szCs w:val="22"/>
        </w:rPr>
        <w:t>- z terminem realizacji wynoszącym  ………………..………..(od 1 dnia do 10 dni na dostarczenie przedmiotu zamówienia do siedziby Zamawiającego)</w:t>
      </w:r>
    </w:p>
    <w:p w14:paraId="02D1B3D6" w14:textId="22219603" w:rsidR="00FE5CFE" w:rsidRPr="00EC1E03" w:rsidRDefault="00FE5CFE" w:rsidP="00FE5CFE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sz w:val="22"/>
          <w:szCs w:val="22"/>
        </w:rPr>
        <w:t xml:space="preserve">- z czasem reakcji na zgłoszenie awarii ………………………………. (maksymalnie </w:t>
      </w:r>
      <w:r w:rsidR="00FD1B68" w:rsidRPr="00EC1E03">
        <w:rPr>
          <w:rFonts w:asciiTheme="minorHAnsi" w:hAnsiTheme="minorHAnsi" w:cstheme="minorHAnsi"/>
          <w:sz w:val="22"/>
          <w:szCs w:val="22"/>
        </w:rPr>
        <w:t>24</w:t>
      </w:r>
      <w:r w:rsidRPr="00EC1E03">
        <w:rPr>
          <w:rFonts w:asciiTheme="minorHAnsi" w:hAnsiTheme="minorHAnsi" w:cstheme="minorHAnsi"/>
          <w:sz w:val="22"/>
          <w:szCs w:val="22"/>
        </w:rPr>
        <w:t>h)</w:t>
      </w:r>
    </w:p>
    <w:p w14:paraId="41ECC1F4" w14:textId="0CD06EE0" w:rsidR="00FE5CFE" w:rsidRPr="00EC1E03" w:rsidRDefault="00FE5CFE" w:rsidP="00FE5CFE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sz w:val="22"/>
          <w:szCs w:val="22"/>
        </w:rPr>
        <w:t xml:space="preserve">- z czasem naprawy…………………………………………………………….. (maksymalnie </w:t>
      </w:r>
      <w:r w:rsidR="00FD1B68" w:rsidRPr="00EC1E03">
        <w:rPr>
          <w:rFonts w:asciiTheme="minorHAnsi" w:hAnsiTheme="minorHAnsi" w:cstheme="minorHAnsi"/>
          <w:sz w:val="22"/>
          <w:szCs w:val="22"/>
        </w:rPr>
        <w:t>14</w:t>
      </w:r>
      <w:r w:rsidRPr="00EC1E03">
        <w:rPr>
          <w:rFonts w:asciiTheme="minorHAnsi" w:hAnsiTheme="minorHAnsi" w:cstheme="minorHAnsi"/>
          <w:sz w:val="22"/>
          <w:szCs w:val="22"/>
        </w:rPr>
        <w:t>dni)</w:t>
      </w:r>
    </w:p>
    <w:p w14:paraId="32D983BD" w14:textId="1DF4A758" w:rsidR="00FE5CFE" w:rsidRPr="0086639A" w:rsidRDefault="00FE5CFE" w:rsidP="00FE5CFE">
      <w:pPr>
        <w:pStyle w:val="Akapitzlist"/>
        <w:spacing w:before="0" w:line="288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sz w:val="22"/>
          <w:szCs w:val="22"/>
        </w:rPr>
        <w:t xml:space="preserve">- z okresem gwarancji wynoszącym …….. miesięcy (minimalny okres gwarancji </w:t>
      </w:r>
      <w:r w:rsidR="00FD1B68" w:rsidRPr="00EC1E03">
        <w:rPr>
          <w:rFonts w:asciiTheme="minorHAnsi" w:hAnsiTheme="minorHAnsi" w:cstheme="minorHAnsi"/>
          <w:sz w:val="22"/>
          <w:szCs w:val="22"/>
        </w:rPr>
        <w:t>24</w:t>
      </w:r>
      <w:r w:rsidRPr="00EC1E03">
        <w:rPr>
          <w:rFonts w:asciiTheme="minorHAnsi" w:hAnsiTheme="minorHAnsi" w:cstheme="minorHAnsi"/>
          <w:sz w:val="22"/>
          <w:szCs w:val="22"/>
        </w:rPr>
        <w:t>miesięcy</w:t>
      </w:r>
      <w:r w:rsidR="0002651B" w:rsidRPr="00EC1E03">
        <w:rPr>
          <w:rFonts w:asciiTheme="minorHAnsi" w:hAnsiTheme="minorHAnsi" w:cstheme="minorHAnsi"/>
          <w:sz w:val="22"/>
          <w:szCs w:val="22"/>
        </w:rPr>
        <w:t>)</w:t>
      </w:r>
    </w:p>
    <w:p w14:paraId="5D9FA8D3" w14:textId="77777777" w:rsidR="00FE5CFE" w:rsidRDefault="00FE5CFE" w:rsidP="00FE5CFE">
      <w:pPr>
        <w:pStyle w:val="Tekstpodstawowy33"/>
        <w:spacing w:line="288" w:lineRule="auto"/>
        <w:ind w:left="360"/>
        <w:rPr>
          <w:rFonts w:asciiTheme="minorHAnsi" w:hAnsiTheme="minorHAnsi" w:cstheme="minorHAnsi"/>
          <w:szCs w:val="22"/>
        </w:rPr>
      </w:pPr>
      <w:r w:rsidRPr="0086639A">
        <w:rPr>
          <w:rFonts w:asciiTheme="minorHAnsi" w:hAnsiTheme="minorHAnsi" w:cstheme="minorHAnsi"/>
          <w:szCs w:val="22"/>
        </w:rPr>
        <w:t xml:space="preserve">Informuję/jemy, że wybór złożonej przeze mnie/przez nas oferty prowadzi*/nie prowadzi*, do powstania u Zamawiającego obowiązku podatkowego zgodnie z przepisami ustawy z dnia 11 marca 2004 r. o podatku od towarów i usług oraz ustawą z dnia 11 września 2019 r. - Prawo zamówień publicznych (art. 225 ust. 1 ustawy </w:t>
      </w:r>
      <w:proofErr w:type="spellStart"/>
      <w:r w:rsidRPr="0086639A">
        <w:rPr>
          <w:rFonts w:asciiTheme="minorHAnsi" w:hAnsiTheme="minorHAnsi" w:cstheme="minorHAnsi"/>
          <w:szCs w:val="22"/>
        </w:rPr>
        <w:t>Pzp</w:t>
      </w:r>
      <w:proofErr w:type="spellEnd"/>
      <w:r w:rsidRPr="0086639A">
        <w:rPr>
          <w:rFonts w:asciiTheme="minorHAnsi" w:hAnsiTheme="minorHAnsi" w:cstheme="minorHAnsi"/>
          <w:szCs w:val="22"/>
        </w:rPr>
        <w:t>). Obowiązek podatkowy dotyczy towaru/usługi ……………………………. o wartości bez kwoty podatku …………. złotych.</w:t>
      </w:r>
    </w:p>
    <w:p w14:paraId="511C8536" w14:textId="3C8D10D2" w:rsidR="00FE5CFE" w:rsidRDefault="00FE5CFE" w:rsidP="00FE5CFE">
      <w:pPr>
        <w:pStyle w:val="Akapitzlist"/>
        <w:spacing w:before="0"/>
        <w:ind w:left="36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6639A">
        <w:rPr>
          <w:rFonts w:asciiTheme="minorHAnsi" w:hAnsiTheme="minorHAnsi" w:cstheme="minorHAnsi"/>
          <w:b/>
          <w:sz w:val="22"/>
          <w:szCs w:val="22"/>
        </w:rPr>
        <w:t>(*niepotrzebne skreślić)</w:t>
      </w:r>
      <w:r w:rsidRPr="0086639A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</w:p>
    <w:p w14:paraId="6533144F" w14:textId="18AED7CC" w:rsidR="00FE5CFE" w:rsidRPr="0086639A" w:rsidRDefault="00FE5CFE" w:rsidP="00FE5CFE">
      <w:pPr>
        <w:pStyle w:val="Akapitzlist"/>
        <w:spacing w:before="0"/>
        <w:ind w:left="36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6639A">
        <w:rPr>
          <w:rFonts w:asciiTheme="minorHAnsi" w:hAnsiTheme="minorHAnsi" w:cstheme="minorHAnsi"/>
          <w:b/>
          <w:sz w:val="22"/>
          <w:szCs w:val="22"/>
          <w:u w:val="single"/>
        </w:rPr>
        <w:t xml:space="preserve">Części nr 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8</w:t>
      </w:r>
      <w:r w:rsidRPr="0086639A">
        <w:rPr>
          <w:rFonts w:asciiTheme="minorHAnsi" w:hAnsiTheme="minorHAnsi" w:cstheme="minorHAnsi"/>
          <w:b/>
          <w:sz w:val="22"/>
          <w:szCs w:val="22"/>
          <w:u w:val="single"/>
        </w:rPr>
        <w:t xml:space="preserve"> – 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laptop:</w:t>
      </w:r>
    </w:p>
    <w:p w14:paraId="112D0C73" w14:textId="77777777" w:rsidR="00175CF7" w:rsidRPr="00175CF7" w:rsidRDefault="00FE5CFE" w:rsidP="00175CF7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2C5A55">
        <w:rPr>
          <w:rFonts w:asciiTheme="minorHAnsi" w:hAnsiTheme="minorHAnsi" w:cstheme="minorHAnsi"/>
          <w:b/>
          <w:sz w:val="22"/>
          <w:szCs w:val="22"/>
        </w:rPr>
        <w:t>- za cenę brutto …………….…………………. zł</w:t>
      </w:r>
      <w:r w:rsidR="00175CF7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175CF7" w:rsidRPr="00175CF7">
        <w:rPr>
          <w:rFonts w:asciiTheme="minorHAnsi" w:hAnsiTheme="minorHAnsi" w:cstheme="minorHAnsi"/>
          <w:sz w:val="22"/>
          <w:szCs w:val="22"/>
        </w:rPr>
        <w:t>w tym</w:t>
      </w:r>
      <w:r w:rsidR="00175CF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75CF7" w:rsidRPr="00175CF7">
        <w:rPr>
          <w:rFonts w:asciiTheme="minorHAnsi" w:hAnsiTheme="minorHAnsi" w:cstheme="minorHAnsi"/>
          <w:sz w:val="22"/>
          <w:szCs w:val="22"/>
        </w:rPr>
        <w:t>za cenę netto …………. zł</w:t>
      </w:r>
    </w:p>
    <w:p w14:paraId="3992E4B2" w14:textId="77777777" w:rsidR="00FE5CFE" w:rsidRPr="0086639A" w:rsidRDefault="00FE5CFE" w:rsidP="00FE5CFE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86639A">
        <w:rPr>
          <w:rFonts w:asciiTheme="minorHAnsi" w:hAnsiTheme="minorHAnsi" w:cstheme="minorHAnsi"/>
          <w:sz w:val="22"/>
          <w:szCs w:val="22"/>
        </w:rPr>
        <w:t>- z terminem realizacji wynoszącym  ………………..………..(od 1 dnia do 10 dni na dostarczenie przedmiotu zamówienia do siedziby Zamawiającego)</w:t>
      </w:r>
    </w:p>
    <w:p w14:paraId="535C4A05" w14:textId="448E3DFE" w:rsidR="00FE5CFE" w:rsidRPr="00EC1E03" w:rsidRDefault="00FE5CFE" w:rsidP="00FE5CFE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sz w:val="22"/>
          <w:szCs w:val="22"/>
        </w:rPr>
        <w:lastRenderedPageBreak/>
        <w:t xml:space="preserve">- z czasem reakcji na zgłoszenie awarii ………………………………. (maksymalnie </w:t>
      </w:r>
      <w:r w:rsidR="00FD1B68" w:rsidRPr="00EC1E03">
        <w:rPr>
          <w:rFonts w:asciiTheme="minorHAnsi" w:hAnsiTheme="minorHAnsi" w:cstheme="minorHAnsi"/>
          <w:sz w:val="22"/>
          <w:szCs w:val="22"/>
        </w:rPr>
        <w:t>24</w:t>
      </w:r>
      <w:r w:rsidRPr="00EC1E03">
        <w:rPr>
          <w:rFonts w:asciiTheme="minorHAnsi" w:hAnsiTheme="minorHAnsi" w:cstheme="minorHAnsi"/>
          <w:sz w:val="22"/>
          <w:szCs w:val="22"/>
        </w:rPr>
        <w:t>h)</w:t>
      </w:r>
    </w:p>
    <w:p w14:paraId="169074FD" w14:textId="127071D4" w:rsidR="00FE5CFE" w:rsidRPr="00EC1E03" w:rsidRDefault="00FE5CFE" w:rsidP="00FE5CFE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sz w:val="22"/>
          <w:szCs w:val="22"/>
        </w:rPr>
        <w:t xml:space="preserve">- z czasem naprawy…………………………………………………………….. (maksymalnie </w:t>
      </w:r>
      <w:r w:rsidR="00FD1B68" w:rsidRPr="00EC1E03">
        <w:rPr>
          <w:rFonts w:asciiTheme="minorHAnsi" w:hAnsiTheme="minorHAnsi" w:cstheme="minorHAnsi"/>
          <w:sz w:val="22"/>
          <w:szCs w:val="22"/>
        </w:rPr>
        <w:t>14</w:t>
      </w:r>
      <w:r w:rsidRPr="00EC1E03">
        <w:rPr>
          <w:rFonts w:asciiTheme="minorHAnsi" w:hAnsiTheme="minorHAnsi" w:cstheme="minorHAnsi"/>
          <w:sz w:val="22"/>
          <w:szCs w:val="22"/>
        </w:rPr>
        <w:t>dni)</w:t>
      </w:r>
    </w:p>
    <w:p w14:paraId="3EE4D937" w14:textId="0524E5A9" w:rsidR="00FE5CFE" w:rsidRPr="00EC1E03" w:rsidRDefault="00FE5CFE" w:rsidP="00FE5CFE">
      <w:pPr>
        <w:pStyle w:val="Akapitzlist"/>
        <w:spacing w:before="0" w:line="288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sz w:val="22"/>
          <w:szCs w:val="22"/>
        </w:rPr>
        <w:t xml:space="preserve">- z okresem gwarancji wynoszącym …….. miesięcy (minimalny okres gwarancji </w:t>
      </w:r>
      <w:r w:rsidR="00FD1B68" w:rsidRPr="00EC1E03">
        <w:rPr>
          <w:rFonts w:asciiTheme="minorHAnsi" w:hAnsiTheme="minorHAnsi" w:cstheme="minorHAnsi"/>
          <w:sz w:val="22"/>
          <w:szCs w:val="22"/>
        </w:rPr>
        <w:t>24</w:t>
      </w:r>
      <w:r w:rsidRPr="00EC1E03">
        <w:rPr>
          <w:rFonts w:asciiTheme="minorHAnsi" w:hAnsiTheme="minorHAnsi" w:cstheme="minorHAnsi"/>
          <w:sz w:val="22"/>
          <w:szCs w:val="22"/>
        </w:rPr>
        <w:t>miesięcy</w:t>
      </w:r>
      <w:r w:rsidR="0002651B" w:rsidRPr="00EC1E03">
        <w:rPr>
          <w:rFonts w:asciiTheme="minorHAnsi" w:hAnsiTheme="minorHAnsi" w:cstheme="minorHAnsi"/>
          <w:sz w:val="22"/>
          <w:szCs w:val="22"/>
        </w:rPr>
        <w:t>)</w:t>
      </w:r>
    </w:p>
    <w:p w14:paraId="6C6DDB82" w14:textId="77777777" w:rsidR="00FE5CFE" w:rsidRPr="00EC1E03" w:rsidRDefault="00FE5CFE" w:rsidP="00FE5CFE">
      <w:pPr>
        <w:pStyle w:val="Tekstpodstawowy33"/>
        <w:spacing w:line="288" w:lineRule="auto"/>
        <w:ind w:left="360"/>
        <w:rPr>
          <w:rFonts w:asciiTheme="minorHAnsi" w:hAnsiTheme="minorHAnsi" w:cstheme="minorHAnsi"/>
          <w:szCs w:val="22"/>
        </w:rPr>
      </w:pPr>
      <w:r w:rsidRPr="00EC1E03">
        <w:rPr>
          <w:rFonts w:asciiTheme="minorHAnsi" w:hAnsiTheme="minorHAnsi" w:cstheme="minorHAnsi"/>
          <w:szCs w:val="22"/>
        </w:rPr>
        <w:t xml:space="preserve">Informuję/jemy, że wybór złożonej przeze mnie/przez nas oferty prowadzi*/nie prowadzi*, do powstania u Zamawiającego obowiązku podatkowego zgodnie z przepisami ustawy z dnia 11 marca 2004 r. o podatku od towarów i usług oraz ustawą z dnia 11 września 2019 r. - Prawo zamówień publicznych (art. 225 ust. 1 ustawy </w:t>
      </w:r>
      <w:proofErr w:type="spellStart"/>
      <w:r w:rsidRPr="00EC1E03">
        <w:rPr>
          <w:rFonts w:asciiTheme="minorHAnsi" w:hAnsiTheme="minorHAnsi" w:cstheme="minorHAnsi"/>
          <w:szCs w:val="22"/>
        </w:rPr>
        <w:t>Pzp</w:t>
      </w:r>
      <w:proofErr w:type="spellEnd"/>
      <w:r w:rsidRPr="00EC1E03">
        <w:rPr>
          <w:rFonts w:asciiTheme="minorHAnsi" w:hAnsiTheme="minorHAnsi" w:cstheme="minorHAnsi"/>
          <w:szCs w:val="22"/>
        </w:rPr>
        <w:t>). Obowiązek podatkowy dotyczy towaru/usługi ……………………………. o wartości bez kwoty podatku …………. złotych.</w:t>
      </w:r>
    </w:p>
    <w:p w14:paraId="4D8B03D6" w14:textId="59F44146" w:rsidR="00FE5CFE" w:rsidRPr="00EC1E03" w:rsidRDefault="00FE5CFE" w:rsidP="00FE5CFE">
      <w:pPr>
        <w:pStyle w:val="Akapitzlist"/>
        <w:spacing w:before="0"/>
        <w:ind w:left="36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C1E03">
        <w:rPr>
          <w:rFonts w:asciiTheme="minorHAnsi" w:hAnsiTheme="minorHAnsi" w:cstheme="minorHAnsi"/>
          <w:b/>
          <w:sz w:val="22"/>
          <w:szCs w:val="22"/>
        </w:rPr>
        <w:t>(*niepotrzebne skreślić)</w:t>
      </w:r>
      <w:r w:rsidRPr="00EC1E03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</w:p>
    <w:p w14:paraId="05B3EF64" w14:textId="3CAEF498" w:rsidR="00FE5CFE" w:rsidRPr="00EC1E03" w:rsidRDefault="00FE5CFE" w:rsidP="00FE5CFE">
      <w:pPr>
        <w:pStyle w:val="Akapitzlist"/>
        <w:spacing w:before="0"/>
        <w:ind w:left="36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C1E03">
        <w:rPr>
          <w:rFonts w:asciiTheme="minorHAnsi" w:hAnsiTheme="minorHAnsi" w:cstheme="minorHAnsi"/>
          <w:b/>
          <w:sz w:val="22"/>
          <w:szCs w:val="22"/>
          <w:u w:val="single"/>
        </w:rPr>
        <w:t>Części nr 9 – laptop, monitor, akcesoria i oprogramowanie:</w:t>
      </w:r>
    </w:p>
    <w:p w14:paraId="1BCFE984" w14:textId="77777777" w:rsidR="00175CF7" w:rsidRPr="00175CF7" w:rsidRDefault="00FE5CFE" w:rsidP="00175CF7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b/>
          <w:sz w:val="22"/>
          <w:szCs w:val="22"/>
        </w:rPr>
        <w:t>- za cenę brutto …………….…………………. zł</w:t>
      </w:r>
      <w:r w:rsidR="00175CF7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175CF7" w:rsidRPr="00175CF7">
        <w:rPr>
          <w:rFonts w:asciiTheme="minorHAnsi" w:hAnsiTheme="minorHAnsi" w:cstheme="minorHAnsi"/>
          <w:sz w:val="22"/>
          <w:szCs w:val="22"/>
        </w:rPr>
        <w:t>w tym</w:t>
      </w:r>
      <w:r w:rsidR="00175CF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75CF7" w:rsidRPr="00175CF7">
        <w:rPr>
          <w:rFonts w:asciiTheme="minorHAnsi" w:hAnsiTheme="minorHAnsi" w:cstheme="minorHAnsi"/>
          <w:sz w:val="22"/>
          <w:szCs w:val="22"/>
        </w:rPr>
        <w:t>za cenę netto …………. zł</w:t>
      </w:r>
    </w:p>
    <w:p w14:paraId="32894F09" w14:textId="77777777" w:rsidR="00FE5CFE" w:rsidRPr="00EC1E03" w:rsidRDefault="00FE5CFE" w:rsidP="00FE5CFE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sz w:val="22"/>
          <w:szCs w:val="22"/>
        </w:rPr>
        <w:t>- z terminem realizacji wynoszącym  ………………..………..(od 1 dnia do 10 dni na dostarczenie przedmiotu zamówienia do siedziby Zamawiającego)</w:t>
      </w:r>
    </w:p>
    <w:p w14:paraId="58A9DC71" w14:textId="7B39C68C" w:rsidR="00FE5CFE" w:rsidRPr="00EC1E03" w:rsidRDefault="00FE5CFE" w:rsidP="00FE5CFE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sz w:val="22"/>
          <w:szCs w:val="22"/>
        </w:rPr>
        <w:t xml:space="preserve">- z czasem reakcji na zgłoszenie awarii ………………………………. (maksymalnie </w:t>
      </w:r>
      <w:r w:rsidR="00FD1B68" w:rsidRPr="00EC1E03">
        <w:rPr>
          <w:rFonts w:asciiTheme="minorHAnsi" w:hAnsiTheme="minorHAnsi" w:cstheme="minorHAnsi"/>
          <w:sz w:val="22"/>
          <w:szCs w:val="22"/>
        </w:rPr>
        <w:t>24</w:t>
      </w:r>
      <w:r w:rsidRPr="00EC1E03">
        <w:rPr>
          <w:rFonts w:asciiTheme="minorHAnsi" w:hAnsiTheme="minorHAnsi" w:cstheme="minorHAnsi"/>
          <w:sz w:val="22"/>
          <w:szCs w:val="22"/>
        </w:rPr>
        <w:t>h)</w:t>
      </w:r>
    </w:p>
    <w:p w14:paraId="077AC288" w14:textId="11300DB0" w:rsidR="00FE5CFE" w:rsidRPr="00EC1E03" w:rsidRDefault="00FE5CFE" w:rsidP="00FE5CFE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sz w:val="22"/>
          <w:szCs w:val="22"/>
        </w:rPr>
        <w:t xml:space="preserve">- z czasem naprawy…………………………………………………………….. (maksymalnie </w:t>
      </w:r>
      <w:r w:rsidR="00FD1B68" w:rsidRPr="00EC1E03">
        <w:rPr>
          <w:rFonts w:asciiTheme="minorHAnsi" w:hAnsiTheme="minorHAnsi" w:cstheme="minorHAnsi"/>
          <w:sz w:val="22"/>
          <w:szCs w:val="22"/>
        </w:rPr>
        <w:t>14</w:t>
      </w:r>
      <w:r w:rsidRPr="00EC1E03">
        <w:rPr>
          <w:rFonts w:asciiTheme="minorHAnsi" w:hAnsiTheme="minorHAnsi" w:cstheme="minorHAnsi"/>
          <w:sz w:val="22"/>
          <w:szCs w:val="22"/>
        </w:rPr>
        <w:t>dni)</w:t>
      </w:r>
    </w:p>
    <w:p w14:paraId="0B8588F7" w14:textId="1F1A91DD" w:rsidR="00FE5CFE" w:rsidRPr="00EC1E03" w:rsidRDefault="00FE5CFE" w:rsidP="00FE5CFE">
      <w:pPr>
        <w:pStyle w:val="Akapitzlist"/>
        <w:spacing w:before="0" w:line="288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sz w:val="22"/>
          <w:szCs w:val="22"/>
        </w:rPr>
        <w:t xml:space="preserve">- z okresem gwarancji wynoszącym …….. miesięcy (minimalny okres gwarancji </w:t>
      </w:r>
      <w:r w:rsidR="0002651B" w:rsidRPr="00EC1E03">
        <w:rPr>
          <w:rFonts w:asciiTheme="minorHAnsi" w:hAnsiTheme="minorHAnsi" w:cstheme="minorHAnsi"/>
          <w:sz w:val="22"/>
          <w:szCs w:val="22"/>
        </w:rPr>
        <w:t>36</w:t>
      </w:r>
      <w:r w:rsidRPr="00EC1E03">
        <w:rPr>
          <w:rFonts w:asciiTheme="minorHAnsi" w:hAnsiTheme="minorHAnsi" w:cstheme="minorHAnsi"/>
          <w:sz w:val="22"/>
          <w:szCs w:val="22"/>
        </w:rPr>
        <w:t>miesięcy</w:t>
      </w:r>
      <w:r w:rsidR="0002651B" w:rsidRPr="00EC1E03">
        <w:rPr>
          <w:rFonts w:asciiTheme="minorHAnsi" w:hAnsiTheme="minorHAnsi" w:cstheme="minorHAnsi"/>
          <w:sz w:val="22"/>
          <w:szCs w:val="22"/>
        </w:rPr>
        <w:t>)</w:t>
      </w:r>
    </w:p>
    <w:p w14:paraId="1CE42FFE" w14:textId="77777777" w:rsidR="00FE5CFE" w:rsidRPr="00EC1E03" w:rsidRDefault="00FE5CFE" w:rsidP="00FE5CFE">
      <w:pPr>
        <w:pStyle w:val="Tekstpodstawowy33"/>
        <w:spacing w:line="288" w:lineRule="auto"/>
        <w:ind w:left="360"/>
        <w:rPr>
          <w:rFonts w:asciiTheme="minorHAnsi" w:hAnsiTheme="minorHAnsi" w:cstheme="minorHAnsi"/>
          <w:szCs w:val="22"/>
        </w:rPr>
      </w:pPr>
      <w:r w:rsidRPr="00EC1E03">
        <w:rPr>
          <w:rFonts w:asciiTheme="minorHAnsi" w:hAnsiTheme="minorHAnsi" w:cstheme="minorHAnsi"/>
          <w:szCs w:val="22"/>
        </w:rPr>
        <w:t xml:space="preserve">Informuję/jemy, że wybór złożonej przeze mnie/przez nas oferty prowadzi*/nie prowadzi*, do powstania u Zamawiającego obowiązku podatkowego zgodnie z przepisami ustawy z dnia 11 marca 2004 r. o podatku od towarów i usług oraz ustawą z dnia 11 września 2019 r. - Prawo zamówień publicznych (art. 225 ust. 1 ustawy </w:t>
      </w:r>
      <w:proofErr w:type="spellStart"/>
      <w:r w:rsidRPr="00EC1E03">
        <w:rPr>
          <w:rFonts w:asciiTheme="minorHAnsi" w:hAnsiTheme="minorHAnsi" w:cstheme="minorHAnsi"/>
          <w:szCs w:val="22"/>
        </w:rPr>
        <w:t>Pzp</w:t>
      </w:r>
      <w:proofErr w:type="spellEnd"/>
      <w:r w:rsidRPr="00EC1E03">
        <w:rPr>
          <w:rFonts w:asciiTheme="minorHAnsi" w:hAnsiTheme="minorHAnsi" w:cstheme="minorHAnsi"/>
          <w:szCs w:val="22"/>
        </w:rPr>
        <w:t>). Obowiązek podatkowy dotyczy towaru/usługi ……………………………. o wartości bez kwoty podatku …………. złotych.</w:t>
      </w:r>
    </w:p>
    <w:p w14:paraId="7911E8F4" w14:textId="049BAF19" w:rsidR="00FE5CFE" w:rsidRPr="00EC1E03" w:rsidRDefault="00FE5CFE" w:rsidP="00FE5CFE">
      <w:pPr>
        <w:pStyle w:val="Akapitzlist"/>
        <w:spacing w:before="0"/>
        <w:ind w:left="36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C1E03">
        <w:rPr>
          <w:rFonts w:asciiTheme="minorHAnsi" w:hAnsiTheme="minorHAnsi" w:cstheme="minorHAnsi"/>
          <w:b/>
          <w:sz w:val="22"/>
          <w:szCs w:val="22"/>
        </w:rPr>
        <w:t>(*niepotrzebne skreślić)</w:t>
      </w:r>
      <w:r w:rsidRPr="00EC1E03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</w:p>
    <w:p w14:paraId="06B9DBCD" w14:textId="1BC6AA3D" w:rsidR="00FE5CFE" w:rsidRPr="00EC1E03" w:rsidRDefault="00FE5CFE" w:rsidP="00FE5CFE">
      <w:pPr>
        <w:pStyle w:val="Akapitzlist"/>
        <w:spacing w:before="0"/>
        <w:ind w:left="36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C1E03">
        <w:rPr>
          <w:rFonts w:asciiTheme="minorHAnsi" w:hAnsiTheme="minorHAnsi" w:cstheme="minorHAnsi"/>
          <w:b/>
          <w:sz w:val="22"/>
          <w:szCs w:val="22"/>
          <w:u w:val="single"/>
        </w:rPr>
        <w:t>Części nr 10 – laptop z akcesoriami, monitor, oprogramowanie:</w:t>
      </w:r>
    </w:p>
    <w:p w14:paraId="6F0CE4E4" w14:textId="77777777" w:rsidR="00175CF7" w:rsidRPr="00175CF7" w:rsidRDefault="00FE5CFE" w:rsidP="00175CF7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b/>
          <w:sz w:val="22"/>
          <w:szCs w:val="22"/>
        </w:rPr>
        <w:t>- za cenę brutto …………….…………………. zł</w:t>
      </w:r>
      <w:r w:rsidR="00175CF7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175CF7" w:rsidRPr="00175CF7">
        <w:rPr>
          <w:rFonts w:asciiTheme="minorHAnsi" w:hAnsiTheme="minorHAnsi" w:cstheme="minorHAnsi"/>
          <w:sz w:val="22"/>
          <w:szCs w:val="22"/>
        </w:rPr>
        <w:t>w tym</w:t>
      </w:r>
      <w:r w:rsidR="00175CF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75CF7" w:rsidRPr="00175CF7">
        <w:rPr>
          <w:rFonts w:asciiTheme="minorHAnsi" w:hAnsiTheme="minorHAnsi" w:cstheme="minorHAnsi"/>
          <w:sz w:val="22"/>
          <w:szCs w:val="22"/>
        </w:rPr>
        <w:t>za cenę netto …………. zł</w:t>
      </w:r>
    </w:p>
    <w:p w14:paraId="4D58A643" w14:textId="77777777" w:rsidR="00FE5CFE" w:rsidRPr="00EC1E03" w:rsidRDefault="00FE5CFE" w:rsidP="00FE5CFE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sz w:val="22"/>
          <w:szCs w:val="22"/>
        </w:rPr>
        <w:t>- z terminem realizacji wynoszącym  ………………..………..(od 1 dnia do 10 dni na dostarczenie przedmiotu zamówienia do siedziby Zamawiającego)</w:t>
      </w:r>
    </w:p>
    <w:p w14:paraId="5CEF3938" w14:textId="4B779167" w:rsidR="00FE5CFE" w:rsidRPr="00EC1E03" w:rsidRDefault="00FE5CFE" w:rsidP="00FE5CFE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sz w:val="22"/>
          <w:szCs w:val="22"/>
        </w:rPr>
        <w:t xml:space="preserve">- z czasem reakcji na zgłoszenie awarii ………………………………. (maksymalnie </w:t>
      </w:r>
      <w:r w:rsidR="00FD1B68" w:rsidRPr="00EC1E03">
        <w:rPr>
          <w:rFonts w:asciiTheme="minorHAnsi" w:hAnsiTheme="minorHAnsi" w:cstheme="minorHAnsi"/>
          <w:sz w:val="22"/>
          <w:szCs w:val="22"/>
        </w:rPr>
        <w:t>24</w:t>
      </w:r>
      <w:r w:rsidRPr="00EC1E03">
        <w:rPr>
          <w:rFonts w:asciiTheme="minorHAnsi" w:hAnsiTheme="minorHAnsi" w:cstheme="minorHAnsi"/>
          <w:sz w:val="22"/>
          <w:szCs w:val="22"/>
        </w:rPr>
        <w:t>h)</w:t>
      </w:r>
    </w:p>
    <w:p w14:paraId="60731439" w14:textId="6722DE2E" w:rsidR="00FE5CFE" w:rsidRPr="00EC1E03" w:rsidRDefault="00FE5CFE" w:rsidP="00FE5CFE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sz w:val="22"/>
          <w:szCs w:val="22"/>
        </w:rPr>
        <w:t xml:space="preserve">- z czasem naprawy…………………………………………………………….. (maksymalnie </w:t>
      </w:r>
      <w:r w:rsidR="00FD1B68" w:rsidRPr="00EC1E03">
        <w:rPr>
          <w:rFonts w:asciiTheme="minorHAnsi" w:hAnsiTheme="minorHAnsi" w:cstheme="minorHAnsi"/>
          <w:sz w:val="22"/>
          <w:szCs w:val="22"/>
        </w:rPr>
        <w:t>14</w:t>
      </w:r>
      <w:r w:rsidRPr="00EC1E03">
        <w:rPr>
          <w:rFonts w:asciiTheme="minorHAnsi" w:hAnsiTheme="minorHAnsi" w:cstheme="minorHAnsi"/>
          <w:sz w:val="22"/>
          <w:szCs w:val="22"/>
        </w:rPr>
        <w:t>dni)</w:t>
      </w:r>
    </w:p>
    <w:p w14:paraId="39DBCAB7" w14:textId="4F7B51F6" w:rsidR="00FE5CFE" w:rsidRPr="00EC1E03" w:rsidRDefault="00FE5CFE" w:rsidP="00FE5CFE">
      <w:pPr>
        <w:pStyle w:val="Akapitzlist"/>
        <w:spacing w:before="0" w:line="288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sz w:val="22"/>
          <w:szCs w:val="22"/>
        </w:rPr>
        <w:t xml:space="preserve">- z okresem gwarancji wynoszącym …….. miesięcy (minimalny okres gwarancji </w:t>
      </w:r>
      <w:r w:rsidR="0002651B" w:rsidRPr="00EC1E03">
        <w:rPr>
          <w:rFonts w:asciiTheme="minorHAnsi" w:hAnsiTheme="minorHAnsi" w:cstheme="minorHAnsi"/>
          <w:sz w:val="22"/>
          <w:szCs w:val="22"/>
        </w:rPr>
        <w:t>36</w:t>
      </w:r>
      <w:r w:rsidRPr="00EC1E03">
        <w:rPr>
          <w:rFonts w:asciiTheme="minorHAnsi" w:hAnsiTheme="minorHAnsi" w:cstheme="minorHAnsi"/>
          <w:sz w:val="22"/>
          <w:szCs w:val="22"/>
        </w:rPr>
        <w:t>miesięcy</w:t>
      </w:r>
      <w:r w:rsidR="0002651B" w:rsidRPr="00EC1E03">
        <w:rPr>
          <w:rFonts w:asciiTheme="minorHAnsi" w:hAnsiTheme="minorHAnsi" w:cstheme="minorHAnsi"/>
          <w:sz w:val="22"/>
          <w:szCs w:val="22"/>
        </w:rPr>
        <w:t>)</w:t>
      </w:r>
    </w:p>
    <w:p w14:paraId="3FFC998F" w14:textId="77777777" w:rsidR="00FE5CFE" w:rsidRPr="00EC1E03" w:rsidRDefault="00FE5CFE" w:rsidP="00FE5CFE">
      <w:pPr>
        <w:pStyle w:val="Tekstpodstawowy33"/>
        <w:spacing w:line="288" w:lineRule="auto"/>
        <w:ind w:left="360"/>
        <w:rPr>
          <w:rFonts w:asciiTheme="minorHAnsi" w:hAnsiTheme="minorHAnsi" w:cstheme="minorHAnsi"/>
          <w:szCs w:val="22"/>
        </w:rPr>
      </w:pPr>
      <w:r w:rsidRPr="00EC1E03">
        <w:rPr>
          <w:rFonts w:asciiTheme="minorHAnsi" w:hAnsiTheme="minorHAnsi" w:cstheme="minorHAnsi"/>
          <w:szCs w:val="22"/>
        </w:rPr>
        <w:t xml:space="preserve">Informuję/jemy, że wybór złożonej przeze mnie/przez nas oferty prowadzi*/nie prowadzi*, do powstania u Zamawiającego obowiązku podatkowego zgodnie z przepisami ustawy z dnia 11 marca 2004 r. o podatku od towarów i usług oraz ustawą z dnia 11 września 2019 r. - Prawo zamówień publicznych (art. 225 ust. 1 ustawy </w:t>
      </w:r>
      <w:proofErr w:type="spellStart"/>
      <w:r w:rsidRPr="00EC1E03">
        <w:rPr>
          <w:rFonts w:asciiTheme="minorHAnsi" w:hAnsiTheme="minorHAnsi" w:cstheme="minorHAnsi"/>
          <w:szCs w:val="22"/>
        </w:rPr>
        <w:t>Pzp</w:t>
      </w:r>
      <w:proofErr w:type="spellEnd"/>
      <w:r w:rsidRPr="00EC1E03">
        <w:rPr>
          <w:rFonts w:asciiTheme="minorHAnsi" w:hAnsiTheme="minorHAnsi" w:cstheme="minorHAnsi"/>
          <w:szCs w:val="22"/>
        </w:rPr>
        <w:t>). Obowiązek podatkowy dotyczy towaru/usługi ……………………………. o wartości bez kwoty podatku …………. złotych.</w:t>
      </w:r>
    </w:p>
    <w:p w14:paraId="589BDCF0" w14:textId="26836056" w:rsidR="00FE5CFE" w:rsidRPr="00EC1E03" w:rsidRDefault="00FE5CFE" w:rsidP="00FE5CFE">
      <w:pPr>
        <w:pStyle w:val="Akapitzlist"/>
        <w:spacing w:before="0"/>
        <w:ind w:left="36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C1E03">
        <w:rPr>
          <w:rFonts w:asciiTheme="minorHAnsi" w:hAnsiTheme="minorHAnsi" w:cstheme="minorHAnsi"/>
          <w:b/>
          <w:sz w:val="22"/>
          <w:szCs w:val="22"/>
        </w:rPr>
        <w:t>(*niepotrzebne skreślić)</w:t>
      </w:r>
      <w:r w:rsidRPr="00EC1E03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</w:p>
    <w:p w14:paraId="55039B82" w14:textId="289A01EB" w:rsidR="00FE5CFE" w:rsidRPr="00EC1E03" w:rsidRDefault="00FE5CFE" w:rsidP="00FE5CFE">
      <w:pPr>
        <w:pStyle w:val="Akapitzlist"/>
        <w:spacing w:before="0"/>
        <w:ind w:left="36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C1E03">
        <w:rPr>
          <w:rFonts w:asciiTheme="minorHAnsi" w:hAnsiTheme="minorHAnsi" w:cstheme="minorHAnsi"/>
          <w:b/>
          <w:sz w:val="22"/>
          <w:szCs w:val="22"/>
          <w:u w:val="single"/>
        </w:rPr>
        <w:t>Części nr 11 – laptop i monitor:</w:t>
      </w:r>
    </w:p>
    <w:p w14:paraId="5C25681B" w14:textId="77777777" w:rsidR="00175CF7" w:rsidRPr="00175CF7" w:rsidRDefault="00FE5CFE" w:rsidP="00175CF7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b/>
          <w:sz w:val="22"/>
          <w:szCs w:val="22"/>
        </w:rPr>
        <w:t>- za cenę brutto …………….…………………. zł</w:t>
      </w:r>
      <w:r w:rsidR="00175CF7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175CF7" w:rsidRPr="00175CF7">
        <w:rPr>
          <w:rFonts w:asciiTheme="minorHAnsi" w:hAnsiTheme="minorHAnsi" w:cstheme="minorHAnsi"/>
          <w:sz w:val="22"/>
          <w:szCs w:val="22"/>
        </w:rPr>
        <w:t>w tym</w:t>
      </w:r>
      <w:r w:rsidR="00175CF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75CF7" w:rsidRPr="00175CF7">
        <w:rPr>
          <w:rFonts w:asciiTheme="minorHAnsi" w:hAnsiTheme="minorHAnsi" w:cstheme="minorHAnsi"/>
          <w:sz w:val="22"/>
          <w:szCs w:val="22"/>
        </w:rPr>
        <w:t>za cenę netto …………. zł</w:t>
      </w:r>
    </w:p>
    <w:p w14:paraId="4F70E034" w14:textId="77777777" w:rsidR="00FE5CFE" w:rsidRPr="00EC1E03" w:rsidRDefault="00FE5CFE" w:rsidP="00FE5CFE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sz w:val="22"/>
          <w:szCs w:val="22"/>
        </w:rPr>
        <w:t>- z terminem realizacji wynoszącym  ………………..………..(od 1 dnia do 10 dni na dostarczenie przedmiotu zamówienia do siedziby Zamawiającego)</w:t>
      </w:r>
    </w:p>
    <w:p w14:paraId="3856015C" w14:textId="3B040F43" w:rsidR="00FE5CFE" w:rsidRPr="00EC1E03" w:rsidRDefault="00FE5CFE" w:rsidP="00FE5CFE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sz w:val="22"/>
          <w:szCs w:val="22"/>
        </w:rPr>
        <w:lastRenderedPageBreak/>
        <w:t xml:space="preserve">- z czasem reakcji na zgłoszenie awarii ………………………………. (maksymalnie </w:t>
      </w:r>
      <w:r w:rsidR="00FD1B68" w:rsidRPr="00EC1E03">
        <w:rPr>
          <w:rFonts w:asciiTheme="minorHAnsi" w:hAnsiTheme="minorHAnsi" w:cstheme="minorHAnsi"/>
          <w:sz w:val="22"/>
          <w:szCs w:val="22"/>
        </w:rPr>
        <w:t>24</w:t>
      </w:r>
      <w:r w:rsidRPr="00EC1E03">
        <w:rPr>
          <w:rFonts w:asciiTheme="minorHAnsi" w:hAnsiTheme="minorHAnsi" w:cstheme="minorHAnsi"/>
          <w:sz w:val="22"/>
          <w:szCs w:val="22"/>
        </w:rPr>
        <w:t>h)</w:t>
      </w:r>
    </w:p>
    <w:p w14:paraId="567EF16D" w14:textId="4F229222" w:rsidR="00FE5CFE" w:rsidRPr="00EC1E03" w:rsidRDefault="00FE5CFE" w:rsidP="00FE5CFE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sz w:val="22"/>
          <w:szCs w:val="22"/>
        </w:rPr>
        <w:t xml:space="preserve">- z czasem naprawy…………………………………………………………….. (maksymalnie </w:t>
      </w:r>
      <w:r w:rsidR="00FD1B68" w:rsidRPr="00EC1E03">
        <w:rPr>
          <w:rFonts w:asciiTheme="minorHAnsi" w:hAnsiTheme="minorHAnsi" w:cstheme="minorHAnsi"/>
          <w:sz w:val="22"/>
          <w:szCs w:val="22"/>
        </w:rPr>
        <w:t>14</w:t>
      </w:r>
      <w:r w:rsidRPr="00EC1E03">
        <w:rPr>
          <w:rFonts w:asciiTheme="minorHAnsi" w:hAnsiTheme="minorHAnsi" w:cstheme="minorHAnsi"/>
          <w:sz w:val="22"/>
          <w:szCs w:val="22"/>
        </w:rPr>
        <w:t>dni)</w:t>
      </w:r>
    </w:p>
    <w:p w14:paraId="5F00B59E" w14:textId="3E2B5270" w:rsidR="00FE5CFE" w:rsidRPr="00EC1E03" w:rsidRDefault="00FE5CFE" w:rsidP="00FE5CFE">
      <w:pPr>
        <w:pStyle w:val="Akapitzlist"/>
        <w:spacing w:before="0" w:line="288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sz w:val="22"/>
          <w:szCs w:val="22"/>
        </w:rPr>
        <w:t xml:space="preserve">- z okresem gwarancji wynoszącym …….. miesięcy (minimalny okres gwarancji </w:t>
      </w:r>
      <w:r w:rsidR="0002651B" w:rsidRPr="00EC1E03">
        <w:rPr>
          <w:rFonts w:asciiTheme="minorHAnsi" w:hAnsiTheme="minorHAnsi" w:cstheme="minorHAnsi"/>
          <w:sz w:val="22"/>
          <w:szCs w:val="22"/>
        </w:rPr>
        <w:t>36</w:t>
      </w:r>
      <w:r w:rsidRPr="00EC1E03">
        <w:rPr>
          <w:rFonts w:asciiTheme="minorHAnsi" w:hAnsiTheme="minorHAnsi" w:cstheme="minorHAnsi"/>
          <w:sz w:val="22"/>
          <w:szCs w:val="22"/>
        </w:rPr>
        <w:t>miesięcy</w:t>
      </w:r>
      <w:r w:rsidR="0002651B" w:rsidRPr="00EC1E03">
        <w:rPr>
          <w:rFonts w:asciiTheme="minorHAnsi" w:hAnsiTheme="minorHAnsi" w:cstheme="minorHAnsi"/>
          <w:sz w:val="22"/>
          <w:szCs w:val="22"/>
        </w:rPr>
        <w:t>)</w:t>
      </w:r>
    </w:p>
    <w:p w14:paraId="39445221" w14:textId="77777777" w:rsidR="00FE5CFE" w:rsidRPr="00EC1E03" w:rsidRDefault="00FE5CFE" w:rsidP="00FE5CFE">
      <w:pPr>
        <w:pStyle w:val="Tekstpodstawowy33"/>
        <w:spacing w:line="288" w:lineRule="auto"/>
        <w:ind w:left="360"/>
        <w:rPr>
          <w:rFonts w:asciiTheme="minorHAnsi" w:hAnsiTheme="minorHAnsi" w:cstheme="minorHAnsi"/>
          <w:szCs w:val="22"/>
        </w:rPr>
      </w:pPr>
      <w:r w:rsidRPr="00EC1E03">
        <w:rPr>
          <w:rFonts w:asciiTheme="minorHAnsi" w:hAnsiTheme="minorHAnsi" w:cstheme="minorHAnsi"/>
          <w:szCs w:val="22"/>
        </w:rPr>
        <w:t xml:space="preserve">Informuję/jemy, że wybór złożonej przeze mnie/przez nas oferty prowadzi*/nie prowadzi*, do powstania u Zamawiającego obowiązku podatkowego zgodnie z przepisami ustawy z dnia 11 marca 2004 r. o podatku od towarów i usług oraz ustawą z dnia 11 września 2019 r. - Prawo zamówień publicznych (art. 225 ust. 1 ustawy </w:t>
      </w:r>
      <w:proofErr w:type="spellStart"/>
      <w:r w:rsidRPr="00EC1E03">
        <w:rPr>
          <w:rFonts w:asciiTheme="minorHAnsi" w:hAnsiTheme="minorHAnsi" w:cstheme="minorHAnsi"/>
          <w:szCs w:val="22"/>
        </w:rPr>
        <w:t>Pzp</w:t>
      </w:r>
      <w:proofErr w:type="spellEnd"/>
      <w:r w:rsidRPr="00EC1E03">
        <w:rPr>
          <w:rFonts w:asciiTheme="minorHAnsi" w:hAnsiTheme="minorHAnsi" w:cstheme="minorHAnsi"/>
          <w:szCs w:val="22"/>
        </w:rPr>
        <w:t>). Obowiązek podatkowy dotyczy towaru/usługi ……………………………. o wartości bez kwoty podatku …………. złotych.</w:t>
      </w:r>
    </w:p>
    <w:p w14:paraId="19137D50" w14:textId="14E96D8A" w:rsidR="00FE5CFE" w:rsidRPr="00EC1E03" w:rsidRDefault="00FE5CFE" w:rsidP="00FE5CFE">
      <w:pPr>
        <w:pStyle w:val="Akapitzlist"/>
        <w:spacing w:before="0"/>
        <w:ind w:left="36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C1E03">
        <w:rPr>
          <w:rFonts w:asciiTheme="minorHAnsi" w:hAnsiTheme="minorHAnsi" w:cstheme="minorHAnsi"/>
          <w:b/>
          <w:sz w:val="22"/>
          <w:szCs w:val="22"/>
        </w:rPr>
        <w:t>(*niepotrzebne skreślić)</w:t>
      </w:r>
      <w:r w:rsidRPr="00EC1E03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</w:p>
    <w:p w14:paraId="0BFC4858" w14:textId="1A0075E7" w:rsidR="00FE5CFE" w:rsidRPr="00EC1E03" w:rsidRDefault="00FE5CFE" w:rsidP="00FE5CFE">
      <w:pPr>
        <w:pStyle w:val="Akapitzlist"/>
        <w:spacing w:before="0"/>
        <w:ind w:left="36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C1E03">
        <w:rPr>
          <w:rFonts w:asciiTheme="minorHAnsi" w:hAnsiTheme="minorHAnsi" w:cstheme="minorHAnsi"/>
          <w:b/>
          <w:sz w:val="22"/>
          <w:szCs w:val="22"/>
          <w:u w:val="single"/>
        </w:rPr>
        <w:t>Części nr 12 – zestaw komputerowy:</w:t>
      </w:r>
    </w:p>
    <w:p w14:paraId="1F2F9F3E" w14:textId="77777777" w:rsidR="00175CF7" w:rsidRPr="00175CF7" w:rsidRDefault="00FE5CFE" w:rsidP="00175CF7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b/>
          <w:sz w:val="22"/>
          <w:szCs w:val="22"/>
        </w:rPr>
        <w:t>- za cenę brutto …………….…………………. zł</w:t>
      </w:r>
      <w:r w:rsidR="00175CF7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175CF7" w:rsidRPr="00175CF7">
        <w:rPr>
          <w:rFonts w:asciiTheme="minorHAnsi" w:hAnsiTheme="minorHAnsi" w:cstheme="minorHAnsi"/>
          <w:sz w:val="22"/>
          <w:szCs w:val="22"/>
        </w:rPr>
        <w:t>w tym</w:t>
      </w:r>
      <w:r w:rsidR="00175CF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75CF7" w:rsidRPr="00175CF7">
        <w:rPr>
          <w:rFonts w:asciiTheme="minorHAnsi" w:hAnsiTheme="minorHAnsi" w:cstheme="minorHAnsi"/>
          <w:sz w:val="22"/>
          <w:szCs w:val="22"/>
        </w:rPr>
        <w:t>za cenę netto …………. zł</w:t>
      </w:r>
    </w:p>
    <w:p w14:paraId="2FAD0C7B" w14:textId="77777777" w:rsidR="00FE5CFE" w:rsidRPr="00EC1E03" w:rsidRDefault="00FE5CFE" w:rsidP="00FE5CFE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sz w:val="22"/>
          <w:szCs w:val="22"/>
        </w:rPr>
        <w:t>- z terminem realizacji wynoszącym  ………………..………..(od 1 dnia do 10 dni na dostarczenie przedmiotu zamówienia do siedziby Zamawiającego)</w:t>
      </w:r>
    </w:p>
    <w:p w14:paraId="1CC499BC" w14:textId="7197E00B" w:rsidR="00FE5CFE" w:rsidRPr="00EC1E03" w:rsidRDefault="00FE5CFE" w:rsidP="00FE5CFE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sz w:val="22"/>
          <w:szCs w:val="22"/>
        </w:rPr>
        <w:t xml:space="preserve">- z czasem reakcji na zgłoszenie awarii ………………………………. (maksymalnie </w:t>
      </w:r>
      <w:r w:rsidR="00FD1B68" w:rsidRPr="00EC1E03">
        <w:rPr>
          <w:rFonts w:asciiTheme="minorHAnsi" w:hAnsiTheme="minorHAnsi" w:cstheme="minorHAnsi"/>
          <w:sz w:val="22"/>
          <w:szCs w:val="22"/>
        </w:rPr>
        <w:t>24</w:t>
      </w:r>
      <w:r w:rsidRPr="00EC1E03">
        <w:rPr>
          <w:rFonts w:asciiTheme="minorHAnsi" w:hAnsiTheme="minorHAnsi" w:cstheme="minorHAnsi"/>
          <w:sz w:val="22"/>
          <w:szCs w:val="22"/>
        </w:rPr>
        <w:t>h)</w:t>
      </w:r>
    </w:p>
    <w:p w14:paraId="3D4A8CFA" w14:textId="7DACBCC9" w:rsidR="00FE5CFE" w:rsidRPr="00EC1E03" w:rsidRDefault="00FE5CFE" w:rsidP="00FE5CFE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sz w:val="22"/>
          <w:szCs w:val="22"/>
        </w:rPr>
        <w:t xml:space="preserve">- z czasem naprawy…………………………………………………………….. (maksymalnie </w:t>
      </w:r>
      <w:r w:rsidR="00FD1B68" w:rsidRPr="00EC1E03">
        <w:rPr>
          <w:rFonts w:asciiTheme="minorHAnsi" w:hAnsiTheme="minorHAnsi" w:cstheme="minorHAnsi"/>
          <w:sz w:val="22"/>
          <w:szCs w:val="22"/>
        </w:rPr>
        <w:t>14</w:t>
      </w:r>
      <w:r w:rsidRPr="00EC1E03">
        <w:rPr>
          <w:rFonts w:asciiTheme="minorHAnsi" w:hAnsiTheme="minorHAnsi" w:cstheme="minorHAnsi"/>
          <w:sz w:val="22"/>
          <w:szCs w:val="22"/>
        </w:rPr>
        <w:t>dni)</w:t>
      </w:r>
    </w:p>
    <w:p w14:paraId="700F17D4" w14:textId="1614D390" w:rsidR="00FE5CFE" w:rsidRPr="0086639A" w:rsidRDefault="00FE5CFE" w:rsidP="00FE5CFE">
      <w:pPr>
        <w:pStyle w:val="Akapitzlist"/>
        <w:spacing w:before="0" w:line="288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sz w:val="22"/>
          <w:szCs w:val="22"/>
        </w:rPr>
        <w:t xml:space="preserve">- z okresem gwarancji wynoszącym …….. miesięcy (minimalny okres gwarancji </w:t>
      </w:r>
      <w:r w:rsidR="00FD1B68" w:rsidRPr="00EC1E03">
        <w:rPr>
          <w:rFonts w:asciiTheme="minorHAnsi" w:hAnsiTheme="minorHAnsi" w:cstheme="minorHAnsi"/>
          <w:sz w:val="22"/>
          <w:szCs w:val="22"/>
        </w:rPr>
        <w:t>24</w:t>
      </w:r>
      <w:r w:rsidRPr="00EC1E03">
        <w:rPr>
          <w:rFonts w:asciiTheme="minorHAnsi" w:hAnsiTheme="minorHAnsi" w:cstheme="minorHAnsi"/>
          <w:sz w:val="22"/>
          <w:szCs w:val="22"/>
        </w:rPr>
        <w:t>miesięcy</w:t>
      </w:r>
      <w:r w:rsidR="0002651B" w:rsidRPr="00EC1E03">
        <w:rPr>
          <w:rFonts w:asciiTheme="minorHAnsi" w:hAnsiTheme="minorHAnsi" w:cstheme="minorHAnsi"/>
          <w:sz w:val="22"/>
          <w:szCs w:val="22"/>
        </w:rPr>
        <w:t>)</w:t>
      </w:r>
    </w:p>
    <w:p w14:paraId="0E120506" w14:textId="77777777" w:rsidR="00FE5CFE" w:rsidRDefault="00FE5CFE" w:rsidP="00FE5CFE">
      <w:pPr>
        <w:pStyle w:val="Tekstpodstawowy33"/>
        <w:spacing w:line="288" w:lineRule="auto"/>
        <w:ind w:left="360"/>
        <w:rPr>
          <w:rFonts w:asciiTheme="minorHAnsi" w:hAnsiTheme="minorHAnsi" w:cstheme="minorHAnsi"/>
          <w:szCs w:val="22"/>
        </w:rPr>
      </w:pPr>
      <w:r w:rsidRPr="0086639A">
        <w:rPr>
          <w:rFonts w:asciiTheme="minorHAnsi" w:hAnsiTheme="minorHAnsi" w:cstheme="minorHAnsi"/>
          <w:szCs w:val="22"/>
        </w:rPr>
        <w:t xml:space="preserve">Informuję/jemy, że wybór złożonej przeze mnie/przez nas oferty prowadzi*/nie prowadzi*, do powstania u Zamawiającego obowiązku podatkowego zgodnie z przepisami ustawy z dnia 11 marca 2004 r. o podatku od towarów i usług oraz ustawą z dnia 11 września 2019 r. - Prawo zamówień publicznych (art. 225 ust. 1 ustawy </w:t>
      </w:r>
      <w:proofErr w:type="spellStart"/>
      <w:r w:rsidRPr="0086639A">
        <w:rPr>
          <w:rFonts w:asciiTheme="minorHAnsi" w:hAnsiTheme="minorHAnsi" w:cstheme="minorHAnsi"/>
          <w:szCs w:val="22"/>
        </w:rPr>
        <w:t>Pzp</w:t>
      </w:r>
      <w:proofErr w:type="spellEnd"/>
      <w:r w:rsidRPr="0086639A">
        <w:rPr>
          <w:rFonts w:asciiTheme="minorHAnsi" w:hAnsiTheme="minorHAnsi" w:cstheme="minorHAnsi"/>
          <w:szCs w:val="22"/>
        </w:rPr>
        <w:t>). Obowiązek podatkowy dotyczy towaru/usługi ……………………………. o wartości bez kwoty podatku …………. złotych.</w:t>
      </w:r>
    </w:p>
    <w:p w14:paraId="645764F6" w14:textId="42AD6062" w:rsidR="00FE5CFE" w:rsidRDefault="00FE5CFE" w:rsidP="00FE5CFE">
      <w:pPr>
        <w:pStyle w:val="Akapitzlist"/>
        <w:spacing w:before="0"/>
        <w:ind w:left="36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6639A">
        <w:rPr>
          <w:rFonts w:asciiTheme="minorHAnsi" w:hAnsiTheme="minorHAnsi" w:cstheme="minorHAnsi"/>
          <w:b/>
          <w:sz w:val="22"/>
          <w:szCs w:val="22"/>
        </w:rPr>
        <w:t>(*niepotrzebne skreślić)</w:t>
      </w:r>
      <w:r w:rsidRPr="0086639A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</w:p>
    <w:p w14:paraId="7DBF098A" w14:textId="211D3B59" w:rsidR="00FE5CFE" w:rsidRPr="0086639A" w:rsidRDefault="00FE5CFE" w:rsidP="00FE5CFE">
      <w:pPr>
        <w:pStyle w:val="Akapitzlist"/>
        <w:spacing w:before="0"/>
        <w:ind w:left="36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6639A">
        <w:rPr>
          <w:rFonts w:asciiTheme="minorHAnsi" w:hAnsiTheme="minorHAnsi" w:cstheme="minorHAnsi"/>
          <w:b/>
          <w:sz w:val="22"/>
          <w:szCs w:val="22"/>
          <w:u w:val="single"/>
        </w:rPr>
        <w:t xml:space="preserve">Części nr 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13</w:t>
      </w:r>
      <w:r w:rsidRPr="0086639A">
        <w:rPr>
          <w:rFonts w:asciiTheme="minorHAnsi" w:hAnsiTheme="minorHAnsi" w:cstheme="minorHAnsi"/>
          <w:b/>
          <w:sz w:val="22"/>
          <w:szCs w:val="22"/>
          <w:u w:val="single"/>
        </w:rPr>
        <w:t xml:space="preserve"> – 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zestaw komputerowy z oprogramowaniem:</w:t>
      </w:r>
    </w:p>
    <w:p w14:paraId="3F876108" w14:textId="77777777" w:rsidR="00175CF7" w:rsidRPr="00175CF7" w:rsidRDefault="00FE5CFE" w:rsidP="00175CF7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2C5A55">
        <w:rPr>
          <w:rFonts w:asciiTheme="minorHAnsi" w:hAnsiTheme="minorHAnsi" w:cstheme="minorHAnsi"/>
          <w:b/>
          <w:sz w:val="22"/>
          <w:szCs w:val="22"/>
        </w:rPr>
        <w:t>- za cenę brutto …………….…………………. zł</w:t>
      </w:r>
      <w:r w:rsidR="00175CF7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175CF7" w:rsidRPr="00175CF7">
        <w:rPr>
          <w:rFonts w:asciiTheme="minorHAnsi" w:hAnsiTheme="minorHAnsi" w:cstheme="minorHAnsi"/>
          <w:sz w:val="22"/>
          <w:szCs w:val="22"/>
        </w:rPr>
        <w:t>w tym</w:t>
      </w:r>
      <w:r w:rsidR="00175CF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75CF7" w:rsidRPr="00175CF7">
        <w:rPr>
          <w:rFonts w:asciiTheme="minorHAnsi" w:hAnsiTheme="minorHAnsi" w:cstheme="minorHAnsi"/>
          <w:sz w:val="22"/>
          <w:szCs w:val="22"/>
        </w:rPr>
        <w:t>za cenę netto …………. zł</w:t>
      </w:r>
    </w:p>
    <w:p w14:paraId="6FBC13C8" w14:textId="77777777" w:rsidR="00FE5CFE" w:rsidRPr="00EC1E03" w:rsidRDefault="00FE5CFE" w:rsidP="00FE5CFE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86639A">
        <w:rPr>
          <w:rFonts w:asciiTheme="minorHAnsi" w:hAnsiTheme="minorHAnsi" w:cstheme="minorHAnsi"/>
          <w:sz w:val="22"/>
          <w:szCs w:val="22"/>
        </w:rPr>
        <w:t xml:space="preserve">- z terminem realizacji wynoszącym  ………………..………..(od 1 dnia do 10 dni na dostarczenie </w:t>
      </w:r>
      <w:r w:rsidRPr="00EC1E03">
        <w:rPr>
          <w:rFonts w:asciiTheme="minorHAnsi" w:hAnsiTheme="minorHAnsi" w:cstheme="minorHAnsi"/>
          <w:sz w:val="22"/>
          <w:szCs w:val="22"/>
        </w:rPr>
        <w:t>przedmiotu zamówienia do siedziby Zamawiającego)</w:t>
      </w:r>
    </w:p>
    <w:p w14:paraId="1D4FDD63" w14:textId="7AED48E5" w:rsidR="00FE5CFE" w:rsidRPr="00EC1E03" w:rsidRDefault="00FE5CFE" w:rsidP="00FE5CFE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sz w:val="22"/>
          <w:szCs w:val="22"/>
        </w:rPr>
        <w:t xml:space="preserve">- z czasem reakcji na zgłoszenie awarii ………………………………. (maksymalnie </w:t>
      </w:r>
      <w:r w:rsidR="00FD1B68" w:rsidRPr="00EC1E03">
        <w:rPr>
          <w:rFonts w:asciiTheme="minorHAnsi" w:hAnsiTheme="minorHAnsi" w:cstheme="minorHAnsi"/>
          <w:sz w:val="22"/>
          <w:szCs w:val="22"/>
        </w:rPr>
        <w:t>24</w:t>
      </w:r>
      <w:r w:rsidRPr="00EC1E03">
        <w:rPr>
          <w:rFonts w:asciiTheme="minorHAnsi" w:hAnsiTheme="minorHAnsi" w:cstheme="minorHAnsi"/>
          <w:sz w:val="22"/>
          <w:szCs w:val="22"/>
        </w:rPr>
        <w:t>h)</w:t>
      </w:r>
    </w:p>
    <w:p w14:paraId="1BECF104" w14:textId="0475677E" w:rsidR="00FE5CFE" w:rsidRPr="00EC1E03" w:rsidRDefault="00FE5CFE" w:rsidP="00FE5CFE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sz w:val="22"/>
          <w:szCs w:val="22"/>
        </w:rPr>
        <w:t xml:space="preserve">- z czasem naprawy…………………………………………………………….. (maksymalnie </w:t>
      </w:r>
      <w:r w:rsidR="00FD1B68" w:rsidRPr="00EC1E03">
        <w:rPr>
          <w:rFonts w:asciiTheme="minorHAnsi" w:hAnsiTheme="minorHAnsi" w:cstheme="minorHAnsi"/>
          <w:sz w:val="22"/>
          <w:szCs w:val="22"/>
        </w:rPr>
        <w:t>14</w:t>
      </w:r>
      <w:r w:rsidRPr="00EC1E03">
        <w:rPr>
          <w:rFonts w:asciiTheme="minorHAnsi" w:hAnsiTheme="minorHAnsi" w:cstheme="minorHAnsi"/>
          <w:sz w:val="22"/>
          <w:szCs w:val="22"/>
        </w:rPr>
        <w:t>dni)</w:t>
      </w:r>
    </w:p>
    <w:p w14:paraId="6BE6D5F5" w14:textId="42A6673A" w:rsidR="00FE5CFE" w:rsidRPr="00EC1E03" w:rsidRDefault="00FE5CFE" w:rsidP="00FE5CFE">
      <w:pPr>
        <w:pStyle w:val="Akapitzlist"/>
        <w:spacing w:before="0" w:line="288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sz w:val="22"/>
          <w:szCs w:val="22"/>
        </w:rPr>
        <w:t xml:space="preserve">- z okresem gwarancji wynoszącym …….. miesięcy (minimalny okres gwarancji </w:t>
      </w:r>
      <w:r w:rsidR="00FD1B68" w:rsidRPr="00EC1E03">
        <w:rPr>
          <w:rFonts w:asciiTheme="minorHAnsi" w:hAnsiTheme="minorHAnsi" w:cstheme="minorHAnsi"/>
          <w:sz w:val="22"/>
          <w:szCs w:val="22"/>
        </w:rPr>
        <w:t>24</w:t>
      </w:r>
      <w:r w:rsidRPr="00EC1E03">
        <w:rPr>
          <w:rFonts w:asciiTheme="minorHAnsi" w:hAnsiTheme="minorHAnsi" w:cstheme="minorHAnsi"/>
          <w:sz w:val="22"/>
          <w:szCs w:val="22"/>
        </w:rPr>
        <w:t>miesięcy</w:t>
      </w:r>
      <w:r w:rsidR="0002651B" w:rsidRPr="00EC1E03">
        <w:rPr>
          <w:rFonts w:asciiTheme="minorHAnsi" w:hAnsiTheme="minorHAnsi" w:cstheme="minorHAnsi"/>
          <w:sz w:val="22"/>
          <w:szCs w:val="22"/>
        </w:rPr>
        <w:t>)</w:t>
      </w:r>
    </w:p>
    <w:p w14:paraId="11AAF7FD" w14:textId="77777777" w:rsidR="00FE5CFE" w:rsidRPr="00EC1E03" w:rsidRDefault="00FE5CFE" w:rsidP="00FE5CFE">
      <w:pPr>
        <w:pStyle w:val="Tekstpodstawowy33"/>
        <w:spacing w:line="288" w:lineRule="auto"/>
        <w:ind w:left="360"/>
        <w:rPr>
          <w:rFonts w:asciiTheme="minorHAnsi" w:hAnsiTheme="minorHAnsi" w:cstheme="minorHAnsi"/>
          <w:szCs w:val="22"/>
        </w:rPr>
      </w:pPr>
      <w:r w:rsidRPr="00EC1E03">
        <w:rPr>
          <w:rFonts w:asciiTheme="minorHAnsi" w:hAnsiTheme="minorHAnsi" w:cstheme="minorHAnsi"/>
          <w:szCs w:val="22"/>
        </w:rPr>
        <w:t xml:space="preserve">Informuję/jemy, że wybór złożonej przeze mnie/przez nas oferty prowadzi*/nie prowadzi*, do powstania u Zamawiającego obowiązku podatkowego zgodnie z przepisami ustawy z dnia 11 marca 2004 r. o podatku od towarów i usług oraz ustawą z dnia 11 września 2019 r. - Prawo zamówień publicznych (art. 225 ust. 1 ustawy </w:t>
      </w:r>
      <w:proofErr w:type="spellStart"/>
      <w:r w:rsidRPr="00EC1E03">
        <w:rPr>
          <w:rFonts w:asciiTheme="minorHAnsi" w:hAnsiTheme="minorHAnsi" w:cstheme="minorHAnsi"/>
          <w:szCs w:val="22"/>
        </w:rPr>
        <w:t>Pzp</w:t>
      </w:r>
      <w:proofErr w:type="spellEnd"/>
      <w:r w:rsidRPr="00EC1E03">
        <w:rPr>
          <w:rFonts w:asciiTheme="minorHAnsi" w:hAnsiTheme="minorHAnsi" w:cstheme="minorHAnsi"/>
          <w:szCs w:val="22"/>
        </w:rPr>
        <w:t>). Obowiązek podatkowy dotyczy towaru/usługi ……………………………. o wartości bez kwoty podatku …………. złotych.</w:t>
      </w:r>
    </w:p>
    <w:p w14:paraId="66F8729C" w14:textId="043F9569" w:rsidR="00FE5CFE" w:rsidRPr="00EC1E03" w:rsidRDefault="00FE5CFE" w:rsidP="00FE5CFE">
      <w:pPr>
        <w:pStyle w:val="Akapitzlist"/>
        <w:spacing w:before="0"/>
        <w:ind w:left="36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C1E03">
        <w:rPr>
          <w:rFonts w:asciiTheme="minorHAnsi" w:hAnsiTheme="minorHAnsi" w:cstheme="minorHAnsi"/>
          <w:b/>
          <w:sz w:val="22"/>
          <w:szCs w:val="22"/>
        </w:rPr>
        <w:t>(*niepotrzebne skreślić)</w:t>
      </w:r>
      <w:r w:rsidRPr="00EC1E03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</w:p>
    <w:p w14:paraId="3C8C01C8" w14:textId="42BBCCFA" w:rsidR="00FE5CFE" w:rsidRPr="00EC1E03" w:rsidRDefault="00FE5CFE" w:rsidP="00FE5CFE">
      <w:pPr>
        <w:pStyle w:val="Akapitzlist"/>
        <w:spacing w:before="0"/>
        <w:ind w:left="36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C1E03">
        <w:rPr>
          <w:rFonts w:asciiTheme="minorHAnsi" w:hAnsiTheme="minorHAnsi" w:cstheme="minorHAnsi"/>
          <w:b/>
          <w:sz w:val="22"/>
          <w:szCs w:val="22"/>
          <w:u w:val="single"/>
        </w:rPr>
        <w:t>Części nr 14 – laptop z oprogramowaniem:</w:t>
      </w:r>
    </w:p>
    <w:p w14:paraId="53CFF710" w14:textId="77777777" w:rsidR="00175CF7" w:rsidRPr="00175CF7" w:rsidRDefault="00FE5CFE" w:rsidP="00175CF7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b/>
          <w:sz w:val="22"/>
          <w:szCs w:val="22"/>
        </w:rPr>
        <w:t>- za cenę brutto …………….…………………. zł</w:t>
      </w:r>
      <w:r w:rsidR="00175CF7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175CF7" w:rsidRPr="00175CF7">
        <w:rPr>
          <w:rFonts w:asciiTheme="minorHAnsi" w:hAnsiTheme="minorHAnsi" w:cstheme="minorHAnsi"/>
          <w:sz w:val="22"/>
          <w:szCs w:val="22"/>
        </w:rPr>
        <w:t>w tym</w:t>
      </w:r>
      <w:r w:rsidR="00175CF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75CF7" w:rsidRPr="00175CF7">
        <w:rPr>
          <w:rFonts w:asciiTheme="minorHAnsi" w:hAnsiTheme="minorHAnsi" w:cstheme="minorHAnsi"/>
          <w:sz w:val="22"/>
          <w:szCs w:val="22"/>
        </w:rPr>
        <w:t>za cenę netto …………. zł</w:t>
      </w:r>
    </w:p>
    <w:p w14:paraId="79DD344E" w14:textId="77777777" w:rsidR="00FE5CFE" w:rsidRPr="00EC1E03" w:rsidRDefault="00FE5CFE" w:rsidP="00FE5CFE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sz w:val="22"/>
          <w:szCs w:val="22"/>
        </w:rPr>
        <w:t>- z terminem realizacji wynoszącym  ………………..………..(od 1 dnia do 10 dni na dostarczenie przedmiotu zamówienia do siedziby Zamawiającego)</w:t>
      </w:r>
    </w:p>
    <w:p w14:paraId="362C9CEE" w14:textId="3D42151A" w:rsidR="00FE5CFE" w:rsidRPr="00EC1E03" w:rsidRDefault="00FE5CFE" w:rsidP="00FE5CFE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sz w:val="22"/>
          <w:szCs w:val="22"/>
        </w:rPr>
        <w:lastRenderedPageBreak/>
        <w:t xml:space="preserve">- z czasem reakcji na zgłoszenie awarii ………………………………. (maksymalnie </w:t>
      </w:r>
      <w:r w:rsidR="00FD1B68" w:rsidRPr="00EC1E03">
        <w:rPr>
          <w:rFonts w:asciiTheme="minorHAnsi" w:hAnsiTheme="minorHAnsi" w:cstheme="minorHAnsi"/>
          <w:sz w:val="22"/>
          <w:szCs w:val="22"/>
        </w:rPr>
        <w:t>24</w:t>
      </w:r>
      <w:r w:rsidRPr="00EC1E03">
        <w:rPr>
          <w:rFonts w:asciiTheme="minorHAnsi" w:hAnsiTheme="minorHAnsi" w:cstheme="minorHAnsi"/>
          <w:sz w:val="22"/>
          <w:szCs w:val="22"/>
        </w:rPr>
        <w:t>h)</w:t>
      </w:r>
    </w:p>
    <w:p w14:paraId="688D3565" w14:textId="6397D078" w:rsidR="00FE5CFE" w:rsidRPr="00EC1E03" w:rsidRDefault="00FE5CFE" w:rsidP="00FE5CFE">
      <w:pPr>
        <w:pStyle w:val="Akapitzlis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sz w:val="22"/>
          <w:szCs w:val="22"/>
        </w:rPr>
        <w:t xml:space="preserve">- z czasem naprawy…………………………………………………………….. (maksymalnie </w:t>
      </w:r>
      <w:r w:rsidR="00FD1B68" w:rsidRPr="00EC1E03">
        <w:rPr>
          <w:rFonts w:asciiTheme="minorHAnsi" w:hAnsiTheme="minorHAnsi" w:cstheme="minorHAnsi"/>
          <w:sz w:val="22"/>
          <w:szCs w:val="22"/>
        </w:rPr>
        <w:t>14</w:t>
      </w:r>
      <w:r w:rsidRPr="00EC1E03">
        <w:rPr>
          <w:rFonts w:asciiTheme="minorHAnsi" w:hAnsiTheme="minorHAnsi" w:cstheme="minorHAnsi"/>
          <w:sz w:val="22"/>
          <w:szCs w:val="22"/>
        </w:rPr>
        <w:t>dni)</w:t>
      </w:r>
    </w:p>
    <w:p w14:paraId="0C4642DB" w14:textId="488ECF80" w:rsidR="00FE5CFE" w:rsidRPr="0086639A" w:rsidRDefault="00FE5CFE" w:rsidP="00FE5CFE">
      <w:pPr>
        <w:pStyle w:val="Akapitzlist"/>
        <w:spacing w:before="0" w:line="288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EC1E03">
        <w:rPr>
          <w:rFonts w:asciiTheme="minorHAnsi" w:hAnsiTheme="minorHAnsi" w:cstheme="minorHAnsi"/>
          <w:sz w:val="22"/>
          <w:szCs w:val="22"/>
        </w:rPr>
        <w:t xml:space="preserve">- z okresem gwarancji wynoszącym …….. miesięcy (minimalny okres gwarancji </w:t>
      </w:r>
      <w:r w:rsidR="00FD1B68" w:rsidRPr="00EC1E03">
        <w:rPr>
          <w:rFonts w:asciiTheme="minorHAnsi" w:hAnsiTheme="minorHAnsi" w:cstheme="minorHAnsi"/>
          <w:sz w:val="22"/>
          <w:szCs w:val="22"/>
        </w:rPr>
        <w:t>24</w:t>
      </w:r>
      <w:r w:rsidRPr="00EC1E03">
        <w:rPr>
          <w:rFonts w:asciiTheme="minorHAnsi" w:hAnsiTheme="minorHAnsi" w:cstheme="minorHAnsi"/>
          <w:sz w:val="22"/>
          <w:szCs w:val="22"/>
        </w:rPr>
        <w:t>miesięcy</w:t>
      </w:r>
      <w:r w:rsidR="0002651B" w:rsidRPr="00EC1E03">
        <w:rPr>
          <w:rFonts w:asciiTheme="minorHAnsi" w:hAnsiTheme="minorHAnsi" w:cstheme="minorHAnsi"/>
          <w:sz w:val="22"/>
          <w:szCs w:val="22"/>
        </w:rPr>
        <w:t>)</w:t>
      </w:r>
    </w:p>
    <w:p w14:paraId="7E7F72E4" w14:textId="77777777" w:rsidR="00FE5CFE" w:rsidRDefault="00FE5CFE" w:rsidP="00FE5CFE">
      <w:pPr>
        <w:pStyle w:val="Tekstpodstawowy33"/>
        <w:spacing w:line="288" w:lineRule="auto"/>
        <w:ind w:left="360"/>
        <w:rPr>
          <w:rFonts w:asciiTheme="minorHAnsi" w:hAnsiTheme="minorHAnsi" w:cstheme="minorHAnsi"/>
          <w:szCs w:val="22"/>
        </w:rPr>
      </w:pPr>
      <w:r w:rsidRPr="0086639A">
        <w:rPr>
          <w:rFonts w:asciiTheme="minorHAnsi" w:hAnsiTheme="minorHAnsi" w:cstheme="minorHAnsi"/>
          <w:szCs w:val="22"/>
        </w:rPr>
        <w:t xml:space="preserve">Informuję/jemy, że wybór złożonej przeze mnie/przez nas oferty prowadzi*/nie prowadzi*, do powstania u Zamawiającego obowiązku podatkowego zgodnie z przepisami ustawy z dnia 11 marca 2004 r. o podatku od towarów i usług oraz ustawą z dnia 11 września 2019 r. - Prawo zamówień publicznych (art. 225 ust. 1 ustawy </w:t>
      </w:r>
      <w:proofErr w:type="spellStart"/>
      <w:r w:rsidRPr="0086639A">
        <w:rPr>
          <w:rFonts w:asciiTheme="minorHAnsi" w:hAnsiTheme="minorHAnsi" w:cstheme="minorHAnsi"/>
          <w:szCs w:val="22"/>
        </w:rPr>
        <w:t>Pzp</w:t>
      </w:r>
      <w:proofErr w:type="spellEnd"/>
      <w:r w:rsidRPr="0086639A">
        <w:rPr>
          <w:rFonts w:asciiTheme="minorHAnsi" w:hAnsiTheme="minorHAnsi" w:cstheme="minorHAnsi"/>
          <w:szCs w:val="22"/>
        </w:rPr>
        <w:t>). Obowiązek podatkowy dotyczy towaru/usługi ……………………………. o wartości bez kwoty podatku …………. złotych.</w:t>
      </w:r>
    </w:p>
    <w:p w14:paraId="7A67A2E4" w14:textId="77777777" w:rsidR="00FE5CFE" w:rsidRDefault="00FE5CFE" w:rsidP="00FE5CFE">
      <w:pPr>
        <w:pStyle w:val="Akapitzlist"/>
        <w:spacing w:before="0"/>
        <w:ind w:left="36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6639A">
        <w:rPr>
          <w:rFonts w:asciiTheme="minorHAnsi" w:hAnsiTheme="minorHAnsi" w:cstheme="minorHAnsi"/>
          <w:b/>
          <w:sz w:val="22"/>
          <w:szCs w:val="22"/>
        </w:rPr>
        <w:t>(*niepotrzebne skreślić)</w:t>
      </w:r>
      <w:r w:rsidRPr="0086639A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</w:p>
    <w:p w14:paraId="59D1F911" w14:textId="3655EA4E" w:rsidR="00D30DE0" w:rsidRPr="00E23F86" w:rsidRDefault="00D30DE0" w:rsidP="007527A8">
      <w:pPr>
        <w:numPr>
          <w:ilvl w:val="0"/>
          <w:numId w:val="59"/>
        </w:numPr>
        <w:suppressAutoHyphens/>
        <w:spacing w:before="0" w:line="276" w:lineRule="auto"/>
        <w:ind w:left="284" w:hanging="284"/>
        <w:contextualSpacing/>
        <w:rPr>
          <w:rFonts w:asciiTheme="minorHAnsi" w:hAnsiTheme="minorHAnsi" w:cstheme="minorHAnsi"/>
          <w:sz w:val="22"/>
          <w:szCs w:val="22"/>
          <w:lang w:eastAsia="zh-CN"/>
        </w:rPr>
      </w:pPr>
      <w:r w:rsidRPr="00E23F86">
        <w:rPr>
          <w:rFonts w:asciiTheme="minorHAnsi" w:hAnsiTheme="minorHAnsi" w:cstheme="minorHAnsi"/>
          <w:sz w:val="22"/>
          <w:szCs w:val="22"/>
          <w:lang w:eastAsia="zh-CN"/>
        </w:rPr>
        <w:t>Oświadczam(y), że załączam(y) do oferty Szczegółowy Opis Parametrów Technicznych oferowanego Przedmiotu zamówienia (</w:t>
      </w:r>
      <w:r w:rsidRPr="00E23F86">
        <w:rPr>
          <w:rFonts w:asciiTheme="minorHAnsi" w:hAnsiTheme="minorHAnsi" w:cstheme="minorHAnsi"/>
          <w:b/>
          <w:sz w:val="22"/>
          <w:szCs w:val="22"/>
          <w:lang w:eastAsia="zh-CN"/>
        </w:rPr>
        <w:t>załącznik nr 1 do oferty)</w:t>
      </w:r>
      <w:r w:rsidRPr="00E23F86">
        <w:rPr>
          <w:rFonts w:asciiTheme="minorHAnsi" w:hAnsiTheme="minorHAnsi" w:cstheme="minorHAnsi"/>
          <w:sz w:val="22"/>
          <w:szCs w:val="22"/>
          <w:lang w:eastAsia="zh-CN"/>
        </w:rPr>
        <w:t>, potwierdzający spełnianie wymagań Zamawiającego określonych w Szczegółowym Opisie Przedmiotu Zamówienia, stanowiący załącznik nr 1 do SWZ.</w:t>
      </w:r>
    </w:p>
    <w:p w14:paraId="0B63CFA7" w14:textId="77777777" w:rsidR="00D30DE0" w:rsidRPr="00E23F86" w:rsidRDefault="00D30DE0" w:rsidP="007527A8">
      <w:pPr>
        <w:pStyle w:val="Akapitzlist"/>
        <w:numPr>
          <w:ilvl w:val="0"/>
          <w:numId w:val="59"/>
        </w:numPr>
        <w:tabs>
          <w:tab w:val="left" w:pos="284"/>
          <w:tab w:val="left" w:pos="717"/>
        </w:tabs>
        <w:suppressAutoHyphens/>
        <w:spacing w:before="0" w:line="276" w:lineRule="auto"/>
        <w:ind w:left="284"/>
        <w:rPr>
          <w:rFonts w:asciiTheme="minorHAnsi" w:hAnsiTheme="minorHAnsi" w:cstheme="minorHAnsi"/>
          <w:sz w:val="22"/>
          <w:szCs w:val="22"/>
          <w:lang w:eastAsia="zh-CN"/>
        </w:rPr>
      </w:pPr>
      <w:r w:rsidRPr="00E23F86">
        <w:rPr>
          <w:rFonts w:asciiTheme="minorHAnsi" w:hAnsiTheme="minorHAnsi" w:cstheme="minorHAnsi"/>
          <w:sz w:val="22"/>
          <w:szCs w:val="22"/>
          <w:lang w:eastAsia="zh-CN"/>
        </w:rPr>
        <w:t>Oświadczam(y), że cena podana w ofercie jest ostateczna i nie podlega zmianie do końca realizacji Przedmiotu zamówienia</w:t>
      </w:r>
      <w:r w:rsidRPr="00E23F86">
        <w:rPr>
          <w:rFonts w:asciiTheme="minorHAnsi" w:hAnsiTheme="minorHAnsi" w:cstheme="minorHAnsi"/>
          <w:bCs/>
          <w:sz w:val="22"/>
          <w:szCs w:val="22"/>
        </w:rPr>
        <w:t>.</w:t>
      </w:r>
      <w:r w:rsidRPr="00E23F86">
        <w:rPr>
          <w:rFonts w:asciiTheme="minorHAnsi" w:hAnsiTheme="minorHAnsi" w:cstheme="minorHAnsi"/>
          <w:sz w:val="22"/>
          <w:szCs w:val="22"/>
          <w:lang w:eastAsia="zh-CN"/>
        </w:rPr>
        <w:t xml:space="preserve"> </w:t>
      </w:r>
    </w:p>
    <w:p w14:paraId="0F21F829" w14:textId="77777777" w:rsidR="00D30DE0" w:rsidRPr="00E23F86" w:rsidRDefault="00D30DE0" w:rsidP="007527A8">
      <w:pPr>
        <w:numPr>
          <w:ilvl w:val="0"/>
          <w:numId w:val="59"/>
        </w:numPr>
        <w:suppressAutoHyphens/>
        <w:spacing w:before="0" w:line="276" w:lineRule="auto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  <w:r w:rsidRPr="00E23F86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Oświadczam(y), że zapoznałem (zapoznaliśmy) się ze Specyfikacją Warunków Zamówienia, akceptuję(my) jej postanowienia bez zastrzeżeń oferując wykonanie przedmiotu zamówienia zgodnie z wymaganiami określonymi w SWZ.</w:t>
      </w:r>
    </w:p>
    <w:p w14:paraId="253A031B" w14:textId="77777777" w:rsidR="00D30DE0" w:rsidRPr="00E23F86" w:rsidRDefault="00D30DE0" w:rsidP="007527A8">
      <w:pPr>
        <w:numPr>
          <w:ilvl w:val="0"/>
          <w:numId w:val="59"/>
        </w:numPr>
        <w:tabs>
          <w:tab w:val="left" w:pos="284"/>
          <w:tab w:val="left" w:pos="717"/>
        </w:tabs>
        <w:suppressAutoHyphens/>
        <w:spacing w:before="0" w:line="276" w:lineRule="auto"/>
        <w:ind w:left="284" w:hanging="284"/>
        <w:rPr>
          <w:rFonts w:asciiTheme="minorHAnsi" w:hAnsiTheme="minorHAnsi" w:cstheme="minorHAnsi"/>
          <w:sz w:val="22"/>
          <w:szCs w:val="22"/>
          <w:lang w:eastAsia="zh-CN"/>
        </w:rPr>
      </w:pPr>
      <w:r w:rsidRPr="00E23F86">
        <w:rPr>
          <w:rFonts w:asciiTheme="minorHAnsi" w:hAnsiTheme="minorHAnsi" w:cstheme="minorHAnsi"/>
          <w:sz w:val="22"/>
          <w:szCs w:val="22"/>
          <w:lang w:eastAsia="zh-CN"/>
        </w:rPr>
        <w:t>Oświadczam(y), że jestem(jesteśmy) związany(i) ofertą na czas wskazany w SWZ, a w przypadku wygrania przetargu i zawarcia umowy, warunki określone w ofercie obowiązują przez cały okres trwania umowy.</w:t>
      </w:r>
    </w:p>
    <w:p w14:paraId="3D95DDDA" w14:textId="77777777" w:rsidR="00D30DE0" w:rsidRPr="00E23F86" w:rsidRDefault="00D30DE0" w:rsidP="007527A8">
      <w:pPr>
        <w:numPr>
          <w:ilvl w:val="0"/>
          <w:numId w:val="59"/>
        </w:numPr>
        <w:suppressAutoHyphens/>
        <w:spacing w:before="0" w:line="276" w:lineRule="auto"/>
        <w:rPr>
          <w:rFonts w:asciiTheme="minorHAnsi" w:hAnsiTheme="minorHAnsi" w:cstheme="minorHAnsi"/>
          <w:sz w:val="22"/>
          <w:szCs w:val="22"/>
          <w:lang w:eastAsia="zh-CN"/>
        </w:rPr>
      </w:pPr>
      <w:r w:rsidRPr="00E23F86">
        <w:rPr>
          <w:rFonts w:asciiTheme="minorHAnsi" w:hAnsiTheme="minorHAnsi" w:cstheme="minorHAnsi"/>
          <w:sz w:val="22"/>
          <w:szCs w:val="22"/>
          <w:lang w:eastAsia="zh-CN"/>
        </w:rPr>
        <w:t>Oświadczam(y), że Przedmiot zamówienia wykonamy osobiście. Jednakże w przypadku zamiaru powierzenia wykonania części zamówienia podwykonawcom oświadczam(y), że wykonają oni następującą część zamówienia:</w:t>
      </w:r>
    </w:p>
    <w:p w14:paraId="396CD321" w14:textId="77777777" w:rsidR="00D30DE0" w:rsidRPr="00E23F86" w:rsidRDefault="00D30DE0" w:rsidP="00D30DE0">
      <w:pPr>
        <w:suppressAutoHyphens/>
        <w:spacing w:before="0" w:line="276" w:lineRule="auto"/>
        <w:ind w:left="357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  <w:r w:rsidRPr="00E23F86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……………………………………………………………………………………………………………….………………………..</w:t>
      </w:r>
    </w:p>
    <w:p w14:paraId="1EEC7826" w14:textId="77777777" w:rsidR="00D30DE0" w:rsidRPr="00E23F86" w:rsidRDefault="00D30DE0" w:rsidP="007527A8">
      <w:pPr>
        <w:numPr>
          <w:ilvl w:val="0"/>
          <w:numId w:val="59"/>
        </w:numPr>
        <w:suppressAutoHyphens/>
        <w:spacing w:before="0" w:line="276" w:lineRule="auto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  <w:r w:rsidRPr="00E23F86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Oświadczam(y), że zgadzam(y) się na płatność wynagrodzenia zgodnie z warunkami i w terminach określonych w projekcie umowy.</w:t>
      </w:r>
    </w:p>
    <w:p w14:paraId="70CA1781" w14:textId="77777777" w:rsidR="00D30DE0" w:rsidRPr="00E23F86" w:rsidRDefault="00D30DE0" w:rsidP="007527A8">
      <w:pPr>
        <w:pStyle w:val="Akapitzlist"/>
        <w:numPr>
          <w:ilvl w:val="0"/>
          <w:numId w:val="59"/>
        </w:numPr>
        <w:tabs>
          <w:tab w:val="left" w:pos="-567"/>
        </w:tabs>
        <w:suppressAutoHyphens/>
        <w:spacing w:before="0" w:line="276" w:lineRule="auto"/>
        <w:rPr>
          <w:rFonts w:asciiTheme="minorHAnsi" w:hAnsiTheme="minorHAnsi" w:cstheme="minorHAnsi"/>
          <w:sz w:val="22"/>
          <w:szCs w:val="22"/>
          <w:lang w:eastAsia="zh-CN"/>
        </w:rPr>
      </w:pPr>
      <w:r w:rsidRPr="00E23F86">
        <w:rPr>
          <w:rFonts w:asciiTheme="minorHAnsi" w:hAnsiTheme="minorHAnsi" w:cstheme="minorHAnsi"/>
          <w:sz w:val="22"/>
          <w:szCs w:val="22"/>
          <w:lang w:eastAsia="zh-CN"/>
        </w:rPr>
        <w:t xml:space="preserve">Oświadczam(y), że zapoznałem(zapoznaliśmy) się z projektem umowy i akceptuję(my) bez zastrzeżeń jego treść. Przyjmuję(my) do wiadomości treść art. 455 ustawy </w:t>
      </w:r>
      <w:proofErr w:type="spellStart"/>
      <w:r w:rsidRPr="00E23F86">
        <w:rPr>
          <w:rFonts w:asciiTheme="minorHAnsi" w:hAnsiTheme="minorHAnsi" w:cstheme="minorHAnsi"/>
          <w:sz w:val="22"/>
          <w:szCs w:val="22"/>
          <w:lang w:eastAsia="zh-CN"/>
        </w:rPr>
        <w:t>Pzp</w:t>
      </w:r>
      <w:proofErr w:type="spellEnd"/>
      <w:r w:rsidRPr="00E23F86">
        <w:rPr>
          <w:rFonts w:asciiTheme="minorHAnsi" w:hAnsiTheme="minorHAnsi" w:cstheme="minorHAnsi"/>
          <w:sz w:val="22"/>
          <w:szCs w:val="22"/>
          <w:lang w:eastAsia="zh-CN"/>
        </w:rPr>
        <w:t xml:space="preserve"> zabraniającą istotnej zmiany postanowień zawartej umowy w stosunku do treści oferty, za wyjątkiem możliwości wprowadzenia zmian w okolicznościach wskazanych przez Zamawiającego w SWZ.</w:t>
      </w:r>
    </w:p>
    <w:p w14:paraId="13F49791" w14:textId="77777777" w:rsidR="00D30DE0" w:rsidRPr="00E23F86" w:rsidRDefault="00D30DE0" w:rsidP="007527A8">
      <w:pPr>
        <w:numPr>
          <w:ilvl w:val="0"/>
          <w:numId w:val="59"/>
        </w:numPr>
        <w:tabs>
          <w:tab w:val="left" w:pos="284"/>
        </w:tabs>
        <w:suppressAutoHyphens/>
        <w:spacing w:before="0" w:line="276" w:lineRule="auto"/>
        <w:ind w:left="284" w:hanging="284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E23F86">
        <w:rPr>
          <w:rFonts w:asciiTheme="minorHAnsi" w:hAnsiTheme="minorHAnsi" w:cstheme="minorHAnsi"/>
          <w:sz w:val="22"/>
          <w:szCs w:val="22"/>
          <w:lang w:eastAsia="zh-CN"/>
        </w:rPr>
        <w:t xml:space="preserve">Oświadczam(y), że dostarczone Urządzenie </w:t>
      </w:r>
      <w:r w:rsidRPr="00E23F86">
        <w:rPr>
          <w:rFonts w:asciiTheme="minorHAnsi" w:hAnsiTheme="minorHAnsi" w:cstheme="minorHAnsi"/>
          <w:bCs/>
          <w:sz w:val="22"/>
          <w:szCs w:val="22"/>
          <w:lang w:eastAsia="zh-CN"/>
        </w:rPr>
        <w:t>będzie fabrycznie nowe, tzn. nieużywane przed dniem dostarczenia, z wyłączeniem używania niezbędnego dla przeprowadzenia testu jego poprawnej pracy, będzie posiadać wszystkie wymagane prawem krajowym i unijnym dokumenty dopuszczające je do użytku na terenie Polski, pochodzić z oficjalnych kanałów dystrybucyjnych producenta obejmujących również rynek Unii Europejskiej, zapewniający w szczególności realizację uprawnień gwarancyjnych.</w:t>
      </w:r>
    </w:p>
    <w:p w14:paraId="29675824" w14:textId="77777777" w:rsidR="00D30DE0" w:rsidRPr="00E23F86" w:rsidRDefault="00D30DE0" w:rsidP="007527A8">
      <w:pPr>
        <w:numPr>
          <w:ilvl w:val="0"/>
          <w:numId w:val="59"/>
        </w:numPr>
        <w:tabs>
          <w:tab w:val="left" w:pos="284"/>
        </w:tabs>
        <w:suppressAutoHyphens/>
        <w:spacing w:before="0" w:line="276" w:lineRule="auto"/>
        <w:ind w:left="284" w:hanging="284"/>
        <w:rPr>
          <w:rFonts w:asciiTheme="minorHAnsi" w:hAnsiTheme="minorHAnsi" w:cstheme="minorHAnsi"/>
          <w:sz w:val="22"/>
          <w:szCs w:val="22"/>
          <w:lang w:eastAsia="zh-CN"/>
        </w:rPr>
      </w:pPr>
      <w:r w:rsidRPr="00E23F86">
        <w:rPr>
          <w:rFonts w:asciiTheme="minorHAnsi" w:hAnsiTheme="minorHAnsi" w:cstheme="minorHAnsi"/>
          <w:sz w:val="22"/>
          <w:szCs w:val="22"/>
          <w:lang w:eastAsia="zh-CN"/>
        </w:rPr>
        <w:t xml:space="preserve"> Oświadczam(y), że dostarczone Urządzenie będzie gotowe do eksploatacji bez konieczności montażu dodatkowych urządzeń oraz będzie wyposażone w wystarczającą liczbę kabli niezbędnych do jego prawidłowego funkcjonowania oraz pozwalający na podłączenie go do standardowych gniazdek zasilających, chyba że w Szczegółowym Opisie Przedmiotu Zamówienia zaznaczono inaczej.</w:t>
      </w:r>
    </w:p>
    <w:p w14:paraId="7CAD14F9" w14:textId="0211534A" w:rsidR="00D30DE0" w:rsidRPr="00E23F86" w:rsidRDefault="00D30DE0" w:rsidP="007527A8">
      <w:pPr>
        <w:numPr>
          <w:ilvl w:val="0"/>
          <w:numId w:val="59"/>
        </w:numPr>
        <w:tabs>
          <w:tab w:val="left" w:pos="284"/>
        </w:tabs>
        <w:suppressAutoHyphens/>
        <w:spacing w:before="0" w:line="276" w:lineRule="auto"/>
        <w:ind w:left="284" w:hanging="284"/>
        <w:rPr>
          <w:rFonts w:asciiTheme="minorHAnsi" w:hAnsiTheme="minorHAnsi" w:cstheme="minorHAnsi"/>
          <w:sz w:val="22"/>
          <w:szCs w:val="22"/>
          <w:lang w:eastAsia="zh-CN"/>
        </w:rPr>
      </w:pPr>
      <w:r w:rsidRPr="00E23F86">
        <w:rPr>
          <w:rFonts w:asciiTheme="minorHAnsi" w:hAnsiTheme="minorHAnsi" w:cstheme="minorHAnsi"/>
          <w:sz w:val="22"/>
          <w:szCs w:val="22"/>
          <w:lang w:eastAsia="zh-CN"/>
        </w:rPr>
        <w:t xml:space="preserve"> Oświadczam (y), że oferowane  Urządzenie nie jest przewidziane przez producenta do wycofania z</w:t>
      </w:r>
      <w:r>
        <w:rPr>
          <w:rFonts w:asciiTheme="minorHAnsi" w:hAnsiTheme="minorHAnsi" w:cstheme="minorHAnsi"/>
          <w:sz w:val="22"/>
          <w:szCs w:val="22"/>
          <w:lang w:eastAsia="zh-CN"/>
        </w:rPr>
        <w:t> </w:t>
      </w:r>
      <w:r w:rsidRPr="00E23F86">
        <w:rPr>
          <w:rFonts w:asciiTheme="minorHAnsi" w:hAnsiTheme="minorHAnsi" w:cstheme="minorHAnsi"/>
          <w:sz w:val="22"/>
          <w:szCs w:val="22"/>
          <w:lang w:eastAsia="zh-CN"/>
        </w:rPr>
        <w:t>produkcji lub sprzedaży.</w:t>
      </w:r>
    </w:p>
    <w:p w14:paraId="170A81A1" w14:textId="77777777" w:rsidR="00D30DE0" w:rsidRPr="006B672E" w:rsidRDefault="00D30DE0" w:rsidP="007527A8">
      <w:pPr>
        <w:numPr>
          <w:ilvl w:val="0"/>
          <w:numId w:val="59"/>
        </w:numPr>
        <w:tabs>
          <w:tab w:val="left" w:pos="284"/>
        </w:tabs>
        <w:suppressAutoHyphens/>
        <w:spacing w:before="0" w:line="276" w:lineRule="auto"/>
        <w:ind w:left="284" w:hanging="284"/>
        <w:rPr>
          <w:rFonts w:asciiTheme="minorHAnsi" w:hAnsiTheme="minorHAnsi" w:cstheme="minorHAnsi"/>
          <w:sz w:val="22"/>
          <w:szCs w:val="22"/>
          <w:lang w:eastAsia="zh-CN"/>
        </w:rPr>
      </w:pPr>
      <w:r w:rsidRPr="00E23F86">
        <w:rPr>
          <w:rFonts w:asciiTheme="minorHAnsi" w:hAnsiTheme="minorHAnsi" w:cstheme="minorHAnsi"/>
          <w:sz w:val="22"/>
          <w:szCs w:val="22"/>
          <w:lang w:eastAsia="zh-CN"/>
        </w:rPr>
        <w:lastRenderedPageBreak/>
        <w:t xml:space="preserve"> </w:t>
      </w:r>
      <w:r w:rsidRPr="006B672E">
        <w:rPr>
          <w:rFonts w:asciiTheme="minorHAnsi" w:hAnsiTheme="minorHAnsi" w:cstheme="minorHAnsi"/>
          <w:sz w:val="22"/>
          <w:szCs w:val="22"/>
          <w:lang w:eastAsia="zh-CN"/>
        </w:rPr>
        <w:t>Oświadczam(my), że wszystkie informacje, które nie zostały przez nas wyraźnie zastrzeżone, jako stanowiące tajemnice przedsiębiorstwa, nie zostały odpowiednio wydzielone i oznakowane oraz co do których nie wykazaliśmy, iż stanowią tajemnicę przedsiębiorstwa, są jawne.</w:t>
      </w:r>
    </w:p>
    <w:p w14:paraId="091BC9FE" w14:textId="77777777" w:rsidR="00D30DE0" w:rsidRPr="00E23F86" w:rsidRDefault="00D30DE0" w:rsidP="007527A8">
      <w:pPr>
        <w:numPr>
          <w:ilvl w:val="0"/>
          <w:numId w:val="59"/>
        </w:numPr>
        <w:tabs>
          <w:tab w:val="left" w:pos="284"/>
        </w:tabs>
        <w:suppressAutoHyphens/>
        <w:spacing w:before="0" w:line="276" w:lineRule="auto"/>
        <w:ind w:left="284" w:hanging="284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  <w:r w:rsidRPr="00E23F86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 Zapewniam(y) możliwość zgłaszania awarii e-mailem na adres: ………………. przez ……... godzin na dobę, w godzinach od ……. do ………, w dniach od poniedziałku do piątku (minimum 8 godzin na dobę)</w:t>
      </w:r>
    </w:p>
    <w:p w14:paraId="0A20DA36" w14:textId="67B1585C" w:rsidR="00D30DE0" w:rsidRPr="00E23F86" w:rsidRDefault="00D30DE0" w:rsidP="007527A8">
      <w:pPr>
        <w:numPr>
          <w:ilvl w:val="0"/>
          <w:numId w:val="59"/>
        </w:numPr>
        <w:tabs>
          <w:tab w:val="num" w:pos="1420"/>
        </w:tabs>
        <w:suppressAutoHyphens/>
        <w:spacing w:before="0" w:line="276" w:lineRule="auto"/>
        <w:ind w:left="284" w:hanging="284"/>
        <w:rPr>
          <w:rFonts w:asciiTheme="minorHAnsi" w:hAnsiTheme="minorHAnsi" w:cstheme="minorHAnsi"/>
          <w:sz w:val="22"/>
          <w:szCs w:val="22"/>
          <w:lang w:eastAsia="zh-CN"/>
        </w:rPr>
      </w:pPr>
      <w:r w:rsidRPr="00E23F86">
        <w:rPr>
          <w:rFonts w:asciiTheme="minorHAnsi" w:hAnsiTheme="minorHAnsi" w:cstheme="minorHAnsi"/>
          <w:sz w:val="22"/>
          <w:szCs w:val="22"/>
        </w:rPr>
        <w:t xml:space="preserve">Oświadczam(y), że posiadam(y) status </w:t>
      </w:r>
      <w:proofErr w:type="spellStart"/>
      <w:r w:rsidRPr="00E23F86">
        <w:rPr>
          <w:rFonts w:asciiTheme="minorHAnsi" w:hAnsiTheme="minorHAnsi" w:cstheme="minorHAnsi"/>
          <w:sz w:val="22"/>
          <w:szCs w:val="22"/>
        </w:rPr>
        <w:t>mikroprzedsiębiorcy</w:t>
      </w:r>
      <w:proofErr w:type="spellEnd"/>
      <w:r w:rsidRPr="00E23F86">
        <w:rPr>
          <w:rFonts w:asciiTheme="minorHAnsi" w:hAnsiTheme="minorHAnsi" w:cstheme="minorHAnsi"/>
          <w:sz w:val="22"/>
          <w:szCs w:val="22"/>
        </w:rPr>
        <w:t>/małego przedsiębiorcy/średniego przedsiębiorcy/dużego przedsiębiorcy* w rozumieniu przepisów ustawy z dnia 8 marca 2013 r. o</w:t>
      </w:r>
      <w:r w:rsidR="000328E4">
        <w:rPr>
          <w:rFonts w:asciiTheme="minorHAnsi" w:hAnsiTheme="minorHAnsi" w:cstheme="minorHAnsi"/>
          <w:sz w:val="22"/>
          <w:szCs w:val="22"/>
        </w:rPr>
        <w:t> </w:t>
      </w:r>
      <w:r w:rsidRPr="00E23F86">
        <w:rPr>
          <w:rFonts w:asciiTheme="minorHAnsi" w:hAnsiTheme="minorHAnsi" w:cstheme="minorHAnsi"/>
          <w:sz w:val="22"/>
          <w:szCs w:val="22"/>
        </w:rPr>
        <w:t xml:space="preserve">przeciwdziałaniu nadmiernym opóźnieniom w transakcjach handlowych (Dz.U. z 2013 r. poz. 403, z </w:t>
      </w:r>
      <w:proofErr w:type="spellStart"/>
      <w:r w:rsidRPr="00E23F86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E23F86">
        <w:rPr>
          <w:rFonts w:asciiTheme="minorHAnsi" w:hAnsiTheme="minorHAnsi" w:cstheme="minorHAnsi"/>
          <w:sz w:val="22"/>
          <w:szCs w:val="22"/>
        </w:rPr>
        <w:t xml:space="preserve">. zm.). </w:t>
      </w:r>
    </w:p>
    <w:p w14:paraId="2960014A" w14:textId="77777777" w:rsidR="00D30DE0" w:rsidRPr="00E23F86" w:rsidRDefault="00D30DE0" w:rsidP="00D30DE0">
      <w:pPr>
        <w:tabs>
          <w:tab w:val="num" w:pos="1420"/>
        </w:tabs>
        <w:suppressAutoHyphens/>
        <w:spacing w:before="0" w:after="240" w:line="288" w:lineRule="auto"/>
        <w:ind w:left="284"/>
        <w:rPr>
          <w:rFonts w:asciiTheme="minorHAnsi" w:hAnsiTheme="minorHAnsi" w:cstheme="minorHAnsi"/>
          <w:sz w:val="22"/>
          <w:szCs w:val="22"/>
          <w:lang w:eastAsia="zh-CN"/>
        </w:rPr>
      </w:pPr>
      <w:r w:rsidRPr="00E23F86">
        <w:rPr>
          <w:rFonts w:asciiTheme="minorHAnsi" w:hAnsiTheme="minorHAnsi" w:cstheme="minorHAnsi"/>
          <w:i/>
          <w:sz w:val="22"/>
          <w:szCs w:val="22"/>
          <w:lang w:eastAsia="zh-CN"/>
        </w:rPr>
        <w:t>(*) – niepotrzebne skreślić.</w:t>
      </w:r>
      <w:r w:rsidRPr="00E23F86">
        <w:rPr>
          <w:rFonts w:asciiTheme="minorHAnsi" w:hAnsiTheme="minorHAnsi" w:cstheme="minorHAnsi"/>
          <w:bCs/>
          <w:sz w:val="22"/>
          <w:szCs w:val="22"/>
        </w:rPr>
        <w:br w:type="page"/>
      </w:r>
    </w:p>
    <w:p w14:paraId="7E8B9EB1" w14:textId="1F0C70FE" w:rsidR="00046ED2" w:rsidRPr="0086639A" w:rsidRDefault="00046ED2" w:rsidP="00AD756A">
      <w:pPr>
        <w:pStyle w:val="Tekstpodstawowy"/>
        <w:rPr>
          <w:rFonts w:asciiTheme="minorHAnsi" w:hAnsiTheme="minorHAnsi" w:cstheme="minorHAnsi"/>
          <w:b w:val="0"/>
          <w:sz w:val="22"/>
          <w:szCs w:val="22"/>
        </w:rPr>
      </w:pPr>
    </w:p>
    <w:p w14:paraId="3B5787C1" w14:textId="1E2E46A0" w:rsidR="00046ED2" w:rsidRPr="0086639A" w:rsidRDefault="00046ED2" w:rsidP="00AD756A">
      <w:pPr>
        <w:pStyle w:val="Tekstpodstawowy"/>
        <w:rPr>
          <w:rFonts w:asciiTheme="minorHAnsi" w:hAnsiTheme="minorHAnsi" w:cstheme="minorHAnsi"/>
          <w:b w:val="0"/>
          <w:sz w:val="22"/>
          <w:szCs w:val="22"/>
        </w:rPr>
      </w:pPr>
    </w:p>
    <w:p w14:paraId="70583C31" w14:textId="62B6F046" w:rsidR="00046ED2" w:rsidRPr="0086639A" w:rsidRDefault="00046ED2" w:rsidP="00AD756A">
      <w:pPr>
        <w:pStyle w:val="Tekstpodstawowy"/>
        <w:rPr>
          <w:rFonts w:asciiTheme="minorHAnsi" w:hAnsiTheme="minorHAnsi" w:cstheme="minorHAnsi"/>
          <w:b w:val="0"/>
          <w:sz w:val="22"/>
          <w:szCs w:val="22"/>
        </w:rPr>
      </w:pPr>
    </w:p>
    <w:p w14:paraId="2F48B4AB" w14:textId="77777777" w:rsidR="00D30DE0" w:rsidRPr="00E23F86" w:rsidRDefault="00D30DE0" w:rsidP="00D30DE0">
      <w:pPr>
        <w:autoSpaceDE w:val="0"/>
        <w:autoSpaceDN w:val="0"/>
        <w:adjustRightInd w:val="0"/>
        <w:spacing w:before="0"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E23F86">
        <w:rPr>
          <w:rFonts w:asciiTheme="minorHAnsi" w:hAnsiTheme="minorHAnsi" w:cstheme="minorHAnsi"/>
          <w:b/>
          <w:bCs/>
          <w:sz w:val="22"/>
          <w:szCs w:val="22"/>
        </w:rPr>
        <w:t>Załącznik nr 1 do oferty</w:t>
      </w:r>
    </w:p>
    <w:p w14:paraId="1347CC0E" w14:textId="77777777" w:rsidR="00D30DE0" w:rsidRPr="00E23F86" w:rsidRDefault="00D30DE0" w:rsidP="00D30DE0">
      <w:pPr>
        <w:autoSpaceDE w:val="0"/>
        <w:autoSpaceDN w:val="0"/>
        <w:adjustRightInd w:val="0"/>
        <w:spacing w:line="6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23F86">
        <w:rPr>
          <w:rFonts w:asciiTheme="minorHAnsi" w:hAnsiTheme="minorHAnsi" w:cstheme="minorHAnsi"/>
          <w:b/>
          <w:sz w:val="22"/>
          <w:szCs w:val="22"/>
        </w:rPr>
        <w:t>Szczegółowy opis parametrów technicznych oferowanego Przedmiotu zamówienia</w:t>
      </w:r>
    </w:p>
    <w:p w14:paraId="446BF6F3" w14:textId="77777777" w:rsidR="00D30DE0" w:rsidRPr="00E23F86" w:rsidRDefault="00D30DE0" w:rsidP="00D30DE0">
      <w:pPr>
        <w:autoSpaceDE w:val="0"/>
        <w:autoSpaceDN w:val="0"/>
        <w:adjustRightInd w:val="0"/>
        <w:spacing w:before="0" w:line="276" w:lineRule="auto"/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</w:pPr>
      <w:r w:rsidRPr="00E23F86">
        <w:rPr>
          <w:rFonts w:asciiTheme="minorHAnsi" w:hAnsiTheme="minorHAnsi" w:cstheme="minorHAnsi"/>
          <w:bCs/>
          <w:sz w:val="22"/>
          <w:szCs w:val="22"/>
        </w:rPr>
        <w:t>Oferujemy dostawę sprzętu komputerowego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 w:rsidRPr="00E23F86">
        <w:rPr>
          <w:rFonts w:asciiTheme="minorHAnsi" w:hAnsiTheme="minorHAnsi" w:cstheme="minorHAnsi"/>
          <w:bCs/>
          <w:sz w:val="22"/>
          <w:szCs w:val="22"/>
        </w:rPr>
        <w:t xml:space="preserve"> szczegółowo opisan</w:t>
      </w:r>
      <w:r>
        <w:rPr>
          <w:rFonts w:asciiTheme="minorHAnsi" w:hAnsiTheme="minorHAnsi" w:cstheme="minorHAnsi"/>
          <w:bCs/>
          <w:sz w:val="22"/>
          <w:szCs w:val="22"/>
        </w:rPr>
        <w:t>ego</w:t>
      </w:r>
      <w:r w:rsidRPr="00E23F86">
        <w:rPr>
          <w:rFonts w:asciiTheme="minorHAnsi" w:hAnsiTheme="minorHAnsi" w:cstheme="minorHAnsi"/>
          <w:bCs/>
          <w:sz w:val="22"/>
          <w:szCs w:val="22"/>
        </w:rPr>
        <w:t xml:space="preserve"> w </w:t>
      </w:r>
      <w:r w:rsidRPr="00E23F86">
        <w:rPr>
          <w:rFonts w:asciiTheme="minorHAnsi" w:hAnsiTheme="minorHAnsi" w:cstheme="minorHAnsi"/>
          <w:b/>
          <w:sz w:val="22"/>
          <w:szCs w:val="22"/>
        </w:rPr>
        <w:t>Załączniku nr 1 do SWZ,</w:t>
      </w:r>
      <w:r w:rsidRPr="00E23F86">
        <w:rPr>
          <w:rFonts w:asciiTheme="minorHAnsi" w:hAnsiTheme="minorHAnsi" w:cstheme="minorHAnsi"/>
          <w:bCs/>
          <w:sz w:val="22"/>
          <w:szCs w:val="22"/>
        </w:rPr>
        <w:t xml:space="preserve"> zwan</w:t>
      </w:r>
      <w:r>
        <w:rPr>
          <w:rFonts w:asciiTheme="minorHAnsi" w:hAnsiTheme="minorHAnsi" w:cstheme="minorHAnsi"/>
          <w:bCs/>
          <w:sz w:val="22"/>
          <w:szCs w:val="22"/>
        </w:rPr>
        <w:t>ego</w:t>
      </w:r>
      <w:r w:rsidRPr="00E23F86">
        <w:rPr>
          <w:rFonts w:asciiTheme="minorHAnsi" w:hAnsiTheme="minorHAnsi" w:cstheme="minorHAnsi"/>
          <w:bCs/>
          <w:sz w:val="22"/>
          <w:szCs w:val="22"/>
        </w:rPr>
        <w:t xml:space="preserve"> dalej „</w:t>
      </w:r>
      <w:r w:rsidRPr="00E23F86">
        <w:rPr>
          <w:rFonts w:asciiTheme="minorHAnsi" w:hAnsiTheme="minorHAnsi" w:cstheme="minorHAnsi"/>
          <w:b/>
          <w:bCs/>
          <w:sz w:val="22"/>
          <w:szCs w:val="22"/>
        </w:rPr>
        <w:t>Urządzeniem</w:t>
      </w:r>
      <w:r w:rsidRPr="00E23F86">
        <w:rPr>
          <w:rFonts w:asciiTheme="minorHAnsi" w:hAnsiTheme="minorHAnsi" w:cstheme="minorHAnsi"/>
          <w:bCs/>
          <w:sz w:val="22"/>
          <w:szCs w:val="22"/>
        </w:rPr>
        <w:t xml:space="preserve">” do miejsca wskazanego przez Zamawiającego do </w:t>
      </w:r>
      <w:r>
        <w:rPr>
          <w:rFonts w:asciiTheme="minorHAnsi" w:hAnsiTheme="minorHAnsi" w:cstheme="minorHAnsi"/>
          <w:bCs/>
          <w:sz w:val="22"/>
          <w:szCs w:val="22"/>
        </w:rPr>
        <w:t xml:space="preserve">budynku B, pokoju A 303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box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 xml:space="preserve"> 7 (Dział I</w:t>
      </w:r>
      <w:r w:rsidRPr="00E23F86">
        <w:rPr>
          <w:rFonts w:asciiTheme="minorHAnsi" w:hAnsiTheme="minorHAnsi" w:cstheme="minorHAnsi"/>
          <w:bCs/>
          <w:sz w:val="22"/>
          <w:szCs w:val="22"/>
        </w:rPr>
        <w:t>nformatyczny), położonego w Poznaniu przy ul. Noskowskiego 12/14 (wjazd od ul. Wieniawskiego 17/19)</w:t>
      </w:r>
      <w:r w:rsidRPr="00E23F86">
        <w:rPr>
          <w:rFonts w:asciiTheme="minorHAnsi" w:hAnsiTheme="minorHAnsi" w:cstheme="minorHAnsi"/>
          <w:bCs/>
          <w:sz w:val="22"/>
          <w:szCs w:val="22"/>
          <w:shd w:val="clear" w:color="auto" w:fill="FFFFFF"/>
        </w:rPr>
        <w:t>, zgodnie z wymaganiami Zamawiającego określonymi w Szczegółowym Opisie Przedmiotu Zamówienia zawartym w </w:t>
      </w:r>
      <w:r w:rsidRPr="00E23F86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>Załączniku nr 1</w:t>
      </w:r>
      <w:r w:rsidRPr="00E23F86">
        <w:rPr>
          <w:rFonts w:asciiTheme="minorHAnsi" w:hAnsiTheme="minorHAnsi" w:cstheme="minorHAnsi"/>
          <w:bCs/>
          <w:sz w:val="22"/>
          <w:szCs w:val="22"/>
          <w:shd w:val="clear" w:color="auto" w:fill="FFFFFF"/>
        </w:rPr>
        <w:t xml:space="preserve"> </w:t>
      </w:r>
      <w:r w:rsidRPr="00E23F86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>do SWZ.</w:t>
      </w:r>
    </w:p>
    <w:p w14:paraId="7CED9526" w14:textId="77777777" w:rsidR="00D30DE0" w:rsidRPr="00E23F86" w:rsidRDefault="00D30DE0" w:rsidP="00D30DE0">
      <w:pPr>
        <w:pStyle w:val="Akapitzlist"/>
        <w:autoSpaceDE w:val="0"/>
        <w:spacing w:before="0" w:line="240" w:lineRule="auto"/>
        <w:ind w:left="0"/>
        <w:rPr>
          <w:rFonts w:asciiTheme="minorHAnsi" w:hAnsiTheme="minorHAnsi" w:cstheme="minorHAnsi"/>
          <w:iCs/>
          <w:sz w:val="22"/>
          <w:szCs w:val="22"/>
        </w:rPr>
      </w:pPr>
      <w:r w:rsidRPr="00E23F86">
        <w:rPr>
          <w:rFonts w:asciiTheme="minorHAnsi" w:eastAsia="TimesNewRoman" w:hAnsiTheme="minorHAnsi" w:cstheme="minorHAnsi"/>
          <w:b/>
          <w:bCs/>
          <w:iCs/>
          <w:sz w:val="22"/>
          <w:szCs w:val="22"/>
        </w:rPr>
        <w:t xml:space="preserve">W </w:t>
      </w:r>
      <w:r>
        <w:rPr>
          <w:rFonts w:asciiTheme="minorHAnsi" w:eastAsia="TimesNewRoman" w:hAnsiTheme="minorHAnsi" w:cstheme="minorHAnsi"/>
          <w:b/>
          <w:bCs/>
          <w:iCs/>
          <w:sz w:val="22"/>
          <w:szCs w:val="22"/>
        </w:rPr>
        <w:t xml:space="preserve">poniższych kolumnach </w:t>
      </w:r>
      <w:r w:rsidRPr="00E23F86">
        <w:rPr>
          <w:rFonts w:asciiTheme="minorHAnsi" w:eastAsia="TimesNewRoman" w:hAnsiTheme="minorHAnsi" w:cstheme="minorHAnsi"/>
          <w:b/>
          <w:bCs/>
          <w:iCs/>
          <w:sz w:val="22"/>
          <w:szCs w:val="22"/>
        </w:rPr>
        <w:t xml:space="preserve"> Wykonawca oprócz parametrów oferowanych wpisuje nazwę producenta, wersję/model, numer katalogowy - jeżeli dotyczy.</w:t>
      </w:r>
    </w:p>
    <w:p w14:paraId="1F2C85C6" w14:textId="7011B450" w:rsidR="00046ED2" w:rsidRDefault="000F4F5B" w:rsidP="00AD756A">
      <w:pPr>
        <w:pStyle w:val="Tekstpodstawowy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 xml:space="preserve"> </w:t>
      </w:r>
    </w:p>
    <w:p w14:paraId="723F5280" w14:textId="291B9C10" w:rsidR="000F4F5B" w:rsidRPr="000F4F5B" w:rsidRDefault="000F4F5B" w:rsidP="000F4F5B">
      <w:pPr>
        <w:pStyle w:val="Tekstpodstawowy"/>
        <w:jc w:val="center"/>
        <w:rPr>
          <w:rFonts w:asciiTheme="minorHAnsi" w:hAnsiTheme="minorHAnsi" w:cstheme="minorHAnsi"/>
          <w:b w:val="0"/>
          <w:color w:val="FF0000"/>
          <w:sz w:val="22"/>
          <w:szCs w:val="22"/>
        </w:rPr>
      </w:pPr>
    </w:p>
    <w:p w14:paraId="7D3DADE9" w14:textId="77777777" w:rsidR="00FE5CFE" w:rsidRDefault="00FE5CFE" w:rsidP="00FE5CFE">
      <w:pPr>
        <w:spacing w:before="0" w:line="240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7C0EC81" w14:textId="77777777" w:rsidR="00FD1B68" w:rsidRPr="00EC1E03" w:rsidRDefault="00FD1B68" w:rsidP="00FD1B68">
      <w:pPr>
        <w:spacing w:before="0" w:line="240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EC1E03">
        <w:rPr>
          <w:rFonts w:asciiTheme="minorHAnsi" w:hAnsiTheme="minorHAnsi" w:cstheme="minorHAnsi"/>
          <w:b/>
          <w:bCs/>
          <w:sz w:val="22"/>
          <w:szCs w:val="22"/>
          <w:u w:val="single"/>
        </w:rPr>
        <w:t>Część 1 – twardy dysk 24 TB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1722"/>
        <w:gridCol w:w="2375"/>
        <w:gridCol w:w="4154"/>
        <w:gridCol w:w="794"/>
      </w:tblGrid>
      <w:tr w:rsidR="00AB2F01" w:rsidRPr="00EC1E03" w14:paraId="0E752547" w14:textId="77777777" w:rsidTr="00EC1E03">
        <w:trPr>
          <w:trHeight w:val="70"/>
        </w:trPr>
        <w:tc>
          <w:tcPr>
            <w:tcW w:w="534" w:type="dxa"/>
            <w:vAlign w:val="center"/>
          </w:tcPr>
          <w:p w14:paraId="5F3DE096" w14:textId="77777777" w:rsidR="00FD1B68" w:rsidRPr="00EC1E03" w:rsidRDefault="00FD1B68" w:rsidP="00EC1E03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</w:pPr>
            <w:r w:rsidRPr="00EC1E03"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L.p.</w:t>
            </w:r>
          </w:p>
        </w:tc>
        <w:tc>
          <w:tcPr>
            <w:tcW w:w="1729" w:type="dxa"/>
            <w:vAlign w:val="center"/>
          </w:tcPr>
          <w:p w14:paraId="63DDBE85" w14:textId="706146EF" w:rsidR="00FD1B68" w:rsidRPr="00EC1E03" w:rsidRDefault="00FD1B68" w:rsidP="00EC1E03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</w:pPr>
            <w:r w:rsidRPr="00EC1E03"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Producent, model, (</w:t>
            </w:r>
            <w:proofErr w:type="spellStart"/>
            <w:r w:rsidRPr="00EC1E03"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product</w:t>
            </w:r>
            <w:proofErr w:type="spellEnd"/>
            <w:r w:rsidRPr="00EC1E03"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 xml:space="preserve"> numer – jeżeli występuje)</w:t>
            </w:r>
          </w:p>
        </w:tc>
        <w:tc>
          <w:tcPr>
            <w:tcW w:w="2410" w:type="dxa"/>
            <w:vAlign w:val="center"/>
          </w:tcPr>
          <w:p w14:paraId="4CE2E0F6" w14:textId="77777777" w:rsidR="00FD1B68" w:rsidRPr="00EC1E03" w:rsidRDefault="00FD1B68" w:rsidP="00EC1E03">
            <w:pPr>
              <w:spacing w:before="0" w:line="259" w:lineRule="auto"/>
              <w:jc w:val="center"/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</w:pPr>
            <w:r w:rsidRPr="00EC1E03"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Specyfikacja</w:t>
            </w:r>
          </w:p>
        </w:tc>
        <w:tc>
          <w:tcPr>
            <w:tcW w:w="4253" w:type="dxa"/>
            <w:vAlign w:val="center"/>
          </w:tcPr>
          <w:p w14:paraId="36DD25BE" w14:textId="673B9006" w:rsidR="00FD1B68" w:rsidRPr="00EC1E03" w:rsidRDefault="00FD1B68" w:rsidP="00EC1E03">
            <w:pPr>
              <w:spacing w:before="0" w:line="259" w:lineRule="auto"/>
              <w:jc w:val="center"/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</w:pPr>
            <w:r w:rsidRPr="00EC1E03"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Parametry techniczne</w:t>
            </w:r>
          </w:p>
        </w:tc>
        <w:tc>
          <w:tcPr>
            <w:tcW w:w="680" w:type="dxa"/>
            <w:vAlign w:val="center"/>
          </w:tcPr>
          <w:p w14:paraId="5CFDC4D6" w14:textId="77777777" w:rsidR="00FD1B68" w:rsidRPr="00EC1E03" w:rsidRDefault="00FD1B68" w:rsidP="00EC1E03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</w:pPr>
            <w:r w:rsidRPr="00EC1E03"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Liczba</w:t>
            </w:r>
          </w:p>
        </w:tc>
      </w:tr>
      <w:tr w:rsidR="00AB2F01" w:rsidRPr="00EC1E03" w14:paraId="0B1CBCC3" w14:textId="77777777" w:rsidTr="00EC1E03">
        <w:tc>
          <w:tcPr>
            <w:tcW w:w="534" w:type="dxa"/>
            <w:vAlign w:val="center"/>
          </w:tcPr>
          <w:p w14:paraId="3F23DEF9" w14:textId="77777777" w:rsidR="00FD1B68" w:rsidRPr="00EC1E03" w:rsidRDefault="00FD1B68" w:rsidP="00EC1E03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EC1E03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1729" w:type="dxa"/>
            <w:vAlign w:val="center"/>
          </w:tcPr>
          <w:p w14:paraId="5E2DC98D" w14:textId="2260CF14" w:rsidR="00FD1B68" w:rsidRPr="00EC1E03" w:rsidRDefault="00AB2F01" w:rsidP="00EC1E03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EC1E03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………………..</w:t>
            </w:r>
          </w:p>
        </w:tc>
        <w:tc>
          <w:tcPr>
            <w:tcW w:w="2410" w:type="dxa"/>
            <w:vAlign w:val="center"/>
          </w:tcPr>
          <w:p w14:paraId="1D9A10EC" w14:textId="77777777" w:rsidR="00FD1B68" w:rsidRPr="00EC1E03" w:rsidRDefault="00FD1B68" w:rsidP="00EC1E03">
            <w:pPr>
              <w:spacing w:before="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EC1E03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Dysk HDD</w:t>
            </w:r>
          </w:p>
        </w:tc>
        <w:tc>
          <w:tcPr>
            <w:tcW w:w="4253" w:type="dxa"/>
            <w:vAlign w:val="center"/>
          </w:tcPr>
          <w:p w14:paraId="1C7DBBC9" w14:textId="5F4D9ABE" w:rsidR="00727DBA" w:rsidRPr="00EC1E03" w:rsidRDefault="00727DBA" w:rsidP="00727DBA">
            <w:pPr>
              <w:spacing w:before="0" w:line="259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680" w:type="dxa"/>
            <w:vAlign w:val="center"/>
          </w:tcPr>
          <w:p w14:paraId="1E99BE0D" w14:textId="25C46534" w:rsidR="00FD1B68" w:rsidRPr="00EC1E03" w:rsidRDefault="00474C33" w:rsidP="00EC1E03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8</w:t>
            </w:r>
          </w:p>
        </w:tc>
      </w:tr>
    </w:tbl>
    <w:p w14:paraId="6882359E" w14:textId="77777777" w:rsidR="00FD1B68" w:rsidRPr="00EC1E03" w:rsidRDefault="00FD1B68" w:rsidP="00FD1B68">
      <w:pPr>
        <w:spacing w:before="0" w:line="240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F2EAD69" w14:textId="77777777" w:rsidR="00FD1B68" w:rsidRPr="00EC1E03" w:rsidRDefault="00FD1B68" w:rsidP="00FD1B68">
      <w:pPr>
        <w:spacing w:before="0" w:line="240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EC1E03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Część 2 – zestaw komputerowy </w:t>
      </w: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562"/>
        <w:gridCol w:w="1985"/>
        <w:gridCol w:w="1984"/>
        <w:gridCol w:w="4253"/>
        <w:gridCol w:w="822"/>
      </w:tblGrid>
      <w:tr w:rsidR="00FD1B68" w:rsidRPr="00082377" w14:paraId="7D8D36A4" w14:textId="77777777" w:rsidTr="00474C3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F55E2" w14:textId="3F9185F7" w:rsidR="00FD1B68" w:rsidRPr="00082377" w:rsidRDefault="00FD1B68" w:rsidP="00FD1B68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ar-SA"/>
              </w:rPr>
            </w:pPr>
            <w:r w:rsidRPr="00082377"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L.p.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E968B" w14:textId="75C2B13E" w:rsidR="00FD1B68" w:rsidRPr="00082377" w:rsidRDefault="00FD1B68" w:rsidP="00FD1B68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ar-SA"/>
              </w:rPr>
            </w:pPr>
            <w:r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Producent, model, (</w:t>
            </w:r>
            <w:proofErr w:type="spellStart"/>
            <w:r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product</w:t>
            </w:r>
            <w:proofErr w:type="spellEnd"/>
            <w:r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 xml:space="preserve"> numer – jeżeli występuje)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22B5C" w14:textId="033A8726" w:rsidR="00FD1B68" w:rsidRPr="00082377" w:rsidRDefault="00FD1B68" w:rsidP="00FD1B68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ar-SA"/>
              </w:rPr>
            </w:pPr>
            <w:r w:rsidRPr="00082377"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Specyfikacja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65299" w14:textId="22A8743D" w:rsidR="00FD1B68" w:rsidRPr="00082377" w:rsidRDefault="00FD1B68" w:rsidP="00FD1B68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ar-SA"/>
              </w:rPr>
            </w:pPr>
            <w:r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Parametry techniczne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B79D2" w14:textId="532CC81F" w:rsidR="00FD1B68" w:rsidRPr="00082377" w:rsidRDefault="00FD1B68" w:rsidP="00FD1B68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ar-SA"/>
              </w:rPr>
            </w:pPr>
            <w:r w:rsidRPr="00082377"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Liczba</w:t>
            </w:r>
          </w:p>
        </w:tc>
      </w:tr>
      <w:tr w:rsidR="00FD1B68" w:rsidRPr="00082377" w14:paraId="56CFCE01" w14:textId="77777777" w:rsidTr="00474C33"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762B1D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960C2FD" w14:textId="7A83C778" w:rsidR="00FD1B68" w:rsidRPr="00082377" w:rsidRDefault="00AB2F01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lang w:eastAsia="ar-SA"/>
              </w:rPr>
              <w:t>………………..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53A62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Płyta główna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D1959" w14:textId="77777777" w:rsidR="00FD1B68" w:rsidRDefault="00FD1B68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val="en-US" w:eastAsia="ar-SA"/>
              </w:rPr>
            </w:pPr>
          </w:p>
          <w:p w14:paraId="1624A7B1" w14:textId="2C883F01" w:rsidR="00727DBA" w:rsidRPr="00082377" w:rsidRDefault="00727DBA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val="en-US" w:eastAsia="ar-SA"/>
              </w:rPr>
            </w:pPr>
          </w:p>
        </w:tc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41EA8C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2</w:t>
            </w:r>
          </w:p>
        </w:tc>
      </w:tr>
      <w:tr w:rsidR="00FD1B68" w:rsidRPr="00082377" w14:paraId="2608055C" w14:textId="77777777" w:rsidTr="00474C33"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1EF1B3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2B4B1A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CEDA7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Procesor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C2182" w14:textId="77777777" w:rsidR="00FD1B68" w:rsidRDefault="00FD1B68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  <w:p w14:paraId="7370F56E" w14:textId="01E5DF4F" w:rsidR="00727DBA" w:rsidRPr="00082377" w:rsidRDefault="00727DBA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846AF4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FD1B68" w:rsidRPr="00082377" w14:paraId="27FB7854" w14:textId="77777777" w:rsidTr="00474C33"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C2516C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BA5C25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DF552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Chłodzenie procesora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A5AB7" w14:textId="77777777" w:rsidR="00FD1B68" w:rsidRDefault="00FD1B68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  <w:p w14:paraId="3CCB4AA9" w14:textId="6AB49A49" w:rsidR="00727DBA" w:rsidRPr="00082377" w:rsidRDefault="00727DBA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FC0292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FD1B68" w:rsidRPr="00082377" w14:paraId="354A7C90" w14:textId="77777777" w:rsidTr="00474C33">
        <w:trPr>
          <w:trHeight w:val="565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43E775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137581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A8FB567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Pamięć RAM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941CB2" w14:textId="2D8FD264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1DAB89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FD1B68" w:rsidRPr="00082377" w14:paraId="269BF09D" w14:textId="77777777" w:rsidTr="00474C33">
        <w:trPr>
          <w:trHeight w:val="565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997955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val="en-GB" w:eastAsia="ar-SA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D05D43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val="en-GB"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96B3B3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Karta graficzna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7FF24FD" w14:textId="01871814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3AD8CD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FD1B68" w:rsidRPr="00082377" w14:paraId="0E209A6A" w14:textId="77777777" w:rsidTr="00474C33">
        <w:trPr>
          <w:trHeight w:val="53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6A7D18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4DEC31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6AF1E9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Dysk SSD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272AFF6" w14:textId="36B37143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D518AD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FD1B68" w:rsidRPr="00082377" w14:paraId="0C06A722" w14:textId="77777777" w:rsidTr="00474C33">
        <w:trPr>
          <w:trHeight w:val="53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D087C3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F5009B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25200F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Dysk SSD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25F6029" w14:textId="1D0CE173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F8EF70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FD1B68" w:rsidRPr="00082377" w14:paraId="3566A88F" w14:textId="77777777" w:rsidTr="00474C33">
        <w:trPr>
          <w:trHeight w:val="53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46782C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7D325D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01CF5C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Dysk HDD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2F8A95" w14:textId="1231AA02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E45391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FD1B68" w:rsidRPr="00082377" w14:paraId="5C495A94" w14:textId="77777777" w:rsidTr="00474C33"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5D4958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val="en-GB" w:eastAsia="ar-SA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D3952E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val="en-GB"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EC1E1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Monitor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15492" w14:textId="77777777" w:rsidR="00FD1B68" w:rsidRDefault="00FD1B68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  <w:p w14:paraId="1B3A243D" w14:textId="1653CF2B" w:rsidR="00727DBA" w:rsidRPr="00082377" w:rsidRDefault="00727DBA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8D0018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FD1B68" w:rsidRPr="00082377" w14:paraId="35A59472" w14:textId="77777777" w:rsidTr="00474C33"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24D302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BFB523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4EF83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Zestaw klawiatura + mysz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88CBE" w14:textId="283F6031" w:rsidR="00FD1B68" w:rsidRPr="00082377" w:rsidRDefault="00FD1B68" w:rsidP="00EC1E03">
            <w:pPr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7C390E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FD1B68" w:rsidRPr="00082377" w14:paraId="3A915F80" w14:textId="77777777" w:rsidTr="00474C33">
        <w:trPr>
          <w:trHeight w:val="567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3CA265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2ED363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03682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Zasilacz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704FC" w14:textId="2259FACA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970B18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FD1B68" w:rsidRPr="00082377" w14:paraId="2DAD1C8F" w14:textId="77777777" w:rsidTr="00474C33">
        <w:trPr>
          <w:trHeight w:val="361"/>
        </w:trPr>
        <w:tc>
          <w:tcPr>
            <w:tcW w:w="56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098BC9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449980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C1AA87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Obudowa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0930ED" w14:textId="70F6D9B1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A6D103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FD1B68" w:rsidRPr="00082377" w14:paraId="29AED418" w14:textId="77777777" w:rsidTr="00474C33">
        <w:trPr>
          <w:trHeight w:val="513"/>
        </w:trPr>
        <w:tc>
          <w:tcPr>
            <w:tcW w:w="56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2D63D4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5B999B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207DC3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425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85935A" w14:textId="77777777" w:rsidR="00FD1B68" w:rsidRPr="00082377" w:rsidRDefault="00FD1B68" w:rsidP="00EC1E03">
            <w:pPr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72EB04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</w:tbl>
    <w:p w14:paraId="330B55D1" w14:textId="77777777" w:rsidR="00FD1B68" w:rsidRPr="00B21FDF" w:rsidRDefault="00FD1B68" w:rsidP="00FD1B68">
      <w:pPr>
        <w:spacing w:before="0" w:line="240" w:lineRule="auto"/>
        <w:rPr>
          <w:rFonts w:asciiTheme="minorHAnsi" w:hAnsiTheme="minorHAnsi" w:cstheme="minorHAnsi"/>
          <w:b/>
          <w:bCs/>
          <w:sz w:val="22"/>
          <w:szCs w:val="22"/>
          <w:highlight w:val="yellow"/>
          <w:u w:val="single"/>
        </w:rPr>
      </w:pPr>
    </w:p>
    <w:p w14:paraId="61DA73EE" w14:textId="77777777" w:rsidR="00FD1B68" w:rsidRPr="00EC1E03" w:rsidRDefault="00FD1B68" w:rsidP="00FD1B68">
      <w:pPr>
        <w:spacing w:before="0" w:line="240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EC1E03">
        <w:rPr>
          <w:rFonts w:asciiTheme="minorHAnsi" w:hAnsiTheme="minorHAnsi" w:cstheme="minorHAnsi"/>
          <w:b/>
          <w:bCs/>
          <w:sz w:val="22"/>
          <w:szCs w:val="22"/>
          <w:u w:val="single"/>
        </w:rPr>
        <w:t>Część 3 – zestaw komputerowy z oprogramowaniem</w:t>
      </w: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985"/>
        <w:gridCol w:w="4394"/>
        <w:gridCol w:w="822"/>
      </w:tblGrid>
      <w:tr w:rsidR="00AB2F01" w:rsidRPr="00082377" w14:paraId="266BB6B5" w14:textId="77777777" w:rsidTr="00474C3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E5BCA" w14:textId="486026F4" w:rsidR="00AB2F01" w:rsidRPr="00082377" w:rsidRDefault="00AB2F01" w:rsidP="00AB2F01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ar-SA"/>
              </w:rPr>
            </w:pPr>
            <w:r w:rsidRPr="00082377"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L.p.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3FE32" w14:textId="7C185B48" w:rsidR="00AB2F01" w:rsidRPr="00082377" w:rsidRDefault="00AB2F01" w:rsidP="00AB2F01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ar-SA"/>
              </w:rPr>
            </w:pPr>
            <w:r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Producent, model, (</w:t>
            </w:r>
            <w:proofErr w:type="spellStart"/>
            <w:r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product</w:t>
            </w:r>
            <w:proofErr w:type="spellEnd"/>
            <w:r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 xml:space="preserve"> numer – jeżeli występuje)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B8547" w14:textId="484064A8" w:rsidR="00AB2F01" w:rsidRPr="00082377" w:rsidRDefault="00AB2F01" w:rsidP="00AB2F01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ar-SA"/>
              </w:rPr>
            </w:pPr>
            <w:r w:rsidRPr="00082377"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Specyfikacja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4C8B6" w14:textId="7DA98A27" w:rsidR="00AB2F01" w:rsidRPr="00082377" w:rsidRDefault="00AB2F01" w:rsidP="00AB2F01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ar-SA"/>
              </w:rPr>
            </w:pPr>
            <w:r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Parametry techniczne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4D8BE" w14:textId="0953310E" w:rsidR="00AB2F01" w:rsidRPr="00082377" w:rsidRDefault="00AB2F01" w:rsidP="00AB2F01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ar-SA"/>
              </w:rPr>
            </w:pPr>
            <w:r w:rsidRPr="00082377"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Liczba</w:t>
            </w:r>
          </w:p>
        </w:tc>
      </w:tr>
      <w:tr w:rsidR="00FD1B68" w:rsidRPr="00082377" w14:paraId="7BBB32C6" w14:textId="77777777" w:rsidTr="00474C33"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4D14C0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21B8CE" w14:textId="6D3FB34D" w:rsidR="00FD1B68" w:rsidRPr="00082377" w:rsidRDefault="00AB2F01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lang w:eastAsia="ar-SA"/>
              </w:rPr>
              <w:t>………………..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B935F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Płyta główna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BB109" w14:textId="77777777" w:rsidR="00FD1B68" w:rsidRDefault="00FD1B68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val="en-US" w:eastAsia="ar-SA"/>
              </w:rPr>
            </w:pPr>
          </w:p>
          <w:p w14:paraId="01B27244" w14:textId="3FCE7381" w:rsidR="00727DBA" w:rsidRPr="00082377" w:rsidRDefault="00727DBA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val="en-US" w:eastAsia="ar-SA"/>
              </w:rPr>
            </w:pPr>
          </w:p>
        </w:tc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5D65D04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1</w:t>
            </w:r>
          </w:p>
        </w:tc>
      </w:tr>
      <w:tr w:rsidR="00FD1B68" w:rsidRPr="00082377" w14:paraId="787EE0E0" w14:textId="77777777" w:rsidTr="00474C33"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97E258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D33317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BF37D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Procesor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DC947" w14:textId="77777777" w:rsidR="00FD1B68" w:rsidRDefault="00FD1B68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  <w:p w14:paraId="35E26594" w14:textId="6E31F04E" w:rsidR="00727DBA" w:rsidRPr="00082377" w:rsidRDefault="00727DBA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5FBA67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FD1B68" w:rsidRPr="00082377" w14:paraId="2462D82B" w14:textId="77777777" w:rsidTr="00474C33"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85DAF3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2D7392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772F8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Chłodzenie procesora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373A2" w14:textId="77777777" w:rsidR="00FD1B68" w:rsidRDefault="00FD1B68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  <w:p w14:paraId="15106BED" w14:textId="0CDCD561" w:rsidR="00727DBA" w:rsidRPr="00082377" w:rsidRDefault="00727DBA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09287C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FD1B68" w:rsidRPr="00082377" w14:paraId="5B7E31BB" w14:textId="77777777" w:rsidTr="00474C33">
        <w:trPr>
          <w:trHeight w:val="565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0BA928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6564EE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5DDF2FA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Pamięć RAM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F90B01F" w14:textId="0EF2933A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C1A259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FD1B68" w:rsidRPr="00082377" w14:paraId="00E43071" w14:textId="77777777" w:rsidTr="00474C33">
        <w:trPr>
          <w:trHeight w:val="565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46C773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val="en-GB"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5E4B90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val="en-GB"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585A369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Karta graficzna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4CECD9" w14:textId="0B06D943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27047D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FD1B68" w:rsidRPr="00082377" w14:paraId="3FE91D60" w14:textId="77777777" w:rsidTr="00474C33">
        <w:trPr>
          <w:trHeight w:val="53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230A6F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5424AF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B102325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Dysk SSD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E038DF" w14:textId="20C993DE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F27E6F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FD1B68" w:rsidRPr="00082377" w14:paraId="4D016896" w14:textId="77777777" w:rsidTr="00474C33">
        <w:trPr>
          <w:trHeight w:val="53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18B66D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1B6988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AC8302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Dysk SSD (zewnętrzny)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3B6A47" w14:textId="703A6BC9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68F810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FD1B68" w:rsidRPr="00082377" w14:paraId="1B8E7CBD" w14:textId="77777777" w:rsidTr="00474C33">
        <w:trPr>
          <w:trHeight w:val="53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16161D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5B2549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FB237AF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Dysk HDD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82C5A3" w14:textId="0C45EA72" w:rsidR="00FD1B68" w:rsidRPr="00082377" w:rsidRDefault="00FD1B68" w:rsidP="00EC1E03">
            <w:pPr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E4EE15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FD1B68" w:rsidRPr="00082377" w14:paraId="4C3A1C11" w14:textId="77777777" w:rsidTr="00474C33"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5421B9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val="en-GB"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9E7F7C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val="en-GB"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DAA9C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Monitor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F24DA" w14:textId="77777777" w:rsidR="00FD1B68" w:rsidRDefault="00FD1B68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  <w:p w14:paraId="0D6D96A1" w14:textId="713FC498" w:rsidR="00727DBA" w:rsidRPr="00082377" w:rsidRDefault="00727DBA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3855A3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FD1B68" w:rsidRPr="00082377" w14:paraId="646D379E" w14:textId="77777777" w:rsidTr="00474C33"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538773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80275C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2D381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Zestaw klawiatura + mysz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96C18" w14:textId="3665E95D" w:rsidR="00FD1B68" w:rsidRPr="00082377" w:rsidRDefault="00FD1B68" w:rsidP="00EC1E03">
            <w:pPr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E4D287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FD1B68" w:rsidRPr="00082377" w14:paraId="05A58C51" w14:textId="77777777" w:rsidTr="00474C33">
        <w:trPr>
          <w:trHeight w:val="567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FB998A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3E279C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27BC4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Zasilacz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DC27E" w14:textId="7EB66F38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2B4FE9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FD1B68" w:rsidRPr="00082377" w14:paraId="78CD059F" w14:textId="77777777" w:rsidTr="00474C33">
        <w:trPr>
          <w:trHeight w:val="567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04BDC4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F0E6D6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48965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Obudowa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5C26D" w14:textId="37D5C0C3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A0B858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FD1B68" w:rsidRPr="00082377" w14:paraId="07E35F7F" w14:textId="77777777" w:rsidTr="00474C33">
        <w:trPr>
          <w:trHeight w:val="567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5D960D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526323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21DA4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System operacyjny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7F3F3" w14:textId="1E50D7C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val="en-US" w:eastAsia="ar-SA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C65CCF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val="en-US" w:eastAsia="ar-SA"/>
              </w:rPr>
            </w:pPr>
          </w:p>
        </w:tc>
      </w:tr>
      <w:tr w:rsidR="00FD1B68" w:rsidRPr="00082377" w14:paraId="53506677" w14:textId="77777777" w:rsidTr="00474C33">
        <w:trPr>
          <w:trHeight w:val="567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D34D00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val="en-US"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3DC5E1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val="en-US"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D0A26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Pakiet biurowy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B4398" w14:textId="1E72A61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BD1EB8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FD1B68" w:rsidRPr="00082377" w14:paraId="682D53FB" w14:textId="77777777" w:rsidTr="00474C33">
        <w:trPr>
          <w:trHeight w:val="586"/>
        </w:trPr>
        <w:tc>
          <w:tcPr>
            <w:tcW w:w="56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77B31A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1EDE69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47468C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Pakiet graficzny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6A51FB" w14:textId="2F5A8E0F" w:rsidR="00FD1B68" w:rsidRPr="00082377" w:rsidRDefault="00FD1B68" w:rsidP="00EC1E03">
            <w:pPr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val="en-US" w:eastAsia="ar-SA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D80464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val="en-US" w:eastAsia="ar-SA"/>
              </w:rPr>
            </w:pPr>
          </w:p>
        </w:tc>
      </w:tr>
    </w:tbl>
    <w:p w14:paraId="2DFBB45A" w14:textId="77777777" w:rsidR="00FD1B68" w:rsidRPr="00B21FDF" w:rsidRDefault="00FD1B68" w:rsidP="00FD1B68">
      <w:pPr>
        <w:spacing w:before="0" w:line="240" w:lineRule="auto"/>
        <w:rPr>
          <w:rFonts w:asciiTheme="minorHAnsi" w:hAnsiTheme="minorHAnsi" w:cstheme="minorHAnsi"/>
          <w:b/>
          <w:bCs/>
          <w:sz w:val="22"/>
          <w:szCs w:val="22"/>
          <w:highlight w:val="yellow"/>
          <w:u w:val="single"/>
        </w:rPr>
      </w:pPr>
    </w:p>
    <w:p w14:paraId="167F5101" w14:textId="77777777" w:rsidR="00FD1B68" w:rsidRPr="00EC1E03" w:rsidRDefault="00FD1B68" w:rsidP="00FD1B68">
      <w:pPr>
        <w:spacing w:before="0" w:line="240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EC1E03">
        <w:rPr>
          <w:rFonts w:asciiTheme="minorHAnsi" w:hAnsiTheme="minorHAnsi" w:cstheme="minorHAnsi"/>
          <w:b/>
          <w:bCs/>
          <w:sz w:val="22"/>
          <w:szCs w:val="22"/>
          <w:u w:val="single"/>
        </w:rPr>
        <w:t>Część 4 – laptop z akcesoriami i oprogramowaniem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1958"/>
        <w:gridCol w:w="1905"/>
        <w:gridCol w:w="4340"/>
        <w:gridCol w:w="842"/>
      </w:tblGrid>
      <w:tr w:rsidR="00AB2F01" w:rsidRPr="00082377" w14:paraId="2CDA95D3" w14:textId="77777777" w:rsidTr="005747A1">
        <w:tc>
          <w:tcPr>
            <w:tcW w:w="561" w:type="dxa"/>
            <w:vAlign w:val="center"/>
          </w:tcPr>
          <w:p w14:paraId="2D535E25" w14:textId="4D08D40A" w:rsidR="00AB2F01" w:rsidRPr="00082377" w:rsidRDefault="00AB2F01" w:rsidP="00AB2F01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L.p.</w:t>
            </w:r>
          </w:p>
        </w:tc>
        <w:tc>
          <w:tcPr>
            <w:tcW w:w="1958" w:type="dxa"/>
            <w:vAlign w:val="center"/>
          </w:tcPr>
          <w:p w14:paraId="724F6F8E" w14:textId="3DC133D6" w:rsidR="00AB2F01" w:rsidRPr="00082377" w:rsidRDefault="00AB2F01" w:rsidP="00AB2F01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</w:pPr>
            <w:r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Producent, model, (</w:t>
            </w:r>
            <w:proofErr w:type="spellStart"/>
            <w:r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product</w:t>
            </w:r>
            <w:proofErr w:type="spellEnd"/>
            <w:r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 xml:space="preserve"> numer – jeżeli występuje)</w:t>
            </w:r>
          </w:p>
        </w:tc>
        <w:tc>
          <w:tcPr>
            <w:tcW w:w="1905" w:type="dxa"/>
            <w:vAlign w:val="center"/>
          </w:tcPr>
          <w:p w14:paraId="6C778AAD" w14:textId="4FDCE4C0" w:rsidR="00AB2F01" w:rsidRPr="00082377" w:rsidRDefault="00AB2F01" w:rsidP="00AB2F01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Specyfikacja</w:t>
            </w:r>
          </w:p>
        </w:tc>
        <w:tc>
          <w:tcPr>
            <w:tcW w:w="4340" w:type="dxa"/>
            <w:vAlign w:val="center"/>
          </w:tcPr>
          <w:p w14:paraId="411004DC" w14:textId="0DDE1FAA" w:rsidR="00AB2F01" w:rsidRPr="00082377" w:rsidRDefault="00AB2F01" w:rsidP="00AB2F01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</w:pPr>
            <w:r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Parametry techniczne</w:t>
            </w:r>
          </w:p>
        </w:tc>
        <w:tc>
          <w:tcPr>
            <w:tcW w:w="842" w:type="dxa"/>
            <w:vAlign w:val="center"/>
          </w:tcPr>
          <w:p w14:paraId="1E97490F" w14:textId="26D11E1B" w:rsidR="00AB2F01" w:rsidRPr="00082377" w:rsidRDefault="00AB2F01" w:rsidP="00AB2F01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Liczba</w:t>
            </w:r>
          </w:p>
        </w:tc>
      </w:tr>
      <w:tr w:rsidR="00AB2F01" w:rsidRPr="00082377" w14:paraId="0EBEED82" w14:textId="77777777" w:rsidTr="005747A1">
        <w:trPr>
          <w:trHeight w:val="987"/>
        </w:trPr>
        <w:tc>
          <w:tcPr>
            <w:tcW w:w="561" w:type="dxa"/>
            <w:vMerge w:val="restart"/>
            <w:vAlign w:val="center"/>
          </w:tcPr>
          <w:p w14:paraId="58B27D2B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1958" w:type="dxa"/>
            <w:vMerge w:val="restart"/>
            <w:vAlign w:val="center"/>
          </w:tcPr>
          <w:p w14:paraId="7C6ABC21" w14:textId="428E6D1F" w:rsidR="00FD1B68" w:rsidRPr="00082377" w:rsidRDefault="00AB2F01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i/>
                <w:kern w:val="2"/>
                <w:szCs w:val="22"/>
                <w:lang w:eastAsia="en-US"/>
                <w14:ligatures w14:val="standardContextual"/>
              </w:rPr>
            </w:pPr>
            <w:r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…………………</w:t>
            </w:r>
          </w:p>
        </w:tc>
        <w:tc>
          <w:tcPr>
            <w:tcW w:w="1905" w:type="dxa"/>
            <w:vAlign w:val="center"/>
          </w:tcPr>
          <w:p w14:paraId="25C03E6B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Procesor</w:t>
            </w:r>
          </w:p>
        </w:tc>
        <w:tc>
          <w:tcPr>
            <w:tcW w:w="4340" w:type="dxa"/>
            <w:vAlign w:val="center"/>
          </w:tcPr>
          <w:p w14:paraId="1AC3FBD4" w14:textId="6CFD1F24" w:rsidR="00FD1B68" w:rsidRPr="00082377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842" w:type="dxa"/>
            <w:vMerge w:val="restart"/>
            <w:vAlign w:val="center"/>
          </w:tcPr>
          <w:p w14:paraId="6BA0B14E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1</w:t>
            </w:r>
          </w:p>
        </w:tc>
      </w:tr>
      <w:tr w:rsidR="00AB2F01" w:rsidRPr="00082377" w14:paraId="603F4C51" w14:textId="77777777" w:rsidTr="005747A1">
        <w:tc>
          <w:tcPr>
            <w:tcW w:w="561" w:type="dxa"/>
            <w:vMerge/>
            <w:vAlign w:val="center"/>
          </w:tcPr>
          <w:p w14:paraId="4DAA448E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58" w:type="dxa"/>
            <w:vMerge/>
            <w:vAlign w:val="center"/>
          </w:tcPr>
          <w:p w14:paraId="1814DB7F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05" w:type="dxa"/>
            <w:vAlign w:val="center"/>
          </w:tcPr>
          <w:p w14:paraId="73355DCB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Pamięć RAM</w:t>
            </w:r>
          </w:p>
        </w:tc>
        <w:tc>
          <w:tcPr>
            <w:tcW w:w="4340" w:type="dxa"/>
            <w:vAlign w:val="center"/>
          </w:tcPr>
          <w:p w14:paraId="3F3485BC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615C1999" w14:textId="45A0A2F6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42" w:type="dxa"/>
            <w:vMerge/>
            <w:vAlign w:val="center"/>
          </w:tcPr>
          <w:p w14:paraId="254EEF4E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AB2F01" w:rsidRPr="00082377" w14:paraId="24DBCEE4" w14:textId="77777777" w:rsidTr="005747A1">
        <w:tc>
          <w:tcPr>
            <w:tcW w:w="561" w:type="dxa"/>
            <w:vMerge/>
            <w:vAlign w:val="center"/>
          </w:tcPr>
          <w:p w14:paraId="775F961D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58" w:type="dxa"/>
            <w:vMerge/>
            <w:vAlign w:val="center"/>
          </w:tcPr>
          <w:p w14:paraId="290EDCCF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05" w:type="dxa"/>
            <w:vAlign w:val="center"/>
          </w:tcPr>
          <w:p w14:paraId="3A39B7DB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Dysk SSD</w:t>
            </w:r>
          </w:p>
        </w:tc>
        <w:tc>
          <w:tcPr>
            <w:tcW w:w="4340" w:type="dxa"/>
            <w:vAlign w:val="center"/>
          </w:tcPr>
          <w:p w14:paraId="33363546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534F3169" w14:textId="3E988D03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42" w:type="dxa"/>
            <w:vMerge/>
            <w:vAlign w:val="center"/>
          </w:tcPr>
          <w:p w14:paraId="202775B8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AB2F01" w:rsidRPr="00082377" w14:paraId="4D02ED3F" w14:textId="77777777" w:rsidTr="005747A1">
        <w:tc>
          <w:tcPr>
            <w:tcW w:w="561" w:type="dxa"/>
            <w:vMerge/>
            <w:vAlign w:val="center"/>
          </w:tcPr>
          <w:p w14:paraId="1F9CB967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58" w:type="dxa"/>
            <w:vMerge/>
            <w:vAlign w:val="center"/>
          </w:tcPr>
          <w:p w14:paraId="5A815D36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05" w:type="dxa"/>
            <w:vAlign w:val="center"/>
          </w:tcPr>
          <w:p w14:paraId="2FE1D4AF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Ekrany</w:t>
            </w:r>
          </w:p>
        </w:tc>
        <w:tc>
          <w:tcPr>
            <w:tcW w:w="4340" w:type="dxa"/>
            <w:vAlign w:val="center"/>
          </w:tcPr>
          <w:p w14:paraId="2CFBD9F5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218503BC" w14:textId="7D66772A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42" w:type="dxa"/>
            <w:vMerge/>
            <w:vAlign w:val="center"/>
          </w:tcPr>
          <w:p w14:paraId="06ECFF18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AB2F01" w:rsidRPr="00082377" w14:paraId="0E66AA83" w14:textId="77777777" w:rsidTr="005747A1">
        <w:tc>
          <w:tcPr>
            <w:tcW w:w="561" w:type="dxa"/>
            <w:vMerge/>
            <w:vAlign w:val="center"/>
          </w:tcPr>
          <w:p w14:paraId="04546634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58" w:type="dxa"/>
            <w:vMerge/>
            <w:vAlign w:val="center"/>
          </w:tcPr>
          <w:p w14:paraId="34E183FA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05" w:type="dxa"/>
            <w:vAlign w:val="center"/>
          </w:tcPr>
          <w:p w14:paraId="4A90D24E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Łączność</w:t>
            </w:r>
          </w:p>
        </w:tc>
        <w:tc>
          <w:tcPr>
            <w:tcW w:w="4340" w:type="dxa"/>
            <w:vAlign w:val="center"/>
          </w:tcPr>
          <w:p w14:paraId="7F220568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3C5552BA" w14:textId="5EF6869C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42" w:type="dxa"/>
            <w:vMerge/>
            <w:vAlign w:val="center"/>
          </w:tcPr>
          <w:p w14:paraId="3053801D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AB2F01" w:rsidRPr="00082377" w14:paraId="7FFD6239" w14:textId="77777777" w:rsidTr="005747A1">
        <w:tc>
          <w:tcPr>
            <w:tcW w:w="561" w:type="dxa"/>
            <w:vMerge/>
            <w:vAlign w:val="center"/>
          </w:tcPr>
          <w:p w14:paraId="13A80C21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58" w:type="dxa"/>
            <w:vMerge/>
            <w:vAlign w:val="center"/>
          </w:tcPr>
          <w:p w14:paraId="30E60BBB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05" w:type="dxa"/>
            <w:vAlign w:val="center"/>
          </w:tcPr>
          <w:p w14:paraId="045CD230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Dźwięk</w:t>
            </w:r>
          </w:p>
        </w:tc>
        <w:tc>
          <w:tcPr>
            <w:tcW w:w="4340" w:type="dxa"/>
            <w:vAlign w:val="center"/>
          </w:tcPr>
          <w:p w14:paraId="5974323E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08BC26B5" w14:textId="3296EE5B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42" w:type="dxa"/>
            <w:vMerge/>
            <w:vAlign w:val="center"/>
          </w:tcPr>
          <w:p w14:paraId="3525A37A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AB2F01" w:rsidRPr="00082377" w14:paraId="708B235E" w14:textId="77777777" w:rsidTr="005747A1">
        <w:tc>
          <w:tcPr>
            <w:tcW w:w="561" w:type="dxa"/>
            <w:vMerge/>
            <w:vAlign w:val="center"/>
          </w:tcPr>
          <w:p w14:paraId="36AE1BEB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58" w:type="dxa"/>
            <w:vMerge/>
            <w:vAlign w:val="center"/>
          </w:tcPr>
          <w:p w14:paraId="5071DFE9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05" w:type="dxa"/>
            <w:vAlign w:val="center"/>
          </w:tcPr>
          <w:p w14:paraId="3BA7C9CF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Obudowa</w:t>
            </w:r>
          </w:p>
        </w:tc>
        <w:tc>
          <w:tcPr>
            <w:tcW w:w="4340" w:type="dxa"/>
            <w:vAlign w:val="center"/>
          </w:tcPr>
          <w:p w14:paraId="11971573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26E18BD8" w14:textId="6342F12C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42" w:type="dxa"/>
            <w:vMerge/>
            <w:vAlign w:val="center"/>
          </w:tcPr>
          <w:p w14:paraId="35BEB74F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AB2F01" w:rsidRPr="00082377" w14:paraId="077C2492" w14:textId="77777777" w:rsidTr="005747A1">
        <w:tc>
          <w:tcPr>
            <w:tcW w:w="561" w:type="dxa"/>
            <w:vMerge/>
            <w:vAlign w:val="center"/>
          </w:tcPr>
          <w:p w14:paraId="24D8CCE7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58" w:type="dxa"/>
            <w:vMerge/>
            <w:vAlign w:val="center"/>
          </w:tcPr>
          <w:p w14:paraId="2C398838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05" w:type="dxa"/>
            <w:vAlign w:val="center"/>
          </w:tcPr>
          <w:p w14:paraId="362B9F11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Interfejsy/dodatki</w:t>
            </w:r>
          </w:p>
        </w:tc>
        <w:tc>
          <w:tcPr>
            <w:tcW w:w="4340" w:type="dxa"/>
            <w:vAlign w:val="center"/>
          </w:tcPr>
          <w:p w14:paraId="6A0CD0BE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lang w:eastAsia="en-US"/>
                <w14:ligatures w14:val="standardContextual"/>
              </w:rPr>
            </w:pPr>
          </w:p>
          <w:p w14:paraId="16CE7E68" w14:textId="1A2B1634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842" w:type="dxa"/>
            <w:vMerge/>
            <w:vAlign w:val="center"/>
          </w:tcPr>
          <w:p w14:paraId="0AD4242A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AB2F01" w:rsidRPr="00082377" w14:paraId="0BAD1527" w14:textId="77777777" w:rsidTr="005747A1">
        <w:tc>
          <w:tcPr>
            <w:tcW w:w="561" w:type="dxa"/>
            <w:vMerge/>
            <w:vAlign w:val="center"/>
          </w:tcPr>
          <w:p w14:paraId="4093A930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58" w:type="dxa"/>
            <w:vMerge/>
            <w:vAlign w:val="center"/>
          </w:tcPr>
          <w:p w14:paraId="7BCE8075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05" w:type="dxa"/>
            <w:vAlign w:val="center"/>
          </w:tcPr>
          <w:p w14:paraId="3C230988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Akumulator/Zasilacz</w:t>
            </w:r>
          </w:p>
        </w:tc>
        <w:tc>
          <w:tcPr>
            <w:tcW w:w="4340" w:type="dxa"/>
            <w:vAlign w:val="center"/>
          </w:tcPr>
          <w:p w14:paraId="07D0695F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lang w:eastAsia="en-US"/>
                <w14:ligatures w14:val="standardContextual"/>
              </w:rPr>
            </w:pPr>
          </w:p>
          <w:p w14:paraId="27317828" w14:textId="01FF8DFB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842" w:type="dxa"/>
            <w:vMerge/>
            <w:vAlign w:val="center"/>
          </w:tcPr>
          <w:p w14:paraId="2FDB5087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AB2F01" w:rsidRPr="00082377" w14:paraId="4817A1E1" w14:textId="77777777" w:rsidTr="005747A1">
        <w:tc>
          <w:tcPr>
            <w:tcW w:w="561" w:type="dxa"/>
            <w:vMerge/>
            <w:vAlign w:val="center"/>
          </w:tcPr>
          <w:p w14:paraId="0A111EEF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58" w:type="dxa"/>
            <w:vMerge/>
            <w:vAlign w:val="center"/>
          </w:tcPr>
          <w:p w14:paraId="4DDC7F48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05" w:type="dxa"/>
            <w:vAlign w:val="center"/>
          </w:tcPr>
          <w:p w14:paraId="1F0BB970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OS</w:t>
            </w:r>
          </w:p>
        </w:tc>
        <w:tc>
          <w:tcPr>
            <w:tcW w:w="4340" w:type="dxa"/>
            <w:vAlign w:val="center"/>
          </w:tcPr>
          <w:p w14:paraId="4A244503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val="en-US" w:eastAsia="en-US"/>
                <w14:ligatures w14:val="standardContextual"/>
              </w:rPr>
            </w:pPr>
          </w:p>
          <w:p w14:paraId="1FD5ADB8" w14:textId="43F6756E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val="en-US" w:eastAsia="en-US"/>
                <w14:ligatures w14:val="standardContextual"/>
              </w:rPr>
            </w:pPr>
          </w:p>
        </w:tc>
        <w:tc>
          <w:tcPr>
            <w:tcW w:w="842" w:type="dxa"/>
            <w:vMerge/>
            <w:vAlign w:val="center"/>
          </w:tcPr>
          <w:p w14:paraId="63762FE0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val="en-US" w:eastAsia="en-US"/>
                <w14:ligatures w14:val="standardContextual"/>
              </w:rPr>
            </w:pPr>
          </w:p>
        </w:tc>
      </w:tr>
      <w:tr w:rsidR="00AB2F01" w:rsidRPr="00082377" w14:paraId="0DD35524" w14:textId="77777777" w:rsidTr="005747A1">
        <w:tc>
          <w:tcPr>
            <w:tcW w:w="561" w:type="dxa"/>
            <w:vMerge/>
            <w:vAlign w:val="center"/>
          </w:tcPr>
          <w:p w14:paraId="4DAA1818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58" w:type="dxa"/>
            <w:vMerge/>
            <w:vAlign w:val="center"/>
          </w:tcPr>
          <w:p w14:paraId="116B2504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05" w:type="dxa"/>
            <w:vAlign w:val="center"/>
          </w:tcPr>
          <w:p w14:paraId="5677CB31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Pakiet biurowy</w:t>
            </w:r>
          </w:p>
        </w:tc>
        <w:tc>
          <w:tcPr>
            <w:tcW w:w="4340" w:type="dxa"/>
            <w:vAlign w:val="center"/>
          </w:tcPr>
          <w:p w14:paraId="63982406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4CBAEE3E" w14:textId="6103CCFC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42" w:type="dxa"/>
            <w:vMerge/>
            <w:vAlign w:val="center"/>
          </w:tcPr>
          <w:p w14:paraId="3A529964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5747A1" w:rsidRPr="00082377" w14:paraId="55A07C20" w14:textId="77777777" w:rsidTr="008A234E">
        <w:trPr>
          <w:trHeight w:val="930"/>
        </w:trPr>
        <w:tc>
          <w:tcPr>
            <w:tcW w:w="561" w:type="dxa"/>
            <w:vMerge/>
            <w:vAlign w:val="center"/>
          </w:tcPr>
          <w:p w14:paraId="7F760850" w14:textId="77777777" w:rsidR="005747A1" w:rsidRPr="00082377" w:rsidRDefault="005747A1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58" w:type="dxa"/>
            <w:vMerge/>
            <w:vAlign w:val="center"/>
          </w:tcPr>
          <w:p w14:paraId="6E29D4C7" w14:textId="77777777" w:rsidR="005747A1" w:rsidRPr="00082377" w:rsidRDefault="005747A1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05" w:type="dxa"/>
            <w:vAlign w:val="center"/>
          </w:tcPr>
          <w:p w14:paraId="17D8F9B8" w14:textId="77777777" w:rsidR="005747A1" w:rsidRPr="00082377" w:rsidRDefault="005747A1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Pakiet graficzny</w:t>
            </w:r>
          </w:p>
          <w:p w14:paraId="55D4CFE7" w14:textId="37A14C2F" w:rsidR="005747A1" w:rsidRPr="00082377" w:rsidRDefault="005747A1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340" w:type="dxa"/>
            <w:vAlign w:val="center"/>
          </w:tcPr>
          <w:p w14:paraId="5D68F4E6" w14:textId="77777777" w:rsidR="005747A1" w:rsidRDefault="005747A1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val="en-GB" w:eastAsia="en-US"/>
                <w14:ligatures w14:val="standardContextual"/>
              </w:rPr>
            </w:pPr>
          </w:p>
          <w:p w14:paraId="43BB45CB" w14:textId="77777777" w:rsidR="005747A1" w:rsidRDefault="005747A1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6038A343" w14:textId="69DBD016" w:rsidR="005747A1" w:rsidRPr="00082377" w:rsidRDefault="005747A1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val="en-GB" w:eastAsia="en-US"/>
                <w14:ligatures w14:val="standardContextual"/>
              </w:rPr>
            </w:pPr>
          </w:p>
        </w:tc>
        <w:tc>
          <w:tcPr>
            <w:tcW w:w="842" w:type="dxa"/>
            <w:vMerge/>
            <w:vAlign w:val="center"/>
          </w:tcPr>
          <w:p w14:paraId="77DC3314" w14:textId="77777777" w:rsidR="005747A1" w:rsidRPr="00082377" w:rsidRDefault="005747A1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val="en-GB" w:eastAsia="en-US"/>
                <w14:ligatures w14:val="standardContextual"/>
              </w:rPr>
            </w:pPr>
          </w:p>
        </w:tc>
      </w:tr>
      <w:tr w:rsidR="00AB2F01" w:rsidRPr="00082377" w14:paraId="4B8EB270" w14:textId="77777777" w:rsidTr="005747A1">
        <w:trPr>
          <w:trHeight w:val="2070"/>
        </w:trPr>
        <w:tc>
          <w:tcPr>
            <w:tcW w:w="561" w:type="dxa"/>
            <w:vAlign w:val="center"/>
          </w:tcPr>
          <w:p w14:paraId="623BC604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2</w:t>
            </w:r>
          </w:p>
        </w:tc>
        <w:tc>
          <w:tcPr>
            <w:tcW w:w="1958" w:type="dxa"/>
            <w:vAlign w:val="center"/>
          </w:tcPr>
          <w:p w14:paraId="2A2862B8" w14:textId="69DD5151" w:rsidR="00FD1B68" w:rsidRPr="00082377" w:rsidRDefault="00AB2F01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………………….</w:t>
            </w:r>
          </w:p>
          <w:p w14:paraId="6A5FE975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05" w:type="dxa"/>
            <w:vAlign w:val="center"/>
          </w:tcPr>
          <w:p w14:paraId="7C8C2BAE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Stacja dokująca</w:t>
            </w:r>
          </w:p>
          <w:p w14:paraId="2874ADEB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340" w:type="dxa"/>
            <w:vAlign w:val="center"/>
          </w:tcPr>
          <w:p w14:paraId="08C9CE3E" w14:textId="706B8779" w:rsidR="00FD1B68" w:rsidRPr="00082377" w:rsidRDefault="00FD1B68" w:rsidP="00EC1E03">
            <w:pPr>
              <w:widowControl w:val="0"/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42" w:type="dxa"/>
            <w:vAlign w:val="center"/>
          </w:tcPr>
          <w:p w14:paraId="40F9D5DF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1</w:t>
            </w:r>
          </w:p>
        </w:tc>
      </w:tr>
    </w:tbl>
    <w:p w14:paraId="572234AB" w14:textId="77777777" w:rsidR="00FD1B68" w:rsidRDefault="00FD1B68" w:rsidP="00FD1B68">
      <w:pPr>
        <w:spacing w:before="0" w:line="240" w:lineRule="auto"/>
        <w:rPr>
          <w:rFonts w:asciiTheme="minorHAnsi" w:hAnsiTheme="minorHAnsi" w:cstheme="minorHAnsi"/>
          <w:b/>
          <w:bCs/>
          <w:sz w:val="22"/>
          <w:szCs w:val="22"/>
          <w:highlight w:val="yellow"/>
          <w:u w:val="single"/>
        </w:rPr>
      </w:pPr>
    </w:p>
    <w:p w14:paraId="2651C1AB" w14:textId="77777777" w:rsidR="00FD1B68" w:rsidRPr="00EC1E03" w:rsidRDefault="00FD1B68" w:rsidP="00FD1B68">
      <w:pPr>
        <w:spacing w:before="0" w:line="240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EC1E03">
        <w:rPr>
          <w:rFonts w:asciiTheme="minorHAnsi" w:hAnsiTheme="minorHAnsi" w:cstheme="minorHAnsi"/>
          <w:b/>
          <w:bCs/>
          <w:sz w:val="22"/>
          <w:szCs w:val="22"/>
          <w:u w:val="single"/>
        </w:rPr>
        <w:t>Część 5 – laptop z akcesoriami i oprogramowaniem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1986"/>
        <w:gridCol w:w="1984"/>
        <w:gridCol w:w="4228"/>
        <w:gridCol w:w="847"/>
      </w:tblGrid>
      <w:tr w:rsidR="00AB2F01" w:rsidRPr="00082377" w14:paraId="4AB5A848" w14:textId="77777777" w:rsidTr="00AB2F01">
        <w:tc>
          <w:tcPr>
            <w:tcW w:w="561" w:type="dxa"/>
            <w:vAlign w:val="center"/>
          </w:tcPr>
          <w:p w14:paraId="297F801C" w14:textId="06A043C4" w:rsidR="00AB2F01" w:rsidRPr="00082377" w:rsidRDefault="00AB2F01" w:rsidP="00AB2F01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L.p.</w:t>
            </w:r>
          </w:p>
        </w:tc>
        <w:tc>
          <w:tcPr>
            <w:tcW w:w="1986" w:type="dxa"/>
            <w:vAlign w:val="center"/>
          </w:tcPr>
          <w:p w14:paraId="1B62747C" w14:textId="3A642A03" w:rsidR="00AB2F01" w:rsidRPr="00082377" w:rsidRDefault="00AB2F01" w:rsidP="00AB2F01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</w:pPr>
            <w:r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Producent, model, (</w:t>
            </w:r>
            <w:proofErr w:type="spellStart"/>
            <w:r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product</w:t>
            </w:r>
            <w:proofErr w:type="spellEnd"/>
            <w:r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 xml:space="preserve"> numer – jeżeli występuje)</w:t>
            </w:r>
          </w:p>
        </w:tc>
        <w:tc>
          <w:tcPr>
            <w:tcW w:w="1984" w:type="dxa"/>
            <w:vAlign w:val="center"/>
          </w:tcPr>
          <w:p w14:paraId="2B1B895F" w14:textId="0A80EBCD" w:rsidR="00AB2F01" w:rsidRPr="00082377" w:rsidRDefault="00AB2F01" w:rsidP="00AB2F01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Specyfikacja</w:t>
            </w:r>
          </w:p>
        </w:tc>
        <w:tc>
          <w:tcPr>
            <w:tcW w:w="4228" w:type="dxa"/>
            <w:vAlign w:val="center"/>
          </w:tcPr>
          <w:p w14:paraId="5A71D08F" w14:textId="2BFB5030" w:rsidR="00AB2F01" w:rsidRPr="00082377" w:rsidRDefault="00AB2F01" w:rsidP="00AB2F01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</w:pPr>
            <w:r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Parametry techniczne</w:t>
            </w:r>
          </w:p>
        </w:tc>
        <w:tc>
          <w:tcPr>
            <w:tcW w:w="847" w:type="dxa"/>
            <w:vAlign w:val="center"/>
          </w:tcPr>
          <w:p w14:paraId="5B5AEFFD" w14:textId="2869DDC2" w:rsidR="00AB2F01" w:rsidRPr="00082377" w:rsidRDefault="00AB2F01" w:rsidP="00AB2F01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Liczba</w:t>
            </w:r>
          </w:p>
        </w:tc>
      </w:tr>
      <w:tr w:rsidR="00FD1B68" w:rsidRPr="00082377" w14:paraId="63FFBFE7" w14:textId="77777777" w:rsidTr="00AB2F01">
        <w:trPr>
          <w:trHeight w:val="987"/>
        </w:trPr>
        <w:tc>
          <w:tcPr>
            <w:tcW w:w="561" w:type="dxa"/>
            <w:vMerge w:val="restart"/>
            <w:vAlign w:val="center"/>
          </w:tcPr>
          <w:p w14:paraId="3605B729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1986" w:type="dxa"/>
            <w:vMerge w:val="restart"/>
            <w:vAlign w:val="center"/>
          </w:tcPr>
          <w:p w14:paraId="6D807CCC" w14:textId="46DA931E" w:rsidR="00FD1B68" w:rsidRPr="00082377" w:rsidRDefault="00AB2F01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i/>
                <w:kern w:val="2"/>
                <w:szCs w:val="22"/>
                <w:lang w:eastAsia="en-US"/>
                <w14:ligatures w14:val="standardContextual"/>
              </w:rPr>
            </w:pPr>
            <w:r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……………………..</w:t>
            </w:r>
          </w:p>
        </w:tc>
        <w:tc>
          <w:tcPr>
            <w:tcW w:w="1984" w:type="dxa"/>
            <w:vAlign w:val="center"/>
          </w:tcPr>
          <w:p w14:paraId="75407DCA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Procesor</w:t>
            </w:r>
          </w:p>
        </w:tc>
        <w:tc>
          <w:tcPr>
            <w:tcW w:w="4228" w:type="dxa"/>
            <w:vAlign w:val="center"/>
          </w:tcPr>
          <w:p w14:paraId="1560FF3F" w14:textId="4A4AD012" w:rsidR="00FD1B68" w:rsidRPr="00082377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847" w:type="dxa"/>
            <w:vMerge w:val="restart"/>
            <w:vAlign w:val="center"/>
          </w:tcPr>
          <w:p w14:paraId="452CD54D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1</w:t>
            </w:r>
          </w:p>
        </w:tc>
      </w:tr>
      <w:tr w:rsidR="00FD1B68" w:rsidRPr="00082377" w14:paraId="1DC3F4FE" w14:textId="77777777" w:rsidTr="00AB2F01">
        <w:tc>
          <w:tcPr>
            <w:tcW w:w="561" w:type="dxa"/>
            <w:vMerge/>
            <w:vAlign w:val="center"/>
          </w:tcPr>
          <w:p w14:paraId="6571E9AA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6" w:type="dxa"/>
            <w:vMerge/>
            <w:vAlign w:val="center"/>
          </w:tcPr>
          <w:p w14:paraId="5E1E1C69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4" w:type="dxa"/>
            <w:vAlign w:val="center"/>
          </w:tcPr>
          <w:p w14:paraId="4434D970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Pamięć RAM</w:t>
            </w:r>
          </w:p>
        </w:tc>
        <w:tc>
          <w:tcPr>
            <w:tcW w:w="4228" w:type="dxa"/>
            <w:vAlign w:val="center"/>
          </w:tcPr>
          <w:p w14:paraId="1A45C60F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3A8669BE" w14:textId="331D2B24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47" w:type="dxa"/>
            <w:vMerge/>
            <w:vAlign w:val="center"/>
          </w:tcPr>
          <w:p w14:paraId="51935F83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FD1B68" w:rsidRPr="00082377" w14:paraId="34D99BAE" w14:textId="77777777" w:rsidTr="00AB2F01">
        <w:tc>
          <w:tcPr>
            <w:tcW w:w="561" w:type="dxa"/>
            <w:vMerge/>
            <w:vAlign w:val="center"/>
          </w:tcPr>
          <w:p w14:paraId="019A63EF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6" w:type="dxa"/>
            <w:vMerge/>
            <w:vAlign w:val="center"/>
          </w:tcPr>
          <w:p w14:paraId="1AF86905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4" w:type="dxa"/>
            <w:vAlign w:val="center"/>
          </w:tcPr>
          <w:p w14:paraId="46E1AA33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Dysk SSD</w:t>
            </w:r>
          </w:p>
        </w:tc>
        <w:tc>
          <w:tcPr>
            <w:tcW w:w="4228" w:type="dxa"/>
            <w:vAlign w:val="center"/>
          </w:tcPr>
          <w:p w14:paraId="084F5571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5A4B5382" w14:textId="010CCD70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47" w:type="dxa"/>
            <w:vMerge/>
            <w:vAlign w:val="center"/>
          </w:tcPr>
          <w:p w14:paraId="16CF96D1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FD1B68" w:rsidRPr="00082377" w14:paraId="33BD932B" w14:textId="77777777" w:rsidTr="00AB2F01">
        <w:tc>
          <w:tcPr>
            <w:tcW w:w="561" w:type="dxa"/>
            <w:vMerge/>
            <w:vAlign w:val="center"/>
          </w:tcPr>
          <w:p w14:paraId="1B362E31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6" w:type="dxa"/>
            <w:vMerge/>
            <w:vAlign w:val="center"/>
          </w:tcPr>
          <w:p w14:paraId="0896C853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4" w:type="dxa"/>
            <w:vAlign w:val="center"/>
          </w:tcPr>
          <w:p w14:paraId="1B8FC650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Ekrany</w:t>
            </w:r>
          </w:p>
        </w:tc>
        <w:tc>
          <w:tcPr>
            <w:tcW w:w="4228" w:type="dxa"/>
            <w:vAlign w:val="center"/>
          </w:tcPr>
          <w:p w14:paraId="5EBF31EA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2CCD1069" w14:textId="6331EE7E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47" w:type="dxa"/>
            <w:vMerge/>
            <w:vAlign w:val="center"/>
          </w:tcPr>
          <w:p w14:paraId="51FB60CE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FD1B68" w:rsidRPr="00082377" w14:paraId="1D49CCDC" w14:textId="77777777" w:rsidTr="00AB2F01">
        <w:tc>
          <w:tcPr>
            <w:tcW w:w="561" w:type="dxa"/>
            <w:vMerge/>
            <w:vAlign w:val="center"/>
          </w:tcPr>
          <w:p w14:paraId="0AC3AFFE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6" w:type="dxa"/>
            <w:vMerge/>
            <w:vAlign w:val="center"/>
          </w:tcPr>
          <w:p w14:paraId="10434ECF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4" w:type="dxa"/>
            <w:vAlign w:val="center"/>
          </w:tcPr>
          <w:p w14:paraId="01332322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Łączność</w:t>
            </w:r>
          </w:p>
        </w:tc>
        <w:tc>
          <w:tcPr>
            <w:tcW w:w="4228" w:type="dxa"/>
            <w:vAlign w:val="center"/>
          </w:tcPr>
          <w:p w14:paraId="43B32FE8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65EAB7DB" w14:textId="0D974972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47" w:type="dxa"/>
            <w:vMerge/>
            <w:vAlign w:val="center"/>
          </w:tcPr>
          <w:p w14:paraId="789C3FD5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FD1B68" w:rsidRPr="00082377" w14:paraId="7421E1AC" w14:textId="77777777" w:rsidTr="00AB2F01">
        <w:tc>
          <w:tcPr>
            <w:tcW w:w="561" w:type="dxa"/>
            <w:vMerge/>
            <w:vAlign w:val="center"/>
          </w:tcPr>
          <w:p w14:paraId="3344DEC7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6" w:type="dxa"/>
            <w:vMerge/>
            <w:vAlign w:val="center"/>
          </w:tcPr>
          <w:p w14:paraId="74233D60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4" w:type="dxa"/>
            <w:vAlign w:val="center"/>
          </w:tcPr>
          <w:p w14:paraId="06F677DA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Dźwięk</w:t>
            </w:r>
          </w:p>
        </w:tc>
        <w:tc>
          <w:tcPr>
            <w:tcW w:w="4228" w:type="dxa"/>
            <w:vAlign w:val="center"/>
          </w:tcPr>
          <w:p w14:paraId="11260D90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6B7E7DF7" w14:textId="7FE9480B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47" w:type="dxa"/>
            <w:vMerge/>
            <w:vAlign w:val="center"/>
          </w:tcPr>
          <w:p w14:paraId="6EB36B22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FD1B68" w:rsidRPr="00082377" w14:paraId="087121BC" w14:textId="77777777" w:rsidTr="00AB2F01">
        <w:tc>
          <w:tcPr>
            <w:tcW w:w="561" w:type="dxa"/>
            <w:vMerge/>
            <w:vAlign w:val="center"/>
          </w:tcPr>
          <w:p w14:paraId="52DB7A18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6" w:type="dxa"/>
            <w:vMerge/>
            <w:vAlign w:val="center"/>
          </w:tcPr>
          <w:p w14:paraId="48E7D93D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4" w:type="dxa"/>
            <w:vAlign w:val="center"/>
          </w:tcPr>
          <w:p w14:paraId="0185CFEE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Obudowa</w:t>
            </w:r>
          </w:p>
        </w:tc>
        <w:tc>
          <w:tcPr>
            <w:tcW w:w="4228" w:type="dxa"/>
            <w:vAlign w:val="center"/>
          </w:tcPr>
          <w:p w14:paraId="50F51C49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1867425C" w14:textId="337DBF97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47" w:type="dxa"/>
            <w:vMerge/>
            <w:vAlign w:val="center"/>
          </w:tcPr>
          <w:p w14:paraId="4C698DC8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FD1B68" w:rsidRPr="00082377" w14:paraId="0B41E8A9" w14:textId="77777777" w:rsidTr="00AB2F01">
        <w:tc>
          <w:tcPr>
            <w:tcW w:w="561" w:type="dxa"/>
            <w:vMerge/>
            <w:vAlign w:val="center"/>
          </w:tcPr>
          <w:p w14:paraId="7727DA72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6" w:type="dxa"/>
            <w:vMerge/>
            <w:vAlign w:val="center"/>
          </w:tcPr>
          <w:p w14:paraId="4EF44D9C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4" w:type="dxa"/>
            <w:vAlign w:val="center"/>
          </w:tcPr>
          <w:p w14:paraId="0D523FCD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Interfejsy/dodatki</w:t>
            </w:r>
          </w:p>
        </w:tc>
        <w:tc>
          <w:tcPr>
            <w:tcW w:w="4228" w:type="dxa"/>
            <w:vAlign w:val="center"/>
          </w:tcPr>
          <w:p w14:paraId="636FC963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lang w:eastAsia="en-US"/>
                <w14:ligatures w14:val="standardContextual"/>
              </w:rPr>
            </w:pPr>
          </w:p>
          <w:p w14:paraId="430E995F" w14:textId="7A2BC56A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847" w:type="dxa"/>
            <w:vMerge/>
            <w:vAlign w:val="center"/>
          </w:tcPr>
          <w:p w14:paraId="221E9B8B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FD1B68" w:rsidRPr="00082377" w14:paraId="59B5CB37" w14:textId="77777777" w:rsidTr="00AB2F01">
        <w:tc>
          <w:tcPr>
            <w:tcW w:w="561" w:type="dxa"/>
            <w:vMerge/>
            <w:vAlign w:val="center"/>
          </w:tcPr>
          <w:p w14:paraId="7A87419B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6" w:type="dxa"/>
            <w:vMerge/>
            <w:vAlign w:val="center"/>
          </w:tcPr>
          <w:p w14:paraId="31ECC993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4" w:type="dxa"/>
            <w:vAlign w:val="center"/>
          </w:tcPr>
          <w:p w14:paraId="63FDE664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Akumulator/Zasilacz</w:t>
            </w:r>
          </w:p>
        </w:tc>
        <w:tc>
          <w:tcPr>
            <w:tcW w:w="4228" w:type="dxa"/>
            <w:vAlign w:val="center"/>
          </w:tcPr>
          <w:p w14:paraId="246071DA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lang w:eastAsia="en-US"/>
                <w14:ligatures w14:val="standardContextual"/>
              </w:rPr>
            </w:pPr>
          </w:p>
          <w:p w14:paraId="1E7C69F0" w14:textId="7C41713C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847" w:type="dxa"/>
            <w:vMerge/>
            <w:vAlign w:val="center"/>
          </w:tcPr>
          <w:p w14:paraId="25F8ED56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FD1B68" w:rsidRPr="00082377" w14:paraId="6AAE29E6" w14:textId="77777777" w:rsidTr="00AB2F01">
        <w:tc>
          <w:tcPr>
            <w:tcW w:w="561" w:type="dxa"/>
            <w:vMerge/>
            <w:vAlign w:val="center"/>
          </w:tcPr>
          <w:p w14:paraId="2E41E80E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6" w:type="dxa"/>
            <w:vMerge/>
            <w:vAlign w:val="center"/>
          </w:tcPr>
          <w:p w14:paraId="31702A38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4" w:type="dxa"/>
            <w:vAlign w:val="center"/>
          </w:tcPr>
          <w:p w14:paraId="3710649C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OS</w:t>
            </w:r>
          </w:p>
        </w:tc>
        <w:tc>
          <w:tcPr>
            <w:tcW w:w="4228" w:type="dxa"/>
            <w:vAlign w:val="center"/>
          </w:tcPr>
          <w:p w14:paraId="49E0A9F7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val="en-US" w:eastAsia="en-US"/>
                <w14:ligatures w14:val="standardContextual"/>
              </w:rPr>
            </w:pPr>
          </w:p>
          <w:p w14:paraId="0AF08C57" w14:textId="75A20334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val="en-US" w:eastAsia="en-US"/>
                <w14:ligatures w14:val="standardContextual"/>
              </w:rPr>
            </w:pPr>
          </w:p>
        </w:tc>
        <w:tc>
          <w:tcPr>
            <w:tcW w:w="847" w:type="dxa"/>
            <w:vMerge/>
            <w:vAlign w:val="center"/>
          </w:tcPr>
          <w:p w14:paraId="4944AD03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val="en-US" w:eastAsia="en-US"/>
                <w14:ligatures w14:val="standardContextual"/>
              </w:rPr>
            </w:pPr>
          </w:p>
        </w:tc>
      </w:tr>
      <w:tr w:rsidR="00FD1B68" w:rsidRPr="00082377" w14:paraId="5BDE4E90" w14:textId="77777777" w:rsidTr="00AB2F01">
        <w:tc>
          <w:tcPr>
            <w:tcW w:w="561" w:type="dxa"/>
            <w:vMerge/>
            <w:vAlign w:val="center"/>
          </w:tcPr>
          <w:p w14:paraId="368A4648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6" w:type="dxa"/>
            <w:vMerge/>
            <w:vAlign w:val="center"/>
          </w:tcPr>
          <w:p w14:paraId="71B6F6F2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4" w:type="dxa"/>
            <w:vAlign w:val="center"/>
          </w:tcPr>
          <w:p w14:paraId="132C8400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Pakiet biurowy</w:t>
            </w:r>
          </w:p>
        </w:tc>
        <w:tc>
          <w:tcPr>
            <w:tcW w:w="4228" w:type="dxa"/>
            <w:vAlign w:val="center"/>
          </w:tcPr>
          <w:p w14:paraId="5865AAA4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2DD09EA3" w14:textId="6361DE32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47" w:type="dxa"/>
            <w:vMerge/>
            <w:vAlign w:val="center"/>
          </w:tcPr>
          <w:p w14:paraId="37629441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FD1B68" w:rsidRPr="00082377" w14:paraId="13776C36" w14:textId="77777777" w:rsidTr="00AB2F01">
        <w:tc>
          <w:tcPr>
            <w:tcW w:w="561" w:type="dxa"/>
            <w:vMerge/>
            <w:vAlign w:val="center"/>
          </w:tcPr>
          <w:p w14:paraId="7A78D90E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6" w:type="dxa"/>
            <w:vMerge/>
            <w:vAlign w:val="center"/>
          </w:tcPr>
          <w:p w14:paraId="092BD9C3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4" w:type="dxa"/>
            <w:vAlign w:val="center"/>
          </w:tcPr>
          <w:p w14:paraId="724DC210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Pakiet graficzny</w:t>
            </w:r>
          </w:p>
        </w:tc>
        <w:tc>
          <w:tcPr>
            <w:tcW w:w="4228" w:type="dxa"/>
            <w:vAlign w:val="center"/>
          </w:tcPr>
          <w:p w14:paraId="53C49BB2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val="en-GB" w:eastAsia="en-US"/>
                <w14:ligatures w14:val="standardContextual"/>
              </w:rPr>
            </w:pPr>
          </w:p>
          <w:p w14:paraId="2C1AD0CE" w14:textId="3C960B31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val="en-GB" w:eastAsia="en-US"/>
                <w14:ligatures w14:val="standardContextual"/>
              </w:rPr>
            </w:pPr>
          </w:p>
        </w:tc>
        <w:tc>
          <w:tcPr>
            <w:tcW w:w="847" w:type="dxa"/>
            <w:vMerge/>
            <w:vAlign w:val="center"/>
          </w:tcPr>
          <w:p w14:paraId="1BC94561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val="en-GB" w:eastAsia="en-US"/>
                <w14:ligatures w14:val="standardContextual"/>
              </w:rPr>
            </w:pPr>
          </w:p>
        </w:tc>
      </w:tr>
      <w:tr w:rsidR="00FD1B68" w:rsidRPr="00082377" w14:paraId="63AECDFB" w14:textId="77777777" w:rsidTr="00AB2F01">
        <w:trPr>
          <w:trHeight w:val="552"/>
        </w:trPr>
        <w:tc>
          <w:tcPr>
            <w:tcW w:w="561" w:type="dxa"/>
            <w:vMerge/>
            <w:vAlign w:val="center"/>
          </w:tcPr>
          <w:p w14:paraId="677F2284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val="en-GB" w:eastAsia="en-US"/>
                <w14:ligatures w14:val="standardContextual"/>
              </w:rPr>
            </w:pPr>
          </w:p>
        </w:tc>
        <w:tc>
          <w:tcPr>
            <w:tcW w:w="1986" w:type="dxa"/>
            <w:vMerge/>
            <w:vAlign w:val="center"/>
          </w:tcPr>
          <w:p w14:paraId="135C060F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val="en-GB" w:eastAsia="en-US"/>
                <w14:ligatures w14:val="standardContextual"/>
              </w:rPr>
            </w:pPr>
          </w:p>
        </w:tc>
        <w:tc>
          <w:tcPr>
            <w:tcW w:w="1984" w:type="dxa"/>
            <w:vAlign w:val="center"/>
          </w:tcPr>
          <w:p w14:paraId="4C613AB3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Gwarancja</w:t>
            </w:r>
          </w:p>
        </w:tc>
        <w:tc>
          <w:tcPr>
            <w:tcW w:w="4228" w:type="dxa"/>
            <w:vAlign w:val="center"/>
          </w:tcPr>
          <w:p w14:paraId="4915C948" w14:textId="63382746" w:rsidR="00FD1B68" w:rsidRPr="00082377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47" w:type="dxa"/>
            <w:vMerge/>
            <w:vAlign w:val="center"/>
          </w:tcPr>
          <w:p w14:paraId="63D7AA58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FD1B68" w:rsidRPr="00082377" w14:paraId="55006C7C" w14:textId="77777777" w:rsidTr="00AB2F01">
        <w:trPr>
          <w:trHeight w:val="2070"/>
        </w:trPr>
        <w:tc>
          <w:tcPr>
            <w:tcW w:w="561" w:type="dxa"/>
            <w:vAlign w:val="center"/>
          </w:tcPr>
          <w:p w14:paraId="4420F21F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lastRenderedPageBreak/>
              <w:t>2</w:t>
            </w:r>
          </w:p>
        </w:tc>
        <w:tc>
          <w:tcPr>
            <w:tcW w:w="1986" w:type="dxa"/>
            <w:vAlign w:val="center"/>
          </w:tcPr>
          <w:p w14:paraId="3EF5643B" w14:textId="42D21F52" w:rsidR="00FD1B68" w:rsidRPr="00082377" w:rsidRDefault="00AB2F01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……………………</w:t>
            </w:r>
          </w:p>
          <w:p w14:paraId="67130485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4" w:type="dxa"/>
            <w:vAlign w:val="center"/>
          </w:tcPr>
          <w:p w14:paraId="5FA16165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Stacja dokująca</w:t>
            </w:r>
          </w:p>
          <w:p w14:paraId="4D223BED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228" w:type="dxa"/>
            <w:vAlign w:val="center"/>
          </w:tcPr>
          <w:p w14:paraId="29292B79" w14:textId="7C47856A" w:rsidR="00FD1B68" w:rsidRPr="00082377" w:rsidRDefault="00FD1B68" w:rsidP="00EC1E03">
            <w:pPr>
              <w:widowControl w:val="0"/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47" w:type="dxa"/>
            <w:vAlign w:val="center"/>
          </w:tcPr>
          <w:p w14:paraId="2B757B1A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1</w:t>
            </w:r>
          </w:p>
        </w:tc>
      </w:tr>
    </w:tbl>
    <w:p w14:paraId="0C4EBB4C" w14:textId="77777777" w:rsidR="00FD1B68" w:rsidRPr="00B21FDF" w:rsidRDefault="00FD1B68" w:rsidP="00FD1B68">
      <w:pPr>
        <w:spacing w:before="0" w:line="240" w:lineRule="auto"/>
        <w:rPr>
          <w:rFonts w:asciiTheme="minorHAnsi" w:hAnsiTheme="minorHAnsi" w:cstheme="minorHAnsi"/>
          <w:b/>
          <w:bCs/>
          <w:sz w:val="22"/>
          <w:szCs w:val="22"/>
          <w:highlight w:val="yellow"/>
          <w:u w:val="single"/>
        </w:rPr>
      </w:pPr>
    </w:p>
    <w:p w14:paraId="585BE629" w14:textId="77777777" w:rsidR="00FD1B68" w:rsidRPr="00EC1E03" w:rsidRDefault="00FD1B68" w:rsidP="00FD1B68">
      <w:pPr>
        <w:spacing w:before="0" w:line="240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EC1E03">
        <w:rPr>
          <w:rFonts w:asciiTheme="minorHAnsi" w:hAnsiTheme="minorHAnsi" w:cstheme="minorHAnsi"/>
          <w:b/>
          <w:bCs/>
          <w:sz w:val="22"/>
          <w:szCs w:val="22"/>
          <w:u w:val="single"/>
        </w:rPr>
        <w:t>Część 6 – laptop z akcesoriami i oprogramowaniem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1986"/>
        <w:gridCol w:w="1984"/>
        <w:gridCol w:w="4228"/>
        <w:gridCol w:w="847"/>
      </w:tblGrid>
      <w:tr w:rsidR="00AB2F01" w:rsidRPr="00082377" w14:paraId="49175AE9" w14:textId="77777777" w:rsidTr="00AB2F01">
        <w:tc>
          <w:tcPr>
            <w:tcW w:w="561" w:type="dxa"/>
            <w:vAlign w:val="center"/>
          </w:tcPr>
          <w:p w14:paraId="58998670" w14:textId="55F3E5D5" w:rsidR="00AB2F01" w:rsidRPr="00082377" w:rsidRDefault="00AB2F01" w:rsidP="00AB2F01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L.p.</w:t>
            </w:r>
          </w:p>
        </w:tc>
        <w:tc>
          <w:tcPr>
            <w:tcW w:w="1986" w:type="dxa"/>
            <w:vAlign w:val="center"/>
          </w:tcPr>
          <w:p w14:paraId="14C764D6" w14:textId="0A2BD13B" w:rsidR="00AB2F01" w:rsidRPr="00082377" w:rsidRDefault="00AB2F01" w:rsidP="00AB2F01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</w:pPr>
            <w:r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Producent, model, (</w:t>
            </w:r>
            <w:proofErr w:type="spellStart"/>
            <w:r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product</w:t>
            </w:r>
            <w:proofErr w:type="spellEnd"/>
            <w:r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 xml:space="preserve"> numer – jeżeli występuje)</w:t>
            </w:r>
          </w:p>
        </w:tc>
        <w:tc>
          <w:tcPr>
            <w:tcW w:w="1984" w:type="dxa"/>
            <w:vAlign w:val="center"/>
          </w:tcPr>
          <w:p w14:paraId="407419AB" w14:textId="69BA113C" w:rsidR="00AB2F01" w:rsidRPr="00082377" w:rsidRDefault="00AB2F01" w:rsidP="00AB2F01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Specyfikacja</w:t>
            </w:r>
          </w:p>
        </w:tc>
        <w:tc>
          <w:tcPr>
            <w:tcW w:w="4228" w:type="dxa"/>
            <w:vAlign w:val="center"/>
          </w:tcPr>
          <w:p w14:paraId="41098A3D" w14:textId="460954AE" w:rsidR="00AB2F01" w:rsidRPr="00082377" w:rsidRDefault="00AB2F01" w:rsidP="00AB2F01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</w:pPr>
            <w:r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Parametry techniczne</w:t>
            </w:r>
          </w:p>
        </w:tc>
        <w:tc>
          <w:tcPr>
            <w:tcW w:w="847" w:type="dxa"/>
            <w:vAlign w:val="center"/>
          </w:tcPr>
          <w:p w14:paraId="26092D30" w14:textId="4D8C5C50" w:rsidR="00AB2F01" w:rsidRPr="00082377" w:rsidRDefault="00AB2F01" w:rsidP="00AB2F01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Liczba</w:t>
            </w:r>
          </w:p>
        </w:tc>
      </w:tr>
      <w:tr w:rsidR="00FD1B68" w:rsidRPr="00082377" w14:paraId="5DC405BC" w14:textId="77777777" w:rsidTr="00AB2F01">
        <w:trPr>
          <w:trHeight w:val="987"/>
        </w:trPr>
        <w:tc>
          <w:tcPr>
            <w:tcW w:w="561" w:type="dxa"/>
            <w:vMerge w:val="restart"/>
            <w:vAlign w:val="center"/>
          </w:tcPr>
          <w:p w14:paraId="200779A2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1986" w:type="dxa"/>
            <w:vMerge w:val="restart"/>
            <w:vAlign w:val="center"/>
          </w:tcPr>
          <w:p w14:paraId="683B7FA4" w14:textId="5BB34C72" w:rsidR="00FD1B68" w:rsidRPr="00082377" w:rsidRDefault="00AB2F01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i/>
                <w:kern w:val="2"/>
                <w:szCs w:val="22"/>
                <w:lang w:eastAsia="en-US"/>
                <w14:ligatures w14:val="standardContextual"/>
              </w:rPr>
            </w:pPr>
            <w:r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……………………..</w:t>
            </w:r>
          </w:p>
        </w:tc>
        <w:tc>
          <w:tcPr>
            <w:tcW w:w="1984" w:type="dxa"/>
            <w:vAlign w:val="center"/>
          </w:tcPr>
          <w:p w14:paraId="4D9C948A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Procesor</w:t>
            </w:r>
          </w:p>
        </w:tc>
        <w:tc>
          <w:tcPr>
            <w:tcW w:w="4228" w:type="dxa"/>
            <w:vAlign w:val="center"/>
          </w:tcPr>
          <w:p w14:paraId="130E9C12" w14:textId="0888A4BB" w:rsidR="00FD1B68" w:rsidRPr="00082377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847" w:type="dxa"/>
            <w:vMerge w:val="restart"/>
            <w:vAlign w:val="center"/>
          </w:tcPr>
          <w:p w14:paraId="32861AEF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1</w:t>
            </w:r>
          </w:p>
        </w:tc>
      </w:tr>
      <w:tr w:rsidR="00FD1B68" w:rsidRPr="00082377" w14:paraId="68C84595" w14:textId="77777777" w:rsidTr="00AB2F01">
        <w:tc>
          <w:tcPr>
            <w:tcW w:w="561" w:type="dxa"/>
            <w:vMerge/>
            <w:vAlign w:val="center"/>
          </w:tcPr>
          <w:p w14:paraId="441CDF01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6" w:type="dxa"/>
            <w:vMerge/>
            <w:vAlign w:val="center"/>
          </w:tcPr>
          <w:p w14:paraId="22A3FDCF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4" w:type="dxa"/>
            <w:vAlign w:val="center"/>
          </w:tcPr>
          <w:p w14:paraId="084CBCE1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Pamięć RAM</w:t>
            </w:r>
          </w:p>
        </w:tc>
        <w:tc>
          <w:tcPr>
            <w:tcW w:w="4228" w:type="dxa"/>
            <w:vAlign w:val="center"/>
          </w:tcPr>
          <w:p w14:paraId="51BF9C51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02F6AC94" w14:textId="7D246250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47" w:type="dxa"/>
            <w:vMerge/>
            <w:vAlign w:val="center"/>
          </w:tcPr>
          <w:p w14:paraId="4C475D04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FD1B68" w:rsidRPr="00082377" w14:paraId="20042B01" w14:textId="77777777" w:rsidTr="00AB2F01">
        <w:tc>
          <w:tcPr>
            <w:tcW w:w="561" w:type="dxa"/>
            <w:vMerge/>
            <w:vAlign w:val="center"/>
          </w:tcPr>
          <w:p w14:paraId="662261E2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6" w:type="dxa"/>
            <w:vMerge/>
            <w:vAlign w:val="center"/>
          </w:tcPr>
          <w:p w14:paraId="50120580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4" w:type="dxa"/>
            <w:vAlign w:val="center"/>
          </w:tcPr>
          <w:p w14:paraId="5E69D6A4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Dysk SSD</w:t>
            </w:r>
          </w:p>
        </w:tc>
        <w:tc>
          <w:tcPr>
            <w:tcW w:w="4228" w:type="dxa"/>
            <w:vAlign w:val="center"/>
          </w:tcPr>
          <w:p w14:paraId="3610BC71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1D5C34EF" w14:textId="77DC82BB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47" w:type="dxa"/>
            <w:vMerge/>
            <w:vAlign w:val="center"/>
          </w:tcPr>
          <w:p w14:paraId="7567891E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FD1B68" w:rsidRPr="00082377" w14:paraId="0FBCA547" w14:textId="77777777" w:rsidTr="00AB2F01">
        <w:tc>
          <w:tcPr>
            <w:tcW w:w="561" w:type="dxa"/>
            <w:vMerge/>
            <w:vAlign w:val="center"/>
          </w:tcPr>
          <w:p w14:paraId="5AF27671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6" w:type="dxa"/>
            <w:vMerge/>
            <w:vAlign w:val="center"/>
          </w:tcPr>
          <w:p w14:paraId="22B6A5EB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4" w:type="dxa"/>
            <w:vAlign w:val="center"/>
          </w:tcPr>
          <w:p w14:paraId="5407EC2E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Ekrany (2 szt.)</w:t>
            </w:r>
          </w:p>
        </w:tc>
        <w:tc>
          <w:tcPr>
            <w:tcW w:w="4228" w:type="dxa"/>
            <w:vAlign w:val="center"/>
          </w:tcPr>
          <w:p w14:paraId="6EBDAD3F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44466E71" w14:textId="619040E2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47" w:type="dxa"/>
            <w:vMerge/>
            <w:vAlign w:val="center"/>
          </w:tcPr>
          <w:p w14:paraId="5D07CFD2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FD1B68" w:rsidRPr="00082377" w14:paraId="7441101F" w14:textId="77777777" w:rsidTr="00AB2F01">
        <w:tc>
          <w:tcPr>
            <w:tcW w:w="561" w:type="dxa"/>
            <w:vMerge/>
            <w:vAlign w:val="center"/>
          </w:tcPr>
          <w:p w14:paraId="531D3D2E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6" w:type="dxa"/>
            <w:vMerge/>
            <w:vAlign w:val="center"/>
          </w:tcPr>
          <w:p w14:paraId="23C0E3E1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4" w:type="dxa"/>
            <w:vAlign w:val="center"/>
          </w:tcPr>
          <w:p w14:paraId="39F3043B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Łączność</w:t>
            </w:r>
          </w:p>
        </w:tc>
        <w:tc>
          <w:tcPr>
            <w:tcW w:w="4228" w:type="dxa"/>
            <w:vAlign w:val="center"/>
          </w:tcPr>
          <w:p w14:paraId="50C95DF8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11738F6C" w14:textId="76160F2A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47" w:type="dxa"/>
            <w:vMerge/>
            <w:vAlign w:val="center"/>
          </w:tcPr>
          <w:p w14:paraId="1951DABC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FD1B68" w:rsidRPr="00082377" w14:paraId="240AB7B6" w14:textId="77777777" w:rsidTr="00AB2F01">
        <w:tc>
          <w:tcPr>
            <w:tcW w:w="561" w:type="dxa"/>
            <w:vMerge/>
            <w:vAlign w:val="center"/>
          </w:tcPr>
          <w:p w14:paraId="7F146D71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6" w:type="dxa"/>
            <w:vMerge/>
            <w:vAlign w:val="center"/>
          </w:tcPr>
          <w:p w14:paraId="4DB795BD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4" w:type="dxa"/>
            <w:vAlign w:val="center"/>
          </w:tcPr>
          <w:p w14:paraId="16F86016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Dźwięk</w:t>
            </w:r>
          </w:p>
        </w:tc>
        <w:tc>
          <w:tcPr>
            <w:tcW w:w="4228" w:type="dxa"/>
            <w:vAlign w:val="center"/>
          </w:tcPr>
          <w:p w14:paraId="66E39837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56B77B42" w14:textId="4750C222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47" w:type="dxa"/>
            <w:vMerge/>
            <w:vAlign w:val="center"/>
          </w:tcPr>
          <w:p w14:paraId="58007163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FD1B68" w:rsidRPr="00082377" w14:paraId="13F10D47" w14:textId="77777777" w:rsidTr="00AB2F01">
        <w:tc>
          <w:tcPr>
            <w:tcW w:w="561" w:type="dxa"/>
            <w:vMerge/>
            <w:vAlign w:val="center"/>
          </w:tcPr>
          <w:p w14:paraId="4A36854D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6" w:type="dxa"/>
            <w:vMerge/>
            <w:vAlign w:val="center"/>
          </w:tcPr>
          <w:p w14:paraId="28A4C00D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4" w:type="dxa"/>
            <w:vAlign w:val="center"/>
          </w:tcPr>
          <w:p w14:paraId="53688DD6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Obudowa</w:t>
            </w:r>
          </w:p>
        </w:tc>
        <w:tc>
          <w:tcPr>
            <w:tcW w:w="4228" w:type="dxa"/>
            <w:vAlign w:val="center"/>
          </w:tcPr>
          <w:p w14:paraId="4C43B049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04CE4215" w14:textId="00346035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47" w:type="dxa"/>
            <w:vMerge/>
            <w:vAlign w:val="center"/>
          </w:tcPr>
          <w:p w14:paraId="77C9CE02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FD1B68" w:rsidRPr="00082377" w14:paraId="43091085" w14:textId="77777777" w:rsidTr="00AB2F01">
        <w:tc>
          <w:tcPr>
            <w:tcW w:w="561" w:type="dxa"/>
            <w:vMerge/>
            <w:vAlign w:val="center"/>
          </w:tcPr>
          <w:p w14:paraId="21971BA9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6" w:type="dxa"/>
            <w:vMerge/>
            <w:vAlign w:val="center"/>
          </w:tcPr>
          <w:p w14:paraId="3D0CE515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4" w:type="dxa"/>
            <w:vAlign w:val="center"/>
          </w:tcPr>
          <w:p w14:paraId="32BD236E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Interfejsy/dodatki</w:t>
            </w:r>
          </w:p>
        </w:tc>
        <w:tc>
          <w:tcPr>
            <w:tcW w:w="4228" w:type="dxa"/>
            <w:vAlign w:val="center"/>
          </w:tcPr>
          <w:p w14:paraId="27768E93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lang w:eastAsia="en-US"/>
                <w14:ligatures w14:val="standardContextual"/>
              </w:rPr>
            </w:pPr>
          </w:p>
          <w:p w14:paraId="7A287A73" w14:textId="745B7A29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847" w:type="dxa"/>
            <w:vMerge/>
            <w:vAlign w:val="center"/>
          </w:tcPr>
          <w:p w14:paraId="7DEE88F5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FD1B68" w:rsidRPr="00082377" w14:paraId="201E4922" w14:textId="77777777" w:rsidTr="00AB2F01">
        <w:tc>
          <w:tcPr>
            <w:tcW w:w="561" w:type="dxa"/>
            <w:vMerge/>
            <w:vAlign w:val="center"/>
          </w:tcPr>
          <w:p w14:paraId="4DCB9F59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6" w:type="dxa"/>
            <w:vMerge/>
            <w:vAlign w:val="center"/>
          </w:tcPr>
          <w:p w14:paraId="17ACFBCA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4" w:type="dxa"/>
            <w:vAlign w:val="center"/>
          </w:tcPr>
          <w:p w14:paraId="624441C8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Akumulator/Zasilacz</w:t>
            </w:r>
          </w:p>
        </w:tc>
        <w:tc>
          <w:tcPr>
            <w:tcW w:w="4228" w:type="dxa"/>
            <w:vAlign w:val="center"/>
          </w:tcPr>
          <w:p w14:paraId="16FCAF41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lang w:eastAsia="en-US"/>
                <w14:ligatures w14:val="standardContextual"/>
              </w:rPr>
            </w:pPr>
          </w:p>
          <w:p w14:paraId="6F9C87D8" w14:textId="746A7DD7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847" w:type="dxa"/>
            <w:vMerge/>
            <w:vAlign w:val="center"/>
          </w:tcPr>
          <w:p w14:paraId="631462C7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FD1B68" w:rsidRPr="00082377" w14:paraId="2AAB87BF" w14:textId="77777777" w:rsidTr="00AB2F01">
        <w:tc>
          <w:tcPr>
            <w:tcW w:w="561" w:type="dxa"/>
            <w:vMerge/>
            <w:vAlign w:val="center"/>
          </w:tcPr>
          <w:p w14:paraId="44E852DA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6" w:type="dxa"/>
            <w:vMerge/>
            <w:vAlign w:val="center"/>
          </w:tcPr>
          <w:p w14:paraId="1FBF4333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4" w:type="dxa"/>
            <w:vAlign w:val="center"/>
          </w:tcPr>
          <w:p w14:paraId="0781B261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OS</w:t>
            </w:r>
          </w:p>
        </w:tc>
        <w:tc>
          <w:tcPr>
            <w:tcW w:w="4228" w:type="dxa"/>
            <w:vAlign w:val="center"/>
          </w:tcPr>
          <w:p w14:paraId="7167BA18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val="en-US" w:eastAsia="en-US"/>
                <w14:ligatures w14:val="standardContextual"/>
              </w:rPr>
            </w:pPr>
          </w:p>
          <w:p w14:paraId="15A4E538" w14:textId="346A8E94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val="en-US" w:eastAsia="en-US"/>
                <w14:ligatures w14:val="standardContextual"/>
              </w:rPr>
            </w:pPr>
          </w:p>
        </w:tc>
        <w:tc>
          <w:tcPr>
            <w:tcW w:w="847" w:type="dxa"/>
            <w:vMerge/>
            <w:vAlign w:val="center"/>
          </w:tcPr>
          <w:p w14:paraId="71FA4EBC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val="en-US" w:eastAsia="en-US"/>
                <w14:ligatures w14:val="standardContextual"/>
              </w:rPr>
            </w:pPr>
          </w:p>
        </w:tc>
      </w:tr>
      <w:tr w:rsidR="00FD1B68" w:rsidRPr="00082377" w14:paraId="5B73FE5A" w14:textId="77777777" w:rsidTr="00AB2F01">
        <w:tc>
          <w:tcPr>
            <w:tcW w:w="561" w:type="dxa"/>
            <w:vMerge/>
            <w:vAlign w:val="center"/>
          </w:tcPr>
          <w:p w14:paraId="11837132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6" w:type="dxa"/>
            <w:vMerge/>
            <w:vAlign w:val="center"/>
          </w:tcPr>
          <w:p w14:paraId="7A9A5796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4" w:type="dxa"/>
            <w:vAlign w:val="center"/>
          </w:tcPr>
          <w:p w14:paraId="0E1F2030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Pakiet biurowy</w:t>
            </w:r>
          </w:p>
        </w:tc>
        <w:tc>
          <w:tcPr>
            <w:tcW w:w="4228" w:type="dxa"/>
            <w:vAlign w:val="center"/>
          </w:tcPr>
          <w:p w14:paraId="49E1049F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5B228D4E" w14:textId="76EC85C6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47" w:type="dxa"/>
            <w:vMerge/>
            <w:vAlign w:val="center"/>
          </w:tcPr>
          <w:p w14:paraId="5793C832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FD1B68" w:rsidRPr="00082377" w14:paraId="12E454F3" w14:textId="77777777" w:rsidTr="00AB2F01">
        <w:tc>
          <w:tcPr>
            <w:tcW w:w="561" w:type="dxa"/>
            <w:vMerge/>
            <w:vAlign w:val="center"/>
          </w:tcPr>
          <w:p w14:paraId="0BF1BAE2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6" w:type="dxa"/>
            <w:vMerge/>
            <w:vAlign w:val="center"/>
          </w:tcPr>
          <w:p w14:paraId="539B3110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4" w:type="dxa"/>
            <w:vAlign w:val="center"/>
          </w:tcPr>
          <w:p w14:paraId="03B61F2A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Pakiet graficzny</w:t>
            </w:r>
          </w:p>
        </w:tc>
        <w:tc>
          <w:tcPr>
            <w:tcW w:w="4228" w:type="dxa"/>
            <w:vAlign w:val="center"/>
          </w:tcPr>
          <w:p w14:paraId="07297E18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val="en-GB" w:eastAsia="en-US"/>
                <w14:ligatures w14:val="standardContextual"/>
              </w:rPr>
            </w:pPr>
          </w:p>
          <w:p w14:paraId="7CD63465" w14:textId="6AD4FE1B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val="en-GB" w:eastAsia="en-US"/>
                <w14:ligatures w14:val="standardContextual"/>
              </w:rPr>
            </w:pPr>
          </w:p>
        </w:tc>
        <w:tc>
          <w:tcPr>
            <w:tcW w:w="847" w:type="dxa"/>
            <w:vMerge/>
            <w:vAlign w:val="center"/>
          </w:tcPr>
          <w:p w14:paraId="40A4F1FD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val="en-GB" w:eastAsia="en-US"/>
                <w14:ligatures w14:val="standardContextual"/>
              </w:rPr>
            </w:pPr>
          </w:p>
        </w:tc>
      </w:tr>
      <w:tr w:rsidR="00FD1B68" w:rsidRPr="00082377" w14:paraId="0626E6F1" w14:textId="77777777" w:rsidTr="00AB2F01">
        <w:tc>
          <w:tcPr>
            <w:tcW w:w="561" w:type="dxa"/>
            <w:vMerge/>
            <w:vAlign w:val="center"/>
          </w:tcPr>
          <w:p w14:paraId="5C9BA02E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val="en-GB" w:eastAsia="en-US"/>
                <w14:ligatures w14:val="standardContextual"/>
              </w:rPr>
            </w:pPr>
          </w:p>
        </w:tc>
        <w:tc>
          <w:tcPr>
            <w:tcW w:w="1986" w:type="dxa"/>
            <w:vMerge/>
            <w:vAlign w:val="center"/>
          </w:tcPr>
          <w:p w14:paraId="595CDD80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val="en-GB" w:eastAsia="en-US"/>
                <w14:ligatures w14:val="standardContextual"/>
              </w:rPr>
            </w:pPr>
          </w:p>
        </w:tc>
        <w:tc>
          <w:tcPr>
            <w:tcW w:w="1984" w:type="dxa"/>
            <w:vAlign w:val="center"/>
          </w:tcPr>
          <w:p w14:paraId="5AAA5AB4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Gwarancja</w:t>
            </w:r>
          </w:p>
        </w:tc>
        <w:tc>
          <w:tcPr>
            <w:tcW w:w="4228" w:type="dxa"/>
            <w:vAlign w:val="center"/>
          </w:tcPr>
          <w:p w14:paraId="20322AB5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6703E0EC" w14:textId="08253159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47" w:type="dxa"/>
            <w:vMerge/>
            <w:vAlign w:val="center"/>
          </w:tcPr>
          <w:p w14:paraId="1AD8B1BA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FD1B68" w:rsidRPr="00082377" w14:paraId="12C8D460" w14:textId="77777777" w:rsidTr="00AB2F01">
        <w:trPr>
          <w:trHeight w:val="2070"/>
        </w:trPr>
        <w:tc>
          <w:tcPr>
            <w:tcW w:w="561" w:type="dxa"/>
            <w:vAlign w:val="center"/>
          </w:tcPr>
          <w:p w14:paraId="1D767223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2</w:t>
            </w:r>
          </w:p>
        </w:tc>
        <w:tc>
          <w:tcPr>
            <w:tcW w:w="1986" w:type="dxa"/>
            <w:vAlign w:val="center"/>
          </w:tcPr>
          <w:p w14:paraId="6405603C" w14:textId="3884FC3E" w:rsidR="00FD1B68" w:rsidRPr="00082377" w:rsidRDefault="00AB2F01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……………………</w:t>
            </w:r>
          </w:p>
          <w:p w14:paraId="3D49CE7D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4" w:type="dxa"/>
            <w:vAlign w:val="center"/>
          </w:tcPr>
          <w:p w14:paraId="53837271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Stacja dokująca</w:t>
            </w:r>
          </w:p>
          <w:p w14:paraId="74CA3B81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228" w:type="dxa"/>
            <w:vAlign w:val="center"/>
          </w:tcPr>
          <w:p w14:paraId="4E5269CB" w14:textId="15E2C73A" w:rsidR="00FD1B68" w:rsidRPr="00082377" w:rsidRDefault="00FD1B68" w:rsidP="00EC1E03">
            <w:pPr>
              <w:widowControl w:val="0"/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47" w:type="dxa"/>
            <w:vAlign w:val="center"/>
          </w:tcPr>
          <w:p w14:paraId="4AB166FD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1</w:t>
            </w:r>
          </w:p>
        </w:tc>
      </w:tr>
    </w:tbl>
    <w:p w14:paraId="3D881FE5" w14:textId="77777777" w:rsidR="00FD1B68" w:rsidRPr="00B21FDF" w:rsidRDefault="00FD1B68" w:rsidP="00FD1B68">
      <w:pPr>
        <w:spacing w:before="0" w:line="240" w:lineRule="auto"/>
        <w:rPr>
          <w:rFonts w:asciiTheme="minorHAnsi" w:hAnsiTheme="minorHAnsi" w:cstheme="minorHAnsi"/>
          <w:b/>
          <w:bCs/>
          <w:sz w:val="22"/>
          <w:szCs w:val="22"/>
          <w:highlight w:val="yellow"/>
          <w:u w:val="single"/>
        </w:rPr>
      </w:pPr>
    </w:p>
    <w:p w14:paraId="6CA64B72" w14:textId="77777777" w:rsidR="00FD1B68" w:rsidRPr="00EC1E03" w:rsidRDefault="00FD1B68" w:rsidP="00FD1B68">
      <w:pPr>
        <w:spacing w:before="0" w:line="240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EC1E03">
        <w:rPr>
          <w:rFonts w:asciiTheme="minorHAnsi" w:hAnsiTheme="minorHAnsi" w:cstheme="minorHAnsi"/>
          <w:b/>
          <w:bCs/>
          <w:sz w:val="22"/>
          <w:szCs w:val="22"/>
          <w:u w:val="single"/>
        </w:rPr>
        <w:t>Część 7 – zestaw komputerowy z oprogramowaniem</w:t>
      </w: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562"/>
        <w:gridCol w:w="1985"/>
        <w:gridCol w:w="1984"/>
        <w:gridCol w:w="4253"/>
        <w:gridCol w:w="822"/>
      </w:tblGrid>
      <w:tr w:rsidR="00AB2F01" w:rsidRPr="00082377" w14:paraId="7AD51674" w14:textId="77777777" w:rsidTr="00474C3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93E5D" w14:textId="69A39654" w:rsidR="00AB2F01" w:rsidRPr="00082377" w:rsidRDefault="00AB2F01" w:rsidP="00AB2F01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ar-SA"/>
              </w:rPr>
            </w:pPr>
            <w:r w:rsidRPr="00082377"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L.p.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A49A1" w14:textId="5C3DBE2F" w:rsidR="00AB2F01" w:rsidRPr="00082377" w:rsidRDefault="00AB2F01" w:rsidP="00AB2F01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ar-SA"/>
              </w:rPr>
            </w:pPr>
            <w:r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Producent, model, (</w:t>
            </w:r>
            <w:proofErr w:type="spellStart"/>
            <w:r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product</w:t>
            </w:r>
            <w:proofErr w:type="spellEnd"/>
            <w:r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 xml:space="preserve"> numer – jeżeli występuje)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78924" w14:textId="2C465F0C" w:rsidR="00AB2F01" w:rsidRPr="00082377" w:rsidRDefault="00AB2F01" w:rsidP="00AB2F01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ar-SA"/>
              </w:rPr>
            </w:pPr>
            <w:r w:rsidRPr="00082377"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Specyfikacja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51A66" w14:textId="32DECD2D" w:rsidR="00AB2F01" w:rsidRPr="00082377" w:rsidRDefault="00AB2F01" w:rsidP="00AB2F01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ar-SA"/>
              </w:rPr>
            </w:pPr>
            <w:r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Parametry techniczne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27952" w14:textId="3A94556A" w:rsidR="00AB2F01" w:rsidRPr="00082377" w:rsidRDefault="00AB2F01" w:rsidP="00AB2F01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ar-SA"/>
              </w:rPr>
            </w:pPr>
            <w:r w:rsidRPr="00082377"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Liczba</w:t>
            </w:r>
          </w:p>
        </w:tc>
      </w:tr>
      <w:tr w:rsidR="00FD1B68" w:rsidRPr="00082377" w14:paraId="608A6891" w14:textId="77777777" w:rsidTr="00474C33"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BCB4DE9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178C188" w14:textId="421FB874" w:rsidR="00FD1B68" w:rsidRPr="00082377" w:rsidRDefault="00AB2F01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lang w:eastAsia="ar-SA"/>
              </w:rPr>
              <w:t>…………………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548BD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Płyta główna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6CC2F" w14:textId="77777777" w:rsidR="00FD1B68" w:rsidRDefault="00FD1B68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val="en-US" w:eastAsia="ar-SA"/>
              </w:rPr>
            </w:pPr>
          </w:p>
          <w:p w14:paraId="1A3C0BDB" w14:textId="60CD95FC" w:rsidR="00727DBA" w:rsidRPr="00082377" w:rsidRDefault="00727DBA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val="en-US" w:eastAsia="ar-SA"/>
              </w:rPr>
            </w:pPr>
          </w:p>
        </w:tc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C9F9100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1</w:t>
            </w:r>
          </w:p>
        </w:tc>
      </w:tr>
      <w:tr w:rsidR="00FD1B68" w:rsidRPr="00082377" w14:paraId="26111ADB" w14:textId="77777777" w:rsidTr="00474C33"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DA6C07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6F0ADB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043E1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Procesor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D8B9B" w14:textId="77777777" w:rsidR="00FD1B68" w:rsidRDefault="00FD1B68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  <w:p w14:paraId="01656344" w14:textId="49FFDEFB" w:rsidR="00727DBA" w:rsidRPr="00082377" w:rsidRDefault="00727DBA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9DCEBE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FD1B68" w:rsidRPr="00082377" w14:paraId="660B8D3F" w14:textId="77777777" w:rsidTr="00474C33"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3FFBA4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A5ADFD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09841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Chłodzenie procesora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7520D" w14:textId="77777777" w:rsidR="00FD1B68" w:rsidRDefault="00FD1B68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  <w:p w14:paraId="38B42D99" w14:textId="781A1560" w:rsidR="00727DBA" w:rsidRPr="00082377" w:rsidRDefault="00727DBA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462BCF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FD1B68" w:rsidRPr="00082377" w14:paraId="7D109371" w14:textId="77777777" w:rsidTr="00474C33">
        <w:trPr>
          <w:trHeight w:val="565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369D33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399C46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2CEEBE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Pamięć RAM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F5E3A13" w14:textId="1BB30E0C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E6CB43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FD1B68" w:rsidRPr="00082377" w14:paraId="4B142876" w14:textId="77777777" w:rsidTr="00474C33">
        <w:trPr>
          <w:trHeight w:val="565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F5488A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val="en-GB" w:eastAsia="ar-SA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ECC4F3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val="en-GB"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94C90FE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Karta graficzna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B0F0341" w14:textId="3F2E93BD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FC9CB1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FD1B68" w:rsidRPr="00082377" w14:paraId="7DB5927A" w14:textId="77777777" w:rsidTr="00474C33">
        <w:trPr>
          <w:trHeight w:val="53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6121DD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5D03D0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6804F4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Dysk SSD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358DF5" w14:textId="78E68808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93DDEE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FD1B68" w:rsidRPr="00082377" w14:paraId="130B8C6B" w14:textId="77777777" w:rsidTr="00474C33"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C15A2B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val="en-GB" w:eastAsia="ar-SA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ACFA2A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val="en-GB"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5EF3C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Monitor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FF502" w14:textId="77777777" w:rsidR="00FD1B68" w:rsidRDefault="00FD1B68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  <w:p w14:paraId="7825899A" w14:textId="3EFD9AF6" w:rsidR="00727DBA" w:rsidRPr="00082377" w:rsidRDefault="00727DBA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1CCDAF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FD1B68" w:rsidRPr="00082377" w14:paraId="4ECFABCD" w14:textId="77777777" w:rsidTr="00474C33"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16902E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A60E1A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7C9AB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Zestaw klawiatura + mysz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DD1FF" w14:textId="222E932E" w:rsidR="00FD1B68" w:rsidRPr="00082377" w:rsidRDefault="00FD1B68" w:rsidP="00EC1E03">
            <w:pPr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EDD34A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FD1B68" w:rsidRPr="00082377" w14:paraId="1B692E3C" w14:textId="77777777" w:rsidTr="00474C33">
        <w:trPr>
          <w:trHeight w:val="567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FEC339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941CD3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2B08E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Zasilacz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ED997" w14:textId="6FD10DF2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5E517D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FD1B68" w:rsidRPr="00082377" w14:paraId="7D62E9BA" w14:textId="77777777" w:rsidTr="00474C33">
        <w:trPr>
          <w:trHeight w:val="567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1F7729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2B1EB0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501A8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Obudowa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CA6A5" w14:textId="4210ECA2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A1CDD9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FD1B68" w:rsidRPr="00082377" w14:paraId="3B3E7482" w14:textId="77777777" w:rsidTr="00474C33">
        <w:trPr>
          <w:trHeight w:val="567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AD73FD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478EA5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832B2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System operacyjny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DBFF0" w14:textId="1E52D619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val="en-US" w:eastAsia="ar-SA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B93BF7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val="en-US" w:eastAsia="ar-SA"/>
              </w:rPr>
            </w:pPr>
          </w:p>
        </w:tc>
      </w:tr>
      <w:tr w:rsidR="00FD1B68" w:rsidRPr="00082377" w14:paraId="63767E97" w14:textId="77777777" w:rsidTr="00474C33">
        <w:trPr>
          <w:trHeight w:val="567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0869C7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val="en-US" w:eastAsia="ar-SA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CEED3A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val="en-US" w:eastAsia="ar-SA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C6FC686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Pakiet biurowy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1FF7A4" w14:textId="6AEC4F5A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6C3D3F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FD1B68" w:rsidRPr="00082377" w14:paraId="2ECE4BCF" w14:textId="77777777" w:rsidTr="00474C33">
        <w:trPr>
          <w:trHeight w:val="586"/>
        </w:trPr>
        <w:tc>
          <w:tcPr>
            <w:tcW w:w="56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E3457D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EDB60F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6E3BA2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425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F29C0F" w14:textId="77777777" w:rsidR="00FD1B68" w:rsidRPr="00082377" w:rsidRDefault="00FD1B68" w:rsidP="00EC1E03">
            <w:pPr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5995A2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</w:tbl>
    <w:p w14:paraId="3B3F1A84" w14:textId="77777777" w:rsidR="00FD1B68" w:rsidRPr="00B21FDF" w:rsidRDefault="00FD1B68" w:rsidP="00FD1B68">
      <w:pPr>
        <w:spacing w:before="0" w:line="240" w:lineRule="auto"/>
        <w:rPr>
          <w:rFonts w:asciiTheme="minorHAnsi" w:hAnsiTheme="minorHAnsi" w:cstheme="minorHAnsi"/>
          <w:b/>
          <w:bCs/>
          <w:sz w:val="22"/>
          <w:szCs w:val="22"/>
          <w:highlight w:val="yellow"/>
          <w:u w:val="single"/>
        </w:rPr>
      </w:pPr>
    </w:p>
    <w:p w14:paraId="501913DD" w14:textId="77777777" w:rsidR="00FD1B68" w:rsidRPr="00EC1E03" w:rsidRDefault="00FD1B68" w:rsidP="00FD1B68">
      <w:pPr>
        <w:spacing w:before="0" w:line="240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EC1E03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Część 8 – laptop 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2015"/>
        <w:gridCol w:w="1981"/>
        <w:gridCol w:w="4208"/>
        <w:gridCol w:w="841"/>
      </w:tblGrid>
      <w:tr w:rsidR="00AB2F01" w:rsidRPr="00082377" w14:paraId="37E60E6F" w14:textId="77777777" w:rsidTr="00AB2F01">
        <w:tc>
          <w:tcPr>
            <w:tcW w:w="530" w:type="dxa"/>
            <w:vAlign w:val="center"/>
          </w:tcPr>
          <w:p w14:paraId="6D1BE86A" w14:textId="0ED8A28F" w:rsidR="00AB2F01" w:rsidRPr="00082377" w:rsidRDefault="00AB2F01" w:rsidP="00AB2F01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L.p.</w:t>
            </w:r>
          </w:p>
        </w:tc>
        <w:tc>
          <w:tcPr>
            <w:tcW w:w="2017" w:type="dxa"/>
            <w:vAlign w:val="center"/>
          </w:tcPr>
          <w:p w14:paraId="62B01042" w14:textId="7F509CCA" w:rsidR="00AB2F01" w:rsidRPr="00082377" w:rsidRDefault="00AB2F01" w:rsidP="00AB2F01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</w:pPr>
            <w:r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Producent, model, (</w:t>
            </w:r>
            <w:proofErr w:type="spellStart"/>
            <w:r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product</w:t>
            </w:r>
            <w:proofErr w:type="spellEnd"/>
            <w:r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 xml:space="preserve"> numer – jeżeli występuje)</w:t>
            </w:r>
          </w:p>
        </w:tc>
        <w:tc>
          <w:tcPr>
            <w:tcW w:w="1984" w:type="dxa"/>
            <w:vAlign w:val="center"/>
          </w:tcPr>
          <w:p w14:paraId="176CA798" w14:textId="429004D3" w:rsidR="00AB2F01" w:rsidRPr="00082377" w:rsidRDefault="00AB2F01" w:rsidP="00AB2F01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Specyfikacja</w:t>
            </w:r>
          </w:p>
        </w:tc>
        <w:tc>
          <w:tcPr>
            <w:tcW w:w="4234" w:type="dxa"/>
            <w:vAlign w:val="center"/>
          </w:tcPr>
          <w:p w14:paraId="3E66301C" w14:textId="259D1544" w:rsidR="00AB2F01" w:rsidRPr="00082377" w:rsidRDefault="00AB2F01" w:rsidP="00AB2F01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</w:pPr>
            <w:r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Parametry techniczne</w:t>
            </w:r>
          </w:p>
        </w:tc>
        <w:tc>
          <w:tcPr>
            <w:tcW w:w="841" w:type="dxa"/>
            <w:vAlign w:val="center"/>
          </w:tcPr>
          <w:p w14:paraId="71507D5B" w14:textId="08CD30F1" w:rsidR="00AB2F01" w:rsidRPr="00082377" w:rsidRDefault="00AB2F01" w:rsidP="00AB2F01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Liczba</w:t>
            </w:r>
          </w:p>
        </w:tc>
      </w:tr>
      <w:tr w:rsidR="00FD1B68" w:rsidRPr="00082377" w14:paraId="52E20AB2" w14:textId="77777777" w:rsidTr="00AB2F01">
        <w:tc>
          <w:tcPr>
            <w:tcW w:w="530" w:type="dxa"/>
            <w:vMerge w:val="restart"/>
            <w:vAlign w:val="center"/>
          </w:tcPr>
          <w:p w14:paraId="0FC49444" w14:textId="77777777" w:rsidR="00FD1B68" w:rsidRPr="00082377" w:rsidRDefault="00FD1B68" w:rsidP="00EC1E03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2017" w:type="dxa"/>
            <w:vMerge w:val="restart"/>
            <w:vAlign w:val="center"/>
          </w:tcPr>
          <w:p w14:paraId="0378A350" w14:textId="638A7F8F" w:rsidR="00FD1B68" w:rsidRPr="00082377" w:rsidRDefault="00AB2F01" w:rsidP="00EC1E03">
            <w:pPr>
              <w:spacing w:before="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………………….</w:t>
            </w:r>
          </w:p>
        </w:tc>
        <w:tc>
          <w:tcPr>
            <w:tcW w:w="1984" w:type="dxa"/>
            <w:vAlign w:val="center"/>
          </w:tcPr>
          <w:p w14:paraId="461DE6CA" w14:textId="77777777" w:rsidR="00FD1B68" w:rsidRPr="00082377" w:rsidRDefault="00FD1B68" w:rsidP="00EC1E03">
            <w:pPr>
              <w:spacing w:before="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Procesor</w:t>
            </w:r>
          </w:p>
        </w:tc>
        <w:tc>
          <w:tcPr>
            <w:tcW w:w="4234" w:type="dxa"/>
            <w:vAlign w:val="center"/>
          </w:tcPr>
          <w:p w14:paraId="4080A90D" w14:textId="77777777" w:rsidR="00FD1B68" w:rsidRDefault="00FD1B68" w:rsidP="00EC1E03">
            <w:pPr>
              <w:spacing w:before="0" w:line="259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3F696F45" w14:textId="534C8FBA" w:rsidR="00727DBA" w:rsidRPr="00082377" w:rsidRDefault="00727DBA" w:rsidP="00EC1E03">
            <w:pPr>
              <w:spacing w:before="0" w:line="259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41" w:type="dxa"/>
            <w:vMerge w:val="restart"/>
            <w:vAlign w:val="center"/>
          </w:tcPr>
          <w:p w14:paraId="4ADE72AC" w14:textId="77777777" w:rsidR="00FD1B68" w:rsidRPr="00082377" w:rsidRDefault="00FD1B68" w:rsidP="00EC1E03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1</w:t>
            </w:r>
          </w:p>
        </w:tc>
      </w:tr>
      <w:tr w:rsidR="00FD1B68" w:rsidRPr="00082377" w14:paraId="537903D4" w14:textId="77777777" w:rsidTr="00AB2F01">
        <w:tc>
          <w:tcPr>
            <w:tcW w:w="530" w:type="dxa"/>
            <w:vMerge/>
            <w:vAlign w:val="center"/>
          </w:tcPr>
          <w:p w14:paraId="44C1432D" w14:textId="77777777" w:rsidR="00FD1B68" w:rsidRPr="00082377" w:rsidRDefault="00FD1B68" w:rsidP="00EC1E03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17" w:type="dxa"/>
            <w:vMerge/>
            <w:vAlign w:val="center"/>
          </w:tcPr>
          <w:p w14:paraId="453B007F" w14:textId="77777777" w:rsidR="00FD1B68" w:rsidRPr="00082377" w:rsidRDefault="00FD1B68" w:rsidP="00EC1E03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4" w:type="dxa"/>
            <w:vAlign w:val="center"/>
          </w:tcPr>
          <w:p w14:paraId="038ED83D" w14:textId="77777777" w:rsidR="00FD1B68" w:rsidRPr="00082377" w:rsidRDefault="00FD1B68" w:rsidP="00EC1E03">
            <w:pPr>
              <w:spacing w:before="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Pamięć RAM</w:t>
            </w:r>
          </w:p>
        </w:tc>
        <w:tc>
          <w:tcPr>
            <w:tcW w:w="4234" w:type="dxa"/>
            <w:vAlign w:val="center"/>
          </w:tcPr>
          <w:p w14:paraId="59D0BBC7" w14:textId="77777777" w:rsidR="00FD1B68" w:rsidRDefault="00FD1B68" w:rsidP="00EC1E03">
            <w:pPr>
              <w:spacing w:before="0" w:line="259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199DC661" w14:textId="3B32B94C" w:rsidR="00727DBA" w:rsidRPr="00082377" w:rsidRDefault="00727DBA" w:rsidP="00EC1E03">
            <w:pPr>
              <w:spacing w:before="0" w:line="259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41" w:type="dxa"/>
            <w:vMerge/>
            <w:vAlign w:val="center"/>
          </w:tcPr>
          <w:p w14:paraId="54D03B1F" w14:textId="77777777" w:rsidR="00FD1B68" w:rsidRPr="00082377" w:rsidRDefault="00FD1B68" w:rsidP="00EC1E03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FD1B68" w:rsidRPr="00082377" w14:paraId="7C44C44B" w14:textId="77777777" w:rsidTr="00AB2F01">
        <w:tc>
          <w:tcPr>
            <w:tcW w:w="530" w:type="dxa"/>
            <w:vMerge/>
            <w:vAlign w:val="center"/>
          </w:tcPr>
          <w:p w14:paraId="6494C79C" w14:textId="77777777" w:rsidR="00FD1B68" w:rsidRPr="00082377" w:rsidRDefault="00FD1B68" w:rsidP="00EC1E03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17" w:type="dxa"/>
            <w:vMerge/>
            <w:vAlign w:val="center"/>
          </w:tcPr>
          <w:p w14:paraId="3ABAA595" w14:textId="77777777" w:rsidR="00FD1B68" w:rsidRPr="00082377" w:rsidRDefault="00FD1B68" w:rsidP="00EC1E03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4" w:type="dxa"/>
            <w:vAlign w:val="center"/>
          </w:tcPr>
          <w:p w14:paraId="256F0CEA" w14:textId="77777777" w:rsidR="00FD1B68" w:rsidRPr="00082377" w:rsidRDefault="00FD1B68" w:rsidP="00EC1E03">
            <w:pPr>
              <w:spacing w:before="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Dysk SSD</w:t>
            </w:r>
          </w:p>
        </w:tc>
        <w:tc>
          <w:tcPr>
            <w:tcW w:w="4234" w:type="dxa"/>
            <w:vAlign w:val="center"/>
          </w:tcPr>
          <w:p w14:paraId="74BB659F" w14:textId="77777777" w:rsidR="00FD1B68" w:rsidRDefault="00FD1B68" w:rsidP="00EC1E03">
            <w:pPr>
              <w:spacing w:before="0" w:line="259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6D1B1593" w14:textId="23FB7393" w:rsidR="00727DBA" w:rsidRPr="00082377" w:rsidRDefault="00727DBA" w:rsidP="00EC1E03">
            <w:pPr>
              <w:spacing w:before="0" w:line="259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41" w:type="dxa"/>
            <w:vMerge/>
            <w:vAlign w:val="center"/>
          </w:tcPr>
          <w:p w14:paraId="43179F3D" w14:textId="77777777" w:rsidR="00FD1B68" w:rsidRPr="00082377" w:rsidRDefault="00FD1B68" w:rsidP="00EC1E03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FD1B68" w:rsidRPr="00082377" w14:paraId="2878E6FC" w14:textId="77777777" w:rsidTr="00AB2F01">
        <w:tc>
          <w:tcPr>
            <w:tcW w:w="530" w:type="dxa"/>
            <w:vMerge/>
            <w:vAlign w:val="center"/>
          </w:tcPr>
          <w:p w14:paraId="752B68FB" w14:textId="77777777" w:rsidR="00FD1B68" w:rsidRPr="00082377" w:rsidRDefault="00FD1B68" w:rsidP="00EC1E03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17" w:type="dxa"/>
            <w:vMerge/>
            <w:vAlign w:val="center"/>
          </w:tcPr>
          <w:p w14:paraId="1D674937" w14:textId="77777777" w:rsidR="00FD1B68" w:rsidRPr="00082377" w:rsidRDefault="00FD1B68" w:rsidP="00EC1E03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4" w:type="dxa"/>
            <w:vAlign w:val="center"/>
          </w:tcPr>
          <w:p w14:paraId="1E708957" w14:textId="77777777" w:rsidR="00FD1B68" w:rsidRPr="00082377" w:rsidRDefault="00FD1B68" w:rsidP="00EC1E03">
            <w:pPr>
              <w:spacing w:before="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 xml:space="preserve">Karta graficzna </w:t>
            </w:r>
          </w:p>
        </w:tc>
        <w:tc>
          <w:tcPr>
            <w:tcW w:w="4234" w:type="dxa"/>
            <w:vAlign w:val="center"/>
          </w:tcPr>
          <w:p w14:paraId="49DFD1C1" w14:textId="77777777" w:rsidR="00FD1B68" w:rsidRDefault="00FD1B68" w:rsidP="00EC1E03">
            <w:pPr>
              <w:spacing w:before="0" w:line="259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5E519796" w14:textId="008D9583" w:rsidR="00727DBA" w:rsidRPr="00082377" w:rsidRDefault="00727DBA" w:rsidP="00EC1E03">
            <w:pPr>
              <w:spacing w:before="0" w:line="259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41" w:type="dxa"/>
            <w:vMerge/>
            <w:vAlign w:val="center"/>
          </w:tcPr>
          <w:p w14:paraId="7B312C2E" w14:textId="77777777" w:rsidR="00FD1B68" w:rsidRPr="00082377" w:rsidRDefault="00FD1B68" w:rsidP="00EC1E03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FD1B68" w:rsidRPr="00082377" w14:paraId="6BE4D24F" w14:textId="77777777" w:rsidTr="00AB2F01">
        <w:tc>
          <w:tcPr>
            <w:tcW w:w="530" w:type="dxa"/>
            <w:vMerge/>
            <w:vAlign w:val="center"/>
          </w:tcPr>
          <w:p w14:paraId="41421834" w14:textId="77777777" w:rsidR="00FD1B68" w:rsidRPr="00082377" w:rsidRDefault="00FD1B68" w:rsidP="00EC1E03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17" w:type="dxa"/>
            <w:vMerge/>
            <w:vAlign w:val="center"/>
          </w:tcPr>
          <w:p w14:paraId="1FA767BF" w14:textId="77777777" w:rsidR="00FD1B68" w:rsidRPr="00082377" w:rsidRDefault="00FD1B68" w:rsidP="00EC1E03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4" w:type="dxa"/>
            <w:vAlign w:val="center"/>
          </w:tcPr>
          <w:p w14:paraId="7443D097" w14:textId="77777777" w:rsidR="00FD1B68" w:rsidRPr="00082377" w:rsidRDefault="00FD1B68" w:rsidP="00EC1E03">
            <w:pPr>
              <w:spacing w:before="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Ekran</w:t>
            </w:r>
          </w:p>
        </w:tc>
        <w:tc>
          <w:tcPr>
            <w:tcW w:w="4234" w:type="dxa"/>
            <w:vAlign w:val="center"/>
          </w:tcPr>
          <w:p w14:paraId="59E62956" w14:textId="77777777" w:rsidR="00FD1B68" w:rsidRDefault="00FD1B68" w:rsidP="00EC1E03">
            <w:pPr>
              <w:spacing w:before="0" w:line="259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1C945D37" w14:textId="52AD8487" w:rsidR="00727DBA" w:rsidRPr="00082377" w:rsidRDefault="00727DBA" w:rsidP="00EC1E03">
            <w:pPr>
              <w:spacing w:before="0" w:line="259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41" w:type="dxa"/>
            <w:vMerge/>
            <w:vAlign w:val="center"/>
          </w:tcPr>
          <w:p w14:paraId="02C8C972" w14:textId="77777777" w:rsidR="00FD1B68" w:rsidRPr="00082377" w:rsidRDefault="00FD1B68" w:rsidP="00EC1E03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FD1B68" w:rsidRPr="00082377" w14:paraId="6B162441" w14:textId="77777777" w:rsidTr="00AB2F01">
        <w:tc>
          <w:tcPr>
            <w:tcW w:w="530" w:type="dxa"/>
            <w:vMerge/>
            <w:vAlign w:val="center"/>
          </w:tcPr>
          <w:p w14:paraId="44650DDF" w14:textId="77777777" w:rsidR="00FD1B68" w:rsidRPr="00082377" w:rsidRDefault="00FD1B68" w:rsidP="00EC1E03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17" w:type="dxa"/>
            <w:vMerge/>
            <w:vAlign w:val="center"/>
          </w:tcPr>
          <w:p w14:paraId="73D20770" w14:textId="77777777" w:rsidR="00FD1B68" w:rsidRPr="00082377" w:rsidRDefault="00FD1B68" w:rsidP="00EC1E03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4" w:type="dxa"/>
            <w:vAlign w:val="center"/>
          </w:tcPr>
          <w:p w14:paraId="5B745550" w14:textId="77777777" w:rsidR="00FD1B68" w:rsidRPr="00082377" w:rsidRDefault="00FD1B68" w:rsidP="00EC1E03">
            <w:pPr>
              <w:spacing w:before="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Łączność</w:t>
            </w:r>
          </w:p>
        </w:tc>
        <w:tc>
          <w:tcPr>
            <w:tcW w:w="4234" w:type="dxa"/>
            <w:vAlign w:val="center"/>
          </w:tcPr>
          <w:p w14:paraId="616C8F07" w14:textId="77777777" w:rsidR="00FD1B68" w:rsidRDefault="00FD1B68" w:rsidP="00EC1E03">
            <w:pPr>
              <w:spacing w:before="0" w:line="259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40755A8E" w14:textId="65C202E3" w:rsidR="00727DBA" w:rsidRPr="00082377" w:rsidRDefault="00727DBA" w:rsidP="00EC1E03">
            <w:pPr>
              <w:spacing w:before="0" w:line="259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41" w:type="dxa"/>
            <w:vMerge/>
            <w:vAlign w:val="center"/>
          </w:tcPr>
          <w:p w14:paraId="711FC6AF" w14:textId="77777777" w:rsidR="00FD1B68" w:rsidRPr="00082377" w:rsidRDefault="00FD1B68" w:rsidP="00EC1E03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FD1B68" w:rsidRPr="00082377" w14:paraId="4D832ACA" w14:textId="77777777" w:rsidTr="00AB2F01">
        <w:tc>
          <w:tcPr>
            <w:tcW w:w="530" w:type="dxa"/>
            <w:vMerge/>
            <w:vAlign w:val="center"/>
          </w:tcPr>
          <w:p w14:paraId="4B79B50B" w14:textId="77777777" w:rsidR="00FD1B68" w:rsidRPr="00082377" w:rsidRDefault="00FD1B68" w:rsidP="00EC1E03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17" w:type="dxa"/>
            <w:vMerge/>
            <w:vAlign w:val="center"/>
          </w:tcPr>
          <w:p w14:paraId="17234256" w14:textId="77777777" w:rsidR="00FD1B68" w:rsidRPr="00082377" w:rsidRDefault="00FD1B68" w:rsidP="00EC1E03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4" w:type="dxa"/>
            <w:vAlign w:val="center"/>
          </w:tcPr>
          <w:p w14:paraId="3EB4A0D4" w14:textId="77777777" w:rsidR="00FD1B68" w:rsidRPr="00082377" w:rsidRDefault="00FD1B68" w:rsidP="00EC1E03">
            <w:pPr>
              <w:spacing w:before="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Dźwięk</w:t>
            </w:r>
          </w:p>
        </w:tc>
        <w:tc>
          <w:tcPr>
            <w:tcW w:w="4234" w:type="dxa"/>
            <w:vAlign w:val="center"/>
          </w:tcPr>
          <w:p w14:paraId="571DB39D" w14:textId="77777777" w:rsidR="00FD1B68" w:rsidRDefault="00FD1B68" w:rsidP="00EC1E03">
            <w:pPr>
              <w:spacing w:before="0" w:line="259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328AB8B6" w14:textId="5EF5AD95" w:rsidR="00727DBA" w:rsidRPr="00082377" w:rsidRDefault="00727DBA" w:rsidP="00EC1E03">
            <w:pPr>
              <w:spacing w:before="0" w:line="259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41" w:type="dxa"/>
            <w:vMerge/>
            <w:vAlign w:val="center"/>
          </w:tcPr>
          <w:p w14:paraId="0EDCF3D7" w14:textId="77777777" w:rsidR="00FD1B68" w:rsidRPr="00082377" w:rsidRDefault="00FD1B68" w:rsidP="00EC1E03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FD1B68" w:rsidRPr="00082377" w14:paraId="5B710EA0" w14:textId="77777777" w:rsidTr="00AB2F01">
        <w:tc>
          <w:tcPr>
            <w:tcW w:w="530" w:type="dxa"/>
            <w:vMerge/>
            <w:vAlign w:val="center"/>
          </w:tcPr>
          <w:p w14:paraId="3C0D5D40" w14:textId="77777777" w:rsidR="00FD1B68" w:rsidRPr="00082377" w:rsidRDefault="00FD1B68" w:rsidP="00EC1E03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17" w:type="dxa"/>
            <w:vMerge/>
            <w:vAlign w:val="center"/>
          </w:tcPr>
          <w:p w14:paraId="67BF403B" w14:textId="77777777" w:rsidR="00FD1B68" w:rsidRPr="00082377" w:rsidRDefault="00FD1B68" w:rsidP="00EC1E03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4" w:type="dxa"/>
            <w:vAlign w:val="center"/>
          </w:tcPr>
          <w:p w14:paraId="2F100B6D" w14:textId="77777777" w:rsidR="00FD1B68" w:rsidRPr="00082377" w:rsidRDefault="00FD1B68" w:rsidP="00EC1E03">
            <w:pPr>
              <w:spacing w:before="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Obudowa</w:t>
            </w:r>
          </w:p>
        </w:tc>
        <w:tc>
          <w:tcPr>
            <w:tcW w:w="4234" w:type="dxa"/>
            <w:vAlign w:val="center"/>
          </w:tcPr>
          <w:p w14:paraId="3F4300DB" w14:textId="77777777" w:rsidR="00FD1B68" w:rsidRDefault="00FD1B68" w:rsidP="00EC1E03">
            <w:pPr>
              <w:spacing w:before="0" w:line="259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45B206AD" w14:textId="12111548" w:rsidR="00727DBA" w:rsidRPr="00082377" w:rsidRDefault="00727DBA" w:rsidP="00EC1E03">
            <w:pPr>
              <w:spacing w:before="0" w:line="259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41" w:type="dxa"/>
            <w:vMerge/>
            <w:vAlign w:val="center"/>
          </w:tcPr>
          <w:p w14:paraId="59B6F8BB" w14:textId="77777777" w:rsidR="00FD1B68" w:rsidRPr="00082377" w:rsidRDefault="00FD1B68" w:rsidP="00EC1E03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FD1B68" w:rsidRPr="00082377" w14:paraId="7B7F8853" w14:textId="77777777" w:rsidTr="00AB2F01">
        <w:tc>
          <w:tcPr>
            <w:tcW w:w="530" w:type="dxa"/>
            <w:vMerge/>
            <w:vAlign w:val="center"/>
          </w:tcPr>
          <w:p w14:paraId="1B4AF129" w14:textId="77777777" w:rsidR="00FD1B68" w:rsidRPr="00082377" w:rsidRDefault="00FD1B68" w:rsidP="00EC1E03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17" w:type="dxa"/>
            <w:vMerge/>
            <w:vAlign w:val="center"/>
          </w:tcPr>
          <w:p w14:paraId="25126DFD" w14:textId="77777777" w:rsidR="00FD1B68" w:rsidRPr="00082377" w:rsidRDefault="00FD1B68" w:rsidP="00EC1E03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4" w:type="dxa"/>
            <w:vAlign w:val="center"/>
          </w:tcPr>
          <w:p w14:paraId="4F12504F" w14:textId="77777777" w:rsidR="00FD1B68" w:rsidRPr="00082377" w:rsidRDefault="00FD1B68" w:rsidP="00EC1E03">
            <w:pPr>
              <w:spacing w:before="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Interfejsy/dodatki</w:t>
            </w:r>
          </w:p>
        </w:tc>
        <w:tc>
          <w:tcPr>
            <w:tcW w:w="4234" w:type="dxa"/>
            <w:vAlign w:val="center"/>
          </w:tcPr>
          <w:p w14:paraId="64DE37A8" w14:textId="77777777" w:rsidR="00FD1B68" w:rsidRDefault="00FD1B68" w:rsidP="00EC1E03">
            <w:pPr>
              <w:spacing w:before="0" w:line="259" w:lineRule="auto"/>
              <w:jc w:val="left"/>
              <w:rPr>
                <w:rFonts w:ascii="Times New Roman" w:eastAsia="Aptos" w:hAnsi="Times New Roman" w:cs="Times New Roman"/>
                <w:kern w:val="2"/>
                <w:lang w:eastAsia="en-US"/>
                <w14:ligatures w14:val="standardContextual"/>
              </w:rPr>
            </w:pPr>
          </w:p>
          <w:p w14:paraId="65AF3006" w14:textId="346A3111" w:rsidR="00727DBA" w:rsidRPr="00082377" w:rsidRDefault="00727DBA" w:rsidP="00EC1E03">
            <w:pPr>
              <w:spacing w:before="0" w:line="259" w:lineRule="auto"/>
              <w:jc w:val="left"/>
              <w:rPr>
                <w:rFonts w:ascii="Times New Roman" w:eastAsia="Aptos" w:hAnsi="Times New Roman" w:cs="Times New Roman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841" w:type="dxa"/>
            <w:vMerge/>
            <w:vAlign w:val="center"/>
          </w:tcPr>
          <w:p w14:paraId="0CD25124" w14:textId="77777777" w:rsidR="00FD1B68" w:rsidRPr="00082377" w:rsidRDefault="00FD1B68" w:rsidP="00EC1E03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FD1B68" w:rsidRPr="00082377" w14:paraId="33311033" w14:textId="77777777" w:rsidTr="00AB2F01">
        <w:tc>
          <w:tcPr>
            <w:tcW w:w="530" w:type="dxa"/>
            <w:vMerge/>
            <w:vAlign w:val="center"/>
          </w:tcPr>
          <w:p w14:paraId="669DC578" w14:textId="77777777" w:rsidR="00FD1B68" w:rsidRPr="00082377" w:rsidRDefault="00FD1B68" w:rsidP="00EC1E03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17" w:type="dxa"/>
            <w:vMerge/>
            <w:vAlign w:val="center"/>
          </w:tcPr>
          <w:p w14:paraId="4DAD8D65" w14:textId="77777777" w:rsidR="00FD1B68" w:rsidRPr="00082377" w:rsidRDefault="00FD1B68" w:rsidP="00EC1E03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4" w:type="dxa"/>
            <w:vAlign w:val="center"/>
          </w:tcPr>
          <w:p w14:paraId="16163EC0" w14:textId="77777777" w:rsidR="00FD1B68" w:rsidRPr="00082377" w:rsidRDefault="00FD1B68" w:rsidP="00EC1E03">
            <w:pPr>
              <w:spacing w:before="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Akumulator</w:t>
            </w:r>
          </w:p>
        </w:tc>
        <w:tc>
          <w:tcPr>
            <w:tcW w:w="4234" w:type="dxa"/>
            <w:vAlign w:val="center"/>
          </w:tcPr>
          <w:p w14:paraId="688347D6" w14:textId="77777777" w:rsidR="00FD1B68" w:rsidRDefault="00FD1B68" w:rsidP="00EC1E03">
            <w:pPr>
              <w:spacing w:before="0" w:line="259" w:lineRule="auto"/>
              <w:jc w:val="left"/>
              <w:rPr>
                <w:rFonts w:ascii="Times New Roman" w:eastAsia="Aptos" w:hAnsi="Times New Roman" w:cs="Times New Roman"/>
                <w:kern w:val="2"/>
                <w:lang w:eastAsia="en-US"/>
                <w14:ligatures w14:val="standardContextual"/>
              </w:rPr>
            </w:pPr>
          </w:p>
          <w:p w14:paraId="6E72042B" w14:textId="68E91EB5" w:rsidR="00727DBA" w:rsidRPr="00082377" w:rsidRDefault="00727DBA" w:rsidP="00EC1E03">
            <w:pPr>
              <w:spacing w:before="0" w:line="259" w:lineRule="auto"/>
              <w:jc w:val="left"/>
              <w:rPr>
                <w:rFonts w:ascii="Times New Roman" w:eastAsia="Aptos" w:hAnsi="Times New Roman" w:cs="Times New Roman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841" w:type="dxa"/>
            <w:vMerge/>
            <w:vAlign w:val="center"/>
          </w:tcPr>
          <w:p w14:paraId="2716DD35" w14:textId="77777777" w:rsidR="00FD1B68" w:rsidRPr="00082377" w:rsidRDefault="00FD1B68" w:rsidP="00EC1E03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FD1B68" w:rsidRPr="00082377" w14:paraId="1F7EC6C3" w14:textId="77777777" w:rsidTr="00AB2F01">
        <w:tc>
          <w:tcPr>
            <w:tcW w:w="530" w:type="dxa"/>
            <w:vMerge/>
            <w:vAlign w:val="center"/>
          </w:tcPr>
          <w:p w14:paraId="7C47351D" w14:textId="77777777" w:rsidR="00FD1B68" w:rsidRPr="00082377" w:rsidRDefault="00FD1B68" w:rsidP="00EC1E03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17" w:type="dxa"/>
            <w:vMerge/>
            <w:vAlign w:val="center"/>
          </w:tcPr>
          <w:p w14:paraId="52CD8967" w14:textId="77777777" w:rsidR="00FD1B68" w:rsidRPr="00082377" w:rsidRDefault="00FD1B68" w:rsidP="00EC1E03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4" w:type="dxa"/>
            <w:vAlign w:val="center"/>
          </w:tcPr>
          <w:p w14:paraId="321D159A" w14:textId="77777777" w:rsidR="00FD1B68" w:rsidRPr="00082377" w:rsidRDefault="00FD1B68" w:rsidP="00EC1E03">
            <w:pPr>
              <w:spacing w:before="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Czytnik kart</w:t>
            </w:r>
          </w:p>
        </w:tc>
        <w:tc>
          <w:tcPr>
            <w:tcW w:w="4234" w:type="dxa"/>
            <w:vAlign w:val="center"/>
          </w:tcPr>
          <w:p w14:paraId="37B1858B" w14:textId="77777777" w:rsidR="00FD1B68" w:rsidRDefault="00FD1B68" w:rsidP="00EC1E03">
            <w:pPr>
              <w:spacing w:before="0" w:line="259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20D27EFA" w14:textId="524BF52C" w:rsidR="00727DBA" w:rsidRPr="00082377" w:rsidRDefault="00727DBA" w:rsidP="00EC1E03">
            <w:pPr>
              <w:spacing w:before="0" w:line="259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41" w:type="dxa"/>
            <w:vMerge/>
            <w:vAlign w:val="center"/>
          </w:tcPr>
          <w:p w14:paraId="465E01FB" w14:textId="77777777" w:rsidR="00FD1B68" w:rsidRPr="00082377" w:rsidRDefault="00FD1B68" w:rsidP="00EC1E03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FD1B68" w:rsidRPr="00082377" w14:paraId="213FC17F" w14:textId="77777777" w:rsidTr="00AB2F01">
        <w:tc>
          <w:tcPr>
            <w:tcW w:w="530" w:type="dxa"/>
            <w:vMerge/>
            <w:vAlign w:val="center"/>
          </w:tcPr>
          <w:p w14:paraId="5D9BF2BE" w14:textId="77777777" w:rsidR="00FD1B68" w:rsidRPr="00082377" w:rsidRDefault="00FD1B68" w:rsidP="00EC1E03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17" w:type="dxa"/>
            <w:vMerge/>
            <w:vAlign w:val="center"/>
          </w:tcPr>
          <w:p w14:paraId="42BC3CF0" w14:textId="77777777" w:rsidR="00FD1B68" w:rsidRPr="00082377" w:rsidRDefault="00FD1B68" w:rsidP="00EC1E03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4" w:type="dxa"/>
            <w:vAlign w:val="center"/>
          </w:tcPr>
          <w:p w14:paraId="4A7A9BD4" w14:textId="77777777" w:rsidR="00FD1B68" w:rsidRPr="00082377" w:rsidRDefault="00FD1B68" w:rsidP="00EC1E03">
            <w:pPr>
              <w:spacing w:before="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OS</w:t>
            </w:r>
          </w:p>
        </w:tc>
        <w:tc>
          <w:tcPr>
            <w:tcW w:w="4234" w:type="dxa"/>
            <w:vAlign w:val="center"/>
          </w:tcPr>
          <w:p w14:paraId="7A495D15" w14:textId="77777777" w:rsidR="00FD1B68" w:rsidRDefault="00FD1B68" w:rsidP="00EC1E03">
            <w:pPr>
              <w:spacing w:before="0" w:line="259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val="en-US" w:eastAsia="en-US"/>
                <w14:ligatures w14:val="standardContextual"/>
              </w:rPr>
            </w:pPr>
          </w:p>
          <w:p w14:paraId="5CB8E948" w14:textId="470976A5" w:rsidR="00727DBA" w:rsidRPr="00082377" w:rsidRDefault="00727DBA" w:rsidP="00EC1E03">
            <w:pPr>
              <w:spacing w:before="0" w:line="259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val="en-US" w:eastAsia="en-US"/>
                <w14:ligatures w14:val="standardContextual"/>
              </w:rPr>
            </w:pPr>
          </w:p>
        </w:tc>
        <w:tc>
          <w:tcPr>
            <w:tcW w:w="841" w:type="dxa"/>
            <w:vMerge/>
            <w:vAlign w:val="center"/>
          </w:tcPr>
          <w:p w14:paraId="3CDA641F" w14:textId="77777777" w:rsidR="00FD1B68" w:rsidRPr="00082377" w:rsidRDefault="00FD1B68" w:rsidP="00EC1E03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val="en-US" w:eastAsia="en-US"/>
                <w14:ligatures w14:val="standardContextual"/>
              </w:rPr>
            </w:pPr>
          </w:p>
        </w:tc>
      </w:tr>
      <w:tr w:rsidR="00FD1B68" w:rsidRPr="00082377" w14:paraId="2F09617D" w14:textId="77777777" w:rsidTr="00AB2F01">
        <w:tc>
          <w:tcPr>
            <w:tcW w:w="530" w:type="dxa"/>
            <w:vMerge/>
            <w:vAlign w:val="center"/>
          </w:tcPr>
          <w:p w14:paraId="25EEDC83" w14:textId="77777777" w:rsidR="00FD1B68" w:rsidRPr="00082377" w:rsidRDefault="00FD1B68" w:rsidP="00EC1E03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val="en-US" w:eastAsia="en-US"/>
                <w14:ligatures w14:val="standardContextual"/>
              </w:rPr>
            </w:pPr>
          </w:p>
        </w:tc>
        <w:tc>
          <w:tcPr>
            <w:tcW w:w="2017" w:type="dxa"/>
            <w:vMerge/>
            <w:vAlign w:val="center"/>
          </w:tcPr>
          <w:p w14:paraId="578E49FB" w14:textId="77777777" w:rsidR="00FD1B68" w:rsidRPr="00082377" w:rsidRDefault="00FD1B68" w:rsidP="00EC1E03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val="en-US" w:eastAsia="en-US"/>
                <w14:ligatures w14:val="standardContextual"/>
              </w:rPr>
            </w:pPr>
          </w:p>
        </w:tc>
        <w:tc>
          <w:tcPr>
            <w:tcW w:w="1984" w:type="dxa"/>
            <w:vAlign w:val="center"/>
          </w:tcPr>
          <w:p w14:paraId="08B90B76" w14:textId="77777777" w:rsidR="00FD1B68" w:rsidRPr="00082377" w:rsidRDefault="00FD1B68" w:rsidP="00EC1E03">
            <w:pPr>
              <w:spacing w:before="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Pakiet biurowy</w:t>
            </w:r>
          </w:p>
        </w:tc>
        <w:tc>
          <w:tcPr>
            <w:tcW w:w="4234" w:type="dxa"/>
            <w:vAlign w:val="center"/>
          </w:tcPr>
          <w:p w14:paraId="676EE03E" w14:textId="77777777" w:rsidR="00FD1B68" w:rsidRDefault="00FD1B68" w:rsidP="00EC1E03">
            <w:pPr>
              <w:spacing w:before="0" w:line="259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3DF96936" w14:textId="511973BA" w:rsidR="00727DBA" w:rsidRPr="00082377" w:rsidRDefault="00727DBA" w:rsidP="00EC1E03">
            <w:pPr>
              <w:spacing w:before="0" w:line="259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41" w:type="dxa"/>
            <w:vMerge/>
            <w:vAlign w:val="center"/>
          </w:tcPr>
          <w:p w14:paraId="24461110" w14:textId="77777777" w:rsidR="00FD1B68" w:rsidRPr="00082377" w:rsidRDefault="00FD1B68" w:rsidP="00EC1E03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FD1B68" w:rsidRPr="00082377" w14:paraId="4FB57D8A" w14:textId="77777777" w:rsidTr="00AB2F01">
        <w:tc>
          <w:tcPr>
            <w:tcW w:w="530" w:type="dxa"/>
            <w:vMerge/>
            <w:vAlign w:val="center"/>
          </w:tcPr>
          <w:p w14:paraId="15EDC79D" w14:textId="77777777" w:rsidR="00FD1B68" w:rsidRPr="00082377" w:rsidRDefault="00FD1B68" w:rsidP="00EC1E03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17" w:type="dxa"/>
            <w:vMerge/>
            <w:vAlign w:val="center"/>
          </w:tcPr>
          <w:p w14:paraId="5E0F8549" w14:textId="77777777" w:rsidR="00FD1B68" w:rsidRPr="00082377" w:rsidRDefault="00FD1B68" w:rsidP="00EC1E03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4" w:type="dxa"/>
            <w:vAlign w:val="center"/>
          </w:tcPr>
          <w:p w14:paraId="147924A7" w14:textId="77777777" w:rsidR="00FD1B68" w:rsidRPr="00082377" w:rsidRDefault="00FD1B68" w:rsidP="00EC1E03">
            <w:pPr>
              <w:spacing w:before="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Gwarancja</w:t>
            </w:r>
          </w:p>
        </w:tc>
        <w:tc>
          <w:tcPr>
            <w:tcW w:w="4234" w:type="dxa"/>
            <w:vAlign w:val="center"/>
          </w:tcPr>
          <w:p w14:paraId="6FBA551F" w14:textId="77777777" w:rsidR="00FD1B68" w:rsidRDefault="00FD1B68" w:rsidP="00EC1E03">
            <w:pPr>
              <w:spacing w:before="0" w:line="259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067FDA10" w14:textId="587993F7" w:rsidR="00727DBA" w:rsidRPr="00082377" w:rsidRDefault="00727DBA" w:rsidP="00EC1E03">
            <w:pPr>
              <w:spacing w:before="0" w:line="259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41" w:type="dxa"/>
            <w:vMerge/>
            <w:vAlign w:val="center"/>
          </w:tcPr>
          <w:p w14:paraId="71DD3E8C" w14:textId="77777777" w:rsidR="00FD1B68" w:rsidRPr="00082377" w:rsidRDefault="00FD1B68" w:rsidP="00EC1E03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FD1B68" w:rsidRPr="00082377" w14:paraId="495D3B05" w14:textId="77777777" w:rsidTr="00AB2F01">
        <w:tc>
          <w:tcPr>
            <w:tcW w:w="530" w:type="dxa"/>
            <w:vAlign w:val="center"/>
          </w:tcPr>
          <w:p w14:paraId="009DFA91" w14:textId="77777777" w:rsidR="00FD1B68" w:rsidRPr="00082377" w:rsidRDefault="00FD1B68" w:rsidP="00EC1E03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2</w:t>
            </w:r>
          </w:p>
        </w:tc>
        <w:tc>
          <w:tcPr>
            <w:tcW w:w="2017" w:type="dxa"/>
            <w:vAlign w:val="center"/>
          </w:tcPr>
          <w:p w14:paraId="47A24193" w14:textId="154BA798" w:rsidR="00FD1B68" w:rsidRPr="00082377" w:rsidRDefault="00AB2F01" w:rsidP="00EC1E03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……………………</w:t>
            </w:r>
          </w:p>
        </w:tc>
        <w:tc>
          <w:tcPr>
            <w:tcW w:w="1984" w:type="dxa"/>
            <w:vAlign w:val="center"/>
          </w:tcPr>
          <w:p w14:paraId="36BA8762" w14:textId="40C528CB" w:rsidR="00FD1B68" w:rsidRPr="00082377" w:rsidRDefault="00AB2F01" w:rsidP="00EC1E03">
            <w:pPr>
              <w:spacing w:before="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Stacja portów rozszerzeń USB-C</w:t>
            </w:r>
          </w:p>
        </w:tc>
        <w:tc>
          <w:tcPr>
            <w:tcW w:w="4234" w:type="dxa"/>
            <w:vAlign w:val="center"/>
          </w:tcPr>
          <w:p w14:paraId="7FBBD650" w14:textId="4B2E4C10" w:rsidR="00FD1B68" w:rsidRPr="00082377" w:rsidRDefault="00FD1B68" w:rsidP="00EC1E03">
            <w:pPr>
              <w:spacing w:before="0" w:line="259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41" w:type="dxa"/>
            <w:vAlign w:val="center"/>
          </w:tcPr>
          <w:p w14:paraId="6419B5B8" w14:textId="77777777" w:rsidR="00FD1B68" w:rsidRPr="00082377" w:rsidRDefault="00FD1B68" w:rsidP="00EC1E03">
            <w:pPr>
              <w:spacing w:before="0" w:after="160" w:line="259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1</w:t>
            </w:r>
          </w:p>
        </w:tc>
      </w:tr>
    </w:tbl>
    <w:p w14:paraId="18AE0D3B" w14:textId="77777777" w:rsidR="00FD1B68" w:rsidRPr="00B21FDF" w:rsidRDefault="00FD1B68" w:rsidP="00FD1B68">
      <w:pPr>
        <w:spacing w:before="0" w:line="240" w:lineRule="auto"/>
        <w:rPr>
          <w:rFonts w:asciiTheme="minorHAnsi" w:hAnsiTheme="minorHAnsi" w:cstheme="minorHAnsi"/>
          <w:b/>
          <w:bCs/>
          <w:sz w:val="22"/>
          <w:szCs w:val="22"/>
          <w:highlight w:val="yellow"/>
          <w:u w:val="single"/>
        </w:rPr>
      </w:pPr>
    </w:p>
    <w:p w14:paraId="36FC9C1D" w14:textId="77777777" w:rsidR="00FD1B68" w:rsidRPr="00474C33" w:rsidRDefault="00FD1B68" w:rsidP="00FD1B68">
      <w:pPr>
        <w:spacing w:before="0" w:line="240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474C33">
        <w:rPr>
          <w:rFonts w:asciiTheme="minorHAnsi" w:hAnsiTheme="minorHAnsi" w:cstheme="minorHAnsi"/>
          <w:b/>
          <w:bCs/>
          <w:sz w:val="22"/>
          <w:szCs w:val="22"/>
          <w:u w:val="single"/>
        </w:rPr>
        <w:t>Część 9 – laptop, monitor, akcesoria i oprogramowanie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842"/>
        <w:gridCol w:w="4395"/>
        <w:gridCol w:w="850"/>
      </w:tblGrid>
      <w:tr w:rsidR="005F0562" w:rsidRPr="00082377" w14:paraId="7356B7BF" w14:textId="77777777" w:rsidTr="00474C33">
        <w:tc>
          <w:tcPr>
            <w:tcW w:w="562" w:type="dxa"/>
            <w:vAlign w:val="center"/>
          </w:tcPr>
          <w:p w14:paraId="13FDC341" w14:textId="55F291C0" w:rsidR="005F0562" w:rsidRPr="00082377" w:rsidRDefault="005F0562" w:rsidP="005F0562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b/>
                <w:szCs w:val="22"/>
                <w:lang w:eastAsia="en-US"/>
              </w:rPr>
            </w:pPr>
            <w:r w:rsidRPr="00082377"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L.p.</w:t>
            </w:r>
          </w:p>
        </w:tc>
        <w:tc>
          <w:tcPr>
            <w:tcW w:w="2127" w:type="dxa"/>
            <w:vAlign w:val="center"/>
          </w:tcPr>
          <w:p w14:paraId="0938495E" w14:textId="69A748A2" w:rsidR="005F0562" w:rsidRPr="00082377" w:rsidRDefault="005F0562" w:rsidP="005F0562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b/>
                <w:szCs w:val="22"/>
                <w:lang w:eastAsia="en-US"/>
              </w:rPr>
            </w:pPr>
            <w:r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Producent, model, (</w:t>
            </w:r>
            <w:proofErr w:type="spellStart"/>
            <w:r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product</w:t>
            </w:r>
            <w:proofErr w:type="spellEnd"/>
            <w:r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 xml:space="preserve"> numer – jeżeli występuje)</w:t>
            </w:r>
          </w:p>
        </w:tc>
        <w:tc>
          <w:tcPr>
            <w:tcW w:w="1842" w:type="dxa"/>
            <w:vAlign w:val="center"/>
          </w:tcPr>
          <w:p w14:paraId="4F6349D4" w14:textId="29D77DF6" w:rsidR="005F0562" w:rsidRPr="00082377" w:rsidRDefault="005F0562" w:rsidP="005F0562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b/>
                <w:szCs w:val="22"/>
                <w:lang w:eastAsia="en-US"/>
              </w:rPr>
            </w:pPr>
            <w:r w:rsidRPr="00082377"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Specyfikacja</w:t>
            </w:r>
          </w:p>
        </w:tc>
        <w:tc>
          <w:tcPr>
            <w:tcW w:w="4395" w:type="dxa"/>
            <w:vAlign w:val="center"/>
          </w:tcPr>
          <w:p w14:paraId="2F142A13" w14:textId="10445463" w:rsidR="005F0562" w:rsidRPr="00082377" w:rsidRDefault="005F0562" w:rsidP="005F0562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b/>
                <w:szCs w:val="22"/>
                <w:lang w:eastAsia="en-US"/>
              </w:rPr>
            </w:pPr>
            <w:r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Parametry techniczne</w:t>
            </w:r>
          </w:p>
        </w:tc>
        <w:tc>
          <w:tcPr>
            <w:tcW w:w="850" w:type="dxa"/>
            <w:vAlign w:val="center"/>
          </w:tcPr>
          <w:p w14:paraId="339EEF7F" w14:textId="70EFF942" w:rsidR="005F0562" w:rsidRPr="00082377" w:rsidRDefault="005F0562" w:rsidP="005F0562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b/>
                <w:szCs w:val="22"/>
                <w:lang w:eastAsia="en-US"/>
              </w:rPr>
            </w:pPr>
            <w:r w:rsidRPr="00082377"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Liczba</w:t>
            </w:r>
          </w:p>
        </w:tc>
      </w:tr>
      <w:tr w:rsidR="00FD1B68" w:rsidRPr="00082377" w14:paraId="3770571B" w14:textId="77777777" w:rsidTr="00474C33">
        <w:tc>
          <w:tcPr>
            <w:tcW w:w="562" w:type="dxa"/>
            <w:vMerge w:val="restart"/>
            <w:vAlign w:val="center"/>
          </w:tcPr>
          <w:p w14:paraId="60D407B5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082377">
              <w:rPr>
                <w:rFonts w:ascii="Times New Roman" w:eastAsia="Calibri" w:hAnsi="Times New Roman" w:cs="Times New Roman"/>
                <w:szCs w:val="22"/>
                <w:lang w:eastAsia="en-US"/>
              </w:rPr>
              <w:t>1</w:t>
            </w:r>
          </w:p>
        </w:tc>
        <w:tc>
          <w:tcPr>
            <w:tcW w:w="2127" w:type="dxa"/>
            <w:vMerge w:val="restart"/>
            <w:vAlign w:val="center"/>
          </w:tcPr>
          <w:p w14:paraId="305A8BDB" w14:textId="5EAFA4B4" w:rsidR="00FD1B68" w:rsidRPr="00082377" w:rsidRDefault="005F0562" w:rsidP="00EC1E03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i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…………………..</w:t>
            </w:r>
          </w:p>
        </w:tc>
        <w:tc>
          <w:tcPr>
            <w:tcW w:w="1842" w:type="dxa"/>
            <w:vAlign w:val="center"/>
          </w:tcPr>
          <w:p w14:paraId="1CB42F58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082377">
              <w:rPr>
                <w:rFonts w:ascii="Times New Roman" w:eastAsia="Calibri" w:hAnsi="Times New Roman" w:cs="Times New Roman"/>
                <w:szCs w:val="22"/>
                <w:lang w:eastAsia="en-US"/>
              </w:rPr>
              <w:t>Procesor</w:t>
            </w:r>
          </w:p>
        </w:tc>
        <w:tc>
          <w:tcPr>
            <w:tcW w:w="4395" w:type="dxa"/>
            <w:vAlign w:val="center"/>
          </w:tcPr>
          <w:p w14:paraId="4664ED4C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21011D01" w14:textId="3B9571C7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42C26A2F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082377">
              <w:rPr>
                <w:rFonts w:ascii="Times New Roman" w:eastAsia="Calibri" w:hAnsi="Times New Roman" w:cs="Times New Roman"/>
                <w:szCs w:val="22"/>
                <w:lang w:eastAsia="en-US"/>
              </w:rPr>
              <w:t>1</w:t>
            </w:r>
          </w:p>
        </w:tc>
      </w:tr>
      <w:tr w:rsidR="00FD1B68" w:rsidRPr="00082377" w14:paraId="6D7B74E9" w14:textId="77777777" w:rsidTr="00474C33">
        <w:tc>
          <w:tcPr>
            <w:tcW w:w="562" w:type="dxa"/>
            <w:vMerge/>
            <w:vAlign w:val="center"/>
          </w:tcPr>
          <w:p w14:paraId="6BCA6BF7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</w:tc>
        <w:tc>
          <w:tcPr>
            <w:tcW w:w="2127" w:type="dxa"/>
            <w:vMerge/>
            <w:vAlign w:val="center"/>
          </w:tcPr>
          <w:p w14:paraId="4F9CD5AB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4EBDF389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082377">
              <w:rPr>
                <w:rFonts w:ascii="Times New Roman" w:eastAsia="Calibri" w:hAnsi="Times New Roman" w:cs="Times New Roman"/>
                <w:szCs w:val="22"/>
                <w:lang w:eastAsia="en-US"/>
              </w:rPr>
              <w:t>Pamięć RAM</w:t>
            </w:r>
          </w:p>
        </w:tc>
        <w:tc>
          <w:tcPr>
            <w:tcW w:w="4395" w:type="dxa"/>
            <w:vAlign w:val="center"/>
          </w:tcPr>
          <w:p w14:paraId="25991DD1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  <w:p w14:paraId="6834B69E" w14:textId="6F3AAF64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14:paraId="494EC229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</w:tc>
      </w:tr>
      <w:tr w:rsidR="00FD1B68" w:rsidRPr="00082377" w14:paraId="3A252219" w14:textId="77777777" w:rsidTr="00474C33">
        <w:tc>
          <w:tcPr>
            <w:tcW w:w="562" w:type="dxa"/>
            <w:vMerge/>
            <w:vAlign w:val="center"/>
          </w:tcPr>
          <w:p w14:paraId="3440FC91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</w:tc>
        <w:tc>
          <w:tcPr>
            <w:tcW w:w="2127" w:type="dxa"/>
            <w:vMerge/>
            <w:vAlign w:val="center"/>
          </w:tcPr>
          <w:p w14:paraId="3C260C23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1AAC5CCE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082377">
              <w:rPr>
                <w:rFonts w:ascii="Times New Roman" w:eastAsia="Calibri" w:hAnsi="Times New Roman" w:cs="Times New Roman"/>
                <w:szCs w:val="22"/>
                <w:lang w:eastAsia="en-US"/>
              </w:rPr>
              <w:t>Dysk SSD</w:t>
            </w:r>
          </w:p>
        </w:tc>
        <w:tc>
          <w:tcPr>
            <w:tcW w:w="4395" w:type="dxa"/>
            <w:vAlign w:val="center"/>
          </w:tcPr>
          <w:p w14:paraId="36DD470E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  <w:p w14:paraId="61710641" w14:textId="39676FD6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14:paraId="4809C707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</w:tc>
      </w:tr>
      <w:tr w:rsidR="00FD1B68" w:rsidRPr="00082377" w14:paraId="38035E29" w14:textId="77777777" w:rsidTr="00474C33">
        <w:tc>
          <w:tcPr>
            <w:tcW w:w="562" w:type="dxa"/>
            <w:vMerge/>
            <w:vAlign w:val="center"/>
          </w:tcPr>
          <w:p w14:paraId="3D99E8A8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</w:tc>
        <w:tc>
          <w:tcPr>
            <w:tcW w:w="2127" w:type="dxa"/>
            <w:vMerge/>
            <w:vAlign w:val="center"/>
          </w:tcPr>
          <w:p w14:paraId="547F4B1F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3271D927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082377">
              <w:rPr>
                <w:rFonts w:ascii="Times New Roman" w:eastAsia="Calibri" w:hAnsi="Times New Roman" w:cs="Times New Roman"/>
                <w:szCs w:val="22"/>
                <w:lang w:eastAsia="en-US"/>
              </w:rPr>
              <w:t>Ekran</w:t>
            </w:r>
          </w:p>
        </w:tc>
        <w:tc>
          <w:tcPr>
            <w:tcW w:w="4395" w:type="dxa"/>
            <w:vAlign w:val="center"/>
          </w:tcPr>
          <w:p w14:paraId="0FCF1480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  <w:p w14:paraId="0F28B08C" w14:textId="503A3CC8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14:paraId="2709A4C8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</w:tc>
      </w:tr>
      <w:tr w:rsidR="00FD1B68" w:rsidRPr="00082377" w14:paraId="6E9BB36C" w14:textId="77777777" w:rsidTr="00474C33">
        <w:tc>
          <w:tcPr>
            <w:tcW w:w="562" w:type="dxa"/>
            <w:vMerge/>
            <w:vAlign w:val="center"/>
          </w:tcPr>
          <w:p w14:paraId="74401E36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</w:tc>
        <w:tc>
          <w:tcPr>
            <w:tcW w:w="2127" w:type="dxa"/>
            <w:vMerge/>
            <w:vAlign w:val="center"/>
          </w:tcPr>
          <w:p w14:paraId="5AD3FD38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11A63413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082377">
              <w:rPr>
                <w:rFonts w:ascii="Times New Roman" w:eastAsia="Calibri" w:hAnsi="Times New Roman" w:cs="Times New Roman"/>
                <w:szCs w:val="22"/>
                <w:lang w:eastAsia="en-US"/>
              </w:rPr>
              <w:t>Łączność</w:t>
            </w:r>
          </w:p>
        </w:tc>
        <w:tc>
          <w:tcPr>
            <w:tcW w:w="4395" w:type="dxa"/>
            <w:vAlign w:val="center"/>
          </w:tcPr>
          <w:p w14:paraId="68BB772A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Calibri" w:hAnsi="Times New Roman" w:cs="Times New Roman"/>
                <w:szCs w:val="22"/>
                <w:lang w:val="en-US" w:eastAsia="en-US"/>
              </w:rPr>
            </w:pPr>
          </w:p>
          <w:p w14:paraId="340B9A65" w14:textId="653AAEE7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Calibri" w:hAnsi="Times New Roman" w:cs="Times New Roman"/>
                <w:szCs w:val="22"/>
                <w:lang w:val="en-US" w:eastAsia="en-US"/>
              </w:rPr>
            </w:pPr>
          </w:p>
        </w:tc>
        <w:tc>
          <w:tcPr>
            <w:tcW w:w="850" w:type="dxa"/>
            <w:vMerge/>
            <w:vAlign w:val="center"/>
          </w:tcPr>
          <w:p w14:paraId="3C2EE889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szCs w:val="22"/>
                <w:lang w:val="en-US" w:eastAsia="en-US"/>
              </w:rPr>
            </w:pPr>
          </w:p>
        </w:tc>
      </w:tr>
      <w:tr w:rsidR="00FD1B68" w:rsidRPr="00082377" w14:paraId="71781207" w14:textId="77777777" w:rsidTr="00474C33">
        <w:tc>
          <w:tcPr>
            <w:tcW w:w="562" w:type="dxa"/>
            <w:vMerge/>
            <w:vAlign w:val="center"/>
          </w:tcPr>
          <w:p w14:paraId="663F2666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szCs w:val="22"/>
                <w:lang w:val="en-US" w:eastAsia="en-US"/>
              </w:rPr>
            </w:pPr>
          </w:p>
        </w:tc>
        <w:tc>
          <w:tcPr>
            <w:tcW w:w="2127" w:type="dxa"/>
            <w:vMerge/>
            <w:vAlign w:val="center"/>
          </w:tcPr>
          <w:p w14:paraId="1FB1141D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szCs w:val="22"/>
                <w:lang w:val="en-US" w:eastAsia="en-US"/>
              </w:rPr>
            </w:pPr>
          </w:p>
        </w:tc>
        <w:tc>
          <w:tcPr>
            <w:tcW w:w="1842" w:type="dxa"/>
            <w:vAlign w:val="center"/>
          </w:tcPr>
          <w:p w14:paraId="675D5614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082377">
              <w:rPr>
                <w:rFonts w:ascii="Times New Roman" w:eastAsia="Calibri" w:hAnsi="Times New Roman" w:cs="Times New Roman"/>
                <w:szCs w:val="22"/>
                <w:lang w:eastAsia="en-US"/>
              </w:rPr>
              <w:t>Dźwięk</w:t>
            </w:r>
          </w:p>
        </w:tc>
        <w:tc>
          <w:tcPr>
            <w:tcW w:w="4395" w:type="dxa"/>
            <w:vAlign w:val="center"/>
          </w:tcPr>
          <w:p w14:paraId="33DEED22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  <w:p w14:paraId="07AF1760" w14:textId="1754C37D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14:paraId="63208415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</w:tc>
      </w:tr>
      <w:tr w:rsidR="00FD1B68" w:rsidRPr="00082377" w14:paraId="6B278F03" w14:textId="77777777" w:rsidTr="00474C33">
        <w:tc>
          <w:tcPr>
            <w:tcW w:w="562" w:type="dxa"/>
            <w:vMerge/>
            <w:vAlign w:val="center"/>
          </w:tcPr>
          <w:p w14:paraId="2658837E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</w:tc>
        <w:tc>
          <w:tcPr>
            <w:tcW w:w="2127" w:type="dxa"/>
            <w:vMerge/>
            <w:vAlign w:val="center"/>
          </w:tcPr>
          <w:p w14:paraId="2CB93072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57845DAE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082377">
              <w:rPr>
                <w:rFonts w:ascii="Times New Roman" w:eastAsia="Calibri" w:hAnsi="Times New Roman" w:cs="Times New Roman"/>
                <w:szCs w:val="22"/>
                <w:lang w:eastAsia="en-US"/>
              </w:rPr>
              <w:t>Obudowa</w:t>
            </w:r>
          </w:p>
        </w:tc>
        <w:tc>
          <w:tcPr>
            <w:tcW w:w="4395" w:type="dxa"/>
            <w:vAlign w:val="center"/>
          </w:tcPr>
          <w:p w14:paraId="3C6F2982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  <w:p w14:paraId="11CEA435" w14:textId="29DC57A5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14:paraId="3F7E4B9D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</w:tc>
      </w:tr>
      <w:tr w:rsidR="00FD1B68" w:rsidRPr="00082377" w14:paraId="5E0C0ED0" w14:textId="77777777" w:rsidTr="00474C33">
        <w:tc>
          <w:tcPr>
            <w:tcW w:w="562" w:type="dxa"/>
            <w:vMerge/>
            <w:vAlign w:val="center"/>
          </w:tcPr>
          <w:p w14:paraId="67A66325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</w:tc>
        <w:tc>
          <w:tcPr>
            <w:tcW w:w="2127" w:type="dxa"/>
            <w:vMerge/>
            <w:vAlign w:val="center"/>
          </w:tcPr>
          <w:p w14:paraId="7536626C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426ABD39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082377">
              <w:rPr>
                <w:rFonts w:ascii="Times New Roman" w:eastAsia="Calibri" w:hAnsi="Times New Roman" w:cs="Times New Roman"/>
                <w:szCs w:val="22"/>
                <w:lang w:eastAsia="en-US"/>
              </w:rPr>
              <w:t>Interfejsy/dodatki</w:t>
            </w:r>
          </w:p>
        </w:tc>
        <w:tc>
          <w:tcPr>
            <w:tcW w:w="4395" w:type="dxa"/>
            <w:vAlign w:val="center"/>
          </w:tcPr>
          <w:p w14:paraId="5D1839EF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1DE40900" w14:textId="051B287E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14:paraId="503A0CDB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</w:tc>
      </w:tr>
      <w:tr w:rsidR="00FD1B68" w:rsidRPr="00082377" w14:paraId="5A06F092" w14:textId="77777777" w:rsidTr="00474C33">
        <w:tc>
          <w:tcPr>
            <w:tcW w:w="562" w:type="dxa"/>
            <w:vMerge/>
            <w:vAlign w:val="center"/>
          </w:tcPr>
          <w:p w14:paraId="0FA138ED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</w:tc>
        <w:tc>
          <w:tcPr>
            <w:tcW w:w="2127" w:type="dxa"/>
            <w:vMerge/>
            <w:vAlign w:val="center"/>
          </w:tcPr>
          <w:p w14:paraId="37119D23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39C614AB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082377">
              <w:rPr>
                <w:rFonts w:ascii="Times New Roman" w:eastAsia="Calibri" w:hAnsi="Times New Roman" w:cs="Times New Roman"/>
                <w:szCs w:val="22"/>
                <w:lang w:eastAsia="en-US"/>
              </w:rPr>
              <w:t>Akumulator/Zasilacz</w:t>
            </w:r>
          </w:p>
        </w:tc>
        <w:tc>
          <w:tcPr>
            <w:tcW w:w="4395" w:type="dxa"/>
            <w:vAlign w:val="center"/>
          </w:tcPr>
          <w:p w14:paraId="7F13AC80" w14:textId="7DED0B30" w:rsidR="00FD1B68" w:rsidRPr="00082377" w:rsidRDefault="00FD1B68" w:rsidP="00EC1E03">
            <w:pPr>
              <w:spacing w:before="0" w:line="240" w:lineRule="auto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14:paraId="30CD962C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</w:tc>
      </w:tr>
      <w:tr w:rsidR="00FD1B68" w:rsidRPr="00082377" w14:paraId="2683A182" w14:textId="77777777" w:rsidTr="00474C33">
        <w:tc>
          <w:tcPr>
            <w:tcW w:w="562" w:type="dxa"/>
            <w:vMerge/>
            <w:vAlign w:val="center"/>
          </w:tcPr>
          <w:p w14:paraId="57480208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</w:tc>
        <w:tc>
          <w:tcPr>
            <w:tcW w:w="2127" w:type="dxa"/>
            <w:vMerge/>
            <w:vAlign w:val="center"/>
          </w:tcPr>
          <w:p w14:paraId="0082C374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3390E4C0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082377">
              <w:rPr>
                <w:rFonts w:ascii="Times New Roman" w:eastAsia="Calibri" w:hAnsi="Times New Roman" w:cs="Times New Roman"/>
                <w:szCs w:val="22"/>
                <w:lang w:eastAsia="en-US"/>
              </w:rPr>
              <w:t>OS</w:t>
            </w:r>
          </w:p>
        </w:tc>
        <w:tc>
          <w:tcPr>
            <w:tcW w:w="4395" w:type="dxa"/>
            <w:vAlign w:val="center"/>
          </w:tcPr>
          <w:p w14:paraId="3846361E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Calibri" w:hAnsi="Times New Roman" w:cs="Times New Roman"/>
                <w:szCs w:val="22"/>
                <w:lang w:val="en-US" w:eastAsia="en-US"/>
              </w:rPr>
            </w:pPr>
          </w:p>
          <w:p w14:paraId="58A468A6" w14:textId="09D33118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Calibri" w:hAnsi="Times New Roman" w:cs="Times New Roman"/>
                <w:szCs w:val="22"/>
                <w:lang w:val="en-US" w:eastAsia="en-US"/>
              </w:rPr>
            </w:pPr>
          </w:p>
        </w:tc>
        <w:tc>
          <w:tcPr>
            <w:tcW w:w="850" w:type="dxa"/>
            <w:vMerge/>
            <w:vAlign w:val="center"/>
          </w:tcPr>
          <w:p w14:paraId="364F97E9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szCs w:val="22"/>
                <w:lang w:val="en-US" w:eastAsia="en-US"/>
              </w:rPr>
            </w:pPr>
          </w:p>
        </w:tc>
      </w:tr>
      <w:tr w:rsidR="00FD1B68" w:rsidRPr="00082377" w14:paraId="06DE9F87" w14:textId="77777777" w:rsidTr="00474C33">
        <w:tc>
          <w:tcPr>
            <w:tcW w:w="562" w:type="dxa"/>
            <w:vMerge/>
            <w:vAlign w:val="center"/>
          </w:tcPr>
          <w:p w14:paraId="22D7C63B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</w:tc>
        <w:tc>
          <w:tcPr>
            <w:tcW w:w="2127" w:type="dxa"/>
            <w:vMerge/>
            <w:vAlign w:val="center"/>
          </w:tcPr>
          <w:p w14:paraId="4ADC7C48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0798AE80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082377">
              <w:rPr>
                <w:rFonts w:ascii="Times New Roman" w:eastAsia="Calibri" w:hAnsi="Times New Roman" w:cs="Times New Roman"/>
                <w:szCs w:val="22"/>
                <w:lang w:eastAsia="en-US"/>
              </w:rPr>
              <w:t>Gwarancja</w:t>
            </w:r>
          </w:p>
        </w:tc>
        <w:tc>
          <w:tcPr>
            <w:tcW w:w="4395" w:type="dxa"/>
            <w:vAlign w:val="center"/>
          </w:tcPr>
          <w:p w14:paraId="5153D00A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  <w:p w14:paraId="076B1DE6" w14:textId="060F148E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14:paraId="3366B947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</w:tc>
      </w:tr>
      <w:tr w:rsidR="00FD1B68" w:rsidRPr="00082377" w14:paraId="1E250DC6" w14:textId="77777777" w:rsidTr="00474C33">
        <w:tc>
          <w:tcPr>
            <w:tcW w:w="562" w:type="dxa"/>
            <w:vAlign w:val="center"/>
          </w:tcPr>
          <w:p w14:paraId="259AC381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082377">
              <w:rPr>
                <w:rFonts w:ascii="Times New Roman" w:eastAsia="Calibri" w:hAnsi="Times New Roman" w:cs="Times New Roman"/>
                <w:szCs w:val="22"/>
                <w:lang w:eastAsia="en-US"/>
              </w:rPr>
              <w:t>2</w:t>
            </w:r>
          </w:p>
        </w:tc>
        <w:tc>
          <w:tcPr>
            <w:tcW w:w="2127" w:type="dxa"/>
            <w:vAlign w:val="center"/>
          </w:tcPr>
          <w:p w14:paraId="3D4AEDF3" w14:textId="0F99ABDA" w:rsidR="00FD1B68" w:rsidRPr="00082377" w:rsidRDefault="005F0562" w:rsidP="00EC1E03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………………………</w:t>
            </w:r>
          </w:p>
        </w:tc>
        <w:tc>
          <w:tcPr>
            <w:tcW w:w="1842" w:type="dxa"/>
            <w:vAlign w:val="center"/>
          </w:tcPr>
          <w:p w14:paraId="7E97650E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082377">
              <w:rPr>
                <w:rFonts w:ascii="Times New Roman" w:eastAsia="Calibri" w:hAnsi="Times New Roman" w:cs="Times New Roman"/>
                <w:szCs w:val="22"/>
                <w:lang w:eastAsia="en-US"/>
              </w:rPr>
              <w:t>Monitor</w:t>
            </w:r>
          </w:p>
        </w:tc>
        <w:tc>
          <w:tcPr>
            <w:tcW w:w="4395" w:type="dxa"/>
            <w:vAlign w:val="center"/>
          </w:tcPr>
          <w:p w14:paraId="7E117FCB" w14:textId="77777777" w:rsidR="00FD1B68" w:rsidRDefault="00FD1B68" w:rsidP="00EC1E03">
            <w:pPr>
              <w:widowControl w:val="0"/>
              <w:spacing w:before="0" w:line="240" w:lineRule="auto"/>
              <w:jc w:val="left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  <w:p w14:paraId="51D99DFE" w14:textId="0B942CDC" w:rsidR="00727DBA" w:rsidRPr="00082377" w:rsidRDefault="00727DBA" w:rsidP="00EC1E03">
            <w:pPr>
              <w:widowControl w:val="0"/>
              <w:spacing w:before="0" w:line="240" w:lineRule="auto"/>
              <w:jc w:val="left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</w:tc>
        <w:tc>
          <w:tcPr>
            <w:tcW w:w="850" w:type="dxa"/>
            <w:vAlign w:val="center"/>
          </w:tcPr>
          <w:p w14:paraId="248F07A5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082377">
              <w:rPr>
                <w:rFonts w:ascii="Times New Roman" w:eastAsia="Calibri" w:hAnsi="Times New Roman" w:cs="Times New Roman"/>
                <w:szCs w:val="22"/>
                <w:lang w:eastAsia="en-US"/>
              </w:rPr>
              <w:t>1</w:t>
            </w:r>
          </w:p>
        </w:tc>
      </w:tr>
      <w:tr w:rsidR="00FD1B68" w:rsidRPr="00082377" w14:paraId="5DA2CF0F" w14:textId="77777777" w:rsidTr="00474C33">
        <w:tc>
          <w:tcPr>
            <w:tcW w:w="562" w:type="dxa"/>
            <w:vAlign w:val="center"/>
          </w:tcPr>
          <w:p w14:paraId="0E8E2DB0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082377">
              <w:rPr>
                <w:rFonts w:ascii="Times New Roman" w:eastAsia="Calibri" w:hAnsi="Times New Roman" w:cs="Times New Roman"/>
                <w:szCs w:val="22"/>
                <w:lang w:eastAsia="en-US"/>
              </w:rPr>
              <w:t>3</w:t>
            </w:r>
          </w:p>
        </w:tc>
        <w:tc>
          <w:tcPr>
            <w:tcW w:w="2127" w:type="dxa"/>
            <w:vAlign w:val="center"/>
          </w:tcPr>
          <w:p w14:paraId="7F7B7AB9" w14:textId="3A67CDD3" w:rsidR="00FD1B68" w:rsidRPr="00082377" w:rsidRDefault="005F0562" w:rsidP="00EC1E03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…………………….</w:t>
            </w:r>
          </w:p>
        </w:tc>
        <w:tc>
          <w:tcPr>
            <w:tcW w:w="1842" w:type="dxa"/>
            <w:vAlign w:val="center"/>
          </w:tcPr>
          <w:p w14:paraId="3F1FF77B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082377">
              <w:rPr>
                <w:rFonts w:ascii="Times New Roman" w:eastAsia="Calibri" w:hAnsi="Times New Roman" w:cs="Times New Roman"/>
                <w:szCs w:val="22"/>
                <w:lang w:eastAsia="en-US"/>
              </w:rPr>
              <w:t>Klawiatura + mysz</w:t>
            </w:r>
          </w:p>
        </w:tc>
        <w:tc>
          <w:tcPr>
            <w:tcW w:w="4395" w:type="dxa"/>
            <w:vAlign w:val="center"/>
          </w:tcPr>
          <w:p w14:paraId="156F79F9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Calibri" w:hAnsi="Times New Roman" w:cs="Times New Roman"/>
                <w:szCs w:val="22"/>
                <w:lang w:val="en-US" w:eastAsia="en-US"/>
              </w:rPr>
            </w:pPr>
          </w:p>
          <w:p w14:paraId="27E16679" w14:textId="4E8999E9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Calibri" w:hAnsi="Times New Roman" w:cs="Times New Roman"/>
                <w:szCs w:val="22"/>
                <w:lang w:val="en-US" w:eastAsia="en-US"/>
              </w:rPr>
            </w:pPr>
          </w:p>
        </w:tc>
        <w:tc>
          <w:tcPr>
            <w:tcW w:w="850" w:type="dxa"/>
            <w:vAlign w:val="center"/>
          </w:tcPr>
          <w:p w14:paraId="0D24F39F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082377">
              <w:rPr>
                <w:rFonts w:ascii="Times New Roman" w:eastAsia="Calibri" w:hAnsi="Times New Roman" w:cs="Times New Roman"/>
                <w:szCs w:val="22"/>
                <w:lang w:eastAsia="en-US"/>
              </w:rPr>
              <w:t>1</w:t>
            </w:r>
          </w:p>
        </w:tc>
      </w:tr>
    </w:tbl>
    <w:p w14:paraId="49EE6A69" w14:textId="77777777" w:rsidR="00FD1B68" w:rsidRPr="00B21FDF" w:rsidRDefault="00FD1B68" w:rsidP="00FD1B68">
      <w:pPr>
        <w:spacing w:before="0" w:line="240" w:lineRule="auto"/>
        <w:rPr>
          <w:rFonts w:asciiTheme="minorHAnsi" w:hAnsiTheme="minorHAnsi" w:cstheme="minorHAnsi"/>
          <w:b/>
          <w:bCs/>
          <w:sz w:val="22"/>
          <w:szCs w:val="22"/>
          <w:highlight w:val="yellow"/>
          <w:u w:val="single"/>
        </w:rPr>
      </w:pPr>
    </w:p>
    <w:p w14:paraId="58095D05" w14:textId="77777777" w:rsidR="00FD1B68" w:rsidRPr="00474C33" w:rsidRDefault="00FD1B68" w:rsidP="00FD1B68">
      <w:pPr>
        <w:spacing w:before="0" w:line="240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474C33">
        <w:rPr>
          <w:rFonts w:asciiTheme="minorHAnsi" w:hAnsiTheme="minorHAnsi" w:cstheme="minorHAnsi"/>
          <w:b/>
          <w:bCs/>
          <w:sz w:val="22"/>
          <w:szCs w:val="22"/>
          <w:u w:val="single"/>
        </w:rPr>
        <w:t>Część 10 – laptop z akcesoriami, monitor, oprogramowanie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2141"/>
        <w:gridCol w:w="1905"/>
        <w:gridCol w:w="4150"/>
        <w:gridCol w:w="849"/>
      </w:tblGrid>
      <w:tr w:rsidR="005F0562" w:rsidRPr="00082377" w14:paraId="3E2E59E5" w14:textId="77777777" w:rsidTr="005F0562">
        <w:tc>
          <w:tcPr>
            <w:tcW w:w="533" w:type="dxa"/>
            <w:vAlign w:val="center"/>
          </w:tcPr>
          <w:p w14:paraId="7A427A8E" w14:textId="1E509170" w:rsidR="005F0562" w:rsidRPr="00082377" w:rsidRDefault="005F0562" w:rsidP="005F0562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L.p.</w:t>
            </w:r>
          </w:p>
        </w:tc>
        <w:tc>
          <w:tcPr>
            <w:tcW w:w="2143" w:type="dxa"/>
            <w:vAlign w:val="center"/>
          </w:tcPr>
          <w:p w14:paraId="63648F72" w14:textId="4E93CA01" w:rsidR="005F0562" w:rsidRPr="00082377" w:rsidRDefault="005F0562" w:rsidP="005F0562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</w:pPr>
            <w:r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Producent, model, (</w:t>
            </w:r>
            <w:proofErr w:type="spellStart"/>
            <w:r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product</w:t>
            </w:r>
            <w:proofErr w:type="spellEnd"/>
            <w:r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 xml:space="preserve"> numer – jeżeli występuje)</w:t>
            </w:r>
          </w:p>
        </w:tc>
        <w:tc>
          <w:tcPr>
            <w:tcW w:w="1905" w:type="dxa"/>
            <w:vAlign w:val="center"/>
          </w:tcPr>
          <w:p w14:paraId="23DFFDFB" w14:textId="61A2CEEE" w:rsidR="005F0562" w:rsidRPr="00082377" w:rsidRDefault="005F0562" w:rsidP="005F0562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Specyfikacja</w:t>
            </w:r>
          </w:p>
        </w:tc>
        <w:tc>
          <w:tcPr>
            <w:tcW w:w="4176" w:type="dxa"/>
            <w:vAlign w:val="center"/>
          </w:tcPr>
          <w:p w14:paraId="631F396F" w14:textId="3FF74294" w:rsidR="005F0562" w:rsidRPr="00082377" w:rsidRDefault="005F0562" w:rsidP="005F0562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</w:pPr>
            <w:r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Parametry techniczne</w:t>
            </w:r>
          </w:p>
        </w:tc>
        <w:tc>
          <w:tcPr>
            <w:tcW w:w="849" w:type="dxa"/>
            <w:vAlign w:val="center"/>
          </w:tcPr>
          <w:p w14:paraId="3FEB3A74" w14:textId="2E037AA0" w:rsidR="005F0562" w:rsidRPr="00082377" w:rsidRDefault="005F0562" w:rsidP="005F0562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Liczba</w:t>
            </w:r>
          </w:p>
        </w:tc>
      </w:tr>
      <w:tr w:rsidR="005F0562" w:rsidRPr="00082377" w14:paraId="6F394B12" w14:textId="77777777" w:rsidTr="005F0562">
        <w:tc>
          <w:tcPr>
            <w:tcW w:w="533" w:type="dxa"/>
            <w:vMerge w:val="restart"/>
            <w:vAlign w:val="center"/>
          </w:tcPr>
          <w:p w14:paraId="133B734C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2143" w:type="dxa"/>
            <w:vMerge w:val="restart"/>
            <w:vAlign w:val="center"/>
          </w:tcPr>
          <w:p w14:paraId="5047A9BE" w14:textId="616C0804" w:rsidR="00FD1B68" w:rsidRPr="00082377" w:rsidRDefault="005F0562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i/>
                <w:kern w:val="2"/>
                <w:szCs w:val="22"/>
                <w:lang w:eastAsia="en-US"/>
                <w14:ligatures w14:val="standardContextual"/>
              </w:rPr>
            </w:pPr>
            <w:r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…………………….</w:t>
            </w:r>
          </w:p>
        </w:tc>
        <w:tc>
          <w:tcPr>
            <w:tcW w:w="1905" w:type="dxa"/>
            <w:vAlign w:val="center"/>
          </w:tcPr>
          <w:p w14:paraId="6847B949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Procesor</w:t>
            </w:r>
          </w:p>
        </w:tc>
        <w:tc>
          <w:tcPr>
            <w:tcW w:w="4176" w:type="dxa"/>
            <w:vAlign w:val="center"/>
          </w:tcPr>
          <w:p w14:paraId="681DFCAB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lang w:eastAsia="en-US"/>
                <w14:ligatures w14:val="standardContextual"/>
              </w:rPr>
            </w:pPr>
          </w:p>
          <w:p w14:paraId="07946FD4" w14:textId="060B1C2E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849" w:type="dxa"/>
            <w:vMerge w:val="restart"/>
            <w:vAlign w:val="center"/>
          </w:tcPr>
          <w:p w14:paraId="6492CFC3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1</w:t>
            </w:r>
          </w:p>
        </w:tc>
      </w:tr>
      <w:tr w:rsidR="005F0562" w:rsidRPr="00082377" w14:paraId="1785F019" w14:textId="77777777" w:rsidTr="005F0562">
        <w:tc>
          <w:tcPr>
            <w:tcW w:w="533" w:type="dxa"/>
            <w:vMerge/>
            <w:vAlign w:val="center"/>
          </w:tcPr>
          <w:p w14:paraId="0401EC93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143" w:type="dxa"/>
            <w:vMerge/>
            <w:vAlign w:val="center"/>
          </w:tcPr>
          <w:p w14:paraId="58DD80C4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05" w:type="dxa"/>
            <w:vAlign w:val="center"/>
          </w:tcPr>
          <w:p w14:paraId="44A1D657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Pamięć RAM</w:t>
            </w:r>
          </w:p>
        </w:tc>
        <w:tc>
          <w:tcPr>
            <w:tcW w:w="4176" w:type="dxa"/>
            <w:vAlign w:val="center"/>
          </w:tcPr>
          <w:p w14:paraId="1A448028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0FA89A1B" w14:textId="7344C8D4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49" w:type="dxa"/>
            <w:vMerge/>
            <w:vAlign w:val="center"/>
          </w:tcPr>
          <w:p w14:paraId="522CB0C2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5F0562" w:rsidRPr="00082377" w14:paraId="2A6284EF" w14:textId="77777777" w:rsidTr="005F0562">
        <w:tc>
          <w:tcPr>
            <w:tcW w:w="533" w:type="dxa"/>
            <w:vMerge/>
            <w:vAlign w:val="center"/>
          </w:tcPr>
          <w:p w14:paraId="0858BEF6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143" w:type="dxa"/>
            <w:vMerge/>
            <w:vAlign w:val="center"/>
          </w:tcPr>
          <w:p w14:paraId="4FA2889B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05" w:type="dxa"/>
            <w:vAlign w:val="center"/>
          </w:tcPr>
          <w:p w14:paraId="295F86B7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Dysk SSD</w:t>
            </w:r>
          </w:p>
        </w:tc>
        <w:tc>
          <w:tcPr>
            <w:tcW w:w="4176" w:type="dxa"/>
            <w:vAlign w:val="center"/>
          </w:tcPr>
          <w:p w14:paraId="69194D92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50BFDD3E" w14:textId="30D96F18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49" w:type="dxa"/>
            <w:vMerge/>
            <w:vAlign w:val="center"/>
          </w:tcPr>
          <w:p w14:paraId="6B97674A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5F0562" w:rsidRPr="00082377" w14:paraId="6EA0DBFA" w14:textId="77777777" w:rsidTr="005F0562">
        <w:tc>
          <w:tcPr>
            <w:tcW w:w="533" w:type="dxa"/>
            <w:vMerge/>
            <w:vAlign w:val="center"/>
          </w:tcPr>
          <w:p w14:paraId="209292D4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143" w:type="dxa"/>
            <w:vMerge/>
            <w:vAlign w:val="center"/>
          </w:tcPr>
          <w:p w14:paraId="321785DD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05" w:type="dxa"/>
            <w:vAlign w:val="center"/>
          </w:tcPr>
          <w:p w14:paraId="4B7747A0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Ekran</w:t>
            </w:r>
          </w:p>
        </w:tc>
        <w:tc>
          <w:tcPr>
            <w:tcW w:w="4176" w:type="dxa"/>
            <w:vAlign w:val="center"/>
          </w:tcPr>
          <w:p w14:paraId="45C23D87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55E42948" w14:textId="2087ABC9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49" w:type="dxa"/>
            <w:vMerge/>
            <w:vAlign w:val="center"/>
          </w:tcPr>
          <w:p w14:paraId="2D108A92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5F0562" w:rsidRPr="00082377" w14:paraId="23DCEF67" w14:textId="77777777" w:rsidTr="005F0562">
        <w:tc>
          <w:tcPr>
            <w:tcW w:w="533" w:type="dxa"/>
            <w:vMerge/>
            <w:vAlign w:val="center"/>
          </w:tcPr>
          <w:p w14:paraId="2C23F6F7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143" w:type="dxa"/>
            <w:vMerge/>
            <w:vAlign w:val="center"/>
          </w:tcPr>
          <w:p w14:paraId="7AC61FFE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05" w:type="dxa"/>
            <w:vAlign w:val="center"/>
          </w:tcPr>
          <w:p w14:paraId="1DC6514E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Łączność</w:t>
            </w:r>
          </w:p>
        </w:tc>
        <w:tc>
          <w:tcPr>
            <w:tcW w:w="4176" w:type="dxa"/>
            <w:vAlign w:val="center"/>
          </w:tcPr>
          <w:p w14:paraId="1076449A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val="en-US" w:eastAsia="en-US"/>
                <w14:ligatures w14:val="standardContextual"/>
              </w:rPr>
            </w:pPr>
          </w:p>
          <w:p w14:paraId="5EB9EAE2" w14:textId="0FD5FD1D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val="en-US" w:eastAsia="en-US"/>
                <w14:ligatures w14:val="standardContextual"/>
              </w:rPr>
            </w:pPr>
          </w:p>
        </w:tc>
        <w:tc>
          <w:tcPr>
            <w:tcW w:w="849" w:type="dxa"/>
            <w:vMerge/>
            <w:vAlign w:val="center"/>
          </w:tcPr>
          <w:p w14:paraId="1D74C602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val="en-US" w:eastAsia="en-US"/>
                <w14:ligatures w14:val="standardContextual"/>
              </w:rPr>
            </w:pPr>
          </w:p>
        </w:tc>
      </w:tr>
      <w:tr w:rsidR="005F0562" w:rsidRPr="00082377" w14:paraId="1E3049AF" w14:textId="77777777" w:rsidTr="005F0562">
        <w:tc>
          <w:tcPr>
            <w:tcW w:w="533" w:type="dxa"/>
            <w:vMerge/>
            <w:vAlign w:val="center"/>
          </w:tcPr>
          <w:p w14:paraId="6DD9107E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val="en-US" w:eastAsia="en-US"/>
                <w14:ligatures w14:val="standardContextual"/>
              </w:rPr>
            </w:pPr>
          </w:p>
        </w:tc>
        <w:tc>
          <w:tcPr>
            <w:tcW w:w="2143" w:type="dxa"/>
            <w:vMerge/>
            <w:vAlign w:val="center"/>
          </w:tcPr>
          <w:p w14:paraId="3B5A95F4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val="en-US" w:eastAsia="en-US"/>
                <w14:ligatures w14:val="standardContextual"/>
              </w:rPr>
            </w:pPr>
          </w:p>
        </w:tc>
        <w:tc>
          <w:tcPr>
            <w:tcW w:w="1905" w:type="dxa"/>
            <w:vAlign w:val="center"/>
          </w:tcPr>
          <w:p w14:paraId="1D3785F0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Dźwięk</w:t>
            </w:r>
          </w:p>
        </w:tc>
        <w:tc>
          <w:tcPr>
            <w:tcW w:w="4176" w:type="dxa"/>
            <w:vAlign w:val="center"/>
          </w:tcPr>
          <w:p w14:paraId="4108E0A5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5FD5438A" w14:textId="1F5BF2C4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49" w:type="dxa"/>
            <w:vMerge/>
            <w:vAlign w:val="center"/>
          </w:tcPr>
          <w:p w14:paraId="138CDE13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5F0562" w:rsidRPr="00082377" w14:paraId="1CFB5173" w14:textId="77777777" w:rsidTr="005F0562">
        <w:tc>
          <w:tcPr>
            <w:tcW w:w="533" w:type="dxa"/>
            <w:vMerge/>
            <w:vAlign w:val="center"/>
          </w:tcPr>
          <w:p w14:paraId="3D877CB1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143" w:type="dxa"/>
            <w:vMerge/>
            <w:vAlign w:val="center"/>
          </w:tcPr>
          <w:p w14:paraId="11C75C09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05" w:type="dxa"/>
            <w:vAlign w:val="center"/>
          </w:tcPr>
          <w:p w14:paraId="28226E8F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Obudowa</w:t>
            </w:r>
          </w:p>
        </w:tc>
        <w:tc>
          <w:tcPr>
            <w:tcW w:w="4176" w:type="dxa"/>
            <w:vAlign w:val="center"/>
          </w:tcPr>
          <w:p w14:paraId="4AC6FCA3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08231CB6" w14:textId="257D09A5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49" w:type="dxa"/>
            <w:vMerge/>
            <w:vAlign w:val="center"/>
          </w:tcPr>
          <w:p w14:paraId="461133C1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5F0562" w:rsidRPr="00082377" w14:paraId="1F47B5AE" w14:textId="77777777" w:rsidTr="005F0562">
        <w:tc>
          <w:tcPr>
            <w:tcW w:w="533" w:type="dxa"/>
            <w:vMerge/>
            <w:vAlign w:val="center"/>
          </w:tcPr>
          <w:p w14:paraId="7070768D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143" w:type="dxa"/>
            <w:vMerge/>
            <w:vAlign w:val="center"/>
          </w:tcPr>
          <w:p w14:paraId="2580EDE5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05" w:type="dxa"/>
            <w:vAlign w:val="center"/>
          </w:tcPr>
          <w:p w14:paraId="5E33289B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Interfejsy/dodatki</w:t>
            </w:r>
          </w:p>
        </w:tc>
        <w:tc>
          <w:tcPr>
            <w:tcW w:w="4176" w:type="dxa"/>
            <w:vAlign w:val="center"/>
          </w:tcPr>
          <w:p w14:paraId="21465EF4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lang w:eastAsia="en-US"/>
                <w14:ligatures w14:val="standardContextual"/>
              </w:rPr>
            </w:pPr>
          </w:p>
          <w:p w14:paraId="44EA8B3A" w14:textId="48E7BA82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849" w:type="dxa"/>
            <w:vMerge/>
            <w:vAlign w:val="center"/>
          </w:tcPr>
          <w:p w14:paraId="74EC10A6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5F0562" w:rsidRPr="00082377" w14:paraId="715EAF99" w14:textId="77777777" w:rsidTr="005F0562">
        <w:tc>
          <w:tcPr>
            <w:tcW w:w="533" w:type="dxa"/>
            <w:vMerge/>
            <w:vAlign w:val="center"/>
          </w:tcPr>
          <w:p w14:paraId="1D1193FA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143" w:type="dxa"/>
            <w:vMerge/>
            <w:vAlign w:val="center"/>
          </w:tcPr>
          <w:p w14:paraId="4666A766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05" w:type="dxa"/>
            <w:vAlign w:val="center"/>
          </w:tcPr>
          <w:p w14:paraId="6B30DC21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Akumulator/Zasilacz</w:t>
            </w:r>
          </w:p>
        </w:tc>
        <w:tc>
          <w:tcPr>
            <w:tcW w:w="4176" w:type="dxa"/>
            <w:vAlign w:val="center"/>
          </w:tcPr>
          <w:p w14:paraId="01645632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lang w:eastAsia="en-US"/>
                <w14:ligatures w14:val="standardContextual"/>
              </w:rPr>
            </w:pPr>
          </w:p>
          <w:p w14:paraId="4C79C34A" w14:textId="7CEAF693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849" w:type="dxa"/>
            <w:vMerge/>
            <w:vAlign w:val="center"/>
          </w:tcPr>
          <w:p w14:paraId="7645DDE6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5F0562" w:rsidRPr="00082377" w14:paraId="755BD4F2" w14:textId="77777777" w:rsidTr="005F0562">
        <w:tc>
          <w:tcPr>
            <w:tcW w:w="533" w:type="dxa"/>
            <w:vMerge/>
            <w:vAlign w:val="center"/>
          </w:tcPr>
          <w:p w14:paraId="588361EA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143" w:type="dxa"/>
            <w:vMerge/>
            <w:vAlign w:val="center"/>
          </w:tcPr>
          <w:p w14:paraId="4350260C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05" w:type="dxa"/>
            <w:vAlign w:val="center"/>
          </w:tcPr>
          <w:p w14:paraId="74D0849B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OS</w:t>
            </w:r>
          </w:p>
        </w:tc>
        <w:tc>
          <w:tcPr>
            <w:tcW w:w="4176" w:type="dxa"/>
            <w:vAlign w:val="center"/>
          </w:tcPr>
          <w:p w14:paraId="4600F882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val="en-US" w:eastAsia="en-US"/>
                <w14:ligatures w14:val="standardContextual"/>
              </w:rPr>
            </w:pPr>
          </w:p>
          <w:p w14:paraId="7E7C1DE0" w14:textId="5D024E13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val="en-US" w:eastAsia="en-US"/>
                <w14:ligatures w14:val="standardContextual"/>
              </w:rPr>
            </w:pPr>
          </w:p>
        </w:tc>
        <w:tc>
          <w:tcPr>
            <w:tcW w:w="849" w:type="dxa"/>
            <w:vMerge/>
            <w:vAlign w:val="center"/>
          </w:tcPr>
          <w:p w14:paraId="7A93060B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val="en-US" w:eastAsia="en-US"/>
                <w14:ligatures w14:val="standardContextual"/>
              </w:rPr>
            </w:pPr>
          </w:p>
        </w:tc>
      </w:tr>
      <w:tr w:rsidR="005F0562" w:rsidRPr="00082377" w14:paraId="3E89CD32" w14:textId="77777777" w:rsidTr="005F0562">
        <w:tc>
          <w:tcPr>
            <w:tcW w:w="533" w:type="dxa"/>
            <w:vMerge/>
            <w:vAlign w:val="center"/>
          </w:tcPr>
          <w:p w14:paraId="5F0538FB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143" w:type="dxa"/>
            <w:vMerge/>
            <w:vAlign w:val="center"/>
          </w:tcPr>
          <w:p w14:paraId="6667D2C4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05" w:type="dxa"/>
            <w:vAlign w:val="center"/>
          </w:tcPr>
          <w:p w14:paraId="380DA463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Gwarancja</w:t>
            </w:r>
          </w:p>
        </w:tc>
        <w:tc>
          <w:tcPr>
            <w:tcW w:w="4176" w:type="dxa"/>
            <w:vAlign w:val="center"/>
          </w:tcPr>
          <w:p w14:paraId="7B2B0E94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7E68351D" w14:textId="3C7A25AA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49" w:type="dxa"/>
            <w:vMerge/>
            <w:vAlign w:val="center"/>
          </w:tcPr>
          <w:p w14:paraId="7ECAA0DA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5F0562" w:rsidRPr="00082377" w14:paraId="02E10BE6" w14:textId="77777777" w:rsidTr="005F0562">
        <w:tc>
          <w:tcPr>
            <w:tcW w:w="533" w:type="dxa"/>
            <w:vMerge w:val="restart"/>
            <w:vAlign w:val="center"/>
          </w:tcPr>
          <w:p w14:paraId="4791D6B3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2</w:t>
            </w:r>
          </w:p>
        </w:tc>
        <w:tc>
          <w:tcPr>
            <w:tcW w:w="2143" w:type="dxa"/>
            <w:vAlign w:val="center"/>
          </w:tcPr>
          <w:p w14:paraId="40E65B35" w14:textId="401D7358" w:rsidR="00FD1B68" w:rsidRPr="00082377" w:rsidRDefault="005F0562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…………………….</w:t>
            </w:r>
          </w:p>
        </w:tc>
        <w:tc>
          <w:tcPr>
            <w:tcW w:w="1905" w:type="dxa"/>
            <w:vAlign w:val="center"/>
          </w:tcPr>
          <w:p w14:paraId="6045D359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Pakiet biurowy</w:t>
            </w:r>
          </w:p>
        </w:tc>
        <w:tc>
          <w:tcPr>
            <w:tcW w:w="4176" w:type="dxa"/>
            <w:vAlign w:val="center"/>
          </w:tcPr>
          <w:p w14:paraId="1DCE89CF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71C9E807" w14:textId="3503C0C7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49" w:type="dxa"/>
            <w:vMerge w:val="restart"/>
            <w:vAlign w:val="center"/>
          </w:tcPr>
          <w:p w14:paraId="69D7478E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1</w:t>
            </w:r>
          </w:p>
        </w:tc>
      </w:tr>
      <w:tr w:rsidR="005F0562" w:rsidRPr="00082377" w14:paraId="47132C66" w14:textId="77777777" w:rsidTr="005F0562">
        <w:tc>
          <w:tcPr>
            <w:tcW w:w="533" w:type="dxa"/>
            <w:vMerge/>
            <w:vAlign w:val="center"/>
          </w:tcPr>
          <w:p w14:paraId="0E922CF5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143" w:type="dxa"/>
            <w:vAlign w:val="center"/>
          </w:tcPr>
          <w:p w14:paraId="18D3618A" w14:textId="14CA4E2B" w:rsidR="00FD1B68" w:rsidRPr="00082377" w:rsidRDefault="005F0562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…………………….</w:t>
            </w:r>
          </w:p>
        </w:tc>
        <w:tc>
          <w:tcPr>
            <w:tcW w:w="1905" w:type="dxa"/>
            <w:vAlign w:val="center"/>
          </w:tcPr>
          <w:p w14:paraId="0051ADE6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Pakiet graficzny</w:t>
            </w:r>
          </w:p>
        </w:tc>
        <w:tc>
          <w:tcPr>
            <w:tcW w:w="4176" w:type="dxa"/>
            <w:vAlign w:val="center"/>
          </w:tcPr>
          <w:p w14:paraId="12C0AF57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val="en-US" w:eastAsia="en-US"/>
                <w14:ligatures w14:val="standardContextual"/>
              </w:rPr>
            </w:pPr>
          </w:p>
          <w:p w14:paraId="5888FDF6" w14:textId="6C0759D9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val="en-US" w:eastAsia="en-US"/>
                <w14:ligatures w14:val="standardContextual"/>
              </w:rPr>
            </w:pPr>
          </w:p>
        </w:tc>
        <w:tc>
          <w:tcPr>
            <w:tcW w:w="849" w:type="dxa"/>
            <w:vMerge/>
            <w:vAlign w:val="center"/>
          </w:tcPr>
          <w:p w14:paraId="1A83A30F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val="en-US" w:eastAsia="en-US"/>
                <w14:ligatures w14:val="standardContextual"/>
              </w:rPr>
            </w:pPr>
          </w:p>
        </w:tc>
      </w:tr>
      <w:tr w:rsidR="005F0562" w:rsidRPr="00082377" w14:paraId="60E9956E" w14:textId="77777777" w:rsidTr="005F0562">
        <w:tc>
          <w:tcPr>
            <w:tcW w:w="533" w:type="dxa"/>
            <w:vAlign w:val="center"/>
          </w:tcPr>
          <w:p w14:paraId="459B1680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3</w:t>
            </w:r>
          </w:p>
        </w:tc>
        <w:tc>
          <w:tcPr>
            <w:tcW w:w="2143" w:type="dxa"/>
            <w:vAlign w:val="center"/>
          </w:tcPr>
          <w:p w14:paraId="69BB1758" w14:textId="63E66898" w:rsidR="00FD1B68" w:rsidRPr="00082377" w:rsidRDefault="005F0562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…………………….</w:t>
            </w:r>
          </w:p>
        </w:tc>
        <w:tc>
          <w:tcPr>
            <w:tcW w:w="1905" w:type="dxa"/>
            <w:vAlign w:val="center"/>
          </w:tcPr>
          <w:p w14:paraId="497B8BEC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Monitor</w:t>
            </w:r>
          </w:p>
        </w:tc>
        <w:tc>
          <w:tcPr>
            <w:tcW w:w="4176" w:type="dxa"/>
            <w:vAlign w:val="center"/>
          </w:tcPr>
          <w:p w14:paraId="50616DE5" w14:textId="77777777" w:rsidR="00FD1B68" w:rsidRDefault="00FD1B68" w:rsidP="00EC1E03">
            <w:pPr>
              <w:widowControl w:val="0"/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4422FE8E" w14:textId="710EC594" w:rsidR="00727DBA" w:rsidRPr="00082377" w:rsidRDefault="00727DBA" w:rsidP="00EC1E03">
            <w:pPr>
              <w:widowControl w:val="0"/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49" w:type="dxa"/>
            <w:vAlign w:val="center"/>
          </w:tcPr>
          <w:p w14:paraId="0D8C7823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1</w:t>
            </w:r>
          </w:p>
        </w:tc>
      </w:tr>
      <w:tr w:rsidR="005F0562" w:rsidRPr="00082377" w14:paraId="748CF7FE" w14:textId="77777777" w:rsidTr="005F0562">
        <w:tc>
          <w:tcPr>
            <w:tcW w:w="533" w:type="dxa"/>
            <w:vAlign w:val="center"/>
          </w:tcPr>
          <w:p w14:paraId="7C167812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4</w:t>
            </w:r>
          </w:p>
        </w:tc>
        <w:tc>
          <w:tcPr>
            <w:tcW w:w="2143" w:type="dxa"/>
            <w:vAlign w:val="center"/>
          </w:tcPr>
          <w:p w14:paraId="050945F3" w14:textId="2B55B101" w:rsidR="00FD1B68" w:rsidRPr="00082377" w:rsidRDefault="005F0562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………………………</w:t>
            </w:r>
          </w:p>
        </w:tc>
        <w:tc>
          <w:tcPr>
            <w:tcW w:w="1905" w:type="dxa"/>
            <w:vAlign w:val="center"/>
          </w:tcPr>
          <w:p w14:paraId="4FCD350C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Klawiatura + mysz</w:t>
            </w:r>
          </w:p>
        </w:tc>
        <w:tc>
          <w:tcPr>
            <w:tcW w:w="4176" w:type="dxa"/>
            <w:vAlign w:val="center"/>
          </w:tcPr>
          <w:p w14:paraId="5B3939AB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0011F544" w14:textId="5EBEA065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49" w:type="dxa"/>
            <w:vAlign w:val="center"/>
          </w:tcPr>
          <w:p w14:paraId="4BFAEE18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1</w:t>
            </w:r>
          </w:p>
        </w:tc>
      </w:tr>
    </w:tbl>
    <w:p w14:paraId="5F12BA9E" w14:textId="77777777" w:rsidR="00FD1B68" w:rsidRDefault="00FD1B68" w:rsidP="00FD1B68">
      <w:pPr>
        <w:spacing w:before="0" w:line="240" w:lineRule="auto"/>
        <w:rPr>
          <w:rFonts w:asciiTheme="minorHAnsi" w:hAnsiTheme="minorHAnsi" w:cstheme="minorHAnsi"/>
          <w:b/>
          <w:bCs/>
          <w:sz w:val="22"/>
          <w:szCs w:val="22"/>
          <w:highlight w:val="yellow"/>
          <w:u w:val="single"/>
        </w:rPr>
      </w:pPr>
    </w:p>
    <w:p w14:paraId="21F81002" w14:textId="0B9E23C1" w:rsidR="00FD1B68" w:rsidRPr="00474C33" w:rsidRDefault="00FD1B68" w:rsidP="00FD1B68">
      <w:pPr>
        <w:spacing w:before="0" w:line="240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474C33">
        <w:rPr>
          <w:rFonts w:asciiTheme="minorHAnsi" w:hAnsiTheme="minorHAnsi" w:cstheme="minorHAnsi"/>
          <w:b/>
          <w:bCs/>
          <w:sz w:val="22"/>
          <w:szCs w:val="22"/>
          <w:u w:val="single"/>
        </w:rPr>
        <w:t>Część 11 – laptop i monitor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2154"/>
        <w:gridCol w:w="1983"/>
        <w:gridCol w:w="4058"/>
        <w:gridCol w:w="850"/>
      </w:tblGrid>
      <w:tr w:rsidR="005F0562" w:rsidRPr="00082377" w14:paraId="553B934C" w14:textId="77777777" w:rsidTr="005F0562">
        <w:tc>
          <w:tcPr>
            <w:tcW w:w="534" w:type="dxa"/>
            <w:vAlign w:val="center"/>
          </w:tcPr>
          <w:p w14:paraId="448ADB4B" w14:textId="067C1AD2" w:rsidR="005F0562" w:rsidRPr="00082377" w:rsidRDefault="005F0562" w:rsidP="005F0562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L.p.</w:t>
            </w:r>
          </w:p>
        </w:tc>
        <w:tc>
          <w:tcPr>
            <w:tcW w:w="2155" w:type="dxa"/>
            <w:vAlign w:val="center"/>
          </w:tcPr>
          <w:p w14:paraId="1E0B996D" w14:textId="24378584" w:rsidR="005F0562" w:rsidRPr="00082377" w:rsidRDefault="005F0562" w:rsidP="005F0562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</w:pPr>
            <w:r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Producent, model, (</w:t>
            </w:r>
            <w:proofErr w:type="spellStart"/>
            <w:r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product</w:t>
            </w:r>
            <w:proofErr w:type="spellEnd"/>
            <w:r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 xml:space="preserve"> numer – jeżeli występuje)</w:t>
            </w:r>
          </w:p>
        </w:tc>
        <w:tc>
          <w:tcPr>
            <w:tcW w:w="1984" w:type="dxa"/>
            <w:vAlign w:val="center"/>
          </w:tcPr>
          <w:p w14:paraId="3E09A185" w14:textId="73BA3E2D" w:rsidR="005F0562" w:rsidRPr="00082377" w:rsidRDefault="005F0562" w:rsidP="005F0562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Specyfikacja</w:t>
            </w:r>
          </w:p>
        </w:tc>
        <w:tc>
          <w:tcPr>
            <w:tcW w:w="4083" w:type="dxa"/>
            <w:vAlign w:val="center"/>
          </w:tcPr>
          <w:p w14:paraId="12864AA1" w14:textId="7DE7797D" w:rsidR="005F0562" w:rsidRPr="00082377" w:rsidRDefault="005F0562" w:rsidP="005F0562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</w:pPr>
            <w:r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Parametry techniczne</w:t>
            </w:r>
          </w:p>
        </w:tc>
        <w:tc>
          <w:tcPr>
            <w:tcW w:w="850" w:type="dxa"/>
            <w:vAlign w:val="center"/>
          </w:tcPr>
          <w:p w14:paraId="44E9B7C3" w14:textId="312CEC9C" w:rsidR="005F0562" w:rsidRPr="00082377" w:rsidRDefault="005F0562" w:rsidP="005F0562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Liczba</w:t>
            </w:r>
          </w:p>
        </w:tc>
      </w:tr>
      <w:tr w:rsidR="00FD1B68" w:rsidRPr="00082377" w14:paraId="4E34AD82" w14:textId="77777777" w:rsidTr="005F0562">
        <w:tc>
          <w:tcPr>
            <w:tcW w:w="534" w:type="dxa"/>
            <w:vMerge w:val="restart"/>
            <w:vAlign w:val="center"/>
          </w:tcPr>
          <w:p w14:paraId="698EB42E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2155" w:type="dxa"/>
            <w:vMerge w:val="restart"/>
            <w:vAlign w:val="center"/>
          </w:tcPr>
          <w:p w14:paraId="6CCC6F34" w14:textId="0EE15EEC" w:rsidR="00FD1B68" w:rsidRPr="00082377" w:rsidRDefault="005F0562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i/>
                <w:kern w:val="2"/>
                <w:szCs w:val="22"/>
                <w:lang w:eastAsia="en-US"/>
                <w14:ligatures w14:val="standardContextual"/>
              </w:rPr>
            </w:pPr>
            <w:r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……………………….</w:t>
            </w:r>
          </w:p>
        </w:tc>
        <w:tc>
          <w:tcPr>
            <w:tcW w:w="1984" w:type="dxa"/>
            <w:vAlign w:val="center"/>
          </w:tcPr>
          <w:p w14:paraId="79D3146D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Procesor</w:t>
            </w:r>
          </w:p>
        </w:tc>
        <w:tc>
          <w:tcPr>
            <w:tcW w:w="4083" w:type="dxa"/>
            <w:vAlign w:val="center"/>
          </w:tcPr>
          <w:p w14:paraId="15F33038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lang w:eastAsia="en-US"/>
                <w14:ligatures w14:val="standardContextual"/>
              </w:rPr>
            </w:pPr>
          </w:p>
          <w:p w14:paraId="513EB93C" w14:textId="237DE20F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6E5501D8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1</w:t>
            </w:r>
          </w:p>
        </w:tc>
      </w:tr>
      <w:tr w:rsidR="00FD1B68" w:rsidRPr="00082377" w14:paraId="6A4BC4A9" w14:textId="77777777" w:rsidTr="005F0562">
        <w:tc>
          <w:tcPr>
            <w:tcW w:w="534" w:type="dxa"/>
            <w:vMerge/>
            <w:vAlign w:val="center"/>
          </w:tcPr>
          <w:p w14:paraId="55F13FBF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155" w:type="dxa"/>
            <w:vMerge/>
            <w:vAlign w:val="center"/>
          </w:tcPr>
          <w:p w14:paraId="23277554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4" w:type="dxa"/>
            <w:vAlign w:val="center"/>
          </w:tcPr>
          <w:p w14:paraId="3BCCE36B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Pamięć RAM</w:t>
            </w:r>
          </w:p>
        </w:tc>
        <w:tc>
          <w:tcPr>
            <w:tcW w:w="4083" w:type="dxa"/>
            <w:vAlign w:val="center"/>
          </w:tcPr>
          <w:p w14:paraId="2D9CC70D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3E3D59C9" w14:textId="2F561492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50" w:type="dxa"/>
            <w:vMerge/>
            <w:vAlign w:val="center"/>
          </w:tcPr>
          <w:p w14:paraId="52AA4CA9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FD1B68" w:rsidRPr="00082377" w14:paraId="28F4BCB0" w14:textId="77777777" w:rsidTr="005F0562">
        <w:tc>
          <w:tcPr>
            <w:tcW w:w="534" w:type="dxa"/>
            <w:vMerge/>
            <w:vAlign w:val="center"/>
          </w:tcPr>
          <w:p w14:paraId="77C47C5B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155" w:type="dxa"/>
            <w:vMerge/>
            <w:vAlign w:val="center"/>
          </w:tcPr>
          <w:p w14:paraId="47E39DA7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4" w:type="dxa"/>
            <w:vAlign w:val="center"/>
          </w:tcPr>
          <w:p w14:paraId="0223ED68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Dysk SSD</w:t>
            </w:r>
          </w:p>
        </w:tc>
        <w:tc>
          <w:tcPr>
            <w:tcW w:w="4083" w:type="dxa"/>
            <w:vAlign w:val="center"/>
          </w:tcPr>
          <w:p w14:paraId="28F62AAF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37576B2D" w14:textId="145FE495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50" w:type="dxa"/>
            <w:vMerge/>
            <w:vAlign w:val="center"/>
          </w:tcPr>
          <w:p w14:paraId="2FB76043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FD1B68" w:rsidRPr="00082377" w14:paraId="39AE944C" w14:textId="77777777" w:rsidTr="005F0562">
        <w:tc>
          <w:tcPr>
            <w:tcW w:w="534" w:type="dxa"/>
            <w:vMerge/>
            <w:vAlign w:val="center"/>
          </w:tcPr>
          <w:p w14:paraId="4FF77751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155" w:type="dxa"/>
            <w:vMerge/>
            <w:vAlign w:val="center"/>
          </w:tcPr>
          <w:p w14:paraId="63A92DEC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4" w:type="dxa"/>
            <w:vAlign w:val="center"/>
          </w:tcPr>
          <w:p w14:paraId="6C53AC38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Ekran</w:t>
            </w:r>
          </w:p>
        </w:tc>
        <w:tc>
          <w:tcPr>
            <w:tcW w:w="4083" w:type="dxa"/>
            <w:vAlign w:val="center"/>
          </w:tcPr>
          <w:p w14:paraId="01AE9214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555C66F7" w14:textId="3DD0DCCE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50" w:type="dxa"/>
            <w:vMerge/>
            <w:vAlign w:val="center"/>
          </w:tcPr>
          <w:p w14:paraId="54E6EA12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FD1B68" w:rsidRPr="00082377" w14:paraId="40581175" w14:textId="77777777" w:rsidTr="005F0562">
        <w:tc>
          <w:tcPr>
            <w:tcW w:w="534" w:type="dxa"/>
            <w:vMerge/>
            <w:vAlign w:val="center"/>
          </w:tcPr>
          <w:p w14:paraId="797C06B1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155" w:type="dxa"/>
            <w:vMerge/>
            <w:vAlign w:val="center"/>
          </w:tcPr>
          <w:p w14:paraId="2619A166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4" w:type="dxa"/>
            <w:vAlign w:val="center"/>
          </w:tcPr>
          <w:p w14:paraId="40518B83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Łączność</w:t>
            </w:r>
          </w:p>
        </w:tc>
        <w:tc>
          <w:tcPr>
            <w:tcW w:w="4083" w:type="dxa"/>
            <w:vAlign w:val="center"/>
          </w:tcPr>
          <w:p w14:paraId="687F3B89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val="en-US" w:eastAsia="en-US"/>
                <w14:ligatures w14:val="standardContextual"/>
              </w:rPr>
            </w:pPr>
          </w:p>
          <w:p w14:paraId="615A0BEB" w14:textId="10B398EA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val="en-US" w:eastAsia="en-US"/>
                <w14:ligatures w14:val="standardContextual"/>
              </w:rPr>
            </w:pPr>
          </w:p>
        </w:tc>
        <w:tc>
          <w:tcPr>
            <w:tcW w:w="850" w:type="dxa"/>
            <w:vMerge/>
            <w:vAlign w:val="center"/>
          </w:tcPr>
          <w:p w14:paraId="56882749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val="en-US" w:eastAsia="en-US"/>
                <w14:ligatures w14:val="standardContextual"/>
              </w:rPr>
            </w:pPr>
          </w:p>
        </w:tc>
      </w:tr>
      <w:tr w:rsidR="00FD1B68" w:rsidRPr="00082377" w14:paraId="23D5001E" w14:textId="77777777" w:rsidTr="005F0562">
        <w:tc>
          <w:tcPr>
            <w:tcW w:w="534" w:type="dxa"/>
            <w:vMerge/>
            <w:vAlign w:val="center"/>
          </w:tcPr>
          <w:p w14:paraId="0DA28B9A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val="en-US" w:eastAsia="en-US"/>
                <w14:ligatures w14:val="standardContextual"/>
              </w:rPr>
            </w:pPr>
          </w:p>
        </w:tc>
        <w:tc>
          <w:tcPr>
            <w:tcW w:w="2155" w:type="dxa"/>
            <w:vMerge/>
            <w:vAlign w:val="center"/>
          </w:tcPr>
          <w:p w14:paraId="2FD23B1C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val="en-US" w:eastAsia="en-US"/>
                <w14:ligatures w14:val="standardContextual"/>
              </w:rPr>
            </w:pPr>
          </w:p>
        </w:tc>
        <w:tc>
          <w:tcPr>
            <w:tcW w:w="1984" w:type="dxa"/>
            <w:vAlign w:val="center"/>
          </w:tcPr>
          <w:p w14:paraId="2F326270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Dźwięk</w:t>
            </w:r>
          </w:p>
        </w:tc>
        <w:tc>
          <w:tcPr>
            <w:tcW w:w="4083" w:type="dxa"/>
            <w:vAlign w:val="center"/>
          </w:tcPr>
          <w:p w14:paraId="70099E30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354DAD18" w14:textId="54FE06D3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50" w:type="dxa"/>
            <w:vMerge/>
            <w:vAlign w:val="center"/>
          </w:tcPr>
          <w:p w14:paraId="7FF63826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FD1B68" w:rsidRPr="00082377" w14:paraId="22803407" w14:textId="77777777" w:rsidTr="005F0562">
        <w:tc>
          <w:tcPr>
            <w:tcW w:w="534" w:type="dxa"/>
            <w:vMerge/>
            <w:vAlign w:val="center"/>
          </w:tcPr>
          <w:p w14:paraId="3D72518B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155" w:type="dxa"/>
            <w:vMerge/>
            <w:vAlign w:val="center"/>
          </w:tcPr>
          <w:p w14:paraId="65AF28BF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4" w:type="dxa"/>
            <w:vAlign w:val="center"/>
          </w:tcPr>
          <w:p w14:paraId="0BBB0CC5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Obudowa</w:t>
            </w:r>
          </w:p>
        </w:tc>
        <w:tc>
          <w:tcPr>
            <w:tcW w:w="4083" w:type="dxa"/>
            <w:vAlign w:val="center"/>
          </w:tcPr>
          <w:p w14:paraId="60622973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7E320892" w14:textId="3058A0DF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50" w:type="dxa"/>
            <w:vMerge/>
            <w:vAlign w:val="center"/>
          </w:tcPr>
          <w:p w14:paraId="607FD0F5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FD1B68" w:rsidRPr="00082377" w14:paraId="72514B9E" w14:textId="77777777" w:rsidTr="005F0562">
        <w:tc>
          <w:tcPr>
            <w:tcW w:w="534" w:type="dxa"/>
            <w:vMerge/>
            <w:vAlign w:val="center"/>
          </w:tcPr>
          <w:p w14:paraId="2B58AF09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155" w:type="dxa"/>
            <w:vMerge/>
            <w:vAlign w:val="center"/>
          </w:tcPr>
          <w:p w14:paraId="043FB27B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4" w:type="dxa"/>
            <w:vAlign w:val="center"/>
          </w:tcPr>
          <w:p w14:paraId="1AAED3BB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Interfejsy/dodatki</w:t>
            </w:r>
          </w:p>
        </w:tc>
        <w:tc>
          <w:tcPr>
            <w:tcW w:w="4083" w:type="dxa"/>
            <w:vAlign w:val="center"/>
          </w:tcPr>
          <w:p w14:paraId="1AEF6046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lang w:eastAsia="en-US"/>
                <w14:ligatures w14:val="standardContextual"/>
              </w:rPr>
            </w:pPr>
          </w:p>
          <w:p w14:paraId="41431D35" w14:textId="53206B25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850" w:type="dxa"/>
            <w:vMerge/>
            <w:vAlign w:val="center"/>
          </w:tcPr>
          <w:p w14:paraId="46C44329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FD1B68" w:rsidRPr="00082377" w14:paraId="64C8AA1F" w14:textId="77777777" w:rsidTr="005F0562">
        <w:tc>
          <w:tcPr>
            <w:tcW w:w="534" w:type="dxa"/>
            <w:vMerge/>
            <w:vAlign w:val="center"/>
          </w:tcPr>
          <w:p w14:paraId="33CED06E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155" w:type="dxa"/>
            <w:vMerge/>
            <w:vAlign w:val="center"/>
          </w:tcPr>
          <w:p w14:paraId="201ED252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4" w:type="dxa"/>
            <w:vAlign w:val="center"/>
          </w:tcPr>
          <w:p w14:paraId="59775CC5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Akumulator/Zasilacz</w:t>
            </w:r>
          </w:p>
        </w:tc>
        <w:tc>
          <w:tcPr>
            <w:tcW w:w="4083" w:type="dxa"/>
            <w:vAlign w:val="center"/>
          </w:tcPr>
          <w:p w14:paraId="65DBAB70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lang w:eastAsia="en-US"/>
                <w14:ligatures w14:val="standardContextual"/>
              </w:rPr>
            </w:pPr>
          </w:p>
          <w:p w14:paraId="532EC842" w14:textId="1DBB4602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850" w:type="dxa"/>
            <w:vMerge/>
            <w:vAlign w:val="center"/>
          </w:tcPr>
          <w:p w14:paraId="44C56BE3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FD1B68" w:rsidRPr="00082377" w14:paraId="293B3B8A" w14:textId="77777777" w:rsidTr="005F0562">
        <w:tc>
          <w:tcPr>
            <w:tcW w:w="534" w:type="dxa"/>
            <w:vMerge/>
            <w:vAlign w:val="center"/>
          </w:tcPr>
          <w:p w14:paraId="01334C1F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155" w:type="dxa"/>
            <w:vMerge/>
            <w:vAlign w:val="center"/>
          </w:tcPr>
          <w:p w14:paraId="27FBE11C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4" w:type="dxa"/>
            <w:vAlign w:val="center"/>
          </w:tcPr>
          <w:p w14:paraId="04F7AA38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OS</w:t>
            </w:r>
          </w:p>
        </w:tc>
        <w:tc>
          <w:tcPr>
            <w:tcW w:w="4083" w:type="dxa"/>
            <w:vAlign w:val="center"/>
          </w:tcPr>
          <w:p w14:paraId="1C3AE992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val="en-US" w:eastAsia="en-US"/>
                <w14:ligatures w14:val="standardContextual"/>
              </w:rPr>
            </w:pPr>
          </w:p>
          <w:p w14:paraId="2C49EA6B" w14:textId="34796CDB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val="en-US" w:eastAsia="en-US"/>
                <w14:ligatures w14:val="standardContextual"/>
              </w:rPr>
            </w:pPr>
          </w:p>
        </w:tc>
        <w:tc>
          <w:tcPr>
            <w:tcW w:w="850" w:type="dxa"/>
            <w:vMerge/>
            <w:vAlign w:val="center"/>
          </w:tcPr>
          <w:p w14:paraId="2AB2D251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val="en-US" w:eastAsia="en-US"/>
                <w14:ligatures w14:val="standardContextual"/>
              </w:rPr>
            </w:pPr>
          </w:p>
        </w:tc>
      </w:tr>
      <w:tr w:rsidR="00FD1B68" w:rsidRPr="00082377" w14:paraId="164EEDD2" w14:textId="77777777" w:rsidTr="005F0562">
        <w:tc>
          <w:tcPr>
            <w:tcW w:w="534" w:type="dxa"/>
            <w:vMerge/>
            <w:vAlign w:val="center"/>
          </w:tcPr>
          <w:p w14:paraId="6067F19D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155" w:type="dxa"/>
            <w:vMerge/>
            <w:vAlign w:val="center"/>
          </w:tcPr>
          <w:p w14:paraId="0EACF961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4" w:type="dxa"/>
            <w:vAlign w:val="center"/>
          </w:tcPr>
          <w:p w14:paraId="1CE7B83C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Gwarancja</w:t>
            </w:r>
          </w:p>
        </w:tc>
        <w:tc>
          <w:tcPr>
            <w:tcW w:w="4083" w:type="dxa"/>
            <w:vAlign w:val="center"/>
          </w:tcPr>
          <w:p w14:paraId="1BFEDFD0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00939FE8" w14:textId="3151D4E4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50" w:type="dxa"/>
            <w:vMerge/>
            <w:vAlign w:val="center"/>
          </w:tcPr>
          <w:p w14:paraId="3A6A2D0C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FD1B68" w:rsidRPr="00082377" w14:paraId="034ADD7D" w14:textId="77777777" w:rsidTr="005F0562">
        <w:tc>
          <w:tcPr>
            <w:tcW w:w="534" w:type="dxa"/>
            <w:vMerge w:val="restart"/>
            <w:vAlign w:val="center"/>
          </w:tcPr>
          <w:p w14:paraId="6D0642AA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2</w:t>
            </w:r>
          </w:p>
        </w:tc>
        <w:tc>
          <w:tcPr>
            <w:tcW w:w="2155" w:type="dxa"/>
            <w:vAlign w:val="center"/>
          </w:tcPr>
          <w:p w14:paraId="24386880" w14:textId="05744566" w:rsidR="00FD1B68" w:rsidRPr="00082377" w:rsidRDefault="005F0562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…………………..</w:t>
            </w:r>
          </w:p>
        </w:tc>
        <w:tc>
          <w:tcPr>
            <w:tcW w:w="1984" w:type="dxa"/>
            <w:vAlign w:val="center"/>
          </w:tcPr>
          <w:p w14:paraId="230DA9FA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Pakiet biurowy</w:t>
            </w:r>
          </w:p>
        </w:tc>
        <w:tc>
          <w:tcPr>
            <w:tcW w:w="4083" w:type="dxa"/>
            <w:vAlign w:val="center"/>
          </w:tcPr>
          <w:p w14:paraId="046DE495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5E3EAD7E" w14:textId="2B6105AC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2592942A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1</w:t>
            </w:r>
          </w:p>
        </w:tc>
      </w:tr>
      <w:tr w:rsidR="00FD1B68" w:rsidRPr="00082377" w14:paraId="5078F225" w14:textId="77777777" w:rsidTr="005F0562">
        <w:tc>
          <w:tcPr>
            <w:tcW w:w="534" w:type="dxa"/>
            <w:vMerge/>
            <w:vAlign w:val="center"/>
          </w:tcPr>
          <w:p w14:paraId="6A1FA9CC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155" w:type="dxa"/>
            <w:vAlign w:val="center"/>
          </w:tcPr>
          <w:p w14:paraId="5BC1E973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4" w:type="dxa"/>
            <w:vAlign w:val="center"/>
          </w:tcPr>
          <w:p w14:paraId="3925D8AA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Pakiet graficzny</w:t>
            </w:r>
          </w:p>
        </w:tc>
        <w:tc>
          <w:tcPr>
            <w:tcW w:w="4083" w:type="dxa"/>
            <w:vAlign w:val="center"/>
          </w:tcPr>
          <w:p w14:paraId="63D3C056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val="en-US" w:eastAsia="en-US"/>
                <w14:ligatures w14:val="standardContextual"/>
              </w:rPr>
            </w:pPr>
          </w:p>
          <w:p w14:paraId="7BF5BD35" w14:textId="44235EF7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val="en-US" w:eastAsia="en-US"/>
                <w14:ligatures w14:val="standardContextual"/>
              </w:rPr>
            </w:pPr>
          </w:p>
        </w:tc>
        <w:tc>
          <w:tcPr>
            <w:tcW w:w="850" w:type="dxa"/>
            <w:vMerge/>
            <w:vAlign w:val="center"/>
          </w:tcPr>
          <w:p w14:paraId="1D689716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val="en-US" w:eastAsia="en-US"/>
                <w14:ligatures w14:val="standardContextual"/>
              </w:rPr>
            </w:pPr>
          </w:p>
        </w:tc>
      </w:tr>
      <w:tr w:rsidR="00FD1B68" w:rsidRPr="00082377" w14:paraId="2A78D3A7" w14:textId="77777777" w:rsidTr="005F0562">
        <w:tc>
          <w:tcPr>
            <w:tcW w:w="534" w:type="dxa"/>
            <w:vAlign w:val="center"/>
          </w:tcPr>
          <w:p w14:paraId="4AEE5666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3</w:t>
            </w:r>
          </w:p>
        </w:tc>
        <w:tc>
          <w:tcPr>
            <w:tcW w:w="2155" w:type="dxa"/>
            <w:vAlign w:val="center"/>
          </w:tcPr>
          <w:p w14:paraId="3475628B" w14:textId="3F3167BE" w:rsidR="00FD1B68" w:rsidRPr="00082377" w:rsidRDefault="005F0562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…………………</w:t>
            </w:r>
          </w:p>
        </w:tc>
        <w:tc>
          <w:tcPr>
            <w:tcW w:w="1984" w:type="dxa"/>
            <w:vAlign w:val="center"/>
          </w:tcPr>
          <w:p w14:paraId="16524005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Monitor</w:t>
            </w:r>
          </w:p>
        </w:tc>
        <w:tc>
          <w:tcPr>
            <w:tcW w:w="4083" w:type="dxa"/>
            <w:vAlign w:val="center"/>
          </w:tcPr>
          <w:p w14:paraId="406A2766" w14:textId="77777777" w:rsidR="00FD1B68" w:rsidRDefault="00FD1B68" w:rsidP="00EC1E03">
            <w:pPr>
              <w:widowControl w:val="0"/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2DC63B87" w14:textId="1BFF0E83" w:rsidR="00727DBA" w:rsidRPr="00082377" w:rsidRDefault="00727DBA" w:rsidP="00EC1E03">
            <w:pPr>
              <w:widowControl w:val="0"/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50" w:type="dxa"/>
            <w:vAlign w:val="center"/>
          </w:tcPr>
          <w:p w14:paraId="28E669E2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1</w:t>
            </w:r>
          </w:p>
        </w:tc>
      </w:tr>
      <w:tr w:rsidR="00FD1B68" w:rsidRPr="00082377" w14:paraId="5F461006" w14:textId="77777777" w:rsidTr="005F0562">
        <w:tc>
          <w:tcPr>
            <w:tcW w:w="534" w:type="dxa"/>
            <w:vAlign w:val="center"/>
          </w:tcPr>
          <w:p w14:paraId="785C6B42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4</w:t>
            </w:r>
          </w:p>
        </w:tc>
        <w:tc>
          <w:tcPr>
            <w:tcW w:w="2155" w:type="dxa"/>
            <w:vAlign w:val="center"/>
          </w:tcPr>
          <w:p w14:paraId="0C8BA8A8" w14:textId="72477D39" w:rsidR="00FD1B68" w:rsidRPr="00082377" w:rsidRDefault="005F0562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…………………..</w:t>
            </w:r>
          </w:p>
        </w:tc>
        <w:tc>
          <w:tcPr>
            <w:tcW w:w="1984" w:type="dxa"/>
            <w:vAlign w:val="center"/>
          </w:tcPr>
          <w:p w14:paraId="64D1FB3D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Klawiatura + mysz</w:t>
            </w:r>
          </w:p>
        </w:tc>
        <w:tc>
          <w:tcPr>
            <w:tcW w:w="4083" w:type="dxa"/>
            <w:vAlign w:val="center"/>
          </w:tcPr>
          <w:p w14:paraId="2AFEEE3B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07AF99D2" w14:textId="22DC76D5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50" w:type="dxa"/>
            <w:vAlign w:val="center"/>
          </w:tcPr>
          <w:p w14:paraId="76ACD3CB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1</w:t>
            </w:r>
          </w:p>
        </w:tc>
      </w:tr>
    </w:tbl>
    <w:p w14:paraId="1DE1AAFF" w14:textId="77777777" w:rsidR="00FD1B68" w:rsidRPr="00B21FDF" w:rsidRDefault="00FD1B68" w:rsidP="00FD1B68">
      <w:pPr>
        <w:spacing w:before="0" w:line="240" w:lineRule="auto"/>
        <w:rPr>
          <w:rFonts w:asciiTheme="minorHAnsi" w:hAnsiTheme="minorHAnsi" w:cstheme="minorHAnsi"/>
          <w:b/>
          <w:bCs/>
          <w:sz w:val="22"/>
          <w:szCs w:val="22"/>
          <w:highlight w:val="yellow"/>
          <w:u w:val="single"/>
        </w:rPr>
      </w:pPr>
    </w:p>
    <w:p w14:paraId="73023A70" w14:textId="77777777" w:rsidR="00FD1B68" w:rsidRPr="00474C33" w:rsidRDefault="00FD1B68" w:rsidP="00FD1B68">
      <w:pPr>
        <w:spacing w:before="0" w:line="240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474C33">
        <w:rPr>
          <w:rFonts w:asciiTheme="minorHAnsi" w:hAnsiTheme="minorHAnsi" w:cstheme="minorHAnsi"/>
          <w:b/>
          <w:bCs/>
          <w:sz w:val="22"/>
          <w:szCs w:val="22"/>
          <w:u w:val="single"/>
        </w:rPr>
        <w:t>Część 12 – zestaw komputerowy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984"/>
        <w:gridCol w:w="4138"/>
        <w:gridCol w:w="795"/>
      </w:tblGrid>
      <w:tr w:rsidR="005F0562" w:rsidRPr="00082377" w14:paraId="48D1D110" w14:textId="77777777" w:rsidTr="00474C33">
        <w:tc>
          <w:tcPr>
            <w:tcW w:w="562" w:type="dxa"/>
            <w:vAlign w:val="center"/>
          </w:tcPr>
          <w:p w14:paraId="3788BCC5" w14:textId="6A9A2C8C" w:rsidR="005F0562" w:rsidRPr="00082377" w:rsidRDefault="005F0562" w:rsidP="005F0562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ar-SA"/>
              </w:rPr>
            </w:pPr>
            <w:r w:rsidRPr="00082377"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L.p.</w:t>
            </w:r>
          </w:p>
        </w:tc>
        <w:tc>
          <w:tcPr>
            <w:tcW w:w="2127" w:type="dxa"/>
            <w:vAlign w:val="center"/>
          </w:tcPr>
          <w:p w14:paraId="13BEA291" w14:textId="59A26476" w:rsidR="005F0562" w:rsidRPr="00082377" w:rsidRDefault="005F0562" w:rsidP="005F0562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ar-SA"/>
              </w:rPr>
            </w:pPr>
            <w:r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Producent, model, (</w:t>
            </w:r>
            <w:proofErr w:type="spellStart"/>
            <w:r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product</w:t>
            </w:r>
            <w:proofErr w:type="spellEnd"/>
            <w:r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 xml:space="preserve"> numer – jeżeli występuje)</w:t>
            </w:r>
          </w:p>
        </w:tc>
        <w:tc>
          <w:tcPr>
            <w:tcW w:w="1984" w:type="dxa"/>
            <w:vAlign w:val="center"/>
          </w:tcPr>
          <w:p w14:paraId="136F55B7" w14:textId="5D4E02BA" w:rsidR="005F0562" w:rsidRPr="00082377" w:rsidRDefault="005F0562" w:rsidP="005F0562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ar-SA"/>
              </w:rPr>
            </w:pPr>
            <w:r w:rsidRPr="00082377"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Specyfikacja</w:t>
            </w:r>
          </w:p>
        </w:tc>
        <w:tc>
          <w:tcPr>
            <w:tcW w:w="4138" w:type="dxa"/>
            <w:vAlign w:val="center"/>
          </w:tcPr>
          <w:p w14:paraId="31381A6F" w14:textId="5E591AD2" w:rsidR="005F0562" w:rsidRPr="00082377" w:rsidRDefault="005F0562" w:rsidP="005F0562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ar-SA"/>
              </w:rPr>
            </w:pPr>
            <w:r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Parametry techniczne</w:t>
            </w:r>
          </w:p>
        </w:tc>
        <w:tc>
          <w:tcPr>
            <w:tcW w:w="795" w:type="dxa"/>
            <w:vAlign w:val="center"/>
          </w:tcPr>
          <w:p w14:paraId="505ADCB4" w14:textId="52C67D68" w:rsidR="005F0562" w:rsidRPr="00082377" w:rsidRDefault="005F0562" w:rsidP="005F0562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ar-SA"/>
              </w:rPr>
            </w:pPr>
            <w:r w:rsidRPr="00082377"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Liczba</w:t>
            </w:r>
          </w:p>
        </w:tc>
      </w:tr>
      <w:tr w:rsidR="005F0562" w:rsidRPr="00082377" w14:paraId="743B20F7" w14:textId="77777777" w:rsidTr="00474C33">
        <w:tc>
          <w:tcPr>
            <w:tcW w:w="562" w:type="dxa"/>
            <w:vMerge w:val="restart"/>
            <w:vAlign w:val="center"/>
          </w:tcPr>
          <w:p w14:paraId="344E2D54" w14:textId="77777777" w:rsidR="005F0562" w:rsidRPr="00082377" w:rsidRDefault="005F0562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2127" w:type="dxa"/>
            <w:vMerge w:val="restart"/>
            <w:vAlign w:val="center"/>
          </w:tcPr>
          <w:p w14:paraId="362DB32D" w14:textId="3E28FB90" w:rsidR="005F0562" w:rsidRPr="00082377" w:rsidRDefault="005F0562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lang w:eastAsia="ar-SA"/>
              </w:rPr>
              <w:t>………………………</w:t>
            </w:r>
          </w:p>
        </w:tc>
        <w:tc>
          <w:tcPr>
            <w:tcW w:w="1984" w:type="dxa"/>
            <w:vAlign w:val="center"/>
          </w:tcPr>
          <w:p w14:paraId="123FA004" w14:textId="77777777" w:rsidR="005F0562" w:rsidRPr="00082377" w:rsidRDefault="005F0562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Kadłubek</w:t>
            </w:r>
          </w:p>
        </w:tc>
        <w:tc>
          <w:tcPr>
            <w:tcW w:w="4138" w:type="dxa"/>
            <w:vAlign w:val="center"/>
          </w:tcPr>
          <w:p w14:paraId="2FC22C48" w14:textId="77777777" w:rsidR="005F0562" w:rsidRDefault="005F0562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  <w:p w14:paraId="2DE3CE20" w14:textId="45479FC6" w:rsidR="00727DBA" w:rsidRPr="00082377" w:rsidRDefault="00727DBA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795" w:type="dxa"/>
            <w:vMerge w:val="restart"/>
            <w:vAlign w:val="center"/>
          </w:tcPr>
          <w:p w14:paraId="17676284" w14:textId="77777777" w:rsidR="005F0562" w:rsidRPr="00082377" w:rsidRDefault="005F0562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1</w:t>
            </w:r>
          </w:p>
        </w:tc>
      </w:tr>
      <w:tr w:rsidR="005F0562" w:rsidRPr="00082377" w14:paraId="150AA11D" w14:textId="77777777" w:rsidTr="00474C33">
        <w:tc>
          <w:tcPr>
            <w:tcW w:w="562" w:type="dxa"/>
            <w:vMerge/>
            <w:vAlign w:val="center"/>
          </w:tcPr>
          <w:p w14:paraId="1B6C9AB8" w14:textId="77777777" w:rsidR="005F0562" w:rsidRPr="00082377" w:rsidRDefault="005F0562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2127" w:type="dxa"/>
            <w:vMerge/>
            <w:vAlign w:val="center"/>
          </w:tcPr>
          <w:p w14:paraId="30784968" w14:textId="77777777" w:rsidR="005F0562" w:rsidRPr="00082377" w:rsidRDefault="005F0562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14:paraId="11A4D5FA" w14:textId="77777777" w:rsidR="005F0562" w:rsidRPr="00082377" w:rsidRDefault="005F0562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Procesor</w:t>
            </w:r>
          </w:p>
        </w:tc>
        <w:tc>
          <w:tcPr>
            <w:tcW w:w="4138" w:type="dxa"/>
            <w:vAlign w:val="center"/>
          </w:tcPr>
          <w:p w14:paraId="2103214C" w14:textId="77777777" w:rsidR="005F0562" w:rsidRDefault="005F0562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  <w:p w14:paraId="12241C9A" w14:textId="67C94E50" w:rsidR="00727DBA" w:rsidRPr="00082377" w:rsidRDefault="00727DBA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795" w:type="dxa"/>
            <w:vMerge/>
            <w:vAlign w:val="center"/>
          </w:tcPr>
          <w:p w14:paraId="0E6A09E7" w14:textId="77777777" w:rsidR="005F0562" w:rsidRPr="00082377" w:rsidRDefault="005F0562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5F0562" w:rsidRPr="00082377" w14:paraId="28C596F9" w14:textId="77777777" w:rsidTr="00474C33">
        <w:tc>
          <w:tcPr>
            <w:tcW w:w="562" w:type="dxa"/>
            <w:vMerge/>
            <w:vAlign w:val="center"/>
          </w:tcPr>
          <w:p w14:paraId="53D37FDE" w14:textId="77777777" w:rsidR="005F0562" w:rsidRPr="00082377" w:rsidRDefault="005F0562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2127" w:type="dxa"/>
            <w:vMerge/>
            <w:vAlign w:val="center"/>
          </w:tcPr>
          <w:p w14:paraId="73DD5989" w14:textId="77777777" w:rsidR="005F0562" w:rsidRPr="00082377" w:rsidRDefault="005F0562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14:paraId="0DC0E092" w14:textId="77777777" w:rsidR="005F0562" w:rsidRPr="00082377" w:rsidRDefault="005F0562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Chłodzenie procesora</w:t>
            </w:r>
          </w:p>
        </w:tc>
        <w:tc>
          <w:tcPr>
            <w:tcW w:w="4138" w:type="dxa"/>
            <w:vAlign w:val="center"/>
          </w:tcPr>
          <w:p w14:paraId="617C511C" w14:textId="77777777" w:rsidR="005F0562" w:rsidRDefault="005F0562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val="en-US" w:eastAsia="ar-SA"/>
              </w:rPr>
            </w:pPr>
          </w:p>
          <w:p w14:paraId="6D639BFF" w14:textId="30CE35AB" w:rsidR="00727DBA" w:rsidRPr="00082377" w:rsidRDefault="00727DBA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val="en-US" w:eastAsia="ar-SA"/>
              </w:rPr>
            </w:pPr>
          </w:p>
        </w:tc>
        <w:tc>
          <w:tcPr>
            <w:tcW w:w="795" w:type="dxa"/>
            <w:vMerge/>
            <w:vAlign w:val="center"/>
          </w:tcPr>
          <w:p w14:paraId="21648817" w14:textId="77777777" w:rsidR="005F0562" w:rsidRPr="00082377" w:rsidRDefault="005F0562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val="en-US" w:eastAsia="ar-SA"/>
              </w:rPr>
            </w:pPr>
          </w:p>
        </w:tc>
      </w:tr>
      <w:tr w:rsidR="005F0562" w:rsidRPr="00082377" w14:paraId="0BA253EF" w14:textId="77777777" w:rsidTr="00474C33">
        <w:trPr>
          <w:trHeight w:val="565"/>
        </w:trPr>
        <w:tc>
          <w:tcPr>
            <w:tcW w:w="562" w:type="dxa"/>
            <w:vMerge/>
            <w:vAlign w:val="center"/>
          </w:tcPr>
          <w:p w14:paraId="3F3DA646" w14:textId="77777777" w:rsidR="005F0562" w:rsidRPr="00082377" w:rsidRDefault="005F0562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val="en-US" w:eastAsia="ar-SA"/>
              </w:rPr>
            </w:pPr>
          </w:p>
        </w:tc>
        <w:tc>
          <w:tcPr>
            <w:tcW w:w="2127" w:type="dxa"/>
            <w:vMerge/>
            <w:vAlign w:val="center"/>
          </w:tcPr>
          <w:p w14:paraId="3B20A0C6" w14:textId="77777777" w:rsidR="005F0562" w:rsidRPr="00082377" w:rsidRDefault="005F0562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val="en-US" w:eastAsia="ar-SA"/>
              </w:rPr>
            </w:pPr>
          </w:p>
        </w:tc>
        <w:tc>
          <w:tcPr>
            <w:tcW w:w="1984" w:type="dxa"/>
            <w:vAlign w:val="center"/>
          </w:tcPr>
          <w:p w14:paraId="6DC4A17F" w14:textId="77777777" w:rsidR="005F0562" w:rsidRPr="00082377" w:rsidRDefault="005F0562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Pamięć RAM</w:t>
            </w:r>
          </w:p>
        </w:tc>
        <w:tc>
          <w:tcPr>
            <w:tcW w:w="4138" w:type="dxa"/>
            <w:vAlign w:val="center"/>
          </w:tcPr>
          <w:p w14:paraId="7B9382EA" w14:textId="71EDBC75" w:rsidR="005F0562" w:rsidRPr="00082377" w:rsidRDefault="005F0562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795" w:type="dxa"/>
            <w:vMerge/>
            <w:vAlign w:val="center"/>
          </w:tcPr>
          <w:p w14:paraId="6512570C" w14:textId="77777777" w:rsidR="005F0562" w:rsidRPr="00082377" w:rsidRDefault="005F0562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5F0562" w:rsidRPr="00082377" w14:paraId="61717B9E" w14:textId="77777777" w:rsidTr="00474C33">
        <w:trPr>
          <w:trHeight w:val="539"/>
        </w:trPr>
        <w:tc>
          <w:tcPr>
            <w:tcW w:w="562" w:type="dxa"/>
            <w:vMerge/>
            <w:vAlign w:val="center"/>
          </w:tcPr>
          <w:p w14:paraId="6D7AB2DE" w14:textId="77777777" w:rsidR="005F0562" w:rsidRPr="00082377" w:rsidRDefault="005F0562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2127" w:type="dxa"/>
            <w:vMerge/>
            <w:vAlign w:val="center"/>
          </w:tcPr>
          <w:p w14:paraId="172CCD96" w14:textId="77777777" w:rsidR="005F0562" w:rsidRPr="00082377" w:rsidRDefault="005F0562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14:paraId="2CD7AC5D" w14:textId="77777777" w:rsidR="005F0562" w:rsidRPr="00082377" w:rsidRDefault="005F0562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Dysk SSD</w:t>
            </w:r>
          </w:p>
        </w:tc>
        <w:tc>
          <w:tcPr>
            <w:tcW w:w="4138" w:type="dxa"/>
            <w:vAlign w:val="center"/>
          </w:tcPr>
          <w:p w14:paraId="4139E1BC" w14:textId="4863BE74" w:rsidR="005F0562" w:rsidRPr="00082377" w:rsidRDefault="005F0562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795" w:type="dxa"/>
            <w:vMerge/>
            <w:vAlign w:val="center"/>
          </w:tcPr>
          <w:p w14:paraId="6495C9F4" w14:textId="77777777" w:rsidR="005F0562" w:rsidRPr="00082377" w:rsidRDefault="005F0562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5F0562" w:rsidRPr="00082377" w14:paraId="19FAD38B" w14:textId="77777777" w:rsidTr="00474C33">
        <w:tc>
          <w:tcPr>
            <w:tcW w:w="562" w:type="dxa"/>
            <w:vMerge/>
            <w:vAlign w:val="center"/>
          </w:tcPr>
          <w:p w14:paraId="59A03E67" w14:textId="77777777" w:rsidR="005F0562" w:rsidRPr="00082377" w:rsidRDefault="005F0562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val="en-GB" w:eastAsia="ar-SA"/>
              </w:rPr>
            </w:pPr>
          </w:p>
        </w:tc>
        <w:tc>
          <w:tcPr>
            <w:tcW w:w="2127" w:type="dxa"/>
            <w:vMerge/>
            <w:vAlign w:val="center"/>
          </w:tcPr>
          <w:p w14:paraId="7386E5BC" w14:textId="77777777" w:rsidR="005F0562" w:rsidRPr="00082377" w:rsidRDefault="005F0562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val="en-GB" w:eastAsia="ar-SA"/>
              </w:rPr>
            </w:pPr>
          </w:p>
        </w:tc>
        <w:tc>
          <w:tcPr>
            <w:tcW w:w="1984" w:type="dxa"/>
            <w:vAlign w:val="center"/>
          </w:tcPr>
          <w:p w14:paraId="192841DA" w14:textId="77777777" w:rsidR="005F0562" w:rsidRPr="00082377" w:rsidRDefault="005F0562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Monitor</w:t>
            </w:r>
          </w:p>
        </w:tc>
        <w:tc>
          <w:tcPr>
            <w:tcW w:w="4138" w:type="dxa"/>
            <w:vAlign w:val="center"/>
          </w:tcPr>
          <w:p w14:paraId="3ACDE9FC" w14:textId="77777777" w:rsidR="005F0562" w:rsidRDefault="005F0562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  <w:p w14:paraId="7D2B01B1" w14:textId="358E3BFD" w:rsidR="00727DBA" w:rsidRPr="00082377" w:rsidRDefault="00727DBA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795" w:type="dxa"/>
            <w:vMerge/>
            <w:vAlign w:val="center"/>
          </w:tcPr>
          <w:p w14:paraId="75ECD6D6" w14:textId="77777777" w:rsidR="005F0562" w:rsidRPr="00082377" w:rsidRDefault="005F0562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5F0562" w:rsidRPr="00082377" w14:paraId="2990AB17" w14:textId="77777777" w:rsidTr="00474C33">
        <w:trPr>
          <w:trHeight w:val="541"/>
        </w:trPr>
        <w:tc>
          <w:tcPr>
            <w:tcW w:w="562" w:type="dxa"/>
            <w:vMerge/>
            <w:vAlign w:val="center"/>
          </w:tcPr>
          <w:p w14:paraId="46924274" w14:textId="77777777" w:rsidR="005F0562" w:rsidRPr="00082377" w:rsidRDefault="005F0562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val="en-US" w:eastAsia="ar-SA"/>
              </w:rPr>
            </w:pPr>
          </w:p>
        </w:tc>
        <w:tc>
          <w:tcPr>
            <w:tcW w:w="2127" w:type="dxa"/>
            <w:vMerge/>
            <w:vAlign w:val="center"/>
          </w:tcPr>
          <w:p w14:paraId="740C3680" w14:textId="77777777" w:rsidR="005F0562" w:rsidRPr="00082377" w:rsidRDefault="005F0562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val="en-US" w:eastAsia="ar-SA"/>
              </w:rPr>
            </w:pPr>
          </w:p>
        </w:tc>
        <w:tc>
          <w:tcPr>
            <w:tcW w:w="1984" w:type="dxa"/>
            <w:vAlign w:val="center"/>
          </w:tcPr>
          <w:p w14:paraId="1393CEF4" w14:textId="77777777" w:rsidR="005F0562" w:rsidRPr="00082377" w:rsidRDefault="005F0562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System operacyjny</w:t>
            </w:r>
          </w:p>
        </w:tc>
        <w:tc>
          <w:tcPr>
            <w:tcW w:w="4138" w:type="dxa"/>
            <w:vAlign w:val="center"/>
          </w:tcPr>
          <w:p w14:paraId="28772342" w14:textId="2CA01634" w:rsidR="005F0562" w:rsidRPr="00082377" w:rsidRDefault="005F0562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val="en-US" w:eastAsia="ar-SA"/>
              </w:rPr>
            </w:pPr>
          </w:p>
        </w:tc>
        <w:tc>
          <w:tcPr>
            <w:tcW w:w="795" w:type="dxa"/>
            <w:vMerge/>
            <w:vAlign w:val="center"/>
          </w:tcPr>
          <w:p w14:paraId="7D9072CA" w14:textId="77777777" w:rsidR="005F0562" w:rsidRPr="00082377" w:rsidRDefault="005F0562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val="en-US" w:eastAsia="ar-SA"/>
              </w:rPr>
            </w:pPr>
          </w:p>
        </w:tc>
      </w:tr>
      <w:tr w:rsidR="005F0562" w:rsidRPr="00082377" w14:paraId="7A154788" w14:textId="77777777" w:rsidTr="00474C33">
        <w:trPr>
          <w:trHeight w:val="541"/>
        </w:trPr>
        <w:tc>
          <w:tcPr>
            <w:tcW w:w="562" w:type="dxa"/>
            <w:vMerge/>
            <w:vAlign w:val="center"/>
          </w:tcPr>
          <w:p w14:paraId="2E006700" w14:textId="77777777" w:rsidR="005F0562" w:rsidRPr="00082377" w:rsidRDefault="005F0562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val="en-US" w:eastAsia="ar-SA"/>
              </w:rPr>
            </w:pPr>
          </w:p>
        </w:tc>
        <w:tc>
          <w:tcPr>
            <w:tcW w:w="2127" w:type="dxa"/>
            <w:vAlign w:val="center"/>
          </w:tcPr>
          <w:p w14:paraId="607C3614" w14:textId="4DECF123" w:rsidR="005F0562" w:rsidRPr="00082377" w:rsidRDefault="005F0562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lang w:val="en-US" w:eastAsia="ar-SA"/>
              </w:rPr>
              <w:t>………………………..</w:t>
            </w:r>
          </w:p>
        </w:tc>
        <w:tc>
          <w:tcPr>
            <w:tcW w:w="1984" w:type="dxa"/>
            <w:vAlign w:val="center"/>
          </w:tcPr>
          <w:p w14:paraId="18337742" w14:textId="77777777" w:rsidR="005F0562" w:rsidRPr="00082377" w:rsidRDefault="005F0562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val="en-US" w:eastAsia="ar-SA"/>
              </w:rPr>
            </w:pPr>
            <w:proofErr w:type="spellStart"/>
            <w:r w:rsidRPr="00082377">
              <w:rPr>
                <w:rFonts w:ascii="Times New Roman" w:hAnsi="Times New Roman" w:cs="Times New Roman"/>
                <w:color w:val="000000"/>
                <w:lang w:val="en-US" w:eastAsia="ar-SA"/>
              </w:rPr>
              <w:t>Pakiet</w:t>
            </w:r>
            <w:proofErr w:type="spellEnd"/>
            <w:r w:rsidRPr="00082377">
              <w:rPr>
                <w:rFonts w:ascii="Times New Roman" w:hAnsi="Times New Roman" w:cs="Times New Roman"/>
                <w:color w:val="000000"/>
                <w:lang w:val="en-US" w:eastAsia="ar-SA"/>
              </w:rPr>
              <w:t xml:space="preserve"> </w:t>
            </w:r>
            <w:proofErr w:type="spellStart"/>
            <w:r w:rsidRPr="00082377">
              <w:rPr>
                <w:rFonts w:ascii="Times New Roman" w:hAnsi="Times New Roman" w:cs="Times New Roman"/>
                <w:color w:val="000000"/>
                <w:lang w:val="en-US" w:eastAsia="ar-SA"/>
              </w:rPr>
              <w:t>biurowy</w:t>
            </w:r>
            <w:proofErr w:type="spellEnd"/>
          </w:p>
        </w:tc>
        <w:tc>
          <w:tcPr>
            <w:tcW w:w="4138" w:type="dxa"/>
            <w:vAlign w:val="center"/>
          </w:tcPr>
          <w:p w14:paraId="0972D83A" w14:textId="148092B3" w:rsidR="005F0562" w:rsidRPr="00082377" w:rsidRDefault="005F0562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795" w:type="dxa"/>
            <w:vMerge/>
            <w:vAlign w:val="center"/>
          </w:tcPr>
          <w:p w14:paraId="15DDD3DB" w14:textId="77777777" w:rsidR="005F0562" w:rsidRPr="00082377" w:rsidRDefault="005F0562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</w:tbl>
    <w:p w14:paraId="1D66177B" w14:textId="77777777" w:rsidR="00FD1B68" w:rsidRPr="00B21FDF" w:rsidRDefault="00FD1B68" w:rsidP="00FD1B68">
      <w:pPr>
        <w:spacing w:before="0" w:line="240" w:lineRule="auto"/>
        <w:rPr>
          <w:rFonts w:asciiTheme="minorHAnsi" w:hAnsiTheme="minorHAnsi" w:cstheme="minorHAnsi"/>
          <w:b/>
          <w:bCs/>
          <w:sz w:val="22"/>
          <w:szCs w:val="22"/>
          <w:highlight w:val="yellow"/>
          <w:u w:val="single"/>
        </w:rPr>
      </w:pPr>
    </w:p>
    <w:p w14:paraId="34D2FA10" w14:textId="77777777" w:rsidR="00FD1B68" w:rsidRPr="00474C33" w:rsidRDefault="00FD1B68" w:rsidP="00FD1B68">
      <w:pPr>
        <w:spacing w:before="0" w:line="240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474C33">
        <w:rPr>
          <w:rFonts w:asciiTheme="minorHAnsi" w:hAnsiTheme="minorHAnsi" w:cstheme="minorHAnsi"/>
          <w:b/>
          <w:bCs/>
          <w:sz w:val="22"/>
          <w:szCs w:val="22"/>
          <w:u w:val="single"/>
        </w:rPr>
        <w:t>Część 13 – zestaw komputerowy</w:t>
      </w: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984"/>
        <w:gridCol w:w="4138"/>
        <w:gridCol w:w="795"/>
      </w:tblGrid>
      <w:tr w:rsidR="005F0562" w:rsidRPr="00082377" w14:paraId="6A2D665C" w14:textId="77777777" w:rsidTr="00474C3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0B5C" w14:textId="4CC43E24" w:rsidR="005F0562" w:rsidRPr="00082377" w:rsidRDefault="005F0562" w:rsidP="005F0562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ar-SA"/>
              </w:rPr>
            </w:pPr>
            <w:r w:rsidRPr="00082377"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L.p.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09033" w14:textId="127FDEC9" w:rsidR="005F0562" w:rsidRPr="00082377" w:rsidRDefault="005F0562" w:rsidP="005F0562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ar-SA"/>
              </w:rPr>
            </w:pPr>
            <w:r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Producent, model, (</w:t>
            </w:r>
            <w:proofErr w:type="spellStart"/>
            <w:r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product</w:t>
            </w:r>
            <w:proofErr w:type="spellEnd"/>
            <w:r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 xml:space="preserve"> numer – jeżeli występuje)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8F52E" w14:textId="634AFBA3" w:rsidR="005F0562" w:rsidRPr="00082377" w:rsidRDefault="005F0562" w:rsidP="005F0562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ar-SA"/>
              </w:rPr>
            </w:pPr>
            <w:r w:rsidRPr="00082377"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Specyfikacja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2BAE8" w14:textId="1731FEAC" w:rsidR="005F0562" w:rsidRPr="00082377" w:rsidRDefault="005F0562" w:rsidP="005F0562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ar-SA"/>
              </w:rPr>
            </w:pPr>
            <w:r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Parametry techniczne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91DE9" w14:textId="5268E9B0" w:rsidR="005F0562" w:rsidRPr="00082377" w:rsidRDefault="005F0562" w:rsidP="005F0562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ar-SA"/>
              </w:rPr>
            </w:pPr>
            <w:r w:rsidRPr="00082377"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Liczba</w:t>
            </w:r>
          </w:p>
        </w:tc>
      </w:tr>
      <w:tr w:rsidR="00FD1B68" w:rsidRPr="00082377" w14:paraId="169CC53A" w14:textId="77777777" w:rsidTr="00474C33"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ABCB4C8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7042EE" w14:textId="3243A08C" w:rsidR="00FD1B68" w:rsidRPr="00082377" w:rsidRDefault="005F0562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lang w:eastAsia="ar-SA"/>
              </w:rPr>
              <w:t>…………………….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4A257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Kadłubek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12966" w14:textId="77777777" w:rsidR="00FD1B68" w:rsidRDefault="00FD1B68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  <w:p w14:paraId="7C9EB91E" w14:textId="1DD9F110" w:rsidR="00727DBA" w:rsidRPr="00082377" w:rsidRDefault="00727DBA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7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030AE54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1</w:t>
            </w:r>
          </w:p>
        </w:tc>
      </w:tr>
      <w:tr w:rsidR="00FD1B68" w:rsidRPr="00082377" w14:paraId="266D776E" w14:textId="77777777" w:rsidTr="00474C33"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470D87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DEA426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C10CF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Procesor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0135D" w14:textId="77777777" w:rsidR="00FD1B68" w:rsidRDefault="00FD1B68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  <w:p w14:paraId="36A770A6" w14:textId="4D01AA69" w:rsidR="00727DBA" w:rsidRPr="00082377" w:rsidRDefault="00727DBA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7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995C0E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FD1B68" w:rsidRPr="00082377" w14:paraId="0DB9FBB5" w14:textId="77777777" w:rsidTr="00474C33"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8B717B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8D5035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AB089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Chłodzenie procesora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A7058" w14:textId="77777777" w:rsidR="00FD1B68" w:rsidRDefault="00FD1B68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val="en-US" w:eastAsia="ar-SA"/>
              </w:rPr>
            </w:pPr>
          </w:p>
          <w:p w14:paraId="6F0858D2" w14:textId="53F34F71" w:rsidR="00727DBA" w:rsidRPr="00082377" w:rsidRDefault="00727DBA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val="en-US" w:eastAsia="ar-SA"/>
              </w:rPr>
            </w:pPr>
          </w:p>
        </w:tc>
        <w:tc>
          <w:tcPr>
            <w:tcW w:w="7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444FE6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val="en-US" w:eastAsia="ar-SA"/>
              </w:rPr>
            </w:pPr>
          </w:p>
        </w:tc>
      </w:tr>
      <w:tr w:rsidR="00FD1B68" w:rsidRPr="00082377" w14:paraId="3B0890B4" w14:textId="77777777" w:rsidTr="00474C33">
        <w:trPr>
          <w:trHeight w:val="565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F9F75E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val="en-US" w:eastAsia="ar-SA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9395DC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val="en-US"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E8E20D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Pamięć RAM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BC1AAE6" w14:textId="383B7EF6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7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C60709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FD1B68" w:rsidRPr="00082377" w14:paraId="3B11FCFB" w14:textId="77777777" w:rsidTr="00474C33">
        <w:trPr>
          <w:trHeight w:val="53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A41837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41D31D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44CF746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Dysk SSD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CF6460F" w14:textId="5D828632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7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EAA6E8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FD1B68" w:rsidRPr="00082377" w14:paraId="5FAA3456" w14:textId="77777777" w:rsidTr="00474C33"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22F5D6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val="en-GB" w:eastAsia="ar-SA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3DE59D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val="en-GB"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E8DD3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Monitor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245A4" w14:textId="77777777" w:rsidR="00FD1B68" w:rsidRDefault="00FD1B68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  <w:p w14:paraId="00824100" w14:textId="73631C67" w:rsidR="00727DBA" w:rsidRPr="00082377" w:rsidRDefault="00727DBA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7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044A7C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FD1B68" w:rsidRPr="00082377" w14:paraId="566BEAD0" w14:textId="77777777" w:rsidTr="00474C33"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A6C2EA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9049F2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1B8EE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Zestaw Mysz + Klawiatura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EDA7D" w14:textId="3C459F5E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7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80B9FD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FD1B68" w:rsidRPr="00082377" w14:paraId="2526C1BC" w14:textId="77777777" w:rsidTr="00474C33"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1C077B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57ABF6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CD1A4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Pakiet graficzny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AD462" w14:textId="77777777" w:rsidR="00FD1B68" w:rsidRDefault="00FD1B68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val="en-US" w:eastAsia="ar-SA"/>
              </w:rPr>
            </w:pPr>
          </w:p>
          <w:p w14:paraId="46B328D1" w14:textId="55FFAE0B" w:rsidR="00727DBA" w:rsidRPr="00082377" w:rsidRDefault="00727DBA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val="en-US" w:eastAsia="ar-SA"/>
              </w:rPr>
            </w:pPr>
          </w:p>
        </w:tc>
        <w:tc>
          <w:tcPr>
            <w:tcW w:w="7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31A228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val="en-US" w:eastAsia="ar-SA"/>
              </w:rPr>
            </w:pPr>
          </w:p>
        </w:tc>
      </w:tr>
      <w:tr w:rsidR="00FD1B68" w:rsidRPr="00082377" w14:paraId="2C808330" w14:textId="77777777" w:rsidTr="00474C33">
        <w:trPr>
          <w:trHeight w:val="541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E2FDAC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val="en-US" w:eastAsia="ar-SA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2A880D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val="en-US"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22905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82377">
              <w:rPr>
                <w:rFonts w:ascii="Times New Roman" w:hAnsi="Times New Roman" w:cs="Times New Roman"/>
                <w:color w:val="000000"/>
                <w:lang w:eastAsia="ar-SA"/>
              </w:rPr>
              <w:t>System operacyjny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C9DE7" w14:textId="4CC4AE1E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val="en-US" w:eastAsia="ar-SA"/>
              </w:rPr>
            </w:pPr>
          </w:p>
        </w:tc>
        <w:tc>
          <w:tcPr>
            <w:tcW w:w="7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A26EC7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val="en-US" w:eastAsia="ar-SA"/>
              </w:rPr>
            </w:pPr>
          </w:p>
        </w:tc>
      </w:tr>
      <w:tr w:rsidR="00FD1B68" w:rsidRPr="00082377" w14:paraId="1ABD97D7" w14:textId="77777777" w:rsidTr="00474C33">
        <w:trPr>
          <w:trHeight w:val="541"/>
        </w:trPr>
        <w:tc>
          <w:tcPr>
            <w:tcW w:w="56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359970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val="en-US" w:eastAsia="ar-SA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4C35BA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val="en-US"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B60AD2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val="en-US" w:eastAsia="ar-SA"/>
              </w:rPr>
            </w:pPr>
            <w:proofErr w:type="spellStart"/>
            <w:r w:rsidRPr="00082377">
              <w:rPr>
                <w:rFonts w:ascii="Times New Roman" w:hAnsi="Times New Roman" w:cs="Times New Roman"/>
                <w:color w:val="000000"/>
                <w:lang w:val="en-US" w:eastAsia="ar-SA"/>
              </w:rPr>
              <w:t>Pakiet</w:t>
            </w:r>
            <w:proofErr w:type="spellEnd"/>
            <w:r w:rsidRPr="00082377">
              <w:rPr>
                <w:rFonts w:ascii="Times New Roman" w:hAnsi="Times New Roman" w:cs="Times New Roman"/>
                <w:color w:val="000000"/>
                <w:lang w:val="en-US" w:eastAsia="ar-SA"/>
              </w:rPr>
              <w:t xml:space="preserve"> </w:t>
            </w:r>
            <w:proofErr w:type="spellStart"/>
            <w:r w:rsidRPr="00082377">
              <w:rPr>
                <w:rFonts w:ascii="Times New Roman" w:hAnsi="Times New Roman" w:cs="Times New Roman"/>
                <w:color w:val="000000"/>
                <w:lang w:val="en-US" w:eastAsia="ar-SA"/>
              </w:rPr>
              <w:t>biurowy</w:t>
            </w:r>
            <w:proofErr w:type="spellEnd"/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C9E3A5" w14:textId="305891BC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2F041E" w14:textId="77777777" w:rsidR="00FD1B68" w:rsidRPr="00082377" w:rsidRDefault="00FD1B68" w:rsidP="00EC1E03">
            <w:pPr>
              <w:widowControl w:val="0"/>
              <w:suppressAutoHyphens/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</w:tbl>
    <w:p w14:paraId="7676DBA2" w14:textId="77777777" w:rsidR="00FD1B68" w:rsidRPr="00B21FDF" w:rsidRDefault="00FD1B68" w:rsidP="00FD1B68">
      <w:pPr>
        <w:spacing w:before="0" w:line="240" w:lineRule="auto"/>
        <w:rPr>
          <w:rFonts w:asciiTheme="minorHAnsi" w:hAnsiTheme="minorHAnsi" w:cstheme="minorHAnsi"/>
          <w:b/>
          <w:bCs/>
          <w:sz w:val="22"/>
          <w:szCs w:val="22"/>
          <w:highlight w:val="yellow"/>
          <w:u w:val="single"/>
        </w:rPr>
      </w:pPr>
    </w:p>
    <w:p w14:paraId="2727B437" w14:textId="77777777" w:rsidR="00FD1B68" w:rsidRDefault="00FD1B68" w:rsidP="00FD1B68">
      <w:pPr>
        <w:spacing w:before="0" w:line="240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474C33">
        <w:rPr>
          <w:rFonts w:asciiTheme="minorHAnsi" w:hAnsiTheme="minorHAnsi" w:cstheme="minorHAnsi"/>
          <w:b/>
          <w:bCs/>
          <w:sz w:val="22"/>
          <w:szCs w:val="22"/>
          <w:u w:val="single"/>
        </w:rPr>
        <w:t>Część 14 – laptop z oprogramowaniem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2153"/>
        <w:gridCol w:w="1983"/>
        <w:gridCol w:w="4059"/>
        <w:gridCol w:w="850"/>
      </w:tblGrid>
      <w:tr w:rsidR="005F0562" w:rsidRPr="00082377" w14:paraId="587FE1F1" w14:textId="77777777" w:rsidTr="00474C33">
        <w:tc>
          <w:tcPr>
            <w:tcW w:w="561" w:type="dxa"/>
            <w:vAlign w:val="center"/>
          </w:tcPr>
          <w:p w14:paraId="6B2531EB" w14:textId="63CB90A8" w:rsidR="005F0562" w:rsidRPr="00082377" w:rsidRDefault="005F0562" w:rsidP="005F0562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L.p.</w:t>
            </w:r>
          </w:p>
        </w:tc>
        <w:tc>
          <w:tcPr>
            <w:tcW w:w="2153" w:type="dxa"/>
            <w:vAlign w:val="center"/>
          </w:tcPr>
          <w:p w14:paraId="0CF8F9DD" w14:textId="323A0CD9" w:rsidR="005F0562" w:rsidRPr="00082377" w:rsidRDefault="005F0562" w:rsidP="005F0562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</w:pPr>
            <w:r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Producent, model, (</w:t>
            </w:r>
            <w:proofErr w:type="spellStart"/>
            <w:r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product</w:t>
            </w:r>
            <w:proofErr w:type="spellEnd"/>
            <w:r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 xml:space="preserve"> numer – jeżeli występuje)</w:t>
            </w:r>
          </w:p>
        </w:tc>
        <w:tc>
          <w:tcPr>
            <w:tcW w:w="1983" w:type="dxa"/>
            <w:vAlign w:val="center"/>
          </w:tcPr>
          <w:p w14:paraId="46963F91" w14:textId="721CABA6" w:rsidR="005F0562" w:rsidRPr="00082377" w:rsidRDefault="005F0562" w:rsidP="005F0562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Specyfikacja</w:t>
            </w:r>
          </w:p>
        </w:tc>
        <w:tc>
          <w:tcPr>
            <w:tcW w:w="4059" w:type="dxa"/>
            <w:vAlign w:val="center"/>
          </w:tcPr>
          <w:p w14:paraId="0D1184EE" w14:textId="6DCFFC63" w:rsidR="005F0562" w:rsidRPr="00082377" w:rsidRDefault="005F0562" w:rsidP="005F0562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</w:pPr>
            <w:r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Parametry techniczne</w:t>
            </w:r>
          </w:p>
        </w:tc>
        <w:tc>
          <w:tcPr>
            <w:tcW w:w="850" w:type="dxa"/>
            <w:vAlign w:val="center"/>
          </w:tcPr>
          <w:p w14:paraId="74255D79" w14:textId="5C531FB6" w:rsidR="005F0562" w:rsidRPr="00082377" w:rsidRDefault="005F0562" w:rsidP="005F0562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b/>
                <w:kern w:val="2"/>
                <w:szCs w:val="22"/>
                <w:lang w:eastAsia="en-US"/>
                <w14:ligatures w14:val="standardContextual"/>
              </w:rPr>
              <w:t>Liczba</w:t>
            </w:r>
          </w:p>
        </w:tc>
      </w:tr>
      <w:tr w:rsidR="00FD1B68" w:rsidRPr="00082377" w14:paraId="52CB1C4E" w14:textId="77777777" w:rsidTr="00474C33">
        <w:tc>
          <w:tcPr>
            <w:tcW w:w="561" w:type="dxa"/>
            <w:vMerge w:val="restart"/>
            <w:vAlign w:val="center"/>
          </w:tcPr>
          <w:p w14:paraId="3D0BC579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2153" w:type="dxa"/>
            <w:vMerge w:val="restart"/>
            <w:vAlign w:val="center"/>
          </w:tcPr>
          <w:p w14:paraId="29855276" w14:textId="084493D9" w:rsidR="00FD1B68" w:rsidRPr="00082377" w:rsidRDefault="005F0562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i/>
                <w:kern w:val="2"/>
                <w:szCs w:val="22"/>
                <w:lang w:eastAsia="en-US"/>
                <w14:ligatures w14:val="standardContextual"/>
              </w:rPr>
            </w:pPr>
            <w:r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……………………</w:t>
            </w:r>
          </w:p>
        </w:tc>
        <w:tc>
          <w:tcPr>
            <w:tcW w:w="1983" w:type="dxa"/>
            <w:vAlign w:val="center"/>
          </w:tcPr>
          <w:p w14:paraId="7AB94FC8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Procesor</w:t>
            </w:r>
          </w:p>
        </w:tc>
        <w:tc>
          <w:tcPr>
            <w:tcW w:w="4059" w:type="dxa"/>
            <w:vAlign w:val="center"/>
          </w:tcPr>
          <w:p w14:paraId="3F81E316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lang w:eastAsia="en-US"/>
                <w14:ligatures w14:val="standardContextual"/>
              </w:rPr>
            </w:pPr>
          </w:p>
          <w:p w14:paraId="3B6E512A" w14:textId="7BF48259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122C9133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1</w:t>
            </w:r>
          </w:p>
        </w:tc>
      </w:tr>
      <w:tr w:rsidR="00FD1B68" w:rsidRPr="00082377" w14:paraId="0FB82F46" w14:textId="77777777" w:rsidTr="00474C33">
        <w:tc>
          <w:tcPr>
            <w:tcW w:w="561" w:type="dxa"/>
            <w:vMerge/>
            <w:vAlign w:val="center"/>
          </w:tcPr>
          <w:p w14:paraId="5509C0D0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153" w:type="dxa"/>
            <w:vMerge/>
            <w:vAlign w:val="center"/>
          </w:tcPr>
          <w:p w14:paraId="7236DBA7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3" w:type="dxa"/>
            <w:vAlign w:val="center"/>
          </w:tcPr>
          <w:p w14:paraId="3D958BAE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Pamięć RAM</w:t>
            </w:r>
          </w:p>
        </w:tc>
        <w:tc>
          <w:tcPr>
            <w:tcW w:w="4059" w:type="dxa"/>
            <w:vAlign w:val="center"/>
          </w:tcPr>
          <w:p w14:paraId="729C1A40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2D1C6F59" w14:textId="6E398C7C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50" w:type="dxa"/>
            <w:vMerge/>
            <w:vAlign w:val="center"/>
          </w:tcPr>
          <w:p w14:paraId="36E87AB4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FD1B68" w:rsidRPr="00082377" w14:paraId="1B922FB5" w14:textId="77777777" w:rsidTr="00474C33">
        <w:tc>
          <w:tcPr>
            <w:tcW w:w="561" w:type="dxa"/>
            <w:vMerge/>
            <w:vAlign w:val="center"/>
          </w:tcPr>
          <w:p w14:paraId="27FA48C7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153" w:type="dxa"/>
            <w:vMerge/>
            <w:vAlign w:val="center"/>
          </w:tcPr>
          <w:p w14:paraId="47C6C48C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3" w:type="dxa"/>
            <w:vAlign w:val="center"/>
          </w:tcPr>
          <w:p w14:paraId="2F6F08ED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Dysk SSD</w:t>
            </w:r>
          </w:p>
        </w:tc>
        <w:tc>
          <w:tcPr>
            <w:tcW w:w="4059" w:type="dxa"/>
            <w:vAlign w:val="center"/>
          </w:tcPr>
          <w:p w14:paraId="6A57E8BC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51B62C4F" w14:textId="30CF7080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50" w:type="dxa"/>
            <w:vMerge/>
            <w:vAlign w:val="center"/>
          </w:tcPr>
          <w:p w14:paraId="54CEC616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FD1B68" w:rsidRPr="00082377" w14:paraId="55D181BB" w14:textId="77777777" w:rsidTr="00474C33">
        <w:tc>
          <w:tcPr>
            <w:tcW w:w="561" w:type="dxa"/>
            <w:vMerge/>
            <w:vAlign w:val="center"/>
          </w:tcPr>
          <w:p w14:paraId="523CF3F1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153" w:type="dxa"/>
            <w:vMerge/>
            <w:vAlign w:val="center"/>
          </w:tcPr>
          <w:p w14:paraId="07673F71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3" w:type="dxa"/>
            <w:vAlign w:val="center"/>
          </w:tcPr>
          <w:p w14:paraId="1EF99231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Ekran</w:t>
            </w:r>
          </w:p>
        </w:tc>
        <w:tc>
          <w:tcPr>
            <w:tcW w:w="4059" w:type="dxa"/>
            <w:vAlign w:val="center"/>
          </w:tcPr>
          <w:p w14:paraId="126E89BC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10CDE64C" w14:textId="211BB74B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50" w:type="dxa"/>
            <w:vMerge/>
            <w:vAlign w:val="center"/>
          </w:tcPr>
          <w:p w14:paraId="4608AC94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FD1B68" w:rsidRPr="00082377" w14:paraId="57B4EB0B" w14:textId="77777777" w:rsidTr="00474C33">
        <w:tc>
          <w:tcPr>
            <w:tcW w:w="561" w:type="dxa"/>
            <w:vMerge/>
            <w:vAlign w:val="center"/>
          </w:tcPr>
          <w:p w14:paraId="616AC636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153" w:type="dxa"/>
            <w:vMerge/>
            <w:vAlign w:val="center"/>
          </w:tcPr>
          <w:p w14:paraId="5842F94E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3" w:type="dxa"/>
            <w:vAlign w:val="center"/>
          </w:tcPr>
          <w:p w14:paraId="1C631090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Łączność</w:t>
            </w:r>
          </w:p>
        </w:tc>
        <w:tc>
          <w:tcPr>
            <w:tcW w:w="4059" w:type="dxa"/>
            <w:vAlign w:val="center"/>
          </w:tcPr>
          <w:p w14:paraId="588A0961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val="en-US" w:eastAsia="en-US"/>
                <w14:ligatures w14:val="standardContextual"/>
              </w:rPr>
            </w:pPr>
          </w:p>
          <w:p w14:paraId="695616D6" w14:textId="3F537517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val="en-US" w:eastAsia="en-US"/>
                <w14:ligatures w14:val="standardContextual"/>
              </w:rPr>
            </w:pPr>
          </w:p>
        </w:tc>
        <w:tc>
          <w:tcPr>
            <w:tcW w:w="850" w:type="dxa"/>
            <w:vMerge/>
            <w:vAlign w:val="center"/>
          </w:tcPr>
          <w:p w14:paraId="26B70E86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val="en-US" w:eastAsia="en-US"/>
                <w14:ligatures w14:val="standardContextual"/>
              </w:rPr>
            </w:pPr>
          </w:p>
        </w:tc>
      </w:tr>
      <w:tr w:rsidR="00FD1B68" w:rsidRPr="00082377" w14:paraId="46DCED76" w14:textId="77777777" w:rsidTr="00474C33">
        <w:tc>
          <w:tcPr>
            <w:tcW w:w="561" w:type="dxa"/>
            <w:vMerge/>
            <w:vAlign w:val="center"/>
          </w:tcPr>
          <w:p w14:paraId="52A9DFF5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val="en-US" w:eastAsia="en-US"/>
                <w14:ligatures w14:val="standardContextual"/>
              </w:rPr>
            </w:pPr>
          </w:p>
        </w:tc>
        <w:tc>
          <w:tcPr>
            <w:tcW w:w="2153" w:type="dxa"/>
            <w:vMerge/>
            <w:vAlign w:val="center"/>
          </w:tcPr>
          <w:p w14:paraId="5A01A779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val="en-US" w:eastAsia="en-US"/>
                <w14:ligatures w14:val="standardContextual"/>
              </w:rPr>
            </w:pPr>
          </w:p>
        </w:tc>
        <w:tc>
          <w:tcPr>
            <w:tcW w:w="1983" w:type="dxa"/>
            <w:vAlign w:val="center"/>
          </w:tcPr>
          <w:p w14:paraId="0C82B543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Dźwięk</w:t>
            </w:r>
          </w:p>
        </w:tc>
        <w:tc>
          <w:tcPr>
            <w:tcW w:w="4059" w:type="dxa"/>
            <w:vAlign w:val="center"/>
          </w:tcPr>
          <w:p w14:paraId="2C109287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2ED7F3F2" w14:textId="7FBFB9B6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50" w:type="dxa"/>
            <w:vMerge/>
            <w:vAlign w:val="center"/>
          </w:tcPr>
          <w:p w14:paraId="2DB654B8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FD1B68" w:rsidRPr="00082377" w14:paraId="1B33E112" w14:textId="77777777" w:rsidTr="00474C33">
        <w:tc>
          <w:tcPr>
            <w:tcW w:w="561" w:type="dxa"/>
            <w:vMerge/>
            <w:vAlign w:val="center"/>
          </w:tcPr>
          <w:p w14:paraId="248EA0CF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153" w:type="dxa"/>
            <w:vMerge/>
            <w:vAlign w:val="center"/>
          </w:tcPr>
          <w:p w14:paraId="0EBBEFFB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3" w:type="dxa"/>
            <w:vAlign w:val="center"/>
          </w:tcPr>
          <w:p w14:paraId="5AF22E4C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Obudowa</w:t>
            </w:r>
          </w:p>
        </w:tc>
        <w:tc>
          <w:tcPr>
            <w:tcW w:w="4059" w:type="dxa"/>
            <w:vAlign w:val="center"/>
          </w:tcPr>
          <w:p w14:paraId="22733037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156C0E0B" w14:textId="79446A75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50" w:type="dxa"/>
            <w:vMerge/>
            <w:vAlign w:val="center"/>
          </w:tcPr>
          <w:p w14:paraId="6D6372B1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FD1B68" w:rsidRPr="00082377" w14:paraId="07526645" w14:textId="77777777" w:rsidTr="00474C33">
        <w:tc>
          <w:tcPr>
            <w:tcW w:w="561" w:type="dxa"/>
            <w:vMerge/>
            <w:vAlign w:val="center"/>
          </w:tcPr>
          <w:p w14:paraId="304E3141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153" w:type="dxa"/>
            <w:vMerge/>
            <w:vAlign w:val="center"/>
          </w:tcPr>
          <w:p w14:paraId="42C4498E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3" w:type="dxa"/>
            <w:vAlign w:val="center"/>
          </w:tcPr>
          <w:p w14:paraId="7F46963D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Interfejsy/dodatki</w:t>
            </w:r>
          </w:p>
        </w:tc>
        <w:tc>
          <w:tcPr>
            <w:tcW w:w="4059" w:type="dxa"/>
            <w:vAlign w:val="center"/>
          </w:tcPr>
          <w:p w14:paraId="767FDEBB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lang w:eastAsia="en-US"/>
                <w14:ligatures w14:val="standardContextual"/>
              </w:rPr>
            </w:pPr>
          </w:p>
          <w:p w14:paraId="76EF24C3" w14:textId="50B507B5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850" w:type="dxa"/>
            <w:vMerge/>
            <w:vAlign w:val="center"/>
          </w:tcPr>
          <w:p w14:paraId="4F624087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FD1B68" w:rsidRPr="00082377" w14:paraId="0759666E" w14:textId="77777777" w:rsidTr="00474C33">
        <w:tc>
          <w:tcPr>
            <w:tcW w:w="561" w:type="dxa"/>
            <w:vMerge/>
            <w:vAlign w:val="center"/>
          </w:tcPr>
          <w:p w14:paraId="7F2A15C4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153" w:type="dxa"/>
            <w:vMerge/>
            <w:vAlign w:val="center"/>
          </w:tcPr>
          <w:p w14:paraId="0C9202F5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3" w:type="dxa"/>
            <w:vAlign w:val="center"/>
          </w:tcPr>
          <w:p w14:paraId="58882321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Akumulator/Zasilacz</w:t>
            </w:r>
          </w:p>
        </w:tc>
        <w:tc>
          <w:tcPr>
            <w:tcW w:w="4059" w:type="dxa"/>
            <w:vAlign w:val="center"/>
          </w:tcPr>
          <w:p w14:paraId="2159C15C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lang w:eastAsia="en-US"/>
                <w14:ligatures w14:val="standardContextual"/>
              </w:rPr>
            </w:pPr>
          </w:p>
          <w:p w14:paraId="79B896AE" w14:textId="4BF598AC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850" w:type="dxa"/>
            <w:vMerge/>
            <w:vAlign w:val="center"/>
          </w:tcPr>
          <w:p w14:paraId="39798E6B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FD1B68" w:rsidRPr="00082377" w14:paraId="046A8C56" w14:textId="77777777" w:rsidTr="00474C33">
        <w:tc>
          <w:tcPr>
            <w:tcW w:w="561" w:type="dxa"/>
            <w:vMerge/>
            <w:vAlign w:val="center"/>
          </w:tcPr>
          <w:p w14:paraId="0BBB4F59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153" w:type="dxa"/>
            <w:vMerge/>
            <w:vAlign w:val="center"/>
          </w:tcPr>
          <w:p w14:paraId="2BDFC474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3" w:type="dxa"/>
            <w:vAlign w:val="center"/>
          </w:tcPr>
          <w:p w14:paraId="428055AE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OS</w:t>
            </w:r>
          </w:p>
        </w:tc>
        <w:tc>
          <w:tcPr>
            <w:tcW w:w="4059" w:type="dxa"/>
            <w:vAlign w:val="center"/>
          </w:tcPr>
          <w:p w14:paraId="57E3536B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val="en-US" w:eastAsia="en-US"/>
                <w14:ligatures w14:val="standardContextual"/>
              </w:rPr>
            </w:pPr>
          </w:p>
          <w:p w14:paraId="5063CF40" w14:textId="27EEEA3C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val="en-US" w:eastAsia="en-US"/>
                <w14:ligatures w14:val="standardContextual"/>
              </w:rPr>
            </w:pPr>
          </w:p>
        </w:tc>
        <w:tc>
          <w:tcPr>
            <w:tcW w:w="850" w:type="dxa"/>
            <w:vMerge/>
            <w:vAlign w:val="center"/>
          </w:tcPr>
          <w:p w14:paraId="20129854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val="en-US" w:eastAsia="en-US"/>
                <w14:ligatures w14:val="standardContextual"/>
              </w:rPr>
            </w:pPr>
          </w:p>
        </w:tc>
      </w:tr>
      <w:tr w:rsidR="00FD1B68" w:rsidRPr="00082377" w14:paraId="6E008F3C" w14:textId="77777777" w:rsidTr="00474C33">
        <w:tc>
          <w:tcPr>
            <w:tcW w:w="561" w:type="dxa"/>
            <w:vMerge/>
            <w:vAlign w:val="center"/>
          </w:tcPr>
          <w:p w14:paraId="06966D1A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153" w:type="dxa"/>
            <w:vMerge/>
            <w:vAlign w:val="center"/>
          </w:tcPr>
          <w:p w14:paraId="53E43837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3" w:type="dxa"/>
            <w:vAlign w:val="center"/>
          </w:tcPr>
          <w:p w14:paraId="754D718A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Gwarancja</w:t>
            </w:r>
          </w:p>
        </w:tc>
        <w:tc>
          <w:tcPr>
            <w:tcW w:w="4059" w:type="dxa"/>
            <w:vAlign w:val="center"/>
          </w:tcPr>
          <w:p w14:paraId="0370A036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3709B9FD" w14:textId="139CBAEB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50" w:type="dxa"/>
            <w:vMerge/>
            <w:vAlign w:val="center"/>
          </w:tcPr>
          <w:p w14:paraId="0B30E652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</w:tr>
      <w:tr w:rsidR="00FD1B68" w:rsidRPr="00082377" w14:paraId="67488170" w14:textId="77777777" w:rsidTr="00474C33">
        <w:tc>
          <w:tcPr>
            <w:tcW w:w="561" w:type="dxa"/>
            <w:vAlign w:val="center"/>
          </w:tcPr>
          <w:p w14:paraId="2683DA86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2</w:t>
            </w:r>
          </w:p>
        </w:tc>
        <w:tc>
          <w:tcPr>
            <w:tcW w:w="2153" w:type="dxa"/>
            <w:vAlign w:val="center"/>
          </w:tcPr>
          <w:p w14:paraId="2B63058C" w14:textId="0E878DF5" w:rsidR="00FD1B68" w:rsidRPr="00082377" w:rsidRDefault="005F0562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……………………..</w:t>
            </w:r>
          </w:p>
        </w:tc>
        <w:tc>
          <w:tcPr>
            <w:tcW w:w="1983" w:type="dxa"/>
            <w:vAlign w:val="center"/>
          </w:tcPr>
          <w:p w14:paraId="10D88E8C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Pakiet biurowy</w:t>
            </w:r>
          </w:p>
        </w:tc>
        <w:tc>
          <w:tcPr>
            <w:tcW w:w="4059" w:type="dxa"/>
            <w:vAlign w:val="center"/>
          </w:tcPr>
          <w:p w14:paraId="42BAD8F7" w14:textId="77777777" w:rsidR="00FD1B68" w:rsidRDefault="00FD1B68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  <w:p w14:paraId="5EE15DA9" w14:textId="7EBB88E8" w:rsidR="00727DBA" w:rsidRPr="00082377" w:rsidRDefault="00727DBA" w:rsidP="00EC1E03">
            <w:pPr>
              <w:spacing w:before="0" w:line="240" w:lineRule="auto"/>
              <w:jc w:val="left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50" w:type="dxa"/>
            <w:vAlign w:val="center"/>
          </w:tcPr>
          <w:p w14:paraId="06D2FD35" w14:textId="77777777" w:rsidR="00FD1B68" w:rsidRPr="00082377" w:rsidRDefault="00FD1B68" w:rsidP="00EC1E03">
            <w:pPr>
              <w:spacing w:before="0" w:line="240" w:lineRule="auto"/>
              <w:jc w:val="center"/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</w:pPr>
            <w:r w:rsidRPr="00082377">
              <w:rPr>
                <w:rFonts w:ascii="Times New Roman" w:eastAsia="Aptos" w:hAnsi="Times New Roman" w:cs="Times New Roman"/>
                <w:kern w:val="2"/>
                <w:szCs w:val="22"/>
                <w:lang w:eastAsia="en-US"/>
                <w14:ligatures w14:val="standardContextual"/>
              </w:rPr>
              <w:t>1</w:t>
            </w:r>
          </w:p>
        </w:tc>
      </w:tr>
    </w:tbl>
    <w:p w14:paraId="2AC011B4" w14:textId="77777777" w:rsidR="00DE7D00" w:rsidRPr="00DE7D00" w:rsidRDefault="00DE7D00" w:rsidP="00DE7D00">
      <w:pPr>
        <w:spacing w:before="0" w:after="160" w:line="259" w:lineRule="auto"/>
        <w:jc w:val="left"/>
        <w:rPr>
          <w:rFonts w:ascii="Aptos" w:eastAsia="Aptos" w:hAnsi="Aptos" w:cs="Times New Roman"/>
          <w:kern w:val="2"/>
          <w:sz w:val="22"/>
          <w:szCs w:val="22"/>
          <w:u w:val="single"/>
          <w:lang w:eastAsia="en-US"/>
          <w14:ligatures w14:val="standardContextual"/>
        </w:rPr>
      </w:pPr>
    </w:p>
    <w:p w14:paraId="7275EEA4" w14:textId="62C41014" w:rsidR="00046ED2" w:rsidRDefault="00046ED2" w:rsidP="00AD756A">
      <w:pPr>
        <w:pStyle w:val="Tekstpodstawowy"/>
        <w:rPr>
          <w:rFonts w:asciiTheme="minorHAnsi" w:hAnsiTheme="minorHAnsi" w:cstheme="minorHAnsi"/>
          <w:b w:val="0"/>
          <w:sz w:val="22"/>
          <w:szCs w:val="22"/>
        </w:rPr>
      </w:pPr>
    </w:p>
    <w:p w14:paraId="39382E40" w14:textId="54716EFA" w:rsidR="001F6F70" w:rsidRDefault="001F6F70" w:rsidP="00AD756A">
      <w:pPr>
        <w:pStyle w:val="Tekstpodstawowy"/>
        <w:rPr>
          <w:rFonts w:asciiTheme="minorHAnsi" w:hAnsiTheme="minorHAnsi" w:cstheme="minorHAnsi"/>
          <w:b w:val="0"/>
          <w:sz w:val="22"/>
          <w:szCs w:val="22"/>
        </w:rPr>
      </w:pPr>
    </w:p>
    <w:p w14:paraId="63365CD2" w14:textId="77777777" w:rsidR="00727DBA" w:rsidRDefault="00727DBA" w:rsidP="00AD756A">
      <w:pPr>
        <w:pStyle w:val="Tekstpodstawowy"/>
        <w:rPr>
          <w:rFonts w:asciiTheme="minorHAnsi" w:hAnsiTheme="minorHAnsi" w:cstheme="minorHAnsi"/>
          <w:b w:val="0"/>
          <w:sz w:val="22"/>
          <w:szCs w:val="22"/>
        </w:rPr>
      </w:pPr>
    </w:p>
    <w:p w14:paraId="1EBB6023" w14:textId="5D586B73" w:rsidR="001F6F70" w:rsidRDefault="001F6F70" w:rsidP="00AD756A">
      <w:pPr>
        <w:pStyle w:val="Tekstpodstawowy"/>
        <w:rPr>
          <w:rFonts w:asciiTheme="minorHAnsi" w:hAnsiTheme="minorHAnsi" w:cstheme="minorHAnsi"/>
          <w:b w:val="0"/>
          <w:sz w:val="22"/>
          <w:szCs w:val="22"/>
        </w:rPr>
      </w:pPr>
    </w:p>
    <w:p w14:paraId="241EF3B8" w14:textId="7640A507" w:rsidR="001F6F70" w:rsidRDefault="001F6F70" w:rsidP="00AD756A">
      <w:pPr>
        <w:pStyle w:val="Tekstpodstawowy"/>
        <w:rPr>
          <w:rFonts w:asciiTheme="minorHAnsi" w:hAnsiTheme="minorHAnsi" w:cstheme="minorHAnsi"/>
          <w:b w:val="0"/>
          <w:sz w:val="22"/>
          <w:szCs w:val="22"/>
        </w:rPr>
      </w:pPr>
    </w:p>
    <w:p w14:paraId="2907FA00" w14:textId="1160D94E" w:rsidR="001F6F70" w:rsidRDefault="001F6F70" w:rsidP="00AD756A">
      <w:pPr>
        <w:pStyle w:val="Tekstpodstawowy"/>
        <w:rPr>
          <w:rFonts w:asciiTheme="minorHAnsi" w:hAnsiTheme="minorHAnsi" w:cstheme="minorHAnsi"/>
          <w:b w:val="0"/>
          <w:sz w:val="22"/>
          <w:szCs w:val="22"/>
        </w:rPr>
      </w:pPr>
    </w:p>
    <w:p w14:paraId="4B7D3CB5" w14:textId="26F2E637" w:rsidR="001F6F70" w:rsidRDefault="001F6F70" w:rsidP="00AD756A">
      <w:pPr>
        <w:pStyle w:val="Tekstpodstawowy"/>
        <w:rPr>
          <w:rFonts w:asciiTheme="minorHAnsi" w:hAnsiTheme="minorHAnsi" w:cstheme="minorHAnsi"/>
          <w:b w:val="0"/>
          <w:sz w:val="22"/>
          <w:szCs w:val="22"/>
        </w:rPr>
      </w:pPr>
    </w:p>
    <w:p w14:paraId="4F768081" w14:textId="4EAD5ABF" w:rsidR="001F6F70" w:rsidRDefault="001F6F70" w:rsidP="00AD756A">
      <w:pPr>
        <w:pStyle w:val="Tekstpodstawowy"/>
        <w:rPr>
          <w:rFonts w:asciiTheme="minorHAnsi" w:hAnsiTheme="minorHAnsi" w:cstheme="minorHAnsi"/>
          <w:b w:val="0"/>
          <w:sz w:val="22"/>
          <w:szCs w:val="22"/>
        </w:rPr>
      </w:pPr>
    </w:p>
    <w:p w14:paraId="6B7F3603" w14:textId="0899D3CC" w:rsidR="001F6F70" w:rsidRDefault="001F6F70" w:rsidP="00AD756A">
      <w:pPr>
        <w:pStyle w:val="Tekstpodstawowy"/>
        <w:rPr>
          <w:rFonts w:asciiTheme="minorHAnsi" w:hAnsiTheme="minorHAnsi" w:cstheme="minorHAnsi"/>
          <w:b w:val="0"/>
          <w:sz w:val="22"/>
          <w:szCs w:val="22"/>
        </w:rPr>
      </w:pPr>
    </w:p>
    <w:p w14:paraId="105EF761" w14:textId="5499789C" w:rsidR="001F6F70" w:rsidRDefault="001F6F70" w:rsidP="00AD756A">
      <w:pPr>
        <w:pStyle w:val="Tekstpodstawowy"/>
        <w:rPr>
          <w:rFonts w:asciiTheme="minorHAnsi" w:hAnsiTheme="minorHAnsi" w:cstheme="minorHAnsi"/>
          <w:b w:val="0"/>
          <w:sz w:val="22"/>
          <w:szCs w:val="22"/>
        </w:rPr>
      </w:pPr>
    </w:p>
    <w:p w14:paraId="520CEBC3" w14:textId="77777777" w:rsidR="005F0562" w:rsidRDefault="005F0562" w:rsidP="00AD756A">
      <w:pPr>
        <w:pStyle w:val="Tekstpodstawowy"/>
        <w:rPr>
          <w:rFonts w:asciiTheme="minorHAnsi" w:hAnsiTheme="minorHAnsi" w:cstheme="minorHAnsi"/>
          <w:b w:val="0"/>
          <w:sz w:val="22"/>
          <w:szCs w:val="22"/>
        </w:rPr>
      </w:pPr>
    </w:p>
    <w:p w14:paraId="054E5466" w14:textId="77777777" w:rsidR="005F0562" w:rsidRDefault="005F0562" w:rsidP="00AD756A">
      <w:pPr>
        <w:pStyle w:val="Tekstpodstawowy"/>
        <w:rPr>
          <w:rFonts w:asciiTheme="minorHAnsi" w:hAnsiTheme="minorHAnsi" w:cstheme="minorHAnsi"/>
          <w:b w:val="0"/>
          <w:sz w:val="22"/>
          <w:szCs w:val="22"/>
        </w:rPr>
      </w:pPr>
    </w:p>
    <w:p w14:paraId="4911D23B" w14:textId="77777777" w:rsidR="005F0562" w:rsidRDefault="005F0562" w:rsidP="00AD756A">
      <w:pPr>
        <w:pStyle w:val="Tekstpodstawowy"/>
        <w:rPr>
          <w:rFonts w:asciiTheme="minorHAnsi" w:hAnsiTheme="minorHAnsi" w:cstheme="minorHAnsi"/>
          <w:b w:val="0"/>
          <w:sz w:val="22"/>
          <w:szCs w:val="22"/>
        </w:rPr>
      </w:pPr>
    </w:p>
    <w:p w14:paraId="5D9191C2" w14:textId="77777777" w:rsidR="005F0562" w:rsidRDefault="005F0562" w:rsidP="00AD756A">
      <w:pPr>
        <w:pStyle w:val="Tekstpodstawowy"/>
        <w:rPr>
          <w:rFonts w:asciiTheme="minorHAnsi" w:hAnsiTheme="minorHAnsi" w:cstheme="minorHAnsi"/>
          <w:b w:val="0"/>
          <w:sz w:val="22"/>
          <w:szCs w:val="22"/>
        </w:rPr>
      </w:pPr>
    </w:p>
    <w:p w14:paraId="52853525" w14:textId="77777777" w:rsidR="005F0562" w:rsidRDefault="005F0562" w:rsidP="00AD756A">
      <w:pPr>
        <w:pStyle w:val="Tekstpodstawowy"/>
        <w:rPr>
          <w:rFonts w:asciiTheme="minorHAnsi" w:hAnsiTheme="minorHAnsi" w:cstheme="minorHAnsi"/>
          <w:b w:val="0"/>
          <w:sz w:val="22"/>
          <w:szCs w:val="22"/>
        </w:rPr>
      </w:pPr>
    </w:p>
    <w:p w14:paraId="5CDA4307" w14:textId="77777777" w:rsidR="005F0562" w:rsidRDefault="005F0562" w:rsidP="00AD756A">
      <w:pPr>
        <w:pStyle w:val="Tekstpodstawowy"/>
        <w:rPr>
          <w:rFonts w:asciiTheme="minorHAnsi" w:hAnsiTheme="minorHAnsi" w:cstheme="minorHAnsi"/>
          <w:b w:val="0"/>
          <w:sz w:val="22"/>
          <w:szCs w:val="22"/>
        </w:rPr>
      </w:pPr>
    </w:p>
    <w:p w14:paraId="0B82B7D7" w14:textId="77777777" w:rsidR="005F0562" w:rsidRDefault="005F0562" w:rsidP="00AD756A">
      <w:pPr>
        <w:pStyle w:val="Tekstpodstawowy"/>
        <w:rPr>
          <w:rFonts w:asciiTheme="minorHAnsi" w:hAnsiTheme="minorHAnsi" w:cstheme="minorHAnsi"/>
          <w:b w:val="0"/>
          <w:sz w:val="22"/>
          <w:szCs w:val="22"/>
        </w:rPr>
      </w:pPr>
    </w:p>
    <w:p w14:paraId="399D2D98" w14:textId="77777777" w:rsidR="005F0562" w:rsidRDefault="005F0562" w:rsidP="00AD756A">
      <w:pPr>
        <w:pStyle w:val="Tekstpodstawowy"/>
        <w:rPr>
          <w:rFonts w:asciiTheme="minorHAnsi" w:hAnsiTheme="minorHAnsi" w:cstheme="minorHAnsi"/>
          <w:b w:val="0"/>
          <w:sz w:val="22"/>
          <w:szCs w:val="22"/>
        </w:rPr>
      </w:pPr>
    </w:p>
    <w:p w14:paraId="1990AE3F" w14:textId="77777777" w:rsidR="005F0562" w:rsidRDefault="005F0562" w:rsidP="00AD756A">
      <w:pPr>
        <w:pStyle w:val="Tekstpodstawowy"/>
        <w:rPr>
          <w:rFonts w:asciiTheme="minorHAnsi" w:hAnsiTheme="minorHAnsi" w:cstheme="minorHAnsi"/>
          <w:b w:val="0"/>
          <w:sz w:val="22"/>
          <w:szCs w:val="22"/>
        </w:rPr>
      </w:pPr>
    </w:p>
    <w:p w14:paraId="71D9E474" w14:textId="77777777" w:rsidR="005F0562" w:rsidRDefault="005F0562" w:rsidP="00AD756A">
      <w:pPr>
        <w:pStyle w:val="Tekstpodstawowy"/>
        <w:rPr>
          <w:rFonts w:asciiTheme="minorHAnsi" w:hAnsiTheme="minorHAnsi" w:cstheme="minorHAnsi"/>
          <w:b w:val="0"/>
          <w:sz w:val="22"/>
          <w:szCs w:val="22"/>
        </w:rPr>
      </w:pPr>
    </w:p>
    <w:p w14:paraId="525FFF03" w14:textId="3A97DB86" w:rsidR="005F0562" w:rsidRDefault="005F0562" w:rsidP="00AD756A">
      <w:pPr>
        <w:pStyle w:val="Tekstpodstawowy"/>
        <w:rPr>
          <w:rFonts w:asciiTheme="minorHAnsi" w:hAnsiTheme="minorHAnsi" w:cstheme="minorHAnsi"/>
          <w:b w:val="0"/>
          <w:sz w:val="22"/>
          <w:szCs w:val="22"/>
        </w:rPr>
      </w:pPr>
    </w:p>
    <w:p w14:paraId="6ECD85E8" w14:textId="51AFB184" w:rsidR="000C7A3C" w:rsidRDefault="000C7A3C" w:rsidP="00AD756A">
      <w:pPr>
        <w:pStyle w:val="Tekstpodstawowy"/>
        <w:rPr>
          <w:rFonts w:asciiTheme="minorHAnsi" w:hAnsiTheme="minorHAnsi" w:cstheme="minorHAnsi"/>
          <w:b w:val="0"/>
          <w:sz w:val="22"/>
          <w:szCs w:val="22"/>
        </w:rPr>
      </w:pPr>
    </w:p>
    <w:p w14:paraId="5C39F6BC" w14:textId="5C370E49" w:rsidR="000C7A3C" w:rsidRDefault="000C7A3C" w:rsidP="00AD756A">
      <w:pPr>
        <w:pStyle w:val="Tekstpodstawowy"/>
        <w:rPr>
          <w:rFonts w:asciiTheme="minorHAnsi" w:hAnsiTheme="minorHAnsi" w:cstheme="minorHAnsi"/>
          <w:b w:val="0"/>
          <w:sz w:val="22"/>
          <w:szCs w:val="22"/>
        </w:rPr>
      </w:pPr>
    </w:p>
    <w:p w14:paraId="472BEEAB" w14:textId="049C9C37" w:rsidR="000C7A3C" w:rsidRDefault="000C7A3C" w:rsidP="00AD756A">
      <w:pPr>
        <w:pStyle w:val="Tekstpodstawowy"/>
        <w:rPr>
          <w:rFonts w:asciiTheme="minorHAnsi" w:hAnsiTheme="minorHAnsi" w:cstheme="minorHAnsi"/>
          <w:b w:val="0"/>
          <w:sz w:val="22"/>
          <w:szCs w:val="22"/>
        </w:rPr>
      </w:pPr>
    </w:p>
    <w:p w14:paraId="0721A793" w14:textId="5C0D639F" w:rsidR="000C7A3C" w:rsidRDefault="000C7A3C" w:rsidP="00AD756A">
      <w:pPr>
        <w:pStyle w:val="Tekstpodstawowy"/>
        <w:rPr>
          <w:rFonts w:asciiTheme="minorHAnsi" w:hAnsiTheme="minorHAnsi" w:cstheme="minorHAnsi"/>
          <w:b w:val="0"/>
          <w:sz w:val="22"/>
          <w:szCs w:val="22"/>
        </w:rPr>
      </w:pPr>
    </w:p>
    <w:p w14:paraId="08B3B1B8" w14:textId="6A2EC806" w:rsidR="000C7A3C" w:rsidRDefault="000C7A3C" w:rsidP="00AD756A">
      <w:pPr>
        <w:pStyle w:val="Tekstpodstawowy"/>
        <w:rPr>
          <w:rFonts w:asciiTheme="minorHAnsi" w:hAnsiTheme="minorHAnsi" w:cstheme="minorHAnsi"/>
          <w:b w:val="0"/>
          <w:sz w:val="22"/>
          <w:szCs w:val="22"/>
        </w:rPr>
      </w:pPr>
    </w:p>
    <w:p w14:paraId="1FBC7668" w14:textId="33BFF20E" w:rsidR="000C7A3C" w:rsidRDefault="000C7A3C" w:rsidP="00AD756A">
      <w:pPr>
        <w:pStyle w:val="Tekstpodstawowy"/>
        <w:rPr>
          <w:rFonts w:asciiTheme="minorHAnsi" w:hAnsiTheme="minorHAnsi" w:cstheme="minorHAnsi"/>
          <w:b w:val="0"/>
          <w:sz w:val="22"/>
          <w:szCs w:val="22"/>
        </w:rPr>
      </w:pPr>
    </w:p>
    <w:p w14:paraId="65B5C0C0" w14:textId="1A98A9C4" w:rsidR="000C7A3C" w:rsidRDefault="000C7A3C" w:rsidP="00AD756A">
      <w:pPr>
        <w:pStyle w:val="Tekstpodstawowy"/>
        <w:rPr>
          <w:rFonts w:asciiTheme="minorHAnsi" w:hAnsiTheme="minorHAnsi" w:cstheme="minorHAnsi"/>
          <w:b w:val="0"/>
          <w:sz w:val="22"/>
          <w:szCs w:val="22"/>
        </w:rPr>
      </w:pPr>
    </w:p>
    <w:p w14:paraId="6DB57D99" w14:textId="051B1DD7" w:rsidR="000C7A3C" w:rsidRDefault="000C7A3C" w:rsidP="00AD756A">
      <w:pPr>
        <w:pStyle w:val="Tekstpodstawowy"/>
        <w:rPr>
          <w:rFonts w:asciiTheme="minorHAnsi" w:hAnsiTheme="minorHAnsi" w:cstheme="minorHAnsi"/>
          <w:b w:val="0"/>
          <w:sz w:val="22"/>
          <w:szCs w:val="22"/>
        </w:rPr>
      </w:pPr>
    </w:p>
    <w:p w14:paraId="7C5464EB" w14:textId="79A709FC" w:rsidR="000C7A3C" w:rsidRDefault="000C7A3C" w:rsidP="00AD756A">
      <w:pPr>
        <w:pStyle w:val="Tekstpodstawowy"/>
        <w:rPr>
          <w:rFonts w:asciiTheme="minorHAnsi" w:hAnsiTheme="minorHAnsi" w:cstheme="minorHAnsi"/>
          <w:b w:val="0"/>
          <w:sz w:val="22"/>
          <w:szCs w:val="22"/>
        </w:rPr>
      </w:pPr>
    </w:p>
    <w:p w14:paraId="1837041B" w14:textId="1294A753" w:rsidR="000C7A3C" w:rsidRDefault="000C7A3C" w:rsidP="00AD756A">
      <w:pPr>
        <w:pStyle w:val="Tekstpodstawowy"/>
        <w:rPr>
          <w:rFonts w:asciiTheme="minorHAnsi" w:hAnsiTheme="minorHAnsi" w:cstheme="minorHAnsi"/>
          <w:b w:val="0"/>
          <w:sz w:val="22"/>
          <w:szCs w:val="22"/>
        </w:rPr>
      </w:pPr>
    </w:p>
    <w:p w14:paraId="6BE3D272" w14:textId="48B94ECE" w:rsidR="000C7A3C" w:rsidRDefault="000C7A3C" w:rsidP="00AD756A">
      <w:pPr>
        <w:pStyle w:val="Tekstpodstawowy"/>
        <w:rPr>
          <w:rFonts w:asciiTheme="minorHAnsi" w:hAnsiTheme="minorHAnsi" w:cstheme="minorHAnsi"/>
          <w:b w:val="0"/>
          <w:sz w:val="22"/>
          <w:szCs w:val="22"/>
        </w:rPr>
      </w:pPr>
    </w:p>
    <w:p w14:paraId="0811047D" w14:textId="307DC35C" w:rsidR="000C7A3C" w:rsidRDefault="000C7A3C" w:rsidP="00AD756A">
      <w:pPr>
        <w:pStyle w:val="Tekstpodstawowy"/>
        <w:rPr>
          <w:rFonts w:asciiTheme="minorHAnsi" w:hAnsiTheme="minorHAnsi" w:cstheme="minorHAnsi"/>
          <w:b w:val="0"/>
          <w:sz w:val="22"/>
          <w:szCs w:val="22"/>
        </w:rPr>
      </w:pPr>
    </w:p>
    <w:p w14:paraId="63BC7ADC" w14:textId="3B39E773" w:rsidR="000C7A3C" w:rsidRDefault="000C7A3C" w:rsidP="00AD756A">
      <w:pPr>
        <w:pStyle w:val="Tekstpodstawowy"/>
        <w:rPr>
          <w:rFonts w:asciiTheme="minorHAnsi" w:hAnsiTheme="minorHAnsi" w:cstheme="minorHAnsi"/>
          <w:b w:val="0"/>
          <w:sz w:val="22"/>
          <w:szCs w:val="22"/>
        </w:rPr>
      </w:pPr>
    </w:p>
    <w:p w14:paraId="3770E7BE" w14:textId="02B088CB" w:rsidR="000C7A3C" w:rsidRDefault="000C7A3C" w:rsidP="00AD756A">
      <w:pPr>
        <w:pStyle w:val="Tekstpodstawowy"/>
        <w:rPr>
          <w:rFonts w:asciiTheme="minorHAnsi" w:hAnsiTheme="minorHAnsi" w:cstheme="minorHAnsi"/>
          <w:b w:val="0"/>
          <w:sz w:val="22"/>
          <w:szCs w:val="22"/>
        </w:rPr>
      </w:pPr>
    </w:p>
    <w:p w14:paraId="497C9442" w14:textId="0FBDDC13" w:rsidR="000C7A3C" w:rsidRDefault="000C7A3C" w:rsidP="00AD756A">
      <w:pPr>
        <w:pStyle w:val="Tekstpodstawowy"/>
        <w:rPr>
          <w:rFonts w:asciiTheme="minorHAnsi" w:hAnsiTheme="minorHAnsi" w:cstheme="minorHAnsi"/>
          <w:b w:val="0"/>
          <w:sz w:val="22"/>
          <w:szCs w:val="22"/>
        </w:rPr>
      </w:pPr>
    </w:p>
    <w:p w14:paraId="01B08951" w14:textId="2139E7B4" w:rsidR="000C7A3C" w:rsidRDefault="000C7A3C" w:rsidP="00AD756A">
      <w:pPr>
        <w:pStyle w:val="Tekstpodstawowy"/>
        <w:rPr>
          <w:rFonts w:asciiTheme="minorHAnsi" w:hAnsiTheme="minorHAnsi" w:cstheme="minorHAnsi"/>
          <w:b w:val="0"/>
          <w:sz w:val="22"/>
          <w:szCs w:val="22"/>
        </w:rPr>
      </w:pPr>
    </w:p>
    <w:p w14:paraId="457A9A44" w14:textId="77777777" w:rsidR="000C7A3C" w:rsidRDefault="000C7A3C" w:rsidP="00AD756A">
      <w:pPr>
        <w:pStyle w:val="Tekstpodstawowy"/>
        <w:rPr>
          <w:rFonts w:asciiTheme="minorHAnsi" w:hAnsiTheme="minorHAnsi" w:cstheme="minorHAnsi"/>
          <w:b w:val="0"/>
          <w:sz w:val="22"/>
          <w:szCs w:val="22"/>
        </w:rPr>
      </w:pPr>
    </w:p>
    <w:p w14:paraId="1EB4E5D8" w14:textId="7308C6EC" w:rsidR="001F6F70" w:rsidRDefault="001F6F70" w:rsidP="00AD756A">
      <w:pPr>
        <w:pStyle w:val="Tekstpodstawowy"/>
        <w:rPr>
          <w:rFonts w:asciiTheme="minorHAnsi" w:hAnsiTheme="minorHAnsi" w:cstheme="minorHAnsi"/>
          <w:b w:val="0"/>
          <w:sz w:val="22"/>
          <w:szCs w:val="22"/>
        </w:rPr>
      </w:pPr>
    </w:p>
    <w:p w14:paraId="32C43F5A" w14:textId="2D4C6C5F" w:rsidR="001F6F70" w:rsidRDefault="001F6F70" w:rsidP="00AD756A">
      <w:pPr>
        <w:pStyle w:val="Tekstpodstawowy"/>
        <w:rPr>
          <w:rFonts w:asciiTheme="minorHAnsi" w:hAnsiTheme="minorHAnsi" w:cstheme="minorHAnsi"/>
          <w:b w:val="0"/>
          <w:sz w:val="22"/>
          <w:szCs w:val="22"/>
        </w:rPr>
      </w:pPr>
    </w:p>
    <w:p w14:paraId="67E6386C" w14:textId="1F88586E" w:rsidR="001F6F70" w:rsidRDefault="001F6F70" w:rsidP="00AD756A">
      <w:pPr>
        <w:pStyle w:val="Tekstpodstawowy"/>
        <w:rPr>
          <w:rFonts w:asciiTheme="minorHAnsi" w:hAnsiTheme="minorHAnsi" w:cstheme="minorHAnsi"/>
          <w:b w:val="0"/>
          <w:sz w:val="22"/>
          <w:szCs w:val="22"/>
        </w:rPr>
      </w:pPr>
    </w:p>
    <w:p w14:paraId="4CB5312D" w14:textId="77777777" w:rsidR="00474C33" w:rsidRDefault="00474C33" w:rsidP="00AD756A">
      <w:pPr>
        <w:pStyle w:val="Tekstpodstawowy"/>
        <w:rPr>
          <w:rFonts w:asciiTheme="minorHAnsi" w:hAnsiTheme="minorHAnsi" w:cstheme="minorHAnsi"/>
          <w:b w:val="0"/>
          <w:sz w:val="22"/>
          <w:szCs w:val="22"/>
        </w:rPr>
      </w:pPr>
    </w:p>
    <w:p w14:paraId="2A2A0B1F" w14:textId="5399B14E" w:rsidR="00046ED2" w:rsidRDefault="00046ED2" w:rsidP="00AD756A">
      <w:pPr>
        <w:pStyle w:val="Tekstpodstawowy"/>
        <w:rPr>
          <w:rFonts w:asciiTheme="minorHAnsi" w:hAnsiTheme="minorHAnsi" w:cstheme="minorHAnsi"/>
          <w:b w:val="0"/>
          <w:sz w:val="22"/>
          <w:szCs w:val="22"/>
        </w:rPr>
      </w:pPr>
    </w:p>
    <w:p w14:paraId="22D00222" w14:textId="16AD5BCA" w:rsidR="00946760" w:rsidRPr="00B031DE" w:rsidRDefault="00946760" w:rsidP="005F3051">
      <w:pPr>
        <w:autoSpaceDE w:val="0"/>
        <w:autoSpaceDN w:val="0"/>
        <w:adjustRightInd w:val="0"/>
        <w:spacing w:before="0" w:line="240" w:lineRule="auto"/>
        <w:ind w:left="6381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B031DE">
        <w:rPr>
          <w:rFonts w:asciiTheme="minorHAnsi" w:hAnsiTheme="minorHAnsi" w:cstheme="minorHAnsi"/>
          <w:b/>
          <w:bCs/>
          <w:sz w:val="22"/>
          <w:szCs w:val="22"/>
        </w:rPr>
        <w:lastRenderedPageBreak/>
        <w:t>Załącznik nr 3 do SWZ</w:t>
      </w:r>
    </w:p>
    <w:p w14:paraId="20EEA00E" w14:textId="77777777" w:rsidR="00946760" w:rsidRPr="007B387A" w:rsidRDefault="00946760" w:rsidP="00FF1290">
      <w:pPr>
        <w:autoSpaceDE w:val="0"/>
        <w:autoSpaceDN w:val="0"/>
        <w:adjustRightInd w:val="0"/>
        <w:spacing w:before="0" w:line="240" w:lineRule="auto"/>
        <w:ind w:left="7656" w:firstLine="143"/>
        <w:jc w:val="center"/>
        <w:rPr>
          <w:rFonts w:asciiTheme="minorHAnsi" w:hAnsiTheme="minorHAnsi" w:cstheme="minorHAnsi"/>
          <w:b/>
          <w:bCs/>
        </w:rPr>
      </w:pPr>
    </w:p>
    <w:p w14:paraId="7D7EFA6C" w14:textId="77777777" w:rsidR="007246C5" w:rsidRPr="00527F1A" w:rsidRDefault="007246C5" w:rsidP="007246C5">
      <w:pPr>
        <w:rPr>
          <w:rFonts w:asciiTheme="minorHAnsi" w:hAnsiTheme="minorHAnsi" w:cstheme="minorHAnsi"/>
          <w:b/>
          <w:sz w:val="22"/>
          <w:szCs w:val="22"/>
        </w:rPr>
      </w:pPr>
      <w:r w:rsidRPr="00527F1A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0B59EA10" w14:textId="77777777" w:rsidR="007246C5" w:rsidRPr="00527F1A" w:rsidRDefault="007246C5" w:rsidP="007246C5">
      <w:pPr>
        <w:rPr>
          <w:rFonts w:asciiTheme="minorHAnsi" w:hAnsiTheme="minorHAnsi" w:cstheme="minorHAnsi"/>
          <w:bCs/>
          <w:sz w:val="22"/>
          <w:szCs w:val="22"/>
        </w:rPr>
      </w:pPr>
      <w:r w:rsidRPr="00527F1A">
        <w:rPr>
          <w:rFonts w:asciiTheme="minorHAnsi" w:hAnsiTheme="minorHAnsi" w:cstheme="minorHAnsi"/>
          <w:bCs/>
          <w:sz w:val="22"/>
          <w:szCs w:val="22"/>
        </w:rPr>
        <w:t>……………………………………………</w:t>
      </w:r>
    </w:p>
    <w:p w14:paraId="13751FC9" w14:textId="77777777" w:rsidR="007246C5" w:rsidRPr="00527F1A" w:rsidRDefault="007246C5" w:rsidP="007246C5">
      <w:pPr>
        <w:rPr>
          <w:rFonts w:asciiTheme="minorHAnsi" w:hAnsiTheme="minorHAnsi" w:cstheme="minorHAnsi"/>
          <w:bCs/>
          <w:sz w:val="22"/>
          <w:szCs w:val="22"/>
        </w:rPr>
      </w:pPr>
      <w:r w:rsidRPr="00527F1A">
        <w:rPr>
          <w:rFonts w:asciiTheme="minorHAnsi" w:hAnsiTheme="minorHAnsi" w:cstheme="minorHAnsi"/>
          <w:bCs/>
          <w:sz w:val="22"/>
          <w:szCs w:val="22"/>
        </w:rPr>
        <w:t>……………………………………………</w:t>
      </w:r>
    </w:p>
    <w:p w14:paraId="0F512FCC" w14:textId="77777777" w:rsidR="007246C5" w:rsidRPr="00527F1A" w:rsidRDefault="007246C5" w:rsidP="007246C5">
      <w:pPr>
        <w:rPr>
          <w:rFonts w:asciiTheme="minorHAnsi" w:hAnsiTheme="minorHAnsi" w:cstheme="minorHAnsi"/>
          <w:bCs/>
          <w:sz w:val="22"/>
          <w:szCs w:val="22"/>
        </w:rPr>
      </w:pPr>
      <w:r w:rsidRPr="00527F1A">
        <w:rPr>
          <w:rFonts w:asciiTheme="minorHAnsi" w:hAnsiTheme="minorHAnsi" w:cstheme="minorHAnsi"/>
          <w:bCs/>
          <w:sz w:val="22"/>
          <w:szCs w:val="22"/>
        </w:rPr>
        <w:t>……………………………………………</w:t>
      </w:r>
    </w:p>
    <w:p w14:paraId="38A36D6A" w14:textId="77777777" w:rsidR="007246C5" w:rsidRPr="00527F1A" w:rsidRDefault="007246C5" w:rsidP="00AD7781">
      <w:pPr>
        <w:spacing w:before="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27F1A">
        <w:rPr>
          <w:rFonts w:asciiTheme="minorHAnsi" w:hAnsiTheme="minorHAnsi" w:cstheme="minorHAnsi"/>
          <w:bCs/>
          <w:sz w:val="22"/>
          <w:szCs w:val="22"/>
        </w:rPr>
        <w:t xml:space="preserve">(Pełna nazwa ,adres Wykonawcy, NIP/PESEL, </w:t>
      </w:r>
    </w:p>
    <w:p w14:paraId="2A6D1B37" w14:textId="36B9E074" w:rsidR="00727DBA" w:rsidRPr="00A57263" w:rsidRDefault="007246C5" w:rsidP="00A57263">
      <w:pPr>
        <w:spacing w:before="0" w:after="24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27F1A">
        <w:rPr>
          <w:rFonts w:asciiTheme="minorHAnsi" w:hAnsiTheme="minorHAnsi" w:cstheme="minorHAnsi"/>
          <w:bCs/>
          <w:sz w:val="22"/>
          <w:szCs w:val="22"/>
        </w:rPr>
        <w:t>NR KRS/</w:t>
      </w:r>
      <w:proofErr w:type="spellStart"/>
      <w:r w:rsidRPr="00527F1A">
        <w:rPr>
          <w:rFonts w:asciiTheme="minorHAnsi" w:hAnsiTheme="minorHAnsi" w:cstheme="minorHAnsi"/>
          <w:bCs/>
          <w:sz w:val="22"/>
          <w:szCs w:val="22"/>
        </w:rPr>
        <w:t>CEiDG</w:t>
      </w:r>
      <w:proofErr w:type="spellEnd"/>
      <w:r w:rsidRPr="00527F1A">
        <w:rPr>
          <w:rFonts w:asciiTheme="minorHAnsi" w:hAnsiTheme="minorHAnsi" w:cstheme="minorHAnsi"/>
          <w:bCs/>
          <w:sz w:val="22"/>
          <w:szCs w:val="22"/>
        </w:rPr>
        <w:t>)</w:t>
      </w:r>
    </w:p>
    <w:p w14:paraId="2CDCD641" w14:textId="77777777" w:rsidR="007D19D8" w:rsidRPr="00527F1A" w:rsidRDefault="007D19D8" w:rsidP="007D19D8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27F1A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Wykonawcy </w:t>
      </w:r>
    </w:p>
    <w:p w14:paraId="2F143EFA" w14:textId="77777777" w:rsidR="007D19D8" w:rsidRPr="00527F1A" w:rsidRDefault="007D19D8" w:rsidP="007D19D8">
      <w:pPr>
        <w:spacing w:before="0" w:line="24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527F1A">
        <w:rPr>
          <w:rFonts w:asciiTheme="minorHAnsi" w:hAnsiTheme="minorHAnsi" w:cstheme="minorHAnsi"/>
          <w:bCs/>
          <w:sz w:val="22"/>
          <w:szCs w:val="22"/>
        </w:rPr>
        <w:t xml:space="preserve">składane na podstawie art. 125 ust. 1 ustawy z dnia 11 września 2019 r. </w:t>
      </w:r>
    </w:p>
    <w:p w14:paraId="36C0BB9C" w14:textId="77777777" w:rsidR="007D19D8" w:rsidRPr="00527F1A" w:rsidRDefault="007D19D8" w:rsidP="007D19D8">
      <w:pPr>
        <w:spacing w:before="0" w:line="24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527F1A">
        <w:rPr>
          <w:rFonts w:asciiTheme="minorHAnsi" w:hAnsiTheme="minorHAnsi" w:cstheme="minorHAnsi"/>
          <w:bCs/>
          <w:sz w:val="22"/>
          <w:szCs w:val="22"/>
        </w:rPr>
        <w:t xml:space="preserve"> Prawo zamówień publicznych (dalej jako: ustawa </w:t>
      </w:r>
      <w:proofErr w:type="spellStart"/>
      <w:r w:rsidRPr="00527F1A">
        <w:rPr>
          <w:rFonts w:asciiTheme="minorHAnsi" w:hAnsiTheme="minorHAnsi" w:cstheme="minorHAnsi"/>
          <w:bCs/>
          <w:sz w:val="22"/>
          <w:szCs w:val="22"/>
        </w:rPr>
        <w:t>Pzp</w:t>
      </w:r>
      <w:proofErr w:type="spellEnd"/>
      <w:r w:rsidRPr="00527F1A">
        <w:rPr>
          <w:rFonts w:asciiTheme="minorHAnsi" w:hAnsiTheme="minorHAnsi" w:cstheme="minorHAnsi"/>
          <w:bCs/>
          <w:sz w:val="22"/>
          <w:szCs w:val="22"/>
        </w:rPr>
        <w:t xml:space="preserve">), </w:t>
      </w:r>
    </w:p>
    <w:p w14:paraId="1AEA31C1" w14:textId="77777777" w:rsidR="007D19D8" w:rsidRPr="00527F1A" w:rsidRDefault="007D19D8" w:rsidP="007D19D8">
      <w:pPr>
        <w:spacing w:before="0" w:line="24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27F1A">
        <w:rPr>
          <w:rFonts w:asciiTheme="minorHAnsi" w:hAnsiTheme="minorHAnsi" w:cstheme="minorHAnsi"/>
          <w:b/>
          <w:sz w:val="22"/>
          <w:szCs w:val="22"/>
          <w:u w:val="single"/>
        </w:rPr>
        <w:t>DOTYCZĄCE SPEŁNIANIA WARUNKÓW UDZIAŁU W POSTĘPOWANIU</w:t>
      </w:r>
      <w:r w:rsidRPr="00527F1A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527F1A">
        <w:rPr>
          <w:rFonts w:asciiTheme="minorHAnsi" w:hAnsiTheme="minorHAnsi" w:cstheme="minorHAnsi"/>
          <w:sz w:val="22"/>
          <w:szCs w:val="22"/>
          <w:u w:val="single"/>
        </w:rPr>
        <w:br/>
      </w:r>
    </w:p>
    <w:p w14:paraId="25838A0A" w14:textId="73C81484" w:rsidR="007D19D8" w:rsidRPr="00527F1A" w:rsidRDefault="007D19D8" w:rsidP="007D19D8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341143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</w:t>
      </w:r>
      <w:r w:rsidR="00DE4772" w:rsidRPr="00B5643E">
        <w:rPr>
          <w:rFonts w:asciiTheme="minorHAnsi" w:hAnsiTheme="minorHAnsi" w:cstheme="minorHAnsi"/>
          <w:b/>
          <w:sz w:val="22"/>
          <w:szCs w:val="22"/>
        </w:rPr>
        <w:t>TP1</w:t>
      </w:r>
      <w:r w:rsidR="00B5643E">
        <w:rPr>
          <w:rFonts w:asciiTheme="minorHAnsi" w:hAnsiTheme="minorHAnsi" w:cstheme="minorHAnsi"/>
          <w:b/>
          <w:sz w:val="22"/>
          <w:szCs w:val="22"/>
        </w:rPr>
        <w:t> </w:t>
      </w:r>
      <w:r w:rsidR="00DD24CF">
        <w:rPr>
          <w:rFonts w:asciiTheme="minorHAnsi" w:hAnsiTheme="minorHAnsi" w:cstheme="minorHAnsi"/>
          <w:b/>
          <w:sz w:val="22"/>
          <w:szCs w:val="22"/>
        </w:rPr>
        <w:t>621</w:t>
      </w:r>
      <w:r w:rsidR="00B5643E">
        <w:rPr>
          <w:rFonts w:asciiTheme="minorHAnsi" w:hAnsiTheme="minorHAnsi" w:cstheme="minorHAnsi"/>
          <w:b/>
          <w:sz w:val="22"/>
          <w:szCs w:val="22"/>
        </w:rPr>
        <w:t>/2024</w:t>
      </w:r>
      <w:r w:rsidRPr="0034114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D18CC">
        <w:rPr>
          <w:rFonts w:asciiTheme="minorHAnsi" w:hAnsiTheme="minorHAnsi" w:cstheme="minorHAnsi"/>
          <w:b/>
          <w:sz w:val="22"/>
          <w:szCs w:val="22"/>
        </w:rPr>
        <w:t>na dostawę sprzętu komputerowego</w:t>
      </w:r>
      <w:r w:rsidR="00341143">
        <w:rPr>
          <w:rFonts w:asciiTheme="minorHAnsi" w:hAnsiTheme="minorHAnsi" w:cstheme="minorHAnsi"/>
          <w:b/>
          <w:sz w:val="22"/>
          <w:szCs w:val="22"/>
        </w:rPr>
        <w:t>,</w:t>
      </w:r>
      <w:r w:rsidRPr="00341143">
        <w:rPr>
          <w:rFonts w:asciiTheme="minorHAnsi" w:hAnsiTheme="minorHAnsi" w:cstheme="minorHAnsi"/>
          <w:sz w:val="22"/>
          <w:szCs w:val="22"/>
        </w:rPr>
        <w:t xml:space="preserve"> </w:t>
      </w:r>
      <w:r w:rsidR="00B7027C">
        <w:rPr>
          <w:rFonts w:asciiTheme="minorHAnsi" w:hAnsiTheme="minorHAnsi" w:cstheme="minorHAnsi"/>
          <w:sz w:val="22"/>
          <w:szCs w:val="22"/>
        </w:rPr>
        <w:t xml:space="preserve">w zakresie części: ……… </w:t>
      </w:r>
      <w:r w:rsidRPr="00341143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42535BB4" w14:textId="77777777" w:rsidR="007D19D8" w:rsidRPr="00527F1A" w:rsidRDefault="007D19D8" w:rsidP="007D19D8">
      <w:pPr>
        <w:spacing w:line="288" w:lineRule="auto"/>
        <w:jc w:val="left"/>
        <w:rPr>
          <w:rFonts w:asciiTheme="minorHAnsi" w:hAnsiTheme="minorHAnsi" w:cstheme="minorHAnsi"/>
          <w:sz w:val="22"/>
          <w:szCs w:val="22"/>
          <w:u w:val="single"/>
        </w:rPr>
      </w:pPr>
      <w:r w:rsidRPr="00527F1A">
        <w:rPr>
          <w:rFonts w:asciiTheme="minorHAnsi" w:hAnsiTheme="minorHAnsi" w:cstheme="minorHAnsi"/>
          <w:b/>
          <w:sz w:val="22"/>
          <w:szCs w:val="22"/>
          <w:u w:val="single"/>
        </w:rPr>
        <w:t>INFORMACJA DOTYCZĄCA WYKONAWCY:</w:t>
      </w:r>
    </w:p>
    <w:p w14:paraId="12F1D977" w14:textId="77777777" w:rsidR="007D19D8" w:rsidRPr="00527F1A" w:rsidRDefault="007D19D8" w:rsidP="007D19D8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527F1A"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Zamawiającego w</w:t>
      </w:r>
      <w:r w:rsidR="00DE4772">
        <w:rPr>
          <w:rFonts w:asciiTheme="minorHAnsi" w:hAnsiTheme="minorHAnsi" w:cstheme="minorHAnsi"/>
          <w:sz w:val="22"/>
          <w:szCs w:val="22"/>
        </w:rPr>
        <w:t> </w:t>
      </w:r>
      <w:r w:rsidRPr="00527F1A">
        <w:rPr>
          <w:rFonts w:asciiTheme="minorHAnsi" w:hAnsiTheme="minorHAnsi" w:cstheme="minorHAnsi"/>
          <w:sz w:val="22"/>
          <w:szCs w:val="22"/>
        </w:rPr>
        <w:t xml:space="preserve">Rozdziale </w:t>
      </w:r>
      <w:r w:rsidR="00DE4772">
        <w:rPr>
          <w:rFonts w:asciiTheme="minorHAnsi" w:hAnsiTheme="minorHAnsi" w:cstheme="minorHAnsi"/>
          <w:sz w:val="22"/>
          <w:szCs w:val="22"/>
        </w:rPr>
        <w:t>V</w:t>
      </w:r>
      <w:r w:rsidRPr="00527F1A">
        <w:rPr>
          <w:rFonts w:asciiTheme="minorHAnsi" w:hAnsiTheme="minorHAnsi" w:cstheme="minorHAnsi"/>
          <w:sz w:val="22"/>
          <w:szCs w:val="22"/>
        </w:rPr>
        <w:t xml:space="preserve"> punkt </w:t>
      </w:r>
      <w:r w:rsidR="00DE4772">
        <w:rPr>
          <w:rFonts w:asciiTheme="minorHAnsi" w:hAnsiTheme="minorHAnsi" w:cstheme="minorHAnsi"/>
          <w:sz w:val="22"/>
          <w:szCs w:val="22"/>
        </w:rPr>
        <w:t>2d</w:t>
      </w:r>
      <w:r w:rsidRPr="00527F1A">
        <w:rPr>
          <w:rFonts w:asciiTheme="minorHAnsi" w:hAnsiTheme="minorHAnsi" w:cstheme="minorHAnsi"/>
          <w:sz w:val="22"/>
          <w:szCs w:val="22"/>
        </w:rPr>
        <w:t xml:space="preserve"> SWZ. </w:t>
      </w:r>
    </w:p>
    <w:p w14:paraId="6330723C" w14:textId="77777777" w:rsidR="007D19D8" w:rsidRPr="00527F1A" w:rsidRDefault="007D19D8" w:rsidP="00B43F25">
      <w:pPr>
        <w:spacing w:line="288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27F1A">
        <w:rPr>
          <w:rFonts w:asciiTheme="minorHAnsi" w:hAnsiTheme="minorHAnsi" w:cstheme="minorHAnsi"/>
          <w:b/>
          <w:sz w:val="22"/>
          <w:szCs w:val="22"/>
          <w:u w:val="single"/>
        </w:rPr>
        <w:t xml:space="preserve">INFORMACJA W ZWIĄZKU Z POLEGANIEM NA ZASOBACH INNYCH PODMIOTÓW: </w:t>
      </w:r>
      <w:r w:rsidRPr="00527F1A">
        <w:rPr>
          <w:rFonts w:asciiTheme="minorHAnsi" w:hAnsiTheme="minorHAnsi" w:cstheme="minorHAnsi"/>
          <w:i/>
          <w:sz w:val="22"/>
          <w:szCs w:val="22"/>
        </w:rPr>
        <w:t>(jeśli dotyczy)</w:t>
      </w:r>
    </w:p>
    <w:p w14:paraId="549B56FD" w14:textId="77777777" w:rsidR="007D19D8" w:rsidRPr="00527F1A" w:rsidRDefault="007D19D8" w:rsidP="00B43F25">
      <w:pPr>
        <w:spacing w:before="240" w:line="240" w:lineRule="auto"/>
        <w:rPr>
          <w:rFonts w:asciiTheme="minorHAnsi" w:hAnsiTheme="minorHAnsi" w:cstheme="minorHAnsi"/>
          <w:iCs/>
          <w:sz w:val="22"/>
          <w:szCs w:val="22"/>
        </w:rPr>
      </w:pPr>
      <w:r w:rsidRPr="00527F1A">
        <w:rPr>
          <w:rFonts w:asciiTheme="minorHAnsi" w:hAnsiTheme="minorHAnsi" w:cstheme="minorHAnsi"/>
          <w:sz w:val="22"/>
          <w:szCs w:val="22"/>
        </w:rPr>
        <w:t>Oświadczam, że w celu wykazania spełniania warunków udziału w postępowaniu, określonych przez Zamawiającego w ………………………….. SWZ</w:t>
      </w:r>
      <w:r w:rsidRPr="00527F1A">
        <w:rPr>
          <w:rFonts w:asciiTheme="minorHAnsi" w:hAnsiTheme="minorHAnsi" w:cstheme="minorHAnsi"/>
          <w:i/>
          <w:sz w:val="22"/>
          <w:szCs w:val="22"/>
        </w:rPr>
        <w:t>,</w:t>
      </w:r>
      <w:r w:rsidRPr="00527F1A">
        <w:rPr>
          <w:rFonts w:asciiTheme="minorHAnsi" w:hAnsiTheme="minorHAnsi" w:cstheme="minorHAnsi"/>
          <w:sz w:val="22"/>
          <w:szCs w:val="22"/>
        </w:rPr>
        <w:t xml:space="preserve"> polegam na zasobach następującego/</w:t>
      </w:r>
      <w:proofErr w:type="spellStart"/>
      <w:r w:rsidRPr="00527F1A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527F1A">
        <w:rPr>
          <w:rFonts w:asciiTheme="minorHAnsi" w:hAnsiTheme="minorHAnsi" w:cstheme="minorHAnsi"/>
          <w:sz w:val="22"/>
          <w:szCs w:val="22"/>
        </w:rPr>
        <w:t xml:space="preserve"> podmiotu/ów: </w:t>
      </w:r>
      <w:r w:rsidRPr="00527F1A">
        <w:rPr>
          <w:rFonts w:asciiTheme="minorHAnsi" w:hAnsiTheme="minorHAnsi" w:cstheme="minorHAnsi"/>
          <w:iCs/>
          <w:sz w:val="22"/>
          <w:szCs w:val="22"/>
        </w:rPr>
        <w:t>………...………………………………………………………….………...……………………………………….………...………………………………………………………….………...……………………………………..,</w:t>
      </w:r>
    </w:p>
    <w:p w14:paraId="66651707" w14:textId="77777777" w:rsidR="007D19D8" w:rsidRPr="00527F1A" w:rsidRDefault="007D19D8" w:rsidP="00B43F25">
      <w:pPr>
        <w:spacing w:before="0" w:line="240" w:lineRule="auto"/>
        <w:rPr>
          <w:rFonts w:asciiTheme="minorHAnsi" w:hAnsiTheme="minorHAnsi" w:cstheme="minorHAnsi"/>
          <w:sz w:val="22"/>
          <w:szCs w:val="22"/>
        </w:rPr>
      </w:pPr>
      <w:r w:rsidRPr="00527F1A">
        <w:rPr>
          <w:rFonts w:asciiTheme="minorHAnsi" w:hAnsiTheme="minorHAnsi" w:cstheme="minorHAnsi"/>
          <w:sz w:val="22"/>
          <w:szCs w:val="22"/>
        </w:rPr>
        <w:t>w następującym zakresie: …………………………………………………………………………………………..</w:t>
      </w:r>
    </w:p>
    <w:p w14:paraId="4F314FB1" w14:textId="77777777" w:rsidR="007D19D8" w:rsidRPr="00A57263" w:rsidRDefault="007D19D8" w:rsidP="00A57263">
      <w:pPr>
        <w:spacing w:before="0" w:after="240" w:line="240" w:lineRule="auto"/>
        <w:rPr>
          <w:rFonts w:asciiTheme="minorHAnsi" w:hAnsiTheme="minorHAnsi" w:cstheme="minorHAnsi"/>
          <w:sz w:val="22"/>
          <w:szCs w:val="22"/>
        </w:rPr>
      </w:pPr>
      <w:r w:rsidRPr="00527F1A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………………………………………………………………………………………………(wskazać podmiot i określić odpowiedni zakres dla wskazanego podmiotu). </w:t>
      </w:r>
    </w:p>
    <w:p w14:paraId="31CB2593" w14:textId="77777777" w:rsidR="007D19D8" w:rsidRPr="00527F1A" w:rsidRDefault="007D19D8" w:rsidP="007246C5">
      <w:pPr>
        <w:spacing w:line="288" w:lineRule="auto"/>
        <w:jc w:val="left"/>
        <w:rPr>
          <w:rFonts w:asciiTheme="minorHAnsi" w:hAnsiTheme="minorHAnsi" w:cstheme="minorHAnsi"/>
          <w:sz w:val="22"/>
          <w:szCs w:val="22"/>
          <w:u w:val="single"/>
        </w:rPr>
      </w:pPr>
      <w:r w:rsidRPr="00527F1A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PODANYCH INFORMACJI:</w:t>
      </w:r>
    </w:p>
    <w:p w14:paraId="596D3DEF" w14:textId="77777777" w:rsidR="007D19D8" w:rsidRPr="00527F1A" w:rsidRDefault="007D19D8" w:rsidP="007D19D8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527F1A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</w:t>
      </w:r>
      <w:r w:rsidR="00AD7781">
        <w:rPr>
          <w:rFonts w:asciiTheme="minorHAnsi" w:hAnsiTheme="minorHAnsi" w:cstheme="minorHAnsi"/>
          <w:sz w:val="22"/>
          <w:szCs w:val="22"/>
        </w:rPr>
        <w:t> </w:t>
      </w:r>
      <w:r w:rsidRPr="00527F1A">
        <w:rPr>
          <w:rFonts w:asciiTheme="minorHAnsi" w:hAnsiTheme="minorHAnsi" w:cstheme="minorHAnsi"/>
          <w:sz w:val="22"/>
          <w:szCs w:val="22"/>
        </w:rPr>
        <w:t xml:space="preserve">prawdą oraz zostały przedstawione z pełną świadomością konsekwencji wprowadzenia Zamawiającego w błąd przy przedstawianiu informacji. </w:t>
      </w:r>
    </w:p>
    <w:p w14:paraId="4EEDE93E" w14:textId="77777777" w:rsidR="00AF1A1B" w:rsidRPr="00527F1A" w:rsidRDefault="00AF1A1B" w:rsidP="00AF1A1B">
      <w:pPr>
        <w:autoSpaceDE w:val="0"/>
        <w:autoSpaceDN w:val="0"/>
        <w:adjustRightInd w:val="0"/>
        <w:spacing w:before="0" w:line="240" w:lineRule="auto"/>
        <w:ind w:left="360"/>
        <w:rPr>
          <w:rFonts w:asciiTheme="minorHAnsi" w:hAnsiTheme="minorHAnsi" w:cstheme="minorHAnsi"/>
          <w:color w:val="000000"/>
          <w:sz w:val="22"/>
          <w:szCs w:val="22"/>
        </w:rPr>
      </w:pPr>
    </w:p>
    <w:p w14:paraId="1819CD30" w14:textId="77777777" w:rsidR="00AF1A1B" w:rsidRPr="00527F1A" w:rsidRDefault="00AF1A1B" w:rsidP="00AF1A1B">
      <w:pPr>
        <w:autoSpaceDE w:val="0"/>
        <w:autoSpaceDN w:val="0"/>
        <w:adjustRightInd w:val="0"/>
        <w:spacing w:before="0" w:line="240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30E15FDD" w14:textId="77777777" w:rsidR="00A57263" w:rsidRDefault="00AF1A1B" w:rsidP="00AF1A1B">
      <w:pPr>
        <w:autoSpaceDE w:val="0"/>
        <w:autoSpaceDN w:val="0"/>
        <w:adjustRightInd w:val="0"/>
        <w:spacing w:before="0" w:line="240" w:lineRule="auto"/>
        <w:ind w:left="5529"/>
        <w:jc w:val="center"/>
        <w:rPr>
          <w:rFonts w:asciiTheme="minorHAnsi" w:hAnsiTheme="minorHAnsi" w:cstheme="minorHAnsi"/>
          <w:sz w:val="22"/>
          <w:szCs w:val="22"/>
        </w:rPr>
      </w:pPr>
      <w:r w:rsidRPr="00527F1A">
        <w:rPr>
          <w:rFonts w:asciiTheme="minorHAnsi" w:hAnsiTheme="minorHAnsi" w:cstheme="minorHAnsi"/>
          <w:sz w:val="22"/>
          <w:szCs w:val="22"/>
        </w:rPr>
        <w:t>[Podpis osoby uprawnionej do reprezentacji Wykonawcy]</w:t>
      </w:r>
    </w:p>
    <w:p w14:paraId="51276851" w14:textId="77777777" w:rsidR="00A57263" w:rsidRDefault="00A57263">
      <w:pPr>
        <w:spacing w:before="0" w:line="240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6FD9CCC1" w14:textId="77777777" w:rsidR="00AD7781" w:rsidRDefault="00AD7781" w:rsidP="00A57263">
      <w:pPr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11910672" w14:textId="77777777" w:rsidR="00B43F25" w:rsidRPr="007B387A" w:rsidRDefault="00B43F25" w:rsidP="00B43F25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7B387A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03B1007C" w14:textId="77777777" w:rsidR="00B43F25" w:rsidRPr="00B031DE" w:rsidRDefault="00B43F25" w:rsidP="00B43F25">
      <w:pPr>
        <w:tabs>
          <w:tab w:val="left" w:pos="6237"/>
        </w:tabs>
        <w:spacing w:before="0" w:line="24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B031DE">
        <w:rPr>
          <w:rFonts w:asciiTheme="minorHAnsi" w:hAnsiTheme="minorHAnsi" w:cstheme="minorHAnsi"/>
          <w:bCs/>
          <w:sz w:val="22"/>
          <w:szCs w:val="22"/>
        </w:rPr>
        <w:t xml:space="preserve">składane na podstawie art. 125 ust. 1 ustawy z dnia 11 września 2019r. </w:t>
      </w:r>
    </w:p>
    <w:p w14:paraId="386C49F2" w14:textId="77777777" w:rsidR="00B43F25" w:rsidRPr="00B031DE" w:rsidRDefault="00B43F25" w:rsidP="00B43F25">
      <w:pPr>
        <w:tabs>
          <w:tab w:val="left" w:pos="6237"/>
        </w:tabs>
        <w:spacing w:before="0" w:line="24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B031DE">
        <w:rPr>
          <w:rFonts w:asciiTheme="minorHAnsi" w:hAnsiTheme="minorHAnsi" w:cstheme="minorHAnsi"/>
          <w:bCs/>
          <w:sz w:val="22"/>
          <w:szCs w:val="22"/>
        </w:rPr>
        <w:t xml:space="preserve"> Prawo zamówień publicznych (dalej jako: ustawa </w:t>
      </w:r>
      <w:proofErr w:type="spellStart"/>
      <w:r w:rsidRPr="00B031DE">
        <w:rPr>
          <w:rFonts w:asciiTheme="minorHAnsi" w:hAnsiTheme="minorHAnsi" w:cstheme="minorHAnsi"/>
          <w:bCs/>
          <w:sz w:val="22"/>
          <w:szCs w:val="22"/>
        </w:rPr>
        <w:t>Pzp</w:t>
      </w:r>
      <w:proofErr w:type="spellEnd"/>
      <w:r w:rsidRPr="00B031DE">
        <w:rPr>
          <w:rFonts w:asciiTheme="minorHAnsi" w:hAnsiTheme="minorHAnsi" w:cstheme="minorHAnsi"/>
          <w:bCs/>
          <w:sz w:val="22"/>
          <w:szCs w:val="22"/>
        </w:rPr>
        <w:t xml:space="preserve">) </w:t>
      </w:r>
    </w:p>
    <w:p w14:paraId="2D5DABE5" w14:textId="77777777" w:rsidR="00B43F25" w:rsidRPr="00B031DE" w:rsidRDefault="00B43F25" w:rsidP="00B43F25">
      <w:pPr>
        <w:tabs>
          <w:tab w:val="left" w:pos="6237"/>
        </w:tabs>
        <w:spacing w:before="0" w:line="24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031DE">
        <w:rPr>
          <w:rFonts w:asciiTheme="minorHAnsi" w:hAnsiTheme="minorHAnsi" w:cstheme="minorHAnsi"/>
          <w:b/>
          <w:sz w:val="22"/>
          <w:szCs w:val="22"/>
          <w:u w:val="single"/>
        </w:rPr>
        <w:t>DOTYCZĄCE PRZESŁANEK WYKLUCZENIA Z POSTĘPOWANIA:</w:t>
      </w:r>
    </w:p>
    <w:p w14:paraId="7D984801" w14:textId="77777777" w:rsidR="00B43F25" w:rsidRPr="00B031DE" w:rsidRDefault="00B43F25" w:rsidP="00B43F25">
      <w:pPr>
        <w:tabs>
          <w:tab w:val="left" w:pos="6237"/>
        </w:tabs>
        <w:spacing w:before="0" w:line="24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60F4A12" w14:textId="1294107D" w:rsidR="00B43F25" w:rsidRDefault="00B43F25" w:rsidP="00B43F25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B031DE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</w:t>
      </w:r>
      <w:r w:rsidR="00341143" w:rsidRPr="00B5643E">
        <w:rPr>
          <w:rFonts w:asciiTheme="minorHAnsi" w:hAnsiTheme="minorHAnsi" w:cstheme="minorHAnsi"/>
          <w:b/>
          <w:sz w:val="22"/>
          <w:szCs w:val="22"/>
        </w:rPr>
        <w:t>TP1</w:t>
      </w:r>
      <w:r w:rsidR="00B5643E">
        <w:rPr>
          <w:rFonts w:asciiTheme="minorHAnsi" w:hAnsiTheme="minorHAnsi" w:cstheme="minorHAnsi"/>
          <w:b/>
          <w:sz w:val="22"/>
          <w:szCs w:val="22"/>
        </w:rPr>
        <w:t> </w:t>
      </w:r>
      <w:r w:rsidR="00DD24CF">
        <w:rPr>
          <w:rFonts w:asciiTheme="minorHAnsi" w:hAnsiTheme="minorHAnsi" w:cstheme="minorHAnsi"/>
          <w:b/>
          <w:sz w:val="22"/>
          <w:szCs w:val="22"/>
        </w:rPr>
        <w:t>621</w:t>
      </w:r>
      <w:r w:rsidR="00B5643E">
        <w:rPr>
          <w:rFonts w:asciiTheme="minorHAnsi" w:hAnsiTheme="minorHAnsi" w:cstheme="minorHAnsi"/>
          <w:b/>
          <w:sz w:val="22"/>
          <w:szCs w:val="22"/>
        </w:rPr>
        <w:t>/2024</w:t>
      </w:r>
      <w:r w:rsidR="00341143" w:rsidRPr="0034114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D18CC">
        <w:rPr>
          <w:rFonts w:asciiTheme="minorHAnsi" w:hAnsiTheme="minorHAnsi" w:cstheme="minorHAnsi"/>
          <w:b/>
          <w:sz w:val="22"/>
          <w:szCs w:val="22"/>
        </w:rPr>
        <w:t>Na dostawę sprzętu komputerowego</w:t>
      </w:r>
      <w:r w:rsidRPr="00B031DE">
        <w:rPr>
          <w:rFonts w:asciiTheme="minorHAnsi" w:hAnsiTheme="minorHAnsi" w:cstheme="minorHAnsi"/>
          <w:sz w:val="22"/>
          <w:szCs w:val="22"/>
        </w:rPr>
        <w:t xml:space="preserve">, </w:t>
      </w:r>
      <w:r w:rsidR="00B7027C">
        <w:rPr>
          <w:rFonts w:asciiTheme="minorHAnsi" w:hAnsiTheme="minorHAnsi" w:cstheme="minorHAnsi"/>
          <w:sz w:val="22"/>
          <w:szCs w:val="22"/>
        </w:rPr>
        <w:t xml:space="preserve">w zakresie części: ……….. </w:t>
      </w:r>
      <w:r w:rsidRPr="00B031DE">
        <w:rPr>
          <w:rFonts w:asciiTheme="minorHAnsi" w:hAnsiTheme="minorHAnsi" w:cstheme="minorHAnsi"/>
          <w:sz w:val="22"/>
          <w:szCs w:val="22"/>
        </w:rPr>
        <w:t>oświadczam co następuje:</w:t>
      </w:r>
    </w:p>
    <w:p w14:paraId="23996A2F" w14:textId="77777777" w:rsidR="00883CCA" w:rsidRDefault="0000575E" w:rsidP="007527A8">
      <w:pPr>
        <w:pStyle w:val="Akapitzlist"/>
        <w:numPr>
          <w:ilvl w:val="0"/>
          <w:numId w:val="47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00575E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108 ust. 1 ustawy </w:t>
      </w:r>
      <w:proofErr w:type="spellStart"/>
      <w:r w:rsidRPr="0000575E"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>,</w:t>
      </w:r>
    </w:p>
    <w:p w14:paraId="4F8B5827" w14:textId="77777777" w:rsidR="00B43F25" w:rsidRPr="00883CCA" w:rsidRDefault="00B43F25" w:rsidP="007527A8">
      <w:pPr>
        <w:pStyle w:val="Akapitzlist"/>
        <w:numPr>
          <w:ilvl w:val="0"/>
          <w:numId w:val="47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883CCA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109 ust. 1 pkt 4 ustawy </w:t>
      </w:r>
      <w:proofErr w:type="spellStart"/>
      <w:r w:rsidRPr="00883CCA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883CCA">
        <w:rPr>
          <w:rFonts w:asciiTheme="minorHAnsi" w:hAnsiTheme="minorHAnsi" w:cstheme="minorHAnsi"/>
          <w:sz w:val="22"/>
          <w:szCs w:val="22"/>
        </w:rPr>
        <w:t>.</w:t>
      </w:r>
    </w:p>
    <w:p w14:paraId="2FC1AA28" w14:textId="77777777" w:rsidR="00B43F25" w:rsidRPr="00B031DE" w:rsidRDefault="00B43F25" w:rsidP="00B43F25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33A9A024" w14:textId="77777777" w:rsidR="00B43F25" w:rsidRPr="00B031DE" w:rsidRDefault="00B43F25" w:rsidP="00B43F25">
      <w:pPr>
        <w:spacing w:line="288" w:lineRule="auto"/>
        <w:jc w:val="left"/>
        <w:rPr>
          <w:rFonts w:asciiTheme="minorHAnsi" w:hAnsiTheme="minorHAnsi" w:cstheme="minorHAnsi"/>
          <w:i/>
          <w:sz w:val="22"/>
          <w:szCs w:val="22"/>
        </w:rPr>
      </w:pPr>
      <w:r w:rsidRPr="00B031DE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DOTYCZĄCE PODMIOTU, NA KTÓREGO ZASOBY POWOŁUJE SIĘ WYKONAWCA: </w:t>
      </w:r>
      <w:r w:rsidRPr="00B031DE">
        <w:rPr>
          <w:rFonts w:asciiTheme="minorHAnsi" w:hAnsiTheme="minorHAnsi" w:cstheme="minorHAnsi"/>
          <w:i/>
          <w:sz w:val="22"/>
          <w:szCs w:val="22"/>
        </w:rPr>
        <w:t>(jeśli dotyczy)</w:t>
      </w:r>
    </w:p>
    <w:p w14:paraId="0D71563B" w14:textId="77777777" w:rsidR="00B43F25" w:rsidRPr="00B031DE" w:rsidRDefault="00B43F25" w:rsidP="00B43F25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B031DE">
        <w:rPr>
          <w:rFonts w:asciiTheme="minorHAnsi" w:hAnsiTheme="minorHAnsi" w:cstheme="minorHAnsi"/>
          <w:sz w:val="22"/>
          <w:szCs w:val="22"/>
        </w:rPr>
        <w:t>Oświadczam, że w stosunku do następującego/</w:t>
      </w:r>
      <w:proofErr w:type="spellStart"/>
      <w:r w:rsidRPr="00B031DE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B031DE">
        <w:rPr>
          <w:rFonts w:asciiTheme="minorHAnsi" w:hAnsiTheme="minorHAnsi" w:cstheme="minorHAnsi"/>
          <w:sz w:val="22"/>
          <w:szCs w:val="22"/>
        </w:rPr>
        <w:t xml:space="preserve"> podmiotu/</w:t>
      </w:r>
      <w:proofErr w:type="spellStart"/>
      <w:r w:rsidRPr="00B031DE">
        <w:rPr>
          <w:rFonts w:asciiTheme="minorHAnsi" w:hAnsiTheme="minorHAnsi" w:cstheme="minorHAnsi"/>
          <w:sz w:val="22"/>
          <w:szCs w:val="22"/>
        </w:rPr>
        <w:t>tów</w:t>
      </w:r>
      <w:proofErr w:type="spellEnd"/>
      <w:r w:rsidRPr="00B031DE">
        <w:rPr>
          <w:rFonts w:asciiTheme="minorHAnsi" w:hAnsiTheme="minorHAnsi" w:cstheme="minorHAnsi"/>
          <w:sz w:val="22"/>
          <w:szCs w:val="22"/>
        </w:rPr>
        <w:t>, na którego/</w:t>
      </w:r>
      <w:proofErr w:type="spellStart"/>
      <w:r w:rsidRPr="00B031DE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B031DE">
        <w:rPr>
          <w:rFonts w:asciiTheme="minorHAnsi" w:hAnsiTheme="minorHAnsi" w:cstheme="minorHAnsi"/>
          <w:sz w:val="22"/>
          <w:szCs w:val="22"/>
        </w:rPr>
        <w:t xml:space="preserve"> zasoby powołuję się w niniejszym postępowaniu, tj.: ………………………………………………….…………………………… (podać pełną nazwę/firmę, adres, a także w zależności od podmiotu: NIP/PESEL, KRS/</w:t>
      </w:r>
      <w:proofErr w:type="spellStart"/>
      <w:r w:rsidRPr="00B031DE">
        <w:rPr>
          <w:rFonts w:asciiTheme="minorHAnsi" w:hAnsiTheme="minorHAnsi" w:cstheme="minorHAnsi"/>
          <w:sz w:val="22"/>
          <w:szCs w:val="22"/>
        </w:rPr>
        <w:t>CEiDG</w:t>
      </w:r>
      <w:proofErr w:type="spellEnd"/>
      <w:r w:rsidRPr="00B031DE">
        <w:rPr>
          <w:rFonts w:asciiTheme="minorHAnsi" w:hAnsiTheme="minorHAnsi" w:cstheme="minorHAnsi"/>
          <w:sz w:val="22"/>
          <w:szCs w:val="22"/>
        </w:rPr>
        <w:t>) nie zachodzą podstawy wykluczenia z postępowania o udzielenie zamówienia.</w:t>
      </w:r>
    </w:p>
    <w:p w14:paraId="5005BE0B" w14:textId="77777777" w:rsidR="00AF1A1B" w:rsidRPr="00B031DE" w:rsidRDefault="00AF1A1B" w:rsidP="00B43F25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07589713" w14:textId="77777777" w:rsidR="00AF1A1B" w:rsidRPr="00B031DE" w:rsidRDefault="00AF1A1B" w:rsidP="00AF1A1B">
      <w:pPr>
        <w:spacing w:line="288" w:lineRule="auto"/>
        <w:jc w:val="left"/>
        <w:rPr>
          <w:rFonts w:asciiTheme="minorHAnsi" w:hAnsiTheme="minorHAnsi" w:cstheme="minorHAnsi"/>
          <w:bCs/>
          <w:i/>
          <w:sz w:val="22"/>
          <w:szCs w:val="22"/>
        </w:rPr>
      </w:pPr>
      <w:r w:rsidRPr="00B031DE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PODWYKONAWCY NIE</w:t>
      </w:r>
      <w:r w:rsidR="00C32FC0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Pr="00B031DE">
        <w:rPr>
          <w:rFonts w:asciiTheme="minorHAnsi" w:hAnsiTheme="minorHAnsi" w:cstheme="minorHAnsi"/>
          <w:b/>
          <w:sz w:val="22"/>
          <w:szCs w:val="22"/>
          <w:u w:val="single"/>
        </w:rPr>
        <w:t xml:space="preserve">BĘDĄCEGO PODMIOTEM, NA ZASOBY KTÓREGO POWOŁUJE SIĘ WYKONAWCA: </w:t>
      </w:r>
      <w:r w:rsidRPr="00B031DE">
        <w:rPr>
          <w:rFonts w:asciiTheme="minorHAnsi" w:hAnsiTheme="minorHAnsi" w:cstheme="minorHAnsi"/>
          <w:bCs/>
          <w:sz w:val="22"/>
          <w:szCs w:val="22"/>
        </w:rPr>
        <w:t>(jeśli dotyczy)</w:t>
      </w:r>
    </w:p>
    <w:p w14:paraId="6CA856AB" w14:textId="77777777" w:rsidR="00B43F25" w:rsidRPr="00B031DE" w:rsidRDefault="00B43F25" w:rsidP="00AF1A1B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B031DE">
        <w:rPr>
          <w:rFonts w:asciiTheme="minorHAnsi" w:hAnsiTheme="minorHAnsi" w:cstheme="minorHAnsi"/>
          <w:sz w:val="22"/>
          <w:szCs w:val="22"/>
        </w:rPr>
        <w:t>Oświadczam, że w stosunku do następującego/</w:t>
      </w:r>
      <w:proofErr w:type="spellStart"/>
      <w:r w:rsidRPr="00B031DE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B031DE">
        <w:rPr>
          <w:rFonts w:asciiTheme="minorHAnsi" w:hAnsiTheme="minorHAnsi" w:cstheme="minorHAnsi"/>
          <w:sz w:val="22"/>
          <w:szCs w:val="22"/>
        </w:rPr>
        <w:t xml:space="preserve"> podmiotu/</w:t>
      </w:r>
      <w:proofErr w:type="spellStart"/>
      <w:r w:rsidRPr="00B031DE">
        <w:rPr>
          <w:rFonts w:asciiTheme="minorHAnsi" w:hAnsiTheme="minorHAnsi" w:cstheme="minorHAnsi"/>
          <w:sz w:val="22"/>
          <w:szCs w:val="22"/>
        </w:rPr>
        <w:t>tów</w:t>
      </w:r>
      <w:proofErr w:type="spellEnd"/>
      <w:r w:rsidRPr="00B031DE">
        <w:rPr>
          <w:rFonts w:asciiTheme="minorHAnsi" w:hAnsiTheme="minorHAnsi" w:cstheme="minorHAnsi"/>
          <w:sz w:val="22"/>
          <w:szCs w:val="22"/>
        </w:rPr>
        <w:t>, będącego/</w:t>
      </w:r>
      <w:proofErr w:type="spellStart"/>
      <w:r w:rsidRPr="00B031DE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B031DE">
        <w:rPr>
          <w:rFonts w:asciiTheme="minorHAnsi" w:hAnsiTheme="minorHAnsi" w:cstheme="minorHAnsi"/>
          <w:sz w:val="22"/>
          <w:szCs w:val="22"/>
        </w:rPr>
        <w:t xml:space="preserve"> podwykonawcą/</w:t>
      </w:r>
      <w:proofErr w:type="spellStart"/>
      <w:r w:rsidRPr="00B031DE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Pr="00B031DE">
        <w:rPr>
          <w:rFonts w:asciiTheme="minorHAnsi" w:hAnsiTheme="minorHAnsi" w:cstheme="minorHAnsi"/>
          <w:sz w:val="22"/>
          <w:szCs w:val="22"/>
        </w:rPr>
        <w:t>: ………………………………………………………….………………………….…… (podać pełną nazwę/firmę, adres, a także w zależności od podmiotu: NIP/PESEL, KRS/</w:t>
      </w:r>
      <w:proofErr w:type="spellStart"/>
      <w:r w:rsidRPr="00B031DE">
        <w:rPr>
          <w:rFonts w:asciiTheme="minorHAnsi" w:hAnsiTheme="minorHAnsi" w:cstheme="minorHAnsi"/>
          <w:sz w:val="22"/>
          <w:szCs w:val="22"/>
        </w:rPr>
        <w:t>CEiDG</w:t>
      </w:r>
      <w:proofErr w:type="spellEnd"/>
      <w:r w:rsidRPr="00B031DE">
        <w:rPr>
          <w:rFonts w:asciiTheme="minorHAnsi" w:hAnsiTheme="minorHAnsi" w:cstheme="minorHAnsi"/>
          <w:sz w:val="22"/>
          <w:szCs w:val="22"/>
        </w:rPr>
        <w:t>), nie zachodzą podstawy wykluczenia z</w:t>
      </w:r>
      <w:r w:rsidR="00AF1A1B" w:rsidRPr="00B031DE">
        <w:rPr>
          <w:rFonts w:asciiTheme="minorHAnsi" w:hAnsiTheme="minorHAnsi" w:cstheme="minorHAnsi"/>
          <w:sz w:val="22"/>
          <w:szCs w:val="22"/>
        </w:rPr>
        <w:t> </w:t>
      </w:r>
      <w:r w:rsidRPr="00B031DE">
        <w:rPr>
          <w:rFonts w:asciiTheme="minorHAnsi" w:hAnsiTheme="minorHAnsi" w:cstheme="minorHAnsi"/>
          <w:sz w:val="22"/>
          <w:szCs w:val="22"/>
        </w:rPr>
        <w:t>postępowania o udzielenie zamówienia.</w:t>
      </w:r>
    </w:p>
    <w:p w14:paraId="1111C2C1" w14:textId="77777777" w:rsidR="00AF1A1B" w:rsidRPr="00B031DE" w:rsidRDefault="00AF1A1B" w:rsidP="00AF1A1B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7169177D" w14:textId="77777777" w:rsidR="00AF1A1B" w:rsidRPr="00B031DE" w:rsidRDefault="00AF1A1B" w:rsidP="00AF1A1B">
      <w:pPr>
        <w:spacing w:line="288" w:lineRule="auto"/>
        <w:jc w:val="left"/>
        <w:rPr>
          <w:rFonts w:asciiTheme="minorHAnsi" w:hAnsiTheme="minorHAnsi" w:cstheme="minorHAnsi"/>
          <w:sz w:val="22"/>
          <w:szCs w:val="22"/>
          <w:u w:val="single"/>
        </w:rPr>
      </w:pPr>
      <w:r w:rsidRPr="00B031DE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PODANYCH INFORMACJI:</w:t>
      </w:r>
    </w:p>
    <w:p w14:paraId="67B70B25" w14:textId="77777777" w:rsidR="00AF1A1B" w:rsidRPr="00B031DE" w:rsidRDefault="00AF1A1B" w:rsidP="00AF1A1B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B031DE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74338AA4" w14:textId="77777777" w:rsidR="00AF1A1B" w:rsidRPr="00B031DE" w:rsidRDefault="00AF1A1B" w:rsidP="00AF1A1B">
      <w:pPr>
        <w:autoSpaceDE w:val="0"/>
        <w:autoSpaceDN w:val="0"/>
        <w:adjustRightInd w:val="0"/>
        <w:spacing w:before="0" w:line="240" w:lineRule="auto"/>
        <w:ind w:left="360"/>
        <w:rPr>
          <w:rFonts w:asciiTheme="minorHAnsi" w:hAnsiTheme="minorHAnsi" w:cstheme="minorHAnsi"/>
          <w:color w:val="000000"/>
          <w:sz w:val="22"/>
          <w:szCs w:val="22"/>
        </w:rPr>
      </w:pPr>
    </w:p>
    <w:p w14:paraId="785AAD9C" w14:textId="77777777" w:rsidR="00AF1A1B" w:rsidRPr="00B031DE" w:rsidRDefault="00AF1A1B" w:rsidP="00AF1A1B">
      <w:pPr>
        <w:autoSpaceDE w:val="0"/>
        <w:autoSpaceDN w:val="0"/>
        <w:adjustRightInd w:val="0"/>
        <w:spacing w:before="0" w:line="240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49C33993" w14:textId="77777777" w:rsidR="00AF1A1B" w:rsidRPr="00B031DE" w:rsidRDefault="00AF1A1B" w:rsidP="00AF1A1B">
      <w:pPr>
        <w:autoSpaceDE w:val="0"/>
        <w:autoSpaceDN w:val="0"/>
        <w:adjustRightInd w:val="0"/>
        <w:spacing w:before="0" w:line="240" w:lineRule="auto"/>
        <w:ind w:left="5529"/>
        <w:jc w:val="center"/>
        <w:rPr>
          <w:rFonts w:asciiTheme="minorHAnsi" w:hAnsiTheme="minorHAnsi" w:cstheme="minorHAnsi"/>
          <w:sz w:val="22"/>
          <w:szCs w:val="22"/>
        </w:rPr>
      </w:pPr>
      <w:r w:rsidRPr="00B031DE">
        <w:rPr>
          <w:rFonts w:asciiTheme="minorHAnsi" w:hAnsiTheme="minorHAnsi" w:cstheme="minorHAnsi"/>
          <w:sz w:val="22"/>
          <w:szCs w:val="22"/>
        </w:rPr>
        <w:t>[Podpis osoby uprawnionej do reprezentacji Wykonawcy]</w:t>
      </w:r>
    </w:p>
    <w:p w14:paraId="618498A3" w14:textId="77777777" w:rsidR="00A57263" w:rsidRDefault="00A57263">
      <w:pPr>
        <w:spacing w:before="0" w:line="240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36E0960F" w14:textId="77777777" w:rsidR="00AF1A1B" w:rsidRPr="00B031DE" w:rsidRDefault="00AF1A1B" w:rsidP="00875633">
      <w:pPr>
        <w:spacing w:after="240" w:line="240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B031DE">
        <w:rPr>
          <w:rFonts w:asciiTheme="minorHAnsi" w:hAnsiTheme="minorHAnsi" w:cstheme="minorHAnsi"/>
          <w:b/>
          <w:bCs/>
          <w:sz w:val="22"/>
          <w:szCs w:val="22"/>
        </w:rPr>
        <w:lastRenderedPageBreak/>
        <w:t>Załącznik nr 4</w:t>
      </w:r>
      <w:r w:rsidR="00946760" w:rsidRPr="00B031DE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</w:p>
    <w:p w14:paraId="60E9860E" w14:textId="77777777" w:rsidR="004F2452" w:rsidRPr="004F2452" w:rsidRDefault="00A57263" w:rsidP="00A57263">
      <w:pPr>
        <w:spacing w:after="240" w:line="276" w:lineRule="auto"/>
        <w:jc w:val="left"/>
        <w:rPr>
          <w:rFonts w:asciiTheme="minorHAnsi" w:eastAsiaTheme="minorEastAsia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</w:t>
      </w:r>
      <w:r>
        <w:rPr>
          <w:rFonts w:asciiTheme="minorHAnsi" w:eastAsiaTheme="minorEastAsia" w:hAnsiTheme="minorHAnsi" w:cstheme="minorHAnsi"/>
          <w:b/>
          <w:sz w:val="22"/>
          <w:szCs w:val="22"/>
        </w:rPr>
        <w:t>odmiot udostępniający zasoby</w:t>
      </w:r>
    </w:p>
    <w:p w14:paraId="79C8A14C" w14:textId="77777777" w:rsidR="004F2452" w:rsidRPr="004F2452" w:rsidRDefault="004F2452" w:rsidP="004F2452">
      <w:pPr>
        <w:spacing w:before="0" w:after="160" w:line="276" w:lineRule="auto"/>
        <w:jc w:val="left"/>
        <w:rPr>
          <w:rFonts w:asciiTheme="minorHAnsi" w:eastAsiaTheme="minorEastAsia" w:hAnsiTheme="minorHAnsi" w:cstheme="minorHAnsi"/>
          <w:bCs/>
          <w:sz w:val="22"/>
          <w:szCs w:val="22"/>
        </w:rPr>
      </w:pPr>
      <w:r w:rsidRPr="004F2452">
        <w:rPr>
          <w:rFonts w:asciiTheme="minorHAnsi" w:eastAsiaTheme="minorEastAsia" w:hAnsiTheme="minorHAnsi" w:cstheme="minorHAnsi"/>
          <w:bCs/>
          <w:sz w:val="22"/>
          <w:szCs w:val="22"/>
        </w:rPr>
        <w:t>……………………………………………</w:t>
      </w:r>
    </w:p>
    <w:p w14:paraId="20E0D520" w14:textId="77777777" w:rsidR="004F2452" w:rsidRPr="004F2452" w:rsidRDefault="004F2452" w:rsidP="004F2452">
      <w:pPr>
        <w:spacing w:before="0" w:after="160" w:line="276" w:lineRule="auto"/>
        <w:jc w:val="left"/>
        <w:rPr>
          <w:rFonts w:asciiTheme="minorHAnsi" w:eastAsiaTheme="minorEastAsia" w:hAnsiTheme="minorHAnsi" w:cstheme="minorHAnsi"/>
          <w:bCs/>
          <w:sz w:val="22"/>
          <w:szCs w:val="22"/>
        </w:rPr>
      </w:pPr>
      <w:r w:rsidRPr="004F2452">
        <w:rPr>
          <w:rFonts w:asciiTheme="minorHAnsi" w:eastAsiaTheme="minorEastAsia" w:hAnsiTheme="minorHAnsi" w:cstheme="minorHAnsi"/>
          <w:bCs/>
          <w:sz w:val="22"/>
          <w:szCs w:val="22"/>
        </w:rPr>
        <w:t>……………………………………………</w:t>
      </w:r>
    </w:p>
    <w:p w14:paraId="6C5CF17B" w14:textId="77777777" w:rsidR="004F2452" w:rsidRPr="004F2452" w:rsidRDefault="004F2452" w:rsidP="004F2452">
      <w:pPr>
        <w:spacing w:before="0" w:after="160" w:line="276" w:lineRule="auto"/>
        <w:jc w:val="left"/>
        <w:rPr>
          <w:rFonts w:asciiTheme="minorHAnsi" w:eastAsiaTheme="minorEastAsia" w:hAnsiTheme="minorHAnsi" w:cstheme="minorHAnsi"/>
          <w:bCs/>
          <w:sz w:val="22"/>
          <w:szCs w:val="22"/>
        </w:rPr>
      </w:pPr>
      <w:r w:rsidRPr="004F2452">
        <w:rPr>
          <w:rFonts w:asciiTheme="minorHAnsi" w:eastAsiaTheme="minorEastAsia" w:hAnsiTheme="minorHAnsi" w:cstheme="minorHAnsi"/>
          <w:bCs/>
          <w:sz w:val="22"/>
          <w:szCs w:val="22"/>
        </w:rPr>
        <w:t>……………………………………………</w:t>
      </w:r>
    </w:p>
    <w:p w14:paraId="44A8F91D" w14:textId="1E773D5C" w:rsidR="004F2452" w:rsidRPr="004F2452" w:rsidRDefault="004F2452" w:rsidP="004F2452">
      <w:pPr>
        <w:spacing w:before="0" w:after="160" w:line="276" w:lineRule="auto"/>
        <w:jc w:val="left"/>
        <w:rPr>
          <w:rFonts w:asciiTheme="minorHAnsi" w:eastAsiaTheme="minorEastAsia" w:hAnsiTheme="minorHAnsi" w:cstheme="minorHAnsi"/>
          <w:bCs/>
          <w:sz w:val="22"/>
          <w:szCs w:val="22"/>
        </w:rPr>
      </w:pPr>
      <w:r w:rsidRPr="004F2452">
        <w:rPr>
          <w:rFonts w:asciiTheme="minorHAnsi" w:eastAsiaTheme="minorEastAsia" w:hAnsiTheme="minorHAnsi" w:cstheme="minorHAnsi"/>
          <w:bCs/>
          <w:sz w:val="22"/>
          <w:szCs w:val="22"/>
        </w:rPr>
        <w:t>(Pełna nazwa,</w:t>
      </w:r>
      <w:r w:rsidR="00E137ED">
        <w:rPr>
          <w:rFonts w:asciiTheme="minorHAnsi" w:eastAsiaTheme="minorEastAsia" w:hAnsiTheme="minorHAnsi" w:cstheme="minorHAnsi"/>
          <w:bCs/>
          <w:sz w:val="22"/>
          <w:szCs w:val="22"/>
        </w:rPr>
        <w:t xml:space="preserve"> </w:t>
      </w:r>
      <w:r w:rsidRPr="004F2452">
        <w:rPr>
          <w:rFonts w:asciiTheme="minorHAnsi" w:eastAsiaTheme="minorEastAsia" w:hAnsiTheme="minorHAnsi" w:cstheme="minorHAnsi"/>
          <w:bCs/>
          <w:sz w:val="22"/>
          <w:szCs w:val="22"/>
        </w:rPr>
        <w:t xml:space="preserve">adres, NIP/PESEL, </w:t>
      </w:r>
    </w:p>
    <w:p w14:paraId="2169AA13" w14:textId="77777777" w:rsidR="004F2452" w:rsidRPr="004F2452" w:rsidRDefault="004F2452" w:rsidP="004F2452">
      <w:pPr>
        <w:spacing w:before="0" w:after="160" w:line="276" w:lineRule="auto"/>
        <w:jc w:val="left"/>
        <w:rPr>
          <w:rFonts w:asciiTheme="minorHAnsi" w:eastAsiaTheme="minorEastAsia" w:hAnsiTheme="minorHAnsi" w:cstheme="minorHAnsi"/>
          <w:bCs/>
          <w:sz w:val="22"/>
          <w:szCs w:val="22"/>
        </w:rPr>
      </w:pPr>
      <w:r w:rsidRPr="004F2452">
        <w:rPr>
          <w:rFonts w:asciiTheme="minorHAnsi" w:eastAsiaTheme="minorEastAsia" w:hAnsiTheme="minorHAnsi" w:cstheme="minorHAnsi"/>
          <w:bCs/>
          <w:sz w:val="22"/>
          <w:szCs w:val="22"/>
        </w:rPr>
        <w:t>NR KRS/</w:t>
      </w:r>
      <w:proofErr w:type="spellStart"/>
      <w:r w:rsidRPr="004F2452">
        <w:rPr>
          <w:rFonts w:asciiTheme="minorHAnsi" w:eastAsiaTheme="minorEastAsia" w:hAnsiTheme="minorHAnsi" w:cstheme="minorHAnsi"/>
          <w:bCs/>
          <w:sz w:val="22"/>
          <w:szCs w:val="22"/>
        </w:rPr>
        <w:t>CEiDG</w:t>
      </w:r>
      <w:proofErr w:type="spellEnd"/>
      <w:r w:rsidRPr="004F2452">
        <w:rPr>
          <w:rFonts w:asciiTheme="minorHAnsi" w:eastAsiaTheme="minorEastAsia" w:hAnsiTheme="minorHAnsi" w:cstheme="minorHAnsi"/>
          <w:bCs/>
          <w:sz w:val="22"/>
          <w:szCs w:val="22"/>
        </w:rPr>
        <w:t>)</w:t>
      </w:r>
    </w:p>
    <w:p w14:paraId="6DAE5AE3" w14:textId="77777777" w:rsidR="004F2452" w:rsidRPr="004F2452" w:rsidRDefault="004F2452" w:rsidP="004F2452">
      <w:pPr>
        <w:spacing w:before="0" w:after="160" w:line="276" w:lineRule="auto"/>
        <w:jc w:val="center"/>
        <w:rPr>
          <w:rFonts w:asciiTheme="minorHAnsi" w:eastAsiaTheme="minorEastAsia" w:hAnsiTheme="minorHAnsi" w:cstheme="minorHAnsi"/>
          <w:b/>
          <w:sz w:val="22"/>
          <w:szCs w:val="22"/>
          <w:u w:val="single"/>
        </w:rPr>
      </w:pPr>
      <w:r w:rsidRPr="004F2452">
        <w:rPr>
          <w:rFonts w:asciiTheme="minorHAnsi" w:eastAsiaTheme="minorEastAsia" w:hAnsiTheme="minorHAnsi" w:cstheme="minorHAnsi"/>
          <w:b/>
          <w:sz w:val="22"/>
          <w:szCs w:val="22"/>
          <w:u w:val="single"/>
        </w:rPr>
        <w:t xml:space="preserve">Oświadczenie Podmiotu </w:t>
      </w:r>
      <w:r w:rsidR="00A22345">
        <w:rPr>
          <w:rFonts w:asciiTheme="minorHAnsi" w:eastAsiaTheme="minorEastAsia" w:hAnsiTheme="minorHAnsi" w:cstheme="minorHAnsi"/>
          <w:b/>
          <w:sz w:val="22"/>
          <w:szCs w:val="22"/>
          <w:u w:val="single"/>
        </w:rPr>
        <w:t>udostępniającego zasoby</w:t>
      </w:r>
      <w:r w:rsidR="00A22345" w:rsidRPr="004F2452">
        <w:rPr>
          <w:rFonts w:asciiTheme="minorHAnsi" w:eastAsiaTheme="minorEastAsia" w:hAnsiTheme="minorHAnsi" w:cstheme="minorHAnsi"/>
          <w:b/>
          <w:sz w:val="22"/>
          <w:szCs w:val="22"/>
          <w:u w:val="single"/>
        </w:rPr>
        <w:t xml:space="preserve"> </w:t>
      </w:r>
    </w:p>
    <w:p w14:paraId="54E1BB50" w14:textId="77777777" w:rsidR="004F2452" w:rsidRPr="004F2452" w:rsidRDefault="004F2452" w:rsidP="004F2452">
      <w:pPr>
        <w:spacing w:before="0" w:after="160" w:line="240" w:lineRule="auto"/>
        <w:jc w:val="center"/>
        <w:rPr>
          <w:rFonts w:asciiTheme="minorHAnsi" w:eastAsiaTheme="minorEastAsia" w:hAnsiTheme="minorHAnsi" w:cstheme="minorHAnsi"/>
          <w:bCs/>
          <w:sz w:val="22"/>
          <w:szCs w:val="22"/>
        </w:rPr>
      </w:pPr>
      <w:r w:rsidRPr="004F2452">
        <w:rPr>
          <w:rFonts w:asciiTheme="minorHAnsi" w:eastAsiaTheme="minorEastAsia" w:hAnsiTheme="minorHAnsi" w:cstheme="minorHAnsi"/>
          <w:bCs/>
          <w:sz w:val="22"/>
          <w:szCs w:val="22"/>
        </w:rPr>
        <w:t xml:space="preserve">składane na podstawie art. 125 ust. 1 ustawy z dnia 11 września 2019 r. </w:t>
      </w:r>
    </w:p>
    <w:p w14:paraId="72DBC7D9" w14:textId="77777777" w:rsidR="004F2452" w:rsidRPr="004F2452" w:rsidRDefault="004F2452" w:rsidP="004F2452">
      <w:pPr>
        <w:spacing w:before="0" w:after="160" w:line="240" w:lineRule="auto"/>
        <w:jc w:val="center"/>
        <w:rPr>
          <w:rFonts w:asciiTheme="minorHAnsi" w:eastAsiaTheme="minorEastAsia" w:hAnsiTheme="minorHAnsi" w:cstheme="minorHAnsi"/>
          <w:bCs/>
          <w:sz w:val="22"/>
          <w:szCs w:val="22"/>
        </w:rPr>
      </w:pPr>
      <w:r w:rsidRPr="004F2452">
        <w:rPr>
          <w:rFonts w:asciiTheme="minorHAnsi" w:eastAsiaTheme="minorEastAsia" w:hAnsiTheme="minorHAnsi" w:cstheme="minorHAnsi"/>
          <w:bCs/>
          <w:sz w:val="22"/>
          <w:szCs w:val="22"/>
        </w:rPr>
        <w:t xml:space="preserve"> Prawo zamówień publicznych (dalej jako: ustawa </w:t>
      </w:r>
      <w:proofErr w:type="spellStart"/>
      <w:r w:rsidRPr="004F2452">
        <w:rPr>
          <w:rFonts w:asciiTheme="minorHAnsi" w:eastAsiaTheme="minorEastAsia" w:hAnsiTheme="minorHAnsi" w:cstheme="minorHAnsi"/>
          <w:bCs/>
          <w:sz w:val="22"/>
          <w:szCs w:val="22"/>
        </w:rPr>
        <w:t>Pzp</w:t>
      </w:r>
      <w:proofErr w:type="spellEnd"/>
      <w:r w:rsidRPr="004F2452">
        <w:rPr>
          <w:rFonts w:asciiTheme="minorHAnsi" w:eastAsiaTheme="minorEastAsia" w:hAnsiTheme="minorHAnsi" w:cstheme="minorHAnsi"/>
          <w:bCs/>
          <w:sz w:val="22"/>
          <w:szCs w:val="22"/>
        </w:rPr>
        <w:t xml:space="preserve">), </w:t>
      </w:r>
    </w:p>
    <w:p w14:paraId="748EBD39" w14:textId="56A5563D" w:rsidR="004F2452" w:rsidRPr="004F2452" w:rsidRDefault="004F2452" w:rsidP="004F2452">
      <w:pPr>
        <w:spacing w:before="0" w:after="160" w:line="240" w:lineRule="auto"/>
        <w:jc w:val="center"/>
        <w:rPr>
          <w:rFonts w:asciiTheme="minorHAnsi" w:eastAsiaTheme="minorEastAsia" w:hAnsiTheme="minorHAnsi" w:cstheme="minorHAnsi"/>
          <w:sz w:val="22"/>
          <w:szCs w:val="22"/>
        </w:rPr>
      </w:pPr>
      <w:r w:rsidRPr="004F2452">
        <w:rPr>
          <w:rFonts w:asciiTheme="minorHAnsi" w:eastAsiaTheme="minorEastAsia" w:hAnsiTheme="minorHAnsi" w:cstheme="minorHAnsi"/>
          <w:b/>
          <w:sz w:val="22"/>
          <w:szCs w:val="22"/>
          <w:u w:val="single"/>
        </w:rPr>
        <w:t>DOTYCZĄCE SPEŁNIANIA WARUNKÓW UDZIAŁU W POSTĘPOWANIU</w:t>
      </w:r>
      <w:r w:rsidRPr="004F2452">
        <w:rPr>
          <w:rFonts w:asciiTheme="minorHAnsi" w:eastAsiaTheme="minorEastAsia" w:hAnsiTheme="minorHAnsi" w:cstheme="minorHAnsi"/>
          <w:sz w:val="22"/>
          <w:szCs w:val="22"/>
          <w:u w:val="single"/>
        </w:rPr>
        <w:t xml:space="preserve"> </w:t>
      </w:r>
    </w:p>
    <w:p w14:paraId="22FE3B67" w14:textId="473DEFCB" w:rsidR="004F2452" w:rsidRPr="004F2452" w:rsidRDefault="004F2452" w:rsidP="00B5643E">
      <w:pPr>
        <w:spacing w:before="0" w:line="276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4F2452">
        <w:rPr>
          <w:rFonts w:asciiTheme="minorHAnsi" w:eastAsiaTheme="minorEastAsia" w:hAnsiTheme="minorHAnsi" w:cstheme="minorHAnsi"/>
          <w:sz w:val="22"/>
          <w:szCs w:val="22"/>
        </w:rPr>
        <w:t xml:space="preserve">Na potrzeby postępowania o udzielenie zamówienia </w:t>
      </w:r>
      <w:r w:rsidRPr="00E21C7B">
        <w:rPr>
          <w:rFonts w:asciiTheme="minorHAnsi" w:eastAsiaTheme="minorEastAsia" w:hAnsiTheme="minorHAnsi" w:cstheme="minorHAnsi"/>
          <w:sz w:val="22"/>
          <w:szCs w:val="22"/>
        </w:rPr>
        <w:t xml:space="preserve">publicznego </w:t>
      </w:r>
      <w:r w:rsidR="00875633" w:rsidRPr="00B5643E">
        <w:rPr>
          <w:rFonts w:asciiTheme="minorHAnsi" w:hAnsiTheme="minorHAnsi" w:cstheme="minorHAnsi"/>
          <w:b/>
          <w:sz w:val="22"/>
          <w:szCs w:val="22"/>
        </w:rPr>
        <w:t>TP1</w:t>
      </w:r>
      <w:r w:rsidR="00B5643E">
        <w:rPr>
          <w:rFonts w:asciiTheme="minorHAnsi" w:hAnsiTheme="minorHAnsi" w:cstheme="minorHAnsi"/>
          <w:b/>
          <w:sz w:val="22"/>
          <w:szCs w:val="22"/>
        </w:rPr>
        <w:t> </w:t>
      </w:r>
      <w:r w:rsidR="00DD24CF">
        <w:rPr>
          <w:rFonts w:asciiTheme="minorHAnsi" w:hAnsiTheme="minorHAnsi" w:cstheme="minorHAnsi"/>
          <w:b/>
          <w:sz w:val="22"/>
          <w:szCs w:val="22"/>
        </w:rPr>
        <w:t>621</w:t>
      </w:r>
      <w:r w:rsidR="00B5643E">
        <w:rPr>
          <w:rFonts w:asciiTheme="minorHAnsi" w:hAnsiTheme="minorHAnsi" w:cstheme="minorHAnsi"/>
          <w:b/>
          <w:sz w:val="22"/>
          <w:szCs w:val="22"/>
        </w:rPr>
        <w:t>/2024</w:t>
      </w:r>
      <w:r w:rsidR="00875633" w:rsidRPr="0034114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D18CC">
        <w:rPr>
          <w:rFonts w:asciiTheme="minorHAnsi" w:hAnsiTheme="minorHAnsi" w:cstheme="minorHAnsi"/>
          <w:b/>
          <w:sz w:val="22"/>
          <w:szCs w:val="22"/>
        </w:rPr>
        <w:t xml:space="preserve">na </w:t>
      </w:r>
      <w:r w:rsidR="00F01EFA">
        <w:rPr>
          <w:rFonts w:asciiTheme="minorHAnsi" w:hAnsiTheme="minorHAnsi" w:cstheme="minorHAnsi"/>
          <w:b/>
          <w:sz w:val="22"/>
          <w:szCs w:val="22"/>
        </w:rPr>
        <w:t xml:space="preserve">dostawę </w:t>
      </w:r>
      <w:r w:rsidR="00B5643E">
        <w:rPr>
          <w:rFonts w:asciiTheme="minorHAnsi" w:hAnsiTheme="minorHAnsi" w:cstheme="minorHAnsi"/>
          <w:b/>
          <w:sz w:val="22"/>
          <w:szCs w:val="22"/>
        </w:rPr>
        <w:t>sprzęt</w:t>
      </w:r>
      <w:r w:rsidR="006D18CC">
        <w:rPr>
          <w:rFonts w:asciiTheme="minorHAnsi" w:hAnsiTheme="minorHAnsi" w:cstheme="minorHAnsi"/>
          <w:b/>
          <w:sz w:val="22"/>
          <w:szCs w:val="22"/>
        </w:rPr>
        <w:t>u komputerowego</w:t>
      </w:r>
      <w:r w:rsidRPr="004F2452">
        <w:rPr>
          <w:rFonts w:asciiTheme="minorHAnsi" w:eastAsiaTheme="minorEastAsia" w:hAnsiTheme="minorHAnsi" w:cstheme="minorHAnsi"/>
          <w:sz w:val="22"/>
          <w:szCs w:val="22"/>
        </w:rPr>
        <w:t xml:space="preserve">, </w:t>
      </w:r>
      <w:r w:rsidR="00B7027C">
        <w:rPr>
          <w:rFonts w:asciiTheme="minorHAnsi" w:eastAsiaTheme="minorEastAsia" w:hAnsiTheme="minorHAnsi" w:cstheme="minorHAnsi"/>
          <w:sz w:val="22"/>
          <w:szCs w:val="22"/>
        </w:rPr>
        <w:t xml:space="preserve">w zakresie części: …….. </w:t>
      </w:r>
      <w:r w:rsidRPr="004F2452">
        <w:rPr>
          <w:rFonts w:asciiTheme="minorHAnsi" w:eastAsiaTheme="minorEastAsia" w:hAnsiTheme="minorHAnsi" w:cstheme="minorHAnsi"/>
          <w:sz w:val="22"/>
          <w:szCs w:val="22"/>
        </w:rPr>
        <w:t>oświadczam, że spełniam warunki udziału w postępowaniu określone przez Zamawiającego w</w:t>
      </w:r>
      <w:r w:rsidR="007A353E">
        <w:rPr>
          <w:rFonts w:asciiTheme="minorHAnsi" w:eastAsiaTheme="minorEastAsia" w:hAnsiTheme="minorHAnsi" w:cstheme="minorHAnsi"/>
          <w:sz w:val="22"/>
          <w:szCs w:val="22"/>
        </w:rPr>
        <w:t> </w:t>
      </w:r>
      <w:r w:rsidRPr="004F2452">
        <w:rPr>
          <w:rFonts w:asciiTheme="minorHAnsi" w:eastAsiaTheme="minorEastAsia" w:hAnsiTheme="minorHAnsi" w:cstheme="minorHAnsi"/>
          <w:sz w:val="22"/>
          <w:szCs w:val="22"/>
        </w:rPr>
        <w:t xml:space="preserve">Rozdziale V </w:t>
      </w:r>
      <w:r w:rsidR="00DE4772">
        <w:rPr>
          <w:rFonts w:asciiTheme="minorHAnsi" w:eastAsiaTheme="minorEastAsia" w:hAnsiTheme="minorHAnsi" w:cstheme="minorHAnsi"/>
          <w:sz w:val="22"/>
          <w:szCs w:val="22"/>
        </w:rPr>
        <w:t>2d</w:t>
      </w:r>
      <w:r w:rsidRPr="004F2452">
        <w:rPr>
          <w:rFonts w:asciiTheme="minorHAnsi" w:eastAsiaTheme="minorEastAsia" w:hAnsiTheme="minorHAnsi" w:cstheme="minorHAnsi"/>
          <w:sz w:val="22"/>
          <w:szCs w:val="22"/>
        </w:rPr>
        <w:t xml:space="preserve"> SWZ.</w:t>
      </w:r>
    </w:p>
    <w:p w14:paraId="0E39B676" w14:textId="77777777" w:rsidR="004F2452" w:rsidRPr="004F2452" w:rsidRDefault="004F2452" w:rsidP="00B5643E">
      <w:pPr>
        <w:spacing w:before="0" w:line="276" w:lineRule="auto"/>
        <w:jc w:val="left"/>
        <w:rPr>
          <w:rFonts w:asciiTheme="minorHAnsi" w:eastAsiaTheme="minorEastAsia" w:hAnsiTheme="minorHAnsi" w:cstheme="minorHAnsi"/>
          <w:sz w:val="22"/>
          <w:szCs w:val="22"/>
        </w:rPr>
      </w:pPr>
      <w:r w:rsidRPr="004F2452">
        <w:rPr>
          <w:rFonts w:asciiTheme="minorHAnsi" w:eastAsiaTheme="minorEastAsia" w:hAnsiTheme="minorHAnsi" w:cstheme="minorHAnsi"/>
          <w:sz w:val="22"/>
          <w:szCs w:val="22"/>
        </w:rPr>
        <w:t xml:space="preserve">Niniejsze oświadczenie jest aktualne i zgodne z prawdą oraz zostało złożone z pełną świadomością konsekwencji wprowadzenia Zamawiającego w błąd przy przedstawianiu informacji. </w:t>
      </w:r>
    </w:p>
    <w:p w14:paraId="571990C0" w14:textId="77777777" w:rsidR="004F2452" w:rsidRPr="004F2452" w:rsidRDefault="004F2452" w:rsidP="004F2452">
      <w:pPr>
        <w:spacing w:before="0" w:after="160" w:line="240" w:lineRule="auto"/>
        <w:ind w:left="360"/>
        <w:jc w:val="left"/>
        <w:rPr>
          <w:rFonts w:asciiTheme="minorHAnsi" w:eastAsiaTheme="minorEastAsia" w:hAnsiTheme="minorHAnsi" w:cstheme="minorHAnsi"/>
          <w:color w:val="000000"/>
          <w:sz w:val="22"/>
          <w:szCs w:val="22"/>
        </w:rPr>
      </w:pPr>
    </w:p>
    <w:p w14:paraId="0AD30552" w14:textId="77777777" w:rsidR="004F2452" w:rsidRPr="004F2452" w:rsidRDefault="004F2452" w:rsidP="004F2452">
      <w:pPr>
        <w:spacing w:before="0" w:after="160" w:line="240" w:lineRule="auto"/>
        <w:jc w:val="left"/>
        <w:rPr>
          <w:rFonts w:asciiTheme="minorHAnsi" w:eastAsiaTheme="minorEastAsia" w:hAnsiTheme="minorHAnsi" w:cs="Times New Roman"/>
          <w:color w:val="000000"/>
          <w:sz w:val="22"/>
          <w:szCs w:val="22"/>
        </w:rPr>
      </w:pPr>
    </w:p>
    <w:p w14:paraId="5C7FE005" w14:textId="77777777" w:rsidR="004F2452" w:rsidRPr="004F2452" w:rsidRDefault="004F2452" w:rsidP="004F2452">
      <w:pPr>
        <w:spacing w:before="0" w:after="160" w:line="240" w:lineRule="auto"/>
        <w:ind w:left="5529"/>
        <w:jc w:val="center"/>
        <w:rPr>
          <w:rFonts w:asciiTheme="minorHAnsi" w:eastAsiaTheme="minorEastAsia" w:hAnsiTheme="minorHAnsi" w:cstheme="minorHAnsi"/>
          <w:sz w:val="22"/>
          <w:szCs w:val="22"/>
        </w:rPr>
      </w:pPr>
      <w:r w:rsidRPr="004F2452">
        <w:rPr>
          <w:rFonts w:asciiTheme="minorHAnsi" w:eastAsiaTheme="minorEastAsia" w:hAnsiTheme="minorHAnsi" w:cstheme="minorHAnsi"/>
          <w:sz w:val="22"/>
          <w:szCs w:val="22"/>
        </w:rPr>
        <w:t xml:space="preserve">[Podpis osoby uprawnionej do </w:t>
      </w:r>
      <w:r w:rsidR="00524A35">
        <w:rPr>
          <w:rFonts w:asciiTheme="minorHAnsi" w:eastAsiaTheme="minorEastAsia" w:hAnsiTheme="minorHAnsi" w:cstheme="minorHAnsi"/>
          <w:sz w:val="22"/>
          <w:szCs w:val="22"/>
        </w:rPr>
        <w:t>reprezentacji Podmiotu udostępniającego zasoby</w:t>
      </w:r>
      <w:r w:rsidRPr="004F2452">
        <w:rPr>
          <w:rFonts w:asciiTheme="minorHAnsi" w:eastAsiaTheme="minorEastAsia" w:hAnsiTheme="minorHAnsi" w:cstheme="minorHAnsi"/>
          <w:sz w:val="22"/>
          <w:szCs w:val="22"/>
        </w:rPr>
        <w:t>]</w:t>
      </w:r>
    </w:p>
    <w:p w14:paraId="30C219BA" w14:textId="77777777" w:rsidR="00524A35" w:rsidRDefault="00524A35">
      <w:pPr>
        <w:spacing w:before="0" w:line="240" w:lineRule="auto"/>
        <w:jc w:val="lef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br w:type="page"/>
      </w:r>
    </w:p>
    <w:p w14:paraId="2161BC5B" w14:textId="77777777" w:rsidR="004F2452" w:rsidRPr="00B031DE" w:rsidRDefault="004F2452" w:rsidP="004F2452">
      <w:pPr>
        <w:autoSpaceDE w:val="0"/>
        <w:autoSpaceDN w:val="0"/>
        <w:adjustRightInd w:val="0"/>
        <w:spacing w:before="0" w:line="240" w:lineRule="auto"/>
        <w:ind w:left="6381" w:firstLine="709"/>
        <w:rPr>
          <w:rFonts w:asciiTheme="minorHAnsi" w:hAnsiTheme="minorHAnsi" w:cstheme="minorHAnsi"/>
          <w:b/>
          <w:bCs/>
          <w:sz w:val="22"/>
          <w:szCs w:val="22"/>
        </w:rPr>
      </w:pPr>
      <w:r w:rsidRPr="00B031DE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B031DE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</w:p>
    <w:p w14:paraId="3D83A2FC" w14:textId="77777777" w:rsidR="00E67DD1" w:rsidRPr="007B387A" w:rsidRDefault="00E67DD1" w:rsidP="00AF1A1B">
      <w:pPr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7B387A">
        <w:rPr>
          <w:rFonts w:asciiTheme="minorHAnsi" w:hAnsiTheme="minorHAnsi" w:cstheme="minorHAnsi"/>
          <w:bCs/>
          <w:sz w:val="22"/>
          <w:szCs w:val="22"/>
        </w:rPr>
        <w:t>_________________________________</w:t>
      </w:r>
    </w:p>
    <w:p w14:paraId="7E1072A9" w14:textId="77777777" w:rsidR="00E67DD1" w:rsidRPr="007B387A" w:rsidRDefault="00E67DD1" w:rsidP="00AF1A1B">
      <w:pPr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7B387A">
        <w:rPr>
          <w:rFonts w:asciiTheme="minorHAnsi" w:hAnsiTheme="minorHAnsi" w:cstheme="minorHAnsi"/>
          <w:bCs/>
          <w:sz w:val="22"/>
          <w:szCs w:val="22"/>
        </w:rPr>
        <w:t>__________________________________</w:t>
      </w:r>
    </w:p>
    <w:p w14:paraId="580BCAC8" w14:textId="77777777" w:rsidR="00E67DD1" w:rsidRPr="007B387A" w:rsidRDefault="00E67DD1" w:rsidP="00AF1A1B">
      <w:pPr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7B387A">
        <w:rPr>
          <w:rFonts w:asciiTheme="minorHAnsi" w:hAnsiTheme="minorHAnsi" w:cstheme="minorHAnsi"/>
          <w:bCs/>
          <w:sz w:val="22"/>
          <w:szCs w:val="22"/>
        </w:rPr>
        <w:t>__________________________________</w:t>
      </w:r>
    </w:p>
    <w:p w14:paraId="576F5191" w14:textId="77777777" w:rsidR="00E67DD1" w:rsidRPr="007B387A" w:rsidRDefault="00E67DD1" w:rsidP="00AF1A1B">
      <w:pPr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7B387A">
        <w:rPr>
          <w:rFonts w:asciiTheme="minorHAnsi" w:hAnsiTheme="minorHAnsi" w:cstheme="minorHAnsi"/>
          <w:bCs/>
          <w:sz w:val="22"/>
          <w:szCs w:val="22"/>
        </w:rPr>
        <w:t>(Nazwa i adres podmiotu udostępniającego zasoby)</w:t>
      </w:r>
    </w:p>
    <w:p w14:paraId="64990BA1" w14:textId="77777777" w:rsidR="00E67DD1" w:rsidRPr="007B387A" w:rsidRDefault="00E67DD1" w:rsidP="00E67DD1">
      <w:pPr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7B387A">
        <w:rPr>
          <w:rFonts w:asciiTheme="minorHAnsi" w:hAnsiTheme="minorHAnsi" w:cstheme="minorHAnsi"/>
          <w:bCs/>
          <w:sz w:val="22"/>
          <w:szCs w:val="22"/>
        </w:rPr>
        <w:t>___________________, dnia _____________ r.</w:t>
      </w:r>
    </w:p>
    <w:p w14:paraId="5E60052A" w14:textId="77777777" w:rsidR="00E67DD1" w:rsidRPr="007B387A" w:rsidRDefault="00E67DD1" w:rsidP="00E67DD1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B387A">
        <w:rPr>
          <w:rFonts w:asciiTheme="minorHAnsi" w:hAnsiTheme="minorHAnsi" w:cstheme="minorHAnsi"/>
          <w:b/>
          <w:bCs/>
          <w:sz w:val="22"/>
          <w:szCs w:val="22"/>
        </w:rPr>
        <w:t xml:space="preserve">ZOBOWIĄZANIE O ODDANIU WYKONAWCY </w:t>
      </w:r>
      <w:r w:rsidRPr="007B387A">
        <w:rPr>
          <w:rFonts w:asciiTheme="minorHAnsi" w:hAnsiTheme="minorHAnsi" w:cstheme="minorHAnsi"/>
          <w:b/>
          <w:bCs/>
          <w:sz w:val="22"/>
          <w:szCs w:val="22"/>
        </w:rPr>
        <w:br/>
        <w:t>DO DYSPOZYCJI NIEZBĘDNYCH ZASOBÓW NA POTRZEBY WYKONANIA ZAMÓWIENIA</w:t>
      </w:r>
    </w:p>
    <w:p w14:paraId="24B308C2" w14:textId="591613A7" w:rsidR="00E67DD1" w:rsidRPr="00B031DE" w:rsidRDefault="00E67DD1" w:rsidP="00E67DD1">
      <w:pPr>
        <w:pStyle w:val="Tekstpodstawowy33"/>
        <w:tabs>
          <w:tab w:val="left" w:pos="567"/>
        </w:tabs>
        <w:spacing w:line="276" w:lineRule="auto"/>
        <w:ind w:left="426"/>
        <w:rPr>
          <w:rFonts w:asciiTheme="minorHAnsi" w:hAnsiTheme="minorHAnsi" w:cstheme="minorHAnsi"/>
          <w:color w:val="auto"/>
          <w:szCs w:val="22"/>
        </w:rPr>
      </w:pPr>
      <w:r w:rsidRPr="00B031DE">
        <w:rPr>
          <w:rFonts w:asciiTheme="minorHAnsi" w:hAnsiTheme="minorHAnsi" w:cstheme="minorHAnsi"/>
          <w:bCs/>
          <w:szCs w:val="22"/>
        </w:rPr>
        <w:t>Działając w imieniu …………………</w:t>
      </w:r>
      <w:r w:rsidR="00EB5D03" w:rsidRPr="00B031DE">
        <w:rPr>
          <w:rFonts w:asciiTheme="minorHAnsi" w:hAnsiTheme="minorHAnsi" w:cstheme="minorHAnsi"/>
          <w:bCs/>
          <w:szCs w:val="22"/>
        </w:rPr>
        <w:t>………………………………</w:t>
      </w:r>
      <w:r w:rsidRPr="00B031DE">
        <w:rPr>
          <w:rFonts w:asciiTheme="minorHAnsi" w:hAnsiTheme="minorHAnsi" w:cstheme="minorHAnsi"/>
          <w:bCs/>
          <w:szCs w:val="22"/>
        </w:rPr>
        <w:t>………………….. z siedzibą w</w:t>
      </w:r>
      <w:r w:rsidR="00EB5D03" w:rsidRPr="00B031DE">
        <w:rPr>
          <w:rFonts w:asciiTheme="minorHAnsi" w:hAnsiTheme="minorHAnsi" w:cstheme="minorHAnsi"/>
          <w:bCs/>
          <w:szCs w:val="22"/>
        </w:rPr>
        <w:t> </w:t>
      </w:r>
      <w:r w:rsidRPr="00B031DE">
        <w:rPr>
          <w:rFonts w:asciiTheme="minorHAnsi" w:hAnsiTheme="minorHAnsi" w:cstheme="minorHAnsi"/>
          <w:bCs/>
          <w:szCs w:val="22"/>
        </w:rPr>
        <w:t>………………</w:t>
      </w:r>
      <w:r w:rsidR="00EB5D03" w:rsidRPr="00B031DE">
        <w:rPr>
          <w:rFonts w:asciiTheme="minorHAnsi" w:hAnsiTheme="minorHAnsi" w:cstheme="minorHAnsi"/>
          <w:bCs/>
          <w:szCs w:val="22"/>
        </w:rPr>
        <w:t>.</w:t>
      </w:r>
      <w:r w:rsidRPr="00B031DE">
        <w:rPr>
          <w:rFonts w:asciiTheme="minorHAnsi" w:hAnsiTheme="minorHAnsi" w:cstheme="minorHAnsi"/>
          <w:bCs/>
          <w:szCs w:val="22"/>
        </w:rPr>
        <w:t xml:space="preserve">…. oświadczam, że na zasadzie art. </w:t>
      </w:r>
      <w:r w:rsidR="00157B84" w:rsidRPr="00B031DE">
        <w:rPr>
          <w:rFonts w:asciiTheme="minorHAnsi" w:hAnsiTheme="minorHAnsi" w:cstheme="minorHAnsi"/>
          <w:bCs/>
          <w:szCs w:val="22"/>
        </w:rPr>
        <w:t xml:space="preserve">118 ust. </w:t>
      </w:r>
      <w:r w:rsidR="00EB5D03" w:rsidRPr="00B031DE">
        <w:rPr>
          <w:rFonts w:asciiTheme="minorHAnsi" w:hAnsiTheme="minorHAnsi" w:cstheme="minorHAnsi"/>
          <w:bCs/>
          <w:szCs w:val="22"/>
        </w:rPr>
        <w:t>4</w:t>
      </w:r>
      <w:r w:rsidRPr="00B031DE">
        <w:rPr>
          <w:rFonts w:asciiTheme="minorHAnsi" w:hAnsiTheme="minorHAnsi" w:cstheme="minorHAnsi"/>
          <w:bCs/>
          <w:szCs w:val="22"/>
        </w:rPr>
        <w:t xml:space="preserve"> ustawy z dnia </w:t>
      </w:r>
      <w:r w:rsidR="00157B84" w:rsidRPr="00B031DE">
        <w:rPr>
          <w:rFonts w:asciiTheme="minorHAnsi" w:hAnsiTheme="minorHAnsi" w:cstheme="minorHAnsi"/>
          <w:bCs/>
          <w:szCs w:val="22"/>
        </w:rPr>
        <w:t>11</w:t>
      </w:r>
      <w:r w:rsidRPr="00B031DE">
        <w:rPr>
          <w:rFonts w:asciiTheme="minorHAnsi" w:hAnsiTheme="minorHAnsi" w:cstheme="minorHAnsi"/>
          <w:bCs/>
          <w:szCs w:val="22"/>
        </w:rPr>
        <w:t xml:space="preserve"> </w:t>
      </w:r>
      <w:r w:rsidR="00EB5D03" w:rsidRPr="00B031DE">
        <w:rPr>
          <w:rFonts w:asciiTheme="minorHAnsi" w:hAnsiTheme="minorHAnsi" w:cstheme="minorHAnsi"/>
          <w:bCs/>
          <w:szCs w:val="22"/>
        </w:rPr>
        <w:t>września</w:t>
      </w:r>
      <w:r w:rsidRPr="00B031DE">
        <w:rPr>
          <w:rFonts w:asciiTheme="minorHAnsi" w:hAnsiTheme="minorHAnsi" w:cstheme="minorHAnsi"/>
          <w:bCs/>
          <w:szCs w:val="22"/>
        </w:rPr>
        <w:t xml:space="preserve"> </w:t>
      </w:r>
      <w:r w:rsidR="00157B84" w:rsidRPr="00B031DE">
        <w:rPr>
          <w:rFonts w:asciiTheme="minorHAnsi" w:hAnsiTheme="minorHAnsi" w:cstheme="minorHAnsi"/>
          <w:bCs/>
          <w:szCs w:val="22"/>
        </w:rPr>
        <w:t>2019 r. Prawo zamówień publicznych</w:t>
      </w:r>
      <w:r w:rsidR="00EB5D03" w:rsidRPr="00B031DE">
        <w:rPr>
          <w:rFonts w:asciiTheme="minorHAnsi" w:hAnsiTheme="minorHAnsi" w:cstheme="minorHAnsi"/>
          <w:bCs/>
          <w:szCs w:val="22"/>
        </w:rPr>
        <w:t xml:space="preserve"> (Dz.U. 2019 poz.2019 z </w:t>
      </w:r>
      <w:proofErr w:type="spellStart"/>
      <w:r w:rsidR="00EB5D03" w:rsidRPr="00B031DE">
        <w:rPr>
          <w:rFonts w:asciiTheme="minorHAnsi" w:hAnsiTheme="minorHAnsi" w:cstheme="minorHAnsi"/>
          <w:bCs/>
          <w:szCs w:val="22"/>
        </w:rPr>
        <w:t>późn</w:t>
      </w:r>
      <w:proofErr w:type="spellEnd"/>
      <w:r w:rsidR="00EB5D03" w:rsidRPr="00B031DE">
        <w:rPr>
          <w:rFonts w:asciiTheme="minorHAnsi" w:hAnsiTheme="minorHAnsi" w:cstheme="minorHAnsi"/>
          <w:bCs/>
          <w:szCs w:val="22"/>
        </w:rPr>
        <w:t>. zm.)</w:t>
      </w:r>
      <w:r w:rsidR="00157B84" w:rsidRPr="00B031DE">
        <w:rPr>
          <w:rFonts w:asciiTheme="minorHAnsi" w:hAnsiTheme="minorHAnsi" w:cstheme="minorHAnsi"/>
          <w:bCs/>
          <w:szCs w:val="22"/>
        </w:rPr>
        <w:t xml:space="preserve"> zobowiązujemy się udostępnić </w:t>
      </w:r>
      <w:r w:rsidRPr="00B031DE">
        <w:rPr>
          <w:rFonts w:asciiTheme="minorHAnsi" w:hAnsiTheme="minorHAnsi" w:cstheme="minorHAnsi"/>
          <w:bCs/>
          <w:szCs w:val="22"/>
        </w:rPr>
        <w:t>Wykonawcy</w:t>
      </w:r>
      <w:r w:rsidR="00EB5D03" w:rsidRPr="00B031DE">
        <w:rPr>
          <w:rFonts w:asciiTheme="minorHAnsi" w:hAnsiTheme="minorHAnsi" w:cstheme="minorHAnsi"/>
          <w:bCs/>
          <w:szCs w:val="22"/>
        </w:rPr>
        <w:t xml:space="preserve"> …………………………………………………………………………...</w:t>
      </w:r>
      <w:r w:rsidR="009E1E75">
        <w:rPr>
          <w:rFonts w:asciiTheme="minorHAnsi" w:hAnsiTheme="minorHAnsi" w:cstheme="minorHAnsi"/>
          <w:bCs/>
          <w:szCs w:val="22"/>
        </w:rPr>
        <w:t xml:space="preserve"> </w:t>
      </w:r>
      <w:r w:rsidR="00EB5D03" w:rsidRPr="00B031DE">
        <w:rPr>
          <w:rFonts w:asciiTheme="minorHAnsi" w:hAnsiTheme="minorHAnsi" w:cstheme="minorHAnsi"/>
          <w:bCs/>
          <w:szCs w:val="22"/>
        </w:rPr>
        <w:t>(zwanego dalej „Wykonawca”)</w:t>
      </w:r>
      <w:r w:rsidRPr="00B031DE">
        <w:rPr>
          <w:rFonts w:asciiTheme="minorHAnsi" w:hAnsiTheme="minorHAnsi" w:cstheme="minorHAnsi"/>
          <w:bCs/>
          <w:szCs w:val="22"/>
        </w:rPr>
        <w:t xml:space="preserve"> przystępującemu do postępowania w</w:t>
      </w:r>
      <w:r w:rsidR="00340D2A" w:rsidRPr="00B031DE">
        <w:rPr>
          <w:rFonts w:asciiTheme="minorHAnsi" w:hAnsiTheme="minorHAnsi" w:cstheme="minorHAnsi"/>
          <w:bCs/>
          <w:szCs w:val="22"/>
        </w:rPr>
        <w:t> </w:t>
      </w:r>
      <w:r w:rsidRPr="00B031DE">
        <w:rPr>
          <w:rFonts w:asciiTheme="minorHAnsi" w:hAnsiTheme="minorHAnsi" w:cstheme="minorHAnsi"/>
          <w:bCs/>
          <w:szCs w:val="22"/>
        </w:rPr>
        <w:t xml:space="preserve">sprawie zamówienia publicznego prowadzonego w trybie </w:t>
      </w:r>
      <w:r w:rsidR="00157B84" w:rsidRPr="00B031DE">
        <w:rPr>
          <w:rFonts w:asciiTheme="minorHAnsi" w:hAnsiTheme="minorHAnsi" w:cstheme="minorHAnsi"/>
          <w:bCs/>
          <w:szCs w:val="22"/>
        </w:rPr>
        <w:t xml:space="preserve">podstawowym </w:t>
      </w:r>
      <w:r w:rsidR="009E1E75">
        <w:rPr>
          <w:rFonts w:asciiTheme="minorHAnsi" w:hAnsiTheme="minorHAnsi" w:cstheme="minorHAnsi"/>
          <w:bCs/>
          <w:szCs w:val="22"/>
        </w:rPr>
        <w:t xml:space="preserve">bez </w:t>
      </w:r>
      <w:r w:rsidR="00157B84" w:rsidRPr="00B031DE">
        <w:rPr>
          <w:rFonts w:asciiTheme="minorHAnsi" w:hAnsiTheme="minorHAnsi" w:cstheme="minorHAnsi"/>
          <w:bCs/>
          <w:szCs w:val="22"/>
        </w:rPr>
        <w:t xml:space="preserve">możliwości </w:t>
      </w:r>
      <w:r w:rsidR="00157B84" w:rsidRPr="00B5643E">
        <w:rPr>
          <w:rFonts w:asciiTheme="minorHAnsi" w:hAnsiTheme="minorHAnsi" w:cstheme="minorHAnsi"/>
          <w:bCs/>
          <w:szCs w:val="22"/>
        </w:rPr>
        <w:t>negocjacji</w:t>
      </w:r>
      <w:r w:rsidRPr="00B5643E">
        <w:rPr>
          <w:rFonts w:asciiTheme="minorHAnsi" w:hAnsiTheme="minorHAnsi" w:cstheme="minorHAnsi"/>
          <w:bCs/>
          <w:szCs w:val="22"/>
        </w:rPr>
        <w:t xml:space="preserve"> </w:t>
      </w:r>
      <w:r w:rsidR="00875633" w:rsidRPr="00B5643E">
        <w:rPr>
          <w:rFonts w:asciiTheme="minorHAnsi" w:hAnsiTheme="minorHAnsi" w:cstheme="minorHAnsi"/>
          <w:b/>
          <w:szCs w:val="22"/>
        </w:rPr>
        <w:t>TP1</w:t>
      </w:r>
      <w:r w:rsidR="00B5643E">
        <w:rPr>
          <w:rFonts w:asciiTheme="minorHAnsi" w:hAnsiTheme="minorHAnsi" w:cstheme="minorHAnsi"/>
          <w:b/>
          <w:szCs w:val="22"/>
        </w:rPr>
        <w:t> </w:t>
      </w:r>
      <w:r w:rsidR="00DD24CF">
        <w:rPr>
          <w:rFonts w:asciiTheme="minorHAnsi" w:hAnsiTheme="minorHAnsi" w:cstheme="minorHAnsi"/>
          <w:b/>
          <w:szCs w:val="22"/>
        </w:rPr>
        <w:t>621</w:t>
      </w:r>
      <w:r w:rsidR="00B5643E">
        <w:rPr>
          <w:rFonts w:asciiTheme="minorHAnsi" w:hAnsiTheme="minorHAnsi" w:cstheme="minorHAnsi"/>
          <w:b/>
          <w:szCs w:val="22"/>
        </w:rPr>
        <w:t>/2024</w:t>
      </w:r>
      <w:r w:rsidR="00875633" w:rsidRPr="00341143">
        <w:rPr>
          <w:rFonts w:asciiTheme="minorHAnsi" w:hAnsiTheme="minorHAnsi" w:cstheme="minorHAnsi"/>
          <w:b/>
          <w:szCs w:val="22"/>
        </w:rPr>
        <w:t xml:space="preserve"> </w:t>
      </w:r>
      <w:r w:rsidR="006D18CC">
        <w:rPr>
          <w:rFonts w:asciiTheme="minorHAnsi" w:hAnsiTheme="minorHAnsi" w:cstheme="minorHAnsi"/>
          <w:b/>
          <w:szCs w:val="22"/>
        </w:rPr>
        <w:t xml:space="preserve">na </w:t>
      </w:r>
      <w:r w:rsidR="00B7027C">
        <w:rPr>
          <w:rFonts w:asciiTheme="minorHAnsi" w:hAnsiTheme="minorHAnsi" w:cstheme="minorHAnsi"/>
          <w:b/>
          <w:szCs w:val="22"/>
        </w:rPr>
        <w:t xml:space="preserve">dostawę </w:t>
      </w:r>
      <w:r w:rsidR="006D18CC">
        <w:rPr>
          <w:rFonts w:asciiTheme="minorHAnsi" w:hAnsiTheme="minorHAnsi" w:cstheme="minorHAnsi"/>
          <w:b/>
          <w:szCs w:val="22"/>
        </w:rPr>
        <w:t>sprzętu komputerowego</w:t>
      </w:r>
      <w:r w:rsidRPr="00B031DE">
        <w:rPr>
          <w:rFonts w:asciiTheme="minorHAnsi" w:hAnsiTheme="minorHAnsi" w:cstheme="minorHAnsi"/>
          <w:color w:val="auto"/>
          <w:szCs w:val="22"/>
        </w:rPr>
        <w:t>,</w:t>
      </w:r>
      <w:r w:rsidR="00875633">
        <w:rPr>
          <w:rFonts w:asciiTheme="minorHAnsi" w:hAnsiTheme="minorHAnsi" w:cstheme="minorHAnsi"/>
          <w:color w:val="auto"/>
          <w:szCs w:val="22"/>
        </w:rPr>
        <w:t xml:space="preserve"> w</w:t>
      </w:r>
      <w:r w:rsidR="00B5643E">
        <w:rPr>
          <w:rFonts w:asciiTheme="minorHAnsi" w:hAnsiTheme="minorHAnsi" w:cstheme="minorHAnsi"/>
          <w:color w:val="auto"/>
          <w:szCs w:val="22"/>
        </w:rPr>
        <w:t> </w:t>
      </w:r>
      <w:r w:rsidR="00875633">
        <w:rPr>
          <w:rFonts w:asciiTheme="minorHAnsi" w:hAnsiTheme="minorHAnsi" w:cstheme="minorHAnsi"/>
          <w:color w:val="auto"/>
          <w:szCs w:val="22"/>
        </w:rPr>
        <w:t>zakresie części ……………………….,</w:t>
      </w:r>
      <w:r w:rsidRPr="00B031DE">
        <w:rPr>
          <w:rFonts w:asciiTheme="minorHAnsi" w:hAnsiTheme="minorHAnsi" w:cstheme="minorHAnsi"/>
          <w:color w:val="auto"/>
          <w:szCs w:val="22"/>
        </w:rPr>
        <w:t xml:space="preserve"> </w:t>
      </w:r>
      <w:r w:rsidRPr="00B031DE">
        <w:rPr>
          <w:rFonts w:asciiTheme="minorHAnsi" w:hAnsiTheme="minorHAnsi" w:cstheme="minorHAnsi"/>
          <w:bCs/>
          <w:color w:val="auto"/>
          <w:szCs w:val="22"/>
        </w:rPr>
        <w:t xml:space="preserve">następujące zasoby: </w:t>
      </w:r>
    </w:p>
    <w:p w14:paraId="0363AE8E" w14:textId="77777777" w:rsidR="00E67DD1" w:rsidRPr="00B031DE" w:rsidRDefault="00E67DD1" w:rsidP="00EB5D03">
      <w:pPr>
        <w:spacing w:before="0" w:line="240" w:lineRule="auto"/>
        <w:ind w:left="425"/>
        <w:rPr>
          <w:rFonts w:asciiTheme="minorHAnsi" w:hAnsiTheme="minorHAnsi" w:cstheme="minorHAnsi"/>
          <w:bCs/>
          <w:sz w:val="22"/>
          <w:szCs w:val="22"/>
        </w:rPr>
      </w:pPr>
      <w:r w:rsidRPr="00B031DE">
        <w:rPr>
          <w:rFonts w:asciiTheme="minorHAnsi" w:hAnsiTheme="minorHAnsi" w:cstheme="minorHAnsi"/>
          <w:bCs/>
          <w:sz w:val="22"/>
          <w:szCs w:val="22"/>
        </w:rPr>
        <w:t>-</w:t>
      </w:r>
      <w:r w:rsidRPr="00B031DE">
        <w:rPr>
          <w:rFonts w:asciiTheme="minorHAnsi" w:hAnsiTheme="minorHAnsi" w:cstheme="minorHAnsi"/>
          <w:bCs/>
          <w:sz w:val="22"/>
          <w:szCs w:val="22"/>
        </w:rPr>
        <w:tab/>
        <w:t>…………………………………………………..</w:t>
      </w:r>
    </w:p>
    <w:p w14:paraId="222C3A48" w14:textId="77777777" w:rsidR="00E67DD1" w:rsidRPr="00B031DE" w:rsidRDefault="00E67DD1" w:rsidP="00EB5D03">
      <w:pPr>
        <w:spacing w:before="0" w:line="240" w:lineRule="auto"/>
        <w:ind w:left="426"/>
        <w:rPr>
          <w:rFonts w:asciiTheme="minorHAnsi" w:hAnsiTheme="minorHAnsi" w:cstheme="minorHAnsi"/>
          <w:bCs/>
          <w:sz w:val="22"/>
          <w:szCs w:val="22"/>
        </w:rPr>
      </w:pPr>
      <w:r w:rsidRPr="00B031DE">
        <w:rPr>
          <w:rFonts w:asciiTheme="minorHAnsi" w:hAnsiTheme="minorHAnsi" w:cstheme="minorHAnsi"/>
          <w:bCs/>
          <w:sz w:val="22"/>
          <w:szCs w:val="22"/>
        </w:rPr>
        <w:t>-</w:t>
      </w:r>
      <w:r w:rsidRPr="00B031DE">
        <w:rPr>
          <w:rFonts w:asciiTheme="minorHAnsi" w:hAnsiTheme="minorHAnsi" w:cstheme="minorHAnsi"/>
          <w:bCs/>
          <w:sz w:val="22"/>
          <w:szCs w:val="22"/>
        </w:rPr>
        <w:tab/>
        <w:t>…………………………………………………..</w:t>
      </w:r>
    </w:p>
    <w:p w14:paraId="15C49495" w14:textId="77777777" w:rsidR="00E67DD1" w:rsidRPr="00B031DE" w:rsidRDefault="00E67DD1" w:rsidP="00EB5D03">
      <w:pPr>
        <w:spacing w:before="0" w:line="240" w:lineRule="auto"/>
        <w:ind w:left="426"/>
        <w:rPr>
          <w:rFonts w:asciiTheme="minorHAnsi" w:hAnsiTheme="minorHAnsi" w:cstheme="minorHAnsi"/>
          <w:bCs/>
          <w:sz w:val="22"/>
          <w:szCs w:val="22"/>
        </w:rPr>
      </w:pPr>
      <w:r w:rsidRPr="00B031DE">
        <w:rPr>
          <w:rFonts w:asciiTheme="minorHAnsi" w:hAnsiTheme="minorHAnsi" w:cstheme="minorHAnsi"/>
          <w:bCs/>
          <w:sz w:val="22"/>
          <w:szCs w:val="22"/>
        </w:rPr>
        <w:t>-</w:t>
      </w:r>
      <w:r w:rsidRPr="00B031DE">
        <w:rPr>
          <w:rFonts w:asciiTheme="minorHAnsi" w:hAnsiTheme="minorHAnsi" w:cstheme="minorHAnsi"/>
          <w:bCs/>
          <w:sz w:val="22"/>
          <w:szCs w:val="22"/>
        </w:rPr>
        <w:tab/>
        <w:t>…………………………………………………..</w:t>
      </w:r>
    </w:p>
    <w:p w14:paraId="3184C2FD" w14:textId="77777777" w:rsidR="00E67DD1" w:rsidRPr="00B031DE" w:rsidRDefault="00E67DD1" w:rsidP="00E67DD1">
      <w:pPr>
        <w:rPr>
          <w:rFonts w:asciiTheme="minorHAnsi" w:hAnsiTheme="minorHAnsi" w:cstheme="minorHAnsi"/>
          <w:bCs/>
          <w:sz w:val="22"/>
          <w:szCs w:val="22"/>
        </w:rPr>
      </w:pPr>
      <w:r w:rsidRPr="00B031DE">
        <w:rPr>
          <w:rFonts w:asciiTheme="minorHAnsi" w:hAnsiTheme="minorHAnsi" w:cstheme="minorHAnsi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3939DA" w14:textId="77777777" w:rsidR="00E67DD1" w:rsidRPr="00B031DE" w:rsidRDefault="00E67DD1" w:rsidP="00E67DD1">
      <w:pPr>
        <w:rPr>
          <w:rFonts w:asciiTheme="minorHAnsi" w:hAnsiTheme="minorHAnsi" w:cstheme="minorHAnsi"/>
          <w:bCs/>
          <w:sz w:val="22"/>
          <w:szCs w:val="22"/>
        </w:rPr>
      </w:pPr>
      <w:r w:rsidRPr="00B031DE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…………………………………………………………………………………………………………</w:t>
      </w:r>
    </w:p>
    <w:p w14:paraId="276D4726" w14:textId="77777777" w:rsidR="00E67DD1" w:rsidRPr="00B031DE" w:rsidRDefault="00E67DD1" w:rsidP="00E67DD1">
      <w:pPr>
        <w:rPr>
          <w:rFonts w:asciiTheme="minorHAnsi" w:hAnsiTheme="minorHAnsi" w:cstheme="minorHAnsi"/>
          <w:bCs/>
          <w:sz w:val="22"/>
          <w:szCs w:val="22"/>
        </w:rPr>
      </w:pPr>
      <w:r w:rsidRPr="00B031DE">
        <w:rPr>
          <w:rFonts w:asciiTheme="minorHAnsi" w:hAnsiTheme="minorHAnsi" w:cstheme="minorHAnsi"/>
          <w:bCs/>
          <w:sz w:val="22"/>
          <w:szCs w:val="22"/>
        </w:rPr>
        <w:t>Wykonawca będzie mógł wykorzystywać ww. zasoby przy wykonywaniu zamówienia w następujący sposób: ……………………………………………………………………………………</w:t>
      </w:r>
      <w:r w:rsidR="00EB5D03" w:rsidRPr="00B031DE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Pr="00B031DE">
        <w:rPr>
          <w:rFonts w:asciiTheme="minorHAnsi" w:hAnsiTheme="minorHAnsi" w:cstheme="minorHAnsi"/>
          <w:bCs/>
          <w:sz w:val="22"/>
          <w:szCs w:val="22"/>
        </w:rPr>
        <w:t>………………</w:t>
      </w:r>
      <w:r w:rsidR="00EB5D03" w:rsidRPr="00B031DE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</w:t>
      </w:r>
    </w:p>
    <w:p w14:paraId="264F4650" w14:textId="77777777" w:rsidR="00E67DD1" w:rsidRPr="00B031DE" w:rsidRDefault="00E67DD1" w:rsidP="00E67DD1">
      <w:pPr>
        <w:rPr>
          <w:rFonts w:asciiTheme="minorHAnsi" w:hAnsiTheme="minorHAnsi" w:cstheme="minorHAnsi"/>
          <w:bCs/>
          <w:sz w:val="22"/>
          <w:szCs w:val="22"/>
        </w:rPr>
      </w:pPr>
      <w:r w:rsidRPr="00B031DE">
        <w:rPr>
          <w:rFonts w:asciiTheme="minorHAnsi" w:hAnsiTheme="minorHAnsi" w:cstheme="minorHAnsi"/>
          <w:bCs/>
          <w:sz w:val="22"/>
          <w:szCs w:val="22"/>
        </w:rPr>
        <w:t xml:space="preserve">W wykonywaniu zamówienia będziemy uczestniczyć w następującym czasie i zakresie: </w:t>
      </w:r>
    </w:p>
    <w:p w14:paraId="4A4925CE" w14:textId="77777777" w:rsidR="00307622" w:rsidRPr="00B031DE" w:rsidRDefault="00E67DD1" w:rsidP="00E67DD1">
      <w:pPr>
        <w:rPr>
          <w:rFonts w:asciiTheme="minorHAnsi" w:hAnsiTheme="minorHAnsi" w:cstheme="minorHAnsi"/>
          <w:bCs/>
          <w:sz w:val="22"/>
          <w:szCs w:val="22"/>
        </w:rPr>
      </w:pPr>
      <w:r w:rsidRPr="00B031DE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………………………………………………………………………………………………………</w:t>
      </w:r>
      <w:r w:rsidR="00EB5D03" w:rsidRPr="00B031DE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3C3942" w14:textId="77777777" w:rsidR="00E67DD1" w:rsidRPr="00B031DE" w:rsidRDefault="00307622" w:rsidP="00B031DE">
      <w:pPr>
        <w:spacing w:before="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B031DE">
        <w:rPr>
          <w:rFonts w:asciiTheme="minorHAnsi" w:hAnsiTheme="minorHAnsi" w:cstheme="minorHAnsi"/>
          <w:bCs/>
          <w:sz w:val="22"/>
          <w:szCs w:val="22"/>
        </w:rPr>
        <w:t>W</w:t>
      </w:r>
      <w:r w:rsidR="00E67DD1" w:rsidRPr="00B031DE">
        <w:rPr>
          <w:rFonts w:asciiTheme="minorHAnsi" w:hAnsiTheme="minorHAnsi" w:cstheme="minorHAnsi"/>
          <w:bCs/>
          <w:sz w:val="22"/>
          <w:szCs w:val="22"/>
        </w:rPr>
        <w:t xml:space="preserve"> odniesieniu do warunków udziału w postępowaniu dotyczących wykształcenia, kwalifikacji zawodowych lub doświadczenia, zrealizujemy </w:t>
      </w:r>
      <w:r w:rsidRPr="00B031DE">
        <w:rPr>
          <w:rFonts w:asciiTheme="minorHAnsi" w:hAnsiTheme="minorHAnsi" w:cstheme="minorHAnsi"/>
          <w:bCs/>
          <w:sz w:val="22"/>
          <w:szCs w:val="22"/>
        </w:rPr>
        <w:t>P</w:t>
      </w:r>
      <w:r w:rsidR="00E67DD1" w:rsidRPr="00B031DE">
        <w:rPr>
          <w:rFonts w:asciiTheme="minorHAnsi" w:hAnsiTheme="minorHAnsi" w:cstheme="minorHAnsi"/>
          <w:bCs/>
          <w:sz w:val="22"/>
          <w:szCs w:val="22"/>
        </w:rPr>
        <w:t>rzedmiot zamówienia, których wskazane zdolności dotyczą.</w:t>
      </w:r>
    </w:p>
    <w:p w14:paraId="686D889E" w14:textId="77777777" w:rsidR="00E67DD1" w:rsidRPr="00B031DE" w:rsidRDefault="00E67DD1" w:rsidP="00B031DE">
      <w:pPr>
        <w:spacing w:before="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B031DE">
        <w:rPr>
          <w:rFonts w:asciiTheme="minorHAnsi" w:hAnsiTheme="minorHAnsi" w:cstheme="minorHAnsi"/>
          <w:bCs/>
          <w:sz w:val="22"/>
          <w:szCs w:val="22"/>
        </w:rPr>
        <w:t xml:space="preserve">Z Wykonawcą łączyć nas będzie: </w:t>
      </w:r>
    </w:p>
    <w:p w14:paraId="4D1F081D" w14:textId="77777777" w:rsidR="00307622" w:rsidRPr="007B387A" w:rsidRDefault="00E67DD1" w:rsidP="00B031DE">
      <w:pPr>
        <w:spacing w:before="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B031DE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</w:t>
      </w:r>
      <w:r w:rsidR="00307622" w:rsidRPr="00B031DE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</w:t>
      </w:r>
    </w:p>
    <w:p w14:paraId="3A871DE5" w14:textId="77777777" w:rsidR="00307622" w:rsidRPr="007B387A" w:rsidRDefault="00307622" w:rsidP="00307622">
      <w:pPr>
        <w:autoSpaceDE w:val="0"/>
        <w:autoSpaceDN w:val="0"/>
        <w:adjustRightInd w:val="0"/>
        <w:spacing w:before="0" w:line="240" w:lineRule="auto"/>
        <w:ind w:left="5529"/>
        <w:jc w:val="center"/>
        <w:rPr>
          <w:rFonts w:asciiTheme="minorHAnsi" w:hAnsiTheme="minorHAnsi" w:cstheme="minorHAnsi"/>
        </w:rPr>
      </w:pPr>
      <w:r w:rsidRPr="007B387A">
        <w:rPr>
          <w:rFonts w:asciiTheme="minorHAnsi" w:hAnsiTheme="minorHAnsi" w:cstheme="minorHAnsi"/>
        </w:rPr>
        <w:t>[Podpis osoby uprawn</w:t>
      </w:r>
      <w:r w:rsidR="00524A35">
        <w:rPr>
          <w:rFonts w:asciiTheme="minorHAnsi" w:hAnsiTheme="minorHAnsi" w:cstheme="minorHAnsi"/>
        </w:rPr>
        <w:t>ionej do reprezentacji Podmiotu udostępniającego zasoby</w:t>
      </w:r>
      <w:r w:rsidRPr="007B387A">
        <w:rPr>
          <w:rFonts w:asciiTheme="minorHAnsi" w:hAnsiTheme="minorHAnsi" w:cstheme="minorHAnsi"/>
        </w:rPr>
        <w:t>]</w:t>
      </w:r>
    </w:p>
    <w:p w14:paraId="6C92C077" w14:textId="77777777" w:rsidR="00472191" w:rsidRPr="00B031DE" w:rsidRDefault="00E67DD1" w:rsidP="00B031DE">
      <w:pPr>
        <w:spacing w:after="160" w:line="259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7B387A">
        <w:rPr>
          <w:rFonts w:asciiTheme="minorHAnsi" w:hAnsiTheme="minorHAnsi" w:cstheme="minorHAnsi"/>
          <w:bCs/>
          <w:sz w:val="22"/>
          <w:szCs w:val="22"/>
        </w:rPr>
        <w:br w:type="page"/>
      </w:r>
      <w:bookmarkEnd w:id="0"/>
      <w:bookmarkEnd w:id="1"/>
      <w:r w:rsidR="00B63724" w:rsidRPr="00B031DE">
        <w:rPr>
          <w:rFonts w:asciiTheme="minorHAnsi" w:hAnsiTheme="minorHAnsi" w:cstheme="minorHAnsi"/>
          <w:b/>
          <w:sz w:val="22"/>
          <w:szCs w:val="22"/>
        </w:rPr>
        <w:lastRenderedPageBreak/>
        <w:t xml:space="preserve">Załącznik nr </w:t>
      </w:r>
      <w:r w:rsidR="00CF05E7">
        <w:rPr>
          <w:rFonts w:asciiTheme="minorHAnsi" w:hAnsiTheme="minorHAnsi" w:cstheme="minorHAnsi"/>
          <w:b/>
          <w:sz w:val="22"/>
          <w:szCs w:val="22"/>
        </w:rPr>
        <w:t>6</w:t>
      </w:r>
      <w:r w:rsidR="00B63724" w:rsidRPr="00B031DE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54EE931C" w14:textId="77777777" w:rsidR="00C00E27" w:rsidRPr="007B387A" w:rsidRDefault="00C00E27" w:rsidP="001952DE">
      <w:pPr>
        <w:spacing w:before="0"/>
        <w:rPr>
          <w:rFonts w:asciiTheme="minorHAnsi" w:hAnsiTheme="minorHAnsi" w:cstheme="minorHAnsi"/>
        </w:rPr>
      </w:pPr>
      <w:r w:rsidRPr="007B387A">
        <w:rPr>
          <w:rFonts w:asciiTheme="minorHAnsi" w:hAnsiTheme="minorHAnsi" w:cstheme="minorHAnsi"/>
        </w:rPr>
        <w:t>__________________________________________________________</w:t>
      </w:r>
    </w:p>
    <w:p w14:paraId="5F8E7901" w14:textId="77777777" w:rsidR="00C00E27" w:rsidRPr="007B387A" w:rsidRDefault="00C00E27" w:rsidP="001952DE">
      <w:pPr>
        <w:spacing w:before="0"/>
        <w:rPr>
          <w:rFonts w:asciiTheme="minorHAnsi" w:hAnsiTheme="minorHAnsi" w:cstheme="minorHAnsi"/>
        </w:rPr>
      </w:pPr>
      <w:r w:rsidRPr="007B387A">
        <w:rPr>
          <w:rFonts w:asciiTheme="minorHAnsi" w:hAnsiTheme="minorHAnsi" w:cstheme="minorHAnsi"/>
        </w:rPr>
        <w:t>(Nazwa i adres Wykonawcy)</w:t>
      </w:r>
    </w:p>
    <w:p w14:paraId="77C5016A" w14:textId="77777777" w:rsidR="001952DE" w:rsidRPr="007B387A" w:rsidRDefault="001952DE" w:rsidP="00C00E27">
      <w:pPr>
        <w:spacing w:before="0" w:line="240" w:lineRule="auto"/>
        <w:rPr>
          <w:rFonts w:asciiTheme="minorHAnsi" w:hAnsiTheme="minorHAnsi" w:cstheme="minorHAnsi"/>
        </w:rPr>
      </w:pPr>
    </w:p>
    <w:p w14:paraId="5BD4287B" w14:textId="77777777" w:rsidR="00C00E27" w:rsidRPr="007B387A" w:rsidRDefault="00C00E27" w:rsidP="00524A35">
      <w:pPr>
        <w:spacing w:after="240" w:line="276" w:lineRule="auto"/>
        <w:ind w:left="4254"/>
        <w:rPr>
          <w:rFonts w:asciiTheme="minorHAnsi" w:hAnsiTheme="minorHAnsi" w:cstheme="minorHAnsi"/>
        </w:rPr>
      </w:pPr>
      <w:r w:rsidRPr="007B387A">
        <w:rPr>
          <w:rFonts w:asciiTheme="minorHAnsi" w:hAnsiTheme="minorHAnsi" w:cstheme="minorHAnsi"/>
        </w:rPr>
        <w:t>_________________________, dnia _____________ r.</w:t>
      </w:r>
    </w:p>
    <w:p w14:paraId="7521E2F4" w14:textId="77777777" w:rsidR="00C00E27" w:rsidRPr="00B031DE" w:rsidRDefault="00C00E27" w:rsidP="00C00E27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031DE">
        <w:rPr>
          <w:rFonts w:asciiTheme="minorHAnsi" w:hAnsiTheme="minorHAnsi" w:cstheme="minorHAnsi"/>
          <w:b/>
          <w:bCs/>
          <w:sz w:val="22"/>
          <w:szCs w:val="22"/>
        </w:rPr>
        <w:t>OŚWIADCZENIE PODMIOTÓW WSPÓLNIE UBIEGAJĄCYCH SIĘ O ZAMÓWIENIE</w:t>
      </w:r>
    </w:p>
    <w:p w14:paraId="300C968A" w14:textId="77777777" w:rsidR="00B63724" w:rsidRPr="00B031DE" w:rsidRDefault="00C00E27" w:rsidP="00524A35">
      <w:pPr>
        <w:spacing w:after="24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031DE">
        <w:rPr>
          <w:rFonts w:asciiTheme="minorHAnsi" w:hAnsiTheme="minorHAnsi" w:cstheme="minorHAnsi"/>
          <w:b/>
          <w:bCs/>
          <w:sz w:val="22"/>
          <w:szCs w:val="22"/>
        </w:rPr>
        <w:t>ZGODNIE Z ART. 117 UST. 4 USTAWY PRAWO ZAMÓWIEŃ PUBLICZNYCH</w:t>
      </w:r>
    </w:p>
    <w:p w14:paraId="6DF7F52F" w14:textId="7C7790EA" w:rsidR="001952DE" w:rsidRPr="00B031DE" w:rsidRDefault="001952DE" w:rsidP="001952DE">
      <w:pPr>
        <w:spacing w:line="276" w:lineRule="auto"/>
        <w:ind w:right="-2"/>
        <w:rPr>
          <w:rFonts w:asciiTheme="minorHAnsi" w:hAnsiTheme="minorHAnsi" w:cstheme="minorHAnsi"/>
          <w:bCs/>
          <w:sz w:val="22"/>
          <w:szCs w:val="22"/>
        </w:rPr>
      </w:pPr>
      <w:r w:rsidRPr="00B031DE">
        <w:rPr>
          <w:rFonts w:asciiTheme="minorHAnsi" w:hAnsiTheme="minorHAnsi" w:cstheme="minorHAnsi"/>
          <w:bCs/>
          <w:sz w:val="22"/>
          <w:szCs w:val="22"/>
        </w:rPr>
        <w:t xml:space="preserve">W związku ze złożeniem oferty w postępowaniu o udzielenie zamówienia publicznego prowadzonym w trybie podstawowym </w:t>
      </w:r>
      <w:r w:rsidR="00B3721D">
        <w:rPr>
          <w:rFonts w:asciiTheme="minorHAnsi" w:hAnsiTheme="minorHAnsi" w:cstheme="minorHAnsi"/>
          <w:bCs/>
          <w:sz w:val="22"/>
          <w:szCs w:val="22"/>
        </w:rPr>
        <w:t>bez</w:t>
      </w:r>
      <w:r w:rsidRPr="00B031DE">
        <w:rPr>
          <w:rFonts w:asciiTheme="minorHAnsi" w:hAnsiTheme="minorHAnsi" w:cstheme="minorHAnsi"/>
          <w:bCs/>
          <w:sz w:val="22"/>
          <w:szCs w:val="22"/>
        </w:rPr>
        <w:t xml:space="preserve"> możliwości negocjacji </w:t>
      </w:r>
      <w:r w:rsidR="00875633" w:rsidRPr="00B5643E">
        <w:rPr>
          <w:rFonts w:asciiTheme="minorHAnsi" w:hAnsiTheme="minorHAnsi" w:cstheme="minorHAnsi"/>
          <w:b/>
          <w:sz w:val="22"/>
          <w:szCs w:val="22"/>
        </w:rPr>
        <w:t>TP1</w:t>
      </w:r>
      <w:r w:rsidR="00B5643E">
        <w:rPr>
          <w:rFonts w:asciiTheme="minorHAnsi" w:hAnsiTheme="minorHAnsi" w:cstheme="minorHAnsi"/>
          <w:b/>
          <w:sz w:val="22"/>
          <w:szCs w:val="22"/>
        </w:rPr>
        <w:t> </w:t>
      </w:r>
      <w:r w:rsidR="00DD24CF">
        <w:rPr>
          <w:rFonts w:asciiTheme="minorHAnsi" w:hAnsiTheme="minorHAnsi" w:cstheme="minorHAnsi"/>
          <w:b/>
          <w:sz w:val="22"/>
          <w:szCs w:val="22"/>
        </w:rPr>
        <w:t>621</w:t>
      </w:r>
      <w:r w:rsidR="00B5643E">
        <w:rPr>
          <w:rFonts w:asciiTheme="minorHAnsi" w:hAnsiTheme="minorHAnsi" w:cstheme="minorHAnsi"/>
          <w:b/>
          <w:sz w:val="22"/>
          <w:szCs w:val="22"/>
        </w:rPr>
        <w:t>/2024</w:t>
      </w:r>
      <w:r w:rsidR="00875633" w:rsidRPr="0034114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D18CC">
        <w:rPr>
          <w:rFonts w:asciiTheme="minorHAnsi" w:hAnsiTheme="minorHAnsi" w:cstheme="minorHAnsi"/>
          <w:b/>
          <w:sz w:val="22"/>
          <w:szCs w:val="22"/>
        </w:rPr>
        <w:t xml:space="preserve">na </w:t>
      </w:r>
      <w:r w:rsidR="00B7027C">
        <w:rPr>
          <w:rFonts w:asciiTheme="minorHAnsi" w:hAnsiTheme="minorHAnsi" w:cstheme="minorHAnsi"/>
          <w:b/>
          <w:sz w:val="22"/>
          <w:szCs w:val="22"/>
        </w:rPr>
        <w:t xml:space="preserve">dostawę </w:t>
      </w:r>
      <w:r w:rsidR="006D18CC">
        <w:rPr>
          <w:rFonts w:asciiTheme="minorHAnsi" w:hAnsiTheme="minorHAnsi" w:cstheme="minorHAnsi"/>
          <w:b/>
          <w:sz w:val="22"/>
          <w:szCs w:val="22"/>
        </w:rPr>
        <w:t>sprzętu komputerowego</w:t>
      </w:r>
      <w:r w:rsidR="00875633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875633">
        <w:rPr>
          <w:rFonts w:asciiTheme="minorHAnsi" w:hAnsiTheme="minorHAnsi" w:cstheme="minorHAnsi"/>
          <w:sz w:val="22"/>
          <w:szCs w:val="22"/>
        </w:rPr>
        <w:t>w zakresie części …………………</w:t>
      </w:r>
      <w:r w:rsidRPr="00B031DE">
        <w:rPr>
          <w:rFonts w:asciiTheme="minorHAnsi" w:hAnsiTheme="minorHAnsi" w:cstheme="minorHAnsi"/>
          <w:bCs/>
          <w:sz w:val="22"/>
          <w:szCs w:val="22"/>
        </w:rPr>
        <w:t>:</w:t>
      </w:r>
    </w:p>
    <w:p w14:paraId="5C861019" w14:textId="77777777" w:rsidR="001952DE" w:rsidRPr="00B031DE" w:rsidRDefault="001952DE" w:rsidP="001952DE">
      <w:pPr>
        <w:spacing w:line="276" w:lineRule="auto"/>
        <w:ind w:right="-2"/>
        <w:rPr>
          <w:rFonts w:asciiTheme="minorHAnsi" w:hAnsiTheme="minorHAnsi" w:cstheme="minorHAnsi"/>
          <w:bCs/>
          <w:sz w:val="22"/>
          <w:szCs w:val="22"/>
        </w:rPr>
      </w:pPr>
      <w:r w:rsidRPr="00B031DE">
        <w:rPr>
          <w:rFonts w:asciiTheme="minorHAnsi" w:hAnsiTheme="minorHAnsi" w:cstheme="minorHAnsi"/>
          <w:bCs/>
          <w:sz w:val="22"/>
          <w:szCs w:val="22"/>
        </w:rPr>
        <w:t xml:space="preserve">Ja niżej podpisany </w:t>
      </w:r>
    </w:p>
    <w:p w14:paraId="1E246B05" w14:textId="77777777" w:rsidR="001952DE" w:rsidRPr="00B031DE" w:rsidRDefault="001952DE" w:rsidP="001952DE">
      <w:pPr>
        <w:spacing w:line="276" w:lineRule="auto"/>
        <w:ind w:right="-2"/>
        <w:rPr>
          <w:rFonts w:asciiTheme="minorHAnsi" w:hAnsiTheme="minorHAnsi" w:cstheme="minorHAnsi"/>
          <w:bCs/>
          <w:sz w:val="22"/>
          <w:szCs w:val="22"/>
        </w:rPr>
      </w:pPr>
      <w:r w:rsidRPr="00B031DE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2A73C8" w14:textId="77777777" w:rsidR="001952DE" w:rsidRPr="00B031DE" w:rsidRDefault="001952DE" w:rsidP="001952DE">
      <w:pPr>
        <w:spacing w:line="276" w:lineRule="auto"/>
        <w:ind w:right="-2"/>
        <w:rPr>
          <w:rFonts w:asciiTheme="minorHAnsi" w:hAnsiTheme="minorHAnsi" w:cstheme="minorHAnsi"/>
          <w:bCs/>
          <w:sz w:val="22"/>
          <w:szCs w:val="22"/>
        </w:rPr>
      </w:pPr>
      <w:r w:rsidRPr="00B031DE">
        <w:rPr>
          <w:rFonts w:asciiTheme="minorHAnsi" w:hAnsiTheme="minorHAnsi" w:cstheme="minorHAnsi"/>
          <w:bCs/>
          <w:sz w:val="22"/>
          <w:szCs w:val="22"/>
        </w:rPr>
        <w:t>działając w imieniu i na rzecz podmiotów wspólnie ubiegających się o zamówienie oświadczam, że poszczególni wykonawcy wykonają następujące</w:t>
      </w:r>
      <w:r w:rsidR="00DF104D" w:rsidRPr="00B031D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031DE">
        <w:rPr>
          <w:rFonts w:asciiTheme="minorHAnsi" w:hAnsiTheme="minorHAnsi" w:cstheme="minorHAnsi"/>
          <w:bCs/>
          <w:sz w:val="22"/>
          <w:szCs w:val="22"/>
        </w:rPr>
        <w:t>usługi:</w:t>
      </w:r>
    </w:p>
    <w:p w14:paraId="55A8BF1C" w14:textId="77777777" w:rsidR="002E3B69" w:rsidRPr="00B031DE" w:rsidRDefault="002E3B69" w:rsidP="001952DE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</w:p>
    <w:p w14:paraId="45B86DF6" w14:textId="77777777" w:rsidR="00B63724" w:rsidRPr="00B031DE" w:rsidRDefault="00B63724" w:rsidP="002E3B69">
      <w:pPr>
        <w:spacing w:line="240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B031DE">
        <w:rPr>
          <w:rFonts w:asciiTheme="minorHAnsi" w:hAnsiTheme="minorHAnsi" w:cstheme="minorHAnsi"/>
          <w:sz w:val="22"/>
          <w:szCs w:val="22"/>
        </w:rPr>
        <w:t>Wykonawca</w:t>
      </w:r>
      <w:r w:rsidR="002E3B69" w:rsidRPr="00B031DE">
        <w:rPr>
          <w:rFonts w:asciiTheme="minorHAnsi" w:hAnsiTheme="minorHAnsi" w:cstheme="minorHAnsi"/>
          <w:sz w:val="22"/>
          <w:szCs w:val="22"/>
        </w:rPr>
        <w:t xml:space="preserve"> (nazwa Wykonawcy spośród podmiotów wspólnie ubiegających się o zamówienie)</w:t>
      </w:r>
      <w:r w:rsidRPr="00B031DE">
        <w:rPr>
          <w:rFonts w:asciiTheme="minorHAnsi" w:hAnsiTheme="minorHAnsi" w:cstheme="minorHAnsi"/>
          <w:sz w:val="22"/>
          <w:szCs w:val="22"/>
        </w:rPr>
        <w:t>:</w:t>
      </w:r>
    </w:p>
    <w:p w14:paraId="4F5F5992" w14:textId="77777777" w:rsidR="00B63724" w:rsidRPr="00B031DE" w:rsidRDefault="00B63724" w:rsidP="002E3B69">
      <w:p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B031D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  <w:r w:rsidR="002E3B69" w:rsidRPr="00B031DE">
        <w:rPr>
          <w:rFonts w:asciiTheme="minorHAnsi" w:hAnsiTheme="minorHAnsi" w:cstheme="minorHAnsi"/>
          <w:sz w:val="22"/>
          <w:szCs w:val="22"/>
        </w:rPr>
        <w:t>…………………..</w:t>
      </w:r>
      <w:r w:rsidRPr="00B031DE"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</w:p>
    <w:p w14:paraId="17FC22C3" w14:textId="77777777" w:rsidR="00B63724" w:rsidRPr="00B031DE" w:rsidRDefault="00B63724" w:rsidP="00B63724">
      <w:pPr>
        <w:spacing w:line="276" w:lineRule="auto"/>
        <w:ind w:right="-6"/>
        <w:rPr>
          <w:rFonts w:asciiTheme="minorHAnsi" w:hAnsiTheme="minorHAnsi" w:cstheme="minorHAnsi"/>
          <w:sz w:val="22"/>
          <w:szCs w:val="22"/>
        </w:rPr>
      </w:pPr>
      <w:r w:rsidRPr="00B031DE">
        <w:rPr>
          <w:rFonts w:asciiTheme="minorHAnsi" w:hAnsiTheme="minorHAnsi" w:cstheme="minorHAnsi"/>
          <w:sz w:val="22"/>
          <w:szCs w:val="22"/>
        </w:rPr>
        <w:t>Wykona następujący zakres świadczenia wynikającego z umowy o zamówienie publiczne:</w:t>
      </w:r>
    </w:p>
    <w:p w14:paraId="3ECE5BD2" w14:textId="77777777" w:rsidR="00B63724" w:rsidRPr="00B031DE" w:rsidRDefault="00B63724" w:rsidP="00B63724">
      <w:pPr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B031DE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A55DFC" w14:textId="77777777" w:rsidR="002E3B69" w:rsidRPr="00B031DE" w:rsidRDefault="002E3B69" w:rsidP="002E3B69">
      <w:pPr>
        <w:spacing w:line="240" w:lineRule="auto"/>
        <w:ind w:right="4244"/>
        <w:rPr>
          <w:rFonts w:asciiTheme="minorHAnsi" w:hAnsiTheme="minorHAnsi" w:cstheme="minorHAnsi"/>
          <w:sz w:val="22"/>
          <w:szCs w:val="22"/>
        </w:rPr>
      </w:pPr>
    </w:p>
    <w:p w14:paraId="1C134618" w14:textId="77777777" w:rsidR="002E3B69" w:rsidRPr="00B031DE" w:rsidRDefault="002E3B69" w:rsidP="002E3B69">
      <w:pPr>
        <w:spacing w:line="240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B031DE">
        <w:rPr>
          <w:rFonts w:asciiTheme="minorHAnsi" w:hAnsiTheme="minorHAnsi" w:cstheme="minorHAnsi"/>
          <w:sz w:val="22"/>
          <w:szCs w:val="22"/>
        </w:rPr>
        <w:t>Wykonawca (nazwa Wykonawcy spośród podmiotów wspólnie ubiegających się o zamówienie):</w:t>
      </w:r>
    </w:p>
    <w:p w14:paraId="2A74CD61" w14:textId="77777777" w:rsidR="002E3B69" w:rsidRPr="00B031DE" w:rsidRDefault="002E3B69" w:rsidP="002E3B69">
      <w:p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B031D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……………………………………………………………………………………………………………………………………………………………………………………..………………………………………………………</w:t>
      </w:r>
    </w:p>
    <w:p w14:paraId="5DF7C0BA" w14:textId="77777777" w:rsidR="002E3B69" w:rsidRPr="00B031DE" w:rsidRDefault="002E3B69" w:rsidP="002E3B69">
      <w:pPr>
        <w:spacing w:line="276" w:lineRule="auto"/>
        <w:ind w:right="-6"/>
        <w:rPr>
          <w:rFonts w:asciiTheme="minorHAnsi" w:hAnsiTheme="minorHAnsi" w:cstheme="minorHAnsi"/>
          <w:sz w:val="22"/>
          <w:szCs w:val="22"/>
        </w:rPr>
      </w:pPr>
      <w:r w:rsidRPr="00B031DE">
        <w:rPr>
          <w:rFonts w:asciiTheme="minorHAnsi" w:hAnsiTheme="minorHAnsi" w:cstheme="minorHAnsi"/>
          <w:sz w:val="22"/>
          <w:szCs w:val="22"/>
        </w:rPr>
        <w:t>Wykona następujący zakres świadczenia wynikającego z umowy o zamówienie publiczne:</w:t>
      </w:r>
    </w:p>
    <w:p w14:paraId="04A98C25" w14:textId="77777777" w:rsidR="00B63724" w:rsidRPr="00B031DE" w:rsidRDefault="002E3B69" w:rsidP="002E3B69">
      <w:pPr>
        <w:tabs>
          <w:tab w:val="left" w:pos="567"/>
        </w:tabs>
        <w:spacing w:line="276" w:lineRule="auto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B031DE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72227B" w14:textId="77777777" w:rsidR="00AA3FF7" w:rsidRPr="00B031DE" w:rsidRDefault="00AA3FF7" w:rsidP="00D933D8">
      <w:pPr>
        <w:autoSpaceDE w:val="0"/>
        <w:autoSpaceDN w:val="0"/>
        <w:adjustRightInd w:val="0"/>
        <w:spacing w:line="240" w:lineRule="auto"/>
        <w:ind w:left="5529"/>
        <w:jc w:val="center"/>
        <w:rPr>
          <w:rFonts w:asciiTheme="minorHAnsi" w:hAnsiTheme="minorHAnsi" w:cstheme="minorHAnsi"/>
          <w:sz w:val="22"/>
          <w:szCs w:val="22"/>
        </w:rPr>
      </w:pPr>
    </w:p>
    <w:p w14:paraId="70A1CDFA" w14:textId="77777777" w:rsidR="00D933D8" w:rsidRPr="00B031DE" w:rsidRDefault="00D933D8" w:rsidP="00D933D8">
      <w:pPr>
        <w:autoSpaceDE w:val="0"/>
        <w:autoSpaceDN w:val="0"/>
        <w:adjustRightInd w:val="0"/>
        <w:spacing w:line="240" w:lineRule="auto"/>
        <w:ind w:left="5529"/>
        <w:jc w:val="center"/>
        <w:rPr>
          <w:rFonts w:asciiTheme="minorHAnsi" w:hAnsiTheme="minorHAnsi" w:cstheme="minorHAnsi"/>
          <w:sz w:val="22"/>
          <w:szCs w:val="22"/>
        </w:rPr>
      </w:pPr>
      <w:r w:rsidRPr="00B031DE">
        <w:rPr>
          <w:rFonts w:asciiTheme="minorHAnsi" w:hAnsiTheme="minorHAnsi" w:cstheme="minorHAnsi"/>
          <w:sz w:val="22"/>
          <w:szCs w:val="22"/>
        </w:rPr>
        <w:t>[Podpis osoby uprawnionej do reprezentacji Wykonawcy]</w:t>
      </w:r>
    </w:p>
    <w:p w14:paraId="3A2576CB" w14:textId="25C3E008" w:rsidR="00FA55CD" w:rsidRPr="00E23F86" w:rsidRDefault="00D933D8" w:rsidP="00847AA7">
      <w:pPr>
        <w:spacing w:before="0" w:line="24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B031DE">
        <w:rPr>
          <w:rFonts w:asciiTheme="minorHAnsi" w:hAnsiTheme="minorHAnsi" w:cstheme="minorHAnsi"/>
          <w:sz w:val="22"/>
          <w:szCs w:val="22"/>
        </w:rPr>
        <w:br w:type="page"/>
      </w:r>
    </w:p>
    <w:p w14:paraId="6196EB31" w14:textId="377A9A44" w:rsidR="00B307A9" w:rsidRPr="007B387A" w:rsidRDefault="00354A83" w:rsidP="00354A83">
      <w:pPr>
        <w:jc w:val="right"/>
        <w:rPr>
          <w:rFonts w:asciiTheme="minorHAnsi" w:hAnsiTheme="minorHAnsi" w:cstheme="minorHAnsi"/>
        </w:rPr>
      </w:pPr>
      <w:r w:rsidRPr="007B387A">
        <w:rPr>
          <w:rFonts w:asciiTheme="minorHAnsi" w:hAnsiTheme="minorHAnsi" w:cstheme="minorHAnsi"/>
        </w:rPr>
        <w:lastRenderedPageBreak/>
        <w:t xml:space="preserve"> </w:t>
      </w:r>
    </w:p>
    <w:p w14:paraId="2F05C414" w14:textId="77777777" w:rsidR="00A55D78" w:rsidRDefault="00A55D78" w:rsidP="00354A83">
      <w:pPr>
        <w:spacing w:before="0" w:line="24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bookmarkStart w:id="3" w:name="_GoBack"/>
      <w:bookmarkEnd w:id="3"/>
      <w:r w:rsidRPr="00A55D78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sz w:val="22"/>
          <w:szCs w:val="22"/>
        </w:rPr>
        <w:t>8</w:t>
      </w:r>
      <w:r w:rsidRPr="00A55D78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0B400B3C" w14:textId="77777777" w:rsidR="00117860" w:rsidRPr="00117860" w:rsidRDefault="00117860" w:rsidP="00117860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117860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</w:t>
      </w:r>
    </w:p>
    <w:p w14:paraId="32FBB9B7" w14:textId="77777777" w:rsidR="00117860" w:rsidRPr="00117860" w:rsidRDefault="00117860" w:rsidP="00117860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117860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</w:t>
      </w:r>
    </w:p>
    <w:p w14:paraId="7E106ECE" w14:textId="77777777" w:rsidR="00117860" w:rsidRPr="00117860" w:rsidRDefault="00117860" w:rsidP="00117860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117860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</w:t>
      </w:r>
    </w:p>
    <w:p w14:paraId="5777C00F" w14:textId="77777777" w:rsidR="00117860" w:rsidRPr="00117860" w:rsidRDefault="00117860" w:rsidP="00117860">
      <w:pPr>
        <w:spacing w:line="480" w:lineRule="auto"/>
        <w:rPr>
          <w:rFonts w:asciiTheme="minorHAnsi" w:hAnsiTheme="minorHAnsi" w:cstheme="minorHAnsi"/>
          <w:bCs/>
          <w:sz w:val="22"/>
          <w:szCs w:val="22"/>
        </w:rPr>
      </w:pPr>
      <w:r w:rsidRPr="00117860">
        <w:rPr>
          <w:rFonts w:asciiTheme="minorHAnsi" w:hAnsiTheme="minorHAnsi" w:cstheme="minorHAnsi"/>
          <w:bCs/>
          <w:sz w:val="22"/>
          <w:szCs w:val="22"/>
        </w:rPr>
        <w:t>(Nazwa i adres Wykonawcy)</w:t>
      </w:r>
    </w:p>
    <w:p w14:paraId="280FD698" w14:textId="77777777" w:rsidR="00117860" w:rsidRPr="00117860" w:rsidRDefault="00117860" w:rsidP="00117860">
      <w:pPr>
        <w:spacing w:after="240" w:line="720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117860">
        <w:rPr>
          <w:rFonts w:asciiTheme="minorHAnsi" w:hAnsiTheme="minorHAnsi" w:cstheme="minorHAnsi"/>
          <w:bCs/>
          <w:sz w:val="22"/>
          <w:szCs w:val="22"/>
        </w:rPr>
        <w:t>___________________________, dnia _____________ r.</w:t>
      </w:r>
    </w:p>
    <w:p w14:paraId="02A84237" w14:textId="77777777" w:rsidR="00117860" w:rsidRPr="00117860" w:rsidRDefault="00117860" w:rsidP="00117860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17860">
        <w:rPr>
          <w:rFonts w:asciiTheme="minorHAnsi" w:hAnsiTheme="minorHAnsi" w:cstheme="minorHAnsi"/>
          <w:b/>
          <w:bCs/>
          <w:sz w:val="22"/>
          <w:szCs w:val="22"/>
        </w:rPr>
        <w:t>OŚWIADCZENIE WYKONAWCY</w:t>
      </w:r>
      <w:r>
        <w:rPr>
          <w:rFonts w:asciiTheme="minorHAnsi" w:hAnsiTheme="minorHAnsi" w:cstheme="minorHAnsi"/>
          <w:b/>
          <w:bCs/>
          <w:sz w:val="22"/>
          <w:szCs w:val="22"/>
        </w:rPr>
        <w:t>/WYKONAWCY WSPÓŁNIE UBIEGAJĄCEGO SIĘ O UDZIELENIE ZAMÓWIENIA</w:t>
      </w:r>
      <w:r w:rsidRPr="00117860">
        <w:rPr>
          <w:rFonts w:asciiTheme="minorHAnsi" w:hAnsiTheme="minorHAnsi" w:cstheme="minorHAnsi"/>
          <w:b/>
          <w:bCs/>
          <w:sz w:val="22"/>
          <w:szCs w:val="22"/>
        </w:rPr>
        <w:t xml:space="preserve"> O BRAKU PODSTAW DO WYKLUCZENIA</w:t>
      </w:r>
    </w:p>
    <w:p w14:paraId="0C00E5EA" w14:textId="77777777" w:rsidR="00117860" w:rsidRPr="00117860" w:rsidRDefault="00117860" w:rsidP="00117860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17860">
        <w:rPr>
          <w:rFonts w:asciiTheme="minorHAnsi" w:hAnsiTheme="minorHAnsi" w:cstheme="minorHAnsi"/>
          <w:b/>
          <w:bCs/>
          <w:sz w:val="22"/>
          <w:szCs w:val="22"/>
        </w:rPr>
        <w:t xml:space="preserve">zgodnie z Ustawą </w:t>
      </w:r>
      <w:r w:rsidRPr="00117860">
        <w:rPr>
          <w:rFonts w:asciiTheme="minorHAnsi" w:hAnsiTheme="minorHAnsi" w:cstheme="minorHAnsi"/>
          <w:b/>
          <w:sz w:val="22"/>
          <w:szCs w:val="22"/>
        </w:rPr>
        <w:t>z dnia 13 kwietnia 2022  r. o szczególnych rozwiązaniach w zakresie przeciwdziałania wspieraniu agresji na Ukrainę oraz służących ochronie bezpieczeństwa narodowego (Dz. U. z 2022 r. poz. 835)</w:t>
      </w:r>
    </w:p>
    <w:p w14:paraId="198102C0" w14:textId="77777777" w:rsidR="00117860" w:rsidRPr="00117860" w:rsidRDefault="00117860" w:rsidP="00117860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3E86A7E" w14:textId="49175803" w:rsidR="001B6B03" w:rsidRDefault="00117860" w:rsidP="00354D53">
      <w:pPr>
        <w:spacing w:line="276" w:lineRule="auto"/>
        <w:ind w:right="-2"/>
        <w:rPr>
          <w:rFonts w:asciiTheme="minorHAnsi" w:hAnsiTheme="minorHAnsi" w:cstheme="minorHAnsi"/>
          <w:bCs/>
          <w:sz w:val="22"/>
          <w:szCs w:val="22"/>
          <w:shd w:val="clear" w:color="auto" w:fill="FFFFFF"/>
        </w:rPr>
      </w:pPr>
      <w:r w:rsidRPr="00117860">
        <w:rPr>
          <w:rFonts w:asciiTheme="minorHAnsi" w:hAnsiTheme="minorHAnsi" w:cstheme="minorHAnsi"/>
          <w:bCs/>
          <w:sz w:val="22"/>
          <w:szCs w:val="22"/>
        </w:rPr>
        <w:t xml:space="preserve">W związku ze złożeniem oferty w postępowaniu o udzielenie zamówienia publicznego prowadzonym </w:t>
      </w:r>
      <w:r w:rsidRPr="0012767B">
        <w:rPr>
          <w:rFonts w:asciiTheme="minorHAnsi" w:hAnsiTheme="minorHAnsi" w:cstheme="minorHAnsi"/>
          <w:bCs/>
          <w:sz w:val="22"/>
          <w:szCs w:val="22"/>
        </w:rPr>
        <w:t xml:space="preserve">w trybie podstawowym bez możliwości negocjacji </w:t>
      </w:r>
      <w:r w:rsidR="00B50F7C" w:rsidRPr="000328E4">
        <w:rPr>
          <w:rFonts w:asciiTheme="minorHAnsi" w:hAnsiTheme="minorHAnsi" w:cstheme="minorHAnsi"/>
          <w:b/>
          <w:sz w:val="22"/>
          <w:szCs w:val="22"/>
        </w:rPr>
        <w:t>TP1</w:t>
      </w:r>
      <w:r w:rsidR="000328E4">
        <w:rPr>
          <w:rFonts w:asciiTheme="minorHAnsi" w:hAnsiTheme="minorHAnsi" w:cstheme="minorHAnsi"/>
          <w:b/>
          <w:sz w:val="22"/>
          <w:szCs w:val="22"/>
        </w:rPr>
        <w:t> </w:t>
      </w:r>
      <w:r w:rsidR="00DD24CF">
        <w:rPr>
          <w:rFonts w:asciiTheme="minorHAnsi" w:hAnsiTheme="minorHAnsi" w:cstheme="minorHAnsi"/>
          <w:b/>
          <w:sz w:val="22"/>
          <w:szCs w:val="22"/>
        </w:rPr>
        <w:t>621</w:t>
      </w:r>
      <w:r w:rsidR="000328E4">
        <w:rPr>
          <w:rFonts w:asciiTheme="minorHAnsi" w:hAnsiTheme="minorHAnsi" w:cstheme="minorHAnsi"/>
          <w:b/>
          <w:sz w:val="22"/>
          <w:szCs w:val="22"/>
        </w:rPr>
        <w:t>/2024</w:t>
      </w:r>
      <w:r w:rsidR="00B50F7C" w:rsidRPr="000328E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B6B03" w:rsidRPr="000328E4">
        <w:rPr>
          <w:rFonts w:asciiTheme="minorHAnsi" w:hAnsiTheme="minorHAnsi" w:cstheme="minorHAnsi"/>
          <w:b/>
          <w:sz w:val="22"/>
          <w:szCs w:val="22"/>
        </w:rPr>
        <w:t>na dostawę</w:t>
      </w:r>
      <w:r w:rsidR="001B6B0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A55CD">
        <w:rPr>
          <w:rFonts w:asciiTheme="minorHAnsi" w:hAnsiTheme="minorHAnsi" w:cstheme="minorHAnsi"/>
          <w:b/>
          <w:sz w:val="22"/>
          <w:szCs w:val="22"/>
        </w:rPr>
        <w:t>sprzętu komputerowego</w:t>
      </w:r>
      <w:r w:rsidR="00382518">
        <w:rPr>
          <w:rFonts w:asciiTheme="minorHAnsi" w:hAnsiTheme="minorHAnsi" w:cstheme="minorHAnsi"/>
          <w:bCs/>
          <w:sz w:val="22"/>
          <w:szCs w:val="22"/>
          <w:shd w:val="clear" w:color="auto" w:fill="FFFFFF"/>
        </w:rPr>
        <w:t>,</w:t>
      </w:r>
    </w:p>
    <w:p w14:paraId="055347D3" w14:textId="5B591787" w:rsidR="00354D53" w:rsidRDefault="00382518" w:rsidP="00354D53">
      <w:pPr>
        <w:spacing w:line="276" w:lineRule="auto"/>
        <w:ind w:right="-2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  <w:shd w:val="clear" w:color="auto" w:fill="FFFFFF"/>
        </w:rPr>
        <w:t xml:space="preserve"> </w:t>
      </w:r>
      <w:r w:rsidR="00117860" w:rsidRPr="00117860">
        <w:rPr>
          <w:rFonts w:asciiTheme="minorHAnsi" w:hAnsiTheme="minorHAnsi" w:cstheme="minorHAnsi"/>
          <w:bCs/>
          <w:sz w:val="22"/>
          <w:szCs w:val="22"/>
          <w:shd w:val="clear" w:color="auto" w:fill="FFFFFF"/>
        </w:rPr>
        <w:t>J</w:t>
      </w:r>
      <w:r w:rsidR="00117860" w:rsidRPr="00117860">
        <w:rPr>
          <w:rFonts w:asciiTheme="minorHAnsi" w:hAnsiTheme="minorHAnsi" w:cstheme="minorHAnsi"/>
          <w:bCs/>
          <w:sz w:val="22"/>
          <w:szCs w:val="22"/>
        </w:rPr>
        <w:t>a niżej podpisany</w:t>
      </w:r>
    </w:p>
    <w:p w14:paraId="66F72A33" w14:textId="77777777" w:rsidR="00117860" w:rsidRPr="00117860" w:rsidRDefault="00117860" w:rsidP="00354D53">
      <w:pPr>
        <w:spacing w:line="276" w:lineRule="auto"/>
        <w:ind w:right="-2"/>
        <w:rPr>
          <w:rFonts w:asciiTheme="minorHAnsi" w:hAnsiTheme="minorHAnsi" w:cstheme="minorHAnsi"/>
          <w:bCs/>
          <w:sz w:val="22"/>
          <w:szCs w:val="22"/>
        </w:rPr>
      </w:pPr>
      <w:r w:rsidRPr="00117860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__________________________________________________________________________________</w:t>
      </w:r>
    </w:p>
    <w:p w14:paraId="331AE618" w14:textId="77777777" w:rsidR="00117860" w:rsidRPr="00117860" w:rsidRDefault="00117860" w:rsidP="00117860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17860">
        <w:rPr>
          <w:rFonts w:asciiTheme="minorHAnsi" w:hAnsiTheme="minorHAnsi" w:cstheme="minorHAnsi"/>
          <w:bCs/>
          <w:sz w:val="22"/>
          <w:szCs w:val="22"/>
        </w:rPr>
        <w:t xml:space="preserve">oświadczam, że Wykonawca nie podlega wykluczeniu z postępowania o zamówienie publiczne na podstawie art. 7  ust. 1 Ustawy z dnia 13 kwietnia 2022 r. </w:t>
      </w:r>
      <w:r w:rsidRPr="00117860">
        <w:rPr>
          <w:rFonts w:asciiTheme="minorHAnsi" w:hAnsiTheme="minorHAnsi" w:cstheme="minorHAnsi"/>
          <w:sz w:val="22"/>
          <w:szCs w:val="22"/>
        </w:rPr>
        <w:t>o szczególnych rozwiązaniach w</w:t>
      </w:r>
      <w:r w:rsidR="00BF0527">
        <w:rPr>
          <w:rFonts w:asciiTheme="minorHAnsi" w:hAnsiTheme="minorHAnsi" w:cstheme="minorHAnsi"/>
          <w:sz w:val="22"/>
          <w:szCs w:val="22"/>
        </w:rPr>
        <w:t> </w:t>
      </w:r>
      <w:r w:rsidRPr="00117860">
        <w:rPr>
          <w:rFonts w:asciiTheme="minorHAnsi" w:hAnsiTheme="minorHAnsi" w:cstheme="minorHAnsi"/>
          <w:sz w:val="22"/>
          <w:szCs w:val="22"/>
        </w:rPr>
        <w:t>zakresie przeciwdziałania wspieraniu agresji na Ukrainę oraz służących ochronie bezpieczeństwa narodowego.</w:t>
      </w:r>
    </w:p>
    <w:p w14:paraId="29F9F6BE" w14:textId="77777777" w:rsidR="00117860" w:rsidRPr="00117860" w:rsidRDefault="00117860" w:rsidP="00117860">
      <w:pPr>
        <w:spacing w:after="240" w:line="276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757BB08F" w14:textId="77777777" w:rsidR="00117860" w:rsidRPr="00117860" w:rsidRDefault="00117860" w:rsidP="00117860">
      <w:pPr>
        <w:spacing w:after="240" w:line="276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117860">
        <w:rPr>
          <w:rFonts w:asciiTheme="minorHAnsi" w:hAnsiTheme="minorHAnsi" w:cstheme="minorHAnsi"/>
          <w:bCs/>
          <w:sz w:val="22"/>
          <w:szCs w:val="22"/>
        </w:rPr>
        <w:t>____________________________</w:t>
      </w:r>
    </w:p>
    <w:p w14:paraId="2531607A" w14:textId="77777777" w:rsidR="00117860" w:rsidRPr="00117860" w:rsidRDefault="00117860" w:rsidP="00117860">
      <w:pPr>
        <w:spacing w:after="24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117860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                                                                                               (podpis)</w:t>
      </w:r>
    </w:p>
    <w:p w14:paraId="724EEBFA" w14:textId="77777777" w:rsidR="00A55D78" w:rsidRDefault="00BC0CED" w:rsidP="00BC0CED">
      <w:pPr>
        <w:spacing w:before="0" w:line="240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58BFD6D8" w14:textId="77777777" w:rsidR="00A55D78" w:rsidRPr="007B387A" w:rsidRDefault="00BC0CED" w:rsidP="00A55D78">
      <w:pPr>
        <w:ind w:left="6381"/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 xml:space="preserve"> </w:t>
      </w:r>
      <w:r w:rsidR="00A55D78" w:rsidRPr="007B387A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A55D78">
        <w:rPr>
          <w:rFonts w:asciiTheme="minorHAnsi" w:hAnsiTheme="minorHAnsi" w:cstheme="minorHAnsi"/>
          <w:b/>
          <w:sz w:val="22"/>
          <w:szCs w:val="22"/>
        </w:rPr>
        <w:t>9</w:t>
      </w:r>
      <w:r w:rsidR="00A55D78" w:rsidRPr="007B387A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52A21494" w14:textId="77777777" w:rsidR="00117860" w:rsidRPr="00117860" w:rsidRDefault="00117860" w:rsidP="00117860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117860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</w:t>
      </w:r>
    </w:p>
    <w:p w14:paraId="2EFC5220" w14:textId="77777777" w:rsidR="00117860" w:rsidRPr="00117860" w:rsidRDefault="00117860" w:rsidP="00117860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117860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</w:t>
      </w:r>
    </w:p>
    <w:p w14:paraId="20E75FBB" w14:textId="77777777" w:rsidR="00117860" w:rsidRPr="00117860" w:rsidRDefault="00117860" w:rsidP="00117860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117860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</w:t>
      </w:r>
    </w:p>
    <w:p w14:paraId="6750550F" w14:textId="77777777" w:rsidR="00117860" w:rsidRPr="00117860" w:rsidRDefault="00117860" w:rsidP="00117860">
      <w:pPr>
        <w:spacing w:line="480" w:lineRule="auto"/>
        <w:rPr>
          <w:rFonts w:asciiTheme="minorHAnsi" w:hAnsiTheme="minorHAnsi" w:cstheme="minorHAnsi"/>
          <w:bCs/>
          <w:sz w:val="22"/>
          <w:szCs w:val="22"/>
        </w:rPr>
      </w:pPr>
      <w:r w:rsidRPr="00117860">
        <w:rPr>
          <w:rFonts w:asciiTheme="minorHAnsi" w:hAnsiTheme="minorHAnsi" w:cstheme="minorHAnsi"/>
          <w:bCs/>
          <w:sz w:val="22"/>
          <w:szCs w:val="22"/>
        </w:rPr>
        <w:t>(Nazwa i adres Wykonawcy)</w:t>
      </w:r>
    </w:p>
    <w:p w14:paraId="0FDC0F45" w14:textId="77777777" w:rsidR="00117860" w:rsidRPr="00117860" w:rsidRDefault="00117860" w:rsidP="00117860">
      <w:pPr>
        <w:spacing w:after="240" w:line="720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117860">
        <w:rPr>
          <w:rFonts w:asciiTheme="minorHAnsi" w:hAnsiTheme="minorHAnsi" w:cstheme="minorHAnsi"/>
          <w:bCs/>
          <w:sz w:val="22"/>
          <w:szCs w:val="22"/>
        </w:rPr>
        <w:t>___________________________, dnia _____________ r.</w:t>
      </w:r>
    </w:p>
    <w:p w14:paraId="08429659" w14:textId="77777777" w:rsidR="00117860" w:rsidRPr="00117860" w:rsidRDefault="00117860" w:rsidP="00117860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17860">
        <w:rPr>
          <w:rFonts w:asciiTheme="minorHAnsi" w:hAnsiTheme="minorHAnsi" w:cstheme="minorHAnsi"/>
          <w:b/>
          <w:bCs/>
          <w:sz w:val="22"/>
          <w:szCs w:val="22"/>
        </w:rPr>
        <w:t xml:space="preserve">OŚWIADCZENIE </w:t>
      </w:r>
      <w:r>
        <w:rPr>
          <w:rFonts w:asciiTheme="minorHAnsi" w:hAnsiTheme="minorHAnsi" w:cstheme="minorHAnsi"/>
          <w:b/>
          <w:bCs/>
          <w:sz w:val="22"/>
          <w:szCs w:val="22"/>
        </w:rPr>
        <w:t>PODMIOTU UDOSTĘPNIAJĄCEGO ZASOBY O BRAKU WYKLUCZENIA</w:t>
      </w:r>
    </w:p>
    <w:p w14:paraId="7D8E845C" w14:textId="77777777" w:rsidR="00117860" w:rsidRPr="00117860" w:rsidRDefault="00117860" w:rsidP="00117860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17860">
        <w:rPr>
          <w:rFonts w:asciiTheme="minorHAnsi" w:hAnsiTheme="minorHAnsi" w:cstheme="minorHAnsi"/>
          <w:b/>
          <w:bCs/>
          <w:sz w:val="22"/>
          <w:szCs w:val="22"/>
        </w:rPr>
        <w:t xml:space="preserve">zgodnie z Ustawą </w:t>
      </w:r>
      <w:r w:rsidRPr="00117860">
        <w:rPr>
          <w:rFonts w:asciiTheme="minorHAnsi" w:hAnsiTheme="minorHAnsi" w:cstheme="minorHAnsi"/>
          <w:b/>
          <w:sz w:val="22"/>
          <w:szCs w:val="22"/>
        </w:rPr>
        <w:t>z dnia 13 kwietnia 2022  r. o szczególnych rozwiązaniach w zakresie przeciwdziałania wspieraniu agresji na Ukrainę oraz służących ochronie bezpieczeństwa narodowego (Dz. U. z 2022 r. poz. 835)</w:t>
      </w:r>
    </w:p>
    <w:p w14:paraId="5F78A7D2" w14:textId="77777777" w:rsidR="00117860" w:rsidRPr="00117860" w:rsidRDefault="00117860" w:rsidP="00117860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2CAFA6F" w14:textId="51E069E8" w:rsidR="00117860" w:rsidRPr="00B031DE" w:rsidRDefault="00117860" w:rsidP="00117860">
      <w:pPr>
        <w:spacing w:line="276" w:lineRule="auto"/>
        <w:ind w:right="-2"/>
        <w:rPr>
          <w:rFonts w:asciiTheme="minorHAnsi" w:hAnsiTheme="minorHAnsi" w:cstheme="minorHAnsi"/>
          <w:bCs/>
          <w:sz w:val="22"/>
          <w:szCs w:val="22"/>
        </w:rPr>
      </w:pPr>
      <w:r w:rsidRPr="00117860">
        <w:rPr>
          <w:rFonts w:asciiTheme="minorHAnsi" w:hAnsiTheme="minorHAnsi" w:cstheme="minorHAnsi"/>
          <w:bCs/>
          <w:sz w:val="22"/>
          <w:szCs w:val="22"/>
        </w:rPr>
        <w:t xml:space="preserve">W związku ze złożeniem oferty w postępowaniu o udzielenie zamówienia publicznego prowadzonym </w:t>
      </w:r>
      <w:r w:rsidRPr="0012767B">
        <w:rPr>
          <w:rFonts w:asciiTheme="minorHAnsi" w:hAnsiTheme="minorHAnsi" w:cstheme="minorHAnsi"/>
          <w:bCs/>
          <w:sz w:val="22"/>
          <w:szCs w:val="22"/>
        </w:rPr>
        <w:t xml:space="preserve">w trybie podstawowym bez możliwości </w:t>
      </w:r>
      <w:r w:rsidRPr="000328E4">
        <w:rPr>
          <w:rFonts w:asciiTheme="minorHAnsi" w:hAnsiTheme="minorHAnsi" w:cstheme="minorHAnsi"/>
          <w:bCs/>
          <w:sz w:val="22"/>
          <w:szCs w:val="22"/>
        </w:rPr>
        <w:t xml:space="preserve">negocjacji </w:t>
      </w:r>
      <w:r w:rsidR="00B50F7C" w:rsidRPr="000328E4">
        <w:rPr>
          <w:rFonts w:asciiTheme="minorHAnsi" w:hAnsiTheme="minorHAnsi" w:cstheme="minorHAnsi"/>
          <w:b/>
          <w:sz w:val="22"/>
          <w:szCs w:val="22"/>
        </w:rPr>
        <w:t>TP1</w:t>
      </w:r>
      <w:r w:rsidR="000328E4">
        <w:rPr>
          <w:rFonts w:asciiTheme="minorHAnsi" w:hAnsiTheme="minorHAnsi" w:cstheme="minorHAnsi"/>
          <w:b/>
          <w:sz w:val="22"/>
          <w:szCs w:val="22"/>
        </w:rPr>
        <w:t> </w:t>
      </w:r>
      <w:r w:rsidR="00DD24CF">
        <w:rPr>
          <w:rFonts w:asciiTheme="minorHAnsi" w:hAnsiTheme="minorHAnsi" w:cstheme="minorHAnsi"/>
          <w:b/>
          <w:sz w:val="22"/>
          <w:szCs w:val="22"/>
        </w:rPr>
        <w:t>621</w:t>
      </w:r>
      <w:r w:rsidR="000328E4">
        <w:rPr>
          <w:rFonts w:asciiTheme="minorHAnsi" w:hAnsiTheme="minorHAnsi" w:cstheme="minorHAnsi"/>
          <w:b/>
          <w:sz w:val="22"/>
          <w:szCs w:val="22"/>
        </w:rPr>
        <w:t>/2024</w:t>
      </w:r>
      <w:r w:rsidR="00382518" w:rsidRPr="000328E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B6B03" w:rsidRPr="000328E4">
        <w:rPr>
          <w:rFonts w:asciiTheme="minorHAnsi" w:hAnsiTheme="minorHAnsi" w:cstheme="minorHAnsi"/>
          <w:b/>
          <w:sz w:val="22"/>
          <w:szCs w:val="22"/>
        </w:rPr>
        <w:t>na dostawę</w:t>
      </w:r>
      <w:r w:rsidR="001B6B0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A55CD">
        <w:rPr>
          <w:rFonts w:asciiTheme="minorHAnsi" w:hAnsiTheme="minorHAnsi" w:cstheme="minorHAnsi"/>
          <w:b/>
          <w:sz w:val="22"/>
          <w:szCs w:val="22"/>
        </w:rPr>
        <w:t>sprzętu komputerowego</w:t>
      </w:r>
      <w:r w:rsidR="00623918">
        <w:rPr>
          <w:rFonts w:asciiTheme="minorHAnsi" w:hAnsiTheme="minorHAnsi" w:cstheme="minorHAnsi"/>
          <w:bCs/>
          <w:sz w:val="22"/>
          <w:szCs w:val="22"/>
        </w:rPr>
        <w:t>,</w:t>
      </w:r>
    </w:p>
    <w:p w14:paraId="2FF63151" w14:textId="77777777" w:rsidR="00117860" w:rsidRPr="00117860" w:rsidRDefault="00117860" w:rsidP="00117860">
      <w:pPr>
        <w:spacing w:line="276" w:lineRule="auto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117860">
        <w:rPr>
          <w:rFonts w:asciiTheme="minorHAnsi" w:hAnsiTheme="minorHAnsi" w:cstheme="minorHAnsi"/>
          <w:bCs/>
          <w:sz w:val="22"/>
          <w:szCs w:val="22"/>
          <w:shd w:val="clear" w:color="auto" w:fill="FFFFFF"/>
        </w:rPr>
        <w:t xml:space="preserve"> J</w:t>
      </w:r>
      <w:r w:rsidRPr="00117860">
        <w:rPr>
          <w:rFonts w:asciiTheme="minorHAnsi" w:hAnsiTheme="minorHAnsi" w:cstheme="minorHAnsi"/>
          <w:bCs/>
          <w:sz w:val="22"/>
          <w:szCs w:val="22"/>
        </w:rPr>
        <w:t>a niżej podpisany __________________________________________________________________________________</w:t>
      </w:r>
    </w:p>
    <w:p w14:paraId="12CEC4B9" w14:textId="77777777" w:rsidR="00117860" w:rsidRPr="00117860" w:rsidRDefault="00117860" w:rsidP="00117860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17860">
        <w:rPr>
          <w:rFonts w:asciiTheme="minorHAnsi" w:hAnsiTheme="minorHAnsi" w:cstheme="minorHAnsi"/>
          <w:bCs/>
          <w:sz w:val="22"/>
          <w:szCs w:val="22"/>
        </w:rPr>
        <w:t xml:space="preserve">oświadczam, że Wykonawca nie podlega wykluczeniu z postępowania o zamówienie publiczne na podstawie art. 7  ust. 1 Ustawy z dnia 13 kwietnia 2022 r. </w:t>
      </w:r>
      <w:r w:rsidRPr="00117860">
        <w:rPr>
          <w:rFonts w:asciiTheme="minorHAnsi" w:hAnsiTheme="minorHAnsi" w:cstheme="minorHAnsi"/>
          <w:sz w:val="22"/>
          <w:szCs w:val="22"/>
        </w:rPr>
        <w:t>o szczególnych rozwiązaniach w</w:t>
      </w:r>
      <w:r w:rsidR="00BF0527">
        <w:rPr>
          <w:rFonts w:asciiTheme="minorHAnsi" w:hAnsiTheme="minorHAnsi" w:cstheme="minorHAnsi"/>
          <w:sz w:val="22"/>
          <w:szCs w:val="22"/>
        </w:rPr>
        <w:t> </w:t>
      </w:r>
      <w:r w:rsidRPr="00117860">
        <w:rPr>
          <w:rFonts w:asciiTheme="minorHAnsi" w:hAnsiTheme="minorHAnsi" w:cstheme="minorHAnsi"/>
          <w:sz w:val="22"/>
          <w:szCs w:val="22"/>
        </w:rPr>
        <w:t>zakresie przeciwdziałania wspieraniu agresji na Ukrainę oraz służących ochronie bezpieczeństwa narodowego.</w:t>
      </w:r>
    </w:p>
    <w:p w14:paraId="215DADF3" w14:textId="77777777" w:rsidR="00117860" w:rsidRPr="00117860" w:rsidRDefault="00117860" w:rsidP="00117860">
      <w:pPr>
        <w:spacing w:after="240" w:line="276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21E6F45C" w14:textId="77777777" w:rsidR="00117860" w:rsidRPr="00117860" w:rsidRDefault="00117860" w:rsidP="00117860">
      <w:pPr>
        <w:spacing w:after="240" w:line="276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34391FED" w14:textId="77777777" w:rsidR="00117860" w:rsidRPr="00117860" w:rsidRDefault="00117860" w:rsidP="00117860">
      <w:pPr>
        <w:spacing w:after="240" w:line="276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117860">
        <w:rPr>
          <w:rFonts w:asciiTheme="minorHAnsi" w:hAnsiTheme="minorHAnsi" w:cstheme="minorHAnsi"/>
          <w:bCs/>
          <w:sz w:val="22"/>
          <w:szCs w:val="22"/>
        </w:rPr>
        <w:t>____________________________</w:t>
      </w:r>
    </w:p>
    <w:p w14:paraId="0E8A8AE9" w14:textId="77777777" w:rsidR="00117860" w:rsidRPr="00117860" w:rsidRDefault="00117860" w:rsidP="00117860">
      <w:pPr>
        <w:spacing w:after="24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117860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                                                                                               (podpis)</w:t>
      </w:r>
    </w:p>
    <w:p w14:paraId="73FFCEE1" w14:textId="77777777" w:rsidR="00117860" w:rsidRPr="00117860" w:rsidRDefault="00117860" w:rsidP="00117860">
      <w:pPr>
        <w:rPr>
          <w:rFonts w:asciiTheme="minorHAnsi" w:hAnsiTheme="minorHAnsi" w:cstheme="minorHAnsi"/>
          <w:bCs/>
          <w:i/>
          <w:sz w:val="22"/>
          <w:szCs w:val="22"/>
        </w:rPr>
      </w:pPr>
    </w:p>
    <w:p w14:paraId="37B07D75" w14:textId="77777777" w:rsidR="008610C3" w:rsidRDefault="00E4130E" w:rsidP="00E4130E">
      <w:pPr>
        <w:spacing w:before="0" w:line="240" w:lineRule="auto"/>
        <w:jc w:val="left"/>
      </w:pPr>
      <w:r>
        <w:br w:type="page"/>
      </w:r>
    </w:p>
    <w:p w14:paraId="08C9C4C1" w14:textId="77777777" w:rsidR="00354A83" w:rsidRPr="00D93A54" w:rsidRDefault="00354A83" w:rsidP="00354A83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D93A54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D93A54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</w:p>
    <w:p w14:paraId="3F8DCC06" w14:textId="77777777" w:rsidR="00354A83" w:rsidRPr="00D93A54" w:rsidRDefault="00354A83" w:rsidP="00354A83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93A54">
        <w:rPr>
          <w:rFonts w:asciiTheme="minorHAnsi" w:hAnsiTheme="minorHAnsi" w:cstheme="minorHAnsi"/>
          <w:b/>
          <w:bCs/>
          <w:sz w:val="22"/>
          <w:szCs w:val="22"/>
        </w:rPr>
        <w:t>WYKAZ DOSTAW</w:t>
      </w:r>
    </w:p>
    <w:p w14:paraId="3DD8C697" w14:textId="77777777" w:rsidR="00354A83" w:rsidRPr="00D93A54" w:rsidRDefault="00354A83" w:rsidP="00354A83">
      <w:pPr>
        <w:spacing w:after="160" w:line="259" w:lineRule="auto"/>
        <w:rPr>
          <w:rFonts w:asciiTheme="minorHAnsi" w:hAnsiTheme="minorHAnsi" w:cstheme="minorHAnsi"/>
          <w:bCs/>
          <w:sz w:val="22"/>
          <w:szCs w:val="22"/>
        </w:rPr>
      </w:pPr>
      <w:r w:rsidRPr="00D93A54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</w:t>
      </w:r>
    </w:p>
    <w:p w14:paraId="4047627A" w14:textId="77777777" w:rsidR="00354A83" w:rsidRPr="00D93A54" w:rsidRDefault="00354A83" w:rsidP="00354A83">
      <w:pPr>
        <w:spacing w:after="160" w:line="259" w:lineRule="auto"/>
        <w:rPr>
          <w:rFonts w:asciiTheme="minorHAnsi" w:hAnsiTheme="minorHAnsi" w:cstheme="minorHAnsi"/>
          <w:bCs/>
          <w:sz w:val="22"/>
          <w:szCs w:val="22"/>
        </w:rPr>
      </w:pPr>
      <w:r w:rsidRPr="00D93A54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</w:t>
      </w:r>
    </w:p>
    <w:p w14:paraId="0D99B113" w14:textId="77777777" w:rsidR="00354A83" w:rsidRPr="00D93A54" w:rsidRDefault="00354A83" w:rsidP="00354A83">
      <w:pPr>
        <w:spacing w:after="160" w:line="259" w:lineRule="auto"/>
        <w:rPr>
          <w:rFonts w:asciiTheme="minorHAnsi" w:hAnsiTheme="minorHAnsi" w:cstheme="minorHAnsi"/>
          <w:bCs/>
          <w:sz w:val="22"/>
          <w:szCs w:val="22"/>
        </w:rPr>
      </w:pPr>
      <w:r w:rsidRPr="00D93A54">
        <w:rPr>
          <w:rFonts w:asciiTheme="minorHAnsi" w:hAnsiTheme="minorHAnsi" w:cstheme="minorHAnsi"/>
          <w:bCs/>
          <w:sz w:val="22"/>
          <w:szCs w:val="22"/>
        </w:rPr>
        <w:t xml:space="preserve"> (Nazwa i adres Wykonawcy)</w:t>
      </w:r>
    </w:p>
    <w:p w14:paraId="5C2AD5B5" w14:textId="77777777" w:rsidR="00354A83" w:rsidRPr="00D93A54" w:rsidRDefault="00354A83" w:rsidP="00354A83">
      <w:pPr>
        <w:spacing w:after="160" w:line="259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D93A54">
        <w:rPr>
          <w:rFonts w:asciiTheme="minorHAnsi" w:hAnsiTheme="minorHAnsi" w:cstheme="minorHAnsi"/>
          <w:bCs/>
          <w:sz w:val="22"/>
          <w:szCs w:val="22"/>
        </w:rPr>
        <w:t>________________________, dnia _____________ r.</w:t>
      </w:r>
    </w:p>
    <w:p w14:paraId="7255563F" w14:textId="3673B6A7" w:rsidR="00326EE9" w:rsidRDefault="00354A83" w:rsidP="006A19C0">
      <w:pPr>
        <w:spacing w:line="276" w:lineRule="auto"/>
        <w:ind w:right="-2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  <w:r w:rsidRPr="00D93A54">
        <w:rPr>
          <w:rFonts w:asciiTheme="minorHAnsi" w:hAnsiTheme="minorHAnsi" w:cstheme="minorHAnsi"/>
          <w:bCs/>
          <w:sz w:val="22"/>
          <w:szCs w:val="22"/>
        </w:rPr>
        <w:t xml:space="preserve">W związku ze złożeniem oferty w postępowaniu o udzielenie zamówienia publicznego prowadzonym </w:t>
      </w:r>
      <w:r w:rsidRPr="0012767B">
        <w:rPr>
          <w:rFonts w:asciiTheme="minorHAnsi" w:hAnsiTheme="minorHAnsi" w:cstheme="minorHAnsi"/>
          <w:bCs/>
          <w:sz w:val="22"/>
          <w:szCs w:val="22"/>
        </w:rPr>
        <w:t xml:space="preserve">w trybie </w:t>
      </w:r>
      <w:r w:rsidR="00382518">
        <w:rPr>
          <w:rFonts w:asciiTheme="minorHAnsi" w:hAnsiTheme="minorHAnsi" w:cstheme="minorHAnsi"/>
          <w:bCs/>
          <w:sz w:val="22"/>
          <w:szCs w:val="22"/>
        </w:rPr>
        <w:t>podstawowym bez negocjacji</w:t>
      </w:r>
      <w:r w:rsidRPr="0012767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326EE9" w:rsidRPr="000328E4">
        <w:rPr>
          <w:rFonts w:asciiTheme="minorHAnsi" w:hAnsiTheme="minorHAnsi" w:cstheme="minorHAnsi"/>
          <w:b/>
          <w:sz w:val="22"/>
          <w:szCs w:val="22"/>
        </w:rPr>
        <w:t>TP1</w:t>
      </w:r>
      <w:r w:rsidR="006E2D0F">
        <w:rPr>
          <w:rFonts w:asciiTheme="minorHAnsi" w:hAnsiTheme="minorHAnsi" w:cstheme="minorHAnsi"/>
          <w:b/>
          <w:sz w:val="22"/>
          <w:szCs w:val="22"/>
        </w:rPr>
        <w:t> </w:t>
      </w:r>
      <w:r w:rsidR="00DD24CF">
        <w:rPr>
          <w:rFonts w:asciiTheme="minorHAnsi" w:hAnsiTheme="minorHAnsi" w:cstheme="minorHAnsi"/>
          <w:b/>
          <w:sz w:val="22"/>
          <w:szCs w:val="22"/>
        </w:rPr>
        <w:t>621</w:t>
      </w:r>
      <w:r w:rsidR="006E2D0F">
        <w:rPr>
          <w:rFonts w:asciiTheme="minorHAnsi" w:hAnsiTheme="minorHAnsi" w:cstheme="minorHAnsi"/>
          <w:b/>
          <w:sz w:val="22"/>
          <w:szCs w:val="22"/>
        </w:rPr>
        <w:t>/2024</w:t>
      </w:r>
      <w:r w:rsidR="00326EE9" w:rsidRPr="000328E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B6B03" w:rsidRPr="000328E4">
        <w:rPr>
          <w:rFonts w:asciiTheme="minorHAnsi" w:hAnsiTheme="minorHAnsi" w:cstheme="minorHAnsi"/>
          <w:b/>
          <w:sz w:val="22"/>
          <w:szCs w:val="22"/>
        </w:rPr>
        <w:t>na</w:t>
      </w:r>
      <w:r w:rsidR="001B6B03">
        <w:rPr>
          <w:rFonts w:asciiTheme="minorHAnsi" w:hAnsiTheme="minorHAnsi" w:cstheme="minorHAnsi"/>
          <w:b/>
          <w:sz w:val="22"/>
          <w:szCs w:val="22"/>
        </w:rPr>
        <w:t xml:space="preserve"> dostawę </w:t>
      </w:r>
      <w:r w:rsidR="00601080">
        <w:rPr>
          <w:rFonts w:asciiTheme="minorHAnsi" w:hAnsiTheme="minorHAnsi" w:cstheme="minorHAnsi"/>
          <w:b/>
          <w:sz w:val="22"/>
          <w:szCs w:val="22"/>
        </w:rPr>
        <w:t>sprzętu komputerowego</w:t>
      </w:r>
      <w:r w:rsidRPr="0012767B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,</w:t>
      </w:r>
      <w:r w:rsidR="00326EE9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 w zakresie części ……………….</w:t>
      </w:r>
    </w:p>
    <w:p w14:paraId="4EDA9264" w14:textId="77777777" w:rsidR="00354A83" w:rsidRPr="00D93A54" w:rsidRDefault="00326EE9" w:rsidP="006A19C0">
      <w:pPr>
        <w:spacing w:line="276" w:lineRule="auto"/>
        <w:ind w:right="-2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J</w:t>
      </w:r>
      <w:r w:rsidR="00354A83" w:rsidRPr="0012767B">
        <w:rPr>
          <w:rFonts w:asciiTheme="minorHAnsi" w:hAnsiTheme="minorHAnsi" w:cstheme="minorHAnsi"/>
          <w:bCs/>
          <w:sz w:val="22"/>
          <w:szCs w:val="22"/>
        </w:rPr>
        <w:t>a niżej</w:t>
      </w:r>
      <w:r w:rsidR="00354A83" w:rsidRPr="00D93A54">
        <w:rPr>
          <w:rFonts w:asciiTheme="minorHAnsi" w:hAnsiTheme="minorHAnsi" w:cstheme="minorHAnsi"/>
          <w:bCs/>
          <w:sz w:val="22"/>
          <w:szCs w:val="22"/>
        </w:rPr>
        <w:t xml:space="preserve"> podpisany</w:t>
      </w:r>
    </w:p>
    <w:p w14:paraId="322EE88F" w14:textId="77777777" w:rsidR="00354A83" w:rsidRPr="00D93A54" w:rsidRDefault="00354A83" w:rsidP="00354A83">
      <w:pPr>
        <w:spacing w:after="160" w:line="259" w:lineRule="auto"/>
        <w:rPr>
          <w:rFonts w:asciiTheme="minorHAnsi" w:hAnsiTheme="minorHAnsi" w:cstheme="minorHAnsi"/>
          <w:bCs/>
          <w:sz w:val="22"/>
          <w:szCs w:val="22"/>
        </w:rPr>
      </w:pPr>
      <w:r w:rsidRPr="00D93A54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________________________________________________________________________________________________________________________________________________________</w:t>
      </w:r>
    </w:p>
    <w:p w14:paraId="4C9C94CF" w14:textId="77777777" w:rsidR="00354A83" w:rsidRPr="00D93A54" w:rsidRDefault="00354A83" w:rsidP="00354A83">
      <w:pPr>
        <w:spacing w:after="160" w:line="259" w:lineRule="auto"/>
        <w:rPr>
          <w:rFonts w:asciiTheme="minorHAnsi" w:hAnsiTheme="minorHAnsi" w:cstheme="minorHAnsi"/>
          <w:bCs/>
          <w:sz w:val="22"/>
          <w:szCs w:val="22"/>
        </w:rPr>
      </w:pPr>
      <w:r w:rsidRPr="00D93A54">
        <w:rPr>
          <w:rFonts w:asciiTheme="minorHAnsi" w:hAnsiTheme="minorHAnsi" w:cstheme="minorHAnsi"/>
          <w:bCs/>
          <w:sz w:val="22"/>
          <w:szCs w:val="22"/>
        </w:rPr>
        <w:t>działając w imieniu i na rzecz</w:t>
      </w:r>
    </w:p>
    <w:p w14:paraId="2E05A164" w14:textId="77777777" w:rsidR="00354A83" w:rsidRPr="00D93A54" w:rsidRDefault="00354A83" w:rsidP="00354A83">
      <w:pPr>
        <w:spacing w:after="160" w:line="259" w:lineRule="auto"/>
        <w:rPr>
          <w:rFonts w:asciiTheme="minorHAnsi" w:hAnsiTheme="minorHAnsi" w:cstheme="minorHAnsi"/>
          <w:bCs/>
          <w:sz w:val="22"/>
          <w:szCs w:val="22"/>
        </w:rPr>
      </w:pPr>
      <w:r w:rsidRPr="00D93A54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 ____________________________________________________________________________</w:t>
      </w:r>
    </w:p>
    <w:p w14:paraId="290D4B27" w14:textId="77777777" w:rsidR="00354A83" w:rsidRDefault="00354A83" w:rsidP="00354A83">
      <w:pPr>
        <w:spacing w:before="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93A54">
        <w:rPr>
          <w:rFonts w:asciiTheme="minorHAnsi" w:hAnsiTheme="minorHAnsi" w:cstheme="minorHAnsi"/>
          <w:bCs/>
          <w:sz w:val="22"/>
          <w:szCs w:val="22"/>
        </w:rPr>
        <w:t xml:space="preserve">oświadczam, że Wykonawca którego reprezentuję w okresie ostatnich 3 lat przed upływem terminu składania ofert, a jeżeli okres prowadzenia działalności jest krótszy – w tym okresie, wykonał </w:t>
      </w:r>
      <w:r>
        <w:rPr>
          <w:rFonts w:asciiTheme="minorHAnsi" w:hAnsiTheme="minorHAnsi" w:cstheme="minorHAnsi"/>
          <w:bCs/>
          <w:sz w:val="22"/>
          <w:szCs w:val="22"/>
        </w:rPr>
        <w:t>………………….</w:t>
      </w:r>
      <w:r w:rsidRPr="00D93A54">
        <w:rPr>
          <w:rFonts w:asciiTheme="minorHAnsi" w:hAnsiTheme="minorHAnsi" w:cstheme="minorHAnsi"/>
          <w:bCs/>
          <w:sz w:val="22"/>
          <w:szCs w:val="22"/>
        </w:rPr>
        <w:t xml:space="preserve"> zamówienia polegające na dostawie </w:t>
      </w:r>
      <w:r>
        <w:rPr>
          <w:rFonts w:asciiTheme="minorHAnsi" w:hAnsiTheme="minorHAnsi" w:cstheme="minorHAnsi"/>
          <w:bCs/>
          <w:sz w:val="22"/>
          <w:szCs w:val="22"/>
        </w:rPr>
        <w:t>…………………….…………………….</w:t>
      </w:r>
      <w:r w:rsidRPr="00D93A54">
        <w:rPr>
          <w:rFonts w:asciiTheme="minorHAnsi" w:hAnsiTheme="minorHAnsi" w:cstheme="minorHAnsi"/>
          <w:bCs/>
          <w:sz w:val="22"/>
          <w:szCs w:val="22"/>
        </w:rPr>
        <w:t xml:space="preserve"> o wartości nie mniejszej niż </w:t>
      </w:r>
      <w:r>
        <w:rPr>
          <w:rFonts w:asciiTheme="minorHAnsi" w:hAnsiTheme="minorHAnsi" w:cstheme="minorHAnsi"/>
          <w:bCs/>
          <w:sz w:val="22"/>
          <w:szCs w:val="22"/>
        </w:rPr>
        <w:t>………………………….</w:t>
      </w:r>
      <w:r w:rsidRPr="00D93A54">
        <w:rPr>
          <w:rFonts w:asciiTheme="minorHAnsi" w:hAnsiTheme="minorHAnsi" w:cstheme="minorHAnsi"/>
          <w:bCs/>
          <w:sz w:val="22"/>
          <w:szCs w:val="22"/>
        </w:rPr>
        <w:t xml:space="preserve"> zł brutto każde:</w:t>
      </w:r>
    </w:p>
    <w:p w14:paraId="7E08D821" w14:textId="77777777" w:rsidR="00623918" w:rsidRPr="00D93A54" w:rsidRDefault="00623918" w:rsidP="00354A83">
      <w:pPr>
        <w:spacing w:before="0" w:line="276" w:lineRule="auto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34"/>
        <w:gridCol w:w="1588"/>
        <w:gridCol w:w="2551"/>
        <w:gridCol w:w="1843"/>
        <w:gridCol w:w="2551"/>
      </w:tblGrid>
      <w:tr w:rsidR="00354A83" w:rsidRPr="00D93A54" w14:paraId="7AE6ACE5" w14:textId="77777777" w:rsidTr="00354A83">
        <w:tc>
          <w:tcPr>
            <w:tcW w:w="534" w:type="dxa"/>
            <w:tcBorders>
              <w:bottom w:val="single" w:sz="4" w:space="0" w:color="auto"/>
            </w:tcBorders>
          </w:tcPr>
          <w:p w14:paraId="34585656" w14:textId="77777777" w:rsidR="00354A83" w:rsidRPr="00D93A54" w:rsidRDefault="00354A83" w:rsidP="00FB12B3">
            <w:pPr>
              <w:spacing w:before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93A54">
              <w:rPr>
                <w:rFonts w:asciiTheme="minorHAnsi" w:hAnsiTheme="minorHAnsi" w:cstheme="minorHAnsi"/>
                <w:bCs/>
                <w:sz w:val="22"/>
                <w:szCs w:val="22"/>
              </w:rPr>
              <w:t>LP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14:paraId="3BF4EDE5" w14:textId="77777777" w:rsidR="00354A83" w:rsidRPr="00D93A54" w:rsidRDefault="00354A83" w:rsidP="00FB12B3">
            <w:pPr>
              <w:spacing w:before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93A54">
              <w:rPr>
                <w:rFonts w:asciiTheme="minorHAnsi" w:hAnsiTheme="minorHAnsi" w:cstheme="minorHAnsi"/>
                <w:bCs/>
                <w:sz w:val="22"/>
                <w:szCs w:val="22"/>
              </w:rPr>
              <w:t>Data dostawy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E573D10" w14:textId="77777777" w:rsidR="00354A83" w:rsidRPr="00D93A54" w:rsidRDefault="00354A83" w:rsidP="00FB12B3">
            <w:pPr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93A5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Podmiot, na rzecz którego świadczone były dostawy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3CE649B" w14:textId="77777777" w:rsidR="00354A83" w:rsidRPr="00D93A54" w:rsidRDefault="00354A83" w:rsidP="00FB12B3">
            <w:pPr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93A54">
              <w:rPr>
                <w:rFonts w:asciiTheme="minorHAnsi" w:hAnsiTheme="minorHAnsi" w:cstheme="minorHAnsi"/>
                <w:bCs/>
                <w:sz w:val="22"/>
                <w:szCs w:val="22"/>
              </w:rPr>
              <w:t>Przedmiot dostawy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FF66754" w14:textId="77777777" w:rsidR="00354A83" w:rsidRPr="00D93A54" w:rsidRDefault="00354A83" w:rsidP="00FB12B3">
            <w:pPr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93A54">
              <w:rPr>
                <w:rFonts w:asciiTheme="minorHAnsi" w:hAnsiTheme="minorHAnsi" w:cstheme="minorHAnsi"/>
                <w:bCs/>
                <w:sz w:val="22"/>
                <w:szCs w:val="22"/>
              </w:rPr>
              <w:t>Wartość dokonanej dostawy</w:t>
            </w:r>
          </w:p>
        </w:tc>
      </w:tr>
      <w:tr w:rsidR="00354A83" w:rsidRPr="00D93A54" w14:paraId="0785B938" w14:textId="77777777" w:rsidTr="00354A83">
        <w:tc>
          <w:tcPr>
            <w:tcW w:w="534" w:type="dxa"/>
            <w:tcBorders>
              <w:bottom w:val="single" w:sz="4" w:space="0" w:color="auto"/>
            </w:tcBorders>
          </w:tcPr>
          <w:p w14:paraId="7E83D3E9" w14:textId="77777777" w:rsidR="00354A83" w:rsidRPr="00D93A54" w:rsidRDefault="00354A83" w:rsidP="00FB12B3">
            <w:pPr>
              <w:spacing w:before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2658244" w14:textId="77777777" w:rsidR="00354A83" w:rsidRPr="00D93A54" w:rsidRDefault="00354A83" w:rsidP="00FB12B3">
            <w:pPr>
              <w:spacing w:before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B431E7B" w14:textId="77777777" w:rsidR="00354A83" w:rsidRPr="00D93A54" w:rsidRDefault="00354A83" w:rsidP="00FB12B3">
            <w:pPr>
              <w:spacing w:before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14:paraId="48F51BDE" w14:textId="77777777" w:rsidR="00354A83" w:rsidRPr="00D93A54" w:rsidRDefault="00354A83" w:rsidP="00FB12B3">
            <w:pPr>
              <w:spacing w:before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E3ADC8D" w14:textId="77777777" w:rsidR="00354A83" w:rsidRPr="00D93A54" w:rsidRDefault="00354A83" w:rsidP="00FB12B3">
            <w:pPr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32C0350" w14:textId="77777777" w:rsidR="00354A83" w:rsidRPr="00D93A54" w:rsidRDefault="00354A83" w:rsidP="00FB12B3">
            <w:pPr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A87D1BB" w14:textId="77777777" w:rsidR="00354A83" w:rsidRPr="00D93A54" w:rsidRDefault="00354A83" w:rsidP="00FB12B3">
            <w:pPr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354A83" w:rsidRPr="00D93A54" w14:paraId="621753B6" w14:textId="77777777" w:rsidTr="00354A8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F5B5B" w14:textId="77777777" w:rsidR="00354A83" w:rsidRPr="00D93A54" w:rsidRDefault="00354A83" w:rsidP="00FB12B3">
            <w:pPr>
              <w:spacing w:before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E008CDF" w14:textId="77777777" w:rsidR="00354A83" w:rsidRPr="00D93A54" w:rsidRDefault="00354A83" w:rsidP="00FB12B3">
            <w:pPr>
              <w:spacing w:before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629268C" w14:textId="77777777" w:rsidR="00354A83" w:rsidRPr="00D93A54" w:rsidRDefault="00354A83" w:rsidP="00FB12B3">
            <w:pPr>
              <w:spacing w:before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89309" w14:textId="77777777" w:rsidR="00354A83" w:rsidRPr="00D93A54" w:rsidRDefault="00354A83" w:rsidP="00FB12B3">
            <w:pPr>
              <w:spacing w:before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DB9BB" w14:textId="77777777" w:rsidR="00354A83" w:rsidRPr="00D93A54" w:rsidRDefault="00354A83" w:rsidP="00FB12B3">
            <w:pPr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AFF45" w14:textId="77777777" w:rsidR="00354A83" w:rsidRPr="00D93A54" w:rsidRDefault="00354A83" w:rsidP="00FB12B3">
            <w:pPr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C6B8" w14:textId="77777777" w:rsidR="00354A83" w:rsidRPr="00D93A54" w:rsidRDefault="00354A83" w:rsidP="00FB12B3">
            <w:pPr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33F36946" w14:textId="77777777" w:rsidR="00354A83" w:rsidRPr="00D93A54" w:rsidRDefault="00354A83" w:rsidP="00354A83">
      <w:pPr>
        <w:spacing w:before="0" w:line="240" w:lineRule="auto"/>
        <w:jc w:val="left"/>
        <w:rPr>
          <w:rFonts w:asciiTheme="minorHAnsi" w:hAnsiTheme="minorHAnsi" w:cstheme="minorHAnsi"/>
          <w:bCs/>
          <w:i/>
          <w:sz w:val="22"/>
          <w:szCs w:val="22"/>
        </w:rPr>
      </w:pPr>
    </w:p>
    <w:p w14:paraId="1C1A7B72" w14:textId="77777777" w:rsidR="00354A83" w:rsidRPr="00D93A54" w:rsidRDefault="00354A83" w:rsidP="00354A83">
      <w:pPr>
        <w:spacing w:before="0" w:line="276" w:lineRule="auto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D93A54">
        <w:rPr>
          <w:rFonts w:asciiTheme="minorHAnsi" w:hAnsiTheme="minorHAnsi" w:cstheme="minorHAnsi"/>
          <w:bCs/>
          <w:sz w:val="22"/>
          <w:szCs w:val="22"/>
        </w:rPr>
        <w:t xml:space="preserve">Do wykazu należy załączyć dowody określające czy dostawy zostały wykonane lub są wykonywane należycie, przy czym dowodami, o których mowa, są referencje bądź inne dokumenty sporządzone przez podmiot, na rzecz którego dostawy zostały wykonywane, a w przypadku świadczeń powtarzających się lub ciągłych są wykonywane, a jeżeli Wykonawca z przyczyn  niezależnych od niego nie jest w stanie uzyskać tych dokumentów – oświadczenie Wykonawcy; w przypadku świadczeń powtarzających się lub ciągłych nadal wykonywanych referencje bądź inne dokumenty potwierdzające ich należyte wykonywanie powinny być </w:t>
      </w:r>
      <w:r w:rsidRPr="00D93A54">
        <w:rPr>
          <w:rFonts w:asciiTheme="minorHAnsi" w:hAnsiTheme="minorHAnsi" w:cstheme="minorHAnsi"/>
          <w:bCs/>
          <w:sz w:val="22"/>
          <w:szCs w:val="22"/>
          <w:u w:val="single"/>
        </w:rPr>
        <w:t>wystawione w okresie ostatnich 3 miesięcy.</w:t>
      </w:r>
    </w:p>
    <w:p w14:paraId="3EFE9629" w14:textId="77777777" w:rsidR="00DE389F" w:rsidRDefault="00DE389F">
      <w:pPr>
        <w:spacing w:before="0" w:line="240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47D38341" w14:textId="77777777" w:rsidR="00E4130E" w:rsidRDefault="00E4130E" w:rsidP="00DE389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85F1EB8" w14:textId="77777777" w:rsidR="00DE389F" w:rsidRPr="00DE389F" w:rsidRDefault="00DE389F" w:rsidP="00BC0CED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DE389F">
        <w:rPr>
          <w:rFonts w:asciiTheme="minorHAnsi" w:hAnsiTheme="minorHAnsi" w:cstheme="minorHAnsi"/>
          <w:b/>
          <w:bCs/>
          <w:sz w:val="22"/>
          <w:szCs w:val="22"/>
        </w:rPr>
        <w:t xml:space="preserve">Załącznik nr 11 do SWZ </w:t>
      </w:r>
    </w:p>
    <w:p w14:paraId="142A44F9" w14:textId="77777777" w:rsidR="00DE389F" w:rsidRPr="00DE389F" w:rsidRDefault="00DE389F" w:rsidP="00DE389F">
      <w:pPr>
        <w:spacing w:before="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E389F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</w:t>
      </w:r>
    </w:p>
    <w:p w14:paraId="34A4CCEA" w14:textId="77777777" w:rsidR="00DE389F" w:rsidRPr="00DE389F" w:rsidRDefault="00DE389F" w:rsidP="00DE389F">
      <w:pPr>
        <w:spacing w:before="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E389F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</w:t>
      </w:r>
    </w:p>
    <w:p w14:paraId="3155F949" w14:textId="77777777" w:rsidR="00DE389F" w:rsidRPr="00DE389F" w:rsidRDefault="00DE389F" w:rsidP="00DE389F">
      <w:pPr>
        <w:spacing w:line="480" w:lineRule="auto"/>
        <w:rPr>
          <w:rFonts w:asciiTheme="minorHAnsi" w:hAnsiTheme="minorHAnsi" w:cstheme="minorHAnsi"/>
          <w:bCs/>
          <w:sz w:val="22"/>
          <w:szCs w:val="22"/>
        </w:rPr>
      </w:pPr>
      <w:r w:rsidRPr="00DE389F">
        <w:rPr>
          <w:rFonts w:asciiTheme="minorHAnsi" w:hAnsiTheme="minorHAnsi" w:cstheme="minorHAnsi"/>
          <w:bCs/>
          <w:sz w:val="22"/>
          <w:szCs w:val="22"/>
        </w:rPr>
        <w:t>(Nazwa i adres Wykonawcy)</w:t>
      </w:r>
    </w:p>
    <w:p w14:paraId="4A493BE9" w14:textId="77777777" w:rsidR="00DE389F" w:rsidRPr="00DE389F" w:rsidRDefault="00DE389F" w:rsidP="00DE389F">
      <w:pPr>
        <w:spacing w:before="0" w:line="720" w:lineRule="auto"/>
        <w:rPr>
          <w:rFonts w:asciiTheme="minorHAnsi" w:hAnsiTheme="minorHAnsi" w:cstheme="minorHAnsi"/>
          <w:bCs/>
          <w:sz w:val="22"/>
          <w:szCs w:val="22"/>
        </w:rPr>
      </w:pPr>
      <w:r w:rsidRPr="00DE389F">
        <w:rPr>
          <w:rFonts w:asciiTheme="minorHAnsi" w:hAnsiTheme="minorHAnsi" w:cstheme="minorHAnsi"/>
          <w:bCs/>
          <w:sz w:val="22"/>
          <w:szCs w:val="22"/>
        </w:rPr>
        <w:t>_____________________________________________, dnia _____________ r.</w:t>
      </w:r>
    </w:p>
    <w:p w14:paraId="768C440A" w14:textId="77777777" w:rsidR="00DE389F" w:rsidRPr="00DE389F" w:rsidRDefault="00DE389F" w:rsidP="00DE389F">
      <w:pPr>
        <w:spacing w:before="0"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DE389F">
        <w:rPr>
          <w:rFonts w:asciiTheme="minorHAnsi" w:hAnsiTheme="minorHAnsi" w:cstheme="minorHAnsi"/>
          <w:b/>
          <w:bCs/>
          <w:sz w:val="22"/>
          <w:szCs w:val="22"/>
        </w:rPr>
        <w:t xml:space="preserve">OŚWIADCZENIE WYKONAWCY O AKTUALNOŚCI INFORMACJI ZAWARTYCH W OŚWIADCZENIU, O  KTÓRYM MOWA W ART. 125 UST. 1 USTAWY PZP W ZAKRESIE PODSTAW WYKLUCZENIA Z POSTĘPOWANIA – </w:t>
      </w:r>
      <w:r w:rsidRPr="00DE389F">
        <w:rPr>
          <w:rFonts w:asciiTheme="minorHAnsi" w:hAnsiTheme="minorHAnsi" w:cstheme="minorHAnsi"/>
          <w:bCs/>
          <w:sz w:val="22"/>
          <w:szCs w:val="22"/>
        </w:rPr>
        <w:t>składane na wezwanie Zamawiającego przez Wykonawcę, którego oferta zostanie najwyżej oceniona</w:t>
      </w:r>
    </w:p>
    <w:p w14:paraId="7E1B3122" w14:textId="2D3A0239" w:rsidR="00A20E02" w:rsidRDefault="00DE389F" w:rsidP="00A17528">
      <w:pPr>
        <w:spacing w:line="276" w:lineRule="auto"/>
        <w:ind w:right="-2"/>
        <w:rPr>
          <w:rFonts w:asciiTheme="minorHAnsi" w:hAnsiTheme="minorHAnsi" w:cstheme="minorHAnsi"/>
          <w:bCs/>
          <w:sz w:val="22"/>
          <w:szCs w:val="22"/>
        </w:rPr>
      </w:pPr>
      <w:r w:rsidRPr="00DE389F">
        <w:rPr>
          <w:rFonts w:asciiTheme="minorHAnsi" w:hAnsiTheme="minorHAnsi" w:cstheme="minorHAnsi"/>
          <w:bCs/>
          <w:sz w:val="22"/>
          <w:szCs w:val="22"/>
        </w:rPr>
        <w:t xml:space="preserve">W związku ze złożeniem oferty w postępowaniu o udzielenie zamówienia publicznego prowadzonym w trybie podstawowym bez negocjacji </w:t>
      </w:r>
      <w:r w:rsidR="00326EE9" w:rsidRPr="006E2D0F">
        <w:rPr>
          <w:rFonts w:asciiTheme="minorHAnsi" w:hAnsiTheme="minorHAnsi" w:cstheme="minorHAnsi"/>
          <w:b/>
          <w:sz w:val="22"/>
          <w:szCs w:val="22"/>
        </w:rPr>
        <w:t>TP1</w:t>
      </w:r>
      <w:r w:rsidR="006E2D0F">
        <w:rPr>
          <w:rFonts w:asciiTheme="minorHAnsi" w:hAnsiTheme="minorHAnsi" w:cstheme="minorHAnsi"/>
          <w:b/>
          <w:sz w:val="22"/>
          <w:szCs w:val="22"/>
        </w:rPr>
        <w:t> </w:t>
      </w:r>
      <w:r w:rsidR="00DD24CF">
        <w:rPr>
          <w:rFonts w:asciiTheme="minorHAnsi" w:hAnsiTheme="minorHAnsi" w:cstheme="minorHAnsi"/>
          <w:b/>
          <w:sz w:val="22"/>
          <w:szCs w:val="22"/>
        </w:rPr>
        <w:t>621</w:t>
      </w:r>
      <w:r w:rsidR="006E2D0F">
        <w:rPr>
          <w:rFonts w:asciiTheme="minorHAnsi" w:hAnsiTheme="minorHAnsi" w:cstheme="minorHAnsi"/>
          <w:b/>
          <w:sz w:val="22"/>
          <w:szCs w:val="22"/>
        </w:rPr>
        <w:t>/2024</w:t>
      </w:r>
      <w:r w:rsidR="00326EE9" w:rsidRPr="006E2D0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B6B03" w:rsidRPr="006E2D0F">
        <w:rPr>
          <w:rFonts w:asciiTheme="minorHAnsi" w:hAnsiTheme="minorHAnsi" w:cstheme="minorHAnsi"/>
          <w:b/>
          <w:sz w:val="22"/>
          <w:szCs w:val="22"/>
        </w:rPr>
        <w:t>na</w:t>
      </w:r>
      <w:r w:rsidR="001B6B03">
        <w:rPr>
          <w:rFonts w:asciiTheme="minorHAnsi" w:hAnsiTheme="minorHAnsi" w:cstheme="minorHAnsi"/>
          <w:b/>
          <w:sz w:val="22"/>
          <w:szCs w:val="22"/>
        </w:rPr>
        <w:t xml:space="preserve"> dostawę </w:t>
      </w:r>
      <w:r w:rsidR="00601080">
        <w:rPr>
          <w:rFonts w:asciiTheme="minorHAnsi" w:hAnsiTheme="minorHAnsi" w:cstheme="minorHAnsi"/>
          <w:b/>
          <w:sz w:val="22"/>
          <w:szCs w:val="22"/>
        </w:rPr>
        <w:t>sprzętu komputerowego</w:t>
      </w:r>
      <w:r w:rsidRPr="00DE389F">
        <w:rPr>
          <w:rFonts w:asciiTheme="minorHAnsi" w:eastAsiaTheme="minorEastAsia" w:hAnsiTheme="minorHAnsi" w:cstheme="minorHAnsi"/>
          <w:sz w:val="22"/>
          <w:szCs w:val="22"/>
        </w:rPr>
        <w:t>,</w:t>
      </w:r>
      <w:r w:rsidR="00326EE9">
        <w:rPr>
          <w:rFonts w:asciiTheme="minorHAnsi" w:eastAsiaTheme="minorEastAsia" w:hAnsiTheme="minorHAnsi" w:cstheme="minorHAnsi"/>
          <w:sz w:val="22"/>
          <w:szCs w:val="22"/>
        </w:rPr>
        <w:t xml:space="preserve"> w zakresie części ……………………</w:t>
      </w:r>
      <w:r w:rsidRPr="00DE389F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438EF24" w14:textId="77777777" w:rsidR="00DE389F" w:rsidRPr="00DE389F" w:rsidRDefault="00DE389F" w:rsidP="00DE389F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E389F">
        <w:rPr>
          <w:rFonts w:asciiTheme="minorHAnsi" w:hAnsiTheme="minorHAnsi" w:cstheme="minorHAnsi"/>
          <w:bCs/>
          <w:sz w:val="22"/>
          <w:szCs w:val="22"/>
        </w:rPr>
        <w:t xml:space="preserve">Ja niżej podpisany </w:t>
      </w:r>
    </w:p>
    <w:p w14:paraId="473B39C7" w14:textId="77777777" w:rsidR="00DE389F" w:rsidRPr="00DE389F" w:rsidRDefault="00DE389F" w:rsidP="00DE389F">
      <w:pPr>
        <w:rPr>
          <w:rFonts w:asciiTheme="minorHAnsi" w:hAnsiTheme="minorHAnsi" w:cstheme="minorHAnsi"/>
          <w:bCs/>
          <w:sz w:val="22"/>
          <w:szCs w:val="22"/>
        </w:rPr>
      </w:pPr>
      <w:r w:rsidRPr="00DE389F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____________________________________________________________________________</w:t>
      </w:r>
    </w:p>
    <w:p w14:paraId="46247151" w14:textId="77777777" w:rsidR="00DE389F" w:rsidRPr="00DE389F" w:rsidRDefault="00DE389F" w:rsidP="00DE389F">
      <w:pPr>
        <w:rPr>
          <w:rFonts w:asciiTheme="minorHAnsi" w:hAnsiTheme="minorHAnsi" w:cstheme="minorHAnsi"/>
          <w:bCs/>
          <w:sz w:val="22"/>
          <w:szCs w:val="22"/>
        </w:rPr>
      </w:pPr>
      <w:r w:rsidRPr="00DE389F">
        <w:rPr>
          <w:rFonts w:asciiTheme="minorHAnsi" w:hAnsiTheme="minorHAnsi" w:cstheme="minorHAnsi"/>
          <w:bCs/>
          <w:sz w:val="22"/>
          <w:szCs w:val="22"/>
        </w:rPr>
        <w:t xml:space="preserve">działając w imieniu i na rzecz Wykonawcy </w:t>
      </w:r>
    </w:p>
    <w:p w14:paraId="7F1C0B16" w14:textId="77777777" w:rsidR="00DE389F" w:rsidRPr="00DE389F" w:rsidRDefault="00DE389F" w:rsidP="00DE389F">
      <w:pPr>
        <w:spacing w:before="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E389F">
        <w:rPr>
          <w:rFonts w:asciiTheme="minorHAnsi" w:hAnsiTheme="minorHAnsi" w:cstheme="minorHAnsi"/>
          <w:bCs/>
          <w:sz w:val="22"/>
          <w:szCs w:val="22"/>
        </w:rPr>
        <w:t xml:space="preserve">oświadczam, że informacje zawarte w oświadczeniu, o którym mowa w art. 125 ust. 1  ustawy z dnia 11 września 2019 r. Prawo Zamówień Publicznych (Dz. U. z 2019 r. poz. 2019, z </w:t>
      </w:r>
      <w:proofErr w:type="spellStart"/>
      <w:r w:rsidRPr="00DE389F">
        <w:rPr>
          <w:rFonts w:asciiTheme="minorHAnsi" w:hAnsiTheme="minorHAnsi" w:cstheme="minorHAnsi"/>
          <w:bCs/>
          <w:sz w:val="22"/>
          <w:szCs w:val="22"/>
        </w:rPr>
        <w:t>późn</w:t>
      </w:r>
      <w:proofErr w:type="spellEnd"/>
      <w:r w:rsidRPr="00DE389F">
        <w:rPr>
          <w:rFonts w:asciiTheme="minorHAnsi" w:hAnsiTheme="minorHAnsi" w:cstheme="minorHAnsi"/>
          <w:bCs/>
          <w:sz w:val="22"/>
          <w:szCs w:val="22"/>
        </w:rPr>
        <w:t>. zm.) przedłożonym wraz z ofertą przez Wykonawcę, którego reprezentuję są aktualne w zakresie podstaw wykluczenia z postępowania określonych w:</w:t>
      </w:r>
    </w:p>
    <w:p w14:paraId="71E242F3" w14:textId="77777777" w:rsidR="00DE389F" w:rsidRPr="00DE389F" w:rsidRDefault="00DE389F" w:rsidP="00DE389F">
      <w:pPr>
        <w:spacing w:line="276" w:lineRule="auto"/>
        <w:ind w:left="700" w:hanging="700"/>
        <w:rPr>
          <w:rFonts w:asciiTheme="minorHAnsi" w:hAnsiTheme="minorHAnsi" w:cstheme="minorHAnsi"/>
          <w:bCs/>
          <w:sz w:val="22"/>
          <w:szCs w:val="22"/>
        </w:rPr>
      </w:pPr>
      <w:r w:rsidRPr="00DE389F">
        <w:rPr>
          <w:rFonts w:asciiTheme="minorHAnsi" w:hAnsiTheme="minorHAnsi" w:cstheme="minorHAnsi"/>
          <w:bCs/>
          <w:sz w:val="22"/>
          <w:szCs w:val="22"/>
        </w:rPr>
        <w:t>-</w:t>
      </w:r>
      <w:r w:rsidRPr="00DE389F">
        <w:rPr>
          <w:rFonts w:asciiTheme="minorHAnsi" w:hAnsiTheme="minorHAnsi" w:cstheme="minorHAnsi"/>
          <w:bCs/>
          <w:sz w:val="22"/>
          <w:szCs w:val="22"/>
        </w:rPr>
        <w:tab/>
        <w:t xml:space="preserve">art. 108 ust. 1 pkt 3 </w:t>
      </w:r>
      <w:proofErr w:type="spellStart"/>
      <w:r w:rsidRPr="00DE389F">
        <w:rPr>
          <w:rFonts w:asciiTheme="minorHAnsi" w:hAnsiTheme="minorHAnsi" w:cstheme="minorHAnsi"/>
          <w:bCs/>
          <w:sz w:val="22"/>
          <w:szCs w:val="22"/>
        </w:rPr>
        <w:t>Pzp</w:t>
      </w:r>
      <w:proofErr w:type="spellEnd"/>
      <w:r w:rsidRPr="00DE389F">
        <w:rPr>
          <w:rFonts w:asciiTheme="minorHAnsi" w:hAnsiTheme="minorHAnsi" w:cstheme="minorHAnsi"/>
          <w:bCs/>
          <w:sz w:val="22"/>
          <w:szCs w:val="22"/>
        </w:rPr>
        <w:t>,</w:t>
      </w:r>
    </w:p>
    <w:p w14:paraId="102F5D24" w14:textId="77777777" w:rsidR="00DE389F" w:rsidRPr="00DE389F" w:rsidRDefault="00DE389F" w:rsidP="00DE389F">
      <w:pPr>
        <w:spacing w:before="0" w:line="276" w:lineRule="auto"/>
        <w:ind w:left="700" w:hanging="700"/>
        <w:rPr>
          <w:rFonts w:asciiTheme="minorHAnsi" w:hAnsiTheme="minorHAnsi" w:cstheme="minorHAnsi"/>
          <w:sz w:val="22"/>
          <w:szCs w:val="22"/>
        </w:rPr>
      </w:pPr>
      <w:r w:rsidRPr="00DE389F">
        <w:rPr>
          <w:rFonts w:asciiTheme="minorHAnsi" w:hAnsiTheme="minorHAnsi" w:cstheme="minorHAnsi"/>
          <w:bCs/>
          <w:sz w:val="22"/>
          <w:szCs w:val="22"/>
        </w:rPr>
        <w:t>-</w:t>
      </w:r>
      <w:r w:rsidRPr="00DE389F">
        <w:rPr>
          <w:rFonts w:asciiTheme="minorHAnsi" w:hAnsiTheme="minorHAnsi" w:cstheme="minorHAnsi"/>
          <w:bCs/>
          <w:sz w:val="22"/>
          <w:szCs w:val="22"/>
        </w:rPr>
        <w:tab/>
      </w:r>
      <w:r w:rsidRPr="00DE389F">
        <w:rPr>
          <w:rFonts w:asciiTheme="minorHAnsi" w:hAnsiTheme="minorHAnsi" w:cstheme="minorHAnsi"/>
          <w:sz w:val="22"/>
          <w:szCs w:val="22"/>
        </w:rPr>
        <w:t xml:space="preserve">art. 108 ust. 1 pkt 4 </w:t>
      </w:r>
      <w:proofErr w:type="spellStart"/>
      <w:r w:rsidRPr="00DE389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DE389F">
        <w:rPr>
          <w:rFonts w:asciiTheme="minorHAnsi" w:hAnsiTheme="minorHAnsi" w:cstheme="minorHAnsi"/>
          <w:sz w:val="22"/>
          <w:szCs w:val="22"/>
        </w:rPr>
        <w:t xml:space="preserve"> odnośnie do orzeczenia zakazu ubiegania się o zamówienie publiczne tytułem środka zapobiegawczego, </w:t>
      </w:r>
    </w:p>
    <w:p w14:paraId="0414E11C" w14:textId="77777777" w:rsidR="00DE389F" w:rsidRPr="00DE389F" w:rsidRDefault="00DE389F" w:rsidP="00DE389F">
      <w:pPr>
        <w:spacing w:before="0" w:line="276" w:lineRule="auto"/>
        <w:ind w:left="700" w:hanging="700"/>
        <w:rPr>
          <w:rFonts w:asciiTheme="minorHAnsi" w:hAnsiTheme="minorHAnsi" w:cstheme="minorHAnsi"/>
          <w:sz w:val="22"/>
          <w:szCs w:val="22"/>
        </w:rPr>
      </w:pPr>
      <w:r w:rsidRPr="00DE389F">
        <w:rPr>
          <w:rFonts w:asciiTheme="minorHAnsi" w:hAnsiTheme="minorHAnsi" w:cstheme="minorHAnsi"/>
          <w:sz w:val="22"/>
          <w:szCs w:val="22"/>
        </w:rPr>
        <w:t>-</w:t>
      </w:r>
      <w:r w:rsidRPr="00DE389F">
        <w:rPr>
          <w:rFonts w:asciiTheme="minorHAnsi" w:hAnsiTheme="minorHAnsi" w:cstheme="minorHAnsi"/>
          <w:sz w:val="22"/>
          <w:szCs w:val="22"/>
        </w:rPr>
        <w:tab/>
        <w:t xml:space="preserve">art. 108 ust. 1 pkt 5 </w:t>
      </w:r>
      <w:proofErr w:type="spellStart"/>
      <w:r w:rsidRPr="00DE389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DE389F">
        <w:rPr>
          <w:rFonts w:asciiTheme="minorHAnsi" w:hAnsiTheme="minorHAnsi" w:cstheme="minorHAnsi"/>
          <w:sz w:val="22"/>
          <w:szCs w:val="22"/>
        </w:rPr>
        <w:t xml:space="preserve"> odnośnie do zawarcia z innymi wykonawcami porozumienia mającego na celu zakłócenie konkurencji, </w:t>
      </w:r>
    </w:p>
    <w:p w14:paraId="300C9709" w14:textId="77777777" w:rsidR="00DE389F" w:rsidRPr="00DE389F" w:rsidRDefault="00DE389F" w:rsidP="00DE389F">
      <w:pPr>
        <w:spacing w:before="0" w:line="276" w:lineRule="auto"/>
        <w:ind w:left="700" w:hanging="700"/>
        <w:rPr>
          <w:rFonts w:asciiTheme="minorHAnsi" w:hAnsiTheme="minorHAnsi" w:cstheme="minorHAnsi"/>
          <w:sz w:val="22"/>
          <w:szCs w:val="22"/>
        </w:rPr>
      </w:pPr>
      <w:r w:rsidRPr="00DE389F">
        <w:rPr>
          <w:rFonts w:asciiTheme="minorHAnsi" w:hAnsiTheme="minorHAnsi" w:cstheme="minorHAnsi"/>
          <w:sz w:val="22"/>
          <w:szCs w:val="22"/>
        </w:rPr>
        <w:t>-</w:t>
      </w:r>
      <w:r w:rsidRPr="00DE389F">
        <w:rPr>
          <w:rFonts w:asciiTheme="minorHAnsi" w:hAnsiTheme="minorHAnsi" w:cstheme="minorHAnsi"/>
          <w:sz w:val="22"/>
          <w:szCs w:val="22"/>
        </w:rPr>
        <w:tab/>
        <w:t xml:space="preserve">art. 108 ust. 1 pkt 6 </w:t>
      </w:r>
      <w:proofErr w:type="spellStart"/>
      <w:r w:rsidRPr="00DE389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DE389F">
        <w:rPr>
          <w:rFonts w:asciiTheme="minorHAnsi" w:hAnsiTheme="minorHAnsi" w:cstheme="minorHAnsi"/>
          <w:sz w:val="22"/>
          <w:szCs w:val="22"/>
        </w:rPr>
        <w:t>,</w:t>
      </w:r>
    </w:p>
    <w:p w14:paraId="6E0B0005" w14:textId="77777777" w:rsidR="00DE389F" w:rsidRPr="00DE389F" w:rsidRDefault="00DE389F" w:rsidP="00DE389F">
      <w:pPr>
        <w:spacing w:after="24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E389F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                                ____________________________</w:t>
      </w:r>
    </w:p>
    <w:p w14:paraId="370CB228" w14:textId="77777777" w:rsidR="00DE389F" w:rsidRPr="00ED1CFA" w:rsidRDefault="00DE389F" w:rsidP="00DE389F">
      <w:pPr>
        <w:spacing w:after="24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E389F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                                                      (podpis)</w:t>
      </w:r>
    </w:p>
    <w:p w14:paraId="7D1B898F" w14:textId="77777777" w:rsidR="00A55D78" w:rsidRDefault="00A55D78" w:rsidP="003A6666">
      <w:pPr>
        <w:ind w:left="6381"/>
        <w:rPr>
          <w:rFonts w:asciiTheme="minorHAnsi" w:hAnsiTheme="minorHAnsi" w:cstheme="minorHAnsi"/>
          <w:b/>
          <w:sz w:val="22"/>
          <w:szCs w:val="22"/>
        </w:rPr>
      </w:pPr>
    </w:p>
    <w:sectPr w:rsidR="00A55D78" w:rsidSect="000C393E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522" w:right="1418" w:bottom="1701" w:left="1418" w:header="561" w:footer="1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D5BEE9" w16cex:dateUtc="2024-11-06T09:09:00Z"/>
  <w16cex:commentExtensible w16cex:durableId="2AD5BFAF" w16cex:dateUtc="2024-11-06T09:13:00Z"/>
  <w16cex:commentExtensible w16cex:durableId="2AD5C951" w16cex:dateUtc="2024-11-06T09:54:00Z"/>
  <w16cex:commentExtensible w16cex:durableId="2AD5CA81" w16cex:dateUtc="2024-11-06T09:59:00Z"/>
  <w16cex:commentExtensible w16cex:durableId="2AD5CFA9" w16cex:dateUtc="2024-11-06T10:21:00Z"/>
  <w16cex:commentExtensible w16cex:durableId="2AD5D0C6" w16cex:dateUtc="2024-11-06T10:25:00Z"/>
  <w16cex:commentExtensible w16cex:durableId="2AD5D418" w16cex:dateUtc="2024-11-06T10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66492F1" w16cid:durableId="2AD5BEE9"/>
  <w16cid:commentId w16cid:paraId="28E5AAC2" w16cid:durableId="2AD5BFAF"/>
  <w16cid:commentId w16cid:paraId="570DEEDC" w16cid:durableId="2AD5C951"/>
  <w16cid:commentId w16cid:paraId="7D5F4753" w16cid:durableId="2AD5CA81"/>
  <w16cid:commentId w16cid:paraId="148F6C37" w16cid:durableId="2AD5CFA9"/>
  <w16cid:commentId w16cid:paraId="7022BEAC" w16cid:durableId="2AD5D0C6"/>
  <w16cid:commentId w16cid:paraId="083A52B7" w16cid:durableId="2AD5D41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0311A" w14:textId="77777777" w:rsidR="008A234E" w:rsidRDefault="008A234E">
      <w:pPr>
        <w:pStyle w:val="Normalnybezodstpwtabela"/>
      </w:pPr>
      <w:r>
        <w:separator/>
      </w:r>
    </w:p>
  </w:endnote>
  <w:endnote w:type="continuationSeparator" w:id="0">
    <w:p w14:paraId="0F025BC1" w14:textId="77777777" w:rsidR="008A234E" w:rsidRDefault="008A234E">
      <w:pPr>
        <w:pStyle w:val="Normalnybezodstpwtabel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ill Sans MT Ext Condensed Bold">
    <w:panose1 w:val="020B0902020104020203"/>
    <w:charset w:val="EE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Mincho"/>
    <w:charset w:val="80"/>
    <w:family w:val="auto"/>
    <w:pitch w:val="default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F3C99" w14:textId="77777777" w:rsidR="008A234E" w:rsidRDefault="008A234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504893B" w14:textId="77777777" w:rsidR="008A234E" w:rsidRDefault="008A234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4173084"/>
      <w:docPartObj>
        <w:docPartGallery w:val="Page Numbers (Bottom of Page)"/>
        <w:docPartUnique/>
      </w:docPartObj>
    </w:sdtPr>
    <w:sdtEndPr/>
    <w:sdtContent>
      <w:p w14:paraId="7B6EC78A" w14:textId="4BAE87B4" w:rsidR="008A234E" w:rsidRDefault="008A23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7AA7">
          <w:rPr>
            <w:noProof/>
          </w:rPr>
          <w:t>25</w:t>
        </w:r>
        <w:r>
          <w:fldChar w:fldCharType="end"/>
        </w:r>
      </w:p>
    </w:sdtContent>
  </w:sdt>
  <w:p w14:paraId="63E9E122" w14:textId="77777777" w:rsidR="008A234E" w:rsidRDefault="008A234E" w:rsidP="00763CA9">
    <w:pPr>
      <w:pStyle w:val="Stopka"/>
      <w:spacing w:before="0" w:line="240" w:lineRule="auto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2A8A12" w14:textId="77777777" w:rsidR="008A234E" w:rsidRDefault="008A234E">
      <w:pPr>
        <w:pStyle w:val="Normalnybezodstpwtabela"/>
      </w:pPr>
      <w:r>
        <w:separator/>
      </w:r>
    </w:p>
  </w:footnote>
  <w:footnote w:type="continuationSeparator" w:id="0">
    <w:p w14:paraId="2595B628" w14:textId="77777777" w:rsidR="008A234E" w:rsidRDefault="008A234E">
      <w:pPr>
        <w:pStyle w:val="Normalnybezodstpwtabela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F633AD" w14:textId="7ECF4B91" w:rsidR="008A234E" w:rsidRPr="001A3254" w:rsidRDefault="008A234E" w:rsidP="00D759A6">
    <w:pPr>
      <w:tabs>
        <w:tab w:val="left" w:pos="3600"/>
      </w:tabs>
      <w:spacing w:before="0" w:line="240" w:lineRule="auto"/>
      <w:jc w:val="right"/>
      <w:rPr>
        <w:rFonts w:asciiTheme="minorHAnsi" w:hAnsiTheme="minorHAnsi" w:cstheme="minorHAnsi"/>
        <w:b/>
      </w:rPr>
    </w:pPr>
    <w:r w:rsidRPr="001A3254">
      <w:rPr>
        <w:rFonts w:asciiTheme="minorHAnsi" w:hAnsiTheme="minorHAnsi" w:cstheme="minorHAnsi"/>
        <w:b/>
      </w:rPr>
      <w:t xml:space="preserve">TP1 </w:t>
    </w:r>
    <w:r>
      <w:rPr>
        <w:rFonts w:asciiTheme="minorHAnsi" w:hAnsiTheme="minorHAnsi" w:cstheme="minorHAnsi"/>
        <w:b/>
      </w:rPr>
      <w:t>621</w:t>
    </w:r>
    <w:r w:rsidRPr="001A3254">
      <w:rPr>
        <w:rFonts w:asciiTheme="minorHAnsi" w:hAnsiTheme="minorHAnsi" w:cstheme="minorHAnsi"/>
        <w:b/>
      </w:rPr>
      <w:t>/2024 sprzęt komputerowy</w:t>
    </w:r>
    <w:r>
      <w:rPr>
        <w:rFonts w:asciiTheme="minorHAnsi" w:hAnsiTheme="minorHAnsi" w:cstheme="minorHAnsi"/>
        <w:b/>
      </w:rPr>
      <w:t xml:space="preserve"> III</w:t>
    </w:r>
  </w:p>
  <w:p w14:paraId="05358CC2" w14:textId="342B6EF5" w:rsidR="008A234E" w:rsidRPr="002633D8" w:rsidRDefault="008A234E" w:rsidP="00055ADA">
    <w:pPr>
      <w:spacing w:before="0" w:line="240" w:lineRule="auto"/>
      <w:ind w:left="6381" w:right="4409"/>
      <w:jc w:val="right"/>
      <w:rPr>
        <w:rFonts w:asciiTheme="minorHAnsi" w:hAnsiTheme="minorHAnsi" w:cstheme="minorHAnsi"/>
        <w:b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034B7" w14:textId="77777777" w:rsidR="008A234E" w:rsidRDefault="008A234E" w:rsidP="00462A11">
    <w:pPr>
      <w:spacing w:before="0" w:line="240" w:lineRule="auto"/>
      <w:ind w:right="-993"/>
      <w:jc w:val="left"/>
      <w:rPr>
        <w:rFonts w:ascii="Times New Roman" w:hAnsi="Times New Roman" w:cs="Times New Roman"/>
        <w:b/>
        <w:sz w:val="16"/>
        <w:szCs w:val="16"/>
      </w:rPr>
    </w:pPr>
    <w:r w:rsidRPr="009E33AB">
      <w:rPr>
        <w:noProof/>
      </w:rPr>
      <w:drawing>
        <wp:inline distT="0" distB="0" distL="0" distR="0" wp14:anchorId="7E8DE41F" wp14:editId="2475854F">
          <wp:extent cx="5760720" cy="670560"/>
          <wp:effectExtent l="0" t="0" r="0" b="0"/>
          <wp:docPr id="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2318C9" w14:textId="77777777" w:rsidR="008A234E" w:rsidRPr="0020411B" w:rsidRDefault="008A234E" w:rsidP="00462A11">
    <w:pPr>
      <w:spacing w:before="0" w:line="240" w:lineRule="auto"/>
      <w:ind w:left="4254" w:right="-993" w:firstLine="709"/>
      <w:jc w:val="left"/>
      <w:rPr>
        <w:rFonts w:ascii="Times New Roman" w:hAnsi="Times New Roman" w:cs="Times New Roman"/>
        <w:b/>
        <w:color w:val="000000"/>
        <w:sz w:val="16"/>
        <w:szCs w:val="16"/>
      </w:rPr>
    </w:pPr>
    <w:r w:rsidRPr="0020411B">
      <w:rPr>
        <w:rFonts w:ascii="Times New Roman" w:hAnsi="Times New Roman" w:cs="Times New Roman"/>
        <w:b/>
        <w:color w:val="000000"/>
        <w:sz w:val="16"/>
        <w:szCs w:val="16"/>
      </w:rPr>
      <w:t>PN 474/19 probówki, rękawiczki do magazynu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B3E4C37A"/>
    <w:name w:val="WW8Num17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singleLevel"/>
    <w:tmpl w:val="6DCA7894"/>
    <w:name w:val="WW8Num3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Theme="minorHAnsi" w:hAnsiTheme="minorHAnsi" w:cstheme="minorHAnsi" w:hint="default"/>
        <w:b w:val="0"/>
        <w:bCs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hint="default"/>
        <w:sz w:val="20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7"/>
    <w:multiLevelType w:val="singleLevel"/>
    <w:tmpl w:val="0000000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00000009"/>
    <w:multiLevelType w:val="singleLevel"/>
    <w:tmpl w:val="2C8C51E2"/>
    <w:name w:val="WW8Num9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</w:abstractNum>
  <w:abstractNum w:abstractNumId="7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</w:abstractNum>
  <w:abstractNum w:abstractNumId="8" w15:restartNumberingAfterBreak="0">
    <w:nsid w:val="0000000C"/>
    <w:multiLevelType w:val="multilevel"/>
    <w:tmpl w:val="0000000C"/>
    <w:name w:val="WW8Num14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10.1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4.10.2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2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2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2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2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2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0000000E"/>
    <w:multiLevelType w:val="singleLevel"/>
    <w:tmpl w:val="0000000E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Cs/>
        <w:color w:val="000000"/>
        <w:sz w:val="20"/>
        <w:szCs w:val="20"/>
      </w:rPr>
    </w:lvl>
  </w:abstractNum>
  <w:abstractNum w:abstractNumId="10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bCs/>
        <w:i w:val="0"/>
        <w:color w:val="000000"/>
        <w:sz w:val="20"/>
        <w:szCs w:val="20"/>
      </w:rPr>
    </w:lvl>
  </w:abstractNum>
  <w:abstractNum w:abstractNumId="12" w15:restartNumberingAfterBreak="0">
    <w:nsid w:val="00000019"/>
    <w:multiLevelType w:val="singleLevel"/>
    <w:tmpl w:val="00000019"/>
    <w:name w:val="WW8Num28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 w:cs="Times New Roman"/>
        <w:sz w:val="20"/>
        <w:szCs w:val="20"/>
      </w:rPr>
    </w:lvl>
  </w:abstractNum>
  <w:abstractNum w:abstractNumId="13" w15:restartNumberingAfterBreak="0">
    <w:nsid w:val="0000001A"/>
    <w:multiLevelType w:val="singleLevel"/>
    <w:tmpl w:val="0000001A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bCs/>
        <w:sz w:val="20"/>
        <w:szCs w:val="20"/>
      </w:rPr>
    </w:lvl>
  </w:abstractNum>
  <w:abstractNum w:abstractNumId="14" w15:restartNumberingAfterBreak="0">
    <w:nsid w:val="0000001B"/>
    <w:multiLevelType w:val="multilevel"/>
    <w:tmpl w:val="153ACB98"/>
    <w:name w:val="WW8Num27"/>
    <w:lvl w:ilvl="0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cstheme="minorHAnsi" w:hint="default"/>
        <w:b/>
        <w:i w:val="0"/>
      </w:rPr>
    </w:lvl>
    <w:lvl w:ilvl="1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i w:val="0"/>
      </w:rPr>
    </w:lvl>
    <w:lvl w:ilvl="2">
      <w:start w:val="3"/>
      <w:numFmt w:val="lowerLetter"/>
      <w:lvlText w:val="%3)"/>
      <w:lvlJc w:val="left"/>
      <w:pPr>
        <w:tabs>
          <w:tab w:val="num" w:pos="786"/>
        </w:tabs>
        <w:ind w:left="786" w:hanging="360"/>
      </w:pPr>
      <w:rPr>
        <w:rFonts w:ascii="Times New Roman" w:hAnsi="Times New Roman" w:cs="Colonna MT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2520" w:firstLine="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5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</w:abstractNum>
  <w:abstractNum w:abstractNumId="16" w15:restartNumberingAfterBreak="0">
    <w:nsid w:val="00000020"/>
    <w:multiLevelType w:val="singleLevel"/>
    <w:tmpl w:val="00000020"/>
    <w:name w:val="WW8Num36"/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u w:val="none"/>
      </w:rPr>
    </w:lvl>
  </w:abstractNum>
  <w:abstractNum w:abstractNumId="17" w15:restartNumberingAfterBreak="0">
    <w:nsid w:val="00000022"/>
    <w:multiLevelType w:val="singleLevel"/>
    <w:tmpl w:val="00000022"/>
    <w:name w:val="WW8Num77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00000024"/>
    <w:multiLevelType w:val="singleLevel"/>
    <w:tmpl w:val="00000024"/>
    <w:name w:val="WW8Num4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</w:abstractNum>
  <w:abstractNum w:abstractNumId="19" w15:restartNumberingAfterBreak="0">
    <w:nsid w:val="00000025"/>
    <w:multiLevelType w:val="multilevel"/>
    <w:tmpl w:val="00000025"/>
    <w:name w:val="WW8Num4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b w:val="0"/>
        <w:bCs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 w:val="0"/>
        <w:bCs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 w:val="0"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 w:val="0"/>
        <w:bCs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 w:val="0"/>
        <w:bCs/>
      </w:rPr>
    </w:lvl>
  </w:abstractNum>
  <w:abstractNum w:abstractNumId="20" w15:restartNumberingAfterBreak="0">
    <w:nsid w:val="00000026"/>
    <w:multiLevelType w:val="singleLevel"/>
    <w:tmpl w:val="00000026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caps/>
        <w:sz w:val="20"/>
        <w:szCs w:val="24"/>
        <w:u w:val="none"/>
      </w:rPr>
    </w:lvl>
  </w:abstractNum>
  <w:abstractNum w:abstractNumId="21" w15:restartNumberingAfterBreak="0">
    <w:nsid w:val="00000027"/>
    <w:multiLevelType w:val="multilevel"/>
    <w:tmpl w:val="2F7ABD8E"/>
    <w:name w:val="WW8Num43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bCs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0000028"/>
    <w:multiLevelType w:val="multilevel"/>
    <w:tmpl w:val="00000028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29"/>
    <w:multiLevelType w:val="multilevel"/>
    <w:tmpl w:val="F4587216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Theme="minorHAnsi" w:hAnsiTheme="minorHAnsi" w:cs="Times New Roman" w:hint="default"/>
        <w:b/>
        <w:sz w:val="22"/>
        <w:szCs w:val="22"/>
      </w:rPr>
    </w:lvl>
    <w:lvl w:ilvl="1">
      <w:start w:val="3"/>
      <w:numFmt w:val="none"/>
      <w:suff w:val="nothing"/>
      <w:lvlText w:val="5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  <w:b/>
        <w:i w:val="0"/>
      </w:rPr>
    </w:lvl>
    <w:lvl w:ilvl="2">
      <w:start w:val="1"/>
      <w:numFmt w:val="lowerLetter"/>
      <w:lvlText w:val="%3)"/>
      <w:lvlJc w:val="left"/>
      <w:pPr>
        <w:tabs>
          <w:tab w:val="num" w:pos="786"/>
        </w:tabs>
        <w:ind w:left="786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2520" w:firstLine="0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4" w15:restartNumberingAfterBreak="0">
    <w:nsid w:val="0000002A"/>
    <w:multiLevelType w:val="singleLevel"/>
    <w:tmpl w:val="0000002A"/>
    <w:lvl w:ilvl="0">
      <w:start w:val="2"/>
      <w:numFmt w:val="decimal"/>
      <w:lvlText w:val="%1."/>
      <w:lvlJc w:val="left"/>
      <w:pPr>
        <w:tabs>
          <w:tab w:val="num" w:pos="709"/>
        </w:tabs>
        <w:ind w:left="1437" w:hanging="357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25" w15:restartNumberingAfterBreak="0">
    <w:nsid w:val="0000002B"/>
    <w:multiLevelType w:val="multilevel"/>
    <w:tmpl w:val="0000002B"/>
    <w:name w:val="WW8Num46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lang w:eastAsia="ar-SA"/>
      </w:rPr>
    </w:lvl>
    <w:lvl w:ilvl="1">
      <w:start w:val="1"/>
      <w:numFmt w:val="decimal"/>
      <w:lvlText w:val="23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6" w15:restartNumberingAfterBreak="0">
    <w:nsid w:val="0000002D"/>
    <w:multiLevelType w:val="multilevel"/>
    <w:tmpl w:val="59187D2C"/>
    <w:name w:val="WW8Num49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000002E"/>
    <w:multiLevelType w:val="multilevel"/>
    <w:tmpl w:val="0000002E"/>
    <w:name w:val="WW8Num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2F"/>
    <w:multiLevelType w:val="multilevel"/>
    <w:tmpl w:val="065C52FC"/>
    <w:name w:val="WW8Num59"/>
    <w:lvl w:ilvl="0">
      <w:start w:val="24"/>
      <w:numFmt w:val="decimal"/>
      <w:lvlText w:val="%1."/>
      <w:lvlJc w:val="left"/>
      <w:pPr>
        <w:tabs>
          <w:tab w:val="num" w:pos="709"/>
        </w:tabs>
        <w:ind w:left="720" w:hanging="360"/>
      </w:pPr>
      <w:rPr>
        <w:rFonts w:ascii="Times New Roman" w:hAnsi="Times New Roman" w:cs="Times New Roman" w:hint="default"/>
        <w:b/>
        <w:bCs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00000032"/>
    <w:multiLevelType w:val="multilevel"/>
    <w:tmpl w:val="FD9E23D6"/>
    <w:lvl w:ilvl="0">
      <w:start w:val="3"/>
      <w:numFmt w:val="none"/>
      <w:suff w:val="nothing"/>
      <w:lvlText w:val="6."/>
      <w:lvlJc w:val="left"/>
      <w:pPr>
        <w:ind w:left="1420" w:hanging="340"/>
      </w:pPr>
      <w:rPr>
        <w:rFonts w:ascii="Times New Roman" w:hAnsi="Times New Roman" w:cs="Times New Roman" w:hint="default"/>
        <w:b/>
        <w:i w:val="0"/>
      </w:rPr>
    </w:lvl>
    <w:lvl w:ilvl="1">
      <w:start w:val="3"/>
      <w:numFmt w:val="none"/>
      <w:suff w:val="nothing"/>
      <w:lvlText w:val="5."/>
      <w:lvlJc w:val="left"/>
      <w:pPr>
        <w:ind w:left="340" w:hanging="340"/>
      </w:pPr>
      <w:rPr>
        <w:rFonts w:ascii="Times New Roman" w:hAnsi="Times New Roman" w:cs="Times New Roman" w:hint="default"/>
        <w:b/>
        <w:i w:val="0"/>
      </w:rPr>
    </w:lvl>
    <w:lvl w:ilvl="2">
      <w:start w:val="1"/>
      <w:numFmt w:val="lowerLetter"/>
      <w:lvlText w:val="%3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3">
      <w:start w:val="2"/>
      <w:numFmt w:val="lowerLetter"/>
      <w:lvlText w:val="%4)"/>
      <w:lvlJc w:val="left"/>
      <w:pPr>
        <w:tabs>
          <w:tab w:val="num" w:pos="3240"/>
        </w:tabs>
        <w:ind w:left="2520" w:firstLine="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0000003C"/>
    <w:multiLevelType w:val="singleLevel"/>
    <w:tmpl w:val="3778755E"/>
    <w:name w:val="WW8Num60"/>
    <w:lvl w:ilvl="0">
      <w:start w:val="1"/>
      <w:numFmt w:val="upperLetter"/>
      <w:lvlText w:val="%1.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  <w:b/>
        <w:sz w:val="20"/>
        <w:szCs w:val="20"/>
      </w:rPr>
    </w:lvl>
  </w:abstractNum>
  <w:abstractNum w:abstractNumId="31" w15:restartNumberingAfterBreak="0">
    <w:nsid w:val="0189050B"/>
    <w:multiLevelType w:val="hybridMultilevel"/>
    <w:tmpl w:val="6C601E52"/>
    <w:lvl w:ilvl="0" w:tplc="04150017">
      <w:start w:val="1"/>
      <w:numFmt w:val="lowerLetter"/>
      <w:lvlText w:val="%1)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2" w15:restartNumberingAfterBreak="0">
    <w:nsid w:val="01AC4C31"/>
    <w:multiLevelType w:val="multilevel"/>
    <w:tmpl w:val="5AD40452"/>
    <w:lvl w:ilvl="0">
      <w:start w:val="1"/>
      <w:numFmt w:val="decimal"/>
      <w:lvlText w:val="%1)"/>
      <w:lvlJc w:val="left"/>
      <w:pPr>
        <w:ind w:left="105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70" w:hanging="360"/>
      </w:pPr>
    </w:lvl>
    <w:lvl w:ilvl="2">
      <w:start w:val="1"/>
      <w:numFmt w:val="lowerRoman"/>
      <w:lvlText w:val="%3."/>
      <w:lvlJc w:val="right"/>
      <w:pPr>
        <w:ind w:left="2490" w:hanging="180"/>
      </w:pPr>
    </w:lvl>
    <w:lvl w:ilvl="3">
      <w:start w:val="1"/>
      <w:numFmt w:val="decimal"/>
      <w:lvlText w:val="%4."/>
      <w:lvlJc w:val="left"/>
      <w:pPr>
        <w:ind w:left="3210" w:hanging="360"/>
      </w:pPr>
    </w:lvl>
    <w:lvl w:ilvl="4">
      <w:start w:val="1"/>
      <w:numFmt w:val="lowerLetter"/>
      <w:lvlText w:val="%5."/>
      <w:lvlJc w:val="left"/>
      <w:pPr>
        <w:ind w:left="3930" w:hanging="360"/>
      </w:pPr>
    </w:lvl>
    <w:lvl w:ilvl="5">
      <w:start w:val="1"/>
      <w:numFmt w:val="lowerRoman"/>
      <w:lvlText w:val="%6."/>
      <w:lvlJc w:val="right"/>
      <w:pPr>
        <w:ind w:left="4650" w:hanging="180"/>
      </w:pPr>
    </w:lvl>
    <w:lvl w:ilvl="6">
      <w:start w:val="1"/>
      <w:numFmt w:val="decimal"/>
      <w:lvlText w:val="%7."/>
      <w:lvlJc w:val="left"/>
      <w:pPr>
        <w:ind w:left="5370" w:hanging="360"/>
      </w:pPr>
    </w:lvl>
    <w:lvl w:ilvl="7">
      <w:start w:val="1"/>
      <w:numFmt w:val="lowerLetter"/>
      <w:lvlText w:val="%8."/>
      <w:lvlJc w:val="left"/>
      <w:pPr>
        <w:ind w:left="6090" w:hanging="360"/>
      </w:pPr>
    </w:lvl>
    <w:lvl w:ilvl="8">
      <w:start w:val="1"/>
      <w:numFmt w:val="lowerRoman"/>
      <w:lvlText w:val="%9."/>
      <w:lvlJc w:val="right"/>
      <w:pPr>
        <w:ind w:left="6810" w:hanging="180"/>
      </w:pPr>
    </w:lvl>
  </w:abstractNum>
  <w:abstractNum w:abstractNumId="33" w15:restartNumberingAfterBreak="0">
    <w:nsid w:val="035F1095"/>
    <w:multiLevelType w:val="hybridMultilevel"/>
    <w:tmpl w:val="B5FCF780"/>
    <w:lvl w:ilvl="0" w:tplc="E61C72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4C06284"/>
    <w:multiLevelType w:val="hybridMultilevel"/>
    <w:tmpl w:val="56A6A084"/>
    <w:lvl w:ilvl="0" w:tplc="630ADF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4C64B81"/>
    <w:multiLevelType w:val="hybridMultilevel"/>
    <w:tmpl w:val="1C7C0A22"/>
    <w:name w:val="WW8Num32222"/>
    <w:lvl w:ilvl="0" w:tplc="D3CA72B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sz w:val="24"/>
      </w:rPr>
    </w:lvl>
    <w:lvl w:ilvl="1" w:tplc="7728B0BC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067A31CF"/>
    <w:multiLevelType w:val="multilevel"/>
    <w:tmpl w:val="11DC9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069A6EC9"/>
    <w:multiLevelType w:val="hybridMultilevel"/>
    <w:tmpl w:val="B4EEA29A"/>
    <w:lvl w:ilvl="0" w:tplc="68D050D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6E9370D"/>
    <w:multiLevelType w:val="hybridMultilevel"/>
    <w:tmpl w:val="AF0CE3B8"/>
    <w:lvl w:ilvl="0" w:tplc="AE00AC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8A70C7C"/>
    <w:multiLevelType w:val="multilevel"/>
    <w:tmpl w:val="E7C4ECE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159"/>
        </w:tabs>
        <w:ind w:left="5039" w:hanging="360"/>
      </w:pPr>
      <w:rPr>
        <w:b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0A9D6047"/>
    <w:multiLevelType w:val="hybridMultilevel"/>
    <w:tmpl w:val="A3964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B9D26A6"/>
    <w:multiLevelType w:val="hybridMultilevel"/>
    <w:tmpl w:val="ADF05E58"/>
    <w:name w:val="WW8Num322222222222232"/>
    <w:lvl w:ilvl="0" w:tplc="9BF8055C">
      <w:start w:val="1"/>
      <w:numFmt w:val="decimal"/>
      <w:lvlText w:val="%1"/>
      <w:lvlJc w:val="left"/>
      <w:pPr>
        <w:tabs>
          <w:tab w:val="num" w:pos="2880"/>
        </w:tabs>
        <w:ind w:left="2880" w:hanging="360"/>
      </w:pPr>
      <w:rPr>
        <w:rFonts w:ascii="Times New Roman" w:hAnsi="Times New Roman" w:cs="Gill Sans MT Ext Condensed Bold" w:hint="default"/>
        <w:b w:val="0"/>
        <w:i w:val="0"/>
        <w:strike w:val="0"/>
        <w:dstrike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11786EB3"/>
    <w:multiLevelType w:val="hybridMultilevel"/>
    <w:tmpl w:val="022A4BB8"/>
    <w:lvl w:ilvl="0" w:tplc="2C4A6A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2E35154"/>
    <w:multiLevelType w:val="hybridMultilevel"/>
    <w:tmpl w:val="2294C8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5">
      <w:start w:val="1"/>
      <w:numFmt w:val="upperLetter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5451C83"/>
    <w:multiLevelType w:val="hybridMultilevel"/>
    <w:tmpl w:val="FECA1398"/>
    <w:lvl w:ilvl="0" w:tplc="4A36843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58B2DB0"/>
    <w:multiLevelType w:val="hybridMultilevel"/>
    <w:tmpl w:val="6736F372"/>
    <w:lvl w:ilvl="0" w:tplc="0415000F">
      <w:start w:val="1"/>
      <w:numFmt w:val="decimal"/>
      <w:lvlText w:val="%1."/>
      <w:lvlJc w:val="left"/>
      <w:pPr>
        <w:ind w:left="78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594" w:hanging="360"/>
      </w:pPr>
    </w:lvl>
    <w:lvl w:ilvl="2" w:tplc="0415001B" w:tentative="1">
      <w:start w:val="1"/>
      <w:numFmt w:val="lowerRoman"/>
      <w:lvlText w:val="%3."/>
      <w:lvlJc w:val="right"/>
      <w:pPr>
        <w:ind w:left="9314" w:hanging="180"/>
      </w:pPr>
    </w:lvl>
    <w:lvl w:ilvl="3" w:tplc="0415000F" w:tentative="1">
      <w:start w:val="1"/>
      <w:numFmt w:val="decimal"/>
      <w:lvlText w:val="%4."/>
      <w:lvlJc w:val="left"/>
      <w:pPr>
        <w:ind w:left="10034" w:hanging="360"/>
      </w:pPr>
    </w:lvl>
    <w:lvl w:ilvl="4" w:tplc="04150019" w:tentative="1">
      <w:start w:val="1"/>
      <w:numFmt w:val="lowerLetter"/>
      <w:lvlText w:val="%5."/>
      <w:lvlJc w:val="left"/>
      <w:pPr>
        <w:ind w:left="10754" w:hanging="360"/>
      </w:pPr>
    </w:lvl>
    <w:lvl w:ilvl="5" w:tplc="0415001B" w:tentative="1">
      <w:start w:val="1"/>
      <w:numFmt w:val="lowerRoman"/>
      <w:lvlText w:val="%6."/>
      <w:lvlJc w:val="right"/>
      <w:pPr>
        <w:ind w:left="11474" w:hanging="180"/>
      </w:pPr>
    </w:lvl>
    <w:lvl w:ilvl="6" w:tplc="0415000F" w:tentative="1">
      <w:start w:val="1"/>
      <w:numFmt w:val="decimal"/>
      <w:lvlText w:val="%7."/>
      <w:lvlJc w:val="left"/>
      <w:pPr>
        <w:ind w:left="12194" w:hanging="360"/>
      </w:pPr>
    </w:lvl>
    <w:lvl w:ilvl="7" w:tplc="04150019" w:tentative="1">
      <w:start w:val="1"/>
      <w:numFmt w:val="lowerLetter"/>
      <w:lvlText w:val="%8."/>
      <w:lvlJc w:val="left"/>
      <w:pPr>
        <w:ind w:left="12914" w:hanging="360"/>
      </w:pPr>
    </w:lvl>
    <w:lvl w:ilvl="8" w:tplc="0415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46" w15:restartNumberingAfterBreak="0">
    <w:nsid w:val="15AD3C3D"/>
    <w:multiLevelType w:val="hybridMultilevel"/>
    <w:tmpl w:val="DDD26A2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  <w:sz w:val="20"/>
      </w:rPr>
    </w:lvl>
    <w:lvl w:ilvl="1" w:tplc="E892E172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A25AB4">
      <w:start w:val="1"/>
      <w:numFmt w:val="lowerLetter"/>
      <w:lvlText w:val="%5)"/>
      <w:lvlJc w:val="left"/>
      <w:pPr>
        <w:ind w:left="3600" w:hanging="360"/>
      </w:pPr>
      <w:rPr>
        <w:rFonts w:cs="Times New Roman" w:hint="default"/>
        <w:color w:val="auto"/>
      </w:rPr>
    </w:lvl>
    <w:lvl w:ilvl="5" w:tplc="04150017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81A89C68">
      <w:start w:val="1"/>
      <w:numFmt w:val="upperLetter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19394EF2"/>
    <w:multiLevelType w:val="hybridMultilevel"/>
    <w:tmpl w:val="1A547486"/>
    <w:lvl w:ilvl="0" w:tplc="9F54FB3E">
      <w:start w:val="1"/>
      <w:numFmt w:val="decimal"/>
      <w:lvlText w:val="%1)"/>
      <w:lvlJc w:val="left"/>
      <w:pPr>
        <w:ind w:left="360" w:hanging="360"/>
      </w:pPr>
      <w:rPr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194E72B3"/>
    <w:multiLevelType w:val="hybridMultilevel"/>
    <w:tmpl w:val="48F691D8"/>
    <w:lvl w:ilvl="0" w:tplc="A87C41E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BC45B19"/>
    <w:multiLevelType w:val="hybridMultilevel"/>
    <w:tmpl w:val="B55C00A4"/>
    <w:lvl w:ilvl="0" w:tplc="03229B4A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BFB17D9"/>
    <w:multiLevelType w:val="hybridMultilevel"/>
    <w:tmpl w:val="3F56434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1E21115C"/>
    <w:multiLevelType w:val="hybridMultilevel"/>
    <w:tmpl w:val="486E2CD2"/>
    <w:lvl w:ilvl="0" w:tplc="A232E3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413164E"/>
    <w:multiLevelType w:val="multilevel"/>
    <w:tmpl w:val="BC767EC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none"/>
      <w:pStyle w:val="Nagwek3"/>
      <w:lvlText w:val="10.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gwek4"/>
      <w:lvlText w:val="%4%1.10.2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3" w15:restartNumberingAfterBreak="0">
    <w:nsid w:val="27355D4F"/>
    <w:multiLevelType w:val="multilevel"/>
    <w:tmpl w:val="3E34CEE8"/>
    <w:lvl w:ilvl="0">
      <w:start w:val="3"/>
      <w:numFmt w:val="none"/>
      <w:suff w:val="nothing"/>
      <w:lvlText w:val="6."/>
      <w:lvlJc w:val="left"/>
      <w:pPr>
        <w:ind w:left="1420" w:hanging="340"/>
      </w:pPr>
      <w:rPr>
        <w:rFonts w:ascii="Times New Roman" w:hAnsi="Times New Roman" w:cs="Times New Roman" w:hint="default"/>
        <w:b/>
        <w:i w:val="0"/>
      </w:rPr>
    </w:lvl>
    <w:lvl w:ilvl="1">
      <w:start w:val="3"/>
      <w:numFmt w:val="none"/>
      <w:suff w:val="nothing"/>
      <w:lvlText w:val="5."/>
      <w:lvlJc w:val="left"/>
      <w:pPr>
        <w:ind w:left="340" w:hanging="340"/>
      </w:pPr>
      <w:rPr>
        <w:rFonts w:ascii="Times New Roman" w:hAnsi="Times New Roman" w:cs="Times New Roman" w:hint="default"/>
        <w:b/>
        <w:i w:val="0"/>
      </w:rPr>
    </w:lvl>
    <w:lvl w:ilvl="2">
      <w:start w:val="1"/>
      <w:numFmt w:val="lowerLetter"/>
      <w:lvlText w:val="%3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3">
      <w:start w:val="2"/>
      <w:numFmt w:val="lowerLetter"/>
      <w:lvlText w:val="%4)"/>
      <w:lvlJc w:val="left"/>
      <w:pPr>
        <w:tabs>
          <w:tab w:val="num" w:pos="3240"/>
        </w:tabs>
        <w:ind w:left="2520" w:firstLine="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4" w15:restartNumberingAfterBreak="0">
    <w:nsid w:val="29B953DC"/>
    <w:multiLevelType w:val="multilevel"/>
    <w:tmpl w:val="8A4E7A0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3"/>
      <w:numFmt w:val="decimal"/>
      <w:lvlText w:val="%1.%2"/>
      <w:lvlJc w:val="left"/>
      <w:pPr>
        <w:ind w:left="1080" w:hanging="720"/>
      </w:pPr>
      <w:rPr>
        <w:rFonts w:cs="Times New Roman"/>
        <w:b w:val="0"/>
        <w:sz w:val="20"/>
      </w:rPr>
    </w:lvl>
    <w:lvl w:ilvl="2">
      <w:start w:val="1"/>
      <w:numFmt w:val="decimal"/>
      <w:lvlText w:val="%1.%2.%3"/>
      <w:lvlJc w:val="left"/>
      <w:pPr>
        <w:ind w:left="1800" w:hanging="1080"/>
      </w:pPr>
      <w:rPr>
        <w:rFonts w:cs="Times New Roman"/>
        <w:b w:val="0"/>
        <w:sz w:val="2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/>
        <w:b w:val="0"/>
        <w:sz w:val="20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cs="Times New Roman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cs="Times New Roman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4320" w:hanging="2160"/>
      </w:pPr>
      <w:rPr>
        <w:rFonts w:cs="Times New Roman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cs="Times New Roman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cs="Times New Roman"/>
        <w:b w:val="0"/>
        <w:sz w:val="20"/>
      </w:rPr>
    </w:lvl>
  </w:abstractNum>
  <w:abstractNum w:abstractNumId="55" w15:restartNumberingAfterBreak="0">
    <w:nsid w:val="2B510E95"/>
    <w:multiLevelType w:val="multilevel"/>
    <w:tmpl w:val="47ECAAD8"/>
    <w:lvl w:ilvl="0">
      <w:start w:val="1"/>
      <w:numFmt w:val="decimal"/>
      <w:lvlText w:val="%1."/>
      <w:lvlJc w:val="left"/>
      <w:pPr>
        <w:ind w:left="1288" w:hanging="360"/>
      </w:pPr>
    </w:lvl>
    <w:lvl w:ilvl="1">
      <w:start w:val="1"/>
      <w:numFmt w:val="lowerLetter"/>
      <w:lvlText w:val="%2."/>
      <w:lvlJc w:val="left"/>
      <w:pPr>
        <w:ind w:left="2008" w:hanging="360"/>
      </w:pPr>
    </w:lvl>
    <w:lvl w:ilvl="2">
      <w:start w:val="1"/>
      <w:numFmt w:val="lowerRoman"/>
      <w:lvlText w:val="%3."/>
      <w:lvlJc w:val="right"/>
      <w:pPr>
        <w:ind w:left="2728" w:hanging="180"/>
      </w:pPr>
    </w:lvl>
    <w:lvl w:ilvl="3">
      <w:start w:val="1"/>
      <w:numFmt w:val="decimal"/>
      <w:lvlText w:val="%4."/>
      <w:lvlJc w:val="left"/>
      <w:pPr>
        <w:ind w:left="3448" w:hanging="360"/>
      </w:pPr>
    </w:lvl>
    <w:lvl w:ilvl="4">
      <w:start w:val="1"/>
      <w:numFmt w:val="lowerLetter"/>
      <w:lvlText w:val="%5."/>
      <w:lvlJc w:val="left"/>
      <w:pPr>
        <w:ind w:left="4168" w:hanging="360"/>
      </w:pPr>
    </w:lvl>
    <w:lvl w:ilvl="5">
      <w:start w:val="1"/>
      <w:numFmt w:val="lowerRoman"/>
      <w:lvlText w:val="%6."/>
      <w:lvlJc w:val="right"/>
      <w:pPr>
        <w:ind w:left="4888" w:hanging="180"/>
      </w:pPr>
    </w:lvl>
    <w:lvl w:ilvl="6">
      <w:start w:val="1"/>
      <w:numFmt w:val="decimal"/>
      <w:lvlText w:val="%7."/>
      <w:lvlJc w:val="left"/>
      <w:pPr>
        <w:ind w:left="5608" w:hanging="360"/>
      </w:pPr>
    </w:lvl>
    <w:lvl w:ilvl="7">
      <w:start w:val="1"/>
      <w:numFmt w:val="lowerLetter"/>
      <w:lvlText w:val="%8."/>
      <w:lvlJc w:val="left"/>
      <w:pPr>
        <w:ind w:left="6328" w:hanging="360"/>
      </w:pPr>
    </w:lvl>
    <w:lvl w:ilvl="8">
      <w:start w:val="1"/>
      <w:numFmt w:val="lowerRoman"/>
      <w:lvlText w:val="%9."/>
      <w:lvlJc w:val="right"/>
      <w:pPr>
        <w:ind w:left="7048" w:hanging="180"/>
      </w:pPr>
    </w:lvl>
  </w:abstractNum>
  <w:abstractNum w:abstractNumId="56" w15:restartNumberingAfterBreak="0">
    <w:nsid w:val="2B7562B7"/>
    <w:multiLevelType w:val="hybridMultilevel"/>
    <w:tmpl w:val="165894F8"/>
    <w:lvl w:ilvl="0" w:tplc="A232E3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BE52E4F"/>
    <w:multiLevelType w:val="hybridMultilevel"/>
    <w:tmpl w:val="D3FAA714"/>
    <w:lvl w:ilvl="0" w:tplc="94D6484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8" w15:restartNumberingAfterBreak="0">
    <w:nsid w:val="2F2C7839"/>
    <w:multiLevelType w:val="hybridMultilevel"/>
    <w:tmpl w:val="C63224B4"/>
    <w:lvl w:ilvl="0" w:tplc="0415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1037AED"/>
    <w:multiLevelType w:val="hybridMultilevel"/>
    <w:tmpl w:val="D2FCB8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1B52659"/>
    <w:multiLevelType w:val="multilevel"/>
    <w:tmpl w:val="77BAA99A"/>
    <w:name w:val="WW8Num322222222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22A2288"/>
    <w:multiLevelType w:val="hybridMultilevel"/>
    <w:tmpl w:val="8FE0098C"/>
    <w:lvl w:ilvl="0" w:tplc="D682B8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34FE2C95"/>
    <w:multiLevelType w:val="hybridMultilevel"/>
    <w:tmpl w:val="1E2CF0E0"/>
    <w:lvl w:ilvl="0" w:tplc="A942ECF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5DF6CEC"/>
    <w:multiLevelType w:val="hybridMultilevel"/>
    <w:tmpl w:val="61F8E2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98F6FFD"/>
    <w:multiLevelType w:val="hybridMultilevel"/>
    <w:tmpl w:val="7D5806C2"/>
    <w:name w:val="WW8Num222"/>
    <w:lvl w:ilvl="0" w:tplc="6C2A0252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 w:tplc="E00EF5F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3A743428"/>
    <w:multiLevelType w:val="hybridMultilevel"/>
    <w:tmpl w:val="46884DF8"/>
    <w:lvl w:ilvl="0" w:tplc="F732F902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310" w:hanging="360"/>
      </w:pPr>
    </w:lvl>
    <w:lvl w:ilvl="2" w:tplc="0415001B" w:tentative="1">
      <w:start w:val="1"/>
      <w:numFmt w:val="lowerRoman"/>
      <w:lvlText w:val="%3."/>
      <w:lvlJc w:val="right"/>
      <w:pPr>
        <w:ind w:left="9030" w:hanging="180"/>
      </w:pPr>
    </w:lvl>
    <w:lvl w:ilvl="3" w:tplc="0415000F" w:tentative="1">
      <w:start w:val="1"/>
      <w:numFmt w:val="decimal"/>
      <w:lvlText w:val="%4."/>
      <w:lvlJc w:val="left"/>
      <w:pPr>
        <w:ind w:left="9750" w:hanging="360"/>
      </w:pPr>
    </w:lvl>
    <w:lvl w:ilvl="4" w:tplc="04150019" w:tentative="1">
      <w:start w:val="1"/>
      <w:numFmt w:val="lowerLetter"/>
      <w:lvlText w:val="%5."/>
      <w:lvlJc w:val="left"/>
      <w:pPr>
        <w:ind w:left="10470" w:hanging="360"/>
      </w:pPr>
    </w:lvl>
    <w:lvl w:ilvl="5" w:tplc="0415001B" w:tentative="1">
      <w:start w:val="1"/>
      <w:numFmt w:val="lowerRoman"/>
      <w:lvlText w:val="%6."/>
      <w:lvlJc w:val="right"/>
      <w:pPr>
        <w:ind w:left="11190" w:hanging="180"/>
      </w:pPr>
    </w:lvl>
    <w:lvl w:ilvl="6" w:tplc="0415000F" w:tentative="1">
      <w:start w:val="1"/>
      <w:numFmt w:val="decimal"/>
      <w:lvlText w:val="%7."/>
      <w:lvlJc w:val="left"/>
      <w:pPr>
        <w:ind w:left="11910" w:hanging="360"/>
      </w:pPr>
    </w:lvl>
    <w:lvl w:ilvl="7" w:tplc="04150019" w:tentative="1">
      <w:start w:val="1"/>
      <w:numFmt w:val="lowerLetter"/>
      <w:lvlText w:val="%8."/>
      <w:lvlJc w:val="left"/>
      <w:pPr>
        <w:ind w:left="12630" w:hanging="360"/>
      </w:pPr>
    </w:lvl>
    <w:lvl w:ilvl="8" w:tplc="0415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66" w15:restartNumberingAfterBreak="0">
    <w:nsid w:val="3AC547C2"/>
    <w:multiLevelType w:val="hybridMultilevel"/>
    <w:tmpl w:val="FE8AB928"/>
    <w:name w:val="WW8Num3222222222222"/>
    <w:lvl w:ilvl="0" w:tplc="A9080274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3B852E54"/>
    <w:multiLevelType w:val="hybridMultilevel"/>
    <w:tmpl w:val="E95C1172"/>
    <w:name w:val="WW8Num32222222"/>
    <w:lvl w:ilvl="0" w:tplc="4E1CEE7E">
      <w:start w:val="1"/>
      <w:numFmt w:val="lowerLetter"/>
      <w:pStyle w:val="Wyliczenie-jednostki"/>
      <w:lvlText w:val="%1)"/>
      <w:lvlJc w:val="left"/>
      <w:pPr>
        <w:ind w:left="720" w:hanging="360"/>
      </w:pPr>
      <w:rPr>
        <w:rFonts w:cs="Times New Roman"/>
      </w:rPr>
    </w:lvl>
    <w:lvl w:ilvl="1" w:tplc="A73C1C80">
      <w:start w:val="1"/>
      <w:numFmt w:val="lowerLetter"/>
      <w:lvlText w:val="%2)"/>
      <w:lvlJc w:val="left"/>
      <w:pPr>
        <w:tabs>
          <w:tab w:val="num" w:pos="1080"/>
        </w:tabs>
        <w:ind w:left="1080" w:firstLine="0"/>
      </w:pPr>
      <w:rPr>
        <w:rFonts w:ascii="Times New Roman" w:hAnsi="Times New Roman" w:hint="default"/>
        <w:sz w:val="20"/>
      </w:rPr>
    </w:lvl>
    <w:lvl w:ilvl="2" w:tplc="8D42C5D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3D8D0E6C"/>
    <w:multiLevelType w:val="hybridMultilevel"/>
    <w:tmpl w:val="7068A71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E5D2858"/>
    <w:multiLevelType w:val="multilevel"/>
    <w:tmpl w:val="EAE61A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40640F06"/>
    <w:multiLevelType w:val="multilevel"/>
    <w:tmpl w:val="0050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1" w15:restartNumberingAfterBreak="0">
    <w:nsid w:val="40890006"/>
    <w:multiLevelType w:val="hybridMultilevel"/>
    <w:tmpl w:val="E54E6866"/>
    <w:lvl w:ilvl="0" w:tplc="8DE05D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51866AA"/>
    <w:multiLevelType w:val="hybridMultilevel"/>
    <w:tmpl w:val="50AAF10A"/>
    <w:lvl w:ilvl="0" w:tplc="8E1A09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7E27291"/>
    <w:multiLevelType w:val="hybridMultilevel"/>
    <w:tmpl w:val="EEF85D3A"/>
    <w:lvl w:ilvl="0" w:tplc="F224CE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A172A21"/>
    <w:multiLevelType w:val="multilevel"/>
    <w:tmpl w:val="98C654AA"/>
    <w:name w:val="WW8Num9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  <w:bCs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4CBE4D68"/>
    <w:multiLevelType w:val="multilevel"/>
    <w:tmpl w:val="A880C9BE"/>
    <w:styleLink w:val="Styl3"/>
    <w:lvl w:ilvl="0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  <w:sz w:val="22"/>
        <w:szCs w:val="20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ascii="Times New Roman" w:hAnsi="Times New Roman" w:hint="default"/>
        <w:b w:val="0"/>
        <w:sz w:val="2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76" w15:restartNumberingAfterBreak="0">
    <w:nsid w:val="4D503DF7"/>
    <w:multiLevelType w:val="hybridMultilevel"/>
    <w:tmpl w:val="ECDEC766"/>
    <w:name w:val="WW8Num32222222222223323"/>
    <w:lvl w:ilvl="0" w:tplc="913C28F2">
      <w:start w:val="3"/>
      <w:numFmt w:val="decimal"/>
      <w:lvlText w:val="%1"/>
      <w:lvlJc w:val="left"/>
      <w:pPr>
        <w:tabs>
          <w:tab w:val="num" w:pos="2880"/>
        </w:tabs>
        <w:ind w:left="2880" w:hanging="360"/>
      </w:pPr>
      <w:rPr>
        <w:rFonts w:ascii="Times New Roman" w:hAnsi="Times New Roman" w:cs="Gill Sans MT Ext Condensed Bold" w:hint="default"/>
        <w:b w:val="0"/>
        <w:i w:val="0"/>
        <w:strike w:val="0"/>
        <w:dstrike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DB14244"/>
    <w:multiLevelType w:val="hybridMultilevel"/>
    <w:tmpl w:val="BED6B2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F4B27E2"/>
    <w:multiLevelType w:val="hybridMultilevel"/>
    <w:tmpl w:val="7486AAF4"/>
    <w:lvl w:ilvl="0" w:tplc="0415000F">
      <w:start w:val="1"/>
      <w:numFmt w:val="decimal"/>
      <w:lvlText w:val="%1."/>
      <w:lvlJc w:val="left"/>
      <w:pPr>
        <w:ind w:left="912" w:hanging="360"/>
      </w:p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0415000F" w:tentative="1">
      <w:start w:val="1"/>
      <w:numFmt w:val="decimal"/>
      <w:lvlText w:val="%4."/>
      <w:lvlJc w:val="left"/>
      <w:pPr>
        <w:ind w:left="3072" w:hanging="360"/>
      </w:p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79" w15:restartNumberingAfterBreak="0">
    <w:nsid w:val="50D54AB9"/>
    <w:multiLevelType w:val="hybridMultilevel"/>
    <w:tmpl w:val="AA82BBB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523F0204"/>
    <w:multiLevelType w:val="multilevel"/>
    <w:tmpl w:val="337A2790"/>
    <w:name w:val="WW8Num3222222222222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524D1F78"/>
    <w:multiLevelType w:val="multilevel"/>
    <w:tmpl w:val="D33AF92C"/>
    <w:name w:val="WW8Num273222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ordinal"/>
      <w:lvlText w:val="6.%2"/>
      <w:lvlJc w:val="left"/>
      <w:pPr>
        <w:ind w:left="504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2">
      <w:start w:val="1"/>
      <w:numFmt w:val="decimal"/>
      <w:lvlText w:val="%1.%2.%3"/>
      <w:lvlJc w:val="left"/>
      <w:pPr>
        <w:ind w:left="10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47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944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4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916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-3133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-26656" w:hanging="1440"/>
      </w:pPr>
      <w:rPr>
        <w:rFonts w:cs="Times New Roman" w:hint="default"/>
      </w:rPr>
    </w:lvl>
  </w:abstractNum>
  <w:abstractNum w:abstractNumId="82" w15:restartNumberingAfterBreak="0">
    <w:nsid w:val="53EC4AD2"/>
    <w:multiLevelType w:val="hybridMultilevel"/>
    <w:tmpl w:val="97F6506E"/>
    <w:lvl w:ilvl="0" w:tplc="B09257B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5CF2957"/>
    <w:multiLevelType w:val="hybridMultilevel"/>
    <w:tmpl w:val="436E2E3E"/>
    <w:name w:val="WW8Num32222222222222"/>
    <w:lvl w:ilvl="0" w:tplc="100C1BEC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57161DFE"/>
    <w:multiLevelType w:val="hybridMultilevel"/>
    <w:tmpl w:val="896ED740"/>
    <w:lvl w:ilvl="0" w:tplc="F7CC0C5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5" w15:restartNumberingAfterBreak="0">
    <w:nsid w:val="57226AB7"/>
    <w:multiLevelType w:val="multilevel"/>
    <w:tmpl w:val="2292B7DA"/>
    <w:styleLink w:val="Styl1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" w15:restartNumberingAfterBreak="0">
    <w:nsid w:val="57551E46"/>
    <w:multiLevelType w:val="hybridMultilevel"/>
    <w:tmpl w:val="6E9E2030"/>
    <w:name w:val="WW8Num32222222232"/>
    <w:lvl w:ilvl="0" w:tplc="6BD088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7" w15:restartNumberingAfterBreak="0">
    <w:nsid w:val="583B28D9"/>
    <w:multiLevelType w:val="singleLevel"/>
    <w:tmpl w:val="69F67702"/>
    <w:name w:val="WW8Num322222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</w:abstractNum>
  <w:abstractNum w:abstractNumId="88" w15:restartNumberingAfterBreak="0">
    <w:nsid w:val="5A786968"/>
    <w:multiLevelType w:val="hybridMultilevel"/>
    <w:tmpl w:val="C10444D0"/>
    <w:lvl w:ilvl="0" w:tplc="35345BA2">
      <w:start w:val="1"/>
      <w:numFmt w:val="decimal"/>
      <w:lvlText w:val="%1."/>
      <w:lvlJc w:val="left"/>
      <w:pPr>
        <w:ind w:left="801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08516A0"/>
    <w:multiLevelType w:val="hybridMultilevel"/>
    <w:tmpl w:val="22EAC3FC"/>
    <w:lvl w:ilvl="0" w:tplc="566028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17C11D3"/>
    <w:multiLevelType w:val="multilevel"/>
    <w:tmpl w:val="E8824B6C"/>
    <w:styleLink w:val="WWNum3"/>
    <w:lvl w:ilvl="0">
      <w:start w:val="2"/>
      <w:numFmt w:val="decimal"/>
      <w:lvlText w:val="%1."/>
      <w:lvlJc w:val="left"/>
      <w:pPr>
        <w:ind w:left="357" w:hanging="357"/>
      </w:pPr>
      <w:rPr>
        <w:rFonts w:cs="Times New Roman"/>
        <w:b/>
        <w:i w:val="0"/>
        <w:color w:val="000000"/>
        <w:sz w:val="20"/>
      </w:rPr>
    </w:lvl>
    <w:lvl w:ilvl="1">
      <w:start w:val="3"/>
      <w:numFmt w:val="decimal"/>
      <w:lvlText w:val="%2."/>
      <w:lvlJc w:val="left"/>
      <w:pPr>
        <w:ind w:left="340" w:hanging="340"/>
      </w:pPr>
      <w:rPr>
        <w:rFonts w:cs="Times New Roman"/>
        <w:b/>
        <w:i w:val="0"/>
      </w:rPr>
    </w:lvl>
    <w:lvl w:ilvl="2">
      <w:start w:val="3"/>
      <w:numFmt w:val="lowerLetter"/>
      <w:lvlText w:val="%1.%2.%3)"/>
      <w:lvlJc w:val="left"/>
      <w:pPr>
        <w:ind w:left="786" w:hanging="360"/>
      </w:pPr>
      <w:rPr>
        <w:rFonts w:cs="Colonna MT"/>
        <w:b w:val="0"/>
        <w:i w:val="0"/>
        <w:sz w:val="20"/>
      </w:rPr>
    </w:lvl>
    <w:lvl w:ilvl="3">
      <w:start w:val="1"/>
      <w:numFmt w:val="lowerLetter"/>
      <w:lvlText w:val="%1.%2.%3.%4)"/>
      <w:lvlJc w:val="left"/>
      <w:pPr>
        <w:ind w:left="2520" w:firstLine="0"/>
      </w:pPr>
      <w:rPr>
        <w:rFonts w:cs="Times New Roman"/>
        <w:b w:val="0"/>
        <w:i w:val="0"/>
        <w:sz w:val="20"/>
        <w:szCs w:val="20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  <w:sz w:val="20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ind w:left="6480" w:hanging="180"/>
      </w:pPr>
      <w:rPr>
        <w:rFonts w:cs="Times New Roman"/>
      </w:rPr>
    </w:lvl>
  </w:abstractNum>
  <w:abstractNum w:abstractNumId="91" w15:restartNumberingAfterBreak="0">
    <w:nsid w:val="620949EE"/>
    <w:multiLevelType w:val="hybridMultilevel"/>
    <w:tmpl w:val="CD90AEE6"/>
    <w:lvl w:ilvl="0" w:tplc="2534B6A0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2645A2C"/>
    <w:multiLevelType w:val="multilevel"/>
    <w:tmpl w:val="6D9427EC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3" w15:restartNumberingAfterBreak="0">
    <w:nsid w:val="658D1F86"/>
    <w:multiLevelType w:val="hybridMultilevel"/>
    <w:tmpl w:val="B6D20D8A"/>
    <w:lvl w:ilvl="0" w:tplc="A232E3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6602822">
      <w:start w:val="1"/>
      <w:numFmt w:val="decimal"/>
      <w:lvlText w:val="%2)"/>
      <w:lvlJc w:val="left"/>
      <w:pPr>
        <w:ind w:left="3905" w:hanging="360"/>
      </w:pPr>
      <w:rPr>
        <w:rFonts w:hint="default"/>
      </w:rPr>
    </w:lvl>
    <w:lvl w:ilvl="2" w:tplc="A6B2A9CC">
      <w:start w:val="4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  <w:sz w:val="24"/>
        <w:szCs w:val="24"/>
        <w:vertAlign w:val="superscript"/>
      </w:rPr>
    </w:lvl>
    <w:lvl w:ilvl="3" w:tplc="DA462BB6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18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5FF347A"/>
    <w:multiLevelType w:val="hybridMultilevel"/>
    <w:tmpl w:val="C68C6A24"/>
    <w:name w:val="WW8Num3222222222222332"/>
    <w:lvl w:ilvl="0" w:tplc="913C28F2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5" w15:restartNumberingAfterBreak="0">
    <w:nsid w:val="67480E25"/>
    <w:multiLevelType w:val="hybridMultilevel"/>
    <w:tmpl w:val="3B0A58D6"/>
    <w:name w:val="WW8Num34"/>
    <w:lvl w:ilvl="0" w:tplc="7BC84D9E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3446EAF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DEFDB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648B49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2AA5BD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04C5D9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62EC7E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6EF8D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2DC6A7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6" w15:restartNumberingAfterBreak="0">
    <w:nsid w:val="68ED1C82"/>
    <w:multiLevelType w:val="hybridMultilevel"/>
    <w:tmpl w:val="A20400F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97" w15:restartNumberingAfterBreak="0">
    <w:nsid w:val="6CEC775C"/>
    <w:multiLevelType w:val="hybridMultilevel"/>
    <w:tmpl w:val="A8D20A42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8" w15:restartNumberingAfterBreak="0">
    <w:nsid w:val="6DE77577"/>
    <w:multiLevelType w:val="hybridMultilevel"/>
    <w:tmpl w:val="63F06438"/>
    <w:name w:val="WW8Num32"/>
    <w:lvl w:ilvl="0" w:tplc="8DBC0C08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F1701E6"/>
    <w:multiLevelType w:val="hybridMultilevel"/>
    <w:tmpl w:val="4030E54A"/>
    <w:name w:val="WW8Num322222222222233"/>
    <w:lvl w:ilvl="0" w:tplc="46F6E20A">
      <w:start w:val="2"/>
      <w:numFmt w:val="upperRoman"/>
      <w:pStyle w:val="Nagwek1"/>
      <w:lvlText w:val="%1."/>
      <w:lvlJc w:val="righ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0" w15:restartNumberingAfterBreak="0">
    <w:nsid w:val="7238100D"/>
    <w:multiLevelType w:val="hybridMultilevel"/>
    <w:tmpl w:val="5B58AE0C"/>
    <w:name w:val="WW8Num7622"/>
    <w:lvl w:ilvl="0" w:tplc="00000007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9B49AC4">
      <w:start w:val="1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3DC669C">
      <w:start w:val="20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74117769"/>
    <w:multiLevelType w:val="hybridMultilevel"/>
    <w:tmpl w:val="DC1CAD1C"/>
    <w:lvl w:ilvl="0" w:tplc="819CAD24">
      <w:start w:val="10"/>
      <w:numFmt w:val="upperRoman"/>
      <w:lvlText w:val="%1."/>
      <w:lvlJc w:val="left"/>
      <w:pPr>
        <w:ind w:left="1146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-4797" w:hanging="360"/>
      </w:pPr>
    </w:lvl>
    <w:lvl w:ilvl="2" w:tplc="0415001B" w:tentative="1">
      <w:start w:val="1"/>
      <w:numFmt w:val="lowerRoman"/>
      <w:lvlText w:val="%3."/>
      <w:lvlJc w:val="right"/>
      <w:pPr>
        <w:ind w:left="-4077" w:hanging="180"/>
      </w:pPr>
    </w:lvl>
    <w:lvl w:ilvl="3" w:tplc="0415000F" w:tentative="1">
      <w:start w:val="1"/>
      <w:numFmt w:val="decimal"/>
      <w:lvlText w:val="%4."/>
      <w:lvlJc w:val="left"/>
      <w:pPr>
        <w:ind w:left="-3357" w:hanging="360"/>
      </w:pPr>
    </w:lvl>
    <w:lvl w:ilvl="4" w:tplc="04150019" w:tentative="1">
      <w:start w:val="1"/>
      <w:numFmt w:val="lowerLetter"/>
      <w:lvlText w:val="%5."/>
      <w:lvlJc w:val="left"/>
      <w:pPr>
        <w:ind w:left="-2637" w:hanging="360"/>
      </w:pPr>
    </w:lvl>
    <w:lvl w:ilvl="5" w:tplc="0415001B" w:tentative="1">
      <w:start w:val="1"/>
      <w:numFmt w:val="lowerRoman"/>
      <w:lvlText w:val="%6."/>
      <w:lvlJc w:val="right"/>
      <w:pPr>
        <w:ind w:left="-1917" w:hanging="180"/>
      </w:pPr>
    </w:lvl>
    <w:lvl w:ilvl="6" w:tplc="0415000F" w:tentative="1">
      <w:start w:val="1"/>
      <w:numFmt w:val="decimal"/>
      <w:lvlText w:val="%7."/>
      <w:lvlJc w:val="left"/>
      <w:pPr>
        <w:ind w:left="-1197" w:hanging="360"/>
      </w:pPr>
    </w:lvl>
    <w:lvl w:ilvl="7" w:tplc="04150019" w:tentative="1">
      <w:start w:val="1"/>
      <w:numFmt w:val="lowerLetter"/>
      <w:lvlText w:val="%8."/>
      <w:lvlJc w:val="left"/>
      <w:pPr>
        <w:ind w:left="-477" w:hanging="360"/>
      </w:pPr>
    </w:lvl>
    <w:lvl w:ilvl="8" w:tplc="0415001B" w:tentative="1">
      <w:start w:val="1"/>
      <w:numFmt w:val="lowerRoman"/>
      <w:lvlText w:val="%9."/>
      <w:lvlJc w:val="right"/>
      <w:pPr>
        <w:ind w:left="243" w:hanging="180"/>
      </w:pPr>
    </w:lvl>
  </w:abstractNum>
  <w:abstractNum w:abstractNumId="102" w15:restartNumberingAfterBreak="0">
    <w:nsid w:val="74A063C5"/>
    <w:multiLevelType w:val="hybridMultilevel"/>
    <w:tmpl w:val="0BB201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4EE1727"/>
    <w:multiLevelType w:val="multilevel"/>
    <w:tmpl w:val="CAB87580"/>
    <w:lvl w:ilvl="0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6"/>
      <w:numFmt w:val="upp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755F1E7B"/>
    <w:multiLevelType w:val="hybridMultilevel"/>
    <w:tmpl w:val="08004C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5" w15:restartNumberingAfterBreak="0">
    <w:nsid w:val="75DA7B98"/>
    <w:multiLevelType w:val="hybridMultilevel"/>
    <w:tmpl w:val="61F2E1BE"/>
    <w:lvl w:ilvl="0" w:tplc="0000001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79305CC"/>
    <w:multiLevelType w:val="hybridMultilevel"/>
    <w:tmpl w:val="30940C1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7" w15:restartNumberingAfterBreak="0">
    <w:nsid w:val="79864ECD"/>
    <w:multiLevelType w:val="multilevel"/>
    <w:tmpl w:val="004467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8" w15:restartNumberingAfterBreak="0">
    <w:nsid w:val="7AD34C9F"/>
    <w:multiLevelType w:val="hybridMultilevel"/>
    <w:tmpl w:val="FA3EDD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9"/>
  </w:num>
  <w:num w:numId="2">
    <w:abstractNumId w:val="67"/>
  </w:num>
  <w:num w:numId="3">
    <w:abstractNumId w:val="52"/>
  </w:num>
  <w:num w:numId="4">
    <w:abstractNumId w:val="46"/>
  </w:num>
  <w:num w:numId="5">
    <w:abstractNumId w:val="91"/>
  </w:num>
  <w:num w:numId="6">
    <w:abstractNumId w:val="2"/>
  </w:num>
  <w:num w:numId="7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5"/>
  </w:num>
  <w:num w:numId="9">
    <w:abstractNumId w:val="75"/>
  </w:num>
  <w:num w:numId="10">
    <w:abstractNumId w:val="42"/>
  </w:num>
  <w:num w:numId="11">
    <w:abstractNumId w:val="49"/>
  </w:num>
  <w:num w:numId="12">
    <w:abstractNumId w:val="73"/>
  </w:num>
  <w:num w:numId="13">
    <w:abstractNumId w:val="97"/>
  </w:num>
  <w:num w:numId="14">
    <w:abstractNumId w:val="104"/>
  </w:num>
  <w:num w:numId="15">
    <w:abstractNumId w:val="71"/>
  </w:num>
  <w:num w:numId="16">
    <w:abstractNumId w:val="89"/>
  </w:num>
  <w:num w:numId="17">
    <w:abstractNumId w:val="51"/>
  </w:num>
  <w:num w:numId="18">
    <w:abstractNumId w:val="88"/>
  </w:num>
  <w:num w:numId="19">
    <w:abstractNumId w:val="101"/>
  </w:num>
  <w:num w:numId="20">
    <w:abstractNumId w:val="107"/>
  </w:num>
  <w:num w:numId="21">
    <w:abstractNumId w:val="56"/>
  </w:num>
  <w:num w:numId="22">
    <w:abstractNumId w:val="72"/>
  </w:num>
  <w:num w:numId="23">
    <w:abstractNumId w:val="38"/>
  </w:num>
  <w:num w:numId="24">
    <w:abstractNumId w:val="93"/>
  </w:num>
  <w:num w:numId="25">
    <w:abstractNumId w:val="65"/>
  </w:num>
  <w:num w:numId="26">
    <w:abstractNumId w:val="34"/>
  </w:num>
  <w:num w:numId="27">
    <w:abstractNumId w:val="63"/>
  </w:num>
  <w:num w:numId="28">
    <w:abstractNumId w:val="45"/>
  </w:num>
  <w:num w:numId="29">
    <w:abstractNumId w:val="33"/>
  </w:num>
  <w:num w:numId="30">
    <w:abstractNumId w:val="90"/>
  </w:num>
  <w:num w:numId="31">
    <w:abstractNumId w:val="39"/>
  </w:num>
  <w:num w:numId="32">
    <w:abstractNumId w:val="44"/>
  </w:num>
  <w:num w:numId="33">
    <w:abstractNumId w:val="54"/>
  </w:num>
  <w:num w:numId="34">
    <w:abstractNumId w:val="70"/>
  </w:num>
  <w:num w:numId="35">
    <w:abstractNumId w:val="4"/>
    <w:lvlOverride w:ilvl="0">
      <w:startOverride w:val="1"/>
    </w:lvlOverride>
  </w:num>
  <w:num w:numId="36">
    <w:abstractNumId w:val="37"/>
  </w:num>
  <w:num w:numId="37">
    <w:abstractNumId w:val="82"/>
  </w:num>
  <w:num w:numId="38">
    <w:abstractNumId w:val="108"/>
  </w:num>
  <w:num w:numId="39">
    <w:abstractNumId w:val="47"/>
  </w:num>
  <w:num w:numId="40">
    <w:abstractNumId w:val="79"/>
  </w:num>
  <w:num w:numId="41">
    <w:abstractNumId w:val="31"/>
  </w:num>
  <w:num w:numId="42">
    <w:abstractNumId w:val="96"/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4"/>
  </w:num>
  <w:num w:numId="45">
    <w:abstractNumId w:val="50"/>
  </w:num>
  <w:num w:numId="46">
    <w:abstractNumId w:val="40"/>
  </w:num>
  <w:num w:numId="47">
    <w:abstractNumId w:val="78"/>
  </w:num>
  <w:num w:numId="48">
    <w:abstractNumId w:val="105"/>
  </w:num>
  <w:num w:numId="49">
    <w:abstractNumId w:val="58"/>
  </w:num>
  <w:num w:numId="50">
    <w:abstractNumId w:val="59"/>
  </w:num>
  <w:num w:numId="51">
    <w:abstractNumId w:val="43"/>
  </w:num>
  <w:num w:numId="52">
    <w:abstractNumId w:val="106"/>
  </w:num>
  <w:num w:numId="53">
    <w:abstractNumId w:val="77"/>
  </w:num>
  <w:num w:numId="54">
    <w:abstractNumId w:val="61"/>
  </w:num>
  <w:num w:numId="55">
    <w:abstractNumId w:val="2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29"/>
  </w:num>
  <w:num w:numId="57">
    <w:abstractNumId w:val="68"/>
  </w:num>
  <w:num w:numId="58">
    <w:abstractNumId w:val="69"/>
  </w:num>
  <w:num w:numId="59">
    <w:abstractNumId w:val="23"/>
  </w:num>
  <w:num w:numId="60">
    <w:abstractNumId w:val="62"/>
  </w:num>
  <w:num w:numId="61">
    <w:abstractNumId w:val="14"/>
  </w:num>
  <w:num w:numId="62">
    <w:abstractNumId w:val="26"/>
    <w:lvlOverride w:ilvl="0">
      <w:startOverride w:val="1"/>
    </w:lvlOverride>
  </w:num>
  <w:num w:numId="63">
    <w:abstractNumId w:val="103"/>
  </w:num>
  <w:num w:numId="64">
    <w:abstractNumId w:val="53"/>
  </w:num>
  <w:num w:numId="65">
    <w:abstractNumId w:val="92"/>
  </w:num>
  <w:num w:numId="66">
    <w:abstractNumId w:val="25"/>
    <w:lvlOverride w:ilvl="0">
      <w:startOverride w:val="1"/>
    </w:lvlOverride>
  </w:num>
  <w:num w:numId="67">
    <w:abstractNumId w:val="15"/>
  </w:num>
  <w:num w:numId="68">
    <w:abstractNumId w:val="24"/>
  </w:num>
  <w:num w:numId="69">
    <w:abstractNumId w:val="57"/>
  </w:num>
  <w:num w:numId="70">
    <w:abstractNumId w:val="48"/>
  </w:num>
  <w:num w:numId="71">
    <w:abstractNumId w:val="32"/>
  </w:num>
  <w:num w:numId="72">
    <w:abstractNumId w:val="55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l-PL" w:vendorID="12" w:dllVersion="512" w:checkStyle="1"/>
  <w:activeWritingStyle w:appName="MSWord" w:lang="de-DE" w:vendorID="9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MzMTS1NLI0MLQ0sDBW0lEKTi0uzszPAykwNK4FAPcKjhMtAAAA"/>
  </w:docVars>
  <w:rsids>
    <w:rsidRoot w:val="0007737A"/>
    <w:rsid w:val="00002806"/>
    <w:rsid w:val="0000575E"/>
    <w:rsid w:val="0000582F"/>
    <w:rsid w:val="000063AF"/>
    <w:rsid w:val="00006E55"/>
    <w:rsid w:val="00006FBC"/>
    <w:rsid w:val="00007E7A"/>
    <w:rsid w:val="00010530"/>
    <w:rsid w:val="00011311"/>
    <w:rsid w:val="00013360"/>
    <w:rsid w:val="000143AA"/>
    <w:rsid w:val="000147FB"/>
    <w:rsid w:val="0001500F"/>
    <w:rsid w:val="000151B0"/>
    <w:rsid w:val="00015E3D"/>
    <w:rsid w:val="00017A9A"/>
    <w:rsid w:val="00020940"/>
    <w:rsid w:val="00020B1C"/>
    <w:rsid w:val="00021D8A"/>
    <w:rsid w:val="00023A0C"/>
    <w:rsid w:val="00024137"/>
    <w:rsid w:val="0002422A"/>
    <w:rsid w:val="00024C4F"/>
    <w:rsid w:val="00024E12"/>
    <w:rsid w:val="0002539F"/>
    <w:rsid w:val="00025D10"/>
    <w:rsid w:val="000262A4"/>
    <w:rsid w:val="000264AC"/>
    <w:rsid w:val="0002651B"/>
    <w:rsid w:val="0002788C"/>
    <w:rsid w:val="00030DAE"/>
    <w:rsid w:val="00031618"/>
    <w:rsid w:val="00031A9A"/>
    <w:rsid w:val="00031C16"/>
    <w:rsid w:val="000328E4"/>
    <w:rsid w:val="0003333E"/>
    <w:rsid w:val="000336AE"/>
    <w:rsid w:val="00033CD9"/>
    <w:rsid w:val="00034AAB"/>
    <w:rsid w:val="00034BBB"/>
    <w:rsid w:val="000353E8"/>
    <w:rsid w:val="00035BFF"/>
    <w:rsid w:val="00035FA7"/>
    <w:rsid w:val="00036F60"/>
    <w:rsid w:val="000375ED"/>
    <w:rsid w:val="0004090C"/>
    <w:rsid w:val="0004179F"/>
    <w:rsid w:val="00041A34"/>
    <w:rsid w:val="00041DC7"/>
    <w:rsid w:val="00041F70"/>
    <w:rsid w:val="000444B7"/>
    <w:rsid w:val="000450CD"/>
    <w:rsid w:val="00045147"/>
    <w:rsid w:val="00045712"/>
    <w:rsid w:val="00045BDA"/>
    <w:rsid w:val="00046ED2"/>
    <w:rsid w:val="0004738D"/>
    <w:rsid w:val="00047E6A"/>
    <w:rsid w:val="00050CF5"/>
    <w:rsid w:val="0005196C"/>
    <w:rsid w:val="00051F69"/>
    <w:rsid w:val="00052AE7"/>
    <w:rsid w:val="000536EF"/>
    <w:rsid w:val="00053DCC"/>
    <w:rsid w:val="00055ADA"/>
    <w:rsid w:val="00055EA9"/>
    <w:rsid w:val="00057D52"/>
    <w:rsid w:val="000604CC"/>
    <w:rsid w:val="000609BD"/>
    <w:rsid w:val="00060F36"/>
    <w:rsid w:val="00061359"/>
    <w:rsid w:val="00061674"/>
    <w:rsid w:val="000625A6"/>
    <w:rsid w:val="00063680"/>
    <w:rsid w:val="0006489D"/>
    <w:rsid w:val="000655CC"/>
    <w:rsid w:val="00066984"/>
    <w:rsid w:val="00067C90"/>
    <w:rsid w:val="0007024B"/>
    <w:rsid w:val="000703FA"/>
    <w:rsid w:val="000708D5"/>
    <w:rsid w:val="0007133C"/>
    <w:rsid w:val="00072EFD"/>
    <w:rsid w:val="00073015"/>
    <w:rsid w:val="0007331A"/>
    <w:rsid w:val="0007472F"/>
    <w:rsid w:val="00074733"/>
    <w:rsid w:val="000757E0"/>
    <w:rsid w:val="0007737A"/>
    <w:rsid w:val="0008110E"/>
    <w:rsid w:val="000811E9"/>
    <w:rsid w:val="00082377"/>
    <w:rsid w:val="00082E9D"/>
    <w:rsid w:val="000830FA"/>
    <w:rsid w:val="00083513"/>
    <w:rsid w:val="0008409E"/>
    <w:rsid w:val="000843DA"/>
    <w:rsid w:val="000859B8"/>
    <w:rsid w:val="0008640F"/>
    <w:rsid w:val="000865FF"/>
    <w:rsid w:val="00090568"/>
    <w:rsid w:val="00090D3A"/>
    <w:rsid w:val="00091E4B"/>
    <w:rsid w:val="00091F7B"/>
    <w:rsid w:val="00092A52"/>
    <w:rsid w:val="00092F55"/>
    <w:rsid w:val="000931F1"/>
    <w:rsid w:val="00094A88"/>
    <w:rsid w:val="0009615D"/>
    <w:rsid w:val="0009708D"/>
    <w:rsid w:val="000A01DE"/>
    <w:rsid w:val="000A040C"/>
    <w:rsid w:val="000A05D9"/>
    <w:rsid w:val="000A11E1"/>
    <w:rsid w:val="000A137D"/>
    <w:rsid w:val="000A19E0"/>
    <w:rsid w:val="000A2C9B"/>
    <w:rsid w:val="000A3208"/>
    <w:rsid w:val="000A357D"/>
    <w:rsid w:val="000A3843"/>
    <w:rsid w:val="000A3909"/>
    <w:rsid w:val="000A3CC4"/>
    <w:rsid w:val="000A3EFA"/>
    <w:rsid w:val="000A3F56"/>
    <w:rsid w:val="000A482B"/>
    <w:rsid w:val="000A4C7E"/>
    <w:rsid w:val="000A55B2"/>
    <w:rsid w:val="000A5EF6"/>
    <w:rsid w:val="000A6504"/>
    <w:rsid w:val="000B0044"/>
    <w:rsid w:val="000B09F1"/>
    <w:rsid w:val="000B150B"/>
    <w:rsid w:val="000B1A52"/>
    <w:rsid w:val="000B1F81"/>
    <w:rsid w:val="000B2B94"/>
    <w:rsid w:val="000B416D"/>
    <w:rsid w:val="000B4C1E"/>
    <w:rsid w:val="000B5958"/>
    <w:rsid w:val="000B5A25"/>
    <w:rsid w:val="000B5AF1"/>
    <w:rsid w:val="000B5CD9"/>
    <w:rsid w:val="000B6EA4"/>
    <w:rsid w:val="000B7665"/>
    <w:rsid w:val="000B7DAF"/>
    <w:rsid w:val="000B7EAC"/>
    <w:rsid w:val="000B7F6A"/>
    <w:rsid w:val="000C0585"/>
    <w:rsid w:val="000C0599"/>
    <w:rsid w:val="000C154A"/>
    <w:rsid w:val="000C1F99"/>
    <w:rsid w:val="000C2C3F"/>
    <w:rsid w:val="000C393E"/>
    <w:rsid w:val="000C428C"/>
    <w:rsid w:val="000C5718"/>
    <w:rsid w:val="000C5C92"/>
    <w:rsid w:val="000C67DF"/>
    <w:rsid w:val="000C77EB"/>
    <w:rsid w:val="000C79C8"/>
    <w:rsid w:val="000C7A3C"/>
    <w:rsid w:val="000D01D3"/>
    <w:rsid w:val="000D086D"/>
    <w:rsid w:val="000D0B86"/>
    <w:rsid w:val="000D2A33"/>
    <w:rsid w:val="000D354D"/>
    <w:rsid w:val="000D4008"/>
    <w:rsid w:val="000D4BDA"/>
    <w:rsid w:val="000D5CF0"/>
    <w:rsid w:val="000D6B56"/>
    <w:rsid w:val="000D7367"/>
    <w:rsid w:val="000E0D5D"/>
    <w:rsid w:val="000E1457"/>
    <w:rsid w:val="000E428A"/>
    <w:rsid w:val="000E471A"/>
    <w:rsid w:val="000E5373"/>
    <w:rsid w:val="000E5AFA"/>
    <w:rsid w:val="000E5D43"/>
    <w:rsid w:val="000E7EDE"/>
    <w:rsid w:val="000F0578"/>
    <w:rsid w:val="000F0C42"/>
    <w:rsid w:val="000F1A34"/>
    <w:rsid w:val="000F1BB3"/>
    <w:rsid w:val="000F3B87"/>
    <w:rsid w:val="000F4F5B"/>
    <w:rsid w:val="000F4FE4"/>
    <w:rsid w:val="000F531B"/>
    <w:rsid w:val="000F5334"/>
    <w:rsid w:val="000F5A27"/>
    <w:rsid w:val="000F6317"/>
    <w:rsid w:val="00100EA0"/>
    <w:rsid w:val="001016D9"/>
    <w:rsid w:val="00101E19"/>
    <w:rsid w:val="00101E48"/>
    <w:rsid w:val="00102744"/>
    <w:rsid w:val="00102E70"/>
    <w:rsid w:val="001039F5"/>
    <w:rsid w:val="001042A3"/>
    <w:rsid w:val="001048AB"/>
    <w:rsid w:val="00106758"/>
    <w:rsid w:val="00106AD5"/>
    <w:rsid w:val="0011036D"/>
    <w:rsid w:val="00110C42"/>
    <w:rsid w:val="00111030"/>
    <w:rsid w:val="001125E3"/>
    <w:rsid w:val="00113641"/>
    <w:rsid w:val="00113B39"/>
    <w:rsid w:val="00113E04"/>
    <w:rsid w:val="001142B7"/>
    <w:rsid w:val="0011487D"/>
    <w:rsid w:val="00114967"/>
    <w:rsid w:val="00114EED"/>
    <w:rsid w:val="001158B2"/>
    <w:rsid w:val="001159FA"/>
    <w:rsid w:val="00115A20"/>
    <w:rsid w:val="00115B34"/>
    <w:rsid w:val="00116873"/>
    <w:rsid w:val="00116993"/>
    <w:rsid w:val="00117860"/>
    <w:rsid w:val="001178E2"/>
    <w:rsid w:val="00117B98"/>
    <w:rsid w:val="00120DAD"/>
    <w:rsid w:val="00120F71"/>
    <w:rsid w:val="00122881"/>
    <w:rsid w:val="00123902"/>
    <w:rsid w:val="0012547D"/>
    <w:rsid w:val="0012567F"/>
    <w:rsid w:val="0012587E"/>
    <w:rsid w:val="00126491"/>
    <w:rsid w:val="00126E41"/>
    <w:rsid w:val="001272ED"/>
    <w:rsid w:val="0012767B"/>
    <w:rsid w:val="0013015B"/>
    <w:rsid w:val="00130480"/>
    <w:rsid w:val="00130D89"/>
    <w:rsid w:val="001323F8"/>
    <w:rsid w:val="00133704"/>
    <w:rsid w:val="00133A46"/>
    <w:rsid w:val="00134963"/>
    <w:rsid w:val="0013617F"/>
    <w:rsid w:val="001371AE"/>
    <w:rsid w:val="00137515"/>
    <w:rsid w:val="001428B4"/>
    <w:rsid w:val="00142AEE"/>
    <w:rsid w:val="00143D47"/>
    <w:rsid w:val="00144F97"/>
    <w:rsid w:val="001452C7"/>
    <w:rsid w:val="001458DA"/>
    <w:rsid w:val="00145B01"/>
    <w:rsid w:val="00147CED"/>
    <w:rsid w:val="00150310"/>
    <w:rsid w:val="00150705"/>
    <w:rsid w:val="00151762"/>
    <w:rsid w:val="00151BC0"/>
    <w:rsid w:val="00152840"/>
    <w:rsid w:val="00155DFF"/>
    <w:rsid w:val="00155E53"/>
    <w:rsid w:val="00155F5B"/>
    <w:rsid w:val="00156092"/>
    <w:rsid w:val="001561E5"/>
    <w:rsid w:val="001562AE"/>
    <w:rsid w:val="001565FA"/>
    <w:rsid w:val="001574E1"/>
    <w:rsid w:val="00157837"/>
    <w:rsid w:val="00157B84"/>
    <w:rsid w:val="001605C0"/>
    <w:rsid w:val="001609F0"/>
    <w:rsid w:val="00160E93"/>
    <w:rsid w:val="001617AA"/>
    <w:rsid w:val="0016192B"/>
    <w:rsid w:val="00162F0F"/>
    <w:rsid w:val="001632D8"/>
    <w:rsid w:val="00165B28"/>
    <w:rsid w:val="00165BB4"/>
    <w:rsid w:val="00165FB9"/>
    <w:rsid w:val="00166315"/>
    <w:rsid w:val="001668F0"/>
    <w:rsid w:val="00166D3B"/>
    <w:rsid w:val="00166FA2"/>
    <w:rsid w:val="001678F5"/>
    <w:rsid w:val="00167FBB"/>
    <w:rsid w:val="00170089"/>
    <w:rsid w:val="00170246"/>
    <w:rsid w:val="00172030"/>
    <w:rsid w:val="0017234B"/>
    <w:rsid w:val="00172C4F"/>
    <w:rsid w:val="00172CAB"/>
    <w:rsid w:val="00172DF3"/>
    <w:rsid w:val="00173D1A"/>
    <w:rsid w:val="00174B4B"/>
    <w:rsid w:val="00175823"/>
    <w:rsid w:val="00175CF7"/>
    <w:rsid w:val="0018098F"/>
    <w:rsid w:val="001813F8"/>
    <w:rsid w:val="00181923"/>
    <w:rsid w:val="001834BA"/>
    <w:rsid w:val="0018378D"/>
    <w:rsid w:val="00183E71"/>
    <w:rsid w:val="00183F6F"/>
    <w:rsid w:val="00184C07"/>
    <w:rsid w:val="00184D9A"/>
    <w:rsid w:val="001866AA"/>
    <w:rsid w:val="00187AD7"/>
    <w:rsid w:val="00190B2E"/>
    <w:rsid w:val="00190F83"/>
    <w:rsid w:val="00191E31"/>
    <w:rsid w:val="001936C9"/>
    <w:rsid w:val="00194333"/>
    <w:rsid w:val="00194464"/>
    <w:rsid w:val="001952DE"/>
    <w:rsid w:val="00195379"/>
    <w:rsid w:val="001954C7"/>
    <w:rsid w:val="00195D9D"/>
    <w:rsid w:val="0019710D"/>
    <w:rsid w:val="00197444"/>
    <w:rsid w:val="001A1233"/>
    <w:rsid w:val="001A124C"/>
    <w:rsid w:val="001A1C52"/>
    <w:rsid w:val="001A3254"/>
    <w:rsid w:val="001A33F3"/>
    <w:rsid w:val="001A371A"/>
    <w:rsid w:val="001A37E3"/>
    <w:rsid w:val="001A3C85"/>
    <w:rsid w:val="001A5C5F"/>
    <w:rsid w:val="001A64EF"/>
    <w:rsid w:val="001A7733"/>
    <w:rsid w:val="001B0401"/>
    <w:rsid w:val="001B0CEE"/>
    <w:rsid w:val="001B0DB0"/>
    <w:rsid w:val="001B1459"/>
    <w:rsid w:val="001B25F1"/>
    <w:rsid w:val="001B2D60"/>
    <w:rsid w:val="001B416A"/>
    <w:rsid w:val="001B5A44"/>
    <w:rsid w:val="001B6759"/>
    <w:rsid w:val="001B6B03"/>
    <w:rsid w:val="001C2A30"/>
    <w:rsid w:val="001C2A46"/>
    <w:rsid w:val="001C3638"/>
    <w:rsid w:val="001C36A6"/>
    <w:rsid w:val="001C55F8"/>
    <w:rsid w:val="001C5A2D"/>
    <w:rsid w:val="001C5EF1"/>
    <w:rsid w:val="001C7526"/>
    <w:rsid w:val="001C7804"/>
    <w:rsid w:val="001D0077"/>
    <w:rsid w:val="001D02B5"/>
    <w:rsid w:val="001D0824"/>
    <w:rsid w:val="001D08DE"/>
    <w:rsid w:val="001D0929"/>
    <w:rsid w:val="001D0B65"/>
    <w:rsid w:val="001D1BCA"/>
    <w:rsid w:val="001D28A0"/>
    <w:rsid w:val="001D37F0"/>
    <w:rsid w:val="001D3FD2"/>
    <w:rsid w:val="001D562F"/>
    <w:rsid w:val="001D5B62"/>
    <w:rsid w:val="001D5D75"/>
    <w:rsid w:val="001D62D2"/>
    <w:rsid w:val="001E00BA"/>
    <w:rsid w:val="001E10F5"/>
    <w:rsid w:val="001E17A5"/>
    <w:rsid w:val="001E21D8"/>
    <w:rsid w:val="001E289B"/>
    <w:rsid w:val="001E2EF8"/>
    <w:rsid w:val="001E564A"/>
    <w:rsid w:val="001F1809"/>
    <w:rsid w:val="001F3B4F"/>
    <w:rsid w:val="001F3C07"/>
    <w:rsid w:val="001F422A"/>
    <w:rsid w:val="001F56DA"/>
    <w:rsid w:val="001F59DB"/>
    <w:rsid w:val="001F614E"/>
    <w:rsid w:val="001F6F70"/>
    <w:rsid w:val="001F7355"/>
    <w:rsid w:val="0020066A"/>
    <w:rsid w:val="0020411B"/>
    <w:rsid w:val="00204A2E"/>
    <w:rsid w:val="00204F85"/>
    <w:rsid w:val="00206B0E"/>
    <w:rsid w:val="002075F3"/>
    <w:rsid w:val="00207DCC"/>
    <w:rsid w:val="00210EA9"/>
    <w:rsid w:val="002111A6"/>
    <w:rsid w:val="00212B16"/>
    <w:rsid w:val="00217176"/>
    <w:rsid w:val="0021720E"/>
    <w:rsid w:val="0021754C"/>
    <w:rsid w:val="002176F8"/>
    <w:rsid w:val="00217AD2"/>
    <w:rsid w:val="00217DB7"/>
    <w:rsid w:val="00217FEA"/>
    <w:rsid w:val="00220041"/>
    <w:rsid w:val="0022056D"/>
    <w:rsid w:val="00220950"/>
    <w:rsid w:val="00220988"/>
    <w:rsid w:val="00220A18"/>
    <w:rsid w:val="00220AA5"/>
    <w:rsid w:val="00220D19"/>
    <w:rsid w:val="00220FFD"/>
    <w:rsid w:val="002210A5"/>
    <w:rsid w:val="00222007"/>
    <w:rsid w:val="0022222A"/>
    <w:rsid w:val="00222BA5"/>
    <w:rsid w:val="00223299"/>
    <w:rsid w:val="0022395C"/>
    <w:rsid w:val="00223EA3"/>
    <w:rsid w:val="00224144"/>
    <w:rsid w:val="002253E6"/>
    <w:rsid w:val="00227E32"/>
    <w:rsid w:val="0023156F"/>
    <w:rsid w:val="0023176A"/>
    <w:rsid w:val="00231C24"/>
    <w:rsid w:val="00231FDD"/>
    <w:rsid w:val="0023205B"/>
    <w:rsid w:val="002329E9"/>
    <w:rsid w:val="00233AC2"/>
    <w:rsid w:val="00233F83"/>
    <w:rsid w:val="00235333"/>
    <w:rsid w:val="002362B0"/>
    <w:rsid w:val="002400BB"/>
    <w:rsid w:val="0024075F"/>
    <w:rsid w:val="00240A51"/>
    <w:rsid w:val="00240F44"/>
    <w:rsid w:val="00241300"/>
    <w:rsid w:val="00241CEC"/>
    <w:rsid w:val="0024219E"/>
    <w:rsid w:val="002422E6"/>
    <w:rsid w:val="0024372F"/>
    <w:rsid w:val="002459E5"/>
    <w:rsid w:val="0025026A"/>
    <w:rsid w:val="002506DB"/>
    <w:rsid w:val="002513DF"/>
    <w:rsid w:val="00251520"/>
    <w:rsid w:val="00251A61"/>
    <w:rsid w:val="0025322A"/>
    <w:rsid w:val="002540DE"/>
    <w:rsid w:val="002555E2"/>
    <w:rsid w:val="00256125"/>
    <w:rsid w:val="0025630A"/>
    <w:rsid w:val="002568A3"/>
    <w:rsid w:val="00257A20"/>
    <w:rsid w:val="00260E4E"/>
    <w:rsid w:val="00260FD1"/>
    <w:rsid w:val="00262CF5"/>
    <w:rsid w:val="00262FB2"/>
    <w:rsid w:val="002633D8"/>
    <w:rsid w:val="0026375E"/>
    <w:rsid w:val="00264D98"/>
    <w:rsid w:val="00265499"/>
    <w:rsid w:val="002657D6"/>
    <w:rsid w:val="002658D8"/>
    <w:rsid w:val="00266BF0"/>
    <w:rsid w:val="00267005"/>
    <w:rsid w:val="00267B06"/>
    <w:rsid w:val="00270A77"/>
    <w:rsid w:val="00270D64"/>
    <w:rsid w:val="00272DF0"/>
    <w:rsid w:val="002756AE"/>
    <w:rsid w:val="00276327"/>
    <w:rsid w:val="00276AF5"/>
    <w:rsid w:val="00276E21"/>
    <w:rsid w:val="00280CFF"/>
    <w:rsid w:val="00282102"/>
    <w:rsid w:val="00283D55"/>
    <w:rsid w:val="00284076"/>
    <w:rsid w:val="00285114"/>
    <w:rsid w:val="002859E6"/>
    <w:rsid w:val="00285D56"/>
    <w:rsid w:val="00287C48"/>
    <w:rsid w:val="00287D6A"/>
    <w:rsid w:val="00290C04"/>
    <w:rsid w:val="002918CB"/>
    <w:rsid w:val="002963C6"/>
    <w:rsid w:val="002967F5"/>
    <w:rsid w:val="00296AC5"/>
    <w:rsid w:val="002971AA"/>
    <w:rsid w:val="00297C09"/>
    <w:rsid w:val="002A01A1"/>
    <w:rsid w:val="002A0369"/>
    <w:rsid w:val="002A0402"/>
    <w:rsid w:val="002A060D"/>
    <w:rsid w:val="002A14F0"/>
    <w:rsid w:val="002A1560"/>
    <w:rsid w:val="002A1781"/>
    <w:rsid w:val="002A1E79"/>
    <w:rsid w:val="002A27AA"/>
    <w:rsid w:val="002A5EE1"/>
    <w:rsid w:val="002A6A22"/>
    <w:rsid w:val="002B16F2"/>
    <w:rsid w:val="002B1D14"/>
    <w:rsid w:val="002B1F0F"/>
    <w:rsid w:val="002B25AF"/>
    <w:rsid w:val="002B295B"/>
    <w:rsid w:val="002B2A95"/>
    <w:rsid w:val="002B2F95"/>
    <w:rsid w:val="002B3313"/>
    <w:rsid w:val="002B5D82"/>
    <w:rsid w:val="002B673F"/>
    <w:rsid w:val="002B7A98"/>
    <w:rsid w:val="002C0AA1"/>
    <w:rsid w:val="002C0E9B"/>
    <w:rsid w:val="002C1E91"/>
    <w:rsid w:val="002C24E6"/>
    <w:rsid w:val="002C36FE"/>
    <w:rsid w:val="002C4011"/>
    <w:rsid w:val="002C5A55"/>
    <w:rsid w:val="002C7189"/>
    <w:rsid w:val="002D013F"/>
    <w:rsid w:val="002D0358"/>
    <w:rsid w:val="002D1A76"/>
    <w:rsid w:val="002D4D1B"/>
    <w:rsid w:val="002D54EC"/>
    <w:rsid w:val="002D66FD"/>
    <w:rsid w:val="002D7886"/>
    <w:rsid w:val="002D7FD1"/>
    <w:rsid w:val="002E1E37"/>
    <w:rsid w:val="002E3B69"/>
    <w:rsid w:val="002E3E21"/>
    <w:rsid w:val="002E4EE5"/>
    <w:rsid w:val="002E5D4C"/>
    <w:rsid w:val="002E5DBF"/>
    <w:rsid w:val="002F0E75"/>
    <w:rsid w:val="002F39CF"/>
    <w:rsid w:val="002F475B"/>
    <w:rsid w:val="002F727B"/>
    <w:rsid w:val="00300C0F"/>
    <w:rsid w:val="00300F3F"/>
    <w:rsid w:val="00301E55"/>
    <w:rsid w:val="003021CC"/>
    <w:rsid w:val="00302725"/>
    <w:rsid w:val="00304E0B"/>
    <w:rsid w:val="0030594A"/>
    <w:rsid w:val="00306424"/>
    <w:rsid w:val="003069F8"/>
    <w:rsid w:val="00307622"/>
    <w:rsid w:val="00307723"/>
    <w:rsid w:val="003077C8"/>
    <w:rsid w:val="00307C4C"/>
    <w:rsid w:val="00310FA5"/>
    <w:rsid w:val="00311FF9"/>
    <w:rsid w:val="003122F1"/>
    <w:rsid w:val="003156B0"/>
    <w:rsid w:val="00317C2C"/>
    <w:rsid w:val="00317F27"/>
    <w:rsid w:val="00321F80"/>
    <w:rsid w:val="00323D66"/>
    <w:rsid w:val="00323EED"/>
    <w:rsid w:val="0032556A"/>
    <w:rsid w:val="00325AD8"/>
    <w:rsid w:val="00326671"/>
    <w:rsid w:val="00326EE9"/>
    <w:rsid w:val="003274CA"/>
    <w:rsid w:val="00327683"/>
    <w:rsid w:val="00330358"/>
    <w:rsid w:val="00331E65"/>
    <w:rsid w:val="00332B35"/>
    <w:rsid w:val="00334C57"/>
    <w:rsid w:val="00334DFD"/>
    <w:rsid w:val="003361CE"/>
    <w:rsid w:val="00336C09"/>
    <w:rsid w:val="00337022"/>
    <w:rsid w:val="0033747A"/>
    <w:rsid w:val="00337506"/>
    <w:rsid w:val="00340D2A"/>
    <w:rsid w:val="00341143"/>
    <w:rsid w:val="003412E7"/>
    <w:rsid w:val="00342232"/>
    <w:rsid w:val="00342BB3"/>
    <w:rsid w:val="00342E48"/>
    <w:rsid w:val="00343065"/>
    <w:rsid w:val="003444C4"/>
    <w:rsid w:val="00344950"/>
    <w:rsid w:val="00346202"/>
    <w:rsid w:val="003469E2"/>
    <w:rsid w:val="00347845"/>
    <w:rsid w:val="00347E34"/>
    <w:rsid w:val="00351521"/>
    <w:rsid w:val="003516E2"/>
    <w:rsid w:val="00351EF7"/>
    <w:rsid w:val="00354A83"/>
    <w:rsid w:val="00354D53"/>
    <w:rsid w:val="00355033"/>
    <w:rsid w:val="003551FA"/>
    <w:rsid w:val="00356532"/>
    <w:rsid w:val="00356C8F"/>
    <w:rsid w:val="00360A9E"/>
    <w:rsid w:val="00361424"/>
    <w:rsid w:val="00361AE3"/>
    <w:rsid w:val="00362629"/>
    <w:rsid w:val="003628E1"/>
    <w:rsid w:val="00363C5A"/>
    <w:rsid w:val="00364199"/>
    <w:rsid w:val="00364FE6"/>
    <w:rsid w:val="00365613"/>
    <w:rsid w:val="0036745C"/>
    <w:rsid w:val="00370A4A"/>
    <w:rsid w:val="00370D8B"/>
    <w:rsid w:val="0037188B"/>
    <w:rsid w:val="003719B9"/>
    <w:rsid w:val="003723B0"/>
    <w:rsid w:val="003725DB"/>
    <w:rsid w:val="00372B2F"/>
    <w:rsid w:val="003734D3"/>
    <w:rsid w:val="00373D83"/>
    <w:rsid w:val="00374443"/>
    <w:rsid w:val="003759FB"/>
    <w:rsid w:val="003760E0"/>
    <w:rsid w:val="0037681C"/>
    <w:rsid w:val="00377B45"/>
    <w:rsid w:val="00377DD1"/>
    <w:rsid w:val="00381A21"/>
    <w:rsid w:val="0038204D"/>
    <w:rsid w:val="00382188"/>
    <w:rsid w:val="003821BC"/>
    <w:rsid w:val="00382424"/>
    <w:rsid w:val="00382518"/>
    <w:rsid w:val="0038321B"/>
    <w:rsid w:val="003834A4"/>
    <w:rsid w:val="00383960"/>
    <w:rsid w:val="0038406A"/>
    <w:rsid w:val="00384326"/>
    <w:rsid w:val="00387F60"/>
    <w:rsid w:val="00393EF5"/>
    <w:rsid w:val="003959F9"/>
    <w:rsid w:val="00395AD3"/>
    <w:rsid w:val="003A0683"/>
    <w:rsid w:val="003A1064"/>
    <w:rsid w:val="003A2029"/>
    <w:rsid w:val="003A2234"/>
    <w:rsid w:val="003A5B06"/>
    <w:rsid w:val="003A6666"/>
    <w:rsid w:val="003A68B0"/>
    <w:rsid w:val="003A6A97"/>
    <w:rsid w:val="003A77A9"/>
    <w:rsid w:val="003B13D9"/>
    <w:rsid w:val="003B1B94"/>
    <w:rsid w:val="003B313E"/>
    <w:rsid w:val="003B3160"/>
    <w:rsid w:val="003B4545"/>
    <w:rsid w:val="003B7176"/>
    <w:rsid w:val="003C03AC"/>
    <w:rsid w:val="003C0403"/>
    <w:rsid w:val="003C0D93"/>
    <w:rsid w:val="003C19EC"/>
    <w:rsid w:val="003C3B22"/>
    <w:rsid w:val="003C4BA4"/>
    <w:rsid w:val="003C4DE9"/>
    <w:rsid w:val="003C5269"/>
    <w:rsid w:val="003C56D8"/>
    <w:rsid w:val="003C6F31"/>
    <w:rsid w:val="003C7CF7"/>
    <w:rsid w:val="003C7F90"/>
    <w:rsid w:val="003D108F"/>
    <w:rsid w:val="003D14B7"/>
    <w:rsid w:val="003D1EB9"/>
    <w:rsid w:val="003D205F"/>
    <w:rsid w:val="003D382E"/>
    <w:rsid w:val="003D4043"/>
    <w:rsid w:val="003D4EB0"/>
    <w:rsid w:val="003D5088"/>
    <w:rsid w:val="003D5AF3"/>
    <w:rsid w:val="003D76DB"/>
    <w:rsid w:val="003E11F6"/>
    <w:rsid w:val="003E1220"/>
    <w:rsid w:val="003E1BC2"/>
    <w:rsid w:val="003E31EE"/>
    <w:rsid w:val="003E362D"/>
    <w:rsid w:val="003E3708"/>
    <w:rsid w:val="003E4CDC"/>
    <w:rsid w:val="003E5E0F"/>
    <w:rsid w:val="003E623C"/>
    <w:rsid w:val="003E681F"/>
    <w:rsid w:val="003E6883"/>
    <w:rsid w:val="003E72DC"/>
    <w:rsid w:val="003E7325"/>
    <w:rsid w:val="003E7B18"/>
    <w:rsid w:val="003F00FE"/>
    <w:rsid w:val="003F0399"/>
    <w:rsid w:val="003F03CC"/>
    <w:rsid w:val="003F0FD5"/>
    <w:rsid w:val="003F241E"/>
    <w:rsid w:val="003F2481"/>
    <w:rsid w:val="003F2D5F"/>
    <w:rsid w:val="003F2F1A"/>
    <w:rsid w:val="003F3289"/>
    <w:rsid w:val="003F3670"/>
    <w:rsid w:val="003F3BB1"/>
    <w:rsid w:val="003F5281"/>
    <w:rsid w:val="003F5380"/>
    <w:rsid w:val="003F54B6"/>
    <w:rsid w:val="003F5891"/>
    <w:rsid w:val="003F64A4"/>
    <w:rsid w:val="003F64F1"/>
    <w:rsid w:val="003F6BB4"/>
    <w:rsid w:val="00400457"/>
    <w:rsid w:val="004010BC"/>
    <w:rsid w:val="00401EC6"/>
    <w:rsid w:val="004020FF"/>
    <w:rsid w:val="0040230F"/>
    <w:rsid w:val="0040263B"/>
    <w:rsid w:val="004032E9"/>
    <w:rsid w:val="0040342F"/>
    <w:rsid w:val="00403964"/>
    <w:rsid w:val="00403CF4"/>
    <w:rsid w:val="00404296"/>
    <w:rsid w:val="00404A1A"/>
    <w:rsid w:val="004053CD"/>
    <w:rsid w:val="00405494"/>
    <w:rsid w:val="004068D0"/>
    <w:rsid w:val="004101D4"/>
    <w:rsid w:val="00410BFC"/>
    <w:rsid w:val="00411074"/>
    <w:rsid w:val="00412E75"/>
    <w:rsid w:val="004142AE"/>
    <w:rsid w:val="00414DB0"/>
    <w:rsid w:val="00415478"/>
    <w:rsid w:val="00415C1F"/>
    <w:rsid w:val="00415C5E"/>
    <w:rsid w:val="00415DCB"/>
    <w:rsid w:val="004175AB"/>
    <w:rsid w:val="00417DDC"/>
    <w:rsid w:val="004209A0"/>
    <w:rsid w:val="00422495"/>
    <w:rsid w:val="00422C11"/>
    <w:rsid w:val="00423602"/>
    <w:rsid w:val="00423C80"/>
    <w:rsid w:val="0042401A"/>
    <w:rsid w:val="00425A81"/>
    <w:rsid w:val="004260AD"/>
    <w:rsid w:val="00426D39"/>
    <w:rsid w:val="0042786A"/>
    <w:rsid w:val="00430A87"/>
    <w:rsid w:val="00430BA0"/>
    <w:rsid w:val="004319C4"/>
    <w:rsid w:val="00432757"/>
    <w:rsid w:val="00435C82"/>
    <w:rsid w:val="00435DDB"/>
    <w:rsid w:val="00436397"/>
    <w:rsid w:val="00436C29"/>
    <w:rsid w:val="004372C4"/>
    <w:rsid w:val="00440547"/>
    <w:rsid w:val="00441699"/>
    <w:rsid w:val="00441B66"/>
    <w:rsid w:val="0044358F"/>
    <w:rsid w:val="00443AA7"/>
    <w:rsid w:val="004451A9"/>
    <w:rsid w:val="00446712"/>
    <w:rsid w:val="00447CB1"/>
    <w:rsid w:val="00450627"/>
    <w:rsid w:val="00450B77"/>
    <w:rsid w:val="00452154"/>
    <w:rsid w:val="004544E6"/>
    <w:rsid w:val="004546EC"/>
    <w:rsid w:val="00454E83"/>
    <w:rsid w:val="00455195"/>
    <w:rsid w:val="00456DA2"/>
    <w:rsid w:val="00456E31"/>
    <w:rsid w:val="004571C0"/>
    <w:rsid w:val="0045740A"/>
    <w:rsid w:val="00461F86"/>
    <w:rsid w:val="00462A11"/>
    <w:rsid w:val="004637ED"/>
    <w:rsid w:val="00465616"/>
    <w:rsid w:val="00465E02"/>
    <w:rsid w:val="00466BFE"/>
    <w:rsid w:val="00467339"/>
    <w:rsid w:val="004674D6"/>
    <w:rsid w:val="00467BE3"/>
    <w:rsid w:val="00470DCD"/>
    <w:rsid w:val="00470E12"/>
    <w:rsid w:val="00472191"/>
    <w:rsid w:val="004721E1"/>
    <w:rsid w:val="00472364"/>
    <w:rsid w:val="00473451"/>
    <w:rsid w:val="004741F2"/>
    <w:rsid w:val="00474C33"/>
    <w:rsid w:val="00475CFD"/>
    <w:rsid w:val="0047620B"/>
    <w:rsid w:val="004764AB"/>
    <w:rsid w:val="004766DC"/>
    <w:rsid w:val="00476945"/>
    <w:rsid w:val="00477215"/>
    <w:rsid w:val="00477FCF"/>
    <w:rsid w:val="004803FD"/>
    <w:rsid w:val="00480C83"/>
    <w:rsid w:val="00481DE5"/>
    <w:rsid w:val="004829C6"/>
    <w:rsid w:val="00485855"/>
    <w:rsid w:val="00485B4B"/>
    <w:rsid w:val="004860F1"/>
    <w:rsid w:val="00487247"/>
    <w:rsid w:val="00487D75"/>
    <w:rsid w:val="0049007B"/>
    <w:rsid w:val="0049017B"/>
    <w:rsid w:val="00490932"/>
    <w:rsid w:val="00491081"/>
    <w:rsid w:val="00492782"/>
    <w:rsid w:val="004930DF"/>
    <w:rsid w:val="0049330B"/>
    <w:rsid w:val="0049358D"/>
    <w:rsid w:val="0049362D"/>
    <w:rsid w:val="004940A5"/>
    <w:rsid w:val="00494165"/>
    <w:rsid w:val="00495F4D"/>
    <w:rsid w:val="004969E8"/>
    <w:rsid w:val="00496B00"/>
    <w:rsid w:val="00497C2D"/>
    <w:rsid w:val="00497D21"/>
    <w:rsid w:val="004A143D"/>
    <w:rsid w:val="004A1F54"/>
    <w:rsid w:val="004A2BC7"/>
    <w:rsid w:val="004A318A"/>
    <w:rsid w:val="004A3ECA"/>
    <w:rsid w:val="004A46D9"/>
    <w:rsid w:val="004A5D42"/>
    <w:rsid w:val="004A6B7A"/>
    <w:rsid w:val="004B0220"/>
    <w:rsid w:val="004B06B4"/>
    <w:rsid w:val="004B0BC0"/>
    <w:rsid w:val="004B12A4"/>
    <w:rsid w:val="004B1857"/>
    <w:rsid w:val="004B1B25"/>
    <w:rsid w:val="004B1BB7"/>
    <w:rsid w:val="004B29A4"/>
    <w:rsid w:val="004B2F15"/>
    <w:rsid w:val="004B34BC"/>
    <w:rsid w:val="004B45D0"/>
    <w:rsid w:val="004B60C1"/>
    <w:rsid w:val="004C00B3"/>
    <w:rsid w:val="004C0635"/>
    <w:rsid w:val="004C0FC9"/>
    <w:rsid w:val="004C1257"/>
    <w:rsid w:val="004C1B17"/>
    <w:rsid w:val="004C2854"/>
    <w:rsid w:val="004C3DE6"/>
    <w:rsid w:val="004C43E8"/>
    <w:rsid w:val="004C4F22"/>
    <w:rsid w:val="004C71D4"/>
    <w:rsid w:val="004C772E"/>
    <w:rsid w:val="004D08EE"/>
    <w:rsid w:val="004D0CEB"/>
    <w:rsid w:val="004D1F00"/>
    <w:rsid w:val="004D2674"/>
    <w:rsid w:val="004D2A76"/>
    <w:rsid w:val="004D3330"/>
    <w:rsid w:val="004D3CB7"/>
    <w:rsid w:val="004D42CB"/>
    <w:rsid w:val="004D6102"/>
    <w:rsid w:val="004D645C"/>
    <w:rsid w:val="004D67C1"/>
    <w:rsid w:val="004D711C"/>
    <w:rsid w:val="004D7557"/>
    <w:rsid w:val="004D7FE3"/>
    <w:rsid w:val="004E0787"/>
    <w:rsid w:val="004E085B"/>
    <w:rsid w:val="004E08D9"/>
    <w:rsid w:val="004E2421"/>
    <w:rsid w:val="004E3D21"/>
    <w:rsid w:val="004E42CC"/>
    <w:rsid w:val="004E512A"/>
    <w:rsid w:val="004E644B"/>
    <w:rsid w:val="004E6FC5"/>
    <w:rsid w:val="004F01CB"/>
    <w:rsid w:val="004F1C36"/>
    <w:rsid w:val="004F2452"/>
    <w:rsid w:val="004F2AE3"/>
    <w:rsid w:val="004F2E42"/>
    <w:rsid w:val="004F3AAF"/>
    <w:rsid w:val="004F6715"/>
    <w:rsid w:val="004F7873"/>
    <w:rsid w:val="0050041B"/>
    <w:rsid w:val="00501351"/>
    <w:rsid w:val="005013B0"/>
    <w:rsid w:val="00501D88"/>
    <w:rsid w:val="0050585C"/>
    <w:rsid w:val="005060A6"/>
    <w:rsid w:val="005064C2"/>
    <w:rsid w:val="00507F23"/>
    <w:rsid w:val="00512512"/>
    <w:rsid w:val="005126E2"/>
    <w:rsid w:val="00512BC2"/>
    <w:rsid w:val="00513383"/>
    <w:rsid w:val="00514086"/>
    <w:rsid w:val="005150EE"/>
    <w:rsid w:val="0051532F"/>
    <w:rsid w:val="00516AF4"/>
    <w:rsid w:val="00517C0A"/>
    <w:rsid w:val="00521E95"/>
    <w:rsid w:val="00521F3A"/>
    <w:rsid w:val="005221E3"/>
    <w:rsid w:val="005230D0"/>
    <w:rsid w:val="00523112"/>
    <w:rsid w:val="005239E0"/>
    <w:rsid w:val="005243BD"/>
    <w:rsid w:val="0052472C"/>
    <w:rsid w:val="00524A35"/>
    <w:rsid w:val="00525A79"/>
    <w:rsid w:val="00525DB0"/>
    <w:rsid w:val="00526122"/>
    <w:rsid w:val="00526CFC"/>
    <w:rsid w:val="005270A5"/>
    <w:rsid w:val="005270C1"/>
    <w:rsid w:val="00527350"/>
    <w:rsid w:val="00527751"/>
    <w:rsid w:val="00527F1A"/>
    <w:rsid w:val="0053084A"/>
    <w:rsid w:val="00530BFB"/>
    <w:rsid w:val="00530F0D"/>
    <w:rsid w:val="00532343"/>
    <w:rsid w:val="00533EC3"/>
    <w:rsid w:val="0053540B"/>
    <w:rsid w:val="00535C0D"/>
    <w:rsid w:val="00535FD8"/>
    <w:rsid w:val="00536182"/>
    <w:rsid w:val="00536334"/>
    <w:rsid w:val="0053671B"/>
    <w:rsid w:val="00536991"/>
    <w:rsid w:val="00541228"/>
    <w:rsid w:val="00541417"/>
    <w:rsid w:val="0054283F"/>
    <w:rsid w:val="00543147"/>
    <w:rsid w:val="0054371C"/>
    <w:rsid w:val="00543B22"/>
    <w:rsid w:val="00543F78"/>
    <w:rsid w:val="0054587E"/>
    <w:rsid w:val="0054632B"/>
    <w:rsid w:val="00546B4F"/>
    <w:rsid w:val="00547638"/>
    <w:rsid w:val="00547751"/>
    <w:rsid w:val="00550467"/>
    <w:rsid w:val="00551215"/>
    <w:rsid w:val="00551312"/>
    <w:rsid w:val="00551A3F"/>
    <w:rsid w:val="0055319C"/>
    <w:rsid w:val="005548DB"/>
    <w:rsid w:val="005549E7"/>
    <w:rsid w:val="00555070"/>
    <w:rsid w:val="005556FD"/>
    <w:rsid w:val="005565D9"/>
    <w:rsid w:val="005567EA"/>
    <w:rsid w:val="00556B11"/>
    <w:rsid w:val="005575C0"/>
    <w:rsid w:val="00557D75"/>
    <w:rsid w:val="005609D0"/>
    <w:rsid w:val="00560C30"/>
    <w:rsid w:val="00560E71"/>
    <w:rsid w:val="00562227"/>
    <w:rsid w:val="005644D0"/>
    <w:rsid w:val="00564581"/>
    <w:rsid w:val="005655A2"/>
    <w:rsid w:val="005669DD"/>
    <w:rsid w:val="00566B0C"/>
    <w:rsid w:val="00566BAD"/>
    <w:rsid w:val="00567A02"/>
    <w:rsid w:val="005705DA"/>
    <w:rsid w:val="00570995"/>
    <w:rsid w:val="00570F41"/>
    <w:rsid w:val="00571137"/>
    <w:rsid w:val="0057114D"/>
    <w:rsid w:val="0057289B"/>
    <w:rsid w:val="00573CBE"/>
    <w:rsid w:val="005747A1"/>
    <w:rsid w:val="00575D49"/>
    <w:rsid w:val="00576AB5"/>
    <w:rsid w:val="00576F37"/>
    <w:rsid w:val="00577E42"/>
    <w:rsid w:val="00577ED9"/>
    <w:rsid w:val="00581CE7"/>
    <w:rsid w:val="00582FFD"/>
    <w:rsid w:val="0058397A"/>
    <w:rsid w:val="005842F7"/>
    <w:rsid w:val="0058587A"/>
    <w:rsid w:val="00587836"/>
    <w:rsid w:val="00587A46"/>
    <w:rsid w:val="00592305"/>
    <w:rsid w:val="005926C1"/>
    <w:rsid w:val="00594374"/>
    <w:rsid w:val="005943A7"/>
    <w:rsid w:val="00595742"/>
    <w:rsid w:val="00595D6A"/>
    <w:rsid w:val="00596845"/>
    <w:rsid w:val="0059782A"/>
    <w:rsid w:val="005A24F0"/>
    <w:rsid w:val="005A29BB"/>
    <w:rsid w:val="005A2B77"/>
    <w:rsid w:val="005A2D29"/>
    <w:rsid w:val="005A41E7"/>
    <w:rsid w:val="005A5DDA"/>
    <w:rsid w:val="005A72E6"/>
    <w:rsid w:val="005B1975"/>
    <w:rsid w:val="005B2C8E"/>
    <w:rsid w:val="005B2E9F"/>
    <w:rsid w:val="005B37A8"/>
    <w:rsid w:val="005B3DB1"/>
    <w:rsid w:val="005B6937"/>
    <w:rsid w:val="005B7835"/>
    <w:rsid w:val="005C0820"/>
    <w:rsid w:val="005C124E"/>
    <w:rsid w:val="005C1AE2"/>
    <w:rsid w:val="005C23C1"/>
    <w:rsid w:val="005C26A7"/>
    <w:rsid w:val="005C3119"/>
    <w:rsid w:val="005C3A69"/>
    <w:rsid w:val="005C404E"/>
    <w:rsid w:val="005C40E5"/>
    <w:rsid w:val="005C4145"/>
    <w:rsid w:val="005C5A5E"/>
    <w:rsid w:val="005C5D5A"/>
    <w:rsid w:val="005C65BE"/>
    <w:rsid w:val="005C665D"/>
    <w:rsid w:val="005C71D8"/>
    <w:rsid w:val="005D002C"/>
    <w:rsid w:val="005D12E7"/>
    <w:rsid w:val="005D316C"/>
    <w:rsid w:val="005D3862"/>
    <w:rsid w:val="005D42E4"/>
    <w:rsid w:val="005D494E"/>
    <w:rsid w:val="005D4C88"/>
    <w:rsid w:val="005D5541"/>
    <w:rsid w:val="005D664C"/>
    <w:rsid w:val="005D6F22"/>
    <w:rsid w:val="005D7F8D"/>
    <w:rsid w:val="005E04CC"/>
    <w:rsid w:val="005E0EE6"/>
    <w:rsid w:val="005E10D4"/>
    <w:rsid w:val="005E13DB"/>
    <w:rsid w:val="005E1470"/>
    <w:rsid w:val="005E24AF"/>
    <w:rsid w:val="005E30F7"/>
    <w:rsid w:val="005E37B0"/>
    <w:rsid w:val="005E3BA3"/>
    <w:rsid w:val="005E4228"/>
    <w:rsid w:val="005E57A7"/>
    <w:rsid w:val="005E59CE"/>
    <w:rsid w:val="005F0562"/>
    <w:rsid w:val="005F0EB3"/>
    <w:rsid w:val="005F1615"/>
    <w:rsid w:val="005F1AA3"/>
    <w:rsid w:val="005F2476"/>
    <w:rsid w:val="005F3051"/>
    <w:rsid w:val="005F3159"/>
    <w:rsid w:val="005F38D2"/>
    <w:rsid w:val="005F3E10"/>
    <w:rsid w:val="005F4A62"/>
    <w:rsid w:val="005F5792"/>
    <w:rsid w:val="005F6491"/>
    <w:rsid w:val="005F64E0"/>
    <w:rsid w:val="005F7902"/>
    <w:rsid w:val="005F7E2F"/>
    <w:rsid w:val="005F7FC8"/>
    <w:rsid w:val="00601015"/>
    <w:rsid w:val="00601080"/>
    <w:rsid w:val="00604221"/>
    <w:rsid w:val="00604E49"/>
    <w:rsid w:val="00605117"/>
    <w:rsid w:val="006053A1"/>
    <w:rsid w:val="00605998"/>
    <w:rsid w:val="00606E1D"/>
    <w:rsid w:val="0060780F"/>
    <w:rsid w:val="006101F9"/>
    <w:rsid w:val="00610C12"/>
    <w:rsid w:val="00611CF8"/>
    <w:rsid w:val="006126D9"/>
    <w:rsid w:val="006129AB"/>
    <w:rsid w:val="00613349"/>
    <w:rsid w:val="006137BD"/>
    <w:rsid w:val="006142A5"/>
    <w:rsid w:val="00616021"/>
    <w:rsid w:val="00616D46"/>
    <w:rsid w:val="0061738A"/>
    <w:rsid w:val="00617692"/>
    <w:rsid w:val="00617811"/>
    <w:rsid w:val="00620A26"/>
    <w:rsid w:val="00620C86"/>
    <w:rsid w:val="00621097"/>
    <w:rsid w:val="00621712"/>
    <w:rsid w:val="0062172D"/>
    <w:rsid w:val="00621C89"/>
    <w:rsid w:val="00622E7D"/>
    <w:rsid w:val="0062322F"/>
    <w:rsid w:val="006233A1"/>
    <w:rsid w:val="00623918"/>
    <w:rsid w:val="00624D57"/>
    <w:rsid w:val="00625009"/>
    <w:rsid w:val="006267B3"/>
    <w:rsid w:val="006271DF"/>
    <w:rsid w:val="006279E0"/>
    <w:rsid w:val="006311A5"/>
    <w:rsid w:val="006315FE"/>
    <w:rsid w:val="00631736"/>
    <w:rsid w:val="00632614"/>
    <w:rsid w:val="00632C1E"/>
    <w:rsid w:val="006330F9"/>
    <w:rsid w:val="006339A7"/>
    <w:rsid w:val="00633FF1"/>
    <w:rsid w:val="0063575D"/>
    <w:rsid w:val="006359BC"/>
    <w:rsid w:val="00635E51"/>
    <w:rsid w:val="006361E6"/>
    <w:rsid w:val="006361FB"/>
    <w:rsid w:val="0063735B"/>
    <w:rsid w:val="00637715"/>
    <w:rsid w:val="00641DAD"/>
    <w:rsid w:val="0064336D"/>
    <w:rsid w:val="00643E65"/>
    <w:rsid w:val="006443B5"/>
    <w:rsid w:val="0064488B"/>
    <w:rsid w:val="00645D6A"/>
    <w:rsid w:val="00646D8C"/>
    <w:rsid w:val="0064791C"/>
    <w:rsid w:val="00647B7D"/>
    <w:rsid w:val="0065007D"/>
    <w:rsid w:val="0065070F"/>
    <w:rsid w:val="00650D04"/>
    <w:rsid w:val="00651552"/>
    <w:rsid w:val="00651BD1"/>
    <w:rsid w:val="0065260E"/>
    <w:rsid w:val="0065369E"/>
    <w:rsid w:val="006545FE"/>
    <w:rsid w:val="00654F57"/>
    <w:rsid w:val="0065587D"/>
    <w:rsid w:val="00655EDB"/>
    <w:rsid w:val="00656E47"/>
    <w:rsid w:val="0065795A"/>
    <w:rsid w:val="00660737"/>
    <w:rsid w:val="00660FB8"/>
    <w:rsid w:val="006634ED"/>
    <w:rsid w:val="00664141"/>
    <w:rsid w:val="006642F4"/>
    <w:rsid w:val="006648C3"/>
    <w:rsid w:val="00664F62"/>
    <w:rsid w:val="006651CC"/>
    <w:rsid w:val="00665F3A"/>
    <w:rsid w:val="006662CF"/>
    <w:rsid w:val="0066635D"/>
    <w:rsid w:val="006679F1"/>
    <w:rsid w:val="00667E8B"/>
    <w:rsid w:val="006714F8"/>
    <w:rsid w:val="006753F3"/>
    <w:rsid w:val="00680828"/>
    <w:rsid w:val="0068228B"/>
    <w:rsid w:val="00683062"/>
    <w:rsid w:val="00685E5A"/>
    <w:rsid w:val="00686137"/>
    <w:rsid w:val="006873A4"/>
    <w:rsid w:val="00690414"/>
    <w:rsid w:val="00692166"/>
    <w:rsid w:val="006939F6"/>
    <w:rsid w:val="006958BA"/>
    <w:rsid w:val="00695BE0"/>
    <w:rsid w:val="00695D0A"/>
    <w:rsid w:val="006A19C0"/>
    <w:rsid w:val="006A4532"/>
    <w:rsid w:val="006A4F9A"/>
    <w:rsid w:val="006A6475"/>
    <w:rsid w:val="006A69B6"/>
    <w:rsid w:val="006A6DCE"/>
    <w:rsid w:val="006A755F"/>
    <w:rsid w:val="006A7917"/>
    <w:rsid w:val="006B0BEC"/>
    <w:rsid w:val="006B0D94"/>
    <w:rsid w:val="006B3F03"/>
    <w:rsid w:val="006B4014"/>
    <w:rsid w:val="006B4777"/>
    <w:rsid w:val="006B5B5D"/>
    <w:rsid w:val="006B7DDA"/>
    <w:rsid w:val="006C0A7E"/>
    <w:rsid w:val="006C0E0B"/>
    <w:rsid w:val="006C1476"/>
    <w:rsid w:val="006C2E23"/>
    <w:rsid w:val="006C363E"/>
    <w:rsid w:val="006D018E"/>
    <w:rsid w:val="006D0A32"/>
    <w:rsid w:val="006D18CC"/>
    <w:rsid w:val="006D1E91"/>
    <w:rsid w:val="006D2440"/>
    <w:rsid w:val="006D441D"/>
    <w:rsid w:val="006D4879"/>
    <w:rsid w:val="006D4D5E"/>
    <w:rsid w:val="006D5626"/>
    <w:rsid w:val="006D5FC7"/>
    <w:rsid w:val="006D6A5C"/>
    <w:rsid w:val="006D7A53"/>
    <w:rsid w:val="006E0B4D"/>
    <w:rsid w:val="006E2D0F"/>
    <w:rsid w:val="006E6AB2"/>
    <w:rsid w:val="006E7986"/>
    <w:rsid w:val="006E7ED3"/>
    <w:rsid w:val="006F03FF"/>
    <w:rsid w:val="006F1A39"/>
    <w:rsid w:val="006F4752"/>
    <w:rsid w:val="006F612A"/>
    <w:rsid w:val="006F6DB0"/>
    <w:rsid w:val="006F6F76"/>
    <w:rsid w:val="006F791B"/>
    <w:rsid w:val="006F79C0"/>
    <w:rsid w:val="007010CC"/>
    <w:rsid w:val="00701F3F"/>
    <w:rsid w:val="007021E2"/>
    <w:rsid w:val="00702DBD"/>
    <w:rsid w:val="00703FB3"/>
    <w:rsid w:val="0070459A"/>
    <w:rsid w:val="00705D93"/>
    <w:rsid w:val="0070646A"/>
    <w:rsid w:val="00706552"/>
    <w:rsid w:val="00707E12"/>
    <w:rsid w:val="00710DAB"/>
    <w:rsid w:val="00712040"/>
    <w:rsid w:val="00712056"/>
    <w:rsid w:val="00712A3E"/>
    <w:rsid w:val="00712C28"/>
    <w:rsid w:val="00712E59"/>
    <w:rsid w:val="007134E5"/>
    <w:rsid w:val="00713E0E"/>
    <w:rsid w:val="00713E9E"/>
    <w:rsid w:val="0071499C"/>
    <w:rsid w:val="007159D7"/>
    <w:rsid w:val="00716090"/>
    <w:rsid w:val="00716683"/>
    <w:rsid w:val="00716FC6"/>
    <w:rsid w:val="00721213"/>
    <w:rsid w:val="00723CAC"/>
    <w:rsid w:val="00723EC7"/>
    <w:rsid w:val="007246C5"/>
    <w:rsid w:val="007246E3"/>
    <w:rsid w:val="00725671"/>
    <w:rsid w:val="00725E4C"/>
    <w:rsid w:val="00725FCE"/>
    <w:rsid w:val="00726034"/>
    <w:rsid w:val="007269FA"/>
    <w:rsid w:val="00726BAF"/>
    <w:rsid w:val="00727DBA"/>
    <w:rsid w:val="00727DCB"/>
    <w:rsid w:val="00730477"/>
    <w:rsid w:val="007306A5"/>
    <w:rsid w:val="007314EC"/>
    <w:rsid w:val="00732E02"/>
    <w:rsid w:val="00733A44"/>
    <w:rsid w:val="00734CEB"/>
    <w:rsid w:val="00735B43"/>
    <w:rsid w:val="00735E9F"/>
    <w:rsid w:val="007367FF"/>
    <w:rsid w:val="00736F19"/>
    <w:rsid w:val="00737B4B"/>
    <w:rsid w:val="00737BAB"/>
    <w:rsid w:val="00740DDC"/>
    <w:rsid w:val="00741DCE"/>
    <w:rsid w:val="0074350A"/>
    <w:rsid w:val="00745E1F"/>
    <w:rsid w:val="00746351"/>
    <w:rsid w:val="0074649C"/>
    <w:rsid w:val="00746BD1"/>
    <w:rsid w:val="00747648"/>
    <w:rsid w:val="00750733"/>
    <w:rsid w:val="00750D70"/>
    <w:rsid w:val="00750F32"/>
    <w:rsid w:val="007525BA"/>
    <w:rsid w:val="007527A8"/>
    <w:rsid w:val="00752AB9"/>
    <w:rsid w:val="00752F49"/>
    <w:rsid w:val="0075603D"/>
    <w:rsid w:val="00756118"/>
    <w:rsid w:val="007572C7"/>
    <w:rsid w:val="00757C55"/>
    <w:rsid w:val="0076278C"/>
    <w:rsid w:val="00762798"/>
    <w:rsid w:val="00762B46"/>
    <w:rsid w:val="00763CA9"/>
    <w:rsid w:val="00764F37"/>
    <w:rsid w:val="0076649C"/>
    <w:rsid w:val="0076687F"/>
    <w:rsid w:val="007670BB"/>
    <w:rsid w:val="007673D1"/>
    <w:rsid w:val="00767DBD"/>
    <w:rsid w:val="00770686"/>
    <w:rsid w:val="00770C2E"/>
    <w:rsid w:val="00771D9D"/>
    <w:rsid w:val="00772C59"/>
    <w:rsid w:val="00773280"/>
    <w:rsid w:val="007734ED"/>
    <w:rsid w:val="00774F9A"/>
    <w:rsid w:val="00775B0C"/>
    <w:rsid w:val="00777676"/>
    <w:rsid w:val="00777BE3"/>
    <w:rsid w:val="00780527"/>
    <w:rsid w:val="007810C9"/>
    <w:rsid w:val="0078121E"/>
    <w:rsid w:val="00781386"/>
    <w:rsid w:val="00781E3D"/>
    <w:rsid w:val="0078346E"/>
    <w:rsid w:val="00783F91"/>
    <w:rsid w:val="00785099"/>
    <w:rsid w:val="0078528D"/>
    <w:rsid w:val="00787505"/>
    <w:rsid w:val="00787E2B"/>
    <w:rsid w:val="00790726"/>
    <w:rsid w:val="00791367"/>
    <w:rsid w:val="00791AE3"/>
    <w:rsid w:val="0079224D"/>
    <w:rsid w:val="00792615"/>
    <w:rsid w:val="0079284E"/>
    <w:rsid w:val="00793670"/>
    <w:rsid w:val="0079372D"/>
    <w:rsid w:val="00794157"/>
    <w:rsid w:val="0079433C"/>
    <w:rsid w:val="0079454B"/>
    <w:rsid w:val="0079462A"/>
    <w:rsid w:val="00794743"/>
    <w:rsid w:val="00794802"/>
    <w:rsid w:val="00794AD3"/>
    <w:rsid w:val="00796655"/>
    <w:rsid w:val="007969ED"/>
    <w:rsid w:val="007A0F7F"/>
    <w:rsid w:val="007A122B"/>
    <w:rsid w:val="007A1D65"/>
    <w:rsid w:val="007A299E"/>
    <w:rsid w:val="007A353E"/>
    <w:rsid w:val="007A3D9F"/>
    <w:rsid w:val="007A49A9"/>
    <w:rsid w:val="007A5C9A"/>
    <w:rsid w:val="007A634E"/>
    <w:rsid w:val="007A67F8"/>
    <w:rsid w:val="007A7063"/>
    <w:rsid w:val="007A7B05"/>
    <w:rsid w:val="007A7F23"/>
    <w:rsid w:val="007B15EA"/>
    <w:rsid w:val="007B1659"/>
    <w:rsid w:val="007B32AD"/>
    <w:rsid w:val="007B332C"/>
    <w:rsid w:val="007B387A"/>
    <w:rsid w:val="007B390B"/>
    <w:rsid w:val="007B4142"/>
    <w:rsid w:val="007B551B"/>
    <w:rsid w:val="007B5CB8"/>
    <w:rsid w:val="007B6C6D"/>
    <w:rsid w:val="007B7300"/>
    <w:rsid w:val="007B7E8A"/>
    <w:rsid w:val="007B7F89"/>
    <w:rsid w:val="007C11B2"/>
    <w:rsid w:val="007C17FB"/>
    <w:rsid w:val="007C19BA"/>
    <w:rsid w:val="007C1C81"/>
    <w:rsid w:val="007C2B3E"/>
    <w:rsid w:val="007C2D74"/>
    <w:rsid w:val="007C3AA0"/>
    <w:rsid w:val="007C484D"/>
    <w:rsid w:val="007C4914"/>
    <w:rsid w:val="007C4931"/>
    <w:rsid w:val="007C4BB0"/>
    <w:rsid w:val="007C500F"/>
    <w:rsid w:val="007C57B0"/>
    <w:rsid w:val="007C5E63"/>
    <w:rsid w:val="007C6336"/>
    <w:rsid w:val="007C64D8"/>
    <w:rsid w:val="007C6ED9"/>
    <w:rsid w:val="007D19D8"/>
    <w:rsid w:val="007D2420"/>
    <w:rsid w:val="007D28D7"/>
    <w:rsid w:val="007D2AA6"/>
    <w:rsid w:val="007D587F"/>
    <w:rsid w:val="007D5963"/>
    <w:rsid w:val="007D59D9"/>
    <w:rsid w:val="007D61EF"/>
    <w:rsid w:val="007D63A5"/>
    <w:rsid w:val="007E0891"/>
    <w:rsid w:val="007E0899"/>
    <w:rsid w:val="007E1055"/>
    <w:rsid w:val="007E10B0"/>
    <w:rsid w:val="007E1703"/>
    <w:rsid w:val="007E226E"/>
    <w:rsid w:val="007E2475"/>
    <w:rsid w:val="007E2D04"/>
    <w:rsid w:val="007E3C76"/>
    <w:rsid w:val="007E4223"/>
    <w:rsid w:val="007E498A"/>
    <w:rsid w:val="007E6B56"/>
    <w:rsid w:val="007F2412"/>
    <w:rsid w:val="007F40E2"/>
    <w:rsid w:val="007F4CA6"/>
    <w:rsid w:val="007F6E5E"/>
    <w:rsid w:val="007F72AE"/>
    <w:rsid w:val="008007CA"/>
    <w:rsid w:val="008019BF"/>
    <w:rsid w:val="00803160"/>
    <w:rsid w:val="00805E7C"/>
    <w:rsid w:val="00805ED3"/>
    <w:rsid w:val="00805F33"/>
    <w:rsid w:val="008065A5"/>
    <w:rsid w:val="00807676"/>
    <w:rsid w:val="00807B7C"/>
    <w:rsid w:val="00807C78"/>
    <w:rsid w:val="0081325A"/>
    <w:rsid w:val="008137F3"/>
    <w:rsid w:val="00813995"/>
    <w:rsid w:val="00814ECA"/>
    <w:rsid w:val="008167DF"/>
    <w:rsid w:val="00816970"/>
    <w:rsid w:val="00817A74"/>
    <w:rsid w:val="00817F11"/>
    <w:rsid w:val="008214D0"/>
    <w:rsid w:val="0082160C"/>
    <w:rsid w:val="008230EC"/>
    <w:rsid w:val="00823F13"/>
    <w:rsid w:val="00824DB2"/>
    <w:rsid w:val="00824E47"/>
    <w:rsid w:val="008254B4"/>
    <w:rsid w:val="00825A46"/>
    <w:rsid w:val="00826560"/>
    <w:rsid w:val="008267E1"/>
    <w:rsid w:val="00826974"/>
    <w:rsid w:val="00826A79"/>
    <w:rsid w:val="00826D0C"/>
    <w:rsid w:val="00827C48"/>
    <w:rsid w:val="008318CC"/>
    <w:rsid w:val="00831C0A"/>
    <w:rsid w:val="00832B07"/>
    <w:rsid w:val="00832C70"/>
    <w:rsid w:val="00833810"/>
    <w:rsid w:val="00836207"/>
    <w:rsid w:val="00836640"/>
    <w:rsid w:val="00836A38"/>
    <w:rsid w:val="0083764C"/>
    <w:rsid w:val="0084063C"/>
    <w:rsid w:val="00840CF7"/>
    <w:rsid w:val="00841984"/>
    <w:rsid w:val="00841BB9"/>
    <w:rsid w:val="008426A6"/>
    <w:rsid w:val="00842ABB"/>
    <w:rsid w:val="0084308F"/>
    <w:rsid w:val="00843433"/>
    <w:rsid w:val="008443C9"/>
    <w:rsid w:val="00844967"/>
    <w:rsid w:val="00847043"/>
    <w:rsid w:val="00847AA7"/>
    <w:rsid w:val="00851217"/>
    <w:rsid w:val="00852F69"/>
    <w:rsid w:val="008534D7"/>
    <w:rsid w:val="00854114"/>
    <w:rsid w:val="008559E5"/>
    <w:rsid w:val="00855D83"/>
    <w:rsid w:val="00855DEE"/>
    <w:rsid w:val="008560A1"/>
    <w:rsid w:val="008561C2"/>
    <w:rsid w:val="00856C1A"/>
    <w:rsid w:val="00857BFB"/>
    <w:rsid w:val="00857E60"/>
    <w:rsid w:val="008610C3"/>
    <w:rsid w:val="0086202A"/>
    <w:rsid w:val="008628EA"/>
    <w:rsid w:val="00862FA5"/>
    <w:rsid w:val="00863B5D"/>
    <w:rsid w:val="008643F8"/>
    <w:rsid w:val="00865DDD"/>
    <w:rsid w:val="00866225"/>
    <w:rsid w:val="0086639A"/>
    <w:rsid w:val="00870E80"/>
    <w:rsid w:val="008728C2"/>
    <w:rsid w:val="0087391D"/>
    <w:rsid w:val="00873DD9"/>
    <w:rsid w:val="008755EE"/>
    <w:rsid w:val="00875633"/>
    <w:rsid w:val="0087568D"/>
    <w:rsid w:val="00876494"/>
    <w:rsid w:val="008778D5"/>
    <w:rsid w:val="00880424"/>
    <w:rsid w:val="00881172"/>
    <w:rsid w:val="00881DA7"/>
    <w:rsid w:val="00882217"/>
    <w:rsid w:val="00882929"/>
    <w:rsid w:val="00883CCA"/>
    <w:rsid w:val="008841CE"/>
    <w:rsid w:val="008846C0"/>
    <w:rsid w:val="00890285"/>
    <w:rsid w:val="00891004"/>
    <w:rsid w:val="00891E98"/>
    <w:rsid w:val="00893347"/>
    <w:rsid w:val="008936AE"/>
    <w:rsid w:val="00893F4F"/>
    <w:rsid w:val="00894CE2"/>
    <w:rsid w:val="008951BE"/>
    <w:rsid w:val="00897192"/>
    <w:rsid w:val="00897524"/>
    <w:rsid w:val="008A08CC"/>
    <w:rsid w:val="008A234E"/>
    <w:rsid w:val="008A324F"/>
    <w:rsid w:val="008A34EB"/>
    <w:rsid w:val="008A3547"/>
    <w:rsid w:val="008A3967"/>
    <w:rsid w:val="008A5E94"/>
    <w:rsid w:val="008A67B4"/>
    <w:rsid w:val="008A6989"/>
    <w:rsid w:val="008A7C40"/>
    <w:rsid w:val="008B01BE"/>
    <w:rsid w:val="008B0350"/>
    <w:rsid w:val="008B2A85"/>
    <w:rsid w:val="008B4DBF"/>
    <w:rsid w:val="008B620D"/>
    <w:rsid w:val="008B674C"/>
    <w:rsid w:val="008B6FDA"/>
    <w:rsid w:val="008C0064"/>
    <w:rsid w:val="008C1338"/>
    <w:rsid w:val="008C158D"/>
    <w:rsid w:val="008C15E6"/>
    <w:rsid w:val="008C1DE4"/>
    <w:rsid w:val="008C44E3"/>
    <w:rsid w:val="008C6E0E"/>
    <w:rsid w:val="008C7229"/>
    <w:rsid w:val="008C7345"/>
    <w:rsid w:val="008C752A"/>
    <w:rsid w:val="008C7771"/>
    <w:rsid w:val="008C791E"/>
    <w:rsid w:val="008D293C"/>
    <w:rsid w:val="008D3D27"/>
    <w:rsid w:val="008D5CB8"/>
    <w:rsid w:val="008D6218"/>
    <w:rsid w:val="008D7BA1"/>
    <w:rsid w:val="008E0DAD"/>
    <w:rsid w:val="008E1FBB"/>
    <w:rsid w:val="008E32F8"/>
    <w:rsid w:val="008E40AF"/>
    <w:rsid w:val="008E4ECF"/>
    <w:rsid w:val="008E5172"/>
    <w:rsid w:val="008E69DE"/>
    <w:rsid w:val="008F03EA"/>
    <w:rsid w:val="008F296F"/>
    <w:rsid w:val="008F2DDE"/>
    <w:rsid w:val="008F3F78"/>
    <w:rsid w:val="008F5315"/>
    <w:rsid w:val="008F53C3"/>
    <w:rsid w:val="008F700E"/>
    <w:rsid w:val="00900B7C"/>
    <w:rsid w:val="0090177F"/>
    <w:rsid w:val="00904C06"/>
    <w:rsid w:val="00905876"/>
    <w:rsid w:val="00906E28"/>
    <w:rsid w:val="00907DD3"/>
    <w:rsid w:val="00910038"/>
    <w:rsid w:val="00911260"/>
    <w:rsid w:val="00911B78"/>
    <w:rsid w:val="00913B89"/>
    <w:rsid w:val="00914529"/>
    <w:rsid w:val="0091495B"/>
    <w:rsid w:val="0091506D"/>
    <w:rsid w:val="009156B2"/>
    <w:rsid w:val="009166D0"/>
    <w:rsid w:val="00917844"/>
    <w:rsid w:val="00917EE6"/>
    <w:rsid w:val="00920E73"/>
    <w:rsid w:val="00921B6F"/>
    <w:rsid w:val="009222B4"/>
    <w:rsid w:val="00923D37"/>
    <w:rsid w:val="00924615"/>
    <w:rsid w:val="00924940"/>
    <w:rsid w:val="00925D27"/>
    <w:rsid w:val="009270D4"/>
    <w:rsid w:val="00927640"/>
    <w:rsid w:val="0092765F"/>
    <w:rsid w:val="00931655"/>
    <w:rsid w:val="009318B3"/>
    <w:rsid w:val="009322B2"/>
    <w:rsid w:val="0093368B"/>
    <w:rsid w:val="00933AA8"/>
    <w:rsid w:val="00933AB0"/>
    <w:rsid w:val="00934086"/>
    <w:rsid w:val="0093487D"/>
    <w:rsid w:val="00934D14"/>
    <w:rsid w:val="009360BC"/>
    <w:rsid w:val="0093690E"/>
    <w:rsid w:val="00941B82"/>
    <w:rsid w:val="009420F6"/>
    <w:rsid w:val="009421BF"/>
    <w:rsid w:val="00942673"/>
    <w:rsid w:val="009426B5"/>
    <w:rsid w:val="00943C0E"/>
    <w:rsid w:val="009440BD"/>
    <w:rsid w:val="0094525D"/>
    <w:rsid w:val="00946760"/>
    <w:rsid w:val="00951A14"/>
    <w:rsid w:val="009520FD"/>
    <w:rsid w:val="009537FA"/>
    <w:rsid w:val="009540BC"/>
    <w:rsid w:val="009543B1"/>
    <w:rsid w:val="0095463B"/>
    <w:rsid w:val="00954787"/>
    <w:rsid w:val="00954B64"/>
    <w:rsid w:val="00955168"/>
    <w:rsid w:val="009557B2"/>
    <w:rsid w:val="00955BE2"/>
    <w:rsid w:val="0095660B"/>
    <w:rsid w:val="00956C23"/>
    <w:rsid w:val="00956E34"/>
    <w:rsid w:val="0095751F"/>
    <w:rsid w:val="00957E51"/>
    <w:rsid w:val="0096261F"/>
    <w:rsid w:val="009631CD"/>
    <w:rsid w:val="00963AEC"/>
    <w:rsid w:val="00963D07"/>
    <w:rsid w:val="00963D2E"/>
    <w:rsid w:val="009655BE"/>
    <w:rsid w:val="009716AB"/>
    <w:rsid w:val="0097190A"/>
    <w:rsid w:val="00971FDF"/>
    <w:rsid w:val="00972545"/>
    <w:rsid w:val="0097275D"/>
    <w:rsid w:val="009749C3"/>
    <w:rsid w:val="00975E08"/>
    <w:rsid w:val="00975E5A"/>
    <w:rsid w:val="00976B4F"/>
    <w:rsid w:val="0097700C"/>
    <w:rsid w:val="00977334"/>
    <w:rsid w:val="00977AAA"/>
    <w:rsid w:val="00977BC4"/>
    <w:rsid w:val="00981366"/>
    <w:rsid w:val="00984BFE"/>
    <w:rsid w:val="00985870"/>
    <w:rsid w:val="00987D40"/>
    <w:rsid w:val="009907A7"/>
    <w:rsid w:val="00990A54"/>
    <w:rsid w:val="00991E56"/>
    <w:rsid w:val="0099257D"/>
    <w:rsid w:val="00992B4A"/>
    <w:rsid w:val="00993337"/>
    <w:rsid w:val="00994317"/>
    <w:rsid w:val="00994D5D"/>
    <w:rsid w:val="00995C4F"/>
    <w:rsid w:val="00996C1B"/>
    <w:rsid w:val="00996C55"/>
    <w:rsid w:val="00997D65"/>
    <w:rsid w:val="009A025A"/>
    <w:rsid w:val="009A0C4D"/>
    <w:rsid w:val="009A1507"/>
    <w:rsid w:val="009A1DBB"/>
    <w:rsid w:val="009A3792"/>
    <w:rsid w:val="009A48AA"/>
    <w:rsid w:val="009A5397"/>
    <w:rsid w:val="009A5670"/>
    <w:rsid w:val="009A6F26"/>
    <w:rsid w:val="009A7B94"/>
    <w:rsid w:val="009B0666"/>
    <w:rsid w:val="009B13F4"/>
    <w:rsid w:val="009B22D6"/>
    <w:rsid w:val="009B2C44"/>
    <w:rsid w:val="009B384B"/>
    <w:rsid w:val="009B4107"/>
    <w:rsid w:val="009B7FF3"/>
    <w:rsid w:val="009C087E"/>
    <w:rsid w:val="009C1666"/>
    <w:rsid w:val="009C3D9C"/>
    <w:rsid w:val="009C4526"/>
    <w:rsid w:val="009C4784"/>
    <w:rsid w:val="009C59F0"/>
    <w:rsid w:val="009C6587"/>
    <w:rsid w:val="009C677E"/>
    <w:rsid w:val="009C680C"/>
    <w:rsid w:val="009D00BC"/>
    <w:rsid w:val="009D114E"/>
    <w:rsid w:val="009D1C60"/>
    <w:rsid w:val="009D2223"/>
    <w:rsid w:val="009D24F6"/>
    <w:rsid w:val="009D2526"/>
    <w:rsid w:val="009D3FCB"/>
    <w:rsid w:val="009D41FA"/>
    <w:rsid w:val="009D49B7"/>
    <w:rsid w:val="009D5674"/>
    <w:rsid w:val="009D5FAD"/>
    <w:rsid w:val="009D669F"/>
    <w:rsid w:val="009D716A"/>
    <w:rsid w:val="009D79CB"/>
    <w:rsid w:val="009E0635"/>
    <w:rsid w:val="009E0C86"/>
    <w:rsid w:val="009E1B21"/>
    <w:rsid w:val="009E1E75"/>
    <w:rsid w:val="009E3DA4"/>
    <w:rsid w:val="009E42DF"/>
    <w:rsid w:val="009E4A08"/>
    <w:rsid w:val="009E5D68"/>
    <w:rsid w:val="009E6224"/>
    <w:rsid w:val="009F0710"/>
    <w:rsid w:val="009F07F8"/>
    <w:rsid w:val="009F144E"/>
    <w:rsid w:val="009F1587"/>
    <w:rsid w:val="009F174B"/>
    <w:rsid w:val="009F2E89"/>
    <w:rsid w:val="009F36F9"/>
    <w:rsid w:val="009F3964"/>
    <w:rsid w:val="009F39E7"/>
    <w:rsid w:val="009F40C8"/>
    <w:rsid w:val="009F6523"/>
    <w:rsid w:val="00A00BDA"/>
    <w:rsid w:val="00A02A81"/>
    <w:rsid w:val="00A041ED"/>
    <w:rsid w:val="00A052A3"/>
    <w:rsid w:val="00A0618C"/>
    <w:rsid w:val="00A06387"/>
    <w:rsid w:val="00A06FA4"/>
    <w:rsid w:val="00A11ADB"/>
    <w:rsid w:val="00A12C0E"/>
    <w:rsid w:val="00A153B1"/>
    <w:rsid w:val="00A17528"/>
    <w:rsid w:val="00A20061"/>
    <w:rsid w:val="00A20E02"/>
    <w:rsid w:val="00A20FC6"/>
    <w:rsid w:val="00A22345"/>
    <w:rsid w:val="00A2246A"/>
    <w:rsid w:val="00A225C3"/>
    <w:rsid w:val="00A228D4"/>
    <w:rsid w:val="00A23D33"/>
    <w:rsid w:val="00A24AEA"/>
    <w:rsid w:val="00A2540E"/>
    <w:rsid w:val="00A271D7"/>
    <w:rsid w:val="00A32976"/>
    <w:rsid w:val="00A35271"/>
    <w:rsid w:val="00A3769F"/>
    <w:rsid w:val="00A40511"/>
    <w:rsid w:val="00A413CE"/>
    <w:rsid w:val="00A4215A"/>
    <w:rsid w:val="00A42176"/>
    <w:rsid w:val="00A421D8"/>
    <w:rsid w:val="00A44AF1"/>
    <w:rsid w:val="00A4540F"/>
    <w:rsid w:val="00A45E11"/>
    <w:rsid w:val="00A462EA"/>
    <w:rsid w:val="00A5074C"/>
    <w:rsid w:val="00A51390"/>
    <w:rsid w:val="00A52717"/>
    <w:rsid w:val="00A53250"/>
    <w:rsid w:val="00A53421"/>
    <w:rsid w:val="00A53B6A"/>
    <w:rsid w:val="00A53E74"/>
    <w:rsid w:val="00A54D21"/>
    <w:rsid w:val="00A553B3"/>
    <w:rsid w:val="00A55D78"/>
    <w:rsid w:val="00A56476"/>
    <w:rsid w:val="00A56E6E"/>
    <w:rsid w:val="00A57263"/>
    <w:rsid w:val="00A5744D"/>
    <w:rsid w:val="00A608CC"/>
    <w:rsid w:val="00A60A51"/>
    <w:rsid w:val="00A60C64"/>
    <w:rsid w:val="00A61F04"/>
    <w:rsid w:val="00A63547"/>
    <w:rsid w:val="00A63BCF"/>
    <w:rsid w:val="00A65103"/>
    <w:rsid w:val="00A65AA3"/>
    <w:rsid w:val="00A65E42"/>
    <w:rsid w:val="00A6670E"/>
    <w:rsid w:val="00A715C6"/>
    <w:rsid w:val="00A71D61"/>
    <w:rsid w:val="00A71DCA"/>
    <w:rsid w:val="00A71F57"/>
    <w:rsid w:val="00A73109"/>
    <w:rsid w:val="00A765BF"/>
    <w:rsid w:val="00A77B85"/>
    <w:rsid w:val="00A77D1E"/>
    <w:rsid w:val="00A801A7"/>
    <w:rsid w:val="00A80221"/>
    <w:rsid w:val="00A805DC"/>
    <w:rsid w:val="00A80BAE"/>
    <w:rsid w:val="00A82494"/>
    <w:rsid w:val="00A82E83"/>
    <w:rsid w:val="00A8350E"/>
    <w:rsid w:val="00A83927"/>
    <w:rsid w:val="00A841CE"/>
    <w:rsid w:val="00A845CF"/>
    <w:rsid w:val="00A84AB5"/>
    <w:rsid w:val="00A85D79"/>
    <w:rsid w:val="00A86275"/>
    <w:rsid w:val="00A866CA"/>
    <w:rsid w:val="00A86EBC"/>
    <w:rsid w:val="00A8729F"/>
    <w:rsid w:val="00A93174"/>
    <w:rsid w:val="00A93E64"/>
    <w:rsid w:val="00A94FFB"/>
    <w:rsid w:val="00A95142"/>
    <w:rsid w:val="00A956FC"/>
    <w:rsid w:val="00A95CA2"/>
    <w:rsid w:val="00A979CC"/>
    <w:rsid w:val="00AA064B"/>
    <w:rsid w:val="00AA1A4E"/>
    <w:rsid w:val="00AA2196"/>
    <w:rsid w:val="00AA23C5"/>
    <w:rsid w:val="00AA2444"/>
    <w:rsid w:val="00AA29D8"/>
    <w:rsid w:val="00AA2ABF"/>
    <w:rsid w:val="00AA34AA"/>
    <w:rsid w:val="00AA3FF7"/>
    <w:rsid w:val="00AA4E55"/>
    <w:rsid w:val="00AA6573"/>
    <w:rsid w:val="00AA6B3F"/>
    <w:rsid w:val="00AA72AF"/>
    <w:rsid w:val="00AB06B8"/>
    <w:rsid w:val="00AB104D"/>
    <w:rsid w:val="00AB1919"/>
    <w:rsid w:val="00AB1C77"/>
    <w:rsid w:val="00AB1EE8"/>
    <w:rsid w:val="00AB25CB"/>
    <w:rsid w:val="00AB2F01"/>
    <w:rsid w:val="00AB36BB"/>
    <w:rsid w:val="00AB4057"/>
    <w:rsid w:val="00AB559B"/>
    <w:rsid w:val="00AB5E74"/>
    <w:rsid w:val="00AB655E"/>
    <w:rsid w:val="00AB79F3"/>
    <w:rsid w:val="00AC06C0"/>
    <w:rsid w:val="00AC16D5"/>
    <w:rsid w:val="00AC264D"/>
    <w:rsid w:val="00AC2FB3"/>
    <w:rsid w:val="00AC5971"/>
    <w:rsid w:val="00AC7483"/>
    <w:rsid w:val="00AC7D00"/>
    <w:rsid w:val="00AC7D27"/>
    <w:rsid w:val="00AC7EF9"/>
    <w:rsid w:val="00AD0CF7"/>
    <w:rsid w:val="00AD1338"/>
    <w:rsid w:val="00AD148F"/>
    <w:rsid w:val="00AD23AD"/>
    <w:rsid w:val="00AD3A1C"/>
    <w:rsid w:val="00AD57C2"/>
    <w:rsid w:val="00AD6460"/>
    <w:rsid w:val="00AD6E36"/>
    <w:rsid w:val="00AD70FE"/>
    <w:rsid w:val="00AD756A"/>
    <w:rsid w:val="00AD7781"/>
    <w:rsid w:val="00AE001D"/>
    <w:rsid w:val="00AE0CB8"/>
    <w:rsid w:val="00AE1DE9"/>
    <w:rsid w:val="00AE1E40"/>
    <w:rsid w:val="00AE201F"/>
    <w:rsid w:val="00AE209D"/>
    <w:rsid w:val="00AE3024"/>
    <w:rsid w:val="00AE37FE"/>
    <w:rsid w:val="00AE3DB6"/>
    <w:rsid w:val="00AE3DC3"/>
    <w:rsid w:val="00AE3EA8"/>
    <w:rsid w:val="00AE486C"/>
    <w:rsid w:val="00AE5089"/>
    <w:rsid w:val="00AE5FF2"/>
    <w:rsid w:val="00AE6493"/>
    <w:rsid w:val="00AE76E7"/>
    <w:rsid w:val="00AF0126"/>
    <w:rsid w:val="00AF1052"/>
    <w:rsid w:val="00AF1A1B"/>
    <w:rsid w:val="00AF1A51"/>
    <w:rsid w:val="00AF1D72"/>
    <w:rsid w:val="00AF1FCB"/>
    <w:rsid w:val="00AF2DA2"/>
    <w:rsid w:val="00AF2EA5"/>
    <w:rsid w:val="00AF38EC"/>
    <w:rsid w:val="00AF5921"/>
    <w:rsid w:val="00AF6F52"/>
    <w:rsid w:val="00AF6FA4"/>
    <w:rsid w:val="00B0014C"/>
    <w:rsid w:val="00B0064C"/>
    <w:rsid w:val="00B01A7A"/>
    <w:rsid w:val="00B02630"/>
    <w:rsid w:val="00B031DE"/>
    <w:rsid w:val="00B03271"/>
    <w:rsid w:val="00B04A22"/>
    <w:rsid w:val="00B05C54"/>
    <w:rsid w:val="00B1003C"/>
    <w:rsid w:val="00B1035F"/>
    <w:rsid w:val="00B112BE"/>
    <w:rsid w:val="00B126E0"/>
    <w:rsid w:val="00B12DA6"/>
    <w:rsid w:val="00B13A1D"/>
    <w:rsid w:val="00B153B3"/>
    <w:rsid w:val="00B15A64"/>
    <w:rsid w:val="00B15B1F"/>
    <w:rsid w:val="00B15B6A"/>
    <w:rsid w:val="00B16038"/>
    <w:rsid w:val="00B162C4"/>
    <w:rsid w:val="00B1632A"/>
    <w:rsid w:val="00B16419"/>
    <w:rsid w:val="00B165B5"/>
    <w:rsid w:val="00B16AB4"/>
    <w:rsid w:val="00B17003"/>
    <w:rsid w:val="00B204CA"/>
    <w:rsid w:val="00B214E5"/>
    <w:rsid w:val="00B21FDF"/>
    <w:rsid w:val="00B22A55"/>
    <w:rsid w:val="00B2322E"/>
    <w:rsid w:val="00B24298"/>
    <w:rsid w:val="00B2558B"/>
    <w:rsid w:val="00B260A5"/>
    <w:rsid w:val="00B266B5"/>
    <w:rsid w:val="00B26B54"/>
    <w:rsid w:val="00B26DFD"/>
    <w:rsid w:val="00B3012C"/>
    <w:rsid w:val="00B307A9"/>
    <w:rsid w:val="00B30B5B"/>
    <w:rsid w:val="00B313C7"/>
    <w:rsid w:val="00B325A0"/>
    <w:rsid w:val="00B329A7"/>
    <w:rsid w:val="00B32B4D"/>
    <w:rsid w:val="00B34B65"/>
    <w:rsid w:val="00B363CD"/>
    <w:rsid w:val="00B36DBC"/>
    <w:rsid w:val="00B37036"/>
    <w:rsid w:val="00B3721D"/>
    <w:rsid w:val="00B376D8"/>
    <w:rsid w:val="00B407EA"/>
    <w:rsid w:val="00B4133A"/>
    <w:rsid w:val="00B43F25"/>
    <w:rsid w:val="00B45125"/>
    <w:rsid w:val="00B45179"/>
    <w:rsid w:val="00B45E96"/>
    <w:rsid w:val="00B462CF"/>
    <w:rsid w:val="00B46B25"/>
    <w:rsid w:val="00B47114"/>
    <w:rsid w:val="00B475AB"/>
    <w:rsid w:val="00B50E91"/>
    <w:rsid w:val="00B50F7C"/>
    <w:rsid w:val="00B51158"/>
    <w:rsid w:val="00B51457"/>
    <w:rsid w:val="00B536EC"/>
    <w:rsid w:val="00B54273"/>
    <w:rsid w:val="00B55929"/>
    <w:rsid w:val="00B5643E"/>
    <w:rsid w:val="00B57385"/>
    <w:rsid w:val="00B57752"/>
    <w:rsid w:val="00B60099"/>
    <w:rsid w:val="00B6078F"/>
    <w:rsid w:val="00B60CBE"/>
    <w:rsid w:val="00B62977"/>
    <w:rsid w:val="00B62E4B"/>
    <w:rsid w:val="00B63620"/>
    <w:rsid w:val="00B63724"/>
    <w:rsid w:val="00B64890"/>
    <w:rsid w:val="00B660B0"/>
    <w:rsid w:val="00B667DD"/>
    <w:rsid w:val="00B66958"/>
    <w:rsid w:val="00B66BAF"/>
    <w:rsid w:val="00B66D8C"/>
    <w:rsid w:val="00B66D91"/>
    <w:rsid w:val="00B67FC2"/>
    <w:rsid w:val="00B7027C"/>
    <w:rsid w:val="00B70866"/>
    <w:rsid w:val="00B71058"/>
    <w:rsid w:val="00B71C16"/>
    <w:rsid w:val="00B723B0"/>
    <w:rsid w:val="00B72CAD"/>
    <w:rsid w:val="00B7393E"/>
    <w:rsid w:val="00B73BDC"/>
    <w:rsid w:val="00B74404"/>
    <w:rsid w:val="00B74C40"/>
    <w:rsid w:val="00B77BC8"/>
    <w:rsid w:val="00B77D67"/>
    <w:rsid w:val="00B80414"/>
    <w:rsid w:val="00B8044F"/>
    <w:rsid w:val="00B80E67"/>
    <w:rsid w:val="00B82FC2"/>
    <w:rsid w:val="00B8350B"/>
    <w:rsid w:val="00B84A04"/>
    <w:rsid w:val="00B84D25"/>
    <w:rsid w:val="00B90E49"/>
    <w:rsid w:val="00B93350"/>
    <w:rsid w:val="00B935CA"/>
    <w:rsid w:val="00B94706"/>
    <w:rsid w:val="00B94FE3"/>
    <w:rsid w:val="00B952AE"/>
    <w:rsid w:val="00B9552D"/>
    <w:rsid w:val="00B957DC"/>
    <w:rsid w:val="00B96593"/>
    <w:rsid w:val="00BA0424"/>
    <w:rsid w:val="00BA0C72"/>
    <w:rsid w:val="00BA0E5F"/>
    <w:rsid w:val="00BA2892"/>
    <w:rsid w:val="00BA3F57"/>
    <w:rsid w:val="00BA4185"/>
    <w:rsid w:val="00BA5019"/>
    <w:rsid w:val="00BA5685"/>
    <w:rsid w:val="00BA7231"/>
    <w:rsid w:val="00BA7C5D"/>
    <w:rsid w:val="00BB0E64"/>
    <w:rsid w:val="00BB11E3"/>
    <w:rsid w:val="00BB1289"/>
    <w:rsid w:val="00BB1C35"/>
    <w:rsid w:val="00BB20F2"/>
    <w:rsid w:val="00BB29A1"/>
    <w:rsid w:val="00BB3413"/>
    <w:rsid w:val="00BB36BD"/>
    <w:rsid w:val="00BB3B4A"/>
    <w:rsid w:val="00BB3DDC"/>
    <w:rsid w:val="00BB4A7D"/>
    <w:rsid w:val="00BB580B"/>
    <w:rsid w:val="00BB5D37"/>
    <w:rsid w:val="00BB6E46"/>
    <w:rsid w:val="00BB7349"/>
    <w:rsid w:val="00BB790B"/>
    <w:rsid w:val="00BC0066"/>
    <w:rsid w:val="00BC0CED"/>
    <w:rsid w:val="00BC1A5D"/>
    <w:rsid w:val="00BC1A8F"/>
    <w:rsid w:val="00BC2278"/>
    <w:rsid w:val="00BC3DAE"/>
    <w:rsid w:val="00BC406E"/>
    <w:rsid w:val="00BC632B"/>
    <w:rsid w:val="00BC6CB8"/>
    <w:rsid w:val="00BC7924"/>
    <w:rsid w:val="00BC7BFB"/>
    <w:rsid w:val="00BC7E63"/>
    <w:rsid w:val="00BD0193"/>
    <w:rsid w:val="00BD0C75"/>
    <w:rsid w:val="00BD0E77"/>
    <w:rsid w:val="00BD11B2"/>
    <w:rsid w:val="00BD175A"/>
    <w:rsid w:val="00BD34C0"/>
    <w:rsid w:val="00BD67DF"/>
    <w:rsid w:val="00BD7712"/>
    <w:rsid w:val="00BE0270"/>
    <w:rsid w:val="00BE088A"/>
    <w:rsid w:val="00BE0D11"/>
    <w:rsid w:val="00BE201F"/>
    <w:rsid w:val="00BE2A92"/>
    <w:rsid w:val="00BE2E33"/>
    <w:rsid w:val="00BE3499"/>
    <w:rsid w:val="00BE34E7"/>
    <w:rsid w:val="00BE393C"/>
    <w:rsid w:val="00BE3D2E"/>
    <w:rsid w:val="00BE3F35"/>
    <w:rsid w:val="00BE45B4"/>
    <w:rsid w:val="00BE46E1"/>
    <w:rsid w:val="00BE5233"/>
    <w:rsid w:val="00BE6775"/>
    <w:rsid w:val="00BE68BB"/>
    <w:rsid w:val="00BF0316"/>
    <w:rsid w:val="00BF0527"/>
    <w:rsid w:val="00BF166F"/>
    <w:rsid w:val="00BF1E73"/>
    <w:rsid w:val="00BF3F4C"/>
    <w:rsid w:val="00BF448A"/>
    <w:rsid w:val="00BF45B5"/>
    <w:rsid w:val="00BF4AD8"/>
    <w:rsid w:val="00BF589F"/>
    <w:rsid w:val="00C0012D"/>
    <w:rsid w:val="00C006A1"/>
    <w:rsid w:val="00C00E27"/>
    <w:rsid w:val="00C03D1C"/>
    <w:rsid w:val="00C03F15"/>
    <w:rsid w:val="00C053DE"/>
    <w:rsid w:val="00C073AA"/>
    <w:rsid w:val="00C07D0C"/>
    <w:rsid w:val="00C1042A"/>
    <w:rsid w:val="00C10D65"/>
    <w:rsid w:val="00C11BF4"/>
    <w:rsid w:val="00C121A6"/>
    <w:rsid w:val="00C121B2"/>
    <w:rsid w:val="00C12309"/>
    <w:rsid w:val="00C13688"/>
    <w:rsid w:val="00C138DC"/>
    <w:rsid w:val="00C13DD1"/>
    <w:rsid w:val="00C13ECC"/>
    <w:rsid w:val="00C149C5"/>
    <w:rsid w:val="00C15FBD"/>
    <w:rsid w:val="00C169F8"/>
    <w:rsid w:val="00C16BF0"/>
    <w:rsid w:val="00C16FB6"/>
    <w:rsid w:val="00C1785A"/>
    <w:rsid w:val="00C17A97"/>
    <w:rsid w:val="00C228AE"/>
    <w:rsid w:val="00C23360"/>
    <w:rsid w:val="00C236F3"/>
    <w:rsid w:val="00C24017"/>
    <w:rsid w:val="00C2579D"/>
    <w:rsid w:val="00C2656A"/>
    <w:rsid w:val="00C2724B"/>
    <w:rsid w:val="00C30778"/>
    <w:rsid w:val="00C309AE"/>
    <w:rsid w:val="00C3177C"/>
    <w:rsid w:val="00C32FC0"/>
    <w:rsid w:val="00C34A5C"/>
    <w:rsid w:val="00C35044"/>
    <w:rsid w:val="00C3559E"/>
    <w:rsid w:val="00C36094"/>
    <w:rsid w:val="00C368FA"/>
    <w:rsid w:val="00C376FD"/>
    <w:rsid w:val="00C37D84"/>
    <w:rsid w:val="00C41D1E"/>
    <w:rsid w:val="00C431D0"/>
    <w:rsid w:val="00C433BB"/>
    <w:rsid w:val="00C43A76"/>
    <w:rsid w:val="00C455C8"/>
    <w:rsid w:val="00C45F58"/>
    <w:rsid w:val="00C4756B"/>
    <w:rsid w:val="00C520B2"/>
    <w:rsid w:val="00C52B2A"/>
    <w:rsid w:val="00C52E5C"/>
    <w:rsid w:val="00C5384F"/>
    <w:rsid w:val="00C544C3"/>
    <w:rsid w:val="00C54759"/>
    <w:rsid w:val="00C55DC5"/>
    <w:rsid w:val="00C56D80"/>
    <w:rsid w:val="00C57227"/>
    <w:rsid w:val="00C573A3"/>
    <w:rsid w:val="00C57CBF"/>
    <w:rsid w:val="00C60ECF"/>
    <w:rsid w:val="00C61B38"/>
    <w:rsid w:val="00C62327"/>
    <w:rsid w:val="00C62A98"/>
    <w:rsid w:val="00C63B06"/>
    <w:rsid w:val="00C6453F"/>
    <w:rsid w:val="00C64C4E"/>
    <w:rsid w:val="00C652A6"/>
    <w:rsid w:val="00C6535C"/>
    <w:rsid w:val="00C656ED"/>
    <w:rsid w:val="00C65FCC"/>
    <w:rsid w:val="00C6645A"/>
    <w:rsid w:val="00C66CFA"/>
    <w:rsid w:val="00C67182"/>
    <w:rsid w:val="00C67247"/>
    <w:rsid w:val="00C67623"/>
    <w:rsid w:val="00C71749"/>
    <w:rsid w:val="00C72D29"/>
    <w:rsid w:val="00C73345"/>
    <w:rsid w:val="00C73D2F"/>
    <w:rsid w:val="00C744ED"/>
    <w:rsid w:val="00C75540"/>
    <w:rsid w:val="00C76AE0"/>
    <w:rsid w:val="00C76AE3"/>
    <w:rsid w:val="00C778F6"/>
    <w:rsid w:val="00C77A3E"/>
    <w:rsid w:val="00C77D40"/>
    <w:rsid w:val="00C8001E"/>
    <w:rsid w:val="00C80207"/>
    <w:rsid w:val="00C822A4"/>
    <w:rsid w:val="00C82467"/>
    <w:rsid w:val="00C84BC8"/>
    <w:rsid w:val="00C857C6"/>
    <w:rsid w:val="00C90E49"/>
    <w:rsid w:val="00C90F6E"/>
    <w:rsid w:val="00C91BCA"/>
    <w:rsid w:val="00C927B1"/>
    <w:rsid w:val="00C93954"/>
    <w:rsid w:val="00C93DDC"/>
    <w:rsid w:val="00C94E10"/>
    <w:rsid w:val="00C95B64"/>
    <w:rsid w:val="00C96ACC"/>
    <w:rsid w:val="00C97221"/>
    <w:rsid w:val="00C97F83"/>
    <w:rsid w:val="00CA030D"/>
    <w:rsid w:val="00CA0392"/>
    <w:rsid w:val="00CA0656"/>
    <w:rsid w:val="00CA10DD"/>
    <w:rsid w:val="00CA1208"/>
    <w:rsid w:val="00CA32D7"/>
    <w:rsid w:val="00CA33CA"/>
    <w:rsid w:val="00CA375A"/>
    <w:rsid w:val="00CA4A70"/>
    <w:rsid w:val="00CA4B71"/>
    <w:rsid w:val="00CA6ACE"/>
    <w:rsid w:val="00CB0BF4"/>
    <w:rsid w:val="00CB13E3"/>
    <w:rsid w:val="00CB304B"/>
    <w:rsid w:val="00CB457F"/>
    <w:rsid w:val="00CB4856"/>
    <w:rsid w:val="00CB5F46"/>
    <w:rsid w:val="00CB78D7"/>
    <w:rsid w:val="00CB7EB0"/>
    <w:rsid w:val="00CC007E"/>
    <w:rsid w:val="00CC0302"/>
    <w:rsid w:val="00CC1C12"/>
    <w:rsid w:val="00CC205E"/>
    <w:rsid w:val="00CC2F9A"/>
    <w:rsid w:val="00CC3889"/>
    <w:rsid w:val="00CC3E8D"/>
    <w:rsid w:val="00CC59F8"/>
    <w:rsid w:val="00CC5C1D"/>
    <w:rsid w:val="00CC5E3A"/>
    <w:rsid w:val="00CC65F8"/>
    <w:rsid w:val="00CC66C4"/>
    <w:rsid w:val="00CC68EE"/>
    <w:rsid w:val="00CC6CF2"/>
    <w:rsid w:val="00CC7714"/>
    <w:rsid w:val="00CD0160"/>
    <w:rsid w:val="00CD0622"/>
    <w:rsid w:val="00CD0F92"/>
    <w:rsid w:val="00CD102D"/>
    <w:rsid w:val="00CD10A3"/>
    <w:rsid w:val="00CD147A"/>
    <w:rsid w:val="00CD18FC"/>
    <w:rsid w:val="00CD1FD1"/>
    <w:rsid w:val="00CD2D5A"/>
    <w:rsid w:val="00CD337C"/>
    <w:rsid w:val="00CD379A"/>
    <w:rsid w:val="00CD3F86"/>
    <w:rsid w:val="00CD4DE4"/>
    <w:rsid w:val="00CD6219"/>
    <w:rsid w:val="00CD77EE"/>
    <w:rsid w:val="00CE052E"/>
    <w:rsid w:val="00CE1827"/>
    <w:rsid w:val="00CE1A40"/>
    <w:rsid w:val="00CE2633"/>
    <w:rsid w:val="00CE27E4"/>
    <w:rsid w:val="00CE28AB"/>
    <w:rsid w:val="00CE3809"/>
    <w:rsid w:val="00CE3BC4"/>
    <w:rsid w:val="00CE4A9A"/>
    <w:rsid w:val="00CE4B27"/>
    <w:rsid w:val="00CE4BA5"/>
    <w:rsid w:val="00CE5019"/>
    <w:rsid w:val="00CE64C4"/>
    <w:rsid w:val="00CF01D5"/>
    <w:rsid w:val="00CF03C9"/>
    <w:rsid w:val="00CF05E7"/>
    <w:rsid w:val="00CF0CE2"/>
    <w:rsid w:val="00CF1F7E"/>
    <w:rsid w:val="00CF2C9A"/>
    <w:rsid w:val="00CF3169"/>
    <w:rsid w:val="00CF3222"/>
    <w:rsid w:val="00CF328D"/>
    <w:rsid w:val="00CF6542"/>
    <w:rsid w:val="00CF71C8"/>
    <w:rsid w:val="00CF7EF4"/>
    <w:rsid w:val="00D00169"/>
    <w:rsid w:val="00D0042E"/>
    <w:rsid w:val="00D01161"/>
    <w:rsid w:val="00D011A0"/>
    <w:rsid w:val="00D01786"/>
    <w:rsid w:val="00D0424C"/>
    <w:rsid w:val="00D04BE6"/>
    <w:rsid w:val="00D05FF8"/>
    <w:rsid w:val="00D0670A"/>
    <w:rsid w:val="00D115B6"/>
    <w:rsid w:val="00D11A9E"/>
    <w:rsid w:val="00D11AB6"/>
    <w:rsid w:val="00D11D85"/>
    <w:rsid w:val="00D13EAC"/>
    <w:rsid w:val="00D147C7"/>
    <w:rsid w:val="00D14F4C"/>
    <w:rsid w:val="00D1548F"/>
    <w:rsid w:val="00D15834"/>
    <w:rsid w:val="00D17DC3"/>
    <w:rsid w:val="00D20647"/>
    <w:rsid w:val="00D20D1A"/>
    <w:rsid w:val="00D210C6"/>
    <w:rsid w:val="00D21671"/>
    <w:rsid w:val="00D22123"/>
    <w:rsid w:val="00D22752"/>
    <w:rsid w:val="00D22F62"/>
    <w:rsid w:val="00D2389C"/>
    <w:rsid w:val="00D23EFF"/>
    <w:rsid w:val="00D25C97"/>
    <w:rsid w:val="00D2731E"/>
    <w:rsid w:val="00D27EFC"/>
    <w:rsid w:val="00D27F2E"/>
    <w:rsid w:val="00D30DE0"/>
    <w:rsid w:val="00D30ED1"/>
    <w:rsid w:val="00D321C6"/>
    <w:rsid w:val="00D32590"/>
    <w:rsid w:val="00D3352B"/>
    <w:rsid w:val="00D33984"/>
    <w:rsid w:val="00D34113"/>
    <w:rsid w:val="00D343C6"/>
    <w:rsid w:val="00D358B1"/>
    <w:rsid w:val="00D35A96"/>
    <w:rsid w:val="00D36077"/>
    <w:rsid w:val="00D366C8"/>
    <w:rsid w:val="00D37167"/>
    <w:rsid w:val="00D378A2"/>
    <w:rsid w:val="00D37E15"/>
    <w:rsid w:val="00D43C9F"/>
    <w:rsid w:val="00D44443"/>
    <w:rsid w:val="00D44EF5"/>
    <w:rsid w:val="00D44FD6"/>
    <w:rsid w:val="00D45D4D"/>
    <w:rsid w:val="00D46265"/>
    <w:rsid w:val="00D47C0E"/>
    <w:rsid w:val="00D50032"/>
    <w:rsid w:val="00D504E7"/>
    <w:rsid w:val="00D505E6"/>
    <w:rsid w:val="00D51EE7"/>
    <w:rsid w:val="00D52517"/>
    <w:rsid w:val="00D53233"/>
    <w:rsid w:val="00D53247"/>
    <w:rsid w:val="00D536F6"/>
    <w:rsid w:val="00D55399"/>
    <w:rsid w:val="00D55456"/>
    <w:rsid w:val="00D558FC"/>
    <w:rsid w:val="00D568E7"/>
    <w:rsid w:val="00D577AA"/>
    <w:rsid w:val="00D57CFB"/>
    <w:rsid w:val="00D605EE"/>
    <w:rsid w:val="00D61424"/>
    <w:rsid w:val="00D62A5B"/>
    <w:rsid w:val="00D63018"/>
    <w:rsid w:val="00D633DB"/>
    <w:rsid w:val="00D63E6F"/>
    <w:rsid w:val="00D64879"/>
    <w:rsid w:val="00D65472"/>
    <w:rsid w:val="00D665AD"/>
    <w:rsid w:val="00D66B10"/>
    <w:rsid w:val="00D71700"/>
    <w:rsid w:val="00D72065"/>
    <w:rsid w:val="00D73ED0"/>
    <w:rsid w:val="00D74432"/>
    <w:rsid w:val="00D75592"/>
    <w:rsid w:val="00D759A6"/>
    <w:rsid w:val="00D75EFD"/>
    <w:rsid w:val="00D769E5"/>
    <w:rsid w:val="00D779BA"/>
    <w:rsid w:val="00D77B6A"/>
    <w:rsid w:val="00D80543"/>
    <w:rsid w:val="00D80805"/>
    <w:rsid w:val="00D81173"/>
    <w:rsid w:val="00D82551"/>
    <w:rsid w:val="00D82C0F"/>
    <w:rsid w:val="00D830FF"/>
    <w:rsid w:val="00D838A5"/>
    <w:rsid w:val="00D84F4D"/>
    <w:rsid w:val="00D85114"/>
    <w:rsid w:val="00D85121"/>
    <w:rsid w:val="00D852A5"/>
    <w:rsid w:val="00D8548A"/>
    <w:rsid w:val="00D86B6C"/>
    <w:rsid w:val="00D874EF"/>
    <w:rsid w:val="00D8798B"/>
    <w:rsid w:val="00D9067C"/>
    <w:rsid w:val="00D917AF"/>
    <w:rsid w:val="00D930F7"/>
    <w:rsid w:val="00D933D8"/>
    <w:rsid w:val="00D9380C"/>
    <w:rsid w:val="00D94D53"/>
    <w:rsid w:val="00D953CF"/>
    <w:rsid w:val="00D95665"/>
    <w:rsid w:val="00D95717"/>
    <w:rsid w:val="00D9641F"/>
    <w:rsid w:val="00D9655A"/>
    <w:rsid w:val="00D96DF8"/>
    <w:rsid w:val="00D97780"/>
    <w:rsid w:val="00DA01B9"/>
    <w:rsid w:val="00DA04E6"/>
    <w:rsid w:val="00DA0593"/>
    <w:rsid w:val="00DA1243"/>
    <w:rsid w:val="00DA3573"/>
    <w:rsid w:val="00DA40BC"/>
    <w:rsid w:val="00DA45A2"/>
    <w:rsid w:val="00DA4AE8"/>
    <w:rsid w:val="00DA5127"/>
    <w:rsid w:val="00DA5343"/>
    <w:rsid w:val="00DA5AA1"/>
    <w:rsid w:val="00DA7B06"/>
    <w:rsid w:val="00DB128F"/>
    <w:rsid w:val="00DB1492"/>
    <w:rsid w:val="00DB24F5"/>
    <w:rsid w:val="00DB26BB"/>
    <w:rsid w:val="00DB3C5B"/>
    <w:rsid w:val="00DB4412"/>
    <w:rsid w:val="00DB5059"/>
    <w:rsid w:val="00DB5AA6"/>
    <w:rsid w:val="00DB772E"/>
    <w:rsid w:val="00DB7AB0"/>
    <w:rsid w:val="00DB7C35"/>
    <w:rsid w:val="00DC2E28"/>
    <w:rsid w:val="00DC5685"/>
    <w:rsid w:val="00DC63B4"/>
    <w:rsid w:val="00DC7303"/>
    <w:rsid w:val="00DD0788"/>
    <w:rsid w:val="00DD0A2D"/>
    <w:rsid w:val="00DD114B"/>
    <w:rsid w:val="00DD1F09"/>
    <w:rsid w:val="00DD24CF"/>
    <w:rsid w:val="00DD3493"/>
    <w:rsid w:val="00DD4F00"/>
    <w:rsid w:val="00DD58FF"/>
    <w:rsid w:val="00DD5A60"/>
    <w:rsid w:val="00DD7147"/>
    <w:rsid w:val="00DE072B"/>
    <w:rsid w:val="00DE1900"/>
    <w:rsid w:val="00DE1BB7"/>
    <w:rsid w:val="00DE1EF5"/>
    <w:rsid w:val="00DE252C"/>
    <w:rsid w:val="00DE2AF9"/>
    <w:rsid w:val="00DE389F"/>
    <w:rsid w:val="00DE4302"/>
    <w:rsid w:val="00DE4772"/>
    <w:rsid w:val="00DE51B6"/>
    <w:rsid w:val="00DE52D7"/>
    <w:rsid w:val="00DE5AA5"/>
    <w:rsid w:val="00DE6241"/>
    <w:rsid w:val="00DE6C47"/>
    <w:rsid w:val="00DE6D56"/>
    <w:rsid w:val="00DE72BC"/>
    <w:rsid w:val="00DE7D00"/>
    <w:rsid w:val="00DF104D"/>
    <w:rsid w:val="00DF4A4A"/>
    <w:rsid w:val="00DF586E"/>
    <w:rsid w:val="00DF5F9B"/>
    <w:rsid w:val="00DF6472"/>
    <w:rsid w:val="00DF648F"/>
    <w:rsid w:val="00DF6604"/>
    <w:rsid w:val="00DF660B"/>
    <w:rsid w:val="00E000A9"/>
    <w:rsid w:val="00E007FE"/>
    <w:rsid w:val="00E01034"/>
    <w:rsid w:val="00E014D8"/>
    <w:rsid w:val="00E0157F"/>
    <w:rsid w:val="00E0309F"/>
    <w:rsid w:val="00E03284"/>
    <w:rsid w:val="00E03543"/>
    <w:rsid w:val="00E03A3C"/>
    <w:rsid w:val="00E03B77"/>
    <w:rsid w:val="00E03EE0"/>
    <w:rsid w:val="00E04239"/>
    <w:rsid w:val="00E042BD"/>
    <w:rsid w:val="00E04463"/>
    <w:rsid w:val="00E0485D"/>
    <w:rsid w:val="00E054F4"/>
    <w:rsid w:val="00E06036"/>
    <w:rsid w:val="00E060FE"/>
    <w:rsid w:val="00E07358"/>
    <w:rsid w:val="00E10045"/>
    <w:rsid w:val="00E11E01"/>
    <w:rsid w:val="00E11F7B"/>
    <w:rsid w:val="00E12104"/>
    <w:rsid w:val="00E1213E"/>
    <w:rsid w:val="00E137ED"/>
    <w:rsid w:val="00E14282"/>
    <w:rsid w:val="00E14B05"/>
    <w:rsid w:val="00E15114"/>
    <w:rsid w:val="00E15559"/>
    <w:rsid w:val="00E175F2"/>
    <w:rsid w:val="00E178C0"/>
    <w:rsid w:val="00E205FC"/>
    <w:rsid w:val="00E2171A"/>
    <w:rsid w:val="00E21C7B"/>
    <w:rsid w:val="00E222D2"/>
    <w:rsid w:val="00E22753"/>
    <w:rsid w:val="00E23070"/>
    <w:rsid w:val="00E23718"/>
    <w:rsid w:val="00E24DD2"/>
    <w:rsid w:val="00E25F71"/>
    <w:rsid w:val="00E269A3"/>
    <w:rsid w:val="00E303BF"/>
    <w:rsid w:val="00E30A62"/>
    <w:rsid w:val="00E3153C"/>
    <w:rsid w:val="00E31867"/>
    <w:rsid w:val="00E31A6E"/>
    <w:rsid w:val="00E328EF"/>
    <w:rsid w:val="00E32EC5"/>
    <w:rsid w:val="00E332F1"/>
    <w:rsid w:val="00E3431B"/>
    <w:rsid w:val="00E34CD9"/>
    <w:rsid w:val="00E35059"/>
    <w:rsid w:val="00E36359"/>
    <w:rsid w:val="00E36EC6"/>
    <w:rsid w:val="00E37AEF"/>
    <w:rsid w:val="00E37ECE"/>
    <w:rsid w:val="00E400E8"/>
    <w:rsid w:val="00E412C2"/>
    <w:rsid w:val="00E4130E"/>
    <w:rsid w:val="00E4132C"/>
    <w:rsid w:val="00E4262D"/>
    <w:rsid w:val="00E43CD8"/>
    <w:rsid w:val="00E44955"/>
    <w:rsid w:val="00E44A64"/>
    <w:rsid w:val="00E4514D"/>
    <w:rsid w:val="00E454A9"/>
    <w:rsid w:val="00E458FA"/>
    <w:rsid w:val="00E45930"/>
    <w:rsid w:val="00E46B24"/>
    <w:rsid w:val="00E476B6"/>
    <w:rsid w:val="00E505C2"/>
    <w:rsid w:val="00E51359"/>
    <w:rsid w:val="00E52427"/>
    <w:rsid w:val="00E53E82"/>
    <w:rsid w:val="00E563D6"/>
    <w:rsid w:val="00E5676D"/>
    <w:rsid w:val="00E5717B"/>
    <w:rsid w:val="00E6115B"/>
    <w:rsid w:val="00E636A3"/>
    <w:rsid w:val="00E666AE"/>
    <w:rsid w:val="00E668A5"/>
    <w:rsid w:val="00E675C7"/>
    <w:rsid w:val="00E676B8"/>
    <w:rsid w:val="00E67C62"/>
    <w:rsid w:val="00E67DD1"/>
    <w:rsid w:val="00E7059F"/>
    <w:rsid w:val="00E70DA2"/>
    <w:rsid w:val="00E71A31"/>
    <w:rsid w:val="00E71CF3"/>
    <w:rsid w:val="00E73EA7"/>
    <w:rsid w:val="00E75605"/>
    <w:rsid w:val="00E758EB"/>
    <w:rsid w:val="00E80931"/>
    <w:rsid w:val="00E80ED5"/>
    <w:rsid w:val="00E8190A"/>
    <w:rsid w:val="00E81F5A"/>
    <w:rsid w:val="00E8216B"/>
    <w:rsid w:val="00E83386"/>
    <w:rsid w:val="00E84CD4"/>
    <w:rsid w:val="00E8666B"/>
    <w:rsid w:val="00E86A26"/>
    <w:rsid w:val="00E870DD"/>
    <w:rsid w:val="00E873A8"/>
    <w:rsid w:val="00E90909"/>
    <w:rsid w:val="00E90BFA"/>
    <w:rsid w:val="00E91954"/>
    <w:rsid w:val="00E91B6D"/>
    <w:rsid w:val="00E91CA0"/>
    <w:rsid w:val="00E91F88"/>
    <w:rsid w:val="00E920A8"/>
    <w:rsid w:val="00E957E5"/>
    <w:rsid w:val="00E960CF"/>
    <w:rsid w:val="00EA03AD"/>
    <w:rsid w:val="00EA0807"/>
    <w:rsid w:val="00EA0B40"/>
    <w:rsid w:val="00EA0BD2"/>
    <w:rsid w:val="00EA1616"/>
    <w:rsid w:val="00EA21E6"/>
    <w:rsid w:val="00EA2842"/>
    <w:rsid w:val="00EA2CE3"/>
    <w:rsid w:val="00EA371A"/>
    <w:rsid w:val="00EA4222"/>
    <w:rsid w:val="00EA5AB5"/>
    <w:rsid w:val="00EA5B71"/>
    <w:rsid w:val="00EA6CE4"/>
    <w:rsid w:val="00EA6D46"/>
    <w:rsid w:val="00EA76F5"/>
    <w:rsid w:val="00EA7890"/>
    <w:rsid w:val="00EB048D"/>
    <w:rsid w:val="00EB066D"/>
    <w:rsid w:val="00EB1212"/>
    <w:rsid w:val="00EB1382"/>
    <w:rsid w:val="00EB1B55"/>
    <w:rsid w:val="00EB1E0F"/>
    <w:rsid w:val="00EB28A7"/>
    <w:rsid w:val="00EB39CC"/>
    <w:rsid w:val="00EB3CCE"/>
    <w:rsid w:val="00EB3EE2"/>
    <w:rsid w:val="00EB559B"/>
    <w:rsid w:val="00EB5D03"/>
    <w:rsid w:val="00EB5F56"/>
    <w:rsid w:val="00EB7D72"/>
    <w:rsid w:val="00EC0F0C"/>
    <w:rsid w:val="00EC18A5"/>
    <w:rsid w:val="00EC1E03"/>
    <w:rsid w:val="00EC2AEC"/>
    <w:rsid w:val="00EC2D39"/>
    <w:rsid w:val="00EC49A5"/>
    <w:rsid w:val="00EC4A52"/>
    <w:rsid w:val="00EC5D2E"/>
    <w:rsid w:val="00EC5D8F"/>
    <w:rsid w:val="00EC7FD2"/>
    <w:rsid w:val="00ED1AA3"/>
    <w:rsid w:val="00ED2BEB"/>
    <w:rsid w:val="00ED3B58"/>
    <w:rsid w:val="00ED4763"/>
    <w:rsid w:val="00ED4A91"/>
    <w:rsid w:val="00ED4CD8"/>
    <w:rsid w:val="00ED7A46"/>
    <w:rsid w:val="00EE146B"/>
    <w:rsid w:val="00EE15E7"/>
    <w:rsid w:val="00EE1A43"/>
    <w:rsid w:val="00EE24F6"/>
    <w:rsid w:val="00EE261C"/>
    <w:rsid w:val="00EE2C52"/>
    <w:rsid w:val="00EE32A5"/>
    <w:rsid w:val="00EE3E9D"/>
    <w:rsid w:val="00EE421C"/>
    <w:rsid w:val="00EE52B3"/>
    <w:rsid w:val="00EE65EB"/>
    <w:rsid w:val="00EE6B8F"/>
    <w:rsid w:val="00EE6C11"/>
    <w:rsid w:val="00EE6D30"/>
    <w:rsid w:val="00EE7F91"/>
    <w:rsid w:val="00EF03F0"/>
    <w:rsid w:val="00EF0C5F"/>
    <w:rsid w:val="00EF0FB1"/>
    <w:rsid w:val="00EF23CF"/>
    <w:rsid w:val="00EF471F"/>
    <w:rsid w:val="00EF48C1"/>
    <w:rsid w:val="00EF5948"/>
    <w:rsid w:val="00EF6348"/>
    <w:rsid w:val="00EF68B3"/>
    <w:rsid w:val="00EF68DB"/>
    <w:rsid w:val="00EF728A"/>
    <w:rsid w:val="00EF737C"/>
    <w:rsid w:val="00EF7BFF"/>
    <w:rsid w:val="00EF7C22"/>
    <w:rsid w:val="00F01388"/>
    <w:rsid w:val="00F01EFA"/>
    <w:rsid w:val="00F0303C"/>
    <w:rsid w:val="00F046C7"/>
    <w:rsid w:val="00F0565D"/>
    <w:rsid w:val="00F065B8"/>
    <w:rsid w:val="00F07129"/>
    <w:rsid w:val="00F1250D"/>
    <w:rsid w:val="00F126D8"/>
    <w:rsid w:val="00F13D4B"/>
    <w:rsid w:val="00F15172"/>
    <w:rsid w:val="00F15DD3"/>
    <w:rsid w:val="00F166BB"/>
    <w:rsid w:val="00F17FEE"/>
    <w:rsid w:val="00F218D0"/>
    <w:rsid w:val="00F22DBF"/>
    <w:rsid w:val="00F23BFD"/>
    <w:rsid w:val="00F25EC9"/>
    <w:rsid w:val="00F2619E"/>
    <w:rsid w:val="00F26BA7"/>
    <w:rsid w:val="00F27BCD"/>
    <w:rsid w:val="00F27ECF"/>
    <w:rsid w:val="00F309E3"/>
    <w:rsid w:val="00F314A5"/>
    <w:rsid w:val="00F317A1"/>
    <w:rsid w:val="00F32878"/>
    <w:rsid w:val="00F32BF8"/>
    <w:rsid w:val="00F3313C"/>
    <w:rsid w:val="00F33555"/>
    <w:rsid w:val="00F3530B"/>
    <w:rsid w:val="00F359C6"/>
    <w:rsid w:val="00F3782A"/>
    <w:rsid w:val="00F40361"/>
    <w:rsid w:val="00F43610"/>
    <w:rsid w:val="00F436FF"/>
    <w:rsid w:val="00F47C01"/>
    <w:rsid w:val="00F47D12"/>
    <w:rsid w:val="00F510EC"/>
    <w:rsid w:val="00F51A4D"/>
    <w:rsid w:val="00F53097"/>
    <w:rsid w:val="00F530F3"/>
    <w:rsid w:val="00F53607"/>
    <w:rsid w:val="00F544B7"/>
    <w:rsid w:val="00F557D2"/>
    <w:rsid w:val="00F568FA"/>
    <w:rsid w:val="00F600E2"/>
    <w:rsid w:val="00F61382"/>
    <w:rsid w:val="00F62521"/>
    <w:rsid w:val="00F640C3"/>
    <w:rsid w:val="00F65A59"/>
    <w:rsid w:val="00F65DF4"/>
    <w:rsid w:val="00F65FAE"/>
    <w:rsid w:val="00F67D8E"/>
    <w:rsid w:val="00F70956"/>
    <w:rsid w:val="00F727E2"/>
    <w:rsid w:val="00F73CCC"/>
    <w:rsid w:val="00F749A6"/>
    <w:rsid w:val="00F75C64"/>
    <w:rsid w:val="00F76300"/>
    <w:rsid w:val="00F764D9"/>
    <w:rsid w:val="00F7680C"/>
    <w:rsid w:val="00F77391"/>
    <w:rsid w:val="00F775C6"/>
    <w:rsid w:val="00F81216"/>
    <w:rsid w:val="00F81EAF"/>
    <w:rsid w:val="00F82AF6"/>
    <w:rsid w:val="00F82B1B"/>
    <w:rsid w:val="00F831B0"/>
    <w:rsid w:val="00F84155"/>
    <w:rsid w:val="00F8473A"/>
    <w:rsid w:val="00F85F4B"/>
    <w:rsid w:val="00F86B19"/>
    <w:rsid w:val="00F86BDC"/>
    <w:rsid w:val="00F874DA"/>
    <w:rsid w:val="00F926A7"/>
    <w:rsid w:val="00F927A2"/>
    <w:rsid w:val="00F9546A"/>
    <w:rsid w:val="00F95A87"/>
    <w:rsid w:val="00F962D3"/>
    <w:rsid w:val="00F96C14"/>
    <w:rsid w:val="00F96E87"/>
    <w:rsid w:val="00FA0385"/>
    <w:rsid w:val="00FA046A"/>
    <w:rsid w:val="00FA28EC"/>
    <w:rsid w:val="00FA2AC2"/>
    <w:rsid w:val="00FA36FB"/>
    <w:rsid w:val="00FA3DFA"/>
    <w:rsid w:val="00FA3E79"/>
    <w:rsid w:val="00FA41E7"/>
    <w:rsid w:val="00FA55CD"/>
    <w:rsid w:val="00FA5EBB"/>
    <w:rsid w:val="00FA7B80"/>
    <w:rsid w:val="00FA7F09"/>
    <w:rsid w:val="00FB0075"/>
    <w:rsid w:val="00FB06EC"/>
    <w:rsid w:val="00FB12B3"/>
    <w:rsid w:val="00FB1CBE"/>
    <w:rsid w:val="00FB2CAE"/>
    <w:rsid w:val="00FB37F7"/>
    <w:rsid w:val="00FB3B73"/>
    <w:rsid w:val="00FB5CB7"/>
    <w:rsid w:val="00FB764B"/>
    <w:rsid w:val="00FB7C2F"/>
    <w:rsid w:val="00FC054F"/>
    <w:rsid w:val="00FC08A2"/>
    <w:rsid w:val="00FC0DD7"/>
    <w:rsid w:val="00FC12E7"/>
    <w:rsid w:val="00FC1397"/>
    <w:rsid w:val="00FC13A9"/>
    <w:rsid w:val="00FC2811"/>
    <w:rsid w:val="00FC2D35"/>
    <w:rsid w:val="00FC318F"/>
    <w:rsid w:val="00FC3299"/>
    <w:rsid w:val="00FC3BC0"/>
    <w:rsid w:val="00FC45B4"/>
    <w:rsid w:val="00FC5018"/>
    <w:rsid w:val="00FC502A"/>
    <w:rsid w:val="00FC5514"/>
    <w:rsid w:val="00FC5A0F"/>
    <w:rsid w:val="00FC5DD5"/>
    <w:rsid w:val="00FC60CA"/>
    <w:rsid w:val="00FC6117"/>
    <w:rsid w:val="00FC6E63"/>
    <w:rsid w:val="00FD03AA"/>
    <w:rsid w:val="00FD1079"/>
    <w:rsid w:val="00FD1B68"/>
    <w:rsid w:val="00FD1FA6"/>
    <w:rsid w:val="00FD2506"/>
    <w:rsid w:val="00FD3152"/>
    <w:rsid w:val="00FD3834"/>
    <w:rsid w:val="00FD39BC"/>
    <w:rsid w:val="00FD432F"/>
    <w:rsid w:val="00FD5819"/>
    <w:rsid w:val="00FD5A0F"/>
    <w:rsid w:val="00FD7C15"/>
    <w:rsid w:val="00FE0537"/>
    <w:rsid w:val="00FE5CFE"/>
    <w:rsid w:val="00FE7193"/>
    <w:rsid w:val="00FE7F76"/>
    <w:rsid w:val="00FF0076"/>
    <w:rsid w:val="00FF03ED"/>
    <w:rsid w:val="00FF09D6"/>
    <w:rsid w:val="00FF0A30"/>
    <w:rsid w:val="00FF0BFE"/>
    <w:rsid w:val="00FF10DB"/>
    <w:rsid w:val="00FF1290"/>
    <w:rsid w:val="00FF15A8"/>
    <w:rsid w:val="00FF2312"/>
    <w:rsid w:val="00FF2D10"/>
    <w:rsid w:val="00FF53B4"/>
    <w:rsid w:val="00FF5C17"/>
    <w:rsid w:val="00FF64E4"/>
    <w:rsid w:val="00FF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01E0670"/>
  <w15:chartTrackingRefBased/>
  <w15:docId w15:val="{C2043075-137C-4EDD-871F-6E140F271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qFormat="1"/>
    <w:lsdException w:name="Title" w:qFormat="1"/>
    <w:lsdException w:name="Subtitle" w:qFormat="1"/>
    <w:lsdException w:name="Body Text 3" w:qFormat="1"/>
    <w:lsdException w:name="Hyperlink" w:uiPriority="99"/>
    <w:lsdException w:name="Strong" w:qFormat="1"/>
    <w:lsdException w:name="Emphasis" w:uiPriority="20" w:qFormat="1"/>
    <w:lsdException w:name="Normal (Web)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1B68"/>
    <w:pPr>
      <w:spacing w:before="120" w:line="360" w:lineRule="auto"/>
      <w:jc w:val="both"/>
    </w:pPr>
    <w:rPr>
      <w:rFonts w:ascii="Tahoma" w:hAnsi="Tahoma" w:cs="Tahoma"/>
    </w:rPr>
  </w:style>
  <w:style w:type="paragraph" w:styleId="Nagwek1">
    <w:name w:val="heading 1"/>
    <w:basedOn w:val="Normalny"/>
    <w:next w:val="Normalny"/>
    <w:link w:val="Nagwek1Znak"/>
    <w:qFormat/>
    <w:pPr>
      <w:keepNext/>
      <w:numPr>
        <w:numId w:val="1"/>
      </w:numPr>
      <w:spacing w:before="480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4"/>
      </w:numPr>
      <w:spacing w:before="240"/>
      <w:outlineLvl w:val="1"/>
    </w:pPr>
    <w:rPr>
      <w:b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pPr>
      <w:keepNext/>
      <w:numPr>
        <w:ilvl w:val="2"/>
        <w:numId w:val="3"/>
      </w:numPr>
      <w:outlineLvl w:val="2"/>
    </w:pPr>
    <w:rPr>
      <w:rFonts w:cs="Arial"/>
      <w:b/>
      <w:bCs/>
      <w:szCs w:val="26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ilvl w:val="3"/>
        <w:numId w:val="3"/>
      </w:numPr>
      <w:outlineLvl w:val="3"/>
    </w:pPr>
    <w:rPr>
      <w:rFonts w:ascii="Arial" w:hAnsi="Arial" w:cs="Arial"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pPr>
      <w:keepNext/>
      <w:numPr>
        <w:ilvl w:val="5"/>
        <w:numId w:val="3"/>
      </w:numPr>
      <w:jc w:val="center"/>
      <w:outlineLvl w:val="5"/>
    </w:pPr>
    <w:rPr>
      <w:rFonts w:ascii="Arial" w:hAnsi="Arial" w:cs="Arial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qFormat/>
    <w:pPr>
      <w:keepNext/>
      <w:numPr>
        <w:ilvl w:val="6"/>
        <w:numId w:val="3"/>
      </w:numPr>
      <w:outlineLvl w:val="6"/>
    </w:pPr>
    <w:rPr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pPr>
      <w:numPr>
        <w:ilvl w:val="7"/>
        <w:numId w:val="3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numPr>
        <w:ilvl w:val="8"/>
        <w:numId w:val="3"/>
      </w:numPr>
      <w:outlineLvl w:val="8"/>
    </w:pPr>
    <w:rPr>
      <w:b/>
      <w:bCs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  <w:jc w:val="right"/>
    </w:pPr>
  </w:style>
  <w:style w:type="paragraph" w:customStyle="1" w:styleId="TytuSIWZ">
    <w:name w:val="Tytuł SIWZ"/>
    <w:pPr>
      <w:spacing w:before="640" w:after="640" w:line="360" w:lineRule="auto"/>
      <w:jc w:val="center"/>
    </w:pPr>
    <w:rPr>
      <w:rFonts w:ascii="Tahoma" w:hAnsi="Tahoma" w:cs="Tahoma"/>
      <w:b/>
      <w:smallCaps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ZnakZnak">
    <w:name w:val="Znak Znak"/>
    <w:locked/>
    <w:rPr>
      <w:rFonts w:ascii="Tahoma" w:hAnsi="Tahoma" w:cs="Tahoma"/>
      <w:lang w:val="pl-PL" w:eastAsia="pl-PL" w:bidi="ar-SA"/>
    </w:rPr>
  </w:style>
  <w:style w:type="paragraph" w:styleId="Tekstdymka">
    <w:name w:val="Balloon Text"/>
    <w:basedOn w:val="Normalny"/>
    <w:link w:val="TekstdymkaZnak"/>
    <w:rPr>
      <w:rFonts w:cs="Courier New"/>
      <w:sz w:val="16"/>
      <w:szCs w:val="16"/>
    </w:rPr>
  </w:style>
  <w:style w:type="paragraph" w:customStyle="1" w:styleId="Nagwek-czrzymska">
    <w:name w:val="Nagłówek - część rzymska"/>
    <w:basedOn w:val="Nagwek1"/>
    <w:pPr>
      <w:numPr>
        <w:numId w:val="0"/>
      </w:numPr>
      <w:ind w:left="720" w:hanging="360"/>
    </w:pPr>
    <w:rPr>
      <w:bCs/>
    </w:rPr>
  </w:style>
  <w:style w:type="paragraph" w:styleId="Spistreci1">
    <w:name w:val="toc 1"/>
    <w:basedOn w:val="Normalny"/>
    <w:next w:val="Normalny"/>
    <w:autoRedefine/>
    <w:uiPriority w:val="39"/>
    <w:rsid w:val="00817A74"/>
    <w:pPr>
      <w:tabs>
        <w:tab w:val="left" w:pos="400"/>
        <w:tab w:val="left" w:pos="567"/>
        <w:tab w:val="left" w:pos="600"/>
        <w:tab w:val="right" w:leader="dot" w:pos="9060"/>
      </w:tabs>
      <w:spacing w:line="240" w:lineRule="auto"/>
    </w:pPr>
    <w:rPr>
      <w:rFonts w:ascii="Times New Roman" w:hAnsi="Times New Roman"/>
      <w:b/>
      <w:bCs/>
      <w: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4D2674"/>
    <w:pPr>
      <w:tabs>
        <w:tab w:val="left" w:pos="600"/>
        <w:tab w:val="right" w:leader="dot" w:pos="9060"/>
      </w:tabs>
      <w:spacing w:before="0" w:line="288" w:lineRule="auto"/>
    </w:pPr>
    <w:rPr>
      <w:rFonts w:ascii="Times New Roman" w:hAnsi="Times New Roman" w:cs="Times New Roman"/>
      <w:b/>
      <w:sz w:val="12"/>
    </w:rPr>
  </w:style>
  <w:style w:type="paragraph" w:styleId="Spistreci3">
    <w:name w:val="toc 3"/>
    <w:basedOn w:val="Normalny"/>
    <w:next w:val="Normalny"/>
    <w:autoRedefine/>
    <w:uiPriority w:val="39"/>
    <w:pPr>
      <w:tabs>
        <w:tab w:val="left" w:pos="0"/>
        <w:tab w:val="left" w:pos="720"/>
      </w:tabs>
      <w:spacing w:line="240" w:lineRule="auto"/>
    </w:pPr>
    <w:rPr>
      <w:szCs w:val="24"/>
    </w:rPr>
  </w:style>
  <w:style w:type="paragraph" w:styleId="Spistreci4">
    <w:name w:val="toc 4"/>
    <w:basedOn w:val="Normalny"/>
    <w:next w:val="Normalny"/>
    <w:autoRedefine/>
    <w:semiHidden/>
    <w:pPr>
      <w:ind w:left="400"/>
    </w:pPr>
    <w:rPr>
      <w:szCs w:val="24"/>
    </w:rPr>
  </w:style>
  <w:style w:type="paragraph" w:styleId="Spistreci5">
    <w:name w:val="toc 5"/>
    <w:basedOn w:val="Normalny"/>
    <w:next w:val="Normalny"/>
    <w:autoRedefine/>
    <w:semiHidden/>
    <w:pPr>
      <w:ind w:left="600"/>
    </w:pPr>
    <w:rPr>
      <w:szCs w:val="24"/>
    </w:rPr>
  </w:style>
  <w:style w:type="paragraph" w:styleId="Spistreci6">
    <w:name w:val="toc 6"/>
    <w:basedOn w:val="Normalny"/>
    <w:next w:val="Normalny"/>
    <w:autoRedefine/>
    <w:semiHidden/>
    <w:pPr>
      <w:ind w:left="800"/>
    </w:pPr>
    <w:rPr>
      <w:szCs w:val="24"/>
    </w:rPr>
  </w:style>
  <w:style w:type="paragraph" w:styleId="Spistreci7">
    <w:name w:val="toc 7"/>
    <w:basedOn w:val="Normalny"/>
    <w:next w:val="Normalny"/>
    <w:autoRedefine/>
    <w:semiHidden/>
    <w:pPr>
      <w:ind w:left="1000"/>
    </w:pPr>
    <w:rPr>
      <w:szCs w:val="24"/>
    </w:rPr>
  </w:style>
  <w:style w:type="paragraph" w:styleId="Spistreci8">
    <w:name w:val="toc 8"/>
    <w:basedOn w:val="Normalny"/>
    <w:next w:val="Normalny"/>
    <w:autoRedefine/>
    <w:semiHidden/>
    <w:pPr>
      <w:ind w:left="1200"/>
    </w:pPr>
    <w:rPr>
      <w:szCs w:val="24"/>
    </w:rPr>
  </w:style>
  <w:style w:type="paragraph" w:styleId="Spistreci9">
    <w:name w:val="toc 9"/>
    <w:basedOn w:val="Normalny"/>
    <w:next w:val="Normalny"/>
    <w:autoRedefine/>
    <w:semiHidden/>
    <w:pPr>
      <w:ind w:left="1400"/>
    </w:pPr>
    <w:rPr>
      <w:szCs w:val="24"/>
    </w:rPr>
  </w:style>
  <w:style w:type="paragraph" w:styleId="Zwykytekst">
    <w:name w:val="Plain Text"/>
    <w:basedOn w:val="Normalny"/>
    <w:link w:val="ZwykytekstZnak"/>
    <w:rPr>
      <w:rFonts w:ascii="Courier New" w:hAnsi="Courier New"/>
    </w:rPr>
  </w:style>
  <w:style w:type="paragraph" w:styleId="Tekstkomentarza">
    <w:name w:val="annotation text"/>
    <w:basedOn w:val="Normalny"/>
    <w:link w:val="TekstkomentarzaZnak"/>
    <w:uiPriority w:val="99"/>
    <w:qFormat/>
  </w:style>
  <w:style w:type="paragraph" w:styleId="Tematkomentarza">
    <w:name w:val="annotation subject"/>
    <w:basedOn w:val="Tekstkomentarza"/>
    <w:next w:val="Tekstkomentarza"/>
    <w:link w:val="TematkomentarzaZnak"/>
    <w:semiHidden/>
    <w:rPr>
      <w:b/>
      <w:bCs/>
    </w:rPr>
  </w:style>
  <w:style w:type="character" w:styleId="Odwoaniedokomentarza">
    <w:name w:val="annotation reference"/>
    <w:qFormat/>
    <w:rPr>
      <w:rFonts w:cs="Times New Roman"/>
      <w:sz w:val="16"/>
      <w:szCs w:val="16"/>
    </w:rPr>
  </w:style>
  <w:style w:type="character" w:styleId="Pogrubienie">
    <w:name w:val="Strong"/>
    <w:qFormat/>
    <w:rPr>
      <w:rFonts w:cs="Times New Roman"/>
      <w:b/>
      <w:bCs/>
    </w:rPr>
  </w:style>
  <w:style w:type="character" w:customStyle="1" w:styleId="ZnakZnak3">
    <w:name w:val="Znak Znak3"/>
    <w:semiHidden/>
    <w:rPr>
      <w:b/>
      <w:bCs/>
      <w:sz w:val="28"/>
      <w:szCs w:val="24"/>
    </w:rPr>
  </w:style>
  <w:style w:type="paragraph" w:customStyle="1" w:styleId="Poprawka1">
    <w:name w:val="Poprawka1"/>
    <w:hidden/>
    <w:semiHidden/>
  </w:style>
  <w:style w:type="paragraph" w:customStyle="1" w:styleId="Wyliczenie-1">
    <w:name w:val="Wyliczenie-1"/>
    <w:basedOn w:val="Normalny"/>
    <w:pPr>
      <w:tabs>
        <w:tab w:val="left" w:pos="993"/>
        <w:tab w:val="right" w:pos="8789"/>
      </w:tabs>
      <w:ind w:left="992" w:hanging="357"/>
    </w:pPr>
  </w:style>
  <w:style w:type="character" w:customStyle="1" w:styleId="Wyliczenie-1Znak">
    <w:name w:val="Wyliczenie-1 Znak"/>
    <w:locked/>
    <w:rPr>
      <w:rFonts w:ascii="Tahoma" w:hAnsi="Tahoma" w:cs="Tahoma"/>
      <w:lang w:val="pl-PL" w:eastAsia="pl-PL" w:bidi="ar-SA"/>
    </w:rPr>
  </w:style>
  <w:style w:type="paragraph" w:customStyle="1" w:styleId="Normalny-1">
    <w:name w:val="Normalny-1"/>
    <w:basedOn w:val="Normalny"/>
    <w:rPr>
      <w:bCs/>
    </w:rPr>
  </w:style>
  <w:style w:type="character" w:customStyle="1" w:styleId="Normalny-1Znak">
    <w:name w:val="Normalny-1 Znak"/>
    <w:locked/>
    <w:rPr>
      <w:rFonts w:ascii="Tahoma" w:hAnsi="Tahoma" w:cs="Tahoma"/>
      <w:bCs/>
      <w:lang w:val="pl-PL" w:eastAsia="pl-PL" w:bidi="ar-SA"/>
    </w:rPr>
  </w:style>
  <w:style w:type="character" w:customStyle="1" w:styleId="Tekstzastpczy1">
    <w:name w:val="Tekst zastępczy1"/>
    <w:semiHidden/>
    <w:rPr>
      <w:rFonts w:cs="Times New Roman"/>
      <w:color w:val="808080"/>
    </w:rPr>
  </w:style>
  <w:style w:type="paragraph" w:customStyle="1" w:styleId="Wyliczenie-2">
    <w:name w:val="Wyliczenie-2"/>
    <w:basedOn w:val="Normalny-1"/>
    <w:pPr>
      <w:ind w:left="1080" w:hanging="360"/>
    </w:pPr>
  </w:style>
  <w:style w:type="character" w:customStyle="1" w:styleId="Wyliczenie-2Znak">
    <w:name w:val="Wyliczenie-2 Znak"/>
    <w:basedOn w:val="Normalny-1Znak"/>
    <w:locked/>
    <w:rPr>
      <w:rFonts w:ascii="Tahoma" w:hAnsi="Tahoma" w:cs="Tahoma"/>
      <w:bCs/>
      <w:lang w:val="pl-PL" w:eastAsia="pl-PL" w:bidi="ar-SA"/>
    </w:rPr>
  </w:style>
  <w:style w:type="paragraph" w:customStyle="1" w:styleId="Wypunktowanie-umowa">
    <w:name w:val="Wypunktowanie-umowa"/>
    <w:basedOn w:val="Normalny-1"/>
    <w:pPr>
      <w:tabs>
        <w:tab w:val="num" w:pos="1515"/>
      </w:tabs>
      <w:ind w:left="1515" w:hanging="360"/>
    </w:pPr>
  </w:style>
  <w:style w:type="paragraph" w:customStyle="1" w:styleId="Wypunktowanie-tabela">
    <w:name w:val="Wypunktowanie-tabela"/>
    <w:basedOn w:val="Normalny"/>
    <w:rPr>
      <w:sz w:val="16"/>
      <w:szCs w:val="16"/>
    </w:rPr>
  </w:style>
  <w:style w:type="paragraph" w:customStyle="1" w:styleId="Wyliczenieabcwtekcie1">
    <w:name w:val="Wyliczenie abc w tekście (1"/>
    <w:aliases w:val="5 linii)"/>
    <w:basedOn w:val="Wyliczenie-abc"/>
    <w:qFormat/>
    <w:pPr>
      <w:spacing w:line="360" w:lineRule="auto"/>
    </w:pPr>
    <w:rPr>
      <w:rFonts w:cs="Times New Roman"/>
    </w:rPr>
  </w:style>
  <w:style w:type="paragraph" w:customStyle="1" w:styleId="Wyliczenie-abc">
    <w:name w:val="Wyliczenie-abc"/>
    <w:basedOn w:val="Wyliczenie-1"/>
    <w:pPr>
      <w:spacing w:after="120" w:line="240" w:lineRule="auto"/>
      <w:ind w:left="720" w:hanging="360"/>
    </w:pPr>
  </w:style>
  <w:style w:type="paragraph" w:customStyle="1" w:styleId="PodtytuSIWZ">
    <w:name w:val="Podtytuł SIWZ"/>
    <w:basedOn w:val="TytuSIWZ"/>
    <w:pPr>
      <w:spacing w:before="320" w:after="320"/>
    </w:pPr>
    <w:rPr>
      <w:rFonts w:cs="Times New Roman"/>
      <w:bCs/>
      <w:sz w:val="18"/>
      <w:szCs w:val="20"/>
    </w:rPr>
  </w:style>
  <w:style w:type="character" w:customStyle="1" w:styleId="Nagwekbeznumeru">
    <w:name w:val="Nagłówek bez numeru"/>
    <w:rPr>
      <w:rFonts w:cs="Times New Roman"/>
      <w:b/>
      <w:bCs/>
      <w:sz w:val="22"/>
    </w:rPr>
  </w:style>
  <w:style w:type="paragraph" w:customStyle="1" w:styleId="TytuSIWZ-Zamawiajcy">
    <w:name w:val="Tytuł SIWZ - Zamawiający"/>
    <w:basedOn w:val="PodtytuSIWZ"/>
    <w:pPr>
      <w:spacing w:before="0" w:after="0"/>
      <w:jc w:val="left"/>
    </w:pPr>
    <w:rPr>
      <w:sz w:val="20"/>
    </w:rPr>
  </w:style>
  <w:style w:type="paragraph" w:customStyle="1" w:styleId="Wyliczenie-elementyzestawu">
    <w:name w:val="Wyliczenie - elementy zestawu"/>
    <w:basedOn w:val="Normalny"/>
    <w:pPr>
      <w:tabs>
        <w:tab w:val="left" w:pos="851"/>
        <w:tab w:val="right" w:pos="8789"/>
      </w:tabs>
    </w:pPr>
  </w:style>
  <w:style w:type="paragraph" w:customStyle="1" w:styleId="Wyliczenie-zestawyABC">
    <w:name w:val="Wyliczenie - zestawyABC"/>
    <w:basedOn w:val="Normalny"/>
    <w:pPr>
      <w:ind w:left="560" w:hanging="360"/>
    </w:pPr>
  </w:style>
  <w:style w:type="paragraph" w:customStyle="1" w:styleId="Wyliczenie123wtekcie">
    <w:name w:val="Wyliczenie 123 w tekście"/>
    <w:basedOn w:val="Wyliczenieabcwtekcie1"/>
    <w:qFormat/>
    <w:pPr>
      <w:ind w:left="0" w:firstLine="0"/>
    </w:pPr>
  </w:style>
  <w:style w:type="paragraph" w:customStyle="1" w:styleId="Wykropkowaniewtekcie">
    <w:name w:val="Wykropkowanie w tekście"/>
    <w:basedOn w:val="Normalny"/>
  </w:style>
  <w:style w:type="paragraph" w:customStyle="1" w:styleId="Nagwekbeznumeru-akapit">
    <w:name w:val="Nagłówek bez numeru - akapit"/>
    <w:basedOn w:val="Normalny"/>
    <w:rPr>
      <w:b/>
      <w:sz w:val="24"/>
    </w:rPr>
  </w:style>
  <w:style w:type="paragraph" w:customStyle="1" w:styleId="Normalnybezodstpwtabela">
    <w:name w:val="Normalny bez odstępów tabela"/>
    <w:basedOn w:val="Normalny"/>
    <w:pPr>
      <w:spacing w:before="0" w:line="240" w:lineRule="auto"/>
    </w:pPr>
    <w:rPr>
      <w:sz w:val="18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Wyliczenie-jednostki">
    <w:name w:val="Wyliczenie - jednostki"/>
    <w:basedOn w:val="Akapitzlist1"/>
    <w:pPr>
      <w:numPr>
        <w:numId w:val="2"/>
      </w:numPr>
    </w:pPr>
  </w:style>
  <w:style w:type="paragraph" w:customStyle="1" w:styleId="Nagwek-zacznikdooferty">
    <w:name w:val="Nagłówek - załącznik do oferty"/>
    <w:basedOn w:val="Nagwekbeznumeru-akapit"/>
  </w:style>
  <w:style w:type="paragraph" w:customStyle="1" w:styleId="Wyliczenie123wumowie">
    <w:name w:val="Wyliczenie 123 w umowie"/>
    <w:basedOn w:val="Wyliczenie123wtekcie"/>
  </w:style>
  <w:style w:type="paragraph" w:customStyle="1" w:styleId="Paragraf">
    <w:name w:val="Paragraf"/>
    <w:basedOn w:val="Normalny"/>
    <w:pPr>
      <w:spacing w:before="240"/>
      <w:jc w:val="center"/>
    </w:pPr>
    <w:rPr>
      <w:b/>
    </w:rPr>
  </w:style>
  <w:style w:type="paragraph" w:customStyle="1" w:styleId="Nagwek-Protok">
    <w:name w:val="Nagłówek - Protokół"/>
    <w:basedOn w:val="Nagwekbeznumeru-akapit"/>
    <w:pPr>
      <w:spacing w:before="240" w:after="240"/>
      <w:jc w:val="center"/>
    </w:pPr>
  </w:style>
  <w:style w:type="paragraph" w:customStyle="1" w:styleId="Normalnybezodstpwmay-tabelapodmiotw">
    <w:name w:val="Normalny bez odstępów mały - tabela podmiotów"/>
    <w:basedOn w:val="Normalnybezodstpwtabela"/>
    <w:rPr>
      <w:sz w:val="14"/>
      <w:szCs w:val="14"/>
    </w:rPr>
  </w:style>
  <w:style w:type="character" w:styleId="Hipercze">
    <w:name w:val="Hyperlink"/>
    <w:uiPriority w:val="99"/>
    <w:rPr>
      <w:rFonts w:cs="Times New Roman"/>
      <w:color w:val="0000FF"/>
      <w:u w:val="single"/>
    </w:rPr>
  </w:style>
  <w:style w:type="character" w:customStyle="1" w:styleId="ZnakZnak1">
    <w:name w:val="Znak Znak1"/>
    <w:semiHidden/>
  </w:style>
  <w:style w:type="character" w:customStyle="1" w:styleId="ZnakZnak2">
    <w:name w:val="Znak Znak2"/>
    <w:semiHidden/>
    <w:rPr>
      <w:rFonts w:ascii="Arial" w:hAnsi="Arial" w:cs="Arial"/>
    </w:rPr>
  </w:style>
  <w:style w:type="paragraph" w:customStyle="1" w:styleId="pkt1">
    <w:name w:val="pkt1"/>
    <w:basedOn w:val="Normalny"/>
    <w:pPr>
      <w:suppressAutoHyphens/>
      <w:spacing w:before="60" w:after="60" w:line="240" w:lineRule="auto"/>
      <w:ind w:left="850" w:hanging="425"/>
    </w:pPr>
    <w:rPr>
      <w:color w:val="000000"/>
      <w:sz w:val="24"/>
      <w:lang w:eastAsia="ar-SA"/>
    </w:rPr>
  </w:style>
  <w:style w:type="paragraph" w:styleId="Tekstprzypisukocowego">
    <w:name w:val="endnote text"/>
    <w:basedOn w:val="Normalny"/>
    <w:link w:val="TekstprzypisukocowegoZnak"/>
    <w:semiHidden/>
  </w:style>
  <w:style w:type="character" w:styleId="Odwoanieprzypisukocowego">
    <w:name w:val="endnote reference"/>
    <w:semiHidden/>
    <w:rPr>
      <w:vertAlign w:val="superscript"/>
    </w:rPr>
  </w:style>
  <w:style w:type="paragraph" w:styleId="Tekstpodstawowy">
    <w:name w:val="Body Text"/>
    <w:basedOn w:val="Normalny"/>
    <w:link w:val="TekstpodstawowyZnak"/>
    <w:pPr>
      <w:spacing w:before="0" w:line="240" w:lineRule="auto"/>
    </w:pPr>
    <w:rPr>
      <w:rFonts w:ascii="Times New Roman" w:hAnsi="Times New Roman" w:cs="Times New Roman"/>
      <w:b/>
      <w:bCs/>
      <w:sz w:val="28"/>
      <w:szCs w:val="24"/>
    </w:rPr>
  </w:style>
  <w:style w:type="paragraph" w:styleId="Tekstpodstawowy3">
    <w:name w:val="Body Text 3"/>
    <w:basedOn w:val="Normalny"/>
    <w:link w:val="Tekstpodstawowy3Znak"/>
    <w:qFormat/>
    <w:pPr>
      <w:spacing w:before="0"/>
    </w:pPr>
    <w:rPr>
      <w:rFonts w:ascii="Arial" w:hAnsi="Arial" w:cs="Arial"/>
    </w:rPr>
  </w:style>
  <w:style w:type="paragraph" w:styleId="HTML-wstpniesformatowany">
    <w:name w:val="HTML Preformatted"/>
    <w:basedOn w:val="Normalny"/>
    <w:link w:val="HTML-wstpniesformatowanyZnak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jc w:val="left"/>
    </w:pPr>
    <w:rPr>
      <w:rFonts w:ascii="Courier New" w:hAnsi="Courier New" w:cs="Courier New"/>
    </w:rPr>
  </w:style>
  <w:style w:type="paragraph" w:styleId="Tekstpodstawowywcity3">
    <w:name w:val="Body Text Indent 3"/>
    <w:basedOn w:val="Normalny"/>
    <w:link w:val="Tekstpodstawowywcity3Znak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pPr>
      <w:spacing w:before="0" w:after="120" w:line="480" w:lineRule="auto"/>
      <w:ind w:left="283"/>
      <w:jc w:val="left"/>
    </w:pPr>
    <w:rPr>
      <w:rFonts w:ascii="Times New Roman" w:hAnsi="Times New Roman" w:cs="Times New Roman"/>
    </w:rPr>
  </w:style>
  <w:style w:type="character" w:customStyle="1" w:styleId="WW8Num59z0">
    <w:name w:val="WW8Num59z0"/>
    <w:rPr>
      <w:rFonts w:ascii="Times New Roman" w:hAnsi="Times New Roman" w:cs="Gill Sans MT Ext Condensed Bold"/>
      <w:b w:val="0"/>
      <w:i w:val="0"/>
      <w:strike w:val="0"/>
      <w:dstrike w:val="0"/>
      <w:sz w:val="20"/>
    </w:rPr>
  </w:style>
  <w:style w:type="character" w:customStyle="1" w:styleId="tekst1">
    <w:name w:val="tekst1"/>
    <w:rPr>
      <w:rFonts w:ascii="Verdana" w:hAnsi="Verdana" w:hint="default"/>
      <w:color w:val="0000FF"/>
      <w:sz w:val="12"/>
      <w:szCs w:val="12"/>
    </w:rPr>
  </w:style>
  <w:style w:type="paragraph" w:customStyle="1" w:styleId="Tekstpodstawowy33">
    <w:name w:val="Tekst podstawowy 33"/>
    <w:basedOn w:val="Normalny"/>
    <w:uiPriority w:val="99"/>
    <w:qFormat/>
    <w:pPr>
      <w:suppressAutoHyphens/>
      <w:spacing w:before="0"/>
    </w:pPr>
    <w:rPr>
      <w:rFonts w:ascii="Arial" w:hAnsi="Arial" w:cs="Arial"/>
      <w:color w:val="000000"/>
      <w:sz w:val="22"/>
      <w:lang w:eastAsia="ar-SA"/>
    </w:rPr>
  </w:style>
  <w:style w:type="paragraph" w:customStyle="1" w:styleId="tyt">
    <w:name w:val="tyt"/>
    <w:basedOn w:val="Normalny"/>
    <w:uiPriority w:val="99"/>
    <w:pPr>
      <w:keepNext/>
      <w:spacing w:before="60" w:after="60" w:line="240" w:lineRule="auto"/>
      <w:jc w:val="center"/>
    </w:pPr>
    <w:rPr>
      <w:rFonts w:ascii="Times New Roman" w:hAnsi="Times New Roman" w:cs="Times New Roman"/>
      <w:b/>
      <w:sz w:val="24"/>
    </w:rPr>
  </w:style>
  <w:style w:type="paragraph" w:styleId="Tekstpodstawowy2">
    <w:name w:val="Body Text 2"/>
    <w:basedOn w:val="Normalny"/>
    <w:link w:val="Tekstpodstawowy2Znak"/>
    <w:pPr>
      <w:spacing w:before="0" w:after="120" w:line="480" w:lineRule="auto"/>
      <w:jc w:val="left"/>
    </w:pPr>
    <w:rPr>
      <w:rFonts w:ascii="Times New Roman" w:hAnsi="Times New Roman" w:cs="Times New Roman"/>
    </w:rPr>
  </w:style>
  <w:style w:type="character" w:customStyle="1" w:styleId="publmpoztext">
    <w:name w:val="publ_mpoz_text"/>
    <w:basedOn w:val="Domylnaczcionkaakapitu"/>
  </w:style>
  <w:style w:type="character" w:customStyle="1" w:styleId="c41">
    <w:name w:val="c41"/>
    <w:qFormat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8"/>
      <w:szCs w:val="18"/>
      <w:u w:val="none"/>
      <w:effect w:val="none"/>
    </w:r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</w:style>
  <w:style w:type="paragraph" w:customStyle="1" w:styleId="Tekstpodstawowy21">
    <w:name w:val="Tekst podstawowy 21"/>
    <w:basedOn w:val="Normalny"/>
    <w:uiPriority w:val="99"/>
    <w:pPr>
      <w:suppressAutoHyphens/>
      <w:spacing w:before="0" w:after="120" w:line="480" w:lineRule="auto"/>
      <w:jc w:val="left"/>
    </w:pPr>
    <w:rPr>
      <w:rFonts w:ascii="Times New Roman" w:hAnsi="Times New Roman" w:cs="Times New Roman"/>
      <w:lang w:eastAsia="ar-SA"/>
    </w:rPr>
  </w:style>
  <w:style w:type="paragraph" w:customStyle="1" w:styleId="Standard">
    <w:name w:val="Standard"/>
    <w:pPr>
      <w:widowControl w:val="0"/>
    </w:pPr>
  </w:style>
  <w:style w:type="paragraph" w:customStyle="1" w:styleId="standardowy0">
    <w:name w:val="standardowy"/>
    <w:basedOn w:val="Normalny"/>
    <w:pPr>
      <w:autoSpaceDE w:val="0"/>
      <w:autoSpaceDN w:val="0"/>
      <w:spacing w:before="0" w:line="240" w:lineRule="auto"/>
    </w:pPr>
    <w:rPr>
      <w:rFonts w:ascii="Times New Roman" w:hAnsi="Times New Roman" w:cs="Times New Roman"/>
      <w:sz w:val="24"/>
    </w:rPr>
  </w:style>
  <w:style w:type="character" w:customStyle="1" w:styleId="textbold">
    <w:name w:val="text bold"/>
    <w:basedOn w:val="Domylnaczcionkaakapitu"/>
  </w:style>
  <w:style w:type="character" w:customStyle="1" w:styleId="text">
    <w:name w:val="text"/>
    <w:basedOn w:val="Domylnaczcionkaakapitu"/>
  </w:style>
  <w:style w:type="paragraph" w:customStyle="1" w:styleId="Kolorowalistaakcent11">
    <w:name w:val="Kolorowa lista — akcent 11"/>
    <w:basedOn w:val="Normalny"/>
    <w:uiPriority w:val="34"/>
    <w:qFormat/>
    <w:pPr>
      <w:spacing w:before="0"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Numerstrony">
    <w:name w:val="page number"/>
    <w:basedOn w:val="Domylnaczcionkaakapitu"/>
  </w:style>
  <w:style w:type="paragraph" w:styleId="Lista">
    <w:name w:val="List"/>
    <w:basedOn w:val="Normalny"/>
    <w:pPr>
      <w:spacing w:before="0" w:line="240" w:lineRule="auto"/>
      <w:ind w:left="283" w:hanging="283"/>
      <w:jc w:val="left"/>
    </w:pPr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qFormat/>
    <w:pPr>
      <w:spacing w:before="0" w:line="240" w:lineRule="auto"/>
      <w:jc w:val="center"/>
    </w:pPr>
    <w:rPr>
      <w:rFonts w:ascii="Times New Roman" w:hAnsi="Times New Roman" w:cs="Times New Roman"/>
      <w:b/>
      <w:bCs/>
      <w:sz w:val="32"/>
      <w:szCs w:val="24"/>
    </w:rPr>
  </w:style>
  <w:style w:type="paragraph" w:customStyle="1" w:styleId="Tekstpodstawowy31">
    <w:name w:val="Tekst podstawowy 31"/>
    <w:basedOn w:val="Normalny"/>
    <w:pPr>
      <w:suppressAutoHyphens/>
      <w:spacing w:before="0"/>
    </w:pPr>
    <w:rPr>
      <w:rFonts w:ascii="Arial" w:hAnsi="Arial" w:cs="Arial"/>
      <w:lang w:eastAsia="ar-SA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hps">
    <w:name w:val="hps"/>
    <w:basedOn w:val="Domylnaczcionkaakapitu"/>
    <w:rsid w:val="00EB7D72"/>
  </w:style>
  <w:style w:type="character" w:customStyle="1" w:styleId="longtext">
    <w:name w:val="long_text"/>
    <w:basedOn w:val="Domylnaczcionkaakapitu"/>
    <w:rsid w:val="00EB7D72"/>
  </w:style>
  <w:style w:type="character" w:customStyle="1" w:styleId="projectorname55916">
    <w:name w:val="projector_name_55916"/>
    <w:basedOn w:val="Domylnaczcionkaakapitu"/>
    <w:rsid w:val="00EB7D72"/>
  </w:style>
  <w:style w:type="paragraph" w:customStyle="1" w:styleId="Kolorowecieniowanieakcent11">
    <w:name w:val="Kolorowe cieniowanie — akcent 11"/>
    <w:hidden/>
    <w:uiPriority w:val="99"/>
    <w:semiHidden/>
    <w:rsid w:val="006101F9"/>
    <w:rPr>
      <w:rFonts w:ascii="Tahoma" w:hAnsi="Tahoma" w:cs="Tahoma"/>
    </w:rPr>
  </w:style>
  <w:style w:type="character" w:customStyle="1" w:styleId="Tekstpodstawowy2Znak">
    <w:name w:val="Tekst podstawowy 2 Znak"/>
    <w:link w:val="Tekstpodstawowy2"/>
    <w:rsid w:val="00BB29A1"/>
  </w:style>
  <w:style w:type="character" w:customStyle="1" w:styleId="Tekstpodstawowy3Znak">
    <w:name w:val="Tekst podstawowy 3 Znak"/>
    <w:link w:val="Tekstpodstawowy3"/>
    <w:qFormat/>
    <w:rsid w:val="00631736"/>
    <w:rPr>
      <w:rFonts w:ascii="Arial" w:hAnsi="Arial" w:cs="Arial"/>
    </w:rPr>
  </w:style>
  <w:style w:type="paragraph" w:customStyle="1" w:styleId="redniasiatka21">
    <w:name w:val="Średnia siatka 21"/>
    <w:basedOn w:val="Normalny"/>
    <w:uiPriority w:val="1"/>
    <w:qFormat/>
    <w:rsid w:val="00172DF3"/>
    <w:pPr>
      <w:spacing w:before="0" w:line="240" w:lineRule="auto"/>
      <w:jc w:val="left"/>
    </w:pPr>
    <w:rPr>
      <w:rFonts w:ascii="Calibri" w:eastAsia="Calibri" w:hAnsi="Calibri" w:cs="Times New Roman"/>
      <w:sz w:val="22"/>
      <w:szCs w:val="22"/>
      <w:lang w:val="en-US" w:eastAsia="en-US" w:bidi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65AA3"/>
  </w:style>
  <w:style w:type="character" w:customStyle="1" w:styleId="TekstprzypisudolnegoZnak">
    <w:name w:val="Tekst przypisu dolnego Znak"/>
    <w:link w:val="Tekstprzypisudolnego"/>
    <w:uiPriority w:val="99"/>
    <w:rsid w:val="00A65AA3"/>
    <w:rPr>
      <w:rFonts w:ascii="Tahoma" w:hAnsi="Tahoma" w:cs="Tahoma"/>
    </w:rPr>
  </w:style>
  <w:style w:type="character" w:customStyle="1" w:styleId="TekstpodstawowywcityZnak">
    <w:name w:val="Tekst podstawowy wcięty Znak"/>
    <w:link w:val="Tekstpodstawowywcity"/>
    <w:rsid w:val="00A65AA3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A65AA3"/>
    <w:rPr>
      <w:vertAlign w:val="superscript"/>
    </w:rPr>
  </w:style>
  <w:style w:type="character" w:customStyle="1" w:styleId="NagwekZnak">
    <w:name w:val="Nagłówek Znak"/>
    <w:aliases w:val="Nagłówek strony Znak"/>
    <w:link w:val="Nagwek"/>
    <w:uiPriority w:val="99"/>
    <w:rsid w:val="007B5CB8"/>
    <w:rPr>
      <w:rFonts w:ascii="Tahoma" w:hAnsi="Tahoma" w:cs="Tahoma"/>
    </w:rPr>
  </w:style>
  <w:style w:type="character" w:customStyle="1" w:styleId="TekstpodstawowyZnak">
    <w:name w:val="Tekst podstawowy Znak"/>
    <w:link w:val="Tekstpodstawowy"/>
    <w:rsid w:val="004764AB"/>
    <w:rPr>
      <w:b/>
      <w:bCs/>
      <w:sz w:val="28"/>
      <w:szCs w:val="24"/>
    </w:rPr>
  </w:style>
  <w:style w:type="character" w:customStyle="1" w:styleId="Tekstpodstawowy3Znak1">
    <w:name w:val="Tekst podstawowy 3 Znak1"/>
    <w:semiHidden/>
    <w:locked/>
    <w:rsid w:val="004B12A4"/>
    <w:rPr>
      <w:rFonts w:ascii="Arial" w:hAnsi="Arial" w:cs="Arial"/>
    </w:rPr>
  </w:style>
  <w:style w:type="paragraph" w:customStyle="1" w:styleId="Tekstpodstawowy32">
    <w:name w:val="Tekst podstawowy 32"/>
    <w:basedOn w:val="Normalny"/>
    <w:qFormat/>
    <w:rsid w:val="001A64EF"/>
    <w:pPr>
      <w:suppressAutoHyphens/>
      <w:spacing w:before="0"/>
    </w:pPr>
    <w:rPr>
      <w:rFonts w:ascii="Arial" w:hAnsi="Arial" w:cs="Arial"/>
      <w:lang w:eastAsia="ar-SA"/>
    </w:rPr>
  </w:style>
  <w:style w:type="paragraph" w:customStyle="1" w:styleId="Tekstpodstawowy22">
    <w:name w:val="Tekst podstawowy 22"/>
    <w:basedOn w:val="Normalny"/>
    <w:rsid w:val="00D2731E"/>
    <w:pPr>
      <w:suppressAutoHyphens/>
      <w:spacing w:before="0" w:after="120" w:line="480" w:lineRule="auto"/>
      <w:jc w:val="left"/>
    </w:pPr>
    <w:rPr>
      <w:rFonts w:ascii="Times New Roman" w:hAnsi="Times New Roman" w:cs="Times New Roman"/>
      <w:lang w:eastAsia="ar-SA"/>
    </w:rPr>
  </w:style>
  <w:style w:type="paragraph" w:styleId="Akapitzlist">
    <w:name w:val="List Paragraph"/>
    <w:aliases w:val="L1,Numerowanie,Akapit z listą5,List Paragraph,CW_Lista,lp1,Preambuła,CP-UC,CP-Punkty,Bullet List,List - bullets,Equipment,Bullet 1,List Paragraph Char Char,b1,Figure_name,Numbered Indented Text,List Paragraph11,Ref,List_TIS,normalny tekst"/>
    <w:basedOn w:val="Normalny"/>
    <w:link w:val="AkapitzlistZnak"/>
    <w:uiPriority w:val="34"/>
    <w:qFormat/>
    <w:rsid w:val="0023176A"/>
    <w:pPr>
      <w:ind w:left="708"/>
    </w:pPr>
  </w:style>
  <w:style w:type="paragraph" w:styleId="Poprawka">
    <w:name w:val="Revision"/>
    <w:hidden/>
    <w:uiPriority w:val="71"/>
    <w:unhideWhenUsed/>
    <w:rsid w:val="00ED3B58"/>
    <w:rPr>
      <w:rFonts w:ascii="Tahoma" w:hAnsi="Tahoma" w:cs="Tahoma"/>
    </w:rPr>
  </w:style>
  <w:style w:type="paragraph" w:customStyle="1" w:styleId="Styl11">
    <w:name w:val="Styl 1.1"/>
    <w:basedOn w:val="Normalny"/>
    <w:rsid w:val="007A67F8"/>
    <w:pPr>
      <w:suppressAutoHyphens/>
      <w:autoSpaceDE w:val="0"/>
      <w:spacing w:before="240" w:after="240" w:line="240" w:lineRule="auto"/>
    </w:pPr>
    <w:rPr>
      <w:rFonts w:ascii="Times New Roman" w:hAnsi="Times New Roman" w:cs="Times New Roman"/>
      <w:b/>
      <w:sz w:val="24"/>
      <w:lang w:eastAsia="ar-SA"/>
    </w:rPr>
  </w:style>
  <w:style w:type="paragraph" w:customStyle="1" w:styleId="Tekstpodstawowywcity21">
    <w:name w:val="Tekst podstawowy wcięty 21"/>
    <w:basedOn w:val="Normalny"/>
    <w:rsid w:val="007A67F8"/>
    <w:pPr>
      <w:tabs>
        <w:tab w:val="left" w:pos="360"/>
      </w:tabs>
      <w:suppressAutoHyphens/>
      <w:spacing w:before="0"/>
      <w:ind w:left="360" w:hanging="360"/>
    </w:pPr>
    <w:rPr>
      <w:rFonts w:ascii="Times New Roman" w:hAnsi="Times New Roman" w:cs="Times New Roman"/>
      <w:sz w:val="22"/>
      <w:szCs w:val="24"/>
      <w:lang w:eastAsia="ar-SA"/>
    </w:rPr>
  </w:style>
  <w:style w:type="character" w:customStyle="1" w:styleId="WW8Num29z0">
    <w:name w:val="WW8Num29z0"/>
    <w:rsid w:val="0052472C"/>
    <w:rPr>
      <w:rFonts w:ascii="Times New Roman" w:hAnsi="Times New Roman" w:cs="Times New Roman"/>
      <w:b/>
      <w:bCs/>
      <w:sz w:val="20"/>
      <w:szCs w:val="20"/>
    </w:rPr>
  </w:style>
  <w:style w:type="character" w:customStyle="1" w:styleId="WW8Num19z0">
    <w:name w:val="WW8Num19z0"/>
    <w:rsid w:val="002A5EE1"/>
    <w:rPr>
      <w:rFonts w:hint="default"/>
    </w:rPr>
  </w:style>
  <w:style w:type="character" w:customStyle="1" w:styleId="WW8Num14z0">
    <w:name w:val="WW8Num14z0"/>
    <w:rsid w:val="0064791C"/>
    <w:rPr>
      <w:rFonts w:hint="default"/>
    </w:rPr>
  </w:style>
  <w:style w:type="paragraph" w:customStyle="1" w:styleId="Tekstpodstawowywcity31">
    <w:name w:val="Tekst podstawowy wcięty 31"/>
    <w:basedOn w:val="Normalny"/>
    <w:rsid w:val="00351EF7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pkt">
    <w:name w:val="pkt"/>
    <w:basedOn w:val="Normalny"/>
    <w:rsid w:val="00351EF7"/>
    <w:pPr>
      <w:suppressAutoHyphens/>
      <w:spacing w:before="60" w:after="60" w:line="240" w:lineRule="auto"/>
      <w:ind w:left="851" w:hanging="295"/>
    </w:pPr>
    <w:rPr>
      <w:rFonts w:ascii="Times New Roman" w:hAnsi="Times New Roman" w:cs="Times New Roman"/>
      <w:sz w:val="24"/>
      <w:lang w:eastAsia="ar-SA"/>
    </w:rPr>
  </w:style>
  <w:style w:type="character" w:customStyle="1" w:styleId="TekstkomentarzaZnak">
    <w:name w:val="Tekst komentarza Znak"/>
    <w:link w:val="Tekstkomentarza"/>
    <w:uiPriority w:val="99"/>
    <w:qFormat/>
    <w:locked/>
    <w:rsid w:val="00034AAB"/>
    <w:rPr>
      <w:rFonts w:ascii="Tahoma" w:hAnsi="Tahoma" w:cs="Tahoma"/>
    </w:rPr>
  </w:style>
  <w:style w:type="character" w:customStyle="1" w:styleId="WW8Num31z3">
    <w:name w:val="WW8Num31z3"/>
    <w:uiPriority w:val="99"/>
    <w:rsid w:val="00F3313C"/>
    <w:rPr>
      <w:rFonts w:ascii="Symbol" w:hAnsi="Symbol"/>
    </w:rPr>
  </w:style>
  <w:style w:type="table" w:styleId="Tabela-Siatka">
    <w:name w:val="Table Grid"/>
    <w:basedOn w:val="Standardowy"/>
    <w:uiPriority w:val="59"/>
    <w:rsid w:val="008254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C80207"/>
    <w:rPr>
      <w:rFonts w:ascii="Tahoma" w:hAnsi="Tahoma" w:cs="Tahoma"/>
    </w:rPr>
  </w:style>
  <w:style w:type="numbering" w:customStyle="1" w:styleId="Styl1">
    <w:name w:val="Styl1"/>
    <w:rsid w:val="005F3159"/>
    <w:pPr>
      <w:numPr>
        <w:numId w:val="8"/>
      </w:numPr>
    </w:pPr>
  </w:style>
  <w:style w:type="numbering" w:customStyle="1" w:styleId="Styl3">
    <w:name w:val="Styl3"/>
    <w:uiPriority w:val="99"/>
    <w:rsid w:val="00F84155"/>
    <w:pPr>
      <w:numPr>
        <w:numId w:val="9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30642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qFormat/>
    <w:rsid w:val="00DF586E"/>
    <w:pPr>
      <w:spacing w:before="100" w:beforeAutospacing="1" w:after="100" w:afterAutospacing="1" w:line="276" w:lineRule="auto"/>
    </w:pPr>
    <w:rPr>
      <w:rFonts w:ascii="Times New Roman" w:hAnsi="Times New Roman" w:cs="Times New Roman"/>
    </w:rPr>
  </w:style>
  <w:style w:type="character" w:customStyle="1" w:styleId="Nierozpoznanawzmianka1">
    <w:name w:val="Nierozpoznana wzmianka1"/>
    <w:uiPriority w:val="99"/>
    <w:semiHidden/>
    <w:unhideWhenUsed/>
    <w:rsid w:val="00AD148F"/>
    <w:rPr>
      <w:color w:val="605E5C"/>
      <w:shd w:val="clear" w:color="auto" w:fill="E1DFDD"/>
    </w:rPr>
  </w:style>
  <w:style w:type="paragraph" w:customStyle="1" w:styleId="Tekstpodstawowy34">
    <w:name w:val="Tekst podstawowy 34"/>
    <w:basedOn w:val="Normalny"/>
    <w:qFormat/>
    <w:rsid w:val="00E67DD1"/>
    <w:pPr>
      <w:suppressAutoHyphens/>
      <w:spacing w:before="0"/>
    </w:pPr>
    <w:rPr>
      <w:rFonts w:ascii="Arial" w:hAnsi="Arial" w:cs="Arial"/>
      <w:lang w:eastAsia="zh-CN"/>
    </w:rPr>
  </w:style>
  <w:style w:type="paragraph" w:customStyle="1" w:styleId="Tekstpodstawowywcity1">
    <w:name w:val="Tekst podstawowy wcięty1"/>
    <w:basedOn w:val="Normalny"/>
    <w:rsid w:val="00467339"/>
    <w:pPr>
      <w:suppressAutoHyphens/>
      <w:spacing w:before="0" w:line="240" w:lineRule="auto"/>
      <w:ind w:left="1080"/>
      <w:jc w:val="left"/>
    </w:pPr>
    <w:rPr>
      <w:color w:val="000000"/>
      <w:sz w:val="24"/>
      <w:szCs w:val="24"/>
      <w:lang w:eastAsia="zh-C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53250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List Paragraph Znak,CW_Lista Znak,lp1 Znak,Preambuła Znak,CP-UC Znak,CP-Punkty Znak,Bullet List Znak,List - bullets Znak,Equipment Znak,Bullet 1 Znak,List Paragraph Char Char Znak,b1 Znak"/>
    <w:basedOn w:val="Domylnaczcionkaakapitu"/>
    <w:link w:val="Akapitzlist"/>
    <w:uiPriority w:val="34"/>
    <w:qFormat/>
    <w:locked/>
    <w:rsid w:val="005A24F0"/>
    <w:rPr>
      <w:rFonts w:ascii="Tahoma" w:hAnsi="Tahoma" w:cs="Tahoma"/>
    </w:rPr>
  </w:style>
  <w:style w:type="character" w:styleId="Uwydatnienie">
    <w:name w:val="Emphasis"/>
    <w:basedOn w:val="Domylnaczcionkaakapitu"/>
    <w:uiPriority w:val="20"/>
    <w:qFormat/>
    <w:rsid w:val="00D21671"/>
    <w:rPr>
      <w:i/>
      <w:iCs/>
    </w:rPr>
  </w:style>
  <w:style w:type="numbering" w:customStyle="1" w:styleId="WWNum3">
    <w:name w:val="WWNum3"/>
    <w:basedOn w:val="Bezlisty"/>
    <w:rsid w:val="001E564A"/>
    <w:pPr>
      <w:numPr>
        <w:numId w:val="30"/>
      </w:numPr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32614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D086D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C34A5C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ela-Siatka5">
    <w:name w:val="Tabela - Siatka5"/>
    <w:basedOn w:val="Standardowy"/>
    <w:next w:val="Tabela-Siatka"/>
    <w:uiPriority w:val="39"/>
    <w:rsid w:val="00A65E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A65E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A65E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A65E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39"/>
    <w:rsid w:val="001668F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0F1BB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FD1B68"/>
    <w:rPr>
      <w:rFonts w:ascii="Tahoma" w:hAnsi="Tahoma" w:cs="Tahoma"/>
      <w:b/>
      <w:sz w:val="22"/>
    </w:rPr>
  </w:style>
  <w:style w:type="character" w:customStyle="1" w:styleId="Nagwek2Znak">
    <w:name w:val="Nagłówek 2 Znak"/>
    <w:basedOn w:val="Domylnaczcionkaakapitu"/>
    <w:link w:val="Nagwek2"/>
    <w:rsid w:val="00FD1B68"/>
    <w:rPr>
      <w:rFonts w:ascii="Tahoma" w:hAnsi="Tahoma" w:cs="Tahoma"/>
      <w:b/>
      <w:sz w:val="22"/>
      <w:szCs w:val="22"/>
    </w:rPr>
  </w:style>
  <w:style w:type="character" w:customStyle="1" w:styleId="Nagwek3Znak">
    <w:name w:val="Nagłówek 3 Znak"/>
    <w:basedOn w:val="Domylnaczcionkaakapitu"/>
    <w:link w:val="Nagwek3"/>
    <w:rsid w:val="00FD1B68"/>
    <w:rPr>
      <w:rFonts w:ascii="Tahoma" w:hAnsi="Tahoma" w:cs="Arial"/>
      <w:b/>
      <w:bCs/>
      <w:szCs w:val="26"/>
    </w:rPr>
  </w:style>
  <w:style w:type="character" w:customStyle="1" w:styleId="Nagwek4Znak">
    <w:name w:val="Nagłówek 4 Znak"/>
    <w:basedOn w:val="Domylnaczcionkaakapitu"/>
    <w:link w:val="Nagwek4"/>
    <w:rsid w:val="00FD1B68"/>
    <w:rPr>
      <w:rFonts w:ascii="Arial" w:hAnsi="Arial" w:cs="Arial"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FD1B68"/>
    <w:rPr>
      <w:rFonts w:ascii="Tahoma" w:hAnsi="Tahoma" w:cs="Tahoma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FD1B68"/>
    <w:rPr>
      <w:rFonts w:ascii="Arial" w:hAnsi="Arial" w:cs="Arial"/>
      <w:b/>
      <w:bCs/>
      <w:sz w:val="28"/>
      <w:szCs w:val="28"/>
    </w:rPr>
  </w:style>
  <w:style w:type="character" w:customStyle="1" w:styleId="Nagwek7Znak">
    <w:name w:val="Nagłówek 7 Znak"/>
    <w:basedOn w:val="Domylnaczcionkaakapitu"/>
    <w:link w:val="Nagwek7"/>
    <w:rsid w:val="00FD1B68"/>
    <w:rPr>
      <w:rFonts w:ascii="Tahoma" w:hAnsi="Tahoma" w:cs="Tahoma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FD1B68"/>
    <w:rPr>
      <w:rFonts w:ascii="Tahoma" w:hAnsi="Tahoma" w:cs="Tahoma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FD1B68"/>
    <w:rPr>
      <w:rFonts w:ascii="Tahoma" w:hAnsi="Tahoma" w:cs="Tahoma"/>
      <w:b/>
      <w:bCs/>
      <w:sz w:val="28"/>
      <w:szCs w:val="24"/>
    </w:rPr>
  </w:style>
  <w:style w:type="character" w:customStyle="1" w:styleId="TekstdymkaZnak">
    <w:name w:val="Tekst dymka Znak"/>
    <w:basedOn w:val="Domylnaczcionkaakapitu"/>
    <w:link w:val="Tekstdymka"/>
    <w:rsid w:val="00FD1B68"/>
    <w:rPr>
      <w:rFonts w:ascii="Tahoma" w:hAnsi="Tahoma" w:cs="Courier New"/>
      <w:sz w:val="16"/>
      <w:szCs w:val="16"/>
    </w:rPr>
  </w:style>
  <w:style w:type="character" w:customStyle="1" w:styleId="ZwykytekstZnak">
    <w:name w:val="Zwykły tekst Znak"/>
    <w:basedOn w:val="Domylnaczcionkaakapitu"/>
    <w:link w:val="Zwykytekst"/>
    <w:rsid w:val="00FD1B68"/>
    <w:rPr>
      <w:rFonts w:ascii="Courier New" w:hAnsi="Courier New" w:cs="Tahoma"/>
    </w:rPr>
  </w:style>
  <w:style w:type="character" w:customStyle="1" w:styleId="TematkomentarzaZnak">
    <w:name w:val="Temat komentarza Znak"/>
    <w:basedOn w:val="TekstkomentarzaZnak"/>
    <w:link w:val="Tematkomentarza"/>
    <w:semiHidden/>
    <w:rsid w:val="00FD1B68"/>
    <w:rPr>
      <w:rFonts w:ascii="Tahoma" w:hAnsi="Tahoma" w:cs="Tahoma"/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D1B68"/>
    <w:rPr>
      <w:rFonts w:ascii="Tahoma" w:hAnsi="Tahoma" w:cs="Tahom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D1B68"/>
    <w:rPr>
      <w:rFonts w:ascii="Courier New" w:hAnsi="Courier New" w:cs="Courier New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D1B68"/>
    <w:rPr>
      <w:rFonts w:ascii="Tahoma" w:hAnsi="Tahoma" w:cs="Tahoma"/>
      <w:sz w:val="16"/>
      <w:szCs w:val="1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D1B68"/>
  </w:style>
  <w:style w:type="character" w:customStyle="1" w:styleId="TytuZnak">
    <w:name w:val="Tytuł Znak"/>
    <w:basedOn w:val="Domylnaczcionkaakapitu"/>
    <w:link w:val="Tytu"/>
    <w:rsid w:val="00FD1B68"/>
    <w:rPr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0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77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59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69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89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449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34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36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76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6848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684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3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7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34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33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62B08-6257-4F77-BE95-ECCF092EC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25</Pages>
  <Words>4469</Words>
  <Characters>32854</Characters>
  <Application>Microsoft Office Word</Application>
  <DocSecurity>0</DocSecurity>
  <Lines>273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ICHB PAN POZNAN</Company>
  <LinksUpToDate>false</LinksUpToDate>
  <CharactersWithSpaces>37249</CharactersWithSpaces>
  <SharedDoc>false</SharedDoc>
  <HLinks>
    <vt:vector size="24" baseType="variant">
      <vt:variant>
        <vt:i4>4849703</vt:i4>
      </vt:variant>
      <vt:variant>
        <vt:i4>9</vt:i4>
      </vt:variant>
      <vt:variant>
        <vt:i4>0</vt:i4>
      </vt:variant>
      <vt:variant>
        <vt:i4>5</vt:i4>
      </vt:variant>
      <vt:variant>
        <vt:lpwstr>mailto:invoice@ibch.poznan.pl</vt:lpwstr>
      </vt:variant>
      <vt:variant>
        <vt:lpwstr/>
      </vt:variant>
      <vt:variant>
        <vt:i4>6488066</vt:i4>
      </vt:variant>
      <vt:variant>
        <vt:i4>6</vt:i4>
      </vt:variant>
      <vt:variant>
        <vt:i4>0</vt:i4>
      </vt:variant>
      <vt:variant>
        <vt:i4>5</vt:i4>
      </vt:variant>
      <vt:variant>
        <vt:lpwstr>mailto:zampub@ibch.poznan.pl</vt:lpwstr>
      </vt:variant>
      <vt:variant>
        <vt:lpwstr/>
      </vt:variant>
      <vt:variant>
        <vt:i4>6488066</vt:i4>
      </vt:variant>
      <vt:variant>
        <vt:i4>3</vt:i4>
      </vt:variant>
      <vt:variant>
        <vt:i4>0</vt:i4>
      </vt:variant>
      <vt:variant>
        <vt:i4>5</vt:i4>
      </vt:variant>
      <vt:variant>
        <vt:lpwstr>mailto:zampub@ibch.poznan.pl</vt:lpwstr>
      </vt:variant>
      <vt:variant>
        <vt:lpwstr/>
      </vt:variant>
      <vt:variant>
        <vt:i4>6815777</vt:i4>
      </vt:variant>
      <vt:variant>
        <vt:i4>0</vt:i4>
      </vt:variant>
      <vt:variant>
        <vt:i4>0</vt:i4>
      </vt:variant>
      <vt:variant>
        <vt:i4>5</vt:i4>
      </vt:variant>
      <vt:variant>
        <vt:lpwstr>http://www.ichb.pl/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Katarzyna Wielentejczyk</dc:creator>
  <cp:keywords/>
  <dc:description/>
  <cp:lastModifiedBy>Ania</cp:lastModifiedBy>
  <cp:revision>17</cp:revision>
  <cp:lastPrinted>2024-11-08T09:22:00Z</cp:lastPrinted>
  <dcterms:created xsi:type="dcterms:W3CDTF">2024-11-06T11:14:00Z</dcterms:created>
  <dcterms:modified xsi:type="dcterms:W3CDTF">2024-11-22T08:36:00Z</dcterms:modified>
</cp:coreProperties>
</file>