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24651" w:rsidRDefault="005D31C0">
      <w:pPr>
        <w:pStyle w:val="Tekstpodstawowywcit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Znak sprawy</w:t>
      </w:r>
      <w:r w:rsidR="00F417FF">
        <w:rPr>
          <w:rFonts w:ascii="Calibri" w:hAnsi="Calibri" w:cs="Calibri"/>
          <w:sz w:val="22"/>
          <w:szCs w:val="22"/>
        </w:rPr>
        <w:t xml:space="preserve">: </w:t>
      </w:r>
      <w:r w:rsidR="00776684">
        <w:rPr>
          <w:rFonts w:ascii="Calibri" w:hAnsi="Calibri" w:cs="Calibri"/>
          <w:sz w:val="22"/>
          <w:szCs w:val="22"/>
        </w:rPr>
        <w:t>IP</w:t>
      </w:r>
      <w:r w:rsidR="00B00691">
        <w:rPr>
          <w:rFonts w:ascii="Calibri" w:hAnsi="Calibri" w:cs="Calibri"/>
          <w:sz w:val="22"/>
          <w:szCs w:val="22"/>
        </w:rPr>
        <w:t>.273.</w:t>
      </w:r>
      <w:r w:rsidR="00776684">
        <w:rPr>
          <w:rFonts w:ascii="Calibri" w:hAnsi="Calibri" w:cs="Calibri"/>
          <w:sz w:val="22"/>
          <w:szCs w:val="22"/>
        </w:rPr>
        <w:t>14</w:t>
      </w:r>
      <w:r w:rsidR="00423C14">
        <w:rPr>
          <w:rFonts w:ascii="Calibri" w:hAnsi="Calibri" w:cs="Calibri"/>
          <w:sz w:val="22"/>
          <w:szCs w:val="22"/>
        </w:rPr>
        <w:t>.202</w:t>
      </w:r>
      <w:r w:rsidR="00776684">
        <w:rPr>
          <w:rFonts w:ascii="Calibri" w:hAnsi="Calibri" w:cs="Calibri"/>
          <w:sz w:val="22"/>
          <w:szCs w:val="22"/>
        </w:rPr>
        <w:t>4</w:t>
      </w:r>
      <w:r w:rsidR="00924651">
        <w:rPr>
          <w:rFonts w:ascii="Calibri" w:hAnsi="Calibri" w:cs="Calibri"/>
          <w:sz w:val="22"/>
          <w:szCs w:val="22"/>
        </w:rPr>
        <w:tab/>
      </w:r>
      <w:r w:rsidR="00924651">
        <w:rPr>
          <w:rFonts w:ascii="Calibri" w:hAnsi="Calibri" w:cs="Calibri"/>
          <w:sz w:val="22"/>
          <w:szCs w:val="22"/>
        </w:rPr>
        <w:tab/>
      </w:r>
      <w:r w:rsidR="00924651">
        <w:rPr>
          <w:rFonts w:ascii="Calibri" w:hAnsi="Calibri" w:cs="Calibri"/>
          <w:sz w:val="22"/>
          <w:szCs w:val="22"/>
        </w:rPr>
        <w:tab/>
      </w:r>
      <w:r w:rsidR="00924651">
        <w:rPr>
          <w:rFonts w:ascii="Calibri" w:hAnsi="Calibri" w:cs="Calibri"/>
          <w:sz w:val="22"/>
          <w:szCs w:val="22"/>
        </w:rPr>
        <w:tab/>
      </w:r>
      <w:r w:rsidR="00C501EF">
        <w:rPr>
          <w:rFonts w:ascii="Calibri" w:hAnsi="Calibri" w:cs="Calibri"/>
          <w:sz w:val="22"/>
          <w:szCs w:val="22"/>
        </w:rPr>
        <w:t xml:space="preserve">                  </w:t>
      </w:r>
      <w:r w:rsidR="0014706F">
        <w:rPr>
          <w:rFonts w:ascii="Calibri" w:hAnsi="Calibri" w:cs="Calibri"/>
          <w:sz w:val="22"/>
          <w:szCs w:val="22"/>
        </w:rPr>
        <w:tab/>
      </w:r>
      <w:r w:rsidR="00C501EF">
        <w:rPr>
          <w:rFonts w:ascii="Calibri" w:hAnsi="Calibri" w:cs="Calibri"/>
          <w:sz w:val="22"/>
          <w:szCs w:val="22"/>
        </w:rPr>
        <w:t xml:space="preserve"> </w:t>
      </w:r>
      <w:r w:rsidR="00721D73">
        <w:rPr>
          <w:rFonts w:ascii="Calibri" w:hAnsi="Calibri" w:cs="Calibri"/>
          <w:sz w:val="22"/>
          <w:szCs w:val="22"/>
        </w:rPr>
        <w:t xml:space="preserve">          </w:t>
      </w:r>
      <w:r w:rsidR="00C501EF">
        <w:rPr>
          <w:rFonts w:ascii="Calibri" w:hAnsi="Calibri" w:cs="Calibri"/>
          <w:sz w:val="22"/>
          <w:szCs w:val="22"/>
        </w:rPr>
        <w:t xml:space="preserve">  </w:t>
      </w:r>
      <w:r w:rsidR="00317608">
        <w:rPr>
          <w:rFonts w:ascii="Calibri" w:hAnsi="Calibri" w:cs="Calibri"/>
          <w:sz w:val="22"/>
          <w:szCs w:val="22"/>
        </w:rPr>
        <w:t>Załącznik nr 1 do S</w:t>
      </w:r>
      <w:r w:rsidR="00924651">
        <w:rPr>
          <w:rFonts w:ascii="Calibri" w:hAnsi="Calibri" w:cs="Calibri"/>
          <w:sz w:val="22"/>
          <w:szCs w:val="22"/>
        </w:rPr>
        <w:t>WZ</w:t>
      </w:r>
    </w:p>
    <w:p w:rsidR="00924651" w:rsidRDefault="00924651" w:rsidP="00B00691">
      <w:pPr>
        <w:rPr>
          <w:rFonts w:ascii="Calibri" w:hAnsi="Calibri" w:cs="Calibri"/>
          <w:sz w:val="22"/>
          <w:szCs w:val="22"/>
        </w:rPr>
      </w:pPr>
    </w:p>
    <w:p w:rsidR="00924651" w:rsidRDefault="00924651" w:rsidP="00E63669">
      <w:pPr>
        <w:pStyle w:val="Tekstpodstawowywcity"/>
        <w:ind w:left="0" w:firstLine="0"/>
        <w:rPr>
          <w:rFonts w:ascii="Calibri" w:hAnsi="Calibri" w:cs="Calibri"/>
          <w:sz w:val="22"/>
          <w:szCs w:val="22"/>
        </w:rPr>
      </w:pPr>
    </w:p>
    <w:p w:rsidR="00924651" w:rsidRDefault="00924651">
      <w:pPr>
        <w:pStyle w:val="Tekstpodstawowywcity"/>
        <w:jc w:val="center"/>
        <w:rPr>
          <w:rFonts w:ascii="Calibri" w:hAnsi="Calibri" w:cs="Calibri"/>
          <w:sz w:val="22"/>
          <w:szCs w:val="22"/>
        </w:rPr>
      </w:pPr>
    </w:p>
    <w:p w:rsidR="00924651" w:rsidRDefault="00924651">
      <w:pPr>
        <w:pStyle w:val="Tekstpodstawowywcity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8"/>
          <w:szCs w:val="28"/>
        </w:rPr>
        <w:t>FORMULARZ OFERTOWY</w:t>
      </w:r>
    </w:p>
    <w:p w:rsidR="00924651" w:rsidRDefault="00924651">
      <w:pPr>
        <w:pStyle w:val="Tekstpodstawowy23"/>
        <w:rPr>
          <w:rFonts w:ascii="Calibri" w:hAnsi="Calibri" w:cs="Calibri"/>
          <w:sz w:val="22"/>
          <w:szCs w:val="22"/>
        </w:rPr>
      </w:pPr>
    </w:p>
    <w:p w:rsidR="00924651" w:rsidRDefault="00924651">
      <w:pPr>
        <w:pStyle w:val="Tekstpodstawowy23"/>
        <w:rPr>
          <w:rFonts w:ascii="Calibri" w:hAnsi="Calibri" w:cs="Calibri"/>
          <w:sz w:val="22"/>
          <w:szCs w:val="22"/>
        </w:rPr>
      </w:pPr>
    </w:p>
    <w:p w:rsidR="00924651" w:rsidRDefault="00A356ED">
      <w:pPr>
        <w:pStyle w:val="Tekstpodstawowy"/>
        <w:spacing w:line="360" w:lineRule="auto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Nazwa Wykonawcy (-ów)     </w:t>
      </w:r>
      <w:r w:rsidR="00924651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</w:t>
      </w:r>
      <w:r>
        <w:rPr>
          <w:rFonts w:ascii="Calibri" w:hAnsi="Calibri" w:cs="Calibri"/>
          <w:sz w:val="22"/>
          <w:szCs w:val="22"/>
        </w:rPr>
        <w:t>...</w:t>
      </w:r>
    </w:p>
    <w:p w:rsidR="00924651" w:rsidRDefault="00924651">
      <w:pPr>
        <w:pStyle w:val="Tekstpodstawowy"/>
        <w:spacing w:line="360" w:lineRule="auto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</w:t>
      </w:r>
      <w:r w:rsidR="00A356ED">
        <w:rPr>
          <w:rFonts w:ascii="Calibri" w:hAnsi="Calibri" w:cs="Calibri"/>
          <w:sz w:val="22"/>
          <w:szCs w:val="22"/>
        </w:rPr>
        <w:t>.............................</w:t>
      </w:r>
    </w:p>
    <w:p w:rsidR="00924651" w:rsidRDefault="00924651">
      <w:pPr>
        <w:pStyle w:val="Tekstpodstawowy"/>
        <w:spacing w:line="360" w:lineRule="auto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siedziba Wykonawcy (-ów) .......................................................................................................</w:t>
      </w:r>
      <w:r w:rsidR="00A356ED">
        <w:rPr>
          <w:rFonts w:ascii="Calibri" w:hAnsi="Calibri" w:cs="Calibri"/>
          <w:sz w:val="22"/>
          <w:szCs w:val="22"/>
        </w:rPr>
        <w:t>.......................</w:t>
      </w:r>
    </w:p>
    <w:p w:rsidR="00924651" w:rsidRDefault="00924651">
      <w:pPr>
        <w:pStyle w:val="Tekstpodstawowy"/>
        <w:spacing w:line="360" w:lineRule="auto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 Wykonawcy (-ów)  ....................................................................................................</w:t>
      </w:r>
      <w:r w:rsidR="00A356ED">
        <w:rPr>
          <w:rFonts w:ascii="Calibri" w:hAnsi="Calibri" w:cs="Calibri"/>
          <w:sz w:val="22"/>
          <w:szCs w:val="22"/>
        </w:rPr>
        <w:t>.............................</w:t>
      </w:r>
    </w:p>
    <w:p w:rsidR="00924651" w:rsidRPr="00503AF0" w:rsidRDefault="00A356ED">
      <w:pPr>
        <w:pStyle w:val="Tekstpodstawowy"/>
        <w:spacing w:line="360" w:lineRule="auto"/>
        <w:jc w:val="left"/>
        <w:rPr>
          <w:rFonts w:ascii="Calibri" w:hAnsi="Calibri" w:cs="Calibri"/>
          <w:sz w:val="22"/>
          <w:szCs w:val="22"/>
          <w:lang w:val="en-GB"/>
        </w:rPr>
      </w:pPr>
      <w:r w:rsidRPr="00503AF0">
        <w:rPr>
          <w:rFonts w:ascii="Calibri" w:hAnsi="Calibri" w:cs="Calibri"/>
          <w:sz w:val="22"/>
          <w:szCs w:val="22"/>
          <w:lang w:val="en-GB"/>
        </w:rPr>
        <w:t xml:space="preserve">nr tel. </w:t>
      </w:r>
      <w:r w:rsidR="00924651" w:rsidRPr="00503AF0">
        <w:rPr>
          <w:rFonts w:ascii="Calibri" w:hAnsi="Calibri" w:cs="Calibri"/>
          <w:sz w:val="22"/>
          <w:szCs w:val="22"/>
          <w:lang w:val="en-GB"/>
        </w:rPr>
        <w:tab/>
        <w:t>..................................................................................................................................................</w:t>
      </w:r>
      <w:r w:rsidRPr="00503AF0">
        <w:rPr>
          <w:rFonts w:ascii="Calibri" w:hAnsi="Calibri" w:cs="Calibri"/>
          <w:sz w:val="22"/>
          <w:szCs w:val="22"/>
          <w:lang w:val="en-GB"/>
        </w:rPr>
        <w:t>...........</w:t>
      </w:r>
    </w:p>
    <w:p w:rsidR="00924651" w:rsidRPr="00503AF0" w:rsidRDefault="00924651">
      <w:pPr>
        <w:pStyle w:val="Tekstpodstawowy"/>
        <w:spacing w:line="360" w:lineRule="auto"/>
        <w:jc w:val="left"/>
        <w:rPr>
          <w:rFonts w:ascii="Calibri" w:hAnsi="Calibri" w:cs="Calibri"/>
          <w:sz w:val="22"/>
          <w:szCs w:val="22"/>
          <w:lang w:val="en-GB"/>
        </w:rPr>
      </w:pPr>
      <w:proofErr w:type="spellStart"/>
      <w:r w:rsidRPr="00503AF0">
        <w:rPr>
          <w:rFonts w:ascii="Calibri" w:hAnsi="Calibri" w:cs="Calibri"/>
          <w:sz w:val="22"/>
          <w:szCs w:val="22"/>
          <w:lang w:val="en-GB"/>
        </w:rPr>
        <w:t>adres</w:t>
      </w:r>
      <w:proofErr w:type="spellEnd"/>
      <w:r w:rsidRPr="00503AF0">
        <w:rPr>
          <w:rFonts w:ascii="Calibri" w:hAnsi="Calibri" w:cs="Calibri"/>
          <w:sz w:val="22"/>
          <w:szCs w:val="22"/>
          <w:lang w:val="en-GB"/>
        </w:rPr>
        <w:t xml:space="preserve"> e-mail</w:t>
      </w:r>
      <w:r w:rsidR="00A356ED" w:rsidRPr="00503AF0">
        <w:rPr>
          <w:rFonts w:ascii="Calibri" w:hAnsi="Calibri" w:cs="Calibri"/>
          <w:sz w:val="22"/>
          <w:szCs w:val="22"/>
          <w:lang w:val="en-GB"/>
        </w:rPr>
        <w:t>:</w:t>
      </w:r>
      <w:r w:rsidRPr="00503AF0">
        <w:rPr>
          <w:rFonts w:ascii="Calibri" w:hAnsi="Calibri" w:cs="Calibri"/>
          <w:sz w:val="22"/>
          <w:szCs w:val="22"/>
          <w:lang w:val="en-GB"/>
        </w:rPr>
        <w:tab/>
        <w:t>………………………………………………………………</w:t>
      </w:r>
      <w:r w:rsidR="00A356ED" w:rsidRPr="00503AF0">
        <w:rPr>
          <w:rFonts w:ascii="Calibri" w:hAnsi="Calibri" w:cs="Calibri"/>
          <w:sz w:val="22"/>
          <w:szCs w:val="22"/>
          <w:lang w:val="en-GB"/>
        </w:rPr>
        <w:t>……………………………………………………………..………………</w:t>
      </w:r>
    </w:p>
    <w:p w:rsidR="0079067F" w:rsidRDefault="00924651" w:rsidP="0079067F">
      <w:pPr>
        <w:pStyle w:val="Tekstpodstawowy"/>
        <w:spacing w:line="360" w:lineRule="auto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NIP</w:t>
      </w:r>
      <w:r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………………………………………………………………………………………………………………………………………..…..……………</w:t>
      </w:r>
      <w:r w:rsidR="0079067F">
        <w:rPr>
          <w:rFonts w:ascii="Calibri" w:hAnsi="Calibri" w:cs="Calibri"/>
          <w:sz w:val="22"/>
          <w:szCs w:val="22"/>
        </w:rPr>
        <w:br/>
      </w:r>
      <w:r w:rsidR="0079067F" w:rsidRPr="00F03544">
        <w:rPr>
          <w:rFonts w:ascii="Calibri" w:hAnsi="Calibri" w:cs="Calibri"/>
          <w:sz w:val="22"/>
          <w:szCs w:val="22"/>
        </w:rPr>
        <w:t>KRS/</w:t>
      </w:r>
      <w:proofErr w:type="spellStart"/>
      <w:r w:rsidR="0079067F" w:rsidRPr="00F03544">
        <w:rPr>
          <w:rFonts w:ascii="Calibri" w:hAnsi="Calibri" w:cs="Calibri"/>
          <w:sz w:val="22"/>
          <w:szCs w:val="22"/>
        </w:rPr>
        <w:t>CEiDG</w:t>
      </w:r>
      <w:proofErr w:type="spellEnd"/>
      <w:r w:rsidR="0079067F" w:rsidRPr="00F03544">
        <w:rPr>
          <w:rFonts w:ascii="Calibri" w:hAnsi="Calibri" w:cs="Calibri"/>
          <w:sz w:val="22"/>
          <w:szCs w:val="22"/>
        </w:rPr>
        <w:t>:(ogólnodostępna i bezpłatna baza danych umożliwiająca dostęp do danych Krajowego Rejestru Sądowego, Centralnej Ewidencji i Informacji o Działalności Gospodarczej lub innego właściwego rejestru znajduje się pod adresem internetowym: ………………………………………..);</w:t>
      </w:r>
    </w:p>
    <w:p w:rsidR="00924651" w:rsidRDefault="00924651">
      <w:pPr>
        <w:pStyle w:val="Tekstpodstawowy"/>
        <w:spacing w:line="360" w:lineRule="auto"/>
        <w:jc w:val="left"/>
        <w:rPr>
          <w:rFonts w:ascii="Calibri" w:hAnsi="Calibri" w:cs="Calibri"/>
          <w:sz w:val="22"/>
          <w:szCs w:val="22"/>
        </w:rPr>
      </w:pPr>
    </w:p>
    <w:p w:rsidR="00924651" w:rsidRDefault="00924651">
      <w:pPr>
        <w:pStyle w:val="Tekstpodstawowy23"/>
        <w:rPr>
          <w:rFonts w:ascii="Calibri" w:hAnsi="Calibri" w:cs="Calibri"/>
          <w:sz w:val="22"/>
          <w:szCs w:val="22"/>
        </w:rPr>
      </w:pPr>
    </w:p>
    <w:p w:rsidR="00924651" w:rsidRPr="009678C9" w:rsidRDefault="00924651">
      <w:pPr>
        <w:spacing w:line="360" w:lineRule="auto"/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417FF">
        <w:rPr>
          <w:rFonts w:asciiTheme="minorHAnsi" w:hAnsiTheme="minorHAnsi" w:cstheme="minorHAnsi"/>
          <w:sz w:val="22"/>
          <w:szCs w:val="22"/>
        </w:rPr>
        <w:t>Zamawiający:</w:t>
      </w:r>
    </w:p>
    <w:p w:rsidR="0002007B" w:rsidRPr="00F417FF" w:rsidRDefault="00F417FF" w:rsidP="00F417FF">
      <w:pPr>
        <w:pStyle w:val="Tekstpodstawowy21"/>
        <w:snapToGri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417FF">
        <w:rPr>
          <w:rFonts w:asciiTheme="minorHAnsi" w:hAnsiTheme="minorHAnsi" w:cstheme="minorHAnsi"/>
          <w:color w:val="000000"/>
          <w:sz w:val="22"/>
          <w:szCs w:val="22"/>
        </w:rPr>
        <w:t>Powiat Zielonogórski</w:t>
      </w:r>
    </w:p>
    <w:p w:rsidR="0002007B" w:rsidRPr="008F52B7" w:rsidRDefault="00F417FF" w:rsidP="0002007B">
      <w:pPr>
        <w:pStyle w:val="Tekstpodstawowy21"/>
        <w:snapToGrid w:val="0"/>
        <w:rPr>
          <w:rFonts w:asciiTheme="minorHAnsi" w:hAnsiTheme="minorHAnsi" w:cstheme="minorHAnsi"/>
          <w:sz w:val="22"/>
          <w:szCs w:val="22"/>
        </w:rPr>
      </w:pPr>
      <w:r w:rsidRPr="008F52B7">
        <w:rPr>
          <w:rFonts w:asciiTheme="minorHAnsi" w:hAnsiTheme="minorHAnsi" w:cstheme="minorHAnsi"/>
          <w:sz w:val="22"/>
          <w:szCs w:val="22"/>
        </w:rPr>
        <w:t xml:space="preserve">ul. </w:t>
      </w:r>
      <w:r w:rsidR="0002007B" w:rsidRPr="008F52B7">
        <w:rPr>
          <w:rFonts w:asciiTheme="minorHAnsi" w:hAnsiTheme="minorHAnsi" w:cstheme="minorHAnsi"/>
          <w:sz w:val="22"/>
          <w:szCs w:val="22"/>
        </w:rPr>
        <w:t>Podgórna 5, 65-057 Zielona Góra</w:t>
      </w:r>
    </w:p>
    <w:p w:rsidR="0002007B" w:rsidRDefault="0002007B" w:rsidP="0002007B">
      <w:pPr>
        <w:pStyle w:val="Tekstpodstawowy21"/>
        <w:snapToGrid w:val="0"/>
        <w:rPr>
          <w:b w:val="0"/>
          <w:sz w:val="22"/>
          <w:szCs w:val="22"/>
        </w:rPr>
      </w:pPr>
    </w:p>
    <w:p w:rsidR="00924651" w:rsidRDefault="00924651">
      <w:pPr>
        <w:pStyle w:val="Tekstpodstawowy23"/>
        <w:jc w:val="center"/>
        <w:rPr>
          <w:rFonts w:ascii="Calibri" w:hAnsi="Calibri" w:cs="Calibri"/>
          <w:sz w:val="22"/>
          <w:szCs w:val="22"/>
        </w:rPr>
      </w:pPr>
    </w:p>
    <w:p w:rsidR="008F52B7" w:rsidRDefault="00924651" w:rsidP="00A90933">
      <w:pPr>
        <w:jc w:val="center"/>
        <w:rPr>
          <w:rFonts w:asciiTheme="minorHAnsi" w:hAnsiTheme="minorHAnsi" w:cstheme="minorHAnsi"/>
          <w:sz w:val="22"/>
          <w:szCs w:val="22"/>
        </w:rPr>
      </w:pPr>
      <w:r w:rsidRPr="0014706F">
        <w:rPr>
          <w:rFonts w:asciiTheme="minorHAnsi" w:hAnsiTheme="minorHAnsi" w:cstheme="minorHAnsi"/>
          <w:sz w:val="22"/>
          <w:szCs w:val="22"/>
        </w:rPr>
        <w:t>Nawiązując do ogłoszenia w postępowaniu prowadzonym w t</w:t>
      </w:r>
      <w:r w:rsidR="003B07C2">
        <w:rPr>
          <w:rFonts w:asciiTheme="minorHAnsi" w:hAnsiTheme="minorHAnsi" w:cstheme="minorHAnsi"/>
          <w:sz w:val="22"/>
          <w:szCs w:val="22"/>
        </w:rPr>
        <w:t xml:space="preserve">rybie podstawowym bez negocjacji (art. 275 pkt 1) ustawy </w:t>
      </w:r>
      <w:proofErr w:type="spellStart"/>
      <w:r w:rsidR="003B07C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B07C2">
        <w:rPr>
          <w:rFonts w:asciiTheme="minorHAnsi" w:hAnsiTheme="minorHAnsi" w:cstheme="minorHAnsi"/>
          <w:sz w:val="22"/>
          <w:szCs w:val="22"/>
        </w:rPr>
        <w:t>) pn.</w:t>
      </w:r>
      <w:r w:rsidR="00D24C1E" w:rsidRPr="00D24C1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24C1E">
        <w:rPr>
          <w:rFonts w:asciiTheme="minorHAnsi" w:hAnsiTheme="minorHAnsi" w:cstheme="minorHAnsi"/>
          <w:b/>
          <w:sz w:val="22"/>
          <w:szCs w:val="22"/>
        </w:rPr>
        <w:t>„</w:t>
      </w:r>
      <w:r w:rsidR="00B00691">
        <w:rPr>
          <w:rFonts w:asciiTheme="minorHAnsi" w:hAnsiTheme="minorHAnsi" w:cstheme="minorHAnsi"/>
          <w:b/>
          <w:sz w:val="22"/>
          <w:szCs w:val="22"/>
        </w:rPr>
        <w:t>Świadczenie usług pocztowych w obrocie krajowym i zagranicznym na rzecz Powiatu Zielonogórskiego</w:t>
      </w:r>
      <w:r w:rsidR="00D24C1E">
        <w:rPr>
          <w:rFonts w:asciiTheme="minorHAnsi" w:hAnsiTheme="minorHAnsi" w:cstheme="minorHAnsi"/>
          <w:b/>
          <w:sz w:val="22"/>
          <w:szCs w:val="22"/>
        </w:rPr>
        <w:t>”</w:t>
      </w:r>
      <w:r w:rsidR="00B5475A">
        <w:rPr>
          <w:rFonts w:asciiTheme="minorHAnsi" w:hAnsiTheme="minorHAnsi" w:cstheme="minorHAnsi"/>
          <w:b/>
          <w:sz w:val="22"/>
          <w:szCs w:val="22"/>
        </w:rPr>
        <w:t>,</w:t>
      </w:r>
    </w:p>
    <w:p w:rsidR="00402439" w:rsidRPr="00A90933" w:rsidRDefault="00924651" w:rsidP="000F7413">
      <w:pPr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14706F">
        <w:rPr>
          <w:rFonts w:asciiTheme="minorHAnsi" w:hAnsiTheme="minorHAnsi" w:cstheme="minorHAnsi"/>
          <w:sz w:val="22"/>
          <w:szCs w:val="22"/>
        </w:rPr>
        <w:t> </w:t>
      </w:r>
    </w:p>
    <w:p w:rsidR="000F7413" w:rsidRPr="000F7413" w:rsidRDefault="00924651" w:rsidP="000F7413">
      <w:pPr>
        <w:pStyle w:val="Tekstpodstawowy21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jako upraw</w:t>
      </w:r>
      <w:r w:rsidR="00B5475A">
        <w:rPr>
          <w:rFonts w:ascii="Calibri" w:hAnsi="Calibri" w:cs="Calibri"/>
          <w:sz w:val="22"/>
          <w:szCs w:val="22"/>
        </w:rPr>
        <w:t>nieni przedstawiciele Wykonawcy</w:t>
      </w:r>
      <w:r>
        <w:rPr>
          <w:rFonts w:ascii="Calibri" w:hAnsi="Calibri" w:cs="Calibri"/>
          <w:sz w:val="22"/>
          <w:szCs w:val="22"/>
        </w:rPr>
        <w:t xml:space="preserve"> oświadczamy, że oferujemy wykonanie zamówienia za</w:t>
      </w:r>
      <w:r w:rsidR="00402439">
        <w:rPr>
          <w:rFonts w:ascii="Calibri" w:hAnsi="Calibri" w:cs="Calibri"/>
          <w:sz w:val="22"/>
          <w:szCs w:val="22"/>
        </w:rPr>
        <w:t>:</w:t>
      </w:r>
    </w:p>
    <w:p w:rsidR="00402439" w:rsidRPr="00402439" w:rsidRDefault="00B00691" w:rsidP="00402439">
      <w:pPr>
        <w:pStyle w:val="Tekstpodstawowy21"/>
        <w:spacing w:line="360" w:lineRule="auto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łączną cenę</w:t>
      </w:r>
      <w:r w:rsidR="00402439" w:rsidRPr="00402439">
        <w:rPr>
          <w:rFonts w:ascii="Calibri" w:hAnsi="Calibri" w:cs="Calibri"/>
          <w:sz w:val="22"/>
          <w:szCs w:val="22"/>
        </w:rPr>
        <w:t xml:space="preserve"> brutto</w:t>
      </w:r>
      <w:r w:rsidR="00402439" w:rsidRPr="00402439">
        <w:rPr>
          <w:rFonts w:ascii="Calibri" w:hAnsi="Calibri" w:cs="Calibri"/>
          <w:b w:val="0"/>
          <w:sz w:val="22"/>
          <w:szCs w:val="22"/>
        </w:rPr>
        <w:t xml:space="preserve"> ………………………………</w:t>
      </w:r>
      <w:r w:rsidR="000F7413">
        <w:rPr>
          <w:rFonts w:ascii="Calibri" w:hAnsi="Calibri" w:cs="Calibri"/>
          <w:b w:val="0"/>
          <w:sz w:val="22"/>
          <w:szCs w:val="22"/>
        </w:rPr>
        <w:t>……………</w:t>
      </w:r>
      <w:r w:rsidR="001655ED">
        <w:rPr>
          <w:rFonts w:ascii="Calibri" w:hAnsi="Calibri" w:cs="Calibri"/>
          <w:b w:val="0"/>
          <w:sz w:val="22"/>
          <w:szCs w:val="22"/>
        </w:rPr>
        <w:t xml:space="preserve"> zł</w:t>
      </w:r>
    </w:p>
    <w:p w:rsidR="00B875A7" w:rsidRPr="001655ED" w:rsidRDefault="008653C3" w:rsidP="00402439">
      <w:pPr>
        <w:pStyle w:val="Tekstpodstawowy23"/>
        <w:jc w:val="left"/>
        <w:rPr>
          <w:rFonts w:ascii="Calibri" w:hAnsi="Calibri" w:cs="Calibri"/>
          <w:sz w:val="22"/>
          <w:szCs w:val="22"/>
          <w:u w:val="single"/>
        </w:rPr>
      </w:pPr>
      <w:r w:rsidRPr="001655ED">
        <w:rPr>
          <w:rFonts w:ascii="Calibri" w:hAnsi="Calibri" w:cs="Calibri"/>
          <w:sz w:val="22"/>
          <w:szCs w:val="22"/>
          <w:u w:val="single"/>
        </w:rPr>
        <w:t>zgodnie z Formularzem cenowym – załącznik nr 1a do SWZ.</w:t>
      </w:r>
    </w:p>
    <w:p w:rsidR="008653C3" w:rsidRPr="008653C3" w:rsidRDefault="008653C3" w:rsidP="00402439">
      <w:pPr>
        <w:pStyle w:val="Tekstpodstawowy23"/>
        <w:jc w:val="left"/>
        <w:rPr>
          <w:rFonts w:ascii="Calibri" w:hAnsi="Calibri" w:cs="Calibri"/>
          <w:b/>
          <w:sz w:val="22"/>
          <w:szCs w:val="22"/>
        </w:rPr>
      </w:pPr>
    </w:p>
    <w:p w:rsidR="00F417FF" w:rsidRDefault="00B00691" w:rsidP="000F7413">
      <w:pPr>
        <w:pStyle w:val="Tekstpodstawowy23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Oświadczamy, że d</w:t>
      </w:r>
      <w:r w:rsidR="00402439" w:rsidRPr="00402439">
        <w:rPr>
          <w:rFonts w:ascii="Calibri" w:hAnsi="Calibri" w:cs="Calibri"/>
          <w:b/>
          <w:sz w:val="22"/>
          <w:szCs w:val="22"/>
        </w:rPr>
        <w:t xml:space="preserve">eklarujemy </w:t>
      </w:r>
      <w:r>
        <w:rPr>
          <w:rFonts w:ascii="Calibri" w:hAnsi="Calibri" w:cs="Calibri"/>
          <w:b/>
          <w:sz w:val="22"/>
          <w:szCs w:val="22"/>
        </w:rPr>
        <w:t xml:space="preserve"> termi</w:t>
      </w:r>
      <w:r w:rsidR="000F7413">
        <w:rPr>
          <w:rFonts w:ascii="Calibri" w:hAnsi="Calibri" w:cs="Calibri"/>
          <w:b/>
          <w:sz w:val="22"/>
          <w:szCs w:val="22"/>
        </w:rPr>
        <w:t xml:space="preserve">n płatności </w:t>
      </w:r>
      <w:r w:rsidR="000F7413" w:rsidRPr="00B5475A">
        <w:rPr>
          <w:rFonts w:ascii="Calibri" w:hAnsi="Calibri" w:cs="Calibri"/>
          <w:sz w:val="22"/>
          <w:szCs w:val="22"/>
        </w:rPr>
        <w:t>(określony w dniach)</w:t>
      </w:r>
      <w:r w:rsidR="000F7413">
        <w:rPr>
          <w:rFonts w:ascii="Calibri" w:hAnsi="Calibri" w:cs="Calibri"/>
          <w:b/>
          <w:sz w:val="22"/>
          <w:szCs w:val="22"/>
        </w:rPr>
        <w:t xml:space="preserve"> ………………..</w:t>
      </w:r>
      <w:r w:rsidR="000F7413">
        <w:rPr>
          <w:rFonts w:ascii="Calibri" w:hAnsi="Calibri" w:cs="Calibri"/>
          <w:sz w:val="22"/>
          <w:szCs w:val="22"/>
        </w:rPr>
        <w:t xml:space="preserve"> </w:t>
      </w:r>
      <w:r w:rsidR="00F417FF">
        <w:rPr>
          <w:rFonts w:ascii="Calibri" w:hAnsi="Calibri" w:cs="Calibri"/>
          <w:sz w:val="22"/>
          <w:szCs w:val="22"/>
        </w:rPr>
        <w:t>.</w:t>
      </w:r>
      <w:r w:rsidR="00D4488C">
        <w:rPr>
          <w:rFonts w:ascii="Calibri" w:hAnsi="Calibri" w:cs="Calibri"/>
          <w:sz w:val="22"/>
          <w:szCs w:val="22"/>
        </w:rPr>
        <w:t xml:space="preserve"> </w:t>
      </w:r>
      <w:r w:rsidR="001655ED">
        <w:rPr>
          <w:rFonts w:ascii="Calibri" w:hAnsi="Calibri" w:cs="Calibri"/>
          <w:sz w:val="22"/>
          <w:szCs w:val="22"/>
        </w:rPr>
        <w:br/>
      </w:r>
      <w:bookmarkStart w:id="0" w:name="_GoBack"/>
      <w:bookmarkEnd w:id="0"/>
      <w:r w:rsidR="00402439">
        <w:rPr>
          <w:rFonts w:ascii="Calibri" w:hAnsi="Calibri" w:cs="Calibri"/>
          <w:sz w:val="22"/>
          <w:szCs w:val="22"/>
        </w:rPr>
        <w:t>(Należy wypeł</w:t>
      </w:r>
      <w:r w:rsidR="0031781B">
        <w:rPr>
          <w:rFonts w:ascii="Calibri" w:hAnsi="Calibri" w:cs="Calibri"/>
          <w:sz w:val="22"/>
          <w:szCs w:val="22"/>
        </w:rPr>
        <w:t>nić zgodnie z Rozdziałem X</w:t>
      </w:r>
      <w:r w:rsidR="00EB61DD">
        <w:rPr>
          <w:rFonts w:ascii="Calibri" w:hAnsi="Calibri" w:cs="Calibri"/>
          <w:sz w:val="22"/>
          <w:szCs w:val="22"/>
        </w:rPr>
        <w:t>X</w:t>
      </w:r>
      <w:r w:rsidR="00D24C1E">
        <w:rPr>
          <w:rFonts w:ascii="Calibri" w:hAnsi="Calibri" w:cs="Calibri"/>
          <w:sz w:val="22"/>
          <w:szCs w:val="22"/>
        </w:rPr>
        <w:t xml:space="preserve"> S</w:t>
      </w:r>
      <w:r w:rsidR="00402439">
        <w:rPr>
          <w:rFonts w:ascii="Calibri" w:hAnsi="Calibri" w:cs="Calibri"/>
          <w:sz w:val="22"/>
          <w:szCs w:val="22"/>
        </w:rPr>
        <w:t>WZ )</w:t>
      </w:r>
      <w:r w:rsidR="00F417FF">
        <w:rPr>
          <w:rFonts w:ascii="Calibri" w:hAnsi="Calibri" w:cs="Calibri"/>
          <w:sz w:val="22"/>
          <w:szCs w:val="22"/>
        </w:rPr>
        <w:t>.</w:t>
      </w:r>
    </w:p>
    <w:p w:rsidR="00B5475A" w:rsidRPr="00402439" w:rsidRDefault="00B5475A" w:rsidP="000F7413">
      <w:pPr>
        <w:pStyle w:val="Tekstpodstawowy23"/>
        <w:jc w:val="left"/>
        <w:rPr>
          <w:rFonts w:ascii="Calibri" w:hAnsi="Calibri" w:cs="Calibri"/>
          <w:sz w:val="22"/>
          <w:szCs w:val="22"/>
        </w:rPr>
      </w:pPr>
    </w:p>
    <w:p w:rsidR="000F7413" w:rsidRPr="00B5475A" w:rsidRDefault="000F7413" w:rsidP="000F7413">
      <w:pPr>
        <w:pStyle w:val="Tekstpodstawowy23"/>
        <w:jc w:val="left"/>
        <w:rPr>
          <w:rFonts w:ascii="Calibri" w:hAnsi="Calibri" w:cs="Calibri"/>
          <w:sz w:val="22"/>
          <w:szCs w:val="22"/>
        </w:rPr>
      </w:pPr>
      <w:r w:rsidRPr="00B5475A">
        <w:rPr>
          <w:rFonts w:ascii="Calibri" w:hAnsi="Calibri" w:cs="Calibri"/>
          <w:b/>
          <w:sz w:val="22"/>
          <w:szCs w:val="22"/>
        </w:rPr>
        <w:t xml:space="preserve">Oświadczamy, że zapewniamy/ </w:t>
      </w:r>
      <w:r w:rsidRPr="00B5475A">
        <w:rPr>
          <w:rFonts w:ascii="Calibri" w:hAnsi="Calibri" w:cs="Calibri"/>
          <w:sz w:val="22"/>
          <w:szCs w:val="22"/>
        </w:rPr>
        <w:t>nie zapewniamy</w:t>
      </w:r>
      <w:r w:rsidRPr="00B5475A">
        <w:rPr>
          <w:rFonts w:ascii="Calibri" w:hAnsi="Calibri" w:cs="Calibri"/>
          <w:b/>
          <w:sz w:val="22"/>
          <w:szCs w:val="22"/>
        </w:rPr>
        <w:t xml:space="preserve"> </w:t>
      </w:r>
      <w:r w:rsidR="00B5475A" w:rsidRPr="000170D5">
        <w:rPr>
          <w:rFonts w:ascii="Calibri" w:hAnsi="Calibri" w:cs="Calibri"/>
          <w:b/>
          <w:sz w:val="22"/>
          <w:szCs w:val="22"/>
          <w:vertAlign w:val="superscript"/>
        </w:rPr>
        <w:t xml:space="preserve">* </w:t>
      </w:r>
      <w:r w:rsidR="00B5475A" w:rsidRPr="00B5475A">
        <w:rPr>
          <w:rFonts w:ascii="Calibri" w:hAnsi="Calibri" w:cs="Calibri"/>
          <w:sz w:val="22"/>
          <w:szCs w:val="22"/>
        </w:rPr>
        <w:t>śledzenie rejestrowanych przesyłek</w:t>
      </w:r>
      <w:r w:rsidR="00B5475A">
        <w:rPr>
          <w:rFonts w:ascii="Calibri" w:hAnsi="Calibri" w:cs="Calibri"/>
          <w:sz w:val="22"/>
          <w:szCs w:val="22"/>
        </w:rPr>
        <w:t xml:space="preserve"> pocztowych (listów i paczek) w obrocie krajowym</w:t>
      </w:r>
    </w:p>
    <w:p w:rsidR="0002007B" w:rsidRPr="00B5475A" w:rsidRDefault="00B5475A" w:rsidP="00B5475A">
      <w:pPr>
        <w:pStyle w:val="Tekstpodstawowy23"/>
        <w:ind w:left="360"/>
        <w:rPr>
          <w:rFonts w:ascii="Calibri" w:hAnsi="Calibri" w:cs="Calibri"/>
          <w:sz w:val="22"/>
          <w:szCs w:val="22"/>
        </w:rPr>
      </w:pPr>
      <w:r w:rsidRPr="00B5475A">
        <w:rPr>
          <w:rFonts w:ascii="Calibri" w:hAnsi="Calibri" w:cs="Calibri"/>
          <w:sz w:val="22"/>
          <w:szCs w:val="22"/>
        </w:rPr>
        <w:t>*</w:t>
      </w:r>
      <w:r w:rsidRPr="000170D5">
        <w:rPr>
          <w:rFonts w:ascii="Calibri" w:hAnsi="Calibri" w:cs="Calibri"/>
          <w:b/>
          <w:sz w:val="22"/>
          <w:szCs w:val="22"/>
        </w:rPr>
        <w:t>zaznaczyć właściwe</w:t>
      </w:r>
    </w:p>
    <w:p w:rsidR="00924651" w:rsidRDefault="005D5CC5" w:rsidP="003E1175">
      <w:pPr>
        <w:numPr>
          <w:ilvl w:val="0"/>
          <w:numId w:val="3"/>
        </w:numPr>
        <w:spacing w:before="240" w:after="120"/>
        <w:ind w:left="425" w:hanging="42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złożona oferta jest zgodna z warunkami i treścią SWZ</w:t>
      </w:r>
      <w:r w:rsidR="00924651">
        <w:rPr>
          <w:rFonts w:ascii="Calibri" w:hAnsi="Calibri" w:cs="Calibri"/>
          <w:sz w:val="22"/>
          <w:szCs w:val="22"/>
        </w:rPr>
        <w:t>.</w:t>
      </w:r>
    </w:p>
    <w:p w:rsidR="00924651" w:rsidRDefault="00924651">
      <w:pPr>
        <w:widowControl w:val="0"/>
        <w:numPr>
          <w:ilvl w:val="0"/>
          <w:numId w:val="3"/>
        </w:numPr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zapoznaliśm</w:t>
      </w:r>
      <w:r w:rsidR="008653C3">
        <w:rPr>
          <w:rFonts w:ascii="Calibri" w:hAnsi="Calibri" w:cs="Calibri"/>
          <w:sz w:val="22"/>
          <w:szCs w:val="22"/>
        </w:rPr>
        <w:t xml:space="preserve">y się ze specyfikacją </w:t>
      </w:r>
      <w:r>
        <w:rPr>
          <w:rFonts w:ascii="Calibri" w:hAnsi="Calibri" w:cs="Calibri"/>
          <w:sz w:val="22"/>
          <w:szCs w:val="22"/>
        </w:rPr>
        <w:t>warunków zamówienia i nie wnosimy do niej zastrzeżeń oraz zdobyliśmy wszelkie informacje konieczne do przygotowania oferty.</w:t>
      </w:r>
    </w:p>
    <w:p w:rsidR="00924651" w:rsidRDefault="00924651">
      <w:pPr>
        <w:widowControl w:val="0"/>
        <w:numPr>
          <w:ilvl w:val="0"/>
          <w:numId w:val="3"/>
        </w:numPr>
        <w:spacing w:before="120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przyznania nam zamówienia, zobowiązujemy się do zawarcia umowy w miejscu i terminie wskazanym przez Zamawiającego.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:rsidR="00924651" w:rsidRPr="001F20B7" w:rsidRDefault="00924651" w:rsidP="001F20B7">
      <w:pPr>
        <w:widowControl w:val="0"/>
        <w:numPr>
          <w:ilvl w:val="0"/>
          <w:numId w:val="3"/>
        </w:numPr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F20B7">
        <w:rPr>
          <w:rFonts w:ascii="Calibri" w:hAnsi="Calibri" w:cs="Calibri"/>
          <w:b/>
          <w:sz w:val="22"/>
          <w:szCs w:val="22"/>
        </w:rPr>
        <w:lastRenderedPageBreak/>
        <w:t xml:space="preserve">Oświadczamy, </w:t>
      </w:r>
      <w:r w:rsidRPr="001F20B7">
        <w:rPr>
          <w:rFonts w:ascii="Calibri" w:hAnsi="Calibri" w:cs="Calibri"/>
          <w:sz w:val="22"/>
          <w:szCs w:val="22"/>
        </w:rPr>
        <w:t xml:space="preserve">że </w:t>
      </w:r>
      <w:r w:rsidR="001F20B7" w:rsidRPr="001F20B7">
        <w:rPr>
          <w:rFonts w:ascii="Calibri" w:hAnsi="Calibri" w:cs="Calibri"/>
          <w:sz w:val="22"/>
          <w:szCs w:val="22"/>
        </w:rPr>
        <w:t>a</w:t>
      </w:r>
      <w:r w:rsidRPr="001F20B7">
        <w:rPr>
          <w:rFonts w:ascii="Calibri" w:hAnsi="Calibri" w:cs="Calibri"/>
          <w:sz w:val="22"/>
          <w:szCs w:val="22"/>
        </w:rPr>
        <w:t>kceptujemy</w:t>
      </w:r>
      <w:r w:rsidR="004D1447">
        <w:rPr>
          <w:rFonts w:ascii="Calibri" w:hAnsi="Calibri" w:cs="Calibri"/>
          <w:sz w:val="22"/>
          <w:szCs w:val="22"/>
        </w:rPr>
        <w:t xml:space="preserve"> bez zastrzeżeń</w:t>
      </w:r>
      <w:r w:rsidRPr="001F20B7">
        <w:rPr>
          <w:rFonts w:ascii="Calibri" w:hAnsi="Calibri" w:cs="Calibri"/>
          <w:sz w:val="22"/>
          <w:szCs w:val="22"/>
        </w:rPr>
        <w:t>:</w:t>
      </w:r>
    </w:p>
    <w:p w:rsidR="00924651" w:rsidRDefault="00924651">
      <w:pPr>
        <w:widowControl w:val="0"/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4D1447">
        <w:rPr>
          <w:rFonts w:ascii="Calibri" w:hAnsi="Calibri" w:cs="Calibri"/>
          <w:sz w:val="22"/>
          <w:szCs w:val="22"/>
        </w:rPr>
        <w:t>p</w:t>
      </w:r>
      <w:r w:rsidR="005D5CC5">
        <w:rPr>
          <w:rFonts w:ascii="Calibri" w:hAnsi="Calibri" w:cs="Calibri"/>
          <w:sz w:val="22"/>
          <w:szCs w:val="22"/>
        </w:rPr>
        <w:t xml:space="preserve">rojektowane </w:t>
      </w:r>
      <w:r>
        <w:rPr>
          <w:rFonts w:ascii="Calibri" w:hAnsi="Calibri" w:cs="Calibri"/>
          <w:sz w:val="22"/>
          <w:szCs w:val="22"/>
        </w:rPr>
        <w:t>postanowienia</w:t>
      </w:r>
      <w:r w:rsidR="005D5CC5">
        <w:rPr>
          <w:rFonts w:ascii="Calibri" w:hAnsi="Calibri" w:cs="Calibri"/>
          <w:sz w:val="22"/>
          <w:szCs w:val="22"/>
        </w:rPr>
        <w:t xml:space="preserve"> umowy w sprawie zamówienia publicznego, </w:t>
      </w:r>
      <w:r>
        <w:rPr>
          <w:rFonts w:ascii="Calibri" w:hAnsi="Calibri" w:cs="Calibri"/>
          <w:sz w:val="22"/>
          <w:szCs w:val="22"/>
        </w:rPr>
        <w:t>które zostaną wprowadzone do treści u</w:t>
      </w:r>
      <w:r w:rsidR="004D1447">
        <w:rPr>
          <w:rFonts w:ascii="Calibri" w:hAnsi="Calibri" w:cs="Calibri"/>
          <w:sz w:val="22"/>
          <w:szCs w:val="22"/>
        </w:rPr>
        <w:t xml:space="preserve">mowy - </w:t>
      </w:r>
      <w:r w:rsidR="005305B6">
        <w:rPr>
          <w:rFonts w:ascii="Calibri" w:hAnsi="Calibri" w:cs="Calibri"/>
          <w:sz w:val="22"/>
          <w:szCs w:val="22"/>
        </w:rPr>
        <w:t>zgodnie z załączonym do S</w:t>
      </w:r>
      <w:r>
        <w:rPr>
          <w:rFonts w:ascii="Calibri" w:hAnsi="Calibri" w:cs="Calibri"/>
          <w:sz w:val="22"/>
          <w:szCs w:val="22"/>
        </w:rPr>
        <w:t xml:space="preserve">WZ </w:t>
      </w:r>
      <w:r w:rsidR="005D5CC5" w:rsidRPr="005D5CC5">
        <w:rPr>
          <w:rFonts w:ascii="Calibri" w:hAnsi="Calibri" w:cs="Calibri"/>
          <w:b/>
          <w:sz w:val="22"/>
          <w:szCs w:val="22"/>
        </w:rPr>
        <w:t>z</w:t>
      </w:r>
      <w:r w:rsidRPr="005D5CC5">
        <w:rPr>
          <w:rFonts w:ascii="Calibri" w:hAnsi="Calibri" w:cs="Calibri"/>
          <w:b/>
          <w:sz w:val="22"/>
          <w:szCs w:val="22"/>
        </w:rPr>
        <w:t xml:space="preserve">ałącznikiem nr </w:t>
      </w:r>
      <w:r w:rsidR="005D5CC5" w:rsidRPr="005D5CC5">
        <w:rPr>
          <w:rFonts w:ascii="Calibri" w:hAnsi="Calibri" w:cs="Calibri"/>
          <w:b/>
          <w:sz w:val="22"/>
          <w:szCs w:val="22"/>
        </w:rPr>
        <w:t>5</w:t>
      </w:r>
      <w:r w:rsidRPr="005D5CC5">
        <w:rPr>
          <w:rFonts w:ascii="Calibri" w:hAnsi="Calibri" w:cs="Calibri"/>
          <w:b/>
          <w:sz w:val="22"/>
          <w:szCs w:val="22"/>
        </w:rPr>
        <w:t>,</w:t>
      </w:r>
    </w:p>
    <w:p w:rsidR="00924651" w:rsidRDefault="00924651">
      <w:pPr>
        <w:widowControl w:val="0"/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wskazany w specyfikacji warunków zam</w:t>
      </w:r>
      <w:r w:rsidR="004D1447">
        <w:rPr>
          <w:rFonts w:ascii="Calibri" w:hAnsi="Calibri" w:cs="Calibri"/>
          <w:sz w:val="22"/>
          <w:szCs w:val="22"/>
        </w:rPr>
        <w:t>ówienia termin związania ofertą,</w:t>
      </w:r>
    </w:p>
    <w:p w:rsidR="004D1447" w:rsidRPr="008653C3" w:rsidRDefault="004D1447" w:rsidP="008653C3">
      <w:pPr>
        <w:widowControl w:val="0"/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termin realizacji przedmiotu zamówienia określony w SWZ</w:t>
      </w:r>
      <w:r w:rsidR="008653C3">
        <w:rPr>
          <w:rFonts w:ascii="Calibri" w:hAnsi="Calibri" w:cs="Calibri"/>
          <w:sz w:val="22"/>
          <w:szCs w:val="22"/>
        </w:rPr>
        <w:t>.</w:t>
      </w:r>
    </w:p>
    <w:p w:rsidR="00924651" w:rsidRPr="00E22F00" w:rsidRDefault="00924651">
      <w:pPr>
        <w:widowControl w:val="0"/>
        <w:numPr>
          <w:ilvl w:val="0"/>
          <w:numId w:val="3"/>
        </w:numPr>
        <w:spacing w:before="120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powierzenia części zamówienia podwykonawcom – Wykonawca wypełnia poniższe:</w:t>
      </w:r>
    </w:p>
    <w:p w:rsidR="00E22F00" w:rsidRPr="00E22F00" w:rsidRDefault="00E22F00" w:rsidP="00E22F00">
      <w:pPr>
        <w:widowControl w:val="0"/>
        <w:spacing w:before="120"/>
        <w:ind w:left="426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77"/>
        <w:gridCol w:w="5743"/>
      </w:tblGrid>
      <w:tr w:rsidR="00B933DC" w:rsidTr="00B933DC">
        <w:tc>
          <w:tcPr>
            <w:tcW w:w="3828" w:type="dxa"/>
          </w:tcPr>
          <w:p w:rsidR="00B933DC" w:rsidRDefault="00B933DC" w:rsidP="00E22F00">
            <w:pPr>
              <w:widowControl w:val="0"/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Wskazanie części zamówienia, które Wykonawca zamierza powierzyć podwykonawcy</w:t>
            </w:r>
          </w:p>
        </w:tc>
        <w:tc>
          <w:tcPr>
            <w:tcW w:w="5842" w:type="dxa"/>
          </w:tcPr>
          <w:p w:rsidR="00B933DC" w:rsidRDefault="00B933DC" w:rsidP="008F52B7">
            <w:pPr>
              <w:widowControl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Nazwa i adres firmy</w:t>
            </w:r>
          </w:p>
          <w:p w:rsidR="00B933DC" w:rsidRDefault="00B933DC" w:rsidP="008F52B7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podwykonawcy</w:t>
            </w:r>
          </w:p>
          <w:p w:rsidR="00B933DC" w:rsidRPr="007537F2" w:rsidRDefault="00B933DC" w:rsidP="00E22F00">
            <w:pPr>
              <w:widowControl w:val="0"/>
              <w:spacing w:before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933DC" w:rsidTr="00B933DC">
        <w:tc>
          <w:tcPr>
            <w:tcW w:w="3828" w:type="dxa"/>
          </w:tcPr>
          <w:p w:rsidR="00B933DC" w:rsidRDefault="00B933DC" w:rsidP="00E22F00">
            <w:pPr>
              <w:widowControl w:val="0"/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42" w:type="dxa"/>
          </w:tcPr>
          <w:p w:rsidR="00B933DC" w:rsidRDefault="00B933DC" w:rsidP="00E22F00">
            <w:pPr>
              <w:widowControl w:val="0"/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B933DC" w:rsidRDefault="00B933DC" w:rsidP="00E22F00">
            <w:pPr>
              <w:widowControl w:val="0"/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933DC" w:rsidTr="00B933DC">
        <w:tc>
          <w:tcPr>
            <w:tcW w:w="3828" w:type="dxa"/>
          </w:tcPr>
          <w:p w:rsidR="00B933DC" w:rsidRDefault="00B933DC" w:rsidP="00E22F00">
            <w:pPr>
              <w:widowControl w:val="0"/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42" w:type="dxa"/>
          </w:tcPr>
          <w:p w:rsidR="00B933DC" w:rsidRDefault="00B933DC" w:rsidP="00E22F00">
            <w:pPr>
              <w:widowControl w:val="0"/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B933DC" w:rsidRDefault="00B933DC" w:rsidP="00E22F00">
            <w:pPr>
              <w:widowControl w:val="0"/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22F00" w:rsidRDefault="00E22F00" w:rsidP="00E22F00">
      <w:pPr>
        <w:widowControl w:val="0"/>
        <w:spacing w:before="120"/>
        <w:jc w:val="both"/>
        <w:rPr>
          <w:rFonts w:ascii="Calibri" w:hAnsi="Calibri" w:cs="Calibri"/>
          <w:b/>
          <w:sz w:val="22"/>
          <w:szCs w:val="22"/>
        </w:rPr>
      </w:pPr>
    </w:p>
    <w:p w:rsidR="00924651" w:rsidRPr="00E6524A" w:rsidRDefault="00924651">
      <w:pPr>
        <w:widowControl w:val="0"/>
        <w:numPr>
          <w:ilvl w:val="0"/>
          <w:numId w:val="3"/>
        </w:numPr>
        <w:spacing w:before="120"/>
        <w:ind w:left="426" w:hanging="42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Oświadczam(y), że zgodnie z postanowieniami art. </w:t>
      </w:r>
      <w:r w:rsidR="004B4785" w:rsidRPr="004B4785">
        <w:rPr>
          <w:rFonts w:ascii="Calibri" w:hAnsi="Calibri" w:cs="Calibri"/>
          <w:bCs/>
          <w:sz w:val="22"/>
          <w:szCs w:val="22"/>
        </w:rPr>
        <w:t>225 ust. 1</w:t>
      </w:r>
      <w:r w:rsidRPr="005305B6">
        <w:rPr>
          <w:rFonts w:ascii="Calibri" w:hAnsi="Calibri" w:cs="Calibri"/>
          <w:bCs/>
          <w:color w:val="FF0000"/>
          <w:sz w:val="22"/>
          <w:szCs w:val="22"/>
        </w:rPr>
        <w:t xml:space="preserve"> </w:t>
      </w:r>
      <w:r w:rsidR="007C5EAD">
        <w:rPr>
          <w:rFonts w:ascii="Calibri" w:hAnsi="Calibri" w:cs="Calibri"/>
          <w:bCs/>
          <w:sz w:val="22"/>
          <w:szCs w:val="22"/>
        </w:rPr>
        <w:t xml:space="preserve">ustawy PZP oraz punktu 9 Rozdział XV </w:t>
      </w:r>
      <w:r w:rsidR="005305B6">
        <w:rPr>
          <w:rFonts w:ascii="Calibri" w:hAnsi="Calibri" w:cs="Calibri"/>
          <w:bCs/>
          <w:sz w:val="22"/>
          <w:szCs w:val="22"/>
        </w:rPr>
        <w:t>S</w:t>
      </w:r>
      <w:r>
        <w:rPr>
          <w:rFonts w:ascii="Calibri" w:hAnsi="Calibri" w:cs="Calibri"/>
          <w:bCs/>
          <w:sz w:val="22"/>
          <w:szCs w:val="22"/>
        </w:rPr>
        <w:t xml:space="preserve">WZ wybór niniejszej oferty </w:t>
      </w:r>
      <w:r w:rsidR="000F4A93">
        <w:rPr>
          <w:rFonts w:ascii="Calibri" w:hAnsi="Calibri" w:cs="Calibri"/>
          <w:bCs/>
          <w:sz w:val="22"/>
          <w:szCs w:val="22"/>
        </w:rPr>
        <w:t>(</w:t>
      </w:r>
      <w:r w:rsidR="00E32501">
        <w:rPr>
          <w:rFonts w:ascii="Calibri" w:hAnsi="Calibri" w:cs="Calibri"/>
          <w:bCs/>
          <w:i/>
          <w:sz w:val="22"/>
          <w:szCs w:val="22"/>
        </w:rPr>
        <w:t>nie prowadzi</w:t>
      </w:r>
      <w:r>
        <w:rPr>
          <w:rFonts w:ascii="Calibri" w:hAnsi="Calibri" w:cs="Calibri"/>
          <w:bCs/>
          <w:i/>
          <w:sz w:val="22"/>
          <w:szCs w:val="22"/>
        </w:rPr>
        <w:t xml:space="preserve"> / prowadzi</w:t>
      </w:r>
      <w:r>
        <w:rPr>
          <w:rFonts w:ascii="Calibri" w:hAnsi="Calibri" w:cs="Calibri"/>
          <w:bCs/>
          <w:sz w:val="22"/>
          <w:szCs w:val="22"/>
        </w:rPr>
        <w:t>*</w:t>
      </w:r>
      <w:r w:rsidR="000F4A93">
        <w:rPr>
          <w:rFonts w:ascii="Calibri" w:hAnsi="Calibri" w:cs="Calibri"/>
          <w:bCs/>
          <w:sz w:val="22"/>
          <w:szCs w:val="22"/>
        </w:rPr>
        <w:t>)</w:t>
      </w:r>
      <w:r w:rsidR="000F4A93">
        <w:rPr>
          <w:rFonts w:ascii="Calibri" w:hAnsi="Calibri" w:cs="Calibri"/>
          <w:sz w:val="22"/>
          <w:szCs w:val="22"/>
        </w:rPr>
        <w:t>**</w:t>
      </w:r>
      <w:r>
        <w:rPr>
          <w:rFonts w:ascii="Calibri" w:hAnsi="Calibri" w:cs="Calibri"/>
          <w:bCs/>
          <w:sz w:val="22"/>
          <w:szCs w:val="22"/>
        </w:rPr>
        <w:t xml:space="preserve"> do powstania u Zamawiającego obowiązku podatkowego zgodnie z przepisami o podatku od towarów i usług (tzw. odwrócony podatek VAT). </w:t>
      </w:r>
    </w:p>
    <w:p w:rsidR="00E6524A" w:rsidRDefault="00E6524A" w:rsidP="00E6524A">
      <w:pPr>
        <w:pStyle w:val="Tekstpodstawowywcity"/>
        <w:tabs>
          <w:tab w:val="left" w:pos="540"/>
        </w:tabs>
        <w:jc w:val="both"/>
      </w:pPr>
      <w:r>
        <w:rPr>
          <w:rFonts w:ascii="Calibri" w:hAnsi="Calibri" w:cs="Calibri"/>
          <w:b w:val="0"/>
          <w:sz w:val="22"/>
          <w:szCs w:val="22"/>
        </w:rPr>
        <w:t>* niepotrzebne skreślić</w:t>
      </w:r>
    </w:p>
    <w:p w:rsidR="00CC243C" w:rsidRDefault="00E6524A" w:rsidP="00E6524A">
      <w:pPr>
        <w:widowControl w:val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**</w:t>
      </w:r>
      <w:r w:rsidR="00CC243C">
        <w:rPr>
          <w:rFonts w:ascii="Calibri" w:hAnsi="Calibri" w:cs="Calibri"/>
          <w:sz w:val="22"/>
          <w:szCs w:val="22"/>
        </w:rPr>
        <w:t xml:space="preserve"> </w:t>
      </w:r>
      <w:r w:rsidR="00CC243C" w:rsidRPr="00CC243C">
        <w:rPr>
          <w:rFonts w:ascii="Calibri" w:hAnsi="Calibri" w:cs="Calibri"/>
          <w:b/>
          <w:sz w:val="22"/>
          <w:szCs w:val="22"/>
        </w:rPr>
        <w:t>Wykonawca jest zobowiązany wypełnić</w:t>
      </w:r>
      <w:r w:rsidR="00B006E6">
        <w:rPr>
          <w:rFonts w:ascii="Calibri" w:hAnsi="Calibri" w:cs="Calibri"/>
          <w:b/>
          <w:sz w:val="22"/>
          <w:szCs w:val="22"/>
        </w:rPr>
        <w:t xml:space="preserve"> poniższą</w:t>
      </w:r>
      <w:r w:rsidR="00CC243C" w:rsidRPr="00CC243C">
        <w:rPr>
          <w:rFonts w:ascii="Calibri" w:hAnsi="Calibri" w:cs="Calibri"/>
          <w:b/>
          <w:sz w:val="22"/>
          <w:szCs w:val="22"/>
        </w:rPr>
        <w:t xml:space="preserve"> część</w:t>
      </w:r>
      <w:r w:rsidR="00CC243C">
        <w:rPr>
          <w:rFonts w:ascii="Calibri" w:hAnsi="Calibri" w:cs="Calibri"/>
          <w:sz w:val="22"/>
          <w:szCs w:val="22"/>
        </w:rPr>
        <w:t xml:space="preserve"> j</w:t>
      </w:r>
      <w:r w:rsidR="00924651">
        <w:rPr>
          <w:rFonts w:ascii="Calibri" w:hAnsi="Calibri" w:cs="Calibri"/>
          <w:b/>
          <w:bCs/>
          <w:sz w:val="22"/>
          <w:szCs w:val="22"/>
        </w:rPr>
        <w:t>eżeli wyb</w:t>
      </w:r>
      <w:r w:rsidR="00E32501">
        <w:rPr>
          <w:rFonts w:ascii="Calibri" w:hAnsi="Calibri" w:cs="Calibri"/>
          <w:b/>
          <w:bCs/>
          <w:sz w:val="22"/>
          <w:szCs w:val="22"/>
        </w:rPr>
        <w:t>ór niniejszej oferty będzie prowadził</w:t>
      </w:r>
      <w:r w:rsidR="00924651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C243C">
        <w:rPr>
          <w:rFonts w:ascii="Calibri" w:hAnsi="Calibri" w:cs="Calibri"/>
          <w:b/>
          <w:bCs/>
          <w:sz w:val="22"/>
          <w:szCs w:val="22"/>
        </w:rPr>
        <w:t xml:space="preserve">          </w:t>
      </w:r>
    </w:p>
    <w:p w:rsidR="00024EE0" w:rsidRDefault="00CC243C" w:rsidP="00E6524A">
      <w:pPr>
        <w:widowControl w:val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924651">
        <w:rPr>
          <w:rFonts w:ascii="Calibri" w:hAnsi="Calibri" w:cs="Calibri"/>
          <w:b/>
          <w:bCs/>
          <w:sz w:val="22"/>
          <w:szCs w:val="22"/>
        </w:rPr>
        <w:t>do pows</w:t>
      </w:r>
      <w:r>
        <w:rPr>
          <w:rFonts w:ascii="Calibri" w:hAnsi="Calibri" w:cs="Calibri"/>
          <w:b/>
          <w:bCs/>
          <w:sz w:val="22"/>
          <w:szCs w:val="22"/>
        </w:rPr>
        <w:t xml:space="preserve">tania u Zamawiającego obowiązku </w:t>
      </w:r>
      <w:r w:rsidR="00924651">
        <w:rPr>
          <w:rFonts w:ascii="Calibri" w:hAnsi="Calibri" w:cs="Calibri"/>
          <w:b/>
          <w:bCs/>
          <w:sz w:val="22"/>
          <w:szCs w:val="22"/>
        </w:rPr>
        <w:t>podatkow</w:t>
      </w:r>
      <w:r>
        <w:rPr>
          <w:rFonts w:ascii="Calibri" w:hAnsi="Calibri" w:cs="Calibri"/>
          <w:b/>
          <w:bCs/>
          <w:sz w:val="22"/>
          <w:szCs w:val="22"/>
        </w:rPr>
        <w:t>ego</w:t>
      </w:r>
      <w:r w:rsidR="00006EA9">
        <w:rPr>
          <w:rFonts w:ascii="Calibri" w:hAnsi="Calibri" w:cs="Calibri"/>
          <w:b/>
          <w:bCs/>
          <w:sz w:val="22"/>
          <w:szCs w:val="22"/>
        </w:rPr>
        <w:t>:</w:t>
      </w:r>
    </w:p>
    <w:p w:rsidR="00CC243C" w:rsidRDefault="00CC243C" w:rsidP="00CC243C">
      <w:pPr>
        <w:widowControl w:val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006EA9">
        <w:rPr>
          <w:rFonts w:ascii="Calibri" w:hAnsi="Calibri" w:cs="Calibri"/>
          <w:b/>
          <w:bCs/>
          <w:sz w:val="22"/>
          <w:szCs w:val="22"/>
        </w:rPr>
        <w:t xml:space="preserve">- </w:t>
      </w:r>
      <w:r w:rsidR="00924651">
        <w:rPr>
          <w:rFonts w:ascii="Calibri" w:hAnsi="Calibri" w:cs="Calibri"/>
          <w:b/>
          <w:bCs/>
          <w:sz w:val="22"/>
          <w:szCs w:val="22"/>
        </w:rPr>
        <w:t>ws</w:t>
      </w:r>
      <w:r>
        <w:rPr>
          <w:rFonts w:ascii="Calibri" w:hAnsi="Calibri" w:cs="Calibri"/>
          <w:b/>
          <w:bCs/>
          <w:sz w:val="22"/>
          <w:szCs w:val="22"/>
        </w:rPr>
        <w:t>kazanie</w:t>
      </w:r>
      <w:r w:rsidR="00AE70EA">
        <w:rPr>
          <w:rFonts w:ascii="Calibri" w:hAnsi="Calibri" w:cs="Calibri"/>
          <w:b/>
          <w:bCs/>
          <w:sz w:val="22"/>
          <w:szCs w:val="22"/>
        </w:rPr>
        <w:t xml:space="preserve"> nazwy</w:t>
      </w:r>
      <w:r w:rsidR="00024EE0">
        <w:rPr>
          <w:rFonts w:ascii="Calibri" w:hAnsi="Calibri" w:cs="Calibri"/>
          <w:b/>
          <w:bCs/>
          <w:sz w:val="22"/>
          <w:szCs w:val="22"/>
        </w:rPr>
        <w:t xml:space="preserve"> (rodzaj</w:t>
      </w:r>
      <w:r w:rsidR="00AE70EA">
        <w:rPr>
          <w:rFonts w:ascii="Calibri" w:hAnsi="Calibri" w:cs="Calibri"/>
          <w:b/>
          <w:bCs/>
          <w:sz w:val="22"/>
          <w:szCs w:val="22"/>
        </w:rPr>
        <w:t>u</w:t>
      </w:r>
      <w:r w:rsidR="00024EE0">
        <w:rPr>
          <w:rFonts w:ascii="Calibri" w:hAnsi="Calibri" w:cs="Calibri"/>
          <w:b/>
          <w:bCs/>
          <w:sz w:val="22"/>
          <w:szCs w:val="22"/>
        </w:rPr>
        <w:t>) usługi, której świadczenie będzie prowadziło</w:t>
      </w:r>
      <w:r w:rsidR="00006EA9">
        <w:rPr>
          <w:rFonts w:ascii="Calibri" w:hAnsi="Calibri" w:cs="Calibri"/>
          <w:b/>
          <w:bCs/>
          <w:sz w:val="22"/>
          <w:szCs w:val="22"/>
        </w:rPr>
        <w:t xml:space="preserve"> do powstania obowiązku </w:t>
      </w:r>
      <w:r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:rsidR="00006EA9" w:rsidRDefault="00CC243C" w:rsidP="00CC243C">
      <w:pPr>
        <w:widowControl w:val="0"/>
        <w:spacing w:before="12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</w:t>
      </w:r>
      <w:r w:rsidR="00006EA9">
        <w:rPr>
          <w:rFonts w:ascii="Calibri" w:hAnsi="Calibri" w:cs="Calibri"/>
          <w:b/>
          <w:bCs/>
          <w:sz w:val="22"/>
          <w:szCs w:val="22"/>
        </w:rPr>
        <w:t>podatkowego</w:t>
      </w:r>
      <w:r w:rsidR="00924651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06EA9">
        <w:rPr>
          <w:rFonts w:ascii="Calibri" w:hAnsi="Calibri" w:cs="Calibri"/>
          <w:b/>
          <w:bCs/>
          <w:sz w:val="22"/>
          <w:szCs w:val="22"/>
        </w:rPr>
        <w:t>……………………………………………………………………………………………………………</w:t>
      </w:r>
      <w:r w:rsidR="00AE70EA">
        <w:rPr>
          <w:rFonts w:ascii="Calibri" w:hAnsi="Calibri" w:cs="Calibri"/>
          <w:b/>
          <w:bCs/>
          <w:sz w:val="22"/>
          <w:szCs w:val="22"/>
        </w:rPr>
        <w:t>…………….</w:t>
      </w:r>
    </w:p>
    <w:p w:rsidR="00CC243C" w:rsidRDefault="00CC243C" w:rsidP="00CC243C">
      <w:pPr>
        <w:widowControl w:val="0"/>
        <w:spacing w:before="12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</w:t>
      </w:r>
      <w:r w:rsidR="00E6524A">
        <w:rPr>
          <w:rFonts w:ascii="Calibri" w:hAnsi="Calibri" w:cs="Calibri"/>
          <w:b/>
          <w:bCs/>
          <w:sz w:val="22"/>
          <w:szCs w:val="22"/>
        </w:rPr>
        <w:t xml:space="preserve"> - </w:t>
      </w:r>
      <w:r>
        <w:rPr>
          <w:rFonts w:ascii="Calibri" w:hAnsi="Calibri" w:cs="Calibri"/>
          <w:b/>
          <w:bCs/>
          <w:sz w:val="22"/>
          <w:szCs w:val="22"/>
        </w:rPr>
        <w:t>wskazanie</w:t>
      </w:r>
      <w:r w:rsidR="00AE70EA">
        <w:rPr>
          <w:rFonts w:ascii="Calibri" w:hAnsi="Calibri" w:cs="Calibri"/>
          <w:b/>
          <w:bCs/>
          <w:sz w:val="22"/>
          <w:szCs w:val="22"/>
        </w:rPr>
        <w:t xml:space="preserve"> wartości</w:t>
      </w:r>
      <w:r w:rsidR="00E6524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06EA9">
        <w:rPr>
          <w:rFonts w:ascii="Calibri" w:hAnsi="Calibri" w:cs="Calibri"/>
          <w:b/>
          <w:bCs/>
          <w:sz w:val="22"/>
          <w:szCs w:val="22"/>
        </w:rPr>
        <w:t>usługi</w:t>
      </w:r>
      <w:r w:rsidR="00E6524A">
        <w:rPr>
          <w:rFonts w:ascii="Calibri" w:hAnsi="Calibri" w:cs="Calibri"/>
          <w:b/>
          <w:bCs/>
          <w:sz w:val="22"/>
          <w:szCs w:val="22"/>
        </w:rPr>
        <w:t xml:space="preserve"> objętej obowiązkiem podatkowym Zamawiającego,</w:t>
      </w:r>
      <w:r w:rsidR="00006EA9">
        <w:rPr>
          <w:rFonts w:ascii="Calibri" w:hAnsi="Calibri" w:cs="Calibri"/>
          <w:b/>
          <w:bCs/>
          <w:sz w:val="22"/>
          <w:szCs w:val="22"/>
        </w:rPr>
        <w:t xml:space="preserve"> bez kwoty podatku </w:t>
      </w:r>
      <w:r>
        <w:rPr>
          <w:rFonts w:ascii="Calibri" w:hAnsi="Calibri" w:cs="Calibri"/>
          <w:b/>
          <w:bCs/>
          <w:sz w:val="22"/>
          <w:szCs w:val="22"/>
        </w:rPr>
        <w:t xml:space="preserve">    </w:t>
      </w:r>
    </w:p>
    <w:p w:rsidR="00006EA9" w:rsidRDefault="00CC243C" w:rsidP="00CC243C">
      <w:pPr>
        <w:widowControl w:val="0"/>
        <w:spacing w:before="12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</w:t>
      </w:r>
      <w:r w:rsidR="00006EA9">
        <w:rPr>
          <w:rFonts w:ascii="Calibri" w:hAnsi="Calibri" w:cs="Calibri"/>
          <w:b/>
          <w:bCs/>
          <w:sz w:val="22"/>
          <w:szCs w:val="22"/>
        </w:rPr>
        <w:t>…………………………………………………………………………</w:t>
      </w:r>
    </w:p>
    <w:p w:rsidR="00CC243C" w:rsidRDefault="00CC243C" w:rsidP="00CC243C">
      <w:pPr>
        <w:widowControl w:val="0"/>
        <w:spacing w:before="12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</w:t>
      </w:r>
      <w:r w:rsidR="00E6524A">
        <w:rPr>
          <w:rFonts w:ascii="Calibri" w:hAnsi="Calibri" w:cs="Calibri"/>
          <w:b/>
          <w:bCs/>
          <w:sz w:val="22"/>
          <w:szCs w:val="22"/>
        </w:rPr>
        <w:t xml:space="preserve"> - </w:t>
      </w:r>
      <w:r w:rsidR="00AE70EA">
        <w:rPr>
          <w:rFonts w:ascii="Calibri" w:hAnsi="Calibri" w:cs="Calibri"/>
          <w:b/>
          <w:bCs/>
          <w:sz w:val="22"/>
          <w:szCs w:val="22"/>
        </w:rPr>
        <w:t>wskazanie stawki</w:t>
      </w:r>
      <w:r>
        <w:rPr>
          <w:rFonts w:ascii="Calibri" w:hAnsi="Calibri" w:cs="Calibri"/>
          <w:b/>
          <w:bCs/>
          <w:sz w:val="22"/>
          <w:szCs w:val="22"/>
        </w:rPr>
        <w:t xml:space="preserve"> podatku od towarów i usł</w:t>
      </w:r>
      <w:r w:rsidR="00AE70EA">
        <w:rPr>
          <w:rFonts w:ascii="Calibri" w:hAnsi="Calibri" w:cs="Calibri"/>
          <w:b/>
          <w:bCs/>
          <w:sz w:val="22"/>
          <w:szCs w:val="22"/>
        </w:rPr>
        <w:t xml:space="preserve">ug, która zgodnie z </w:t>
      </w:r>
      <w:r>
        <w:rPr>
          <w:rFonts w:ascii="Calibri" w:hAnsi="Calibri" w:cs="Calibri"/>
          <w:b/>
          <w:bCs/>
          <w:sz w:val="22"/>
          <w:szCs w:val="22"/>
        </w:rPr>
        <w:t xml:space="preserve">wiedzą </w:t>
      </w:r>
      <w:r w:rsidR="00AE70EA">
        <w:rPr>
          <w:rFonts w:ascii="Calibri" w:hAnsi="Calibri" w:cs="Calibri"/>
          <w:b/>
          <w:bCs/>
          <w:sz w:val="22"/>
          <w:szCs w:val="22"/>
        </w:rPr>
        <w:t xml:space="preserve">Wykonawcy </w:t>
      </w:r>
      <w:r>
        <w:rPr>
          <w:rFonts w:ascii="Calibri" w:hAnsi="Calibri" w:cs="Calibri"/>
          <w:b/>
          <w:bCs/>
          <w:sz w:val="22"/>
          <w:szCs w:val="22"/>
        </w:rPr>
        <w:t xml:space="preserve">będzie miała    </w:t>
      </w:r>
    </w:p>
    <w:p w:rsidR="00924651" w:rsidRPr="00CC243C" w:rsidRDefault="00CC243C" w:rsidP="00CC243C">
      <w:pPr>
        <w:widowControl w:val="0"/>
        <w:spacing w:before="12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</w:t>
      </w:r>
      <w:r w:rsidR="00AE70EA">
        <w:rPr>
          <w:rFonts w:ascii="Calibri" w:hAnsi="Calibri" w:cs="Calibri"/>
          <w:b/>
          <w:bCs/>
          <w:sz w:val="22"/>
          <w:szCs w:val="22"/>
        </w:rPr>
        <w:t>z</w:t>
      </w:r>
      <w:r>
        <w:rPr>
          <w:rFonts w:ascii="Calibri" w:hAnsi="Calibri" w:cs="Calibri"/>
          <w:b/>
          <w:bCs/>
          <w:sz w:val="22"/>
          <w:szCs w:val="22"/>
        </w:rPr>
        <w:t>astosowanie</w:t>
      </w:r>
      <w:r w:rsidR="00AE70EA">
        <w:rPr>
          <w:rFonts w:ascii="Calibri" w:hAnsi="Calibri" w:cs="Calibri"/>
          <w:b/>
          <w:bCs/>
          <w:sz w:val="22"/>
          <w:szCs w:val="22"/>
        </w:rPr>
        <w:t xml:space="preserve"> …………………………………………………….</w:t>
      </w:r>
    </w:p>
    <w:p w:rsidR="00402439" w:rsidRPr="00AE70EA" w:rsidRDefault="00924651" w:rsidP="00AE70EA">
      <w:pPr>
        <w:widowControl w:val="0"/>
        <w:numPr>
          <w:ilvl w:val="0"/>
          <w:numId w:val="3"/>
        </w:numPr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Oświadczamy, że </w:t>
      </w:r>
      <w:r>
        <w:rPr>
          <w:rFonts w:ascii="Calibri" w:hAnsi="Calibri" w:cs="Calibri"/>
          <w:b/>
          <w:bCs/>
          <w:sz w:val="22"/>
          <w:szCs w:val="22"/>
        </w:rPr>
        <w:t>za wyjątkiem informacji i dokumentów zawartych w ofercie oraz</w:t>
      </w:r>
      <w:r>
        <w:rPr>
          <w:rFonts w:ascii="Calibri" w:hAnsi="Calibri" w:cs="Calibri"/>
          <w:b/>
          <w:bCs/>
          <w:sz w:val="22"/>
          <w:szCs w:val="22"/>
        </w:rPr>
        <w:br/>
        <w:t xml:space="preserve">w dokumentach złożonych wraz z ofertą na stronach nr od … do … </w:t>
      </w:r>
      <w:r>
        <w:rPr>
          <w:rFonts w:ascii="Calibri" w:hAnsi="Calibri" w:cs="Calibri"/>
          <w:bCs/>
          <w:sz w:val="22"/>
          <w:szCs w:val="22"/>
        </w:rPr>
        <w:t>niniejsza oferta oraz wszelkie załączniki do niej są jawne i nie zawierają informacji stanowiących tajemnicę przedsiębiorstwa w rozumieniu przepisów o zwalczaniu nieuczciwej konkurencji.</w:t>
      </w:r>
    </w:p>
    <w:p w:rsidR="00924651" w:rsidRDefault="00924651" w:rsidP="00B006E6">
      <w:pPr>
        <w:pStyle w:val="Tekstpodstawowywcity"/>
        <w:widowControl w:val="0"/>
        <w:numPr>
          <w:ilvl w:val="0"/>
          <w:numId w:val="3"/>
        </w:numPr>
        <w:tabs>
          <w:tab w:val="left" w:pos="426"/>
        </w:tabs>
        <w:spacing w:before="120" w:after="1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Oświadczamy, że jesteśmy (</w:t>
      </w:r>
      <w:r>
        <w:rPr>
          <w:rFonts w:ascii="Calibri" w:hAnsi="Calibri" w:cs="Calibri"/>
          <w:b w:val="0"/>
          <w:i/>
          <w:sz w:val="22"/>
          <w:szCs w:val="22"/>
        </w:rPr>
        <w:t>odpowiednie zakreślić):</w:t>
      </w:r>
    </w:p>
    <w:p w:rsidR="00924651" w:rsidRDefault="00924651">
      <w:pPr>
        <w:numPr>
          <w:ilvl w:val="0"/>
          <w:numId w:val="5"/>
        </w:numPr>
        <w:suppressAutoHyphens w:val="0"/>
        <w:ind w:left="993" w:hanging="42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mikroprzedsiębiorstwem</w:t>
      </w:r>
      <w:r>
        <w:rPr>
          <w:rFonts w:ascii="Calibri" w:hAnsi="Calibri" w:cs="Calibri"/>
          <w:sz w:val="22"/>
          <w:szCs w:val="22"/>
        </w:rPr>
        <w:t xml:space="preserve"> (zatrudniającym mniej niż 10 osób i roczny obrót lub roczna suma bilansowa nie przekracza 2 milionów euro),</w:t>
      </w:r>
    </w:p>
    <w:p w:rsidR="00924651" w:rsidRDefault="00924651">
      <w:pPr>
        <w:numPr>
          <w:ilvl w:val="0"/>
          <w:numId w:val="5"/>
        </w:numPr>
        <w:suppressAutoHyphens w:val="0"/>
        <w:ind w:left="993" w:hanging="42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małym przedsiębiorstwem</w:t>
      </w:r>
      <w:r>
        <w:rPr>
          <w:rFonts w:ascii="Calibri" w:hAnsi="Calibri" w:cs="Calibri"/>
          <w:sz w:val="22"/>
          <w:szCs w:val="22"/>
        </w:rPr>
        <w:t xml:space="preserve"> (zatrudniającym mniej niż 50 osób i roczny obrót lub roczna suma bilansowa nie przekracza 10 milionów euro),</w:t>
      </w:r>
    </w:p>
    <w:p w:rsidR="00924651" w:rsidRPr="00BF7D49" w:rsidRDefault="00924651">
      <w:pPr>
        <w:numPr>
          <w:ilvl w:val="0"/>
          <w:numId w:val="5"/>
        </w:numPr>
        <w:suppressAutoHyphens w:val="0"/>
        <w:ind w:left="993" w:hanging="42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średnim przedsiębiorstwem</w:t>
      </w:r>
      <w:r>
        <w:rPr>
          <w:rFonts w:ascii="Calibri" w:hAnsi="Calibri" w:cs="Calibri"/>
          <w:sz w:val="22"/>
          <w:szCs w:val="22"/>
        </w:rPr>
        <w:t xml:space="preserve"> (zatrudniającym mniej niż 250 osób i roczny obrót nie przekracza 50 milionów euro lub roczna suma bilansowa nie przekracza 43 milionów euro)</w:t>
      </w:r>
      <w:r w:rsidR="00BF7D49">
        <w:rPr>
          <w:rFonts w:ascii="Calibri" w:hAnsi="Calibri" w:cs="Calibri"/>
          <w:sz w:val="22"/>
          <w:szCs w:val="22"/>
        </w:rPr>
        <w:t>,</w:t>
      </w:r>
    </w:p>
    <w:p w:rsidR="00BF7D49" w:rsidRDefault="00BF7D49">
      <w:pPr>
        <w:numPr>
          <w:ilvl w:val="0"/>
          <w:numId w:val="5"/>
        </w:numPr>
        <w:suppressAutoHyphens w:val="0"/>
        <w:ind w:left="993" w:hanging="42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inny rodzaj.</w:t>
      </w:r>
    </w:p>
    <w:p w:rsidR="00924651" w:rsidRPr="00402439" w:rsidRDefault="00924651" w:rsidP="00402439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pacing w:before="120"/>
        <w:jc w:val="both"/>
        <w:rPr>
          <w:rFonts w:ascii="Calibri" w:hAnsi="Calibri" w:cs="Calibri"/>
          <w:b/>
          <w:bCs/>
          <w:sz w:val="22"/>
          <w:szCs w:val="22"/>
        </w:rPr>
      </w:pPr>
      <w:r w:rsidRPr="00402439">
        <w:rPr>
          <w:rFonts w:ascii="Calibri" w:hAnsi="Calibri" w:cs="Calibri"/>
          <w:b/>
          <w:bCs/>
          <w:sz w:val="22"/>
          <w:szCs w:val="22"/>
        </w:rPr>
        <w:t>Osoba uprawniona do kontaktów z Zamawiający</w:t>
      </w:r>
      <w:r w:rsidR="00753A77">
        <w:rPr>
          <w:rFonts w:ascii="Calibri" w:hAnsi="Calibri" w:cs="Calibri"/>
          <w:b/>
          <w:bCs/>
          <w:sz w:val="22"/>
          <w:szCs w:val="22"/>
        </w:rPr>
        <w:t>m – ……………………………………………………………………..</w:t>
      </w:r>
      <w:r w:rsidR="007537F2" w:rsidRPr="00402439">
        <w:rPr>
          <w:rFonts w:ascii="Calibri" w:hAnsi="Calibri" w:cs="Calibri"/>
          <w:b/>
          <w:bCs/>
          <w:sz w:val="22"/>
          <w:szCs w:val="22"/>
        </w:rPr>
        <w:br/>
      </w:r>
      <w:r w:rsidRPr="00402439">
        <w:rPr>
          <w:rFonts w:ascii="Calibri" w:hAnsi="Calibri" w:cs="Calibri"/>
          <w:b/>
          <w:bCs/>
          <w:sz w:val="22"/>
          <w:szCs w:val="22"/>
        </w:rPr>
        <w:t xml:space="preserve">e-mail: ………………………………………………………………………………………………………..………..…… </w:t>
      </w:r>
    </w:p>
    <w:p w:rsidR="00924651" w:rsidRDefault="00924651" w:rsidP="00A72CE6">
      <w:pPr>
        <w:widowControl w:val="0"/>
        <w:spacing w:before="120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tel. ……………….……………</w:t>
      </w:r>
      <w:r w:rsidR="00BF58D6">
        <w:rPr>
          <w:rFonts w:ascii="Calibri" w:hAnsi="Calibri" w:cs="Calibri"/>
          <w:b/>
          <w:bCs/>
          <w:sz w:val="22"/>
          <w:szCs w:val="22"/>
        </w:rPr>
        <w:t xml:space="preserve">……..….. </w:t>
      </w:r>
    </w:p>
    <w:p w:rsidR="004E2F6E" w:rsidRPr="00402439" w:rsidRDefault="004E2F6E" w:rsidP="00503AF0">
      <w:pPr>
        <w:pStyle w:val="Akapitzlist"/>
        <w:numPr>
          <w:ilvl w:val="1"/>
          <w:numId w:val="12"/>
        </w:numPr>
        <w:suppressAutoHyphens w:val="0"/>
        <w:spacing w:before="120"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 w:rsidRPr="00402439">
        <w:rPr>
          <w:rFonts w:ascii="Calibri" w:hAnsi="Calibri" w:cs="Calibri"/>
          <w:iCs/>
          <w:sz w:val="22"/>
          <w:szCs w:val="22"/>
          <w:lang w:eastAsia="pl-PL"/>
        </w:rPr>
        <w:lastRenderedPageBreak/>
        <w:t>Oświadczam, że wypełniłem/-</w:t>
      </w:r>
      <w:proofErr w:type="spellStart"/>
      <w:r w:rsidRPr="00402439">
        <w:rPr>
          <w:rFonts w:ascii="Calibri" w:hAnsi="Calibri" w:cs="Calibri"/>
          <w:iCs/>
          <w:sz w:val="22"/>
          <w:szCs w:val="22"/>
          <w:lang w:eastAsia="pl-PL"/>
        </w:rPr>
        <w:t>am</w:t>
      </w:r>
      <w:proofErr w:type="spellEnd"/>
      <w:r w:rsidRPr="00402439">
        <w:rPr>
          <w:rFonts w:ascii="Calibri" w:hAnsi="Calibri" w:cs="Calibri"/>
          <w:iCs/>
          <w:sz w:val="22"/>
          <w:szCs w:val="22"/>
          <w:lang w:eastAsia="pl-PL"/>
        </w:rPr>
        <w:t xml:space="preserve"> obowiązki informacyjne przewidziane w art. 13 lub art. 14 RODO</w:t>
      </w:r>
      <w:r w:rsidRPr="002266ED">
        <w:rPr>
          <w:rStyle w:val="Odwoanieprzypisudolnego"/>
          <w:rFonts w:ascii="Calibri" w:hAnsi="Calibri" w:cs="Calibri"/>
          <w:iCs/>
          <w:sz w:val="22"/>
          <w:szCs w:val="22"/>
          <w:lang w:eastAsia="pl-PL"/>
        </w:rPr>
        <w:footnoteReference w:id="1"/>
      </w:r>
      <w:r w:rsidRPr="00402439">
        <w:rPr>
          <w:rFonts w:ascii="Calibri" w:hAnsi="Calibri" w:cs="Calibri"/>
          <w:iCs/>
          <w:sz w:val="22"/>
          <w:szCs w:val="22"/>
          <w:lang w:eastAsia="pl-PL"/>
        </w:rPr>
        <w:t xml:space="preserve"> wobec osób fizycznych, od których dane osobowe bezpośrednio lub pośrednio pozyskałem/-</w:t>
      </w:r>
      <w:proofErr w:type="spellStart"/>
      <w:r w:rsidRPr="00402439">
        <w:rPr>
          <w:rFonts w:ascii="Calibri" w:hAnsi="Calibri" w:cs="Calibri"/>
          <w:iCs/>
          <w:sz w:val="22"/>
          <w:szCs w:val="22"/>
          <w:lang w:eastAsia="pl-PL"/>
        </w:rPr>
        <w:t>am</w:t>
      </w:r>
      <w:proofErr w:type="spellEnd"/>
      <w:r w:rsidRPr="00402439">
        <w:rPr>
          <w:rFonts w:ascii="Calibri" w:hAnsi="Calibri" w:cs="Calibri"/>
          <w:iCs/>
          <w:sz w:val="22"/>
          <w:szCs w:val="22"/>
          <w:lang w:eastAsia="pl-PL"/>
        </w:rPr>
        <w:t xml:space="preserve"> w celu ubiegania się o udzielenie zamówienia publicznego w niniejszym postępowaniu.</w:t>
      </w:r>
    </w:p>
    <w:p w:rsidR="004E2F6E" w:rsidRPr="002266ED" w:rsidRDefault="004E2F6E" w:rsidP="00503AF0">
      <w:pPr>
        <w:numPr>
          <w:ilvl w:val="1"/>
          <w:numId w:val="12"/>
        </w:numPr>
        <w:suppressAutoHyphens w:val="0"/>
        <w:spacing w:before="120"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 w:rsidRPr="002266ED">
        <w:rPr>
          <w:rFonts w:ascii="Calibri" w:hAnsi="Calibri" w:cs="Calibri"/>
          <w:iCs/>
          <w:sz w:val="22"/>
          <w:szCs w:val="22"/>
          <w:lang w:eastAsia="pl-PL"/>
        </w:rPr>
        <w:t>Oświadczam, iż wdrożyłem/-</w:t>
      </w:r>
      <w:proofErr w:type="spellStart"/>
      <w:r w:rsidRPr="002266ED">
        <w:rPr>
          <w:rFonts w:ascii="Calibri" w:hAnsi="Calibri" w:cs="Calibri"/>
          <w:iCs/>
          <w:sz w:val="22"/>
          <w:szCs w:val="22"/>
          <w:lang w:eastAsia="pl-PL"/>
        </w:rPr>
        <w:t>am</w:t>
      </w:r>
      <w:proofErr w:type="spellEnd"/>
      <w:r w:rsidRPr="002266ED">
        <w:rPr>
          <w:rFonts w:ascii="Calibri" w:hAnsi="Calibri" w:cs="Calibri"/>
          <w:iCs/>
          <w:sz w:val="22"/>
          <w:szCs w:val="22"/>
          <w:lang w:eastAsia="pl-PL"/>
        </w:rPr>
        <w:t xml:space="preserve"> odpowiednie środki techniczne i organizacyjne dla zapewnienia bezpieczeństwa przetwarzanych  danych osobowych oraz realizacji praw jednostki zgodnie z RODO.</w:t>
      </w:r>
    </w:p>
    <w:p w:rsidR="00924651" w:rsidRDefault="00924651" w:rsidP="00503AF0">
      <w:pPr>
        <w:widowControl w:val="0"/>
        <w:numPr>
          <w:ilvl w:val="1"/>
          <w:numId w:val="12"/>
        </w:numPr>
        <w:spacing w:before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Załącznikami do niniejszej oferty są:</w:t>
      </w:r>
    </w:p>
    <w:p w:rsidR="00924651" w:rsidRDefault="00924651">
      <w:pPr>
        <w:widowControl w:val="0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</w:t>
      </w:r>
      <w:r w:rsidR="0021125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…………………………………..</w:t>
      </w:r>
    </w:p>
    <w:p w:rsidR="00924651" w:rsidRDefault="00924651">
      <w:pPr>
        <w:widowControl w:val="0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</w:t>
      </w:r>
      <w:r w:rsidR="0021125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…………………………………..</w:t>
      </w:r>
    </w:p>
    <w:p w:rsidR="00924651" w:rsidRDefault="00924651">
      <w:pPr>
        <w:spacing w:line="360" w:lineRule="auto"/>
        <w:ind w:left="284" w:firstLine="7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c)</w:t>
      </w:r>
      <w:r w:rsidR="0021125E" w:rsidRPr="0021125E">
        <w:rPr>
          <w:rFonts w:ascii="Calibri" w:hAnsi="Calibri" w:cs="Calibri"/>
          <w:sz w:val="22"/>
          <w:szCs w:val="22"/>
        </w:rPr>
        <w:t xml:space="preserve"> </w:t>
      </w:r>
      <w:r w:rsidR="0021125E">
        <w:rPr>
          <w:rFonts w:ascii="Calibri" w:hAnsi="Calibri" w:cs="Calibri"/>
          <w:sz w:val="22"/>
          <w:szCs w:val="22"/>
        </w:rPr>
        <w:t>…………………………………..</w:t>
      </w:r>
    </w:p>
    <w:p w:rsidR="0014706F" w:rsidRDefault="0014706F" w:rsidP="00611E36">
      <w:pPr>
        <w:ind w:left="425"/>
        <w:jc w:val="both"/>
        <w:rPr>
          <w:rFonts w:ascii="Calibri" w:hAnsi="Calibri" w:cs="Calibri"/>
          <w:sz w:val="22"/>
          <w:szCs w:val="22"/>
        </w:rPr>
      </w:pPr>
    </w:p>
    <w:p w:rsidR="0014706F" w:rsidRDefault="0014706F" w:rsidP="00611E36">
      <w:pPr>
        <w:ind w:left="425"/>
        <w:jc w:val="both"/>
        <w:rPr>
          <w:rFonts w:ascii="Calibri" w:hAnsi="Calibri" w:cs="Calibri"/>
          <w:sz w:val="22"/>
          <w:szCs w:val="22"/>
        </w:rPr>
      </w:pPr>
    </w:p>
    <w:p w:rsidR="00924651" w:rsidRDefault="00924651" w:rsidP="00611E36">
      <w:pPr>
        <w:ind w:left="425"/>
        <w:jc w:val="both"/>
        <w:rPr>
          <w:rFonts w:ascii="Calibri" w:hAnsi="Calibri" w:cs="Calibri"/>
          <w:i/>
          <w:sz w:val="20"/>
        </w:rPr>
      </w:pPr>
      <w:r>
        <w:rPr>
          <w:rFonts w:ascii="Calibri" w:hAnsi="Calibri" w:cs="Calibri"/>
          <w:sz w:val="22"/>
          <w:szCs w:val="22"/>
        </w:rPr>
        <w:t>....................................., dn. .............................</w:t>
      </w:r>
    </w:p>
    <w:p w:rsidR="00924651" w:rsidRDefault="00924651" w:rsidP="00611E36">
      <w:pPr>
        <w:ind w:left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0"/>
        </w:rPr>
        <w:t>Miejscowość                                 data</w:t>
      </w:r>
    </w:p>
    <w:p w:rsidR="00924651" w:rsidRDefault="00924651">
      <w:pPr>
        <w:jc w:val="both"/>
        <w:rPr>
          <w:rFonts w:ascii="Calibri" w:hAnsi="Calibri" w:cs="Calibri"/>
          <w:sz w:val="22"/>
          <w:szCs w:val="22"/>
        </w:rPr>
      </w:pPr>
    </w:p>
    <w:p w:rsidR="00B875A7" w:rsidRDefault="00B875A7">
      <w:pPr>
        <w:jc w:val="both"/>
        <w:rPr>
          <w:rFonts w:ascii="Calibri" w:hAnsi="Calibri" w:cs="Calibri"/>
          <w:sz w:val="22"/>
          <w:szCs w:val="22"/>
        </w:rPr>
      </w:pPr>
    </w:p>
    <w:p w:rsidR="00B875A7" w:rsidRDefault="00B875A7">
      <w:pPr>
        <w:jc w:val="both"/>
        <w:rPr>
          <w:rFonts w:ascii="Calibri" w:hAnsi="Calibri" w:cs="Calibri"/>
          <w:sz w:val="22"/>
          <w:szCs w:val="22"/>
        </w:rPr>
      </w:pPr>
    </w:p>
    <w:p w:rsidR="00B875A7" w:rsidRDefault="00B875A7">
      <w:pPr>
        <w:jc w:val="both"/>
        <w:rPr>
          <w:rFonts w:ascii="Calibri" w:hAnsi="Calibri" w:cs="Calibri"/>
          <w:sz w:val="22"/>
          <w:szCs w:val="22"/>
        </w:rPr>
      </w:pPr>
    </w:p>
    <w:p w:rsidR="00924651" w:rsidRDefault="00114F0D" w:rsidP="00114F0D">
      <w:pPr>
        <w:ind w:left="2124" w:firstLine="708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      ………</w:t>
      </w:r>
      <w:r w:rsidR="00924651">
        <w:rPr>
          <w:rFonts w:ascii="Calibri" w:hAnsi="Calibri" w:cs="Calibri"/>
          <w:sz w:val="22"/>
          <w:szCs w:val="22"/>
        </w:rPr>
        <w:t>........................................................................................</w:t>
      </w:r>
      <w:r>
        <w:rPr>
          <w:rFonts w:ascii="Calibri" w:hAnsi="Calibri" w:cs="Calibri"/>
          <w:sz w:val="22"/>
          <w:szCs w:val="22"/>
        </w:rPr>
        <w:t>............</w:t>
      </w:r>
      <w:r w:rsidR="00924651">
        <w:rPr>
          <w:rFonts w:ascii="Calibri" w:hAnsi="Calibri" w:cs="Calibri"/>
          <w:sz w:val="22"/>
          <w:szCs w:val="22"/>
        </w:rPr>
        <w:t>..</w:t>
      </w:r>
    </w:p>
    <w:p w:rsidR="00114F0D" w:rsidRDefault="00924651" w:rsidP="00114F0D">
      <w:pPr>
        <w:pStyle w:val="Tekstpodstawowywcity"/>
        <w:tabs>
          <w:tab w:val="left" w:pos="540"/>
        </w:tabs>
        <w:ind w:left="0" w:firstLine="0"/>
        <w:jc w:val="right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(podpis</w:t>
      </w:r>
      <w:r w:rsidR="00114F0D">
        <w:rPr>
          <w:rFonts w:ascii="Calibri" w:hAnsi="Calibri" w:cs="Calibri"/>
          <w:i/>
          <w:iCs/>
          <w:sz w:val="18"/>
          <w:szCs w:val="18"/>
        </w:rPr>
        <w:t>/</w:t>
      </w:r>
      <w:r>
        <w:rPr>
          <w:rFonts w:ascii="Calibri" w:hAnsi="Calibri" w:cs="Calibri"/>
          <w:i/>
          <w:iCs/>
          <w:sz w:val="18"/>
          <w:szCs w:val="18"/>
        </w:rPr>
        <w:t>y osoby/osób wskazanych w dokumencie, uprawnione</w:t>
      </w:r>
      <w:r w:rsidR="00114F0D">
        <w:rPr>
          <w:rFonts w:ascii="Calibri" w:hAnsi="Calibri" w:cs="Calibri"/>
          <w:i/>
          <w:iCs/>
          <w:sz w:val="18"/>
          <w:szCs w:val="18"/>
        </w:rPr>
        <w:t xml:space="preserve">j/uprawnionych </w:t>
      </w:r>
    </w:p>
    <w:p w:rsidR="00924651" w:rsidRPr="00114F0D" w:rsidRDefault="00114F0D" w:rsidP="00114F0D">
      <w:pPr>
        <w:pStyle w:val="Tekstpodstawowywcity"/>
        <w:tabs>
          <w:tab w:val="left" w:pos="540"/>
        </w:tabs>
        <w:ind w:left="0" w:firstLine="0"/>
        <w:jc w:val="right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 xml:space="preserve">do </w:t>
      </w:r>
      <w:r w:rsidR="00924651">
        <w:rPr>
          <w:rFonts w:ascii="Calibri" w:hAnsi="Calibri" w:cs="Calibri"/>
          <w:i/>
          <w:iCs/>
          <w:sz w:val="18"/>
          <w:szCs w:val="18"/>
        </w:rPr>
        <w:t>reprezentowania Wykonawcy i składania oświadczeń woli w jego imieniu)</w:t>
      </w:r>
      <w:r w:rsidR="00924651">
        <w:rPr>
          <w:rFonts w:ascii="Calibri" w:hAnsi="Calibri" w:cs="Calibri"/>
          <w:b w:val="0"/>
          <w:sz w:val="18"/>
          <w:szCs w:val="18"/>
        </w:rPr>
        <w:t xml:space="preserve"> </w:t>
      </w:r>
    </w:p>
    <w:p w:rsidR="00B00A40" w:rsidRDefault="00B00A40" w:rsidP="00B00A4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hAnsi="Arial Narrow"/>
          <w:bCs/>
          <w:sz w:val="20"/>
        </w:rPr>
      </w:pPr>
      <w:bookmarkStart w:id="1" w:name="_Hlk62631024"/>
      <w:r>
        <w:rPr>
          <w:rFonts w:ascii="Arial Narrow" w:eastAsia="Arial" w:hAnsi="Arial Narrow" w:cs="Open Sans"/>
          <w:bCs/>
          <w:i/>
          <w:color w:val="FF0000"/>
          <w:kern w:val="2"/>
          <w:sz w:val="20"/>
          <w:lang w:bidi="hi-IN"/>
        </w:rPr>
        <w:t>UWAGA! Dokument należy wypełnić i podpisać kwalifikowanym podpisem elektronicznym lub podpisem zaufanym lub podpisem osobistym.</w:t>
      </w:r>
      <w:bookmarkEnd w:id="1"/>
    </w:p>
    <w:p w:rsidR="00924651" w:rsidRDefault="00924651">
      <w:pPr>
        <w:pStyle w:val="Tekstpodstawowywcity"/>
        <w:tabs>
          <w:tab w:val="left" w:pos="540"/>
        </w:tabs>
        <w:ind w:left="0" w:firstLine="0"/>
        <w:jc w:val="both"/>
      </w:pPr>
    </w:p>
    <w:sectPr w:rsidR="00924651" w:rsidSect="00154917">
      <w:headerReference w:type="default" r:id="rId8"/>
      <w:footerReference w:type="default" r:id="rId9"/>
      <w:pgSz w:w="11906" w:h="16838"/>
      <w:pgMar w:top="1560" w:right="1134" w:bottom="1134" w:left="1134" w:header="709" w:footer="7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FEF" w:rsidRDefault="00815FEF">
      <w:r>
        <w:separator/>
      </w:r>
    </w:p>
  </w:endnote>
  <w:endnote w:type="continuationSeparator" w:id="0">
    <w:p w:rsidR="00815FEF" w:rsidRDefault="0081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Mincho"/>
    <w:charset w:val="80"/>
    <w:family w:val="auto"/>
    <w:pitch w:val="variable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651" w:rsidRDefault="006F6B87">
    <w:pPr>
      <w:pStyle w:val="Stopka"/>
      <w:ind w:right="360"/>
      <w:rPr>
        <w:sz w:val="18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75565" cy="17399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4651" w:rsidRDefault="00F04B39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rFonts w:cs="Times New Roman"/>
                            </w:rPr>
                            <w:fldChar w:fldCharType="begin"/>
                          </w:r>
                          <w:r w:rsidR="00924651">
                            <w:rPr>
                              <w:rStyle w:val="Numerstrony"/>
                              <w:rFonts w:cs="Times New Roman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rFonts w:cs="Times New Roman"/>
                            </w:rPr>
                            <w:fldChar w:fldCharType="separate"/>
                          </w:r>
                          <w:r w:rsidR="00B00A40">
                            <w:rPr>
                              <w:rStyle w:val="Numerstrony"/>
                              <w:rFonts w:cs="Times New Roman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  <w:rFonts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" stroked="f">
              <v:textbox inset="0,0,0,0">
                <w:txbxContent>
                  <w:p w:rsidR="00924651" w:rsidRDefault="00F04B39">
                    <w:pPr>
                      <w:pStyle w:val="Stopka"/>
                    </w:pPr>
                    <w:r>
                      <w:rPr>
                        <w:rStyle w:val="Numerstrony"/>
                        <w:rFonts w:cs="Times New Roman"/>
                      </w:rPr>
                      <w:fldChar w:fldCharType="begin"/>
                    </w:r>
                    <w:r w:rsidR="00924651">
                      <w:rPr>
                        <w:rStyle w:val="Numerstrony"/>
                        <w:rFonts w:cs="Times New Roman"/>
                      </w:rPr>
                      <w:instrText xml:space="preserve"> PAGE </w:instrText>
                    </w:r>
                    <w:r>
                      <w:rPr>
                        <w:rStyle w:val="Numerstrony"/>
                        <w:rFonts w:cs="Times New Roman"/>
                      </w:rPr>
                      <w:fldChar w:fldCharType="separate"/>
                    </w:r>
                    <w:r w:rsidR="00B00A40">
                      <w:rPr>
                        <w:rStyle w:val="Numerstrony"/>
                        <w:rFonts w:cs="Times New Roman"/>
                        <w:noProof/>
                      </w:rPr>
                      <w:t>3</w:t>
                    </w:r>
                    <w:r>
                      <w:rPr>
                        <w:rStyle w:val="Numerstrony"/>
                        <w:rFonts w:cs="Times New Roman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FEF" w:rsidRDefault="00815FEF">
      <w:r>
        <w:separator/>
      </w:r>
    </w:p>
  </w:footnote>
  <w:footnote w:type="continuationSeparator" w:id="0">
    <w:p w:rsidR="00815FEF" w:rsidRDefault="00815FEF">
      <w:r>
        <w:continuationSeparator/>
      </w:r>
    </w:p>
  </w:footnote>
  <w:footnote w:id="1">
    <w:p w:rsidR="004E2F6E" w:rsidRPr="009976C4" w:rsidRDefault="004E2F6E" w:rsidP="009976C4">
      <w:pPr>
        <w:suppressAutoHyphens w:val="0"/>
        <w:spacing w:before="100" w:beforeAutospacing="1" w:after="100" w:afterAutospacing="1"/>
        <w:jc w:val="both"/>
        <w:rPr>
          <w:rFonts w:ascii="Calibri" w:hAnsi="Calibri" w:cs="Calibri"/>
          <w:sz w:val="20"/>
          <w:szCs w:val="18"/>
          <w:lang w:eastAsia="pl-PL"/>
        </w:rPr>
      </w:pPr>
      <w:r w:rsidRPr="009976C4">
        <w:rPr>
          <w:rStyle w:val="Odwoanieprzypisudolnego"/>
          <w:rFonts w:ascii="Calibri" w:hAnsi="Calibri" w:cs="Calibri"/>
          <w:sz w:val="20"/>
          <w:szCs w:val="18"/>
        </w:rPr>
        <w:footnoteRef/>
      </w:r>
      <w:r w:rsidRPr="009976C4">
        <w:rPr>
          <w:rFonts w:ascii="Calibri" w:hAnsi="Calibri" w:cs="Calibri"/>
          <w:sz w:val="20"/>
          <w:szCs w:val="18"/>
        </w:rPr>
        <w:t xml:space="preserve"> </w:t>
      </w:r>
      <w:r w:rsidRPr="009976C4">
        <w:rPr>
          <w:rFonts w:ascii="Calibri" w:hAnsi="Calibri" w:cs="Calibri"/>
          <w:iCs/>
          <w:sz w:val="20"/>
          <w:szCs w:val="18"/>
          <w:lang w:eastAsia="pl-PL"/>
        </w:rPr>
        <w:t>Jako RODO należy rozumieć 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119.1 z 04.05.2016, str. 1).</w:t>
      </w:r>
    </w:p>
    <w:p w:rsidR="004E2F6E" w:rsidRDefault="004E2F6E" w:rsidP="004E2F6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651" w:rsidRDefault="0092465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A926BE0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Calibri"/>
        <w:b w:val="0"/>
        <w:i w:val="0"/>
      </w:rPr>
    </w:lvl>
    <w:lvl w:ilvl="1">
      <w:start w:val="1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2189"/>
        </w:tabs>
        <w:ind w:left="2189" w:hanging="360"/>
      </w:pPr>
      <w:rPr>
        <w:b w:val="0"/>
        <w:i/>
      </w:rPr>
    </w:lvl>
    <w:lvl w:ilvl="1">
      <w:start w:val="1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□"/>
      <w:lvlJc w:val="left"/>
      <w:pPr>
        <w:tabs>
          <w:tab w:val="num" w:pos="0"/>
        </w:tabs>
        <w:ind w:left="644" w:hanging="360"/>
      </w:pPr>
      <w:rPr>
        <w:rFonts w:ascii="Courier New" w:hAnsi="Courier New" w:cs="Courier New"/>
      </w:rPr>
    </w:lvl>
  </w:abstractNum>
  <w:abstractNum w:abstractNumId="5" w15:restartNumberingAfterBreak="0">
    <w:nsid w:val="16FC7A80"/>
    <w:multiLevelType w:val="hybridMultilevel"/>
    <w:tmpl w:val="B4107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C5117"/>
    <w:multiLevelType w:val="hybridMultilevel"/>
    <w:tmpl w:val="955421D2"/>
    <w:lvl w:ilvl="0" w:tplc="6CD0DE9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53167"/>
    <w:multiLevelType w:val="hybridMultilevel"/>
    <w:tmpl w:val="679056B2"/>
    <w:lvl w:ilvl="0" w:tplc="9B463B9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90F48"/>
    <w:multiLevelType w:val="hybridMultilevel"/>
    <w:tmpl w:val="B21A2E62"/>
    <w:lvl w:ilvl="0" w:tplc="51DE0A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0"/>
        <w:szCs w:val="20"/>
        <w:vertAlign w:val="baseline"/>
      </w:rPr>
    </w:lvl>
    <w:lvl w:ilvl="1" w:tplc="04150003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332F05"/>
    <w:multiLevelType w:val="multilevel"/>
    <w:tmpl w:val="348EA8CE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Calibri" w:hint="default"/>
        <w:b w:val="0"/>
        <w:i w:val="0"/>
      </w:rPr>
    </w:lvl>
    <w:lvl w:ilvl="1">
      <w:start w:val="1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566A614D"/>
    <w:multiLevelType w:val="hybridMultilevel"/>
    <w:tmpl w:val="A8F67706"/>
    <w:lvl w:ilvl="0" w:tplc="6284DB5A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0323B6"/>
    <w:multiLevelType w:val="hybridMultilevel"/>
    <w:tmpl w:val="3BF0D584"/>
    <w:lvl w:ilvl="0" w:tplc="52F8460A">
      <w:start w:val="9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0"/>
  </w:num>
  <w:num w:numId="9">
    <w:abstractNumId w:val="11"/>
  </w:num>
  <w:num w:numId="10">
    <w:abstractNumId w:val="8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0B7"/>
    <w:rsid w:val="00000373"/>
    <w:rsid w:val="00006EA9"/>
    <w:rsid w:val="000170D5"/>
    <w:rsid w:val="0002007B"/>
    <w:rsid w:val="00024EE0"/>
    <w:rsid w:val="00083AC9"/>
    <w:rsid w:val="000F0F59"/>
    <w:rsid w:val="000F4A93"/>
    <w:rsid w:val="000F5CBB"/>
    <w:rsid w:val="000F7413"/>
    <w:rsid w:val="00112947"/>
    <w:rsid w:val="00113126"/>
    <w:rsid w:val="00114F0D"/>
    <w:rsid w:val="0012520F"/>
    <w:rsid w:val="0014706F"/>
    <w:rsid w:val="00154917"/>
    <w:rsid w:val="001655ED"/>
    <w:rsid w:val="0018276E"/>
    <w:rsid w:val="001A10A5"/>
    <w:rsid w:val="001A4E91"/>
    <w:rsid w:val="001C0DF1"/>
    <w:rsid w:val="001D028D"/>
    <w:rsid w:val="001F20B7"/>
    <w:rsid w:val="0021125E"/>
    <w:rsid w:val="00211532"/>
    <w:rsid w:val="0023776F"/>
    <w:rsid w:val="00260B81"/>
    <w:rsid w:val="00267140"/>
    <w:rsid w:val="00287C8A"/>
    <w:rsid w:val="00295C6B"/>
    <w:rsid w:val="002A02F1"/>
    <w:rsid w:val="002C40AC"/>
    <w:rsid w:val="002D1520"/>
    <w:rsid w:val="002F1FE5"/>
    <w:rsid w:val="00302FD5"/>
    <w:rsid w:val="003037F5"/>
    <w:rsid w:val="00317608"/>
    <w:rsid w:val="0031781B"/>
    <w:rsid w:val="003276AA"/>
    <w:rsid w:val="00334CCE"/>
    <w:rsid w:val="00342A81"/>
    <w:rsid w:val="003533F0"/>
    <w:rsid w:val="003711DA"/>
    <w:rsid w:val="00372B88"/>
    <w:rsid w:val="003B07C2"/>
    <w:rsid w:val="003B72FF"/>
    <w:rsid w:val="003C3A77"/>
    <w:rsid w:val="003D4113"/>
    <w:rsid w:val="003E1175"/>
    <w:rsid w:val="00400830"/>
    <w:rsid w:val="00402439"/>
    <w:rsid w:val="0041007E"/>
    <w:rsid w:val="00411762"/>
    <w:rsid w:val="00413DD0"/>
    <w:rsid w:val="00414E14"/>
    <w:rsid w:val="00423C14"/>
    <w:rsid w:val="004379D2"/>
    <w:rsid w:val="004419ED"/>
    <w:rsid w:val="0046093D"/>
    <w:rsid w:val="00481F3A"/>
    <w:rsid w:val="004B4785"/>
    <w:rsid w:val="004D1447"/>
    <w:rsid w:val="004E2F6E"/>
    <w:rsid w:val="004E5F88"/>
    <w:rsid w:val="00503AF0"/>
    <w:rsid w:val="00514B61"/>
    <w:rsid w:val="00515EB8"/>
    <w:rsid w:val="005305B6"/>
    <w:rsid w:val="005443B6"/>
    <w:rsid w:val="005802FC"/>
    <w:rsid w:val="005810BD"/>
    <w:rsid w:val="00586DC9"/>
    <w:rsid w:val="00586EE9"/>
    <w:rsid w:val="0059079A"/>
    <w:rsid w:val="005D31C0"/>
    <w:rsid w:val="005D5CC5"/>
    <w:rsid w:val="00601897"/>
    <w:rsid w:val="00611E36"/>
    <w:rsid w:val="0062500B"/>
    <w:rsid w:val="00635D53"/>
    <w:rsid w:val="0069319E"/>
    <w:rsid w:val="0069420D"/>
    <w:rsid w:val="006A1657"/>
    <w:rsid w:val="006A6AFA"/>
    <w:rsid w:val="006F6B87"/>
    <w:rsid w:val="0070540D"/>
    <w:rsid w:val="0070689D"/>
    <w:rsid w:val="00721D73"/>
    <w:rsid w:val="00723F2E"/>
    <w:rsid w:val="00736F85"/>
    <w:rsid w:val="00752955"/>
    <w:rsid w:val="007537F2"/>
    <w:rsid w:val="00753A77"/>
    <w:rsid w:val="00776684"/>
    <w:rsid w:val="0078346F"/>
    <w:rsid w:val="00783F61"/>
    <w:rsid w:val="0079067F"/>
    <w:rsid w:val="00791D0F"/>
    <w:rsid w:val="007B6234"/>
    <w:rsid w:val="007C5EAD"/>
    <w:rsid w:val="007D457A"/>
    <w:rsid w:val="007D5A7C"/>
    <w:rsid w:val="0080216B"/>
    <w:rsid w:val="00815FEF"/>
    <w:rsid w:val="008230B6"/>
    <w:rsid w:val="008329F5"/>
    <w:rsid w:val="00853E03"/>
    <w:rsid w:val="008643E5"/>
    <w:rsid w:val="008653C3"/>
    <w:rsid w:val="008745B3"/>
    <w:rsid w:val="008748D9"/>
    <w:rsid w:val="0088281B"/>
    <w:rsid w:val="00884F3E"/>
    <w:rsid w:val="008964BC"/>
    <w:rsid w:val="008B5CA5"/>
    <w:rsid w:val="008C4E2D"/>
    <w:rsid w:val="008C51C2"/>
    <w:rsid w:val="008C5EFA"/>
    <w:rsid w:val="008D2761"/>
    <w:rsid w:val="008D2989"/>
    <w:rsid w:val="008F52B7"/>
    <w:rsid w:val="00924651"/>
    <w:rsid w:val="00935F84"/>
    <w:rsid w:val="00942A97"/>
    <w:rsid w:val="009678C9"/>
    <w:rsid w:val="00984D64"/>
    <w:rsid w:val="009976C4"/>
    <w:rsid w:val="009E1469"/>
    <w:rsid w:val="00A356ED"/>
    <w:rsid w:val="00A37209"/>
    <w:rsid w:val="00A47157"/>
    <w:rsid w:val="00A72CE6"/>
    <w:rsid w:val="00A90933"/>
    <w:rsid w:val="00AD4107"/>
    <w:rsid w:val="00AE70EA"/>
    <w:rsid w:val="00AF0E39"/>
    <w:rsid w:val="00B00691"/>
    <w:rsid w:val="00B006E6"/>
    <w:rsid w:val="00B0098F"/>
    <w:rsid w:val="00B00A40"/>
    <w:rsid w:val="00B07EB9"/>
    <w:rsid w:val="00B32341"/>
    <w:rsid w:val="00B364EC"/>
    <w:rsid w:val="00B51644"/>
    <w:rsid w:val="00B522C7"/>
    <w:rsid w:val="00B5475A"/>
    <w:rsid w:val="00B62974"/>
    <w:rsid w:val="00B759B2"/>
    <w:rsid w:val="00B77FC9"/>
    <w:rsid w:val="00B875A7"/>
    <w:rsid w:val="00B933DC"/>
    <w:rsid w:val="00BA601B"/>
    <w:rsid w:val="00BD4C1A"/>
    <w:rsid w:val="00BE204E"/>
    <w:rsid w:val="00BF58D6"/>
    <w:rsid w:val="00BF7D49"/>
    <w:rsid w:val="00C163E4"/>
    <w:rsid w:val="00C501EF"/>
    <w:rsid w:val="00C5071D"/>
    <w:rsid w:val="00CA0195"/>
    <w:rsid w:val="00CA1C57"/>
    <w:rsid w:val="00CB1058"/>
    <w:rsid w:val="00CB3774"/>
    <w:rsid w:val="00CC243C"/>
    <w:rsid w:val="00CD7381"/>
    <w:rsid w:val="00D049BF"/>
    <w:rsid w:val="00D11A43"/>
    <w:rsid w:val="00D24C1E"/>
    <w:rsid w:val="00D4488C"/>
    <w:rsid w:val="00D6645C"/>
    <w:rsid w:val="00D81DA3"/>
    <w:rsid w:val="00D8223C"/>
    <w:rsid w:val="00DB3B5A"/>
    <w:rsid w:val="00E22F00"/>
    <w:rsid w:val="00E32501"/>
    <w:rsid w:val="00E63669"/>
    <w:rsid w:val="00E6524A"/>
    <w:rsid w:val="00E910C3"/>
    <w:rsid w:val="00E9132D"/>
    <w:rsid w:val="00EB61DD"/>
    <w:rsid w:val="00EE6762"/>
    <w:rsid w:val="00EF6165"/>
    <w:rsid w:val="00F04B39"/>
    <w:rsid w:val="00F417FF"/>
    <w:rsid w:val="00F92E06"/>
    <w:rsid w:val="00FA6B81"/>
    <w:rsid w:val="00FB624A"/>
    <w:rsid w:val="00FE3D25"/>
    <w:rsid w:val="00FE43AF"/>
    <w:rsid w:val="00FF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2485295"/>
  <w15:docId w15:val="{D071DBF9-451D-457C-BBAB-E7709370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4917"/>
    <w:pPr>
      <w:suppressAutoHyphens/>
    </w:pPr>
    <w:rPr>
      <w:rFonts w:ascii="Arial" w:hAnsi="Arial" w:cs="Arial"/>
      <w:sz w:val="24"/>
      <w:lang w:eastAsia="zh-CN"/>
    </w:rPr>
  </w:style>
  <w:style w:type="paragraph" w:styleId="Nagwek1">
    <w:name w:val="heading 1"/>
    <w:basedOn w:val="Normalny"/>
    <w:next w:val="Normalny"/>
    <w:qFormat/>
    <w:rsid w:val="00154917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154917"/>
    <w:pPr>
      <w:keepNext/>
      <w:jc w:val="center"/>
      <w:outlineLvl w:val="1"/>
    </w:pPr>
    <w:rPr>
      <w:b/>
      <w:sz w:val="40"/>
    </w:rPr>
  </w:style>
  <w:style w:type="paragraph" w:styleId="Nagwek3">
    <w:name w:val="heading 3"/>
    <w:basedOn w:val="Normalny"/>
    <w:next w:val="Normalny"/>
    <w:qFormat/>
    <w:rsid w:val="00154917"/>
    <w:pPr>
      <w:keepNext/>
      <w:outlineLvl w:val="2"/>
    </w:pPr>
    <w:rPr>
      <w:sz w:val="36"/>
    </w:rPr>
  </w:style>
  <w:style w:type="paragraph" w:styleId="Nagwek4">
    <w:name w:val="heading 4"/>
    <w:basedOn w:val="Normalny"/>
    <w:next w:val="Normalny"/>
    <w:qFormat/>
    <w:rsid w:val="00154917"/>
    <w:pPr>
      <w:keepNext/>
      <w:tabs>
        <w:tab w:val="left" w:pos="720"/>
      </w:tabs>
      <w:outlineLvl w:val="3"/>
    </w:pPr>
    <w:rPr>
      <w:rFonts w:ascii="Times New Roman" w:hAnsi="Times New Roman" w:cs="Times New Roman"/>
      <w:b/>
      <w:sz w:val="32"/>
    </w:rPr>
  </w:style>
  <w:style w:type="paragraph" w:styleId="Nagwek5">
    <w:name w:val="heading 5"/>
    <w:basedOn w:val="Normalny"/>
    <w:next w:val="Normalny"/>
    <w:qFormat/>
    <w:rsid w:val="00154917"/>
    <w:pPr>
      <w:keepNext/>
      <w:outlineLvl w:val="4"/>
    </w:pPr>
    <w:rPr>
      <w:rFonts w:ascii="Times New Roman" w:hAnsi="Times New Roman" w:cs="Times New Roman"/>
      <w:b/>
      <w:sz w:val="22"/>
    </w:rPr>
  </w:style>
  <w:style w:type="paragraph" w:styleId="Nagwek6">
    <w:name w:val="heading 6"/>
    <w:basedOn w:val="Normalny"/>
    <w:next w:val="Normalny"/>
    <w:qFormat/>
    <w:rsid w:val="00154917"/>
    <w:pPr>
      <w:keepNext/>
      <w:tabs>
        <w:tab w:val="left" w:pos="1701"/>
      </w:tabs>
      <w:spacing w:line="380" w:lineRule="atLeast"/>
      <w:ind w:left="709"/>
      <w:jc w:val="both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rsid w:val="00154917"/>
    <w:pPr>
      <w:keepNext/>
      <w:outlineLvl w:val="6"/>
    </w:pPr>
    <w:rPr>
      <w:b/>
      <w:i/>
      <w:color w:val="000000"/>
      <w:sz w:val="20"/>
    </w:rPr>
  </w:style>
  <w:style w:type="paragraph" w:styleId="Nagwek8">
    <w:name w:val="heading 8"/>
    <w:basedOn w:val="Normalny"/>
    <w:next w:val="Normalny"/>
    <w:qFormat/>
    <w:rsid w:val="00154917"/>
    <w:pPr>
      <w:keepNext/>
      <w:tabs>
        <w:tab w:val="left" w:pos="5670"/>
      </w:tabs>
      <w:spacing w:line="380" w:lineRule="atLeast"/>
      <w:jc w:val="both"/>
      <w:outlineLvl w:val="7"/>
    </w:pPr>
    <w:rPr>
      <w:b/>
      <w:caps/>
      <w:sz w:val="32"/>
    </w:rPr>
  </w:style>
  <w:style w:type="paragraph" w:styleId="Nagwek9">
    <w:name w:val="heading 9"/>
    <w:basedOn w:val="Normalny"/>
    <w:next w:val="Normalny"/>
    <w:qFormat/>
    <w:rsid w:val="00154917"/>
    <w:pPr>
      <w:keepNext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54917"/>
  </w:style>
  <w:style w:type="character" w:customStyle="1" w:styleId="WW8Num1z1">
    <w:name w:val="WW8Num1z1"/>
    <w:rsid w:val="00154917"/>
  </w:style>
  <w:style w:type="character" w:customStyle="1" w:styleId="WW8Num1z2">
    <w:name w:val="WW8Num1z2"/>
    <w:rsid w:val="00154917"/>
  </w:style>
  <w:style w:type="character" w:customStyle="1" w:styleId="WW8Num1z3">
    <w:name w:val="WW8Num1z3"/>
    <w:rsid w:val="00154917"/>
    <w:rPr>
      <w:b/>
      <w:i w:val="0"/>
      <w:sz w:val="20"/>
    </w:rPr>
  </w:style>
  <w:style w:type="character" w:customStyle="1" w:styleId="WW8Num1z4">
    <w:name w:val="WW8Num1z4"/>
    <w:rsid w:val="00154917"/>
  </w:style>
  <w:style w:type="character" w:customStyle="1" w:styleId="WW8Num1z5">
    <w:name w:val="WW8Num1z5"/>
    <w:rsid w:val="00154917"/>
  </w:style>
  <w:style w:type="character" w:customStyle="1" w:styleId="WW8Num1z6">
    <w:name w:val="WW8Num1z6"/>
    <w:rsid w:val="00154917"/>
  </w:style>
  <w:style w:type="character" w:customStyle="1" w:styleId="WW8Num1z7">
    <w:name w:val="WW8Num1z7"/>
    <w:rsid w:val="00154917"/>
  </w:style>
  <w:style w:type="character" w:customStyle="1" w:styleId="WW8Num1z8">
    <w:name w:val="WW8Num1z8"/>
    <w:rsid w:val="00154917"/>
  </w:style>
  <w:style w:type="character" w:customStyle="1" w:styleId="WW8Num2z0">
    <w:name w:val="WW8Num2z0"/>
    <w:rsid w:val="00154917"/>
  </w:style>
  <w:style w:type="character" w:customStyle="1" w:styleId="WW8Num3z0">
    <w:name w:val="WW8Num3z0"/>
    <w:rsid w:val="00154917"/>
    <w:rPr>
      <w:rFonts w:cs="Calibri"/>
      <w:b w:val="0"/>
      <w:i w:val="0"/>
    </w:rPr>
  </w:style>
  <w:style w:type="character" w:customStyle="1" w:styleId="WW8Num4z0">
    <w:name w:val="WW8Num4z0"/>
    <w:rsid w:val="00154917"/>
    <w:rPr>
      <w:b w:val="0"/>
      <w:i/>
    </w:rPr>
  </w:style>
  <w:style w:type="character" w:customStyle="1" w:styleId="WW8Num4z1">
    <w:name w:val="WW8Num4z1"/>
    <w:rsid w:val="00154917"/>
    <w:rPr>
      <w:rFonts w:ascii="Calibri" w:eastAsia="Times New Roman" w:hAnsi="Calibri" w:cs="Calibri"/>
      <w:b w:val="0"/>
    </w:rPr>
  </w:style>
  <w:style w:type="character" w:customStyle="1" w:styleId="WW8Num4z3">
    <w:name w:val="WW8Num4z3"/>
    <w:rsid w:val="00154917"/>
  </w:style>
  <w:style w:type="character" w:customStyle="1" w:styleId="WW8Num4z4">
    <w:name w:val="WW8Num4z4"/>
    <w:rsid w:val="00154917"/>
  </w:style>
  <w:style w:type="character" w:customStyle="1" w:styleId="WW8Num4z5">
    <w:name w:val="WW8Num4z5"/>
    <w:rsid w:val="00154917"/>
  </w:style>
  <w:style w:type="character" w:customStyle="1" w:styleId="WW8Num4z6">
    <w:name w:val="WW8Num4z6"/>
    <w:rsid w:val="00154917"/>
  </w:style>
  <w:style w:type="character" w:customStyle="1" w:styleId="WW8Num4z7">
    <w:name w:val="WW8Num4z7"/>
    <w:rsid w:val="00154917"/>
  </w:style>
  <w:style w:type="character" w:customStyle="1" w:styleId="WW8Num4z8">
    <w:name w:val="WW8Num4z8"/>
    <w:rsid w:val="00154917"/>
  </w:style>
  <w:style w:type="character" w:customStyle="1" w:styleId="WW8Num5z0">
    <w:name w:val="WW8Num5z0"/>
    <w:rsid w:val="00154917"/>
    <w:rPr>
      <w:rFonts w:ascii="Courier New" w:hAnsi="Courier New" w:cs="Courier New"/>
    </w:rPr>
  </w:style>
  <w:style w:type="character" w:customStyle="1" w:styleId="WW8Num7z0">
    <w:name w:val="WW8Num7z0"/>
    <w:rsid w:val="00154917"/>
    <w:rPr>
      <w:b/>
    </w:rPr>
  </w:style>
  <w:style w:type="character" w:customStyle="1" w:styleId="WW8Num8z0">
    <w:name w:val="WW8Num8z0"/>
    <w:rsid w:val="00154917"/>
    <w:rPr>
      <w:rFonts w:ascii="Arial" w:hAnsi="Arial" w:cs="Arial"/>
      <w:b w:val="0"/>
      <w:i w:val="0"/>
      <w:sz w:val="18"/>
    </w:rPr>
  </w:style>
  <w:style w:type="character" w:customStyle="1" w:styleId="WW8Num9z1">
    <w:name w:val="WW8Num9z1"/>
    <w:rsid w:val="00154917"/>
    <w:rPr>
      <w:b/>
    </w:rPr>
  </w:style>
  <w:style w:type="character" w:customStyle="1" w:styleId="WW8Num10z0">
    <w:name w:val="WW8Num10z0"/>
    <w:rsid w:val="00154917"/>
    <w:rPr>
      <w:rFonts w:ascii="Arial" w:eastAsia="Times New Roman" w:hAnsi="Arial" w:cs="Times New Roman"/>
    </w:rPr>
  </w:style>
  <w:style w:type="character" w:customStyle="1" w:styleId="WW8Num11z0">
    <w:name w:val="WW8Num11z0"/>
    <w:rsid w:val="00154917"/>
    <w:rPr>
      <w:rFonts w:ascii="Symbol" w:hAnsi="Symbol" w:cs="Symbol"/>
    </w:rPr>
  </w:style>
  <w:style w:type="character" w:customStyle="1" w:styleId="WW8Num11z1">
    <w:name w:val="WW8Num11z1"/>
    <w:rsid w:val="00154917"/>
    <w:rPr>
      <w:b w:val="0"/>
    </w:rPr>
  </w:style>
  <w:style w:type="character" w:customStyle="1" w:styleId="WW8Num11z2">
    <w:name w:val="WW8Num11z2"/>
    <w:rsid w:val="00154917"/>
    <w:rPr>
      <w:rFonts w:ascii="Wingdings" w:hAnsi="Wingdings" w:cs="Wingdings"/>
    </w:rPr>
  </w:style>
  <w:style w:type="character" w:customStyle="1" w:styleId="WW8Num12z1">
    <w:name w:val="WW8Num12z1"/>
    <w:rsid w:val="00154917"/>
    <w:rPr>
      <w:b w:val="0"/>
    </w:rPr>
  </w:style>
  <w:style w:type="character" w:customStyle="1" w:styleId="WW8Num14z0">
    <w:name w:val="WW8Num14z0"/>
    <w:rsid w:val="00154917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154917"/>
    <w:rPr>
      <w:rFonts w:ascii="Courier New" w:hAnsi="Courier New" w:cs="Courier New"/>
    </w:rPr>
  </w:style>
  <w:style w:type="character" w:customStyle="1" w:styleId="WW8Num14z2">
    <w:name w:val="WW8Num14z2"/>
    <w:rsid w:val="00154917"/>
    <w:rPr>
      <w:rFonts w:ascii="Times New Roman" w:hAnsi="Times New Roman" w:cs="Times New Roman"/>
    </w:rPr>
  </w:style>
  <w:style w:type="character" w:customStyle="1" w:styleId="WW8Num14z3">
    <w:name w:val="WW8Num14z3"/>
    <w:rsid w:val="00154917"/>
    <w:rPr>
      <w:rFonts w:ascii="Symbol" w:hAnsi="Symbol" w:cs="Symbol"/>
    </w:rPr>
  </w:style>
  <w:style w:type="character" w:customStyle="1" w:styleId="WW8Num16z0">
    <w:name w:val="WW8Num16z0"/>
    <w:rsid w:val="00154917"/>
    <w:rPr>
      <w:rFonts w:ascii="StarSymbol" w:hAnsi="StarSymbol" w:cs="StarSymbol"/>
    </w:rPr>
  </w:style>
  <w:style w:type="character" w:customStyle="1" w:styleId="WW8Num16z1">
    <w:name w:val="WW8Num16z1"/>
    <w:rsid w:val="00154917"/>
    <w:rPr>
      <w:rFonts w:ascii="Courier New" w:hAnsi="Courier New" w:cs="Courier New"/>
    </w:rPr>
  </w:style>
  <w:style w:type="character" w:customStyle="1" w:styleId="WW8Num16z2">
    <w:name w:val="WW8Num16z2"/>
    <w:rsid w:val="00154917"/>
    <w:rPr>
      <w:rFonts w:ascii="Wingdings" w:hAnsi="Wingdings" w:cs="Wingdings"/>
    </w:rPr>
  </w:style>
  <w:style w:type="character" w:customStyle="1" w:styleId="WW8Num16z3">
    <w:name w:val="WW8Num16z3"/>
    <w:rsid w:val="00154917"/>
    <w:rPr>
      <w:rFonts w:ascii="Symbol" w:hAnsi="Symbol" w:cs="Symbol"/>
    </w:rPr>
  </w:style>
  <w:style w:type="character" w:customStyle="1" w:styleId="WW8Num17z2">
    <w:name w:val="WW8Num17z2"/>
    <w:rsid w:val="00154917"/>
    <w:rPr>
      <w:rFonts w:ascii="Symbol" w:hAnsi="Symbol" w:cs="Symbol"/>
    </w:rPr>
  </w:style>
  <w:style w:type="character" w:customStyle="1" w:styleId="WW8Num18z0">
    <w:name w:val="WW8Num18z0"/>
    <w:rsid w:val="00154917"/>
    <w:rPr>
      <w:b w:val="0"/>
      <w:i w:val="0"/>
    </w:rPr>
  </w:style>
  <w:style w:type="character" w:customStyle="1" w:styleId="WW8Num18z1">
    <w:name w:val="WW8Num18z1"/>
    <w:rsid w:val="00154917"/>
    <w:rPr>
      <w:b w:val="0"/>
    </w:rPr>
  </w:style>
  <w:style w:type="character" w:customStyle="1" w:styleId="WW8Num20z0">
    <w:name w:val="WW8Num20z0"/>
    <w:rsid w:val="00154917"/>
    <w:rPr>
      <w:rFonts w:ascii="Wingdings" w:hAnsi="Wingdings" w:cs="StarSymbol"/>
      <w:sz w:val="18"/>
      <w:szCs w:val="18"/>
    </w:rPr>
  </w:style>
  <w:style w:type="character" w:customStyle="1" w:styleId="WW8Num21z0">
    <w:name w:val="WW8Num21z0"/>
    <w:rsid w:val="00154917"/>
    <w:rPr>
      <w:rFonts w:ascii="Arial" w:eastAsia="Times New Roman" w:hAnsi="Arial" w:cs="Times New Roman"/>
    </w:rPr>
  </w:style>
  <w:style w:type="character" w:customStyle="1" w:styleId="WW8Num22z0">
    <w:name w:val="WW8Num22z0"/>
    <w:rsid w:val="00154917"/>
    <w:rPr>
      <w:b w:val="0"/>
      <w:i w:val="0"/>
    </w:rPr>
  </w:style>
  <w:style w:type="character" w:customStyle="1" w:styleId="WW8Num23z0">
    <w:name w:val="WW8Num23z0"/>
    <w:rsid w:val="00154917"/>
    <w:rPr>
      <w:rFonts w:ascii="Symbol" w:hAnsi="Symbol" w:cs="Symbol"/>
    </w:rPr>
  </w:style>
  <w:style w:type="character" w:customStyle="1" w:styleId="WW8Num23z1">
    <w:name w:val="WW8Num23z1"/>
    <w:rsid w:val="00154917"/>
    <w:rPr>
      <w:rFonts w:ascii="Arial" w:hAnsi="Arial" w:cs="Arial"/>
      <w:sz w:val="20"/>
      <w:szCs w:val="20"/>
    </w:rPr>
  </w:style>
  <w:style w:type="character" w:customStyle="1" w:styleId="WW8Num23z2">
    <w:name w:val="WW8Num23z2"/>
    <w:rsid w:val="00154917"/>
    <w:rPr>
      <w:rFonts w:ascii="Wingdings" w:hAnsi="Wingdings" w:cs="Wingdings"/>
    </w:rPr>
  </w:style>
  <w:style w:type="character" w:customStyle="1" w:styleId="WW8Num26z0">
    <w:name w:val="WW8Num26z0"/>
    <w:rsid w:val="00154917"/>
    <w:rPr>
      <w:b w:val="0"/>
      <w:i/>
    </w:rPr>
  </w:style>
  <w:style w:type="character" w:customStyle="1" w:styleId="WW8Num26z1">
    <w:name w:val="WW8Num26z1"/>
    <w:rsid w:val="00154917"/>
    <w:rPr>
      <w:rFonts w:ascii="Calibri" w:eastAsia="Times New Roman" w:hAnsi="Calibri" w:cs="Calibri"/>
      <w:b w:val="0"/>
    </w:rPr>
  </w:style>
  <w:style w:type="character" w:customStyle="1" w:styleId="WW8Num27z0">
    <w:name w:val="WW8Num27z0"/>
    <w:rsid w:val="00154917"/>
    <w:rPr>
      <w:rFonts w:ascii="Times New Roman" w:eastAsia="Times New Roman" w:hAnsi="Times New Roman" w:cs="Times New Roman"/>
    </w:rPr>
  </w:style>
  <w:style w:type="character" w:customStyle="1" w:styleId="WW8Num27z2">
    <w:name w:val="WW8Num27z2"/>
    <w:rsid w:val="00154917"/>
    <w:rPr>
      <w:rFonts w:ascii="Wingdings" w:hAnsi="Wingdings" w:cs="Wingdings"/>
    </w:rPr>
  </w:style>
  <w:style w:type="character" w:customStyle="1" w:styleId="WW8Num27z3">
    <w:name w:val="WW8Num27z3"/>
    <w:rsid w:val="00154917"/>
    <w:rPr>
      <w:rFonts w:ascii="Symbol" w:hAnsi="Symbol" w:cs="Symbol"/>
    </w:rPr>
  </w:style>
  <w:style w:type="character" w:customStyle="1" w:styleId="WW8Num27z4">
    <w:name w:val="WW8Num27z4"/>
    <w:rsid w:val="00154917"/>
    <w:rPr>
      <w:rFonts w:ascii="Times New Roman" w:eastAsia="Times New Roman" w:hAnsi="Times New Roman" w:cs="Times New Roman"/>
      <w:sz w:val="18"/>
    </w:rPr>
  </w:style>
  <w:style w:type="character" w:customStyle="1" w:styleId="WW8Num29z0">
    <w:name w:val="WW8Num29z0"/>
    <w:rsid w:val="00154917"/>
    <w:rPr>
      <w:b w:val="0"/>
      <w:i w:val="0"/>
    </w:rPr>
  </w:style>
  <w:style w:type="character" w:customStyle="1" w:styleId="WW8Num30z0">
    <w:name w:val="WW8Num30z0"/>
    <w:rsid w:val="00154917"/>
    <w:rPr>
      <w:rFonts w:ascii="Times New Roman" w:hAnsi="Times New Roman" w:cs="Times New Roman"/>
      <w:b w:val="0"/>
      <w:sz w:val="22"/>
    </w:rPr>
  </w:style>
  <w:style w:type="character" w:customStyle="1" w:styleId="WW8Num31z0">
    <w:name w:val="WW8Num31z0"/>
    <w:rsid w:val="00154917"/>
    <w:rPr>
      <w:rFonts w:ascii="Arial" w:hAnsi="Arial" w:cs="Arial"/>
      <w:sz w:val="20"/>
      <w:szCs w:val="20"/>
    </w:rPr>
  </w:style>
  <w:style w:type="character" w:customStyle="1" w:styleId="WW8Num34z0">
    <w:name w:val="WW8Num34z0"/>
    <w:rsid w:val="00154917"/>
    <w:rPr>
      <w:rFonts w:ascii="Symbol" w:hAnsi="Symbol" w:cs="Symbol"/>
    </w:rPr>
  </w:style>
  <w:style w:type="character" w:customStyle="1" w:styleId="WW8Num34z1">
    <w:name w:val="WW8Num34z1"/>
    <w:rsid w:val="00154917"/>
    <w:rPr>
      <w:rFonts w:cs="Times New Roman"/>
    </w:rPr>
  </w:style>
  <w:style w:type="character" w:customStyle="1" w:styleId="WW8Num35z0">
    <w:name w:val="WW8Num35z0"/>
    <w:rsid w:val="00154917"/>
    <w:rPr>
      <w:rFonts w:ascii="Arial" w:hAnsi="Arial" w:cs="Arial"/>
      <w:sz w:val="20"/>
      <w:szCs w:val="20"/>
    </w:rPr>
  </w:style>
  <w:style w:type="character" w:customStyle="1" w:styleId="WW8Num36z0">
    <w:name w:val="WW8Num36z0"/>
    <w:rsid w:val="00154917"/>
    <w:rPr>
      <w:rFonts w:ascii="Symbol" w:hAnsi="Symbol" w:cs="Symbol"/>
    </w:rPr>
  </w:style>
  <w:style w:type="character" w:customStyle="1" w:styleId="WW8Num36z1">
    <w:name w:val="WW8Num36z1"/>
    <w:rsid w:val="00154917"/>
    <w:rPr>
      <w:rFonts w:cs="Times New Roman"/>
    </w:rPr>
  </w:style>
  <w:style w:type="character" w:customStyle="1" w:styleId="WW8Num37z0">
    <w:name w:val="WW8Num37z0"/>
    <w:rsid w:val="00154917"/>
    <w:rPr>
      <w:b w:val="0"/>
      <w:i w:val="0"/>
    </w:rPr>
  </w:style>
  <w:style w:type="character" w:customStyle="1" w:styleId="WW8Num38z0">
    <w:name w:val="WW8Num38z0"/>
    <w:rsid w:val="00154917"/>
    <w:rPr>
      <w:b/>
      <w:i w:val="0"/>
      <w:sz w:val="18"/>
    </w:rPr>
  </w:style>
  <w:style w:type="character" w:customStyle="1" w:styleId="WW8Num39z0">
    <w:name w:val="WW8Num39z0"/>
    <w:rsid w:val="00154917"/>
    <w:rPr>
      <w:rFonts w:ascii="Symbol" w:hAnsi="Symbol" w:cs="Symbol"/>
    </w:rPr>
  </w:style>
  <w:style w:type="character" w:customStyle="1" w:styleId="WW8Num39z1">
    <w:name w:val="WW8Num39z1"/>
    <w:rsid w:val="00154917"/>
    <w:rPr>
      <w:rFonts w:cs="Times New Roman"/>
    </w:rPr>
  </w:style>
  <w:style w:type="character" w:customStyle="1" w:styleId="WW8Num40z0">
    <w:name w:val="WW8Num40z0"/>
    <w:rsid w:val="00154917"/>
    <w:rPr>
      <w:rFonts w:ascii="Courier New" w:hAnsi="Courier New" w:cs="Courier New"/>
    </w:rPr>
  </w:style>
  <w:style w:type="character" w:customStyle="1" w:styleId="WW8Num40z2">
    <w:name w:val="WW8Num40z2"/>
    <w:rsid w:val="00154917"/>
    <w:rPr>
      <w:rFonts w:ascii="Wingdings" w:hAnsi="Wingdings" w:cs="Wingdings"/>
    </w:rPr>
  </w:style>
  <w:style w:type="character" w:customStyle="1" w:styleId="WW8Num40z3">
    <w:name w:val="WW8Num40z3"/>
    <w:rsid w:val="00154917"/>
    <w:rPr>
      <w:rFonts w:ascii="Symbol" w:hAnsi="Symbol" w:cs="Symbol"/>
    </w:rPr>
  </w:style>
  <w:style w:type="character" w:customStyle="1" w:styleId="WW8Num41z0">
    <w:name w:val="WW8Num41z0"/>
    <w:rsid w:val="00154917"/>
    <w:rPr>
      <w:rFonts w:cs="Times New Roman"/>
    </w:rPr>
  </w:style>
  <w:style w:type="character" w:customStyle="1" w:styleId="Domylnaczcionkaakapitu3">
    <w:name w:val="Domyślna czcionka akapitu3"/>
    <w:rsid w:val="00154917"/>
  </w:style>
  <w:style w:type="character" w:customStyle="1" w:styleId="WW8Num5z1">
    <w:name w:val="WW8Num5z1"/>
    <w:rsid w:val="00154917"/>
    <w:rPr>
      <w:rFonts w:ascii="Courier New" w:hAnsi="Courier New" w:cs="Wingdings"/>
    </w:rPr>
  </w:style>
  <w:style w:type="character" w:customStyle="1" w:styleId="WW8Num5z2">
    <w:name w:val="WW8Num5z2"/>
    <w:rsid w:val="00154917"/>
    <w:rPr>
      <w:rFonts w:ascii="Wingdings" w:hAnsi="Wingdings" w:cs="Wingdings"/>
    </w:rPr>
  </w:style>
  <w:style w:type="character" w:customStyle="1" w:styleId="WW8Num5z3">
    <w:name w:val="WW8Num5z3"/>
    <w:rsid w:val="00154917"/>
    <w:rPr>
      <w:rFonts w:ascii="Symbol" w:hAnsi="Symbol" w:cs="Arial"/>
    </w:rPr>
  </w:style>
  <w:style w:type="character" w:customStyle="1" w:styleId="WW8Num6z0">
    <w:name w:val="WW8Num6z0"/>
    <w:rsid w:val="00154917"/>
    <w:rPr>
      <w:rFonts w:ascii="Symbol" w:hAnsi="Symbol" w:cs="Symbol"/>
    </w:rPr>
  </w:style>
  <w:style w:type="character" w:customStyle="1" w:styleId="WW8Num8z2">
    <w:name w:val="WW8Num8z2"/>
    <w:rsid w:val="00154917"/>
    <w:rPr>
      <w:rFonts w:ascii="Symbol" w:hAnsi="Symbol" w:cs="Symbol"/>
    </w:rPr>
  </w:style>
  <w:style w:type="character" w:customStyle="1" w:styleId="WW8Num9z0">
    <w:name w:val="WW8Num9z0"/>
    <w:rsid w:val="00154917"/>
    <w:rPr>
      <w:rFonts w:ascii="Arial" w:eastAsia="Times New Roman" w:hAnsi="Arial" w:cs="Times New Roman"/>
    </w:rPr>
  </w:style>
  <w:style w:type="character" w:customStyle="1" w:styleId="WW8Num12z0">
    <w:name w:val="WW8Num12z0"/>
    <w:rsid w:val="00154917"/>
    <w:rPr>
      <w:rFonts w:cs="Arial"/>
    </w:rPr>
  </w:style>
  <w:style w:type="character" w:customStyle="1" w:styleId="WW8Num13z0">
    <w:name w:val="WW8Num13z0"/>
    <w:rsid w:val="00154917"/>
    <w:rPr>
      <w:rFonts w:ascii="Symbol" w:hAnsi="Symbol" w:cs="Symbol"/>
    </w:rPr>
  </w:style>
  <w:style w:type="character" w:customStyle="1" w:styleId="WW8Num13z2">
    <w:name w:val="WW8Num13z2"/>
    <w:rsid w:val="00154917"/>
    <w:rPr>
      <w:rFonts w:ascii="Wingdings" w:hAnsi="Wingdings" w:cs="Wingdings"/>
    </w:rPr>
  </w:style>
  <w:style w:type="character" w:customStyle="1" w:styleId="WW8Num17z0">
    <w:name w:val="WW8Num17z0"/>
    <w:rsid w:val="00154917"/>
    <w:rPr>
      <w:rFonts w:ascii="Arial" w:eastAsia="Times New Roman" w:hAnsi="Arial" w:cs="Arial"/>
    </w:rPr>
  </w:style>
  <w:style w:type="character" w:customStyle="1" w:styleId="Absatz-Standardschriftart">
    <w:name w:val="Absatz-Standardschriftart"/>
    <w:rsid w:val="00154917"/>
  </w:style>
  <w:style w:type="character" w:customStyle="1" w:styleId="WW-Absatz-Standardschriftart">
    <w:name w:val="WW-Absatz-Standardschriftart"/>
    <w:rsid w:val="00154917"/>
  </w:style>
  <w:style w:type="character" w:customStyle="1" w:styleId="WW8Num20z1">
    <w:name w:val="WW8Num20z1"/>
    <w:rsid w:val="00154917"/>
    <w:rPr>
      <w:rFonts w:ascii="Wingdings 2" w:hAnsi="Wingdings 2" w:cs="StarSymbol"/>
      <w:sz w:val="18"/>
      <w:szCs w:val="18"/>
    </w:rPr>
  </w:style>
  <w:style w:type="character" w:customStyle="1" w:styleId="Domylnaczcionkaakapitu2">
    <w:name w:val="Domyślna czcionka akapitu2"/>
    <w:rsid w:val="00154917"/>
  </w:style>
  <w:style w:type="character" w:customStyle="1" w:styleId="WW8Num20z2">
    <w:name w:val="WW8Num20z2"/>
    <w:rsid w:val="00154917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154917"/>
  </w:style>
  <w:style w:type="character" w:customStyle="1" w:styleId="WW8Num6z1">
    <w:name w:val="WW8Num6z1"/>
    <w:rsid w:val="00154917"/>
    <w:rPr>
      <w:rFonts w:ascii="Courier New" w:hAnsi="Courier New" w:cs="Wingdings"/>
    </w:rPr>
  </w:style>
  <w:style w:type="character" w:customStyle="1" w:styleId="WW8Num6z2">
    <w:name w:val="WW8Num6z2"/>
    <w:rsid w:val="00154917"/>
    <w:rPr>
      <w:rFonts w:ascii="Wingdings" w:hAnsi="Wingdings" w:cs="Wingdings"/>
    </w:rPr>
  </w:style>
  <w:style w:type="character" w:customStyle="1" w:styleId="WW8Num9z2">
    <w:name w:val="WW8Num9z2"/>
    <w:rsid w:val="00154917"/>
    <w:rPr>
      <w:rFonts w:ascii="Symbol" w:hAnsi="Symbol" w:cs="Symbol"/>
    </w:rPr>
  </w:style>
  <w:style w:type="character" w:customStyle="1" w:styleId="WW8Num10z1">
    <w:name w:val="WW8Num10z1"/>
    <w:rsid w:val="00154917"/>
    <w:rPr>
      <w:b/>
    </w:rPr>
  </w:style>
  <w:style w:type="character" w:customStyle="1" w:styleId="WW8Num15z0">
    <w:name w:val="WW8Num15z0"/>
    <w:rsid w:val="00154917"/>
    <w:rPr>
      <w:b/>
    </w:rPr>
  </w:style>
  <w:style w:type="character" w:customStyle="1" w:styleId="WW8Num15z2">
    <w:name w:val="WW8Num15z2"/>
    <w:rsid w:val="00154917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  <w:rsid w:val="00154917"/>
  </w:style>
  <w:style w:type="character" w:customStyle="1" w:styleId="WW8Num13z1">
    <w:name w:val="WW8Num13z1"/>
    <w:rsid w:val="00154917"/>
    <w:rPr>
      <w:rFonts w:ascii="Courier New" w:hAnsi="Courier New" w:cs="Wingdings"/>
    </w:rPr>
  </w:style>
  <w:style w:type="character" w:customStyle="1" w:styleId="WW8Num18z2">
    <w:name w:val="WW8Num18z2"/>
    <w:rsid w:val="00154917"/>
    <w:rPr>
      <w:rFonts w:ascii="Symbol" w:hAnsi="Symbol" w:cs="Symbol"/>
    </w:rPr>
  </w:style>
  <w:style w:type="character" w:customStyle="1" w:styleId="WW8Num21z1">
    <w:name w:val="WW8Num21z1"/>
    <w:rsid w:val="00154917"/>
    <w:rPr>
      <w:b/>
    </w:rPr>
  </w:style>
  <w:style w:type="character" w:customStyle="1" w:styleId="WW8Num28z0">
    <w:name w:val="WW8Num28z0"/>
    <w:rsid w:val="00154917"/>
    <w:rPr>
      <w:b w:val="0"/>
      <w:i w:val="0"/>
    </w:rPr>
  </w:style>
  <w:style w:type="character" w:customStyle="1" w:styleId="WW8Num28z2">
    <w:name w:val="WW8Num28z2"/>
    <w:rsid w:val="00154917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154917"/>
  </w:style>
  <w:style w:type="character" w:styleId="Numerstrony">
    <w:name w:val="page number"/>
    <w:basedOn w:val="Domylnaczcionkaakapitu1"/>
    <w:rsid w:val="00154917"/>
  </w:style>
  <w:style w:type="character" w:styleId="Hipercze">
    <w:name w:val="Hyperlink"/>
    <w:rsid w:val="00154917"/>
    <w:rPr>
      <w:color w:val="0000FF"/>
      <w:u w:val="single"/>
    </w:rPr>
  </w:style>
  <w:style w:type="character" w:customStyle="1" w:styleId="Symbolewypunktowania">
    <w:name w:val="Symbole wypunktowania"/>
    <w:rsid w:val="00154917"/>
    <w:rPr>
      <w:rFonts w:ascii="StarSymbol" w:eastAsia="StarSymbol" w:hAnsi="StarSymbol" w:cs="StarSymbol"/>
      <w:sz w:val="18"/>
      <w:szCs w:val="18"/>
    </w:rPr>
  </w:style>
  <w:style w:type="character" w:customStyle="1" w:styleId="WW8Num27z1">
    <w:name w:val="WW8Num27z1"/>
    <w:rsid w:val="00154917"/>
    <w:rPr>
      <w:rFonts w:ascii="Courier New" w:hAnsi="Courier New" w:cs="Courier New"/>
    </w:rPr>
  </w:style>
  <w:style w:type="character" w:customStyle="1" w:styleId="WW8Num32z0">
    <w:name w:val="WW8Num32z0"/>
    <w:rsid w:val="00154917"/>
    <w:rPr>
      <w:rFonts w:ascii="Arial" w:eastAsia="Times New Roman" w:hAnsi="Arial" w:cs="Arial"/>
    </w:rPr>
  </w:style>
  <w:style w:type="character" w:customStyle="1" w:styleId="Znakinumeracji">
    <w:name w:val="Znaki numeracji"/>
    <w:rsid w:val="00154917"/>
  </w:style>
  <w:style w:type="character" w:customStyle="1" w:styleId="WW8Num31z1">
    <w:name w:val="WW8Num31z1"/>
    <w:rsid w:val="00154917"/>
    <w:rPr>
      <w:b w:val="0"/>
    </w:rPr>
  </w:style>
  <w:style w:type="character" w:customStyle="1" w:styleId="WW8Num28z1">
    <w:name w:val="WW8Num28z1"/>
    <w:rsid w:val="00154917"/>
    <w:rPr>
      <w:b w:val="0"/>
    </w:rPr>
  </w:style>
  <w:style w:type="character" w:customStyle="1" w:styleId="WW8NumSt50z0">
    <w:name w:val="WW8NumSt50z0"/>
    <w:rsid w:val="00154917"/>
    <w:rPr>
      <w:rFonts w:ascii="Wingdings" w:hAnsi="Wingdings" w:cs="Wingdings"/>
      <w:sz w:val="12"/>
    </w:rPr>
  </w:style>
  <w:style w:type="character" w:customStyle="1" w:styleId="WW8NumSt50z1">
    <w:name w:val="WW8NumSt50z1"/>
    <w:rsid w:val="00154917"/>
    <w:rPr>
      <w:rFonts w:ascii="Courier New" w:hAnsi="Courier New" w:cs="Courier New"/>
    </w:rPr>
  </w:style>
  <w:style w:type="character" w:customStyle="1" w:styleId="WW8NumSt50z2">
    <w:name w:val="WW8NumSt50z2"/>
    <w:rsid w:val="00154917"/>
    <w:rPr>
      <w:rFonts w:ascii="Wingdings" w:hAnsi="Wingdings" w:cs="Wingdings"/>
    </w:rPr>
  </w:style>
  <w:style w:type="character" w:customStyle="1" w:styleId="WW8NumSt50z3">
    <w:name w:val="WW8NumSt50z3"/>
    <w:rsid w:val="00154917"/>
    <w:rPr>
      <w:rFonts w:ascii="Symbol" w:hAnsi="Symbol" w:cs="Symbol"/>
    </w:rPr>
  </w:style>
  <w:style w:type="character" w:customStyle="1" w:styleId="WW8NumSt51z0">
    <w:name w:val="WW8NumSt51z0"/>
    <w:rsid w:val="00154917"/>
    <w:rPr>
      <w:rFonts w:ascii="Wingdings" w:hAnsi="Wingdings" w:cs="Wingdings"/>
      <w:sz w:val="12"/>
    </w:rPr>
  </w:style>
  <w:style w:type="character" w:customStyle="1" w:styleId="sortarrow">
    <w:name w:val="sortarrow"/>
    <w:basedOn w:val="Domylnaczcionkaakapitu3"/>
    <w:rsid w:val="00154917"/>
  </w:style>
  <w:style w:type="character" w:customStyle="1" w:styleId="NCSbodytextChar">
    <w:name w:val="• NCS body text Char"/>
    <w:rsid w:val="00154917"/>
    <w:rPr>
      <w:rFonts w:ascii="Trebuchet MS" w:hAnsi="Trebuchet MS" w:cs="Trebuchet MS"/>
      <w:lang w:val="pl-PL" w:bidi="ar-SA"/>
    </w:rPr>
  </w:style>
  <w:style w:type="character" w:customStyle="1" w:styleId="Odwoaniedokomentarza1">
    <w:name w:val="Odwołanie do komentarza1"/>
    <w:rsid w:val="00154917"/>
    <w:rPr>
      <w:sz w:val="16"/>
      <w:szCs w:val="16"/>
    </w:rPr>
  </w:style>
  <w:style w:type="character" w:styleId="UyteHipercze">
    <w:name w:val="FollowedHyperlink"/>
    <w:rsid w:val="00154917"/>
    <w:rPr>
      <w:color w:val="800080"/>
      <w:u w:val="single"/>
    </w:rPr>
  </w:style>
  <w:style w:type="character" w:customStyle="1" w:styleId="TekstkomentarzaZnak">
    <w:name w:val="Tekst komentarza Znak"/>
    <w:rsid w:val="00154917"/>
    <w:rPr>
      <w:rFonts w:ascii="Arial" w:hAnsi="Arial" w:cs="Arial"/>
    </w:rPr>
  </w:style>
  <w:style w:type="character" w:customStyle="1" w:styleId="TekstpodstawowywcityZnak">
    <w:name w:val="Tekst podstawowy wcięty Znak"/>
    <w:rsid w:val="00154917"/>
    <w:rPr>
      <w:b/>
      <w:sz w:val="32"/>
    </w:rPr>
  </w:style>
  <w:style w:type="character" w:customStyle="1" w:styleId="NagwekZnak">
    <w:name w:val="Nagłówek Znak"/>
    <w:rsid w:val="00154917"/>
    <w:rPr>
      <w:rFonts w:ascii="Arial" w:hAnsi="Arial" w:cs="Arial"/>
      <w:sz w:val="24"/>
    </w:rPr>
  </w:style>
  <w:style w:type="character" w:customStyle="1" w:styleId="9StyldonagwkaZnak">
    <w:name w:val="9 Styl do nagłówka Znak"/>
    <w:rsid w:val="00154917"/>
    <w:rPr>
      <w:rFonts w:eastAsia="Calibri" w:cs="Calibri"/>
      <w:sz w:val="16"/>
      <w:szCs w:val="16"/>
    </w:rPr>
  </w:style>
  <w:style w:type="paragraph" w:customStyle="1" w:styleId="Nagwek30">
    <w:name w:val="Nagłówek3"/>
    <w:basedOn w:val="Normalny"/>
    <w:next w:val="Tekstpodstawowy"/>
    <w:rsid w:val="00154917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154917"/>
    <w:pPr>
      <w:jc w:val="center"/>
    </w:pPr>
    <w:rPr>
      <w:sz w:val="36"/>
    </w:rPr>
  </w:style>
  <w:style w:type="paragraph" w:styleId="Lista">
    <w:name w:val="List"/>
    <w:basedOn w:val="Normalny"/>
    <w:rsid w:val="00154917"/>
    <w:pPr>
      <w:tabs>
        <w:tab w:val="left" w:pos="645"/>
      </w:tabs>
      <w:ind w:left="-1425"/>
    </w:pPr>
    <w:rPr>
      <w:rFonts w:ascii="Times New Roman" w:hAnsi="Times New Roman" w:cs="Times New Roman"/>
      <w:szCs w:val="24"/>
    </w:rPr>
  </w:style>
  <w:style w:type="paragraph" w:styleId="Legenda">
    <w:name w:val="caption"/>
    <w:basedOn w:val="Normalny"/>
    <w:qFormat/>
    <w:rsid w:val="0015491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154917"/>
    <w:pPr>
      <w:suppressLineNumbers/>
    </w:pPr>
    <w:rPr>
      <w:rFonts w:cs="Bookman Old Style"/>
    </w:rPr>
  </w:style>
  <w:style w:type="paragraph" w:customStyle="1" w:styleId="Nagwek20">
    <w:name w:val="Nagłówek2"/>
    <w:basedOn w:val="Normalny"/>
    <w:next w:val="Tekstpodstawowy"/>
    <w:rsid w:val="00154917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2">
    <w:name w:val="Podpis2"/>
    <w:basedOn w:val="Normalny"/>
    <w:rsid w:val="00154917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Nagwek10">
    <w:name w:val="Nagłówek1"/>
    <w:basedOn w:val="Normalny"/>
    <w:next w:val="Tekstpodstawowy"/>
    <w:rsid w:val="00154917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1">
    <w:name w:val="Podpis1"/>
    <w:basedOn w:val="Normalny"/>
    <w:rsid w:val="00154917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Tekstpodstawowy21">
    <w:name w:val="Tekst podstawowy 21"/>
    <w:basedOn w:val="Normalny"/>
    <w:qFormat/>
    <w:rsid w:val="00154917"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rsid w:val="00154917"/>
    <w:pPr>
      <w:jc w:val="both"/>
    </w:pPr>
    <w:rPr>
      <w:rFonts w:ascii="Times New Roman" w:hAnsi="Times New Roman" w:cs="Times New Roman"/>
      <w:sz w:val="28"/>
    </w:rPr>
  </w:style>
  <w:style w:type="paragraph" w:styleId="Tekstpodstawowywcity">
    <w:name w:val="Body Text Indent"/>
    <w:basedOn w:val="Normalny"/>
    <w:rsid w:val="00154917"/>
    <w:pPr>
      <w:ind w:left="708" w:hanging="708"/>
    </w:pPr>
    <w:rPr>
      <w:rFonts w:ascii="Times New Roman" w:hAnsi="Times New Roman" w:cs="Times New Roman"/>
      <w:b/>
      <w:sz w:val="32"/>
    </w:rPr>
  </w:style>
  <w:style w:type="paragraph" w:customStyle="1" w:styleId="Tekstpodstawowywcity21">
    <w:name w:val="Tekst podstawowy wcięty 21"/>
    <w:basedOn w:val="Normalny"/>
    <w:rsid w:val="00154917"/>
    <w:pPr>
      <w:ind w:left="708"/>
      <w:jc w:val="both"/>
    </w:pPr>
    <w:rPr>
      <w:rFonts w:ascii="Times New Roman" w:hAnsi="Times New Roman" w:cs="Times New Roman"/>
      <w:sz w:val="32"/>
    </w:rPr>
  </w:style>
  <w:style w:type="paragraph" w:styleId="Stopka">
    <w:name w:val="footer"/>
    <w:basedOn w:val="Normalny"/>
    <w:rsid w:val="00154917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rsid w:val="00154917"/>
    <w:pPr>
      <w:widowControl w:val="0"/>
      <w:jc w:val="both"/>
    </w:pPr>
    <w:rPr>
      <w:rFonts w:ascii="Times New Roman" w:hAnsi="Times New Roman" w:cs="Times New Roman"/>
      <w:b/>
    </w:rPr>
  </w:style>
  <w:style w:type="paragraph" w:customStyle="1" w:styleId="Styl1">
    <w:name w:val="Styl1"/>
    <w:basedOn w:val="Normalny"/>
    <w:rsid w:val="00154917"/>
    <w:pPr>
      <w:widowControl w:val="0"/>
      <w:spacing w:before="240"/>
      <w:jc w:val="both"/>
    </w:pPr>
  </w:style>
  <w:style w:type="paragraph" w:customStyle="1" w:styleId="pkt">
    <w:name w:val="pkt"/>
    <w:basedOn w:val="Normalny"/>
    <w:rsid w:val="00154917"/>
    <w:pPr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customStyle="1" w:styleId="Naglwek2">
    <w:name w:val="Naglówek 2"/>
    <w:basedOn w:val="Normalny"/>
    <w:next w:val="Normalny"/>
    <w:rsid w:val="00154917"/>
    <w:pPr>
      <w:keepNext/>
      <w:widowControl w:val="0"/>
      <w:tabs>
        <w:tab w:val="left" w:pos="576"/>
      </w:tabs>
      <w:overflowPunct w:val="0"/>
      <w:autoSpaceDE w:val="0"/>
      <w:ind w:left="576" w:hanging="576"/>
      <w:jc w:val="center"/>
      <w:textAlignment w:val="baseline"/>
    </w:pPr>
    <w:rPr>
      <w:b/>
      <w:sz w:val="28"/>
    </w:rPr>
  </w:style>
  <w:style w:type="paragraph" w:customStyle="1" w:styleId="Tekstpodstawowywcity31">
    <w:name w:val="Tekst podstawowy wcięty 31"/>
    <w:basedOn w:val="Normalny"/>
    <w:rsid w:val="00154917"/>
    <w:pPr>
      <w:ind w:left="360"/>
      <w:jc w:val="both"/>
    </w:pPr>
    <w:rPr>
      <w:rFonts w:ascii="Times New Roman" w:hAnsi="Times New Roman" w:cs="Times New Roman"/>
      <w:sz w:val="22"/>
    </w:rPr>
  </w:style>
  <w:style w:type="paragraph" w:customStyle="1" w:styleId="Tekstblokowy2">
    <w:name w:val="Tekst blokowy2"/>
    <w:basedOn w:val="Normalny"/>
    <w:rsid w:val="00154917"/>
    <w:pPr>
      <w:tabs>
        <w:tab w:val="left" w:pos="851"/>
      </w:tabs>
      <w:ind w:left="426" w:right="-1"/>
      <w:jc w:val="both"/>
    </w:pPr>
    <w:rPr>
      <w:sz w:val="20"/>
      <w:szCs w:val="18"/>
    </w:rPr>
  </w:style>
  <w:style w:type="paragraph" w:customStyle="1" w:styleId="Tekstblokowy1">
    <w:name w:val="Tekst blokowy1"/>
    <w:basedOn w:val="Normalny"/>
    <w:rsid w:val="00154917"/>
    <w:pPr>
      <w:tabs>
        <w:tab w:val="left" w:pos="851"/>
      </w:tabs>
      <w:ind w:left="567" w:right="-1" w:hanging="567"/>
      <w:jc w:val="both"/>
    </w:pPr>
    <w:rPr>
      <w:b/>
      <w:bCs/>
      <w:sz w:val="22"/>
      <w:szCs w:val="22"/>
    </w:rPr>
  </w:style>
  <w:style w:type="paragraph" w:customStyle="1" w:styleId="Zawartotabeli">
    <w:name w:val="Zawartość tabeli"/>
    <w:basedOn w:val="Normalny"/>
    <w:rsid w:val="00154917"/>
    <w:pPr>
      <w:suppressLineNumbers/>
    </w:pPr>
  </w:style>
  <w:style w:type="paragraph" w:customStyle="1" w:styleId="Nagwektabeli">
    <w:name w:val="Nagłówek tabeli"/>
    <w:basedOn w:val="Zawartotabeli"/>
    <w:rsid w:val="0015491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54917"/>
  </w:style>
  <w:style w:type="paragraph" w:customStyle="1" w:styleId="Tekstpodstawowy22">
    <w:name w:val="Tekst podstawowy 22"/>
    <w:basedOn w:val="Normalny"/>
    <w:rsid w:val="00154917"/>
    <w:pPr>
      <w:jc w:val="center"/>
    </w:pPr>
    <w:rPr>
      <w:b/>
      <w:sz w:val="36"/>
    </w:rPr>
  </w:style>
  <w:style w:type="paragraph" w:customStyle="1" w:styleId="FR1">
    <w:name w:val="FR1"/>
    <w:rsid w:val="00154917"/>
    <w:pPr>
      <w:widowControl w:val="0"/>
      <w:suppressAutoHyphens/>
      <w:autoSpaceDE w:val="0"/>
      <w:spacing w:line="480" w:lineRule="auto"/>
      <w:ind w:right="3000"/>
      <w:jc w:val="both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Tekstkomentarza1">
    <w:name w:val="Tekst komentarza1"/>
    <w:basedOn w:val="Normalny"/>
    <w:rsid w:val="00154917"/>
    <w:rPr>
      <w:sz w:val="20"/>
    </w:rPr>
  </w:style>
  <w:style w:type="paragraph" w:customStyle="1" w:styleId="Tekstpodstawowywcity22">
    <w:name w:val="Tekst podstawowy wcięty 22"/>
    <w:basedOn w:val="Normalny"/>
    <w:rsid w:val="00154917"/>
    <w:pPr>
      <w:ind w:left="425"/>
      <w:jc w:val="both"/>
    </w:pPr>
    <w:rPr>
      <w:sz w:val="18"/>
      <w:szCs w:val="18"/>
    </w:rPr>
  </w:style>
  <w:style w:type="paragraph" w:customStyle="1" w:styleId="Tekstpodstawowywcity32">
    <w:name w:val="Tekst podstawowy wcięty 32"/>
    <w:basedOn w:val="Normalny"/>
    <w:rsid w:val="00154917"/>
    <w:pPr>
      <w:tabs>
        <w:tab w:val="left" w:pos="360"/>
      </w:tabs>
      <w:spacing w:after="60"/>
      <w:ind w:left="357" w:hanging="357"/>
      <w:jc w:val="both"/>
    </w:pPr>
    <w:rPr>
      <w:sz w:val="18"/>
      <w:szCs w:val="18"/>
    </w:rPr>
  </w:style>
  <w:style w:type="paragraph" w:customStyle="1" w:styleId="Style4">
    <w:name w:val="Style 4"/>
    <w:basedOn w:val="Normalny"/>
    <w:rsid w:val="00154917"/>
    <w:pPr>
      <w:widowControl w:val="0"/>
      <w:spacing w:line="276" w:lineRule="exact"/>
      <w:jc w:val="both"/>
    </w:pPr>
    <w:rPr>
      <w:rFonts w:ascii="Bookman Old Style" w:eastAsia="Lucida Sans Unicode" w:hAnsi="Bookman Old Style" w:cs="Bookman Old Style"/>
      <w:szCs w:val="24"/>
    </w:rPr>
  </w:style>
  <w:style w:type="paragraph" w:customStyle="1" w:styleId="40address">
    <w:name w:val="40 address"/>
    <w:basedOn w:val="Normalny"/>
    <w:rsid w:val="00154917"/>
    <w:pPr>
      <w:suppressAutoHyphens w:val="0"/>
      <w:spacing w:after="180"/>
    </w:pPr>
    <w:rPr>
      <w:rFonts w:ascii="Palatino" w:hAnsi="Palatino" w:cs="Palatino"/>
      <w:szCs w:val="24"/>
      <w:lang w:val="en-US"/>
    </w:rPr>
  </w:style>
  <w:style w:type="paragraph" w:customStyle="1" w:styleId="Tekstblokowy3">
    <w:name w:val="Tekst blokowy3"/>
    <w:basedOn w:val="Normalny"/>
    <w:rsid w:val="00154917"/>
    <w:pPr>
      <w:widowControl w:val="0"/>
      <w:ind w:left="279" w:right="205"/>
      <w:jc w:val="both"/>
    </w:pPr>
    <w:rPr>
      <w:sz w:val="18"/>
      <w:u w:val="single"/>
    </w:rPr>
  </w:style>
  <w:style w:type="paragraph" w:customStyle="1" w:styleId="tekst">
    <w:name w:val="tekst"/>
    <w:basedOn w:val="Normalny"/>
    <w:next w:val="Normalny"/>
    <w:rsid w:val="00154917"/>
    <w:pPr>
      <w:suppressAutoHyphens w:val="0"/>
      <w:autoSpaceDE w:val="0"/>
      <w:spacing w:after="80"/>
    </w:pPr>
    <w:rPr>
      <w:rFonts w:ascii="Times New Roman" w:hAnsi="Times New Roman" w:cs="Times New Roman"/>
      <w:szCs w:val="24"/>
    </w:rPr>
  </w:style>
  <w:style w:type="paragraph" w:customStyle="1" w:styleId="Tekstpodstawowy32">
    <w:name w:val="Tekst podstawowy 32"/>
    <w:basedOn w:val="Normalny"/>
    <w:rsid w:val="00154917"/>
    <w:pPr>
      <w:suppressAutoHyphens w:val="0"/>
      <w:spacing w:after="120"/>
    </w:pPr>
    <w:rPr>
      <w:rFonts w:ascii="Times New Roman" w:hAnsi="Times New Roman" w:cs="Times New Roman"/>
      <w:sz w:val="16"/>
      <w:szCs w:val="16"/>
    </w:rPr>
  </w:style>
  <w:style w:type="paragraph" w:styleId="Tekstdymka">
    <w:name w:val="Balloon Text"/>
    <w:basedOn w:val="Normalny"/>
    <w:rsid w:val="00154917"/>
    <w:rPr>
      <w:rFonts w:ascii="Tahoma" w:hAnsi="Tahoma" w:cs="Tahoma"/>
      <w:sz w:val="16"/>
      <w:szCs w:val="16"/>
    </w:rPr>
  </w:style>
  <w:style w:type="paragraph" w:customStyle="1" w:styleId="Tekstkomentarza2">
    <w:name w:val="Tekst komentarza2"/>
    <w:basedOn w:val="Normalny"/>
    <w:rsid w:val="00154917"/>
    <w:rPr>
      <w:sz w:val="20"/>
    </w:rPr>
  </w:style>
  <w:style w:type="paragraph" w:styleId="Tematkomentarza">
    <w:name w:val="annotation subject"/>
    <w:basedOn w:val="Tekstkomentarza2"/>
    <w:next w:val="Tekstkomentarza2"/>
    <w:rsid w:val="00154917"/>
    <w:rPr>
      <w:b/>
      <w:bCs/>
    </w:rPr>
  </w:style>
  <w:style w:type="paragraph" w:customStyle="1" w:styleId="LO-Normal">
    <w:name w:val="LO-Normal"/>
    <w:rsid w:val="00154917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Plandokumentu1">
    <w:name w:val="Plan dokumentu1"/>
    <w:basedOn w:val="Normalny"/>
    <w:rsid w:val="00154917"/>
    <w:pPr>
      <w:shd w:val="clear" w:color="auto" w:fill="000080"/>
    </w:pPr>
    <w:rPr>
      <w:rFonts w:ascii="Tahoma" w:hAnsi="Tahoma" w:cs="Tahoma"/>
      <w:sz w:val="20"/>
    </w:rPr>
  </w:style>
  <w:style w:type="paragraph" w:customStyle="1" w:styleId="Tekstpodstawowy23">
    <w:name w:val="Tekst podstawowy 23"/>
    <w:basedOn w:val="Normalny"/>
    <w:rsid w:val="00154917"/>
    <w:pPr>
      <w:jc w:val="both"/>
    </w:pPr>
    <w:rPr>
      <w:sz w:val="18"/>
    </w:rPr>
  </w:style>
  <w:style w:type="paragraph" w:styleId="NormalnyWeb">
    <w:name w:val="Normal (Web)"/>
    <w:basedOn w:val="Normalny"/>
    <w:rsid w:val="00154917"/>
    <w:pPr>
      <w:suppressAutoHyphens w:val="0"/>
      <w:spacing w:before="280" w:after="280"/>
    </w:pPr>
    <w:rPr>
      <w:rFonts w:ascii="Arial Unicode MS" w:hAnsi="Arial Unicode MS" w:cs="Arial Unicode MS"/>
      <w:szCs w:val="24"/>
    </w:rPr>
  </w:style>
  <w:style w:type="paragraph" w:styleId="Nagwek">
    <w:name w:val="header"/>
    <w:basedOn w:val="Normalny"/>
    <w:rsid w:val="00154917"/>
    <w:pPr>
      <w:tabs>
        <w:tab w:val="center" w:pos="4536"/>
        <w:tab w:val="right" w:pos="9072"/>
      </w:tabs>
    </w:pPr>
  </w:style>
  <w:style w:type="paragraph" w:customStyle="1" w:styleId="Normal1">
    <w:name w:val="Normal1"/>
    <w:rsid w:val="00154917"/>
    <w:pPr>
      <w:widowControl w:val="0"/>
      <w:suppressAutoHyphens/>
    </w:pPr>
    <w:rPr>
      <w:rFonts w:eastAsia="ヒラギノ角ゴ Pro W3"/>
      <w:color w:val="000000"/>
      <w:sz w:val="24"/>
      <w:lang w:val="en-US" w:eastAsia="zh-CN"/>
    </w:rPr>
  </w:style>
  <w:style w:type="paragraph" w:customStyle="1" w:styleId="Tabelapozycja">
    <w:name w:val="Tabela pozycja"/>
    <w:rsid w:val="00154917"/>
    <w:pPr>
      <w:widowControl w:val="0"/>
      <w:suppressAutoHyphens/>
    </w:pPr>
    <w:rPr>
      <w:rFonts w:ascii="Arial" w:eastAsia="ヒラギノ角ゴ Pro W3" w:hAnsi="Arial" w:cs="Arial"/>
      <w:color w:val="000000"/>
      <w:sz w:val="22"/>
      <w:lang w:val="en-US" w:eastAsia="zh-CN"/>
    </w:rPr>
  </w:style>
  <w:style w:type="paragraph" w:customStyle="1" w:styleId="Akapitzlist1">
    <w:name w:val="Akapit z listą1"/>
    <w:basedOn w:val="Normalny"/>
    <w:rsid w:val="00154917"/>
    <w:pPr>
      <w:suppressAutoHyphens w:val="0"/>
      <w:spacing w:after="120" w:line="288" w:lineRule="auto"/>
      <w:ind w:left="720"/>
    </w:pPr>
    <w:rPr>
      <w:rFonts w:eastAsia="Calibri"/>
      <w:color w:val="000000"/>
      <w:szCs w:val="22"/>
    </w:rPr>
  </w:style>
  <w:style w:type="paragraph" w:customStyle="1" w:styleId="p">
    <w:name w:val="p"/>
    <w:rsid w:val="00154917"/>
    <w:pPr>
      <w:suppressAutoHyphens/>
      <w:spacing w:line="336" w:lineRule="auto"/>
    </w:pPr>
    <w:rPr>
      <w:rFonts w:ascii="Arial Narrow" w:eastAsia="Arial Narrow" w:hAnsi="Arial Narrow" w:cs="Arial Narrow"/>
      <w:sz w:val="22"/>
      <w:szCs w:val="22"/>
      <w:lang w:eastAsia="zh-CN"/>
    </w:rPr>
  </w:style>
  <w:style w:type="paragraph" w:customStyle="1" w:styleId="justify">
    <w:name w:val="justify"/>
    <w:rsid w:val="00154917"/>
    <w:pPr>
      <w:suppressAutoHyphens/>
      <w:jc w:val="both"/>
    </w:pPr>
    <w:rPr>
      <w:rFonts w:ascii="Arial Narrow" w:hAnsi="Arial Narrow" w:cs="Arial Narrow"/>
      <w:sz w:val="22"/>
      <w:szCs w:val="22"/>
      <w:lang w:eastAsia="zh-CN"/>
    </w:rPr>
  </w:style>
  <w:style w:type="paragraph" w:customStyle="1" w:styleId="Zwykytekst1">
    <w:name w:val="Zwykły tekst1"/>
    <w:basedOn w:val="Normalny"/>
    <w:rsid w:val="00154917"/>
    <w:rPr>
      <w:rFonts w:ascii="Courier New" w:eastAsia="Calibri" w:hAnsi="Courier New" w:cs="Courier New"/>
      <w:sz w:val="20"/>
    </w:rPr>
  </w:style>
  <w:style w:type="paragraph" w:customStyle="1" w:styleId="9Styldonagwka">
    <w:name w:val="9 Styl do nagłówka"/>
    <w:basedOn w:val="Normalny"/>
    <w:rsid w:val="00154917"/>
    <w:pPr>
      <w:suppressAutoHyphens w:val="0"/>
      <w:autoSpaceDE w:val="0"/>
      <w:jc w:val="center"/>
    </w:pPr>
    <w:rPr>
      <w:rFonts w:ascii="Times New Roman" w:eastAsia="Calibri" w:hAnsi="Times New Roman" w:cs="Calibri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2F6E"/>
    <w:pPr>
      <w:autoSpaceDE w:val="0"/>
      <w:spacing w:after="200" w:line="276" w:lineRule="auto"/>
    </w:pPr>
    <w:rPr>
      <w:rFonts w:ascii="Times New Roman" w:hAnsi="Times New Roman" w:cs="Times New Roman"/>
      <w:color w:val="000000"/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E2F6E"/>
    <w:rPr>
      <w:color w:val="000000"/>
      <w:lang w:eastAsia="zh-CN"/>
    </w:rPr>
  </w:style>
  <w:style w:type="character" w:styleId="Odwoanieprzypisudolnego">
    <w:name w:val="footnote reference"/>
    <w:uiPriority w:val="99"/>
    <w:semiHidden/>
    <w:unhideWhenUsed/>
    <w:rsid w:val="004E2F6E"/>
    <w:rPr>
      <w:vertAlign w:val="superscript"/>
    </w:rPr>
  </w:style>
  <w:style w:type="table" w:styleId="Tabela-Siatka">
    <w:name w:val="Table Grid"/>
    <w:basedOn w:val="Standardowy"/>
    <w:uiPriority w:val="39"/>
    <w:rsid w:val="00E22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02439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79067F"/>
    <w:rPr>
      <w:rFonts w:ascii="Arial" w:hAnsi="Arial" w:cs="Arial"/>
      <w:sz w:val="3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2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03F50-E970-43EF-88AC-CCDB4C757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851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HP</Company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admin</dc:creator>
  <cp:lastModifiedBy>Katarzyna Brzezińska</cp:lastModifiedBy>
  <cp:revision>13</cp:revision>
  <cp:lastPrinted>2021-03-15T14:12:00Z</cp:lastPrinted>
  <dcterms:created xsi:type="dcterms:W3CDTF">2022-08-17T11:49:00Z</dcterms:created>
  <dcterms:modified xsi:type="dcterms:W3CDTF">2024-11-21T07:24:00Z</dcterms:modified>
</cp:coreProperties>
</file>