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0D11" w14:textId="77777777" w:rsidR="00537E4B" w:rsidRPr="00947380" w:rsidRDefault="00537E4B" w:rsidP="00DB748F">
      <w:pPr>
        <w:ind w:left="6372" w:firstLine="708"/>
        <w:jc w:val="right"/>
        <w:rPr>
          <w:rFonts w:ascii="Arial Narrow" w:hAnsi="Arial Narrow"/>
          <w:b/>
          <w:bCs/>
        </w:rPr>
      </w:pPr>
      <w:r w:rsidRPr="00947380">
        <w:rPr>
          <w:rFonts w:ascii="Arial Narrow" w:hAnsi="Arial Narrow"/>
          <w:b/>
          <w:bCs/>
        </w:rPr>
        <w:t>Załącznik nr 1</w:t>
      </w:r>
    </w:p>
    <w:p w14:paraId="0B1E094A" w14:textId="77777777" w:rsidR="00DB748F" w:rsidRPr="00947380" w:rsidRDefault="00537E4B" w:rsidP="003876CF">
      <w:pPr>
        <w:jc w:val="right"/>
        <w:rPr>
          <w:rFonts w:ascii="Arial Narrow" w:hAnsi="Arial Narrow"/>
          <w:b/>
          <w:bCs/>
        </w:rPr>
      </w:pPr>
      <w:r w:rsidRPr="00947380">
        <w:rPr>
          <w:rFonts w:ascii="Arial Narrow" w:hAnsi="Arial Narrow"/>
          <w:b/>
          <w:bCs/>
        </w:rPr>
        <w:t>do formularza oferty</w:t>
      </w:r>
    </w:p>
    <w:p w14:paraId="1A5713A2" w14:textId="77777777" w:rsidR="00DB748F" w:rsidRPr="00947380" w:rsidRDefault="00DB748F" w:rsidP="00F721F5">
      <w:pPr>
        <w:spacing w:line="240" w:lineRule="atLeast"/>
        <w:rPr>
          <w:rFonts w:ascii="Arial Narrow" w:hAnsi="Arial Narrow"/>
          <w:sz w:val="20"/>
          <w:szCs w:val="20"/>
        </w:rPr>
      </w:pPr>
    </w:p>
    <w:p w14:paraId="1998E6BA" w14:textId="77777777" w:rsidR="00F721F5" w:rsidRPr="00947380" w:rsidRDefault="00F721F5" w:rsidP="00F721F5">
      <w:pPr>
        <w:spacing w:line="240" w:lineRule="atLeast"/>
        <w:rPr>
          <w:rFonts w:ascii="Arial Narrow" w:hAnsi="Arial Narrow"/>
          <w:sz w:val="20"/>
          <w:szCs w:val="20"/>
        </w:rPr>
      </w:pPr>
      <w:r w:rsidRPr="00947380">
        <w:rPr>
          <w:rFonts w:ascii="Arial Narrow" w:hAnsi="Arial Narrow"/>
          <w:sz w:val="20"/>
          <w:szCs w:val="20"/>
        </w:rPr>
        <w:t>……………………………………..</w:t>
      </w:r>
      <w:r w:rsidR="00857BD9" w:rsidRPr="00947380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......................................        </w:t>
      </w:r>
    </w:p>
    <w:p w14:paraId="19D81BE1" w14:textId="77777777" w:rsidR="00F721F5" w:rsidRPr="00947380" w:rsidRDefault="00F721F5" w:rsidP="00F721F5">
      <w:pPr>
        <w:spacing w:line="240" w:lineRule="atLeast"/>
        <w:rPr>
          <w:rFonts w:ascii="Arial Narrow" w:hAnsi="Arial Narrow"/>
          <w:i/>
          <w:sz w:val="20"/>
          <w:szCs w:val="20"/>
        </w:rPr>
      </w:pPr>
      <w:r w:rsidRPr="00947380">
        <w:rPr>
          <w:rFonts w:ascii="Arial Narrow" w:hAnsi="Arial Narrow"/>
          <w:i/>
          <w:sz w:val="20"/>
          <w:szCs w:val="20"/>
        </w:rPr>
        <w:t xml:space="preserve">         (Nazwa Wykonawcy)</w:t>
      </w:r>
      <w:r w:rsidR="00857BD9" w:rsidRPr="00947380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             (miejscowość, data)</w:t>
      </w:r>
    </w:p>
    <w:p w14:paraId="12B243F5" w14:textId="77777777" w:rsidR="00F721F5" w:rsidRPr="00947380" w:rsidRDefault="00F721F5" w:rsidP="00F721F5">
      <w:pPr>
        <w:spacing w:line="240" w:lineRule="atLeast"/>
        <w:rPr>
          <w:rFonts w:ascii="Arial Narrow" w:hAnsi="Arial Narrow"/>
          <w:i/>
          <w:sz w:val="20"/>
          <w:szCs w:val="20"/>
        </w:rPr>
      </w:pPr>
    </w:p>
    <w:p w14:paraId="5BE5D0D7" w14:textId="77777777" w:rsidR="00F721F5" w:rsidRPr="00947380" w:rsidRDefault="00F721F5" w:rsidP="00F721F5">
      <w:pPr>
        <w:ind w:right="282"/>
        <w:jc w:val="center"/>
        <w:rPr>
          <w:rFonts w:ascii="Arial Narrow" w:hAnsi="Arial Narrow"/>
          <w:b/>
        </w:rPr>
      </w:pPr>
    </w:p>
    <w:p w14:paraId="1A89A2D9" w14:textId="77777777" w:rsidR="00F721F5" w:rsidRPr="00947380" w:rsidRDefault="00F721F5" w:rsidP="00F721F5">
      <w:pPr>
        <w:ind w:right="282"/>
        <w:jc w:val="center"/>
        <w:rPr>
          <w:rFonts w:ascii="Arial Narrow" w:hAnsi="Arial Narrow"/>
          <w:b/>
        </w:rPr>
      </w:pPr>
      <w:r w:rsidRPr="00947380">
        <w:rPr>
          <w:rFonts w:ascii="Arial Narrow" w:hAnsi="Arial Narrow"/>
          <w:b/>
        </w:rPr>
        <w:t xml:space="preserve">OŚWIADCZENIE </w:t>
      </w:r>
    </w:p>
    <w:p w14:paraId="2D391109" w14:textId="77777777" w:rsidR="00F721F5" w:rsidRPr="00947380" w:rsidRDefault="00F721F5" w:rsidP="00F721F5">
      <w:pPr>
        <w:ind w:right="282"/>
        <w:jc w:val="center"/>
        <w:rPr>
          <w:rFonts w:ascii="Arial Narrow" w:hAnsi="Arial Narrow"/>
          <w:b/>
        </w:rPr>
      </w:pPr>
      <w:r w:rsidRPr="00947380">
        <w:rPr>
          <w:rFonts w:ascii="Arial Narrow" w:hAnsi="Arial Narrow"/>
          <w:b/>
        </w:rPr>
        <w:t xml:space="preserve">o którym mowa w art. 125 ust. 1 ustawy </w:t>
      </w:r>
      <w:proofErr w:type="spellStart"/>
      <w:r w:rsidRPr="00947380">
        <w:rPr>
          <w:rFonts w:ascii="Arial Narrow" w:hAnsi="Arial Narrow"/>
          <w:b/>
        </w:rPr>
        <w:t>pzp</w:t>
      </w:r>
      <w:proofErr w:type="spellEnd"/>
      <w:r w:rsidRPr="00947380">
        <w:rPr>
          <w:rFonts w:ascii="Arial Narrow" w:hAnsi="Arial Narrow"/>
          <w:b/>
        </w:rPr>
        <w:t xml:space="preserve"> </w:t>
      </w:r>
    </w:p>
    <w:p w14:paraId="014F5493" w14:textId="77777777" w:rsidR="00F721F5" w:rsidRPr="00947380" w:rsidRDefault="00F721F5" w:rsidP="00F721F5">
      <w:pPr>
        <w:ind w:right="282"/>
        <w:jc w:val="both"/>
        <w:rPr>
          <w:rFonts w:ascii="Arial Narrow" w:hAnsi="Arial Narrow"/>
          <w:b/>
        </w:rPr>
      </w:pPr>
    </w:p>
    <w:p w14:paraId="61A3FBB2" w14:textId="2A4F5E47" w:rsidR="009374D0" w:rsidRPr="00947380" w:rsidRDefault="00F721F5" w:rsidP="00947380">
      <w:pPr>
        <w:jc w:val="both"/>
        <w:rPr>
          <w:rFonts w:ascii="Arial Narrow" w:hAnsi="Arial Narrow"/>
          <w:b/>
        </w:rPr>
      </w:pPr>
      <w:r w:rsidRPr="00947380">
        <w:rPr>
          <w:rFonts w:ascii="Arial Narrow" w:hAnsi="Arial Narrow"/>
        </w:rPr>
        <w:t>Postępowanie o udzielenie zamówienia publicznego pn.:</w:t>
      </w:r>
      <w:r w:rsidRPr="00947380">
        <w:rPr>
          <w:rFonts w:ascii="Arial Narrow" w:hAnsi="Arial Narrow"/>
          <w:b/>
        </w:rPr>
        <w:t xml:space="preserve"> </w:t>
      </w:r>
      <w:bookmarkStart w:id="0" w:name="_Hlk182905108"/>
      <w:bookmarkStart w:id="1" w:name="_Hlk157676295"/>
      <w:r w:rsidR="00947380" w:rsidRPr="00947380">
        <w:rPr>
          <w:rFonts w:ascii="Arial Narrow" w:hAnsi="Arial Narrow"/>
          <w:b/>
        </w:rPr>
        <w:t>FERIE 2025 – warsztaty wyjazdowe dla młodzieży - uczestników projektu pn. „Gotowi na przyszłość”</w:t>
      </w:r>
      <w:bookmarkEnd w:id="0"/>
    </w:p>
    <w:bookmarkEnd w:id="1"/>
    <w:p w14:paraId="19ACD6C4" w14:textId="77777777" w:rsidR="00620AFA" w:rsidRPr="00947380" w:rsidRDefault="00620AFA" w:rsidP="00620AFA">
      <w:pPr>
        <w:jc w:val="both"/>
        <w:rPr>
          <w:rFonts w:ascii="Arial Narrow" w:hAnsi="Arial Narrow"/>
          <w:b/>
        </w:rPr>
      </w:pPr>
    </w:p>
    <w:p w14:paraId="6AFBC862" w14:textId="77777777" w:rsidR="00F721F5" w:rsidRPr="00947380" w:rsidRDefault="00F721F5" w:rsidP="00263769">
      <w:pPr>
        <w:numPr>
          <w:ilvl w:val="0"/>
          <w:numId w:val="9"/>
        </w:numPr>
        <w:spacing w:line="240" w:lineRule="atLeast"/>
        <w:ind w:left="567" w:hanging="578"/>
        <w:jc w:val="both"/>
        <w:rPr>
          <w:rFonts w:ascii="Arial Narrow" w:hAnsi="Arial Narrow"/>
          <w:i/>
        </w:rPr>
      </w:pPr>
      <w:r w:rsidRPr="00947380">
        <w:rPr>
          <w:rFonts w:ascii="Arial Narrow" w:hAnsi="Arial Narrow" w:cs="Segoe UI"/>
        </w:rPr>
        <w:t>Oświadczam</w:t>
      </w:r>
      <w:r w:rsidR="00B26F47" w:rsidRPr="00947380">
        <w:rPr>
          <w:rFonts w:ascii="Arial Narrow" w:hAnsi="Arial Narrow" w:cs="Segoe UI"/>
        </w:rPr>
        <w:t>*</w:t>
      </w:r>
      <w:r w:rsidRPr="00947380">
        <w:rPr>
          <w:rFonts w:ascii="Arial Narrow" w:hAnsi="Arial Narrow" w:cs="Segoe UI"/>
        </w:rPr>
        <w:t xml:space="preserve"> że </w:t>
      </w:r>
      <w:r w:rsidRPr="00947380">
        <w:rPr>
          <w:rFonts w:ascii="Arial Narrow" w:hAnsi="Arial Narrow" w:cs="Segoe UI"/>
          <w:b/>
        </w:rPr>
        <w:t>nie podlegam wykluczeniu</w:t>
      </w:r>
      <w:r w:rsidRPr="00947380">
        <w:rPr>
          <w:rFonts w:ascii="Arial Narrow" w:hAnsi="Arial Narrow" w:cs="Segoe UI"/>
        </w:rPr>
        <w:t xml:space="preserve"> z postępowania na podstawie art. 108 ust. 1 oraz art. 109 ust.1 pkt 4 ustawy </w:t>
      </w:r>
      <w:proofErr w:type="spellStart"/>
      <w:r w:rsidRPr="00947380">
        <w:rPr>
          <w:rFonts w:ascii="Arial Narrow" w:hAnsi="Arial Narrow" w:cs="Segoe UI"/>
        </w:rPr>
        <w:t>pzp</w:t>
      </w:r>
      <w:proofErr w:type="spellEnd"/>
      <w:r w:rsidRPr="00947380">
        <w:rPr>
          <w:rFonts w:ascii="Arial Narrow" w:hAnsi="Arial Narrow" w:cs="Segoe UI"/>
        </w:rPr>
        <w:t>.</w:t>
      </w:r>
    </w:p>
    <w:p w14:paraId="584346F2" w14:textId="77777777" w:rsidR="009374D0" w:rsidRPr="00947380" w:rsidRDefault="009374D0" w:rsidP="00731C3D">
      <w:pPr>
        <w:spacing w:line="240" w:lineRule="atLeast"/>
        <w:ind w:left="567" w:hanging="578"/>
        <w:jc w:val="both"/>
        <w:rPr>
          <w:rFonts w:ascii="Arial Narrow" w:hAnsi="Arial Narrow"/>
          <w:i/>
        </w:rPr>
      </w:pPr>
    </w:p>
    <w:p w14:paraId="280588C2" w14:textId="77777777" w:rsidR="00F721F5" w:rsidRPr="00947380" w:rsidRDefault="00F721F5" w:rsidP="00263769">
      <w:pPr>
        <w:numPr>
          <w:ilvl w:val="0"/>
          <w:numId w:val="9"/>
        </w:numPr>
        <w:ind w:left="567" w:hanging="578"/>
        <w:jc w:val="both"/>
        <w:rPr>
          <w:rFonts w:ascii="Arial Narrow" w:hAnsi="Arial Narrow" w:cs="Segoe UI"/>
          <w:i/>
          <w:sz w:val="20"/>
          <w:szCs w:val="20"/>
        </w:rPr>
      </w:pPr>
      <w:r w:rsidRPr="00947380">
        <w:rPr>
          <w:rFonts w:ascii="Arial Narrow" w:hAnsi="Arial Narrow" w:cs="Segoe UI"/>
        </w:rPr>
        <w:t>Oświadczam</w:t>
      </w:r>
      <w:r w:rsidR="00B26F47" w:rsidRPr="00947380">
        <w:rPr>
          <w:rFonts w:ascii="Arial Narrow" w:hAnsi="Arial Narrow" w:cs="Segoe UI"/>
        </w:rPr>
        <w:t>*</w:t>
      </w:r>
      <w:r w:rsidRPr="00947380">
        <w:rPr>
          <w:rFonts w:ascii="Arial Narrow" w:hAnsi="Arial Narrow" w:cs="Segoe UI"/>
        </w:rPr>
        <w:t xml:space="preserve"> że </w:t>
      </w:r>
      <w:r w:rsidRPr="00947380">
        <w:rPr>
          <w:rFonts w:ascii="Arial Narrow" w:hAnsi="Arial Narrow" w:cs="Segoe UI"/>
          <w:b/>
        </w:rPr>
        <w:t>zachodzą w stosunku do mnie podstawy wykluczenia</w:t>
      </w:r>
      <w:r w:rsidRPr="00947380">
        <w:rPr>
          <w:rFonts w:ascii="Arial Narrow" w:hAnsi="Arial Narrow" w:cs="Segoe UI"/>
        </w:rPr>
        <w:t xml:space="preserve"> z postępowania na podstawie art. ...... ustawy </w:t>
      </w:r>
      <w:proofErr w:type="spellStart"/>
      <w:r w:rsidRPr="00947380">
        <w:rPr>
          <w:rFonts w:ascii="Arial Narrow" w:hAnsi="Arial Narrow" w:cs="Segoe UI"/>
        </w:rPr>
        <w:t>pzp</w:t>
      </w:r>
      <w:proofErr w:type="spellEnd"/>
      <w:r w:rsidRPr="00947380">
        <w:rPr>
          <w:rFonts w:ascii="Arial Narrow" w:hAnsi="Arial Narrow" w:cs="Segoe UI"/>
        </w:rPr>
        <w:t xml:space="preserve"> </w:t>
      </w:r>
      <w:r w:rsidRPr="00947380">
        <w:rPr>
          <w:rFonts w:ascii="Arial Narrow" w:hAnsi="Arial Narrow" w:cs="Segoe UI"/>
          <w:i/>
          <w:sz w:val="20"/>
          <w:szCs w:val="20"/>
        </w:rPr>
        <w:t>(podać mającą zastosowanie podstawę prawną wykluczenia spośród wymienionych w art</w:t>
      </w:r>
      <w:r w:rsidRPr="00947380">
        <w:rPr>
          <w:rFonts w:ascii="Arial Narrow" w:hAnsi="Arial Narrow"/>
          <w:i/>
          <w:iCs/>
          <w:sz w:val="20"/>
          <w:szCs w:val="20"/>
        </w:rPr>
        <w:t xml:space="preserve">. 108 ust. 1 pkt 1, 2, 5 lub art. 109 ust. 1 pkt 4 </w:t>
      </w:r>
      <w:r w:rsidRPr="00947380">
        <w:rPr>
          <w:rFonts w:ascii="Arial Narrow" w:hAnsi="Arial Narrow" w:cs="Segoe UI"/>
          <w:i/>
          <w:sz w:val="20"/>
          <w:szCs w:val="20"/>
        </w:rPr>
        <w:t xml:space="preserve">ustawy </w:t>
      </w:r>
      <w:proofErr w:type="spellStart"/>
      <w:r w:rsidRPr="00947380">
        <w:rPr>
          <w:rFonts w:ascii="Arial Narrow" w:hAnsi="Arial Narrow" w:cs="Segoe UI"/>
          <w:i/>
          <w:sz w:val="20"/>
          <w:szCs w:val="20"/>
        </w:rPr>
        <w:t>pzp</w:t>
      </w:r>
      <w:proofErr w:type="spellEnd"/>
      <w:r w:rsidRPr="00947380">
        <w:rPr>
          <w:rFonts w:ascii="Arial Narrow" w:hAnsi="Arial Narrow" w:cs="Segoe UI"/>
          <w:i/>
          <w:sz w:val="20"/>
          <w:szCs w:val="20"/>
        </w:rPr>
        <w:t>).</w:t>
      </w:r>
    </w:p>
    <w:p w14:paraId="775C41F5" w14:textId="0A66D7B5" w:rsidR="00F721F5" w:rsidRPr="00947380" w:rsidRDefault="00F721F5" w:rsidP="00731C3D">
      <w:pPr>
        <w:ind w:left="567"/>
        <w:jc w:val="both"/>
        <w:rPr>
          <w:rFonts w:ascii="Arial Narrow" w:hAnsi="Arial Narrow" w:cs="Segoe UI"/>
        </w:rPr>
      </w:pPr>
      <w:r w:rsidRPr="00947380">
        <w:rPr>
          <w:rFonts w:ascii="Arial Narrow" w:hAnsi="Arial Narrow" w:cs="Segoe UI"/>
        </w:rPr>
        <w:t xml:space="preserve">Jednocześnie oświadczam, że w związku z ww. okolicznością, na podstawie art. </w:t>
      </w:r>
      <w:r w:rsidRPr="00947380">
        <w:rPr>
          <w:rFonts w:ascii="Arial Narrow" w:hAnsi="Arial Narrow"/>
        </w:rPr>
        <w:t>110 ust. 2</w:t>
      </w:r>
      <w:r w:rsidRPr="00947380">
        <w:t xml:space="preserve"> </w:t>
      </w:r>
      <w:r w:rsidRPr="00947380">
        <w:rPr>
          <w:rFonts w:ascii="Arial Narrow" w:hAnsi="Arial Narrow" w:cs="Segoe UI"/>
        </w:rPr>
        <w:t xml:space="preserve">ustawy </w:t>
      </w:r>
      <w:proofErr w:type="spellStart"/>
      <w:r w:rsidRPr="00947380">
        <w:rPr>
          <w:rFonts w:ascii="Arial Narrow" w:hAnsi="Arial Narrow" w:cs="Segoe UI"/>
        </w:rPr>
        <w:t>pzp</w:t>
      </w:r>
      <w:proofErr w:type="spellEnd"/>
      <w:r w:rsidRPr="00947380">
        <w:rPr>
          <w:rFonts w:ascii="Arial Narrow" w:hAnsi="Arial Narrow" w:cs="Segoe UI"/>
        </w:rPr>
        <w:t>, podjąłem następujące środki naprawcze:</w:t>
      </w:r>
    </w:p>
    <w:p w14:paraId="266DDEA5" w14:textId="77777777" w:rsidR="00C87F9E" w:rsidRPr="00947380" w:rsidRDefault="00C87F9E" w:rsidP="00731C3D">
      <w:pPr>
        <w:ind w:left="567"/>
        <w:jc w:val="both"/>
        <w:rPr>
          <w:rFonts w:ascii="Arial Narrow" w:hAnsi="Arial Narrow" w:cs="Segoe UI"/>
        </w:rPr>
      </w:pPr>
    </w:p>
    <w:p w14:paraId="3F3FF6EC" w14:textId="20718C9A" w:rsidR="00C87F9E" w:rsidRPr="00947380" w:rsidRDefault="00F721F5" w:rsidP="00731C3D">
      <w:pPr>
        <w:ind w:left="567"/>
        <w:jc w:val="both"/>
        <w:rPr>
          <w:rFonts w:ascii="Arial Narrow" w:hAnsi="Arial Narrow" w:cs="Segoe UI"/>
        </w:rPr>
      </w:pPr>
      <w:r w:rsidRPr="00947380">
        <w:rPr>
          <w:rFonts w:ascii="Arial Narrow" w:hAnsi="Arial Narrow" w:cs="Segoe UI"/>
        </w:rPr>
        <w:t>.................................................................................................................................................</w:t>
      </w:r>
      <w:r w:rsidR="00C87F9E" w:rsidRPr="00947380">
        <w:rPr>
          <w:rFonts w:ascii="Arial Narrow" w:hAnsi="Arial Narrow" w:cs="Segoe UI"/>
        </w:rPr>
        <w:t>........</w:t>
      </w:r>
      <w:r w:rsidRPr="00947380">
        <w:rPr>
          <w:rFonts w:ascii="Arial Narrow" w:hAnsi="Arial Narrow" w:cs="Segoe UI"/>
        </w:rPr>
        <w:t>..</w:t>
      </w:r>
    </w:p>
    <w:p w14:paraId="3F2BBC41" w14:textId="77777777" w:rsidR="00C87F9E" w:rsidRPr="00947380" w:rsidRDefault="00C87F9E" w:rsidP="00731C3D">
      <w:pPr>
        <w:ind w:left="567"/>
        <w:jc w:val="both"/>
        <w:rPr>
          <w:rFonts w:ascii="Arial Narrow" w:hAnsi="Arial Narrow" w:cs="Segoe UI"/>
        </w:rPr>
      </w:pPr>
    </w:p>
    <w:p w14:paraId="6F97475F" w14:textId="213C7E90" w:rsidR="002D3752" w:rsidRPr="00947380" w:rsidRDefault="00A13905" w:rsidP="00263769">
      <w:pPr>
        <w:numPr>
          <w:ilvl w:val="0"/>
          <w:numId w:val="9"/>
        </w:numPr>
        <w:spacing w:line="240" w:lineRule="atLeast"/>
        <w:ind w:left="567" w:hanging="578"/>
        <w:contextualSpacing/>
        <w:jc w:val="both"/>
        <w:rPr>
          <w:rFonts w:ascii="Arial Narrow" w:hAnsi="Arial Narrow"/>
          <w:i/>
        </w:rPr>
      </w:pPr>
      <w:r w:rsidRPr="00947380">
        <w:rPr>
          <w:rFonts w:ascii="Arial Narrow" w:hAnsi="Arial Narrow" w:cs="Segoe UI"/>
        </w:rPr>
        <w:t>Oświadczam</w:t>
      </w:r>
      <w:r w:rsidR="00B26F47" w:rsidRPr="00947380">
        <w:rPr>
          <w:rFonts w:ascii="Arial Narrow" w:hAnsi="Arial Narrow" w:cs="Segoe UI"/>
        </w:rPr>
        <w:t>*</w:t>
      </w:r>
      <w:r w:rsidRPr="00947380">
        <w:rPr>
          <w:rFonts w:ascii="Arial Narrow" w:hAnsi="Arial Narrow" w:cs="Segoe UI"/>
        </w:rPr>
        <w:t xml:space="preserve"> że </w:t>
      </w:r>
      <w:r w:rsidRPr="00947380">
        <w:rPr>
          <w:rFonts w:ascii="Arial Narrow" w:hAnsi="Arial Narrow" w:cs="Segoe UI"/>
          <w:b/>
        </w:rPr>
        <w:t>nie podlegam wykluczeniu</w:t>
      </w:r>
      <w:r w:rsidRPr="00947380">
        <w:rPr>
          <w:rFonts w:ascii="Arial Narrow" w:hAnsi="Arial Narrow" w:cs="Segoe UI"/>
        </w:rPr>
        <w:t xml:space="preserve"> z postępowania na podstawie art. 7 ust. 1 ustawy </w:t>
      </w:r>
      <w:r w:rsidR="00E41D0B" w:rsidRPr="00947380">
        <w:rPr>
          <w:rFonts w:ascii="Arial Narrow" w:hAnsi="Arial Narrow" w:cs="Segoe UI"/>
        </w:rPr>
        <w:t xml:space="preserve">z 13 kwietnia 2022 r. o szczególnych rozwiązaniach w zakresie przeciwdziałania wspieraniu agresji na Ukrainę oraz służących ochronie bezpieczeństwa narodowego </w:t>
      </w:r>
      <w:r w:rsidR="00C87F9E" w:rsidRPr="00947380">
        <w:rPr>
          <w:rFonts w:ascii="Arial Narrow" w:hAnsi="Arial Narrow" w:cs="Segoe UI"/>
        </w:rPr>
        <w:t xml:space="preserve">(Dz. U. </w:t>
      </w:r>
      <w:r w:rsidR="00947380" w:rsidRPr="00947380">
        <w:rPr>
          <w:rFonts w:ascii="Arial Narrow" w:hAnsi="Arial Narrow" w:cs="Segoe UI"/>
        </w:rPr>
        <w:t>2024, poz. 507).</w:t>
      </w:r>
    </w:p>
    <w:p w14:paraId="199A0851" w14:textId="77777777" w:rsidR="002D3752" w:rsidRPr="00947380" w:rsidRDefault="002D3752" w:rsidP="00731C3D">
      <w:pPr>
        <w:spacing w:line="240" w:lineRule="atLeast"/>
        <w:ind w:left="567" w:hanging="578"/>
        <w:contextualSpacing/>
        <w:jc w:val="both"/>
        <w:rPr>
          <w:rFonts w:ascii="Arial Narrow" w:hAnsi="Arial Narrow"/>
          <w:i/>
        </w:rPr>
      </w:pPr>
    </w:p>
    <w:p w14:paraId="453DC831" w14:textId="636A9086" w:rsidR="000769FD" w:rsidRPr="00947380" w:rsidRDefault="000769FD" w:rsidP="00263769">
      <w:pPr>
        <w:numPr>
          <w:ilvl w:val="0"/>
          <w:numId w:val="9"/>
        </w:numPr>
        <w:spacing w:line="240" w:lineRule="atLeast"/>
        <w:ind w:left="567" w:hanging="578"/>
        <w:contextualSpacing/>
        <w:jc w:val="both"/>
        <w:rPr>
          <w:rFonts w:ascii="Arial Narrow" w:hAnsi="Arial Narrow"/>
          <w:i/>
          <w:sz w:val="20"/>
          <w:szCs w:val="20"/>
        </w:rPr>
      </w:pPr>
      <w:r w:rsidRPr="00947380">
        <w:rPr>
          <w:rFonts w:ascii="Arial Narrow" w:hAnsi="Arial Narrow" w:cs="Segoe UI"/>
        </w:rPr>
        <w:t>Oświadczam</w:t>
      </w:r>
      <w:r w:rsidR="00B26F47" w:rsidRPr="00947380">
        <w:rPr>
          <w:rFonts w:ascii="Arial Narrow" w:hAnsi="Arial Narrow" w:cs="Segoe UI"/>
        </w:rPr>
        <w:t>*</w:t>
      </w:r>
      <w:r w:rsidRPr="00947380">
        <w:rPr>
          <w:rFonts w:ascii="Arial Narrow" w:hAnsi="Arial Narrow" w:cs="Segoe UI"/>
        </w:rPr>
        <w:t xml:space="preserve"> że </w:t>
      </w:r>
      <w:r w:rsidRPr="00947380">
        <w:rPr>
          <w:rFonts w:ascii="Arial Narrow" w:hAnsi="Arial Narrow" w:cs="Segoe UI"/>
          <w:b/>
        </w:rPr>
        <w:t>zachodzą w stosunku do mnie podstawy wykluczenia</w:t>
      </w:r>
      <w:r w:rsidRPr="00947380">
        <w:rPr>
          <w:rFonts w:ascii="Arial Narrow" w:hAnsi="Arial Narrow" w:cs="Segoe UI"/>
        </w:rPr>
        <w:t xml:space="preserve"> z postępowania na podstawie art. 7 ust. 1 pkt ...... ustawy </w:t>
      </w:r>
      <w:r w:rsidR="00E41D0B" w:rsidRPr="00947380">
        <w:rPr>
          <w:rFonts w:ascii="Arial Narrow" w:hAnsi="Arial Narrow" w:cs="Segoe UI"/>
        </w:rPr>
        <w:t xml:space="preserve">z 13 kwietnia 2022 r. o szczególnych rozwiązaniach w zakresie przeciwdziałania wspieraniu agresji na Ukrainę oraz służących ochronie bezpieczeństwa narodowego </w:t>
      </w:r>
      <w:r w:rsidR="00C87F9E" w:rsidRPr="00947380">
        <w:rPr>
          <w:rFonts w:ascii="Arial Narrow" w:hAnsi="Arial Narrow" w:cs="Segoe UI"/>
        </w:rPr>
        <w:t xml:space="preserve">(Dz. U. </w:t>
      </w:r>
      <w:r w:rsidR="00947380" w:rsidRPr="00947380">
        <w:rPr>
          <w:rFonts w:ascii="Arial Narrow" w:hAnsi="Arial Narrow" w:cs="Segoe UI"/>
        </w:rPr>
        <w:t xml:space="preserve">2024, poz. 507) </w:t>
      </w:r>
      <w:r w:rsidRPr="00947380">
        <w:rPr>
          <w:rFonts w:ascii="Arial Narrow" w:hAnsi="Arial Narrow" w:cs="Segoe UI"/>
          <w:i/>
          <w:sz w:val="20"/>
          <w:szCs w:val="20"/>
        </w:rPr>
        <w:t>(podać mającą zastosowanie podstawę prawną wykluczenia spośród wymienionych w art</w:t>
      </w:r>
      <w:r w:rsidRPr="00947380">
        <w:rPr>
          <w:rFonts w:ascii="Arial Narrow" w:hAnsi="Arial Narrow"/>
          <w:i/>
          <w:iCs/>
          <w:sz w:val="20"/>
          <w:szCs w:val="20"/>
        </w:rPr>
        <w:t>. 7 ust. 1</w:t>
      </w:r>
      <w:r w:rsidR="00E41D0B" w:rsidRPr="00947380">
        <w:rPr>
          <w:rFonts w:ascii="Arial Narrow" w:hAnsi="Arial Narrow"/>
          <w:i/>
          <w:iCs/>
          <w:sz w:val="20"/>
          <w:szCs w:val="20"/>
        </w:rPr>
        <w:t xml:space="preserve"> ww. ustawy</w:t>
      </w:r>
      <w:r w:rsidRPr="00947380">
        <w:rPr>
          <w:rFonts w:ascii="Arial Narrow" w:hAnsi="Arial Narrow"/>
          <w:i/>
          <w:iCs/>
          <w:sz w:val="20"/>
          <w:szCs w:val="20"/>
        </w:rPr>
        <w:t>).</w:t>
      </w:r>
    </w:p>
    <w:p w14:paraId="6E35E58D" w14:textId="77777777" w:rsidR="00A13905" w:rsidRPr="00947380" w:rsidRDefault="00A13905" w:rsidP="00731C3D">
      <w:pPr>
        <w:spacing w:after="40" w:line="240" w:lineRule="atLeast"/>
        <w:ind w:left="567" w:hanging="578"/>
        <w:contextualSpacing/>
        <w:jc w:val="both"/>
        <w:rPr>
          <w:rFonts w:ascii="Arial Narrow" w:hAnsi="Arial Narrow"/>
          <w:i/>
          <w:sz w:val="20"/>
          <w:szCs w:val="20"/>
        </w:rPr>
      </w:pPr>
    </w:p>
    <w:p w14:paraId="24B445B0" w14:textId="77777777" w:rsidR="00F721F5" w:rsidRPr="00947380" w:rsidRDefault="00F721F5" w:rsidP="00263769">
      <w:pPr>
        <w:numPr>
          <w:ilvl w:val="0"/>
          <w:numId w:val="9"/>
        </w:numPr>
        <w:spacing w:line="240" w:lineRule="atLeast"/>
        <w:ind w:left="567" w:hanging="578"/>
        <w:contextualSpacing/>
        <w:jc w:val="both"/>
        <w:rPr>
          <w:rFonts w:ascii="Arial Narrow" w:hAnsi="Arial Narrow"/>
          <w:i/>
        </w:rPr>
      </w:pPr>
      <w:r w:rsidRPr="00947380">
        <w:rPr>
          <w:rFonts w:ascii="Arial Narrow" w:hAnsi="Arial Narrow" w:cs="Arial"/>
        </w:rPr>
        <w:t>Oświadczam</w:t>
      </w:r>
      <w:r w:rsidRPr="00947380">
        <w:rPr>
          <w:rFonts w:ascii="Arial Narrow" w:hAnsi="Arial Narrow" w:cs="Arial"/>
          <w:b/>
        </w:rPr>
        <w:t xml:space="preserve">, że spełniam warunki udziału w postępowaniu </w:t>
      </w:r>
      <w:r w:rsidRPr="00947380">
        <w:rPr>
          <w:rFonts w:ascii="Arial Narrow" w:hAnsi="Arial Narrow"/>
        </w:rPr>
        <w:t>w zakresie ………………………………………………………………………………………………………… .</w:t>
      </w:r>
    </w:p>
    <w:p w14:paraId="32E24755" w14:textId="77777777" w:rsidR="00F721F5" w:rsidRPr="00947380" w:rsidRDefault="00F721F5" w:rsidP="00731C3D">
      <w:pPr>
        <w:spacing w:after="40" w:line="240" w:lineRule="atLeast"/>
        <w:ind w:left="567" w:firstLine="142"/>
        <w:contextualSpacing/>
        <w:jc w:val="both"/>
        <w:rPr>
          <w:rFonts w:ascii="Arial Narrow" w:hAnsi="Arial Narrow" w:cs="Segoe UI"/>
          <w:i/>
          <w:sz w:val="18"/>
          <w:szCs w:val="18"/>
        </w:rPr>
      </w:pPr>
      <w:r w:rsidRPr="00947380">
        <w:rPr>
          <w:rFonts w:ascii="Arial Narrow" w:hAnsi="Arial Narrow" w:cs="Segoe UI"/>
          <w:i/>
          <w:sz w:val="18"/>
          <w:szCs w:val="18"/>
        </w:rPr>
        <w:t xml:space="preserve"> (wskazać  jednostkę redakcyjną dokumentu –SWZ pkt </w:t>
      </w:r>
      <w:r w:rsidR="00E41D0B" w:rsidRPr="00947380">
        <w:rPr>
          <w:rFonts w:ascii="Arial Narrow" w:hAnsi="Arial Narrow" w:cs="Segoe UI"/>
          <w:i/>
          <w:sz w:val="18"/>
          <w:szCs w:val="18"/>
        </w:rPr>
        <w:t xml:space="preserve">XIII </w:t>
      </w:r>
      <w:proofErr w:type="spellStart"/>
      <w:r w:rsidR="00E41D0B" w:rsidRPr="00947380">
        <w:rPr>
          <w:rFonts w:ascii="Arial Narrow" w:hAnsi="Arial Narrow" w:cs="Segoe UI"/>
          <w:i/>
          <w:sz w:val="18"/>
          <w:szCs w:val="18"/>
        </w:rPr>
        <w:t>ppkt</w:t>
      </w:r>
      <w:proofErr w:type="spellEnd"/>
      <w:r w:rsidR="00E41D0B" w:rsidRPr="00947380">
        <w:rPr>
          <w:rFonts w:ascii="Arial Narrow" w:hAnsi="Arial Narrow" w:cs="Segoe UI"/>
          <w:i/>
          <w:sz w:val="18"/>
          <w:szCs w:val="18"/>
        </w:rPr>
        <w:t xml:space="preserve"> </w:t>
      </w:r>
      <w:r w:rsidRPr="00947380">
        <w:rPr>
          <w:rFonts w:ascii="Arial Narrow" w:hAnsi="Arial Narrow" w:cs="Segoe UI"/>
          <w:i/>
          <w:sz w:val="18"/>
          <w:szCs w:val="18"/>
        </w:rPr>
        <w:t>1, w której określono warunki udziału w postępowaniu)</w:t>
      </w:r>
    </w:p>
    <w:p w14:paraId="2DD74BEA" w14:textId="77777777" w:rsidR="00F721F5" w:rsidRPr="00947380" w:rsidRDefault="00F721F5" w:rsidP="00731C3D">
      <w:pPr>
        <w:spacing w:after="40" w:line="240" w:lineRule="atLeast"/>
        <w:ind w:left="567" w:hanging="578"/>
        <w:contextualSpacing/>
        <w:jc w:val="both"/>
        <w:rPr>
          <w:rFonts w:ascii="Arial Narrow" w:hAnsi="Arial Narrow"/>
          <w:i/>
          <w:sz w:val="20"/>
          <w:szCs w:val="20"/>
        </w:rPr>
      </w:pPr>
    </w:p>
    <w:p w14:paraId="37882726" w14:textId="77777777" w:rsidR="002D3752" w:rsidRPr="00947380" w:rsidRDefault="00F721F5" w:rsidP="00263769">
      <w:pPr>
        <w:numPr>
          <w:ilvl w:val="0"/>
          <w:numId w:val="9"/>
        </w:numPr>
        <w:spacing w:line="240" w:lineRule="atLeast"/>
        <w:ind w:left="567" w:hanging="578"/>
        <w:contextualSpacing/>
        <w:jc w:val="both"/>
        <w:rPr>
          <w:rFonts w:ascii="Arial Narrow" w:hAnsi="Arial Narrow"/>
          <w:i/>
          <w:sz w:val="20"/>
          <w:szCs w:val="20"/>
        </w:rPr>
      </w:pPr>
      <w:r w:rsidRPr="00947380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947380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7D52C028" w14:textId="77777777" w:rsidR="002D3752" w:rsidRPr="00947380" w:rsidRDefault="002D3752" w:rsidP="00731C3D">
      <w:pPr>
        <w:pStyle w:val="Zwykytekst1"/>
        <w:contextualSpacing/>
        <w:jc w:val="both"/>
        <w:rPr>
          <w:rFonts w:ascii="Arial Narrow" w:hAnsi="Arial Narrow"/>
          <w:i/>
          <w:iCs/>
        </w:rPr>
      </w:pPr>
    </w:p>
    <w:p w14:paraId="6AA2B930" w14:textId="77777777" w:rsidR="00836060" w:rsidRPr="00947380" w:rsidRDefault="00836060" w:rsidP="00731C3D">
      <w:pPr>
        <w:pStyle w:val="Zwykytekst1"/>
        <w:contextualSpacing/>
        <w:jc w:val="both"/>
        <w:rPr>
          <w:rFonts w:ascii="Arial Narrow" w:hAnsi="Arial Narrow"/>
          <w:i/>
          <w:iCs/>
        </w:rPr>
      </w:pPr>
      <w:r w:rsidRPr="00947380">
        <w:rPr>
          <w:rFonts w:ascii="Arial Narrow" w:hAnsi="Arial Narrow"/>
          <w:i/>
          <w:iCs/>
        </w:rPr>
        <w:t>*niepotrzebne skreślić</w:t>
      </w:r>
    </w:p>
    <w:p w14:paraId="7FA74D9C" w14:textId="77777777" w:rsidR="00D82888" w:rsidRPr="00947380" w:rsidRDefault="00D82888" w:rsidP="00731C3D">
      <w:pPr>
        <w:spacing w:line="240" w:lineRule="atLeast"/>
        <w:jc w:val="both"/>
        <w:rPr>
          <w:rFonts w:ascii="Arial Narrow" w:hAnsi="Arial Narrow"/>
          <w:highlight w:val="yellow"/>
        </w:rPr>
      </w:pPr>
    </w:p>
    <w:p w14:paraId="50595E72" w14:textId="77777777" w:rsidR="00F721F5" w:rsidRPr="00947380" w:rsidRDefault="00F721F5" w:rsidP="00731C3D">
      <w:pPr>
        <w:spacing w:line="240" w:lineRule="atLeast"/>
        <w:jc w:val="both"/>
        <w:rPr>
          <w:rFonts w:ascii="Arial Narrow" w:hAnsi="Arial Narrow"/>
          <w:i/>
          <w:sz w:val="20"/>
          <w:szCs w:val="20"/>
        </w:rPr>
      </w:pPr>
      <w:r w:rsidRPr="00947380">
        <w:rPr>
          <w:rFonts w:ascii="Arial Narrow" w:hAnsi="Arial Narrow"/>
          <w:highlight w:val="yellow"/>
        </w:rPr>
        <w:t xml:space="preserve">Dokument należy podpisać </w:t>
      </w:r>
      <w:r w:rsidRPr="00947380">
        <w:rPr>
          <w:rFonts w:ascii="Arial Narrow" w:hAnsi="Arial Narrow" w:cs="Arial"/>
          <w:b/>
          <w:bCs/>
          <w:highlight w:val="yellow"/>
        </w:rPr>
        <w:t>kwalifikowanym podpisem elektronicznym lub podpisem zaufanym lub elektronicznym podpisem osobistym.</w:t>
      </w:r>
      <w:r w:rsidRPr="00947380">
        <w:rPr>
          <w:rFonts w:ascii="Arial Narrow" w:hAnsi="Arial Narrow" w:cs="Arial"/>
          <w:b/>
          <w:bCs/>
        </w:rPr>
        <w:t> </w:t>
      </w:r>
    </w:p>
    <w:p w14:paraId="6A5CE7D9" w14:textId="77777777" w:rsidR="00502A55" w:rsidRPr="00B84EDF" w:rsidRDefault="00502A55" w:rsidP="00F721F5">
      <w:pPr>
        <w:ind w:right="282"/>
        <w:jc w:val="both"/>
        <w:rPr>
          <w:rFonts w:ascii="Arial Narrow" w:hAnsi="Arial Narrow"/>
          <w:b/>
          <w:i/>
          <w:color w:val="0070C0"/>
          <w:sz w:val="22"/>
          <w:szCs w:val="22"/>
        </w:rPr>
      </w:pPr>
    </w:p>
    <w:p w14:paraId="183DB915" w14:textId="77777777" w:rsidR="00F721F5" w:rsidRPr="00947380" w:rsidRDefault="00F721F5" w:rsidP="00F721F5">
      <w:pPr>
        <w:ind w:right="282"/>
        <w:jc w:val="both"/>
        <w:rPr>
          <w:rFonts w:ascii="Arial Narrow" w:hAnsi="Arial Narrow"/>
          <w:b/>
          <w:i/>
          <w:sz w:val="22"/>
          <w:szCs w:val="22"/>
        </w:rPr>
      </w:pPr>
      <w:r w:rsidRPr="00947380">
        <w:rPr>
          <w:rFonts w:ascii="Arial Narrow" w:hAnsi="Arial Narrow"/>
          <w:b/>
          <w:i/>
          <w:sz w:val="22"/>
          <w:szCs w:val="22"/>
        </w:rPr>
        <w:lastRenderedPageBreak/>
        <w:t xml:space="preserve">Uwaga: </w:t>
      </w:r>
    </w:p>
    <w:p w14:paraId="12F21959" w14:textId="77777777" w:rsidR="00F721F5" w:rsidRPr="00947380" w:rsidRDefault="00F721F5" w:rsidP="00A414FC">
      <w:pPr>
        <w:jc w:val="both"/>
        <w:rPr>
          <w:rFonts w:ascii="Arial Narrow" w:hAnsi="Arial Narrow"/>
          <w:i/>
          <w:sz w:val="20"/>
          <w:szCs w:val="20"/>
        </w:rPr>
      </w:pPr>
      <w:r w:rsidRPr="00947380">
        <w:rPr>
          <w:rFonts w:ascii="Arial Narrow" w:hAnsi="Arial Narrow"/>
          <w:i/>
          <w:sz w:val="20"/>
          <w:szCs w:val="20"/>
        </w:rPr>
        <w:t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</w:t>
      </w:r>
    </w:p>
    <w:p w14:paraId="6CC32014" w14:textId="77777777" w:rsidR="005A2837" w:rsidRPr="00947380" w:rsidRDefault="00F721F5" w:rsidP="00D82888">
      <w:pPr>
        <w:autoSpaceDE w:val="0"/>
        <w:autoSpaceDN w:val="0"/>
        <w:adjustRightInd w:val="0"/>
        <w:contextualSpacing/>
        <w:jc w:val="both"/>
        <w:rPr>
          <w:rFonts w:ascii="Arial Narrow" w:eastAsia="Calibri" w:hAnsi="Arial Narrow"/>
          <w:i/>
          <w:sz w:val="20"/>
          <w:szCs w:val="20"/>
        </w:rPr>
      </w:pPr>
      <w:r w:rsidRPr="00947380">
        <w:rPr>
          <w:rFonts w:ascii="Arial Narrow" w:eastAsia="Calibri" w:hAnsi="Arial Narrow"/>
          <w:i/>
          <w:sz w:val="20"/>
          <w:szCs w:val="20"/>
        </w:rPr>
        <w:t xml:space="preserve">W przypadku gdy Wykonawca polega na zdolnościach lub sytuacji podmiotów udostępniających zasoby, składa </w:t>
      </w:r>
      <w:r w:rsidRPr="00947380">
        <w:rPr>
          <w:rFonts w:ascii="Arial Narrow" w:eastAsia="Calibri" w:hAnsi="Arial Narrow"/>
          <w:b/>
          <w:i/>
          <w:sz w:val="20"/>
          <w:szCs w:val="20"/>
        </w:rPr>
        <w:t>także oświadczenie podmiotu udostępniającego zasoby</w:t>
      </w:r>
      <w:r w:rsidRPr="00947380">
        <w:rPr>
          <w:rFonts w:ascii="Arial Narrow" w:eastAsia="Calibri" w:hAnsi="Arial Narrow"/>
          <w:i/>
          <w:sz w:val="20"/>
          <w:szCs w:val="20"/>
        </w:rPr>
        <w:t>, potwierdzające brak podstaw do wykluczenia tego podmiotu oraz odpowiednio spełnianie warunków udziału w postępowaniu, w zakresie w jakim wykonawca powołuje się na jego zasoby.</w:t>
      </w:r>
    </w:p>
    <w:p w14:paraId="14B29AAD" w14:textId="77777777" w:rsidR="00537E4B" w:rsidRPr="00947380" w:rsidRDefault="005A2837" w:rsidP="005A2837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18"/>
          <w:szCs w:val="20"/>
        </w:rPr>
      </w:pPr>
      <w:r w:rsidRPr="00947380">
        <w:rPr>
          <w:rFonts w:ascii="Arial Narrow" w:eastAsia="Calibri" w:hAnsi="Arial Narrow"/>
          <w:i/>
          <w:sz w:val="20"/>
          <w:szCs w:val="20"/>
        </w:rPr>
        <w:br w:type="page"/>
      </w:r>
    </w:p>
    <w:p w14:paraId="22E4989F" w14:textId="77777777" w:rsidR="00537E4B" w:rsidRPr="00947380" w:rsidRDefault="00537E4B" w:rsidP="00DB748F">
      <w:pPr>
        <w:ind w:left="6372" w:firstLine="708"/>
        <w:jc w:val="right"/>
        <w:rPr>
          <w:rFonts w:ascii="Arial Narrow" w:hAnsi="Arial Narrow"/>
          <w:b/>
          <w:bCs/>
        </w:rPr>
      </w:pPr>
      <w:bookmarkStart w:id="2" w:name="_Hlk79051189"/>
      <w:r w:rsidRPr="00947380">
        <w:rPr>
          <w:rFonts w:ascii="Arial Narrow" w:hAnsi="Arial Narrow"/>
          <w:b/>
          <w:bCs/>
        </w:rPr>
        <w:lastRenderedPageBreak/>
        <w:t>Załącznik nr 2</w:t>
      </w:r>
    </w:p>
    <w:p w14:paraId="36BFC0F6" w14:textId="7EA5E2F3" w:rsidR="00537E4B" w:rsidRPr="00947380" w:rsidRDefault="00537E4B" w:rsidP="00DB748F">
      <w:pPr>
        <w:jc w:val="right"/>
        <w:rPr>
          <w:rFonts w:ascii="Arial Narrow" w:hAnsi="Arial Narrow"/>
          <w:b/>
          <w:bCs/>
        </w:rPr>
      </w:pPr>
      <w:r w:rsidRPr="00947380">
        <w:rPr>
          <w:rFonts w:ascii="Arial Narrow" w:hAnsi="Arial Narrow"/>
          <w:b/>
          <w:bCs/>
        </w:rPr>
        <w:t>do formularza oferty</w:t>
      </w:r>
    </w:p>
    <w:bookmarkEnd w:id="2"/>
    <w:p w14:paraId="755A75DB" w14:textId="77777777" w:rsidR="00537E4B" w:rsidRPr="00947380" w:rsidRDefault="00537E4B" w:rsidP="00537E4B">
      <w:pPr>
        <w:jc w:val="both"/>
        <w:rPr>
          <w:rFonts w:ascii="Arial Narrow" w:hAnsi="Arial Narrow"/>
          <w:sz w:val="22"/>
          <w:szCs w:val="22"/>
        </w:rPr>
      </w:pPr>
      <w:r w:rsidRPr="00947380">
        <w:rPr>
          <w:rFonts w:ascii="Arial Narrow" w:hAnsi="Arial Narrow"/>
          <w:sz w:val="22"/>
          <w:szCs w:val="22"/>
        </w:rPr>
        <w:t>..................................................</w:t>
      </w:r>
    </w:p>
    <w:p w14:paraId="2A684041" w14:textId="77777777" w:rsidR="00537E4B" w:rsidRPr="00947380" w:rsidRDefault="00537E4B" w:rsidP="00537E4B">
      <w:pPr>
        <w:jc w:val="both"/>
        <w:rPr>
          <w:rFonts w:ascii="Arial Narrow" w:hAnsi="Arial Narrow"/>
          <w:sz w:val="22"/>
          <w:szCs w:val="22"/>
        </w:rPr>
      </w:pPr>
      <w:r w:rsidRPr="00947380">
        <w:rPr>
          <w:rFonts w:ascii="Arial Narrow" w:hAnsi="Arial Narrow"/>
          <w:i/>
          <w:sz w:val="16"/>
          <w:szCs w:val="16"/>
        </w:rPr>
        <w:t>(pełna nazwa podmiotu oddającego potencjał)</w:t>
      </w:r>
    </w:p>
    <w:p w14:paraId="7C75D474" w14:textId="77777777" w:rsidR="00537E4B" w:rsidRPr="00947380" w:rsidRDefault="00537E4B" w:rsidP="00537E4B">
      <w:pPr>
        <w:pStyle w:val="Zwykytekst1"/>
        <w:tabs>
          <w:tab w:val="left" w:pos="9214"/>
        </w:tabs>
        <w:spacing w:before="120"/>
        <w:ind w:right="-1"/>
        <w:rPr>
          <w:rFonts w:ascii="Arial Narrow" w:hAnsi="Arial Narrow"/>
        </w:rPr>
      </w:pPr>
    </w:p>
    <w:p w14:paraId="4F6453FC" w14:textId="77777777" w:rsidR="00537E4B" w:rsidRPr="00947380" w:rsidRDefault="00537E4B" w:rsidP="00537E4B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947380">
        <w:rPr>
          <w:rFonts w:ascii="Arial Narrow" w:hAnsi="Arial Narrow"/>
          <w:b/>
          <w:sz w:val="24"/>
          <w:szCs w:val="24"/>
        </w:rPr>
        <w:t>ZOBOWIĄZANIE  DO  UDOSTĘPNIENIA  ZASOBÓW</w:t>
      </w:r>
    </w:p>
    <w:p w14:paraId="56F6CF79" w14:textId="77777777" w:rsidR="00537E4B" w:rsidRPr="00947380" w:rsidRDefault="00537E4B" w:rsidP="00537E4B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 Narrow" w:hAnsi="Arial Narrow"/>
        </w:rPr>
      </w:pPr>
      <w:r w:rsidRPr="00947380">
        <w:rPr>
          <w:rFonts w:ascii="Arial Narrow" w:hAnsi="Arial Narrow"/>
        </w:rPr>
        <w:t>(</w:t>
      </w:r>
      <w:r w:rsidR="005A2837" w:rsidRPr="00947380">
        <w:rPr>
          <w:rFonts w:ascii="Arial Narrow" w:hAnsi="Arial Narrow"/>
        </w:rPr>
        <w:t>jeżeli dotyczy</w:t>
      </w:r>
      <w:r w:rsidRPr="00947380">
        <w:rPr>
          <w:rFonts w:ascii="Arial Narrow" w:hAnsi="Arial Narrow"/>
        </w:rPr>
        <w:t>)</w:t>
      </w:r>
    </w:p>
    <w:p w14:paraId="5582487F" w14:textId="06ECCB1D" w:rsidR="00537E4B" w:rsidRPr="00947380" w:rsidRDefault="00537E4B" w:rsidP="00537E4B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 Narrow" w:hAnsi="Arial Narrow"/>
          <w:sz w:val="24"/>
          <w:szCs w:val="24"/>
        </w:rPr>
      </w:pPr>
      <w:r w:rsidRPr="00947380">
        <w:rPr>
          <w:rFonts w:ascii="Arial Narrow" w:hAnsi="Arial Narrow"/>
          <w:sz w:val="24"/>
          <w:szCs w:val="24"/>
        </w:rPr>
        <w:t xml:space="preserve">Działając na podstawie art. 118 ustawy </w:t>
      </w:r>
      <w:r w:rsidR="00AB2F7F" w:rsidRPr="00947380">
        <w:rPr>
          <w:rFonts w:ascii="Arial Narrow" w:hAnsi="Arial Narrow"/>
          <w:sz w:val="24"/>
          <w:szCs w:val="24"/>
        </w:rPr>
        <w:t>P</w:t>
      </w:r>
      <w:r w:rsidRPr="00947380">
        <w:rPr>
          <w:rFonts w:ascii="Arial Narrow" w:hAnsi="Arial Narrow"/>
          <w:sz w:val="24"/>
          <w:szCs w:val="24"/>
        </w:rPr>
        <w:t>rawo zamówień publicznych oświadczam, iż zobowiązuję się do oddania swoich zasobów w zakresie</w:t>
      </w:r>
    </w:p>
    <w:p w14:paraId="02240D6D" w14:textId="0BCE603D" w:rsidR="00537E4B" w:rsidRPr="00947380" w:rsidRDefault="00537E4B" w:rsidP="00537E4B">
      <w:pPr>
        <w:pStyle w:val="Zwykytekst1"/>
        <w:spacing w:before="120"/>
        <w:ind w:right="-1"/>
        <w:jc w:val="both"/>
        <w:rPr>
          <w:rFonts w:ascii="Arial Narrow" w:hAnsi="Arial Narrow"/>
          <w:sz w:val="22"/>
          <w:szCs w:val="22"/>
        </w:rPr>
      </w:pPr>
      <w:r w:rsidRPr="00947380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C23C78B" w14:textId="77777777" w:rsidR="005A2837" w:rsidRPr="00947380" w:rsidRDefault="00537E4B" w:rsidP="00537E4B">
      <w:pPr>
        <w:jc w:val="center"/>
        <w:rPr>
          <w:rFonts w:ascii="Arial Narrow" w:hAnsi="Arial Narrow"/>
          <w:i/>
          <w:sz w:val="20"/>
          <w:szCs w:val="20"/>
        </w:rPr>
      </w:pPr>
      <w:r w:rsidRPr="00947380">
        <w:rPr>
          <w:rFonts w:ascii="Arial Narrow" w:hAnsi="Arial Narrow"/>
          <w:i/>
          <w:sz w:val="20"/>
          <w:szCs w:val="20"/>
        </w:rPr>
        <w:t xml:space="preserve">(określenie zasobu* – </w:t>
      </w:r>
      <w:r w:rsidR="005A2837" w:rsidRPr="00947380">
        <w:rPr>
          <w:rFonts w:ascii="Arial Narrow" w:hAnsi="Arial Narrow"/>
          <w:i/>
          <w:sz w:val="20"/>
          <w:szCs w:val="20"/>
        </w:rPr>
        <w:t>uprawnień do prowadzenia określonej działalności gospodarczej lub zawodowej,</w:t>
      </w:r>
    </w:p>
    <w:p w14:paraId="11713DD1" w14:textId="540911E7" w:rsidR="00537E4B" w:rsidRPr="00947380" w:rsidRDefault="00537E4B" w:rsidP="00502A55">
      <w:pPr>
        <w:jc w:val="center"/>
        <w:rPr>
          <w:rFonts w:ascii="Arial Narrow" w:hAnsi="Arial Narrow"/>
          <w:i/>
          <w:sz w:val="20"/>
          <w:szCs w:val="20"/>
        </w:rPr>
      </w:pPr>
      <w:r w:rsidRPr="00947380">
        <w:rPr>
          <w:rFonts w:ascii="Arial Narrow" w:hAnsi="Arial Narrow"/>
          <w:i/>
          <w:sz w:val="20"/>
          <w:szCs w:val="20"/>
        </w:rPr>
        <w:t>zdolności z</w:t>
      </w:r>
      <w:r w:rsidR="00334F9E" w:rsidRPr="00947380">
        <w:rPr>
          <w:rFonts w:ascii="Arial Narrow" w:hAnsi="Arial Narrow"/>
          <w:i/>
          <w:sz w:val="20"/>
          <w:szCs w:val="20"/>
        </w:rPr>
        <w:t>awodowe,</w:t>
      </w:r>
    </w:p>
    <w:p w14:paraId="405D3512" w14:textId="77777777" w:rsidR="00537E4B" w:rsidRPr="00947380" w:rsidRDefault="00537E4B" w:rsidP="00537E4B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 Narrow" w:hAnsi="Arial Narrow"/>
          <w:sz w:val="24"/>
          <w:szCs w:val="24"/>
        </w:rPr>
      </w:pPr>
      <w:r w:rsidRPr="00947380">
        <w:rPr>
          <w:rFonts w:ascii="Arial Narrow" w:hAnsi="Arial Narrow"/>
          <w:sz w:val="24"/>
          <w:szCs w:val="24"/>
        </w:rPr>
        <w:t>do dyspozycji Wykonawcy:</w:t>
      </w:r>
    </w:p>
    <w:p w14:paraId="52C9CB94" w14:textId="77777777" w:rsidR="00537E4B" w:rsidRPr="00947380" w:rsidRDefault="00537E4B" w:rsidP="00537E4B">
      <w:pPr>
        <w:pStyle w:val="Zwykytekst1"/>
        <w:spacing w:before="120"/>
        <w:ind w:right="-1"/>
        <w:jc w:val="both"/>
        <w:rPr>
          <w:rFonts w:ascii="Arial Narrow" w:hAnsi="Arial Narrow"/>
          <w:sz w:val="22"/>
          <w:szCs w:val="22"/>
        </w:rPr>
      </w:pPr>
      <w:r w:rsidRPr="0094738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……………………………………………………………………………………………………………………………..…</w:t>
      </w:r>
    </w:p>
    <w:p w14:paraId="2293D704" w14:textId="77777777" w:rsidR="00537E4B" w:rsidRPr="00947380" w:rsidRDefault="00537E4B" w:rsidP="00537E4B">
      <w:pPr>
        <w:jc w:val="center"/>
        <w:rPr>
          <w:rFonts w:ascii="Arial Narrow" w:hAnsi="Arial Narrow"/>
          <w:i/>
          <w:sz w:val="22"/>
          <w:szCs w:val="22"/>
        </w:rPr>
      </w:pPr>
      <w:r w:rsidRPr="00947380">
        <w:rPr>
          <w:rFonts w:ascii="Arial Narrow" w:hAnsi="Arial Narrow"/>
          <w:i/>
          <w:sz w:val="22"/>
          <w:szCs w:val="22"/>
        </w:rPr>
        <w:t>(nazwa Wykonawcy)</w:t>
      </w:r>
    </w:p>
    <w:p w14:paraId="1CAC7DA9" w14:textId="77777777" w:rsidR="00537E4B" w:rsidRPr="00947380" w:rsidRDefault="00537E4B" w:rsidP="00537E4B">
      <w:pPr>
        <w:rPr>
          <w:rFonts w:ascii="Arial Narrow" w:hAnsi="Arial Narrow"/>
          <w:sz w:val="22"/>
          <w:szCs w:val="22"/>
        </w:rPr>
      </w:pPr>
    </w:p>
    <w:p w14:paraId="42DBFE2B" w14:textId="086A6148" w:rsidR="00947380" w:rsidRPr="00947380" w:rsidRDefault="00537E4B" w:rsidP="00C87F9E">
      <w:pPr>
        <w:jc w:val="both"/>
        <w:rPr>
          <w:rFonts w:ascii="Arial Narrow" w:hAnsi="Arial Narrow"/>
          <w:b/>
        </w:rPr>
      </w:pPr>
      <w:r w:rsidRPr="00947380">
        <w:rPr>
          <w:rFonts w:ascii="Arial Narrow" w:hAnsi="Arial Narrow"/>
        </w:rPr>
        <w:t xml:space="preserve">na potrzeby realizacji zamówienia </w:t>
      </w:r>
      <w:r w:rsidR="005A2837" w:rsidRPr="00947380">
        <w:rPr>
          <w:rFonts w:ascii="Arial Narrow" w:hAnsi="Arial Narrow"/>
          <w:bCs/>
        </w:rPr>
        <w:t>pn.:</w:t>
      </w:r>
      <w:r w:rsidR="005A2837" w:rsidRPr="00947380">
        <w:rPr>
          <w:rFonts w:ascii="Arial Narrow" w:hAnsi="Arial Narrow"/>
          <w:b/>
        </w:rPr>
        <w:t xml:space="preserve"> </w:t>
      </w:r>
      <w:r w:rsidR="00947380" w:rsidRPr="00947380">
        <w:rPr>
          <w:rFonts w:ascii="Arial Narrow" w:hAnsi="Arial Narrow"/>
          <w:b/>
        </w:rPr>
        <w:t>FERIE 2025 – warsztaty wyjazdowe dla młodzieży - uczestników projektu pn. „Gotowi na przyszłość”</w:t>
      </w:r>
    </w:p>
    <w:p w14:paraId="205D81A1" w14:textId="40D22379" w:rsidR="00537E4B" w:rsidRPr="00947380" w:rsidRDefault="00537E4B" w:rsidP="00C87F9E">
      <w:pPr>
        <w:jc w:val="both"/>
        <w:rPr>
          <w:rFonts w:ascii="Arial Narrow" w:hAnsi="Arial Narrow"/>
          <w:b/>
        </w:rPr>
      </w:pPr>
      <w:r w:rsidRPr="00947380">
        <w:rPr>
          <w:rFonts w:ascii="Arial Narrow" w:hAnsi="Arial Narrow"/>
          <w:bCs/>
        </w:rPr>
        <w:t xml:space="preserve">nr sprawy </w:t>
      </w:r>
      <w:r w:rsidR="00947380" w:rsidRPr="00947380">
        <w:rPr>
          <w:rFonts w:ascii="Arial Narrow" w:hAnsi="Arial Narrow"/>
          <w:bCs/>
        </w:rPr>
        <w:t>CPR.IX.3231.10.2024</w:t>
      </w:r>
    </w:p>
    <w:p w14:paraId="3E42D109" w14:textId="77777777" w:rsidR="00537E4B" w:rsidRPr="00947380" w:rsidRDefault="00537E4B" w:rsidP="00537E4B">
      <w:pPr>
        <w:pStyle w:val="Zwykytekst1"/>
        <w:spacing w:before="120"/>
        <w:ind w:right="283"/>
        <w:jc w:val="both"/>
        <w:rPr>
          <w:rFonts w:ascii="Arial Narrow" w:hAnsi="Arial Narrow"/>
          <w:sz w:val="24"/>
          <w:szCs w:val="24"/>
        </w:rPr>
      </w:pPr>
      <w:r w:rsidRPr="00947380">
        <w:rPr>
          <w:rFonts w:ascii="Arial Narrow" w:hAnsi="Arial Narrow"/>
          <w:sz w:val="24"/>
          <w:szCs w:val="24"/>
        </w:rPr>
        <w:t>Oświadczam, iż:</w:t>
      </w:r>
    </w:p>
    <w:p w14:paraId="245A0E0E" w14:textId="77777777" w:rsidR="00537E4B" w:rsidRPr="00947380" w:rsidRDefault="00537E4B" w:rsidP="00263769">
      <w:pPr>
        <w:pStyle w:val="Zwykytekst1"/>
        <w:numPr>
          <w:ilvl w:val="0"/>
          <w:numId w:val="8"/>
        </w:numPr>
        <w:spacing w:before="120"/>
        <w:ind w:hanging="720"/>
        <w:jc w:val="both"/>
        <w:rPr>
          <w:rFonts w:ascii="Arial Narrow" w:hAnsi="Arial Narrow"/>
          <w:sz w:val="24"/>
          <w:szCs w:val="24"/>
        </w:rPr>
      </w:pPr>
      <w:r w:rsidRPr="00947380">
        <w:rPr>
          <w:rFonts w:ascii="Arial Narrow" w:hAnsi="Arial Narrow"/>
          <w:sz w:val="24"/>
          <w:szCs w:val="24"/>
        </w:rPr>
        <w:t>udostępniam Wykonawcy ww. zasoby, w następującym zakresie:</w:t>
      </w:r>
    </w:p>
    <w:p w14:paraId="2DD9E303" w14:textId="7FE590B7" w:rsidR="00537E4B" w:rsidRPr="00947380" w:rsidRDefault="00537E4B" w:rsidP="00537E4B">
      <w:pPr>
        <w:pStyle w:val="Zwykytekst1"/>
        <w:spacing w:before="120"/>
        <w:ind w:left="720" w:hanging="720"/>
        <w:contextualSpacing/>
        <w:jc w:val="both"/>
        <w:rPr>
          <w:rFonts w:ascii="Arial Narrow" w:hAnsi="Arial Narrow"/>
          <w:sz w:val="22"/>
          <w:szCs w:val="22"/>
        </w:rPr>
      </w:pPr>
      <w:r w:rsidRPr="00947380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1AE6BF36" w14:textId="77777777" w:rsidR="005A2837" w:rsidRPr="00947380" w:rsidRDefault="00537E4B" w:rsidP="00537E4B">
      <w:pPr>
        <w:pStyle w:val="Zwykytekst1"/>
        <w:spacing w:before="120"/>
        <w:ind w:left="720" w:hanging="720"/>
        <w:contextualSpacing/>
        <w:jc w:val="center"/>
        <w:rPr>
          <w:rFonts w:ascii="Arial Narrow" w:hAnsi="Arial Narrow"/>
          <w:i/>
          <w:iCs/>
          <w:sz w:val="18"/>
          <w:szCs w:val="18"/>
        </w:rPr>
      </w:pPr>
      <w:r w:rsidRPr="00947380">
        <w:rPr>
          <w:rFonts w:ascii="Arial Narrow" w:hAnsi="Arial Narrow"/>
          <w:i/>
          <w:iCs/>
          <w:sz w:val="18"/>
          <w:szCs w:val="18"/>
        </w:rPr>
        <w:t>(określenie</w:t>
      </w:r>
      <w:r w:rsidR="003176BD" w:rsidRPr="00947380">
        <w:rPr>
          <w:rFonts w:ascii="Arial Narrow" w:hAnsi="Arial Narrow"/>
          <w:i/>
          <w:iCs/>
          <w:sz w:val="18"/>
          <w:szCs w:val="18"/>
        </w:rPr>
        <w:t xml:space="preserve"> zasobu – </w:t>
      </w:r>
      <w:r w:rsidR="005A2837" w:rsidRPr="00947380">
        <w:rPr>
          <w:rFonts w:ascii="Arial Narrow" w:hAnsi="Arial Narrow"/>
          <w:i/>
          <w:iCs/>
          <w:sz w:val="18"/>
          <w:szCs w:val="18"/>
        </w:rPr>
        <w:t>uprawnień do prowadzenia określonej działalności gospodarczej lub zawodowej,</w:t>
      </w:r>
    </w:p>
    <w:p w14:paraId="21423B48" w14:textId="77777777" w:rsidR="00537E4B" w:rsidRPr="00947380" w:rsidRDefault="003176BD" w:rsidP="00537E4B">
      <w:pPr>
        <w:pStyle w:val="Zwykytekst1"/>
        <w:spacing w:before="120"/>
        <w:ind w:left="720" w:hanging="720"/>
        <w:contextualSpacing/>
        <w:jc w:val="center"/>
        <w:rPr>
          <w:rFonts w:ascii="Arial Narrow" w:hAnsi="Arial Narrow"/>
          <w:sz w:val="22"/>
          <w:szCs w:val="22"/>
        </w:rPr>
      </w:pPr>
      <w:r w:rsidRPr="00947380">
        <w:rPr>
          <w:rFonts w:ascii="Arial Narrow" w:hAnsi="Arial Narrow"/>
          <w:i/>
          <w:iCs/>
          <w:sz w:val="18"/>
          <w:szCs w:val="18"/>
        </w:rPr>
        <w:t xml:space="preserve">zdolność </w:t>
      </w:r>
      <w:r w:rsidR="00537E4B" w:rsidRPr="00947380">
        <w:rPr>
          <w:rFonts w:ascii="Arial Narrow" w:hAnsi="Arial Narrow"/>
          <w:i/>
          <w:iCs/>
          <w:sz w:val="18"/>
          <w:szCs w:val="18"/>
        </w:rPr>
        <w:t>zawodowa (wiedza i doświadczenie)</w:t>
      </w:r>
    </w:p>
    <w:p w14:paraId="04E909A2" w14:textId="77777777" w:rsidR="00537E4B" w:rsidRPr="00947380" w:rsidRDefault="00537E4B" w:rsidP="00537E4B">
      <w:pPr>
        <w:pStyle w:val="Zwykytekst1"/>
        <w:spacing w:before="120"/>
        <w:ind w:left="720" w:hanging="720"/>
        <w:jc w:val="both"/>
        <w:rPr>
          <w:rFonts w:ascii="Arial Narrow" w:hAnsi="Arial Narrow"/>
          <w:sz w:val="22"/>
          <w:szCs w:val="22"/>
        </w:rPr>
      </w:pPr>
      <w:r w:rsidRPr="0094738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B234279" w14:textId="77777777" w:rsidR="00537E4B" w:rsidRPr="00947380" w:rsidRDefault="00537E4B" w:rsidP="00537E4B">
      <w:pPr>
        <w:spacing w:after="160" w:line="259" w:lineRule="auto"/>
        <w:ind w:left="142"/>
        <w:jc w:val="center"/>
        <w:rPr>
          <w:rFonts w:ascii="Arial Narrow" w:hAnsi="Arial Narrow"/>
          <w:bCs/>
          <w:sz w:val="18"/>
          <w:szCs w:val="18"/>
        </w:rPr>
      </w:pPr>
      <w:r w:rsidRPr="00947380">
        <w:rPr>
          <w:rFonts w:ascii="Arial Narrow" w:hAnsi="Arial Narrow"/>
          <w:i/>
          <w:sz w:val="18"/>
          <w:szCs w:val="18"/>
        </w:rPr>
        <w:t xml:space="preserve">(należy podać informacje umożliwiające ocenę spełnienia warunków, </w:t>
      </w:r>
      <w:r w:rsidRPr="00947380">
        <w:rPr>
          <w:rFonts w:ascii="Arial Narrow" w:hAnsi="Arial Narrow"/>
          <w:bCs/>
          <w:i/>
          <w:sz w:val="18"/>
          <w:szCs w:val="18"/>
        </w:rPr>
        <w:t>określonych w pkt</w:t>
      </w:r>
      <w:r w:rsidR="005A2837" w:rsidRPr="00947380">
        <w:rPr>
          <w:rFonts w:ascii="Arial Narrow" w:hAnsi="Arial Narrow"/>
          <w:bCs/>
          <w:i/>
          <w:sz w:val="18"/>
          <w:szCs w:val="18"/>
        </w:rPr>
        <w:t xml:space="preserve"> XIII </w:t>
      </w:r>
      <w:proofErr w:type="spellStart"/>
      <w:r w:rsidR="005A2837" w:rsidRPr="00947380">
        <w:rPr>
          <w:rFonts w:ascii="Arial Narrow" w:hAnsi="Arial Narrow"/>
          <w:bCs/>
          <w:i/>
          <w:sz w:val="18"/>
          <w:szCs w:val="18"/>
        </w:rPr>
        <w:t>ppkt</w:t>
      </w:r>
      <w:proofErr w:type="spellEnd"/>
      <w:r w:rsidR="005A2837" w:rsidRPr="00947380">
        <w:rPr>
          <w:rFonts w:ascii="Arial Narrow" w:hAnsi="Arial Narrow"/>
          <w:bCs/>
          <w:i/>
          <w:sz w:val="18"/>
          <w:szCs w:val="18"/>
        </w:rPr>
        <w:t xml:space="preserve"> </w:t>
      </w:r>
      <w:r w:rsidR="003176BD" w:rsidRPr="00947380">
        <w:rPr>
          <w:rFonts w:ascii="Arial Narrow" w:hAnsi="Arial Narrow"/>
          <w:bCs/>
          <w:i/>
          <w:sz w:val="18"/>
          <w:szCs w:val="18"/>
        </w:rPr>
        <w:t xml:space="preserve">1. </w:t>
      </w:r>
      <w:r w:rsidR="005A2837" w:rsidRPr="00947380">
        <w:rPr>
          <w:rFonts w:ascii="Arial Narrow" w:hAnsi="Arial Narrow"/>
          <w:bCs/>
          <w:i/>
          <w:sz w:val="18"/>
          <w:szCs w:val="18"/>
        </w:rPr>
        <w:t>SWZ</w:t>
      </w:r>
      <w:r w:rsidRPr="00947380">
        <w:rPr>
          <w:rFonts w:ascii="Arial Narrow" w:hAnsi="Arial Narrow"/>
          <w:bCs/>
          <w:i/>
          <w:sz w:val="18"/>
          <w:szCs w:val="18"/>
        </w:rPr>
        <w:t xml:space="preserve">, </w:t>
      </w:r>
      <w:r w:rsidRPr="00947380">
        <w:rPr>
          <w:rFonts w:ascii="Arial Narrow" w:hAnsi="Arial Narrow"/>
          <w:i/>
          <w:sz w:val="18"/>
          <w:szCs w:val="18"/>
        </w:rPr>
        <w:t>przez udostępniane zasoby)</w:t>
      </w:r>
    </w:p>
    <w:p w14:paraId="12BA05C2" w14:textId="77777777" w:rsidR="00537E4B" w:rsidRPr="00947380" w:rsidRDefault="00537E4B" w:rsidP="00537E4B">
      <w:pPr>
        <w:pStyle w:val="Zwykytekst1"/>
        <w:spacing w:before="120"/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7BA93D" w14:textId="77777777" w:rsidR="00537E4B" w:rsidRPr="00947380" w:rsidRDefault="00537E4B" w:rsidP="00263769">
      <w:pPr>
        <w:pStyle w:val="Zwykytekst1"/>
        <w:numPr>
          <w:ilvl w:val="0"/>
          <w:numId w:val="8"/>
        </w:numPr>
        <w:spacing w:before="120"/>
        <w:ind w:right="283" w:hanging="720"/>
        <w:jc w:val="both"/>
        <w:rPr>
          <w:rFonts w:ascii="Arial Narrow" w:hAnsi="Arial Narrow"/>
          <w:sz w:val="24"/>
          <w:szCs w:val="24"/>
        </w:rPr>
      </w:pPr>
      <w:r w:rsidRPr="00947380">
        <w:rPr>
          <w:rFonts w:ascii="Arial Narrow" w:hAnsi="Arial Narrow"/>
          <w:sz w:val="24"/>
          <w:szCs w:val="24"/>
        </w:rPr>
        <w:t>sposób i okres udostępnienia wykonawcy i wykorzystania przez niego moich zasobów przy wykonywaniu zamówienia:</w:t>
      </w:r>
    </w:p>
    <w:p w14:paraId="741840C1" w14:textId="62DB0BF5" w:rsidR="00537E4B" w:rsidRPr="00947380" w:rsidRDefault="00537E4B" w:rsidP="00537E4B">
      <w:pPr>
        <w:pStyle w:val="Zwykytekst1"/>
        <w:spacing w:before="120"/>
        <w:ind w:left="709" w:hanging="720"/>
        <w:jc w:val="both"/>
        <w:rPr>
          <w:rFonts w:ascii="Arial Narrow" w:hAnsi="Arial Narrow"/>
          <w:sz w:val="24"/>
          <w:szCs w:val="24"/>
        </w:rPr>
      </w:pPr>
      <w:r w:rsidRPr="00947380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…………………………………………………………………………………………………………..…..………</w:t>
      </w:r>
    </w:p>
    <w:p w14:paraId="617923C6" w14:textId="77777777" w:rsidR="00537E4B" w:rsidRPr="00947380" w:rsidRDefault="00537E4B" w:rsidP="00263769">
      <w:pPr>
        <w:pStyle w:val="Zwykytekst1"/>
        <w:numPr>
          <w:ilvl w:val="0"/>
          <w:numId w:val="8"/>
        </w:numPr>
        <w:spacing w:before="120"/>
        <w:ind w:right="283" w:hanging="720"/>
        <w:jc w:val="both"/>
        <w:rPr>
          <w:rFonts w:ascii="Arial Narrow" w:hAnsi="Arial Narrow"/>
          <w:sz w:val="24"/>
          <w:szCs w:val="24"/>
        </w:rPr>
      </w:pPr>
      <w:bookmarkStart w:id="3" w:name="_Hlk63760045"/>
      <w:r w:rsidRPr="00947380">
        <w:rPr>
          <w:rFonts w:ascii="Arial Narrow" w:hAnsi="Arial Narrow"/>
          <w:sz w:val="24"/>
          <w:szCs w:val="24"/>
        </w:rPr>
        <w:t xml:space="preserve">zrealizuję / nie zrealizuję* usługi, których wskazane zdolności dotyczą w następującym zakresie: </w:t>
      </w:r>
    </w:p>
    <w:p w14:paraId="5DC6DDCE" w14:textId="6E0148CF" w:rsidR="00537E4B" w:rsidRPr="00947380" w:rsidRDefault="00537E4B" w:rsidP="00C87F9E">
      <w:pPr>
        <w:pStyle w:val="Zwykytekst1"/>
        <w:spacing w:before="120"/>
        <w:ind w:left="720" w:hanging="720"/>
        <w:jc w:val="both"/>
        <w:rPr>
          <w:rFonts w:ascii="Arial Narrow" w:hAnsi="Arial Narrow"/>
          <w:sz w:val="24"/>
          <w:szCs w:val="24"/>
        </w:rPr>
      </w:pPr>
      <w:r w:rsidRPr="00947380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……………………………………………………………………………………………………………..………….</w:t>
      </w:r>
      <w:bookmarkEnd w:id="3"/>
    </w:p>
    <w:p w14:paraId="4F627BF7" w14:textId="77777777" w:rsidR="00537E4B" w:rsidRPr="00947380" w:rsidRDefault="00537E4B" w:rsidP="00502A55">
      <w:pPr>
        <w:pStyle w:val="NormalnyWeb"/>
        <w:spacing w:after="0" w:afterAutospacing="0" w:line="276" w:lineRule="auto"/>
        <w:jc w:val="both"/>
        <w:rPr>
          <w:rFonts w:ascii="Arial Narrow" w:hAnsi="Arial Narrow" w:cs="Helvetica"/>
        </w:rPr>
      </w:pPr>
      <w:bookmarkStart w:id="4" w:name="_Hlk97534616"/>
      <w:r w:rsidRPr="00947380">
        <w:rPr>
          <w:rFonts w:ascii="Arial Narrow" w:hAnsi="Arial Narrow"/>
          <w:highlight w:val="yellow"/>
        </w:rPr>
        <w:t xml:space="preserve">Dokument należy podpisać </w:t>
      </w:r>
      <w:r w:rsidRPr="00947380">
        <w:rPr>
          <w:rFonts w:ascii="Arial Narrow" w:hAnsi="Arial Narrow" w:cs="Arial"/>
          <w:b/>
          <w:bCs/>
          <w:highlight w:val="yellow"/>
        </w:rPr>
        <w:t>kwalifikowanym podpisem elektronicznym lub podpisem zaufanym lub elektronicznym podpisem osobistym.</w:t>
      </w:r>
    </w:p>
    <w:bookmarkEnd w:id="4"/>
    <w:p w14:paraId="103A8408" w14:textId="77777777" w:rsidR="00537E4B" w:rsidRPr="00947380" w:rsidRDefault="00537E4B" w:rsidP="00537E4B">
      <w:pPr>
        <w:pStyle w:val="Zwykytekst1"/>
        <w:ind w:right="-340"/>
        <w:contextualSpacing/>
        <w:jc w:val="both"/>
        <w:rPr>
          <w:rFonts w:ascii="Arial Narrow" w:hAnsi="Arial Narrow"/>
          <w:i/>
          <w:iCs/>
        </w:rPr>
      </w:pPr>
      <w:r w:rsidRPr="00947380">
        <w:rPr>
          <w:rFonts w:ascii="Arial Narrow" w:hAnsi="Arial Narrow"/>
          <w:i/>
          <w:iCs/>
        </w:rPr>
        <w:t>*podać właściwe</w:t>
      </w:r>
    </w:p>
    <w:p w14:paraId="2FE7DD75" w14:textId="77777777" w:rsidR="00537E4B" w:rsidRPr="00947380" w:rsidRDefault="00537E4B" w:rsidP="00537E4B">
      <w:pPr>
        <w:pStyle w:val="Zwykytekst1"/>
        <w:ind w:right="-340"/>
        <w:contextualSpacing/>
        <w:jc w:val="both"/>
        <w:rPr>
          <w:rFonts w:ascii="Arial Narrow" w:hAnsi="Arial Narrow"/>
          <w:i/>
          <w:iCs/>
        </w:rPr>
      </w:pPr>
      <w:r w:rsidRPr="00947380">
        <w:rPr>
          <w:rFonts w:ascii="Arial Narrow" w:hAnsi="Arial Narrow"/>
          <w:i/>
          <w:iCs/>
        </w:rPr>
        <w:t>**niepotrzebne skreślić</w:t>
      </w:r>
    </w:p>
    <w:p w14:paraId="217E5357" w14:textId="77777777" w:rsidR="00537E4B" w:rsidRPr="00947380" w:rsidRDefault="00537E4B" w:rsidP="00537E4B">
      <w:pPr>
        <w:pStyle w:val="Zwykytekst"/>
        <w:rPr>
          <w:rFonts w:ascii="Arial Narrow" w:hAnsi="Arial Narrow"/>
          <w:i/>
          <w:sz w:val="16"/>
          <w:szCs w:val="16"/>
        </w:rPr>
      </w:pPr>
      <w:r w:rsidRPr="00947380">
        <w:rPr>
          <w:rFonts w:ascii="Arial Narrow" w:hAnsi="Arial Narrow"/>
          <w:i/>
          <w:sz w:val="16"/>
          <w:szCs w:val="16"/>
        </w:rPr>
        <w:t xml:space="preserve">UWAGA: </w:t>
      </w:r>
    </w:p>
    <w:p w14:paraId="064FE7FB" w14:textId="77777777" w:rsidR="00537E4B" w:rsidRPr="00947380" w:rsidRDefault="00537E4B" w:rsidP="00537E4B">
      <w:pPr>
        <w:pStyle w:val="Zwykytekst"/>
        <w:rPr>
          <w:rFonts w:ascii="Arial Narrow" w:hAnsi="Arial Narrow"/>
          <w:i/>
          <w:sz w:val="16"/>
          <w:szCs w:val="16"/>
          <w:lang w:val="pl-PL"/>
        </w:rPr>
      </w:pPr>
      <w:r w:rsidRPr="00947380">
        <w:rPr>
          <w:rFonts w:ascii="Arial Narrow" w:hAnsi="Arial Narrow"/>
          <w:i/>
          <w:sz w:val="16"/>
          <w:szCs w:val="16"/>
        </w:rPr>
        <w:t xml:space="preserve">Zamiast niniejszego Formularza można przedstawić inne dokumenty, </w:t>
      </w:r>
      <w:r w:rsidRPr="00947380">
        <w:rPr>
          <w:rFonts w:ascii="Arial Narrow" w:hAnsi="Arial Narrow"/>
          <w:i/>
          <w:sz w:val="16"/>
          <w:szCs w:val="16"/>
          <w:lang w:val="pl-PL"/>
        </w:rPr>
        <w:t>które określają w szczególności:</w:t>
      </w:r>
    </w:p>
    <w:p w14:paraId="42834493" w14:textId="77777777" w:rsidR="00537E4B" w:rsidRPr="00947380" w:rsidRDefault="00537E4B" w:rsidP="00537E4B">
      <w:pPr>
        <w:pStyle w:val="Zwykytekst"/>
        <w:tabs>
          <w:tab w:val="left" w:pos="284"/>
        </w:tabs>
        <w:rPr>
          <w:rFonts w:ascii="Arial Narrow" w:hAnsi="Arial Narrow"/>
          <w:i/>
          <w:sz w:val="16"/>
          <w:szCs w:val="16"/>
        </w:rPr>
      </w:pPr>
      <w:r w:rsidRPr="00947380">
        <w:rPr>
          <w:rFonts w:ascii="Arial Narrow" w:hAnsi="Arial Narrow"/>
          <w:i/>
          <w:sz w:val="16"/>
          <w:szCs w:val="16"/>
        </w:rPr>
        <w:t>a)</w:t>
      </w:r>
      <w:r w:rsidRPr="00947380">
        <w:rPr>
          <w:rFonts w:ascii="Arial Narrow" w:hAnsi="Arial Narrow"/>
          <w:i/>
          <w:sz w:val="16"/>
          <w:szCs w:val="16"/>
        </w:rPr>
        <w:tab/>
        <w:t>zakres</w:t>
      </w:r>
      <w:r w:rsidRPr="00947380">
        <w:rPr>
          <w:rFonts w:ascii="Arial Narrow" w:hAnsi="Arial Narrow"/>
          <w:i/>
          <w:sz w:val="16"/>
          <w:szCs w:val="16"/>
          <w:lang w:val="pl-PL"/>
        </w:rPr>
        <w:t xml:space="preserve"> </w:t>
      </w:r>
      <w:r w:rsidRPr="00947380">
        <w:rPr>
          <w:rFonts w:ascii="Arial Narrow" w:hAnsi="Arial Narrow"/>
          <w:i/>
          <w:sz w:val="16"/>
          <w:szCs w:val="16"/>
        </w:rPr>
        <w:t xml:space="preserve"> dostępnych Wykonawcy zasobów podmiotu</w:t>
      </w:r>
      <w:r w:rsidRPr="00947380">
        <w:rPr>
          <w:rFonts w:ascii="Arial Narrow" w:hAnsi="Arial Narrow"/>
          <w:i/>
          <w:sz w:val="16"/>
          <w:szCs w:val="16"/>
          <w:lang w:val="pl-PL"/>
        </w:rPr>
        <w:t xml:space="preserve"> udostepniającego</w:t>
      </w:r>
      <w:r w:rsidRPr="00947380">
        <w:rPr>
          <w:rFonts w:ascii="Arial Narrow" w:hAnsi="Arial Narrow"/>
          <w:i/>
          <w:sz w:val="16"/>
          <w:szCs w:val="16"/>
        </w:rPr>
        <w:t>,</w:t>
      </w:r>
    </w:p>
    <w:p w14:paraId="40EAA4AD" w14:textId="77777777" w:rsidR="00537E4B" w:rsidRPr="00947380" w:rsidRDefault="00537E4B" w:rsidP="00537E4B">
      <w:pPr>
        <w:pStyle w:val="Zwykytekst"/>
        <w:tabs>
          <w:tab w:val="left" w:pos="284"/>
        </w:tabs>
        <w:rPr>
          <w:rFonts w:ascii="Arial Narrow" w:hAnsi="Arial Narrow"/>
        </w:rPr>
        <w:sectPr w:rsidR="00537E4B" w:rsidRPr="00947380" w:rsidSect="00502A55">
          <w:footerReference w:type="default" r:id="rId8"/>
          <w:type w:val="continuous"/>
          <w:pgSz w:w="11899" w:h="16838"/>
          <w:pgMar w:top="1276" w:right="1417" w:bottom="1276" w:left="1417" w:header="708" w:footer="708" w:gutter="0"/>
          <w:cols w:space="60"/>
          <w:noEndnote/>
        </w:sectPr>
      </w:pPr>
      <w:r w:rsidRPr="00947380">
        <w:rPr>
          <w:rFonts w:ascii="Arial Narrow" w:hAnsi="Arial Narrow"/>
          <w:i/>
          <w:sz w:val="16"/>
          <w:szCs w:val="16"/>
        </w:rPr>
        <w:t>b)</w:t>
      </w:r>
      <w:r w:rsidRPr="00947380">
        <w:rPr>
          <w:rFonts w:ascii="Arial Narrow" w:hAnsi="Arial Narrow"/>
          <w:i/>
          <w:sz w:val="16"/>
          <w:szCs w:val="16"/>
        </w:rPr>
        <w:tab/>
        <w:t>spos</w:t>
      </w:r>
      <w:r w:rsidRPr="00947380">
        <w:rPr>
          <w:rFonts w:ascii="Arial Narrow" w:hAnsi="Arial Narrow"/>
          <w:i/>
          <w:sz w:val="16"/>
          <w:szCs w:val="16"/>
          <w:lang w:val="pl-PL"/>
        </w:rPr>
        <w:t>ób</w:t>
      </w:r>
      <w:r w:rsidRPr="00947380">
        <w:rPr>
          <w:rFonts w:ascii="Arial Narrow" w:hAnsi="Arial Narrow"/>
          <w:i/>
          <w:sz w:val="16"/>
          <w:szCs w:val="16"/>
        </w:rPr>
        <w:t xml:space="preserve"> </w:t>
      </w:r>
      <w:r w:rsidRPr="00947380">
        <w:rPr>
          <w:rFonts w:ascii="Arial Narrow" w:hAnsi="Arial Narrow"/>
          <w:i/>
          <w:sz w:val="16"/>
          <w:szCs w:val="16"/>
          <w:lang w:val="pl-PL"/>
        </w:rPr>
        <w:t xml:space="preserve">i okres udostepnienia wykonawcy i </w:t>
      </w:r>
      <w:r w:rsidRPr="00947380">
        <w:rPr>
          <w:rFonts w:ascii="Arial Narrow" w:hAnsi="Arial Narrow"/>
          <w:i/>
          <w:sz w:val="16"/>
          <w:szCs w:val="16"/>
        </w:rPr>
        <w:t xml:space="preserve">wykorzystania </w:t>
      </w:r>
      <w:r w:rsidRPr="00947380">
        <w:rPr>
          <w:rFonts w:ascii="Arial Narrow" w:hAnsi="Arial Narrow"/>
          <w:i/>
          <w:sz w:val="16"/>
          <w:szCs w:val="16"/>
          <w:lang w:val="pl-PL"/>
        </w:rPr>
        <w:t xml:space="preserve">przez niego </w:t>
      </w:r>
      <w:r w:rsidRPr="00947380">
        <w:rPr>
          <w:rFonts w:ascii="Arial Narrow" w:hAnsi="Arial Narrow"/>
          <w:i/>
          <w:sz w:val="16"/>
          <w:szCs w:val="16"/>
        </w:rPr>
        <w:t>zasobów podmiotu</w:t>
      </w:r>
      <w:r w:rsidRPr="00947380">
        <w:rPr>
          <w:rFonts w:ascii="Arial Narrow" w:hAnsi="Arial Narrow"/>
          <w:i/>
          <w:sz w:val="16"/>
          <w:szCs w:val="16"/>
          <w:lang w:val="pl-PL"/>
        </w:rPr>
        <w:t xml:space="preserve"> udostepniającego te zasoby </w:t>
      </w:r>
      <w:r w:rsidRPr="00947380">
        <w:rPr>
          <w:rFonts w:ascii="Arial Narrow" w:hAnsi="Arial Narrow"/>
          <w:i/>
          <w:sz w:val="16"/>
          <w:szCs w:val="16"/>
        </w:rPr>
        <w:t>przy wykonywaniu zamówienia, c)</w:t>
      </w:r>
      <w:r w:rsidRPr="00947380">
        <w:rPr>
          <w:rFonts w:ascii="Arial Narrow" w:hAnsi="Arial Narrow"/>
          <w:i/>
          <w:sz w:val="16"/>
          <w:szCs w:val="16"/>
          <w:lang w:val="pl-PL"/>
        </w:rPr>
        <w:t xml:space="preserve">  </w:t>
      </w:r>
      <w:r w:rsidRPr="00947380">
        <w:rPr>
          <w:rFonts w:ascii="Arial Narrow" w:hAnsi="Arial Narrow"/>
          <w:i/>
          <w:sz w:val="16"/>
          <w:szCs w:val="16"/>
        </w:rPr>
        <w:t>czy i w jakim zakresie podmiot udostępniający zasoby, na zdolnościach którego wykonawca polega w odniesieniu do warunków w postępowaniu dotyczących wykształcenia, kwalifikacji zawodowych lub doświadczenia, zrealizuje roboty budowlane lub usługi, których wskazane zdolności dotyczą.</w:t>
      </w:r>
    </w:p>
    <w:p w14:paraId="04BC628F" w14:textId="77777777" w:rsidR="008813A5" w:rsidRPr="00947380" w:rsidRDefault="008813A5" w:rsidP="00DB748F">
      <w:pPr>
        <w:jc w:val="right"/>
        <w:rPr>
          <w:rFonts w:ascii="Arial Narrow" w:eastAsia="Calibri" w:hAnsi="Arial Narrow" w:cs="Arial"/>
          <w:b/>
          <w:shd w:val="clear" w:color="auto" w:fill="FFFFFF"/>
          <w:lang w:eastAsia="en-US"/>
        </w:rPr>
      </w:pPr>
      <w:bookmarkStart w:id="6" w:name="_Hlk79050440"/>
      <w:r w:rsidRPr="00947380">
        <w:rPr>
          <w:rFonts w:ascii="Arial Narrow" w:eastAsia="Calibri" w:hAnsi="Arial Narrow" w:cs="Arial"/>
          <w:b/>
          <w:shd w:val="clear" w:color="auto" w:fill="FFFFFF"/>
          <w:lang w:eastAsia="en-US"/>
        </w:rPr>
        <w:lastRenderedPageBreak/>
        <w:t>Załącznik nr 3</w:t>
      </w:r>
    </w:p>
    <w:p w14:paraId="4A1DB608" w14:textId="77777777" w:rsidR="008813A5" w:rsidRPr="00947380" w:rsidRDefault="008813A5" w:rsidP="00DB748F">
      <w:pPr>
        <w:jc w:val="right"/>
        <w:rPr>
          <w:rFonts w:ascii="Arial Narrow" w:eastAsia="Calibri" w:hAnsi="Arial Narrow" w:cs="Arial"/>
          <w:b/>
          <w:shd w:val="clear" w:color="auto" w:fill="FFFFFF"/>
          <w:lang w:eastAsia="en-US"/>
        </w:rPr>
      </w:pPr>
      <w:r w:rsidRPr="00947380">
        <w:rPr>
          <w:rFonts w:ascii="Arial Narrow" w:eastAsia="Calibri" w:hAnsi="Arial Narrow" w:cs="Arial"/>
          <w:b/>
          <w:shd w:val="clear" w:color="auto" w:fill="FFFFFF"/>
          <w:lang w:eastAsia="en-US"/>
        </w:rPr>
        <w:t>do formularza oferty</w:t>
      </w:r>
    </w:p>
    <w:p w14:paraId="70DD1F94" w14:textId="77777777" w:rsidR="008813A5" w:rsidRPr="00947380" w:rsidRDefault="008813A5" w:rsidP="008813A5">
      <w:pPr>
        <w:spacing w:line="276" w:lineRule="auto"/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</w:pPr>
      <w:r w:rsidRPr="00947380"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  <w:t>………………………………………</w:t>
      </w:r>
    </w:p>
    <w:p w14:paraId="6E116653" w14:textId="77777777" w:rsidR="008813A5" w:rsidRPr="00947380" w:rsidRDefault="008813A5" w:rsidP="008813A5">
      <w:pPr>
        <w:spacing w:line="276" w:lineRule="auto"/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</w:pPr>
      <w:r w:rsidRPr="00947380"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  <w:t xml:space="preserve">         (Nazwa Wykonawcy)</w:t>
      </w:r>
    </w:p>
    <w:p w14:paraId="2C8F7E35" w14:textId="77777777" w:rsidR="008813A5" w:rsidRPr="00947380" w:rsidRDefault="008813A5" w:rsidP="00EB5686">
      <w:pPr>
        <w:spacing w:line="276" w:lineRule="auto"/>
        <w:rPr>
          <w:rFonts w:ascii="Arial Narrow" w:eastAsia="Calibri" w:hAnsi="Arial Narrow" w:cs="Arial"/>
          <w:b/>
          <w:bCs/>
          <w:sz w:val="20"/>
          <w:szCs w:val="20"/>
          <w:shd w:val="clear" w:color="auto" w:fill="FFFFFF"/>
          <w:lang w:eastAsia="en-US"/>
        </w:rPr>
      </w:pPr>
    </w:p>
    <w:p w14:paraId="17E97B11" w14:textId="77777777" w:rsidR="008813A5" w:rsidRPr="00947380" w:rsidRDefault="008813A5" w:rsidP="008813A5">
      <w:pPr>
        <w:spacing w:line="276" w:lineRule="auto"/>
        <w:jc w:val="center"/>
        <w:rPr>
          <w:rFonts w:ascii="Arial Narrow" w:eastAsia="Calibri" w:hAnsi="Arial Narrow" w:cs="Arial"/>
          <w:b/>
          <w:bCs/>
          <w:shd w:val="clear" w:color="auto" w:fill="FFFFFF"/>
          <w:lang w:eastAsia="en-US"/>
        </w:rPr>
      </w:pPr>
      <w:r w:rsidRPr="00947380">
        <w:rPr>
          <w:rFonts w:ascii="Arial Narrow" w:eastAsia="Calibri" w:hAnsi="Arial Narrow" w:cs="Arial"/>
          <w:b/>
          <w:bCs/>
          <w:shd w:val="clear" w:color="auto" w:fill="FFFFFF"/>
          <w:lang w:eastAsia="en-US"/>
        </w:rPr>
        <w:t xml:space="preserve">OŚWIADCZENIE WYKONAWCÓW  WSPÓLNIE  UBIEGAJĄCYCH  SIĘ  </w:t>
      </w:r>
    </w:p>
    <w:p w14:paraId="7322FD69" w14:textId="77777777" w:rsidR="008813A5" w:rsidRPr="00947380" w:rsidRDefault="008813A5" w:rsidP="008813A5">
      <w:pPr>
        <w:spacing w:line="276" w:lineRule="auto"/>
        <w:jc w:val="center"/>
        <w:rPr>
          <w:rFonts w:ascii="Arial Narrow" w:eastAsia="Calibri" w:hAnsi="Arial Narrow" w:cs="Arial"/>
          <w:b/>
          <w:bCs/>
          <w:shd w:val="clear" w:color="auto" w:fill="FFFFFF"/>
          <w:lang w:eastAsia="en-US"/>
        </w:rPr>
      </w:pPr>
      <w:r w:rsidRPr="00947380">
        <w:rPr>
          <w:rFonts w:ascii="Arial Narrow" w:eastAsia="Calibri" w:hAnsi="Arial Narrow" w:cs="Arial"/>
          <w:b/>
          <w:bCs/>
          <w:shd w:val="clear" w:color="auto" w:fill="FFFFFF"/>
          <w:lang w:eastAsia="en-US"/>
        </w:rPr>
        <w:t xml:space="preserve">O UDZIELENIE ZAMÓWIENIA </w:t>
      </w:r>
    </w:p>
    <w:p w14:paraId="206094DD" w14:textId="77777777" w:rsidR="008813A5" w:rsidRPr="00947380" w:rsidRDefault="008813A5" w:rsidP="008813A5">
      <w:pPr>
        <w:spacing w:line="276" w:lineRule="auto"/>
        <w:jc w:val="center"/>
        <w:rPr>
          <w:rFonts w:ascii="Arial Narrow" w:eastAsia="Calibri" w:hAnsi="Arial Narrow" w:cs="Arial"/>
          <w:b/>
          <w:bCs/>
          <w:lang w:eastAsia="en-US"/>
        </w:rPr>
      </w:pPr>
      <w:r w:rsidRPr="00947380">
        <w:rPr>
          <w:rFonts w:ascii="Arial Narrow" w:eastAsia="Calibri" w:hAnsi="Arial Narrow" w:cs="Arial"/>
          <w:b/>
          <w:bCs/>
          <w:shd w:val="clear" w:color="auto" w:fill="FFFFFF"/>
          <w:lang w:eastAsia="en-US"/>
        </w:rPr>
        <w:t xml:space="preserve">złożone na podstawie art. 117 ust. 4 ustawy </w:t>
      </w:r>
      <w:proofErr w:type="spellStart"/>
      <w:r w:rsidRPr="00947380">
        <w:rPr>
          <w:rFonts w:ascii="Arial Narrow" w:eastAsia="Calibri" w:hAnsi="Arial Narrow" w:cs="Arial"/>
          <w:b/>
          <w:bCs/>
          <w:shd w:val="clear" w:color="auto" w:fill="FFFFFF"/>
          <w:lang w:eastAsia="en-US"/>
        </w:rPr>
        <w:t>pzp</w:t>
      </w:r>
      <w:proofErr w:type="spellEnd"/>
      <w:r w:rsidRPr="00947380">
        <w:rPr>
          <w:rFonts w:ascii="Arial Narrow" w:eastAsia="Calibri" w:hAnsi="Arial Narrow" w:cs="Arial"/>
          <w:b/>
          <w:bCs/>
          <w:shd w:val="clear" w:color="auto" w:fill="FFFFFF"/>
          <w:lang w:eastAsia="en-US"/>
        </w:rPr>
        <w:t xml:space="preserve"> </w:t>
      </w:r>
      <w:r w:rsidRPr="00947380">
        <w:rPr>
          <w:rFonts w:ascii="Arial Narrow" w:eastAsia="Calibri" w:hAnsi="Arial Narrow" w:cs="Arial"/>
          <w:b/>
          <w:bCs/>
          <w:lang w:eastAsia="en-US"/>
        </w:rPr>
        <w:t xml:space="preserve"> </w:t>
      </w:r>
    </w:p>
    <w:p w14:paraId="343BB588" w14:textId="77777777" w:rsidR="008813A5" w:rsidRPr="00947380" w:rsidRDefault="008813A5" w:rsidP="00C87F9E">
      <w:pPr>
        <w:spacing w:line="276" w:lineRule="auto"/>
        <w:rPr>
          <w:rFonts w:ascii="Arial Narrow" w:eastAsia="Calibri" w:hAnsi="Arial Narrow" w:cs="Arial"/>
          <w:b/>
          <w:lang w:eastAsia="en-US"/>
        </w:rPr>
      </w:pPr>
    </w:p>
    <w:p w14:paraId="6676FFE0" w14:textId="237E527D" w:rsidR="00947380" w:rsidRPr="00947380" w:rsidRDefault="008813A5" w:rsidP="002B7698">
      <w:pPr>
        <w:jc w:val="both"/>
        <w:rPr>
          <w:rFonts w:ascii="Arial Narrow" w:eastAsia="Calibri" w:hAnsi="Arial Narrow" w:cs="Arial"/>
          <w:b/>
          <w:lang w:eastAsia="en-US"/>
        </w:rPr>
      </w:pPr>
      <w:bookmarkStart w:id="7" w:name="_Hlk97534117"/>
      <w:r w:rsidRPr="00947380">
        <w:rPr>
          <w:rFonts w:ascii="Arial Narrow" w:eastAsia="Calibri" w:hAnsi="Arial Narrow" w:cs="Arial"/>
          <w:lang w:eastAsia="en-US"/>
        </w:rPr>
        <w:t>Postępowanie o udzielenie zamówienia publicznego pn.:</w:t>
      </w:r>
      <w:r w:rsidRPr="00947380">
        <w:rPr>
          <w:rFonts w:ascii="Arial Narrow" w:eastAsia="Calibri" w:hAnsi="Arial Narrow" w:cs="Arial"/>
          <w:b/>
          <w:lang w:eastAsia="en-US"/>
        </w:rPr>
        <w:t xml:space="preserve"> </w:t>
      </w:r>
      <w:r w:rsidR="00947380" w:rsidRPr="00947380">
        <w:rPr>
          <w:rFonts w:ascii="Arial Narrow" w:eastAsia="Calibri" w:hAnsi="Arial Narrow" w:cs="Arial"/>
          <w:b/>
          <w:lang w:eastAsia="en-US"/>
        </w:rPr>
        <w:t>FERIE 2025 – warsztaty wyjazdowe dla młodzieży - uczestników projektu pn. „Gotowi na przyszłość”</w:t>
      </w:r>
    </w:p>
    <w:bookmarkEnd w:id="7"/>
    <w:p w14:paraId="78E14061" w14:textId="77777777" w:rsidR="00C87F9E" w:rsidRPr="00947380" w:rsidRDefault="00C87F9E" w:rsidP="008813A5">
      <w:pPr>
        <w:spacing w:line="360" w:lineRule="auto"/>
        <w:rPr>
          <w:rFonts w:ascii="Arial Narrow" w:eastAsia="Calibri" w:hAnsi="Arial Narrow" w:cs="Arial"/>
          <w:b/>
          <w:lang w:eastAsia="en-US"/>
        </w:rPr>
      </w:pPr>
    </w:p>
    <w:p w14:paraId="72755674" w14:textId="5895D688" w:rsidR="008813A5" w:rsidRPr="00947380" w:rsidRDefault="008813A5" w:rsidP="008813A5">
      <w:pPr>
        <w:spacing w:line="360" w:lineRule="auto"/>
        <w:rPr>
          <w:rFonts w:ascii="Arial Narrow" w:eastAsia="Calibri" w:hAnsi="Arial Narrow" w:cs="Arial"/>
          <w:lang w:eastAsia="en-US"/>
        </w:rPr>
      </w:pPr>
      <w:r w:rsidRPr="00947380">
        <w:rPr>
          <w:rFonts w:ascii="Arial Narrow" w:eastAsia="Calibri" w:hAnsi="Arial Narrow" w:cs="Arial"/>
          <w:lang w:eastAsia="en-US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2039"/>
        <w:gridCol w:w="3453"/>
      </w:tblGrid>
      <w:tr w:rsidR="00947380" w:rsidRPr="00947380" w14:paraId="7B21E22A" w14:textId="77777777" w:rsidTr="003A2C88">
        <w:tc>
          <w:tcPr>
            <w:tcW w:w="3823" w:type="dxa"/>
            <w:shd w:val="clear" w:color="auto" w:fill="auto"/>
          </w:tcPr>
          <w:p w14:paraId="1A829C39" w14:textId="77777777" w:rsidR="008813A5" w:rsidRPr="00947380" w:rsidRDefault="008813A5" w:rsidP="00C37EF3">
            <w:pPr>
              <w:spacing w:line="360" w:lineRule="auto"/>
              <w:jc w:val="center"/>
              <w:rPr>
                <w:rFonts w:ascii="Arial Narrow" w:eastAsia="Calibri" w:hAnsi="Arial Narrow" w:cs="Arial"/>
                <w:lang w:eastAsia="en-US"/>
              </w:rPr>
            </w:pPr>
            <w:r w:rsidRPr="00947380">
              <w:rPr>
                <w:rFonts w:ascii="Arial Narrow" w:eastAsia="Calibri" w:hAnsi="Arial Narrow" w:cs="Arial"/>
                <w:lang w:eastAsia="en-US"/>
              </w:rPr>
              <w:t>Pełna nazwa Wykonawcy, siedziba (miejscowość)</w:t>
            </w:r>
          </w:p>
        </w:tc>
        <w:tc>
          <w:tcPr>
            <w:tcW w:w="2218" w:type="dxa"/>
            <w:shd w:val="clear" w:color="auto" w:fill="auto"/>
          </w:tcPr>
          <w:p w14:paraId="1FB008C1" w14:textId="77777777" w:rsidR="008813A5" w:rsidRPr="00947380" w:rsidRDefault="008813A5" w:rsidP="00C37EF3">
            <w:pPr>
              <w:spacing w:line="360" w:lineRule="auto"/>
              <w:jc w:val="center"/>
              <w:rPr>
                <w:rFonts w:ascii="Arial Narrow" w:eastAsia="Calibri" w:hAnsi="Arial Narrow" w:cs="Arial"/>
                <w:lang w:eastAsia="en-US"/>
              </w:rPr>
            </w:pPr>
            <w:r w:rsidRPr="00947380">
              <w:rPr>
                <w:rFonts w:ascii="Arial Narrow" w:eastAsia="Calibri" w:hAnsi="Arial Narrow" w:cs="Arial"/>
                <w:lang w:eastAsia="en-US"/>
              </w:rPr>
              <w:t>NIP</w:t>
            </w:r>
          </w:p>
        </w:tc>
        <w:tc>
          <w:tcPr>
            <w:tcW w:w="3706" w:type="dxa"/>
            <w:shd w:val="clear" w:color="auto" w:fill="auto"/>
          </w:tcPr>
          <w:p w14:paraId="3F4CA9FB" w14:textId="77777777" w:rsidR="008813A5" w:rsidRPr="00947380" w:rsidRDefault="008813A5" w:rsidP="00C37EF3">
            <w:pPr>
              <w:spacing w:line="360" w:lineRule="auto"/>
              <w:jc w:val="center"/>
              <w:rPr>
                <w:rFonts w:ascii="Arial Narrow" w:eastAsia="Calibri" w:hAnsi="Arial Narrow" w:cs="Arial"/>
                <w:lang w:eastAsia="en-US"/>
              </w:rPr>
            </w:pPr>
            <w:r w:rsidRPr="00947380">
              <w:rPr>
                <w:rFonts w:ascii="Arial Narrow" w:eastAsia="Calibri" w:hAnsi="Arial Narrow" w:cs="Arial"/>
                <w:lang w:eastAsia="en-US"/>
              </w:rPr>
              <w:t>Osoby uprawnione do reprezentacji</w:t>
            </w:r>
          </w:p>
        </w:tc>
      </w:tr>
      <w:tr w:rsidR="00947380" w:rsidRPr="00947380" w14:paraId="79C455DA" w14:textId="77777777" w:rsidTr="003A2C88">
        <w:tc>
          <w:tcPr>
            <w:tcW w:w="3823" w:type="dxa"/>
            <w:shd w:val="clear" w:color="auto" w:fill="auto"/>
          </w:tcPr>
          <w:p w14:paraId="5DEE593F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2218" w:type="dxa"/>
            <w:shd w:val="clear" w:color="auto" w:fill="auto"/>
          </w:tcPr>
          <w:p w14:paraId="1BE2A69F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3706" w:type="dxa"/>
            <w:shd w:val="clear" w:color="auto" w:fill="auto"/>
          </w:tcPr>
          <w:p w14:paraId="611EE858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</w:tr>
      <w:tr w:rsidR="00947380" w:rsidRPr="00947380" w14:paraId="75D5AF7D" w14:textId="77777777" w:rsidTr="003A2C88">
        <w:tc>
          <w:tcPr>
            <w:tcW w:w="3823" w:type="dxa"/>
            <w:shd w:val="clear" w:color="auto" w:fill="auto"/>
          </w:tcPr>
          <w:p w14:paraId="7C1E7CE2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2218" w:type="dxa"/>
            <w:shd w:val="clear" w:color="auto" w:fill="auto"/>
          </w:tcPr>
          <w:p w14:paraId="38A9F17F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3706" w:type="dxa"/>
            <w:shd w:val="clear" w:color="auto" w:fill="auto"/>
          </w:tcPr>
          <w:p w14:paraId="6AA277AA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</w:tr>
      <w:tr w:rsidR="00947380" w:rsidRPr="00947380" w14:paraId="03C5057E" w14:textId="77777777" w:rsidTr="003A2C88">
        <w:tc>
          <w:tcPr>
            <w:tcW w:w="3823" w:type="dxa"/>
            <w:shd w:val="clear" w:color="auto" w:fill="auto"/>
          </w:tcPr>
          <w:p w14:paraId="21BA3C7B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2218" w:type="dxa"/>
            <w:shd w:val="clear" w:color="auto" w:fill="auto"/>
          </w:tcPr>
          <w:p w14:paraId="00AF0E15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3706" w:type="dxa"/>
            <w:shd w:val="clear" w:color="auto" w:fill="auto"/>
          </w:tcPr>
          <w:p w14:paraId="56BBF579" w14:textId="77777777" w:rsidR="008813A5" w:rsidRPr="00947380" w:rsidRDefault="008813A5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</w:tr>
    </w:tbl>
    <w:p w14:paraId="38706C3F" w14:textId="77777777" w:rsidR="008813A5" w:rsidRPr="00947380" w:rsidRDefault="008813A5" w:rsidP="00EB5686">
      <w:pPr>
        <w:spacing w:before="240"/>
        <w:jc w:val="both"/>
        <w:rPr>
          <w:rFonts w:ascii="Arial Narrow" w:eastAsia="Calibri" w:hAnsi="Arial Narrow" w:cs="Arial"/>
          <w:lang w:eastAsia="en-US"/>
        </w:rPr>
      </w:pPr>
      <w:r w:rsidRPr="00947380">
        <w:rPr>
          <w:rFonts w:ascii="Arial Narrow" w:eastAsia="Calibri" w:hAnsi="Arial Narrow" w:cs="Arial"/>
          <w:lang w:eastAsia="en-US"/>
        </w:rPr>
        <w:t>Oświadczamy, że:</w:t>
      </w:r>
    </w:p>
    <w:p w14:paraId="4BF56C93" w14:textId="77777777" w:rsidR="008813A5" w:rsidRPr="00947380" w:rsidRDefault="008813A5" w:rsidP="00263769">
      <w:pPr>
        <w:numPr>
          <w:ilvl w:val="0"/>
          <w:numId w:val="10"/>
        </w:numPr>
        <w:spacing w:after="160"/>
        <w:ind w:left="284" w:hanging="284"/>
        <w:contextualSpacing/>
        <w:jc w:val="both"/>
        <w:rPr>
          <w:rFonts w:ascii="Arial Narrow" w:eastAsia="Calibri" w:hAnsi="Arial Narrow" w:cs="Arial"/>
          <w:lang w:eastAsia="en-US"/>
        </w:rPr>
      </w:pPr>
      <w:r w:rsidRPr="00947380">
        <w:rPr>
          <w:rFonts w:ascii="Arial Narrow" w:eastAsia="Calibri" w:hAnsi="Arial Narrow" w:cs="Arial"/>
          <w:lang w:eastAsia="en-US"/>
        </w:rPr>
        <w:t xml:space="preserve">Warunek w zakresie </w:t>
      </w:r>
      <w:r w:rsidR="00012C2D" w:rsidRPr="00947380">
        <w:rPr>
          <w:rFonts w:ascii="Arial Narrow" w:eastAsia="Calibri" w:hAnsi="Arial Narrow" w:cs="Arial"/>
          <w:lang w:eastAsia="en-US"/>
        </w:rPr>
        <w:t xml:space="preserve">posiadania uprawnień do prowadzenia określonej działalności gospodarczej lub zawodowej wskazany w pkt XIII </w:t>
      </w:r>
      <w:proofErr w:type="spellStart"/>
      <w:r w:rsidR="00012C2D" w:rsidRPr="00947380">
        <w:rPr>
          <w:rFonts w:ascii="Arial Narrow" w:eastAsia="Calibri" w:hAnsi="Arial Narrow" w:cs="Arial"/>
          <w:lang w:eastAsia="en-US"/>
        </w:rPr>
        <w:t>ppkt</w:t>
      </w:r>
      <w:proofErr w:type="spellEnd"/>
      <w:r w:rsidR="00012C2D" w:rsidRPr="00947380">
        <w:rPr>
          <w:rFonts w:ascii="Arial Narrow" w:eastAsia="Calibri" w:hAnsi="Arial Narrow" w:cs="Arial"/>
          <w:lang w:eastAsia="en-US"/>
        </w:rPr>
        <w:t xml:space="preserve"> 1b SWZ oraz warunek dotyczący posiadania </w:t>
      </w:r>
      <w:r w:rsidRPr="00947380">
        <w:rPr>
          <w:rFonts w:ascii="Arial Narrow" w:eastAsia="Calibri" w:hAnsi="Arial Narrow" w:cs="Arial"/>
          <w:lang w:eastAsia="en-US"/>
        </w:rPr>
        <w:t xml:space="preserve">zdolności technicznej lub zawodowej, dotyczący doświadczenia, opisany w pkt </w:t>
      </w:r>
      <w:r w:rsidR="00012C2D" w:rsidRPr="00947380">
        <w:rPr>
          <w:rFonts w:ascii="Arial Narrow" w:eastAsia="Calibri" w:hAnsi="Arial Narrow" w:cs="Arial"/>
          <w:lang w:eastAsia="en-US"/>
        </w:rPr>
        <w:t xml:space="preserve">XIII </w:t>
      </w:r>
      <w:proofErr w:type="spellStart"/>
      <w:r w:rsidR="00012C2D" w:rsidRPr="00947380">
        <w:rPr>
          <w:rFonts w:ascii="Arial Narrow" w:eastAsia="Calibri" w:hAnsi="Arial Narrow" w:cs="Arial"/>
          <w:lang w:eastAsia="en-US"/>
        </w:rPr>
        <w:t>ppkt</w:t>
      </w:r>
      <w:proofErr w:type="spellEnd"/>
      <w:r w:rsidR="00012C2D" w:rsidRPr="00947380">
        <w:rPr>
          <w:rFonts w:ascii="Arial Narrow" w:eastAsia="Calibri" w:hAnsi="Arial Narrow" w:cs="Arial"/>
          <w:lang w:eastAsia="en-US"/>
        </w:rPr>
        <w:t xml:space="preserve"> 1d</w:t>
      </w:r>
      <w:r w:rsidRPr="00947380">
        <w:rPr>
          <w:rFonts w:ascii="Arial Narrow" w:eastAsia="Calibri" w:hAnsi="Arial Narrow" w:cs="Arial"/>
          <w:lang w:eastAsia="en-US"/>
        </w:rPr>
        <w:t xml:space="preserve"> SWZ spełnia/ją w naszym imieniu Wykonawca/</w:t>
      </w:r>
      <w:proofErr w:type="spellStart"/>
      <w:r w:rsidRPr="00947380">
        <w:rPr>
          <w:rFonts w:ascii="Arial Narrow" w:eastAsia="Calibri" w:hAnsi="Arial Narrow" w:cs="Arial"/>
          <w:lang w:eastAsia="en-US"/>
        </w:rPr>
        <w:t>cy</w:t>
      </w:r>
      <w:proofErr w:type="spellEnd"/>
      <w:r w:rsidRPr="00947380">
        <w:rPr>
          <w:rFonts w:ascii="Arial Narrow" w:eastAsia="Calibri" w:hAnsi="Arial Narrow" w:cs="Arial"/>
          <w:lang w:eastAsia="en-US"/>
        </w:rPr>
        <w:t>:</w:t>
      </w:r>
    </w:p>
    <w:p w14:paraId="21532C61" w14:textId="77777777" w:rsidR="008813A5" w:rsidRPr="00947380" w:rsidRDefault="008813A5" w:rsidP="008813A5">
      <w:pPr>
        <w:spacing w:line="360" w:lineRule="auto"/>
        <w:rPr>
          <w:rFonts w:ascii="Arial Narrow" w:eastAsia="Calibri" w:hAnsi="Arial Narrow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7"/>
        <w:gridCol w:w="5475"/>
      </w:tblGrid>
      <w:tr w:rsidR="00947380" w:rsidRPr="00947380" w14:paraId="07F686C6" w14:textId="77777777" w:rsidTr="003A2C88">
        <w:tc>
          <w:tcPr>
            <w:tcW w:w="3823" w:type="dxa"/>
            <w:shd w:val="clear" w:color="auto" w:fill="auto"/>
          </w:tcPr>
          <w:p w14:paraId="0EDA4B13" w14:textId="77777777" w:rsidR="009F61FC" w:rsidRPr="00947380" w:rsidRDefault="009F61FC" w:rsidP="009F61FC">
            <w:pPr>
              <w:spacing w:line="360" w:lineRule="auto"/>
              <w:jc w:val="center"/>
              <w:rPr>
                <w:rFonts w:ascii="Arial Narrow" w:eastAsia="Calibri" w:hAnsi="Arial Narrow" w:cs="Arial"/>
                <w:lang w:eastAsia="en-US"/>
              </w:rPr>
            </w:pPr>
            <w:r w:rsidRPr="00947380">
              <w:rPr>
                <w:rFonts w:ascii="Arial Narrow" w:eastAsia="Calibri" w:hAnsi="Arial Narrow" w:cs="Arial"/>
                <w:lang w:eastAsia="en-US"/>
              </w:rPr>
              <w:t>Pełna nazwa Wykonawcy, siedziba (miejscowość)</w:t>
            </w:r>
          </w:p>
        </w:tc>
        <w:tc>
          <w:tcPr>
            <w:tcW w:w="5924" w:type="dxa"/>
            <w:shd w:val="clear" w:color="auto" w:fill="auto"/>
          </w:tcPr>
          <w:p w14:paraId="677ED677" w14:textId="77777777" w:rsidR="009F61FC" w:rsidRPr="00947380" w:rsidRDefault="00012C2D" w:rsidP="009F61FC">
            <w:pPr>
              <w:spacing w:line="360" w:lineRule="auto"/>
              <w:jc w:val="center"/>
              <w:rPr>
                <w:rFonts w:ascii="Arial Narrow" w:eastAsia="Calibri" w:hAnsi="Arial Narrow" w:cs="Arial"/>
                <w:lang w:eastAsia="en-US"/>
              </w:rPr>
            </w:pPr>
            <w:r w:rsidRPr="00947380">
              <w:rPr>
                <w:rFonts w:ascii="Arial Narrow" w:eastAsia="Calibri" w:hAnsi="Arial Narrow" w:cs="Arial"/>
                <w:lang w:eastAsia="en-US"/>
              </w:rPr>
              <w:t>warunek/</w:t>
            </w:r>
            <w:r w:rsidR="00680118" w:rsidRPr="00947380">
              <w:rPr>
                <w:rFonts w:ascii="Arial Narrow" w:eastAsia="Calibri" w:hAnsi="Arial Narrow" w:cs="Arial"/>
                <w:lang w:eastAsia="en-US"/>
              </w:rPr>
              <w:t xml:space="preserve"> usługi*</w:t>
            </w:r>
            <w:r w:rsidR="009F61FC" w:rsidRPr="00947380">
              <w:rPr>
                <w:rFonts w:ascii="Arial Narrow" w:eastAsia="Calibri" w:hAnsi="Arial Narrow" w:cs="Arial"/>
                <w:lang w:eastAsia="en-US"/>
              </w:rPr>
              <w:t>, które będą wykonywane przez Wykonawcę</w:t>
            </w:r>
            <w:r w:rsidR="00D4420B" w:rsidRPr="00947380">
              <w:rPr>
                <w:rFonts w:ascii="Arial Narrow" w:eastAsia="Calibri" w:hAnsi="Arial Narrow" w:cs="Arial"/>
                <w:lang w:eastAsia="en-US"/>
              </w:rPr>
              <w:t>**</w:t>
            </w:r>
          </w:p>
        </w:tc>
      </w:tr>
      <w:tr w:rsidR="00947380" w:rsidRPr="00947380" w14:paraId="2C48E281" w14:textId="77777777" w:rsidTr="003A2C88">
        <w:tc>
          <w:tcPr>
            <w:tcW w:w="3823" w:type="dxa"/>
            <w:shd w:val="clear" w:color="auto" w:fill="auto"/>
          </w:tcPr>
          <w:p w14:paraId="179D10DB" w14:textId="77777777" w:rsidR="009F61FC" w:rsidRPr="00947380" w:rsidRDefault="009F61FC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5924" w:type="dxa"/>
            <w:shd w:val="clear" w:color="auto" w:fill="auto"/>
          </w:tcPr>
          <w:p w14:paraId="7F9C5A80" w14:textId="77777777" w:rsidR="009F61FC" w:rsidRPr="00947380" w:rsidRDefault="009F61FC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</w:tr>
      <w:tr w:rsidR="00947380" w:rsidRPr="00947380" w14:paraId="04F02DE1" w14:textId="77777777" w:rsidTr="003A2C88">
        <w:tc>
          <w:tcPr>
            <w:tcW w:w="3823" w:type="dxa"/>
            <w:shd w:val="clear" w:color="auto" w:fill="auto"/>
          </w:tcPr>
          <w:p w14:paraId="0326280A" w14:textId="77777777" w:rsidR="009F61FC" w:rsidRPr="00947380" w:rsidRDefault="009F61FC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5924" w:type="dxa"/>
            <w:shd w:val="clear" w:color="auto" w:fill="auto"/>
          </w:tcPr>
          <w:p w14:paraId="69DAAB72" w14:textId="77777777" w:rsidR="009F61FC" w:rsidRPr="00947380" w:rsidRDefault="009F61FC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</w:tr>
      <w:tr w:rsidR="00947380" w:rsidRPr="00947380" w14:paraId="73D07CDE" w14:textId="77777777" w:rsidTr="003A2C88">
        <w:tc>
          <w:tcPr>
            <w:tcW w:w="3823" w:type="dxa"/>
            <w:shd w:val="clear" w:color="auto" w:fill="auto"/>
          </w:tcPr>
          <w:p w14:paraId="0D1CC5B7" w14:textId="77777777" w:rsidR="009F61FC" w:rsidRPr="00947380" w:rsidRDefault="009F61FC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  <w:tc>
          <w:tcPr>
            <w:tcW w:w="5924" w:type="dxa"/>
            <w:shd w:val="clear" w:color="auto" w:fill="auto"/>
          </w:tcPr>
          <w:p w14:paraId="23D9C111" w14:textId="77777777" w:rsidR="009F61FC" w:rsidRPr="00947380" w:rsidRDefault="009F61FC" w:rsidP="00C37EF3">
            <w:pPr>
              <w:spacing w:line="360" w:lineRule="auto"/>
              <w:rPr>
                <w:rFonts w:ascii="Arial Narrow" w:eastAsia="Calibri" w:hAnsi="Arial Narrow" w:cs="Arial"/>
                <w:lang w:eastAsia="en-US"/>
              </w:rPr>
            </w:pPr>
          </w:p>
        </w:tc>
      </w:tr>
    </w:tbl>
    <w:p w14:paraId="20534CBB" w14:textId="77777777" w:rsidR="008813A5" w:rsidRPr="00947380" w:rsidRDefault="009F61FC" w:rsidP="008813A5">
      <w:pPr>
        <w:spacing w:line="360" w:lineRule="auto"/>
        <w:rPr>
          <w:rFonts w:ascii="Arial Narrow" w:eastAsia="Calibri" w:hAnsi="Arial Narrow" w:cs="Arial"/>
          <w:sz w:val="16"/>
          <w:szCs w:val="16"/>
          <w:lang w:eastAsia="en-US"/>
        </w:rPr>
      </w:pPr>
      <w:r w:rsidRPr="00947380">
        <w:rPr>
          <w:rFonts w:ascii="Arial Narrow" w:eastAsia="Calibri" w:hAnsi="Arial Narrow" w:cs="Arial"/>
          <w:sz w:val="16"/>
          <w:szCs w:val="16"/>
          <w:lang w:eastAsia="en-US"/>
        </w:rPr>
        <w:t>*niepotrzebne skreślić</w:t>
      </w:r>
    </w:p>
    <w:p w14:paraId="36B373FB" w14:textId="77777777" w:rsidR="00D4420B" w:rsidRPr="00947380" w:rsidRDefault="00D4420B" w:rsidP="008813A5">
      <w:pPr>
        <w:spacing w:line="360" w:lineRule="auto"/>
        <w:rPr>
          <w:rFonts w:ascii="Arial Narrow" w:eastAsia="Calibri" w:hAnsi="Arial Narrow" w:cs="Arial"/>
          <w:sz w:val="16"/>
          <w:szCs w:val="16"/>
          <w:lang w:eastAsia="en-US"/>
        </w:rPr>
      </w:pPr>
      <w:r w:rsidRPr="00947380">
        <w:rPr>
          <w:rFonts w:ascii="Arial Narrow" w:eastAsia="Calibri" w:hAnsi="Arial Narrow" w:cs="Arial"/>
          <w:sz w:val="16"/>
          <w:szCs w:val="16"/>
          <w:lang w:eastAsia="en-US"/>
        </w:rPr>
        <w:t xml:space="preserve">**wskazać dokładny zakres </w:t>
      </w:r>
      <w:r w:rsidR="001C5DAD" w:rsidRPr="00947380">
        <w:rPr>
          <w:rFonts w:ascii="Arial Narrow" w:eastAsia="Calibri" w:hAnsi="Arial Narrow" w:cs="Arial"/>
          <w:sz w:val="16"/>
          <w:szCs w:val="16"/>
          <w:lang w:eastAsia="en-US"/>
        </w:rPr>
        <w:t xml:space="preserve">usług, </w:t>
      </w:r>
      <w:r w:rsidRPr="00947380">
        <w:rPr>
          <w:rFonts w:ascii="Arial Narrow" w:eastAsia="Calibri" w:hAnsi="Arial Narrow" w:cs="Arial"/>
          <w:sz w:val="16"/>
          <w:szCs w:val="16"/>
          <w:lang w:eastAsia="en-US"/>
        </w:rPr>
        <w:t>zgodny z opisem wynikającym z pkt</w:t>
      </w:r>
      <w:r w:rsidR="00254651" w:rsidRPr="00947380">
        <w:rPr>
          <w:rFonts w:ascii="Arial Narrow" w:eastAsia="Calibri" w:hAnsi="Arial Narrow" w:cs="Arial"/>
          <w:sz w:val="16"/>
          <w:szCs w:val="16"/>
          <w:lang w:eastAsia="en-US"/>
        </w:rPr>
        <w:t xml:space="preserve"> XIII </w:t>
      </w:r>
      <w:proofErr w:type="spellStart"/>
      <w:r w:rsidR="00254651" w:rsidRPr="00947380">
        <w:rPr>
          <w:rFonts w:ascii="Arial Narrow" w:eastAsia="Calibri" w:hAnsi="Arial Narrow" w:cs="Arial"/>
          <w:sz w:val="16"/>
          <w:szCs w:val="16"/>
          <w:lang w:eastAsia="en-US"/>
        </w:rPr>
        <w:t>ppkt</w:t>
      </w:r>
      <w:proofErr w:type="spellEnd"/>
      <w:r w:rsidR="00254651" w:rsidRPr="00947380">
        <w:rPr>
          <w:rFonts w:ascii="Arial Narrow" w:eastAsia="Calibri" w:hAnsi="Arial Narrow" w:cs="Arial"/>
          <w:sz w:val="16"/>
          <w:szCs w:val="16"/>
          <w:lang w:eastAsia="en-US"/>
        </w:rPr>
        <w:t xml:space="preserve"> 1</w:t>
      </w:r>
      <w:r w:rsidRPr="00947380">
        <w:rPr>
          <w:rFonts w:ascii="Arial Narrow" w:eastAsia="Calibri" w:hAnsi="Arial Narrow" w:cs="Arial"/>
          <w:sz w:val="16"/>
          <w:szCs w:val="16"/>
          <w:lang w:eastAsia="en-US"/>
        </w:rPr>
        <w:t xml:space="preserve"> SWZ</w:t>
      </w:r>
    </w:p>
    <w:p w14:paraId="1D753A0E" w14:textId="07541100" w:rsidR="008813A5" w:rsidRPr="00947380" w:rsidRDefault="008813A5" w:rsidP="00731C3D">
      <w:pPr>
        <w:spacing w:line="276" w:lineRule="auto"/>
        <w:jc w:val="both"/>
        <w:rPr>
          <w:rFonts w:ascii="Arial Narrow" w:eastAsia="Calibri" w:hAnsi="Arial Narrow" w:cs="Arial"/>
          <w:b/>
          <w:lang w:eastAsia="en-US"/>
        </w:rPr>
      </w:pPr>
      <w:r w:rsidRPr="00947380">
        <w:rPr>
          <w:rFonts w:ascii="Arial Narrow" w:eastAsia="Calibri" w:hAnsi="Arial Narrow" w:cs="Arial"/>
          <w:b/>
          <w:highlight w:val="yellow"/>
          <w:lang w:eastAsia="en-US"/>
        </w:rPr>
        <w:t>Dokument należy podpisać kwalifikowanym podpisem elektronicznym lub podpisem zaufanym lub elektronicznym podpisem osobistym</w:t>
      </w:r>
      <w:r w:rsidR="002243B9" w:rsidRPr="00947380">
        <w:rPr>
          <w:rFonts w:ascii="Arial Narrow" w:eastAsia="Calibri" w:hAnsi="Arial Narrow" w:cs="Arial"/>
          <w:b/>
          <w:highlight w:val="yellow"/>
          <w:lang w:eastAsia="en-US"/>
        </w:rPr>
        <w:t xml:space="preserve"> przez wszystkich wykonawców wspólnie ubiegających się o udzielenie zamówienia.</w:t>
      </w:r>
    </w:p>
    <w:p w14:paraId="3F1CEE90" w14:textId="77777777" w:rsidR="002B7698" w:rsidRPr="00947380" w:rsidRDefault="002B7698" w:rsidP="00731C3D">
      <w:pPr>
        <w:spacing w:line="276" w:lineRule="auto"/>
        <w:jc w:val="both"/>
        <w:rPr>
          <w:rFonts w:ascii="Arial Narrow" w:eastAsia="Calibri" w:hAnsi="Arial Narrow" w:cs="Arial"/>
          <w:b/>
          <w:lang w:eastAsia="en-US"/>
        </w:rPr>
      </w:pPr>
    </w:p>
    <w:p w14:paraId="3540E4B5" w14:textId="77777777" w:rsidR="008813A5" w:rsidRPr="00947380" w:rsidRDefault="008813A5" w:rsidP="009234E1">
      <w:pPr>
        <w:shd w:val="clear" w:color="auto" w:fill="FFFFFF"/>
        <w:spacing w:line="276" w:lineRule="auto"/>
        <w:jc w:val="both"/>
        <w:rPr>
          <w:rFonts w:ascii="Arial Narrow" w:hAnsi="Arial Narrow" w:cs="Arial"/>
          <w:b/>
          <w:bCs/>
          <w:sz w:val="16"/>
          <w:szCs w:val="16"/>
          <w:u w:val="single"/>
        </w:rPr>
      </w:pPr>
      <w:r w:rsidRPr="00947380">
        <w:rPr>
          <w:rFonts w:ascii="Arial Narrow" w:hAnsi="Arial Narrow" w:cs="Arial"/>
          <w:b/>
          <w:bCs/>
          <w:sz w:val="16"/>
          <w:szCs w:val="16"/>
          <w:u w:val="single"/>
        </w:rPr>
        <w:t>Podstawa prawna złożenia oświadczenia:</w:t>
      </w:r>
    </w:p>
    <w:p w14:paraId="1592C162" w14:textId="77777777" w:rsidR="008813A5" w:rsidRPr="00947380" w:rsidRDefault="008813A5" w:rsidP="009234E1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16"/>
          <w:szCs w:val="16"/>
        </w:rPr>
      </w:pPr>
      <w:r w:rsidRPr="00947380">
        <w:rPr>
          <w:rFonts w:ascii="Arial Narrow" w:hAnsi="Arial Narrow" w:cs="Arial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947380">
        <w:rPr>
          <w:rFonts w:ascii="Arial Narrow" w:hAnsi="Arial Narrow" w:cs="Arial"/>
          <w:b/>
          <w:bCs/>
          <w:sz w:val="16"/>
          <w:szCs w:val="16"/>
        </w:rPr>
        <w:t xml:space="preserve">(art. 117 ust. 3 </w:t>
      </w:r>
      <w:proofErr w:type="spellStart"/>
      <w:r w:rsidRPr="00947380">
        <w:rPr>
          <w:rFonts w:ascii="Arial Narrow" w:hAnsi="Arial Narrow" w:cs="Arial"/>
          <w:b/>
          <w:bCs/>
          <w:sz w:val="16"/>
          <w:szCs w:val="16"/>
        </w:rPr>
        <w:t>Pzp</w:t>
      </w:r>
      <w:proofErr w:type="spellEnd"/>
      <w:r w:rsidRPr="00947380">
        <w:rPr>
          <w:rFonts w:ascii="Arial Narrow" w:hAnsi="Arial Narrow" w:cs="Arial"/>
          <w:sz w:val="16"/>
          <w:szCs w:val="16"/>
        </w:rPr>
        <w:t>).</w:t>
      </w:r>
    </w:p>
    <w:p w14:paraId="3A1186F9" w14:textId="77777777" w:rsidR="008813A5" w:rsidRPr="00947380" w:rsidRDefault="008813A5" w:rsidP="009234E1">
      <w:pPr>
        <w:shd w:val="clear" w:color="auto" w:fill="FFFFFF"/>
        <w:spacing w:line="276" w:lineRule="auto"/>
        <w:jc w:val="both"/>
        <w:rPr>
          <w:rFonts w:ascii="Arial Narrow" w:hAnsi="Arial Narrow" w:cs="Arial"/>
          <w:b/>
          <w:bCs/>
          <w:sz w:val="16"/>
          <w:szCs w:val="16"/>
        </w:rPr>
      </w:pPr>
      <w:r w:rsidRPr="00947380">
        <w:rPr>
          <w:rFonts w:ascii="Arial Narrow" w:hAnsi="Arial Narrow" w:cs="Arial"/>
          <w:sz w:val="16"/>
          <w:szCs w:val="16"/>
        </w:rPr>
        <w:t xml:space="preserve">W przypadku, o którym mowa w art. 117 ust. 3, wykonawcy wspólnie ubiegający się o udzielenie zamówienia dołączają do oferty oświadczenie, z którego wynika, które roboty budowlane lub usługi  wykonają poszczególni wykonawcy </w:t>
      </w:r>
      <w:r w:rsidRPr="00947380">
        <w:rPr>
          <w:rFonts w:ascii="Arial Narrow" w:hAnsi="Arial Narrow" w:cs="Arial"/>
          <w:b/>
          <w:bCs/>
          <w:sz w:val="16"/>
          <w:szCs w:val="16"/>
        </w:rPr>
        <w:t xml:space="preserve">(art. 117 ust. 4 </w:t>
      </w:r>
      <w:proofErr w:type="spellStart"/>
      <w:r w:rsidRPr="00947380">
        <w:rPr>
          <w:rFonts w:ascii="Arial Narrow" w:hAnsi="Arial Narrow" w:cs="Arial"/>
          <w:b/>
          <w:bCs/>
          <w:sz w:val="16"/>
          <w:szCs w:val="16"/>
        </w:rPr>
        <w:t>Pzp</w:t>
      </w:r>
      <w:proofErr w:type="spellEnd"/>
      <w:r w:rsidRPr="00947380">
        <w:rPr>
          <w:rFonts w:ascii="Arial Narrow" w:hAnsi="Arial Narrow" w:cs="Arial"/>
          <w:b/>
          <w:bCs/>
          <w:sz w:val="16"/>
          <w:szCs w:val="16"/>
        </w:rPr>
        <w:t>).</w:t>
      </w:r>
    </w:p>
    <w:p w14:paraId="4D73C50A" w14:textId="77777777" w:rsidR="00012C2D" w:rsidRPr="00947380" w:rsidRDefault="008813A5" w:rsidP="009234E1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16"/>
          <w:szCs w:val="16"/>
        </w:rPr>
      </w:pPr>
      <w:r w:rsidRPr="00947380">
        <w:rPr>
          <w:rFonts w:ascii="Arial Narrow" w:hAnsi="Arial Narrow" w:cs="Arial"/>
          <w:sz w:val="16"/>
          <w:szCs w:val="16"/>
        </w:rPr>
        <w:lastRenderedPageBreak/>
        <w:t xml:space="preserve">Zgodnie z opinią UZP obowiązek złożenia oświadczenia, o którym mowa w art. 117 ust. 4 ustawy </w:t>
      </w:r>
      <w:proofErr w:type="spellStart"/>
      <w:r w:rsidRPr="00947380">
        <w:rPr>
          <w:rFonts w:ascii="Arial Narrow" w:hAnsi="Arial Narrow" w:cs="Arial"/>
          <w:sz w:val="16"/>
          <w:szCs w:val="16"/>
        </w:rPr>
        <w:t>pzp</w:t>
      </w:r>
      <w:proofErr w:type="spellEnd"/>
      <w:r w:rsidRPr="00947380">
        <w:rPr>
          <w:rFonts w:ascii="Arial Narrow" w:hAnsi="Arial Narrow" w:cs="Arial"/>
          <w:sz w:val="16"/>
          <w:szCs w:val="16"/>
        </w:rPr>
        <w:t>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Tym samym, na gruncie przepisów dotyczących zamówień publicznych, przedsiębiorców prowadzących działalność w formie spółki cywilnej, należy traktować jak wykonawców wspólnie ubiegających się o udzielenie zamówienia.</w:t>
      </w:r>
    </w:p>
    <w:p w14:paraId="6D5AEE84" w14:textId="418115C0" w:rsidR="00F001F6" w:rsidRPr="001D7E03" w:rsidRDefault="00012C2D" w:rsidP="00DB748F">
      <w:pPr>
        <w:shd w:val="clear" w:color="auto" w:fill="FFFFFF"/>
        <w:jc w:val="right"/>
        <w:rPr>
          <w:rFonts w:ascii="Arial Narrow" w:eastAsia="Calibri" w:hAnsi="Arial Narrow" w:cs="Arial"/>
          <w:b/>
          <w:shd w:val="clear" w:color="auto" w:fill="FFFFFF"/>
          <w:lang w:eastAsia="en-US"/>
        </w:rPr>
      </w:pPr>
      <w:r w:rsidRPr="00B84EDF">
        <w:rPr>
          <w:rFonts w:ascii="Arial Narrow" w:hAnsi="Arial Narrow" w:cs="Arial"/>
          <w:color w:val="0070C0"/>
          <w:sz w:val="16"/>
          <w:szCs w:val="16"/>
        </w:rPr>
        <w:br w:type="page"/>
      </w:r>
      <w:bookmarkStart w:id="8" w:name="_Hlk157678146"/>
      <w:bookmarkEnd w:id="6"/>
      <w:r w:rsidR="00F001F6" w:rsidRPr="001D7E03">
        <w:rPr>
          <w:rFonts w:ascii="Arial Narrow" w:eastAsia="Calibri" w:hAnsi="Arial Narrow" w:cs="Arial"/>
          <w:b/>
          <w:shd w:val="clear" w:color="auto" w:fill="FFFFFF"/>
          <w:lang w:eastAsia="en-US"/>
        </w:rPr>
        <w:lastRenderedPageBreak/>
        <w:t xml:space="preserve">Załącznik nr </w:t>
      </w:r>
      <w:r w:rsidR="00D12760" w:rsidRPr="001D7E03">
        <w:rPr>
          <w:rFonts w:ascii="Arial Narrow" w:eastAsia="Calibri" w:hAnsi="Arial Narrow" w:cs="Arial"/>
          <w:b/>
          <w:shd w:val="clear" w:color="auto" w:fill="FFFFFF"/>
          <w:lang w:eastAsia="en-US"/>
        </w:rPr>
        <w:t>4</w:t>
      </w:r>
    </w:p>
    <w:p w14:paraId="547D2EA5" w14:textId="77777777" w:rsidR="00F001F6" w:rsidRPr="001D7E03" w:rsidRDefault="00F001F6" w:rsidP="00DB748F">
      <w:pPr>
        <w:jc w:val="right"/>
        <w:rPr>
          <w:rFonts w:ascii="Arial Narrow" w:eastAsia="Calibri" w:hAnsi="Arial Narrow" w:cs="Arial"/>
          <w:b/>
          <w:shd w:val="clear" w:color="auto" w:fill="FFFFFF"/>
          <w:lang w:eastAsia="en-US"/>
        </w:rPr>
      </w:pPr>
      <w:r w:rsidRPr="001D7E03">
        <w:rPr>
          <w:rFonts w:ascii="Arial Narrow" w:eastAsia="Calibri" w:hAnsi="Arial Narrow" w:cs="Arial"/>
          <w:b/>
          <w:shd w:val="clear" w:color="auto" w:fill="FFFFFF"/>
          <w:lang w:eastAsia="en-US"/>
        </w:rPr>
        <w:t>do formularza oferty</w:t>
      </w:r>
    </w:p>
    <w:p w14:paraId="617350F9" w14:textId="77777777" w:rsidR="00F001F6" w:rsidRPr="001D7E03" w:rsidRDefault="00F001F6" w:rsidP="00F001F6">
      <w:pPr>
        <w:spacing w:line="276" w:lineRule="auto"/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</w:pPr>
      <w:r w:rsidRPr="001D7E03"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  <w:t>………………………………………</w:t>
      </w:r>
    </w:p>
    <w:p w14:paraId="1FF642EA" w14:textId="77777777" w:rsidR="008A218E" w:rsidRPr="001D7E03" w:rsidRDefault="00F001F6" w:rsidP="00671777">
      <w:pPr>
        <w:spacing w:line="276" w:lineRule="auto"/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</w:pPr>
      <w:r w:rsidRPr="001D7E03"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  <w:t xml:space="preserve">         (Nazwa Wykonawcy</w:t>
      </w:r>
      <w:r w:rsidR="00671777" w:rsidRPr="001D7E03">
        <w:rPr>
          <w:rFonts w:ascii="Arial Narrow" w:eastAsia="Calibri" w:hAnsi="Arial Narrow" w:cs="Arial"/>
          <w:bCs/>
          <w:sz w:val="18"/>
          <w:szCs w:val="18"/>
          <w:shd w:val="clear" w:color="auto" w:fill="FFFFFF"/>
          <w:lang w:eastAsia="en-US"/>
        </w:rPr>
        <w:t>)</w:t>
      </w:r>
    </w:p>
    <w:p w14:paraId="4571D869" w14:textId="77777777" w:rsidR="00401B3F" w:rsidRPr="001D7E03" w:rsidRDefault="00401B3F" w:rsidP="004B71AA">
      <w:pPr>
        <w:contextualSpacing/>
        <w:jc w:val="both"/>
        <w:rPr>
          <w:rFonts w:ascii="Arial Narrow" w:hAnsi="Arial Narrow"/>
          <w:b/>
          <w:u w:val="single"/>
        </w:rPr>
      </w:pPr>
    </w:p>
    <w:p w14:paraId="3B87FFF9" w14:textId="460DAD95" w:rsidR="00F001F6" w:rsidRPr="001D7E03" w:rsidRDefault="00F001F6" w:rsidP="00F001F6">
      <w:pPr>
        <w:jc w:val="center"/>
        <w:rPr>
          <w:rFonts w:ascii="Arial Narrow" w:hAnsi="Arial Narrow"/>
          <w:b/>
        </w:rPr>
      </w:pPr>
      <w:r w:rsidRPr="001D7E03">
        <w:rPr>
          <w:rFonts w:ascii="Arial Narrow" w:hAnsi="Arial Narrow"/>
          <w:b/>
        </w:rPr>
        <w:t xml:space="preserve">FORMULARZ </w:t>
      </w:r>
      <w:r w:rsidR="00C21B16" w:rsidRPr="001D7E03">
        <w:rPr>
          <w:rFonts w:ascii="Arial Narrow" w:hAnsi="Arial Narrow"/>
          <w:b/>
        </w:rPr>
        <w:t>INFORMACJ</w:t>
      </w:r>
      <w:r w:rsidR="00032672" w:rsidRPr="001D7E03">
        <w:rPr>
          <w:rFonts w:ascii="Arial Narrow" w:hAnsi="Arial Narrow"/>
          <w:b/>
        </w:rPr>
        <w:t>I</w:t>
      </w:r>
      <w:r w:rsidR="00C21B16" w:rsidRPr="001D7E03">
        <w:rPr>
          <w:rFonts w:ascii="Arial Narrow" w:hAnsi="Arial Narrow"/>
          <w:b/>
        </w:rPr>
        <w:t xml:space="preserve"> DODATKOWYCH</w:t>
      </w:r>
    </w:p>
    <w:p w14:paraId="6B73C666" w14:textId="77777777" w:rsidR="00F001F6" w:rsidRPr="001D7E03" w:rsidRDefault="00F001F6" w:rsidP="00F001F6">
      <w:pPr>
        <w:rPr>
          <w:rFonts w:ascii="Arial Narrow" w:hAnsi="Arial Narrow"/>
        </w:rPr>
      </w:pPr>
    </w:p>
    <w:p w14:paraId="41A314FD" w14:textId="7A161A7B" w:rsidR="00202772" w:rsidRPr="001D7E03" w:rsidRDefault="00F001F6" w:rsidP="00012C2D">
      <w:pPr>
        <w:ind w:right="282"/>
        <w:jc w:val="both"/>
        <w:rPr>
          <w:rFonts w:ascii="Arial Narrow" w:hAnsi="Arial Narrow"/>
          <w:b/>
        </w:rPr>
      </w:pPr>
      <w:r w:rsidRPr="001D7E03">
        <w:rPr>
          <w:rFonts w:ascii="Arial Narrow" w:hAnsi="Arial Narrow"/>
        </w:rPr>
        <w:t>Postępowanie o udzielenie zamówienia publicznego w trybie podstawowym pn.:</w:t>
      </w:r>
      <w:r w:rsidRPr="001D7E03">
        <w:rPr>
          <w:rFonts w:ascii="Arial Narrow" w:hAnsi="Arial Narrow"/>
          <w:b/>
        </w:rPr>
        <w:t xml:space="preserve"> </w:t>
      </w:r>
      <w:r w:rsidR="001D7E03" w:rsidRPr="001D7E03">
        <w:rPr>
          <w:rFonts w:ascii="Arial Narrow" w:hAnsi="Arial Narrow"/>
          <w:b/>
        </w:rPr>
        <w:t>FERIE 2025 – warsztaty wyjazdowe dla młodzieży - uczestników projektu pn. „Gotowi na przyszłość”</w:t>
      </w:r>
    </w:p>
    <w:p w14:paraId="38B7CBC1" w14:textId="77777777" w:rsidR="00012C2D" w:rsidRPr="001D7E03" w:rsidRDefault="00012C2D" w:rsidP="00012C2D">
      <w:pPr>
        <w:ind w:right="282"/>
        <w:jc w:val="both"/>
        <w:rPr>
          <w:rFonts w:ascii="Arial Narrow" w:hAnsi="Arial Narrow"/>
        </w:rPr>
      </w:pPr>
    </w:p>
    <w:p w14:paraId="7E108B2B" w14:textId="1B97F47A" w:rsidR="004B5D73" w:rsidRPr="001D7E03" w:rsidRDefault="004B5D73" w:rsidP="004B5D73">
      <w:pPr>
        <w:suppressAutoHyphens/>
        <w:spacing w:line="276" w:lineRule="auto"/>
        <w:ind w:left="284"/>
        <w:jc w:val="both"/>
        <w:textAlignment w:val="baseline"/>
        <w:rPr>
          <w:rFonts w:ascii="Arial Narrow" w:hAnsi="Arial Narrow" w:cs="Arial Narrow"/>
          <w:b/>
          <w:kern w:val="1"/>
          <w:lang w:eastAsia="ar-SA"/>
        </w:rPr>
      </w:pPr>
      <w:r w:rsidRPr="001D7E03">
        <w:rPr>
          <w:rFonts w:ascii="Arial Narrow" w:hAnsi="Arial Narrow" w:cs="Arial Narrow"/>
          <w:b/>
          <w:kern w:val="1"/>
          <w:lang w:eastAsia="ar-SA"/>
        </w:rPr>
        <w:t>Cena ogółem brutto ………………………………</w:t>
      </w:r>
      <w:r w:rsidR="002B7698" w:rsidRPr="001D7E03">
        <w:rPr>
          <w:rFonts w:ascii="Arial Narrow" w:hAnsi="Arial Narrow" w:cs="Arial Narrow"/>
          <w:b/>
          <w:kern w:val="1"/>
          <w:lang w:eastAsia="ar-SA"/>
        </w:rPr>
        <w:t>…………………</w:t>
      </w:r>
      <w:r w:rsidRPr="001D7E03">
        <w:rPr>
          <w:rFonts w:ascii="Arial Narrow" w:hAnsi="Arial Narrow" w:cs="Arial Narrow"/>
          <w:b/>
          <w:kern w:val="1"/>
          <w:lang w:eastAsia="ar-SA"/>
        </w:rPr>
        <w:t>……………………………. zł</w:t>
      </w:r>
    </w:p>
    <w:p w14:paraId="5BB7EB94" w14:textId="77777777" w:rsidR="004B5D73" w:rsidRPr="001D7E03" w:rsidRDefault="004B5D73" w:rsidP="004B5D73">
      <w:pPr>
        <w:suppressAutoHyphens/>
        <w:spacing w:line="276" w:lineRule="auto"/>
        <w:ind w:right="-289"/>
        <w:jc w:val="both"/>
        <w:textAlignment w:val="baseline"/>
        <w:rPr>
          <w:rFonts w:ascii="Arial Narrow" w:hAnsi="Arial Narrow" w:cs="Arial Narrow"/>
          <w:kern w:val="1"/>
          <w:shd w:val="clear" w:color="auto" w:fill="FFFF00"/>
          <w:lang w:eastAsia="ar-SA"/>
        </w:rPr>
      </w:pPr>
    </w:p>
    <w:p w14:paraId="4B3B5511" w14:textId="40BAD292" w:rsidR="004B5D73" w:rsidRPr="001D7E03" w:rsidRDefault="004B5D73" w:rsidP="002B7698">
      <w:pPr>
        <w:suppressAutoHyphens/>
        <w:spacing w:line="276" w:lineRule="auto"/>
        <w:ind w:left="284" w:right="-1"/>
        <w:jc w:val="both"/>
        <w:textAlignment w:val="baseline"/>
        <w:rPr>
          <w:rFonts w:ascii="Arial Narrow" w:hAnsi="Arial Narrow" w:cs="Arial Narrow"/>
          <w:kern w:val="1"/>
          <w:lang w:eastAsia="ar-SA"/>
        </w:rPr>
      </w:pPr>
      <w:r w:rsidRPr="001D7E03">
        <w:rPr>
          <w:rFonts w:ascii="Arial Narrow" w:hAnsi="Arial Narrow" w:cs="Arial Narrow"/>
          <w:kern w:val="1"/>
          <w:lang w:eastAsia="ar-SA"/>
        </w:rPr>
        <w:t>(słownie cena ogółem brutto oferty:  .................................................................................... zł, w tym VAT)</w:t>
      </w:r>
    </w:p>
    <w:p w14:paraId="3E3B436B" w14:textId="77777777" w:rsidR="004B5D73" w:rsidRPr="001D7E03" w:rsidRDefault="004B5D73" w:rsidP="007F7241">
      <w:pPr>
        <w:suppressAutoHyphens/>
        <w:spacing w:line="276" w:lineRule="auto"/>
        <w:ind w:right="-289" w:firstLine="284"/>
        <w:jc w:val="both"/>
        <w:textAlignment w:val="baseline"/>
        <w:rPr>
          <w:rFonts w:ascii="Arial Narrow" w:hAnsi="Arial Narrow" w:cs="Arial Narrow"/>
          <w:b/>
          <w:kern w:val="1"/>
          <w:lang w:eastAsia="ar-SA"/>
        </w:rPr>
      </w:pPr>
      <w:r w:rsidRPr="001D7E03">
        <w:rPr>
          <w:rFonts w:ascii="Arial Narrow" w:hAnsi="Arial Narrow" w:cs="Arial Narrow"/>
          <w:b/>
          <w:kern w:val="1"/>
          <w:lang w:eastAsia="ar-SA"/>
        </w:rPr>
        <w:t>w tym cena (brutto) za:</w:t>
      </w:r>
    </w:p>
    <w:p w14:paraId="02963C56" w14:textId="77777777" w:rsidR="004B5D73" w:rsidRPr="001D7E03" w:rsidRDefault="004B5D73" w:rsidP="00012C2D">
      <w:pPr>
        <w:ind w:right="282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1842"/>
        <w:gridCol w:w="1843"/>
        <w:gridCol w:w="1569"/>
      </w:tblGrid>
      <w:tr w:rsidR="001D7E03" w:rsidRPr="001D7E03" w14:paraId="2AEC15B0" w14:textId="77777777" w:rsidTr="002B7698">
        <w:trPr>
          <w:trHeight w:val="211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DB4F2" w14:textId="6FA77923" w:rsidR="004B5D73" w:rsidRPr="001D7E03" w:rsidRDefault="004B5D73" w:rsidP="002B7698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Cena brutto za udział 1 uczestnika projektu</w:t>
            </w:r>
          </w:p>
          <w:p w14:paraId="4CA39A41" w14:textId="77777777" w:rsidR="004B5D73" w:rsidRPr="001D7E03" w:rsidRDefault="004B5D73" w:rsidP="002B7698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</w:p>
          <w:p w14:paraId="3B6190A5" w14:textId="77777777" w:rsidR="004B5D73" w:rsidRPr="001D7E03" w:rsidRDefault="004B5D73" w:rsidP="004B5D73">
            <w:pPr>
              <w:suppressAutoHyphens/>
              <w:spacing w:line="276" w:lineRule="auto"/>
              <w:jc w:val="center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(PLN)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7D275" w14:textId="330DD068" w:rsidR="004B5D73" w:rsidRPr="001D7E03" w:rsidRDefault="004B5D73" w:rsidP="004B5D73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 xml:space="preserve">Cena brutto za udział </w:t>
            </w:r>
            <w:r w:rsidR="001D7E03"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 xml:space="preserve">20 </w:t>
            </w: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uczestników projektu</w:t>
            </w:r>
          </w:p>
          <w:p w14:paraId="29B19E55" w14:textId="77777777" w:rsidR="004B5D73" w:rsidRPr="001D7E03" w:rsidRDefault="004B5D73" w:rsidP="004B5D73">
            <w:pPr>
              <w:suppressAutoHyphens/>
              <w:spacing w:line="276" w:lineRule="auto"/>
              <w:jc w:val="center"/>
              <w:rPr>
                <w:rFonts w:ascii="Arial Narrow" w:hAnsi="Arial Narrow" w:cs="Arial Narrow"/>
                <w:b/>
                <w:kern w:val="1"/>
                <w:lang w:eastAsia="ar-SA"/>
              </w:rPr>
            </w:pPr>
          </w:p>
          <w:p w14:paraId="1E13F5D4" w14:textId="77777777" w:rsidR="004B5D73" w:rsidRPr="001D7E03" w:rsidRDefault="004B5D73" w:rsidP="004B5D73">
            <w:pPr>
              <w:suppressAutoHyphens/>
              <w:spacing w:line="276" w:lineRule="auto"/>
              <w:jc w:val="center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(PLN)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A7C69" w14:textId="5F42BB66" w:rsidR="004B5D73" w:rsidRPr="001D7E03" w:rsidRDefault="004B5D73" w:rsidP="004B5D73">
            <w:pPr>
              <w:suppressAutoHyphens/>
              <w:spacing w:line="276" w:lineRule="auto"/>
              <w:rPr>
                <w:rFonts w:ascii="Arial Narrow" w:eastAsia="Calibri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Cena brutto za udział</w:t>
            </w:r>
            <w:r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t xml:space="preserve"> </w:t>
            </w:r>
            <w:r w:rsidR="002B7698"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t>1</w:t>
            </w:r>
            <w:r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t xml:space="preserve"> osoby</w:t>
            </w:r>
          </w:p>
          <w:p w14:paraId="3913C367" w14:textId="77777777" w:rsidR="004B5D73" w:rsidRPr="001D7E03" w:rsidRDefault="004B5D73" w:rsidP="004B5D73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t>z kadry PCPR</w:t>
            </w:r>
          </w:p>
          <w:p w14:paraId="463C189D" w14:textId="77777777" w:rsidR="004B5D73" w:rsidRPr="001D7E03" w:rsidRDefault="004B5D73" w:rsidP="004B5D73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</w:p>
          <w:p w14:paraId="0A8922D8" w14:textId="77777777" w:rsidR="004B5D73" w:rsidRPr="001D7E03" w:rsidRDefault="004B5D73" w:rsidP="002B7698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</w:p>
          <w:p w14:paraId="4A0A69D9" w14:textId="77777777" w:rsidR="004B5D73" w:rsidRPr="001D7E03" w:rsidRDefault="004B5D73" w:rsidP="004B5D73">
            <w:pPr>
              <w:suppressAutoHyphens/>
              <w:spacing w:line="276" w:lineRule="auto"/>
              <w:jc w:val="center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(PLN)</w:t>
            </w:r>
          </w:p>
          <w:p w14:paraId="0C8B7836" w14:textId="77777777" w:rsidR="004B5D73" w:rsidRPr="001D7E03" w:rsidRDefault="004B5D73" w:rsidP="004B5D73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F62F1" w14:textId="25E82219" w:rsidR="004B5D73" w:rsidRPr="001D7E03" w:rsidRDefault="004B5D73" w:rsidP="004B5D73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Cena brutto za udział</w:t>
            </w:r>
            <w:r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t xml:space="preserve"> </w:t>
            </w:r>
            <w:r w:rsidR="001D7E03"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t>4</w:t>
            </w:r>
            <w:r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t xml:space="preserve"> osób </w:t>
            </w:r>
            <w:r w:rsidR="002B7698"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br/>
            </w:r>
            <w:r w:rsidRPr="001D7E03">
              <w:rPr>
                <w:rFonts w:ascii="Arial Narrow" w:eastAsia="Calibri" w:hAnsi="Arial Narrow" w:cs="Arial Narrow"/>
                <w:b/>
                <w:kern w:val="1"/>
                <w:lang w:eastAsia="ar-SA"/>
              </w:rPr>
              <w:t>z kadry PCPR</w:t>
            </w:r>
          </w:p>
          <w:p w14:paraId="60D3A1A6" w14:textId="77777777" w:rsidR="004B5D73" w:rsidRPr="001D7E03" w:rsidRDefault="004B5D73" w:rsidP="004B5D73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</w:p>
          <w:p w14:paraId="31ED3EF0" w14:textId="77777777" w:rsidR="004B5D73" w:rsidRPr="001D7E03" w:rsidRDefault="004B5D73" w:rsidP="002B7698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</w:p>
          <w:p w14:paraId="75944AA9" w14:textId="77777777" w:rsidR="004B5D73" w:rsidRPr="001D7E03" w:rsidRDefault="004B5D73" w:rsidP="004B5D73">
            <w:pPr>
              <w:suppressAutoHyphens/>
              <w:spacing w:line="276" w:lineRule="auto"/>
              <w:jc w:val="center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(PLN)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9526" w14:textId="31AF1568" w:rsidR="004B5D73" w:rsidRPr="001D7E03" w:rsidRDefault="004B5D73" w:rsidP="002B7698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 xml:space="preserve">Razem cena brutto za udział </w:t>
            </w:r>
            <w:r w:rsidR="001D7E03"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24</w:t>
            </w: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 xml:space="preserve"> os</w:t>
            </w:r>
            <w:r w:rsidR="001D7E03"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ób</w:t>
            </w:r>
          </w:p>
          <w:p w14:paraId="233A3449" w14:textId="77777777" w:rsidR="002B7698" w:rsidRPr="001D7E03" w:rsidRDefault="002B7698" w:rsidP="002B7698">
            <w:pPr>
              <w:suppressAutoHyphens/>
              <w:spacing w:line="276" w:lineRule="auto"/>
              <w:rPr>
                <w:rFonts w:ascii="Arial Narrow" w:hAnsi="Arial Narrow" w:cs="Arial Narrow"/>
                <w:b/>
                <w:kern w:val="1"/>
                <w:lang w:eastAsia="ar-SA"/>
              </w:rPr>
            </w:pPr>
          </w:p>
          <w:p w14:paraId="6EBEDB33" w14:textId="0FF528EC" w:rsidR="004B5D73" w:rsidRPr="001D7E03" w:rsidRDefault="004B5D73" w:rsidP="002B7698">
            <w:pPr>
              <w:suppressAutoHyphens/>
              <w:spacing w:line="276" w:lineRule="auto"/>
              <w:jc w:val="center"/>
              <w:rPr>
                <w:rFonts w:ascii="Arial Narrow" w:hAnsi="Arial Narrow" w:cs="Arial Narrow"/>
                <w:b/>
                <w:kern w:val="1"/>
                <w:lang w:eastAsia="ar-SA"/>
              </w:rPr>
            </w:pPr>
            <w:r w:rsidRPr="001D7E03">
              <w:rPr>
                <w:rFonts w:ascii="Arial Narrow" w:hAnsi="Arial Narrow" w:cs="Arial Narrow"/>
                <w:b/>
                <w:kern w:val="1"/>
                <w:lang w:eastAsia="ar-SA"/>
              </w:rPr>
              <w:t>(PLN)</w:t>
            </w:r>
          </w:p>
        </w:tc>
      </w:tr>
      <w:tr w:rsidR="001D7E03" w:rsidRPr="001D7E03" w14:paraId="187CC25C" w14:textId="77777777" w:rsidTr="00F876D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8C98B" w14:textId="77777777" w:rsidR="004B5D73" w:rsidRPr="001D7E03" w:rsidRDefault="004B5D73" w:rsidP="004B5D73">
            <w:pPr>
              <w:suppressAutoHyphens/>
              <w:snapToGrid w:val="0"/>
              <w:spacing w:after="200" w:line="276" w:lineRule="auto"/>
              <w:rPr>
                <w:kern w:val="1"/>
                <w:lang w:eastAsia="ar-SA"/>
              </w:rPr>
            </w:pPr>
          </w:p>
          <w:p w14:paraId="7228B3B5" w14:textId="77777777" w:rsidR="004B5D73" w:rsidRPr="001D7E03" w:rsidRDefault="004B5D73" w:rsidP="004B5D73">
            <w:pPr>
              <w:suppressAutoHyphens/>
              <w:spacing w:after="200" w:line="276" w:lineRule="auto"/>
              <w:rPr>
                <w:kern w:val="1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31B45" w14:textId="77777777" w:rsidR="004B5D73" w:rsidRPr="001D7E03" w:rsidRDefault="004B5D73" w:rsidP="004B5D73">
            <w:pPr>
              <w:suppressAutoHyphens/>
              <w:snapToGrid w:val="0"/>
              <w:spacing w:after="200" w:line="276" w:lineRule="auto"/>
              <w:rPr>
                <w:kern w:val="1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9EAED" w14:textId="77777777" w:rsidR="004B5D73" w:rsidRPr="001D7E03" w:rsidRDefault="004B5D73" w:rsidP="004B5D73">
            <w:pPr>
              <w:suppressAutoHyphens/>
              <w:snapToGrid w:val="0"/>
              <w:spacing w:after="200" w:line="276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65D2A" w14:textId="77777777" w:rsidR="004B5D73" w:rsidRPr="001D7E03" w:rsidRDefault="004B5D73" w:rsidP="004B5D73">
            <w:pPr>
              <w:suppressAutoHyphens/>
              <w:snapToGrid w:val="0"/>
              <w:spacing w:after="200" w:line="276" w:lineRule="auto"/>
              <w:rPr>
                <w:kern w:val="1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0F0A4" w14:textId="77777777" w:rsidR="004B5D73" w:rsidRPr="001D7E03" w:rsidRDefault="004B5D73" w:rsidP="004B5D73">
            <w:pPr>
              <w:suppressAutoHyphens/>
              <w:snapToGrid w:val="0"/>
              <w:spacing w:after="200" w:line="276" w:lineRule="auto"/>
              <w:rPr>
                <w:kern w:val="1"/>
                <w:lang w:eastAsia="ar-SA"/>
              </w:rPr>
            </w:pPr>
          </w:p>
        </w:tc>
      </w:tr>
    </w:tbl>
    <w:p w14:paraId="053903CA" w14:textId="77777777" w:rsidR="004B5D73" w:rsidRPr="001D7E03" w:rsidRDefault="004B5D73" w:rsidP="00F001F6">
      <w:pPr>
        <w:rPr>
          <w:rFonts w:ascii="Arial Narrow" w:hAnsi="Arial Narrow"/>
          <w:sz w:val="22"/>
          <w:szCs w:val="22"/>
        </w:rPr>
      </w:pPr>
    </w:p>
    <w:p w14:paraId="46C5ABB8" w14:textId="77777777" w:rsidR="002B7698" w:rsidRPr="001D7E03" w:rsidRDefault="00202772" w:rsidP="00263769">
      <w:pPr>
        <w:numPr>
          <w:ilvl w:val="0"/>
          <w:numId w:val="12"/>
        </w:numPr>
        <w:spacing w:line="276" w:lineRule="auto"/>
        <w:rPr>
          <w:rFonts w:ascii="Arial Narrow" w:hAnsi="Arial Narrow" w:cs="Arial Narrow"/>
          <w:kern w:val="1"/>
          <w:lang w:eastAsia="ar-SA"/>
        </w:rPr>
      </w:pPr>
      <w:r w:rsidRPr="001D7E03">
        <w:rPr>
          <w:rFonts w:ascii="Arial Narrow" w:hAnsi="Arial Narrow" w:cs="Arial Narrow"/>
          <w:kern w:val="1"/>
          <w:lang w:eastAsia="ar-SA"/>
        </w:rPr>
        <w:t xml:space="preserve">Czas </w:t>
      </w:r>
      <w:bookmarkStart w:id="9" w:name="_Hlk157676817"/>
      <w:r w:rsidRPr="001D7E03">
        <w:rPr>
          <w:rFonts w:ascii="Arial Narrow" w:hAnsi="Arial Narrow" w:cs="Arial Narrow"/>
          <w:kern w:val="1"/>
          <w:lang w:eastAsia="ar-SA"/>
        </w:rPr>
        <w:t xml:space="preserve">podstawienia autobusu zastępczego </w:t>
      </w:r>
      <w:bookmarkEnd w:id="9"/>
      <w:r w:rsidRPr="001D7E03">
        <w:rPr>
          <w:rFonts w:ascii="Arial Narrow" w:hAnsi="Arial Narrow" w:cs="Arial Narrow"/>
          <w:kern w:val="1"/>
          <w:lang w:eastAsia="ar-SA"/>
        </w:rPr>
        <w:t xml:space="preserve">w dniu rozpoczęcia wyjazdu </w:t>
      </w:r>
      <w:r w:rsidR="002B7698" w:rsidRPr="001D7E03">
        <w:rPr>
          <w:rFonts w:ascii="Arial Narrow" w:hAnsi="Arial Narrow" w:cs="Arial Narrow"/>
          <w:kern w:val="1"/>
          <w:lang w:eastAsia="ar-SA"/>
        </w:rPr>
        <w:t xml:space="preserve">– </w:t>
      </w:r>
      <w:r w:rsidRPr="001D7E03">
        <w:rPr>
          <w:rFonts w:ascii="Arial Narrow" w:hAnsi="Arial Narrow" w:cs="Arial Narrow"/>
          <w:kern w:val="1"/>
          <w:lang w:eastAsia="ar-SA"/>
        </w:rPr>
        <w:t>należy wskazać</w:t>
      </w:r>
      <w:r w:rsidR="002B7698" w:rsidRPr="001D7E03">
        <w:rPr>
          <w:rFonts w:ascii="Arial Narrow" w:hAnsi="Arial Narrow" w:cs="Arial Narrow"/>
          <w:kern w:val="1"/>
          <w:lang w:eastAsia="ar-SA"/>
        </w:rPr>
        <w:t>:</w:t>
      </w:r>
    </w:p>
    <w:p w14:paraId="775310FB" w14:textId="46F815D2" w:rsidR="0022376D" w:rsidRPr="001D7E03" w:rsidRDefault="0022376D" w:rsidP="002B7698">
      <w:pPr>
        <w:spacing w:line="276" w:lineRule="auto"/>
        <w:ind w:left="360"/>
        <w:rPr>
          <w:rFonts w:ascii="Arial Narrow" w:hAnsi="Arial Narrow" w:cs="Arial Narrow"/>
          <w:kern w:val="1"/>
          <w:lang w:eastAsia="ar-SA"/>
        </w:rPr>
      </w:pPr>
      <w:r w:rsidRPr="001D7E03">
        <w:rPr>
          <w:rFonts w:ascii="Arial Narrow" w:hAnsi="Arial Narrow" w:cs="Arial Narrow"/>
          <w:kern w:val="1"/>
          <w:lang w:eastAsia="ar-SA"/>
        </w:rPr>
        <w:t>………………………………………………</w:t>
      </w:r>
      <w:r w:rsidR="00202772" w:rsidRPr="001D7E03">
        <w:rPr>
          <w:rFonts w:ascii="Arial Narrow" w:hAnsi="Arial Narrow" w:cs="Arial Narrow"/>
          <w:kern w:val="1"/>
          <w:lang w:eastAsia="ar-SA"/>
        </w:rPr>
        <w:t>……………………………………..</w:t>
      </w:r>
      <w:r w:rsidRPr="001D7E03">
        <w:rPr>
          <w:rFonts w:ascii="Arial Narrow" w:hAnsi="Arial Narrow" w:cs="Arial Narrow"/>
          <w:kern w:val="1"/>
          <w:lang w:eastAsia="ar-SA"/>
        </w:rPr>
        <w:t>………………………….</w:t>
      </w:r>
      <w:r w:rsidRPr="001D7E03">
        <w:rPr>
          <w:rStyle w:val="Odwoanieprzypisudolnego"/>
          <w:rFonts w:ascii="Arial Narrow" w:hAnsi="Arial Narrow" w:cs="Arial Narrow"/>
          <w:kern w:val="1"/>
          <w:lang w:eastAsia="ar-SA"/>
        </w:rPr>
        <w:footnoteReference w:id="1"/>
      </w:r>
    </w:p>
    <w:p w14:paraId="7005A10A" w14:textId="6B549251" w:rsidR="0022376D" w:rsidRPr="001D7E03" w:rsidRDefault="0022376D" w:rsidP="002B7698">
      <w:pPr>
        <w:spacing w:line="276" w:lineRule="auto"/>
        <w:ind w:left="993"/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</w:pPr>
      <w:r w:rsidRPr="001D7E03"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  <w:t>Wskazać</w:t>
      </w:r>
      <w:r w:rsidR="00202772" w:rsidRPr="001D7E03"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  <w:t>:</w:t>
      </w:r>
      <w:r w:rsidRPr="001D7E03"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  <w:t xml:space="preserve"> </w:t>
      </w:r>
      <w:r w:rsidR="00202772" w:rsidRPr="001D7E03"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  <w:t>do 1 godziny/do 2 godzin/powyżej 2 godzin</w:t>
      </w:r>
      <w:r w:rsidRPr="001D7E03"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  <w:t xml:space="preserve"> </w:t>
      </w:r>
      <w:bookmarkStart w:id="10" w:name="_Hlk157677001"/>
      <w:r w:rsidRPr="001D7E03"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  <w:t>od</w:t>
      </w:r>
      <w:r w:rsidR="00202772" w:rsidRPr="001D7E03"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  <w:t xml:space="preserve"> zaistnienia potrzeby </w:t>
      </w:r>
      <w:r w:rsidR="002B7698" w:rsidRPr="001D7E03">
        <w:rPr>
          <w:rFonts w:ascii="Arial Narrow" w:hAnsi="Arial Narrow" w:cs="Arial Narrow"/>
          <w:i/>
          <w:iCs/>
          <w:kern w:val="1"/>
          <w:sz w:val="18"/>
          <w:szCs w:val="18"/>
          <w:lang w:eastAsia="ar-SA"/>
        </w:rPr>
        <w:t>podstawienia autobusu zastępczego</w:t>
      </w:r>
      <w:bookmarkEnd w:id="10"/>
    </w:p>
    <w:p w14:paraId="7F1D6BBF" w14:textId="77777777" w:rsidR="00202772" w:rsidRPr="001D7E03" w:rsidRDefault="00202772" w:rsidP="002B7698">
      <w:pPr>
        <w:spacing w:line="276" w:lineRule="auto"/>
        <w:rPr>
          <w:rFonts w:ascii="Arial Narrow" w:hAnsi="Arial Narrow" w:cs="Arial Narrow"/>
          <w:kern w:val="1"/>
          <w:sz w:val="20"/>
          <w:szCs w:val="20"/>
          <w:lang w:eastAsia="ar-SA"/>
        </w:rPr>
      </w:pPr>
    </w:p>
    <w:p w14:paraId="22FFFDD0" w14:textId="77777777" w:rsidR="0022376D" w:rsidRPr="001D7E03" w:rsidRDefault="0022376D" w:rsidP="00263769">
      <w:pPr>
        <w:numPr>
          <w:ilvl w:val="0"/>
          <w:numId w:val="12"/>
        </w:numPr>
        <w:spacing w:line="276" w:lineRule="auto"/>
        <w:jc w:val="both"/>
        <w:rPr>
          <w:rFonts w:ascii="Arial Narrow" w:hAnsi="Arial Narrow" w:cs="Arial Narrow"/>
          <w:kern w:val="1"/>
          <w:lang w:eastAsia="ar-SA"/>
        </w:rPr>
      </w:pPr>
      <w:r w:rsidRPr="001D7E03">
        <w:rPr>
          <w:rFonts w:ascii="Arial Narrow" w:hAnsi="Arial Narrow" w:cs="Arial Narrow"/>
          <w:kern w:val="1"/>
          <w:lang w:eastAsia="ar-SA"/>
        </w:rPr>
        <w:t xml:space="preserve">Oświadczam, że do realizacji przedmiotu zamówienia zostanie zatrudniona 1 osoba </w:t>
      </w:r>
      <w:r w:rsidR="009C021F" w:rsidRPr="001D7E03">
        <w:rPr>
          <w:rFonts w:ascii="Arial Narrow" w:hAnsi="Arial Narrow" w:cs="Arial Narrow"/>
          <w:kern w:val="1"/>
          <w:lang w:eastAsia="ar-SA"/>
        </w:rPr>
        <w:t>niepełnosprawna</w:t>
      </w:r>
      <w:r w:rsidRPr="001D7E03">
        <w:rPr>
          <w:rFonts w:ascii="Arial Narrow" w:hAnsi="Arial Narrow" w:cs="Arial Narrow"/>
          <w:kern w:val="1"/>
          <w:lang w:eastAsia="ar-SA"/>
        </w:rPr>
        <w:t xml:space="preserve"> w rozumieniu ustawy z dnia 27 sierpnia 1997 r. o rehabilitacji zawodowej i społecznej oraz zatrudnianiu osób niepełnosprawnych, zgodnie z wymaganiami pkt XV SWZ.</w:t>
      </w:r>
    </w:p>
    <w:p w14:paraId="6EC96458" w14:textId="313EBE70" w:rsidR="002B7698" w:rsidRPr="001D7E03" w:rsidRDefault="004B5D73" w:rsidP="00263769">
      <w:pPr>
        <w:numPr>
          <w:ilvl w:val="0"/>
          <w:numId w:val="12"/>
        </w:numPr>
        <w:suppressAutoHyphens/>
        <w:spacing w:line="276" w:lineRule="auto"/>
        <w:jc w:val="both"/>
        <w:rPr>
          <w:rFonts w:ascii="Arial Narrow" w:hAnsi="Arial Narrow" w:cs="Arial Narrow"/>
          <w:kern w:val="1"/>
          <w:lang w:eastAsia="ar-SA"/>
        </w:rPr>
      </w:pPr>
      <w:r w:rsidRPr="001D7E03">
        <w:rPr>
          <w:rFonts w:ascii="Arial Narrow" w:hAnsi="Arial Narrow" w:cs="Arial Narrow"/>
          <w:kern w:val="1"/>
          <w:lang w:eastAsia="ar-SA"/>
        </w:rPr>
        <w:t>Termin wyjazdu: …………………………………(</w:t>
      </w:r>
      <w:r w:rsidR="001D7E03" w:rsidRPr="001D7E03">
        <w:rPr>
          <w:rFonts w:ascii="Arial Narrow" w:hAnsi="Arial Narrow" w:cs="Arial Narrow"/>
          <w:kern w:val="1"/>
          <w:lang w:eastAsia="ar-SA"/>
        </w:rPr>
        <w:t>5 dni - 4 noclegi w okresie od 18.01.2025 r. do 02.02.2025 r.</w:t>
      </w:r>
      <w:r w:rsidR="002B7698" w:rsidRPr="001D7E03">
        <w:rPr>
          <w:rFonts w:ascii="Arial Narrow" w:hAnsi="Arial Narrow" w:cs="Arial Narrow"/>
          <w:kern w:val="1"/>
          <w:lang w:eastAsia="ar-SA"/>
        </w:rPr>
        <w:t xml:space="preserve">). </w:t>
      </w:r>
      <w:r w:rsidRPr="001D7E03">
        <w:rPr>
          <w:rFonts w:ascii="Arial Narrow" w:hAnsi="Arial Narrow" w:cs="Arial Narrow"/>
          <w:kern w:val="1"/>
          <w:lang w:eastAsia="ar-SA"/>
        </w:rPr>
        <w:t>Zgodny z terminem wskazanym w ogłoszeniu o zamówieniu.</w:t>
      </w:r>
    </w:p>
    <w:p w14:paraId="19F66E6B" w14:textId="36EAF518" w:rsidR="004B5D73" w:rsidRPr="001D7E03" w:rsidRDefault="004B5D73" w:rsidP="00263769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spacing w:line="276" w:lineRule="auto"/>
        <w:jc w:val="both"/>
        <w:textAlignment w:val="baseline"/>
        <w:rPr>
          <w:rFonts w:ascii="Arial Narrow" w:hAnsi="Arial Narrow" w:cs="Arial Narrow"/>
          <w:kern w:val="1"/>
          <w:lang w:val="x-none" w:eastAsia="ar-SA"/>
        </w:rPr>
      </w:pPr>
      <w:r w:rsidRPr="001D7E03">
        <w:rPr>
          <w:rFonts w:ascii="Arial Narrow" w:hAnsi="Arial Narrow" w:cs="Arial Narrow"/>
          <w:kern w:val="1"/>
          <w:lang w:eastAsia="ar-SA"/>
        </w:rPr>
        <w:t xml:space="preserve">Proponowany hotel: </w:t>
      </w:r>
    </w:p>
    <w:p w14:paraId="69819E2C" w14:textId="301B03A2" w:rsidR="002B7698" w:rsidRPr="001D7E03" w:rsidRDefault="004B5D73" w:rsidP="00EB5686">
      <w:pPr>
        <w:suppressAutoHyphens/>
        <w:spacing w:line="276" w:lineRule="auto"/>
        <w:ind w:left="360"/>
        <w:jc w:val="both"/>
        <w:rPr>
          <w:rFonts w:ascii="Arial Narrow" w:hAnsi="Arial Narrow" w:cs="Arial Narrow"/>
          <w:kern w:val="1"/>
          <w:lang w:eastAsia="ar-SA"/>
        </w:rPr>
      </w:pPr>
      <w:r w:rsidRPr="001D7E03">
        <w:rPr>
          <w:rFonts w:ascii="Arial Narrow" w:hAnsi="Arial Narrow" w:cs="Arial Narrow"/>
          <w:kern w:val="1"/>
          <w:lang w:eastAsia="ar-SA"/>
        </w:rPr>
        <w:t>…………………………………………………………………………………</w:t>
      </w:r>
      <w:r w:rsidR="002B7698" w:rsidRPr="001D7E03">
        <w:rPr>
          <w:rFonts w:ascii="Arial Narrow" w:hAnsi="Arial Narrow" w:cs="Arial Narrow"/>
          <w:kern w:val="1"/>
          <w:lang w:eastAsia="ar-SA"/>
        </w:rPr>
        <w:t>………………………</w:t>
      </w:r>
      <w:r w:rsidRPr="001D7E03">
        <w:rPr>
          <w:rFonts w:ascii="Arial Narrow" w:hAnsi="Arial Narrow" w:cs="Arial Narrow"/>
          <w:kern w:val="1"/>
          <w:lang w:eastAsia="ar-SA"/>
        </w:rPr>
        <w:t xml:space="preserve">…… </w:t>
      </w:r>
    </w:p>
    <w:p w14:paraId="1DF6C335" w14:textId="00AC3533" w:rsidR="004B5D73" w:rsidRPr="001D7E03" w:rsidRDefault="004B5D73" w:rsidP="002B7698">
      <w:pPr>
        <w:suppressAutoHyphens/>
        <w:spacing w:line="276" w:lineRule="auto"/>
        <w:ind w:left="1068" w:firstLine="348"/>
        <w:jc w:val="both"/>
        <w:rPr>
          <w:rFonts w:ascii="Arial Narrow" w:hAnsi="Arial Narrow" w:cs="Arial Narrow"/>
          <w:i/>
          <w:iCs/>
          <w:kern w:val="1"/>
          <w:sz w:val="20"/>
          <w:szCs w:val="20"/>
          <w:lang w:val="x-none" w:eastAsia="ar-SA"/>
        </w:rPr>
      </w:pPr>
      <w:r w:rsidRPr="001D7E03">
        <w:rPr>
          <w:rFonts w:ascii="Arial Narrow" w:hAnsi="Arial Narrow" w:cs="Arial Narrow"/>
          <w:i/>
          <w:iCs/>
          <w:kern w:val="1"/>
          <w:sz w:val="20"/>
          <w:szCs w:val="20"/>
          <w:lang w:eastAsia="ar-SA"/>
        </w:rPr>
        <w:t>(podać nazwę, adres oraz adres strony internetowej hotelu).</w:t>
      </w:r>
    </w:p>
    <w:p w14:paraId="1EAB94E8" w14:textId="4F1C8B14" w:rsidR="004B5D73" w:rsidRPr="001D7E03" w:rsidRDefault="004B5D73" w:rsidP="00EB5686">
      <w:pPr>
        <w:suppressAutoHyphens/>
        <w:spacing w:line="276" w:lineRule="auto"/>
        <w:ind w:left="360"/>
        <w:jc w:val="both"/>
        <w:rPr>
          <w:rFonts w:ascii="Arial Narrow" w:hAnsi="Arial Narrow" w:cs="Arial Narrow"/>
          <w:kern w:val="1"/>
          <w:lang w:val="x-none" w:eastAsia="ar-SA"/>
        </w:rPr>
      </w:pPr>
      <w:r w:rsidRPr="001D7E03">
        <w:rPr>
          <w:rFonts w:ascii="Arial Narrow" w:hAnsi="Arial Narrow" w:cs="Arial Narrow"/>
          <w:kern w:val="1"/>
          <w:lang w:eastAsia="ar-SA"/>
        </w:rPr>
        <w:t>Wskazany hotel musi spełniać wymagania zawarte w ogłoszeniu o zamówieniu oraz w załączniku nr 1 do SWZ</w:t>
      </w:r>
      <w:r w:rsidR="007F7241" w:rsidRPr="001D7E03">
        <w:rPr>
          <w:rFonts w:ascii="Arial Narrow" w:hAnsi="Arial Narrow" w:cs="Arial Narrow"/>
          <w:kern w:val="1"/>
          <w:lang w:eastAsia="ar-SA"/>
        </w:rPr>
        <w:t xml:space="preserve"> -</w:t>
      </w:r>
      <w:r w:rsidRPr="001D7E03">
        <w:rPr>
          <w:rFonts w:ascii="Arial Narrow" w:hAnsi="Arial Narrow" w:cs="Arial Narrow"/>
          <w:kern w:val="1"/>
          <w:lang w:eastAsia="ar-SA"/>
        </w:rPr>
        <w:t xml:space="preserve"> opis przedmiotu zamówienia.</w:t>
      </w:r>
    </w:p>
    <w:p w14:paraId="377C5B27" w14:textId="77777777" w:rsidR="004B5D73" w:rsidRPr="001D7E03" w:rsidRDefault="007F7241" w:rsidP="00263769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spacing w:line="276" w:lineRule="auto"/>
        <w:jc w:val="both"/>
        <w:textAlignment w:val="baseline"/>
        <w:rPr>
          <w:rFonts w:ascii="Arial Narrow" w:hAnsi="Arial Narrow" w:cs="Arial Narrow"/>
          <w:kern w:val="1"/>
          <w:lang w:val="x-none" w:eastAsia="ar-SA"/>
        </w:rPr>
      </w:pPr>
      <w:r w:rsidRPr="001D7E03">
        <w:rPr>
          <w:rFonts w:ascii="Arial Narrow" w:hAnsi="Arial Narrow" w:cs="Arial Narrow"/>
          <w:kern w:val="1"/>
          <w:lang w:val="x-none" w:eastAsia="ar-SA"/>
        </w:rPr>
        <w:lastRenderedPageBreak/>
        <w:t>Oświadczam, że jestem mikroprzedsiębiorstwem* / małym* /średnim* przedsiębiorstwem</w:t>
      </w:r>
      <w:r w:rsidRPr="001D7E03">
        <w:rPr>
          <w:rFonts w:ascii="Arial Narrow" w:hAnsi="Arial Narrow" w:cs="Arial Narrow"/>
          <w:kern w:val="1"/>
          <w:vertAlign w:val="superscript"/>
          <w:lang w:val="x-none" w:eastAsia="ar-SA"/>
        </w:rPr>
        <w:footnoteReference w:id="2"/>
      </w:r>
      <w:r w:rsidRPr="001D7E03">
        <w:rPr>
          <w:rFonts w:ascii="Arial Narrow" w:hAnsi="Arial Narrow" w:cs="Arial Narrow"/>
          <w:kern w:val="1"/>
          <w:lang w:val="x-none" w:eastAsia="ar-SA"/>
        </w:rPr>
        <w:t>.</w:t>
      </w:r>
    </w:p>
    <w:p w14:paraId="38C1BCF6" w14:textId="1510678B" w:rsidR="006B3B76" w:rsidRPr="001D7E03" w:rsidRDefault="006B3B76" w:rsidP="00263769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spacing w:line="360" w:lineRule="auto"/>
        <w:jc w:val="both"/>
        <w:textAlignment w:val="baseline"/>
        <w:rPr>
          <w:rFonts w:ascii="Arial Narrow" w:hAnsi="Arial Narrow" w:cs="Arial Narrow"/>
          <w:kern w:val="1"/>
          <w:lang w:val="x-none" w:eastAsia="ar-SA"/>
        </w:rPr>
      </w:pPr>
      <w:r w:rsidRPr="001D7E03">
        <w:rPr>
          <w:rFonts w:ascii="Arial Narrow" w:eastAsia="Calibri" w:hAnsi="Arial Narrow"/>
          <w:lang w:eastAsia="en-US"/>
        </w:rPr>
        <w:t>Wymagania hotelu wynikające z opisu przedmiotu zamówienia (Załącznik nr 1 do SWZ)</w:t>
      </w:r>
    </w:p>
    <w:p w14:paraId="7B7B0261" w14:textId="77777777" w:rsidR="006B3B76" w:rsidRPr="001D7E03" w:rsidRDefault="006B3B76" w:rsidP="006B3B76">
      <w:pPr>
        <w:spacing w:line="259" w:lineRule="auto"/>
        <w:ind w:left="397"/>
        <w:jc w:val="both"/>
        <w:rPr>
          <w:rFonts w:ascii="Arial Narrow" w:eastAsia="Calibri" w:hAnsi="Arial Narrow"/>
          <w:lang w:eastAsia="en-US"/>
        </w:rPr>
      </w:pPr>
      <w:r w:rsidRPr="001D7E03">
        <w:rPr>
          <w:rFonts w:ascii="Arial Narrow" w:eastAsia="Calibri" w:hAnsi="Arial Narrow"/>
          <w:lang w:eastAsia="en-US"/>
        </w:rPr>
        <w:t>Hotel …………………………………., miejscowość …………………………………….</w:t>
      </w:r>
    </w:p>
    <w:p w14:paraId="39173B59" w14:textId="77777777" w:rsidR="006B3B76" w:rsidRPr="001D7E03" w:rsidRDefault="006B3B76" w:rsidP="006B3B76">
      <w:pPr>
        <w:spacing w:line="259" w:lineRule="auto"/>
        <w:ind w:left="709"/>
        <w:jc w:val="both"/>
        <w:rPr>
          <w:rFonts w:ascii="Arial Narrow" w:eastAsia="Calibri" w:hAnsi="Arial Narrow"/>
          <w:lang w:eastAsia="en-US"/>
        </w:rPr>
      </w:pPr>
      <w:r w:rsidRPr="001D7E03">
        <w:rPr>
          <w:rFonts w:ascii="Arial Narrow" w:eastAsia="Calibri" w:hAnsi="Arial Narrow"/>
          <w:lang w:eastAsia="en-US"/>
        </w:rPr>
        <w:tab/>
        <w:t xml:space="preserve">          nazwa hotelu</w:t>
      </w:r>
    </w:p>
    <w:p w14:paraId="4B4CA5C4" w14:textId="77777777" w:rsidR="006B3B76" w:rsidRPr="001D7E03" w:rsidRDefault="006B3B76" w:rsidP="006B3B76">
      <w:pPr>
        <w:spacing w:line="259" w:lineRule="auto"/>
        <w:jc w:val="both"/>
        <w:rPr>
          <w:rFonts w:ascii="Arial Narrow" w:eastAsia="Calibri" w:hAnsi="Arial Narrow"/>
          <w:lang w:eastAsia="en-US"/>
        </w:rPr>
      </w:pPr>
    </w:p>
    <w:p w14:paraId="0C8968CD" w14:textId="7D9E7FB7" w:rsidR="006B3B76" w:rsidRDefault="006B3B76" w:rsidP="006B3B76">
      <w:pPr>
        <w:spacing w:after="160" w:line="259" w:lineRule="auto"/>
        <w:jc w:val="both"/>
        <w:rPr>
          <w:rFonts w:ascii="Arial Narrow" w:eastAsia="Calibri" w:hAnsi="Arial Narrow"/>
          <w:lang w:eastAsia="en-US"/>
        </w:rPr>
      </w:pPr>
      <w:r w:rsidRPr="001D7E03">
        <w:rPr>
          <w:rFonts w:ascii="Arial Narrow" w:eastAsia="Calibri" w:hAnsi="Arial Narrow"/>
          <w:lang w:eastAsia="en-US"/>
        </w:rPr>
        <w:t>Adres strony internetowej: ……………………………</w:t>
      </w:r>
      <w:r w:rsidR="00EB5686" w:rsidRPr="001D7E03">
        <w:rPr>
          <w:rFonts w:ascii="Arial Narrow" w:eastAsia="Calibri" w:hAnsi="Arial Narrow"/>
          <w:lang w:eastAsia="en-US"/>
        </w:rPr>
        <w:t>………………………</w:t>
      </w:r>
      <w:r w:rsidRPr="001D7E03">
        <w:rPr>
          <w:rFonts w:ascii="Arial Narrow" w:eastAsia="Calibri" w:hAnsi="Arial Narrow"/>
          <w:lang w:eastAsia="en-US"/>
        </w:rPr>
        <w:t>………………….</w:t>
      </w:r>
    </w:p>
    <w:p w14:paraId="44967BD4" w14:textId="77777777" w:rsidR="009552A6" w:rsidRPr="001D7E03" w:rsidRDefault="009552A6" w:rsidP="006B3B76">
      <w:pPr>
        <w:spacing w:after="160" w:line="259" w:lineRule="auto"/>
        <w:jc w:val="both"/>
        <w:rPr>
          <w:rFonts w:ascii="Arial Narrow" w:eastAsia="Calibri" w:hAnsi="Arial Narrow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6995"/>
        <w:gridCol w:w="977"/>
        <w:gridCol w:w="838"/>
      </w:tblGrid>
      <w:tr w:rsidR="00DF6238" w:rsidRPr="00B84EDF" w14:paraId="1BBB4140" w14:textId="77777777" w:rsidTr="009552A6">
        <w:tc>
          <w:tcPr>
            <w:tcW w:w="512" w:type="dxa"/>
            <w:shd w:val="clear" w:color="auto" w:fill="auto"/>
          </w:tcPr>
          <w:p w14:paraId="0E86494E" w14:textId="77777777" w:rsidR="006B3B76" w:rsidRPr="009552A6" w:rsidRDefault="006B3B76" w:rsidP="006B3B76">
            <w:pPr>
              <w:jc w:val="center"/>
              <w:rPr>
                <w:rFonts w:ascii="Arial Narrow" w:eastAsia="Calibri" w:hAnsi="Arial Narrow"/>
                <w:lang w:eastAsia="en-US"/>
              </w:rPr>
            </w:pPr>
            <w:r w:rsidRPr="009552A6">
              <w:rPr>
                <w:rFonts w:ascii="Arial Narrow" w:eastAsia="Calibri" w:hAnsi="Arial Narrow"/>
                <w:b/>
                <w:bCs/>
                <w:lang w:eastAsia="en-US"/>
              </w:rPr>
              <w:t>Lp.</w:t>
            </w:r>
          </w:p>
        </w:tc>
        <w:tc>
          <w:tcPr>
            <w:tcW w:w="6995" w:type="dxa"/>
            <w:shd w:val="clear" w:color="auto" w:fill="auto"/>
          </w:tcPr>
          <w:p w14:paraId="50B6FE17" w14:textId="77777777" w:rsidR="006B3B76" w:rsidRPr="009552A6" w:rsidRDefault="006B3B76" w:rsidP="006B3B76">
            <w:pPr>
              <w:jc w:val="center"/>
              <w:rPr>
                <w:rFonts w:ascii="Arial Narrow" w:eastAsia="Calibri" w:hAnsi="Arial Narrow"/>
                <w:lang w:eastAsia="en-US"/>
              </w:rPr>
            </w:pPr>
            <w:r w:rsidRPr="009552A6">
              <w:rPr>
                <w:rFonts w:ascii="Arial Narrow" w:eastAsia="Calibri" w:hAnsi="Arial Narrow"/>
                <w:b/>
                <w:bCs/>
                <w:lang w:eastAsia="en-US"/>
              </w:rPr>
              <w:t>Wymagania</w:t>
            </w:r>
          </w:p>
        </w:tc>
        <w:tc>
          <w:tcPr>
            <w:tcW w:w="977" w:type="dxa"/>
            <w:shd w:val="clear" w:color="auto" w:fill="auto"/>
          </w:tcPr>
          <w:p w14:paraId="173EA082" w14:textId="77777777" w:rsidR="006B3B76" w:rsidRPr="009552A6" w:rsidRDefault="006B3B76" w:rsidP="006B3B76">
            <w:pPr>
              <w:jc w:val="center"/>
              <w:rPr>
                <w:rFonts w:ascii="Arial Narrow" w:eastAsia="Calibri" w:hAnsi="Arial Narrow"/>
                <w:lang w:eastAsia="en-US"/>
              </w:rPr>
            </w:pPr>
            <w:r w:rsidRPr="009552A6">
              <w:rPr>
                <w:rFonts w:ascii="Arial Narrow" w:eastAsia="Calibri" w:hAnsi="Arial Narrow"/>
                <w:b/>
                <w:bCs/>
                <w:lang w:eastAsia="en-US"/>
              </w:rPr>
              <w:t>TAK</w:t>
            </w:r>
          </w:p>
        </w:tc>
        <w:tc>
          <w:tcPr>
            <w:tcW w:w="838" w:type="dxa"/>
            <w:shd w:val="clear" w:color="auto" w:fill="auto"/>
          </w:tcPr>
          <w:p w14:paraId="58A06122" w14:textId="77777777" w:rsidR="006B3B76" w:rsidRPr="009552A6" w:rsidRDefault="006B3B76" w:rsidP="006B3B76">
            <w:pPr>
              <w:jc w:val="center"/>
              <w:rPr>
                <w:rFonts w:ascii="Arial Narrow" w:eastAsia="Calibri" w:hAnsi="Arial Narrow"/>
                <w:lang w:eastAsia="en-US"/>
              </w:rPr>
            </w:pPr>
            <w:r w:rsidRPr="009552A6">
              <w:rPr>
                <w:rFonts w:ascii="Arial Narrow" w:eastAsia="Calibri" w:hAnsi="Arial Narrow"/>
                <w:b/>
                <w:bCs/>
                <w:lang w:eastAsia="en-US"/>
              </w:rPr>
              <w:t>NIE</w:t>
            </w:r>
          </w:p>
        </w:tc>
      </w:tr>
      <w:tr w:rsidR="00DF6238" w:rsidRPr="00B84EDF" w14:paraId="096E719B" w14:textId="77777777" w:rsidTr="009552A6">
        <w:tc>
          <w:tcPr>
            <w:tcW w:w="512" w:type="dxa"/>
            <w:shd w:val="clear" w:color="auto" w:fill="auto"/>
          </w:tcPr>
          <w:p w14:paraId="79C2FD4D" w14:textId="77777777" w:rsidR="006B3B76" w:rsidRPr="009552A6" w:rsidRDefault="006B3B76" w:rsidP="00263769">
            <w:pPr>
              <w:numPr>
                <w:ilvl w:val="0"/>
                <w:numId w:val="13"/>
              </w:numPr>
              <w:suppressAutoHyphens/>
              <w:ind w:left="455" w:hanging="425"/>
              <w:contextualSpacing/>
              <w:textAlignment w:val="baseline"/>
              <w:rPr>
                <w:rFonts w:ascii="Arial Narrow" w:eastAsia="Calibri" w:hAnsi="Arial Narrow"/>
                <w:lang w:eastAsia="en-US"/>
              </w:rPr>
            </w:pPr>
          </w:p>
        </w:tc>
        <w:tc>
          <w:tcPr>
            <w:tcW w:w="6995" w:type="dxa"/>
            <w:shd w:val="clear" w:color="auto" w:fill="auto"/>
          </w:tcPr>
          <w:p w14:paraId="487C76FF" w14:textId="0719C7A2" w:rsidR="006B3B76" w:rsidRPr="009552A6" w:rsidRDefault="005B7073" w:rsidP="009552A6">
            <w:pPr>
              <w:rPr>
                <w:rFonts w:ascii="Arial Narrow" w:eastAsia="Calibri" w:hAnsi="Arial Narrow"/>
                <w:lang w:eastAsia="en-US"/>
              </w:rPr>
            </w:pPr>
            <w:r w:rsidRPr="009552A6">
              <w:rPr>
                <w:rFonts w:ascii="Arial Narrow" w:eastAsia="Calibri" w:hAnsi="Arial Narrow"/>
                <w:lang w:eastAsia="en-US"/>
              </w:rPr>
              <w:t>O</w:t>
            </w:r>
            <w:r w:rsidRPr="009552A6">
              <w:rPr>
                <w:rFonts w:ascii="Arial Narrow" w:eastAsia="Calibri" w:hAnsi="Arial Narrow"/>
                <w:lang w:eastAsia="en-US"/>
              </w:rPr>
              <w:t>środek/hotel, w którym zostaną zorganizowane warsztaty wyjazdowe położony w miejscowości górskiej w województwie dolnośląskim. Miejscowość oddalona do 200 km od Zielonej Góry (licząc odległość drogową wg GOOGLE MAPS). Ośrodek/hotel musi znajdować się w miejscowości położonej w obrębie obszarów o podstawowym znaczeniu dla urlopowej turystyki wypoczynkowej, zagospodarowaniu turystycznym otoczony piękną przyrodą atrakcyjnych krajobrazów i ciekawych miejsc.</w:t>
            </w:r>
          </w:p>
        </w:tc>
        <w:tc>
          <w:tcPr>
            <w:tcW w:w="977" w:type="dxa"/>
            <w:shd w:val="clear" w:color="auto" w:fill="auto"/>
          </w:tcPr>
          <w:p w14:paraId="69EDF092" w14:textId="77777777" w:rsidR="006B3B76" w:rsidRPr="009552A6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68330C5E" w14:textId="77777777" w:rsidR="006B3B76" w:rsidRPr="009552A6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</w:tr>
      <w:tr w:rsidR="00DF6238" w:rsidRPr="00B84EDF" w14:paraId="6209B726" w14:textId="77777777" w:rsidTr="009552A6">
        <w:tc>
          <w:tcPr>
            <w:tcW w:w="512" w:type="dxa"/>
            <w:shd w:val="clear" w:color="auto" w:fill="auto"/>
          </w:tcPr>
          <w:p w14:paraId="6D08F9A8" w14:textId="77777777" w:rsidR="006B3B76" w:rsidRPr="009A69BB" w:rsidRDefault="006B3B76" w:rsidP="00263769">
            <w:pPr>
              <w:numPr>
                <w:ilvl w:val="0"/>
                <w:numId w:val="13"/>
              </w:numPr>
              <w:suppressAutoHyphens/>
              <w:ind w:left="455" w:hanging="425"/>
              <w:contextualSpacing/>
              <w:textAlignment w:val="baseline"/>
              <w:rPr>
                <w:rFonts w:ascii="Arial Narrow" w:eastAsia="Calibri" w:hAnsi="Arial Narrow"/>
                <w:lang w:eastAsia="en-US"/>
              </w:rPr>
            </w:pPr>
          </w:p>
        </w:tc>
        <w:tc>
          <w:tcPr>
            <w:tcW w:w="6995" w:type="dxa"/>
            <w:shd w:val="clear" w:color="auto" w:fill="auto"/>
          </w:tcPr>
          <w:p w14:paraId="0C5EA4A2" w14:textId="36FEDA1C" w:rsidR="006B3B76" w:rsidRPr="009A69BB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  <w:r w:rsidRPr="009A69BB">
              <w:rPr>
                <w:rFonts w:ascii="Arial Narrow" w:eastAsia="Calibri" w:hAnsi="Arial Narrow"/>
                <w:lang w:eastAsia="en-US"/>
              </w:rPr>
              <w:t xml:space="preserve">Ośrodek/hotel o standardzie hotelowym nie niższym niż </w:t>
            </w:r>
            <w:r w:rsidR="009A69BB" w:rsidRPr="009A69BB">
              <w:rPr>
                <w:rFonts w:ascii="Arial Narrow" w:eastAsia="Calibri" w:hAnsi="Arial Narrow"/>
                <w:lang w:eastAsia="en-US"/>
              </w:rPr>
              <w:t>3</w:t>
            </w:r>
            <w:r w:rsidRPr="009A69BB">
              <w:rPr>
                <w:rFonts w:ascii="Arial Narrow" w:eastAsia="Calibri" w:hAnsi="Arial Narrow"/>
                <w:lang w:eastAsia="en-US"/>
              </w:rPr>
              <w:t xml:space="preserve"> gwiazdki</w:t>
            </w:r>
          </w:p>
        </w:tc>
        <w:tc>
          <w:tcPr>
            <w:tcW w:w="977" w:type="dxa"/>
            <w:shd w:val="clear" w:color="auto" w:fill="auto"/>
          </w:tcPr>
          <w:p w14:paraId="25DEA568" w14:textId="77777777" w:rsidR="006B3B76" w:rsidRPr="009A69BB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697C565A" w14:textId="77777777" w:rsidR="006B3B76" w:rsidRPr="009A69BB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</w:tr>
      <w:tr w:rsidR="00DF6238" w:rsidRPr="00B84EDF" w14:paraId="0FF9D29E" w14:textId="77777777" w:rsidTr="009552A6">
        <w:tc>
          <w:tcPr>
            <w:tcW w:w="512" w:type="dxa"/>
            <w:shd w:val="clear" w:color="auto" w:fill="auto"/>
          </w:tcPr>
          <w:p w14:paraId="29C421B2" w14:textId="77777777" w:rsidR="006B3B76" w:rsidRPr="00B84EDF" w:rsidRDefault="006B3B76" w:rsidP="00263769">
            <w:pPr>
              <w:numPr>
                <w:ilvl w:val="0"/>
                <w:numId w:val="13"/>
              </w:numPr>
              <w:suppressAutoHyphens/>
              <w:ind w:left="455" w:hanging="425"/>
              <w:contextualSpacing/>
              <w:textAlignment w:val="baseline"/>
              <w:rPr>
                <w:rFonts w:ascii="Arial Narrow" w:eastAsia="Calibri" w:hAnsi="Arial Narrow"/>
                <w:color w:val="0070C0"/>
                <w:kern w:val="3"/>
                <w:lang w:eastAsia="ar-SA"/>
              </w:rPr>
            </w:pPr>
          </w:p>
        </w:tc>
        <w:tc>
          <w:tcPr>
            <w:tcW w:w="6995" w:type="dxa"/>
            <w:shd w:val="clear" w:color="auto" w:fill="auto"/>
          </w:tcPr>
          <w:p w14:paraId="644D6AED" w14:textId="3502C4C9" w:rsidR="005B7073" w:rsidRPr="00B84EDF" w:rsidRDefault="005B7073" w:rsidP="005B7073">
            <w:pPr>
              <w:rPr>
                <w:rFonts w:ascii="Arial Narrow" w:eastAsia="Calibri" w:hAnsi="Arial Narrow"/>
                <w:color w:val="0070C0"/>
                <w:kern w:val="3"/>
                <w:lang w:eastAsia="ar-SA"/>
              </w:rPr>
            </w:pPr>
            <w:r w:rsidRPr="005B7073">
              <w:rPr>
                <w:rFonts w:ascii="Arial Narrow" w:eastAsia="Calibri" w:hAnsi="Arial Narrow"/>
                <w:kern w:val="3"/>
                <w:lang w:eastAsia="ar-SA"/>
              </w:rPr>
              <w:t>Wykonawca zapewnia zakwaterowanie w pokojach z łazienkami 2, 3, 4 osobowych dla uczestników projektu oraz w pokojach 1 osobowych dla pracowników PCPR Zielona Góra</w:t>
            </w:r>
            <w:r w:rsidRPr="005B7073">
              <w:rPr>
                <w:rFonts w:ascii="Arial Narrow" w:eastAsia="Calibri" w:hAnsi="Arial Narrow"/>
                <w:kern w:val="3"/>
                <w:lang w:eastAsia="ar-SA"/>
              </w:rPr>
              <w:t xml:space="preserve"> </w:t>
            </w:r>
            <w:r w:rsidRPr="005B7073">
              <w:rPr>
                <w:rFonts w:ascii="Arial Narrow" w:eastAsia="Calibri" w:hAnsi="Arial Narrow"/>
                <w:kern w:val="3"/>
                <w:lang w:eastAsia="ar-SA"/>
              </w:rPr>
              <w:t>z ciepłą i zimną wodą i z pojedynczymi łóżkami.</w:t>
            </w:r>
          </w:p>
        </w:tc>
        <w:tc>
          <w:tcPr>
            <w:tcW w:w="977" w:type="dxa"/>
            <w:shd w:val="clear" w:color="auto" w:fill="auto"/>
          </w:tcPr>
          <w:p w14:paraId="090BE7F5" w14:textId="77777777" w:rsidR="006B3B76" w:rsidRPr="00B84EDF" w:rsidRDefault="006B3B76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8CE5E06" w14:textId="77777777" w:rsidR="006B3B76" w:rsidRPr="00B84EDF" w:rsidRDefault="006B3B76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</w:p>
        </w:tc>
      </w:tr>
      <w:tr w:rsidR="005B7073" w:rsidRPr="00B84EDF" w14:paraId="0333C144" w14:textId="77777777" w:rsidTr="009552A6">
        <w:tc>
          <w:tcPr>
            <w:tcW w:w="512" w:type="dxa"/>
            <w:shd w:val="clear" w:color="auto" w:fill="auto"/>
          </w:tcPr>
          <w:p w14:paraId="0869ABB7" w14:textId="77777777" w:rsidR="005B7073" w:rsidRPr="00B84EDF" w:rsidRDefault="005B7073" w:rsidP="00263769">
            <w:pPr>
              <w:numPr>
                <w:ilvl w:val="0"/>
                <w:numId w:val="13"/>
              </w:numPr>
              <w:suppressAutoHyphens/>
              <w:ind w:left="455" w:hanging="425"/>
              <w:contextualSpacing/>
              <w:textAlignment w:val="baseline"/>
              <w:rPr>
                <w:rFonts w:ascii="Arial Narrow" w:eastAsia="Calibri" w:hAnsi="Arial Narrow"/>
                <w:color w:val="0070C0"/>
                <w:kern w:val="3"/>
                <w:lang w:eastAsia="ar-SA"/>
              </w:rPr>
            </w:pPr>
          </w:p>
        </w:tc>
        <w:tc>
          <w:tcPr>
            <w:tcW w:w="6995" w:type="dxa"/>
            <w:shd w:val="clear" w:color="auto" w:fill="auto"/>
          </w:tcPr>
          <w:p w14:paraId="58ED4BD8" w14:textId="36D23F41" w:rsidR="005B7073" w:rsidRPr="00B84EDF" w:rsidRDefault="005B7073" w:rsidP="006B3B76">
            <w:pPr>
              <w:rPr>
                <w:rFonts w:ascii="Arial Narrow" w:eastAsia="Calibri" w:hAnsi="Arial Narrow"/>
                <w:color w:val="0070C0"/>
                <w:kern w:val="3"/>
                <w:lang w:eastAsia="ar-SA"/>
              </w:rPr>
            </w:pPr>
            <w:r w:rsidRPr="005B7073">
              <w:rPr>
                <w:rFonts w:ascii="Arial Narrow" w:eastAsia="Calibri" w:hAnsi="Arial Narrow"/>
                <w:kern w:val="3"/>
                <w:lang w:eastAsia="ar-SA"/>
              </w:rPr>
              <w:t>Pokoje wyposażone w telewizor</w:t>
            </w:r>
          </w:p>
        </w:tc>
        <w:tc>
          <w:tcPr>
            <w:tcW w:w="977" w:type="dxa"/>
            <w:shd w:val="clear" w:color="auto" w:fill="auto"/>
          </w:tcPr>
          <w:p w14:paraId="2283786F" w14:textId="77777777" w:rsidR="005B7073" w:rsidRPr="00B84EDF" w:rsidRDefault="005B7073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8B0016F" w14:textId="77777777" w:rsidR="005B7073" w:rsidRPr="00B84EDF" w:rsidRDefault="005B7073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</w:p>
        </w:tc>
      </w:tr>
      <w:tr w:rsidR="00DF6238" w:rsidRPr="00B84EDF" w14:paraId="286405D3" w14:textId="77777777" w:rsidTr="009552A6">
        <w:tc>
          <w:tcPr>
            <w:tcW w:w="512" w:type="dxa"/>
            <w:shd w:val="clear" w:color="auto" w:fill="auto"/>
          </w:tcPr>
          <w:p w14:paraId="2FD0249F" w14:textId="77777777" w:rsidR="006B3B76" w:rsidRPr="00B84EDF" w:rsidRDefault="006B3B76" w:rsidP="00263769">
            <w:pPr>
              <w:numPr>
                <w:ilvl w:val="0"/>
                <w:numId w:val="13"/>
              </w:numPr>
              <w:suppressAutoHyphens/>
              <w:ind w:left="455" w:hanging="425"/>
              <w:contextualSpacing/>
              <w:textAlignment w:val="baseline"/>
              <w:rPr>
                <w:rFonts w:ascii="Arial Narrow" w:eastAsia="Calibri" w:hAnsi="Arial Narrow"/>
                <w:color w:val="0070C0"/>
                <w:kern w:val="3"/>
                <w:lang w:eastAsia="ar-SA"/>
              </w:rPr>
            </w:pPr>
          </w:p>
        </w:tc>
        <w:tc>
          <w:tcPr>
            <w:tcW w:w="6995" w:type="dxa"/>
            <w:shd w:val="clear" w:color="auto" w:fill="auto"/>
          </w:tcPr>
          <w:p w14:paraId="5F19A4D4" w14:textId="4B76630C" w:rsidR="006B3B76" w:rsidRPr="00B84EDF" w:rsidRDefault="008F2B37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  <w:r w:rsidRPr="005B7073">
              <w:rPr>
                <w:rFonts w:ascii="Arial Narrow" w:eastAsia="Calibri" w:hAnsi="Arial Narrow"/>
                <w:kern w:val="3"/>
                <w:lang w:eastAsia="ar-SA"/>
              </w:rPr>
              <w:t xml:space="preserve">Zestaw </w:t>
            </w:r>
            <w:r w:rsidR="005B7073" w:rsidRPr="005B7073">
              <w:rPr>
                <w:rFonts w:ascii="Arial Narrow" w:eastAsia="Calibri" w:hAnsi="Arial Narrow"/>
                <w:kern w:val="3"/>
                <w:lang w:eastAsia="ar-SA"/>
              </w:rPr>
              <w:t xml:space="preserve">ręczników (min. 1 mały, min. 1 duży) </w:t>
            </w:r>
            <w:r w:rsidRPr="005B7073">
              <w:rPr>
                <w:rFonts w:ascii="Arial Narrow" w:eastAsia="Calibri" w:hAnsi="Arial Narrow"/>
                <w:kern w:val="3"/>
                <w:lang w:eastAsia="ar-SA"/>
              </w:rPr>
              <w:t>na osobę</w:t>
            </w:r>
          </w:p>
        </w:tc>
        <w:tc>
          <w:tcPr>
            <w:tcW w:w="977" w:type="dxa"/>
            <w:shd w:val="clear" w:color="auto" w:fill="auto"/>
          </w:tcPr>
          <w:p w14:paraId="75D53446" w14:textId="77777777" w:rsidR="006B3B76" w:rsidRPr="00B84EDF" w:rsidRDefault="006B3B76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0F436AC7" w14:textId="77777777" w:rsidR="006B3B76" w:rsidRPr="00B84EDF" w:rsidRDefault="006B3B76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</w:p>
        </w:tc>
      </w:tr>
      <w:tr w:rsidR="00DF6238" w:rsidRPr="00B84EDF" w14:paraId="2A2F06D1" w14:textId="77777777" w:rsidTr="009552A6">
        <w:tc>
          <w:tcPr>
            <w:tcW w:w="512" w:type="dxa"/>
            <w:shd w:val="clear" w:color="auto" w:fill="auto"/>
          </w:tcPr>
          <w:p w14:paraId="2040259A" w14:textId="77777777" w:rsidR="006B3B76" w:rsidRPr="005B7073" w:rsidRDefault="006B3B76" w:rsidP="00263769">
            <w:pPr>
              <w:numPr>
                <w:ilvl w:val="0"/>
                <w:numId w:val="13"/>
              </w:numPr>
              <w:suppressAutoHyphens/>
              <w:autoSpaceDN w:val="0"/>
              <w:spacing w:line="276" w:lineRule="auto"/>
              <w:ind w:left="455" w:hanging="425"/>
              <w:contextualSpacing/>
              <w:textAlignment w:val="baseline"/>
              <w:rPr>
                <w:rFonts w:ascii="Arial Narrow" w:eastAsia="Calibri" w:hAnsi="Arial Narrow"/>
                <w:kern w:val="3"/>
                <w:lang w:eastAsia="ar-SA"/>
              </w:rPr>
            </w:pPr>
          </w:p>
        </w:tc>
        <w:tc>
          <w:tcPr>
            <w:tcW w:w="6995" w:type="dxa"/>
            <w:shd w:val="clear" w:color="auto" w:fill="auto"/>
          </w:tcPr>
          <w:p w14:paraId="57EF5664" w14:textId="77777777" w:rsidR="006B3B76" w:rsidRPr="005B7073" w:rsidRDefault="00DA5315" w:rsidP="006B3B76">
            <w:pPr>
              <w:rPr>
                <w:rFonts w:ascii="Arial Narrow" w:eastAsia="Calibri" w:hAnsi="Arial Narrow"/>
                <w:lang w:eastAsia="en-US"/>
              </w:rPr>
            </w:pPr>
            <w:r w:rsidRPr="005B7073">
              <w:rPr>
                <w:rFonts w:ascii="Arial Narrow" w:eastAsia="Calibri" w:hAnsi="Arial Narrow"/>
                <w:kern w:val="3"/>
                <w:lang w:eastAsia="ar-SA"/>
              </w:rPr>
              <w:t>W ośrodku /hotelu znajduje się stołówka</w:t>
            </w:r>
          </w:p>
        </w:tc>
        <w:tc>
          <w:tcPr>
            <w:tcW w:w="977" w:type="dxa"/>
            <w:shd w:val="clear" w:color="auto" w:fill="auto"/>
          </w:tcPr>
          <w:p w14:paraId="13D2252E" w14:textId="77777777" w:rsidR="006B3B76" w:rsidRPr="00B84EDF" w:rsidRDefault="006B3B76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7FE909EF" w14:textId="77777777" w:rsidR="006B3B76" w:rsidRPr="00B84EDF" w:rsidRDefault="006B3B76" w:rsidP="006B3B76">
            <w:pPr>
              <w:rPr>
                <w:rFonts w:ascii="Arial Narrow" w:eastAsia="Calibri" w:hAnsi="Arial Narrow"/>
                <w:color w:val="0070C0"/>
                <w:lang w:eastAsia="en-US"/>
              </w:rPr>
            </w:pPr>
          </w:p>
        </w:tc>
      </w:tr>
      <w:tr w:rsidR="00DF6238" w:rsidRPr="00B84EDF" w14:paraId="55CB6F7A" w14:textId="77777777" w:rsidTr="009552A6">
        <w:tc>
          <w:tcPr>
            <w:tcW w:w="512" w:type="dxa"/>
            <w:shd w:val="clear" w:color="auto" w:fill="auto"/>
          </w:tcPr>
          <w:p w14:paraId="69255677" w14:textId="77777777" w:rsidR="006B3B76" w:rsidRPr="00B84EDF" w:rsidRDefault="006B3B76" w:rsidP="00263769">
            <w:pPr>
              <w:numPr>
                <w:ilvl w:val="0"/>
                <w:numId w:val="13"/>
              </w:numPr>
              <w:suppressAutoHyphens/>
              <w:ind w:left="455" w:hanging="425"/>
              <w:contextualSpacing/>
              <w:textAlignment w:val="baseline"/>
              <w:rPr>
                <w:rFonts w:ascii="Arial Narrow" w:eastAsia="Calibri" w:hAnsi="Arial Narrow"/>
                <w:color w:val="0070C0"/>
                <w:kern w:val="3"/>
                <w:lang w:eastAsia="ar-SA"/>
              </w:rPr>
            </w:pPr>
          </w:p>
        </w:tc>
        <w:tc>
          <w:tcPr>
            <w:tcW w:w="6995" w:type="dxa"/>
            <w:shd w:val="clear" w:color="auto" w:fill="auto"/>
          </w:tcPr>
          <w:p w14:paraId="58730B90" w14:textId="44499A9D" w:rsidR="009A69BB" w:rsidRPr="009A69BB" w:rsidRDefault="009A69BB" w:rsidP="009A69BB">
            <w:pPr>
              <w:rPr>
                <w:rFonts w:ascii="Arial Narrow" w:eastAsia="Calibri" w:hAnsi="Arial Narrow"/>
                <w:lang w:eastAsia="en-US"/>
              </w:rPr>
            </w:pPr>
            <w:r w:rsidRPr="009A69BB">
              <w:rPr>
                <w:rFonts w:ascii="Arial Narrow" w:eastAsia="Calibri" w:hAnsi="Arial Narrow"/>
                <w:lang w:eastAsia="en-US"/>
              </w:rPr>
              <w:t xml:space="preserve">Na terenie ośrodka/hotelu bezwzględnie wymagany basen z możliwością nieodpłatnego korzystania przez uczestników podczas całego pobytu, </w:t>
            </w:r>
          </w:p>
        </w:tc>
        <w:tc>
          <w:tcPr>
            <w:tcW w:w="977" w:type="dxa"/>
            <w:shd w:val="clear" w:color="auto" w:fill="auto"/>
          </w:tcPr>
          <w:p w14:paraId="508F8893" w14:textId="77777777" w:rsidR="006B3B76" w:rsidRPr="009A69BB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D775382" w14:textId="77777777" w:rsidR="006B3B76" w:rsidRPr="009A69BB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</w:tr>
      <w:tr w:rsidR="009A69BB" w:rsidRPr="00B84EDF" w14:paraId="41F318D0" w14:textId="77777777" w:rsidTr="009552A6">
        <w:tc>
          <w:tcPr>
            <w:tcW w:w="512" w:type="dxa"/>
            <w:shd w:val="clear" w:color="auto" w:fill="auto"/>
          </w:tcPr>
          <w:p w14:paraId="61227DA1" w14:textId="77777777" w:rsidR="009A69BB" w:rsidRPr="00B84EDF" w:rsidRDefault="009A69BB" w:rsidP="00263769">
            <w:pPr>
              <w:numPr>
                <w:ilvl w:val="0"/>
                <w:numId w:val="13"/>
              </w:numPr>
              <w:suppressAutoHyphens/>
              <w:ind w:left="455" w:hanging="425"/>
              <w:contextualSpacing/>
              <w:textAlignment w:val="baseline"/>
              <w:rPr>
                <w:rFonts w:ascii="Arial Narrow" w:eastAsia="Calibri" w:hAnsi="Arial Narrow"/>
                <w:color w:val="0070C0"/>
                <w:kern w:val="3"/>
                <w:lang w:eastAsia="ar-SA"/>
              </w:rPr>
            </w:pPr>
          </w:p>
        </w:tc>
        <w:tc>
          <w:tcPr>
            <w:tcW w:w="6995" w:type="dxa"/>
            <w:shd w:val="clear" w:color="auto" w:fill="auto"/>
          </w:tcPr>
          <w:p w14:paraId="033A82F3" w14:textId="65268E57" w:rsidR="009A69BB" w:rsidRPr="009A69BB" w:rsidRDefault="009A69BB" w:rsidP="004506BB">
            <w:pPr>
              <w:rPr>
                <w:rFonts w:ascii="Arial Narrow" w:eastAsia="Calibri" w:hAnsi="Arial Narrow"/>
                <w:lang w:eastAsia="en-US"/>
              </w:rPr>
            </w:pPr>
            <w:r w:rsidRPr="009A69BB">
              <w:rPr>
                <w:rFonts w:ascii="Arial Narrow" w:eastAsia="Calibri" w:hAnsi="Arial Narrow"/>
                <w:lang w:eastAsia="en-US"/>
              </w:rPr>
              <w:t>Ośrodek/hotel posiada 2 sale do przeprowadzenia warsztatów do wyłącznej dyspozycji uczestników,</w:t>
            </w:r>
          </w:p>
        </w:tc>
        <w:tc>
          <w:tcPr>
            <w:tcW w:w="977" w:type="dxa"/>
            <w:shd w:val="clear" w:color="auto" w:fill="auto"/>
          </w:tcPr>
          <w:p w14:paraId="76BE689C" w14:textId="77777777" w:rsidR="009A69BB" w:rsidRPr="009A69BB" w:rsidRDefault="009A69BB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01C01BB1" w14:textId="77777777" w:rsidR="009A69BB" w:rsidRPr="009A69BB" w:rsidRDefault="009A69BB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</w:tr>
      <w:tr w:rsidR="00DF6238" w:rsidRPr="00B84EDF" w14:paraId="4995AE39" w14:textId="77777777" w:rsidTr="009552A6">
        <w:tc>
          <w:tcPr>
            <w:tcW w:w="512" w:type="dxa"/>
            <w:shd w:val="clear" w:color="auto" w:fill="auto"/>
          </w:tcPr>
          <w:p w14:paraId="78807F92" w14:textId="77777777" w:rsidR="006B3B76" w:rsidRPr="009A69BB" w:rsidRDefault="006B3B76" w:rsidP="00263769">
            <w:pPr>
              <w:numPr>
                <w:ilvl w:val="0"/>
                <w:numId w:val="13"/>
              </w:numPr>
              <w:suppressAutoHyphens/>
              <w:ind w:left="455" w:hanging="425"/>
              <w:contextualSpacing/>
              <w:textAlignment w:val="baseline"/>
              <w:rPr>
                <w:rFonts w:ascii="Arial Narrow" w:eastAsia="Calibri" w:hAnsi="Arial Narrow"/>
                <w:kern w:val="3"/>
                <w:lang w:eastAsia="ar-SA"/>
              </w:rPr>
            </w:pPr>
          </w:p>
        </w:tc>
        <w:tc>
          <w:tcPr>
            <w:tcW w:w="6995" w:type="dxa"/>
            <w:shd w:val="clear" w:color="auto" w:fill="auto"/>
          </w:tcPr>
          <w:p w14:paraId="74AB0596" w14:textId="77777777" w:rsidR="006B3B76" w:rsidRPr="009A69BB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  <w:r w:rsidRPr="009A69BB">
              <w:rPr>
                <w:rFonts w:ascii="Arial Narrow" w:eastAsia="Calibri" w:hAnsi="Arial Narrow"/>
                <w:kern w:val="3"/>
                <w:lang w:eastAsia="ar-SA"/>
              </w:rPr>
              <w:t>Parking/miejsce na autobus</w:t>
            </w:r>
          </w:p>
        </w:tc>
        <w:tc>
          <w:tcPr>
            <w:tcW w:w="977" w:type="dxa"/>
            <w:shd w:val="clear" w:color="auto" w:fill="auto"/>
          </w:tcPr>
          <w:p w14:paraId="60024DF1" w14:textId="77777777" w:rsidR="006B3B76" w:rsidRPr="009A69BB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5374F988" w14:textId="77777777" w:rsidR="006B3B76" w:rsidRPr="009A69BB" w:rsidRDefault="006B3B76" w:rsidP="006B3B76">
            <w:pPr>
              <w:rPr>
                <w:rFonts w:ascii="Arial Narrow" w:eastAsia="Calibri" w:hAnsi="Arial Narrow"/>
                <w:lang w:eastAsia="en-US"/>
              </w:rPr>
            </w:pPr>
          </w:p>
        </w:tc>
      </w:tr>
    </w:tbl>
    <w:p w14:paraId="520C1024" w14:textId="5FA7F470" w:rsidR="008F2B37" w:rsidRPr="009552A6" w:rsidRDefault="00F001F6" w:rsidP="001D7E03">
      <w:pPr>
        <w:pStyle w:val="NormalnyWeb"/>
        <w:spacing w:line="276" w:lineRule="auto"/>
        <w:jc w:val="both"/>
        <w:rPr>
          <w:rFonts w:ascii="Arial Narrow" w:hAnsi="Arial Narrow" w:cs="Arial"/>
          <w:b/>
          <w:bCs/>
        </w:rPr>
      </w:pPr>
      <w:r w:rsidRPr="009552A6">
        <w:rPr>
          <w:rFonts w:ascii="Arial Narrow" w:hAnsi="Arial Narrow"/>
          <w:highlight w:val="yellow"/>
        </w:rPr>
        <w:t xml:space="preserve">Dokument należy podpisać </w:t>
      </w:r>
      <w:r w:rsidRPr="009552A6">
        <w:rPr>
          <w:rFonts w:ascii="Arial Narrow" w:hAnsi="Arial Narrow" w:cs="Arial"/>
          <w:b/>
          <w:bCs/>
          <w:highlight w:val="yellow"/>
        </w:rPr>
        <w:t>kwalifikowanym podpisem elektronicznym lub podpisem zaufanym lub elektronicznym podpisem osobistym.</w:t>
      </w:r>
      <w:r w:rsidRPr="009552A6">
        <w:rPr>
          <w:rFonts w:ascii="Arial Narrow" w:hAnsi="Arial Narrow" w:cs="Arial"/>
          <w:b/>
          <w:bCs/>
        </w:rPr>
        <w:t> </w:t>
      </w:r>
      <w:bookmarkEnd w:id="8"/>
    </w:p>
    <w:sectPr w:rsidR="008F2B37" w:rsidRPr="009552A6" w:rsidSect="00502A55">
      <w:headerReference w:type="default" r:id="rId9"/>
      <w:footerReference w:type="default" r:id="rId10"/>
      <w:pgSz w:w="11906" w:h="16838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7CE1F" w14:textId="77777777" w:rsidR="00101CC3" w:rsidRDefault="00101CC3" w:rsidP="00273D62">
      <w:r>
        <w:separator/>
      </w:r>
    </w:p>
  </w:endnote>
  <w:endnote w:type="continuationSeparator" w:id="0">
    <w:p w14:paraId="3090A6A9" w14:textId="77777777" w:rsidR="00101CC3" w:rsidRDefault="00101CC3" w:rsidP="0027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Bats">
    <w:charset w:val="02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93199613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07B198F7" w14:textId="77777777" w:rsidR="00D248C7" w:rsidRPr="00D248C7" w:rsidRDefault="00D248C7" w:rsidP="00D248C7">
        <w:pPr>
          <w:tabs>
            <w:tab w:val="center" w:pos="4536"/>
            <w:tab w:val="right" w:pos="9072"/>
          </w:tabs>
          <w:jc w:val="right"/>
          <w:rPr>
            <w:rFonts w:ascii="Arial Narrow" w:eastAsiaTheme="minorHAnsi" w:hAnsi="Arial Narrow" w:cstheme="minorBidi"/>
            <w:sz w:val="22"/>
            <w:szCs w:val="22"/>
            <w:lang w:eastAsia="en-US"/>
          </w:rPr>
        </w:pPr>
        <w:r w:rsidRPr="00D248C7">
          <w:rPr>
            <w:rFonts w:ascii="Arial Narrow" w:eastAsiaTheme="minorHAnsi" w:hAnsi="Arial Narrow" w:cstheme="minorBidi"/>
            <w:sz w:val="22"/>
            <w:szCs w:val="22"/>
            <w:lang w:eastAsia="en-US"/>
          </w:rPr>
          <w:fldChar w:fldCharType="begin"/>
        </w:r>
        <w:r w:rsidRPr="00D248C7">
          <w:rPr>
            <w:rFonts w:ascii="Arial Narrow" w:eastAsiaTheme="minorHAnsi" w:hAnsi="Arial Narrow" w:cstheme="minorBidi"/>
            <w:sz w:val="22"/>
            <w:szCs w:val="22"/>
            <w:lang w:eastAsia="en-US"/>
          </w:rPr>
          <w:instrText>PAGE   \* MERGEFORMAT</w:instrText>
        </w:r>
        <w:r w:rsidRPr="00D248C7">
          <w:rPr>
            <w:rFonts w:ascii="Arial Narrow" w:eastAsiaTheme="minorHAnsi" w:hAnsi="Arial Narrow" w:cstheme="minorBidi"/>
            <w:sz w:val="22"/>
            <w:szCs w:val="22"/>
            <w:lang w:eastAsia="en-US"/>
          </w:rPr>
          <w:fldChar w:fldCharType="separate"/>
        </w:r>
        <w:r w:rsidRPr="00D248C7">
          <w:rPr>
            <w:rFonts w:ascii="Arial Narrow" w:eastAsiaTheme="minorHAnsi" w:hAnsi="Arial Narrow" w:cstheme="minorBidi"/>
            <w:sz w:val="22"/>
            <w:szCs w:val="22"/>
            <w:lang w:eastAsia="en-US"/>
          </w:rPr>
          <w:t>1</w:t>
        </w:r>
        <w:r w:rsidRPr="00D248C7">
          <w:rPr>
            <w:rFonts w:ascii="Arial Narrow" w:eastAsiaTheme="minorHAnsi" w:hAnsi="Arial Narrow" w:cstheme="minorBidi"/>
            <w:sz w:val="22"/>
            <w:szCs w:val="22"/>
            <w:lang w:eastAsia="en-US"/>
          </w:rPr>
          <w:fldChar w:fldCharType="end"/>
        </w:r>
      </w:p>
    </w:sdtContent>
  </w:sdt>
  <w:p w14:paraId="4345E40B" w14:textId="77777777" w:rsidR="00D248C7" w:rsidRPr="00D248C7" w:rsidRDefault="00D248C7" w:rsidP="00D248C7">
    <w:pPr>
      <w:keepNext/>
      <w:suppressAutoHyphens/>
      <w:jc w:val="center"/>
      <w:rPr>
        <w:rFonts w:ascii="Arial Narrow" w:eastAsia="Microsoft YaHei" w:hAnsi="Arial Narrow" w:cs="Lucida Sans"/>
        <w:sz w:val="18"/>
        <w:szCs w:val="18"/>
        <w:lang w:eastAsia="en-US"/>
      </w:rPr>
    </w:pPr>
    <w:r w:rsidRPr="00D248C7">
      <w:rPr>
        <w:rFonts w:ascii="Liberation Sans" w:eastAsia="Microsoft YaHei" w:hAnsi="Liberation Sans" w:cs="Lucida Sans"/>
        <w:noProof/>
        <w:sz w:val="28"/>
        <w:szCs w:val="28"/>
      </w:rPr>
      <w:drawing>
        <wp:inline distT="0" distB="0" distL="0" distR="0" wp14:anchorId="4D2D91FD" wp14:editId="68466403">
          <wp:extent cx="5760720" cy="596265"/>
          <wp:effectExtent l="0" t="0" r="0" b="0"/>
          <wp:docPr id="1" name="Obraz 0" descr="FEWL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WL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4A4931" w14:textId="77777777" w:rsidR="00D248C7" w:rsidRPr="00D248C7" w:rsidRDefault="00D248C7" w:rsidP="00D248C7">
    <w:pPr>
      <w:keepNext/>
      <w:suppressAutoHyphens/>
      <w:jc w:val="center"/>
      <w:rPr>
        <w:rFonts w:ascii="Arial Narrow" w:eastAsia="Microsoft YaHei" w:hAnsi="Arial Narrow" w:cs="Lucida Sans"/>
        <w:sz w:val="18"/>
        <w:szCs w:val="18"/>
        <w:lang w:eastAsia="en-US"/>
      </w:rPr>
    </w:pPr>
    <w:bookmarkStart w:id="5" w:name="_Hlk157603142"/>
    <w:r w:rsidRPr="00D248C7">
      <w:rPr>
        <w:rFonts w:ascii="Arial Narrow" w:eastAsia="Microsoft YaHei" w:hAnsi="Arial Narrow" w:cs="Lucida Sans"/>
        <w:sz w:val="18"/>
        <w:szCs w:val="18"/>
        <w:lang w:eastAsia="en-US"/>
      </w:rPr>
      <w:t xml:space="preserve">Projekt „Gotowi na przyszłość” </w:t>
    </w:r>
    <w:bookmarkEnd w:id="5"/>
    <w:r w:rsidRPr="00D248C7">
      <w:rPr>
        <w:rFonts w:ascii="Arial Narrow" w:eastAsia="Microsoft YaHei" w:hAnsi="Arial Narrow" w:cs="Lucida Sans"/>
        <w:sz w:val="18"/>
        <w:szCs w:val="18"/>
        <w:lang w:eastAsia="en-US"/>
      </w:rPr>
      <w:t>– współfinansowany ze środków Europejskiego Funduszu Społecznego Plus</w:t>
    </w:r>
  </w:p>
  <w:p w14:paraId="1BE6DCC8" w14:textId="77777777" w:rsidR="00D248C7" w:rsidRPr="00D248C7" w:rsidRDefault="00D248C7" w:rsidP="00D248C7">
    <w:pPr>
      <w:keepNext/>
      <w:suppressAutoHyphens/>
      <w:jc w:val="center"/>
      <w:rPr>
        <w:rFonts w:ascii="Arial Narrow" w:eastAsia="Microsoft YaHei" w:hAnsi="Arial Narrow" w:cs="Tahoma"/>
        <w:sz w:val="18"/>
        <w:szCs w:val="18"/>
        <w:lang w:eastAsia="en-US"/>
      </w:rPr>
    </w:pPr>
    <w:r w:rsidRPr="00D248C7">
      <w:rPr>
        <w:rFonts w:ascii="Arial Narrow" w:eastAsia="Microsoft YaHei" w:hAnsi="Arial Narrow" w:cs="Tahoma"/>
        <w:sz w:val="18"/>
        <w:szCs w:val="18"/>
        <w:lang w:eastAsia="en-US"/>
      </w:rPr>
      <w:t xml:space="preserve">w ramach </w:t>
    </w:r>
    <w:r w:rsidRPr="00D248C7">
      <w:rPr>
        <w:rFonts w:ascii="Arial Narrow" w:eastAsia="Microsoft YaHei" w:hAnsi="Arial Narrow" w:cs="Tahoma"/>
        <w:bCs/>
        <w:sz w:val="18"/>
        <w:szCs w:val="18"/>
        <w:lang w:eastAsia="en-US"/>
      </w:rPr>
      <w:t>Fundusze Europejskie Dla Lubuskiego 2021 – 2027</w:t>
    </w:r>
    <w:r w:rsidRPr="00D248C7">
      <w:rPr>
        <w:rFonts w:ascii="Arial Narrow" w:eastAsia="Microsoft YaHei" w:hAnsi="Arial Narrow" w:cs="Lucida Sans"/>
        <w:sz w:val="18"/>
        <w:szCs w:val="18"/>
        <w:lang w:eastAsia="en-US"/>
      </w:rPr>
      <w:t xml:space="preserve"> </w:t>
    </w:r>
    <w:r w:rsidRPr="00D248C7">
      <w:rPr>
        <w:rFonts w:ascii="Arial Narrow" w:eastAsia="Microsoft YaHei" w:hAnsi="Arial Narrow" w:cs="Tahoma"/>
        <w:iCs/>
        <w:sz w:val="18"/>
        <w:szCs w:val="18"/>
        <w:lang w:eastAsia="en-US"/>
      </w:rPr>
      <w:t xml:space="preserve">Priorytet </w:t>
    </w:r>
    <w:r w:rsidRPr="00D248C7">
      <w:rPr>
        <w:rFonts w:ascii="Arial Narrow" w:eastAsia="Microsoft YaHei" w:hAnsi="Arial Narrow" w:cs="Tahoma"/>
        <w:sz w:val="18"/>
        <w:szCs w:val="18"/>
        <w:lang w:eastAsia="en-US"/>
      </w:rPr>
      <w:t>6. Fundusze Europejskie na wsparcie obywateli,</w:t>
    </w:r>
  </w:p>
  <w:p w14:paraId="02B0A16D" w14:textId="77777777" w:rsidR="00D248C7" w:rsidRPr="00D248C7" w:rsidRDefault="00D248C7" w:rsidP="00D248C7">
    <w:pPr>
      <w:tabs>
        <w:tab w:val="center" w:pos="4536"/>
        <w:tab w:val="right" w:pos="9072"/>
      </w:tabs>
      <w:jc w:val="center"/>
      <w:rPr>
        <w:rFonts w:ascii="Arial Narrow" w:hAnsi="Arial Narrow"/>
        <w:sz w:val="18"/>
        <w:szCs w:val="18"/>
      </w:rPr>
    </w:pPr>
    <w:r w:rsidRPr="00D248C7">
      <w:rPr>
        <w:rFonts w:ascii="Arial Narrow" w:eastAsiaTheme="minorHAnsi" w:hAnsi="Arial Narrow" w:cs="Tahoma"/>
        <w:sz w:val="18"/>
        <w:szCs w:val="18"/>
        <w:lang w:eastAsia="en-US"/>
      </w:rPr>
      <w:t xml:space="preserve"> </w:t>
    </w:r>
    <w:r w:rsidRPr="00D248C7">
      <w:rPr>
        <w:rFonts w:ascii="Arial Narrow" w:eastAsiaTheme="minorHAnsi" w:hAnsi="Arial Narrow" w:cs="Tahoma"/>
        <w:iCs/>
        <w:sz w:val="18"/>
        <w:szCs w:val="18"/>
        <w:lang w:eastAsia="en-US"/>
      </w:rPr>
      <w:t>Działanie</w:t>
    </w:r>
    <w:r w:rsidRPr="00D248C7">
      <w:rPr>
        <w:rFonts w:ascii="Arial Narrow" w:eastAsiaTheme="minorHAnsi" w:hAnsi="Arial Narrow" w:cs="Tahoma"/>
        <w:sz w:val="18"/>
        <w:szCs w:val="18"/>
        <w:lang w:eastAsia="en-US"/>
      </w:rPr>
      <w:t xml:space="preserve"> 6.9 Aktywna integracja społeczno-zawodowa</w:t>
    </w:r>
  </w:p>
  <w:p w14:paraId="3D9DB60A" w14:textId="06C911EB" w:rsidR="00D248C7" w:rsidRPr="00502A55" w:rsidRDefault="00DB748F" w:rsidP="00D248C7">
    <w:pPr>
      <w:tabs>
        <w:tab w:val="center" w:pos="4536"/>
        <w:tab w:val="right" w:pos="9072"/>
      </w:tabs>
      <w:jc w:val="center"/>
      <w:rPr>
        <w:rFonts w:ascii="Arial Narrow" w:hAnsi="Arial Narrow"/>
        <w:sz w:val="18"/>
        <w:szCs w:val="18"/>
      </w:rPr>
    </w:pPr>
    <w:r w:rsidRPr="00DB748F">
      <w:rPr>
        <w:rFonts w:ascii="Arial Narrow" w:hAnsi="Arial Narrow"/>
        <w:sz w:val="18"/>
        <w:szCs w:val="18"/>
      </w:rPr>
      <w:t xml:space="preserve"> </w:t>
    </w:r>
  </w:p>
  <w:p w14:paraId="69BA53ED" w14:textId="25CA9402" w:rsidR="00DB748F" w:rsidRPr="00502A55" w:rsidRDefault="00DB748F" w:rsidP="00502A55">
    <w:pPr>
      <w:tabs>
        <w:tab w:val="center" w:pos="4536"/>
        <w:tab w:val="right" w:pos="9072"/>
      </w:tabs>
      <w:jc w:val="center"/>
      <w:rPr>
        <w:rFonts w:ascii="Arial Narrow" w:hAnsi="Arial Narrow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846E" w14:textId="77777777" w:rsidR="005633EB" w:rsidRPr="005633EB" w:rsidRDefault="005633EB" w:rsidP="005633EB">
    <w:pPr>
      <w:keepNext/>
      <w:suppressAutoHyphens/>
      <w:jc w:val="center"/>
      <w:rPr>
        <w:rFonts w:ascii="Arial Narrow" w:eastAsia="Microsoft YaHei" w:hAnsi="Arial Narrow" w:cs="Lucida Sans"/>
        <w:sz w:val="18"/>
        <w:szCs w:val="18"/>
        <w:lang w:eastAsia="en-US"/>
      </w:rPr>
    </w:pPr>
    <w:r w:rsidRPr="005633EB">
      <w:rPr>
        <w:rFonts w:ascii="Liberation Sans" w:eastAsia="Microsoft YaHei" w:hAnsi="Liberation Sans" w:cs="Lucida Sans"/>
        <w:noProof/>
        <w:sz w:val="28"/>
        <w:szCs w:val="28"/>
      </w:rPr>
      <w:drawing>
        <wp:inline distT="0" distB="0" distL="0" distR="0" wp14:anchorId="1E667237" wp14:editId="5B385AEE">
          <wp:extent cx="5760720" cy="596265"/>
          <wp:effectExtent l="0" t="0" r="0" b="0"/>
          <wp:docPr id="2" name="Obraz 0" descr="FEWL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WL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996AFF" w14:textId="77777777" w:rsidR="005633EB" w:rsidRPr="005633EB" w:rsidRDefault="005633EB" w:rsidP="005633EB">
    <w:pPr>
      <w:keepNext/>
      <w:suppressAutoHyphens/>
      <w:jc w:val="center"/>
      <w:rPr>
        <w:rFonts w:ascii="Arial Narrow" w:eastAsia="Microsoft YaHei" w:hAnsi="Arial Narrow" w:cs="Lucida Sans"/>
        <w:sz w:val="18"/>
        <w:szCs w:val="18"/>
        <w:lang w:eastAsia="en-US"/>
      </w:rPr>
    </w:pPr>
    <w:bookmarkStart w:id="11" w:name="_Hlk157603213"/>
    <w:bookmarkStart w:id="12" w:name="_Hlk157603214"/>
    <w:r w:rsidRPr="005633EB">
      <w:rPr>
        <w:rFonts w:ascii="Arial Narrow" w:eastAsia="Microsoft YaHei" w:hAnsi="Arial Narrow" w:cs="Lucida Sans"/>
        <w:sz w:val="18"/>
        <w:szCs w:val="18"/>
        <w:lang w:eastAsia="en-US"/>
      </w:rPr>
      <w:t>Projekt „Gotowi na przyszłość” – współfinansowany ze środków Europejskiego Funduszu Społecznego Plus</w:t>
    </w:r>
  </w:p>
  <w:p w14:paraId="0AAA7602" w14:textId="77777777" w:rsidR="005633EB" w:rsidRPr="005633EB" w:rsidRDefault="005633EB" w:rsidP="005633EB">
    <w:pPr>
      <w:keepNext/>
      <w:suppressAutoHyphens/>
      <w:jc w:val="center"/>
      <w:rPr>
        <w:rFonts w:ascii="Arial Narrow" w:eastAsia="Microsoft YaHei" w:hAnsi="Arial Narrow" w:cs="Tahoma"/>
        <w:sz w:val="18"/>
        <w:szCs w:val="18"/>
        <w:lang w:eastAsia="en-US"/>
      </w:rPr>
    </w:pPr>
    <w:r w:rsidRPr="005633EB">
      <w:rPr>
        <w:rFonts w:ascii="Arial Narrow" w:eastAsia="Microsoft YaHei" w:hAnsi="Arial Narrow" w:cs="Tahoma"/>
        <w:sz w:val="18"/>
        <w:szCs w:val="18"/>
        <w:lang w:eastAsia="en-US"/>
      </w:rPr>
      <w:t xml:space="preserve">w ramach </w:t>
    </w:r>
    <w:r w:rsidRPr="005633EB">
      <w:rPr>
        <w:rFonts w:ascii="Arial Narrow" w:eastAsia="Microsoft YaHei" w:hAnsi="Arial Narrow" w:cs="Tahoma"/>
        <w:bCs/>
        <w:sz w:val="18"/>
        <w:szCs w:val="18"/>
        <w:lang w:eastAsia="en-US"/>
      </w:rPr>
      <w:t>Fundusze Europejskie Dla Lubuskiego 2021 – 2027</w:t>
    </w:r>
    <w:r w:rsidRPr="005633EB">
      <w:rPr>
        <w:rFonts w:ascii="Arial Narrow" w:eastAsia="Microsoft YaHei" w:hAnsi="Arial Narrow" w:cs="Lucida Sans"/>
        <w:sz w:val="18"/>
        <w:szCs w:val="18"/>
        <w:lang w:eastAsia="en-US"/>
      </w:rPr>
      <w:t xml:space="preserve"> </w:t>
    </w:r>
    <w:r w:rsidRPr="005633EB">
      <w:rPr>
        <w:rFonts w:ascii="Arial Narrow" w:eastAsia="Microsoft YaHei" w:hAnsi="Arial Narrow" w:cs="Tahoma"/>
        <w:iCs/>
        <w:sz w:val="18"/>
        <w:szCs w:val="18"/>
        <w:lang w:eastAsia="en-US"/>
      </w:rPr>
      <w:t xml:space="preserve">Priorytet </w:t>
    </w:r>
    <w:r w:rsidRPr="005633EB">
      <w:rPr>
        <w:rFonts w:ascii="Arial Narrow" w:eastAsia="Microsoft YaHei" w:hAnsi="Arial Narrow" w:cs="Tahoma"/>
        <w:sz w:val="18"/>
        <w:szCs w:val="18"/>
        <w:lang w:eastAsia="en-US"/>
      </w:rPr>
      <w:t>6. Fundusze Europejskie na wsparcie obywateli,</w:t>
    </w:r>
  </w:p>
  <w:p w14:paraId="04B7AF21" w14:textId="6C133B77" w:rsidR="00B6316A" w:rsidRPr="00EB5686" w:rsidRDefault="005633EB" w:rsidP="005633EB">
    <w:pPr>
      <w:tabs>
        <w:tab w:val="center" w:pos="4536"/>
        <w:tab w:val="right" w:pos="9072"/>
      </w:tabs>
      <w:jc w:val="center"/>
      <w:rPr>
        <w:rStyle w:val="FontStyle19"/>
        <w:rFonts w:ascii="Arial Narrow" w:hAnsi="Arial Narrow"/>
        <w:b w:val="0"/>
        <w:bCs w:val="0"/>
        <w:i w:val="0"/>
        <w:iCs w:val="0"/>
        <w:color w:val="auto"/>
        <w:sz w:val="18"/>
        <w:szCs w:val="18"/>
      </w:rPr>
    </w:pPr>
    <w:r w:rsidRPr="005633EB">
      <w:rPr>
        <w:rFonts w:ascii="Arial Narrow" w:eastAsiaTheme="minorHAnsi" w:hAnsi="Arial Narrow" w:cs="Tahoma"/>
        <w:sz w:val="18"/>
        <w:szCs w:val="18"/>
        <w:lang w:eastAsia="en-US"/>
      </w:rPr>
      <w:t xml:space="preserve"> </w:t>
    </w:r>
    <w:r w:rsidRPr="005633EB">
      <w:rPr>
        <w:rFonts w:ascii="Arial Narrow" w:eastAsiaTheme="minorHAnsi" w:hAnsi="Arial Narrow" w:cs="Tahoma"/>
        <w:iCs/>
        <w:sz w:val="18"/>
        <w:szCs w:val="18"/>
        <w:lang w:eastAsia="en-US"/>
      </w:rPr>
      <w:t>Działanie</w:t>
    </w:r>
    <w:r w:rsidRPr="005633EB">
      <w:rPr>
        <w:rFonts w:ascii="Arial Narrow" w:eastAsiaTheme="minorHAnsi" w:hAnsi="Arial Narrow" w:cs="Tahoma"/>
        <w:sz w:val="18"/>
        <w:szCs w:val="18"/>
        <w:lang w:eastAsia="en-US"/>
      </w:rPr>
      <w:t xml:space="preserve"> 6.9 Aktywna integracja społeczno-zawodowa</w:t>
    </w:r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D669C" w14:textId="77777777" w:rsidR="00101CC3" w:rsidRDefault="00101CC3" w:rsidP="00273D62">
      <w:r>
        <w:separator/>
      </w:r>
    </w:p>
  </w:footnote>
  <w:footnote w:type="continuationSeparator" w:id="0">
    <w:p w14:paraId="7EF239C7" w14:textId="77777777" w:rsidR="00101CC3" w:rsidRDefault="00101CC3" w:rsidP="00273D62">
      <w:r>
        <w:continuationSeparator/>
      </w:r>
    </w:p>
  </w:footnote>
  <w:footnote w:id="1">
    <w:p w14:paraId="2E482AB6" w14:textId="77777777" w:rsidR="0022376D" w:rsidRDefault="0022376D" w:rsidP="002237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376D">
        <w:rPr>
          <w:rFonts w:ascii="Arial Narrow" w:hAnsi="Arial Narrow"/>
          <w:sz w:val="18"/>
          <w:szCs w:val="18"/>
        </w:rPr>
        <w:t>Podlega ocenie w ramach kryteriów oceny ofert, zgodnie z pkt XVII SWZ.</w:t>
      </w:r>
    </w:p>
  </w:footnote>
  <w:footnote w:id="2">
    <w:p w14:paraId="219B5C90" w14:textId="77777777" w:rsidR="007F7241" w:rsidRPr="00DB748F" w:rsidRDefault="007F7241" w:rsidP="0022376D">
      <w:pPr>
        <w:pStyle w:val="Tekstprzypisudolnego"/>
        <w:ind w:left="0" w:firstLine="0"/>
        <w:rPr>
          <w:rFonts w:ascii="Arial Narrow" w:hAnsi="Arial Narrow"/>
          <w:kern w:val="1"/>
          <w:sz w:val="18"/>
          <w:szCs w:val="18"/>
          <w:lang w:eastAsia="ar-SA"/>
        </w:rPr>
      </w:pPr>
      <w:r w:rsidRPr="00DB4A0F">
        <w:rPr>
          <w:rStyle w:val="Odwoanieprzypisudolnego"/>
          <w:rFonts w:ascii="Arial Narrow" w:hAnsi="Arial Narrow"/>
        </w:rPr>
        <w:footnoteRef/>
      </w:r>
      <w:r w:rsidRPr="00DB4A0F">
        <w:rPr>
          <w:rFonts w:ascii="Arial Narrow" w:hAnsi="Arial Narrow"/>
        </w:rPr>
        <w:t xml:space="preserve"> </w:t>
      </w:r>
      <w:r w:rsidRPr="00DB748F">
        <w:rPr>
          <w:rFonts w:ascii="Arial Narrow" w:hAnsi="Arial Narrow"/>
          <w:kern w:val="1"/>
          <w:sz w:val="18"/>
          <w:szCs w:val="18"/>
          <w:lang w:eastAsia="ar-SA"/>
        </w:rPr>
        <w:t>Zgodnie z zaleceniem Komisji z dnia 6 maja 2003 r. dotyczącym definicji mikroprzedsiębiorstw oraz  małych i średnich przedsiębiorstw (Dz.U. L 124 z 20.5.2003, s. 36):</w:t>
      </w:r>
    </w:p>
    <w:p w14:paraId="603ACEFC" w14:textId="77777777" w:rsidR="007F7241" w:rsidRPr="00DB748F" w:rsidRDefault="007F7241" w:rsidP="0022376D">
      <w:pPr>
        <w:jc w:val="both"/>
        <w:rPr>
          <w:rFonts w:ascii="Arial Narrow" w:hAnsi="Arial Narrow"/>
          <w:kern w:val="1"/>
          <w:sz w:val="18"/>
          <w:szCs w:val="18"/>
          <w:lang w:eastAsia="ar-SA"/>
        </w:rPr>
      </w:pPr>
      <w:r w:rsidRPr="00DB748F">
        <w:rPr>
          <w:rFonts w:ascii="Arial Narrow" w:hAnsi="Arial Narrow"/>
          <w:kern w:val="1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B238F1C" w14:textId="77777777" w:rsidR="007F7241" w:rsidRPr="00DB748F" w:rsidRDefault="007F7241" w:rsidP="007F7241">
      <w:pPr>
        <w:jc w:val="both"/>
        <w:rPr>
          <w:rFonts w:ascii="Arial Narrow" w:hAnsi="Arial Narrow"/>
          <w:kern w:val="1"/>
          <w:sz w:val="18"/>
          <w:szCs w:val="18"/>
          <w:lang w:eastAsia="ar-SA"/>
        </w:rPr>
      </w:pPr>
      <w:r w:rsidRPr="00DB748F">
        <w:rPr>
          <w:rFonts w:ascii="Arial Narrow" w:hAnsi="Arial Narrow"/>
          <w:kern w:val="1"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2E35FECA" w14:textId="77777777" w:rsidR="007F7241" w:rsidRPr="00DB748F" w:rsidRDefault="007F7241" w:rsidP="007F7241">
      <w:pPr>
        <w:pStyle w:val="Tekstprzypisudolnego"/>
        <w:ind w:left="0" w:firstLine="0"/>
        <w:rPr>
          <w:rFonts w:ascii="Arial Narrow" w:hAnsi="Arial Narrow"/>
          <w:sz w:val="18"/>
          <w:szCs w:val="18"/>
        </w:rPr>
      </w:pPr>
      <w:r w:rsidRPr="00DB748F">
        <w:rPr>
          <w:rFonts w:ascii="Arial Narrow" w:eastAsia="Times New Roman" w:hAnsi="Arial Narrow"/>
          <w:kern w:val="1"/>
          <w:sz w:val="18"/>
          <w:szCs w:val="18"/>
          <w:lang w:eastAsia="ar-SA"/>
        </w:rPr>
        <w:t>Średnie przedsiębiorstwa: 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1610" w14:textId="77777777" w:rsidR="00B6316A" w:rsidRDefault="00B6316A">
    <w:pPr>
      <w:pStyle w:val="Style2"/>
      <w:widowControl/>
      <w:ind w:right="389"/>
      <w:jc w:val="right"/>
      <w:rPr>
        <w:rStyle w:val="FontStyle21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1FA093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2"/>
    <w:multiLevelType w:val="multilevel"/>
    <w:tmpl w:val="2696CDAA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Wingdings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Courier New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Courier New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Courier New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Courier New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Courier New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Courier New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Courier New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Courier New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</w:abstractNum>
  <w:abstractNum w:abstractNumId="7" w15:restartNumberingAfterBreak="0">
    <w:nsid w:val="00000007"/>
    <w:multiLevelType w:val="multilevel"/>
    <w:tmpl w:val="B6EAB1F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10" w15:restartNumberingAfterBreak="0">
    <w:nsid w:val="0000000E"/>
    <w:multiLevelType w:val="multilevel"/>
    <w:tmpl w:val="0000000E"/>
    <w:name w:val="WW8Num18"/>
    <w:lvl w:ilvl="0"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11" w15:restartNumberingAfterBreak="0">
    <w:nsid w:val="00000012"/>
    <w:multiLevelType w:val="multilevel"/>
    <w:tmpl w:val="00000012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17925FA0"/>
    <w:multiLevelType w:val="hybridMultilevel"/>
    <w:tmpl w:val="D382D77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13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CF12450"/>
    <w:multiLevelType w:val="multilevel"/>
    <w:tmpl w:val="B6EA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</w:abstractNum>
  <w:abstractNum w:abstractNumId="16" w15:restartNumberingAfterBreak="0">
    <w:nsid w:val="4189584C"/>
    <w:multiLevelType w:val="hybridMultilevel"/>
    <w:tmpl w:val="02FCCE26"/>
    <w:lvl w:ilvl="0" w:tplc="FF1204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6CC5246"/>
    <w:multiLevelType w:val="hybridMultilevel"/>
    <w:tmpl w:val="F4E249D2"/>
    <w:lvl w:ilvl="0" w:tplc="C21E8A38">
      <w:start w:val="1"/>
      <w:numFmt w:val="bullet"/>
      <w:pStyle w:val="Kreska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27C8AE4A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  <w:rPr>
        <w:rFonts w:hint="default"/>
      </w:rPr>
    </w:lvl>
    <w:lvl w:ilvl="2" w:tplc="D0968B38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6F907148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7346AB1A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AB9290D8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4BFEC704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6060E0E2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D854B782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4DBE287D"/>
    <w:multiLevelType w:val="hybridMultilevel"/>
    <w:tmpl w:val="DA88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D52E7"/>
    <w:multiLevelType w:val="hybridMultilevel"/>
    <w:tmpl w:val="A550A07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C4C8D"/>
    <w:multiLevelType w:val="multilevel"/>
    <w:tmpl w:val="6316A35E"/>
    <w:lvl w:ilvl="0">
      <w:start w:val="5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46E0116"/>
    <w:multiLevelType w:val="hybridMultilevel"/>
    <w:tmpl w:val="DA88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C23ED"/>
    <w:multiLevelType w:val="hybridMultilevel"/>
    <w:tmpl w:val="A550A07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E606E"/>
    <w:multiLevelType w:val="hybridMultilevel"/>
    <w:tmpl w:val="A550A07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1"/>
    <w:lvlOverride w:ilvl="0">
      <w:startOverride w:val="1"/>
    </w:lvlOverride>
  </w:num>
  <w:num w:numId="5">
    <w:abstractNumId w:val="17"/>
    <w:lvlOverride w:ilvl="0">
      <w:startOverride w:val="1"/>
    </w:lvlOverride>
  </w:num>
  <w:num w:numId="6">
    <w:abstractNumId w:val="14"/>
  </w:num>
  <w:num w:numId="7">
    <w:abstractNumId w:val="12"/>
  </w:num>
  <w:num w:numId="8">
    <w:abstractNumId w:val="13"/>
  </w:num>
  <w:num w:numId="9">
    <w:abstractNumId w:val="22"/>
  </w:num>
  <w:num w:numId="10">
    <w:abstractNumId w:val="20"/>
  </w:num>
  <w:num w:numId="11">
    <w:abstractNumId w:val="0"/>
  </w:num>
  <w:num w:numId="12">
    <w:abstractNumId w:val="7"/>
  </w:num>
  <w:num w:numId="13">
    <w:abstractNumId w:val="27"/>
  </w:num>
  <w:num w:numId="14">
    <w:abstractNumId w:val="19"/>
  </w:num>
  <w:num w:numId="15">
    <w:abstractNumId w:val="25"/>
  </w:num>
  <w:num w:numId="16">
    <w:abstractNumId w:val="16"/>
  </w:num>
  <w:num w:numId="17">
    <w:abstractNumId w:val="15"/>
  </w:num>
  <w:num w:numId="18">
    <w:abstractNumId w:val="23"/>
  </w:num>
  <w:num w:numId="19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D5"/>
    <w:rsid w:val="0000322B"/>
    <w:rsid w:val="00003FD3"/>
    <w:rsid w:val="00004A0A"/>
    <w:rsid w:val="00005F36"/>
    <w:rsid w:val="00006928"/>
    <w:rsid w:val="00006E3B"/>
    <w:rsid w:val="00007362"/>
    <w:rsid w:val="000079D0"/>
    <w:rsid w:val="00010B0F"/>
    <w:rsid w:val="00011AD9"/>
    <w:rsid w:val="00012C2D"/>
    <w:rsid w:val="00014010"/>
    <w:rsid w:val="00014D24"/>
    <w:rsid w:val="00020944"/>
    <w:rsid w:val="00020D75"/>
    <w:rsid w:val="00022B1D"/>
    <w:rsid w:val="00023F9A"/>
    <w:rsid w:val="0002428D"/>
    <w:rsid w:val="000258C5"/>
    <w:rsid w:val="00025F32"/>
    <w:rsid w:val="0002600A"/>
    <w:rsid w:val="000264E8"/>
    <w:rsid w:val="000274A2"/>
    <w:rsid w:val="00027BC2"/>
    <w:rsid w:val="00030BEF"/>
    <w:rsid w:val="00032443"/>
    <w:rsid w:val="00032672"/>
    <w:rsid w:val="00033A39"/>
    <w:rsid w:val="00033D4A"/>
    <w:rsid w:val="00034B49"/>
    <w:rsid w:val="000356DB"/>
    <w:rsid w:val="0003715B"/>
    <w:rsid w:val="000378B4"/>
    <w:rsid w:val="00037E10"/>
    <w:rsid w:val="0004030B"/>
    <w:rsid w:val="00040511"/>
    <w:rsid w:val="000416C7"/>
    <w:rsid w:val="000418AB"/>
    <w:rsid w:val="000421BE"/>
    <w:rsid w:val="00046EE3"/>
    <w:rsid w:val="00050287"/>
    <w:rsid w:val="00052432"/>
    <w:rsid w:val="000528F6"/>
    <w:rsid w:val="000531C9"/>
    <w:rsid w:val="00053736"/>
    <w:rsid w:val="00053C4A"/>
    <w:rsid w:val="00054835"/>
    <w:rsid w:val="00057805"/>
    <w:rsid w:val="00060289"/>
    <w:rsid w:val="00061706"/>
    <w:rsid w:val="00063F2C"/>
    <w:rsid w:val="000651D6"/>
    <w:rsid w:val="000673BA"/>
    <w:rsid w:val="000705D1"/>
    <w:rsid w:val="00070EC0"/>
    <w:rsid w:val="0007349F"/>
    <w:rsid w:val="00075486"/>
    <w:rsid w:val="00075A1A"/>
    <w:rsid w:val="000769FD"/>
    <w:rsid w:val="00076BFB"/>
    <w:rsid w:val="0007749E"/>
    <w:rsid w:val="00077E48"/>
    <w:rsid w:val="00080EAA"/>
    <w:rsid w:val="000811EF"/>
    <w:rsid w:val="00081F1D"/>
    <w:rsid w:val="000822E3"/>
    <w:rsid w:val="0008249D"/>
    <w:rsid w:val="00083FB8"/>
    <w:rsid w:val="00084C54"/>
    <w:rsid w:val="00085731"/>
    <w:rsid w:val="00091B7D"/>
    <w:rsid w:val="000922D1"/>
    <w:rsid w:val="00092402"/>
    <w:rsid w:val="00092D23"/>
    <w:rsid w:val="0009307D"/>
    <w:rsid w:val="0009320A"/>
    <w:rsid w:val="00093839"/>
    <w:rsid w:val="00093B8A"/>
    <w:rsid w:val="00094365"/>
    <w:rsid w:val="000950B1"/>
    <w:rsid w:val="000959A3"/>
    <w:rsid w:val="00096072"/>
    <w:rsid w:val="0009615F"/>
    <w:rsid w:val="00096FC1"/>
    <w:rsid w:val="000A0A6C"/>
    <w:rsid w:val="000A1207"/>
    <w:rsid w:val="000A2A37"/>
    <w:rsid w:val="000A48A6"/>
    <w:rsid w:val="000A4DF7"/>
    <w:rsid w:val="000A5DE7"/>
    <w:rsid w:val="000A6A2F"/>
    <w:rsid w:val="000A7621"/>
    <w:rsid w:val="000A7E34"/>
    <w:rsid w:val="000A7F2F"/>
    <w:rsid w:val="000B4A47"/>
    <w:rsid w:val="000B6F4F"/>
    <w:rsid w:val="000B72BD"/>
    <w:rsid w:val="000B7A9F"/>
    <w:rsid w:val="000C07D6"/>
    <w:rsid w:val="000C0CED"/>
    <w:rsid w:val="000C11A0"/>
    <w:rsid w:val="000C15EF"/>
    <w:rsid w:val="000C1BDD"/>
    <w:rsid w:val="000C1CB1"/>
    <w:rsid w:val="000C22DC"/>
    <w:rsid w:val="000C2D49"/>
    <w:rsid w:val="000C2D4C"/>
    <w:rsid w:val="000C34F5"/>
    <w:rsid w:val="000C4954"/>
    <w:rsid w:val="000C5677"/>
    <w:rsid w:val="000D0307"/>
    <w:rsid w:val="000D169D"/>
    <w:rsid w:val="000D1EA7"/>
    <w:rsid w:val="000D2BC2"/>
    <w:rsid w:val="000D3F44"/>
    <w:rsid w:val="000D47B2"/>
    <w:rsid w:val="000D4C6E"/>
    <w:rsid w:val="000D5896"/>
    <w:rsid w:val="000E09A6"/>
    <w:rsid w:val="000E1FEA"/>
    <w:rsid w:val="000E308C"/>
    <w:rsid w:val="000E3E16"/>
    <w:rsid w:val="000E468C"/>
    <w:rsid w:val="000E4C6A"/>
    <w:rsid w:val="000E596F"/>
    <w:rsid w:val="000E6B81"/>
    <w:rsid w:val="000E7256"/>
    <w:rsid w:val="000F00CB"/>
    <w:rsid w:val="000F0A73"/>
    <w:rsid w:val="000F212F"/>
    <w:rsid w:val="000F23AF"/>
    <w:rsid w:val="000F3145"/>
    <w:rsid w:val="000F417C"/>
    <w:rsid w:val="000F67B4"/>
    <w:rsid w:val="000F6E78"/>
    <w:rsid w:val="0010045C"/>
    <w:rsid w:val="001006AC"/>
    <w:rsid w:val="0010180D"/>
    <w:rsid w:val="00101CC3"/>
    <w:rsid w:val="00102620"/>
    <w:rsid w:val="001031AE"/>
    <w:rsid w:val="00103208"/>
    <w:rsid w:val="001062A8"/>
    <w:rsid w:val="00106608"/>
    <w:rsid w:val="00106E66"/>
    <w:rsid w:val="001075FE"/>
    <w:rsid w:val="00107B2E"/>
    <w:rsid w:val="00107B7F"/>
    <w:rsid w:val="00110329"/>
    <w:rsid w:val="0011099D"/>
    <w:rsid w:val="001128A1"/>
    <w:rsid w:val="00113F76"/>
    <w:rsid w:val="00114A8B"/>
    <w:rsid w:val="00114B47"/>
    <w:rsid w:val="00116C62"/>
    <w:rsid w:val="00117648"/>
    <w:rsid w:val="001202C1"/>
    <w:rsid w:val="001203BA"/>
    <w:rsid w:val="00120E16"/>
    <w:rsid w:val="0012158F"/>
    <w:rsid w:val="00121965"/>
    <w:rsid w:val="00121C5F"/>
    <w:rsid w:val="00123492"/>
    <w:rsid w:val="00126362"/>
    <w:rsid w:val="001315E2"/>
    <w:rsid w:val="00131856"/>
    <w:rsid w:val="001324CC"/>
    <w:rsid w:val="00132F6D"/>
    <w:rsid w:val="001341F6"/>
    <w:rsid w:val="0013438A"/>
    <w:rsid w:val="001347C2"/>
    <w:rsid w:val="00142F7A"/>
    <w:rsid w:val="00144771"/>
    <w:rsid w:val="00145176"/>
    <w:rsid w:val="00146632"/>
    <w:rsid w:val="001504D1"/>
    <w:rsid w:val="00150570"/>
    <w:rsid w:val="00150F19"/>
    <w:rsid w:val="00152C24"/>
    <w:rsid w:val="001533BB"/>
    <w:rsid w:val="00154A4B"/>
    <w:rsid w:val="00154F4A"/>
    <w:rsid w:val="00155D18"/>
    <w:rsid w:val="00156637"/>
    <w:rsid w:val="00163E2E"/>
    <w:rsid w:val="00166DDA"/>
    <w:rsid w:val="001678FE"/>
    <w:rsid w:val="00170041"/>
    <w:rsid w:val="00170431"/>
    <w:rsid w:val="001716A2"/>
    <w:rsid w:val="00171FB2"/>
    <w:rsid w:val="00172C23"/>
    <w:rsid w:val="001732EA"/>
    <w:rsid w:val="001733AF"/>
    <w:rsid w:val="00173AB4"/>
    <w:rsid w:val="00173CA2"/>
    <w:rsid w:val="00174A48"/>
    <w:rsid w:val="00175241"/>
    <w:rsid w:val="001761D3"/>
    <w:rsid w:val="001853AB"/>
    <w:rsid w:val="00185C25"/>
    <w:rsid w:val="00185E2A"/>
    <w:rsid w:val="00187551"/>
    <w:rsid w:val="001912EA"/>
    <w:rsid w:val="00194040"/>
    <w:rsid w:val="00195025"/>
    <w:rsid w:val="001950A0"/>
    <w:rsid w:val="0019537E"/>
    <w:rsid w:val="00195F27"/>
    <w:rsid w:val="00196017"/>
    <w:rsid w:val="0019629C"/>
    <w:rsid w:val="00196BAB"/>
    <w:rsid w:val="00196EDD"/>
    <w:rsid w:val="00196EF6"/>
    <w:rsid w:val="001A0D9F"/>
    <w:rsid w:val="001A24A3"/>
    <w:rsid w:val="001A25BC"/>
    <w:rsid w:val="001A3C5E"/>
    <w:rsid w:val="001A4B3A"/>
    <w:rsid w:val="001A597B"/>
    <w:rsid w:val="001A5A84"/>
    <w:rsid w:val="001A611B"/>
    <w:rsid w:val="001B0096"/>
    <w:rsid w:val="001B0A0F"/>
    <w:rsid w:val="001B10AA"/>
    <w:rsid w:val="001B206F"/>
    <w:rsid w:val="001B2FE7"/>
    <w:rsid w:val="001B349E"/>
    <w:rsid w:val="001B4058"/>
    <w:rsid w:val="001B542F"/>
    <w:rsid w:val="001B76E2"/>
    <w:rsid w:val="001C1217"/>
    <w:rsid w:val="001C1ED4"/>
    <w:rsid w:val="001C2A4D"/>
    <w:rsid w:val="001C3548"/>
    <w:rsid w:val="001C3EB5"/>
    <w:rsid w:val="001C4892"/>
    <w:rsid w:val="001C4E9A"/>
    <w:rsid w:val="001C5DAD"/>
    <w:rsid w:val="001C61A6"/>
    <w:rsid w:val="001C61EB"/>
    <w:rsid w:val="001C63BF"/>
    <w:rsid w:val="001C65B5"/>
    <w:rsid w:val="001C7147"/>
    <w:rsid w:val="001D07CA"/>
    <w:rsid w:val="001D09F8"/>
    <w:rsid w:val="001D13A9"/>
    <w:rsid w:val="001D19ED"/>
    <w:rsid w:val="001D26D3"/>
    <w:rsid w:val="001D4EC8"/>
    <w:rsid w:val="001D520F"/>
    <w:rsid w:val="001D6731"/>
    <w:rsid w:val="001D7E03"/>
    <w:rsid w:val="001E0107"/>
    <w:rsid w:val="001E04FE"/>
    <w:rsid w:val="001E06DB"/>
    <w:rsid w:val="001E104D"/>
    <w:rsid w:val="001E1158"/>
    <w:rsid w:val="001E1327"/>
    <w:rsid w:val="001E196A"/>
    <w:rsid w:val="001E1C26"/>
    <w:rsid w:val="001E1C4D"/>
    <w:rsid w:val="001E2FE7"/>
    <w:rsid w:val="001E339E"/>
    <w:rsid w:val="001E569E"/>
    <w:rsid w:val="001E7A23"/>
    <w:rsid w:val="001F0503"/>
    <w:rsid w:val="001F1FD7"/>
    <w:rsid w:val="001F3452"/>
    <w:rsid w:val="001F37C9"/>
    <w:rsid w:val="001F42BB"/>
    <w:rsid w:val="001F4B54"/>
    <w:rsid w:val="001F5AE3"/>
    <w:rsid w:val="0020006A"/>
    <w:rsid w:val="002000C0"/>
    <w:rsid w:val="00200101"/>
    <w:rsid w:val="00200BB6"/>
    <w:rsid w:val="00200CE5"/>
    <w:rsid w:val="00200EAF"/>
    <w:rsid w:val="00201E6B"/>
    <w:rsid w:val="002024A9"/>
    <w:rsid w:val="00202772"/>
    <w:rsid w:val="002037E1"/>
    <w:rsid w:val="00204344"/>
    <w:rsid w:val="0020449A"/>
    <w:rsid w:val="00204762"/>
    <w:rsid w:val="00204DF6"/>
    <w:rsid w:val="0020763E"/>
    <w:rsid w:val="00212278"/>
    <w:rsid w:val="002132B3"/>
    <w:rsid w:val="002134A8"/>
    <w:rsid w:val="002157C6"/>
    <w:rsid w:val="0021597C"/>
    <w:rsid w:val="00216863"/>
    <w:rsid w:val="00217C28"/>
    <w:rsid w:val="00217EAA"/>
    <w:rsid w:val="00220313"/>
    <w:rsid w:val="00221DB5"/>
    <w:rsid w:val="00222539"/>
    <w:rsid w:val="0022376D"/>
    <w:rsid w:val="002243B9"/>
    <w:rsid w:val="00224856"/>
    <w:rsid w:val="002252AD"/>
    <w:rsid w:val="00225CEF"/>
    <w:rsid w:val="00227758"/>
    <w:rsid w:val="0023018C"/>
    <w:rsid w:val="00231C7E"/>
    <w:rsid w:val="00235965"/>
    <w:rsid w:val="0023629D"/>
    <w:rsid w:val="002425D6"/>
    <w:rsid w:val="0024310B"/>
    <w:rsid w:val="00243458"/>
    <w:rsid w:val="002436F7"/>
    <w:rsid w:val="00245C3E"/>
    <w:rsid w:val="002516FB"/>
    <w:rsid w:val="00252CCC"/>
    <w:rsid w:val="0025322B"/>
    <w:rsid w:val="00253BB2"/>
    <w:rsid w:val="00253C7E"/>
    <w:rsid w:val="00253DFD"/>
    <w:rsid w:val="0025439F"/>
    <w:rsid w:val="00254651"/>
    <w:rsid w:val="002546EA"/>
    <w:rsid w:val="002616FD"/>
    <w:rsid w:val="0026282E"/>
    <w:rsid w:val="00263769"/>
    <w:rsid w:val="0026376B"/>
    <w:rsid w:val="002653E6"/>
    <w:rsid w:val="002663A1"/>
    <w:rsid w:val="00266747"/>
    <w:rsid w:val="00267103"/>
    <w:rsid w:val="0026720D"/>
    <w:rsid w:val="00270816"/>
    <w:rsid w:val="002708C2"/>
    <w:rsid w:val="00271A9C"/>
    <w:rsid w:val="00271B5D"/>
    <w:rsid w:val="00273995"/>
    <w:rsid w:val="00273D62"/>
    <w:rsid w:val="002747B3"/>
    <w:rsid w:val="002754B8"/>
    <w:rsid w:val="00276CE0"/>
    <w:rsid w:val="002777C1"/>
    <w:rsid w:val="002836C3"/>
    <w:rsid w:val="00283A0F"/>
    <w:rsid w:val="00283D4A"/>
    <w:rsid w:val="00292B16"/>
    <w:rsid w:val="00293A8A"/>
    <w:rsid w:val="00293D68"/>
    <w:rsid w:val="00294331"/>
    <w:rsid w:val="0029589A"/>
    <w:rsid w:val="002A03B3"/>
    <w:rsid w:val="002A10CD"/>
    <w:rsid w:val="002A1AD2"/>
    <w:rsid w:val="002A2522"/>
    <w:rsid w:val="002A27B7"/>
    <w:rsid w:val="002A55CA"/>
    <w:rsid w:val="002A6B27"/>
    <w:rsid w:val="002A6D3F"/>
    <w:rsid w:val="002A7CFA"/>
    <w:rsid w:val="002A7FC2"/>
    <w:rsid w:val="002B3722"/>
    <w:rsid w:val="002B4C9B"/>
    <w:rsid w:val="002B5EA1"/>
    <w:rsid w:val="002B7698"/>
    <w:rsid w:val="002C0153"/>
    <w:rsid w:val="002C241A"/>
    <w:rsid w:val="002C268B"/>
    <w:rsid w:val="002C2F12"/>
    <w:rsid w:val="002C396A"/>
    <w:rsid w:val="002C4191"/>
    <w:rsid w:val="002C427E"/>
    <w:rsid w:val="002C476A"/>
    <w:rsid w:val="002C47E1"/>
    <w:rsid w:val="002C5C9B"/>
    <w:rsid w:val="002C5E07"/>
    <w:rsid w:val="002C60C6"/>
    <w:rsid w:val="002D0717"/>
    <w:rsid w:val="002D0976"/>
    <w:rsid w:val="002D0BFC"/>
    <w:rsid w:val="002D20E0"/>
    <w:rsid w:val="002D2A5F"/>
    <w:rsid w:val="002D352D"/>
    <w:rsid w:val="002D3752"/>
    <w:rsid w:val="002D3E08"/>
    <w:rsid w:val="002D53F1"/>
    <w:rsid w:val="002D62F0"/>
    <w:rsid w:val="002D6673"/>
    <w:rsid w:val="002D7102"/>
    <w:rsid w:val="002E02DD"/>
    <w:rsid w:val="002E63C7"/>
    <w:rsid w:val="002E6B61"/>
    <w:rsid w:val="002F41E6"/>
    <w:rsid w:val="002F480F"/>
    <w:rsid w:val="002F4B45"/>
    <w:rsid w:val="002F4CF1"/>
    <w:rsid w:val="002F4EAB"/>
    <w:rsid w:val="002F4F55"/>
    <w:rsid w:val="002F6133"/>
    <w:rsid w:val="002F64B6"/>
    <w:rsid w:val="002F6EB0"/>
    <w:rsid w:val="002F7385"/>
    <w:rsid w:val="002F7878"/>
    <w:rsid w:val="0030064C"/>
    <w:rsid w:val="003013EB"/>
    <w:rsid w:val="00301579"/>
    <w:rsid w:val="00301EBA"/>
    <w:rsid w:val="00303CEC"/>
    <w:rsid w:val="0030619F"/>
    <w:rsid w:val="00306B48"/>
    <w:rsid w:val="00307320"/>
    <w:rsid w:val="00310FEA"/>
    <w:rsid w:val="003110BF"/>
    <w:rsid w:val="00312A78"/>
    <w:rsid w:val="00314780"/>
    <w:rsid w:val="00314E38"/>
    <w:rsid w:val="00315B1A"/>
    <w:rsid w:val="0031739C"/>
    <w:rsid w:val="003176BD"/>
    <w:rsid w:val="003248CB"/>
    <w:rsid w:val="0032621F"/>
    <w:rsid w:val="003270CA"/>
    <w:rsid w:val="00330018"/>
    <w:rsid w:val="00330A2F"/>
    <w:rsid w:val="0033338E"/>
    <w:rsid w:val="00334F9E"/>
    <w:rsid w:val="0033515D"/>
    <w:rsid w:val="0033688D"/>
    <w:rsid w:val="00341010"/>
    <w:rsid w:val="0034335B"/>
    <w:rsid w:val="0034396B"/>
    <w:rsid w:val="0034435D"/>
    <w:rsid w:val="00350D12"/>
    <w:rsid w:val="00351503"/>
    <w:rsid w:val="003516A4"/>
    <w:rsid w:val="003535C9"/>
    <w:rsid w:val="00353ED6"/>
    <w:rsid w:val="003562EB"/>
    <w:rsid w:val="00356F37"/>
    <w:rsid w:val="0036100C"/>
    <w:rsid w:val="00361B44"/>
    <w:rsid w:val="003622E6"/>
    <w:rsid w:val="00363C28"/>
    <w:rsid w:val="00364210"/>
    <w:rsid w:val="003652B6"/>
    <w:rsid w:val="00366D4A"/>
    <w:rsid w:val="003707A6"/>
    <w:rsid w:val="00373450"/>
    <w:rsid w:val="00373E91"/>
    <w:rsid w:val="003767D0"/>
    <w:rsid w:val="00377130"/>
    <w:rsid w:val="00380359"/>
    <w:rsid w:val="0038048B"/>
    <w:rsid w:val="00380631"/>
    <w:rsid w:val="00380A9C"/>
    <w:rsid w:val="00381034"/>
    <w:rsid w:val="00382015"/>
    <w:rsid w:val="00382667"/>
    <w:rsid w:val="00383996"/>
    <w:rsid w:val="003840E6"/>
    <w:rsid w:val="00386A7B"/>
    <w:rsid w:val="003876CF"/>
    <w:rsid w:val="003907AE"/>
    <w:rsid w:val="0039286A"/>
    <w:rsid w:val="00395FBC"/>
    <w:rsid w:val="003979AB"/>
    <w:rsid w:val="003A0D6F"/>
    <w:rsid w:val="003A20A9"/>
    <w:rsid w:val="003A2236"/>
    <w:rsid w:val="003A2C88"/>
    <w:rsid w:val="003A36CB"/>
    <w:rsid w:val="003A4422"/>
    <w:rsid w:val="003A44CB"/>
    <w:rsid w:val="003A48C3"/>
    <w:rsid w:val="003A57F2"/>
    <w:rsid w:val="003A6628"/>
    <w:rsid w:val="003A66CB"/>
    <w:rsid w:val="003A6E01"/>
    <w:rsid w:val="003A7C91"/>
    <w:rsid w:val="003B0143"/>
    <w:rsid w:val="003B0D5F"/>
    <w:rsid w:val="003B0DD4"/>
    <w:rsid w:val="003B18C6"/>
    <w:rsid w:val="003B20C1"/>
    <w:rsid w:val="003B2596"/>
    <w:rsid w:val="003B28FB"/>
    <w:rsid w:val="003B2BB5"/>
    <w:rsid w:val="003B3D8E"/>
    <w:rsid w:val="003B4AAC"/>
    <w:rsid w:val="003B5478"/>
    <w:rsid w:val="003B5B3D"/>
    <w:rsid w:val="003B6390"/>
    <w:rsid w:val="003B70A5"/>
    <w:rsid w:val="003C0202"/>
    <w:rsid w:val="003C33B1"/>
    <w:rsid w:val="003C3674"/>
    <w:rsid w:val="003C3CEB"/>
    <w:rsid w:val="003C48E0"/>
    <w:rsid w:val="003C4E97"/>
    <w:rsid w:val="003C5E9B"/>
    <w:rsid w:val="003C68DB"/>
    <w:rsid w:val="003C7E95"/>
    <w:rsid w:val="003D0255"/>
    <w:rsid w:val="003D3B9B"/>
    <w:rsid w:val="003D6343"/>
    <w:rsid w:val="003D6BB6"/>
    <w:rsid w:val="003E3337"/>
    <w:rsid w:val="003E3740"/>
    <w:rsid w:val="003E400C"/>
    <w:rsid w:val="003E495F"/>
    <w:rsid w:val="003E70F8"/>
    <w:rsid w:val="003E7DDB"/>
    <w:rsid w:val="003F0B50"/>
    <w:rsid w:val="003F11AF"/>
    <w:rsid w:val="003F11F1"/>
    <w:rsid w:val="003F2A17"/>
    <w:rsid w:val="003F2ABB"/>
    <w:rsid w:val="003F35C5"/>
    <w:rsid w:val="003F4691"/>
    <w:rsid w:val="003F61DC"/>
    <w:rsid w:val="003F73B8"/>
    <w:rsid w:val="003F7A42"/>
    <w:rsid w:val="003F7E9F"/>
    <w:rsid w:val="00400384"/>
    <w:rsid w:val="00400850"/>
    <w:rsid w:val="004009A0"/>
    <w:rsid w:val="00401281"/>
    <w:rsid w:val="00401B3F"/>
    <w:rsid w:val="00401CE7"/>
    <w:rsid w:val="00401F85"/>
    <w:rsid w:val="004070AF"/>
    <w:rsid w:val="004104AD"/>
    <w:rsid w:val="004106E8"/>
    <w:rsid w:val="00410E37"/>
    <w:rsid w:val="0041115A"/>
    <w:rsid w:val="004129CE"/>
    <w:rsid w:val="00412F39"/>
    <w:rsid w:val="00416B5C"/>
    <w:rsid w:val="00420656"/>
    <w:rsid w:val="00420816"/>
    <w:rsid w:val="00420D31"/>
    <w:rsid w:val="00420EB7"/>
    <w:rsid w:val="00421091"/>
    <w:rsid w:val="00421AE9"/>
    <w:rsid w:val="004222C5"/>
    <w:rsid w:val="00424800"/>
    <w:rsid w:val="00424F4C"/>
    <w:rsid w:val="00424FF9"/>
    <w:rsid w:val="004261F6"/>
    <w:rsid w:val="004273A2"/>
    <w:rsid w:val="00430108"/>
    <w:rsid w:val="00430CF4"/>
    <w:rsid w:val="0043116C"/>
    <w:rsid w:val="00431B9B"/>
    <w:rsid w:val="00432D0B"/>
    <w:rsid w:val="00432E25"/>
    <w:rsid w:val="00433F4A"/>
    <w:rsid w:val="00433FC7"/>
    <w:rsid w:val="004348D7"/>
    <w:rsid w:val="0043497F"/>
    <w:rsid w:val="00435E8B"/>
    <w:rsid w:val="00440241"/>
    <w:rsid w:val="00440CAD"/>
    <w:rsid w:val="00443608"/>
    <w:rsid w:val="00445700"/>
    <w:rsid w:val="00446320"/>
    <w:rsid w:val="00446864"/>
    <w:rsid w:val="00446AA9"/>
    <w:rsid w:val="00446B98"/>
    <w:rsid w:val="0045015D"/>
    <w:rsid w:val="004506BB"/>
    <w:rsid w:val="00450F86"/>
    <w:rsid w:val="00451E00"/>
    <w:rsid w:val="00452346"/>
    <w:rsid w:val="0045365D"/>
    <w:rsid w:val="00454B4A"/>
    <w:rsid w:val="004570D3"/>
    <w:rsid w:val="00457285"/>
    <w:rsid w:val="00460A4A"/>
    <w:rsid w:val="00460C6A"/>
    <w:rsid w:val="00464DF4"/>
    <w:rsid w:val="00465B33"/>
    <w:rsid w:val="00466FCE"/>
    <w:rsid w:val="00467027"/>
    <w:rsid w:val="00467861"/>
    <w:rsid w:val="00467C66"/>
    <w:rsid w:val="00470358"/>
    <w:rsid w:val="00470559"/>
    <w:rsid w:val="00472EE4"/>
    <w:rsid w:val="00473679"/>
    <w:rsid w:val="00474E26"/>
    <w:rsid w:val="0047536A"/>
    <w:rsid w:val="004763D0"/>
    <w:rsid w:val="0047641C"/>
    <w:rsid w:val="0048046E"/>
    <w:rsid w:val="004807AF"/>
    <w:rsid w:val="00481AD0"/>
    <w:rsid w:val="00486C50"/>
    <w:rsid w:val="0048727C"/>
    <w:rsid w:val="00491E81"/>
    <w:rsid w:val="004935FC"/>
    <w:rsid w:val="00493A40"/>
    <w:rsid w:val="00494338"/>
    <w:rsid w:val="004945CD"/>
    <w:rsid w:val="004950DC"/>
    <w:rsid w:val="00496978"/>
    <w:rsid w:val="00497867"/>
    <w:rsid w:val="00497D48"/>
    <w:rsid w:val="004A26F4"/>
    <w:rsid w:val="004A2AB0"/>
    <w:rsid w:val="004A454A"/>
    <w:rsid w:val="004A5ABC"/>
    <w:rsid w:val="004B00BD"/>
    <w:rsid w:val="004B0417"/>
    <w:rsid w:val="004B24C5"/>
    <w:rsid w:val="004B2575"/>
    <w:rsid w:val="004B294A"/>
    <w:rsid w:val="004B2BA3"/>
    <w:rsid w:val="004B3CCB"/>
    <w:rsid w:val="004B3D3A"/>
    <w:rsid w:val="004B5D73"/>
    <w:rsid w:val="004B71AA"/>
    <w:rsid w:val="004B7864"/>
    <w:rsid w:val="004C0CC3"/>
    <w:rsid w:val="004C1043"/>
    <w:rsid w:val="004C10C5"/>
    <w:rsid w:val="004C1F08"/>
    <w:rsid w:val="004C46B8"/>
    <w:rsid w:val="004C5E69"/>
    <w:rsid w:val="004C6EFE"/>
    <w:rsid w:val="004C7772"/>
    <w:rsid w:val="004D04E5"/>
    <w:rsid w:val="004D14A7"/>
    <w:rsid w:val="004D26AD"/>
    <w:rsid w:val="004D3CE5"/>
    <w:rsid w:val="004D3F9C"/>
    <w:rsid w:val="004D4145"/>
    <w:rsid w:val="004D4A03"/>
    <w:rsid w:val="004D648F"/>
    <w:rsid w:val="004D692A"/>
    <w:rsid w:val="004D6C1E"/>
    <w:rsid w:val="004D7586"/>
    <w:rsid w:val="004D7BA7"/>
    <w:rsid w:val="004D7D8B"/>
    <w:rsid w:val="004E0331"/>
    <w:rsid w:val="004E0A4F"/>
    <w:rsid w:val="004E1131"/>
    <w:rsid w:val="004E2DE2"/>
    <w:rsid w:val="004E3FB7"/>
    <w:rsid w:val="004E46E0"/>
    <w:rsid w:val="004E4C57"/>
    <w:rsid w:val="004E5331"/>
    <w:rsid w:val="004E5DC7"/>
    <w:rsid w:val="004E70DA"/>
    <w:rsid w:val="004E7272"/>
    <w:rsid w:val="004F1848"/>
    <w:rsid w:val="004F1A01"/>
    <w:rsid w:val="004F3AC4"/>
    <w:rsid w:val="004F448A"/>
    <w:rsid w:val="004F6C2E"/>
    <w:rsid w:val="004F73D8"/>
    <w:rsid w:val="004F7A85"/>
    <w:rsid w:val="005002FF"/>
    <w:rsid w:val="00500B3B"/>
    <w:rsid w:val="00500F39"/>
    <w:rsid w:val="00501E09"/>
    <w:rsid w:val="0050274C"/>
    <w:rsid w:val="0050289C"/>
    <w:rsid w:val="00502A55"/>
    <w:rsid w:val="0050547C"/>
    <w:rsid w:val="0050595B"/>
    <w:rsid w:val="00510793"/>
    <w:rsid w:val="00510BE2"/>
    <w:rsid w:val="00511C04"/>
    <w:rsid w:val="00511DFC"/>
    <w:rsid w:val="00513293"/>
    <w:rsid w:val="005167A6"/>
    <w:rsid w:val="00516AC0"/>
    <w:rsid w:val="00517947"/>
    <w:rsid w:val="00521145"/>
    <w:rsid w:val="005218B9"/>
    <w:rsid w:val="00522822"/>
    <w:rsid w:val="00522E95"/>
    <w:rsid w:val="00523B67"/>
    <w:rsid w:val="00523FB4"/>
    <w:rsid w:val="005242C6"/>
    <w:rsid w:val="00530071"/>
    <w:rsid w:val="00530B18"/>
    <w:rsid w:val="00531E70"/>
    <w:rsid w:val="00532A9A"/>
    <w:rsid w:val="00534249"/>
    <w:rsid w:val="005362CE"/>
    <w:rsid w:val="00537E4B"/>
    <w:rsid w:val="00540265"/>
    <w:rsid w:val="00541791"/>
    <w:rsid w:val="00542007"/>
    <w:rsid w:val="0054241A"/>
    <w:rsid w:val="005429AA"/>
    <w:rsid w:val="00542A04"/>
    <w:rsid w:val="00542D56"/>
    <w:rsid w:val="00543316"/>
    <w:rsid w:val="005439C1"/>
    <w:rsid w:val="00544E10"/>
    <w:rsid w:val="00546874"/>
    <w:rsid w:val="00546A12"/>
    <w:rsid w:val="005473F5"/>
    <w:rsid w:val="00550BFA"/>
    <w:rsid w:val="00552E3D"/>
    <w:rsid w:val="00555337"/>
    <w:rsid w:val="00555790"/>
    <w:rsid w:val="0055793F"/>
    <w:rsid w:val="005602DF"/>
    <w:rsid w:val="005603AF"/>
    <w:rsid w:val="00560D26"/>
    <w:rsid w:val="00561210"/>
    <w:rsid w:val="005619B5"/>
    <w:rsid w:val="00561B7F"/>
    <w:rsid w:val="005633EB"/>
    <w:rsid w:val="005640B0"/>
    <w:rsid w:val="005643E9"/>
    <w:rsid w:val="00566A00"/>
    <w:rsid w:val="00566E90"/>
    <w:rsid w:val="005679D5"/>
    <w:rsid w:val="005702D3"/>
    <w:rsid w:val="00572249"/>
    <w:rsid w:val="00573323"/>
    <w:rsid w:val="005735B6"/>
    <w:rsid w:val="00577160"/>
    <w:rsid w:val="00580B49"/>
    <w:rsid w:val="00580F31"/>
    <w:rsid w:val="0058202F"/>
    <w:rsid w:val="00584277"/>
    <w:rsid w:val="00584888"/>
    <w:rsid w:val="00587335"/>
    <w:rsid w:val="005879D2"/>
    <w:rsid w:val="00587A7B"/>
    <w:rsid w:val="005901DB"/>
    <w:rsid w:val="00590E75"/>
    <w:rsid w:val="00591990"/>
    <w:rsid w:val="00591EA7"/>
    <w:rsid w:val="00592BA4"/>
    <w:rsid w:val="00595339"/>
    <w:rsid w:val="005965CB"/>
    <w:rsid w:val="005A008A"/>
    <w:rsid w:val="005A133D"/>
    <w:rsid w:val="005A1CE7"/>
    <w:rsid w:val="005A2837"/>
    <w:rsid w:val="005A3253"/>
    <w:rsid w:val="005A4FC4"/>
    <w:rsid w:val="005B0960"/>
    <w:rsid w:val="005B2374"/>
    <w:rsid w:val="005B270C"/>
    <w:rsid w:val="005B4173"/>
    <w:rsid w:val="005B4719"/>
    <w:rsid w:val="005B6148"/>
    <w:rsid w:val="005B6CF8"/>
    <w:rsid w:val="005B6F6A"/>
    <w:rsid w:val="005B7073"/>
    <w:rsid w:val="005B7B9A"/>
    <w:rsid w:val="005B7C19"/>
    <w:rsid w:val="005B7E7B"/>
    <w:rsid w:val="005C115A"/>
    <w:rsid w:val="005C1927"/>
    <w:rsid w:val="005C5029"/>
    <w:rsid w:val="005C5EA4"/>
    <w:rsid w:val="005C5FFF"/>
    <w:rsid w:val="005D0111"/>
    <w:rsid w:val="005D279B"/>
    <w:rsid w:val="005D2992"/>
    <w:rsid w:val="005D3EF2"/>
    <w:rsid w:val="005D3FE6"/>
    <w:rsid w:val="005D4CFE"/>
    <w:rsid w:val="005D70DB"/>
    <w:rsid w:val="005E0236"/>
    <w:rsid w:val="005E0B3A"/>
    <w:rsid w:val="005E178B"/>
    <w:rsid w:val="005E28A3"/>
    <w:rsid w:val="005E39DC"/>
    <w:rsid w:val="005E4453"/>
    <w:rsid w:val="005E5997"/>
    <w:rsid w:val="005F1304"/>
    <w:rsid w:val="005F1570"/>
    <w:rsid w:val="005F1CCD"/>
    <w:rsid w:val="005F2473"/>
    <w:rsid w:val="005F4E6C"/>
    <w:rsid w:val="005F513F"/>
    <w:rsid w:val="005F61E3"/>
    <w:rsid w:val="005F698F"/>
    <w:rsid w:val="005F6ADA"/>
    <w:rsid w:val="005F6DC8"/>
    <w:rsid w:val="005F7C91"/>
    <w:rsid w:val="00600677"/>
    <w:rsid w:val="00601DA9"/>
    <w:rsid w:val="00603AB6"/>
    <w:rsid w:val="00604A94"/>
    <w:rsid w:val="00605107"/>
    <w:rsid w:val="0060747B"/>
    <w:rsid w:val="0060775C"/>
    <w:rsid w:val="0061079F"/>
    <w:rsid w:val="00610800"/>
    <w:rsid w:val="00612858"/>
    <w:rsid w:val="00612E63"/>
    <w:rsid w:val="006133EB"/>
    <w:rsid w:val="00614F42"/>
    <w:rsid w:val="00615690"/>
    <w:rsid w:val="00615DD5"/>
    <w:rsid w:val="0061739B"/>
    <w:rsid w:val="0062077A"/>
    <w:rsid w:val="006208C6"/>
    <w:rsid w:val="00620AFA"/>
    <w:rsid w:val="00622FC6"/>
    <w:rsid w:val="0062458C"/>
    <w:rsid w:val="00625712"/>
    <w:rsid w:val="00626280"/>
    <w:rsid w:val="00626436"/>
    <w:rsid w:val="00626944"/>
    <w:rsid w:val="006270A0"/>
    <w:rsid w:val="00627FAD"/>
    <w:rsid w:val="006306B8"/>
    <w:rsid w:val="00631615"/>
    <w:rsid w:val="00632A4E"/>
    <w:rsid w:val="00632F06"/>
    <w:rsid w:val="00633607"/>
    <w:rsid w:val="00634834"/>
    <w:rsid w:val="00635397"/>
    <w:rsid w:val="00635B60"/>
    <w:rsid w:val="00636CAF"/>
    <w:rsid w:val="00640092"/>
    <w:rsid w:val="006400A7"/>
    <w:rsid w:val="00641335"/>
    <w:rsid w:val="00641E26"/>
    <w:rsid w:val="00642055"/>
    <w:rsid w:val="0064211A"/>
    <w:rsid w:val="006423E6"/>
    <w:rsid w:val="00645364"/>
    <w:rsid w:val="0064770B"/>
    <w:rsid w:val="00650865"/>
    <w:rsid w:val="006508E6"/>
    <w:rsid w:val="00652C82"/>
    <w:rsid w:val="0065461C"/>
    <w:rsid w:val="00655890"/>
    <w:rsid w:val="006563A0"/>
    <w:rsid w:val="00657999"/>
    <w:rsid w:val="0066039E"/>
    <w:rsid w:val="00660598"/>
    <w:rsid w:val="00660BDE"/>
    <w:rsid w:val="006618AE"/>
    <w:rsid w:val="00661D29"/>
    <w:rsid w:val="00661D57"/>
    <w:rsid w:val="006631BC"/>
    <w:rsid w:val="006638FF"/>
    <w:rsid w:val="006639C8"/>
    <w:rsid w:val="00665BBA"/>
    <w:rsid w:val="006669D1"/>
    <w:rsid w:val="00667257"/>
    <w:rsid w:val="006700D8"/>
    <w:rsid w:val="00670D7B"/>
    <w:rsid w:val="00671065"/>
    <w:rsid w:val="0067143E"/>
    <w:rsid w:val="006715B3"/>
    <w:rsid w:val="00671777"/>
    <w:rsid w:val="00672B2E"/>
    <w:rsid w:val="006740B8"/>
    <w:rsid w:val="00676367"/>
    <w:rsid w:val="006770CB"/>
    <w:rsid w:val="00677E83"/>
    <w:rsid w:val="00680118"/>
    <w:rsid w:val="00680503"/>
    <w:rsid w:val="00683B31"/>
    <w:rsid w:val="00684059"/>
    <w:rsid w:val="00684C8F"/>
    <w:rsid w:val="006877CB"/>
    <w:rsid w:val="0069071F"/>
    <w:rsid w:val="00690BCC"/>
    <w:rsid w:val="006915D5"/>
    <w:rsid w:val="00695151"/>
    <w:rsid w:val="00695399"/>
    <w:rsid w:val="006953B4"/>
    <w:rsid w:val="00695872"/>
    <w:rsid w:val="0069594C"/>
    <w:rsid w:val="00695E11"/>
    <w:rsid w:val="006A019E"/>
    <w:rsid w:val="006A230C"/>
    <w:rsid w:val="006A3EF8"/>
    <w:rsid w:val="006A41BB"/>
    <w:rsid w:val="006A5784"/>
    <w:rsid w:val="006A6417"/>
    <w:rsid w:val="006A681D"/>
    <w:rsid w:val="006A699C"/>
    <w:rsid w:val="006A6F0B"/>
    <w:rsid w:val="006A6F62"/>
    <w:rsid w:val="006A7592"/>
    <w:rsid w:val="006B01C7"/>
    <w:rsid w:val="006B03D1"/>
    <w:rsid w:val="006B118E"/>
    <w:rsid w:val="006B12CB"/>
    <w:rsid w:val="006B27E7"/>
    <w:rsid w:val="006B2BC5"/>
    <w:rsid w:val="006B2CAE"/>
    <w:rsid w:val="006B321D"/>
    <w:rsid w:val="006B3B76"/>
    <w:rsid w:val="006B3D46"/>
    <w:rsid w:val="006B5F1B"/>
    <w:rsid w:val="006B6636"/>
    <w:rsid w:val="006B70F9"/>
    <w:rsid w:val="006B7825"/>
    <w:rsid w:val="006B7A21"/>
    <w:rsid w:val="006C0EEA"/>
    <w:rsid w:val="006C34BC"/>
    <w:rsid w:val="006C3917"/>
    <w:rsid w:val="006C43F5"/>
    <w:rsid w:val="006C5CCA"/>
    <w:rsid w:val="006C623B"/>
    <w:rsid w:val="006D4C28"/>
    <w:rsid w:val="006D5601"/>
    <w:rsid w:val="006D6F31"/>
    <w:rsid w:val="006D6F74"/>
    <w:rsid w:val="006E0517"/>
    <w:rsid w:val="006E1028"/>
    <w:rsid w:val="006E1F31"/>
    <w:rsid w:val="006E23A2"/>
    <w:rsid w:val="006E4356"/>
    <w:rsid w:val="006E59B0"/>
    <w:rsid w:val="006E5E9C"/>
    <w:rsid w:val="006E7F4E"/>
    <w:rsid w:val="006F1F4A"/>
    <w:rsid w:val="006F22B4"/>
    <w:rsid w:val="006F22E0"/>
    <w:rsid w:val="006F2459"/>
    <w:rsid w:val="006F2DA9"/>
    <w:rsid w:val="006F30F1"/>
    <w:rsid w:val="006F576D"/>
    <w:rsid w:val="006F6B1B"/>
    <w:rsid w:val="006F6B97"/>
    <w:rsid w:val="006F6C5E"/>
    <w:rsid w:val="006F7A5D"/>
    <w:rsid w:val="00700366"/>
    <w:rsid w:val="0070115B"/>
    <w:rsid w:val="00702361"/>
    <w:rsid w:val="00704C83"/>
    <w:rsid w:val="00706D0F"/>
    <w:rsid w:val="00706E5B"/>
    <w:rsid w:val="00707E27"/>
    <w:rsid w:val="00711318"/>
    <w:rsid w:val="00711736"/>
    <w:rsid w:val="007118B9"/>
    <w:rsid w:val="00712064"/>
    <w:rsid w:val="007132C9"/>
    <w:rsid w:val="007149A8"/>
    <w:rsid w:val="00715C40"/>
    <w:rsid w:val="007168A8"/>
    <w:rsid w:val="00717120"/>
    <w:rsid w:val="0071729E"/>
    <w:rsid w:val="0071776B"/>
    <w:rsid w:val="007219D4"/>
    <w:rsid w:val="007219F2"/>
    <w:rsid w:val="0072251B"/>
    <w:rsid w:val="007226C7"/>
    <w:rsid w:val="00725FE2"/>
    <w:rsid w:val="0072633A"/>
    <w:rsid w:val="00726A66"/>
    <w:rsid w:val="00726C1D"/>
    <w:rsid w:val="0072763E"/>
    <w:rsid w:val="00727DF8"/>
    <w:rsid w:val="00730074"/>
    <w:rsid w:val="00731026"/>
    <w:rsid w:val="00731216"/>
    <w:rsid w:val="00731482"/>
    <w:rsid w:val="00731C3D"/>
    <w:rsid w:val="00733858"/>
    <w:rsid w:val="00737907"/>
    <w:rsid w:val="00740C1D"/>
    <w:rsid w:val="00741262"/>
    <w:rsid w:val="00741AFB"/>
    <w:rsid w:val="00741E56"/>
    <w:rsid w:val="00744FFB"/>
    <w:rsid w:val="00745C20"/>
    <w:rsid w:val="00746EF5"/>
    <w:rsid w:val="00747E9A"/>
    <w:rsid w:val="00750DEC"/>
    <w:rsid w:val="00752143"/>
    <w:rsid w:val="007530F9"/>
    <w:rsid w:val="007542DF"/>
    <w:rsid w:val="007547C8"/>
    <w:rsid w:val="00755DD1"/>
    <w:rsid w:val="007567AD"/>
    <w:rsid w:val="00757A58"/>
    <w:rsid w:val="0076145E"/>
    <w:rsid w:val="00761C88"/>
    <w:rsid w:val="00761F20"/>
    <w:rsid w:val="007636A6"/>
    <w:rsid w:val="00764D9B"/>
    <w:rsid w:val="00767225"/>
    <w:rsid w:val="00767CD9"/>
    <w:rsid w:val="00767CE6"/>
    <w:rsid w:val="00770707"/>
    <w:rsid w:val="00772677"/>
    <w:rsid w:val="007734A4"/>
    <w:rsid w:val="00773EF4"/>
    <w:rsid w:val="0077515B"/>
    <w:rsid w:val="007751B4"/>
    <w:rsid w:val="007752AC"/>
    <w:rsid w:val="00776C76"/>
    <w:rsid w:val="00776DAD"/>
    <w:rsid w:val="00777015"/>
    <w:rsid w:val="00780829"/>
    <w:rsid w:val="007819BD"/>
    <w:rsid w:val="0078213A"/>
    <w:rsid w:val="0078236C"/>
    <w:rsid w:val="00783845"/>
    <w:rsid w:val="0078643D"/>
    <w:rsid w:val="00786C50"/>
    <w:rsid w:val="00790B34"/>
    <w:rsid w:val="00793462"/>
    <w:rsid w:val="007939FA"/>
    <w:rsid w:val="00793A2A"/>
    <w:rsid w:val="00795AB4"/>
    <w:rsid w:val="0079699D"/>
    <w:rsid w:val="00797A85"/>
    <w:rsid w:val="007A0930"/>
    <w:rsid w:val="007A4B79"/>
    <w:rsid w:val="007A6082"/>
    <w:rsid w:val="007A725F"/>
    <w:rsid w:val="007B08CC"/>
    <w:rsid w:val="007B2C01"/>
    <w:rsid w:val="007B39BD"/>
    <w:rsid w:val="007B72C4"/>
    <w:rsid w:val="007B74CF"/>
    <w:rsid w:val="007B7630"/>
    <w:rsid w:val="007B76F8"/>
    <w:rsid w:val="007B7A06"/>
    <w:rsid w:val="007C2D90"/>
    <w:rsid w:val="007C3903"/>
    <w:rsid w:val="007C5646"/>
    <w:rsid w:val="007C7152"/>
    <w:rsid w:val="007C78AD"/>
    <w:rsid w:val="007C7C7C"/>
    <w:rsid w:val="007D232E"/>
    <w:rsid w:val="007D338A"/>
    <w:rsid w:val="007D41A1"/>
    <w:rsid w:val="007D47BE"/>
    <w:rsid w:val="007D52AA"/>
    <w:rsid w:val="007D699C"/>
    <w:rsid w:val="007D6A78"/>
    <w:rsid w:val="007D7580"/>
    <w:rsid w:val="007D7B2C"/>
    <w:rsid w:val="007E0069"/>
    <w:rsid w:val="007E0275"/>
    <w:rsid w:val="007E133B"/>
    <w:rsid w:val="007E1426"/>
    <w:rsid w:val="007E44F6"/>
    <w:rsid w:val="007E4BFF"/>
    <w:rsid w:val="007E4CD1"/>
    <w:rsid w:val="007E5352"/>
    <w:rsid w:val="007E5480"/>
    <w:rsid w:val="007E588F"/>
    <w:rsid w:val="007E5B02"/>
    <w:rsid w:val="007E5F5C"/>
    <w:rsid w:val="007E61FE"/>
    <w:rsid w:val="007E7E26"/>
    <w:rsid w:val="007F088D"/>
    <w:rsid w:val="007F0BEB"/>
    <w:rsid w:val="007F0DEE"/>
    <w:rsid w:val="007F1E50"/>
    <w:rsid w:val="007F257F"/>
    <w:rsid w:val="007F589D"/>
    <w:rsid w:val="007F7241"/>
    <w:rsid w:val="007F74E3"/>
    <w:rsid w:val="007F7EDB"/>
    <w:rsid w:val="00800CFE"/>
    <w:rsid w:val="00802F41"/>
    <w:rsid w:val="0080476C"/>
    <w:rsid w:val="00804B3B"/>
    <w:rsid w:val="00804EBC"/>
    <w:rsid w:val="008054E6"/>
    <w:rsid w:val="0080562C"/>
    <w:rsid w:val="008071AE"/>
    <w:rsid w:val="008071CC"/>
    <w:rsid w:val="0081010F"/>
    <w:rsid w:val="00810F9D"/>
    <w:rsid w:val="00811D0F"/>
    <w:rsid w:val="00811FCD"/>
    <w:rsid w:val="0081229F"/>
    <w:rsid w:val="0081383D"/>
    <w:rsid w:val="00813D22"/>
    <w:rsid w:val="008142E0"/>
    <w:rsid w:val="00814797"/>
    <w:rsid w:val="00814C79"/>
    <w:rsid w:val="00815532"/>
    <w:rsid w:val="008160B0"/>
    <w:rsid w:val="0081690F"/>
    <w:rsid w:val="00820155"/>
    <w:rsid w:val="0082197F"/>
    <w:rsid w:val="008220E4"/>
    <w:rsid w:val="00822820"/>
    <w:rsid w:val="00823BB9"/>
    <w:rsid w:val="00824085"/>
    <w:rsid w:val="008240E2"/>
    <w:rsid w:val="0082412F"/>
    <w:rsid w:val="00824E33"/>
    <w:rsid w:val="0082507B"/>
    <w:rsid w:val="00826765"/>
    <w:rsid w:val="00826C3C"/>
    <w:rsid w:val="008273C4"/>
    <w:rsid w:val="00831475"/>
    <w:rsid w:val="00831A68"/>
    <w:rsid w:val="00831BAC"/>
    <w:rsid w:val="0083278F"/>
    <w:rsid w:val="0083337E"/>
    <w:rsid w:val="0083338C"/>
    <w:rsid w:val="00836060"/>
    <w:rsid w:val="00837ED9"/>
    <w:rsid w:val="00837F62"/>
    <w:rsid w:val="008413C8"/>
    <w:rsid w:val="00841628"/>
    <w:rsid w:val="00841A0D"/>
    <w:rsid w:val="00841D25"/>
    <w:rsid w:val="008435C5"/>
    <w:rsid w:val="00844169"/>
    <w:rsid w:val="00844FAA"/>
    <w:rsid w:val="00845C62"/>
    <w:rsid w:val="008467FE"/>
    <w:rsid w:val="00846A8A"/>
    <w:rsid w:val="00846BD8"/>
    <w:rsid w:val="00846DF5"/>
    <w:rsid w:val="00851E98"/>
    <w:rsid w:val="00853910"/>
    <w:rsid w:val="00853B2B"/>
    <w:rsid w:val="008546B3"/>
    <w:rsid w:val="00855966"/>
    <w:rsid w:val="00855AD9"/>
    <w:rsid w:val="0085610E"/>
    <w:rsid w:val="00856F9C"/>
    <w:rsid w:val="00857BD9"/>
    <w:rsid w:val="00862006"/>
    <w:rsid w:val="00862D37"/>
    <w:rsid w:val="008631F9"/>
    <w:rsid w:val="00863A74"/>
    <w:rsid w:val="00863FF6"/>
    <w:rsid w:val="0086406C"/>
    <w:rsid w:val="008644E9"/>
    <w:rsid w:val="0086462B"/>
    <w:rsid w:val="00865A46"/>
    <w:rsid w:val="00865F4F"/>
    <w:rsid w:val="00866E1E"/>
    <w:rsid w:val="00867BFA"/>
    <w:rsid w:val="00870251"/>
    <w:rsid w:val="00871060"/>
    <w:rsid w:val="00873945"/>
    <w:rsid w:val="00873C88"/>
    <w:rsid w:val="00873E5F"/>
    <w:rsid w:val="00874227"/>
    <w:rsid w:val="0087458A"/>
    <w:rsid w:val="008776AB"/>
    <w:rsid w:val="00877F70"/>
    <w:rsid w:val="008806AB"/>
    <w:rsid w:val="008811EA"/>
    <w:rsid w:val="008813A5"/>
    <w:rsid w:val="0088189A"/>
    <w:rsid w:val="00884864"/>
    <w:rsid w:val="00884DA3"/>
    <w:rsid w:val="00885102"/>
    <w:rsid w:val="0088513C"/>
    <w:rsid w:val="008852C2"/>
    <w:rsid w:val="00885E7E"/>
    <w:rsid w:val="00886013"/>
    <w:rsid w:val="008867FE"/>
    <w:rsid w:val="008876C5"/>
    <w:rsid w:val="008878EA"/>
    <w:rsid w:val="00890161"/>
    <w:rsid w:val="0089223A"/>
    <w:rsid w:val="008922AD"/>
    <w:rsid w:val="0089254E"/>
    <w:rsid w:val="0089265C"/>
    <w:rsid w:val="00893797"/>
    <w:rsid w:val="00893B1A"/>
    <w:rsid w:val="0089469D"/>
    <w:rsid w:val="008957EE"/>
    <w:rsid w:val="00895C6F"/>
    <w:rsid w:val="008960E0"/>
    <w:rsid w:val="00896A65"/>
    <w:rsid w:val="008A0590"/>
    <w:rsid w:val="008A0753"/>
    <w:rsid w:val="008A218E"/>
    <w:rsid w:val="008A29A3"/>
    <w:rsid w:val="008A454B"/>
    <w:rsid w:val="008A647E"/>
    <w:rsid w:val="008A6B3D"/>
    <w:rsid w:val="008A6C8A"/>
    <w:rsid w:val="008B1A03"/>
    <w:rsid w:val="008B1BD3"/>
    <w:rsid w:val="008B2FA8"/>
    <w:rsid w:val="008B34E5"/>
    <w:rsid w:val="008B3BBB"/>
    <w:rsid w:val="008B4DB9"/>
    <w:rsid w:val="008B5C0B"/>
    <w:rsid w:val="008B70EA"/>
    <w:rsid w:val="008C0360"/>
    <w:rsid w:val="008C1293"/>
    <w:rsid w:val="008C596B"/>
    <w:rsid w:val="008C6B33"/>
    <w:rsid w:val="008C753B"/>
    <w:rsid w:val="008C7D52"/>
    <w:rsid w:val="008D09BC"/>
    <w:rsid w:val="008D1984"/>
    <w:rsid w:val="008D2857"/>
    <w:rsid w:val="008D2FB0"/>
    <w:rsid w:val="008D3BCC"/>
    <w:rsid w:val="008D3C5B"/>
    <w:rsid w:val="008D3F6F"/>
    <w:rsid w:val="008D44EF"/>
    <w:rsid w:val="008D5458"/>
    <w:rsid w:val="008D5F59"/>
    <w:rsid w:val="008D5F5C"/>
    <w:rsid w:val="008D630E"/>
    <w:rsid w:val="008E3FD5"/>
    <w:rsid w:val="008E4A0F"/>
    <w:rsid w:val="008E503C"/>
    <w:rsid w:val="008E52D1"/>
    <w:rsid w:val="008E5593"/>
    <w:rsid w:val="008E5725"/>
    <w:rsid w:val="008E5D5C"/>
    <w:rsid w:val="008E72AB"/>
    <w:rsid w:val="008E7C98"/>
    <w:rsid w:val="008F045B"/>
    <w:rsid w:val="008F0E03"/>
    <w:rsid w:val="008F17ED"/>
    <w:rsid w:val="008F292C"/>
    <w:rsid w:val="008F2B37"/>
    <w:rsid w:val="008F2C78"/>
    <w:rsid w:val="008F4329"/>
    <w:rsid w:val="008F4879"/>
    <w:rsid w:val="008F5A29"/>
    <w:rsid w:val="008F71F2"/>
    <w:rsid w:val="0090043C"/>
    <w:rsid w:val="009008A7"/>
    <w:rsid w:val="00901583"/>
    <w:rsid w:val="0090168B"/>
    <w:rsid w:val="00902E95"/>
    <w:rsid w:val="009031DC"/>
    <w:rsid w:val="0090435E"/>
    <w:rsid w:val="009057CD"/>
    <w:rsid w:val="00910228"/>
    <w:rsid w:val="0091079F"/>
    <w:rsid w:val="00910DA3"/>
    <w:rsid w:val="00911EA7"/>
    <w:rsid w:val="00912152"/>
    <w:rsid w:val="00913F19"/>
    <w:rsid w:val="00914305"/>
    <w:rsid w:val="0091455C"/>
    <w:rsid w:val="00915641"/>
    <w:rsid w:val="00915BD0"/>
    <w:rsid w:val="00915FF9"/>
    <w:rsid w:val="00916CBD"/>
    <w:rsid w:val="009176F7"/>
    <w:rsid w:val="00917C6E"/>
    <w:rsid w:val="00923175"/>
    <w:rsid w:val="009234E1"/>
    <w:rsid w:val="009241B2"/>
    <w:rsid w:val="0092680C"/>
    <w:rsid w:val="00926E4D"/>
    <w:rsid w:val="00926F6A"/>
    <w:rsid w:val="00930C05"/>
    <w:rsid w:val="00932E4D"/>
    <w:rsid w:val="0093497F"/>
    <w:rsid w:val="00935185"/>
    <w:rsid w:val="009351AD"/>
    <w:rsid w:val="009355DC"/>
    <w:rsid w:val="00935D37"/>
    <w:rsid w:val="0093727D"/>
    <w:rsid w:val="009374D0"/>
    <w:rsid w:val="00940DEB"/>
    <w:rsid w:val="00941B49"/>
    <w:rsid w:val="009421AE"/>
    <w:rsid w:val="009427EC"/>
    <w:rsid w:val="00944211"/>
    <w:rsid w:val="0094568A"/>
    <w:rsid w:val="00945B50"/>
    <w:rsid w:val="00946B4A"/>
    <w:rsid w:val="00947380"/>
    <w:rsid w:val="00947DE7"/>
    <w:rsid w:val="00952243"/>
    <w:rsid w:val="0095229E"/>
    <w:rsid w:val="00952ABE"/>
    <w:rsid w:val="0095342E"/>
    <w:rsid w:val="009538D0"/>
    <w:rsid w:val="00953B68"/>
    <w:rsid w:val="00953FD2"/>
    <w:rsid w:val="00954605"/>
    <w:rsid w:val="0095474C"/>
    <w:rsid w:val="00954ED0"/>
    <w:rsid w:val="009552A6"/>
    <w:rsid w:val="0095746D"/>
    <w:rsid w:val="009601E1"/>
    <w:rsid w:val="00960365"/>
    <w:rsid w:val="009606E9"/>
    <w:rsid w:val="00960C46"/>
    <w:rsid w:val="00961377"/>
    <w:rsid w:val="009633FC"/>
    <w:rsid w:val="00963B20"/>
    <w:rsid w:val="00963BD0"/>
    <w:rsid w:val="00964913"/>
    <w:rsid w:val="009673A0"/>
    <w:rsid w:val="00967758"/>
    <w:rsid w:val="009677E0"/>
    <w:rsid w:val="009679F9"/>
    <w:rsid w:val="009705C1"/>
    <w:rsid w:val="00970717"/>
    <w:rsid w:val="0097360A"/>
    <w:rsid w:val="00974A0D"/>
    <w:rsid w:val="00974F2E"/>
    <w:rsid w:val="009764F6"/>
    <w:rsid w:val="009769D7"/>
    <w:rsid w:val="0097727A"/>
    <w:rsid w:val="00977D32"/>
    <w:rsid w:val="00980574"/>
    <w:rsid w:val="00980851"/>
    <w:rsid w:val="009817AA"/>
    <w:rsid w:val="0098204B"/>
    <w:rsid w:val="0098222D"/>
    <w:rsid w:val="00984512"/>
    <w:rsid w:val="00986A9B"/>
    <w:rsid w:val="009872CA"/>
    <w:rsid w:val="009873D4"/>
    <w:rsid w:val="00987CAE"/>
    <w:rsid w:val="0099002E"/>
    <w:rsid w:val="0099148A"/>
    <w:rsid w:val="0099225A"/>
    <w:rsid w:val="009931D6"/>
    <w:rsid w:val="00993525"/>
    <w:rsid w:val="009950C0"/>
    <w:rsid w:val="00997466"/>
    <w:rsid w:val="00997A56"/>
    <w:rsid w:val="009A166E"/>
    <w:rsid w:val="009A3C19"/>
    <w:rsid w:val="009A567C"/>
    <w:rsid w:val="009A656F"/>
    <w:rsid w:val="009A69BB"/>
    <w:rsid w:val="009A6BA2"/>
    <w:rsid w:val="009A7ADF"/>
    <w:rsid w:val="009B13DC"/>
    <w:rsid w:val="009B1AD7"/>
    <w:rsid w:val="009B1CD9"/>
    <w:rsid w:val="009B1D98"/>
    <w:rsid w:val="009B35B7"/>
    <w:rsid w:val="009B414D"/>
    <w:rsid w:val="009B44AD"/>
    <w:rsid w:val="009B4658"/>
    <w:rsid w:val="009B6B01"/>
    <w:rsid w:val="009B6D36"/>
    <w:rsid w:val="009B7808"/>
    <w:rsid w:val="009C021F"/>
    <w:rsid w:val="009C1BEE"/>
    <w:rsid w:val="009C1C62"/>
    <w:rsid w:val="009C1FB1"/>
    <w:rsid w:val="009C23F1"/>
    <w:rsid w:val="009C3CF8"/>
    <w:rsid w:val="009C5828"/>
    <w:rsid w:val="009C777B"/>
    <w:rsid w:val="009D0F24"/>
    <w:rsid w:val="009D22EC"/>
    <w:rsid w:val="009D22F5"/>
    <w:rsid w:val="009D273A"/>
    <w:rsid w:val="009D33D7"/>
    <w:rsid w:val="009D601B"/>
    <w:rsid w:val="009D649E"/>
    <w:rsid w:val="009E1022"/>
    <w:rsid w:val="009E1B1E"/>
    <w:rsid w:val="009E2179"/>
    <w:rsid w:val="009E4D0E"/>
    <w:rsid w:val="009E6675"/>
    <w:rsid w:val="009F05BB"/>
    <w:rsid w:val="009F0D63"/>
    <w:rsid w:val="009F1422"/>
    <w:rsid w:val="009F2C12"/>
    <w:rsid w:val="009F2D9C"/>
    <w:rsid w:val="009F310D"/>
    <w:rsid w:val="009F3DC4"/>
    <w:rsid w:val="009F61FC"/>
    <w:rsid w:val="009F68C6"/>
    <w:rsid w:val="009F721D"/>
    <w:rsid w:val="009F7344"/>
    <w:rsid w:val="00A01547"/>
    <w:rsid w:val="00A02558"/>
    <w:rsid w:val="00A02826"/>
    <w:rsid w:val="00A04482"/>
    <w:rsid w:val="00A05F2B"/>
    <w:rsid w:val="00A071F5"/>
    <w:rsid w:val="00A07929"/>
    <w:rsid w:val="00A10586"/>
    <w:rsid w:val="00A12389"/>
    <w:rsid w:val="00A13905"/>
    <w:rsid w:val="00A13AFC"/>
    <w:rsid w:val="00A13B83"/>
    <w:rsid w:val="00A13E61"/>
    <w:rsid w:val="00A14017"/>
    <w:rsid w:val="00A15179"/>
    <w:rsid w:val="00A159A2"/>
    <w:rsid w:val="00A15DE6"/>
    <w:rsid w:val="00A15EC6"/>
    <w:rsid w:val="00A1620E"/>
    <w:rsid w:val="00A1744B"/>
    <w:rsid w:val="00A22CD5"/>
    <w:rsid w:val="00A23483"/>
    <w:rsid w:val="00A23494"/>
    <w:rsid w:val="00A23569"/>
    <w:rsid w:val="00A23BA4"/>
    <w:rsid w:val="00A2420F"/>
    <w:rsid w:val="00A259C3"/>
    <w:rsid w:val="00A27359"/>
    <w:rsid w:val="00A27A17"/>
    <w:rsid w:val="00A322FE"/>
    <w:rsid w:val="00A34244"/>
    <w:rsid w:val="00A349B0"/>
    <w:rsid w:val="00A34F50"/>
    <w:rsid w:val="00A35DA4"/>
    <w:rsid w:val="00A37253"/>
    <w:rsid w:val="00A3773B"/>
    <w:rsid w:val="00A37FF4"/>
    <w:rsid w:val="00A40078"/>
    <w:rsid w:val="00A414FC"/>
    <w:rsid w:val="00A41615"/>
    <w:rsid w:val="00A428C4"/>
    <w:rsid w:val="00A42F9A"/>
    <w:rsid w:val="00A457F0"/>
    <w:rsid w:val="00A47006"/>
    <w:rsid w:val="00A50724"/>
    <w:rsid w:val="00A53A56"/>
    <w:rsid w:val="00A54E05"/>
    <w:rsid w:val="00A55CEA"/>
    <w:rsid w:val="00A56DCA"/>
    <w:rsid w:val="00A579B4"/>
    <w:rsid w:val="00A60844"/>
    <w:rsid w:val="00A62B12"/>
    <w:rsid w:val="00A62BA6"/>
    <w:rsid w:val="00A64B6A"/>
    <w:rsid w:val="00A65091"/>
    <w:rsid w:val="00A65703"/>
    <w:rsid w:val="00A65839"/>
    <w:rsid w:val="00A666CB"/>
    <w:rsid w:val="00A678F2"/>
    <w:rsid w:val="00A70061"/>
    <w:rsid w:val="00A70A30"/>
    <w:rsid w:val="00A73157"/>
    <w:rsid w:val="00A74A7E"/>
    <w:rsid w:val="00A757FE"/>
    <w:rsid w:val="00A7662C"/>
    <w:rsid w:val="00A77BD0"/>
    <w:rsid w:val="00A80424"/>
    <w:rsid w:val="00A80C05"/>
    <w:rsid w:val="00A81806"/>
    <w:rsid w:val="00A81B7A"/>
    <w:rsid w:val="00A81F54"/>
    <w:rsid w:val="00A822A6"/>
    <w:rsid w:val="00A8236E"/>
    <w:rsid w:val="00A833B9"/>
    <w:rsid w:val="00A842A5"/>
    <w:rsid w:val="00A84DFF"/>
    <w:rsid w:val="00A85527"/>
    <w:rsid w:val="00A87D13"/>
    <w:rsid w:val="00A91D3B"/>
    <w:rsid w:val="00A938F6"/>
    <w:rsid w:val="00A94A58"/>
    <w:rsid w:val="00A95259"/>
    <w:rsid w:val="00A955E2"/>
    <w:rsid w:val="00A967E6"/>
    <w:rsid w:val="00A970C7"/>
    <w:rsid w:val="00AA198D"/>
    <w:rsid w:val="00AA350B"/>
    <w:rsid w:val="00AA37B0"/>
    <w:rsid w:val="00AA3BDB"/>
    <w:rsid w:val="00AA52BB"/>
    <w:rsid w:val="00AA54D1"/>
    <w:rsid w:val="00AA5567"/>
    <w:rsid w:val="00AA58D6"/>
    <w:rsid w:val="00AB03E2"/>
    <w:rsid w:val="00AB0548"/>
    <w:rsid w:val="00AB18B7"/>
    <w:rsid w:val="00AB1A84"/>
    <w:rsid w:val="00AB2462"/>
    <w:rsid w:val="00AB2AEC"/>
    <w:rsid w:val="00AB2F7F"/>
    <w:rsid w:val="00AB3ED6"/>
    <w:rsid w:val="00AB4446"/>
    <w:rsid w:val="00AB450E"/>
    <w:rsid w:val="00AB4955"/>
    <w:rsid w:val="00AB6C32"/>
    <w:rsid w:val="00AB72DF"/>
    <w:rsid w:val="00AC075C"/>
    <w:rsid w:val="00AC0B35"/>
    <w:rsid w:val="00AC23AF"/>
    <w:rsid w:val="00AC2472"/>
    <w:rsid w:val="00AC2764"/>
    <w:rsid w:val="00AC2A15"/>
    <w:rsid w:val="00AC2A2D"/>
    <w:rsid w:val="00AC796C"/>
    <w:rsid w:val="00AD1141"/>
    <w:rsid w:val="00AD1B9D"/>
    <w:rsid w:val="00AD2CEB"/>
    <w:rsid w:val="00AD4B98"/>
    <w:rsid w:val="00AD5A29"/>
    <w:rsid w:val="00AE033D"/>
    <w:rsid w:val="00AE0C8D"/>
    <w:rsid w:val="00AE3F22"/>
    <w:rsid w:val="00AE437E"/>
    <w:rsid w:val="00AE4A4A"/>
    <w:rsid w:val="00AF00AC"/>
    <w:rsid w:val="00AF03E0"/>
    <w:rsid w:val="00AF2642"/>
    <w:rsid w:val="00AF415A"/>
    <w:rsid w:val="00AF5403"/>
    <w:rsid w:val="00B0661E"/>
    <w:rsid w:val="00B1128E"/>
    <w:rsid w:val="00B120BC"/>
    <w:rsid w:val="00B1278F"/>
    <w:rsid w:val="00B1282F"/>
    <w:rsid w:val="00B12B28"/>
    <w:rsid w:val="00B130F3"/>
    <w:rsid w:val="00B13772"/>
    <w:rsid w:val="00B15878"/>
    <w:rsid w:val="00B15E07"/>
    <w:rsid w:val="00B16AE2"/>
    <w:rsid w:val="00B16B00"/>
    <w:rsid w:val="00B16F5C"/>
    <w:rsid w:val="00B172FE"/>
    <w:rsid w:val="00B212F3"/>
    <w:rsid w:val="00B21629"/>
    <w:rsid w:val="00B218C5"/>
    <w:rsid w:val="00B21984"/>
    <w:rsid w:val="00B22256"/>
    <w:rsid w:val="00B2246A"/>
    <w:rsid w:val="00B22E7B"/>
    <w:rsid w:val="00B23357"/>
    <w:rsid w:val="00B237E6"/>
    <w:rsid w:val="00B24088"/>
    <w:rsid w:val="00B248B2"/>
    <w:rsid w:val="00B26F47"/>
    <w:rsid w:val="00B27207"/>
    <w:rsid w:val="00B30FC1"/>
    <w:rsid w:val="00B31706"/>
    <w:rsid w:val="00B321FC"/>
    <w:rsid w:val="00B32BD0"/>
    <w:rsid w:val="00B3321D"/>
    <w:rsid w:val="00B33CF7"/>
    <w:rsid w:val="00B3434A"/>
    <w:rsid w:val="00B348DD"/>
    <w:rsid w:val="00B34C38"/>
    <w:rsid w:val="00B3534B"/>
    <w:rsid w:val="00B3609F"/>
    <w:rsid w:val="00B36C1D"/>
    <w:rsid w:val="00B40214"/>
    <w:rsid w:val="00B40349"/>
    <w:rsid w:val="00B40D63"/>
    <w:rsid w:val="00B43E7B"/>
    <w:rsid w:val="00B4469D"/>
    <w:rsid w:val="00B45C0F"/>
    <w:rsid w:val="00B45C3A"/>
    <w:rsid w:val="00B47587"/>
    <w:rsid w:val="00B47999"/>
    <w:rsid w:val="00B50CA8"/>
    <w:rsid w:val="00B513D8"/>
    <w:rsid w:val="00B53BAF"/>
    <w:rsid w:val="00B54B17"/>
    <w:rsid w:val="00B550D0"/>
    <w:rsid w:val="00B56900"/>
    <w:rsid w:val="00B57BF6"/>
    <w:rsid w:val="00B60439"/>
    <w:rsid w:val="00B608E9"/>
    <w:rsid w:val="00B6316A"/>
    <w:rsid w:val="00B63E77"/>
    <w:rsid w:val="00B65833"/>
    <w:rsid w:val="00B67345"/>
    <w:rsid w:val="00B67463"/>
    <w:rsid w:val="00B67AE9"/>
    <w:rsid w:val="00B67CD7"/>
    <w:rsid w:val="00B70943"/>
    <w:rsid w:val="00B72076"/>
    <w:rsid w:val="00B72A9D"/>
    <w:rsid w:val="00B80F85"/>
    <w:rsid w:val="00B811BD"/>
    <w:rsid w:val="00B81808"/>
    <w:rsid w:val="00B82535"/>
    <w:rsid w:val="00B837F4"/>
    <w:rsid w:val="00B8415A"/>
    <w:rsid w:val="00B84BE9"/>
    <w:rsid w:val="00B84EDF"/>
    <w:rsid w:val="00B86CE7"/>
    <w:rsid w:val="00B86D02"/>
    <w:rsid w:val="00B87286"/>
    <w:rsid w:val="00B90FBE"/>
    <w:rsid w:val="00B91216"/>
    <w:rsid w:val="00B91C35"/>
    <w:rsid w:val="00B942C3"/>
    <w:rsid w:val="00B9464E"/>
    <w:rsid w:val="00B94C5C"/>
    <w:rsid w:val="00B95551"/>
    <w:rsid w:val="00B956A1"/>
    <w:rsid w:val="00B96823"/>
    <w:rsid w:val="00BA0018"/>
    <w:rsid w:val="00BA053D"/>
    <w:rsid w:val="00BA09CC"/>
    <w:rsid w:val="00BA0D46"/>
    <w:rsid w:val="00BA2190"/>
    <w:rsid w:val="00BA48B8"/>
    <w:rsid w:val="00BA548D"/>
    <w:rsid w:val="00BA7283"/>
    <w:rsid w:val="00BB027B"/>
    <w:rsid w:val="00BB2853"/>
    <w:rsid w:val="00BB3751"/>
    <w:rsid w:val="00BB402E"/>
    <w:rsid w:val="00BB4378"/>
    <w:rsid w:val="00BB49D4"/>
    <w:rsid w:val="00BB56BB"/>
    <w:rsid w:val="00BC00F8"/>
    <w:rsid w:val="00BC0911"/>
    <w:rsid w:val="00BC20A1"/>
    <w:rsid w:val="00BC4507"/>
    <w:rsid w:val="00BC47F5"/>
    <w:rsid w:val="00BC4C83"/>
    <w:rsid w:val="00BC4EF1"/>
    <w:rsid w:val="00BC5C4A"/>
    <w:rsid w:val="00BC5FA5"/>
    <w:rsid w:val="00BC61D1"/>
    <w:rsid w:val="00BC69D6"/>
    <w:rsid w:val="00BC6DFE"/>
    <w:rsid w:val="00BD04FA"/>
    <w:rsid w:val="00BD2DE1"/>
    <w:rsid w:val="00BD3355"/>
    <w:rsid w:val="00BD33C5"/>
    <w:rsid w:val="00BD33CB"/>
    <w:rsid w:val="00BD3665"/>
    <w:rsid w:val="00BD4E3B"/>
    <w:rsid w:val="00BD53AB"/>
    <w:rsid w:val="00BD5E17"/>
    <w:rsid w:val="00BD6668"/>
    <w:rsid w:val="00BD6B9D"/>
    <w:rsid w:val="00BD6FCA"/>
    <w:rsid w:val="00BD7DF1"/>
    <w:rsid w:val="00BE0238"/>
    <w:rsid w:val="00BE1358"/>
    <w:rsid w:val="00BE1821"/>
    <w:rsid w:val="00BE24A6"/>
    <w:rsid w:val="00BE26CD"/>
    <w:rsid w:val="00BE7395"/>
    <w:rsid w:val="00BF0666"/>
    <w:rsid w:val="00BF4DA3"/>
    <w:rsid w:val="00BF5D1B"/>
    <w:rsid w:val="00BF620A"/>
    <w:rsid w:val="00BF6414"/>
    <w:rsid w:val="00C01571"/>
    <w:rsid w:val="00C04B75"/>
    <w:rsid w:val="00C04E47"/>
    <w:rsid w:val="00C0584E"/>
    <w:rsid w:val="00C06180"/>
    <w:rsid w:val="00C06EE2"/>
    <w:rsid w:val="00C06FA0"/>
    <w:rsid w:val="00C07B98"/>
    <w:rsid w:val="00C07F46"/>
    <w:rsid w:val="00C10C61"/>
    <w:rsid w:val="00C11549"/>
    <w:rsid w:val="00C14132"/>
    <w:rsid w:val="00C14D2B"/>
    <w:rsid w:val="00C152E2"/>
    <w:rsid w:val="00C15425"/>
    <w:rsid w:val="00C16394"/>
    <w:rsid w:val="00C17929"/>
    <w:rsid w:val="00C179A2"/>
    <w:rsid w:val="00C20D94"/>
    <w:rsid w:val="00C21B16"/>
    <w:rsid w:val="00C22415"/>
    <w:rsid w:val="00C22982"/>
    <w:rsid w:val="00C2309B"/>
    <w:rsid w:val="00C23637"/>
    <w:rsid w:val="00C23C39"/>
    <w:rsid w:val="00C23EF7"/>
    <w:rsid w:val="00C24E54"/>
    <w:rsid w:val="00C25491"/>
    <w:rsid w:val="00C264A4"/>
    <w:rsid w:val="00C268B1"/>
    <w:rsid w:val="00C27A8E"/>
    <w:rsid w:val="00C27CB0"/>
    <w:rsid w:val="00C30C39"/>
    <w:rsid w:val="00C31E86"/>
    <w:rsid w:val="00C320D3"/>
    <w:rsid w:val="00C34CB0"/>
    <w:rsid w:val="00C37380"/>
    <w:rsid w:val="00C37CD6"/>
    <w:rsid w:val="00C37EF3"/>
    <w:rsid w:val="00C4157A"/>
    <w:rsid w:val="00C43363"/>
    <w:rsid w:val="00C43DCA"/>
    <w:rsid w:val="00C469DC"/>
    <w:rsid w:val="00C51AF5"/>
    <w:rsid w:val="00C52562"/>
    <w:rsid w:val="00C5284B"/>
    <w:rsid w:val="00C546C2"/>
    <w:rsid w:val="00C54C09"/>
    <w:rsid w:val="00C574DF"/>
    <w:rsid w:val="00C60FED"/>
    <w:rsid w:val="00C6199E"/>
    <w:rsid w:val="00C62FA0"/>
    <w:rsid w:val="00C63D38"/>
    <w:rsid w:val="00C66036"/>
    <w:rsid w:val="00C66376"/>
    <w:rsid w:val="00C663B8"/>
    <w:rsid w:val="00C67E83"/>
    <w:rsid w:val="00C7013A"/>
    <w:rsid w:val="00C73641"/>
    <w:rsid w:val="00C74973"/>
    <w:rsid w:val="00C74E46"/>
    <w:rsid w:val="00C750CB"/>
    <w:rsid w:val="00C75DA2"/>
    <w:rsid w:val="00C807A2"/>
    <w:rsid w:val="00C82897"/>
    <w:rsid w:val="00C8367B"/>
    <w:rsid w:val="00C848EA"/>
    <w:rsid w:val="00C84C44"/>
    <w:rsid w:val="00C85C38"/>
    <w:rsid w:val="00C85EA2"/>
    <w:rsid w:val="00C86042"/>
    <w:rsid w:val="00C864B9"/>
    <w:rsid w:val="00C86F5C"/>
    <w:rsid w:val="00C87B53"/>
    <w:rsid w:val="00C87F9E"/>
    <w:rsid w:val="00C90551"/>
    <w:rsid w:val="00C917FE"/>
    <w:rsid w:val="00C93319"/>
    <w:rsid w:val="00C93339"/>
    <w:rsid w:val="00C93AE7"/>
    <w:rsid w:val="00C93D7A"/>
    <w:rsid w:val="00C94845"/>
    <w:rsid w:val="00C94EA6"/>
    <w:rsid w:val="00C95390"/>
    <w:rsid w:val="00C96E48"/>
    <w:rsid w:val="00CA0769"/>
    <w:rsid w:val="00CA0847"/>
    <w:rsid w:val="00CA0C4C"/>
    <w:rsid w:val="00CA0CFC"/>
    <w:rsid w:val="00CA1D3D"/>
    <w:rsid w:val="00CA36CE"/>
    <w:rsid w:val="00CA3A45"/>
    <w:rsid w:val="00CA5EF4"/>
    <w:rsid w:val="00CA5F6A"/>
    <w:rsid w:val="00CB1074"/>
    <w:rsid w:val="00CB3440"/>
    <w:rsid w:val="00CB6674"/>
    <w:rsid w:val="00CB6A80"/>
    <w:rsid w:val="00CC0B8E"/>
    <w:rsid w:val="00CC0DAE"/>
    <w:rsid w:val="00CC1843"/>
    <w:rsid w:val="00CC2FE3"/>
    <w:rsid w:val="00CC456F"/>
    <w:rsid w:val="00CC45D7"/>
    <w:rsid w:val="00CC47F9"/>
    <w:rsid w:val="00CC7178"/>
    <w:rsid w:val="00CD032D"/>
    <w:rsid w:val="00CD0E7C"/>
    <w:rsid w:val="00CD1067"/>
    <w:rsid w:val="00CD153E"/>
    <w:rsid w:val="00CD2909"/>
    <w:rsid w:val="00CD415F"/>
    <w:rsid w:val="00CD42F4"/>
    <w:rsid w:val="00CD4E30"/>
    <w:rsid w:val="00CD5037"/>
    <w:rsid w:val="00CD6143"/>
    <w:rsid w:val="00CD6723"/>
    <w:rsid w:val="00CD6838"/>
    <w:rsid w:val="00CE008F"/>
    <w:rsid w:val="00CE20B2"/>
    <w:rsid w:val="00CE3456"/>
    <w:rsid w:val="00CE761A"/>
    <w:rsid w:val="00CE7C28"/>
    <w:rsid w:val="00CE7D90"/>
    <w:rsid w:val="00CF0885"/>
    <w:rsid w:val="00CF26F0"/>
    <w:rsid w:val="00CF2B89"/>
    <w:rsid w:val="00CF5F7F"/>
    <w:rsid w:val="00CF6332"/>
    <w:rsid w:val="00CF6EA6"/>
    <w:rsid w:val="00CF72EF"/>
    <w:rsid w:val="00D0034C"/>
    <w:rsid w:val="00D009F2"/>
    <w:rsid w:val="00D036CF"/>
    <w:rsid w:val="00D0777D"/>
    <w:rsid w:val="00D07AE2"/>
    <w:rsid w:val="00D10867"/>
    <w:rsid w:val="00D11452"/>
    <w:rsid w:val="00D12760"/>
    <w:rsid w:val="00D13692"/>
    <w:rsid w:val="00D15F5E"/>
    <w:rsid w:val="00D165EB"/>
    <w:rsid w:val="00D16A73"/>
    <w:rsid w:val="00D175B1"/>
    <w:rsid w:val="00D17C8A"/>
    <w:rsid w:val="00D17DEE"/>
    <w:rsid w:val="00D20536"/>
    <w:rsid w:val="00D20850"/>
    <w:rsid w:val="00D20D8C"/>
    <w:rsid w:val="00D21B9C"/>
    <w:rsid w:val="00D22C0A"/>
    <w:rsid w:val="00D2398D"/>
    <w:rsid w:val="00D24250"/>
    <w:rsid w:val="00D248C7"/>
    <w:rsid w:val="00D26341"/>
    <w:rsid w:val="00D26D04"/>
    <w:rsid w:val="00D277C2"/>
    <w:rsid w:val="00D2795B"/>
    <w:rsid w:val="00D30100"/>
    <w:rsid w:val="00D30BDE"/>
    <w:rsid w:val="00D32428"/>
    <w:rsid w:val="00D32816"/>
    <w:rsid w:val="00D34239"/>
    <w:rsid w:val="00D352F0"/>
    <w:rsid w:val="00D36B26"/>
    <w:rsid w:val="00D375C9"/>
    <w:rsid w:val="00D37C48"/>
    <w:rsid w:val="00D40218"/>
    <w:rsid w:val="00D44022"/>
    <w:rsid w:val="00D4420B"/>
    <w:rsid w:val="00D45C2C"/>
    <w:rsid w:val="00D45D17"/>
    <w:rsid w:val="00D46B25"/>
    <w:rsid w:val="00D47F70"/>
    <w:rsid w:val="00D51704"/>
    <w:rsid w:val="00D52C3D"/>
    <w:rsid w:val="00D52FAE"/>
    <w:rsid w:val="00D5397E"/>
    <w:rsid w:val="00D548CF"/>
    <w:rsid w:val="00D54B2A"/>
    <w:rsid w:val="00D56F20"/>
    <w:rsid w:val="00D62D52"/>
    <w:rsid w:val="00D62F63"/>
    <w:rsid w:val="00D634D5"/>
    <w:rsid w:val="00D64764"/>
    <w:rsid w:val="00D6638E"/>
    <w:rsid w:val="00D669E5"/>
    <w:rsid w:val="00D671AA"/>
    <w:rsid w:val="00D67579"/>
    <w:rsid w:val="00D67C9B"/>
    <w:rsid w:val="00D703D9"/>
    <w:rsid w:val="00D71FE4"/>
    <w:rsid w:val="00D724FC"/>
    <w:rsid w:val="00D75448"/>
    <w:rsid w:val="00D75565"/>
    <w:rsid w:val="00D765DB"/>
    <w:rsid w:val="00D768EE"/>
    <w:rsid w:val="00D774FA"/>
    <w:rsid w:val="00D802F9"/>
    <w:rsid w:val="00D80488"/>
    <w:rsid w:val="00D80796"/>
    <w:rsid w:val="00D8117F"/>
    <w:rsid w:val="00D817FF"/>
    <w:rsid w:val="00D81EC7"/>
    <w:rsid w:val="00D82888"/>
    <w:rsid w:val="00D83A48"/>
    <w:rsid w:val="00D8402A"/>
    <w:rsid w:val="00D84B2C"/>
    <w:rsid w:val="00D86091"/>
    <w:rsid w:val="00D86D1F"/>
    <w:rsid w:val="00D9121C"/>
    <w:rsid w:val="00D925F6"/>
    <w:rsid w:val="00D93F9A"/>
    <w:rsid w:val="00D9419A"/>
    <w:rsid w:val="00D94D63"/>
    <w:rsid w:val="00D95920"/>
    <w:rsid w:val="00D95B06"/>
    <w:rsid w:val="00D96ED8"/>
    <w:rsid w:val="00D96F74"/>
    <w:rsid w:val="00D976F6"/>
    <w:rsid w:val="00D97E85"/>
    <w:rsid w:val="00DA1CA1"/>
    <w:rsid w:val="00DA3512"/>
    <w:rsid w:val="00DA38D4"/>
    <w:rsid w:val="00DA45DB"/>
    <w:rsid w:val="00DA4ACC"/>
    <w:rsid w:val="00DA5139"/>
    <w:rsid w:val="00DA5315"/>
    <w:rsid w:val="00DA5C3A"/>
    <w:rsid w:val="00DA61E8"/>
    <w:rsid w:val="00DA6835"/>
    <w:rsid w:val="00DA70E2"/>
    <w:rsid w:val="00DB144D"/>
    <w:rsid w:val="00DB290D"/>
    <w:rsid w:val="00DB2B77"/>
    <w:rsid w:val="00DB31DC"/>
    <w:rsid w:val="00DB3DEC"/>
    <w:rsid w:val="00DB45C0"/>
    <w:rsid w:val="00DB4610"/>
    <w:rsid w:val="00DB4E1C"/>
    <w:rsid w:val="00DB5454"/>
    <w:rsid w:val="00DB5D12"/>
    <w:rsid w:val="00DB6A52"/>
    <w:rsid w:val="00DB6AA3"/>
    <w:rsid w:val="00DB72C2"/>
    <w:rsid w:val="00DB748F"/>
    <w:rsid w:val="00DB7DCE"/>
    <w:rsid w:val="00DC0CF8"/>
    <w:rsid w:val="00DC1916"/>
    <w:rsid w:val="00DC36EE"/>
    <w:rsid w:val="00DC487A"/>
    <w:rsid w:val="00DC5D55"/>
    <w:rsid w:val="00DD006B"/>
    <w:rsid w:val="00DD0287"/>
    <w:rsid w:val="00DD0B9A"/>
    <w:rsid w:val="00DD23FC"/>
    <w:rsid w:val="00DD278A"/>
    <w:rsid w:val="00DD2BF7"/>
    <w:rsid w:val="00DD531B"/>
    <w:rsid w:val="00DD6A1E"/>
    <w:rsid w:val="00DD6E3D"/>
    <w:rsid w:val="00DD730C"/>
    <w:rsid w:val="00DD76B8"/>
    <w:rsid w:val="00DE03EB"/>
    <w:rsid w:val="00DE0626"/>
    <w:rsid w:val="00DE1212"/>
    <w:rsid w:val="00DE1298"/>
    <w:rsid w:val="00DE1CE0"/>
    <w:rsid w:val="00DE33D2"/>
    <w:rsid w:val="00DE45C3"/>
    <w:rsid w:val="00DE5A81"/>
    <w:rsid w:val="00DE5B40"/>
    <w:rsid w:val="00DE5C49"/>
    <w:rsid w:val="00DF0737"/>
    <w:rsid w:val="00DF21DF"/>
    <w:rsid w:val="00DF3D23"/>
    <w:rsid w:val="00DF5511"/>
    <w:rsid w:val="00DF5B1A"/>
    <w:rsid w:val="00DF5B3B"/>
    <w:rsid w:val="00DF6238"/>
    <w:rsid w:val="00DF71A7"/>
    <w:rsid w:val="00E002EF"/>
    <w:rsid w:val="00E004BF"/>
    <w:rsid w:val="00E005ED"/>
    <w:rsid w:val="00E009FF"/>
    <w:rsid w:val="00E0247C"/>
    <w:rsid w:val="00E03D79"/>
    <w:rsid w:val="00E05B56"/>
    <w:rsid w:val="00E05E37"/>
    <w:rsid w:val="00E10D88"/>
    <w:rsid w:val="00E11406"/>
    <w:rsid w:val="00E1148C"/>
    <w:rsid w:val="00E1449B"/>
    <w:rsid w:val="00E15EC1"/>
    <w:rsid w:val="00E1731E"/>
    <w:rsid w:val="00E175DB"/>
    <w:rsid w:val="00E17CC0"/>
    <w:rsid w:val="00E2175C"/>
    <w:rsid w:val="00E21D5A"/>
    <w:rsid w:val="00E21E2B"/>
    <w:rsid w:val="00E2259A"/>
    <w:rsid w:val="00E2290E"/>
    <w:rsid w:val="00E23A6F"/>
    <w:rsid w:val="00E25E09"/>
    <w:rsid w:val="00E2651F"/>
    <w:rsid w:val="00E30013"/>
    <w:rsid w:val="00E306AD"/>
    <w:rsid w:val="00E32BD2"/>
    <w:rsid w:val="00E33C5B"/>
    <w:rsid w:val="00E34A70"/>
    <w:rsid w:val="00E34B2D"/>
    <w:rsid w:val="00E36BF7"/>
    <w:rsid w:val="00E37512"/>
    <w:rsid w:val="00E41A30"/>
    <w:rsid w:val="00E41D0B"/>
    <w:rsid w:val="00E429F2"/>
    <w:rsid w:val="00E4336B"/>
    <w:rsid w:val="00E43873"/>
    <w:rsid w:val="00E43891"/>
    <w:rsid w:val="00E43E5A"/>
    <w:rsid w:val="00E44B57"/>
    <w:rsid w:val="00E45DD2"/>
    <w:rsid w:val="00E46E1F"/>
    <w:rsid w:val="00E46FD3"/>
    <w:rsid w:val="00E473B4"/>
    <w:rsid w:val="00E50BF9"/>
    <w:rsid w:val="00E51C1D"/>
    <w:rsid w:val="00E53A52"/>
    <w:rsid w:val="00E56150"/>
    <w:rsid w:val="00E5793C"/>
    <w:rsid w:val="00E61AF5"/>
    <w:rsid w:val="00E63E8F"/>
    <w:rsid w:val="00E6417B"/>
    <w:rsid w:val="00E6464B"/>
    <w:rsid w:val="00E64A96"/>
    <w:rsid w:val="00E65DCF"/>
    <w:rsid w:val="00E65FA4"/>
    <w:rsid w:val="00E65FF9"/>
    <w:rsid w:val="00E6775D"/>
    <w:rsid w:val="00E67E72"/>
    <w:rsid w:val="00E706D9"/>
    <w:rsid w:val="00E70E32"/>
    <w:rsid w:val="00E71001"/>
    <w:rsid w:val="00E7173E"/>
    <w:rsid w:val="00E719CC"/>
    <w:rsid w:val="00E73D53"/>
    <w:rsid w:val="00E80DB1"/>
    <w:rsid w:val="00E81047"/>
    <w:rsid w:val="00E813C9"/>
    <w:rsid w:val="00E8197A"/>
    <w:rsid w:val="00E81ADF"/>
    <w:rsid w:val="00E81DBA"/>
    <w:rsid w:val="00E83CCD"/>
    <w:rsid w:val="00E842B9"/>
    <w:rsid w:val="00E84AEB"/>
    <w:rsid w:val="00E854A1"/>
    <w:rsid w:val="00E85A6F"/>
    <w:rsid w:val="00E9211F"/>
    <w:rsid w:val="00E93546"/>
    <w:rsid w:val="00E93B05"/>
    <w:rsid w:val="00E95982"/>
    <w:rsid w:val="00E9757B"/>
    <w:rsid w:val="00E9776D"/>
    <w:rsid w:val="00EA07B7"/>
    <w:rsid w:val="00EA15FB"/>
    <w:rsid w:val="00EA2174"/>
    <w:rsid w:val="00EA2479"/>
    <w:rsid w:val="00EA2C53"/>
    <w:rsid w:val="00EA40AC"/>
    <w:rsid w:val="00EA4F1E"/>
    <w:rsid w:val="00EA6945"/>
    <w:rsid w:val="00EB0406"/>
    <w:rsid w:val="00EB109C"/>
    <w:rsid w:val="00EB20B1"/>
    <w:rsid w:val="00EB2EBE"/>
    <w:rsid w:val="00EB40BF"/>
    <w:rsid w:val="00EB45E2"/>
    <w:rsid w:val="00EB49E7"/>
    <w:rsid w:val="00EB49FE"/>
    <w:rsid w:val="00EB4D20"/>
    <w:rsid w:val="00EB5686"/>
    <w:rsid w:val="00EB58AC"/>
    <w:rsid w:val="00EB591C"/>
    <w:rsid w:val="00EB6E4C"/>
    <w:rsid w:val="00EB751D"/>
    <w:rsid w:val="00EB7B0A"/>
    <w:rsid w:val="00EB7FED"/>
    <w:rsid w:val="00EC1EB3"/>
    <w:rsid w:val="00EC2596"/>
    <w:rsid w:val="00EC2780"/>
    <w:rsid w:val="00EC3E8D"/>
    <w:rsid w:val="00EC599F"/>
    <w:rsid w:val="00EC630A"/>
    <w:rsid w:val="00EC63EB"/>
    <w:rsid w:val="00EC6BC6"/>
    <w:rsid w:val="00EC6D6A"/>
    <w:rsid w:val="00EC7863"/>
    <w:rsid w:val="00EC78E3"/>
    <w:rsid w:val="00EC7CD6"/>
    <w:rsid w:val="00ED009B"/>
    <w:rsid w:val="00ED068E"/>
    <w:rsid w:val="00ED15AF"/>
    <w:rsid w:val="00ED1912"/>
    <w:rsid w:val="00ED2261"/>
    <w:rsid w:val="00ED320F"/>
    <w:rsid w:val="00ED36D0"/>
    <w:rsid w:val="00ED3AA6"/>
    <w:rsid w:val="00ED3D0E"/>
    <w:rsid w:val="00ED5EE9"/>
    <w:rsid w:val="00ED71AF"/>
    <w:rsid w:val="00ED74B4"/>
    <w:rsid w:val="00EE08C7"/>
    <w:rsid w:val="00EE1584"/>
    <w:rsid w:val="00EE209A"/>
    <w:rsid w:val="00EE606A"/>
    <w:rsid w:val="00EE7AAD"/>
    <w:rsid w:val="00EF0A03"/>
    <w:rsid w:val="00EF1C01"/>
    <w:rsid w:val="00EF4487"/>
    <w:rsid w:val="00EF4870"/>
    <w:rsid w:val="00EF4982"/>
    <w:rsid w:val="00EF4B2B"/>
    <w:rsid w:val="00EF4DEB"/>
    <w:rsid w:val="00EF612A"/>
    <w:rsid w:val="00EF6648"/>
    <w:rsid w:val="00F001F6"/>
    <w:rsid w:val="00F0159C"/>
    <w:rsid w:val="00F02249"/>
    <w:rsid w:val="00F034F7"/>
    <w:rsid w:val="00F03A12"/>
    <w:rsid w:val="00F05F8C"/>
    <w:rsid w:val="00F065B8"/>
    <w:rsid w:val="00F06B79"/>
    <w:rsid w:val="00F07479"/>
    <w:rsid w:val="00F07A0A"/>
    <w:rsid w:val="00F10DDD"/>
    <w:rsid w:val="00F10F5A"/>
    <w:rsid w:val="00F12368"/>
    <w:rsid w:val="00F153E5"/>
    <w:rsid w:val="00F15E32"/>
    <w:rsid w:val="00F16B54"/>
    <w:rsid w:val="00F2021B"/>
    <w:rsid w:val="00F20705"/>
    <w:rsid w:val="00F20A3D"/>
    <w:rsid w:val="00F21619"/>
    <w:rsid w:val="00F22E7A"/>
    <w:rsid w:val="00F25E69"/>
    <w:rsid w:val="00F25E9F"/>
    <w:rsid w:val="00F26647"/>
    <w:rsid w:val="00F30842"/>
    <w:rsid w:val="00F30A7A"/>
    <w:rsid w:val="00F323F0"/>
    <w:rsid w:val="00F32734"/>
    <w:rsid w:val="00F33F88"/>
    <w:rsid w:val="00F34560"/>
    <w:rsid w:val="00F3573C"/>
    <w:rsid w:val="00F3646A"/>
    <w:rsid w:val="00F372C8"/>
    <w:rsid w:val="00F37833"/>
    <w:rsid w:val="00F40710"/>
    <w:rsid w:val="00F4116F"/>
    <w:rsid w:val="00F41665"/>
    <w:rsid w:val="00F42543"/>
    <w:rsid w:val="00F431CD"/>
    <w:rsid w:val="00F43776"/>
    <w:rsid w:val="00F43A2A"/>
    <w:rsid w:val="00F43A59"/>
    <w:rsid w:val="00F43E39"/>
    <w:rsid w:val="00F4633F"/>
    <w:rsid w:val="00F479FD"/>
    <w:rsid w:val="00F5007B"/>
    <w:rsid w:val="00F524F2"/>
    <w:rsid w:val="00F5368E"/>
    <w:rsid w:val="00F54A45"/>
    <w:rsid w:val="00F5579D"/>
    <w:rsid w:val="00F57108"/>
    <w:rsid w:val="00F61385"/>
    <w:rsid w:val="00F617B8"/>
    <w:rsid w:val="00F62F0C"/>
    <w:rsid w:val="00F66CF8"/>
    <w:rsid w:val="00F705E2"/>
    <w:rsid w:val="00F717D5"/>
    <w:rsid w:val="00F71D95"/>
    <w:rsid w:val="00F71EE4"/>
    <w:rsid w:val="00F721F5"/>
    <w:rsid w:val="00F7259E"/>
    <w:rsid w:val="00F726BF"/>
    <w:rsid w:val="00F73B03"/>
    <w:rsid w:val="00F75294"/>
    <w:rsid w:val="00F75720"/>
    <w:rsid w:val="00F758E8"/>
    <w:rsid w:val="00F764B1"/>
    <w:rsid w:val="00F76EB3"/>
    <w:rsid w:val="00F77C78"/>
    <w:rsid w:val="00F8180E"/>
    <w:rsid w:val="00F81A84"/>
    <w:rsid w:val="00F81D94"/>
    <w:rsid w:val="00F81FFE"/>
    <w:rsid w:val="00F82610"/>
    <w:rsid w:val="00F83475"/>
    <w:rsid w:val="00F83763"/>
    <w:rsid w:val="00F83DE4"/>
    <w:rsid w:val="00F8478B"/>
    <w:rsid w:val="00F86223"/>
    <w:rsid w:val="00F876DC"/>
    <w:rsid w:val="00F87840"/>
    <w:rsid w:val="00F87843"/>
    <w:rsid w:val="00F87A75"/>
    <w:rsid w:val="00F9172A"/>
    <w:rsid w:val="00F94DFF"/>
    <w:rsid w:val="00F9587C"/>
    <w:rsid w:val="00F95F4A"/>
    <w:rsid w:val="00F96E27"/>
    <w:rsid w:val="00FA15DA"/>
    <w:rsid w:val="00FA1E4C"/>
    <w:rsid w:val="00FA21EE"/>
    <w:rsid w:val="00FA46C4"/>
    <w:rsid w:val="00FA4EFE"/>
    <w:rsid w:val="00FA58D5"/>
    <w:rsid w:val="00FA5A23"/>
    <w:rsid w:val="00FA5DA3"/>
    <w:rsid w:val="00FA6071"/>
    <w:rsid w:val="00FA6CF8"/>
    <w:rsid w:val="00FA7C20"/>
    <w:rsid w:val="00FB1811"/>
    <w:rsid w:val="00FB413C"/>
    <w:rsid w:val="00FB586A"/>
    <w:rsid w:val="00FB6B91"/>
    <w:rsid w:val="00FC0062"/>
    <w:rsid w:val="00FC18D4"/>
    <w:rsid w:val="00FC1A38"/>
    <w:rsid w:val="00FC46E2"/>
    <w:rsid w:val="00FC5F4E"/>
    <w:rsid w:val="00FC664E"/>
    <w:rsid w:val="00FD177B"/>
    <w:rsid w:val="00FD19C4"/>
    <w:rsid w:val="00FD33F1"/>
    <w:rsid w:val="00FD3F90"/>
    <w:rsid w:val="00FD57D4"/>
    <w:rsid w:val="00FD57DC"/>
    <w:rsid w:val="00FD69C9"/>
    <w:rsid w:val="00FD7351"/>
    <w:rsid w:val="00FD7948"/>
    <w:rsid w:val="00FE1BC5"/>
    <w:rsid w:val="00FE21A5"/>
    <w:rsid w:val="00FE2223"/>
    <w:rsid w:val="00FE30C0"/>
    <w:rsid w:val="00FE636F"/>
    <w:rsid w:val="00FE7BE0"/>
    <w:rsid w:val="00FF14ED"/>
    <w:rsid w:val="00FF15F0"/>
    <w:rsid w:val="00FF2255"/>
    <w:rsid w:val="00FF2506"/>
    <w:rsid w:val="00FF668D"/>
    <w:rsid w:val="00FF7290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9E0D"/>
  <w15:chartTrackingRefBased/>
  <w15:docId w15:val="{43A7F57C-47F3-4A7B-82A2-F85B27A4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8D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A58D5"/>
    <w:pPr>
      <w:keepNext/>
      <w:numPr>
        <w:numId w:val="1"/>
      </w:numPr>
      <w:spacing w:before="240" w:after="60"/>
      <w:outlineLvl w:val="0"/>
    </w:pPr>
    <w:rPr>
      <w:rFonts w:ascii="Arial" w:eastAsia="Calibri" w:hAnsi="Arial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A58D5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/>
      <w:b/>
      <w:i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A58D5"/>
    <w:pPr>
      <w:keepNext/>
      <w:numPr>
        <w:ilvl w:val="2"/>
        <w:numId w:val="1"/>
      </w:numPr>
      <w:spacing w:before="240" w:after="60"/>
      <w:outlineLvl w:val="2"/>
    </w:pPr>
    <w:rPr>
      <w:rFonts w:ascii="Arial" w:eastAsia="Calibri" w:hAnsi="Arial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A58D5"/>
    <w:pPr>
      <w:keepNext/>
      <w:numPr>
        <w:ilvl w:val="3"/>
        <w:numId w:val="1"/>
      </w:numPr>
      <w:spacing w:before="240" w:after="6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A58D5"/>
    <w:pPr>
      <w:numPr>
        <w:ilvl w:val="4"/>
        <w:numId w:val="1"/>
      </w:numPr>
      <w:spacing w:before="240" w:after="60"/>
      <w:outlineLvl w:val="4"/>
    </w:pPr>
    <w:rPr>
      <w:rFonts w:ascii="Arial" w:eastAsia="Calibri" w:hAnsi="Arial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A58D5"/>
    <w:pPr>
      <w:numPr>
        <w:ilvl w:val="5"/>
        <w:numId w:val="1"/>
      </w:numPr>
      <w:spacing w:before="240" w:after="60"/>
      <w:outlineLvl w:val="5"/>
    </w:pPr>
    <w:rPr>
      <w:rFonts w:ascii="Calibri" w:eastAsia="Calibri" w:hAnsi="Calibri"/>
      <w:i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A58D5"/>
    <w:pPr>
      <w:numPr>
        <w:ilvl w:val="6"/>
        <w:numId w:val="1"/>
      </w:numPr>
      <w:spacing w:before="240" w:after="60"/>
      <w:outlineLvl w:val="6"/>
    </w:pPr>
    <w:rPr>
      <w:rFonts w:ascii="Arial" w:eastAsia="Calibri" w:hAnsi="Arial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A58D5"/>
    <w:pPr>
      <w:numPr>
        <w:ilvl w:val="7"/>
        <w:numId w:val="1"/>
      </w:numPr>
      <w:spacing w:before="240" w:after="60"/>
      <w:outlineLvl w:val="7"/>
    </w:pPr>
    <w:rPr>
      <w:rFonts w:ascii="Arial" w:eastAsia="Calibri" w:hAnsi="Arial"/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A58D5"/>
    <w:pPr>
      <w:numPr>
        <w:ilvl w:val="8"/>
        <w:numId w:val="1"/>
      </w:numPr>
      <w:spacing w:before="240" w:after="60"/>
      <w:outlineLvl w:val="8"/>
    </w:pPr>
    <w:rPr>
      <w:rFonts w:ascii="Arial" w:eastAsia="Calibri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A58D5"/>
    <w:rPr>
      <w:rFonts w:ascii="Arial" w:hAnsi="Arial"/>
      <w:b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FA58D5"/>
    <w:rPr>
      <w:rFonts w:ascii="Arial" w:hAnsi="Arial"/>
      <w:b/>
      <w:i/>
      <w:sz w:val="24"/>
      <w:lang w:val="x-none" w:eastAsia="x-none"/>
    </w:rPr>
  </w:style>
  <w:style w:type="character" w:customStyle="1" w:styleId="Nagwek3Znak">
    <w:name w:val="Nagłówek 3 Znak"/>
    <w:link w:val="Nagwek3"/>
    <w:rsid w:val="00FA58D5"/>
    <w:rPr>
      <w:rFonts w:ascii="Arial" w:hAnsi="Arial"/>
      <w:sz w:val="24"/>
      <w:lang w:val="x-none" w:eastAsia="x-none"/>
    </w:rPr>
  </w:style>
  <w:style w:type="character" w:customStyle="1" w:styleId="Nagwek4Znak">
    <w:name w:val="Nagłówek 4 Znak"/>
    <w:link w:val="Nagwek4"/>
    <w:rsid w:val="00FA58D5"/>
    <w:rPr>
      <w:rFonts w:ascii="Arial" w:hAnsi="Arial"/>
      <w:b/>
      <w:sz w:val="24"/>
      <w:lang w:val="x-none" w:eastAsia="x-none"/>
    </w:rPr>
  </w:style>
  <w:style w:type="character" w:customStyle="1" w:styleId="Nagwek5Znak">
    <w:name w:val="Nagłówek 5 Znak"/>
    <w:link w:val="Nagwek5"/>
    <w:rsid w:val="00FA58D5"/>
    <w:rPr>
      <w:rFonts w:ascii="Arial" w:hAnsi="Arial"/>
      <w:sz w:val="22"/>
      <w:lang w:val="x-none" w:eastAsia="x-none"/>
    </w:rPr>
  </w:style>
  <w:style w:type="character" w:customStyle="1" w:styleId="Nagwek6Znak">
    <w:name w:val="Nagłówek 6 Znak"/>
    <w:link w:val="Nagwek6"/>
    <w:rsid w:val="00FA58D5"/>
    <w:rPr>
      <w:i/>
      <w:sz w:val="22"/>
      <w:lang w:val="x-none" w:eastAsia="x-none"/>
    </w:rPr>
  </w:style>
  <w:style w:type="character" w:customStyle="1" w:styleId="Nagwek7Znak">
    <w:name w:val="Nagłówek 7 Znak"/>
    <w:link w:val="Nagwek7"/>
    <w:rsid w:val="00FA58D5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rsid w:val="00FA58D5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rsid w:val="00FA58D5"/>
    <w:rPr>
      <w:rFonts w:ascii="Arial" w:hAnsi="Arial"/>
      <w:b/>
      <w:i/>
      <w:sz w:val="18"/>
      <w:lang w:val="x-none" w:eastAsia="x-none"/>
    </w:rPr>
  </w:style>
  <w:style w:type="character" w:customStyle="1" w:styleId="NagwekZnak">
    <w:name w:val="Nagłówek Znak"/>
    <w:link w:val="Nagwek"/>
    <w:uiPriority w:val="99"/>
    <w:rsid w:val="00FA58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58D5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FA58D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FA58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A58D5"/>
    <w:pPr>
      <w:jc w:val="center"/>
    </w:pPr>
    <w:rPr>
      <w:sz w:val="32"/>
      <w:szCs w:val="20"/>
      <w:lang w:val="x-none"/>
    </w:rPr>
  </w:style>
  <w:style w:type="character" w:customStyle="1" w:styleId="TytuZnak">
    <w:name w:val="Tytuł Znak"/>
    <w:link w:val="Tytu"/>
    <w:rsid w:val="00FA58D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A58D5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FA58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A58D5"/>
    <w:pPr>
      <w:spacing w:line="240" w:lineRule="atLeast"/>
      <w:ind w:firstLine="1134"/>
    </w:pPr>
    <w:rPr>
      <w:sz w:val="28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FA58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A58D5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FA58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A58D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semiHidden/>
    <w:rsid w:val="00FA58D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FA58D5"/>
    <w:rPr>
      <w:rFonts w:ascii="Times New Roman" w:eastAsia="Times New Roman" w:hAnsi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FA58D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1">
    <w:name w:val="Tekst podstawowy wcięty 3 Znak1"/>
    <w:uiPriority w:val="99"/>
    <w:semiHidden/>
    <w:rsid w:val="00FA58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FA58D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FA58D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A58D5"/>
    <w:pPr>
      <w:spacing w:before="60" w:after="60"/>
      <w:ind w:left="851" w:hanging="295"/>
      <w:jc w:val="both"/>
    </w:pPr>
  </w:style>
  <w:style w:type="paragraph" w:customStyle="1" w:styleId="ust">
    <w:name w:val="ust"/>
    <w:link w:val="ustZnak"/>
    <w:rsid w:val="00FA58D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ustZnak">
    <w:name w:val="ust Znak"/>
    <w:link w:val="ust"/>
    <w:locked/>
    <w:rsid w:val="008054E6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pkt1">
    <w:name w:val="pkt1"/>
    <w:basedOn w:val="pkt"/>
    <w:rsid w:val="00FA58D5"/>
    <w:pPr>
      <w:ind w:left="850" w:hanging="425"/>
    </w:pPr>
  </w:style>
  <w:style w:type="paragraph" w:customStyle="1" w:styleId="tekst">
    <w:name w:val="tekst"/>
    <w:basedOn w:val="Normalny"/>
    <w:rsid w:val="00FA58D5"/>
    <w:pPr>
      <w:suppressLineNumbers/>
      <w:spacing w:before="60" w:after="60"/>
      <w:jc w:val="both"/>
    </w:pPr>
  </w:style>
  <w:style w:type="paragraph" w:customStyle="1" w:styleId="lit">
    <w:name w:val="lit"/>
    <w:rsid w:val="00FA58D5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1)"/>
    <w:basedOn w:val="Normalny"/>
    <w:rsid w:val="00FA58D5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rozdzia">
    <w:name w:val="rozdział"/>
    <w:basedOn w:val="Normalny"/>
    <w:autoRedefine/>
    <w:rsid w:val="00FA58D5"/>
    <w:pPr>
      <w:ind w:left="709" w:hanging="709"/>
      <w:jc w:val="both"/>
    </w:pPr>
  </w:style>
  <w:style w:type="paragraph" w:customStyle="1" w:styleId="Default">
    <w:name w:val="Default"/>
    <w:rsid w:val="00FA58D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opistechnicznyy">
    <w:name w:val="opis technicznyy"/>
    <w:basedOn w:val="Normalny"/>
    <w:rsid w:val="00FA58D5"/>
    <w:pPr>
      <w:numPr>
        <w:numId w:val="2"/>
      </w:numPr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FA58D5"/>
    <w:pPr>
      <w:overflowPunct w:val="0"/>
      <w:autoSpaceDE w:val="0"/>
      <w:autoSpaceDN w:val="0"/>
      <w:adjustRightInd w:val="0"/>
      <w:ind w:left="709"/>
      <w:jc w:val="both"/>
    </w:pPr>
    <w:rPr>
      <w:szCs w:val="20"/>
    </w:rPr>
  </w:style>
  <w:style w:type="character" w:customStyle="1" w:styleId="akapitdomyslny">
    <w:name w:val="akapitdomyslny"/>
    <w:rsid w:val="00FA58D5"/>
    <w:rPr>
      <w:sz w:val="20"/>
      <w:szCs w:val="20"/>
    </w:rPr>
  </w:style>
  <w:style w:type="paragraph" w:styleId="Akapitzlist">
    <w:name w:val="List Paragraph"/>
    <w:aliases w:val="Eko punkty,podpunkt,L1,Numerowanie,Akapit z listą5,x.,Normalny1,Oświetlenie,TABELA,BulletC,normalny tekst,Wyliczanie,Obiekt"/>
    <w:basedOn w:val="Normalny"/>
    <w:link w:val="AkapitzlistZnak"/>
    <w:uiPriority w:val="34"/>
    <w:qFormat/>
    <w:rsid w:val="00FA58D5"/>
    <w:pPr>
      <w:ind w:left="708"/>
    </w:pPr>
    <w:rPr>
      <w:lang w:val="x-none" w:eastAsia="x-none"/>
    </w:rPr>
  </w:style>
  <w:style w:type="paragraph" w:styleId="Tekstpodstawowywcity2">
    <w:name w:val="Body Text Indent 2"/>
    <w:basedOn w:val="Normalny"/>
    <w:link w:val="Tekstpodstawowywcity2Znak"/>
    <w:unhideWhenUsed/>
    <w:rsid w:val="00FA58D5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A58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rsid w:val="00FA58D5"/>
    <w:pPr>
      <w:widowControl w:val="0"/>
      <w:autoSpaceDE w:val="0"/>
      <w:autoSpaceDN w:val="0"/>
      <w:adjustRightInd w:val="0"/>
      <w:spacing w:before="160"/>
    </w:pPr>
    <w:rPr>
      <w:rFonts w:ascii="Arial" w:eastAsia="Times New Roman" w:hAnsi="Arial" w:cs="Arial"/>
      <w:sz w:val="40"/>
      <w:szCs w:val="40"/>
    </w:rPr>
  </w:style>
  <w:style w:type="paragraph" w:customStyle="1" w:styleId="FR3">
    <w:name w:val="FR3"/>
    <w:rsid w:val="00FA58D5"/>
    <w:pPr>
      <w:widowControl w:val="0"/>
      <w:autoSpaceDE w:val="0"/>
      <w:autoSpaceDN w:val="0"/>
      <w:adjustRightInd w:val="0"/>
      <w:ind w:left="5160"/>
    </w:pPr>
    <w:rPr>
      <w:rFonts w:ascii="Arial" w:eastAsia="Times New Roman" w:hAnsi="Arial" w:cs="Arial"/>
      <w:sz w:val="32"/>
      <w:szCs w:val="32"/>
    </w:rPr>
  </w:style>
  <w:style w:type="paragraph" w:customStyle="1" w:styleId="Standardowytekst">
    <w:name w:val="Standardowy.tekst"/>
    <w:rsid w:val="00FA58D5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character" w:customStyle="1" w:styleId="TekstdymkaZnak">
    <w:name w:val="Tekst dymka Znak"/>
    <w:link w:val="Tekstdymka"/>
    <w:semiHidden/>
    <w:rsid w:val="00FA58D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FA58D5"/>
    <w:rPr>
      <w:rFonts w:ascii="Tahoma" w:hAnsi="Tahoma"/>
      <w:sz w:val="16"/>
      <w:szCs w:val="16"/>
      <w:lang w:val="x-none"/>
    </w:rPr>
  </w:style>
  <w:style w:type="character" w:customStyle="1" w:styleId="11111111ustZnak">
    <w:name w:val="11111111 ust Znak"/>
    <w:link w:val="11111111ust"/>
    <w:locked/>
    <w:rsid w:val="008054E6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8054E6"/>
    <w:pPr>
      <w:spacing w:after="80"/>
      <w:ind w:left="431" w:hanging="255"/>
      <w:jc w:val="both"/>
    </w:pPr>
    <w:rPr>
      <w:rFonts w:ascii="Calibri" w:eastAsia="Calibri" w:hAnsi="Calibri"/>
      <w:szCs w:val="20"/>
      <w:lang w:val="x-none" w:eastAsia="x-none"/>
    </w:rPr>
  </w:style>
  <w:style w:type="table" w:styleId="Tabela-Siatka">
    <w:name w:val="Table Grid"/>
    <w:basedOn w:val="Standardowy"/>
    <w:rsid w:val="00F437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DB144D"/>
    <w:rPr>
      <w:b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DB45C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5C0"/>
    <w:rPr>
      <w:rFonts w:ascii="Times New Roman" w:eastAsia="Times New Roman" w:hAnsi="Times New Roman"/>
    </w:rPr>
  </w:style>
  <w:style w:type="paragraph" w:customStyle="1" w:styleId="Adres">
    <w:name w:val="Adres"/>
    <w:basedOn w:val="Tekstpodstawowy"/>
    <w:rsid w:val="00DB45C0"/>
    <w:pPr>
      <w:keepLines/>
      <w:spacing w:after="0"/>
    </w:pPr>
    <w:rPr>
      <w:rFonts w:ascii="Lucida Casual CE" w:hAnsi="Lucida Casual CE"/>
    </w:rPr>
  </w:style>
  <w:style w:type="paragraph" w:customStyle="1" w:styleId="Kreska">
    <w:name w:val="Kreska"/>
    <w:basedOn w:val="Normalny"/>
    <w:rsid w:val="0099148A"/>
    <w:pPr>
      <w:numPr>
        <w:numId w:val="3"/>
      </w:numPr>
    </w:pPr>
    <w:rPr>
      <w:rFonts w:ascii="Arial" w:hAnsi="Arial"/>
      <w:sz w:val="22"/>
      <w:szCs w:val="22"/>
    </w:rPr>
  </w:style>
  <w:style w:type="paragraph" w:customStyle="1" w:styleId="Styl2">
    <w:name w:val="Styl2"/>
    <w:basedOn w:val="Normalny"/>
    <w:link w:val="Styl2Znak"/>
    <w:qFormat/>
    <w:rsid w:val="0099148A"/>
    <w:pPr>
      <w:numPr>
        <w:ilvl w:val="12"/>
      </w:numPr>
      <w:spacing w:line="360" w:lineRule="auto"/>
      <w:ind w:firstLine="425"/>
      <w:jc w:val="both"/>
    </w:pPr>
    <w:rPr>
      <w:rFonts w:ascii="Arial" w:hAnsi="Arial"/>
      <w:color w:val="000000"/>
      <w:sz w:val="22"/>
      <w:szCs w:val="20"/>
      <w:lang w:val="x-none" w:eastAsia="ar-SA"/>
    </w:rPr>
  </w:style>
  <w:style w:type="character" w:customStyle="1" w:styleId="Styl2Znak">
    <w:name w:val="Styl2 Znak"/>
    <w:link w:val="Styl2"/>
    <w:rsid w:val="0099148A"/>
    <w:rPr>
      <w:rFonts w:ascii="Arial" w:eastAsia="Times New Roman" w:hAnsi="Arial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096072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alny"/>
    <w:rsid w:val="00096072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szCs w:val="20"/>
    </w:rPr>
  </w:style>
  <w:style w:type="paragraph" w:customStyle="1" w:styleId="Normalny2">
    <w:name w:val="Normalny2"/>
    <w:basedOn w:val="Normalny"/>
    <w:rsid w:val="00096072"/>
    <w:pPr>
      <w:suppressAutoHyphens/>
    </w:pPr>
    <w:rPr>
      <w:rFonts w:eastAsia="SimSun"/>
      <w:kern w:val="1"/>
      <w:sz w:val="20"/>
      <w:lang w:eastAsia="ar-SA"/>
    </w:rPr>
  </w:style>
  <w:style w:type="paragraph" w:customStyle="1" w:styleId="OPIS2">
    <w:name w:val="OPIS2"/>
    <w:basedOn w:val="Normalny"/>
    <w:rsid w:val="00096072"/>
    <w:pPr>
      <w:suppressAutoHyphens/>
    </w:pPr>
    <w:rPr>
      <w:rFonts w:ascii="Tahoma" w:hAnsi="Tahoma"/>
      <w:b/>
      <w:caps/>
      <w:color w:val="000000"/>
      <w:kern w:val="17153"/>
      <w:sz w:val="22"/>
      <w:szCs w:val="20"/>
    </w:rPr>
  </w:style>
  <w:style w:type="paragraph" w:customStyle="1" w:styleId="Tekstpodstawowy31">
    <w:name w:val="Tekst podstawowy 31"/>
    <w:basedOn w:val="Normalny2"/>
    <w:rsid w:val="00096072"/>
    <w:pPr>
      <w:spacing w:line="360" w:lineRule="auto"/>
      <w:jc w:val="both"/>
    </w:pPr>
    <w:rPr>
      <w:rFonts w:ascii="Tahoma" w:hAnsi="Tahoma"/>
    </w:rPr>
  </w:style>
  <w:style w:type="character" w:styleId="Numerstrony">
    <w:name w:val="page number"/>
    <w:basedOn w:val="Domylnaczcionkaakapitu"/>
    <w:rsid w:val="0064770B"/>
  </w:style>
  <w:style w:type="paragraph" w:styleId="Tekstblokowy">
    <w:name w:val="Block Text"/>
    <w:basedOn w:val="Normalny"/>
    <w:rsid w:val="0064770B"/>
    <w:pPr>
      <w:widowControl w:val="0"/>
      <w:autoSpaceDE w:val="0"/>
      <w:autoSpaceDN w:val="0"/>
      <w:adjustRightInd w:val="0"/>
      <w:spacing w:before="520"/>
      <w:ind w:left="680" w:right="600"/>
      <w:jc w:val="center"/>
    </w:pPr>
    <w:rPr>
      <w:b/>
      <w:bCs/>
    </w:rPr>
  </w:style>
  <w:style w:type="paragraph" w:customStyle="1" w:styleId="Standard">
    <w:name w:val="Standard"/>
    <w:rsid w:val="0064770B"/>
    <w:pPr>
      <w:widowControl w:val="0"/>
      <w:suppressAutoHyphens/>
    </w:pPr>
    <w:rPr>
      <w:rFonts w:ascii="Times New Roman" w:eastAsia="Times New Roman" w:hAnsi="Times New Roman"/>
      <w:sz w:val="24"/>
    </w:rPr>
  </w:style>
  <w:style w:type="character" w:customStyle="1" w:styleId="WW8Num7z3">
    <w:name w:val="WW8Num7z3"/>
    <w:rsid w:val="0064770B"/>
    <w:rPr>
      <w:rFonts w:ascii="Symbol" w:hAnsi="Symbol"/>
    </w:rPr>
  </w:style>
  <w:style w:type="paragraph" w:styleId="Tekstprzypisukocowego">
    <w:name w:val="endnote text"/>
    <w:basedOn w:val="Normalny"/>
    <w:link w:val="TekstprzypisukocowegoZnak"/>
    <w:rsid w:val="0064770B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4770B"/>
    <w:rPr>
      <w:rFonts w:ascii="Times New Roman" w:eastAsia="Times New Roman" w:hAnsi="Times New Roman"/>
    </w:rPr>
  </w:style>
  <w:style w:type="character" w:styleId="Odwoanieprzypisukocowego">
    <w:name w:val="endnote reference"/>
    <w:rsid w:val="0064770B"/>
    <w:rPr>
      <w:vertAlign w:val="superscript"/>
    </w:rPr>
  </w:style>
  <w:style w:type="paragraph" w:customStyle="1" w:styleId="STABI">
    <w:name w:val="STABI"/>
    <w:basedOn w:val="Normalny"/>
    <w:rsid w:val="0064770B"/>
    <w:pPr>
      <w:tabs>
        <w:tab w:val="right" w:pos="0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WW-Tekstpodstawowy2">
    <w:name w:val="WW-Tekst podstawowy 2"/>
    <w:basedOn w:val="Normalny"/>
    <w:rsid w:val="0064770B"/>
    <w:pPr>
      <w:spacing w:line="360" w:lineRule="auto"/>
      <w:jc w:val="both"/>
    </w:pPr>
    <w:rPr>
      <w:rFonts w:ascii="Arial" w:hAnsi="Arial"/>
      <w:sz w:val="22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64770B"/>
    <w:pPr>
      <w:ind w:left="227" w:firstLine="481"/>
    </w:pPr>
    <w:rPr>
      <w:rFonts w:ascii="Arial" w:hAnsi="Arial"/>
      <w:sz w:val="22"/>
      <w:szCs w:val="20"/>
      <w:lang w:eastAsia="ar-SA"/>
    </w:rPr>
  </w:style>
  <w:style w:type="paragraph" w:customStyle="1" w:styleId="Tekstpodstawowy310">
    <w:name w:val="Tekst podstawowy 31"/>
    <w:basedOn w:val="Normalny"/>
    <w:rsid w:val="0064770B"/>
    <w:pPr>
      <w:tabs>
        <w:tab w:val="left" w:pos="447"/>
        <w:tab w:val="left" w:pos="850"/>
        <w:tab w:val="left" w:pos="1474"/>
        <w:tab w:val="left" w:pos="2778"/>
        <w:tab w:val="left" w:pos="9356"/>
      </w:tabs>
      <w:suppressAutoHyphens/>
      <w:ind w:right="283"/>
      <w:jc w:val="both"/>
    </w:pPr>
    <w:rPr>
      <w:rFonts w:ascii="Arial" w:hAnsi="Arial"/>
      <w:szCs w:val="20"/>
      <w:lang w:eastAsia="ar-SA"/>
    </w:rPr>
  </w:style>
  <w:style w:type="paragraph" w:styleId="Lista2">
    <w:name w:val="List 2"/>
    <w:basedOn w:val="Normalny"/>
    <w:rsid w:val="0064770B"/>
    <w:pPr>
      <w:widowControl w:val="0"/>
      <w:autoSpaceDE w:val="0"/>
      <w:autoSpaceDN w:val="0"/>
      <w:ind w:left="566" w:hanging="283"/>
    </w:pPr>
    <w:rPr>
      <w:sz w:val="20"/>
      <w:szCs w:val="20"/>
    </w:rPr>
  </w:style>
  <w:style w:type="paragraph" w:styleId="Lista-kontynuacja2">
    <w:name w:val="List Continue 2"/>
    <w:basedOn w:val="Normalny"/>
    <w:rsid w:val="0064770B"/>
    <w:pPr>
      <w:spacing w:after="120"/>
      <w:ind w:left="566"/>
      <w:contextualSpacing/>
    </w:pPr>
    <w:rPr>
      <w:sz w:val="20"/>
      <w:szCs w:val="20"/>
    </w:rPr>
  </w:style>
  <w:style w:type="paragraph" w:customStyle="1" w:styleId="Waldek">
    <w:name w:val="Waldek"/>
    <w:basedOn w:val="Normalny"/>
    <w:rsid w:val="0064770B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tc">
    <w:name w:val="tc"/>
    <w:basedOn w:val="Normalny"/>
    <w:rsid w:val="0064770B"/>
    <w:pPr>
      <w:suppressAutoHyphens/>
      <w:ind w:left="120"/>
      <w:jc w:val="center"/>
    </w:pPr>
    <w:rPr>
      <w:lang w:eastAsia="ar-SA"/>
    </w:rPr>
  </w:style>
  <w:style w:type="paragraph" w:customStyle="1" w:styleId="tytu0">
    <w:name w:val="tytuł"/>
    <w:basedOn w:val="Normalny"/>
    <w:next w:val="Normalny"/>
    <w:autoRedefine/>
    <w:rsid w:val="003A4422"/>
    <w:pPr>
      <w:jc w:val="center"/>
      <w:outlineLvl w:val="0"/>
    </w:pPr>
    <w:rPr>
      <w:b/>
      <w:sz w:val="28"/>
      <w:szCs w:val="20"/>
    </w:rPr>
  </w:style>
  <w:style w:type="character" w:styleId="Odwoaniedokomentarza">
    <w:name w:val="annotation reference"/>
    <w:uiPriority w:val="99"/>
    <w:semiHidden/>
    <w:unhideWhenUsed/>
    <w:rsid w:val="00D9121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9121C"/>
    <w:rPr>
      <w:rFonts w:ascii="Times New Roman" w:eastAsia="Times New Roman" w:hAnsi="Times New Roman"/>
      <w:b/>
      <w:bCs/>
    </w:rPr>
  </w:style>
  <w:style w:type="paragraph" w:customStyle="1" w:styleId="Akapitzlist1">
    <w:name w:val="Akapit z listą1"/>
    <w:basedOn w:val="Normalny"/>
    <w:link w:val="ListParagraphChar"/>
    <w:rsid w:val="00B8415A"/>
    <w:pPr>
      <w:suppressAutoHyphens/>
      <w:spacing w:after="200" w:line="276" w:lineRule="auto"/>
      <w:ind w:left="720"/>
      <w:contextualSpacing/>
    </w:pPr>
    <w:rPr>
      <w:rFonts w:eastAsia="Calibri"/>
      <w:color w:val="000000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B8415A"/>
    <w:rPr>
      <w:rFonts w:ascii="Times New Roman" w:hAnsi="Times New Roman"/>
      <w:color w:val="000000"/>
      <w:sz w:val="22"/>
      <w:szCs w:val="22"/>
      <w:lang w:eastAsia="en-US"/>
    </w:rPr>
  </w:style>
  <w:style w:type="paragraph" w:styleId="NormalnyWeb">
    <w:name w:val="Normal (Web)"/>
    <w:basedOn w:val="Normalny"/>
    <w:rsid w:val="00B8415A"/>
    <w:pPr>
      <w:spacing w:before="100" w:beforeAutospacing="1" w:after="100" w:afterAutospacing="1"/>
    </w:pPr>
    <w:rPr>
      <w:rFonts w:eastAsia="Calibri"/>
    </w:rPr>
  </w:style>
  <w:style w:type="paragraph" w:customStyle="1" w:styleId="Style2">
    <w:name w:val="Style2"/>
    <w:basedOn w:val="Normalny"/>
    <w:rsid w:val="00B321F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uiPriority w:val="99"/>
    <w:rsid w:val="00B321F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5">
    <w:name w:val="Style5"/>
    <w:basedOn w:val="Normalny"/>
    <w:rsid w:val="00B321FC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ny"/>
    <w:uiPriority w:val="99"/>
    <w:rsid w:val="00B321FC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Normalny"/>
    <w:uiPriority w:val="99"/>
    <w:rsid w:val="00B321FC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ny"/>
    <w:uiPriority w:val="99"/>
    <w:rsid w:val="00B321FC"/>
    <w:pPr>
      <w:widowControl w:val="0"/>
      <w:autoSpaceDE w:val="0"/>
      <w:autoSpaceDN w:val="0"/>
      <w:adjustRightInd w:val="0"/>
      <w:spacing w:line="283" w:lineRule="exact"/>
      <w:ind w:firstLine="845"/>
      <w:jc w:val="both"/>
    </w:pPr>
  </w:style>
  <w:style w:type="paragraph" w:customStyle="1" w:styleId="Style9">
    <w:name w:val="Style9"/>
    <w:basedOn w:val="Normalny"/>
    <w:rsid w:val="00B321FC"/>
    <w:pPr>
      <w:widowControl w:val="0"/>
      <w:autoSpaceDE w:val="0"/>
      <w:autoSpaceDN w:val="0"/>
      <w:adjustRightInd w:val="0"/>
      <w:spacing w:line="286" w:lineRule="exact"/>
      <w:ind w:firstLine="701"/>
    </w:pPr>
  </w:style>
  <w:style w:type="paragraph" w:customStyle="1" w:styleId="Style10">
    <w:name w:val="Style10"/>
    <w:basedOn w:val="Normalny"/>
    <w:rsid w:val="00B321FC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Normalny"/>
    <w:uiPriority w:val="99"/>
    <w:rsid w:val="00B321FC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Normalny"/>
    <w:rsid w:val="00B321FC"/>
    <w:pPr>
      <w:widowControl w:val="0"/>
      <w:autoSpaceDE w:val="0"/>
      <w:autoSpaceDN w:val="0"/>
      <w:adjustRightInd w:val="0"/>
      <w:spacing w:line="283" w:lineRule="exact"/>
      <w:ind w:firstLine="686"/>
      <w:jc w:val="both"/>
    </w:pPr>
  </w:style>
  <w:style w:type="paragraph" w:customStyle="1" w:styleId="Style14">
    <w:name w:val="Style14"/>
    <w:basedOn w:val="Normalny"/>
    <w:rsid w:val="00B321FC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Style16">
    <w:name w:val="Style16"/>
    <w:basedOn w:val="Normalny"/>
    <w:rsid w:val="00B321FC"/>
    <w:pPr>
      <w:widowControl w:val="0"/>
      <w:autoSpaceDE w:val="0"/>
      <w:autoSpaceDN w:val="0"/>
      <w:adjustRightInd w:val="0"/>
      <w:spacing w:line="283" w:lineRule="exact"/>
      <w:ind w:hanging="144"/>
    </w:pPr>
  </w:style>
  <w:style w:type="character" w:customStyle="1" w:styleId="FontStyle18">
    <w:name w:val="Font Style18"/>
    <w:rsid w:val="00B321FC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rsid w:val="00B321FC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B321FC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B321FC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B321FC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Zwykytekst1">
    <w:name w:val="Zwykły tekst1"/>
    <w:basedOn w:val="Normalny"/>
    <w:rsid w:val="00C2363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Hipercze">
    <w:name w:val="Hyperlink"/>
    <w:unhideWhenUsed/>
    <w:rsid w:val="00363C28"/>
    <w:rPr>
      <w:color w:val="0000FF"/>
      <w:u w:val="single"/>
    </w:rPr>
  </w:style>
  <w:style w:type="character" w:customStyle="1" w:styleId="Teksttreci2">
    <w:name w:val="Tekst treści (2)_"/>
    <w:link w:val="Teksttreci20"/>
    <w:rsid w:val="008F71F2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8F71F2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grubienieTeksttreci2Arial7pt">
    <w:name w:val="Pogrubienie;Tekst treści (2) + Arial;7 pt"/>
    <w:rsid w:val="008F71F2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">
    <w:name w:val="Tekst treści (2) + Arial;7 pt"/>
    <w:rsid w:val="008F71F2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Kursywa">
    <w:name w:val="Tekst treści (2) + Arial;7 pt;Kursywa"/>
    <w:rsid w:val="008F71F2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8F71F2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8F71F2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table" w:customStyle="1" w:styleId="TableNormal">
    <w:name w:val="Table Normal"/>
    <w:uiPriority w:val="2"/>
    <w:semiHidden/>
    <w:unhideWhenUsed/>
    <w:qFormat/>
    <w:rsid w:val="008F71F2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F71F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NormalBold">
    <w:name w:val="NormalBold"/>
    <w:basedOn w:val="Normalny"/>
    <w:link w:val="NormalBoldChar"/>
    <w:rsid w:val="009F05BB"/>
    <w:pPr>
      <w:widowControl w:val="0"/>
    </w:pPr>
    <w:rPr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9F05BB"/>
    <w:rPr>
      <w:rFonts w:ascii="Times New Roman" w:eastAsia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rsid w:val="009F05B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9F05BB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rsid w:val="009F05BB"/>
    <w:rPr>
      <w:rFonts w:ascii="Times New Roman" w:hAnsi="Times New Roman"/>
      <w:lang w:eastAsia="en-GB"/>
    </w:rPr>
  </w:style>
  <w:style w:type="character" w:styleId="Odwoanieprzypisudolnego">
    <w:name w:val="footnote reference"/>
    <w:unhideWhenUsed/>
    <w:rsid w:val="009F05B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F05BB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F05BB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9F05BB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F05BB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F05BB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F05BB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F05BB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F05BB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F05BB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F05BB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F05BB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Rzymskie">
    <w:name w:val="Rzymskie"/>
    <w:basedOn w:val="Normalny"/>
    <w:link w:val="RzymskieZnakZnak"/>
    <w:rsid w:val="0071776B"/>
    <w:pPr>
      <w:numPr>
        <w:numId w:val="7"/>
      </w:numPr>
      <w:jc w:val="both"/>
    </w:pPr>
    <w:rPr>
      <w:b/>
      <w:lang w:val="x-none" w:eastAsia="x-none"/>
    </w:rPr>
  </w:style>
  <w:style w:type="character" w:customStyle="1" w:styleId="RzymskieZnakZnak">
    <w:name w:val="Rzymskie Znak Znak"/>
    <w:link w:val="Rzymskie"/>
    <w:rsid w:val="0071776B"/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AkapitzlistZnak">
    <w:name w:val="Akapit z listą Znak"/>
    <w:aliases w:val="Eko punkty Znak,podpunkt Znak,L1 Znak,Numerowanie Znak,Akapit z listą5 Znak,x. Znak,Normalny1 Znak,Oświetlenie Znak,TABELA Znak,BulletC Znak,normalny tekst Znak,Wyliczanie Znak,Obiekt Znak"/>
    <w:link w:val="Akapitzlist"/>
    <w:uiPriority w:val="34"/>
    <w:rsid w:val="00A938F6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1203B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813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926E4D"/>
    <w:rPr>
      <w:color w:val="800080"/>
      <w:u w:val="single"/>
    </w:rPr>
  </w:style>
  <w:style w:type="paragraph" w:customStyle="1" w:styleId="font5">
    <w:name w:val="font5"/>
    <w:basedOn w:val="Normalny"/>
    <w:rsid w:val="00926E4D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26E4D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CCCCC"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CCCCC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alny"/>
    <w:rsid w:val="00926E4D"/>
    <w:pP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alny"/>
    <w:rsid w:val="00926E4D"/>
    <w:pPr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D9D9D9"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0">
    <w:name w:val="xl90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2">
    <w:name w:val="xl92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alny"/>
    <w:rsid w:val="00926E4D"/>
    <w:pP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ny"/>
    <w:rsid w:val="00926E4D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6">
    <w:name w:val="xl96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8">
    <w:name w:val="xl98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99">
    <w:name w:val="xl99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100">
    <w:name w:val="xl100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101">
    <w:name w:val="xl101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04">
    <w:name w:val="xl104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06">
    <w:name w:val="xl106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9">
    <w:name w:val="xl109"/>
    <w:basedOn w:val="Normalny"/>
    <w:rsid w:val="00926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0">
    <w:name w:val="xl110"/>
    <w:basedOn w:val="Normalny"/>
    <w:rsid w:val="00926E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1">
    <w:name w:val="xl111"/>
    <w:basedOn w:val="Normalny"/>
    <w:rsid w:val="00926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2">
    <w:name w:val="xl112"/>
    <w:basedOn w:val="Normalny"/>
    <w:rsid w:val="00926E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926E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alny"/>
    <w:rsid w:val="00926E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alny"/>
    <w:rsid w:val="00926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alny"/>
    <w:rsid w:val="00926E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alny"/>
    <w:rsid w:val="00926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alny"/>
    <w:rsid w:val="00926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1">
    <w:name w:val="xl121"/>
    <w:basedOn w:val="Normalny"/>
    <w:rsid w:val="00926E4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2">
    <w:name w:val="xl122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alny"/>
    <w:rsid w:val="00926E4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4">
    <w:name w:val="xl124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5">
    <w:name w:val="xl125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6">
    <w:name w:val="xl126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7">
    <w:name w:val="xl127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8">
    <w:name w:val="xl128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alny"/>
    <w:rsid w:val="00926E4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0">
    <w:name w:val="xl130"/>
    <w:basedOn w:val="Normalny"/>
    <w:rsid w:val="00926E4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alny"/>
    <w:rsid w:val="00926E4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2">
    <w:name w:val="xl132"/>
    <w:basedOn w:val="Normalny"/>
    <w:rsid w:val="00926E4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3">
    <w:name w:val="xl133"/>
    <w:basedOn w:val="Normalny"/>
    <w:rsid w:val="00926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alny"/>
    <w:rsid w:val="00926E4D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5">
    <w:name w:val="xl135"/>
    <w:basedOn w:val="Normalny"/>
    <w:rsid w:val="00926E4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6">
    <w:name w:val="xl136"/>
    <w:basedOn w:val="Normalny"/>
    <w:rsid w:val="00926E4D"/>
    <w:pP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Normalny"/>
    <w:rsid w:val="00926E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alny"/>
    <w:rsid w:val="00926E4D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Indeks">
    <w:name w:val="Indeks"/>
    <w:basedOn w:val="Normalny"/>
    <w:rsid w:val="00632F06"/>
    <w:pPr>
      <w:suppressLineNumbers/>
      <w:suppressAutoHyphens/>
      <w:spacing w:after="200" w:line="276" w:lineRule="auto"/>
    </w:pPr>
    <w:rPr>
      <w:rFonts w:ascii="Arial" w:eastAsia="Arial" w:hAnsi="Arial" w:cs="Tahoma"/>
      <w:sz w:val="22"/>
      <w:szCs w:val="22"/>
      <w:lang w:eastAsia="ar-SA"/>
    </w:rPr>
  </w:style>
  <w:style w:type="paragraph" w:customStyle="1" w:styleId="tm">
    <w:name w:val="tm"/>
    <w:basedOn w:val="Normalny"/>
    <w:rsid w:val="00632F06"/>
    <w:pPr>
      <w:ind w:left="480" w:hanging="480"/>
      <w:jc w:val="both"/>
    </w:pPr>
  </w:style>
  <w:style w:type="paragraph" w:customStyle="1" w:styleId="Style27">
    <w:name w:val="Style27"/>
    <w:basedOn w:val="Normalny"/>
    <w:uiPriority w:val="99"/>
    <w:rsid w:val="00632F06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customStyle="1" w:styleId="FontStyle16">
    <w:name w:val="Font Style16"/>
    <w:uiPriority w:val="99"/>
    <w:rsid w:val="00632F0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632F06"/>
    <w:rPr>
      <w:rFonts w:ascii="Times New Roman" w:hAnsi="Times New Roman" w:cs="Times New Roman"/>
      <w:color w:val="000000"/>
      <w:sz w:val="24"/>
      <w:szCs w:val="24"/>
    </w:rPr>
  </w:style>
  <w:style w:type="paragraph" w:customStyle="1" w:styleId="Kropka">
    <w:name w:val="Kropka"/>
    <w:basedOn w:val="Normalny"/>
    <w:rsid w:val="00632F06"/>
    <w:pPr>
      <w:tabs>
        <w:tab w:val="num" w:pos="284"/>
      </w:tabs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character" w:customStyle="1" w:styleId="xbe">
    <w:name w:val="_xbe"/>
    <w:rsid w:val="00632F06"/>
  </w:style>
  <w:style w:type="character" w:customStyle="1" w:styleId="tekstdokbold">
    <w:name w:val="tekst dok. bold"/>
    <w:rsid w:val="00E53A52"/>
    <w:rPr>
      <w:b/>
    </w:rPr>
  </w:style>
  <w:style w:type="paragraph" w:customStyle="1" w:styleId="tekstdokumentu">
    <w:name w:val="tekst dokumentu"/>
    <w:basedOn w:val="Normalny"/>
    <w:autoRedefine/>
    <w:rsid w:val="00E53A52"/>
    <w:pPr>
      <w:spacing w:before="120" w:after="120"/>
      <w:ind w:left="1680" w:hanging="1680"/>
      <w:jc w:val="both"/>
    </w:pPr>
  </w:style>
  <w:style w:type="paragraph" w:customStyle="1" w:styleId="zacznik">
    <w:name w:val="załącznik"/>
    <w:basedOn w:val="Tekstpodstawowy"/>
    <w:autoRedefine/>
    <w:rsid w:val="00E53A52"/>
    <w:pPr>
      <w:spacing w:before="120" w:after="0"/>
      <w:ind w:left="1678" w:hanging="1678"/>
    </w:pPr>
    <w:rPr>
      <w:b/>
      <w:sz w:val="24"/>
      <w:lang w:val="pl-PL"/>
    </w:rPr>
  </w:style>
  <w:style w:type="character" w:styleId="Pogrubienie">
    <w:name w:val="Strong"/>
    <w:qFormat/>
    <w:rsid w:val="00E53A52"/>
    <w:rPr>
      <w:b/>
      <w:bCs/>
    </w:rPr>
  </w:style>
  <w:style w:type="paragraph" w:styleId="Lista">
    <w:name w:val="List"/>
    <w:basedOn w:val="Normalny"/>
    <w:semiHidden/>
    <w:rsid w:val="00E53A52"/>
    <w:pPr>
      <w:ind w:left="283" w:hanging="283"/>
    </w:pPr>
    <w:rPr>
      <w:rFonts w:ascii="Arial" w:hAnsi="Arial"/>
      <w:szCs w:val="20"/>
    </w:rPr>
  </w:style>
  <w:style w:type="paragraph" w:customStyle="1" w:styleId="3">
    <w:name w:val="3"/>
    <w:basedOn w:val="Normalny"/>
    <w:next w:val="Tekstprzypisudolnego"/>
    <w:semiHidden/>
    <w:rsid w:val="00E53A52"/>
    <w:rPr>
      <w:sz w:val="20"/>
      <w:szCs w:val="20"/>
    </w:rPr>
  </w:style>
  <w:style w:type="paragraph" w:customStyle="1" w:styleId="2">
    <w:name w:val="2"/>
    <w:basedOn w:val="Normalny"/>
    <w:next w:val="Tekstprzypisudolnego"/>
    <w:semiHidden/>
    <w:rsid w:val="00E53A52"/>
    <w:rPr>
      <w:sz w:val="20"/>
      <w:szCs w:val="20"/>
    </w:rPr>
  </w:style>
  <w:style w:type="paragraph" w:customStyle="1" w:styleId="10">
    <w:name w:val="1"/>
    <w:basedOn w:val="Normalny"/>
    <w:next w:val="Nagwek"/>
    <w:rsid w:val="00E53A52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paragraph" w:customStyle="1" w:styleId="numerowanie">
    <w:name w:val="numerowanie"/>
    <w:basedOn w:val="Normalny"/>
    <w:autoRedefine/>
    <w:rsid w:val="00E53A52"/>
    <w:pPr>
      <w:tabs>
        <w:tab w:val="num" w:pos="360"/>
      </w:tabs>
      <w:jc w:val="both"/>
    </w:pPr>
    <w:rPr>
      <w:szCs w:val="22"/>
    </w:rPr>
  </w:style>
  <w:style w:type="paragraph" w:customStyle="1" w:styleId="Nagwekstrony">
    <w:name w:val="Nag?—wek strony"/>
    <w:basedOn w:val="Normalny"/>
    <w:rsid w:val="00E53A52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E53A52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">
    <w:name w:val="A"/>
    <w:rsid w:val="00E53A52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E53A52"/>
    <w:pPr>
      <w:spacing w:before="120"/>
    </w:pPr>
    <w:rPr>
      <w:sz w:val="20"/>
      <w:szCs w:val="20"/>
    </w:rPr>
  </w:style>
  <w:style w:type="paragraph" w:customStyle="1" w:styleId="Text10">
    <w:name w:val="Text_1"/>
    <w:basedOn w:val="Normalny"/>
    <w:rsid w:val="00E53A52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rsid w:val="00E53A52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 w:eastAsia="en-US"/>
    </w:rPr>
  </w:style>
  <w:style w:type="character" w:customStyle="1" w:styleId="StopkaZnak1">
    <w:name w:val="Stopka Znak1"/>
    <w:uiPriority w:val="99"/>
    <w:locked/>
    <w:rsid w:val="00E53A52"/>
  </w:style>
  <w:style w:type="paragraph" w:styleId="Bezodstpw">
    <w:name w:val="No Spacing"/>
    <w:aliases w:val="Tekst BW,BW-TEKST"/>
    <w:link w:val="BezodstpwZnak"/>
    <w:uiPriority w:val="1"/>
    <w:qFormat/>
    <w:rsid w:val="00E53A52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aliases w:val="Tekst BW Znak,BW-TEKST Znak"/>
    <w:link w:val="Bezodstpw"/>
    <w:uiPriority w:val="1"/>
    <w:rsid w:val="00E53A52"/>
    <w:rPr>
      <w:rFonts w:eastAsia="Times New Roman"/>
      <w:sz w:val="22"/>
      <w:szCs w:val="22"/>
      <w:lang w:eastAsia="en-US"/>
    </w:rPr>
  </w:style>
  <w:style w:type="character" w:customStyle="1" w:styleId="FontStyle11">
    <w:name w:val="Font Style11"/>
    <w:rsid w:val="00E53A52"/>
    <w:rPr>
      <w:rFonts w:ascii="Segoe UI" w:hAnsi="Segoe UI" w:cs="Segoe UI" w:hint="default"/>
      <w:b/>
      <w:bCs/>
      <w:color w:val="000000"/>
      <w:sz w:val="16"/>
      <w:szCs w:val="16"/>
    </w:rPr>
  </w:style>
  <w:style w:type="character" w:customStyle="1" w:styleId="FontStyle12">
    <w:name w:val="Font Style12"/>
    <w:uiPriority w:val="99"/>
    <w:rsid w:val="00E53A52"/>
    <w:rPr>
      <w:rFonts w:ascii="Segoe UI" w:hAnsi="Segoe UI" w:cs="Segoe UI" w:hint="default"/>
      <w:color w:val="000000"/>
      <w:sz w:val="16"/>
      <w:szCs w:val="16"/>
    </w:rPr>
  </w:style>
  <w:style w:type="character" w:customStyle="1" w:styleId="txt-new">
    <w:name w:val="txt-new"/>
    <w:rsid w:val="00E53A52"/>
  </w:style>
  <w:style w:type="character" w:customStyle="1" w:styleId="tabulatory">
    <w:name w:val="tabulatory"/>
    <w:rsid w:val="00E53A52"/>
  </w:style>
  <w:style w:type="paragraph" w:customStyle="1" w:styleId="Style77">
    <w:name w:val="Style77"/>
    <w:basedOn w:val="Normalny"/>
    <w:uiPriority w:val="99"/>
    <w:rsid w:val="00E53A52"/>
    <w:pPr>
      <w:widowControl w:val="0"/>
      <w:autoSpaceDE w:val="0"/>
      <w:autoSpaceDN w:val="0"/>
      <w:adjustRightInd w:val="0"/>
      <w:spacing w:line="250" w:lineRule="exact"/>
      <w:ind w:hanging="533"/>
      <w:jc w:val="both"/>
    </w:pPr>
    <w:rPr>
      <w:rFonts w:ascii="Arial Narrow" w:hAnsi="Arial Narrow"/>
    </w:rPr>
  </w:style>
  <w:style w:type="character" w:customStyle="1" w:styleId="FontStyle257">
    <w:name w:val="Font Style257"/>
    <w:uiPriority w:val="99"/>
    <w:rsid w:val="00E53A52"/>
    <w:rPr>
      <w:rFonts w:ascii="Arial Narrow" w:hAnsi="Arial Narrow" w:cs="Arial Narrow"/>
      <w:color w:val="000000"/>
      <w:sz w:val="22"/>
      <w:szCs w:val="22"/>
    </w:rPr>
  </w:style>
  <w:style w:type="paragraph" w:customStyle="1" w:styleId="Style30">
    <w:name w:val="Style30"/>
    <w:basedOn w:val="Normalny"/>
    <w:uiPriority w:val="99"/>
    <w:rsid w:val="00E53A52"/>
    <w:pPr>
      <w:widowControl w:val="0"/>
      <w:autoSpaceDE w:val="0"/>
      <w:autoSpaceDN w:val="0"/>
      <w:adjustRightInd w:val="0"/>
      <w:spacing w:line="293" w:lineRule="exact"/>
      <w:ind w:hanging="422"/>
      <w:jc w:val="both"/>
    </w:pPr>
    <w:rPr>
      <w:rFonts w:ascii="Arial Narrow" w:hAnsi="Arial Narrow"/>
    </w:rPr>
  </w:style>
  <w:style w:type="paragraph" w:customStyle="1" w:styleId="Style55">
    <w:name w:val="Style55"/>
    <w:basedOn w:val="Normalny"/>
    <w:uiPriority w:val="99"/>
    <w:rsid w:val="00E53A5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Narrow" w:hAnsi="Arial Narrow"/>
    </w:rPr>
  </w:style>
  <w:style w:type="paragraph" w:styleId="Poprawka">
    <w:name w:val="Revision"/>
    <w:hidden/>
    <w:uiPriority w:val="99"/>
    <w:semiHidden/>
    <w:rsid w:val="00E53A52"/>
    <w:rPr>
      <w:rFonts w:ascii="Times New Roman" w:eastAsia="Times New Roman" w:hAnsi="Times New Roman"/>
      <w:sz w:val="24"/>
      <w:szCs w:val="24"/>
    </w:rPr>
  </w:style>
  <w:style w:type="character" w:customStyle="1" w:styleId="articleabstract">
    <w:name w:val="articleabstract"/>
    <w:rsid w:val="00E53A52"/>
  </w:style>
  <w:style w:type="character" w:styleId="Tekstzastpczy">
    <w:name w:val="Placeholder Text"/>
    <w:uiPriority w:val="99"/>
    <w:semiHidden/>
    <w:rsid w:val="00E53A52"/>
    <w:rPr>
      <w:color w:val="808080"/>
    </w:rPr>
  </w:style>
  <w:style w:type="character" w:customStyle="1" w:styleId="alb">
    <w:name w:val="a_lb"/>
    <w:rsid w:val="00E53A52"/>
  </w:style>
  <w:style w:type="character" w:customStyle="1" w:styleId="alb-s">
    <w:name w:val="a_lb-s"/>
    <w:rsid w:val="00E53A52"/>
  </w:style>
  <w:style w:type="character" w:styleId="Uwydatnienie">
    <w:name w:val="Emphasis"/>
    <w:uiPriority w:val="20"/>
    <w:qFormat/>
    <w:rsid w:val="00E53A52"/>
    <w:rPr>
      <w:i/>
      <w:iCs/>
    </w:rPr>
  </w:style>
  <w:style w:type="paragraph" w:styleId="Listapunktowana5">
    <w:name w:val="List Bullet 5"/>
    <w:basedOn w:val="Normalny"/>
    <w:rsid w:val="00E53A5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E8C8D-FF9C-4A1E-BECB-243224E92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1656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pliki edytowalne</vt:lpstr>
    </vt:vector>
  </TitlesOfParts>
  <Company/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pliki edytowalne</dc:title>
  <dc:subject/>
  <dc:creator/>
  <cp:keywords/>
  <cp:lastModifiedBy>Jankowiak-Romanowska Marta</cp:lastModifiedBy>
  <cp:revision>14</cp:revision>
  <cp:lastPrinted>2022-04-29T10:10:00Z</cp:lastPrinted>
  <dcterms:created xsi:type="dcterms:W3CDTF">2022-05-27T10:46:00Z</dcterms:created>
  <dcterms:modified xsi:type="dcterms:W3CDTF">2024-11-19T11:24:00Z</dcterms:modified>
</cp:coreProperties>
</file>