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F5C03F" w14:textId="50CA6D3B" w:rsidR="00FA0923" w:rsidRPr="00F67A55" w:rsidRDefault="00FA0923" w:rsidP="0081719E">
      <w:pPr>
        <w:jc w:val="center"/>
        <w:rPr>
          <w:rFonts w:ascii="Arial" w:hAnsi="Arial" w:cs="Arial"/>
          <w:b/>
        </w:rPr>
      </w:pPr>
      <w:r w:rsidRPr="00F67A55">
        <w:rPr>
          <w:rFonts w:ascii="Arial" w:hAnsi="Arial" w:cs="Arial"/>
          <w:b/>
        </w:rPr>
        <w:t xml:space="preserve">Umowa nr …/ </w:t>
      </w:r>
      <w:r w:rsidR="00307FDB">
        <w:rPr>
          <w:rFonts w:ascii="Arial" w:hAnsi="Arial" w:cs="Arial"/>
          <w:b/>
        </w:rPr>
        <w:t>2</w:t>
      </w:r>
      <w:r w:rsidR="00AB15F6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(</w:t>
      </w:r>
      <w:r w:rsidR="00307FDB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 xml:space="preserve">ałącznik nr 5) </w:t>
      </w:r>
    </w:p>
    <w:p w14:paraId="5EDD0F98" w14:textId="77777777" w:rsidR="00FA0923" w:rsidRDefault="00FA0923" w:rsidP="00A035AB">
      <w:pPr>
        <w:jc w:val="both"/>
        <w:rPr>
          <w:rFonts w:ascii="Arial" w:hAnsi="Arial" w:cs="Arial"/>
          <w:sz w:val="20"/>
          <w:szCs w:val="20"/>
        </w:rPr>
      </w:pPr>
    </w:p>
    <w:p w14:paraId="61AC2AD6" w14:textId="77777777" w:rsidR="00FA0923" w:rsidRPr="00F67A55" w:rsidRDefault="00FA0923" w:rsidP="00A035AB">
      <w:pPr>
        <w:jc w:val="both"/>
        <w:rPr>
          <w:rFonts w:ascii="Arial" w:hAnsi="Arial" w:cs="Arial"/>
          <w:sz w:val="20"/>
          <w:szCs w:val="20"/>
        </w:rPr>
      </w:pPr>
    </w:p>
    <w:p w14:paraId="24F42DCF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  <w:r w:rsidRPr="004B10F5">
        <w:rPr>
          <w:rFonts w:ascii="Arial" w:hAnsi="Arial" w:cs="Arial"/>
          <w:sz w:val="20"/>
          <w:szCs w:val="20"/>
        </w:rPr>
        <w:t xml:space="preserve">Zawarta w </w:t>
      </w:r>
      <w:proofErr w:type="gramStart"/>
      <w:r w:rsidRPr="004B10F5">
        <w:rPr>
          <w:rFonts w:ascii="Arial" w:hAnsi="Arial" w:cs="Arial"/>
          <w:sz w:val="20"/>
          <w:szCs w:val="20"/>
        </w:rPr>
        <w:t xml:space="preserve">dniu ................... w ...................................... </w:t>
      </w:r>
      <w:proofErr w:type="gramEnd"/>
    </w:p>
    <w:p w14:paraId="468E1E6A" w14:textId="4739C15E" w:rsidR="00FA0923" w:rsidRDefault="00FA0923" w:rsidP="00A035AB">
      <w:pPr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4B10F5">
        <w:rPr>
          <w:rFonts w:ascii="Arial" w:hAnsi="Arial" w:cs="Arial"/>
          <w:sz w:val="20"/>
          <w:szCs w:val="20"/>
        </w:rPr>
        <w:t>zgodnie</w:t>
      </w:r>
      <w:proofErr w:type="gramEnd"/>
      <w:r w:rsidRPr="004B10F5">
        <w:rPr>
          <w:rFonts w:ascii="Arial" w:hAnsi="Arial" w:cs="Arial"/>
          <w:sz w:val="20"/>
          <w:szCs w:val="20"/>
        </w:rPr>
        <w:t xml:space="preserve"> z przepisami </w:t>
      </w:r>
      <w:r w:rsidRPr="00B67303">
        <w:rPr>
          <w:rFonts w:ascii="Arial" w:hAnsi="Arial" w:cs="Arial"/>
          <w:bCs/>
          <w:sz w:val="20"/>
          <w:szCs w:val="20"/>
        </w:rPr>
        <w:t>Ustawy</w:t>
      </w:r>
      <w:r w:rsidRPr="00D46FC5">
        <w:rPr>
          <w:rFonts w:ascii="Arial" w:hAnsi="Arial" w:cs="Arial"/>
          <w:bCs/>
          <w:sz w:val="20"/>
          <w:szCs w:val="20"/>
        </w:rPr>
        <w:t xml:space="preserve"> z dnia </w:t>
      </w:r>
      <w:r w:rsidR="00307FDB">
        <w:rPr>
          <w:rFonts w:ascii="Arial" w:hAnsi="Arial" w:cs="Arial"/>
          <w:bCs/>
          <w:sz w:val="20"/>
          <w:szCs w:val="20"/>
        </w:rPr>
        <w:t>11września 2019</w:t>
      </w:r>
      <w:r w:rsidRPr="00D46FC5">
        <w:rPr>
          <w:rFonts w:ascii="Arial" w:hAnsi="Arial" w:cs="Arial"/>
          <w:bCs/>
          <w:sz w:val="20"/>
          <w:szCs w:val="20"/>
        </w:rPr>
        <w:t xml:space="preserve">r. Prawo zamówień publicznych (tekst jednolity Dz. U. </w:t>
      </w:r>
      <w:proofErr w:type="gramStart"/>
      <w:r w:rsidRPr="00D46FC5">
        <w:rPr>
          <w:rFonts w:ascii="Arial" w:hAnsi="Arial" w:cs="Arial"/>
          <w:bCs/>
          <w:sz w:val="20"/>
          <w:szCs w:val="20"/>
        </w:rPr>
        <w:t>z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20</w:t>
      </w:r>
      <w:r w:rsidR="00307FDB">
        <w:rPr>
          <w:rFonts w:ascii="Arial" w:hAnsi="Arial" w:cs="Arial"/>
          <w:bCs/>
          <w:sz w:val="20"/>
          <w:szCs w:val="20"/>
        </w:rPr>
        <w:t>19 r. poz. 2019</w:t>
      </w:r>
      <w:r>
        <w:rPr>
          <w:rFonts w:ascii="Arial" w:hAnsi="Arial" w:cs="Arial"/>
          <w:bCs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bCs/>
          <w:sz w:val="20"/>
          <w:szCs w:val="20"/>
        </w:rPr>
        <w:t>późn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bCs/>
          <w:sz w:val="20"/>
          <w:szCs w:val="20"/>
        </w:rPr>
        <w:t>zm</w:t>
      </w:r>
      <w:proofErr w:type="gramEnd"/>
      <w:r>
        <w:rPr>
          <w:rFonts w:ascii="Arial" w:hAnsi="Arial" w:cs="Arial"/>
          <w:bCs/>
          <w:sz w:val="20"/>
          <w:szCs w:val="20"/>
        </w:rPr>
        <w:t>.)</w:t>
      </w:r>
      <w:r w:rsidRPr="00D46FC5">
        <w:rPr>
          <w:rFonts w:ascii="Arial" w:hAnsi="Arial" w:cs="Arial"/>
          <w:bCs/>
          <w:sz w:val="20"/>
          <w:szCs w:val="20"/>
        </w:rPr>
        <w:t xml:space="preserve">, zostanie udzielone zamówienie o </w:t>
      </w:r>
      <w:r w:rsidRPr="009E7A1B">
        <w:rPr>
          <w:rFonts w:ascii="Arial" w:hAnsi="Arial" w:cs="Arial"/>
          <w:bCs/>
          <w:sz w:val="20"/>
          <w:szCs w:val="20"/>
        </w:rPr>
        <w:t xml:space="preserve">wartości </w:t>
      </w:r>
      <w:r w:rsidR="00AB5241">
        <w:rPr>
          <w:rFonts w:ascii="Arial" w:hAnsi="Arial" w:cs="Arial"/>
          <w:sz w:val="20"/>
          <w:szCs w:val="20"/>
        </w:rPr>
        <w:t>poniżej</w:t>
      </w:r>
      <w:r w:rsidR="00586E44">
        <w:rPr>
          <w:rFonts w:ascii="Arial" w:hAnsi="Arial" w:cs="Arial"/>
          <w:sz w:val="20"/>
          <w:szCs w:val="20"/>
        </w:rPr>
        <w:t xml:space="preserve"> </w:t>
      </w:r>
      <w:r w:rsidR="006B3783">
        <w:rPr>
          <w:rFonts w:ascii="Arial" w:hAnsi="Arial" w:cs="Arial"/>
          <w:sz w:val="20"/>
          <w:szCs w:val="20"/>
        </w:rPr>
        <w:t>progów unijnych</w:t>
      </w:r>
      <w:r w:rsidR="00586E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w wyniku rozstrzygnięcia przetargu </w:t>
      </w:r>
      <w:r w:rsidR="00AB5241">
        <w:rPr>
          <w:rFonts w:ascii="Arial" w:hAnsi="Arial" w:cs="Arial"/>
          <w:bCs/>
          <w:sz w:val="20"/>
          <w:szCs w:val="20"/>
        </w:rPr>
        <w:t>w trybie podstawowym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55319588" w14:textId="77777777" w:rsidR="00FA0923" w:rsidRPr="004B10F5" w:rsidRDefault="00FA0923" w:rsidP="00A035AB">
      <w:pPr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4B10F5">
        <w:rPr>
          <w:rFonts w:ascii="Arial" w:hAnsi="Arial" w:cs="Arial"/>
          <w:b/>
          <w:bCs/>
          <w:sz w:val="20"/>
          <w:szCs w:val="20"/>
        </w:rPr>
        <w:t>pomiędzy</w:t>
      </w:r>
      <w:proofErr w:type="gramEnd"/>
    </w:p>
    <w:p w14:paraId="6A42781E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  <w:r w:rsidRPr="004B10F5">
        <w:rPr>
          <w:rFonts w:ascii="Arial" w:hAnsi="Arial" w:cs="Arial"/>
          <w:sz w:val="20"/>
          <w:szCs w:val="20"/>
        </w:rPr>
        <w:t xml:space="preserve">Samodzielnym publicznym zakładem opieki zdrowotnej pn. Zespół Opieki Zdrowotnej w Oławie, </w:t>
      </w:r>
      <w:r>
        <w:rPr>
          <w:rFonts w:ascii="Arial" w:hAnsi="Arial" w:cs="Arial"/>
          <w:sz w:val="20"/>
          <w:szCs w:val="20"/>
        </w:rPr>
        <w:br/>
      </w:r>
      <w:r w:rsidRPr="004B10F5">
        <w:rPr>
          <w:rFonts w:ascii="Arial" w:hAnsi="Arial" w:cs="Arial"/>
          <w:sz w:val="20"/>
          <w:szCs w:val="20"/>
        </w:rPr>
        <w:t xml:space="preserve">z </w:t>
      </w:r>
      <w:proofErr w:type="gramStart"/>
      <w:r w:rsidRPr="004B10F5">
        <w:rPr>
          <w:rFonts w:ascii="Arial" w:hAnsi="Arial" w:cs="Arial"/>
          <w:sz w:val="20"/>
          <w:szCs w:val="20"/>
        </w:rPr>
        <w:t>siedzibą:  55-200 Oława</w:t>
      </w:r>
      <w:proofErr w:type="gramEnd"/>
      <w:r w:rsidRPr="004B10F5">
        <w:rPr>
          <w:rFonts w:ascii="Arial" w:hAnsi="Arial" w:cs="Arial"/>
          <w:sz w:val="20"/>
          <w:szCs w:val="20"/>
        </w:rPr>
        <w:t>, ul. Baczyńskiego 1,</w:t>
      </w:r>
    </w:p>
    <w:p w14:paraId="1306FE74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4B10F5">
        <w:rPr>
          <w:rFonts w:ascii="Arial" w:hAnsi="Arial" w:cs="Arial"/>
          <w:sz w:val="20"/>
          <w:szCs w:val="20"/>
        </w:rPr>
        <w:t>zarejestrowany</w:t>
      </w:r>
      <w:proofErr w:type="gramEnd"/>
      <w:r w:rsidRPr="004B10F5">
        <w:rPr>
          <w:rFonts w:ascii="Arial" w:hAnsi="Arial" w:cs="Arial"/>
          <w:sz w:val="20"/>
          <w:szCs w:val="20"/>
        </w:rPr>
        <w:t xml:space="preserve"> w Krajowym Reje</w:t>
      </w:r>
      <w:r w:rsidR="00AB5241">
        <w:rPr>
          <w:rFonts w:ascii="Arial" w:hAnsi="Arial" w:cs="Arial"/>
          <w:sz w:val="20"/>
          <w:szCs w:val="20"/>
        </w:rPr>
        <w:t>strze Sądowym prowadzonym przez</w:t>
      </w:r>
      <w:r w:rsidRPr="004B10F5">
        <w:rPr>
          <w:rFonts w:ascii="Arial" w:hAnsi="Arial" w:cs="Arial"/>
          <w:sz w:val="20"/>
          <w:szCs w:val="20"/>
        </w:rPr>
        <w:t xml:space="preserve"> Sąd Rejonowy dla Wrocławia Fabrycznej. VI Wydział Gospodarczy Krajowego Rejestru Sądowego pod numerem 0000162172, </w:t>
      </w:r>
    </w:p>
    <w:p w14:paraId="0E5C5CAB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4B10F5">
        <w:rPr>
          <w:rFonts w:ascii="Arial" w:hAnsi="Arial" w:cs="Arial"/>
          <w:sz w:val="20"/>
          <w:szCs w:val="20"/>
        </w:rPr>
        <w:t>zwanym</w:t>
      </w:r>
      <w:proofErr w:type="gramEnd"/>
      <w:r w:rsidRPr="004B10F5">
        <w:rPr>
          <w:rFonts w:ascii="Arial" w:hAnsi="Arial" w:cs="Arial"/>
          <w:sz w:val="20"/>
          <w:szCs w:val="20"/>
        </w:rPr>
        <w:t xml:space="preserve"> dalej </w:t>
      </w:r>
      <w:r w:rsidRPr="004B10F5">
        <w:rPr>
          <w:rFonts w:ascii="Arial" w:hAnsi="Arial" w:cs="Arial"/>
          <w:b/>
          <w:sz w:val="20"/>
          <w:szCs w:val="20"/>
        </w:rPr>
        <w:t>„Zamawiającym</w:t>
      </w:r>
      <w:r w:rsidRPr="004B10F5">
        <w:rPr>
          <w:rFonts w:ascii="Arial" w:hAnsi="Arial" w:cs="Arial"/>
          <w:sz w:val="20"/>
          <w:szCs w:val="20"/>
        </w:rPr>
        <w:t xml:space="preserve">”, </w:t>
      </w:r>
    </w:p>
    <w:p w14:paraId="085BCC43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4B10F5">
        <w:rPr>
          <w:rFonts w:ascii="Arial" w:hAnsi="Arial" w:cs="Arial"/>
          <w:sz w:val="20"/>
          <w:szCs w:val="20"/>
        </w:rPr>
        <w:t>w</w:t>
      </w:r>
      <w:proofErr w:type="gramEnd"/>
      <w:r w:rsidRPr="004B10F5">
        <w:rPr>
          <w:rFonts w:ascii="Arial" w:hAnsi="Arial" w:cs="Arial"/>
          <w:sz w:val="20"/>
          <w:szCs w:val="20"/>
        </w:rPr>
        <w:t xml:space="preserve"> imieniu, którego działa:</w:t>
      </w:r>
    </w:p>
    <w:p w14:paraId="44B7EC66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  <w:r w:rsidRPr="004B10F5">
        <w:rPr>
          <w:rFonts w:ascii="Arial" w:hAnsi="Arial" w:cs="Arial"/>
          <w:sz w:val="20"/>
          <w:szCs w:val="20"/>
        </w:rPr>
        <w:t xml:space="preserve">1. Dyrektor - Andrzej </w:t>
      </w:r>
      <w:proofErr w:type="spellStart"/>
      <w:r w:rsidRPr="004B10F5">
        <w:rPr>
          <w:rFonts w:ascii="Arial" w:hAnsi="Arial" w:cs="Arial"/>
          <w:sz w:val="20"/>
          <w:szCs w:val="20"/>
        </w:rPr>
        <w:t>Dronsejko</w:t>
      </w:r>
      <w:proofErr w:type="spellEnd"/>
    </w:p>
    <w:p w14:paraId="5EF4D886" w14:textId="77777777" w:rsidR="00FA0923" w:rsidRPr="004B10F5" w:rsidRDefault="00FA0923" w:rsidP="00A035AB">
      <w:pPr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4B10F5">
        <w:rPr>
          <w:rFonts w:ascii="Arial" w:hAnsi="Arial" w:cs="Arial"/>
          <w:b/>
          <w:bCs/>
          <w:sz w:val="20"/>
          <w:szCs w:val="20"/>
        </w:rPr>
        <w:t>a</w:t>
      </w:r>
      <w:proofErr w:type="gramEnd"/>
      <w:r w:rsidRPr="004B10F5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22373DA" w14:textId="77777777" w:rsidR="00FA0923" w:rsidRPr="004B10F5" w:rsidRDefault="00FA0923" w:rsidP="00A035A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B10F5">
        <w:rPr>
          <w:rFonts w:ascii="Arial" w:hAnsi="Arial" w:cs="Arial"/>
          <w:b/>
          <w:bCs/>
          <w:sz w:val="20"/>
          <w:szCs w:val="20"/>
        </w:rPr>
        <w:t xml:space="preserve"> ……………………...</w:t>
      </w:r>
    </w:p>
    <w:p w14:paraId="552076F8" w14:textId="77777777" w:rsidR="00FA0923" w:rsidRPr="004B10F5" w:rsidRDefault="00FA0923" w:rsidP="00A035A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B10F5">
        <w:rPr>
          <w:rFonts w:ascii="Arial" w:hAnsi="Arial" w:cs="Arial"/>
          <w:b/>
          <w:bCs/>
          <w:sz w:val="20"/>
          <w:szCs w:val="20"/>
        </w:rPr>
        <w:t>……………………………..</w:t>
      </w:r>
    </w:p>
    <w:p w14:paraId="5980DCD6" w14:textId="77777777" w:rsidR="00FA0923" w:rsidRPr="004B10F5" w:rsidRDefault="00FA0923" w:rsidP="00A035AB">
      <w:pPr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4B10F5">
        <w:rPr>
          <w:rFonts w:ascii="Arial" w:hAnsi="Arial" w:cs="Arial"/>
          <w:bCs/>
          <w:sz w:val="20"/>
          <w:szCs w:val="20"/>
        </w:rPr>
        <w:t>zarejestrowanym</w:t>
      </w:r>
      <w:proofErr w:type="gramEnd"/>
      <w:r w:rsidRPr="004B10F5">
        <w:rPr>
          <w:rFonts w:ascii="Arial" w:hAnsi="Arial" w:cs="Arial"/>
          <w:bCs/>
          <w:sz w:val="20"/>
          <w:szCs w:val="20"/>
        </w:rPr>
        <w:t xml:space="preserve"> w……………………………………..</w:t>
      </w:r>
    </w:p>
    <w:p w14:paraId="3FA4E84A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4B10F5">
        <w:rPr>
          <w:rFonts w:ascii="Arial" w:hAnsi="Arial" w:cs="Arial"/>
          <w:sz w:val="20"/>
          <w:szCs w:val="20"/>
        </w:rPr>
        <w:t>reprezentowanym</w:t>
      </w:r>
      <w:proofErr w:type="gramEnd"/>
      <w:r w:rsidRPr="004B10F5">
        <w:rPr>
          <w:rFonts w:ascii="Arial" w:hAnsi="Arial" w:cs="Arial"/>
          <w:sz w:val="20"/>
          <w:szCs w:val="20"/>
        </w:rPr>
        <w:t xml:space="preserve"> przez</w:t>
      </w:r>
    </w:p>
    <w:p w14:paraId="347043F6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  <w:r w:rsidRPr="004B10F5">
        <w:rPr>
          <w:rFonts w:ascii="Arial" w:hAnsi="Arial" w:cs="Arial"/>
          <w:sz w:val="20"/>
          <w:szCs w:val="20"/>
        </w:rPr>
        <w:t>……………………………….</w:t>
      </w:r>
    </w:p>
    <w:p w14:paraId="51EC0F7B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  <w:r w:rsidRPr="004B10F5">
        <w:rPr>
          <w:rFonts w:ascii="Arial" w:hAnsi="Arial" w:cs="Arial"/>
          <w:sz w:val="20"/>
          <w:szCs w:val="20"/>
        </w:rPr>
        <w:t>………………………………</w:t>
      </w:r>
    </w:p>
    <w:p w14:paraId="681AB6BA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  <w:r w:rsidRPr="004B10F5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4B10F5">
        <w:rPr>
          <w:rFonts w:ascii="Arial" w:hAnsi="Arial" w:cs="Arial"/>
          <w:sz w:val="20"/>
          <w:szCs w:val="20"/>
        </w:rPr>
        <w:t>zwanym</w:t>
      </w:r>
      <w:proofErr w:type="gramEnd"/>
      <w:r w:rsidRPr="004B10F5">
        <w:rPr>
          <w:rFonts w:ascii="Arial" w:hAnsi="Arial" w:cs="Arial"/>
          <w:sz w:val="20"/>
          <w:szCs w:val="20"/>
        </w:rPr>
        <w:t xml:space="preserve"> dalej „</w:t>
      </w:r>
      <w:r w:rsidRPr="004B10F5">
        <w:rPr>
          <w:rFonts w:ascii="Arial" w:hAnsi="Arial" w:cs="Arial"/>
          <w:b/>
          <w:sz w:val="20"/>
          <w:szCs w:val="20"/>
        </w:rPr>
        <w:t>Wykonawcą</w:t>
      </w:r>
      <w:r w:rsidRPr="004B10F5">
        <w:rPr>
          <w:rFonts w:ascii="Arial" w:hAnsi="Arial" w:cs="Arial"/>
          <w:sz w:val="20"/>
          <w:szCs w:val="20"/>
        </w:rPr>
        <w:t xml:space="preserve">" </w:t>
      </w:r>
    </w:p>
    <w:p w14:paraId="63E0DDA0" w14:textId="77777777" w:rsidR="00FA0923" w:rsidRPr="004B10F5" w:rsidRDefault="00FA0923" w:rsidP="00A052A6">
      <w:pPr>
        <w:jc w:val="center"/>
        <w:rPr>
          <w:rFonts w:ascii="Arial" w:hAnsi="Arial" w:cs="Arial"/>
          <w:b/>
          <w:sz w:val="20"/>
          <w:szCs w:val="20"/>
        </w:rPr>
      </w:pPr>
      <w:r w:rsidRPr="004B10F5">
        <w:rPr>
          <w:rFonts w:ascii="Arial" w:hAnsi="Arial" w:cs="Arial"/>
          <w:b/>
          <w:sz w:val="20"/>
          <w:szCs w:val="20"/>
        </w:rPr>
        <w:t>§ 1</w:t>
      </w:r>
    </w:p>
    <w:p w14:paraId="44A33E15" w14:textId="77777777" w:rsidR="00FA0923" w:rsidRPr="004B10F5" w:rsidRDefault="00FA0923" w:rsidP="00A035AB">
      <w:pPr>
        <w:pStyle w:val="Nagwek"/>
        <w:jc w:val="both"/>
        <w:outlineLvl w:val="0"/>
        <w:rPr>
          <w:rFonts w:ascii="Arial" w:hAnsi="Arial" w:cs="Arial"/>
          <w:sz w:val="20"/>
        </w:rPr>
      </w:pPr>
    </w:p>
    <w:p w14:paraId="4591883E" w14:textId="280F95F2" w:rsidR="00FA0923" w:rsidRPr="005C45A6" w:rsidRDefault="00FA0923" w:rsidP="00A035AB">
      <w:pPr>
        <w:pStyle w:val="Nagwek"/>
        <w:jc w:val="both"/>
        <w:outlineLvl w:val="0"/>
        <w:rPr>
          <w:rFonts w:ascii="Verdana" w:hAnsi="Verdana"/>
          <w:b/>
          <w:bCs/>
          <w:sz w:val="28"/>
          <w:szCs w:val="28"/>
        </w:rPr>
      </w:pPr>
      <w:r w:rsidRPr="005C45A6">
        <w:rPr>
          <w:rFonts w:ascii="Arial" w:hAnsi="Arial" w:cs="Arial"/>
          <w:sz w:val="20"/>
        </w:rPr>
        <w:t xml:space="preserve">1. Zamawiający, zgodnie z przeprowadzonym przetargiem </w:t>
      </w:r>
      <w:r w:rsidRPr="005C45A6">
        <w:rPr>
          <w:rFonts w:ascii="Arial" w:hAnsi="Arial" w:cs="Arial"/>
          <w:bCs/>
          <w:sz w:val="20"/>
        </w:rPr>
        <w:t>na</w:t>
      </w:r>
      <w:r w:rsidR="00586E44">
        <w:rPr>
          <w:rFonts w:ascii="Arial" w:hAnsi="Arial" w:cs="Arial"/>
          <w:bCs/>
          <w:sz w:val="20"/>
        </w:rPr>
        <w:t xml:space="preserve"> </w:t>
      </w:r>
      <w:r w:rsidR="007402A2">
        <w:rPr>
          <w:rFonts w:ascii="Arial" w:hAnsi="Arial" w:cs="Arial"/>
          <w:b/>
          <w:sz w:val="20"/>
        </w:rPr>
        <w:t xml:space="preserve">Dostawa </w:t>
      </w:r>
      <w:r w:rsidR="00AB15F6">
        <w:rPr>
          <w:rFonts w:ascii="Arial" w:hAnsi="Arial" w:cs="Arial"/>
          <w:b/>
          <w:sz w:val="20"/>
        </w:rPr>
        <w:t>licencji</w:t>
      </w:r>
      <w:bookmarkStart w:id="0" w:name="_GoBack"/>
      <w:bookmarkEnd w:id="0"/>
      <w:r w:rsidR="001A54D5">
        <w:rPr>
          <w:rFonts w:ascii="Arial" w:hAnsi="Arial" w:cs="Arial"/>
          <w:b/>
          <w:sz w:val="20"/>
        </w:rPr>
        <w:t xml:space="preserve"> oprogramowania</w:t>
      </w:r>
      <w:r w:rsidR="009400FF">
        <w:rPr>
          <w:rFonts w:ascii="Arial" w:hAnsi="Arial" w:cs="Arial"/>
          <w:b/>
          <w:sz w:val="20"/>
        </w:rPr>
        <w:t>,</w:t>
      </w:r>
      <w:r w:rsidR="00586E44">
        <w:rPr>
          <w:rFonts w:ascii="Arial" w:hAnsi="Arial" w:cs="Arial"/>
          <w:b/>
          <w:sz w:val="20"/>
        </w:rPr>
        <w:t xml:space="preserve"> </w:t>
      </w:r>
      <w:r w:rsidRPr="008D089B">
        <w:rPr>
          <w:rFonts w:ascii="Arial" w:hAnsi="Arial" w:cs="Arial"/>
          <w:b/>
          <w:bCs/>
          <w:sz w:val="20"/>
        </w:rPr>
        <w:t>znak sprawy ZOZ/DZP/PN/</w:t>
      </w:r>
      <w:r w:rsidR="001A54D5">
        <w:rPr>
          <w:rFonts w:ascii="Arial" w:hAnsi="Arial" w:cs="Arial"/>
          <w:b/>
          <w:bCs/>
          <w:sz w:val="20"/>
        </w:rPr>
        <w:t>2</w:t>
      </w:r>
      <w:r w:rsidR="00AB15F6">
        <w:rPr>
          <w:rFonts w:ascii="Arial" w:hAnsi="Arial" w:cs="Arial"/>
          <w:b/>
          <w:bCs/>
          <w:sz w:val="20"/>
        </w:rPr>
        <w:t>9</w:t>
      </w:r>
      <w:r w:rsidRPr="008D089B">
        <w:rPr>
          <w:rFonts w:ascii="Arial" w:hAnsi="Arial" w:cs="Arial"/>
          <w:b/>
          <w:bCs/>
          <w:sz w:val="20"/>
        </w:rPr>
        <w:t>/</w:t>
      </w:r>
      <w:r w:rsidR="00307FDB">
        <w:rPr>
          <w:rFonts w:ascii="Arial" w:hAnsi="Arial" w:cs="Arial"/>
          <w:b/>
          <w:bCs/>
          <w:sz w:val="20"/>
        </w:rPr>
        <w:t>2</w:t>
      </w:r>
      <w:r w:rsidR="00AB15F6">
        <w:rPr>
          <w:rFonts w:ascii="Arial" w:hAnsi="Arial" w:cs="Arial"/>
          <w:b/>
          <w:bCs/>
          <w:sz w:val="20"/>
        </w:rPr>
        <w:t>4</w:t>
      </w:r>
      <w:r w:rsidRPr="0039133C">
        <w:rPr>
          <w:rFonts w:ascii="Arial" w:hAnsi="Arial" w:cs="Arial"/>
          <w:b/>
          <w:bCs/>
          <w:sz w:val="20"/>
        </w:rPr>
        <w:t>,</w:t>
      </w:r>
      <w:r w:rsidR="00586E44">
        <w:rPr>
          <w:rFonts w:ascii="Arial" w:hAnsi="Arial" w:cs="Arial"/>
          <w:b/>
          <w:bCs/>
          <w:sz w:val="20"/>
        </w:rPr>
        <w:t xml:space="preserve"> </w:t>
      </w:r>
      <w:r w:rsidRPr="005C45A6">
        <w:rPr>
          <w:rFonts w:ascii="Arial" w:hAnsi="Arial" w:cs="Arial"/>
          <w:sz w:val="20"/>
        </w:rPr>
        <w:t>zleca, a Wykonawca zobowiązuje się do dostaw przedmiot</w:t>
      </w:r>
      <w:r>
        <w:rPr>
          <w:rFonts w:ascii="Arial" w:hAnsi="Arial" w:cs="Arial"/>
          <w:sz w:val="20"/>
        </w:rPr>
        <w:t>u</w:t>
      </w:r>
      <w:r w:rsidRPr="004B10F5">
        <w:rPr>
          <w:rFonts w:ascii="Arial" w:hAnsi="Arial" w:cs="Arial"/>
          <w:sz w:val="20"/>
        </w:rPr>
        <w:t xml:space="preserve"> zamówienia do ZOZ w Oławie przy ul. K. Baczyńskiego 1 według wykazu zawierającego ceny jednostkowe netto i brutto produktów, stanowiącego załącznik nr </w:t>
      </w:r>
      <w:r w:rsidR="001A5837">
        <w:rPr>
          <w:rFonts w:ascii="Arial" w:hAnsi="Arial" w:cs="Arial"/>
          <w:sz w:val="20"/>
        </w:rPr>
        <w:t>1</w:t>
      </w:r>
      <w:r w:rsidR="001A5837" w:rsidRPr="004B10F5">
        <w:rPr>
          <w:rFonts w:ascii="Arial" w:hAnsi="Arial" w:cs="Arial"/>
          <w:sz w:val="20"/>
        </w:rPr>
        <w:t xml:space="preserve"> </w:t>
      </w:r>
      <w:r w:rsidRPr="004B10F5">
        <w:rPr>
          <w:rFonts w:ascii="Arial" w:hAnsi="Arial" w:cs="Arial"/>
          <w:sz w:val="20"/>
        </w:rPr>
        <w:t xml:space="preserve">do </w:t>
      </w:r>
      <w:r w:rsidR="001A5837">
        <w:rPr>
          <w:rFonts w:ascii="Arial" w:hAnsi="Arial" w:cs="Arial"/>
          <w:sz w:val="20"/>
        </w:rPr>
        <w:t xml:space="preserve">SWZ </w:t>
      </w:r>
      <w:r w:rsidR="002E4453">
        <w:rPr>
          <w:rFonts w:ascii="Arial" w:hAnsi="Arial" w:cs="Arial"/>
          <w:sz w:val="20"/>
        </w:rPr>
        <w:t>oraz zgodne z opisem przedmiotu zamówie</w:t>
      </w:r>
      <w:r w:rsidR="00D65611">
        <w:rPr>
          <w:rFonts w:ascii="Arial" w:hAnsi="Arial" w:cs="Arial"/>
          <w:sz w:val="20"/>
        </w:rPr>
        <w:t>nia zawartym w Załączniku nr 2</w:t>
      </w:r>
      <w:r w:rsidR="00BF55F5">
        <w:rPr>
          <w:rFonts w:ascii="Arial" w:hAnsi="Arial" w:cs="Arial"/>
          <w:sz w:val="20"/>
        </w:rPr>
        <w:t>-1</w:t>
      </w:r>
      <w:r w:rsidR="001A54D5">
        <w:rPr>
          <w:rFonts w:ascii="Arial" w:hAnsi="Arial" w:cs="Arial"/>
          <w:sz w:val="20"/>
        </w:rPr>
        <w:t xml:space="preserve"> </w:t>
      </w:r>
      <w:r w:rsidR="00AB15F6">
        <w:rPr>
          <w:rFonts w:ascii="Arial" w:hAnsi="Arial" w:cs="Arial"/>
          <w:sz w:val="20"/>
        </w:rPr>
        <w:t>-</w:t>
      </w:r>
      <w:r w:rsidR="00BF55F5">
        <w:rPr>
          <w:rFonts w:ascii="Arial" w:hAnsi="Arial" w:cs="Arial"/>
          <w:sz w:val="20"/>
        </w:rPr>
        <w:t xml:space="preserve"> 2-</w:t>
      </w:r>
      <w:r w:rsidR="00AB15F6">
        <w:rPr>
          <w:rFonts w:ascii="Arial" w:hAnsi="Arial" w:cs="Arial"/>
          <w:sz w:val="20"/>
        </w:rPr>
        <w:t>7</w:t>
      </w:r>
      <w:r w:rsidR="001A54D5">
        <w:rPr>
          <w:rFonts w:ascii="Arial" w:hAnsi="Arial" w:cs="Arial"/>
          <w:sz w:val="20"/>
        </w:rPr>
        <w:t xml:space="preserve"> </w:t>
      </w:r>
      <w:r w:rsidR="00AB15F6">
        <w:rPr>
          <w:rFonts w:ascii="Arial" w:hAnsi="Arial" w:cs="Arial"/>
          <w:sz w:val="20"/>
        </w:rPr>
        <w:t xml:space="preserve">(odpowiednio dla poszczególnych zadań) </w:t>
      </w:r>
      <w:r w:rsidR="002E4453">
        <w:rPr>
          <w:rFonts w:ascii="Arial" w:hAnsi="Arial" w:cs="Arial"/>
          <w:sz w:val="20"/>
        </w:rPr>
        <w:t xml:space="preserve">do </w:t>
      </w:r>
      <w:r w:rsidRPr="004B10F5"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>iniejszej umowy.</w:t>
      </w:r>
    </w:p>
    <w:p w14:paraId="7B24797A" w14:textId="77777777" w:rsidR="009400FF" w:rsidRPr="00BE29A8" w:rsidRDefault="009400FF" w:rsidP="009400FF">
      <w:pPr>
        <w:rPr>
          <w:rFonts w:ascii="Arial" w:hAnsi="Arial" w:cs="Arial"/>
          <w:sz w:val="20"/>
          <w:szCs w:val="20"/>
        </w:rPr>
      </w:pPr>
    </w:p>
    <w:p w14:paraId="41553E0C" w14:textId="77777777" w:rsidR="009400FF" w:rsidRPr="00BE29A8" w:rsidRDefault="00BE29A8" w:rsidP="009400FF">
      <w:pPr>
        <w:rPr>
          <w:rFonts w:ascii="Arial" w:hAnsi="Arial" w:cs="Arial"/>
          <w:sz w:val="20"/>
          <w:szCs w:val="20"/>
        </w:rPr>
      </w:pPr>
      <w:r w:rsidRPr="00BE29A8">
        <w:rPr>
          <w:rFonts w:ascii="Arial" w:hAnsi="Arial" w:cs="Arial"/>
          <w:sz w:val="20"/>
          <w:szCs w:val="20"/>
        </w:rPr>
        <w:t>2</w:t>
      </w:r>
      <w:r w:rsidR="009400FF" w:rsidRPr="00BE29A8">
        <w:rPr>
          <w:rFonts w:ascii="Arial" w:hAnsi="Arial" w:cs="Arial"/>
          <w:sz w:val="20"/>
          <w:szCs w:val="20"/>
        </w:rPr>
        <w:t xml:space="preserve">.  </w:t>
      </w:r>
      <w:r w:rsidRPr="00BE29A8">
        <w:rPr>
          <w:rFonts w:ascii="Arial" w:hAnsi="Arial" w:cs="Arial"/>
          <w:sz w:val="20"/>
          <w:szCs w:val="20"/>
        </w:rPr>
        <w:t>Wynagro</w:t>
      </w:r>
      <w:r w:rsidR="009400FF" w:rsidRPr="00BE29A8">
        <w:rPr>
          <w:rFonts w:ascii="Arial" w:hAnsi="Arial" w:cs="Arial"/>
          <w:sz w:val="20"/>
          <w:szCs w:val="20"/>
        </w:rPr>
        <w:t xml:space="preserve">dzenie </w:t>
      </w:r>
      <w:r w:rsidRPr="00BE29A8">
        <w:rPr>
          <w:rFonts w:ascii="Arial" w:hAnsi="Arial" w:cs="Arial"/>
          <w:sz w:val="20"/>
          <w:szCs w:val="20"/>
        </w:rPr>
        <w:t>Wykonawcy za realizację Zadania nr………. wynosi</w:t>
      </w:r>
      <w:r w:rsidR="009400FF" w:rsidRPr="00BE29A8">
        <w:rPr>
          <w:rFonts w:ascii="Arial" w:hAnsi="Arial" w:cs="Arial"/>
          <w:sz w:val="20"/>
          <w:szCs w:val="20"/>
        </w:rPr>
        <w:t>:</w:t>
      </w:r>
    </w:p>
    <w:p w14:paraId="7E3A2E98" w14:textId="77777777" w:rsidR="009400FF" w:rsidRPr="00BE29A8" w:rsidRDefault="00BE29A8" w:rsidP="009400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Wartość netto: </w:t>
      </w:r>
      <w:r w:rsidR="009400FF" w:rsidRPr="00BE29A8">
        <w:rPr>
          <w:rFonts w:ascii="Arial" w:hAnsi="Arial" w:cs="Arial"/>
          <w:bCs/>
          <w:spacing w:val="7"/>
          <w:sz w:val="20"/>
          <w:szCs w:val="20"/>
        </w:rPr>
        <w:t>……………</w:t>
      </w:r>
      <w:r>
        <w:rPr>
          <w:rFonts w:ascii="Arial" w:hAnsi="Arial" w:cs="Arial"/>
          <w:bCs/>
          <w:spacing w:val="7"/>
          <w:sz w:val="20"/>
          <w:szCs w:val="20"/>
        </w:rPr>
        <w:t>…</w:t>
      </w:r>
      <w:r w:rsidR="009400FF" w:rsidRPr="00BE29A8">
        <w:rPr>
          <w:rFonts w:ascii="Arial" w:hAnsi="Arial" w:cs="Arial"/>
          <w:bCs/>
          <w:spacing w:val="7"/>
          <w:sz w:val="20"/>
          <w:szCs w:val="20"/>
        </w:rPr>
        <w:t>.</w:t>
      </w:r>
      <w:r w:rsidR="009400FF" w:rsidRPr="00BE29A8">
        <w:rPr>
          <w:rFonts w:ascii="Arial" w:hAnsi="Arial" w:cs="Arial"/>
          <w:b/>
          <w:bCs/>
          <w:spacing w:val="7"/>
          <w:sz w:val="20"/>
          <w:szCs w:val="20"/>
        </w:rPr>
        <w:t xml:space="preserve"> </w:t>
      </w:r>
      <w:r w:rsidR="009400FF" w:rsidRPr="00BE29A8">
        <w:rPr>
          <w:rFonts w:ascii="Arial" w:hAnsi="Arial" w:cs="Arial"/>
          <w:spacing w:val="7"/>
          <w:sz w:val="20"/>
          <w:szCs w:val="20"/>
        </w:rPr>
        <w:t>(</w:t>
      </w:r>
      <w:proofErr w:type="gramStart"/>
      <w:r w:rsidR="009400FF" w:rsidRPr="00BE29A8">
        <w:rPr>
          <w:rFonts w:ascii="Arial" w:hAnsi="Arial" w:cs="Arial"/>
          <w:spacing w:val="7"/>
          <w:sz w:val="20"/>
          <w:szCs w:val="20"/>
        </w:rPr>
        <w:t xml:space="preserve">słownie : ……………………………………….) </w:t>
      </w:r>
      <w:proofErr w:type="gramEnd"/>
    </w:p>
    <w:p w14:paraId="191A6E10" w14:textId="77777777" w:rsidR="00BE29A8" w:rsidRDefault="00BE29A8" w:rsidP="00BE29A8">
      <w:pPr>
        <w:rPr>
          <w:rFonts w:ascii="Arial" w:hAnsi="Arial" w:cs="Arial"/>
          <w:spacing w:val="7"/>
          <w:sz w:val="20"/>
          <w:szCs w:val="20"/>
        </w:rPr>
      </w:pPr>
      <w:r>
        <w:rPr>
          <w:rFonts w:ascii="Arial" w:hAnsi="Arial" w:cs="Arial"/>
          <w:spacing w:val="7"/>
          <w:sz w:val="20"/>
          <w:szCs w:val="20"/>
        </w:rPr>
        <w:t>VAT: …………….</w:t>
      </w:r>
    </w:p>
    <w:p w14:paraId="25FD2492" w14:textId="77777777" w:rsidR="009400FF" w:rsidRPr="00BE29A8" w:rsidRDefault="00BE29A8" w:rsidP="00BE29A8">
      <w:pPr>
        <w:rPr>
          <w:rFonts w:ascii="Arial" w:hAnsi="Arial" w:cs="Arial"/>
          <w:spacing w:val="7"/>
          <w:sz w:val="20"/>
          <w:szCs w:val="20"/>
        </w:rPr>
      </w:pPr>
      <w:r>
        <w:rPr>
          <w:rFonts w:ascii="Arial" w:hAnsi="Arial" w:cs="Arial"/>
          <w:spacing w:val="7"/>
          <w:sz w:val="20"/>
          <w:szCs w:val="20"/>
        </w:rPr>
        <w:t>Wartość brutto: ……………..</w:t>
      </w:r>
      <w:r w:rsidR="009400FF" w:rsidRPr="00BE29A8">
        <w:rPr>
          <w:rFonts w:ascii="Arial" w:hAnsi="Arial" w:cs="Arial"/>
          <w:spacing w:val="7"/>
          <w:sz w:val="20"/>
          <w:szCs w:val="20"/>
        </w:rPr>
        <w:t>(</w:t>
      </w:r>
      <w:proofErr w:type="gramStart"/>
      <w:r w:rsidR="009400FF" w:rsidRPr="00BE29A8">
        <w:rPr>
          <w:rFonts w:ascii="Arial" w:hAnsi="Arial" w:cs="Arial"/>
          <w:spacing w:val="7"/>
          <w:sz w:val="20"/>
          <w:szCs w:val="20"/>
        </w:rPr>
        <w:t>słownie : ……………………………………….)</w:t>
      </w:r>
      <w:proofErr w:type="gramEnd"/>
    </w:p>
    <w:p w14:paraId="7B70B6D3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</w:p>
    <w:p w14:paraId="2E22A8ED" w14:textId="77777777" w:rsidR="00FA0923" w:rsidRPr="009C2ADD" w:rsidRDefault="00500BC9" w:rsidP="00081E2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FA0923" w:rsidRPr="009C2ADD">
        <w:rPr>
          <w:rFonts w:ascii="Arial" w:hAnsi="Arial" w:cs="Arial"/>
          <w:sz w:val="20"/>
          <w:szCs w:val="20"/>
        </w:rPr>
        <w:t xml:space="preserve">. Wykonawca zobowiązuje się </w:t>
      </w:r>
      <w:r w:rsidR="00BE29A8">
        <w:rPr>
          <w:rFonts w:ascii="Arial" w:hAnsi="Arial" w:cs="Arial"/>
          <w:sz w:val="20"/>
          <w:szCs w:val="20"/>
        </w:rPr>
        <w:t>zrealizować przedmiot zamówienia</w:t>
      </w:r>
      <w:r w:rsidR="00FA0923" w:rsidRPr="009C2ADD">
        <w:rPr>
          <w:rFonts w:ascii="Arial" w:hAnsi="Arial" w:cs="Arial"/>
          <w:sz w:val="20"/>
          <w:szCs w:val="20"/>
        </w:rPr>
        <w:t xml:space="preserve"> w terminie:</w:t>
      </w:r>
    </w:p>
    <w:p w14:paraId="02B751B6" w14:textId="77777777" w:rsidR="00FA0923" w:rsidRDefault="00FA0923" w:rsidP="002874E3">
      <w:pPr>
        <w:jc w:val="both"/>
        <w:rPr>
          <w:rFonts w:ascii="Arial" w:hAnsi="Arial" w:cs="Arial"/>
          <w:sz w:val="20"/>
          <w:szCs w:val="20"/>
        </w:rPr>
      </w:pPr>
    </w:p>
    <w:p w14:paraId="4DC65CC7" w14:textId="77777777" w:rsidR="00FA0923" w:rsidRPr="00500BC9" w:rsidRDefault="00FA0923" w:rsidP="002874E3">
      <w:pPr>
        <w:jc w:val="both"/>
        <w:rPr>
          <w:rFonts w:ascii="Arial" w:hAnsi="Arial" w:cs="Arial"/>
          <w:sz w:val="20"/>
          <w:szCs w:val="20"/>
        </w:rPr>
      </w:pPr>
      <w:r w:rsidRPr="00500BC9">
        <w:rPr>
          <w:rFonts w:ascii="Arial" w:hAnsi="Arial" w:cs="Arial"/>
          <w:sz w:val="20"/>
          <w:szCs w:val="20"/>
        </w:rPr>
        <w:t>W zakresie Zadania nr ………………:</w:t>
      </w:r>
    </w:p>
    <w:p w14:paraId="4DE217D6" w14:textId="4174C37D" w:rsidR="00FA0923" w:rsidRPr="00500BC9" w:rsidRDefault="00FA0923" w:rsidP="002874E3">
      <w:pPr>
        <w:ind w:left="360"/>
        <w:jc w:val="both"/>
        <w:rPr>
          <w:rFonts w:ascii="Arial" w:hAnsi="Arial" w:cs="Arial"/>
          <w:sz w:val="20"/>
          <w:szCs w:val="20"/>
        </w:rPr>
      </w:pPr>
      <w:r w:rsidRPr="00500BC9">
        <w:rPr>
          <w:rFonts w:ascii="Arial" w:hAnsi="Arial" w:cs="Arial"/>
          <w:sz w:val="20"/>
          <w:szCs w:val="20"/>
        </w:rPr>
        <w:t xml:space="preserve">- do ……. </w:t>
      </w:r>
      <w:proofErr w:type="gramStart"/>
      <w:r w:rsidR="00547849" w:rsidRPr="00500BC9">
        <w:rPr>
          <w:rFonts w:ascii="Arial" w:hAnsi="Arial" w:cs="Arial"/>
          <w:sz w:val="20"/>
          <w:szCs w:val="20"/>
        </w:rPr>
        <w:t>dni</w:t>
      </w:r>
      <w:proofErr w:type="gramEnd"/>
      <w:r w:rsidRPr="00500BC9">
        <w:rPr>
          <w:rFonts w:ascii="Arial" w:hAnsi="Arial" w:cs="Arial"/>
          <w:sz w:val="20"/>
          <w:szCs w:val="20"/>
        </w:rPr>
        <w:t xml:space="preserve"> od chwili </w:t>
      </w:r>
      <w:r w:rsidR="00BE29A8" w:rsidRPr="00500BC9">
        <w:rPr>
          <w:rFonts w:ascii="Arial" w:hAnsi="Arial" w:cs="Arial"/>
          <w:sz w:val="20"/>
          <w:szCs w:val="20"/>
        </w:rPr>
        <w:t>podpisania umowy</w:t>
      </w:r>
      <w:r w:rsidRPr="00500BC9">
        <w:rPr>
          <w:rFonts w:ascii="Arial" w:hAnsi="Arial" w:cs="Arial"/>
          <w:sz w:val="20"/>
          <w:szCs w:val="20"/>
        </w:rPr>
        <w:t>,</w:t>
      </w:r>
    </w:p>
    <w:p w14:paraId="75B9398A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</w:p>
    <w:p w14:paraId="5DE16A4D" w14:textId="77777777" w:rsidR="00FA0923" w:rsidRDefault="00500BC9" w:rsidP="00A035A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FA0923" w:rsidRPr="004B10F5">
        <w:rPr>
          <w:rFonts w:ascii="Arial" w:hAnsi="Arial" w:cs="Arial"/>
          <w:sz w:val="20"/>
          <w:szCs w:val="20"/>
        </w:rPr>
        <w:t>. W przypadku niedotrzymania terminu realizacji zamówienia</w:t>
      </w:r>
      <w:r w:rsidR="00FA0923">
        <w:rPr>
          <w:rFonts w:ascii="Arial" w:hAnsi="Arial" w:cs="Arial"/>
          <w:sz w:val="20"/>
          <w:szCs w:val="20"/>
        </w:rPr>
        <w:t>, oraz w przypadku braku realizacji reklamacji w terminie wskazanym w umowie,</w:t>
      </w:r>
      <w:r w:rsidR="00FA0923" w:rsidRPr="004B10F5">
        <w:rPr>
          <w:rFonts w:ascii="Arial" w:hAnsi="Arial" w:cs="Arial"/>
          <w:sz w:val="20"/>
          <w:szCs w:val="20"/>
        </w:rPr>
        <w:t xml:space="preserve"> Zamawiający może dokonać zakupu interwencyjnego u innego dostawcy, a różnicą kosztów obciążyć Wykonawcę.</w:t>
      </w:r>
      <w:r w:rsidR="00FA0923">
        <w:rPr>
          <w:rFonts w:ascii="Arial" w:hAnsi="Arial" w:cs="Arial"/>
          <w:sz w:val="20"/>
          <w:szCs w:val="20"/>
        </w:rPr>
        <w:t xml:space="preserve"> Nie zwalnia to jednak Wykonawcy z płacenia kary umownej z tytułu nie dotrzymania terminu </w:t>
      </w:r>
      <w:r w:rsidR="00BE29A8">
        <w:rPr>
          <w:rFonts w:ascii="Arial" w:hAnsi="Arial" w:cs="Arial"/>
          <w:sz w:val="20"/>
          <w:szCs w:val="20"/>
        </w:rPr>
        <w:t>realizacji</w:t>
      </w:r>
      <w:r w:rsidR="00FA0923">
        <w:rPr>
          <w:rFonts w:ascii="Arial" w:hAnsi="Arial" w:cs="Arial"/>
          <w:sz w:val="20"/>
          <w:szCs w:val="20"/>
        </w:rPr>
        <w:t>.</w:t>
      </w:r>
    </w:p>
    <w:p w14:paraId="2BB7FFE3" w14:textId="77777777" w:rsidR="00FA0923" w:rsidRDefault="00FA0923" w:rsidP="00A035AB">
      <w:pPr>
        <w:jc w:val="both"/>
        <w:rPr>
          <w:rFonts w:ascii="Arial" w:hAnsi="Arial" w:cs="Arial"/>
          <w:sz w:val="20"/>
          <w:szCs w:val="20"/>
        </w:rPr>
      </w:pPr>
    </w:p>
    <w:p w14:paraId="4CE0813A" w14:textId="77777777" w:rsidR="00FA0923" w:rsidRPr="004B10F5" w:rsidRDefault="00FA0923" w:rsidP="00A052A6">
      <w:pPr>
        <w:pStyle w:val="Tekstpodstawowy"/>
        <w:spacing w:line="360" w:lineRule="auto"/>
        <w:jc w:val="center"/>
        <w:rPr>
          <w:rFonts w:ascii="Arial" w:hAnsi="Arial" w:cs="Arial"/>
          <w:b/>
          <w:sz w:val="20"/>
        </w:rPr>
      </w:pPr>
      <w:r w:rsidRPr="004B10F5">
        <w:rPr>
          <w:rFonts w:ascii="Arial" w:hAnsi="Arial" w:cs="Arial"/>
          <w:b/>
          <w:sz w:val="20"/>
        </w:rPr>
        <w:t>§ 2</w:t>
      </w:r>
    </w:p>
    <w:p w14:paraId="5BCA7F23" w14:textId="77777777" w:rsidR="00BE29A8" w:rsidRPr="00BE29A8" w:rsidRDefault="00BE29A8" w:rsidP="00BE29A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Pr="00BE29A8">
        <w:rPr>
          <w:rFonts w:ascii="Arial" w:hAnsi="Arial" w:cs="Arial"/>
          <w:sz w:val="20"/>
          <w:szCs w:val="20"/>
        </w:rPr>
        <w:t xml:space="preserve">. Wykonawca oświadcza, że przedmiot umowy nie narusza praw osób trzecich. </w:t>
      </w:r>
    </w:p>
    <w:p w14:paraId="027C3F3B" w14:textId="77777777" w:rsidR="00BE29A8" w:rsidRDefault="00BE29A8" w:rsidP="00BE29A8">
      <w:pPr>
        <w:spacing w:before="113" w:line="219" w:lineRule="exact"/>
        <w:jc w:val="both"/>
        <w:rPr>
          <w:rFonts w:ascii="Arial" w:hAnsi="Arial" w:cs="Arial"/>
          <w:spacing w:val="5"/>
          <w:sz w:val="20"/>
          <w:szCs w:val="20"/>
        </w:rPr>
      </w:pPr>
    </w:p>
    <w:p w14:paraId="739261EB" w14:textId="77777777" w:rsidR="00BE29A8" w:rsidRPr="00BE29A8" w:rsidRDefault="00BE29A8" w:rsidP="00BE29A8">
      <w:pPr>
        <w:spacing w:before="113" w:line="219" w:lineRule="exact"/>
        <w:jc w:val="both"/>
        <w:rPr>
          <w:rFonts w:ascii="Arial" w:hAnsi="Arial" w:cs="Arial"/>
          <w:color w:val="3E3B4C"/>
          <w:spacing w:val="5"/>
          <w:sz w:val="20"/>
          <w:szCs w:val="20"/>
        </w:rPr>
      </w:pPr>
      <w:r>
        <w:rPr>
          <w:rFonts w:ascii="Arial" w:hAnsi="Arial" w:cs="Arial"/>
          <w:spacing w:val="5"/>
          <w:sz w:val="20"/>
          <w:szCs w:val="20"/>
        </w:rPr>
        <w:t>2</w:t>
      </w:r>
      <w:r w:rsidRPr="00BE29A8">
        <w:rPr>
          <w:rFonts w:ascii="Arial" w:hAnsi="Arial" w:cs="Arial"/>
          <w:spacing w:val="5"/>
          <w:sz w:val="20"/>
          <w:szCs w:val="20"/>
        </w:rPr>
        <w:t>. Strony postanawiają, ze w trakcie obowiązywania niniejszej umowy, a także bezterminowo po jej zakończeniu, Strony zobowiązują się do zachowania bezwzględnej tajemnicy i nie przekazywanie, nie ujawnianie ani nie wykorzystywanie bez pisemnej zgody drugiej Strony informacj</w:t>
      </w:r>
      <w:r w:rsidR="000400E5">
        <w:rPr>
          <w:rFonts w:ascii="Arial" w:hAnsi="Arial" w:cs="Arial"/>
          <w:spacing w:val="5"/>
          <w:sz w:val="20"/>
          <w:szCs w:val="20"/>
        </w:rPr>
        <w:t xml:space="preserve">i handlowych, technologicznych, </w:t>
      </w:r>
      <w:r w:rsidRPr="00BE29A8">
        <w:rPr>
          <w:rFonts w:ascii="Arial" w:hAnsi="Arial" w:cs="Arial"/>
          <w:spacing w:val="5"/>
          <w:sz w:val="20"/>
          <w:szCs w:val="20"/>
        </w:rPr>
        <w:t>organizacyjnych, księgowych, finansowych, personalnych, statystycznych, pracowniczych dotyczących drugiej Strony bądź podmiotów z niewspółpracujących, chyba ze stan tajemnicy wobec tych informacji ustał i są one znane publicznie lub ich ujawnienia żąda uprawniony organ lub podmiot w przewidzianej prawem formie i treści, jednakże w niezbędnym</w:t>
      </w:r>
      <w:r w:rsidRPr="00BE29A8">
        <w:rPr>
          <w:rFonts w:ascii="Arial" w:hAnsi="Arial" w:cs="Arial"/>
          <w:color w:val="3E3B4C"/>
          <w:spacing w:val="5"/>
          <w:sz w:val="20"/>
          <w:szCs w:val="20"/>
        </w:rPr>
        <w:t xml:space="preserve"> zakresie.</w:t>
      </w:r>
    </w:p>
    <w:p w14:paraId="51C36A03" w14:textId="77777777" w:rsidR="00BE29A8" w:rsidRPr="00BE29A8" w:rsidRDefault="00BE29A8" w:rsidP="00BE29A8">
      <w:pPr>
        <w:spacing w:before="113" w:line="219" w:lineRule="exact"/>
        <w:jc w:val="both"/>
        <w:rPr>
          <w:rFonts w:ascii="Arial" w:hAnsi="Arial" w:cs="Arial"/>
          <w:spacing w:val="5"/>
          <w:sz w:val="20"/>
          <w:szCs w:val="20"/>
        </w:rPr>
      </w:pPr>
    </w:p>
    <w:p w14:paraId="50C6C663" w14:textId="095C1612" w:rsidR="00BE29A8" w:rsidRPr="00BE29A8" w:rsidRDefault="00BE29A8" w:rsidP="00BE29A8">
      <w:pPr>
        <w:spacing w:before="113" w:line="219" w:lineRule="exact"/>
        <w:jc w:val="both"/>
        <w:rPr>
          <w:rFonts w:ascii="Arial" w:hAnsi="Arial" w:cs="Arial"/>
          <w:spacing w:val="5"/>
          <w:sz w:val="20"/>
          <w:szCs w:val="20"/>
        </w:rPr>
      </w:pPr>
      <w:r>
        <w:rPr>
          <w:rFonts w:ascii="Arial" w:hAnsi="Arial" w:cs="Arial"/>
          <w:spacing w:val="5"/>
          <w:sz w:val="20"/>
          <w:szCs w:val="20"/>
        </w:rPr>
        <w:t>3</w:t>
      </w:r>
      <w:r w:rsidRPr="00BE29A8">
        <w:rPr>
          <w:rFonts w:ascii="Arial" w:hAnsi="Arial" w:cs="Arial"/>
          <w:spacing w:val="5"/>
          <w:sz w:val="20"/>
          <w:szCs w:val="20"/>
        </w:rPr>
        <w:t>. Wykonawca gwarantuje, że</w:t>
      </w:r>
      <w:r w:rsidR="00DB41BF">
        <w:rPr>
          <w:rFonts w:ascii="Arial" w:hAnsi="Arial" w:cs="Arial"/>
          <w:spacing w:val="5"/>
          <w:sz w:val="20"/>
          <w:szCs w:val="20"/>
        </w:rPr>
        <w:t xml:space="preserve"> realizacja przedmiotu niniejszej umowy będzie odbywała się wyłącznie przez upoważnionych pracowników lub współpracowników </w:t>
      </w:r>
      <w:r w:rsidR="00AB15F6">
        <w:rPr>
          <w:rFonts w:ascii="Arial" w:hAnsi="Arial" w:cs="Arial"/>
          <w:spacing w:val="5"/>
          <w:sz w:val="20"/>
          <w:szCs w:val="20"/>
        </w:rPr>
        <w:t>Wykonawcy</w:t>
      </w:r>
      <w:r w:rsidR="00DB41BF">
        <w:rPr>
          <w:rFonts w:ascii="Arial" w:hAnsi="Arial" w:cs="Arial"/>
          <w:spacing w:val="5"/>
          <w:sz w:val="20"/>
          <w:szCs w:val="20"/>
        </w:rPr>
        <w:t xml:space="preserve">, a </w:t>
      </w:r>
      <w:proofErr w:type="gramStart"/>
      <w:r w:rsidR="00DB41BF">
        <w:rPr>
          <w:rFonts w:ascii="Arial" w:hAnsi="Arial" w:cs="Arial"/>
          <w:spacing w:val="5"/>
          <w:sz w:val="20"/>
          <w:szCs w:val="20"/>
        </w:rPr>
        <w:t>nadto że</w:t>
      </w:r>
      <w:proofErr w:type="gramEnd"/>
      <w:r w:rsidR="00DB41BF">
        <w:rPr>
          <w:rFonts w:ascii="Arial" w:hAnsi="Arial" w:cs="Arial"/>
          <w:spacing w:val="5"/>
          <w:sz w:val="20"/>
          <w:szCs w:val="20"/>
        </w:rPr>
        <w:t xml:space="preserve"> </w:t>
      </w:r>
      <w:r w:rsidR="00DB41BF">
        <w:rPr>
          <w:rFonts w:ascii="Arial" w:hAnsi="Arial" w:cs="Arial"/>
          <w:spacing w:val="5"/>
          <w:sz w:val="20"/>
          <w:szCs w:val="20"/>
        </w:rPr>
        <w:lastRenderedPageBreak/>
        <w:t xml:space="preserve">dostawa </w:t>
      </w:r>
      <w:r w:rsidR="00AB15F6">
        <w:rPr>
          <w:rFonts w:ascii="Arial" w:hAnsi="Arial" w:cs="Arial"/>
          <w:spacing w:val="5"/>
          <w:sz w:val="20"/>
          <w:szCs w:val="20"/>
        </w:rPr>
        <w:t xml:space="preserve">licencji, wdrożenia lub </w:t>
      </w:r>
      <w:r w:rsidR="00DB41BF">
        <w:rPr>
          <w:rFonts w:ascii="Arial" w:hAnsi="Arial" w:cs="Arial"/>
          <w:spacing w:val="5"/>
          <w:sz w:val="20"/>
          <w:szCs w:val="20"/>
        </w:rPr>
        <w:t>subskrypcji i wsparcia dla oprogramowania odbędzie się w sposób gwarantujący bezpieczeństwo i ochronę przed nieuprawnionym</w:t>
      </w:r>
      <w:r w:rsidR="00F81BB2">
        <w:rPr>
          <w:rFonts w:ascii="Arial" w:hAnsi="Arial" w:cs="Arial"/>
          <w:spacing w:val="5"/>
          <w:sz w:val="20"/>
          <w:szCs w:val="20"/>
        </w:rPr>
        <w:t xml:space="preserve"> dostępem osób trzecich.</w:t>
      </w:r>
      <w:r w:rsidR="00DB41BF">
        <w:rPr>
          <w:rFonts w:ascii="Arial" w:hAnsi="Arial" w:cs="Arial"/>
          <w:spacing w:val="5"/>
          <w:sz w:val="20"/>
          <w:szCs w:val="20"/>
        </w:rPr>
        <w:t xml:space="preserve">  </w:t>
      </w:r>
      <w:r w:rsidRPr="00BE29A8">
        <w:rPr>
          <w:rFonts w:ascii="Arial" w:hAnsi="Arial" w:cs="Arial"/>
          <w:spacing w:val="5"/>
          <w:sz w:val="20"/>
          <w:szCs w:val="20"/>
        </w:rPr>
        <w:t xml:space="preserve"> </w:t>
      </w:r>
    </w:p>
    <w:p w14:paraId="74B5A0DF" w14:textId="77777777" w:rsidR="00FA0923" w:rsidRPr="00C77669" w:rsidRDefault="00FA0923" w:rsidP="00104B03">
      <w:pPr>
        <w:pStyle w:val="Akapitzlist"/>
        <w:ind w:left="426"/>
        <w:jc w:val="both"/>
        <w:rPr>
          <w:rFonts w:ascii="Arial" w:hAnsi="Arial" w:cs="Arial"/>
          <w:sz w:val="20"/>
          <w:szCs w:val="20"/>
        </w:rPr>
      </w:pPr>
    </w:p>
    <w:p w14:paraId="76E99434" w14:textId="77777777" w:rsidR="00FA0923" w:rsidRPr="004B10F5" w:rsidRDefault="00FA0923" w:rsidP="00A052A6">
      <w:pPr>
        <w:jc w:val="center"/>
        <w:rPr>
          <w:rFonts w:ascii="Arial" w:hAnsi="Arial" w:cs="Arial"/>
          <w:b/>
          <w:sz w:val="20"/>
          <w:szCs w:val="20"/>
        </w:rPr>
      </w:pPr>
      <w:r w:rsidRPr="004B10F5">
        <w:rPr>
          <w:rFonts w:ascii="Arial" w:hAnsi="Arial" w:cs="Arial"/>
          <w:b/>
          <w:sz w:val="20"/>
          <w:szCs w:val="20"/>
        </w:rPr>
        <w:t>§ 3</w:t>
      </w:r>
      <w:r>
        <w:rPr>
          <w:rFonts w:ascii="Arial" w:hAnsi="Arial" w:cs="Arial"/>
          <w:b/>
          <w:sz w:val="20"/>
          <w:szCs w:val="20"/>
        </w:rPr>
        <w:t>*</w:t>
      </w:r>
    </w:p>
    <w:p w14:paraId="79E77F34" w14:textId="77777777" w:rsidR="00FA0923" w:rsidRPr="004B10F5" w:rsidRDefault="00FA0923" w:rsidP="00F92989">
      <w:pPr>
        <w:jc w:val="both"/>
        <w:rPr>
          <w:rFonts w:ascii="Arial" w:hAnsi="Arial" w:cs="Arial"/>
          <w:b/>
          <w:sz w:val="20"/>
          <w:szCs w:val="20"/>
        </w:rPr>
      </w:pPr>
    </w:p>
    <w:p w14:paraId="4107F8E2" w14:textId="77777777" w:rsidR="00257682" w:rsidRPr="00000DDD" w:rsidRDefault="00257682" w:rsidP="00257682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00DDD">
        <w:rPr>
          <w:rFonts w:ascii="Arial" w:hAnsi="Arial" w:cs="Arial"/>
          <w:sz w:val="20"/>
          <w:szCs w:val="20"/>
        </w:rPr>
        <w:t>Wykonawca może powierzyć wykonanie części zamówienia podwykonawcy.</w:t>
      </w:r>
    </w:p>
    <w:p w14:paraId="69E3CDD7" w14:textId="77777777" w:rsidR="00257682" w:rsidRPr="00000DDD" w:rsidRDefault="00257682" w:rsidP="00257682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000DDD">
        <w:rPr>
          <w:rFonts w:ascii="Arial" w:hAnsi="Arial" w:cs="Arial"/>
          <w:sz w:val="20"/>
          <w:szCs w:val="20"/>
        </w:rPr>
        <w:t>2. Powierzenie wykonania części zamówienia podwykonawcy nie zmienia zobowiązań Wykonawcy wobec Zamawiającego za wykonanie tej części zamówienia. Wykonawca jest odpowiedzialny za działania, uchybienia i zaniedbania podwykonawcy i jego pracowników w takim samym stopniu jakby to były działania, uchybienia i zaniedbania jego lub jego własnych pracowników.</w:t>
      </w:r>
    </w:p>
    <w:p w14:paraId="635CA5D8" w14:textId="77777777" w:rsidR="00257682" w:rsidRPr="00000DDD" w:rsidRDefault="00257682" w:rsidP="00257682">
      <w:pPr>
        <w:pStyle w:val="Default"/>
        <w:spacing w:line="360" w:lineRule="auto"/>
        <w:jc w:val="both"/>
        <w:rPr>
          <w:sz w:val="20"/>
          <w:szCs w:val="20"/>
        </w:rPr>
      </w:pPr>
      <w:r w:rsidRPr="00000DDD">
        <w:rPr>
          <w:sz w:val="20"/>
        </w:rPr>
        <w:t xml:space="preserve">3. </w:t>
      </w:r>
      <w:r w:rsidRPr="00CE03E0">
        <w:rPr>
          <w:bCs/>
          <w:sz w:val="20"/>
          <w:szCs w:val="20"/>
        </w:rPr>
        <w:t xml:space="preserve">Wykonawca zobowiązany jest do wskazania Zamawiającemu części zamówienia, </w:t>
      </w:r>
      <w:r w:rsidRPr="00000DDD">
        <w:rPr>
          <w:bCs/>
          <w:sz w:val="20"/>
          <w:szCs w:val="20"/>
        </w:rPr>
        <w:t>których wykonanie zamierza powierzyć podwykonawcom, i podania przez wykonawcę firm</w:t>
      </w:r>
      <w:r>
        <w:rPr>
          <w:bCs/>
          <w:sz w:val="20"/>
          <w:szCs w:val="20"/>
        </w:rPr>
        <w:t>, danych kontaktowych oraz przedstawicieli</w:t>
      </w:r>
      <w:r w:rsidRPr="00000DDD">
        <w:rPr>
          <w:bCs/>
          <w:sz w:val="20"/>
          <w:szCs w:val="20"/>
        </w:rPr>
        <w:t xml:space="preserve"> podwykonawców. </w:t>
      </w:r>
    </w:p>
    <w:p w14:paraId="74532928" w14:textId="77777777" w:rsidR="00257682" w:rsidRPr="00000DDD" w:rsidRDefault="00257682" w:rsidP="00257682">
      <w:pPr>
        <w:pStyle w:val="Default"/>
        <w:spacing w:line="360" w:lineRule="auto"/>
        <w:jc w:val="both"/>
        <w:rPr>
          <w:sz w:val="20"/>
          <w:szCs w:val="20"/>
        </w:rPr>
      </w:pPr>
      <w:r w:rsidRPr="00000DDD">
        <w:rPr>
          <w:sz w:val="20"/>
          <w:szCs w:val="20"/>
        </w:rPr>
        <w:t xml:space="preserve">4. Jeżeli zmiana albo rezygnacja z podwykonawcy dotyczy podmiotu, na którego zasoby wykonawca powoływał się, na zasadach określonych w art. </w:t>
      </w:r>
      <w:r>
        <w:rPr>
          <w:sz w:val="20"/>
          <w:szCs w:val="20"/>
        </w:rPr>
        <w:t xml:space="preserve">118 ust. 1 ustawy </w:t>
      </w:r>
      <w:proofErr w:type="spellStart"/>
      <w:r>
        <w:rPr>
          <w:sz w:val="20"/>
          <w:szCs w:val="20"/>
        </w:rPr>
        <w:t>Pzp</w:t>
      </w:r>
      <w:proofErr w:type="spellEnd"/>
      <w:r w:rsidRPr="00000DDD">
        <w:rPr>
          <w:sz w:val="20"/>
          <w:szCs w:val="20"/>
        </w:rPr>
        <w:t xml:space="preserve">, w celu wykazania spełniania warunków udziału w postępowaniu, wykonawca jest obowiązany wykazać zamawiającemu, iż proponowany inny podwykonawca lub wykonawca samodzielnie spełnia je w stopniu nie mniejszym niż </w:t>
      </w:r>
      <w:r>
        <w:rPr>
          <w:sz w:val="20"/>
          <w:szCs w:val="20"/>
        </w:rPr>
        <w:t xml:space="preserve">podwykonawca, na którego zasoby wykonawca powoływał się </w:t>
      </w:r>
      <w:r w:rsidRPr="00000DDD">
        <w:rPr>
          <w:sz w:val="20"/>
          <w:szCs w:val="20"/>
        </w:rPr>
        <w:t xml:space="preserve">w trakcie postępowania o udzielenie zamówienia. </w:t>
      </w:r>
    </w:p>
    <w:p w14:paraId="355ECDA1" w14:textId="77777777" w:rsidR="00257682" w:rsidRPr="00000DDD" w:rsidRDefault="00257682" w:rsidP="00257682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proofErr w:type="gramStart"/>
      <w:r w:rsidRPr="00000DDD">
        <w:rPr>
          <w:rFonts w:ascii="Arial" w:hAnsi="Arial" w:cs="Arial"/>
          <w:sz w:val="20"/>
          <w:szCs w:val="20"/>
        </w:rPr>
        <w:t>* Jeśli</w:t>
      </w:r>
      <w:proofErr w:type="gramEnd"/>
      <w:r w:rsidRPr="00000DDD">
        <w:rPr>
          <w:rFonts w:ascii="Arial" w:hAnsi="Arial" w:cs="Arial"/>
          <w:sz w:val="20"/>
          <w:szCs w:val="20"/>
        </w:rPr>
        <w:t xml:space="preserve"> dotyczy</w:t>
      </w:r>
    </w:p>
    <w:p w14:paraId="11037B1F" w14:textId="77777777" w:rsidR="00FA0923" w:rsidRPr="004B10F5" w:rsidRDefault="00FA0923" w:rsidP="00A052A6">
      <w:pPr>
        <w:pStyle w:val="Tekstpodstawowy"/>
        <w:spacing w:line="360" w:lineRule="auto"/>
        <w:jc w:val="center"/>
        <w:rPr>
          <w:rFonts w:ascii="Arial" w:hAnsi="Arial" w:cs="Arial"/>
          <w:b/>
          <w:sz w:val="20"/>
        </w:rPr>
      </w:pPr>
      <w:r w:rsidRPr="004B10F5">
        <w:rPr>
          <w:rFonts w:ascii="Arial" w:hAnsi="Arial" w:cs="Arial"/>
          <w:b/>
          <w:sz w:val="20"/>
        </w:rPr>
        <w:t>§ 4</w:t>
      </w:r>
    </w:p>
    <w:p w14:paraId="4D9721BD" w14:textId="28374F24" w:rsidR="00FA0923" w:rsidRPr="00B311D2" w:rsidRDefault="00FA0923" w:rsidP="00F92989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Wynagrodzenie</w:t>
      </w:r>
      <w:r w:rsidRPr="00B311D2">
        <w:rPr>
          <w:rFonts w:ascii="Arial" w:hAnsi="Arial" w:cs="Arial"/>
          <w:sz w:val="20"/>
          <w:szCs w:val="20"/>
        </w:rPr>
        <w:t xml:space="preserve"> za </w:t>
      </w:r>
      <w:r w:rsidR="00BE29A8">
        <w:rPr>
          <w:rFonts w:ascii="Arial" w:hAnsi="Arial" w:cs="Arial"/>
          <w:sz w:val="20"/>
          <w:szCs w:val="20"/>
        </w:rPr>
        <w:t>zrealizowany przedmiot zamówienia</w:t>
      </w:r>
      <w:r w:rsidRPr="00B311D2">
        <w:rPr>
          <w:rFonts w:ascii="Arial" w:hAnsi="Arial" w:cs="Arial"/>
          <w:sz w:val="20"/>
          <w:szCs w:val="20"/>
        </w:rPr>
        <w:t xml:space="preserve"> Zamawiający będzie regulował przelewem na konto Wykonawcy, podan</w:t>
      </w:r>
      <w:r>
        <w:rPr>
          <w:rFonts w:ascii="Arial" w:hAnsi="Arial" w:cs="Arial"/>
          <w:sz w:val="20"/>
          <w:szCs w:val="20"/>
        </w:rPr>
        <w:t>e</w:t>
      </w:r>
      <w:r w:rsidRPr="00B311D2">
        <w:rPr>
          <w:rFonts w:ascii="Arial" w:hAnsi="Arial" w:cs="Arial"/>
          <w:sz w:val="20"/>
          <w:szCs w:val="20"/>
        </w:rPr>
        <w:t xml:space="preserve"> na fakturze w terminie </w:t>
      </w:r>
      <w:r w:rsidR="009400FF">
        <w:rPr>
          <w:rFonts w:ascii="Arial" w:hAnsi="Arial" w:cs="Arial"/>
          <w:sz w:val="20"/>
          <w:szCs w:val="20"/>
        </w:rPr>
        <w:t>6</w:t>
      </w:r>
      <w:r w:rsidRPr="00B311D2">
        <w:rPr>
          <w:rFonts w:ascii="Arial" w:hAnsi="Arial" w:cs="Arial"/>
          <w:sz w:val="20"/>
          <w:szCs w:val="20"/>
        </w:rPr>
        <w:t>0 dni, licząc od daty doręczenia prawidłowo wystawionej faktury VAT</w:t>
      </w:r>
      <w:r w:rsidR="00AB15F6">
        <w:rPr>
          <w:rFonts w:ascii="Arial" w:hAnsi="Arial" w:cs="Arial"/>
          <w:sz w:val="20"/>
          <w:szCs w:val="20"/>
        </w:rPr>
        <w:t>.</w:t>
      </w:r>
      <w:r w:rsidR="000400E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Wykonawca wystawiając fakturę VAT winien umieścić na fakturze numer umowy, w </w:t>
      </w:r>
      <w:r w:rsidR="00AB15F6">
        <w:rPr>
          <w:rFonts w:ascii="Arial" w:hAnsi="Arial" w:cs="Arial"/>
          <w:sz w:val="20"/>
          <w:szCs w:val="20"/>
        </w:rPr>
        <w:t>oparciu, o którą</w:t>
      </w:r>
      <w:r>
        <w:rPr>
          <w:rFonts w:ascii="Arial" w:hAnsi="Arial" w:cs="Arial"/>
          <w:sz w:val="20"/>
          <w:szCs w:val="20"/>
        </w:rPr>
        <w:t xml:space="preserve"> została wystawiona. Na fakturze winny znaleźć się wyłącznie pozycje, których dotyczy niniejsza umowa.</w:t>
      </w:r>
    </w:p>
    <w:p w14:paraId="39F62275" w14:textId="77777777" w:rsidR="00FA0923" w:rsidRPr="00B311D2" w:rsidRDefault="00FA0923" w:rsidP="00F92989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294B154" w14:textId="77777777" w:rsidR="001A54D5" w:rsidRPr="001A54D5" w:rsidRDefault="001A54D5" w:rsidP="001A54D5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Pr="001A54D5">
        <w:rPr>
          <w:rFonts w:ascii="Arial" w:hAnsi="Arial" w:cs="Arial"/>
          <w:sz w:val="20"/>
          <w:szCs w:val="20"/>
        </w:rPr>
        <w:t>Wykonawca gwarantuje stałe ceny przez okres trwania umowy, z następującymi wyjątkami:</w:t>
      </w:r>
    </w:p>
    <w:p w14:paraId="0D63C0A8" w14:textId="77777777" w:rsidR="001A54D5" w:rsidRPr="001A54D5" w:rsidRDefault="001A54D5" w:rsidP="001A54D5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1A54D5">
        <w:rPr>
          <w:rFonts w:ascii="Arial" w:hAnsi="Arial" w:cs="Arial"/>
          <w:sz w:val="20"/>
          <w:szCs w:val="20"/>
        </w:rPr>
        <w:t>a</w:t>
      </w:r>
      <w:proofErr w:type="gramEnd"/>
      <w:r w:rsidRPr="001A54D5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1A54D5">
        <w:rPr>
          <w:rFonts w:ascii="Arial" w:hAnsi="Arial" w:cs="Arial"/>
          <w:sz w:val="20"/>
          <w:szCs w:val="20"/>
        </w:rPr>
        <w:t>zmiany</w:t>
      </w:r>
      <w:proofErr w:type="gramEnd"/>
      <w:r w:rsidRPr="001A54D5">
        <w:rPr>
          <w:rFonts w:ascii="Arial" w:hAnsi="Arial" w:cs="Arial"/>
          <w:sz w:val="20"/>
          <w:szCs w:val="20"/>
        </w:rPr>
        <w:t xml:space="preserve"> stawki podatku VAT, wówczas zmianie ulega kwota podatku VAT oraz cena brutto, a cena netto pozostaje bez zmian;</w:t>
      </w:r>
    </w:p>
    <w:p w14:paraId="46E2980A" w14:textId="2AFD4B0A" w:rsidR="001A54D5" w:rsidRPr="001A54D5" w:rsidRDefault="001A54D5" w:rsidP="001A54D5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1A54D5">
        <w:rPr>
          <w:rFonts w:ascii="Arial" w:hAnsi="Arial" w:cs="Arial"/>
          <w:sz w:val="20"/>
          <w:szCs w:val="20"/>
        </w:rPr>
        <w:t>b.  zmiany</w:t>
      </w:r>
      <w:proofErr w:type="gramEnd"/>
      <w:r w:rsidRPr="001A54D5">
        <w:rPr>
          <w:rFonts w:ascii="Arial" w:hAnsi="Arial" w:cs="Arial"/>
          <w:sz w:val="20"/>
          <w:szCs w:val="20"/>
        </w:rPr>
        <w:t xml:space="preserve"> ceny urzędowej dla przedmiotu zamówienia, która powoduje zmianę ceny netto.</w:t>
      </w:r>
    </w:p>
    <w:p w14:paraId="7DEF9B82" w14:textId="77777777" w:rsidR="001A54D5" w:rsidRPr="001A54D5" w:rsidRDefault="001A54D5" w:rsidP="001A54D5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C2DCF4C" w14:textId="77777777" w:rsidR="001A54D5" w:rsidRPr="001A54D5" w:rsidRDefault="001A54D5" w:rsidP="001A54D5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1A54D5">
        <w:rPr>
          <w:rFonts w:ascii="Arial" w:hAnsi="Arial" w:cs="Arial"/>
          <w:sz w:val="20"/>
          <w:szCs w:val="20"/>
        </w:rPr>
        <w:t xml:space="preserve">. Zmiana stawki podatku VAT oraz cen urzędowych wchodzi w życie z mocy prawa, a zmiany wartości umowy związane ze zmianą wysokości minimalnego wynagrodzenia za pracę oraz zmianą wysokości stawek ubezpieczenia społecznego lub zdrowotnego po uzgodnieniu z Zamawiającym. </w:t>
      </w:r>
    </w:p>
    <w:p w14:paraId="3476873A" w14:textId="77777777" w:rsidR="001A54D5" w:rsidRPr="001A54D5" w:rsidRDefault="001A54D5" w:rsidP="001A54D5">
      <w:pPr>
        <w:rPr>
          <w:rFonts w:ascii="Arial" w:hAnsi="Arial" w:cs="Arial"/>
          <w:sz w:val="20"/>
          <w:szCs w:val="20"/>
        </w:rPr>
      </w:pPr>
    </w:p>
    <w:p w14:paraId="422E9636" w14:textId="77777777" w:rsidR="001A54D5" w:rsidRPr="001A54D5" w:rsidRDefault="007402A2" w:rsidP="001A54D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1A54D5" w:rsidRPr="001A54D5">
        <w:rPr>
          <w:rFonts w:ascii="Arial" w:hAnsi="Arial" w:cs="Arial"/>
          <w:sz w:val="20"/>
          <w:szCs w:val="20"/>
        </w:rPr>
        <w:t>. Strony przewidują możliwość zmiany umowy bez przeprowadzenia nowego postępowania o udzielenie zamówienia, jeżeli konieczność zmiany umowy, w tym w szczególności zmiany wysokości ceny, spowodowana jest okolicznościami, których zamawiający, działając z należytą starannością, nie mógł przewidzieć, o ile zmiana nie modyfikuje ogólnego charakteru umowy, a wzrost ceny spowodowany każdą kolejną zmianą nie przekracza 50% wartości pierwotnej umowy.</w:t>
      </w:r>
    </w:p>
    <w:p w14:paraId="10455CCD" w14:textId="77777777" w:rsidR="00FA0923" w:rsidRDefault="00FA0923" w:rsidP="00F92989">
      <w:pPr>
        <w:jc w:val="both"/>
        <w:rPr>
          <w:rFonts w:ascii="Arial" w:hAnsi="Arial" w:cs="Arial"/>
          <w:sz w:val="20"/>
          <w:szCs w:val="20"/>
        </w:rPr>
      </w:pPr>
    </w:p>
    <w:p w14:paraId="5005ED61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</w:p>
    <w:p w14:paraId="0E7071F7" w14:textId="77777777" w:rsidR="00FA0923" w:rsidRPr="004B10F5" w:rsidRDefault="00FA0923" w:rsidP="00A052A6">
      <w:pPr>
        <w:pStyle w:val="Tekstpodstawowy"/>
        <w:spacing w:line="360" w:lineRule="auto"/>
        <w:jc w:val="center"/>
        <w:rPr>
          <w:rFonts w:ascii="Arial" w:hAnsi="Arial" w:cs="Arial"/>
          <w:b/>
          <w:sz w:val="20"/>
        </w:rPr>
      </w:pPr>
      <w:r w:rsidRPr="004B10F5">
        <w:rPr>
          <w:rFonts w:ascii="Arial" w:hAnsi="Arial" w:cs="Arial"/>
          <w:b/>
          <w:sz w:val="20"/>
        </w:rPr>
        <w:t>§ 5</w:t>
      </w:r>
    </w:p>
    <w:p w14:paraId="0AD0CE66" w14:textId="77777777" w:rsidR="00FA0923" w:rsidRPr="00F9056C" w:rsidRDefault="00FA0923" w:rsidP="00F92989">
      <w:pPr>
        <w:jc w:val="both"/>
        <w:rPr>
          <w:rFonts w:ascii="Arial" w:hAnsi="Arial" w:cs="Arial"/>
          <w:sz w:val="20"/>
          <w:szCs w:val="20"/>
        </w:rPr>
      </w:pPr>
      <w:r w:rsidRPr="004B10F5">
        <w:rPr>
          <w:rFonts w:ascii="Arial" w:hAnsi="Arial" w:cs="Arial"/>
          <w:sz w:val="20"/>
          <w:szCs w:val="20"/>
        </w:rPr>
        <w:t xml:space="preserve">1. Wykonawca zobowiązuje się do dostarczenia </w:t>
      </w:r>
      <w:proofErr w:type="gramStart"/>
      <w:r w:rsidR="005B50DC">
        <w:rPr>
          <w:rFonts w:ascii="Arial" w:hAnsi="Arial" w:cs="Arial"/>
          <w:sz w:val="20"/>
          <w:szCs w:val="20"/>
        </w:rPr>
        <w:t>towaru o jakości</w:t>
      </w:r>
      <w:proofErr w:type="gramEnd"/>
      <w:r w:rsidR="005B50DC">
        <w:rPr>
          <w:rFonts w:ascii="Arial" w:hAnsi="Arial" w:cs="Arial"/>
          <w:sz w:val="20"/>
          <w:szCs w:val="20"/>
        </w:rPr>
        <w:t xml:space="preserve"> odpowiadającej</w:t>
      </w:r>
      <w:r w:rsidRPr="004B10F5">
        <w:rPr>
          <w:rFonts w:ascii="Arial" w:hAnsi="Arial" w:cs="Arial"/>
          <w:sz w:val="20"/>
          <w:szCs w:val="20"/>
        </w:rPr>
        <w:t xml:space="preserve"> parametrom </w:t>
      </w:r>
      <w:r w:rsidRPr="00F9056C">
        <w:rPr>
          <w:rFonts w:ascii="Arial" w:hAnsi="Arial" w:cs="Arial"/>
          <w:sz w:val="20"/>
          <w:szCs w:val="20"/>
        </w:rPr>
        <w:t>zawartym w specyfikacji warunków zamówienia.</w:t>
      </w:r>
    </w:p>
    <w:p w14:paraId="078AE557" w14:textId="77777777" w:rsidR="00FA0923" w:rsidRPr="00F9056C" w:rsidRDefault="00FA0923" w:rsidP="00F92989">
      <w:pPr>
        <w:jc w:val="both"/>
        <w:rPr>
          <w:rFonts w:ascii="Arial" w:hAnsi="Arial" w:cs="Arial"/>
          <w:sz w:val="20"/>
          <w:szCs w:val="20"/>
        </w:rPr>
      </w:pPr>
    </w:p>
    <w:p w14:paraId="768CFC9D" w14:textId="77777777" w:rsidR="00FA0923" w:rsidRPr="00560558" w:rsidRDefault="00FA0923" w:rsidP="00F92989">
      <w:pPr>
        <w:jc w:val="both"/>
        <w:rPr>
          <w:rFonts w:ascii="Arial" w:hAnsi="Arial" w:cs="Arial"/>
          <w:sz w:val="20"/>
          <w:szCs w:val="20"/>
        </w:rPr>
      </w:pPr>
      <w:r w:rsidRPr="001013A0">
        <w:rPr>
          <w:rFonts w:ascii="Arial" w:hAnsi="Arial" w:cs="Arial"/>
          <w:sz w:val="20"/>
          <w:szCs w:val="20"/>
        </w:rPr>
        <w:t xml:space="preserve">2. Termin </w:t>
      </w:r>
      <w:r>
        <w:rPr>
          <w:rFonts w:ascii="Arial" w:hAnsi="Arial" w:cs="Arial"/>
          <w:sz w:val="20"/>
          <w:szCs w:val="20"/>
        </w:rPr>
        <w:t>gwarancji</w:t>
      </w:r>
      <w:r w:rsidR="00ED7D8D">
        <w:rPr>
          <w:rFonts w:ascii="Arial" w:hAnsi="Arial" w:cs="Arial"/>
          <w:sz w:val="20"/>
          <w:szCs w:val="20"/>
        </w:rPr>
        <w:t xml:space="preserve"> oferowanych produktów</w:t>
      </w:r>
      <w:r>
        <w:rPr>
          <w:rFonts w:ascii="Arial" w:hAnsi="Arial" w:cs="Arial"/>
          <w:sz w:val="20"/>
          <w:szCs w:val="20"/>
        </w:rPr>
        <w:t xml:space="preserve"> od daty dostawy </w:t>
      </w:r>
      <w:r w:rsidRPr="00560558">
        <w:rPr>
          <w:rFonts w:ascii="Arial" w:hAnsi="Arial" w:cs="Arial"/>
          <w:sz w:val="20"/>
          <w:szCs w:val="20"/>
        </w:rPr>
        <w:t>wynosi:</w:t>
      </w:r>
    </w:p>
    <w:p w14:paraId="19C41437" w14:textId="1753D5CE" w:rsidR="00C25301" w:rsidRDefault="00E66EA6" w:rsidP="00C25301">
      <w:pPr>
        <w:ind w:lef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BE6B4A">
        <w:rPr>
          <w:rFonts w:ascii="Arial" w:hAnsi="Arial" w:cs="Arial"/>
          <w:sz w:val="20"/>
          <w:szCs w:val="20"/>
        </w:rPr>
        <w:t xml:space="preserve">12 miesięcy </w:t>
      </w:r>
      <w:r w:rsidR="00C25301">
        <w:rPr>
          <w:rFonts w:ascii="Arial" w:hAnsi="Arial" w:cs="Arial"/>
          <w:sz w:val="20"/>
          <w:szCs w:val="20"/>
        </w:rPr>
        <w:t xml:space="preserve">lata od daty dostawy </w:t>
      </w:r>
    </w:p>
    <w:p w14:paraId="12483B27" w14:textId="77777777" w:rsidR="00FA0923" w:rsidRPr="005B50DC" w:rsidRDefault="00FA0923" w:rsidP="00907302">
      <w:pPr>
        <w:ind w:left="142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78121158" w14:textId="77777777" w:rsidR="00FA0923" w:rsidRPr="00323059" w:rsidRDefault="00FA0923" w:rsidP="00A035AB">
      <w:pPr>
        <w:jc w:val="both"/>
        <w:rPr>
          <w:rFonts w:ascii="Arial" w:hAnsi="Arial" w:cs="Arial"/>
          <w:sz w:val="20"/>
          <w:szCs w:val="20"/>
        </w:rPr>
      </w:pPr>
    </w:p>
    <w:p w14:paraId="6830566D" w14:textId="77777777" w:rsidR="00FA0923" w:rsidRPr="00323059" w:rsidRDefault="00FA0923" w:rsidP="00AB45E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323059">
        <w:rPr>
          <w:rFonts w:ascii="Arial" w:hAnsi="Arial" w:cs="Arial"/>
          <w:color w:val="000000"/>
          <w:sz w:val="20"/>
          <w:szCs w:val="20"/>
        </w:rPr>
        <w:t xml:space="preserve">3. W przypadku stwierdzenia wad jakościowych dostarczonego </w:t>
      </w:r>
      <w:r w:rsidR="00BE29A8">
        <w:rPr>
          <w:rFonts w:ascii="Arial" w:hAnsi="Arial" w:cs="Arial"/>
          <w:color w:val="000000"/>
          <w:sz w:val="20"/>
          <w:szCs w:val="20"/>
        </w:rPr>
        <w:t>przedmiotu zamówienia</w:t>
      </w:r>
      <w:r w:rsidRPr="00323059">
        <w:rPr>
          <w:rFonts w:ascii="Arial" w:hAnsi="Arial" w:cs="Arial"/>
          <w:color w:val="000000"/>
          <w:sz w:val="20"/>
          <w:szCs w:val="20"/>
        </w:rPr>
        <w:t xml:space="preserve"> Zamawiający niezwłocznie powiadamia o tym Wykonawcę telefonicznie, faksem lub za pośrednictwem poczty </w:t>
      </w:r>
      <w:r w:rsidRPr="00323059">
        <w:rPr>
          <w:rFonts w:ascii="Arial" w:hAnsi="Arial" w:cs="Arial"/>
          <w:color w:val="000000"/>
          <w:sz w:val="20"/>
          <w:szCs w:val="20"/>
        </w:rPr>
        <w:lastRenderedPageBreak/>
        <w:t>elektronicznej. Wykonawca rozpatruje reklamację niezwłocznie, nie później jednak niż w terminie 7 dni od daty otrzymania powiadomienia. W przypadku braku odpowiedzi na reklamację w ww. terminie przyjmuje się, że Wykonawca uznał reklamację za zasadną.</w:t>
      </w:r>
    </w:p>
    <w:p w14:paraId="21707E5F" w14:textId="77777777" w:rsidR="00FA0923" w:rsidRDefault="00FA0923" w:rsidP="00384697">
      <w:pPr>
        <w:rPr>
          <w:rFonts w:ascii="Arial" w:hAnsi="Arial" w:cs="Arial"/>
          <w:sz w:val="20"/>
          <w:szCs w:val="20"/>
        </w:rPr>
      </w:pPr>
    </w:p>
    <w:p w14:paraId="73ACD621" w14:textId="77777777" w:rsidR="00FA0923" w:rsidRPr="004B10F5" w:rsidRDefault="00FA0923" w:rsidP="00A052A6">
      <w:pPr>
        <w:jc w:val="center"/>
        <w:rPr>
          <w:rFonts w:ascii="Arial" w:hAnsi="Arial" w:cs="Arial"/>
          <w:b/>
          <w:sz w:val="20"/>
          <w:szCs w:val="20"/>
        </w:rPr>
      </w:pPr>
      <w:r w:rsidRPr="004B10F5">
        <w:rPr>
          <w:rFonts w:ascii="Arial" w:hAnsi="Arial" w:cs="Arial"/>
          <w:b/>
          <w:sz w:val="20"/>
          <w:szCs w:val="20"/>
        </w:rPr>
        <w:t>§ 6</w:t>
      </w:r>
    </w:p>
    <w:p w14:paraId="489FA51A" w14:textId="77777777" w:rsidR="00FA0923" w:rsidRPr="004B10F5" w:rsidRDefault="00FA0923" w:rsidP="00A035AB">
      <w:pPr>
        <w:jc w:val="both"/>
        <w:rPr>
          <w:rFonts w:ascii="Arial" w:hAnsi="Arial" w:cs="Arial"/>
          <w:b/>
          <w:sz w:val="20"/>
          <w:szCs w:val="20"/>
        </w:rPr>
      </w:pPr>
    </w:p>
    <w:p w14:paraId="2F8DACB0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  <w:r w:rsidRPr="004B10F5">
        <w:rPr>
          <w:rFonts w:ascii="Arial" w:hAnsi="Arial" w:cs="Arial"/>
          <w:sz w:val="20"/>
          <w:szCs w:val="20"/>
        </w:rPr>
        <w:t>1. Strony dopuszczają zmiany umowy w stosunku do treści oferty w zakresie:</w:t>
      </w:r>
    </w:p>
    <w:p w14:paraId="6926B866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4B10F5">
        <w:rPr>
          <w:rFonts w:ascii="Arial" w:hAnsi="Arial" w:cs="Arial"/>
          <w:sz w:val="20"/>
          <w:szCs w:val="20"/>
        </w:rPr>
        <w:t>a</w:t>
      </w:r>
      <w:proofErr w:type="gramEnd"/>
      <w:r w:rsidRPr="004B10F5">
        <w:rPr>
          <w:rFonts w:ascii="Arial" w:hAnsi="Arial" w:cs="Arial"/>
          <w:sz w:val="20"/>
          <w:szCs w:val="20"/>
        </w:rPr>
        <w:t>) numeru katalogowego produktu,</w:t>
      </w:r>
    </w:p>
    <w:p w14:paraId="0D7D0071" w14:textId="77777777" w:rsidR="00FA0923" w:rsidRPr="004B10F5" w:rsidRDefault="00BE29A8" w:rsidP="00A035AB">
      <w:pPr>
        <w:tabs>
          <w:tab w:val="left" w:pos="1440"/>
        </w:tabs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b</w:t>
      </w:r>
      <w:proofErr w:type="gramEnd"/>
      <w:r w:rsidR="00FA0923" w:rsidRPr="004B10F5">
        <w:rPr>
          <w:rFonts w:ascii="Arial" w:hAnsi="Arial" w:cs="Arial"/>
          <w:sz w:val="20"/>
          <w:szCs w:val="20"/>
        </w:rPr>
        <w:t>) w przypadku obniżki cen Wykonaw</w:t>
      </w:r>
      <w:r w:rsidR="008C72CD">
        <w:rPr>
          <w:rFonts w:ascii="Arial" w:hAnsi="Arial" w:cs="Arial"/>
          <w:sz w:val="20"/>
          <w:szCs w:val="20"/>
        </w:rPr>
        <w:t>cy lub zastosowania promocyjnej</w:t>
      </w:r>
      <w:r w:rsidR="00FA0923" w:rsidRPr="004B10F5">
        <w:rPr>
          <w:rFonts w:ascii="Arial" w:hAnsi="Arial" w:cs="Arial"/>
          <w:sz w:val="20"/>
          <w:szCs w:val="20"/>
        </w:rPr>
        <w:t xml:space="preserve"> obniżki cen, Zamawiający zastrzega sobie praw</w:t>
      </w:r>
      <w:r w:rsidR="00FA0923">
        <w:rPr>
          <w:rFonts w:ascii="Arial" w:hAnsi="Arial" w:cs="Arial"/>
          <w:sz w:val="20"/>
          <w:szCs w:val="20"/>
        </w:rPr>
        <w:t>o</w:t>
      </w:r>
      <w:r w:rsidR="00FA0923" w:rsidRPr="004B10F5">
        <w:rPr>
          <w:rFonts w:ascii="Arial" w:hAnsi="Arial" w:cs="Arial"/>
          <w:sz w:val="20"/>
          <w:szCs w:val="20"/>
        </w:rPr>
        <w:t xml:space="preserve"> zakupu przedmiotu zamówienia objętego umową po cenach odpowiednio obniżonych,</w:t>
      </w:r>
    </w:p>
    <w:p w14:paraId="0F86AB4C" w14:textId="77777777" w:rsidR="00FA0923" w:rsidRPr="004B10F5" w:rsidRDefault="00BE29A8" w:rsidP="00A035AB">
      <w:p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</w:t>
      </w:r>
      <w:proofErr w:type="gramEnd"/>
      <w:r>
        <w:rPr>
          <w:rFonts w:ascii="Arial" w:hAnsi="Arial" w:cs="Arial"/>
          <w:sz w:val="20"/>
          <w:szCs w:val="20"/>
        </w:rPr>
        <w:t xml:space="preserve">) zmiany danych </w:t>
      </w:r>
      <w:r w:rsidR="00FA0923" w:rsidRPr="004B10F5">
        <w:rPr>
          <w:rFonts w:ascii="Arial" w:hAnsi="Arial" w:cs="Arial"/>
          <w:sz w:val="20"/>
          <w:szCs w:val="20"/>
        </w:rPr>
        <w:t>Wykonawcy ( np. zmiana adresu, nazwy) lub zmiana wynikająca z przekształcenia podmiotowego po stronie Wykonawcy.</w:t>
      </w:r>
    </w:p>
    <w:p w14:paraId="3C663796" w14:textId="77777777" w:rsidR="00FA0923" w:rsidRDefault="00FA0923" w:rsidP="00F74247">
      <w:pPr>
        <w:pStyle w:val="Tekstpodstawowy"/>
        <w:jc w:val="both"/>
        <w:rPr>
          <w:rFonts w:ascii="Arial" w:hAnsi="Arial" w:cs="Arial"/>
          <w:sz w:val="20"/>
        </w:rPr>
      </w:pPr>
      <w:r w:rsidRPr="004B10F5">
        <w:rPr>
          <w:rFonts w:ascii="Arial" w:hAnsi="Arial" w:cs="Arial"/>
          <w:sz w:val="20"/>
        </w:rPr>
        <w:t>2. Powyższe zmiany nie mogą skutkować podwyższeniem ceny jednostkowej i nie mogą być niekorzystne dla Zamawiającego.</w:t>
      </w:r>
    </w:p>
    <w:p w14:paraId="386F3914" w14:textId="77777777" w:rsidR="008C72CD" w:rsidRPr="00F74247" w:rsidRDefault="008C72CD" w:rsidP="00F74247">
      <w:pPr>
        <w:pStyle w:val="Tekstpodstawowy"/>
        <w:jc w:val="both"/>
        <w:rPr>
          <w:rFonts w:ascii="Arial" w:hAnsi="Arial" w:cs="Arial"/>
          <w:sz w:val="20"/>
        </w:rPr>
      </w:pPr>
    </w:p>
    <w:p w14:paraId="1DED87F7" w14:textId="77777777" w:rsidR="00FA0923" w:rsidRPr="004B10F5" w:rsidRDefault="00FA0923" w:rsidP="00A052A6">
      <w:pPr>
        <w:pStyle w:val="Tekstpodstawowy"/>
        <w:spacing w:line="360" w:lineRule="auto"/>
        <w:jc w:val="center"/>
        <w:rPr>
          <w:rFonts w:ascii="Arial" w:hAnsi="Arial" w:cs="Arial"/>
          <w:b/>
          <w:sz w:val="20"/>
        </w:rPr>
      </w:pPr>
      <w:r w:rsidRPr="004B10F5">
        <w:rPr>
          <w:rFonts w:ascii="Arial" w:hAnsi="Arial" w:cs="Arial"/>
          <w:b/>
          <w:sz w:val="20"/>
        </w:rPr>
        <w:t>§ 7</w:t>
      </w:r>
    </w:p>
    <w:p w14:paraId="3C85BE16" w14:textId="77777777" w:rsidR="00FA0923" w:rsidRPr="009D195F" w:rsidRDefault="00FA0923" w:rsidP="00A035AB">
      <w:pPr>
        <w:jc w:val="both"/>
        <w:rPr>
          <w:rFonts w:ascii="Arial" w:hAnsi="Arial" w:cs="Arial"/>
          <w:sz w:val="20"/>
          <w:szCs w:val="20"/>
        </w:rPr>
      </w:pPr>
      <w:r w:rsidRPr="0071464F">
        <w:rPr>
          <w:rFonts w:ascii="Arial" w:hAnsi="Arial" w:cs="Arial"/>
          <w:sz w:val="20"/>
          <w:szCs w:val="20"/>
        </w:rPr>
        <w:t>1. Umowa zostanie zawarta:</w:t>
      </w:r>
    </w:p>
    <w:p w14:paraId="71DA2409" w14:textId="77777777" w:rsidR="00FA0923" w:rsidRDefault="00BC29C0" w:rsidP="00E66EA6">
      <w:pPr>
        <w:ind w:left="141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…………..</w:t>
      </w:r>
      <w:r w:rsidR="006759F8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759F8">
        <w:rPr>
          <w:rFonts w:ascii="Arial" w:hAnsi="Arial" w:cs="Arial"/>
          <w:sz w:val="20"/>
          <w:szCs w:val="20"/>
        </w:rPr>
        <w:t>od</w:t>
      </w:r>
      <w:proofErr w:type="gramEnd"/>
      <w:r w:rsidR="006759F8">
        <w:rPr>
          <w:rFonts w:ascii="Arial" w:hAnsi="Arial" w:cs="Arial"/>
          <w:sz w:val="20"/>
          <w:szCs w:val="20"/>
        </w:rPr>
        <w:t xml:space="preserve"> dnia podpisania umowy</w:t>
      </w:r>
    </w:p>
    <w:p w14:paraId="58A56980" w14:textId="77777777" w:rsidR="00FA0923" w:rsidRPr="004B10F5" w:rsidRDefault="00FA0923" w:rsidP="008D0A60">
      <w:pPr>
        <w:jc w:val="both"/>
        <w:rPr>
          <w:rFonts w:ascii="Arial" w:hAnsi="Arial" w:cs="Arial"/>
          <w:sz w:val="20"/>
          <w:szCs w:val="20"/>
        </w:rPr>
      </w:pPr>
    </w:p>
    <w:p w14:paraId="5CCD33A2" w14:textId="77777777" w:rsidR="00FA0923" w:rsidRDefault="00FA0923" w:rsidP="00A035AB">
      <w:pPr>
        <w:jc w:val="both"/>
        <w:rPr>
          <w:rFonts w:ascii="Arial" w:hAnsi="Arial" w:cs="Arial"/>
          <w:sz w:val="20"/>
          <w:szCs w:val="20"/>
        </w:rPr>
      </w:pPr>
      <w:r w:rsidRPr="004B10F5">
        <w:rPr>
          <w:rFonts w:ascii="Arial" w:hAnsi="Arial" w:cs="Arial"/>
          <w:sz w:val="20"/>
          <w:szCs w:val="20"/>
        </w:rPr>
        <w:t xml:space="preserve">2. Zamawiający może </w:t>
      </w:r>
      <w:r w:rsidR="005B50DC">
        <w:rPr>
          <w:rFonts w:ascii="Arial" w:hAnsi="Arial" w:cs="Arial"/>
          <w:sz w:val="20"/>
          <w:szCs w:val="20"/>
        </w:rPr>
        <w:t>odstąpić od</w:t>
      </w:r>
      <w:r w:rsidRPr="004B10F5">
        <w:rPr>
          <w:rFonts w:ascii="Arial" w:hAnsi="Arial" w:cs="Arial"/>
          <w:sz w:val="20"/>
          <w:szCs w:val="20"/>
        </w:rPr>
        <w:t xml:space="preserve"> umow</w:t>
      </w:r>
      <w:r>
        <w:rPr>
          <w:rFonts w:ascii="Arial" w:hAnsi="Arial" w:cs="Arial"/>
          <w:sz w:val="20"/>
          <w:szCs w:val="20"/>
        </w:rPr>
        <w:t>y</w:t>
      </w:r>
      <w:r w:rsidRPr="004B10F5">
        <w:rPr>
          <w:rFonts w:ascii="Arial" w:hAnsi="Arial" w:cs="Arial"/>
          <w:sz w:val="20"/>
          <w:szCs w:val="20"/>
        </w:rPr>
        <w:t xml:space="preserve"> ze skutkiem natychmiastowym</w:t>
      </w:r>
      <w:r w:rsidR="007D4F9A">
        <w:rPr>
          <w:rFonts w:ascii="Arial" w:hAnsi="Arial" w:cs="Arial"/>
          <w:sz w:val="20"/>
          <w:szCs w:val="20"/>
        </w:rPr>
        <w:t>, po uprzednim wezwaniu do zaprzestania naruszeń,</w:t>
      </w:r>
      <w:r>
        <w:rPr>
          <w:rFonts w:ascii="Arial" w:hAnsi="Arial" w:cs="Arial"/>
          <w:sz w:val="20"/>
          <w:szCs w:val="20"/>
        </w:rPr>
        <w:t xml:space="preserve"> w terminie 60 dni od daty ujawnienia się następujących okoliczności:</w:t>
      </w:r>
    </w:p>
    <w:p w14:paraId="4742A96A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  <w:r>
        <w:rPr>
          <w:rFonts w:ascii="Arial" w:hAnsi="Arial" w:cs="Arial"/>
          <w:sz w:val="20"/>
          <w:szCs w:val="20"/>
        </w:rPr>
        <w:t>) Wykonawca nienależycie wykonuje postanowienia niniejszej umowy;</w:t>
      </w:r>
    </w:p>
    <w:p w14:paraId="636A1FFF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b</w:t>
      </w:r>
      <w:proofErr w:type="gramEnd"/>
      <w:r w:rsidRPr="004B10F5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W</w:t>
      </w:r>
      <w:r w:rsidRPr="004B10F5">
        <w:rPr>
          <w:rFonts w:ascii="Arial" w:hAnsi="Arial" w:cs="Arial"/>
          <w:sz w:val="20"/>
          <w:szCs w:val="20"/>
        </w:rPr>
        <w:t>ykonawca nie dotrzymuje terminów realizacji umowy;</w:t>
      </w:r>
    </w:p>
    <w:p w14:paraId="795A6754" w14:textId="77777777" w:rsidR="00FA0923" w:rsidRDefault="00FA0923" w:rsidP="00A035AB">
      <w:p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</w:t>
      </w:r>
      <w:proofErr w:type="gramEnd"/>
      <w:r w:rsidRPr="004B10F5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W</w:t>
      </w:r>
      <w:r w:rsidRPr="004B10F5">
        <w:rPr>
          <w:rFonts w:ascii="Arial" w:hAnsi="Arial" w:cs="Arial"/>
          <w:sz w:val="20"/>
          <w:szCs w:val="20"/>
        </w:rPr>
        <w:t>ykonawca nie wykonuje w</w:t>
      </w:r>
      <w:r w:rsidR="007D4F9A">
        <w:rPr>
          <w:rFonts w:ascii="Arial" w:hAnsi="Arial" w:cs="Arial"/>
          <w:sz w:val="20"/>
          <w:szCs w:val="20"/>
        </w:rPr>
        <w:t xml:space="preserve"> ustalonym terminie zobowiązań </w:t>
      </w:r>
      <w:r w:rsidRPr="004B10F5">
        <w:rPr>
          <w:rFonts w:ascii="Arial" w:hAnsi="Arial" w:cs="Arial"/>
          <w:sz w:val="20"/>
          <w:szCs w:val="20"/>
        </w:rPr>
        <w:t>wynikających z reklamacji</w:t>
      </w:r>
      <w:r w:rsidR="007D4F9A">
        <w:rPr>
          <w:rFonts w:ascii="Arial" w:hAnsi="Arial" w:cs="Arial"/>
          <w:sz w:val="20"/>
          <w:szCs w:val="20"/>
        </w:rPr>
        <w:t xml:space="preserve"> </w:t>
      </w:r>
      <w:r w:rsidRPr="004B10F5">
        <w:rPr>
          <w:rFonts w:ascii="Arial" w:hAnsi="Arial" w:cs="Arial"/>
          <w:sz w:val="20"/>
          <w:szCs w:val="20"/>
        </w:rPr>
        <w:t>jakościowych, z gwarancji lub rękojmi</w:t>
      </w:r>
    </w:p>
    <w:p w14:paraId="1C3AFEB9" w14:textId="77777777" w:rsidR="00FA0923" w:rsidRPr="004B10F5" w:rsidRDefault="00FA0923" w:rsidP="00AD2D58">
      <w:p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</w:t>
      </w:r>
      <w:proofErr w:type="gramEnd"/>
      <w:r>
        <w:rPr>
          <w:rFonts w:ascii="Arial" w:hAnsi="Arial" w:cs="Arial"/>
          <w:sz w:val="20"/>
          <w:szCs w:val="20"/>
        </w:rPr>
        <w:t xml:space="preserve">) Wykonawca w chwili zawarcia umowy podlegał wykluczeniu z postępowania na podstawie art. </w:t>
      </w:r>
      <w:r w:rsidR="00ED7B63">
        <w:rPr>
          <w:rFonts w:ascii="Arial" w:hAnsi="Arial" w:cs="Arial"/>
          <w:sz w:val="20"/>
          <w:szCs w:val="20"/>
        </w:rPr>
        <w:t xml:space="preserve">108 </w:t>
      </w:r>
      <w:r>
        <w:rPr>
          <w:rFonts w:ascii="Arial" w:hAnsi="Arial" w:cs="Arial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</w:p>
    <w:p w14:paraId="1E4AC6C4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</w:p>
    <w:p w14:paraId="35B81296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  <w:r w:rsidRPr="004B10F5">
        <w:rPr>
          <w:rFonts w:ascii="Arial" w:hAnsi="Arial" w:cs="Arial"/>
          <w:sz w:val="20"/>
          <w:szCs w:val="20"/>
        </w:rPr>
        <w:t xml:space="preserve">3. </w:t>
      </w:r>
      <w:r w:rsidR="005B50DC">
        <w:rPr>
          <w:rFonts w:ascii="Arial" w:hAnsi="Arial" w:cs="Arial"/>
          <w:sz w:val="20"/>
          <w:szCs w:val="20"/>
        </w:rPr>
        <w:t>Zamawiający może odstąpić od umowy</w:t>
      </w:r>
      <w:r w:rsidR="005B50DC" w:rsidRPr="005E39CC">
        <w:rPr>
          <w:rFonts w:ascii="Arial" w:hAnsi="Arial" w:cs="Arial"/>
          <w:sz w:val="20"/>
          <w:szCs w:val="20"/>
        </w:rPr>
        <w:t xml:space="preserve"> terminie 30 dni od dnia powzięcia wiadomości o zaistnieniu istotnej zmiany okoliczności powodującej, że wykonanie </w:t>
      </w:r>
      <w:r w:rsidR="005B50DC" w:rsidRPr="005E39CC">
        <w:rPr>
          <w:rFonts w:ascii="Arial" w:hAnsi="Arial" w:cs="Arial"/>
          <w:iCs/>
          <w:sz w:val="20"/>
          <w:szCs w:val="20"/>
        </w:rPr>
        <w:t>umowy</w:t>
      </w:r>
      <w:r w:rsidR="005B50DC" w:rsidRPr="005E39CC">
        <w:rPr>
          <w:rFonts w:ascii="Arial" w:hAnsi="Arial" w:cs="Arial"/>
          <w:sz w:val="20"/>
          <w:szCs w:val="20"/>
        </w:rPr>
        <w:t xml:space="preserve"> nie leży w interesie publicznym, czego nie można było przewidzieć w chwili zawarcia </w:t>
      </w:r>
      <w:r w:rsidR="005B50DC" w:rsidRPr="005E39CC">
        <w:rPr>
          <w:rFonts w:ascii="Arial" w:hAnsi="Arial" w:cs="Arial"/>
          <w:iCs/>
          <w:sz w:val="20"/>
          <w:szCs w:val="20"/>
        </w:rPr>
        <w:t>umowy</w:t>
      </w:r>
      <w:r w:rsidR="005B50DC" w:rsidRPr="005E39CC">
        <w:rPr>
          <w:rFonts w:ascii="Arial" w:hAnsi="Arial" w:cs="Arial"/>
          <w:sz w:val="20"/>
          <w:szCs w:val="20"/>
        </w:rPr>
        <w:t xml:space="preserve">, lub dalsze wykonywanie </w:t>
      </w:r>
      <w:r w:rsidR="005B50DC" w:rsidRPr="005E39CC">
        <w:rPr>
          <w:rFonts w:ascii="Arial" w:hAnsi="Arial" w:cs="Arial"/>
          <w:iCs/>
          <w:sz w:val="20"/>
          <w:szCs w:val="20"/>
        </w:rPr>
        <w:t>umowy</w:t>
      </w:r>
      <w:r w:rsidR="005B50DC" w:rsidRPr="005E39CC">
        <w:rPr>
          <w:rFonts w:ascii="Arial" w:hAnsi="Arial" w:cs="Arial"/>
          <w:sz w:val="20"/>
          <w:szCs w:val="20"/>
        </w:rPr>
        <w:t xml:space="preserve"> może zagrozić podstawowemu interesowi bezpieczeństwa państwa lub bezpieczeństwu publicznemu;</w:t>
      </w:r>
    </w:p>
    <w:p w14:paraId="71ADE5F9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</w:p>
    <w:p w14:paraId="375C675C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  <w:r w:rsidRPr="004B10F5">
        <w:rPr>
          <w:rFonts w:ascii="Arial" w:hAnsi="Arial" w:cs="Arial"/>
          <w:sz w:val="20"/>
          <w:szCs w:val="20"/>
        </w:rPr>
        <w:t>4. W przypadku opisanym w ust. 3</w:t>
      </w:r>
      <w:r w:rsidR="005B50DC">
        <w:rPr>
          <w:rFonts w:ascii="Arial" w:hAnsi="Arial" w:cs="Arial"/>
          <w:sz w:val="20"/>
          <w:szCs w:val="20"/>
        </w:rPr>
        <w:t xml:space="preserve"> i 2</w:t>
      </w:r>
      <w:r w:rsidRPr="004B10F5">
        <w:rPr>
          <w:rFonts w:ascii="Arial" w:hAnsi="Arial" w:cs="Arial"/>
          <w:sz w:val="20"/>
          <w:szCs w:val="20"/>
        </w:rPr>
        <w:t xml:space="preserve"> Wykonawca może żądać od Zamawiającego wyłącznie wynagrodzenia należnego z tytułu wykonania części umowy.</w:t>
      </w:r>
    </w:p>
    <w:p w14:paraId="6EF60F75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</w:p>
    <w:p w14:paraId="70BBEFF1" w14:textId="77777777" w:rsidR="00FA0923" w:rsidRPr="004B10F5" w:rsidRDefault="00FA0923" w:rsidP="00A052A6">
      <w:pPr>
        <w:pStyle w:val="Tekstpodstawowy"/>
        <w:spacing w:line="360" w:lineRule="auto"/>
        <w:jc w:val="center"/>
        <w:rPr>
          <w:rFonts w:ascii="Arial" w:hAnsi="Arial" w:cs="Arial"/>
          <w:b/>
          <w:sz w:val="20"/>
        </w:rPr>
      </w:pPr>
      <w:r w:rsidRPr="004B10F5">
        <w:rPr>
          <w:rFonts w:ascii="Arial" w:hAnsi="Arial" w:cs="Arial"/>
          <w:b/>
          <w:sz w:val="20"/>
        </w:rPr>
        <w:t>§ 8</w:t>
      </w:r>
    </w:p>
    <w:p w14:paraId="74F0D4E0" w14:textId="77777777" w:rsidR="00FA0923" w:rsidRPr="002E4CE4" w:rsidRDefault="00FA0923" w:rsidP="002E4CE4">
      <w:pPr>
        <w:pStyle w:val="Akapitzlist"/>
        <w:numPr>
          <w:ilvl w:val="0"/>
          <w:numId w:val="12"/>
        </w:numPr>
        <w:ind w:left="284"/>
        <w:jc w:val="both"/>
        <w:rPr>
          <w:rFonts w:ascii="Arial" w:hAnsi="Arial" w:cs="Arial"/>
          <w:sz w:val="20"/>
          <w:szCs w:val="20"/>
        </w:rPr>
      </w:pPr>
      <w:r w:rsidRPr="002E4CE4">
        <w:rPr>
          <w:rFonts w:ascii="Arial" w:hAnsi="Arial" w:cs="Arial"/>
          <w:sz w:val="20"/>
          <w:szCs w:val="20"/>
        </w:rPr>
        <w:t>Wykonawca zapłaci Zamawiającemu karę umowną:</w:t>
      </w:r>
    </w:p>
    <w:p w14:paraId="56239DF8" w14:textId="77777777" w:rsidR="00FA0923" w:rsidRPr="002E4CE4" w:rsidRDefault="00FA0923" w:rsidP="005F6657">
      <w:pPr>
        <w:jc w:val="both"/>
        <w:rPr>
          <w:rFonts w:ascii="Arial" w:hAnsi="Arial" w:cs="Arial"/>
          <w:sz w:val="20"/>
          <w:szCs w:val="20"/>
        </w:rPr>
      </w:pPr>
      <w:r w:rsidRPr="002E4CE4">
        <w:rPr>
          <w:rFonts w:ascii="Arial" w:hAnsi="Arial" w:cs="Arial"/>
          <w:sz w:val="20"/>
          <w:szCs w:val="20"/>
        </w:rPr>
        <w:t xml:space="preserve">- w wysokości </w:t>
      </w:r>
      <w:r w:rsidRPr="00A0253B">
        <w:rPr>
          <w:rFonts w:ascii="Arial" w:hAnsi="Arial" w:cs="Arial"/>
          <w:sz w:val="20"/>
          <w:szCs w:val="20"/>
        </w:rPr>
        <w:t>0,</w:t>
      </w:r>
      <w:r>
        <w:rPr>
          <w:rFonts w:ascii="Arial" w:hAnsi="Arial" w:cs="Arial"/>
          <w:sz w:val="20"/>
          <w:szCs w:val="20"/>
        </w:rPr>
        <w:t>5</w:t>
      </w:r>
      <w:r w:rsidRPr="00A0253B">
        <w:rPr>
          <w:rFonts w:ascii="Arial" w:hAnsi="Arial" w:cs="Arial"/>
          <w:sz w:val="20"/>
          <w:szCs w:val="20"/>
        </w:rPr>
        <w:t>%</w:t>
      </w:r>
      <w:r w:rsidRPr="002E4CE4">
        <w:rPr>
          <w:rFonts w:ascii="Arial" w:hAnsi="Arial" w:cs="Arial"/>
          <w:sz w:val="20"/>
          <w:szCs w:val="20"/>
        </w:rPr>
        <w:t xml:space="preserve"> wartości netto </w:t>
      </w:r>
      <w:r w:rsidR="00B35CA4">
        <w:rPr>
          <w:rFonts w:ascii="Arial" w:hAnsi="Arial" w:cs="Arial"/>
          <w:sz w:val="20"/>
          <w:szCs w:val="20"/>
        </w:rPr>
        <w:t>wartości umowy</w:t>
      </w:r>
      <w:r w:rsidRPr="002E4CE4">
        <w:rPr>
          <w:rFonts w:ascii="Arial" w:hAnsi="Arial" w:cs="Arial"/>
          <w:sz w:val="20"/>
          <w:szCs w:val="20"/>
        </w:rPr>
        <w:t xml:space="preserve"> za </w:t>
      </w:r>
      <w:r w:rsidR="00B35CA4">
        <w:rPr>
          <w:rFonts w:ascii="Arial" w:hAnsi="Arial" w:cs="Arial"/>
          <w:sz w:val="20"/>
          <w:szCs w:val="20"/>
        </w:rPr>
        <w:t>opóźnienie w realizacji przedmiotu zamówienia</w:t>
      </w:r>
      <w:r>
        <w:rPr>
          <w:rFonts w:ascii="Arial" w:hAnsi="Arial" w:cs="Arial"/>
          <w:sz w:val="20"/>
          <w:szCs w:val="20"/>
        </w:rPr>
        <w:t xml:space="preserve">, również z tytułu reklamacji </w:t>
      </w:r>
      <w:r w:rsidRPr="002E4CE4">
        <w:rPr>
          <w:rFonts w:ascii="Arial" w:hAnsi="Arial" w:cs="Arial"/>
          <w:sz w:val="20"/>
          <w:szCs w:val="20"/>
        </w:rPr>
        <w:t xml:space="preserve">za </w:t>
      </w:r>
      <w:r>
        <w:rPr>
          <w:rFonts w:ascii="Arial" w:hAnsi="Arial" w:cs="Arial"/>
          <w:sz w:val="20"/>
          <w:szCs w:val="20"/>
        </w:rPr>
        <w:t xml:space="preserve">każdy dzień </w:t>
      </w:r>
      <w:r w:rsidR="00B35CA4">
        <w:rPr>
          <w:rFonts w:ascii="Arial" w:hAnsi="Arial" w:cs="Arial"/>
          <w:sz w:val="20"/>
          <w:szCs w:val="20"/>
        </w:rPr>
        <w:t>opóźnienia</w:t>
      </w:r>
      <w:r>
        <w:rPr>
          <w:rFonts w:ascii="Arial" w:hAnsi="Arial" w:cs="Arial"/>
          <w:sz w:val="20"/>
          <w:szCs w:val="20"/>
        </w:rPr>
        <w:t>;</w:t>
      </w:r>
    </w:p>
    <w:p w14:paraId="2F701207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</w:p>
    <w:p w14:paraId="797075B3" w14:textId="77777777" w:rsidR="00FA0923" w:rsidRPr="00147F41" w:rsidRDefault="00FA0923" w:rsidP="00A035A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147F41">
        <w:rPr>
          <w:rFonts w:ascii="Arial" w:hAnsi="Arial" w:cs="Arial"/>
          <w:color w:val="000000"/>
          <w:sz w:val="20"/>
          <w:szCs w:val="20"/>
        </w:rPr>
        <w:t xml:space="preserve">2. Zamawiający zapłaci Wykonawcy karę umowną w wysokości 10% wartości netto </w:t>
      </w:r>
      <w:proofErr w:type="gramStart"/>
      <w:r w:rsidRPr="00147F41">
        <w:rPr>
          <w:rFonts w:ascii="Arial" w:hAnsi="Arial" w:cs="Arial"/>
          <w:color w:val="000000"/>
          <w:sz w:val="20"/>
          <w:szCs w:val="20"/>
        </w:rPr>
        <w:t>nie zrealizowanej</w:t>
      </w:r>
      <w:proofErr w:type="gramEnd"/>
      <w:r w:rsidRPr="00147F41">
        <w:rPr>
          <w:rFonts w:ascii="Arial" w:hAnsi="Arial" w:cs="Arial"/>
          <w:color w:val="000000"/>
          <w:sz w:val="20"/>
          <w:szCs w:val="20"/>
        </w:rPr>
        <w:t xml:space="preserve"> części umowy w przypadku</w:t>
      </w:r>
      <w:r w:rsidR="008C72CD">
        <w:rPr>
          <w:rFonts w:ascii="Arial" w:hAnsi="Arial" w:cs="Arial"/>
          <w:color w:val="000000"/>
          <w:sz w:val="20"/>
          <w:szCs w:val="20"/>
        </w:rPr>
        <w:t>,</w:t>
      </w:r>
      <w:r w:rsidRPr="00147F41">
        <w:rPr>
          <w:rFonts w:ascii="Arial" w:hAnsi="Arial" w:cs="Arial"/>
          <w:color w:val="000000"/>
          <w:sz w:val="20"/>
          <w:szCs w:val="20"/>
        </w:rPr>
        <w:t xml:space="preserve"> gdy Wykonawca odstąpi od niniejszej umowy z wyłącznej winy Zamawiającego.</w:t>
      </w:r>
    </w:p>
    <w:p w14:paraId="6A604817" w14:textId="77777777" w:rsidR="00FA0923" w:rsidRPr="00147F41" w:rsidRDefault="00FA0923" w:rsidP="00A035AB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ABA8222" w14:textId="77777777" w:rsidR="00FA0923" w:rsidRDefault="00FA0923" w:rsidP="00A035AB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147F41">
        <w:rPr>
          <w:rFonts w:ascii="Arial" w:hAnsi="Arial" w:cs="Arial"/>
          <w:color w:val="000000"/>
          <w:sz w:val="20"/>
          <w:szCs w:val="20"/>
        </w:rPr>
        <w:t>3. Wykonawca zapłaci Zamawiającemu karę umowną w wysokości 10% wartości netto niezrealizowanej części umowy za odstąpienie przez Zamawiającego od niniejszej umowy z przyczyn leżących po stronie Wykonawcy</w:t>
      </w:r>
      <w:r w:rsidRPr="00000EE9">
        <w:rPr>
          <w:rFonts w:ascii="Arial" w:hAnsi="Arial" w:cs="Arial"/>
          <w:color w:val="FF0000"/>
          <w:sz w:val="20"/>
          <w:szCs w:val="20"/>
        </w:rPr>
        <w:t>.</w:t>
      </w:r>
    </w:p>
    <w:p w14:paraId="301F1BC8" w14:textId="77777777" w:rsidR="00D86F54" w:rsidRDefault="00D86F54" w:rsidP="00A035AB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3479A1CC" w14:textId="77777777" w:rsidR="00D86F54" w:rsidRPr="00000EE9" w:rsidRDefault="00D86F54" w:rsidP="00A035AB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D86F54">
        <w:rPr>
          <w:rFonts w:ascii="Arial" w:hAnsi="Arial" w:cs="Arial"/>
          <w:sz w:val="20"/>
          <w:szCs w:val="20"/>
        </w:rPr>
        <w:t>4.</w:t>
      </w:r>
      <w:r w:rsidRPr="00EB681B">
        <w:rPr>
          <w:rFonts w:ascii="Arial" w:hAnsi="Arial" w:cs="Arial"/>
          <w:sz w:val="20"/>
          <w:szCs w:val="20"/>
        </w:rPr>
        <w:t xml:space="preserve">Zamawiający, w razie </w:t>
      </w:r>
      <w:r>
        <w:rPr>
          <w:rFonts w:ascii="Arial" w:hAnsi="Arial" w:cs="Arial"/>
          <w:sz w:val="20"/>
          <w:szCs w:val="20"/>
        </w:rPr>
        <w:t>zwłoki</w:t>
      </w:r>
      <w:r w:rsidRPr="00EB681B">
        <w:rPr>
          <w:rFonts w:ascii="Arial" w:hAnsi="Arial" w:cs="Arial"/>
          <w:sz w:val="20"/>
          <w:szCs w:val="20"/>
        </w:rPr>
        <w:t xml:space="preserve"> w zapłacie kary umownej przez Wykonawcę, będzie mógł potrącić należną mu kwotę z wynagrodzenia Wykonawcy.</w:t>
      </w:r>
    </w:p>
    <w:p w14:paraId="3940D64B" w14:textId="77777777" w:rsidR="00FA0923" w:rsidRDefault="00FA0923" w:rsidP="00A035AB">
      <w:pPr>
        <w:jc w:val="both"/>
        <w:rPr>
          <w:rFonts w:ascii="Arial" w:hAnsi="Arial" w:cs="Arial"/>
          <w:sz w:val="20"/>
          <w:szCs w:val="20"/>
        </w:rPr>
      </w:pPr>
    </w:p>
    <w:p w14:paraId="0769C428" w14:textId="77777777" w:rsidR="00FA0923" w:rsidRDefault="00D86F54" w:rsidP="00A035AB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5</w:t>
      </w:r>
      <w:r w:rsidR="00FA0923">
        <w:rPr>
          <w:rFonts w:ascii="Arial" w:hAnsi="Arial" w:cs="Arial"/>
          <w:sz w:val="20"/>
          <w:szCs w:val="20"/>
        </w:rPr>
        <w:t xml:space="preserve">. </w:t>
      </w:r>
      <w:r w:rsidR="008F7C5B" w:rsidRPr="008F7C5B">
        <w:rPr>
          <w:rFonts w:ascii="Arial" w:hAnsi="Arial" w:cs="Arial"/>
          <w:sz w:val="20"/>
          <w:szCs w:val="20"/>
        </w:rPr>
        <w:t>Zamawiający może naliczać kary umowne do wysokości 2-krotności wartości wynagrodzenia wykonawcy zastrzeżonego w niniejszej umowie.</w:t>
      </w:r>
    </w:p>
    <w:p w14:paraId="7F96DBE3" w14:textId="77777777" w:rsidR="008F7C5B" w:rsidRPr="004B10F5" w:rsidRDefault="008F7C5B" w:rsidP="00A035AB">
      <w:pPr>
        <w:jc w:val="both"/>
        <w:rPr>
          <w:rFonts w:ascii="Arial" w:hAnsi="Arial" w:cs="Arial"/>
          <w:sz w:val="20"/>
          <w:szCs w:val="20"/>
        </w:rPr>
      </w:pPr>
    </w:p>
    <w:p w14:paraId="597E9DDB" w14:textId="77777777" w:rsidR="00FA0923" w:rsidRPr="004B10F5" w:rsidRDefault="00FA0923" w:rsidP="00A052A6">
      <w:pPr>
        <w:pStyle w:val="Tekstpodstawowy"/>
        <w:spacing w:line="36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§ </w:t>
      </w:r>
      <w:r w:rsidRPr="004B10F5">
        <w:rPr>
          <w:rFonts w:ascii="Arial" w:hAnsi="Arial" w:cs="Arial"/>
          <w:b/>
          <w:sz w:val="20"/>
        </w:rPr>
        <w:t>9</w:t>
      </w:r>
    </w:p>
    <w:p w14:paraId="697AC747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  <w:r w:rsidRPr="004B10F5">
        <w:rPr>
          <w:rFonts w:ascii="Arial" w:hAnsi="Arial" w:cs="Arial"/>
          <w:sz w:val="20"/>
          <w:szCs w:val="20"/>
        </w:rPr>
        <w:t xml:space="preserve">Wykonawca nie może przenieść wierzytelności wobec Zamawiającego wynikających z niniejszej umowy na osobę trzecią, bez pisemnej zgody </w:t>
      </w:r>
      <w:r>
        <w:rPr>
          <w:rFonts w:ascii="Arial" w:hAnsi="Arial" w:cs="Arial"/>
          <w:sz w:val="20"/>
          <w:szCs w:val="20"/>
        </w:rPr>
        <w:t xml:space="preserve">podmiotu tworzącego </w:t>
      </w:r>
      <w:r w:rsidRPr="004B10F5">
        <w:rPr>
          <w:rFonts w:ascii="Arial" w:hAnsi="Arial" w:cs="Arial"/>
          <w:sz w:val="20"/>
          <w:szCs w:val="20"/>
        </w:rPr>
        <w:t>Zamawiającego.</w:t>
      </w:r>
    </w:p>
    <w:p w14:paraId="263BDE23" w14:textId="77777777" w:rsidR="00FA0923" w:rsidRDefault="00FA0923" w:rsidP="00A035AB">
      <w:pPr>
        <w:jc w:val="both"/>
        <w:rPr>
          <w:rFonts w:ascii="Arial" w:hAnsi="Arial" w:cs="Arial"/>
          <w:sz w:val="20"/>
          <w:szCs w:val="20"/>
        </w:rPr>
      </w:pPr>
    </w:p>
    <w:p w14:paraId="61C5BB68" w14:textId="77777777" w:rsidR="00680612" w:rsidRPr="004B10F5" w:rsidRDefault="00680612" w:rsidP="00A035AB">
      <w:pPr>
        <w:jc w:val="both"/>
        <w:rPr>
          <w:rFonts w:ascii="Arial" w:hAnsi="Arial" w:cs="Arial"/>
          <w:sz w:val="20"/>
          <w:szCs w:val="20"/>
        </w:rPr>
      </w:pPr>
    </w:p>
    <w:p w14:paraId="79B364B0" w14:textId="77777777" w:rsidR="00FA0923" w:rsidRPr="000B032D" w:rsidRDefault="00FA0923" w:rsidP="000B032D">
      <w:pPr>
        <w:pStyle w:val="Tekstpodstawowy"/>
        <w:spacing w:line="360" w:lineRule="auto"/>
        <w:jc w:val="center"/>
        <w:rPr>
          <w:rFonts w:ascii="Arial" w:hAnsi="Arial" w:cs="Arial"/>
          <w:b/>
          <w:bCs/>
          <w:sz w:val="20"/>
        </w:rPr>
      </w:pPr>
      <w:r w:rsidRPr="004B10F5">
        <w:rPr>
          <w:rFonts w:ascii="Arial" w:hAnsi="Arial" w:cs="Arial"/>
          <w:b/>
          <w:bCs/>
          <w:sz w:val="20"/>
        </w:rPr>
        <w:t>§ 10</w:t>
      </w:r>
    </w:p>
    <w:p w14:paraId="722AA0F5" w14:textId="77777777" w:rsidR="00FA0923" w:rsidRDefault="00FA0923" w:rsidP="00AE3CA1">
      <w:pPr>
        <w:pStyle w:val="Tekstpodstawowy"/>
        <w:jc w:val="both"/>
        <w:rPr>
          <w:rFonts w:ascii="Arial" w:hAnsi="Arial" w:cs="Arial"/>
          <w:iCs/>
          <w:sz w:val="20"/>
        </w:rPr>
      </w:pPr>
      <w:r w:rsidRPr="004B10F5">
        <w:rPr>
          <w:rFonts w:ascii="Arial" w:hAnsi="Arial" w:cs="Arial"/>
          <w:sz w:val="20"/>
        </w:rPr>
        <w:t xml:space="preserve">Do niniejszej umowy mają zastosowanie przepisy </w:t>
      </w:r>
      <w:r w:rsidRPr="004B10F5">
        <w:rPr>
          <w:rFonts w:ascii="Arial" w:hAnsi="Arial" w:cs="Arial"/>
          <w:i/>
          <w:iCs/>
          <w:sz w:val="20"/>
        </w:rPr>
        <w:t xml:space="preserve">ustawy z dnia </w:t>
      </w:r>
      <w:r w:rsidR="008C72CD">
        <w:rPr>
          <w:rFonts w:ascii="Arial" w:hAnsi="Arial" w:cs="Arial"/>
          <w:i/>
          <w:iCs/>
          <w:sz w:val="20"/>
        </w:rPr>
        <w:t>11 września</w:t>
      </w:r>
      <w:r w:rsidRPr="004B10F5">
        <w:rPr>
          <w:rFonts w:ascii="Arial" w:hAnsi="Arial" w:cs="Arial"/>
          <w:i/>
          <w:iCs/>
          <w:sz w:val="20"/>
        </w:rPr>
        <w:t xml:space="preserve"> 20</w:t>
      </w:r>
      <w:r w:rsidR="008C72CD">
        <w:rPr>
          <w:rFonts w:ascii="Arial" w:hAnsi="Arial" w:cs="Arial"/>
          <w:i/>
          <w:iCs/>
          <w:sz w:val="20"/>
        </w:rPr>
        <w:t>19</w:t>
      </w:r>
      <w:r w:rsidRPr="004B10F5">
        <w:rPr>
          <w:rFonts w:ascii="Arial" w:hAnsi="Arial" w:cs="Arial"/>
          <w:i/>
          <w:iCs/>
          <w:sz w:val="20"/>
        </w:rPr>
        <w:t>r. Prawo</w:t>
      </w:r>
      <w:r w:rsidR="00E66EA6">
        <w:rPr>
          <w:rFonts w:ascii="Arial" w:hAnsi="Arial" w:cs="Arial"/>
          <w:i/>
          <w:iCs/>
          <w:sz w:val="20"/>
        </w:rPr>
        <w:t xml:space="preserve"> </w:t>
      </w:r>
      <w:r w:rsidRPr="004B10F5">
        <w:rPr>
          <w:rFonts w:ascii="Arial" w:hAnsi="Arial" w:cs="Arial"/>
          <w:i/>
          <w:iCs/>
          <w:sz w:val="20"/>
        </w:rPr>
        <w:t>zamówień publicznych</w:t>
      </w:r>
      <w:r w:rsidRPr="004B10F5">
        <w:rPr>
          <w:rFonts w:ascii="Arial" w:hAnsi="Arial" w:cs="Arial"/>
          <w:sz w:val="20"/>
        </w:rPr>
        <w:t xml:space="preserve"> oraz inne powszechnie obowiązu</w:t>
      </w:r>
      <w:r>
        <w:rPr>
          <w:rFonts w:ascii="Arial" w:hAnsi="Arial" w:cs="Arial"/>
          <w:sz w:val="20"/>
        </w:rPr>
        <w:t xml:space="preserve">jące przepisy, w szczególności </w:t>
      </w:r>
      <w:r w:rsidRPr="004B10F5">
        <w:rPr>
          <w:rFonts w:ascii="Arial" w:hAnsi="Arial" w:cs="Arial"/>
          <w:sz w:val="20"/>
        </w:rPr>
        <w:t xml:space="preserve">przepisy </w:t>
      </w:r>
      <w:r w:rsidRPr="004B10F5">
        <w:rPr>
          <w:rFonts w:ascii="Arial" w:hAnsi="Arial" w:cs="Arial"/>
          <w:i/>
          <w:iCs/>
          <w:sz w:val="20"/>
        </w:rPr>
        <w:t>Kodeksu cywilnego</w:t>
      </w:r>
      <w:r w:rsidR="00500BC9">
        <w:rPr>
          <w:rFonts w:ascii="Arial" w:hAnsi="Arial" w:cs="Arial"/>
          <w:i/>
          <w:iCs/>
          <w:sz w:val="20"/>
        </w:rPr>
        <w:t xml:space="preserve"> </w:t>
      </w:r>
      <w:r w:rsidR="00500BC9" w:rsidRPr="00500BC9">
        <w:rPr>
          <w:rFonts w:ascii="Arial" w:hAnsi="Arial" w:cs="Arial"/>
          <w:iCs/>
          <w:sz w:val="20"/>
        </w:rPr>
        <w:t>oraz</w:t>
      </w:r>
      <w:r w:rsidR="00500BC9">
        <w:rPr>
          <w:rFonts w:ascii="Arial" w:hAnsi="Arial" w:cs="Arial"/>
          <w:i/>
          <w:iCs/>
          <w:sz w:val="20"/>
        </w:rPr>
        <w:t xml:space="preserve"> </w:t>
      </w:r>
      <w:r w:rsidR="00500BC9" w:rsidRPr="00500BC9">
        <w:rPr>
          <w:rFonts w:ascii="Arial" w:hAnsi="Arial" w:cs="Arial"/>
          <w:i/>
          <w:spacing w:val="8"/>
          <w:sz w:val="20"/>
        </w:rPr>
        <w:t>Ustawy o Prawie autorskim i prawach pokrewnych</w:t>
      </w:r>
      <w:r>
        <w:rPr>
          <w:rFonts w:ascii="Arial" w:hAnsi="Arial" w:cs="Arial"/>
          <w:i/>
          <w:iCs/>
          <w:sz w:val="20"/>
        </w:rPr>
        <w:t xml:space="preserve">, jeżeli </w:t>
      </w:r>
      <w:r w:rsidRPr="004B10F5">
        <w:rPr>
          <w:rFonts w:ascii="Arial" w:hAnsi="Arial" w:cs="Arial"/>
          <w:sz w:val="20"/>
        </w:rPr>
        <w:t xml:space="preserve">przepisy </w:t>
      </w:r>
      <w:r w:rsidRPr="004B10F5">
        <w:rPr>
          <w:rFonts w:ascii="Arial" w:hAnsi="Arial" w:cs="Arial"/>
          <w:i/>
          <w:iCs/>
          <w:sz w:val="20"/>
        </w:rPr>
        <w:t>ustawy Prawo</w:t>
      </w:r>
      <w:r w:rsidR="00E66EA6">
        <w:rPr>
          <w:rFonts w:ascii="Arial" w:hAnsi="Arial" w:cs="Arial"/>
          <w:i/>
          <w:iCs/>
          <w:sz w:val="20"/>
        </w:rPr>
        <w:t xml:space="preserve"> </w:t>
      </w:r>
      <w:r w:rsidRPr="004B10F5">
        <w:rPr>
          <w:rFonts w:ascii="Arial" w:hAnsi="Arial" w:cs="Arial"/>
          <w:i/>
          <w:iCs/>
          <w:sz w:val="20"/>
        </w:rPr>
        <w:t>zamówień publicznych</w:t>
      </w:r>
      <w:r w:rsidR="00E66EA6">
        <w:rPr>
          <w:rFonts w:ascii="Arial" w:hAnsi="Arial" w:cs="Arial"/>
          <w:i/>
          <w:iCs/>
          <w:sz w:val="20"/>
        </w:rPr>
        <w:t xml:space="preserve"> </w:t>
      </w:r>
      <w:r w:rsidRPr="005C6960">
        <w:rPr>
          <w:rFonts w:ascii="Arial" w:hAnsi="Arial" w:cs="Arial"/>
          <w:iCs/>
          <w:sz w:val="20"/>
        </w:rPr>
        <w:t>nie stanowią inaczej</w:t>
      </w:r>
      <w:r>
        <w:rPr>
          <w:rFonts w:ascii="Arial" w:hAnsi="Arial" w:cs="Arial"/>
          <w:iCs/>
          <w:sz w:val="20"/>
        </w:rPr>
        <w:t>.</w:t>
      </w:r>
    </w:p>
    <w:p w14:paraId="686DBBEE" w14:textId="77777777" w:rsidR="00FA0923" w:rsidRPr="004B10F5" w:rsidRDefault="00FA0923" w:rsidP="00A035AB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54CF8D13" w14:textId="77777777" w:rsidR="00FA0923" w:rsidRPr="004B10F5" w:rsidRDefault="00FA0923" w:rsidP="00A035AB">
      <w:pPr>
        <w:pStyle w:val="Tekstpodstawowy"/>
        <w:spacing w:line="360" w:lineRule="auto"/>
        <w:jc w:val="both"/>
        <w:rPr>
          <w:rFonts w:ascii="Arial" w:hAnsi="Arial" w:cs="Arial"/>
          <w:b/>
          <w:bCs/>
          <w:sz w:val="20"/>
        </w:rPr>
      </w:pPr>
      <w:r w:rsidRPr="004B10F5">
        <w:rPr>
          <w:rFonts w:ascii="Arial" w:hAnsi="Arial" w:cs="Arial"/>
          <w:b/>
          <w:bCs/>
          <w:sz w:val="20"/>
        </w:rPr>
        <w:tab/>
      </w:r>
      <w:r w:rsidRPr="004B10F5">
        <w:rPr>
          <w:rFonts w:ascii="Arial" w:hAnsi="Arial" w:cs="Arial"/>
          <w:b/>
          <w:bCs/>
          <w:sz w:val="20"/>
        </w:rPr>
        <w:tab/>
      </w:r>
      <w:r w:rsidRPr="004B10F5">
        <w:rPr>
          <w:rFonts w:ascii="Arial" w:hAnsi="Arial" w:cs="Arial"/>
          <w:b/>
          <w:bCs/>
          <w:sz w:val="20"/>
        </w:rPr>
        <w:tab/>
      </w:r>
      <w:r w:rsidRPr="004B10F5">
        <w:rPr>
          <w:rFonts w:ascii="Arial" w:hAnsi="Arial" w:cs="Arial"/>
          <w:b/>
          <w:bCs/>
          <w:sz w:val="20"/>
        </w:rPr>
        <w:tab/>
      </w:r>
      <w:r w:rsidRPr="004B10F5">
        <w:rPr>
          <w:rFonts w:ascii="Arial" w:hAnsi="Arial" w:cs="Arial"/>
          <w:b/>
          <w:bCs/>
          <w:sz w:val="20"/>
        </w:rPr>
        <w:tab/>
      </w:r>
      <w:r w:rsidRPr="004B10F5">
        <w:rPr>
          <w:rFonts w:ascii="Arial" w:hAnsi="Arial" w:cs="Arial"/>
          <w:b/>
          <w:bCs/>
          <w:sz w:val="20"/>
        </w:rPr>
        <w:tab/>
        <w:t>§ 11</w:t>
      </w:r>
    </w:p>
    <w:p w14:paraId="3963F628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  <w:r w:rsidRPr="004B10F5">
        <w:rPr>
          <w:rFonts w:ascii="Arial" w:hAnsi="Arial" w:cs="Arial"/>
          <w:sz w:val="20"/>
          <w:szCs w:val="20"/>
        </w:rPr>
        <w:t>Spory mogące wynikać w związku z realizacją umowy, strony zobowiązują się rozwiązywać polubownie na drodze negocjacji. W razie braku porozumienia stron, spory rozstrzygał będzie Sąd właściwy dla miejsca siedziby Zamawiającego.</w:t>
      </w:r>
    </w:p>
    <w:p w14:paraId="4AE737B8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</w:p>
    <w:p w14:paraId="235169DC" w14:textId="77777777" w:rsidR="00FA0923" w:rsidRPr="008C72CD" w:rsidRDefault="00FA0923" w:rsidP="008C72CD">
      <w:pPr>
        <w:pStyle w:val="Tekstpodstawowy"/>
        <w:spacing w:line="360" w:lineRule="auto"/>
        <w:jc w:val="both"/>
        <w:rPr>
          <w:rFonts w:ascii="Arial" w:hAnsi="Arial" w:cs="Arial"/>
          <w:b/>
          <w:bCs/>
          <w:sz w:val="20"/>
        </w:rPr>
      </w:pPr>
      <w:r w:rsidRPr="004B10F5">
        <w:rPr>
          <w:rFonts w:ascii="Arial" w:hAnsi="Arial" w:cs="Arial"/>
          <w:sz w:val="20"/>
        </w:rPr>
        <w:tab/>
      </w:r>
      <w:r w:rsidRPr="004B10F5">
        <w:rPr>
          <w:rFonts w:ascii="Arial" w:hAnsi="Arial" w:cs="Arial"/>
          <w:sz w:val="20"/>
        </w:rPr>
        <w:tab/>
      </w:r>
      <w:r w:rsidRPr="004B10F5">
        <w:rPr>
          <w:rFonts w:ascii="Arial" w:hAnsi="Arial" w:cs="Arial"/>
          <w:sz w:val="20"/>
        </w:rPr>
        <w:tab/>
      </w:r>
      <w:r w:rsidRPr="004B10F5">
        <w:rPr>
          <w:rFonts w:ascii="Arial" w:hAnsi="Arial" w:cs="Arial"/>
          <w:sz w:val="20"/>
        </w:rPr>
        <w:tab/>
      </w:r>
      <w:r w:rsidRPr="004B10F5">
        <w:rPr>
          <w:rFonts w:ascii="Arial" w:hAnsi="Arial" w:cs="Arial"/>
          <w:sz w:val="20"/>
        </w:rPr>
        <w:tab/>
      </w:r>
      <w:r w:rsidRPr="004B10F5">
        <w:rPr>
          <w:rFonts w:ascii="Arial" w:hAnsi="Arial" w:cs="Arial"/>
          <w:sz w:val="20"/>
        </w:rPr>
        <w:tab/>
      </w:r>
      <w:r w:rsidRPr="004B10F5">
        <w:rPr>
          <w:rFonts w:ascii="Arial" w:hAnsi="Arial" w:cs="Arial"/>
          <w:b/>
          <w:bCs/>
          <w:sz w:val="20"/>
        </w:rPr>
        <w:t>§12</w:t>
      </w:r>
    </w:p>
    <w:p w14:paraId="0556D280" w14:textId="2DB6D5DB" w:rsidR="00FA0923" w:rsidRPr="008C72CD" w:rsidRDefault="00FA0923" w:rsidP="00F74247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74247">
        <w:rPr>
          <w:rFonts w:ascii="Arial" w:hAnsi="Arial" w:cs="Arial"/>
          <w:sz w:val="20"/>
          <w:szCs w:val="20"/>
        </w:rPr>
        <w:t>Integralną częścią umowy jest spe</w:t>
      </w:r>
      <w:r w:rsidR="000400E5">
        <w:rPr>
          <w:rFonts w:ascii="Arial" w:hAnsi="Arial" w:cs="Arial"/>
          <w:sz w:val="20"/>
          <w:szCs w:val="20"/>
        </w:rPr>
        <w:t>cyfikacja warunków zamówienia, Załącznik nr 2-… - Opis przedmiotu zamówienia oraz Z</w:t>
      </w:r>
      <w:r w:rsidRPr="00F74247">
        <w:rPr>
          <w:rFonts w:ascii="Arial" w:hAnsi="Arial" w:cs="Arial"/>
          <w:sz w:val="20"/>
          <w:szCs w:val="20"/>
        </w:rPr>
        <w:t xml:space="preserve">ałącznik nr 1 - oferta przetargowa </w:t>
      </w:r>
      <w:r w:rsidRPr="00F74247">
        <w:rPr>
          <w:rFonts w:ascii="Arial" w:hAnsi="Arial" w:cs="Arial"/>
          <w:bCs/>
          <w:sz w:val="20"/>
          <w:szCs w:val="20"/>
        </w:rPr>
        <w:t>Wykonawcy</w:t>
      </w:r>
      <w:r w:rsidR="00ED7D8D">
        <w:rPr>
          <w:rFonts w:ascii="Arial" w:hAnsi="Arial" w:cs="Arial"/>
          <w:bCs/>
          <w:sz w:val="20"/>
          <w:szCs w:val="20"/>
        </w:rPr>
        <w:t>.</w:t>
      </w:r>
    </w:p>
    <w:p w14:paraId="6ED6271A" w14:textId="77777777" w:rsidR="00FA0923" w:rsidRDefault="00FA0923" w:rsidP="00500BC9">
      <w:pPr>
        <w:pStyle w:val="Tekstpodstawowy"/>
        <w:spacing w:line="360" w:lineRule="auto"/>
        <w:rPr>
          <w:rFonts w:ascii="Arial" w:hAnsi="Arial" w:cs="Arial"/>
          <w:b/>
          <w:bCs/>
          <w:sz w:val="20"/>
        </w:rPr>
      </w:pPr>
    </w:p>
    <w:p w14:paraId="28A70FE6" w14:textId="77777777" w:rsidR="00FA0923" w:rsidRPr="004B10F5" w:rsidRDefault="00FA0923" w:rsidP="00F6306F">
      <w:pPr>
        <w:pStyle w:val="Tekstpodstawowy"/>
        <w:spacing w:line="360" w:lineRule="auto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§13</w:t>
      </w:r>
    </w:p>
    <w:p w14:paraId="2C19C359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  <w:r w:rsidRPr="004B10F5">
        <w:rPr>
          <w:rFonts w:ascii="Arial" w:hAnsi="Arial" w:cs="Arial"/>
          <w:sz w:val="20"/>
          <w:szCs w:val="20"/>
        </w:rPr>
        <w:t>Umowę sporządzono w 2-ch jednobrzmiących egzemplarzach, po jednym dla każdej ze stron.</w:t>
      </w:r>
    </w:p>
    <w:p w14:paraId="7367EA2C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</w:p>
    <w:p w14:paraId="748F86B4" w14:textId="77777777" w:rsidR="00FA0923" w:rsidRPr="004B10F5" w:rsidRDefault="00FA0923" w:rsidP="00A035AB">
      <w:pPr>
        <w:pStyle w:val="Tekstpodstawowy"/>
        <w:spacing w:line="360" w:lineRule="auto"/>
        <w:jc w:val="both"/>
        <w:rPr>
          <w:rFonts w:ascii="Arial" w:hAnsi="Arial" w:cs="Arial"/>
          <w:b/>
          <w:bCs/>
          <w:sz w:val="20"/>
        </w:rPr>
      </w:pPr>
      <w:r w:rsidRPr="004B10F5">
        <w:rPr>
          <w:rFonts w:ascii="Arial" w:hAnsi="Arial" w:cs="Arial"/>
          <w:sz w:val="20"/>
        </w:rPr>
        <w:tab/>
      </w:r>
      <w:r w:rsidRPr="004B10F5">
        <w:rPr>
          <w:rFonts w:ascii="Arial" w:hAnsi="Arial" w:cs="Arial"/>
          <w:sz w:val="20"/>
        </w:rPr>
        <w:tab/>
      </w:r>
      <w:r w:rsidRPr="004B10F5">
        <w:rPr>
          <w:rFonts w:ascii="Arial" w:hAnsi="Arial" w:cs="Arial"/>
          <w:sz w:val="20"/>
        </w:rPr>
        <w:tab/>
      </w:r>
      <w:r w:rsidRPr="004B10F5">
        <w:rPr>
          <w:rFonts w:ascii="Arial" w:hAnsi="Arial" w:cs="Arial"/>
          <w:sz w:val="20"/>
        </w:rPr>
        <w:tab/>
      </w:r>
      <w:r w:rsidRPr="004B10F5">
        <w:rPr>
          <w:rFonts w:ascii="Arial" w:hAnsi="Arial" w:cs="Arial"/>
          <w:sz w:val="20"/>
        </w:rPr>
        <w:tab/>
      </w:r>
      <w:r w:rsidRPr="004B10F5"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bCs/>
          <w:sz w:val="20"/>
        </w:rPr>
        <w:t>§14</w:t>
      </w:r>
    </w:p>
    <w:p w14:paraId="412F96CF" w14:textId="77777777" w:rsidR="00FA0923" w:rsidRPr="004B10F5" w:rsidRDefault="00FA0923" w:rsidP="00A035AB">
      <w:pPr>
        <w:jc w:val="both"/>
        <w:rPr>
          <w:rFonts w:ascii="Arial" w:hAnsi="Arial" w:cs="Arial"/>
          <w:sz w:val="20"/>
          <w:szCs w:val="20"/>
        </w:rPr>
      </w:pPr>
      <w:r w:rsidRPr="004B10F5">
        <w:rPr>
          <w:rFonts w:ascii="Arial" w:hAnsi="Arial" w:cs="Arial"/>
          <w:sz w:val="20"/>
          <w:szCs w:val="20"/>
        </w:rPr>
        <w:t>Umowa wchodzi w życie z dniem podpisania.</w:t>
      </w:r>
    </w:p>
    <w:p w14:paraId="59B960EF" w14:textId="77777777" w:rsidR="00FA0923" w:rsidRDefault="00FA0923" w:rsidP="00A035AB">
      <w:pPr>
        <w:pStyle w:val="Tekstpodstawowy"/>
        <w:spacing w:line="360" w:lineRule="auto"/>
        <w:jc w:val="both"/>
      </w:pPr>
    </w:p>
    <w:p w14:paraId="37C89395" w14:textId="77777777" w:rsidR="00FA0923" w:rsidRDefault="00FA0923" w:rsidP="00A035AB">
      <w:pPr>
        <w:pStyle w:val="Tekstpodstawowy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B10F5">
        <w:rPr>
          <w:rFonts w:ascii="Arial" w:hAnsi="Arial" w:cs="Arial"/>
          <w:b/>
          <w:sz w:val="20"/>
        </w:rPr>
        <w:t>Zamawiający</w:t>
      </w:r>
      <w:r w:rsidRPr="004B10F5">
        <w:rPr>
          <w:rFonts w:ascii="Arial" w:hAnsi="Arial" w:cs="Arial"/>
          <w:b/>
          <w:sz w:val="20"/>
        </w:rPr>
        <w:tab/>
      </w:r>
      <w:r w:rsidRPr="004B10F5">
        <w:rPr>
          <w:rFonts w:ascii="Arial" w:hAnsi="Arial" w:cs="Arial"/>
          <w:b/>
          <w:sz w:val="20"/>
        </w:rPr>
        <w:tab/>
      </w:r>
      <w:r w:rsidRPr="004B10F5">
        <w:rPr>
          <w:rFonts w:ascii="Arial" w:hAnsi="Arial" w:cs="Arial"/>
          <w:b/>
          <w:sz w:val="20"/>
        </w:rPr>
        <w:tab/>
      </w:r>
      <w:r w:rsidRPr="004B10F5">
        <w:rPr>
          <w:rFonts w:ascii="Arial" w:hAnsi="Arial" w:cs="Arial"/>
          <w:b/>
          <w:sz w:val="20"/>
        </w:rPr>
        <w:tab/>
      </w:r>
      <w:r w:rsidRPr="004B10F5">
        <w:rPr>
          <w:rFonts w:ascii="Arial" w:hAnsi="Arial" w:cs="Arial"/>
          <w:b/>
          <w:sz w:val="20"/>
        </w:rPr>
        <w:tab/>
      </w:r>
      <w:r w:rsidRPr="004B10F5">
        <w:rPr>
          <w:rFonts w:ascii="Arial" w:hAnsi="Arial" w:cs="Arial"/>
          <w:b/>
          <w:sz w:val="20"/>
        </w:rPr>
        <w:tab/>
      </w:r>
      <w:r w:rsidRPr="004B10F5">
        <w:rPr>
          <w:rFonts w:ascii="Arial" w:hAnsi="Arial" w:cs="Arial"/>
          <w:b/>
          <w:sz w:val="20"/>
        </w:rPr>
        <w:tab/>
      </w:r>
      <w:r w:rsidRPr="004B10F5">
        <w:rPr>
          <w:rFonts w:ascii="Arial" w:hAnsi="Arial" w:cs="Arial"/>
          <w:b/>
          <w:sz w:val="20"/>
        </w:rPr>
        <w:tab/>
      </w:r>
      <w:r w:rsidRPr="004B10F5">
        <w:rPr>
          <w:rFonts w:ascii="Arial" w:hAnsi="Arial" w:cs="Arial"/>
          <w:b/>
          <w:sz w:val="20"/>
        </w:rPr>
        <w:tab/>
        <w:t>Wykonawca</w:t>
      </w:r>
      <w:r w:rsidRPr="0018077D">
        <w:rPr>
          <w:rFonts w:ascii="Arial" w:hAnsi="Arial" w:cs="Arial"/>
          <w:sz w:val="18"/>
          <w:szCs w:val="18"/>
        </w:rPr>
        <w:t xml:space="preserve">* </w:t>
      </w:r>
    </w:p>
    <w:p w14:paraId="24D27E0B" w14:textId="77777777" w:rsidR="00FA0923" w:rsidRDefault="00FA0923" w:rsidP="00A035AB">
      <w:pPr>
        <w:pStyle w:val="Tekstpodstawowy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3A3A2757" w14:textId="77777777" w:rsidR="00FA0923" w:rsidRDefault="00FA0923" w:rsidP="00A035AB">
      <w:pPr>
        <w:pStyle w:val="Tekstpodstawowy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404090C" w14:textId="77777777" w:rsidR="00FA0923" w:rsidRPr="00C8037D" w:rsidRDefault="00FA0923" w:rsidP="00A035AB">
      <w:pPr>
        <w:pStyle w:val="Tekstpodstawowy"/>
        <w:spacing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18"/>
          <w:szCs w:val="18"/>
        </w:rPr>
        <w:t>*</w:t>
      </w:r>
      <w:r w:rsidRPr="0018077D">
        <w:rPr>
          <w:rFonts w:ascii="Arial" w:hAnsi="Arial" w:cs="Arial"/>
          <w:sz w:val="18"/>
          <w:szCs w:val="18"/>
        </w:rPr>
        <w:t>Niepotrzebne skreślić</w:t>
      </w:r>
    </w:p>
    <w:sectPr w:rsidR="00FA0923" w:rsidRPr="00C8037D" w:rsidSect="001012D9">
      <w:footnotePr>
        <w:pos w:val="beneathText"/>
      </w:footnotePr>
      <w:pgSz w:w="11905" w:h="16837"/>
      <w:pgMar w:top="107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352"/>
        </w:tabs>
        <w:ind w:left="352" w:hanging="352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F67EA5"/>
    <w:multiLevelType w:val="hybridMultilevel"/>
    <w:tmpl w:val="B8205C0A"/>
    <w:lvl w:ilvl="0" w:tplc="9784429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D265C8"/>
    <w:multiLevelType w:val="hybridMultilevel"/>
    <w:tmpl w:val="CBC01B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CD2F80"/>
    <w:multiLevelType w:val="hybridMultilevel"/>
    <w:tmpl w:val="D7AA1374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7F1709C"/>
    <w:multiLevelType w:val="hybridMultilevel"/>
    <w:tmpl w:val="1188FA3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26527"/>
    <w:multiLevelType w:val="hybridMultilevel"/>
    <w:tmpl w:val="9CD28D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EE403A9"/>
    <w:multiLevelType w:val="hybridMultilevel"/>
    <w:tmpl w:val="261EC8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1E004A"/>
    <w:multiLevelType w:val="hybridMultilevel"/>
    <w:tmpl w:val="99DE40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5F61773"/>
    <w:multiLevelType w:val="hybridMultilevel"/>
    <w:tmpl w:val="E99C92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88D4786"/>
    <w:multiLevelType w:val="multilevel"/>
    <w:tmpl w:val="01963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4F10A3E"/>
    <w:multiLevelType w:val="hybridMultilevel"/>
    <w:tmpl w:val="7ED2A6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D29643B"/>
    <w:multiLevelType w:val="hybridMultilevel"/>
    <w:tmpl w:val="BCDE1BB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7E7E789A"/>
    <w:multiLevelType w:val="hybridMultilevel"/>
    <w:tmpl w:val="F1FA96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4"/>
  </w:num>
  <w:num w:numId="6">
    <w:abstractNumId w:val="8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3"/>
  </w:num>
  <w:num w:numId="10">
    <w:abstractNumId w:val="3"/>
  </w:num>
  <w:num w:numId="11">
    <w:abstractNumId w:val="4"/>
  </w:num>
  <w:num w:numId="12">
    <w:abstractNumId w:val="9"/>
  </w:num>
  <w:num w:numId="13">
    <w:abstractNumId w:val="7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E86"/>
    <w:rsid w:val="0000024E"/>
    <w:rsid w:val="00000DDD"/>
    <w:rsid w:val="00000EE9"/>
    <w:rsid w:val="00001DDF"/>
    <w:rsid w:val="00004636"/>
    <w:rsid w:val="00006825"/>
    <w:rsid w:val="0001019D"/>
    <w:rsid w:val="000214D5"/>
    <w:rsid w:val="0002376A"/>
    <w:rsid w:val="000322FD"/>
    <w:rsid w:val="000400E5"/>
    <w:rsid w:val="00064CEE"/>
    <w:rsid w:val="000702DE"/>
    <w:rsid w:val="00070DBB"/>
    <w:rsid w:val="00073081"/>
    <w:rsid w:val="00074B1B"/>
    <w:rsid w:val="000772B9"/>
    <w:rsid w:val="00080FCE"/>
    <w:rsid w:val="00081E2F"/>
    <w:rsid w:val="000844BE"/>
    <w:rsid w:val="0009027A"/>
    <w:rsid w:val="0009060F"/>
    <w:rsid w:val="0009207E"/>
    <w:rsid w:val="00093742"/>
    <w:rsid w:val="00093B04"/>
    <w:rsid w:val="00094CE9"/>
    <w:rsid w:val="000A1682"/>
    <w:rsid w:val="000A17CC"/>
    <w:rsid w:val="000A58E3"/>
    <w:rsid w:val="000B032D"/>
    <w:rsid w:val="000D023E"/>
    <w:rsid w:val="000D02B5"/>
    <w:rsid w:val="000E5E88"/>
    <w:rsid w:val="000F06B7"/>
    <w:rsid w:val="000F12CA"/>
    <w:rsid w:val="000F2CFA"/>
    <w:rsid w:val="000F3382"/>
    <w:rsid w:val="000F35BE"/>
    <w:rsid w:val="001012D9"/>
    <w:rsid w:val="001013A0"/>
    <w:rsid w:val="00103DF4"/>
    <w:rsid w:val="00104B03"/>
    <w:rsid w:val="001147B7"/>
    <w:rsid w:val="00120487"/>
    <w:rsid w:val="001215F3"/>
    <w:rsid w:val="0013081B"/>
    <w:rsid w:val="00131858"/>
    <w:rsid w:val="0013254D"/>
    <w:rsid w:val="001421A2"/>
    <w:rsid w:val="00147F41"/>
    <w:rsid w:val="001503EB"/>
    <w:rsid w:val="00152878"/>
    <w:rsid w:val="00152D06"/>
    <w:rsid w:val="00153A78"/>
    <w:rsid w:val="00154E4D"/>
    <w:rsid w:val="0015677A"/>
    <w:rsid w:val="00162780"/>
    <w:rsid w:val="001705D5"/>
    <w:rsid w:val="00171493"/>
    <w:rsid w:val="001778BE"/>
    <w:rsid w:val="0018077D"/>
    <w:rsid w:val="0018178B"/>
    <w:rsid w:val="00183128"/>
    <w:rsid w:val="0018590E"/>
    <w:rsid w:val="00187D22"/>
    <w:rsid w:val="0019332E"/>
    <w:rsid w:val="001A3B7D"/>
    <w:rsid w:val="001A4CA3"/>
    <w:rsid w:val="001A54D5"/>
    <w:rsid w:val="001A5837"/>
    <w:rsid w:val="001B0386"/>
    <w:rsid w:val="001B1971"/>
    <w:rsid w:val="001B36CD"/>
    <w:rsid w:val="001B495C"/>
    <w:rsid w:val="001B4DC9"/>
    <w:rsid w:val="001B7797"/>
    <w:rsid w:val="001B785E"/>
    <w:rsid w:val="001C0D6E"/>
    <w:rsid w:val="001C29A6"/>
    <w:rsid w:val="001C32AD"/>
    <w:rsid w:val="001C455E"/>
    <w:rsid w:val="001D31D4"/>
    <w:rsid w:val="001D484B"/>
    <w:rsid w:val="001D4AB1"/>
    <w:rsid w:val="001E081B"/>
    <w:rsid w:val="001F20A0"/>
    <w:rsid w:val="001F2563"/>
    <w:rsid w:val="001F3668"/>
    <w:rsid w:val="00200737"/>
    <w:rsid w:val="00201693"/>
    <w:rsid w:val="002019A7"/>
    <w:rsid w:val="0020787B"/>
    <w:rsid w:val="002154A3"/>
    <w:rsid w:val="00223299"/>
    <w:rsid w:val="0023236E"/>
    <w:rsid w:val="002359DD"/>
    <w:rsid w:val="002360A8"/>
    <w:rsid w:val="00250D48"/>
    <w:rsid w:val="00251303"/>
    <w:rsid w:val="002532E4"/>
    <w:rsid w:val="00254EE7"/>
    <w:rsid w:val="00257682"/>
    <w:rsid w:val="0027273D"/>
    <w:rsid w:val="00275AAE"/>
    <w:rsid w:val="00281BCE"/>
    <w:rsid w:val="002874E3"/>
    <w:rsid w:val="00287797"/>
    <w:rsid w:val="002920D9"/>
    <w:rsid w:val="0029589B"/>
    <w:rsid w:val="00296F31"/>
    <w:rsid w:val="002972F3"/>
    <w:rsid w:val="002A0CFB"/>
    <w:rsid w:val="002A1DE1"/>
    <w:rsid w:val="002A5755"/>
    <w:rsid w:val="002B77C6"/>
    <w:rsid w:val="002C1F18"/>
    <w:rsid w:val="002C4F06"/>
    <w:rsid w:val="002D26E2"/>
    <w:rsid w:val="002D67B8"/>
    <w:rsid w:val="002D7F28"/>
    <w:rsid w:val="002E2525"/>
    <w:rsid w:val="002E4041"/>
    <w:rsid w:val="002E4453"/>
    <w:rsid w:val="002E4CE4"/>
    <w:rsid w:val="002F5F8B"/>
    <w:rsid w:val="002F751D"/>
    <w:rsid w:val="003074E5"/>
    <w:rsid w:val="00307FDB"/>
    <w:rsid w:val="0031067F"/>
    <w:rsid w:val="00320418"/>
    <w:rsid w:val="00320888"/>
    <w:rsid w:val="00321091"/>
    <w:rsid w:val="00321C38"/>
    <w:rsid w:val="00323059"/>
    <w:rsid w:val="00323CB8"/>
    <w:rsid w:val="00327C9D"/>
    <w:rsid w:val="0034143A"/>
    <w:rsid w:val="00343726"/>
    <w:rsid w:val="00346B45"/>
    <w:rsid w:val="00361256"/>
    <w:rsid w:val="0036347D"/>
    <w:rsid w:val="00365BFA"/>
    <w:rsid w:val="00372BC8"/>
    <w:rsid w:val="003738D3"/>
    <w:rsid w:val="00373B10"/>
    <w:rsid w:val="00375C33"/>
    <w:rsid w:val="003765FE"/>
    <w:rsid w:val="00384697"/>
    <w:rsid w:val="003847B3"/>
    <w:rsid w:val="0039133C"/>
    <w:rsid w:val="00397971"/>
    <w:rsid w:val="003B3D62"/>
    <w:rsid w:val="003D3518"/>
    <w:rsid w:val="003D7730"/>
    <w:rsid w:val="003F1C77"/>
    <w:rsid w:val="003F46B7"/>
    <w:rsid w:val="00410863"/>
    <w:rsid w:val="00412B9C"/>
    <w:rsid w:val="00413A23"/>
    <w:rsid w:val="00415F6A"/>
    <w:rsid w:val="00420466"/>
    <w:rsid w:val="00421A6B"/>
    <w:rsid w:val="00422AF9"/>
    <w:rsid w:val="0042332D"/>
    <w:rsid w:val="00424765"/>
    <w:rsid w:val="0042495A"/>
    <w:rsid w:val="0043248A"/>
    <w:rsid w:val="00441316"/>
    <w:rsid w:val="004517B7"/>
    <w:rsid w:val="00456284"/>
    <w:rsid w:val="004575CB"/>
    <w:rsid w:val="00457791"/>
    <w:rsid w:val="00461404"/>
    <w:rsid w:val="00472B31"/>
    <w:rsid w:val="00477112"/>
    <w:rsid w:val="004802EA"/>
    <w:rsid w:val="00481376"/>
    <w:rsid w:val="00482D57"/>
    <w:rsid w:val="00482DF0"/>
    <w:rsid w:val="004901BD"/>
    <w:rsid w:val="004903F2"/>
    <w:rsid w:val="00494DB9"/>
    <w:rsid w:val="004A2116"/>
    <w:rsid w:val="004A435E"/>
    <w:rsid w:val="004B02AF"/>
    <w:rsid w:val="004B07AF"/>
    <w:rsid w:val="004B07C4"/>
    <w:rsid w:val="004B10F5"/>
    <w:rsid w:val="004B1F8E"/>
    <w:rsid w:val="004B28F4"/>
    <w:rsid w:val="004B2A95"/>
    <w:rsid w:val="004B5B8E"/>
    <w:rsid w:val="004C7AD5"/>
    <w:rsid w:val="004D4B0F"/>
    <w:rsid w:val="004D584A"/>
    <w:rsid w:val="004D7EF1"/>
    <w:rsid w:val="004E0819"/>
    <w:rsid w:val="004E564A"/>
    <w:rsid w:val="004F1038"/>
    <w:rsid w:val="004F1688"/>
    <w:rsid w:val="004F5ADD"/>
    <w:rsid w:val="004F6036"/>
    <w:rsid w:val="00500BC9"/>
    <w:rsid w:val="005059BA"/>
    <w:rsid w:val="0051282E"/>
    <w:rsid w:val="00520052"/>
    <w:rsid w:val="005252E5"/>
    <w:rsid w:val="00526B10"/>
    <w:rsid w:val="00541F3B"/>
    <w:rsid w:val="00546071"/>
    <w:rsid w:val="00547849"/>
    <w:rsid w:val="00547F8D"/>
    <w:rsid w:val="00551250"/>
    <w:rsid w:val="005535EB"/>
    <w:rsid w:val="00560558"/>
    <w:rsid w:val="00563406"/>
    <w:rsid w:val="005660AA"/>
    <w:rsid w:val="00574B11"/>
    <w:rsid w:val="00583064"/>
    <w:rsid w:val="00584AC4"/>
    <w:rsid w:val="00585954"/>
    <w:rsid w:val="00585B70"/>
    <w:rsid w:val="00586E44"/>
    <w:rsid w:val="00587998"/>
    <w:rsid w:val="005908C4"/>
    <w:rsid w:val="00592EC4"/>
    <w:rsid w:val="0059472E"/>
    <w:rsid w:val="005965A2"/>
    <w:rsid w:val="00597A21"/>
    <w:rsid w:val="005A2607"/>
    <w:rsid w:val="005A4710"/>
    <w:rsid w:val="005A65E0"/>
    <w:rsid w:val="005B0886"/>
    <w:rsid w:val="005B276D"/>
    <w:rsid w:val="005B4FC2"/>
    <w:rsid w:val="005B50DC"/>
    <w:rsid w:val="005B7C9C"/>
    <w:rsid w:val="005C0E18"/>
    <w:rsid w:val="005C273F"/>
    <w:rsid w:val="005C45A6"/>
    <w:rsid w:val="005C6960"/>
    <w:rsid w:val="005C7450"/>
    <w:rsid w:val="005D421E"/>
    <w:rsid w:val="005E0513"/>
    <w:rsid w:val="005E22D5"/>
    <w:rsid w:val="005E241E"/>
    <w:rsid w:val="005E357E"/>
    <w:rsid w:val="005E514B"/>
    <w:rsid w:val="005F1CA6"/>
    <w:rsid w:val="005F500A"/>
    <w:rsid w:val="005F62C5"/>
    <w:rsid w:val="005F6657"/>
    <w:rsid w:val="006006A6"/>
    <w:rsid w:val="00606050"/>
    <w:rsid w:val="0061380B"/>
    <w:rsid w:val="0061713B"/>
    <w:rsid w:val="00624F25"/>
    <w:rsid w:val="00630267"/>
    <w:rsid w:val="00657A6B"/>
    <w:rsid w:val="006608E5"/>
    <w:rsid w:val="00663DA0"/>
    <w:rsid w:val="006666A9"/>
    <w:rsid w:val="006759F8"/>
    <w:rsid w:val="00676B1C"/>
    <w:rsid w:val="006776FE"/>
    <w:rsid w:val="00677CE1"/>
    <w:rsid w:val="00680612"/>
    <w:rsid w:val="0068093F"/>
    <w:rsid w:val="006814D7"/>
    <w:rsid w:val="006829E0"/>
    <w:rsid w:val="00683C1E"/>
    <w:rsid w:val="00685D16"/>
    <w:rsid w:val="00690A68"/>
    <w:rsid w:val="00692538"/>
    <w:rsid w:val="006A27C5"/>
    <w:rsid w:val="006A5A51"/>
    <w:rsid w:val="006A6892"/>
    <w:rsid w:val="006A7E4C"/>
    <w:rsid w:val="006B1E8A"/>
    <w:rsid w:val="006B3783"/>
    <w:rsid w:val="006C1AA2"/>
    <w:rsid w:val="006D6C59"/>
    <w:rsid w:val="006D7681"/>
    <w:rsid w:val="006E0B4F"/>
    <w:rsid w:val="006E18F5"/>
    <w:rsid w:val="006F1B47"/>
    <w:rsid w:val="0070237B"/>
    <w:rsid w:val="007075EC"/>
    <w:rsid w:val="007114EC"/>
    <w:rsid w:val="00714546"/>
    <w:rsid w:val="0071464F"/>
    <w:rsid w:val="00714D92"/>
    <w:rsid w:val="00716D5D"/>
    <w:rsid w:val="00721AD7"/>
    <w:rsid w:val="00723F24"/>
    <w:rsid w:val="00724C53"/>
    <w:rsid w:val="0073345F"/>
    <w:rsid w:val="007402A2"/>
    <w:rsid w:val="00740ED6"/>
    <w:rsid w:val="007417DF"/>
    <w:rsid w:val="00744E77"/>
    <w:rsid w:val="00750C6D"/>
    <w:rsid w:val="00751A3D"/>
    <w:rsid w:val="00765936"/>
    <w:rsid w:val="007A26D5"/>
    <w:rsid w:val="007A4AC5"/>
    <w:rsid w:val="007A66B5"/>
    <w:rsid w:val="007B2AF9"/>
    <w:rsid w:val="007B3BC8"/>
    <w:rsid w:val="007B7439"/>
    <w:rsid w:val="007D230B"/>
    <w:rsid w:val="007D2CAA"/>
    <w:rsid w:val="007D4F9A"/>
    <w:rsid w:val="007E1676"/>
    <w:rsid w:val="007F19E5"/>
    <w:rsid w:val="007F3FD4"/>
    <w:rsid w:val="008013B2"/>
    <w:rsid w:val="00802BAE"/>
    <w:rsid w:val="00803EDF"/>
    <w:rsid w:val="008111E4"/>
    <w:rsid w:val="00811AB2"/>
    <w:rsid w:val="008128E4"/>
    <w:rsid w:val="008139A6"/>
    <w:rsid w:val="00813EFE"/>
    <w:rsid w:val="0081543F"/>
    <w:rsid w:val="00815571"/>
    <w:rsid w:val="0081719E"/>
    <w:rsid w:val="00826945"/>
    <w:rsid w:val="00831EBF"/>
    <w:rsid w:val="00832498"/>
    <w:rsid w:val="00832E8F"/>
    <w:rsid w:val="00833657"/>
    <w:rsid w:val="00842E90"/>
    <w:rsid w:val="00844F28"/>
    <w:rsid w:val="00850E86"/>
    <w:rsid w:val="0086199B"/>
    <w:rsid w:val="00871713"/>
    <w:rsid w:val="0087505C"/>
    <w:rsid w:val="00876228"/>
    <w:rsid w:val="008765DC"/>
    <w:rsid w:val="00882434"/>
    <w:rsid w:val="00882636"/>
    <w:rsid w:val="00883F04"/>
    <w:rsid w:val="008878E9"/>
    <w:rsid w:val="00887A3B"/>
    <w:rsid w:val="00887AC3"/>
    <w:rsid w:val="0089131E"/>
    <w:rsid w:val="00894023"/>
    <w:rsid w:val="00895AE6"/>
    <w:rsid w:val="008971A4"/>
    <w:rsid w:val="0089765C"/>
    <w:rsid w:val="008A08F1"/>
    <w:rsid w:val="008A49B3"/>
    <w:rsid w:val="008A54BD"/>
    <w:rsid w:val="008B0937"/>
    <w:rsid w:val="008B24B7"/>
    <w:rsid w:val="008C51F8"/>
    <w:rsid w:val="008C72CD"/>
    <w:rsid w:val="008D089B"/>
    <w:rsid w:val="008D08A8"/>
    <w:rsid w:val="008D0A60"/>
    <w:rsid w:val="008D0B73"/>
    <w:rsid w:val="008D1628"/>
    <w:rsid w:val="008D503D"/>
    <w:rsid w:val="008E015F"/>
    <w:rsid w:val="008E37C9"/>
    <w:rsid w:val="008F1EC2"/>
    <w:rsid w:val="008F280E"/>
    <w:rsid w:val="008F2F34"/>
    <w:rsid w:val="008F7C5B"/>
    <w:rsid w:val="0090028C"/>
    <w:rsid w:val="00900FC2"/>
    <w:rsid w:val="009010B1"/>
    <w:rsid w:val="009029D9"/>
    <w:rsid w:val="009040AA"/>
    <w:rsid w:val="0090648F"/>
    <w:rsid w:val="00907302"/>
    <w:rsid w:val="009118A9"/>
    <w:rsid w:val="0091428B"/>
    <w:rsid w:val="009145C0"/>
    <w:rsid w:val="009148DB"/>
    <w:rsid w:val="00915DB2"/>
    <w:rsid w:val="00917A1D"/>
    <w:rsid w:val="00924A55"/>
    <w:rsid w:val="00925DFE"/>
    <w:rsid w:val="00931032"/>
    <w:rsid w:val="00933623"/>
    <w:rsid w:val="00937D15"/>
    <w:rsid w:val="009400FF"/>
    <w:rsid w:val="00942892"/>
    <w:rsid w:val="00944F3F"/>
    <w:rsid w:val="00955D9E"/>
    <w:rsid w:val="00962A3F"/>
    <w:rsid w:val="009635B6"/>
    <w:rsid w:val="0096729B"/>
    <w:rsid w:val="0098180E"/>
    <w:rsid w:val="00985F43"/>
    <w:rsid w:val="009865EB"/>
    <w:rsid w:val="00992045"/>
    <w:rsid w:val="00993802"/>
    <w:rsid w:val="00995AAB"/>
    <w:rsid w:val="00996075"/>
    <w:rsid w:val="0099749A"/>
    <w:rsid w:val="009B2FE6"/>
    <w:rsid w:val="009B6B49"/>
    <w:rsid w:val="009C140A"/>
    <w:rsid w:val="009C2ADD"/>
    <w:rsid w:val="009D195F"/>
    <w:rsid w:val="009D740D"/>
    <w:rsid w:val="009E7A1B"/>
    <w:rsid w:val="009F1D98"/>
    <w:rsid w:val="009F3405"/>
    <w:rsid w:val="009F6E03"/>
    <w:rsid w:val="00A01356"/>
    <w:rsid w:val="00A0253B"/>
    <w:rsid w:val="00A035AB"/>
    <w:rsid w:val="00A052A6"/>
    <w:rsid w:val="00A1099F"/>
    <w:rsid w:val="00A168D4"/>
    <w:rsid w:val="00A221C1"/>
    <w:rsid w:val="00A26150"/>
    <w:rsid w:val="00A32372"/>
    <w:rsid w:val="00A359FE"/>
    <w:rsid w:val="00A36E88"/>
    <w:rsid w:val="00A401EE"/>
    <w:rsid w:val="00A436EE"/>
    <w:rsid w:val="00A51982"/>
    <w:rsid w:val="00A52B88"/>
    <w:rsid w:val="00A54B0D"/>
    <w:rsid w:val="00A56095"/>
    <w:rsid w:val="00A57528"/>
    <w:rsid w:val="00A57E74"/>
    <w:rsid w:val="00A61C8F"/>
    <w:rsid w:val="00A62EB5"/>
    <w:rsid w:val="00A67601"/>
    <w:rsid w:val="00A71BF9"/>
    <w:rsid w:val="00A74C13"/>
    <w:rsid w:val="00A81621"/>
    <w:rsid w:val="00A82775"/>
    <w:rsid w:val="00A91AE2"/>
    <w:rsid w:val="00A933EA"/>
    <w:rsid w:val="00A97134"/>
    <w:rsid w:val="00AB0462"/>
    <w:rsid w:val="00AB15F6"/>
    <w:rsid w:val="00AB45EF"/>
    <w:rsid w:val="00AB5241"/>
    <w:rsid w:val="00AB5261"/>
    <w:rsid w:val="00AC2E35"/>
    <w:rsid w:val="00AC345D"/>
    <w:rsid w:val="00AC59A1"/>
    <w:rsid w:val="00AD2D58"/>
    <w:rsid w:val="00AD4C36"/>
    <w:rsid w:val="00AE005F"/>
    <w:rsid w:val="00AE320F"/>
    <w:rsid w:val="00AE3CA1"/>
    <w:rsid w:val="00AE69D1"/>
    <w:rsid w:val="00B10257"/>
    <w:rsid w:val="00B311D2"/>
    <w:rsid w:val="00B32EDB"/>
    <w:rsid w:val="00B35CA4"/>
    <w:rsid w:val="00B35D14"/>
    <w:rsid w:val="00B37549"/>
    <w:rsid w:val="00B41487"/>
    <w:rsid w:val="00B42CBB"/>
    <w:rsid w:val="00B4507C"/>
    <w:rsid w:val="00B525DD"/>
    <w:rsid w:val="00B54798"/>
    <w:rsid w:val="00B56E77"/>
    <w:rsid w:val="00B56F0C"/>
    <w:rsid w:val="00B607FF"/>
    <w:rsid w:val="00B619D8"/>
    <w:rsid w:val="00B63924"/>
    <w:rsid w:val="00B67303"/>
    <w:rsid w:val="00B7053D"/>
    <w:rsid w:val="00B7221D"/>
    <w:rsid w:val="00B815BC"/>
    <w:rsid w:val="00B840BA"/>
    <w:rsid w:val="00B86F35"/>
    <w:rsid w:val="00B936F8"/>
    <w:rsid w:val="00B97CD5"/>
    <w:rsid w:val="00BA13B2"/>
    <w:rsid w:val="00BA7633"/>
    <w:rsid w:val="00BB1838"/>
    <w:rsid w:val="00BB45DA"/>
    <w:rsid w:val="00BC1F9A"/>
    <w:rsid w:val="00BC29C0"/>
    <w:rsid w:val="00BC4CE4"/>
    <w:rsid w:val="00BC4F40"/>
    <w:rsid w:val="00BD39C0"/>
    <w:rsid w:val="00BE164C"/>
    <w:rsid w:val="00BE29A8"/>
    <w:rsid w:val="00BE35E7"/>
    <w:rsid w:val="00BE6B4A"/>
    <w:rsid w:val="00BE6BFF"/>
    <w:rsid w:val="00BF04C1"/>
    <w:rsid w:val="00BF52A4"/>
    <w:rsid w:val="00BF55F5"/>
    <w:rsid w:val="00BF71E9"/>
    <w:rsid w:val="00C00840"/>
    <w:rsid w:val="00C01EA5"/>
    <w:rsid w:val="00C01F3F"/>
    <w:rsid w:val="00C11761"/>
    <w:rsid w:val="00C17830"/>
    <w:rsid w:val="00C22DA0"/>
    <w:rsid w:val="00C25301"/>
    <w:rsid w:val="00C26AB0"/>
    <w:rsid w:val="00C30068"/>
    <w:rsid w:val="00C30BC1"/>
    <w:rsid w:val="00C33E79"/>
    <w:rsid w:val="00C352E8"/>
    <w:rsid w:val="00C44AF4"/>
    <w:rsid w:val="00C50494"/>
    <w:rsid w:val="00C53B87"/>
    <w:rsid w:val="00C55E3B"/>
    <w:rsid w:val="00C67B31"/>
    <w:rsid w:val="00C72CF9"/>
    <w:rsid w:val="00C746A3"/>
    <w:rsid w:val="00C75361"/>
    <w:rsid w:val="00C77669"/>
    <w:rsid w:val="00C8037D"/>
    <w:rsid w:val="00C83655"/>
    <w:rsid w:val="00C839FD"/>
    <w:rsid w:val="00C900A1"/>
    <w:rsid w:val="00C93C97"/>
    <w:rsid w:val="00C95BB7"/>
    <w:rsid w:val="00C96883"/>
    <w:rsid w:val="00CA18E9"/>
    <w:rsid w:val="00CA29BC"/>
    <w:rsid w:val="00CA63C5"/>
    <w:rsid w:val="00CA63E9"/>
    <w:rsid w:val="00CB28CE"/>
    <w:rsid w:val="00CC190D"/>
    <w:rsid w:val="00CC1CB4"/>
    <w:rsid w:val="00CC35BF"/>
    <w:rsid w:val="00CC6FF9"/>
    <w:rsid w:val="00CD2B5C"/>
    <w:rsid w:val="00CE0DF8"/>
    <w:rsid w:val="00CE1471"/>
    <w:rsid w:val="00CE3940"/>
    <w:rsid w:val="00CE4531"/>
    <w:rsid w:val="00CE69C5"/>
    <w:rsid w:val="00CF38D4"/>
    <w:rsid w:val="00D02C57"/>
    <w:rsid w:val="00D03F00"/>
    <w:rsid w:val="00D05DE9"/>
    <w:rsid w:val="00D11C00"/>
    <w:rsid w:val="00D14BD2"/>
    <w:rsid w:val="00D20B44"/>
    <w:rsid w:val="00D2301D"/>
    <w:rsid w:val="00D24568"/>
    <w:rsid w:val="00D25440"/>
    <w:rsid w:val="00D26203"/>
    <w:rsid w:val="00D2731F"/>
    <w:rsid w:val="00D311AF"/>
    <w:rsid w:val="00D31857"/>
    <w:rsid w:val="00D32640"/>
    <w:rsid w:val="00D328DC"/>
    <w:rsid w:val="00D35BD5"/>
    <w:rsid w:val="00D365FD"/>
    <w:rsid w:val="00D43CFF"/>
    <w:rsid w:val="00D45B9D"/>
    <w:rsid w:val="00D46FC5"/>
    <w:rsid w:val="00D5639D"/>
    <w:rsid w:val="00D6338B"/>
    <w:rsid w:val="00D65611"/>
    <w:rsid w:val="00D66474"/>
    <w:rsid w:val="00D72C37"/>
    <w:rsid w:val="00D751FC"/>
    <w:rsid w:val="00D770A6"/>
    <w:rsid w:val="00D84ACA"/>
    <w:rsid w:val="00D86F54"/>
    <w:rsid w:val="00DB41BF"/>
    <w:rsid w:val="00DC71AA"/>
    <w:rsid w:val="00DD01D5"/>
    <w:rsid w:val="00DD35DB"/>
    <w:rsid w:val="00DD4547"/>
    <w:rsid w:val="00DD6D69"/>
    <w:rsid w:val="00DE31C6"/>
    <w:rsid w:val="00DF649E"/>
    <w:rsid w:val="00DF64FB"/>
    <w:rsid w:val="00E02329"/>
    <w:rsid w:val="00E113CD"/>
    <w:rsid w:val="00E20BB4"/>
    <w:rsid w:val="00E26A0A"/>
    <w:rsid w:val="00E3291C"/>
    <w:rsid w:val="00E32ED6"/>
    <w:rsid w:val="00E37F3E"/>
    <w:rsid w:val="00E41064"/>
    <w:rsid w:val="00E41F54"/>
    <w:rsid w:val="00E45E29"/>
    <w:rsid w:val="00E52E38"/>
    <w:rsid w:val="00E64827"/>
    <w:rsid w:val="00E6487E"/>
    <w:rsid w:val="00E66EA6"/>
    <w:rsid w:val="00E7081D"/>
    <w:rsid w:val="00E729AD"/>
    <w:rsid w:val="00E739D4"/>
    <w:rsid w:val="00E77C3D"/>
    <w:rsid w:val="00E84E55"/>
    <w:rsid w:val="00E855F8"/>
    <w:rsid w:val="00E90317"/>
    <w:rsid w:val="00E91A1D"/>
    <w:rsid w:val="00EA19F9"/>
    <w:rsid w:val="00EA23A4"/>
    <w:rsid w:val="00EA4C55"/>
    <w:rsid w:val="00EB62DF"/>
    <w:rsid w:val="00EC450C"/>
    <w:rsid w:val="00EC47E5"/>
    <w:rsid w:val="00EC4F14"/>
    <w:rsid w:val="00ED022B"/>
    <w:rsid w:val="00ED2B08"/>
    <w:rsid w:val="00ED3173"/>
    <w:rsid w:val="00ED6EBC"/>
    <w:rsid w:val="00ED7B63"/>
    <w:rsid w:val="00ED7D8D"/>
    <w:rsid w:val="00EE2DE2"/>
    <w:rsid w:val="00EE57E8"/>
    <w:rsid w:val="00EF4631"/>
    <w:rsid w:val="00EF532C"/>
    <w:rsid w:val="00F03688"/>
    <w:rsid w:val="00F03735"/>
    <w:rsid w:val="00F12143"/>
    <w:rsid w:val="00F13A61"/>
    <w:rsid w:val="00F13C42"/>
    <w:rsid w:val="00F17049"/>
    <w:rsid w:val="00F23C99"/>
    <w:rsid w:val="00F376D7"/>
    <w:rsid w:val="00F4451D"/>
    <w:rsid w:val="00F55DDD"/>
    <w:rsid w:val="00F6244E"/>
    <w:rsid w:val="00F6306F"/>
    <w:rsid w:val="00F66499"/>
    <w:rsid w:val="00F67A55"/>
    <w:rsid w:val="00F74247"/>
    <w:rsid w:val="00F747AD"/>
    <w:rsid w:val="00F7546B"/>
    <w:rsid w:val="00F80247"/>
    <w:rsid w:val="00F81BB2"/>
    <w:rsid w:val="00F81E4E"/>
    <w:rsid w:val="00F85834"/>
    <w:rsid w:val="00F87AD1"/>
    <w:rsid w:val="00F9056C"/>
    <w:rsid w:val="00F90CDC"/>
    <w:rsid w:val="00F92989"/>
    <w:rsid w:val="00FA0923"/>
    <w:rsid w:val="00FA66BA"/>
    <w:rsid w:val="00FA691C"/>
    <w:rsid w:val="00FA74C7"/>
    <w:rsid w:val="00FB072A"/>
    <w:rsid w:val="00FB13B4"/>
    <w:rsid w:val="00FB5E08"/>
    <w:rsid w:val="00FB70F9"/>
    <w:rsid w:val="00FB74BF"/>
    <w:rsid w:val="00FC344D"/>
    <w:rsid w:val="00FC6985"/>
    <w:rsid w:val="00FD102D"/>
    <w:rsid w:val="00FF0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0A053A"/>
  <w15:docId w15:val="{D641BF08-E54E-4F93-9FEF-40C3E5126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763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850E86"/>
    <w:pPr>
      <w:widowControl w:val="0"/>
      <w:suppressAutoHyphens/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2972F3"/>
    <w:rPr>
      <w:rFonts w:cs="Times New Roman"/>
      <w:sz w:val="24"/>
    </w:rPr>
  </w:style>
  <w:style w:type="paragraph" w:styleId="Tytu">
    <w:name w:val="Title"/>
    <w:basedOn w:val="Normalny"/>
    <w:next w:val="Podtytu"/>
    <w:link w:val="TytuZnak"/>
    <w:uiPriority w:val="99"/>
    <w:qFormat/>
    <w:rsid w:val="00850E86"/>
    <w:pPr>
      <w:widowControl w:val="0"/>
      <w:suppressAutoHyphens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TytuZnak">
    <w:name w:val="Tytuł Znak"/>
    <w:link w:val="Tytu"/>
    <w:uiPriority w:val="99"/>
    <w:locked/>
    <w:rsid w:val="002972F3"/>
    <w:rPr>
      <w:rFonts w:ascii="Cambria" w:hAnsi="Cambria" w:cs="Times New Roman"/>
      <w:b/>
      <w:kern w:val="28"/>
      <w:sz w:val="32"/>
    </w:rPr>
  </w:style>
  <w:style w:type="paragraph" w:customStyle="1" w:styleId="Tekstpodstawowywcity21">
    <w:name w:val="Tekst podstawowy wcięty 21"/>
    <w:basedOn w:val="Normalny"/>
    <w:uiPriority w:val="99"/>
    <w:rsid w:val="00850E86"/>
    <w:pPr>
      <w:suppressAutoHyphens/>
      <w:spacing w:after="120" w:line="480" w:lineRule="auto"/>
      <w:ind w:left="283"/>
    </w:pPr>
    <w:rPr>
      <w:lang w:eastAsia="ar-SA"/>
    </w:rPr>
  </w:style>
  <w:style w:type="paragraph" w:styleId="Podtytu">
    <w:name w:val="Subtitle"/>
    <w:basedOn w:val="Normalny"/>
    <w:link w:val="PodtytuZnak"/>
    <w:uiPriority w:val="99"/>
    <w:qFormat/>
    <w:rsid w:val="00850E86"/>
    <w:pPr>
      <w:spacing w:after="60"/>
      <w:jc w:val="center"/>
      <w:outlineLvl w:val="1"/>
    </w:pPr>
    <w:rPr>
      <w:rFonts w:ascii="Cambria" w:hAnsi="Cambria"/>
      <w:szCs w:val="20"/>
    </w:rPr>
  </w:style>
  <w:style w:type="character" w:customStyle="1" w:styleId="PodtytuZnak">
    <w:name w:val="Podtytuł Znak"/>
    <w:link w:val="Podtytu"/>
    <w:uiPriority w:val="99"/>
    <w:locked/>
    <w:rsid w:val="002972F3"/>
    <w:rPr>
      <w:rFonts w:ascii="Cambria" w:hAnsi="Cambria" w:cs="Times New Roman"/>
      <w:sz w:val="24"/>
    </w:rPr>
  </w:style>
  <w:style w:type="paragraph" w:styleId="Nagwek">
    <w:name w:val="header"/>
    <w:basedOn w:val="Normalny"/>
    <w:link w:val="NagwekZnak"/>
    <w:uiPriority w:val="99"/>
    <w:rsid w:val="00842E90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842E90"/>
    <w:rPr>
      <w:rFonts w:cs="Times New Roman"/>
      <w:sz w:val="24"/>
      <w:lang w:val="pl-PL" w:eastAsia="pl-PL"/>
    </w:rPr>
  </w:style>
  <w:style w:type="paragraph" w:customStyle="1" w:styleId="ZnakZnak1ZnakZnakZnakZnak">
    <w:name w:val="Znak Znak1 Znak Znak Znak Znak"/>
    <w:basedOn w:val="Normalny"/>
    <w:uiPriority w:val="99"/>
    <w:rsid w:val="00842E90"/>
    <w:rPr>
      <w:noProof/>
      <w:sz w:val="20"/>
      <w:szCs w:val="20"/>
    </w:rPr>
  </w:style>
  <w:style w:type="character" w:customStyle="1" w:styleId="ZnakZnak1">
    <w:name w:val="Znak Znak1"/>
    <w:uiPriority w:val="99"/>
    <w:rsid w:val="00933623"/>
    <w:rPr>
      <w:sz w:val="24"/>
      <w:lang w:val="pl-PL" w:eastAsia="pl-PL"/>
    </w:rPr>
  </w:style>
  <w:style w:type="character" w:customStyle="1" w:styleId="ZnakZnak11">
    <w:name w:val="Znak Znak11"/>
    <w:uiPriority w:val="99"/>
    <w:locked/>
    <w:rsid w:val="00481376"/>
    <w:rPr>
      <w:sz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2640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D32640"/>
    <w:rPr>
      <w:rFonts w:ascii="Tahoma" w:hAnsi="Tahoma" w:cs="Times New Roman"/>
      <w:sz w:val="16"/>
    </w:rPr>
  </w:style>
  <w:style w:type="paragraph" w:styleId="Akapitzlist">
    <w:name w:val="List Paragraph"/>
    <w:basedOn w:val="Normalny"/>
    <w:uiPriority w:val="99"/>
    <w:qFormat/>
    <w:rsid w:val="00D32640"/>
    <w:pPr>
      <w:ind w:left="720"/>
      <w:contextualSpacing/>
    </w:pPr>
  </w:style>
  <w:style w:type="character" w:customStyle="1" w:styleId="ZnakZnak2">
    <w:name w:val="Znak Znak2"/>
    <w:uiPriority w:val="99"/>
    <w:rsid w:val="00C33E79"/>
    <w:rPr>
      <w:sz w:val="24"/>
      <w:lang w:val="pl-PL" w:eastAsia="pl-PL"/>
    </w:rPr>
  </w:style>
  <w:style w:type="paragraph" w:customStyle="1" w:styleId="Bezodstpw1">
    <w:name w:val="Bez odstępów1"/>
    <w:link w:val="BezodstpwZnak"/>
    <w:uiPriority w:val="99"/>
    <w:rsid w:val="00C33E79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1"/>
    <w:uiPriority w:val="99"/>
    <w:locked/>
    <w:rsid w:val="00C33E79"/>
    <w:rPr>
      <w:rFonts w:ascii="Calibri" w:hAnsi="Calibri"/>
      <w:sz w:val="22"/>
      <w:lang w:val="pl-PL" w:eastAsia="en-US"/>
    </w:rPr>
  </w:style>
  <w:style w:type="character" w:customStyle="1" w:styleId="ZnakZnak">
    <w:name w:val="Znak Znak"/>
    <w:uiPriority w:val="99"/>
    <w:locked/>
    <w:rsid w:val="006666A9"/>
    <w:rPr>
      <w:sz w:val="24"/>
      <w:lang w:val="pl-PL" w:eastAsia="pl-PL"/>
    </w:rPr>
  </w:style>
  <w:style w:type="paragraph" w:customStyle="1" w:styleId="ZnakZnakZnakZnak">
    <w:name w:val="Znak Znak Znak Znak"/>
    <w:basedOn w:val="Normalny"/>
    <w:uiPriority w:val="99"/>
    <w:rsid w:val="009010B1"/>
  </w:style>
  <w:style w:type="paragraph" w:customStyle="1" w:styleId="ZnakZnakZnakZnak1">
    <w:name w:val="Znak Znak Znak Znak1"/>
    <w:basedOn w:val="Normalny"/>
    <w:uiPriority w:val="99"/>
    <w:rsid w:val="004B2A95"/>
  </w:style>
  <w:style w:type="character" w:customStyle="1" w:styleId="ZnakZnak21">
    <w:name w:val="Znak Znak21"/>
    <w:uiPriority w:val="99"/>
    <w:rsid w:val="005C45A6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F55D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412B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rsid w:val="00C55E3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55E3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55E3B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5E3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55E3B"/>
    <w:rPr>
      <w:rFonts w:cs="Times New Roman"/>
      <w:b/>
      <w:bCs/>
    </w:rPr>
  </w:style>
  <w:style w:type="character" w:styleId="Hipercze">
    <w:name w:val="Hyperlink"/>
    <w:uiPriority w:val="99"/>
    <w:rsid w:val="00103DF4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DB41B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73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1439</Words>
  <Characters>8640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…/ 09 Projekt</vt:lpstr>
    </vt:vector>
  </TitlesOfParts>
  <Company>ZOZ Oława</Company>
  <LinksUpToDate>false</LinksUpToDate>
  <CharactersWithSpaces>10059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…/ 09 Projekt</dc:title>
  <dc:creator>zoz Oława</dc:creator>
  <cp:lastModifiedBy>Marta MZ. Zapłotna</cp:lastModifiedBy>
  <cp:revision>2</cp:revision>
  <cp:lastPrinted>2023-11-30T09:31:00Z</cp:lastPrinted>
  <dcterms:created xsi:type="dcterms:W3CDTF">2024-11-18T13:26:00Z</dcterms:created>
  <dcterms:modified xsi:type="dcterms:W3CDTF">2024-11-18T13:26:00Z</dcterms:modified>
</cp:coreProperties>
</file>