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6CB1456A" w:rsidR="00AB45C1" w:rsidRPr="00FE2A94" w:rsidRDefault="00AB45C1">
      <w:pPr>
        <w:jc w:val="right"/>
      </w:pPr>
      <w:r w:rsidRPr="00FE2A94"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499737A9" w:rsidR="00AB45C1" w:rsidRPr="00FE2A94" w:rsidRDefault="00AB45C1">
      <w:pPr>
        <w:jc w:val="right"/>
        <w:rPr>
          <w:rFonts w:ascii="Tahoma" w:eastAsia="Tahoma" w:hAnsi="Tahoma" w:cs="Tahoma"/>
          <w:b/>
          <w:sz w:val="20"/>
          <w:szCs w:val="20"/>
        </w:rPr>
      </w:pPr>
      <w:r w:rsidRPr="00FE2A94"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56569A">
        <w:rPr>
          <w:rFonts w:ascii="Tahoma" w:eastAsia="Tahoma" w:hAnsi="Tahoma" w:cs="Tahoma"/>
          <w:b/>
          <w:sz w:val="20"/>
          <w:szCs w:val="20"/>
        </w:rPr>
        <w:t>7</w:t>
      </w:r>
      <w:r w:rsidR="007F5661" w:rsidRPr="00FE2A94">
        <w:rPr>
          <w:rFonts w:ascii="Tahoma" w:eastAsia="Tahoma" w:hAnsi="Tahoma" w:cs="Tahoma"/>
          <w:b/>
          <w:sz w:val="20"/>
          <w:szCs w:val="20"/>
        </w:rPr>
        <w:t>/TP/SIMKZN/202</w:t>
      </w:r>
      <w:r w:rsidR="002519B7" w:rsidRPr="00FE2A94">
        <w:rPr>
          <w:rFonts w:ascii="Tahoma" w:eastAsia="Tahoma" w:hAnsi="Tahoma" w:cs="Tahoma"/>
          <w:b/>
          <w:sz w:val="20"/>
          <w:szCs w:val="20"/>
        </w:rPr>
        <w:t>4</w:t>
      </w:r>
    </w:p>
    <w:p w14:paraId="4295D89F" w14:textId="09A42514" w:rsidR="002519B7" w:rsidRPr="00FE2A94" w:rsidRDefault="002519B7">
      <w:pPr>
        <w:jc w:val="right"/>
        <w:rPr>
          <w:rFonts w:ascii="Tahoma" w:eastAsia="Tahoma" w:hAnsi="Tahoma" w:cs="Tahoma"/>
          <w:b/>
          <w:sz w:val="20"/>
          <w:szCs w:val="20"/>
        </w:rPr>
      </w:pPr>
    </w:p>
    <w:p w14:paraId="792F3785" w14:textId="77777777" w:rsidR="002519B7" w:rsidRPr="00FE2A94" w:rsidRDefault="002519B7">
      <w:pPr>
        <w:jc w:val="right"/>
      </w:pPr>
    </w:p>
    <w:p w14:paraId="0CF00BD0" w14:textId="77777777" w:rsidR="00AB45C1" w:rsidRPr="00FE2A94" w:rsidRDefault="00AB45C1">
      <w:pPr>
        <w:spacing w:line="360" w:lineRule="auto"/>
        <w:jc w:val="right"/>
      </w:pPr>
      <w:r w:rsidRPr="00FE2A94">
        <w:rPr>
          <w:rFonts w:ascii="Tahoma" w:eastAsia="Tahoma" w:hAnsi="Tahoma" w:cs="Tahoma"/>
          <w:sz w:val="20"/>
          <w:lang w:val="pl-PL" w:eastAsia="ar-SA"/>
        </w:rPr>
        <w:t xml:space="preserve">  </w:t>
      </w:r>
      <w:r w:rsidRPr="00FE2A94"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Pr="00FE2A94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129EB815" w14:textId="77777777" w:rsidR="001C3D22" w:rsidRPr="00FE2A94" w:rsidRDefault="001C3D22" w:rsidP="0056569A">
      <w:pPr>
        <w:ind w:left="5672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FE2A94">
        <w:rPr>
          <w:rFonts w:ascii="Tahoma" w:hAnsi="Tahoma" w:cs="Tahoma"/>
          <w:b/>
          <w:i/>
          <w:sz w:val="20"/>
          <w:szCs w:val="20"/>
          <w:lang w:val="pl-PL" w:eastAsia="ar-SA"/>
        </w:rPr>
        <w:t>SIMKZN Pomorze Sp. z o.o.</w:t>
      </w:r>
    </w:p>
    <w:p w14:paraId="6E08C961" w14:textId="2B07AC86" w:rsidR="001C3D22" w:rsidRPr="00FE2A94" w:rsidRDefault="001C3D22" w:rsidP="0056569A">
      <w:pPr>
        <w:ind w:left="5672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FE2A94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ul. </w:t>
      </w:r>
      <w:r w:rsidR="002519B7" w:rsidRPr="00FE2A94">
        <w:rPr>
          <w:rFonts w:ascii="Tahoma" w:hAnsi="Tahoma" w:cs="Tahoma"/>
          <w:b/>
          <w:i/>
          <w:sz w:val="20"/>
          <w:szCs w:val="20"/>
          <w:lang w:val="pl-PL" w:eastAsia="ar-SA"/>
        </w:rPr>
        <w:t>17 Marca 2</w:t>
      </w:r>
    </w:p>
    <w:p w14:paraId="62228094" w14:textId="77777777" w:rsidR="00AB45C1" w:rsidRPr="00FE2A94" w:rsidRDefault="001C3D22" w:rsidP="0056569A">
      <w:pPr>
        <w:ind w:left="5672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bookmarkStart w:id="0" w:name="_GoBack"/>
      <w:bookmarkEnd w:id="0"/>
      <w:r w:rsidRPr="00FE2A94">
        <w:rPr>
          <w:rFonts w:ascii="Tahoma" w:hAnsi="Tahoma" w:cs="Tahoma"/>
          <w:b/>
          <w:i/>
          <w:sz w:val="20"/>
          <w:szCs w:val="20"/>
          <w:lang w:val="pl-PL" w:eastAsia="ar-SA"/>
        </w:rPr>
        <w:t>82-200 Malbork</w:t>
      </w:r>
    </w:p>
    <w:p w14:paraId="60AB8ECC" w14:textId="77777777" w:rsidR="001C3D22" w:rsidRPr="00FE2A94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Pr="00FE2A94" w:rsidRDefault="00AB45C1">
      <w:pPr>
        <w:spacing w:before="114" w:after="114"/>
      </w:pPr>
      <w:r w:rsidRPr="00FE2A94"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Pr="00FE2A94" w:rsidRDefault="00AB45C1">
      <w:pPr>
        <w:spacing w:before="114" w:after="114"/>
        <w:ind w:right="5954"/>
      </w:pPr>
      <w:r w:rsidRPr="00FE2A94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Pr="00FE2A94" w:rsidRDefault="00AB45C1">
      <w:pPr>
        <w:spacing w:before="114" w:after="114"/>
        <w:ind w:right="5839"/>
      </w:pPr>
      <w:r w:rsidRPr="00FE2A94"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FE2A94"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 w:rsidRPr="00FE2A94"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Pr="00FE2A94" w:rsidRDefault="00AB45C1">
      <w:pPr>
        <w:spacing w:before="114" w:after="114"/>
      </w:pPr>
      <w:r w:rsidRPr="00FE2A94"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Pr="00FE2A94" w:rsidRDefault="00AB45C1">
      <w:pPr>
        <w:spacing w:before="114" w:after="114"/>
        <w:ind w:right="5954"/>
      </w:pPr>
      <w:r w:rsidRPr="00FE2A94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Pr="00FE2A94" w:rsidRDefault="00AB45C1">
      <w:pPr>
        <w:spacing w:before="114" w:after="114"/>
        <w:ind w:right="5783"/>
      </w:pPr>
      <w:r w:rsidRPr="00FE2A94"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Pr="00FE2A94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Pr="00FE2A94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Pr="00FE2A94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Pr="00FE2A94" w:rsidRDefault="00AB45C1">
      <w:pPr>
        <w:spacing w:after="120" w:line="360" w:lineRule="auto"/>
        <w:jc w:val="center"/>
      </w:pPr>
      <w:r w:rsidRPr="00FE2A94"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Pr="00FE2A94" w:rsidRDefault="00AB45C1">
      <w:pPr>
        <w:spacing w:line="360" w:lineRule="auto"/>
        <w:jc w:val="center"/>
      </w:pPr>
      <w:r w:rsidRPr="00FE2A94"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Pr="00FE2A94" w:rsidRDefault="00AB45C1">
      <w:pPr>
        <w:spacing w:before="120" w:line="360" w:lineRule="auto"/>
        <w:jc w:val="center"/>
      </w:pPr>
      <w:r w:rsidRPr="00FE2A94"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Pr="00FE2A94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3DE8BF47" w14:textId="77777777" w:rsidR="008F403A" w:rsidRPr="008F403A" w:rsidRDefault="00AB45C1" w:rsidP="008F403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hAnsi="Tahoma" w:cs="Tahoma"/>
          <w:b/>
          <w:bCs/>
          <w:sz w:val="20"/>
          <w:szCs w:val="20"/>
          <w:lang w:val="pl-PL"/>
        </w:rPr>
      </w:pPr>
      <w:r w:rsidRPr="00FE2A94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FE2A94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FE2A94">
        <w:rPr>
          <w:rFonts w:ascii="Tahoma" w:hAnsi="Tahoma" w:cs="Tahoma"/>
          <w:b/>
          <w:bCs/>
          <w:sz w:val="20"/>
          <w:szCs w:val="20"/>
          <w:lang w:val="pl-PL"/>
        </w:rPr>
        <w:t xml:space="preserve">pn. </w:t>
      </w:r>
      <w:r w:rsidR="008F403A" w:rsidRPr="008F403A">
        <w:rPr>
          <w:rFonts w:ascii="Tahoma" w:hAnsi="Tahoma" w:cs="Tahoma"/>
          <w:b/>
          <w:bCs/>
          <w:sz w:val="20"/>
          <w:szCs w:val="20"/>
          <w:lang w:val="pl-PL"/>
        </w:rPr>
        <w:t xml:space="preserve">,,Pełnienie kompleksowego i wielobranżowego nadzoru inwestorskiego nad realizacją robót budowlanych w ramach zadania inwestycyjnego pn.:   </w:t>
      </w:r>
    </w:p>
    <w:p w14:paraId="57C0030B" w14:textId="53935E8F" w:rsidR="00AB45C1" w:rsidRPr="0056569A" w:rsidRDefault="008F403A" w:rsidP="0056569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hAnsi="Tahoma" w:cs="Tahoma"/>
          <w:b/>
          <w:bCs/>
          <w:sz w:val="20"/>
          <w:szCs w:val="20"/>
          <w:lang w:val="pl-PL"/>
        </w:rPr>
      </w:pPr>
      <w:r w:rsidRPr="008F403A">
        <w:rPr>
          <w:rFonts w:ascii="Tahoma" w:hAnsi="Tahoma" w:cs="Tahoma"/>
          <w:b/>
          <w:bCs/>
          <w:sz w:val="20"/>
          <w:szCs w:val="20"/>
          <w:lang w:val="pl-PL"/>
        </w:rPr>
        <w:t>„Budowa osiedla zabudowy wielorodzinnej w Gniewie dz. Nr 1/25, 1/</w:t>
      </w:r>
      <w:r w:rsidR="0056569A">
        <w:rPr>
          <w:rFonts w:ascii="Tahoma" w:hAnsi="Tahoma" w:cs="Tahoma"/>
          <w:b/>
          <w:bCs/>
          <w:sz w:val="20"/>
          <w:szCs w:val="20"/>
          <w:lang w:val="pl-PL"/>
        </w:rPr>
        <w:t>26, 1/28, 1/29 obręb 0019 Gniew</w:t>
      </w:r>
      <w:r w:rsidRPr="008F403A">
        <w:rPr>
          <w:rFonts w:ascii="Tahoma" w:hAnsi="Tahoma" w:cs="Tahoma"/>
          <w:b/>
          <w:bCs/>
          <w:sz w:val="20"/>
          <w:szCs w:val="20"/>
          <w:lang w:val="pl-PL"/>
        </w:rPr>
        <w:t>”</w:t>
      </w:r>
      <w:r w:rsidR="001C3D22" w:rsidRPr="00FE2A94"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  <w:t>,</w:t>
      </w:r>
      <w:r w:rsidR="00AB45C1" w:rsidRPr="00FE2A94">
        <w:rPr>
          <w:rFonts w:ascii="Tahoma" w:eastAsia="Times New Roman" w:hAnsi="Tahoma" w:cs="Tahoma"/>
          <w:b/>
          <w:bCs/>
          <w:spacing w:val="-4"/>
          <w:sz w:val="20"/>
          <w:szCs w:val="20"/>
          <w:lang w:val="pl-PL" w:eastAsia="ar-SA"/>
        </w:rPr>
        <w:t xml:space="preserve"> </w:t>
      </w:r>
      <w:r w:rsidR="00AB45C1" w:rsidRPr="00FE2A94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C41A79E" w14:textId="77777777" w:rsidR="00AB45C1" w:rsidRPr="00FE2A94" w:rsidRDefault="00AB45C1">
      <w:pPr>
        <w:tabs>
          <w:tab w:val="left" w:pos="879"/>
        </w:tabs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7DC84471" w14:textId="77777777" w:rsidR="00AB45C1" w:rsidRPr="00FE2A94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06F6A08F" w14:textId="77777777" w:rsidR="00AB45C1" w:rsidRPr="00FE2A94" w:rsidRDefault="00AB45C1">
      <w:pPr>
        <w:shd w:val="clear" w:color="auto" w:fill="BFBFBF"/>
        <w:spacing w:line="360" w:lineRule="auto"/>
      </w:pPr>
      <w:r w:rsidRPr="00FE2A94"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3E7A4B04" w14:textId="4D794132" w:rsidR="00AB45C1" w:rsidRPr="0056569A" w:rsidRDefault="00AB45C1">
      <w:pPr>
        <w:pStyle w:val="Akapitzlist"/>
        <w:spacing w:line="360" w:lineRule="auto"/>
        <w:ind w:left="0"/>
      </w:pPr>
      <w:r w:rsidRPr="00FE2A94">
        <w:rPr>
          <w:rFonts w:ascii="Tahoma" w:hAnsi="Tahoma" w:cs="Tahoma"/>
          <w:sz w:val="20"/>
          <w:szCs w:val="20"/>
          <w:lang w:val="pl-PL"/>
        </w:rPr>
        <w:t xml:space="preserve">Oświadczam, że nie podlegam wykluczeniu z </w:t>
      </w:r>
      <w:r w:rsidRPr="0056569A">
        <w:rPr>
          <w:rFonts w:ascii="Tahoma" w:hAnsi="Tahoma" w:cs="Tahoma"/>
          <w:sz w:val="20"/>
          <w:szCs w:val="20"/>
          <w:lang w:val="pl-PL"/>
        </w:rPr>
        <w:t xml:space="preserve">postępowania na podstawie art. 108 ust 1 </w:t>
      </w:r>
      <w:r w:rsidR="002519B7" w:rsidRPr="0056569A">
        <w:rPr>
          <w:rFonts w:ascii="Tahoma" w:hAnsi="Tahoma" w:cs="Tahoma"/>
          <w:sz w:val="20"/>
          <w:szCs w:val="20"/>
          <w:lang w:val="pl-PL"/>
        </w:rPr>
        <w:t xml:space="preserve">oraz </w:t>
      </w:r>
      <w:r w:rsidR="0056569A" w:rsidRPr="0056569A">
        <w:rPr>
          <w:rFonts w:ascii="Tahoma" w:hAnsi="Tahoma" w:cs="Tahoma"/>
          <w:sz w:val="20"/>
          <w:szCs w:val="20"/>
          <w:lang w:val="pl-PL"/>
        </w:rPr>
        <w:t>109 ust 1 pkt 1)</w:t>
      </w:r>
      <w:r w:rsidR="0056569A">
        <w:rPr>
          <w:rFonts w:ascii="Tahoma" w:hAnsi="Tahoma" w:cs="Tahoma"/>
          <w:sz w:val="20"/>
          <w:szCs w:val="20"/>
          <w:lang w:val="pl-PL"/>
        </w:rPr>
        <w:t xml:space="preserve">                 </w:t>
      </w:r>
      <w:r w:rsidR="0056569A" w:rsidRPr="0056569A">
        <w:rPr>
          <w:rFonts w:ascii="Tahoma" w:hAnsi="Tahoma" w:cs="Tahoma"/>
          <w:sz w:val="20"/>
          <w:szCs w:val="20"/>
          <w:lang w:val="pl-PL"/>
        </w:rPr>
        <w:t>-</w:t>
      </w:r>
      <w:r w:rsidR="0056569A">
        <w:rPr>
          <w:rFonts w:ascii="Tahoma" w:hAnsi="Tahoma" w:cs="Tahoma"/>
          <w:sz w:val="20"/>
          <w:szCs w:val="20"/>
          <w:lang w:val="pl-PL"/>
        </w:rPr>
        <w:t xml:space="preserve"> </w:t>
      </w:r>
      <w:r w:rsidR="0056569A" w:rsidRPr="0056569A">
        <w:rPr>
          <w:rFonts w:ascii="Tahoma" w:hAnsi="Tahoma" w:cs="Tahoma"/>
          <w:sz w:val="20"/>
          <w:szCs w:val="20"/>
          <w:lang w:val="pl-PL"/>
        </w:rPr>
        <w:t xml:space="preserve">4) oraz 7)-10) </w:t>
      </w:r>
      <w:r w:rsidRPr="0056569A">
        <w:rPr>
          <w:rFonts w:ascii="Tahoma" w:hAnsi="Tahoma" w:cs="Tahoma"/>
          <w:sz w:val="20"/>
          <w:szCs w:val="20"/>
          <w:lang w:val="pl-PL"/>
        </w:rPr>
        <w:t>ustawy PZP.</w:t>
      </w:r>
    </w:p>
    <w:p w14:paraId="3AA75676" w14:textId="1C4A924D" w:rsidR="00AB45C1" w:rsidRPr="00FE2A94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40ACC4C2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 w:rsidRPr="00FE2A94"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3F0522CA" w14:textId="77777777" w:rsidR="00AB45C1" w:rsidRPr="00FE2A94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431470D4" w14:textId="11C1325D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="0056569A">
        <w:rPr>
          <w:rFonts w:ascii="Tahoma" w:hAnsi="Tahoma" w:cs="Tahoma"/>
          <w:sz w:val="20"/>
          <w:szCs w:val="20"/>
          <w:lang w:val="pl-PL"/>
        </w:rPr>
        <w:tab/>
      </w:r>
      <w:r w:rsidR="0056569A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02395FDE" w14:textId="4C2B0B7F" w:rsidR="00AB45C1" w:rsidRPr="00FE2A94" w:rsidRDefault="00AB45C1">
      <w:pPr>
        <w:spacing w:line="360" w:lineRule="auto"/>
        <w:ind w:left="5664"/>
        <w:jc w:val="both"/>
      </w:pP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</w:t>
      </w:r>
      <w:r w:rsidR="0056569A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56569A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14:paraId="6E1F7BDF" w14:textId="77777777" w:rsidR="00AB45C1" w:rsidRPr="00FE2A94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Pr="00FE2A94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Pr="00FE2A94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34CC1D6C" w14:textId="77777777" w:rsidR="001C3D22" w:rsidRPr="00FE2A94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159183D7" w14:textId="77777777" w:rsidR="001C3D22" w:rsidRPr="00FE2A94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7777777" w:rsidR="001C3D22" w:rsidRPr="00FE2A94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Pr="00FE2A94" w:rsidRDefault="00AB45C1">
      <w:pPr>
        <w:shd w:val="clear" w:color="auto" w:fill="BFBFBF"/>
        <w:spacing w:line="276" w:lineRule="auto"/>
      </w:pPr>
      <w:r w:rsidRPr="00FE2A94">
        <w:rPr>
          <w:rFonts w:ascii="Tahoma" w:hAnsi="Tahoma" w:cs="Tahoma"/>
          <w:i/>
          <w:sz w:val="18"/>
          <w:szCs w:val="16"/>
          <w:lang w:val="pl-PL"/>
        </w:rPr>
        <w:t>[</w:t>
      </w:r>
      <w:r w:rsidRPr="00FE2A94"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 w:rsidRPr="00FE2A94"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3296772" w14:textId="1381570B" w:rsidR="00AB45C1" w:rsidRPr="00FE2A94" w:rsidRDefault="00AB45C1">
      <w:pPr>
        <w:spacing w:before="57" w:after="57"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 w:rsidRPr="00FE2A94">
        <w:rPr>
          <w:rFonts w:ascii="Tahoma" w:hAnsi="Tahoma" w:cs="Tahoma"/>
          <w:i/>
          <w:sz w:val="16"/>
          <w:szCs w:val="16"/>
          <w:lang w:val="pl-PL"/>
        </w:rPr>
        <w:t>(podać mającą zastosowanie podstawę wykluczenia)</w:t>
      </w:r>
      <w:r w:rsidRPr="00FE2A94">
        <w:rPr>
          <w:rFonts w:ascii="Tahoma" w:hAnsi="Tahoma" w:cs="Tahoma"/>
          <w:i/>
          <w:sz w:val="20"/>
          <w:szCs w:val="20"/>
          <w:lang w:val="pl-PL"/>
        </w:rPr>
        <w:t xml:space="preserve">. </w:t>
      </w:r>
      <w:r w:rsidRPr="00FE2A94"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 w:rsidRPr="00FE2A94"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Pr="00FE2A94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Pr="00FE2A94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 w:rsidRPr="00FE2A94"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Pr="00FE2A94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Pr="00FE2A94" w:rsidRDefault="00AB45C1">
      <w:pPr>
        <w:spacing w:line="360" w:lineRule="auto"/>
        <w:ind w:left="5664"/>
        <w:jc w:val="both"/>
      </w:pPr>
      <w:r w:rsidRPr="00FE2A94"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Pr="00FE2A94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Pr="00FE2A94" w:rsidRDefault="00AB45C1">
      <w:pPr>
        <w:shd w:val="clear" w:color="auto" w:fill="BFBFBF"/>
        <w:spacing w:line="360" w:lineRule="auto"/>
      </w:pPr>
      <w:r w:rsidRPr="00FE2A94"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Pr="00FE2A94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Pr="00FE2A94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 w:rsidRPr="00FE2A94"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Pr="00FE2A94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77777777" w:rsidR="00AB45C1" w:rsidRPr="00FE2A94" w:rsidRDefault="00AB45C1">
      <w:pPr>
        <w:spacing w:line="360" w:lineRule="auto"/>
        <w:jc w:val="both"/>
      </w:pP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</w:r>
      <w:r w:rsidRPr="00FE2A9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7777777" w:rsidR="00AB45C1" w:rsidRPr="00FE2A94" w:rsidRDefault="00AB45C1">
      <w:pPr>
        <w:spacing w:line="360" w:lineRule="auto"/>
        <w:ind w:left="5664"/>
        <w:jc w:val="both"/>
      </w:pPr>
      <w:r w:rsidRPr="00FE2A94"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Pr="00FE2A94"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Pr="00FE2A94" w:rsidRDefault="00AB45C1">
      <w:pPr>
        <w:spacing w:line="360" w:lineRule="auto"/>
        <w:ind w:left="5664"/>
        <w:jc w:val="both"/>
      </w:pPr>
    </w:p>
    <w:p w14:paraId="441B2545" w14:textId="77777777" w:rsidR="00AB45C1" w:rsidRPr="00FE2A94" w:rsidRDefault="00AB45C1">
      <w:pPr>
        <w:spacing w:line="360" w:lineRule="auto"/>
        <w:ind w:left="5664"/>
        <w:jc w:val="both"/>
      </w:pPr>
    </w:p>
    <w:p w14:paraId="60719265" w14:textId="77777777" w:rsidR="00AB45C1" w:rsidRPr="00FE2A94" w:rsidRDefault="00AB45C1">
      <w:pPr>
        <w:spacing w:line="360" w:lineRule="auto"/>
        <w:jc w:val="both"/>
      </w:pPr>
    </w:p>
    <w:sectPr w:rsidR="00AB45C1" w:rsidRPr="00FE2A94">
      <w:footerReference w:type="default" r:id="rId7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5D511" w14:textId="77777777" w:rsidR="00D3759B" w:rsidRDefault="00D3759B">
      <w:r>
        <w:separator/>
      </w:r>
    </w:p>
  </w:endnote>
  <w:endnote w:type="continuationSeparator" w:id="0">
    <w:p w14:paraId="51C7AAEE" w14:textId="77777777" w:rsidR="00D3759B" w:rsidRDefault="00D3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CEE20" w14:textId="77777777" w:rsidR="00D3759B" w:rsidRDefault="00D3759B">
      <w:r>
        <w:separator/>
      </w:r>
    </w:p>
  </w:footnote>
  <w:footnote w:type="continuationSeparator" w:id="0">
    <w:p w14:paraId="550C8C8D" w14:textId="77777777" w:rsidR="00D3759B" w:rsidRDefault="00D3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55EC5"/>
    <w:rsid w:val="00090B40"/>
    <w:rsid w:val="00094D4C"/>
    <w:rsid w:val="001C3D22"/>
    <w:rsid w:val="001D0701"/>
    <w:rsid w:val="001F671C"/>
    <w:rsid w:val="0021024A"/>
    <w:rsid w:val="00226D80"/>
    <w:rsid w:val="002519B7"/>
    <w:rsid w:val="002838BF"/>
    <w:rsid w:val="002C4C03"/>
    <w:rsid w:val="003150CB"/>
    <w:rsid w:val="00321FFE"/>
    <w:rsid w:val="00334C6D"/>
    <w:rsid w:val="00422013"/>
    <w:rsid w:val="00475194"/>
    <w:rsid w:val="00503333"/>
    <w:rsid w:val="0053711A"/>
    <w:rsid w:val="0056569A"/>
    <w:rsid w:val="006435FC"/>
    <w:rsid w:val="006B0B0C"/>
    <w:rsid w:val="007F5661"/>
    <w:rsid w:val="008130A3"/>
    <w:rsid w:val="00831A9B"/>
    <w:rsid w:val="008A090E"/>
    <w:rsid w:val="008C0A60"/>
    <w:rsid w:val="008F2D19"/>
    <w:rsid w:val="008F403A"/>
    <w:rsid w:val="0090366C"/>
    <w:rsid w:val="009135F1"/>
    <w:rsid w:val="00AB45C1"/>
    <w:rsid w:val="00AF0A0A"/>
    <w:rsid w:val="00BD1C5E"/>
    <w:rsid w:val="00C84835"/>
    <w:rsid w:val="00CC3D27"/>
    <w:rsid w:val="00CE1533"/>
    <w:rsid w:val="00D3759B"/>
    <w:rsid w:val="00D75E50"/>
    <w:rsid w:val="00DF1388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oprawka">
    <w:name w:val="Revision"/>
    <w:hidden/>
    <w:uiPriority w:val="99"/>
    <w:semiHidden/>
    <w:rsid w:val="00831A9B"/>
    <w:rPr>
      <w:rFonts w:eastAsia="Arial Unicode MS"/>
      <w:sz w:val="24"/>
      <w:szCs w:val="24"/>
      <w:lang w:val="en-US" w:eastAsia="zh-CN"/>
    </w:rPr>
  </w:style>
  <w:style w:type="character" w:styleId="Odwoaniedokomentarza">
    <w:name w:val="annotation reference"/>
    <w:uiPriority w:val="99"/>
    <w:semiHidden/>
    <w:unhideWhenUsed/>
    <w:rsid w:val="00831A9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831A9B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831A9B"/>
    <w:rPr>
      <w:rFonts w:eastAsia="Arial Unicode MS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19</cp:revision>
  <cp:lastPrinted>1899-12-31T23:00:00Z</cp:lastPrinted>
  <dcterms:created xsi:type="dcterms:W3CDTF">2022-11-07T10:47:00Z</dcterms:created>
  <dcterms:modified xsi:type="dcterms:W3CDTF">2024-11-17T21:16:00Z</dcterms:modified>
</cp:coreProperties>
</file>