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6B87" w:rsidRPr="0021217D" w:rsidRDefault="0021217D" w:rsidP="0021217D">
      <w:pPr>
        <w:tabs>
          <w:tab w:val="left" w:pos="645"/>
          <w:tab w:val="center" w:pos="4607"/>
        </w:tabs>
        <w:spacing w:line="276" w:lineRule="auto"/>
        <w:ind w:right="28"/>
        <w:rPr>
          <w:rFonts w:ascii="Calibri Light" w:hAnsi="Calibri Light" w:cs="Calibri Light"/>
          <w:b/>
          <w:sz w:val="22"/>
          <w:szCs w:val="22"/>
        </w:rPr>
      </w:pPr>
      <w:r w:rsidRPr="0021217D">
        <w:rPr>
          <w:rFonts w:ascii="Calibri Light" w:hAnsi="Calibri Light" w:cs="Calibri Light"/>
          <w:b/>
          <w:sz w:val="24"/>
          <w:szCs w:val="24"/>
        </w:rPr>
        <w:t>Sąd Rejonowy w Cieszynie</w:t>
      </w:r>
    </w:p>
    <w:p w:rsidR="001D6B87" w:rsidRPr="0021217D" w:rsidRDefault="00C420B1" w:rsidP="0021217D">
      <w:pPr>
        <w:spacing w:line="276" w:lineRule="auto"/>
        <w:ind w:right="28"/>
        <w:rPr>
          <w:rFonts w:ascii="Calibri Light" w:hAnsi="Calibri Light" w:cs="Calibri Light"/>
          <w:b/>
          <w:sz w:val="24"/>
          <w:szCs w:val="24"/>
        </w:rPr>
      </w:pPr>
      <w:r w:rsidRPr="0021217D">
        <w:rPr>
          <w:rFonts w:ascii="Calibri Light" w:hAnsi="Calibri Light" w:cs="Calibri Light"/>
          <w:b/>
          <w:sz w:val="24"/>
          <w:szCs w:val="24"/>
        </w:rPr>
        <w:t>4</w:t>
      </w:r>
      <w:r w:rsidR="004303B1" w:rsidRPr="0021217D">
        <w:rPr>
          <w:rFonts w:ascii="Calibri Light" w:hAnsi="Calibri Light" w:cs="Calibri Light"/>
          <w:b/>
          <w:sz w:val="24"/>
          <w:szCs w:val="24"/>
        </w:rPr>
        <w:t>3</w:t>
      </w:r>
      <w:r w:rsidRPr="0021217D">
        <w:rPr>
          <w:rFonts w:ascii="Calibri Light" w:hAnsi="Calibri Light" w:cs="Calibri Light"/>
          <w:b/>
          <w:sz w:val="24"/>
          <w:szCs w:val="24"/>
        </w:rPr>
        <w:t>-</w:t>
      </w:r>
      <w:r w:rsidR="0021217D" w:rsidRPr="0021217D">
        <w:rPr>
          <w:rFonts w:ascii="Calibri Light" w:hAnsi="Calibri Light" w:cs="Calibri Light"/>
          <w:b/>
          <w:sz w:val="24"/>
          <w:szCs w:val="24"/>
        </w:rPr>
        <w:t>40</w:t>
      </w:r>
      <w:r w:rsidR="004303B1" w:rsidRPr="0021217D">
        <w:rPr>
          <w:rFonts w:ascii="Calibri Light" w:hAnsi="Calibri Light" w:cs="Calibri Light"/>
          <w:b/>
          <w:sz w:val="24"/>
          <w:szCs w:val="24"/>
        </w:rPr>
        <w:t>0</w:t>
      </w:r>
      <w:r w:rsidRPr="0021217D">
        <w:rPr>
          <w:rFonts w:ascii="Calibri Light" w:hAnsi="Calibri Light" w:cs="Calibri Light"/>
          <w:b/>
          <w:sz w:val="24"/>
          <w:szCs w:val="24"/>
        </w:rPr>
        <w:t xml:space="preserve"> </w:t>
      </w:r>
      <w:r w:rsidR="0021217D" w:rsidRPr="0021217D">
        <w:rPr>
          <w:rFonts w:ascii="Calibri Light" w:hAnsi="Calibri Light" w:cs="Calibri Light"/>
          <w:b/>
          <w:sz w:val="24"/>
          <w:szCs w:val="24"/>
        </w:rPr>
        <w:t>Cieszyn</w:t>
      </w:r>
      <w:r w:rsidRPr="0021217D">
        <w:rPr>
          <w:rFonts w:ascii="Calibri Light" w:hAnsi="Calibri Light" w:cs="Calibri Light"/>
          <w:b/>
          <w:sz w:val="24"/>
          <w:szCs w:val="24"/>
        </w:rPr>
        <w:t xml:space="preserve">, </w:t>
      </w:r>
      <w:r w:rsidR="0021217D" w:rsidRPr="0021217D">
        <w:rPr>
          <w:rFonts w:ascii="Calibri Light" w:hAnsi="Calibri Light" w:cs="Calibri Light"/>
          <w:b/>
          <w:sz w:val="24"/>
          <w:szCs w:val="24"/>
        </w:rPr>
        <w:t>ul. Garncarska 8</w:t>
      </w:r>
    </w:p>
    <w:p w:rsidR="001D6B87" w:rsidRPr="0021217D" w:rsidRDefault="008C5DE7" w:rsidP="0021217D">
      <w:pPr>
        <w:spacing w:line="276" w:lineRule="auto"/>
        <w:ind w:right="28"/>
        <w:rPr>
          <w:rFonts w:ascii="Calibri Light" w:hAnsi="Calibri Light" w:cs="Calibri Light"/>
          <w:b/>
          <w:sz w:val="24"/>
          <w:szCs w:val="24"/>
        </w:rPr>
      </w:pPr>
      <w:r w:rsidRPr="0021217D">
        <w:rPr>
          <w:rFonts w:ascii="Calibri Light" w:hAnsi="Calibri Light" w:cs="Calibri Light"/>
          <w:b/>
          <w:sz w:val="24"/>
          <w:szCs w:val="24"/>
        </w:rPr>
        <w:t xml:space="preserve">tel. </w:t>
      </w:r>
      <w:r w:rsidR="00C420B1" w:rsidRPr="0021217D">
        <w:rPr>
          <w:rFonts w:ascii="Calibri Light" w:hAnsi="Calibri Light" w:cs="Calibri Light"/>
          <w:b/>
          <w:sz w:val="24"/>
          <w:szCs w:val="24"/>
        </w:rPr>
        <w:t>3</w:t>
      </w:r>
      <w:r w:rsidR="004303B1" w:rsidRPr="0021217D">
        <w:rPr>
          <w:rFonts w:ascii="Calibri Light" w:hAnsi="Calibri Light" w:cs="Calibri Light"/>
          <w:b/>
          <w:sz w:val="24"/>
          <w:szCs w:val="24"/>
        </w:rPr>
        <w:t>3</w:t>
      </w:r>
      <w:r w:rsidRPr="0021217D">
        <w:rPr>
          <w:rFonts w:ascii="Calibri Light" w:hAnsi="Calibri Light" w:cs="Calibri Light"/>
          <w:b/>
          <w:sz w:val="24"/>
          <w:szCs w:val="24"/>
        </w:rPr>
        <w:t>/</w:t>
      </w:r>
      <w:r w:rsidR="003D5400" w:rsidRPr="0021217D">
        <w:rPr>
          <w:rFonts w:ascii="Calibri Light" w:hAnsi="Calibri Light" w:cs="Calibri Light"/>
          <w:b/>
          <w:sz w:val="24"/>
          <w:szCs w:val="24"/>
        </w:rPr>
        <w:t xml:space="preserve"> </w:t>
      </w:r>
      <w:r w:rsidR="0021217D" w:rsidRPr="0021217D">
        <w:rPr>
          <w:rFonts w:ascii="Calibri Light" w:hAnsi="Calibri Light" w:cs="Calibri Light"/>
          <w:b/>
          <w:sz w:val="24"/>
          <w:szCs w:val="24"/>
        </w:rPr>
        <w:t>479</w:t>
      </w:r>
      <w:r w:rsidR="004275F1">
        <w:rPr>
          <w:rFonts w:ascii="Calibri Light" w:hAnsi="Calibri Light" w:cs="Calibri Light"/>
          <w:b/>
          <w:sz w:val="24"/>
          <w:szCs w:val="24"/>
        </w:rPr>
        <w:t xml:space="preserve"> </w:t>
      </w:r>
      <w:r w:rsidR="0021217D" w:rsidRPr="0021217D">
        <w:rPr>
          <w:rFonts w:ascii="Calibri Light" w:hAnsi="Calibri Light" w:cs="Calibri Light"/>
          <w:b/>
          <w:sz w:val="24"/>
          <w:szCs w:val="24"/>
        </w:rPr>
        <w:t>46</w:t>
      </w:r>
      <w:r w:rsidR="004275F1">
        <w:rPr>
          <w:rFonts w:ascii="Calibri Light" w:hAnsi="Calibri Light" w:cs="Calibri Light"/>
          <w:b/>
          <w:sz w:val="24"/>
          <w:szCs w:val="24"/>
        </w:rPr>
        <w:t xml:space="preserve"> </w:t>
      </w:r>
      <w:r w:rsidR="0021217D" w:rsidRPr="0021217D">
        <w:rPr>
          <w:rFonts w:ascii="Calibri Light" w:hAnsi="Calibri Light" w:cs="Calibri Light"/>
          <w:b/>
          <w:sz w:val="24"/>
          <w:szCs w:val="24"/>
        </w:rPr>
        <w:t>66</w:t>
      </w:r>
    </w:p>
    <w:p w:rsidR="0021217D" w:rsidRPr="0021217D" w:rsidRDefault="0021217D" w:rsidP="0021217D">
      <w:pPr>
        <w:rPr>
          <w:rFonts w:ascii="Calibri Light" w:hAnsi="Calibri Light" w:cs="Calibri Light"/>
          <w:b/>
          <w:sz w:val="24"/>
          <w:szCs w:val="24"/>
        </w:rPr>
      </w:pPr>
      <w:r w:rsidRPr="0021217D">
        <w:rPr>
          <w:rFonts w:ascii="Calibri Light" w:hAnsi="Calibri Light" w:cs="Calibri Light"/>
          <w:b/>
          <w:sz w:val="24"/>
          <w:szCs w:val="24"/>
        </w:rPr>
        <w:t>NIP 548-15-58-680, Regon: 001102932</w:t>
      </w:r>
    </w:p>
    <w:p w:rsidR="0021217D" w:rsidRPr="0021217D" w:rsidRDefault="008D529A" w:rsidP="0021217D">
      <w:pPr>
        <w:spacing w:line="276" w:lineRule="auto"/>
        <w:ind w:right="28"/>
        <w:rPr>
          <w:rFonts w:ascii="Calibri Light" w:hAnsi="Calibri Light" w:cs="Calibri Light"/>
          <w:sz w:val="24"/>
          <w:szCs w:val="24"/>
        </w:rPr>
      </w:pPr>
      <w:hyperlink r:id="rId8" w:history="1">
        <w:r w:rsidR="0021217D" w:rsidRPr="00D93ABE">
          <w:rPr>
            <w:rStyle w:val="Hipercze"/>
            <w:rFonts w:ascii="Calibri Light" w:hAnsi="Calibri Light" w:cs="Calibri Light"/>
            <w:sz w:val="24"/>
            <w:szCs w:val="24"/>
          </w:rPr>
          <w:t>https://www.cieszyn.sr.gov.pl</w:t>
        </w:r>
      </w:hyperlink>
    </w:p>
    <w:p w:rsidR="0021217D" w:rsidRPr="0021217D" w:rsidRDefault="008D529A" w:rsidP="0021217D">
      <w:pPr>
        <w:spacing w:line="276" w:lineRule="auto"/>
        <w:ind w:right="28"/>
        <w:rPr>
          <w:rFonts w:ascii="Calibri Light" w:hAnsi="Calibri Light" w:cs="Calibri Light"/>
          <w:sz w:val="24"/>
          <w:szCs w:val="24"/>
        </w:rPr>
      </w:pPr>
      <w:hyperlink r:id="rId9" w:history="1">
        <w:r w:rsidR="0021217D" w:rsidRPr="0021217D">
          <w:rPr>
            <w:rStyle w:val="Hipercze"/>
            <w:rFonts w:ascii="Calibri Light" w:hAnsi="Calibri Light" w:cs="Calibri Light"/>
            <w:sz w:val="24"/>
            <w:szCs w:val="24"/>
          </w:rPr>
          <w:t>https://ezamowienia.gov.pl</w:t>
        </w:r>
      </w:hyperlink>
    </w:p>
    <w:p w:rsidR="001D6B87" w:rsidRPr="0021217D" w:rsidRDefault="00C420B1" w:rsidP="0021217D">
      <w:pPr>
        <w:spacing w:line="276" w:lineRule="auto"/>
        <w:ind w:right="28"/>
        <w:rPr>
          <w:rFonts w:ascii="Calibri Light" w:hAnsi="Calibri Light" w:cs="Calibri Light"/>
          <w:sz w:val="24"/>
          <w:szCs w:val="24"/>
          <w:lang w:val="de-DE"/>
        </w:rPr>
      </w:pPr>
      <w:r w:rsidRPr="0021217D">
        <w:rPr>
          <w:rFonts w:ascii="Calibri Light" w:hAnsi="Calibri Light" w:cs="Calibri Light"/>
          <w:sz w:val="24"/>
          <w:szCs w:val="24"/>
          <w:lang w:val="de-DE"/>
        </w:rPr>
        <w:t xml:space="preserve">e-mail: </w:t>
      </w:r>
      <w:hyperlink r:id="rId10" w:history="1">
        <w:r w:rsidR="0021217D" w:rsidRPr="0021217D">
          <w:rPr>
            <w:rStyle w:val="Hipercze"/>
            <w:rFonts w:ascii="Calibri Light" w:hAnsi="Calibri Light" w:cs="Calibri Light"/>
            <w:sz w:val="24"/>
            <w:szCs w:val="24"/>
            <w:lang w:val="de-DE"/>
          </w:rPr>
          <w:t>patrycja.barszczak@cieszyn.sr.gov.pl</w:t>
        </w:r>
      </w:hyperlink>
    </w:p>
    <w:p w:rsidR="0021217D" w:rsidRPr="0021217D" w:rsidRDefault="0021217D" w:rsidP="00640706">
      <w:pPr>
        <w:spacing w:line="276" w:lineRule="auto"/>
        <w:ind w:right="28"/>
        <w:jc w:val="center"/>
        <w:rPr>
          <w:rFonts w:ascii="Calibri Light" w:hAnsi="Calibri Light" w:cs="Calibri Light"/>
          <w:b/>
          <w:sz w:val="24"/>
          <w:szCs w:val="24"/>
          <w:lang w:val="de-DE"/>
        </w:rPr>
      </w:pPr>
    </w:p>
    <w:p w:rsidR="003616AB" w:rsidRPr="00892CA2" w:rsidRDefault="003616AB" w:rsidP="00640706">
      <w:pPr>
        <w:spacing w:line="276" w:lineRule="auto"/>
        <w:rPr>
          <w:rFonts w:ascii="Calibri Light" w:hAnsi="Calibri Light" w:cs="Calibri Light"/>
          <w:b/>
          <w:sz w:val="24"/>
          <w:szCs w:val="24"/>
          <w:lang w:val="en-US"/>
        </w:rPr>
      </w:pPr>
    </w:p>
    <w:p w:rsidR="009553FE" w:rsidRPr="00892CA2" w:rsidRDefault="009553FE" w:rsidP="00640706">
      <w:pPr>
        <w:spacing w:line="276" w:lineRule="auto"/>
        <w:rPr>
          <w:rFonts w:ascii="Calibri Light" w:hAnsi="Calibri Light" w:cs="Calibri Light"/>
          <w:b/>
          <w:sz w:val="24"/>
          <w:szCs w:val="24"/>
          <w:lang w:val="en-US"/>
        </w:rPr>
      </w:pPr>
    </w:p>
    <w:p w:rsidR="00F422DD" w:rsidRPr="00892CA2" w:rsidRDefault="00F422DD" w:rsidP="00640706">
      <w:pPr>
        <w:spacing w:line="276" w:lineRule="auto"/>
        <w:jc w:val="center"/>
        <w:rPr>
          <w:rFonts w:ascii="Calibri Light" w:hAnsi="Calibri Light" w:cs="Calibri Light"/>
          <w:b/>
          <w:sz w:val="24"/>
          <w:szCs w:val="24"/>
          <w:lang w:val="en-US"/>
        </w:rPr>
      </w:pPr>
    </w:p>
    <w:p w:rsidR="003616AB" w:rsidRPr="00892CA2" w:rsidRDefault="003616AB" w:rsidP="00640706">
      <w:pPr>
        <w:spacing w:line="276" w:lineRule="auto"/>
        <w:jc w:val="center"/>
        <w:rPr>
          <w:rFonts w:ascii="Calibri Light" w:hAnsi="Calibri Light" w:cs="Calibri Light"/>
          <w:b/>
          <w:sz w:val="24"/>
          <w:szCs w:val="24"/>
        </w:rPr>
      </w:pPr>
      <w:r w:rsidRPr="00892CA2">
        <w:rPr>
          <w:rFonts w:ascii="Calibri Light" w:hAnsi="Calibri Light" w:cs="Calibri Light"/>
          <w:b/>
          <w:sz w:val="24"/>
          <w:szCs w:val="24"/>
        </w:rPr>
        <w:t>SPECYFIKACJA WARUNKÓW ZAMÓWIENIA</w:t>
      </w:r>
    </w:p>
    <w:p w:rsidR="00A16332" w:rsidRPr="00892CA2" w:rsidRDefault="003616AB" w:rsidP="00640706">
      <w:pPr>
        <w:spacing w:line="276" w:lineRule="auto"/>
        <w:jc w:val="center"/>
        <w:rPr>
          <w:rFonts w:ascii="Calibri Light" w:hAnsi="Calibri Light" w:cs="Calibri Light"/>
          <w:b/>
          <w:sz w:val="24"/>
          <w:szCs w:val="24"/>
        </w:rPr>
      </w:pPr>
      <w:r w:rsidRPr="00892CA2">
        <w:rPr>
          <w:rFonts w:ascii="Calibri Light" w:hAnsi="Calibri Light" w:cs="Calibri Light"/>
          <w:b/>
          <w:sz w:val="24"/>
          <w:szCs w:val="24"/>
        </w:rPr>
        <w:t>DLA ZAMÓWIENIA O NAZWIE</w:t>
      </w:r>
    </w:p>
    <w:p w:rsidR="00F774C8" w:rsidRPr="00892CA2" w:rsidRDefault="00F774C8" w:rsidP="00640706">
      <w:pPr>
        <w:spacing w:line="276" w:lineRule="auto"/>
        <w:rPr>
          <w:rFonts w:ascii="Calibri Light" w:hAnsi="Calibri Light" w:cs="Calibri Light"/>
          <w:b/>
          <w:sz w:val="24"/>
          <w:szCs w:val="24"/>
        </w:rPr>
      </w:pPr>
    </w:p>
    <w:p w:rsidR="009553FE" w:rsidRPr="00892CA2" w:rsidRDefault="009553FE" w:rsidP="0021217D">
      <w:pPr>
        <w:spacing w:line="276" w:lineRule="auto"/>
        <w:rPr>
          <w:rFonts w:ascii="Calibri Light" w:hAnsi="Calibri Light" w:cs="Calibri Light"/>
          <w:b/>
          <w:sz w:val="24"/>
          <w:szCs w:val="24"/>
        </w:rPr>
      </w:pPr>
    </w:p>
    <w:p w:rsidR="0021217D" w:rsidRPr="0021217D" w:rsidRDefault="0021217D" w:rsidP="0021217D">
      <w:pPr>
        <w:pStyle w:val="Nagwek21"/>
        <w:keepNext/>
        <w:keepLines/>
        <w:pBdr>
          <w:top w:val="single" w:sz="4" w:space="0" w:color="auto"/>
          <w:left w:val="single" w:sz="4" w:space="0" w:color="auto"/>
          <w:bottom w:val="single" w:sz="4" w:space="0" w:color="auto"/>
          <w:right w:val="single" w:sz="4" w:space="11" w:color="auto"/>
        </w:pBdr>
        <w:spacing w:after="0"/>
        <w:rPr>
          <w:rFonts w:ascii="Calibri Light" w:hAnsi="Calibri Light" w:cs="Calibri Light"/>
          <w:sz w:val="24"/>
          <w:szCs w:val="24"/>
          <w:lang w:bidi="pl-PL"/>
        </w:rPr>
      </w:pPr>
      <w:bookmarkStart w:id="0" w:name="bookmark2"/>
      <w:r w:rsidRPr="0021217D">
        <w:rPr>
          <w:rFonts w:ascii="Calibri Light" w:hAnsi="Calibri Light" w:cs="Calibri Light"/>
          <w:sz w:val="24"/>
          <w:szCs w:val="24"/>
          <w:lang w:bidi="pl-PL"/>
        </w:rPr>
        <w:t xml:space="preserve">„Kompleksowe usługi utrzymania czystości i porządku w budynku Sądu Rejonowego </w:t>
      </w:r>
      <w:r w:rsidRPr="0021217D">
        <w:rPr>
          <w:rFonts w:ascii="Calibri Light" w:hAnsi="Calibri Light" w:cs="Calibri Light"/>
          <w:sz w:val="24"/>
          <w:szCs w:val="24"/>
          <w:lang w:bidi="pl-PL"/>
        </w:rPr>
        <w:br/>
        <w:t xml:space="preserve">w Cieszynie przy ul. Garncarskiej 8  wraz </w:t>
      </w:r>
    </w:p>
    <w:p w:rsidR="0021217D" w:rsidRPr="0021217D" w:rsidRDefault="0021217D" w:rsidP="0021217D">
      <w:pPr>
        <w:pStyle w:val="Nagwek21"/>
        <w:keepNext/>
        <w:keepLines/>
        <w:pBdr>
          <w:top w:val="single" w:sz="4" w:space="0" w:color="auto"/>
          <w:left w:val="single" w:sz="4" w:space="0" w:color="auto"/>
          <w:bottom w:val="single" w:sz="4" w:space="0" w:color="auto"/>
          <w:right w:val="single" w:sz="4" w:space="11" w:color="auto"/>
        </w:pBdr>
        <w:spacing w:after="0"/>
        <w:rPr>
          <w:rFonts w:ascii="Calibri Light" w:hAnsi="Calibri Light" w:cs="Calibri Light"/>
          <w:sz w:val="24"/>
          <w:szCs w:val="24"/>
          <w:lang w:bidi="pl-PL"/>
        </w:rPr>
      </w:pPr>
      <w:r w:rsidRPr="0021217D">
        <w:rPr>
          <w:rFonts w:ascii="Calibri Light" w:hAnsi="Calibri Light" w:cs="Calibri Light"/>
          <w:sz w:val="24"/>
          <w:szCs w:val="24"/>
          <w:lang w:bidi="pl-PL"/>
        </w:rPr>
        <w:t>z utrzymaniem porządku na przylegających terenach zewnętrznych”</w:t>
      </w:r>
      <w:bookmarkEnd w:id="0"/>
    </w:p>
    <w:p w:rsidR="0045201D" w:rsidRPr="00892CA2" w:rsidRDefault="0045201D" w:rsidP="00640706">
      <w:pPr>
        <w:pStyle w:val="Akapitzlist"/>
        <w:spacing w:line="276" w:lineRule="auto"/>
        <w:ind w:left="357"/>
        <w:jc w:val="center"/>
        <w:rPr>
          <w:rFonts w:ascii="Calibri Light" w:hAnsi="Calibri Light" w:cs="Calibri Light"/>
          <w:b/>
          <w:sz w:val="36"/>
          <w:szCs w:val="36"/>
        </w:rPr>
      </w:pPr>
    </w:p>
    <w:p w:rsidR="0045201D" w:rsidRPr="00892CA2" w:rsidRDefault="0045201D" w:rsidP="00640706">
      <w:pPr>
        <w:pStyle w:val="Akapitzlist"/>
        <w:spacing w:line="276" w:lineRule="auto"/>
        <w:ind w:left="357"/>
        <w:jc w:val="center"/>
        <w:rPr>
          <w:rFonts w:ascii="Calibri Light" w:hAnsi="Calibri Light" w:cs="Calibri Light"/>
          <w:b/>
          <w:sz w:val="24"/>
          <w:szCs w:val="24"/>
        </w:rPr>
      </w:pPr>
    </w:p>
    <w:p w:rsidR="00F774C8" w:rsidRPr="00892CA2" w:rsidRDefault="00F774C8" w:rsidP="00640706">
      <w:pPr>
        <w:pStyle w:val="Akapitzlist"/>
        <w:spacing w:line="276" w:lineRule="auto"/>
        <w:ind w:left="357"/>
        <w:jc w:val="center"/>
        <w:rPr>
          <w:rFonts w:ascii="Calibri Light" w:hAnsi="Calibri Light" w:cs="Calibri Light"/>
          <w:b/>
          <w:sz w:val="24"/>
          <w:szCs w:val="24"/>
        </w:rPr>
      </w:pPr>
    </w:p>
    <w:p w:rsidR="00921A0C" w:rsidRPr="00892CA2" w:rsidRDefault="00921A0C" w:rsidP="00640706">
      <w:pPr>
        <w:pStyle w:val="Akapitzlist"/>
        <w:spacing w:line="276" w:lineRule="auto"/>
        <w:ind w:left="357"/>
        <w:jc w:val="center"/>
        <w:rPr>
          <w:rFonts w:ascii="Calibri Light" w:hAnsi="Calibri Light" w:cs="Calibri Light"/>
          <w:b/>
          <w:sz w:val="24"/>
          <w:szCs w:val="24"/>
          <w:u w:val="single"/>
        </w:rPr>
      </w:pPr>
      <w:r w:rsidRPr="00892CA2">
        <w:rPr>
          <w:rFonts w:ascii="Calibri Light" w:hAnsi="Calibri Light" w:cs="Calibri Light"/>
          <w:b/>
          <w:sz w:val="24"/>
          <w:szCs w:val="24"/>
        </w:rPr>
        <w:t xml:space="preserve">Nr sprawy: </w:t>
      </w:r>
      <w:r w:rsidR="003D5400" w:rsidRPr="00892CA2">
        <w:rPr>
          <w:rFonts w:ascii="Calibri Light" w:hAnsi="Calibri Light" w:cs="Calibri Light"/>
          <w:b/>
          <w:sz w:val="24"/>
          <w:szCs w:val="24"/>
        </w:rPr>
        <w:t>ZP</w:t>
      </w:r>
      <w:r w:rsidR="0021217D">
        <w:rPr>
          <w:rFonts w:ascii="Calibri Light" w:hAnsi="Calibri Light" w:cs="Calibri Light"/>
          <w:b/>
          <w:sz w:val="24"/>
          <w:szCs w:val="24"/>
        </w:rPr>
        <w:t>.261</w:t>
      </w:r>
      <w:r w:rsidRPr="00892CA2">
        <w:rPr>
          <w:rFonts w:ascii="Calibri Light" w:hAnsi="Calibri Light" w:cs="Calibri Light"/>
          <w:b/>
          <w:sz w:val="24"/>
          <w:szCs w:val="24"/>
        </w:rPr>
        <w:t>.</w:t>
      </w:r>
      <w:r w:rsidR="0021217D">
        <w:rPr>
          <w:rFonts w:ascii="Calibri Light" w:hAnsi="Calibri Light" w:cs="Calibri Light"/>
          <w:b/>
          <w:sz w:val="24"/>
          <w:szCs w:val="24"/>
        </w:rPr>
        <w:t>4</w:t>
      </w:r>
      <w:r w:rsidRPr="00892CA2">
        <w:rPr>
          <w:rFonts w:ascii="Calibri Light" w:hAnsi="Calibri Light" w:cs="Calibri Light"/>
          <w:b/>
          <w:sz w:val="24"/>
          <w:szCs w:val="24"/>
        </w:rPr>
        <w:t>.202</w:t>
      </w:r>
      <w:r w:rsidR="00411129" w:rsidRPr="00892CA2">
        <w:rPr>
          <w:rFonts w:ascii="Calibri Light" w:hAnsi="Calibri Light" w:cs="Calibri Light"/>
          <w:b/>
          <w:sz w:val="24"/>
          <w:szCs w:val="24"/>
        </w:rPr>
        <w:t>4</w:t>
      </w:r>
    </w:p>
    <w:p w:rsidR="00A20DD4" w:rsidRPr="00892CA2" w:rsidRDefault="00A20DD4" w:rsidP="00640706">
      <w:pPr>
        <w:tabs>
          <w:tab w:val="left" w:pos="5420"/>
        </w:tabs>
        <w:spacing w:line="276" w:lineRule="auto"/>
        <w:ind w:right="28"/>
        <w:jc w:val="both"/>
        <w:rPr>
          <w:rFonts w:ascii="Calibri Light" w:hAnsi="Calibri Light" w:cs="Calibri Light"/>
          <w:b/>
          <w:sz w:val="24"/>
          <w:szCs w:val="24"/>
        </w:rPr>
      </w:pPr>
    </w:p>
    <w:p w:rsidR="00520D2B" w:rsidRPr="00892CA2" w:rsidRDefault="00520D2B" w:rsidP="00640706">
      <w:pPr>
        <w:tabs>
          <w:tab w:val="center" w:pos="4607"/>
        </w:tabs>
        <w:spacing w:line="276" w:lineRule="auto"/>
        <w:ind w:right="28"/>
        <w:jc w:val="both"/>
        <w:rPr>
          <w:rFonts w:ascii="Calibri Light" w:hAnsi="Calibri Light" w:cs="Calibri Light"/>
          <w:b/>
          <w:sz w:val="24"/>
          <w:szCs w:val="24"/>
        </w:rPr>
      </w:pPr>
    </w:p>
    <w:p w:rsidR="00EC33EC" w:rsidRPr="00892CA2" w:rsidRDefault="00EC33EC" w:rsidP="00640706">
      <w:pPr>
        <w:spacing w:line="276" w:lineRule="auto"/>
        <w:ind w:right="28"/>
        <w:jc w:val="center"/>
        <w:rPr>
          <w:rFonts w:ascii="Calibri Light" w:hAnsi="Calibri Light" w:cs="Calibri Light"/>
          <w:b/>
          <w:sz w:val="24"/>
          <w:szCs w:val="24"/>
        </w:rPr>
      </w:pPr>
    </w:p>
    <w:p w:rsidR="00F11DBF" w:rsidRPr="00892CA2" w:rsidRDefault="00F11DBF" w:rsidP="00640706">
      <w:pPr>
        <w:spacing w:line="276" w:lineRule="auto"/>
        <w:ind w:right="28"/>
        <w:rPr>
          <w:rFonts w:ascii="Calibri Light" w:hAnsi="Calibri Light" w:cs="Calibri Light"/>
          <w:b/>
          <w:sz w:val="24"/>
          <w:szCs w:val="24"/>
        </w:rPr>
      </w:pPr>
    </w:p>
    <w:p w:rsidR="004B5C31" w:rsidRPr="00892CA2" w:rsidRDefault="004B5C31" w:rsidP="00640706">
      <w:pPr>
        <w:spacing w:line="276" w:lineRule="auto"/>
        <w:ind w:right="28"/>
        <w:rPr>
          <w:rFonts w:ascii="Calibri Light" w:hAnsi="Calibri Light" w:cs="Calibri Light"/>
          <w:b/>
          <w:sz w:val="24"/>
          <w:szCs w:val="24"/>
        </w:rPr>
      </w:pPr>
    </w:p>
    <w:p w:rsidR="004B5C31" w:rsidRPr="00892CA2" w:rsidRDefault="004B5C31" w:rsidP="00640706">
      <w:pPr>
        <w:spacing w:line="276" w:lineRule="auto"/>
        <w:ind w:right="28"/>
        <w:rPr>
          <w:rFonts w:ascii="Calibri Light" w:hAnsi="Calibri Light" w:cs="Calibri Light"/>
          <w:b/>
          <w:sz w:val="24"/>
          <w:szCs w:val="24"/>
        </w:rPr>
      </w:pPr>
    </w:p>
    <w:p w:rsidR="00F11DBF" w:rsidRPr="00892CA2" w:rsidRDefault="00F11DBF" w:rsidP="00640706">
      <w:pPr>
        <w:spacing w:line="276" w:lineRule="auto"/>
        <w:ind w:left="4956" w:right="28" w:firstLine="708"/>
        <w:rPr>
          <w:rFonts w:ascii="Calibri Light" w:hAnsi="Calibri Light" w:cs="Calibri Light"/>
          <w:b/>
          <w:sz w:val="24"/>
          <w:szCs w:val="24"/>
        </w:rPr>
      </w:pPr>
    </w:p>
    <w:p w:rsidR="00F11DBF" w:rsidRDefault="00B322FF" w:rsidP="00640706">
      <w:pPr>
        <w:spacing w:line="276" w:lineRule="auto"/>
        <w:ind w:left="4248" w:right="28" w:firstLine="708"/>
        <w:rPr>
          <w:rFonts w:ascii="Calibri Light" w:hAnsi="Calibri Light" w:cs="Calibri Light"/>
          <w:b/>
          <w:sz w:val="24"/>
          <w:szCs w:val="24"/>
        </w:rPr>
      </w:pPr>
      <w:r w:rsidRPr="00892CA2">
        <w:rPr>
          <w:rFonts w:ascii="Calibri Light" w:hAnsi="Calibri Light" w:cs="Calibri Light"/>
          <w:b/>
          <w:sz w:val="24"/>
          <w:szCs w:val="24"/>
        </w:rPr>
        <w:t xml:space="preserve">                    </w:t>
      </w:r>
      <w:r w:rsidR="00F11DBF" w:rsidRPr="00892CA2">
        <w:rPr>
          <w:rFonts w:ascii="Calibri Light" w:hAnsi="Calibri Light" w:cs="Calibri Light"/>
          <w:b/>
          <w:sz w:val="24"/>
          <w:szCs w:val="24"/>
        </w:rPr>
        <w:t>zatwierdzona przez:</w:t>
      </w:r>
    </w:p>
    <w:p w:rsidR="004B5C31" w:rsidRDefault="004B5C31" w:rsidP="004B5C31">
      <w:pPr>
        <w:spacing w:line="276" w:lineRule="auto"/>
        <w:ind w:right="28"/>
        <w:rPr>
          <w:rFonts w:ascii="Calibri Light" w:hAnsi="Calibri Light" w:cs="Calibri Light"/>
          <w:b/>
          <w:sz w:val="24"/>
          <w:szCs w:val="24"/>
        </w:rPr>
      </w:pPr>
      <w:r w:rsidRPr="00892CA2">
        <w:rPr>
          <w:rFonts w:ascii="Calibri Light" w:hAnsi="Calibri Light" w:cs="Calibri Light"/>
          <w:b/>
          <w:sz w:val="24"/>
          <w:szCs w:val="24"/>
        </w:rPr>
        <w:t xml:space="preserve">                                                                                  </w:t>
      </w:r>
      <w:r w:rsidR="00C13D2E">
        <w:rPr>
          <w:rFonts w:ascii="Calibri Light" w:hAnsi="Calibri Light" w:cs="Calibri Light"/>
          <w:b/>
          <w:sz w:val="24"/>
          <w:szCs w:val="24"/>
        </w:rPr>
        <w:t xml:space="preserve">       Dyrektora Sądu Rejonowego w Cieszynie</w:t>
      </w:r>
    </w:p>
    <w:p w:rsidR="00C13D2E" w:rsidRPr="00892CA2" w:rsidRDefault="00C13D2E" w:rsidP="004B5C31">
      <w:pPr>
        <w:spacing w:line="276" w:lineRule="auto"/>
        <w:ind w:right="28"/>
        <w:rPr>
          <w:rFonts w:ascii="Calibri Light" w:hAnsi="Calibri Light" w:cs="Calibri Light"/>
          <w:b/>
          <w:sz w:val="24"/>
          <w:szCs w:val="24"/>
        </w:rPr>
      </w:pPr>
      <w:r>
        <w:rPr>
          <w:rFonts w:ascii="Calibri Light" w:hAnsi="Calibri Light" w:cs="Calibri Light"/>
          <w:b/>
          <w:sz w:val="24"/>
          <w:szCs w:val="24"/>
        </w:rPr>
        <w:t xml:space="preserve">                                                                                                                 Dorotę Salachna</w:t>
      </w:r>
    </w:p>
    <w:p w:rsidR="00411129" w:rsidRPr="00892CA2" w:rsidRDefault="00411129" w:rsidP="00640706">
      <w:pPr>
        <w:spacing w:line="276" w:lineRule="auto"/>
        <w:ind w:left="4248" w:right="28" w:firstLine="708"/>
        <w:rPr>
          <w:rFonts w:ascii="Calibri Light" w:hAnsi="Calibri Light" w:cs="Calibri Light"/>
          <w:b/>
          <w:sz w:val="24"/>
          <w:szCs w:val="24"/>
        </w:rPr>
      </w:pPr>
    </w:p>
    <w:p w:rsidR="00411129" w:rsidRPr="00892CA2" w:rsidRDefault="00411129" w:rsidP="004B5C31">
      <w:pPr>
        <w:spacing w:line="276" w:lineRule="auto"/>
        <w:ind w:right="28"/>
        <w:rPr>
          <w:rFonts w:ascii="Calibri Light" w:hAnsi="Calibri Light" w:cs="Calibri Light"/>
          <w:b/>
          <w:sz w:val="24"/>
          <w:szCs w:val="24"/>
        </w:rPr>
      </w:pPr>
    </w:p>
    <w:p w:rsidR="00F11DBF" w:rsidRPr="00892CA2" w:rsidRDefault="00F11DBF" w:rsidP="00640706">
      <w:pPr>
        <w:spacing w:line="276" w:lineRule="auto"/>
        <w:ind w:left="4956" w:right="28" w:firstLine="708"/>
        <w:jc w:val="both"/>
        <w:rPr>
          <w:rFonts w:ascii="Calibri Light" w:hAnsi="Calibri Light" w:cs="Calibri Light"/>
          <w:sz w:val="24"/>
          <w:szCs w:val="24"/>
        </w:rPr>
      </w:pPr>
      <w:r w:rsidRPr="00892CA2">
        <w:rPr>
          <w:rFonts w:ascii="Calibri Light" w:hAnsi="Calibri Light" w:cs="Calibri Light"/>
          <w:sz w:val="24"/>
          <w:szCs w:val="24"/>
        </w:rPr>
        <w:t>………………………………………………</w:t>
      </w:r>
    </w:p>
    <w:p w:rsidR="00F11DBF" w:rsidRPr="00892CA2" w:rsidRDefault="00F11DBF" w:rsidP="00640706">
      <w:pPr>
        <w:spacing w:line="276" w:lineRule="auto"/>
        <w:ind w:left="4956" w:right="28" w:firstLine="289"/>
        <w:jc w:val="both"/>
        <w:rPr>
          <w:rFonts w:ascii="Calibri Light" w:hAnsi="Calibri Light" w:cs="Calibri Light"/>
          <w:i/>
        </w:rPr>
      </w:pPr>
      <w:r w:rsidRPr="00892CA2">
        <w:rPr>
          <w:rFonts w:ascii="Calibri Light" w:hAnsi="Calibri Light" w:cs="Calibri Light"/>
          <w:i/>
        </w:rPr>
        <w:t xml:space="preserve">         (podpis Kierownika Zamawiającego</w:t>
      </w:r>
    </w:p>
    <w:p w:rsidR="005E34BF" w:rsidRPr="00892CA2" w:rsidRDefault="00F11DBF" w:rsidP="00640706">
      <w:pPr>
        <w:spacing w:line="276" w:lineRule="auto"/>
        <w:ind w:left="4956" w:right="28" w:firstLine="708"/>
        <w:jc w:val="both"/>
        <w:rPr>
          <w:rFonts w:ascii="Calibri Light" w:hAnsi="Calibri Light" w:cs="Calibri Light"/>
          <w:sz w:val="24"/>
          <w:szCs w:val="24"/>
        </w:rPr>
      </w:pPr>
      <w:r w:rsidRPr="00892CA2">
        <w:rPr>
          <w:rFonts w:ascii="Calibri Light" w:hAnsi="Calibri Light" w:cs="Calibri Light"/>
          <w:i/>
        </w:rPr>
        <w:t xml:space="preserve">        lub osoby upoważnionej)</w:t>
      </w:r>
      <w:r w:rsidR="000A088B" w:rsidRPr="00892CA2">
        <w:rPr>
          <w:rFonts w:ascii="Calibri Light" w:hAnsi="Calibri Light" w:cs="Calibri Light"/>
          <w:sz w:val="24"/>
          <w:szCs w:val="24"/>
        </w:rPr>
        <w:br w:type="page"/>
      </w:r>
    </w:p>
    <w:p w:rsidR="005064DB" w:rsidRPr="00892CA2" w:rsidRDefault="005064DB" w:rsidP="00640706">
      <w:pPr>
        <w:spacing w:line="276" w:lineRule="auto"/>
        <w:ind w:right="28"/>
        <w:jc w:val="center"/>
        <w:rPr>
          <w:rFonts w:ascii="Calibri Light" w:hAnsi="Calibri Light" w:cs="Calibri Light"/>
          <w:b/>
          <w:sz w:val="24"/>
          <w:szCs w:val="24"/>
        </w:rPr>
      </w:pPr>
      <w:r w:rsidRPr="00892CA2">
        <w:rPr>
          <w:rFonts w:ascii="Calibri Light" w:hAnsi="Calibri Light" w:cs="Calibri Light"/>
          <w:b/>
          <w:sz w:val="24"/>
          <w:szCs w:val="24"/>
        </w:rPr>
        <w:lastRenderedPageBreak/>
        <w:t>POSTANOWIENIA</w:t>
      </w:r>
    </w:p>
    <w:p w:rsidR="005064DB" w:rsidRPr="00892CA2" w:rsidRDefault="00A6503E" w:rsidP="00640706">
      <w:pPr>
        <w:spacing w:line="276" w:lineRule="auto"/>
        <w:ind w:right="28"/>
        <w:jc w:val="center"/>
        <w:rPr>
          <w:rFonts w:ascii="Calibri Light" w:hAnsi="Calibri Light" w:cs="Calibri Light"/>
          <w:b/>
          <w:sz w:val="24"/>
          <w:szCs w:val="24"/>
        </w:rPr>
      </w:pPr>
      <w:r w:rsidRPr="00892CA2">
        <w:rPr>
          <w:rFonts w:ascii="Calibri Light" w:hAnsi="Calibri Light" w:cs="Calibri Light"/>
          <w:b/>
          <w:sz w:val="24"/>
          <w:szCs w:val="24"/>
        </w:rPr>
        <w:t xml:space="preserve">SPECYFIKACJI </w:t>
      </w:r>
      <w:r w:rsidR="003616AB" w:rsidRPr="00892CA2">
        <w:rPr>
          <w:rFonts w:ascii="Calibri Light" w:hAnsi="Calibri Light" w:cs="Calibri Light"/>
          <w:b/>
          <w:sz w:val="24"/>
          <w:szCs w:val="24"/>
        </w:rPr>
        <w:t xml:space="preserve">WARUNKÓW </w:t>
      </w:r>
      <w:r w:rsidR="005064DB" w:rsidRPr="00892CA2">
        <w:rPr>
          <w:rFonts w:ascii="Calibri Light" w:hAnsi="Calibri Light" w:cs="Calibri Light"/>
          <w:b/>
          <w:sz w:val="24"/>
          <w:szCs w:val="24"/>
        </w:rPr>
        <w:t>ZAMÓWIENIA</w:t>
      </w:r>
      <w:r w:rsidR="0050364C" w:rsidRPr="00892CA2">
        <w:rPr>
          <w:rFonts w:ascii="Calibri Light" w:hAnsi="Calibri Light" w:cs="Calibri Light"/>
          <w:b/>
          <w:sz w:val="24"/>
          <w:szCs w:val="24"/>
        </w:rPr>
        <w:t xml:space="preserve"> </w:t>
      </w:r>
      <w:r w:rsidRPr="00892CA2">
        <w:rPr>
          <w:rFonts w:ascii="Calibri Light" w:hAnsi="Calibri Light" w:cs="Calibri Light"/>
          <w:b/>
          <w:sz w:val="24"/>
          <w:szCs w:val="24"/>
        </w:rPr>
        <w:t>(S</w:t>
      </w:r>
      <w:r w:rsidR="005064DB" w:rsidRPr="00892CA2">
        <w:rPr>
          <w:rFonts w:ascii="Calibri Light" w:hAnsi="Calibri Light" w:cs="Calibri Light"/>
          <w:b/>
          <w:sz w:val="24"/>
          <w:szCs w:val="24"/>
        </w:rPr>
        <w:t>WZ)</w:t>
      </w:r>
    </w:p>
    <w:p w:rsidR="007D658F" w:rsidRPr="00892CA2" w:rsidRDefault="007D658F" w:rsidP="00640706">
      <w:pPr>
        <w:spacing w:line="276" w:lineRule="auto"/>
        <w:ind w:right="28"/>
        <w:jc w:val="both"/>
        <w:rPr>
          <w:rFonts w:ascii="Calibri Light" w:hAnsi="Calibri Light" w:cs="Calibri Light"/>
          <w:sz w:val="24"/>
          <w:szCs w:val="24"/>
        </w:rPr>
      </w:pPr>
    </w:p>
    <w:p w:rsidR="00B4667B" w:rsidRPr="00892CA2" w:rsidRDefault="005064DB"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w:t>
      </w:r>
      <w:r w:rsidR="00B4667B" w:rsidRPr="00892CA2">
        <w:rPr>
          <w:rFonts w:ascii="Calibri Light" w:hAnsi="Calibri Light" w:cs="Calibri Light"/>
          <w:sz w:val="24"/>
          <w:szCs w:val="24"/>
        </w:rPr>
        <w:t>Ł I</w:t>
      </w:r>
    </w:p>
    <w:p w:rsidR="00A6503E" w:rsidRPr="00B362D4" w:rsidRDefault="005064DB" w:rsidP="00B362D4">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ZAMAWIAJĄCY (NAZWA I ADRES</w:t>
      </w:r>
      <w:r w:rsidR="00A6503E" w:rsidRPr="00892CA2">
        <w:rPr>
          <w:rFonts w:ascii="Calibri Light" w:hAnsi="Calibri Light" w:cs="Calibri Light"/>
          <w:sz w:val="24"/>
          <w:szCs w:val="24"/>
        </w:rPr>
        <w:t xml:space="preserve"> ORAZ INNE DANE TELE-INFORMATYCZNE</w:t>
      </w:r>
      <w:r w:rsidRPr="00892CA2">
        <w:rPr>
          <w:rFonts w:ascii="Calibri Light" w:hAnsi="Calibri Light" w:cs="Calibri Light"/>
          <w:sz w:val="24"/>
          <w:szCs w:val="24"/>
        </w:rPr>
        <w:t>)</w:t>
      </w:r>
    </w:p>
    <w:p w:rsidR="004303B1" w:rsidRPr="00892CA2" w:rsidRDefault="004275F1" w:rsidP="00640706">
      <w:pPr>
        <w:spacing w:line="276" w:lineRule="auto"/>
        <w:jc w:val="both"/>
        <w:rPr>
          <w:rFonts w:ascii="Calibri Light" w:hAnsi="Calibri Light" w:cs="Calibri Light"/>
          <w:sz w:val="24"/>
          <w:szCs w:val="24"/>
        </w:rPr>
      </w:pPr>
      <w:r>
        <w:rPr>
          <w:rFonts w:ascii="Calibri Light" w:hAnsi="Calibri Light" w:cs="Calibri Light"/>
          <w:b/>
          <w:sz w:val="24"/>
          <w:szCs w:val="24"/>
        </w:rPr>
        <w:t>S</w:t>
      </w:r>
      <w:r w:rsidR="00B362D4">
        <w:rPr>
          <w:rFonts w:ascii="Calibri Light" w:hAnsi="Calibri Light" w:cs="Calibri Light"/>
          <w:b/>
          <w:sz w:val="24"/>
          <w:szCs w:val="24"/>
        </w:rPr>
        <w:t>ą</w:t>
      </w:r>
      <w:r>
        <w:rPr>
          <w:rFonts w:ascii="Calibri Light" w:hAnsi="Calibri Light" w:cs="Calibri Light"/>
          <w:b/>
          <w:sz w:val="24"/>
          <w:szCs w:val="24"/>
        </w:rPr>
        <w:t>d Rejonowy w Cieszynie, ul. Garncarska 8</w:t>
      </w:r>
      <w:r w:rsidR="004303B1" w:rsidRPr="00892CA2">
        <w:rPr>
          <w:rFonts w:ascii="Calibri Light" w:hAnsi="Calibri Light" w:cs="Calibri Light"/>
          <w:b/>
          <w:sz w:val="24"/>
          <w:szCs w:val="24"/>
        </w:rPr>
        <w:t>, 43</w:t>
      </w:r>
      <w:r>
        <w:rPr>
          <w:rFonts w:ascii="Calibri Light" w:hAnsi="Calibri Light" w:cs="Calibri Light"/>
          <w:b/>
          <w:sz w:val="24"/>
          <w:szCs w:val="24"/>
        </w:rPr>
        <w:t>-40</w:t>
      </w:r>
      <w:r w:rsidR="004303B1" w:rsidRPr="00892CA2">
        <w:rPr>
          <w:rFonts w:ascii="Calibri Light" w:hAnsi="Calibri Light" w:cs="Calibri Light"/>
          <w:b/>
          <w:sz w:val="24"/>
          <w:szCs w:val="24"/>
        </w:rPr>
        <w:t xml:space="preserve">0 </w:t>
      </w:r>
      <w:r>
        <w:rPr>
          <w:rFonts w:ascii="Calibri Light" w:hAnsi="Calibri Light" w:cs="Calibri Light"/>
          <w:b/>
          <w:sz w:val="24"/>
          <w:szCs w:val="24"/>
        </w:rPr>
        <w:t>Cieszyn</w:t>
      </w:r>
    </w:p>
    <w:p w:rsidR="005064DB" w:rsidRPr="00892CA2" w:rsidRDefault="00B4667B" w:rsidP="00640706">
      <w:pPr>
        <w:tabs>
          <w:tab w:val="left" w:pos="567"/>
        </w:tabs>
        <w:spacing w:line="276" w:lineRule="auto"/>
        <w:ind w:right="28"/>
        <w:jc w:val="both"/>
        <w:rPr>
          <w:rFonts w:ascii="Calibri Light" w:hAnsi="Calibri Light" w:cs="Calibri Light"/>
          <w:sz w:val="24"/>
          <w:szCs w:val="24"/>
        </w:rPr>
      </w:pPr>
      <w:r w:rsidRPr="00892CA2">
        <w:rPr>
          <w:rFonts w:ascii="Calibri Light" w:hAnsi="Calibri Light" w:cs="Calibri Light"/>
          <w:sz w:val="24"/>
          <w:szCs w:val="24"/>
        </w:rPr>
        <w:t>zwany dalej Zamawiającym</w:t>
      </w:r>
      <w:r w:rsidR="00595661" w:rsidRPr="00892CA2">
        <w:rPr>
          <w:rFonts w:ascii="Calibri Light" w:hAnsi="Calibri Light" w:cs="Calibri Light"/>
          <w:sz w:val="24"/>
          <w:szCs w:val="24"/>
        </w:rPr>
        <w:t>:</w:t>
      </w:r>
    </w:p>
    <w:p w:rsidR="00A6503E" w:rsidRPr="00892CA2" w:rsidRDefault="00A6503E" w:rsidP="000609FF">
      <w:pPr>
        <w:pStyle w:val="Akapitzlist"/>
        <w:numPr>
          <w:ilvl w:val="0"/>
          <w:numId w:val="46"/>
        </w:numPr>
        <w:spacing w:line="276" w:lineRule="auto"/>
        <w:ind w:left="426" w:right="28" w:hanging="426"/>
        <w:rPr>
          <w:rFonts w:ascii="Calibri Light" w:hAnsi="Calibri Light" w:cs="Calibri Light"/>
          <w:sz w:val="24"/>
          <w:szCs w:val="24"/>
        </w:rPr>
      </w:pPr>
      <w:r w:rsidRPr="00892CA2">
        <w:rPr>
          <w:rFonts w:ascii="Calibri Light" w:hAnsi="Calibri Light" w:cs="Calibri Light"/>
          <w:sz w:val="24"/>
          <w:szCs w:val="24"/>
        </w:rPr>
        <w:t xml:space="preserve">nr telefonu: </w:t>
      </w:r>
      <w:r w:rsidR="004275F1" w:rsidRPr="0021217D">
        <w:rPr>
          <w:rFonts w:ascii="Calibri Light" w:hAnsi="Calibri Light" w:cs="Calibri Light"/>
          <w:b/>
          <w:sz w:val="24"/>
          <w:szCs w:val="24"/>
        </w:rPr>
        <w:t>33/ 479</w:t>
      </w:r>
      <w:r w:rsidR="004275F1">
        <w:rPr>
          <w:rFonts w:ascii="Calibri Light" w:hAnsi="Calibri Light" w:cs="Calibri Light"/>
          <w:b/>
          <w:sz w:val="24"/>
          <w:szCs w:val="24"/>
        </w:rPr>
        <w:t xml:space="preserve"> </w:t>
      </w:r>
      <w:r w:rsidR="004275F1" w:rsidRPr="0021217D">
        <w:rPr>
          <w:rFonts w:ascii="Calibri Light" w:hAnsi="Calibri Light" w:cs="Calibri Light"/>
          <w:b/>
          <w:sz w:val="24"/>
          <w:szCs w:val="24"/>
        </w:rPr>
        <w:t>46</w:t>
      </w:r>
      <w:r w:rsidR="004275F1">
        <w:rPr>
          <w:rFonts w:ascii="Calibri Light" w:hAnsi="Calibri Light" w:cs="Calibri Light"/>
          <w:b/>
          <w:sz w:val="24"/>
          <w:szCs w:val="24"/>
        </w:rPr>
        <w:t xml:space="preserve"> </w:t>
      </w:r>
      <w:r w:rsidR="004275F1" w:rsidRPr="0021217D">
        <w:rPr>
          <w:rFonts w:ascii="Calibri Light" w:hAnsi="Calibri Light" w:cs="Calibri Light"/>
          <w:b/>
          <w:sz w:val="24"/>
          <w:szCs w:val="24"/>
        </w:rPr>
        <w:t>6</w:t>
      </w:r>
      <w:r w:rsidR="004275F1">
        <w:rPr>
          <w:rFonts w:ascii="Calibri Light" w:hAnsi="Calibri Light" w:cs="Calibri Light"/>
          <w:b/>
          <w:sz w:val="24"/>
          <w:szCs w:val="24"/>
        </w:rPr>
        <w:t>6</w:t>
      </w:r>
    </w:p>
    <w:p w:rsidR="00A6503E" w:rsidRPr="004940A3" w:rsidRDefault="00A6503E" w:rsidP="000609FF">
      <w:pPr>
        <w:pStyle w:val="Akapitzlist"/>
        <w:numPr>
          <w:ilvl w:val="0"/>
          <w:numId w:val="46"/>
        </w:numPr>
        <w:spacing w:line="276" w:lineRule="auto"/>
        <w:ind w:left="426" w:right="28" w:hanging="426"/>
        <w:jc w:val="both"/>
        <w:rPr>
          <w:rFonts w:ascii="Calibri Light" w:hAnsi="Calibri Light" w:cs="Calibri Light"/>
          <w:sz w:val="24"/>
          <w:szCs w:val="24"/>
        </w:rPr>
      </w:pPr>
      <w:r w:rsidRPr="004940A3">
        <w:rPr>
          <w:rFonts w:ascii="Calibri Light" w:hAnsi="Calibri Light" w:cs="Calibri Light"/>
          <w:sz w:val="24"/>
          <w:szCs w:val="24"/>
        </w:rPr>
        <w:t xml:space="preserve">adres poczty elektronicznej: </w:t>
      </w:r>
      <w:hyperlink r:id="rId11" w:history="1">
        <w:r w:rsidR="004275F1" w:rsidRPr="004940A3">
          <w:rPr>
            <w:rStyle w:val="Hipercze"/>
            <w:rFonts w:ascii="Calibri Light" w:hAnsi="Calibri Light" w:cs="Calibri Light"/>
            <w:sz w:val="24"/>
            <w:szCs w:val="24"/>
            <w:lang w:val="de-DE"/>
          </w:rPr>
          <w:t>patrycja.barszczak@cieszyn.sr.gov.pl</w:t>
        </w:r>
      </w:hyperlink>
    </w:p>
    <w:p w:rsidR="002039CC" w:rsidRPr="002039CC" w:rsidRDefault="00A6503E" w:rsidP="002039CC">
      <w:pPr>
        <w:pStyle w:val="Akapitzlist"/>
        <w:numPr>
          <w:ilvl w:val="0"/>
          <w:numId w:val="46"/>
        </w:numPr>
        <w:tabs>
          <w:tab w:val="left" w:pos="567"/>
        </w:tabs>
        <w:spacing w:line="276" w:lineRule="auto"/>
        <w:ind w:left="426" w:right="28" w:hanging="426"/>
        <w:jc w:val="both"/>
        <w:rPr>
          <w:rFonts w:ascii="Calibri Light" w:hAnsi="Calibri Light" w:cs="Calibri Light"/>
          <w:sz w:val="24"/>
          <w:szCs w:val="24"/>
        </w:rPr>
      </w:pPr>
      <w:r w:rsidRPr="002039CC">
        <w:rPr>
          <w:rFonts w:ascii="Calibri Light" w:hAnsi="Calibri Light" w:cs="Calibri Light"/>
          <w:sz w:val="24"/>
          <w:szCs w:val="24"/>
        </w:rPr>
        <w:t xml:space="preserve">strona internetowa prowadzonego postępowania oraz na której będą </w:t>
      </w:r>
      <w:r w:rsidR="00E522F6" w:rsidRPr="002039CC">
        <w:rPr>
          <w:rFonts w:ascii="Calibri Light" w:hAnsi="Calibri Light" w:cs="Calibri Light"/>
          <w:sz w:val="24"/>
          <w:szCs w:val="24"/>
        </w:rPr>
        <w:t xml:space="preserve">zamieszczane </w:t>
      </w:r>
      <w:r w:rsidRPr="002039CC">
        <w:rPr>
          <w:rFonts w:ascii="Calibri Light" w:hAnsi="Calibri Light" w:cs="Calibri Light"/>
          <w:sz w:val="24"/>
          <w:szCs w:val="24"/>
        </w:rPr>
        <w:t>zmiany i</w:t>
      </w:r>
      <w:r w:rsidR="00E522F6" w:rsidRPr="002039CC">
        <w:rPr>
          <w:rFonts w:ascii="Calibri Light" w:hAnsi="Calibri Light" w:cs="Calibri Light"/>
          <w:sz w:val="24"/>
          <w:szCs w:val="24"/>
        </w:rPr>
        <w:t> </w:t>
      </w:r>
      <w:r w:rsidRPr="002039CC">
        <w:rPr>
          <w:rFonts w:ascii="Calibri Light" w:hAnsi="Calibri Light" w:cs="Calibri Light"/>
          <w:sz w:val="24"/>
          <w:szCs w:val="24"/>
        </w:rPr>
        <w:t>wyjaśnienia treści SWZ oraz inne dokumenty</w:t>
      </w:r>
      <w:r w:rsidR="00E0767A" w:rsidRPr="002039CC">
        <w:rPr>
          <w:rFonts w:ascii="Calibri Light" w:hAnsi="Calibri Light" w:cs="Calibri Light"/>
          <w:sz w:val="24"/>
          <w:szCs w:val="24"/>
        </w:rPr>
        <w:t xml:space="preserve"> zamówienia bezpośrednio związ</w:t>
      </w:r>
      <w:r w:rsidR="00D76AB7" w:rsidRPr="002039CC">
        <w:rPr>
          <w:rFonts w:ascii="Calibri Light" w:hAnsi="Calibri Light" w:cs="Calibri Light"/>
          <w:sz w:val="24"/>
          <w:szCs w:val="24"/>
        </w:rPr>
        <w:t xml:space="preserve">ane </w:t>
      </w:r>
      <w:r w:rsidR="0081518C" w:rsidRPr="002039CC">
        <w:rPr>
          <w:rFonts w:ascii="Calibri Light" w:hAnsi="Calibri Light" w:cs="Calibri Light"/>
          <w:sz w:val="24"/>
          <w:szCs w:val="24"/>
        </w:rPr>
        <w:t>z </w:t>
      </w:r>
      <w:r w:rsidR="00E0767A" w:rsidRPr="002039CC">
        <w:rPr>
          <w:rFonts w:ascii="Calibri Light" w:hAnsi="Calibri Light" w:cs="Calibri Light"/>
          <w:sz w:val="24"/>
          <w:szCs w:val="24"/>
        </w:rPr>
        <w:t>postępowaniem</w:t>
      </w:r>
      <w:r w:rsidRPr="002039CC">
        <w:rPr>
          <w:rFonts w:ascii="Calibri Light" w:hAnsi="Calibri Light" w:cs="Calibri Light"/>
          <w:sz w:val="24"/>
          <w:szCs w:val="24"/>
        </w:rPr>
        <w:t>:</w:t>
      </w:r>
      <w:r w:rsidR="00540CE9" w:rsidRPr="002039CC">
        <w:rPr>
          <w:rFonts w:ascii="Calibri Light" w:hAnsi="Calibri Light" w:cs="Calibri Light"/>
          <w:sz w:val="24"/>
          <w:szCs w:val="24"/>
        </w:rPr>
        <w:t xml:space="preserve"> </w:t>
      </w:r>
      <w:hyperlink r:id="rId12" w:history="1">
        <w:r w:rsidR="002039CC" w:rsidRPr="00691A77">
          <w:rPr>
            <w:rStyle w:val="Hipercze"/>
            <w:rFonts w:ascii="Calibri Light" w:hAnsi="Calibri Light" w:cs="Calibri Light"/>
            <w:sz w:val="24"/>
            <w:szCs w:val="24"/>
          </w:rPr>
          <w:t>https://ezamowienia.gov.pl/mp-client/search/list/ocds-148610-f7dc9adf-2ce0-4ee4-b360-056e6ff74721</w:t>
        </w:r>
      </w:hyperlink>
    </w:p>
    <w:p w:rsidR="008D529A" w:rsidRPr="002039CC" w:rsidRDefault="00E647A6" w:rsidP="00AA715C">
      <w:pPr>
        <w:pStyle w:val="Akapitzlist"/>
        <w:numPr>
          <w:ilvl w:val="0"/>
          <w:numId w:val="46"/>
        </w:numPr>
        <w:tabs>
          <w:tab w:val="left" w:pos="567"/>
        </w:tabs>
        <w:spacing w:line="276" w:lineRule="auto"/>
        <w:ind w:left="426" w:right="28" w:hanging="426"/>
        <w:jc w:val="both"/>
        <w:rPr>
          <w:rFonts w:ascii="Calibri Light" w:hAnsi="Calibri Light" w:cs="Calibri Light"/>
          <w:sz w:val="24"/>
          <w:szCs w:val="24"/>
        </w:rPr>
      </w:pPr>
      <w:r w:rsidRPr="002039CC">
        <w:rPr>
          <w:rFonts w:ascii="Calibri Light" w:hAnsi="Calibri Light" w:cs="Calibri Light"/>
          <w:sz w:val="24"/>
          <w:szCs w:val="24"/>
        </w:rPr>
        <w:t xml:space="preserve">identyfikator postępowania: </w:t>
      </w:r>
      <w:r w:rsidR="008D529A" w:rsidRPr="002039CC">
        <w:rPr>
          <w:rStyle w:val="normal"/>
          <w:rFonts w:ascii="Calibri Light" w:hAnsi="Calibri Light" w:cs="Calibri Light"/>
          <w:sz w:val="24"/>
          <w:szCs w:val="24"/>
        </w:rPr>
        <w:t>ocds-148610-f7dc9adf-2ce0-4ee4-b360-056e6ff74721</w:t>
      </w:r>
    </w:p>
    <w:p w:rsidR="00E647A6" w:rsidRPr="004940A3" w:rsidRDefault="00E647A6" w:rsidP="00C97937">
      <w:pPr>
        <w:spacing w:line="276" w:lineRule="auto"/>
        <w:ind w:right="28"/>
        <w:jc w:val="both"/>
        <w:rPr>
          <w:rFonts w:ascii="Calibri Light" w:hAnsi="Calibri Light" w:cs="Calibri Light"/>
          <w:sz w:val="24"/>
          <w:szCs w:val="24"/>
        </w:rPr>
      </w:pPr>
    </w:p>
    <w:p w:rsidR="00C97937" w:rsidRPr="004940A3" w:rsidRDefault="00C97937" w:rsidP="00C97937">
      <w:pPr>
        <w:spacing w:line="276" w:lineRule="auto"/>
        <w:ind w:right="28"/>
        <w:jc w:val="both"/>
        <w:rPr>
          <w:rFonts w:ascii="Calibri Light" w:hAnsi="Calibri Light" w:cs="Calibri Light"/>
          <w:sz w:val="24"/>
          <w:szCs w:val="24"/>
        </w:rPr>
      </w:pPr>
      <w:r w:rsidRPr="004940A3">
        <w:rPr>
          <w:rFonts w:ascii="Calibri Light" w:hAnsi="Calibri Light" w:cs="Calibri Light"/>
          <w:sz w:val="24"/>
          <w:szCs w:val="24"/>
        </w:rPr>
        <w:t>Postępowanie można wyszukać również ze strony głównej Platformy e-Zamówienia (przycisk „Przeglądaj postępowania/konkursy”).</w:t>
      </w:r>
    </w:p>
    <w:p w:rsidR="00C97937" w:rsidRPr="00892CA2" w:rsidRDefault="00C97937" w:rsidP="00C97937">
      <w:pPr>
        <w:spacing w:line="276" w:lineRule="auto"/>
        <w:ind w:right="28"/>
        <w:jc w:val="both"/>
        <w:rPr>
          <w:rStyle w:val="Hipercze"/>
          <w:rFonts w:ascii="Calibri Light" w:hAnsi="Calibri Light" w:cs="Calibri Light"/>
          <w:color w:val="auto"/>
          <w:sz w:val="24"/>
          <w:szCs w:val="24"/>
          <w:u w:val="none"/>
        </w:rPr>
      </w:pPr>
    </w:p>
    <w:p w:rsidR="00B4667B" w:rsidRPr="00892CA2" w:rsidRDefault="00B4667B"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 II</w:t>
      </w:r>
    </w:p>
    <w:p w:rsidR="005064DB" w:rsidRPr="00892CA2" w:rsidRDefault="005064DB"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TRYB U</w:t>
      </w:r>
      <w:r w:rsidR="00E0767A" w:rsidRPr="00892CA2">
        <w:rPr>
          <w:rFonts w:ascii="Calibri Light" w:hAnsi="Calibri Light" w:cs="Calibri Light"/>
          <w:sz w:val="24"/>
          <w:szCs w:val="24"/>
        </w:rPr>
        <w:t>DZIELENIA ZAMÓWIENIA</w:t>
      </w:r>
    </w:p>
    <w:p w:rsidR="000E6FD9" w:rsidRDefault="000E6FD9" w:rsidP="000609FF">
      <w:pPr>
        <w:pStyle w:val="Akapitzlist"/>
        <w:numPr>
          <w:ilvl w:val="0"/>
          <w:numId w:val="69"/>
        </w:numPr>
        <w:suppressAutoHyphens/>
        <w:spacing w:line="276" w:lineRule="auto"/>
        <w:ind w:left="426" w:right="28" w:hanging="426"/>
        <w:jc w:val="both"/>
        <w:rPr>
          <w:rFonts w:ascii="Calibri Light" w:hAnsi="Calibri Light" w:cs="Calibri Light"/>
          <w:sz w:val="24"/>
          <w:szCs w:val="24"/>
        </w:rPr>
      </w:pPr>
      <w:r>
        <w:rPr>
          <w:rFonts w:ascii="Calibri Light" w:hAnsi="Calibri Light" w:cs="Calibri Light"/>
          <w:sz w:val="24"/>
          <w:szCs w:val="24"/>
        </w:rPr>
        <w:t xml:space="preserve">Postępowanie prowadzone jest w </w:t>
      </w:r>
      <w:r>
        <w:rPr>
          <w:rFonts w:ascii="Calibri Light" w:hAnsi="Calibri Light" w:cs="Calibri Light"/>
          <w:b/>
          <w:sz w:val="24"/>
          <w:szCs w:val="24"/>
        </w:rPr>
        <w:t>trybie</w:t>
      </w:r>
      <w:r>
        <w:rPr>
          <w:rFonts w:ascii="Calibri Light" w:hAnsi="Calibri Light" w:cs="Calibri Light"/>
          <w:sz w:val="24"/>
          <w:szCs w:val="24"/>
        </w:rPr>
        <w:t xml:space="preserve"> </w:t>
      </w:r>
      <w:r>
        <w:rPr>
          <w:rFonts w:ascii="Calibri Light" w:hAnsi="Calibri Light" w:cs="Calibri Light"/>
          <w:b/>
          <w:sz w:val="24"/>
          <w:szCs w:val="24"/>
        </w:rPr>
        <w:t>podstawowym,</w:t>
      </w:r>
      <w:r>
        <w:rPr>
          <w:rFonts w:ascii="Calibri Light" w:hAnsi="Calibri Light" w:cs="Calibri Light"/>
          <w:sz w:val="24"/>
          <w:szCs w:val="24"/>
        </w:rPr>
        <w:t xml:space="preserve"> zgodnie z ustawą z dnia 11 września 2019 r. Prawo zamówień publicznych (tekst jednolity: Dz. U. z 2024 r. poz. 1320) zwaną w dalszej części ustawą. W sprawach nieuregulowanych zapisami niniejszej SWZ, stosuje się przepisy wspomnianej ustawy wraz z aktami wykonawczymi do tej ustawy.</w:t>
      </w:r>
    </w:p>
    <w:p w:rsidR="000E6FD9" w:rsidRDefault="000E6FD9" w:rsidP="000609FF">
      <w:pPr>
        <w:pStyle w:val="Tekstpodstawowy"/>
        <w:numPr>
          <w:ilvl w:val="0"/>
          <w:numId w:val="69"/>
        </w:numPr>
        <w:suppressAutoHyphens/>
        <w:spacing w:line="23" w:lineRule="atLeast"/>
        <w:rPr>
          <w:rFonts w:ascii="Calibri Light" w:hAnsi="Calibri Light" w:cs="Calibri Light"/>
          <w:szCs w:val="24"/>
        </w:rPr>
      </w:pPr>
      <w:r>
        <w:rPr>
          <w:rFonts w:ascii="Calibri Light" w:hAnsi="Calibri Light" w:cs="Calibri Light"/>
          <w:szCs w:val="24"/>
        </w:rPr>
        <w:t xml:space="preserve">Zamawiający dokona wyboru oferty najkorzystniejszej </w:t>
      </w:r>
      <w:r>
        <w:rPr>
          <w:rFonts w:ascii="Calibri Light" w:hAnsi="Calibri Light" w:cs="Calibri Light"/>
          <w:b/>
          <w:bCs/>
          <w:szCs w:val="24"/>
        </w:rPr>
        <w:t xml:space="preserve">bez przeprowadzenia negocjacji, </w:t>
      </w:r>
      <w:r>
        <w:rPr>
          <w:rFonts w:ascii="Calibri Light" w:hAnsi="Calibri Light" w:cs="Calibri Light"/>
          <w:szCs w:val="24"/>
        </w:rPr>
        <w:t xml:space="preserve">co oznacza </w:t>
      </w:r>
      <w:r>
        <w:rPr>
          <w:rFonts w:ascii="Calibri Light" w:hAnsi="Calibri Light" w:cs="Calibri Light"/>
          <w:b/>
          <w:bCs/>
          <w:szCs w:val="24"/>
        </w:rPr>
        <w:t>tryb podstawowy</w:t>
      </w:r>
      <w:r>
        <w:rPr>
          <w:rFonts w:ascii="Calibri Light" w:hAnsi="Calibri Light" w:cs="Calibri Light"/>
          <w:szCs w:val="24"/>
        </w:rPr>
        <w:t xml:space="preserve">, o którym mowa w </w:t>
      </w:r>
      <w:r>
        <w:rPr>
          <w:rFonts w:ascii="Calibri Light" w:hAnsi="Calibri Light" w:cs="Calibri Light"/>
          <w:b/>
          <w:bCs/>
          <w:szCs w:val="24"/>
        </w:rPr>
        <w:t xml:space="preserve">art. 275 pkt 1 </w:t>
      </w:r>
      <w:r>
        <w:rPr>
          <w:rFonts w:ascii="Calibri Light" w:hAnsi="Calibri Light" w:cs="Calibri Light"/>
          <w:szCs w:val="24"/>
        </w:rPr>
        <w:t>ustawy.</w:t>
      </w:r>
    </w:p>
    <w:p w:rsidR="000E6FD9" w:rsidRDefault="000E6FD9" w:rsidP="000609FF">
      <w:pPr>
        <w:pStyle w:val="Tekstpodstawowy"/>
        <w:numPr>
          <w:ilvl w:val="0"/>
          <w:numId w:val="69"/>
        </w:numPr>
        <w:suppressAutoHyphens/>
        <w:spacing w:line="23" w:lineRule="atLeast"/>
        <w:rPr>
          <w:rFonts w:ascii="Calibri Light" w:hAnsi="Calibri Light" w:cs="Calibri Light"/>
          <w:szCs w:val="24"/>
        </w:rPr>
      </w:pPr>
      <w:r>
        <w:rPr>
          <w:rFonts w:ascii="Calibri Light" w:hAnsi="Calibri Light" w:cs="Calibri Light"/>
          <w:szCs w:val="24"/>
        </w:rPr>
        <w:t>Postępowanie prowadzone jest dla wartości zamówienia mniejszej niż próg unijny.</w:t>
      </w:r>
    </w:p>
    <w:p w:rsidR="005C2419" w:rsidRPr="00892CA2" w:rsidRDefault="005C2419" w:rsidP="00640706">
      <w:pPr>
        <w:tabs>
          <w:tab w:val="left" w:pos="567"/>
        </w:tabs>
        <w:spacing w:line="276" w:lineRule="auto"/>
        <w:jc w:val="both"/>
        <w:rPr>
          <w:rFonts w:ascii="Calibri Light" w:hAnsi="Calibri Light" w:cs="Calibri Light"/>
          <w:b/>
          <w:sz w:val="24"/>
          <w:szCs w:val="24"/>
        </w:rPr>
      </w:pPr>
    </w:p>
    <w:p w:rsidR="009F449E" w:rsidRPr="00892CA2" w:rsidRDefault="00B4667B"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 III</w:t>
      </w:r>
    </w:p>
    <w:p w:rsidR="008F0514" w:rsidRPr="00B362D4" w:rsidRDefault="00F72BCD" w:rsidP="00B362D4">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OPIS PRZEDMIOTU ZAMÓWIENIA</w:t>
      </w:r>
    </w:p>
    <w:p w:rsidR="000E6FD9" w:rsidRDefault="006B3A9F" w:rsidP="000609FF">
      <w:pPr>
        <w:pStyle w:val="Akapitzlist"/>
        <w:numPr>
          <w:ilvl w:val="0"/>
          <w:numId w:val="52"/>
        </w:numPr>
        <w:tabs>
          <w:tab w:val="left" w:pos="284"/>
        </w:tabs>
        <w:spacing w:line="276" w:lineRule="auto"/>
        <w:ind w:left="284" w:right="-425" w:hanging="284"/>
        <w:jc w:val="both"/>
        <w:rPr>
          <w:rFonts w:ascii="Calibri Light" w:hAnsi="Calibri Light" w:cs="Calibri Light"/>
          <w:sz w:val="24"/>
          <w:szCs w:val="24"/>
          <w:lang w:bidi="pl-PL"/>
        </w:rPr>
      </w:pPr>
      <w:r w:rsidRPr="00892CA2">
        <w:rPr>
          <w:rFonts w:ascii="Calibri Light" w:hAnsi="Calibri Light" w:cs="Calibri Light"/>
          <w:sz w:val="24"/>
          <w:szCs w:val="24"/>
        </w:rPr>
        <w:t>Nazwa zamówienia:</w:t>
      </w:r>
      <w:r w:rsidR="000E6FD9">
        <w:rPr>
          <w:rFonts w:ascii="Calibri Light" w:hAnsi="Calibri Light" w:cs="Calibri Light"/>
          <w:sz w:val="24"/>
          <w:szCs w:val="24"/>
        </w:rPr>
        <w:t xml:space="preserve"> </w:t>
      </w:r>
    </w:p>
    <w:p w:rsidR="000E6FD9" w:rsidRPr="00486577" w:rsidRDefault="000E6FD9" w:rsidP="000E6FD9">
      <w:pPr>
        <w:pStyle w:val="Akapitzlist"/>
        <w:tabs>
          <w:tab w:val="left" w:pos="284"/>
        </w:tabs>
        <w:spacing w:line="276" w:lineRule="auto"/>
        <w:ind w:left="284" w:right="-425"/>
        <w:jc w:val="both"/>
        <w:rPr>
          <w:rFonts w:ascii="Calibri Light" w:hAnsi="Calibri Light" w:cs="Calibri Light"/>
          <w:sz w:val="24"/>
          <w:szCs w:val="24"/>
        </w:rPr>
      </w:pPr>
      <w:r w:rsidRPr="00486577">
        <w:rPr>
          <w:rFonts w:ascii="Calibri Light" w:hAnsi="Calibri Light" w:cs="Calibri Light"/>
          <w:sz w:val="24"/>
          <w:szCs w:val="24"/>
        </w:rPr>
        <w:t xml:space="preserve">Kompleksowe usługi utrzymania czystości i porządku w budynku Sadu Rejonowego </w:t>
      </w:r>
      <w:r w:rsidRPr="00486577">
        <w:rPr>
          <w:rFonts w:ascii="Calibri Light" w:hAnsi="Calibri Light" w:cs="Calibri Light"/>
          <w:sz w:val="24"/>
          <w:szCs w:val="24"/>
        </w:rPr>
        <w:br/>
        <w:t>w Cieszynie przy ul. Garncarskiej 8 wraz z utrzymaniem porządku na przylegających terenach zewnętrznych.</w:t>
      </w:r>
    </w:p>
    <w:p w:rsidR="00A16C1C" w:rsidRPr="005B4AB6" w:rsidRDefault="00EA54D5" w:rsidP="000609FF">
      <w:pPr>
        <w:pStyle w:val="Akapitzlist"/>
        <w:numPr>
          <w:ilvl w:val="0"/>
          <w:numId w:val="52"/>
        </w:numPr>
        <w:spacing w:line="276" w:lineRule="auto"/>
        <w:rPr>
          <w:rFonts w:ascii="Calibri Light" w:hAnsi="Calibri Light" w:cs="Calibri Light"/>
          <w:bCs/>
          <w:sz w:val="24"/>
          <w:szCs w:val="24"/>
        </w:rPr>
      </w:pPr>
      <w:r w:rsidRPr="005B4AB6">
        <w:rPr>
          <w:rFonts w:ascii="Calibri Light" w:hAnsi="Calibri Light" w:cs="Calibri Light"/>
          <w:bCs/>
          <w:sz w:val="24"/>
          <w:szCs w:val="24"/>
        </w:rPr>
        <w:t>Opis przedmiotu zamówienia:</w:t>
      </w:r>
    </w:p>
    <w:p w:rsidR="005D2269" w:rsidRPr="005B4AB6" w:rsidRDefault="005D2269" w:rsidP="005B4AB6">
      <w:pPr>
        <w:pStyle w:val="Tytu"/>
        <w:spacing w:line="276" w:lineRule="auto"/>
        <w:jc w:val="both"/>
        <w:rPr>
          <w:rFonts w:ascii="Calibri Light" w:hAnsi="Calibri Light" w:cs="Calibri Light"/>
          <w:b w:val="0"/>
          <w:bCs w:val="0"/>
        </w:rPr>
      </w:pPr>
      <w:r w:rsidRPr="005B4AB6">
        <w:rPr>
          <w:rFonts w:ascii="Calibri Light" w:hAnsi="Calibri Light" w:cs="Calibri Light"/>
          <w:b w:val="0"/>
          <w:bCs w:val="0"/>
        </w:rPr>
        <w:t>Przedmiot zamówienia obejmuje:</w:t>
      </w:r>
    </w:p>
    <w:p w:rsidR="005D2269" w:rsidRPr="005B4AB6" w:rsidRDefault="005D2269" w:rsidP="005B4AB6">
      <w:pPr>
        <w:pStyle w:val="Tytu"/>
        <w:spacing w:line="276" w:lineRule="auto"/>
        <w:jc w:val="both"/>
        <w:rPr>
          <w:rFonts w:ascii="Calibri Light" w:hAnsi="Calibri Light" w:cs="Calibri Light"/>
          <w:b w:val="0"/>
          <w:bCs w:val="0"/>
          <w:highlight w:val="cyan"/>
        </w:rPr>
      </w:pPr>
      <w:r w:rsidRPr="005B4AB6">
        <w:rPr>
          <w:rFonts w:ascii="Calibri Light" w:hAnsi="Calibri Light" w:cs="Calibri Light"/>
          <w:b w:val="0"/>
          <w:bCs w:val="0"/>
        </w:rPr>
        <w:t>- utrzymanie czystości w pomieszczeniach budynku Sądu Rejonowego w Cieszynie zlokalizowanego przy ul. Garncarskiej 8, w okresie 12 miesięcy</w:t>
      </w:r>
      <w:r w:rsidR="001E098F">
        <w:rPr>
          <w:rFonts w:ascii="Calibri Light" w:hAnsi="Calibri Light" w:cs="Calibri Light"/>
          <w:b w:val="0"/>
          <w:bCs w:val="0"/>
        </w:rPr>
        <w:t>, a w szczególności kompleksowe</w:t>
      </w:r>
      <w:r w:rsidRPr="005B4AB6">
        <w:rPr>
          <w:rFonts w:ascii="Calibri Light" w:hAnsi="Calibri Light" w:cs="Calibri Light"/>
          <w:b w:val="0"/>
        </w:rPr>
        <w:t xml:space="preserve"> sprząta</w:t>
      </w:r>
      <w:r w:rsidR="001E098F">
        <w:rPr>
          <w:rFonts w:ascii="Calibri Light" w:hAnsi="Calibri Light" w:cs="Calibri Light"/>
          <w:b w:val="0"/>
        </w:rPr>
        <w:t>nie</w:t>
      </w:r>
      <w:r w:rsidRPr="005B4AB6">
        <w:rPr>
          <w:rFonts w:ascii="Calibri Light" w:hAnsi="Calibri Light" w:cs="Calibri Light"/>
          <w:b w:val="0"/>
        </w:rPr>
        <w:t xml:space="preserve"> sal rozpraw, pomieszczeń biurowych, gabinetów sędziowskich, korytarzy, klatek schodowych, węzłów sanitarnych, archiwów w budynku Sądu Rejonowego w Cieszynie przy ul. Garncarskiej </w:t>
      </w:r>
      <w:r w:rsidRPr="001E098F">
        <w:rPr>
          <w:rFonts w:ascii="Calibri Light" w:hAnsi="Calibri Light" w:cs="Calibri Light"/>
          <w:b w:val="0"/>
        </w:rPr>
        <w:t xml:space="preserve">8, oraz bieżące, całoroczne sprzątanie i odśnieżanie </w:t>
      </w:r>
      <w:r w:rsidR="001E098F">
        <w:rPr>
          <w:rFonts w:ascii="Calibri Light" w:hAnsi="Calibri Light" w:cs="Calibri Light"/>
          <w:b w:val="0"/>
        </w:rPr>
        <w:br/>
      </w:r>
      <w:r w:rsidRPr="001E098F">
        <w:rPr>
          <w:rFonts w:ascii="Calibri Light" w:hAnsi="Calibri Light" w:cs="Calibri Light"/>
          <w:b w:val="0"/>
        </w:rPr>
        <w:t>w okresie zimowym terenów zewnętrznych należących do Zamawiającego</w:t>
      </w:r>
      <w:r w:rsidR="00FF708F" w:rsidRPr="001E098F">
        <w:rPr>
          <w:rFonts w:ascii="Calibri Light" w:hAnsi="Calibri Light" w:cs="Calibri Light"/>
          <w:b w:val="0"/>
        </w:rPr>
        <w:t>,</w:t>
      </w:r>
    </w:p>
    <w:p w:rsidR="005D2269" w:rsidRPr="005B4AB6" w:rsidRDefault="005D2269" w:rsidP="005B4AB6">
      <w:pPr>
        <w:pStyle w:val="Tytu"/>
        <w:spacing w:line="276" w:lineRule="auto"/>
        <w:jc w:val="both"/>
        <w:rPr>
          <w:rFonts w:ascii="Calibri Light" w:hAnsi="Calibri Light" w:cs="Calibri Light"/>
          <w:b w:val="0"/>
          <w:bCs w:val="0"/>
        </w:rPr>
      </w:pPr>
      <w:r w:rsidRPr="005B4AB6">
        <w:rPr>
          <w:rFonts w:ascii="Calibri Light" w:hAnsi="Calibri Light" w:cs="Calibri Light"/>
          <w:b w:val="0"/>
          <w:bCs w:val="0"/>
        </w:rPr>
        <w:t xml:space="preserve">- dostawę środków czystości niezbędnych do zrealizowania w okresie 12 miesięcy utrzymania czystości wewnątrz obiektu oraz na terenach przyległych </w:t>
      </w:r>
      <w:r w:rsidR="005B0D15" w:rsidRPr="008910CA">
        <w:rPr>
          <w:rFonts w:ascii="Calibri Light" w:hAnsi="Calibri Light" w:cs="Calibri Light"/>
          <w:b w:val="0"/>
          <w:bCs w:val="0"/>
        </w:rPr>
        <w:t>(</w:t>
      </w:r>
      <w:r w:rsidR="0068695E" w:rsidRPr="008910CA">
        <w:rPr>
          <w:rFonts w:ascii="Calibri Light" w:hAnsi="Calibri Light" w:cs="Calibri Light"/>
          <w:b w:val="0"/>
          <w:bCs w:val="0"/>
        </w:rPr>
        <w:t xml:space="preserve">Zamawiający pomocniczo </w:t>
      </w:r>
      <w:r w:rsidR="000021FD" w:rsidRPr="008910CA">
        <w:rPr>
          <w:rFonts w:ascii="Calibri Light" w:hAnsi="Calibri Light" w:cs="Calibri Light"/>
          <w:b w:val="0"/>
          <w:bCs w:val="0"/>
        </w:rPr>
        <w:t xml:space="preserve">dla lepszego zobrazowania przedmiotu zamówienia </w:t>
      </w:r>
      <w:r w:rsidR="0068695E" w:rsidRPr="008910CA">
        <w:rPr>
          <w:rFonts w:ascii="Calibri Light" w:hAnsi="Calibri Light" w:cs="Calibri Light"/>
          <w:b w:val="0"/>
          <w:bCs w:val="0"/>
        </w:rPr>
        <w:t xml:space="preserve">podaje listę </w:t>
      </w:r>
      <w:r w:rsidR="00334320" w:rsidRPr="008910CA">
        <w:rPr>
          <w:rFonts w:ascii="Calibri Light" w:hAnsi="Calibri Light" w:cs="Calibri Light"/>
          <w:b w:val="0"/>
          <w:bCs w:val="0"/>
        </w:rPr>
        <w:t xml:space="preserve">poglądową </w:t>
      </w:r>
      <w:r w:rsidR="000021FD" w:rsidRPr="008910CA">
        <w:rPr>
          <w:rFonts w:ascii="Calibri Light" w:hAnsi="Calibri Light" w:cs="Calibri Light"/>
          <w:b w:val="0"/>
          <w:bCs w:val="0"/>
        </w:rPr>
        <w:t xml:space="preserve">obecnie </w:t>
      </w:r>
      <w:r w:rsidR="005B0D15" w:rsidRPr="008910CA">
        <w:rPr>
          <w:rFonts w:ascii="Calibri Light" w:hAnsi="Calibri Light" w:cs="Calibri Light"/>
          <w:b w:val="0"/>
          <w:bCs w:val="0"/>
        </w:rPr>
        <w:t>używanych środków</w:t>
      </w:r>
      <w:r w:rsidR="003E454D" w:rsidRPr="008910CA">
        <w:rPr>
          <w:rFonts w:ascii="Calibri Light" w:hAnsi="Calibri Light" w:cs="Calibri Light"/>
          <w:b w:val="0"/>
          <w:bCs w:val="0"/>
        </w:rPr>
        <w:t xml:space="preserve"> oraz ich ilość przewidzianą dla</w:t>
      </w:r>
      <w:r w:rsidR="000D4703" w:rsidRPr="008910CA">
        <w:rPr>
          <w:rFonts w:ascii="Calibri Light" w:hAnsi="Calibri Light" w:cs="Calibri Light"/>
          <w:b w:val="0"/>
          <w:bCs w:val="0"/>
        </w:rPr>
        <w:t xml:space="preserve"> obecnie realizowanej</w:t>
      </w:r>
      <w:r w:rsidR="003E454D" w:rsidRPr="008910CA">
        <w:rPr>
          <w:rFonts w:ascii="Calibri Light" w:hAnsi="Calibri Light" w:cs="Calibri Light"/>
          <w:b w:val="0"/>
          <w:bCs w:val="0"/>
        </w:rPr>
        <w:t xml:space="preserve"> usługi </w:t>
      </w:r>
      <w:r w:rsidR="000D4703" w:rsidRPr="008910CA">
        <w:rPr>
          <w:rFonts w:ascii="Calibri Light" w:hAnsi="Calibri Light" w:cs="Calibri Light"/>
          <w:b w:val="0"/>
          <w:bCs w:val="0"/>
        </w:rPr>
        <w:br/>
      </w:r>
      <w:r w:rsidR="003E454D" w:rsidRPr="008910CA">
        <w:rPr>
          <w:rFonts w:ascii="Calibri Light" w:hAnsi="Calibri Light" w:cs="Calibri Light"/>
          <w:b w:val="0"/>
          <w:bCs w:val="0"/>
        </w:rPr>
        <w:t>w roku 2024)</w:t>
      </w:r>
    </w:p>
    <w:p w:rsidR="005D2269" w:rsidRPr="008910CA" w:rsidRDefault="005D2269" w:rsidP="005B4AB6">
      <w:pPr>
        <w:pStyle w:val="WW-Tekstpodstawowy2"/>
        <w:tabs>
          <w:tab w:val="left" w:pos="322"/>
        </w:tabs>
        <w:spacing w:line="276" w:lineRule="auto"/>
        <w:rPr>
          <w:rFonts w:ascii="Calibri Light" w:hAnsi="Calibri Light" w:cs="Calibri Light"/>
          <w:sz w:val="22"/>
          <w:szCs w:val="22"/>
        </w:rPr>
      </w:pPr>
      <w:r w:rsidRPr="005B4AB6">
        <w:rPr>
          <w:rFonts w:ascii="Calibri Light" w:hAnsi="Calibri Light" w:cs="Calibri Light"/>
          <w:sz w:val="24"/>
          <w:szCs w:val="24"/>
        </w:rPr>
        <w:t>Czynności określone w przedmiocie zamówienia wykonywane będą od  godz. 15</w:t>
      </w:r>
      <w:r w:rsidRPr="005B4AB6">
        <w:rPr>
          <w:rFonts w:ascii="Calibri Light" w:hAnsi="Calibri Light" w:cs="Calibri Light"/>
          <w:sz w:val="24"/>
          <w:szCs w:val="24"/>
          <w:vertAlign w:val="superscript"/>
        </w:rPr>
        <w:t>30</w:t>
      </w:r>
      <w:r w:rsidRPr="005B4AB6">
        <w:rPr>
          <w:rFonts w:ascii="Calibri Light" w:hAnsi="Calibri Light" w:cs="Calibri Light"/>
          <w:sz w:val="24"/>
          <w:szCs w:val="24"/>
        </w:rPr>
        <w:t xml:space="preserve"> codziennie od poniedziałku do piątku z</w:t>
      </w:r>
      <w:r w:rsidR="008910CA">
        <w:rPr>
          <w:rFonts w:ascii="Calibri Light" w:hAnsi="Calibri Light" w:cs="Calibri Light"/>
          <w:sz w:val="24"/>
          <w:szCs w:val="24"/>
        </w:rPr>
        <w:t xml:space="preserve"> wyjątkiem dni wolnych od pracy oraz</w:t>
      </w:r>
      <w:r w:rsidR="008910CA" w:rsidRPr="008910CA">
        <w:rPr>
          <w:rFonts w:ascii="Calibri Light" w:hAnsi="Calibri Light" w:cs="Calibri Light"/>
          <w:bCs/>
          <w:sz w:val="22"/>
          <w:szCs w:val="22"/>
        </w:rPr>
        <w:t xml:space="preserve"> w dni wyznaczone przez Prezesa i Dyrektora sądu w miejsce dni dodatkowo wolnych od pracy.</w:t>
      </w:r>
    </w:p>
    <w:p w:rsidR="005D2269" w:rsidRPr="00486577" w:rsidRDefault="005D2269" w:rsidP="00B362D4">
      <w:pPr>
        <w:pStyle w:val="WW-Tekstpodstawowy2"/>
        <w:tabs>
          <w:tab w:val="left" w:pos="322"/>
        </w:tabs>
        <w:spacing w:line="276" w:lineRule="auto"/>
        <w:rPr>
          <w:rFonts w:ascii="Calibri Light" w:hAnsi="Calibri Light" w:cs="Calibri Light"/>
          <w:sz w:val="24"/>
          <w:szCs w:val="24"/>
        </w:rPr>
      </w:pPr>
      <w:r w:rsidRPr="00486577">
        <w:rPr>
          <w:rFonts w:ascii="Calibri Light" w:hAnsi="Calibri Light" w:cs="Calibri Light"/>
          <w:sz w:val="24"/>
          <w:szCs w:val="24"/>
        </w:rPr>
        <w:t>Wymogiem Zamawiającego jest, aby do jego dyspozycji pozostawała jedna sprzątaczka codziennie w godz. od 7</w:t>
      </w:r>
      <w:r w:rsidRPr="00486577">
        <w:rPr>
          <w:rFonts w:ascii="Calibri Light" w:hAnsi="Calibri Light" w:cs="Calibri Light"/>
          <w:sz w:val="24"/>
          <w:szCs w:val="24"/>
          <w:vertAlign w:val="superscript"/>
        </w:rPr>
        <w:t>00</w:t>
      </w:r>
      <w:r w:rsidRPr="00486577">
        <w:rPr>
          <w:rFonts w:ascii="Calibri Light" w:hAnsi="Calibri Light" w:cs="Calibri Light"/>
          <w:sz w:val="24"/>
          <w:szCs w:val="24"/>
        </w:rPr>
        <w:t xml:space="preserve"> – 15</w:t>
      </w:r>
      <w:r w:rsidRPr="00486577">
        <w:rPr>
          <w:rFonts w:ascii="Calibri Light" w:hAnsi="Calibri Light" w:cs="Calibri Light"/>
          <w:sz w:val="24"/>
          <w:szCs w:val="24"/>
          <w:vertAlign w:val="superscript"/>
        </w:rPr>
        <w:t>00</w:t>
      </w:r>
      <w:r w:rsidRPr="00486577">
        <w:rPr>
          <w:rFonts w:ascii="Calibri Light" w:hAnsi="Calibri Light" w:cs="Calibri Light"/>
          <w:sz w:val="24"/>
          <w:szCs w:val="24"/>
        </w:rPr>
        <w:t xml:space="preserve"> celem bieżącego utrzymania czystości budynku Sądu. </w:t>
      </w:r>
    </w:p>
    <w:p w:rsidR="005D2269" w:rsidRPr="00486577" w:rsidRDefault="005D2269" w:rsidP="005B4AB6">
      <w:pPr>
        <w:pStyle w:val="Tytu"/>
        <w:spacing w:line="276" w:lineRule="auto"/>
        <w:ind w:left="705" w:hanging="705"/>
        <w:jc w:val="both"/>
        <w:rPr>
          <w:rFonts w:ascii="Calibri Light" w:hAnsi="Calibri Light" w:cs="Calibri Light"/>
          <w:b w:val="0"/>
          <w:bCs w:val="0"/>
        </w:rPr>
      </w:pPr>
      <w:r w:rsidRPr="00486577">
        <w:rPr>
          <w:rFonts w:ascii="Calibri Light" w:hAnsi="Calibri Light" w:cs="Calibri Light"/>
          <w:b w:val="0"/>
          <w:bCs w:val="0"/>
        </w:rPr>
        <w:t>Sąd Rejonowy pracuje w godzinach:</w:t>
      </w:r>
    </w:p>
    <w:p w:rsidR="005D2269" w:rsidRPr="005B4AB6" w:rsidRDefault="005D2269" w:rsidP="005B4AB6">
      <w:pPr>
        <w:pStyle w:val="Tytu"/>
        <w:spacing w:line="276" w:lineRule="auto"/>
        <w:jc w:val="left"/>
        <w:rPr>
          <w:rFonts w:ascii="Calibri Light" w:hAnsi="Calibri Light" w:cs="Calibri Light"/>
          <w:b w:val="0"/>
          <w:bCs w:val="0"/>
        </w:rPr>
      </w:pPr>
      <w:r w:rsidRPr="00486577">
        <w:rPr>
          <w:rFonts w:ascii="Calibri Light" w:hAnsi="Calibri Light" w:cs="Calibri Light"/>
          <w:b w:val="0"/>
          <w:bCs w:val="0"/>
        </w:rPr>
        <w:t>poniedziałek:</w:t>
      </w:r>
      <w:r w:rsidRPr="00486577">
        <w:rPr>
          <w:rFonts w:ascii="Calibri Light" w:hAnsi="Calibri Light" w:cs="Calibri Light"/>
          <w:b w:val="0"/>
          <w:bCs w:val="0"/>
        </w:rPr>
        <w:tab/>
        <w:t>od 7:30 do 18:00</w:t>
      </w:r>
    </w:p>
    <w:p w:rsidR="005D2269" w:rsidRPr="005B4AB6" w:rsidRDefault="005B4AB6" w:rsidP="005B4AB6">
      <w:pPr>
        <w:pStyle w:val="Tytu"/>
        <w:spacing w:line="276" w:lineRule="auto"/>
        <w:jc w:val="left"/>
        <w:rPr>
          <w:rFonts w:ascii="Calibri Light" w:hAnsi="Calibri Light" w:cs="Calibri Light"/>
          <w:b w:val="0"/>
          <w:bCs w:val="0"/>
        </w:rPr>
      </w:pPr>
      <w:r>
        <w:rPr>
          <w:rFonts w:ascii="Calibri Light" w:hAnsi="Calibri Light" w:cs="Calibri Light"/>
          <w:b w:val="0"/>
          <w:bCs w:val="0"/>
        </w:rPr>
        <w:t>wtorek:</w:t>
      </w:r>
      <w:r>
        <w:rPr>
          <w:rFonts w:ascii="Calibri Light" w:hAnsi="Calibri Light" w:cs="Calibri Light"/>
          <w:b w:val="0"/>
          <w:bCs w:val="0"/>
        </w:rPr>
        <w:tab/>
      </w:r>
      <w:r w:rsidR="005D2269" w:rsidRPr="005B4AB6">
        <w:rPr>
          <w:rFonts w:ascii="Calibri Light" w:hAnsi="Calibri Light" w:cs="Calibri Light"/>
          <w:b w:val="0"/>
          <w:bCs w:val="0"/>
        </w:rPr>
        <w:t>od 7:30 do 15:30</w:t>
      </w:r>
    </w:p>
    <w:p w:rsidR="005D2269" w:rsidRPr="005B4AB6" w:rsidRDefault="005D2269" w:rsidP="005B4AB6">
      <w:pPr>
        <w:pStyle w:val="Tytu"/>
        <w:spacing w:line="276" w:lineRule="auto"/>
        <w:jc w:val="left"/>
        <w:rPr>
          <w:rFonts w:ascii="Calibri Light" w:hAnsi="Calibri Light" w:cs="Calibri Light"/>
          <w:b w:val="0"/>
          <w:bCs w:val="0"/>
        </w:rPr>
      </w:pPr>
      <w:r w:rsidRPr="005B4AB6">
        <w:rPr>
          <w:rFonts w:ascii="Calibri Light" w:hAnsi="Calibri Light" w:cs="Calibri Light"/>
          <w:b w:val="0"/>
          <w:bCs w:val="0"/>
        </w:rPr>
        <w:t>środa:</w:t>
      </w:r>
      <w:r w:rsidRPr="005B4AB6">
        <w:rPr>
          <w:rFonts w:ascii="Calibri Light" w:hAnsi="Calibri Light" w:cs="Calibri Light"/>
          <w:b w:val="0"/>
          <w:bCs w:val="0"/>
        </w:rPr>
        <w:tab/>
      </w:r>
      <w:r w:rsidRPr="005B4AB6">
        <w:rPr>
          <w:rFonts w:ascii="Calibri Light" w:hAnsi="Calibri Light" w:cs="Calibri Light"/>
          <w:b w:val="0"/>
          <w:bCs w:val="0"/>
        </w:rPr>
        <w:tab/>
        <w:t>od 7:30 do 15:30</w:t>
      </w:r>
    </w:p>
    <w:p w:rsidR="005D2269" w:rsidRPr="005B4AB6" w:rsidRDefault="005D2269" w:rsidP="005B4AB6">
      <w:pPr>
        <w:pStyle w:val="Tytu"/>
        <w:spacing w:line="276" w:lineRule="auto"/>
        <w:jc w:val="left"/>
        <w:rPr>
          <w:rFonts w:ascii="Calibri Light" w:hAnsi="Calibri Light" w:cs="Calibri Light"/>
          <w:b w:val="0"/>
          <w:bCs w:val="0"/>
        </w:rPr>
      </w:pPr>
      <w:r w:rsidRPr="005B4AB6">
        <w:rPr>
          <w:rFonts w:ascii="Calibri Light" w:hAnsi="Calibri Light" w:cs="Calibri Light"/>
          <w:b w:val="0"/>
          <w:bCs w:val="0"/>
        </w:rPr>
        <w:t>czwartek:</w:t>
      </w:r>
      <w:r w:rsidRPr="005B4AB6">
        <w:rPr>
          <w:rFonts w:ascii="Calibri Light" w:hAnsi="Calibri Light" w:cs="Calibri Light"/>
          <w:b w:val="0"/>
          <w:bCs w:val="0"/>
        </w:rPr>
        <w:tab/>
        <w:t>od 7:30 do 15:30</w:t>
      </w:r>
    </w:p>
    <w:p w:rsidR="005D2269" w:rsidRPr="005B4AB6" w:rsidRDefault="005D2269" w:rsidP="005B4AB6">
      <w:pPr>
        <w:pStyle w:val="Tytu"/>
        <w:spacing w:line="276" w:lineRule="auto"/>
        <w:jc w:val="left"/>
        <w:rPr>
          <w:rFonts w:ascii="Calibri Light" w:hAnsi="Calibri Light" w:cs="Calibri Light"/>
          <w:b w:val="0"/>
          <w:bCs w:val="0"/>
        </w:rPr>
      </w:pPr>
      <w:r w:rsidRPr="005B4AB6">
        <w:rPr>
          <w:rFonts w:ascii="Calibri Light" w:hAnsi="Calibri Light" w:cs="Calibri Light"/>
          <w:b w:val="0"/>
          <w:bCs w:val="0"/>
        </w:rPr>
        <w:t>piątek:</w:t>
      </w:r>
      <w:r w:rsidRPr="005B4AB6">
        <w:rPr>
          <w:rFonts w:ascii="Calibri Light" w:hAnsi="Calibri Light" w:cs="Calibri Light"/>
          <w:b w:val="0"/>
          <w:bCs w:val="0"/>
        </w:rPr>
        <w:tab/>
      </w:r>
      <w:r w:rsidRPr="005B4AB6">
        <w:rPr>
          <w:rFonts w:ascii="Calibri Light" w:hAnsi="Calibri Light" w:cs="Calibri Light"/>
          <w:b w:val="0"/>
          <w:bCs w:val="0"/>
        </w:rPr>
        <w:tab/>
        <w:t>od 7:30 do 15:30</w:t>
      </w:r>
    </w:p>
    <w:p w:rsidR="005D2269" w:rsidRPr="005B4AB6" w:rsidRDefault="005D2269" w:rsidP="005B4AB6">
      <w:pPr>
        <w:pStyle w:val="Tytu"/>
        <w:spacing w:line="276" w:lineRule="auto"/>
        <w:jc w:val="both"/>
        <w:rPr>
          <w:rFonts w:ascii="Calibri Light" w:hAnsi="Calibri Light" w:cs="Calibri Light"/>
          <w:b w:val="0"/>
          <w:bCs w:val="0"/>
        </w:rPr>
      </w:pPr>
      <w:r w:rsidRPr="005B4AB6">
        <w:rPr>
          <w:rFonts w:ascii="Calibri Light" w:hAnsi="Calibri Light" w:cs="Calibri Light"/>
          <w:b w:val="0"/>
          <w:bCs w:val="0"/>
        </w:rPr>
        <w:t xml:space="preserve">oraz w dni wyznaczone przez Prezesa </w:t>
      </w:r>
      <w:r w:rsidR="008910CA">
        <w:rPr>
          <w:rFonts w:ascii="Calibri Light" w:hAnsi="Calibri Light" w:cs="Calibri Light"/>
          <w:b w:val="0"/>
          <w:bCs w:val="0"/>
        </w:rPr>
        <w:t xml:space="preserve">i Dyrektora </w:t>
      </w:r>
      <w:r w:rsidRPr="005B4AB6">
        <w:rPr>
          <w:rFonts w:ascii="Calibri Light" w:hAnsi="Calibri Light" w:cs="Calibri Light"/>
          <w:b w:val="0"/>
          <w:bCs w:val="0"/>
        </w:rPr>
        <w:t>sądu w miejsce dni dodatkowo wolnych od pracy.</w:t>
      </w:r>
    </w:p>
    <w:p w:rsidR="005D2269" w:rsidRPr="005B4AB6" w:rsidRDefault="005D2269" w:rsidP="005B4AB6">
      <w:pPr>
        <w:widowControl w:val="0"/>
        <w:suppressAutoHyphens/>
        <w:spacing w:line="276" w:lineRule="auto"/>
        <w:jc w:val="both"/>
        <w:rPr>
          <w:rFonts w:ascii="Calibri Light" w:hAnsi="Calibri Light" w:cs="Calibri Light"/>
          <w:sz w:val="24"/>
          <w:szCs w:val="24"/>
        </w:rPr>
      </w:pPr>
      <w:r w:rsidRPr="005B4AB6">
        <w:rPr>
          <w:rFonts w:ascii="Calibri Light" w:hAnsi="Calibri Light" w:cs="Calibri Light"/>
          <w:sz w:val="24"/>
          <w:szCs w:val="24"/>
        </w:rPr>
        <w:t>Wykonawca zobowiązany jest do zapewnienia:</w:t>
      </w:r>
    </w:p>
    <w:p w:rsidR="005D2269" w:rsidRPr="005B4AB6" w:rsidRDefault="005D2269" w:rsidP="000609FF">
      <w:pPr>
        <w:numPr>
          <w:ilvl w:val="0"/>
          <w:numId w:val="71"/>
        </w:numPr>
        <w:spacing w:line="276" w:lineRule="auto"/>
        <w:ind w:left="426"/>
        <w:jc w:val="both"/>
        <w:rPr>
          <w:rFonts w:ascii="Calibri Light" w:hAnsi="Calibri Light" w:cs="Calibri Light"/>
          <w:sz w:val="24"/>
          <w:szCs w:val="24"/>
        </w:rPr>
      </w:pPr>
      <w:r w:rsidRPr="005B4AB6">
        <w:rPr>
          <w:rFonts w:ascii="Calibri Light" w:hAnsi="Calibri Light" w:cs="Calibri Light"/>
          <w:sz w:val="24"/>
          <w:szCs w:val="24"/>
        </w:rPr>
        <w:t xml:space="preserve">profesjonalnego sprzętu do sprzątania, czyszczenia wykładzin, tapicerek, konserwacji </w:t>
      </w:r>
      <w:r w:rsidRPr="005B4AB6">
        <w:rPr>
          <w:rFonts w:ascii="Calibri Light" w:hAnsi="Calibri Light" w:cs="Calibri Light"/>
          <w:sz w:val="24"/>
          <w:szCs w:val="24"/>
        </w:rPr>
        <w:br/>
        <w:t>i czyszczenia korytarzy, łazienek oraz powierzchni biurowych, w tym codziennej dezynfekcji pomieszczeń oraz utrzymania terenów zewnętrznych.</w:t>
      </w:r>
    </w:p>
    <w:p w:rsidR="005D2269" w:rsidRPr="005B4AB6" w:rsidRDefault="005D2269" w:rsidP="000609FF">
      <w:pPr>
        <w:numPr>
          <w:ilvl w:val="0"/>
          <w:numId w:val="71"/>
        </w:numPr>
        <w:spacing w:line="276" w:lineRule="auto"/>
        <w:ind w:left="426"/>
        <w:jc w:val="both"/>
        <w:rPr>
          <w:rFonts w:ascii="Calibri Light" w:hAnsi="Calibri Light" w:cs="Calibri Light"/>
          <w:sz w:val="24"/>
          <w:szCs w:val="24"/>
        </w:rPr>
      </w:pPr>
      <w:r w:rsidRPr="005B4AB6">
        <w:rPr>
          <w:rFonts w:ascii="Calibri Light" w:hAnsi="Calibri Light" w:cs="Calibri Light"/>
          <w:sz w:val="24"/>
          <w:szCs w:val="24"/>
        </w:rPr>
        <w:t>profesjonalnych środków czystości i dezynfekcji posiadających stosowne atesty potrzebne do realizacji bieżącej umowy, zapewniającymi świeży i</w:t>
      </w:r>
      <w:r w:rsidR="00DC6FF6" w:rsidRPr="005B4AB6">
        <w:rPr>
          <w:rFonts w:ascii="Calibri Light" w:hAnsi="Calibri Light" w:cs="Calibri Light"/>
          <w:sz w:val="24"/>
          <w:szCs w:val="24"/>
        </w:rPr>
        <w:t xml:space="preserve"> przyjemny dla otoczenia zapach</w:t>
      </w:r>
      <w:r w:rsidRPr="005B4AB6">
        <w:rPr>
          <w:rFonts w:ascii="Calibri Light" w:hAnsi="Calibri Light" w:cs="Calibri Light"/>
          <w:sz w:val="24"/>
          <w:szCs w:val="24"/>
        </w:rPr>
        <w:t xml:space="preserve"> wymaganych dla każdej powierzchni.</w:t>
      </w:r>
    </w:p>
    <w:p w:rsidR="005D2269" w:rsidRPr="005B4AB6" w:rsidRDefault="005D2269" w:rsidP="000609FF">
      <w:pPr>
        <w:numPr>
          <w:ilvl w:val="0"/>
          <w:numId w:val="70"/>
        </w:numPr>
        <w:spacing w:line="276" w:lineRule="auto"/>
        <w:jc w:val="both"/>
        <w:rPr>
          <w:rFonts w:ascii="Calibri Light" w:hAnsi="Calibri Light" w:cs="Calibri Light"/>
          <w:sz w:val="24"/>
          <w:szCs w:val="24"/>
        </w:rPr>
      </w:pPr>
      <w:r w:rsidRPr="005B4AB6">
        <w:rPr>
          <w:rFonts w:ascii="Calibri Light" w:hAnsi="Calibri Light" w:cs="Calibri Light"/>
          <w:sz w:val="24"/>
          <w:szCs w:val="24"/>
        </w:rPr>
        <w:t>Wykonawca realizujący us</w:t>
      </w:r>
      <w:r w:rsidR="00D23B4A">
        <w:rPr>
          <w:rFonts w:ascii="Calibri Light" w:hAnsi="Calibri Light" w:cs="Calibri Light"/>
          <w:sz w:val="24"/>
          <w:szCs w:val="24"/>
        </w:rPr>
        <w:t>ługę zobowiązany jest</w:t>
      </w:r>
      <w:r w:rsidRPr="005B4AB6">
        <w:rPr>
          <w:rFonts w:ascii="Calibri Light" w:hAnsi="Calibri Light" w:cs="Calibri Light"/>
          <w:sz w:val="24"/>
          <w:szCs w:val="24"/>
        </w:rPr>
        <w:t xml:space="preserve"> do zapewnienia dy</w:t>
      </w:r>
      <w:r w:rsidR="00DC6FF6" w:rsidRPr="005B4AB6">
        <w:rPr>
          <w:rFonts w:ascii="Calibri Light" w:hAnsi="Calibri Light" w:cs="Calibri Light"/>
          <w:sz w:val="24"/>
          <w:szCs w:val="24"/>
        </w:rPr>
        <w:t xml:space="preserve">żuru jednej osoby sprzątającej </w:t>
      </w:r>
      <w:r w:rsidRPr="005B4AB6">
        <w:rPr>
          <w:rFonts w:ascii="Calibri Light" w:hAnsi="Calibri Light" w:cs="Calibri Light"/>
          <w:sz w:val="24"/>
          <w:szCs w:val="24"/>
        </w:rPr>
        <w:t>w budynku Sądu Rejonowego w Cieszynie, ul. Garncarska 8, od poniedziałku do piątku w godzinach</w:t>
      </w:r>
      <w:r w:rsidRPr="005B4AB6">
        <w:rPr>
          <w:rFonts w:ascii="Calibri Light" w:hAnsi="Calibri Light" w:cs="Calibri Light"/>
          <w:b/>
          <w:sz w:val="24"/>
          <w:szCs w:val="24"/>
        </w:rPr>
        <w:t xml:space="preserve"> </w:t>
      </w:r>
      <w:r w:rsidRPr="00DC3EBD">
        <w:rPr>
          <w:rFonts w:ascii="Calibri Light" w:hAnsi="Calibri Light" w:cs="Calibri Light"/>
          <w:sz w:val="24"/>
          <w:szCs w:val="24"/>
        </w:rPr>
        <w:t xml:space="preserve">od </w:t>
      </w:r>
      <w:r w:rsidR="00DC3EBD" w:rsidRPr="00DC3EBD">
        <w:rPr>
          <w:rFonts w:ascii="Calibri Light" w:hAnsi="Calibri Light" w:cs="Calibri Light"/>
          <w:sz w:val="24"/>
          <w:szCs w:val="24"/>
        </w:rPr>
        <w:t>7</w:t>
      </w:r>
      <w:r w:rsidRPr="00DC3EBD">
        <w:rPr>
          <w:rFonts w:ascii="Calibri Light" w:hAnsi="Calibri Light" w:cs="Calibri Light"/>
          <w:sz w:val="24"/>
          <w:szCs w:val="24"/>
        </w:rPr>
        <w:t>.00 do 15.00. Osoba</w:t>
      </w:r>
      <w:r w:rsidRPr="005B4AB6">
        <w:rPr>
          <w:rFonts w:ascii="Calibri Light" w:hAnsi="Calibri Light" w:cs="Calibri Light"/>
          <w:sz w:val="24"/>
          <w:szCs w:val="24"/>
        </w:rPr>
        <w:t xml:space="preserve"> ta sprawuje również dozór nad stanem czystości </w:t>
      </w:r>
      <w:r w:rsidR="00DC3EBD">
        <w:rPr>
          <w:rFonts w:ascii="Calibri Light" w:hAnsi="Calibri Light" w:cs="Calibri Light"/>
          <w:sz w:val="24"/>
          <w:szCs w:val="24"/>
        </w:rPr>
        <w:t>toalet</w:t>
      </w:r>
      <w:r w:rsidRPr="005B4AB6">
        <w:rPr>
          <w:rFonts w:ascii="Calibri Light" w:hAnsi="Calibri Light" w:cs="Calibri Light"/>
          <w:sz w:val="24"/>
          <w:szCs w:val="24"/>
        </w:rPr>
        <w:t xml:space="preserve"> </w:t>
      </w:r>
      <w:r w:rsidR="00DC3EBD">
        <w:rPr>
          <w:rFonts w:ascii="Calibri Light" w:hAnsi="Calibri Light" w:cs="Calibri Light"/>
          <w:sz w:val="24"/>
          <w:szCs w:val="24"/>
        </w:rPr>
        <w:t>i na bieżąco uzupełniania w nich</w:t>
      </w:r>
      <w:r w:rsidRPr="005B4AB6">
        <w:rPr>
          <w:rFonts w:ascii="Calibri Light" w:hAnsi="Calibri Light" w:cs="Calibri Light"/>
          <w:sz w:val="24"/>
          <w:szCs w:val="24"/>
        </w:rPr>
        <w:t xml:space="preserve"> środki czystości, a także dokonuje bieżącej dezynfekcji na terenie budynku Sądu, zgodnie </w:t>
      </w:r>
      <w:r w:rsidR="005B4AB6">
        <w:rPr>
          <w:rFonts w:ascii="Calibri Light" w:hAnsi="Calibri Light" w:cs="Calibri Light"/>
          <w:sz w:val="24"/>
          <w:szCs w:val="24"/>
        </w:rPr>
        <w:br/>
      </w:r>
      <w:r w:rsidRPr="005B4AB6">
        <w:rPr>
          <w:rFonts w:ascii="Calibri Light" w:hAnsi="Calibri Light" w:cs="Calibri Light"/>
          <w:sz w:val="24"/>
          <w:szCs w:val="24"/>
        </w:rPr>
        <w:t>z dyspozycją przedstawicieli Zamawiającego.</w:t>
      </w:r>
    </w:p>
    <w:p w:rsidR="005D2269" w:rsidRPr="005B4AB6" w:rsidRDefault="005D2269" w:rsidP="000609FF">
      <w:pPr>
        <w:numPr>
          <w:ilvl w:val="0"/>
          <w:numId w:val="70"/>
        </w:numPr>
        <w:spacing w:line="276" w:lineRule="auto"/>
        <w:jc w:val="both"/>
        <w:rPr>
          <w:rFonts w:ascii="Calibri Light" w:hAnsi="Calibri Light" w:cs="Calibri Light"/>
          <w:sz w:val="24"/>
          <w:szCs w:val="24"/>
        </w:rPr>
      </w:pPr>
      <w:r w:rsidRPr="005B4AB6">
        <w:rPr>
          <w:rFonts w:ascii="Calibri Light" w:hAnsi="Calibri Light" w:cs="Calibri Light"/>
          <w:sz w:val="24"/>
          <w:szCs w:val="24"/>
        </w:rPr>
        <w:t xml:space="preserve">Wykonawca zobowiązuje się, aby usługę sprzątania świadczyły osoby nie skazane prawomocnym orzeczeniem za przestępstwo umyślne, jak również osoby przeciwko którym toczy się jakiekolwiek </w:t>
      </w:r>
      <w:r w:rsidR="00DC6FF6" w:rsidRPr="005B4AB6">
        <w:rPr>
          <w:rFonts w:ascii="Calibri Light" w:hAnsi="Calibri Light" w:cs="Calibri Light"/>
          <w:sz w:val="24"/>
          <w:szCs w:val="24"/>
        </w:rPr>
        <w:t>postę</w:t>
      </w:r>
      <w:r w:rsidRPr="005B4AB6">
        <w:rPr>
          <w:rFonts w:ascii="Calibri Light" w:hAnsi="Calibri Light" w:cs="Calibri Light"/>
          <w:sz w:val="24"/>
          <w:szCs w:val="24"/>
        </w:rPr>
        <w:t>powanie karne lub dochodzenie.</w:t>
      </w:r>
    </w:p>
    <w:p w:rsidR="002B0902" w:rsidRPr="00491923" w:rsidRDefault="005D2269" w:rsidP="00802E53">
      <w:pPr>
        <w:numPr>
          <w:ilvl w:val="0"/>
          <w:numId w:val="70"/>
        </w:numPr>
        <w:spacing w:line="276" w:lineRule="auto"/>
        <w:jc w:val="both"/>
        <w:rPr>
          <w:rFonts w:ascii="Calibri Light" w:hAnsi="Calibri Light" w:cs="Calibri Light"/>
          <w:strike/>
          <w:sz w:val="24"/>
          <w:szCs w:val="24"/>
        </w:rPr>
      </w:pPr>
      <w:r w:rsidRPr="00491923">
        <w:rPr>
          <w:rFonts w:ascii="Calibri Light" w:hAnsi="Calibri Light" w:cs="Calibri Light"/>
          <w:sz w:val="24"/>
          <w:szCs w:val="24"/>
        </w:rPr>
        <w:t xml:space="preserve">Wykonawca dostosuje ilość zatrudnionych u siebie pracowników, którzy będą wykonywać usługi utrzymania czystości w obiekcie Zamawiającego do jego bieżących potrzeb, w sposób zapewniający prawidłową realizację usługi, zgodnie z wymogami określonymi w SWZ, przy założeniu, iż </w:t>
      </w:r>
      <w:r w:rsidRPr="00491923">
        <w:rPr>
          <w:rFonts w:ascii="Calibri Light" w:hAnsi="Calibri Light" w:cs="Calibri Light"/>
          <w:b/>
          <w:sz w:val="24"/>
          <w:szCs w:val="24"/>
        </w:rPr>
        <w:t xml:space="preserve">niezbędne minimum stanowi </w:t>
      </w:r>
      <w:r w:rsidR="00491923">
        <w:rPr>
          <w:rFonts w:ascii="Calibri Light" w:hAnsi="Calibri Light" w:cs="Calibri Light"/>
          <w:b/>
          <w:sz w:val="24"/>
          <w:szCs w:val="24"/>
        </w:rPr>
        <w:t>6</w:t>
      </w:r>
      <w:r w:rsidR="00515080" w:rsidRPr="00491923">
        <w:rPr>
          <w:rFonts w:ascii="Calibri Light" w:hAnsi="Calibri Light" w:cs="Calibri Light"/>
          <w:b/>
          <w:sz w:val="24"/>
          <w:szCs w:val="24"/>
        </w:rPr>
        <w:t xml:space="preserve"> osób tj.: </w:t>
      </w:r>
    </w:p>
    <w:p w:rsidR="00082617" w:rsidRDefault="00D408F2" w:rsidP="00082617">
      <w:pPr>
        <w:spacing w:line="276" w:lineRule="auto"/>
        <w:ind w:left="360"/>
        <w:jc w:val="both"/>
        <w:rPr>
          <w:rFonts w:ascii="Calibri Light" w:hAnsi="Calibri Light" w:cs="Calibri Light"/>
          <w:strike/>
          <w:sz w:val="24"/>
          <w:szCs w:val="24"/>
        </w:rPr>
      </w:pPr>
      <w:r w:rsidRPr="00491923">
        <w:rPr>
          <w:rFonts w:ascii="Calibri Light" w:hAnsi="Calibri Light" w:cs="Calibri Light"/>
          <w:sz w:val="24"/>
          <w:szCs w:val="24"/>
        </w:rPr>
        <w:t>a)</w:t>
      </w:r>
      <w:r w:rsidR="002B0902" w:rsidRPr="00491923">
        <w:rPr>
          <w:rFonts w:ascii="Calibri Light" w:hAnsi="Calibri Light" w:cs="Calibri Light"/>
          <w:b/>
          <w:sz w:val="24"/>
          <w:szCs w:val="24"/>
        </w:rPr>
        <w:t xml:space="preserve"> </w:t>
      </w:r>
      <w:r w:rsidR="00802E53" w:rsidRPr="00491923">
        <w:rPr>
          <w:rFonts w:ascii="Calibri Light" w:hAnsi="Calibri Light" w:cs="Calibri Light"/>
          <w:b/>
          <w:sz w:val="24"/>
          <w:szCs w:val="24"/>
        </w:rPr>
        <w:t>min.</w:t>
      </w:r>
      <w:r w:rsidR="00082617" w:rsidRPr="00491923">
        <w:rPr>
          <w:rFonts w:ascii="Calibri Light" w:hAnsi="Calibri Light" w:cs="Calibri Light"/>
          <w:b/>
          <w:sz w:val="24"/>
          <w:szCs w:val="24"/>
        </w:rPr>
        <w:t xml:space="preserve"> </w:t>
      </w:r>
      <w:r w:rsidR="00802E53" w:rsidRPr="00491923">
        <w:rPr>
          <w:rFonts w:ascii="Calibri Light" w:hAnsi="Calibri Light" w:cs="Calibri Light"/>
          <w:b/>
          <w:sz w:val="24"/>
          <w:szCs w:val="24"/>
        </w:rPr>
        <w:t>1 osoba</w:t>
      </w:r>
      <w:r w:rsidR="00802E53" w:rsidRPr="00491923">
        <w:rPr>
          <w:rFonts w:ascii="Calibri Light" w:hAnsi="Calibri Light" w:cs="Calibri Light"/>
          <w:sz w:val="24"/>
          <w:szCs w:val="24"/>
        </w:rPr>
        <w:t xml:space="preserve"> – koordynator</w:t>
      </w:r>
      <w:r w:rsidR="00082617" w:rsidRPr="00491923">
        <w:rPr>
          <w:rFonts w:ascii="Calibri Light" w:hAnsi="Calibri Light" w:cs="Calibri Light"/>
          <w:sz w:val="24"/>
          <w:szCs w:val="24"/>
        </w:rPr>
        <w:t xml:space="preserve"> </w:t>
      </w:r>
      <w:r w:rsidR="00802E53" w:rsidRPr="00491923">
        <w:rPr>
          <w:rFonts w:ascii="Calibri Light" w:hAnsi="Calibri Light" w:cs="Calibri Light"/>
          <w:sz w:val="24"/>
          <w:szCs w:val="24"/>
        </w:rPr>
        <w:t>–</w:t>
      </w:r>
      <w:r w:rsidR="00082617" w:rsidRPr="00491923">
        <w:rPr>
          <w:rFonts w:ascii="Calibri Light" w:hAnsi="Calibri Light" w:cs="Calibri Light"/>
          <w:sz w:val="24"/>
          <w:szCs w:val="24"/>
        </w:rPr>
        <w:t xml:space="preserve"> </w:t>
      </w:r>
      <w:r w:rsidR="00802E53" w:rsidRPr="00491923">
        <w:rPr>
          <w:rFonts w:ascii="Calibri Light" w:hAnsi="Calibri Light" w:cs="Calibri Light"/>
          <w:sz w:val="24"/>
          <w:szCs w:val="24"/>
        </w:rPr>
        <w:t xml:space="preserve">wyznaczona </w:t>
      </w:r>
      <w:r w:rsidR="00802E53" w:rsidRPr="00491923">
        <w:rPr>
          <w:rFonts w:ascii="Calibri Light" w:hAnsi="Calibri Light" w:cs="Calibri Light"/>
          <w:b/>
          <w:sz w:val="24"/>
          <w:szCs w:val="24"/>
        </w:rPr>
        <w:t>do codziennej bezpośredniej</w:t>
      </w:r>
      <w:r w:rsidR="00802E53" w:rsidRPr="00491923">
        <w:rPr>
          <w:rFonts w:ascii="Calibri Light" w:hAnsi="Calibri Light" w:cs="Calibri Light"/>
          <w:sz w:val="24"/>
          <w:szCs w:val="24"/>
        </w:rPr>
        <w:t xml:space="preserve"> kontroli efektów pracy pozostałych osób, wdrażania nowych pracowników oraz kontaktów z Zamawiającym, a </w:t>
      </w:r>
      <w:r w:rsidR="00802E53" w:rsidRPr="00491923">
        <w:rPr>
          <w:rFonts w:ascii="Calibri Light" w:hAnsi="Calibri Light" w:cs="Calibri Light"/>
          <w:bCs/>
          <w:sz w:val="24"/>
          <w:szCs w:val="24"/>
        </w:rPr>
        <w:t>w razie potrzeby utrzymanie czystości (np. w przypadku nagłej absencji chorobowej)</w:t>
      </w:r>
      <w:r w:rsidR="00B13DE6" w:rsidRPr="00491923">
        <w:rPr>
          <w:rFonts w:ascii="Calibri Light" w:hAnsi="Calibri Light" w:cs="Calibri Light"/>
          <w:bCs/>
          <w:sz w:val="24"/>
          <w:szCs w:val="24"/>
        </w:rPr>
        <w:t>,</w:t>
      </w:r>
    </w:p>
    <w:p w:rsidR="005D2269" w:rsidRPr="00DA5630" w:rsidRDefault="00D408F2" w:rsidP="00DA5630">
      <w:pPr>
        <w:numPr>
          <w:ilvl w:val="0"/>
          <w:numId w:val="70"/>
        </w:numPr>
        <w:spacing w:line="276" w:lineRule="auto"/>
        <w:jc w:val="both"/>
        <w:rPr>
          <w:rFonts w:ascii="Calibri Light" w:hAnsi="Calibri Light" w:cs="Calibri Light"/>
          <w:sz w:val="24"/>
          <w:szCs w:val="24"/>
        </w:rPr>
      </w:pPr>
      <w:r w:rsidRPr="00D408F2">
        <w:rPr>
          <w:rFonts w:ascii="Calibri Light" w:hAnsi="Calibri Light" w:cs="Calibri Light"/>
          <w:sz w:val="24"/>
          <w:szCs w:val="24"/>
        </w:rPr>
        <w:t>b)</w:t>
      </w:r>
      <w:r w:rsidR="00082617">
        <w:rPr>
          <w:rFonts w:ascii="Calibri Light" w:hAnsi="Calibri Light" w:cs="Calibri Light"/>
          <w:b/>
          <w:sz w:val="24"/>
          <w:szCs w:val="24"/>
        </w:rPr>
        <w:t xml:space="preserve"> </w:t>
      </w:r>
      <w:r w:rsidR="00515080">
        <w:rPr>
          <w:rFonts w:ascii="Calibri Light" w:hAnsi="Calibri Light" w:cs="Calibri Light"/>
          <w:b/>
          <w:sz w:val="24"/>
          <w:szCs w:val="24"/>
        </w:rPr>
        <w:t xml:space="preserve">min. </w:t>
      </w:r>
      <w:r w:rsidR="00CB69BB">
        <w:rPr>
          <w:rFonts w:ascii="Calibri Light" w:hAnsi="Calibri Light" w:cs="Calibri Light"/>
          <w:b/>
          <w:sz w:val="24"/>
          <w:szCs w:val="24"/>
        </w:rPr>
        <w:t>5</w:t>
      </w:r>
      <w:r w:rsidR="005D2269" w:rsidRPr="005D1F98">
        <w:rPr>
          <w:rFonts w:ascii="Calibri Light" w:hAnsi="Calibri Light" w:cs="Calibri Light"/>
          <w:b/>
          <w:sz w:val="24"/>
          <w:szCs w:val="24"/>
        </w:rPr>
        <w:t xml:space="preserve"> osób</w:t>
      </w:r>
      <w:r w:rsidR="005D2269" w:rsidRPr="005B4AB6">
        <w:rPr>
          <w:rFonts w:ascii="Calibri Light" w:hAnsi="Calibri Light" w:cs="Calibri Light"/>
          <w:sz w:val="24"/>
          <w:szCs w:val="24"/>
        </w:rPr>
        <w:t xml:space="preserve"> </w:t>
      </w:r>
      <w:r w:rsidR="005D2269" w:rsidRPr="006557B7">
        <w:rPr>
          <w:rFonts w:ascii="Calibri Light" w:hAnsi="Calibri Light" w:cs="Calibri Light"/>
          <w:b/>
          <w:sz w:val="24"/>
          <w:szCs w:val="24"/>
        </w:rPr>
        <w:t>sprzątających wewnątrz obiektu Zamawiającego</w:t>
      </w:r>
      <w:r w:rsidR="005D2269" w:rsidRPr="005B4AB6">
        <w:rPr>
          <w:rFonts w:ascii="Calibri Light" w:hAnsi="Calibri Light" w:cs="Calibri Light"/>
          <w:sz w:val="24"/>
          <w:szCs w:val="24"/>
        </w:rPr>
        <w:t xml:space="preserve"> </w:t>
      </w:r>
      <w:r w:rsidR="00264A5A">
        <w:rPr>
          <w:rFonts w:ascii="Calibri Light" w:hAnsi="Calibri Light" w:cs="Calibri Light"/>
          <w:sz w:val="24"/>
          <w:szCs w:val="24"/>
        </w:rPr>
        <w:t xml:space="preserve"> - w tym </w:t>
      </w:r>
      <w:r w:rsidR="00E00C34" w:rsidRPr="006557B7">
        <w:rPr>
          <w:rFonts w:ascii="Calibri Light" w:hAnsi="Calibri Light" w:cs="Calibri Light"/>
          <w:b/>
          <w:sz w:val="24"/>
          <w:szCs w:val="24"/>
          <w:u w:val="single"/>
        </w:rPr>
        <w:t>zapewnienie</w:t>
      </w:r>
      <w:r w:rsidR="00264A5A" w:rsidRPr="006557B7">
        <w:rPr>
          <w:rFonts w:ascii="Calibri Light" w:hAnsi="Calibri Light" w:cs="Calibri Light"/>
          <w:b/>
          <w:sz w:val="24"/>
          <w:szCs w:val="24"/>
          <w:u w:val="single"/>
        </w:rPr>
        <w:t xml:space="preserve"> dyżuru jednej osoby</w:t>
      </w:r>
      <w:r w:rsidR="00264A5A" w:rsidRPr="005B4AB6">
        <w:rPr>
          <w:rFonts w:ascii="Calibri Light" w:hAnsi="Calibri Light" w:cs="Calibri Light"/>
          <w:sz w:val="24"/>
          <w:szCs w:val="24"/>
        </w:rPr>
        <w:t xml:space="preserve"> sprzątającej w budynku Sądu Rejonowego w Cieszynie, ul. Garncarska 8, od poniedziałku do piątku w godzinach</w:t>
      </w:r>
      <w:r w:rsidR="00264A5A" w:rsidRPr="005B4AB6">
        <w:rPr>
          <w:rFonts w:ascii="Calibri Light" w:hAnsi="Calibri Light" w:cs="Calibri Light"/>
          <w:b/>
          <w:sz w:val="24"/>
          <w:szCs w:val="24"/>
        </w:rPr>
        <w:t xml:space="preserve"> </w:t>
      </w:r>
      <w:r w:rsidR="00264A5A" w:rsidRPr="005B4AB6">
        <w:rPr>
          <w:rFonts w:ascii="Calibri Light" w:hAnsi="Calibri Light" w:cs="Calibri Light"/>
          <w:sz w:val="24"/>
          <w:szCs w:val="24"/>
        </w:rPr>
        <w:t xml:space="preserve">od </w:t>
      </w:r>
      <w:r w:rsidR="00CB69BB">
        <w:rPr>
          <w:rFonts w:ascii="Calibri Light" w:hAnsi="Calibri Light" w:cs="Calibri Light"/>
          <w:sz w:val="24"/>
          <w:szCs w:val="24"/>
          <w:u w:val="single"/>
        </w:rPr>
        <w:t>7</w:t>
      </w:r>
      <w:r w:rsidR="00264A5A" w:rsidRPr="00F76009">
        <w:rPr>
          <w:rFonts w:ascii="Calibri Light" w:hAnsi="Calibri Light" w:cs="Calibri Light"/>
          <w:sz w:val="24"/>
          <w:szCs w:val="24"/>
          <w:u w:val="single"/>
        </w:rPr>
        <w:t>.00 do 15.00</w:t>
      </w:r>
      <w:r w:rsidR="00264A5A" w:rsidRPr="005B4AB6">
        <w:rPr>
          <w:rFonts w:ascii="Calibri Light" w:hAnsi="Calibri Light" w:cs="Calibri Light"/>
          <w:sz w:val="24"/>
          <w:szCs w:val="24"/>
        </w:rPr>
        <w:t xml:space="preserve">. </w:t>
      </w:r>
      <w:r w:rsidR="00DA5630" w:rsidRPr="00DC3EBD">
        <w:rPr>
          <w:rFonts w:ascii="Calibri Light" w:hAnsi="Calibri Light" w:cs="Calibri Light"/>
          <w:sz w:val="24"/>
          <w:szCs w:val="24"/>
        </w:rPr>
        <w:t>Osoba</w:t>
      </w:r>
      <w:r w:rsidR="00DA5630" w:rsidRPr="005B4AB6">
        <w:rPr>
          <w:rFonts w:ascii="Calibri Light" w:hAnsi="Calibri Light" w:cs="Calibri Light"/>
          <w:sz w:val="24"/>
          <w:szCs w:val="24"/>
        </w:rPr>
        <w:t xml:space="preserve"> ta sprawuje również dozór nad stanem czystości </w:t>
      </w:r>
      <w:r w:rsidR="00DA5630">
        <w:rPr>
          <w:rFonts w:ascii="Calibri Light" w:hAnsi="Calibri Light" w:cs="Calibri Light"/>
          <w:sz w:val="24"/>
          <w:szCs w:val="24"/>
        </w:rPr>
        <w:t>toalet</w:t>
      </w:r>
      <w:r w:rsidR="00DA5630" w:rsidRPr="005B4AB6">
        <w:rPr>
          <w:rFonts w:ascii="Calibri Light" w:hAnsi="Calibri Light" w:cs="Calibri Light"/>
          <w:sz w:val="24"/>
          <w:szCs w:val="24"/>
        </w:rPr>
        <w:t xml:space="preserve"> </w:t>
      </w:r>
      <w:r w:rsidR="00DA5630">
        <w:rPr>
          <w:rFonts w:ascii="Calibri Light" w:hAnsi="Calibri Light" w:cs="Calibri Light"/>
          <w:sz w:val="24"/>
          <w:szCs w:val="24"/>
        </w:rPr>
        <w:t>i na bieżąco uzupełniania w nich</w:t>
      </w:r>
      <w:r w:rsidR="00DA5630" w:rsidRPr="005B4AB6">
        <w:rPr>
          <w:rFonts w:ascii="Calibri Light" w:hAnsi="Calibri Light" w:cs="Calibri Light"/>
          <w:sz w:val="24"/>
          <w:szCs w:val="24"/>
        </w:rPr>
        <w:t xml:space="preserve"> środki czystości, a także dokonuje bieżącej dezynfekcji na terenie budynku Sądu, zgodnie z dyspozycj</w:t>
      </w:r>
      <w:r w:rsidR="00DA5630">
        <w:rPr>
          <w:rFonts w:ascii="Calibri Light" w:hAnsi="Calibri Light" w:cs="Calibri Light"/>
          <w:sz w:val="24"/>
          <w:szCs w:val="24"/>
        </w:rPr>
        <w:t>ą przedstawicieli Zamawiającego</w:t>
      </w:r>
      <w:r w:rsidR="00264A5A" w:rsidRPr="00DA5630">
        <w:rPr>
          <w:rFonts w:ascii="Calibri Light" w:hAnsi="Calibri Light" w:cs="Calibri Light"/>
          <w:sz w:val="24"/>
          <w:szCs w:val="24"/>
        </w:rPr>
        <w:t>.</w:t>
      </w:r>
    </w:p>
    <w:p w:rsidR="005D2269" w:rsidRPr="005B4AB6" w:rsidRDefault="005D2269" w:rsidP="000609FF">
      <w:pPr>
        <w:numPr>
          <w:ilvl w:val="0"/>
          <w:numId w:val="70"/>
        </w:numPr>
        <w:spacing w:line="276" w:lineRule="auto"/>
        <w:jc w:val="both"/>
        <w:rPr>
          <w:rFonts w:ascii="Calibri Light" w:hAnsi="Calibri Light" w:cs="Calibri Light"/>
          <w:b/>
          <w:sz w:val="24"/>
          <w:szCs w:val="24"/>
        </w:rPr>
      </w:pPr>
      <w:r w:rsidRPr="005B4AB6">
        <w:rPr>
          <w:rFonts w:ascii="Calibri Light" w:hAnsi="Calibri Light" w:cs="Calibri Light"/>
          <w:sz w:val="24"/>
          <w:szCs w:val="24"/>
          <w:lang w:eastAsia="ar-SA"/>
        </w:rPr>
        <w:t xml:space="preserve">Zgodnie z art. 95 ust. 1. PZP </w:t>
      </w:r>
      <w:r w:rsidRPr="005B4AB6">
        <w:rPr>
          <w:rFonts w:ascii="Calibri Light" w:hAnsi="Calibri Light" w:cs="Calibri Light"/>
          <w:sz w:val="24"/>
          <w:szCs w:val="24"/>
        </w:rPr>
        <w:t xml:space="preserve">Zamawiający </w:t>
      </w:r>
      <w:r w:rsidRPr="005B4AB6">
        <w:rPr>
          <w:rFonts w:ascii="Calibri Light" w:hAnsi="Calibri Light" w:cs="Calibri Light"/>
          <w:sz w:val="24"/>
          <w:szCs w:val="24"/>
          <w:lang w:eastAsia="ar-SA"/>
        </w:rPr>
        <w:t xml:space="preserve">przy realizacji usług stanowiących przedmiot niniejszego </w:t>
      </w:r>
      <w:r w:rsidR="00DC6FF6" w:rsidRPr="005B4AB6">
        <w:rPr>
          <w:rFonts w:ascii="Calibri Light" w:hAnsi="Calibri Light" w:cs="Calibri Light"/>
          <w:sz w:val="24"/>
          <w:szCs w:val="24"/>
          <w:lang w:eastAsia="ar-SA"/>
        </w:rPr>
        <w:t>postępowania</w:t>
      </w:r>
      <w:r w:rsidRPr="005B4AB6">
        <w:rPr>
          <w:rFonts w:ascii="Calibri Light" w:hAnsi="Calibri Light" w:cs="Calibri Light"/>
          <w:sz w:val="24"/>
          <w:szCs w:val="24"/>
          <w:lang w:eastAsia="ar-SA"/>
        </w:rPr>
        <w:t xml:space="preserve"> wymaga zatrudnienia przez Wykonawcę, minimum </w:t>
      </w:r>
      <w:r w:rsidR="005B4AB6">
        <w:rPr>
          <w:rFonts w:ascii="Calibri Light" w:hAnsi="Calibri Light" w:cs="Calibri Light"/>
          <w:sz w:val="24"/>
          <w:szCs w:val="24"/>
          <w:lang w:eastAsia="ar-SA"/>
        </w:rPr>
        <w:br/>
      </w:r>
      <w:r w:rsidR="00DA5630" w:rsidRPr="009D72F9">
        <w:rPr>
          <w:rFonts w:ascii="Calibri Light" w:hAnsi="Calibri Light" w:cs="Calibri Light"/>
          <w:sz w:val="24"/>
          <w:szCs w:val="24"/>
          <w:lang w:eastAsia="ar-SA"/>
        </w:rPr>
        <w:t>4</w:t>
      </w:r>
      <w:r w:rsidRPr="009D72F9">
        <w:rPr>
          <w:rFonts w:ascii="Calibri Light" w:hAnsi="Calibri Light" w:cs="Calibri Light"/>
          <w:sz w:val="24"/>
          <w:szCs w:val="24"/>
          <w:lang w:eastAsia="ar-SA"/>
        </w:rPr>
        <w:t xml:space="preserve"> pracowników na p</w:t>
      </w:r>
      <w:r w:rsidR="00DC6FF6" w:rsidRPr="009D72F9">
        <w:rPr>
          <w:rFonts w:ascii="Calibri Light" w:hAnsi="Calibri Light" w:cs="Calibri Light"/>
          <w:sz w:val="24"/>
          <w:szCs w:val="24"/>
          <w:lang w:eastAsia="ar-SA"/>
        </w:rPr>
        <w:t xml:space="preserve">odstawie umów </w:t>
      </w:r>
      <w:r w:rsidRPr="009D72F9">
        <w:rPr>
          <w:rFonts w:ascii="Calibri Light" w:hAnsi="Calibri Light" w:cs="Calibri Light"/>
          <w:sz w:val="24"/>
          <w:szCs w:val="24"/>
          <w:lang w:eastAsia="ar-SA"/>
        </w:rPr>
        <w:t>o pracę</w:t>
      </w:r>
      <w:r w:rsidRPr="005B4AB6">
        <w:rPr>
          <w:rFonts w:ascii="Calibri Light" w:hAnsi="Calibri Light" w:cs="Calibri Light"/>
          <w:sz w:val="24"/>
          <w:szCs w:val="24"/>
          <w:lang w:eastAsia="ar-SA"/>
        </w:rPr>
        <w:t xml:space="preserve"> w wymiarze ½ etatu (4 godz.), </w:t>
      </w:r>
      <w:r w:rsidR="005B4AB6">
        <w:rPr>
          <w:rFonts w:ascii="Calibri Light" w:hAnsi="Calibri Light" w:cs="Calibri Light"/>
          <w:sz w:val="24"/>
          <w:szCs w:val="24"/>
          <w:lang w:eastAsia="ar-SA"/>
        </w:rPr>
        <w:br/>
      </w:r>
      <w:r w:rsidR="004D5F07">
        <w:rPr>
          <w:rFonts w:ascii="Calibri Light" w:hAnsi="Calibri Light" w:cs="Calibri Light"/>
          <w:sz w:val="24"/>
          <w:szCs w:val="24"/>
          <w:lang w:eastAsia="ar-SA"/>
        </w:rPr>
        <w:t>1 pracownika</w:t>
      </w:r>
      <w:r w:rsidRPr="005B4AB6">
        <w:rPr>
          <w:rFonts w:ascii="Calibri Light" w:hAnsi="Calibri Light" w:cs="Calibri Light"/>
          <w:sz w:val="24"/>
          <w:szCs w:val="24"/>
          <w:lang w:eastAsia="ar-SA"/>
        </w:rPr>
        <w:t xml:space="preserve"> w wymiarze 8 godzin, zgodnie z art. 22 § 1 Kodeksu pracy.</w:t>
      </w:r>
      <w:r w:rsidRPr="005B4AB6">
        <w:rPr>
          <w:rFonts w:ascii="Calibri Light" w:hAnsi="Calibri Light" w:cs="Calibri Light"/>
          <w:sz w:val="24"/>
          <w:szCs w:val="24"/>
        </w:rPr>
        <w:t xml:space="preserve"> </w:t>
      </w:r>
    </w:p>
    <w:p w:rsidR="005D2269" w:rsidRPr="005B4AB6" w:rsidRDefault="005D2269" w:rsidP="000609FF">
      <w:pPr>
        <w:numPr>
          <w:ilvl w:val="0"/>
          <w:numId w:val="70"/>
        </w:numPr>
        <w:spacing w:line="276" w:lineRule="auto"/>
        <w:jc w:val="both"/>
        <w:rPr>
          <w:rFonts w:ascii="Calibri Light" w:hAnsi="Calibri Light" w:cs="Calibri Light"/>
          <w:b/>
          <w:sz w:val="24"/>
          <w:szCs w:val="24"/>
        </w:rPr>
      </w:pPr>
      <w:r w:rsidRPr="005B4AB6">
        <w:rPr>
          <w:rFonts w:ascii="Calibri Light" w:hAnsi="Calibri Light" w:cs="Calibri Light"/>
          <w:kern w:val="1"/>
          <w:sz w:val="24"/>
          <w:szCs w:val="24"/>
        </w:rPr>
        <w:t xml:space="preserve">W związku z powyższym wykonawca w odniesieniu do swoich pracowników musi przed rozpoczęciem wykonywania usługi przez te osoby przedstawić Zamawiającemu dokumenty potwierdzające wymagany przez Zamawiającego charakter zatrudnienia tj. np.: kopie umów o pracę, zgłoszeń do ZUS-u, itp. – potwierdzonych za zgodność </w:t>
      </w:r>
      <w:r w:rsidR="005B4AB6">
        <w:rPr>
          <w:rFonts w:ascii="Calibri Light" w:hAnsi="Calibri Light" w:cs="Calibri Light"/>
          <w:kern w:val="1"/>
          <w:sz w:val="24"/>
          <w:szCs w:val="24"/>
        </w:rPr>
        <w:br/>
      </w:r>
      <w:r w:rsidRPr="005B4AB6">
        <w:rPr>
          <w:rFonts w:ascii="Calibri Light" w:hAnsi="Calibri Light" w:cs="Calibri Light"/>
          <w:kern w:val="1"/>
          <w:sz w:val="24"/>
          <w:szCs w:val="24"/>
        </w:rPr>
        <w:t>z oryginałem przez Wykonawcę.</w:t>
      </w:r>
    </w:p>
    <w:p w:rsidR="005D2269" w:rsidRDefault="005D2269" w:rsidP="000609FF">
      <w:pPr>
        <w:numPr>
          <w:ilvl w:val="0"/>
          <w:numId w:val="70"/>
        </w:numPr>
        <w:spacing w:line="276" w:lineRule="auto"/>
        <w:jc w:val="both"/>
        <w:rPr>
          <w:rFonts w:ascii="Calibri Light" w:hAnsi="Calibri Light" w:cs="Calibri Light"/>
          <w:b/>
          <w:sz w:val="24"/>
          <w:szCs w:val="24"/>
        </w:rPr>
      </w:pPr>
      <w:r w:rsidRPr="005B4AB6">
        <w:rPr>
          <w:rFonts w:ascii="Calibri Light" w:hAnsi="Calibri Light" w:cs="Calibri Light"/>
          <w:sz w:val="24"/>
          <w:szCs w:val="24"/>
        </w:rPr>
        <w:t xml:space="preserve">Wykonawca przekaże Zamawiającemu listę osób świadczących usługę wraz </w:t>
      </w:r>
      <w:r w:rsidR="005B4AB6">
        <w:rPr>
          <w:rFonts w:ascii="Calibri Light" w:hAnsi="Calibri Light" w:cs="Calibri Light"/>
          <w:sz w:val="24"/>
          <w:szCs w:val="24"/>
        </w:rPr>
        <w:br/>
        <w:t xml:space="preserve">z oświadczeniem </w:t>
      </w:r>
      <w:r w:rsidRPr="005B4AB6">
        <w:rPr>
          <w:rFonts w:ascii="Calibri Light" w:hAnsi="Calibri Light" w:cs="Calibri Light"/>
          <w:sz w:val="24"/>
          <w:szCs w:val="24"/>
        </w:rPr>
        <w:t>że osoby te nie są karane i nie figurują w rejestrze KRK, aktualizowaną każdorazowo w przypadku zmiany pracownika.</w:t>
      </w:r>
      <w:r w:rsidRPr="005B4AB6">
        <w:rPr>
          <w:rFonts w:ascii="Calibri Light" w:hAnsi="Calibri Light" w:cs="Calibri Light"/>
          <w:b/>
          <w:sz w:val="24"/>
          <w:szCs w:val="24"/>
        </w:rPr>
        <w:t xml:space="preserve"> </w:t>
      </w:r>
    </w:p>
    <w:p w:rsidR="00B63BC8" w:rsidRPr="00B63BC8" w:rsidRDefault="00B63BC8" w:rsidP="00B63BC8">
      <w:pPr>
        <w:numPr>
          <w:ilvl w:val="0"/>
          <w:numId w:val="70"/>
        </w:numPr>
        <w:spacing w:line="276" w:lineRule="auto"/>
        <w:jc w:val="both"/>
        <w:rPr>
          <w:rFonts w:ascii="Calibri Light" w:hAnsi="Calibri Light" w:cs="Calibri Light"/>
          <w:b/>
          <w:sz w:val="24"/>
          <w:szCs w:val="24"/>
        </w:rPr>
      </w:pPr>
      <w:r w:rsidRPr="005B4AB6">
        <w:rPr>
          <w:rFonts w:ascii="Calibri Light" w:hAnsi="Calibri Light" w:cs="Calibri Light"/>
          <w:kern w:val="1"/>
          <w:sz w:val="24"/>
          <w:szCs w:val="24"/>
          <w:lang w:eastAsia="ar-SA"/>
        </w:rPr>
        <w:t xml:space="preserve">Nieprzedłożenie przez Wykonawcę dokumentów z pkt. </w:t>
      </w:r>
      <w:r w:rsidR="003C1643">
        <w:rPr>
          <w:rFonts w:ascii="Calibri Light" w:hAnsi="Calibri Light" w:cs="Calibri Light"/>
          <w:kern w:val="1"/>
          <w:sz w:val="24"/>
          <w:szCs w:val="24"/>
          <w:lang w:eastAsia="ar-SA"/>
        </w:rPr>
        <w:t>6</w:t>
      </w:r>
      <w:r w:rsidRPr="005B4AB6">
        <w:rPr>
          <w:rFonts w:ascii="Calibri Light" w:hAnsi="Calibri Light" w:cs="Calibri Light"/>
          <w:kern w:val="1"/>
          <w:sz w:val="24"/>
          <w:szCs w:val="24"/>
          <w:lang w:eastAsia="ar-SA"/>
        </w:rPr>
        <w:t xml:space="preserve"> w terminie wskazanym przez Zamawiającego będzie traktowane jako niewypełnienie obowiązku dot. zatrudnienia pracowników biorących udział przy realizacji usług utrzymania czystości na podstawie umowy o pracę.</w:t>
      </w:r>
    </w:p>
    <w:p w:rsidR="005D2269" w:rsidRPr="005B4AB6" w:rsidRDefault="005D2269" w:rsidP="000609FF">
      <w:pPr>
        <w:numPr>
          <w:ilvl w:val="0"/>
          <w:numId w:val="70"/>
        </w:numPr>
        <w:spacing w:line="276" w:lineRule="auto"/>
        <w:jc w:val="both"/>
        <w:rPr>
          <w:rFonts w:ascii="Calibri Light" w:hAnsi="Calibri Light" w:cs="Calibri Light"/>
          <w:b/>
          <w:sz w:val="24"/>
          <w:szCs w:val="24"/>
        </w:rPr>
      </w:pPr>
      <w:r w:rsidRPr="005B4AB6">
        <w:rPr>
          <w:rFonts w:ascii="Calibri Light" w:hAnsi="Calibri Light" w:cs="Calibri Light"/>
          <w:sz w:val="24"/>
          <w:szCs w:val="24"/>
        </w:rPr>
        <w:t>Wykonawca zobowiązuje się zapewnić stały, zaakceptowany prz</w:t>
      </w:r>
      <w:r w:rsidR="005B4AB6" w:rsidRPr="005B4AB6">
        <w:rPr>
          <w:rFonts w:ascii="Calibri Light" w:hAnsi="Calibri Light" w:cs="Calibri Light"/>
          <w:sz w:val="24"/>
          <w:szCs w:val="24"/>
        </w:rPr>
        <w:t xml:space="preserve">ez Zamawiającego skład osobowy </w:t>
      </w:r>
      <w:r w:rsidRPr="005B4AB6">
        <w:rPr>
          <w:rFonts w:ascii="Calibri Light" w:hAnsi="Calibri Light" w:cs="Calibri Light"/>
          <w:sz w:val="24"/>
          <w:szCs w:val="24"/>
        </w:rPr>
        <w:t xml:space="preserve">w okresie realizowania umowy. W uzasadnionych przypadkach – na wniosek Zamawiającego, Wykonawca zobowiązuje się do zmiany pracownika wykonującego usługę sprzątania. Z uwagi na specyfikę Zamawiającego, tj. jednostkę sądownictwa - Sąd Rejonowy w Cieszynie, zastrzega sobie konieczność odpowiedniego doboru osób świadczących usługi w </w:t>
      </w:r>
      <w:r w:rsidR="005B4AB6" w:rsidRPr="005B4AB6">
        <w:rPr>
          <w:rFonts w:ascii="Calibri Light" w:hAnsi="Calibri Light" w:cs="Calibri Light"/>
          <w:sz w:val="24"/>
          <w:szCs w:val="24"/>
        </w:rPr>
        <w:t xml:space="preserve">obiektach Zamawiającego, w tym </w:t>
      </w:r>
      <w:r w:rsidRPr="005B4AB6">
        <w:rPr>
          <w:rFonts w:ascii="Calibri Light" w:hAnsi="Calibri Light" w:cs="Calibri Light"/>
          <w:sz w:val="24"/>
          <w:szCs w:val="24"/>
        </w:rPr>
        <w:t>w zakresie dot. dopuszczenia do realizacji u</w:t>
      </w:r>
      <w:r w:rsidR="005B4AB6" w:rsidRPr="005B4AB6">
        <w:rPr>
          <w:rFonts w:ascii="Calibri Light" w:hAnsi="Calibri Light" w:cs="Calibri Light"/>
          <w:sz w:val="24"/>
          <w:szCs w:val="24"/>
        </w:rPr>
        <w:t xml:space="preserve">sług osób z orzeczonym stopniem </w:t>
      </w:r>
      <w:r w:rsidRPr="005B4AB6">
        <w:rPr>
          <w:rFonts w:ascii="Calibri Light" w:hAnsi="Calibri Light" w:cs="Calibri Light"/>
          <w:sz w:val="24"/>
          <w:szCs w:val="24"/>
        </w:rPr>
        <w:t>niepełnosprawności.</w:t>
      </w:r>
    </w:p>
    <w:p w:rsidR="005D2269" w:rsidRPr="005B4AB6" w:rsidRDefault="005D2269" w:rsidP="000609FF">
      <w:pPr>
        <w:numPr>
          <w:ilvl w:val="0"/>
          <w:numId w:val="70"/>
        </w:numPr>
        <w:spacing w:line="276" w:lineRule="auto"/>
        <w:jc w:val="both"/>
        <w:rPr>
          <w:rFonts w:ascii="Calibri Light" w:hAnsi="Calibri Light" w:cs="Calibri Light"/>
          <w:b/>
          <w:sz w:val="24"/>
          <w:szCs w:val="24"/>
        </w:rPr>
      </w:pPr>
      <w:r w:rsidRPr="005B4AB6">
        <w:rPr>
          <w:rFonts w:ascii="Calibri Light" w:hAnsi="Calibri Light" w:cs="Calibri Light"/>
          <w:sz w:val="24"/>
          <w:szCs w:val="24"/>
        </w:rPr>
        <w:t>Wykonawca zobowiązany jest do dostosowania zabezpieczenia sw</w:t>
      </w:r>
      <w:r w:rsidR="00B13DE6">
        <w:rPr>
          <w:rFonts w:ascii="Calibri Light" w:hAnsi="Calibri Light" w:cs="Calibri Light"/>
          <w:sz w:val="24"/>
          <w:szCs w:val="24"/>
        </w:rPr>
        <w:t xml:space="preserve">ojego personelu do zaistniałej </w:t>
      </w:r>
      <w:r w:rsidRPr="005B4AB6">
        <w:rPr>
          <w:rFonts w:ascii="Calibri Light" w:hAnsi="Calibri Light" w:cs="Calibri Light"/>
          <w:sz w:val="24"/>
          <w:szCs w:val="24"/>
        </w:rPr>
        <w:t xml:space="preserve">w danym momencie sytuacji, w tym nadzwyczajnej np. w czasie epidemii w środki ochrony osobistej takiej jak: rękawiczki jednorazowe, maseczki, itp., bądź inne wynikające z procedur wewnętrznych Zamawiającego, bądź odgórnych wytycznych, </w:t>
      </w:r>
      <w:r w:rsidR="005B4AB6">
        <w:rPr>
          <w:rFonts w:ascii="Calibri Light" w:hAnsi="Calibri Light" w:cs="Calibri Light"/>
          <w:sz w:val="24"/>
          <w:szCs w:val="24"/>
        </w:rPr>
        <w:br/>
      </w:r>
      <w:r w:rsidRPr="005B4AB6">
        <w:rPr>
          <w:rFonts w:ascii="Calibri Light" w:hAnsi="Calibri Light" w:cs="Calibri Light"/>
          <w:sz w:val="24"/>
          <w:szCs w:val="24"/>
        </w:rPr>
        <w:t xml:space="preserve">w tym wydanych przez właściwe organy na poziomie państwa. </w:t>
      </w:r>
    </w:p>
    <w:p w:rsidR="005D2269" w:rsidRPr="005B4AB6" w:rsidRDefault="005D2269" w:rsidP="000609FF">
      <w:pPr>
        <w:numPr>
          <w:ilvl w:val="0"/>
          <w:numId w:val="70"/>
        </w:numPr>
        <w:spacing w:line="276" w:lineRule="auto"/>
        <w:jc w:val="both"/>
        <w:rPr>
          <w:rFonts w:ascii="Calibri Light" w:hAnsi="Calibri Light" w:cs="Calibri Light"/>
          <w:b/>
          <w:sz w:val="24"/>
          <w:szCs w:val="24"/>
        </w:rPr>
      </w:pPr>
      <w:r w:rsidRPr="005B4AB6">
        <w:rPr>
          <w:rFonts w:ascii="Calibri Light" w:hAnsi="Calibri Light" w:cs="Calibri Light"/>
          <w:sz w:val="24"/>
          <w:szCs w:val="24"/>
        </w:rPr>
        <w:t>W czasie trwania sytuacji nadzwyczajnej, pracownicy Wykonawcy zobowiązani są do:</w:t>
      </w:r>
    </w:p>
    <w:p w:rsidR="005D2269" w:rsidRPr="005B4AB6" w:rsidRDefault="005D2269" w:rsidP="000609FF">
      <w:pPr>
        <w:numPr>
          <w:ilvl w:val="0"/>
          <w:numId w:val="73"/>
        </w:numPr>
        <w:tabs>
          <w:tab w:val="left" w:pos="567"/>
        </w:tabs>
        <w:spacing w:line="276" w:lineRule="auto"/>
        <w:ind w:left="567" w:hanging="283"/>
        <w:jc w:val="both"/>
        <w:rPr>
          <w:rFonts w:ascii="Calibri Light" w:hAnsi="Calibri Light" w:cs="Calibri Light"/>
          <w:sz w:val="24"/>
          <w:szCs w:val="24"/>
        </w:rPr>
      </w:pPr>
      <w:r w:rsidRPr="005B4AB6">
        <w:rPr>
          <w:rFonts w:ascii="Calibri Light" w:hAnsi="Calibri Light" w:cs="Calibri Light"/>
          <w:sz w:val="24"/>
          <w:szCs w:val="24"/>
        </w:rPr>
        <w:t>postępowania zgodnie z wydanymi poleceniami organów Sądu lub przedstawicieli  Zamawiającego;</w:t>
      </w:r>
    </w:p>
    <w:p w:rsidR="005D2269" w:rsidRPr="005B4AB6" w:rsidRDefault="005D2269" w:rsidP="000609FF">
      <w:pPr>
        <w:numPr>
          <w:ilvl w:val="0"/>
          <w:numId w:val="73"/>
        </w:numPr>
        <w:tabs>
          <w:tab w:val="left" w:pos="567"/>
        </w:tabs>
        <w:spacing w:line="276" w:lineRule="auto"/>
        <w:ind w:left="567" w:hanging="283"/>
        <w:jc w:val="both"/>
        <w:rPr>
          <w:rFonts w:ascii="Calibri Light" w:hAnsi="Calibri Light" w:cs="Calibri Light"/>
          <w:sz w:val="24"/>
          <w:szCs w:val="24"/>
        </w:rPr>
      </w:pPr>
      <w:r w:rsidRPr="005B4AB6">
        <w:rPr>
          <w:rFonts w:ascii="Calibri Light" w:hAnsi="Calibri Light" w:cs="Calibri Light"/>
          <w:sz w:val="24"/>
          <w:szCs w:val="24"/>
        </w:rPr>
        <w:t>postępowania zgodnie z procedurami wewnętrznymi Zamawiającego, bądź odgórnymi wytycznymi, w tym wydanymi przez właściwe organy na poziomie państwa.</w:t>
      </w:r>
    </w:p>
    <w:p w:rsidR="005D2269" w:rsidRPr="005B4AB6" w:rsidRDefault="005D2269" w:rsidP="000609FF">
      <w:pPr>
        <w:numPr>
          <w:ilvl w:val="0"/>
          <w:numId w:val="73"/>
        </w:numPr>
        <w:tabs>
          <w:tab w:val="left" w:pos="567"/>
        </w:tabs>
        <w:spacing w:line="276" w:lineRule="auto"/>
        <w:ind w:left="567" w:hanging="283"/>
        <w:jc w:val="both"/>
        <w:rPr>
          <w:rFonts w:ascii="Calibri Light" w:hAnsi="Calibri Light" w:cs="Calibri Light"/>
          <w:sz w:val="24"/>
          <w:szCs w:val="24"/>
        </w:rPr>
      </w:pPr>
      <w:r w:rsidRPr="005B4AB6">
        <w:rPr>
          <w:rFonts w:ascii="Calibri Light" w:hAnsi="Calibri Light" w:cs="Calibri Light"/>
          <w:sz w:val="24"/>
          <w:szCs w:val="24"/>
        </w:rPr>
        <w:t>przestrzegania procedur obowiązujących na terenie Sądu, w tym wydanych na potrzeby sytuacji nadzwyczajnych.</w:t>
      </w:r>
    </w:p>
    <w:p w:rsidR="005D2269" w:rsidRPr="00990BA5" w:rsidRDefault="005D2269" w:rsidP="000609FF">
      <w:pPr>
        <w:numPr>
          <w:ilvl w:val="0"/>
          <w:numId w:val="70"/>
        </w:numPr>
        <w:spacing w:line="276" w:lineRule="auto"/>
        <w:jc w:val="both"/>
        <w:rPr>
          <w:rFonts w:ascii="Calibri Light" w:hAnsi="Calibri Light" w:cs="Calibri Light"/>
          <w:b/>
          <w:sz w:val="24"/>
          <w:szCs w:val="24"/>
        </w:rPr>
      </w:pPr>
      <w:r w:rsidRPr="005B4AB6">
        <w:rPr>
          <w:rFonts w:ascii="Calibri Light" w:hAnsi="Calibri Light" w:cs="Calibri Light"/>
          <w:sz w:val="24"/>
          <w:szCs w:val="24"/>
          <w:lang w:val="x-none" w:eastAsia="x-none"/>
        </w:rPr>
        <w:t xml:space="preserve">Wykonawca winien w ofercie ująć wszystkie koszty związane z realizacją przedmiotu niniejszego </w:t>
      </w:r>
      <w:r w:rsidRPr="005B4AB6">
        <w:rPr>
          <w:rFonts w:ascii="Calibri Light" w:hAnsi="Calibri Light" w:cs="Calibri Light"/>
          <w:sz w:val="24"/>
          <w:szCs w:val="24"/>
          <w:lang w:eastAsia="x-none"/>
        </w:rPr>
        <w:t>postępowania,</w:t>
      </w:r>
      <w:r w:rsidRPr="005B4AB6">
        <w:rPr>
          <w:rFonts w:ascii="Calibri Light" w:hAnsi="Calibri Light" w:cs="Calibri Light"/>
          <w:sz w:val="24"/>
          <w:szCs w:val="24"/>
          <w:lang w:val="x-none" w:eastAsia="x-none"/>
        </w:rPr>
        <w:t xml:space="preserve"> w tym: środki czystości</w:t>
      </w:r>
      <w:r w:rsidRPr="005B4AB6">
        <w:rPr>
          <w:rFonts w:ascii="Calibri Light" w:hAnsi="Calibri Light" w:cs="Calibri Light"/>
          <w:sz w:val="24"/>
          <w:szCs w:val="24"/>
          <w:lang w:eastAsia="x-none"/>
        </w:rPr>
        <w:t>. Środki czystości</w:t>
      </w:r>
      <w:r w:rsidRPr="005B4AB6">
        <w:rPr>
          <w:rFonts w:ascii="Calibri Light" w:hAnsi="Calibri Light" w:cs="Calibri Light"/>
          <w:sz w:val="24"/>
          <w:szCs w:val="24"/>
          <w:lang w:val="x-none" w:eastAsia="x-none"/>
        </w:rPr>
        <w:t xml:space="preserve"> </w:t>
      </w:r>
      <w:r w:rsidRPr="005B4AB6">
        <w:rPr>
          <w:rFonts w:ascii="Calibri Light" w:hAnsi="Calibri Light" w:cs="Calibri Light"/>
          <w:sz w:val="24"/>
          <w:szCs w:val="24"/>
          <w:lang w:eastAsia="x-none"/>
        </w:rPr>
        <w:t>należy</w:t>
      </w:r>
      <w:r w:rsidRPr="005B4AB6">
        <w:rPr>
          <w:rFonts w:ascii="Calibri Light" w:hAnsi="Calibri Light" w:cs="Calibri Light"/>
          <w:sz w:val="24"/>
          <w:szCs w:val="24"/>
          <w:lang w:val="x-none" w:eastAsia="x-none"/>
        </w:rPr>
        <w:t xml:space="preserve"> uwzględniać </w:t>
      </w:r>
      <w:r w:rsidRPr="00990BA5">
        <w:rPr>
          <w:rFonts w:ascii="Calibri Light" w:hAnsi="Calibri Light" w:cs="Calibri Light"/>
          <w:sz w:val="24"/>
          <w:szCs w:val="24"/>
          <w:lang w:val="x-none" w:eastAsia="x-none"/>
        </w:rPr>
        <w:t xml:space="preserve">średniorocznie na ilość zatrudnionych pracowników tj. </w:t>
      </w:r>
      <w:r w:rsidR="007919B7" w:rsidRPr="00990BA5">
        <w:rPr>
          <w:rFonts w:ascii="Calibri Light" w:hAnsi="Calibri Light" w:cs="Calibri Light"/>
          <w:sz w:val="24"/>
          <w:szCs w:val="24"/>
          <w:lang w:eastAsia="x-none"/>
        </w:rPr>
        <w:t xml:space="preserve">około </w:t>
      </w:r>
      <w:r w:rsidR="007919B7" w:rsidRPr="00990BA5">
        <w:rPr>
          <w:rFonts w:ascii="Calibri Light" w:hAnsi="Calibri Light" w:cs="Calibri Light"/>
          <w:sz w:val="24"/>
          <w:szCs w:val="24"/>
          <w:lang w:val="x-none" w:eastAsia="x-none"/>
        </w:rPr>
        <w:t>1</w:t>
      </w:r>
      <w:r w:rsidR="007919B7" w:rsidRPr="00990BA5">
        <w:rPr>
          <w:rFonts w:ascii="Calibri Light" w:hAnsi="Calibri Light" w:cs="Calibri Light"/>
          <w:sz w:val="24"/>
          <w:szCs w:val="24"/>
          <w:lang w:eastAsia="x-none"/>
        </w:rPr>
        <w:t>4</w:t>
      </w:r>
      <w:r w:rsidRPr="00990BA5">
        <w:rPr>
          <w:rFonts w:ascii="Calibri Light" w:hAnsi="Calibri Light" w:cs="Calibri Light"/>
          <w:sz w:val="24"/>
          <w:szCs w:val="24"/>
          <w:lang w:val="x-none" w:eastAsia="x-none"/>
        </w:rPr>
        <w:t xml:space="preserve">0 osób. </w:t>
      </w:r>
    </w:p>
    <w:p w:rsidR="005D2269" w:rsidRPr="00990BA5" w:rsidRDefault="005D2269" w:rsidP="000609FF">
      <w:pPr>
        <w:numPr>
          <w:ilvl w:val="0"/>
          <w:numId w:val="70"/>
        </w:numPr>
        <w:spacing w:line="276" w:lineRule="auto"/>
        <w:jc w:val="both"/>
        <w:rPr>
          <w:rFonts w:ascii="Calibri Light" w:hAnsi="Calibri Light" w:cs="Calibri Light"/>
          <w:b/>
          <w:sz w:val="24"/>
          <w:szCs w:val="24"/>
        </w:rPr>
      </w:pPr>
      <w:r w:rsidRPr="00990BA5">
        <w:rPr>
          <w:rFonts w:ascii="Calibri Light" w:hAnsi="Calibri Light" w:cs="Calibri Light"/>
          <w:sz w:val="24"/>
          <w:szCs w:val="24"/>
        </w:rPr>
        <w:t xml:space="preserve">W okresie realizacji umowy Wykonawca zobowiązuje się zapewnić Zamawiającemu dwie maty wejściowe, systemowe, antypoślizgowe, absorbujące zarówno suche jak </w:t>
      </w:r>
      <w:r w:rsidR="005B4AB6" w:rsidRPr="00990BA5">
        <w:rPr>
          <w:rFonts w:ascii="Calibri Light" w:hAnsi="Calibri Light" w:cs="Calibri Light"/>
          <w:sz w:val="24"/>
          <w:szCs w:val="24"/>
        </w:rPr>
        <w:br/>
      </w:r>
      <w:r w:rsidRPr="00990BA5">
        <w:rPr>
          <w:rFonts w:ascii="Calibri Light" w:hAnsi="Calibri Light" w:cs="Calibri Light"/>
          <w:sz w:val="24"/>
          <w:szCs w:val="24"/>
        </w:rPr>
        <w:t>i wilgotne zanieczyszczenia wraz z ich sukces</w:t>
      </w:r>
      <w:r w:rsidR="005B4AB6" w:rsidRPr="00990BA5">
        <w:rPr>
          <w:rFonts w:ascii="Calibri Light" w:hAnsi="Calibri Light" w:cs="Calibri Light"/>
          <w:sz w:val="24"/>
          <w:szCs w:val="24"/>
        </w:rPr>
        <w:t xml:space="preserve">ywnym serwisem i czyszczeniem </w:t>
      </w:r>
      <w:r w:rsidR="005B4AB6" w:rsidRPr="00990BA5">
        <w:rPr>
          <w:rFonts w:ascii="Calibri Light" w:hAnsi="Calibri Light" w:cs="Calibri Light"/>
          <w:sz w:val="24"/>
          <w:szCs w:val="24"/>
        </w:rPr>
        <w:br/>
        <w:t>(</w:t>
      </w:r>
      <w:r w:rsidRPr="00990BA5">
        <w:rPr>
          <w:rFonts w:ascii="Calibri Light" w:hAnsi="Calibri Light" w:cs="Calibri Light"/>
          <w:sz w:val="24"/>
          <w:szCs w:val="24"/>
        </w:rPr>
        <w:t>w zależności od pory roku, tj. w okresie letnim co 2 tygodnie, w okresie zimowym – co tydzień).</w:t>
      </w:r>
    </w:p>
    <w:p w:rsidR="005D2269" w:rsidRPr="00990BA5" w:rsidRDefault="005D2269" w:rsidP="000609FF">
      <w:pPr>
        <w:widowControl w:val="0"/>
        <w:numPr>
          <w:ilvl w:val="0"/>
          <w:numId w:val="70"/>
        </w:numPr>
        <w:suppressAutoHyphens/>
        <w:spacing w:line="276" w:lineRule="auto"/>
        <w:jc w:val="both"/>
        <w:rPr>
          <w:rFonts w:ascii="Calibri Light" w:hAnsi="Calibri Light" w:cs="Calibri Light"/>
          <w:sz w:val="24"/>
          <w:szCs w:val="24"/>
        </w:rPr>
      </w:pPr>
      <w:r w:rsidRPr="00990BA5">
        <w:rPr>
          <w:rFonts w:ascii="Calibri Light" w:hAnsi="Calibri Light" w:cs="Calibri Light"/>
          <w:sz w:val="24"/>
          <w:szCs w:val="24"/>
        </w:rPr>
        <w:t>Wykonawca może powierzyć wykonanie części Zamówienia podwykonawcom.</w:t>
      </w:r>
    </w:p>
    <w:p w:rsidR="0076660D" w:rsidRPr="00990BA5" w:rsidRDefault="005D2269" w:rsidP="005B4AB6">
      <w:pPr>
        <w:widowControl w:val="0"/>
        <w:numPr>
          <w:ilvl w:val="0"/>
          <w:numId w:val="70"/>
        </w:numPr>
        <w:suppressAutoHyphens/>
        <w:spacing w:line="276" w:lineRule="auto"/>
        <w:jc w:val="both"/>
        <w:rPr>
          <w:rFonts w:ascii="Calibri Light" w:hAnsi="Calibri Light" w:cs="Calibri Light"/>
          <w:sz w:val="24"/>
          <w:szCs w:val="24"/>
        </w:rPr>
      </w:pPr>
      <w:r w:rsidRPr="00990BA5">
        <w:rPr>
          <w:rFonts w:ascii="Calibri Light" w:hAnsi="Calibri Light" w:cs="Calibri Light"/>
          <w:sz w:val="24"/>
          <w:szCs w:val="24"/>
        </w:rPr>
        <w:t>W trakcie realizacji zamówienia Wykonawca może dokonać zmia</w:t>
      </w:r>
      <w:r w:rsidR="00FF708F" w:rsidRPr="00990BA5">
        <w:rPr>
          <w:rFonts w:ascii="Calibri Light" w:hAnsi="Calibri Light" w:cs="Calibri Light"/>
          <w:sz w:val="24"/>
          <w:szCs w:val="24"/>
        </w:rPr>
        <w:t xml:space="preserve">ny podwykonawcy lub rezygnacji </w:t>
      </w:r>
      <w:r w:rsidRPr="00990BA5">
        <w:rPr>
          <w:rFonts w:ascii="Calibri Light" w:hAnsi="Calibri Light" w:cs="Calibri Light"/>
          <w:sz w:val="24"/>
          <w:szCs w:val="24"/>
        </w:rPr>
        <w:t>z wykonania części zamówienia przez podwykonawcę.</w:t>
      </w:r>
    </w:p>
    <w:p w:rsidR="00165523" w:rsidRPr="00990BA5" w:rsidRDefault="00165523" w:rsidP="00165523">
      <w:pPr>
        <w:pStyle w:val="Akapitzlist"/>
        <w:tabs>
          <w:tab w:val="left" w:pos="284"/>
        </w:tabs>
        <w:spacing w:line="276" w:lineRule="auto"/>
        <w:ind w:left="284" w:right="-425"/>
        <w:jc w:val="both"/>
        <w:rPr>
          <w:rFonts w:ascii="Calibri Light" w:hAnsi="Calibri Light" w:cs="Calibri Light"/>
          <w:sz w:val="24"/>
          <w:szCs w:val="24"/>
        </w:rPr>
      </w:pPr>
      <w:r w:rsidRPr="00990BA5">
        <w:rPr>
          <w:rFonts w:ascii="Calibri Light" w:hAnsi="Calibri Light" w:cs="Calibri Light"/>
          <w:sz w:val="24"/>
          <w:szCs w:val="24"/>
        </w:rPr>
        <w:t xml:space="preserve">Szczegółowy opis przedmiotu zamówienia został zawarty w załączniku nr 5 </w:t>
      </w:r>
      <w:r w:rsidR="00282AF1">
        <w:rPr>
          <w:rFonts w:ascii="Calibri Light" w:hAnsi="Calibri Light" w:cs="Calibri Light"/>
          <w:sz w:val="24"/>
          <w:szCs w:val="24"/>
        </w:rPr>
        <w:t xml:space="preserve">i 6 </w:t>
      </w:r>
      <w:r w:rsidRPr="00990BA5">
        <w:rPr>
          <w:rFonts w:ascii="Calibri Light" w:hAnsi="Calibri Light" w:cs="Calibri Light"/>
          <w:sz w:val="24"/>
          <w:szCs w:val="24"/>
        </w:rPr>
        <w:t>do SWZ.</w:t>
      </w:r>
    </w:p>
    <w:p w:rsidR="00165523" w:rsidRDefault="00165523" w:rsidP="00FF708F">
      <w:pPr>
        <w:pStyle w:val="Akapitzlist"/>
        <w:tabs>
          <w:tab w:val="left" w:pos="284"/>
        </w:tabs>
        <w:spacing w:line="276" w:lineRule="auto"/>
        <w:ind w:left="284" w:right="-425"/>
        <w:jc w:val="both"/>
        <w:rPr>
          <w:rFonts w:ascii="Calibri Light" w:hAnsi="Calibri Light" w:cs="Calibri Light"/>
          <w:sz w:val="24"/>
          <w:szCs w:val="24"/>
        </w:rPr>
      </w:pPr>
      <w:r w:rsidRPr="00990BA5">
        <w:rPr>
          <w:rFonts w:ascii="Calibri Light" w:hAnsi="Calibri Light" w:cs="Calibri Light"/>
          <w:sz w:val="24"/>
          <w:szCs w:val="24"/>
        </w:rPr>
        <w:t>Obowiązki Wykonawcy związane z realizacją zamówienia określają także załączone do SWZ projektowane postanowienia umowy (załącznik nr 4).</w:t>
      </w:r>
    </w:p>
    <w:p w:rsidR="00FF708F" w:rsidRDefault="00FF708F" w:rsidP="00147428">
      <w:pPr>
        <w:tabs>
          <w:tab w:val="left" w:pos="284"/>
        </w:tabs>
        <w:spacing w:line="276" w:lineRule="auto"/>
        <w:ind w:right="-425"/>
        <w:jc w:val="both"/>
        <w:rPr>
          <w:rFonts w:ascii="Calibri Light" w:hAnsi="Calibri Light" w:cs="Calibri Light"/>
          <w:b/>
          <w:sz w:val="24"/>
          <w:szCs w:val="24"/>
          <w:lang w:bidi="pl-PL"/>
        </w:rPr>
      </w:pPr>
    </w:p>
    <w:p w:rsidR="00147428" w:rsidRPr="00CE2BA8" w:rsidRDefault="00147428" w:rsidP="00147428">
      <w:pPr>
        <w:tabs>
          <w:tab w:val="left" w:pos="284"/>
        </w:tabs>
        <w:spacing w:line="276" w:lineRule="auto"/>
        <w:ind w:right="-425"/>
        <w:jc w:val="both"/>
        <w:rPr>
          <w:rFonts w:ascii="Calibri Light" w:hAnsi="Calibri Light" w:cs="Calibri Light"/>
          <w:sz w:val="24"/>
          <w:szCs w:val="24"/>
          <w:u w:val="single"/>
          <w:lang w:bidi="pl-PL"/>
        </w:rPr>
      </w:pPr>
      <w:r w:rsidRPr="00CE2BA8">
        <w:rPr>
          <w:rFonts w:ascii="Calibri Light" w:hAnsi="Calibri Light" w:cs="Calibri Light"/>
          <w:sz w:val="24"/>
          <w:szCs w:val="24"/>
          <w:u w:val="single"/>
          <w:lang w:bidi="pl-PL"/>
        </w:rPr>
        <w:t xml:space="preserve">Zamawiający zaleca </w:t>
      </w:r>
      <w:r w:rsidR="00CE2BA8" w:rsidRPr="00CE2BA8">
        <w:rPr>
          <w:rFonts w:ascii="Calibri Light" w:hAnsi="Calibri Light" w:cs="Calibri Light"/>
          <w:sz w:val="24"/>
          <w:szCs w:val="24"/>
          <w:u w:val="single"/>
        </w:rPr>
        <w:t>wizję lokalną budynku sądu oraz terenów przyległych.</w:t>
      </w:r>
    </w:p>
    <w:p w:rsidR="00147428" w:rsidRPr="00147428" w:rsidRDefault="00147428" w:rsidP="00147428">
      <w:pPr>
        <w:tabs>
          <w:tab w:val="left" w:pos="284"/>
        </w:tabs>
        <w:spacing w:line="276" w:lineRule="auto"/>
        <w:ind w:right="-425"/>
        <w:jc w:val="both"/>
        <w:rPr>
          <w:rFonts w:ascii="Calibri Light" w:hAnsi="Calibri Light" w:cs="Calibri Light"/>
          <w:b/>
          <w:sz w:val="24"/>
          <w:szCs w:val="24"/>
          <w:lang w:bidi="pl-PL"/>
        </w:rPr>
      </w:pPr>
    </w:p>
    <w:p w:rsidR="00292592" w:rsidRPr="005B4AB6" w:rsidRDefault="00670157" w:rsidP="000609FF">
      <w:pPr>
        <w:pStyle w:val="Akapitzlist"/>
        <w:numPr>
          <w:ilvl w:val="0"/>
          <w:numId w:val="52"/>
        </w:numPr>
        <w:tabs>
          <w:tab w:val="left" w:pos="284"/>
        </w:tabs>
        <w:spacing w:line="276" w:lineRule="auto"/>
        <w:ind w:left="284" w:right="-425" w:hanging="284"/>
        <w:jc w:val="both"/>
        <w:rPr>
          <w:rFonts w:ascii="Calibri Light" w:hAnsi="Calibri Light" w:cs="Calibri Light"/>
          <w:b/>
          <w:sz w:val="24"/>
          <w:szCs w:val="24"/>
        </w:rPr>
      </w:pPr>
      <w:r w:rsidRPr="005B4AB6">
        <w:rPr>
          <w:rFonts w:ascii="Calibri Light" w:hAnsi="Calibri Light" w:cs="Calibri Light"/>
          <w:b/>
          <w:sz w:val="24"/>
          <w:szCs w:val="24"/>
        </w:rPr>
        <w:t>Nazwy i kody Wspólnego Słownika Zamówień (CPV):</w:t>
      </w:r>
    </w:p>
    <w:p w:rsidR="005B4AB6" w:rsidRPr="005B4AB6" w:rsidRDefault="005B4AB6" w:rsidP="005B4AB6">
      <w:pPr>
        <w:suppressAutoHyphens/>
        <w:spacing w:line="276" w:lineRule="auto"/>
        <w:jc w:val="both"/>
        <w:rPr>
          <w:rFonts w:ascii="Calibri Light" w:hAnsi="Calibri Light" w:cs="Calibri Light"/>
          <w:snapToGrid w:val="0"/>
          <w:sz w:val="24"/>
          <w:szCs w:val="24"/>
          <w:lang w:eastAsia="ar-SA"/>
        </w:rPr>
      </w:pPr>
      <w:r w:rsidRPr="005B4AB6">
        <w:rPr>
          <w:rFonts w:ascii="Calibri Light" w:hAnsi="Calibri Light" w:cs="Calibri Light"/>
          <w:snapToGrid w:val="0"/>
          <w:sz w:val="24"/>
          <w:szCs w:val="24"/>
          <w:lang w:eastAsia="ar-SA"/>
        </w:rPr>
        <w:t>90.91.12.00-8 usługi sprzątania budynków,</w:t>
      </w:r>
    </w:p>
    <w:p w:rsidR="005B4AB6" w:rsidRPr="005B4AB6" w:rsidRDefault="005B4AB6" w:rsidP="005B4AB6">
      <w:pPr>
        <w:suppressAutoHyphens/>
        <w:spacing w:line="276" w:lineRule="auto"/>
        <w:jc w:val="both"/>
        <w:rPr>
          <w:rFonts w:ascii="Calibri Light" w:hAnsi="Calibri Light" w:cs="Calibri Light"/>
          <w:snapToGrid w:val="0"/>
          <w:sz w:val="24"/>
          <w:szCs w:val="24"/>
          <w:lang w:eastAsia="ar-SA"/>
        </w:rPr>
      </w:pPr>
      <w:r w:rsidRPr="005B4AB6">
        <w:rPr>
          <w:rFonts w:ascii="Calibri Light" w:hAnsi="Calibri Light" w:cs="Calibri Light"/>
          <w:snapToGrid w:val="0"/>
          <w:sz w:val="24"/>
          <w:szCs w:val="24"/>
          <w:lang w:eastAsia="ar-SA"/>
        </w:rPr>
        <w:t>90.91.00.00-9 usługa sprzątania,</w:t>
      </w:r>
    </w:p>
    <w:p w:rsidR="005B4AB6" w:rsidRPr="005B4AB6" w:rsidRDefault="005B4AB6" w:rsidP="005B4AB6">
      <w:pPr>
        <w:suppressAutoHyphens/>
        <w:spacing w:line="276" w:lineRule="auto"/>
        <w:jc w:val="both"/>
        <w:rPr>
          <w:rFonts w:ascii="Calibri Light" w:hAnsi="Calibri Light" w:cs="Calibri Light"/>
          <w:snapToGrid w:val="0"/>
          <w:sz w:val="24"/>
          <w:szCs w:val="24"/>
          <w:lang w:eastAsia="ar-SA"/>
        </w:rPr>
      </w:pPr>
      <w:r w:rsidRPr="005B4AB6">
        <w:rPr>
          <w:rFonts w:ascii="Calibri Light" w:hAnsi="Calibri Light" w:cs="Calibri Light"/>
          <w:snapToGrid w:val="0"/>
          <w:sz w:val="24"/>
          <w:szCs w:val="24"/>
          <w:lang w:eastAsia="ar-SA"/>
        </w:rPr>
        <w:t>90.91.92.00-4 usługa sprzątania biur,</w:t>
      </w:r>
    </w:p>
    <w:p w:rsidR="005B4AB6" w:rsidRPr="00491E6B" w:rsidRDefault="005B4AB6" w:rsidP="000609FF">
      <w:pPr>
        <w:numPr>
          <w:ilvl w:val="4"/>
          <w:numId w:val="72"/>
        </w:numPr>
        <w:suppressAutoHyphens/>
        <w:spacing w:line="276" w:lineRule="auto"/>
        <w:ind w:left="0" w:firstLine="0"/>
        <w:jc w:val="both"/>
        <w:rPr>
          <w:rFonts w:ascii="Calibri Light" w:hAnsi="Calibri Light" w:cs="Calibri Light"/>
          <w:snapToGrid w:val="0"/>
          <w:sz w:val="24"/>
          <w:szCs w:val="24"/>
          <w:lang w:eastAsia="ar-SA"/>
        </w:rPr>
      </w:pPr>
      <w:r w:rsidRPr="00491E6B">
        <w:rPr>
          <w:rFonts w:ascii="Calibri Light" w:hAnsi="Calibri Light" w:cs="Calibri Light"/>
          <w:snapToGrid w:val="0"/>
          <w:sz w:val="24"/>
          <w:szCs w:val="24"/>
          <w:lang w:eastAsia="ar-SA"/>
        </w:rPr>
        <w:t>usługi sprzątania i zamiatania ulic,</w:t>
      </w:r>
    </w:p>
    <w:p w:rsidR="005B4AB6" w:rsidRPr="00491E6B" w:rsidRDefault="005B4AB6" w:rsidP="005B4AB6">
      <w:pPr>
        <w:suppressAutoHyphens/>
        <w:spacing w:line="276" w:lineRule="auto"/>
        <w:jc w:val="both"/>
        <w:rPr>
          <w:rFonts w:ascii="Calibri Light" w:hAnsi="Calibri Light" w:cs="Calibri Light"/>
          <w:snapToGrid w:val="0"/>
          <w:sz w:val="24"/>
          <w:szCs w:val="24"/>
          <w:lang w:eastAsia="ar-SA"/>
        </w:rPr>
      </w:pPr>
      <w:r w:rsidRPr="00491E6B">
        <w:rPr>
          <w:rFonts w:ascii="Calibri Light" w:hAnsi="Calibri Light" w:cs="Calibri Light"/>
          <w:snapToGrid w:val="0"/>
          <w:sz w:val="24"/>
          <w:szCs w:val="24"/>
          <w:lang w:eastAsia="ar-SA"/>
        </w:rPr>
        <w:t>77.31.41.00-5 usługi w zakresie trawników,</w:t>
      </w:r>
    </w:p>
    <w:p w:rsidR="005B4AB6" w:rsidRPr="005B4AB6" w:rsidRDefault="005B4AB6" w:rsidP="005B4AB6">
      <w:pPr>
        <w:suppressAutoHyphens/>
        <w:spacing w:line="276" w:lineRule="auto"/>
        <w:jc w:val="both"/>
        <w:rPr>
          <w:rFonts w:ascii="Calibri Light" w:hAnsi="Calibri Light" w:cs="Calibri Light"/>
          <w:snapToGrid w:val="0"/>
          <w:sz w:val="24"/>
          <w:szCs w:val="24"/>
          <w:lang w:eastAsia="ar-SA"/>
        </w:rPr>
      </w:pPr>
      <w:r w:rsidRPr="00491E6B">
        <w:rPr>
          <w:rFonts w:ascii="Calibri Light" w:hAnsi="Calibri Light" w:cs="Calibri Light"/>
          <w:snapToGrid w:val="0"/>
          <w:sz w:val="24"/>
          <w:szCs w:val="24"/>
          <w:lang w:eastAsia="ar-SA"/>
        </w:rPr>
        <w:t>90.62.00.00-9 usługi odśnieżania.</w:t>
      </w:r>
    </w:p>
    <w:p w:rsidR="00260EAE" w:rsidRPr="00892CA2" w:rsidRDefault="00260EAE" w:rsidP="000609FF">
      <w:pPr>
        <w:pStyle w:val="Akapitzlist"/>
        <w:numPr>
          <w:ilvl w:val="0"/>
          <w:numId w:val="52"/>
        </w:numPr>
        <w:tabs>
          <w:tab w:val="left" w:pos="284"/>
        </w:tabs>
        <w:spacing w:before="120" w:line="276" w:lineRule="auto"/>
        <w:ind w:left="284" w:right="-425" w:hanging="284"/>
        <w:jc w:val="both"/>
        <w:rPr>
          <w:rStyle w:val="Pogrubienie"/>
          <w:rFonts w:ascii="Calibri Light" w:hAnsi="Calibri Light" w:cs="Calibri Light"/>
          <w:sz w:val="24"/>
          <w:szCs w:val="24"/>
        </w:rPr>
      </w:pPr>
      <w:r w:rsidRPr="00892CA2">
        <w:rPr>
          <w:rStyle w:val="Pogrubienie"/>
          <w:rFonts w:ascii="Calibri Light" w:hAnsi="Calibri Light" w:cs="Calibri Light"/>
          <w:sz w:val="24"/>
          <w:szCs w:val="24"/>
        </w:rPr>
        <w:t>Przedmiotowe środki dowodowe:</w:t>
      </w:r>
    </w:p>
    <w:p w:rsidR="00260EAE" w:rsidRPr="00892CA2" w:rsidRDefault="00260EAE" w:rsidP="005B4AB6">
      <w:pPr>
        <w:pStyle w:val="Akapitzlist"/>
        <w:overflowPunct w:val="0"/>
        <w:autoSpaceDN w:val="0"/>
        <w:adjustRightInd w:val="0"/>
        <w:spacing w:line="276" w:lineRule="auto"/>
        <w:ind w:left="360"/>
        <w:jc w:val="both"/>
        <w:textAlignment w:val="baseline"/>
        <w:rPr>
          <w:rFonts w:ascii="Calibri Light" w:hAnsi="Calibri Light" w:cs="Calibri Light"/>
          <w:bCs/>
          <w:sz w:val="24"/>
          <w:szCs w:val="24"/>
        </w:rPr>
      </w:pPr>
      <w:r w:rsidRPr="00892CA2">
        <w:rPr>
          <w:rStyle w:val="Pogrubienie"/>
          <w:rFonts w:ascii="Calibri Light" w:hAnsi="Calibri Light" w:cs="Calibri Light"/>
          <w:b w:val="0"/>
          <w:sz w:val="24"/>
          <w:szCs w:val="24"/>
        </w:rPr>
        <w:t>Zamawiający nie wymaga złożenia przedmiotowych środków dowodowych</w:t>
      </w:r>
      <w:r w:rsidR="00255A59" w:rsidRPr="00892CA2">
        <w:rPr>
          <w:rStyle w:val="Pogrubienie"/>
          <w:rFonts w:ascii="Calibri Light" w:hAnsi="Calibri Light" w:cs="Calibri Light"/>
          <w:b w:val="0"/>
          <w:sz w:val="24"/>
          <w:szCs w:val="24"/>
        </w:rPr>
        <w:t xml:space="preserve"> </w:t>
      </w:r>
      <w:r w:rsidR="00581AFE" w:rsidRPr="00892CA2">
        <w:rPr>
          <w:rStyle w:val="Pogrubienie"/>
          <w:rFonts w:ascii="Calibri Light" w:hAnsi="Calibri Light" w:cs="Calibri Light"/>
          <w:b w:val="0"/>
          <w:sz w:val="24"/>
          <w:szCs w:val="24"/>
        </w:rPr>
        <w:br/>
      </w:r>
      <w:r w:rsidR="00255A59" w:rsidRPr="00892CA2">
        <w:rPr>
          <w:rStyle w:val="Pogrubienie"/>
          <w:rFonts w:ascii="Calibri Light" w:hAnsi="Calibri Light" w:cs="Calibri Light"/>
          <w:b w:val="0"/>
          <w:sz w:val="24"/>
          <w:szCs w:val="24"/>
        </w:rPr>
        <w:t>w prowadzonym postępowaniu</w:t>
      </w:r>
      <w:r w:rsidRPr="00892CA2">
        <w:rPr>
          <w:rStyle w:val="Pogrubienie"/>
          <w:rFonts w:ascii="Calibri Light" w:hAnsi="Calibri Light" w:cs="Calibri Light"/>
          <w:b w:val="0"/>
          <w:sz w:val="24"/>
          <w:szCs w:val="24"/>
        </w:rPr>
        <w:t xml:space="preserve">. </w:t>
      </w:r>
    </w:p>
    <w:p w:rsidR="008F0514" w:rsidRPr="00892CA2" w:rsidRDefault="008F0514" w:rsidP="00640706">
      <w:pPr>
        <w:spacing w:line="276" w:lineRule="auto"/>
        <w:rPr>
          <w:rFonts w:ascii="Calibri Light" w:hAnsi="Calibri Light" w:cs="Calibri Light"/>
          <w:sz w:val="24"/>
          <w:szCs w:val="24"/>
        </w:rPr>
      </w:pPr>
    </w:p>
    <w:p w:rsidR="0019483D" w:rsidRPr="00892CA2" w:rsidRDefault="0019483D"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 IV</w:t>
      </w:r>
    </w:p>
    <w:p w:rsidR="0003141F" w:rsidRPr="00892CA2" w:rsidRDefault="00E51C12" w:rsidP="00DC692D">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INFORMACJA NA TEMAT CZĘŚCI ZAMÓWIENIA I MOŻLIWOŚCI SKŁADANIA OFERT CZĘŚCIOWYCH</w:t>
      </w:r>
    </w:p>
    <w:p w:rsidR="000725F3" w:rsidRPr="00892CA2" w:rsidRDefault="000725F3" w:rsidP="000609FF">
      <w:pPr>
        <w:numPr>
          <w:ilvl w:val="0"/>
          <w:numId w:val="38"/>
        </w:numPr>
        <w:tabs>
          <w:tab w:val="clear" w:pos="720"/>
          <w:tab w:val="num" w:pos="426"/>
        </w:tabs>
        <w:spacing w:line="276" w:lineRule="auto"/>
        <w:ind w:left="426" w:right="28" w:hanging="426"/>
        <w:jc w:val="both"/>
        <w:rPr>
          <w:rFonts w:ascii="Calibri Light" w:hAnsi="Calibri Light" w:cs="Calibri Light"/>
          <w:sz w:val="24"/>
          <w:szCs w:val="24"/>
        </w:rPr>
      </w:pPr>
      <w:r w:rsidRPr="00892CA2">
        <w:rPr>
          <w:rFonts w:ascii="Calibri Light" w:hAnsi="Calibri Light" w:cs="Calibri Light"/>
          <w:sz w:val="24"/>
          <w:szCs w:val="24"/>
        </w:rPr>
        <w:t xml:space="preserve">Oferta musi obejmować całość zmówienia. Zamawiający nie dopuszcza możliwości składania ofert częściowych. </w:t>
      </w:r>
    </w:p>
    <w:p w:rsidR="000725F3" w:rsidRPr="00892CA2" w:rsidRDefault="000725F3" w:rsidP="000609FF">
      <w:pPr>
        <w:numPr>
          <w:ilvl w:val="0"/>
          <w:numId w:val="38"/>
        </w:numPr>
        <w:tabs>
          <w:tab w:val="clear" w:pos="720"/>
          <w:tab w:val="num" w:pos="426"/>
        </w:tabs>
        <w:spacing w:line="276" w:lineRule="auto"/>
        <w:ind w:left="426" w:right="28" w:hanging="426"/>
        <w:jc w:val="both"/>
        <w:rPr>
          <w:rFonts w:ascii="Calibri Light" w:hAnsi="Calibri Light" w:cs="Calibri Light"/>
          <w:sz w:val="24"/>
          <w:szCs w:val="24"/>
        </w:rPr>
      </w:pPr>
      <w:r w:rsidRPr="00892CA2">
        <w:rPr>
          <w:rFonts w:ascii="Calibri Light" w:hAnsi="Calibri Light" w:cs="Calibri Light"/>
          <w:sz w:val="24"/>
          <w:szCs w:val="24"/>
        </w:rPr>
        <w:t xml:space="preserve">Oferta częściowa stanowić będzie ofertę o treści niezgodnej z warunkami zamówienia </w:t>
      </w:r>
      <w:r w:rsidRPr="00892CA2">
        <w:rPr>
          <w:rFonts w:ascii="Calibri Light" w:hAnsi="Calibri Light" w:cs="Calibri Light"/>
          <w:sz w:val="24"/>
          <w:szCs w:val="24"/>
        </w:rPr>
        <w:br/>
        <w:t>i zostanie odrzucona, zgodnie z art. 226 ust. 1 pkt 5 ustawy.</w:t>
      </w:r>
    </w:p>
    <w:p w:rsidR="000725F3" w:rsidRPr="00892CA2" w:rsidRDefault="000725F3" w:rsidP="000609FF">
      <w:pPr>
        <w:numPr>
          <w:ilvl w:val="0"/>
          <w:numId w:val="38"/>
        </w:numPr>
        <w:tabs>
          <w:tab w:val="clear" w:pos="720"/>
          <w:tab w:val="num" w:pos="426"/>
        </w:tabs>
        <w:spacing w:line="276" w:lineRule="auto"/>
        <w:ind w:left="425" w:right="28" w:hanging="426"/>
        <w:jc w:val="both"/>
        <w:rPr>
          <w:rFonts w:ascii="Calibri Light" w:hAnsi="Calibri Light" w:cs="Calibri Light"/>
          <w:sz w:val="24"/>
          <w:szCs w:val="24"/>
        </w:rPr>
      </w:pPr>
      <w:r w:rsidRPr="00892CA2">
        <w:rPr>
          <w:rFonts w:ascii="Calibri Light" w:hAnsi="Calibri Light" w:cs="Calibri Light"/>
          <w:sz w:val="24"/>
          <w:szCs w:val="24"/>
        </w:rPr>
        <w:t>Uzasadnienie braku podziału zamówienia na części:</w:t>
      </w:r>
    </w:p>
    <w:p w:rsidR="00B362D4" w:rsidRPr="00B362D4" w:rsidRDefault="00B362D4" w:rsidP="00B362D4">
      <w:pPr>
        <w:pStyle w:val="Tekstpodstawowy2"/>
        <w:spacing w:line="276" w:lineRule="auto"/>
        <w:ind w:left="425"/>
        <w:jc w:val="both"/>
        <w:rPr>
          <w:rFonts w:ascii="Calibri Light" w:hAnsi="Calibri Light" w:cs="Calibri Light"/>
          <w:szCs w:val="24"/>
        </w:rPr>
      </w:pPr>
      <w:r w:rsidRPr="00B362D4">
        <w:rPr>
          <w:rFonts w:ascii="Calibri Light" w:hAnsi="Calibri Light" w:cs="Calibri Light"/>
          <w:szCs w:val="24"/>
        </w:rPr>
        <w:t>Zamówienie ma charakter jednorodny, dotyczy jednolitego zakresu usług. Podział zamówienia spowodowałby konieczność zwiększenia zaangażowania zasobów ludzkich do kontroli i koordynacji działań różnych wykonawców. Brak kompleksowej realizacji zamówienia mógłby zagrozić właściwemu jej wykonaniu. Dodatkowo brak podziału zamówienia na części nie powoduje ograniczenia konkurencji oraz zapewnia równy dostęp podmiotów z sektora małych i średnich przedsiębiorstw.</w:t>
      </w:r>
    </w:p>
    <w:p w:rsidR="003027E1" w:rsidRPr="00892CA2" w:rsidRDefault="003027E1" w:rsidP="00640706">
      <w:pPr>
        <w:pStyle w:val="Nagwek2"/>
        <w:spacing w:line="276" w:lineRule="auto"/>
        <w:ind w:firstLine="0"/>
        <w:jc w:val="left"/>
        <w:rPr>
          <w:rFonts w:ascii="Calibri Light" w:hAnsi="Calibri Light" w:cs="Calibri Light"/>
          <w:sz w:val="24"/>
          <w:szCs w:val="24"/>
        </w:rPr>
      </w:pPr>
    </w:p>
    <w:p w:rsidR="00815B6A" w:rsidRPr="00892CA2" w:rsidRDefault="00815B6A"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 V</w:t>
      </w:r>
    </w:p>
    <w:p w:rsidR="00F774C8" w:rsidRPr="00ED68B0" w:rsidRDefault="00E51C12" w:rsidP="00ED68B0">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INFORMACJA NA TEMAT MOŻLIWOŚCI SKŁADANIA OFERT WARIANTOWYCH</w:t>
      </w:r>
    </w:p>
    <w:p w:rsidR="00815B6A" w:rsidRPr="00892CA2" w:rsidRDefault="00E51C12" w:rsidP="00640706">
      <w:pPr>
        <w:spacing w:line="276" w:lineRule="auto"/>
        <w:ind w:right="28"/>
        <w:jc w:val="both"/>
        <w:rPr>
          <w:rFonts w:ascii="Calibri Light" w:hAnsi="Calibri Light" w:cs="Calibri Light"/>
          <w:sz w:val="24"/>
          <w:szCs w:val="24"/>
        </w:rPr>
      </w:pPr>
      <w:r w:rsidRPr="00892CA2">
        <w:rPr>
          <w:rFonts w:ascii="Calibri Light" w:hAnsi="Calibri Light" w:cs="Calibri Light"/>
          <w:sz w:val="24"/>
          <w:szCs w:val="24"/>
        </w:rPr>
        <w:t>Zamawiający nie dopuszcza możliwości złożenia oferty wariantowej.</w:t>
      </w:r>
    </w:p>
    <w:p w:rsidR="00CA3917" w:rsidRPr="00892CA2" w:rsidRDefault="00CA3917" w:rsidP="00640706">
      <w:pPr>
        <w:spacing w:line="276" w:lineRule="auto"/>
        <w:ind w:right="28"/>
        <w:jc w:val="both"/>
        <w:rPr>
          <w:rFonts w:ascii="Calibri Light" w:hAnsi="Calibri Light" w:cs="Calibri Light"/>
          <w:sz w:val="24"/>
          <w:szCs w:val="24"/>
        </w:rPr>
      </w:pPr>
    </w:p>
    <w:p w:rsidR="00815B6A" w:rsidRPr="00892CA2" w:rsidRDefault="006A370E"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 VI</w:t>
      </w:r>
    </w:p>
    <w:p w:rsidR="00815B6A" w:rsidRPr="00ED68B0" w:rsidRDefault="00815B6A" w:rsidP="00ED68B0">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INFORMACJA NA TEMAT PRZEWIDYWANEGO ZAMÓWIENIA POLEGAJĄCEGO NA POWTÓRZ</w:t>
      </w:r>
      <w:r w:rsidR="000741D1" w:rsidRPr="00892CA2">
        <w:rPr>
          <w:rFonts w:ascii="Calibri Light" w:hAnsi="Calibri Light" w:cs="Calibri Light"/>
          <w:sz w:val="24"/>
          <w:szCs w:val="24"/>
        </w:rPr>
        <w:t>ENIU PODOBNYCH USŁUG</w:t>
      </w:r>
    </w:p>
    <w:p w:rsidR="002D35EA" w:rsidRPr="00892CA2" w:rsidRDefault="002D35EA" w:rsidP="00640706">
      <w:pPr>
        <w:spacing w:line="276" w:lineRule="auto"/>
        <w:ind w:right="28"/>
        <w:jc w:val="both"/>
        <w:rPr>
          <w:rFonts w:ascii="Calibri Light" w:hAnsi="Calibri Light" w:cs="Calibri Light"/>
          <w:sz w:val="24"/>
          <w:szCs w:val="24"/>
        </w:rPr>
      </w:pPr>
      <w:r w:rsidRPr="00892CA2">
        <w:rPr>
          <w:rFonts w:ascii="Calibri Light" w:hAnsi="Calibri Light" w:cs="Calibri Light"/>
          <w:sz w:val="24"/>
          <w:szCs w:val="24"/>
        </w:rPr>
        <w:t xml:space="preserve">Zamawiający nie przewiduje udzielenia zamówienia polegającego na powtórzeniu podobnych </w:t>
      </w:r>
      <w:r w:rsidR="00B90229" w:rsidRPr="00892CA2">
        <w:rPr>
          <w:rFonts w:ascii="Calibri Light" w:hAnsi="Calibri Light" w:cs="Calibri Light"/>
          <w:sz w:val="24"/>
          <w:szCs w:val="24"/>
        </w:rPr>
        <w:t>usług</w:t>
      </w:r>
      <w:r w:rsidRPr="00892CA2">
        <w:rPr>
          <w:rFonts w:ascii="Calibri Light" w:hAnsi="Calibri Light" w:cs="Calibri Light"/>
          <w:sz w:val="24"/>
          <w:szCs w:val="24"/>
        </w:rPr>
        <w:t>, o którym mowa w art. 214 ust.1 pkt 7 ustawy.</w:t>
      </w:r>
    </w:p>
    <w:p w:rsidR="00600C17" w:rsidRPr="00892CA2" w:rsidRDefault="00600C17" w:rsidP="00640706">
      <w:pPr>
        <w:spacing w:line="276" w:lineRule="auto"/>
        <w:ind w:right="28"/>
        <w:jc w:val="both"/>
        <w:rPr>
          <w:rFonts w:ascii="Calibri Light" w:hAnsi="Calibri Light" w:cs="Calibri Light"/>
          <w:sz w:val="24"/>
          <w:szCs w:val="24"/>
        </w:rPr>
      </w:pPr>
    </w:p>
    <w:p w:rsidR="006A370E" w:rsidRPr="00892CA2" w:rsidRDefault="006A370E"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 VII</w:t>
      </w:r>
    </w:p>
    <w:p w:rsidR="006A370E" w:rsidRPr="00892CA2" w:rsidRDefault="006A370E" w:rsidP="00ED68B0">
      <w:pPr>
        <w:pStyle w:val="Nagwek2"/>
        <w:spacing w:line="240" w:lineRule="auto"/>
        <w:ind w:firstLine="0"/>
        <w:rPr>
          <w:rFonts w:ascii="Calibri Light" w:hAnsi="Calibri Light" w:cs="Calibri Light"/>
          <w:sz w:val="24"/>
          <w:szCs w:val="24"/>
        </w:rPr>
      </w:pPr>
      <w:r w:rsidRPr="00892CA2">
        <w:rPr>
          <w:rFonts w:ascii="Calibri Light" w:hAnsi="Calibri Light" w:cs="Calibri Light"/>
          <w:sz w:val="24"/>
          <w:szCs w:val="24"/>
        </w:rPr>
        <w:t>MAKSYMALNA LICZBA WYKONAWCÓW, Z KTÓRYMI ZAMAWIAJĄCY ZAWRZE UMOWĘ RAMOWĄ</w:t>
      </w:r>
    </w:p>
    <w:p w:rsidR="00401FD9" w:rsidRPr="00892CA2" w:rsidRDefault="006A370E" w:rsidP="00ED68B0">
      <w:pPr>
        <w:tabs>
          <w:tab w:val="left" w:pos="426"/>
        </w:tabs>
        <w:ind w:left="1701" w:right="28" w:hanging="1701"/>
        <w:jc w:val="both"/>
        <w:rPr>
          <w:rFonts w:ascii="Calibri Light" w:hAnsi="Calibri Light" w:cs="Calibri Light"/>
          <w:sz w:val="24"/>
          <w:szCs w:val="24"/>
        </w:rPr>
      </w:pPr>
      <w:r w:rsidRPr="00892CA2">
        <w:rPr>
          <w:rFonts w:ascii="Calibri Light" w:hAnsi="Calibri Light" w:cs="Calibri Light"/>
          <w:sz w:val="24"/>
          <w:szCs w:val="24"/>
        </w:rPr>
        <w:t>Przedmiotowe postępowanie nie jest prowadzone w celu zawarcia umowy ramowej.</w:t>
      </w:r>
    </w:p>
    <w:p w:rsidR="0016645C" w:rsidRPr="00892CA2" w:rsidRDefault="0016645C" w:rsidP="0016645C">
      <w:pPr>
        <w:tabs>
          <w:tab w:val="left" w:pos="426"/>
        </w:tabs>
        <w:spacing w:before="120" w:line="276" w:lineRule="auto"/>
        <w:ind w:left="1701" w:right="28" w:hanging="1701"/>
        <w:jc w:val="both"/>
        <w:rPr>
          <w:rFonts w:ascii="Calibri Light" w:hAnsi="Calibri Light" w:cs="Calibri Light"/>
          <w:sz w:val="24"/>
          <w:szCs w:val="24"/>
        </w:rPr>
      </w:pPr>
    </w:p>
    <w:p w:rsidR="00B4667B" w:rsidRPr="00892CA2" w:rsidRDefault="007707A6"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 xml:space="preserve">ROZDZIAŁ </w:t>
      </w:r>
      <w:r w:rsidR="00B4667B" w:rsidRPr="00892CA2">
        <w:rPr>
          <w:rFonts w:ascii="Calibri Light" w:hAnsi="Calibri Light" w:cs="Calibri Light"/>
          <w:sz w:val="24"/>
          <w:szCs w:val="24"/>
        </w:rPr>
        <w:t>V</w:t>
      </w:r>
      <w:r w:rsidRPr="00892CA2">
        <w:rPr>
          <w:rFonts w:ascii="Calibri Light" w:hAnsi="Calibri Light" w:cs="Calibri Light"/>
          <w:sz w:val="24"/>
          <w:szCs w:val="24"/>
        </w:rPr>
        <w:t>III</w:t>
      </w:r>
    </w:p>
    <w:p w:rsidR="005D338F" w:rsidRPr="00ED68B0" w:rsidRDefault="00A16332" w:rsidP="00ED68B0">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TERMIN WYKONANIA ZAMÓWIENIA</w:t>
      </w:r>
    </w:p>
    <w:p w:rsidR="00D3721A" w:rsidRPr="00ED68B0" w:rsidRDefault="00EB3BE5" w:rsidP="00ED68B0">
      <w:pPr>
        <w:pStyle w:val="Nagwek2"/>
        <w:spacing w:line="276" w:lineRule="auto"/>
        <w:ind w:firstLine="0"/>
        <w:jc w:val="both"/>
        <w:rPr>
          <w:rFonts w:ascii="Tahoma" w:hAnsi="Tahoma" w:cs="Tahoma"/>
          <w:sz w:val="24"/>
          <w:szCs w:val="24"/>
        </w:rPr>
      </w:pPr>
      <w:r w:rsidRPr="00ED68B0">
        <w:rPr>
          <w:rFonts w:ascii="Calibri Light" w:hAnsi="Calibri Light" w:cs="Calibri Light"/>
          <w:b w:val="0"/>
          <w:bCs/>
          <w:sz w:val="24"/>
          <w:szCs w:val="24"/>
        </w:rPr>
        <w:t>Zamówienie należy zrealizow</w:t>
      </w:r>
      <w:bookmarkStart w:id="1" w:name="_Hlk120705465"/>
      <w:r w:rsidR="0016645C" w:rsidRPr="00ED68B0">
        <w:rPr>
          <w:rFonts w:ascii="Calibri Light" w:hAnsi="Calibri Light" w:cs="Calibri Light"/>
          <w:b w:val="0"/>
          <w:bCs/>
          <w:sz w:val="24"/>
          <w:szCs w:val="24"/>
        </w:rPr>
        <w:t>ać w termini</w:t>
      </w:r>
      <w:r w:rsidR="00ED68B0" w:rsidRPr="00ED68B0">
        <w:rPr>
          <w:rFonts w:ascii="Calibri Light" w:hAnsi="Calibri Light" w:cs="Calibri Light"/>
          <w:b w:val="0"/>
          <w:bCs/>
          <w:sz w:val="24"/>
          <w:szCs w:val="24"/>
        </w:rPr>
        <w:t xml:space="preserve">e </w:t>
      </w:r>
      <w:r w:rsidR="006742AB">
        <w:rPr>
          <w:rFonts w:ascii="Calibri Light" w:hAnsi="Calibri Light" w:cs="Calibri Light"/>
          <w:b w:val="0"/>
          <w:sz w:val="24"/>
          <w:szCs w:val="24"/>
        </w:rPr>
        <w:t>od</w:t>
      </w:r>
      <w:r w:rsidR="00ED68B0" w:rsidRPr="00ED68B0">
        <w:rPr>
          <w:rFonts w:ascii="Calibri Light" w:hAnsi="Calibri Light" w:cs="Calibri Light"/>
          <w:b w:val="0"/>
          <w:sz w:val="24"/>
          <w:szCs w:val="24"/>
        </w:rPr>
        <w:t xml:space="preserve"> 01.01.2025 r.</w:t>
      </w:r>
      <w:r w:rsidR="006742AB">
        <w:rPr>
          <w:rFonts w:ascii="Calibri Light" w:hAnsi="Calibri Light" w:cs="Calibri Light"/>
          <w:b w:val="0"/>
          <w:sz w:val="24"/>
          <w:szCs w:val="24"/>
        </w:rPr>
        <w:t xml:space="preserve"> do 31.12.2025 r.</w:t>
      </w:r>
    </w:p>
    <w:bookmarkEnd w:id="1"/>
    <w:p w:rsidR="00EB3BE5" w:rsidRPr="00892CA2" w:rsidRDefault="00EB3BE5" w:rsidP="00640706">
      <w:pPr>
        <w:spacing w:line="276" w:lineRule="auto"/>
        <w:rPr>
          <w:rFonts w:ascii="Calibri Light" w:hAnsi="Calibri Light" w:cs="Calibri Light"/>
        </w:rPr>
      </w:pPr>
    </w:p>
    <w:p w:rsidR="00C477D3" w:rsidRPr="00892CA2" w:rsidRDefault="007707A6"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 IX</w:t>
      </w:r>
    </w:p>
    <w:p w:rsidR="00C477D3" w:rsidRPr="00ED68B0" w:rsidRDefault="00C477D3" w:rsidP="00ED68B0">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PROJEKTOWANE POSTANOWIENIA UMOWY W SPRAWIE ZAMÓWIENIA PUBLICZNEGO, KTÓRE ZOSTANĄ WPROWADZONE DO TREŚCI TEJ UMOWY</w:t>
      </w:r>
    </w:p>
    <w:p w:rsidR="00C477D3" w:rsidRPr="00892CA2" w:rsidRDefault="00C477D3" w:rsidP="000609FF">
      <w:pPr>
        <w:numPr>
          <w:ilvl w:val="0"/>
          <w:numId w:val="39"/>
        </w:numPr>
        <w:spacing w:before="40" w:line="276" w:lineRule="auto"/>
        <w:ind w:left="284" w:hanging="284"/>
        <w:jc w:val="both"/>
        <w:rPr>
          <w:rFonts w:ascii="Calibri Light" w:hAnsi="Calibri Light" w:cs="Calibri Light"/>
          <w:sz w:val="24"/>
          <w:szCs w:val="24"/>
        </w:rPr>
      </w:pPr>
      <w:r w:rsidRPr="00892CA2">
        <w:rPr>
          <w:rFonts w:ascii="Calibri Light" w:hAnsi="Calibri Light" w:cs="Calibri Light"/>
          <w:sz w:val="24"/>
          <w:szCs w:val="24"/>
        </w:rPr>
        <w:t>Projektowane postanowienia umowy w sprawie zamówienia publicznego, które zostaną w</w:t>
      </w:r>
      <w:r w:rsidR="000A0A18" w:rsidRPr="00892CA2">
        <w:rPr>
          <w:rFonts w:ascii="Calibri Light" w:hAnsi="Calibri Light" w:cs="Calibri Light"/>
          <w:sz w:val="24"/>
          <w:szCs w:val="24"/>
        </w:rPr>
        <w:t xml:space="preserve">prowadzone do treści tej umowy </w:t>
      </w:r>
      <w:r w:rsidR="00527AD9" w:rsidRPr="00892CA2">
        <w:rPr>
          <w:rFonts w:ascii="Calibri Light" w:hAnsi="Calibri Light" w:cs="Calibri Light"/>
          <w:sz w:val="24"/>
          <w:szCs w:val="24"/>
        </w:rPr>
        <w:t xml:space="preserve">zawiera </w:t>
      </w:r>
      <w:r w:rsidRPr="000A322A">
        <w:rPr>
          <w:rFonts w:ascii="Calibri Light" w:hAnsi="Calibri Light" w:cs="Calibri Light"/>
          <w:sz w:val="24"/>
          <w:szCs w:val="24"/>
        </w:rPr>
        <w:t>załącz</w:t>
      </w:r>
      <w:r w:rsidR="004D14DA" w:rsidRPr="000A322A">
        <w:rPr>
          <w:rFonts w:ascii="Calibri Light" w:hAnsi="Calibri Light" w:cs="Calibri Light"/>
          <w:sz w:val="24"/>
          <w:szCs w:val="24"/>
        </w:rPr>
        <w:t xml:space="preserve">nik nr </w:t>
      </w:r>
      <w:r w:rsidR="005D338F" w:rsidRPr="000A322A">
        <w:rPr>
          <w:rFonts w:ascii="Calibri Light" w:hAnsi="Calibri Light" w:cs="Calibri Light"/>
          <w:sz w:val="24"/>
          <w:szCs w:val="24"/>
        </w:rPr>
        <w:t>4</w:t>
      </w:r>
      <w:r w:rsidR="00186267" w:rsidRPr="000A322A">
        <w:rPr>
          <w:rFonts w:ascii="Calibri Light" w:hAnsi="Calibri Light" w:cs="Calibri Light"/>
          <w:sz w:val="24"/>
          <w:szCs w:val="24"/>
        </w:rPr>
        <w:t xml:space="preserve"> </w:t>
      </w:r>
      <w:r w:rsidRPr="000A322A">
        <w:rPr>
          <w:rFonts w:ascii="Calibri Light" w:hAnsi="Calibri Light" w:cs="Calibri Light"/>
          <w:sz w:val="24"/>
          <w:szCs w:val="24"/>
        </w:rPr>
        <w:t>do SW</w:t>
      </w:r>
      <w:r w:rsidR="004D14DA" w:rsidRPr="000A322A">
        <w:rPr>
          <w:rFonts w:ascii="Calibri Light" w:hAnsi="Calibri Light" w:cs="Calibri Light"/>
          <w:sz w:val="24"/>
          <w:szCs w:val="24"/>
        </w:rPr>
        <w:t>Z</w:t>
      </w:r>
      <w:r w:rsidRPr="000A322A">
        <w:rPr>
          <w:rFonts w:ascii="Calibri Light" w:hAnsi="Calibri Light" w:cs="Calibri Light"/>
          <w:sz w:val="24"/>
          <w:szCs w:val="24"/>
        </w:rPr>
        <w:t>.</w:t>
      </w:r>
    </w:p>
    <w:p w:rsidR="00B62D99" w:rsidRPr="00892CA2" w:rsidRDefault="00A93CCE" w:rsidP="000609FF">
      <w:pPr>
        <w:pStyle w:val="Akapitzlist"/>
        <w:numPr>
          <w:ilvl w:val="0"/>
          <w:numId w:val="39"/>
        </w:numPr>
        <w:tabs>
          <w:tab w:val="left" w:pos="426"/>
        </w:tabs>
        <w:spacing w:before="40" w:line="276" w:lineRule="auto"/>
        <w:ind w:left="284" w:hanging="284"/>
        <w:jc w:val="both"/>
        <w:rPr>
          <w:rFonts w:ascii="Calibri Light" w:hAnsi="Calibri Light" w:cs="Calibri Light"/>
          <w:sz w:val="24"/>
          <w:szCs w:val="24"/>
        </w:rPr>
      </w:pPr>
      <w:r w:rsidRPr="00892CA2">
        <w:rPr>
          <w:rFonts w:ascii="Calibri Light" w:hAnsi="Calibri Light" w:cs="Calibri Light"/>
          <w:sz w:val="24"/>
          <w:szCs w:val="24"/>
        </w:rPr>
        <w:t xml:space="preserve">Zamawiający przewiduje możliwość zmian postanowień zawartej umowy w stosunku do treści oferty, na podstawie której dokonano wyboru Wykonawcy, zgodnie z warunkami zawartymi w załączniku nr </w:t>
      </w:r>
      <w:r w:rsidR="005D338F" w:rsidRPr="00892CA2">
        <w:rPr>
          <w:rFonts w:ascii="Calibri Light" w:hAnsi="Calibri Light" w:cs="Calibri Light"/>
          <w:sz w:val="24"/>
          <w:szCs w:val="24"/>
        </w:rPr>
        <w:t>4</w:t>
      </w:r>
      <w:r w:rsidR="00186267" w:rsidRPr="00892CA2">
        <w:rPr>
          <w:rFonts w:ascii="Calibri Light" w:hAnsi="Calibri Light" w:cs="Calibri Light"/>
          <w:sz w:val="24"/>
          <w:szCs w:val="24"/>
        </w:rPr>
        <w:t xml:space="preserve"> </w:t>
      </w:r>
      <w:r w:rsidR="008A18DD" w:rsidRPr="00892CA2">
        <w:rPr>
          <w:rFonts w:ascii="Calibri Light" w:hAnsi="Calibri Light" w:cs="Calibri Light"/>
          <w:sz w:val="24"/>
          <w:szCs w:val="24"/>
        </w:rPr>
        <w:t>do SWZ</w:t>
      </w:r>
      <w:r w:rsidR="00C477D3" w:rsidRPr="00892CA2">
        <w:rPr>
          <w:rFonts w:ascii="Calibri Light" w:hAnsi="Calibri Light" w:cs="Calibri Light"/>
          <w:sz w:val="24"/>
          <w:szCs w:val="24"/>
        </w:rPr>
        <w:t>.</w:t>
      </w:r>
    </w:p>
    <w:p w:rsidR="00C477D3" w:rsidRPr="00892CA2" w:rsidRDefault="00C477D3" w:rsidP="000609FF">
      <w:pPr>
        <w:pStyle w:val="Akapitzlist"/>
        <w:numPr>
          <w:ilvl w:val="0"/>
          <w:numId w:val="39"/>
        </w:numPr>
        <w:tabs>
          <w:tab w:val="left" w:pos="426"/>
        </w:tabs>
        <w:spacing w:before="40" w:line="276" w:lineRule="auto"/>
        <w:ind w:left="284" w:hanging="284"/>
        <w:jc w:val="both"/>
        <w:rPr>
          <w:rFonts w:ascii="Calibri Light" w:hAnsi="Calibri Light" w:cs="Calibri Light"/>
          <w:sz w:val="24"/>
          <w:szCs w:val="24"/>
        </w:rPr>
      </w:pPr>
      <w:r w:rsidRPr="00892CA2">
        <w:rPr>
          <w:rFonts w:ascii="Calibri Light" w:hAnsi="Calibri Light" w:cs="Calibri Light"/>
          <w:sz w:val="24"/>
          <w:szCs w:val="24"/>
        </w:rPr>
        <w:t>Zmiana umowy może także nastąpić w przypadkach, o których mowa w art. 455 ust. 1 pkt 2-4 oraz ust. 2 ustawy</w:t>
      </w:r>
      <w:r w:rsidR="00E329C8" w:rsidRPr="00892CA2">
        <w:rPr>
          <w:rFonts w:ascii="Calibri Light" w:hAnsi="Calibri Light" w:cs="Calibri Light"/>
          <w:sz w:val="24"/>
          <w:szCs w:val="24"/>
        </w:rPr>
        <w:t xml:space="preserve"> Prawo zamówień publicznych</w:t>
      </w:r>
      <w:r w:rsidRPr="00892CA2">
        <w:rPr>
          <w:rFonts w:ascii="Calibri Light" w:hAnsi="Calibri Light" w:cs="Calibri Light"/>
          <w:sz w:val="24"/>
          <w:szCs w:val="24"/>
        </w:rPr>
        <w:t>.</w:t>
      </w:r>
    </w:p>
    <w:p w:rsidR="00835795" w:rsidRPr="00892CA2" w:rsidRDefault="00C477D3" w:rsidP="000609FF">
      <w:pPr>
        <w:pStyle w:val="Akapitzlist"/>
        <w:numPr>
          <w:ilvl w:val="0"/>
          <w:numId w:val="39"/>
        </w:numPr>
        <w:spacing w:before="40" w:line="276" w:lineRule="auto"/>
        <w:ind w:left="284" w:hanging="284"/>
        <w:jc w:val="both"/>
        <w:rPr>
          <w:rFonts w:ascii="Calibri Light" w:hAnsi="Calibri Light" w:cs="Calibri Light"/>
          <w:sz w:val="24"/>
          <w:szCs w:val="24"/>
        </w:rPr>
      </w:pPr>
      <w:r w:rsidRPr="00892CA2">
        <w:rPr>
          <w:rFonts w:ascii="Calibri Light" w:hAnsi="Calibri Light" w:cs="Calibri Light"/>
          <w:sz w:val="24"/>
          <w:szCs w:val="24"/>
        </w:rPr>
        <w:t xml:space="preserve">Przed zawarciem umowy należy dopełnić formalności, które zostały wskazane </w:t>
      </w:r>
      <w:r w:rsidR="004D1BE5" w:rsidRPr="00892CA2">
        <w:rPr>
          <w:rFonts w:ascii="Calibri Light" w:hAnsi="Calibri Light" w:cs="Calibri Light"/>
          <w:sz w:val="24"/>
          <w:szCs w:val="24"/>
        </w:rPr>
        <w:br/>
      </w:r>
      <w:r w:rsidRPr="00892CA2">
        <w:rPr>
          <w:rFonts w:ascii="Calibri Light" w:hAnsi="Calibri Light" w:cs="Calibri Light"/>
          <w:sz w:val="24"/>
          <w:szCs w:val="24"/>
        </w:rPr>
        <w:t xml:space="preserve">w Rozdziale </w:t>
      </w:r>
      <w:r w:rsidR="004D14DA" w:rsidRPr="00892CA2">
        <w:rPr>
          <w:rFonts w:ascii="Calibri Light" w:hAnsi="Calibri Light" w:cs="Calibri Light"/>
          <w:sz w:val="24"/>
          <w:szCs w:val="24"/>
        </w:rPr>
        <w:t>XX</w:t>
      </w:r>
      <w:r w:rsidR="007E75FE" w:rsidRPr="00892CA2">
        <w:rPr>
          <w:rFonts w:ascii="Calibri Light" w:hAnsi="Calibri Light" w:cs="Calibri Light"/>
          <w:sz w:val="24"/>
          <w:szCs w:val="24"/>
        </w:rPr>
        <w:t>X</w:t>
      </w:r>
      <w:r w:rsidRPr="00892CA2">
        <w:rPr>
          <w:rFonts w:ascii="Calibri Light" w:hAnsi="Calibri Light" w:cs="Calibri Light"/>
          <w:sz w:val="24"/>
          <w:szCs w:val="24"/>
        </w:rPr>
        <w:t xml:space="preserve"> SWZ.</w:t>
      </w:r>
    </w:p>
    <w:p w:rsidR="005D338F" w:rsidRPr="00BE06C4" w:rsidRDefault="005D338F" w:rsidP="00BE06C4">
      <w:pPr>
        <w:spacing w:before="40" w:line="276" w:lineRule="auto"/>
        <w:jc w:val="both"/>
        <w:rPr>
          <w:rFonts w:ascii="Calibri Light" w:hAnsi="Calibri Light" w:cs="Calibri Light"/>
          <w:sz w:val="24"/>
          <w:szCs w:val="24"/>
        </w:rPr>
      </w:pPr>
    </w:p>
    <w:p w:rsidR="00397473" w:rsidRDefault="00397473" w:rsidP="00640706">
      <w:pPr>
        <w:pStyle w:val="Nagwek2"/>
        <w:spacing w:line="276" w:lineRule="auto"/>
        <w:ind w:firstLine="0"/>
        <w:rPr>
          <w:rFonts w:ascii="Calibri Light" w:hAnsi="Calibri Light" w:cs="Calibri Light"/>
          <w:sz w:val="24"/>
          <w:szCs w:val="24"/>
        </w:rPr>
      </w:pPr>
    </w:p>
    <w:p w:rsidR="00962F12" w:rsidRPr="00892CA2" w:rsidRDefault="00962F12"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 xml:space="preserve">ROZDZIAŁ </w:t>
      </w:r>
      <w:r w:rsidR="007707A6" w:rsidRPr="00892CA2">
        <w:rPr>
          <w:rFonts w:ascii="Calibri Light" w:hAnsi="Calibri Light" w:cs="Calibri Light"/>
          <w:sz w:val="24"/>
          <w:szCs w:val="24"/>
        </w:rPr>
        <w:t>X</w:t>
      </w:r>
    </w:p>
    <w:p w:rsidR="005D338F" w:rsidRPr="00E164FE" w:rsidRDefault="00962F12" w:rsidP="00E164FE">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OPIS SPOSOBU OBLICZENIA CENY</w:t>
      </w:r>
    </w:p>
    <w:p w:rsidR="0027124E" w:rsidRPr="00892CA2" w:rsidRDefault="0027124E" w:rsidP="00BE06C4">
      <w:pPr>
        <w:numPr>
          <w:ilvl w:val="0"/>
          <w:numId w:val="2"/>
        </w:numPr>
        <w:tabs>
          <w:tab w:val="clear" w:pos="567"/>
          <w:tab w:val="num" w:pos="142"/>
        </w:tabs>
        <w:spacing w:line="276" w:lineRule="auto"/>
        <w:ind w:left="284" w:hanging="284"/>
        <w:jc w:val="both"/>
        <w:rPr>
          <w:rFonts w:ascii="Calibri Light" w:hAnsi="Calibri Light" w:cs="Calibri Light"/>
          <w:sz w:val="24"/>
          <w:szCs w:val="24"/>
        </w:rPr>
      </w:pPr>
      <w:r w:rsidRPr="00892CA2">
        <w:rPr>
          <w:rFonts w:ascii="Calibri Light" w:hAnsi="Calibri Light" w:cs="Calibri Light"/>
          <w:sz w:val="24"/>
          <w:szCs w:val="24"/>
        </w:rPr>
        <w:t xml:space="preserve">Wykonawca poda cenę ofertową na formularzu oferty, zgodnie z </w:t>
      </w:r>
      <w:r w:rsidRPr="00892CA2">
        <w:rPr>
          <w:rFonts w:ascii="Calibri Light" w:hAnsi="Calibri Light" w:cs="Calibri Light"/>
          <w:b/>
          <w:sz w:val="24"/>
          <w:szCs w:val="24"/>
        </w:rPr>
        <w:t>załącznikiem nr 1</w:t>
      </w:r>
      <w:r w:rsidR="00BE06C4">
        <w:rPr>
          <w:rFonts w:ascii="Calibri Light" w:hAnsi="Calibri Light" w:cs="Calibri Light"/>
          <w:sz w:val="24"/>
          <w:szCs w:val="24"/>
        </w:rPr>
        <w:t xml:space="preserve"> do </w:t>
      </w:r>
      <w:r w:rsidRPr="00892CA2">
        <w:rPr>
          <w:rFonts w:ascii="Calibri Light" w:hAnsi="Calibri Light" w:cs="Calibri Light"/>
          <w:sz w:val="24"/>
          <w:szCs w:val="24"/>
        </w:rPr>
        <w:t>SWZ.</w:t>
      </w:r>
    </w:p>
    <w:p w:rsidR="0027124E" w:rsidRPr="00892CA2" w:rsidRDefault="0027124E" w:rsidP="00640706">
      <w:pPr>
        <w:spacing w:line="276" w:lineRule="auto"/>
        <w:jc w:val="both"/>
        <w:rPr>
          <w:rFonts w:ascii="Calibri Light" w:hAnsi="Calibri Light" w:cs="Calibri Light"/>
          <w:b/>
          <w:sz w:val="24"/>
          <w:szCs w:val="24"/>
        </w:rPr>
      </w:pPr>
      <w:r w:rsidRPr="00892CA2">
        <w:rPr>
          <w:rFonts w:ascii="Calibri Light" w:hAnsi="Calibri Light" w:cs="Calibri Light"/>
          <w:sz w:val="24"/>
          <w:szCs w:val="24"/>
        </w:rPr>
        <w:t xml:space="preserve">2. Podana cena ofertowa musi zawierać wszystkie koszty związane z realizacją zamówienia, wynikające z opisu przedmiotu zamówienia – </w:t>
      </w:r>
      <w:r w:rsidRPr="00892CA2">
        <w:rPr>
          <w:rFonts w:ascii="Calibri Light" w:hAnsi="Calibri Light" w:cs="Calibri Light"/>
          <w:b/>
          <w:sz w:val="24"/>
          <w:szCs w:val="24"/>
        </w:rPr>
        <w:t>cena ryczałtowa.</w:t>
      </w:r>
    </w:p>
    <w:p w:rsidR="0027124E" w:rsidRPr="00892CA2" w:rsidRDefault="0027124E" w:rsidP="00640706">
      <w:pPr>
        <w:pStyle w:val="WW-Tekstpodstawowywcity3"/>
        <w:tabs>
          <w:tab w:val="clear" w:pos="16756"/>
        </w:tabs>
        <w:spacing w:line="276" w:lineRule="auto"/>
        <w:ind w:left="0"/>
        <w:rPr>
          <w:rFonts w:ascii="Calibri Light" w:hAnsi="Calibri Light" w:cs="Calibri Light"/>
          <w:szCs w:val="24"/>
        </w:rPr>
      </w:pPr>
      <w:r w:rsidRPr="00892CA2">
        <w:rPr>
          <w:rFonts w:ascii="Calibri Light" w:hAnsi="Calibri Light" w:cs="Calibri Light"/>
          <w:szCs w:val="24"/>
        </w:rPr>
        <w:t>3. Podana cena musi uwzględniać wszystkie koszty i czynności niezbędne do wykonania przedmiotu zamówienia wynikające wprost z obowiązków Wykonawcy określonych w SWZ oraz projektowanych postanowieniach umowy.</w:t>
      </w:r>
    </w:p>
    <w:p w:rsidR="0027124E" w:rsidRPr="00892CA2" w:rsidRDefault="0027124E" w:rsidP="00640706">
      <w:pPr>
        <w:spacing w:line="276" w:lineRule="auto"/>
        <w:jc w:val="both"/>
        <w:rPr>
          <w:rFonts w:ascii="Calibri Light" w:hAnsi="Calibri Light" w:cs="Calibri Light"/>
          <w:sz w:val="24"/>
          <w:szCs w:val="24"/>
        </w:rPr>
      </w:pPr>
      <w:r w:rsidRPr="00892CA2">
        <w:rPr>
          <w:rFonts w:ascii="Calibri Light" w:hAnsi="Calibri Light" w:cs="Calibri Light"/>
          <w:sz w:val="24"/>
          <w:szCs w:val="24"/>
        </w:rPr>
        <w:t xml:space="preserve">4. Cena ta będzie stała i nie może się zmienić, za wyjątkiem przypadków opisanych </w:t>
      </w:r>
      <w:r w:rsidRPr="00892CA2">
        <w:rPr>
          <w:rFonts w:ascii="Calibri Light" w:hAnsi="Calibri Light" w:cs="Calibri Light"/>
          <w:sz w:val="24"/>
          <w:szCs w:val="24"/>
        </w:rPr>
        <w:br/>
        <w:t xml:space="preserve">w projektowanych postanowieniach umowy w sprawie zamówienia, które zostaną wprowadzone do treści tej </w:t>
      </w:r>
      <w:r w:rsidRPr="000A322A">
        <w:rPr>
          <w:rFonts w:ascii="Calibri Light" w:hAnsi="Calibri Light" w:cs="Calibri Light"/>
          <w:sz w:val="24"/>
          <w:szCs w:val="24"/>
        </w:rPr>
        <w:t xml:space="preserve">umowy (załączniki nr </w:t>
      </w:r>
      <w:r w:rsidR="007A2194" w:rsidRPr="000A322A">
        <w:rPr>
          <w:rFonts w:ascii="Calibri Light" w:hAnsi="Calibri Light" w:cs="Calibri Light"/>
          <w:sz w:val="24"/>
          <w:szCs w:val="24"/>
        </w:rPr>
        <w:t>4</w:t>
      </w:r>
      <w:r w:rsidR="00404FE8" w:rsidRPr="000A322A">
        <w:rPr>
          <w:rFonts w:ascii="Calibri Light" w:hAnsi="Calibri Light" w:cs="Calibri Light"/>
          <w:sz w:val="24"/>
          <w:szCs w:val="24"/>
        </w:rPr>
        <w:t xml:space="preserve"> </w:t>
      </w:r>
      <w:r w:rsidRPr="000A322A">
        <w:rPr>
          <w:rFonts w:ascii="Calibri Light" w:hAnsi="Calibri Light" w:cs="Calibri Light"/>
          <w:sz w:val="24"/>
          <w:szCs w:val="24"/>
        </w:rPr>
        <w:t>do SWZ).</w:t>
      </w:r>
    </w:p>
    <w:p w:rsidR="0027124E" w:rsidRPr="00892CA2" w:rsidRDefault="0027124E" w:rsidP="00640706">
      <w:pPr>
        <w:spacing w:line="276" w:lineRule="auto"/>
        <w:jc w:val="both"/>
        <w:rPr>
          <w:rFonts w:ascii="Calibri Light" w:hAnsi="Calibri Light" w:cs="Calibri Light"/>
          <w:sz w:val="24"/>
          <w:szCs w:val="24"/>
        </w:rPr>
      </w:pPr>
      <w:r w:rsidRPr="00892CA2">
        <w:rPr>
          <w:rFonts w:ascii="Calibri Light" w:hAnsi="Calibri Light" w:cs="Calibri Light"/>
          <w:sz w:val="24"/>
          <w:szCs w:val="24"/>
        </w:rPr>
        <w:t>5. Cena ofertowa musi być podana w złotych polskich (PLN), cyfrowo (do drugiego miejsca po przecinku).</w:t>
      </w:r>
    </w:p>
    <w:p w:rsidR="0027124E" w:rsidRPr="00892CA2" w:rsidRDefault="0027124E" w:rsidP="00640706">
      <w:pPr>
        <w:spacing w:line="276" w:lineRule="auto"/>
        <w:jc w:val="both"/>
        <w:rPr>
          <w:rFonts w:ascii="Calibri Light" w:hAnsi="Calibri Light" w:cs="Calibri Light"/>
          <w:sz w:val="24"/>
          <w:szCs w:val="24"/>
        </w:rPr>
      </w:pPr>
      <w:r w:rsidRPr="00892CA2">
        <w:rPr>
          <w:rFonts w:ascii="Calibri Light" w:hAnsi="Calibri Light" w:cs="Calibri Light"/>
          <w:sz w:val="24"/>
          <w:szCs w:val="24"/>
        </w:rPr>
        <w:t>6. Wykonawca, składając ofertę (na formularzu oferty stanowiącym załącznik nr 1 do SWZ) informuje Zamawiającego, że wybór jego oferty będzie prowadził do powstania u Zamawiającego obowiązku podatkowego, wskazując:</w:t>
      </w:r>
    </w:p>
    <w:p w:rsidR="0027124E" w:rsidRPr="00892CA2" w:rsidRDefault="0027124E" w:rsidP="000609FF">
      <w:pPr>
        <w:pStyle w:val="Akapitzlist"/>
        <w:numPr>
          <w:ilvl w:val="0"/>
          <w:numId w:val="45"/>
        </w:numPr>
        <w:spacing w:line="276" w:lineRule="auto"/>
        <w:ind w:left="426"/>
        <w:jc w:val="both"/>
        <w:rPr>
          <w:rFonts w:ascii="Calibri Light" w:hAnsi="Calibri Light" w:cs="Calibri Light"/>
          <w:sz w:val="24"/>
          <w:szCs w:val="24"/>
        </w:rPr>
      </w:pPr>
      <w:r w:rsidRPr="00892CA2">
        <w:rPr>
          <w:rFonts w:ascii="Calibri Light" w:hAnsi="Calibri Light" w:cs="Calibri Light"/>
          <w:sz w:val="24"/>
          <w:szCs w:val="24"/>
        </w:rPr>
        <w:t>nazwę (rodzaj) towaru lub usługi, których dostawa lub świadczenie będą prowadziły do powstania obowiązku podatkowego;</w:t>
      </w:r>
    </w:p>
    <w:p w:rsidR="0027124E" w:rsidRPr="00892CA2" w:rsidRDefault="0027124E" w:rsidP="000609FF">
      <w:pPr>
        <w:pStyle w:val="Akapitzlist"/>
        <w:numPr>
          <w:ilvl w:val="0"/>
          <w:numId w:val="45"/>
        </w:numPr>
        <w:spacing w:line="276" w:lineRule="auto"/>
        <w:ind w:left="426"/>
        <w:jc w:val="both"/>
        <w:rPr>
          <w:rFonts w:ascii="Calibri Light" w:hAnsi="Calibri Light" w:cs="Calibri Light"/>
          <w:sz w:val="24"/>
          <w:szCs w:val="24"/>
        </w:rPr>
      </w:pPr>
      <w:r w:rsidRPr="00892CA2">
        <w:rPr>
          <w:rFonts w:ascii="Calibri Light" w:hAnsi="Calibri Light" w:cs="Calibri Light"/>
          <w:sz w:val="24"/>
          <w:szCs w:val="24"/>
        </w:rPr>
        <w:t>wartość towaru lub usługi objętego obowiązkiem podatkowym Zamawiającego, bez kwoty podatku;</w:t>
      </w:r>
    </w:p>
    <w:p w:rsidR="0027124E" w:rsidRPr="00892CA2" w:rsidRDefault="0027124E" w:rsidP="000609FF">
      <w:pPr>
        <w:pStyle w:val="Akapitzlist"/>
        <w:numPr>
          <w:ilvl w:val="0"/>
          <w:numId w:val="45"/>
        </w:numPr>
        <w:spacing w:line="276" w:lineRule="auto"/>
        <w:ind w:left="426"/>
        <w:jc w:val="both"/>
        <w:rPr>
          <w:rFonts w:ascii="Calibri Light" w:hAnsi="Calibri Light" w:cs="Calibri Light"/>
          <w:sz w:val="24"/>
          <w:szCs w:val="24"/>
        </w:rPr>
      </w:pPr>
      <w:r w:rsidRPr="00892CA2">
        <w:rPr>
          <w:rFonts w:ascii="Calibri Light" w:hAnsi="Calibri Light" w:cs="Calibri Light"/>
          <w:sz w:val="24"/>
          <w:szCs w:val="24"/>
        </w:rPr>
        <w:t>stawkę podatku od towarów i usług, która zgodnie z wiedzą Wykonawcy, będzie miała zastosowanie.</w:t>
      </w:r>
    </w:p>
    <w:p w:rsidR="0027124E" w:rsidRPr="00892CA2" w:rsidRDefault="0027124E" w:rsidP="00640706">
      <w:pPr>
        <w:spacing w:line="276" w:lineRule="auto"/>
        <w:rPr>
          <w:rFonts w:ascii="Calibri Light" w:hAnsi="Calibri Light" w:cs="Calibri Light"/>
        </w:rPr>
      </w:pPr>
    </w:p>
    <w:p w:rsidR="0042417D" w:rsidRPr="00892CA2" w:rsidRDefault="0042417D"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 XI</w:t>
      </w:r>
    </w:p>
    <w:p w:rsidR="0042417D" w:rsidRPr="00E164FE" w:rsidRDefault="0042417D" w:rsidP="00E164FE">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INFORMACJA NA TEMAT MOŻLIWOŚCI ROZLICZANIA SIĘ W WALUTACH OBCYCH</w:t>
      </w:r>
    </w:p>
    <w:p w:rsidR="0042417D" w:rsidRPr="00892CA2" w:rsidRDefault="0042417D" w:rsidP="00640706">
      <w:pPr>
        <w:pStyle w:val="Tekstpodstawowy"/>
        <w:spacing w:line="276" w:lineRule="auto"/>
        <w:rPr>
          <w:rFonts w:ascii="Calibri Light" w:hAnsi="Calibri Light" w:cs="Calibri Light"/>
          <w:szCs w:val="24"/>
        </w:rPr>
      </w:pPr>
      <w:r w:rsidRPr="00892CA2">
        <w:rPr>
          <w:rFonts w:ascii="Calibri Light" w:hAnsi="Calibri Light" w:cs="Calibri Light"/>
          <w:szCs w:val="24"/>
        </w:rPr>
        <w:t>Zamawiający będzie rozliczał się z Wykonawcą wyłącznie w walucie polskiej (PLN).</w:t>
      </w:r>
    </w:p>
    <w:p w:rsidR="0042417D" w:rsidRPr="00892CA2" w:rsidRDefault="0042417D" w:rsidP="00640706">
      <w:pPr>
        <w:tabs>
          <w:tab w:val="left" w:pos="1701"/>
        </w:tabs>
        <w:spacing w:line="276" w:lineRule="auto"/>
        <w:ind w:right="28"/>
        <w:jc w:val="both"/>
        <w:rPr>
          <w:rFonts w:ascii="Calibri Light" w:hAnsi="Calibri Light" w:cs="Calibri Light"/>
          <w:b/>
          <w:sz w:val="24"/>
          <w:szCs w:val="24"/>
        </w:rPr>
      </w:pPr>
    </w:p>
    <w:p w:rsidR="006E67D3" w:rsidRPr="00892CA2" w:rsidRDefault="00304D95"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 XI</w:t>
      </w:r>
      <w:r w:rsidR="0042417D" w:rsidRPr="00892CA2">
        <w:rPr>
          <w:rFonts w:ascii="Calibri Light" w:hAnsi="Calibri Light" w:cs="Calibri Light"/>
          <w:sz w:val="24"/>
          <w:szCs w:val="24"/>
        </w:rPr>
        <w:t>I</w:t>
      </w:r>
    </w:p>
    <w:p w:rsidR="006E67D3" w:rsidRPr="00892CA2" w:rsidRDefault="006E67D3"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INFORMACJA O ŚRODKACH KOMUNIKACJI ELEKTRONICZNEJ,</w:t>
      </w:r>
    </w:p>
    <w:p w:rsidR="006E67D3" w:rsidRPr="0076470B" w:rsidRDefault="006E67D3" w:rsidP="0076470B">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PRZY UZYCIU KTÓRYCH ZAMAWIAJĄCY BĘDZIE KOMUNIKOWAŁ SIĘ Z WYKONAWCAMI,</w:t>
      </w:r>
    </w:p>
    <w:p w:rsidR="0076470B" w:rsidRPr="00CA06CE" w:rsidRDefault="0076470B" w:rsidP="000609FF">
      <w:pPr>
        <w:numPr>
          <w:ilvl w:val="1"/>
          <w:numId w:val="75"/>
        </w:numPr>
        <w:suppressAutoHyphens/>
        <w:spacing w:line="276" w:lineRule="auto"/>
        <w:ind w:left="284" w:hanging="284"/>
        <w:jc w:val="both"/>
        <w:rPr>
          <w:rFonts w:ascii="Calibri Light" w:hAnsi="Calibri Light" w:cs="Calibri Light"/>
          <w:sz w:val="24"/>
          <w:szCs w:val="24"/>
        </w:rPr>
      </w:pPr>
      <w:r>
        <w:rPr>
          <w:rFonts w:ascii="Calibri Light" w:hAnsi="Calibri Light" w:cs="Calibri Light"/>
          <w:sz w:val="24"/>
          <w:szCs w:val="24"/>
        </w:rPr>
        <w:t xml:space="preserve">Z zastrzeżeniem postanowień zawartych w rozdziale XVI SWZ oraz w ust. 2 i w ust. 4 niniejszego rozdziału SWZ, komunikacja między Zamawiającym a Wykonawcami może się odbywać wyłącznie przy użyciu środków komunikacji elektronicznej w rozumieniu </w:t>
      </w:r>
      <w:r w:rsidRPr="00C97937">
        <w:rPr>
          <w:rFonts w:ascii="Calibri Light" w:hAnsi="Calibri Light" w:cs="Calibri Light"/>
          <w:sz w:val="24"/>
          <w:szCs w:val="24"/>
        </w:rPr>
        <w:t>ustawy z dnia 18 lipca 2002r. o świadczeniu usług drogą elektroniczną (t.j</w:t>
      </w:r>
      <w:r w:rsidR="00C97937">
        <w:rPr>
          <w:rFonts w:ascii="Calibri Light" w:hAnsi="Calibri Light" w:cs="Calibri Light"/>
          <w:sz w:val="24"/>
          <w:szCs w:val="24"/>
        </w:rPr>
        <w:t>.</w:t>
      </w:r>
      <w:r w:rsidR="00C97937" w:rsidRPr="00C97937">
        <w:rPr>
          <w:rFonts w:ascii="Calibri Light" w:hAnsi="Calibri Light" w:cs="Calibri Light"/>
          <w:sz w:val="24"/>
          <w:szCs w:val="24"/>
        </w:rPr>
        <w:t xml:space="preserve"> Dz.</w:t>
      </w:r>
      <w:r w:rsidR="00C97937">
        <w:rPr>
          <w:rFonts w:ascii="Calibri Light" w:hAnsi="Calibri Light" w:cs="Calibri Light"/>
          <w:sz w:val="24"/>
          <w:szCs w:val="24"/>
        </w:rPr>
        <w:t xml:space="preserve"> </w:t>
      </w:r>
      <w:r w:rsidR="00C97937" w:rsidRPr="00C97937">
        <w:rPr>
          <w:rFonts w:ascii="Calibri Light" w:hAnsi="Calibri Light" w:cs="Calibri Light"/>
          <w:sz w:val="24"/>
          <w:szCs w:val="24"/>
        </w:rPr>
        <w:t xml:space="preserve">U. z </w:t>
      </w:r>
      <w:r w:rsidR="00C97937" w:rsidRPr="00CA06CE">
        <w:rPr>
          <w:rFonts w:ascii="Calibri Light" w:hAnsi="Calibri Light" w:cs="Calibri Light"/>
          <w:sz w:val="24"/>
          <w:szCs w:val="24"/>
        </w:rPr>
        <w:t>2024r. poz. 1513</w:t>
      </w:r>
      <w:r w:rsidRPr="00CA06CE">
        <w:rPr>
          <w:rFonts w:ascii="Calibri Light" w:hAnsi="Calibri Light" w:cs="Calibri Light"/>
          <w:sz w:val="24"/>
          <w:szCs w:val="24"/>
        </w:rPr>
        <w:t>), tj.:</w:t>
      </w:r>
    </w:p>
    <w:p w:rsidR="00C97937" w:rsidRPr="00CA06CE" w:rsidRDefault="0076470B" w:rsidP="000609FF">
      <w:pPr>
        <w:pStyle w:val="Akapitzlist"/>
        <w:numPr>
          <w:ilvl w:val="2"/>
          <w:numId w:val="74"/>
        </w:numPr>
        <w:tabs>
          <w:tab w:val="left" w:pos="426"/>
        </w:tabs>
        <w:suppressAutoHyphens/>
        <w:spacing w:line="276" w:lineRule="auto"/>
        <w:ind w:left="426" w:hanging="284"/>
        <w:jc w:val="both"/>
        <w:rPr>
          <w:rFonts w:ascii="Calibri Light" w:hAnsi="Calibri Light" w:cs="Calibri Light"/>
          <w:sz w:val="24"/>
          <w:szCs w:val="24"/>
        </w:rPr>
      </w:pPr>
      <w:r w:rsidRPr="00CA06CE">
        <w:rPr>
          <w:rFonts w:ascii="Calibri Light" w:hAnsi="Calibri Light" w:cs="Calibri Light"/>
          <w:sz w:val="24"/>
          <w:szCs w:val="24"/>
        </w:rPr>
        <w:t>poprzez</w:t>
      </w:r>
      <w:r w:rsidRPr="00CA06CE">
        <w:rPr>
          <w:rFonts w:ascii="Calibri Light" w:hAnsi="Calibri Light" w:cs="Calibri Light"/>
          <w:b/>
          <w:sz w:val="24"/>
          <w:szCs w:val="24"/>
        </w:rPr>
        <w:t xml:space="preserve"> </w:t>
      </w:r>
      <w:r w:rsidRPr="00CA06CE">
        <w:rPr>
          <w:rFonts w:ascii="Calibri Light" w:hAnsi="Calibri Light" w:cs="Calibri Light"/>
          <w:sz w:val="24"/>
          <w:szCs w:val="24"/>
        </w:rPr>
        <w:t xml:space="preserve">Platformę e-Zamówienia, która jest dostępna pod adresem: </w:t>
      </w:r>
      <w:hyperlink r:id="rId13" w:history="1">
        <w:r w:rsidRPr="00CA06CE">
          <w:rPr>
            <w:rStyle w:val="Hipercze"/>
            <w:rFonts w:ascii="Calibri Light" w:hAnsi="Calibri Light" w:cs="Calibri Light"/>
            <w:sz w:val="24"/>
            <w:szCs w:val="24"/>
          </w:rPr>
          <w:t>https://ezamowienia.gov.pl</w:t>
        </w:r>
      </w:hyperlink>
      <w:r w:rsidRPr="00CA06CE">
        <w:rPr>
          <w:rFonts w:ascii="Calibri Light" w:hAnsi="Calibri Light" w:cs="Calibri Light"/>
          <w:sz w:val="24"/>
          <w:szCs w:val="24"/>
        </w:rPr>
        <w:t xml:space="preserve"> (zwanej da</w:t>
      </w:r>
      <w:r w:rsidR="00D173DF" w:rsidRPr="00CA06CE">
        <w:rPr>
          <w:rFonts w:ascii="Calibri Light" w:hAnsi="Calibri Light" w:cs="Calibri Light"/>
          <w:sz w:val="24"/>
          <w:szCs w:val="24"/>
        </w:rPr>
        <w:t>lej zamiennie Platformą</w:t>
      </w:r>
      <w:r w:rsidR="00CA06CE" w:rsidRPr="00CA06CE">
        <w:rPr>
          <w:rFonts w:ascii="Calibri Light" w:hAnsi="Calibri Light" w:cs="Calibri Light"/>
          <w:sz w:val="24"/>
          <w:szCs w:val="24"/>
        </w:rPr>
        <w:t xml:space="preserve">). Komunikacja odbywa się wówczas drogą elektroniczną za pośrednictwem formularzy do komunikacji dostępnych w zakładce „Formularze” („Formularze do komunikacji”). Formularze do </w:t>
      </w:r>
      <w:r w:rsidR="00CA06CE" w:rsidRPr="00D05408">
        <w:rPr>
          <w:rFonts w:ascii="Calibri Light" w:hAnsi="Calibri Light" w:cs="Calibri Light"/>
          <w:sz w:val="24"/>
          <w:szCs w:val="24"/>
        </w:rPr>
        <w:t>komunikacji umożliwiają również dołączenie załącznika do przesyłanej wiadomości (przycisk „dodaj załącznik”).</w:t>
      </w:r>
      <w:r w:rsidR="00D05408" w:rsidRPr="00D05408">
        <w:rPr>
          <w:rFonts w:ascii="Calibri Light" w:hAnsi="Calibri Light" w:cs="Calibri Light"/>
          <w:sz w:val="24"/>
          <w:szCs w:val="24"/>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w:t>
      </w:r>
      <w:r w:rsidR="00D05408">
        <w:rPr>
          <w:rFonts w:ascii="Calibri Light" w:hAnsi="Calibri Light" w:cs="Calibri Light"/>
          <w:sz w:val="24"/>
          <w:szCs w:val="24"/>
        </w:rPr>
        <w:t>nego na Platformie e-Zamówienia,</w:t>
      </w:r>
    </w:p>
    <w:p w:rsidR="0076470B" w:rsidRPr="00CA06CE" w:rsidRDefault="0076470B" w:rsidP="00C97937">
      <w:pPr>
        <w:pStyle w:val="Akapitzlist"/>
        <w:tabs>
          <w:tab w:val="left" w:pos="426"/>
        </w:tabs>
        <w:suppressAutoHyphens/>
        <w:spacing w:line="276" w:lineRule="auto"/>
        <w:ind w:left="426"/>
        <w:jc w:val="both"/>
        <w:rPr>
          <w:rFonts w:ascii="Calibri Light" w:hAnsi="Calibri Light" w:cs="Calibri Light"/>
          <w:sz w:val="24"/>
          <w:szCs w:val="24"/>
        </w:rPr>
      </w:pPr>
      <w:r w:rsidRPr="00CA06CE">
        <w:rPr>
          <w:rFonts w:ascii="Calibri Light" w:hAnsi="Calibri Light" w:cs="Calibri Light"/>
          <w:sz w:val="24"/>
          <w:szCs w:val="24"/>
        </w:rPr>
        <w:t>lub:</w:t>
      </w:r>
    </w:p>
    <w:p w:rsidR="00D173DF" w:rsidRPr="00D173DF" w:rsidRDefault="0076470B" w:rsidP="000609FF">
      <w:pPr>
        <w:pStyle w:val="Akapitzlist"/>
        <w:numPr>
          <w:ilvl w:val="2"/>
          <w:numId w:val="74"/>
        </w:numPr>
        <w:tabs>
          <w:tab w:val="left" w:pos="426"/>
        </w:tabs>
        <w:suppressAutoHyphens/>
        <w:spacing w:line="276" w:lineRule="auto"/>
        <w:ind w:left="426" w:hanging="284"/>
        <w:jc w:val="both"/>
        <w:rPr>
          <w:rFonts w:ascii="Calibri Light" w:hAnsi="Calibri Light" w:cs="Calibri Light"/>
          <w:sz w:val="24"/>
          <w:szCs w:val="24"/>
        </w:rPr>
      </w:pPr>
      <w:r>
        <w:rPr>
          <w:rFonts w:ascii="Calibri Light" w:hAnsi="Calibri Light" w:cs="Calibri Light"/>
          <w:sz w:val="24"/>
          <w:szCs w:val="24"/>
        </w:rPr>
        <w:t>pocztą elektroniczną na adres e-mail Zamawiającego</w:t>
      </w:r>
      <w:r>
        <w:rPr>
          <w:rFonts w:ascii="Calibri Light" w:hAnsi="Calibri Light" w:cs="Calibri Light"/>
          <w:color w:val="000000" w:themeColor="text1"/>
          <w:sz w:val="24"/>
          <w:szCs w:val="24"/>
        </w:rPr>
        <w:t>:</w:t>
      </w:r>
      <w:r w:rsidR="00D173DF">
        <w:rPr>
          <w:rFonts w:ascii="Calibri Light" w:hAnsi="Calibri Light" w:cs="Calibri Light"/>
          <w:color w:val="000000" w:themeColor="text1"/>
          <w:sz w:val="24"/>
          <w:szCs w:val="24"/>
        </w:rPr>
        <w:t xml:space="preserve"> </w:t>
      </w:r>
    </w:p>
    <w:p w:rsidR="0076470B" w:rsidRPr="00F47E6C" w:rsidRDefault="008D529A" w:rsidP="00D173DF">
      <w:pPr>
        <w:pStyle w:val="Akapitzlist"/>
        <w:tabs>
          <w:tab w:val="left" w:pos="426"/>
        </w:tabs>
        <w:suppressAutoHyphens/>
        <w:spacing w:line="276" w:lineRule="auto"/>
        <w:ind w:left="426"/>
        <w:jc w:val="both"/>
        <w:rPr>
          <w:rFonts w:ascii="Calibri Light" w:hAnsi="Calibri Light" w:cs="Calibri Light"/>
          <w:sz w:val="24"/>
          <w:szCs w:val="24"/>
        </w:rPr>
      </w:pPr>
      <w:hyperlink r:id="rId14" w:history="1">
        <w:r w:rsidR="00D173DF" w:rsidRPr="0021217D">
          <w:rPr>
            <w:rStyle w:val="Hipercze"/>
            <w:rFonts w:ascii="Calibri Light" w:hAnsi="Calibri Light" w:cs="Calibri Light"/>
            <w:sz w:val="24"/>
            <w:szCs w:val="24"/>
            <w:lang w:val="de-DE"/>
          </w:rPr>
          <w:t>patrycja.barszczak@cieszyn.sr.gov.pl</w:t>
        </w:r>
      </w:hyperlink>
      <w:r w:rsidR="00D173DF">
        <w:rPr>
          <w:rFonts w:ascii="Calibri Light" w:hAnsi="Calibri Light" w:cs="Calibri Light"/>
          <w:sz w:val="24"/>
          <w:szCs w:val="24"/>
          <w:lang w:val="de-DE"/>
        </w:rPr>
        <w:t xml:space="preserve"> </w:t>
      </w:r>
      <w:r w:rsidR="0076470B" w:rsidRPr="00F47E6C">
        <w:rPr>
          <w:rFonts w:ascii="Calibri Light" w:hAnsi="Calibri Light" w:cs="Calibri Light"/>
          <w:sz w:val="24"/>
          <w:szCs w:val="24"/>
        </w:rPr>
        <w:t>oraz adres (adresy) e</w:t>
      </w:r>
      <w:r w:rsidR="0076470B" w:rsidRPr="00F47E6C">
        <w:rPr>
          <w:rFonts w:ascii="Calibri Light" w:hAnsi="Calibri Light" w:cs="Calibri Light"/>
          <w:sz w:val="24"/>
          <w:szCs w:val="24"/>
        </w:rPr>
        <w:noBreakHyphen/>
        <w:t xml:space="preserve">mail Wykonawcy podane </w:t>
      </w:r>
      <w:r w:rsidR="00846DEE">
        <w:rPr>
          <w:rFonts w:ascii="Calibri Light" w:hAnsi="Calibri Light" w:cs="Calibri Light"/>
          <w:sz w:val="24"/>
          <w:szCs w:val="24"/>
        </w:rPr>
        <w:br/>
      </w:r>
      <w:r w:rsidR="0076470B" w:rsidRPr="00F47E6C">
        <w:rPr>
          <w:rFonts w:ascii="Calibri Light" w:hAnsi="Calibri Light" w:cs="Calibri Light"/>
          <w:sz w:val="24"/>
          <w:szCs w:val="24"/>
        </w:rPr>
        <w:t xml:space="preserve">w Formularzu oferty (załącznik nr 1 do SWZ). Po otwarciu ofert kontakt przez adres </w:t>
      </w:r>
      <w:r w:rsidR="00846DEE">
        <w:rPr>
          <w:rFonts w:ascii="Calibri Light" w:hAnsi="Calibri Light" w:cs="Calibri Light"/>
          <w:sz w:val="24"/>
          <w:szCs w:val="24"/>
        </w:rPr>
        <w:br/>
      </w:r>
      <w:r w:rsidR="0076470B" w:rsidRPr="00F47E6C">
        <w:rPr>
          <w:rFonts w:ascii="Calibri Light" w:hAnsi="Calibri Light" w:cs="Calibri Light"/>
          <w:sz w:val="24"/>
          <w:szCs w:val="24"/>
        </w:rPr>
        <w:t>e-mail będzie możliwy tylko poprzez adres (adresy) wskazany w formularzu oferty.</w:t>
      </w:r>
    </w:p>
    <w:p w:rsidR="0076470B" w:rsidRDefault="0076470B" w:rsidP="000609FF">
      <w:pPr>
        <w:numPr>
          <w:ilvl w:val="1"/>
          <w:numId w:val="74"/>
        </w:numPr>
        <w:suppressAutoHyphens/>
        <w:spacing w:line="276" w:lineRule="auto"/>
        <w:ind w:left="284" w:hanging="284"/>
        <w:jc w:val="both"/>
        <w:rPr>
          <w:rFonts w:ascii="Calibri Light" w:hAnsi="Calibri Light" w:cs="Calibri Light"/>
          <w:sz w:val="24"/>
          <w:szCs w:val="24"/>
        </w:rPr>
      </w:pPr>
      <w:r>
        <w:rPr>
          <w:rFonts w:ascii="Calibri Light" w:hAnsi="Calibri Light" w:cs="Calibri Light"/>
          <w:b/>
          <w:sz w:val="24"/>
          <w:szCs w:val="24"/>
        </w:rPr>
        <w:t>Ofertę składa się pod rygorem nieważności, zgodnie z wyborem Wykonawcy:</w:t>
      </w:r>
    </w:p>
    <w:p w:rsidR="0076470B" w:rsidRDefault="0076470B" w:rsidP="000609FF">
      <w:pPr>
        <w:pStyle w:val="Akapitzlist"/>
        <w:numPr>
          <w:ilvl w:val="2"/>
          <w:numId w:val="74"/>
        </w:numPr>
        <w:suppressAutoHyphens/>
        <w:spacing w:line="276" w:lineRule="auto"/>
        <w:ind w:left="567" w:hanging="283"/>
        <w:jc w:val="both"/>
        <w:rPr>
          <w:rFonts w:ascii="Calibri Light" w:hAnsi="Calibri Light" w:cs="Calibri Light"/>
          <w:sz w:val="24"/>
          <w:szCs w:val="24"/>
        </w:rPr>
      </w:pPr>
      <w:r>
        <w:rPr>
          <w:rFonts w:ascii="Calibri Light" w:hAnsi="Calibri Light" w:cs="Calibri Light"/>
          <w:b/>
          <w:sz w:val="24"/>
          <w:szCs w:val="24"/>
        </w:rPr>
        <w:t>w formie elektronicznej (oznacza to postać elektroniczną opatrzoną kwalifikowanym podpisem elektronicznym) lub</w:t>
      </w:r>
    </w:p>
    <w:p w:rsidR="0076470B" w:rsidRDefault="0076470B" w:rsidP="000609FF">
      <w:pPr>
        <w:pStyle w:val="Akapitzlist"/>
        <w:numPr>
          <w:ilvl w:val="2"/>
          <w:numId w:val="74"/>
        </w:numPr>
        <w:suppressAutoHyphens/>
        <w:spacing w:line="276" w:lineRule="auto"/>
        <w:ind w:left="567" w:hanging="283"/>
        <w:jc w:val="both"/>
        <w:rPr>
          <w:rFonts w:ascii="Calibri Light" w:hAnsi="Calibri Light" w:cs="Calibri Light"/>
          <w:sz w:val="24"/>
          <w:szCs w:val="24"/>
        </w:rPr>
      </w:pPr>
      <w:r>
        <w:rPr>
          <w:rFonts w:ascii="Calibri Light" w:hAnsi="Calibri Light" w:cs="Calibri Light"/>
          <w:b/>
          <w:sz w:val="24"/>
          <w:szCs w:val="24"/>
        </w:rPr>
        <w:t>w postaci elektronicznej opatrzonej podpisem zaufanym lub podpisem osobistym</w:t>
      </w:r>
    </w:p>
    <w:p w:rsidR="0076470B" w:rsidRDefault="0076470B" w:rsidP="0076470B">
      <w:pPr>
        <w:spacing w:line="276" w:lineRule="auto"/>
        <w:ind w:left="426"/>
        <w:jc w:val="both"/>
        <w:rPr>
          <w:rFonts w:ascii="Calibri Light" w:hAnsi="Calibri Light" w:cs="Calibri Light"/>
          <w:b/>
          <w:sz w:val="24"/>
          <w:szCs w:val="24"/>
        </w:rPr>
      </w:pPr>
      <w:r>
        <w:rPr>
          <w:rFonts w:ascii="Calibri Light" w:hAnsi="Calibri Light" w:cs="Calibri Light"/>
          <w:b/>
          <w:sz w:val="24"/>
          <w:szCs w:val="24"/>
        </w:rPr>
        <w:t>- wyłą</w:t>
      </w:r>
      <w:r w:rsidR="00846DEE">
        <w:rPr>
          <w:rFonts w:ascii="Calibri Light" w:hAnsi="Calibri Light" w:cs="Calibri Light"/>
          <w:b/>
          <w:sz w:val="24"/>
          <w:szCs w:val="24"/>
        </w:rPr>
        <w:t>cznie poprzez Platformę e-Zamówienia</w:t>
      </w:r>
      <w:r>
        <w:rPr>
          <w:rFonts w:ascii="Calibri Light" w:hAnsi="Calibri Light" w:cs="Calibri Light"/>
          <w:b/>
          <w:sz w:val="24"/>
          <w:szCs w:val="24"/>
        </w:rPr>
        <w:t xml:space="preserve">. </w:t>
      </w:r>
    </w:p>
    <w:p w:rsidR="0076470B" w:rsidRDefault="0076470B" w:rsidP="000609FF">
      <w:pPr>
        <w:numPr>
          <w:ilvl w:val="1"/>
          <w:numId w:val="74"/>
        </w:numPr>
        <w:suppressAutoHyphens/>
        <w:spacing w:line="276" w:lineRule="auto"/>
        <w:ind w:left="425" w:hanging="425"/>
        <w:jc w:val="both"/>
        <w:rPr>
          <w:rFonts w:ascii="Calibri Light" w:hAnsi="Calibri Light" w:cs="Calibri Light"/>
          <w:sz w:val="24"/>
          <w:szCs w:val="24"/>
        </w:rPr>
      </w:pPr>
      <w:r>
        <w:rPr>
          <w:rFonts w:ascii="Calibri Light" w:hAnsi="Calibri Light" w:cs="Calibri Light"/>
          <w:sz w:val="24"/>
          <w:szCs w:val="24"/>
        </w:rPr>
        <w:t>Zamawiający lub Wykonawca przekazując oświadczenia, wnioski, zawiadomienia oraz informacje przy użyciu środków komunikacji elektronicznej w rozumieniu ustawy z dnia 18 lipca 2002r. o świadczeniu usług drogą elektroniczną, mogą zażądać od drugiej strony niezwłocznego potwierdzenia ich otrzymania.</w:t>
      </w:r>
    </w:p>
    <w:p w:rsidR="0076470B" w:rsidRDefault="0076470B" w:rsidP="000609FF">
      <w:pPr>
        <w:numPr>
          <w:ilvl w:val="1"/>
          <w:numId w:val="74"/>
        </w:numPr>
        <w:suppressAutoHyphens/>
        <w:spacing w:before="60" w:line="276" w:lineRule="auto"/>
        <w:ind w:left="425" w:hanging="425"/>
        <w:jc w:val="both"/>
        <w:rPr>
          <w:rFonts w:ascii="Calibri Light" w:hAnsi="Calibri Light" w:cs="Calibri Light"/>
          <w:sz w:val="24"/>
          <w:szCs w:val="24"/>
        </w:rPr>
      </w:pPr>
      <w:r>
        <w:rPr>
          <w:rFonts w:ascii="Calibri Light" w:hAnsi="Calibri Light" w:cs="Calibri Light"/>
          <w:sz w:val="24"/>
          <w:szCs w:val="24"/>
        </w:rPr>
        <w:t>Komunikacja ustna dopuszczalna jest wyłącznie w odniesieniu do informacji, które nie są istotne, w szczególności nie dotyczą ogłoszenia o zamówieniu lub dokumentów zamówienia, ofert, o ile jej treść jest udokumentowana (wymagana jest pisemna notatka z ustnej rozmowy).</w:t>
      </w:r>
    </w:p>
    <w:p w:rsidR="0076470B" w:rsidRDefault="0076470B" w:rsidP="000609FF">
      <w:pPr>
        <w:numPr>
          <w:ilvl w:val="1"/>
          <w:numId w:val="74"/>
        </w:numPr>
        <w:suppressAutoHyphens/>
        <w:spacing w:before="60" w:line="276" w:lineRule="auto"/>
        <w:ind w:left="426" w:hanging="426"/>
        <w:jc w:val="both"/>
        <w:rPr>
          <w:rFonts w:ascii="Calibri Light" w:hAnsi="Calibri Light" w:cs="Calibri Light"/>
          <w:sz w:val="24"/>
          <w:szCs w:val="24"/>
        </w:rPr>
      </w:pPr>
      <w:r>
        <w:rPr>
          <w:rFonts w:ascii="Calibri Light" w:hAnsi="Calibri Light" w:cs="Calibri Light"/>
          <w:sz w:val="24"/>
          <w:szCs w:val="24"/>
        </w:rPr>
        <w:t>Niezwłocznie po otwarciu złożonych ofert, Zam</w:t>
      </w:r>
      <w:r w:rsidR="00E43786">
        <w:rPr>
          <w:rFonts w:ascii="Calibri Light" w:hAnsi="Calibri Light" w:cs="Calibri Light"/>
          <w:sz w:val="24"/>
          <w:szCs w:val="24"/>
        </w:rPr>
        <w:t xml:space="preserve">awiający zamieści na Platformie </w:t>
      </w:r>
      <w:r>
        <w:rPr>
          <w:rFonts w:ascii="Calibri Light" w:hAnsi="Calibri Light" w:cs="Calibri Light"/>
          <w:sz w:val="24"/>
          <w:szCs w:val="24"/>
        </w:rPr>
        <w:t>informacje o:</w:t>
      </w:r>
    </w:p>
    <w:p w:rsidR="0076470B" w:rsidRDefault="0076470B" w:rsidP="000609FF">
      <w:pPr>
        <w:pStyle w:val="Akapitzlist"/>
        <w:numPr>
          <w:ilvl w:val="2"/>
          <w:numId w:val="74"/>
        </w:numPr>
        <w:suppressAutoHyphens/>
        <w:spacing w:line="276" w:lineRule="auto"/>
        <w:ind w:left="850" w:hanging="357"/>
        <w:jc w:val="both"/>
        <w:rPr>
          <w:rFonts w:ascii="Calibri Light" w:hAnsi="Calibri Light" w:cs="Calibri Light"/>
          <w:sz w:val="24"/>
          <w:szCs w:val="24"/>
        </w:rPr>
      </w:pPr>
      <w:r>
        <w:rPr>
          <w:rFonts w:ascii="Calibri Light" w:hAnsi="Calibri Light" w:cs="Calibri Light"/>
          <w:sz w:val="24"/>
          <w:szCs w:val="24"/>
        </w:rPr>
        <w:t>nazwach albo imionach i nazwiskach oraz siedzibach lub miejscach prowadzonej działalności gospodarczej albo miejscach zamieszkania Wykonawców, których oferty zostały otwarte;</w:t>
      </w:r>
    </w:p>
    <w:p w:rsidR="0076470B" w:rsidRDefault="0076470B" w:rsidP="000609FF">
      <w:pPr>
        <w:pStyle w:val="Akapitzlist"/>
        <w:numPr>
          <w:ilvl w:val="2"/>
          <w:numId w:val="74"/>
        </w:numPr>
        <w:suppressAutoHyphens/>
        <w:spacing w:line="276" w:lineRule="auto"/>
        <w:ind w:left="850" w:hanging="357"/>
        <w:jc w:val="both"/>
        <w:rPr>
          <w:rFonts w:ascii="Calibri Light" w:hAnsi="Calibri Light" w:cs="Calibri Light"/>
          <w:b/>
          <w:sz w:val="24"/>
          <w:szCs w:val="24"/>
        </w:rPr>
      </w:pPr>
      <w:r>
        <w:rPr>
          <w:rFonts w:ascii="Calibri Light" w:hAnsi="Calibri Light" w:cs="Calibri Light"/>
          <w:sz w:val="24"/>
          <w:szCs w:val="24"/>
        </w:rPr>
        <w:t>cenach zawartych w ofertach.</w:t>
      </w:r>
    </w:p>
    <w:p w:rsidR="0076470B" w:rsidRDefault="0076470B" w:rsidP="000609FF">
      <w:pPr>
        <w:numPr>
          <w:ilvl w:val="1"/>
          <w:numId w:val="74"/>
        </w:numPr>
        <w:suppressAutoHyphens/>
        <w:spacing w:before="60" w:line="276" w:lineRule="auto"/>
        <w:ind w:left="425" w:hanging="425"/>
        <w:jc w:val="both"/>
        <w:rPr>
          <w:rFonts w:ascii="Calibri Light" w:hAnsi="Calibri Light" w:cs="Calibri Light"/>
          <w:sz w:val="24"/>
          <w:szCs w:val="24"/>
        </w:rPr>
      </w:pPr>
      <w:r>
        <w:rPr>
          <w:rFonts w:ascii="Calibri Light" w:hAnsi="Calibri Light" w:cs="Calibri Light"/>
          <w:sz w:val="24"/>
          <w:szCs w:val="24"/>
        </w:rPr>
        <w:t xml:space="preserve">Informację o wyborze oferty najkorzystniejszej lub o unieważnieniu postępowania Zamawiający </w:t>
      </w:r>
      <w:r w:rsidR="00E43786">
        <w:rPr>
          <w:rFonts w:ascii="Calibri Light" w:hAnsi="Calibri Light" w:cs="Calibri Light"/>
          <w:sz w:val="24"/>
          <w:szCs w:val="24"/>
        </w:rPr>
        <w:t>zamieści na Platformie</w:t>
      </w:r>
      <w:r>
        <w:rPr>
          <w:rFonts w:ascii="Calibri Light" w:hAnsi="Calibri Light" w:cs="Calibri Light"/>
          <w:sz w:val="24"/>
          <w:szCs w:val="24"/>
        </w:rPr>
        <w:t>.</w:t>
      </w:r>
    </w:p>
    <w:p w:rsidR="0076470B" w:rsidRDefault="0076470B" w:rsidP="000609FF">
      <w:pPr>
        <w:numPr>
          <w:ilvl w:val="1"/>
          <w:numId w:val="74"/>
        </w:numPr>
        <w:suppressAutoHyphens/>
        <w:spacing w:before="60" w:line="276" w:lineRule="auto"/>
        <w:ind w:left="425" w:hanging="425"/>
        <w:jc w:val="both"/>
        <w:rPr>
          <w:rFonts w:ascii="Calibri Light" w:hAnsi="Calibri Light" w:cs="Calibri Light"/>
          <w:bCs/>
          <w:sz w:val="24"/>
          <w:szCs w:val="24"/>
        </w:rPr>
      </w:pPr>
      <w:r>
        <w:rPr>
          <w:rFonts w:ascii="Calibri Light" w:hAnsi="Calibri Light" w:cs="Calibri Light"/>
          <w:bCs/>
          <w:sz w:val="24"/>
          <w:szCs w:val="24"/>
        </w:rPr>
        <w:t>Przyjmuje się, że dokument wysłany przy użyciu Platformy został doręczony Wykonawcy w sposób umożliwiający zapoznanie się z jego treścią, w dniu jego p</w:t>
      </w:r>
      <w:r w:rsidR="00E43786">
        <w:rPr>
          <w:rFonts w:ascii="Calibri Light" w:hAnsi="Calibri Light" w:cs="Calibri Light"/>
          <w:bCs/>
          <w:sz w:val="24"/>
          <w:szCs w:val="24"/>
        </w:rPr>
        <w:t>rzekazania na Platformę</w:t>
      </w:r>
      <w:r>
        <w:rPr>
          <w:rFonts w:ascii="Calibri Light" w:hAnsi="Calibri Light" w:cs="Calibri Light"/>
          <w:bCs/>
          <w:sz w:val="24"/>
          <w:szCs w:val="24"/>
        </w:rPr>
        <w:t>.</w:t>
      </w:r>
    </w:p>
    <w:p w:rsidR="00247D55" w:rsidRDefault="00247D55" w:rsidP="00E426D8">
      <w:pPr>
        <w:pStyle w:val="Nagwek2"/>
        <w:spacing w:line="276" w:lineRule="auto"/>
        <w:ind w:firstLine="0"/>
        <w:jc w:val="left"/>
        <w:rPr>
          <w:rFonts w:ascii="Calibri Light" w:hAnsi="Calibri Light" w:cs="Calibri Light"/>
          <w:sz w:val="24"/>
          <w:szCs w:val="24"/>
        </w:rPr>
      </w:pPr>
    </w:p>
    <w:p w:rsidR="00143A7B" w:rsidRPr="00892CA2" w:rsidRDefault="00143A7B"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w:t>
      </w:r>
      <w:r w:rsidR="00EC1688" w:rsidRPr="00892CA2">
        <w:rPr>
          <w:rFonts w:ascii="Calibri Light" w:hAnsi="Calibri Light" w:cs="Calibri Light"/>
          <w:sz w:val="24"/>
          <w:szCs w:val="24"/>
        </w:rPr>
        <w:t xml:space="preserve"> XII</w:t>
      </w:r>
      <w:r w:rsidR="0042417D" w:rsidRPr="00892CA2">
        <w:rPr>
          <w:rFonts w:ascii="Calibri Light" w:hAnsi="Calibri Light" w:cs="Calibri Light"/>
          <w:sz w:val="24"/>
          <w:szCs w:val="24"/>
        </w:rPr>
        <w:t>I</w:t>
      </w:r>
    </w:p>
    <w:p w:rsidR="00143A7B" w:rsidRPr="00892CA2" w:rsidRDefault="00143A7B"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INFORMACJE O WYMAGANIACH TECHNICZNYCH I ORGANIZACYJNYCH SPORZĄDZANIA,</w:t>
      </w:r>
    </w:p>
    <w:p w:rsidR="00143A7B" w:rsidRPr="00892CA2" w:rsidRDefault="00143A7B"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WYSYŁANIA I ODBIERANIA KORESPONDENCJI ELEKTRONICZNEJ</w:t>
      </w:r>
    </w:p>
    <w:p w:rsidR="00247D55" w:rsidRPr="002D50BF" w:rsidRDefault="0054123E" w:rsidP="000609FF">
      <w:pPr>
        <w:pStyle w:val="Akapitzlist"/>
        <w:numPr>
          <w:ilvl w:val="0"/>
          <w:numId w:val="42"/>
        </w:numPr>
        <w:spacing w:before="120" w:line="276" w:lineRule="auto"/>
        <w:ind w:left="426" w:hanging="426"/>
        <w:jc w:val="both"/>
        <w:rPr>
          <w:rFonts w:ascii="Calibri Light" w:hAnsi="Calibri Light" w:cs="Calibri Light"/>
          <w:sz w:val="24"/>
          <w:szCs w:val="24"/>
        </w:rPr>
      </w:pPr>
      <w:r w:rsidRPr="002D50BF">
        <w:rPr>
          <w:rFonts w:ascii="Calibri Light" w:hAnsi="Calibri Light" w:cs="Calibri Light"/>
          <w:sz w:val="24"/>
          <w:szCs w:val="24"/>
        </w:rPr>
        <w:t xml:space="preserve">Wykonawca zamierzający wziąć udział w postępowaniu o udzielenie zamówienia publicznego musi posiadać konto podmiotu „Wykonawca” na Platformie </w:t>
      </w:r>
      <w:r w:rsidR="002D50BF">
        <w:rPr>
          <w:rFonts w:ascii="Calibri Light" w:hAnsi="Calibri Light" w:cs="Calibri Light"/>
          <w:sz w:val="24"/>
          <w:szCs w:val="24"/>
        </w:rPr>
        <w:br/>
      </w:r>
      <w:r w:rsidRPr="002D50BF">
        <w:rPr>
          <w:rFonts w:ascii="Calibri Light" w:hAnsi="Calibri Light" w:cs="Calibri Light"/>
          <w:sz w:val="24"/>
          <w:szCs w:val="24"/>
        </w:rPr>
        <w:t>e-Zamówienia. Szczegółowe informacje na temat zakładania kont podmiotów oraz zasady i warunki korzystania z Platformy e</w:t>
      </w:r>
      <w:r w:rsidRPr="002D50BF">
        <w:rPr>
          <w:rFonts w:ascii="Calibri Light" w:hAnsi="Calibri Light" w:cs="Calibri Light"/>
          <w:sz w:val="24"/>
          <w:szCs w:val="24"/>
        </w:rPr>
        <w:noBreakHyphen/>
        <w:t xml:space="preserve">Zamówienia określa </w:t>
      </w:r>
      <w:r w:rsidRPr="002D50BF">
        <w:rPr>
          <w:rFonts w:ascii="Calibri Light" w:hAnsi="Calibri Light" w:cs="Calibri Light"/>
          <w:iCs/>
          <w:sz w:val="24"/>
          <w:szCs w:val="24"/>
        </w:rPr>
        <w:t xml:space="preserve">Regulamin Platformy </w:t>
      </w:r>
      <w:r w:rsidR="002D50BF">
        <w:rPr>
          <w:rFonts w:ascii="Calibri Light" w:hAnsi="Calibri Light" w:cs="Calibri Light"/>
          <w:iCs/>
          <w:sz w:val="24"/>
          <w:szCs w:val="24"/>
        </w:rPr>
        <w:br/>
      </w:r>
      <w:r w:rsidRPr="002D50BF">
        <w:rPr>
          <w:rFonts w:ascii="Calibri Light" w:hAnsi="Calibri Light" w:cs="Calibri Light"/>
          <w:iCs/>
          <w:sz w:val="24"/>
          <w:szCs w:val="24"/>
        </w:rPr>
        <w:t>e-Zamówienia</w:t>
      </w:r>
      <w:r w:rsidR="00227897">
        <w:rPr>
          <w:rFonts w:ascii="Calibri Light" w:hAnsi="Calibri Light" w:cs="Calibri Light"/>
          <w:iCs/>
          <w:sz w:val="24"/>
          <w:szCs w:val="24"/>
        </w:rPr>
        <w:t xml:space="preserve"> </w:t>
      </w:r>
      <w:hyperlink r:id="rId15" w:history="1">
        <w:r w:rsidR="00227897" w:rsidRPr="00D93ABE">
          <w:rPr>
            <w:rStyle w:val="Hipercze"/>
            <w:rFonts w:ascii="Calibri Light" w:hAnsi="Calibri Light" w:cs="Calibri Light"/>
            <w:sz w:val="24"/>
            <w:szCs w:val="24"/>
          </w:rPr>
          <w:t>https://ezamowienia.gov.pl/pl/regulamin/</w:t>
        </w:r>
      </w:hyperlink>
      <w:r w:rsidR="00CA6912">
        <w:rPr>
          <w:rFonts w:ascii="Calibri Light" w:hAnsi="Calibri Light" w:cs="Calibri Light"/>
          <w:iCs/>
          <w:sz w:val="24"/>
          <w:szCs w:val="24"/>
        </w:rPr>
        <w:t xml:space="preserve"> </w:t>
      </w:r>
      <w:r w:rsidRPr="002D50BF">
        <w:rPr>
          <w:rFonts w:ascii="Calibri Light" w:hAnsi="Calibri Light" w:cs="Calibri Light"/>
          <w:sz w:val="24"/>
          <w:szCs w:val="24"/>
        </w:rPr>
        <w:t>oraz informacje zamieszczo</w:t>
      </w:r>
      <w:r w:rsidR="00CA6912">
        <w:rPr>
          <w:rFonts w:ascii="Calibri Light" w:hAnsi="Calibri Light" w:cs="Calibri Light"/>
          <w:sz w:val="24"/>
          <w:szCs w:val="24"/>
        </w:rPr>
        <w:t>ne w zakładce „Centrum Pomocy” dostępne</w:t>
      </w:r>
      <w:r w:rsidR="00CA6912" w:rsidRPr="002D50BF">
        <w:rPr>
          <w:rFonts w:ascii="Calibri Light" w:hAnsi="Calibri Light" w:cs="Calibri Light"/>
          <w:sz w:val="24"/>
          <w:szCs w:val="24"/>
        </w:rPr>
        <w:t xml:space="preserve"> na stronie internetowej </w:t>
      </w:r>
      <w:hyperlink r:id="rId16" w:history="1">
        <w:r w:rsidR="00CA6912" w:rsidRPr="002D50BF">
          <w:rPr>
            <w:rStyle w:val="Hipercze"/>
            <w:rFonts w:ascii="Calibri Light" w:hAnsi="Calibri Light" w:cs="Calibri Light"/>
            <w:sz w:val="24"/>
            <w:szCs w:val="24"/>
          </w:rPr>
          <w:t>https://ezamowienia.gov.pl</w:t>
        </w:r>
      </w:hyperlink>
      <w:r w:rsidR="00CA6912">
        <w:rPr>
          <w:rStyle w:val="Hipercze"/>
          <w:rFonts w:ascii="Calibri Light" w:hAnsi="Calibri Light" w:cs="Calibri Light"/>
          <w:sz w:val="24"/>
          <w:szCs w:val="24"/>
        </w:rPr>
        <w:t>.</w:t>
      </w:r>
    </w:p>
    <w:p w:rsidR="00247D55" w:rsidRPr="002D50BF" w:rsidRDefault="0054123E" w:rsidP="000609FF">
      <w:pPr>
        <w:pStyle w:val="Akapitzlist"/>
        <w:numPr>
          <w:ilvl w:val="0"/>
          <w:numId w:val="42"/>
        </w:numPr>
        <w:spacing w:before="120" w:line="276" w:lineRule="auto"/>
        <w:ind w:left="426" w:hanging="426"/>
        <w:jc w:val="both"/>
        <w:rPr>
          <w:rFonts w:ascii="Calibri Light" w:hAnsi="Calibri Light" w:cs="Calibri Light"/>
          <w:sz w:val="24"/>
          <w:szCs w:val="24"/>
        </w:rPr>
      </w:pPr>
      <w:r w:rsidRPr="002D50BF">
        <w:rPr>
          <w:rFonts w:ascii="Calibri Light" w:hAnsi="Calibri Light" w:cs="Calibri Light"/>
          <w:sz w:val="24"/>
          <w:szCs w:val="24"/>
        </w:rPr>
        <w:t xml:space="preserve">Korzystanie z Platformy e-Zamówienia jest bezpłatne. </w:t>
      </w:r>
    </w:p>
    <w:p w:rsidR="00247D55" w:rsidRPr="002D50BF" w:rsidRDefault="0054123E" w:rsidP="000609FF">
      <w:pPr>
        <w:pStyle w:val="Akapitzlist"/>
        <w:numPr>
          <w:ilvl w:val="0"/>
          <w:numId w:val="42"/>
        </w:numPr>
        <w:spacing w:before="120" w:line="276" w:lineRule="auto"/>
        <w:ind w:left="426" w:hanging="426"/>
        <w:jc w:val="both"/>
        <w:rPr>
          <w:rFonts w:ascii="Calibri Light" w:hAnsi="Calibri Light" w:cs="Calibri Light"/>
          <w:sz w:val="24"/>
          <w:szCs w:val="24"/>
        </w:rPr>
      </w:pPr>
      <w:r w:rsidRPr="002D50BF">
        <w:rPr>
          <w:rFonts w:ascii="Calibri Light" w:hAnsi="Calibri Light" w:cs="Calibri Light"/>
          <w:sz w:val="24"/>
          <w:szCs w:val="24"/>
        </w:rPr>
        <w:t>Przeglądanie i pobieranie publicznej treści dokumentacji postępowania nie wymaga posiadania konta na Platformie e-Zamówienia ani logowania</w:t>
      </w:r>
      <w:r w:rsidR="00CA6912">
        <w:rPr>
          <w:rFonts w:ascii="Calibri Light" w:hAnsi="Calibri Light" w:cs="Calibri Light"/>
          <w:sz w:val="24"/>
          <w:szCs w:val="24"/>
        </w:rPr>
        <w:t>.</w:t>
      </w:r>
    </w:p>
    <w:p w:rsidR="00247D55" w:rsidRPr="002D50BF" w:rsidRDefault="00247D55" w:rsidP="000609FF">
      <w:pPr>
        <w:pStyle w:val="Akapitzlist"/>
        <w:numPr>
          <w:ilvl w:val="0"/>
          <w:numId w:val="42"/>
        </w:numPr>
        <w:spacing w:before="120" w:line="276" w:lineRule="auto"/>
        <w:ind w:left="426" w:hanging="426"/>
        <w:jc w:val="both"/>
        <w:rPr>
          <w:rFonts w:ascii="Calibri Light" w:hAnsi="Calibri Light" w:cs="Calibri Light"/>
          <w:sz w:val="24"/>
          <w:szCs w:val="24"/>
        </w:rPr>
      </w:pPr>
      <w:r w:rsidRPr="002D50BF">
        <w:rPr>
          <w:rFonts w:ascii="Calibri Light" w:hAnsi="Calibri Light" w:cs="Calibri Light"/>
          <w:sz w:val="24"/>
          <w:szCs w:val="24"/>
        </w:rPr>
        <w:t xml:space="preserve">Wszystkie wysłane i odebrane w postępowaniu przez wykonawcę wiadomości widoczne są po zalogowaniu w podglądzie postępowania w zakładce „Komunikacja”. </w:t>
      </w:r>
    </w:p>
    <w:p w:rsidR="00247D55" w:rsidRPr="002D50BF" w:rsidRDefault="00247D55" w:rsidP="000609FF">
      <w:pPr>
        <w:pStyle w:val="Akapitzlist"/>
        <w:numPr>
          <w:ilvl w:val="0"/>
          <w:numId w:val="42"/>
        </w:numPr>
        <w:spacing w:before="120" w:line="276" w:lineRule="auto"/>
        <w:ind w:left="426" w:hanging="426"/>
        <w:jc w:val="both"/>
        <w:rPr>
          <w:rFonts w:ascii="Calibri Light" w:hAnsi="Calibri Light" w:cs="Calibri Light"/>
          <w:sz w:val="24"/>
          <w:szCs w:val="24"/>
        </w:rPr>
      </w:pPr>
      <w:r w:rsidRPr="002D50BF">
        <w:rPr>
          <w:rFonts w:ascii="Calibri Light" w:hAnsi="Calibri Light" w:cs="Calibri Light"/>
          <w:sz w:val="24"/>
          <w:szCs w:val="24"/>
        </w:rPr>
        <w:t xml:space="preserve">Maksymalny rozmiar plików przesyłanych za pośrednictwem „Formularzy do komunikacji” wynosi 150 MB (wielkość ta dotyczy plików przesyłanych jako załączniki do jednego formularza). </w:t>
      </w:r>
    </w:p>
    <w:p w:rsidR="00505641" w:rsidRPr="00505641" w:rsidRDefault="00247D55" w:rsidP="000609FF">
      <w:pPr>
        <w:pStyle w:val="Akapitzlist"/>
        <w:numPr>
          <w:ilvl w:val="0"/>
          <w:numId w:val="42"/>
        </w:numPr>
        <w:spacing w:before="120" w:line="276" w:lineRule="auto"/>
        <w:ind w:left="426" w:hanging="426"/>
        <w:jc w:val="both"/>
        <w:rPr>
          <w:rFonts w:ascii="Calibri Light" w:hAnsi="Calibri Light" w:cs="Calibri Light"/>
          <w:sz w:val="24"/>
          <w:szCs w:val="24"/>
        </w:rPr>
      </w:pPr>
      <w:r w:rsidRPr="002D50BF">
        <w:rPr>
          <w:rFonts w:ascii="Calibri Light" w:hAnsi="Calibri Light" w:cs="Calibri Light"/>
          <w:sz w:val="24"/>
          <w:szCs w:val="24"/>
        </w:rPr>
        <w:t xml:space="preserve">Minimalne wymagania techniczne dotyczące sprzętu używanego w celu korzystania </w:t>
      </w:r>
      <w:r w:rsidR="002D50BF">
        <w:rPr>
          <w:rFonts w:ascii="Calibri Light" w:hAnsi="Calibri Light" w:cs="Calibri Light"/>
          <w:sz w:val="24"/>
          <w:szCs w:val="24"/>
        </w:rPr>
        <w:br/>
      </w:r>
      <w:r w:rsidRPr="002D50BF">
        <w:rPr>
          <w:rFonts w:ascii="Calibri Light" w:hAnsi="Calibri Light" w:cs="Calibri Light"/>
          <w:sz w:val="24"/>
          <w:szCs w:val="24"/>
        </w:rPr>
        <w:t>z usług Platformy e-Zamówienia oraz informacje dotyczące specyfikacji połączenia określa R</w:t>
      </w:r>
      <w:r w:rsidR="00227897">
        <w:rPr>
          <w:rFonts w:ascii="Calibri Light" w:hAnsi="Calibri Light" w:cs="Calibri Light"/>
          <w:sz w:val="24"/>
          <w:szCs w:val="24"/>
        </w:rPr>
        <w:t>egulamin Platformy e-Zamówienia</w:t>
      </w:r>
      <w:r w:rsidRPr="002D50BF">
        <w:rPr>
          <w:rFonts w:ascii="Calibri Light" w:hAnsi="Calibri Light" w:cs="Calibri Light"/>
          <w:sz w:val="24"/>
          <w:szCs w:val="24"/>
        </w:rPr>
        <w:t xml:space="preserve"> </w:t>
      </w:r>
      <w:hyperlink r:id="rId17" w:history="1">
        <w:r w:rsidR="00505641" w:rsidRPr="00D93ABE">
          <w:rPr>
            <w:rStyle w:val="Hipercze"/>
            <w:rFonts w:ascii="Calibri Light" w:hAnsi="Calibri Light" w:cs="Calibri Light"/>
            <w:sz w:val="24"/>
            <w:szCs w:val="24"/>
          </w:rPr>
          <w:t>https://ezamowienia.gov.pl/pl/regulamin/</w:t>
        </w:r>
      </w:hyperlink>
    </w:p>
    <w:p w:rsidR="0054123E" w:rsidRPr="002D50BF" w:rsidRDefault="00247D55" w:rsidP="000609FF">
      <w:pPr>
        <w:pStyle w:val="Akapitzlist"/>
        <w:numPr>
          <w:ilvl w:val="0"/>
          <w:numId w:val="42"/>
        </w:numPr>
        <w:spacing w:before="120" w:line="276" w:lineRule="auto"/>
        <w:ind w:left="426" w:hanging="426"/>
        <w:jc w:val="both"/>
        <w:rPr>
          <w:rFonts w:ascii="Calibri Light" w:hAnsi="Calibri Light" w:cs="Calibri Light"/>
          <w:sz w:val="24"/>
          <w:szCs w:val="24"/>
        </w:rPr>
      </w:pPr>
      <w:r w:rsidRPr="002D50BF">
        <w:rPr>
          <w:rFonts w:ascii="Calibri Light" w:hAnsi="Calibri Light" w:cs="Calibri Light"/>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t>
      </w:r>
      <w:r w:rsidR="002D50BF">
        <w:rPr>
          <w:rFonts w:ascii="Calibri Light" w:hAnsi="Calibri Light" w:cs="Calibri Light"/>
          <w:sz w:val="24"/>
          <w:szCs w:val="24"/>
        </w:rPr>
        <w:br/>
      </w:r>
      <w:r w:rsidRPr="002D50BF">
        <w:rPr>
          <w:rFonts w:ascii="Calibri Light" w:hAnsi="Calibri Light" w:cs="Calibri Light"/>
          <w:sz w:val="24"/>
          <w:szCs w:val="24"/>
        </w:rPr>
        <w:t>w zakładce „Zgłoś problem”.</w:t>
      </w:r>
    </w:p>
    <w:p w:rsidR="002E2D32" w:rsidRPr="00892CA2" w:rsidRDefault="002E2D32" w:rsidP="000609FF">
      <w:pPr>
        <w:pStyle w:val="Akapitzlist"/>
        <w:numPr>
          <w:ilvl w:val="0"/>
          <w:numId w:val="42"/>
        </w:numPr>
        <w:spacing w:before="60" w:line="276" w:lineRule="auto"/>
        <w:ind w:left="426" w:hanging="426"/>
        <w:jc w:val="both"/>
        <w:rPr>
          <w:rFonts w:ascii="Calibri Light" w:hAnsi="Calibri Light" w:cs="Calibri Light"/>
          <w:sz w:val="24"/>
          <w:szCs w:val="24"/>
        </w:rPr>
      </w:pPr>
      <w:r w:rsidRPr="00892CA2">
        <w:rPr>
          <w:rFonts w:ascii="Calibri Light" w:hAnsi="Calibri Light" w:cs="Calibri Light"/>
          <w:sz w:val="24"/>
          <w:szCs w:val="24"/>
        </w:rPr>
        <w:t>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sporządza się w postaci elektronicznej, w formatach danych okreś</w:t>
      </w:r>
      <w:r w:rsidR="0074446C" w:rsidRPr="00892CA2">
        <w:rPr>
          <w:rFonts w:ascii="Calibri Light" w:hAnsi="Calibri Light" w:cs="Calibri Light"/>
          <w:sz w:val="24"/>
          <w:szCs w:val="24"/>
        </w:rPr>
        <w:t>lonych w przepisach wydanych na </w:t>
      </w:r>
      <w:r w:rsidRPr="00892CA2">
        <w:rPr>
          <w:rFonts w:ascii="Calibri Light" w:hAnsi="Calibri Light" w:cs="Calibri Light"/>
          <w:sz w:val="24"/>
          <w:szCs w:val="24"/>
        </w:rPr>
        <w:t xml:space="preserve">podstawie art. </w:t>
      </w:r>
      <w:r w:rsidR="0065030B" w:rsidRPr="00892CA2">
        <w:rPr>
          <w:rFonts w:ascii="Calibri Light" w:hAnsi="Calibri Light" w:cs="Calibri Light"/>
          <w:sz w:val="24"/>
          <w:szCs w:val="24"/>
        </w:rPr>
        <w:t>18 ustawy z dnia 17 lutego 2005</w:t>
      </w:r>
      <w:r w:rsidRPr="00892CA2">
        <w:rPr>
          <w:rFonts w:ascii="Calibri Light" w:hAnsi="Calibri Light" w:cs="Calibri Light"/>
          <w:sz w:val="24"/>
          <w:szCs w:val="24"/>
        </w:rPr>
        <w:t>r. o informatyzacji działalności podmiotów realizujących zadania publiczne (</w:t>
      </w:r>
      <w:r w:rsidR="00D538D0" w:rsidRPr="00892CA2">
        <w:rPr>
          <w:rFonts w:ascii="Calibri Light" w:hAnsi="Calibri Light" w:cs="Calibri Light"/>
          <w:sz w:val="24"/>
          <w:szCs w:val="24"/>
        </w:rPr>
        <w:t>t.j.: Dz.U. z 202</w:t>
      </w:r>
      <w:r w:rsidR="003438E6" w:rsidRPr="00892CA2">
        <w:rPr>
          <w:rFonts w:ascii="Calibri Light" w:hAnsi="Calibri Light" w:cs="Calibri Light"/>
          <w:sz w:val="24"/>
          <w:szCs w:val="24"/>
        </w:rPr>
        <w:t>4</w:t>
      </w:r>
      <w:r w:rsidR="00D538D0" w:rsidRPr="00892CA2">
        <w:rPr>
          <w:rFonts w:ascii="Calibri Light" w:hAnsi="Calibri Light" w:cs="Calibri Light"/>
          <w:sz w:val="24"/>
          <w:szCs w:val="24"/>
        </w:rPr>
        <w:t xml:space="preserve"> </w:t>
      </w:r>
      <w:r w:rsidRPr="00892CA2">
        <w:rPr>
          <w:rFonts w:ascii="Calibri Light" w:hAnsi="Calibri Light" w:cs="Calibri Light"/>
          <w:sz w:val="24"/>
          <w:szCs w:val="24"/>
        </w:rPr>
        <w:t xml:space="preserve">r. poz. </w:t>
      </w:r>
      <w:r w:rsidR="003438E6" w:rsidRPr="00892CA2">
        <w:rPr>
          <w:rFonts w:ascii="Calibri Light" w:hAnsi="Calibri Light" w:cs="Calibri Light"/>
          <w:sz w:val="24"/>
          <w:szCs w:val="24"/>
        </w:rPr>
        <w:t>307</w:t>
      </w:r>
      <w:r w:rsidRPr="00892CA2">
        <w:rPr>
          <w:rFonts w:ascii="Calibri Light" w:hAnsi="Calibri Light" w:cs="Calibri Light"/>
          <w:sz w:val="24"/>
          <w:szCs w:val="24"/>
        </w:rPr>
        <w:t>), z zastrzeżeniem formatów, o których mowa w art. 66 ust. 1 ustawy, z uwzględnieniem rodzaju przekazywanych danych.</w:t>
      </w:r>
    </w:p>
    <w:p w:rsidR="00C04BE4" w:rsidRPr="00892CA2" w:rsidRDefault="00C04BE4" w:rsidP="000609FF">
      <w:pPr>
        <w:pStyle w:val="Akapitzlist"/>
        <w:numPr>
          <w:ilvl w:val="0"/>
          <w:numId w:val="42"/>
        </w:numPr>
        <w:spacing w:before="60" w:line="276" w:lineRule="auto"/>
        <w:ind w:left="426" w:hanging="426"/>
        <w:jc w:val="both"/>
        <w:rPr>
          <w:rFonts w:ascii="Calibri Light" w:hAnsi="Calibri Light" w:cs="Calibri Light"/>
          <w:sz w:val="24"/>
          <w:szCs w:val="24"/>
        </w:rPr>
      </w:pPr>
      <w:r w:rsidRPr="00892CA2">
        <w:rPr>
          <w:rFonts w:ascii="Calibri Light" w:hAnsi="Calibri Light" w:cs="Calibri Light"/>
          <w:sz w:val="24"/>
          <w:szCs w:val="24"/>
        </w:rPr>
        <w:t xml:space="preserve">Zamawiający informuje, iż w przypadku przesyłania przez Wykonawcę dokumentów elektronicznych skompresowanych (w tym oferty), dopuszczone są wyłącznie formaty danych wskazane w Rozporządzeniu Rady Ministrów z dnia 12 kwietnia 2012r. </w:t>
      </w:r>
      <w:r w:rsidR="002E1114" w:rsidRPr="00892CA2">
        <w:rPr>
          <w:rFonts w:ascii="Calibri Light" w:hAnsi="Calibri Light" w:cs="Calibri Light"/>
          <w:sz w:val="24"/>
          <w:szCs w:val="24"/>
        </w:rPr>
        <w:br/>
      </w:r>
      <w:r w:rsidRPr="00892CA2">
        <w:rPr>
          <w:rFonts w:ascii="Calibri Light" w:hAnsi="Calibri Light" w:cs="Calibri Light"/>
          <w:sz w:val="24"/>
          <w:szCs w:val="24"/>
        </w:rPr>
        <w:t>w  sprawie Krajowych Ram Interoperacyjności, minimalnych wymagań dla rejestrów pub</w:t>
      </w:r>
      <w:r w:rsidR="00677A79" w:rsidRPr="00892CA2">
        <w:rPr>
          <w:rFonts w:ascii="Calibri Light" w:hAnsi="Calibri Light" w:cs="Calibri Light"/>
          <w:sz w:val="24"/>
          <w:szCs w:val="24"/>
        </w:rPr>
        <w:t xml:space="preserve">licznych i wymiany </w:t>
      </w:r>
      <w:r w:rsidR="00677A79" w:rsidRPr="006B5CF5">
        <w:rPr>
          <w:rFonts w:ascii="Calibri Light" w:hAnsi="Calibri Light" w:cs="Calibri Light"/>
          <w:sz w:val="24"/>
          <w:szCs w:val="24"/>
        </w:rPr>
        <w:t>informacji w </w:t>
      </w:r>
      <w:r w:rsidRPr="006B5CF5">
        <w:rPr>
          <w:rFonts w:ascii="Calibri Light" w:hAnsi="Calibri Light" w:cs="Calibri Light"/>
          <w:sz w:val="24"/>
          <w:szCs w:val="24"/>
        </w:rPr>
        <w:t>postaci elektronicznej oraz minimalnych wymagań dla systemów teleinfo</w:t>
      </w:r>
      <w:r w:rsidR="000A0A18" w:rsidRPr="006B5CF5">
        <w:rPr>
          <w:rFonts w:ascii="Calibri Light" w:hAnsi="Calibri Light" w:cs="Calibri Light"/>
          <w:sz w:val="24"/>
          <w:szCs w:val="24"/>
        </w:rPr>
        <w:t>rmatycznych (</w:t>
      </w:r>
      <w:r w:rsidR="006B5CF5" w:rsidRPr="006B5CF5">
        <w:rPr>
          <w:rFonts w:ascii="Calibri Light" w:hAnsi="Calibri Light" w:cs="Calibri Light"/>
          <w:sz w:val="24"/>
          <w:szCs w:val="24"/>
        </w:rPr>
        <w:t>Dz. U.  z 2024 r. poz. 773</w:t>
      </w:r>
      <w:r w:rsidRPr="006B5CF5">
        <w:rPr>
          <w:rFonts w:ascii="Calibri Light" w:hAnsi="Calibri Light" w:cs="Calibri Light"/>
          <w:sz w:val="24"/>
          <w:szCs w:val="24"/>
        </w:rPr>
        <w:t>).</w:t>
      </w:r>
      <w:r w:rsidR="002824D1" w:rsidRPr="00892CA2">
        <w:rPr>
          <w:rFonts w:ascii="Calibri Light" w:hAnsi="Calibri Light" w:cs="Calibri Light"/>
          <w:sz w:val="24"/>
          <w:szCs w:val="24"/>
        </w:rPr>
        <w:t xml:space="preserve"> </w:t>
      </w:r>
    </w:p>
    <w:p w:rsidR="002E2D32" w:rsidRPr="00892CA2" w:rsidRDefault="00773BC7" w:rsidP="000609FF">
      <w:pPr>
        <w:pStyle w:val="Akapitzlist"/>
        <w:numPr>
          <w:ilvl w:val="0"/>
          <w:numId w:val="42"/>
        </w:numPr>
        <w:spacing w:before="60" w:line="276" w:lineRule="auto"/>
        <w:ind w:left="426" w:hanging="426"/>
        <w:jc w:val="both"/>
        <w:rPr>
          <w:rFonts w:ascii="Calibri Light" w:hAnsi="Calibri Light" w:cs="Calibri Light"/>
          <w:sz w:val="24"/>
          <w:szCs w:val="24"/>
        </w:rPr>
      </w:pPr>
      <w:r w:rsidRPr="00892CA2">
        <w:rPr>
          <w:rFonts w:ascii="Calibri Light" w:hAnsi="Calibri Light" w:cs="Calibri Light"/>
          <w:sz w:val="24"/>
          <w:szCs w:val="24"/>
        </w:rPr>
        <w:t xml:space="preserve">Informacje, oświadczenia lub dokumenty, inne niż określone w ust. </w:t>
      </w:r>
      <w:r w:rsidR="007119EF">
        <w:rPr>
          <w:rFonts w:ascii="Calibri Light" w:hAnsi="Calibri Light" w:cs="Calibri Light"/>
          <w:sz w:val="24"/>
          <w:szCs w:val="24"/>
        </w:rPr>
        <w:t>8</w:t>
      </w:r>
      <w:r w:rsidR="00985142" w:rsidRPr="00892CA2">
        <w:rPr>
          <w:rFonts w:ascii="Calibri Light" w:hAnsi="Calibri Light" w:cs="Calibri Light"/>
          <w:sz w:val="24"/>
          <w:szCs w:val="24"/>
        </w:rPr>
        <w:t xml:space="preserve"> niniejszego </w:t>
      </w:r>
      <w:r w:rsidR="00843F27" w:rsidRPr="00892CA2">
        <w:rPr>
          <w:rFonts w:ascii="Calibri Light" w:hAnsi="Calibri Light" w:cs="Calibri Light"/>
          <w:sz w:val="24"/>
          <w:szCs w:val="24"/>
        </w:rPr>
        <w:t>r</w:t>
      </w:r>
      <w:r w:rsidR="00985142" w:rsidRPr="00892CA2">
        <w:rPr>
          <w:rFonts w:ascii="Calibri Light" w:hAnsi="Calibri Light" w:cs="Calibri Light"/>
          <w:sz w:val="24"/>
          <w:szCs w:val="24"/>
        </w:rPr>
        <w:t>ozdziału SWZ</w:t>
      </w:r>
      <w:r w:rsidRPr="00892CA2">
        <w:rPr>
          <w:rFonts w:ascii="Calibri Light" w:hAnsi="Calibri Light" w:cs="Calibri Light"/>
          <w:sz w:val="24"/>
          <w:szCs w:val="24"/>
        </w:rPr>
        <w:t>, przekazywane w postępowaniu</w:t>
      </w:r>
      <w:r w:rsidR="00985142" w:rsidRPr="00892CA2">
        <w:rPr>
          <w:rFonts w:ascii="Calibri Light" w:hAnsi="Calibri Light" w:cs="Calibri Light"/>
          <w:sz w:val="24"/>
          <w:szCs w:val="24"/>
        </w:rPr>
        <w:t xml:space="preserve"> o udzielenie zamówienia</w:t>
      </w:r>
      <w:r w:rsidRPr="00892CA2">
        <w:rPr>
          <w:rFonts w:ascii="Calibri Light" w:hAnsi="Calibri Light" w:cs="Calibri Light"/>
          <w:sz w:val="24"/>
          <w:szCs w:val="24"/>
        </w:rPr>
        <w:t>, sporządza się w postaci elektronicznej, w formatach danych określonych w przepisach wydanych na podstawie art. 18 ustawy z dnia 17</w:t>
      </w:r>
      <w:r w:rsidR="00843F27" w:rsidRPr="00892CA2">
        <w:rPr>
          <w:rFonts w:ascii="Calibri Light" w:hAnsi="Calibri Light" w:cs="Calibri Light"/>
          <w:sz w:val="24"/>
          <w:szCs w:val="24"/>
        </w:rPr>
        <w:t> </w:t>
      </w:r>
      <w:r w:rsidRPr="00892CA2">
        <w:rPr>
          <w:rFonts w:ascii="Calibri Light" w:hAnsi="Calibri Light" w:cs="Calibri Light"/>
          <w:sz w:val="24"/>
          <w:szCs w:val="24"/>
        </w:rPr>
        <w:t xml:space="preserve">lutego 2005 r. o informatyzacji działalności podmiotów realizujących zadania publiczne lub jako tekst wpisany bezpośrednio do wiadomości przekazywanej przy użyciu środków komunikacji elektronicznej, </w:t>
      </w:r>
      <w:r w:rsidR="00985142" w:rsidRPr="00892CA2">
        <w:rPr>
          <w:rFonts w:ascii="Calibri Light" w:hAnsi="Calibri Light" w:cs="Calibri Light"/>
          <w:sz w:val="24"/>
          <w:szCs w:val="24"/>
        </w:rPr>
        <w:t>wskazanych przez Zamawiającego w niniejszej SWZ.</w:t>
      </w:r>
    </w:p>
    <w:p w:rsidR="005832A1" w:rsidRPr="00892CA2" w:rsidRDefault="00246EA2" w:rsidP="000609FF">
      <w:pPr>
        <w:pStyle w:val="Akapitzlist"/>
        <w:numPr>
          <w:ilvl w:val="0"/>
          <w:numId w:val="42"/>
        </w:numPr>
        <w:spacing w:line="276" w:lineRule="auto"/>
        <w:ind w:left="426" w:hanging="426"/>
        <w:jc w:val="both"/>
        <w:rPr>
          <w:rFonts w:ascii="Calibri Light" w:hAnsi="Calibri Light" w:cs="Calibri Light"/>
          <w:sz w:val="24"/>
          <w:szCs w:val="24"/>
        </w:rPr>
      </w:pPr>
      <w:r w:rsidRPr="00892CA2">
        <w:rPr>
          <w:rFonts w:ascii="Calibri Light" w:hAnsi="Calibri Light" w:cs="Calibri Light"/>
          <w:sz w:val="24"/>
          <w:szCs w:val="24"/>
        </w:rPr>
        <w:t>Podmiotowe środki dowodowe, przedmiotowe środki d</w:t>
      </w:r>
      <w:r w:rsidR="0074446C" w:rsidRPr="00892CA2">
        <w:rPr>
          <w:rFonts w:ascii="Calibri Light" w:hAnsi="Calibri Light" w:cs="Calibri Light"/>
          <w:sz w:val="24"/>
          <w:szCs w:val="24"/>
        </w:rPr>
        <w:t>owodowe oraz inne dokumenty lub </w:t>
      </w:r>
      <w:r w:rsidRPr="00892CA2">
        <w:rPr>
          <w:rFonts w:ascii="Calibri Light" w:hAnsi="Calibri Light" w:cs="Calibri Light"/>
          <w:sz w:val="24"/>
          <w:szCs w:val="24"/>
        </w:rPr>
        <w:t>oświadczenia, sporządzone w języku obcym przekazuje się wraz z tłumaczeniem na język polski.</w:t>
      </w:r>
    </w:p>
    <w:p w:rsidR="00246EA2" w:rsidRPr="00892CA2" w:rsidRDefault="002E360E" w:rsidP="000609FF">
      <w:pPr>
        <w:pStyle w:val="Akapitzlist"/>
        <w:numPr>
          <w:ilvl w:val="0"/>
          <w:numId w:val="42"/>
        </w:numPr>
        <w:spacing w:line="276" w:lineRule="auto"/>
        <w:ind w:left="426" w:hanging="426"/>
        <w:jc w:val="both"/>
        <w:rPr>
          <w:rFonts w:ascii="Calibri Light" w:hAnsi="Calibri Light" w:cs="Calibri Light"/>
          <w:sz w:val="24"/>
          <w:szCs w:val="24"/>
        </w:rPr>
      </w:pPr>
      <w:r w:rsidRPr="00892CA2">
        <w:rPr>
          <w:rFonts w:ascii="Calibri Light" w:hAnsi="Calibri Light" w:cs="Calibri Light"/>
          <w:sz w:val="24"/>
          <w:szCs w:val="24"/>
        </w:rPr>
        <w:t>W przypadku gdy podmiotowe środki dowodowe, przedmiotowe środki dowodowe, inne dokumenty</w:t>
      </w:r>
      <w:r w:rsidR="0065030B" w:rsidRPr="00892CA2">
        <w:rPr>
          <w:rFonts w:ascii="Calibri Light" w:hAnsi="Calibri Light" w:cs="Calibri Light"/>
          <w:sz w:val="24"/>
          <w:szCs w:val="24"/>
        </w:rPr>
        <w:t xml:space="preserve"> l</w:t>
      </w:r>
      <w:r w:rsidRPr="00892CA2">
        <w:rPr>
          <w:rFonts w:ascii="Calibri Light" w:hAnsi="Calibri Light" w:cs="Calibri Light"/>
          <w:sz w:val="24"/>
          <w:szCs w:val="24"/>
        </w:rPr>
        <w:t xml:space="preserve">ub dokumenty potwierdzające umocowanie do reprezentowania odpowiednio </w:t>
      </w:r>
      <w:r w:rsidR="00E06861" w:rsidRPr="00892CA2">
        <w:rPr>
          <w:rFonts w:ascii="Calibri Light" w:hAnsi="Calibri Light" w:cs="Calibri Light"/>
          <w:sz w:val="24"/>
          <w:szCs w:val="24"/>
        </w:rPr>
        <w:t>W</w:t>
      </w:r>
      <w:r w:rsidRPr="00892CA2">
        <w:rPr>
          <w:rFonts w:ascii="Calibri Light" w:hAnsi="Calibri Light" w:cs="Calibri Light"/>
          <w:sz w:val="24"/>
          <w:szCs w:val="24"/>
        </w:rPr>
        <w:t xml:space="preserve">ykonawcy, </w:t>
      </w:r>
      <w:r w:rsidR="00E06861" w:rsidRPr="00892CA2">
        <w:rPr>
          <w:rFonts w:ascii="Calibri Light" w:hAnsi="Calibri Light" w:cs="Calibri Light"/>
          <w:sz w:val="24"/>
          <w:szCs w:val="24"/>
        </w:rPr>
        <w:t>W</w:t>
      </w:r>
      <w:r w:rsidRPr="00892CA2">
        <w:rPr>
          <w:rFonts w:ascii="Calibri Light" w:hAnsi="Calibri Light" w:cs="Calibri Light"/>
          <w:sz w:val="24"/>
          <w:szCs w:val="24"/>
        </w:rPr>
        <w:t xml:space="preserve">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t>
      </w:r>
      <w:r w:rsidR="00E06861" w:rsidRPr="00892CA2">
        <w:rPr>
          <w:rFonts w:ascii="Calibri Light" w:hAnsi="Calibri Light" w:cs="Calibri Light"/>
          <w:sz w:val="24"/>
          <w:szCs w:val="24"/>
        </w:rPr>
        <w:t>W</w:t>
      </w:r>
      <w:r w:rsidRPr="00892CA2">
        <w:rPr>
          <w:rFonts w:ascii="Calibri Light" w:hAnsi="Calibri Light" w:cs="Calibri Light"/>
          <w:sz w:val="24"/>
          <w:szCs w:val="24"/>
        </w:rPr>
        <w:t xml:space="preserve">ykonawca, </w:t>
      </w:r>
      <w:r w:rsidR="00E06861" w:rsidRPr="00892CA2">
        <w:rPr>
          <w:rFonts w:ascii="Calibri Light" w:hAnsi="Calibri Light" w:cs="Calibri Light"/>
          <w:sz w:val="24"/>
          <w:szCs w:val="24"/>
        </w:rPr>
        <w:t>W</w:t>
      </w:r>
      <w:r w:rsidRPr="00892CA2">
        <w:rPr>
          <w:rFonts w:ascii="Calibri Light" w:hAnsi="Calibri Light" w:cs="Calibri Light"/>
          <w:sz w:val="24"/>
          <w:szCs w:val="24"/>
        </w:rPr>
        <w:t>ykonawca wspólnie ubiegający się o udzielenie zamówienia, podmiot udostępniający zasoby lub podwykonawca, zwane dalej „upoważnionymi podmiotami”, jako dokument elektroniczny, przekazuje się ten dokument.</w:t>
      </w:r>
    </w:p>
    <w:p w:rsidR="002E360E" w:rsidRPr="00892CA2" w:rsidRDefault="002E360E" w:rsidP="000609FF">
      <w:pPr>
        <w:pStyle w:val="Akapitzlist"/>
        <w:numPr>
          <w:ilvl w:val="1"/>
          <w:numId w:val="42"/>
        </w:numPr>
        <w:tabs>
          <w:tab w:val="left" w:pos="709"/>
        </w:tabs>
        <w:spacing w:line="276" w:lineRule="auto"/>
        <w:ind w:left="993" w:hanging="567"/>
        <w:jc w:val="both"/>
        <w:rPr>
          <w:rFonts w:ascii="Calibri Light" w:hAnsi="Calibri Light" w:cs="Calibri Light"/>
          <w:sz w:val="24"/>
          <w:szCs w:val="24"/>
        </w:rPr>
      </w:pPr>
      <w:r w:rsidRPr="00892CA2">
        <w:rPr>
          <w:rFonts w:ascii="Calibri Light" w:hAnsi="Calibri Light" w:cs="Calibri Light"/>
          <w:sz w:val="24"/>
          <w:szCs w:val="24"/>
        </w:rPr>
        <w:t>W przypadku gdy podmiotowe środki dowodowe, przedmiotowe środki dowodowe, inne dokumenty</w:t>
      </w:r>
      <w:r w:rsidR="00594C8B" w:rsidRPr="00892CA2">
        <w:rPr>
          <w:rFonts w:ascii="Calibri Light" w:hAnsi="Calibri Light" w:cs="Calibri Light"/>
          <w:sz w:val="24"/>
          <w:szCs w:val="24"/>
        </w:rPr>
        <w:t xml:space="preserve"> </w:t>
      </w:r>
      <w:r w:rsidRPr="00892CA2">
        <w:rPr>
          <w:rFonts w:ascii="Calibri Light" w:hAnsi="Calibri Light" w:cs="Calibri Light"/>
          <w:sz w:val="24"/>
          <w:szCs w:val="24"/>
        </w:rPr>
        <w:t>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w:t>
      </w:r>
      <w:r w:rsidR="008B5BE6" w:rsidRPr="00892CA2">
        <w:rPr>
          <w:rFonts w:ascii="Calibri Light" w:hAnsi="Calibri Light" w:cs="Calibri Light"/>
          <w:sz w:val="24"/>
          <w:szCs w:val="24"/>
        </w:rPr>
        <w:t> </w:t>
      </w:r>
      <w:r w:rsidRPr="00892CA2">
        <w:rPr>
          <w:rFonts w:ascii="Calibri Light" w:hAnsi="Calibri Light" w:cs="Calibri Light"/>
          <w:sz w:val="24"/>
          <w:szCs w:val="24"/>
        </w:rPr>
        <w:t>postaci papierowej.</w:t>
      </w:r>
    </w:p>
    <w:p w:rsidR="00AF56FC" w:rsidRPr="00892CA2" w:rsidRDefault="00AF56FC" w:rsidP="000609FF">
      <w:pPr>
        <w:pStyle w:val="Akapitzlist"/>
        <w:numPr>
          <w:ilvl w:val="1"/>
          <w:numId w:val="42"/>
        </w:numPr>
        <w:tabs>
          <w:tab w:val="left" w:pos="709"/>
        </w:tabs>
        <w:spacing w:line="276" w:lineRule="auto"/>
        <w:ind w:left="993" w:hanging="567"/>
        <w:jc w:val="both"/>
        <w:rPr>
          <w:rFonts w:ascii="Calibri Light" w:hAnsi="Calibri Light" w:cs="Calibri Light"/>
          <w:sz w:val="24"/>
          <w:szCs w:val="24"/>
        </w:rPr>
      </w:pPr>
      <w:r w:rsidRPr="00892CA2">
        <w:rPr>
          <w:rFonts w:ascii="Calibri Light" w:hAnsi="Calibri Light" w:cs="Calibri Light"/>
          <w:sz w:val="24"/>
          <w:szCs w:val="24"/>
        </w:rPr>
        <w:t xml:space="preserve">Poświadczenia zgodności cyfrowego odwzorowania z dokumentem w postaci papierowej, o którym mowa w ust. </w:t>
      </w:r>
      <w:r w:rsidR="00EA10C8" w:rsidRPr="00892CA2">
        <w:rPr>
          <w:rFonts w:ascii="Calibri Light" w:hAnsi="Calibri Light" w:cs="Calibri Light"/>
          <w:sz w:val="24"/>
          <w:szCs w:val="24"/>
        </w:rPr>
        <w:t>1</w:t>
      </w:r>
      <w:r w:rsidR="003D7A14">
        <w:rPr>
          <w:rFonts w:ascii="Calibri Light" w:hAnsi="Calibri Light" w:cs="Calibri Light"/>
          <w:sz w:val="24"/>
          <w:szCs w:val="24"/>
        </w:rPr>
        <w:t>2</w:t>
      </w:r>
      <w:r w:rsidR="00597B01" w:rsidRPr="00892CA2">
        <w:rPr>
          <w:rFonts w:ascii="Calibri Light" w:hAnsi="Calibri Light" w:cs="Calibri Light"/>
          <w:sz w:val="24"/>
          <w:szCs w:val="24"/>
        </w:rPr>
        <w:t>.1.</w:t>
      </w:r>
      <w:r w:rsidR="00EA10C8" w:rsidRPr="00892CA2">
        <w:rPr>
          <w:rFonts w:ascii="Calibri Light" w:hAnsi="Calibri Light" w:cs="Calibri Light"/>
          <w:sz w:val="24"/>
          <w:szCs w:val="24"/>
        </w:rPr>
        <w:t xml:space="preserve"> niniejszego rozdziału SWZ</w:t>
      </w:r>
      <w:r w:rsidRPr="00892CA2">
        <w:rPr>
          <w:rFonts w:ascii="Calibri Light" w:hAnsi="Calibri Light" w:cs="Calibri Light"/>
          <w:sz w:val="24"/>
          <w:szCs w:val="24"/>
        </w:rPr>
        <w:t xml:space="preserve">, dokonuje </w:t>
      </w:r>
      <w:r w:rsidR="004D1BE5" w:rsidRPr="00892CA2">
        <w:rPr>
          <w:rFonts w:ascii="Calibri Light" w:hAnsi="Calibri Light" w:cs="Calibri Light"/>
          <w:sz w:val="24"/>
          <w:szCs w:val="24"/>
        </w:rPr>
        <w:br/>
      </w:r>
      <w:r w:rsidRPr="00892CA2">
        <w:rPr>
          <w:rFonts w:ascii="Calibri Light" w:hAnsi="Calibri Light" w:cs="Calibri Light"/>
          <w:sz w:val="24"/>
          <w:szCs w:val="24"/>
        </w:rPr>
        <w:t>w przypadku:</w:t>
      </w:r>
    </w:p>
    <w:p w:rsidR="00AF56FC" w:rsidRPr="00892CA2" w:rsidRDefault="00AF56FC" w:rsidP="000609FF">
      <w:pPr>
        <w:pStyle w:val="Akapitzlist"/>
        <w:numPr>
          <w:ilvl w:val="0"/>
          <w:numId w:val="47"/>
        </w:numPr>
        <w:tabs>
          <w:tab w:val="left" w:pos="709"/>
          <w:tab w:val="left" w:pos="851"/>
        </w:tabs>
        <w:autoSpaceDE w:val="0"/>
        <w:autoSpaceDN w:val="0"/>
        <w:adjustRightInd w:val="0"/>
        <w:spacing w:line="276" w:lineRule="auto"/>
        <w:ind w:left="993" w:firstLine="0"/>
        <w:jc w:val="both"/>
        <w:rPr>
          <w:rFonts w:ascii="Calibri Light" w:hAnsi="Calibri Light" w:cs="Calibri Light"/>
          <w:sz w:val="24"/>
          <w:szCs w:val="24"/>
        </w:rPr>
      </w:pPr>
      <w:r w:rsidRPr="00892CA2">
        <w:rPr>
          <w:rFonts w:ascii="Calibri Light" w:hAnsi="Calibri Light" w:cs="Calibri Light"/>
          <w:sz w:val="24"/>
          <w:szCs w:val="24"/>
        </w:rPr>
        <w:t>podmiotowych środków dowodowych oraz dokumentów</w:t>
      </w:r>
      <w:r w:rsidR="0074446C" w:rsidRPr="00892CA2">
        <w:rPr>
          <w:rFonts w:ascii="Calibri Light" w:hAnsi="Calibri Light" w:cs="Calibri Light"/>
          <w:sz w:val="24"/>
          <w:szCs w:val="24"/>
        </w:rPr>
        <w:t xml:space="preserve"> potwierdzających umocowanie do </w:t>
      </w:r>
      <w:r w:rsidRPr="00892CA2">
        <w:rPr>
          <w:rFonts w:ascii="Calibri Light" w:hAnsi="Calibri Light" w:cs="Calibri Light"/>
          <w:sz w:val="24"/>
          <w:szCs w:val="24"/>
        </w:rPr>
        <w:t xml:space="preserve">reprezentowania – odpowiednio </w:t>
      </w:r>
      <w:r w:rsidR="00E248EA" w:rsidRPr="00892CA2">
        <w:rPr>
          <w:rFonts w:ascii="Calibri Light" w:hAnsi="Calibri Light" w:cs="Calibri Light"/>
          <w:sz w:val="24"/>
          <w:szCs w:val="24"/>
        </w:rPr>
        <w:t>W</w:t>
      </w:r>
      <w:r w:rsidRPr="00892CA2">
        <w:rPr>
          <w:rFonts w:ascii="Calibri Light" w:hAnsi="Calibri Light" w:cs="Calibri Light"/>
          <w:sz w:val="24"/>
          <w:szCs w:val="24"/>
        </w:rPr>
        <w:t xml:space="preserve">ykonawca, </w:t>
      </w:r>
      <w:r w:rsidR="00E248EA" w:rsidRPr="00892CA2">
        <w:rPr>
          <w:rFonts w:ascii="Calibri Light" w:hAnsi="Calibri Light" w:cs="Calibri Light"/>
          <w:sz w:val="24"/>
          <w:szCs w:val="24"/>
        </w:rPr>
        <w:t>W</w:t>
      </w:r>
      <w:r w:rsidRPr="00892CA2">
        <w:rPr>
          <w:rFonts w:ascii="Calibri Light" w:hAnsi="Calibri Light" w:cs="Calibri Light"/>
          <w:sz w:val="24"/>
          <w:szCs w:val="24"/>
        </w:rPr>
        <w:t>ykonawca wspólnie ubiegający się o</w:t>
      </w:r>
      <w:r w:rsidR="00D43A30" w:rsidRPr="00892CA2">
        <w:rPr>
          <w:rFonts w:ascii="Calibri Light" w:hAnsi="Calibri Light" w:cs="Calibri Light"/>
          <w:sz w:val="24"/>
          <w:szCs w:val="24"/>
        </w:rPr>
        <w:t> </w:t>
      </w:r>
      <w:r w:rsidRPr="00892CA2">
        <w:rPr>
          <w:rFonts w:ascii="Calibri Light" w:hAnsi="Calibri Light" w:cs="Calibri Light"/>
          <w:sz w:val="24"/>
          <w:szCs w:val="24"/>
        </w:rPr>
        <w:t>udzielenie zamówienia, podmiot udostępnia</w:t>
      </w:r>
      <w:r w:rsidR="0065030B" w:rsidRPr="00892CA2">
        <w:rPr>
          <w:rFonts w:ascii="Calibri Light" w:hAnsi="Calibri Light" w:cs="Calibri Light"/>
          <w:sz w:val="24"/>
          <w:szCs w:val="24"/>
        </w:rPr>
        <w:t>jący zasoby lub podwykonawca, w </w:t>
      </w:r>
      <w:r w:rsidR="0074446C" w:rsidRPr="00892CA2">
        <w:rPr>
          <w:rFonts w:ascii="Calibri Light" w:hAnsi="Calibri Light" w:cs="Calibri Light"/>
          <w:sz w:val="24"/>
          <w:szCs w:val="24"/>
        </w:rPr>
        <w:t>zakresie </w:t>
      </w:r>
      <w:r w:rsidRPr="00892CA2">
        <w:rPr>
          <w:rFonts w:ascii="Calibri Light" w:hAnsi="Calibri Light" w:cs="Calibri Light"/>
          <w:sz w:val="24"/>
          <w:szCs w:val="24"/>
        </w:rPr>
        <w:t>podmiotowych środków dowodowych lub dokumentów potwierdzających umocowanie do reprezentowania, które każdego z nich dotyczą;</w:t>
      </w:r>
    </w:p>
    <w:p w:rsidR="00AF56FC" w:rsidRPr="00892CA2" w:rsidRDefault="00AF56FC" w:rsidP="000609FF">
      <w:pPr>
        <w:pStyle w:val="Akapitzlist"/>
        <w:numPr>
          <w:ilvl w:val="0"/>
          <w:numId w:val="47"/>
        </w:numPr>
        <w:tabs>
          <w:tab w:val="left" w:pos="709"/>
          <w:tab w:val="left" w:pos="851"/>
        </w:tabs>
        <w:autoSpaceDE w:val="0"/>
        <w:autoSpaceDN w:val="0"/>
        <w:adjustRightInd w:val="0"/>
        <w:spacing w:line="276" w:lineRule="auto"/>
        <w:ind w:left="993" w:firstLine="0"/>
        <w:jc w:val="both"/>
        <w:rPr>
          <w:rFonts w:ascii="Calibri Light" w:hAnsi="Calibri Light" w:cs="Calibri Light"/>
          <w:sz w:val="24"/>
          <w:szCs w:val="24"/>
        </w:rPr>
      </w:pPr>
      <w:r w:rsidRPr="00892CA2">
        <w:rPr>
          <w:rFonts w:ascii="Calibri Light" w:hAnsi="Calibri Light" w:cs="Calibri Light"/>
          <w:sz w:val="24"/>
          <w:szCs w:val="24"/>
        </w:rPr>
        <w:t xml:space="preserve">przedmiotowych środków dowodowych – odpowiednio </w:t>
      </w:r>
      <w:r w:rsidR="00E248EA" w:rsidRPr="00892CA2">
        <w:rPr>
          <w:rFonts w:ascii="Calibri Light" w:hAnsi="Calibri Light" w:cs="Calibri Light"/>
          <w:sz w:val="24"/>
          <w:szCs w:val="24"/>
        </w:rPr>
        <w:t>W</w:t>
      </w:r>
      <w:r w:rsidRPr="00892CA2">
        <w:rPr>
          <w:rFonts w:ascii="Calibri Light" w:hAnsi="Calibri Light" w:cs="Calibri Light"/>
          <w:sz w:val="24"/>
          <w:szCs w:val="24"/>
        </w:rPr>
        <w:t xml:space="preserve">ykonawca lub </w:t>
      </w:r>
      <w:r w:rsidR="00E248EA" w:rsidRPr="00892CA2">
        <w:rPr>
          <w:rFonts w:ascii="Calibri Light" w:hAnsi="Calibri Light" w:cs="Calibri Light"/>
          <w:sz w:val="24"/>
          <w:szCs w:val="24"/>
        </w:rPr>
        <w:t>W</w:t>
      </w:r>
      <w:r w:rsidRPr="00892CA2">
        <w:rPr>
          <w:rFonts w:ascii="Calibri Light" w:hAnsi="Calibri Light" w:cs="Calibri Light"/>
          <w:sz w:val="24"/>
          <w:szCs w:val="24"/>
        </w:rPr>
        <w:t>ykonawca wspólnie ubiegający się o udzielenie zamówienia;</w:t>
      </w:r>
    </w:p>
    <w:p w:rsidR="00AF56FC" w:rsidRPr="00892CA2" w:rsidRDefault="00AF56FC" w:rsidP="000609FF">
      <w:pPr>
        <w:pStyle w:val="Akapitzlist"/>
        <w:numPr>
          <w:ilvl w:val="0"/>
          <w:numId w:val="47"/>
        </w:numPr>
        <w:tabs>
          <w:tab w:val="left" w:pos="709"/>
          <w:tab w:val="left" w:pos="851"/>
        </w:tabs>
        <w:spacing w:line="276" w:lineRule="auto"/>
        <w:ind w:left="993" w:firstLine="0"/>
        <w:jc w:val="both"/>
        <w:rPr>
          <w:rFonts w:ascii="Calibri Light" w:hAnsi="Calibri Light" w:cs="Calibri Light"/>
          <w:sz w:val="24"/>
          <w:szCs w:val="24"/>
        </w:rPr>
      </w:pPr>
      <w:r w:rsidRPr="00892CA2">
        <w:rPr>
          <w:rFonts w:ascii="Calibri Light" w:hAnsi="Calibri Light" w:cs="Calibri Light"/>
          <w:sz w:val="24"/>
          <w:szCs w:val="24"/>
        </w:rPr>
        <w:t>innych dokumentów</w:t>
      </w:r>
      <w:r w:rsidR="0065030B" w:rsidRPr="00892CA2">
        <w:rPr>
          <w:rFonts w:ascii="Calibri Light" w:hAnsi="Calibri Light" w:cs="Calibri Light"/>
          <w:sz w:val="24"/>
          <w:szCs w:val="24"/>
        </w:rPr>
        <w:t xml:space="preserve"> </w:t>
      </w:r>
      <w:r w:rsidRPr="00892CA2">
        <w:rPr>
          <w:rFonts w:ascii="Calibri Light" w:hAnsi="Calibri Light" w:cs="Calibri Light"/>
          <w:sz w:val="24"/>
          <w:szCs w:val="24"/>
        </w:rPr>
        <w:t xml:space="preserve">– odpowiednio </w:t>
      </w:r>
      <w:r w:rsidR="00E248EA" w:rsidRPr="00892CA2">
        <w:rPr>
          <w:rFonts w:ascii="Calibri Light" w:hAnsi="Calibri Light" w:cs="Calibri Light"/>
          <w:sz w:val="24"/>
          <w:szCs w:val="24"/>
        </w:rPr>
        <w:t>W</w:t>
      </w:r>
      <w:r w:rsidRPr="00892CA2">
        <w:rPr>
          <w:rFonts w:ascii="Calibri Light" w:hAnsi="Calibri Light" w:cs="Calibri Light"/>
          <w:sz w:val="24"/>
          <w:szCs w:val="24"/>
        </w:rPr>
        <w:t xml:space="preserve">ykonawca lub </w:t>
      </w:r>
      <w:r w:rsidR="00E248EA" w:rsidRPr="00892CA2">
        <w:rPr>
          <w:rFonts w:ascii="Calibri Light" w:hAnsi="Calibri Light" w:cs="Calibri Light"/>
          <w:sz w:val="24"/>
          <w:szCs w:val="24"/>
        </w:rPr>
        <w:t>W</w:t>
      </w:r>
      <w:r w:rsidRPr="00892CA2">
        <w:rPr>
          <w:rFonts w:ascii="Calibri Light" w:hAnsi="Calibri Light" w:cs="Calibri Light"/>
          <w:sz w:val="24"/>
          <w:szCs w:val="24"/>
        </w:rPr>
        <w:t>yko</w:t>
      </w:r>
      <w:r w:rsidR="0074446C" w:rsidRPr="00892CA2">
        <w:rPr>
          <w:rFonts w:ascii="Calibri Light" w:hAnsi="Calibri Light" w:cs="Calibri Light"/>
          <w:sz w:val="24"/>
          <w:szCs w:val="24"/>
        </w:rPr>
        <w:t>nawca wspólnie ubiegający się o </w:t>
      </w:r>
      <w:r w:rsidRPr="00892CA2">
        <w:rPr>
          <w:rFonts w:ascii="Calibri Light" w:hAnsi="Calibri Light" w:cs="Calibri Light"/>
          <w:sz w:val="24"/>
          <w:szCs w:val="24"/>
        </w:rPr>
        <w:t>udzielenie zamówienia, w</w:t>
      </w:r>
      <w:r w:rsidR="00D43A30" w:rsidRPr="00892CA2">
        <w:rPr>
          <w:rFonts w:ascii="Calibri Light" w:hAnsi="Calibri Light" w:cs="Calibri Light"/>
          <w:sz w:val="24"/>
          <w:szCs w:val="24"/>
        </w:rPr>
        <w:t> </w:t>
      </w:r>
      <w:r w:rsidRPr="00892CA2">
        <w:rPr>
          <w:rFonts w:ascii="Calibri Light" w:hAnsi="Calibri Light" w:cs="Calibri Light"/>
          <w:sz w:val="24"/>
          <w:szCs w:val="24"/>
        </w:rPr>
        <w:t>zakresie dokumentów, które każdego z nich dotyczą.</w:t>
      </w:r>
    </w:p>
    <w:p w:rsidR="00AF56FC" w:rsidRPr="00892CA2" w:rsidRDefault="00D43A30" w:rsidP="000609FF">
      <w:pPr>
        <w:pStyle w:val="Akapitzlist"/>
        <w:numPr>
          <w:ilvl w:val="1"/>
          <w:numId w:val="42"/>
        </w:numPr>
        <w:spacing w:line="276" w:lineRule="auto"/>
        <w:ind w:left="993" w:hanging="567"/>
        <w:jc w:val="both"/>
        <w:rPr>
          <w:rFonts w:ascii="Calibri Light" w:hAnsi="Calibri Light" w:cs="Calibri Light"/>
          <w:sz w:val="24"/>
          <w:szCs w:val="24"/>
        </w:rPr>
      </w:pPr>
      <w:r w:rsidRPr="00892CA2">
        <w:rPr>
          <w:rFonts w:ascii="Calibri Light" w:hAnsi="Calibri Light" w:cs="Calibri Light"/>
          <w:sz w:val="24"/>
          <w:szCs w:val="24"/>
        </w:rPr>
        <w:t>Poświadczenia zgodności cyfrowego odwzorowania z dokumentem w postaci papierowej, o którym mowa w ust. 1</w:t>
      </w:r>
      <w:r w:rsidR="003D7A14">
        <w:rPr>
          <w:rFonts w:ascii="Calibri Light" w:hAnsi="Calibri Light" w:cs="Calibri Light"/>
          <w:sz w:val="24"/>
          <w:szCs w:val="24"/>
        </w:rPr>
        <w:t>2</w:t>
      </w:r>
      <w:r w:rsidR="00DB27BD" w:rsidRPr="00892CA2">
        <w:rPr>
          <w:rFonts w:ascii="Calibri Light" w:hAnsi="Calibri Light" w:cs="Calibri Light"/>
          <w:sz w:val="24"/>
          <w:szCs w:val="24"/>
        </w:rPr>
        <w:t>.</w:t>
      </w:r>
      <w:r w:rsidR="00287E21" w:rsidRPr="00892CA2">
        <w:rPr>
          <w:rFonts w:ascii="Calibri Light" w:hAnsi="Calibri Light" w:cs="Calibri Light"/>
          <w:sz w:val="24"/>
          <w:szCs w:val="24"/>
        </w:rPr>
        <w:t>1</w:t>
      </w:r>
      <w:r w:rsidR="00DB27BD" w:rsidRPr="00892CA2">
        <w:rPr>
          <w:rFonts w:ascii="Calibri Light" w:hAnsi="Calibri Light" w:cs="Calibri Light"/>
          <w:sz w:val="24"/>
          <w:szCs w:val="24"/>
        </w:rPr>
        <w:t>.</w:t>
      </w:r>
      <w:r w:rsidRPr="00892CA2">
        <w:rPr>
          <w:rFonts w:ascii="Calibri Light" w:hAnsi="Calibri Light" w:cs="Calibri Light"/>
          <w:sz w:val="24"/>
          <w:szCs w:val="24"/>
        </w:rPr>
        <w:t xml:space="preserve"> niniejszego rozdziału SWZ, może dokonać również notariusz.</w:t>
      </w:r>
    </w:p>
    <w:p w:rsidR="00D43A30" w:rsidRPr="00892CA2" w:rsidRDefault="00EA10C8" w:rsidP="000609FF">
      <w:pPr>
        <w:pStyle w:val="Akapitzlist"/>
        <w:numPr>
          <w:ilvl w:val="1"/>
          <w:numId w:val="42"/>
        </w:numPr>
        <w:spacing w:line="276" w:lineRule="auto"/>
        <w:ind w:left="993" w:hanging="567"/>
        <w:jc w:val="both"/>
        <w:rPr>
          <w:rFonts w:ascii="Calibri Light" w:hAnsi="Calibri Light" w:cs="Calibri Light"/>
          <w:sz w:val="24"/>
          <w:szCs w:val="24"/>
        </w:rPr>
      </w:pPr>
      <w:r w:rsidRPr="00892CA2">
        <w:rPr>
          <w:rFonts w:ascii="Calibri Light" w:hAnsi="Calibri Light" w:cs="Calibri Light"/>
          <w:sz w:val="24"/>
          <w:szCs w:val="24"/>
        </w:rPr>
        <w:t>Przez cyfrowe odwzorowanie, o którym mowa wyż</w:t>
      </w:r>
      <w:r w:rsidR="0086619C" w:rsidRPr="00892CA2">
        <w:rPr>
          <w:rFonts w:ascii="Calibri Light" w:hAnsi="Calibri Light" w:cs="Calibri Light"/>
          <w:sz w:val="24"/>
          <w:szCs w:val="24"/>
        </w:rPr>
        <w:t>e</w:t>
      </w:r>
      <w:r w:rsidRPr="00892CA2">
        <w:rPr>
          <w:rFonts w:ascii="Calibri Light" w:hAnsi="Calibri Light" w:cs="Calibri Light"/>
          <w:sz w:val="24"/>
          <w:szCs w:val="24"/>
        </w:rPr>
        <w:t>j, należy rozumieć dokument elektroniczny będący kopią elektroniczną treści zapisanej w postaci papierowej, umożliwiający zapoznanie się z tą treścią i jej zrozumienie, bez konieczności bezpośredniego dostępu do oryginału.</w:t>
      </w:r>
    </w:p>
    <w:p w:rsidR="00EA10C8" w:rsidRPr="00892CA2" w:rsidRDefault="00361C45" w:rsidP="000609FF">
      <w:pPr>
        <w:pStyle w:val="Akapitzlist"/>
        <w:numPr>
          <w:ilvl w:val="0"/>
          <w:numId w:val="42"/>
        </w:numPr>
        <w:tabs>
          <w:tab w:val="left" w:pos="426"/>
        </w:tabs>
        <w:spacing w:before="60" w:line="276" w:lineRule="auto"/>
        <w:ind w:left="425" w:hanging="425"/>
        <w:jc w:val="both"/>
        <w:rPr>
          <w:rFonts w:ascii="Calibri Light" w:hAnsi="Calibri Light" w:cs="Calibri Light"/>
          <w:sz w:val="24"/>
          <w:szCs w:val="24"/>
        </w:rPr>
      </w:pPr>
      <w:r w:rsidRPr="00892CA2">
        <w:rPr>
          <w:rFonts w:ascii="Calibri Light" w:hAnsi="Calibri Light" w:cs="Calibri Light"/>
          <w:sz w:val="24"/>
          <w:szCs w:val="24"/>
        </w:rPr>
        <w:t>Podmiotowe środki dowodowe, w tym oświadczenie, o którym mowa w art. 117 ust. 4 ustawy, oraz zobowiązanie podmiotu udostępniającego zasoby, przedmiotowe środki dowodowe, niewystawione przez upoważnione podmioty, oraz pełnomocnictwo przekazuje</w:t>
      </w:r>
      <w:r w:rsidR="0074446C" w:rsidRPr="00892CA2">
        <w:rPr>
          <w:rFonts w:ascii="Calibri Light" w:hAnsi="Calibri Light" w:cs="Calibri Light"/>
          <w:sz w:val="24"/>
          <w:szCs w:val="24"/>
        </w:rPr>
        <w:t xml:space="preserve"> się w postaci elektronicznej i </w:t>
      </w:r>
      <w:r w:rsidRPr="00892CA2">
        <w:rPr>
          <w:rFonts w:ascii="Calibri Light" w:hAnsi="Calibri Light" w:cs="Calibri Light"/>
          <w:sz w:val="24"/>
          <w:szCs w:val="24"/>
        </w:rPr>
        <w:t>opatruje się kwalifikowanym podpisem elektr</w:t>
      </w:r>
      <w:r w:rsidR="00EF7627" w:rsidRPr="00892CA2">
        <w:rPr>
          <w:rFonts w:ascii="Calibri Light" w:hAnsi="Calibri Light" w:cs="Calibri Light"/>
          <w:sz w:val="24"/>
          <w:szCs w:val="24"/>
        </w:rPr>
        <w:t>onicznym, podpisem zaufanym lub </w:t>
      </w:r>
      <w:r w:rsidRPr="00892CA2">
        <w:rPr>
          <w:rFonts w:ascii="Calibri Light" w:hAnsi="Calibri Light" w:cs="Calibri Light"/>
          <w:sz w:val="24"/>
          <w:szCs w:val="24"/>
        </w:rPr>
        <w:t>podpisem osobistym.</w:t>
      </w:r>
    </w:p>
    <w:p w:rsidR="00361C45" w:rsidRPr="00892CA2" w:rsidRDefault="00361C45" w:rsidP="000609FF">
      <w:pPr>
        <w:pStyle w:val="Akapitzlist"/>
        <w:numPr>
          <w:ilvl w:val="1"/>
          <w:numId w:val="42"/>
        </w:numPr>
        <w:spacing w:line="276" w:lineRule="auto"/>
        <w:ind w:left="993" w:hanging="567"/>
        <w:jc w:val="both"/>
        <w:rPr>
          <w:rFonts w:ascii="Calibri Light" w:hAnsi="Calibri Light" w:cs="Calibri Light"/>
          <w:sz w:val="24"/>
          <w:szCs w:val="24"/>
        </w:rPr>
      </w:pPr>
      <w:r w:rsidRPr="00892CA2">
        <w:rPr>
          <w:rFonts w:ascii="Calibri Light" w:hAnsi="Calibri Light" w:cs="Calibri Light"/>
          <w:sz w:val="24"/>
          <w:szCs w:val="24"/>
        </w:rPr>
        <w:t>W przypadku gdy podmiotowe środki dowodowe, w tym ośw</w:t>
      </w:r>
      <w:r w:rsidR="0074446C" w:rsidRPr="00892CA2">
        <w:rPr>
          <w:rFonts w:ascii="Calibri Light" w:hAnsi="Calibri Light" w:cs="Calibri Light"/>
          <w:sz w:val="24"/>
          <w:szCs w:val="24"/>
        </w:rPr>
        <w:t>iadczenie, o którym mowa w art. </w:t>
      </w:r>
      <w:r w:rsidRPr="00892CA2">
        <w:rPr>
          <w:rFonts w:ascii="Calibri Light" w:hAnsi="Calibri Light" w:cs="Calibri Light"/>
          <w:sz w:val="24"/>
          <w:szCs w:val="24"/>
        </w:rPr>
        <w:t>117 ust. 4 ustawy, oraz zobowiązanie podmiotu udostępniającego zasoby, przedmiotowe środki dowodowe, niewystawione</w:t>
      </w:r>
      <w:r w:rsidR="0074446C" w:rsidRPr="00892CA2">
        <w:rPr>
          <w:rFonts w:ascii="Calibri Light" w:hAnsi="Calibri Light" w:cs="Calibri Light"/>
          <w:sz w:val="24"/>
          <w:szCs w:val="24"/>
        </w:rPr>
        <w:t xml:space="preserve"> przez upoważnione podmioty lub </w:t>
      </w:r>
      <w:r w:rsidRPr="00892CA2">
        <w:rPr>
          <w:rFonts w:ascii="Calibri Light" w:hAnsi="Calibri Light" w:cs="Calibri Light"/>
          <w:sz w:val="24"/>
          <w:szCs w:val="24"/>
        </w:rPr>
        <w:t>pełnomocnictwo, zostały sporządzone jako dokument w postaci papierowej i opatrzone własnoręcznym podpisem, przekazuje się cyfrowe odwzorowanie tego dokumentu opatrzone kwalifikowanym podpisem elektronicznym, podpisem zaufanym lub podpisem osobistym, poświadczającym zg</w:t>
      </w:r>
      <w:r w:rsidR="00DA229F" w:rsidRPr="00892CA2">
        <w:rPr>
          <w:rFonts w:ascii="Calibri Light" w:hAnsi="Calibri Light" w:cs="Calibri Light"/>
          <w:sz w:val="24"/>
          <w:szCs w:val="24"/>
        </w:rPr>
        <w:t>odność cyfrowego odwzorowania z </w:t>
      </w:r>
      <w:r w:rsidRPr="00892CA2">
        <w:rPr>
          <w:rFonts w:ascii="Calibri Light" w:hAnsi="Calibri Light" w:cs="Calibri Light"/>
          <w:sz w:val="24"/>
          <w:szCs w:val="24"/>
        </w:rPr>
        <w:t>dokumentem w</w:t>
      </w:r>
      <w:r w:rsidR="006A6DCA" w:rsidRPr="00892CA2">
        <w:rPr>
          <w:rFonts w:ascii="Calibri Light" w:hAnsi="Calibri Light" w:cs="Calibri Light"/>
          <w:sz w:val="24"/>
          <w:szCs w:val="24"/>
        </w:rPr>
        <w:t> </w:t>
      </w:r>
      <w:r w:rsidRPr="00892CA2">
        <w:rPr>
          <w:rFonts w:ascii="Calibri Light" w:hAnsi="Calibri Light" w:cs="Calibri Light"/>
          <w:sz w:val="24"/>
          <w:szCs w:val="24"/>
        </w:rPr>
        <w:t>postaci papierowej.</w:t>
      </w:r>
    </w:p>
    <w:p w:rsidR="00361C45" w:rsidRPr="00892CA2" w:rsidRDefault="00361C45" w:rsidP="000609FF">
      <w:pPr>
        <w:pStyle w:val="Akapitzlist"/>
        <w:numPr>
          <w:ilvl w:val="1"/>
          <w:numId w:val="42"/>
        </w:numPr>
        <w:spacing w:line="276" w:lineRule="auto"/>
        <w:ind w:left="993" w:hanging="567"/>
        <w:jc w:val="both"/>
        <w:rPr>
          <w:rFonts w:ascii="Calibri Light" w:hAnsi="Calibri Light" w:cs="Calibri Light"/>
          <w:sz w:val="24"/>
          <w:szCs w:val="24"/>
        </w:rPr>
      </w:pPr>
      <w:r w:rsidRPr="00892CA2">
        <w:rPr>
          <w:rFonts w:ascii="Calibri Light" w:hAnsi="Calibri Light" w:cs="Calibri Light"/>
          <w:sz w:val="24"/>
          <w:szCs w:val="24"/>
        </w:rPr>
        <w:t>Poświadczenia zgodności cyfrowego odwzorowania z dokumentem w postaci papierowej, o</w:t>
      </w:r>
      <w:r w:rsidR="00284417" w:rsidRPr="00892CA2">
        <w:rPr>
          <w:rFonts w:ascii="Calibri Light" w:hAnsi="Calibri Light" w:cs="Calibri Light"/>
          <w:sz w:val="24"/>
          <w:szCs w:val="24"/>
        </w:rPr>
        <w:t> </w:t>
      </w:r>
      <w:r w:rsidRPr="00892CA2">
        <w:rPr>
          <w:rFonts w:ascii="Calibri Light" w:hAnsi="Calibri Light" w:cs="Calibri Light"/>
          <w:sz w:val="24"/>
          <w:szCs w:val="24"/>
        </w:rPr>
        <w:t xml:space="preserve">którym mowa w ust. </w:t>
      </w:r>
      <w:r w:rsidR="00B857CE" w:rsidRPr="00892CA2">
        <w:rPr>
          <w:rFonts w:ascii="Calibri Light" w:hAnsi="Calibri Light" w:cs="Calibri Light"/>
          <w:sz w:val="24"/>
          <w:szCs w:val="24"/>
        </w:rPr>
        <w:t>1</w:t>
      </w:r>
      <w:r w:rsidR="00A208EB">
        <w:rPr>
          <w:rFonts w:ascii="Calibri Light" w:hAnsi="Calibri Light" w:cs="Calibri Light"/>
          <w:sz w:val="24"/>
          <w:szCs w:val="24"/>
        </w:rPr>
        <w:t>3</w:t>
      </w:r>
      <w:r w:rsidR="00A86AC3" w:rsidRPr="00892CA2">
        <w:rPr>
          <w:rFonts w:ascii="Calibri Light" w:hAnsi="Calibri Light" w:cs="Calibri Light"/>
          <w:sz w:val="24"/>
          <w:szCs w:val="24"/>
        </w:rPr>
        <w:t>.1.</w:t>
      </w:r>
      <w:r w:rsidR="00B857CE" w:rsidRPr="00892CA2">
        <w:rPr>
          <w:rFonts w:ascii="Calibri Light" w:hAnsi="Calibri Light" w:cs="Calibri Light"/>
          <w:sz w:val="24"/>
          <w:szCs w:val="24"/>
        </w:rPr>
        <w:t xml:space="preserve"> niniejszego rozdziału SWZ</w:t>
      </w:r>
      <w:r w:rsidRPr="00892CA2">
        <w:rPr>
          <w:rFonts w:ascii="Calibri Light" w:hAnsi="Calibri Light" w:cs="Calibri Light"/>
          <w:sz w:val="24"/>
          <w:szCs w:val="24"/>
        </w:rPr>
        <w:t xml:space="preserve">, dokonuje </w:t>
      </w:r>
      <w:r w:rsidR="004D1BE5" w:rsidRPr="00892CA2">
        <w:rPr>
          <w:rFonts w:ascii="Calibri Light" w:hAnsi="Calibri Light" w:cs="Calibri Light"/>
          <w:sz w:val="24"/>
          <w:szCs w:val="24"/>
        </w:rPr>
        <w:br/>
      </w:r>
      <w:r w:rsidRPr="00892CA2">
        <w:rPr>
          <w:rFonts w:ascii="Calibri Light" w:hAnsi="Calibri Light" w:cs="Calibri Light"/>
          <w:sz w:val="24"/>
          <w:szCs w:val="24"/>
        </w:rPr>
        <w:t>w przypadku:</w:t>
      </w:r>
    </w:p>
    <w:p w:rsidR="00B857CE" w:rsidRPr="00892CA2" w:rsidRDefault="00B857CE" w:rsidP="00640706">
      <w:pPr>
        <w:pStyle w:val="Akapitzlist"/>
        <w:tabs>
          <w:tab w:val="left" w:pos="851"/>
        </w:tabs>
        <w:autoSpaceDE w:val="0"/>
        <w:autoSpaceDN w:val="0"/>
        <w:adjustRightInd w:val="0"/>
        <w:spacing w:line="276" w:lineRule="auto"/>
        <w:ind w:left="993"/>
        <w:jc w:val="both"/>
        <w:rPr>
          <w:rFonts w:ascii="Calibri Light" w:hAnsi="Calibri Light" w:cs="Calibri Light"/>
          <w:sz w:val="24"/>
          <w:szCs w:val="24"/>
        </w:rPr>
      </w:pPr>
      <w:r w:rsidRPr="00892CA2">
        <w:rPr>
          <w:rFonts w:ascii="Calibri Light" w:hAnsi="Calibri Light" w:cs="Calibri Light"/>
          <w:sz w:val="24"/>
          <w:szCs w:val="24"/>
        </w:rPr>
        <w:t>1)</w:t>
      </w:r>
      <w:r w:rsidRPr="00892CA2">
        <w:rPr>
          <w:rFonts w:ascii="Calibri Light" w:hAnsi="Calibri Light" w:cs="Calibri Light"/>
          <w:sz w:val="24"/>
          <w:szCs w:val="24"/>
        </w:rPr>
        <w:tab/>
        <w:t xml:space="preserve">podmiotowych środków dowodowych – odpowiednio </w:t>
      </w:r>
      <w:r w:rsidR="00A86AC3" w:rsidRPr="00892CA2">
        <w:rPr>
          <w:rFonts w:ascii="Calibri Light" w:hAnsi="Calibri Light" w:cs="Calibri Light"/>
          <w:sz w:val="24"/>
          <w:szCs w:val="24"/>
        </w:rPr>
        <w:t>W</w:t>
      </w:r>
      <w:r w:rsidRPr="00892CA2">
        <w:rPr>
          <w:rFonts w:ascii="Calibri Light" w:hAnsi="Calibri Light" w:cs="Calibri Light"/>
          <w:sz w:val="24"/>
          <w:szCs w:val="24"/>
        </w:rPr>
        <w:t xml:space="preserve">ykonawca, </w:t>
      </w:r>
      <w:r w:rsidR="00A86AC3" w:rsidRPr="00892CA2">
        <w:rPr>
          <w:rFonts w:ascii="Calibri Light" w:hAnsi="Calibri Light" w:cs="Calibri Light"/>
          <w:sz w:val="24"/>
          <w:szCs w:val="24"/>
        </w:rPr>
        <w:t>W</w:t>
      </w:r>
      <w:r w:rsidRPr="00892CA2">
        <w:rPr>
          <w:rFonts w:ascii="Calibri Light" w:hAnsi="Calibri Light" w:cs="Calibri Light"/>
          <w:sz w:val="24"/>
          <w:szCs w:val="24"/>
        </w:rPr>
        <w:t>ykonawca wspólnie ubiegający się o udzielenie zamówienia, po</w:t>
      </w:r>
      <w:r w:rsidR="0074446C" w:rsidRPr="00892CA2">
        <w:rPr>
          <w:rFonts w:ascii="Calibri Light" w:hAnsi="Calibri Light" w:cs="Calibri Light"/>
          <w:sz w:val="24"/>
          <w:szCs w:val="24"/>
        </w:rPr>
        <w:t>dmiot udostępniający zasoby lub </w:t>
      </w:r>
      <w:r w:rsidRPr="00892CA2">
        <w:rPr>
          <w:rFonts w:ascii="Calibri Light" w:hAnsi="Calibri Light" w:cs="Calibri Light"/>
          <w:sz w:val="24"/>
          <w:szCs w:val="24"/>
        </w:rPr>
        <w:t>podwykonawca, w zakresie podmiotowych środków dowodow</w:t>
      </w:r>
      <w:r w:rsidR="0074446C" w:rsidRPr="00892CA2">
        <w:rPr>
          <w:rFonts w:ascii="Calibri Light" w:hAnsi="Calibri Light" w:cs="Calibri Light"/>
          <w:sz w:val="24"/>
          <w:szCs w:val="24"/>
        </w:rPr>
        <w:t>ych, które każdego z </w:t>
      </w:r>
      <w:r w:rsidRPr="00892CA2">
        <w:rPr>
          <w:rFonts w:ascii="Calibri Light" w:hAnsi="Calibri Light" w:cs="Calibri Light"/>
          <w:sz w:val="24"/>
          <w:szCs w:val="24"/>
        </w:rPr>
        <w:t xml:space="preserve">nich dotyczą; </w:t>
      </w:r>
    </w:p>
    <w:p w:rsidR="00B857CE" w:rsidRPr="00892CA2" w:rsidRDefault="00B857CE" w:rsidP="00640706">
      <w:pPr>
        <w:pStyle w:val="Akapitzlist"/>
        <w:tabs>
          <w:tab w:val="left" w:pos="851"/>
        </w:tabs>
        <w:autoSpaceDE w:val="0"/>
        <w:autoSpaceDN w:val="0"/>
        <w:adjustRightInd w:val="0"/>
        <w:spacing w:line="276" w:lineRule="auto"/>
        <w:ind w:left="993"/>
        <w:jc w:val="both"/>
        <w:rPr>
          <w:rFonts w:ascii="Calibri Light" w:hAnsi="Calibri Light" w:cs="Calibri Light"/>
          <w:sz w:val="24"/>
          <w:szCs w:val="24"/>
        </w:rPr>
      </w:pPr>
      <w:r w:rsidRPr="00892CA2">
        <w:rPr>
          <w:rFonts w:ascii="Calibri Light" w:hAnsi="Calibri Light" w:cs="Calibri Light"/>
          <w:sz w:val="24"/>
          <w:szCs w:val="24"/>
        </w:rPr>
        <w:t>2)</w:t>
      </w:r>
      <w:r w:rsidRPr="00892CA2">
        <w:rPr>
          <w:rFonts w:ascii="Calibri Light" w:hAnsi="Calibri Light" w:cs="Calibri Light"/>
          <w:sz w:val="24"/>
          <w:szCs w:val="24"/>
        </w:rPr>
        <w:tab/>
        <w:t xml:space="preserve">przedmiotowego środka dowodowego, oświadczenia, o którym mowa w art. 117 ust. 4 ustawy, lub zobowiązania podmiotu udostępniającego zasoby – odpowiednio </w:t>
      </w:r>
      <w:r w:rsidR="00A86AC3" w:rsidRPr="00892CA2">
        <w:rPr>
          <w:rFonts w:ascii="Calibri Light" w:hAnsi="Calibri Light" w:cs="Calibri Light"/>
          <w:sz w:val="24"/>
          <w:szCs w:val="24"/>
        </w:rPr>
        <w:t>W</w:t>
      </w:r>
      <w:r w:rsidRPr="00892CA2">
        <w:rPr>
          <w:rFonts w:ascii="Calibri Light" w:hAnsi="Calibri Light" w:cs="Calibri Light"/>
          <w:sz w:val="24"/>
          <w:szCs w:val="24"/>
        </w:rPr>
        <w:t xml:space="preserve">ykonawca lub </w:t>
      </w:r>
      <w:r w:rsidR="00A86AC3" w:rsidRPr="00892CA2">
        <w:rPr>
          <w:rFonts w:ascii="Calibri Light" w:hAnsi="Calibri Light" w:cs="Calibri Light"/>
          <w:sz w:val="24"/>
          <w:szCs w:val="24"/>
        </w:rPr>
        <w:t>W</w:t>
      </w:r>
      <w:r w:rsidRPr="00892CA2">
        <w:rPr>
          <w:rFonts w:ascii="Calibri Light" w:hAnsi="Calibri Light" w:cs="Calibri Light"/>
          <w:sz w:val="24"/>
          <w:szCs w:val="24"/>
        </w:rPr>
        <w:t xml:space="preserve">ykonawca wspólnie ubiegający się o udzielenie zamówienia; </w:t>
      </w:r>
    </w:p>
    <w:p w:rsidR="005E3A99" w:rsidRPr="00892CA2" w:rsidRDefault="00B857CE" w:rsidP="00640706">
      <w:pPr>
        <w:pStyle w:val="Akapitzlist"/>
        <w:tabs>
          <w:tab w:val="left" w:pos="851"/>
        </w:tabs>
        <w:autoSpaceDE w:val="0"/>
        <w:autoSpaceDN w:val="0"/>
        <w:adjustRightInd w:val="0"/>
        <w:spacing w:line="276" w:lineRule="auto"/>
        <w:ind w:left="993"/>
        <w:jc w:val="both"/>
        <w:rPr>
          <w:rFonts w:ascii="Calibri Light" w:hAnsi="Calibri Light" w:cs="Calibri Light"/>
          <w:sz w:val="24"/>
          <w:szCs w:val="24"/>
        </w:rPr>
      </w:pPr>
      <w:r w:rsidRPr="00892CA2">
        <w:rPr>
          <w:rFonts w:ascii="Calibri Light" w:hAnsi="Calibri Light" w:cs="Calibri Light"/>
          <w:sz w:val="24"/>
          <w:szCs w:val="24"/>
        </w:rPr>
        <w:t>3)</w:t>
      </w:r>
      <w:r w:rsidRPr="00892CA2">
        <w:rPr>
          <w:rFonts w:ascii="Calibri Light" w:hAnsi="Calibri Light" w:cs="Calibri Light"/>
          <w:sz w:val="24"/>
          <w:szCs w:val="24"/>
        </w:rPr>
        <w:tab/>
        <w:t>pełnomocnictwa – mocodawca.</w:t>
      </w:r>
    </w:p>
    <w:p w:rsidR="00361C45" w:rsidRPr="00892CA2" w:rsidRDefault="00A5301C" w:rsidP="000609FF">
      <w:pPr>
        <w:pStyle w:val="Akapitzlist"/>
        <w:numPr>
          <w:ilvl w:val="1"/>
          <w:numId w:val="42"/>
        </w:numPr>
        <w:spacing w:line="276" w:lineRule="auto"/>
        <w:ind w:left="993" w:hanging="567"/>
        <w:jc w:val="both"/>
        <w:rPr>
          <w:rFonts w:ascii="Calibri Light" w:hAnsi="Calibri Light" w:cs="Calibri Light"/>
          <w:sz w:val="24"/>
          <w:szCs w:val="24"/>
        </w:rPr>
      </w:pPr>
      <w:r w:rsidRPr="00892CA2">
        <w:rPr>
          <w:rFonts w:ascii="Calibri Light" w:hAnsi="Calibri Light" w:cs="Calibri Light"/>
          <w:sz w:val="24"/>
          <w:szCs w:val="24"/>
        </w:rPr>
        <w:t>Poświadczenia zgodności cyfrowego odwzorowania z dokumentem w postaci papierowej, o którym mowa w ust. 1</w:t>
      </w:r>
      <w:r w:rsidR="00A208EB">
        <w:rPr>
          <w:rFonts w:ascii="Calibri Light" w:hAnsi="Calibri Light" w:cs="Calibri Light"/>
          <w:sz w:val="24"/>
          <w:szCs w:val="24"/>
        </w:rPr>
        <w:t>3</w:t>
      </w:r>
      <w:r w:rsidR="00A86AC3" w:rsidRPr="00892CA2">
        <w:rPr>
          <w:rFonts w:ascii="Calibri Light" w:hAnsi="Calibri Light" w:cs="Calibri Light"/>
          <w:sz w:val="24"/>
          <w:szCs w:val="24"/>
        </w:rPr>
        <w:t>.1.</w:t>
      </w:r>
      <w:r w:rsidRPr="00892CA2">
        <w:rPr>
          <w:rFonts w:ascii="Calibri Light" w:hAnsi="Calibri Light" w:cs="Calibri Light"/>
          <w:sz w:val="24"/>
          <w:szCs w:val="24"/>
        </w:rPr>
        <w:t xml:space="preserve"> niniejszego rozdziału SWZ, może dokonać również notariusz.</w:t>
      </w:r>
    </w:p>
    <w:p w:rsidR="00A5301C" w:rsidRPr="00892CA2" w:rsidRDefault="00A5301C" w:rsidP="000609FF">
      <w:pPr>
        <w:pStyle w:val="Akapitzlist"/>
        <w:numPr>
          <w:ilvl w:val="0"/>
          <w:numId w:val="42"/>
        </w:numPr>
        <w:spacing w:before="120" w:line="276" w:lineRule="auto"/>
        <w:ind w:left="425" w:hanging="425"/>
        <w:jc w:val="both"/>
        <w:rPr>
          <w:rFonts w:ascii="Calibri Light" w:hAnsi="Calibri Light" w:cs="Calibri Light"/>
          <w:sz w:val="24"/>
          <w:szCs w:val="24"/>
        </w:rPr>
      </w:pPr>
      <w:r w:rsidRPr="00892CA2">
        <w:rPr>
          <w:rFonts w:ascii="Calibri Light" w:hAnsi="Calibri Light" w:cs="Calibri Light"/>
          <w:sz w:val="24"/>
          <w:szCs w:val="24"/>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A5301C" w:rsidRPr="00892CA2" w:rsidRDefault="002132E9" w:rsidP="000609FF">
      <w:pPr>
        <w:pStyle w:val="Akapitzlist"/>
        <w:numPr>
          <w:ilvl w:val="0"/>
          <w:numId w:val="42"/>
        </w:numPr>
        <w:spacing w:line="276" w:lineRule="auto"/>
        <w:ind w:left="425" w:hanging="425"/>
        <w:jc w:val="both"/>
        <w:rPr>
          <w:rFonts w:ascii="Calibri Light" w:hAnsi="Calibri Light" w:cs="Calibri Light"/>
          <w:sz w:val="24"/>
          <w:szCs w:val="24"/>
        </w:rPr>
      </w:pPr>
      <w:r w:rsidRPr="00892CA2">
        <w:rPr>
          <w:rFonts w:ascii="Calibri Light" w:hAnsi="Calibri Light" w:cs="Calibri Light"/>
          <w:sz w:val="24"/>
          <w:szCs w:val="24"/>
        </w:rPr>
        <w:t>Dokumenty elektroniczne w postępowaniu spełniają łącznie następujące wymagania:</w:t>
      </w:r>
    </w:p>
    <w:p w:rsidR="002132E9" w:rsidRPr="00892CA2" w:rsidRDefault="002132E9" w:rsidP="000609FF">
      <w:pPr>
        <w:pStyle w:val="Akapitzlist"/>
        <w:numPr>
          <w:ilvl w:val="0"/>
          <w:numId w:val="48"/>
        </w:numPr>
        <w:autoSpaceDE w:val="0"/>
        <w:autoSpaceDN w:val="0"/>
        <w:adjustRightInd w:val="0"/>
        <w:spacing w:line="276" w:lineRule="auto"/>
        <w:ind w:left="709" w:hanging="283"/>
        <w:jc w:val="both"/>
        <w:rPr>
          <w:rFonts w:ascii="Calibri Light" w:hAnsi="Calibri Light" w:cs="Calibri Light"/>
          <w:sz w:val="24"/>
          <w:szCs w:val="24"/>
        </w:rPr>
      </w:pPr>
      <w:r w:rsidRPr="00892CA2">
        <w:rPr>
          <w:rFonts w:ascii="Calibri Light" w:hAnsi="Calibri Light" w:cs="Calibri Light"/>
          <w:sz w:val="24"/>
          <w:szCs w:val="24"/>
        </w:rPr>
        <w:t>są utrwalone w sposób umożliwiający ich wielokr</w:t>
      </w:r>
      <w:r w:rsidR="00451398" w:rsidRPr="00892CA2">
        <w:rPr>
          <w:rFonts w:ascii="Calibri Light" w:hAnsi="Calibri Light" w:cs="Calibri Light"/>
          <w:sz w:val="24"/>
          <w:szCs w:val="24"/>
        </w:rPr>
        <w:t>otne odczytanie, zapisanie i </w:t>
      </w:r>
      <w:r w:rsidRPr="00892CA2">
        <w:rPr>
          <w:rFonts w:ascii="Calibri Light" w:hAnsi="Calibri Light" w:cs="Calibri Light"/>
          <w:sz w:val="24"/>
          <w:szCs w:val="24"/>
        </w:rPr>
        <w:t xml:space="preserve">powielenie, a także przekazanie przy użyciu środków komunikacji elektronicznej lub na informatycznym nośniku danych; </w:t>
      </w:r>
    </w:p>
    <w:p w:rsidR="002132E9" w:rsidRPr="00892CA2" w:rsidRDefault="002132E9" w:rsidP="000609FF">
      <w:pPr>
        <w:pStyle w:val="Akapitzlist"/>
        <w:numPr>
          <w:ilvl w:val="0"/>
          <w:numId w:val="48"/>
        </w:numPr>
        <w:autoSpaceDE w:val="0"/>
        <w:autoSpaceDN w:val="0"/>
        <w:adjustRightInd w:val="0"/>
        <w:spacing w:line="276" w:lineRule="auto"/>
        <w:ind w:left="709" w:hanging="283"/>
        <w:jc w:val="both"/>
        <w:rPr>
          <w:rFonts w:ascii="Calibri Light" w:hAnsi="Calibri Light" w:cs="Calibri Light"/>
          <w:sz w:val="24"/>
          <w:szCs w:val="24"/>
        </w:rPr>
      </w:pPr>
      <w:r w:rsidRPr="00892CA2">
        <w:rPr>
          <w:rFonts w:ascii="Calibri Light" w:hAnsi="Calibri Light" w:cs="Calibri Light"/>
          <w:sz w:val="24"/>
          <w:szCs w:val="24"/>
        </w:rPr>
        <w:t>umożliwiają prezentację treści w postaci elektr</w:t>
      </w:r>
      <w:r w:rsidR="003818EE" w:rsidRPr="00892CA2">
        <w:rPr>
          <w:rFonts w:ascii="Calibri Light" w:hAnsi="Calibri Light" w:cs="Calibri Light"/>
          <w:sz w:val="24"/>
          <w:szCs w:val="24"/>
        </w:rPr>
        <w:t>onicznej, w szczególności przez </w:t>
      </w:r>
      <w:r w:rsidRPr="00892CA2">
        <w:rPr>
          <w:rFonts w:ascii="Calibri Light" w:hAnsi="Calibri Light" w:cs="Calibri Light"/>
          <w:sz w:val="24"/>
          <w:szCs w:val="24"/>
        </w:rPr>
        <w:t xml:space="preserve">wyświetlenie tej treści na monitorze ekranowym; </w:t>
      </w:r>
    </w:p>
    <w:p w:rsidR="002132E9" w:rsidRPr="00892CA2" w:rsidRDefault="002132E9" w:rsidP="000609FF">
      <w:pPr>
        <w:pStyle w:val="Akapitzlist"/>
        <w:numPr>
          <w:ilvl w:val="0"/>
          <w:numId w:val="48"/>
        </w:numPr>
        <w:autoSpaceDE w:val="0"/>
        <w:autoSpaceDN w:val="0"/>
        <w:adjustRightInd w:val="0"/>
        <w:spacing w:line="276" w:lineRule="auto"/>
        <w:ind w:left="709" w:hanging="283"/>
        <w:jc w:val="both"/>
        <w:rPr>
          <w:rFonts w:ascii="Calibri Light" w:hAnsi="Calibri Light" w:cs="Calibri Light"/>
          <w:sz w:val="24"/>
          <w:szCs w:val="24"/>
        </w:rPr>
      </w:pPr>
      <w:r w:rsidRPr="00892CA2">
        <w:rPr>
          <w:rFonts w:ascii="Calibri Light" w:hAnsi="Calibri Light" w:cs="Calibri Light"/>
          <w:sz w:val="24"/>
          <w:szCs w:val="24"/>
        </w:rPr>
        <w:t xml:space="preserve">umożliwiają prezentację treści w postaci papierowej, w szczególności za pomocą wydruku; </w:t>
      </w:r>
    </w:p>
    <w:p w:rsidR="002132E9" w:rsidRPr="00892CA2" w:rsidRDefault="002132E9" w:rsidP="000609FF">
      <w:pPr>
        <w:pStyle w:val="Akapitzlist"/>
        <w:numPr>
          <w:ilvl w:val="0"/>
          <w:numId w:val="48"/>
        </w:numPr>
        <w:spacing w:line="276" w:lineRule="auto"/>
        <w:ind w:left="709" w:hanging="283"/>
        <w:jc w:val="both"/>
        <w:rPr>
          <w:rFonts w:ascii="Calibri Light" w:hAnsi="Calibri Light" w:cs="Calibri Light"/>
          <w:sz w:val="24"/>
          <w:szCs w:val="24"/>
        </w:rPr>
      </w:pPr>
      <w:r w:rsidRPr="00892CA2">
        <w:rPr>
          <w:rFonts w:ascii="Calibri Light" w:hAnsi="Calibri Light" w:cs="Calibri Light"/>
          <w:sz w:val="24"/>
          <w:szCs w:val="24"/>
        </w:rPr>
        <w:t>zawierają dane w układzie niepozostawiającym wątpliwości co do treści i kontekstu zapisanych informacji.</w:t>
      </w:r>
    </w:p>
    <w:p w:rsidR="002824D1" w:rsidRPr="00892CA2" w:rsidRDefault="002824D1" w:rsidP="000609FF">
      <w:pPr>
        <w:pStyle w:val="Akapitzlist"/>
        <w:numPr>
          <w:ilvl w:val="0"/>
          <w:numId w:val="42"/>
        </w:numPr>
        <w:spacing w:line="276" w:lineRule="auto"/>
        <w:ind w:left="425" w:hanging="425"/>
        <w:jc w:val="both"/>
        <w:rPr>
          <w:rFonts w:ascii="Calibri Light" w:hAnsi="Calibri Light" w:cs="Calibri Light"/>
          <w:sz w:val="24"/>
          <w:szCs w:val="24"/>
        </w:rPr>
      </w:pPr>
      <w:r w:rsidRPr="00892CA2">
        <w:rPr>
          <w:rFonts w:ascii="Calibri Light" w:hAnsi="Calibri Light" w:cs="Calibri Light"/>
          <w:sz w:val="24"/>
          <w:szCs w:val="24"/>
        </w:rPr>
        <w:t>Zgodnie z §</w:t>
      </w:r>
      <w:r w:rsidR="005E3A99" w:rsidRPr="00892CA2">
        <w:rPr>
          <w:rFonts w:ascii="Calibri Light" w:hAnsi="Calibri Light" w:cs="Calibri Light"/>
          <w:sz w:val="24"/>
          <w:szCs w:val="24"/>
        </w:rPr>
        <w:t xml:space="preserve"> </w:t>
      </w:r>
      <w:r w:rsidRPr="00892CA2">
        <w:rPr>
          <w:rFonts w:ascii="Calibri Light" w:hAnsi="Calibri Light" w:cs="Calibri Light"/>
          <w:sz w:val="24"/>
          <w:szCs w:val="24"/>
        </w:rPr>
        <w:t xml:space="preserve">12 Rozporządzenia Prezesa Rady Ministrów z dnia 30 grudnia 2020r. </w:t>
      </w:r>
      <w:r w:rsidR="00162B57" w:rsidRPr="00892CA2">
        <w:rPr>
          <w:rFonts w:ascii="Calibri Light" w:hAnsi="Calibri Light" w:cs="Calibri Light"/>
          <w:sz w:val="24"/>
          <w:szCs w:val="24"/>
        </w:rPr>
        <w:br/>
      </w:r>
      <w:r w:rsidRPr="00892CA2">
        <w:rPr>
          <w:rFonts w:ascii="Calibri Light" w:hAnsi="Calibri Light" w:cs="Calibri Light"/>
          <w:sz w:val="24"/>
          <w:szCs w:val="24"/>
        </w:rPr>
        <w:t>w sprawie sposobu sporządzania i przekazywania informacji oraz wymagań technicznych dla dokumentów elektronicznych oraz środków komunikacji elektronicznej w postępowaniu o udzielenie zamówienia publicznego lub konkursie (Dz.U. z 2020</w:t>
      </w:r>
      <w:r w:rsidR="00277A10" w:rsidRPr="00892CA2">
        <w:rPr>
          <w:rFonts w:ascii="Calibri Light" w:hAnsi="Calibri Light" w:cs="Calibri Light"/>
          <w:sz w:val="24"/>
          <w:szCs w:val="24"/>
        </w:rPr>
        <w:t xml:space="preserve"> r. </w:t>
      </w:r>
      <w:r w:rsidRPr="00892CA2">
        <w:rPr>
          <w:rFonts w:ascii="Calibri Light" w:hAnsi="Calibri Light" w:cs="Calibri Light"/>
          <w:sz w:val="24"/>
          <w:szCs w:val="24"/>
        </w:rPr>
        <w:t>poz. 2452): „Środki komunikacji elektronicznej w postępowaniu lub konkursie służące do odbioru dokumentów elektronicznych zawierających oświadczenia, o których mowa w art. 125 ust. 1 ustawy, podmiotowe środki dowodowe, w tym oświadczenie, o którym mowa w art. 117 ust. 4 ustawy, oraz zobowiązanie podmiotu udostępniającego zasoby, przedmiotowe środki dowodowe, pełnomocnictwo, dokumenty o których mowa w art. 94 ust. 2 ustawy, oraz informacje, oświadczenia lub dokumenty, inne niż określone</w:t>
      </w:r>
      <w:r w:rsidR="003027E1" w:rsidRPr="00892CA2">
        <w:rPr>
          <w:rFonts w:ascii="Calibri Light" w:hAnsi="Calibri Light" w:cs="Calibri Light"/>
          <w:sz w:val="24"/>
          <w:szCs w:val="24"/>
        </w:rPr>
        <w:t xml:space="preserve"> </w:t>
      </w:r>
      <w:r w:rsidRPr="00892CA2">
        <w:rPr>
          <w:rFonts w:ascii="Calibri Light" w:hAnsi="Calibri Light" w:cs="Calibri Light"/>
          <w:sz w:val="24"/>
          <w:szCs w:val="24"/>
        </w:rPr>
        <w:t>w §</w:t>
      </w:r>
      <w:r w:rsidR="00D538D0" w:rsidRPr="00892CA2">
        <w:rPr>
          <w:rFonts w:ascii="Calibri Light" w:hAnsi="Calibri Light" w:cs="Calibri Light"/>
          <w:sz w:val="24"/>
          <w:szCs w:val="24"/>
        </w:rPr>
        <w:t xml:space="preserve"> </w:t>
      </w:r>
      <w:r w:rsidRPr="00892CA2">
        <w:rPr>
          <w:rFonts w:ascii="Calibri Light" w:hAnsi="Calibri Light" w:cs="Calibri Light"/>
          <w:sz w:val="24"/>
          <w:szCs w:val="24"/>
        </w:rPr>
        <w:t>11 ust. 1, umożliwiają identyfikację podmiotów przekazujących te dokumenty elektroniczne oraz ustalenie dokł</w:t>
      </w:r>
      <w:r w:rsidR="00821D3B" w:rsidRPr="00892CA2">
        <w:rPr>
          <w:rFonts w:ascii="Calibri Light" w:hAnsi="Calibri Light" w:cs="Calibri Light"/>
          <w:sz w:val="24"/>
          <w:szCs w:val="24"/>
        </w:rPr>
        <w:t>adnego czasu i daty ich odbioru</w:t>
      </w:r>
      <w:r w:rsidRPr="00892CA2">
        <w:rPr>
          <w:rFonts w:ascii="Calibri Light" w:hAnsi="Calibri Light" w:cs="Calibri Light"/>
          <w:sz w:val="24"/>
          <w:szCs w:val="24"/>
        </w:rPr>
        <w:t>”.</w:t>
      </w:r>
    </w:p>
    <w:p w:rsidR="0086320F" w:rsidRDefault="0086320F" w:rsidP="00476819">
      <w:pPr>
        <w:pStyle w:val="Nagwek2"/>
        <w:spacing w:line="276" w:lineRule="auto"/>
        <w:ind w:firstLine="0"/>
        <w:jc w:val="left"/>
        <w:rPr>
          <w:rFonts w:ascii="Calibri Light" w:hAnsi="Calibri Light" w:cs="Calibri Light"/>
          <w:sz w:val="24"/>
          <w:szCs w:val="24"/>
        </w:rPr>
      </w:pPr>
    </w:p>
    <w:p w:rsidR="000F1435" w:rsidRPr="00892CA2" w:rsidRDefault="000F1435"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 xml:space="preserve">ROZDZIAŁ </w:t>
      </w:r>
      <w:r w:rsidR="00572D54" w:rsidRPr="00892CA2">
        <w:rPr>
          <w:rFonts w:ascii="Calibri Light" w:hAnsi="Calibri Light" w:cs="Calibri Light"/>
          <w:sz w:val="24"/>
          <w:szCs w:val="24"/>
        </w:rPr>
        <w:t>X</w:t>
      </w:r>
      <w:r w:rsidR="0042417D" w:rsidRPr="00892CA2">
        <w:rPr>
          <w:rFonts w:ascii="Calibri Light" w:hAnsi="Calibri Light" w:cs="Calibri Light"/>
          <w:sz w:val="24"/>
          <w:szCs w:val="24"/>
        </w:rPr>
        <w:t>IV</w:t>
      </w:r>
    </w:p>
    <w:p w:rsidR="006E67D3" w:rsidRPr="002D50BF" w:rsidRDefault="006E67D3" w:rsidP="002D50BF">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OPIS SPOSOBU UDZIELANIA WYJAŚNIEŃ DOTYCZĄCYCH SPECYFIKACJI</w:t>
      </w:r>
      <w:r w:rsidR="000F1435" w:rsidRPr="00892CA2">
        <w:rPr>
          <w:rFonts w:ascii="Calibri Light" w:hAnsi="Calibri Light" w:cs="Calibri Light"/>
          <w:sz w:val="24"/>
          <w:szCs w:val="24"/>
        </w:rPr>
        <w:t xml:space="preserve"> WARUNKÓW </w:t>
      </w:r>
      <w:r w:rsidRPr="00892CA2">
        <w:rPr>
          <w:rFonts w:ascii="Calibri Light" w:hAnsi="Calibri Light" w:cs="Calibri Light"/>
          <w:sz w:val="24"/>
          <w:szCs w:val="24"/>
        </w:rPr>
        <w:t>ZAMÓWIENIA</w:t>
      </w:r>
    </w:p>
    <w:p w:rsidR="006E67D3" w:rsidRPr="00892CA2" w:rsidRDefault="000F1435" w:rsidP="00B85639">
      <w:pPr>
        <w:pStyle w:val="Tekstpodstawowy"/>
        <w:numPr>
          <w:ilvl w:val="0"/>
          <w:numId w:val="4"/>
        </w:numPr>
        <w:tabs>
          <w:tab w:val="clear" w:pos="567"/>
          <w:tab w:val="num" w:pos="284"/>
        </w:tabs>
        <w:spacing w:after="40" w:line="276" w:lineRule="auto"/>
        <w:ind w:left="284" w:right="28" w:hanging="284"/>
        <w:rPr>
          <w:rFonts w:ascii="Calibri Light" w:hAnsi="Calibri Light" w:cs="Calibri Light"/>
          <w:szCs w:val="24"/>
        </w:rPr>
      </w:pPr>
      <w:r w:rsidRPr="00892CA2">
        <w:rPr>
          <w:rFonts w:ascii="Calibri Light" w:hAnsi="Calibri Light" w:cs="Calibri Light"/>
          <w:szCs w:val="24"/>
        </w:rPr>
        <w:t>Treść S</w:t>
      </w:r>
      <w:r w:rsidR="006E67D3" w:rsidRPr="00892CA2">
        <w:rPr>
          <w:rFonts w:ascii="Calibri Light" w:hAnsi="Calibri Light" w:cs="Calibri Light"/>
          <w:szCs w:val="24"/>
        </w:rPr>
        <w:t xml:space="preserve">WZ wraz z załącznikami zamieszczona jest na Platformie </w:t>
      </w:r>
      <w:r w:rsidR="0086320F">
        <w:rPr>
          <w:rFonts w:ascii="Calibri Light" w:hAnsi="Calibri Light" w:cs="Calibri Light"/>
          <w:szCs w:val="24"/>
        </w:rPr>
        <w:t>e-Zamówienia</w:t>
      </w:r>
      <w:r w:rsidR="006E67D3" w:rsidRPr="00892CA2">
        <w:rPr>
          <w:rFonts w:ascii="Calibri Light" w:hAnsi="Calibri Light" w:cs="Calibri Light"/>
          <w:szCs w:val="24"/>
        </w:rPr>
        <w:t>.</w:t>
      </w:r>
    </w:p>
    <w:p w:rsidR="006E67D3" w:rsidRPr="00892CA2" w:rsidRDefault="006E67D3" w:rsidP="00B85639">
      <w:pPr>
        <w:pStyle w:val="Tekstpodstawowy"/>
        <w:numPr>
          <w:ilvl w:val="0"/>
          <w:numId w:val="4"/>
        </w:numPr>
        <w:tabs>
          <w:tab w:val="clear" w:pos="567"/>
          <w:tab w:val="num" w:pos="284"/>
        </w:tabs>
        <w:spacing w:after="40" w:line="276" w:lineRule="auto"/>
        <w:ind w:left="284" w:right="28" w:hanging="284"/>
        <w:rPr>
          <w:rFonts w:ascii="Calibri Light" w:hAnsi="Calibri Light" w:cs="Calibri Light"/>
          <w:szCs w:val="24"/>
        </w:rPr>
      </w:pPr>
      <w:r w:rsidRPr="00892CA2">
        <w:rPr>
          <w:rFonts w:ascii="Calibri Light" w:hAnsi="Calibri Light" w:cs="Calibri Light"/>
          <w:szCs w:val="24"/>
        </w:rPr>
        <w:t>Wykonawca może zwrócić się do Zamaw</w:t>
      </w:r>
      <w:r w:rsidR="000F1435" w:rsidRPr="00892CA2">
        <w:rPr>
          <w:rFonts w:ascii="Calibri Light" w:hAnsi="Calibri Light" w:cs="Calibri Light"/>
          <w:szCs w:val="24"/>
        </w:rPr>
        <w:t>iającego z wnioskiem o wyjaśnienie treści S</w:t>
      </w:r>
      <w:r w:rsidRPr="00892CA2">
        <w:rPr>
          <w:rFonts w:ascii="Calibri Light" w:hAnsi="Calibri Light" w:cs="Calibri Light"/>
          <w:szCs w:val="24"/>
        </w:rPr>
        <w:t>WZ.</w:t>
      </w:r>
    </w:p>
    <w:p w:rsidR="006E67D3" w:rsidRPr="00892CA2" w:rsidRDefault="006E67D3" w:rsidP="00B85639">
      <w:pPr>
        <w:pStyle w:val="Tekstpodstawowy"/>
        <w:numPr>
          <w:ilvl w:val="0"/>
          <w:numId w:val="4"/>
        </w:numPr>
        <w:tabs>
          <w:tab w:val="clear" w:pos="567"/>
          <w:tab w:val="num" w:pos="284"/>
        </w:tabs>
        <w:spacing w:after="40" w:line="276" w:lineRule="auto"/>
        <w:ind w:left="284" w:right="28" w:hanging="284"/>
        <w:rPr>
          <w:rFonts w:ascii="Calibri Light" w:hAnsi="Calibri Light" w:cs="Calibri Light"/>
          <w:szCs w:val="24"/>
        </w:rPr>
      </w:pPr>
      <w:r w:rsidRPr="00892CA2">
        <w:rPr>
          <w:rFonts w:ascii="Calibri Light" w:hAnsi="Calibri Light" w:cs="Calibri Light"/>
          <w:szCs w:val="24"/>
        </w:rPr>
        <w:t>Zamawiający niezwłocznie udzieli wyjaśnień, jednakże nie później niż na 2 dni przed upływem terminu składania ofert</w:t>
      </w:r>
      <w:r w:rsidR="000F1435" w:rsidRPr="00892CA2">
        <w:rPr>
          <w:rFonts w:ascii="Calibri Light" w:hAnsi="Calibri Light" w:cs="Calibri Light"/>
          <w:szCs w:val="24"/>
        </w:rPr>
        <w:t>, o ile wniosek o wyjaśnienie S</w:t>
      </w:r>
      <w:r w:rsidRPr="00892CA2">
        <w:rPr>
          <w:rFonts w:ascii="Calibri Light" w:hAnsi="Calibri Light" w:cs="Calibri Light"/>
          <w:szCs w:val="24"/>
        </w:rPr>
        <w:t xml:space="preserve">WZ wpłynie do Zamawiającego nie później niż </w:t>
      </w:r>
      <w:r w:rsidR="000F1435" w:rsidRPr="00892CA2">
        <w:rPr>
          <w:rFonts w:ascii="Calibri Light" w:hAnsi="Calibri Light" w:cs="Calibri Light"/>
          <w:szCs w:val="24"/>
        </w:rPr>
        <w:t>na 4 dni przed</w:t>
      </w:r>
      <w:r w:rsidRPr="00892CA2">
        <w:rPr>
          <w:rFonts w:ascii="Calibri Light" w:hAnsi="Calibri Light" w:cs="Calibri Light"/>
          <w:szCs w:val="24"/>
        </w:rPr>
        <w:t xml:space="preserve"> </w:t>
      </w:r>
      <w:r w:rsidR="000F1435" w:rsidRPr="00892CA2">
        <w:rPr>
          <w:rFonts w:ascii="Calibri Light" w:hAnsi="Calibri Light" w:cs="Calibri Light"/>
          <w:szCs w:val="24"/>
        </w:rPr>
        <w:t>upływem</w:t>
      </w:r>
      <w:r w:rsidRPr="00892CA2">
        <w:rPr>
          <w:rFonts w:ascii="Calibri Light" w:hAnsi="Calibri Light" w:cs="Calibri Light"/>
          <w:szCs w:val="24"/>
        </w:rPr>
        <w:t xml:space="preserve"> terminu składania ofert.</w:t>
      </w:r>
    </w:p>
    <w:p w:rsidR="006E67D3" w:rsidRPr="00892CA2" w:rsidRDefault="006E67D3" w:rsidP="00B85639">
      <w:pPr>
        <w:pStyle w:val="Tekstpodstawowy"/>
        <w:numPr>
          <w:ilvl w:val="0"/>
          <w:numId w:val="4"/>
        </w:numPr>
        <w:tabs>
          <w:tab w:val="clear" w:pos="567"/>
          <w:tab w:val="num" w:pos="284"/>
        </w:tabs>
        <w:spacing w:after="40" w:line="276" w:lineRule="auto"/>
        <w:ind w:left="284" w:right="28" w:hanging="284"/>
        <w:rPr>
          <w:rFonts w:ascii="Calibri Light" w:hAnsi="Calibri Light" w:cs="Calibri Light"/>
          <w:szCs w:val="24"/>
        </w:rPr>
      </w:pPr>
      <w:r w:rsidRPr="00892CA2">
        <w:rPr>
          <w:rFonts w:ascii="Calibri Light" w:hAnsi="Calibri Light" w:cs="Calibri Light"/>
          <w:szCs w:val="24"/>
        </w:rPr>
        <w:t>Wszelkie wy</w:t>
      </w:r>
      <w:r w:rsidR="00EA0A8C" w:rsidRPr="00892CA2">
        <w:rPr>
          <w:rFonts w:ascii="Calibri Light" w:hAnsi="Calibri Light" w:cs="Calibri Light"/>
          <w:szCs w:val="24"/>
        </w:rPr>
        <w:t>jaśnienia, modyfikacje treści S</w:t>
      </w:r>
      <w:r w:rsidRPr="00892CA2">
        <w:rPr>
          <w:rFonts w:ascii="Calibri Light" w:hAnsi="Calibri Light" w:cs="Calibri Light"/>
          <w:szCs w:val="24"/>
        </w:rPr>
        <w:t xml:space="preserve">WZ oraz inne informacje związane </w:t>
      </w:r>
      <w:r w:rsidR="00162B57" w:rsidRPr="00892CA2">
        <w:rPr>
          <w:rFonts w:ascii="Calibri Light" w:hAnsi="Calibri Light" w:cs="Calibri Light"/>
          <w:szCs w:val="24"/>
        </w:rPr>
        <w:br/>
      </w:r>
      <w:r w:rsidRPr="00892CA2">
        <w:rPr>
          <w:rFonts w:ascii="Calibri Light" w:hAnsi="Calibri Light" w:cs="Calibri Light"/>
          <w:szCs w:val="24"/>
        </w:rPr>
        <w:t>z niniejszym postępowaniem</w:t>
      </w:r>
      <w:r w:rsidR="005C5865" w:rsidRPr="00892CA2">
        <w:rPr>
          <w:rFonts w:ascii="Calibri Light" w:hAnsi="Calibri Light" w:cs="Calibri Light"/>
          <w:szCs w:val="24"/>
        </w:rPr>
        <w:t xml:space="preserve">, </w:t>
      </w:r>
      <w:r w:rsidRPr="00892CA2">
        <w:rPr>
          <w:rFonts w:ascii="Calibri Light" w:hAnsi="Calibri Light" w:cs="Calibri Light"/>
          <w:szCs w:val="24"/>
        </w:rPr>
        <w:t>Zamawiający będzie zami</w:t>
      </w:r>
      <w:r w:rsidR="00590F97">
        <w:rPr>
          <w:rFonts w:ascii="Calibri Light" w:hAnsi="Calibri Light" w:cs="Calibri Light"/>
          <w:szCs w:val="24"/>
        </w:rPr>
        <w:t>eszczał wyłącznie na Platformie</w:t>
      </w:r>
      <w:r w:rsidR="0086320F">
        <w:rPr>
          <w:rFonts w:ascii="Calibri Light" w:hAnsi="Calibri Light" w:cs="Calibri Light"/>
          <w:szCs w:val="24"/>
        </w:rPr>
        <w:t>.</w:t>
      </w:r>
    </w:p>
    <w:p w:rsidR="006E67D3" w:rsidRPr="00892CA2" w:rsidRDefault="006E67D3" w:rsidP="00B85639">
      <w:pPr>
        <w:pStyle w:val="Tekstpodstawowy"/>
        <w:numPr>
          <w:ilvl w:val="0"/>
          <w:numId w:val="4"/>
        </w:numPr>
        <w:tabs>
          <w:tab w:val="clear" w:pos="567"/>
          <w:tab w:val="left" w:pos="284"/>
        </w:tabs>
        <w:spacing w:after="40" w:line="276" w:lineRule="auto"/>
        <w:ind w:left="284" w:right="28" w:hanging="284"/>
        <w:rPr>
          <w:rFonts w:ascii="Calibri Light" w:hAnsi="Calibri Light" w:cs="Calibri Light"/>
          <w:szCs w:val="24"/>
        </w:rPr>
      </w:pPr>
      <w:r w:rsidRPr="00892CA2">
        <w:rPr>
          <w:rFonts w:ascii="Calibri Light" w:hAnsi="Calibri Light" w:cs="Calibri Light"/>
          <w:szCs w:val="24"/>
        </w:rPr>
        <w:t xml:space="preserve">W uzasadnionych przypadkach Zamawiający może przed upływem terminu </w:t>
      </w:r>
      <w:r w:rsidR="00EA0A8C" w:rsidRPr="00892CA2">
        <w:rPr>
          <w:rFonts w:ascii="Calibri Light" w:hAnsi="Calibri Light" w:cs="Calibri Light"/>
          <w:szCs w:val="24"/>
        </w:rPr>
        <w:t>składania ofert zmienić treść S</w:t>
      </w:r>
      <w:r w:rsidRPr="00892CA2">
        <w:rPr>
          <w:rFonts w:ascii="Calibri Light" w:hAnsi="Calibri Light" w:cs="Calibri Light"/>
          <w:szCs w:val="24"/>
        </w:rPr>
        <w:t xml:space="preserve">WZ. Każda wprowadzona przez Zamawiającego zmiana staje </w:t>
      </w:r>
      <w:r w:rsidR="00EA0A8C" w:rsidRPr="00892CA2">
        <w:rPr>
          <w:rFonts w:ascii="Calibri Light" w:hAnsi="Calibri Light" w:cs="Calibri Light"/>
          <w:szCs w:val="24"/>
        </w:rPr>
        <w:t xml:space="preserve">się </w:t>
      </w:r>
      <w:r w:rsidR="00162B57" w:rsidRPr="00892CA2">
        <w:rPr>
          <w:rFonts w:ascii="Calibri Light" w:hAnsi="Calibri Light" w:cs="Calibri Light"/>
          <w:szCs w:val="24"/>
        </w:rPr>
        <w:br/>
      </w:r>
      <w:r w:rsidR="00EA0A8C" w:rsidRPr="00892CA2">
        <w:rPr>
          <w:rFonts w:ascii="Calibri Light" w:hAnsi="Calibri Light" w:cs="Calibri Light"/>
          <w:szCs w:val="24"/>
        </w:rPr>
        <w:t>w takim przypadku częścią SWZ. Dokonaną zmianę treści S</w:t>
      </w:r>
      <w:r w:rsidRPr="00892CA2">
        <w:rPr>
          <w:rFonts w:ascii="Calibri Light" w:hAnsi="Calibri Light" w:cs="Calibri Light"/>
          <w:szCs w:val="24"/>
        </w:rPr>
        <w:t>WZ Zamaw</w:t>
      </w:r>
      <w:r w:rsidR="0086320F">
        <w:rPr>
          <w:rFonts w:ascii="Calibri Light" w:hAnsi="Calibri Light" w:cs="Calibri Light"/>
          <w:szCs w:val="24"/>
        </w:rPr>
        <w:t>iający udostępnia na Platformie</w:t>
      </w:r>
      <w:r w:rsidRPr="00892CA2">
        <w:rPr>
          <w:rFonts w:ascii="Calibri Light" w:hAnsi="Calibri Light" w:cs="Calibri Light"/>
          <w:szCs w:val="24"/>
        </w:rPr>
        <w:t>.</w:t>
      </w:r>
    </w:p>
    <w:p w:rsidR="006E67D3" w:rsidRPr="00892CA2" w:rsidRDefault="006E67D3" w:rsidP="00B85639">
      <w:pPr>
        <w:pStyle w:val="Tekstpodstawowy"/>
        <w:numPr>
          <w:ilvl w:val="0"/>
          <w:numId w:val="4"/>
        </w:numPr>
        <w:tabs>
          <w:tab w:val="clear" w:pos="567"/>
          <w:tab w:val="num" w:pos="142"/>
          <w:tab w:val="left" w:pos="284"/>
        </w:tabs>
        <w:spacing w:after="40" w:line="276" w:lineRule="auto"/>
        <w:ind w:left="284" w:right="28" w:hanging="284"/>
        <w:rPr>
          <w:rFonts w:ascii="Calibri Light" w:hAnsi="Calibri Light" w:cs="Calibri Light"/>
          <w:szCs w:val="24"/>
        </w:rPr>
      </w:pPr>
      <w:r w:rsidRPr="00892CA2">
        <w:rPr>
          <w:rFonts w:ascii="Calibri Light" w:hAnsi="Calibri Light" w:cs="Calibri Light"/>
          <w:szCs w:val="24"/>
        </w:rPr>
        <w:t>Zamawiający oświadcza, iż nie zamierza zwoływać zebrania Wykonaw</w:t>
      </w:r>
      <w:r w:rsidR="00EA0A8C" w:rsidRPr="00892CA2">
        <w:rPr>
          <w:rFonts w:ascii="Calibri Light" w:hAnsi="Calibri Light" w:cs="Calibri Light"/>
          <w:szCs w:val="24"/>
        </w:rPr>
        <w:t>ców w celu wyjaśnienia treści S</w:t>
      </w:r>
      <w:r w:rsidRPr="00892CA2">
        <w:rPr>
          <w:rFonts w:ascii="Calibri Light" w:hAnsi="Calibri Light" w:cs="Calibri Light"/>
          <w:szCs w:val="24"/>
        </w:rPr>
        <w:t>WZ.</w:t>
      </w:r>
    </w:p>
    <w:p w:rsidR="003B0DE9" w:rsidRPr="00892CA2" w:rsidRDefault="003B0DE9" w:rsidP="00640706">
      <w:pPr>
        <w:pStyle w:val="Tekstpodstawowy"/>
        <w:spacing w:line="276" w:lineRule="auto"/>
        <w:rPr>
          <w:rFonts w:ascii="Calibri Light" w:hAnsi="Calibri Light" w:cs="Calibri Light"/>
          <w:szCs w:val="24"/>
        </w:rPr>
      </w:pPr>
    </w:p>
    <w:p w:rsidR="00EA0A8C" w:rsidRPr="00892CA2" w:rsidRDefault="006E67D3"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 X</w:t>
      </w:r>
      <w:r w:rsidR="00EC1688" w:rsidRPr="00892CA2">
        <w:rPr>
          <w:rFonts w:ascii="Calibri Light" w:hAnsi="Calibri Light" w:cs="Calibri Light"/>
          <w:sz w:val="24"/>
          <w:szCs w:val="24"/>
        </w:rPr>
        <w:t>V</w:t>
      </w:r>
    </w:p>
    <w:p w:rsidR="006E67D3" w:rsidRPr="00892CA2" w:rsidRDefault="006E67D3" w:rsidP="002D50BF">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 xml:space="preserve">OSOBY ZE STRONY ZAMAWIAJĄCEGO UPRAWNIONE DO </w:t>
      </w:r>
      <w:r w:rsidR="00A86AC3" w:rsidRPr="00892CA2">
        <w:rPr>
          <w:rFonts w:ascii="Calibri Light" w:hAnsi="Calibri Light" w:cs="Calibri Light"/>
          <w:sz w:val="24"/>
          <w:szCs w:val="24"/>
        </w:rPr>
        <w:t>KOMUNIKOWANIA</w:t>
      </w:r>
      <w:r w:rsidRPr="00892CA2">
        <w:rPr>
          <w:rFonts w:ascii="Calibri Light" w:hAnsi="Calibri Light" w:cs="Calibri Light"/>
          <w:sz w:val="24"/>
          <w:szCs w:val="24"/>
        </w:rPr>
        <w:t xml:space="preserve"> SIĘ Z WYKONAWCAMI</w:t>
      </w:r>
    </w:p>
    <w:p w:rsidR="008E1FBE" w:rsidRPr="00892CA2" w:rsidRDefault="006E67D3" w:rsidP="00640706">
      <w:pPr>
        <w:pStyle w:val="Tekstpodstawowy"/>
        <w:spacing w:line="276" w:lineRule="auto"/>
        <w:rPr>
          <w:rFonts w:ascii="Calibri Light" w:hAnsi="Calibri Light" w:cs="Calibri Light"/>
          <w:szCs w:val="24"/>
        </w:rPr>
      </w:pPr>
      <w:r w:rsidRPr="00892CA2">
        <w:rPr>
          <w:rFonts w:ascii="Calibri Light" w:hAnsi="Calibri Light" w:cs="Calibri Light"/>
          <w:szCs w:val="24"/>
        </w:rPr>
        <w:t>Zamawi</w:t>
      </w:r>
      <w:r w:rsidR="0041384C" w:rsidRPr="00892CA2">
        <w:rPr>
          <w:rFonts w:ascii="Calibri Light" w:hAnsi="Calibri Light" w:cs="Calibri Light"/>
          <w:szCs w:val="24"/>
        </w:rPr>
        <w:t>ający wyznacza następujące osoby</w:t>
      </w:r>
      <w:r w:rsidRPr="00892CA2">
        <w:rPr>
          <w:rFonts w:ascii="Calibri Light" w:hAnsi="Calibri Light" w:cs="Calibri Light"/>
          <w:szCs w:val="24"/>
        </w:rPr>
        <w:t xml:space="preserve"> do </w:t>
      </w:r>
      <w:r w:rsidR="005C5865" w:rsidRPr="00892CA2">
        <w:rPr>
          <w:rFonts w:ascii="Calibri Light" w:hAnsi="Calibri Light" w:cs="Calibri Light"/>
          <w:szCs w:val="24"/>
        </w:rPr>
        <w:t>komunikowania</w:t>
      </w:r>
      <w:r w:rsidRPr="00892CA2">
        <w:rPr>
          <w:rFonts w:ascii="Calibri Light" w:hAnsi="Calibri Light" w:cs="Calibri Light"/>
          <w:szCs w:val="24"/>
        </w:rPr>
        <w:t xml:space="preserve"> się z Wykonawcami, </w:t>
      </w:r>
    </w:p>
    <w:p w:rsidR="0086320F" w:rsidRPr="0086320F" w:rsidRDefault="006E67D3" w:rsidP="00640706">
      <w:pPr>
        <w:pStyle w:val="Tekstpodstawowy"/>
        <w:spacing w:line="276" w:lineRule="auto"/>
        <w:rPr>
          <w:rFonts w:ascii="Calibri Light" w:hAnsi="Calibri Light" w:cs="Calibri Light"/>
          <w:szCs w:val="24"/>
        </w:rPr>
      </w:pPr>
      <w:r w:rsidRPr="00892CA2">
        <w:rPr>
          <w:rFonts w:ascii="Calibri Light" w:hAnsi="Calibri Light" w:cs="Calibri Light"/>
          <w:szCs w:val="24"/>
        </w:rPr>
        <w:t xml:space="preserve">w sprawach dotyczących niniejszego postępowania: </w:t>
      </w:r>
      <w:r w:rsidR="0086320F">
        <w:rPr>
          <w:rFonts w:ascii="Calibri Light" w:hAnsi="Calibri Light" w:cs="Calibri Light"/>
          <w:szCs w:val="24"/>
        </w:rPr>
        <w:t>Dorota Salachna</w:t>
      </w:r>
      <w:r w:rsidR="00970F8A" w:rsidRPr="00892CA2">
        <w:rPr>
          <w:rFonts w:ascii="Calibri Light" w:hAnsi="Calibri Light" w:cs="Calibri Light"/>
          <w:szCs w:val="24"/>
        </w:rPr>
        <w:t xml:space="preserve">, </w:t>
      </w:r>
      <w:r w:rsidR="0086320F">
        <w:rPr>
          <w:rFonts w:ascii="Calibri Light" w:hAnsi="Calibri Light" w:cs="Calibri Light"/>
          <w:szCs w:val="24"/>
        </w:rPr>
        <w:t xml:space="preserve">Marek Ślęk, </w:t>
      </w:r>
      <w:r w:rsidR="005D338F" w:rsidRPr="00892CA2">
        <w:rPr>
          <w:rFonts w:ascii="Calibri Light" w:hAnsi="Calibri Light" w:cs="Calibri Light"/>
          <w:bCs/>
          <w:szCs w:val="24"/>
        </w:rPr>
        <w:t>Patrycja Barszczak</w:t>
      </w:r>
      <w:r w:rsidR="0086320F">
        <w:rPr>
          <w:rFonts w:ascii="Calibri Light" w:hAnsi="Calibri Light" w:cs="Calibri Light"/>
          <w:bCs/>
          <w:szCs w:val="24"/>
        </w:rPr>
        <w:t>.</w:t>
      </w:r>
    </w:p>
    <w:p w:rsidR="00624EDD" w:rsidRDefault="00624EDD" w:rsidP="00640706">
      <w:pPr>
        <w:pStyle w:val="Nagwek2"/>
        <w:spacing w:line="276" w:lineRule="auto"/>
        <w:ind w:firstLine="0"/>
        <w:rPr>
          <w:rFonts w:ascii="Calibri Light" w:hAnsi="Calibri Light" w:cs="Calibri Light"/>
          <w:sz w:val="24"/>
          <w:szCs w:val="24"/>
        </w:rPr>
      </w:pPr>
    </w:p>
    <w:p w:rsidR="001B37C3" w:rsidRPr="00892CA2" w:rsidRDefault="00EC1688"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 XV</w:t>
      </w:r>
      <w:r w:rsidR="0042417D" w:rsidRPr="00892CA2">
        <w:rPr>
          <w:rFonts w:ascii="Calibri Light" w:hAnsi="Calibri Light" w:cs="Calibri Light"/>
          <w:sz w:val="24"/>
          <w:szCs w:val="24"/>
        </w:rPr>
        <w:t>I</w:t>
      </w:r>
    </w:p>
    <w:p w:rsidR="001B37C3" w:rsidRPr="002D50BF" w:rsidRDefault="001B37C3" w:rsidP="002D50BF">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OPIS SPOSOBU PRZYGOTOWANIA OFERT</w:t>
      </w:r>
      <w:r w:rsidR="006C3C6A" w:rsidRPr="00892CA2">
        <w:rPr>
          <w:rFonts w:ascii="Calibri Light" w:hAnsi="Calibri Light" w:cs="Calibri Light"/>
          <w:sz w:val="24"/>
          <w:szCs w:val="24"/>
        </w:rPr>
        <w:t>Y</w:t>
      </w:r>
    </w:p>
    <w:p w:rsidR="001B37C3" w:rsidRPr="00892CA2" w:rsidRDefault="00F1268F" w:rsidP="000609FF">
      <w:pPr>
        <w:pStyle w:val="Tekstpodstawowy2"/>
        <w:numPr>
          <w:ilvl w:val="0"/>
          <w:numId w:val="35"/>
        </w:numPr>
        <w:tabs>
          <w:tab w:val="num" w:pos="426"/>
        </w:tabs>
        <w:spacing w:line="276" w:lineRule="auto"/>
        <w:ind w:left="426" w:hanging="426"/>
        <w:jc w:val="both"/>
        <w:rPr>
          <w:rFonts w:ascii="Calibri Light" w:hAnsi="Calibri Light" w:cs="Calibri Light"/>
          <w:bCs/>
          <w:szCs w:val="24"/>
        </w:rPr>
      </w:pPr>
      <w:r w:rsidRPr="00892CA2">
        <w:rPr>
          <w:rFonts w:ascii="Calibri Light" w:hAnsi="Calibri Light" w:cs="Calibri Light"/>
          <w:bCs/>
          <w:szCs w:val="24"/>
        </w:rPr>
        <w:t xml:space="preserve">Ofertę </w:t>
      </w:r>
      <w:r w:rsidR="001B37C3" w:rsidRPr="00892CA2">
        <w:rPr>
          <w:rFonts w:ascii="Calibri Light" w:hAnsi="Calibri Light" w:cs="Calibri Light"/>
          <w:bCs/>
          <w:szCs w:val="24"/>
        </w:rPr>
        <w:t>należy sporządzić na formularzu oferty</w:t>
      </w:r>
      <w:r w:rsidR="00116794" w:rsidRPr="00892CA2">
        <w:rPr>
          <w:rFonts w:ascii="Calibri Light" w:hAnsi="Calibri Light" w:cs="Calibri Light"/>
          <w:bCs/>
          <w:szCs w:val="24"/>
        </w:rPr>
        <w:t xml:space="preserve"> l</w:t>
      </w:r>
      <w:r w:rsidR="001B37C3" w:rsidRPr="00892CA2">
        <w:rPr>
          <w:rFonts w:ascii="Calibri Light" w:hAnsi="Calibri Light" w:cs="Calibri Light"/>
          <w:bCs/>
          <w:szCs w:val="24"/>
        </w:rPr>
        <w:t>ub według takiego samego schematu</w:t>
      </w:r>
      <w:r w:rsidR="004D0A20" w:rsidRPr="00892CA2">
        <w:rPr>
          <w:rFonts w:ascii="Calibri Light" w:hAnsi="Calibri Light" w:cs="Calibri Light"/>
          <w:bCs/>
          <w:szCs w:val="24"/>
        </w:rPr>
        <w:t>, stanowiącego załącznik nr 1 do SWZ</w:t>
      </w:r>
      <w:r w:rsidR="00116794" w:rsidRPr="00892CA2">
        <w:rPr>
          <w:rFonts w:ascii="Calibri Light" w:hAnsi="Calibri Light" w:cs="Calibri Light"/>
          <w:bCs/>
          <w:szCs w:val="24"/>
        </w:rPr>
        <w:t xml:space="preserve">. </w:t>
      </w:r>
      <w:r w:rsidR="001B37C3" w:rsidRPr="00892CA2">
        <w:rPr>
          <w:rFonts w:ascii="Calibri Light" w:hAnsi="Calibri Light" w:cs="Calibri Light"/>
          <w:bCs/>
          <w:szCs w:val="24"/>
        </w:rPr>
        <w:t xml:space="preserve">Ofertę należy złożyć pod rygorem nieważności </w:t>
      </w:r>
      <w:r w:rsidR="004D1BE5" w:rsidRPr="00892CA2">
        <w:rPr>
          <w:rFonts w:ascii="Calibri Light" w:hAnsi="Calibri Light" w:cs="Calibri Light"/>
          <w:bCs/>
          <w:szCs w:val="24"/>
        </w:rPr>
        <w:br/>
      </w:r>
      <w:r w:rsidR="001B37C3" w:rsidRPr="00892CA2">
        <w:rPr>
          <w:rFonts w:ascii="Calibri Light" w:hAnsi="Calibri Light" w:cs="Calibri Light"/>
          <w:bCs/>
          <w:szCs w:val="24"/>
        </w:rPr>
        <w:t>w formie elektronicznej</w:t>
      </w:r>
      <w:r w:rsidR="00222DAD" w:rsidRPr="00892CA2">
        <w:rPr>
          <w:rFonts w:ascii="Calibri Light" w:hAnsi="Calibri Light" w:cs="Calibri Light"/>
          <w:bCs/>
          <w:szCs w:val="24"/>
        </w:rPr>
        <w:t xml:space="preserve"> </w:t>
      </w:r>
      <w:r w:rsidR="003818EE" w:rsidRPr="00892CA2">
        <w:rPr>
          <w:rFonts w:ascii="Calibri Light" w:hAnsi="Calibri Light" w:cs="Calibri Light"/>
          <w:bCs/>
          <w:szCs w:val="24"/>
        </w:rPr>
        <w:t>(w </w:t>
      </w:r>
      <w:r w:rsidR="00A86AC3" w:rsidRPr="00892CA2">
        <w:rPr>
          <w:rFonts w:ascii="Calibri Light" w:hAnsi="Calibri Light" w:cs="Calibri Light"/>
          <w:bCs/>
          <w:szCs w:val="24"/>
        </w:rPr>
        <w:t>postaci elektronicznej opatrzonej kwalifikowanym podpisem elektronicznym)</w:t>
      </w:r>
      <w:r w:rsidR="001B37C3" w:rsidRPr="00892CA2">
        <w:rPr>
          <w:rFonts w:ascii="Calibri Light" w:hAnsi="Calibri Light" w:cs="Calibri Light"/>
          <w:bCs/>
          <w:szCs w:val="24"/>
        </w:rPr>
        <w:t xml:space="preserve"> lub w postaci elektronicznej opatrzonej podpisem zaufanym lub podpisem osobistym.</w:t>
      </w:r>
    </w:p>
    <w:p w:rsidR="00FC6986" w:rsidRDefault="008823E6" w:rsidP="00FC6986">
      <w:pPr>
        <w:pStyle w:val="Tekstpodstawowy2"/>
        <w:numPr>
          <w:ilvl w:val="0"/>
          <w:numId w:val="35"/>
        </w:numPr>
        <w:tabs>
          <w:tab w:val="num" w:pos="426"/>
        </w:tabs>
        <w:spacing w:line="276" w:lineRule="auto"/>
        <w:ind w:left="425" w:hanging="425"/>
        <w:jc w:val="both"/>
        <w:rPr>
          <w:rFonts w:ascii="Calibri Light" w:hAnsi="Calibri Light" w:cs="Calibri Light"/>
          <w:bCs/>
          <w:szCs w:val="24"/>
        </w:rPr>
      </w:pPr>
      <w:r w:rsidRPr="00892CA2">
        <w:rPr>
          <w:rFonts w:ascii="Calibri Light" w:hAnsi="Calibri Light" w:cs="Calibri Light"/>
          <w:bCs/>
          <w:szCs w:val="24"/>
        </w:rPr>
        <w:t xml:space="preserve">Oferta wraz z załącznikami musi być złożona za pośrednictwem Platformy </w:t>
      </w:r>
      <w:r w:rsidR="00476819">
        <w:rPr>
          <w:rFonts w:ascii="Calibri Light" w:hAnsi="Calibri Light" w:cs="Calibri Light"/>
          <w:bCs/>
          <w:szCs w:val="24"/>
        </w:rPr>
        <w:br/>
      </w:r>
      <w:r w:rsidR="00624EDD">
        <w:rPr>
          <w:rFonts w:ascii="Calibri Light" w:hAnsi="Calibri Light" w:cs="Calibri Light"/>
          <w:bCs/>
          <w:szCs w:val="24"/>
        </w:rPr>
        <w:t>e-Zamówienia.</w:t>
      </w:r>
      <w:r w:rsidRPr="00892CA2">
        <w:rPr>
          <w:rFonts w:ascii="Calibri Light" w:hAnsi="Calibri Light" w:cs="Calibri Light"/>
          <w:bCs/>
          <w:szCs w:val="24"/>
        </w:rPr>
        <w:t xml:space="preserve"> Zamawiający zaleca, aby oferta została utworzona w formacie .pdf oraz podpisana wewnętrznym podpisem elektronicznym</w:t>
      </w:r>
      <w:r w:rsidR="00786AF3" w:rsidRPr="00892CA2">
        <w:rPr>
          <w:rFonts w:ascii="Calibri Light" w:hAnsi="Calibri Light" w:cs="Calibri Light"/>
          <w:bCs/>
          <w:szCs w:val="24"/>
        </w:rPr>
        <w:t>. W </w:t>
      </w:r>
      <w:r w:rsidRPr="00892CA2">
        <w:rPr>
          <w:rFonts w:ascii="Calibri Light" w:hAnsi="Calibri Light" w:cs="Calibri Light"/>
          <w:bCs/>
          <w:szCs w:val="24"/>
        </w:rPr>
        <w:t>przypadku zastosowania podpisu zewnętrznego należy pamiętać o obowiązku dołączenia do pliku stanowiącego ofertę także pliku podpisującego, który generuje się automatycznie podczas złożenia podpisu.</w:t>
      </w:r>
    </w:p>
    <w:p w:rsidR="00FC6986" w:rsidRDefault="0054144F" w:rsidP="00FC6986">
      <w:pPr>
        <w:pStyle w:val="Tekstpodstawowy2"/>
        <w:numPr>
          <w:ilvl w:val="0"/>
          <w:numId w:val="35"/>
        </w:numPr>
        <w:tabs>
          <w:tab w:val="num" w:pos="426"/>
        </w:tabs>
        <w:spacing w:line="276" w:lineRule="auto"/>
        <w:ind w:left="425" w:hanging="425"/>
        <w:jc w:val="both"/>
        <w:rPr>
          <w:rFonts w:ascii="Calibri Light" w:hAnsi="Calibri Light" w:cs="Calibri Light"/>
          <w:bCs/>
          <w:szCs w:val="24"/>
        </w:rPr>
      </w:pPr>
      <w:r w:rsidRPr="00FC6986">
        <w:rPr>
          <w:rFonts w:ascii="Calibri Light" w:hAnsi="Calibri Light" w:cs="Calibri Light"/>
          <w:szCs w:val="24"/>
        </w:rPr>
        <w:t xml:space="preserve">Wykonawca składa ofertę za pośrednictwem zakładki „Oferty/wnioski”, widocznej </w:t>
      </w:r>
      <w:r w:rsidRPr="00FC6986">
        <w:rPr>
          <w:rFonts w:ascii="Calibri Light" w:hAnsi="Calibri Light" w:cs="Calibri Light"/>
          <w:szCs w:val="24"/>
        </w:rPr>
        <w:br/>
        <w:t xml:space="preserve">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rsidR="00BE7471" w:rsidRPr="00BE7471" w:rsidRDefault="0054144F" w:rsidP="00BE7471">
      <w:pPr>
        <w:pStyle w:val="Tekstpodstawowy2"/>
        <w:spacing w:line="276" w:lineRule="auto"/>
        <w:ind w:left="425"/>
        <w:jc w:val="both"/>
        <w:rPr>
          <w:rFonts w:ascii="Calibri Light" w:hAnsi="Calibri Light" w:cs="Calibri Light"/>
          <w:bCs/>
          <w:szCs w:val="24"/>
        </w:rPr>
      </w:pPr>
      <w:r w:rsidRPr="00FC6986">
        <w:rPr>
          <w:rFonts w:ascii="Calibri Light" w:hAnsi="Calibri Light" w:cs="Calibri Light"/>
          <w:szCs w:val="24"/>
        </w:rPr>
        <w:t xml:space="preserve">Wykonawca dodaje wybrany z dysku i uprzednio podpisany </w:t>
      </w:r>
      <w:r w:rsidR="00FC6986">
        <w:rPr>
          <w:rFonts w:ascii="Calibri Light" w:hAnsi="Calibri Light" w:cs="Calibri Light"/>
          <w:szCs w:val="24"/>
        </w:rPr>
        <w:t>formularz oferty</w:t>
      </w:r>
      <w:r w:rsidRPr="00FC6986">
        <w:rPr>
          <w:rFonts w:ascii="Calibri Light" w:hAnsi="Calibri Light" w:cs="Calibri Light"/>
          <w:szCs w:val="24"/>
        </w:rPr>
        <w:t xml:space="preserve"> w pierwszym polu („Wypełniony formularz oferty”). W kolejnym polu („Załączniki i inne dokumenty przedstawione w ofercie przez Wykonawcę”) wykonawca dodaje pozostałe pliki stanowiące ofertę lub składane wraz z ofertą.</w:t>
      </w:r>
    </w:p>
    <w:p w:rsidR="0054144F" w:rsidRPr="003B14B6" w:rsidRDefault="0054144F" w:rsidP="0054144F">
      <w:pPr>
        <w:pStyle w:val="Tekstpodstawowy2"/>
        <w:numPr>
          <w:ilvl w:val="0"/>
          <w:numId w:val="35"/>
        </w:numPr>
        <w:tabs>
          <w:tab w:val="num" w:pos="426"/>
        </w:tabs>
        <w:spacing w:line="276" w:lineRule="auto"/>
        <w:ind w:left="425" w:hanging="425"/>
        <w:jc w:val="both"/>
        <w:rPr>
          <w:rFonts w:ascii="Calibri Light" w:hAnsi="Calibri Light" w:cs="Calibri Light"/>
          <w:bCs/>
          <w:szCs w:val="24"/>
        </w:rPr>
      </w:pPr>
      <w:r w:rsidRPr="00BE7471">
        <w:rPr>
          <w:rFonts w:ascii="Calibri Light" w:hAnsi="Calibri Light" w:cs="Calibri Light"/>
          <w:szCs w:val="24"/>
        </w:rPr>
        <w:t xml:space="preserve">Jeżeli wraz z ofertą składane są dokumenty zawierające tajemnicę przedsiębiorstwa wykonawca, w celu utrzymania w poufności tych informacji, przekazuje je </w:t>
      </w:r>
      <w:r w:rsidRPr="00BE7471">
        <w:rPr>
          <w:rFonts w:ascii="Calibri Light" w:hAnsi="Calibri Light" w:cs="Calibri Light"/>
          <w:szCs w:val="24"/>
        </w:rPr>
        <w:br/>
        <w:t xml:space="preserve">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t>
      </w:r>
      <w:r w:rsidRPr="00BE7471">
        <w:rPr>
          <w:rFonts w:ascii="Calibri Light" w:hAnsi="Calibri Light" w:cs="Calibri Light"/>
          <w:szCs w:val="24"/>
        </w:rPr>
        <w:br/>
        <w:t>w ofercie przez Wykonawcę”.</w:t>
      </w:r>
    </w:p>
    <w:p w:rsidR="001B37C3" w:rsidRPr="00892CA2" w:rsidRDefault="0099522C" w:rsidP="000609FF">
      <w:pPr>
        <w:pStyle w:val="Akapitzlist"/>
        <w:numPr>
          <w:ilvl w:val="0"/>
          <w:numId w:val="35"/>
        </w:numPr>
        <w:tabs>
          <w:tab w:val="clear" w:pos="567"/>
        </w:tabs>
        <w:spacing w:before="120" w:line="276" w:lineRule="auto"/>
        <w:ind w:left="425" w:hanging="425"/>
        <w:jc w:val="both"/>
        <w:rPr>
          <w:rFonts w:ascii="Calibri Light" w:hAnsi="Calibri Light" w:cs="Calibri Light"/>
          <w:b/>
          <w:sz w:val="24"/>
          <w:szCs w:val="24"/>
        </w:rPr>
      </w:pPr>
      <w:r w:rsidRPr="00892CA2">
        <w:rPr>
          <w:rFonts w:ascii="Calibri Light" w:hAnsi="Calibri Light" w:cs="Calibri Light"/>
          <w:b/>
          <w:sz w:val="24"/>
          <w:szCs w:val="24"/>
        </w:rPr>
        <w:t>Wraz z ofertą należy złożyć</w:t>
      </w:r>
      <w:r w:rsidR="001B37C3" w:rsidRPr="00892CA2">
        <w:rPr>
          <w:rFonts w:ascii="Calibri Light" w:hAnsi="Calibri Light" w:cs="Calibri Light"/>
          <w:b/>
          <w:sz w:val="24"/>
          <w:szCs w:val="24"/>
        </w:rPr>
        <w:t>:</w:t>
      </w:r>
    </w:p>
    <w:p w:rsidR="00B37790" w:rsidRPr="00892CA2" w:rsidRDefault="00EA0279" w:rsidP="00B85639">
      <w:pPr>
        <w:pStyle w:val="Akapitzlist"/>
        <w:numPr>
          <w:ilvl w:val="1"/>
          <w:numId w:val="6"/>
        </w:numPr>
        <w:spacing w:line="276" w:lineRule="auto"/>
        <w:jc w:val="both"/>
        <w:rPr>
          <w:rFonts w:ascii="Calibri Light" w:hAnsi="Calibri Light" w:cs="Calibri Light"/>
          <w:bCs/>
          <w:sz w:val="24"/>
          <w:szCs w:val="24"/>
        </w:rPr>
      </w:pPr>
      <w:r w:rsidRPr="00892CA2">
        <w:rPr>
          <w:rFonts w:ascii="Calibri Light" w:hAnsi="Calibri Light" w:cs="Calibri Light"/>
          <w:bCs/>
          <w:sz w:val="24"/>
          <w:szCs w:val="24"/>
        </w:rPr>
        <w:t>Oświadczenie, o którym mowa w art. 125 ust. 1</w:t>
      </w:r>
      <w:r w:rsidR="001B37C3" w:rsidRPr="00892CA2">
        <w:rPr>
          <w:rFonts w:ascii="Calibri Light" w:hAnsi="Calibri Light" w:cs="Calibri Light"/>
          <w:bCs/>
          <w:sz w:val="24"/>
          <w:szCs w:val="24"/>
        </w:rPr>
        <w:t xml:space="preserve"> ustawy, </w:t>
      </w:r>
      <w:r w:rsidRPr="00892CA2">
        <w:rPr>
          <w:rFonts w:ascii="Calibri Light" w:hAnsi="Calibri Light" w:cs="Calibri Light"/>
          <w:bCs/>
          <w:sz w:val="24"/>
          <w:szCs w:val="24"/>
        </w:rPr>
        <w:t>o niepodleganiu</w:t>
      </w:r>
      <w:r w:rsidRPr="00892CA2">
        <w:rPr>
          <w:rFonts w:ascii="Calibri Light" w:hAnsi="Calibri Light" w:cs="Calibri Light"/>
          <w:sz w:val="24"/>
          <w:szCs w:val="24"/>
        </w:rPr>
        <w:t xml:space="preserve"> wykluczeniu</w:t>
      </w:r>
      <w:r w:rsidR="003474BE" w:rsidRPr="00892CA2">
        <w:rPr>
          <w:rFonts w:ascii="Calibri Light" w:hAnsi="Calibri Light" w:cs="Calibri Light"/>
          <w:sz w:val="24"/>
          <w:szCs w:val="24"/>
        </w:rPr>
        <w:t xml:space="preserve"> z postępowania oraz</w:t>
      </w:r>
      <w:r w:rsidRPr="00892CA2">
        <w:rPr>
          <w:rFonts w:ascii="Calibri Light" w:hAnsi="Calibri Light" w:cs="Calibri Light"/>
          <w:sz w:val="24"/>
          <w:szCs w:val="24"/>
        </w:rPr>
        <w:t xml:space="preserve"> spełnianiu warunków udziału w postępowaniu</w:t>
      </w:r>
      <w:r w:rsidR="003474BE" w:rsidRPr="00892CA2">
        <w:rPr>
          <w:rFonts w:ascii="Calibri Light" w:hAnsi="Calibri Light" w:cs="Calibri Light"/>
          <w:sz w:val="24"/>
          <w:szCs w:val="24"/>
        </w:rPr>
        <w:t>,</w:t>
      </w:r>
      <w:r w:rsidRPr="00892CA2">
        <w:rPr>
          <w:rFonts w:ascii="Calibri Light" w:hAnsi="Calibri Light" w:cs="Calibri Light"/>
          <w:sz w:val="24"/>
          <w:szCs w:val="24"/>
        </w:rPr>
        <w:t xml:space="preserve"> w zakresie wskazanym w</w:t>
      </w:r>
      <w:r w:rsidR="003474BE" w:rsidRPr="00892CA2">
        <w:rPr>
          <w:rFonts w:ascii="Calibri Light" w:hAnsi="Calibri Light" w:cs="Calibri Light"/>
          <w:sz w:val="24"/>
          <w:szCs w:val="24"/>
        </w:rPr>
        <w:t> </w:t>
      </w:r>
      <w:r w:rsidRPr="00892CA2">
        <w:rPr>
          <w:rFonts w:ascii="Calibri Light" w:hAnsi="Calibri Light" w:cs="Calibri Light"/>
          <w:sz w:val="24"/>
          <w:szCs w:val="24"/>
        </w:rPr>
        <w:t xml:space="preserve">rozdziale </w:t>
      </w:r>
      <w:r w:rsidR="000C4B23" w:rsidRPr="00892CA2">
        <w:rPr>
          <w:rFonts w:ascii="Calibri Light" w:hAnsi="Calibri Light" w:cs="Calibri Light"/>
          <w:sz w:val="24"/>
          <w:szCs w:val="24"/>
        </w:rPr>
        <w:t>XIX</w:t>
      </w:r>
      <w:r w:rsidRPr="00892CA2">
        <w:rPr>
          <w:rFonts w:ascii="Calibri Light" w:hAnsi="Calibri Light" w:cs="Calibri Light"/>
          <w:sz w:val="24"/>
          <w:szCs w:val="24"/>
        </w:rPr>
        <w:t xml:space="preserve"> SWZ</w:t>
      </w:r>
      <w:r w:rsidR="003474BE" w:rsidRPr="00892CA2">
        <w:rPr>
          <w:rFonts w:ascii="Calibri Light" w:hAnsi="Calibri Light" w:cs="Calibri Light"/>
          <w:sz w:val="24"/>
          <w:szCs w:val="24"/>
        </w:rPr>
        <w:t xml:space="preserve"> –</w:t>
      </w:r>
      <w:r w:rsidR="00403648" w:rsidRPr="00892CA2">
        <w:rPr>
          <w:rFonts w:ascii="Calibri Light" w:hAnsi="Calibri Light" w:cs="Calibri Light"/>
          <w:sz w:val="24"/>
          <w:szCs w:val="24"/>
        </w:rPr>
        <w:t xml:space="preserve"> zgodnie z załącznikiem nr 2</w:t>
      </w:r>
      <w:r w:rsidR="003474BE" w:rsidRPr="00892CA2">
        <w:rPr>
          <w:rFonts w:ascii="Calibri Light" w:hAnsi="Calibri Light" w:cs="Calibri Light"/>
          <w:sz w:val="24"/>
          <w:szCs w:val="24"/>
        </w:rPr>
        <w:t xml:space="preserve"> do SWZ.</w:t>
      </w:r>
      <w:r w:rsidR="00897F93" w:rsidRPr="00892CA2">
        <w:rPr>
          <w:rFonts w:ascii="Calibri Light" w:hAnsi="Calibri Light" w:cs="Calibri Light"/>
          <w:sz w:val="24"/>
          <w:szCs w:val="24"/>
        </w:rPr>
        <w:t xml:space="preserve"> </w:t>
      </w:r>
      <w:r w:rsidR="003474BE" w:rsidRPr="00892CA2">
        <w:rPr>
          <w:rFonts w:ascii="Calibri Light" w:hAnsi="Calibri Light" w:cs="Calibri Light"/>
          <w:sz w:val="24"/>
          <w:szCs w:val="24"/>
        </w:rPr>
        <w:t>Oświadczeni</w:t>
      </w:r>
      <w:r w:rsidR="00EF7627" w:rsidRPr="00892CA2">
        <w:rPr>
          <w:rFonts w:ascii="Calibri Light" w:hAnsi="Calibri Light" w:cs="Calibri Light"/>
          <w:sz w:val="24"/>
          <w:szCs w:val="24"/>
        </w:rPr>
        <w:t>e</w:t>
      </w:r>
      <w:r w:rsidR="003474BE" w:rsidRPr="00892CA2">
        <w:rPr>
          <w:rFonts w:ascii="Calibri Light" w:hAnsi="Calibri Light" w:cs="Calibri Light"/>
          <w:sz w:val="24"/>
          <w:szCs w:val="24"/>
        </w:rPr>
        <w:t xml:space="preserve"> stanowi dowód potwierdzający brak podstaw wykluczenia oraz spełniania warunków udziału w postępowaniu na dzień składania ofert, tymczasowo zastępujący wymagane przez Zamawiającego podmiotowe środki dowodowe, wskazane w SWZ. </w:t>
      </w:r>
      <w:r w:rsidR="00897F93" w:rsidRPr="00892CA2">
        <w:rPr>
          <w:rFonts w:ascii="Calibri Light" w:hAnsi="Calibri Light" w:cs="Calibri Light"/>
          <w:sz w:val="24"/>
          <w:szCs w:val="24"/>
        </w:rPr>
        <w:t>Oświadczeni</w:t>
      </w:r>
      <w:r w:rsidR="00EF7627" w:rsidRPr="00892CA2">
        <w:rPr>
          <w:rFonts w:ascii="Calibri Light" w:hAnsi="Calibri Light" w:cs="Calibri Light"/>
          <w:sz w:val="24"/>
          <w:szCs w:val="24"/>
        </w:rPr>
        <w:t>e</w:t>
      </w:r>
      <w:r w:rsidR="00897F93" w:rsidRPr="00892CA2">
        <w:rPr>
          <w:rFonts w:ascii="Calibri Light" w:hAnsi="Calibri Light" w:cs="Calibri Light"/>
          <w:sz w:val="24"/>
          <w:szCs w:val="24"/>
        </w:rPr>
        <w:t xml:space="preserve"> składa się, pod rygorem nieważności, w formie elektronicznej</w:t>
      </w:r>
      <w:r w:rsidR="0099522C" w:rsidRPr="00892CA2">
        <w:rPr>
          <w:rFonts w:ascii="Calibri Light" w:hAnsi="Calibri Light" w:cs="Calibri Light"/>
          <w:sz w:val="24"/>
          <w:szCs w:val="24"/>
        </w:rPr>
        <w:t xml:space="preserve"> </w:t>
      </w:r>
      <w:r w:rsidR="00A31CFE">
        <w:rPr>
          <w:rFonts w:ascii="Calibri Light" w:hAnsi="Calibri Light" w:cs="Calibri Light"/>
          <w:sz w:val="24"/>
          <w:szCs w:val="24"/>
        </w:rPr>
        <w:br/>
      </w:r>
      <w:r w:rsidR="0099522C" w:rsidRPr="00892CA2">
        <w:rPr>
          <w:rFonts w:ascii="Calibri Light" w:hAnsi="Calibri Light" w:cs="Calibri Light"/>
          <w:sz w:val="24"/>
          <w:szCs w:val="24"/>
        </w:rPr>
        <w:t>(w postaci elektronicznej opatrzonej kwalifikowanym podpisem elektronicznym)</w:t>
      </w:r>
      <w:r w:rsidR="00897F93" w:rsidRPr="00892CA2">
        <w:rPr>
          <w:rFonts w:ascii="Calibri Light" w:hAnsi="Calibri Light" w:cs="Calibri Light"/>
          <w:sz w:val="24"/>
          <w:szCs w:val="24"/>
        </w:rPr>
        <w:t xml:space="preserve"> lub w</w:t>
      </w:r>
      <w:r w:rsidR="0099522C" w:rsidRPr="00892CA2">
        <w:rPr>
          <w:rFonts w:ascii="Calibri Light" w:hAnsi="Calibri Light" w:cs="Calibri Light"/>
          <w:sz w:val="24"/>
          <w:szCs w:val="24"/>
        </w:rPr>
        <w:t xml:space="preserve"> </w:t>
      </w:r>
      <w:r w:rsidR="00897F93" w:rsidRPr="00892CA2">
        <w:rPr>
          <w:rFonts w:ascii="Calibri Light" w:hAnsi="Calibri Light" w:cs="Calibri Light"/>
          <w:sz w:val="24"/>
          <w:szCs w:val="24"/>
        </w:rPr>
        <w:t>postaci elektronicznej opatrzonej podp</w:t>
      </w:r>
      <w:r w:rsidR="003818EE" w:rsidRPr="00892CA2">
        <w:rPr>
          <w:rFonts w:ascii="Calibri Light" w:hAnsi="Calibri Light" w:cs="Calibri Light"/>
          <w:sz w:val="24"/>
          <w:szCs w:val="24"/>
        </w:rPr>
        <w:t>isem zaufanym lub </w:t>
      </w:r>
      <w:r w:rsidR="00897F93" w:rsidRPr="00892CA2">
        <w:rPr>
          <w:rFonts w:ascii="Calibri Light" w:hAnsi="Calibri Light" w:cs="Calibri Light"/>
          <w:sz w:val="24"/>
          <w:szCs w:val="24"/>
        </w:rPr>
        <w:t>podpisem osobistym.</w:t>
      </w:r>
      <w:r w:rsidR="00403648" w:rsidRPr="00892CA2">
        <w:rPr>
          <w:rFonts w:ascii="Calibri Light" w:hAnsi="Calibri Light" w:cs="Calibri Light"/>
          <w:sz w:val="24"/>
          <w:szCs w:val="24"/>
        </w:rPr>
        <w:t xml:space="preserve"> </w:t>
      </w:r>
      <w:r w:rsidR="004D0A20" w:rsidRPr="00892CA2">
        <w:rPr>
          <w:rFonts w:ascii="Calibri Light" w:hAnsi="Calibri Light" w:cs="Calibri Light"/>
          <w:sz w:val="24"/>
          <w:szCs w:val="24"/>
        </w:rPr>
        <w:t>Wykonawca, w przypadku polegania na zdolnościach technicznych lub zawodowych podmiotów</w:t>
      </w:r>
      <w:r w:rsidR="002E1114" w:rsidRPr="00892CA2">
        <w:rPr>
          <w:rFonts w:ascii="Calibri Light" w:hAnsi="Calibri Light" w:cs="Calibri Light"/>
          <w:sz w:val="24"/>
          <w:szCs w:val="24"/>
        </w:rPr>
        <w:t xml:space="preserve"> </w:t>
      </w:r>
      <w:r w:rsidR="004D0A20" w:rsidRPr="00892CA2">
        <w:rPr>
          <w:rFonts w:ascii="Calibri Light" w:hAnsi="Calibri Light" w:cs="Calibri Light"/>
          <w:sz w:val="24"/>
          <w:szCs w:val="24"/>
        </w:rPr>
        <w:t>udostępniających zasoby, przedstawia wraz z oświadczeniem, o którym wyżej mowa, także oświadczenie podmiotu udostępniającego zasoby, potwierdzające brak podstaw wykluczenia tego podmiotu oraz odpowiednio spełnianie warunków udziału w postępowaniu w zakresie, w jakim Wykonawca powołuje się na jego zasoby (załącznik nr 3 do SWZ)</w:t>
      </w:r>
      <w:r w:rsidR="00150306" w:rsidRPr="00892CA2">
        <w:rPr>
          <w:rFonts w:ascii="Calibri Light" w:hAnsi="Calibri Light" w:cs="Calibri Light"/>
          <w:sz w:val="24"/>
          <w:szCs w:val="24"/>
        </w:rPr>
        <w:t>.</w:t>
      </w:r>
    </w:p>
    <w:p w:rsidR="00994361" w:rsidRPr="00892CA2" w:rsidRDefault="00FC58AC" w:rsidP="00B85639">
      <w:pPr>
        <w:pStyle w:val="Akapitzlist"/>
        <w:numPr>
          <w:ilvl w:val="1"/>
          <w:numId w:val="6"/>
        </w:numPr>
        <w:spacing w:line="276" w:lineRule="auto"/>
        <w:jc w:val="both"/>
        <w:rPr>
          <w:rFonts w:ascii="Calibri Light" w:hAnsi="Calibri Light" w:cs="Calibri Light"/>
          <w:bCs/>
          <w:sz w:val="24"/>
          <w:szCs w:val="24"/>
        </w:rPr>
      </w:pPr>
      <w:r w:rsidRPr="00892CA2">
        <w:rPr>
          <w:rFonts w:ascii="Calibri Light" w:hAnsi="Calibri Light" w:cs="Calibri Light"/>
          <w:bCs/>
          <w:sz w:val="24"/>
          <w:szCs w:val="24"/>
        </w:rPr>
        <w:t>Oświadczenie</w:t>
      </w:r>
      <w:r w:rsidRPr="00892CA2">
        <w:rPr>
          <w:rFonts w:ascii="Calibri Light" w:hAnsi="Calibri Light" w:cs="Calibri Light"/>
          <w:sz w:val="24"/>
          <w:szCs w:val="24"/>
        </w:rPr>
        <w:t xml:space="preserve"> zgodne z treścią art. 7 ust. 1 ustawy - o szczególnych rozwiązaniach </w:t>
      </w:r>
      <w:r w:rsidR="00A31CFE">
        <w:rPr>
          <w:rFonts w:ascii="Calibri Light" w:hAnsi="Calibri Light" w:cs="Calibri Light"/>
          <w:sz w:val="24"/>
          <w:szCs w:val="24"/>
        </w:rPr>
        <w:br/>
      </w:r>
      <w:r w:rsidRPr="00892CA2">
        <w:rPr>
          <w:rFonts w:ascii="Calibri Light" w:hAnsi="Calibri Light" w:cs="Calibri Light"/>
          <w:sz w:val="24"/>
          <w:szCs w:val="24"/>
        </w:rPr>
        <w:t xml:space="preserve">w zakresie przeciwdziałania wspieraniu agresji na Ukrainę oraz służących ochronie bezpieczeństwa narodowego. Oświadczenie składa się, pod rygorem nieważności, </w:t>
      </w:r>
      <w:r w:rsidR="00A31CFE">
        <w:rPr>
          <w:rFonts w:ascii="Calibri Light" w:hAnsi="Calibri Light" w:cs="Calibri Light"/>
          <w:sz w:val="24"/>
          <w:szCs w:val="24"/>
        </w:rPr>
        <w:br/>
      </w:r>
      <w:r w:rsidRPr="00892CA2">
        <w:rPr>
          <w:rFonts w:ascii="Calibri Light" w:hAnsi="Calibri Light" w:cs="Calibri Light"/>
          <w:sz w:val="24"/>
          <w:szCs w:val="24"/>
        </w:rPr>
        <w:t>w formie elektronicznej  (w postaci elektronicznej opatrzonej kwalifikowanym podpisem elektronicznym) lub w postaci elektronicznej opatrzonej podpisem zaufanym lub podpisem osobistym. 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Oświadczenia zawarte w zał. nr 2 i 3 do SWZ</w:t>
      </w:r>
    </w:p>
    <w:p w:rsidR="001B37C3" w:rsidRPr="00892CA2" w:rsidRDefault="001B37C3" w:rsidP="00B85639">
      <w:pPr>
        <w:pStyle w:val="Tekstpodstawowy2"/>
        <w:numPr>
          <w:ilvl w:val="1"/>
          <w:numId w:val="6"/>
        </w:numPr>
        <w:spacing w:line="276" w:lineRule="auto"/>
        <w:ind w:left="567" w:hanging="425"/>
        <w:jc w:val="both"/>
        <w:rPr>
          <w:rFonts w:ascii="Calibri Light" w:hAnsi="Calibri Light" w:cs="Calibri Light"/>
          <w:szCs w:val="24"/>
        </w:rPr>
      </w:pPr>
      <w:r w:rsidRPr="00892CA2">
        <w:rPr>
          <w:rFonts w:ascii="Calibri Light" w:hAnsi="Calibri Light" w:cs="Calibri Light"/>
          <w:bCs/>
          <w:szCs w:val="24"/>
        </w:rPr>
        <w:t xml:space="preserve">Oświadczenie, że Wykonawca zapoznał się z warunkami zamówienia </w:t>
      </w:r>
      <w:r w:rsidR="00C60A4C" w:rsidRPr="00892CA2">
        <w:rPr>
          <w:rFonts w:ascii="Calibri Light" w:hAnsi="Calibri Light" w:cs="Calibri Light"/>
          <w:bCs/>
          <w:szCs w:val="24"/>
        </w:rPr>
        <w:br/>
      </w:r>
      <w:r w:rsidRPr="00892CA2">
        <w:rPr>
          <w:rFonts w:ascii="Calibri Light" w:hAnsi="Calibri Light" w:cs="Calibri Light"/>
          <w:bCs/>
          <w:szCs w:val="24"/>
        </w:rPr>
        <w:t xml:space="preserve">i z </w:t>
      </w:r>
      <w:r w:rsidR="00EA0279" w:rsidRPr="00892CA2">
        <w:rPr>
          <w:rFonts w:ascii="Calibri Light" w:hAnsi="Calibri Light" w:cs="Calibri Light"/>
          <w:bCs/>
          <w:szCs w:val="24"/>
        </w:rPr>
        <w:t>projektowanymi postanowieniami</w:t>
      </w:r>
      <w:r w:rsidRPr="00892CA2">
        <w:rPr>
          <w:rFonts w:ascii="Calibri Light" w:hAnsi="Calibri Light" w:cs="Calibri Light"/>
          <w:bCs/>
          <w:szCs w:val="24"/>
        </w:rPr>
        <w:t xml:space="preserve"> umowy</w:t>
      </w:r>
      <w:r w:rsidR="00EA0279" w:rsidRPr="00892CA2">
        <w:rPr>
          <w:rFonts w:ascii="Calibri Light" w:hAnsi="Calibri Light" w:cs="Calibri Light"/>
          <w:bCs/>
          <w:szCs w:val="24"/>
        </w:rPr>
        <w:t xml:space="preserve"> w sprawie zamówienia, które zostaną</w:t>
      </w:r>
      <w:r w:rsidR="00EA0279" w:rsidRPr="00892CA2">
        <w:rPr>
          <w:rFonts w:ascii="Calibri Light" w:hAnsi="Calibri Light" w:cs="Calibri Light"/>
          <w:szCs w:val="24"/>
        </w:rPr>
        <w:t xml:space="preserve"> wprowadzone do umowy w sprawie zamówienia</w:t>
      </w:r>
      <w:r w:rsidRPr="00892CA2">
        <w:rPr>
          <w:rFonts w:ascii="Calibri Light" w:hAnsi="Calibri Light" w:cs="Calibri Light"/>
          <w:szCs w:val="24"/>
        </w:rPr>
        <w:t xml:space="preserve"> oraz, że przyjmuje ich treść bez żadnych zastrzeżeń </w:t>
      </w:r>
      <w:r w:rsidR="00EA0279" w:rsidRPr="00892CA2">
        <w:rPr>
          <w:rFonts w:ascii="Calibri Light" w:hAnsi="Calibri Light" w:cs="Calibri Light"/>
          <w:szCs w:val="24"/>
        </w:rPr>
        <w:t>–</w:t>
      </w:r>
      <w:r w:rsidRPr="00892CA2">
        <w:rPr>
          <w:rFonts w:ascii="Calibri Light" w:hAnsi="Calibri Light" w:cs="Calibri Light"/>
          <w:szCs w:val="24"/>
        </w:rPr>
        <w:t xml:space="preserve"> </w:t>
      </w:r>
      <w:r w:rsidR="00EA0279" w:rsidRPr="00892CA2">
        <w:rPr>
          <w:rFonts w:ascii="Calibri Light" w:hAnsi="Calibri Light" w:cs="Calibri Light"/>
          <w:szCs w:val="24"/>
        </w:rPr>
        <w:t xml:space="preserve">zgodnie z treścią zawartą w formularzu oferty, stanowiącym </w:t>
      </w:r>
      <w:r w:rsidR="00EA0279" w:rsidRPr="00892CA2">
        <w:rPr>
          <w:rFonts w:ascii="Calibri Light" w:hAnsi="Calibri Light" w:cs="Calibri Light"/>
          <w:b/>
          <w:szCs w:val="24"/>
        </w:rPr>
        <w:t>załącznik nr 1 do S</w:t>
      </w:r>
      <w:r w:rsidRPr="00892CA2">
        <w:rPr>
          <w:rFonts w:ascii="Calibri Light" w:hAnsi="Calibri Light" w:cs="Calibri Light"/>
          <w:b/>
          <w:szCs w:val="24"/>
        </w:rPr>
        <w:t>WZ.</w:t>
      </w:r>
      <w:r w:rsidR="00897F93" w:rsidRPr="00892CA2">
        <w:rPr>
          <w:rFonts w:ascii="Calibri Light" w:hAnsi="Calibri Light" w:cs="Calibri Light"/>
          <w:szCs w:val="24"/>
        </w:rPr>
        <w:t xml:space="preserve"> Oświadczenie składa się, pod rygorem nieważności, w formie elektronicznej</w:t>
      </w:r>
      <w:r w:rsidR="0099522C" w:rsidRPr="00892CA2">
        <w:rPr>
          <w:rFonts w:ascii="Calibri Light" w:hAnsi="Calibri Light" w:cs="Calibri Light"/>
          <w:szCs w:val="24"/>
        </w:rPr>
        <w:t xml:space="preserve"> (w postaci elektronicznej opatrzonej kwalifikowanym podpisem elektronicznym)</w:t>
      </w:r>
      <w:r w:rsidR="00897F93" w:rsidRPr="00892CA2">
        <w:rPr>
          <w:rFonts w:ascii="Calibri Light" w:hAnsi="Calibri Light" w:cs="Calibri Light"/>
          <w:szCs w:val="24"/>
        </w:rPr>
        <w:t xml:space="preserve"> lub w postaci elektronicznej opatrzonej podpisem zaufanym lub podpisem osobistym</w:t>
      </w:r>
      <w:r w:rsidR="00403648" w:rsidRPr="00892CA2">
        <w:rPr>
          <w:rFonts w:ascii="Calibri Light" w:hAnsi="Calibri Light" w:cs="Calibri Light"/>
          <w:szCs w:val="24"/>
        </w:rPr>
        <w:t>.</w:t>
      </w:r>
    </w:p>
    <w:p w:rsidR="006C42DD" w:rsidRPr="00892CA2" w:rsidRDefault="001B37C3" w:rsidP="00B85639">
      <w:pPr>
        <w:pStyle w:val="Tekstpodstawowy2"/>
        <w:numPr>
          <w:ilvl w:val="1"/>
          <w:numId w:val="6"/>
        </w:numPr>
        <w:spacing w:line="276" w:lineRule="auto"/>
        <w:ind w:left="567" w:right="28" w:hanging="425"/>
        <w:jc w:val="both"/>
        <w:rPr>
          <w:rFonts w:ascii="Calibri Light" w:hAnsi="Calibri Light" w:cs="Calibri Light"/>
          <w:bCs/>
          <w:szCs w:val="24"/>
        </w:rPr>
      </w:pPr>
      <w:r w:rsidRPr="00892CA2">
        <w:rPr>
          <w:rFonts w:ascii="Calibri Light" w:hAnsi="Calibri Light" w:cs="Calibri Light"/>
          <w:bCs/>
          <w:szCs w:val="24"/>
        </w:rPr>
        <w:t xml:space="preserve">Pełnomocnictwo ustanowione </w:t>
      </w:r>
      <w:r w:rsidR="00A7094D" w:rsidRPr="00892CA2">
        <w:rPr>
          <w:rFonts w:ascii="Calibri Light" w:hAnsi="Calibri Light" w:cs="Calibri Light"/>
          <w:bCs/>
          <w:szCs w:val="24"/>
        </w:rPr>
        <w:t xml:space="preserve">do reprezentowania Wykonawcy/ów </w:t>
      </w:r>
      <w:r w:rsidRPr="00892CA2">
        <w:rPr>
          <w:rFonts w:ascii="Calibri Light" w:hAnsi="Calibri Light" w:cs="Calibri Light"/>
          <w:bCs/>
          <w:szCs w:val="24"/>
        </w:rPr>
        <w:t>ubiegającego/cych się o udzielenie zamówienia publicznego.</w:t>
      </w:r>
    </w:p>
    <w:p w:rsidR="001B37C3" w:rsidRPr="00892CA2" w:rsidRDefault="00B37790" w:rsidP="00640706">
      <w:pPr>
        <w:pStyle w:val="Tekstpodstawowy2"/>
        <w:spacing w:line="276" w:lineRule="auto"/>
        <w:ind w:left="567" w:right="28" w:hanging="425"/>
        <w:jc w:val="both"/>
        <w:rPr>
          <w:rFonts w:ascii="Calibri Light" w:hAnsi="Calibri Light" w:cs="Calibri Light"/>
          <w:bCs/>
          <w:szCs w:val="24"/>
        </w:rPr>
      </w:pPr>
      <w:r w:rsidRPr="00892CA2">
        <w:rPr>
          <w:rFonts w:ascii="Calibri Light" w:hAnsi="Calibri Light" w:cs="Calibri Light"/>
          <w:bCs/>
          <w:szCs w:val="24"/>
        </w:rPr>
        <w:t xml:space="preserve">   </w:t>
      </w:r>
      <w:r w:rsidR="004D0A20" w:rsidRPr="00892CA2">
        <w:rPr>
          <w:rFonts w:ascii="Calibri Light" w:hAnsi="Calibri Light" w:cs="Calibri Light"/>
          <w:bCs/>
          <w:szCs w:val="24"/>
        </w:rPr>
        <w:tab/>
      </w:r>
      <w:r w:rsidR="001B37C3" w:rsidRPr="00892CA2">
        <w:rPr>
          <w:rFonts w:ascii="Calibri Light" w:hAnsi="Calibri Light" w:cs="Calibri Light"/>
          <w:bCs/>
          <w:szCs w:val="24"/>
        </w:rPr>
        <w:t xml:space="preserve">Pełnomocnictwo </w:t>
      </w:r>
      <w:r w:rsidR="00F27035" w:rsidRPr="00892CA2">
        <w:rPr>
          <w:rFonts w:ascii="Calibri Light" w:hAnsi="Calibri Light" w:cs="Calibri Light"/>
          <w:bCs/>
          <w:szCs w:val="24"/>
        </w:rPr>
        <w:t>przekazuje się</w:t>
      </w:r>
      <w:r w:rsidR="001B37C3" w:rsidRPr="00892CA2">
        <w:rPr>
          <w:rFonts w:ascii="Calibri Light" w:hAnsi="Calibri Light" w:cs="Calibri Light"/>
          <w:bCs/>
          <w:szCs w:val="24"/>
        </w:rPr>
        <w:t xml:space="preserve"> w </w:t>
      </w:r>
      <w:r w:rsidR="0099522C" w:rsidRPr="00892CA2">
        <w:rPr>
          <w:rFonts w:ascii="Calibri Light" w:hAnsi="Calibri Light" w:cs="Calibri Light"/>
          <w:bCs/>
          <w:szCs w:val="24"/>
        </w:rPr>
        <w:t xml:space="preserve">postaci elektronicznej </w:t>
      </w:r>
      <w:r w:rsidR="00F27035" w:rsidRPr="00892CA2">
        <w:rPr>
          <w:rFonts w:ascii="Calibri Light" w:hAnsi="Calibri Light" w:cs="Calibri Light"/>
          <w:bCs/>
          <w:szCs w:val="24"/>
        </w:rPr>
        <w:t>i opatruje kwalifikowanym podpisem elektronicznym, podpisem zaufanym lub podpi</w:t>
      </w:r>
      <w:r w:rsidR="00D72D4F" w:rsidRPr="00892CA2">
        <w:rPr>
          <w:rFonts w:ascii="Calibri Light" w:hAnsi="Calibri Light" w:cs="Calibri Light"/>
          <w:bCs/>
          <w:szCs w:val="24"/>
        </w:rPr>
        <w:t xml:space="preserve">sem osobistym. </w:t>
      </w:r>
      <w:r w:rsidR="00E442EC" w:rsidRPr="00892CA2">
        <w:rPr>
          <w:rFonts w:ascii="Calibri Light" w:hAnsi="Calibri Light" w:cs="Calibri Light"/>
          <w:bCs/>
          <w:szCs w:val="24"/>
        </w:rPr>
        <w:br/>
      </w:r>
      <w:r w:rsidR="00D72D4F" w:rsidRPr="00892CA2">
        <w:rPr>
          <w:rFonts w:ascii="Calibri Light" w:hAnsi="Calibri Light" w:cs="Calibri Light"/>
          <w:bCs/>
          <w:szCs w:val="24"/>
        </w:rPr>
        <w:t>W przypadku, gdy </w:t>
      </w:r>
      <w:r w:rsidR="00F27035" w:rsidRPr="00892CA2">
        <w:rPr>
          <w:rFonts w:ascii="Calibri Light" w:hAnsi="Calibri Light" w:cs="Calibri Light"/>
          <w:bCs/>
          <w:szCs w:val="24"/>
        </w:rPr>
        <w:t xml:space="preserve">pełnomocnictwo zostało wystawione w postaci papierowej </w:t>
      </w:r>
      <w:r w:rsidR="00E442EC" w:rsidRPr="00892CA2">
        <w:rPr>
          <w:rFonts w:ascii="Calibri Light" w:hAnsi="Calibri Light" w:cs="Calibri Light"/>
          <w:bCs/>
          <w:szCs w:val="24"/>
        </w:rPr>
        <w:br/>
      </w:r>
      <w:r w:rsidR="00F27035" w:rsidRPr="00892CA2">
        <w:rPr>
          <w:rFonts w:ascii="Calibri Light" w:hAnsi="Calibri Light" w:cs="Calibri Light"/>
          <w:bCs/>
          <w:szCs w:val="24"/>
        </w:rPr>
        <w:t xml:space="preserve">i opatrzone własnoręcznym podpisem, przekazuje się </w:t>
      </w:r>
      <w:r w:rsidR="0099522C" w:rsidRPr="00892CA2">
        <w:rPr>
          <w:rFonts w:ascii="Calibri Light" w:hAnsi="Calibri Light" w:cs="Calibri Light"/>
          <w:bCs/>
          <w:szCs w:val="24"/>
        </w:rPr>
        <w:t>cyfrowe odwzorowani</w:t>
      </w:r>
      <w:r w:rsidR="00376D87" w:rsidRPr="00892CA2">
        <w:rPr>
          <w:rFonts w:ascii="Calibri Light" w:hAnsi="Calibri Light" w:cs="Calibri Light"/>
          <w:bCs/>
          <w:szCs w:val="24"/>
        </w:rPr>
        <w:t>e</w:t>
      </w:r>
      <w:r w:rsidR="0099522C" w:rsidRPr="00892CA2">
        <w:rPr>
          <w:rFonts w:ascii="Calibri Light" w:hAnsi="Calibri Light" w:cs="Calibri Light"/>
          <w:bCs/>
          <w:szCs w:val="24"/>
        </w:rPr>
        <w:t xml:space="preserve"> tego dokumentu, opatrzone</w:t>
      </w:r>
      <w:r w:rsidR="00376D87" w:rsidRPr="00892CA2">
        <w:rPr>
          <w:rFonts w:ascii="Calibri Light" w:hAnsi="Calibri Light" w:cs="Calibri Light"/>
          <w:bCs/>
          <w:szCs w:val="24"/>
        </w:rPr>
        <w:t xml:space="preserve"> kwalifikowanym podpisem elektronicznym, podpisem zaufanym lub podpisem osobistym, poświadczającym zgodność cyfrowego odwzorowania z dokumentem w postaci papierowej.</w:t>
      </w:r>
      <w:r w:rsidR="0099522C" w:rsidRPr="00892CA2">
        <w:rPr>
          <w:rFonts w:ascii="Calibri Light" w:hAnsi="Calibri Light" w:cs="Calibri Light"/>
          <w:bCs/>
          <w:szCs w:val="24"/>
        </w:rPr>
        <w:t xml:space="preserve"> </w:t>
      </w:r>
      <w:r w:rsidR="00376D87" w:rsidRPr="00892CA2">
        <w:rPr>
          <w:rFonts w:ascii="Calibri Light" w:hAnsi="Calibri Light" w:cs="Calibri Light"/>
          <w:bCs/>
          <w:szCs w:val="24"/>
        </w:rPr>
        <w:t>Poświadczenia zgodności cyfrowego odwzorowania z</w:t>
      </w:r>
      <w:r w:rsidR="006C42DD" w:rsidRPr="00892CA2">
        <w:rPr>
          <w:rFonts w:ascii="Calibri Light" w:hAnsi="Calibri Light" w:cs="Calibri Light"/>
          <w:bCs/>
          <w:szCs w:val="24"/>
        </w:rPr>
        <w:t> </w:t>
      </w:r>
      <w:r w:rsidR="00376D87" w:rsidRPr="00892CA2">
        <w:rPr>
          <w:rFonts w:ascii="Calibri Light" w:hAnsi="Calibri Light" w:cs="Calibri Light"/>
          <w:bCs/>
          <w:szCs w:val="24"/>
        </w:rPr>
        <w:t xml:space="preserve">pełnomocnictwem w postaci papierowej, może dokonać </w:t>
      </w:r>
      <w:r w:rsidR="001C4190" w:rsidRPr="00892CA2">
        <w:rPr>
          <w:rFonts w:ascii="Calibri Light" w:hAnsi="Calibri Light" w:cs="Calibri Light"/>
          <w:bCs/>
          <w:szCs w:val="24"/>
        </w:rPr>
        <w:t>mocodawc</w:t>
      </w:r>
      <w:r w:rsidR="00376D87" w:rsidRPr="00892CA2">
        <w:rPr>
          <w:rFonts w:ascii="Calibri Light" w:hAnsi="Calibri Light" w:cs="Calibri Light"/>
          <w:bCs/>
          <w:szCs w:val="24"/>
        </w:rPr>
        <w:t>a</w:t>
      </w:r>
      <w:r w:rsidR="001C4190" w:rsidRPr="00892CA2">
        <w:rPr>
          <w:rFonts w:ascii="Calibri Light" w:hAnsi="Calibri Light" w:cs="Calibri Light"/>
          <w:bCs/>
          <w:szCs w:val="24"/>
        </w:rPr>
        <w:t xml:space="preserve"> (osob</w:t>
      </w:r>
      <w:r w:rsidR="00376D87" w:rsidRPr="00892CA2">
        <w:rPr>
          <w:rFonts w:ascii="Calibri Light" w:hAnsi="Calibri Light" w:cs="Calibri Light"/>
          <w:bCs/>
          <w:szCs w:val="24"/>
        </w:rPr>
        <w:t>a</w:t>
      </w:r>
      <w:r w:rsidR="001C4190" w:rsidRPr="00892CA2">
        <w:rPr>
          <w:rFonts w:ascii="Calibri Light" w:hAnsi="Calibri Light" w:cs="Calibri Light"/>
          <w:bCs/>
          <w:szCs w:val="24"/>
        </w:rPr>
        <w:t xml:space="preserve">/osoby wystawiające pełnomocnictwo) lub </w:t>
      </w:r>
      <w:r w:rsidR="0099522C" w:rsidRPr="00892CA2">
        <w:rPr>
          <w:rFonts w:ascii="Calibri Light" w:hAnsi="Calibri Light" w:cs="Calibri Light"/>
          <w:bCs/>
          <w:szCs w:val="24"/>
        </w:rPr>
        <w:t>notariusz</w:t>
      </w:r>
      <w:r w:rsidR="00D70537" w:rsidRPr="00892CA2">
        <w:rPr>
          <w:rFonts w:ascii="Calibri Light" w:hAnsi="Calibri Light" w:cs="Calibri Light"/>
          <w:bCs/>
          <w:szCs w:val="24"/>
        </w:rPr>
        <w:t>.</w:t>
      </w:r>
    </w:p>
    <w:p w:rsidR="004D0A20" w:rsidRPr="00892CA2" w:rsidRDefault="004D0A20" w:rsidP="00B85639">
      <w:pPr>
        <w:pStyle w:val="Tekstpodstawowy2"/>
        <w:numPr>
          <w:ilvl w:val="1"/>
          <w:numId w:val="6"/>
        </w:numPr>
        <w:spacing w:line="276" w:lineRule="auto"/>
        <w:ind w:left="567" w:right="28" w:hanging="425"/>
        <w:jc w:val="both"/>
        <w:rPr>
          <w:rFonts w:ascii="Calibri Light" w:hAnsi="Calibri Light" w:cs="Calibri Light"/>
          <w:bCs/>
          <w:szCs w:val="24"/>
        </w:rPr>
      </w:pPr>
      <w:r w:rsidRPr="00892CA2">
        <w:rPr>
          <w:rFonts w:ascii="Calibri Light" w:hAnsi="Calibri Light" w:cs="Calibri Light"/>
          <w:bCs/>
          <w:szCs w:val="24"/>
        </w:rPr>
        <w:t>Oświadczenie, o którym mowa w art. 117 ust. 4 ustawy („(…) z którego wynika, które roboty budowlane, dostawy lub usługi wykonają poszczególni wykonawcy.”) – o ile dotyczy (odnosi się do Wykonawców wspólnie ubiegających się o udzielenie zamówienia). Oświadczenie to podpisuje się kwalifikowanym podpisem elektronicznym, podpisem zaufanym lub podpisem osobistym.</w:t>
      </w:r>
    </w:p>
    <w:p w:rsidR="00B87908" w:rsidRPr="00892CA2" w:rsidRDefault="0080262D" w:rsidP="00B85639">
      <w:pPr>
        <w:pStyle w:val="Tekstpodstawowy2"/>
        <w:numPr>
          <w:ilvl w:val="1"/>
          <w:numId w:val="6"/>
        </w:numPr>
        <w:spacing w:line="276" w:lineRule="auto"/>
        <w:ind w:left="567" w:right="28" w:hanging="425"/>
        <w:jc w:val="both"/>
        <w:rPr>
          <w:rFonts w:ascii="Calibri Light" w:hAnsi="Calibri Light" w:cs="Calibri Light"/>
          <w:bCs/>
          <w:szCs w:val="24"/>
        </w:rPr>
      </w:pPr>
      <w:r w:rsidRPr="00892CA2">
        <w:rPr>
          <w:rFonts w:ascii="Calibri Light" w:hAnsi="Calibri Light" w:cs="Calibri Light"/>
          <w:bCs/>
          <w:szCs w:val="24"/>
        </w:rPr>
        <w:t>Zobowiązanie</w:t>
      </w:r>
      <w:r w:rsidR="001B37C3" w:rsidRPr="00892CA2">
        <w:rPr>
          <w:rFonts w:ascii="Calibri Light" w:hAnsi="Calibri Light" w:cs="Calibri Light"/>
          <w:bCs/>
          <w:szCs w:val="24"/>
        </w:rPr>
        <w:t xml:space="preserve"> </w:t>
      </w:r>
      <w:r w:rsidRPr="00892CA2">
        <w:rPr>
          <w:rFonts w:ascii="Calibri Light" w:hAnsi="Calibri Light" w:cs="Calibri Light"/>
          <w:bCs/>
          <w:szCs w:val="24"/>
        </w:rPr>
        <w:t xml:space="preserve">podmiotu udostępniającego Wykonawcy zasoby, do oddania </w:t>
      </w:r>
      <w:r w:rsidR="001B37C3" w:rsidRPr="00892CA2">
        <w:rPr>
          <w:rFonts w:ascii="Calibri Light" w:hAnsi="Calibri Light" w:cs="Calibri Light"/>
          <w:bCs/>
          <w:szCs w:val="24"/>
        </w:rPr>
        <w:t xml:space="preserve">do dyspozycji </w:t>
      </w:r>
      <w:r w:rsidR="0085449F" w:rsidRPr="00892CA2">
        <w:rPr>
          <w:rFonts w:ascii="Calibri Light" w:hAnsi="Calibri Light" w:cs="Calibri Light"/>
          <w:bCs/>
          <w:szCs w:val="24"/>
        </w:rPr>
        <w:t xml:space="preserve">Wykonawcy </w:t>
      </w:r>
      <w:r w:rsidR="001B37C3" w:rsidRPr="00892CA2">
        <w:rPr>
          <w:rFonts w:ascii="Calibri Light" w:hAnsi="Calibri Light" w:cs="Calibri Light"/>
          <w:bCs/>
          <w:szCs w:val="24"/>
        </w:rPr>
        <w:t>niezbędnych zasobów na potrzeby realizacji</w:t>
      </w:r>
      <w:r w:rsidRPr="00892CA2">
        <w:rPr>
          <w:rFonts w:ascii="Calibri Light" w:hAnsi="Calibri Light" w:cs="Calibri Light"/>
          <w:bCs/>
          <w:szCs w:val="24"/>
        </w:rPr>
        <w:t xml:space="preserve"> zamówienia lub inny podmiotowy środek dowodowy potwierdzający, że Wykonawca realizując zamówienie, będzie dysponował niezbędnymi zasobami tych podmiotów (</w:t>
      </w:r>
      <w:r w:rsidR="001B37C3" w:rsidRPr="00892CA2">
        <w:rPr>
          <w:rFonts w:ascii="Calibri Light" w:hAnsi="Calibri Light" w:cs="Calibri Light"/>
          <w:bCs/>
          <w:szCs w:val="24"/>
        </w:rPr>
        <w:t xml:space="preserve">o ile Wykonawca korzysta ze zdolności innych podmiotów na zasadach określonych w art. </w:t>
      </w:r>
      <w:r w:rsidRPr="00892CA2">
        <w:rPr>
          <w:rFonts w:ascii="Calibri Light" w:hAnsi="Calibri Light" w:cs="Calibri Light"/>
          <w:bCs/>
          <w:szCs w:val="24"/>
        </w:rPr>
        <w:t>118</w:t>
      </w:r>
      <w:r w:rsidR="001B37C3" w:rsidRPr="00892CA2">
        <w:rPr>
          <w:rFonts w:ascii="Calibri Light" w:hAnsi="Calibri Light" w:cs="Calibri Light"/>
          <w:bCs/>
          <w:szCs w:val="24"/>
        </w:rPr>
        <w:t xml:space="preserve"> ustawy</w:t>
      </w:r>
      <w:r w:rsidRPr="00892CA2">
        <w:rPr>
          <w:rFonts w:ascii="Calibri Light" w:hAnsi="Calibri Light" w:cs="Calibri Light"/>
          <w:bCs/>
          <w:szCs w:val="24"/>
        </w:rPr>
        <w:t>).</w:t>
      </w:r>
    </w:p>
    <w:p w:rsidR="001B37C3" w:rsidRPr="00892CA2" w:rsidRDefault="0080262D" w:rsidP="00640706">
      <w:pPr>
        <w:pStyle w:val="Tekstpodstawowy2"/>
        <w:spacing w:line="276" w:lineRule="auto"/>
        <w:ind w:left="567" w:right="28"/>
        <w:jc w:val="both"/>
        <w:rPr>
          <w:rFonts w:ascii="Calibri Light" w:hAnsi="Calibri Light" w:cs="Calibri Light"/>
          <w:bCs/>
          <w:szCs w:val="24"/>
        </w:rPr>
      </w:pPr>
      <w:r w:rsidRPr="00892CA2">
        <w:rPr>
          <w:rFonts w:ascii="Calibri Light" w:hAnsi="Calibri Light" w:cs="Calibri Light"/>
          <w:szCs w:val="24"/>
        </w:rPr>
        <w:t>Zobowiązanie lub inny podmiotowy środek dowodowy</w:t>
      </w:r>
      <w:r w:rsidR="00B87908" w:rsidRPr="00892CA2">
        <w:rPr>
          <w:rFonts w:ascii="Calibri Light" w:hAnsi="Calibri Light" w:cs="Calibri Light"/>
          <w:szCs w:val="24"/>
        </w:rPr>
        <w:t xml:space="preserve"> w opisywanym zakresie</w:t>
      </w:r>
      <w:r w:rsidRPr="00892CA2">
        <w:rPr>
          <w:rFonts w:ascii="Calibri Light" w:hAnsi="Calibri Light" w:cs="Calibri Light"/>
          <w:szCs w:val="24"/>
        </w:rPr>
        <w:t xml:space="preserve">, </w:t>
      </w:r>
      <w:r w:rsidR="00B87908" w:rsidRPr="00892CA2">
        <w:rPr>
          <w:rFonts w:ascii="Calibri Light" w:hAnsi="Calibri Light" w:cs="Calibri Light"/>
          <w:szCs w:val="24"/>
        </w:rPr>
        <w:t xml:space="preserve">przekazuje się </w:t>
      </w:r>
      <w:r w:rsidRPr="00892CA2">
        <w:rPr>
          <w:rFonts w:ascii="Calibri Light" w:hAnsi="Calibri Light" w:cs="Calibri Light"/>
          <w:szCs w:val="24"/>
        </w:rPr>
        <w:t>w postaci elektronicznej</w:t>
      </w:r>
      <w:r w:rsidR="00B87908" w:rsidRPr="00892CA2">
        <w:rPr>
          <w:rFonts w:ascii="Calibri Light" w:hAnsi="Calibri Light" w:cs="Calibri Light"/>
          <w:szCs w:val="24"/>
        </w:rPr>
        <w:t xml:space="preserve">, </w:t>
      </w:r>
      <w:r w:rsidR="00B87908" w:rsidRPr="00892CA2">
        <w:rPr>
          <w:rFonts w:ascii="Calibri Light" w:hAnsi="Calibri Light" w:cs="Calibri Light"/>
          <w:bCs/>
          <w:szCs w:val="24"/>
        </w:rPr>
        <w:t xml:space="preserve">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rsidR="001B37C3" w:rsidRPr="00892CA2" w:rsidRDefault="001B37C3" w:rsidP="00B85639">
      <w:pPr>
        <w:pStyle w:val="Tekstpodstawowy2"/>
        <w:numPr>
          <w:ilvl w:val="1"/>
          <w:numId w:val="6"/>
        </w:numPr>
        <w:spacing w:line="276" w:lineRule="auto"/>
        <w:ind w:left="567" w:right="28" w:hanging="425"/>
        <w:jc w:val="both"/>
        <w:rPr>
          <w:rFonts w:ascii="Calibri Light" w:hAnsi="Calibri Light" w:cs="Calibri Light"/>
          <w:szCs w:val="24"/>
        </w:rPr>
      </w:pPr>
      <w:r w:rsidRPr="00892CA2">
        <w:rPr>
          <w:rFonts w:ascii="Calibri Light" w:hAnsi="Calibri Light" w:cs="Calibri Light"/>
          <w:szCs w:val="24"/>
        </w:rPr>
        <w:t xml:space="preserve">Spis wszystkich załączonych dokumentów </w:t>
      </w:r>
      <w:r w:rsidRPr="00892CA2">
        <w:rPr>
          <w:rFonts w:ascii="Calibri Light" w:hAnsi="Calibri Light" w:cs="Calibri Light"/>
          <w:b/>
          <w:bCs/>
          <w:szCs w:val="24"/>
        </w:rPr>
        <w:t>(spis treści)</w:t>
      </w:r>
      <w:r w:rsidRPr="00892CA2">
        <w:rPr>
          <w:rFonts w:ascii="Calibri Light" w:hAnsi="Calibri Light" w:cs="Calibri Light"/>
          <w:szCs w:val="24"/>
        </w:rPr>
        <w:t xml:space="preserve"> – zalecane, niewymagane.</w:t>
      </w:r>
    </w:p>
    <w:p w:rsidR="001B37C3" w:rsidRPr="00892CA2" w:rsidRDefault="001B37C3" w:rsidP="000609FF">
      <w:pPr>
        <w:pStyle w:val="Akapitzlist"/>
        <w:numPr>
          <w:ilvl w:val="0"/>
          <w:numId w:val="35"/>
        </w:numPr>
        <w:tabs>
          <w:tab w:val="clear" w:pos="567"/>
        </w:tabs>
        <w:spacing w:line="276" w:lineRule="auto"/>
        <w:ind w:left="425" w:hanging="425"/>
        <w:jc w:val="both"/>
        <w:rPr>
          <w:rFonts w:ascii="Calibri Light" w:hAnsi="Calibri Light" w:cs="Calibri Light"/>
          <w:sz w:val="24"/>
          <w:szCs w:val="24"/>
        </w:rPr>
      </w:pPr>
      <w:r w:rsidRPr="00892CA2">
        <w:rPr>
          <w:rFonts w:ascii="Calibri Light" w:hAnsi="Calibri Light" w:cs="Calibri Light"/>
          <w:sz w:val="24"/>
          <w:szCs w:val="24"/>
        </w:rPr>
        <w:t>Każdy Wykonawca może złożyć tylko jedną ofertę.</w:t>
      </w:r>
      <w:r w:rsidR="00003CBE" w:rsidRPr="00892CA2">
        <w:rPr>
          <w:rFonts w:ascii="Calibri Light" w:hAnsi="Calibri Light" w:cs="Calibri Light"/>
          <w:sz w:val="24"/>
          <w:szCs w:val="24"/>
        </w:rPr>
        <w:t xml:space="preserve"> </w:t>
      </w:r>
      <w:r w:rsidRPr="00892CA2">
        <w:rPr>
          <w:rFonts w:ascii="Calibri Light" w:hAnsi="Calibri Light" w:cs="Calibri Light"/>
          <w:sz w:val="24"/>
          <w:szCs w:val="24"/>
        </w:rPr>
        <w:t>Ofertę należy spo</w:t>
      </w:r>
      <w:r w:rsidR="00003CBE" w:rsidRPr="00892CA2">
        <w:rPr>
          <w:rFonts w:ascii="Calibri Light" w:hAnsi="Calibri Light" w:cs="Calibri Light"/>
          <w:sz w:val="24"/>
          <w:szCs w:val="24"/>
        </w:rPr>
        <w:t>rządzić zgodnie z </w:t>
      </w:r>
      <w:r w:rsidR="00DF387B" w:rsidRPr="00892CA2">
        <w:rPr>
          <w:rFonts w:ascii="Calibri Light" w:hAnsi="Calibri Light" w:cs="Calibri Light"/>
          <w:sz w:val="24"/>
          <w:szCs w:val="24"/>
        </w:rPr>
        <w:t>wymaganiami S</w:t>
      </w:r>
      <w:r w:rsidRPr="00892CA2">
        <w:rPr>
          <w:rFonts w:ascii="Calibri Light" w:hAnsi="Calibri Light" w:cs="Calibri Light"/>
          <w:sz w:val="24"/>
          <w:szCs w:val="24"/>
        </w:rPr>
        <w:t>WZ.</w:t>
      </w:r>
    </w:p>
    <w:p w:rsidR="001B37C3" w:rsidRPr="00892CA2" w:rsidRDefault="001B37C3" w:rsidP="000609FF">
      <w:pPr>
        <w:pStyle w:val="Akapitzlist"/>
        <w:numPr>
          <w:ilvl w:val="0"/>
          <w:numId w:val="35"/>
        </w:numPr>
        <w:tabs>
          <w:tab w:val="clear" w:pos="567"/>
        </w:tabs>
        <w:spacing w:line="276" w:lineRule="auto"/>
        <w:ind w:left="425" w:hanging="425"/>
        <w:jc w:val="both"/>
        <w:rPr>
          <w:rFonts w:ascii="Calibri Light" w:hAnsi="Calibri Light" w:cs="Calibri Light"/>
          <w:sz w:val="24"/>
          <w:szCs w:val="24"/>
        </w:rPr>
      </w:pPr>
      <w:r w:rsidRPr="00892CA2">
        <w:rPr>
          <w:rFonts w:ascii="Calibri Light" w:hAnsi="Calibri Light" w:cs="Calibri Light"/>
          <w:sz w:val="24"/>
          <w:szCs w:val="24"/>
        </w:rPr>
        <w:t>Oferta musi być sporządzona pod rygorem nieważności w formie elektronicznej</w:t>
      </w:r>
      <w:r w:rsidR="00376729" w:rsidRPr="00892CA2">
        <w:rPr>
          <w:rFonts w:ascii="Calibri Light" w:hAnsi="Calibri Light" w:cs="Calibri Light"/>
          <w:sz w:val="24"/>
          <w:szCs w:val="24"/>
        </w:rPr>
        <w:t xml:space="preserve"> </w:t>
      </w:r>
      <w:r w:rsidR="00685FE5" w:rsidRPr="00892CA2">
        <w:rPr>
          <w:rFonts w:ascii="Calibri Light" w:hAnsi="Calibri Light" w:cs="Calibri Light"/>
          <w:sz w:val="24"/>
          <w:szCs w:val="24"/>
        </w:rPr>
        <w:br/>
      </w:r>
      <w:r w:rsidR="00376729" w:rsidRPr="00892CA2">
        <w:rPr>
          <w:rFonts w:ascii="Calibri Light" w:hAnsi="Calibri Light" w:cs="Calibri Light"/>
          <w:sz w:val="24"/>
          <w:szCs w:val="24"/>
        </w:rPr>
        <w:t>(w postaci elektronicznej opatrzonej kwalifikowanym podpisem elektronicznym)</w:t>
      </w:r>
      <w:r w:rsidR="00DF387B" w:rsidRPr="00892CA2">
        <w:rPr>
          <w:rFonts w:ascii="Calibri Light" w:hAnsi="Calibri Light" w:cs="Calibri Light"/>
          <w:sz w:val="24"/>
          <w:szCs w:val="24"/>
        </w:rPr>
        <w:t xml:space="preserve"> albo </w:t>
      </w:r>
      <w:r w:rsidR="00403CED" w:rsidRPr="00892CA2">
        <w:rPr>
          <w:rFonts w:ascii="Calibri Light" w:hAnsi="Calibri Light" w:cs="Calibri Light"/>
          <w:sz w:val="24"/>
          <w:szCs w:val="24"/>
        </w:rPr>
        <w:br/>
      </w:r>
      <w:r w:rsidR="00DF387B" w:rsidRPr="00892CA2">
        <w:rPr>
          <w:rFonts w:ascii="Calibri Light" w:hAnsi="Calibri Light" w:cs="Calibri Light"/>
          <w:sz w:val="24"/>
          <w:szCs w:val="24"/>
        </w:rPr>
        <w:t>w postaci elektronicznej opatrzonej podpisem zaufanym lub podpisem osobistym</w:t>
      </w:r>
      <w:r w:rsidRPr="00892CA2">
        <w:rPr>
          <w:rFonts w:ascii="Calibri Light" w:hAnsi="Calibri Light" w:cs="Calibri Light"/>
          <w:sz w:val="24"/>
          <w:szCs w:val="24"/>
        </w:rPr>
        <w:t xml:space="preserve">, </w:t>
      </w:r>
      <w:r w:rsidR="00403CED" w:rsidRPr="00892CA2">
        <w:rPr>
          <w:rFonts w:ascii="Calibri Light" w:hAnsi="Calibri Light" w:cs="Calibri Light"/>
          <w:sz w:val="24"/>
          <w:szCs w:val="24"/>
        </w:rPr>
        <w:br/>
      </w:r>
      <w:r w:rsidRPr="00892CA2">
        <w:rPr>
          <w:rFonts w:ascii="Calibri Light" w:hAnsi="Calibri Light" w:cs="Calibri Light"/>
          <w:sz w:val="24"/>
          <w:szCs w:val="24"/>
        </w:rPr>
        <w:t>w języku polskim.</w:t>
      </w:r>
    </w:p>
    <w:p w:rsidR="004D1586" w:rsidRPr="00892CA2" w:rsidRDefault="004D1586" w:rsidP="000609FF">
      <w:pPr>
        <w:pStyle w:val="Akapitzlist"/>
        <w:numPr>
          <w:ilvl w:val="1"/>
          <w:numId w:val="59"/>
        </w:numPr>
        <w:spacing w:line="276" w:lineRule="auto"/>
        <w:jc w:val="both"/>
        <w:rPr>
          <w:rFonts w:ascii="Calibri Light" w:hAnsi="Calibri Light" w:cs="Calibri Light"/>
          <w:vanish/>
          <w:sz w:val="24"/>
          <w:szCs w:val="24"/>
        </w:rPr>
      </w:pPr>
    </w:p>
    <w:p w:rsidR="00CF3FC5" w:rsidRPr="00892CA2" w:rsidRDefault="00A72638" w:rsidP="000609FF">
      <w:pPr>
        <w:pStyle w:val="Akapitzlist"/>
        <w:numPr>
          <w:ilvl w:val="0"/>
          <w:numId w:val="35"/>
        </w:numPr>
        <w:spacing w:line="276" w:lineRule="auto"/>
        <w:jc w:val="both"/>
        <w:rPr>
          <w:rFonts w:ascii="Calibri Light" w:hAnsi="Calibri Light" w:cs="Calibri Light"/>
          <w:sz w:val="24"/>
          <w:szCs w:val="24"/>
        </w:rPr>
      </w:pPr>
      <w:r w:rsidRPr="00892CA2">
        <w:rPr>
          <w:rFonts w:ascii="Calibri Light" w:hAnsi="Calibri Light" w:cs="Calibri Light"/>
          <w:sz w:val="24"/>
          <w:szCs w:val="24"/>
        </w:rPr>
        <w:t>Podmiotowe środki dowodowe, przedmiotowe środki d</w:t>
      </w:r>
      <w:r w:rsidR="00230CC9" w:rsidRPr="00892CA2">
        <w:rPr>
          <w:rFonts w:ascii="Calibri Light" w:hAnsi="Calibri Light" w:cs="Calibri Light"/>
          <w:sz w:val="24"/>
          <w:szCs w:val="24"/>
        </w:rPr>
        <w:t>owodowe oraz inne dokumenty lub </w:t>
      </w:r>
      <w:r w:rsidRPr="00892CA2">
        <w:rPr>
          <w:rFonts w:ascii="Calibri Light" w:hAnsi="Calibri Light" w:cs="Calibri Light"/>
          <w:sz w:val="24"/>
          <w:szCs w:val="24"/>
        </w:rPr>
        <w:t xml:space="preserve">oświadczenia, sporządzone w języku obcym przekazuje się wraz </w:t>
      </w:r>
      <w:r w:rsidR="004D1BE5" w:rsidRPr="00892CA2">
        <w:rPr>
          <w:rFonts w:ascii="Calibri Light" w:hAnsi="Calibri Light" w:cs="Calibri Light"/>
          <w:sz w:val="24"/>
          <w:szCs w:val="24"/>
        </w:rPr>
        <w:br/>
      </w:r>
      <w:r w:rsidRPr="00892CA2">
        <w:rPr>
          <w:rFonts w:ascii="Calibri Light" w:hAnsi="Calibri Light" w:cs="Calibri Light"/>
          <w:sz w:val="24"/>
          <w:szCs w:val="24"/>
        </w:rPr>
        <w:t>z tłumaczeniem na język polski</w:t>
      </w:r>
      <w:r w:rsidR="001B37C3" w:rsidRPr="00892CA2">
        <w:rPr>
          <w:rFonts w:ascii="Calibri Light" w:hAnsi="Calibri Light" w:cs="Calibri Light"/>
          <w:sz w:val="24"/>
          <w:szCs w:val="24"/>
        </w:rPr>
        <w:t>.</w:t>
      </w:r>
    </w:p>
    <w:p w:rsidR="00CF3FC5" w:rsidRPr="00892CA2" w:rsidRDefault="001B37C3" w:rsidP="000609FF">
      <w:pPr>
        <w:pStyle w:val="Akapitzlist"/>
        <w:numPr>
          <w:ilvl w:val="0"/>
          <w:numId w:val="35"/>
        </w:numPr>
        <w:spacing w:line="276" w:lineRule="auto"/>
        <w:jc w:val="both"/>
        <w:rPr>
          <w:rFonts w:ascii="Calibri Light" w:hAnsi="Calibri Light" w:cs="Calibri Light"/>
          <w:sz w:val="24"/>
          <w:szCs w:val="24"/>
        </w:rPr>
      </w:pPr>
      <w:r w:rsidRPr="00892CA2">
        <w:rPr>
          <w:rFonts w:ascii="Calibri Light" w:hAnsi="Calibri Light" w:cs="Calibri Light"/>
          <w:sz w:val="24"/>
          <w:szCs w:val="24"/>
        </w:rPr>
        <w:t>Oferta musi być podpisana przez osobę/y upoważnioną/e do reprezentowania Wykonawcy.</w:t>
      </w:r>
    </w:p>
    <w:p w:rsidR="00CF3FC5" w:rsidRPr="00892CA2" w:rsidRDefault="001B37C3" w:rsidP="000609FF">
      <w:pPr>
        <w:pStyle w:val="Akapitzlist"/>
        <w:numPr>
          <w:ilvl w:val="0"/>
          <w:numId w:val="35"/>
        </w:numPr>
        <w:spacing w:line="276" w:lineRule="auto"/>
        <w:jc w:val="both"/>
        <w:rPr>
          <w:rFonts w:ascii="Calibri Light" w:hAnsi="Calibri Light" w:cs="Calibri Light"/>
          <w:sz w:val="24"/>
          <w:szCs w:val="24"/>
        </w:rPr>
      </w:pPr>
      <w:r w:rsidRPr="00892CA2">
        <w:rPr>
          <w:rFonts w:ascii="Calibri Light" w:hAnsi="Calibri Light" w:cs="Calibri Light"/>
          <w:sz w:val="24"/>
          <w:szCs w:val="24"/>
        </w:rPr>
        <w:t>Upoważnienie (pełnomocnictwo) do podpisania oferty, do poświadczania dokumentów za zgodność z oryginałem należy dołączyć do oferty</w:t>
      </w:r>
      <w:r w:rsidR="00A72638" w:rsidRPr="00892CA2">
        <w:rPr>
          <w:rFonts w:ascii="Calibri Light" w:hAnsi="Calibri Light" w:cs="Calibri Light"/>
          <w:sz w:val="24"/>
          <w:szCs w:val="24"/>
        </w:rPr>
        <w:t xml:space="preserve"> zgodnie z ust. </w:t>
      </w:r>
      <w:r w:rsidR="00E84026">
        <w:rPr>
          <w:rFonts w:ascii="Calibri Light" w:hAnsi="Calibri Light" w:cs="Calibri Light"/>
          <w:sz w:val="24"/>
          <w:szCs w:val="24"/>
        </w:rPr>
        <w:t>5</w:t>
      </w:r>
      <w:r w:rsidR="0033088A" w:rsidRPr="00892CA2">
        <w:rPr>
          <w:rFonts w:ascii="Calibri Light" w:hAnsi="Calibri Light" w:cs="Calibri Light"/>
          <w:sz w:val="24"/>
          <w:szCs w:val="24"/>
        </w:rPr>
        <w:t xml:space="preserve"> pkt </w:t>
      </w:r>
      <w:r w:rsidR="00994361" w:rsidRPr="00892CA2">
        <w:rPr>
          <w:rFonts w:ascii="Calibri Light" w:hAnsi="Calibri Light" w:cs="Calibri Light"/>
          <w:sz w:val="24"/>
          <w:szCs w:val="24"/>
        </w:rPr>
        <w:t>4</w:t>
      </w:r>
      <w:r w:rsidR="00A72638" w:rsidRPr="00892CA2">
        <w:rPr>
          <w:rFonts w:ascii="Calibri Light" w:hAnsi="Calibri Light" w:cs="Calibri Light"/>
          <w:sz w:val="24"/>
          <w:szCs w:val="24"/>
        </w:rPr>
        <w:t>. niniejszego rozdziału SWZ</w:t>
      </w:r>
      <w:r w:rsidRPr="00892CA2">
        <w:rPr>
          <w:rFonts w:ascii="Calibri Light" w:hAnsi="Calibri Light" w:cs="Calibri Light"/>
          <w:sz w:val="24"/>
          <w:szCs w:val="24"/>
        </w:rPr>
        <w:t>, o ile nie wynika ono z dokumentów rejestrowych Wykonawcy</w:t>
      </w:r>
      <w:r w:rsidR="00A72638" w:rsidRPr="00892CA2">
        <w:rPr>
          <w:rFonts w:ascii="Calibri Light" w:hAnsi="Calibri Light" w:cs="Calibri Light"/>
          <w:sz w:val="24"/>
          <w:szCs w:val="24"/>
        </w:rPr>
        <w:t xml:space="preserve">, jeżeli Zamawiający może je uzyskać za pomocą bezpłatnych </w:t>
      </w:r>
      <w:r w:rsidR="004D1BE5" w:rsidRPr="00892CA2">
        <w:rPr>
          <w:rFonts w:ascii="Calibri Light" w:hAnsi="Calibri Light" w:cs="Calibri Light"/>
          <w:sz w:val="24"/>
          <w:szCs w:val="24"/>
        </w:rPr>
        <w:br/>
      </w:r>
      <w:r w:rsidR="00A72638" w:rsidRPr="00892CA2">
        <w:rPr>
          <w:rFonts w:ascii="Calibri Light" w:hAnsi="Calibri Light" w:cs="Calibri Light"/>
          <w:sz w:val="24"/>
          <w:szCs w:val="24"/>
        </w:rPr>
        <w:t>i ogólnodostępnych baz danych.</w:t>
      </w:r>
    </w:p>
    <w:p w:rsidR="00711F25" w:rsidRPr="00892CA2" w:rsidRDefault="00711F25" w:rsidP="000609FF">
      <w:pPr>
        <w:pStyle w:val="Akapitzlist"/>
        <w:numPr>
          <w:ilvl w:val="0"/>
          <w:numId w:val="35"/>
        </w:numPr>
        <w:spacing w:line="276" w:lineRule="auto"/>
        <w:jc w:val="both"/>
        <w:rPr>
          <w:rFonts w:ascii="Calibri Light" w:hAnsi="Calibri Light" w:cs="Calibri Light"/>
          <w:sz w:val="24"/>
          <w:szCs w:val="24"/>
        </w:rPr>
      </w:pPr>
      <w:r w:rsidRPr="00892CA2">
        <w:rPr>
          <w:rFonts w:ascii="Calibri Light" w:hAnsi="Calibri Light" w:cs="Calibri Light"/>
          <w:sz w:val="24"/>
          <w:szCs w:val="24"/>
        </w:rPr>
        <w:t xml:space="preserve">W przypadku, gdy w opatrzonej kwalifikowanym podpisem elektronicznym, podpisem zaufanym lub podpisem osobistym ofercie lub oświadczeniu Wykonawcy, zostały naniesione zmiany, oferta/oświadczenie Wykonawcy </w:t>
      </w:r>
      <w:r w:rsidRPr="00892CA2">
        <w:rPr>
          <w:rFonts w:ascii="Calibri Light" w:hAnsi="Calibri Light" w:cs="Calibri Light"/>
          <w:b/>
          <w:sz w:val="24"/>
          <w:szCs w:val="24"/>
        </w:rPr>
        <w:t>muszą być ponownie</w:t>
      </w:r>
      <w:r w:rsidRPr="00892CA2">
        <w:rPr>
          <w:rFonts w:ascii="Calibri Light" w:hAnsi="Calibri Light" w:cs="Calibri Light"/>
          <w:sz w:val="24"/>
          <w:szCs w:val="24"/>
        </w:rPr>
        <w:t xml:space="preserve"> podpisane kwalifikowanym podpisem elektronicznym lub podpisem zaufanym lub podpisem osobistym, przez Wykonawcę lub osobę/y upoważnioną/e do reprezentowania Wykonawcy/ów wspólnie ubiegających się o udzielenie zamówienia publicznego.</w:t>
      </w:r>
    </w:p>
    <w:p w:rsidR="001B37C3" w:rsidRPr="00892CA2" w:rsidRDefault="001B37C3" w:rsidP="000609FF">
      <w:pPr>
        <w:pStyle w:val="Akapitzlist"/>
        <w:numPr>
          <w:ilvl w:val="0"/>
          <w:numId w:val="35"/>
        </w:numPr>
        <w:tabs>
          <w:tab w:val="clear" w:pos="567"/>
        </w:tabs>
        <w:spacing w:before="60" w:line="276" w:lineRule="auto"/>
        <w:ind w:left="425" w:hanging="425"/>
        <w:jc w:val="both"/>
        <w:rPr>
          <w:rFonts w:ascii="Calibri Light" w:hAnsi="Calibri Light" w:cs="Calibri Light"/>
          <w:sz w:val="24"/>
          <w:szCs w:val="24"/>
        </w:rPr>
      </w:pPr>
      <w:r w:rsidRPr="00892CA2">
        <w:rPr>
          <w:rFonts w:ascii="Calibri Light" w:hAnsi="Calibri Light" w:cs="Calibri Light"/>
          <w:sz w:val="24"/>
          <w:szCs w:val="24"/>
        </w:rPr>
        <w:t>Wykonawca może wycofać złożoną przez siebie ofertę</w:t>
      </w:r>
      <w:r w:rsidR="00580F17" w:rsidRPr="00892CA2">
        <w:rPr>
          <w:rFonts w:ascii="Calibri Light" w:hAnsi="Calibri Light" w:cs="Calibri Light"/>
          <w:sz w:val="24"/>
          <w:szCs w:val="24"/>
        </w:rPr>
        <w:t>. S</w:t>
      </w:r>
      <w:r w:rsidRPr="00892CA2">
        <w:rPr>
          <w:rFonts w:ascii="Calibri Light" w:hAnsi="Calibri Light" w:cs="Calibri Light"/>
          <w:sz w:val="24"/>
          <w:szCs w:val="24"/>
        </w:rPr>
        <w:t>posób zmiany lub wycofania oferty został op</w:t>
      </w:r>
      <w:r w:rsidR="00FD1627" w:rsidRPr="00892CA2">
        <w:rPr>
          <w:rFonts w:ascii="Calibri Light" w:hAnsi="Calibri Light" w:cs="Calibri Light"/>
          <w:sz w:val="24"/>
          <w:szCs w:val="24"/>
        </w:rPr>
        <w:t xml:space="preserve">isany w </w:t>
      </w:r>
      <w:r w:rsidR="00827FFB">
        <w:rPr>
          <w:rFonts w:ascii="Calibri Light" w:hAnsi="Calibri Light" w:cs="Calibri Light"/>
          <w:sz w:val="24"/>
          <w:szCs w:val="24"/>
        </w:rPr>
        <w:t>I</w:t>
      </w:r>
      <w:r w:rsidR="00C547B5" w:rsidRPr="00892CA2">
        <w:rPr>
          <w:rFonts w:ascii="Calibri Light" w:hAnsi="Calibri Light" w:cs="Calibri Light"/>
          <w:sz w:val="24"/>
          <w:szCs w:val="24"/>
        </w:rPr>
        <w:t xml:space="preserve">nstrukcjach </w:t>
      </w:r>
      <w:r w:rsidR="00827FFB">
        <w:rPr>
          <w:rFonts w:ascii="Calibri Light" w:hAnsi="Calibri Light" w:cs="Calibri Light"/>
          <w:sz w:val="24"/>
          <w:szCs w:val="24"/>
        </w:rPr>
        <w:t xml:space="preserve">dla Wykonawcy dostępnych na stronie </w:t>
      </w:r>
      <w:hyperlink r:id="rId18" w:history="1">
        <w:r w:rsidR="00827FFB" w:rsidRPr="0021217D">
          <w:rPr>
            <w:rStyle w:val="Hipercze"/>
            <w:rFonts w:ascii="Calibri Light" w:hAnsi="Calibri Light" w:cs="Calibri Light"/>
            <w:sz w:val="24"/>
            <w:szCs w:val="24"/>
          </w:rPr>
          <w:t>https://ezamowienia.gov.pl</w:t>
        </w:r>
      </w:hyperlink>
      <w:r w:rsidR="00827FFB">
        <w:rPr>
          <w:rFonts w:ascii="Calibri Light" w:hAnsi="Calibri Light" w:cs="Calibri Light"/>
          <w:sz w:val="24"/>
          <w:szCs w:val="24"/>
        </w:rPr>
        <w:t>.</w:t>
      </w:r>
    </w:p>
    <w:p w:rsidR="00CF3FC5" w:rsidRPr="00892CA2" w:rsidRDefault="00F31894" w:rsidP="000609FF">
      <w:pPr>
        <w:pStyle w:val="Akapitzlist"/>
        <w:numPr>
          <w:ilvl w:val="0"/>
          <w:numId w:val="35"/>
        </w:numPr>
        <w:tabs>
          <w:tab w:val="clear" w:pos="567"/>
        </w:tabs>
        <w:spacing w:before="60" w:line="276" w:lineRule="auto"/>
        <w:ind w:left="425" w:hanging="425"/>
        <w:jc w:val="both"/>
        <w:rPr>
          <w:rFonts w:ascii="Calibri Light" w:hAnsi="Calibri Light" w:cs="Calibri Light"/>
          <w:sz w:val="24"/>
          <w:szCs w:val="24"/>
        </w:rPr>
      </w:pPr>
      <w:r w:rsidRPr="00892CA2">
        <w:rPr>
          <w:rFonts w:ascii="Calibri Light" w:hAnsi="Calibri Light" w:cs="Calibri Light"/>
          <w:sz w:val="24"/>
          <w:szCs w:val="24"/>
        </w:rPr>
        <w:t xml:space="preserve">Protokół postępowania </w:t>
      </w:r>
      <w:r w:rsidR="00294939" w:rsidRPr="00892CA2">
        <w:rPr>
          <w:rFonts w:ascii="Calibri Light" w:hAnsi="Calibri Light" w:cs="Calibri Light"/>
          <w:sz w:val="24"/>
          <w:szCs w:val="24"/>
        </w:rPr>
        <w:t xml:space="preserve">o udzielenie zamówienia </w:t>
      </w:r>
      <w:r w:rsidRPr="00892CA2">
        <w:rPr>
          <w:rFonts w:ascii="Calibri Light" w:hAnsi="Calibri Light" w:cs="Calibri Light"/>
          <w:sz w:val="24"/>
          <w:szCs w:val="24"/>
        </w:rPr>
        <w:t>wraz z załącznikami, w tym oferta Wykonawcy wraz z załącznikami</w:t>
      </w:r>
      <w:r w:rsidR="00294939" w:rsidRPr="00892CA2">
        <w:rPr>
          <w:rFonts w:ascii="Calibri Light" w:hAnsi="Calibri Light" w:cs="Calibri Light"/>
          <w:sz w:val="24"/>
          <w:szCs w:val="24"/>
        </w:rPr>
        <w:t>,</w:t>
      </w:r>
      <w:r w:rsidRPr="00892CA2">
        <w:rPr>
          <w:rFonts w:ascii="Calibri Light" w:hAnsi="Calibri Light" w:cs="Calibri Light"/>
          <w:sz w:val="24"/>
          <w:szCs w:val="24"/>
        </w:rPr>
        <w:t xml:space="preserve"> </w:t>
      </w:r>
      <w:r w:rsidR="00294939" w:rsidRPr="00892CA2">
        <w:rPr>
          <w:rFonts w:ascii="Calibri Light" w:hAnsi="Calibri Light" w:cs="Calibri Light"/>
          <w:sz w:val="24"/>
          <w:szCs w:val="24"/>
        </w:rPr>
        <w:t>są</w:t>
      </w:r>
      <w:r w:rsidRPr="00892CA2">
        <w:rPr>
          <w:rFonts w:ascii="Calibri Light" w:hAnsi="Calibri Light" w:cs="Calibri Light"/>
          <w:sz w:val="24"/>
          <w:szCs w:val="24"/>
        </w:rPr>
        <w:t xml:space="preserve"> jawn</w:t>
      </w:r>
      <w:r w:rsidR="00294939" w:rsidRPr="00892CA2">
        <w:rPr>
          <w:rFonts w:ascii="Calibri Light" w:hAnsi="Calibri Light" w:cs="Calibri Light"/>
          <w:sz w:val="24"/>
          <w:szCs w:val="24"/>
        </w:rPr>
        <w:t>e</w:t>
      </w:r>
      <w:r w:rsidR="001B37C3" w:rsidRPr="00892CA2">
        <w:rPr>
          <w:rFonts w:ascii="Calibri Light" w:hAnsi="Calibri Light" w:cs="Calibri Light"/>
          <w:sz w:val="24"/>
          <w:szCs w:val="24"/>
        </w:rPr>
        <w:t>,</w:t>
      </w:r>
      <w:r w:rsidRPr="00892CA2">
        <w:rPr>
          <w:rFonts w:ascii="Calibri Light" w:hAnsi="Calibri Light" w:cs="Calibri Light"/>
          <w:sz w:val="24"/>
          <w:szCs w:val="24"/>
        </w:rPr>
        <w:t xml:space="preserve"> </w:t>
      </w:r>
      <w:r w:rsidR="001B37C3" w:rsidRPr="00892CA2">
        <w:rPr>
          <w:rFonts w:ascii="Calibri Light" w:hAnsi="Calibri Light" w:cs="Calibri Light"/>
          <w:sz w:val="24"/>
          <w:szCs w:val="24"/>
        </w:rPr>
        <w:t xml:space="preserve">z wyjątkiem informacji stanowiących tajemnicę przedsiębiorstwa w rozumieniu przepisów o zwalczaniu nieuczciwej konkurencji, </w:t>
      </w:r>
      <w:r w:rsidR="00294939" w:rsidRPr="00892CA2">
        <w:rPr>
          <w:rFonts w:ascii="Calibri Light" w:hAnsi="Calibri Light" w:cs="Calibri Light"/>
          <w:sz w:val="24"/>
          <w:szCs w:val="24"/>
        </w:rPr>
        <w:t>jeżeli</w:t>
      </w:r>
      <w:r w:rsidR="001B37C3" w:rsidRPr="00892CA2">
        <w:rPr>
          <w:rFonts w:ascii="Calibri Light" w:hAnsi="Calibri Light" w:cs="Calibri Light"/>
          <w:sz w:val="24"/>
          <w:szCs w:val="24"/>
        </w:rPr>
        <w:t xml:space="preserve"> Wykonawca</w:t>
      </w:r>
      <w:r w:rsidR="00936515" w:rsidRPr="00892CA2">
        <w:rPr>
          <w:rFonts w:ascii="Calibri Light" w:hAnsi="Calibri Light" w:cs="Calibri Light"/>
          <w:sz w:val="24"/>
          <w:szCs w:val="24"/>
        </w:rPr>
        <w:t xml:space="preserve"> wraz z </w:t>
      </w:r>
      <w:r w:rsidR="00294939" w:rsidRPr="00892CA2">
        <w:rPr>
          <w:rFonts w:ascii="Calibri Light" w:hAnsi="Calibri Light" w:cs="Calibri Light"/>
          <w:sz w:val="24"/>
          <w:szCs w:val="24"/>
        </w:rPr>
        <w:t xml:space="preserve">przekazaniem takich informacji zastrzegł, że </w:t>
      </w:r>
      <w:r w:rsidR="003B4F41" w:rsidRPr="00892CA2">
        <w:rPr>
          <w:rFonts w:ascii="Calibri Light" w:hAnsi="Calibri Light" w:cs="Calibri Light"/>
          <w:sz w:val="24"/>
          <w:szCs w:val="24"/>
        </w:rPr>
        <w:t>nie mogą być on</w:t>
      </w:r>
      <w:r w:rsidR="006D02DF" w:rsidRPr="00892CA2">
        <w:rPr>
          <w:rFonts w:ascii="Calibri Light" w:hAnsi="Calibri Light" w:cs="Calibri Light"/>
          <w:sz w:val="24"/>
          <w:szCs w:val="24"/>
        </w:rPr>
        <w:t>e udostępniane oraz wykazał, że </w:t>
      </w:r>
      <w:r w:rsidR="003B4F41" w:rsidRPr="00892CA2">
        <w:rPr>
          <w:rFonts w:ascii="Calibri Light" w:hAnsi="Calibri Light" w:cs="Calibri Light"/>
          <w:sz w:val="24"/>
          <w:szCs w:val="24"/>
        </w:rPr>
        <w:t>zastrzeżone informacje stanowią tajemnicę przedsiębiorstwa.</w:t>
      </w:r>
      <w:r w:rsidR="00294939" w:rsidRPr="00892CA2">
        <w:rPr>
          <w:rFonts w:ascii="Calibri Light" w:hAnsi="Calibri Light" w:cs="Calibri Light"/>
          <w:sz w:val="24"/>
          <w:szCs w:val="24"/>
        </w:rPr>
        <w:t xml:space="preserve"> </w:t>
      </w:r>
      <w:r w:rsidR="001B37C3" w:rsidRPr="00892CA2">
        <w:rPr>
          <w:rFonts w:ascii="Calibri Light" w:hAnsi="Calibri Light" w:cs="Calibri Light"/>
          <w:sz w:val="24"/>
          <w:szCs w:val="24"/>
        </w:rPr>
        <w:t>Wykonawca nie</w:t>
      </w:r>
      <w:r w:rsidR="003B4F41" w:rsidRPr="00892CA2">
        <w:rPr>
          <w:rFonts w:ascii="Calibri Light" w:hAnsi="Calibri Light" w:cs="Calibri Light"/>
          <w:sz w:val="24"/>
          <w:szCs w:val="24"/>
        </w:rPr>
        <w:t> </w:t>
      </w:r>
      <w:r w:rsidR="001B37C3" w:rsidRPr="00892CA2">
        <w:rPr>
          <w:rFonts w:ascii="Calibri Light" w:hAnsi="Calibri Light" w:cs="Calibri Light"/>
          <w:sz w:val="24"/>
          <w:szCs w:val="24"/>
        </w:rPr>
        <w:t xml:space="preserve">może zastrzec informacji, o których mowa </w:t>
      </w:r>
      <w:r w:rsidR="0032298D" w:rsidRPr="00892CA2">
        <w:rPr>
          <w:rFonts w:ascii="Calibri Light" w:hAnsi="Calibri Light" w:cs="Calibri Light"/>
          <w:sz w:val="24"/>
          <w:szCs w:val="24"/>
        </w:rPr>
        <w:t>w art. 222 ust. 5</w:t>
      </w:r>
      <w:r w:rsidR="001B37C3" w:rsidRPr="00892CA2">
        <w:rPr>
          <w:rFonts w:ascii="Calibri Light" w:hAnsi="Calibri Light" w:cs="Calibri Light"/>
          <w:sz w:val="24"/>
          <w:szCs w:val="24"/>
        </w:rPr>
        <w:t xml:space="preserve"> ustawy.</w:t>
      </w:r>
    </w:p>
    <w:p w:rsidR="00785141" w:rsidRPr="00892CA2" w:rsidRDefault="00785141" w:rsidP="000609FF">
      <w:pPr>
        <w:pStyle w:val="Akapitzlist"/>
        <w:numPr>
          <w:ilvl w:val="0"/>
          <w:numId w:val="35"/>
        </w:numPr>
        <w:tabs>
          <w:tab w:val="clear" w:pos="567"/>
        </w:tabs>
        <w:spacing w:before="60" w:line="276" w:lineRule="auto"/>
        <w:ind w:left="425" w:hanging="425"/>
        <w:jc w:val="both"/>
        <w:rPr>
          <w:rFonts w:ascii="Calibri Light" w:hAnsi="Calibri Light" w:cs="Calibri Light"/>
          <w:sz w:val="24"/>
          <w:szCs w:val="24"/>
        </w:rPr>
      </w:pPr>
      <w:r w:rsidRPr="00892CA2">
        <w:rPr>
          <w:rFonts w:ascii="Calibri Light" w:hAnsi="Calibri Light" w:cs="Calibri Light"/>
          <w:sz w:val="24"/>
          <w:szCs w:val="24"/>
        </w:rPr>
        <w:t xml:space="preserve">Aby skutecznie zastrzec tajemnicę przedsiębiorstwa, Wykonawca musi </w:t>
      </w:r>
      <w:r w:rsidRPr="00892CA2">
        <w:rPr>
          <w:rFonts w:ascii="Calibri Light" w:hAnsi="Calibri Light" w:cs="Calibri Light"/>
          <w:b/>
          <w:bCs/>
          <w:sz w:val="24"/>
          <w:szCs w:val="24"/>
          <w:u w:val="single"/>
        </w:rPr>
        <w:t>wyczerpująco uzasadnić</w:t>
      </w:r>
      <w:r w:rsidRPr="00892CA2">
        <w:rPr>
          <w:rFonts w:ascii="Calibri Light" w:hAnsi="Calibri Light" w:cs="Calibri Light"/>
          <w:sz w:val="24"/>
          <w:szCs w:val="24"/>
        </w:rPr>
        <w:t>, że zaistniały wszystkie przesłanki określone w art. 11 ust. 2 ustawy</w:t>
      </w:r>
      <w:r w:rsidR="00921474" w:rsidRPr="00892CA2">
        <w:rPr>
          <w:rFonts w:ascii="Calibri Light" w:hAnsi="Calibri Light" w:cs="Calibri Light"/>
          <w:sz w:val="24"/>
          <w:szCs w:val="24"/>
        </w:rPr>
        <w:t xml:space="preserve"> z dnia 16 kwietnia 1993r</w:t>
      </w:r>
      <w:r w:rsidRPr="00892CA2">
        <w:rPr>
          <w:rFonts w:ascii="Calibri Light" w:hAnsi="Calibri Light" w:cs="Calibri Light"/>
          <w:sz w:val="24"/>
          <w:szCs w:val="24"/>
        </w:rPr>
        <w:t xml:space="preserve"> o zwalczaniu nieuczciwej konkurencji</w:t>
      </w:r>
      <w:r w:rsidR="00921474" w:rsidRPr="00892CA2">
        <w:rPr>
          <w:rFonts w:ascii="Calibri Light" w:hAnsi="Calibri Light" w:cs="Calibri Light"/>
          <w:sz w:val="24"/>
          <w:szCs w:val="24"/>
        </w:rPr>
        <w:t xml:space="preserve"> (tj. Dz. U. z 2022r. poz. 1233)  oraz </w:t>
      </w:r>
      <w:r w:rsidR="00921474" w:rsidRPr="00892CA2">
        <w:rPr>
          <w:rFonts w:ascii="Calibri Light" w:hAnsi="Calibri Light" w:cs="Calibri Light"/>
          <w:sz w:val="24"/>
          <w:szCs w:val="24"/>
          <w:u w:val="single"/>
        </w:rPr>
        <w:t>dołączyć dowody</w:t>
      </w:r>
      <w:r w:rsidR="00921474" w:rsidRPr="00892CA2">
        <w:rPr>
          <w:rFonts w:ascii="Calibri Light" w:hAnsi="Calibri Light" w:cs="Calibri Light"/>
          <w:sz w:val="24"/>
          <w:szCs w:val="24"/>
        </w:rPr>
        <w:t>.</w:t>
      </w:r>
    </w:p>
    <w:p w:rsidR="00CF3FC5" w:rsidRPr="00892CA2" w:rsidRDefault="001B37C3" w:rsidP="000609FF">
      <w:pPr>
        <w:pStyle w:val="Akapitzlist"/>
        <w:numPr>
          <w:ilvl w:val="0"/>
          <w:numId w:val="35"/>
        </w:numPr>
        <w:spacing w:line="276" w:lineRule="auto"/>
        <w:jc w:val="both"/>
        <w:rPr>
          <w:rFonts w:ascii="Calibri Light" w:hAnsi="Calibri Light" w:cs="Calibri Light"/>
          <w:sz w:val="24"/>
          <w:szCs w:val="24"/>
        </w:rPr>
      </w:pPr>
      <w:r w:rsidRPr="00892CA2">
        <w:rPr>
          <w:rFonts w:ascii="Calibri Light" w:hAnsi="Calibri Light" w:cs="Calibri Light"/>
          <w:sz w:val="24"/>
          <w:szCs w:val="24"/>
        </w:rPr>
        <w:t>W przypadku, gdy Wykonawca nie wykaże, że zastrzeżone informacje stanowią tajemnicę przedsiębiorstwa w rozumieniu art</w:t>
      </w:r>
      <w:r w:rsidR="00CF3FC5" w:rsidRPr="00892CA2">
        <w:rPr>
          <w:rFonts w:ascii="Calibri Light" w:hAnsi="Calibri Light" w:cs="Calibri Light"/>
          <w:sz w:val="24"/>
          <w:szCs w:val="24"/>
        </w:rPr>
        <w:t xml:space="preserve">. 11 ust. 2 ustawy </w:t>
      </w:r>
      <w:bookmarkStart w:id="2" w:name="_Hlk148008188"/>
      <w:r w:rsidR="00CF3FC5" w:rsidRPr="00892CA2">
        <w:rPr>
          <w:rFonts w:ascii="Calibri Light" w:hAnsi="Calibri Light" w:cs="Calibri Light"/>
          <w:sz w:val="24"/>
          <w:szCs w:val="24"/>
        </w:rPr>
        <w:t xml:space="preserve">z dnia 16 kwietnia </w:t>
      </w:r>
      <w:r w:rsidRPr="00892CA2">
        <w:rPr>
          <w:rFonts w:ascii="Calibri Light" w:hAnsi="Calibri Light" w:cs="Calibri Light"/>
          <w:sz w:val="24"/>
          <w:szCs w:val="24"/>
        </w:rPr>
        <w:t>1993r</w:t>
      </w:r>
      <w:bookmarkEnd w:id="2"/>
      <w:r w:rsidRPr="00892CA2">
        <w:rPr>
          <w:rFonts w:ascii="Calibri Light" w:hAnsi="Calibri Light" w:cs="Calibri Light"/>
          <w:sz w:val="24"/>
          <w:szCs w:val="24"/>
        </w:rPr>
        <w:t>. o zwalczaniu nieuczciwej konkurencji Zamawiający uzna zastrzeżenie tajemnicy za bezskuteczne, o czym poinformuje Wykonawcę.</w:t>
      </w:r>
    </w:p>
    <w:p w:rsidR="000E66D6" w:rsidRPr="00892CA2" w:rsidRDefault="003C08F2" w:rsidP="000609FF">
      <w:pPr>
        <w:pStyle w:val="Akapitzlist"/>
        <w:numPr>
          <w:ilvl w:val="0"/>
          <w:numId w:val="35"/>
        </w:numPr>
        <w:spacing w:line="276" w:lineRule="auto"/>
        <w:jc w:val="both"/>
        <w:rPr>
          <w:rFonts w:ascii="Calibri Light" w:hAnsi="Calibri Light" w:cs="Calibri Light"/>
          <w:sz w:val="24"/>
          <w:szCs w:val="24"/>
        </w:rPr>
      </w:pPr>
      <w:r w:rsidRPr="00892CA2">
        <w:rPr>
          <w:rFonts w:ascii="Calibri Light" w:hAnsi="Calibri Light" w:cs="Calibri Light"/>
          <w:sz w:val="24"/>
          <w:szCs w:val="24"/>
        </w:rPr>
        <w:t>Protokół postępowania wraz z załącznikami, w tym oferty wraz z załącznikami, udostępnia się na wniosek</w:t>
      </w:r>
      <w:r w:rsidR="001B37C3" w:rsidRPr="00892CA2">
        <w:rPr>
          <w:rFonts w:ascii="Calibri Light" w:hAnsi="Calibri Light" w:cs="Calibri Light"/>
          <w:sz w:val="24"/>
          <w:szCs w:val="24"/>
        </w:rPr>
        <w:t>.</w:t>
      </w:r>
    </w:p>
    <w:p w:rsidR="000E2766" w:rsidRDefault="000E2766" w:rsidP="00237A24">
      <w:pPr>
        <w:pStyle w:val="Nagwek2"/>
        <w:spacing w:line="276" w:lineRule="auto"/>
        <w:ind w:firstLine="0"/>
        <w:jc w:val="left"/>
        <w:rPr>
          <w:rFonts w:ascii="Calibri Light" w:hAnsi="Calibri Light" w:cs="Calibri Light"/>
          <w:sz w:val="24"/>
          <w:szCs w:val="24"/>
        </w:rPr>
      </w:pPr>
    </w:p>
    <w:p w:rsidR="00EB7879" w:rsidRPr="00892CA2" w:rsidRDefault="00EB7879"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 XVII</w:t>
      </w:r>
    </w:p>
    <w:p w:rsidR="00EB7879" w:rsidRPr="00892CA2" w:rsidRDefault="00EB7879"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INFORMACJA NA TEMAT WSPÓLNEGO UBIEGANIA SIĘ WYKONAWCÓW</w:t>
      </w:r>
    </w:p>
    <w:p w:rsidR="000A11CE" w:rsidRPr="00E426D8" w:rsidRDefault="00EB7879" w:rsidP="00E426D8">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O UDZIELENIE ZAMÓWIENIA</w:t>
      </w:r>
    </w:p>
    <w:p w:rsidR="002D50BF" w:rsidRDefault="002D50BF" w:rsidP="000609FF">
      <w:pPr>
        <w:pStyle w:val="Akapitzlist"/>
        <w:numPr>
          <w:ilvl w:val="1"/>
          <w:numId w:val="76"/>
        </w:numPr>
        <w:tabs>
          <w:tab w:val="left" w:pos="284"/>
        </w:tabs>
        <w:suppressAutoHyphens/>
        <w:spacing w:line="276" w:lineRule="auto"/>
        <w:ind w:left="284" w:hanging="284"/>
        <w:jc w:val="both"/>
        <w:rPr>
          <w:rFonts w:ascii="Calibri Light" w:hAnsi="Calibri Light" w:cs="Calibri Light"/>
          <w:sz w:val="24"/>
          <w:szCs w:val="24"/>
        </w:rPr>
      </w:pPr>
      <w:r>
        <w:rPr>
          <w:rFonts w:ascii="Calibri Light" w:hAnsi="Calibri Light" w:cs="Calibri Light"/>
          <w:sz w:val="24"/>
          <w:szCs w:val="24"/>
        </w:rPr>
        <w:t>Wykonawcy mogą wspólnie ubiegać się o udzielenie zamówienia.</w:t>
      </w:r>
    </w:p>
    <w:p w:rsidR="002D50BF" w:rsidRDefault="002D50BF" w:rsidP="000609FF">
      <w:pPr>
        <w:pStyle w:val="Akapitzlist"/>
        <w:numPr>
          <w:ilvl w:val="1"/>
          <w:numId w:val="76"/>
        </w:numPr>
        <w:tabs>
          <w:tab w:val="left" w:pos="284"/>
        </w:tabs>
        <w:suppressAutoHyphens/>
        <w:spacing w:line="276" w:lineRule="auto"/>
        <w:ind w:left="284" w:hanging="284"/>
        <w:jc w:val="both"/>
        <w:rPr>
          <w:rFonts w:ascii="Calibri Light" w:hAnsi="Calibri Light" w:cs="Calibri Light"/>
          <w:sz w:val="24"/>
          <w:szCs w:val="24"/>
        </w:rPr>
      </w:pPr>
      <w:r>
        <w:rPr>
          <w:rFonts w:ascii="Calibri Light" w:hAnsi="Calibri Light" w:cs="Calibri Light"/>
          <w:sz w:val="24"/>
          <w:szCs w:val="24"/>
        </w:rPr>
        <w:t xml:space="preserve">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t>
      </w:r>
      <w:r w:rsidR="0039521C">
        <w:rPr>
          <w:rFonts w:ascii="Calibri Light" w:hAnsi="Calibri Light" w:cs="Calibri Light"/>
          <w:sz w:val="24"/>
          <w:szCs w:val="24"/>
        </w:rPr>
        <w:br/>
      </w:r>
      <w:r>
        <w:rPr>
          <w:rFonts w:ascii="Calibri Light" w:hAnsi="Calibri Light" w:cs="Calibri Light"/>
          <w:sz w:val="24"/>
          <w:szCs w:val="24"/>
        </w:rPr>
        <w:t>w imieniu tej spółki wynika z dołączonej do oferty umowy spółki bądź wszyscy wspólnicy podpiszą ofertę.</w:t>
      </w:r>
    </w:p>
    <w:p w:rsidR="002D50BF" w:rsidRDefault="002D50BF" w:rsidP="000609FF">
      <w:pPr>
        <w:numPr>
          <w:ilvl w:val="1"/>
          <w:numId w:val="76"/>
        </w:numPr>
        <w:tabs>
          <w:tab w:val="left" w:pos="284"/>
        </w:tabs>
        <w:suppressAutoHyphens/>
        <w:spacing w:line="276" w:lineRule="auto"/>
        <w:ind w:left="284" w:hanging="284"/>
        <w:jc w:val="both"/>
        <w:rPr>
          <w:rFonts w:ascii="Calibri Light" w:hAnsi="Calibri Light" w:cs="Calibri Light"/>
          <w:sz w:val="24"/>
          <w:szCs w:val="24"/>
        </w:rPr>
      </w:pPr>
      <w:r>
        <w:rPr>
          <w:rFonts w:ascii="Calibri Light" w:hAnsi="Calibri Light" w:cs="Calibri Light"/>
          <w:sz w:val="24"/>
          <w:szCs w:val="24"/>
        </w:rPr>
        <w:t>Wykonawcy wspólnie ubiegający się o udzielenie zamówienia, zobowiązani są złożyć wraz z ofertą stosowne p</w:t>
      </w:r>
      <w:r w:rsidR="00C837C1">
        <w:rPr>
          <w:rFonts w:ascii="Calibri Light" w:hAnsi="Calibri Light" w:cs="Calibri Light"/>
          <w:sz w:val="24"/>
          <w:szCs w:val="24"/>
        </w:rPr>
        <w:t>ełnomocnictwo – zgodnie z ust. 5.4</w:t>
      </w:r>
      <w:r>
        <w:rPr>
          <w:rFonts w:ascii="Calibri Light" w:hAnsi="Calibri Light" w:cs="Calibri Light"/>
          <w:sz w:val="24"/>
          <w:szCs w:val="24"/>
        </w:rPr>
        <w:t xml:space="preserve">. rozdz. XVI SWZ – nie dotyczy spółki cywilnej, o ile upoważnienie/pełnomocnictwo do występowania </w:t>
      </w:r>
      <w:r w:rsidR="00DD1A01">
        <w:rPr>
          <w:rFonts w:ascii="Calibri Light" w:hAnsi="Calibri Light" w:cs="Calibri Light"/>
          <w:sz w:val="24"/>
          <w:szCs w:val="24"/>
        </w:rPr>
        <w:br/>
      </w:r>
      <w:r>
        <w:rPr>
          <w:rFonts w:ascii="Calibri Light" w:hAnsi="Calibri Light" w:cs="Calibri Light"/>
          <w:sz w:val="24"/>
          <w:szCs w:val="24"/>
        </w:rPr>
        <w:t>w imieniu tej spółki wynika z dołączonej do oferty umowy spółki cywilnej bądź wszyscy wspólnicy podpiszą ofertę. Pełnomocnictwo, o którym mowa powyżej może wynikać albo z dokumentu pod taką samą nazwą, albo z umowy Wykonawców wspólnie ubiegających się o udzielenie zamówienia.</w:t>
      </w:r>
    </w:p>
    <w:p w:rsidR="002D50BF" w:rsidRDefault="002D50BF" w:rsidP="000609FF">
      <w:pPr>
        <w:numPr>
          <w:ilvl w:val="1"/>
          <w:numId w:val="76"/>
        </w:numPr>
        <w:tabs>
          <w:tab w:val="left" w:pos="284"/>
        </w:tabs>
        <w:suppressAutoHyphens/>
        <w:spacing w:line="276" w:lineRule="auto"/>
        <w:ind w:left="284" w:hanging="284"/>
        <w:jc w:val="both"/>
        <w:rPr>
          <w:rFonts w:ascii="Calibri Light" w:hAnsi="Calibri Light" w:cs="Calibri Light"/>
          <w:sz w:val="24"/>
          <w:szCs w:val="24"/>
        </w:rPr>
      </w:pPr>
      <w:r>
        <w:rPr>
          <w:rFonts w:ascii="Calibri Light" w:hAnsi="Calibri Light" w:cs="Calibri Light"/>
          <w:sz w:val="24"/>
          <w:szCs w:val="24"/>
        </w:rPr>
        <w:t>Oferta musi być podpisana w taki sposób, by prawnie zobowiązywała wszystkich Wykonawców występujących wspólnie (przez każdego z Wykonawców lub upoważnionego pełnomocnika).</w:t>
      </w:r>
    </w:p>
    <w:p w:rsidR="002D50BF" w:rsidRDefault="002D50BF" w:rsidP="000609FF">
      <w:pPr>
        <w:numPr>
          <w:ilvl w:val="1"/>
          <w:numId w:val="76"/>
        </w:numPr>
        <w:tabs>
          <w:tab w:val="left" w:pos="284"/>
        </w:tabs>
        <w:suppressAutoHyphens/>
        <w:spacing w:line="276" w:lineRule="auto"/>
        <w:ind w:left="284" w:hanging="284"/>
        <w:jc w:val="both"/>
        <w:rPr>
          <w:rFonts w:ascii="Calibri Light" w:hAnsi="Calibri Light" w:cs="Calibri Light"/>
          <w:sz w:val="24"/>
          <w:szCs w:val="24"/>
        </w:rPr>
      </w:pPr>
      <w:r>
        <w:rPr>
          <w:rFonts w:ascii="Calibri Light" w:hAnsi="Calibri Light" w:cs="Calibri Light"/>
          <w:bCs/>
          <w:sz w:val="24"/>
          <w:szCs w:val="24"/>
        </w:rPr>
        <w:t>W przypadku wspólnego ubiegania się o udzielenie zamówienia przez Wykonawców oświadczenie, o którym mowa w art. 125 us</w:t>
      </w:r>
      <w:r w:rsidR="0027035C">
        <w:rPr>
          <w:rFonts w:ascii="Calibri Light" w:hAnsi="Calibri Light" w:cs="Calibri Light"/>
          <w:bCs/>
          <w:sz w:val="24"/>
          <w:szCs w:val="24"/>
        </w:rPr>
        <w:t>tawy (ust. 5</w:t>
      </w:r>
      <w:r>
        <w:rPr>
          <w:rFonts w:ascii="Calibri Light" w:hAnsi="Calibri Light" w:cs="Calibri Light"/>
          <w:bCs/>
          <w:sz w:val="24"/>
          <w:szCs w:val="24"/>
        </w:rPr>
        <w:t xml:space="preserve">.1. rozdziału XVI SWZ) składa każdy z Wykonawców wspólnie ubiegających się o zamówienie. Oświadczenia te potwierdzają spełnianie warunków udziału w postępowaniu w zakresie, w którym </w:t>
      </w:r>
      <w:bookmarkStart w:id="3" w:name="_Hlk60825101"/>
      <w:r>
        <w:rPr>
          <w:rFonts w:ascii="Calibri Light" w:hAnsi="Calibri Light" w:cs="Calibri Light"/>
          <w:bCs/>
          <w:sz w:val="24"/>
          <w:szCs w:val="24"/>
        </w:rPr>
        <w:t>Wykonawca wspólnie ubiegający się o udzielenie zamówienia</w:t>
      </w:r>
      <w:bookmarkEnd w:id="3"/>
      <w:r>
        <w:rPr>
          <w:rFonts w:ascii="Calibri Light" w:hAnsi="Calibri Light" w:cs="Calibri Light"/>
          <w:bCs/>
          <w:sz w:val="24"/>
          <w:szCs w:val="24"/>
        </w:rPr>
        <w:t xml:space="preserve">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rsidR="002D50BF" w:rsidRDefault="002D50BF" w:rsidP="000609FF">
      <w:pPr>
        <w:pStyle w:val="Akapitzlist"/>
        <w:numPr>
          <w:ilvl w:val="1"/>
          <w:numId w:val="77"/>
        </w:numPr>
        <w:suppressAutoHyphens/>
        <w:spacing w:line="276" w:lineRule="auto"/>
        <w:jc w:val="both"/>
        <w:rPr>
          <w:rFonts w:ascii="Calibri Light" w:hAnsi="Calibri Light" w:cs="Calibri Light"/>
          <w:sz w:val="24"/>
          <w:szCs w:val="24"/>
        </w:rPr>
      </w:pPr>
      <w:r>
        <w:rPr>
          <w:rFonts w:ascii="Calibri Light" w:hAnsi="Calibri Light" w:cs="Calibri Light"/>
          <w:bCs/>
          <w:sz w:val="24"/>
          <w:szCs w:val="24"/>
        </w:rPr>
        <w:t xml:space="preserve">Oświadczenie w zakresie braku podstaw wykluczenia musi złożyć każdy </w:t>
      </w:r>
      <w:r>
        <w:rPr>
          <w:rFonts w:ascii="Calibri Light" w:hAnsi="Calibri Light" w:cs="Calibri Light"/>
          <w:bCs/>
          <w:sz w:val="24"/>
          <w:szCs w:val="24"/>
        </w:rPr>
        <w:br/>
        <w:t>z Wykonawców wspólnie ubiegających się o udzielenie zamówienia;</w:t>
      </w:r>
    </w:p>
    <w:p w:rsidR="002D50BF" w:rsidRDefault="002D50BF" w:rsidP="000609FF">
      <w:pPr>
        <w:pStyle w:val="Akapitzlist"/>
        <w:numPr>
          <w:ilvl w:val="1"/>
          <w:numId w:val="77"/>
        </w:numPr>
        <w:suppressAutoHyphens/>
        <w:spacing w:line="276" w:lineRule="auto"/>
        <w:ind w:left="567" w:hanging="425"/>
        <w:jc w:val="both"/>
        <w:rPr>
          <w:rFonts w:ascii="Calibri Light" w:hAnsi="Calibri Light" w:cs="Calibri Light"/>
          <w:sz w:val="24"/>
          <w:szCs w:val="24"/>
        </w:rPr>
      </w:pPr>
      <w:r>
        <w:rPr>
          <w:rFonts w:ascii="Calibri Light" w:hAnsi="Calibri Light" w:cs="Calibri Light"/>
          <w:bCs/>
          <w:sz w:val="24"/>
          <w:szCs w:val="24"/>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rsidR="002D50BF" w:rsidRDefault="002D50BF" w:rsidP="000609FF">
      <w:pPr>
        <w:pStyle w:val="Akapitzlist"/>
        <w:numPr>
          <w:ilvl w:val="0"/>
          <w:numId w:val="77"/>
        </w:numPr>
        <w:suppressAutoHyphens/>
        <w:spacing w:line="276" w:lineRule="auto"/>
        <w:jc w:val="both"/>
        <w:rPr>
          <w:rFonts w:ascii="Calibri Light" w:hAnsi="Calibri Light" w:cs="Calibri Light"/>
          <w:sz w:val="24"/>
          <w:szCs w:val="24"/>
        </w:rPr>
      </w:pPr>
      <w:r>
        <w:rPr>
          <w:rFonts w:ascii="Calibri Light" w:hAnsi="Calibri Light" w:cs="Calibri Light"/>
          <w:sz w:val="24"/>
          <w:szCs w:val="24"/>
        </w:rPr>
        <w:t>W przypadku o którym mowa w art. 117 ust. 2 lub 3 ustawy, Wykonawcy wspólnie ubiegający się o udzielenie zamówienia zobowiązani są dołączyć do oferty oświadczenie, o którym mowa w art. 117 ust. 4 ustawy („(…) z którego wynika, które roboty budowlane, dostawy lub usługi wykonają poszczególni wykonawcy.”).</w:t>
      </w:r>
    </w:p>
    <w:p w:rsidR="002D50BF" w:rsidRDefault="002D50BF" w:rsidP="000609FF">
      <w:pPr>
        <w:pStyle w:val="Akapitzlist"/>
        <w:numPr>
          <w:ilvl w:val="0"/>
          <w:numId w:val="77"/>
        </w:numPr>
        <w:suppressAutoHyphens/>
        <w:spacing w:line="276" w:lineRule="auto"/>
        <w:jc w:val="both"/>
        <w:rPr>
          <w:rFonts w:ascii="Calibri Light" w:hAnsi="Calibri Light" w:cs="Calibri Light"/>
          <w:sz w:val="24"/>
          <w:szCs w:val="24"/>
        </w:rPr>
      </w:pPr>
      <w:r>
        <w:rPr>
          <w:rFonts w:ascii="Calibri Light" w:hAnsi="Calibri Light" w:cs="Calibri Light"/>
          <w:sz w:val="24"/>
          <w:szCs w:val="24"/>
        </w:rPr>
        <w:t>Wszelka korespondencja prowadzona będzie wyłącznie z podmiotem występującym jako pełnomocnik Wykonawców wspólnie ubiegających się o udzielenie zamówienia.</w:t>
      </w:r>
    </w:p>
    <w:p w:rsidR="00EB7879" w:rsidRPr="00892CA2" w:rsidRDefault="00EB7879" w:rsidP="00640706">
      <w:pPr>
        <w:spacing w:line="276" w:lineRule="auto"/>
        <w:jc w:val="both"/>
        <w:rPr>
          <w:rFonts w:ascii="Calibri Light" w:hAnsi="Calibri Light" w:cs="Calibri Light"/>
          <w:sz w:val="24"/>
          <w:szCs w:val="24"/>
        </w:rPr>
      </w:pPr>
    </w:p>
    <w:p w:rsidR="00EB7879" w:rsidRPr="00892CA2" w:rsidRDefault="00EB7879"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 XVIII</w:t>
      </w:r>
    </w:p>
    <w:p w:rsidR="008527C8" w:rsidRPr="00476819" w:rsidRDefault="00EB7879" w:rsidP="00476819">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INFORMACJA NA TEMAT PODWYKONAWCÓW</w:t>
      </w:r>
    </w:p>
    <w:p w:rsidR="00EB7879" w:rsidRPr="00892CA2" w:rsidRDefault="00EB7879" w:rsidP="000609FF">
      <w:pPr>
        <w:pStyle w:val="Akapitzlist"/>
        <w:numPr>
          <w:ilvl w:val="0"/>
          <w:numId w:val="34"/>
        </w:numPr>
        <w:spacing w:line="276" w:lineRule="auto"/>
        <w:ind w:left="284" w:hanging="284"/>
        <w:jc w:val="both"/>
        <w:rPr>
          <w:rFonts w:ascii="Calibri Light" w:hAnsi="Calibri Light" w:cs="Calibri Light"/>
          <w:b/>
          <w:bCs/>
          <w:sz w:val="24"/>
          <w:szCs w:val="24"/>
        </w:rPr>
      </w:pPr>
      <w:r w:rsidRPr="00892CA2">
        <w:rPr>
          <w:rFonts w:ascii="Calibri Light" w:hAnsi="Calibri Light" w:cs="Calibri Light"/>
          <w:sz w:val="24"/>
          <w:szCs w:val="24"/>
        </w:rPr>
        <w:t>Wykonawca może powierzyć wykonanie części zamówienia podwykonawcy.</w:t>
      </w:r>
      <w:r w:rsidR="006C67C5" w:rsidRPr="00892CA2">
        <w:rPr>
          <w:rFonts w:ascii="Calibri Light" w:hAnsi="Calibri Light" w:cs="Calibri Light"/>
          <w:sz w:val="24"/>
          <w:szCs w:val="24"/>
        </w:rPr>
        <w:t xml:space="preserve"> </w:t>
      </w:r>
    </w:p>
    <w:p w:rsidR="00EB7879" w:rsidRPr="00892CA2" w:rsidRDefault="00EB7879" w:rsidP="000609FF">
      <w:pPr>
        <w:pStyle w:val="Akapitzlist"/>
        <w:numPr>
          <w:ilvl w:val="0"/>
          <w:numId w:val="34"/>
        </w:numPr>
        <w:spacing w:line="276" w:lineRule="auto"/>
        <w:ind w:left="284" w:hanging="284"/>
        <w:jc w:val="both"/>
        <w:rPr>
          <w:rFonts w:ascii="Calibri Light" w:hAnsi="Calibri Light" w:cs="Calibri Light"/>
          <w:sz w:val="24"/>
          <w:szCs w:val="24"/>
        </w:rPr>
      </w:pPr>
      <w:r w:rsidRPr="00892CA2">
        <w:rPr>
          <w:rFonts w:ascii="Calibri Light" w:hAnsi="Calibri Light" w:cs="Calibri Light"/>
          <w:sz w:val="24"/>
          <w:szCs w:val="24"/>
        </w:rPr>
        <w:t xml:space="preserve">Wykonawca, który zamierza wykonywać zamówienie przy udziale podwykonawcy/ów, musi wyraźnie w ofercie wskazać, jaką część (zakres zamówienia) wykonywać będzie </w:t>
      </w:r>
      <w:r w:rsidR="007A2D36" w:rsidRPr="00892CA2">
        <w:rPr>
          <w:rFonts w:ascii="Calibri Light" w:hAnsi="Calibri Light" w:cs="Calibri Light"/>
          <w:sz w:val="24"/>
          <w:szCs w:val="24"/>
        </w:rPr>
        <w:br/>
      </w:r>
      <w:r w:rsidRPr="00892CA2">
        <w:rPr>
          <w:rFonts w:ascii="Calibri Light" w:hAnsi="Calibri Light" w:cs="Calibri Light"/>
          <w:sz w:val="24"/>
          <w:szCs w:val="24"/>
        </w:rPr>
        <w:t xml:space="preserve">w jego imieniu podwykonawca </w:t>
      </w:r>
      <w:r w:rsidRPr="00892CA2">
        <w:rPr>
          <w:rFonts w:ascii="Calibri Light" w:hAnsi="Calibri Light" w:cs="Calibri Light"/>
          <w:b/>
          <w:sz w:val="24"/>
          <w:szCs w:val="24"/>
        </w:rPr>
        <w:t>oraz podać nazwę ewentualnych podwykonawców</w:t>
      </w:r>
      <w:r w:rsidRPr="00892CA2">
        <w:rPr>
          <w:rFonts w:ascii="Calibri Light" w:hAnsi="Calibri Light" w:cs="Calibri Light"/>
          <w:sz w:val="24"/>
          <w:szCs w:val="24"/>
        </w:rPr>
        <w:t xml:space="preserve">, </w:t>
      </w:r>
      <w:r w:rsidRPr="00892CA2">
        <w:rPr>
          <w:rFonts w:ascii="Calibri Light" w:hAnsi="Calibri Light" w:cs="Calibri Light"/>
          <w:b/>
          <w:bCs/>
          <w:sz w:val="24"/>
          <w:szCs w:val="24"/>
        </w:rPr>
        <w:t>jeżeli są już znani</w:t>
      </w:r>
      <w:r w:rsidRPr="00892CA2">
        <w:rPr>
          <w:rFonts w:ascii="Calibri Light" w:hAnsi="Calibri Light" w:cs="Calibri Light"/>
          <w:sz w:val="24"/>
          <w:szCs w:val="24"/>
        </w:rPr>
        <w:t>. Należy w tym celu wypełnić odpowiedni punkt formularza oferty, stanowiącego załącznik nr 1 do SWZ.</w:t>
      </w:r>
      <w:r w:rsidRPr="00892CA2">
        <w:rPr>
          <w:rFonts w:ascii="Calibri Light" w:hAnsi="Calibri Light" w:cs="Calibri Light"/>
          <w:b/>
          <w:sz w:val="24"/>
          <w:szCs w:val="24"/>
        </w:rPr>
        <w:t xml:space="preserve"> </w:t>
      </w:r>
      <w:r w:rsidRPr="00892CA2">
        <w:rPr>
          <w:rFonts w:ascii="Calibri Light" w:hAnsi="Calibri Light" w:cs="Calibri Light"/>
          <w:sz w:val="24"/>
          <w:szCs w:val="24"/>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rsidR="00EB7879" w:rsidRPr="00892CA2" w:rsidRDefault="00EB7879" w:rsidP="000609FF">
      <w:pPr>
        <w:pStyle w:val="Akapitzlist"/>
        <w:numPr>
          <w:ilvl w:val="0"/>
          <w:numId w:val="34"/>
        </w:numPr>
        <w:spacing w:line="276" w:lineRule="auto"/>
        <w:ind w:left="284" w:hanging="284"/>
        <w:jc w:val="both"/>
        <w:rPr>
          <w:rFonts w:ascii="Calibri Light" w:hAnsi="Calibri Light" w:cs="Calibri Light"/>
          <w:sz w:val="24"/>
          <w:szCs w:val="24"/>
        </w:rPr>
      </w:pPr>
      <w:r w:rsidRPr="00892CA2">
        <w:rPr>
          <w:rFonts w:ascii="Calibri Light" w:hAnsi="Calibri Light" w:cs="Calibri Light"/>
          <w:sz w:val="24"/>
          <w:szCs w:val="24"/>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w:t>
      </w:r>
      <w:r w:rsidR="007A2D36" w:rsidRPr="00892CA2">
        <w:rPr>
          <w:rFonts w:ascii="Calibri Light" w:hAnsi="Calibri Light" w:cs="Calibri Light"/>
          <w:sz w:val="24"/>
          <w:szCs w:val="24"/>
        </w:rPr>
        <w:br/>
      </w:r>
      <w:r w:rsidRPr="00892CA2">
        <w:rPr>
          <w:rFonts w:ascii="Calibri Light" w:hAnsi="Calibri Light" w:cs="Calibri Light"/>
          <w:sz w:val="24"/>
          <w:szCs w:val="24"/>
        </w:rPr>
        <w:t>o których mowa w zdaniu pierwszym, w trakcie realizacji zamówienia, a także przekazuje wymagane informacje na temat nowych podwykonawców, którym w późniejszym okresie zamierza powierzyć realizację zamówienia.</w:t>
      </w:r>
    </w:p>
    <w:p w:rsidR="000A11CE" w:rsidRPr="00892CA2" w:rsidRDefault="000A11CE" w:rsidP="000609FF">
      <w:pPr>
        <w:pStyle w:val="Akapitzlist"/>
        <w:numPr>
          <w:ilvl w:val="0"/>
          <w:numId w:val="34"/>
        </w:numPr>
        <w:spacing w:line="276" w:lineRule="auto"/>
        <w:ind w:left="284" w:hanging="284"/>
        <w:jc w:val="both"/>
        <w:rPr>
          <w:rFonts w:ascii="Calibri Light" w:hAnsi="Calibri Light" w:cs="Calibri Light"/>
          <w:sz w:val="24"/>
          <w:szCs w:val="24"/>
        </w:rPr>
      </w:pPr>
      <w:r w:rsidRPr="00892CA2">
        <w:rPr>
          <w:rFonts w:ascii="Calibri Light" w:hAnsi="Calibri Light" w:cs="Calibri Light"/>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EB7879" w:rsidRPr="00892CA2" w:rsidRDefault="00EB7879" w:rsidP="000609FF">
      <w:pPr>
        <w:pStyle w:val="Akapitzlist"/>
        <w:numPr>
          <w:ilvl w:val="0"/>
          <w:numId w:val="34"/>
        </w:numPr>
        <w:spacing w:line="276" w:lineRule="auto"/>
        <w:ind w:left="284" w:hanging="284"/>
        <w:jc w:val="both"/>
        <w:rPr>
          <w:rFonts w:ascii="Calibri Light" w:hAnsi="Calibri Light" w:cs="Calibri Light"/>
          <w:sz w:val="24"/>
          <w:szCs w:val="24"/>
        </w:rPr>
      </w:pPr>
      <w:r w:rsidRPr="00892CA2">
        <w:rPr>
          <w:rFonts w:ascii="Calibri Light" w:hAnsi="Calibri Light" w:cs="Calibri Light"/>
          <w:sz w:val="24"/>
          <w:szCs w:val="24"/>
        </w:rPr>
        <w:t>Powierzenie wykonania części zamówienia podwykonawcom nie zwalnia Wykonawcy z odpowiedzialności za należyte wykonanie tego zamówienia.</w:t>
      </w:r>
    </w:p>
    <w:p w:rsidR="00E10CE8" w:rsidRPr="00892CA2" w:rsidRDefault="00E10CE8" w:rsidP="00640706">
      <w:pPr>
        <w:spacing w:line="276" w:lineRule="auto"/>
        <w:rPr>
          <w:rFonts w:ascii="Calibri Light" w:hAnsi="Calibri Light" w:cs="Calibri Light"/>
          <w:sz w:val="24"/>
          <w:szCs w:val="24"/>
        </w:rPr>
      </w:pPr>
    </w:p>
    <w:p w:rsidR="000E66D6" w:rsidRPr="00892CA2" w:rsidRDefault="00EB7879" w:rsidP="002C216C">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 XIX</w:t>
      </w:r>
    </w:p>
    <w:p w:rsidR="00EB7879" w:rsidRPr="00892CA2" w:rsidRDefault="00EB7879"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 xml:space="preserve">PODSTAWY (PRZESŁANKI) WYKLUCZENIA Z POSTĘPOWANIA, WARUNKI UDZIAŁU </w:t>
      </w:r>
      <w:r w:rsidR="00E426D8">
        <w:rPr>
          <w:rFonts w:ascii="Calibri Light" w:hAnsi="Calibri Light" w:cs="Calibri Light"/>
          <w:sz w:val="24"/>
          <w:szCs w:val="24"/>
        </w:rPr>
        <w:br/>
      </w:r>
      <w:r w:rsidRPr="00892CA2">
        <w:rPr>
          <w:rFonts w:ascii="Calibri Light" w:hAnsi="Calibri Light" w:cs="Calibri Light"/>
          <w:sz w:val="24"/>
          <w:szCs w:val="24"/>
        </w:rPr>
        <w:t>W POSTĘPOWANIU</w:t>
      </w:r>
      <w:r w:rsidR="00734E12" w:rsidRPr="00892CA2">
        <w:rPr>
          <w:rFonts w:ascii="Calibri Light" w:hAnsi="Calibri Light" w:cs="Calibri Light"/>
          <w:sz w:val="24"/>
          <w:szCs w:val="24"/>
        </w:rPr>
        <w:t xml:space="preserve"> </w:t>
      </w:r>
    </w:p>
    <w:p w:rsidR="00EB7879" w:rsidRPr="00892CA2" w:rsidRDefault="00EB7879"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WYKAZ PODMIOTOWYCH ŚRODKÓW DOWODOWYCH</w:t>
      </w:r>
    </w:p>
    <w:p w:rsidR="00B85639" w:rsidRDefault="00B85639" w:rsidP="000609FF">
      <w:pPr>
        <w:pStyle w:val="Akapitzlist"/>
        <w:numPr>
          <w:ilvl w:val="0"/>
          <w:numId w:val="78"/>
        </w:numPr>
        <w:suppressAutoHyphens/>
        <w:spacing w:line="276" w:lineRule="auto"/>
        <w:ind w:left="357" w:hanging="357"/>
        <w:jc w:val="both"/>
        <w:rPr>
          <w:rFonts w:ascii="Calibri Light" w:hAnsi="Calibri Light" w:cs="Calibri Light"/>
          <w:b/>
          <w:sz w:val="24"/>
          <w:szCs w:val="24"/>
        </w:rPr>
      </w:pPr>
      <w:r>
        <w:rPr>
          <w:rFonts w:ascii="Calibri Light" w:hAnsi="Calibri Light" w:cs="Calibri Light"/>
          <w:b/>
          <w:sz w:val="24"/>
          <w:szCs w:val="24"/>
        </w:rPr>
        <w:t>O udzielenie zamówienia mogą się ubiegać Wykonawcy, którzy:</w:t>
      </w:r>
    </w:p>
    <w:p w:rsidR="00B85639" w:rsidRDefault="00B85639" w:rsidP="000609FF">
      <w:pPr>
        <w:pStyle w:val="Akapitzlist"/>
        <w:numPr>
          <w:ilvl w:val="0"/>
          <w:numId w:val="79"/>
        </w:numPr>
        <w:suppressAutoHyphens/>
        <w:spacing w:line="276" w:lineRule="auto"/>
        <w:ind w:left="709" w:hanging="283"/>
        <w:jc w:val="both"/>
        <w:rPr>
          <w:rFonts w:ascii="Calibri Light" w:hAnsi="Calibri Light" w:cs="Calibri Light"/>
          <w:sz w:val="24"/>
          <w:szCs w:val="24"/>
        </w:rPr>
      </w:pPr>
      <w:r>
        <w:rPr>
          <w:rFonts w:ascii="Calibri Light" w:hAnsi="Calibri Light" w:cs="Calibri Light"/>
          <w:sz w:val="24"/>
          <w:szCs w:val="24"/>
        </w:rPr>
        <w:t>nie podlegają wykluczeniu;</w:t>
      </w:r>
    </w:p>
    <w:p w:rsidR="00B85639" w:rsidRDefault="00B85639" w:rsidP="000609FF">
      <w:pPr>
        <w:pStyle w:val="Akapitzlist"/>
        <w:numPr>
          <w:ilvl w:val="0"/>
          <w:numId w:val="79"/>
        </w:numPr>
        <w:suppressAutoHyphens/>
        <w:spacing w:line="276" w:lineRule="auto"/>
        <w:ind w:left="709" w:hanging="283"/>
        <w:jc w:val="both"/>
        <w:rPr>
          <w:rFonts w:ascii="Calibri Light" w:hAnsi="Calibri Light" w:cs="Calibri Light"/>
          <w:b/>
          <w:color w:val="000000" w:themeColor="text1"/>
          <w:sz w:val="24"/>
          <w:szCs w:val="24"/>
        </w:rPr>
      </w:pPr>
      <w:r>
        <w:rPr>
          <w:rFonts w:ascii="Calibri Light" w:hAnsi="Calibri Light" w:cs="Calibri Light"/>
          <w:color w:val="000000" w:themeColor="text1"/>
          <w:sz w:val="24"/>
          <w:szCs w:val="24"/>
        </w:rPr>
        <w:t xml:space="preserve">spełniają warunki udziału w postępowaniu, określone przez Zamawiającego </w:t>
      </w:r>
      <w:r>
        <w:rPr>
          <w:rFonts w:ascii="Calibri Light" w:hAnsi="Calibri Light" w:cs="Calibri Light"/>
          <w:color w:val="000000" w:themeColor="text1"/>
          <w:sz w:val="24"/>
          <w:szCs w:val="24"/>
        </w:rPr>
        <w:br/>
        <w:t xml:space="preserve">w ogłoszeniu o zamówieniu oraz w ust. 3 niniejszego rozdziału SWZ. </w:t>
      </w:r>
    </w:p>
    <w:p w:rsidR="00B85639" w:rsidRDefault="00B85639" w:rsidP="000609FF">
      <w:pPr>
        <w:pStyle w:val="Akapitzlist"/>
        <w:numPr>
          <w:ilvl w:val="0"/>
          <w:numId w:val="78"/>
        </w:numPr>
        <w:suppressAutoHyphens/>
        <w:spacing w:line="276" w:lineRule="auto"/>
        <w:ind w:left="425" w:hanging="425"/>
        <w:jc w:val="both"/>
        <w:rPr>
          <w:rFonts w:ascii="Calibri Light" w:hAnsi="Calibri Light" w:cs="Calibri Light"/>
          <w:b/>
          <w:sz w:val="24"/>
          <w:szCs w:val="24"/>
        </w:rPr>
      </w:pPr>
      <w:r>
        <w:rPr>
          <w:rFonts w:ascii="Calibri Light" w:hAnsi="Calibri Light" w:cs="Calibri Light"/>
          <w:b/>
          <w:sz w:val="24"/>
          <w:szCs w:val="24"/>
        </w:rPr>
        <w:t>Podstawy wykluczenia:</w:t>
      </w:r>
    </w:p>
    <w:p w:rsidR="00B85639" w:rsidRDefault="00B85639" w:rsidP="000609FF">
      <w:pPr>
        <w:pStyle w:val="Akapitzlist"/>
        <w:numPr>
          <w:ilvl w:val="1"/>
          <w:numId w:val="78"/>
        </w:numPr>
        <w:tabs>
          <w:tab w:val="left" w:pos="993"/>
        </w:tabs>
        <w:suppressAutoHyphens/>
        <w:spacing w:line="276" w:lineRule="auto"/>
        <w:ind w:left="709" w:hanging="425"/>
        <w:jc w:val="both"/>
        <w:rPr>
          <w:rFonts w:ascii="Calibri Light" w:hAnsi="Calibri Light" w:cs="Calibri Light"/>
          <w:b/>
          <w:sz w:val="24"/>
          <w:szCs w:val="24"/>
        </w:rPr>
      </w:pPr>
      <w:r>
        <w:rPr>
          <w:rFonts w:ascii="Calibri Light" w:hAnsi="Calibri Light" w:cs="Calibri Light"/>
          <w:b/>
          <w:sz w:val="24"/>
          <w:szCs w:val="24"/>
        </w:rPr>
        <w:t>Zamawiający wykluczy z postępowania Wykonawcę w przypadkach, o których mowa w art. 108 ust. 1 pkt 1-6 ustawy (obligatoryjne przesłanki wykluczenia).</w:t>
      </w:r>
    </w:p>
    <w:p w:rsidR="00B85639" w:rsidRDefault="00B85639" w:rsidP="000609FF">
      <w:pPr>
        <w:pStyle w:val="Akapitzlist"/>
        <w:numPr>
          <w:ilvl w:val="1"/>
          <w:numId w:val="78"/>
        </w:numPr>
        <w:suppressAutoHyphens/>
        <w:spacing w:before="120" w:line="276" w:lineRule="auto"/>
        <w:ind w:left="568" w:hanging="284"/>
        <w:jc w:val="both"/>
        <w:rPr>
          <w:rFonts w:ascii="Calibri Light" w:hAnsi="Calibri Light" w:cs="Calibri Light"/>
          <w:b/>
          <w:sz w:val="24"/>
          <w:szCs w:val="24"/>
        </w:rPr>
      </w:pPr>
      <w:r>
        <w:rPr>
          <w:rFonts w:ascii="Calibri Light" w:hAnsi="Calibri Light" w:cs="Calibri Light"/>
          <w:b/>
          <w:sz w:val="24"/>
          <w:szCs w:val="24"/>
        </w:rPr>
        <w:t xml:space="preserve">Zamawiający przewiduje także dodatkowe/fakultatywne podstawy (przesłanki) wykluczenia zawarte w art. 109 ust. 1 pkt. 1 i pkt. 4 ustawy Pzp i wykluczy </w:t>
      </w:r>
      <w:r>
        <w:rPr>
          <w:rFonts w:ascii="Calibri Light" w:hAnsi="Calibri Light" w:cs="Calibri Light"/>
          <w:b/>
          <w:sz w:val="24"/>
          <w:szCs w:val="24"/>
        </w:rPr>
        <w:br/>
        <w:t>z postępowania Wykonawcę w następujących przypadkach:</w:t>
      </w:r>
    </w:p>
    <w:p w:rsidR="00B85639" w:rsidRDefault="00B85639" w:rsidP="000609FF">
      <w:pPr>
        <w:pStyle w:val="Akapitzlist"/>
        <w:numPr>
          <w:ilvl w:val="3"/>
          <w:numId w:val="76"/>
        </w:numPr>
        <w:tabs>
          <w:tab w:val="left" w:pos="993"/>
        </w:tabs>
        <w:suppressAutoHyphens/>
        <w:spacing w:line="276" w:lineRule="auto"/>
        <w:ind w:left="993" w:hanging="426"/>
        <w:jc w:val="both"/>
        <w:rPr>
          <w:rFonts w:ascii="Calibri Light" w:hAnsi="Calibri Light" w:cs="Calibri Light"/>
          <w:sz w:val="24"/>
          <w:szCs w:val="24"/>
        </w:rPr>
      </w:pPr>
      <w:r>
        <w:rPr>
          <w:rFonts w:ascii="Calibri Light" w:hAnsi="Calibri Light" w:cs="Calibri Light"/>
          <w:sz w:val="24"/>
          <w:szCs w:val="24"/>
        </w:rPr>
        <w:t xml:space="preserve">który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 </w:t>
      </w:r>
    </w:p>
    <w:p w:rsidR="00B85639" w:rsidRDefault="00B85639" w:rsidP="000609FF">
      <w:pPr>
        <w:pStyle w:val="Akapitzlist"/>
        <w:numPr>
          <w:ilvl w:val="3"/>
          <w:numId w:val="76"/>
        </w:numPr>
        <w:tabs>
          <w:tab w:val="left" w:pos="993"/>
        </w:tabs>
        <w:suppressAutoHyphens/>
        <w:spacing w:line="276" w:lineRule="auto"/>
        <w:ind w:left="993" w:hanging="426"/>
        <w:jc w:val="both"/>
        <w:rPr>
          <w:rFonts w:ascii="Calibri Light" w:hAnsi="Calibri Light" w:cs="Calibri Light"/>
          <w:sz w:val="24"/>
          <w:szCs w:val="24"/>
        </w:rPr>
      </w:pPr>
      <w:r>
        <w:rPr>
          <w:rFonts w:ascii="Calibri Light" w:hAnsi="Calibri Light" w:cs="Calibri Light"/>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B85639" w:rsidRDefault="00B85639" w:rsidP="000609FF">
      <w:pPr>
        <w:pStyle w:val="Akapitzlist"/>
        <w:numPr>
          <w:ilvl w:val="1"/>
          <w:numId w:val="78"/>
        </w:numPr>
        <w:tabs>
          <w:tab w:val="left" w:pos="709"/>
        </w:tabs>
        <w:suppressAutoHyphens/>
        <w:spacing w:line="276" w:lineRule="auto"/>
        <w:ind w:left="709" w:hanging="425"/>
        <w:jc w:val="both"/>
        <w:rPr>
          <w:rFonts w:ascii="Calibri Light" w:hAnsi="Calibri Light" w:cs="Calibri Light"/>
          <w:sz w:val="24"/>
          <w:szCs w:val="24"/>
        </w:rPr>
      </w:pPr>
      <w:r>
        <w:rPr>
          <w:rFonts w:ascii="Calibri Light" w:hAnsi="Calibri Light" w:cs="Calibri Light"/>
          <w:sz w:val="24"/>
          <w:szCs w:val="24"/>
        </w:rPr>
        <w:t xml:space="preserve">Z postępowania o udzielenie zamówienia wyklucza się Wykonawcę w przypadkach, </w:t>
      </w:r>
      <w:r>
        <w:rPr>
          <w:rFonts w:ascii="Calibri Light" w:hAnsi="Calibri Light" w:cs="Calibri Light"/>
          <w:sz w:val="24"/>
          <w:szCs w:val="24"/>
        </w:rPr>
        <w:br/>
        <w:t>o których mowa w art. 7 ust. 1 ustawy z dnia 13 kwietnia 2022r. o szczególnych rozwiązaniach w zakresie przeciwdziałania wspieraniu agresji na Ukrainę oraz służących ochronie bezpieczeństwa narodowego (t.j. Dz.U. 2024 poz. 507). Do Wykonawcy podlegającego wykluczeniu w tym zakresie, stosuje się art. 7 ust. 3 wspomnianej ustawy.</w:t>
      </w:r>
    </w:p>
    <w:p w:rsidR="004D1BE5" w:rsidRPr="00892CA2" w:rsidRDefault="004D1BE5" w:rsidP="00640706">
      <w:pPr>
        <w:pStyle w:val="Akapitzlist"/>
        <w:tabs>
          <w:tab w:val="left" w:pos="709"/>
        </w:tabs>
        <w:spacing w:line="276" w:lineRule="auto"/>
        <w:ind w:left="709"/>
        <w:jc w:val="both"/>
        <w:rPr>
          <w:rFonts w:ascii="Calibri Light" w:hAnsi="Calibri Light" w:cs="Calibri Light"/>
          <w:sz w:val="24"/>
          <w:szCs w:val="24"/>
        </w:rPr>
      </w:pPr>
    </w:p>
    <w:p w:rsidR="00EB7879" w:rsidRPr="00892CA2" w:rsidRDefault="00EB7879" w:rsidP="000609FF">
      <w:pPr>
        <w:pStyle w:val="Akapitzlist"/>
        <w:numPr>
          <w:ilvl w:val="0"/>
          <w:numId w:val="51"/>
        </w:numPr>
        <w:tabs>
          <w:tab w:val="left" w:pos="993"/>
          <w:tab w:val="left" w:pos="1134"/>
        </w:tabs>
        <w:spacing w:line="276" w:lineRule="auto"/>
        <w:ind w:left="425" w:hanging="425"/>
        <w:jc w:val="both"/>
        <w:rPr>
          <w:rFonts w:ascii="Calibri Light" w:hAnsi="Calibri Light" w:cs="Calibri Light"/>
          <w:b/>
          <w:sz w:val="24"/>
          <w:szCs w:val="24"/>
        </w:rPr>
      </w:pPr>
      <w:r w:rsidRPr="00892CA2">
        <w:rPr>
          <w:rFonts w:ascii="Calibri Light" w:hAnsi="Calibri Light" w:cs="Calibri Light"/>
          <w:b/>
          <w:sz w:val="24"/>
          <w:szCs w:val="24"/>
        </w:rPr>
        <w:t>Warunki udziału w postępowaniu, określone przez Zamawiającego spośród warunków, o których mowa w art. 112 ust. 2 ustawy:</w:t>
      </w:r>
    </w:p>
    <w:p w:rsidR="00EB7879" w:rsidRPr="00892CA2" w:rsidRDefault="00EB7879" w:rsidP="00640706">
      <w:pPr>
        <w:tabs>
          <w:tab w:val="left" w:pos="1134"/>
        </w:tabs>
        <w:spacing w:line="276" w:lineRule="auto"/>
        <w:ind w:left="360"/>
        <w:jc w:val="both"/>
        <w:rPr>
          <w:rFonts w:ascii="Calibri Light" w:hAnsi="Calibri Light" w:cs="Calibri Light"/>
          <w:b/>
          <w:vanish/>
          <w:sz w:val="24"/>
          <w:szCs w:val="24"/>
        </w:rPr>
      </w:pPr>
    </w:p>
    <w:p w:rsidR="00EB7879" w:rsidRPr="00892CA2" w:rsidRDefault="00753598" w:rsidP="000609FF">
      <w:pPr>
        <w:pStyle w:val="Akapitzlist"/>
        <w:numPr>
          <w:ilvl w:val="1"/>
          <w:numId w:val="58"/>
        </w:numPr>
        <w:tabs>
          <w:tab w:val="left" w:pos="851"/>
        </w:tabs>
        <w:spacing w:line="276" w:lineRule="auto"/>
        <w:jc w:val="both"/>
        <w:rPr>
          <w:rFonts w:ascii="Calibri Light" w:hAnsi="Calibri Light" w:cs="Calibri Light"/>
          <w:b/>
          <w:sz w:val="24"/>
          <w:szCs w:val="24"/>
        </w:rPr>
      </w:pPr>
      <w:r w:rsidRPr="00892CA2">
        <w:rPr>
          <w:rFonts w:ascii="Calibri Light" w:hAnsi="Calibri Light" w:cs="Calibri Light"/>
          <w:b/>
          <w:sz w:val="24"/>
          <w:szCs w:val="24"/>
        </w:rPr>
        <w:t xml:space="preserve">  </w:t>
      </w:r>
      <w:r w:rsidR="00EB7879" w:rsidRPr="00892CA2">
        <w:rPr>
          <w:rFonts w:ascii="Calibri Light" w:hAnsi="Calibri Light" w:cs="Calibri Light"/>
          <w:b/>
          <w:sz w:val="24"/>
          <w:szCs w:val="24"/>
        </w:rPr>
        <w:t>Zdolność do występowania w obrocie gospodarczym</w:t>
      </w:r>
    </w:p>
    <w:p w:rsidR="00745ACD" w:rsidRPr="00892CA2" w:rsidRDefault="0069002F" w:rsidP="00640706">
      <w:pPr>
        <w:pStyle w:val="Akapitzlist"/>
        <w:tabs>
          <w:tab w:val="left" w:pos="1276"/>
        </w:tabs>
        <w:spacing w:line="276" w:lineRule="auto"/>
        <w:ind w:left="851" w:hanging="851"/>
        <w:jc w:val="both"/>
        <w:rPr>
          <w:rFonts w:ascii="Calibri Light" w:hAnsi="Calibri Light" w:cs="Calibri Light"/>
          <w:sz w:val="24"/>
          <w:szCs w:val="24"/>
        </w:rPr>
      </w:pPr>
      <w:r w:rsidRPr="00892CA2">
        <w:rPr>
          <w:rFonts w:ascii="Calibri Light" w:hAnsi="Calibri Light" w:cs="Calibri Light"/>
          <w:sz w:val="24"/>
          <w:szCs w:val="24"/>
        </w:rPr>
        <w:tab/>
      </w:r>
      <w:r w:rsidR="00EB7879" w:rsidRPr="00892CA2">
        <w:rPr>
          <w:rFonts w:ascii="Calibri Light" w:hAnsi="Calibri Light" w:cs="Calibri Light"/>
          <w:sz w:val="24"/>
          <w:szCs w:val="24"/>
        </w:rPr>
        <w:t xml:space="preserve">Zamawiający nie określa warunku w powyższym zakresie. </w:t>
      </w:r>
    </w:p>
    <w:p w:rsidR="00EB7879" w:rsidRPr="00892CA2" w:rsidRDefault="00EB7879" w:rsidP="000609FF">
      <w:pPr>
        <w:pStyle w:val="Akapitzlist"/>
        <w:numPr>
          <w:ilvl w:val="1"/>
          <w:numId w:val="57"/>
        </w:numPr>
        <w:tabs>
          <w:tab w:val="left" w:pos="851"/>
        </w:tabs>
        <w:spacing w:line="276" w:lineRule="auto"/>
        <w:ind w:left="851" w:hanging="425"/>
        <w:jc w:val="both"/>
        <w:rPr>
          <w:rFonts w:ascii="Calibri Light" w:hAnsi="Calibri Light" w:cs="Calibri Light"/>
          <w:b/>
          <w:sz w:val="24"/>
          <w:szCs w:val="24"/>
        </w:rPr>
      </w:pPr>
      <w:r w:rsidRPr="00892CA2">
        <w:rPr>
          <w:rFonts w:ascii="Calibri Light" w:hAnsi="Calibri Light" w:cs="Calibri Light"/>
          <w:b/>
          <w:sz w:val="24"/>
          <w:szCs w:val="24"/>
        </w:rPr>
        <w:t xml:space="preserve">Uprawnienia do prowadzenia określonej działalności gospodarczej lub </w:t>
      </w:r>
      <w:r w:rsidR="00745ACD" w:rsidRPr="00892CA2">
        <w:rPr>
          <w:rFonts w:ascii="Calibri Light" w:hAnsi="Calibri Light" w:cs="Calibri Light"/>
          <w:b/>
          <w:sz w:val="24"/>
          <w:szCs w:val="24"/>
        </w:rPr>
        <w:t xml:space="preserve">   </w:t>
      </w:r>
      <w:r w:rsidRPr="00892CA2">
        <w:rPr>
          <w:rFonts w:ascii="Calibri Light" w:hAnsi="Calibri Light" w:cs="Calibri Light"/>
          <w:b/>
          <w:sz w:val="24"/>
          <w:szCs w:val="24"/>
        </w:rPr>
        <w:t>zawodowej</w:t>
      </w:r>
    </w:p>
    <w:p w:rsidR="00745ACD" w:rsidRPr="00892CA2" w:rsidRDefault="0069002F" w:rsidP="00640706">
      <w:pPr>
        <w:tabs>
          <w:tab w:val="left" w:pos="851"/>
        </w:tabs>
        <w:spacing w:line="276" w:lineRule="auto"/>
        <w:ind w:left="851" w:hanging="851"/>
        <w:jc w:val="both"/>
        <w:rPr>
          <w:rFonts w:ascii="Calibri Light" w:hAnsi="Calibri Light" w:cs="Calibri Light"/>
          <w:sz w:val="24"/>
          <w:szCs w:val="24"/>
        </w:rPr>
      </w:pPr>
      <w:r w:rsidRPr="00892CA2">
        <w:rPr>
          <w:rFonts w:ascii="Calibri Light" w:hAnsi="Calibri Light" w:cs="Calibri Light"/>
          <w:sz w:val="24"/>
          <w:szCs w:val="24"/>
        </w:rPr>
        <w:tab/>
      </w:r>
      <w:r w:rsidR="00EB7879" w:rsidRPr="00892CA2">
        <w:rPr>
          <w:rFonts w:ascii="Calibri Light" w:hAnsi="Calibri Light" w:cs="Calibri Light"/>
          <w:sz w:val="24"/>
          <w:szCs w:val="24"/>
        </w:rPr>
        <w:t>Zamawiający nie określa warunku w powyższym zakresie.</w:t>
      </w:r>
    </w:p>
    <w:p w:rsidR="00EB7879" w:rsidRPr="00892CA2" w:rsidRDefault="00EB7879" w:rsidP="000609FF">
      <w:pPr>
        <w:pStyle w:val="Akapitzlist"/>
        <w:numPr>
          <w:ilvl w:val="1"/>
          <w:numId w:val="57"/>
        </w:numPr>
        <w:tabs>
          <w:tab w:val="left" w:pos="709"/>
        </w:tabs>
        <w:spacing w:line="276" w:lineRule="auto"/>
        <w:ind w:left="851" w:hanging="425"/>
        <w:jc w:val="both"/>
        <w:rPr>
          <w:rFonts w:ascii="Calibri Light" w:hAnsi="Calibri Light" w:cs="Calibri Light"/>
          <w:sz w:val="24"/>
          <w:szCs w:val="24"/>
        </w:rPr>
      </w:pPr>
      <w:r w:rsidRPr="00892CA2">
        <w:rPr>
          <w:rFonts w:ascii="Calibri Light" w:hAnsi="Calibri Light" w:cs="Calibri Light"/>
          <w:b/>
          <w:sz w:val="24"/>
          <w:szCs w:val="24"/>
        </w:rPr>
        <w:t>Sytuacja ekonomiczna lub finansowa</w:t>
      </w:r>
    </w:p>
    <w:p w:rsidR="00745ACD" w:rsidRPr="00892CA2" w:rsidRDefault="00EB7879" w:rsidP="00640706">
      <w:pPr>
        <w:tabs>
          <w:tab w:val="left" w:pos="1134"/>
        </w:tabs>
        <w:spacing w:line="276" w:lineRule="auto"/>
        <w:ind w:left="851"/>
        <w:jc w:val="both"/>
        <w:rPr>
          <w:rFonts w:ascii="Calibri Light" w:hAnsi="Calibri Light" w:cs="Calibri Light"/>
          <w:sz w:val="24"/>
          <w:szCs w:val="24"/>
        </w:rPr>
      </w:pPr>
      <w:r w:rsidRPr="00892CA2">
        <w:rPr>
          <w:rFonts w:ascii="Calibri Light" w:hAnsi="Calibri Light" w:cs="Calibri Light"/>
          <w:sz w:val="24"/>
          <w:szCs w:val="24"/>
        </w:rPr>
        <w:t>Zamawiający nie określa warunku w powyższym zakresie.</w:t>
      </w:r>
    </w:p>
    <w:p w:rsidR="00EB7879" w:rsidRPr="00892CA2" w:rsidRDefault="00EB7879" w:rsidP="000609FF">
      <w:pPr>
        <w:pStyle w:val="Akapitzlist"/>
        <w:numPr>
          <w:ilvl w:val="1"/>
          <w:numId w:val="57"/>
        </w:numPr>
        <w:tabs>
          <w:tab w:val="left" w:pos="709"/>
        </w:tabs>
        <w:spacing w:line="276" w:lineRule="auto"/>
        <w:ind w:left="851" w:hanging="425"/>
        <w:jc w:val="both"/>
        <w:rPr>
          <w:rFonts w:ascii="Calibri Light" w:hAnsi="Calibri Light" w:cs="Calibri Light"/>
          <w:b/>
          <w:sz w:val="24"/>
          <w:szCs w:val="24"/>
        </w:rPr>
      </w:pPr>
      <w:r w:rsidRPr="00892CA2">
        <w:rPr>
          <w:rFonts w:ascii="Calibri Light" w:hAnsi="Calibri Light" w:cs="Calibri Light"/>
          <w:b/>
          <w:sz w:val="24"/>
          <w:szCs w:val="24"/>
        </w:rPr>
        <w:t>Zdolność techniczna lub zawodowa</w:t>
      </w:r>
    </w:p>
    <w:p w:rsidR="005F2A7F" w:rsidRPr="00805EC1" w:rsidRDefault="00D94A6F" w:rsidP="00805EC1">
      <w:pPr>
        <w:tabs>
          <w:tab w:val="left" w:pos="567"/>
          <w:tab w:val="left" w:pos="709"/>
        </w:tabs>
        <w:spacing w:before="60"/>
        <w:jc w:val="both"/>
        <w:rPr>
          <w:rFonts w:ascii="Calibri Light" w:hAnsi="Calibri Light" w:cs="Calibri Light"/>
          <w:iCs/>
          <w:sz w:val="24"/>
          <w:szCs w:val="24"/>
        </w:rPr>
      </w:pPr>
      <w:r w:rsidRPr="00805EC1">
        <w:rPr>
          <w:rFonts w:ascii="Calibri Light" w:hAnsi="Calibri Light" w:cs="Calibri Light"/>
          <w:sz w:val="24"/>
          <w:szCs w:val="24"/>
        </w:rPr>
        <w:t xml:space="preserve">Wykonawca musi wykazać, iż w okresie ostatnich </w:t>
      </w:r>
      <w:r w:rsidR="005F2A7F" w:rsidRPr="00805EC1">
        <w:rPr>
          <w:rFonts w:ascii="Calibri Light" w:hAnsi="Calibri Light" w:cs="Calibri Light"/>
          <w:sz w:val="24"/>
          <w:szCs w:val="24"/>
        </w:rPr>
        <w:t>3</w:t>
      </w:r>
      <w:r w:rsidRPr="00805EC1">
        <w:rPr>
          <w:rFonts w:ascii="Calibri Light" w:hAnsi="Calibri Light" w:cs="Calibri Light"/>
          <w:sz w:val="24"/>
          <w:szCs w:val="24"/>
        </w:rPr>
        <w:t xml:space="preserve"> lat przed upływem terminu składania ofert, a jeżeli okres prowadzenia działalności jest krótszy – w tym okresie, wykonał należycie co najmniej </w:t>
      </w:r>
      <w:r w:rsidR="005F2A7F" w:rsidRPr="00805EC1">
        <w:rPr>
          <w:rFonts w:ascii="Calibri Light" w:hAnsi="Calibri Light" w:cs="Calibri Light"/>
          <w:sz w:val="24"/>
          <w:szCs w:val="24"/>
        </w:rPr>
        <w:t>dwie</w:t>
      </w:r>
      <w:r w:rsidR="007F395F" w:rsidRPr="00805EC1">
        <w:rPr>
          <w:rFonts w:ascii="Calibri Light" w:hAnsi="Calibri Light" w:cs="Calibri Light"/>
          <w:sz w:val="24"/>
          <w:szCs w:val="24"/>
        </w:rPr>
        <w:t xml:space="preserve"> usługi </w:t>
      </w:r>
      <w:r w:rsidR="005F2A7F" w:rsidRPr="00805EC1">
        <w:rPr>
          <w:rFonts w:ascii="Calibri Light" w:hAnsi="Calibri Light" w:cs="Calibri Light"/>
          <w:iCs/>
          <w:sz w:val="24"/>
          <w:szCs w:val="24"/>
        </w:rPr>
        <w:t xml:space="preserve">utrzymania czystości i porządku </w:t>
      </w:r>
      <w:r w:rsidR="005F2A7F" w:rsidRPr="00805EC1">
        <w:rPr>
          <w:rFonts w:ascii="Calibri Light" w:hAnsi="Calibri Light" w:cs="Calibri Light"/>
          <w:sz w:val="24"/>
          <w:szCs w:val="24"/>
        </w:rPr>
        <w:t>w obiekcie (lub obiektach) użyteczności publicznej, obejmujące usługi zarówno wewnątrz jak i na zewnątrz budynku (budynków), objętych jedną usługą, o wartości nie mniej niż 400.000,00 zł brutto każda,</w:t>
      </w:r>
    </w:p>
    <w:p w:rsidR="005F2A7F" w:rsidRPr="00C02B7F" w:rsidRDefault="005F2A7F" w:rsidP="00C02B7F">
      <w:pPr>
        <w:tabs>
          <w:tab w:val="left" w:pos="851"/>
        </w:tabs>
        <w:spacing w:line="276" w:lineRule="auto"/>
        <w:rPr>
          <w:rFonts w:ascii="Calibri Light" w:hAnsi="Calibri Light" w:cs="Calibri Light"/>
          <w:b/>
          <w:color w:val="000000"/>
          <w:sz w:val="24"/>
          <w:szCs w:val="24"/>
        </w:rPr>
      </w:pPr>
      <w:r w:rsidRPr="00C02B7F">
        <w:rPr>
          <w:rFonts w:ascii="Calibri Light" w:hAnsi="Calibri Light" w:cs="Calibri Light"/>
          <w:b/>
          <w:sz w:val="24"/>
          <w:szCs w:val="24"/>
        </w:rPr>
        <w:t>z których każda spełnia łącznie następujące warunki</w:t>
      </w:r>
      <w:r w:rsidRPr="00C02B7F">
        <w:rPr>
          <w:rFonts w:ascii="Calibri Light" w:hAnsi="Calibri Light" w:cs="Calibri Light"/>
          <w:sz w:val="24"/>
          <w:szCs w:val="24"/>
        </w:rPr>
        <w:t>:</w:t>
      </w:r>
    </w:p>
    <w:p w:rsidR="005F2A7F" w:rsidRPr="00C02B7F" w:rsidRDefault="005F2A7F" w:rsidP="00C02B7F">
      <w:pPr>
        <w:tabs>
          <w:tab w:val="left" w:pos="1134"/>
        </w:tabs>
        <w:spacing w:line="276" w:lineRule="auto"/>
        <w:rPr>
          <w:rFonts w:ascii="Calibri Light" w:hAnsi="Calibri Light" w:cs="Calibri Light"/>
          <w:bCs/>
          <w:color w:val="000000"/>
          <w:sz w:val="24"/>
          <w:szCs w:val="24"/>
        </w:rPr>
      </w:pPr>
      <w:r w:rsidRPr="00C02B7F">
        <w:rPr>
          <w:rFonts w:ascii="Calibri Light" w:hAnsi="Calibri Light" w:cs="Calibri Light"/>
          <w:bCs/>
          <w:color w:val="000000"/>
          <w:sz w:val="24"/>
          <w:szCs w:val="24"/>
        </w:rPr>
        <w:t xml:space="preserve">a) powierzchnia sprzątanych budynków użyteczności publicznej wynosi co najmniej </w:t>
      </w:r>
      <w:r w:rsidR="00BE3448">
        <w:rPr>
          <w:rFonts w:ascii="Calibri Light" w:hAnsi="Calibri Light" w:cs="Calibri Light"/>
          <w:bCs/>
          <w:color w:val="000000"/>
          <w:sz w:val="24"/>
          <w:szCs w:val="24"/>
        </w:rPr>
        <w:br/>
      </w:r>
      <w:r w:rsidR="00831CF5" w:rsidRPr="00C02B7F">
        <w:rPr>
          <w:rFonts w:ascii="Calibri Light" w:hAnsi="Calibri Light" w:cs="Calibri Light"/>
          <w:bCs/>
          <w:color w:val="000000"/>
          <w:sz w:val="24"/>
          <w:szCs w:val="24"/>
        </w:rPr>
        <w:t>5</w:t>
      </w:r>
      <w:r w:rsidRPr="00C02B7F">
        <w:rPr>
          <w:rFonts w:ascii="Calibri Light" w:hAnsi="Calibri Light" w:cs="Calibri Light"/>
          <w:bCs/>
          <w:color w:val="000000"/>
          <w:sz w:val="24"/>
          <w:szCs w:val="24"/>
        </w:rPr>
        <w:t xml:space="preserve"> 000 m2, a powierzchnia terenów zewnętrznych wynosi co najmniej </w:t>
      </w:r>
      <w:r w:rsidR="00BE3448">
        <w:rPr>
          <w:rFonts w:ascii="Calibri Light" w:hAnsi="Calibri Light" w:cs="Calibri Light"/>
          <w:bCs/>
          <w:color w:val="000000"/>
          <w:sz w:val="24"/>
          <w:szCs w:val="24"/>
        </w:rPr>
        <w:t>1 1</w:t>
      </w:r>
      <w:r w:rsidR="00641849" w:rsidRPr="00C02B7F">
        <w:rPr>
          <w:rFonts w:ascii="Calibri Light" w:hAnsi="Calibri Light" w:cs="Calibri Light"/>
          <w:bCs/>
          <w:color w:val="000000"/>
          <w:sz w:val="24"/>
          <w:szCs w:val="24"/>
        </w:rPr>
        <w:t>00</w:t>
      </w:r>
      <w:r w:rsidRPr="00C02B7F">
        <w:rPr>
          <w:rFonts w:ascii="Calibri Light" w:hAnsi="Calibri Light" w:cs="Calibri Light"/>
          <w:bCs/>
          <w:color w:val="000000"/>
          <w:sz w:val="24"/>
          <w:szCs w:val="24"/>
        </w:rPr>
        <w:t xml:space="preserve"> m2;</w:t>
      </w:r>
    </w:p>
    <w:p w:rsidR="005F2A7F" w:rsidRPr="00C02B7F" w:rsidRDefault="005F2A7F" w:rsidP="00C02B7F">
      <w:pPr>
        <w:tabs>
          <w:tab w:val="left" w:pos="1134"/>
        </w:tabs>
        <w:spacing w:line="276" w:lineRule="auto"/>
        <w:rPr>
          <w:rFonts w:ascii="Calibri Light" w:hAnsi="Calibri Light" w:cs="Calibri Light"/>
          <w:bCs/>
          <w:color w:val="000000"/>
          <w:sz w:val="24"/>
          <w:szCs w:val="24"/>
        </w:rPr>
      </w:pPr>
      <w:r w:rsidRPr="00C02B7F">
        <w:rPr>
          <w:rFonts w:ascii="Calibri Light" w:hAnsi="Calibri Light" w:cs="Calibri Light"/>
          <w:bCs/>
          <w:color w:val="000000"/>
          <w:sz w:val="24"/>
          <w:szCs w:val="24"/>
        </w:rPr>
        <w:t xml:space="preserve">b) czas wykonywania usługi wynosił </w:t>
      </w:r>
      <w:r w:rsidR="0030506D">
        <w:rPr>
          <w:rFonts w:ascii="Calibri Light" w:hAnsi="Calibri Light" w:cs="Calibri Light"/>
          <w:bCs/>
          <w:color w:val="000000"/>
          <w:sz w:val="24"/>
          <w:szCs w:val="24"/>
        </w:rPr>
        <w:t xml:space="preserve">nieprzerwanie </w:t>
      </w:r>
      <w:r w:rsidRPr="00C02B7F">
        <w:rPr>
          <w:rFonts w:ascii="Calibri Light" w:hAnsi="Calibri Light" w:cs="Calibri Light"/>
          <w:bCs/>
          <w:color w:val="000000"/>
          <w:sz w:val="24"/>
          <w:szCs w:val="24"/>
        </w:rPr>
        <w:t xml:space="preserve">co najmniej </w:t>
      </w:r>
      <w:r w:rsidR="00576BB4">
        <w:rPr>
          <w:rFonts w:ascii="Calibri Light" w:hAnsi="Calibri Light" w:cs="Calibri Light"/>
          <w:bCs/>
          <w:color w:val="000000"/>
          <w:sz w:val="24"/>
          <w:szCs w:val="24"/>
        </w:rPr>
        <w:t>1</w:t>
      </w:r>
      <w:r w:rsidR="0030506D">
        <w:rPr>
          <w:rFonts w:ascii="Calibri Light" w:hAnsi="Calibri Light" w:cs="Calibri Light"/>
          <w:bCs/>
          <w:color w:val="000000"/>
          <w:sz w:val="24"/>
          <w:szCs w:val="24"/>
        </w:rPr>
        <w:t>2</w:t>
      </w:r>
      <w:r w:rsidRPr="00C02B7F">
        <w:rPr>
          <w:rFonts w:ascii="Calibri Light" w:hAnsi="Calibri Light" w:cs="Calibri Light"/>
          <w:bCs/>
          <w:color w:val="000000"/>
          <w:sz w:val="24"/>
          <w:szCs w:val="24"/>
        </w:rPr>
        <w:t xml:space="preserve"> miesięcy.</w:t>
      </w:r>
    </w:p>
    <w:p w:rsidR="005F2A7F" w:rsidRPr="000A6B6F" w:rsidRDefault="005F2A7F" w:rsidP="00C02B7F">
      <w:pPr>
        <w:tabs>
          <w:tab w:val="left" w:pos="567"/>
          <w:tab w:val="left" w:pos="709"/>
        </w:tabs>
        <w:spacing w:before="60"/>
        <w:jc w:val="both"/>
        <w:rPr>
          <w:rFonts w:ascii="Tahoma" w:hAnsi="Tahoma" w:cs="Tahoma"/>
          <w:iCs/>
        </w:rPr>
      </w:pPr>
    </w:p>
    <w:p w:rsidR="005F2A7F" w:rsidRPr="00C02B7F" w:rsidRDefault="005F2A7F" w:rsidP="00C02B7F">
      <w:pPr>
        <w:tabs>
          <w:tab w:val="left" w:pos="709"/>
          <w:tab w:val="left" w:pos="851"/>
        </w:tabs>
        <w:spacing w:before="60"/>
        <w:jc w:val="both"/>
        <w:rPr>
          <w:rFonts w:ascii="Calibri Light" w:hAnsi="Calibri Light" w:cs="Calibri Light"/>
          <w:sz w:val="24"/>
          <w:szCs w:val="24"/>
        </w:rPr>
      </w:pPr>
      <w:r w:rsidRPr="00C02B7F">
        <w:rPr>
          <w:rFonts w:ascii="Calibri Light" w:hAnsi="Calibri Light" w:cs="Calibri Light"/>
          <w:i/>
          <w:sz w:val="24"/>
          <w:szCs w:val="24"/>
        </w:rPr>
        <w:t xml:space="preserve">Za obiekt użyteczności publicznej uważa się </w:t>
      </w:r>
      <w:r w:rsidRPr="00C02B7F">
        <w:rPr>
          <w:rFonts w:ascii="Calibri Light" w:hAnsi="Calibri Light" w:cs="Calibri Light"/>
          <w:sz w:val="24"/>
          <w:szCs w:val="24"/>
        </w:rPr>
        <w:t xml:space="preserve">budynek </w:t>
      </w:r>
      <w:r w:rsidRPr="00C02B7F">
        <w:rPr>
          <w:rFonts w:ascii="Calibri Light" w:hAnsi="Calibri Light" w:cs="Calibri Light"/>
          <w:i/>
          <w:sz w:val="24"/>
          <w:szCs w:val="24"/>
        </w:rPr>
        <w:t>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w:t>
      </w:r>
      <w:r w:rsidR="00C02B7F">
        <w:rPr>
          <w:rFonts w:ascii="Calibri Light" w:hAnsi="Calibri Light" w:cs="Calibri Light"/>
          <w:i/>
          <w:sz w:val="24"/>
          <w:szCs w:val="24"/>
        </w:rPr>
        <w:t xml:space="preserve">yki, sportu, obsługi pasażerów </w:t>
      </w:r>
      <w:r w:rsidRPr="00C02B7F">
        <w:rPr>
          <w:rFonts w:ascii="Calibri Light" w:hAnsi="Calibri Light" w:cs="Calibri Light"/>
          <w:i/>
          <w:sz w:val="24"/>
          <w:szCs w:val="24"/>
        </w:rPr>
        <w:t>w transporcie kolejowym, drogowym, lotniczym, morskim lub wodnym śródlądowym, oraz inny budynek przeznaczony do wykonywania podobnych funkcji; za budynek użyteczności publicznej uznaje się także budynek biurowy lub socjalny; zgodnie z treścią § 3 pkt 6 Rozporządzenia Ministra Infrastruktury z 12 kwietnia 2002 r. w sprawie warunków technicznych, jakim powinny odpowiadać budynki i ich usytuowanie (Dz. U. z 2022 r. poz. 1225 z późn. zm)</w:t>
      </w:r>
      <w:r w:rsidR="00C02B7F">
        <w:rPr>
          <w:rFonts w:ascii="Calibri Light" w:hAnsi="Calibri Light" w:cs="Calibri Light"/>
          <w:i/>
          <w:sz w:val="24"/>
          <w:szCs w:val="24"/>
        </w:rPr>
        <w:t>.</w:t>
      </w:r>
    </w:p>
    <w:p w:rsidR="00D94A6F" w:rsidRDefault="00D94A6F" w:rsidP="00145F32">
      <w:pPr>
        <w:tabs>
          <w:tab w:val="left" w:pos="1134"/>
        </w:tabs>
        <w:spacing w:line="276" w:lineRule="auto"/>
        <w:ind w:left="851"/>
        <w:jc w:val="both"/>
        <w:rPr>
          <w:rFonts w:ascii="Calibri Light" w:hAnsi="Calibri Light" w:cs="Calibri Light"/>
          <w:sz w:val="24"/>
          <w:szCs w:val="24"/>
        </w:rPr>
      </w:pPr>
    </w:p>
    <w:p w:rsidR="00145F32" w:rsidRPr="00C66B4E" w:rsidRDefault="00145F32" w:rsidP="00576BB4">
      <w:pPr>
        <w:spacing w:before="240" w:after="240" w:line="276" w:lineRule="auto"/>
        <w:jc w:val="both"/>
        <w:rPr>
          <w:rFonts w:ascii="Calibri Light" w:hAnsi="Calibri Light" w:cs="Calibri Light"/>
          <w:b/>
          <w:sz w:val="24"/>
          <w:szCs w:val="24"/>
        </w:rPr>
      </w:pPr>
      <w:r w:rsidRPr="00C66B4E">
        <w:rPr>
          <w:rFonts w:ascii="Calibri Light" w:hAnsi="Calibri Light" w:cs="Calibri Light"/>
          <w:b/>
          <w:sz w:val="24"/>
          <w:szCs w:val="24"/>
        </w:rPr>
        <w:t>Przez jedną usługę Zamawiający rozumie jeden/ą kontrakt/umowę.</w:t>
      </w:r>
    </w:p>
    <w:p w:rsidR="00143170" w:rsidRPr="00C66B4E" w:rsidRDefault="00145F32" w:rsidP="00576BB4">
      <w:pPr>
        <w:spacing w:after="120" w:line="276" w:lineRule="auto"/>
        <w:jc w:val="both"/>
        <w:rPr>
          <w:rFonts w:ascii="Calibri Light" w:hAnsi="Calibri Light" w:cs="Calibri Light"/>
          <w:sz w:val="24"/>
          <w:szCs w:val="24"/>
        </w:rPr>
      </w:pPr>
      <w:r w:rsidRPr="00C66B4E">
        <w:rPr>
          <w:rFonts w:ascii="Calibri Light" w:hAnsi="Calibri Light" w:cs="Calibri Light"/>
          <w:sz w:val="24"/>
          <w:szCs w:val="24"/>
        </w:rPr>
        <w:t>W przypadku usług będących w trakcie wykonywania, wymagania w zakresie czasu wykonywania danej usługi dotyczą części umowy już zrealizowanej (tj. od dnia rozpoczęcia wykonywania usługi do upływu terminu składania ofert) i ten parametr (czas) wykonawca obowiąz</w:t>
      </w:r>
      <w:r w:rsidR="00576BB4" w:rsidRPr="00C66B4E">
        <w:rPr>
          <w:rFonts w:ascii="Calibri Light" w:hAnsi="Calibri Light" w:cs="Calibri Light"/>
          <w:sz w:val="24"/>
          <w:szCs w:val="24"/>
        </w:rPr>
        <w:t>any jest podać w wykazie usług.</w:t>
      </w:r>
    </w:p>
    <w:p w:rsidR="00EB7879" w:rsidRPr="00892CA2" w:rsidRDefault="00EB7879" w:rsidP="000609FF">
      <w:pPr>
        <w:pStyle w:val="Akapitzlist"/>
        <w:numPr>
          <w:ilvl w:val="0"/>
          <w:numId w:val="56"/>
        </w:numPr>
        <w:tabs>
          <w:tab w:val="left" w:pos="993"/>
          <w:tab w:val="left" w:pos="1134"/>
        </w:tabs>
        <w:spacing w:before="120" w:after="120" w:line="276" w:lineRule="auto"/>
        <w:ind w:left="391" w:hanging="391"/>
        <w:jc w:val="both"/>
        <w:rPr>
          <w:rFonts w:ascii="Calibri Light" w:hAnsi="Calibri Light" w:cs="Calibri Light"/>
          <w:b/>
          <w:sz w:val="24"/>
          <w:szCs w:val="24"/>
        </w:rPr>
      </w:pPr>
      <w:r w:rsidRPr="00892CA2">
        <w:rPr>
          <w:rFonts w:ascii="Calibri Light" w:hAnsi="Calibri Light" w:cs="Calibri Light"/>
          <w:b/>
          <w:sz w:val="24"/>
          <w:szCs w:val="24"/>
        </w:rPr>
        <w:t>Wykaz podmiotowych środków dowodowych</w:t>
      </w:r>
    </w:p>
    <w:p w:rsidR="00B052D1" w:rsidRPr="00892CA2" w:rsidRDefault="00EB7879" w:rsidP="000609FF">
      <w:pPr>
        <w:pStyle w:val="Akapitzlist"/>
        <w:numPr>
          <w:ilvl w:val="1"/>
          <w:numId w:val="54"/>
        </w:numPr>
        <w:spacing w:before="120" w:line="276" w:lineRule="auto"/>
        <w:ind w:left="850" w:hanging="425"/>
        <w:jc w:val="both"/>
        <w:rPr>
          <w:rFonts w:ascii="Calibri Light" w:hAnsi="Calibri Light" w:cs="Calibri Light"/>
          <w:b/>
          <w:sz w:val="24"/>
          <w:szCs w:val="24"/>
        </w:rPr>
      </w:pPr>
      <w:r w:rsidRPr="00892CA2">
        <w:rPr>
          <w:rFonts w:ascii="Calibri Light" w:hAnsi="Calibri Light" w:cs="Calibri Light"/>
          <w:b/>
          <w:sz w:val="24"/>
          <w:szCs w:val="24"/>
        </w:rPr>
        <w:t>Wykonawca, którego oferta zostanie najwyżej oceniona, w celu wykazania spełniania warunków udziału w postępowaniu</w:t>
      </w:r>
      <w:r w:rsidR="00A806C1" w:rsidRPr="00892CA2">
        <w:rPr>
          <w:rFonts w:ascii="Calibri Light" w:hAnsi="Calibri Light" w:cs="Calibri Light"/>
          <w:b/>
          <w:sz w:val="24"/>
          <w:szCs w:val="24"/>
        </w:rPr>
        <w:t xml:space="preserve"> (określonych przez Zamawiającego w ust. 3 niniejszego rozdziału SWZ)</w:t>
      </w:r>
      <w:r w:rsidRPr="00892CA2">
        <w:rPr>
          <w:rFonts w:ascii="Calibri Light" w:hAnsi="Calibri Light" w:cs="Calibri Light"/>
          <w:b/>
          <w:sz w:val="24"/>
          <w:szCs w:val="24"/>
        </w:rPr>
        <w:t>, na podstawie art. 274 ust. 1 ustawy zostanie wezwany do złożenia następujących podmiotowych środków dowodowych (aktualnych na dzień ich złożenia):</w:t>
      </w:r>
    </w:p>
    <w:p w:rsidR="00B34376" w:rsidRPr="00892CA2" w:rsidRDefault="00B34376" w:rsidP="000609FF">
      <w:pPr>
        <w:pStyle w:val="Akapitzlist"/>
        <w:numPr>
          <w:ilvl w:val="1"/>
          <w:numId w:val="53"/>
        </w:numPr>
        <w:spacing w:line="276" w:lineRule="auto"/>
        <w:jc w:val="both"/>
        <w:rPr>
          <w:rFonts w:ascii="Calibri Light" w:hAnsi="Calibri Light" w:cs="Calibri Light"/>
          <w:sz w:val="24"/>
          <w:szCs w:val="24"/>
        </w:rPr>
      </w:pPr>
      <w:r w:rsidRPr="00892CA2">
        <w:rPr>
          <w:rFonts w:ascii="Calibri Light" w:hAnsi="Calibri Light" w:cs="Calibri Light"/>
          <w:sz w:val="24"/>
          <w:szCs w:val="24"/>
        </w:rPr>
        <w:t>w celu wykazania spełniania warunku z ust. 3.4.1:</w:t>
      </w:r>
    </w:p>
    <w:p w:rsidR="00B34376" w:rsidRPr="00892CA2" w:rsidRDefault="00B34376" w:rsidP="00640706">
      <w:pPr>
        <w:spacing w:line="276" w:lineRule="auto"/>
        <w:ind w:left="567"/>
        <w:jc w:val="both"/>
        <w:rPr>
          <w:rFonts w:ascii="Calibri Light" w:hAnsi="Calibri Light" w:cs="Calibri Light"/>
          <w:b/>
          <w:sz w:val="24"/>
          <w:szCs w:val="24"/>
          <w:u w:val="single"/>
        </w:rPr>
      </w:pPr>
      <w:r w:rsidRPr="00892CA2">
        <w:rPr>
          <w:rFonts w:ascii="Calibri Light" w:hAnsi="Calibri Light" w:cs="Calibri Light"/>
          <w:sz w:val="24"/>
          <w:szCs w:val="24"/>
        </w:rPr>
        <w:t xml:space="preserve">wykazu </w:t>
      </w:r>
      <w:r w:rsidR="00147E34" w:rsidRPr="00892CA2">
        <w:rPr>
          <w:rFonts w:ascii="Calibri Light" w:hAnsi="Calibri Light" w:cs="Calibri Light"/>
          <w:sz w:val="24"/>
          <w:szCs w:val="24"/>
        </w:rPr>
        <w:t>usług</w:t>
      </w:r>
      <w:r w:rsidRPr="00892CA2">
        <w:rPr>
          <w:rFonts w:ascii="Calibri Light" w:hAnsi="Calibri Light" w:cs="Calibri Light"/>
          <w:sz w:val="24"/>
          <w:szCs w:val="24"/>
        </w:rPr>
        <w:t xml:space="preserve"> wykonanych</w:t>
      </w:r>
      <w:r w:rsidR="00147E34" w:rsidRPr="00892CA2">
        <w:rPr>
          <w:rFonts w:ascii="Calibri Light" w:hAnsi="Calibri Light" w:cs="Calibri Light"/>
          <w:sz w:val="24"/>
          <w:szCs w:val="24"/>
        </w:rPr>
        <w:t>, a w przypadku świadczeń powtarzających się lub ciągłych również wykonywanych</w:t>
      </w:r>
      <w:r w:rsidRPr="00892CA2">
        <w:rPr>
          <w:rFonts w:ascii="Calibri Light" w:hAnsi="Calibri Light" w:cs="Calibri Light"/>
          <w:sz w:val="24"/>
          <w:szCs w:val="24"/>
        </w:rPr>
        <w:t xml:space="preserve"> nie wcześniej niż w okresie ostatnich </w:t>
      </w:r>
      <w:r w:rsidR="005A368A">
        <w:rPr>
          <w:rFonts w:ascii="Calibri Light" w:hAnsi="Calibri Light" w:cs="Calibri Light"/>
          <w:sz w:val="24"/>
          <w:szCs w:val="24"/>
        </w:rPr>
        <w:t>3</w:t>
      </w:r>
      <w:r w:rsidRPr="00892CA2">
        <w:rPr>
          <w:rFonts w:ascii="Calibri Light" w:hAnsi="Calibri Light" w:cs="Calibri Light"/>
          <w:sz w:val="24"/>
          <w:szCs w:val="24"/>
        </w:rPr>
        <w:t xml:space="preserve"> lat, a jeżeli okres prowadzenia działalności jest krótszy – w tym okresie, wraz z podaniem ich rodzaju, wartości,</w:t>
      </w:r>
      <w:r w:rsidR="00147E34" w:rsidRPr="00892CA2">
        <w:rPr>
          <w:rFonts w:ascii="Calibri Light" w:hAnsi="Calibri Light" w:cs="Calibri Light"/>
          <w:sz w:val="24"/>
          <w:szCs w:val="24"/>
        </w:rPr>
        <w:t xml:space="preserve"> przedmiotu,</w:t>
      </w:r>
      <w:r w:rsidRPr="00892CA2">
        <w:rPr>
          <w:rFonts w:ascii="Calibri Light" w:hAnsi="Calibri Light" w:cs="Calibri Light"/>
          <w:sz w:val="24"/>
          <w:szCs w:val="24"/>
        </w:rPr>
        <w:t xml:space="preserve"> dat</w:t>
      </w:r>
      <w:r w:rsidR="00147E34" w:rsidRPr="00892CA2">
        <w:rPr>
          <w:rFonts w:ascii="Calibri Light" w:hAnsi="Calibri Light" w:cs="Calibri Light"/>
          <w:sz w:val="24"/>
          <w:szCs w:val="24"/>
        </w:rPr>
        <w:t xml:space="preserve"> wykonania</w:t>
      </w:r>
      <w:r w:rsidRPr="00892CA2">
        <w:rPr>
          <w:rFonts w:ascii="Calibri Light" w:hAnsi="Calibri Light" w:cs="Calibri Light"/>
          <w:sz w:val="24"/>
          <w:szCs w:val="24"/>
        </w:rPr>
        <w:t xml:space="preserve"> i podmiotów, na rzecz których </w:t>
      </w:r>
      <w:r w:rsidR="0091038F" w:rsidRPr="00892CA2">
        <w:rPr>
          <w:rFonts w:ascii="Calibri Light" w:hAnsi="Calibri Light" w:cs="Calibri Light"/>
          <w:sz w:val="24"/>
          <w:szCs w:val="24"/>
        </w:rPr>
        <w:t>usługi</w:t>
      </w:r>
      <w:r w:rsidRPr="00892CA2">
        <w:rPr>
          <w:rFonts w:ascii="Calibri Light" w:hAnsi="Calibri Light" w:cs="Calibri Light"/>
          <w:sz w:val="24"/>
          <w:szCs w:val="24"/>
        </w:rPr>
        <w:t xml:space="preserve"> te zostały wykonane</w:t>
      </w:r>
      <w:r w:rsidR="0091038F" w:rsidRPr="00892CA2">
        <w:rPr>
          <w:rFonts w:ascii="Calibri Light" w:hAnsi="Calibri Light" w:cs="Calibri Light"/>
          <w:sz w:val="24"/>
          <w:szCs w:val="24"/>
        </w:rPr>
        <w:t xml:space="preserve"> lub są wykonywane, </w:t>
      </w:r>
      <w:r w:rsidRPr="00892CA2">
        <w:rPr>
          <w:rFonts w:ascii="Calibri Light" w:hAnsi="Calibri Light" w:cs="Calibri Light"/>
          <w:sz w:val="24"/>
          <w:szCs w:val="24"/>
        </w:rPr>
        <w:t xml:space="preserve">oraz załączeniem dowodów określających, czy te </w:t>
      </w:r>
      <w:r w:rsidR="0091038F" w:rsidRPr="00892CA2">
        <w:rPr>
          <w:rFonts w:ascii="Calibri Light" w:hAnsi="Calibri Light" w:cs="Calibri Light"/>
          <w:sz w:val="24"/>
          <w:szCs w:val="24"/>
        </w:rPr>
        <w:t>usługi</w:t>
      </w:r>
      <w:r w:rsidRPr="00892CA2">
        <w:rPr>
          <w:rFonts w:ascii="Calibri Light" w:hAnsi="Calibri Light" w:cs="Calibri Light"/>
          <w:sz w:val="24"/>
          <w:szCs w:val="24"/>
        </w:rPr>
        <w:t xml:space="preserve"> zostały wykonane</w:t>
      </w:r>
      <w:r w:rsidR="0091038F" w:rsidRPr="00892CA2">
        <w:rPr>
          <w:rFonts w:ascii="Calibri Light" w:hAnsi="Calibri Light" w:cs="Calibri Light"/>
          <w:sz w:val="24"/>
          <w:szCs w:val="24"/>
        </w:rPr>
        <w:t xml:space="preserve"> lub są wykonywane</w:t>
      </w:r>
      <w:r w:rsidRPr="00892CA2">
        <w:rPr>
          <w:rFonts w:ascii="Calibri Light" w:hAnsi="Calibri Light" w:cs="Calibri Light"/>
          <w:sz w:val="24"/>
          <w:szCs w:val="24"/>
        </w:rPr>
        <w:t xml:space="preserve"> należycie, przy czym dowodami</w:t>
      </w:r>
      <w:r w:rsidRPr="005A368A">
        <w:rPr>
          <w:rFonts w:ascii="Calibri Light" w:hAnsi="Calibri Light" w:cs="Calibri Light"/>
          <w:sz w:val="24"/>
          <w:szCs w:val="24"/>
        </w:rPr>
        <w:t>,</w:t>
      </w:r>
      <w:r w:rsidRPr="00892CA2">
        <w:rPr>
          <w:rFonts w:ascii="Calibri Light" w:hAnsi="Calibri Light" w:cs="Calibri Light"/>
          <w:b/>
          <w:sz w:val="24"/>
          <w:szCs w:val="24"/>
        </w:rPr>
        <w:t xml:space="preserve"> </w:t>
      </w:r>
      <w:r w:rsidR="00C66B4E">
        <w:rPr>
          <w:rFonts w:ascii="Calibri Light" w:hAnsi="Calibri Light" w:cs="Calibri Light"/>
          <w:b/>
          <w:sz w:val="24"/>
          <w:szCs w:val="24"/>
        </w:rPr>
        <w:br/>
      </w:r>
      <w:r w:rsidRPr="00892CA2">
        <w:rPr>
          <w:rFonts w:ascii="Calibri Light" w:hAnsi="Calibri Light" w:cs="Calibri Light"/>
          <w:sz w:val="24"/>
          <w:szCs w:val="24"/>
        </w:rPr>
        <w:t xml:space="preserve">o których mowa, są referencje bądź inne dokumenty sporządzone przez podmiot, na rzecz którego </w:t>
      </w:r>
      <w:r w:rsidR="0091038F" w:rsidRPr="00892CA2">
        <w:rPr>
          <w:rFonts w:ascii="Calibri Light" w:hAnsi="Calibri Light" w:cs="Calibri Light"/>
          <w:sz w:val="24"/>
          <w:szCs w:val="24"/>
        </w:rPr>
        <w:t>usługi</w:t>
      </w:r>
      <w:r w:rsidRPr="00892CA2">
        <w:rPr>
          <w:rFonts w:ascii="Calibri Light" w:hAnsi="Calibri Light" w:cs="Calibri Light"/>
          <w:sz w:val="24"/>
          <w:szCs w:val="24"/>
        </w:rPr>
        <w:t xml:space="preserve"> zostały wykonywane,</w:t>
      </w:r>
      <w:r w:rsidR="0091038F" w:rsidRPr="00892CA2">
        <w:rPr>
          <w:rFonts w:ascii="Calibri Light" w:hAnsi="Calibri Light" w:cs="Calibri Light"/>
          <w:sz w:val="24"/>
          <w:szCs w:val="24"/>
        </w:rPr>
        <w:t xml:space="preserve"> a w przypadku świadczeń powtarzających się lub ciągłych są wykonywane,</w:t>
      </w:r>
      <w:r w:rsidRPr="00892CA2">
        <w:rPr>
          <w:rFonts w:ascii="Calibri Light" w:hAnsi="Calibri Light" w:cs="Calibri Light"/>
          <w:sz w:val="24"/>
          <w:szCs w:val="24"/>
        </w:rPr>
        <w:t xml:space="preserve"> a jeżeli wykonawca z przyczyn niezależnych od niego nie jest w stanie uzyskać tych dokumentów – </w:t>
      </w:r>
      <w:r w:rsidR="0091038F" w:rsidRPr="00892CA2">
        <w:rPr>
          <w:rFonts w:ascii="Calibri Light" w:hAnsi="Calibri Light" w:cs="Calibri Light"/>
          <w:sz w:val="24"/>
          <w:szCs w:val="24"/>
        </w:rPr>
        <w:t xml:space="preserve"> oświadczenie wykonawcy; w przypadku świadczeń powtarzających się  lub ciągłych nadal wykonywanych referencje bądź inne dokumenty potwierdzające ich należyte wykonanie powinny być wystawione </w:t>
      </w:r>
      <w:r w:rsidR="00C66B4E">
        <w:rPr>
          <w:rFonts w:ascii="Calibri Light" w:hAnsi="Calibri Light" w:cs="Calibri Light"/>
          <w:sz w:val="24"/>
          <w:szCs w:val="24"/>
        </w:rPr>
        <w:br/>
      </w:r>
      <w:r w:rsidR="0091038F" w:rsidRPr="00892CA2">
        <w:rPr>
          <w:rFonts w:ascii="Calibri Light" w:hAnsi="Calibri Light" w:cs="Calibri Light"/>
          <w:sz w:val="24"/>
          <w:szCs w:val="24"/>
        </w:rPr>
        <w:t>w okresie ostatnich 3 miesięcy</w:t>
      </w:r>
      <w:r w:rsidRPr="00892CA2">
        <w:rPr>
          <w:rFonts w:ascii="Calibri Light" w:hAnsi="Calibri Light" w:cs="Calibri Light"/>
          <w:sz w:val="24"/>
          <w:szCs w:val="24"/>
        </w:rPr>
        <w:t xml:space="preserve">. </w:t>
      </w:r>
      <w:r w:rsidRPr="00892CA2">
        <w:rPr>
          <w:rFonts w:ascii="Calibri Light" w:hAnsi="Calibri Light" w:cs="Calibri Light"/>
          <w:b/>
          <w:sz w:val="24"/>
          <w:szCs w:val="24"/>
        </w:rPr>
        <w:t>Okres, o którym wyżej mowa liczy się wstecz od dnia, w którym upływa termin składania ofert.</w:t>
      </w:r>
    </w:p>
    <w:p w:rsidR="00401FD9" w:rsidRPr="00892CA2" w:rsidRDefault="00401FD9" w:rsidP="00081270">
      <w:pPr>
        <w:autoSpaceDE w:val="0"/>
        <w:autoSpaceDN w:val="0"/>
        <w:adjustRightInd w:val="0"/>
        <w:spacing w:line="276" w:lineRule="auto"/>
        <w:ind w:left="567"/>
        <w:jc w:val="both"/>
        <w:rPr>
          <w:rFonts w:ascii="Calibri Light" w:hAnsi="Calibri Light" w:cs="Calibri Light"/>
          <w:sz w:val="24"/>
          <w:szCs w:val="24"/>
        </w:rPr>
      </w:pPr>
    </w:p>
    <w:p w:rsidR="00EB7879" w:rsidRPr="00892CA2" w:rsidRDefault="00EB7879"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 XX</w:t>
      </w:r>
    </w:p>
    <w:p w:rsidR="00EB7879" w:rsidRPr="00892CA2" w:rsidRDefault="00EB7879"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KORZYSTANIE PRZEZ WYKONAWCĘ Z ZASOBÓW INNYCH PODMIOTÓW</w:t>
      </w:r>
    </w:p>
    <w:p w:rsidR="00EB7879" w:rsidRPr="00892CA2" w:rsidRDefault="00EB7879" w:rsidP="000E2766">
      <w:pPr>
        <w:pStyle w:val="Nagwek2"/>
        <w:spacing w:line="240" w:lineRule="auto"/>
        <w:ind w:firstLine="0"/>
        <w:rPr>
          <w:rFonts w:ascii="Calibri Light" w:hAnsi="Calibri Light" w:cs="Calibri Light"/>
          <w:sz w:val="24"/>
          <w:szCs w:val="24"/>
        </w:rPr>
      </w:pPr>
      <w:r w:rsidRPr="00892CA2">
        <w:rPr>
          <w:rFonts w:ascii="Calibri Light" w:hAnsi="Calibri Light" w:cs="Calibri Light"/>
          <w:sz w:val="24"/>
          <w:szCs w:val="24"/>
        </w:rPr>
        <w:t>W CELU POTWIERDZENIA SPEŁNIANIA WARUNKÓW UDZIAŁU W POSTĘPOWANIU</w:t>
      </w:r>
    </w:p>
    <w:p w:rsidR="00BE1B14" w:rsidRPr="00892CA2" w:rsidRDefault="00BE1B14" w:rsidP="000E2766">
      <w:pPr>
        <w:pStyle w:val="Nagwek2"/>
        <w:spacing w:line="240" w:lineRule="auto"/>
        <w:ind w:firstLine="0"/>
        <w:rPr>
          <w:rFonts w:ascii="Calibri Light" w:hAnsi="Calibri Light" w:cs="Calibri Light"/>
          <w:sz w:val="12"/>
          <w:szCs w:val="12"/>
        </w:rPr>
      </w:pPr>
    </w:p>
    <w:p w:rsidR="00B052D1" w:rsidRPr="00892CA2" w:rsidRDefault="00B052D1" w:rsidP="000609FF">
      <w:pPr>
        <w:pStyle w:val="Akapitzlist"/>
        <w:numPr>
          <w:ilvl w:val="0"/>
          <w:numId w:val="61"/>
        </w:numPr>
        <w:ind w:left="425" w:hanging="425"/>
        <w:jc w:val="both"/>
        <w:rPr>
          <w:rFonts w:ascii="Calibri Light" w:hAnsi="Calibri Light" w:cs="Calibri Light"/>
          <w:sz w:val="24"/>
          <w:szCs w:val="24"/>
        </w:rPr>
      </w:pPr>
      <w:r w:rsidRPr="00892CA2">
        <w:rPr>
          <w:rFonts w:ascii="Calibri Light" w:hAnsi="Calibri Light" w:cs="Calibri Light"/>
          <w:sz w:val="24"/>
          <w:szCs w:val="24"/>
        </w:rPr>
        <w:t xml:space="preserve">Wykonawca może w celu potwierdzenia spełniania warunków udziału </w:t>
      </w:r>
      <w:r w:rsidR="00BC61CE">
        <w:rPr>
          <w:rFonts w:ascii="Calibri Light" w:hAnsi="Calibri Light" w:cs="Calibri Light"/>
          <w:sz w:val="24"/>
          <w:szCs w:val="24"/>
        </w:rPr>
        <w:br/>
      </w:r>
      <w:r w:rsidRPr="00892CA2">
        <w:rPr>
          <w:rFonts w:ascii="Calibri Light" w:hAnsi="Calibri Light" w:cs="Calibri Light"/>
          <w:sz w:val="24"/>
          <w:szCs w:val="24"/>
        </w:rPr>
        <w:t>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 w ust. 3 pkt 4. rozdziału XIX SWZ).</w:t>
      </w:r>
    </w:p>
    <w:p w:rsidR="00B052D1" w:rsidRPr="00892CA2" w:rsidRDefault="00B052D1" w:rsidP="000609FF">
      <w:pPr>
        <w:pStyle w:val="Akapitzlist"/>
        <w:numPr>
          <w:ilvl w:val="0"/>
          <w:numId w:val="61"/>
        </w:numPr>
        <w:spacing w:line="276" w:lineRule="auto"/>
        <w:ind w:left="425" w:hanging="425"/>
        <w:jc w:val="both"/>
        <w:rPr>
          <w:rFonts w:ascii="Calibri Light" w:hAnsi="Calibri Light" w:cs="Calibri Light"/>
          <w:b/>
          <w:bCs/>
          <w:sz w:val="24"/>
          <w:szCs w:val="24"/>
        </w:rPr>
      </w:pPr>
      <w:r w:rsidRPr="00892CA2">
        <w:rPr>
          <w:rFonts w:ascii="Calibri Light" w:hAnsi="Calibri Light" w:cs="Calibri Light"/>
          <w:b/>
          <w:bCs/>
          <w:sz w:val="24"/>
          <w:szCs w:val="24"/>
        </w:rPr>
        <w:t>W odniesieniu do warunków dotyczących wykształcenia, kwalifikacji zawodowych lub doświadczenia (ust. 3.4. rozdziału XIX SWZ) Wykonawcy mogą polegać na zdolnościach podmiotów udostępniających zasoby, jeśli podmioty te wykonają roboty budowlane lub usługi, do realizacji których te zdolności są wymagane.</w:t>
      </w:r>
    </w:p>
    <w:p w:rsidR="00B052D1" w:rsidRPr="00892CA2" w:rsidRDefault="00B052D1" w:rsidP="000609FF">
      <w:pPr>
        <w:pStyle w:val="Akapitzlist"/>
        <w:numPr>
          <w:ilvl w:val="0"/>
          <w:numId w:val="61"/>
        </w:numPr>
        <w:spacing w:line="276" w:lineRule="auto"/>
        <w:ind w:left="425" w:hanging="425"/>
        <w:jc w:val="both"/>
        <w:rPr>
          <w:rFonts w:ascii="Calibri Light" w:hAnsi="Calibri Light" w:cs="Calibri Light"/>
          <w:sz w:val="24"/>
          <w:szCs w:val="24"/>
        </w:rPr>
      </w:pPr>
      <w:r w:rsidRPr="00892CA2">
        <w:rPr>
          <w:rFonts w:ascii="Calibri Light" w:hAnsi="Calibri Light" w:cs="Calibri Light"/>
          <w:sz w:val="24"/>
          <w:szCs w:val="24"/>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B052D1" w:rsidRPr="00892CA2" w:rsidRDefault="00B052D1" w:rsidP="00640706">
      <w:pPr>
        <w:tabs>
          <w:tab w:val="left" w:pos="709"/>
        </w:tabs>
        <w:spacing w:line="276" w:lineRule="auto"/>
        <w:ind w:left="709" w:hanging="425"/>
        <w:jc w:val="both"/>
        <w:rPr>
          <w:rFonts w:ascii="Calibri Light" w:hAnsi="Calibri Light" w:cs="Calibri Light"/>
          <w:sz w:val="24"/>
          <w:szCs w:val="24"/>
        </w:rPr>
      </w:pPr>
      <w:r w:rsidRPr="00892CA2">
        <w:rPr>
          <w:rFonts w:ascii="Calibri Light" w:hAnsi="Calibri Light" w:cs="Calibri Light"/>
          <w:sz w:val="24"/>
          <w:szCs w:val="24"/>
        </w:rPr>
        <w:t xml:space="preserve">3.1 Zobowiązanie podmiotu udostępniającego zasoby, o którym mowa w ust. 3 niniejszego rozdziału SWZ, potwierdza, że stosunek łączący Wykonawcę </w:t>
      </w:r>
      <w:r w:rsidR="00696F3D">
        <w:rPr>
          <w:rFonts w:ascii="Calibri Light" w:hAnsi="Calibri Light" w:cs="Calibri Light"/>
          <w:sz w:val="24"/>
          <w:szCs w:val="24"/>
        </w:rPr>
        <w:br/>
      </w:r>
      <w:r w:rsidRPr="00892CA2">
        <w:rPr>
          <w:rFonts w:ascii="Calibri Light" w:hAnsi="Calibri Light" w:cs="Calibri Light"/>
          <w:sz w:val="24"/>
          <w:szCs w:val="24"/>
        </w:rPr>
        <w:t>z podmiotami udostępniającymi zasoby gwarantuje rzeczywisty dostęp do tych zasobów oraz określa w szczególności:</w:t>
      </w:r>
    </w:p>
    <w:p w:rsidR="00B052D1" w:rsidRPr="00892CA2" w:rsidRDefault="00B052D1" w:rsidP="000609FF">
      <w:pPr>
        <w:pStyle w:val="Akapitzlist"/>
        <w:numPr>
          <w:ilvl w:val="0"/>
          <w:numId w:val="62"/>
        </w:numPr>
        <w:tabs>
          <w:tab w:val="left" w:pos="993"/>
        </w:tabs>
        <w:spacing w:line="276" w:lineRule="auto"/>
        <w:jc w:val="both"/>
        <w:rPr>
          <w:rFonts w:ascii="Calibri Light" w:hAnsi="Calibri Light" w:cs="Calibri Light"/>
          <w:sz w:val="24"/>
          <w:szCs w:val="24"/>
        </w:rPr>
      </w:pPr>
      <w:r w:rsidRPr="00892CA2">
        <w:rPr>
          <w:rFonts w:ascii="Calibri Light" w:hAnsi="Calibri Light" w:cs="Calibri Light"/>
          <w:sz w:val="24"/>
          <w:szCs w:val="24"/>
        </w:rPr>
        <w:t>zakres dostępnych Wykonawcy zasobów podmiotu udostępniającego zasoby;</w:t>
      </w:r>
    </w:p>
    <w:p w:rsidR="00B052D1" w:rsidRPr="00892CA2" w:rsidRDefault="00B052D1" w:rsidP="000609FF">
      <w:pPr>
        <w:pStyle w:val="Akapitzlist"/>
        <w:numPr>
          <w:ilvl w:val="0"/>
          <w:numId w:val="62"/>
        </w:numPr>
        <w:tabs>
          <w:tab w:val="left" w:pos="993"/>
        </w:tabs>
        <w:spacing w:line="276" w:lineRule="auto"/>
        <w:ind w:left="993" w:hanging="284"/>
        <w:jc w:val="both"/>
        <w:rPr>
          <w:rFonts w:ascii="Calibri Light" w:hAnsi="Calibri Light" w:cs="Calibri Light"/>
          <w:sz w:val="24"/>
          <w:szCs w:val="24"/>
        </w:rPr>
      </w:pPr>
      <w:r w:rsidRPr="00892CA2">
        <w:rPr>
          <w:rFonts w:ascii="Calibri Light" w:hAnsi="Calibri Light" w:cs="Calibri Light"/>
          <w:sz w:val="24"/>
          <w:szCs w:val="24"/>
        </w:rPr>
        <w:t>sposób i okres udostępnienia Wykonawcy i wykorzystania przez niego zasobów podmiotu udostępniającego te zasoby przy wykonywaniu zamówienia;</w:t>
      </w:r>
    </w:p>
    <w:p w:rsidR="00B052D1" w:rsidRPr="00892CA2" w:rsidRDefault="00B052D1" w:rsidP="000609FF">
      <w:pPr>
        <w:pStyle w:val="Akapitzlist"/>
        <w:numPr>
          <w:ilvl w:val="0"/>
          <w:numId w:val="62"/>
        </w:numPr>
        <w:tabs>
          <w:tab w:val="left" w:pos="993"/>
        </w:tabs>
        <w:spacing w:line="276" w:lineRule="auto"/>
        <w:ind w:left="993" w:hanging="284"/>
        <w:jc w:val="both"/>
        <w:rPr>
          <w:rFonts w:ascii="Calibri Light" w:hAnsi="Calibri Light" w:cs="Calibri Light"/>
          <w:sz w:val="24"/>
          <w:szCs w:val="24"/>
        </w:rPr>
      </w:pPr>
      <w:r w:rsidRPr="00892CA2">
        <w:rPr>
          <w:rFonts w:ascii="Calibri Light" w:hAnsi="Calibri Light" w:cs="Calibri Light"/>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835B8D" w:rsidRPr="00892CA2" w:rsidRDefault="00835B8D" w:rsidP="000609FF">
      <w:pPr>
        <w:pStyle w:val="Akapitzlist"/>
        <w:numPr>
          <w:ilvl w:val="0"/>
          <w:numId w:val="61"/>
        </w:numPr>
        <w:spacing w:line="276" w:lineRule="auto"/>
        <w:jc w:val="both"/>
        <w:rPr>
          <w:rFonts w:ascii="Calibri Light" w:hAnsi="Calibri Light" w:cs="Calibri Light"/>
          <w:sz w:val="24"/>
          <w:szCs w:val="24"/>
        </w:rPr>
      </w:pPr>
      <w:r w:rsidRPr="00892CA2">
        <w:rPr>
          <w:rFonts w:ascii="Calibri Light" w:hAnsi="Calibri Light" w:cs="Calibri Light"/>
          <w:sz w:val="24"/>
          <w:szCs w:val="24"/>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(na podstawie ośw</w:t>
      </w:r>
      <w:r w:rsidR="00700521">
        <w:rPr>
          <w:rFonts w:ascii="Calibri Light" w:hAnsi="Calibri Light" w:cs="Calibri Light"/>
          <w:sz w:val="24"/>
          <w:szCs w:val="24"/>
        </w:rPr>
        <w:t>iadczenia o którym mowa w ust. 5</w:t>
      </w:r>
      <w:r w:rsidRPr="00892CA2">
        <w:rPr>
          <w:rFonts w:ascii="Calibri Light" w:hAnsi="Calibri Light" w:cs="Calibri Light"/>
          <w:sz w:val="24"/>
          <w:szCs w:val="24"/>
        </w:rPr>
        <w:t xml:space="preserve">.1 rozdziału XVI SWZ, składanego wraz z ofertą). </w:t>
      </w:r>
    </w:p>
    <w:p w:rsidR="00835B8D" w:rsidRPr="00892CA2" w:rsidRDefault="00835B8D" w:rsidP="000609FF">
      <w:pPr>
        <w:pStyle w:val="Akapitzlist"/>
        <w:numPr>
          <w:ilvl w:val="0"/>
          <w:numId w:val="61"/>
        </w:numPr>
        <w:spacing w:line="276" w:lineRule="auto"/>
        <w:ind w:left="714" w:hanging="357"/>
        <w:jc w:val="both"/>
        <w:rPr>
          <w:rFonts w:ascii="Calibri Light" w:hAnsi="Calibri Light" w:cs="Calibri Light"/>
          <w:sz w:val="24"/>
          <w:szCs w:val="24"/>
        </w:rPr>
      </w:pPr>
      <w:r w:rsidRPr="00892CA2">
        <w:rPr>
          <w:rFonts w:ascii="Calibri Light" w:hAnsi="Calibri Light" w:cs="Calibri Light"/>
          <w:sz w:val="24"/>
          <w:szCs w:val="24"/>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B052D1" w:rsidRDefault="00835B8D" w:rsidP="000609FF">
      <w:pPr>
        <w:pStyle w:val="Akapitzlist"/>
        <w:numPr>
          <w:ilvl w:val="0"/>
          <w:numId w:val="61"/>
        </w:numPr>
        <w:spacing w:line="276" w:lineRule="auto"/>
        <w:ind w:left="714" w:hanging="357"/>
        <w:jc w:val="both"/>
        <w:rPr>
          <w:rFonts w:ascii="Calibri Light" w:hAnsi="Calibri Light" w:cs="Calibri Light"/>
          <w:sz w:val="24"/>
          <w:szCs w:val="24"/>
        </w:rPr>
      </w:pPr>
      <w:r w:rsidRPr="00892CA2">
        <w:rPr>
          <w:rFonts w:ascii="Calibri Light" w:hAnsi="Calibri Light" w:cs="Calibri Light"/>
          <w:sz w:val="24"/>
          <w:szCs w:val="24"/>
        </w:rPr>
        <w:t>Wykonawca nie może, po upływie terminu składania ofert, powoływać się na zdolności podmiotów udostępniających zasoby, jeżeli na etapie składania ofert nie polegał on w danym zakresie na zdolnościach podmiotów udostępniających zasoby.</w:t>
      </w:r>
    </w:p>
    <w:p w:rsidR="00DC7FC9" w:rsidRPr="00AA2EA9" w:rsidRDefault="00DC7FC9" w:rsidP="00DC7FC9">
      <w:pPr>
        <w:pStyle w:val="Akapitzlist"/>
        <w:spacing w:line="276" w:lineRule="auto"/>
        <w:ind w:left="714"/>
        <w:jc w:val="both"/>
        <w:rPr>
          <w:rFonts w:ascii="Calibri Light" w:hAnsi="Calibri Light" w:cs="Calibri Light"/>
          <w:sz w:val="24"/>
          <w:szCs w:val="24"/>
        </w:rPr>
      </w:pPr>
    </w:p>
    <w:p w:rsidR="00EB7879" w:rsidRPr="00892CA2" w:rsidRDefault="00EB7879"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 XXI</w:t>
      </w:r>
    </w:p>
    <w:p w:rsidR="00EB7879" w:rsidRPr="00AA2EA9" w:rsidRDefault="00EB7879" w:rsidP="00AA2EA9">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PROCEDURA SANACYJNA - SAMOOCZYSZCZENIE</w:t>
      </w:r>
    </w:p>
    <w:p w:rsidR="00AA2EA9" w:rsidRDefault="00AA2EA9" w:rsidP="000609FF">
      <w:pPr>
        <w:pStyle w:val="NormalnyWeb"/>
        <w:numPr>
          <w:ilvl w:val="2"/>
          <w:numId w:val="81"/>
        </w:numPr>
        <w:tabs>
          <w:tab w:val="left" w:pos="426"/>
        </w:tabs>
        <w:suppressAutoHyphens/>
        <w:spacing w:before="0" w:beforeAutospacing="0" w:after="0" w:afterAutospacing="0" w:line="276" w:lineRule="auto"/>
        <w:ind w:left="426" w:right="-114" w:hanging="426"/>
        <w:jc w:val="both"/>
        <w:rPr>
          <w:rFonts w:ascii="Calibri Light" w:hAnsi="Calibri Light" w:cs="Calibri Light"/>
        </w:rPr>
      </w:pPr>
      <w:r>
        <w:rPr>
          <w:rFonts w:ascii="Calibri Light" w:hAnsi="Calibri Light" w:cs="Calibri Light"/>
          <w:color w:val="000000"/>
        </w:rPr>
        <w:t>Wykonawca nie podlega wykluczeniu w okolicznościach określonych w art. 108 ust. 1 pkt 1, 2 i 5 lub art. 109 ust. 1 pkt 4</w:t>
      </w:r>
      <w:r>
        <w:rPr>
          <w:rFonts w:ascii="Calibri Light" w:hAnsi="Calibri Light" w:cs="Calibri Light"/>
          <w:color w:val="000000" w:themeColor="text1"/>
        </w:rPr>
        <w:t xml:space="preserve"> </w:t>
      </w:r>
      <w:r>
        <w:rPr>
          <w:rFonts w:ascii="Calibri Light" w:hAnsi="Calibri Light" w:cs="Calibri Light"/>
        </w:rPr>
        <w:t>jeżeli udowodni Zamawiającemu</w:t>
      </w:r>
      <w:r>
        <w:rPr>
          <w:rFonts w:ascii="Calibri Light" w:hAnsi="Calibri Light" w:cs="Calibri Light"/>
          <w:color w:val="000000"/>
        </w:rPr>
        <w:t>, że spełnił łącznie następujące przesłanki:</w:t>
      </w:r>
    </w:p>
    <w:p w:rsidR="00AA2EA9" w:rsidRDefault="00AA2EA9" w:rsidP="00AA2EA9">
      <w:pPr>
        <w:spacing w:line="276" w:lineRule="auto"/>
        <w:ind w:left="851" w:hanging="425"/>
        <w:jc w:val="both"/>
        <w:rPr>
          <w:rFonts w:ascii="Calibri Light" w:hAnsi="Calibri Light" w:cs="Calibri Light"/>
          <w:sz w:val="24"/>
          <w:szCs w:val="24"/>
        </w:rPr>
      </w:pPr>
      <w:r>
        <w:rPr>
          <w:rFonts w:ascii="Calibri Light" w:hAnsi="Calibri Light" w:cs="Calibri Light"/>
          <w:color w:val="000000"/>
          <w:sz w:val="24"/>
          <w:szCs w:val="24"/>
        </w:rPr>
        <w:t>1)</w:t>
      </w:r>
      <w:r>
        <w:rPr>
          <w:rFonts w:ascii="Calibri Light" w:hAnsi="Calibri Light" w:cs="Calibri Light"/>
          <w:color w:val="000000"/>
          <w:sz w:val="24"/>
          <w:szCs w:val="24"/>
        </w:rPr>
        <w:tab/>
        <w:t>naprawił lub zobowiązał się do naprawienia szkody wyrządzonej przestępstwem, wykroczeniem lub swoim nieprawidłowym postępowaniem, w tym poprzez zadośćuczynienie pieniężne;</w:t>
      </w:r>
    </w:p>
    <w:p w:rsidR="00AA2EA9" w:rsidRDefault="00AA2EA9" w:rsidP="00AA2EA9">
      <w:pPr>
        <w:spacing w:line="276" w:lineRule="auto"/>
        <w:ind w:left="851" w:hanging="425"/>
        <w:jc w:val="both"/>
        <w:rPr>
          <w:rFonts w:ascii="Calibri Light" w:hAnsi="Calibri Light" w:cs="Calibri Light"/>
          <w:sz w:val="24"/>
          <w:szCs w:val="24"/>
        </w:rPr>
      </w:pPr>
      <w:r>
        <w:rPr>
          <w:rFonts w:ascii="Calibri Light" w:hAnsi="Calibri Light" w:cs="Calibri Light"/>
          <w:color w:val="000000"/>
          <w:sz w:val="24"/>
          <w:szCs w:val="24"/>
        </w:rPr>
        <w:t>2)</w:t>
      </w:r>
      <w:r>
        <w:rPr>
          <w:rFonts w:ascii="Calibri Light" w:hAnsi="Calibri Light" w:cs="Calibri Light"/>
          <w:color w:val="000000"/>
          <w:sz w:val="24"/>
          <w:szCs w:val="24"/>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AA2EA9" w:rsidRDefault="00AA2EA9" w:rsidP="00AA2EA9">
      <w:pPr>
        <w:spacing w:line="276" w:lineRule="auto"/>
        <w:ind w:left="851" w:hanging="425"/>
        <w:jc w:val="both"/>
        <w:rPr>
          <w:rFonts w:ascii="Calibri Light" w:hAnsi="Calibri Light" w:cs="Calibri Light"/>
          <w:sz w:val="24"/>
          <w:szCs w:val="24"/>
        </w:rPr>
      </w:pPr>
      <w:r>
        <w:rPr>
          <w:rFonts w:ascii="Calibri Light" w:hAnsi="Calibri Light" w:cs="Calibri Light"/>
          <w:color w:val="000000"/>
          <w:sz w:val="24"/>
          <w:szCs w:val="24"/>
        </w:rPr>
        <w:t>3)</w:t>
      </w:r>
      <w:r>
        <w:rPr>
          <w:rFonts w:ascii="Calibri Light" w:hAnsi="Calibri Light" w:cs="Calibri Light"/>
          <w:color w:val="000000"/>
          <w:sz w:val="24"/>
          <w:szCs w:val="24"/>
        </w:rPr>
        <w:tab/>
        <w:t>podjął konkretne środki techniczne, organizacyjne i kadrowe, odpowiednie dla zapobiegania dalszym przestępstwom, wykroczeniom lub nieprawidłowemu postępowaniu, w szczególności:</w:t>
      </w:r>
    </w:p>
    <w:p w:rsidR="00AA2EA9" w:rsidRDefault="00AA2EA9" w:rsidP="00AA2EA9">
      <w:pPr>
        <w:spacing w:line="276" w:lineRule="auto"/>
        <w:ind w:left="1418" w:hanging="425"/>
        <w:jc w:val="both"/>
        <w:rPr>
          <w:rFonts w:ascii="Calibri Light" w:hAnsi="Calibri Light" w:cs="Calibri Light"/>
          <w:sz w:val="24"/>
          <w:szCs w:val="24"/>
        </w:rPr>
      </w:pPr>
      <w:r>
        <w:rPr>
          <w:rFonts w:ascii="Calibri Light" w:hAnsi="Calibri Light" w:cs="Calibri Light"/>
          <w:color w:val="000000"/>
          <w:sz w:val="24"/>
          <w:szCs w:val="24"/>
        </w:rPr>
        <w:t>a)</w:t>
      </w:r>
      <w:r>
        <w:rPr>
          <w:rFonts w:ascii="Calibri Light" w:hAnsi="Calibri Light" w:cs="Calibri Light"/>
          <w:color w:val="000000"/>
          <w:sz w:val="24"/>
          <w:szCs w:val="24"/>
        </w:rPr>
        <w:tab/>
        <w:t>zerwał wszelkie powiązania z osobami lub podmiotami odpowiedzialnymi za nieprawidłowe postępowanie Wykonawcy,</w:t>
      </w:r>
    </w:p>
    <w:p w:rsidR="00AA2EA9" w:rsidRDefault="00AA2EA9" w:rsidP="00AA2EA9">
      <w:pPr>
        <w:spacing w:line="276" w:lineRule="auto"/>
        <w:ind w:left="1418" w:hanging="425"/>
        <w:jc w:val="both"/>
        <w:rPr>
          <w:rFonts w:ascii="Calibri Light" w:hAnsi="Calibri Light" w:cs="Calibri Light"/>
          <w:sz w:val="24"/>
          <w:szCs w:val="24"/>
        </w:rPr>
      </w:pPr>
      <w:r>
        <w:rPr>
          <w:rFonts w:ascii="Calibri Light" w:hAnsi="Calibri Light" w:cs="Calibri Light"/>
          <w:color w:val="000000"/>
          <w:sz w:val="24"/>
          <w:szCs w:val="24"/>
        </w:rPr>
        <w:t>b)</w:t>
      </w:r>
      <w:r>
        <w:rPr>
          <w:rFonts w:ascii="Calibri Light" w:hAnsi="Calibri Light" w:cs="Calibri Light"/>
          <w:color w:val="000000"/>
          <w:sz w:val="24"/>
          <w:szCs w:val="24"/>
        </w:rPr>
        <w:tab/>
        <w:t>zreorganizował personel,</w:t>
      </w:r>
    </w:p>
    <w:p w:rsidR="00AA2EA9" w:rsidRDefault="00AA2EA9" w:rsidP="00AA2EA9">
      <w:pPr>
        <w:spacing w:line="276" w:lineRule="auto"/>
        <w:ind w:left="1418" w:hanging="425"/>
        <w:jc w:val="both"/>
        <w:rPr>
          <w:rFonts w:ascii="Calibri Light" w:hAnsi="Calibri Light" w:cs="Calibri Light"/>
          <w:sz w:val="24"/>
          <w:szCs w:val="24"/>
        </w:rPr>
      </w:pPr>
      <w:r>
        <w:rPr>
          <w:rFonts w:ascii="Calibri Light" w:hAnsi="Calibri Light" w:cs="Calibri Light"/>
          <w:color w:val="000000"/>
          <w:sz w:val="24"/>
          <w:szCs w:val="24"/>
        </w:rPr>
        <w:t>c)</w:t>
      </w:r>
      <w:r>
        <w:rPr>
          <w:rFonts w:ascii="Calibri Light" w:hAnsi="Calibri Light" w:cs="Calibri Light"/>
          <w:color w:val="000000"/>
          <w:sz w:val="24"/>
          <w:szCs w:val="24"/>
        </w:rPr>
        <w:tab/>
        <w:t>wdrożył system sprawozdawczości i kontroli,</w:t>
      </w:r>
    </w:p>
    <w:p w:rsidR="00AA2EA9" w:rsidRDefault="00AA2EA9" w:rsidP="00AA2EA9">
      <w:pPr>
        <w:spacing w:line="276" w:lineRule="auto"/>
        <w:ind w:left="1418" w:hanging="425"/>
        <w:jc w:val="both"/>
        <w:rPr>
          <w:rFonts w:ascii="Calibri Light" w:hAnsi="Calibri Light" w:cs="Calibri Light"/>
          <w:sz w:val="24"/>
          <w:szCs w:val="24"/>
        </w:rPr>
      </w:pPr>
      <w:r>
        <w:rPr>
          <w:rFonts w:ascii="Calibri Light" w:hAnsi="Calibri Light" w:cs="Calibri Light"/>
          <w:color w:val="000000"/>
          <w:sz w:val="24"/>
          <w:szCs w:val="24"/>
        </w:rPr>
        <w:t>d)</w:t>
      </w:r>
      <w:r>
        <w:rPr>
          <w:rFonts w:ascii="Calibri Light" w:hAnsi="Calibri Light" w:cs="Calibri Light"/>
          <w:color w:val="000000"/>
          <w:sz w:val="24"/>
          <w:szCs w:val="24"/>
        </w:rPr>
        <w:tab/>
        <w:t>utworzył struktury audytu wewnętrznego do monitorowania przestrzegania przepisów, wewnętrznych regulacji lub standardów,</w:t>
      </w:r>
    </w:p>
    <w:p w:rsidR="00AA2EA9" w:rsidRDefault="00AA2EA9" w:rsidP="00AA2EA9">
      <w:pPr>
        <w:spacing w:line="276" w:lineRule="auto"/>
        <w:ind w:left="1418" w:hanging="425"/>
        <w:jc w:val="both"/>
        <w:rPr>
          <w:rFonts w:ascii="Calibri Light" w:hAnsi="Calibri Light" w:cs="Calibri Light"/>
          <w:color w:val="000000"/>
          <w:sz w:val="24"/>
          <w:szCs w:val="24"/>
        </w:rPr>
      </w:pPr>
      <w:r>
        <w:rPr>
          <w:rFonts w:ascii="Calibri Light" w:hAnsi="Calibri Light" w:cs="Calibri Light"/>
          <w:color w:val="000000"/>
          <w:sz w:val="24"/>
          <w:szCs w:val="24"/>
        </w:rPr>
        <w:t>e)</w:t>
      </w:r>
      <w:r>
        <w:rPr>
          <w:rFonts w:ascii="Calibri Light" w:hAnsi="Calibri Light" w:cs="Calibri Light"/>
          <w:color w:val="000000"/>
          <w:sz w:val="24"/>
          <w:szCs w:val="24"/>
        </w:rPr>
        <w:tab/>
        <w:t xml:space="preserve">wprowadził wewnętrzne regulacje dotyczące odpowiedzialności </w:t>
      </w:r>
      <w:r>
        <w:rPr>
          <w:rFonts w:ascii="Calibri Light" w:hAnsi="Calibri Light" w:cs="Calibri Light"/>
          <w:color w:val="000000"/>
          <w:sz w:val="24"/>
          <w:szCs w:val="24"/>
        </w:rPr>
        <w:br/>
        <w:t>i odszkodowań za nieprzestrzeganie przepisów, wewnętrznych regulacji lub standardów.</w:t>
      </w:r>
    </w:p>
    <w:p w:rsidR="00AA2EA9" w:rsidRDefault="00AA2EA9" w:rsidP="000609FF">
      <w:pPr>
        <w:pStyle w:val="Akapitzlist"/>
        <w:numPr>
          <w:ilvl w:val="2"/>
          <w:numId w:val="81"/>
        </w:numPr>
        <w:tabs>
          <w:tab w:val="left" w:pos="426"/>
        </w:tabs>
        <w:suppressAutoHyphens/>
        <w:spacing w:before="120" w:line="276" w:lineRule="auto"/>
        <w:ind w:left="425" w:hanging="425"/>
        <w:jc w:val="both"/>
        <w:rPr>
          <w:rFonts w:ascii="Calibri Light" w:hAnsi="Calibri Light" w:cs="Calibri Light"/>
          <w:sz w:val="24"/>
          <w:szCs w:val="24"/>
        </w:rPr>
      </w:pPr>
      <w:r>
        <w:rPr>
          <w:rFonts w:ascii="Calibri Light" w:hAnsi="Calibri Light" w:cs="Calibri Light"/>
          <w:color w:val="000000"/>
          <w:sz w:val="24"/>
          <w:szCs w:val="24"/>
        </w:rPr>
        <w:t>Zamawiający oceni,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wyklucza Wykonawcę.</w:t>
      </w:r>
    </w:p>
    <w:p w:rsidR="00AA2EA9" w:rsidRPr="00F313E7" w:rsidRDefault="00AA2EA9" w:rsidP="000609FF">
      <w:pPr>
        <w:pStyle w:val="Akapitzlist"/>
        <w:numPr>
          <w:ilvl w:val="2"/>
          <w:numId w:val="81"/>
        </w:numPr>
        <w:tabs>
          <w:tab w:val="left" w:pos="426"/>
        </w:tabs>
        <w:suppressAutoHyphens/>
        <w:spacing w:before="120" w:line="276" w:lineRule="auto"/>
        <w:ind w:left="425" w:hanging="425"/>
        <w:jc w:val="both"/>
        <w:rPr>
          <w:rFonts w:ascii="Calibri Light" w:hAnsi="Calibri Light" w:cs="Calibri Light"/>
          <w:sz w:val="24"/>
          <w:szCs w:val="24"/>
        </w:rPr>
      </w:pPr>
      <w:r>
        <w:rPr>
          <w:rFonts w:ascii="Calibri Light" w:hAnsi="Calibri Light" w:cs="Calibri Light"/>
          <w:color w:val="000000"/>
          <w:sz w:val="24"/>
          <w:szCs w:val="24"/>
        </w:rPr>
        <w:t>Wykluczenie Wykonawcy następuje zgodnie z art. 111 Pzp.</w:t>
      </w:r>
    </w:p>
    <w:p w:rsidR="006D2D4A" w:rsidRPr="00892CA2" w:rsidRDefault="006D2D4A" w:rsidP="00640706">
      <w:pPr>
        <w:pStyle w:val="Nagwek2"/>
        <w:spacing w:line="276" w:lineRule="auto"/>
        <w:ind w:firstLine="0"/>
        <w:rPr>
          <w:rFonts w:ascii="Calibri Light" w:hAnsi="Calibri Light" w:cs="Calibri Light"/>
          <w:sz w:val="24"/>
          <w:szCs w:val="24"/>
        </w:rPr>
      </w:pPr>
    </w:p>
    <w:p w:rsidR="00EB7879" w:rsidRPr="00892CA2" w:rsidRDefault="00EB7879"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 XXII</w:t>
      </w:r>
    </w:p>
    <w:p w:rsidR="00616CFF" w:rsidRPr="00000DE2" w:rsidRDefault="00EB7879" w:rsidP="00000DE2">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WYMAGANIA DOTYCZĄCE WADIUM</w:t>
      </w:r>
    </w:p>
    <w:p w:rsidR="0080059B" w:rsidRPr="00892CA2" w:rsidRDefault="0080059B" w:rsidP="000609FF">
      <w:pPr>
        <w:pStyle w:val="Akapitzlist"/>
        <w:numPr>
          <w:ilvl w:val="0"/>
          <w:numId w:val="64"/>
        </w:numPr>
        <w:spacing w:line="276" w:lineRule="auto"/>
        <w:ind w:left="426" w:hanging="426"/>
        <w:jc w:val="both"/>
        <w:rPr>
          <w:rFonts w:ascii="Calibri Light" w:hAnsi="Calibri Light" w:cs="Calibri Light"/>
          <w:sz w:val="24"/>
          <w:szCs w:val="24"/>
        </w:rPr>
      </w:pPr>
      <w:r w:rsidRPr="00892CA2">
        <w:rPr>
          <w:rFonts w:ascii="Calibri Light" w:hAnsi="Calibri Light" w:cs="Calibri Light"/>
          <w:sz w:val="24"/>
          <w:szCs w:val="24"/>
        </w:rPr>
        <w:t xml:space="preserve">Oferta musi być zabezpieczona wadium w wysokości: </w:t>
      </w:r>
      <w:r w:rsidRPr="00892CA2">
        <w:rPr>
          <w:rFonts w:ascii="Calibri Light" w:hAnsi="Calibri Light" w:cs="Calibri Light"/>
          <w:b/>
          <w:sz w:val="24"/>
          <w:szCs w:val="24"/>
        </w:rPr>
        <w:t xml:space="preserve"> </w:t>
      </w:r>
      <w:r w:rsidR="006652F9">
        <w:rPr>
          <w:rFonts w:ascii="Calibri Light" w:hAnsi="Calibri Light" w:cs="Calibri Light"/>
          <w:b/>
          <w:sz w:val="24"/>
          <w:szCs w:val="24"/>
        </w:rPr>
        <w:t>3</w:t>
      </w:r>
      <w:r w:rsidR="00A710E3" w:rsidRPr="003B7479">
        <w:rPr>
          <w:rFonts w:ascii="Calibri Light" w:hAnsi="Calibri Light" w:cs="Calibri Light"/>
          <w:b/>
          <w:sz w:val="24"/>
          <w:szCs w:val="24"/>
        </w:rPr>
        <w:t xml:space="preserve"> </w:t>
      </w:r>
      <w:r w:rsidRPr="003B7479">
        <w:rPr>
          <w:rFonts w:ascii="Calibri Light" w:hAnsi="Calibri Light" w:cs="Calibri Light"/>
          <w:b/>
          <w:sz w:val="24"/>
          <w:szCs w:val="24"/>
        </w:rPr>
        <w:t>0</w:t>
      </w:r>
      <w:r w:rsidR="00D96FB9" w:rsidRPr="003B7479">
        <w:rPr>
          <w:rFonts w:ascii="Calibri Light" w:hAnsi="Calibri Light" w:cs="Calibri Light"/>
          <w:b/>
          <w:sz w:val="24"/>
          <w:szCs w:val="24"/>
        </w:rPr>
        <w:t>0</w:t>
      </w:r>
      <w:r w:rsidRPr="003B7479">
        <w:rPr>
          <w:rFonts w:ascii="Calibri Light" w:hAnsi="Calibri Light" w:cs="Calibri Light"/>
          <w:b/>
          <w:sz w:val="24"/>
          <w:szCs w:val="24"/>
        </w:rPr>
        <w:t>0,00 PLN</w:t>
      </w:r>
    </w:p>
    <w:p w:rsidR="0080059B" w:rsidRPr="00892CA2" w:rsidRDefault="0080059B" w:rsidP="000609FF">
      <w:pPr>
        <w:pStyle w:val="Akapitzlist"/>
        <w:numPr>
          <w:ilvl w:val="0"/>
          <w:numId w:val="64"/>
        </w:numPr>
        <w:spacing w:line="276" w:lineRule="auto"/>
        <w:ind w:left="426" w:hanging="426"/>
        <w:jc w:val="both"/>
        <w:rPr>
          <w:rFonts w:ascii="Calibri Light" w:hAnsi="Calibri Light" w:cs="Calibri Light"/>
          <w:sz w:val="24"/>
          <w:szCs w:val="24"/>
        </w:rPr>
      </w:pPr>
      <w:r w:rsidRPr="00892CA2">
        <w:rPr>
          <w:rFonts w:ascii="Calibri Light" w:hAnsi="Calibri Light" w:cs="Calibri Light"/>
          <w:sz w:val="24"/>
          <w:szCs w:val="24"/>
        </w:rPr>
        <w:t xml:space="preserve">Wadium należy wnieść przed upływem terminu składania ofert i utrzymywać nieprzerwanie do dnia upływu terminu związania ofertą, z wyjątkiem przypadków, </w:t>
      </w:r>
      <w:r w:rsidR="00696F3D">
        <w:rPr>
          <w:rFonts w:ascii="Calibri Light" w:hAnsi="Calibri Light" w:cs="Calibri Light"/>
          <w:sz w:val="24"/>
          <w:szCs w:val="24"/>
        </w:rPr>
        <w:br/>
      </w:r>
      <w:r w:rsidRPr="00892CA2">
        <w:rPr>
          <w:rFonts w:ascii="Calibri Light" w:hAnsi="Calibri Light" w:cs="Calibri Light"/>
          <w:sz w:val="24"/>
          <w:szCs w:val="24"/>
        </w:rPr>
        <w:t>o których mowa w niniejszym rozdziale SWZ.</w:t>
      </w:r>
    </w:p>
    <w:p w:rsidR="0080059B" w:rsidRPr="00892CA2" w:rsidRDefault="0080059B" w:rsidP="000609FF">
      <w:pPr>
        <w:pStyle w:val="Akapitzlist"/>
        <w:numPr>
          <w:ilvl w:val="0"/>
          <w:numId w:val="64"/>
        </w:numPr>
        <w:spacing w:line="276" w:lineRule="auto"/>
        <w:ind w:left="426" w:hanging="426"/>
        <w:jc w:val="both"/>
        <w:rPr>
          <w:rFonts w:ascii="Calibri Light" w:hAnsi="Calibri Light" w:cs="Calibri Light"/>
          <w:sz w:val="24"/>
          <w:szCs w:val="24"/>
        </w:rPr>
      </w:pPr>
      <w:r w:rsidRPr="00892CA2">
        <w:rPr>
          <w:rFonts w:ascii="Calibri Light" w:hAnsi="Calibri Light" w:cs="Calibri Light"/>
          <w:b/>
          <w:sz w:val="24"/>
          <w:szCs w:val="24"/>
        </w:rPr>
        <w:t>Formy wnoszenia wadium:</w:t>
      </w:r>
      <w:r w:rsidRPr="00892CA2">
        <w:rPr>
          <w:rFonts w:ascii="Calibri Light" w:hAnsi="Calibri Light" w:cs="Calibri Light"/>
          <w:sz w:val="24"/>
          <w:szCs w:val="24"/>
        </w:rPr>
        <w:t xml:space="preserve"> wadium może być wniesione według wyboru Wykonawcy </w:t>
      </w:r>
      <w:r w:rsidR="002319DA">
        <w:rPr>
          <w:rFonts w:ascii="Calibri Light" w:hAnsi="Calibri Light" w:cs="Calibri Light"/>
          <w:sz w:val="24"/>
          <w:szCs w:val="24"/>
        </w:rPr>
        <w:br/>
      </w:r>
      <w:r w:rsidRPr="00892CA2">
        <w:rPr>
          <w:rFonts w:ascii="Calibri Light" w:hAnsi="Calibri Light" w:cs="Calibri Light"/>
          <w:sz w:val="24"/>
          <w:szCs w:val="24"/>
        </w:rPr>
        <w:t>w jednej lub kilku następujących formach:</w:t>
      </w:r>
    </w:p>
    <w:p w:rsidR="0080059B" w:rsidRPr="00892CA2" w:rsidRDefault="0080059B" w:rsidP="000609FF">
      <w:pPr>
        <w:pStyle w:val="Akapitzlist"/>
        <w:numPr>
          <w:ilvl w:val="0"/>
          <w:numId w:val="65"/>
        </w:numPr>
        <w:tabs>
          <w:tab w:val="num" w:pos="1776"/>
        </w:tabs>
        <w:spacing w:line="276" w:lineRule="auto"/>
        <w:ind w:hanging="501"/>
        <w:jc w:val="both"/>
        <w:rPr>
          <w:rFonts w:ascii="Calibri Light" w:hAnsi="Calibri Light" w:cs="Calibri Light"/>
          <w:sz w:val="24"/>
          <w:szCs w:val="24"/>
        </w:rPr>
      </w:pPr>
      <w:r w:rsidRPr="00892CA2">
        <w:rPr>
          <w:rFonts w:ascii="Calibri Light" w:hAnsi="Calibri Light" w:cs="Calibri Light"/>
          <w:sz w:val="24"/>
          <w:szCs w:val="24"/>
        </w:rPr>
        <w:t>pieniądzu;</w:t>
      </w:r>
    </w:p>
    <w:p w:rsidR="0080059B" w:rsidRPr="00892CA2" w:rsidRDefault="0080059B" w:rsidP="000609FF">
      <w:pPr>
        <w:pStyle w:val="Akapitzlist"/>
        <w:numPr>
          <w:ilvl w:val="0"/>
          <w:numId w:val="65"/>
        </w:numPr>
        <w:tabs>
          <w:tab w:val="num" w:pos="1776"/>
        </w:tabs>
        <w:spacing w:line="276" w:lineRule="auto"/>
        <w:ind w:hanging="501"/>
        <w:jc w:val="both"/>
        <w:rPr>
          <w:rFonts w:ascii="Calibri Light" w:hAnsi="Calibri Light" w:cs="Calibri Light"/>
          <w:sz w:val="24"/>
          <w:szCs w:val="24"/>
        </w:rPr>
      </w:pPr>
      <w:r w:rsidRPr="00892CA2">
        <w:rPr>
          <w:rFonts w:ascii="Calibri Light" w:hAnsi="Calibri Light" w:cs="Calibri Light"/>
          <w:sz w:val="24"/>
          <w:szCs w:val="24"/>
        </w:rPr>
        <w:t>gwarancjach bankowych;</w:t>
      </w:r>
    </w:p>
    <w:p w:rsidR="0080059B" w:rsidRPr="00892CA2" w:rsidRDefault="0080059B" w:rsidP="000609FF">
      <w:pPr>
        <w:pStyle w:val="Akapitzlist"/>
        <w:numPr>
          <w:ilvl w:val="0"/>
          <w:numId w:val="65"/>
        </w:numPr>
        <w:tabs>
          <w:tab w:val="num" w:pos="1776"/>
        </w:tabs>
        <w:spacing w:line="276" w:lineRule="auto"/>
        <w:ind w:hanging="501"/>
        <w:jc w:val="both"/>
        <w:rPr>
          <w:rFonts w:ascii="Calibri Light" w:hAnsi="Calibri Light" w:cs="Calibri Light"/>
          <w:sz w:val="24"/>
          <w:szCs w:val="24"/>
        </w:rPr>
      </w:pPr>
      <w:r w:rsidRPr="00892CA2">
        <w:rPr>
          <w:rFonts w:ascii="Calibri Light" w:hAnsi="Calibri Light" w:cs="Calibri Light"/>
          <w:sz w:val="24"/>
          <w:szCs w:val="24"/>
        </w:rPr>
        <w:t>gwarancjach ubezpieczeniowych;</w:t>
      </w:r>
    </w:p>
    <w:p w:rsidR="0080059B" w:rsidRPr="00892CA2" w:rsidRDefault="0080059B" w:rsidP="000609FF">
      <w:pPr>
        <w:pStyle w:val="Akapitzlist"/>
        <w:numPr>
          <w:ilvl w:val="0"/>
          <w:numId w:val="65"/>
        </w:numPr>
        <w:tabs>
          <w:tab w:val="num" w:pos="1776"/>
        </w:tabs>
        <w:spacing w:line="276" w:lineRule="auto"/>
        <w:ind w:hanging="501"/>
        <w:jc w:val="both"/>
        <w:rPr>
          <w:rFonts w:ascii="Calibri Light" w:hAnsi="Calibri Light" w:cs="Calibri Light"/>
          <w:sz w:val="24"/>
          <w:szCs w:val="24"/>
        </w:rPr>
      </w:pPr>
      <w:r w:rsidRPr="00892CA2">
        <w:rPr>
          <w:rFonts w:ascii="Calibri Light" w:hAnsi="Calibri Light" w:cs="Calibri Light"/>
          <w:sz w:val="24"/>
          <w:szCs w:val="24"/>
        </w:rPr>
        <w:t>poręczeniach udzielanych przez podmioty, o których mowa w art. 6b ust. 5 pkt 2 ustawy z dnia 9 listopada 2000r. o utworzeniu Polskiej Agencji Rozwoju Przedsiębiorczości (tj. Dz.U. z 202</w:t>
      </w:r>
      <w:r w:rsidR="003438E6" w:rsidRPr="00892CA2">
        <w:rPr>
          <w:rFonts w:ascii="Calibri Light" w:hAnsi="Calibri Light" w:cs="Calibri Light"/>
          <w:sz w:val="24"/>
          <w:szCs w:val="24"/>
        </w:rPr>
        <w:t>4</w:t>
      </w:r>
      <w:r w:rsidRPr="00892CA2">
        <w:rPr>
          <w:rFonts w:ascii="Calibri Light" w:hAnsi="Calibri Light" w:cs="Calibri Light"/>
          <w:sz w:val="24"/>
          <w:szCs w:val="24"/>
        </w:rPr>
        <w:t>r. poz. 4</w:t>
      </w:r>
      <w:r w:rsidR="003438E6" w:rsidRPr="00892CA2">
        <w:rPr>
          <w:rFonts w:ascii="Calibri Light" w:hAnsi="Calibri Light" w:cs="Calibri Light"/>
          <w:sz w:val="24"/>
          <w:szCs w:val="24"/>
        </w:rPr>
        <w:t>19</w:t>
      </w:r>
      <w:r w:rsidRPr="00892CA2">
        <w:rPr>
          <w:rFonts w:ascii="Calibri Light" w:hAnsi="Calibri Light" w:cs="Calibri Light"/>
          <w:sz w:val="24"/>
          <w:szCs w:val="24"/>
        </w:rPr>
        <w:t>).</w:t>
      </w:r>
    </w:p>
    <w:p w:rsidR="0080059B" w:rsidRPr="00892CA2" w:rsidRDefault="0080059B" w:rsidP="00640706">
      <w:pPr>
        <w:suppressAutoHyphens/>
        <w:spacing w:before="120" w:after="120" w:line="276" w:lineRule="auto"/>
        <w:jc w:val="both"/>
        <w:rPr>
          <w:rFonts w:ascii="Calibri Light" w:hAnsi="Calibri Light" w:cs="Calibri Light"/>
          <w:iCs/>
          <w:spacing w:val="4"/>
          <w:sz w:val="24"/>
          <w:szCs w:val="24"/>
          <w:lang w:eastAsia="ar-SA"/>
        </w:rPr>
      </w:pPr>
      <w:r w:rsidRPr="00892CA2">
        <w:rPr>
          <w:rFonts w:ascii="Calibri Light" w:hAnsi="Calibri Light" w:cs="Calibri Light"/>
          <w:iCs/>
          <w:spacing w:val="4"/>
          <w:sz w:val="24"/>
          <w:szCs w:val="24"/>
          <w:lang w:eastAsia="ar-SA"/>
        </w:rPr>
        <w:t xml:space="preserve">W przypadku wniesienia wadium w formie gwarancji lub poręczenia, koniecznym jest, aby gwarancja lub poręczenie obejmowały odpowiedzialność za wszystkie przypadki powodujące utratę wadium przez Wykonawcę, określone w art. 98 ust. 6 ustawy. </w:t>
      </w:r>
    </w:p>
    <w:p w:rsidR="0080059B" w:rsidRPr="005838A5" w:rsidRDefault="0080059B" w:rsidP="00640706">
      <w:pPr>
        <w:pStyle w:val="Tekstkomentarza"/>
        <w:spacing w:line="276" w:lineRule="auto"/>
        <w:jc w:val="both"/>
        <w:rPr>
          <w:rFonts w:ascii="Calibri Light" w:hAnsi="Calibri Light" w:cs="Calibri Light"/>
          <w:iCs/>
          <w:color w:val="auto"/>
          <w:sz w:val="24"/>
          <w:szCs w:val="24"/>
        </w:rPr>
      </w:pPr>
      <w:r w:rsidRPr="00892CA2">
        <w:rPr>
          <w:rFonts w:ascii="Calibri Light" w:hAnsi="Calibri Light" w:cs="Calibri Light"/>
          <w:iCs/>
          <w:color w:val="auto"/>
          <w:spacing w:val="4"/>
          <w:sz w:val="24"/>
          <w:szCs w:val="24"/>
          <w:lang w:eastAsia="ar-SA"/>
        </w:rPr>
        <w:t xml:space="preserve">Gwarancja lub poręczenie musi zawierać w swojej treści </w:t>
      </w:r>
      <w:r w:rsidRPr="005838A5">
        <w:rPr>
          <w:rFonts w:ascii="Calibri Light" w:hAnsi="Calibri Light" w:cs="Calibri Light"/>
          <w:iCs/>
          <w:color w:val="auto"/>
          <w:spacing w:val="4"/>
          <w:sz w:val="24"/>
          <w:szCs w:val="24"/>
          <w:lang w:eastAsia="ar-SA"/>
        </w:rPr>
        <w:t>nieodwołalne i bezwarunkowe zobowiązanie wystawcy dokumentu do zapłaty na rzecz Zamawiającego kwoty wadium na pierwsze pisemne żądanie Zamawiającego.</w:t>
      </w:r>
    </w:p>
    <w:p w:rsidR="0080059B" w:rsidRPr="005838A5" w:rsidRDefault="0080059B" w:rsidP="000609FF">
      <w:pPr>
        <w:pStyle w:val="Akapitzlist"/>
        <w:numPr>
          <w:ilvl w:val="0"/>
          <w:numId w:val="64"/>
        </w:numPr>
        <w:spacing w:line="276" w:lineRule="auto"/>
        <w:ind w:left="426" w:hanging="426"/>
        <w:jc w:val="both"/>
        <w:rPr>
          <w:rFonts w:ascii="Calibri Light" w:hAnsi="Calibri Light" w:cs="Calibri Light"/>
          <w:sz w:val="24"/>
          <w:szCs w:val="24"/>
        </w:rPr>
      </w:pPr>
      <w:r w:rsidRPr="005838A5">
        <w:rPr>
          <w:rFonts w:ascii="Calibri Light" w:hAnsi="Calibri Light" w:cs="Calibri Light"/>
          <w:sz w:val="24"/>
          <w:szCs w:val="24"/>
        </w:rPr>
        <w:t xml:space="preserve">Termin wnoszenia wadium upływa w dniu: </w:t>
      </w:r>
      <w:r w:rsidR="00BC61CE" w:rsidRPr="00283E9C">
        <w:rPr>
          <w:rFonts w:ascii="Calibri Light" w:hAnsi="Calibri Light" w:cs="Calibri Light"/>
          <w:b/>
          <w:sz w:val="24"/>
          <w:szCs w:val="24"/>
        </w:rPr>
        <w:t>27</w:t>
      </w:r>
      <w:r w:rsidR="00D86F66" w:rsidRPr="00283E9C">
        <w:rPr>
          <w:rFonts w:ascii="Calibri Light" w:hAnsi="Calibri Light" w:cs="Calibri Light"/>
          <w:b/>
          <w:sz w:val="24"/>
          <w:szCs w:val="24"/>
        </w:rPr>
        <w:t>.11</w:t>
      </w:r>
      <w:r w:rsidRPr="00283E9C">
        <w:rPr>
          <w:rFonts w:ascii="Calibri Light" w:hAnsi="Calibri Light" w:cs="Calibri Light"/>
          <w:b/>
          <w:sz w:val="24"/>
          <w:szCs w:val="24"/>
        </w:rPr>
        <w:t>.202</w:t>
      </w:r>
      <w:r w:rsidR="00E35740" w:rsidRPr="00283E9C">
        <w:rPr>
          <w:rFonts w:ascii="Calibri Light" w:hAnsi="Calibri Light" w:cs="Calibri Light"/>
          <w:b/>
          <w:sz w:val="24"/>
          <w:szCs w:val="24"/>
        </w:rPr>
        <w:t>4</w:t>
      </w:r>
      <w:r w:rsidRPr="00283E9C">
        <w:rPr>
          <w:rFonts w:ascii="Calibri Light" w:hAnsi="Calibri Light" w:cs="Calibri Light"/>
          <w:b/>
          <w:sz w:val="24"/>
          <w:szCs w:val="24"/>
        </w:rPr>
        <w:t xml:space="preserve"> </w:t>
      </w:r>
      <w:r w:rsidRPr="00283E9C">
        <w:rPr>
          <w:rFonts w:ascii="Calibri Light" w:hAnsi="Calibri Light" w:cs="Calibri Light"/>
          <w:b/>
          <w:bCs/>
          <w:sz w:val="24"/>
          <w:szCs w:val="24"/>
        </w:rPr>
        <w:t>r.</w:t>
      </w:r>
      <w:r w:rsidRPr="00BC61CE">
        <w:rPr>
          <w:rFonts w:ascii="Calibri Light" w:hAnsi="Calibri Light" w:cs="Calibri Light"/>
          <w:bCs/>
          <w:sz w:val="24"/>
          <w:szCs w:val="24"/>
        </w:rPr>
        <w:t xml:space="preserve"> o</w:t>
      </w:r>
      <w:r w:rsidRPr="005838A5">
        <w:rPr>
          <w:rFonts w:ascii="Calibri Light" w:hAnsi="Calibri Light" w:cs="Calibri Light"/>
          <w:bCs/>
          <w:sz w:val="24"/>
          <w:szCs w:val="24"/>
        </w:rPr>
        <w:t xml:space="preserve"> godzinie 08:00</w:t>
      </w:r>
      <w:r w:rsidRPr="005838A5">
        <w:rPr>
          <w:rFonts w:ascii="Calibri Light" w:hAnsi="Calibri Light" w:cs="Calibri Light"/>
          <w:sz w:val="24"/>
          <w:szCs w:val="24"/>
        </w:rPr>
        <w:t>.</w:t>
      </w:r>
    </w:p>
    <w:p w:rsidR="0080059B" w:rsidRPr="005838A5" w:rsidRDefault="0080059B" w:rsidP="005838A5">
      <w:pPr>
        <w:spacing w:before="120" w:after="120"/>
        <w:jc w:val="both"/>
        <w:rPr>
          <w:rFonts w:ascii="Tahoma" w:hAnsi="Tahoma" w:cs="Tahoma"/>
        </w:rPr>
      </w:pPr>
      <w:r w:rsidRPr="005838A5">
        <w:rPr>
          <w:rFonts w:ascii="Calibri Light" w:hAnsi="Calibri Light" w:cs="Calibri Light"/>
          <w:sz w:val="24"/>
          <w:szCs w:val="24"/>
        </w:rPr>
        <w:t>Wadium wnoszone w pieniądzu należy wpłacać przelewem na następujący rachunek bankowy:</w:t>
      </w:r>
      <w:r w:rsidR="005838A5" w:rsidRPr="005838A5">
        <w:rPr>
          <w:rFonts w:ascii="Calibri Light" w:hAnsi="Calibri Light" w:cs="Calibri Light"/>
          <w:sz w:val="24"/>
          <w:szCs w:val="24"/>
        </w:rPr>
        <w:t xml:space="preserve"> </w:t>
      </w:r>
      <w:r w:rsidR="005838A5" w:rsidRPr="005838A5">
        <w:rPr>
          <w:rFonts w:ascii="Calibri Light" w:hAnsi="Calibri Light" w:cs="Calibri Light"/>
          <w:bCs/>
          <w:sz w:val="24"/>
          <w:szCs w:val="24"/>
        </w:rPr>
        <w:t>88 1130 1017 0021 1000 4290 0004</w:t>
      </w:r>
    </w:p>
    <w:p w:rsidR="00E35740" w:rsidRPr="005838A5" w:rsidRDefault="0080059B" w:rsidP="00640706">
      <w:pPr>
        <w:tabs>
          <w:tab w:val="left" w:pos="567"/>
        </w:tabs>
        <w:spacing w:line="276" w:lineRule="auto"/>
        <w:jc w:val="both"/>
        <w:rPr>
          <w:rFonts w:ascii="Calibri Light" w:hAnsi="Calibri Light" w:cs="Calibri Light"/>
          <w:sz w:val="24"/>
          <w:szCs w:val="24"/>
        </w:rPr>
      </w:pPr>
      <w:r w:rsidRPr="005838A5">
        <w:rPr>
          <w:rFonts w:ascii="Calibri Light" w:hAnsi="Calibri Light" w:cs="Calibri Light"/>
          <w:bCs/>
          <w:sz w:val="24"/>
          <w:szCs w:val="24"/>
          <w:u w:val="single"/>
        </w:rPr>
        <w:t>Uwaga:</w:t>
      </w:r>
      <w:r w:rsidRPr="005838A5">
        <w:rPr>
          <w:rFonts w:ascii="Calibri Light" w:hAnsi="Calibri Light" w:cs="Calibri Light"/>
          <w:sz w:val="24"/>
          <w:szCs w:val="24"/>
        </w:rPr>
        <w:t xml:space="preserve"> Wadium w tej formie uważa się za wniesione w sposób prawidłowy, gdy środki pieniężne wpłyną na konto Zamawiającego przed upływem terminu składnia ofert.</w:t>
      </w:r>
    </w:p>
    <w:p w:rsidR="0080059B" w:rsidRPr="005838A5" w:rsidRDefault="0080059B" w:rsidP="000609FF">
      <w:pPr>
        <w:pStyle w:val="Akapitzlist"/>
        <w:numPr>
          <w:ilvl w:val="0"/>
          <w:numId w:val="64"/>
        </w:numPr>
        <w:spacing w:line="276" w:lineRule="auto"/>
        <w:jc w:val="both"/>
        <w:rPr>
          <w:rFonts w:ascii="Calibri Light" w:hAnsi="Calibri Light" w:cs="Calibri Light"/>
          <w:sz w:val="24"/>
          <w:szCs w:val="24"/>
          <w:u w:val="single"/>
        </w:rPr>
      </w:pPr>
      <w:r w:rsidRPr="005838A5">
        <w:rPr>
          <w:rFonts w:ascii="Calibri Light" w:hAnsi="Calibri Light" w:cs="Calibri Light"/>
          <w:sz w:val="24"/>
          <w:szCs w:val="24"/>
        </w:rPr>
        <w:t>Wadium wnoszone w postaci niepieniężnej należy złożyć wraz z ofertą poprzez Platformę - w wydzielonym, odrębnym pliku. Należy przekazać oryginał gwarancji lub poręczenia w postaci elektronicznej.</w:t>
      </w:r>
    </w:p>
    <w:p w:rsidR="0080059B" w:rsidRPr="005838A5" w:rsidRDefault="0080059B" w:rsidP="00640706">
      <w:pPr>
        <w:pStyle w:val="Tekstpodstawowy2"/>
        <w:spacing w:line="276" w:lineRule="auto"/>
        <w:jc w:val="both"/>
        <w:rPr>
          <w:rFonts w:ascii="Calibri Light" w:hAnsi="Calibri Light" w:cs="Calibri Light"/>
          <w:szCs w:val="24"/>
        </w:rPr>
      </w:pPr>
      <w:r w:rsidRPr="005838A5">
        <w:rPr>
          <w:rFonts w:ascii="Calibri Light" w:hAnsi="Calibri Light" w:cs="Calibri Light"/>
          <w:szCs w:val="24"/>
        </w:rPr>
        <w:t>Uwaga: W przypadku Wykonawców wspólnie ubiegających się o udzielenie zamówienia, treść dokumentu wadialnego musi zapewniać możliwość zaspokojenia interesów Zamawiającego co oznacza, że uzyskanie zagwarantowanej zapłaty wadium musi obejmować wszystkie wskazane w ustawie przesłanki zatrzymania wadium, o których mowa w art. 98 ust. 6 ustawy, tj. działania lub zaniechania wszystkich Wykonawców wspólnie ubiegających się o udzielenie zamówienia.</w:t>
      </w:r>
    </w:p>
    <w:p w:rsidR="0080059B" w:rsidRPr="005838A5" w:rsidRDefault="0080059B" w:rsidP="000609FF">
      <w:pPr>
        <w:pStyle w:val="Akapitzlist"/>
        <w:numPr>
          <w:ilvl w:val="0"/>
          <w:numId w:val="64"/>
        </w:numPr>
        <w:spacing w:line="276" w:lineRule="auto"/>
        <w:jc w:val="both"/>
        <w:rPr>
          <w:rFonts w:ascii="Calibri Light" w:hAnsi="Calibri Light" w:cs="Calibri Light"/>
          <w:sz w:val="24"/>
          <w:szCs w:val="24"/>
          <w:u w:val="single"/>
        </w:rPr>
      </w:pPr>
      <w:r w:rsidRPr="005838A5">
        <w:rPr>
          <w:rFonts w:ascii="Calibri Light" w:hAnsi="Calibri Light" w:cs="Calibri Light"/>
          <w:sz w:val="24"/>
          <w:szCs w:val="24"/>
        </w:rPr>
        <w:t>Zwrot wadium z urzędu:</w:t>
      </w:r>
    </w:p>
    <w:p w:rsidR="0080059B" w:rsidRPr="00E67813" w:rsidRDefault="0080059B" w:rsidP="00E67813">
      <w:pPr>
        <w:spacing w:line="276" w:lineRule="auto"/>
        <w:jc w:val="both"/>
        <w:rPr>
          <w:rFonts w:ascii="Calibri Light" w:hAnsi="Calibri Light" w:cs="Calibri Light"/>
          <w:sz w:val="24"/>
          <w:szCs w:val="24"/>
        </w:rPr>
      </w:pPr>
      <w:r w:rsidRPr="00E67813">
        <w:rPr>
          <w:rFonts w:ascii="Calibri Light" w:hAnsi="Calibri Light" w:cs="Calibri Light"/>
          <w:sz w:val="24"/>
          <w:szCs w:val="24"/>
        </w:rPr>
        <w:t>Zamawiający zwraca wadium niezwłocznie, nie później jednak niż w terminie 7 dni od dnia wystąpienia jednej z okoliczności wskazanych w art. 98 ust. 1 pkt 1-3 ustawy.</w:t>
      </w:r>
    </w:p>
    <w:p w:rsidR="0080059B" w:rsidRPr="00892CA2" w:rsidRDefault="0080059B" w:rsidP="00E61099">
      <w:pPr>
        <w:spacing w:line="276" w:lineRule="auto"/>
        <w:jc w:val="both"/>
        <w:rPr>
          <w:rFonts w:ascii="Calibri Light" w:hAnsi="Calibri Light" w:cs="Calibri Light"/>
          <w:sz w:val="24"/>
          <w:szCs w:val="24"/>
          <w:lang w:eastAsia="ar-SA"/>
        </w:rPr>
      </w:pPr>
      <w:r w:rsidRPr="00892CA2">
        <w:rPr>
          <w:rFonts w:ascii="Calibri Light" w:hAnsi="Calibri Light" w:cs="Calibri Light"/>
          <w:sz w:val="24"/>
          <w:szCs w:val="24"/>
          <w:lang w:eastAsia="ar-SA"/>
        </w:rPr>
        <w:t>Zamawiający zwróci wadium wniesione w formie poręczenia lub gwarancji poprzez złożenie gwarantowi lub poręczycielowi oświadczenia o zwolnieniu wadium. Zaleca się, aby poręczenie lub gwarancja wskazywały adres mailowy na jaki Zamawiający winien składać oświadczenie o zwolnieniu wadium, o którym mowa w art. 98 ust. 5 ustawy.</w:t>
      </w:r>
    </w:p>
    <w:p w:rsidR="0080059B" w:rsidRPr="00892CA2" w:rsidRDefault="0080059B" w:rsidP="000609FF">
      <w:pPr>
        <w:pStyle w:val="Akapitzlist"/>
        <w:numPr>
          <w:ilvl w:val="0"/>
          <w:numId w:val="64"/>
        </w:numPr>
        <w:spacing w:line="276" w:lineRule="auto"/>
        <w:jc w:val="both"/>
        <w:rPr>
          <w:rFonts w:ascii="Calibri Light" w:hAnsi="Calibri Light" w:cs="Calibri Light"/>
          <w:sz w:val="24"/>
          <w:szCs w:val="24"/>
        </w:rPr>
      </w:pPr>
      <w:r w:rsidRPr="00892CA2">
        <w:rPr>
          <w:rFonts w:ascii="Calibri Light" w:hAnsi="Calibri Light" w:cs="Calibri Light"/>
          <w:b/>
          <w:sz w:val="24"/>
          <w:szCs w:val="24"/>
        </w:rPr>
        <w:t>Zwrot wadium na wniosek</w:t>
      </w:r>
      <w:r w:rsidRPr="00892CA2">
        <w:rPr>
          <w:rFonts w:ascii="Calibri Light" w:hAnsi="Calibri Light" w:cs="Calibri Light"/>
          <w:sz w:val="24"/>
          <w:szCs w:val="24"/>
        </w:rPr>
        <w:t xml:space="preserve"> Wykonawcy:</w:t>
      </w:r>
    </w:p>
    <w:p w:rsidR="0080059B" w:rsidRPr="00892CA2" w:rsidRDefault="0080059B" w:rsidP="00640706">
      <w:pPr>
        <w:pStyle w:val="Akapitzlist"/>
        <w:spacing w:line="276" w:lineRule="auto"/>
        <w:ind w:left="357"/>
        <w:jc w:val="both"/>
        <w:rPr>
          <w:rFonts w:ascii="Calibri Light" w:hAnsi="Calibri Light" w:cs="Calibri Light"/>
          <w:sz w:val="24"/>
          <w:szCs w:val="24"/>
        </w:rPr>
      </w:pPr>
      <w:r w:rsidRPr="00892CA2">
        <w:rPr>
          <w:rFonts w:ascii="Calibri Light" w:hAnsi="Calibri Light" w:cs="Calibri Light"/>
          <w:sz w:val="24"/>
          <w:szCs w:val="24"/>
        </w:rPr>
        <w:t>Zamawiający, niezwłocznie, nie później jednak niż w terminie 7 dni od dnia złożenia wniosku zwraca wadium Wykonawcy:</w:t>
      </w:r>
    </w:p>
    <w:p w:rsidR="0080059B" w:rsidRPr="00892CA2" w:rsidRDefault="0080059B" w:rsidP="000609FF">
      <w:pPr>
        <w:pStyle w:val="Akapitzlist"/>
        <w:numPr>
          <w:ilvl w:val="0"/>
          <w:numId w:val="67"/>
        </w:numPr>
        <w:spacing w:line="276" w:lineRule="auto"/>
        <w:jc w:val="both"/>
        <w:rPr>
          <w:rFonts w:ascii="Calibri Light" w:hAnsi="Calibri Light" w:cs="Calibri Light"/>
          <w:sz w:val="24"/>
          <w:szCs w:val="24"/>
        </w:rPr>
      </w:pPr>
      <w:r w:rsidRPr="00892CA2">
        <w:rPr>
          <w:rFonts w:ascii="Calibri Light" w:hAnsi="Calibri Light" w:cs="Calibri Light"/>
          <w:sz w:val="24"/>
          <w:szCs w:val="24"/>
        </w:rPr>
        <w:t>który wycofał ofertę przed upływem terminu składania ofert;</w:t>
      </w:r>
    </w:p>
    <w:p w:rsidR="0080059B" w:rsidRPr="00892CA2" w:rsidRDefault="0080059B" w:rsidP="000609FF">
      <w:pPr>
        <w:pStyle w:val="Akapitzlist"/>
        <w:numPr>
          <w:ilvl w:val="0"/>
          <w:numId w:val="67"/>
        </w:numPr>
        <w:spacing w:line="276" w:lineRule="auto"/>
        <w:jc w:val="both"/>
        <w:rPr>
          <w:rFonts w:ascii="Calibri Light" w:hAnsi="Calibri Light" w:cs="Calibri Light"/>
          <w:sz w:val="24"/>
          <w:szCs w:val="24"/>
        </w:rPr>
      </w:pPr>
      <w:r w:rsidRPr="00892CA2">
        <w:rPr>
          <w:rFonts w:ascii="Calibri Light" w:hAnsi="Calibri Light" w:cs="Calibri Light"/>
          <w:sz w:val="24"/>
          <w:szCs w:val="24"/>
        </w:rPr>
        <w:t>którego oferta została odrzucona;</w:t>
      </w:r>
    </w:p>
    <w:p w:rsidR="0080059B" w:rsidRPr="00892CA2" w:rsidRDefault="0080059B" w:rsidP="000609FF">
      <w:pPr>
        <w:pStyle w:val="Akapitzlist"/>
        <w:numPr>
          <w:ilvl w:val="0"/>
          <w:numId w:val="67"/>
        </w:numPr>
        <w:spacing w:line="276" w:lineRule="auto"/>
        <w:jc w:val="both"/>
        <w:rPr>
          <w:rFonts w:ascii="Calibri Light" w:hAnsi="Calibri Light" w:cs="Calibri Light"/>
          <w:sz w:val="24"/>
          <w:szCs w:val="24"/>
        </w:rPr>
      </w:pPr>
      <w:r w:rsidRPr="00892CA2">
        <w:rPr>
          <w:rFonts w:ascii="Calibri Light" w:hAnsi="Calibri Light" w:cs="Calibri Light"/>
          <w:sz w:val="24"/>
          <w:szCs w:val="24"/>
        </w:rPr>
        <w:t>po wyborze najkorzystniejszej oferty, z wyjątkiem Wykonawcy, którego oferta została wybrana jako najkorzystniejsza;</w:t>
      </w:r>
    </w:p>
    <w:p w:rsidR="0080059B" w:rsidRPr="00000DE2" w:rsidRDefault="0080059B" w:rsidP="000609FF">
      <w:pPr>
        <w:pStyle w:val="Akapitzlist"/>
        <w:numPr>
          <w:ilvl w:val="0"/>
          <w:numId w:val="67"/>
        </w:numPr>
        <w:spacing w:line="276" w:lineRule="auto"/>
        <w:jc w:val="both"/>
        <w:rPr>
          <w:rFonts w:ascii="Calibri Light" w:hAnsi="Calibri Light" w:cs="Calibri Light"/>
          <w:sz w:val="24"/>
          <w:szCs w:val="24"/>
        </w:rPr>
      </w:pPr>
      <w:r w:rsidRPr="00892CA2">
        <w:rPr>
          <w:rFonts w:ascii="Calibri Light" w:hAnsi="Calibri Light" w:cs="Calibri Light"/>
          <w:sz w:val="24"/>
          <w:szCs w:val="24"/>
        </w:rPr>
        <w:t>po unieważnieniu postępowania, w przypadku gdy nie zostało rozstrzygnięte odwołanie na czynność unieważnienia albo nie upłynął termin do jego wniesienia.</w:t>
      </w:r>
    </w:p>
    <w:p w:rsidR="0080059B" w:rsidRPr="00892CA2" w:rsidRDefault="0080059B" w:rsidP="00640706">
      <w:pPr>
        <w:spacing w:line="276" w:lineRule="auto"/>
        <w:ind w:left="349"/>
        <w:jc w:val="both"/>
        <w:rPr>
          <w:rFonts w:ascii="Calibri Light" w:hAnsi="Calibri Light" w:cs="Calibri Light"/>
          <w:sz w:val="24"/>
          <w:szCs w:val="24"/>
        </w:rPr>
      </w:pPr>
      <w:r w:rsidRPr="00892CA2">
        <w:rPr>
          <w:rFonts w:ascii="Calibri Light" w:hAnsi="Calibri Light" w:cs="Calibri Light"/>
          <w:sz w:val="24"/>
          <w:szCs w:val="24"/>
        </w:rPr>
        <w:t>Uwaga: Złożenie wniosku o zwrot wadium, powoduje rozwiązanie stosunku prawnego z Wykonawcą wraz z utratą przez niego prawa do korzystania ze środków ochrony prawnej, o których mowa w ustawie oraz rozdziale XXX</w:t>
      </w:r>
      <w:r w:rsidR="00672B34">
        <w:rPr>
          <w:rFonts w:ascii="Calibri Light" w:hAnsi="Calibri Light" w:cs="Calibri Light"/>
          <w:sz w:val="24"/>
          <w:szCs w:val="24"/>
        </w:rPr>
        <w:t>I</w:t>
      </w:r>
      <w:r w:rsidRPr="00892CA2">
        <w:rPr>
          <w:rFonts w:ascii="Calibri Light" w:hAnsi="Calibri Light" w:cs="Calibri Light"/>
          <w:sz w:val="24"/>
          <w:szCs w:val="24"/>
        </w:rPr>
        <w:t>I SWZ.</w:t>
      </w:r>
    </w:p>
    <w:p w:rsidR="0080059B" w:rsidRPr="00892CA2" w:rsidRDefault="0080059B" w:rsidP="000609FF">
      <w:pPr>
        <w:pStyle w:val="Akapitzlist"/>
        <w:numPr>
          <w:ilvl w:val="0"/>
          <w:numId w:val="64"/>
        </w:numPr>
        <w:spacing w:line="276" w:lineRule="auto"/>
        <w:jc w:val="both"/>
        <w:rPr>
          <w:rFonts w:ascii="Calibri Light" w:hAnsi="Calibri Light" w:cs="Calibri Light"/>
          <w:sz w:val="24"/>
          <w:szCs w:val="24"/>
          <w:u w:val="single"/>
        </w:rPr>
      </w:pPr>
      <w:r w:rsidRPr="00892CA2">
        <w:rPr>
          <w:rFonts w:ascii="Calibri Light" w:hAnsi="Calibri Light" w:cs="Calibri Light"/>
          <w:b/>
          <w:sz w:val="24"/>
          <w:szCs w:val="24"/>
        </w:rPr>
        <w:t>Zatrzymanie wadium</w:t>
      </w:r>
      <w:r w:rsidRPr="00892CA2">
        <w:rPr>
          <w:rFonts w:ascii="Calibri Light" w:hAnsi="Calibri Light" w:cs="Calibri Light"/>
          <w:sz w:val="24"/>
          <w:szCs w:val="24"/>
        </w:rPr>
        <w:t>.</w:t>
      </w:r>
    </w:p>
    <w:p w:rsidR="0080059B" w:rsidRPr="00892CA2" w:rsidRDefault="0080059B" w:rsidP="00640706">
      <w:pPr>
        <w:pStyle w:val="Akapitzlist"/>
        <w:spacing w:line="276" w:lineRule="auto"/>
        <w:ind w:left="360"/>
        <w:jc w:val="both"/>
        <w:rPr>
          <w:rFonts w:ascii="Calibri Light" w:hAnsi="Calibri Light" w:cs="Calibri Light"/>
          <w:sz w:val="24"/>
          <w:szCs w:val="24"/>
        </w:rPr>
      </w:pPr>
      <w:r w:rsidRPr="00892CA2">
        <w:rPr>
          <w:rFonts w:ascii="Calibri Light" w:hAnsi="Calibri Light" w:cs="Calibri Light"/>
          <w:sz w:val="24"/>
          <w:szCs w:val="24"/>
        </w:rPr>
        <w:t>Zamawiający zatrzymuje wadium wraz z odsetkami, a w przypadku wadium wniesionego w formie innej niż w pieniądzu, występuje odpowiednio do gwaranta lub poręczyciela z żądaniem zapłaty wadium, jeżeli:</w:t>
      </w:r>
    </w:p>
    <w:p w:rsidR="0080059B" w:rsidRPr="00892CA2" w:rsidRDefault="0080059B" w:rsidP="000609FF">
      <w:pPr>
        <w:pStyle w:val="Akapitzlist"/>
        <w:numPr>
          <w:ilvl w:val="1"/>
          <w:numId w:val="64"/>
        </w:numPr>
        <w:tabs>
          <w:tab w:val="left" w:pos="426"/>
          <w:tab w:val="left" w:pos="851"/>
        </w:tabs>
        <w:spacing w:line="276" w:lineRule="auto"/>
        <w:jc w:val="both"/>
        <w:rPr>
          <w:rFonts w:ascii="Calibri Light" w:hAnsi="Calibri Light" w:cs="Calibri Light"/>
          <w:bCs/>
          <w:sz w:val="24"/>
          <w:szCs w:val="24"/>
        </w:rPr>
      </w:pPr>
      <w:r w:rsidRPr="00892CA2">
        <w:rPr>
          <w:rFonts w:ascii="Calibri Light" w:hAnsi="Calibri Light" w:cs="Calibri Light"/>
          <w:bCs/>
          <w:sz w:val="24"/>
          <w:szCs w:val="24"/>
        </w:rPr>
        <w:t>Wykonawca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 oświadczenia, o którym mowa w art. 125 ust. 1, ustawy Pzp innych dokumentów lub oświadczeń lub nie wyraził zgody na poprawienie omyłki, o której mowa w art. 223 ust. 2 pkt 3 ustawy Pzp, co spowodowało brak możliwości wybrania oferty złożonej przez Wykonawcę jako najkorzystniejszej.</w:t>
      </w:r>
    </w:p>
    <w:p w:rsidR="0080059B" w:rsidRPr="00892CA2" w:rsidRDefault="0080059B" w:rsidP="000609FF">
      <w:pPr>
        <w:pStyle w:val="Akapitzlist"/>
        <w:numPr>
          <w:ilvl w:val="1"/>
          <w:numId w:val="64"/>
        </w:numPr>
        <w:tabs>
          <w:tab w:val="left" w:pos="426"/>
          <w:tab w:val="left" w:pos="851"/>
        </w:tabs>
        <w:spacing w:line="276" w:lineRule="auto"/>
        <w:jc w:val="both"/>
        <w:rPr>
          <w:rFonts w:ascii="Calibri Light" w:hAnsi="Calibri Light" w:cs="Calibri Light"/>
          <w:bCs/>
          <w:sz w:val="24"/>
          <w:szCs w:val="24"/>
        </w:rPr>
      </w:pPr>
      <w:r w:rsidRPr="00892CA2">
        <w:rPr>
          <w:rFonts w:ascii="Calibri Light" w:hAnsi="Calibri Light" w:cs="Calibri Light"/>
          <w:sz w:val="24"/>
          <w:szCs w:val="24"/>
        </w:rPr>
        <w:t>Wykonawca, którego oferta została wybrana:</w:t>
      </w:r>
    </w:p>
    <w:p w:rsidR="0080059B" w:rsidRPr="00892CA2" w:rsidRDefault="0080059B" w:rsidP="000609FF">
      <w:pPr>
        <w:pStyle w:val="Akapitzlist"/>
        <w:numPr>
          <w:ilvl w:val="0"/>
          <w:numId w:val="66"/>
        </w:numPr>
        <w:spacing w:line="276" w:lineRule="auto"/>
        <w:jc w:val="both"/>
        <w:rPr>
          <w:rFonts w:ascii="Calibri Light" w:hAnsi="Calibri Light" w:cs="Calibri Light"/>
          <w:sz w:val="24"/>
          <w:szCs w:val="24"/>
        </w:rPr>
      </w:pPr>
      <w:r w:rsidRPr="00892CA2">
        <w:rPr>
          <w:rFonts w:ascii="Calibri Light" w:hAnsi="Calibri Light" w:cs="Calibri Light"/>
          <w:sz w:val="24"/>
          <w:szCs w:val="24"/>
        </w:rPr>
        <w:t>odmówił podpisania umowy w sprawie zamówienia publicznego na warunkach określonych w ofercie;</w:t>
      </w:r>
    </w:p>
    <w:p w:rsidR="0080059B" w:rsidRPr="002328C2" w:rsidRDefault="0080059B" w:rsidP="000609FF">
      <w:pPr>
        <w:pStyle w:val="Akapitzlist"/>
        <w:numPr>
          <w:ilvl w:val="0"/>
          <w:numId w:val="66"/>
        </w:numPr>
        <w:spacing w:line="276" w:lineRule="auto"/>
        <w:jc w:val="both"/>
        <w:rPr>
          <w:rFonts w:ascii="Calibri Light" w:hAnsi="Calibri Light" w:cs="Calibri Light"/>
          <w:sz w:val="24"/>
          <w:szCs w:val="24"/>
        </w:rPr>
      </w:pPr>
      <w:r w:rsidRPr="002328C2">
        <w:rPr>
          <w:rFonts w:ascii="Calibri Light" w:hAnsi="Calibri Light" w:cs="Calibri Light"/>
          <w:sz w:val="24"/>
          <w:szCs w:val="24"/>
        </w:rPr>
        <w:t>nie wniósł wymaganego zabezpieczenia należytego wykonania umowy;</w:t>
      </w:r>
    </w:p>
    <w:p w:rsidR="0080059B" w:rsidRPr="00892CA2" w:rsidRDefault="00A1126B" w:rsidP="000609FF">
      <w:pPr>
        <w:pStyle w:val="Akapitzlist"/>
        <w:numPr>
          <w:ilvl w:val="1"/>
          <w:numId w:val="64"/>
        </w:numPr>
        <w:tabs>
          <w:tab w:val="left" w:pos="426"/>
          <w:tab w:val="left" w:pos="851"/>
        </w:tabs>
        <w:spacing w:line="276" w:lineRule="auto"/>
        <w:jc w:val="both"/>
        <w:rPr>
          <w:rFonts w:ascii="Calibri Light" w:hAnsi="Calibri Light" w:cs="Calibri Light"/>
          <w:bCs/>
          <w:sz w:val="24"/>
          <w:szCs w:val="24"/>
        </w:rPr>
      </w:pPr>
      <w:r>
        <w:rPr>
          <w:rFonts w:ascii="Calibri Light" w:hAnsi="Calibri Light" w:cs="Calibri Light"/>
          <w:sz w:val="24"/>
          <w:szCs w:val="24"/>
        </w:rPr>
        <w:t>z</w:t>
      </w:r>
      <w:r w:rsidR="0080059B" w:rsidRPr="00892CA2">
        <w:rPr>
          <w:rFonts w:ascii="Calibri Light" w:hAnsi="Calibri Light" w:cs="Calibri Light"/>
          <w:sz w:val="24"/>
          <w:szCs w:val="24"/>
        </w:rPr>
        <w:t>awarcie umowy w sprawie niniejszego zamówienia publicznego stanie się niemożliwe z przyczyn leżących po stronie Wykonawcy.</w:t>
      </w:r>
    </w:p>
    <w:p w:rsidR="0080059B" w:rsidRPr="00E305C3" w:rsidRDefault="0080059B" w:rsidP="000609FF">
      <w:pPr>
        <w:pStyle w:val="Akapitzlist"/>
        <w:numPr>
          <w:ilvl w:val="0"/>
          <w:numId w:val="64"/>
        </w:numPr>
        <w:spacing w:line="276" w:lineRule="auto"/>
        <w:jc w:val="both"/>
        <w:rPr>
          <w:rFonts w:ascii="Calibri Light" w:hAnsi="Calibri Light" w:cs="Calibri Light"/>
          <w:sz w:val="24"/>
          <w:szCs w:val="24"/>
          <w:u w:val="single"/>
        </w:rPr>
      </w:pPr>
      <w:r w:rsidRPr="00892CA2">
        <w:rPr>
          <w:rFonts w:ascii="Calibri Light" w:hAnsi="Calibri Light" w:cs="Calibri Light"/>
          <w:sz w:val="24"/>
          <w:szCs w:val="24"/>
        </w:rPr>
        <w:t xml:space="preserve">Jeżeli Wykonawca jest podmiotem niepodlegającym reżimowi prawa polskiego </w:t>
      </w:r>
      <w:r w:rsidR="00696F3D">
        <w:rPr>
          <w:rFonts w:ascii="Calibri Light" w:hAnsi="Calibri Light" w:cs="Calibri Light"/>
          <w:sz w:val="24"/>
          <w:szCs w:val="24"/>
        </w:rPr>
        <w:br/>
      </w:r>
      <w:r w:rsidRPr="00E305C3">
        <w:rPr>
          <w:rFonts w:ascii="Calibri Light" w:hAnsi="Calibri Light" w:cs="Calibri Light"/>
          <w:sz w:val="24"/>
          <w:szCs w:val="24"/>
        </w:rPr>
        <w:t>i właściwości sądów polskich, w treści gwarancji musi figurować zapis o poddaniu sporów wynikających z wadium prawu polskiemu i polskiemu sądownictwu.</w:t>
      </w:r>
    </w:p>
    <w:p w:rsidR="00726AEB" w:rsidRPr="00E305C3" w:rsidRDefault="00726AEB" w:rsidP="00D96FB9">
      <w:pPr>
        <w:spacing w:before="120" w:line="276" w:lineRule="auto"/>
        <w:jc w:val="both"/>
        <w:rPr>
          <w:rFonts w:ascii="Calibri Light" w:hAnsi="Calibri Light" w:cs="Calibri Light"/>
          <w:sz w:val="24"/>
          <w:szCs w:val="24"/>
        </w:rPr>
      </w:pPr>
    </w:p>
    <w:p w:rsidR="00EB7879" w:rsidRPr="00E305C3" w:rsidRDefault="00EB7879" w:rsidP="00640706">
      <w:pPr>
        <w:pStyle w:val="Nagwek2"/>
        <w:spacing w:line="276" w:lineRule="auto"/>
        <w:ind w:firstLine="0"/>
        <w:rPr>
          <w:rFonts w:ascii="Calibri Light" w:hAnsi="Calibri Light" w:cs="Calibri Light"/>
          <w:sz w:val="24"/>
          <w:szCs w:val="24"/>
        </w:rPr>
      </w:pPr>
      <w:r w:rsidRPr="00E305C3">
        <w:rPr>
          <w:rFonts w:ascii="Calibri Light" w:hAnsi="Calibri Light" w:cs="Calibri Light"/>
          <w:sz w:val="24"/>
          <w:szCs w:val="24"/>
        </w:rPr>
        <w:t>ROZDZIAŁ XXIII</w:t>
      </w:r>
    </w:p>
    <w:p w:rsidR="00EB7879" w:rsidRPr="00E305C3" w:rsidRDefault="00EB7879" w:rsidP="005838A5">
      <w:pPr>
        <w:pStyle w:val="Nagwek2"/>
        <w:spacing w:line="276" w:lineRule="auto"/>
        <w:ind w:firstLine="0"/>
        <w:rPr>
          <w:rFonts w:ascii="Calibri Light" w:hAnsi="Calibri Light" w:cs="Calibri Light"/>
          <w:sz w:val="24"/>
          <w:szCs w:val="24"/>
        </w:rPr>
      </w:pPr>
      <w:r w:rsidRPr="00E305C3">
        <w:rPr>
          <w:rFonts w:ascii="Calibri Light" w:hAnsi="Calibri Light" w:cs="Calibri Light"/>
          <w:sz w:val="24"/>
          <w:szCs w:val="24"/>
        </w:rPr>
        <w:t>SPOSÓB ORAZ TERMIN SKŁADANIA OFERT</w:t>
      </w:r>
    </w:p>
    <w:p w:rsidR="00EB7879" w:rsidRPr="00E305C3" w:rsidRDefault="00EB7879" w:rsidP="00B85639">
      <w:pPr>
        <w:pStyle w:val="Tekstpodstawowy"/>
        <w:numPr>
          <w:ilvl w:val="0"/>
          <w:numId w:val="5"/>
        </w:numPr>
        <w:tabs>
          <w:tab w:val="clear" w:pos="567"/>
          <w:tab w:val="left" w:pos="426"/>
        </w:tabs>
        <w:spacing w:line="276" w:lineRule="auto"/>
        <w:ind w:left="426" w:right="28" w:hanging="426"/>
        <w:rPr>
          <w:rFonts w:ascii="Calibri Light" w:hAnsi="Calibri Light" w:cs="Calibri Light"/>
          <w:szCs w:val="24"/>
        </w:rPr>
      </w:pPr>
      <w:r w:rsidRPr="00E305C3">
        <w:rPr>
          <w:rFonts w:ascii="Calibri Light" w:hAnsi="Calibri Light" w:cs="Calibri Light"/>
          <w:szCs w:val="24"/>
        </w:rPr>
        <w:t>Ofertę należy zło</w:t>
      </w:r>
      <w:r w:rsidR="005838A5" w:rsidRPr="00E305C3">
        <w:rPr>
          <w:rFonts w:ascii="Calibri Light" w:hAnsi="Calibri Light" w:cs="Calibri Light"/>
          <w:szCs w:val="24"/>
        </w:rPr>
        <w:t>żyć za pośrednictwem Platformy e-Zamówienia</w:t>
      </w:r>
      <w:r w:rsidRPr="00E305C3">
        <w:rPr>
          <w:rFonts w:ascii="Calibri Light" w:hAnsi="Calibri Light" w:cs="Calibri Light"/>
          <w:szCs w:val="24"/>
        </w:rPr>
        <w:t xml:space="preserve"> dostępnej pod adresem</w:t>
      </w:r>
      <w:r w:rsidR="005838A5" w:rsidRPr="00E305C3">
        <w:rPr>
          <w:rFonts w:ascii="Calibri Light" w:hAnsi="Calibri Light" w:cs="Calibri Light"/>
          <w:szCs w:val="24"/>
        </w:rPr>
        <w:t xml:space="preserve">: </w:t>
      </w:r>
      <w:r w:rsidRPr="00E305C3">
        <w:rPr>
          <w:rFonts w:ascii="Calibri Light" w:hAnsi="Calibri Light" w:cs="Calibri Light"/>
          <w:szCs w:val="24"/>
        </w:rPr>
        <w:t xml:space="preserve"> </w:t>
      </w:r>
      <w:hyperlink r:id="rId19" w:history="1">
        <w:r w:rsidR="005838A5" w:rsidRPr="00E305C3">
          <w:rPr>
            <w:rStyle w:val="Hipercze"/>
            <w:rFonts w:ascii="Calibri Light" w:hAnsi="Calibri Light" w:cs="Calibri Light"/>
            <w:szCs w:val="24"/>
          </w:rPr>
          <w:t>https://ezamowienia.gov.pl</w:t>
        </w:r>
      </w:hyperlink>
      <w:r w:rsidRPr="00E305C3">
        <w:rPr>
          <w:rFonts w:ascii="Calibri Light" w:hAnsi="Calibri Light" w:cs="Calibri Light"/>
          <w:szCs w:val="24"/>
        </w:rPr>
        <w:t xml:space="preserve">, </w:t>
      </w:r>
    </w:p>
    <w:p w:rsidR="00EB7879" w:rsidRPr="00E305C3" w:rsidRDefault="00EB7879" w:rsidP="00640706">
      <w:pPr>
        <w:pStyle w:val="Tekstpodstawowy"/>
        <w:tabs>
          <w:tab w:val="left" w:pos="426"/>
        </w:tabs>
        <w:spacing w:line="276" w:lineRule="auto"/>
        <w:ind w:left="426" w:right="28"/>
        <w:rPr>
          <w:rFonts w:ascii="Calibri Light" w:hAnsi="Calibri Light" w:cs="Calibri Light"/>
          <w:szCs w:val="24"/>
        </w:rPr>
      </w:pPr>
      <w:r w:rsidRPr="00E305C3">
        <w:rPr>
          <w:rFonts w:ascii="Calibri Light" w:hAnsi="Calibri Light" w:cs="Calibri Light"/>
          <w:szCs w:val="24"/>
        </w:rPr>
        <w:t>nie później niż do dnia</w:t>
      </w:r>
      <w:r w:rsidRPr="00E305C3">
        <w:rPr>
          <w:rFonts w:ascii="Calibri Light" w:hAnsi="Calibri Light" w:cs="Calibri Light"/>
          <w:b/>
          <w:szCs w:val="24"/>
        </w:rPr>
        <w:t xml:space="preserve"> </w:t>
      </w:r>
      <w:r w:rsidR="006A4A7A">
        <w:rPr>
          <w:rFonts w:ascii="Calibri Light" w:hAnsi="Calibri Light" w:cs="Calibri Light"/>
          <w:b/>
          <w:szCs w:val="24"/>
        </w:rPr>
        <w:t>27.</w:t>
      </w:r>
      <w:r w:rsidR="005838A5" w:rsidRPr="00E305C3">
        <w:rPr>
          <w:rFonts w:ascii="Calibri Light" w:hAnsi="Calibri Light" w:cs="Calibri Light"/>
          <w:b/>
          <w:szCs w:val="24"/>
        </w:rPr>
        <w:t>11</w:t>
      </w:r>
      <w:r w:rsidR="00821DA1" w:rsidRPr="00E305C3">
        <w:rPr>
          <w:rFonts w:ascii="Calibri Light" w:hAnsi="Calibri Light" w:cs="Calibri Light"/>
          <w:b/>
          <w:szCs w:val="24"/>
        </w:rPr>
        <w:t>.</w:t>
      </w:r>
      <w:r w:rsidR="001F1DC2" w:rsidRPr="00E305C3">
        <w:rPr>
          <w:rFonts w:ascii="Calibri Light" w:hAnsi="Calibri Light" w:cs="Calibri Light"/>
          <w:b/>
          <w:szCs w:val="24"/>
        </w:rPr>
        <w:t>202</w:t>
      </w:r>
      <w:r w:rsidR="00D31D3E" w:rsidRPr="00E305C3">
        <w:rPr>
          <w:rFonts w:ascii="Calibri Light" w:hAnsi="Calibri Light" w:cs="Calibri Light"/>
          <w:b/>
          <w:szCs w:val="24"/>
        </w:rPr>
        <w:t>4</w:t>
      </w:r>
      <w:r w:rsidR="002313A4" w:rsidRPr="00E305C3">
        <w:rPr>
          <w:rFonts w:ascii="Calibri Light" w:hAnsi="Calibri Light" w:cs="Calibri Light"/>
          <w:b/>
          <w:szCs w:val="24"/>
        </w:rPr>
        <w:t xml:space="preserve"> r.</w:t>
      </w:r>
      <w:r w:rsidRPr="00E305C3">
        <w:rPr>
          <w:rFonts w:ascii="Calibri Light" w:hAnsi="Calibri Light" w:cs="Calibri Light"/>
          <w:b/>
          <w:szCs w:val="24"/>
        </w:rPr>
        <w:t xml:space="preserve"> do godziny </w:t>
      </w:r>
      <w:r w:rsidR="008527C8" w:rsidRPr="00E305C3">
        <w:rPr>
          <w:rFonts w:ascii="Calibri Light" w:hAnsi="Calibri Light" w:cs="Calibri Light"/>
          <w:b/>
          <w:szCs w:val="24"/>
        </w:rPr>
        <w:t>8</w:t>
      </w:r>
      <w:r w:rsidR="00D91A72" w:rsidRPr="00E305C3">
        <w:rPr>
          <w:rFonts w:ascii="Calibri Light" w:hAnsi="Calibri Light" w:cs="Calibri Light"/>
          <w:b/>
          <w:szCs w:val="24"/>
        </w:rPr>
        <w:t>:00</w:t>
      </w:r>
      <w:r w:rsidR="001F1DC2" w:rsidRPr="00E305C3">
        <w:rPr>
          <w:rFonts w:ascii="Calibri Light" w:hAnsi="Calibri Light" w:cs="Calibri Light"/>
          <w:b/>
          <w:szCs w:val="24"/>
        </w:rPr>
        <w:t>.</w:t>
      </w:r>
    </w:p>
    <w:p w:rsidR="00EB7879" w:rsidRPr="00E305C3" w:rsidRDefault="00EB7879" w:rsidP="00640706">
      <w:pPr>
        <w:spacing w:line="276" w:lineRule="auto"/>
        <w:rPr>
          <w:rFonts w:ascii="Calibri Light" w:hAnsi="Calibri Light" w:cs="Calibri Light"/>
          <w:b/>
          <w:sz w:val="24"/>
          <w:szCs w:val="24"/>
        </w:rPr>
      </w:pPr>
    </w:p>
    <w:p w:rsidR="00EB7879" w:rsidRPr="00E305C3" w:rsidRDefault="00EB7879" w:rsidP="00640706">
      <w:pPr>
        <w:pStyle w:val="Nagwek2"/>
        <w:spacing w:line="276" w:lineRule="auto"/>
        <w:ind w:firstLine="0"/>
        <w:rPr>
          <w:rFonts w:ascii="Calibri Light" w:hAnsi="Calibri Light" w:cs="Calibri Light"/>
          <w:sz w:val="24"/>
          <w:szCs w:val="24"/>
        </w:rPr>
      </w:pPr>
      <w:r w:rsidRPr="00E305C3">
        <w:rPr>
          <w:rFonts w:ascii="Calibri Light" w:hAnsi="Calibri Light" w:cs="Calibri Light"/>
          <w:sz w:val="24"/>
          <w:szCs w:val="24"/>
        </w:rPr>
        <w:t>ROZDZIAŁ XXIV</w:t>
      </w:r>
    </w:p>
    <w:p w:rsidR="00EB7879" w:rsidRPr="00E305C3" w:rsidRDefault="00EB7879" w:rsidP="00000DE2">
      <w:pPr>
        <w:pStyle w:val="Nagwek2"/>
        <w:spacing w:line="276" w:lineRule="auto"/>
        <w:ind w:firstLine="0"/>
        <w:rPr>
          <w:rFonts w:ascii="Calibri Light" w:hAnsi="Calibri Light" w:cs="Calibri Light"/>
          <w:sz w:val="24"/>
          <w:szCs w:val="24"/>
        </w:rPr>
      </w:pPr>
      <w:r w:rsidRPr="00E305C3">
        <w:rPr>
          <w:rFonts w:ascii="Calibri Light" w:hAnsi="Calibri Light" w:cs="Calibri Light"/>
          <w:sz w:val="24"/>
          <w:szCs w:val="24"/>
        </w:rPr>
        <w:t>TERMIN ZWIĄZANIA OFERTĄ</w:t>
      </w:r>
    </w:p>
    <w:p w:rsidR="00EB7879" w:rsidRPr="00E305C3" w:rsidRDefault="00EB7879" w:rsidP="00000DE2">
      <w:pPr>
        <w:pStyle w:val="Tekstpodstawowy"/>
        <w:spacing w:line="276" w:lineRule="auto"/>
        <w:rPr>
          <w:rFonts w:ascii="Calibri Light" w:hAnsi="Calibri Light" w:cs="Calibri Light"/>
          <w:b/>
          <w:szCs w:val="24"/>
        </w:rPr>
      </w:pPr>
      <w:r w:rsidRPr="00E305C3">
        <w:rPr>
          <w:rFonts w:ascii="Calibri Light" w:hAnsi="Calibri Light" w:cs="Calibri Light"/>
          <w:szCs w:val="24"/>
        </w:rPr>
        <w:t xml:space="preserve">Termin związania ofertą </w:t>
      </w:r>
      <w:r w:rsidR="0028439B" w:rsidRPr="00E305C3">
        <w:rPr>
          <w:rFonts w:ascii="Calibri Light" w:hAnsi="Calibri Light" w:cs="Calibri Light"/>
          <w:szCs w:val="24"/>
        </w:rPr>
        <w:t xml:space="preserve">upływa w dniu </w:t>
      </w:r>
      <w:r w:rsidR="009324A6">
        <w:rPr>
          <w:rFonts w:ascii="Calibri Light" w:hAnsi="Calibri Light" w:cs="Calibri Light"/>
          <w:szCs w:val="24"/>
        </w:rPr>
        <w:t>26.</w:t>
      </w:r>
      <w:r w:rsidR="005838A5" w:rsidRPr="00E305C3">
        <w:rPr>
          <w:rFonts w:ascii="Calibri Light" w:hAnsi="Calibri Light" w:cs="Calibri Light"/>
          <w:szCs w:val="24"/>
        </w:rPr>
        <w:t>12</w:t>
      </w:r>
      <w:r w:rsidR="005845A8" w:rsidRPr="00E305C3">
        <w:rPr>
          <w:rFonts w:ascii="Calibri Light" w:hAnsi="Calibri Light" w:cs="Calibri Light"/>
          <w:szCs w:val="24"/>
        </w:rPr>
        <w:t>.</w:t>
      </w:r>
      <w:r w:rsidR="00472AEC" w:rsidRPr="00E305C3">
        <w:rPr>
          <w:rFonts w:ascii="Calibri Light" w:hAnsi="Calibri Light" w:cs="Calibri Light"/>
          <w:szCs w:val="24"/>
        </w:rPr>
        <w:t>202</w:t>
      </w:r>
      <w:r w:rsidR="00D31D3E" w:rsidRPr="00E305C3">
        <w:rPr>
          <w:rFonts w:ascii="Calibri Light" w:hAnsi="Calibri Light" w:cs="Calibri Light"/>
          <w:szCs w:val="24"/>
        </w:rPr>
        <w:t>4</w:t>
      </w:r>
      <w:r w:rsidR="00472AEC" w:rsidRPr="00E305C3">
        <w:rPr>
          <w:rFonts w:ascii="Calibri Light" w:hAnsi="Calibri Light" w:cs="Calibri Light"/>
          <w:szCs w:val="24"/>
        </w:rPr>
        <w:t xml:space="preserve"> r</w:t>
      </w:r>
      <w:r w:rsidR="0028439B" w:rsidRPr="00E305C3">
        <w:rPr>
          <w:rFonts w:ascii="Calibri Light" w:hAnsi="Calibri Light" w:cs="Calibri Light"/>
          <w:szCs w:val="24"/>
        </w:rPr>
        <w:t>.</w:t>
      </w:r>
    </w:p>
    <w:p w:rsidR="00EB7879" w:rsidRPr="00E305C3" w:rsidRDefault="00EB7879" w:rsidP="00640706">
      <w:pPr>
        <w:spacing w:line="276" w:lineRule="auto"/>
        <w:rPr>
          <w:rFonts w:ascii="Calibri Light" w:hAnsi="Calibri Light" w:cs="Calibri Light"/>
          <w:b/>
          <w:sz w:val="24"/>
          <w:szCs w:val="24"/>
        </w:rPr>
      </w:pPr>
    </w:p>
    <w:p w:rsidR="00EB7879" w:rsidRPr="00E305C3" w:rsidRDefault="00EB7879" w:rsidP="00640706">
      <w:pPr>
        <w:pStyle w:val="Nagwek2"/>
        <w:spacing w:line="276" w:lineRule="auto"/>
        <w:ind w:firstLine="0"/>
        <w:rPr>
          <w:rFonts w:ascii="Calibri Light" w:hAnsi="Calibri Light" w:cs="Calibri Light"/>
          <w:sz w:val="24"/>
          <w:szCs w:val="24"/>
        </w:rPr>
      </w:pPr>
      <w:r w:rsidRPr="00E305C3">
        <w:rPr>
          <w:rFonts w:ascii="Calibri Light" w:hAnsi="Calibri Light" w:cs="Calibri Light"/>
          <w:sz w:val="24"/>
          <w:szCs w:val="24"/>
        </w:rPr>
        <w:t>ROZDZIAŁ XXV</w:t>
      </w:r>
    </w:p>
    <w:p w:rsidR="00EB7879" w:rsidRPr="00E305C3" w:rsidRDefault="00EB7879" w:rsidP="00640706">
      <w:pPr>
        <w:pStyle w:val="Nagwek2"/>
        <w:spacing w:line="276" w:lineRule="auto"/>
        <w:ind w:firstLine="0"/>
        <w:rPr>
          <w:rFonts w:ascii="Calibri Light" w:hAnsi="Calibri Light" w:cs="Calibri Light"/>
          <w:sz w:val="24"/>
          <w:szCs w:val="24"/>
        </w:rPr>
      </w:pPr>
      <w:r w:rsidRPr="00E305C3">
        <w:rPr>
          <w:rFonts w:ascii="Calibri Light" w:hAnsi="Calibri Light" w:cs="Calibri Light"/>
          <w:sz w:val="24"/>
          <w:szCs w:val="24"/>
        </w:rPr>
        <w:t>TERMIN OTWARCIA OFERT</w:t>
      </w:r>
    </w:p>
    <w:p w:rsidR="00EB7879" w:rsidRPr="00E305C3" w:rsidRDefault="00EB7879" w:rsidP="00000DE2">
      <w:pPr>
        <w:pStyle w:val="Nagwek2"/>
        <w:spacing w:line="276" w:lineRule="auto"/>
        <w:ind w:firstLine="0"/>
        <w:rPr>
          <w:rFonts w:ascii="Calibri Light" w:hAnsi="Calibri Light" w:cs="Calibri Light"/>
          <w:sz w:val="24"/>
          <w:szCs w:val="24"/>
        </w:rPr>
      </w:pPr>
      <w:r w:rsidRPr="00E305C3">
        <w:rPr>
          <w:rFonts w:ascii="Calibri Light" w:hAnsi="Calibri Light" w:cs="Calibri Light"/>
          <w:sz w:val="24"/>
          <w:szCs w:val="24"/>
        </w:rPr>
        <w:t>CZYNNOŚCI ZWIĄZANE Z OTWARCIEM OFERT</w:t>
      </w:r>
    </w:p>
    <w:p w:rsidR="00EB7879" w:rsidRPr="00E305C3" w:rsidRDefault="00EB7879" w:rsidP="00000DE2">
      <w:pPr>
        <w:pStyle w:val="Tekstpodstawowy"/>
        <w:numPr>
          <w:ilvl w:val="0"/>
          <w:numId w:val="3"/>
        </w:numPr>
        <w:spacing w:line="276" w:lineRule="auto"/>
        <w:ind w:left="425" w:right="28" w:hanging="425"/>
        <w:rPr>
          <w:rFonts w:ascii="Calibri Light" w:hAnsi="Calibri Light" w:cs="Calibri Light"/>
          <w:szCs w:val="24"/>
        </w:rPr>
      </w:pPr>
      <w:r w:rsidRPr="00E305C3">
        <w:rPr>
          <w:rFonts w:ascii="Calibri Light" w:hAnsi="Calibri Light" w:cs="Calibri Light"/>
          <w:szCs w:val="24"/>
        </w:rPr>
        <w:t>Otwarcie ofert nastąpi w dniu</w:t>
      </w:r>
      <w:r w:rsidR="00B36957" w:rsidRPr="00E305C3">
        <w:rPr>
          <w:rFonts w:ascii="Calibri Light" w:hAnsi="Calibri Light" w:cs="Calibri Light"/>
          <w:szCs w:val="24"/>
        </w:rPr>
        <w:t xml:space="preserve"> </w:t>
      </w:r>
      <w:r w:rsidR="006A4A7A">
        <w:rPr>
          <w:rFonts w:ascii="Calibri Light" w:hAnsi="Calibri Light" w:cs="Calibri Light"/>
          <w:b/>
          <w:bCs/>
          <w:szCs w:val="24"/>
        </w:rPr>
        <w:t>27.</w:t>
      </w:r>
      <w:r w:rsidR="005838A5" w:rsidRPr="00E305C3">
        <w:rPr>
          <w:rFonts w:ascii="Calibri Light" w:hAnsi="Calibri Light" w:cs="Calibri Light"/>
          <w:b/>
          <w:bCs/>
          <w:szCs w:val="24"/>
        </w:rPr>
        <w:t>11</w:t>
      </w:r>
      <w:r w:rsidR="002A1CD5" w:rsidRPr="00E305C3">
        <w:rPr>
          <w:rFonts w:ascii="Calibri Light" w:hAnsi="Calibri Light" w:cs="Calibri Light"/>
          <w:b/>
          <w:szCs w:val="24"/>
        </w:rPr>
        <w:t>.</w:t>
      </w:r>
      <w:r w:rsidRPr="00E305C3">
        <w:rPr>
          <w:rFonts w:ascii="Calibri Light" w:hAnsi="Calibri Light" w:cs="Calibri Light"/>
          <w:b/>
          <w:szCs w:val="24"/>
        </w:rPr>
        <w:t>202</w:t>
      </w:r>
      <w:r w:rsidR="00D31D3E" w:rsidRPr="00E305C3">
        <w:rPr>
          <w:rFonts w:ascii="Calibri Light" w:hAnsi="Calibri Light" w:cs="Calibri Light"/>
          <w:b/>
          <w:szCs w:val="24"/>
        </w:rPr>
        <w:t>4</w:t>
      </w:r>
      <w:r w:rsidR="002313A4" w:rsidRPr="00E305C3">
        <w:rPr>
          <w:rFonts w:ascii="Calibri Light" w:hAnsi="Calibri Light" w:cs="Calibri Light"/>
          <w:b/>
          <w:szCs w:val="24"/>
        </w:rPr>
        <w:t xml:space="preserve"> </w:t>
      </w:r>
      <w:r w:rsidRPr="00E305C3">
        <w:rPr>
          <w:rFonts w:ascii="Calibri Light" w:hAnsi="Calibri Light" w:cs="Calibri Light"/>
          <w:b/>
          <w:szCs w:val="24"/>
        </w:rPr>
        <w:t xml:space="preserve">r. </w:t>
      </w:r>
      <w:r w:rsidRPr="00E305C3">
        <w:rPr>
          <w:rFonts w:ascii="Calibri Light" w:hAnsi="Calibri Light" w:cs="Calibri Light"/>
          <w:b/>
          <w:bCs/>
          <w:szCs w:val="24"/>
        </w:rPr>
        <w:t>o godzinie</w:t>
      </w:r>
      <w:r w:rsidR="0080059B" w:rsidRPr="00E305C3">
        <w:rPr>
          <w:rFonts w:ascii="Calibri Light" w:hAnsi="Calibri Light" w:cs="Calibri Light"/>
          <w:b/>
          <w:szCs w:val="24"/>
        </w:rPr>
        <w:t xml:space="preserve"> </w:t>
      </w:r>
      <w:r w:rsidR="008527C8" w:rsidRPr="00E305C3">
        <w:rPr>
          <w:rFonts w:ascii="Calibri Light" w:hAnsi="Calibri Light" w:cs="Calibri Light"/>
          <w:b/>
          <w:szCs w:val="24"/>
        </w:rPr>
        <w:t>8</w:t>
      </w:r>
      <w:r w:rsidR="00D91A72" w:rsidRPr="00E305C3">
        <w:rPr>
          <w:rFonts w:ascii="Calibri Light" w:hAnsi="Calibri Light" w:cs="Calibri Light"/>
          <w:b/>
          <w:szCs w:val="24"/>
        </w:rPr>
        <w:t>:</w:t>
      </w:r>
      <w:r w:rsidR="0080059B" w:rsidRPr="00E305C3">
        <w:rPr>
          <w:rFonts w:ascii="Calibri Light" w:hAnsi="Calibri Light" w:cs="Calibri Light"/>
          <w:b/>
          <w:szCs w:val="24"/>
        </w:rPr>
        <w:t>10</w:t>
      </w:r>
      <w:r w:rsidR="005838A5" w:rsidRPr="00E305C3">
        <w:rPr>
          <w:rFonts w:ascii="Calibri Light" w:hAnsi="Calibri Light" w:cs="Calibri Light"/>
          <w:b/>
          <w:szCs w:val="24"/>
        </w:rPr>
        <w:t xml:space="preserve"> </w:t>
      </w:r>
      <w:r w:rsidR="005838A5" w:rsidRPr="00E305C3">
        <w:rPr>
          <w:rFonts w:ascii="Calibri Light" w:hAnsi="Calibri Light" w:cs="Calibri Light"/>
          <w:szCs w:val="24"/>
        </w:rPr>
        <w:t>za pośrednictwem Platformy e-Zamówienia poprzez odszyfrowanie złożonych ofert.</w:t>
      </w:r>
    </w:p>
    <w:p w:rsidR="00C30BE4" w:rsidRPr="00E305C3" w:rsidRDefault="00C30BE4" w:rsidP="00000DE2">
      <w:pPr>
        <w:numPr>
          <w:ilvl w:val="0"/>
          <w:numId w:val="3"/>
        </w:numPr>
        <w:spacing w:line="276" w:lineRule="auto"/>
        <w:ind w:left="425" w:right="28" w:hanging="425"/>
        <w:jc w:val="both"/>
        <w:rPr>
          <w:rFonts w:ascii="Calibri Light" w:hAnsi="Calibri Light" w:cs="Calibri Light"/>
          <w:sz w:val="24"/>
          <w:szCs w:val="24"/>
          <w:u w:val="single"/>
        </w:rPr>
      </w:pPr>
      <w:r w:rsidRPr="00E305C3">
        <w:rPr>
          <w:rFonts w:ascii="Calibri Light" w:hAnsi="Calibri Light" w:cs="Calibri Light"/>
          <w:sz w:val="24"/>
          <w:szCs w:val="24"/>
          <w:u w:val="single"/>
        </w:rPr>
        <w:t>Zamawiający nie przewiduje publicznej sesji otwarcia ofert.</w:t>
      </w:r>
    </w:p>
    <w:p w:rsidR="00EB7879" w:rsidRPr="00E305C3" w:rsidRDefault="00EB7879" w:rsidP="00000DE2">
      <w:pPr>
        <w:numPr>
          <w:ilvl w:val="0"/>
          <w:numId w:val="3"/>
        </w:numPr>
        <w:spacing w:line="276" w:lineRule="auto"/>
        <w:ind w:left="425" w:right="28" w:hanging="425"/>
        <w:jc w:val="both"/>
        <w:rPr>
          <w:rFonts w:ascii="Calibri Light" w:hAnsi="Calibri Light" w:cs="Calibri Light"/>
          <w:sz w:val="24"/>
          <w:szCs w:val="24"/>
        </w:rPr>
      </w:pPr>
      <w:r w:rsidRPr="00E305C3">
        <w:rPr>
          <w:rFonts w:ascii="Calibri Light" w:hAnsi="Calibri Light" w:cs="Calibri Light"/>
          <w:sz w:val="24"/>
          <w:szCs w:val="24"/>
        </w:rPr>
        <w:t xml:space="preserve">Najpóźniej przed otwarciem ofert, Zamawiający udostępni na Platformie informację </w:t>
      </w:r>
      <w:r w:rsidR="00696F3D" w:rsidRPr="00E305C3">
        <w:rPr>
          <w:rFonts w:ascii="Calibri Light" w:hAnsi="Calibri Light" w:cs="Calibri Light"/>
          <w:sz w:val="24"/>
          <w:szCs w:val="24"/>
        </w:rPr>
        <w:br/>
      </w:r>
      <w:r w:rsidRPr="00E305C3">
        <w:rPr>
          <w:rFonts w:ascii="Calibri Light" w:hAnsi="Calibri Light" w:cs="Calibri Light"/>
          <w:sz w:val="24"/>
          <w:szCs w:val="24"/>
        </w:rPr>
        <w:t>o kwocie, jaką zamierza przeznaczyć na sfinansowanie niniejszego zamówienia (kwota brutto, wraz z podatkiem VAT).</w:t>
      </w:r>
    </w:p>
    <w:p w:rsidR="00EB7879" w:rsidRPr="00E305C3" w:rsidRDefault="00EB7879" w:rsidP="00000DE2">
      <w:pPr>
        <w:numPr>
          <w:ilvl w:val="0"/>
          <w:numId w:val="3"/>
        </w:numPr>
        <w:spacing w:line="276" w:lineRule="auto"/>
        <w:ind w:left="425" w:right="28" w:hanging="425"/>
        <w:jc w:val="both"/>
        <w:rPr>
          <w:rFonts w:ascii="Calibri Light" w:hAnsi="Calibri Light" w:cs="Calibri Light"/>
          <w:bCs/>
          <w:sz w:val="24"/>
          <w:szCs w:val="24"/>
        </w:rPr>
      </w:pPr>
      <w:r w:rsidRPr="00E305C3">
        <w:rPr>
          <w:rFonts w:ascii="Calibri Light" w:hAnsi="Calibri Light" w:cs="Calibri Light"/>
          <w:bCs/>
          <w:sz w:val="24"/>
          <w:szCs w:val="24"/>
        </w:rPr>
        <w:t xml:space="preserve">Niezwłocznie po otwarciu ofert Zamawiający udostępni na Platformie </w:t>
      </w:r>
      <w:r w:rsidRPr="00E305C3">
        <w:rPr>
          <w:rFonts w:ascii="Calibri Light" w:hAnsi="Calibri Light" w:cs="Calibri Light"/>
          <w:bCs/>
          <w:sz w:val="24"/>
          <w:szCs w:val="24"/>
        </w:rPr>
        <w:br/>
        <w:t>informacje o:</w:t>
      </w:r>
    </w:p>
    <w:p w:rsidR="00EB7879" w:rsidRPr="00892CA2" w:rsidRDefault="00EB7879" w:rsidP="000609FF">
      <w:pPr>
        <w:pStyle w:val="Akapitzlist"/>
        <w:numPr>
          <w:ilvl w:val="1"/>
          <w:numId w:val="49"/>
        </w:numPr>
        <w:spacing w:line="276" w:lineRule="auto"/>
        <w:ind w:left="709" w:right="28" w:hanging="283"/>
        <w:jc w:val="both"/>
        <w:rPr>
          <w:rFonts w:ascii="Calibri Light" w:hAnsi="Calibri Light" w:cs="Calibri Light"/>
          <w:sz w:val="24"/>
          <w:szCs w:val="24"/>
        </w:rPr>
      </w:pPr>
      <w:r w:rsidRPr="00892CA2">
        <w:rPr>
          <w:rFonts w:ascii="Calibri Light" w:hAnsi="Calibri Light" w:cs="Calibri Light"/>
          <w:bCs/>
          <w:sz w:val="24"/>
          <w:szCs w:val="24"/>
        </w:rPr>
        <w:t>nazwach albo imionach i nazwiskach oraz siedzibach lub miejscach prowadzonej działalności gospodarczej albo miejscach zamieszkania wykonawców, których oferty zostały otwarte;</w:t>
      </w:r>
    </w:p>
    <w:p w:rsidR="00EB7879" w:rsidRPr="00892CA2" w:rsidRDefault="00EB7879" w:rsidP="000609FF">
      <w:pPr>
        <w:pStyle w:val="Akapitzlist"/>
        <w:numPr>
          <w:ilvl w:val="0"/>
          <w:numId w:val="49"/>
        </w:numPr>
        <w:spacing w:line="276" w:lineRule="auto"/>
        <w:ind w:left="709" w:right="28" w:hanging="283"/>
        <w:jc w:val="both"/>
        <w:rPr>
          <w:rFonts w:ascii="Calibri Light" w:hAnsi="Calibri Light" w:cs="Calibri Light"/>
          <w:sz w:val="24"/>
          <w:szCs w:val="24"/>
        </w:rPr>
      </w:pPr>
      <w:r w:rsidRPr="00892CA2">
        <w:rPr>
          <w:rFonts w:ascii="Calibri Light" w:hAnsi="Calibri Light" w:cs="Calibri Light"/>
          <w:bCs/>
          <w:sz w:val="24"/>
          <w:szCs w:val="24"/>
        </w:rPr>
        <w:t>cenach zawartych w ofertach.</w:t>
      </w:r>
    </w:p>
    <w:p w:rsidR="004F119C" w:rsidRPr="00892CA2" w:rsidRDefault="004F119C" w:rsidP="00640706">
      <w:pPr>
        <w:pStyle w:val="Nagwek2"/>
        <w:spacing w:line="276" w:lineRule="auto"/>
        <w:ind w:firstLine="0"/>
        <w:rPr>
          <w:rFonts w:ascii="Calibri Light" w:hAnsi="Calibri Light" w:cs="Calibri Light"/>
          <w:sz w:val="24"/>
          <w:szCs w:val="24"/>
        </w:rPr>
      </w:pPr>
    </w:p>
    <w:p w:rsidR="003B14B6" w:rsidRDefault="003B14B6" w:rsidP="00640706">
      <w:pPr>
        <w:pStyle w:val="Nagwek2"/>
        <w:spacing w:line="276" w:lineRule="auto"/>
        <w:ind w:firstLine="0"/>
        <w:rPr>
          <w:rFonts w:ascii="Calibri Light" w:hAnsi="Calibri Light" w:cs="Calibri Light"/>
          <w:sz w:val="24"/>
          <w:szCs w:val="24"/>
        </w:rPr>
      </w:pPr>
    </w:p>
    <w:p w:rsidR="00EB7879" w:rsidRPr="00892CA2" w:rsidRDefault="00EB7879"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 XXVI</w:t>
      </w:r>
    </w:p>
    <w:p w:rsidR="00EB7879" w:rsidRPr="00892CA2" w:rsidRDefault="00EB7879"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INFORMACJE O TRYBIE OCENY OFERT</w:t>
      </w:r>
    </w:p>
    <w:p w:rsidR="00000DE2" w:rsidRDefault="00000DE2" w:rsidP="000609FF">
      <w:pPr>
        <w:pStyle w:val="Akapitzlist"/>
        <w:numPr>
          <w:ilvl w:val="1"/>
          <w:numId w:val="82"/>
        </w:numPr>
        <w:suppressAutoHyphens/>
        <w:spacing w:line="276" w:lineRule="auto"/>
        <w:ind w:left="425" w:right="28" w:hanging="425"/>
        <w:jc w:val="both"/>
        <w:rPr>
          <w:rFonts w:ascii="Calibri Light" w:hAnsi="Calibri Light" w:cs="Calibri Light"/>
          <w:sz w:val="24"/>
          <w:szCs w:val="24"/>
        </w:rPr>
      </w:pPr>
      <w:r>
        <w:rPr>
          <w:rFonts w:ascii="Calibri Light" w:hAnsi="Calibri Light" w:cs="Calibri Light"/>
          <w:sz w:val="24"/>
          <w:szCs w:val="24"/>
        </w:rPr>
        <w:t>Zgodnie z art. 223 ust. 1 ustawy, w toku dokonywania oceny złożonych ofert Zamawiający może żądać od Wykonawców wyjaśnień dotyczących treści złożonych ofert oraz przedmiotowych środków dowodowych lub innych składanych dokumentów lub oświadczeń.</w:t>
      </w:r>
    </w:p>
    <w:p w:rsidR="00000DE2" w:rsidRDefault="00000DE2" w:rsidP="000609FF">
      <w:pPr>
        <w:pStyle w:val="Akapitzlist"/>
        <w:numPr>
          <w:ilvl w:val="1"/>
          <w:numId w:val="82"/>
        </w:numPr>
        <w:suppressAutoHyphens/>
        <w:spacing w:before="40" w:line="276" w:lineRule="auto"/>
        <w:ind w:left="425" w:right="28" w:hanging="425"/>
        <w:jc w:val="both"/>
        <w:rPr>
          <w:rFonts w:ascii="Calibri Light" w:hAnsi="Calibri Light" w:cs="Calibri Light"/>
          <w:sz w:val="24"/>
          <w:szCs w:val="24"/>
        </w:rPr>
      </w:pPr>
      <w:r>
        <w:rPr>
          <w:rFonts w:ascii="Calibri Light" w:hAnsi="Calibri Light" w:cs="Calibri Light"/>
          <w:sz w:val="24"/>
          <w:szCs w:val="24"/>
        </w:rPr>
        <w:t xml:space="preserve">Zamawiający poprawi w ofercie omyłki wskazane w art. 223 ust. 2 ustawy, niezwłocznie zawiadamiając o tym Wykonawcę, którego oferta zostanie poprawiona. </w:t>
      </w:r>
    </w:p>
    <w:p w:rsidR="00000DE2" w:rsidRDefault="00000DE2" w:rsidP="000609FF">
      <w:pPr>
        <w:pStyle w:val="Akapitzlist"/>
        <w:numPr>
          <w:ilvl w:val="1"/>
          <w:numId w:val="82"/>
        </w:numPr>
        <w:suppressAutoHyphens/>
        <w:spacing w:before="40" w:line="276" w:lineRule="auto"/>
        <w:ind w:left="425" w:right="28" w:hanging="425"/>
        <w:jc w:val="both"/>
        <w:rPr>
          <w:rFonts w:ascii="Calibri Light" w:hAnsi="Calibri Light" w:cs="Calibri Light"/>
          <w:sz w:val="24"/>
          <w:szCs w:val="24"/>
        </w:rPr>
      </w:pPr>
      <w:r>
        <w:rPr>
          <w:rFonts w:ascii="Calibri Light" w:hAnsi="Calibri Light" w:cs="Calibri Light"/>
          <w:sz w:val="24"/>
          <w:szCs w:val="24"/>
        </w:rPr>
        <w:t>Zamawiający odrzuci złożoną ofertę, w przypadku wystąpienia przynajmniej jednej z okoliczności, o których mowa w art. 226 ust. 1 ustawy.</w:t>
      </w:r>
    </w:p>
    <w:p w:rsidR="00000DE2" w:rsidRDefault="00000DE2" w:rsidP="000609FF">
      <w:pPr>
        <w:pStyle w:val="Akapitzlist"/>
        <w:numPr>
          <w:ilvl w:val="1"/>
          <w:numId w:val="82"/>
        </w:numPr>
        <w:suppressAutoHyphens/>
        <w:spacing w:before="40" w:line="276" w:lineRule="auto"/>
        <w:ind w:left="425" w:right="28" w:hanging="425"/>
        <w:jc w:val="both"/>
        <w:rPr>
          <w:rFonts w:ascii="Calibri Light" w:hAnsi="Calibri Light" w:cs="Calibri Light"/>
          <w:sz w:val="24"/>
          <w:szCs w:val="24"/>
        </w:rPr>
      </w:pPr>
      <w:r>
        <w:rPr>
          <w:rFonts w:ascii="Calibri Light" w:hAnsi="Calibri Light" w:cs="Calibri Light"/>
          <w:sz w:val="24"/>
          <w:szCs w:val="24"/>
        </w:rPr>
        <w:t xml:space="preserve">W przypadku, gdy nie zostanie złożona żadna oferta niepodlegająca odrzuceniu, postępowanie zostanie unieważnione. Zamawiający unieważni postępowanie także </w:t>
      </w:r>
      <w:r w:rsidR="00C3155D">
        <w:rPr>
          <w:rFonts w:ascii="Calibri Light" w:hAnsi="Calibri Light" w:cs="Calibri Light"/>
          <w:sz w:val="24"/>
          <w:szCs w:val="24"/>
        </w:rPr>
        <w:br/>
      </w:r>
      <w:r>
        <w:rPr>
          <w:rFonts w:ascii="Calibri Light" w:hAnsi="Calibri Light" w:cs="Calibri Light"/>
          <w:sz w:val="24"/>
          <w:szCs w:val="24"/>
        </w:rPr>
        <w:t>w innych przypadkach, określonych w ustawie.</w:t>
      </w:r>
    </w:p>
    <w:p w:rsidR="00000DE2" w:rsidRDefault="00000DE2" w:rsidP="000609FF">
      <w:pPr>
        <w:pStyle w:val="Akapitzlist"/>
        <w:numPr>
          <w:ilvl w:val="1"/>
          <w:numId w:val="82"/>
        </w:numPr>
        <w:suppressAutoHyphens/>
        <w:spacing w:before="40" w:line="276" w:lineRule="auto"/>
        <w:ind w:left="425" w:right="28" w:hanging="425"/>
        <w:jc w:val="both"/>
        <w:rPr>
          <w:rFonts w:ascii="Calibri Light" w:hAnsi="Calibri Light" w:cs="Calibri Light"/>
          <w:b/>
          <w:sz w:val="24"/>
          <w:szCs w:val="24"/>
        </w:rPr>
      </w:pPr>
      <w:r>
        <w:rPr>
          <w:rFonts w:ascii="Calibri Light" w:hAnsi="Calibri Light" w:cs="Calibri Light"/>
          <w:b/>
          <w:sz w:val="24"/>
          <w:szCs w:val="24"/>
        </w:rPr>
        <w:t>Zamawiający wezwie Wykonawcę, którego oferta została najwyżej oceniona, do złożenia w wyznaczonym terminie, nie krótszym niż 5 dni od dnia wezwania, podmiotowych środków dowodowych wskazanych w SWZ, aktualnych na dzień złożenia podmiotowych środków dowodowych.</w:t>
      </w:r>
    </w:p>
    <w:p w:rsidR="00000DE2" w:rsidRDefault="00000DE2" w:rsidP="000609FF">
      <w:pPr>
        <w:pStyle w:val="Akapitzlist"/>
        <w:numPr>
          <w:ilvl w:val="1"/>
          <w:numId w:val="82"/>
        </w:numPr>
        <w:suppressAutoHyphens/>
        <w:spacing w:before="40" w:line="276" w:lineRule="auto"/>
        <w:ind w:left="425" w:right="28" w:hanging="425"/>
        <w:jc w:val="both"/>
        <w:rPr>
          <w:rFonts w:ascii="Calibri Light" w:hAnsi="Calibri Light" w:cs="Calibri Light"/>
          <w:strike/>
          <w:sz w:val="24"/>
          <w:szCs w:val="24"/>
        </w:rPr>
      </w:pPr>
      <w:r>
        <w:rPr>
          <w:rFonts w:ascii="Calibri Light" w:hAnsi="Calibri Light" w:cs="Calibri Light"/>
          <w:sz w:val="24"/>
          <w:szCs w:val="24"/>
        </w:rPr>
        <w:t xml:space="preserve">Zamawiający przyzna zamówienie Wykonawcy, który złoży ofertę niepodlegającą odrzuceniu, i która zostanie najwyżej oceniona (uzyska największą liczbę punktów przyznanych według kryteriów wyboru oferty określonych w niniejszej SWZ). Zamawiający nie przewiduje prowadzenia negocjacji w celu ulepszenia treści ofert. </w:t>
      </w:r>
    </w:p>
    <w:p w:rsidR="00000DE2" w:rsidRDefault="00000DE2" w:rsidP="000609FF">
      <w:pPr>
        <w:pStyle w:val="Akapitzlist"/>
        <w:numPr>
          <w:ilvl w:val="1"/>
          <w:numId w:val="82"/>
        </w:numPr>
        <w:suppressAutoHyphens/>
        <w:spacing w:before="40" w:line="276" w:lineRule="auto"/>
        <w:ind w:left="425" w:right="28" w:hanging="425"/>
        <w:jc w:val="both"/>
        <w:rPr>
          <w:rFonts w:ascii="Calibri Light" w:hAnsi="Calibri Light" w:cs="Calibri Light"/>
          <w:sz w:val="24"/>
          <w:szCs w:val="24"/>
        </w:rPr>
      </w:pPr>
      <w:r>
        <w:rPr>
          <w:rFonts w:ascii="Calibri Light" w:hAnsi="Calibri Light" w:cs="Calibri Light"/>
          <w:sz w:val="24"/>
          <w:szCs w:val="24"/>
        </w:rPr>
        <w:t>Zamawiający powiadomi o wyniku postępowania przesyłając zawiadomienie wszystkim Wykonawcom, którzy złożyli oferty oraz poprzez zamieszczenie stosownej informacji na Platformie. Zawiadomienie o rozstrzygnięciu postępowania będzie zawierało informacje, o których mowa w art. 253 ustawy.</w:t>
      </w:r>
    </w:p>
    <w:p w:rsidR="00EB7879" w:rsidRPr="00892CA2" w:rsidRDefault="00EB7879" w:rsidP="00640706">
      <w:pPr>
        <w:pStyle w:val="Tekstpodstawowy"/>
        <w:spacing w:line="276" w:lineRule="auto"/>
        <w:rPr>
          <w:rFonts w:ascii="Calibri Light" w:hAnsi="Calibri Light" w:cs="Calibri Light"/>
          <w:szCs w:val="24"/>
        </w:rPr>
      </w:pPr>
    </w:p>
    <w:p w:rsidR="00EB7879" w:rsidRPr="00892CA2" w:rsidRDefault="00EB7879"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 XXVII</w:t>
      </w:r>
    </w:p>
    <w:p w:rsidR="00081270" w:rsidRPr="00000DE2" w:rsidRDefault="00EB7879" w:rsidP="00000DE2">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NEGOCJACJE TREŚCI OFERT W CELU ICH ULEPSZENIA</w:t>
      </w:r>
    </w:p>
    <w:p w:rsidR="00D91E98" w:rsidRDefault="00D91E98" w:rsidP="00D91E98">
      <w:pPr>
        <w:pStyle w:val="Tekstpodstawowy"/>
        <w:spacing w:line="23" w:lineRule="atLeast"/>
        <w:rPr>
          <w:rFonts w:ascii="Calibri Light" w:hAnsi="Calibri Light" w:cs="Calibri Light"/>
          <w:strike/>
          <w:szCs w:val="24"/>
        </w:rPr>
      </w:pPr>
      <w:r>
        <w:rPr>
          <w:rFonts w:ascii="Calibri Light" w:hAnsi="Calibri Light" w:cs="Calibri Light"/>
          <w:szCs w:val="24"/>
        </w:rPr>
        <w:t>Zamawiający dokona wyboru oferty najkorzystniejszej bez przeprowadzenia negocjacji.</w:t>
      </w:r>
    </w:p>
    <w:p w:rsidR="00EB7879" w:rsidRPr="00892CA2" w:rsidRDefault="00EB7879" w:rsidP="00640706">
      <w:pPr>
        <w:pStyle w:val="Tekstpodstawowy"/>
        <w:spacing w:line="276" w:lineRule="auto"/>
        <w:rPr>
          <w:rFonts w:ascii="Calibri Light" w:hAnsi="Calibri Light" w:cs="Calibri Light"/>
          <w:szCs w:val="24"/>
        </w:rPr>
      </w:pPr>
    </w:p>
    <w:p w:rsidR="00EB7879" w:rsidRPr="00892CA2" w:rsidRDefault="00EB7879"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 XXVIII</w:t>
      </w:r>
    </w:p>
    <w:p w:rsidR="00EB7879" w:rsidRPr="00892CA2" w:rsidRDefault="00EB7879"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OPIS KRYTERIÓW OCENY OFERT, WRAZ Z PODANIEM WAG TYCH KRYTERIÓW</w:t>
      </w:r>
    </w:p>
    <w:p w:rsidR="00BE7A66" w:rsidRDefault="00EB7879" w:rsidP="00410734">
      <w:pPr>
        <w:pStyle w:val="Nagwek2"/>
        <w:spacing w:line="276" w:lineRule="auto"/>
        <w:ind w:firstLine="0"/>
        <w:rPr>
          <w:rFonts w:ascii="Calibri Light" w:hAnsi="Calibri Light" w:cs="Calibri Light"/>
          <w:sz w:val="24"/>
          <w:szCs w:val="24"/>
        </w:rPr>
      </w:pPr>
      <w:r w:rsidRPr="002C5820">
        <w:rPr>
          <w:rFonts w:ascii="Calibri Light" w:hAnsi="Calibri Light" w:cs="Calibri Light"/>
          <w:sz w:val="24"/>
          <w:szCs w:val="24"/>
        </w:rPr>
        <w:t>I SPOSOBU OCENY OFERT</w:t>
      </w:r>
    </w:p>
    <w:p w:rsidR="00326812" w:rsidRPr="00326812" w:rsidRDefault="00326812" w:rsidP="00326812">
      <w:pPr>
        <w:pStyle w:val="Tekstpodstawowy"/>
        <w:numPr>
          <w:ilvl w:val="0"/>
          <w:numId w:val="1"/>
        </w:numPr>
        <w:tabs>
          <w:tab w:val="clear" w:pos="567"/>
          <w:tab w:val="num" w:pos="284"/>
        </w:tabs>
        <w:spacing w:line="23" w:lineRule="atLeast"/>
        <w:ind w:left="284" w:hanging="284"/>
        <w:rPr>
          <w:rFonts w:ascii="Calibri Light" w:hAnsi="Calibri Light" w:cs="Calibri Light"/>
          <w:szCs w:val="24"/>
        </w:rPr>
      </w:pPr>
      <w:r w:rsidRPr="00326812">
        <w:rPr>
          <w:rFonts w:ascii="Calibri Light" w:hAnsi="Calibri Light" w:cs="Calibri Light"/>
          <w:szCs w:val="24"/>
        </w:rPr>
        <w:t>Przy wyborze oferty najkorzystniejszej, Zamawiający będzie się kierował następującymi kryteriami :</w:t>
      </w:r>
    </w:p>
    <w:p w:rsidR="00326812" w:rsidRPr="00326812" w:rsidRDefault="00326812" w:rsidP="00326812">
      <w:pPr>
        <w:spacing w:line="23" w:lineRule="atLeast"/>
      </w:pPr>
    </w:p>
    <w:p w:rsidR="006031C1" w:rsidRPr="006031C1" w:rsidRDefault="006031C1" w:rsidP="00326812">
      <w:pPr>
        <w:pStyle w:val="Tekstpodstawowy"/>
        <w:tabs>
          <w:tab w:val="num" w:pos="567"/>
        </w:tabs>
        <w:spacing w:line="276" w:lineRule="auto"/>
        <w:ind w:left="568" w:right="28" w:hanging="284"/>
        <w:rPr>
          <w:rFonts w:ascii="Calibri Light" w:hAnsi="Calibri Light" w:cs="Calibri Light"/>
          <w:szCs w:val="24"/>
        </w:rPr>
      </w:pPr>
      <w:r w:rsidRPr="006031C1">
        <w:rPr>
          <w:rFonts w:ascii="Calibri Light" w:hAnsi="Calibri Light" w:cs="Calibri Light"/>
          <w:szCs w:val="24"/>
        </w:rPr>
        <w:t>a)</w:t>
      </w:r>
      <w:r w:rsidRPr="006031C1">
        <w:rPr>
          <w:rFonts w:ascii="Calibri Light" w:hAnsi="Calibri Light" w:cs="Calibri Light"/>
          <w:szCs w:val="24"/>
        </w:rPr>
        <w:tab/>
        <w:t>Cena ofertowa — 60 pkt</w:t>
      </w:r>
      <w:r w:rsidR="00E96C81">
        <w:rPr>
          <w:rFonts w:ascii="Calibri Light" w:hAnsi="Calibri Light" w:cs="Calibri Light"/>
          <w:szCs w:val="24"/>
        </w:rPr>
        <w:t>,</w:t>
      </w:r>
    </w:p>
    <w:p w:rsidR="006031C1" w:rsidRPr="006031C1" w:rsidRDefault="006031C1" w:rsidP="00326812">
      <w:pPr>
        <w:pStyle w:val="Tekstpodstawowy"/>
        <w:tabs>
          <w:tab w:val="num" w:pos="567"/>
        </w:tabs>
        <w:spacing w:line="276" w:lineRule="auto"/>
        <w:ind w:left="568" w:right="28" w:hanging="284"/>
        <w:rPr>
          <w:rFonts w:ascii="Calibri Light" w:hAnsi="Calibri Light" w:cs="Calibri Light"/>
          <w:color w:val="000000" w:themeColor="text1"/>
          <w:szCs w:val="24"/>
        </w:rPr>
      </w:pPr>
      <w:r w:rsidRPr="006031C1">
        <w:rPr>
          <w:rFonts w:ascii="Calibri Light" w:hAnsi="Calibri Light" w:cs="Calibri Light"/>
          <w:szCs w:val="24"/>
        </w:rPr>
        <w:t>b)</w:t>
      </w:r>
      <w:r w:rsidRPr="006031C1">
        <w:rPr>
          <w:rFonts w:ascii="Calibri Light" w:hAnsi="Calibri Light" w:cs="Calibri Light"/>
          <w:szCs w:val="24"/>
        </w:rPr>
        <w:tab/>
        <w:t>Zwiększone kary umowne</w:t>
      </w:r>
      <w:bookmarkStart w:id="4" w:name="_Hlk88209004"/>
      <w:r w:rsidRPr="006031C1">
        <w:rPr>
          <w:rFonts w:ascii="Calibri Light" w:hAnsi="Calibri Light" w:cs="Calibri Light"/>
          <w:szCs w:val="24"/>
        </w:rPr>
        <w:t xml:space="preserve"> za </w:t>
      </w:r>
      <w:r w:rsidR="006C7FCE" w:rsidRPr="00F059C2">
        <w:rPr>
          <w:rFonts w:ascii="Calibri Light" w:hAnsi="Calibri Light" w:cs="Calibri Light"/>
          <w:sz w:val="22"/>
          <w:szCs w:val="22"/>
        </w:rPr>
        <w:t>każdy dzień zwłoki w usunięciu zgłoszo</w:t>
      </w:r>
      <w:r w:rsidR="004444C3">
        <w:rPr>
          <w:rFonts w:ascii="Calibri Light" w:hAnsi="Calibri Light" w:cs="Calibri Light"/>
          <w:sz w:val="22"/>
          <w:szCs w:val="22"/>
        </w:rPr>
        <w:t xml:space="preserve">nych zgodnie z § 4 ust. </w:t>
      </w:r>
      <w:r w:rsidR="00032026">
        <w:rPr>
          <w:rFonts w:ascii="Calibri Light" w:hAnsi="Calibri Light" w:cs="Calibri Light"/>
          <w:sz w:val="22"/>
          <w:szCs w:val="22"/>
        </w:rPr>
        <w:t xml:space="preserve">4 </w:t>
      </w:r>
      <w:r w:rsidR="00E35D9F">
        <w:rPr>
          <w:rFonts w:ascii="Calibri Light" w:hAnsi="Calibri Light" w:cs="Calibri Light"/>
          <w:sz w:val="22"/>
          <w:szCs w:val="22"/>
        </w:rPr>
        <w:t xml:space="preserve">i 5 </w:t>
      </w:r>
      <w:r w:rsidR="004444C3">
        <w:rPr>
          <w:rFonts w:ascii="Calibri Light" w:hAnsi="Calibri Light" w:cs="Calibri Light"/>
          <w:sz w:val="22"/>
          <w:szCs w:val="22"/>
        </w:rPr>
        <w:t xml:space="preserve">projektu umowy </w:t>
      </w:r>
      <w:r w:rsidR="00E35D9F">
        <w:rPr>
          <w:rFonts w:ascii="Calibri Light" w:hAnsi="Calibri Light" w:cs="Calibri Light"/>
          <w:sz w:val="22"/>
          <w:szCs w:val="22"/>
        </w:rPr>
        <w:t>nieprawidłowości</w:t>
      </w:r>
      <w:r w:rsidR="006C7FCE">
        <w:rPr>
          <w:rFonts w:ascii="Calibri Light" w:hAnsi="Calibri Light" w:cs="Calibri Light"/>
          <w:sz w:val="22"/>
          <w:szCs w:val="22"/>
        </w:rPr>
        <w:t xml:space="preserve"> w wykonaniu przedmiotu umowy</w:t>
      </w:r>
      <w:r w:rsidR="006C7FCE" w:rsidRPr="006031C1">
        <w:rPr>
          <w:rFonts w:ascii="Calibri Light" w:hAnsi="Calibri Light" w:cs="Calibri Light"/>
          <w:color w:val="000000" w:themeColor="text1"/>
          <w:szCs w:val="24"/>
        </w:rPr>
        <w:t xml:space="preserve"> </w:t>
      </w:r>
      <w:r w:rsidRPr="006031C1">
        <w:rPr>
          <w:rFonts w:ascii="Calibri Light" w:hAnsi="Calibri Light" w:cs="Calibri Light"/>
          <w:color w:val="000000" w:themeColor="text1"/>
          <w:szCs w:val="24"/>
        </w:rPr>
        <w:t>– 20 pkt,</w:t>
      </w:r>
    </w:p>
    <w:p w:rsidR="006031C1" w:rsidRPr="006031C1" w:rsidRDefault="006031C1" w:rsidP="00326812">
      <w:pPr>
        <w:pStyle w:val="Tekstpodstawowy"/>
        <w:tabs>
          <w:tab w:val="num" w:pos="567"/>
        </w:tabs>
        <w:spacing w:line="276" w:lineRule="auto"/>
        <w:ind w:left="568" w:right="28" w:hanging="284"/>
        <w:rPr>
          <w:rFonts w:ascii="Calibri Light" w:hAnsi="Calibri Light" w:cs="Calibri Light"/>
          <w:szCs w:val="24"/>
        </w:rPr>
      </w:pPr>
      <w:r w:rsidRPr="006031C1">
        <w:rPr>
          <w:rFonts w:ascii="Calibri Light" w:hAnsi="Calibri Light" w:cs="Calibri Light"/>
          <w:color w:val="000000" w:themeColor="text1"/>
          <w:szCs w:val="24"/>
        </w:rPr>
        <w:t xml:space="preserve">c) </w:t>
      </w:r>
      <w:r w:rsidR="00F2523E">
        <w:rPr>
          <w:rFonts w:ascii="Calibri Light" w:hAnsi="Calibri Light" w:cs="Calibri Light"/>
          <w:szCs w:val="24"/>
        </w:rPr>
        <w:t>Zwiększone kary umowne</w:t>
      </w:r>
      <w:r w:rsidRPr="006031C1">
        <w:rPr>
          <w:rFonts w:ascii="Calibri Light" w:hAnsi="Calibri Light" w:cs="Calibri Light"/>
          <w:szCs w:val="24"/>
        </w:rPr>
        <w:t xml:space="preserve"> </w:t>
      </w:r>
      <w:r w:rsidR="00F2523E" w:rsidRPr="00F059C2">
        <w:rPr>
          <w:rFonts w:ascii="Calibri Light" w:hAnsi="Calibri Light" w:cs="Calibri Light"/>
          <w:sz w:val="22"/>
          <w:szCs w:val="22"/>
        </w:rPr>
        <w:t xml:space="preserve">z tytułu niewywiązania się z wymogu </w:t>
      </w:r>
      <w:r w:rsidR="00F2523E">
        <w:rPr>
          <w:rFonts w:ascii="Calibri Light" w:hAnsi="Calibri Light" w:cs="Calibri Light"/>
          <w:sz w:val="22"/>
          <w:szCs w:val="22"/>
        </w:rPr>
        <w:t>zatrudnienia</w:t>
      </w:r>
      <w:r w:rsidR="00302711">
        <w:rPr>
          <w:rFonts w:ascii="Calibri Light" w:hAnsi="Calibri Light" w:cs="Calibri Light"/>
          <w:sz w:val="22"/>
          <w:szCs w:val="22"/>
        </w:rPr>
        <w:t xml:space="preserve"> </w:t>
      </w:r>
      <w:r w:rsidR="004444C3">
        <w:rPr>
          <w:rFonts w:ascii="Calibri Light" w:hAnsi="Calibri Light" w:cs="Calibri Light"/>
          <w:sz w:val="22"/>
          <w:szCs w:val="22"/>
        </w:rPr>
        <w:t xml:space="preserve">na podstawie umów o pracę </w:t>
      </w:r>
      <w:r w:rsidR="004444C3" w:rsidRPr="00F059C2">
        <w:rPr>
          <w:rFonts w:ascii="Calibri Light" w:hAnsi="Calibri Light" w:cs="Calibri Light"/>
          <w:sz w:val="22"/>
          <w:szCs w:val="22"/>
        </w:rPr>
        <w:t xml:space="preserve">od każdego wymaganego zatrudnienia umową o pracę pracownika, za każdy </w:t>
      </w:r>
      <w:r w:rsidR="004444C3" w:rsidRPr="003B14B6">
        <w:rPr>
          <w:rFonts w:ascii="Calibri Light" w:hAnsi="Calibri Light" w:cs="Calibri Light"/>
          <w:szCs w:val="24"/>
        </w:rPr>
        <w:t>dzień opóźnienia w udokumentowaniu zatrudnienia, bądź braku zapewnienia minimalnego składu pracowników świadczących usługi utrzymania czystości w  obiektach Zamawiającego</w:t>
      </w:r>
      <w:r w:rsidR="00F2523E" w:rsidRPr="003B14B6">
        <w:rPr>
          <w:rFonts w:ascii="Calibri Light" w:hAnsi="Calibri Light" w:cs="Calibri Light"/>
          <w:szCs w:val="24"/>
        </w:rPr>
        <w:t xml:space="preserve"> </w:t>
      </w:r>
      <w:r w:rsidR="00F0143D" w:rsidRPr="003B14B6">
        <w:rPr>
          <w:rFonts w:ascii="Calibri Light" w:hAnsi="Calibri Light" w:cs="Calibri Light"/>
          <w:szCs w:val="24"/>
        </w:rPr>
        <w:t xml:space="preserve">(dot. § 2 ust. 4 </w:t>
      </w:r>
      <w:r w:rsidR="00591CA5" w:rsidRPr="003B14B6">
        <w:rPr>
          <w:rFonts w:ascii="Calibri Light" w:hAnsi="Calibri Light" w:cs="Calibri Light"/>
          <w:szCs w:val="24"/>
        </w:rPr>
        <w:t xml:space="preserve"> </w:t>
      </w:r>
      <w:r w:rsidR="00F0143D" w:rsidRPr="003B14B6">
        <w:rPr>
          <w:rFonts w:ascii="Calibri Light" w:hAnsi="Calibri Light" w:cs="Calibri Light"/>
          <w:szCs w:val="24"/>
        </w:rPr>
        <w:t>projektu umowy)</w:t>
      </w:r>
      <w:r w:rsidR="00591CA5">
        <w:rPr>
          <w:rFonts w:ascii="Calibri Light" w:hAnsi="Calibri Light" w:cs="Calibri Light"/>
          <w:szCs w:val="24"/>
        </w:rPr>
        <w:t xml:space="preserve"> - 2</w:t>
      </w:r>
      <w:r w:rsidRPr="006031C1">
        <w:rPr>
          <w:rFonts w:ascii="Calibri Light" w:hAnsi="Calibri Light" w:cs="Calibri Light"/>
          <w:szCs w:val="24"/>
        </w:rPr>
        <w:t>0 pkt</w:t>
      </w:r>
      <w:r w:rsidR="00E96C81">
        <w:rPr>
          <w:rFonts w:ascii="Calibri Light" w:hAnsi="Calibri Light" w:cs="Calibri Light"/>
          <w:szCs w:val="24"/>
        </w:rPr>
        <w:t>.</w:t>
      </w:r>
    </w:p>
    <w:bookmarkEnd w:id="4"/>
    <w:p w:rsidR="006031C1" w:rsidRPr="006031C1" w:rsidRDefault="006031C1" w:rsidP="006031C1">
      <w:pPr>
        <w:pStyle w:val="Tekstpodstawowy"/>
        <w:spacing w:line="23" w:lineRule="atLeast"/>
        <w:ind w:left="709" w:right="28" w:hanging="142"/>
        <w:rPr>
          <w:rFonts w:ascii="Calibri Light" w:hAnsi="Calibri Light" w:cs="Calibri Light"/>
          <w:szCs w:val="24"/>
        </w:rPr>
      </w:pPr>
    </w:p>
    <w:p w:rsidR="006031C1" w:rsidRPr="006031C1" w:rsidRDefault="006031C1" w:rsidP="006031C1">
      <w:pPr>
        <w:pStyle w:val="Tekstpodstawowy"/>
        <w:numPr>
          <w:ilvl w:val="0"/>
          <w:numId w:val="1"/>
        </w:numPr>
        <w:tabs>
          <w:tab w:val="clear" w:pos="567"/>
          <w:tab w:val="num" w:pos="284"/>
        </w:tabs>
        <w:spacing w:line="23" w:lineRule="atLeast"/>
        <w:ind w:left="284" w:hanging="284"/>
        <w:rPr>
          <w:rFonts w:ascii="Calibri Light" w:hAnsi="Calibri Light" w:cs="Calibri Light"/>
          <w:b/>
          <w:szCs w:val="24"/>
        </w:rPr>
      </w:pPr>
      <w:r w:rsidRPr="006031C1">
        <w:rPr>
          <w:rFonts w:ascii="Calibri Light" w:hAnsi="Calibri Light" w:cs="Calibri Light"/>
          <w:b/>
          <w:szCs w:val="24"/>
        </w:rPr>
        <w:t>Każdy z Wykonawców w ww. kryteriach otrzyma odpowiednią ilość punktów, wyliczoną w następujący sposób:</w:t>
      </w:r>
    </w:p>
    <w:p w:rsidR="006031C1" w:rsidRPr="006031C1" w:rsidRDefault="006031C1" w:rsidP="006031C1">
      <w:pPr>
        <w:spacing w:line="23" w:lineRule="atLeast"/>
        <w:ind w:left="142" w:right="57"/>
        <w:rPr>
          <w:rFonts w:ascii="Calibri Light" w:hAnsi="Calibri Light" w:cs="Calibri Light"/>
          <w:b/>
          <w:sz w:val="24"/>
          <w:szCs w:val="24"/>
        </w:rPr>
      </w:pPr>
    </w:p>
    <w:p w:rsidR="006031C1" w:rsidRPr="006031C1" w:rsidRDefault="006031C1" w:rsidP="006031C1">
      <w:pPr>
        <w:pStyle w:val="Akapitzlist"/>
        <w:numPr>
          <w:ilvl w:val="0"/>
          <w:numId w:val="91"/>
        </w:numPr>
        <w:spacing w:line="23" w:lineRule="atLeast"/>
        <w:ind w:left="851" w:right="57" w:hanging="425"/>
        <w:rPr>
          <w:rFonts w:ascii="Calibri Light" w:hAnsi="Calibri Light" w:cs="Calibri Light"/>
          <w:sz w:val="24"/>
          <w:szCs w:val="24"/>
        </w:rPr>
      </w:pPr>
      <w:r w:rsidRPr="006031C1">
        <w:rPr>
          <w:rFonts w:ascii="Calibri Light" w:hAnsi="Calibri Light" w:cs="Calibri Light"/>
          <w:b/>
          <w:sz w:val="24"/>
          <w:szCs w:val="24"/>
        </w:rPr>
        <w:t>cena ofertowa – maksymalnie 60 pkt</w:t>
      </w:r>
      <w:r w:rsidRPr="006031C1">
        <w:rPr>
          <w:rFonts w:ascii="Calibri Light" w:hAnsi="Calibri Light" w:cs="Calibri Light"/>
          <w:sz w:val="24"/>
          <w:szCs w:val="24"/>
        </w:rPr>
        <w:t xml:space="preserve"> – liczona wg następującego wzoru:</w:t>
      </w:r>
    </w:p>
    <w:p w:rsidR="006031C1" w:rsidRPr="006031C1" w:rsidRDefault="006031C1" w:rsidP="006031C1">
      <w:pPr>
        <w:spacing w:line="23" w:lineRule="atLeast"/>
        <w:ind w:left="709" w:right="57"/>
        <w:rPr>
          <w:rFonts w:ascii="Calibri Light" w:hAnsi="Calibri Light" w:cs="Calibri Light"/>
          <w:b/>
          <w:sz w:val="24"/>
          <w:szCs w:val="24"/>
        </w:rPr>
      </w:pPr>
      <w:r w:rsidRPr="006031C1">
        <w:rPr>
          <w:rFonts w:ascii="Calibri Light" w:hAnsi="Calibri Light" w:cs="Calibri Light"/>
          <w:b/>
          <w:sz w:val="24"/>
          <w:szCs w:val="24"/>
        </w:rPr>
        <w:t>C</w:t>
      </w:r>
      <w:r w:rsidRPr="006031C1">
        <w:rPr>
          <w:rFonts w:ascii="Calibri Light" w:hAnsi="Calibri Light" w:cs="Calibri Light"/>
          <w:b/>
          <w:sz w:val="24"/>
          <w:szCs w:val="24"/>
          <w:vertAlign w:val="subscript"/>
        </w:rPr>
        <w:t xml:space="preserve">n </w:t>
      </w:r>
      <w:r w:rsidRPr="006031C1">
        <w:rPr>
          <w:rFonts w:ascii="Calibri Light" w:hAnsi="Calibri Light" w:cs="Calibri Light"/>
          <w:b/>
          <w:sz w:val="24"/>
          <w:szCs w:val="24"/>
          <w:vertAlign w:val="superscript"/>
        </w:rPr>
        <w:t xml:space="preserve">/ </w:t>
      </w:r>
      <w:r w:rsidRPr="006031C1">
        <w:rPr>
          <w:rFonts w:ascii="Calibri Light" w:hAnsi="Calibri Light" w:cs="Calibri Light"/>
          <w:b/>
          <w:sz w:val="24"/>
          <w:szCs w:val="24"/>
        </w:rPr>
        <w:t>C</w:t>
      </w:r>
      <w:r w:rsidRPr="006031C1">
        <w:rPr>
          <w:rFonts w:ascii="Calibri Light" w:hAnsi="Calibri Light" w:cs="Calibri Light"/>
          <w:b/>
          <w:sz w:val="24"/>
          <w:szCs w:val="24"/>
          <w:vertAlign w:val="subscript"/>
        </w:rPr>
        <w:t xml:space="preserve">of. b. </w:t>
      </w:r>
      <w:r w:rsidRPr="006031C1">
        <w:rPr>
          <w:rFonts w:ascii="Calibri Light" w:hAnsi="Calibri Light" w:cs="Calibri Light"/>
          <w:b/>
          <w:sz w:val="24"/>
          <w:szCs w:val="24"/>
        </w:rPr>
        <w:t>x 60 = ilość punktów</w:t>
      </w:r>
    </w:p>
    <w:p w:rsidR="006031C1" w:rsidRPr="006031C1" w:rsidRDefault="006031C1" w:rsidP="006031C1">
      <w:pPr>
        <w:spacing w:line="23" w:lineRule="atLeast"/>
        <w:ind w:left="993" w:right="57" w:hanging="426"/>
        <w:jc w:val="both"/>
        <w:rPr>
          <w:rFonts w:ascii="Calibri Light" w:hAnsi="Calibri Light" w:cs="Calibri Light"/>
          <w:sz w:val="24"/>
          <w:szCs w:val="24"/>
        </w:rPr>
      </w:pPr>
      <w:r w:rsidRPr="006031C1">
        <w:rPr>
          <w:rFonts w:ascii="Calibri Light" w:hAnsi="Calibri Light" w:cs="Calibri Light"/>
          <w:sz w:val="24"/>
          <w:szCs w:val="24"/>
        </w:rPr>
        <w:t>gdzie:</w:t>
      </w:r>
    </w:p>
    <w:p w:rsidR="006031C1" w:rsidRPr="006031C1" w:rsidRDefault="006031C1" w:rsidP="006031C1">
      <w:pPr>
        <w:spacing w:line="23" w:lineRule="atLeast"/>
        <w:ind w:left="426"/>
        <w:jc w:val="both"/>
        <w:rPr>
          <w:rFonts w:ascii="Calibri Light" w:hAnsi="Calibri Light" w:cs="Calibri Light"/>
          <w:sz w:val="24"/>
          <w:szCs w:val="24"/>
        </w:rPr>
      </w:pPr>
      <w:r w:rsidRPr="006031C1">
        <w:rPr>
          <w:rFonts w:ascii="Calibri Light" w:hAnsi="Calibri Light" w:cs="Calibri Light"/>
          <w:sz w:val="24"/>
          <w:szCs w:val="24"/>
        </w:rPr>
        <w:t>C</w:t>
      </w:r>
      <w:r w:rsidRPr="006031C1">
        <w:rPr>
          <w:rFonts w:ascii="Calibri Light" w:hAnsi="Calibri Light" w:cs="Calibri Light"/>
          <w:sz w:val="24"/>
          <w:szCs w:val="24"/>
          <w:vertAlign w:val="subscript"/>
        </w:rPr>
        <w:t xml:space="preserve">n </w:t>
      </w:r>
      <w:r w:rsidRPr="006031C1">
        <w:rPr>
          <w:rFonts w:ascii="Calibri Light" w:hAnsi="Calibri Light" w:cs="Calibri Light"/>
          <w:sz w:val="24"/>
          <w:szCs w:val="24"/>
        </w:rPr>
        <w:t xml:space="preserve"> - najniższa cena spośród ofert nieodrzuconych,</w:t>
      </w:r>
    </w:p>
    <w:p w:rsidR="006031C1" w:rsidRPr="006031C1" w:rsidRDefault="006031C1" w:rsidP="006031C1">
      <w:pPr>
        <w:spacing w:line="23" w:lineRule="atLeast"/>
        <w:ind w:left="426"/>
        <w:jc w:val="both"/>
        <w:rPr>
          <w:rFonts w:ascii="Calibri Light" w:hAnsi="Calibri Light" w:cs="Calibri Light"/>
          <w:sz w:val="24"/>
          <w:szCs w:val="24"/>
        </w:rPr>
      </w:pPr>
      <w:r w:rsidRPr="006031C1">
        <w:rPr>
          <w:rFonts w:ascii="Calibri Light" w:hAnsi="Calibri Light" w:cs="Calibri Light"/>
          <w:sz w:val="24"/>
          <w:szCs w:val="24"/>
        </w:rPr>
        <w:t>C</w:t>
      </w:r>
      <w:r w:rsidRPr="006031C1">
        <w:rPr>
          <w:rFonts w:ascii="Calibri Light" w:hAnsi="Calibri Light" w:cs="Calibri Light"/>
          <w:sz w:val="24"/>
          <w:szCs w:val="24"/>
          <w:vertAlign w:val="subscript"/>
        </w:rPr>
        <w:t xml:space="preserve">of. b. – </w:t>
      </w:r>
      <w:r w:rsidRPr="006031C1">
        <w:rPr>
          <w:rFonts w:ascii="Calibri Light" w:hAnsi="Calibri Light" w:cs="Calibri Light"/>
          <w:sz w:val="24"/>
          <w:szCs w:val="24"/>
        </w:rPr>
        <w:t>cena oferty badanej nieodrzuconej,</w:t>
      </w:r>
    </w:p>
    <w:p w:rsidR="006031C1" w:rsidRPr="006031C1" w:rsidRDefault="006031C1" w:rsidP="006031C1">
      <w:pPr>
        <w:spacing w:line="23" w:lineRule="atLeast"/>
        <w:ind w:left="426" w:right="57"/>
        <w:rPr>
          <w:rFonts w:ascii="Calibri Light" w:hAnsi="Calibri Light" w:cs="Calibri Light"/>
          <w:sz w:val="24"/>
          <w:szCs w:val="24"/>
        </w:rPr>
      </w:pPr>
      <w:r w:rsidRPr="006031C1">
        <w:rPr>
          <w:rFonts w:ascii="Calibri Light" w:hAnsi="Calibri Light" w:cs="Calibri Light"/>
          <w:sz w:val="24"/>
          <w:szCs w:val="24"/>
        </w:rPr>
        <w:t>60 - znaczenie (waga) kryterium „cena ofertowa” wyrażone w punktach.</w:t>
      </w:r>
    </w:p>
    <w:p w:rsidR="006031C1" w:rsidRPr="006031C1" w:rsidRDefault="006031C1" w:rsidP="006031C1">
      <w:pPr>
        <w:pStyle w:val="Tekstpodstawowywcity2"/>
        <w:spacing w:after="0" w:line="23" w:lineRule="atLeast"/>
        <w:ind w:left="284"/>
        <w:jc w:val="both"/>
        <w:rPr>
          <w:rFonts w:ascii="Calibri Light" w:hAnsi="Calibri Light" w:cs="Calibri Light"/>
          <w:bCs/>
          <w:sz w:val="24"/>
          <w:szCs w:val="24"/>
        </w:rPr>
      </w:pPr>
    </w:p>
    <w:p w:rsidR="006031C1" w:rsidRPr="006031C1" w:rsidRDefault="006031C1" w:rsidP="006031C1">
      <w:pPr>
        <w:pStyle w:val="Tekstpodstawowywcity2"/>
        <w:spacing w:after="0" w:line="23" w:lineRule="atLeast"/>
        <w:ind w:left="284"/>
        <w:jc w:val="both"/>
        <w:rPr>
          <w:rFonts w:ascii="Calibri Light" w:hAnsi="Calibri Light" w:cs="Calibri Light"/>
          <w:bCs/>
          <w:sz w:val="24"/>
          <w:szCs w:val="24"/>
        </w:rPr>
      </w:pPr>
      <w:r w:rsidRPr="006031C1">
        <w:rPr>
          <w:rFonts w:ascii="Calibri Light" w:hAnsi="Calibri Light" w:cs="Calibri Light"/>
          <w:bCs/>
          <w:sz w:val="24"/>
          <w:szCs w:val="24"/>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rsidR="006031C1" w:rsidRPr="006031C1" w:rsidRDefault="006031C1" w:rsidP="006031C1">
      <w:pPr>
        <w:shd w:val="clear" w:color="auto" w:fill="FFFFFF"/>
        <w:spacing w:before="120" w:line="23" w:lineRule="atLeast"/>
        <w:ind w:left="284" w:right="102"/>
        <w:jc w:val="both"/>
        <w:rPr>
          <w:rFonts w:ascii="Calibri Light" w:hAnsi="Calibri Light" w:cs="Calibri Light"/>
          <w:sz w:val="24"/>
          <w:szCs w:val="24"/>
        </w:rPr>
      </w:pPr>
      <w:r w:rsidRPr="006031C1">
        <w:rPr>
          <w:rFonts w:ascii="Calibri Light" w:hAnsi="Calibri Light" w:cs="Calibri Light"/>
          <w:bCs/>
          <w:sz w:val="24"/>
          <w:szCs w:val="24"/>
        </w:rPr>
        <w:t xml:space="preserve">Jeżeli zostanie złożona oferta, której wybór prowadziłby do powstania </w:t>
      </w:r>
      <w:r w:rsidR="00E96C81">
        <w:rPr>
          <w:rFonts w:ascii="Calibri Light" w:hAnsi="Calibri Light" w:cs="Calibri Light"/>
          <w:bCs/>
          <w:sz w:val="24"/>
          <w:szCs w:val="24"/>
        </w:rPr>
        <w:br/>
      </w:r>
      <w:r w:rsidRPr="006031C1">
        <w:rPr>
          <w:rFonts w:ascii="Calibri Light" w:hAnsi="Calibri Light" w:cs="Calibri Light"/>
          <w:bCs/>
          <w:sz w:val="24"/>
          <w:szCs w:val="24"/>
        </w:rPr>
        <w:t xml:space="preserve">u Zamawiającego obowiązku podatkowego zgodnie z ustawą z dnia 11 marca 2004r. </w:t>
      </w:r>
      <w:r w:rsidR="00E96C81">
        <w:rPr>
          <w:rFonts w:ascii="Calibri Light" w:hAnsi="Calibri Light" w:cs="Calibri Light"/>
          <w:bCs/>
          <w:sz w:val="24"/>
          <w:szCs w:val="24"/>
        </w:rPr>
        <w:br/>
      </w:r>
      <w:r w:rsidRPr="006031C1">
        <w:rPr>
          <w:rFonts w:ascii="Calibri Light" w:hAnsi="Calibri Light" w:cs="Calibri Light"/>
          <w:bCs/>
          <w:sz w:val="24"/>
          <w:szCs w:val="24"/>
        </w:rPr>
        <w:t>o podatku od towarów i usług (t.j.: Dz.U. z 2023 r. poz. 1570 z póżźn.zm.), dla celów zastosowania kryterium ceny Zamawiający dolicza do przedstawionej w tej ofercie ceny kwotę podatku od towarów i usług, którą miałby obowiązek rozliczyć.</w:t>
      </w:r>
    </w:p>
    <w:p w:rsidR="006031C1" w:rsidRPr="006031C1" w:rsidRDefault="006031C1" w:rsidP="006031C1">
      <w:pPr>
        <w:shd w:val="clear" w:color="auto" w:fill="FFFFFF"/>
        <w:spacing w:line="23" w:lineRule="atLeast"/>
        <w:ind w:right="100"/>
        <w:jc w:val="both"/>
        <w:rPr>
          <w:rFonts w:ascii="Calibri Light" w:hAnsi="Calibri Light" w:cs="Calibri Light"/>
          <w:bCs/>
          <w:sz w:val="24"/>
          <w:szCs w:val="24"/>
        </w:rPr>
      </w:pPr>
      <w:bookmarkStart w:id="5" w:name="_Hlk112329008"/>
    </w:p>
    <w:p w:rsidR="006031C1" w:rsidRPr="00591CA5" w:rsidRDefault="006031C1" w:rsidP="006031C1">
      <w:pPr>
        <w:pStyle w:val="Akapitzlist"/>
        <w:numPr>
          <w:ilvl w:val="0"/>
          <w:numId w:val="91"/>
        </w:numPr>
        <w:spacing w:line="23" w:lineRule="atLeast"/>
        <w:ind w:left="709" w:right="57"/>
        <w:jc w:val="both"/>
        <w:rPr>
          <w:rFonts w:ascii="Calibri Light" w:hAnsi="Calibri Light" w:cs="Calibri Light"/>
          <w:b/>
          <w:bCs/>
          <w:sz w:val="24"/>
          <w:szCs w:val="24"/>
        </w:rPr>
      </w:pPr>
      <w:r w:rsidRPr="006031C1">
        <w:rPr>
          <w:rFonts w:ascii="Calibri Light" w:hAnsi="Calibri Light" w:cs="Calibri Light"/>
          <w:b/>
          <w:bCs/>
          <w:sz w:val="24"/>
          <w:szCs w:val="24"/>
        </w:rPr>
        <w:t>wysokość kary umownej za</w:t>
      </w:r>
      <w:r w:rsidR="00591CA5" w:rsidRPr="006031C1">
        <w:rPr>
          <w:rFonts w:ascii="Calibri Light" w:hAnsi="Calibri Light" w:cs="Calibri Light"/>
          <w:sz w:val="24"/>
          <w:szCs w:val="24"/>
        </w:rPr>
        <w:t xml:space="preserve"> </w:t>
      </w:r>
      <w:r w:rsidR="00591CA5" w:rsidRPr="00591CA5">
        <w:rPr>
          <w:rFonts w:ascii="Calibri Light" w:hAnsi="Calibri Light" w:cs="Calibri Light"/>
          <w:b/>
          <w:sz w:val="22"/>
          <w:szCs w:val="22"/>
        </w:rPr>
        <w:t xml:space="preserve">każdy dzień zwłoki w usunięciu zgłoszonych zgodnie z § 4 ust. </w:t>
      </w:r>
      <w:r w:rsidR="00E35D9F">
        <w:rPr>
          <w:rFonts w:ascii="Calibri Light" w:hAnsi="Calibri Light" w:cs="Calibri Light"/>
          <w:b/>
          <w:sz w:val="22"/>
          <w:szCs w:val="22"/>
        </w:rPr>
        <w:t xml:space="preserve">4 i 5 </w:t>
      </w:r>
      <w:r w:rsidR="00591CA5" w:rsidRPr="00591CA5">
        <w:rPr>
          <w:rFonts w:ascii="Calibri Light" w:hAnsi="Calibri Light" w:cs="Calibri Light"/>
          <w:b/>
          <w:sz w:val="22"/>
          <w:szCs w:val="22"/>
        </w:rPr>
        <w:t>projektu umowy usterek w wykonaniu przedmiotu umowy</w:t>
      </w:r>
      <w:r w:rsidR="00591CA5" w:rsidRPr="00591CA5">
        <w:rPr>
          <w:rFonts w:ascii="Calibri Light" w:hAnsi="Calibri Light" w:cs="Calibri Light"/>
          <w:b/>
          <w:color w:val="000000" w:themeColor="text1"/>
          <w:szCs w:val="24"/>
        </w:rPr>
        <w:t xml:space="preserve"> </w:t>
      </w:r>
      <w:r w:rsidRPr="00591CA5">
        <w:rPr>
          <w:rFonts w:ascii="Calibri Light" w:hAnsi="Calibri Light" w:cs="Calibri Light"/>
          <w:b/>
          <w:bCs/>
          <w:sz w:val="24"/>
          <w:szCs w:val="24"/>
        </w:rPr>
        <w:t>- maksymalnie 20 pkt</w:t>
      </w:r>
    </w:p>
    <w:p w:rsidR="006031C1" w:rsidRPr="006031C1" w:rsidRDefault="006031C1" w:rsidP="006031C1">
      <w:pPr>
        <w:spacing w:before="120" w:line="23" w:lineRule="atLeast"/>
        <w:ind w:left="426" w:right="28"/>
        <w:jc w:val="both"/>
        <w:rPr>
          <w:rFonts w:ascii="Calibri Light" w:hAnsi="Calibri Light" w:cs="Calibri Light"/>
          <w:sz w:val="24"/>
          <w:szCs w:val="24"/>
        </w:rPr>
      </w:pPr>
      <w:r w:rsidRPr="006031C1">
        <w:rPr>
          <w:rFonts w:ascii="Calibri Light" w:hAnsi="Calibri Light" w:cs="Calibri Light"/>
          <w:sz w:val="24"/>
          <w:szCs w:val="24"/>
        </w:rPr>
        <w:t>Ocena prowadzona będzie na podstawie oświadczenia, zawartego w formularzu ofertowym.</w:t>
      </w:r>
    </w:p>
    <w:p w:rsidR="006031C1" w:rsidRPr="006031C1" w:rsidRDefault="006031C1" w:rsidP="006031C1">
      <w:pPr>
        <w:spacing w:line="23" w:lineRule="atLeast"/>
        <w:ind w:left="426"/>
        <w:jc w:val="both"/>
        <w:rPr>
          <w:rFonts w:ascii="Calibri Light" w:hAnsi="Calibri Light" w:cs="Calibri Light"/>
          <w:sz w:val="24"/>
          <w:szCs w:val="24"/>
        </w:rPr>
      </w:pPr>
      <w:r w:rsidRPr="006031C1">
        <w:rPr>
          <w:rFonts w:ascii="Calibri Light" w:hAnsi="Calibri Light" w:cs="Calibri Light"/>
          <w:sz w:val="24"/>
          <w:szCs w:val="24"/>
        </w:rPr>
        <w:t xml:space="preserve">Minimalna wysokość </w:t>
      </w:r>
      <w:r w:rsidR="000D3DF0">
        <w:rPr>
          <w:rFonts w:ascii="Calibri Light" w:hAnsi="Calibri Light" w:cs="Calibri Light"/>
          <w:sz w:val="24"/>
          <w:szCs w:val="24"/>
        </w:rPr>
        <w:t xml:space="preserve">przedmiotowej </w:t>
      </w:r>
      <w:r w:rsidRPr="006031C1">
        <w:rPr>
          <w:rFonts w:ascii="Calibri Light" w:hAnsi="Calibri Light" w:cs="Calibri Light"/>
          <w:sz w:val="24"/>
          <w:szCs w:val="24"/>
        </w:rPr>
        <w:t xml:space="preserve">kary umownej wynosi 1 % </w:t>
      </w:r>
      <w:r w:rsidR="000D3DF0">
        <w:rPr>
          <w:rFonts w:ascii="Calibri Light" w:hAnsi="Calibri Light" w:cs="Calibri Light"/>
          <w:sz w:val="24"/>
          <w:szCs w:val="24"/>
        </w:rPr>
        <w:t>miesięcznej wartości przedmiotu umowy</w:t>
      </w:r>
      <w:r w:rsidRPr="006031C1">
        <w:rPr>
          <w:rFonts w:ascii="Calibri Light" w:hAnsi="Calibri Light" w:cs="Calibri Light"/>
          <w:sz w:val="24"/>
          <w:szCs w:val="24"/>
        </w:rPr>
        <w:t xml:space="preserve">.  </w:t>
      </w:r>
    </w:p>
    <w:p w:rsidR="006031C1" w:rsidRPr="006031C1" w:rsidRDefault="006031C1" w:rsidP="006031C1">
      <w:pPr>
        <w:pStyle w:val="Akapitzlist"/>
        <w:spacing w:before="120" w:line="23" w:lineRule="atLeast"/>
        <w:ind w:left="425"/>
        <w:jc w:val="both"/>
        <w:rPr>
          <w:rFonts w:ascii="Calibri Light" w:hAnsi="Calibri Light" w:cs="Calibri Light"/>
          <w:sz w:val="24"/>
          <w:szCs w:val="24"/>
        </w:rPr>
      </w:pPr>
      <w:r w:rsidRPr="006031C1">
        <w:rPr>
          <w:rFonts w:ascii="Calibri Light" w:hAnsi="Calibri Light" w:cs="Calibri Light"/>
          <w:sz w:val="24"/>
          <w:szCs w:val="24"/>
        </w:rPr>
        <w:t>Wykonawca z tego tytułu uzyska odpowiednio:</w:t>
      </w:r>
    </w:p>
    <w:p w:rsidR="006031C1" w:rsidRPr="006031C1" w:rsidRDefault="006031C1" w:rsidP="006031C1">
      <w:pPr>
        <w:pStyle w:val="Akapitzlist"/>
        <w:tabs>
          <w:tab w:val="right" w:pos="7088"/>
        </w:tabs>
        <w:spacing w:line="23" w:lineRule="atLeast"/>
        <w:ind w:left="425"/>
        <w:jc w:val="both"/>
        <w:rPr>
          <w:rFonts w:ascii="Calibri Light" w:hAnsi="Calibri Light" w:cs="Calibri Light"/>
          <w:sz w:val="24"/>
          <w:szCs w:val="24"/>
        </w:rPr>
      </w:pPr>
      <w:r w:rsidRPr="006031C1">
        <w:rPr>
          <w:rFonts w:ascii="Calibri Light" w:hAnsi="Calibri Light" w:cs="Calibri Light"/>
          <w:sz w:val="24"/>
          <w:szCs w:val="24"/>
        </w:rPr>
        <w:t xml:space="preserve">Za zadeklarowaną karę umowną w wysokości 1 %  </w:t>
      </w:r>
      <w:r w:rsidRPr="006031C1">
        <w:rPr>
          <w:rFonts w:ascii="Calibri Light" w:hAnsi="Calibri Light" w:cs="Calibri Light"/>
          <w:sz w:val="24"/>
          <w:szCs w:val="24"/>
        </w:rPr>
        <w:tab/>
        <w:t>- 0 punktów</w:t>
      </w:r>
    </w:p>
    <w:p w:rsidR="006031C1" w:rsidRPr="006031C1" w:rsidRDefault="006031C1" w:rsidP="006031C1">
      <w:pPr>
        <w:pStyle w:val="Akapitzlist"/>
        <w:tabs>
          <w:tab w:val="right" w:pos="7088"/>
        </w:tabs>
        <w:spacing w:line="23" w:lineRule="atLeast"/>
        <w:ind w:left="425"/>
        <w:jc w:val="both"/>
        <w:rPr>
          <w:rFonts w:ascii="Calibri Light" w:hAnsi="Calibri Light" w:cs="Calibri Light"/>
          <w:sz w:val="24"/>
          <w:szCs w:val="24"/>
        </w:rPr>
      </w:pPr>
      <w:r w:rsidRPr="006031C1">
        <w:rPr>
          <w:rFonts w:ascii="Calibri Light" w:hAnsi="Calibri Light" w:cs="Calibri Light"/>
          <w:sz w:val="24"/>
          <w:szCs w:val="24"/>
        </w:rPr>
        <w:t xml:space="preserve">Za zadeklarowaną karę umowną w wysokości 1,5 %  </w:t>
      </w:r>
      <w:r w:rsidRPr="006031C1">
        <w:rPr>
          <w:rFonts w:ascii="Calibri Light" w:hAnsi="Calibri Light" w:cs="Calibri Light"/>
          <w:sz w:val="24"/>
          <w:szCs w:val="24"/>
        </w:rPr>
        <w:tab/>
        <w:t>- 10 punktów</w:t>
      </w:r>
    </w:p>
    <w:p w:rsidR="006031C1" w:rsidRPr="006031C1" w:rsidRDefault="006031C1" w:rsidP="006031C1">
      <w:pPr>
        <w:pStyle w:val="Akapitzlist"/>
        <w:tabs>
          <w:tab w:val="right" w:pos="7088"/>
        </w:tabs>
        <w:spacing w:line="23" w:lineRule="atLeast"/>
        <w:ind w:left="426"/>
        <w:jc w:val="both"/>
        <w:rPr>
          <w:rFonts w:ascii="Calibri Light" w:hAnsi="Calibri Light" w:cs="Calibri Light"/>
          <w:sz w:val="24"/>
          <w:szCs w:val="24"/>
        </w:rPr>
      </w:pPr>
      <w:r w:rsidRPr="006031C1">
        <w:rPr>
          <w:rFonts w:ascii="Calibri Light" w:hAnsi="Calibri Light" w:cs="Calibri Light"/>
          <w:sz w:val="24"/>
          <w:szCs w:val="24"/>
        </w:rPr>
        <w:t xml:space="preserve">Za zadeklarowaną karę umowną w wysokości 2 %   </w:t>
      </w:r>
      <w:r w:rsidRPr="006031C1">
        <w:rPr>
          <w:rFonts w:ascii="Calibri Light" w:hAnsi="Calibri Light" w:cs="Calibri Light"/>
          <w:sz w:val="24"/>
          <w:szCs w:val="24"/>
        </w:rPr>
        <w:tab/>
        <w:t>- 20 punktów</w:t>
      </w:r>
    </w:p>
    <w:p w:rsidR="006031C1" w:rsidRPr="006031C1" w:rsidRDefault="006031C1" w:rsidP="006031C1">
      <w:pPr>
        <w:pStyle w:val="Akapitzlist"/>
        <w:tabs>
          <w:tab w:val="right" w:pos="7088"/>
        </w:tabs>
        <w:spacing w:line="23" w:lineRule="atLeast"/>
        <w:ind w:left="426"/>
        <w:jc w:val="both"/>
        <w:rPr>
          <w:rFonts w:ascii="Calibri Light" w:hAnsi="Calibri Light" w:cs="Calibri Light"/>
          <w:sz w:val="24"/>
          <w:szCs w:val="24"/>
        </w:rPr>
      </w:pPr>
      <w:r w:rsidRPr="006031C1">
        <w:rPr>
          <w:rFonts w:ascii="Calibri Light" w:hAnsi="Calibri Light" w:cs="Calibri Light"/>
          <w:sz w:val="24"/>
          <w:szCs w:val="24"/>
        </w:rPr>
        <w:t xml:space="preserve"> </w:t>
      </w:r>
    </w:p>
    <w:p w:rsidR="006031C1" w:rsidRPr="006031C1" w:rsidRDefault="006031C1" w:rsidP="006031C1">
      <w:pPr>
        <w:pStyle w:val="Tekstpodstawowywcity2"/>
        <w:spacing w:after="0" w:line="23" w:lineRule="atLeast"/>
        <w:ind w:left="426"/>
        <w:jc w:val="both"/>
        <w:rPr>
          <w:rFonts w:ascii="Calibri Light" w:hAnsi="Calibri Light" w:cs="Calibri Light"/>
          <w:sz w:val="24"/>
          <w:szCs w:val="24"/>
        </w:rPr>
      </w:pPr>
      <w:r w:rsidRPr="006031C1">
        <w:rPr>
          <w:rFonts w:ascii="Calibri Light" w:hAnsi="Calibri Light" w:cs="Calibri Light"/>
          <w:sz w:val="24"/>
          <w:szCs w:val="24"/>
        </w:rPr>
        <w:t xml:space="preserve">W przypadku braku złożonej deklaracji kary umownej w formularzu ofertowym Zamawiający przyjmuje najniższy wymiar kary tj. 1% oraz nie przydzieli Wykonawcy dodatkowych punktów. Jeśli Wykonawca poda wyższą karę umowną niż 2%, to do wyliczeń punktów przyjęte będzie 2%. </w:t>
      </w:r>
    </w:p>
    <w:p w:rsidR="006031C1" w:rsidRPr="006031C1" w:rsidRDefault="006031C1" w:rsidP="006031C1">
      <w:pPr>
        <w:pStyle w:val="Tekstpodstawowywcity2"/>
        <w:spacing w:after="0" w:line="23" w:lineRule="atLeast"/>
        <w:ind w:left="426"/>
        <w:jc w:val="both"/>
        <w:rPr>
          <w:rFonts w:ascii="Calibri Light" w:hAnsi="Calibri Light" w:cs="Calibri Light"/>
          <w:sz w:val="24"/>
          <w:szCs w:val="24"/>
        </w:rPr>
      </w:pPr>
    </w:p>
    <w:p w:rsidR="005D0986" w:rsidRPr="005D0986" w:rsidRDefault="006031C1" w:rsidP="008D336E">
      <w:pPr>
        <w:pStyle w:val="Akapitzlist"/>
        <w:numPr>
          <w:ilvl w:val="0"/>
          <w:numId w:val="91"/>
        </w:numPr>
        <w:spacing w:before="120" w:line="23" w:lineRule="atLeast"/>
        <w:ind w:left="426" w:right="28"/>
        <w:jc w:val="both"/>
        <w:rPr>
          <w:rFonts w:ascii="Calibri Light" w:hAnsi="Calibri Light" w:cs="Calibri Light"/>
          <w:b/>
          <w:sz w:val="24"/>
          <w:szCs w:val="24"/>
        </w:rPr>
      </w:pPr>
      <w:r w:rsidRPr="005D0986">
        <w:rPr>
          <w:rFonts w:ascii="Calibri Light" w:hAnsi="Calibri Light" w:cs="Calibri Light"/>
          <w:b/>
          <w:bCs/>
          <w:sz w:val="24"/>
          <w:szCs w:val="24"/>
        </w:rPr>
        <w:t xml:space="preserve">wysokość kary umownej </w:t>
      </w:r>
      <w:r w:rsidR="005D0986" w:rsidRPr="005D0986">
        <w:rPr>
          <w:rFonts w:ascii="Calibri Light" w:hAnsi="Calibri Light" w:cs="Calibri Light"/>
          <w:b/>
          <w:sz w:val="22"/>
          <w:szCs w:val="22"/>
        </w:rPr>
        <w:t xml:space="preserve">z tytułu niewywiązania się z wymogu zatrudnienia na podstawie </w:t>
      </w:r>
      <w:r w:rsidR="005D0986" w:rsidRPr="005D0986">
        <w:rPr>
          <w:rFonts w:ascii="Calibri Light" w:hAnsi="Calibri Light" w:cs="Calibri Light"/>
          <w:b/>
          <w:sz w:val="24"/>
          <w:szCs w:val="24"/>
        </w:rPr>
        <w:t xml:space="preserve">umów o pracę od każdego wymaganego zatrudnienia umową o pracę pracownika, za każdy dzień opóźnienia w udokumentowaniu zatrudnienia, bądź braku zapewnienia minimalnego składu pracowników świadczących usługi utrzymania czystości </w:t>
      </w:r>
      <w:r w:rsidR="007649F5">
        <w:rPr>
          <w:rFonts w:ascii="Calibri Light" w:hAnsi="Calibri Light" w:cs="Calibri Light"/>
          <w:b/>
          <w:sz w:val="24"/>
          <w:szCs w:val="24"/>
        </w:rPr>
        <w:br/>
      </w:r>
      <w:r w:rsidR="005D0986" w:rsidRPr="005D0986">
        <w:rPr>
          <w:rFonts w:ascii="Calibri Light" w:hAnsi="Calibri Light" w:cs="Calibri Light"/>
          <w:b/>
          <w:sz w:val="24"/>
          <w:szCs w:val="24"/>
        </w:rPr>
        <w:t xml:space="preserve">w  obiektach </w:t>
      </w:r>
      <w:r w:rsidR="005D0986" w:rsidRPr="003B14B6">
        <w:rPr>
          <w:rFonts w:ascii="Calibri Light" w:hAnsi="Calibri Light" w:cs="Calibri Light"/>
          <w:b/>
          <w:sz w:val="22"/>
          <w:szCs w:val="22"/>
        </w:rPr>
        <w:t>Zamawiającego</w:t>
      </w:r>
      <w:r w:rsidR="003B14B6" w:rsidRPr="003B14B6">
        <w:rPr>
          <w:rFonts w:ascii="Calibri Light" w:hAnsi="Calibri Light" w:cs="Calibri Light"/>
          <w:b/>
          <w:sz w:val="22"/>
          <w:szCs w:val="22"/>
        </w:rPr>
        <w:t xml:space="preserve"> (dot. § 2 ust. 4  projektu umowy)</w:t>
      </w:r>
      <w:r w:rsidR="005D0986" w:rsidRPr="005D0986">
        <w:rPr>
          <w:rFonts w:ascii="Calibri Light" w:hAnsi="Calibri Light" w:cs="Calibri Light"/>
          <w:b/>
          <w:sz w:val="24"/>
          <w:szCs w:val="24"/>
        </w:rPr>
        <w:t xml:space="preserve"> – 20 pkt</w:t>
      </w:r>
    </w:p>
    <w:p w:rsidR="006031C1" w:rsidRPr="005D0986" w:rsidRDefault="006031C1" w:rsidP="00AB2040">
      <w:pPr>
        <w:pStyle w:val="Akapitzlist"/>
        <w:spacing w:before="120" w:line="23" w:lineRule="atLeast"/>
        <w:ind w:left="426" w:right="28"/>
        <w:jc w:val="both"/>
        <w:rPr>
          <w:rFonts w:ascii="Calibri Light" w:hAnsi="Calibri Light" w:cs="Calibri Light"/>
          <w:sz w:val="24"/>
          <w:szCs w:val="24"/>
        </w:rPr>
      </w:pPr>
      <w:r w:rsidRPr="005D0986">
        <w:rPr>
          <w:rFonts w:ascii="Calibri Light" w:hAnsi="Calibri Light" w:cs="Calibri Light"/>
          <w:sz w:val="24"/>
          <w:szCs w:val="24"/>
        </w:rPr>
        <w:t>Ocena prowadzona będzie na podstawie oświadczenia, zawartego w formularzu ofertowym.</w:t>
      </w:r>
    </w:p>
    <w:p w:rsidR="00AB2040" w:rsidRPr="006031C1" w:rsidRDefault="00AB2040" w:rsidP="00AB2040">
      <w:pPr>
        <w:spacing w:line="23" w:lineRule="atLeast"/>
        <w:ind w:left="426"/>
        <w:jc w:val="both"/>
        <w:rPr>
          <w:rFonts w:ascii="Calibri Light" w:hAnsi="Calibri Light" w:cs="Calibri Light"/>
          <w:sz w:val="24"/>
          <w:szCs w:val="24"/>
        </w:rPr>
      </w:pPr>
      <w:r w:rsidRPr="006031C1">
        <w:rPr>
          <w:rFonts w:ascii="Calibri Light" w:hAnsi="Calibri Light" w:cs="Calibri Light"/>
          <w:sz w:val="24"/>
          <w:szCs w:val="24"/>
        </w:rPr>
        <w:t xml:space="preserve">Minimalna wysokość </w:t>
      </w:r>
      <w:r>
        <w:rPr>
          <w:rFonts w:ascii="Calibri Light" w:hAnsi="Calibri Light" w:cs="Calibri Light"/>
          <w:sz w:val="24"/>
          <w:szCs w:val="24"/>
        </w:rPr>
        <w:t xml:space="preserve">przedmiotowej </w:t>
      </w:r>
      <w:r w:rsidRPr="006031C1">
        <w:rPr>
          <w:rFonts w:ascii="Calibri Light" w:hAnsi="Calibri Light" w:cs="Calibri Light"/>
          <w:sz w:val="24"/>
          <w:szCs w:val="24"/>
        </w:rPr>
        <w:t xml:space="preserve">kary umownej wynosi </w:t>
      </w:r>
      <w:r>
        <w:rPr>
          <w:rFonts w:ascii="Calibri Light" w:hAnsi="Calibri Light" w:cs="Calibri Light"/>
          <w:sz w:val="24"/>
          <w:szCs w:val="24"/>
        </w:rPr>
        <w:t>0,5</w:t>
      </w:r>
      <w:r w:rsidRPr="006031C1">
        <w:rPr>
          <w:rFonts w:ascii="Calibri Light" w:hAnsi="Calibri Light" w:cs="Calibri Light"/>
          <w:sz w:val="24"/>
          <w:szCs w:val="24"/>
        </w:rPr>
        <w:t xml:space="preserve"> % </w:t>
      </w:r>
      <w:r>
        <w:rPr>
          <w:rFonts w:ascii="Calibri Light" w:hAnsi="Calibri Light" w:cs="Calibri Light"/>
          <w:sz w:val="24"/>
          <w:szCs w:val="24"/>
        </w:rPr>
        <w:t>miesięcznej wartości przedmiotu umowy</w:t>
      </w:r>
      <w:r w:rsidRPr="006031C1">
        <w:rPr>
          <w:rFonts w:ascii="Calibri Light" w:hAnsi="Calibri Light" w:cs="Calibri Light"/>
          <w:sz w:val="24"/>
          <w:szCs w:val="24"/>
        </w:rPr>
        <w:t xml:space="preserve">.  </w:t>
      </w:r>
    </w:p>
    <w:p w:rsidR="006031C1" w:rsidRPr="006031C1" w:rsidRDefault="006031C1" w:rsidP="006031C1">
      <w:pPr>
        <w:pStyle w:val="Akapitzlist"/>
        <w:spacing w:before="120" w:line="23" w:lineRule="atLeast"/>
        <w:ind w:left="425"/>
        <w:jc w:val="both"/>
        <w:rPr>
          <w:rFonts w:ascii="Calibri Light" w:hAnsi="Calibri Light" w:cs="Calibri Light"/>
          <w:sz w:val="24"/>
          <w:szCs w:val="24"/>
        </w:rPr>
      </w:pPr>
      <w:r w:rsidRPr="006031C1">
        <w:rPr>
          <w:rFonts w:ascii="Calibri Light" w:hAnsi="Calibri Light" w:cs="Calibri Light"/>
          <w:sz w:val="24"/>
          <w:szCs w:val="24"/>
        </w:rPr>
        <w:t>Wykonawca z tego tytułu uzyska odpowiednio:</w:t>
      </w:r>
    </w:p>
    <w:p w:rsidR="006031C1" w:rsidRPr="006031C1" w:rsidRDefault="006031C1" w:rsidP="006031C1">
      <w:pPr>
        <w:pStyle w:val="Akapitzlist"/>
        <w:tabs>
          <w:tab w:val="right" w:pos="7088"/>
        </w:tabs>
        <w:spacing w:line="23" w:lineRule="atLeast"/>
        <w:ind w:left="425"/>
        <w:jc w:val="both"/>
        <w:rPr>
          <w:rFonts w:ascii="Calibri Light" w:hAnsi="Calibri Light" w:cs="Calibri Light"/>
          <w:sz w:val="24"/>
          <w:szCs w:val="24"/>
        </w:rPr>
      </w:pPr>
      <w:r w:rsidRPr="006031C1">
        <w:rPr>
          <w:rFonts w:ascii="Calibri Light" w:hAnsi="Calibri Light" w:cs="Calibri Light"/>
          <w:sz w:val="24"/>
          <w:szCs w:val="24"/>
        </w:rPr>
        <w:t xml:space="preserve">Za zadeklarowaną karę umowną w wysokości </w:t>
      </w:r>
      <w:r w:rsidR="00AB2040">
        <w:rPr>
          <w:rFonts w:ascii="Calibri Light" w:hAnsi="Calibri Light" w:cs="Calibri Light"/>
          <w:sz w:val="24"/>
          <w:szCs w:val="24"/>
        </w:rPr>
        <w:t>0,5</w:t>
      </w:r>
      <w:r w:rsidRPr="006031C1">
        <w:rPr>
          <w:rFonts w:ascii="Calibri Light" w:hAnsi="Calibri Light" w:cs="Calibri Light"/>
          <w:sz w:val="24"/>
          <w:szCs w:val="24"/>
        </w:rPr>
        <w:t xml:space="preserve"> %  </w:t>
      </w:r>
      <w:r w:rsidRPr="006031C1">
        <w:rPr>
          <w:rFonts w:ascii="Calibri Light" w:hAnsi="Calibri Light" w:cs="Calibri Light"/>
          <w:sz w:val="24"/>
          <w:szCs w:val="24"/>
        </w:rPr>
        <w:tab/>
        <w:t>- 0 punktów</w:t>
      </w:r>
    </w:p>
    <w:p w:rsidR="006031C1" w:rsidRPr="006031C1" w:rsidRDefault="006031C1" w:rsidP="006031C1">
      <w:pPr>
        <w:pStyle w:val="Akapitzlist"/>
        <w:tabs>
          <w:tab w:val="right" w:pos="7088"/>
        </w:tabs>
        <w:spacing w:line="23" w:lineRule="atLeast"/>
        <w:ind w:left="425"/>
        <w:jc w:val="both"/>
        <w:rPr>
          <w:rFonts w:ascii="Calibri Light" w:hAnsi="Calibri Light" w:cs="Calibri Light"/>
          <w:sz w:val="24"/>
          <w:szCs w:val="24"/>
        </w:rPr>
      </w:pPr>
      <w:r w:rsidRPr="006031C1">
        <w:rPr>
          <w:rFonts w:ascii="Calibri Light" w:hAnsi="Calibri Light" w:cs="Calibri Light"/>
          <w:sz w:val="24"/>
          <w:szCs w:val="24"/>
        </w:rPr>
        <w:t>Za zadeklarowaną karę umowną w wysokości 1</w:t>
      </w:r>
      <w:r w:rsidR="00AB2040">
        <w:rPr>
          <w:rFonts w:ascii="Calibri Light" w:hAnsi="Calibri Light" w:cs="Calibri Light"/>
          <w:sz w:val="24"/>
          <w:szCs w:val="24"/>
        </w:rPr>
        <w:t xml:space="preserve"> %  </w:t>
      </w:r>
      <w:r w:rsidR="00AB2040">
        <w:rPr>
          <w:rFonts w:ascii="Calibri Light" w:hAnsi="Calibri Light" w:cs="Calibri Light"/>
          <w:sz w:val="24"/>
          <w:szCs w:val="24"/>
        </w:rPr>
        <w:tab/>
        <w:t>- 10</w:t>
      </w:r>
      <w:r w:rsidRPr="006031C1">
        <w:rPr>
          <w:rFonts w:ascii="Calibri Light" w:hAnsi="Calibri Light" w:cs="Calibri Light"/>
          <w:sz w:val="24"/>
          <w:szCs w:val="24"/>
        </w:rPr>
        <w:t xml:space="preserve"> punktów</w:t>
      </w:r>
    </w:p>
    <w:p w:rsidR="006031C1" w:rsidRPr="006031C1" w:rsidRDefault="006031C1" w:rsidP="006031C1">
      <w:pPr>
        <w:pStyle w:val="Akapitzlist"/>
        <w:tabs>
          <w:tab w:val="right" w:pos="7088"/>
        </w:tabs>
        <w:spacing w:line="23" w:lineRule="atLeast"/>
        <w:ind w:left="425"/>
        <w:jc w:val="both"/>
        <w:rPr>
          <w:rFonts w:ascii="Calibri Light" w:hAnsi="Calibri Light" w:cs="Calibri Light"/>
          <w:sz w:val="24"/>
          <w:szCs w:val="24"/>
        </w:rPr>
      </w:pPr>
      <w:r w:rsidRPr="006031C1">
        <w:rPr>
          <w:rFonts w:ascii="Calibri Light" w:hAnsi="Calibri Light" w:cs="Calibri Light"/>
          <w:sz w:val="24"/>
          <w:szCs w:val="24"/>
        </w:rPr>
        <w:t>Za zadeklarowaną karę umowną w wysokości 2</w:t>
      </w:r>
      <w:r w:rsidR="00AB2040">
        <w:rPr>
          <w:rFonts w:ascii="Calibri Light" w:hAnsi="Calibri Light" w:cs="Calibri Light"/>
          <w:sz w:val="24"/>
          <w:szCs w:val="24"/>
        </w:rPr>
        <w:t xml:space="preserve"> %  </w:t>
      </w:r>
      <w:r w:rsidR="00AB2040">
        <w:rPr>
          <w:rFonts w:ascii="Calibri Light" w:hAnsi="Calibri Light" w:cs="Calibri Light"/>
          <w:sz w:val="24"/>
          <w:szCs w:val="24"/>
        </w:rPr>
        <w:tab/>
        <w:t>- 2</w:t>
      </w:r>
      <w:r w:rsidRPr="006031C1">
        <w:rPr>
          <w:rFonts w:ascii="Calibri Light" w:hAnsi="Calibri Light" w:cs="Calibri Light"/>
          <w:sz w:val="24"/>
          <w:szCs w:val="24"/>
        </w:rPr>
        <w:t>0 punktów</w:t>
      </w:r>
    </w:p>
    <w:p w:rsidR="006031C1" w:rsidRPr="006031C1" w:rsidRDefault="006031C1" w:rsidP="006031C1">
      <w:pPr>
        <w:pStyle w:val="Akapitzlist"/>
        <w:tabs>
          <w:tab w:val="right" w:pos="7088"/>
        </w:tabs>
        <w:spacing w:line="23" w:lineRule="atLeast"/>
        <w:ind w:left="426"/>
        <w:jc w:val="both"/>
        <w:rPr>
          <w:rFonts w:ascii="Calibri Light" w:hAnsi="Calibri Light" w:cs="Calibri Light"/>
          <w:sz w:val="24"/>
          <w:szCs w:val="24"/>
        </w:rPr>
      </w:pPr>
    </w:p>
    <w:p w:rsidR="006031C1" w:rsidRPr="006031C1" w:rsidRDefault="006031C1" w:rsidP="006031C1">
      <w:pPr>
        <w:pStyle w:val="Tekstpodstawowywcity2"/>
        <w:spacing w:after="0" w:line="23" w:lineRule="atLeast"/>
        <w:ind w:left="426"/>
        <w:jc w:val="both"/>
        <w:rPr>
          <w:rFonts w:ascii="Calibri Light" w:hAnsi="Calibri Light" w:cs="Calibri Light"/>
          <w:sz w:val="24"/>
          <w:szCs w:val="24"/>
        </w:rPr>
      </w:pPr>
      <w:r w:rsidRPr="006031C1">
        <w:rPr>
          <w:rFonts w:ascii="Calibri Light" w:hAnsi="Calibri Light" w:cs="Calibri Light"/>
          <w:sz w:val="24"/>
          <w:szCs w:val="24"/>
        </w:rPr>
        <w:t xml:space="preserve">W przypadku braku złożonej deklaracji kary umownej w formularzu ofertowym Zamawiający przyjmuje najniższy wymiar kary tj. </w:t>
      </w:r>
      <w:r w:rsidR="00587EC0">
        <w:rPr>
          <w:rFonts w:ascii="Calibri Light" w:hAnsi="Calibri Light" w:cs="Calibri Light"/>
          <w:sz w:val="24"/>
          <w:szCs w:val="24"/>
        </w:rPr>
        <w:t>0,5</w:t>
      </w:r>
      <w:r w:rsidRPr="006031C1">
        <w:rPr>
          <w:rFonts w:ascii="Calibri Light" w:hAnsi="Calibri Light" w:cs="Calibri Light"/>
          <w:sz w:val="24"/>
          <w:szCs w:val="24"/>
        </w:rPr>
        <w:t>% oraz nie przydzieli Wykonawcy dodatkowych punktów. Jeśli Wykonawca poda wyższą karę umowną niż 2%, to do wyliczeń punktów przyjęte będzie 2%.</w:t>
      </w:r>
    </w:p>
    <w:p w:rsidR="006031C1" w:rsidRPr="006031C1" w:rsidRDefault="006031C1" w:rsidP="006031C1">
      <w:pPr>
        <w:pStyle w:val="Tekstpodstawowywcity2"/>
        <w:spacing w:after="0" w:line="23" w:lineRule="atLeast"/>
        <w:ind w:left="426"/>
        <w:jc w:val="both"/>
        <w:rPr>
          <w:rFonts w:ascii="Calibri Light" w:hAnsi="Calibri Light" w:cs="Calibri Light"/>
          <w:sz w:val="24"/>
          <w:szCs w:val="24"/>
        </w:rPr>
      </w:pPr>
    </w:p>
    <w:bookmarkEnd w:id="5"/>
    <w:p w:rsidR="006031C1" w:rsidRPr="006031C1" w:rsidRDefault="006031C1" w:rsidP="006031C1">
      <w:pPr>
        <w:pStyle w:val="Akapitzlist"/>
        <w:numPr>
          <w:ilvl w:val="0"/>
          <w:numId w:val="1"/>
        </w:numPr>
        <w:shd w:val="clear" w:color="auto" w:fill="FFFFFF"/>
        <w:tabs>
          <w:tab w:val="clear" w:pos="567"/>
          <w:tab w:val="num" w:pos="284"/>
        </w:tabs>
        <w:spacing w:before="120" w:line="23" w:lineRule="atLeast"/>
        <w:ind w:left="284" w:right="28" w:hanging="284"/>
        <w:jc w:val="both"/>
        <w:rPr>
          <w:rFonts w:ascii="Calibri Light" w:hAnsi="Calibri Light" w:cs="Calibri Light"/>
          <w:sz w:val="24"/>
          <w:szCs w:val="24"/>
        </w:rPr>
      </w:pPr>
      <w:r w:rsidRPr="006031C1">
        <w:rPr>
          <w:rFonts w:ascii="Calibri Light" w:hAnsi="Calibri Light" w:cs="Calibri Light"/>
          <w:sz w:val="24"/>
          <w:szCs w:val="24"/>
        </w:rPr>
        <w:t>Za ofertę najkorzystniejszą będzie uznana oferta, która nie podlega odrzuceniu i która po zsumowaniu  uzyskanych z powyższych kryteriów punktów otrzyma najwyższą punktację.</w:t>
      </w:r>
    </w:p>
    <w:p w:rsidR="006031C1" w:rsidRPr="006031C1" w:rsidRDefault="006031C1" w:rsidP="006031C1">
      <w:pPr>
        <w:pStyle w:val="Akapitzlist"/>
        <w:numPr>
          <w:ilvl w:val="0"/>
          <w:numId w:val="1"/>
        </w:numPr>
        <w:tabs>
          <w:tab w:val="clear" w:pos="567"/>
        </w:tabs>
        <w:spacing w:before="120" w:line="23" w:lineRule="atLeast"/>
        <w:ind w:left="284" w:right="28" w:hanging="284"/>
        <w:jc w:val="both"/>
        <w:rPr>
          <w:rFonts w:ascii="Calibri Light" w:hAnsi="Calibri Light" w:cs="Calibri Light"/>
          <w:sz w:val="24"/>
          <w:szCs w:val="24"/>
        </w:rPr>
      </w:pPr>
      <w:r w:rsidRPr="006031C1">
        <w:rPr>
          <w:rFonts w:ascii="Calibri Light" w:hAnsi="Calibri Light" w:cs="Calibri Light"/>
          <w:sz w:val="24"/>
          <w:szCs w:val="24"/>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rsidR="006031C1" w:rsidRPr="006031C1" w:rsidRDefault="006031C1" w:rsidP="006031C1">
      <w:pPr>
        <w:pStyle w:val="Akapitzlist"/>
        <w:numPr>
          <w:ilvl w:val="0"/>
          <w:numId w:val="1"/>
        </w:numPr>
        <w:tabs>
          <w:tab w:val="clear" w:pos="567"/>
        </w:tabs>
        <w:spacing w:before="120" w:line="23" w:lineRule="atLeast"/>
        <w:ind w:left="284" w:right="28" w:hanging="284"/>
        <w:jc w:val="both"/>
        <w:rPr>
          <w:rFonts w:ascii="Calibri Light" w:hAnsi="Calibri Light" w:cs="Calibri Light"/>
          <w:sz w:val="24"/>
          <w:szCs w:val="24"/>
        </w:rPr>
      </w:pPr>
      <w:r w:rsidRPr="006031C1">
        <w:rPr>
          <w:rFonts w:ascii="Calibri Light" w:hAnsi="Calibri Light" w:cs="Calibri Light"/>
          <w:sz w:val="24"/>
          <w:szCs w:val="24"/>
        </w:rPr>
        <w:t>Jeżeli oferty otrzymały taką samą ocenę w kryterium o najwyższej wadze, zamawiający wybiera ofertę z najniższą ceną lub najniższym kosztem.</w:t>
      </w:r>
    </w:p>
    <w:p w:rsidR="006031C1" w:rsidRPr="006031C1" w:rsidRDefault="006031C1" w:rsidP="006031C1">
      <w:pPr>
        <w:pStyle w:val="Akapitzlist"/>
        <w:numPr>
          <w:ilvl w:val="0"/>
          <w:numId w:val="1"/>
        </w:numPr>
        <w:tabs>
          <w:tab w:val="clear" w:pos="567"/>
        </w:tabs>
        <w:spacing w:before="120" w:line="23" w:lineRule="atLeast"/>
        <w:ind w:left="284" w:right="28" w:hanging="284"/>
        <w:jc w:val="both"/>
        <w:rPr>
          <w:rFonts w:ascii="Calibri Light" w:hAnsi="Calibri Light" w:cs="Calibri Light"/>
          <w:sz w:val="24"/>
          <w:szCs w:val="24"/>
        </w:rPr>
      </w:pPr>
      <w:r w:rsidRPr="006031C1">
        <w:rPr>
          <w:rFonts w:ascii="Calibri Light" w:hAnsi="Calibri Light" w:cs="Calibri Light"/>
          <w:sz w:val="24"/>
          <w:szCs w:val="24"/>
        </w:rPr>
        <w:t>Jeżeli nie można dokonać wyboru oferty w sposób, o którym mowa w ust. 5 powyżej, zamawiający wzywa wykonawców, którzy złożyli te oferty, do złożenia w terminie określonym przez zamawiającego ofert dodatkowych zawierających nową cenę lub koszt.</w:t>
      </w:r>
    </w:p>
    <w:p w:rsidR="00E25CD2" w:rsidRPr="00892CA2" w:rsidRDefault="00E25CD2" w:rsidP="006031C1">
      <w:pPr>
        <w:pStyle w:val="Akapitzlist"/>
        <w:spacing w:line="23" w:lineRule="atLeast"/>
        <w:ind w:left="284" w:right="28"/>
        <w:jc w:val="both"/>
        <w:rPr>
          <w:rFonts w:ascii="Calibri Light" w:hAnsi="Calibri Light" w:cs="Calibri Light"/>
          <w:sz w:val="24"/>
          <w:szCs w:val="24"/>
        </w:rPr>
      </w:pPr>
    </w:p>
    <w:p w:rsidR="00EB7879" w:rsidRPr="00892CA2" w:rsidRDefault="00EB7879"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 XXIX</w:t>
      </w:r>
    </w:p>
    <w:p w:rsidR="001D55BE" w:rsidRPr="002A44A6" w:rsidRDefault="00EB7879" w:rsidP="002A44A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INFORMACJE NA TEMAT AUKCJI ELEKTRONICZNEJ</w:t>
      </w:r>
    </w:p>
    <w:p w:rsidR="00EB7879" w:rsidRPr="00892CA2" w:rsidRDefault="00EB7879" w:rsidP="00640706">
      <w:pPr>
        <w:spacing w:line="276" w:lineRule="auto"/>
        <w:ind w:right="28"/>
        <w:jc w:val="both"/>
        <w:rPr>
          <w:rFonts w:ascii="Calibri Light" w:hAnsi="Calibri Light" w:cs="Calibri Light"/>
          <w:sz w:val="24"/>
          <w:szCs w:val="24"/>
        </w:rPr>
      </w:pPr>
      <w:r w:rsidRPr="00892CA2">
        <w:rPr>
          <w:rFonts w:ascii="Calibri Light" w:hAnsi="Calibri Light" w:cs="Calibri Light"/>
          <w:sz w:val="24"/>
          <w:szCs w:val="24"/>
        </w:rPr>
        <w:t>Zamawiający nie przewiduje w niniejszym postępowaniu przeprowadzenia aukcji</w:t>
      </w:r>
      <w:r w:rsidR="00A72EF6" w:rsidRPr="00892CA2">
        <w:rPr>
          <w:rFonts w:ascii="Calibri Light" w:hAnsi="Calibri Light" w:cs="Calibri Light"/>
          <w:sz w:val="24"/>
          <w:szCs w:val="24"/>
        </w:rPr>
        <w:t xml:space="preserve"> </w:t>
      </w:r>
      <w:r w:rsidRPr="00892CA2">
        <w:rPr>
          <w:rFonts w:ascii="Calibri Light" w:hAnsi="Calibri Light" w:cs="Calibri Light"/>
          <w:sz w:val="24"/>
          <w:szCs w:val="24"/>
        </w:rPr>
        <w:t>elektronicznej.</w:t>
      </w:r>
    </w:p>
    <w:p w:rsidR="00113214" w:rsidRPr="00892CA2" w:rsidRDefault="00113214" w:rsidP="00640706">
      <w:pPr>
        <w:pStyle w:val="Nagwek2"/>
        <w:spacing w:line="276" w:lineRule="auto"/>
        <w:ind w:firstLine="0"/>
        <w:rPr>
          <w:rFonts w:ascii="Calibri Light" w:hAnsi="Calibri Light" w:cs="Calibri Light"/>
          <w:sz w:val="24"/>
          <w:szCs w:val="24"/>
        </w:rPr>
      </w:pPr>
    </w:p>
    <w:p w:rsidR="00EB7879" w:rsidRPr="00892CA2" w:rsidRDefault="00EB7879"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 XXX</w:t>
      </w:r>
    </w:p>
    <w:p w:rsidR="006F5C1A" w:rsidRPr="002A44A6" w:rsidRDefault="00EB7879" w:rsidP="002A44A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INFORMACJE O FORMALNOŚCIACH, JAKIE MUSZĄ ZOSTAĆ DOPEŁNIONE PO WYBORZE OFERTY W CELU ZAWARCIA UMOWY W SPRAWIE ZAMÓWIENIA PUBLICZNEGO</w:t>
      </w:r>
    </w:p>
    <w:p w:rsidR="00284CEA" w:rsidRPr="00892CA2" w:rsidRDefault="00284CEA" w:rsidP="000609FF">
      <w:pPr>
        <w:pStyle w:val="Akapitzlist"/>
        <w:numPr>
          <w:ilvl w:val="3"/>
          <w:numId w:val="43"/>
        </w:numPr>
        <w:spacing w:line="276" w:lineRule="auto"/>
        <w:ind w:left="426" w:hanging="426"/>
        <w:jc w:val="both"/>
        <w:rPr>
          <w:rFonts w:ascii="Calibri Light" w:hAnsi="Calibri Light" w:cs="Calibri Light"/>
          <w:sz w:val="24"/>
          <w:szCs w:val="24"/>
        </w:rPr>
      </w:pPr>
      <w:r w:rsidRPr="00892CA2">
        <w:rPr>
          <w:rFonts w:ascii="Calibri Light" w:hAnsi="Calibri Light" w:cs="Calibri Light"/>
          <w:sz w:val="24"/>
          <w:szCs w:val="24"/>
        </w:rPr>
        <w:t xml:space="preserve">Umowa w sprawie zamówienia publicznego może zostać zawarta wyłącznie </w:t>
      </w:r>
      <w:r w:rsidR="004D1BE5" w:rsidRPr="00892CA2">
        <w:rPr>
          <w:rFonts w:ascii="Calibri Light" w:hAnsi="Calibri Light" w:cs="Calibri Light"/>
          <w:sz w:val="24"/>
          <w:szCs w:val="24"/>
        </w:rPr>
        <w:br/>
      </w:r>
      <w:r w:rsidRPr="00892CA2">
        <w:rPr>
          <w:rFonts w:ascii="Calibri Light" w:hAnsi="Calibri Light" w:cs="Calibri Light"/>
          <w:sz w:val="24"/>
          <w:szCs w:val="24"/>
        </w:rPr>
        <w:t>z Wykonawcą, którego oferta zostanie wybrana jako najkorzystniejsza, po upływie terminów określonych w art. 308 ust. 2 ustawy.</w:t>
      </w:r>
    </w:p>
    <w:p w:rsidR="00284CEA" w:rsidRPr="002A44A6" w:rsidRDefault="00284CEA" w:rsidP="000609FF">
      <w:pPr>
        <w:pStyle w:val="Akapitzlist"/>
        <w:numPr>
          <w:ilvl w:val="3"/>
          <w:numId w:val="43"/>
        </w:numPr>
        <w:spacing w:line="276" w:lineRule="auto"/>
        <w:ind w:left="426" w:hanging="426"/>
        <w:jc w:val="both"/>
        <w:rPr>
          <w:rFonts w:ascii="Calibri Light" w:hAnsi="Calibri Light" w:cs="Calibri Light"/>
          <w:sz w:val="24"/>
          <w:szCs w:val="24"/>
        </w:rPr>
      </w:pPr>
      <w:r w:rsidRPr="00892CA2">
        <w:rPr>
          <w:rFonts w:ascii="Calibri Light" w:hAnsi="Calibri Light" w:cs="Calibri Light"/>
          <w:sz w:val="24"/>
          <w:szCs w:val="24"/>
        </w:rPr>
        <w:t xml:space="preserve">W przypadku wniesienia odwołania, z zastrzeżeniem wyjątków przewidzianych </w:t>
      </w:r>
      <w:r w:rsidR="004D1BE5" w:rsidRPr="00892CA2">
        <w:rPr>
          <w:rFonts w:ascii="Calibri Light" w:hAnsi="Calibri Light" w:cs="Calibri Light"/>
          <w:sz w:val="24"/>
          <w:szCs w:val="24"/>
        </w:rPr>
        <w:br/>
      </w:r>
      <w:r w:rsidRPr="00892CA2">
        <w:rPr>
          <w:rFonts w:ascii="Calibri Light" w:hAnsi="Calibri Light" w:cs="Calibri Light"/>
          <w:sz w:val="24"/>
          <w:szCs w:val="24"/>
        </w:rPr>
        <w:t>w ustawie, Zamawiający nie może zawrzeć umowy do czasu ogłoszenia przez Krajową Izbę Odwoławczą (zwanej dalej KIO lub Izbą) wyroku lub postanowienia kończącego postępowanie odwoławcze.</w:t>
      </w:r>
    </w:p>
    <w:p w:rsidR="00284CEA" w:rsidRPr="00892CA2" w:rsidRDefault="00284CEA" w:rsidP="000609FF">
      <w:pPr>
        <w:pStyle w:val="Akapitzlist"/>
        <w:numPr>
          <w:ilvl w:val="3"/>
          <w:numId w:val="43"/>
        </w:numPr>
        <w:spacing w:line="276" w:lineRule="auto"/>
        <w:ind w:left="426" w:hanging="426"/>
        <w:jc w:val="both"/>
        <w:rPr>
          <w:rFonts w:ascii="Calibri Light" w:hAnsi="Calibri Light" w:cs="Calibri Light"/>
          <w:sz w:val="24"/>
          <w:szCs w:val="24"/>
        </w:rPr>
      </w:pPr>
      <w:r w:rsidRPr="00892CA2">
        <w:rPr>
          <w:rFonts w:ascii="Calibri Light" w:hAnsi="Calibri Light" w:cs="Calibri Light"/>
          <w:sz w:val="24"/>
          <w:szCs w:val="24"/>
        </w:rPr>
        <w:t>Po wyborze najkorzystniejszej oferty, w celu zawarcia umowy w sprawie zamówienia publicznego, Wykonawca zobowiązany będzie do:</w:t>
      </w:r>
    </w:p>
    <w:p w:rsidR="00284CEA" w:rsidRPr="00892CA2" w:rsidRDefault="00284CEA" w:rsidP="000609FF">
      <w:pPr>
        <w:pStyle w:val="Akapitzlist"/>
        <w:numPr>
          <w:ilvl w:val="0"/>
          <w:numId w:val="44"/>
        </w:numPr>
        <w:spacing w:line="276" w:lineRule="auto"/>
        <w:ind w:left="1066" w:hanging="357"/>
        <w:jc w:val="both"/>
        <w:rPr>
          <w:rFonts w:ascii="Calibri Light" w:hAnsi="Calibri Light" w:cs="Calibri Light"/>
          <w:sz w:val="24"/>
          <w:szCs w:val="24"/>
        </w:rPr>
      </w:pPr>
      <w:r w:rsidRPr="00892CA2">
        <w:rPr>
          <w:rFonts w:ascii="Calibri Light" w:hAnsi="Calibri Light" w:cs="Calibri Light"/>
          <w:sz w:val="24"/>
          <w:szCs w:val="24"/>
        </w:rPr>
        <w:t xml:space="preserve">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w:t>
      </w:r>
      <w:r w:rsidR="004D1BE5" w:rsidRPr="00892CA2">
        <w:rPr>
          <w:rFonts w:ascii="Calibri Light" w:hAnsi="Calibri Light" w:cs="Calibri Light"/>
          <w:sz w:val="24"/>
          <w:szCs w:val="24"/>
        </w:rPr>
        <w:br/>
      </w:r>
      <w:r w:rsidRPr="00892CA2">
        <w:rPr>
          <w:rFonts w:ascii="Calibri Light" w:hAnsi="Calibri Light" w:cs="Calibri Light"/>
          <w:sz w:val="24"/>
          <w:szCs w:val="24"/>
        </w:rPr>
        <w:t>o udzielenie zamówienia,</w:t>
      </w:r>
    </w:p>
    <w:p w:rsidR="00284CEA" w:rsidRPr="00892CA2" w:rsidRDefault="00284CEA" w:rsidP="000609FF">
      <w:pPr>
        <w:pStyle w:val="Akapitzlist"/>
        <w:numPr>
          <w:ilvl w:val="0"/>
          <w:numId w:val="44"/>
        </w:numPr>
        <w:spacing w:line="276" w:lineRule="auto"/>
        <w:ind w:left="1066" w:hanging="357"/>
        <w:jc w:val="both"/>
        <w:rPr>
          <w:rFonts w:ascii="Calibri Light" w:hAnsi="Calibri Light" w:cs="Calibri Light"/>
          <w:sz w:val="24"/>
          <w:szCs w:val="24"/>
        </w:rPr>
      </w:pPr>
      <w:r w:rsidRPr="00892CA2">
        <w:rPr>
          <w:rFonts w:ascii="Calibri Light" w:hAnsi="Calibri Light" w:cs="Calibri Light"/>
          <w:sz w:val="24"/>
          <w:szCs w:val="24"/>
        </w:rPr>
        <w:t>w przypadku dokonania wyboru najkorzystniejszej oferty złożonej przez Wykonawców wspólnie ubiegających się o udzielenie zamówienia, złożenia umowy regulującej współpracę tych podmiotów (np. umowa konsorcjum, umowa spółki cywilnej),</w:t>
      </w:r>
    </w:p>
    <w:p w:rsidR="00153C53" w:rsidRPr="008826E9" w:rsidRDefault="00284CEA" w:rsidP="000609FF">
      <w:pPr>
        <w:pStyle w:val="Akapitzlist"/>
        <w:numPr>
          <w:ilvl w:val="0"/>
          <w:numId w:val="44"/>
        </w:numPr>
        <w:spacing w:line="276" w:lineRule="auto"/>
        <w:jc w:val="both"/>
        <w:rPr>
          <w:rFonts w:ascii="Calibri Light" w:hAnsi="Calibri Light" w:cs="Calibri Light"/>
          <w:sz w:val="24"/>
          <w:szCs w:val="24"/>
        </w:rPr>
      </w:pPr>
      <w:r w:rsidRPr="008826E9">
        <w:rPr>
          <w:rFonts w:ascii="Calibri Light" w:hAnsi="Calibri Light" w:cs="Calibri Light"/>
          <w:sz w:val="24"/>
          <w:szCs w:val="24"/>
        </w:rPr>
        <w:t>złożenia dokumentu potwierdz</w:t>
      </w:r>
      <w:r w:rsidR="00890A72" w:rsidRPr="008826E9">
        <w:rPr>
          <w:rFonts w:ascii="Calibri Light" w:hAnsi="Calibri Light" w:cs="Calibri Light"/>
          <w:sz w:val="24"/>
          <w:szCs w:val="24"/>
        </w:rPr>
        <w:t>ającego opłacone ubezpieczenie Wykonawcy</w:t>
      </w:r>
      <w:r w:rsidRPr="008826E9">
        <w:rPr>
          <w:rFonts w:ascii="Calibri Light" w:hAnsi="Calibri Light" w:cs="Calibri Light"/>
          <w:sz w:val="24"/>
          <w:szCs w:val="24"/>
        </w:rPr>
        <w:t xml:space="preserve"> </w:t>
      </w:r>
      <w:r w:rsidR="00890A72" w:rsidRPr="008826E9">
        <w:rPr>
          <w:rFonts w:ascii="Calibri Light" w:hAnsi="Calibri Light" w:cs="Calibri Light"/>
          <w:bCs/>
          <w:sz w:val="24"/>
          <w:szCs w:val="24"/>
        </w:rPr>
        <w:t>od odpowiedzialności cywilnej</w:t>
      </w:r>
      <w:r w:rsidRPr="008826E9">
        <w:rPr>
          <w:rFonts w:ascii="Calibri Light" w:hAnsi="Calibri Light" w:cs="Calibri Light"/>
          <w:sz w:val="24"/>
          <w:szCs w:val="24"/>
        </w:rPr>
        <w:t xml:space="preserve"> </w:t>
      </w:r>
      <w:r w:rsidR="00890A72" w:rsidRPr="008826E9">
        <w:rPr>
          <w:rFonts w:ascii="Calibri Light" w:hAnsi="Calibri Light" w:cs="Calibri Light"/>
          <w:bCs/>
          <w:sz w:val="24"/>
          <w:szCs w:val="24"/>
        </w:rPr>
        <w:t>w zakresie prowadzonej działalności gospodarczej związanej z przedmiotem zamówienia</w:t>
      </w:r>
      <w:r w:rsidR="002C04E0" w:rsidRPr="008826E9">
        <w:rPr>
          <w:rFonts w:ascii="Calibri Light" w:hAnsi="Calibri Light" w:cs="Calibri Light"/>
          <w:bCs/>
          <w:sz w:val="24"/>
          <w:szCs w:val="24"/>
        </w:rPr>
        <w:t xml:space="preserve">, na </w:t>
      </w:r>
      <w:r w:rsidRPr="008826E9">
        <w:rPr>
          <w:rFonts w:ascii="Calibri Light" w:hAnsi="Calibri Light" w:cs="Calibri Light"/>
          <w:sz w:val="24"/>
          <w:szCs w:val="24"/>
        </w:rPr>
        <w:t xml:space="preserve">kwotę </w:t>
      </w:r>
      <w:r w:rsidR="002C04E0" w:rsidRPr="008826E9">
        <w:rPr>
          <w:rFonts w:ascii="Calibri Light" w:hAnsi="Calibri Light" w:cs="Calibri Light"/>
          <w:sz w:val="24"/>
          <w:szCs w:val="24"/>
        </w:rPr>
        <w:t>nie niższą niż cena ofertowa/kwota umowy</w:t>
      </w:r>
      <w:r w:rsidRPr="008826E9">
        <w:rPr>
          <w:rFonts w:ascii="Calibri Light" w:hAnsi="Calibri Light" w:cs="Calibri Light"/>
          <w:sz w:val="24"/>
          <w:szCs w:val="24"/>
        </w:rPr>
        <w:t>,</w:t>
      </w:r>
    </w:p>
    <w:p w:rsidR="004D7302" w:rsidRPr="004D7302" w:rsidRDefault="00B50724" w:rsidP="004D7302">
      <w:pPr>
        <w:pStyle w:val="Akapitzlist"/>
        <w:numPr>
          <w:ilvl w:val="0"/>
          <w:numId w:val="44"/>
        </w:numPr>
        <w:spacing w:line="276" w:lineRule="auto"/>
        <w:jc w:val="both"/>
        <w:rPr>
          <w:rFonts w:ascii="Calibri Light" w:hAnsi="Calibri Light" w:cs="Calibri Light"/>
          <w:sz w:val="24"/>
          <w:szCs w:val="24"/>
        </w:rPr>
      </w:pPr>
      <w:r w:rsidRPr="004D7302">
        <w:rPr>
          <w:rFonts w:ascii="Calibri Light" w:hAnsi="Calibri Light" w:cs="Calibri Light"/>
          <w:bCs/>
          <w:sz w:val="24"/>
          <w:szCs w:val="24"/>
        </w:rPr>
        <w:t>złożenia w</w:t>
      </w:r>
      <w:r w:rsidR="00153C53" w:rsidRPr="004D7302">
        <w:rPr>
          <w:rFonts w:ascii="Calibri Light" w:hAnsi="Calibri Light" w:cs="Calibri Light"/>
          <w:bCs/>
          <w:sz w:val="24"/>
          <w:szCs w:val="24"/>
        </w:rPr>
        <w:t>ykaz</w:t>
      </w:r>
      <w:r w:rsidRPr="004D7302">
        <w:rPr>
          <w:rFonts w:ascii="Calibri Light" w:hAnsi="Calibri Light" w:cs="Calibri Light"/>
          <w:bCs/>
          <w:sz w:val="24"/>
          <w:szCs w:val="24"/>
        </w:rPr>
        <w:t>u</w:t>
      </w:r>
      <w:r w:rsidR="00153C53" w:rsidRPr="004D7302">
        <w:rPr>
          <w:rFonts w:ascii="Calibri Light" w:hAnsi="Calibri Light" w:cs="Calibri Light"/>
          <w:bCs/>
          <w:sz w:val="24"/>
          <w:szCs w:val="24"/>
        </w:rPr>
        <w:t xml:space="preserve"> osób wyznaczonych przez Wykonawcę do realizacji zamówienia wraz z dokumentami potwierdzającymi, że są zatrudnieni na podstawie umowy </w:t>
      </w:r>
      <w:r w:rsidR="00AB71B2">
        <w:rPr>
          <w:rFonts w:ascii="Calibri Light" w:hAnsi="Calibri Light" w:cs="Calibri Light"/>
          <w:bCs/>
          <w:sz w:val="24"/>
          <w:szCs w:val="24"/>
        </w:rPr>
        <w:br/>
      </w:r>
      <w:r w:rsidR="00153C53" w:rsidRPr="004D7302">
        <w:rPr>
          <w:rFonts w:ascii="Calibri Light" w:hAnsi="Calibri Light" w:cs="Calibri Light"/>
          <w:bCs/>
          <w:sz w:val="24"/>
          <w:szCs w:val="24"/>
        </w:rPr>
        <w:t xml:space="preserve">o pracę w rozumieniu przepisów ustawy z dnia 26 czerwca 1974r. Kodeks pracy </w:t>
      </w:r>
      <w:r w:rsidR="00AB71B2">
        <w:rPr>
          <w:rFonts w:ascii="Calibri Light" w:hAnsi="Calibri Light" w:cs="Calibri Light"/>
          <w:bCs/>
          <w:sz w:val="24"/>
          <w:szCs w:val="24"/>
        </w:rPr>
        <w:br/>
      </w:r>
      <w:r w:rsidR="00153C53" w:rsidRPr="004D7302">
        <w:rPr>
          <w:rFonts w:ascii="Calibri Light" w:hAnsi="Calibri Light" w:cs="Calibri Light"/>
          <w:bCs/>
          <w:sz w:val="24"/>
          <w:szCs w:val="24"/>
        </w:rPr>
        <w:t xml:space="preserve">z uwzględnieniem minimalnego wynagrodzenia za pracę ustalonego na podstawie art. 2 ust. 3-5 ustawy z dnia 10 października 2002 r. </w:t>
      </w:r>
      <w:r w:rsidR="00153C53" w:rsidRPr="004D7302">
        <w:rPr>
          <w:rFonts w:ascii="Calibri Light" w:hAnsi="Calibri Light" w:cs="Calibri Light"/>
          <w:bCs/>
          <w:i/>
          <w:sz w:val="24"/>
          <w:szCs w:val="24"/>
        </w:rPr>
        <w:t>o minimalnym wynagrodzeniu za pracę</w:t>
      </w:r>
      <w:r w:rsidR="004D7302" w:rsidRPr="004D7302">
        <w:rPr>
          <w:rFonts w:ascii="Calibri Light" w:hAnsi="Calibri Light" w:cs="Calibri Light"/>
          <w:bCs/>
          <w:sz w:val="24"/>
          <w:szCs w:val="24"/>
        </w:rPr>
        <w:t>.</w:t>
      </w:r>
      <w:r w:rsidR="00153C53" w:rsidRPr="004D7302">
        <w:rPr>
          <w:rFonts w:ascii="Calibri Light" w:hAnsi="Calibri Light" w:cs="Calibri Light"/>
          <w:bCs/>
          <w:sz w:val="24"/>
          <w:szCs w:val="24"/>
        </w:rPr>
        <w:t xml:space="preserve">  Wykonawca każdorazowo zobowiązany jest przedstawić Zamawiającemu aktualny wykaz osób oraz załączyć dokumenty wymagane przez Zamawiającego, potwierdzające zatrudnienie nowej osoby na umowę o pracę</w:t>
      </w:r>
      <w:r w:rsidR="004D7302" w:rsidRPr="004D7302">
        <w:rPr>
          <w:rFonts w:ascii="Calibri Light" w:hAnsi="Calibri Light" w:cs="Calibri Light"/>
          <w:bCs/>
          <w:sz w:val="24"/>
          <w:szCs w:val="24"/>
        </w:rPr>
        <w:t>,</w:t>
      </w:r>
    </w:p>
    <w:p w:rsidR="00153C53" w:rsidRPr="00B13096" w:rsidRDefault="00AB71B2" w:rsidP="00B13096">
      <w:pPr>
        <w:pStyle w:val="Akapitzlist"/>
        <w:numPr>
          <w:ilvl w:val="0"/>
          <w:numId w:val="44"/>
        </w:numPr>
        <w:spacing w:line="276" w:lineRule="auto"/>
        <w:ind w:left="782"/>
        <w:jc w:val="both"/>
        <w:rPr>
          <w:rFonts w:ascii="Calibri Light" w:hAnsi="Calibri Light" w:cs="Calibri Light"/>
          <w:sz w:val="24"/>
          <w:szCs w:val="24"/>
        </w:rPr>
      </w:pPr>
      <w:r>
        <w:rPr>
          <w:rFonts w:ascii="Calibri Light" w:hAnsi="Calibri Light" w:cs="Calibri Light"/>
          <w:bCs/>
          <w:sz w:val="24"/>
          <w:szCs w:val="24"/>
        </w:rPr>
        <w:t xml:space="preserve">złożenia </w:t>
      </w:r>
      <w:r w:rsidR="00153C53" w:rsidRPr="004D7302">
        <w:rPr>
          <w:rFonts w:ascii="Calibri Light" w:hAnsi="Calibri Light" w:cs="Calibri Light"/>
          <w:bCs/>
          <w:sz w:val="24"/>
          <w:szCs w:val="24"/>
        </w:rPr>
        <w:t>oświadc</w:t>
      </w:r>
      <w:r>
        <w:rPr>
          <w:rFonts w:ascii="Calibri Light" w:hAnsi="Calibri Light" w:cs="Calibri Light"/>
          <w:bCs/>
          <w:sz w:val="24"/>
          <w:szCs w:val="24"/>
        </w:rPr>
        <w:t>zenia</w:t>
      </w:r>
      <w:r w:rsidR="00153C53" w:rsidRPr="004D7302">
        <w:rPr>
          <w:rFonts w:ascii="Calibri Light" w:hAnsi="Calibri Light" w:cs="Calibri Light"/>
          <w:bCs/>
          <w:sz w:val="24"/>
          <w:szCs w:val="24"/>
        </w:rPr>
        <w:t xml:space="preserve"> o niekaralności pracowników skierowan</w:t>
      </w:r>
      <w:r w:rsidR="004D7302" w:rsidRPr="004D7302">
        <w:rPr>
          <w:rFonts w:ascii="Calibri Light" w:hAnsi="Calibri Light" w:cs="Calibri Light"/>
          <w:bCs/>
          <w:sz w:val="24"/>
          <w:szCs w:val="24"/>
        </w:rPr>
        <w:t xml:space="preserve">ych do wykonywania </w:t>
      </w:r>
      <w:r w:rsidR="004D7302" w:rsidRPr="00B13096">
        <w:rPr>
          <w:rFonts w:ascii="Calibri Light" w:hAnsi="Calibri Light" w:cs="Calibri Light"/>
          <w:bCs/>
          <w:sz w:val="24"/>
          <w:szCs w:val="24"/>
        </w:rPr>
        <w:t>czynności. W</w:t>
      </w:r>
      <w:r w:rsidR="00153C53" w:rsidRPr="00B13096">
        <w:rPr>
          <w:rFonts w:ascii="Calibri Light" w:hAnsi="Calibri Light" w:cs="Calibri Light"/>
          <w:bCs/>
          <w:sz w:val="24"/>
          <w:szCs w:val="24"/>
        </w:rPr>
        <w:t xml:space="preserve"> przypadku, gdy w czasie realizacji przedmiotu zamówienia zajdzie konieczność zatrudnienia innego pracownika, Wykonawca zobowiązany jest poinformować o tym fakcie Zamawiającego, załączając aktualne oświadczenie </w:t>
      </w:r>
      <w:r w:rsidRPr="00B13096">
        <w:rPr>
          <w:rFonts w:ascii="Calibri Light" w:hAnsi="Calibri Light" w:cs="Calibri Light"/>
          <w:bCs/>
          <w:sz w:val="24"/>
          <w:szCs w:val="24"/>
        </w:rPr>
        <w:br/>
      </w:r>
      <w:r w:rsidR="00153C53" w:rsidRPr="00B13096">
        <w:rPr>
          <w:rFonts w:ascii="Calibri Light" w:hAnsi="Calibri Light" w:cs="Calibri Light"/>
          <w:bCs/>
          <w:sz w:val="24"/>
          <w:szCs w:val="24"/>
        </w:rPr>
        <w:t>o niekaralności nowego pracownika</w:t>
      </w:r>
      <w:r w:rsidR="004D7302" w:rsidRPr="00B13096">
        <w:rPr>
          <w:rFonts w:ascii="Calibri Light" w:hAnsi="Calibri Light" w:cs="Calibri Light"/>
          <w:bCs/>
          <w:sz w:val="24"/>
          <w:szCs w:val="24"/>
        </w:rPr>
        <w:t>,</w:t>
      </w:r>
    </w:p>
    <w:p w:rsidR="000C4F1F" w:rsidRPr="008826E9" w:rsidRDefault="000C4F1F" w:rsidP="00463649">
      <w:pPr>
        <w:pStyle w:val="Akapitzlist"/>
        <w:numPr>
          <w:ilvl w:val="0"/>
          <w:numId w:val="44"/>
        </w:numPr>
        <w:tabs>
          <w:tab w:val="left" w:pos="284"/>
        </w:tabs>
        <w:spacing w:line="276" w:lineRule="auto"/>
        <w:ind w:left="782"/>
        <w:jc w:val="both"/>
        <w:rPr>
          <w:rFonts w:ascii="Calibri Light" w:hAnsi="Calibri Light" w:cs="Calibri Light"/>
          <w:sz w:val="24"/>
          <w:szCs w:val="24"/>
        </w:rPr>
      </w:pPr>
      <w:r w:rsidRPr="00B13096">
        <w:rPr>
          <w:rFonts w:ascii="Calibri Light" w:hAnsi="Calibri Light" w:cs="Calibri Light"/>
          <w:sz w:val="24"/>
          <w:szCs w:val="24"/>
        </w:rPr>
        <w:t xml:space="preserve">złożenia listy środków chemicznych, które będą używane do utrzymania czystości </w:t>
      </w:r>
      <w:r w:rsidR="00463649">
        <w:rPr>
          <w:rFonts w:ascii="Calibri Light" w:hAnsi="Calibri Light" w:cs="Calibri Light"/>
          <w:sz w:val="24"/>
          <w:szCs w:val="24"/>
        </w:rPr>
        <w:br/>
      </w:r>
      <w:r w:rsidRPr="00B13096">
        <w:rPr>
          <w:rFonts w:ascii="Calibri Light" w:hAnsi="Calibri Light" w:cs="Calibri Light"/>
          <w:sz w:val="24"/>
          <w:szCs w:val="24"/>
        </w:rPr>
        <w:t xml:space="preserve">w obiektach Zamawiającego. W przypadku zmian </w:t>
      </w:r>
      <w:r w:rsidRPr="00B13096">
        <w:rPr>
          <w:rFonts w:ascii="Calibri Light" w:eastAsia="Tahoma" w:hAnsi="Calibri Light" w:cs="Calibri Light"/>
          <w:sz w:val="24"/>
          <w:szCs w:val="24"/>
        </w:rPr>
        <w:t xml:space="preserve">ww. </w:t>
      </w:r>
      <w:r w:rsidRPr="00B13096">
        <w:rPr>
          <w:rFonts w:ascii="Calibri Light" w:hAnsi="Calibri Light" w:cs="Calibri Light"/>
          <w:sz w:val="24"/>
          <w:szCs w:val="24"/>
        </w:rPr>
        <w:t xml:space="preserve">środków chemicznych </w:t>
      </w:r>
      <w:r w:rsidR="00463649">
        <w:rPr>
          <w:rFonts w:ascii="Calibri Light" w:hAnsi="Calibri Light" w:cs="Calibri Light"/>
          <w:sz w:val="24"/>
          <w:szCs w:val="24"/>
        </w:rPr>
        <w:br/>
      </w:r>
      <w:r w:rsidRPr="00B13096">
        <w:rPr>
          <w:rFonts w:ascii="Calibri Light" w:hAnsi="Calibri Light" w:cs="Calibri Light"/>
          <w:sz w:val="24"/>
          <w:szCs w:val="24"/>
        </w:rPr>
        <w:t xml:space="preserve">w trakcie obowiązywania umowy, Wykonawca zaktualizuje listę środków, </w:t>
      </w:r>
      <w:r w:rsidRPr="008826E9">
        <w:rPr>
          <w:rFonts w:ascii="Calibri Light" w:hAnsi="Calibri Light" w:cs="Calibri Light"/>
          <w:sz w:val="24"/>
          <w:szCs w:val="24"/>
        </w:rPr>
        <w:t>najpóźniej na dzień przed zmianą.</w:t>
      </w:r>
    </w:p>
    <w:p w:rsidR="00153C53" w:rsidRPr="00007702" w:rsidRDefault="000C4F1F" w:rsidP="00007702">
      <w:pPr>
        <w:pStyle w:val="Akapitzlist"/>
        <w:tabs>
          <w:tab w:val="left" w:pos="284"/>
        </w:tabs>
        <w:spacing w:line="276" w:lineRule="auto"/>
        <w:ind w:left="782"/>
        <w:jc w:val="both"/>
        <w:rPr>
          <w:rFonts w:ascii="Calibri Light" w:hAnsi="Calibri Light" w:cs="Calibri Light"/>
          <w:sz w:val="24"/>
          <w:szCs w:val="24"/>
        </w:rPr>
      </w:pPr>
      <w:r w:rsidRPr="008826E9">
        <w:rPr>
          <w:rFonts w:ascii="Calibri Light" w:hAnsi="Calibri Light" w:cs="Calibri Light"/>
          <w:sz w:val="24"/>
          <w:szCs w:val="24"/>
        </w:rPr>
        <w:t>Wszystkie zastosowane środki chemiczne muszą być dostosowane do rodzaju czyszczonej powierzchni, dostarczane w oryginalnych opakowaniach producenta umożliwiających ich identyfikację, certyfikowane lub posiadać karty charakterystyki zgodnie z obowiązującymi przepisami (do okazania na żądanie Zamawiającego), nieszkodliwe zarówno dla środowiska jak i przedmiotu, który podlega czyszczeniu lub pielęgnacji, dopuszczone do obrotu i stosowane przed upływem terminu ważności.</w:t>
      </w:r>
      <w:r w:rsidRPr="00B13096">
        <w:rPr>
          <w:rFonts w:ascii="Calibri Light" w:hAnsi="Calibri Light" w:cs="Calibri Light"/>
          <w:sz w:val="24"/>
          <w:szCs w:val="24"/>
        </w:rPr>
        <w:t xml:space="preserve"> </w:t>
      </w:r>
    </w:p>
    <w:p w:rsidR="006F4F2D" w:rsidRPr="006F4F2D" w:rsidRDefault="006F4F2D" w:rsidP="006F4F2D">
      <w:pPr>
        <w:pStyle w:val="Akapitzlist"/>
        <w:numPr>
          <w:ilvl w:val="0"/>
          <w:numId w:val="44"/>
        </w:numPr>
        <w:spacing w:line="276" w:lineRule="auto"/>
        <w:jc w:val="both"/>
        <w:rPr>
          <w:rFonts w:ascii="Calibri Light" w:hAnsi="Calibri Light" w:cs="Calibri Light"/>
          <w:sz w:val="24"/>
          <w:szCs w:val="24"/>
        </w:rPr>
      </w:pPr>
      <w:r w:rsidRPr="006F4F2D">
        <w:rPr>
          <w:rFonts w:ascii="Calibri Light" w:hAnsi="Calibri Light" w:cs="Calibri Light"/>
          <w:sz w:val="24"/>
          <w:szCs w:val="24"/>
        </w:rPr>
        <w:t>wniesienia zabezpieczenia należytego wykonania umowy, zgodnie z informacją zawartą w rozdziale XXXI SWZ</w:t>
      </w:r>
      <w:r w:rsidRPr="006F4F2D">
        <w:rPr>
          <w:rFonts w:ascii="Calibri Light" w:hAnsi="Calibri Light" w:cs="Calibri Light"/>
          <w:i/>
          <w:iCs/>
          <w:sz w:val="24"/>
          <w:szCs w:val="24"/>
        </w:rPr>
        <w:t>,</w:t>
      </w:r>
    </w:p>
    <w:p w:rsidR="00284CEA" w:rsidRPr="006F4F2D" w:rsidRDefault="00284CEA" w:rsidP="006F4F2D">
      <w:pPr>
        <w:pStyle w:val="Akapitzlist"/>
        <w:numPr>
          <w:ilvl w:val="0"/>
          <w:numId w:val="44"/>
        </w:numPr>
        <w:spacing w:line="276" w:lineRule="auto"/>
        <w:jc w:val="both"/>
        <w:rPr>
          <w:rFonts w:ascii="Calibri Light" w:hAnsi="Calibri Light" w:cs="Calibri Light"/>
          <w:sz w:val="24"/>
          <w:szCs w:val="24"/>
        </w:rPr>
      </w:pPr>
      <w:r w:rsidRPr="006F4F2D">
        <w:rPr>
          <w:rFonts w:ascii="Calibri Light" w:hAnsi="Calibri Light" w:cs="Calibri Light"/>
          <w:sz w:val="24"/>
          <w:szCs w:val="24"/>
        </w:rPr>
        <w:t>złożenia innych oświadczeń lub dokumentów, które wynikają z projektowanych postanowień umowy w sprawie zamówienia publicznego, które zostaną wprowadzone do treści tej umowy.</w:t>
      </w:r>
    </w:p>
    <w:p w:rsidR="006F4F2D" w:rsidRPr="006F4F2D" w:rsidRDefault="006F4F2D" w:rsidP="006F4F2D">
      <w:pPr>
        <w:spacing w:line="276" w:lineRule="auto"/>
        <w:ind w:left="425"/>
        <w:jc w:val="both"/>
        <w:rPr>
          <w:rFonts w:ascii="Calibri Light" w:hAnsi="Calibri Light" w:cs="Calibri Light"/>
          <w:sz w:val="24"/>
          <w:szCs w:val="24"/>
        </w:rPr>
      </w:pPr>
    </w:p>
    <w:p w:rsidR="00284CEA" w:rsidRPr="00B75A47" w:rsidRDefault="00284CEA" w:rsidP="00B75A47">
      <w:pPr>
        <w:pStyle w:val="Akapitzlist"/>
        <w:numPr>
          <w:ilvl w:val="3"/>
          <w:numId w:val="43"/>
        </w:numPr>
        <w:spacing w:line="276" w:lineRule="auto"/>
        <w:ind w:left="426" w:hanging="426"/>
        <w:jc w:val="both"/>
        <w:rPr>
          <w:rFonts w:ascii="Calibri Light" w:hAnsi="Calibri Light" w:cs="Calibri Light"/>
          <w:b/>
          <w:bCs/>
          <w:sz w:val="24"/>
          <w:szCs w:val="24"/>
        </w:rPr>
      </w:pPr>
      <w:r w:rsidRPr="00892CA2">
        <w:rPr>
          <w:rFonts w:ascii="Calibri Light" w:hAnsi="Calibri Light" w:cs="Calibri Light"/>
          <w:b/>
          <w:bCs/>
          <w:sz w:val="24"/>
          <w:szCs w:val="24"/>
        </w:rPr>
        <w:t>W przypadku, gdy Wykonawca nie złoży wymaganych przez Zamawiającego w ust. 3 niniejszego rozdziału SWZ oświadczeń lub dokumentów, oznaczać to będzie, iż Wykonawca uchyla się od zawarcia umowy. Zamawiający w takim przypadku postąpi zgodnie z dyspozycją zawartą w art. 263 ustawy.</w:t>
      </w:r>
    </w:p>
    <w:p w:rsidR="00284CEA" w:rsidRPr="00892CA2" w:rsidRDefault="00284CEA" w:rsidP="000609FF">
      <w:pPr>
        <w:pStyle w:val="Akapitzlist"/>
        <w:numPr>
          <w:ilvl w:val="3"/>
          <w:numId w:val="43"/>
        </w:numPr>
        <w:spacing w:line="276" w:lineRule="auto"/>
        <w:ind w:left="426" w:hanging="426"/>
        <w:jc w:val="both"/>
        <w:rPr>
          <w:rFonts w:ascii="Calibri Light" w:hAnsi="Calibri Light" w:cs="Calibri Light"/>
          <w:sz w:val="24"/>
          <w:szCs w:val="24"/>
        </w:rPr>
      </w:pPr>
      <w:r w:rsidRPr="00892CA2">
        <w:rPr>
          <w:rFonts w:ascii="Calibri Light" w:hAnsi="Calibri Light" w:cs="Calibri Light"/>
          <w:sz w:val="24"/>
          <w:szCs w:val="24"/>
        </w:rPr>
        <w:t>Osobą uprawnioną ze strony Zamawiającego do ustalania szczegółów związanych z podpisaniem umowy po wyborze najkorzystniejszej oferty będzie:</w:t>
      </w:r>
    </w:p>
    <w:p w:rsidR="00284CEA" w:rsidRPr="00892CA2" w:rsidRDefault="002A44A6" w:rsidP="00640706">
      <w:pPr>
        <w:pStyle w:val="Tekstpodstawowy"/>
        <w:spacing w:line="276" w:lineRule="auto"/>
        <w:ind w:right="28" w:firstLine="426"/>
        <w:rPr>
          <w:rFonts w:ascii="Calibri Light" w:hAnsi="Calibri Light" w:cs="Calibri Light"/>
          <w:szCs w:val="24"/>
        </w:rPr>
      </w:pPr>
      <w:r>
        <w:rPr>
          <w:rFonts w:ascii="Calibri Light" w:hAnsi="Calibri Light" w:cs="Calibri Light"/>
          <w:szCs w:val="24"/>
        </w:rPr>
        <w:t>Patrycja Barszczak</w:t>
      </w:r>
      <w:r w:rsidR="00472AC2" w:rsidRPr="00892CA2">
        <w:rPr>
          <w:rFonts w:ascii="Calibri Light" w:hAnsi="Calibri Light" w:cs="Calibri Light"/>
          <w:szCs w:val="24"/>
        </w:rPr>
        <w:t xml:space="preserve"> </w:t>
      </w:r>
      <w:r w:rsidR="00284CEA" w:rsidRPr="00892CA2">
        <w:rPr>
          <w:rFonts w:ascii="Calibri Light" w:hAnsi="Calibri Light" w:cs="Calibri Light"/>
          <w:szCs w:val="24"/>
        </w:rPr>
        <w:t xml:space="preserve">tel. </w:t>
      </w:r>
      <w:r w:rsidRPr="002A44A6">
        <w:rPr>
          <w:rFonts w:ascii="Calibri Light" w:hAnsi="Calibri Light" w:cs="Calibri Light"/>
          <w:szCs w:val="24"/>
        </w:rPr>
        <w:t>33/ 479 46 66.</w:t>
      </w:r>
    </w:p>
    <w:p w:rsidR="003C22E8" w:rsidRPr="00892CA2" w:rsidRDefault="003C22E8" w:rsidP="00640706">
      <w:pPr>
        <w:spacing w:before="80" w:line="276" w:lineRule="auto"/>
        <w:jc w:val="both"/>
        <w:rPr>
          <w:rFonts w:ascii="Calibri Light" w:hAnsi="Calibri Light" w:cs="Calibri Light"/>
          <w:sz w:val="12"/>
          <w:szCs w:val="12"/>
        </w:rPr>
      </w:pPr>
    </w:p>
    <w:p w:rsidR="00EB7879" w:rsidRPr="00892CA2" w:rsidRDefault="00EB7879"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 XXXI</w:t>
      </w:r>
    </w:p>
    <w:p w:rsidR="006F5C1A" w:rsidRPr="002A44A6" w:rsidRDefault="00EB7879" w:rsidP="002A44A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INFORMACJE DOTYCZĄCE ZABEZPIECZENIA NALEŻYTEGO WYKONANIA UMOWY</w:t>
      </w:r>
    </w:p>
    <w:p w:rsidR="007D0D05" w:rsidRPr="00640706" w:rsidRDefault="007D0D05" w:rsidP="007D0D05">
      <w:pPr>
        <w:pStyle w:val="Akapitzlist"/>
        <w:numPr>
          <w:ilvl w:val="2"/>
          <w:numId w:val="55"/>
        </w:numPr>
        <w:suppressAutoHyphens/>
        <w:autoSpaceDN w:val="0"/>
        <w:spacing w:line="276" w:lineRule="auto"/>
        <w:ind w:left="426" w:hanging="426"/>
        <w:jc w:val="both"/>
        <w:textAlignment w:val="baseline"/>
        <w:rPr>
          <w:rFonts w:ascii="Calibri Light" w:hAnsi="Calibri Light" w:cs="Calibri Light"/>
          <w:kern w:val="3"/>
          <w:sz w:val="24"/>
          <w:szCs w:val="24"/>
          <w:lang w:eastAsia="zh-CN"/>
        </w:rPr>
      </w:pPr>
      <w:r w:rsidRPr="00640706">
        <w:rPr>
          <w:rFonts w:ascii="Calibri Light" w:hAnsi="Calibri Light" w:cs="Calibri Light"/>
          <w:kern w:val="3"/>
          <w:sz w:val="24"/>
          <w:szCs w:val="24"/>
          <w:lang w:eastAsia="zh-CN"/>
        </w:rPr>
        <w:t xml:space="preserve">Wykonawca, którego oferta zostanie wybrana (uznana za najkorzystniejszą), zobowiązany jest przed zawarciem umowy w sprawie zamówienia publicznego, do wniesienia zabezpieczenia należytego wykonania umowy, w wysokości </w:t>
      </w:r>
      <w:r w:rsidRPr="00640706">
        <w:rPr>
          <w:rFonts w:ascii="Calibri Light" w:hAnsi="Calibri Light" w:cs="Calibri Light"/>
          <w:b/>
          <w:kern w:val="3"/>
          <w:sz w:val="24"/>
          <w:szCs w:val="24"/>
          <w:lang w:eastAsia="zh-CN"/>
        </w:rPr>
        <w:t>w wysokości 5% ceny</w:t>
      </w:r>
      <w:r w:rsidRPr="00640706">
        <w:rPr>
          <w:rFonts w:ascii="Calibri Light" w:hAnsi="Calibri Light" w:cs="Calibri Light"/>
          <w:kern w:val="3"/>
          <w:sz w:val="24"/>
          <w:szCs w:val="24"/>
          <w:lang w:eastAsia="zh-CN"/>
        </w:rPr>
        <w:t xml:space="preserve"> </w:t>
      </w:r>
      <w:r w:rsidRPr="00640706">
        <w:rPr>
          <w:rFonts w:ascii="Calibri Light" w:hAnsi="Calibri Light" w:cs="Calibri Light"/>
          <w:b/>
          <w:kern w:val="3"/>
          <w:sz w:val="24"/>
          <w:szCs w:val="24"/>
          <w:lang w:eastAsia="zh-CN"/>
        </w:rPr>
        <w:t>całkowitej podanej w ofercie.</w:t>
      </w:r>
    </w:p>
    <w:p w:rsidR="007D0D05" w:rsidRPr="00640706" w:rsidRDefault="007D0D05" w:rsidP="007D0D05">
      <w:pPr>
        <w:pStyle w:val="Akapitzlist"/>
        <w:numPr>
          <w:ilvl w:val="2"/>
          <w:numId w:val="55"/>
        </w:numPr>
        <w:suppressAutoHyphens/>
        <w:autoSpaceDN w:val="0"/>
        <w:spacing w:line="276" w:lineRule="auto"/>
        <w:ind w:left="426" w:hanging="426"/>
        <w:jc w:val="both"/>
        <w:textAlignment w:val="baseline"/>
        <w:rPr>
          <w:rFonts w:ascii="Calibri Light" w:hAnsi="Calibri Light" w:cs="Calibri Light"/>
          <w:kern w:val="3"/>
          <w:sz w:val="24"/>
          <w:szCs w:val="24"/>
          <w:lang w:eastAsia="zh-CN"/>
        </w:rPr>
      </w:pPr>
      <w:r w:rsidRPr="00640706">
        <w:rPr>
          <w:rFonts w:ascii="Calibri Light" w:hAnsi="Calibri Light" w:cs="Calibri Light"/>
          <w:kern w:val="3"/>
          <w:sz w:val="24"/>
          <w:szCs w:val="24"/>
          <w:lang w:eastAsia="zh-CN"/>
        </w:rPr>
        <w:t>Zabezpieczenie służy pokryciu roszczeń z tytułu niewykonania lub nienależytego wykonania umowy.</w:t>
      </w:r>
    </w:p>
    <w:p w:rsidR="007D0D05" w:rsidRPr="00640706" w:rsidRDefault="007D0D05" w:rsidP="007D0D05">
      <w:pPr>
        <w:pStyle w:val="Akapitzlist"/>
        <w:numPr>
          <w:ilvl w:val="2"/>
          <w:numId w:val="55"/>
        </w:numPr>
        <w:suppressAutoHyphens/>
        <w:autoSpaceDN w:val="0"/>
        <w:spacing w:line="276" w:lineRule="auto"/>
        <w:ind w:left="426" w:hanging="426"/>
        <w:jc w:val="both"/>
        <w:textAlignment w:val="baseline"/>
        <w:rPr>
          <w:rFonts w:ascii="Calibri Light" w:hAnsi="Calibri Light" w:cs="Calibri Light"/>
          <w:kern w:val="3"/>
          <w:sz w:val="24"/>
          <w:szCs w:val="24"/>
          <w:lang w:eastAsia="zh-CN"/>
        </w:rPr>
      </w:pPr>
      <w:r w:rsidRPr="00640706">
        <w:rPr>
          <w:rFonts w:ascii="Calibri Light" w:hAnsi="Calibri Light" w:cs="Calibri Light"/>
          <w:kern w:val="3"/>
          <w:sz w:val="24"/>
          <w:szCs w:val="24"/>
          <w:lang w:eastAsia="zh-CN"/>
        </w:rPr>
        <w:t>Zabezpieczenie może być wnoszone, według wyboru Wykonawcy, w jednej lub kilku następujących formach:</w:t>
      </w:r>
    </w:p>
    <w:p w:rsidR="007D0D05" w:rsidRPr="00640706" w:rsidRDefault="007D0D05" w:rsidP="007D0D05">
      <w:pPr>
        <w:pStyle w:val="Akapitzlist"/>
        <w:numPr>
          <w:ilvl w:val="0"/>
          <w:numId w:val="90"/>
        </w:numPr>
        <w:suppressAutoHyphens/>
        <w:autoSpaceDN w:val="0"/>
        <w:spacing w:line="276" w:lineRule="auto"/>
        <w:jc w:val="both"/>
        <w:textAlignment w:val="baseline"/>
        <w:rPr>
          <w:rFonts w:ascii="Calibri Light" w:hAnsi="Calibri Light" w:cs="Calibri Light"/>
          <w:kern w:val="3"/>
          <w:sz w:val="24"/>
          <w:szCs w:val="24"/>
          <w:lang w:eastAsia="zh-CN"/>
        </w:rPr>
      </w:pPr>
      <w:r w:rsidRPr="00640706">
        <w:rPr>
          <w:rFonts w:ascii="Calibri Light" w:hAnsi="Calibri Light" w:cs="Calibri Light"/>
          <w:kern w:val="3"/>
          <w:sz w:val="24"/>
          <w:szCs w:val="24"/>
          <w:lang w:eastAsia="zh-CN"/>
        </w:rPr>
        <w:t>pieniądzu;</w:t>
      </w:r>
    </w:p>
    <w:p w:rsidR="007D0D05" w:rsidRPr="00640706" w:rsidRDefault="007D0D05" w:rsidP="007D0D05">
      <w:pPr>
        <w:pStyle w:val="Akapitzlist"/>
        <w:numPr>
          <w:ilvl w:val="0"/>
          <w:numId w:val="90"/>
        </w:numPr>
        <w:suppressAutoHyphens/>
        <w:autoSpaceDN w:val="0"/>
        <w:spacing w:line="276" w:lineRule="auto"/>
        <w:jc w:val="both"/>
        <w:textAlignment w:val="baseline"/>
        <w:rPr>
          <w:rFonts w:ascii="Calibri Light" w:hAnsi="Calibri Light" w:cs="Calibri Light"/>
          <w:kern w:val="3"/>
          <w:sz w:val="24"/>
          <w:szCs w:val="24"/>
          <w:lang w:eastAsia="zh-CN"/>
        </w:rPr>
      </w:pPr>
      <w:r w:rsidRPr="00640706">
        <w:rPr>
          <w:rFonts w:ascii="Calibri Light" w:hAnsi="Calibri Light" w:cs="Calibri Light"/>
          <w:kern w:val="3"/>
          <w:sz w:val="24"/>
          <w:szCs w:val="24"/>
          <w:lang w:eastAsia="zh-CN"/>
        </w:rPr>
        <w:t>poręczeniach bankowych lub poręczeniach spółdzielczej kasy oszczędnościowo-kredytowej, z tym że zobowiązanie kasy jest zawsze zobowiązaniem pieniężnym;</w:t>
      </w:r>
    </w:p>
    <w:p w:rsidR="007D0D05" w:rsidRPr="00640706" w:rsidRDefault="007D0D05" w:rsidP="007D0D05">
      <w:pPr>
        <w:pStyle w:val="Akapitzlist"/>
        <w:numPr>
          <w:ilvl w:val="0"/>
          <w:numId w:val="90"/>
        </w:numPr>
        <w:suppressAutoHyphens/>
        <w:autoSpaceDN w:val="0"/>
        <w:spacing w:line="276" w:lineRule="auto"/>
        <w:jc w:val="both"/>
        <w:textAlignment w:val="baseline"/>
        <w:rPr>
          <w:rFonts w:ascii="Calibri Light" w:hAnsi="Calibri Light" w:cs="Calibri Light"/>
          <w:kern w:val="3"/>
          <w:sz w:val="24"/>
          <w:szCs w:val="24"/>
          <w:lang w:eastAsia="zh-CN"/>
        </w:rPr>
      </w:pPr>
      <w:r w:rsidRPr="00640706">
        <w:rPr>
          <w:rFonts w:ascii="Calibri Light" w:hAnsi="Calibri Light" w:cs="Calibri Light"/>
          <w:kern w:val="3"/>
          <w:sz w:val="24"/>
          <w:szCs w:val="24"/>
          <w:lang w:eastAsia="zh-CN"/>
        </w:rPr>
        <w:t>gwarancjach bankowych;</w:t>
      </w:r>
    </w:p>
    <w:p w:rsidR="007D0D05" w:rsidRPr="00640706" w:rsidRDefault="007D0D05" w:rsidP="007D0D05">
      <w:pPr>
        <w:pStyle w:val="Akapitzlist"/>
        <w:numPr>
          <w:ilvl w:val="0"/>
          <w:numId w:val="90"/>
        </w:numPr>
        <w:suppressAutoHyphens/>
        <w:autoSpaceDN w:val="0"/>
        <w:spacing w:line="276" w:lineRule="auto"/>
        <w:jc w:val="both"/>
        <w:textAlignment w:val="baseline"/>
        <w:rPr>
          <w:rFonts w:ascii="Calibri Light" w:hAnsi="Calibri Light" w:cs="Calibri Light"/>
          <w:kern w:val="3"/>
          <w:sz w:val="24"/>
          <w:szCs w:val="24"/>
          <w:lang w:eastAsia="zh-CN"/>
        </w:rPr>
      </w:pPr>
      <w:r w:rsidRPr="00640706">
        <w:rPr>
          <w:rFonts w:ascii="Calibri Light" w:hAnsi="Calibri Light" w:cs="Calibri Light"/>
          <w:kern w:val="3"/>
          <w:sz w:val="24"/>
          <w:szCs w:val="24"/>
          <w:lang w:eastAsia="zh-CN"/>
        </w:rPr>
        <w:t>gwarancjach ubezpieczeniowych;</w:t>
      </w:r>
    </w:p>
    <w:p w:rsidR="007D0D05" w:rsidRPr="00640706" w:rsidRDefault="007D0D05" w:rsidP="007D0D05">
      <w:pPr>
        <w:pStyle w:val="Akapitzlist"/>
        <w:numPr>
          <w:ilvl w:val="0"/>
          <w:numId w:val="90"/>
        </w:numPr>
        <w:suppressAutoHyphens/>
        <w:autoSpaceDN w:val="0"/>
        <w:spacing w:line="276" w:lineRule="auto"/>
        <w:jc w:val="both"/>
        <w:textAlignment w:val="baseline"/>
        <w:rPr>
          <w:rFonts w:ascii="Calibri Light" w:hAnsi="Calibri Light" w:cs="Calibri Light"/>
          <w:kern w:val="3"/>
          <w:sz w:val="24"/>
          <w:szCs w:val="24"/>
          <w:lang w:eastAsia="zh-CN"/>
        </w:rPr>
      </w:pPr>
      <w:r w:rsidRPr="00640706">
        <w:rPr>
          <w:rFonts w:ascii="Calibri Light" w:hAnsi="Calibri Light" w:cs="Calibri Light"/>
          <w:kern w:val="3"/>
          <w:sz w:val="24"/>
          <w:szCs w:val="24"/>
          <w:lang w:eastAsia="zh-CN"/>
        </w:rPr>
        <w:t>poręczeniach udzielanych przez podmioty, o których mowa w art. 6b ust. 5 pkt 2 ustawy z dnia 9 listopada 2000r. o utworzeniu Polskiej Agencji Rozwoju Przedsiębiorczości (t.j. Dz.U. 2023 poz. 462</w:t>
      </w:r>
      <w:r>
        <w:rPr>
          <w:rFonts w:ascii="Calibri Light" w:hAnsi="Calibri Light" w:cs="Calibri Light"/>
          <w:kern w:val="3"/>
          <w:sz w:val="24"/>
          <w:szCs w:val="24"/>
          <w:lang w:eastAsia="zh-CN"/>
        </w:rPr>
        <w:t xml:space="preserve"> z późn.zm.</w:t>
      </w:r>
      <w:r w:rsidRPr="00640706">
        <w:rPr>
          <w:rFonts w:ascii="Calibri Light" w:hAnsi="Calibri Light" w:cs="Calibri Light"/>
          <w:kern w:val="3"/>
          <w:sz w:val="24"/>
          <w:szCs w:val="24"/>
          <w:lang w:eastAsia="zh-CN"/>
        </w:rPr>
        <w:t>)</w:t>
      </w:r>
    </w:p>
    <w:p w:rsidR="007D0D05" w:rsidRPr="00640706" w:rsidRDefault="007D0D05" w:rsidP="007D0D05">
      <w:pPr>
        <w:pStyle w:val="Akapitzlist"/>
        <w:numPr>
          <w:ilvl w:val="2"/>
          <w:numId w:val="55"/>
        </w:numPr>
        <w:suppressAutoHyphens/>
        <w:autoSpaceDN w:val="0"/>
        <w:spacing w:line="276" w:lineRule="auto"/>
        <w:ind w:left="426" w:hanging="426"/>
        <w:jc w:val="both"/>
        <w:textAlignment w:val="baseline"/>
        <w:rPr>
          <w:rFonts w:ascii="Calibri Light" w:hAnsi="Calibri Light" w:cs="Calibri Light"/>
          <w:kern w:val="3"/>
          <w:sz w:val="24"/>
          <w:szCs w:val="24"/>
          <w:lang w:eastAsia="zh-CN"/>
        </w:rPr>
      </w:pPr>
      <w:r w:rsidRPr="00640706">
        <w:rPr>
          <w:rFonts w:ascii="Calibri Light" w:hAnsi="Calibri Light" w:cs="Calibri Light"/>
          <w:kern w:val="3"/>
          <w:sz w:val="24"/>
          <w:szCs w:val="24"/>
          <w:lang w:eastAsia="zh-CN"/>
        </w:rPr>
        <w:t>Zamawiający nie wyraża zgody na wniesienie zabezpieczenia w formach, o których mowa w art. 450 ust. 2 ustawy.</w:t>
      </w:r>
    </w:p>
    <w:p w:rsidR="009B2101" w:rsidRPr="009B2101" w:rsidRDefault="007D0D05" w:rsidP="009B2101">
      <w:pPr>
        <w:pStyle w:val="Akapitzlist"/>
        <w:numPr>
          <w:ilvl w:val="2"/>
          <w:numId w:val="55"/>
        </w:numPr>
        <w:suppressAutoHyphens/>
        <w:autoSpaceDN w:val="0"/>
        <w:spacing w:line="276" w:lineRule="auto"/>
        <w:ind w:left="426" w:hanging="426"/>
        <w:jc w:val="both"/>
        <w:textAlignment w:val="baseline"/>
        <w:rPr>
          <w:rFonts w:ascii="Calibri Light" w:hAnsi="Calibri Light" w:cs="Calibri Light"/>
          <w:kern w:val="3"/>
          <w:sz w:val="24"/>
          <w:szCs w:val="24"/>
          <w:lang w:eastAsia="zh-CN"/>
        </w:rPr>
      </w:pPr>
      <w:r w:rsidRPr="00640706">
        <w:rPr>
          <w:rFonts w:ascii="Calibri Light" w:hAnsi="Calibri Light" w:cs="Calibri Light"/>
          <w:kern w:val="3"/>
          <w:sz w:val="24"/>
          <w:szCs w:val="24"/>
          <w:lang w:eastAsia="zh-CN"/>
        </w:rPr>
        <w:t xml:space="preserve">W przypadku zabezpieczenia należytego wykonania umowy wnoszonego w pieniądzu, należy je wpłacić przelewem na </w:t>
      </w:r>
      <w:r w:rsidR="009B2101" w:rsidRPr="005838A5">
        <w:rPr>
          <w:rFonts w:ascii="Calibri Light" w:hAnsi="Calibri Light" w:cs="Calibri Light"/>
          <w:sz w:val="24"/>
          <w:szCs w:val="24"/>
        </w:rPr>
        <w:t xml:space="preserve">rachunek bankowy: </w:t>
      </w:r>
    </w:p>
    <w:p w:rsidR="009B2101" w:rsidRPr="008D6FD4" w:rsidRDefault="009B2101" w:rsidP="008D6FD4">
      <w:pPr>
        <w:suppressAutoHyphens/>
        <w:autoSpaceDN w:val="0"/>
        <w:spacing w:line="276" w:lineRule="auto"/>
        <w:jc w:val="both"/>
        <w:textAlignment w:val="baseline"/>
        <w:rPr>
          <w:rFonts w:ascii="Calibri Light" w:hAnsi="Calibri Light" w:cs="Calibri Light"/>
          <w:kern w:val="3"/>
          <w:sz w:val="24"/>
          <w:szCs w:val="24"/>
          <w:lang w:eastAsia="zh-CN"/>
        </w:rPr>
      </w:pPr>
      <w:r w:rsidRPr="008D6FD4">
        <w:rPr>
          <w:rFonts w:ascii="Calibri Light" w:hAnsi="Calibri Light" w:cs="Calibri Light"/>
          <w:bCs/>
          <w:sz w:val="24"/>
          <w:szCs w:val="24"/>
        </w:rPr>
        <w:t>88 1130 1017 0021 1000 4290 0004</w:t>
      </w:r>
    </w:p>
    <w:p w:rsidR="007D0D05" w:rsidRPr="00640706" w:rsidRDefault="007D0D05" w:rsidP="009B2101">
      <w:pPr>
        <w:pStyle w:val="Akapitzlist"/>
        <w:numPr>
          <w:ilvl w:val="2"/>
          <w:numId w:val="55"/>
        </w:numPr>
        <w:suppressAutoHyphens/>
        <w:autoSpaceDN w:val="0"/>
        <w:spacing w:line="276" w:lineRule="auto"/>
        <w:ind w:left="426" w:hanging="426"/>
        <w:jc w:val="both"/>
        <w:textAlignment w:val="baseline"/>
        <w:rPr>
          <w:rFonts w:ascii="Calibri Light" w:hAnsi="Calibri Light" w:cs="Calibri Light"/>
          <w:kern w:val="3"/>
          <w:sz w:val="24"/>
          <w:szCs w:val="24"/>
          <w:lang w:eastAsia="zh-CN"/>
        </w:rPr>
      </w:pPr>
      <w:r w:rsidRPr="00640706">
        <w:rPr>
          <w:rFonts w:ascii="Calibri Light" w:hAnsi="Calibri Light" w:cs="Calibri Light"/>
          <w:sz w:val="24"/>
          <w:szCs w:val="24"/>
          <w:lang w:eastAsia="zh-CN"/>
        </w:rPr>
        <w:t xml:space="preserve">Zamawiający zwróci zabezpieczenie należytego wykonania umowy w terminie i na warunkach określonych w ustawie </w:t>
      </w:r>
      <w:bookmarkStart w:id="6" w:name="_Hlk60686224"/>
      <w:r w:rsidRPr="00640706">
        <w:rPr>
          <w:rFonts w:ascii="Calibri Light" w:hAnsi="Calibri Light" w:cs="Calibri Light"/>
          <w:sz w:val="24"/>
          <w:szCs w:val="24"/>
          <w:lang w:eastAsia="zh-CN"/>
        </w:rPr>
        <w:t xml:space="preserve">oraz w projektowanych postanowieniach umowy w sprawie zamówienia, które zostaną wprowadzone do treści tej umowy (załącznik nr </w:t>
      </w:r>
      <w:r>
        <w:rPr>
          <w:rFonts w:ascii="Calibri Light" w:hAnsi="Calibri Light" w:cs="Calibri Light"/>
          <w:sz w:val="24"/>
          <w:szCs w:val="24"/>
          <w:lang w:eastAsia="zh-CN"/>
        </w:rPr>
        <w:t xml:space="preserve">4 do </w:t>
      </w:r>
      <w:r w:rsidRPr="00640706">
        <w:rPr>
          <w:rFonts w:ascii="Calibri Light" w:hAnsi="Calibri Light" w:cs="Calibri Light"/>
          <w:sz w:val="24"/>
          <w:szCs w:val="24"/>
          <w:lang w:eastAsia="zh-CN"/>
        </w:rPr>
        <w:t>SWZ).</w:t>
      </w:r>
      <w:bookmarkEnd w:id="6"/>
    </w:p>
    <w:p w:rsidR="0076660D" w:rsidRPr="00892CA2" w:rsidRDefault="0076660D" w:rsidP="00640706">
      <w:pPr>
        <w:pStyle w:val="Akapitzlist"/>
        <w:spacing w:before="40" w:line="276" w:lineRule="auto"/>
        <w:ind w:left="0"/>
        <w:jc w:val="both"/>
        <w:rPr>
          <w:rFonts w:ascii="Calibri Light" w:hAnsi="Calibri Light" w:cs="Calibri Light"/>
          <w:bCs/>
          <w:sz w:val="24"/>
          <w:szCs w:val="24"/>
        </w:rPr>
      </w:pPr>
    </w:p>
    <w:p w:rsidR="00EB7879" w:rsidRPr="00892CA2" w:rsidRDefault="00EB7879"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 XXXII</w:t>
      </w:r>
    </w:p>
    <w:p w:rsidR="00762B3C" w:rsidRPr="002A44A6" w:rsidRDefault="00EB7879" w:rsidP="002A44A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POUCZENIE O ŚRODKACH OCHRONY PRAWNEJ PRZYSŁUGUJĄCYCH WYKONAWCY</w:t>
      </w:r>
    </w:p>
    <w:p w:rsidR="00EB7879" w:rsidRPr="00892CA2" w:rsidRDefault="00EB7879" w:rsidP="00B85639">
      <w:pPr>
        <w:numPr>
          <w:ilvl w:val="0"/>
          <w:numId w:val="24"/>
        </w:numPr>
        <w:tabs>
          <w:tab w:val="num" w:pos="0"/>
        </w:tabs>
        <w:spacing w:line="276" w:lineRule="auto"/>
        <w:ind w:left="425" w:right="28" w:hanging="425"/>
        <w:jc w:val="both"/>
        <w:rPr>
          <w:rFonts w:ascii="Calibri Light" w:hAnsi="Calibri Light" w:cs="Calibri Light"/>
          <w:b/>
          <w:sz w:val="24"/>
          <w:szCs w:val="24"/>
        </w:rPr>
      </w:pPr>
      <w:r w:rsidRPr="00892CA2">
        <w:rPr>
          <w:rFonts w:ascii="Calibri Light" w:hAnsi="Calibri Light" w:cs="Calibri Light"/>
          <w:sz w:val="24"/>
          <w:szCs w:val="24"/>
        </w:rPr>
        <w:t xml:space="preserve">Zasady, terminy oraz sposób korzystania ze środków ochrony prawnej szczegółowo regulują przepisy </w:t>
      </w:r>
      <w:r w:rsidRPr="00892CA2">
        <w:rPr>
          <w:rFonts w:ascii="Calibri Light" w:hAnsi="Calibri Light" w:cs="Calibri Light"/>
          <w:b/>
          <w:sz w:val="24"/>
          <w:szCs w:val="24"/>
        </w:rPr>
        <w:t>działu IX ustawy</w:t>
      </w:r>
      <w:r w:rsidRPr="00892CA2">
        <w:rPr>
          <w:rFonts w:ascii="Calibri Light" w:hAnsi="Calibri Light" w:cs="Calibri Light"/>
          <w:sz w:val="24"/>
          <w:szCs w:val="24"/>
        </w:rPr>
        <w:t xml:space="preserve"> – Środki ochrony prawnej (</w:t>
      </w:r>
      <w:r w:rsidRPr="00892CA2">
        <w:rPr>
          <w:rFonts w:ascii="Calibri Light" w:hAnsi="Calibri Light" w:cs="Calibri Light"/>
          <w:b/>
          <w:sz w:val="24"/>
          <w:szCs w:val="24"/>
        </w:rPr>
        <w:t>art. 505 – 590 ustawy</w:t>
      </w:r>
      <w:r w:rsidRPr="00892CA2">
        <w:rPr>
          <w:rFonts w:ascii="Calibri Light" w:hAnsi="Calibri Light" w:cs="Calibri Light"/>
          <w:sz w:val="24"/>
          <w:szCs w:val="24"/>
        </w:rPr>
        <w:t>)</w:t>
      </w:r>
      <w:r w:rsidRPr="00892CA2">
        <w:rPr>
          <w:rFonts w:ascii="Calibri Light" w:hAnsi="Calibri Light" w:cs="Calibri Light"/>
          <w:b/>
          <w:sz w:val="24"/>
          <w:szCs w:val="24"/>
        </w:rPr>
        <w:t>.</w:t>
      </w:r>
    </w:p>
    <w:p w:rsidR="00EB7879" w:rsidRPr="00892CA2" w:rsidRDefault="00EB7879" w:rsidP="00B85639">
      <w:pPr>
        <w:numPr>
          <w:ilvl w:val="0"/>
          <w:numId w:val="24"/>
        </w:numPr>
        <w:tabs>
          <w:tab w:val="num" w:pos="426"/>
          <w:tab w:val="left" w:pos="900"/>
        </w:tabs>
        <w:spacing w:line="276" w:lineRule="auto"/>
        <w:ind w:left="425" w:right="28" w:hanging="425"/>
        <w:jc w:val="both"/>
        <w:rPr>
          <w:rFonts w:ascii="Calibri Light" w:hAnsi="Calibri Light" w:cs="Calibri Light"/>
          <w:sz w:val="24"/>
          <w:szCs w:val="24"/>
        </w:rPr>
      </w:pPr>
      <w:r w:rsidRPr="00892CA2">
        <w:rPr>
          <w:rFonts w:ascii="Calibri Light" w:hAnsi="Calibri Light" w:cs="Calibri Light"/>
          <w:sz w:val="24"/>
          <w:szCs w:val="24"/>
        </w:rPr>
        <w:t>Środki ochrony prawnej przysługują Wykonawcy oraz innemu podmiotowi, jeżeli ma lub miał interes w uzyskaniu zamówienia oraz poniósł lub może ponieść szkodę w wyniku naruszenia przez zamawiającego przepisów ustawy.</w:t>
      </w:r>
    </w:p>
    <w:p w:rsidR="00EB7879" w:rsidRPr="00892CA2" w:rsidRDefault="00EB7879" w:rsidP="00B85639">
      <w:pPr>
        <w:numPr>
          <w:ilvl w:val="0"/>
          <w:numId w:val="24"/>
        </w:numPr>
        <w:tabs>
          <w:tab w:val="left" w:pos="900"/>
        </w:tabs>
        <w:spacing w:line="276" w:lineRule="auto"/>
        <w:ind w:left="425" w:right="28" w:hanging="425"/>
        <w:jc w:val="both"/>
        <w:rPr>
          <w:rFonts w:ascii="Calibri Light" w:hAnsi="Calibri Light" w:cs="Calibri Light"/>
          <w:sz w:val="24"/>
          <w:szCs w:val="24"/>
        </w:rPr>
      </w:pPr>
      <w:r w:rsidRPr="00892CA2">
        <w:rPr>
          <w:rFonts w:ascii="Calibri Light" w:hAnsi="Calibri Light" w:cs="Calibri Light"/>
          <w:sz w:val="24"/>
          <w:szCs w:val="24"/>
        </w:rPr>
        <w:t xml:space="preserve">Środki ochrony prawnej wobec ogłoszenia wszczynającego postępowanie o udzielenie zamówienia oraz dokumentów zamówienia przysługują również organizacjom wpisanym na listę, o której mowa w art. 469 pkt 15, oraz Rzecznikowi Małych </w:t>
      </w:r>
      <w:r w:rsidR="00B154E9">
        <w:rPr>
          <w:rFonts w:ascii="Calibri Light" w:hAnsi="Calibri Light" w:cs="Calibri Light"/>
          <w:sz w:val="24"/>
          <w:szCs w:val="24"/>
        </w:rPr>
        <w:br/>
      </w:r>
      <w:r w:rsidRPr="00892CA2">
        <w:rPr>
          <w:rFonts w:ascii="Calibri Light" w:hAnsi="Calibri Light" w:cs="Calibri Light"/>
          <w:sz w:val="24"/>
          <w:szCs w:val="24"/>
        </w:rPr>
        <w:t>i Średnich Przedsiębiorców.</w:t>
      </w:r>
    </w:p>
    <w:p w:rsidR="00EB7879" w:rsidRPr="00892CA2" w:rsidRDefault="00EB7879" w:rsidP="00B85639">
      <w:pPr>
        <w:numPr>
          <w:ilvl w:val="0"/>
          <w:numId w:val="24"/>
        </w:numPr>
        <w:tabs>
          <w:tab w:val="num" w:pos="426"/>
          <w:tab w:val="left" w:pos="900"/>
        </w:tabs>
        <w:spacing w:before="120" w:line="276" w:lineRule="auto"/>
        <w:ind w:left="425" w:right="28" w:hanging="425"/>
        <w:jc w:val="both"/>
        <w:rPr>
          <w:rFonts w:ascii="Calibri Light" w:hAnsi="Calibri Light" w:cs="Calibri Light"/>
          <w:sz w:val="24"/>
          <w:szCs w:val="24"/>
        </w:rPr>
      </w:pPr>
      <w:r w:rsidRPr="00892CA2">
        <w:rPr>
          <w:rFonts w:ascii="Calibri Light" w:hAnsi="Calibri Light" w:cs="Calibri Light"/>
          <w:sz w:val="24"/>
          <w:szCs w:val="24"/>
        </w:rPr>
        <w:t>Odwołanie przysługuje na:</w:t>
      </w:r>
    </w:p>
    <w:p w:rsidR="00EB7879" w:rsidRPr="00892CA2" w:rsidRDefault="00EB7879" w:rsidP="00640706">
      <w:pPr>
        <w:tabs>
          <w:tab w:val="left" w:pos="709"/>
        </w:tabs>
        <w:spacing w:line="276" w:lineRule="auto"/>
        <w:ind w:left="709" w:hanging="283"/>
        <w:jc w:val="both"/>
        <w:rPr>
          <w:rFonts w:ascii="Calibri Light" w:hAnsi="Calibri Light" w:cs="Calibri Light"/>
          <w:sz w:val="24"/>
          <w:szCs w:val="24"/>
        </w:rPr>
      </w:pPr>
      <w:r w:rsidRPr="00892CA2">
        <w:rPr>
          <w:rFonts w:ascii="Calibri Light" w:hAnsi="Calibri Light" w:cs="Calibri Light"/>
          <w:sz w:val="24"/>
          <w:szCs w:val="24"/>
        </w:rPr>
        <w:t xml:space="preserve">1) </w:t>
      </w:r>
      <w:r w:rsidRPr="00892CA2">
        <w:rPr>
          <w:rFonts w:ascii="Calibri Light" w:hAnsi="Calibri Light" w:cs="Calibri Light"/>
          <w:sz w:val="24"/>
          <w:szCs w:val="24"/>
        </w:rPr>
        <w:tab/>
        <w:t>niezgodną z przepisami ustawy czynność zamawiającego, podjętą w postępowaniu o udzielenie zamówienia, o zawarcie umowy ramowej, dynamicznym systemie zakupów, systemie kwalifikowania wykonawców lub konkursie, w tym na projektowane postanowienie umowy;</w:t>
      </w:r>
    </w:p>
    <w:p w:rsidR="00EB7879" w:rsidRPr="00892CA2" w:rsidRDefault="00EB7879" w:rsidP="00640706">
      <w:pPr>
        <w:tabs>
          <w:tab w:val="left" w:pos="709"/>
        </w:tabs>
        <w:spacing w:line="276" w:lineRule="auto"/>
        <w:ind w:left="709" w:hanging="283"/>
        <w:jc w:val="both"/>
        <w:rPr>
          <w:rFonts w:ascii="Calibri Light" w:hAnsi="Calibri Light" w:cs="Calibri Light"/>
          <w:sz w:val="24"/>
          <w:szCs w:val="24"/>
        </w:rPr>
      </w:pPr>
      <w:r w:rsidRPr="00892CA2">
        <w:rPr>
          <w:rFonts w:ascii="Calibri Light" w:hAnsi="Calibri Light" w:cs="Calibri Light"/>
          <w:sz w:val="24"/>
          <w:szCs w:val="24"/>
        </w:rPr>
        <w:t xml:space="preserve">2) </w:t>
      </w:r>
      <w:r w:rsidRPr="00892CA2">
        <w:rPr>
          <w:rFonts w:ascii="Calibri Light" w:hAnsi="Calibri Light" w:cs="Calibri Light"/>
          <w:sz w:val="24"/>
          <w:szCs w:val="24"/>
        </w:rPr>
        <w:tab/>
        <w:t>zaniechanie czynności w postępowaniu o udzielenie zamówienia, o zawarcie umowy ramowej, dynamicznym systemie zakupów, systemie kwalifikowania wykonawców lub konkursie, do której zamawiający był obowiązany na podstawie ustawy;</w:t>
      </w:r>
    </w:p>
    <w:p w:rsidR="00EB7879" w:rsidRPr="00892CA2" w:rsidRDefault="00EB7879" w:rsidP="00640706">
      <w:pPr>
        <w:tabs>
          <w:tab w:val="left" w:pos="709"/>
        </w:tabs>
        <w:spacing w:line="276" w:lineRule="auto"/>
        <w:ind w:left="709" w:hanging="283"/>
        <w:jc w:val="both"/>
        <w:rPr>
          <w:rFonts w:ascii="Calibri Light" w:hAnsi="Calibri Light" w:cs="Calibri Light"/>
          <w:sz w:val="24"/>
          <w:szCs w:val="24"/>
        </w:rPr>
      </w:pPr>
      <w:r w:rsidRPr="00892CA2">
        <w:rPr>
          <w:rFonts w:ascii="Calibri Light" w:hAnsi="Calibri Light" w:cs="Calibri Light"/>
          <w:sz w:val="24"/>
          <w:szCs w:val="24"/>
        </w:rPr>
        <w:t xml:space="preserve">3) </w:t>
      </w:r>
      <w:r w:rsidRPr="00892CA2">
        <w:rPr>
          <w:rFonts w:ascii="Calibri Light" w:hAnsi="Calibri Light" w:cs="Calibri Light"/>
          <w:sz w:val="24"/>
          <w:szCs w:val="24"/>
        </w:rPr>
        <w:tab/>
        <w:t>zaniechanie przeprowadzenia postępowania o udzielenie zamówienia lub zorganizowania konkursu na podstawie ustawy, mimo że zamawiający był do tego obowiązany.</w:t>
      </w:r>
    </w:p>
    <w:p w:rsidR="00EB7879" w:rsidRPr="00892CA2" w:rsidRDefault="00EB7879" w:rsidP="00B85639">
      <w:pPr>
        <w:numPr>
          <w:ilvl w:val="0"/>
          <w:numId w:val="24"/>
        </w:numPr>
        <w:tabs>
          <w:tab w:val="num" w:pos="426"/>
          <w:tab w:val="left" w:pos="900"/>
        </w:tabs>
        <w:spacing w:line="276" w:lineRule="auto"/>
        <w:ind w:left="425" w:right="28" w:hanging="425"/>
        <w:jc w:val="both"/>
        <w:rPr>
          <w:rFonts w:ascii="Calibri Light" w:hAnsi="Calibri Light" w:cs="Calibri Light"/>
          <w:sz w:val="24"/>
          <w:szCs w:val="24"/>
        </w:rPr>
      </w:pPr>
      <w:r w:rsidRPr="00892CA2">
        <w:rPr>
          <w:rFonts w:ascii="Calibri Light" w:hAnsi="Calibri Light" w:cs="Calibri Light"/>
          <w:sz w:val="24"/>
          <w:szCs w:val="24"/>
        </w:rPr>
        <w:t xml:space="preserve">Odwołanie wnosi się do Prezesa </w:t>
      </w:r>
      <w:r w:rsidR="00175C7C" w:rsidRPr="00892CA2">
        <w:rPr>
          <w:rFonts w:ascii="Calibri Light" w:hAnsi="Calibri Light" w:cs="Calibri Light"/>
          <w:sz w:val="24"/>
          <w:szCs w:val="24"/>
        </w:rPr>
        <w:t xml:space="preserve">Krajowej </w:t>
      </w:r>
      <w:r w:rsidRPr="00892CA2">
        <w:rPr>
          <w:rFonts w:ascii="Calibri Light" w:hAnsi="Calibri Light" w:cs="Calibri Light"/>
          <w:sz w:val="24"/>
          <w:szCs w:val="24"/>
        </w:rPr>
        <w:t>Izby</w:t>
      </w:r>
      <w:r w:rsidR="00175C7C" w:rsidRPr="00892CA2">
        <w:rPr>
          <w:rFonts w:ascii="Calibri Light" w:hAnsi="Calibri Light" w:cs="Calibri Light"/>
          <w:sz w:val="24"/>
          <w:szCs w:val="24"/>
        </w:rPr>
        <w:t xml:space="preserve"> Odwoławczej</w:t>
      </w:r>
      <w:r w:rsidRPr="00892CA2">
        <w:rPr>
          <w:rFonts w:ascii="Calibri Light" w:hAnsi="Calibri Light" w:cs="Calibri Light"/>
          <w:sz w:val="24"/>
          <w:szCs w:val="24"/>
        </w:rPr>
        <w:t>.</w:t>
      </w:r>
    </w:p>
    <w:p w:rsidR="00EB7879" w:rsidRPr="00892CA2" w:rsidRDefault="00EB7879" w:rsidP="00B85639">
      <w:pPr>
        <w:numPr>
          <w:ilvl w:val="0"/>
          <w:numId w:val="24"/>
        </w:numPr>
        <w:tabs>
          <w:tab w:val="num" w:pos="426"/>
          <w:tab w:val="left" w:pos="900"/>
        </w:tabs>
        <w:spacing w:line="276" w:lineRule="auto"/>
        <w:ind w:left="425" w:right="28" w:hanging="425"/>
        <w:jc w:val="both"/>
        <w:rPr>
          <w:rFonts w:ascii="Calibri Light" w:hAnsi="Calibri Light" w:cs="Calibri Light"/>
          <w:sz w:val="24"/>
          <w:szCs w:val="24"/>
        </w:rPr>
      </w:pPr>
      <w:r w:rsidRPr="00892CA2">
        <w:rPr>
          <w:rFonts w:ascii="Calibri Light" w:hAnsi="Calibri Light" w:cs="Calibri Light"/>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rsidR="00EB7879" w:rsidRPr="00892CA2" w:rsidRDefault="00EB7879" w:rsidP="00B85639">
      <w:pPr>
        <w:numPr>
          <w:ilvl w:val="0"/>
          <w:numId w:val="24"/>
        </w:numPr>
        <w:tabs>
          <w:tab w:val="num" w:pos="426"/>
          <w:tab w:val="left" w:pos="900"/>
        </w:tabs>
        <w:spacing w:line="276" w:lineRule="auto"/>
        <w:ind w:left="425" w:right="28" w:hanging="425"/>
        <w:jc w:val="both"/>
        <w:rPr>
          <w:rFonts w:ascii="Calibri Light" w:hAnsi="Calibri Light" w:cs="Calibri Light"/>
          <w:sz w:val="24"/>
          <w:szCs w:val="24"/>
        </w:rPr>
      </w:pPr>
      <w:r w:rsidRPr="00892CA2">
        <w:rPr>
          <w:rFonts w:ascii="Calibri Light" w:hAnsi="Calibri Light" w:cs="Calibri Light"/>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EB7879" w:rsidRPr="00892CA2" w:rsidRDefault="00EB7879" w:rsidP="00B85639">
      <w:pPr>
        <w:numPr>
          <w:ilvl w:val="0"/>
          <w:numId w:val="24"/>
        </w:numPr>
        <w:tabs>
          <w:tab w:val="num" w:pos="426"/>
          <w:tab w:val="left" w:pos="900"/>
        </w:tabs>
        <w:spacing w:line="276" w:lineRule="auto"/>
        <w:ind w:left="425" w:right="28" w:hanging="425"/>
        <w:jc w:val="both"/>
        <w:rPr>
          <w:rFonts w:ascii="Calibri Light" w:hAnsi="Calibri Light" w:cs="Calibri Light"/>
          <w:sz w:val="24"/>
          <w:szCs w:val="24"/>
        </w:rPr>
      </w:pPr>
      <w:r w:rsidRPr="00892CA2">
        <w:rPr>
          <w:rFonts w:ascii="Calibri Light" w:hAnsi="Calibri Light" w:cs="Calibri Light"/>
          <w:sz w:val="24"/>
          <w:szCs w:val="24"/>
        </w:rPr>
        <w:t>Zgodnie z art. 515 ustawy, odwołanie wnosi się:</w:t>
      </w:r>
    </w:p>
    <w:p w:rsidR="00EB7879" w:rsidRPr="00892CA2" w:rsidRDefault="00EB7879" w:rsidP="00640706">
      <w:pPr>
        <w:spacing w:line="276" w:lineRule="auto"/>
        <w:jc w:val="both"/>
        <w:rPr>
          <w:rFonts w:ascii="Calibri Light" w:hAnsi="Calibri Light" w:cs="Calibri Light"/>
          <w:sz w:val="24"/>
          <w:szCs w:val="24"/>
        </w:rPr>
      </w:pPr>
      <w:r w:rsidRPr="00892CA2">
        <w:rPr>
          <w:rFonts w:ascii="Calibri Light" w:hAnsi="Calibri Light" w:cs="Calibri Light"/>
          <w:sz w:val="24"/>
          <w:szCs w:val="24"/>
        </w:rPr>
        <w:t>„1. Odwołanie wnosi się:</w:t>
      </w:r>
    </w:p>
    <w:p w:rsidR="00EB7879" w:rsidRPr="00892CA2" w:rsidRDefault="00EB7879" w:rsidP="00640706">
      <w:pPr>
        <w:spacing w:line="276" w:lineRule="auto"/>
        <w:ind w:left="373"/>
        <w:jc w:val="both"/>
        <w:rPr>
          <w:rFonts w:ascii="Calibri Light" w:hAnsi="Calibri Light" w:cs="Calibri Light"/>
          <w:sz w:val="24"/>
          <w:szCs w:val="24"/>
        </w:rPr>
      </w:pPr>
      <w:r w:rsidRPr="00892CA2">
        <w:rPr>
          <w:rFonts w:ascii="Calibri Light" w:hAnsi="Calibri Light" w:cs="Calibri Light"/>
          <w:sz w:val="24"/>
          <w:szCs w:val="24"/>
        </w:rPr>
        <w:t xml:space="preserve">1) w przypadku zamówień, których wartość jest równa albo przekracza progi unijne, </w:t>
      </w:r>
      <w:r w:rsidR="00B154E9">
        <w:rPr>
          <w:rFonts w:ascii="Calibri Light" w:hAnsi="Calibri Light" w:cs="Calibri Light"/>
          <w:sz w:val="24"/>
          <w:szCs w:val="24"/>
        </w:rPr>
        <w:br/>
      </w:r>
      <w:r w:rsidRPr="00892CA2">
        <w:rPr>
          <w:rFonts w:ascii="Calibri Light" w:hAnsi="Calibri Light" w:cs="Calibri Light"/>
          <w:sz w:val="24"/>
          <w:szCs w:val="24"/>
        </w:rPr>
        <w:t>w terminie:</w:t>
      </w:r>
    </w:p>
    <w:p w:rsidR="00EB7879" w:rsidRPr="00892CA2" w:rsidRDefault="00EB7879" w:rsidP="00640706">
      <w:pPr>
        <w:spacing w:line="276" w:lineRule="auto"/>
        <w:ind w:left="567" w:hanging="283"/>
        <w:jc w:val="both"/>
        <w:rPr>
          <w:rFonts w:ascii="Calibri Light" w:hAnsi="Calibri Light" w:cs="Calibri Light"/>
          <w:sz w:val="24"/>
          <w:szCs w:val="24"/>
        </w:rPr>
      </w:pPr>
      <w:r w:rsidRPr="00892CA2">
        <w:rPr>
          <w:rFonts w:ascii="Calibri Light" w:hAnsi="Calibri Light" w:cs="Calibri Light"/>
          <w:sz w:val="24"/>
          <w:szCs w:val="24"/>
        </w:rPr>
        <w:t>a) 10 dni od dnia przekazania informacji o czynności zamawiającego stanowiącej podstawę jego wniesienia, jeżeli informacja została przekazana przy użyciu środków komunikacji elektronicznej,</w:t>
      </w:r>
    </w:p>
    <w:p w:rsidR="00EB7879" w:rsidRPr="00892CA2" w:rsidRDefault="00EB7879" w:rsidP="00640706">
      <w:pPr>
        <w:spacing w:line="276" w:lineRule="auto"/>
        <w:ind w:left="567" w:hanging="283"/>
        <w:jc w:val="both"/>
        <w:rPr>
          <w:rFonts w:ascii="Calibri Light" w:hAnsi="Calibri Light" w:cs="Calibri Light"/>
          <w:sz w:val="24"/>
          <w:szCs w:val="24"/>
        </w:rPr>
      </w:pPr>
      <w:r w:rsidRPr="00892CA2">
        <w:rPr>
          <w:rFonts w:ascii="Calibri Light" w:hAnsi="Calibri Light" w:cs="Calibri Light"/>
          <w:sz w:val="24"/>
          <w:szCs w:val="24"/>
        </w:rPr>
        <w:t>b) 15 dni od dnia przekazania informacji o czynności zamawiającego stanowiącej podstawę jego wniesienia, jeżeli informacja została przekazana w sposób inny niż określony w lit. a;</w:t>
      </w:r>
    </w:p>
    <w:p w:rsidR="00EB7879" w:rsidRPr="00892CA2" w:rsidRDefault="00EB7879" w:rsidP="00640706">
      <w:pPr>
        <w:spacing w:line="276" w:lineRule="auto"/>
        <w:ind w:left="568" w:hanging="284"/>
        <w:jc w:val="both"/>
        <w:rPr>
          <w:rFonts w:ascii="Calibri Light" w:hAnsi="Calibri Light" w:cs="Calibri Light"/>
          <w:sz w:val="24"/>
          <w:szCs w:val="24"/>
        </w:rPr>
      </w:pPr>
      <w:r w:rsidRPr="00892CA2">
        <w:rPr>
          <w:rFonts w:ascii="Calibri Light" w:hAnsi="Calibri Light" w:cs="Calibri Light"/>
          <w:sz w:val="24"/>
          <w:szCs w:val="24"/>
        </w:rPr>
        <w:t>2) w przypadku zamówień, których wartość jest mniejsza niż progi unijne, w terminie:</w:t>
      </w:r>
    </w:p>
    <w:p w:rsidR="00EB7879" w:rsidRPr="00892CA2" w:rsidRDefault="00EB7879" w:rsidP="00640706">
      <w:pPr>
        <w:spacing w:line="276" w:lineRule="auto"/>
        <w:ind w:left="426"/>
        <w:jc w:val="both"/>
        <w:rPr>
          <w:rFonts w:ascii="Calibri Light" w:hAnsi="Calibri Light" w:cs="Calibri Light"/>
          <w:sz w:val="24"/>
          <w:szCs w:val="24"/>
        </w:rPr>
      </w:pPr>
      <w:r w:rsidRPr="00892CA2">
        <w:rPr>
          <w:rFonts w:ascii="Calibri Light" w:hAnsi="Calibri Light" w:cs="Calibri Light"/>
          <w:sz w:val="24"/>
          <w:szCs w:val="24"/>
        </w:rPr>
        <w:t>a) 5 dni od dnia przekazania informacji o czynności zamawiającego stanowiącej podstawę jego wniesienia, jeżeli informacja została przekazana przy użyciu środków komunikacji elektronicznej,</w:t>
      </w:r>
    </w:p>
    <w:p w:rsidR="00EB7879" w:rsidRPr="00892CA2" w:rsidRDefault="00EB7879" w:rsidP="00640706">
      <w:pPr>
        <w:spacing w:line="276" w:lineRule="auto"/>
        <w:ind w:left="426"/>
        <w:jc w:val="both"/>
        <w:rPr>
          <w:rFonts w:ascii="Calibri Light" w:hAnsi="Calibri Light" w:cs="Calibri Light"/>
          <w:sz w:val="24"/>
          <w:szCs w:val="24"/>
        </w:rPr>
      </w:pPr>
      <w:r w:rsidRPr="00892CA2">
        <w:rPr>
          <w:rFonts w:ascii="Calibri Light" w:hAnsi="Calibri Light" w:cs="Calibri Light"/>
          <w:sz w:val="24"/>
          <w:szCs w:val="24"/>
        </w:rPr>
        <w:t>b) 10 dni od dnia przekazania informacji o czynności zamawiającego stanowiącej podstawę jego wniesienia, jeżeli informacja została przekazana w sposób inny niż określony w lit. a.</w:t>
      </w:r>
    </w:p>
    <w:p w:rsidR="00EB7879" w:rsidRPr="00892CA2" w:rsidRDefault="00EB7879" w:rsidP="00640706">
      <w:pPr>
        <w:spacing w:line="276" w:lineRule="auto"/>
        <w:ind w:left="284" w:hanging="284"/>
        <w:jc w:val="both"/>
        <w:rPr>
          <w:rFonts w:ascii="Calibri Light" w:hAnsi="Calibri Light" w:cs="Calibri Light"/>
          <w:sz w:val="24"/>
          <w:szCs w:val="24"/>
        </w:rPr>
      </w:pPr>
      <w:r w:rsidRPr="00892CA2">
        <w:rPr>
          <w:rFonts w:ascii="Calibri Light" w:hAnsi="Calibri Light" w:cs="Calibri Light"/>
          <w:sz w:val="24"/>
          <w:szCs w:val="24"/>
        </w:rPr>
        <w:t xml:space="preserve">2. Odwołanie wobec treści ogłoszenia wszczynającego postępowanie o udzielenie zamówienia lub konkurs lub wobec treści dokumentów zamówienia wnosi się </w:t>
      </w:r>
      <w:r w:rsidR="00B154E9">
        <w:rPr>
          <w:rFonts w:ascii="Calibri Light" w:hAnsi="Calibri Light" w:cs="Calibri Light"/>
          <w:sz w:val="24"/>
          <w:szCs w:val="24"/>
        </w:rPr>
        <w:br/>
      </w:r>
      <w:r w:rsidRPr="00892CA2">
        <w:rPr>
          <w:rFonts w:ascii="Calibri Light" w:hAnsi="Calibri Light" w:cs="Calibri Light"/>
          <w:sz w:val="24"/>
          <w:szCs w:val="24"/>
        </w:rPr>
        <w:t>w terminie:</w:t>
      </w:r>
    </w:p>
    <w:p w:rsidR="00EB7879" w:rsidRPr="00892CA2" w:rsidRDefault="00EB7879" w:rsidP="00640706">
      <w:pPr>
        <w:spacing w:line="276" w:lineRule="auto"/>
        <w:ind w:left="373"/>
        <w:jc w:val="both"/>
        <w:rPr>
          <w:rFonts w:ascii="Calibri Light" w:hAnsi="Calibri Light" w:cs="Calibri Light"/>
          <w:sz w:val="24"/>
          <w:szCs w:val="24"/>
        </w:rPr>
      </w:pPr>
      <w:r w:rsidRPr="00892CA2">
        <w:rPr>
          <w:rFonts w:ascii="Calibri Light" w:hAnsi="Calibri Light" w:cs="Calibri Light"/>
          <w:sz w:val="24"/>
          <w:szCs w:val="24"/>
        </w:rPr>
        <w:t>1) 10 dni od dnia publikacji ogłoszenia w Dzienniku Urzędowym Unii Europejskiej lub zamieszczenia dokumentów zamówienia na stronie internetowej, w przypadku zamówień, których wartość jest równa albo przekracza progi unijne;</w:t>
      </w:r>
    </w:p>
    <w:p w:rsidR="00EB7879" w:rsidRPr="00892CA2" w:rsidRDefault="00EB7879" w:rsidP="00640706">
      <w:pPr>
        <w:spacing w:line="276" w:lineRule="auto"/>
        <w:ind w:left="373"/>
        <w:jc w:val="both"/>
        <w:rPr>
          <w:rFonts w:ascii="Calibri Light" w:hAnsi="Calibri Light" w:cs="Calibri Light"/>
          <w:sz w:val="24"/>
          <w:szCs w:val="24"/>
        </w:rPr>
      </w:pPr>
      <w:r w:rsidRPr="00892CA2">
        <w:rPr>
          <w:rFonts w:ascii="Calibri Light" w:hAnsi="Calibri Light" w:cs="Calibri Light"/>
          <w:sz w:val="24"/>
          <w:szCs w:val="24"/>
        </w:rPr>
        <w:t>2) 5 dni od dnia zamieszczenia ogłoszenia w Biuletynie Zamówień Publicznych lub dokumentów zamówienia na stronie internetowej, w przypadku zamówień, których wartość jest mniejsza niż progi unijne.</w:t>
      </w:r>
    </w:p>
    <w:p w:rsidR="00EB7879" w:rsidRPr="00892CA2" w:rsidRDefault="00EB7879" w:rsidP="00640706">
      <w:pPr>
        <w:spacing w:line="276" w:lineRule="auto"/>
        <w:jc w:val="both"/>
        <w:rPr>
          <w:rFonts w:ascii="Calibri Light" w:hAnsi="Calibri Light" w:cs="Calibri Light"/>
          <w:sz w:val="24"/>
          <w:szCs w:val="24"/>
        </w:rPr>
      </w:pPr>
      <w:r w:rsidRPr="00892CA2">
        <w:rPr>
          <w:rFonts w:ascii="Calibri Light" w:hAnsi="Calibri Light" w:cs="Calibri Light"/>
          <w:sz w:val="24"/>
          <w:szCs w:val="24"/>
        </w:rPr>
        <w:t>3. Odwołanie w przypadkach innych niż określone w ust. 1 i 2 wnosi się w terminie:</w:t>
      </w:r>
    </w:p>
    <w:p w:rsidR="00EB7879" w:rsidRPr="00892CA2" w:rsidRDefault="00EB7879" w:rsidP="00640706">
      <w:pPr>
        <w:spacing w:before="40" w:line="276" w:lineRule="auto"/>
        <w:ind w:left="374"/>
        <w:jc w:val="both"/>
        <w:rPr>
          <w:rFonts w:ascii="Calibri Light" w:hAnsi="Calibri Light" w:cs="Calibri Light"/>
          <w:sz w:val="24"/>
          <w:szCs w:val="24"/>
        </w:rPr>
      </w:pPr>
      <w:r w:rsidRPr="00892CA2">
        <w:rPr>
          <w:rFonts w:ascii="Calibri Light" w:hAnsi="Calibri Light" w:cs="Calibri Light"/>
          <w:sz w:val="24"/>
          <w:szCs w:val="24"/>
        </w:rPr>
        <w:t xml:space="preserve">1) 10 dni od dnia, w którym powzięto lub przy zachowaniu należytej staranności można było powziąć wiadomość o okolicznościach stanowiących podstawę jego wniesienia, </w:t>
      </w:r>
      <w:r w:rsidR="00B154E9">
        <w:rPr>
          <w:rFonts w:ascii="Calibri Light" w:hAnsi="Calibri Light" w:cs="Calibri Light"/>
          <w:sz w:val="24"/>
          <w:szCs w:val="24"/>
        </w:rPr>
        <w:br/>
      </w:r>
      <w:r w:rsidRPr="00892CA2">
        <w:rPr>
          <w:rFonts w:ascii="Calibri Light" w:hAnsi="Calibri Light" w:cs="Calibri Light"/>
          <w:sz w:val="24"/>
          <w:szCs w:val="24"/>
        </w:rPr>
        <w:t>w przypadku zamówień, których wartość jest równa albo przekracza progi unijne;</w:t>
      </w:r>
    </w:p>
    <w:p w:rsidR="00EB7879" w:rsidRPr="00892CA2" w:rsidRDefault="00EB7879" w:rsidP="00640706">
      <w:pPr>
        <w:spacing w:before="40" w:line="276" w:lineRule="auto"/>
        <w:ind w:left="374"/>
        <w:jc w:val="both"/>
        <w:rPr>
          <w:rFonts w:ascii="Calibri Light" w:hAnsi="Calibri Light" w:cs="Calibri Light"/>
          <w:sz w:val="24"/>
          <w:szCs w:val="24"/>
        </w:rPr>
      </w:pPr>
      <w:r w:rsidRPr="00892CA2">
        <w:rPr>
          <w:rFonts w:ascii="Calibri Light" w:hAnsi="Calibri Light" w:cs="Calibri Light"/>
          <w:sz w:val="24"/>
          <w:szCs w:val="24"/>
        </w:rPr>
        <w:t xml:space="preserve">2) 5 dni od dnia, w którym powzięto lub przy zachowaniu należytej staranności można było powziąć wiadomość o okolicznościach stanowiących podstawę jego wniesienia, </w:t>
      </w:r>
      <w:r w:rsidR="005360D3">
        <w:rPr>
          <w:rFonts w:ascii="Calibri Light" w:hAnsi="Calibri Light" w:cs="Calibri Light"/>
          <w:sz w:val="24"/>
          <w:szCs w:val="24"/>
        </w:rPr>
        <w:br/>
      </w:r>
      <w:r w:rsidRPr="00892CA2">
        <w:rPr>
          <w:rFonts w:ascii="Calibri Light" w:hAnsi="Calibri Light" w:cs="Calibri Light"/>
          <w:sz w:val="24"/>
          <w:szCs w:val="24"/>
        </w:rPr>
        <w:t>w przypadku zamówień, których wartość jest mniejsza niż progi unijne.</w:t>
      </w:r>
    </w:p>
    <w:p w:rsidR="00EB7879" w:rsidRPr="00892CA2" w:rsidRDefault="00EB7879" w:rsidP="00640706">
      <w:pPr>
        <w:spacing w:line="276" w:lineRule="auto"/>
        <w:ind w:left="284" w:hanging="284"/>
        <w:jc w:val="both"/>
        <w:rPr>
          <w:rFonts w:ascii="Calibri Light" w:hAnsi="Calibri Light" w:cs="Calibri Light"/>
          <w:sz w:val="24"/>
          <w:szCs w:val="24"/>
        </w:rPr>
      </w:pPr>
      <w:r w:rsidRPr="00892CA2">
        <w:rPr>
          <w:rFonts w:ascii="Calibri Light" w:hAnsi="Calibri Light" w:cs="Calibri Light"/>
          <w:sz w:val="24"/>
          <w:szCs w:val="24"/>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rsidR="00EB7879" w:rsidRPr="00892CA2" w:rsidRDefault="00EB7879" w:rsidP="00640706">
      <w:pPr>
        <w:spacing w:line="276" w:lineRule="auto"/>
        <w:ind w:left="709" w:hanging="335"/>
        <w:jc w:val="both"/>
        <w:rPr>
          <w:rFonts w:ascii="Calibri Light" w:hAnsi="Calibri Light" w:cs="Calibri Light"/>
          <w:sz w:val="24"/>
          <w:szCs w:val="24"/>
        </w:rPr>
      </w:pPr>
      <w:r w:rsidRPr="00892CA2">
        <w:rPr>
          <w:rFonts w:ascii="Calibri Light" w:hAnsi="Calibri Light" w:cs="Calibri Light"/>
          <w:sz w:val="24"/>
          <w:szCs w:val="24"/>
        </w:rPr>
        <w:t xml:space="preserve">1) 15 dni od dnia zamieszczenia w Biuletynie Zamówień Publicznych ogłoszenia </w:t>
      </w:r>
      <w:r w:rsidR="005360D3">
        <w:rPr>
          <w:rFonts w:ascii="Calibri Light" w:hAnsi="Calibri Light" w:cs="Calibri Light"/>
          <w:sz w:val="24"/>
          <w:szCs w:val="24"/>
        </w:rPr>
        <w:br/>
      </w:r>
      <w:r w:rsidRPr="00892CA2">
        <w:rPr>
          <w:rFonts w:ascii="Calibri Light" w:hAnsi="Calibri Light" w:cs="Calibri Light"/>
          <w:sz w:val="24"/>
          <w:szCs w:val="24"/>
        </w:rPr>
        <w:t>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rsidR="00EB7879" w:rsidRPr="00892CA2" w:rsidRDefault="00EB7879" w:rsidP="00640706">
      <w:pPr>
        <w:spacing w:line="276" w:lineRule="auto"/>
        <w:ind w:left="374"/>
        <w:jc w:val="both"/>
        <w:rPr>
          <w:rFonts w:ascii="Calibri Light" w:hAnsi="Calibri Light" w:cs="Calibri Light"/>
          <w:sz w:val="24"/>
          <w:szCs w:val="24"/>
        </w:rPr>
      </w:pPr>
      <w:r w:rsidRPr="00892CA2">
        <w:rPr>
          <w:rFonts w:ascii="Calibri Light" w:hAnsi="Calibri Light" w:cs="Calibri Light"/>
          <w:sz w:val="24"/>
          <w:szCs w:val="24"/>
        </w:rPr>
        <w:t>2) 6 miesięcy od dnia zawarcia umowy, jeżeli zamawiający:</w:t>
      </w:r>
    </w:p>
    <w:p w:rsidR="00EB7879" w:rsidRPr="00892CA2" w:rsidRDefault="00EB7879" w:rsidP="00640706">
      <w:pPr>
        <w:spacing w:line="276" w:lineRule="auto"/>
        <w:ind w:left="746"/>
        <w:jc w:val="both"/>
        <w:rPr>
          <w:rFonts w:ascii="Calibri Light" w:hAnsi="Calibri Light" w:cs="Calibri Light"/>
          <w:sz w:val="24"/>
          <w:szCs w:val="24"/>
        </w:rPr>
      </w:pPr>
      <w:r w:rsidRPr="00892CA2">
        <w:rPr>
          <w:rFonts w:ascii="Calibri Light" w:hAnsi="Calibri Light" w:cs="Calibri Light"/>
          <w:sz w:val="24"/>
          <w:szCs w:val="24"/>
        </w:rPr>
        <w:t xml:space="preserve">a) nie opublikował w Dzienniku Urzędowym Unii Europejskiej ogłoszenia </w:t>
      </w:r>
      <w:r w:rsidR="005360D3">
        <w:rPr>
          <w:rFonts w:ascii="Calibri Light" w:hAnsi="Calibri Light" w:cs="Calibri Light"/>
          <w:sz w:val="24"/>
          <w:szCs w:val="24"/>
        </w:rPr>
        <w:br/>
      </w:r>
      <w:r w:rsidRPr="00892CA2">
        <w:rPr>
          <w:rFonts w:ascii="Calibri Light" w:hAnsi="Calibri Light" w:cs="Calibri Light"/>
          <w:sz w:val="24"/>
          <w:szCs w:val="24"/>
        </w:rPr>
        <w:t>o udzieleniu zamówienia albo</w:t>
      </w:r>
    </w:p>
    <w:p w:rsidR="00EB7879" w:rsidRPr="00892CA2" w:rsidRDefault="00EB7879" w:rsidP="00640706">
      <w:pPr>
        <w:spacing w:line="276" w:lineRule="auto"/>
        <w:ind w:left="746"/>
        <w:jc w:val="both"/>
        <w:rPr>
          <w:rFonts w:ascii="Calibri Light" w:hAnsi="Calibri Light" w:cs="Calibri Light"/>
          <w:sz w:val="24"/>
          <w:szCs w:val="24"/>
        </w:rPr>
      </w:pPr>
      <w:r w:rsidRPr="00892CA2">
        <w:rPr>
          <w:rFonts w:ascii="Calibri Light" w:hAnsi="Calibri Light" w:cs="Calibri Light"/>
          <w:sz w:val="24"/>
          <w:szCs w:val="24"/>
        </w:rPr>
        <w:t>b) opublikował w Dzienniku Urzędowym Unii Europejskiej ogłoszenie o udzieleniu zamówienia, które nie zawiera uzasadnienia udzielenia zamówienia w trybie negocjacji bez ogłoszenia albo zamówienia z wolnej ręki;</w:t>
      </w:r>
    </w:p>
    <w:p w:rsidR="00EB7879" w:rsidRPr="00892CA2" w:rsidRDefault="00EB7879" w:rsidP="00640706">
      <w:pPr>
        <w:spacing w:line="276" w:lineRule="auto"/>
        <w:ind w:left="374"/>
        <w:jc w:val="both"/>
        <w:rPr>
          <w:rFonts w:ascii="Calibri Light" w:hAnsi="Calibri Light" w:cs="Calibri Light"/>
          <w:sz w:val="24"/>
          <w:szCs w:val="24"/>
        </w:rPr>
      </w:pPr>
      <w:r w:rsidRPr="00892CA2">
        <w:rPr>
          <w:rFonts w:ascii="Calibri Light" w:hAnsi="Calibri Light" w:cs="Calibri Light"/>
          <w:sz w:val="24"/>
          <w:szCs w:val="24"/>
        </w:rPr>
        <w:t>3) miesiąca od dnia zawarcia umowy, jeżeli zamawiający:</w:t>
      </w:r>
    </w:p>
    <w:p w:rsidR="00EB7879" w:rsidRPr="00892CA2" w:rsidRDefault="00EB7879" w:rsidP="00640706">
      <w:pPr>
        <w:spacing w:line="276" w:lineRule="auto"/>
        <w:ind w:left="746"/>
        <w:jc w:val="both"/>
        <w:rPr>
          <w:rFonts w:ascii="Calibri Light" w:hAnsi="Calibri Light" w:cs="Calibri Light"/>
          <w:sz w:val="24"/>
          <w:szCs w:val="24"/>
        </w:rPr>
      </w:pPr>
      <w:r w:rsidRPr="00892CA2">
        <w:rPr>
          <w:rFonts w:ascii="Calibri Light" w:hAnsi="Calibri Light" w:cs="Calibri Light"/>
          <w:sz w:val="24"/>
          <w:szCs w:val="24"/>
        </w:rPr>
        <w:t>a) nie zamieścił w Biuletynie Zamówień Publicznych ogłoszenia o wyniku postępowania albo</w:t>
      </w:r>
    </w:p>
    <w:p w:rsidR="00EB7879" w:rsidRPr="00892CA2" w:rsidRDefault="00EB7879" w:rsidP="00640706">
      <w:pPr>
        <w:spacing w:line="276" w:lineRule="auto"/>
        <w:ind w:left="746"/>
        <w:jc w:val="both"/>
        <w:rPr>
          <w:rFonts w:ascii="Calibri Light" w:hAnsi="Calibri Light" w:cs="Calibri Light"/>
          <w:sz w:val="24"/>
          <w:szCs w:val="24"/>
        </w:rPr>
      </w:pPr>
      <w:r w:rsidRPr="00892CA2">
        <w:rPr>
          <w:rFonts w:ascii="Calibri Light" w:hAnsi="Calibri Light" w:cs="Calibri Light"/>
          <w:sz w:val="24"/>
          <w:szCs w:val="24"/>
        </w:rPr>
        <w:t>b) zamieścił w Biuletynie Zamówień Publicznych ogłoszenie o wyniku postępowania, które nie zawiera uzasadnienia udzielenia zamówienia w trybie negocjacji bez ogłoszenia albo zamówienia z wolnej ręki.”</w:t>
      </w:r>
    </w:p>
    <w:p w:rsidR="00EB7879" w:rsidRPr="00892CA2" w:rsidRDefault="00EB7879" w:rsidP="00B85639">
      <w:pPr>
        <w:numPr>
          <w:ilvl w:val="0"/>
          <w:numId w:val="24"/>
        </w:numPr>
        <w:tabs>
          <w:tab w:val="num" w:pos="426"/>
          <w:tab w:val="left" w:pos="900"/>
        </w:tabs>
        <w:spacing w:line="276" w:lineRule="auto"/>
        <w:ind w:left="425" w:right="28" w:hanging="425"/>
        <w:jc w:val="both"/>
        <w:rPr>
          <w:rFonts w:ascii="Calibri Light" w:hAnsi="Calibri Light" w:cs="Calibri Light"/>
          <w:sz w:val="24"/>
          <w:szCs w:val="24"/>
        </w:rPr>
      </w:pPr>
      <w:r w:rsidRPr="00892CA2">
        <w:rPr>
          <w:rFonts w:ascii="Calibri Light" w:hAnsi="Calibri Light" w:cs="Calibri Light"/>
          <w:sz w:val="24"/>
          <w:szCs w:val="24"/>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rsidR="00EB7879" w:rsidRPr="00892CA2" w:rsidRDefault="00EB7879" w:rsidP="00B85639">
      <w:pPr>
        <w:numPr>
          <w:ilvl w:val="0"/>
          <w:numId w:val="24"/>
        </w:numPr>
        <w:tabs>
          <w:tab w:val="num" w:pos="426"/>
          <w:tab w:val="left" w:pos="900"/>
        </w:tabs>
        <w:spacing w:line="276" w:lineRule="auto"/>
        <w:ind w:left="425" w:right="28" w:hanging="425"/>
        <w:jc w:val="both"/>
        <w:rPr>
          <w:rFonts w:ascii="Calibri Light" w:hAnsi="Calibri Light" w:cs="Calibri Light"/>
          <w:sz w:val="24"/>
          <w:szCs w:val="24"/>
        </w:rPr>
      </w:pPr>
      <w:r w:rsidRPr="00892CA2">
        <w:rPr>
          <w:rFonts w:ascii="Calibri Light" w:hAnsi="Calibri Light" w:cs="Calibri Light"/>
          <w:sz w:val="24"/>
          <w:szCs w:val="24"/>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rsidR="00EB7879" w:rsidRPr="00892CA2" w:rsidRDefault="00EB7879" w:rsidP="00B85639">
      <w:pPr>
        <w:numPr>
          <w:ilvl w:val="0"/>
          <w:numId w:val="24"/>
        </w:numPr>
        <w:tabs>
          <w:tab w:val="num" w:pos="426"/>
          <w:tab w:val="left" w:pos="900"/>
        </w:tabs>
        <w:spacing w:line="276" w:lineRule="auto"/>
        <w:ind w:left="425" w:right="28" w:hanging="425"/>
        <w:jc w:val="both"/>
        <w:rPr>
          <w:rFonts w:ascii="Calibri Light" w:hAnsi="Calibri Light" w:cs="Calibri Light"/>
          <w:sz w:val="24"/>
          <w:szCs w:val="24"/>
        </w:rPr>
      </w:pPr>
      <w:r w:rsidRPr="00892CA2">
        <w:rPr>
          <w:rFonts w:ascii="Calibri Light" w:hAnsi="Calibri Light" w:cs="Calibri Light"/>
          <w:sz w:val="24"/>
          <w:szCs w:val="24"/>
        </w:rPr>
        <w:t>Od wyroku sądu lub postanowienia kończącego postępowanie w sprawie przysługuje skarga kasacyjna do Sądu Najwyższego.</w:t>
      </w:r>
    </w:p>
    <w:p w:rsidR="00297429" w:rsidRPr="00892CA2" w:rsidRDefault="00297429" w:rsidP="00640706">
      <w:pPr>
        <w:spacing w:line="276" w:lineRule="auto"/>
        <w:rPr>
          <w:rFonts w:ascii="Calibri Light" w:hAnsi="Calibri Light" w:cs="Calibri Light"/>
        </w:rPr>
      </w:pPr>
    </w:p>
    <w:p w:rsidR="00EB7879" w:rsidRPr="00892CA2" w:rsidRDefault="00EB7879"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 XXXIII</w:t>
      </w:r>
    </w:p>
    <w:p w:rsidR="00EB7879" w:rsidRPr="00892CA2" w:rsidRDefault="00EB7879" w:rsidP="002A44A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INFORMACJA W SPRAWIE ZWROTU KOSZTÓW W POSTĘPOWANIU</w:t>
      </w:r>
    </w:p>
    <w:p w:rsidR="00EB7879" w:rsidRPr="00892CA2" w:rsidRDefault="00EB7879" w:rsidP="00640706">
      <w:pPr>
        <w:spacing w:line="276" w:lineRule="auto"/>
        <w:jc w:val="both"/>
        <w:rPr>
          <w:rFonts w:ascii="Calibri Light" w:hAnsi="Calibri Light" w:cs="Calibri Light"/>
          <w:sz w:val="24"/>
          <w:szCs w:val="24"/>
        </w:rPr>
      </w:pPr>
      <w:r w:rsidRPr="00892CA2">
        <w:rPr>
          <w:rFonts w:ascii="Calibri Light" w:hAnsi="Calibri Light" w:cs="Calibri Light"/>
          <w:sz w:val="24"/>
          <w:szCs w:val="24"/>
        </w:rPr>
        <w:t>Koszty udziału w postępowaniu, a w szczególności koszty sporządzenia oferty, pokrywa Wykonawca. Zamawiający nie przewiduje zwrotu kosztów udziału w postępowaniu (za wyjątkiem zaistnienia okoliczności, o której mowa w art. 261 ustawy).</w:t>
      </w:r>
    </w:p>
    <w:p w:rsidR="00CB4F9E" w:rsidRPr="00892CA2" w:rsidRDefault="00CB4F9E" w:rsidP="00640706">
      <w:pPr>
        <w:pStyle w:val="Nagwek2"/>
        <w:spacing w:line="276" w:lineRule="auto"/>
        <w:ind w:firstLine="0"/>
        <w:jc w:val="left"/>
        <w:rPr>
          <w:rFonts w:ascii="Calibri Light" w:hAnsi="Calibri Light" w:cs="Calibri Light"/>
          <w:sz w:val="24"/>
          <w:szCs w:val="24"/>
        </w:rPr>
      </w:pPr>
    </w:p>
    <w:p w:rsidR="00EB7879" w:rsidRPr="00892CA2" w:rsidRDefault="00EB7879" w:rsidP="0064070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ROZDZIAŁ XXXIV</w:t>
      </w:r>
    </w:p>
    <w:p w:rsidR="00EB7879" w:rsidRPr="002A44A6" w:rsidRDefault="00EB7879" w:rsidP="002A44A6">
      <w:pPr>
        <w:pStyle w:val="Nagwek2"/>
        <w:spacing w:line="276" w:lineRule="auto"/>
        <w:ind w:firstLine="0"/>
        <w:rPr>
          <w:rFonts w:ascii="Calibri Light" w:hAnsi="Calibri Light" w:cs="Calibri Light"/>
          <w:sz w:val="24"/>
          <w:szCs w:val="24"/>
        </w:rPr>
      </w:pPr>
      <w:r w:rsidRPr="00892CA2">
        <w:rPr>
          <w:rFonts w:ascii="Calibri Light" w:hAnsi="Calibri Light" w:cs="Calibri Light"/>
          <w:sz w:val="24"/>
          <w:szCs w:val="24"/>
        </w:rPr>
        <w:t>INFORMACJA DOTYCZĄCA OCHRONY DANYCH OSOBOWYCH – RODO</w:t>
      </w:r>
    </w:p>
    <w:p w:rsidR="00EB7879" w:rsidRPr="00892CA2" w:rsidRDefault="00EB7879" w:rsidP="005A41EB">
      <w:pPr>
        <w:tabs>
          <w:tab w:val="left" w:pos="284"/>
        </w:tabs>
        <w:spacing w:line="276" w:lineRule="auto"/>
        <w:jc w:val="both"/>
        <w:rPr>
          <w:rFonts w:ascii="Calibri Light" w:hAnsi="Calibri Light" w:cs="Calibri Light"/>
          <w:sz w:val="24"/>
          <w:szCs w:val="24"/>
        </w:rPr>
      </w:pPr>
      <w:r w:rsidRPr="00892CA2">
        <w:rPr>
          <w:rFonts w:ascii="Calibri Light" w:hAnsi="Calibri Light" w:cs="Calibri Light"/>
          <w:sz w:val="24"/>
          <w:szCs w:val="24"/>
        </w:rPr>
        <w:t xml:space="preserve">Zgodnie z art. 13 ust. 1 i 2 rozporządzenia Parlamentu Europejskiego i Rady (UE) 2016/679 z dnia 27kwietnia 2016r. w sprawie ochrony osób fizycznych w związku z przetwarzaniem danych osobowych i w sprawie swobodnego przepływu takich danych oraz uchylenia dyrektywy 95/46/WE (ogólne rozporządzenie o ochronie danych) (Dz. Urz. UE L 119 </w:t>
      </w:r>
      <w:r w:rsidR="00B069F5">
        <w:rPr>
          <w:rFonts w:ascii="Calibri Light" w:hAnsi="Calibri Light" w:cs="Calibri Light"/>
          <w:sz w:val="24"/>
          <w:szCs w:val="24"/>
        </w:rPr>
        <w:br/>
      </w:r>
      <w:r w:rsidRPr="00892CA2">
        <w:rPr>
          <w:rFonts w:ascii="Calibri Light" w:hAnsi="Calibri Light" w:cs="Calibri Light"/>
          <w:sz w:val="24"/>
          <w:szCs w:val="24"/>
        </w:rPr>
        <w:t>z 04.05.2016, str. 1), dalej „RODO”, informuję, że:</w:t>
      </w:r>
    </w:p>
    <w:p w:rsidR="00EB7879" w:rsidRPr="00B069F5" w:rsidRDefault="00EB7879" w:rsidP="005A41EB">
      <w:pPr>
        <w:tabs>
          <w:tab w:val="left" w:pos="284"/>
        </w:tabs>
        <w:spacing w:line="276" w:lineRule="auto"/>
        <w:jc w:val="both"/>
        <w:rPr>
          <w:rFonts w:ascii="Calibri Light" w:hAnsi="Calibri Light" w:cs="Calibri Light"/>
          <w:i/>
          <w:sz w:val="24"/>
          <w:szCs w:val="24"/>
        </w:rPr>
      </w:pPr>
      <w:r w:rsidRPr="00892CA2">
        <w:rPr>
          <w:rFonts w:ascii="Calibri Light" w:hAnsi="Calibri Light" w:cs="Calibri Light"/>
          <w:sz w:val="24"/>
          <w:szCs w:val="24"/>
        </w:rPr>
        <w:t xml:space="preserve">administratorem Pani/Pana danych osobowych jest: </w:t>
      </w:r>
      <w:r w:rsidR="00325E60">
        <w:rPr>
          <w:rFonts w:ascii="Calibri Light" w:hAnsi="Calibri Light" w:cs="Calibri Light"/>
          <w:sz w:val="24"/>
          <w:szCs w:val="24"/>
        </w:rPr>
        <w:t>Dyrektor Są</w:t>
      </w:r>
      <w:r w:rsidR="00C45C6D">
        <w:rPr>
          <w:rFonts w:ascii="Calibri Light" w:hAnsi="Calibri Light" w:cs="Calibri Light"/>
          <w:sz w:val="24"/>
          <w:szCs w:val="24"/>
        </w:rPr>
        <w:t xml:space="preserve">du Rejonowego </w:t>
      </w:r>
      <w:r w:rsidR="00B069F5">
        <w:rPr>
          <w:rFonts w:ascii="Calibri Light" w:hAnsi="Calibri Light" w:cs="Calibri Light"/>
          <w:sz w:val="24"/>
          <w:szCs w:val="24"/>
        </w:rPr>
        <w:br/>
      </w:r>
      <w:r w:rsidR="00C45C6D">
        <w:rPr>
          <w:rFonts w:ascii="Calibri Light" w:hAnsi="Calibri Light" w:cs="Calibri Light"/>
          <w:sz w:val="24"/>
          <w:szCs w:val="24"/>
        </w:rPr>
        <w:t xml:space="preserve">w </w:t>
      </w:r>
      <w:r w:rsidR="00C45C6D" w:rsidRPr="00B069F5">
        <w:rPr>
          <w:rFonts w:ascii="Calibri Light" w:hAnsi="Calibri Light" w:cs="Calibri Light"/>
          <w:sz w:val="24"/>
          <w:szCs w:val="24"/>
        </w:rPr>
        <w:t>Cieszynie</w:t>
      </w:r>
      <w:r w:rsidRPr="00B069F5">
        <w:rPr>
          <w:rFonts w:ascii="Calibri Light" w:hAnsi="Calibri Light" w:cs="Calibri Light"/>
          <w:sz w:val="24"/>
          <w:szCs w:val="24"/>
        </w:rPr>
        <w:t xml:space="preserve"> </w:t>
      </w:r>
      <w:r w:rsidR="00C45C6D" w:rsidRPr="00B069F5">
        <w:rPr>
          <w:rFonts w:ascii="Calibri Light" w:eastAsia="Lucida Sans Unicode" w:hAnsi="Calibri Light" w:cs="Calibri Light"/>
          <w:kern w:val="1"/>
          <w:sz w:val="24"/>
          <w:szCs w:val="24"/>
        </w:rPr>
        <w:t>z siedzibą przy ul. Garncarska 8 , 43-400 Cieszyn;</w:t>
      </w:r>
    </w:p>
    <w:p w:rsidR="00E27ED4" w:rsidRPr="00B069F5" w:rsidRDefault="00B069F5" w:rsidP="000609FF">
      <w:pPr>
        <w:pStyle w:val="Akapitzlist"/>
        <w:numPr>
          <w:ilvl w:val="1"/>
          <w:numId w:val="55"/>
        </w:numPr>
        <w:tabs>
          <w:tab w:val="left" w:pos="284"/>
        </w:tabs>
        <w:spacing w:line="276" w:lineRule="auto"/>
        <w:ind w:left="0"/>
        <w:jc w:val="both"/>
        <w:rPr>
          <w:rFonts w:ascii="Calibri Light" w:hAnsi="Calibri Light" w:cs="Calibri Light"/>
          <w:sz w:val="24"/>
          <w:szCs w:val="24"/>
        </w:rPr>
      </w:pPr>
      <w:r w:rsidRPr="00B069F5">
        <w:rPr>
          <w:rFonts w:ascii="Calibri Light" w:eastAsia="SimSun" w:hAnsi="Calibri Light" w:cs="Calibri Light"/>
          <w:kern w:val="3"/>
          <w:sz w:val="24"/>
          <w:szCs w:val="24"/>
          <w:lang w:eastAsia="zh-CN" w:bidi="hi-IN"/>
        </w:rPr>
        <w:t>Kontakt z Inspektorem Ochrony Danych w Sądzie Rejonowym w Cieszynie możliwy jest pod adresem do korespondencji: Sąd Rejonowy w Cieszynie ul. Garncarska 8, 4</w:t>
      </w:r>
      <w:r>
        <w:rPr>
          <w:rFonts w:ascii="Calibri Light" w:eastAsia="SimSun" w:hAnsi="Calibri Light" w:cs="Calibri Light"/>
          <w:kern w:val="3"/>
          <w:sz w:val="24"/>
          <w:szCs w:val="24"/>
          <w:lang w:eastAsia="zh-CN" w:bidi="hi-IN"/>
        </w:rPr>
        <w:t>3-</w:t>
      </w:r>
      <w:r w:rsidRPr="00B069F5">
        <w:rPr>
          <w:rFonts w:ascii="Calibri Light" w:eastAsia="SimSun" w:hAnsi="Calibri Light" w:cs="Calibri Light"/>
          <w:kern w:val="3"/>
          <w:sz w:val="24"/>
          <w:szCs w:val="24"/>
          <w:lang w:eastAsia="zh-CN" w:bidi="hi-IN"/>
        </w:rPr>
        <w:t xml:space="preserve">400 Cieszyn lub adresem e-mail: </w:t>
      </w:r>
      <w:hyperlink r:id="rId20" w:history="1">
        <w:r w:rsidRPr="00B069F5">
          <w:rPr>
            <w:rStyle w:val="Hipercze"/>
            <w:rFonts w:ascii="Calibri Light" w:eastAsia="SimSun" w:hAnsi="Calibri Light" w:cs="Calibri Light"/>
            <w:kern w:val="3"/>
            <w:sz w:val="24"/>
            <w:szCs w:val="24"/>
            <w:lang w:eastAsia="zh-CN" w:bidi="hi-IN"/>
          </w:rPr>
          <w:t>iod@cieszyn.sr.gov.pl</w:t>
        </w:r>
      </w:hyperlink>
      <w:r w:rsidR="00E27ED4" w:rsidRPr="00B069F5">
        <w:rPr>
          <w:rFonts w:ascii="Calibri Light" w:hAnsi="Calibri Light" w:cs="Calibri Light"/>
          <w:bCs/>
          <w:sz w:val="24"/>
          <w:szCs w:val="24"/>
        </w:rPr>
        <w:t>;</w:t>
      </w:r>
    </w:p>
    <w:p w:rsidR="00E27ED4" w:rsidRPr="00892CA2" w:rsidRDefault="00E27ED4" w:rsidP="000609FF">
      <w:pPr>
        <w:pStyle w:val="Akapitzlist"/>
        <w:numPr>
          <w:ilvl w:val="1"/>
          <w:numId w:val="55"/>
        </w:numPr>
        <w:tabs>
          <w:tab w:val="left" w:pos="284"/>
        </w:tabs>
        <w:spacing w:line="276" w:lineRule="auto"/>
        <w:ind w:left="0"/>
        <w:jc w:val="both"/>
        <w:rPr>
          <w:rFonts w:ascii="Calibri Light" w:hAnsi="Calibri Light" w:cs="Calibri Light"/>
          <w:sz w:val="24"/>
          <w:szCs w:val="24"/>
        </w:rPr>
      </w:pPr>
      <w:r w:rsidRPr="00892CA2">
        <w:rPr>
          <w:rFonts w:ascii="Calibri Light" w:hAnsi="Calibri Light" w:cs="Calibri Light"/>
          <w:sz w:val="24"/>
          <w:szCs w:val="24"/>
        </w:rPr>
        <w:t>Pani/Pana dane osobowe przetwarzane będą na podstawie art. 6 ust. 1 lit. c</w:t>
      </w:r>
      <w:r w:rsidRPr="00892CA2">
        <w:rPr>
          <w:rFonts w:ascii="Calibri Light" w:hAnsi="Calibri Light" w:cs="Calibri Light"/>
          <w:i/>
          <w:sz w:val="24"/>
          <w:szCs w:val="24"/>
        </w:rPr>
        <w:t xml:space="preserve"> </w:t>
      </w:r>
      <w:r w:rsidRPr="00892CA2">
        <w:rPr>
          <w:rFonts w:ascii="Calibri Light" w:hAnsi="Calibri Light" w:cs="Calibri Light"/>
          <w:sz w:val="24"/>
          <w:szCs w:val="24"/>
        </w:rPr>
        <w:t xml:space="preserve">RODO </w:t>
      </w:r>
      <w:r w:rsidR="00B069F5">
        <w:rPr>
          <w:rFonts w:ascii="Calibri Light" w:hAnsi="Calibri Light" w:cs="Calibri Light"/>
          <w:sz w:val="24"/>
          <w:szCs w:val="24"/>
        </w:rPr>
        <w:br/>
      </w:r>
      <w:r w:rsidRPr="00892CA2">
        <w:rPr>
          <w:rFonts w:ascii="Calibri Light" w:hAnsi="Calibri Light" w:cs="Calibri Light"/>
          <w:sz w:val="24"/>
          <w:szCs w:val="24"/>
        </w:rPr>
        <w:t>w związku z przepisami ustawy z dnia 11 września 2019 r. – Prawo zamówień publicznych dalej „ustawa Pzp” w celu przeprowadzenia przedmiotowego postępowania o udzielenie zamówienia publicznego oraz jego rozstrzygnięcia, jak również zawarcia umowy w sprawie zamówienia publicznego i jego archiwizacji;</w:t>
      </w:r>
    </w:p>
    <w:p w:rsidR="00E27ED4" w:rsidRPr="00892CA2" w:rsidRDefault="00E27ED4" w:rsidP="000609FF">
      <w:pPr>
        <w:pStyle w:val="Akapitzlist"/>
        <w:numPr>
          <w:ilvl w:val="1"/>
          <w:numId w:val="55"/>
        </w:numPr>
        <w:tabs>
          <w:tab w:val="left" w:pos="284"/>
        </w:tabs>
        <w:spacing w:line="276" w:lineRule="auto"/>
        <w:ind w:left="0"/>
        <w:contextualSpacing/>
        <w:jc w:val="both"/>
        <w:rPr>
          <w:rFonts w:ascii="Calibri Light" w:hAnsi="Calibri Light" w:cs="Calibri Light"/>
          <w:sz w:val="24"/>
          <w:szCs w:val="24"/>
        </w:rPr>
      </w:pPr>
      <w:r w:rsidRPr="00892CA2">
        <w:rPr>
          <w:rFonts w:ascii="Calibri Light" w:hAnsi="Calibri Light" w:cs="Calibri Light"/>
          <w:sz w:val="24"/>
          <w:szCs w:val="24"/>
        </w:rPr>
        <w:t>odbiorcami Pani/Pana danych osobowych będą:</w:t>
      </w:r>
    </w:p>
    <w:p w:rsidR="00406858" w:rsidRDefault="00E27ED4" w:rsidP="000609FF">
      <w:pPr>
        <w:pStyle w:val="Akapitzlist"/>
        <w:numPr>
          <w:ilvl w:val="0"/>
          <w:numId w:val="60"/>
        </w:numPr>
        <w:tabs>
          <w:tab w:val="left" w:pos="284"/>
          <w:tab w:val="left" w:pos="851"/>
        </w:tabs>
        <w:spacing w:line="276" w:lineRule="auto"/>
        <w:ind w:left="0"/>
        <w:contextualSpacing/>
        <w:jc w:val="both"/>
        <w:rPr>
          <w:rFonts w:ascii="Calibri Light" w:hAnsi="Calibri Light" w:cs="Calibri Light"/>
          <w:sz w:val="24"/>
          <w:szCs w:val="24"/>
        </w:rPr>
      </w:pPr>
      <w:r w:rsidRPr="00892CA2">
        <w:rPr>
          <w:rFonts w:ascii="Calibri Light" w:hAnsi="Calibri Light" w:cs="Calibri Light"/>
          <w:sz w:val="24"/>
          <w:szCs w:val="24"/>
        </w:rPr>
        <w:t>osoby lub podmioty, którym udostępniona zostanie dokumentacja postępowania w oparciu o art. 18 oraz art. 74 ust. 1 ustawy Pzp;</w:t>
      </w:r>
    </w:p>
    <w:p w:rsidR="008306DF" w:rsidRPr="008306DF" w:rsidRDefault="00406858" w:rsidP="000609FF">
      <w:pPr>
        <w:pStyle w:val="Akapitzlist"/>
        <w:numPr>
          <w:ilvl w:val="0"/>
          <w:numId w:val="60"/>
        </w:numPr>
        <w:tabs>
          <w:tab w:val="left" w:pos="284"/>
          <w:tab w:val="left" w:pos="851"/>
        </w:tabs>
        <w:spacing w:line="276" w:lineRule="auto"/>
        <w:ind w:left="0"/>
        <w:contextualSpacing/>
        <w:jc w:val="both"/>
        <w:rPr>
          <w:rFonts w:ascii="Calibri Light" w:hAnsi="Calibri Light" w:cs="Calibri Light"/>
          <w:sz w:val="24"/>
          <w:szCs w:val="24"/>
        </w:rPr>
      </w:pPr>
      <w:r w:rsidRPr="00406858">
        <w:rPr>
          <w:rFonts w:ascii="Calibri Light" w:hAnsi="Calibri Light" w:cs="Calibri Light"/>
          <w:sz w:val="24"/>
          <w:szCs w:val="24"/>
        </w:rPr>
        <w:t>osoby korzystające z Platformy e-Zamówienia</w:t>
      </w:r>
      <w:r w:rsidR="001758C8">
        <w:rPr>
          <w:rFonts w:ascii="Calibri Light" w:hAnsi="Calibri Light" w:cs="Calibri Light"/>
          <w:sz w:val="24"/>
          <w:szCs w:val="24"/>
        </w:rPr>
        <w:t>;</w:t>
      </w:r>
    </w:p>
    <w:p w:rsidR="00E27ED4" w:rsidRPr="00FB685A" w:rsidRDefault="00E27ED4" w:rsidP="000609FF">
      <w:pPr>
        <w:pStyle w:val="Akapitzlist"/>
        <w:numPr>
          <w:ilvl w:val="0"/>
          <w:numId w:val="60"/>
        </w:numPr>
        <w:tabs>
          <w:tab w:val="left" w:pos="284"/>
          <w:tab w:val="left" w:pos="851"/>
        </w:tabs>
        <w:spacing w:line="276" w:lineRule="auto"/>
        <w:ind w:left="0"/>
        <w:contextualSpacing/>
        <w:jc w:val="both"/>
        <w:rPr>
          <w:rFonts w:ascii="Calibri Light" w:hAnsi="Calibri Light" w:cs="Calibri Light"/>
          <w:sz w:val="24"/>
          <w:szCs w:val="24"/>
        </w:rPr>
      </w:pPr>
      <w:r w:rsidRPr="00FB685A">
        <w:rPr>
          <w:rFonts w:ascii="Calibri Light" w:hAnsi="Calibri Light" w:cs="Calibri Light"/>
          <w:sz w:val="24"/>
          <w:szCs w:val="24"/>
        </w:rPr>
        <w:t>podmiot uprawniony do obsługi doręczeń (Poczta Polska S.A.</w:t>
      </w:r>
      <w:r w:rsidR="00FB685A" w:rsidRPr="00FB685A">
        <w:rPr>
          <w:rFonts w:ascii="Calibri Light" w:hAnsi="Calibri Light" w:cs="Calibri Light"/>
          <w:sz w:val="24"/>
          <w:szCs w:val="24"/>
        </w:rPr>
        <w:t>, kurierzy itp.</w:t>
      </w:r>
      <w:r w:rsidRPr="00FB685A">
        <w:rPr>
          <w:rFonts w:ascii="Calibri Light" w:hAnsi="Calibri Light" w:cs="Calibri Light"/>
          <w:sz w:val="24"/>
          <w:szCs w:val="24"/>
        </w:rPr>
        <w:t>);</w:t>
      </w:r>
    </w:p>
    <w:p w:rsidR="00E27ED4" w:rsidRPr="006D44B0" w:rsidRDefault="00E27ED4" w:rsidP="000609FF">
      <w:pPr>
        <w:pStyle w:val="Akapitzlist"/>
        <w:numPr>
          <w:ilvl w:val="0"/>
          <w:numId w:val="60"/>
        </w:numPr>
        <w:tabs>
          <w:tab w:val="left" w:pos="284"/>
          <w:tab w:val="left" w:pos="851"/>
        </w:tabs>
        <w:spacing w:line="276" w:lineRule="auto"/>
        <w:ind w:left="0" w:hanging="284"/>
        <w:contextualSpacing/>
        <w:jc w:val="both"/>
        <w:rPr>
          <w:rFonts w:ascii="Calibri Light" w:hAnsi="Calibri Light" w:cs="Calibri Light"/>
          <w:sz w:val="24"/>
          <w:szCs w:val="24"/>
        </w:rPr>
      </w:pPr>
      <w:r w:rsidRPr="00892CA2">
        <w:rPr>
          <w:rFonts w:ascii="Calibri Light" w:hAnsi="Calibri Light" w:cs="Calibri Light"/>
          <w:sz w:val="24"/>
          <w:szCs w:val="24"/>
        </w:rPr>
        <w:t xml:space="preserve">podmioty, z którymi administrator zawarł umowę na świadczenie usług serwisowych dla </w:t>
      </w:r>
      <w:r w:rsidRPr="006D44B0">
        <w:rPr>
          <w:rFonts w:ascii="Calibri Light" w:hAnsi="Calibri Light" w:cs="Calibri Light"/>
          <w:sz w:val="24"/>
          <w:szCs w:val="24"/>
        </w:rPr>
        <w:t xml:space="preserve">użytkowanych w </w:t>
      </w:r>
      <w:r w:rsidR="00073A32" w:rsidRPr="006D44B0">
        <w:rPr>
          <w:rFonts w:ascii="Calibri Light" w:hAnsi="Calibri Light" w:cs="Calibri Light"/>
          <w:sz w:val="24"/>
          <w:szCs w:val="24"/>
        </w:rPr>
        <w:t xml:space="preserve">Sądzie Rejonowym w Cieszynie </w:t>
      </w:r>
      <w:r w:rsidRPr="006D44B0">
        <w:rPr>
          <w:rFonts w:ascii="Calibri Light" w:hAnsi="Calibri Light" w:cs="Calibri Light"/>
          <w:sz w:val="24"/>
          <w:szCs w:val="24"/>
        </w:rPr>
        <w:t>systemów informatycznych;</w:t>
      </w:r>
    </w:p>
    <w:p w:rsidR="00E27ED4" w:rsidRPr="006D44B0" w:rsidRDefault="00E27ED4" w:rsidP="000609FF">
      <w:pPr>
        <w:pStyle w:val="Akapitzlist"/>
        <w:numPr>
          <w:ilvl w:val="1"/>
          <w:numId w:val="55"/>
        </w:numPr>
        <w:tabs>
          <w:tab w:val="left" w:pos="284"/>
        </w:tabs>
        <w:spacing w:line="276" w:lineRule="auto"/>
        <w:ind w:left="0"/>
        <w:contextualSpacing/>
        <w:jc w:val="both"/>
        <w:rPr>
          <w:rFonts w:ascii="Calibri Light" w:hAnsi="Calibri Light" w:cs="Calibri Light"/>
          <w:sz w:val="24"/>
          <w:szCs w:val="24"/>
        </w:rPr>
      </w:pPr>
      <w:r w:rsidRPr="006D44B0">
        <w:rPr>
          <w:rFonts w:ascii="Calibri Light" w:hAnsi="Calibri Light" w:cs="Calibri Light"/>
          <w:sz w:val="24"/>
          <w:szCs w:val="24"/>
        </w:rPr>
        <w:t xml:space="preserve">Pani/Pana dane osobowe będą przechowywane jedynie w okresie niezbędnym do spełnienia celu, dla którego zostały zebrane, a następnie w celach archiwalnych przechowywane będą </w:t>
      </w:r>
      <w:r w:rsidR="006D44B0" w:rsidRPr="006D44B0">
        <w:rPr>
          <w:rFonts w:ascii="Calibri Light" w:eastAsia="SimSun" w:hAnsi="Calibri Light" w:cs="Calibri Light"/>
          <w:kern w:val="3"/>
          <w:sz w:val="24"/>
          <w:szCs w:val="24"/>
          <w:lang w:eastAsia="zh-CN" w:bidi="hi-IN"/>
        </w:rPr>
        <w:t>przez okres wynikający z przepisów prawa dotyczących archiwizacji</w:t>
      </w:r>
      <w:r w:rsidRPr="006D44B0">
        <w:rPr>
          <w:rFonts w:ascii="Calibri Light" w:hAnsi="Calibri Light" w:cs="Calibri Light"/>
          <w:sz w:val="24"/>
          <w:szCs w:val="24"/>
        </w:rPr>
        <w:t>;</w:t>
      </w:r>
    </w:p>
    <w:p w:rsidR="00E27ED4" w:rsidRPr="006D44B0" w:rsidRDefault="00E27ED4" w:rsidP="000609FF">
      <w:pPr>
        <w:pStyle w:val="Akapitzlist"/>
        <w:numPr>
          <w:ilvl w:val="1"/>
          <w:numId w:val="55"/>
        </w:numPr>
        <w:tabs>
          <w:tab w:val="left" w:pos="284"/>
        </w:tabs>
        <w:spacing w:line="276" w:lineRule="auto"/>
        <w:ind w:left="0"/>
        <w:contextualSpacing/>
        <w:jc w:val="both"/>
        <w:rPr>
          <w:rFonts w:ascii="Calibri Light" w:hAnsi="Calibri Light" w:cs="Calibri Light"/>
          <w:sz w:val="24"/>
          <w:szCs w:val="24"/>
        </w:rPr>
      </w:pPr>
      <w:r w:rsidRPr="006D44B0">
        <w:rPr>
          <w:rFonts w:ascii="Calibri Light" w:hAnsi="Calibri Light" w:cs="Calibri Light"/>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E27ED4" w:rsidRPr="00892CA2" w:rsidRDefault="00E27ED4" w:rsidP="000609FF">
      <w:pPr>
        <w:pStyle w:val="Akapitzlist"/>
        <w:numPr>
          <w:ilvl w:val="1"/>
          <w:numId w:val="55"/>
        </w:numPr>
        <w:tabs>
          <w:tab w:val="left" w:pos="284"/>
        </w:tabs>
        <w:spacing w:line="276" w:lineRule="auto"/>
        <w:ind w:left="0"/>
        <w:contextualSpacing/>
        <w:jc w:val="both"/>
        <w:rPr>
          <w:rFonts w:ascii="Calibri Light" w:hAnsi="Calibri Light" w:cs="Calibri Light"/>
          <w:sz w:val="24"/>
          <w:szCs w:val="24"/>
        </w:rPr>
      </w:pPr>
      <w:r w:rsidRPr="00892CA2">
        <w:rPr>
          <w:rFonts w:ascii="Calibri Light" w:hAnsi="Calibri Light" w:cs="Calibri Light"/>
          <w:sz w:val="24"/>
          <w:szCs w:val="24"/>
        </w:rPr>
        <w:t>posiada Pani/Pan:</w:t>
      </w:r>
    </w:p>
    <w:p w:rsidR="00E27ED4" w:rsidRPr="00892CA2" w:rsidRDefault="00E27ED4" w:rsidP="000609FF">
      <w:pPr>
        <w:pStyle w:val="Akapitzlist"/>
        <w:numPr>
          <w:ilvl w:val="0"/>
          <w:numId w:val="36"/>
        </w:numPr>
        <w:tabs>
          <w:tab w:val="left" w:pos="284"/>
        </w:tabs>
        <w:spacing w:line="276" w:lineRule="auto"/>
        <w:ind w:left="0"/>
        <w:contextualSpacing/>
        <w:jc w:val="both"/>
        <w:rPr>
          <w:rFonts w:ascii="Calibri Light" w:hAnsi="Calibri Light" w:cs="Calibri Light"/>
          <w:sz w:val="24"/>
          <w:szCs w:val="24"/>
        </w:rPr>
      </w:pPr>
      <w:r w:rsidRPr="00892CA2">
        <w:rPr>
          <w:rFonts w:ascii="Calibri Light" w:hAnsi="Calibri Light" w:cs="Calibri Light"/>
          <w:sz w:val="24"/>
          <w:szCs w:val="24"/>
        </w:rPr>
        <w:t>na podstawie art. 16 RODO prawo do sprostowania Pani/Pana danych osobowych z zastrzeżeniem, iż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w:t>
      </w:r>
    </w:p>
    <w:p w:rsidR="00E27ED4" w:rsidRPr="00892CA2" w:rsidRDefault="00E27ED4" w:rsidP="000609FF">
      <w:pPr>
        <w:pStyle w:val="Akapitzlist"/>
        <w:numPr>
          <w:ilvl w:val="0"/>
          <w:numId w:val="36"/>
        </w:numPr>
        <w:tabs>
          <w:tab w:val="left" w:pos="284"/>
        </w:tabs>
        <w:spacing w:line="276" w:lineRule="auto"/>
        <w:ind w:left="0"/>
        <w:contextualSpacing/>
        <w:jc w:val="both"/>
        <w:rPr>
          <w:rFonts w:ascii="Calibri Light" w:hAnsi="Calibri Light" w:cs="Calibri Light"/>
          <w:sz w:val="24"/>
          <w:szCs w:val="24"/>
        </w:rPr>
      </w:pPr>
      <w:r w:rsidRPr="00892CA2">
        <w:rPr>
          <w:rFonts w:ascii="Calibri Light" w:hAnsi="Calibri Light" w:cs="Calibri Light"/>
          <w:sz w:val="24"/>
          <w:szCs w:val="24"/>
        </w:rPr>
        <w:t>na podstawie art. 18 RODO prawo żądania od administratora ograniczenia przetwarzania danych osobowych z zastrzeżeniem, iż w postępowaniu o  udzielenie zamówienia zgłoszenie żądania ograniczenia przetwarzania, o którym mowa w art. 18 ust. 1 RODO, nie ogranicza przetwarzania danych osobowych do czasu zakończenia tego postępowania;</w:t>
      </w:r>
    </w:p>
    <w:p w:rsidR="00E27ED4" w:rsidRPr="00892CA2" w:rsidRDefault="00E27ED4" w:rsidP="000609FF">
      <w:pPr>
        <w:pStyle w:val="Akapitzlist"/>
        <w:numPr>
          <w:ilvl w:val="0"/>
          <w:numId w:val="36"/>
        </w:numPr>
        <w:tabs>
          <w:tab w:val="left" w:pos="284"/>
        </w:tabs>
        <w:spacing w:line="276" w:lineRule="auto"/>
        <w:ind w:left="0"/>
        <w:contextualSpacing/>
        <w:jc w:val="both"/>
        <w:rPr>
          <w:rFonts w:ascii="Calibri Light" w:hAnsi="Calibri Light" w:cs="Calibri Light"/>
          <w:i/>
          <w:sz w:val="24"/>
          <w:szCs w:val="24"/>
        </w:rPr>
      </w:pPr>
      <w:r w:rsidRPr="00892CA2">
        <w:rPr>
          <w:rFonts w:ascii="Calibri Light" w:hAnsi="Calibri Light" w:cs="Calibri Light"/>
          <w:sz w:val="24"/>
          <w:szCs w:val="24"/>
        </w:rPr>
        <w:t>prawo do wniesienia skargi do Prezesa Urzędu Ochrony Danych Osobowych, gdy uzna Pani/Pan, że przetwarzanie danych osobowych Pani/Pana dotyczących narusza przepisy RODO;</w:t>
      </w:r>
    </w:p>
    <w:p w:rsidR="00E27ED4" w:rsidRPr="00892CA2" w:rsidRDefault="00E27ED4" w:rsidP="000609FF">
      <w:pPr>
        <w:pStyle w:val="Akapitzlist"/>
        <w:numPr>
          <w:ilvl w:val="1"/>
          <w:numId w:val="55"/>
        </w:numPr>
        <w:tabs>
          <w:tab w:val="left" w:pos="284"/>
        </w:tabs>
        <w:spacing w:line="276" w:lineRule="auto"/>
        <w:ind w:left="0"/>
        <w:contextualSpacing/>
        <w:jc w:val="both"/>
        <w:rPr>
          <w:rFonts w:ascii="Calibri Light" w:hAnsi="Calibri Light" w:cs="Calibri Light"/>
          <w:i/>
          <w:sz w:val="24"/>
          <w:szCs w:val="24"/>
        </w:rPr>
      </w:pPr>
      <w:r w:rsidRPr="00892CA2">
        <w:rPr>
          <w:rFonts w:ascii="Calibri Light" w:hAnsi="Calibri Light" w:cs="Calibri Light"/>
          <w:sz w:val="24"/>
          <w:szCs w:val="24"/>
        </w:rPr>
        <w:t>nie przysługuje Pani/Panu:</w:t>
      </w:r>
    </w:p>
    <w:p w:rsidR="00E27ED4" w:rsidRPr="00892CA2" w:rsidRDefault="00E27ED4" w:rsidP="000609FF">
      <w:pPr>
        <w:pStyle w:val="Akapitzlist"/>
        <w:numPr>
          <w:ilvl w:val="0"/>
          <w:numId w:val="37"/>
        </w:numPr>
        <w:tabs>
          <w:tab w:val="left" w:pos="284"/>
        </w:tabs>
        <w:spacing w:line="276" w:lineRule="auto"/>
        <w:ind w:left="0"/>
        <w:contextualSpacing/>
        <w:jc w:val="both"/>
        <w:rPr>
          <w:rFonts w:ascii="Calibri Light" w:hAnsi="Calibri Light" w:cs="Calibri Light"/>
          <w:i/>
          <w:sz w:val="24"/>
          <w:szCs w:val="24"/>
        </w:rPr>
      </w:pPr>
      <w:r w:rsidRPr="00892CA2">
        <w:rPr>
          <w:rFonts w:ascii="Calibri Light" w:hAnsi="Calibri Light" w:cs="Calibri Light"/>
          <w:sz w:val="24"/>
          <w:szCs w:val="24"/>
        </w:rPr>
        <w:t>w związku z art. 17 ust. 3 lit. b, d lub e RODO prawo do usunięcia danych osobowych;</w:t>
      </w:r>
    </w:p>
    <w:p w:rsidR="00E27ED4" w:rsidRPr="00892CA2" w:rsidRDefault="00E27ED4" w:rsidP="000609FF">
      <w:pPr>
        <w:pStyle w:val="Akapitzlist"/>
        <w:numPr>
          <w:ilvl w:val="0"/>
          <w:numId w:val="37"/>
        </w:numPr>
        <w:tabs>
          <w:tab w:val="left" w:pos="284"/>
        </w:tabs>
        <w:spacing w:line="276" w:lineRule="auto"/>
        <w:ind w:left="0"/>
        <w:contextualSpacing/>
        <w:jc w:val="both"/>
        <w:rPr>
          <w:rFonts w:ascii="Calibri Light" w:hAnsi="Calibri Light" w:cs="Calibri Light"/>
          <w:b/>
          <w:i/>
          <w:sz w:val="24"/>
          <w:szCs w:val="24"/>
        </w:rPr>
      </w:pPr>
      <w:r w:rsidRPr="00892CA2">
        <w:rPr>
          <w:rFonts w:ascii="Calibri Light" w:hAnsi="Calibri Light" w:cs="Calibri Light"/>
          <w:sz w:val="24"/>
          <w:szCs w:val="24"/>
        </w:rPr>
        <w:t>prawo do przenoszenia danych osobowych, o którym mowa w art. 20 RODO;</w:t>
      </w:r>
    </w:p>
    <w:p w:rsidR="006F5C1A" w:rsidRPr="00892CA2" w:rsidRDefault="00E27ED4" w:rsidP="000609FF">
      <w:pPr>
        <w:pStyle w:val="Akapitzlist"/>
        <w:numPr>
          <w:ilvl w:val="0"/>
          <w:numId w:val="37"/>
        </w:numPr>
        <w:tabs>
          <w:tab w:val="left" w:pos="284"/>
        </w:tabs>
        <w:spacing w:line="276" w:lineRule="auto"/>
        <w:ind w:left="0"/>
        <w:contextualSpacing/>
        <w:jc w:val="both"/>
        <w:rPr>
          <w:rFonts w:ascii="Calibri Light" w:hAnsi="Calibri Light" w:cs="Calibri Light"/>
          <w:bCs/>
          <w:sz w:val="24"/>
          <w:szCs w:val="24"/>
        </w:rPr>
      </w:pPr>
      <w:r w:rsidRPr="00892CA2">
        <w:rPr>
          <w:rFonts w:ascii="Calibri Light" w:hAnsi="Calibri Light" w:cs="Calibri Light"/>
          <w:bCs/>
          <w:sz w:val="24"/>
          <w:szCs w:val="24"/>
        </w:rPr>
        <w:t>na podstawie art. 21 RODO prawo sprzeciwu, wobec przetwarzania danych osobowych, gdyż podstawą prawną przetwarzania Pani/Pana danych osobowych jest art. 6 ust. 1 lit. c RODO.</w:t>
      </w:r>
    </w:p>
    <w:p w:rsidR="0076660D" w:rsidRDefault="0076660D" w:rsidP="008F3A98">
      <w:pPr>
        <w:spacing w:line="276" w:lineRule="auto"/>
        <w:contextualSpacing/>
        <w:jc w:val="both"/>
        <w:rPr>
          <w:rFonts w:ascii="Calibri Light" w:hAnsi="Calibri Light" w:cs="Calibri Light"/>
          <w:bCs/>
          <w:sz w:val="24"/>
          <w:szCs w:val="24"/>
        </w:rPr>
      </w:pPr>
    </w:p>
    <w:p w:rsidR="000903D1" w:rsidRPr="00892CA2" w:rsidRDefault="000903D1" w:rsidP="008F3A98">
      <w:pPr>
        <w:spacing w:line="276" w:lineRule="auto"/>
        <w:contextualSpacing/>
        <w:jc w:val="both"/>
        <w:rPr>
          <w:rFonts w:ascii="Calibri Light" w:hAnsi="Calibri Light" w:cs="Calibri Light"/>
          <w:bCs/>
          <w:sz w:val="24"/>
          <w:szCs w:val="24"/>
        </w:rPr>
      </w:pPr>
    </w:p>
    <w:p w:rsidR="006F5C1A" w:rsidRPr="00892CA2" w:rsidRDefault="00EB7879" w:rsidP="00640706">
      <w:pPr>
        <w:tabs>
          <w:tab w:val="center" w:pos="4607"/>
        </w:tabs>
        <w:spacing w:line="276" w:lineRule="auto"/>
        <w:ind w:right="28"/>
        <w:jc w:val="both"/>
        <w:rPr>
          <w:rFonts w:ascii="Calibri Light" w:hAnsi="Calibri Light" w:cs="Calibri Light"/>
          <w:b/>
          <w:sz w:val="24"/>
          <w:szCs w:val="24"/>
        </w:rPr>
      </w:pPr>
      <w:r w:rsidRPr="00892CA2">
        <w:rPr>
          <w:rFonts w:ascii="Calibri Light" w:hAnsi="Calibri Light" w:cs="Calibri Light"/>
          <w:b/>
          <w:sz w:val="24"/>
          <w:szCs w:val="24"/>
        </w:rPr>
        <w:t>Załączniki</w:t>
      </w:r>
      <w:r w:rsidRPr="00892CA2">
        <w:rPr>
          <w:rFonts w:ascii="Calibri Light" w:hAnsi="Calibri Light" w:cs="Calibri Light"/>
          <w:b/>
          <w:bCs/>
          <w:sz w:val="24"/>
          <w:szCs w:val="24"/>
        </w:rPr>
        <w:t xml:space="preserve"> do specyfikacji</w:t>
      </w:r>
      <w:r w:rsidRPr="00892CA2">
        <w:rPr>
          <w:rFonts w:ascii="Calibri Light" w:hAnsi="Calibri Light" w:cs="Calibri Light"/>
          <w:b/>
          <w:sz w:val="24"/>
          <w:szCs w:val="24"/>
        </w:rPr>
        <w:t>:</w:t>
      </w:r>
    </w:p>
    <w:p w:rsidR="0069002F" w:rsidRPr="00892CA2" w:rsidRDefault="008142BA" w:rsidP="000609FF">
      <w:pPr>
        <w:pStyle w:val="Akapitzlist"/>
        <w:numPr>
          <w:ilvl w:val="2"/>
          <w:numId w:val="63"/>
        </w:numPr>
        <w:tabs>
          <w:tab w:val="clear" w:pos="2520"/>
        </w:tabs>
        <w:spacing w:line="276" w:lineRule="auto"/>
        <w:ind w:left="284" w:right="28" w:hanging="284"/>
        <w:jc w:val="both"/>
        <w:rPr>
          <w:rFonts w:ascii="Calibri Light" w:hAnsi="Calibri Light" w:cs="Calibri Light"/>
          <w:sz w:val="24"/>
          <w:szCs w:val="24"/>
        </w:rPr>
      </w:pPr>
      <w:r>
        <w:rPr>
          <w:rFonts w:ascii="Calibri Light" w:hAnsi="Calibri Light" w:cs="Calibri Light"/>
          <w:sz w:val="24"/>
          <w:szCs w:val="24"/>
        </w:rPr>
        <w:t xml:space="preserve">   </w:t>
      </w:r>
      <w:r w:rsidR="00EB7879" w:rsidRPr="00892CA2">
        <w:rPr>
          <w:rFonts w:ascii="Calibri Light" w:hAnsi="Calibri Light" w:cs="Calibri Light"/>
          <w:sz w:val="24"/>
          <w:szCs w:val="24"/>
        </w:rPr>
        <w:t>Formularz oferty</w:t>
      </w:r>
      <w:r w:rsidR="00FB5449" w:rsidRPr="00892CA2">
        <w:rPr>
          <w:rFonts w:ascii="Calibri Light" w:hAnsi="Calibri Light" w:cs="Calibri Light"/>
          <w:sz w:val="24"/>
          <w:szCs w:val="24"/>
        </w:rPr>
        <w:t xml:space="preserve"> </w:t>
      </w:r>
    </w:p>
    <w:p w:rsidR="0069002F" w:rsidRPr="00892CA2" w:rsidRDefault="00EB7879" w:rsidP="000609FF">
      <w:pPr>
        <w:pStyle w:val="Akapitzlist"/>
        <w:numPr>
          <w:ilvl w:val="2"/>
          <w:numId w:val="63"/>
        </w:numPr>
        <w:spacing w:line="276" w:lineRule="auto"/>
        <w:ind w:left="426" w:right="28" w:hanging="426"/>
        <w:jc w:val="both"/>
        <w:rPr>
          <w:rFonts w:ascii="Calibri Light" w:hAnsi="Calibri Light" w:cs="Calibri Light"/>
          <w:sz w:val="24"/>
          <w:szCs w:val="24"/>
        </w:rPr>
      </w:pPr>
      <w:r w:rsidRPr="00892CA2">
        <w:rPr>
          <w:rFonts w:ascii="Calibri Light" w:hAnsi="Calibri Light" w:cs="Calibri Light"/>
          <w:sz w:val="24"/>
          <w:szCs w:val="24"/>
        </w:rPr>
        <w:t>Wzór oświadczenia Wykonawcy o niepodleganiu wykluczeniu z postępowania oraz spełnianiu warunków udziału w postępowaniu</w:t>
      </w:r>
      <w:r w:rsidR="003371BA" w:rsidRPr="00892CA2">
        <w:rPr>
          <w:rFonts w:ascii="Calibri Light" w:hAnsi="Calibri Light" w:cs="Calibri Light"/>
          <w:sz w:val="24"/>
          <w:szCs w:val="24"/>
        </w:rPr>
        <w:t>,</w:t>
      </w:r>
    </w:p>
    <w:p w:rsidR="00EF45F8" w:rsidRPr="00892CA2" w:rsidRDefault="00EF45F8" w:rsidP="000609FF">
      <w:pPr>
        <w:pStyle w:val="Akapitzlist"/>
        <w:numPr>
          <w:ilvl w:val="2"/>
          <w:numId w:val="63"/>
        </w:numPr>
        <w:spacing w:line="276" w:lineRule="auto"/>
        <w:ind w:left="426" w:right="28" w:hanging="426"/>
        <w:jc w:val="both"/>
        <w:rPr>
          <w:rFonts w:ascii="Calibri Light" w:hAnsi="Calibri Light" w:cs="Calibri Light"/>
          <w:sz w:val="24"/>
          <w:szCs w:val="24"/>
        </w:rPr>
      </w:pPr>
      <w:r w:rsidRPr="00892CA2">
        <w:rPr>
          <w:rFonts w:ascii="Calibri Light" w:hAnsi="Calibri Light" w:cs="Calibri Light"/>
          <w:sz w:val="24"/>
          <w:szCs w:val="24"/>
        </w:rPr>
        <w:t xml:space="preserve">Wzór oświadczenia podmiotu udostępniającego zasoby o niepodleganiu wykluczeniu </w:t>
      </w:r>
      <w:r w:rsidR="00DE3F4F" w:rsidRPr="00892CA2">
        <w:rPr>
          <w:rFonts w:ascii="Calibri Light" w:hAnsi="Calibri Light" w:cs="Calibri Light"/>
          <w:sz w:val="24"/>
          <w:szCs w:val="24"/>
        </w:rPr>
        <w:br/>
      </w:r>
      <w:r w:rsidRPr="00892CA2">
        <w:rPr>
          <w:rFonts w:ascii="Calibri Light" w:hAnsi="Calibri Light" w:cs="Calibri Light"/>
          <w:sz w:val="24"/>
          <w:szCs w:val="24"/>
        </w:rPr>
        <w:t xml:space="preserve">z postępowania oraz spełnianiu warunków udziału w postępowaniu, w zakresie </w:t>
      </w:r>
      <w:r w:rsidR="00DE3F4F" w:rsidRPr="00892CA2">
        <w:rPr>
          <w:rFonts w:ascii="Calibri Light" w:hAnsi="Calibri Light" w:cs="Calibri Light"/>
          <w:sz w:val="24"/>
          <w:szCs w:val="24"/>
        </w:rPr>
        <w:br/>
      </w:r>
      <w:r w:rsidRPr="00892CA2">
        <w:rPr>
          <w:rFonts w:ascii="Calibri Light" w:hAnsi="Calibri Light" w:cs="Calibri Light"/>
          <w:sz w:val="24"/>
          <w:szCs w:val="24"/>
        </w:rPr>
        <w:t>w jakim Wykonawca powołuje się na zasoby</w:t>
      </w:r>
    </w:p>
    <w:p w:rsidR="00F86A86" w:rsidRPr="00892CA2" w:rsidRDefault="00EB7879" w:rsidP="000609FF">
      <w:pPr>
        <w:pStyle w:val="Akapitzlist"/>
        <w:numPr>
          <w:ilvl w:val="2"/>
          <w:numId w:val="63"/>
        </w:numPr>
        <w:spacing w:line="276" w:lineRule="auto"/>
        <w:ind w:left="426" w:right="28" w:hanging="426"/>
        <w:jc w:val="both"/>
        <w:rPr>
          <w:rFonts w:ascii="Calibri Light" w:hAnsi="Calibri Light" w:cs="Calibri Light"/>
          <w:b/>
          <w:sz w:val="24"/>
          <w:szCs w:val="24"/>
        </w:rPr>
      </w:pPr>
      <w:r w:rsidRPr="00892CA2">
        <w:rPr>
          <w:rFonts w:ascii="Calibri Light" w:hAnsi="Calibri Light" w:cs="Calibri Light"/>
          <w:sz w:val="24"/>
          <w:szCs w:val="24"/>
        </w:rPr>
        <w:t xml:space="preserve">Projektowane postanowienia umowy, które zostaną wprowadzone do treści umowy </w:t>
      </w:r>
      <w:r w:rsidR="00DE3F4F" w:rsidRPr="00892CA2">
        <w:rPr>
          <w:rFonts w:ascii="Calibri Light" w:hAnsi="Calibri Light" w:cs="Calibri Light"/>
          <w:sz w:val="24"/>
          <w:szCs w:val="24"/>
        </w:rPr>
        <w:br/>
      </w:r>
      <w:r w:rsidRPr="00892CA2">
        <w:rPr>
          <w:rFonts w:ascii="Calibri Light" w:hAnsi="Calibri Light" w:cs="Calibri Light"/>
          <w:sz w:val="24"/>
          <w:szCs w:val="24"/>
        </w:rPr>
        <w:t>w sprawie zamówienia</w:t>
      </w:r>
      <w:r w:rsidR="00705FDC" w:rsidRPr="00892CA2">
        <w:rPr>
          <w:rFonts w:ascii="Calibri Light" w:hAnsi="Calibri Light" w:cs="Calibri Light"/>
          <w:sz w:val="24"/>
          <w:szCs w:val="24"/>
        </w:rPr>
        <w:t>.</w:t>
      </w:r>
    </w:p>
    <w:p w:rsidR="00153BCB" w:rsidRPr="008142BA" w:rsidRDefault="008142BA" w:rsidP="000609FF">
      <w:pPr>
        <w:pStyle w:val="Akapitzlist"/>
        <w:numPr>
          <w:ilvl w:val="2"/>
          <w:numId w:val="63"/>
        </w:numPr>
        <w:spacing w:line="276" w:lineRule="auto"/>
        <w:ind w:left="426" w:right="28" w:hanging="426"/>
        <w:jc w:val="both"/>
        <w:rPr>
          <w:rFonts w:ascii="Calibri Light" w:hAnsi="Calibri Light" w:cs="Calibri Light"/>
          <w:b/>
          <w:sz w:val="24"/>
          <w:szCs w:val="24"/>
        </w:rPr>
      </w:pPr>
      <w:r>
        <w:rPr>
          <w:rFonts w:ascii="Calibri Light" w:hAnsi="Calibri Light" w:cs="Calibri Light"/>
          <w:sz w:val="24"/>
          <w:szCs w:val="24"/>
        </w:rPr>
        <w:t>Opis przedmiotu zamówienia (OPZ)</w:t>
      </w:r>
    </w:p>
    <w:p w:rsidR="008142BA" w:rsidRPr="008142BA" w:rsidRDefault="008142BA" w:rsidP="000609FF">
      <w:pPr>
        <w:pStyle w:val="Akapitzlist"/>
        <w:numPr>
          <w:ilvl w:val="2"/>
          <w:numId w:val="63"/>
        </w:numPr>
        <w:spacing w:line="276" w:lineRule="auto"/>
        <w:ind w:left="426" w:right="28" w:hanging="426"/>
        <w:jc w:val="both"/>
        <w:rPr>
          <w:rFonts w:ascii="Calibri Light" w:hAnsi="Calibri Light" w:cs="Calibri Light"/>
          <w:sz w:val="24"/>
          <w:szCs w:val="24"/>
        </w:rPr>
      </w:pPr>
      <w:r w:rsidRPr="008142BA">
        <w:rPr>
          <w:rFonts w:ascii="Calibri Light" w:hAnsi="Calibri Light" w:cs="Calibri Light"/>
          <w:sz w:val="24"/>
          <w:szCs w:val="24"/>
        </w:rPr>
        <w:t>Wykaz pomieszczeń</w:t>
      </w:r>
    </w:p>
    <w:p w:rsidR="000903D1" w:rsidRPr="00892CA2" w:rsidRDefault="000903D1" w:rsidP="000903D1">
      <w:pPr>
        <w:spacing w:line="276" w:lineRule="auto"/>
        <w:ind w:right="28"/>
        <w:jc w:val="both"/>
        <w:rPr>
          <w:rFonts w:ascii="Calibri Light" w:hAnsi="Calibri Light" w:cs="Calibri Light"/>
          <w:b/>
          <w:sz w:val="24"/>
          <w:szCs w:val="24"/>
        </w:rPr>
      </w:pPr>
    </w:p>
    <w:p w:rsidR="000903D1" w:rsidRDefault="000903D1"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8142BA" w:rsidRDefault="008142BA" w:rsidP="000903D1">
      <w:pPr>
        <w:spacing w:line="276" w:lineRule="auto"/>
        <w:ind w:right="28"/>
        <w:jc w:val="both"/>
        <w:rPr>
          <w:rFonts w:ascii="Calibri Light" w:hAnsi="Calibri Light" w:cs="Calibri Light"/>
          <w:b/>
          <w:sz w:val="24"/>
          <w:szCs w:val="24"/>
        </w:rPr>
      </w:pPr>
    </w:p>
    <w:p w:rsidR="002B6067" w:rsidRPr="00892CA2" w:rsidRDefault="002B6067" w:rsidP="000903D1">
      <w:pPr>
        <w:spacing w:line="276" w:lineRule="auto"/>
        <w:ind w:right="28"/>
        <w:jc w:val="both"/>
        <w:rPr>
          <w:rFonts w:ascii="Calibri Light" w:hAnsi="Calibri Light" w:cs="Calibri Light"/>
          <w:b/>
          <w:sz w:val="24"/>
          <w:szCs w:val="24"/>
        </w:rPr>
      </w:pPr>
      <w:bookmarkStart w:id="7" w:name="_GoBack"/>
      <w:bookmarkEnd w:id="7"/>
    </w:p>
    <w:p w:rsidR="000903D1" w:rsidRDefault="000903D1" w:rsidP="000903D1">
      <w:pPr>
        <w:spacing w:line="276" w:lineRule="auto"/>
        <w:ind w:right="28"/>
        <w:jc w:val="both"/>
        <w:rPr>
          <w:rFonts w:ascii="Calibri Light" w:hAnsi="Calibri Light" w:cs="Calibri Light"/>
          <w:b/>
          <w:sz w:val="24"/>
          <w:szCs w:val="24"/>
        </w:rPr>
      </w:pPr>
    </w:p>
    <w:p w:rsidR="001D717D" w:rsidRDefault="001D717D" w:rsidP="00640706">
      <w:pPr>
        <w:spacing w:line="276" w:lineRule="auto"/>
        <w:jc w:val="right"/>
        <w:rPr>
          <w:rFonts w:ascii="Calibri Light" w:hAnsi="Calibri Light" w:cs="Calibri Light"/>
          <w:b/>
          <w:sz w:val="24"/>
          <w:szCs w:val="24"/>
        </w:rPr>
      </w:pPr>
    </w:p>
    <w:p w:rsidR="001D717D" w:rsidRDefault="001D717D" w:rsidP="001D717D">
      <w:pPr>
        <w:jc w:val="right"/>
        <w:rPr>
          <w:rFonts w:ascii="Calibri Light" w:hAnsi="Calibri Light" w:cs="Calibri Light"/>
          <w:sz w:val="24"/>
          <w:szCs w:val="24"/>
        </w:rPr>
      </w:pPr>
      <w:r>
        <w:rPr>
          <w:rFonts w:ascii="Calibri Light" w:hAnsi="Calibri Light" w:cs="Calibri Light"/>
          <w:b/>
          <w:sz w:val="24"/>
          <w:szCs w:val="24"/>
        </w:rPr>
        <w:t>Załącznik nr 1 do SWZ</w:t>
      </w:r>
    </w:p>
    <w:p w:rsidR="001D717D" w:rsidRDefault="001D717D" w:rsidP="001D717D">
      <w:pPr>
        <w:spacing w:line="276" w:lineRule="auto"/>
        <w:jc w:val="both"/>
        <w:rPr>
          <w:rFonts w:ascii="Calibri Light" w:hAnsi="Calibri Light" w:cs="Calibri Light"/>
          <w:sz w:val="24"/>
          <w:szCs w:val="24"/>
        </w:rPr>
      </w:pPr>
    </w:p>
    <w:p w:rsidR="001D717D" w:rsidRDefault="001D717D" w:rsidP="001D717D">
      <w:pPr>
        <w:spacing w:line="276" w:lineRule="auto"/>
        <w:jc w:val="both"/>
        <w:rPr>
          <w:rFonts w:ascii="Calibri Light" w:eastAsia="Bookman Old Style" w:hAnsi="Calibri Light" w:cs="Calibri Light"/>
          <w:sz w:val="24"/>
          <w:szCs w:val="24"/>
        </w:rPr>
      </w:pPr>
      <w:r>
        <w:rPr>
          <w:rFonts w:ascii="Calibri Light" w:hAnsi="Calibri Light" w:cs="Calibri Light"/>
          <w:sz w:val="24"/>
          <w:szCs w:val="24"/>
        </w:rPr>
        <w:t>.......................................................</w:t>
      </w:r>
    </w:p>
    <w:p w:rsidR="001D717D" w:rsidRDefault="001D717D" w:rsidP="001D717D">
      <w:pPr>
        <w:spacing w:line="276" w:lineRule="auto"/>
        <w:jc w:val="both"/>
        <w:rPr>
          <w:rFonts w:ascii="Calibri Light" w:hAnsi="Calibri Light" w:cs="Calibri Light"/>
          <w:sz w:val="24"/>
          <w:szCs w:val="24"/>
        </w:rPr>
      </w:pPr>
      <w:r>
        <w:rPr>
          <w:rFonts w:ascii="Calibri Light" w:eastAsia="Bookman Old Style" w:hAnsi="Calibri Light" w:cs="Calibri Light"/>
          <w:sz w:val="24"/>
          <w:szCs w:val="24"/>
        </w:rPr>
        <w:t xml:space="preserve"> </w:t>
      </w:r>
      <w:r>
        <w:rPr>
          <w:rFonts w:ascii="Calibri Light" w:hAnsi="Calibri Light" w:cs="Calibri Light"/>
          <w:sz w:val="24"/>
          <w:szCs w:val="24"/>
        </w:rPr>
        <w:t xml:space="preserve">pieczątka wykonawcy                                                                                          </w:t>
      </w:r>
    </w:p>
    <w:p w:rsidR="001D717D" w:rsidRDefault="001D717D" w:rsidP="001D717D">
      <w:pPr>
        <w:spacing w:line="276" w:lineRule="auto"/>
        <w:rPr>
          <w:rFonts w:ascii="Calibri Light" w:hAnsi="Calibri Light" w:cs="Calibri Light"/>
          <w:sz w:val="24"/>
          <w:szCs w:val="24"/>
        </w:rPr>
      </w:pPr>
    </w:p>
    <w:p w:rsidR="001D717D" w:rsidRDefault="001D717D" w:rsidP="001D717D">
      <w:pPr>
        <w:spacing w:line="276" w:lineRule="auto"/>
        <w:jc w:val="center"/>
        <w:rPr>
          <w:rFonts w:ascii="Calibri Light" w:hAnsi="Calibri Light" w:cs="Calibri Light"/>
          <w:sz w:val="24"/>
          <w:szCs w:val="24"/>
        </w:rPr>
      </w:pPr>
      <w:r>
        <w:rPr>
          <w:rFonts w:ascii="Calibri Light" w:hAnsi="Calibri Light" w:cs="Calibri Light"/>
          <w:b/>
          <w:sz w:val="24"/>
          <w:szCs w:val="24"/>
        </w:rPr>
        <w:t>FORMULARZ OFERTOWY</w:t>
      </w:r>
    </w:p>
    <w:p w:rsidR="008142BA" w:rsidRDefault="008142BA" w:rsidP="008142BA">
      <w:pPr>
        <w:tabs>
          <w:tab w:val="left" w:pos="284"/>
        </w:tabs>
        <w:spacing w:line="276" w:lineRule="auto"/>
        <w:ind w:right="-425"/>
        <w:jc w:val="both"/>
        <w:rPr>
          <w:rFonts w:ascii="Calibri Light" w:hAnsi="Calibri Light" w:cs="Calibri Light"/>
          <w:b/>
          <w:szCs w:val="24"/>
        </w:rPr>
      </w:pPr>
    </w:p>
    <w:p w:rsidR="00825032" w:rsidRPr="008142BA" w:rsidRDefault="001D717D" w:rsidP="008142BA">
      <w:pPr>
        <w:tabs>
          <w:tab w:val="left" w:pos="284"/>
        </w:tabs>
        <w:spacing w:line="276" w:lineRule="auto"/>
        <w:ind w:right="-1"/>
        <w:jc w:val="both"/>
        <w:rPr>
          <w:rFonts w:ascii="Calibri Light" w:hAnsi="Calibri Light" w:cs="Calibri Light"/>
          <w:sz w:val="24"/>
          <w:szCs w:val="24"/>
        </w:rPr>
      </w:pPr>
      <w:r w:rsidRPr="008142BA">
        <w:rPr>
          <w:rFonts w:ascii="Calibri Light" w:hAnsi="Calibri Light" w:cs="Calibri Light"/>
          <w:b/>
          <w:sz w:val="24"/>
          <w:szCs w:val="24"/>
        </w:rPr>
        <w:t xml:space="preserve">Oferta złożona do postępowania o udzielenie zamówienia publicznego w trybie podstawowym, o którym mowa w art. 275 pkt 1 ustawy z dnia </w:t>
      </w:r>
      <w:r w:rsidRPr="008142BA">
        <w:rPr>
          <w:rFonts w:ascii="Calibri Light" w:hAnsi="Calibri Light" w:cs="Calibri Light"/>
          <w:b/>
          <w:bCs/>
          <w:sz w:val="24"/>
          <w:szCs w:val="24"/>
        </w:rPr>
        <w:t xml:space="preserve">11 września 2019 r. Prawo zamówień publicznych (tekst jednolity: Dz.U. z 2024 r. poz. 1320) na zadanie o nazwie: </w:t>
      </w:r>
      <w:r w:rsidR="00825032" w:rsidRPr="008142BA">
        <w:rPr>
          <w:rFonts w:ascii="Calibri Light" w:hAnsi="Calibri Light" w:cs="Calibri Light"/>
          <w:b/>
          <w:sz w:val="24"/>
          <w:szCs w:val="24"/>
        </w:rPr>
        <w:t xml:space="preserve">Kompleksowe usługi utrzymania czystości i porządku w budynku Sadu Rejonowego </w:t>
      </w:r>
      <w:r w:rsidR="008142BA">
        <w:rPr>
          <w:rFonts w:ascii="Calibri Light" w:hAnsi="Calibri Light" w:cs="Calibri Light"/>
          <w:b/>
          <w:sz w:val="24"/>
          <w:szCs w:val="24"/>
        </w:rPr>
        <w:br/>
      </w:r>
      <w:r w:rsidR="00825032" w:rsidRPr="008142BA">
        <w:rPr>
          <w:rFonts w:ascii="Calibri Light" w:hAnsi="Calibri Light" w:cs="Calibri Light"/>
          <w:b/>
          <w:sz w:val="24"/>
          <w:szCs w:val="24"/>
        </w:rPr>
        <w:t>w Cieszynie przy ul. Garncarskiej 8 wraz z utrzymaniem porządku na przylegających terenach zewnętrznych</w:t>
      </w:r>
      <w:r w:rsidR="00825032" w:rsidRPr="008142BA">
        <w:rPr>
          <w:rFonts w:ascii="Calibri Light" w:hAnsi="Calibri Light" w:cs="Calibri Light"/>
          <w:sz w:val="24"/>
          <w:szCs w:val="24"/>
        </w:rPr>
        <w:t>.</w:t>
      </w:r>
    </w:p>
    <w:p w:rsidR="001D717D" w:rsidRDefault="001D717D" w:rsidP="001D717D">
      <w:pPr>
        <w:pStyle w:val="Tekstpodstawowy"/>
        <w:spacing w:line="276" w:lineRule="auto"/>
        <w:rPr>
          <w:rFonts w:ascii="Calibri Light" w:hAnsi="Calibri Light" w:cs="Calibri Light"/>
          <w:b/>
          <w:bCs/>
          <w:szCs w:val="24"/>
        </w:rPr>
      </w:pPr>
    </w:p>
    <w:p w:rsidR="001D717D" w:rsidRDefault="001D717D" w:rsidP="001D717D">
      <w:pPr>
        <w:pStyle w:val="Tekstpodstawowy"/>
        <w:spacing w:line="276" w:lineRule="auto"/>
        <w:rPr>
          <w:rFonts w:ascii="Calibri Light" w:hAnsi="Calibri Light" w:cs="Calibri Light"/>
          <w:b/>
          <w:szCs w:val="24"/>
        </w:rPr>
      </w:pPr>
    </w:p>
    <w:p w:rsidR="001D717D" w:rsidRDefault="001D717D" w:rsidP="001D717D">
      <w:pPr>
        <w:pStyle w:val="Tekstpodstawowy"/>
        <w:spacing w:line="276" w:lineRule="auto"/>
        <w:rPr>
          <w:rFonts w:ascii="Calibri Light" w:hAnsi="Calibri Light" w:cs="Calibri Light"/>
          <w:b/>
          <w:szCs w:val="24"/>
        </w:rPr>
      </w:pPr>
      <w:r>
        <w:rPr>
          <w:rFonts w:ascii="Calibri Light" w:hAnsi="Calibri Light" w:cs="Calibri Light"/>
          <w:b/>
          <w:szCs w:val="24"/>
        </w:rPr>
        <w:t>Dane dotyczące Wykonawcy:</w:t>
      </w:r>
    </w:p>
    <w:p w:rsidR="001D717D" w:rsidRDefault="001D717D" w:rsidP="001D717D">
      <w:pPr>
        <w:pStyle w:val="Tekstpodstawowy"/>
        <w:spacing w:line="276" w:lineRule="auto"/>
        <w:rPr>
          <w:rFonts w:ascii="Calibri Light" w:hAnsi="Calibri Light" w:cs="Calibri Light"/>
          <w:b/>
          <w:szCs w:val="24"/>
        </w:rPr>
      </w:pPr>
    </w:p>
    <w:p w:rsidR="001D717D" w:rsidRDefault="001D717D" w:rsidP="001D717D">
      <w:pPr>
        <w:spacing w:before="120" w:after="120" w:line="276" w:lineRule="auto"/>
        <w:jc w:val="both"/>
        <w:rPr>
          <w:rFonts w:ascii="Calibri Light" w:hAnsi="Calibri Light" w:cs="Calibri Light"/>
          <w:sz w:val="24"/>
          <w:szCs w:val="24"/>
        </w:rPr>
      </w:pPr>
      <w:r>
        <w:rPr>
          <w:rFonts w:ascii="Calibri Light" w:hAnsi="Calibri Light" w:cs="Calibri Light"/>
          <w:sz w:val="24"/>
          <w:szCs w:val="24"/>
        </w:rPr>
        <w:t>NAZWA(firma)WYKONAWCY</w:t>
      </w:r>
      <w:r>
        <w:rPr>
          <w:rFonts w:ascii="Calibri Light" w:hAnsi="Calibri Light" w:cs="Calibri Light"/>
          <w:sz w:val="24"/>
          <w:szCs w:val="24"/>
          <w:vertAlign w:val="superscript"/>
        </w:rPr>
        <w:t>*</w:t>
      </w:r>
      <w:r>
        <w:rPr>
          <w:rFonts w:ascii="Calibri Light" w:hAnsi="Calibri Light" w:cs="Calibri Light"/>
          <w:sz w:val="24"/>
          <w:szCs w:val="24"/>
        </w:rPr>
        <w:t>..................................................................................................</w:t>
      </w:r>
    </w:p>
    <w:p w:rsidR="001D717D" w:rsidRDefault="001D717D" w:rsidP="001D717D">
      <w:pPr>
        <w:spacing w:before="120" w:after="120" w:line="276" w:lineRule="auto"/>
        <w:jc w:val="both"/>
        <w:rPr>
          <w:rFonts w:ascii="Calibri Light" w:hAnsi="Calibri Light" w:cs="Calibri Light"/>
          <w:sz w:val="24"/>
          <w:szCs w:val="24"/>
        </w:rPr>
      </w:pPr>
      <w:r>
        <w:rPr>
          <w:rFonts w:ascii="Calibri Light" w:hAnsi="Calibri Light" w:cs="Calibri Light"/>
          <w:sz w:val="24"/>
          <w:szCs w:val="24"/>
        </w:rPr>
        <w:t>……………………………………………………………………………………………………………………………………………</w:t>
      </w:r>
    </w:p>
    <w:p w:rsidR="001D717D" w:rsidRDefault="001D717D" w:rsidP="001D717D">
      <w:pPr>
        <w:spacing w:before="120" w:after="120" w:line="276" w:lineRule="auto"/>
        <w:jc w:val="both"/>
        <w:rPr>
          <w:rFonts w:ascii="Calibri Light" w:hAnsi="Calibri Light" w:cs="Calibri Light"/>
          <w:sz w:val="24"/>
          <w:szCs w:val="24"/>
        </w:rPr>
      </w:pPr>
      <w:r>
        <w:rPr>
          <w:rFonts w:ascii="Calibri Light" w:hAnsi="Calibri Light" w:cs="Calibri Light"/>
          <w:sz w:val="24"/>
          <w:szCs w:val="24"/>
        </w:rPr>
        <w:t>ADRES…....................................................................................................................................</w:t>
      </w:r>
    </w:p>
    <w:p w:rsidR="001D717D" w:rsidRDefault="001D717D" w:rsidP="001D717D">
      <w:pPr>
        <w:spacing w:before="120" w:after="120" w:line="276" w:lineRule="auto"/>
        <w:jc w:val="both"/>
        <w:rPr>
          <w:rFonts w:ascii="Calibri Light" w:hAnsi="Calibri Light" w:cs="Calibri Light"/>
          <w:sz w:val="24"/>
          <w:szCs w:val="24"/>
        </w:rPr>
      </w:pPr>
      <w:r>
        <w:rPr>
          <w:rFonts w:ascii="Calibri Light" w:hAnsi="Calibri Light" w:cs="Calibri Light"/>
          <w:sz w:val="24"/>
          <w:szCs w:val="24"/>
        </w:rPr>
        <w:t>.................................................................................................................................................</w:t>
      </w:r>
    </w:p>
    <w:tbl>
      <w:tblPr>
        <w:tblStyle w:val="Tabela-Siatka"/>
        <w:tblW w:w="8807" w:type="dxa"/>
        <w:tblLayout w:type="fixed"/>
        <w:tblLook w:val="04A0" w:firstRow="1" w:lastRow="0" w:firstColumn="1" w:lastColumn="0" w:noHBand="0" w:noVBand="1"/>
      </w:tblPr>
      <w:tblGrid>
        <w:gridCol w:w="4413"/>
        <w:gridCol w:w="4394"/>
      </w:tblGrid>
      <w:tr w:rsidR="001D717D" w:rsidTr="001D717D">
        <w:trPr>
          <w:trHeight w:val="545"/>
        </w:trPr>
        <w:tc>
          <w:tcPr>
            <w:tcW w:w="8806" w:type="dxa"/>
            <w:gridSpan w:val="2"/>
          </w:tcPr>
          <w:p w:rsidR="001D717D" w:rsidRDefault="001D717D" w:rsidP="009E2A01">
            <w:pPr>
              <w:shd w:val="clear" w:color="auto" w:fill="FFFFFF" w:themeFill="background1"/>
              <w:spacing w:line="276" w:lineRule="auto"/>
              <w:jc w:val="both"/>
              <w:rPr>
                <w:rFonts w:ascii="Calibri Light" w:hAnsi="Calibri Light" w:cs="Calibri Light"/>
                <w:b/>
                <w:i/>
                <w:sz w:val="18"/>
                <w:szCs w:val="18"/>
              </w:rPr>
            </w:pPr>
            <w:r>
              <w:rPr>
                <w:rFonts w:ascii="Calibri Light" w:hAnsi="Calibri Light" w:cs="Calibri Light"/>
                <w:b/>
                <w:i/>
                <w:sz w:val="18"/>
                <w:szCs w:val="18"/>
              </w:rPr>
              <w:t xml:space="preserve">Dane (telefon, faks, e-mail) podaję dobrowolnie, w celu usprawnienia kontaktu z </w:t>
            </w:r>
            <w:r w:rsidR="009E2A01">
              <w:rPr>
                <w:rFonts w:ascii="Calibri Light" w:hAnsi="Calibri Light" w:cs="Calibri Light"/>
                <w:b/>
                <w:i/>
                <w:sz w:val="18"/>
                <w:szCs w:val="18"/>
              </w:rPr>
              <w:t>Sadem Rejonowym w Cieszynie</w:t>
            </w:r>
            <w:r>
              <w:rPr>
                <w:rFonts w:ascii="Calibri Light" w:hAnsi="Calibri Light" w:cs="Calibri Light"/>
                <w:b/>
                <w:i/>
                <w:sz w:val="18"/>
                <w:szCs w:val="18"/>
              </w:rPr>
              <w:t xml:space="preserve"> </w:t>
            </w:r>
            <w:r>
              <w:rPr>
                <w:rFonts w:ascii="Calibri Light" w:hAnsi="Calibri Light" w:cs="Calibri Light"/>
                <w:b/>
                <w:i/>
                <w:sz w:val="18"/>
                <w:szCs w:val="18"/>
              </w:rPr>
              <w:br/>
              <w:t>w zakresie prowadzonego postępowania</w:t>
            </w:r>
          </w:p>
        </w:tc>
      </w:tr>
      <w:tr w:rsidR="001D717D" w:rsidTr="001D717D">
        <w:trPr>
          <w:trHeight w:val="668"/>
        </w:trPr>
        <w:tc>
          <w:tcPr>
            <w:tcW w:w="4412" w:type="dxa"/>
          </w:tcPr>
          <w:p w:rsidR="001D717D" w:rsidRDefault="001D717D" w:rsidP="001D717D">
            <w:pPr>
              <w:spacing w:line="276" w:lineRule="auto"/>
              <w:jc w:val="both"/>
              <w:rPr>
                <w:rFonts w:ascii="Calibri Light" w:hAnsi="Calibri Light" w:cs="Calibri Light"/>
                <w:sz w:val="24"/>
                <w:szCs w:val="24"/>
              </w:rPr>
            </w:pPr>
            <w:r>
              <w:rPr>
                <w:rFonts w:ascii="Calibri Light" w:hAnsi="Calibri Light" w:cs="Calibri Light"/>
                <w:sz w:val="24"/>
                <w:szCs w:val="24"/>
              </w:rPr>
              <w:t>REGON:</w:t>
            </w:r>
          </w:p>
          <w:p w:rsidR="001D717D" w:rsidRDefault="001D717D" w:rsidP="001D717D">
            <w:pPr>
              <w:spacing w:line="276" w:lineRule="auto"/>
              <w:jc w:val="both"/>
              <w:rPr>
                <w:rFonts w:ascii="Calibri Light" w:hAnsi="Calibri Light" w:cs="Calibri Light"/>
                <w:b/>
                <w:sz w:val="24"/>
                <w:szCs w:val="24"/>
              </w:rPr>
            </w:pPr>
            <w:r>
              <w:rPr>
                <w:rFonts w:ascii="Calibri Light" w:hAnsi="Calibri Light" w:cs="Calibri Light"/>
                <w:sz w:val="24"/>
                <w:szCs w:val="24"/>
              </w:rPr>
              <w:t>NIP:</w:t>
            </w:r>
          </w:p>
        </w:tc>
        <w:tc>
          <w:tcPr>
            <w:tcW w:w="4394" w:type="dxa"/>
          </w:tcPr>
          <w:p w:rsidR="001D717D" w:rsidRDefault="001D717D" w:rsidP="001D717D">
            <w:pPr>
              <w:spacing w:line="276" w:lineRule="auto"/>
              <w:jc w:val="both"/>
              <w:rPr>
                <w:rFonts w:ascii="Calibri Light" w:hAnsi="Calibri Light" w:cs="Calibri Light"/>
                <w:b/>
                <w:sz w:val="24"/>
                <w:szCs w:val="24"/>
              </w:rPr>
            </w:pPr>
            <w:r>
              <w:rPr>
                <w:rFonts w:ascii="Calibri Light" w:hAnsi="Calibri Light" w:cs="Calibri Light"/>
                <w:sz w:val="24"/>
                <w:szCs w:val="24"/>
              </w:rPr>
              <w:t>tel.:</w:t>
            </w:r>
          </w:p>
        </w:tc>
      </w:tr>
      <w:tr w:rsidR="001D717D" w:rsidTr="001D717D">
        <w:trPr>
          <w:trHeight w:val="537"/>
        </w:trPr>
        <w:tc>
          <w:tcPr>
            <w:tcW w:w="4412" w:type="dxa"/>
          </w:tcPr>
          <w:p w:rsidR="001D717D" w:rsidRDefault="001D717D" w:rsidP="001D717D">
            <w:pPr>
              <w:spacing w:line="276" w:lineRule="auto"/>
              <w:jc w:val="both"/>
              <w:rPr>
                <w:rFonts w:ascii="Calibri Light" w:hAnsi="Calibri Light" w:cs="Calibri Light"/>
                <w:bCs/>
                <w:sz w:val="24"/>
                <w:szCs w:val="24"/>
              </w:rPr>
            </w:pPr>
            <w:r>
              <w:rPr>
                <w:rFonts w:ascii="Calibri Light" w:hAnsi="Calibri Light" w:cs="Calibri Light"/>
                <w:bCs/>
                <w:sz w:val="24"/>
                <w:szCs w:val="24"/>
              </w:rPr>
              <w:t xml:space="preserve">Faks: </w:t>
            </w:r>
          </w:p>
        </w:tc>
        <w:tc>
          <w:tcPr>
            <w:tcW w:w="4394" w:type="dxa"/>
          </w:tcPr>
          <w:p w:rsidR="001D717D" w:rsidRDefault="001D717D" w:rsidP="001D717D">
            <w:pPr>
              <w:spacing w:line="276" w:lineRule="auto"/>
              <w:jc w:val="both"/>
              <w:rPr>
                <w:rFonts w:ascii="Calibri Light" w:hAnsi="Calibri Light" w:cs="Calibri Light"/>
                <w:b/>
                <w:sz w:val="24"/>
                <w:szCs w:val="24"/>
              </w:rPr>
            </w:pPr>
            <w:r>
              <w:rPr>
                <w:rFonts w:ascii="Calibri Light" w:hAnsi="Calibri Light" w:cs="Calibri Light"/>
                <w:bCs/>
                <w:sz w:val="24"/>
                <w:szCs w:val="24"/>
              </w:rPr>
              <w:t>e-mail:</w:t>
            </w:r>
          </w:p>
        </w:tc>
      </w:tr>
    </w:tbl>
    <w:p w:rsidR="001D717D" w:rsidRDefault="001D717D" w:rsidP="001D717D">
      <w:pPr>
        <w:pStyle w:val="Tekstprzypisudolnego"/>
        <w:spacing w:line="276" w:lineRule="auto"/>
        <w:jc w:val="both"/>
        <w:rPr>
          <w:rFonts w:ascii="Calibri Light" w:hAnsi="Calibri Light" w:cs="Calibri Light"/>
          <w:sz w:val="18"/>
          <w:szCs w:val="18"/>
        </w:rPr>
      </w:pPr>
      <w:r>
        <w:rPr>
          <w:rFonts w:ascii="Calibri Light" w:hAnsi="Calibri Light" w:cs="Calibri Light"/>
          <w:sz w:val="24"/>
          <w:szCs w:val="24"/>
          <w:vertAlign w:val="superscript"/>
        </w:rPr>
        <w:t>*</w:t>
      </w:r>
      <w:r>
        <w:rPr>
          <w:rFonts w:ascii="Calibri Light" w:hAnsi="Calibri Light" w:cs="Calibri Light"/>
          <w:sz w:val="18"/>
          <w:szCs w:val="18"/>
        </w:rPr>
        <w:t>w przypadku Wykonawców składających ofertę wspólną należy wskazać wszystkich Wykonawców występujących wspólnie lub zaznaczyć, iż wskazany podmiot (Pełnomocnik/Lider) występuje w imieniu wszystkich podmiotów składających ofertę wspólną.</w:t>
      </w:r>
    </w:p>
    <w:p w:rsidR="001D717D" w:rsidRDefault="001D717D" w:rsidP="001D717D">
      <w:pPr>
        <w:spacing w:line="276" w:lineRule="auto"/>
        <w:ind w:right="-1"/>
        <w:jc w:val="both"/>
        <w:rPr>
          <w:rFonts w:ascii="Calibri Light" w:hAnsi="Calibri Light" w:cs="Calibri Light"/>
          <w:sz w:val="24"/>
          <w:szCs w:val="24"/>
        </w:rPr>
      </w:pPr>
    </w:p>
    <w:p w:rsidR="001D717D" w:rsidRDefault="001D717D" w:rsidP="001D717D">
      <w:pPr>
        <w:spacing w:line="276" w:lineRule="auto"/>
        <w:ind w:right="-1"/>
        <w:jc w:val="both"/>
        <w:rPr>
          <w:rFonts w:ascii="Calibri Light" w:hAnsi="Calibri Light" w:cs="Calibri Light"/>
          <w:sz w:val="24"/>
          <w:szCs w:val="24"/>
        </w:rPr>
      </w:pPr>
      <w:r>
        <w:rPr>
          <w:rFonts w:ascii="Calibri Light" w:hAnsi="Calibri Light" w:cs="Calibri Light"/>
          <w:sz w:val="24"/>
          <w:szCs w:val="24"/>
        </w:rPr>
        <w:t>Oświadczam/y, że:</w:t>
      </w:r>
    </w:p>
    <w:p w:rsidR="001D717D" w:rsidRDefault="001D717D" w:rsidP="001D717D">
      <w:pPr>
        <w:tabs>
          <w:tab w:val="left" w:pos="0"/>
          <w:tab w:val="left" w:pos="284"/>
          <w:tab w:val="left" w:pos="3612"/>
          <w:tab w:val="left" w:pos="8279"/>
          <w:tab w:val="left" w:pos="8704"/>
        </w:tabs>
        <w:spacing w:line="276" w:lineRule="auto"/>
        <w:ind w:left="300" w:hanging="300"/>
        <w:jc w:val="both"/>
        <w:rPr>
          <w:rFonts w:ascii="Calibri Light" w:hAnsi="Calibri Light" w:cs="Calibri Light"/>
          <w:sz w:val="24"/>
          <w:szCs w:val="24"/>
        </w:rPr>
      </w:pPr>
      <w:r>
        <w:rPr>
          <w:rFonts w:ascii="Calibri Light" w:hAnsi="Calibri Light" w:cs="Calibri Light"/>
          <w:b/>
          <w:sz w:val="24"/>
          <w:szCs w:val="24"/>
        </w:rPr>
        <w:t>1.</w:t>
      </w:r>
      <w:r>
        <w:rPr>
          <w:rFonts w:ascii="Calibri Light" w:hAnsi="Calibri Light" w:cs="Calibri Light"/>
          <w:sz w:val="24"/>
          <w:szCs w:val="24"/>
        </w:rPr>
        <w:t xml:space="preserve"> Oferuję/Oferujemy </w:t>
      </w:r>
      <w:r w:rsidRPr="00010659">
        <w:rPr>
          <w:rFonts w:ascii="Calibri Light" w:hAnsi="Calibri Light" w:cs="Calibri Light"/>
          <w:bCs/>
          <w:sz w:val="24"/>
          <w:szCs w:val="24"/>
        </w:rPr>
        <w:t>wykonanie</w:t>
      </w:r>
      <w:r w:rsidRPr="00010659">
        <w:rPr>
          <w:rFonts w:ascii="Calibri Light" w:hAnsi="Calibri Light" w:cs="Calibri Light"/>
          <w:sz w:val="24"/>
          <w:szCs w:val="24"/>
        </w:rPr>
        <w:t xml:space="preserve"> </w:t>
      </w:r>
      <w:r w:rsidRPr="00010659">
        <w:rPr>
          <w:rFonts w:ascii="Calibri Light" w:hAnsi="Calibri Light" w:cs="Calibri Light"/>
          <w:bCs/>
          <w:sz w:val="24"/>
          <w:szCs w:val="24"/>
        </w:rPr>
        <w:t>przedmiotu zamówienia</w:t>
      </w:r>
      <w:r>
        <w:rPr>
          <w:rFonts w:ascii="Calibri Light" w:hAnsi="Calibri Light" w:cs="Calibri Light"/>
          <w:b/>
          <w:bCs/>
          <w:sz w:val="24"/>
          <w:szCs w:val="24"/>
        </w:rPr>
        <w:t xml:space="preserve"> </w:t>
      </w:r>
      <w:r>
        <w:rPr>
          <w:rFonts w:ascii="Calibri Light" w:hAnsi="Calibri Light" w:cs="Calibri Light"/>
          <w:sz w:val="24"/>
          <w:szCs w:val="24"/>
        </w:rPr>
        <w:t>na następujących zasadach:</w:t>
      </w:r>
    </w:p>
    <w:p w:rsidR="001D717D" w:rsidRDefault="001D717D" w:rsidP="001D717D">
      <w:pPr>
        <w:spacing w:before="120" w:line="276" w:lineRule="auto"/>
        <w:jc w:val="both"/>
        <w:rPr>
          <w:rFonts w:ascii="Calibri Light" w:hAnsi="Calibri Light" w:cs="Calibri Light"/>
          <w:color w:val="000000"/>
          <w:sz w:val="24"/>
          <w:szCs w:val="24"/>
        </w:rPr>
      </w:pPr>
      <w:r>
        <w:rPr>
          <w:rFonts w:ascii="Calibri Light" w:hAnsi="Calibri Light" w:cs="Calibri Light"/>
          <w:sz w:val="24"/>
          <w:szCs w:val="24"/>
        </w:rPr>
        <w:t>cena brutto</w:t>
      </w:r>
      <w:r w:rsidR="00243F51">
        <w:rPr>
          <w:rFonts w:ascii="Calibri Light" w:hAnsi="Calibri Light" w:cs="Calibri Light"/>
          <w:sz w:val="24"/>
          <w:szCs w:val="24"/>
        </w:rPr>
        <w:t xml:space="preserve"> </w:t>
      </w:r>
      <w:r w:rsidR="00611F47">
        <w:rPr>
          <w:rFonts w:ascii="Calibri Light" w:hAnsi="Calibri Light" w:cs="Calibri Light"/>
          <w:sz w:val="24"/>
          <w:szCs w:val="24"/>
        </w:rPr>
        <w:t>za 12 miesięc</w:t>
      </w:r>
      <w:r w:rsidR="00420E5F">
        <w:rPr>
          <w:rFonts w:ascii="Calibri Light" w:hAnsi="Calibri Light" w:cs="Calibri Light"/>
          <w:sz w:val="24"/>
          <w:szCs w:val="24"/>
        </w:rPr>
        <w:t>y świadczenia usług</w:t>
      </w:r>
      <w:r>
        <w:rPr>
          <w:rFonts w:ascii="Calibri Light" w:hAnsi="Calibri Light" w:cs="Calibri Light"/>
          <w:sz w:val="24"/>
          <w:szCs w:val="24"/>
        </w:rPr>
        <w:t>: ................................................ zł (</w:t>
      </w:r>
      <w:r w:rsidR="00825032">
        <w:rPr>
          <w:rFonts w:ascii="Calibri Light" w:hAnsi="Calibri Light" w:cs="Calibri Light"/>
          <w:color w:val="000000"/>
          <w:sz w:val="24"/>
          <w:szCs w:val="24"/>
        </w:rPr>
        <w:t>słownie: ……………………………………………..</w:t>
      </w:r>
      <w:r>
        <w:rPr>
          <w:rFonts w:ascii="Calibri Light" w:hAnsi="Calibri Light" w:cs="Calibri Light"/>
          <w:color w:val="000000"/>
          <w:sz w:val="24"/>
          <w:szCs w:val="24"/>
        </w:rPr>
        <w:t>………)</w:t>
      </w:r>
    </w:p>
    <w:p w:rsidR="000E385A" w:rsidRPr="00CB6B85" w:rsidRDefault="00611F47" w:rsidP="000E385A">
      <w:pPr>
        <w:spacing w:before="120" w:line="276" w:lineRule="auto"/>
        <w:jc w:val="both"/>
        <w:rPr>
          <w:rFonts w:ascii="Calibri Light" w:hAnsi="Calibri Light" w:cs="Calibri Light"/>
          <w:color w:val="000000"/>
          <w:sz w:val="24"/>
          <w:szCs w:val="24"/>
        </w:rPr>
      </w:pPr>
      <w:r>
        <w:rPr>
          <w:rFonts w:ascii="Calibri Light" w:hAnsi="Calibri Light" w:cs="Calibri Light"/>
          <w:color w:val="000000"/>
          <w:sz w:val="24"/>
          <w:szCs w:val="24"/>
        </w:rPr>
        <w:t>tj.:</w:t>
      </w:r>
      <w:r w:rsidR="000E385A">
        <w:rPr>
          <w:rFonts w:ascii="Calibri Light" w:hAnsi="Calibri Light" w:cs="Calibri Light"/>
          <w:color w:val="000000"/>
          <w:sz w:val="24"/>
          <w:szCs w:val="24"/>
        </w:rPr>
        <w:t xml:space="preserve"> cena brutto za 1 </w:t>
      </w:r>
      <w:r w:rsidR="000E385A">
        <w:rPr>
          <w:rFonts w:ascii="Calibri Light" w:hAnsi="Calibri Light" w:cs="Calibri Light"/>
          <w:sz w:val="24"/>
          <w:szCs w:val="24"/>
        </w:rPr>
        <w:t xml:space="preserve">miesiąc świadczenia usług: ................................................ zł </w:t>
      </w:r>
      <w:r w:rsidR="000E385A">
        <w:rPr>
          <w:rFonts w:ascii="Calibri Light" w:hAnsi="Calibri Light" w:cs="Calibri Light"/>
          <w:color w:val="000000"/>
          <w:sz w:val="24"/>
          <w:szCs w:val="24"/>
        </w:rPr>
        <w:t xml:space="preserve"> x 12 miesięcy = </w:t>
      </w:r>
      <w:r w:rsidR="000E385A">
        <w:rPr>
          <w:rFonts w:ascii="Calibri Light" w:hAnsi="Calibri Light" w:cs="Calibri Light"/>
          <w:sz w:val="24"/>
          <w:szCs w:val="24"/>
        </w:rPr>
        <w:t xml:space="preserve">………………………………………... zł brutto </w:t>
      </w:r>
    </w:p>
    <w:p w:rsidR="000E385A" w:rsidRDefault="000E385A" w:rsidP="000E385A">
      <w:pPr>
        <w:pStyle w:val="Tekstpodstawowywcity"/>
        <w:spacing w:before="120" w:after="0"/>
        <w:ind w:left="0"/>
        <w:rPr>
          <w:rFonts w:ascii="Calibri Light" w:hAnsi="Calibri Light" w:cs="Calibri Light"/>
          <w:color w:val="000000"/>
          <w:sz w:val="24"/>
          <w:szCs w:val="24"/>
        </w:rPr>
      </w:pPr>
      <w:r>
        <w:rPr>
          <w:rFonts w:ascii="Calibri Light" w:hAnsi="Calibri Light" w:cs="Calibri Light"/>
          <w:sz w:val="24"/>
          <w:szCs w:val="24"/>
        </w:rPr>
        <w:t xml:space="preserve">w tym podatek VAT w wysokości </w:t>
      </w:r>
      <w:r>
        <w:rPr>
          <w:rFonts w:ascii="Calibri Light" w:hAnsi="Calibri Light" w:cs="Calibri Light"/>
          <w:color w:val="000000"/>
          <w:sz w:val="24"/>
          <w:szCs w:val="24"/>
        </w:rPr>
        <w:t xml:space="preserve">………..% </w:t>
      </w:r>
    </w:p>
    <w:p w:rsidR="00611F47" w:rsidRDefault="00611F47" w:rsidP="001D717D">
      <w:pPr>
        <w:spacing w:before="120" w:line="276" w:lineRule="auto"/>
        <w:jc w:val="both"/>
        <w:rPr>
          <w:rFonts w:ascii="Calibri Light" w:hAnsi="Calibri Light" w:cs="Calibri Light"/>
          <w:sz w:val="24"/>
          <w:szCs w:val="24"/>
        </w:rPr>
      </w:pPr>
    </w:p>
    <w:p w:rsidR="001D717D" w:rsidRDefault="001D717D" w:rsidP="001D717D">
      <w:pPr>
        <w:pStyle w:val="Tekstpodstawowywcity"/>
        <w:spacing w:before="120" w:after="0"/>
        <w:ind w:left="0"/>
        <w:rPr>
          <w:rFonts w:ascii="Calibri Light" w:hAnsi="Calibri Light" w:cs="Calibri Light"/>
          <w:color w:val="000000"/>
          <w:sz w:val="24"/>
          <w:szCs w:val="24"/>
        </w:rPr>
      </w:pPr>
      <w:r>
        <w:rPr>
          <w:rFonts w:ascii="Calibri Light" w:hAnsi="Calibri Light" w:cs="Calibri Light"/>
          <w:sz w:val="24"/>
          <w:szCs w:val="24"/>
        </w:rPr>
        <w:t xml:space="preserve">w tym podatek VAT w wysokości </w:t>
      </w:r>
      <w:r>
        <w:rPr>
          <w:rFonts w:ascii="Calibri Light" w:hAnsi="Calibri Light" w:cs="Calibri Light"/>
          <w:color w:val="000000"/>
          <w:sz w:val="24"/>
          <w:szCs w:val="24"/>
        </w:rPr>
        <w:t xml:space="preserve">………..% </w:t>
      </w:r>
    </w:p>
    <w:p w:rsidR="001D717D" w:rsidRDefault="001D717D" w:rsidP="001D717D">
      <w:pPr>
        <w:spacing w:before="120" w:line="276" w:lineRule="auto"/>
        <w:jc w:val="both"/>
        <w:rPr>
          <w:rFonts w:ascii="Calibri Light" w:hAnsi="Calibri Light" w:cs="Calibri Light"/>
          <w:sz w:val="24"/>
          <w:szCs w:val="24"/>
        </w:rPr>
      </w:pPr>
      <w:r>
        <w:rPr>
          <w:rFonts w:ascii="Calibri Light" w:eastAsia="Calibri" w:hAnsi="Calibri Light" w:cs="Calibri Light"/>
          <w:sz w:val="24"/>
          <w:szCs w:val="24"/>
        </w:rPr>
        <w:t xml:space="preserve">Oświadczamy, że </w:t>
      </w:r>
      <w:r>
        <w:rPr>
          <w:rFonts w:ascii="Calibri Light" w:hAnsi="Calibri Light" w:cs="Calibri Light"/>
          <w:sz w:val="24"/>
          <w:szCs w:val="24"/>
        </w:rPr>
        <w:t xml:space="preserve">powyższa cena obejmuje pełen zakres zamówienia określony </w:t>
      </w:r>
      <w:r>
        <w:rPr>
          <w:rFonts w:ascii="Calibri Light" w:hAnsi="Calibri Light" w:cs="Calibri Light"/>
          <w:sz w:val="24"/>
          <w:szCs w:val="24"/>
        </w:rPr>
        <w:br/>
        <w:t>w dokumentacji przetargowej.</w:t>
      </w:r>
    </w:p>
    <w:p w:rsidR="001D717D" w:rsidRDefault="001D717D" w:rsidP="001D717D">
      <w:pPr>
        <w:spacing w:line="276" w:lineRule="auto"/>
        <w:ind w:left="360" w:right="28" w:hanging="360"/>
        <w:jc w:val="both"/>
        <w:rPr>
          <w:rFonts w:ascii="Calibri Light" w:hAnsi="Calibri Light" w:cs="Calibri Light"/>
          <w:sz w:val="24"/>
          <w:szCs w:val="24"/>
        </w:rPr>
      </w:pPr>
    </w:p>
    <w:tbl>
      <w:tblPr>
        <w:tblStyle w:val="Tabela-Siatka"/>
        <w:tblW w:w="8447" w:type="dxa"/>
        <w:tblInd w:w="360" w:type="dxa"/>
        <w:tblLayout w:type="fixed"/>
        <w:tblLook w:val="04A0" w:firstRow="1" w:lastRow="0" w:firstColumn="1" w:lastColumn="0" w:noHBand="0" w:noVBand="1"/>
      </w:tblPr>
      <w:tblGrid>
        <w:gridCol w:w="8447"/>
      </w:tblGrid>
      <w:tr w:rsidR="001D717D" w:rsidTr="001D717D">
        <w:trPr>
          <w:trHeight w:val="2961"/>
        </w:trPr>
        <w:tc>
          <w:tcPr>
            <w:tcW w:w="8447" w:type="dxa"/>
          </w:tcPr>
          <w:p w:rsidR="001D717D" w:rsidRPr="0028494E" w:rsidRDefault="001D717D" w:rsidP="001D717D">
            <w:pPr>
              <w:spacing w:line="276" w:lineRule="auto"/>
              <w:ind w:left="360" w:right="28" w:hanging="360"/>
              <w:jc w:val="both"/>
              <w:rPr>
                <w:rFonts w:ascii="Calibri Light" w:hAnsi="Calibri Light" w:cs="Calibri Light"/>
                <w:sz w:val="22"/>
                <w:szCs w:val="22"/>
              </w:rPr>
            </w:pPr>
            <w:r>
              <w:rPr>
                <w:rFonts w:ascii="Calibri Light" w:hAnsi="Calibri Light" w:cs="Calibri Light"/>
                <w:sz w:val="24"/>
                <w:szCs w:val="24"/>
              </w:rPr>
              <w:t xml:space="preserve">1.1. </w:t>
            </w:r>
            <w:r w:rsidRPr="0028494E">
              <w:rPr>
                <w:rFonts w:ascii="Calibri Light" w:hAnsi="Calibri Light" w:cs="Calibri Light"/>
                <w:bCs/>
                <w:sz w:val="22"/>
                <w:szCs w:val="22"/>
              </w:rPr>
              <w:t>Wybór oferty prowadzić będzie do powstania u Zamawiającego obowiązku podatkowego w zakresie następujących towarów/usług</w:t>
            </w:r>
            <w:r w:rsidRPr="0028494E">
              <w:rPr>
                <w:rFonts w:ascii="Calibri Light" w:hAnsi="Calibri Light" w:cs="Calibri Light"/>
                <w:b/>
                <w:sz w:val="22"/>
                <w:szCs w:val="22"/>
              </w:rPr>
              <w:t xml:space="preserve">: </w:t>
            </w:r>
            <w:r w:rsidRPr="0028494E">
              <w:rPr>
                <w:rFonts w:ascii="Calibri Light" w:hAnsi="Calibri Light" w:cs="Calibri Light"/>
                <w:sz w:val="22"/>
                <w:szCs w:val="22"/>
              </w:rPr>
              <w:t>…………………………………………………………………………….……………………………………………</w:t>
            </w:r>
          </w:p>
          <w:p w:rsidR="001D717D" w:rsidRPr="0028494E" w:rsidRDefault="001D717D" w:rsidP="001D717D">
            <w:pPr>
              <w:spacing w:line="276" w:lineRule="auto"/>
              <w:ind w:left="349" w:right="28" w:hanging="349"/>
              <w:jc w:val="both"/>
              <w:rPr>
                <w:rFonts w:ascii="Calibri Light" w:hAnsi="Calibri Light" w:cs="Calibri Light"/>
                <w:sz w:val="22"/>
                <w:szCs w:val="22"/>
              </w:rPr>
            </w:pPr>
            <w:r w:rsidRPr="0028494E">
              <w:rPr>
                <w:rFonts w:ascii="Calibri Light" w:hAnsi="Calibri Light" w:cs="Calibri Light"/>
                <w:sz w:val="22"/>
                <w:szCs w:val="22"/>
              </w:rPr>
              <w:t>1.2. Wartość ww. towarów lub usług bez kwoty podatku wynosi:  ……………………………………………………………………………………………………………………………</w:t>
            </w:r>
          </w:p>
          <w:p w:rsidR="001D717D" w:rsidRPr="0028494E" w:rsidRDefault="001D717D" w:rsidP="001D717D">
            <w:pPr>
              <w:spacing w:line="276" w:lineRule="auto"/>
              <w:ind w:left="349" w:right="28" w:hanging="349"/>
              <w:jc w:val="both"/>
              <w:rPr>
                <w:rFonts w:ascii="Calibri Light" w:hAnsi="Calibri Light" w:cs="Calibri Light"/>
                <w:sz w:val="22"/>
                <w:szCs w:val="22"/>
              </w:rPr>
            </w:pPr>
            <w:r w:rsidRPr="0028494E">
              <w:rPr>
                <w:rFonts w:ascii="Calibri Light" w:hAnsi="Calibri Light" w:cs="Calibri Light"/>
                <w:sz w:val="22"/>
                <w:szCs w:val="22"/>
              </w:rPr>
              <w:t>1.3. Stawka podatku od towarów i usług, która zgodnie z wiedzą Wykonawcy będzie miała zastosowanie:…………………………………………………………………………………………</w:t>
            </w:r>
          </w:p>
          <w:p w:rsidR="001D717D" w:rsidRDefault="001D717D" w:rsidP="001D717D">
            <w:pPr>
              <w:spacing w:line="276" w:lineRule="auto"/>
              <w:ind w:right="28"/>
              <w:jc w:val="both"/>
              <w:rPr>
                <w:rFonts w:ascii="Calibri Light" w:hAnsi="Calibri Light" w:cs="Calibri Light"/>
                <w:b/>
                <w:i/>
                <w:color w:val="FF0000"/>
                <w:sz w:val="24"/>
                <w:szCs w:val="24"/>
              </w:rPr>
            </w:pPr>
            <w:r w:rsidRPr="0028494E">
              <w:rPr>
                <w:rFonts w:ascii="Calibri Light" w:hAnsi="Calibri Light" w:cs="Calibri Light"/>
                <w:b/>
                <w:i/>
                <w:sz w:val="22"/>
                <w:szCs w:val="22"/>
              </w:rPr>
              <w:t>Wypełnić o ile wybór oferty prowadziłby do powstania u Zamawiającego obowiązku podatkowego zgodnie z przepisami o podatku od towaru i usług w przeciwnym razie zostawić niewypełnione.</w:t>
            </w:r>
          </w:p>
        </w:tc>
      </w:tr>
    </w:tbl>
    <w:p w:rsidR="001D717D" w:rsidRDefault="001D717D" w:rsidP="001D717D">
      <w:pPr>
        <w:pStyle w:val="Tekstpodstawowy"/>
        <w:tabs>
          <w:tab w:val="left" w:pos="851"/>
        </w:tabs>
        <w:spacing w:before="240" w:line="276" w:lineRule="auto"/>
        <w:rPr>
          <w:rFonts w:ascii="Calibri Light" w:hAnsi="Calibri Light" w:cs="Calibri Light"/>
          <w:b/>
          <w:szCs w:val="24"/>
          <w:u w:val="single"/>
        </w:rPr>
      </w:pPr>
      <w:r>
        <w:rPr>
          <w:rFonts w:ascii="Calibri Light" w:hAnsi="Calibri Light" w:cs="Calibri Light"/>
          <w:b/>
          <w:szCs w:val="24"/>
        </w:rPr>
        <w:t xml:space="preserve">2. </w:t>
      </w:r>
      <w:r>
        <w:rPr>
          <w:rFonts w:ascii="Calibri Light" w:hAnsi="Calibri Light" w:cs="Calibri Light"/>
          <w:b/>
          <w:szCs w:val="24"/>
          <w:u w:val="single"/>
        </w:rPr>
        <w:t>Kryteria pozacenowe odnoszące się do przedmiotu zamówienia:</w:t>
      </w:r>
    </w:p>
    <w:p w:rsidR="001D717D" w:rsidRDefault="001D717D" w:rsidP="001D717D">
      <w:pPr>
        <w:spacing w:line="276" w:lineRule="auto"/>
        <w:ind w:right="57"/>
        <w:jc w:val="both"/>
        <w:rPr>
          <w:rFonts w:ascii="Calibri Light" w:hAnsi="Calibri Light" w:cs="Calibri Light"/>
          <w:sz w:val="24"/>
          <w:szCs w:val="24"/>
        </w:rPr>
      </w:pPr>
    </w:p>
    <w:p w:rsidR="002E1490" w:rsidRPr="002E1490" w:rsidRDefault="002E1490" w:rsidP="002E1490">
      <w:pPr>
        <w:spacing w:before="120" w:line="360" w:lineRule="auto"/>
        <w:ind w:right="57"/>
        <w:jc w:val="both"/>
        <w:rPr>
          <w:rFonts w:ascii="Calibri Light" w:hAnsi="Calibri Light" w:cs="Calibri Light"/>
          <w:b/>
          <w:sz w:val="24"/>
          <w:szCs w:val="24"/>
        </w:rPr>
      </w:pPr>
      <w:r w:rsidRPr="002E1490">
        <w:rPr>
          <w:rFonts w:ascii="Calibri Light" w:hAnsi="Calibri Light" w:cs="Calibri Light"/>
          <w:b/>
          <w:sz w:val="24"/>
          <w:szCs w:val="24"/>
        </w:rPr>
        <w:t>2.1. Wysokość kary umownej:</w:t>
      </w:r>
    </w:p>
    <w:p w:rsidR="002E1490" w:rsidRPr="002E1490" w:rsidRDefault="002E1490" w:rsidP="001275A4">
      <w:pPr>
        <w:spacing w:before="120" w:line="23" w:lineRule="atLeast"/>
        <w:ind w:left="284" w:right="57" w:hanging="142"/>
        <w:jc w:val="both"/>
        <w:rPr>
          <w:rFonts w:ascii="Calibri Light" w:hAnsi="Calibri Light" w:cs="Calibri Light"/>
          <w:sz w:val="24"/>
          <w:szCs w:val="24"/>
        </w:rPr>
      </w:pPr>
      <w:r w:rsidRPr="002E1490">
        <w:rPr>
          <w:rFonts w:ascii="Calibri Light" w:hAnsi="Calibri Light" w:cs="Calibri Light"/>
          <w:b/>
          <w:sz w:val="24"/>
          <w:szCs w:val="24"/>
        </w:rPr>
        <w:t xml:space="preserve">a)  </w:t>
      </w:r>
      <w:bookmarkStart w:id="8" w:name="_Hlk88141069"/>
      <w:r w:rsidRPr="002E1490">
        <w:rPr>
          <w:rFonts w:ascii="Calibri Light" w:hAnsi="Calibri Light" w:cs="Calibri Light"/>
          <w:b/>
          <w:sz w:val="24"/>
          <w:szCs w:val="24"/>
        </w:rPr>
        <w:t xml:space="preserve">za </w:t>
      </w:r>
      <w:bookmarkEnd w:id="8"/>
      <w:r w:rsidR="00604C0C" w:rsidRPr="00591CA5">
        <w:rPr>
          <w:rFonts w:ascii="Calibri Light" w:hAnsi="Calibri Light" w:cs="Calibri Light"/>
          <w:b/>
          <w:sz w:val="22"/>
          <w:szCs w:val="22"/>
        </w:rPr>
        <w:t>każdy dzień zwłoki w usunięciu zgłoszonych zgodnie z § 4 ust.</w:t>
      </w:r>
      <w:r w:rsidR="001D7137">
        <w:rPr>
          <w:rFonts w:ascii="Calibri Light" w:hAnsi="Calibri Light" w:cs="Calibri Light"/>
          <w:b/>
          <w:sz w:val="22"/>
          <w:szCs w:val="22"/>
        </w:rPr>
        <w:t xml:space="preserve"> 4 i 5</w:t>
      </w:r>
      <w:r w:rsidR="00604C0C" w:rsidRPr="00591CA5">
        <w:rPr>
          <w:rFonts w:ascii="Calibri Light" w:hAnsi="Calibri Light" w:cs="Calibri Light"/>
          <w:b/>
          <w:sz w:val="22"/>
          <w:szCs w:val="22"/>
        </w:rPr>
        <w:t xml:space="preserve"> projektu umowy usterek </w:t>
      </w:r>
      <w:r w:rsidR="001275A4">
        <w:rPr>
          <w:rFonts w:ascii="Calibri Light" w:hAnsi="Calibri Light" w:cs="Calibri Light"/>
          <w:b/>
          <w:sz w:val="22"/>
          <w:szCs w:val="22"/>
        </w:rPr>
        <w:br/>
      </w:r>
      <w:r w:rsidR="00604C0C" w:rsidRPr="00591CA5">
        <w:rPr>
          <w:rFonts w:ascii="Calibri Light" w:hAnsi="Calibri Light" w:cs="Calibri Light"/>
          <w:b/>
          <w:sz w:val="22"/>
          <w:szCs w:val="22"/>
        </w:rPr>
        <w:t>w wykonaniu przedmiotu umowy</w:t>
      </w:r>
    </w:p>
    <w:p w:rsidR="002E1490" w:rsidRPr="001275A4" w:rsidRDefault="002E1490" w:rsidP="001275A4">
      <w:pPr>
        <w:spacing w:before="120" w:line="23" w:lineRule="atLeast"/>
        <w:ind w:left="284" w:right="57" w:hanging="142"/>
        <w:jc w:val="both"/>
        <w:rPr>
          <w:rFonts w:ascii="Calibri Light" w:hAnsi="Calibri Light" w:cs="Calibri Light"/>
          <w:b/>
          <w:sz w:val="24"/>
          <w:szCs w:val="24"/>
        </w:rPr>
      </w:pPr>
      <w:r w:rsidRPr="002E1490">
        <w:rPr>
          <w:rFonts w:ascii="Calibri Light" w:hAnsi="Calibri Light" w:cs="Calibri Light"/>
          <w:sz w:val="24"/>
          <w:szCs w:val="24"/>
        </w:rPr>
        <w:t xml:space="preserve"> _______ % (1%, 1,5%, 2%) wynagrodzenia miesięcznego brutto </w:t>
      </w:r>
    </w:p>
    <w:p w:rsidR="002E1490" w:rsidRPr="001275A4" w:rsidRDefault="002E1490" w:rsidP="001275A4">
      <w:pPr>
        <w:spacing w:line="23" w:lineRule="atLeast"/>
        <w:ind w:left="284"/>
        <w:jc w:val="both"/>
        <w:rPr>
          <w:rFonts w:ascii="Calibri Light" w:hAnsi="Calibri Light" w:cs="Calibri Light"/>
          <w:i/>
          <w:iCs/>
          <w:sz w:val="24"/>
          <w:szCs w:val="24"/>
        </w:rPr>
      </w:pPr>
      <w:r w:rsidRPr="001275A4">
        <w:rPr>
          <w:rFonts w:ascii="Calibri Light" w:hAnsi="Calibri Light" w:cs="Calibri Light"/>
          <w:i/>
          <w:sz w:val="24"/>
          <w:szCs w:val="24"/>
        </w:rPr>
        <w:t>W przypadku braku wypełnienia przyjmuje się minimalną wysokość kary tj. 1%</w:t>
      </w:r>
    </w:p>
    <w:p w:rsidR="00E3082F" w:rsidRDefault="00E3082F" w:rsidP="001275A4">
      <w:pPr>
        <w:spacing w:before="120" w:line="23" w:lineRule="atLeast"/>
        <w:ind w:left="284" w:right="57" w:hanging="142"/>
        <w:jc w:val="both"/>
        <w:rPr>
          <w:rFonts w:ascii="Calibri Light" w:hAnsi="Calibri Light" w:cs="Calibri Light"/>
          <w:b/>
          <w:sz w:val="24"/>
          <w:szCs w:val="24"/>
        </w:rPr>
      </w:pPr>
    </w:p>
    <w:p w:rsidR="002E1490" w:rsidRPr="002E1490" w:rsidRDefault="002E1490" w:rsidP="001275A4">
      <w:pPr>
        <w:spacing w:before="120" w:line="23" w:lineRule="atLeast"/>
        <w:ind w:left="284" w:right="57" w:hanging="142"/>
        <w:jc w:val="both"/>
        <w:rPr>
          <w:rFonts w:ascii="Calibri Light" w:hAnsi="Calibri Light" w:cs="Calibri Light"/>
          <w:b/>
          <w:sz w:val="24"/>
          <w:szCs w:val="24"/>
        </w:rPr>
      </w:pPr>
      <w:r w:rsidRPr="002E1490">
        <w:rPr>
          <w:rFonts w:ascii="Calibri Light" w:hAnsi="Calibri Light" w:cs="Calibri Light"/>
          <w:b/>
          <w:sz w:val="24"/>
          <w:szCs w:val="24"/>
        </w:rPr>
        <w:t xml:space="preserve">b)  </w:t>
      </w:r>
      <w:r w:rsidR="001275A4" w:rsidRPr="005D0986">
        <w:rPr>
          <w:rFonts w:ascii="Calibri Light" w:hAnsi="Calibri Light" w:cs="Calibri Light"/>
          <w:b/>
          <w:sz w:val="22"/>
          <w:szCs w:val="22"/>
        </w:rPr>
        <w:t xml:space="preserve">z wymogu zatrudnienia na podstawie </w:t>
      </w:r>
      <w:r w:rsidR="001275A4" w:rsidRPr="005D0986">
        <w:rPr>
          <w:rFonts w:ascii="Calibri Light" w:hAnsi="Calibri Light" w:cs="Calibri Light"/>
          <w:b/>
          <w:sz w:val="24"/>
          <w:szCs w:val="24"/>
        </w:rPr>
        <w:t xml:space="preserve">umów o pracę od każdego wymaganego zatrudnienia umową o pracę pracownika, za każdy dzień opóźnienia </w:t>
      </w:r>
      <w:r w:rsidR="00243F51">
        <w:rPr>
          <w:rFonts w:ascii="Calibri Light" w:hAnsi="Calibri Light" w:cs="Calibri Light"/>
          <w:b/>
          <w:sz w:val="24"/>
          <w:szCs w:val="24"/>
        </w:rPr>
        <w:br/>
      </w:r>
      <w:r w:rsidR="001275A4" w:rsidRPr="005D0986">
        <w:rPr>
          <w:rFonts w:ascii="Calibri Light" w:hAnsi="Calibri Light" w:cs="Calibri Light"/>
          <w:b/>
          <w:sz w:val="24"/>
          <w:szCs w:val="24"/>
        </w:rPr>
        <w:t xml:space="preserve">w </w:t>
      </w:r>
      <w:r w:rsidR="001275A4" w:rsidRPr="001D7137">
        <w:rPr>
          <w:rFonts w:ascii="Calibri Light" w:hAnsi="Calibri Light" w:cs="Calibri Light"/>
          <w:b/>
          <w:sz w:val="24"/>
          <w:szCs w:val="24"/>
        </w:rPr>
        <w:t>udokumentowaniu zatrudnienia, bądź braku zapewnienia minimalnego składu pracowników świadczących usługi utrzymania czystości w  obiektach Zamawiającego</w:t>
      </w:r>
      <w:r w:rsidR="001D7137" w:rsidRPr="001D7137">
        <w:rPr>
          <w:rFonts w:ascii="Calibri Light" w:hAnsi="Calibri Light" w:cs="Calibri Light"/>
          <w:b/>
          <w:sz w:val="24"/>
          <w:szCs w:val="24"/>
        </w:rPr>
        <w:t xml:space="preserve"> (dot. § 2 ust. 4  projektu umowy)</w:t>
      </w:r>
    </w:p>
    <w:p w:rsidR="00E3082F" w:rsidRDefault="002E1490" w:rsidP="001275A4">
      <w:pPr>
        <w:spacing w:line="23" w:lineRule="atLeast"/>
        <w:ind w:right="57"/>
        <w:jc w:val="both"/>
        <w:rPr>
          <w:rFonts w:ascii="Calibri Light" w:hAnsi="Calibri Light" w:cs="Calibri Light"/>
          <w:sz w:val="24"/>
          <w:szCs w:val="24"/>
        </w:rPr>
      </w:pPr>
      <w:r w:rsidRPr="002E1490">
        <w:rPr>
          <w:rFonts w:ascii="Calibri Light" w:hAnsi="Calibri Light" w:cs="Calibri Light"/>
          <w:sz w:val="24"/>
          <w:szCs w:val="24"/>
        </w:rPr>
        <w:t xml:space="preserve">     </w:t>
      </w:r>
    </w:p>
    <w:p w:rsidR="001D717D" w:rsidRDefault="002E1490" w:rsidP="001275A4">
      <w:pPr>
        <w:spacing w:line="23" w:lineRule="atLeast"/>
        <w:ind w:right="57"/>
        <w:jc w:val="both"/>
        <w:rPr>
          <w:rFonts w:ascii="Calibri Light" w:hAnsi="Calibri Light" w:cs="Calibri Light"/>
          <w:sz w:val="24"/>
          <w:szCs w:val="24"/>
        </w:rPr>
      </w:pPr>
      <w:r w:rsidRPr="002E1490">
        <w:rPr>
          <w:rFonts w:ascii="Calibri Light" w:hAnsi="Calibri Light" w:cs="Calibri Light"/>
          <w:sz w:val="24"/>
          <w:szCs w:val="24"/>
        </w:rPr>
        <w:t xml:space="preserve"> _______ % (</w:t>
      </w:r>
      <w:r w:rsidR="00E3082F">
        <w:rPr>
          <w:rFonts w:ascii="Calibri Light" w:hAnsi="Calibri Light" w:cs="Calibri Light"/>
          <w:sz w:val="24"/>
          <w:szCs w:val="24"/>
        </w:rPr>
        <w:t>0,5</w:t>
      </w:r>
      <w:r w:rsidRPr="002E1490">
        <w:rPr>
          <w:rFonts w:ascii="Calibri Light" w:hAnsi="Calibri Light" w:cs="Calibri Light"/>
          <w:sz w:val="24"/>
          <w:szCs w:val="24"/>
        </w:rPr>
        <w:t xml:space="preserve">%, </w:t>
      </w:r>
      <w:r w:rsidR="00E3082F">
        <w:rPr>
          <w:rFonts w:ascii="Calibri Light" w:hAnsi="Calibri Light" w:cs="Calibri Light"/>
          <w:sz w:val="24"/>
          <w:szCs w:val="24"/>
        </w:rPr>
        <w:t>1</w:t>
      </w:r>
      <w:r w:rsidRPr="002E1490">
        <w:rPr>
          <w:rFonts w:ascii="Calibri Light" w:hAnsi="Calibri Light" w:cs="Calibri Light"/>
          <w:sz w:val="24"/>
          <w:szCs w:val="24"/>
        </w:rPr>
        <w:t>%, 2%) wynagrodzenia miesięcznego brutto</w:t>
      </w:r>
    </w:p>
    <w:p w:rsidR="00E3082F" w:rsidRPr="001275A4" w:rsidRDefault="00E3082F" w:rsidP="00E3082F">
      <w:pPr>
        <w:spacing w:line="23" w:lineRule="atLeast"/>
        <w:ind w:left="284"/>
        <w:jc w:val="both"/>
        <w:rPr>
          <w:rFonts w:ascii="Calibri Light" w:hAnsi="Calibri Light" w:cs="Calibri Light"/>
          <w:i/>
          <w:iCs/>
          <w:sz w:val="24"/>
          <w:szCs w:val="24"/>
        </w:rPr>
      </w:pPr>
      <w:r w:rsidRPr="001275A4">
        <w:rPr>
          <w:rFonts w:ascii="Calibri Light" w:hAnsi="Calibri Light" w:cs="Calibri Light"/>
          <w:i/>
          <w:sz w:val="24"/>
          <w:szCs w:val="24"/>
        </w:rPr>
        <w:t xml:space="preserve">W przypadku braku wypełnienia przyjmuje się minimalną wysokość kary tj. </w:t>
      </w:r>
      <w:r>
        <w:rPr>
          <w:rFonts w:ascii="Calibri Light" w:hAnsi="Calibri Light" w:cs="Calibri Light"/>
          <w:i/>
          <w:sz w:val="24"/>
          <w:szCs w:val="24"/>
        </w:rPr>
        <w:t>0,5</w:t>
      </w:r>
      <w:r w:rsidRPr="001275A4">
        <w:rPr>
          <w:rFonts w:ascii="Calibri Light" w:hAnsi="Calibri Light" w:cs="Calibri Light"/>
          <w:i/>
          <w:sz w:val="24"/>
          <w:szCs w:val="24"/>
        </w:rPr>
        <w:t>%</w:t>
      </w:r>
    </w:p>
    <w:p w:rsidR="00E3082F" w:rsidRPr="002E1490" w:rsidRDefault="00E3082F" w:rsidP="001275A4">
      <w:pPr>
        <w:spacing w:line="23" w:lineRule="atLeast"/>
        <w:ind w:right="57"/>
        <w:jc w:val="both"/>
        <w:rPr>
          <w:rFonts w:ascii="Calibri Light" w:hAnsi="Calibri Light" w:cs="Calibri Light"/>
          <w:b/>
          <w:sz w:val="24"/>
          <w:szCs w:val="24"/>
          <w:u w:val="single"/>
        </w:rPr>
      </w:pPr>
    </w:p>
    <w:p w:rsidR="001D717D" w:rsidRDefault="001D717D" w:rsidP="001275A4">
      <w:pPr>
        <w:pStyle w:val="Tekstpodstawowy"/>
        <w:numPr>
          <w:ilvl w:val="0"/>
          <w:numId w:val="85"/>
        </w:numPr>
        <w:tabs>
          <w:tab w:val="left" w:pos="851"/>
        </w:tabs>
        <w:suppressAutoHyphens/>
        <w:spacing w:before="120" w:line="23" w:lineRule="atLeast"/>
        <w:ind w:left="357" w:hanging="357"/>
        <w:rPr>
          <w:rFonts w:ascii="Calibri Light" w:hAnsi="Calibri Light" w:cs="Calibri Light"/>
          <w:b/>
        </w:rPr>
      </w:pPr>
      <w:r>
        <w:rPr>
          <w:rFonts w:ascii="Calibri Light" w:hAnsi="Calibri Light" w:cs="Calibri Light"/>
          <w:b/>
        </w:rPr>
        <w:t>Rodzaj przedsiębiorstwa jakim jest Wykonawca (zaznaczyć właściwą opcję):</w:t>
      </w:r>
    </w:p>
    <w:p w:rsidR="001D717D" w:rsidRDefault="001D717D" w:rsidP="001D717D">
      <w:pPr>
        <w:pStyle w:val="Tekstpodstawowy"/>
        <w:tabs>
          <w:tab w:val="left" w:pos="851"/>
        </w:tabs>
        <w:spacing w:before="120" w:line="276" w:lineRule="auto"/>
        <w:rPr>
          <w:rFonts w:ascii="Calibri Light" w:hAnsi="Calibri Light" w:cs="Calibri Light"/>
          <w:b/>
        </w:rPr>
      </w:pPr>
    </w:p>
    <w:tbl>
      <w:tblPr>
        <w:tblStyle w:val="Tabela-Siatka"/>
        <w:tblW w:w="8747" w:type="dxa"/>
        <w:tblInd w:w="534" w:type="dxa"/>
        <w:tblLayout w:type="fixed"/>
        <w:tblLook w:val="04A0" w:firstRow="1" w:lastRow="0" w:firstColumn="1" w:lastColumn="0" w:noHBand="0" w:noVBand="1"/>
      </w:tblPr>
      <w:tblGrid>
        <w:gridCol w:w="641"/>
        <w:gridCol w:w="8106"/>
      </w:tblGrid>
      <w:tr w:rsidR="001D717D" w:rsidTr="001D717D">
        <w:tc>
          <w:tcPr>
            <w:tcW w:w="641" w:type="dxa"/>
            <w:tcBorders>
              <w:top w:val="nil"/>
              <w:left w:val="nil"/>
              <w:bottom w:val="nil"/>
              <w:right w:val="nil"/>
            </w:tcBorders>
          </w:tcPr>
          <w:p w:rsidR="001D717D" w:rsidRDefault="001D717D" w:rsidP="001D717D">
            <w:pPr>
              <w:spacing w:line="276" w:lineRule="auto"/>
              <w:jc w:val="right"/>
              <w:rPr>
                <w:rFonts w:ascii="Calibri Light" w:hAnsi="Calibri Light" w:cs="Calibri Light"/>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6.5pt;height:18pt" o:ole="">
                  <v:imagedata r:id="rId21" o:title=""/>
                </v:shape>
                <w:control r:id="rId22" w:name="CheckBox15" w:shapeid="_x0000_i1041"/>
              </w:object>
            </w:r>
          </w:p>
        </w:tc>
        <w:tc>
          <w:tcPr>
            <w:tcW w:w="8105" w:type="dxa"/>
            <w:tcBorders>
              <w:top w:val="nil"/>
              <w:left w:val="nil"/>
              <w:bottom w:val="nil"/>
              <w:right w:val="nil"/>
            </w:tcBorders>
          </w:tcPr>
          <w:p w:rsidR="001D717D" w:rsidRDefault="001D717D" w:rsidP="001D717D">
            <w:pPr>
              <w:spacing w:line="276" w:lineRule="auto"/>
              <w:ind w:right="28"/>
              <w:jc w:val="both"/>
              <w:rPr>
                <w:rFonts w:ascii="Calibri Light" w:hAnsi="Calibri Light" w:cs="Calibri Light"/>
                <w:sz w:val="22"/>
                <w:szCs w:val="22"/>
              </w:rPr>
            </w:pPr>
            <w:r>
              <w:rPr>
                <w:rFonts w:ascii="Calibri Light" w:hAnsi="Calibri Light" w:cs="Calibri Light"/>
                <w:sz w:val="22"/>
                <w:szCs w:val="22"/>
              </w:rPr>
              <w:t xml:space="preserve">Mikroprzedsiębiorstwo </w:t>
            </w:r>
          </w:p>
          <w:p w:rsidR="001D717D" w:rsidRDefault="001D717D" w:rsidP="001D717D">
            <w:pPr>
              <w:spacing w:after="120" w:line="276" w:lineRule="auto"/>
              <w:ind w:right="28"/>
              <w:jc w:val="both"/>
              <w:rPr>
                <w:rFonts w:ascii="Calibri Light" w:hAnsi="Calibri Light" w:cs="Calibri Light"/>
                <w:i/>
                <w:sz w:val="18"/>
                <w:szCs w:val="18"/>
              </w:rPr>
            </w:pPr>
            <w:r>
              <w:rPr>
                <w:rFonts w:ascii="Calibri Light" w:hAnsi="Calibri Light" w:cs="Calibri Light"/>
                <w:i/>
                <w:sz w:val="18"/>
                <w:szCs w:val="18"/>
              </w:rPr>
              <w:t>(Przedsiębiorstwo, które zatrudnia mniej niż 10 osób i którego roczny obrót lub roczna suma bilansowa nie przekracza 2 milionów EURO)</w:t>
            </w:r>
          </w:p>
        </w:tc>
      </w:tr>
      <w:tr w:rsidR="001D717D" w:rsidTr="001D717D">
        <w:tc>
          <w:tcPr>
            <w:tcW w:w="641" w:type="dxa"/>
            <w:tcBorders>
              <w:top w:val="nil"/>
              <w:left w:val="nil"/>
              <w:bottom w:val="nil"/>
              <w:right w:val="nil"/>
            </w:tcBorders>
          </w:tcPr>
          <w:p w:rsidR="001D717D" w:rsidRDefault="001D717D" w:rsidP="001D717D">
            <w:pPr>
              <w:spacing w:line="276" w:lineRule="auto"/>
              <w:jc w:val="right"/>
              <w:rPr>
                <w:rFonts w:ascii="Calibri Light" w:hAnsi="Calibri Light" w:cs="Calibri Light"/>
              </w:rPr>
            </w:pPr>
            <w:r>
              <w:object w:dxaOrig="1440" w:dyaOrig="1440">
                <v:shape id="_x0000_i1043" type="#_x0000_t75" style="width:16.5pt;height:18pt" o:ole="">
                  <v:imagedata r:id="rId21" o:title=""/>
                </v:shape>
                <w:control r:id="rId23" w:name="CheckBox121" w:shapeid="_x0000_i1043"/>
              </w:object>
            </w:r>
          </w:p>
        </w:tc>
        <w:tc>
          <w:tcPr>
            <w:tcW w:w="8105" w:type="dxa"/>
            <w:tcBorders>
              <w:top w:val="nil"/>
              <w:left w:val="nil"/>
              <w:bottom w:val="nil"/>
              <w:right w:val="nil"/>
            </w:tcBorders>
          </w:tcPr>
          <w:p w:rsidR="001D717D" w:rsidRDefault="001D717D" w:rsidP="001D717D">
            <w:pPr>
              <w:spacing w:line="276" w:lineRule="auto"/>
              <w:ind w:right="28"/>
              <w:jc w:val="both"/>
              <w:rPr>
                <w:rFonts w:ascii="Calibri Light" w:hAnsi="Calibri Light" w:cs="Calibri Light"/>
                <w:sz w:val="22"/>
                <w:szCs w:val="22"/>
              </w:rPr>
            </w:pPr>
            <w:r>
              <w:rPr>
                <w:rFonts w:ascii="Calibri Light" w:hAnsi="Calibri Light" w:cs="Calibri Light"/>
                <w:sz w:val="22"/>
                <w:szCs w:val="22"/>
              </w:rPr>
              <w:t>Małe przedsiębiorstwo</w:t>
            </w:r>
          </w:p>
          <w:p w:rsidR="001D717D" w:rsidRDefault="001D717D" w:rsidP="001D717D">
            <w:pPr>
              <w:spacing w:after="120" w:line="276" w:lineRule="auto"/>
              <w:ind w:right="28"/>
              <w:jc w:val="both"/>
              <w:rPr>
                <w:rFonts w:ascii="Calibri Light" w:hAnsi="Calibri Light" w:cs="Calibri Light"/>
                <w:i/>
                <w:sz w:val="18"/>
                <w:szCs w:val="18"/>
              </w:rPr>
            </w:pPr>
            <w:r>
              <w:rPr>
                <w:rFonts w:ascii="Calibri Light" w:hAnsi="Calibri Light" w:cs="Calibri Light"/>
                <w:i/>
                <w:sz w:val="18"/>
                <w:szCs w:val="18"/>
              </w:rPr>
              <w:t>(Przedsiębiorstwo, które zatrudnia mniej niż 50 osób i katorgo roczny obrót lub roczna suma bilansowa nie przekracza 10 milionów EURO)</w:t>
            </w:r>
          </w:p>
        </w:tc>
      </w:tr>
      <w:tr w:rsidR="001D717D" w:rsidTr="001D717D">
        <w:tc>
          <w:tcPr>
            <w:tcW w:w="641" w:type="dxa"/>
            <w:tcBorders>
              <w:top w:val="nil"/>
              <w:left w:val="nil"/>
              <w:bottom w:val="nil"/>
              <w:right w:val="nil"/>
            </w:tcBorders>
          </w:tcPr>
          <w:p w:rsidR="001D717D" w:rsidRDefault="001D717D" w:rsidP="001D717D">
            <w:pPr>
              <w:spacing w:line="276" w:lineRule="auto"/>
              <w:jc w:val="right"/>
              <w:rPr>
                <w:rFonts w:ascii="Calibri Light" w:hAnsi="Calibri Light" w:cs="Calibri Light"/>
              </w:rPr>
            </w:pPr>
            <w:r>
              <w:object w:dxaOrig="1440" w:dyaOrig="1440">
                <v:shape id="_x0000_i1045" type="#_x0000_t75" style="width:16.5pt;height:18pt" o:ole="">
                  <v:imagedata r:id="rId21" o:title=""/>
                </v:shape>
                <w:control r:id="rId24" w:name="CheckBox1211" w:shapeid="_x0000_i1045"/>
              </w:object>
            </w:r>
          </w:p>
        </w:tc>
        <w:tc>
          <w:tcPr>
            <w:tcW w:w="8105" w:type="dxa"/>
            <w:tcBorders>
              <w:top w:val="nil"/>
              <w:left w:val="nil"/>
              <w:bottom w:val="nil"/>
              <w:right w:val="nil"/>
            </w:tcBorders>
          </w:tcPr>
          <w:p w:rsidR="001D717D" w:rsidRDefault="001D717D" w:rsidP="001D717D">
            <w:pPr>
              <w:spacing w:line="276" w:lineRule="auto"/>
              <w:rPr>
                <w:rFonts w:ascii="Calibri Light" w:hAnsi="Calibri Light" w:cs="Calibri Light"/>
                <w:sz w:val="22"/>
                <w:szCs w:val="22"/>
              </w:rPr>
            </w:pPr>
            <w:r>
              <w:rPr>
                <w:rFonts w:ascii="Calibri Light" w:hAnsi="Calibri Light" w:cs="Calibri Light"/>
                <w:sz w:val="22"/>
                <w:szCs w:val="22"/>
              </w:rPr>
              <w:t>Średnie przedsiębiorstwo</w:t>
            </w:r>
          </w:p>
          <w:p w:rsidR="001D717D" w:rsidRDefault="001D717D" w:rsidP="001D717D">
            <w:pPr>
              <w:spacing w:after="120" w:line="276" w:lineRule="auto"/>
              <w:ind w:right="28"/>
              <w:jc w:val="both"/>
              <w:rPr>
                <w:rFonts w:ascii="Calibri Light" w:hAnsi="Calibri Light" w:cs="Calibri Light"/>
                <w:i/>
                <w:sz w:val="18"/>
                <w:szCs w:val="18"/>
              </w:rPr>
            </w:pPr>
            <w:r>
              <w:rPr>
                <w:rFonts w:ascii="Calibri Light" w:hAnsi="Calibri Light" w:cs="Calibri Light"/>
                <w:i/>
                <w:sz w:val="18"/>
                <w:szCs w:val="18"/>
              </w:rPr>
              <w:t>(Przedsiębiorstwo, które nie jest mikroprzedsiębiorstwem ani małym przedsiębiorstwem i które zatrudnia mniej niż 250 osób i którego roczny obrót nie przekracza 50 milionów EUR. lub roczna suma bilansowa nie przekracza 43 milionów EURO)</w:t>
            </w:r>
          </w:p>
        </w:tc>
      </w:tr>
      <w:tr w:rsidR="001D717D" w:rsidTr="001D717D">
        <w:tc>
          <w:tcPr>
            <w:tcW w:w="641" w:type="dxa"/>
            <w:tcBorders>
              <w:top w:val="nil"/>
              <w:left w:val="nil"/>
              <w:bottom w:val="nil"/>
              <w:right w:val="nil"/>
            </w:tcBorders>
          </w:tcPr>
          <w:p w:rsidR="001D717D" w:rsidRDefault="001D717D" w:rsidP="001D717D">
            <w:pPr>
              <w:spacing w:line="276" w:lineRule="auto"/>
              <w:jc w:val="right"/>
              <w:rPr>
                <w:rFonts w:ascii="Calibri Light" w:hAnsi="Calibri Light" w:cs="Calibri Light"/>
              </w:rPr>
            </w:pPr>
            <w:r>
              <w:object w:dxaOrig="1440" w:dyaOrig="1440">
                <v:shape id="_x0000_i1047" type="#_x0000_t75" style="width:16.5pt;height:18pt" o:ole="">
                  <v:imagedata r:id="rId21" o:title=""/>
                </v:shape>
                <w:control r:id="rId25" w:name="CheckBox1212" w:shapeid="_x0000_i1047"/>
              </w:object>
            </w:r>
          </w:p>
        </w:tc>
        <w:tc>
          <w:tcPr>
            <w:tcW w:w="8105" w:type="dxa"/>
            <w:tcBorders>
              <w:top w:val="nil"/>
              <w:left w:val="nil"/>
              <w:bottom w:val="nil"/>
              <w:right w:val="nil"/>
            </w:tcBorders>
          </w:tcPr>
          <w:p w:rsidR="001D717D" w:rsidRDefault="001D717D" w:rsidP="001D717D">
            <w:pPr>
              <w:spacing w:after="120" w:line="276" w:lineRule="auto"/>
              <w:rPr>
                <w:rFonts w:ascii="Calibri Light" w:hAnsi="Calibri Light" w:cs="Calibri Light"/>
                <w:sz w:val="22"/>
                <w:szCs w:val="22"/>
              </w:rPr>
            </w:pPr>
            <w:r>
              <w:rPr>
                <w:rFonts w:ascii="Calibri Light" w:hAnsi="Calibri Light" w:cs="Calibri Light"/>
                <w:sz w:val="22"/>
                <w:szCs w:val="22"/>
              </w:rPr>
              <w:t>Jednoosobowa działalność gospodarcza</w:t>
            </w:r>
          </w:p>
        </w:tc>
      </w:tr>
      <w:tr w:rsidR="001D717D" w:rsidTr="001D717D">
        <w:tc>
          <w:tcPr>
            <w:tcW w:w="641" w:type="dxa"/>
            <w:tcBorders>
              <w:top w:val="nil"/>
              <w:left w:val="nil"/>
              <w:bottom w:val="nil"/>
              <w:right w:val="nil"/>
            </w:tcBorders>
          </w:tcPr>
          <w:p w:rsidR="001D717D" w:rsidRDefault="001D717D" w:rsidP="001D717D">
            <w:pPr>
              <w:spacing w:line="276" w:lineRule="auto"/>
              <w:jc w:val="right"/>
              <w:rPr>
                <w:rFonts w:ascii="Calibri Light" w:hAnsi="Calibri Light" w:cs="Calibri Light"/>
              </w:rPr>
            </w:pPr>
            <w:r>
              <w:object w:dxaOrig="1440" w:dyaOrig="1440">
                <v:shape id="_x0000_i1049" type="#_x0000_t75" style="width:16.5pt;height:18pt" o:ole="">
                  <v:imagedata r:id="rId21" o:title=""/>
                </v:shape>
                <w:control r:id="rId26" w:name="CheckBox1213" w:shapeid="_x0000_i1049"/>
              </w:object>
            </w:r>
          </w:p>
        </w:tc>
        <w:tc>
          <w:tcPr>
            <w:tcW w:w="8105" w:type="dxa"/>
            <w:tcBorders>
              <w:top w:val="nil"/>
              <w:left w:val="nil"/>
              <w:bottom w:val="nil"/>
              <w:right w:val="nil"/>
            </w:tcBorders>
          </w:tcPr>
          <w:p w:rsidR="001D717D" w:rsidRDefault="001D717D" w:rsidP="001D717D">
            <w:pPr>
              <w:spacing w:after="120" w:line="276" w:lineRule="auto"/>
              <w:rPr>
                <w:rFonts w:ascii="Calibri Light" w:hAnsi="Calibri Light" w:cs="Calibri Light"/>
                <w:sz w:val="22"/>
                <w:szCs w:val="22"/>
              </w:rPr>
            </w:pPr>
            <w:r>
              <w:rPr>
                <w:rFonts w:ascii="Calibri Light" w:hAnsi="Calibri Light" w:cs="Calibri Light"/>
                <w:sz w:val="22"/>
                <w:szCs w:val="22"/>
              </w:rPr>
              <w:t>Osoba fizyczna nieprowadząca działalności gospodarczej</w:t>
            </w:r>
          </w:p>
        </w:tc>
      </w:tr>
      <w:tr w:rsidR="001D717D" w:rsidTr="001D717D">
        <w:tc>
          <w:tcPr>
            <w:tcW w:w="641" w:type="dxa"/>
            <w:tcBorders>
              <w:top w:val="nil"/>
              <w:left w:val="nil"/>
              <w:bottom w:val="nil"/>
              <w:right w:val="nil"/>
            </w:tcBorders>
          </w:tcPr>
          <w:p w:rsidR="001D717D" w:rsidRDefault="001D717D" w:rsidP="001D717D">
            <w:pPr>
              <w:spacing w:line="276" w:lineRule="auto"/>
              <w:jc w:val="right"/>
              <w:rPr>
                <w:rFonts w:ascii="Calibri Light" w:hAnsi="Calibri Light" w:cs="Calibri Light"/>
              </w:rPr>
            </w:pPr>
            <w:r>
              <w:object w:dxaOrig="1440" w:dyaOrig="1440">
                <v:shape id="_x0000_i1051" type="#_x0000_t75" style="width:16.5pt;height:18pt" o:ole="">
                  <v:imagedata r:id="rId21" o:title=""/>
                </v:shape>
                <w:control r:id="rId27" w:name="CheckBox1214" w:shapeid="_x0000_i1051"/>
              </w:object>
            </w:r>
          </w:p>
        </w:tc>
        <w:tc>
          <w:tcPr>
            <w:tcW w:w="8105" w:type="dxa"/>
            <w:tcBorders>
              <w:top w:val="nil"/>
              <w:left w:val="nil"/>
              <w:bottom w:val="nil"/>
              <w:right w:val="nil"/>
            </w:tcBorders>
          </w:tcPr>
          <w:p w:rsidR="001D717D" w:rsidRDefault="001D717D" w:rsidP="001D717D">
            <w:pPr>
              <w:spacing w:after="120" w:line="276" w:lineRule="auto"/>
              <w:rPr>
                <w:rFonts w:ascii="Calibri Light" w:hAnsi="Calibri Light" w:cs="Calibri Light"/>
                <w:sz w:val="22"/>
                <w:szCs w:val="22"/>
              </w:rPr>
            </w:pPr>
            <w:r>
              <w:rPr>
                <w:rFonts w:ascii="Calibri Light" w:hAnsi="Calibri Light" w:cs="Calibri Light"/>
                <w:sz w:val="22"/>
                <w:szCs w:val="22"/>
              </w:rPr>
              <w:t>Inny rodzaj</w:t>
            </w:r>
          </w:p>
        </w:tc>
      </w:tr>
    </w:tbl>
    <w:p w:rsidR="001D717D" w:rsidRDefault="001D717D" w:rsidP="001D717D">
      <w:pPr>
        <w:pStyle w:val="Akapitzlist"/>
        <w:spacing w:line="276" w:lineRule="auto"/>
        <w:ind w:left="360" w:right="28"/>
        <w:jc w:val="both"/>
        <w:rPr>
          <w:rFonts w:ascii="Calibri Light" w:hAnsi="Calibri Light" w:cs="Calibri Light"/>
          <w:b/>
          <w:i/>
          <w:sz w:val="18"/>
          <w:szCs w:val="18"/>
          <w:u w:val="single"/>
        </w:rPr>
      </w:pPr>
      <w:r>
        <w:rPr>
          <w:rFonts w:ascii="Calibri Light" w:hAnsi="Calibri Light" w:cs="Calibri Light"/>
          <w:b/>
          <w:i/>
          <w:sz w:val="18"/>
          <w:szCs w:val="18"/>
          <w:u w:val="single"/>
        </w:rPr>
        <w:t xml:space="preserve">W przypadku Wykonawców składających ofertę wspólną należy wypełnić dla każdego podmiotu osobno. </w:t>
      </w:r>
    </w:p>
    <w:p w:rsidR="001D717D" w:rsidRDefault="001D717D" w:rsidP="001D717D">
      <w:pPr>
        <w:pStyle w:val="Tekstpodstawowy"/>
        <w:tabs>
          <w:tab w:val="left" w:pos="851"/>
        </w:tabs>
        <w:spacing w:line="276" w:lineRule="auto"/>
        <w:ind w:left="284"/>
        <w:rPr>
          <w:rFonts w:ascii="Calibri Light" w:hAnsi="Calibri Light" w:cs="Calibri Light"/>
          <w:b/>
          <w:szCs w:val="24"/>
        </w:rPr>
      </w:pPr>
    </w:p>
    <w:p w:rsidR="001D717D" w:rsidRDefault="001D717D" w:rsidP="000609FF">
      <w:pPr>
        <w:pStyle w:val="Tekstpodstawowy"/>
        <w:numPr>
          <w:ilvl w:val="0"/>
          <w:numId w:val="86"/>
        </w:numPr>
        <w:tabs>
          <w:tab w:val="left" w:pos="851"/>
        </w:tabs>
        <w:suppressAutoHyphens/>
        <w:spacing w:line="276" w:lineRule="auto"/>
        <w:ind w:left="284" w:hanging="284"/>
        <w:rPr>
          <w:rFonts w:ascii="Calibri Light" w:hAnsi="Calibri Light" w:cs="Calibri Light"/>
          <w:b/>
          <w:szCs w:val="24"/>
        </w:rPr>
      </w:pPr>
      <w:r>
        <w:rPr>
          <w:rFonts w:ascii="Calibri Light" w:hAnsi="Calibri Light" w:cs="Calibri Light"/>
          <w:b/>
          <w:szCs w:val="24"/>
        </w:rPr>
        <w:t>Niniejszym oświadczam, że:</w:t>
      </w:r>
    </w:p>
    <w:p w:rsidR="001D717D" w:rsidRDefault="001D717D" w:rsidP="000609FF">
      <w:pPr>
        <w:pStyle w:val="Tekstpodstawowy"/>
        <w:numPr>
          <w:ilvl w:val="0"/>
          <w:numId w:val="84"/>
        </w:numPr>
        <w:suppressAutoHyphens/>
        <w:spacing w:line="276" w:lineRule="auto"/>
        <w:rPr>
          <w:rFonts w:ascii="Calibri Light" w:hAnsi="Calibri Light" w:cs="Calibri Light"/>
          <w:szCs w:val="24"/>
        </w:rPr>
      </w:pPr>
      <w:r>
        <w:rPr>
          <w:rFonts w:ascii="Calibri Light" w:hAnsi="Calibri Light" w:cs="Calibri Light"/>
          <w:szCs w:val="24"/>
        </w:rPr>
        <w:t xml:space="preserve">zapoznałem się z </w:t>
      </w:r>
      <w:r>
        <w:rPr>
          <w:rFonts w:ascii="Calibri Light" w:eastAsia="Calibri" w:hAnsi="Calibri Light" w:cs="Calibri Light"/>
          <w:szCs w:val="24"/>
          <w:lang w:eastAsia="en-US"/>
        </w:rPr>
        <w:t>warunkami zamówienia i przyjmuję je bez zastrzeżeń</w:t>
      </w:r>
      <w:r>
        <w:rPr>
          <w:rFonts w:ascii="Calibri Light" w:hAnsi="Calibri Light" w:cs="Calibri Light"/>
          <w:szCs w:val="24"/>
        </w:rPr>
        <w:t>;</w:t>
      </w:r>
    </w:p>
    <w:p w:rsidR="001D717D" w:rsidRDefault="001D717D" w:rsidP="000609FF">
      <w:pPr>
        <w:pStyle w:val="Tekstpodstawowy"/>
        <w:numPr>
          <w:ilvl w:val="0"/>
          <w:numId w:val="84"/>
        </w:numPr>
        <w:suppressAutoHyphens/>
        <w:spacing w:line="276" w:lineRule="auto"/>
        <w:rPr>
          <w:rFonts w:ascii="Calibri Light" w:hAnsi="Calibri Light" w:cs="Calibri Light"/>
          <w:szCs w:val="24"/>
        </w:rPr>
      </w:pPr>
      <w:r>
        <w:rPr>
          <w:rFonts w:ascii="Calibri Light" w:hAnsi="Calibri Light" w:cs="Calibri Light"/>
          <w:szCs w:val="24"/>
        </w:rPr>
        <w:t xml:space="preserve">zapoznałem się z załączonymi do SWZ projektowanymi postanowieniami umowy </w:t>
      </w:r>
      <w:r>
        <w:rPr>
          <w:rFonts w:ascii="Calibri Light" w:hAnsi="Calibri Light" w:cs="Calibri Light"/>
          <w:szCs w:val="24"/>
        </w:rPr>
        <w:br/>
        <w:t>i przyjmuję je bez zastrzeżeń;</w:t>
      </w:r>
    </w:p>
    <w:p w:rsidR="001D717D" w:rsidRDefault="001D717D" w:rsidP="000609FF">
      <w:pPr>
        <w:pStyle w:val="Tekstpodstawowy"/>
        <w:numPr>
          <w:ilvl w:val="0"/>
          <w:numId w:val="84"/>
        </w:numPr>
        <w:suppressAutoHyphens/>
        <w:spacing w:line="276" w:lineRule="auto"/>
        <w:rPr>
          <w:rFonts w:ascii="Calibri Light" w:hAnsi="Calibri Light" w:cs="Calibri Light"/>
          <w:szCs w:val="24"/>
        </w:rPr>
      </w:pPr>
      <w:r>
        <w:rPr>
          <w:rFonts w:ascii="Calibri Light" w:hAnsi="Calibri Light" w:cs="Calibri Light"/>
          <w:szCs w:val="24"/>
        </w:rPr>
        <w:t>przedmiot oferty jest zgodny z przedmiotem zamówienia;</w:t>
      </w:r>
    </w:p>
    <w:p w:rsidR="001D717D" w:rsidRDefault="001D717D" w:rsidP="000609FF">
      <w:pPr>
        <w:pStyle w:val="Tekstpodstawowy"/>
        <w:numPr>
          <w:ilvl w:val="0"/>
          <w:numId w:val="84"/>
        </w:numPr>
        <w:suppressAutoHyphens/>
        <w:spacing w:line="276" w:lineRule="auto"/>
        <w:rPr>
          <w:rFonts w:ascii="Calibri Light" w:hAnsi="Calibri Light" w:cs="Calibri Light"/>
          <w:szCs w:val="24"/>
        </w:rPr>
      </w:pPr>
      <w:r>
        <w:rPr>
          <w:rFonts w:ascii="Calibri Light" w:hAnsi="Calibri Light" w:cs="Calibri Light"/>
          <w:szCs w:val="24"/>
        </w:rPr>
        <w:t>jestem związany niniejszą ofertą w terminie wskazanym w SWZ;</w:t>
      </w:r>
    </w:p>
    <w:p w:rsidR="001D717D" w:rsidRDefault="001D717D" w:rsidP="000609FF">
      <w:pPr>
        <w:numPr>
          <w:ilvl w:val="0"/>
          <w:numId w:val="84"/>
        </w:numPr>
        <w:suppressAutoHyphens/>
        <w:spacing w:line="276" w:lineRule="auto"/>
        <w:jc w:val="both"/>
        <w:rPr>
          <w:rFonts w:ascii="Calibri Light" w:hAnsi="Calibri Light" w:cs="Calibri Light"/>
          <w:sz w:val="24"/>
          <w:szCs w:val="24"/>
        </w:rPr>
      </w:pPr>
      <w:r>
        <w:rPr>
          <w:rFonts w:ascii="Calibri Light" w:hAnsi="Calibri Light" w:cs="Calibri Light"/>
          <w:sz w:val="24"/>
          <w:szCs w:val="24"/>
        </w:rPr>
        <w:t>Oświadczam, że wypełniłem obowiązki informacyjne przewidziane w art. 13 lub art. 14 RODO*</w:t>
      </w:r>
      <w:r>
        <w:rPr>
          <w:rFonts w:ascii="Calibri Light" w:hAnsi="Calibri Light" w:cs="Calibri Light"/>
          <w:sz w:val="24"/>
          <w:szCs w:val="24"/>
          <w:vertAlign w:val="superscript"/>
        </w:rPr>
        <w:t xml:space="preserve"> </w:t>
      </w:r>
      <w:r>
        <w:rPr>
          <w:rFonts w:ascii="Calibri Light" w:hAnsi="Calibri Light" w:cs="Calibri Light"/>
          <w:sz w:val="24"/>
          <w:szCs w:val="24"/>
        </w:rPr>
        <w:t>wobec osób fizycznych, od których dane osobowe bezpośrednio lub pośrednio pozyskałem w celu ubiegania się o udzielenie zamówienia publicznego w niniejszym postępowaniu**.</w:t>
      </w:r>
    </w:p>
    <w:p w:rsidR="001D717D" w:rsidRDefault="001D717D" w:rsidP="001D717D">
      <w:pPr>
        <w:spacing w:line="276" w:lineRule="auto"/>
        <w:ind w:left="426"/>
        <w:jc w:val="both"/>
        <w:rPr>
          <w:rFonts w:ascii="Calibri Light" w:eastAsia="Calibri" w:hAnsi="Calibri Light" w:cs="Calibri Light"/>
          <w:i/>
        </w:rPr>
      </w:pPr>
      <w:r>
        <w:rPr>
          <w:rFonts w:ascii="Calibri Light" w:hAnsi="Calibri Light" w:cs="Calibri Light"/>
          <w:i/>
        </w:rPr>
        <w:t xml:space="preserve">(*) </w:t>
      </w:r>
      <w:r>
        <w:rPr>
          <w:rFonts w:ascii="Calibri Light" w:eastAsia="Calibri" w:hAnsi="Calibri Light" w:cs="Calibri Light"/>
          <w:i/>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1D717D" w:rsidRDefault="001D717D" w:rsidP="001D717D">
      <w:pPr>
        <w:spacing w:line="276" w:lineRule="auto"/>
        <w:ind w:left="426"/>
        <w:jc w:val="both"/>
        <w:rPr>
          <w:rFonts w:ascii="Calibri Light" w:eastAsia="Calibri" w:hAnsi="Calibri Light" w:cs="Calibri Light"/>
          <w:i/>
        </w:rPr>
      </w:pPr>
      <w:r>
        <w:rPr>
          <w:rFonts w:ascii="Calibri Light" w:hAnsi="Calibri Light" w:cs="Calibri Light"/>
          <w:i/>
        </w:rPr>
        <w:t xml:space="preserve">(**) </w:t>
      </w:r>
      <w:r>
        <w:rPr>
          <w:rFonts w:ascii="Calibri Light" w:eastAsia="Calibri" w:hAnsi="Calibri Light" w:cs="Calibri Light"/>
          <w:i/>
          <w:color w:val="000000"/>
        </w:rPr>
        <w:t xml:space="preserve">w przypadku gdy wykonawca </w:t>
      </w:r>
      <w:r>
        <w:rPr>
          <w:rFonts w:ascii="Calibri Light" w:eastAsia="Calibri" w:hAnsi="Calibri Light" w:cs="Calibri Light"/>
          <w:i/>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1D717D" w:rsidRDefault="001D717D" w:rsidP="000609FF">
      <w:pPr>
        <w:pStyle w:val="Akapitzlist"/>
        <w:numPr>
          <w:ilvl w:val="0"/>
          <w:numId w:val="86"/>
        </w:numPr>
        <w:suppressAutoHyphens/>
        <w:spacing w:after="240" w:line="276" w:lineRule="auto"/>
        <w:ind w:left="357" w:hanging="357"/>
        <w:jc w:val="both"/>
        <w:rPr>
          <w:rFonts w:ascii="Calibri Light" w:eastAsia="Calibri" w:hAnsi="Calibri Light" w:cs="Calibri Light"/>
          <w:sz w:val="24"/>
          <w:szCs w:val="24"/>
          <w:lang w:eastAsia="en-US"/>
        </w:rPr>
      </w:pPr>
      <w:r>
        <w:rPr>
          <w:rFonts w:ascii="Calibri Light" w:hAnsi="Calibri Light" w:cs="Calibri Light"/>
          <w:b/>
          <w:sz w:val="24"/>
          <w:szCs w:val="24"/>
        </w:rPr>
        <w:t>Niżej podaną część/zakres zamówienia, wykonywać będą w moim imieniu podwykonawcy:</w:t>
      </w:r>
    </w:p>
    <w:tbl>
      <w:tblPr>
        <w:tblW w:w="9243" w:type="dxa"/>
        <w:tblInd w:w="108" w:type="dxa"/>
        <w:tblLayout w:type="fixed"/>
        <w:tblLook w:val="01E0" w:firstRow="1" w:lastRow="1" w:firstColumn="1" w:lastColumn="1" w:noHBand="0" w:noVBand="0"/>
      </w:tblPr>
      <w:tblGrid>
        <w:gridCol w:w="708"/>
        <w:gridCol w:w="3574"/>
        <w:gridCol w:w="4961"/>
      </w:tblGrid>
      <w:tr w:rsidR="001D717D" w:rsidTr="001D717D">
        <w:trPr>
          <w:trHeight w:val="539"/>
        </w:trPr>
        <w:tc>
          <w:tcPr>
            <w:tcW w:w="708" w:type="dxa"/>
            <w:tcBorders>
              <w:top w:val="single" w:sz="4" w:space="0" w:color="000000"/>
              <w:left w:val="single" w:sz="4" w:space="0" w:color="000000"/>
              <w:bottom w:val="single" w:sz="4" w:space="0" w:color="000000"/>
              <w:right w:val="single" w:sz="4" w:space="0" w:color="000000"/>
            </w:tcBorders>
            <w:vAlign w:val="center"/>
          </w:tcPr>
          <w:p w:rsidR="001D717D" w:rsidRDefault="001D717D" w:rsidP="001D717D">
            <w:pPr>
              <w:pStyle w:val="Tekstpodstawowy"/>
              <w:widowControl w:val="0"/>
              <w:spacing w:line="276" w:lineRule="auto"/>
              <w:jc w:val="left"/>
              <w:rPr>
                <w:rFonts w:ascii="Calibri Light" w:hAnsi="Calibri Light" w:cs="Calibri Light"/>
                <w:b/>
                <w:szCs w:val="24"/>
              </w:rPr>
            </w:pPr>
            <w:r>
              <w:rPr>
                <w:rFonts w:ascii="Calibri Light" w:hAnsi="Calibri Light" w:cs="Calibri Light"/>
                <w:b/>
                <w:szCs w:val="24"/>
              </w:rPr>
              <w:t>L.p.</w:t>
            </w:r>
          </w:p>
        </w:tc>
        <w:tc>
          <w:tcPr>
            <w:tcW w:w="3574" w:type="dxa"/>
            <w:tcBorders>
              <w:top w:val="single" w:sz="4" w:space="0" w:color="000000"/>
              <w:left w:val="single" w:sz="4" w:space="0" w:color="000000"/>
              <w:bottom w:val="single" w:sz="4" w:space="0" w:color="000000"/>
              <w:right w:val="single" w:sz="4" w:space="0" w:color="000000"/>
            </w:tcBorders>
            <w:vAlign w:val="center"/>
          </w:tcPr>
          <w:p w:rsidR="001D717D" w:rsidRDefault="001D717D" w:rsidP="001D717D">
            <w:pPr>
              <w:pStyle w:val="Tekstpodstawowy"/>
              <w:widowControl w:val="0"/>
              <w:spacing w:line="276" w:lineRule="auto"/>
              <w:jc w:val="center"/>
              <w:rPr>
                <w:rFonts w:ascii="Calibri Light" w:hAnsi="Calibri Light" w:cs="Calibri Light"/>
                <w:b/>
                <w:szCs w:val="24"/>
              </w:rPr>
            </w:pPr>
            <w:r>
              <w:rPr>
                <w:rFonts w:ascii="Calibri Light" w:hAnsi="Calibri Light" w:cs="Calibri Light"/>
                <w:b/>
                <w:szCs w:val="24"/>
              </w:rPr>
              <w:t>Część/zakres zamówienia</w:t>
            </w:r>
          </w:p>
        </w:tc>
        <w:tc>
          <w:tcPr>
            <w:tcW w:w="4961" w:type="dxa"/>
            <w:tcBorders>
              <w:top w:val="single" w:sz="4" w:space="0" w:color="000000"/>
              <w:left w:val="single" w:sz="4" w:space="0" w:color="000000"/>
              <w:bottom w:val="single" w:sz="4" w:space="0" w:color="000000"/>
              <w:right w:val="single" w:sz="4" w:space="0" w:color="000000"/>
            </w:tcBorders>
            <w:vAlign w:val="center"/>
          </w:tcPr>
          <w:p w:rsidR="001D717D" w:rsidRDefault="001D717D" w:rsidP="001D717D">
            <w:pPr>
              <w:pStyle w:val="Tekstpodstawowy"/>
              <w:widowControl w:val="0"/>
              <w:spacing w:line="276" w:lineRule="auto"/>
              <w:jc w:val="center"/>
              <w:rPr>
                <w:rFonts w:ascii="Calibri Light" w:hAnsi="Calibri Light" w:cs="Calibri Light"/>
                <w:b/>
                <w:bCs/>
                <w:szCs w:val="24"/>
                <w:vertAlign w:val="superscript"/>
              </w:rPr>
            </w:pPr>
            <w:r>
              <w:rPr>
                <w:rFonts w:ascii="Calibri Light" w:hAnsi="Calibri Light" w:cs="Calibri Light"/>
                <w:b/>
                <w:bCs/>
                <w:szCs w:val="24"/>
              </w:rPr>
              <w:t>Nazwa (firma) podwykonawcy (o ile są znane)</w:t>
            </w:r>
          </w:p>
        </w:tc>
      </w:tr>
      <w:tr w:rsidR="001D717D" w:rsidTr="001D717D">
        <w:trPr>
          <w:trHeight w:val="363"/>
        </w:trPr>
        <w:tc>
          <w:tcPr>
            <w:tcW w:w="708" w:type="dxa"/>
            <w:tcBorders>
              <w:top w:val="single" w:sz="4" w:space="0" w:color="000000"/>
              <w:left w:val="single" w:sz="4" w:space="0" w:color="000000"/>
              <w:bottom w:val="single" w:sz="4" w:space="0" w:color="000000"/>
              <w:right w:val="single" w:sz="4" w:space="0" w:color="000000"/>
            </w:tcBorders>
          </w:tcPr>
          <w:p w:rsidR="001D717D" w:rsidRDefault="001D717D" w:rsidP="001D717D">
            <w:pPr>
              <w:pStyle w:val="Tekstpodstawowy"/>
              <w:widowControl w:val="0"/>
              <w:spacing w:line="276" w:lineRule="auto"/>
              <w:rPr>
                <w:rFonts w:ascii="Calibri Light" w:hAnsi="Calibri Light" w:cs="Calibri Light"/>
                <w:szCs w:val="24"/>
              </w:rPr>
            </w:pPr>
            <w:r>
              <w:rPr>
                <w:rFonts w:ascii="Calibri Light" w:hAnsi="Calibri Light" w:cs="Calibri Light"/>
                <w:szCs w:val="24"/>
              </w:rPr>
              <w:t>1.</w:t>
            </w:r>
          </w:p>
        </w:tc>
        <w:tc>
          <w:tcPr>
            <w:tcW w:w="3574" w:type="dxa"/>
            <w:tcBorders>
              <w:top w:val="single" w:sz="4" w:space="0" w:color="000000"/>
              <w:left w:val="single" w:sz="4" w:space="0" w:color="000000"/>
              <w:bottom w:val="single" w:sz="4" w:space="0" w:color="000000"/>
              <w:right w:val="single" w:sz="4" w:space="0" w:color="000000"/>
            </w:tcBorders>
          </w:tcPr>
          <w:p w:rsidR="001D717D" w:rsidRDefault="001D717D" w:rsidP="001D717D">
            <w:pPr>
              <w:pStyle w:val="Tekstpodstawowy"/>
              <w:widowControl w:val="0"/>
              <w:spacing w:line="276" w:lineRule="auto"/>
              <w:rPr>
                <w:rFonts w:ascii="Calibri Light" w:hAnsi="Calibri Light" w:cs="Calibri Light"/>
                <w:szCs w:val="24"/>
              </w:rPr>
            </w:pPr>
          </w:p>
        </w:tc>
        <w:tc>
          <w:tcPr>
            <w:tcW w:w="4961" w:type="dxa"/>
            <w:tcBorders>
              <w:top w:val="single" w:sz="4" w:space="0" w:color="000000"/>
              <w:left w:val="single" w:sz="4" w:space="0" w:color="000000"/>
              <w:bottom w:val="single" w:sz="4" w:space="0" w:color="000000"/>
              <w:right w:val="single" w:sz="4" w:space="0" w:color="000000"/>
            </w:tcBorders>
          </w:tcPr>
          <w:p w:rsidR="001D717D" w:rsidRDefault="001D717D" w:rsidP="001D717D">
            <w:pPr>
              <w:pStyle w:val="Tekstpodstawowy"/>
              <w:widowControl w:val="0"/>
              <w:spacing w:line="276" w:lineRule="auto"/>
              <w:rPr>
                <w:rFonts w:ascii="Calibri Light" w:hAnsi="Calibri Light" w:cs="Calibri Light"/>
                <w:szCs w:val="24"/>
              </w:rPr>
            </w:pPr>
          </w:p>
        </w:tc>
      </w:tr>
      <w:tr w:rsidR="001D717D" w:rsidTr="001D717D">
        <w:trPr>
          <w:trHeight w:val="424"/>
        </w:trPr>
        <w:tc>
          <w:tcPr>
            <w:tcW w:w="708" w:type="dxa"/>
            <w:tcBorders>
              <w:top w:val="single" w:sz="4" w:space="0" w:color="000000"/>
              <w:left w:val="single" w:sz="4" w:space="0" w:color="000000"/>
              <w:bottom w:val="single" w:sz="4" w:space="0" w:color="000000"/>
              <w:right w:val="single" w:sz="4" w:space="0" w:color="000000"/>
            </w:tcBorders>
          </w:tcPr>
          <w:p w:rsidR="001D717D" w:rsidRDefault="001D717D" w:rsidP="001D717D">
            <w:pPr>
              <w:pStyle w:val="Tekstpodstawowy"/>
              <w:widowControl w:val="0"/>
              <w:spacing w:line="276" w:lineRule="auto"/>
              <w:rPr>
                <w:rFonts w:ascii="Calibri Light" w:hAnsi="Calibri Light" w:cs="Calibri Light"/>
                <w:szCs w:val="24"/>
              </w:rPr>
            </w:pPr>
            <w:r>
              <w:rPr>
                <w:rFonts w:ascii="Calibri Light" w:hAnsi="Calibri Light" w:cs="Calibri Light"/>
                <w:szCs w:val="24"/>
              </w:rPr>
              <w:t>2.</w:t>
            </w:r>
          </w:p>
        </w:tc>
        <w:tc>
          <w:tcPr>
            <w:tcW w:w="3574" w:type="dxa"/>
            <w:tcBorders>
              <w:top w:val="single" w:sz="4" w:space="0" w:color="000000"/>
              <w:left w:val="single" w:sz="4" w:space="0" w:color="000000"/>
              <w:bottom w:val="single" w:sz="4" w:space="0" w:color="000000"/>
              <w:right w:val="single" w:sz="4" w:space="0" w:color="000000"/>
            </w:tcBorders>
          </w:tcPr>
          <w:p w:rsidR="001D717D" w:rsidRDefault="001D717D" w:rsidP="001D717D">
            <w:pPr>
              <w:pStyle w:val="Tekstpodstawowy"/>
              <w:widowControl w:val="0"/>
              <w:spacing w:line="276" w:lineRule="auto"/>
              <w:rPr>
                <w:rFonts w:ascii="Calibri Light" w:hAnsi="Calibri Light" w:cs="Calibri Light"/>
                <w:szCs w:val="24"/>
              </w:rPr>
            </w:pPr>
          </w:p>
        </w:tc>
        <w:tc>
          <w:tcPr>
            <w:tcW w:w="4961" w:type="dxa"/>
            <w:tcBorders>
              <w:top w:val="single" w:sz="4" w:space="0" w:color="000000"/>
              <w:left w:val="single" w:sz="4" w:space="0" w:color="000000"/>
              <w:bottom w:val="single" w:sz="4" w:space="0" w:color="000000"/>
              <w:right w:val="single" w:sz="4" w:space="0" w:color="000000"/>
            </w:tcBorders>
          </w:tcPr>
          <w:p w:rsidR="001D717D" w:rsidRDefault="001D717D" w:rsidP="001D717D">
            <w:pPr>
              <w:pStyle w:val="Tekstpodstawowy"/>
              <w:widowControl w:val="0"/>
              <w:spacing w:line="276" w:lineRule="auto"/>
              <w:rPr>
                <w:rFonts w:ascii="Calibri Light" w:hAnsi="Calibri Light" w:cs="Calibri Light"/>
                <w:szCs w:val="24"/>
              </w:rPr>
            </w:pPr>
          </w:p>
        </w:tc>
      </w:tr>
    </w:tbl>
    <w:p w:rsidR="001D717D" w:rsidRDefault="001D717D" w:rsidP="001D717D">
      <w:pPr>
        <w:pStyle w:val="Tekstpodstawowy"/>
        <w:spacing w:line="276" w:lineRule="auto"/>
        <w:jc w:val="center"/>
        <w:rPr>
          <w:rFonts w:ascii="Calibri Light" w:hAnsi="Calibri Light" w:cs="Calibri Light"/>
          <w:b/>
          <w:szCs w:val="24"/>
        </w:rPr>
      </w:pPr>
    </w:p>
    <w:p w:rsidR="001D717D" w:rsidRDefault="001D717D" w:rsidP="001D717D">
      <w:pPr>
        <w:rPr>
          <w:rFonts w:ascii="Calibri Light" w:hAnsi="Calibri Light" w:cs="Calibri Light"/>
          <w:b/>
          <w:sz w:val="24"/>
          <w:szCs w:val="24"/>
        </w:rPr>
      </w:pPr>
      <w:r>
        <w:rPr>
          <w:rFonts w:ascii="Calibri Light" w:hAnsi="Calibri Light" w:cs="Calibri Light"/>
          <w:b/>
          <w:szCs w:val="24"/>
        </w:rPr>
        <w:br w:type="page"/>
      </w:r>
    </w:p>
    <w:p w:rsidR="001D717D" w:rsidRDefault="001D717D" w:rsidP="001D717D">
      <w:pPr>
        <w:pStyle w:val="Tekstpodstawowy"/>
        <w:spacing w:line="276" w:lineRule="auto"/>
        <w:jc w:val="right"/>
        <w:rPr>
          <w:rFonts w:ascii="Calibri Light" w:hAnsi="Calibri Light" w:cs="Calibri Light"/>
          <w:szCs w:val="24"/>
        </w:rPr>
      </w:pPr>
      <w:r>
        <w:rPr>
          <w:rFonts w:ascii="Calibri Light" w:eastAsia="Calibri" w:hAnsi="Calibri Light" w:cs="Calibri Light"/>
          <w:b/>
          <w:szCs w:val="24"/>
        </w:rPr>
        <w:t>Załącznik nr 2</w:t>
      </w:r>
      <w:r>
        <w:rPr>
          <w:rFonts w:ascii="Calibri Light" w:hAnsi="Calibri Light" w:cs="Calibri Light"/>
          <w:b/>
          <w:szCs w:val="24"/>
        </w:rPr>
        <w:t xml:space="preserve"> do SWZ</w:t>
      </w:r>
    </w:p>
    <w:p w:rsidR="001D717D" w:rsidRDefault="001D717D" w:rsidP="001D717D">
      <w:pPr>
        <w:spacing w:line="276" w:lineRule="auto"/>
        <w:ind w:left="5246" w:firstLine="708"/>
        <w:rPr>
          <w:rFonts w:ascii="Calibri Light" w:hAnsi="Calibri Light" w:cs="Calibri Light"/>
          <w:b/>
          <w:sz w:val="24"/>
          <w:szCs w:val="24"/>
          <w:u w:val="single"/>
        </w:rPr>
      </w:pPr>
    </w:p>
    <w:p w:rsidR="001D717D" w:rsidRDefault="001D717D" w:rsidP="001D717D">
      <w:pPr>
        <w:spacing w:line="276" w:lineRule="auto"/>
        <w:ind w:left="5246" w:firstLine="708"/>
        <w:rPr>
          <w:rFonts w:ascii="Calibri Light" w:hAnsi="Calibri Light" w:cs="Calibri Light"/>
          <w:b/>
          <w:sz w:val="24"/>
          <w:szCs w:val="24"/>
          <w:u w:val="single"/>
        </w:rPr>
      </w:pPr>
      <w:r>
        <w:rPr>
          <w:rFonts w:ascii="Calibri Light" w:hAnsi="Calibri Light" w:cs="Calibri Light"/>
          <w:b/>
          <w:sz w:val="24"/>
          <w:szCs w:val="24"/>
          <w:u w:val="single"/>
        </w:rPr>
        <w:t>Zamawiający:</w:t>
      </w:r>
    </w:p>
    <w:p w:rsidR="001D717D" w:rsidRDefault="000613B1" w:rsidP="001D717D">
      <w:pPr>
        <w:spacing w:line="276" w:lineRule="auto"/>
        <w:ind w:left="5812" w:firstLine="142"/>
        <w:rPr>
          <w:rFonts w:ascii="Calibri Light" w:hAnsi="Calibri Light" w:cs="Calibri Light"/>
          <w:sz w:val="24"/>
          <w:szCs w:val="24"/>
        </w:rPr>
      </w:pPr>
      <w:r>
        <w:rPr>
          <w:rFonts w:ascii="Calibri Light" w:hAnsi="Calibri Light" w:cs="Calibri Light"/>
          <w:b/>
          <w:bCs/>
          <w:sz w:val="24"/>
          <w:szCs w:val="24"/>
        </w:rPr>
        <w:t>Sąd Rejonowy w Cieszynie</w:t>
      </w:r>
    </w:p>
    <w:p w:rsidR="001D717D" w:rsidRDefault="001D717D" w:rsidP="001D717D">
      <w:pPr>
        <w:spacing w:line="276" w:lineRule="auto"/>
        <w:ind w:left="5812" w:firstLine="142"/>
        <w:rPr>
          <w:rFonts w:ascii="Calibri Light" w:hAnsi="Calibri Light" w:cs="Calibri Light"/>
          <w:sz w:val="24"/>
          <w:szCs w:val="24"/>
        </w:rPr>
      </w:pPr>
      <w:r>
        <w:rPr>
          <w:rFonts w:ascii="Calibri Light" w:hAnsi="Calibri Light" w:cs="Calibri Light"/>
          <w:b/>
          <w:bCs/>
          <w:sz w:val="24"/>
          <w:szCs w:val="24"/>
        </w:rPr>
        <w:t xml:space="preserve">ul. </w:t>
      </w:r>
      <w:r w:rsidR="000613B1">
        <w:rPr>
          <w:rFonts w:ascii="Calibri Light" w:hAnsi="Calibri Light" w:cs="Calibri Light"/>
          <w:b/>
          <w:bCs/>
          <w:sz w:val="24"/>
          <w:szCs w:val="24"/>
        </w:rPr>
        <w:t>Garncarska</w:t>
      </w:r>
      <w:r w:rsidR="000518B9">
        <w:rPr>
          <w:rFonts w:ascii="Calibri Light" w:hAnsi="Calibri Light" w:cs="Calibri Light"/>
          <w:b/>
          <w:bCs/>
          <w:sz w:val="24"/>
          <w:szCs w:val="24"/>
        </w:rPr>
        <w:t xml:space="preserve"> 8</w:t>
      </w:r>
    </w:p>
    <w:p w:rsidR="001D717D" w:rsidRDefault="000518B9" w:rsidP="001D717D">
      <w:pPr>
        <w:spacing w:line="276" w:lineRule="auto"/>
        <w:ind w:left="5812" w:firstLine="142"/>
        <w:rPr>
          <w:rFonts w:ascii="Calibri Light" w:hAnsi="Calibri Light" w:cs="Calibri Light"/>
          <w:sz w:val="24"/>
          <w:szCs w:val="24"/>
        </w:rPr>
      </w:pPr>
      <w:r>
        <w:rPr>
          <w:rFonts w:ascii="Calibri Light" w:hAnsi="Calibri Light" w:cs="Calibri Light"/>
          <w:b/>
          <w:bCs/>
          <w:sz w:val="24"/>
          <w:szCs w:val="24"/>
        </w:rPr>
        <w:t>43-40</w:t>
      </w:r>
      <w:r w:rsidR="001D717D">
        <w:rPr>
          <w:rFonts w:ascii="Calibri Light" w:hAnsi="Calibri Light" w:cs="Calibri Light"/>
          <w:b/>
          <w:bCs/>
          <w:sz w:val="24"/>
          <w:szCs w:val="24"/>
        </w:rPr>
        <w:t xml:space="preserve">0 </w:t>
      </w:r>
      <w:r>
        <w:rPr>
          <w:rFonts w:ascii="Calibri Light" w:hAnsi="Calibri Light" w:cs="Calibri Light"/>
          <w:b/>
          <w:bCs/>
          <w:sz w:val="24"/>
          <w:szCs w:val="24"/>
        </w:rPr>
        <w:t>Cieszyn</w:t>
      </w:r>
    </w:p>
    <w:p w:rsidR="001D717D" w:rsidRDefault="001D717D" w:rsidP="001D717D">
      <w:pPr>
        <w:spacing w:line="276" w:lineRule="auto"/>
        <w:rPr>
          <w:rFonts w:ascii="Calibri Light" w:hAnsi="Calibri Light" w:cs="Calibri Light"/>
          <w:b/>
          <w:sz w:val="24"/>
          <w:szCs w:val="24"/>
          <w:u w:val="single"/>
        </w:rPr>
      </w:pPr>
      <w:r>
        <w:rPr>
          <w:rFonts w:ascii="Calibri Light" w:hAnsi="Calibri Light" w:cs="Calibri Light"/>
          <w:b/>
          <w:sz w:val="24"/>
          <w:szCs w:val="24"/>
          <w:u w:val="single"/>
        </w:rPr>
        <w:t>Wykonawca:</w:t>
      </w:r>
    </w:p>
    <w:p w:rsidR="001D717D" w:rsidRDefault="001D717D" w:rsidP="001D717D">
      <w:pPr>
        <w:spacing w:line="276" w:lineRule="auto"/>
        <w:rPr>
          <w:rFonts w:ascii="Calibri Light" w:hAnsi="Calibri Light" w:cs="Calibri Light"/>
          <w:b/>
          <w:sz w:val="24"/>
          <w:szCs w:val="24"/>
          <w:u w:val="single"/>
        </w:rPr>
      </w:pPr>
    </w:p>
    <w:p w:rsidR="000609FF" w:rsidRDefault="000609FF" w:rsidP="000609FF">
      <w:pPr>
        <w:spacing w:line="276" w:lineRule="auto"/>
        <w:ind w:right="28"/>
        <w:rPr>
          <w:rFonts w:ascii="Calibri Light" w:hAnsi="Calibri Light" w:cs="Calibri Light"/>
          <w:b/>
          <w:sz w:val="24"/>
          <w:szCs w:val="24"/>
          <w:u w:val="single"/>
        </w:rPr>
      </w:pPr>
      <w:r>
        <w:rPr>
          <w:rFonts w:ascii="Calibri Light" w:hAnsi="Calibri Light" w:cs="Calibri Light"/>
          <w:b/>
          <w:sz w:val="24"/>
          <w:szCs w:val="24"/>
          <w:u w:val="single"/>
        </w:rPr>
        <w:t>Wykonawca:</w:t>
      </w:r>
    </w:p>
    <w:p w:rsidR="000609FF" w:rsidRDefault="000609FF" w:rsidP="000609FF">
      <w:pPr>
        <w:spacing w:line="276" w:lineRule="auto"/>
        <w:ind w:right="28"/>
        <w:rPr>
          <w:rFonts w:ascii="Calibri Light" w:hAnsi="Calibri Light" w:cs="Calibri Light"/>
          <w:b/>
          <w:sz w:val="24"/>
          <w:szCs w:val="24"/>
          <w:u w:val="single"/>
        </w:rPr>
      </w:pPr>
    </w:p>
    <w:p w:rsidR="000609FF" w:rsidRDefault="000609FF" w:rsidP="000609FF">
      <w:pPr>
        <w:spacing w:line="276" w:lineRule="auto"/>
        <w:ind w:right="28"/>
        <w:rPr>
          <w:rFonts w:ascii="Calibri Light" w:hAnsi="Calibri Light" w:cs="Calibri Light"/>
          <w:sz w:val="24"/>
          <w:szCs w:val="24"/>
        </w:rPr>
      </w:pPr>
      <w:r>
        <w:rPr>
          <w:rFonts w:ascii="Calibri Light" w:hAnsi="Calibri Light" w:cs="Calibri Light"/>
          <w:sz w:val="24"/>
          <w:szCs w:val="24"/>
        </w:rPr>
        <w:t>………………………………………………………………………………………..</w:t>
      </w:r>
    </w:p>
    <w:p w:rsidR="000609FF" w:rsidRDefault="000609FF" w:rsidP="000609FF">
      <w:pPr>
        <w:spacing w:line="276" w:lineRule="auto"/>
        <w:ind w:right="28"/>
        <w:rPr>
          <w:rFonts w:ascii="Calibri Light" w:hAnsi="Calibri Light" w:cs="Calibri Light"/>
          <w:i/>
          <w:sz w:val="24"/>
          <w:szCs w:val="24"/>
        </w:rPr>
      </w:pPr>
      <w:r>
        <w:rPr>
          <w:rFonts w:ascii="Calibri Light" w:hAnsi="Calibri Light" w:cs="Calibri Light"/>
          <w:i/>
          <w:sz w:val="24"/>
          <w:szCs w:val="24"/>
        </w:rPr>
        <w:t xml:space="preserve">(pełna nazwa/firma, adres, w zależności od podmiotu </w:t>
      </w:r>
    </w:p>
    <w:p w:rsidR="000609FF" w:rsidRDefault="000609FF" w:rsidP="000609FF">
      <w:pPr>
        <w:spacing w:before="120" w:line="276" w:lineRule="auto"/>
        <w:ind w:right="28"/>
        <w:rPr>
          <w:rFonts w:ascii="Calibri Light" w:hAnsi="Calibri Light" w:cs="Calibri Light"/>
          <w:sz w:val="24"/>
          <w:szCs w:val="24"/>
          <w:u w:val="single"/>
        </w:rPr>
      </w:pPr>
      <w:r>
        <w:rPr>
          <w:rFonts w:ascii="Calibri Light" w:hAnsi="Calibri Light" w:cs="Calibri Light"/>
          <w:sz w:val="24"/>
          <w:szCs w:val="24"/>
          <w:u w:val="single"/>
        </w:rPr>
        <w:t>reprezentowany przez:</w:t>
      </w:r>
    </w:p>
    <w:p w:rsidR="000609FF" w:rsidRDefault="000609FF" w:rsidP="000609FF">
      <w:pPr>
        <w:spacing w:line="276" w:lineRule="auto"/>
        <w:ind w:right="28"/>
        <w:rPr>
          <w:rFonts w:ascii="Calibri Light" w:hAnsi="Calibri Light" w:cs="Calibri Light"/>
          <w:sz w:val="24"/>
          <w:szCs w:val="24"/>
        </w:rPr>
      </w:pPr>
      <w:r>
        <w:rPr>
          <w:rFonts w:ascii="Calibri Light" w:hAnsi="Calibri Light" w:cs="Calibri Light"/>
          <w:sz w:val="24"/>
          <w:szCs w:val="24"/>
        </w:rPr>
        <w:t>………………………………………………………………………………………..</w:t>
      </w:r>
    </w:p>
    <w:p w:rsidR="000609FF" w:rsidRDefault="000609FF" w:rsidP="000609FF">
      <w:pPr>
        <w:spacing w:line="276" w:lineRule="auto"/>
        <w:ind w:right="28"/>
        <w:rPr>
          <w:rFonts w:ascii="Calibri Light" w:hAnsi="Calibri Light" w:cs="Calibri Light"/>
          <w:i/>
          <w:sz w:val="24"/>
          <w:szCs w:val="24"/>
        </w:rPr>
      </w:pPr>
      <w:r>
        <w:rPr>
          <w:rFonts w:ascii="Calibri Light" w:hAnsi="Calibri Light" w:cs="Calibri Light"/>
          <w:i/>
          <w:sz w:val="24"/>
          <w:szCs w:val="24"/>
        </w:rPr>
        <w:t>(imię, nazwisko, stanowisko/podstawa do reprezentacji)</w:t>
      </w:r>
    </w:p>
    <w:p w:rsidR="001D717D" w:rsidRDefault="001D717D" w:rsidP="001D717D">
      <w:pPr>
        <w:spacing w:line="276" w:lineRule="auto"/>
        <w:rPr>
          <w:rFonts w:ascii="Calibri Light" w:hAnsi="Calibri Light" w:cs="Calibri Light"/>
          <w:sz w:val="24"/>
          <w:szCs w:val="24"/>
        </w:rPr>
      </w:pPr>
    </w:p>
    <w:p w:rsidR="000609FF" w:rsidRDefault="000609FF" w:rsidP="001D717D">
      <w:pPr>
        <w:spacing w:line="276" w:lineRule="auto"/>
        <w:rPr>
          <w:rFonts w:ascii="Calibri Light" w:hAnsi="Calibri Light" w:cs="Calibri Light"/>
          <w:sz w:val="24"/>
          <w:szCs w:val="24"/>
        </w:rPr>
      </w:pPr>
    </w:p>
    <w:p w:rsidR="001D717D" w:rsidRDefault="001D717D" w:rsidP="001D717D">
      <w:pPr>
        <w:spacing w:line="276" w:lineRule="auto"/>
        <w:jc w:val="center"/>
        <w:rPr>
          <w:rFonts w:ascii="Calibri Light" w:hAnsi="Calibri Light" w:cs="Calibri Light"/>
          <w:b/>
          <w:sz w:val="24"/>
          <w:szCs w:val="24"/>
          <w:u w:val="single"/>
        </w:rPr>
      </w:pPr>
      <w:r>
        <w:rPr>
          <w:rFonts w:ascii="Calibri Light" w:hAnsi="Calibri Light" w:cs="Calibri Light"/>
          <w:b/>
          <w:sz w:val="24"/>
          <w:szCs w:val="24"/>
          <w:u w:val="single"/>
        </w:rPr>
        <w:t xml:space="preserve">OŚWIADCZENIE WYKONAWCY O NIEPODLEGANIU WYKLUCZENIU </w:t>
      </w:r>
    </w:p>
    <w:p w:rsidR="001D717D" w:rsidRDefault="001D717D" w:rsidP="001D717D">
      <w:pPr>
        <w:spacing w:line="276" w:lineRule="auto"/>
        <w:jc w:val="center"/>
        <w:rPr>
          <w:rFonts w:ascii="Calibri Light" w:hAnsi="Calibri Light" w:cs="Calibri Light"/>
          <w:b/>
          <w:sz w:val="24"/>
          <w:szCs w:val="24"/>
          <w:u w:val="single"/>
        </w:rPr>
      </w:pPr>
      <w:r>
        <w:rPr>
          <w:rFonts w:ascii="Calibri Light" w:hAnsi="Calibri Light" w:cs="Calibri Light"/>
          <w:b/>
          <w:sz w:val="24"/>
          <w:szCs w:val="24"/>
          <w:u w:val="single"/>
        </w:rPr>
        <w:t xml:space="preserve">ORAZ SPEŁNIANIU WARUNKÓW UDZIAŁU W POSTĘPOWANIU </w:t>
      </w:r>
    </w:p>
    <w:p w:rsidR="001D717D" w:rsidRDefault="001D717D" w:rsidP="001D717D">
      <w:pPr>
        <w:spacing w:line="276" w:lineRule="auto"/>
        <w:jc w:val="center"/>
        <w:rPr>
          <w:rFonts w:ascii="Calibri Light" w:hAnsi="Calibri Light" w:cs="Calibri Light"/>
          <w:b/>
          <w:sz w:val="24"/>
          <w:szCs w:val="24"/>
        </w:rPr>
      </w:pPr>
      <w:r>
        <w:rPr>
          <w:rFonts w:ascii="Calibri Light" w:hAnsi="Calibri Light" w:cs="Calibri Light"/>
          <w:b/>
          <w:sz w:val="24"/>
          <w:szCs w:val="24"/>
        </w:rPr>
        <w:t xml:space="preserve">składane na podstawie art. 125 ust. 1 ustawy z dnia 11 września 2019r. </w:t>
      </w:r>
    </w:p>
    <w:p w:rsidR="001D717D" w:rsidRDefault="001D717D" w:rsidP="001D717D">
      <w:pPr>
        <w:spacing w:line="276" w:lineRule="auto"/>
        <w:jc w:val="center"/>
        <w:rPr>
          <w:rFonts w:ascii="Calibri Light" w:hAnsi="Calibri Light" w:cs="Calibri Light"/>
          <w:b/>
          <w:sz w:val="24"/>
          <w:szCs w:val="24"/>
        </w:rPr>
      </w:pPr>
      <w:r>
        <w:rPr>
          <w:rFonts w:ascii="Calibri Light" w:hAnsi="Calibri Light" w:cs="Calibri Light"/>
          <w:b/>
          <w:sz w:val="24"/>
          <w:szCs w:val="24"/>
        </w:rPr>
        <w:t>Prawo zamówień publicznych (dalej jako: ustawa Pzp)</w:t>
      </w:r>
    </w:p>
    <w:p w:rsidR="001D717D" w:rsidRDefault="001D717D" w:rsidP="001D717D">
      <w:pPr>
        <w:spacing w:line="276" w:lineRule="auto"/>
        <w:jc w:val="both"/>
        <w:rPr>
          <w:rFonts w:ascii="Calibri Light" w:hAnsi="Calibri Light" w:cs="Calibri Light"/>
          <w:sz w:val="24"/>
          <w:szCs w:val="24"/>
        </w:rPr>
      </w:pPr>
    </w:p>
    <w:p w:rsidR="001D717D" w:rsidRDefault="001D717D" w:rsidP="001D717D">
      <w:pPr>
        <w:spacing w:line="276" w:lineRule="auto"/>
        <w:jc w:val="both"/>
        <w:rPr>
          <w:rFonts w:ascii="Calibri Light" w:hAnsi="Calibri Light" w:cs="Calibri Light"/>
          <w:b/>
          <w:sz w:val="24"/>
          <w:szCs w:val="24"/>
        </w:rPr>
      </w:pPr>
      <w:r>
        <w:rPr>
          <w:rFonts w:ascii="Calibri Light" w:hAnsi="Calibri Light" w:cs="Calibri Light"/>
          <w:sz w:val="24"/>
          <w:szCs w:val="24"/>
        </w:rPr>
        <w:tab/>
      </w:r>
      <w:r>
        <w:rPr>
          <w:rFonts w:ascii="Calibri Light" w:hAnsi="Calibri Light" w:cs="Calibri Light"/>
          <w:sz w:val="24"/>
          <w:szCs w:val="24"/>
        </w:rPr>
        <w:tab/>
        <w:t xml:space="preserve">Na potrzeby postępowania o udzielenie zamówienia publicznego pn. </w:t>
      </w:r>
      <w:r>
        <w:rPr>
          <w:rFonts w:ascii="Calibri Light" w:hAnsi="Calibri Light" w:cs="Calibri Light"/>
          <w:b/>
          <w:sz w:val="24"/>
          <w:szCs w:val="24"/>
        </w:rPr>
        <w:t xml:space="preserve"> </w:t>
      </w:r>
    </w:p>
    <w:p w:rsidR="00E64FBD" w:rsidRPr="00D744D4" w:rsidRDefault="00E64FBD" w:rsidP="00E64FBD">
      <w:pPr>
        <w:tabs>
          <w:tab w:val="left" w:pos="142"/>
        </w:tabs>
        <w:spacing w:line="276" w:lineRule="auto"/>
        <w:ind w:right="28"/>
        <w:jc w:val="both"/>
        <w:rPr>
          <w:rFonts w:ascii="Calibri Light" w:hAnsi="Calibri Light" w:cs="Calibri Light"/>
          <w:b/>
          <w:sz w:val="24"/>
          <w:szCs w:val="24"/>
          <w:u w:val="single"/>
        </w:rPr>
      </w:pPr>
      <w:r w:rsidRPr="00D744D4">
        <w:rPr>
          <w:rFonts w:ascii="Calibri Light" w:hAnsi="Calibri Light" w:cs="Calibri Light"/>
          <w:b/>
          <w:sz w:val="24"/>
          <w:szCs w:val="24"/>
        </w:rPr>
        <w:t xml:space="preserve">Kompleksowe usługi utrzymania czystości i porządku w budynku Sadu Rejonowego </w:t>
      </w:r>
      <w:r w:rsidRPr="00D744D4">
        <w:rPr>
          <w:rFonts w:ascii="Calibri Light" w:hAnsi="Calibri Light" w:cs="Calibri Light"/>
          <w:b/>
          <w:sz w:val="24"/>
          <w:szCs w:val="24"/>
        </w:rPr>
        <w:br/>
        <w:t>w Cieszynie przy ul. Garncarskiej 8 wraz z utrzymaniem porządku na przylegających terenach zewnętrznych</w:t>
      </w:r>
      <w:r w:rsidRPr="00D744D4">
        <w:rPr>
          <w:rFonts w:ascii="Calibri Light" w:hAnsi="Calibri Light" w:cs="Calibri Light"/>
          <w:b/>
          <w:sz w:val="24"/>
          <w:szCs w:val="24"/>
          <w:u w:val="single"/>
        </w:rPr>
        <w:t xml:space="preserve"> </w:t>
      </w:r>
    </w:p>
    <w:p w:rsidR="001D717D" w:rsidRDefault="001D717D" w:rsidP="001D717D">
      <w:pPr>
        <w:tabs>
          <w:tab w:val="left" w:pos="142"/>
        </w:tabs>
        <w:spacing w:line="276" w:lineRule="auto"/>
        <w:ind w:right="28"/>
        <w:jc w:val="both"/>
        <w:rPr>
          <w:rFonts w:ascii="Calibri Light" w:hAnsi="Calibri Light" w:cs="Calibri Light"/>
          <w:i/>
          <w:sz w:val="24"/>
          <w:szCs w:val="24"/>
          <w:u w:val="single"/>
        </w:rPr>
      </w:pPr>
      <w:r>
        <w:rPr>
          <w:rFonts w:ascii="Calibri Light" w:hAnsi="Calibri Light" w:cs="Calibri Light"/>
          <w:b/>
          <w:sz w:val="24"/>
          <w:szCs w:val="24"/>
          <w:u w:val="single"/>
        </w:rPr>
        <w:t>oświadczam, że:</w:t>
      </w:r>
    </w:p>
    <w:p w:rsidR="001D717D" w:rsidRDefault="001D717D" w:rsidP="001D717D">
      <w:pPr>
        <w:tabs>
          <w:tab w:val="left" w:pos="142"/>
        </w:tabs>
        <w:spacing w:line="276" w:lineRule="auto"/>
        <w:ind w:right="28"/>
        <w:jc w:val="both"/>
        <w:rPr>
          <w:rFonts w:ascii="Calibri Light" w:hAnsi="Calibri Light" w:cs="Calibri Light"/>
          <w:b/>
          <w:sz w:val="24"/>
          <w:szCs w:val="24"/>
        </w:rPr>
      </w:pPr>
    </w:p>
    <w:p w:rsidR="001D717D" w:rsidRPr="000609FF" w:rsidRDefault="001D717D" w:rsidP="000609FF">
      <w:pPr>
        <w:pStyle w:val="Akapitzlist"/>
        <w:numPr>
          <w:ilvl w:val="2"/>
          <w:numId w:val="87"/>
        </w:numPr>
        <w:tabs>
          <w:tab w:val="left" w:pos="142"/>
        </w:tabs>
        <w:suppressAutoHyphens/>
        <w:spacing w:line="276" w:lineRule="auto"/>
        <w:ind w:right="28"/>
        <w:jc w:val="both"/>
        <w:rPr>
          <w:rStyle w:val="markedcontent"/>
          <w:rFonts w:ascii="Calibri Light" w:hAnsi="Calibri Light" w:cs="Calibri Light"/>
        </w:rPr>
      </w:pPr>
      <w:r>
        <w:rPr>
          <w:rFonts w:ascii="Calibri Light" w:hAnsi="Calibri Light" w:cs="Calibri Light"/>
          <w:sz w:val="24"/>
          <w:szCs w:val="24"/>
        </w:rPr>
        <w:t>Nie podlegam wykluczeniu z postępowania na podstawie art. 108 ust. 1 pkt. 1-6 ustawy Pzp.</w:t>
      </w:r>
    </w:p>
    <w:p w:rsidR="001D717D" w:rsidRPr="000609FF" w:rsidRDefault="001D717D" w:rsidP="000609FF">
      <w:pPr>
        <w:pStyle w:val="Akapitzlist"/>
        <w:numPr>
          <w:ilvl w:val="2"/>
          <w:numId w:val="87"/>
        </w:numPr>
        <w:tabs>
          <w:tab w:val="left" w:pos="142"/>
          <w:tab w:val="left" w:pos="9149"/>
        </w:tabs>
        <w:suppressAutoHyphens/>
        <w:spacing w:line="276" w:lineRule="auto"/>
        <w:ind w:right="28"/>
        <w:jc w:val="both"/>
        <w:rPr>
          <w:rFonts w:ascii="Calibri Light" w:hAnsi="Calibri Light" w:cs="Calibri Light"/>
          <w:sz w:val="24"/>
          <w:szCs w:val="24"/>
        </w:rPr>
      </w:pPr>
      <w:r>
        <w:rPr>
          <w:rFonts w:ascii="Calibri Light" w:hAnsi="Calibri Light" w:cs="Calibri Light"/>
          <w:sz w:val="24"/>
          <w:szCs w:val="24"/>
        </w:rPr>
        <w:t xml:space="preserve">Nie podlegam wykluczeniu z postępowania na podstawie art. 109 ust. 1 </w:t>
      </w:r>
      <w:r>
        <w:rPr>
          <w:rFonts w:ascii="Calibri Light" w:hAnsi="Calibri Light" w:cs="Calibri Light"/>
          <w:iCs/>
          <w:sz w:val="24"/>
          <w:szCs w:val="24"/>
        </w:rPr>
        <w:t xml:space="preserve">pkt 1 i pkt 4 </w:t>
      </w:r>
      <w:r>
        <w:rPr>
          <w:rFonts w:ascii="Calibri Light" w:hAnsi="Calibri Light" w:cs="Calibri Light"/>
          <w:sz w:val="24"/>
          <w:szCs w:val="24"/>
        </w:rPr>
        <w:t>ustawy Pzp.</w:t>
      </w:r>
    </w:p>
    <w:p w:rsidR="001D717D" w:rsidRDefault="001D717D" w:rsidP="000609FF">
      <w:pPr>
        <w:pStyle w:val="Akapitzlist"/>
        <w:numPr>
          <w:ilvl w:val="2"/>
          <w:numId w:val="87"/>
        </w:numPr>
        <w:tabs>
          <w:tab w:val="left" w:pos="142"/>
        </w:tabs>
        <w:suppressAutoHyphens/>
        <w:spacing w:line="276" w:lineRule="auto"/>
        <w:ind w:right="28"/>
        <w:jc w:val="both"/>
        <w:rPr>
          <w:rStyle w:val="markedcontent"/>
          <w:rFonts w:ascii="Calibri Light" w:eastAsia="Arial Unicode MS" w:hAnsi="Calibri Light" w:cs="Calibri Light"/>
          <w:sz w:val="24"/>
          <w:szCs w:val="24"/>
        </w:rPr>
      </w:pPr>
      <w:r>
        <w:rPr>
          <w:rFonts w:ascii="Calibri Light" w:hAnsi="Calibri Light" w:cs="Calibri Light"/>
          <w:sz w:val="24"/>
          <w:szCs w:val="24"/>
        </w:rPr>
        <w:t>Zachodzą w stosunku do mnie podstawy wykluczenia z postępowania na podstawie art. ............. ustawy</w:t>
      </w:r>
      <w:r>
        <w:rPr>
          <w:rFonts w:ascii="Calibri Light" w:hAnsi="Calibri Light" w:cs="Calibri Light"/>
        </w:rPr>
        <w:t xml:space="preserve"> Pzp (podać mającą zastosowanie podstawę wykluczenia spośród</w:t>
      </w:r>
      <w:r>
        <w:rPr>
          <w:rStyle w:val="markedcontent"/>
          <w:rFonts w:ascii="Calibri Light" w:eastAsia="Arial Unicode MS" w:hAnsi="Calibri Light" w:cs="Calibri Light"/>
          <w:i/>
          <w:sz w:val="24"/>
          <w:szCs w:val="24"/>
        </w:rPr>
        <w:t xml:space="preserve"> wymienionych w art. 108 ust. 1 pkt 1, 2 i 5 oraz art. </w:t>
      </w:r>
      <w:r>
        <w:rPr>
          <w:rFonts w:ascii="Calibri Light" w:hAnsi="Calibri Light" w:cs="Calibri Light"/>
          <w:i/>
          <w:sz w:val="24"/>
          <w:szCs w:val="24"/>
        </w:rPr>
        <w:t xml:space="preserve">109 ust. 1 pkt 4 </w:t>
      </w:r>
      <w:r>
        <w:rPr>
          <w:rStyle w:val="markedcontent"/>
          <w:rFonts w:ascii="Calibri Light" w:eastAsia="Arial Unicode MS" w:hAnsi="Calibri Light" w:cs="Calibri Light"/>
          <w:i/>
          <w:sz w:val="24"/>
          <w:szCs w:val="24"/>
        </w:rPr>
        <w:t xml:space="preserve">ustawy Pzp). </w:t>
      </w:r>
    </w:p>
    <w:p w:rsidR="001D717D" w:rsidRDefault="001D717D" w:rsidP="001D717D">
      <w:pPr>
        <w:pStyle w:val="Akapitzlist"/>
        <w:tabs>
          <w:tab w:val="left" w:pos="142"/>
        </w:tabs>
        <w:spacing w:line="276" w:lineRule="auto"/>
        <w:ind w:left="284" w:right="28"/>
        <w:jc w:val="both"/>
        <w:rPr>
          <w:rStyle w:val="markedcontent"/>
          <w:rFonts w:ascii="Calibri Light" w:eastAsia="Arial Unicode MS" w:hAnsi="Calibri Light" w:cs="Calibri Light"/>
          <w:sz w:val="24"/>
          <w:szCs w:val="24"/>
        </w:rPr>
      </w:pPr>
      <w:r>
        <w:rPr>
          <w:rStyle w:val="markedcontent"/>
          <w:rFonts w:ascii="Calibri Light" w:eastAsia="Arial Unicode MS" w:hAnsi="Calibri Light" w:cs="Calibri Light"/>
          <w:sz w:val="24"/>
          <w:szCs w:val="24"/>
        </w:rPr>
        <w:t xml:space="preserve">Jednocześnie oświadczam, że w związku z ww. okolicznością, na podstawie art. 110 </w:t>
      </w:r>
      <w:r>
        <w:rPr>
          <w:rStyle w:val="markedcontent"/>
          <w:rFonts w:ascii="Calibri Light" w:eastAsia="Arial Unicode MS" w:hAnsi="Calibri Light" w:cs="Calibri Light"/>
          <w:sz w:val="24"/>
          <w:szCs w:val="24"/>
        </w:rPr>
        <w:br/>
        <w:t xml:space="preserve">ust. 2 ustawy Pzp podjąłem następujące czynności (procedura sanacyjna-samooczyszczenie) </w:t>
      </w:r>
    </w:p>
    <w:p w:rsidR="001D717D" w:rsidRDefault="001D717D" w:rsidP="001D717D">
      <w:pPr>
        <w:pStyle w:val="Akapitzlist"/>
        <w:tabs>
          <w:tab w:val="left" w:pos="142"/>
        </w:tabs>
        <w:spacing w:line="276" w:lineRule="auto"/>
        <w:ind w:left="284" w:right="28"/>
        <w:jc w:val="both"/>
        <w:rPr>
          <w:rFonts w:ascii="Calibri Light" w:hAnsi="Calibri Light" w:cs="Calibri Light"/>
          <w:sz w:val="24"/>
          <w:szCs w:val="24"/>
        </w:rPr>
      </w:pPr>
      <w:r>
        <w:rPr>
          <w:rStyle w:val="markedcontent"/>
          <w:rFonts w:ascii="Calibri Light" w:eastAsia="Arial Unicode MS" w:hAnsi="Calibri Light" w:cs="Calibri Light"/>
          <w:sz w:val="24"/>
          <w:szCs w:val="24"/>
        </w:rPr>
        <w:t>………………………………………………………………………………………………………………………………………</w:t>
      </w:r>
    </w:p>
    <w:p w:rsidR="001D717D" w:rsidRDefault="001D717D" w:rsidP="001D717D">
      <w:pPr>
        <w:spacing w:line="276" w:lineRule="auto"/>
        <w:ind w:right="28"/>
        <w:jc w:val="both"/>
        <w:rPr>
          <w:rFonts w:ascii="Calibri Light" w:hAnsi="Calibri Light" w:cs="Calibri Light"/>
          <w:sz w:val="24"/>
          <w:szCs w:val="24"/>
        </w:rPr>
      </w:pPr>
    </w:p>
    <w:p w:rsidR="001D717D" w:rsidRDefault="001D717D" w:rsidP="001D717D">
      <w:pPr>
        <w:spacing w:line="276" w:lineRule="auto"/>
        <w:ind w:left="284" w:right="28"/>
        <w:jc w:val="both"/>
        <w:rPr>
          <w:rFonts w:ascii="Calibri Light" w:hAnsi="Calibri Light" w:cs="Calibri Light"/>
          <w:sz w:val="24"/>
          <w:szCs w:val="24"/>
        </w:rPr>
      </w:pPr>
      <w:r>
        <w:rPr>
          <w:rFonts w:ascii="Calibri Light" w:hAnsi="Calibri Light" w:cs="Calibri Light"/>
          <w:sz w:val="24"/>
          <w:szCs w:val="24"/>
        </w:rPr>
        <w:t>Na potwierdzenie powyższego przedkładam następujące środki dowodowe:</w:t>
      </w:r>
    </w:p>
    <w:p w:rsidR="001D717D" w:rsidRDefault="001D717D" w:rsidP="001D717D">
      <w:pPr>
        <w:spacing w:line="276" w:lineRule="auto"/>
        <w:ind w:left="284" w:right="28"/>
        <w:jc w:val="both"/>
        <w:rPr>
          <w:rFonts w:ascii="Calibri Light" w:hAnsi="Calibri Light" w:cs="Calibri Light"/>
          <w:sz w:val="24"/>
          <w:szCs w:val="24"/>
        </w:rPr>
      </w:pPr>
      <w:r>
        <w:rPr>
          <w:rFonts w:ascii="Calibri Light" w:hAnsi="Calibri Light" w:cs="Calibri Light"/>
          <w:sz w:val="24"/>
          <w:szCs w:val="24"/>
        </w:rPr>
        <w:t>1) ………………………………………………</w:t>
      </w:r>
    </w:p>
    <w:p w:rsidR="001D717D" w:rsidRDefault="001D717D" w:rsidP="001D717D">
      <w:pPr>
        <w:spacing w:line="276" w:lineRule="auto"/>
        <w:ind w:left="284" w:right="28"/>
        <w:jc w:val="both"/>
        <w:rPr>
          <w:rFonts w:ascii="Calibri Light" w:hAnsi="Calibri Light" w:cs="Calibri Light"/>
          <w:sz w:val="24"/>
          <w:szCs w:val="24"/>
        </w:rPr>
      </w:pPr>
      <w:r>
        <w:rPr>
          <w:rFonts w:ascii="Calibri Light" w:hAnsi="Calibri Light" w:cs="Calibri Light"/>
          <w:sz w:val="24"/>
          <w:szCs w:val="24"/>
        </w:rPr>
        <w:t>2) ………………………………………………</w:t>
      </w:r>
    </w:p>
    <w:p w:rsidR="001D717D" w:rsidRDefault="001D717D" w:rsidP="001D717D">
      <w:pPr>
        <w:spacing w:line="276" w:lineRule="auto"/>
        <w:ind w:left="284" w:right="28"/>
        <w:jc w:val="both"/>
        <w:rPr>
          <w:rFonts w:ascii="Calibri Light" w:hAnsi="Calibri Light" w:cs="Calibri Light"/>
          <w:sz w:val="24"/>
          <w:szCs w:val="24"/>
        </w:rPr>
      </w:pPr>
    </w:p>
    <w:p w:rsidR="001D717D" w:rsidRPr="000609FF" w:rsidRDefault="001D717D" w:rsidP="000609FF">
      <w:pPr>
        <w:pStyle w:val="Akapitzlist"/>
        <w:numPr>
          <w:ilvl w:val="2"/>
          <w:numId w:val="87"/>
        </w:numPr>
        <w:tabs>
          <w:tab w:val="left" w:pos="142"/>
        </w:tabs>
        <w:suppressAutoHyphens/>
        <w:spacing w:line="276" w:lineRule="auto"/>
        <w:ind w:right="28"/>
        <w:jc w:val="both"/>
        <w:rPr>
          <w:rFonts w:ascii="Calibri Light" w:hAnsi="Calibri Light" w:cs="Calibri Light"/>
          <w:sz w:val="24"/>
          <w:szCs w:val="24"/>
        </w:rPr>
      </w:pPr>
      <w:r>
        <w:rPr>
          <w:rFonts w:ascii="Calibri Light" w:hAnsi="Calibri Light" w:cs="Calibri Light"/>
          <w:sz w:val="24"/>
          <w:szCs w:val="24"/>
        </w:rPr>
        <w:t>Nie zachodzą w stosunku do mnie przesłanki wykluczen</w:t>
      </w:r>
      <w:r w:rsidR="00903B56">
        <w:rPr>
          <w:rFonts w:ascii="Calibri Light" w:hAnsi="Calibri Light" w:cs="Calibri Light"/>
          <w:sz w:val="24"/>
          <w:szCs w:val="24"/>
        </w:rPr>
        <w:t xml:space="preserve">ia z postępowania na podstawie </w:t>
      </w:r>
      <w:r>
        <w:rPr>
          <w:rFonts w:ascii="Calibri Light" w:hAnsi="Calibri Light" w:cs="Calibri Light"/>
          <w:sz w:val="24"/>
          <w:szCs w:val="24"/>
        </w:rPr>
        <w:t xml:space="preserve">art. 7 ust. 1 pkt 1-3 ustawy z dnia 13 kwietnia 2022r. </w:t>
      </w:r>
      <w:r>
        <w:rPr>
          <w:rFonts w:ascii="Calibri Light" w:hAnsi="Calibri Light" w:cs="Calibri Light"/>
          <w:bCs/>
          <w:color w:val="000000"/>
          <w:sz w:val="24"/>
          <w:szCs w:val="24"/>
          <w:shd w:val="clear" w:color="auto" w:fill="FFFFFF"/>
        </w:rPr>
        <w:t>o</w:t>
      </w:r>
      <w:r>
        <w:rPr>
          <w:rFonts w:ascii="Calibri Light" w:hAnsi="Calibri Light" w:cs="Calibri Light"/>
          <w:b/>
          <w:bCs/>
          <w:color w:val="000000"/>
          <w:sz w:val="24"/>
          <w:szCs w:val="24"/>
          <w:shd w:val="clear" w:color="auto" w:fill="FFFFFF"/>
        </w:rPr>
        <w:t xml:space="preserve"> </w:t>
      </w:r>
      <w:r>
        <w:rPr>
          <w:rFonts w:ascii="Calibri Light" w:hAnsi="Calibri Light" w:cs="Calibri Light"/>
          <w:bCs/>
          <w:color w:val="000000"/>
          <w:sz w:val="24"/>
          <w:szCs w:val="24"/>
          <w:shd w:val="clear" w:color="auto" w:fill="FFFFFF"/>
        </w:rPr>
        <w:t xml:space="preserve">szczególnych rozwiązaniach w zakresie przeciwdziałania wspieraniu agresji </w:t>
      </w:r>
      <w:r>
        <w:rPr>
          <w:rFonts w:ascii="Calibri Light" w:hAnsi="Calibri Light" w:cs="Calibri Light"/>
          <w:sz w:val="24"/>
          <w:szCs w:val="24"/>
        </w:rPr>
        <w:t>na Ukrainę oraz służących ochronie bezpieczeństwa narodowego (t.j. Dz.U. 2024 poz. 507).</w:t>
      </w:r>
    </w:p>
    <w:p w:rsidR="001D717D" w:rsidRPr="000609FF" w:rsidRDefault="001D717D" w:rsidP="000609FF">
      <w:pPr>
        <w:pStyle w:val="Akapitzlist"/>
        <w:numPr>
          <w:ilvl w:val="2"/>
          <w:numId w:val="87"/>
        </w:numPr>
        <w:tabs>
          <w:tab w:val="left" w:pos="284"/>
        </w:tabs>
        <w:suppressAutoHyphens/>
        <w:spacing w:line="276" w:lineRule="auto"/>
        <w:ind w:right="28"/>
        <w:jc w:val="both"/>
        <w:rPr>
          <w:rFonts w:ascii="Calibri Light" w:hAnsi="Calibri Light" w:cs="Calibri Light"/>
          <w:sz w:val="24"/>
          <w:szCs w:val="24"/>
        </w:rPr>
      </w:pPr>
      <w:r>
        <w:rPr>
          <w:rFonts w:ascii="Calibri Light" w:hAnsi="Calibri Light" w:cs="Calibri Light"/>
          <w:sz w:val="24"/>
          <w:szCs w:val="24"/>
        </w:rPr>
        <w:t>Oświadczam, że spełniam warunki udziału w postępowaniu określone przez Zamawiającego w ogłoszeniu o zamówieniu oraz w ust. 3.4. rozdziału XIX Specyfikacji Warunków Zamówienia.</w:t>
      </w:r>
    </w:p>
    <w:p w:rsidR="001D717D" w:rsidRDefault="001D717D" w:rsidP="000609FF">
      <w:pPr>
        <w:pStyle w:val="Akapitzlist"/>
        <w:numPr>
          <w:ilvl w:val="2"/>
          <w:numId w:val="87"/>
        </w:numPr>
        <w:tabs>
          <w:tab w:val="left" w:pos="142"/>
        </w:tabs>
        <w:suppressAutoHyphens/>
        <w:spacing w:line="276" w:lineRule="auto"/>
        <w:ind w:right="28"/>
        <w:jc w:val="both"/>
        <w:rPr>
          <w:rFonts w:ascii="Calibri Light" w:hAnsi="Calibri Light" w:cs="Calibri Light"/>
          <w:sz w:val="24"/>
          <w:szCs w:val="24"/>
        </w:rPr>
      </w:pPr>
      <w:r>
        <w:rPr>
          <w:rFonts w:ascii="Calibri Light" w:hAnsi="Calibri Light" w:cs="Calibri Light"/>
          <w:sz w:val="24"/>
          <w:szCs w:val="24"/>
        </w:rPr>
        <w:t xml:space="preserve">Oświadczam, że w celu wykazania spełniania warunków udziału w postępowaniu, określonych przez Zamawiającego w ogłoszeniu o zamówieniu oraz w ust. 3.4. rozdziału XIX Specyfikacji Warunków Zamówienia: </w:t>
      </w:r>
    </w:p>
    <w:p w:rsidR="001D717D" w:rsidRDefault="001D717D" w:rsidP="001D717D">
      <w:pPr>
        <w:spacing w:line="276" w:lineRule="auto"/>
        <w:ind w:left="284" w:right="28" w:hanging="284"/>
        <w:jc w:val="both"/>
        <w:rPr>
          <w:rFonts w:ascii="Calibri Light" w:hAnsi="Calibri Light" w:cs="Calibri Light"/>
          <w:sz w:val="24"/>
          <w:szCs w:val="24"/>
        </w:rPr>
      </w:pPr>
    </w:p>
    <w:tbl>
      <w:tblPr>
        <w:tblStyle w:val="Tabela-Siatka"/>
        <w:tblW w:w="8747" w:type="dxa"/>
        <w:tblInd w:w="534" w:type="dxa"/>
        <w:tblLayout w:type="fixed"/>
        <w:tblLook w:val="04A0" w:firstRow="1" w:lastRow="0" w:firstColumn="1" w:lastColumn="0" w:noHBand="0" w:noVBand="1"/>
      </w:tblPr>
      <w:tblGrid>
        <w:gridCol w:w="641"/>
        <w:gridCol w:w="8106"/>
      </w:tblGrid>
      <w:tr w:rsidR="001D717D" w:rsidTr="001D717D">
        <w:tc>
          <w:tcPr>
            <w:tcW w:w="641" w:type="dxa"/>
            <w:tcBorders>
              <w:top w:val="nil"/>
              <w:left w:val="nil"/>
              <w:bottom w:val="nil"/>
              <w:right w:val="nil"/>
            </w:tcBorders>
          </w:tcPr>
          <w:p w:rsidR="001D717D" w:rsidRDefault="001D717D" w:rsidP="001D717D">
            <w:pPr>
              <w:spacing w:line="276" w:lineRule="auto"/>
              <w:jc w:val="right"/>
              <w:rPr>
                <w:rFonts w:ascii="Calibri Light" w:hAnsi="Calibri Light" w:cs="Calibri Light"/>
              </w:rPr>
            </w:pPr>
            <w:r>
              <w:object w:dxaOrig="1440" w:dyaOrig="1440">
                <v:shape id="_x0000_i1053" type="#_x0000_t75" style="width:16.5pt;height:18pt" o:ole="">
                  <v:imagedata r:id="rId21" o:title=""/>
                </v:shape>
                <w:control r:id="rId28" w:name="CheckBox12131" w:shapeid="_x0000_i1053"/>
              </w:object>
            </w:r>
          </w:p>
        </w:tc>
        <w:tc>
          <w:tcPr>
            <w:tcW w:w="8105" w:type="dxa"/>
            <w:tcBorders>
              <w:top w:val="nil"/>
              <w:left w:val="nil"/>
              <w:bottom w:val="nil"/>
              <w:right w:val="nil"/>
            </w:tcBorders>
          </w:tcPr>
          <w:p w:rsidR="001D717D" w:rsidRDefault="001D717D" w:rsidP="001D717D">
            <w:pPr>
              <w:spacing w:after="120" w:line="276" w:lineRule="auto"/>
              <w:rPr>
                <w:rFonts w:ascii="Calibri Light" w:hAnsi="Calibri Light" w:cs="Calibri Light"/>
                <w:sz w:val="22"/>
                <w:szCs w:val="22"/>
              </w:rPr>
            </w:pPr>
            <w:r>
              <w:rPr>
                <w:rFonts w:ascii="Calibri Light" w:hAnsi="Calibri Light" w:cs="Calibri Light"/>
                <w:sz w:val="24"/>
                <w:szCs w:val="24"/>
              </w:rPr>
              <w:t>polegam na zasobach  innego/ych podmiotu/ów*</w:t>
            </w:r>
          </w:p>
        </w:tc>
      </w:tr>
      <w:tr w:rsidR="001D717D" w:rsidTr="001D717D">
        <w:tc>
          <w:tcPr>
            <w:tcW w:w="641" w:type="dxa"/>
            <w:tcBorders>
              <w:top w:val="nil"/>
              <w:left w:val="nil"/>
              <w:bottom w:val="nil"/>
              <w:right w:val="nil"/>
            </w:tcBorders>
          </w:tcPr>
          <w:p w:rsidR="001D717D" w:rsidRDefault="001D717D" w:rsidP="001D717D">
            <w:pPr>
              <w:spacing w:line="276" w:lineRule="auto"/>
              <w:jc w:val="right"/>
              <w:rPr>
                <w:rFonts w:ascii="Calibri Light" w:hAnsi="Calibri Light" w:cs="Calibri Light"/>
              </w:rPr>
            </w:pPr>
            <w:r>
              <w:object w:dxaOrig="1440" w:dyaOrig="1440">
                <v:shape id="_x0000_i1055" type="#_x0000_t75" style="width:16.5pt;height:18pt" o:ole="">
                  <v:imagedata r:id="rId21" o:title=""/>
                </v:shape>
                <w:control r:id="rId29" w:name="CheckBox12141" w:shapeid="_x0000_i1055"/>
              </w:object>
            </w:r>
          </w:p>
        </w:tc>
        <w:tc>
          <w:tcPr>
            <w:tcW w:w="8105" w:type="dxa"/>
            <w:tcBorders>
              <w:top w:val="nil"/>
              <w:left w:val="nil"/>
              <w:bottom w:val="nil"/>
              <w:right w:val="nil"/>
            </w:tcBorders>
          </w:tcPr>
          <w:p w:rsidR="001D717D" w:rsidRDefault="001D717D" w:rsidP="001D717D">
            <w:pPr>
              <w:spacing w:after="120" w:line="276" w:lineRule="auto"/>
              <w:rPr>
                <w:rFonts w:ascii="Calibri Light" w:hAnsi="Calibri Light" w:cs="Calibri Light"/>
                <w:sz w:val="22"/>
                <w:szCs w:val="22"/>
              </w:rPr>
            </w:pPr>
            <w:r>
              <w:rPr>
                <w:rFonts w:ascii="Calibri Light" w:hAnsi="Calibri Light" w:cs="Calibri Light"/>
                <w:sz w:val="24"/>
                <w:szCs w:val="24"/>
              </w:rPr>
              <w:t>nie polegam na zasobach  innego/ych podmiotu/ów*</w:t>
            </w:r>
          </w:p>
        </w:tc>
      </w:tr>
    </w:tbl>
    <w:p w:rsidR="001D717D" w:rsidRDefault="001D717D" w:rsidP="001D717D">
      <w:pPr>
        <w:spacing w:line="276" w:lineRule="auto"/>
        <w:ind w:right="28"/>
        <w:jc w:val="both"/>
        <w:rPr>
          <w:rFonts w:ascii="Calibri Light" w:hAnsi="Calibri Light" w:cs="Calibri Light"/>
          <w:i/>
          <w:iCs/>
          <w:sz w:val="24"/>
          <w:szCs w:val="24"/>
        </w:rPr>
      </w:pPr>
      <w:r>
        <w:rPr>
          <w:rFonts w:ascii="Calibri Light" w:hAnsi="Calibri Light" w:cs="Calibri Light"/>
          <w:sz w:val="24"/>
          <w:szCs w:val="24"/>
        </w:rPr>
        <w:t xml:space="preserve">                      </w:t>
      </w:r>
      <w:r>
        <w:rPr>
          <w:rFonts w:ascii="Calibri Light" w:hAnsi="Calibri Light" w:cs="Calibri Light"/>
          <w:i/>
          <w:iCs/>
          <w:sz w:val="24"/>
          <w:szCs w:val="24"/>
        </w:rPr>
        <w:t xml:space="preserve">*zaznaczyć właściwe </w:t>
      </w:r>
    </w:p>
    <w:p w:rsidR="001D717D" w:rsidRDefault="001D717D" w:rsidP="001D717D">
      <w:pPr>
        <w:spacing w:line="276" w:lineRule="auto"/>
        <w:ind w:left="284" w:right="28" w:hanging="284"/>
        <w:jc w:val="both"/>
        <w:rPr>
          <w:rFonts w:ascii="Calibri Light" w:hAnsi="Calibri Light" w:cs="Calibri Light"/>
          <w:sz w:val="24"/>
          <w:szCs w:val="24"/>
        </w:rPr>
      </w:pPr>
    </w:p>
    <w:p w:rsidR="001D717D" w:rsidRDefault="001D717D" w:rsidP="001D717D">
      <w:pPr>
        <w:spacing w:line="276" w:lineRule="auto"/>
        <w:ind w:left="284" w:right="28" w:hanging="284"/>
        <w:jc w:val="both"/>
        <w:rPr>
          <w:rFonts w:ascii="Calibri Light" w:hAnsi="Calibri Light" w:cs="Calibri Light"/>
          <w:sz w:val="24"/>
          <w:szCs w:val="24"/>
        </w:rPr>
      </w:pPr>
      <w:r>
        <w:rPr>
          <w:rFonts w:ascii="Calibri Light" w:hAnsi="Calibri Light" w:cs="Calibri Light"/>
          <w:sz w:val="24"/>
          <w:szCs w:val="24"/>
        </w:rPr>
        <w:t>Nazwa i adres podmiotu:</w:t>
      </w:r>
    </w:p>
    <w:p w:rsidR="001D717D" w:rsidRDefault="001D717D" w:rsidP="001D717D">
      <w:pPr>
        <w:spacing w:line="276" w:lineRule="auto"/>
        <w:ind w:left="284" w:right="28" w:hanging="284"/>
        <w:jc w:val="both"/>
        <w:rPr>
          <w:rFonts w:ascii="Calibri Light" w:hAnsi="Calibri Light" w:cs="Calibri Light"/>
          <w:sz w:val="24"/>
          <w:szCs w:val="24"/>
        </w:rPr>
      </w:pPr>
      <w:r>
        <w:rPr>
          <w:rFonts w:ascii="Calibri Light" w:hAnsi="Calibri Light" w:cs="Calibri Light"/>
          <w:sz w:val="24"/>
          <w:szCs w:val="24"/>
        </w:rPr>
        <w:t>……………………………………………………………………………………….…………………………………………………</w:t>
      </w:r>
    </w:p>
    <w:p w:rsidR="001D717D" w:rsidRDefault="001D717D" w:rsidP="001D717D">
      <w:pPr>
        <w:spacing w:line="276" w:lineRule="auto"/>
        <w:ind w:left="284" w:right="28" w:hanging="284"/>
        <w:jc w:val="both"/>
        <w:rPr>
          <w:rFonts w:ascii="Calibri Light" w:hAnsi="Calibri Light" w:cs="Calibri Light"/>
          <w:sz w:val="24"/>
          <w:szCs w:val="24"/>
        </w:rPr>
      </w:pPr>
      <w:r>
        <w:rPr>
          <w:rFonts w:ascii="Calibri Light" w:hAnsi="Calibri Light" w:cs="Calibri Light"/>
          <w:sz w:val="24"/>
          <w:szCs w:val="24"/>
        </w:rPr>
        <w:t>……………………………………………………………………………………….…………………………………………………</w:t>
      </w:r>
    </w:p>
    <w:p w:rsidR="001D717D" w:rsidRDefault="001D717D" w:rsidP="001D717D">
      <w:pPr>
        <w:spacing w:line="276" w:lineRule="auto"/>
        <w:ind w:left="284" w:right="28" w:hanging="284"/>
        <w:jc w:val="both"/>
        <w:rPr>
          <w:rFonts w:ascii="Calibri Light" w:hAnsi="Calibri Light" w:cs="Calibri Light"/>
          <w:sz w:val="24"/>
          <w:szCs w:val="24"/>
        </w:rPr>
      </w:pPr>
    </w:p>
    <w:p w:rsidR="001D717D" w:rsidRDefault="001D717D" w:rsidP="001D717D">
      <w:pPr>
        <w:spacing w:line="276" w:lineRule="auto"/>
        <w:ind w:left="284" w:right="28" w:hanging="284"/>
        <w:jc w:val="both"/>
        <w:rPr>
          <w:rFonts w:ascii="Calibri Light" w:hAnsi="Calibri Light" w:cs="Calibri Light"/>
          <w:sz w:val="24"/>
          <w:szCs w:val="24"/>
        </w:rPr>
      </w:pPr>
      <w:r>
        <w:rPr>
          <w:rFonts w:ascii="Calibri Light" w:hAnsi="Calibri Light" w:cs="Calibri Light"/>
          <w:sz w:val="24"/>
          <w:szCs w:val="24"/>
        </w:rPr>
        <w:t>Udostępniane zasoby:</w:t>
      </w:r>
    </w:p>
    <w:p w:rsidR="001D717D" w:rsidRDefault="001D717D" w:rsidP="001D717D">
      <w:pPr>
        <w:spacing w:line="276" w:lineRule="auto"/>
        <w:ind w:left="284" w:right="28" w:hanging="284"/>
        <w:jc w:val="both"/>
        <w:rPr>
          <w:rFonts w:ascii="Calibri Light" w:hAnsi="Calibri Light" w:cs="Calibri Light"/>
          <w:sz w:val="24"/>
          <w:szCs w:val="24"/>
        </w:rPr>
      </w:pPr>
      <w:r>
        <w:rPr>
          <w:rFonts w:ascii="Calibri Light" w:hAnsi="Calibri Light" w:cs="Calibri Light"/>
          <w:sz w:val="24"/>
          <w:szCs w:val="24"/>
        </w:rPr>
        <w:t>…………………………………………………………………………………………………………………………….……………</w:t>
      </w:r>
    </w:p>
    <w:p w:rsidR="001D717D" w:rsidRDefault="001D717D" w:rsidP="001D717D">
      <w:pPr>
        <w:spacing w:line="276" w:lineRule="auto"/>
        <w:ind w:right="28"/>
        <w:jc w:val="both"/>
        <w:rPr>
          <w:rFonts w:ascii="Calibri Light" w:hAnsi="Calibri Light" w:cs="Calibri Light"/>
          <w:sz w:val="24"/>
          <w:szCs w:val="24"/>
        </w:rPr>
      </w:pPr>
      <w:r>
        <w:rPr>
          <w:rFonts w:ascii="Calibri Light" w:hAnsi="Calibri Light" w:cs="Calibri Light"/>
          <w:sz w:val="24"/>
          <w:szCs w:val="24"/>
        </w:rPr>
        <w:t>(wskazać podmiot i określić odpowiedni zakres dla wskazanego podmiotu, w przypadku zaznaczenia, iż Wykonawca polega na zasobach innego podmiotu w celu wykazania spełniania warunków udziału w postępowaniu)</w:t>
      </w:r>
    </w:p>
    <w:p w:rsidR="001D717D" w:rsidRDefault="001D717D" w:rsidP="001D717D">
      <w:pPr>
        <w:spacing w:line="276" w:lineRule="auto"/>
        <w:ind w:right="28"/>
        <w:jc w:val="both"/>
        <w:rPr>
          <w:rFonts w:ascii="Calibri Light" w:hAnsi="Calibri Light" w:cs="Calibri Light"/>
          <w:sz w:val="24"/>
          <w:szCs w:val="24"/>
        </w:rPr>
      </w:pPr>
    </w:p>
    <w:p w:rsidR="001D717D" w:rsidRDefault="001D717D" w:rsidP="001D717D">
      <w:pPr>
        <w:spacing w:line="276" w:lineRule="auto"/>
        <w:ind w:left="284" w:right="28" w:hanging="284"/>
        <w:jc w:val="both"/>
        <w:rPr>
          <w:rFonts w:ascii="Calibri Light" w:hAnsi="Calibri Light" w:cs="Calibri Light"/>
          <w:b/>
          <w:sz w:val="24"/>
          <w:szCs w:val="24"/>
        </w:rPr>
      </w:pPr>
      <w:r>
        <w:rPr>
          <w:rFonts w:ascii="Calibri Light" w:hAnsi="Calibri Light" w:cs="Calibri Light"/>
          <w:b/>
          <w:sz w:val="24"/>
          <w:szCs w:val="24"/>
        </w:rPr>
        <w:t>OŚWIADCZENIE DOTYCZĄCE PODANYCH INFORMACJI:</w:t>
      </w:r>
    </w:p>
    <w:p w:rsidR="001D717D" w:rsidRDefault="001D717D" w:rsidP="001D717D">
      <w:pPr>
        <w:spacing w:line="276" w:lineRule="auto"/>
        <w:ind w:right="28"/>
        <w:jc w:val="both"/>
        <w:rPr>
          <w:rFonts w:ascii="Calibri Light" w:hAnsi="Calibri Light" w:cs="Calibri Light"/>
          <w:sz w:val="24"/>
          <w:szCs w:val="24"/>
        </w:rPr>
      </w:pPr>
      <w:r>
        <w:rPr>
          <w:rFonts w:ascii="Calibri Light" w:hAnsi="Calibri Light" w:cs="Calibri Light"/>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rsidR="001D717D" w:rsidRDefault="001D717D" w:rsidP="001D717D">
      <w:pPr>
        <w:rPr>
          <w:rFonts w:ascii="Calibri Light" w:hAnsi="Calibri Light" w:cs="Calibri Light"/>
          <w:sz w:val="24"/>
          <w:szCs w:val="24"/>
        </w:rPr>
      </w:pPr>
      <w:r>
        <w:rPr>
          <w:rFonts w:ascii="Calibri Light" w:hAnsi="Calibri Light" w:cs="Calibri Light"/>
          <w:sz w:val="24"/>
          <w:szCs w:val="24"/>
        </w:rPr>
        <w:br w:type="page"/>
      </w:r>
    </w:p>
    <w:p w:rsidR="001D717D" w:rsidRDefault="001D717D" w:rsidP="001D717D">
      <w:pPr>
        <w:spacing w:line="276" w:lineRule="auto"/>
        <w:ind w:left="5672" w:right="28" w:firstLine="709"/>
        <w:rPr>
          <w:rFonts w:ascii="Calibri Light" w:hAnsi="Calibri Light" w:cs="Calibri Light"/>
          <w:sz w:val="24"/>
          <w:szCs w:val="24"/>
        </w:rPr>
      </w:pPr>
      <w:r>
        <w:rPr>
          <w:rFonts w:ascii="Calibri Light" w:eastAsia="Calibri" w:hAnsi="Calibri Light" w:cs="Calibri Light"/>
          <w:b/>
          <w:sz w:val="24"/>
          <w:szCs w:val="24"/>
        </w:rPr>
        <w:t>Załącznik nr 3</w:t>
      </w:r>
      <w:r>
        <w:rPr>
          <w:rFonts w:ascii="Calibri Light" w:hAnsi="Calibri Light" w:cs="Calibri Light"/>
          <w:b/>
          <w:sz w:val="24"/>
          <w:szCs w:val="24"/>
        </w:rPr>
        <w:t xml:space="preserve"> do SWZ</w:t>
      </w:r>
    </w:p>
    <w:p w:rsidR="001D717D" w:rsidRDefault="001D717D" w:rsidP="001D717D">
      <w:pPr>
        <w:spacing w:line="276" w:lineRule="auto"/>
        <w:ind w:left="5246" w:right="28" w:firstLine="708"/>
        <w:rPr>
          <w:rFonts w:ascii="Calibri Light" w:hAnsi="Calibri Light" w:cs="Calibri Light"/>
          <w:b/>
          <w:sz w:val="24"/>
          <w:szCs w:val="24"/>
          <w:u w:val="single"/>
        </w:rPr>
      </w:pPr>
    </w:p>
    <w:p w:rsidR="000518B9" w:rsidRDefault="000518B9" w:rsidP="000518B9">
      <w:pPr>
        <w:spacing w:line="276" w:lineRule="auto"/>
        <w:ind w:left="5812" w:firstLine="142"/>
        <w:rPr>
          <w:rFonts w:ascii="Calibri Light" w:hAnsi="Calibri Light" w:cs="Calibri Light"/>
          <w:sz w:val="24"/>
          <w:szCs w:val="24"/>
        </w:rPr>
      </w:pPr>
      <w:r>
        <w:rPr>
          <w:rFonts w:ascii="Calibri Light" w:hAnsi="Calibri Light" w:cs="Calibri Light"/>
          <w:b/>
          <w:bCs/>
          <w:sz w:val="24"/>
          <w:szCs w:val="24"/>
        </w:rPr>
        <w:t>Sąd Rejonowy w Cieszynie</w:t>
      </w:r>
    </w:p>
    <w:p w:rsidR="000518B9" w:rsidRDefault="000518B9" w:rsidP="000518B9">
      <w:pPr>
        <w:spacing w:line="276" w:lineRule="auto"/>
        <w:ind w:left="5812" w:firstLine="142"/>
        <w:rPr>
          <w:rFonts w:ascii="Calibri Light" w:hAnsi="Calibri Light" w:cs="Calibri Light"/>
          <w:sz w:val="24"/>
          <w:szCs w:val="24"/>
        </w:rPr>
      </w:pPr>
      <w:r>
        <w:rPr>
          <w:rFonts w:ascii="Calibri Light" w:hAnsi="Calibri Light" w:cs="Calibri Light"/>
          <w:b/>
          <w:bCs/>
          <w:sz w:val="24"/>
          <w:szCs w:val="24"/>
        </w:rPr>
        <w:t>ul. Garncarska 8</w:t>
      </w:r>
    </w:p>
    <w:p w:rsidR="000518B9" w:rsidRDefault="000518B9" w:rsidP="000518B9">
      <w:pPr>
        <w:spacing w:line="276" w:lineRule="auto"/>
        <w:ind w:left="5812" w:firstLine="142"/>
        <w:rPr>
          <w:rFonts w:ascii="Calibri Light" w:hAnsi="Calibri Light" w:cs="Calibri Light"/>
          <w:sz w:val="24"/>
          <w:szCs w:val="24"/>
        </w:rPr>
      </w:pPr>
      <w:r>
        <w:rPr>
          <w:rFonts w:ascii="Calibri Light" w:hAnsi="Calibri Light" w:cs="Calibri Light"/>
          <w:b/>
          <w:bCs/>
          <w:sz w:val="24"/>
          <w:szCs w:val="24"/>
        </w:rPr>
        <w:t>43-400 Cieszyn</w:t>
      </w:r>
    </w:p>
    <w:p w:rsidR="001D717D" w:rsidRDefault="001D717D" w:rsidP="001D717D">
      <w:pPr>
        <w:spacing w:line="276" w:lineRule="auto"/>
        <w:ind w:left="5812" w:right="28" w:firstLine="142"/>
        <w:rPr>
          <w:rFonts w:ascii="Calibri Light" w:hAnsi="Calibri Light" w:cs="Calibri Light"/>
          <w:sz w:val="24"/>
          <w:szCs w:val="24"/>
        </w:rPr>
      </w:pPr>
    </w:p>
    <w:p w:rsidR="001D717D" w:rsidRDefault="001D717D" w:rsidP="001D717D">
      <w:pPr>
        <w:spacing w:line="276" w:lineRule="auto"/>
        <w:ind w:right="28"/>
        <w:rPr>
          <w:rFonts w:ascii="Calibri Light" w:hAnsi="Calibri Light" w:cs="Calibri Light"/>
          <w:b/>
          <w:sz w:val="24"/>
          <w:szCs w:val="24"/>
          <w:u w:val="single"/>
        </w:rPr>
      </w:pPr>
      <w:r>
        <w:rPr>
          <w:rFonts w:ascii="Calibri Light" w:hAnsi="Calibri Light" w:cs="Calibri Light"/>
          <w:b/>
          <w:sz w:val="24"/>
          <w:szCs w:val="24"/>
          <w:u w:val="single"/>
        </w:rPr>
        <w:t>Wykonawca:</w:t>
      </w:r>
    </w:p>
    <w:p w:rsidR="001D717D" w:rsidRDefault="001D717D" w:rsidP="001D717D">
      <w:pPr>
        <w:spacing w:line="276" w:lineRule="auto"/>
        <w:ind w:right="28"/>
        <w:rPr>
          <w:rFonts w:ascii="Calibri Light" w:hAnsi="Calibri Light" w:cs="Calibri Light"/>
          <w:b/>
          <w:sz w:val="24"/>
          <w:szCs w:val="24"/>
          <w:u w:val="single"/>
        </w:rPr>
      </w:pPr>
    </w:p>
    <w:p w:rsidR="001D717D" w:rsidRDefault="001D717D" w:rsidP="001D717D">
      <w:pPr>
        <w:spacing w:line="276" w:lineRule="auto"/>
        <w:ind w:right="28"/>
        <w:rPr>
          <w:rFonts w:ascii="Calibri Light" w:hAnsi="Calibri Light" w:cs="Calibri Light"/>
          <w:sz w:val="24"/>
          <w:szCs w:val="24"/>
        </w:rPr>
      </w:pPr>
      <w:r>
        <w:rPr>
          <w:rFonts w:ascii="Calibri Light" w:hAnsi="Calibri Light" w:cs="Calibri Light"/>
          <w:sz w:val="24"/>
          <w:szCs w:val="24"/>
        </w:rPr>
        <w:t>………………………………………………………………………………………..</w:t>
      </w:r>
    </w:p>
    <w:p w:rsidR="001D717D" w:rsidRDefault="001D717D" w:rsidP="001D717D">
      <w:pPr>
        <w:spacing w:line="276" w:lineRule="auto"/>
        <w:ind w:right="28"/>
        <w:rPr>
          <w:rFonts w:ascii="Calibri Light" w:hAnsi="Calibri Light" w:cs="Calibri Light"/>
          <w:i/>
          <w:sz w:val="24"/>
          <w:szCs w:val="24"/>
        </w:rPr>
      </w:pPr>
      <w:r>
        <w:rPr>
          <w:rFonts w:ascii="Calibri Light" w:hAnsi="Calibri Light" w:cs="Calibri Light"/>
          <w:i/>
          <w:sz w:val="24"/>
          <w:szCs w:val="24"/>
        </w:rPr>
        <w:t xml:space="preserve">(pełna nazwa/firma, adres, w zależności od podmiotu </w:t>
      </w:r>
    </w:p>
    <w:p w:rsidR="001D717D" w:rsidRDefault="001D717D" w:rsidP="001D717D">
      <w:pPr>
        <w:spacing w:before="120" w:line="276" w:lineRule="auto"/>
        <w:ind w:right="28"/>
        <w:rPr>
          <w:rFonts w:ascii="Calibri Light" w:hAnsi="Calibri Light" w:cs="Calibri Light"/>
          <w:sz w:val="24"/>
          <w:szCs w:val="24"/>
          <w:u w:val="single"/>
        </w:rPr>
      </w:pPr>
      <w:r>
        <w:rPr>
          <w:rFonts w:ascii="Calibri Light" w:hAnsi="Calibri Light" w:cs="Calibri Light"/>
          <w:sz w:val="24"/>
          <w:szCs w:val="24"/>
          <w:u w:val="single"/>
        </w:rPr>
        <w:t>reprezentowany przez:</w:t>
      </w:r>
    </w:p>
    <w:p w:rsidR="001D717D" w:rsidRDefault="001D717D" w:rsidP="001D717D">
      <w:pPr>
        <w:spacing w:line="276" w:lineRule="auto"/>
        <w:ind w:right="28"/>
        <w:rPr>
          <w:rFonts w:ascii="Calibri Light" w:hAnsi="Calibri Light" w:cs="Calibri Light"/>
          <w:sz w:val="24"/>
          <w:szCs w:val="24"/>
        </w:rPr>
      </w:pPr>
      <w:r>
        <w:rPr>
          <w:rFonts w:ascii="Calibri Light" w:hAnsi="Calibri Light" w:cs="Calibri Light"/>
          <w:sz w:val="24"/>
          <w:szCs w:val="24"/>
        </w:rPr>
        <w:t>………………………………………………………………………………………..</w:t>
      </w:r>
    </w:p>
    <w:p w:rsidR="001D717D" w:rsidRDefault="001D717D" w:rsidP="001D717D">
      <w:pPr>
        <w:spacing w:line="276" w:lineRule="auto"/>
        <w:ind w:right="28"/>
        <w:rPr>
          <w:rFonts w:ascii="Calibri Light" w:hAnsi="Calibri Light" w:cs="Calibri Light"/>
          <w:i/>
          <w:sz w:val="24"/>
          <w:szCs w:val="24"/>
        </w:rPr>
      </w:pPr>
      <w:r>
        <w:rPr>
          <w:rFonts w:ascii="Calibri Light" w:hAnsi="Calibri Light" w:cs="Calibri Light"/>
          <w:i/>
          <w:sz w:val="24"/>
          <w:szCs w:val="24"/>
        </w:rPr>
        <w:t>(imię, nazwisko, stanowisko/podstawa do reprezentacji)</w:t>
      </w:r>
    </w:p>
    <w:p w:rsidR="001D717D" w:rsidRDefault="001D717D" w:rsidP="001D717D">
      <w:pPr>
        <w:spacing w:line="276" w:lineRule="auto"/>
        <w:ind w:right="28"/>
        <w:rPr>
          <w:rFonts w:ascii="Calibri Light" w:hAnsi="Calibri Light" w:cs="Calibri Light"/>
          <w:sz w:val="24"/>
          <w:szCs w:val="24"/>
        </w:rPr>
      </w:pPr>
    </w:p>
    <w:p w:rsidR="001D717D" w:rsidRDefault="001D717D" w:rsidP="001D717D">
      <w:pPr>
        <w:spacing w:line="276" w:lineRule="auto"/>
        <w:ind w:right="28"/>
        <w:rPr>
          <w:rFonts w:ascii="Calibri Light" w:hAnsi="Calibri Light" w:cs="Calibri Light"/>
          <w:sz w:val="24"/>
          <w:szCs w:val="24"/>
        </w:rPr>
      </w:pPr>
    </w:p>
    <w:p w:rsidR="001D717D" w:rsidRDefault="001D717D" w:rsidP="001D717D">
      <w:pPr>
        <w:spacing w:line="276" w:lineRule="auto"/>
        <w:ind w:right="28"/>
        <w:jc w:val="center"/>
        <w:rPr>
          <w:rFonts w:ascii="Calibri Light" w:hAnsi="Calibri Light" w:cs="Calibri Light"/>
          <w:b/>
          <w:sz w:val="24"/>
          <w:szCs w:val="24"/>
          <w:u w:val="single"/>
        </w:rPr>
      </w:pPr>
      <w:r>
        <w:rPr>
          <w:rFonts w:ascii="Calibri Light" w:hAnsi="Calibri Light" w:cs="Calibri Light"/>
          <w:b/>
          <w:sz w:val="24"/>
          <w:szCs w:val="24"/>
          <w:u w:val="single"/>
        </w:rPr>
        <w:t>OŚWIADCZENIE PODMIOTU UDOSTĘPNIAJĄCEGO ZASOBY</w:t>
      </w:r>
    </w:p>
    <w:p w:rsidR="001D717D" w:rsidRDefault="001D717D" w:rsidP="001D717D">
      <w:pPr>
        <w:spacing w:line="276" w:lineRule="auto"/>
        <w:ind w:right="28"/>
        <w:jc w:val="center"/>
        <w:rPr>
          <w:rFonts w:ascii="Calibri Light" w:hAnsi="Calibri Light" w:cs="Calibri Light"/>
          <w:b/>
          <w:sz w:val="24"/>
          <w:szCs w:val="24"/>
          <w:u w:val="single"/>
        </w:rPr>
      </w:pPr>
      <w:r>
        <w:rPr>
          <w:rFonts w:ascii="Calibri Light" w:hAnsi="Calibri Light" w:cs="Calibri Light"/>
          <w:b/>
          <w:sz w:val="24"/>
          <w:szCs w:val="24"/>
          <w:u w:val="single"/>
        </w:rPr>
        <w:t xml:space="preserve">O NIEPODLEGANIU WYKLUCZENIU ORAZ SPEŁNIANIU WARUNKÓW UDZIAŁU </w:t>
      </w:r>
      <w:r>
        <w:rPr>
          <w:rFonts w:ascii="Calibri Light" w:hAnsi="Calibri Light" w:cs="Calibri Light"/>
          <w:b/>
          <w:sz w:val="24"/>
          <w:szCs w:val="24"/>
          <w:u w:val="single"/>
        </w:rPr>
        <w:br/>
        <w:t xml:space="preserve">W POSTĘPOWANIU </w:t>
      </w:r>
    </w:p>
    <w:p w:rsidR="001D717D" w:rsidRDefault="001D717D" w:rsidP="001D717D">
      <w:pPr>
        <w:spacing w:line="276" w:lineRule="auto"/>
        <w:ind w:right="28"/>
        <w:jc w:val="center"/>
        <w:rPr>
          <w:rFonts w:ascii="Calibri Light" w:hAnsi="Calibri Light" w:cs="Calibri Light"/>
          <w:b/>
          <w:sz w:val="24"/>
          <w:szCs w:val="24"/>
        </w:rPr>
      </w:pPr>
      <w:r>
        <w:rPr>
          <w:rFonts w:ascii="Calibri Light" w:hAnsi="Calibri Light" w:cs="Calibri Light"/>
          <w:b/>
          <w:sz w:val="24"/>
          <w:szCs w:val="24"/>
        </w:rPr>
        <w:t xml:space="preserve">składane na podstawie art. 125 ust. 1 ustawy z dnia 11 września 2019r. </w:t>
      </w:r>
    </w:p>
    <w:p w:rsidR="001D717D" w:rsidRDefault="001D717D" w:rsidP="001D717D">
      <w:pPr>
        <w:spacing w:line="276" w:lineRule="auto"/>
        <w:ind w:right="28"/>
        <w:jc w:val="center"/>
        <w:rPr>
          <w:rFonts w:ascii="Calibri Light" w:hAnsi="Calibri Light" w:cs="Calibri Light"/>
          <w:b/>
          <w:sz w:val="24"/>
          <w:szCs w:val="24"/>
        </w:rPr>
      </w:pPr>
      <w:r>
        <w:rPr>
          <w:rFonts w:ascii="Calibri Light" w:hAnsi="Calibri Light" w:cs="Calibri Light"/>
          <w:b/>
          <w:sz w:val="24"/>
          <w:szCs w:val="24"/>
        </w:rPr>
        <w:t>Prawo zamówień publicznych (dalej jako: ustawa Pzp)</w:t>
      </w:r>
    </w:p>
    <w:p w:rsidR="001D717D" w:rsidRDefault="001D717D" w:rsidP="001D717D">
      <w:pPr>
        <w:spacing w:line="276" w:lineRule="auto"/>
        <w:ind w:right="28"/>
        <w:jc w:val="both"/>
        <w:rPr>
          <w:rFonts w:ascii="Calibri Light" w:hAnsi="Calibri Light" w:cs="Calibri Light"/>
          <w:sz w:val="24"/>
          <w:szCs w:val="24"/>
        </w:rPr>
      </w:pPr>
    </w:p>
    <w:p w:rsidR="001D717D" w:rsidRDefault="001D717D" w:rsidP="001D717D">
      <w:pPr>
        <w:spacing w:line="276" w:lineRule="auto"/>
        <w:ind w:right="28"/>
        <w:jc w:val="both"/>
        <w:rPr>
          <w:rFonts w:ascii="Calibri Light" w:hAnsi="Calibri Light" w:cs="Calibri Light"/>
          <w:b/>
          <w:sz w:val="24"/>
          <w:szCs w:val="24"/>
        </w:rPr>
      </w:pPr>
      <w:r>
        <w:rPr>
          <w:rFonts w:ascii="Calibri Light" w:hAnsi="Calibri Light" w:cs="Calibri Light"/>
          <w:sz w:val="24"/>
          <w:szCs w:val="24"/>
        </w:rPr>
        <w:tab/>
      </w:r>
      <w:r>
        <w:rPr>
          <w:rFonts w:ascii="Calibri Light" w:hAnsi="Calibri Light" w:cs="Calibri Light"/>
          <w:sz w:val="24"/>
          <w:szCs w:val="24"/>
        </w:rPr>
        <w:tab/>
        <w:t xml:space="preserve">Na potrzeby postępowania o udzielenie zamówienia publicznego pn. </w:t>
      </w:r>
      <w:r>
        <w:rPr>
          <w:rFonts w:ascii="Calibri Light" w:hAnsi="Calibri Light" w:cs="Calibri Light"/>
          <w:b/>
          <w:sz w:val="24"/>
          <w:szCs w:val="24"/>
        </w:rPr>
        <w:t xml:space="preserve"> </w:t>
      </w:r>
    </w:p>
    <w:p w:rsidR="00E64FBD" w:rsidRPr="00D744D4" w:rsidRDefault="00E64FBD" w:rsidP="00E64FBD">
      <w:pPr>
        <w:tabs>
          <w:tab w:val="left" w:pos="142"/>
        </w:tabs>
        <w:spacing w:line="276" w:lineRule="auto"/>
        <w:ind w:right="28"/>
        <w:jc w:val="both"/>
        <w:rPr>
          <w:rFonts w:ascii="Calibri Light" w:hAnsi="Calibri Light" w:cs="Calibri Light"/>
          <w:b/>
          <w:sz w:val="24"/>
          <w:szCs w:val="24"/>
          <w:u w:val="single"/>
        </w:rPr>
      </w:pPr>
      <w:r w:rsidRPr="00D744D4">
        <w:rPr>
          <w:rFonts w:ascii="Calibri Light" w:hAnsi="Calibri Light" w:cs="Calibri Light"/>
          <w:b/>
          <w:sz w:val="24"/>
          <w:szCs w:val="24"/>
        </w:rPr>
        <w:t xml:space="preserve">Kompleksowe usługi utrzymania czystości i porządku w budynku Sadu Rejonowego </w:t>
      </w:r>
      <w:r w:rsidRPr="00D744D4">
        <w:rPr>
          <w:rFonts w:ascii="Calibri Light" w:hAnsi="Calibri Light" w:cs="Calibri Light"/>
          <w:b/>
          <w:sz w:val="24"/>
          <w:szCs w:val="24"/>
        </w:rPr>
        <w:br/>
        <w:t>w Cieszynie przy ul. Garncarskiej 8 wraz z utrzymaniem porządku na przylegających terenach zewnętrznych</w:t>
      </w:r>
      <w:r w:rsidRPr="00D744D4">
        <w:rPr>
          <w:rFonts w:ascii="Calibri Light" w:hAnsi="Calibri Light" w:cs="Calibri Light"/>
          <w:b/>
          <w:sz w:val="24"/>
          <w:szCs w:val="24"/>
          <w:u w:val="single"/>
        </w:rPr>
        <w:t xml:space="preserve"> </w:t>
      </w:r>
    </w:p>
    <w:p w:rsidR="001D717D" w:rsidRPr="000609FF" w:rsidRDefault="001D717D" w:rsidP="000609FF">
      <w:pPr>
        <w:spacing w:line="276" w:lineRule="auto"/>
        <w:jc w:val="both"/>
        <w:rPr>
          <w:rFonts w:ascii="Calibri Light" w:hAnsi="Calibri Light" w:cs="Calibri Light"/>
          <w:sz w:val="24"/>
          <w:szCs w:val="24"/>
        </w:rPr>
      </w:pPr>
      <w:r w:rsidRPr="00602406">
        <w:rPr>
          <w:rFonts w:ascii="Calibri Light" w:hAnsi="Calibri Light" w:cs="Calibri Light"/>
          <w:b/>
          <w:sz w:val="24"/>
          <w:szCs w:val="24"/>
        </w:rPr>
        <w:t>oświadczam, że:</w:t>
      </w:r>
    </w:p>
    <w:p w:rsidR="001D717D" w:rsidRPr="000609FF" w:rsidRDefault="001D717D" w:rsidP="000609FF">
      <w:pPr>
        <w:tabs>
          <w:tab w:val="left" w:pos="142"/>
        </w:tabs>
        <w:spacing w:line="276" w:lineRule="auto"/>
        <w:ind w:left="142" w:right="28"/>
        <w:jc w:val="both"/>
        <w:rPr>
          <w:rStyle w:val="markedcontent"/>
          <w:rFonts w:ascii="Calibri Light" w:hAnsi="Calibri Light" w:cs="Calibri Light"/>
        </w:rPr>
      </w:pPr>
      <w:r>
        <w:rPr>
          <w:rFonts w:ascii="Calibri Light" w:hAnsi="Calibri Light" w:cs="Calibri Light"/>
          <w:sz w:val="24"/>
          <w:szCs w:val="24"/>
        </w:rPr>
        <w:t>1.  Nie podlegam wykluczeniu z postępowania na podstawie art. 108 ust. 1 pkt. 1-6 ustawy Pzp.</w:t>
      </w:r>
    </w:p>
    <w:p w:rsidR="001D717D" w:rsidRDefault="001D717D" w:rsidP="001D717D">
      <w:pPr>
        <w:tabs>
          <w:tab w:val="left" w:pos="142"/>
        </w:tabs>
        <w:spacing w:line="276" w:lineRule="auto"/>
        <w:ind w:right="28"/>
        <w:jc w:val="both"/>
        <w:rPr>
          <w:rFonts w:ascii="Calibri Light" w:hAnsi="Calibri Light" w:cs="Calibri Light"/>
          <w:sz w:val="24"/>
          <w:szCs w:val="24"/>
        </w:rPr>
      </w:pPr>
      <w:r>
        <w:rPr>
          <w:rFonts w:ascii="Calibri Light" w:hAnsi="Calibri Light" w:cs="Calibri Light"/>
          <w:sz w:val="24"/>
          <w:szCs w:val="24"/>
        </w:rPr>
        <w:t xml:space="preserve">2. Nie podlegam wykluczeniu z postępowania na podstawie art. 109 ust. 1 </w:t>
      </w:r>
      <w:r>
        <w:rPr>
          <w:rFonts w:ascii="Calibri Light" w:hAnsi="Calibri Light" w:cs="Calibri Light"/>
          <w:iCs/>
          <w:sz w:val="24"/>
          <w:szCs w:val="24"/>
        </w:rPr>
        <w:t xml:space="preserve">pkt 1 i pkt 4 </w:t>
      </w:r>
      <w:r>
        <w:rPr>
          <w:rFonts w:ascii="Calibri Light" w:hAnsi="Calibri Light" w:cs="Calibri Light"/>
          <w:sz w:val="24"/>
          <w:szCs w:val="24"/>
        </w:rPr>
        <w:t>ustawy Pzp.</w:t>
      </w:r>
    </w:p>
    <w:p w:rsidR="001D717D" w:rsidRDefault="001D717D" w:rsidP="001D717D">
      <w:pPr>
        <w:tabs>
          <w:tab w:val="left" w:pos="142"/>
        </w:tabs>
        <w:spacing w:line="276" w:lineRule="auto"/>
        <w:ind w:right="28"/>
        <w:jc w:val="both"/>
        <w:rPr>
          <w:rStyle w:val="markedcontent"/>
          <w:rFonts w:ascii="Calibri Light" w:eastAsia="Arial Unicode MS" w:hAnsi="Calibri Light" w:cs="Calibri Light"/>
          <w:sz w:val="24"/>
          <w:szCs w:val="24"/>
        </w:rPr>
      </w:pPr>
      <w:r>
        <w:rPr>
          <w:rFonts w:ascii="Calibri Light" w:hAnsi="Calibri Light" w:cs="Calibri Light"/>
          <w:sz w:val="24"/>
          <w:szCs w:val="24"/>
        </w:rPr>
        <w:t>3. Zachodzą w stosunku do mnie podstawy wykluczenia z postępowania na podstawie art. ............. ustawy</w:t>
      </w:r>
      <w:r>
        <w:rPr>
          <w:rFonts w:ascii="Calibri Light" w:hAnsi="Calibri Light" w:cs="Calibri Light"/>
        </w:rPr>
        <w:t xml:space="preserve"> Pzp (podać mającą zastosowanie podstawę wykluczenia spośród</w:t>
      </w:r>
      <w:r>
        <w:rPr>
          <w:rStyle w:val="markedcontent"/>
          <w:rFonts w:ascii="Calibri Light" w:eastAsia="Arial Unicode MS" w:hAnsi="Calibri Light" w:cs="Calibri Light"/>
          <w:i/>
          <w:sz w:val="24"/>
          <w:szCs w:val="24"/>
        </w:rPr>
        <w:t xml:space="preserve"> wymienionych w art. 108 ust. 1 pkt 1, 2 i 5 oraz art. </w:t>
      </w:r>
      <w:r>
        <w:rPr>
          <w:rFonts w:ascii="Calibri Light" w:hAnsi="Calibri Light" w:cs="Calibri Light"/>
          <w:i/>
          <w:sz w:val="24"/>
          <w:szCs w:val="24"/>
        </w:rPr>
        <w:t xml:space="preserve">109 ust. 1 pkt 4 </w:t>
      </w:r>
      <w:r>
        <w:rPr>
          <w:rStyle w:val="markedcontent"/>
          <w:rFonts w:ascii="Calibri Light" w:eastAsia="Arial Unicode MS" w:hAnsi="Calibri Light" w:cs="Calibri Light"/>
          <w:i/>
          <w:sz w:val="24"/>
          <w:szCs w:val="24"/>
        </w:rPr>
        <w:t xml:space="preserve">ustawy Pzp). </w:t>
      </w:r>
    </w:p>
    <w:p w:rsidR="001D717D" w:rsidRDefault="001D717D" w:rsidP="001D717D">
      <w:pPr>
        <w:tabs>
          <w:tab w:val="left" w:pos="142"/>
        </w:tabs>
        <w:spacing w:line="276" w:lineRule="auto"/>
        <w:ind w:right="28"/>
        <w:jc w:val="both"/>
        <w:rPr>
          <w:rStyle w:val="markedcontent"/>
          <w:rFonts w:ascii="Calibri Light" w:eastAsia="Arial Unicode MS" w:hAnsi="Calibri Light" w:cs="Calibri Light"/>
          <w:sz w:val="24"/>
          <w:szCs w:val="24"/>
        </w:rPr>
      </w:pPr>
      <w:r>
        <w:rPr>
          <w:rStyle w:val="markedcontent"/>
          <w:rFonts w:ascii="Calibri Light" w:eastAsia="Arial Unicode MS" w:hAnsi="Calibri Light" w:cs="Calibri Light"/>
          <w:sz w:val="24"/>
          <w:szCs w:val="24"/>
        </w:rPr>
        <w:t xml:space="preserve">Jednocześnie oświadczam, że w związku z ww. okolicznością, na podstawie art. 110 </w:t>
      </w:r>
      <w:r>
        <w:rPr>
          <w:rStyle w:val="markedcontent"/>
          <w:rFonts w:ascii="Calibri Light" w:eastAsia="Arial Unicode MS" w:hAnsi="Calibri Light" w:cs="Calibri Light"/>
          <w:sz w:val="24"/>
          <w:szCs w:val="24"/>
        </w:rPr>
        <w:br/>
        <w:t xml:space="preserve">ust. 2 ustawy Pzp podjąłem następujące czynności (procedura sanacyjna-samooczyszczenie) </w:t>
      </w:r>
    </w:p>
    <w:p w:rsidR="001D717D" w:rsidRDefault="001D717D" w:rsidP="001D717D">
      <w:pPr>
        <w:spacing w:line="276" w:lineRule="auto"/>
        <w:ind w:left="284" w:right="28"/>
        <w:jc w:val="both"/>
        <w:rPr>
          <w:rFonts w:ascii="Calibri Light" w:hAnsi="Calibri Light" w:cs="Calibri Light"/>
          <w:sz w:val="24"/>
          <w:szCs w:val="24"/>
        </w:rPr>
      </w:pPr>
    </w:p>
    <w:p w:rsidR="001D717D" w:rsidRDefault="001D717D" w:rsidP="001D717D">
      <w:pPr>
        <w:spacing w:line="276" w:lineRule="auto"/>
        <w:ind w:left="284" w:right="28"/>
        <w:jc w:val="both"/>
        <w:rPr>
          <w:rFonts w:ascii="Calibri Light" w:hAnsi="Calibri Light" w:cs="Calibri Light"/>
          <w:sz w:val="24"/>
          <w:szCs w:val="24"/>
        </w:rPr>
      </w:pPr>
      <w:r>
        <w:rPr>
          <w:rFonts w:ascii="Calibri Light" w:hAnsi="Calibri Light" w:cs="Calibri Light"/>
          <w:sz w:val="24"/>
          <w:szCs w:val="24"/>
        </w:rPr>
        <w:t>Na potwierdzenie powyższego przedkładam następujące środki dowodowe:</w:t>
      </w:r>
    </w:p>
    <w:p w:rsidR="001D717D" w:rsidRDefault="001D717D" w:rsidP="001D717D">
      <w:pPr>
        <w:spacing w:line="276" w:lineRule="auto"/>
        <w:ind w:left="284" w:right="28"/>
        <w:jc w:val="both"/>
        <w:rPr>
          <w:rFonts w:ascii="Calibri Light" w:hAnsi="Calibri Light" w:cs="Calibri Light"/>
          <w:sz w:val="24"/>
          <w:szCs w:val="24"/>
        </w:rPr>
      </w:pPr>
      <w:r>
        <w:rPr>
          <w:rFonts w:ascii="Calibri Light" w:hAnsi="Calibri Light" w:cs="Calibri Light"/>
          <w:sz w:val="24"/>
          <w:szCs w:val="24"/>
        </w:rPr>
        <w:t>1) ………………………………………………</w:t>
      </w:r>
    </w:p>
    <w:p w:rsidR="001D717D" w:rsidRDefault="001D717D" w:rsidP="001D717D">
      <w:pPr>
        <w:spacing w:line="276" w:lineRule="auto"/>
        <w:ind w:left="284" w:right="28"/>
        <w:jc w:val="both"/>
        <w:rPr>
          <w:rFonts w:ascii="Calibri Light" w:hAnsi="Calibri Light" w:cs="Calibri Light"/>
          <w:sz w:val="24"/>
          <w:szCs w:val="24"/>
        </w:rPr>
      </w:pPr>
      <w:r>
        <w:rPr>
          <w:rFonts w:ascii="Calibri Light" w:hAnsi="Calibri Light" w:cs="Calibri Light"/>
          <w:sz w:val="24"/>
          <w:szCs w:val="24"/>
        </w:rPr>
        <w:t>2) ………………………………………………</w:t>
      </w:r>
    </w:p>
    <w:p w:rsidR="001D717D" w:rsidRDefault="001D717D" w:rsidP="001D717D">
      <w:pPr>
        <w:spacing w:line="276" w:lineRule="auto"/>
        <w:ind w:left="284" w:right="28"/>
        <w:jc w:val="both"/>
        <w:rPr>
          <w:rFonts w:ascii="Calibri Light" w:hAnsi="Calibri Light" w:cs="Calibri Light"/>
          <w:sz w:val="24"/>
          <w:szCs w:val="24"/>
        </w:rPr>
      </w:pPr>
    </w:p>
    <w:p w:rsidR="001D717D" w:rsidRPr="000609FF" w:rsidRDefault="001D717D" w:rsidP="000609FF">
      <w:pPr>
        <w:pStyle w:val="Akapitzlist"/>
        <w:numPr>
          <w:ilvl w:val="0"/>
          <w:numId w:val="85"/>
        </w:numPr>
        <w:tabs>
          <w:tab w:val="left" w:pos="142"/>
        </w:tabs>
        <w:suppressAutoHyphens/>
        <w:spacing w:line="276" w:lineRule="auto"/>
        <w:ind w:right="28"/>
        <w:jc w:val="both"/>
        <w:rPr>
          <w:rFonts w:ascii="Calibri Light" w:hAnsi="Calibri Light" w:cs="Calibri Light"/>
          <w:sz w:val="24"/>
          <w:szCs w:val="24"/>
        </w:rPr>
      </w:pPr>
      <w:r>
        <w:rPr>
          <w:rFonts w:ascii="Calibri Light" w:hAnsi="Calibri Light" w:cs="Calibri Light"/>
          <w:sz w:val="24"/>
          <w:szCs w:val="24"/>
        </w:rPr>
        <w:t xml:space="preserve">Nie podlegam wykluczeniu z postępowania na podstawie art. 7 pkt 1-3 ustawy z dnia </w:t>
      </w:r>
      <w:r>
        <w:rPr>
          <w:rFonts w:ascii="Calibri Light" w:hAnsi="Calibri Light" w:cs="Calibri Light"/>
          <w:sz w:val="24"/>
          <w:szCs w:val="24"/>
        </w:rPr>
        <w:br/>
        <w:t xml:space="preserve">13 kwietnia 2022r. </w:t>
      </w:r>
      <w:r>
        <w:rPr>
          <w:rFonts w:ascii="Calibri Light" w:hAnsi="Calibri Light" w:cs="Calibri Light"/>
          <w:bCs/>
          <w:color w:val="000000"/>
          <w:sz w:val="24"/>
          <w:szCs w:val="24"/>
          <w:shd w:val="clear" w:color="auto" w:fill="FFFFFF"/>
        </w:rPr>
        <w:t>o</w:t>
      </w:r>
      <w:r>
        <w:rPr>
          <w:rFonts w:ascii="Calibri Light" w:hAnsi="Calibri Light" w:cs="Calibri Light"/>
          <w:b/>
          <w:bCs/>
          <w:color w:val="000000"/>
          <w:sz w:val="24"/>
          <w:szCs w:val="24"/>
          <w:shd w:val="clear" w:color="auto" w:fill="FFFFFF"/>
        </w:rPr>
        <w:t xml:space="preserve"> </w:t>
      </w:r>
      <w:r>
        <w:rPr>
          <w:rFonts w:ascii="Calibri Light" w:hAnsi="Calibri Light" w:cs="Calibri Light"/>
          <w:bCs/>
          <w:color w:val="000000"/>
          <w:sz w:val="24"/>
          <w:szCs w:val="24"/>
          <w:shd w:val="clear" w:color="auto" w:fill="FFFFFF"/>
        </w:rPr>
        <w:t xml:space="preserve">szczególnych rozwiązaniach w zakresie przeciwdziałania wspieraniu agresji </w:t>
      </w:r>
      <w:r>
        <w:rPr>
          <w:rFonts w:ascii="Calibri Light" w:hAnsi="Calibri Light" w:cs="Calibri Light"/>
          <w:sz w:val="24"/>
          <w:szCs w:val="24"/>
        </w:rPr>
        <w:t>na Ukrainę oraz służących ochronie bezpieczeństwa narodowego (t.j. Dz.U. 2024 poz. 507).</w:t>
      </w:r>
    </w:p>
    <w:p w:rsidR="001D717D" w:rsidRDefault="001D717D" w:rsidP="000609FF">
      <w:pPr>
        <w:pStyle w:val="Akapitzlist"/>
        <w:numPr>
          <w:ilvl w:val="0"/>
          <w:numId w:val="85"/>
        </w:numPr>
        <w:tabs>
          <w:tab w:val="left" w:pos="142"/>
        </w:tabs>
        <w:suppressAutoHyphens/>
        <w:spacing w:line="276" w:lineRule="auto"/>
        <w:ind w:right="28"/>
        <w:jc w:val="both"/>
        <w:rPr>
          <w:rFonts w:ascii="Calibri Light" w:hAnsi="Calibri Light" w:cs="Calibri Light"/>
          <w:sz w:val="24"/>
          <w:szCs w:val="24"/>
        </w:rPr>
      </w:pPr>
      <w:r>
        <w:rPr>
          <w:rFonts w:ascii="Calibri Light" w:hAnsi="Calibri Light" w:cs="Calibri Light"/>
          <w:sz w:val="24"/>
          <w:szCs w:val="24"/>
        </w:rPr>
        <w:t xml:space="preserve">Oświadczam, że w celu wykazania spełniania warunków udziału w postępowaniu, określonych przez Zamawiającego w ogłoszeniu o zamówieniu oraz w ust. 3.4. rozdziału XIX Specyfikacji Warunków Zamówienia udostępniam następujące zasoby: </w:t>
      </w:r>
    </w:p>
    <w:p w:rsidR="001D717D" w:rsidRDefault="001D717D" w:rsidP="001D717D">
      <w:pPr>
        <w:spacing w:line="276" w:lineRule="auto"/>
        <w:ind w:left="284" w:right="28" w:hanging="284"/>
        <w:jc w:val="both"/>
        <w:rPr>
          <w:rFonts w:ascii="Calibri Light" w:hAnsi="Calibri Light" w:cs="Calibri Light"/>
          <w:sz w:val="24"/>
          <w:szCs w:val="24"/>
        </w:rPr>
      </w:pPr>
    </w:p>
    <w:p w:rsidR="001D717D" w:rsidRDefault="001D717D" w:rsidP="001D717D">
      <w:pPr>
        <w:spacing w:line="276" w:lineRule="auto"/>
        <w:ind w:left="284" w:right="28" w:hanging="284"/>
        <w:jc w:val="both"/>
        <w:rPr>
          <w:rFonts w:ascii="Calibri Light" w:hAnsi="Calibri Light" w:cs="Calibri Light"/>
          <w:sz w:val="24"/>
          <w:szCs w:val="24"/>
        </w:rPr>
      </w:pPr>
      <w:r>
        <w:rPr>
          <w:rFonts w:ascii="Calibri Light" w:hAnsi="Calibri Light" w:cs="Calibri Light"/>
          <w:sz w:val="24"/>
          <w:szCs w:val="24"/>
        </w:rPr>
        <w:t>Udostępniane zasoby:</w:t>
      </w:r>
    </w:p>
    <w:p w:rsidR="001D717D" w:rsidRDefault="001D717D" w:rsidP="001D717D">
      <w:pPr>
        <w:spacing w:line="276" w:lineRule="auto"/>
        <w:ind w:left="284" w:right="28" w:hanging="284"/>
        <w:jc w:val="both"/>
        <w:rPr>
          <w:rFonts w:ascii="Calibri Light" w:hAnsi="Calibri Light" w:cs="Calibri Light"/>
          <w:sz w:val="24"/>
          <w:szCs w:val="24"/>
        </w:rPr>
      </w:pPr>
      <w:r>
        <w:rPr>
          <w:rFonts w:ascii="Calibri Light" w:hAnsi="Calibri Light" w:cs="Calibri Light"/>
          <w:sz w:val="24"/>
          <w:szCs w:val="24"/>
        </w:rPr>
        <w:t>…………………………………………………………………………………………………………………………….…………</w:t>
      </w:r>
    </w:p>
    <w:p w:rsidR="001D717D" w:rsidRDefault="001D717D" w:rsidP="001D717D">
      <w:pPr>
        <w:spacing w:line="276" w:lineRule="auto"/>
        <w:ind w:right="28"/>
        <w:jc w:val="both"/>
        <w:rPr>
          <w:rFonts w:ascii="Calibri Light" w:hAnsi="Calibri Light" w:cs="Calibri Light"/>
          <w:i/>
          <w:iCs/>
          <w:sz w:val="24"/>
          <w:szCs w:val="24"/>
        </w:rPr>
      </w:pPr>
      <w:r>
        <w:rPr>
          <w:rFonts w:ascii="Calibri Light" w:hAnsi="Calibri Light" w:cs="Calibri Light"/>
          <w:i/>
          <w:iCs/>
          <w:sz w:val="24"/>
          <w:szCs w:val="24"/>
        </w:rPr>
        <w:t>(należy wskazać zakres w jakim podmiot trzeci udostępnia zasoby ).</w:t>
      </w:r>
    </w:p>
    <w:p w:rsidR="001D717D" w:rsidRDefault="001D717D" w:rsidP="001D717D">
      <w:pPr>
        <w:spacing w:line="276" w:lineRule="auto"/>
        <w:ind w:right="28"/>
        <w:jc w:val="both"/>
        <w:rPr>
          <w:rFonts w:ascii="Calibri Light" w:hAnsi="Calibri Light" w:cs="Calibri Light"/>
          <w:sz w:val="24"/>
          <w:szCs w:val="24"/>
        </w:rPr>
      </w:pPr>
    </w:p>
    <w:p w:rsidR="001D717D" w:rsidRDefault="001D717D" w:rsidP="000609FF">
      <w:pPr>
        <w:pStyle w:val="Akapitzlist"/>
        <w:numPr>
          <w:ilvl w:val="0"/>
          <w:numId w:val="85"/>
        </w:numPr>
        <w:tabs>
          <w:tab w:val="left" w:pos="142"/>
        </w:tabs>
        <w:suppressAutoHyphens/>
        <w:spacing w:line="276" w:lineRule="auto"/>
        <w:ind w:right="28"/>
        <w:jc w:val="both"/>
        <w:rPr>
          <w:rFonts w:ascii="Calibri Light" w:hAnsi="Calibri Light" w:cs="Calibri Light"/>
          <w:sz w:val="24"/>
          <w:szCs w:val="24"/>
        </w:rPr>
      </w:pPr>
      <w:r>
        <w:rPr>
          <w:rFonts w:ascii="Calibri Light" w:hAnsi="Calibri Light" w:cs="Calibri Light"/>
          <w:sz w:val="24"/>
          <w:szCs w:val="24"/>
        </w:rPr>
        <w:t xml:space="preserve">Oświadczam, iż spełniam warunki udziału w postępowaniu o udzielenie zamówienia określone w ust. 3.4 rozdz. XIX SWZ w zakresie których udostępniam swoje zasoby Wykonawcy w celu wykazania spełniania warunków udziału w postępowaniu. </w:t>
      </w:r>
    </w:p>
    <w:p w:rsidR="001D717D" w:rsidRDefault="001D717D" w:rsidP="001D717D">
      <w:pPr>
        <w:pStyle w:val="Akapitzlist"/>
        <w:tabs>
          <w:tab w:val="left" w:pos="142"/>
        </w:tabs>
        <w:spacing w:line="276" w:lineRule="auto"/>
        <w:ind w:left="502" w:right="28"/>
        <w:jc w:val="both"/>
        <w:rPr>
          <w:rFonts w:ascii="Calibri Light" w:hAnsi="Calibri Light" w:cs="Calibri Light"/>
          <w:sz w:val="24"/>
          <w:szCs w:val="24"/>
        </w:rPr>
      </w:pPr>
    </w:p>
    <w:p w:rsidR="001D717D" w:rsidRDefault="001D717D" w:rsidP="001D717D">
      <w:pPr>
        <w:tabs>
          <w:tab w:val="left" w:pos="142"/>
        </w:tabs>
        <w:spacing w:line="276" w:lineRule="auto"/>
        <w:ind w:right="28"/>
        <w:jc w:val="both"/>
        <w:rPr>
          <w:rFonts w:ascii="Calibri Light" w:hAnsi="Calibri Light" w:cs="Calibri Light"/>
          <w:sz w:val="24"/>
          <w:szCs w:val="24"/>
        </w:rPr>
      </w:pPr>
      <w:r>
        <w:rPr>
          <w:rFonts w:ascii="Calibri Light" w:hAnsi="Calibri Light" w:cs="Calibri Light"/>
          <w:b/>
          <w:sz w:val="24"/>
          <w:szCs w:val="24"/>
        </w:rPr>
        <w:t>OŚWIADCZENIE DOTYCZĄCE PODANYCH INFORMACJI:</w:t>
      </w:r>
    </w:p>
    <w:p w:rsidR="001D717D" w:rsidRDefault="001D717D" w:rsidP="001D717D">
      <w:pPr>
        <w:tabs>
          <w:tab w:val="left" w:pos="142"/>
        </w:tabs>
        <w:spacing w:before="240" w:line="276" w:lineRule="auto"/>
        <w:ind w:right="28"/>
        <w:jc w:val="both"/>
        <w:rPr>
          <w:rFonts w:ascii="Calibri Light" w:hAnsi="Calibri Light" w:cs="Calibri Light"/>
          <w:sz w:val="24"/>
          <w:szCs w:val="24"/>
        </w:rPr>
      </w:pPr>
      <w:r>
        <w:rPr>
          <w:rFonts w:ascii="Calibri Light" w:hAnsi="Calibri Light" w:cs="Calibri Light"/>
          <w:sz w:val="24"/>
          <w:szCs w:val="24"/>
        </w:rPr>
        <w:t xml:space="preserve">Oświadczam, że wszystkie informacje podane w powyższych oświadczeniach są aktualne </w:t>
      </w:r>
      <w:r>
        <w:rPr>
          <w:rFonts w:ascii="Calibri Light" w:hAnsi="Calibri Light" w:cs="Calibri Light"/>
          <w:sz w:val="24"/>
          <w:szCs w:val="24"/>
        </w:rPr>
        <w:br/>
        <w:t>i zgodne z prawdą oraz zostały przedstawione z pełną świadomością konsekwencji wprowadzenia zamawiającego w błąd przy przedstawianiu informacji.</w:t>
      </w:r>
    </w:p>
    <w:p w:rsidR="001D717D" w:rsidRDefault="001D717D" w:rsidP="001D717D">
      <w:pPr>
        <w:spacing w:line="276" w:lineRule="auto"/>
        <w:ind w:right="28"/>
        <w:rPr>
          <w:rFonts w:ascii="Calibri Light" w:eastAsia="Calibri" w:hAnsi="Calibri Light" w:cs="Calibri Light"/>
          <w:b/>
          <w:sz w:val="24"/>
          <w:szCs w:val="24"/>
        </w:rPr>
      </w:pPr>
    </w:p>
    <w:p w:rsidR="001D717D" w:rsidRDefault="001D717D" w:rsidP="001D717D">
      <w:pPr>
        <w:spacing w:line="276" w:lineRule="auto"/>
        <w:ind w:right="28"/>
        <w:rPr>
          <w:rFonts w:ascii="Calibri Light" w:eastAsia="Calibri" w:hAnsi="Calibri Light" w:cs="Calibri Light"/>
          <w:b/>
          <w:sz w:val="24"/>
          <w:szCs w:val="24"/>
        </w:rPr>
      </w:pPr>
    </w:p>
    <w:p w:rsidR="001D717D" w:rsidRDefault="001D717D" w:rsidP="00640706">
      <w:pPr>
        <w:spacing w:line="276" w:lineRule="auto"/>
        <w:jc w:val="right"/>
        <w:rPr>
          <w:rFonts w:ascii="Calibri Light" w:hAnsi="Calibri Light" w:cs="Calibri Light"/>
          <w:b/>
          <w:sz w:val="24"/>
          <w:szCs w:val="24"/>
        </w:rPr>
      </w:pPr>
    </w:p>
    <w:sectPr w:rsidR="001D717D" w:rsidSect="005A41EB">
      <w:headerReference w:type="default" r:id="rId30"/>
      <w:footerReference w:type="even" r:id="rId31"/>
      <w:footerReference w:type="default" r:id="rId32"/>
      <w:headerReference w:type="first" r:id="rId33"/>
      <w:pgSz w:w="11907" w:h="16840" w:code="9"/>
      <w:pgMar w:top="1418" w:right="1134" w:bottom="1418" w:left="1843" w:header="709" w:footer="709" w:gutter="0"/>
      <w:cols w:space="708" w:equalWidth="0">
        <w:col w:w="8817"/>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529A" w:rsidRDefault="008D529A">
      <w:r>
        <w:separator/>
      </w:r>
    </w:p>
  </w:endnote>
  <w:endnote w:type="continuationSeparator" w:id="0">
    <w:p w:rsidR="008D529A" w:rsidRDefault="008D5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OpenSymbol">
    <w:charset w:val="00"/>
    <w:family w:val="auto"/>
    <w:pitch w:val="variable"/>
    <w:sig w:usb0="800000AF" w:usb1="1001ECEA" w:usb2="00000000" w:usb3="00000000" w:csb0="80000001"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FrankfurtGothic">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529A" w:rsidRDefault="008D529A"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D529A" w:rsidRDefault="008D529A" w:rsidP="00A16332">
    <w:pPr>
      <w:pStyle w:val="Stopka"/>
      <w:ind w:right="360"/>
    </w:pPr>
  </w:p>
  <w:p w:rsidR="008D529A" w:rsidRDefault="008D529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529A" w:rsidRPr="00B322FF" w:rsidRDefault="008D529A" w:rsidP="00B322FF">
    <w:pPr>
      <w:pStyle w:val="Stopka"/>
      <w:framePr w:wrap="around" w:vAnchor="text" w:hAnchor="page" w:x="10501" w:y="-5"/>
      <w:rPr>
        <w:rStyle w:val="Numerstrony"/>
        <w:rFonts w:ascii="Calibri Light" w:hAnsi="Calibri Light" w:cs="Calibri Light"/>
      </w:rPr>
    </w:pPr>
    <w:r w:rsidRPr="00B322FF">
      <w:rPr>
        <w:rStyle w:val="Numerstrony"/>
        <w:rFonts w:ascii="Calibri Light" w:hAnsi="Calibri Light" w:cs="Calibri Light"/>
      </w:rPr>
      <w:fldChar w:fldCharType="begin"/>
    </w:r>
    <w:r w:rsidRPr="00B322FF">
      <w:rPr>
        <w:rStyle w:val="Numerstrony"/>
        <w:rFonts w:ascii="Calibri Light" w:hAnsi="Calibri Light" w:cs="Calibri Light"/>
      </w:rPr>
      <w:instrText xml:space="preserve">PAGE  </w:instrText>
    </w:r>
    <w:r w:rsidRPr="00B322FF">
      <w:rPr>
        <w:rStyle w:val="Numerstrony"/>
        <w:rFonts w:ascii="Calibri Light" w:hAnsi="Calibri Light" w:cs="Calibri Light"/>
      </w:rPr>
      <w:fldChar w:fldCharType="separate"/>
    </w:r>
    <w:r w:rsidR="005B36F3">
      <w:rPr>
        <w:rStyle w:val="Numerstrony"/>
        <w:rFonts w:ascii="Calibri Light" w:hAnsi="Calibri Light" w:cs="Calibri Light"/>
        <w:noProof/>
      </w:rPr>
      <w:t>35</w:t>
    </w:r>
    <w:r w:rsidRPr="00B322FF">
      <w:rPr>
        <w:rStyle w:val="Numerstrony"/>
        <w:rFonts w:ascii="Calibri Light" w:hAnsi="Calibri Light" w:cs="Calibri Light"/>
      </w:rPr>
      <w:fldChar w:fldCharType="end"/>
    </w:r>
  </w:p>
  <w:p w:rsidR="008D529A" w:rsidRPr="00814FF4" w:rsidRDefault="008D529A" w:rsidP="00EC33EC">
    <w:pPr>
      <w:pStyle w:val="Nagwek"/>
      <w:jc w:val="center"/>
      <w:rPr>
        <w:rFonts w:ascii="Arial" w:hAnsi="Arial"/>
        <w:sz w:val="14"/>
        <w:szCs w:val="14"/>
      </w:rPr>
    </w:pPr>
  </w:p>
  <w:p w:rsidR="008D529A" w:rsidRPr="00426CF8" w:rsidRDefault="008D529A" w:rsidP="00EC33EC">
    <w:pPr>
      <w:pStyle w:val="Nagwek"/>
      <w:ind w:left="284"/>
      <w:rPr>
        <w:sz w:val="16"/>
        <w:szCs w:val="16"/>
        <w:u w:val="single"/>
      </w:rPr>
    </w:pPr>
    <w:bookmarkStart w:id="9" w:name="_Hlk65490865"/>
    <w:bookmarkStart w:id="10" w:name="_Hlk65490866"/>
    <w:r w:rsidRPr="000F5010">
      <w:rPr>
        <w:rFonts w:ascii="Arial" w:hAnsi="Arial"/>
        <w:sz w:val="16"/>
        <w:szCs w:val="16"/>
        <w:u w:val="single"/>
      </w:rPr>
      <w:tab/>
    </w:r>
    <w:r w:rsidRPr="000F5010">
      <w:rPr>
        <w:rFonts w:ascii="Arial" w:hAnsi="Arial"/>
        <w:sz w:val="16"/>
        <w:szCs w:val="16"/>
        <w:u w:val="single"/>
      </w:rPr>
      <w:tab/>
    </w:r>
  </w:p>
  <w:p w:rsidR="008D529A" w:rsidRPr="00F11DBF" w:rsidRDefault="008D529A" w:rsidP="00EC33EC">
    <w:pPr>
      <w:pStyle w:val="Stopka"/>
      <w:tabs>
        <w:tab w:val="clear" w:pos="4536"/>
      </w:tabs>
      <w:ind w:left="284" w:right="360"/>
      <w:rPr>
        <w:rFonts w:ascii="Calibri Light" w:hAnsi="Calibri Light" w:cs="Calibri Light"/>
        <w:sz w:val="18"/>
        <w:szCs w:val="18"/>
      </w:rPr>
    </w:pPr>
    <w:r>
      <w:rPr>
        <w:rFonts w:ascii="Calibri Light" w:hAnsi="Calibri Light" w:cs="Calibri Light"/>
        <w:sz w:val="18"/>
        <w:szCs w:val="18"/>
      </w:rPr>
      <w:t>ZP.26</w:t>
    </w:r>
    <w:r w:rsidRPr="00F11DBF">
      <w:rPr>
        <w:rFonts w:ascii="Calibri Light" w:hAnsi="Calibri Light" w:cs="Calibri Light"/>
        <w:sz w:val="18"/>
        <w:szCs w:val="18"/>
      </w:rPr>
      <w:t>1.</w:t>
    </w:r>
    <w:r>
      <w:rPr>
        <w:rFonts w:ascii="Calibri Light" w:hAnsi="Calibri Light" w:cs="Calibri Light"/>
        <w:sz w:val="18"/>
        <w:szCs w:val="18"/>
      </w:rPr>
      <w:t>4</w:t>
    </w:r>
    <w:r w:rsidRPr="00F11DBF">
      <w:rPr>
        <w:rFonts w:ascii="Calibri Light" w:hAnsi="Calibri Light" w:cs="Calibri Light"/>
        <w:sz w:val="18"/>
        <w:szCs w:val="18"/>
      </w:rPr>
      <w:t>.202</w:t>
    </w:r>
    <w:bookmarkEnd w:id="9"/>
    <w:bookmarkEnd w:id="10"/>
    <w:r>
      <w:rPr>
        <w:rFonts w:ascii="Calibri Light" w:hAnsi="Calibri Light" w:cs="Calibri Light"/>
        <w:sz w:val="18"/>
        <w:szCs w:val="18"/>
      </w:rPr>
      <w:t>4</w:t>
    </w:r>
  </w:p>
  <w:p w:rsidR="008D529A" w:rsidRDefault="008D529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529A" w:rsidRDefault="008D529A">
      <w:r>
        <w:separator/>
      </w:r>
    </w:p>
  </w:footnote>
  <w:footnote w:type="continuationSeparator" w:id="0">
    <w:p w:rsidR="008D529A" w:rsidRDefault="008D52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529A" w:rsidRPr="00704A52" w:rsidRDefault="008D529A" w:rsidP="004654DC">
    <w:pPr>
      <w:pStyle w:val="Nagwek"/>
      <w:ind w:left="284"/>
      <w:rPr>
        <w:rFonts w:ascii="Arial" w:hAnsi="Arial"/>
        <w:sz w:val="16"/>
        <w:szCs w:val="16"/>
      </w:rPr>
    </w:pPr>
    <w:r w:rsidRPr="00704A52">
      <w:rPr>
        <w:rFonts w:ascii="Arial" w:hAnsi="Arial"/>
        <w:sz w:val="16"/>
        <w:szCs w:val="16"/>
      </w:rPr>
      <w:t>Sąd Rejonowy w Cieszynie</w:t>
    </w:r>
  </w:p>
  <w:p w:rsidR="008D529A" w:rsidRPr="00426CF8" w:rsidRDefault="008D529A" w:rsidP="000F6430">
    <w:pPr>
      <w:pStyle w:val="Nagwek"/>
      <w:ind w:left="284"/>
      <w:rPr>
        <w:sz w:val="16"/>
        <w:szCs w:val="16"/>
        <w:u w:val="single"/>
      </w:rPr>
    </w:pPr>
    <w:r w:rsidRPr="000F5010">
      <w:rPr>
        <w:rFonts w:ascii="Arial" w:hAnsi="Arial"/>
        <w:sz w:val="16"/>
        <w:szCs w:val="16"/>
        <w:u w:val="single"/>
      </w:rPr>
      <w:tab/>
    </w:r>
    <w:r w:rsidRPr="000F5010">
      <w:rPr>
        <w:rFonts w:ascii="Arial" w:hAnsi="Arial"/>
        <w:sz w:val="16"/>
        <w:szCs w:val="16"/>
        <w:u w:val="single"/>
      </w:rPr>
      <w:tab/>
    </w:r>
  </w:p>
  <w:p w:rsidR="008D529A" w:rsidRDefault="008D529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529A" w:rsidRPr="00776C08" w:rsidRDefault="008D529A">
    <w:pPr>
      <w:pStyle w:val="Nagwek"/>
      <w:rPr>
        <w:rFonts w:ascii="Arial" w:hAnsi="Arial"/>
        <w:sz w:val="14"/>
        <w:szCs w:val="14"/>
      </w:rPr>
    </w:pPr>
    <w:r w:rsidRPr="002B2C77">
      <w:rPr>
        <w:rFonts w:ascii="Arial" w:hAnsi="Arial"/>
        <w:sz w:val="14"/>
        <w:szCs w:val="14"/>
      </w:rPr>
      <w:t xml:space="preserve">SIWZ: przetarg nieograniczony </w:t>
    </w:r>
    <w:r>
      <w:rPr>
        <w:rFonts w:ascii="Arial" w:hAnsi="Arial"/>
        <w:sz w:val="14"/>
        <w:szCs w:val="14"/>
      </w:rPr>
      <w:t>o wartości równej lub powyżej 5.150.000 euro</w:t>
    </w:r>
  </w:p>
  <w:p w:rsidR="008D529A" w:rsidRPr="002B2C77" w:rsidRDefault="008D529A">
    <w:pPr>
      <w:pStyle w:val="Nagwek"/>
      <w:rPr>
        <w:rFonts w:ascii="Arial" w:hAnsi="Arial"/>
        <w:sz w:val="14"/>
        <w:szCs w:val="14"/>
      </w:rPr>
    </w:pPr>
    <w:r>
      <w:rPr>
        <w:rFonts w:ascii="Arial" w:hAnsi="Arial"/>
        <w:sz w:val="14"/>
        <w:szCs w:val="14"/>
      </w:rPr>
      <w:t>nr sprawy: AP.341 -  .......</w:t>
    </w:r>
    <w:r w:rsidRPr="002B2C77">
      <w:rPr>
        <w:rFonts w:ascii="Arial" w:hAnsi="Arial"/>
        <w:sz w:val="14"/>
        <w:szCs w:val="14"/>
      </w:rPr>
      <w:t>/…</w:t>
    </w:r>
  </w:p>
  <w:p w:rsidR="008D529A" w:rsidRPr="00335A5D" w:rsidRDefault="008D529A">
    <w:pPr>
      <w:pStyle w:val="Nagwek"/>
      <w:rPr>
        <w:sz w:val="16"/>
        <w:szCs w:val="16"/>
        <w:u w:val="single"/>
      </w:rPr>
    </w:pPr>
    <w:r w:rsidRPr="000F5010">
      <w:rPr>
        <w:rFonts w:ascii="Arial" w:hAnsi="Arial"/>
        <w:sz w:val="16"/>
        <w:szCs w:val="16"/>
        <w:u w:val="single"/>
      </w:rPr>
      <w:tab/>
    </w:r>
    <w:r w:rsidRPr="000F5010">
      <w:rPr>
        <w:rFonts w:ascii="Arial" w:hAnsi="Arial"/>
        <w:sz w:val="16"/>
        <w:szCs w:val="16"/>
        <w:u w:val="single"/>
      </w:rPr>
      <w:tab/>
    </w:r>
    <w:r w:rsidRPr="00335A5D">
      <w:rPr>
        <w:sz w:val="16"/>
        <w:szCs w:val="16"/>
        <w:u w:val="single"/>
      </w:rPr>
      <w:tab/>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lowerLetter"/>
      <w:pStyle w:val="Zwykytekst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6" w15:restartNumberingAfterBreak="0">
    <w:nsid w:val="0000000A"/>
    <w:multiLevelType w:val="singleLevel"/>
    <w:tmpl w:val="0000000A"/>
    <w:name w:val="WW8Num12"/>
    <w:lvl w:ilvl="0">
      <w:start w:val="1"/>
      <w:numFmt w:val="lowerLetter"/>
      <w:lvlText w:val="%1)"/>
      <w:lvlJc w:val="left"/>
      <w:pPr>
        <w:tabs>
          <w:tab w:val="num" w:pos="0"/>
        </w:tabs>
        <w:ind w:left="1287" w:hanging="360"/>
      </w:pPr>
      <w:rPr>
        <w:rFonts w:ascii="Verdana" w:hAnsi="Verdana" w:cs="Verdana"/>
      </w:rPr>
    </w:lvl>
  </w:abstractNum>
  <w:abstractNum w:abstractNumId="7"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sz w:val="18"/>
        <w:szCs w:val="18"/>
      </w:rPr>
    </w:lvl>
    <w:lvl w:ilvl="1">
      <w:start w:val="1"/>
      <w:numFmt w:val="bullet"/>
      <w:lvlText w:val=""/>
      <w:lvlJc w:val="left"/>
      <w:pPr>
        <w:tabs>
          <w:tab w:val="num" w:pos="1080"/>
        </w:tabs>
        <w:ind w:left="1080" w:hanging="360"/>
      </w:pPr>
      <w:rPr>
        <w:rFonts w:ascii="Symbol" w:hAnsi="Symbol" w:cs="OpenSymbol"/>
        <w:sz w:val="18"/>
        <w:szCs w:val="18"/>
      </w:rPr>
    </w:lvl>
    <w:lvl w:ilvl="2">
      <w:start w:val="1"/>
      <w:numFmt w:val="bullet"/>
      <w:lvlText w:val=""/>
      <w:lvlJc w:val="left"/>
      <w:pPr>
        <w:tabs>
          <w:tab w:val="num" w:pos="1440"/>
        </w:tabs>
        <w:ind w:left="1440" w:hanging="360"/>
      </w:pPr>
      <w:rPr>
        <w:rFonts w:ascii="Symbol" w:hAnsi="Symbol" w:cs="OpenSymbol"/>
        <w:sz w:val="18"/>
        <w:szCs w:val="18"/>
      </w:rPr>
    </w:lvl>
    <w:lvl w:ilvl="3">
      <w:start w:val="1"/>
      <w:numFmt w:val="bullet"/>
      <w:lvlText w:val=""/>
      <w:lvlJc w:val="left"/>
      <w:pPr>
        <w:tabs>
          <w:tab w:val="num" w:pos="1800"/>
        </w:tabs>
        <w:ind w:left="1800" w:hanging="360"/>
      </w:pPr>
      <w:rPr>
        <w:rFonts w:ascii="Symbol" w:hAnsi="Symbol" w:cs="OpenSymbol"/>
        <w:sz w:val="18"/>
        <w:szCs w:val="18"/>
      </w:rPr>
    </w:lvl>
    <w:lvl w:ilvl="4">
      <w:start w:val="1"/>
      <w:numFmt w:val="bullet"/>
      <w:lvlText w:val=""/>
      <w:lvlJc w:val="left"/>
      <w:pPr>
        <w:tabs>
          <w:tab w:val="num" w:pos="2160"/>
        </w:tabs>
        <w:ind w:left="2160" w:hanging="360"/>
      </w:pPr>
      <w:rPr>
        <w:rFonts w:ascii="Symbol" w:hAnsi="Symbol" w:cs="OpenSymbol"/>
        <w:sz w:val="18"/>
        <w:szCs w:val="18"/>
      </w:rPr>
    </w:lvl>
    <w:lvl w:ilvl="5">
      <w:start w:val="1"/>
      <w:numFmt w:val="bullet"/>
      <w:lvlText w:val=""/>
      <w:lvlJc w:val="left"/>
      <w:pPr>
        <w:tabs>
          <w:tab w:val="num" w:pos="2520"/>
        </w:tabs>
        <w:ind w:left="2520" w:hanging="360"/>
      </w:pPr>
      <w:rPr>
        <w:rFonts w:ascii="Symbol" w:hAnsi="Symbol" w:cs="OpenSymbol"/>
        <w:sz w:val="18"/>
        <w:szCs w:val="18"/>
      </w:rPr>
    </w:lvl>
    <w:lvl w:ilvl="6">
      <w:start w:val="1"/>
      <w:numFmt w:val="bullet"/>
      <w:lvlText w:val=""/>
      <w:lvlJc w:val="left"/>
      <w:pPr>
        <w:tabs>
          <w:tab w:val="num" w:pos="2880"/>
        </w:tabs>
        <w:ind w:left="2880" w:hanging="360"/>
      </w:pPr>
      <w:rPr>
        <w:rFonts w:ascii="Symbol" w:hAnsi="Symbol" w:cs="OpenSymbol"/>
        <w:sz w:val="18"/>
        <w:szCs w:val="18"/>
      </w:rPr>
    </w:lvl>
    <w:lvl w:ilvl="7">
      <w:start w:val="1"/>
      <w:numFmt w:val="bullet"/>
      <w:lvlText w:val=""/>
      <w:lvlJc w:val="left"/>
      <w:pPr>
        <w:tabs>
          <w:tab w:val="num" w:pos="3240"/>
        </w:tabs>
        <w:ind w:left="3240" w:hanging="360"/>
      </w:pPr>
      <w:rPr>
        <w:rFonts w:ascii="Symbol" w:hAnsi="Symbol" w:cs="OpenSymbol"/>
        <w:sz w:val="18"/>
        <w:szCs w:val="18"/>
      </w:rPr>
    </w:lvl>
    <w:lvl w:ilvl="8">
      <w:start w:val="1"/>
      <w:numFmt w:val="bullet"/>
      <w:lvlText w:val=""/>
      <w:lvlJc w:val="left"/>
      <w:pPr>
        <w:tabs>
          <w:tab w:val="num" w:pos="3600"/>
        </w:tabs>
        <w:ind w:left="3600" w:hanging="360"/>
      </w:pPr>
      <w:rPr>
        <w:rFonts w:ascii="Symbol" w:hAnsi="Symbol" w:cs="OpenSymbol"/>
        <w:sz w:val="18"/>
        <w:szCs w:val="18"/>
      </w:rPr>
    </w:lvl>
  </w:abstractNum>
  <w:abstractNum w:abstractNumId="8"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9"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0" w15:restartNumberingAfterBreak="0">
    <w:nsid w:val="01571B29"/>
    <w:multiLevelType w:val="multilevel"/>
    <w:tmpl w:val="02DC06B4"/>
    <w:lvl w:ilvl="0">
      <w:start w:val="4"/>
      <w:numFmt w:val="decimal"/>
      <w:lvlText w:val="%1."/>
      <w:lvlJc w:val="left"/>
      <w:pPr>
        <w:ind w:left="720" w:hanging="360"/>
      </w:pPr>
      <w:rPr>
        <w:rFonts w:hint="default"/>
      </w:rPr>
    </w:lvl>
    <w:lvl w:ilvl="1">
      <w:start w:val="1"/>
      <w:numFmt w:val="decimal"/>
      <w:isLgl/>
      <w:lvlText w:val="%1.%2."/>
      <w:lvlJc w:val="left"/>
      <w:pPr>
        <w:ind w:left="1146" w:hanging="720"/>
      </w:pPr>
      <w:rPr>
        <w:rFonts w:hint="default"/>
        <w:b w:val="0"/>
        <w:color w:val="000000" w:themeColor="text1"/>
      </w:rPr>
    </w:lvl>
    <w:lvl w:ilvl="2">
      <w:start w:val="1"/>
      <w:numFmt w:val="decimal"/>
      <w:isLgl/>
      <w:lvlText w:val="%1.%2.%3."/>
      <w:lvlJc w:val="left"/>
      <w:pPr>
        <w:ind w:left="1997"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023678FA"/>
    <w:multiLevelType w:val="multilevel"/>
    <w:tmpl w:val="A38CA7BC"/>
    <w:lvl w:ilvl="0">
      <w:start w:val="1"/>
      <w:numFmt w:val="decimal"/>
      <w:lvlText w:val="%1."/>
      <w:lvlJc w:val="left"/>
      <w:pPr>
        <w:tabs>
          <w:tab w:val="num" w:pos="0"/>
        </w:tabs>
        <w:ind w:left="360" w:hanging="360"/>
      </w:pPr>
      <w:rPr>
        <w:rFonts w:ascii="Calibri Light" w:eastAsia="Times New Roman" w:hAnsi="Calibri Light" w:cs="Calibri Light"/>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047E1675"/>
    <w:multiLevelType w:val="multilevel"/>
    <w:tmpl w:val="016E4F0E"/>
    <w:lvl w:ilvl="0">
      <w:start w:val="1"/>
      <w:numFmt w:val="lowerLetter"/>
      <w:lvlText w:val="%1)"/>
      <w:lvlJc w:val="left"/>
      <w:pPr>
        <w:tabs>
          <w:tab w:val="num" w:pos="720"/>
        </w:tabs>
        <w:ind w:left="720" w:hanging="360"/>
      </w:pPr>
      <w:rPr>
        <w:rFonts w:hint="default"/>
      </w:rPr>
    </w:lvl>
    <w:lvl w:ilvl="1">
      <w:start w:val="7"/>
      <w:numFmt w:val="decimal"/>
      <w:lvlText w:val="%2."/>
      <w:lvlJc w:val="left"/>
      <w:pPr>
        <w:tabs>
          <w:tab w:val="num" w:pos="1800"/>
        </w:tabs>
        <w:ind w:left="1800" w:hanging="360"/>
      </w:pPr>
      <w:rPr>
        <w:rFonts w:hint="default"/>
        <w:b w:val="0"/>
        <w:strike w:val="0"/>
        <w:sz w:val="24"/>
        <w:szCs w:val="24"/>
      </w:rPr>
    </w:lvl>
    <w:lvl w:ilvl="2">
      <w:start w:val="1"/>
      <w:numFmt w:val="decimal"/>
      <w:lvlText w:val="%3."/>
      <w:lvlJc w:val="left"/>
      <w:pPr>
        <w:tabs>
          <w:tab w:val="num" w:pos="2520"/>
        </w:tabs>
        <w:ind w:left="2520" w:hanging="360"/>
      </w:pPr>
      <w:rPr>
        <w:rFonts w:hint="default"/>
        <w:b w:val="0"/>
        <w:bCs/>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3" w15:restartNumberingAfterBreak="0">
    <w:nsid w:val="04932A27"/>
    <w:multiLevelType w:val="multilevel"/>
    <w:tmpl w:val="CA128B6E"/>
    <w:lvl w:ilvl="0">
      <w:start w:val="90"/>
      <w:numFmt w:val="decimal"/>
      <w:lvlText w:val="%1"/>
      <w:lvlJc w:val="left"/>
      <w:pPr>
        <w:ind w:left="1188" w:hanging="1188"/>
      </w:pPr>
      <w:rPr>
        <w:rFonts w:hint="default"/>
      </w:rPr>
    </w:lvl>
    <w:lvl w:ilvl="1">
      <w:start w:val="61"/>
      <w:numFmt w:val="decimal"/>
      <w:lvlText w:val="%1.%2"/>
      <w:lvlJc w:val="left"/>
      <w:pPr>
        <w:ind w:left="1400" w:hanging="1188"/>
      </w:pPr>
      <w:rPr>
        <w:rFonts w:hint="default"/>
      </w:rPr>
    </w:lvl>
    <w:lvl w:ilvl="2">
      <w:numFmt w:val="decimalZero"/>
      <w:lvlText w:val="%1.%2.%3"/>
      <w:lvlJc w:val="left"/>
      <w:pPr>
        <w:ind w:left="1612" w:hanging="1188"/>
      </w:pPr>
      <w:rPr>
        <w:rFonts w:hint="default"/>
      </w:rPr>
    </w:lvl>
    <w:lvl w:ilvl="3">
      <w:numFmt w:val="decimalZero"/>
      <w:lvlText w:val="%1.%2.%3.%4"/>
      <w:lvlJc w:val="left"/>
      <w:pPr>
        <w:ind w:left="1824" w:hanging="1188"/>
      </w:pPr>
      <w:rPr>
        <w:rFonts w:hint="default"/>
      </w:rPr>
    </w:lvl>
    <w:lvl w:ilvl="4">
      <w:start w:val="6"/>
      <w:numFmt w:val="decimal"/>
      <w:lvlText w:val="%1.%2.%3.%4-%5"/>
      <w:lvlJc w:val="left"/>
      <w:pPr>
        <w:ind w:left="2036" w:hanging="1188"/>
      </w:pPr>
      <w:rPr>
        <w:rFonts w:hint="default"/>
      </w:rPr>
    </w:lvl>
    <w:lvl w:ilvl="5">
      <w:start w:val="1"/>
      <w:numFmt w:val="decimal"/>
      <w:lvlText w:val="%1.%2.%3.%4-%5.%6"/>
      <w:lvlJc w:val="left"/>
      <w:pPr>
        <w:ind w:left="2248" w:hanging="1188"/>
      </w:pPr>
      <w:rPr>
        <w:rFonts w:hint="default"/>
      </w:rPr>
    </w:lvl>
    <w:lvl w:ilvl="6">
      <w:start w:val="1"/>
      <w:numFmt w:val="decimal"/>
      <w:lvlText w:val="%1.%2.%3.%4-%5.%6.%7"/>
      <w:lvlJc w:val="left"/>
      <w:pPr>
        <w:ind w:left="2460" w:hanging="1188"/>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136" w:hanging="1440"/>
      </w:pPr>
      <w:rPr>
        <w:rFonts w:hint="default"/>
      </w:rPr>
    </w:lvl>
  </w:abstractNum>
  <w:abstractNum w:abstractNumId="14" w15:restartNumberingAfterBreak="0">
    <w:nsid w:val="05AA09E5"/>
    <w:multiLevelType w:val="multilevel"/>
    <w:tmpl w:val="89D6583E"/>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b w:val="0"/>
        <w:strike w:val="0"/>
        <w:dstrike w:val="0"/>
        <w:sz w:val="24"/>
        <w:szCs w:val="24"/>
      </w:rPr>
    </w:lvl>
    <w:lvl w:ilvl="2">
      <w:start w:val="1"/>
      <w:numFmt w:val="decimal"/>
      <w:lvlText w:val="%3."/>
      <w:lvlJc w:val="left"/>
      <w:pPr>
        <w:tabs>
          <w:tab w:val="num" w:pos="2520"/>
        </w:tabs>
        <w:ind w:left="2520" w:hanging="360"/>
      </w:pPr>
      <w:rPr>
        <w:b w:val="0"/>
        <w:bCs/>
      </w:r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15" w15:restartNumberingAfterBreak="0">
    <w:nsid w:val="071A16A1"/>
    <w:multiLevelType w:val="multilevel"/>
    <w:tmpl w:val="9F32E3F8"/>
    <w:lvl w:ilvl="0">
      <w:start w:val="1"/>
      <w:numFmt w:val="decimal"/>
      <w:lvlText w:val="%1."/>
      <w:lvlJc w:val="left"/>
      <w:pPr>
        <w:ind w:left="360" w:hanging="360"/>
      </w:pPr>
      <w:rPr>
        <w:rFonts w:hint="default"/>
        <w:b w:val="0"/>
      </w:rPr>
    </w:lvl>
    <w:lvl w:ilvl="1">
      <w:start w:val="2"/>
      <w:numFmt w:val="decimal"/>
      <w:isLgl/>
      <w:lvlText w:val="%1.%2"/>
      <w:lvlJc w:val="left"/>
      <w:pPr>
        <w:ind w:left="360" w:hanging="360"/>
      </w:pPr>
      <w:rPr>
        <w:rFonts w:eastAsia="Times New Roman" w:hint="default"/>
      </w:rPr>
    </w:lvl>
    <w:lvl w:ilvl="2">
      <w:start w:val="1"/>
      <w:numFmt w:val="decimal"/>
      <w:isLgl/>
      <w:lvlText w:val="%1.%2.%3"/>
      <w:lvlJc w:val="left"/>
      <w:pPr>
        <w:ind w:left="720" w:hanging="720"/>
      </w:pPr>
      <w:rPr>
        <w:rFonts w:eastAsia="Times New Roman" w:hint="default"/>
      </w:rPr>
    </w:lvl>
    <w:lvl w:ilvl="3">
      <w:start w:val="1"/>
      <w:numFmt w:val="decimal"/>
      <w:isLgl/>
      <w:lvlText w:val="%1.%2.%3.%4"/>
      <w:lvlJc w:val="left"/>
      <w:pPr>
        <w:ind w:left="720" w:hanging="720"/>
      </w:pPr>
      <w:rPr>
        <w:rFonts w:eastAsia="Times New Roman" w:hint="default"/>
      </w:rPr>
    </w:lvl>
    <w:lvl w:ilvl="4">
      <w:start w:val="1"/>
      <w:numFmt w:val="decimal"/>
      <w:isLgl/>
      <w:lvlText w:val="%1.%2.%3.%4.%5"/>
      <w:lvlJc w:val="left"/>
      <w:pPr>
        <w:ind w:left="1080" w:hanging="1080"/>
      </w:pPr>
      <w:rPr>
        <w:rFonts w:eastAsia="Times New Roman" w:hint="default"/>
      </w:rPr>
    </w:lvl>
    <w:lvl w:ilvl="5">
      <w:start w:val="1"/>
      <w:numFmt w:val="decimal"/>
      <w:isLgl/>
      <w:lvlText w:val="%1.%2.%3.%4.%5.%6"/>
      <w:lvlJc w:val="left"/>
      <w:pPr>
        <w:ind w:left="1080" w:hanging="1080"/>
      </w:pPr>
      <w:rPr>
        <w:rFonts w:eastAsia="Times New Roman" w:hint="default"/>
      </w:rPr>
    </w:lvl>
    <w:lvl w:ilvl="6">
      <w:start w:val="1"/>
      <w:numFmt w:val="decimal"/>
      <w:isLgl/>
      <w:lvlText w:val="%1.%2.%3.%4.%5.%6.%7"/>
      <w:lvlJc w:val="left"/>
      <w:pPr>
        <w:ind w:left="1440" w:hanging="1440"/>
      </w:pPr>
      <w:rPr>
        <w:rFonts w:eastAsia="Times New Roman" w:hint="default"/>
      </w:rPr>
    </w:lvl>
    <w:lvl w:ilvl="7">
      <w:start w:val="1"/>
      <w:numFmt w:val="decimal"/>
      <w:isLgl/>
      <w:lvlText w:val="%1.%2.%3.%4.%5.%6.%7.%8"/>
      <w:lvlJc w:val="left"/>
      <w:pPr>
        <w:ind w:left="1800" w:hanging="1800"/>
      </w:pPr>
      <w:rPr>
        <w:rFonts w:eastAsia="Times New Roman" w:hint="default"/>
      </w:rPr>
    </w:lvl>
    <w:lvl w:ilvl="8">
      <w:start w:val="1"/>
      <w:numFmt w:val="decimal"/>
      <w:isLgl/>
      <w:lvlText w:val="%1.%2.%3.%4.%5.%6.%7.%8.%9"/>
      <w:lvlJc w:val="left"/>
      <w:pPr>
        <w:ind w:left="1800" w:hanging="1800"/>
      </w:pPr>
      <w:rPr>
        <w:rFonts w:eastAsia="Times New Roman" w:hint="default"/>
      </w:rPr>
    </w:lvl>
  </w:abstractNum>
  <w:abstractNum w:abstractNumId="16"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7" w15:restartNumberingAfterBreak="0">
    <w:nsid w:val="0C5A77E7"/>
    <w:multiLevelType w:val="multilevel"/>
    <w:tmpl w:val="BBDA45FC"/>
    <w:lvl w:ilvl="0">
      <w:start w:val="1"/>
      <w:numFmt w:val="decimal"/>
      <w:lvlText w:val="%1."/>
      <w:lvlJc w:val="left"/>
      <w:pPr>
        <w:tabs>
          <w:tab w:val="num" w:pos="567"/>
        </w:tabs>
        <w:ind w:left="567" w:hanging="567"/>
      </w:pPr>
      <w:rPr>
        <w:rFonts w:hint="default"/>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0E4F2BEE"/>
    <w:multiLevelType w:val="hybridMultilevel"/>
    <w:tmpl w:val="FF064D8A"/>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9" w15:restartNumberingAfterBreak="0">
    <w:nsid w:val="0E5D4927"/>
    <w:multiLevelType w:val="multilevel"/>
    <w:tmpl w:val="31E8219C"/>
    <w:lvl w:ilvl="0">
      <w:start w:val="5"/>
      <w:numFmt w:val="decimal"/>
      <w:lvlText w:val="%1."/>
      <w:lvlJc w:val="left"/>
      <w:pPr>
        <w:ind w:left="360" w:hanging="360"/>
      </w:pPr>
      <w:rPr>
        <w:rFonts w:cs="Times New Roman" w:hint="default"/>
      </w:rPr>
    </w:lvl>
    <w:lvl w:ilvl="1">
      <w:start w:val="1"/>
      <w:numFmt w:val="decimal"/>
      <w:lvlText w:val="%2)"/>
      <w:lvlJc w:val="left"/>
      <w:pPr>
        <w:ind w:left="502" w:hanging="360"/>
      </w:pPr>
      <w:rPr>
        <w:rFonts w:ascii="Calibri Light" w:eastAsia="Times New Roman" w:hAnsi="Calibri Light" w:cs="Calibri Light"/>
      </w:rPr>
    </w:lvl>
    <w:lvl w:ilvl="2">
      <w:start w:val="1"/>
      <w:numFmt w:val="lowerLetter"/>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0"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1" w15:restartNumberingAfterBreak="0">
    <w:nsid w:val="1330421A"/>
    <w:multiLevelType w:val="hybridMultilevel"/>
    <w:tmpl w:val="34760700"/>
    <w:lvl w:ilvl="0" w:tplc="CA86F956">
      <w:start w:val="1"/>
      <w:numFmt w:val="lowerLetter"/>
      <w:lvlText w:val="%1)"/>
      <w:lvlJc w:val="left"/>
      <w:pPr>
        <w:ind w:left="180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3"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4" w15:restartNumberingAfterBreak="0">
    <w:nsid w:val="148C7300"/>
    <w:multiLevelType w:val="multilevel"/>
    <w:tmpl w:val="49A4782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4D02C79"/>
    <w:multiLevelType w:val="hybridMultilevel"/>
    <w:tmpl w:val="31945D92"/>
    <w:lvl w:ilvl="0" w:tplc="0CD6D0E2">
      <w:start w:val="1"/>
      <w:numFmt w:val="decimal"/>
      <w:lvlText w:val="%1)"/>
      <w:lvlJc w:val="left"/>
      <w:pPr>
        <w:tabs>
          <w:tab w:val="num" w:pos="927"/>
        </w:tabs>
        <w:ind w:left="927" w:hanging="360"/>
      </w:pPr>
      <w:rPr>
        <w:rFonts w:ascii="Calibri Light" w:eastAsia="Times New Roman" w:hAnsi="Calibri Light" w:cs="Calibri Light" w:hint="default"/>
        <w:b w:val="0"/>
        <w:bCs w:val="0"/>
      </w:rPr>
    </w:lvl>
    <w:lvl w:ilvl="1" w:tplc="04150003">
      <w:start w:val="1"/>
      <w:numFmt w:val="bullet"/>
      <w:lvlText w:val="o"/>
      <w:lvlJc w:val="left"/>
      <w:pPr>
        <w:tabs>
          <w:tab w:val="num" w:pos="927"/>
        </w:tabs>
        <w:ind w:left="927" w:hanging="360"/>
      </w:pPr>
      <w:rPr>
        <w:rFonts w:ascii="Courier New" w:hAnsi="Courier New" w:cs="Courier New" w:hint="default"/>
      </w:rPr>
    </w:lvl>
    <w:lvl w:ilvl="2" w:tplc="04150005" w:tentative="1">
      <w:start w:val="1"/>
      <w:numFmt w:val="bullet"/>
      <w:lvlText w:val=""/>
      <w:lvlJc w:val="left"/>
      <w:pPr>
        <w:tabs>
          <w:tab w:val="num" w:pos="1647"/>
        </w:tabs>
        <w:ind w:left="1647" w:hanging="360"/>
      </w:pPr>
      <w:rPr>
        <w:rFonts w:ascii="Wingdings" w:hAnsi="Wingdings" w:hint="default"/>
      </w:rPr>
    </w:lvl>
    <w:lvl w:ilvl="3" w:tplc="04150001" w:tentative="1">
      <w:start w:val="1"/>
      <w:numFmt w:val="bullet"/>
      <w:lvlText w:val=""/>
      <w:lvlJc w:val="left"/>
      <w:pPr>
        <w:tabs>
          <w:tab w:val="num" w:pos="2367"/>
        </w:tabs>
        <w:ind w:left="2367" w:hanging="360"/>
      </w:pPr>
      <w:rPr>
        <w:rFonts w:ascii="Symbol" w:hAnsi="Symbol" w:hint="default"/>
      </w:rPr>
    </w:lvl>
    <w:lvl w:ilvl="4" w:tplc="04150003" w:tentative="1">
      <w:start w:val="1"/>
      <w:numFmt w:val="bullet"/>
      <w:lvlText w:val="o"/>
      <w:lvlJc w:val="left"/>
      <w:pPr>
        <w:tabs>
          <w:tab w:val="num" w:pos="3087"/>
        </w:tabs>
        <w:ind w:left="3087" w:hanging="360"/>
      </w:pPr>
      <w:rPr>
        <w:rFonts w:ascii="Courier New" w:hAnsi="Courier New" w:cs="Courier New" w:hint="default"/>
      </w:rPr>
    </w:lvl>
    <w:lvl w:ilvl="5" w:tplc="04150005" w:tentative="1">
      <w:start w:val="1"/>
      <w:numFmt w:val="bullet"/>
      <w:lvlText w:val=""/>
      <w:lvlJc w:val="left"/>
      <w:pPr>
        <w:tabs>
          <w:tab w:val="num" w:pos="3807"/>
        </w:tabs>
        <w:ind w:left="3807" w:hanging="360"/>
      </w:pPr>
      <w:rPr>
        <w:rFonts w:ascii="Wingdings" w:hAnsi="Wingdings" w:hint="default"/>
      </w:rPr>
    </w:lvl>
    <w:lvl w:ilvl="6" w:tplc="04150001" w:tentative="1">
      <w:start w:val="1"/>
      <w:numFmt w:val="bullet"/>
      <w:lvlText w:val=""/>
      <w:lvlJc w:val="left"/>
      <w:pPr>
        <w:tabs>
          <w:tab w:val="num" w:pos="4527"/>
        </w:tabs>
        <w:ind w:left="4527" w:hanging="360"/>
      </w:pPr>
      <w:rPr>
        <w:rFonts w:ascii="Symbol" w:hAnsi="Symbol" w:hint="default"/>
      </w:rPr>
    </w:lvl>
    <w:lvl w:ilvl="7" w:tplc="04150003" w:tentative="1">
      <w:start w:val="1"/>
      <w:numFmt w:val="bullet"/>
      <w:lvlText w:val="o"/>
      <w:lvlJc w:val="left"/>
      <w:pPr>
        <w:tabs>
          <w:tab w:val="num" w:pos="5247"/>
        </w:tabs>
        <w:ind w:left="5247" w:hanging="360"/>
      </w:pPr>
      <w:rPr>
        <w:rFonts w:ascii="Courier New" w:hAnsi="Courier New" w:cs="Courier New" w:hint="default"/>
      </w:rPr>
    </w:lvl>
    <w:lvl w:ilvl="8" w:tplc="04150005" w:tentative="1">
      <w:start w:val="1"/>
      <w:numFmt w:val="bullet"/>
      <w:lvlText w:val=""/>
      <w:lvlJc w:val="left"/>
      <w:pPr>
        <w:tabs>
          <w:tab w:val="num" w:pos="5967"/>
        </w:tabs>
        <w:ind w:left="5967" w:hanging="360"/>
      </w:pPr>
      <w:rPr>
        <w:rFonts w:ascii="Wingdings" w:hAnsi="Wingdings" w:hint="default"/>
      </w:rPr>
    </w:lvl>
  </w:abstractNum>
  <w:abstractNum w:abstractNumId="26" w15:restartNumberingAfterBreak="0">
    <w:nsid w:val="15520EB5"/>
    <w:multiLevelType w:val="multilevel"/>
    <w:tmpl w:val="364C82CE"/>
    <w:lvl w:ilvl="0">
      <w:start w:val="1"/>
      <w:numFmt w:val="decimal"/>
      <w:lvlText w:val="%1."/>
      <w:lvlJc w:val="left"/>
      <w:pPr>
        <w:ind w:left="4897" w:hanging="360"/>
      </w:pPr>
      <w:rPr>
        <w:rFonts w:hint="default"/>
      </w:rPr>
    </w:lvl>
    <w:lvl w:ilvl="1">
      <w:start w:val="1"/>
      <w:numFmt w:val="decimal"/>
      <w:isLgl/>
      <w:lvlText w:val="%1.%2."/>
      <w:lvlJc w:val="left"/>
      <w:pPr>
        <w:ind w:left="644"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15:restartNumberingAfterBreak="0">
    <w:nsid w:val="16283678"/>
    <w:multiLevelType w:val="hybridMultilevel"/>
    <w:tmpl w:val="A0347BB4"/>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8" w15:restartNumberingAfterBreak="0">
    <w:nsid w:val="165917E6"/>
    <w:multiLevelType w:val="multilevel"/>
    <w:tmpl w:val="F350F9CC"/>
    <w:lvl w:ilvl="0">
      <w:start w:val="4"/>
      <w:numFmt w:val="decimal"/>
      <w:lvlText w:val="%1."/>
      <w:lvlJc w:val="left"/>
      <w:pPr>
        <w:ind w:left="390" w:hanging="39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16834F55"/>
    <w:multiLevelType w:val="multilevel"/>
    <w:tmpl w:val="E0907CC0"/>
    <w:lvl w:ilvl="0">
      <w:start w:val="1"/>
      <w:numFmt w:val="decimal"/>
      <w:lvlText w:val="%1."/>
      <w:lvlJc w:val="left"/>
      <w:pPr>
        <w:tabs>
          <w:tab w:val="num" w:pos="0"/>
        </w:tabs>
        <w:ind w:left="720" w:hanging="360"/>
      </w:pPr>
    </w:lvl>
    <w:lvl w:ilvl="1">
      <w:start w:val="1"/>
      <w:numFmt w:val="decimal"/>
      <w:lvlText w:val="%1.%2."/>
      <w:lvlJc w:val="left"/>
      <w:pPr>
        <w:tabs>
          <w:tab w:val="num" w:pos="0"/>
        </w:tabs>
        <w:ind w:left="1146" w:hanging="720"/>
      </w:pPr>
      <w:rPr>
        <w:b w:val="0"/>
        <w:bCs/>
      </w:rPr>
    </w:lvl>
    <w:lvl w:ilvl="2">
      <w:start w:val="1"/>
      <w:numFmt w:val="decimal"/>
      <w:lvlText w:val="%1.%2.%3."/>
      <w:lvlJc w:val="left"/>
      <w:pPr>
        <w:tabs>
          <w:tab w:val="num" w:pos="0"/>
        </w:tabs>
        <w:ind w:left="1997" w:hanging="720"/>
      </w:pPr>
    </w:lvl>
    <w:lvl w:ilvl="3">
      <w:start w:val="1"/>
      <w:numFmt w:val="bullet"/>
      <w:lvlText w:val=""/>
      <w:lvlJc w:val="left"/>
      <w:pPr>
        <w:tabs>
          <w:tab w:val="num" w:pos="0"/>
        </w:tabs>
        <w:ind w:left="1440" w:hanging="1080"/>
      </w:pPr>
      <w:rPr>
        <w:rFonts w:ascii="Symbol" w:hAnsi="Symbol" w:cs="Symbol" w:hint="default"/>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30" w15:restartNumberingAfterBreak="0">
    <w:nsid w:val="17E90A27"/>
    <w:multiLevelType w:val="hybridMultilevel"/>
    <w:tmpl w:val="D7E2A36A"/>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9CD2A2F4">
      <w:start w:val="1"/>
      <w:numFmt w:val="decimal"/>
      <w:lvlText w:val="%4."/>
      <w:lvlJc w:val="left"/>
      <w:pPr>
        <w:ind w:left="3588" w:hanging="360"/>
      </w:pPr>
      <w:rPr>
        <w:b w:val="0"/>
        <w:color w:val="auto"/>
      </w:r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1" w15:restartNumberingAfterBreak="0">
    <w:nsid w:val="19592690"/>
    <w:multiLevelType w:val="hybridMultilevel"/>
    <w:tmpl w:val="34760700"/>
    <w:lvl w:ilvl="0" w:tplc="CA86F956">
      <w:start w:val="1"/>
      <w:numFmt w:val="lowerLetter"/>
      <w:lvlText w:val="%1)"/>
      <w:lvlJc w:val="left"/>
      <w:pPr>
        <w:ind w:left="180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A3E01F0"/>
    <w:multiLevelType w:val="hybridMultilevel"/>
    <w:tmpl w:val="9D0A2FFE"/>
    <w:lvl w:ilvl="0" w:tplc="7E12077E">
      <w:start w:val="1"/>
      <w:numFmt w:val="lowerLetter"/>
      <w:lvlText w:val="%1)"/>
      <w:lvlJc w:val="left"/>
      <w:pPr>
        <w:ind w:left="927" w:hanging="360"/>
      </w:pPr>
      <w:rPr>
        <w:rFonts w:ascii="Calibri Light" w:eastAsia="Times New Roman" w:hAnsi="Calibri Light" w:cs="Calibri Light"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A5F52CB"/>
    <w:multiLevelType w:val="hybridMultilevel"/>
    <w:tmpl w:val="7DA6C506"/>
    <w:lvl w:ilvl="0" w:tplc="1EC6F554">
      <w:start w:val="1"/>
      <w:numFmt w:val="decimal"/>
      <w:lvlText w:val="%1)"/>
      <w:lvlJc w:val="left"/>
      <w:pPr>
        <w:ind w:left="1069" w:hanging="360"/>
      </w:pPr>
      <w:rPr>
        <w:rFonts w:ascii="Calibri Light" w:eastAsia="Times New Roman" w:hAnsi="Calibri Light" w:cs="Calibri Light"/>
        <w:i w:val="0"/>
        <w:iCs/>
        <w:color w:val="auto"/>
      </w:rPr>
    </w:lvl>
    <w:lvl w:ilvl="1" w:tplc="04150003">
      <w:start w:val="1"/>
      <w:numFmt w:val="bullet"/>
      <w:lvlText w:val="o"/>
      <w:lvlJc w:val="left"/>
      <w:pPr>
        <w:ind w:left="1580" w:hanging="360"/>
      </w:pPr>
      <w:rPr>
        <w:rFonts w:ascii="Courier New" w:hAnsi="Courier New" w:cs="Courier New" w:hint="default"/>
      </w:rPr>
    </w:lvl>
    <w:lvl w:ilvl="2" w:tplc="04150005">
      <w:start w:val="1"/>
      <w:numFmt w:val="bullet"/>
      <w:lvlText w:val=""/>
      <w:lvlJc w:val="left"/>
      <w:pPr>
        <w:ind w:left="2300" w:hanging="360"/>
      </w:pPr>
      <w:rPr>
        <w:rFonts w:ascii="Wingdings" w:hAnsi="Wingdings" w:hint="default"/>
      </w:rPr>
    </w:lvl>
    <w:lvl w:ilvl="3" w:tplc="04150001">
      <w:start w:val="1"/>
      <w:numFmt w:val="bullet"/>
      <w:lvlText w:val=""/>
      <w:lvlJc w:val="left"/>
      <w:pPr>
        <w:ind w:left="3020" w:hanging="360"/>
      </w:pPr>
      <w:rPr>
        <w:rFonts w:ascii="Symbol" w:hAnsi="Symbol" w:hint="default"/>
      </w:rPr>
    </w:lvl>
    <w:lvl w:ilvl="4" w:tplc="04150003">
      <w:start w:val="1"/>
      <w:numFmt w:val="bullet"/>
      <w:lvlText w:val="o"/>
      <w:lvlJc w:val="left"/>
      <w:pPr>
        <w:ind w:left="3740" w:hanging="360"/>
      </w:pPr>
      <w:rPr>
        <w:rFonts w:ascii="Courier New" w:hAnsi="Courier New" w:cs="Courier New" w:hint="default"/>
      </w:rPr>
    </w:lvl>
    <w:lvl w:ilvl="5" w:tplc="04150005">
      <w:start w:val="1"/>
      <w:numFmt w:val="bullet"/>
      <w:lvlText w:val=""/>
      <w:lvlJc w:val="left"/>
      <w:pPr>
        <w:ind w:left="4460" w:hanging="360"/>
      </w:pPr>
      <w:rPr>
        <w:rFonts w:ascii="Wingdings" w:hAnsi="Wingdings" w:hint="default"/>
      </w:rPr>
    </w:lvl>
    <w:lvl w:ilvl="6" w:tplc="04150001">
      <w:start w:val="1"/>
      <w:numFmt w:val="bullet"/>
      <w:lvlText w:val=""/>
      <w:lvlJc w:val="left"/>
      <w:pPr>
        <w:ind w:left="5180" w:hanging="360"/>
      </w:pPr>
      <w:rPr>
        <w:rFonts w:ascii="Symbol" w:hAnsi="Symbol" w:hint="default"/>
      </w:rPr>
    </w:lvl>
    <w:lvl w:ilvl="7" w:tplc="04150003">
      <w:start w:val="1"/>
      <w:numFmt w:val="bullet"/>
      <w:lvlText w:val="o"/>
      <w:lvlJc w:val="left"/>
      <w:pPr>
        <w:ind w:left="5900" w:hanging="360"/>
      </w:pPr>
      <w:rPr>
        <w:rFonts w:ascii="Courier New" w:hAnsi="Courier New" w:cs="Courier New" w:hint="default"/>
      </w:rPr>
    </w:lvl>
    <w:lvl w:ilvl="8" w:tplc="04150005">
      <w:start w:val="1"/>
      <w:numFmt w:val="bullet"/>
      <w:lvlText w:val=""/>
      <w:lvlJc w:val="left"/>
      <w:pPr>
        <w:ind w:left="6620" w:hanging="360"/>
      </w:pPr>
      <w:rPr>
        <w:rFonts w:ascii="Wingdings" w:hAnsi="Wingdings" w:hint="default"/>
      </w:rPr>
    </w:lvl>
  </w:abstractNum>
  <w:abstractNum w:abstractNumId="34"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1B64784C"/>
    <w:multiLevelType w:val="hybridMultilevel"/>
    <w:tmpl w:val="1D4C55F4"/>
    <w:lvl w:ilvl="0" w:tplc="E7F06DDC">
      <w:start w:val="1"/>
      <w:numFmt w:val="decimal"/>
      <w:lvlText w:val="%1)"/>
      <w:lvlJc w:val="left"/>
      <w:pPr>
        <w:ind w:left="785" w:hanging="360"/>
      </w:pPr>
      <w:rPr>
        <w:rFonts w:ascii="Calibri Light" w:hAnsi="Calibri Light" w:cs="Calibri Light" w:hint="default"/>
        <w:b w:val="0"/>
        <w:bCs/>
        <w:color w:val="000000" w:themeColor="text1"/>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210B5F27"/>
    <w:multiLevelType w:val="multilevel"/>
    <w:tmpl w:val="5F5CC322"/>
    <w:lvl w:ilvl="0">
      <w:start w:val="3"/>
      <w:numFmt w:val="decimal"/>
      <w:lvlText w:val="%1."/>
      <w:lvlJc w:val="left"/>
      <w:pPr>
        <w:tabs>
          <w:tab w:val="num" w:pos="360"/>
        </w:tabs>
        <w:ind w:left="360" w:hanging="360"/>
      </w:pPr>
      <w:rPr>
        <w:rFonts w:cs="Times New Roman"/>
        <w:b w:val="0"/>
        <w:bCs/>
      </w:rPr>
    </w:lvl>
    <w:lvl w:ilvl="1">
      <w:start w:val="1"/>
      <w:numFmt w:val="decimal"/>
      <w:lvlText w:val="%1.%2."/>
      <w:lvlJc w:val="left"/>
      <w:pPr>
        <w:tabs>
          <w:tab w:val="num" w:pos="360"/>
        </w:tabs>
        <w:ind w:left="360" w:hanging="360"/>
      </w:pPr>
      <w:rPr>
        <w:rFonts w:cs="Times New Roman"/>
        <w:b/>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225961E4"/>
    <w:multiLevelType w:val="hybridMultilevel"/>
    <w:tmpl w:val="2AE01954"/>
    <w:lvl w:ilvl="0" w:tplc="30905A70">
      <w:start w:val="1"/>
      <w:numFmt w:val="decimal"/>
      <w:lvlText w:val="%1."/>
      <w:lvlJc w:val="left"/>
      <w:pPr>
        <w:ind w:left="1070" w:hanging="360"/>
      </w:pPr>
      <w:rPr>
        <w:color w:val="000000" w:themeColor="text1"/>
      </w:r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44A529C"/>
    <w:multiLevelType w:val="multilevel"/>
    <w:tmpl w:val="C79890A6"/>
    <w:lvl w:ilvl="0">
      <w:start w:val="1"/>
      <w:numFmt w:val="decimal"/>
      <w:lvlText w:val="%1)"/>
      <w:lvlJc w:val="left"/>
      <w:pPr>
        <w:ind w:left="360" w:hanging="360"/>
      </w:pPr>
      <w:rPr>
        <w:rFonts w:ascii="Calibri Light" w:hAnsi="Calibri Light" w:cs="Calibri Light" w:hint="default"/>
        <w:b w:val="0"/>
        <w:i w:val="0"/>
        <w:caps w:val="0"/>
        <w:strike w:val="0"/>
        <w:dstrike w:val="0"/>
        <w:outline w:val="0"/>
        <w:shadow w:val="0"/>
        <w:emboss w:val="0"/>
        <w:imprint w:val="0"/>
        <w:vanish w:val="0"/>
        <w:color w:val="auto"/>
        <w:sz w:val="24"/>
        <w:szCs w:val="24"/>
        <w:vertAlign w:val="baseline"/>
      </w:rPr>
    </w:lvl>
    <w:lvl w:ilvl="1">
      <w:start w:val="1"/>
      <w:numFmt w:val="decimal"/>
      <w:isLgl/>
      <w:lvlText w:val="%1.%2"/>
      <w:lvlJc w:val="left"/>
      <w:pPr>
        <w:ind w:left="1038" w:hanging="720"/>
      </w:pPr>
      <w:rPr>
        <w:rFonts w:hint="default"/>
        <w:color w:val="000000"/>
      </w:rPr>
    </w:lvl>
    <w:lvl w:ilvl="2">
      <w:start w:val="1"/>
      <w:numFmt w:val="decimal"/>
      <w:isLgl/>
      <w:lvlText w:val="%1.%2.%3"/>
      <w:lvlJc w:val="left"/>
      <w:pPr>
        <w:ind w:left="678" w:hanging="720"/>
      </w:pPr>
      <w:rPr>
        <w:rFonts w:hint="default"/>
      </w:rPr>
    </w:lvl>
    <w:lvl w:ilvl="3">
      <w:start w:val="1"/>
      <w:numFmt w:val="decimal"/>
      <w:isLgl/>
      <w:lvlText w:val="%1.%2.%3.%4"/>
      <w:lvlJc w:val="left"/>
      <w:pPr>
        <w:ind w:left="1038" w:hanging="1080"/>
      </w:pPr>
      <w:rPr>
        <w:rFonts w:hint="default"/>
      </w:rPr>
    </w:lvl>
    <w:lvl w:ilvl="4">
      <w:start w:val="1"/>
      <w:numFmt w:val="decimal"/>
      <w:isLgl/>
      <w:lvlText w:val="%1.%2.%3.%4.%5"/>
      <w:lvlJc w:val="left"/>
      <w:pPr>
        <w:ind w:left="1038" w:hanging="1080"/>
      </w:pPr>
      <w:rPr>
        <w:rFonts w:hint="default"/>
      </w:rPr>
    </w:lvl>
    <w:lvl w:ilvl="5">
      <w:start w:val="1"/>
      <w:numFmt w:val="decimal"/>
      <w:isLgl/>
      <w:lvlText w:val="%1.%2.%3.%4.%5.%6"/>
      <w:lvlJc w:val="left"/>
      <w:pPr>
        <w:ind w:left="1398" w:hanging="1440"/>
      </w:pPr>
      <w:rPr>
        <w:rFonts w:hint="default"/>
      </w:rPr>
    </w:lvl>
    <w:lvl w:ilvl="6">
      <w:start w:val="1"/>
      <w:numFmt w:val="decimal"/>
      <w:isLgl/>
      <w:lvlText w:val="%1.%2.%3.%4.%5.%6.%7"/>
      <w:lvlJc w:val="left"/>
      <w:pPr>
        <w:ind w:left="1758" w:hanging="1800"/>
      </w:pPr>
      <w:rPr>
        <w:rFonts w:hint="default"/>
      </w:rPr>
    </w:lvl>
    <w:lvl w:ilvl="7">
      <w:start w:val="1"/>
      <w:numFmt w:val="decimal"/>
      <w:isLgl/>
      <w:lvlText w:val="%1.%2.%3.%4.%5.%6.%7.%8"/>
      <w:lvlJc w:val="left"/>
      <w:pPr>
        <w:ind w:left="1758" w:hanging="1800"/>
      </w:pPr>
      <w:rPr>
        <w:rFonts w:hint="default"/>
      </w:rPr>
    </w:lvl>
    <w:lvl w:ilvl="8">
      <w:start w:val="1"/>
      <w:numFmt w:val="decimal"/>
      <w:isLgl/>
      <w:lvlText w:val="%1.%2.%3.%4.%5.%6.%7.%8.%9"/>
      <w:lvlJc w:val="left"/>
      <w:pPr>
        <w:ind w:left="2118" w:hanging="2160"/>
      </w:pPr>
      <w:rPr>
        <w:rFonts w:hint="default"/>
      </w:rPr>
    </w:lvl>
  </w:abstractNum>
  <w:abstractNum w:abstractNumId="40"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1" w15:restartNumberingAfterBreak="0">
    <w:nsid w:val="26D20B5D"/>
    <w:multiLevelType w:val="multilevel"/>
    <w:tmpl w:val="62BE6BC2"/>
    <w:lvl w:ilvl="0">
      <w:start w:val="5"/>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502" w:hanging="360"/>
      </w:pPr>
      <w:rPr>
        <w:rFonts w:ascii="Calibri Light" w:eastAsia="Times New Roman" w:hAnsi="Calibri Light" w:cs="Calibri Light"/>
      </w:rPr>
    </w:lvl>
    <w:lvl w:ilvl="2">
      <w:start w:val="1"/>
      <w:numFmt w:val="lowerLetter"/>
      <w:lvlText w:val="%1.%2.%3."/>
      <w:lvlJc w:val="left"/>
      <w:pPr>
        <w:tabs>
          <w:tab w:val="num" w:pos="0"/>
        </w:tabs>
        <w:ind w:left="1854" w:hanging="720"/>
      </w:pPr>
      <w:rPr>
        <w:rFonts w:cs="Times New Roman"/>
      </w:rPr>
    </w:lvl>
    <w:lvl w:ilvl="3">
      <w:start w:val="1"/>
      <w:numFmt w:val="decimal"/>
      <w:lvlText w:val="%1.%2.%3.%4."/>
      <w:lvlJc w:val="left"/>
      <w:pPr>
        <w:tabs>
          <w:tab w:val="num" w:pos="0"/>
        </w:tabs>
        <w:ind w:left="2421" w:hanging="720"/>
      </w:pPr>
      <w:rPr>
        <w:rFonts w:cs="Times New Roman"/>
      </w:rPr>
    </w:lvl>
    <w:lvl w:ilvl="4">
      <w:start w:val="1"/>
      <w:numFmt w:val="decimal"/>
      <w:lvlText w:val="%1.%2.%3.%4.%5."/>
      <w:lvlJc w:val="left"/>
      <w:pPr>
        <w:tabs>
          <w:tab w:val="num" w:pos="0"/>
        </w:tabs>
        <w:ind w:left="3348" w:hanging="1080"/>
      </w:pPr>
      <w:rPr>
        <w:rFonts w:cs="Times New Roman"/>
      </w:rPr>
    </w:lvl>
    <w:lvl w:ilvl="5">
      <w:start w:val="1"/>
      <w:numFmt w:val="decimal"/>
      <w:lvlText w:val="%1.%2.%3.%4.%5.%6."/>
      <w:lvlJc w:val="left"/>
      <w:pPr>
        <w:tabs>
          <w:tab w:val="num" w:pos="0"/>
        </w:tabs>
        <w:ind w:left="3915" w:hanging="1080"/>
      </w:pPr>
      <w:rPr>
        <w:rFonts w:cs="Times New Roman"/>
      </w:rPr>
    </w:lvl>
    <w:lvl w:ilvl="6">
      <w:start w:val="1"/>
      <w:numFmt w:val="decimal"/>
      <w:lvlText w:val="%1.%2.%3.%4.%5.%6.%7."/>
      <w:lvlJc w:val="left"/>
      <w:pPr>
        <w:tabs>
          <w:tab w:val="num" w:pos="0"/>
        </w:tabs>
        <w:ind w:left="4842" w:hanging="1440"/>
      </w:pPr>
      <w:rPr>
        <w:rFonts w:cs="Times New Roman"/>
      </w:rPr>
    </w:lvl>
    <w:lvl w:ilvl="7">
      <w:start w:val="1"/>
      <w:numFmt w:val="decimal"/>
      <w:lvlText w:val="%1.%2.%3.%4.%5.%6.%7.%8."/>
      <w:lvlJc w:val="left"/>
      <w:pPr>
        <w:tabs>
          <w:tab w:val="num" w:pos="0"/>
        </w:tabs>
        <w:ind w:left="5409" w:hanging="1440"/>
      </w:pPr>
      <w:rPr>
        <w:rFonts w:cs="Times New Roman"/>
      </w:rPr>
    </w:lvl>
    <w:lvl w:ilvl="8">
      <w:start w:val="1"/>
      <w:numFmt w:val="decimal"/>
      <w:lvlText w:val="%1.%2.%3.%4.%5.%6.%7.%8.%9."/>
      <w:lvlJc w:val="left"/>
      <w:pPr>
        <w:tabs>
          <w:tab w:val="num" w:pos="0"/>
        </w:tabs>
        <w:ind w:left="6336" w:hanging="1800"/>
      </w:pPr>
      <w:rPr>
        <w:rFonts w:cs="Times New Roman"/>
      </w:rPr>
    </w:lvl>
  </w:abstractNum>
  <w:abstractNum w:abstractNumId="42"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3" w15:restartNumberingAfterBreak="0">
    <w:nsid w:val="2AA94969"/>
    <w:multiLevelType w:val="multilevel"/>
    <w:tmpl w:val="FAD425E4"/>
    <w:lvl w:ilvl="0">
      <w:start w:val="1"/>
      <w:numFmt w:val="lowerLetter"/>
      <w:lvlText w:val="%1)"/>
      <w:lvlJc w:val="left"/>
      <w:pPr>
        <w:tabs>
          <w:tab w:val="num" w:pos="720"/>
        </w:tabs>
        <w:ind w:left="720" w:hanging="360"/>
      </w:pPr>
    </w:lvl>
    <w:lvl w:ilvl="1">
      <w:start w:val="1"/>
      <w:numFmt w:val="decimal"/>
      <w:lvlText w:val="%2."/>
      <w:lvlJc w:val="left"/>
      <w:pPr>
        <w:tabs>
          <w:tab w:val="num" w:pos="927"/>
        </w:tabs>
        <w:ind w:left="927" w:hanging="360"/>
      </w:pPr>
      <w:rPr>
        <w:i w:val="0"/>
        <w:iCs/>
        <w:sz w:val="24"/>
        <w:szCs w:val="24"/>
      </w:rPr>
    </w:lvl>
    <w:lvl w:ilvl="2">
      <w:start w:val="1"/>
      <w:numFmt w:val="decimal"/>
      <w:lvlText w:val="%3."/>
      <w:lvlJc w:val="left"/>
      <w:pPr>
        <w:tabs>
          <w:tab w:val="num" w:pos="502"/>
        </w:tabs>
        <w:ind w:left="502" w:hanging="360"/>
      </w:pPr>
    </w:lvl>
    <w:lvl w:ilvl="3">
      <w:start w:val="1"/>
      <w:numFmt w:val="decimal"/>
      <w:lvlText w:val="%4."/>
      <w:lvlJc w:val="left"/>
      <w:pPr>
        <w:tabs>
          <w:tab w:val="num" w:pos="9149"/>
        </w:tabs>
        <w:ind w:left="9149"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44"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5" w15:restartNumberingAfterBreak="0">
    <w:nsid w:val="2DC068D8"/>
    <w:multiLevelType w:val="hybridMultilevel"/>
    <w:tmpl w:val="0D7474BA"/>
    <w:lvl w:ilvl="0" w:tplc="7986A1A2">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6"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7" w15:restartNumberingAfterBreak="0">
    <w:nsid w:val="31303817"/>
    <w:multiLevelType w:val="hybridMultilevel"/>
    <w:tmpl w:val="B810C666"/>
    <w:lvl w:ilvl="0" w:tplc="41469B74">
      <w:start w:val="1"/>
      <w:numFmt w:val="decimal"/>
      <w:lvlText w:val="%1."/>
      <w:lvlJc w:val="left"/>
      <w:pPr>
        <w:tabs>
          <w:tab w:val="num" w:pos="567"/>
        </w:tabs>
        <w:ind w:left="567" w:hanging="567"/>
      </w:pPr>
      <w:rPr>
        <w:rFonts w:hint="default"/>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330638AE"/>
    <w:multiLevelType w:val="hybridMultilevel"/>
    <w:tmpl w:val="F52299D2"/>
    <w:lvl w:ilvl="0" w:tplc="7FC045A8">
      <w:start w:val="1"/>
      <w:numFmt w:val="decimal"/>
      <w:lvlText w:val="%1)"/>
      <w:lvlJc w:val="left"/>
      <w:pPr>
        <w:ind w:left="1069" w:hanging="360"/>
      </w:pPr>
      <w:rPr>
        <w:rFonts w:ascii="Calibri Light" w:eastAsia="Times New Roman" w:hAnsi="Calibri Light" w:cs="Calibri Light"/>
        <w:b w:val="0"/>
        <w:bCs/>
        <w:i w:val="0"/>
        <w:iCs/>
        <w:color w:val="auto"/>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50" w15:restartNumberingAfterBreak="0">
    <w:nsid w:val="3341714C"/>
    <w:multiLevelType w:val="multilevel"/>
    <w:tmpl w:val="738ADCBE"/>
    <w:lvl w:ilvl="0">
      <w:start w:val="1"/>
      <w:numFmt w:val="decimal"/>
      <w:lvlText w:val="%1."/>
      <w:lvlJc w:val="left"/>
      <w:pPr>
        <w:tabs>
          <w:tab w:val="num" w:pos="417"/>
        </w:tabs>
        <w:ind w:left="417" w:hanging="360"/>
      </w:pPr>
    </w:lvl>
    <w:lvl w:ilvl="1">
      <w:start w:val="1"/>
      <w:numFmt w:val="decimal"/>
      <w:lvlText w:val="%2."/>
      <w:lvlJc w:val="left"/>
      <w:pPr>
        <w:tabs>
          <w:tab w:val="num" w:pos="510"/>
        </w:tabs>
        <w:ind w:left="397" w:hanging="397"/>
      </w:pPr>
      <w:rPr>
        <w:rFonts w:ascii="Calibri Light" w:eastAsia="Times New Roman" w:hAnsi="Calibri Light" w:cs="Calibri Light"/>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0"/>
        </w:tabs>
        <w:ind w:left="2880" w:hanging="360"/>
      </w:pPr>
      <w:rPr>
        <w:color w:val="auto"/>
      </w:rPr>
    </w:lvl>
    <w:lvl w:ilvl="4">
      <w:start w:val="10"/>
      <w:numFmt w:val="decimal"/>
      <w:lvlText w:val="%5"/>
      <w:lvlJc w:val="left"/>
      <w:pPr>
        <w:tabs>
          <w:tab w:val="num" w:pos="0"/>
        </w:tabs>
        <w:ind w:left="3600" w:hanging="360"/>
      </w:pPr>
    </w:lvl>
    <w:lvl w:ilvl="5">
      <w:start w:val="1"/>
      <w:numFmt w:val="lowerLetter"/>
      <w:lvlText w:val="%6)"/>
      <w:lvlJc w:val="left"/>
      <w:pPr>
        <w:tabs>
          <w:tab w:val="num" w:pos="0"/>
        </w:tabs>
        <w:ind w:left="4500" w:hanging="360"/>
      </w:pPr>
      <w:rPr>
        <w:b w:val="0"/>
        <w:bCs/>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52"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6837401"/>
    <w:multiLevelType w:val="multilevel"/>
    <w:tmpl w:val="3A36A2C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994225D"/>
    <w:multiLevelType w:val="multilevel"/>
    <w:tmpl w:val="59E4FDC8"/>
    <w:lvl w:ilvl="0">
      <w:start w:val="3"/>
      <w:numFmt w:val="decimal"/>
      <w:lvlText w:val="%1."/>
      <w:lvlJc w:val="left"/>
      <w:pPr>
        <w:ind w:left="720" w:hanging="360"/>
      </w:pPr>
      <w:rPr>
        <w:rFonts w:hint="default"/>
      </w:rPr>
    </w:lvl>
    <w:lvl w:ilvl="1">
      <w:start w:val="4"/>
      <w:numFmt w:val="decimal"/>
      <w:isLgl/>
      <w:lvlText w:val="%1.%2."/>
      <w:lvlJc w:val="left"/>
      <w:pPr>
        <w:ind w:left="1146" w:hanging="720"/>
      </w:pPr>
      <w:rPr>
        <w:rFonts w:hint="default"/>
        <w:b w:val="0"/>
      </w:rPr>
    </w:lvl>
    <w:lvl w:ilvl="2">
      <w:start w:val="1"/>
      <w:numFmt w:val="decimal"/>
      <w:isLgl/>
      <w:lvlText w:val="%1.%2.%3."/>
      <w:lvlJc w:val="left"/>
      <w:pPr>
        <w:ind w:left="1571"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5" w15:restartNumberingAfterBreak="0">
    <w:nsid w:val="3A87076B"/>
    <w:multiLevelType w:val="hybridMultilevel"/>
    <w:tmpl w:val="A32092B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6" w15:restartNumberingAfterBreak="0">
    <w:nsid w:val="3F53209D"/>
    <w:multiLevelType w:val="hybridMultilevel"/>
    <w:tmpl w:val="F940B92E"/>
    <w:lvl w:ilvl="0" w:tplc="CB309F4E">
      <w:start w:val="1"/>
      <w:numFmt w:val="decimal"/>
      <w:lvlText w:val="%1)"/>
      <w:lvlJc w:val="left"/>
      <w:pPr>
        <w:ind w:left="1069" w:hanging="360"/>
      </w:pPr>
      <w:rPr>
        <w:rFonts w:ascii="Calibri Light" w:eastAsia="Times New Roman" w:hAnsi="Calibri Light" w:cs="Calibri Ligh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1E1198E"/>
    <w:multiLevelType w:val="hybridMultilevel"/>
    <w:tmpl w:val="CAD6310A"/>
    <w:lvl w:ilvl="0" w:tplc="B2BA40E0">
      <w:start w:val="1"/>
      <w:numFmt w:val="decimal"/>
      <w:lvlText w:val="%1)"/>
      <w:lvlJc w:val="left"/>
      <w:pPr>
        <w:ind w:left="1287" w:hanging="360"/>
      </w:pPr>
      <w:rPr>
        <w:rFonts w:ascii="Calibri Light" w:hAnsi="Calibri Light" w:cs="Calibri Light" w:hint="default"/>
      </w:rPr>
    </w:lvl>
    <w:lvl w:ilvl="1" w:tplc="52B66E72">
      <w:start w:val="1"/>
      <w:numFmt w:val="decimal"/>
      <w:lvlText w:val="%2)"/>
      <w:lvlJc w:val="left"/>
      <w:pPr>
        <w:ind w:left="2007" w:hanging="360"/>
      </w:pPr>
      <w:rPr>
        <w:rFonts w:ascii="Calibri Light" w:hAnsi="Calibri Light" w:cs="Calibri Light"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9"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60" w15:restartNumberingAfterBreak="0">
    <w:nsid w:val="435020CB"/>
    <w:multiLevelType w:val="multilevel"/>
    <w:tmpl w:val="F7AE7084"/>
    <w:lvl w:ilvl="0">
      <w:start w:val="1"/>
      <w:numFmt w:val="decimal"/>
      <w:lvlText w:val="%1."/>
      <w:lvlJc w:val="left"/>
      <w:pPr>
        <w:ind w:left="360" w:hanging="360"/>
      </w:pPr>
      <w:rPr>
        <w:rFonts w:ascii="Calibri Light" w:eastAsia="Times New Roman" w:hAnsi="Calibri Light" w:cs="Calibri Light" w:hint="default"/>
      </w:rPr>
    </w:lvl>
    <w:lvl w:ilvl="1">
      <w:start w:val="1"/>
      <w:numFmt w:val="decimal"/>
      <w:lvlText w:val="%2)"/>
      <w:lvlJc w:val="left"/>
      <w:pPr>
        <w:ind w:left="720" w:hanging="360"/>
      </w:pPr>
      <w:rPr>
        <w:rFonts w:ascii="Calibri Light" w:eastAsia="Times New Roman" w:hAnsi="Calibri Light" w:cs="Calibri Light" w:hint="default"/>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1" w15:restartNumberingAfterBreak="0">
    <w:nsid w:val="43AF62AC"/>
    <w:multiLevelType w:val="hybridMultilevel"/>
    <w:tmpl w:val="B5B45C0A"/>
    <w:lvl w:ilvl="0" w:tplc="5B2E64CE">
      <w:start w:val="1"/>
      <w:numFmt w:val="decimal"/>
      <w:lvlText w:val="%1."/>
      <w:lvlJc w:val="left"/>
      <w:pPr>
        <w:ind w:left="720" w:hanging="360"/>
      </w:pPr>
      <w:rPr>
        <w:rFonts w:hint="default"/>
        <w:b w:val="0"/>
        <w:bCs w:val="0"/>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3" w15:restartNumberingAfterBreak="0">
    <w:nsid w:val="44E13ECF"/>
    <w:multiLevelType w:val="multilevel"/>
    <w:tmpl w:val="B3D2F1F8"/>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0"/>
        <w:szCs w:val="20"/>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64" w15:restartNumberingAfterBreak="0">
    <w:nsid w:val="46AF7132"/>
    <w:multiLevelType w:val="multilevel"/>
    <w:tmpl w:val="E9ACED76"/>
    <w:lvl w:ilvl="0">
      <w:start w:val="1"/>
      <w:numFmt w:val="decimal"/>
      <w:lvlText w:val="%1."/>
      <w:lvlJc w:val="left"/>
      <w:pPr>
        <w:tabs>
          <w:tab w:val="num" w:pos="720"/>
        </w:tabs>
        <w:ind w:left="720" w:hanging="360"/>
      </w:pPr>
      <w:rPr>
        <w:rFonts w:ascii="Calibri Light" w:hAnsi="Calibri Light" w:cs="Calibri Light" w:hint="default"/>
        <w:b w:val="0"/>
        <w:bCs w:val="0"/>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65" w15:restartNumberingAfterBreak="0">
    <w:nsid w:val="49BB4023"/>
    <w:multiLevelType w:val="multilevel"/>
    <w:tmpl w:val="7DB027C6"/>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800" w:hanging="360"/>
      </w:pPr>
      <w:rPr>
        <w:b w:val="0"/>
        <w:bCs w:val="0"/>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6" w15:restartNumberingAfterBreak="0">
    <w:nsid w:val="4C7727F5"/>
    <w:multiLevelType w:val="hybridMultilevel"/>
    <w:tmpl w:val="AA38D0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CF6499A"/>
    <w:multiLevelType w:val="multilevel"/>
    <w:tmpl w:val="94A05888"/>
    <w:lvl w:ilvl="0">
      <w:start w:val="4"/>
      <w:numFmt w:val="decimal"/>
      <w:lvlText w:val="%1."/>
      <w:lvlJc w:val="left"/>
      <w:pPr>
        <w:tabs>
          <w:tab w:val="num" w:pos="0"/>
        </w:tabs>
        <w:ind w:left="360" w:hanging="360"/>
      </w:pPr>
      <w:rPr>
        <w:b/>
      </w:rPr>
    </w:lvl>
    <w:lvl w:ilvl="1">
      <w:start w:val="4"/>
      <w:numFmt w:val="decimal"/>
      <w:lvlText w:val="%1.%2."/>
      <w:lvlJc w:val="left"/>
      <w:pPr>
        <w:tabs>
          <w:tab w:val="num" w:pos="0"/>
        </w:tabs>
        <w:ind w:left="1440" w:hanging="360"/>
      </w:p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3960" w:hanging="72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480" w:hanging="1080"/>
      </w:pPr>
    </w:lvl>
    <w:lvl w:ilvl="6">
      <w:start w:val="1"/>
      <w:numFmt w:val="decimal"/>
      <w:lvlText w:val="%1.%2.%3.%4.%5.%6.%7."/>
      <w:lvlJc w:val="left"/>
      <w:pPr>
        <w:tabs>
          <w:tab w:val="num" w:pos="0"/>
        </w:tabs>
        <w:ind w:left="7920" w:hanging="1440"/>
      </w:pPr>
    </w:lvl>
    <w:lvl w:ilvl="7">
      <w:start w:val="1"/>
      <w:numFmt w:val="decimal"/>
      <w:lvlText w:val="%1.%2.%3.%4.%5.%6.%7.%8."/>
      <w:lvlJc w:val="left"/>
      <w:pPr>
        <w:tabs>
          <w:tab w:val="num" w:pos="0"/>
        </w:tabs>
        <w:ind w:left="9000" w:hanging="1440"/>
      </w:pPr>
    </w:lvl>
    <w:lvl w:ilvl="8">
      <w:start w:val="1"/>
      <w:numFmt w:val="decimal"/>
      <w:lvlText w:val="%1.%2.%3.%4.%5.%6.%7.%8.%9."/>
      <w:lvlJc w:val="left"/>
      <w:pPr>
        <w:tabs>
          <w:tab w:val="num" w:pos="0"/>
        </w:tabs>
        <w:ind w:left="10440" w:hanging="1800"/>
      </w:pPr>
    </w:lvl>
  </w:abstractNum>
  <w:abstractNum w:abstractNumId="68"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9" w15:restartNumberingAfterBreak="0">
    <w:nsid w:val="516D14F6"/>
    <w:multiLevelType w:val="multilevel"/>
    <w:tmpl w:val="73F6324E"/>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5242003B"/>
    <w:multiLevelType w:val="hybridMultilevel"/>
    <w:tmpl w:val="8A94E1DA"/>
    <w:lvl w:ilvl="0" w:tplc="01C2D606">
      <w:start w:val="1"/>
      <w:numFmt w:val="decimal"/>
      <w:lvlText w:val="%1)"/>
      <w:lvlJc w:val="left"/>
      <w:pPr>
        <w:ind w:left="927" w:hanging="360"/>
      </w:pPr>
      <w:rPr>
        <w:rFonts w:ascii="Calibri Light" w:eastAsia="Times New Roman" w:hAnsi="Calibri Light" w:cs="Calibri Ligh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71"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2" w15:restartNumberingAfterBreak="0">
    <w:nsid w:val="53953EB5"/>
    <w:multiLevelType w:val="hybridMultilevel"/>
    <w:tmpl w:val="BF628D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3"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4"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5" w15:restartNumberingAfterBreak="0">
    <w:nsid w:val="559F0055"/>
    <w:multiLevelType w:val="multilevel"/>
    <w:tmpl w:val="0ACECD9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927"/>
        </w:tabs>
        <w:ind w:left="927" w:hanging="360"/>
      </w:pPr>
      <w:rPr>
        <w:rFonts w:hint="default"/>
        <w:i w:val="0"/>
        <w:iCs/>
        <w:sz w:val="24"/>
        <w:szCs w:val="24"/>
      </w:rPr>
    </w:lvl>
    <w:lvl w:ilvl="2">
      <w:start w:val="1"/>
      <w:numFmt w:val="decimal"/>
      <w:lvlText w:val="%3."/>
      <w:lvlJc w:val="left"/>
      <w:pPr>
        <w:tabs>
          <w:tab w:val="num" w:pos="502"/>
        </w:tabs>
        <w:ind w:left="502" w:hanging="360"/>
      </w:pPr>
      <w:rPr>
        <w:rFonts w:hint="default"/>
      </w:rPr>
    </w:lvl>
    <w:lvl w:ilvl="3">
      <w:start w:val="1"/>
      <w:numFmt w:val="decimal"/>
      <w:lvlText w:val="%4."/>
      <w:lvlJc w:val="left"/>
      <w:pPr>
        <w:tabs>
          <w:tab w:val="num" w:pos="9149"/>
        </w:tabs>
        <w:ind w:left="9149"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76"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15:restartNumberingAfterBreak="0">
    <w:nsid w:val="5C5A40FE"/>
    <w:multiLevelType w:val="hybridMultilevel"/>
    <w:tmpl w:val="1D4C55F4"/>
    <w:lvl w:ilvl="0" w:tplc="E7F06DDC">
      <w:start w:val="1"/>
      <w:numFmt w:val="decimal"/>
      <w:lvlText w:val="%1)"/>
      <w:lvlJc w:val="left"/>
      <w:pPr>
        <w:ind w:left="785" w:hanging="360"/>
      </w:pPr>
      <w:rPr>
        <w:rFonts w:ascii="Calibri Light" w:hAnsi="Calibri Light" w:cs="Calibri Light" w:hint="default"/>
        <w:b w:val="0"/>
        <w:bCs/>
        <w:color w:val="000000" w:themeColor="text1"/>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9" w15:restartNumberingAfterBreak="0">
    <w:nsid w:val="5CD22CED"/>
    <w:multiLevelType w:val="hybridMultilevel"/>
    <w:tmpl w:val="D13C8376"/>
    <w:lvl w:ilvl="0" w:tplc="2B9A16E0">
      <w:start w:val="1"/>
      <w:numFmt w:val="decimal"/>
      <w:lvlText w:val="%1)"/>
      <w:lvlJc w:val="left"/>
      <w:pPr>
        <w:ind w:left="1495" w:hanging="360"/>
      </w:pPr>
      <w:rPr>
        <w:rFonts w:hint="default"/>
        <w:color w:val="000000"/>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80" w15:restartNumberingAfterBreak="0">
    <w:nsid w:val="5E787565"/>
    <w:multiLevelType w:val="multilevel"/>
    <w:tmpl w:val="75781014"/>
    <w:lvl w:ilvl="0">
      <w:start w:val="1"/>
      <w:numFmt w:val="decimal"/>
      <w:lvlText w:val="%1."/>
      <w:lvlJc w:val="left"/>
      <w:pPr>
        <w:tabs>
          <w:tab w:val="num" w:pos="567"/>
        </w:tabs>
        <w:ind w:left="567" w:hanging="567"/>
      </w:pPr>
      <w:rPr>
        <w:rFonts w:hint="default"/>
        <w:b w:val="0"/>
        <w:color w:val="000000" w:themeColor="text1"/>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1" w15:restartNumberingAfterBreak="0">
    <w:nsid w:val="5F185671"/>
    <w:multiLevelType w:val="hybridMultilevel"/>
    <w:tmpl w:val="F6B07BA0"/>
    <w:lvl w:ilvl="0" w:tplc="04150017">
      <w:start w:val="1"/>
      <w:numFmt w:val="lowerLetter"/>
      <w:lvlText w:val="%1)"/>
      <w:lvlJc w:val="left"/>
      <w:pPr>
        <w:ind w:left="870" w:hanging="360"/>
      </w:pPr>
      <w:rPr>
        <w:rFonts w:hint="default"/>
      </w:rPr>
    </w:lvl>
    <w:lvl w:ilvl="1" w:tplc="04150019">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82" w15:restartNumberingAfterBreak="0">
    <w:nsid w:val="60903458"/>
    <w:multiLevelType w:val="multilevel"/>
    <w:tmpl w:val="A83C7AE2"/>
    <w:lvl w:ilvl="0">
      <w:start w:val="5"/>
      <w:numFmt w:val="lowerLetter"/>
      <w:lvlText w:val="%1)"/>
      <w:lvlJc w:val="left"/>
      <w:pPr>
        <w:tabs>
          <w:tab w:val="num" w:pos="1701"/>
        </w:tabs>
        <w:ind w:left="1588" w:hanging="397"/>
      </w:pPr>
    </w:lvl>
    <w:lvl w:ilvl="1">
      <w:start w:val="1"/>
      <w:numFmt w:val="decimal"/>
      <w:lvlText w:val="%2."/>
      <w:lvlJc w:val="left"/>
      <w:pPr>
        <w:tabs>
          <w:tab w:val="num" w:pos="567"/>
        </w:tabs>
        <w:ind w:left="567" w:hanging="567"/>
      </w:pPr>
    </w:lvl>
    <w:lvl w:ilvl="2">
      <w:start w:val="1"/>
      <w:numFmt w:val="decimal"/>
      <w:lvlText w:val="%3)"/>
      <w:lvlJc w:val="left"/>
      <w:pPr>
        <w:tabs>
          <w:tab w:val="num" w:pos="0"/>
        </w:tabs>
        <w:ind w:left="2340" w:hanging="360"/>
      </w:pPr>
      <w:rPr>
        <w:rFonts w:ascii="Calibri Light" w:hAnsi="Calibri Light" w:cs="Calibri Light"/>
        <w:b w:val="0"/>
        <w:bCs w:val="0"/>
      </w:rPr>
    </w:lvl>
    <w:lvl w:ilvl="3">
      <w:start w:val="1"/>
      <w:numFmt w:val="upperRoman"/>
      <w:lvlText w:val="%4."/>
      <w:lvlJc w:val="left"/>
      <w:pPr>
        <w:tabs>
          <w:tab w:val="num" w:pos="0"/>
        </w:tabs>
        <w:ind w:left="3240" w:hanging="720"/>
      </w:pPr>
    </w:lvl>
    <w:lvl w:ilvl="4">
      <w:start w:val="2"/>
      <w:numFmt w:val="decimal"/>
      <w:lvlText w:val="%5"/>
      <w:lvlJc w:val="left"/>
      <w:pPr>
        <w:tabs>
          <w:tab w:val="num" w:pos="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4"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5" w15:restartNumberingAfterBreak="0">
    <w:nsid w:val="646B2DF6"/>
    <w:multiLevelType w:val="multilevel"/>
    <w:tmpl w:val="EDA44368"/>
    <w:lvl w:ilvl="0">
      <w:start w:val="1"/>
      <w:numFmt w:val="bullet"/>
      <w:lvlText w:val=""/>
      <w:lvlJc w:val="left"/>
      <w:pPr>
        <w:tabs>
          <w:tab w:val="num" w:pos="360"/>
        </w:tabs>
        <w:ind w:left="360" w:hanging="360"/>
      </w:pPr>
      <w:rPr>
        <w:rFonts w:ascii="Symbol" w:hAnsi="Symbol" w:cs="Symbol" w:hint="default"/>
        <w:sz w:val="22"/>
        <w:szCs w:val="22"/>
      </w:rPr>
    </w:lvl>
    <w:lvl w:ilvl="1">
      <w:numFmt w:val="bullet"/>
      <w:lvlText w:val=""/>
      <w:lvlJc w:val="left"/>
      <w:pPr>
        <w:tabs>
          <w:tab w:val="num" w:pos="1080"/>
        </w:tabs>
        <w:ind w:left="1080" w:hanging="360"/>
      </w:pPr>
      <w:rPr>
        <w:rFonts w:ascii="Symbol" w:hAnsi="Symbol" w:cs="Symbol"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b/>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6"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7" w15:restartNumberingAfterBreak="0">
    <w:nsid w:val="6BD1761D"/>
    <w:multiLevelType w:val="hybridMultilevel"/>
    <w:tmpl w:val="56183B6C"/>
    <w:lvl w:ilvl="0" w:tplc="2C482D2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8"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15:restartNumberingAfterBreak="0">
    <w:nsid w:val="6C900F77"/>
    <w:multiLevelType w:val="multilevel"/>
    <w:tmpl w:val="BE8EDBCA"/>
    <w:lvl w:ilvl="0">
      <w:start w:val="1"/>
      <w:numFmt w:val="decimal"/>
      <w:lvlText w:val="%1."/>
      <w:lvlJc w:val="left"/>
      <w:pPr>
        <w:tabs>
          <w:tab w:val="num" w:pos="567"/>
        </w:tabs>
        <w:ind w:left="567" w:hanging="567"/>
      </w:pPr>
      <w:rPr>
        <w:rFonts w:hint="default"/>
        <w:color w:val="000000" w:themeColor="text1"/>
      </w:rPr>
    </w:lvl>
    <w:lvl w:ilvl="1">
      <w:start w:val="1"/>
      <w:numFmt w:val="decimal"/>
      <w:isLgl/>
      <w:lvlText w:val="%1.%2."/>
      <w:lvlJc w:val="left"/>
      <w:pPr>
        <w:tabs>
          <w:tab w:val="num" w:pos="465"/>
        </w:tabs>
        <w:ind w:left="465" w:hanging="465"/>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15:restartNumberingAfterBreak="0">
    <w:nsid w:val="701223BB"/>
    <w:multiLevelType w:val="hybridMultilevel"/>
    <w:tmpl w:val="89D07158"/>
    <w:lvl w:ilvl="0" w:tplc="FFFFFFFF">
      <w:start w:val="1"/>
      <w:numFmt w:val="decimal"/>
      <w:lvlText w:val="%1."/>
      <w:lvlJc w:val="left"/>
      <w:pPr>
        <w:ind w:left="720" w:hanging="360"/>
      </w:pPr>
      <w:rPr>
        <w:rFonts w:hint="default"/>
      </w:rPr>
    </w:lvl>
    <w:lvl w:ilvl="1" w:tplc="FFFFFFFF">
      <w:start w:val="1"/>
      <w:numFmt w:val="lowerLetter"/>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92" w15:restartNumberingAfterBreak="0">
    <w:nsid w:val="752A2CD7"/>
    <w:multiLevelType w:val="hybridMultilevel"/>
    <w:tmpl w:val="BBC27980"/>
    <w:lvl w:ilvl="0" w:tplc="8D963B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6D50C18"/>
    <w:multiLevelType w:val="hybridMultilevel"/>
    <w:tmpl w:val="52700F98"/>
    <w:lvl w:ilvl="0" w:tplc="C4C69D5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DC11A0A"/>
    <w:multiLevelType w:val="multilevel"/>
    <w:tmpl w:val="5D8C3A70"/>
    <w:lvl w:ilvl="0">
      <w:start w:val="1"/>
      <w:numFmt w:val="decimal"/>
      <w:lvlText w:val="%1."/>
      <w:lvlJc w:val="left"/>
      <w:pPr>
        <w:tabs>
          <w:tab w:val="num" w:pos="567"/>
        </w:tabs>
        <w:ind w:left="567" w:hanging="567"/>
      </w:pPr>
      <w:rPr>
        <w:rFonts w:ascii="Calibri Light" w:eastAsia="Times New Roman" w:hAnsi="Calibri Light" w:cs="Calibri Light" w:hint="default"/>
        <w:b w:val="0"/>
      </w:rPr>
    </w:lvl>
    <w:lvl w:ilvl="1">
      <w:start w:val="1"/>
      <w:numFmt w:val="decimal"/>
      <w:isLgl/>
      <w:lvlText w:val="%2)"/>
      <w:lvlJc w:val="left"/>
      <w:pPr>
        <w:tabs>
          <w:tab w:val="num" w:pos="607"/>
        </w:tabs>
        <w:ind w:left="607" w:hanging="465"/>
      </w:pPr>
      <w:rPr>
        <w:rFonts w:ascii="Calibri Light" w:eastAsia="Times New Roman" w:hAnsi="Calibri Light" w:cs="Calibri Light"/>
        <w:b w:val="0"/>
        <w:strike w:val="0"/>
        <w:color w:val="000000" w:themeColor="text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89"/>
  </w:num>
  <w:num w:numId="2">
    <w:abstractNumId w:val="80"/>
  </w:num>
  <w:num w:numId="3">
    <w:abstractNumId w:val="17"/>
  </w:num>
  <w:num w:numId="4">
    <w:abstractNumId w:val="88"/>
  </w:num>
  <w:num w:numId="5">
    <w:abstractNumId w:val="47"/>
  </w:num>
  <w:num w:numId="6">
    <w:abstractNumId w:val="94"/>
  </w:num>
  <w:num w:numId="7">
    <w:abstractNumId w:val="48"/>
  </w:num>
  <w:num w:numId="8">
    <w:abstractNumId w:val="0"/>
  </w:num>
  <w:num w:numId="9">
    <w:abstractNumId w:val="46"/>
  </w:num>
  <w:num w:numId="10">
    <w:abstractNumId w:val="62"/>
  </w:num>
  <w:num w:numId="11">
    <w:abstractNumId w:val="51"/>
  </w:num>
  <w:num w:numId="12">
    <w:abstractNumId w:val="9"/>
  </w:num>
  <w:num w:numId="13">
    <w:abstractNumId w:val="23"/>
  </w:num>
  <w:num w:numId="14">
    <w:abstractNumId w:val="20"/>
  </w:num>
  <w:num w:numId="15">
    <w:abstractNumId w:val="16"/>
  </w:num>
  <w:num w:numId="16">
    <w:abstractNumId w:val="84"/>
  </w:num>
  <w:num w:numId="17">
    <w:abstractNumId w:val="73"/>
  </w:num>
  <w:num w:numId="18">
    <w:abstractNumId w:val="83"/>
  </w:num>
  <w:num w:numId="19">
    <w:abstractNumId w:val="71"/>
  </w:num>
  <w:num w:numId="20">
    <w:abstractNumId w:val="44"/>
  </w:num>
  <w:num w:numId="21">
    <w:abstractNumId w:val="68"/>
  </w:num>
  <w:num w:numId="22">
    <w:abstractNumId w:val="42"/>
  </w:num>
  <w:num w:numId="23">
    <w:abstractNumId w:val="74"/>
  </w:num>
  <w:num w:numId="24">
    <w:abstractNumId w:val="59"/>
  </w:num>
  <w:num w:numId="25">
    <w:abstractNumId w:val="91"/>
  </w:num>
  <w:num w:numId="26">
    <w:abstractNumId w:val="5"/>
  </w:num>
  <w:num w:numId="27">
    <w:abstractNumId w:val="76"/>
  </w:num>
  <w:num w:numId="28">
    <w:abstractNumId w:val="86"/>
  </w:num>
  <w:num w:numId="29">
    <w:abstractNumId w:val="52"/>
  </w:num>
  <w:num w:numId="30">
    <w:abstractNumId w:val="34"/>
  </w:num>
  <w:num w:numId="31">
    <w:abstractNumId w:val="78"/>
    <w:lvlOverride w:ilvl="0">
      <w:startOverride w:val="1"/>
    </w:lvlOverride>
  </w:num>
  <w:num w:numId="32">
    <w:abstractNumId w:val="58"/>
    <w:lvlOverride w:ilvl="0">
      <w:startOverride w:val="1"/>
    </w:lvlOverride>
  </w:num>
  <w:num w:numId="33">
    <w:abstractNumId w:val="38"/>
  </w:num>
  <w:num w:numId="34">
    <w:abstractNumId w:val="61"/>
  </w:num>
  <w:num w:numId="35">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num>
  <w:num w:numId="37">
    <w:abstractNumId w:val="49"/>
  </w:num>
  <w:num w:numId="38">
    <w:abstractNumId w:val="64"/>
  </w:num>
  <w:num w:numId="39">
    <w:abstractNumId w:val="37"/>
  </w:num>
  <w:num w:numId="40">
    <w:abstractNumId w:val="40"/>
  </w:num>
  <w:num w:numId="41">
    <w:abstractNumId w:val="22"/>
  </w:num>
  <w:num w:numId="42">
    <w:abstractNumId w:val="26"/>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7"/>
  </w:num>
  <w:num w:numId="45">
    <w:abstractNumId w:val="79"/>
  </w:num>
  <w:num w:numId="46">
    <w:abstractNumId w:val="93"/>
  </w:num>
  <w:num w:numId="47">
    <w:abstractNumId w:val="72"/>
  </w:num>
  <w:num w:numId="48">
    <w:abstractNumId w:val="27"/>
  </w:num>
  <w:num w:numId="49">
    <w:abstractNumId w:val="57"/>
  </w:num>
  <w:num w:numId="50">
    <w:abstractNumId w:val="4"/>
  </w:num>
  <w:num w:numId="51">
    <w:abstractNumId w:val="54"/>
  </w:num>
  <w:num w:numId="52">
    <w:abstractNumId w:val="15"/>
  </w:num>
  <w:num w:numId="53">
    <w:abstractNumId w:val="19"/>
  </w:num>
  <w:num w:numId="54">
    <w:abstractNumId w:val="10"/>
  </w:num>
  <w:num w:numId="55">
    <w:abstractNumId w:val="75"/>
  </w:num>
  <w:num w:numId="56">
    <w:abstractNumId w:val="28"/>
  </w:num>
  <w:num w:numId="57">
    <w:abstractNumId w:val="53"/>
  </w:num>
  <w:num w:numId="58">
    <w:abstractNumId w:val="69"/>
  </w:num>
  <w:num w:numId="59">
    <w:abstractNumId w:val="24"/>
  </w:num>
  <w:num w:numId="60">
    <w:abstractNumId w:val="70"/>
  </w:num>
  <w:num w:numId="61">
    <w:abstractNumId w:val="90"/>
  </w:num>
  <w:num w:numId="62">
    <w:abstractNumId w:val="56"/>
  </w:num>
  <w:num w:numId="63">
    <w:abstractNumId w:val="12"/>
  </w:num>
  <w:num w:numId="6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num>
  <w:num w:numId="66">
    <w:abstractNumId w:val="32"/>
  </w:num>
  <w:num w:numId="67">
    <w:abstractNumId w:val="66"/>
  </w:num>
  <w:num w:numId="68">
    <w:abstractNumId w:val="81"/>
  </w:num>
  <w:num w:numId="69">
    <w:abstractNumId w:val="11"/>
  </w:num>
  <w:num w:numId="70">
    <w:abstractNumId w:val="39"/>
  </w:num>
  <w:num w:numId="71">
    <w:abstractNumId w:val="18"/>
  </w:num>
  <w:num w:numId="72">
    <w:abstractNumId w:val="13"/>
  </w:num>
  <w:num w:numId="73">
    <w:abstractNumId w:val="45"/>
  </w:num>
  <w:num w:numId="74">
    <w:abstractNumId w:val="82"/>
  </w:num>
  <w:num w:numId="75">
    <w:abstractNumId w:val="82"/>
    <w:lvlOverride w:ilvl="1">
      <w:startOverride w:val="1"/>
    </w:lvlOverride>
  </w:num>
  <w:num w:numId="76">
    <w:abstractNumId w:val="50"/>
  </w:num>
  <w:num w:numId="77">
    <w:abstractNumId w:val="41"/>
  </w:num>
  <w:num w:numId="78">
    <w:abstractNumId w:val="29"/>
  </w:num>
  <w:num w:numId="79">
    <w:abstractNumId w:val="65"/>
  </w:num>
  <w:num w:numId="80">
    <w:abstractNumId w:val="92"/>
  </w:num>
  <w:num w:numId="81">
    <w:abstractNumId w:val="63"/>
  </w:num>
  <w:num w:numId="82">
    <w:abstractNumId w:val="14"/>
  </w:num>
  <w:num w:numId="83">
    <w:abstractNumId w:val="55"/>
  </w:num>
  <w:num w:numId="84">
    <w:abstractNumId w:val="85"/>
  </w:num>
  <w:num w:numId="85">
    <w:abstractNumId w:val="36"/>
  </w:num>
  <w:num w:numId="86">
    <w:abstractNumId w:val="67"/>
  </w:num>
  <w:num w:numId="87">
    <w:abstractNumId w:val="43"/>
  </w:num>
  <w:num w:numId="88">
    <w:abstractNumId w:val="6"/>
  </w:num>
  <w:num w:numId="89">
    <w:abstractNumId w:val="35"/>
  </w:num>
  <w:num w:numId="90">
    <w:abstractNumId w:val="87"/>
  </w:num>
  <w:num w:numId="91">
    <w:abstractNumId w:val="31"/>
  </w:num>
  <w:num w:numId="92">
    <w:abstractNumId w:val="21"/>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382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332"/>
    <w:rsid w:val="0000056C"/>
    <w:rsid w:val="0000076D"/>
    <w:rsid w:val="0000079E"/>
    <w:rsid w:val="00000A7A"/>
    <w:rsid w:val="00000DE2"/>
    <w:rsid w:val="00000E4C"/>
    <w:rsid w:val="000011A0"/>
    <w:rsid w:val="00001B8A"/>
    <w:rsid w:val="000021FD"/>
    <w:rsid w:val="00002224"/>
    <w:rsid w:val="00002298"/>
    <w:rsid w:val="00002F22"/>
    <w:rsid w:val="00003041"/>
    <w:rsid w:val="00003C56"/>
    <w:rsid w:val="00003CBE"/>
    <w:rsid w:val="00004605"/>
    <w:rsid w:val="00004CF8"/>
    <w:rsid w:val="0000514E"/>
    <w:rsid w:val="00005691"/>
    <w:rsid w:val="00005B35"/>
    <w:rsid w:val="000060F3"/>
    <w:rsid w:val="00006512"/>
    <w:rsid w:val="00006AE7"/>
    <w:rsid w:val="00007702"/>
    <w:rsid w:val="00007A71"/>
    <w:rsid w:val="0001044E"/>
    <w:rsid w:val="00010793"/>
    <w:rsid w:val="00011665"/>
    <w:rsid w:val="00011A44"/>
    <w:rsid w:val="000120B5"/>
    <w:rsid w:val="000122C9"/>
    <w:rsid w:val="000136A2"/>
    <w:rsid w:val="000137F5"/>
    <w:rsid w:val="00013804"/>
    <w:rsid w:val="000140AE"/>
    <w:rsid w:val="00014386"/>
    <w:rsid w:val="000143A2"/>
    <w:rsid w:val="0001645B"/>
    <w:rsid w:val="00016AAF"/>
    <w:rsid w:val="00017339"/>
    <w:rsid w:val="000179BE"/>
    <w:rsid w:val="00017C25"/>
    <w:rsid w:val="00017D4D"/>
    <w:rsid w:val="00020450"/>
    <w:rsid w:val="00020D40"/>
    <w:rsid w:val="00021386"/>
    <w:rsid w:val="00021C54"/>
    <w:rsid w:val="00021FF1"/>
    <w:rsid w:val="00022B51"/>
    <w:rsid w:val="00023CF4"/>
    <w:rsid w:val="00023D10"/>
    <w:rsid w:val="000240D6"/>
    <w:rsid w:val="000241F1"/>
    <w:rsid w:val="0002459F"/>
    <w:rsid w:val="00024B5B"/>
    <w:rsid w:val="00024E9B"/>
    <w:rsid w:val="000250F2"/>
    <w:rsid w:val="00025AA3"/>
    <w:rsid w:val="00025B1B"/>
    <w:rsid w:val="00026364"/>
    <w:rsid w:val="00027154"/>
    <w:rsid w:val="00027404"/>
    <w:rsid w:val="00027566"/>
    <w:rsid w:val="00027C2E"/>
    <w:rsid w:val="00027C91"/>
    <w:rsid w:val="00027F57"/>
    <w:rsid w:val="0003017C"/>
    <w:rsid w:val="0003141F"/>
    <w:rsid w:val="000315C1"/>
    <w:rsid w:val="00031BFA"/>
    <w:rsid w:val="00032026"/>
    <w:rsid w:val="00032E48"/>
    <w:rsid w:val="0003304F"/>
    <w:rsid w:val="000330D5"/>
    <w:rsid w:val="000334AA"/>
    <w:rsid w:val="00034009"/>
    <w:rsid w:val="000341E7"/>
    <w:rsid w:val="00034647"/>
    <w:rsid w:val="000347EB"/>
    <w:rsid w:val="00034910"/>
    <w:rsid w:val="00034B78"/>
    <w:rsid w:val="000353E8"/>
    <w:rsid w:val="000353F6"/>
    <w:rsid w:val="00035449"/>
    <w:rsid w:val="00035FFE"/>
    <w:rsid w:val="00036023"/>
    <w:rsid w:val="00036D63"/>
    <w:rsid w:val="00036F9C"/>
    <w:rsid w:val="000373B8"/>
    <w:rsid w:val="000377FE"/>
    <w:rsid w:val="00037AC0"/>
    <w:rsid w:val="00040BE9"/>
    <w:rsid w:val="000414E0"/>
    <w:rsid w:val="00041C41"/>
    <w:rsid w:val="00042AF0"/>
    <w:rsid w:val="00042D49"/>
    <w:rsid w:val="00042DCF"/>
    <w:rsid w:val="0004409E"/>
    <w:rsid w:val="00044778"/>
    <w:rsid w:val="000458D4"/>
    <w:rsid w:val="00045ACA"/>
    <w:rsid w:val="000460CA"/>
    <w:rsid w:val="00046819"/>
    <w:rsid w:val="00047113"/>
    <w:rsid w:val="000474FC"/>
    <w:rsid w:val="0004764B"/>
    <w:rsid w:val="0005003C"/>
    <w:rsid w:val="00050242"/>
    <w:rsid w:val="000505E8"/>
    <w:rsid w:val="00050BD0"/>
    <w:rsid w:val="0005178D"/>
    <w:rsid w:val="000518B9"/>
    <w:rsid w:val="000529FF"/>
    <w:rsid w:val="00053D93"/>
    <w:rsid w:val="000544A9"/>
    <w:rsid w:val="000549E7"/>
    <w:rsid w:val="00055A26"/>
    <w:rsid w:val="000569BD"/>
    <w:rsid w:val="00056FE7"/>
    <w:rsid w:val="00057317"/>
    <w:rsid w:val="0005763F"/>
    <w:rsid w:val="000576BA"/>
    <w:rsid w:val="000579CC"/>
    <w:rsid w:val="000609FF"/>
    <w:rsid w:val="00060D07"/>
    <w:rsid w:val="0006114A"/>
    <w:rsid w:val="000613B1"/>
    <w:rsid w:val="00061E3C"/>
    <w:rsid w:val="0006227A"/>
    <w:rsid w:val="00062CF5"/>
    <w:rsid w:val="00063822"/>
    <w:rsid w:val="00063A92"/>
    <w:rsid w:val="00064269"/>
    <w:rsid w:val="000645EA"/>
    <w:rsid w:val="00064F4F"/>
    <w:rsid w:val="00065C5A"/>
    <w:rsid w:val="00066113"/>
    <w:rsid w:val="0007023D"/>
    <w:rsid w:val="00070243"/>
    <w:rsid w:val="00070418"/>
    <w:rsid w:val="000713BB"/>
    <w:rsid w:val="00071A28"/>
    <w:rsid w:val="00071DB6"/>
    <w:rsid w:val="000725F3"/>
    <w:rsid w:val="0007362E"/>
    <w:rsid w:val="00073A32"/>
    <w:rsid w:val="000741D1"/>
    <w:rsid w:val="00075341"/>
    <w:rsid w:val="00075426"/>
    <w:rsid w:val="000756B1"/>
    <w:rsid w:val="00075C1E"/>
    <w:rsid w:val="00076A46"/>
    <w:rsid w:val="00076A95"/>
    <w:rsid w:val="0007722B"/>
    <w:rsid w:val="0007723A"/>
    <w:rsid w:val="00077516"/>
    <w:rsid w:val="000775FF"/>
    <w:rsid w:val="00077A80"/>
    <w:rsid w:val="00077CD2"/>
    <w:rsid w:val="00077E62"/>
    <w:rsid w:val="00080066"/>
    <w:rsid w:val="00081270"/>
    <w:rsid w:val="000813A2"/>
    <w:rsid w:val="000816CA"/>
    <w:rsid w:val="000817EA"/>
    <w:rsid w:val="00082617"/>
    <w:rsid w:val="00083422"/>
    <w:rsid w:val="00083925"/>
    <w:rsid w:val="000839CC"/>
    <w:rsid w:val="00083A16"/>
    <w:rsid w:val="00083D90"/>
    <w:rsid w:val="00084646"/>
    <w:rsid w:val="00084F6D"/>
    <w:rsid w:val="0008525C"/>
    <w:rsid w:val="0008560D"/>
    <w:rsid w:val="0008577E"/>
    <w:rsid w:val="00085DF8"/>
    <w:rsid w:val="0008615A"/>
    <w:rsid w:val="00086162"/>
    <w:rsid w:val="000861FF"/>
    <w:rsid w:val="0008658B"/>
    <w:rsid w:val="00086FFA"/>
    <w:rsid w:val="000874A3"/>
    <w:rsid w:val="00087C8C"/>
    <w:rsid w:val="00087EC1"/>
    <w:rsid w:val="000903D1"/>
    <w:rsid w:val="00090BC0"/>
    <w:rsid w:val="00091105"/>
    <w:rsid w:val="00091477"/>
    <w:rsid w:val="00091483"/>
    <w:rsid w:val="00091F63"/>
    <w:rsid w:val="00092EDF"/>
    <w:rsid w:val="00092F60"/>
    <w:rsid w:val="00093551"/>
    <w:rsid w:val="00094482"/>
    <w:rsid w:val="000949B3"/>
    <w:rsid w:val="000952D1"/>
    <w:rsid w:val="000958E9"/>
    <w:rsid w:val="00095A47"/>
    <w:rsid w:val="00095B9A"/>
    <w:rsid w:val="00095BDE"/>
    <w:rsid w:val="00096248"/>
    <w:rsid w:val="0009627A"/>
    <w:rsid w:val="000963AC"/>
    <w:rsid w:val="00096C32"/>
    <w:rsid w:val="000A058C"/>
    <w:rsid w:val="000A0726"/>
    <w:rsid w:val="000A07E1"/>
    <w:rsid w:val="000A088B"/>
    <w:rsid w:val="000A0A18"/>
    <w:rsid w:val="000A11CE"/>
    <w:rsid w:val="000A1C01"/>
    <w:rsid w:val="000A1D81"/>
    <w:rsid w:val="000A21DF"/>
    <w:rsid w:val="000A2A07"/>
    <w:rsid w:val="000A305D"/>
    <w:rsid w:val="000A322A"/>
    <w:rsid w:val="000A3B9F"/>
    <w:rsid w:val="000A3E71"/>
    <w:rsid w:val="000A4B87"/>
    <w:rsid w:val="000A5A0E"/>
    <w:rsid w:val="000A5A73"/>
    <w:rsid w:val="000A5E73"/>
    <w:rsid w:val="000A5F7A"/>
    <w:rsid w:val="000A626E"/>
    <w:rsid w:val="000A6486"/>
    <w:rsid w:val="000A65FF"/>
    <w:rsid w:val="000A687C"/>
    <w:rsid w:val="000A697E"/>
    <w:rsid w:val="000B0152"/>
    <w:rsid w:val="000B09E1"/>
    <w:rsid w:val="000B0C12"/>
    <w:rsid w:val="000B1921"/>
    <w:rsid w:val="000B1BE8"/>
    <w:rsid w:val="000B1C3F"/>
    <w:rsid w:val="000B23F4"/>
    <w:rsid w:val="000B2442"/>
    <w:rsid w:val="000B244B"/>
    <w:rsid w:val="000B2AB0"/>
    <w:rsid w:val="000B2EFD"/>
    <w:rsid w:val="000B33A4"/>
    <w:rsid w:val="000B3AE0"/>
    <w:rsid w:val="000B61C4"/>
    <w:rsid w:val="000B6C82"/>
    <w:rsid w:val="000B7A78"/>
    <w:rsid w:val="000C04C8"/>
    <w:rsid w:val="000C081C"/>
    <w:rsid w:val="000C0874"/>
    <w:rsid w:val="000C0DF6"/>
    <w:rsid w:val="000C0F14"/>
    <w:rsid w:val="000C10A5"/>
    <w:rsid w:val="000C1238"/>
    <w:rsid w:val="000C12FF"/>
    <w:rsid w:val="000C1C5E"/>
    <w:rsid w:val="000C2161"/>
    <w:rsid w:val="000C22D2"/>
    <w:rsid w:val="000C22E2"/>
    <w:rsid w:val="000C2428"/>
    <w:rsid w:val="000C35F7"/>
    <w:rsid w:val="000C415E"/>
    <w:rsid w:val="000C4B23"/>
    <w:rsid w:val="000C4E82"/>
    <w:rsid w:val="000C4F1F"/>
    <w:rsid w:val="000C54D2"/>
    <w:rsid w:val="000C5557"/>
    <w:rsid w:val="000C56D2"/>
    <w:rsid w:val="000C5984"/>
    <w:rsid w:val="000C5DA3"/>
    <w:rsid w:val="000C661E"/>
    <w:rsid w:val="000C682C"/>
    <w:rsid w:val="000C6C4F"/>
    <w:rsid w:val="000C7101"/>
    <w:rsid w:val="000C7A0E"/>
    <w:rsid w:val="000C7C41"/>
    <w:rsid w:val="000D0109"/>
    <w:rsid w:val="000D0527"/>
    <w:rsid w:val="000D1268"/>
    <w:rsid w:val="000D15D3"/>
    <w:rsid w:val="000D23BC"/>
    <w:rsid w:val="000D2577"/>
    <w:rsid w:val="000D2768"/>
    <w:rsid w:val="000D2933"/>
    <w:rsid w:val="000D2C45"/>
    <w:rsid w:val="000D2DA4"/>
    <w:rsid w:val="000D3DF0"/>
    <w:rsid w:val="000D4703"/>
    <w:rsid w:val="000D4DD2"/>
    <w:rsid w:val="000D4F7E"/>
    <w:rsid w:val="000D5CD8"/>
    <w:rsid w:val="000D607E"/>
    <w:rsid w:val="000D6323"/>
    <w:rsid w:val="000D679F"/>
    <w:rsid w:val="000D6869"/>
    <w:rsid w:val="000D6A53"/>
    <w:rsid w:val="000D6AE6"/>
    <w:rsid w:val="000D7184"/>
    <w:rsid w:val="000D796C"/>
    <w:rsid w:val="000D7BD4"/>
    <w:rsid w:val="000E084A"/>
    <w:rsid w:val="000E0981"/>
    <w:rsid w:val="000E0AF5"/>
    <w:rsid w:val="000E137F"/>
    <w:rsid w:val="000E240B"/>
    <w:rsid w:val="000E2766"/>
    <w:rsid w:val="000E343F"/>
    <w:rsid w:val="000E3803"/>
    <w:rsid w:val="000E385A"/>
    <w:rsid w:val="000E39E8"/>
    <w:rsid w:val="000E3EF8"/>
    <w:rsid w:val="000E4036"/>
    <w:rsid w:val="000E40D6"/>
    <w:rsid w:val="000E4630"/>
    <w:rsid w:val="000E5084"/>
    <w:rsid w:val="000E50E3"/>
    <w:rsid w:val="000E5323"/>
    <w:rsid w:val="000E5709"/>
    <w:rsid w:val="000E5A8E"/>
    <w:rsid w:val="000E6188"/>
    <w:rsid w:val="000E66D6"/>
    <w:rsid w:val="000E6847"/>
    <w:rsid w:val="000E68E1"/>
    <w:rsid w:val="000E6A8D"/>
    <w:rsid w:val="000E6FD9"/>
    <w:rsid w:val="000E7508"/>
    <w:rsid w:val="000E7741"/>
    <w:rsid w:val="000E77FE"/>
    <w:rsid w:val="000F0570"/>
    <w:rsid w:val="000F0612"/>
    <w:rsid w:val="000F1435"/>
    <w:rsid w:val="000F155C"/>
    <w:rsid w:val="000F1ECF"/>
    <w:rsid w:val="000F26C4"/>
    <w:rsid w:val="000F270D"/>
    <w:rsid w:val="000F27F1"/>
    <w:rsid w:val="000F3717"/>
    <w:rsid w:val="000F3BE7"/>
    <w:rsid w:val="000F41CB"/>
    <w:rsid w:val="000F43E1"/>
    <w:rsid w:val="000F4934"/>
    <w:rsid w:val="000F4BFB"/>
    <w:rsid w:val="000F4FF0"/>
    <w:rsid w:val="000F5468"/>
    <w:rsid w:val="000F5653"/>
    <w:rsid w:val="000F5716"/>
    <w:rsid w:val="000F6258"/>
    <w:rsid w:val="000F6430"/>
    <w:rsid w:val="000F667F"/>
    <w:rsid w:val="000F66CF"/>
    <w:rsid w:val="000F694E"/>
    <w:rsid w:val="000F695E"/>
    <w:rsid w:val="000F791A"/>
    <w:rsid w:val="000F7C40"/>
    <w:rsid w:val="000F7DA5"/>
    <w:rsid w:val="001002C0"/>
    <w:rsid w:val="00100C8A"/>
    <w:rsid w:val="00101460"/>
    <w:rsid w:val="001016FD"/>
    <w:rsid w:val="00102840"/>
    <w:rsid w:val="00102893"/>
    <w:rsid w:val="00102F57"/>
    <w:rsid w:val="0010323B"/>
    <w:rsid w:val="00103540"/>
    <w:rsid w:val="00103EDB"/>
    <w:rsid w:val="00104375"/>
    <w:rsid w:val="0010470C"/>
    <w:rsid w:val="00104746"/>
    <w:rsid w:val="00105086"/>
    <w:rsid w:val="0010526D"/>
    <w:rsid w:val="001052A3"/>
    <w:rsid w:val="00105AA9"/>
    <w:rsid w:val="00106DEE"/>
    <w:rsid w:val="001070A9"/>
    <w:rsid w:val="00107134"/>
    <w:rsid w:val="00107AB9"/>
    <w:rsid w:val="00107D40"/>
    <w:rsid w:val="0011083F"/>
    <w:rsid w:val="00110A40"/>
    <w:rsid w:val="00110EA9"/>
    <w:rsid w:val="0011183B"/>
    <w:rsid w:val="00111998"/>
    <w:rsid w:val="00111A14"/>
    <w:rsid w:val="0011213A"/>
    <w:rsid w:val="00112191"/>
    <w:rsid w:val="00112379"/>
    <w:rsid w:val="00112958"/>
    <w:rsid w:val="00112E7A"/>
    <w:rsid w:val="00113214"/>
    <w:rsid w:val="001139FD"/>
    <w:rsid w:val="00113B64"/>
    <w:rsid w:val="00113BB6"/>
    <w:rsid w:val="0011451F"/>
    <w:rsid w:val="00114785"/>
    <w:rsid w:val="0011506B"/>
    <w:rsid w:val="0011573B"/>
    <w:rsid w:val="00116794"/>
    <w:rsid w:val="001168EF"/>
    <w:rsid w:val="00116A9D"/>
    <w:rsid w:val="00116C21"/>
    <w:rsid w:val="00116C4B"/>
    <w:rsid w:val="00117B59"/>
    <w:rsid w:val="00117D44"/>
    <w:rsid w:val="00117F40"/>
    <w:rsid w:val="001205B9"/>
    <w:rsid w:val="00120C84"/>
    <w:rsid w:val="0012100A"/>
    <w:rsid w:val="00121546"/>
    <w:rsid w:val="00121AEF"/>
    <w:rsid w:val="00122554"/>
    <w:rsid w:val="00122762"/>
    <w:rsid w:val="00122B87"/>
    <w:rsid w:val="0012333B"/>
    <w:rsid w:val="00123A60"/>
    <w:rsid w:val="0012495C"/>
    <w:rsid w:val="00124DC0"/>
    <w:rsid w:val="00125188"/>
    <w:rsid w:val="001260A9"/>
    <w:rsid w:val="001262BC"/>
    <w:rsid w:val="00126671"/>
    <w:rsid w:val="00127023"/>
    <w:rsid w:val="00127183"/>
    <w:rsid w:val="00127250"/>
    <w:rsid w:val="001272EE"/>
    <w:rsid w:val="0012745B"/>
    <w:rsid w:val="001275A4"/>
    <w:rsid w:val="0013063D"/>
    <w:rsid w:val="001307F2"/>
    <w:rsid w:val="00130C1B"/>
    <w:rsid w:val="00131218"/>
    <w:rsid w:val="00131AEF"/>
    <w:rsid w:val="001320FE"/>
    <w:rsid w:val="001322B3"/>
    <w:rsid w:val="001324A4"/>
    <w:rsid w:val="0013312A"/>
    <w:rsid w:val="001332BC"/>
    <w:rsid w:val="00133C21"/>
    <w:rsid w:val="00133F16"/>
    <w:rsid w:val="00133FE4"/>
    <w:rsid w:val="00135936"/>
    <w:rsid w:val="0013623E"/>
    <w:rsid w:val="001364CC"/>
    <w:rsid w:val="001369FB"/>
    <w:rsid w:val="0013761E"/>
    <w:rsid w:val="001402D5"/>
    <w:rsid w:val="00141970"/>
    <w:rsid w:val="00142572"/>
    <w:rsid w:val="0014271B"/>
    <w:rsid w:val="00143170"/>
    <w:rsid w:val="00143414"/>
    <w:rsid w:val="00143755"/>
    <w:rsid w:val="00143A7B"/>
    <w:rsid w:val="00143D2A"/>
    <w:rsid w:val="00143F7C"/>
    <w:rsid w:val="00144373"/>
    <w:rsid w:val="0014464A"/>
    <w:rsid w:val="00145019"/>
    <w:rsid w:val="00145194"/>
    <w:rsid w:val="0014553C"/>
    <w:rsid w:val="00145A1A"/>
    <w:rsid w:val="00145E37"/>
    <w:rsid w:val="00145F32"/>
    <w:rsid w:val="001460EE"/>
    <w:rsid w:val="0014657F"/>
    <w:rsid w:val="00146B5E"/>
    <w:rsid w:val="0014703D"/>
    <w:rsid w:val="00147428"/>
    <w:rsid w:val="00147E34"/>
    <w:rsid w:val="00150306"/>
    <w:rsid w:val="00150E6B"/>
    <w:rsid w:val="00150F29"/>
    <w:rsid w:val="00152127"/>
    <w:rsid w:val="00152A15"/>
    <w:rsid w:val="00152E81"/>
    <w:rsid w:val="00152EE7"/>
    <w:rsid w:val="001530E0"/>
    <w:rsid w:val="00153109"/>
    <w:rsid w:val="00153289"/>
    <w:rsid w:val="00153BCB"/>
    <w:rsid w:val="00153C53"/>
    <w:rsid w:val="00153FFD"/>
    <w:rsid w:val="00154348"/>
    <w:rsid w:val="00154BC8"/>
    <w:rsid w:val="00154DE2"/>
    <w:rsid w:val="001551BA"/>
    <w:rsid w:val="001558C5"/>
    <w:rsid w:val="00155940"/>
    <w:rsid w:val="001561F3"/>
    <w:rsid w:val="0015635D"/>
    <w:rsid w:val="0015644E"/>
    <w:rsid w:val="00156A38"/>
    <w:rsid w:val="00156CDD"/>
    <w:rsid w:val="00156E1C"/>
    <w:rsid w:val="0015706B"/>
    <w:rsid w:val="0015726E"/>
    <w:rsid w:val="00157363"/>
    <w:rsid w:val="00157627"/>
    <w:rsid w:val="00157808"/>
    <w:rsid w:val="00160909"/>
    <w:rsid w:val="00161223"/>
    <w:rsid w:val="00161352"/>
    <w:rsid w:val="00161574"/>
    <w:rsid w:val="00161766"/>
    <w:rsid w:val="0016230A"/>
    <w:rsid w:val="001629BE"/>
    <w:rsid w:val="00162B57"/>
    <w:rsid w:val="00162DE6"/>
    <w:rsid w:val="001636D9"/>
    <w:rsid w:val="001639C9"/>
    <w:rsid w:val="00163EDC"/>
    <w:rsid w:val="00164943"/>
    <w:rsid w:val="00164AED"/>
    <w:rsid w:val="00164E76"/>
    <w:rsid w:val="0016510D"/>
    <w:rsid w:val="00165488"/>
    <w:rsid w:val="00165523"/>
    <w:rsid w:val="001657F0"/>
    <w:rsid w:val="00165E49"/>
    <w:rsid w:val="0016612E"/>
    <w:rsid w:val="00166349"/>
    <w:rsid w:val="0016645C"/>
    <w:rsid w:val="001669B4"/>
    <w:rsid w:val="00166C41"/>
    <w:rsid w:val="00166D79"/>
    <w:rsid w:val="00166E20"/>
    <w:rsid w:val="00167088"/>
    <w:rsid w:val="001674B6"/>
    <w:rsid w:val="001701C8"/>
    <w:rsid w:val="0017078B"/>
    <w:rsid w:val="0017087C"/>
    <w:rsid w:val="00170A79"/>
    <w:rsid w:val="00172542"/>
    <w:rsid w:val="0017355E"/>
    <w:rsid w:val="001736F2"/>
    <w:rsid w:val="0017390A"/>
    <w:rsid w:val="00173E0A"/>
    <w:rsid w:val="00174AE0"/>
    <w:rsid w:val="001754D6"/>
    <w:rsid w:val="001758C8"/>
    <w:rsid w:val="00175C7C"/>
    <w:rsid w:val="00175FE6"/>
    <w:rsid w:val="001761C2"/>
    <w:rsid w:val="00176800"/>
    <w:rsid w:val="00177184"/>
    <w:rsid w:val="001773DA"/>
    <w:rsid w:val="00177633"/>
    <w:rsid w:val="001777A0"/>
    <w:rsid w:val="001804FC"/>
    <w:rsid w:val="00180855"/>
    <w:rsid w:val="00180DA4"/>
    <w:rsid w:val="00181C50"/>
    <w:rsid w:val="0018270E"/>
    <w:rsid w:val="00182793"/>
    <w:rsid w:val="001833E0"/>
    <w:rsid w:val="00183D74"/>
    <w:rsid w:val="00183DEF"/>
    <w:rsid w:val="00184387"/>
    <w:rsid w:val="00185246"/>
    <w:rsid w:val="001857EB"/>
    <w:rsid w:val="00185D09"/>
    <w:rsid w:val="00185E3F"/>
    <w:rsid w:val="00186267"/>
    <w:rsid w:val="00186889"/>
    <w:rsid w:val="0018691E"/>
    <w:rsid w:val="00186B18"/>
    <w:rsid w:val="00186E21"/>
    <w:rsid w:val="00187301"/>
    <w:rsid w:val="00187A34"/>
    <w:rsid w:val="00187B95"/>
    <w:rsid w:val="00187FF4"/>
    <w:rsid w:val="001920CC"/>
    <w:rsid w:val="0019211F"/>
    <w:rsid w:val="0019213F"/>
    <w:rsid w:val="00192239"/>
    <w:rsid w:val="00192AE1"/>
    <w:rsid w:val="00193758"/>
    <w:rsid w:val="00193856"/>
    <w:rsid w:val="0019390D"/>
    <w:rsid w:val="00193995"/>
    <w:rsid w:val="00193D1A"/>
    <w:rsid w:val="00194738"/>
    <w:rsid w:val="0019483D"/>
    <w:rsid w:val="00194AA4"/>
    <w:rsid w:val="0019576F"/>
    <w:rsid w:val="001958C8"/>
    <w:rsid w:val="00195C77"/>
    <w:rsid w:val="00196015"/>
    <w:rsid w:val="00196D33"/>
    <w:rsid w:val="00196E2F"/>
    <w:rsid w:val="00197DD7"/>
    <w:rsid w:val="001A0454"/>
    <w:rsid w:val="001A09C2"/>
    <w:rsid w:val="001A0F3D"/>
    <w:rsid w:val="001A1004"/>
    <w:rsid w:val="001A1225"/>
    <w:rsid w:val="001A1615"/>
    <w:rsid w:val="001A2094"/>
    <w:rsid w:val="001A235D"/>
    <w:rsid w:val="001A2A61"/>
    <w:rsid w:val="001A3136"/>
    <w:rsid w:val="001A3321"/>
    <w:rsid w:val="001A3AAC"/>
    <w:rsid w:val="001A426A"/>
    <w:rsid w:val="001A4C25"/>
    <w:rsid w:val="001A538D"/>
    <w:rsid w:val="001A65D9"/>
    <w:rsid w:val="001A68B8"/>
    <w:rsid w:val="001A6C84"/>
    <w:rsid w:val="001A7611"/>
    <w:rsid w:val="001A7835"/>
    <w:rsid w:val="001B096E"/>
    <w:rsid w:val="001B0F66"/>
    <w:rsid w:val="001B1029"/>
    <w:rsid w:val="001B1792"/>
    <w:rsid w:val="001B181A"/>
    <w:rsid w:val="001B1D3C"/>
    <w:rsid w:val="001B1DB0"/>
    <w:rsid w:val="001B1FDD"/>
    <w:rsid w:val="001B21D8"/>
    <w:rsid w:val="001B2268"/>
    <w:rsid w:val="001B287A"/>
    <w:rsid w:val="001B2D7E"/>
    <w:rsid w:val="001B36DF"/>
    <w:rsid w:val="001B37C3"/>
    <w:rsid w:val="001B3A5C"/>
    <w:rsid w:val="001B3F81"/>
    <w:rsid w:val="001B4980"/>
    <w:rsid w:val="001B4B3F"/>
    <w:rsid w:val="001B53B9"/>
    <w:rsid w:val="001B58A4"/>
    <w:rsid w:val="001B5DCA"/>
    <w:rsid w:val="001B5DEC"/>
    <w:rsid w:val="001B5FCD"/>
    <w:rsid w:val="001B6074"/>
    <w:rsid w:val="001B62AC"/>
    <w:rsid w:val="001B65C6"/>
    <w:rsid w:val="001B66A5"/>
    <w:rsid w:val="001B7217"/>
    <w:rsid w:val="001B7B62"/>
    <w:rsid w:val="001C0DC3"/>
    <w:rsid w:val="001C1F91"/>
    <w:rsid w:val="001C1FBA"/>
    <w:rsid w:val="001C2A6F"/>
    <w:rsid w:val="001C2FDE"/>
    <w:rsid w:val="001C308D"/>
    <w:rsid w:val="001C3EA2"/>
    <w:rsid w:val="001C4190"/>
    <w:rsid w:val="001C41E7"/>
    <w:rsid w:val="001C49DD"/>
    <w:rsid w:val="001C4B48"/>
    <w:rsid w:val="001C4CC9"/>
    <w:rsid w:val="001C4D15"/>
    <w:rsid w:val="001C4DB9"/>
    <w:rsid w:val="001C50E6"/>
    <w:rsid w:val="001C5172"/>
    <w:rsid w:val="001C55DD"/>
    <w:rsid w:val="001C5829"/>
    <w:rsid w:val="001C5EB4"/>
    <w:rsid w:val="001C6553"/>
    <w:rsid w:val="001C6A5D"/>
    <w:rsid w:val="001C6EA3"/>
    <w:rsid w:val="001C70B6"/>
    <w:rsid w:val="001C735D"/>
    <w:rsid w:val="001C7471"/>
    <w:rsid w:val="001C7B4E"/>
    <w:rsid w:val="001C7CBD"/>
    <w:rsid w:val="001C7FD0"/>
    <w:rsid w:val="001D1A3C"/>
    <w:rsid w:val="001D2680"/>
    <w:rsid w:val="001D3025"/>
    <w:rsid w:val="001D3084"/>
    <w:rsid w:val="001D3BC9"/>
    <w:rsid w:val="001D3D1B"/>
    <w:rsid w:val="001D40B0"/>
    <w:rsid w:val="001D439B"/>
    <w:rsid w:val="001D55BE"/>
    <w:rsid w:val="001D5D86"/>
    <w:rsid w:val="001D5FDE"/>
    <w:rsid w:val="001D65B1"/>
    <w:rsid w:val="001D65D6"/>
    <w:rsid w:val="001D66D8"/>
    <w:rsid w:val="001D6B87"/>
    <w:rsid w:val="001D7040"/>
    <w:rsid w:val="001D7137"/>
    <w:rsid w:val="001D717D"/>
    <w:rsid w:val="001E098F"/>
    <w:rsid w:val="001E09FD"/>
    <w:rsid w:val="001E0B73"/>
    <w:rsid w:val="001E1DFE"/>
    <w:rsid w:val="001E28F5"/>
    <w:rsid w:val="001E29AB"/>
    <w:rsid w:val="001E2C28"/>
    <w:rsid w:val="001E3F6E"/>
    <w:rsid w:val="001E4E45"/>
    <w:rsid w:val="001E4FBF"/>
    <w:rsid w:val="001E5474"/>
    <w:rsid w:val="001E5E97"/>
    <w:rsid w:val="001E7219"/>
    <w:rsid w:val="001E7AAE"/>
    <w:rsid w:val="001E7C2C"/>
    <w:rsid w:val="001F0402"/>
    <w:rsid w:val="001F09C1"/>
    <w:rsid w:val="001F0F97"/>
    <w:rsid w:val="001F1893"/>
    <w:rsid w:val="001F1996"/>
    <w:rsid w:val="001F1DC2"/>
    <w:rsid w:val="001F30B6"/>
    <w:rsid w:val="001F35FA"/>
    <w:rsid w:val="001F3CDC"/>
    <w:rsid w:val="001F4164"/>
    <w:rsid w:val="001F4831"/>
    <w:rsid w:val="001F4DF6"/>
    <w:rsid w:val="001F53D1"/>
    <w:rsid w:val="001F594B"/>
    <w:rsid w:val="001F610F"/>
    <w:rsid w:val="001F62ED"/>
    <w:rsid w:val="001F77B1"/>
    <w:rsid w:val="001F77D4"/>
    <w:rsid w:val="001F79B6"/>
    <w:rsid w:val="00200066"/>
    <w:rsid w:val="00200234"/>
    <w:rsid w:val="00201144"/>
    <w:rsid w:val="0020194C"/>
    <w:rsid w:val="00201B92"/>
    <w:rsid w:val="00201BF6"/>
    <w:rsid w:val="00201E7D"/>
    <w:rsid w:val="00202EEB"/>
    <w:rsid w:val="0020315F"/>
    <w:rsid w:val="00203217"/>
    <w:rsid w:val="00203546"/>
    <w:rsid w:val="0020392D"/>
    <w:rsid w:val="002039CC"/>
    <w:rsid w:val="00203AA0"/>
    <w:rsid w:val="00203AAA"/>
    <w:rsid w:val="0020471A"/>
    <w:rsid w:val="002049F7"/>
    <w:rsid w:val="00204BBF"/>
    <w:rsid w:val="00204E85"/>
    <w:rsid w:val="00205155"/>
    <w:rsid w:val="00205A38"/>
    <w:rsid w:val="00205CCE"/>
    <w:rsid w:val="00205D84"/>
    <w:rsid w:val="00205F4D"/>
    <w:rsid w:val="0020666C"/>
    <w:rsid w:val="00206FEA"/>
    <w:rsid w:val="00207212"/>
    <w:rsid w:val="0021064B"/>
    <w:rsid w:val="00210A89"/>
    <w:rsid w:val="00210D36"/>
    <w:rsid w:val="00211328"/>
    <w:rsid w:val="00211765"/>
    <w:rsid w:val="002118D4"/>
    <w:rsid w:val="00211F1B"/>
    <w:rsid w:val="00212008"/>
    <w:rsid w:val="0021217D"/>
    <w:rsid w:val="002132E9"/>
    <w:rsid w:val="0021381F"/>
    <w:rsid w:val="0021400B"/>
    <w:rsid w:val="00214464"/>
    <w:rsid w:val="0021499B"/>
    <w:rsid w:val="00215665"/>
    <w:rsid w:val="00215F8C"/>
    <w:rsid w:val="00215F9A"/>
    <w:rsid w:val="0021627F"/>
    <w:rsid w:val="002168A0"/>
    <w:rsid w:val="002168AE"/>
    <w:rsid w:val="00216DD9"/>
    <w:rsid w:val="00217355"/>
    <w:rsid w:val="0021780C"/>
    <w:rsid w:val="00217993"/>
    <w:rsid w:val="00217D45"/>
    <w:rsid w:val="00217E1E"/>
    <w:rsid w:val="00217FE4"/>
    <w:rsid w:val="002201C0"/>
    <w:rsid w:val="00220945"/>
    <w:rsid w:val="00220A93"/>
    <w:rsid w:val="00220BAB"/>
    <w:rsid w:val="0022183B"/>
    <w:rsid w:val="002218E8"/>
    <w:rsid w:val="00221B84"/>
    <w:rsid w:val="00221D00"/>
    <w:rsid w:val="0022210C"/>
    <w:rsid w:val="0022216D"/>
    <w:rsid w:val="00222590"/>
    <w:rsid w:val="00222ABA"/>
    <w:rsid w:val="00222DAD"/>
    <w:rsid w:val="00223A7C"/>
    <w:rsid w:val="00223DB2"/>
    <w:rsid w:val="00224075"/>
    <w:rsid w:val="00224152"/>
    <w:rsid w:val="00224263"/>
    <w:rsid w:val="002246A8"/>
    <w:rsid w:val="00224AF1"/>
    <w:rsid w:val="002251AA"/>
    <w:rsid w:val="00226B8F"/>
    <w:rsid w:val="00226DA3"/>
    <w:rsid w:val="00226F9B"/>
    <w:rsid w:val="0022757E"/>
    <w:rsid w:val="00227796"/>
    <w:rsid w:val="002277A4"/>
    <w:rsid w:val="00227897"/>
    <w:rsid w:val="00227FE7"/>
    <w:rsid w:val="00230041"/>
    <w:rsid w:val="00230352"/>
    <w:rsid w:val="00230CC9"/>
    <w:rsid w:val="00231196"/>
    <w:rsid w:val="002313A4"/>
    <w:rsid w:val="0023171E"/>
    <w:rsid w:val="002319DA"/>
    <w:rsid w:val="00231AC4"/>
    <w:rsid w:val="00231F62"/>
    <w:rsid w:val="00232561"/>
    <w:rsid w:val="002328C2"/>
    <w:rsid w:val="00233271"/>
    <w:rsid w:val="002334C8"/>
    <w:rsid w:val="00233AF7"/>
    <w:rsid w:val="00233D5B"/>
    <w:rsid w:val="0023424A"/>
    <w:rsid w:val="0023492C"/>
    <w:rsid w:val="00234C42"/>
    <w:rsid w:val="00235ADD"/>
    <w:rsid w:val="00236169"/>
    <w:rsid w:val="002365EC"/>
    <w:rsid w:val="00237893"/>
    <w:rsid w:val="00237A24"/>
    <w:rsid w:val="00237ED7"/>
    <w:rsid w:val="0024109B"/>
    <w:rsid w:val="002416DC"/>
    <w:rsid w:val="002419EC"/>
    <w:rsid w:val="00241AC1"/>
    <w:rsid w:val="0024287A"/>
    <w:rsid w:val="0024365A"/>
    <w:rsid w:val="00243956"/>
    <w:rsid w:val="00243F51"/>
    <w:rsid w:val="00244368"/>
    <w:rsid w:val="00244460"/>
    <w:rsid w:val="002453B7"/>
    <w:rsid w:val="0024541B"/>
    <w:rsid w:val="00245798"/>
    <w:rsid w:val="002459FF"/>
    <w:rsid w:val="00246BFD"/>
    <w:rsid w:val="00246E4E"/>
    <w:rsid w:val="00246EA2"/>
    <w:rsid w:val="00246F8F"/>
    <w:rsid w:val="00246FB5"/>
    <w:rsid w:val="00247D55"/>
    <w:rsid w:val="00250BD1"/>
    <w:rsid w:val="00250C70"/>
    <w:rsid w:val="002526BC"/>
    <w:rsid w:val="00253CAB"/>
    <w:rsid w:val="002552B9"/>
    <w:rsid w:val="00255A59"/>
    <w:rsid w:val="00256297"/>
    <w:rsid w:val="002567CF"/>
    <w:rsid w:val="00256ADC"/>
    <w:rsid w:val="00257017"/>
    <w:rsid w:val="0025713A"/>
    <w:rsid w:val="00257667"/>
    <w:rsid w:val="00257BF2"/>
    <w:rsid w:val="002603FF"/>
    <w:rsid w:val="00260BC0"/>
    <w:rsid w:val="00260EAE"/>
    <w:rsid w:val="002616C7"/>
    <w:rsid w:val="00261707"/>
    <w:rsid w:val="002618B5"/>
    <w:rsid w:val="002621C7"/>
    <w:rsid w:val="00262472"/>
    <w:rsid w:val="002627F4"/>
    <w:rsid w:val="00262C69"/>
    <w:rsid w:val="0026375B"/>
    <w:rsid w:val="0026398D"/>
    <w:rsid w:val="00264036"/>
    <w:rsid w:val="0026418C"/>
    <w:rsid w:val="00264A5A"/>
    <w:rsid w:val="00264F9B"/>
    <w:rsid w:val="002650CB"/>
    <w:rsid w:val="00265121"/>
    <w:rsid w:val="002653C6"/>
    <w:rsid w:val="002658AA"/>
    <w:rsid w:val="002664E9"/>
    <w:rsid w:val="00266856"/>
    <w:rsid w:val="00266D83"/>
    <w:rsid w:val="0027035C"/>
    <w:rsid w:val="002707DA"/>
    <w:rsid w:val="00271198"/>
    <w:rsid w:val="0027124E"/>
    <w:rsid w:val="0027178A"/>
    <w:rsid w:val="002726C7"/>
    <w:rsid w:val="00272F5A"/>
    <w:rsid w:val="00272FB3"/>
    <w:rsid w:val="00273323"/>
    <w:rsid w:val="00273425"/>
    <w:rsid w:val="00273890"/>
    <w:rsid w:val="00273979"/>
    <w:rsid w:val="00273C90"/>
    <w:rsid w:val="00273D33"/>
    <w:rsid w:val="002741CE"/>
    <w:rsid w:val="00274324"/>
    <w:rsid w:val="00274872"/>
    <w:rsid w:val="00274A01"/>
    <w:rsid w:val="00274DC7"/>
    <w:rsid w:val="0027531C"/>
    <w:rsid w:val="00276681"/>
    <w:rsid w:val="00277A10"/>
    <w:rsid w:val="00277FCA"/>
    <w:rsid w:val="00280275"/>
    <w:rsid w:val="00280371"/>
    <w:rsid w:val="00280550"/>
    <w:rsid w:val="00280B73"/>
    <w:rsid w:val="00280F17"/>
    <w:rsid w:val="00281747"/>
    <w:rsid w:val="00281805"/>
    <w:rsid w:val="00281CD2"/>
    <w:rsid w:val="00281F60"/>
    <w:rsid w:val="002824D1"/>
    <w:rsid w:val="002826E9"/>
    <w:rsid w:val="00282AF1"/>
    <w:rsid w:val="00282D5E"/>
    <w:rsid w:val="00282F78"/>
    <w:rsid w:val="00283C8C"/>
    <w:rsid w:val="00283E9C"/>
    <w:rsid w:val="0028411B"/>
    <w:rsid w:val="0028439B"/>
    <w:rsid w:val="00284417"/>
    <w:rsid w:val="0028494E"/>
    <w:rsid w:val="00284CEA"/>
    <w:rsid w:val="00285157"/>
    <w:rsid w:val="0028526A"/>
    <w:rsid w:val="00285451"/>
    <w:rsid w:val="00285832"/>
    <w:rsid w:val="00285BB8"/>
    <w:rsid w:val="00286409"/>
    <w:rsid w:val="00286811"/>
    <w:rsid w:val="00287350"/>
    <w:rsid w:val="002876FE"/>
    <w:rsid w:val="00287AB6"/>
    <w:rsid w:val="00287E21"/>
    <w:rsid w:val="002905D1"/>
    <w:rsid w:val="002907DC"/>
    <w:rsid w:val="00291036"/>
    <w:rsid w:val="00291716"/>
    <w:rsid w:val="002919E4"/>
    <w:rsid w:val="00292036"/>
    <w:rsid w:val="002923FA"/>
    <w:rsid w:val="00292592"/>
    <w:rsid w:val="00292634"/>
    <w:rsid w:val="00292683"/>
    <w:rsid w:val="002928EE"/>
    <w:rsid w:val="00293146"/>
    <w:rsid w:val="00293865"/>
    <w:rsid w:val="002939C8"/>
    <w:rsid w:val="00293AB7"/>
    <w:rsid w:val="00294939"/>
    <w:rsid w:val="00294FCC"/>
    <w:rsid w:val="00295C93"/>
    <w:rsid w:val="00295D73"/>
    <w:rsid w:val="0029603B"/>
    <w:rsid w:val="00296048"/>
    <w:rsid w:val="002960BD"/>
    <w:rsid w:val="00296C45"/>
    <w:rsid w:val="00296C4E"/>
    <w:rsid w:val="002971EF"/>
    <w:rsid w:val="002972D5"/>
    <w:rsid w:val="00297429"/>
    <w:rsid w:val="0029782B"/>
    <w:rsid w:val="00297C90"/>
    <w:rsid w:val="00297DD2"/>
    <w:rsid w:val="00297F3A"/>
    <w:rsid w:val="002A029A"/>
    <w:rsid w:val="002A0372"/>
    <w:rsid w:val="002A073A"/>
    <w:rsid w:val="002A09D9"/>
    <w:rsid w:val="002A0B8F"/>
    <w:rsid w:val="002A0BC9"/>
    <w:rsid w:val="002A1660"/>
    <w:rsid w:val="002A1695"/>
    <w:rsid w:val="002A1CD5"/>
    <w:rsid w:val="002A1F51"/>
    <w:rsid w:val="002A26EB"/>
    <w:rsid w:val="002A2709"/>
    <w:rsid w:val="002A3CF8"/>
    <w:rsid w:val="002A412F"/>
    <w:rsid w:val="002A44A6"/>
    <w:rsid w:val="002A62DB"/>
    <w:rsid w:val="002B08E2"/>
    <w:rsid w:val="002B0902"/>
    <w:rsid w:val="002B1DCC"/>
    <w:rsid w:val="002B237A"/>
    <w:rsid w:val="002B2F9C"/>
    <w:rsid w:val="002B3806"/>
    <w:rsid w:val="002B3F15"/>
    <w:rsid w:val="002B4152"/>
    <w:rsid w:val="002B429A"/>
    <w:rsid w:val="002B453A"/>
    <w:rsid w:val="002B55C2"/>
    <w:rsid w:val="002B579D"/>
    <w:rsid w:val="002B58D8"/>
    <w:rsid w:val="002B5AE4"/>
    <w:rsid w:val="002B5F42"/>
    <w:rsid w:val="002B6043"/>
    <w:rsid w:val="002B6067"/>
    <w:rsid w:val="002B7397"/>
    <w:rsid w:val="002B7F00"/>
    <w:rsid w:val="002C04E0"/>
    <w:rsid w:val="002C0C60"/>
    <w:rsid w:val="002C0EFB"/>
    <w:rsid w:val="002C10C2"/>
    <w:rsid w:val="002C216C"/>
    <w:rsid w:val="002C2C23"/>
    <w:rsid w:val="002C3962"/>
    <w:rsid w:val="002C3C8A"/>
    <w:rsid w:val="002C4325"/>
    <w:rsid w:val="002C4FEF"/>
    <w:rsid w:val="002C5445"/>
    <w:rsid w:val="002C555A"/>
    <w:rsid w:val="002C5677"/>
    <w:rsid w:val="002C5820"/>
    <w:rsid w:val="002C5A1B"/>
    <w:rsid w:val="002C5DBE"/>
    <w:rsid w:val="002C5F7F"/>
    <w:rsid w:val="002C636E"/>
    <w:rsid w:val="002C6F52"/>
    <w:rsid w:val="002C73A5"/>
    <w:rsid w:val="002D0692"/>
    <w:rsid w:val="002D1243"/>
    <w:rsid w:val="002D1886"/>
    <w:rsid w:val="002D19BB"/>
    <w:rsid w:val="002D1BC5"/>
    <w:rsid w:val="002D1DF6"/>
    <w:rsid w:val="002D1FF8"/>
    <w:rsid w:val="002D220F"/>
    <w:rsid w:val="002D2968"/>
    <w:rsid w:val="002D2DA0"/>
    <w:rsid w:val="002D35EA"/>
    <w:rsid w:val="002D3834"/>
    <w:rsid w:val="002D3D32"/>
    <w:rsid w:val="002D4419"/>
    <w:rsid w:val="002D50BF"/>
    <w:rsid w:val="002D51AB"/>
    <w:rsid w:val="002D5369"/>
    <w:rsid w:val="002D56E4"/>
    <w:rsid w:val="002D602E"/>
    <w:rsid w:val="002D6870"/>
    <w:rsid w:val="002D68A3"/>
    <w:rsid w:val="002D6984"/>
    <w:rsid w:val="002D69CD"/>
    <w:rsid w:val="002D6C41"/>
    <w:rsid w:val="002D7346"/>
    <w:rsid w:val="002D75BB"/>
    <w:rsid w:val="002D75F6"/>
    <w:rsid w:val="002D7663"/>
    <w:rsid w:val="002D76BC"/>
    <w:rsid w:val="002D7ABE"/>
    <w:rsid w:val="002E004C"/>
    <w:rsid w:val="002E0244"/>
    <w:rsid w:val="002E057D"/>
    <w:rsid w:val="002E0DE9"/>
    <w:rsid w:val="002E1114"/>
    <w:rsid w:val="002E1490"/>
    <w:rsid w:val="002E15E7"/>
    <w:rsid w:val="002E1CB6"/>
    <w:rsid w:val="002E1FC4"/>
    <w:rsid w:val="002E25B7"/>
    <w:rsid w:val="002E2818"/>
    <w:rsid w:val="002E2D32"/>
    <w:rsid w:val="002E360E"/>
    <w:rsid w:val="002E3E9E"/>
    <w:rsid w:val="002E4FF0"/>
    <w:rsid w:val="002E57C2"/>
    <w:rsid w:val="002E5943"/>
    <w:rsid w:val="002E5FF9"/>
    <w:rsid w:val="002E62B2"/>
    <w:rsid w:val="002E63FB"/>
    <w:rsid w:val="002E6454"/>
    <w:rsid w:val="002E65AF"/>
    <w:rsid w:val="002E759C"/>
    <w:rsid w:val="002E770F"/>
    <w:rsid w:val="002E778F"/>
    <w:rsid w:val="002E781E"/>
    <w:rsid w:val="002E78DD"/>
    <w:rsid w:val="002F051A"/>
    <w:rsid w:val="002F0549"/>
    <w:rsid w:val="002F0856"/>
    <w:rsid w:val="002F0AFB"/>
    <w:rsid w:val="002F10DF"/>
    <w:rsid w:val="002F121E"/>
    <w:rsid w:val="002F18AE"/>
    <w:rsid w:val="002F19E3"/>
    <w:rsid w:val="002F1F07"/>
    <w:rsid w:val="002F1F10"/>
    <w:rsid w:val="002F29FD"/>
    <w:rsid w:val="002F33E3"/>
    <w:rsid w:val="002F3B3C"/>
    <w:rsid w:val="002F3D0A"/>
    <w:rsid w:val="002F4038"/>
    <w:rsid w:val="002F4164"/>
    <w:rsid w:val="002F5F9B"/>
    <w:rsid w:val="002F648A"/>
    <w:rsid w:val="002F685F"/>
    <w:rsid w:val="002F6F30"/>
    <w:rsid w:val="002F6FA1"/>
    <w:rsid w:val="002F76D9"/>
    <w:rsid w:val="002F7D8E"/>
    <w:rsid w:val="003000F4"/>
    <w:rsid w:val="0030015E"/>
    <w:rsid w:val="003001E2"/>
    <w:rsid w:val="0030037A"/>
    <w:rsid w:val="003003E2"/>
    <w:rsid w:val="00301B84"/>
    <w:rsid w:val="00301D2A"/>
    <w:rsid w:val="00301EC3"/>
    <w:rsid w:val="00302711"/>
    <w:rsid w:val="003027E1"/>
    <w:rsid w:val="00302D01"/>
    <w:rsid w:val="00302FDF"/>
    <w:rsid w:val="00303339"/>
    <w:rsid w:val="00303A68"/>
    <w:rsid w:val="00304D95"/>
    <w:rsid w:val="0030506D"/>
    <w:rsid w:val="0030511F"/>
    <w:rsid w:val="003053F4"/>
    <w:rsid w:val="00305934"/>
    <w:rsid w:val="003059E3"/>
    <w:rsid w:val="00305E89"/>
    <w:rsid w:val="00305EA4"/>
    <w:rsid w:val="003067C7"/>
    <w:rsid w:val="00306C73"/>
    <w:rsid w:val="0030713C"/>
    <w:rsid w:val="003109E1"/>
    <w:rsid w:val="003114AF"/>
    <w:rsid w:val="003117CE"/>
    <w:rsid w:val="00312608"/>
    <w:rsid w:val="00312762"/>
    <w:rsid w:val="00312939"/>
    <w:rsid w:val="00312941"/>
    <w:rsid w:val="00313C06"/>
    <w:rsid w:val="0031420A"/>
    <w:rsid w:val="003144A5"/>
    <w:rsid w:val="003149E8"/>
    <w:rsid w:val="00314F36"/>
    <w:rsid w:val="00315A5D"/>
    <w:rsid w:val="0031621F"/>
    <w:rsid w:val="00316769"/>
    <w:rsid w:val="0031703F"/>
    <w:rsid w:val="00317241"/>
    <w:rsid w:val="0031735C"/>
    <w:rsid w:val="0031757B"/>
    <w:rsid w:val="00317909"/>
    <w:rsid w:val="00321AF1"/>
    <w:rsid w:val="00321BDD"/>
    <w:rsid w:val="003227EF"/>
    <w:rsid w:val="0032294C"/>
    <w:rsid w:val="0032298D"/>
    <w:rsid w:val="00322F31"/>
    <w:rsid w:val="003238BB"/>
    <w:rsid w:val="003240A0"/>
    <w:rsid w:val="00324D48"/>
    <w:rsid w:val="00325135"/>
    <w:rsid w:val="00325DC9"/>
    <w:rsid w:val="00325DD9"/>
    <w:rsid w:val="00325E60"/>
    <w:rsid w:val="00325EB9"/>
    <w:rsid w:val="003263F0"/>
    <w:rsid w:val="00326812"/>
    <w:rsid w:val="00326BEF"/>
    <w:rsid w:val="00326C76"/>
    <w:rsid w:val="00327530"/>
    <w:rsid w:val="0033074D"/>
    <w:rsid w:val="0033088A"/>
    <w:rsid w:val="0033108A"/>
    <w:rsid w:val="00332D28"/>
    <w:rsid w:val="00332E69"/>
    <w:rsid w:val="00333417"/>
    <w:rsid w:val="00333513"/>
    <w:rsid w:val="00333563"/>
    <w:rsid w:val="00333DDC"/>
    <w:rsid w:val="00333EA4"/>
    <w:rsid w:val="00334320"/>
    <w:rsid w:val="00334805"/>
    <w:rsid w:val="00335B81"/>
    <w:rsid w:val="00336392"/>
    <w:rsid w:val="003369D5"/>
    <w:rsid w:val="00336B63"/>
    <w:rsid w:val="00336F30"/>
    <w:rsid w:val="003371BA"/>
    <w:rsid w:val="003372CC"/>
    <w:rsid w:val="003377F0"/>
    <w:rsid w:val="00337ED9"/>
    <w:rsid w:val="00340654"/>
    <w:rsid w:val="0034066D"/>
    <w:rsid w:val="0034087D"/>
    <w:rsid w:val="00340FA9"/>
    <w:rsid w:val="00341817"/>
    <w:rsid w:val="00341D3C"/>
    <w:rsid w:val="00341D83"/>
    <w:rsid w:val="00342294"/>
    <w:rsid w:val="0034239A"/>
    <w:rsid w:val="003437DD"/>
    <w:rsid w:val="003438E6"/>
    <w:rsid w:val="00343BAD"/>
    <w:rsid w:val="00344B58"/>
    <w:rsid w:val="00344D23"/>
    <w:rsid w:val="0034686F"/>
    <w:rsid w:val="00346F2A"/>
    <w:rsid w:val="003473EF"/>
    <w:rsid w:val="003474BE"/>
    <w:rsid w:val="003476C6"/>
    <w:rsid w:val="00347A1B"/>
    <w:rsid w:val="0035069B"/>
    <w:rsid w:val="0035085E"/>
    <w:rsid w:val="003508E5"/>
    <w:rsid w:val="00351B01"/>
    <w:rsid w:val="00351C8A"/>
    <w:rsid w:val="00351D88"/>
    <w:rsid w:val="0035252F"/>
    <w:rsid w:val="00352767"/>
    <w:rsid w:val="003528C6"/>
    <w:rsid w:val="003529CB"/>
    <w:rsid w:val="00352BE9"/>
    <w:rsid w:val="00352E51"/>
    <w:rsid w:val="0035305D"/>
    <w:rsid w:val="003530B8"/>
    <w:rsid w:val="003533F5"/>
    <w:rsid w:val="00353654"/>
    <w:rsid w:val="0035370A"/>
    <w:rsid w:val="00353954"/>
    <w:rsid w:val="00353AFC"/>
    <w:rsid w:val="00353FB7"/>
    <w:rsid w:val="00355552"/>
    <w:rsid w:val="00355856"/>
    <w:rsid w:val="00355A83"/>
    <w:rsid w:val="003564FD"/>
    <w:rsid w:val="00356EEB"/>
    <w:rsid w:val="0035785A"/>
    <w:rsid w:val="00357973"/>
    <w:rsid w:val="00357C36"/>
    <w:rsid w:val="00357F64"/>
    <w:rsid w:val="00357FC3"/>
    <w:rsid w:val="00360102"/>
    <w:rsid w:val="00360651"/>
    <w:rsid w:val="003613B0"/>
    <w:rsid w:val="003613D1"/>
    <w:rsid w:val="003616AB"/>
    <w:rsid w:val="00361C45"/>
    <w:rsid w:val="003621FE"/>
    <w:rsid w:val="00362751"/>
    <w:rsid w:val="00362C41"/>
    <w:rsid w:val="00362C62"/>
    <w:rsid w:val="003637D4"/>
    <w:rsid w:val="00363A48"/>
    <w:rsid w:val="00363C00"/>
    <w:rsid w:val="00364235"/>
    <w:rsid w:val="003647EF"/>
    <w:rsid w:val="00364F04"/>
    <w:rsid w:val="0036523A"/>
    <w:rsid w:val="00365669"/>
    <w:rsid w:val="00365864"/>
    <w:rsid w:val="00365B31"/>
    <w:rsid w:val="00366A58"/>
    <w:rsid w:val="00366ABE"/>
    <w:rsid w:val="00367433"/>
    <w:rsid w:val="00367509"/>
    <w:rsid w:val="00367A35"/>
    <w:rsid w:val="003702F7"/>
    <w:rsid w:val="00370495"/>
    <w:rsid w:val="003707E2"/>
    <w:rsid w:val="00370FBA"/>
    <w:rsid w:val="00371413"/>
    <w:rsid w:val="00371C19"/>
    <w:rsid w:val="003728AC"/>
    <w:rsid w:val="00372ADC"/>
    <w:rsid w:val="00372C6B"/>
    <w:rsid w:val="0037350E"/>
    <w:rsid w:val="0037466E"/>
    <w:rsid w:val="003754FE"/>
    <w:rsid w:val="00375695"/>
    <w:rsid w:val="00375763"/>
    <w:rsid w:val="00375768"/>
    <w:rsid w:val="003757F1"/>
    <w:rsid w:val="0037618D"/>
    <w:rsid w:val="00376729"/>
    <w:rsid w:val="00376793"/>
    <w:rsid w:val="00376906"/>
    <w:rsid w:val="00376D87"/>
    <w:rsid w:val="00377613"/>
    <w:rsid w:val="00377A68"/>
    <w:rsid w:val="00377AAB"/>
    <w:rsid w:val="003809F9"/>
    <w:rsid w:val="00380A8B"/>
    <w:rsid w:val="003812AA"/>
    <w:rsid w:val="003812B7"/>
    <w:rsid w:val="003818EE"/>
    <w:rsid w:val="0038231E"/>
    <w:rsid w:val="00382348"/>
    <w:rsid w:val="00383B61"/>
    <w:rsid w:val="00383BA7"/>
    <w:rsid w:val="003842D8"/>
    <w:rsid w:val="00384302"/>
    <w:rsid w:val="0038468D"/>
    <w:rsid w:val="003849E0"/>
    <w:rsid w:val="00384B82"/>
    <w:rsid w:val="00384C53"/>
    <w:rsid w:val="0038559C"/>
    <w:rsid w:val="00385DB3"/>
    <w:rsid w:val="003862EF"/>
    <w:rsid w:val="00387457"/>
    <w:rsid w:val="00387F08"/>
    <w:rsid w:val="00390ADE"/>
    <w:rsid w:val="003912B9"/>
    <w:rsid w:val="0039256C"/>
    <w:rsid w:val="0039283E"/>
    <w:rsid w:val="00392AAF"/>
    <w:rsid w:val="00392B28"/>
    <w:rsid w:val="00392F19"/>
    <w:rsid w:val="0039521C"/>
    <w:rsid w:val="003955CB"/>
    <w:rsid w:val="00395C43"/>
    <w:rsid w:val="00395CB7"/>
    <w:rsid w:val="00396046"/>
    <w:rsid w:val="00396912"/>
    <w:rsid w:val="00397473"/>
    <w:rsid w:val="003A0723"/>
    <w:rsid w:val="003A0ADA"/>
    <w:rsid w:val="003A1265"/>
    <w:rsid w:val="003A1403"/>
    <w:rsid w:val="003A2626"/>
    <w:rsid w:val="003A26E9"/>
    <w:rsid w:val="003A298C"/>
    <w:rsid w:val="003A2FFA"/>
    <w:rsid w:val="003A3019"/>
    <w:rsid w:val="003A306B"/>
    <w:rsid w:val="003A30F3"/>
    <w:rsid w:val="003A32FD"/>
    <w:rsid w:val="003A564A"/>
    <w:rsid w:val="003A5713"/>
    <w:rsid w:val="003A5D8C"/>
    <w:rsid w:val="003A5DAA"/>
    <w:rsid w:val="003A61DF"/>
    <w:rsid w:val="003A6855"/>
    <w:rsid w:val="003A731C"/>
    <w:rsid w:val="003A7A8C"/>
    <w:rsid w:val="003A7BB0"/>
    <w:rsid w:val="003A7EFE"/>
    <w:rsid w:val="003B008C"/>
    <w:rsid w:val="003B04D7"/>
    <w:rsid w:val="003B08C6"/>
    <w:rsid w:val="003B0DE9"/>
    <w:rsid w:val="003B14B6"/>
    <w:rsid w:val="003B195A"/>
    <w:rsid w:val="003B21A1"/>
    <w:rsid w:val="003B2E73"/>
    <w:rsid w:val="003B3999"/>
    <w:rsid w:val="003B401F"/>
    <w:rsid w:val="003B414B"/>
    <w:rsid w:val="003B46E2"/>
    <w:rsid w:val="003B4F41"/>
    <w:rsid w:val="003B518D"/>
    <w:rsid w:val="003B51C3"/>
    <w:rsid w:val="003B53A2"/>
    <w:rsid w:val="003B550B"/>
    <w:rsid w:val="003B6D0E"/>
    <w:rsid w:val="003B7479"/>
    <w:rsid w:val="003B77B2"/>
    <w:rsid w:val="003B78BD"/>
    <w:rsid w:val="003C006A"/>
    <w:rsid w:val="003C0325"/>
    <w:rsid w:val="003C08F2"/>
    <w:rsid w:val="003C0CC4"/>
    <w:rsid w:val="003C0DBA"/>
    <w:rsid w:val="003C13DF"/>
    <w:rsid w:val="003C15EA"/>
    <w:rsid w:val="003C1643"/>
    <w:rsid w:val="003C1A19"/>
    <w:rsid w:val="003C1D72"/>
    <w:rsid w:val="003C20A5"/>
    <w:rsid w:val="003C22E8"/>
    <w:rsid w:val="003C27BC"/>
    <w:rsid w:val="003C3775"/>
    <w:rsid w:val="003C4529"/>
    <w:rsid w:val="003C587C"/>
    <w:rsid w:val="003C5ECB"/>
    <w:rsid w:val="003C6471"/>
    <w:rsid w:val="003C696F"/>
    <w:rsid w:val="003C7BDD"/>
    <w:rsid w:val="003D0317"/>
    <w:rsid w:val="003D0980"/>
    <w:rsid w:val="003D0DC4"/>
    <w:rsid w:val="003D138D"/>
    <w:rsid w:val="003D140A"/>
    <w:rsid w:val="003D1B67"/>
    <w:rsid w:val="003D2B57"/>
    <w:rsid w:val="003D332C"/>
    <w:rsid w:val="003D33A3"/>
    <w:rsid w:val="003D3B01"/>
    <w:rsid w:val="003D3CE1"/>
    <w:rsid w:val="003D5400"/>
    <w:rsid w:val="003D5439"/>
    <w:rsid w:val="003D591A"/>
    <w:rsid w:val="003D60E9"/>
    <w:rsid w:val="003D63AD"/>
    <w:rsid w:val="003D64CE"/>
    <w:rsid w:val="003D64D8"/>
    <w:rsid w:val="003D6982"/>
    <w:rsid w:val="003D6BCF"/>
    <w:rsid w:val="003D70E0"/>
    <w:rsid w:val="003D790F"/>
    <w:rsid w:val="003D7A14"/>
    <w:rsid w:val="003E02F8"/>
    <w:rsid w:val="003E049B"/>
    <w:rsid w:val="003E12A7"/>
    <w:rsid w:val="003E1A9D"/>
    <w:rsid w:val="003E1C07"/>
    <w:rsid w:val="003E1D43"/>
    <w:rsid w:val="003E1F23"/>
    <w:rsid w:val="003E1F69"/>
    <w:rsid w:val="003E3D30"/>
    <w:rsid w:val="003E454D"/>
    <w:rsid w:val="003E4723"/>
    <w:rsid w:val="003E5029"/>
    <w:rsid w:val="003E5234"/>
    <w:rsid w:val="003E5D57"/>
    <w:rsid w:val="003E5D74"/>
    <w:rsid w:val="003E5F9A"/>
    <w:rsid w:val="003E6347"/>
    <w:rsid w:val="003E63BE"/>
    <w:rsid w:val="003E6492"/>
    <w:rsid w:val="003E66AE"/>
    <w:rsid w:val="003E67F8"/>
    <w:rsid w:val="003E6E9C"/>
    <w:rsid w:val="003E74B8"/>
    <w:rsid w:val="003E75E2"/>
    <w:rsid w:val="003E7E02"/>
    <w:rsid w:val="003F057D"/>
    <w:rsid w:val="003F0A39"/>
    <w:rsid w:val="003F0BCA"/>
    <w:rsid w:val="003F11A5"/>
    <w:rsid w:val="003F15B5"/>
    <w:rsid w:val="003F17B8"/>
    <w:rsid w:val="003F207E"/>
    <w:rsid w:val="003F2122"/>
    <w:rsid w:val="003F229B"/>
    <w:rsid w:val="003F22C0"/>
    <w:rsid w:val="003F245F"/>
    <w:rsid w:val="003F2567"/>
    <w:rsid w:val="003F26D5"/>
    <w:rsid w:val="003F27EC"/>
    <w:rsid w:val="003F2D1A"/>
    <w:rsid w:val="003F30FB"/>
    <w:rsid w:val="003F3187"/>
    <w:rsid w:val="003F3201"/>
    <w:rsid w:val="003F3C43"/>
    <w:rsid w:val="003F3DDC"/>
    <w:rsid w:val="003F40B5"/>
    <w:rsid w:val="003F4482"/>
    <w:rsid w:val="003F5175"/>
    <w:rsid w:val="003F585B"/>
    <w:rsid w:val="003F5C71"/>
    <w:rsid w:val="003F65D9"/>
    <w:rsid w:val="003F6641"/>
    <w:rsid w:val="003F7BFB"/>
    <w:rsid w:val="00400050"/>
    <w:rsid w:val="004005D0"/>
    <w:rsid w:val="004006E4"/>
    <w:rsid w:val="00400CA5"/>
    <w:rsid w:val="00401FD9"/>
    <w:rsid w:val="00402456"/>
    <w:rsid w:val="00402AEF"/>
    <w:rsid w:val="00402EAC"/>
    <w:rsid w:val="00403212"/>
    <w:rsid w:val="004035AA"/>
    <w:rsid w:val="00403648"/>
    <w:rsid w:val="004039AD"/>
    <w:rsid w:val="00403CBE"/>
    <w:rsid w:val="00403CED"/>
    <w:rsid w:val="00403E0E"/>
    <w:rsid w:val="00403FD2"/>
    <w:rsid w:val="004040D9"/>
    <w:rsid w:val="00404FE8"/>
    <w:rsid w:val="00405140"/>
    <w:rsid w:val="00405F87"/>
    <w:rsid w:val="00406858"/>
    <w:rsid w:val="004068B0"/>
    <w:rsid w:val="00406BB7"/>
    <w:rsid w:val="00406CBD"/>
    <w:rsid w:val="004072CB"/>
    <w:rsid w:val="00407601"/>
    <w:rsid w:val="00407C45"/>
    <w:rsid w:val="00407F1C"/>
    <w:rsid w:val="0041015C"/>
    <w:rsid w:val="004105AD"/>
    <w:rsid w:val="00410734"/>
    <w:rsid w:val="00410CC8"/>
    <w:rsid w:val="00410F84"/>
    <w:rsid w:val="00411129"/>
    <w:rsid w:val="0041133C"/>
    <w:rsid w:val="00411DF9"/>
    <w:rsid w:val="004122CF"/>
    <w:rsid w:val="0041252D"/>
    <w:rsid w:val="00412623"/>
    <w:rsid w:val="0041326C"/>
    <w:rsid w:val="0041384C"/>
    <w:rsid w:val="00413C6D"/>
    <w:rsid w:val="00414373"/>
    <w:rsid w:val="00414F25"/>
    <w:rsid w:val="004151BA"/>
    <w:rsid w:val="004158FD"/>
    <w:rsid w:val="00415B47"/>
    <w:rsid w:val="00415F52"/>
    <w:rsid w:val="00415F57"/>
    <w:rsid w:val="00416478"/>
    <w:rsid w:val="004165DB"/>
    <w:rsid w:val="00416675"/>
    <w:rsid w:val="004166E1"/>
    <w:rsid w:val="0041760C"/>
    <w:rsid w:val="00417EBF"/>
    <w:rsid w:val="00420205"/>
    <w:rsid w:val="0042083D"/>
    <w:rsid w:val="00420849"/>
    <w:rsid w:val="00420887"/>
    <w:rsid w:val="00420B66"/>
    <w:rsid w:val="00420E5F"/>
    <w:rsid w:val="004215D0"/>
    <w:rsid w:val="00421794"/>
    <w:rsid w:val="0042208E"/>
    <w:rsid w:val="00422C87"/>
    <w:rsid w:val="00423470"/>
    <w:rsid w:val="004235F5"/>
    <w:rsid w:val="00423E86"/>
    <w:rsid w:val="0042417D"/>
    <w:rsid w:val="0042510C"/>
    <w:rsid w:val="00425563"/>
    <w:rsid w:val="00425A7B"/>
    <w:rsid w:val="00426110"/>
    <w:rsid w:val="00426512"/>
    <w:rsid w:val="0042684A"/>
    <w:rsid w:val="00427388"/>
    <w:rsid w:val="004275F1"/>
    <w:rsid w:val="004276A7"/>
    <w:rsid w:val="004303B1"/>
    <w:rsid w:val="00430AB9"/>
    <w:rsid w:val="0043255E"/>
    <w:rsid w:val="00432C69"/>
    <w:rsid w:val="0043319E"/>
    <w:rsid w:val="00433208"/>
    <w:rsid w:val="0043354D"/>
    <w:rsid w:val="00433625"/>
    <w:rsid w:val="004341D8"/>
    <w:rsid w:val="004343CE"/>
    <w:rsid w:val="00434492"/>
    <w:rsid w:val="00434BA4"/>
    <w:rsid w:val="00435239"/>
    <w:rsid w:val="004360A4"/>
    <w:rsid w:val="00436909"/>
    <w:rsid w:val="00436BCF"/>
    <w:rsid w:val="00436FAA"/>
    <w:rsid w:val="00440115"/>
    <w:rsid w:val="00440598"/>
    <w:rsid w:val="00440968"/>
    <w:rsid w:val="00440B80"/>
    <w:rsid w:val="004411CF"/>
    <w:rsid w:val="0044133A"/>
    <w:rsid w:val="00441706"/>
    <w:rsid w:val="00442224"/>
    <w:rsid w:val="00442659"/>
    <w:rsid w:val="00442670"/>
    <w:rsid w:val="00442B5E"/>
    <w:rsid w:val="00442BD6"/>
    <w:rsid w:val="0044315F"/>
    <w:rsid w:val="0044398F"/>
    <w:rsid w:val="004439EA"/>
    <w:rsid w:val="00444034"/>
    <w:rsid w:val="00444189"/>
    <w:rsid w:val="004444C3"/>
    <w:rsid w:val="00444C81"/>
    <w:rsid w:val="00444DB2"/>
    <w:rsid w:val="0044648B"/>
    <w:rsid w:val="004472F7"/>
    <w:rsid w:val="00447374"/>
    <w:rsid w:val="00447717"/>
    <w:rsid w:val="00447F77"/>
    <w:rsid w:val="004504AC"/>
    <w:rsid w:val="004504DA"/>
    <w:rsid w:val="00450F58"/>
    <w:rsid w:val="0045101B"/>
    <w:rsid w:val="00451398"/>
    <w:rsid w:val="0045170A"/>
    <w:rsid w:val="004519E9"/>
    <w:rsid w:val="00451DED"/>
    <w:rsid w:val="0045201D"/>
    <w:rsid w:val="004525A7"/>
    <w:rsid w:val="00452B06"/>
    <w:rsid w:val="004543FF"/>
    <w:rsid w:val="00454559"/>
    <w:rsid w:val="00454C7E"/>
    <w:rsid w:val="00454D58"/>
    <w:rsid w:val="00455452"/>
    <w:rsid w:val="004557C9"/>
    <w:rsid w:val="00455CF9"/>
    <w:rsid w:val="00456532"/>
    <w:rsid w:val="00456E72"/>
    <w:rsid w:val="00457C66"/>
    <w:rsid w:val="004600C3"/>
    <w:rsid w:val="00460668"/>
    <w:rsid w:val="004608B8"/>
    <w:rsid w:val="00460905"/>
    <w:rsid w:val="00460D88"/>
    <w:rsid w:val="00461256"/>
    <w:rsid w:val="004612F8"/>
    <w:rsid w:val="004616E2"/>
    <w:rsid w:val="0046179A"/>
    <w:rsid w:val="00461B5F"/>
    <w:rsid w:val="00461BCF"/>
    <w:rsid w:val="00461F7A"/>
    <w:rsid w:val="00462C93"/>
    <w:rsid w:val="004630E5"/>
    <w:rsid w:val="00463649"/>
    <w:rsid w:val="00463E20"/>
    <w:rsid w:val="00463FC8"/>
    <w:rsid w:val="00464C6E"/>
    <w:rsid w:val="00465471"/>
    <w:rsid w:val="004654DC"/>
    <w:rsid w:val="00466F3C"/>
    <w:rsid w:val="0046701B"/>
    <w:rsid w:val="00467223"/>
    <w:rsid w:val="00467368"/>
    <w:rsid w:val="0046777C"/>
    <w:rsid w:val="004677C5"/>
    <w:rsid w:val="00467A0B"/>
    <w:rsid w:val="00467A73"/>
    <w:rsid w:val="00467BA8"/>
    <w:rsid w:val="00470346"/>
    <w:rsid w:val="0047038D"/>
    <w:rsid w:val="00470486"/>
    <w:rsid w:val="004708E8"/>
    <w:rsid w:val="00471628"/>
    <w:rsid w:val="00471C26"/>
    <w:rsid w:val="004723C8"/>
    <w:rsid w:val="00472AC2"/>
    <w:rsid w:val="00472AEC"/>
    <w:rsid w:val="004735BE"/>
    <w:rsid w:val="004740F4"/>
    <w:rsid w:val="004748B8"/>
    <w:rsid w:val="00475226"/>
    <w:rsid w:val="0047539C"/>
    <w:rsid w:val="004753E2"/>
    <w:rsid w:val="004755EC"/>
    <w:rsid w:val="004767F1"/>
    <w:rsid w:val="00476819"/>
    <w:rsid w:val="004768CA"/>
    <w:rsid w:val="004769D5"/>
    <w:rsid w:val="00477D4B"/>
    <w:rsid w:val="0048067C"/>
    <w:rsid w:val="004808F8"/>
    <w:rsid w:val="00480BBB"/>
    <w:rsid w:val="00480F7B"/>
    <w:rsid w:val="004818D9"/>
    <w:rsid w:val="004823DC"/>
    <w:rsid w:val="0048261E"/>
    <w:rsid w:val="00482995"/>
    <w:rsid w:val="004829E2"/>
    <w:rsid w:val="00482E3F"/>
    <w:rsid w:val="00482EDB"/>
    <w:rsid w:val="00483405"/>
    <w:rsid w:val="00483683"/>
    <w:rsid w:val="00483725"/>
    <w:rsid w:val="00483A59"/>
    <w:rsid w:val="004843A0"/>
    <w:rsid w:val="00484A43"/>
    <w:rsid w:val="0048502C"/>
    <w:rsid w:val="00485299"/>
    <w:rsid w:val="0048567F"/>
    <w:rsid w:val="0048569D"/>
    <w:rsid w:val="0048573B"/>
    <w:rsid w:val="00485B28"/>
    <w:rsid w:val="00485D56"/>
    <w:rsid w:val="004863D6"/>
    <w:rsid w:val="00486577"/>
    <w:rsid w:val="0048673A"/>
    <w:rsid w:val="004868BC"/>
    <w:rsid w:val="004870C5"/>
    <w:rsid w:val="004870DA"/>
    <w:rsid w:val="004871C8"/>
    <w:rsid w:val="00487EAE"/>
    <w:rsid w:val="00490E18"/>
    <w:rsid w:val="004911DE"/>
    <w:rsid w:val="0049166C"/>
    <w:rsid w:val="00491900"/>
    <w:rsid w:val="00491923"/>
    <w:rsid w:val="00491E6B"/>
    <w:rsid w:val="0049245B"/>
    <w:rsid w:val="00492D6E"/>
    <w:rsid w:val="0049305F"/>
    <w:rsid w:val="00493911"/>
    <w:rsid w:val="00493C8E"/>
    <w:rsid w:val="004940A3"/>
    <w:rsid w:val="00494619"/>
    <w:rsid w:val="00494C38"/>
    <w:rsid w:val="00494E3D"/>
    <w:rsid w:val="00494F43"/>
    <w:rsid w:val="00494FE0"/>
    <w:rsid w:val="00495062"/>
    <w:rsid w:val="004956A7"/>
    <w:rsid w:val="00495828"/>
    <w:rsid w:val="00496098"/>
    <w:rsid w:val="0049613A"/>
    <w:rsid w:val="004968B8"/>
    <w:rsid w:val="00496995"/>
    <w:rsid w:val="004969FD"/>
    <w:rsid w:val="00497204"/>
    <w:rsid w:val="00497366"/>
    <w:rsid w:val="004976AA"/>
    <w:rsid w:val="00497DDF"/>
    <w:rsid w:val="00497F3A"/>
    <w:rsid w:val="004A0164"/>
    <w:rsid w:val="004A01A5"/>
    <w:rsid w:val="004A1246"/>
    <w:rsid w:val="004A1468"/>
    <w:rsid w:val="004A1678"/>
    <w:rsid w:val="004A1E2C"/>
    <w:rsid w:val="004A1F06"/>
    <w:rsid w:val="004A208B"/>
    <w:rsid w:val="004A287A"/>
    <w:rsid w:val="004A3C63"/>
    <w:rsid w:val="004A40F9"/>
    <w:rsid w:val="004A51D4"/>
    <w:rsid w:val="004A574B"/>
    <w:rsid w:val="004A5D8A"/>
    <w:rsid w:val="004A6242"/>
    <w:rsid w:val="004A6483"/>
    <w:rsid w:val="004A66CE"/>
    <w:rsid w:val="004A6BF5"/>
    <w:rsid w:val="004B01FF"/>
    <w:rsid w:val="004B0CDB"/>
    <w:rsid w:val="004B1855"/>
    <w:rsid w:val="004B186C"/>
    <w:rsid w:val="004B1D99"/>
    <w:rsid w:val="004B20B2"/>
    <w:rsid w:val="004B2430"/>
    <w:rsid w:val="004B2610"/>
    <w:rsid w:val="004B2A71"/>
    <w:rsid w:val="004B31D3"/>
    <w:rsid w:val="004B3233"/>
    <w:rsid w:val="004B3845"/>
    <w:rsid w:val="004B3928"/>
    <w:rsid w:val="004B3AB4"/>
    <w:rsid w:val="004B3D6E"/>
    <w:rsid w:val="004B4232"/>
    <w:rsid w:val="004B49EE"/>
    <w:rsid w:val="004B52C6"/>
    <w:rsid w:val="004B5579"/>
    <w:rsid w:val="004B5C26"/>
    <w:rsid w:val="004B5C31"/>
    <w:rsid w:val="004B62A8"/>
    <w:rsid w:val="004B62E2"/>
    <w:rsid w:val="004B636D"/>
    <w:rsid w:val="004B646A"/>
    <w:rsid w:val="004B6EFC"/>
    <w:rsid w:val="004B7248"/>
    <w:rsid w:val="004B74AF"/>
    <w:rsid w:val="004B74EA"/>
    <w:rsid w:val="004B761F"/>
    <w:rsid w:val="004B79ED"/>
    <w:rsid w:val="004C08FA"/>
    <w:rsid w:val="004C1013"/>
    <w:rsid w:val="004C1522"/>
    <w:rsid w:val="004C15D2"/>
    <w:rsid w:val="004C1867"/>
    <w:rsid w:val="004C2043"/>
    <w:rsid w:val="004C22C4"/>
    <w:rsid w:val="004C243B"/>
    <w:rsid w:val="004C293B"/>
    <w:rsid w:val="004C31C4"/>
    <w:rsid w:val="004C3807"/>
    <w:rsid w:val="004C41AD"/>
    <w:rsid w:val="004C41E0"/>
    <w:rsid w:val="004C44D4"/>
    <w:rsid w:val="004C4F04"/>
    <w:rsid w:val="004C566C"/>
    <w:rsid w:val="004C6004"/>
    <w:rsid w:val="004C636D"/>
    <w:rsid w:val="004C705B"/>
    <w:rsid w:val="004C7AB1"/>
    <w:rsid w:val="004D0A20"/>
    <w:rsid w:val="004D0D72"/>
    <w:rsid w:val="004D0D9E"/>
    <w:rsid w:val="004D102F"/>
    <w:rsid w:val="004D14DA"/>
    <w:rsid w:val="004D1586"/>
    <w:rsid w:val="004D15F0"/>
    <w:rsid w:val="004D1B61"/>
    <w:rsid w:val="004D1BE5"/>
    <w:rsid w:val="004D1BFA"/>
    <w:rsid w:val="004D21F9"/>
    <w:rsid w:val="004D23A1"/>
    <w:rsid w:val="004D24D3"/>
    <w:rsid w:val="004D25AF"/>
    <w:rsid w:val="004D2AB9"/>
    <w:rsid w:val="004D2D26"/>
    <w:rsid w:val="004D2E91"/>
    <w:rsid w:val="004D4023"/>
    <w:rsid w:val="004D46A2"/>
    <w:rsid w:val="004D4C48"/>
    <w:rsid w:val="004D4F9E"/>
    <w:rsid w:val="004D58D1"/>
    <w:rsid w:val="004D5F07"/>
    <w:rsid w:val="004D632C"/>
    <w:rsid w:val="004D7302"/>
    <w:rsid w:val="004D76C9"/>
    <w:rsid w:val="004D7E28"/>
    <w:rsid w:val="004D7FA9"/>
    <w:rsid w:val="004E01D8"/>
    <w:rsid w:val="004E0385"/>
    <w:rsid w:val="004E0390"/>
    <w:rsid w:val="004E2E02"/>
    <w:rsid w:val="004E311D"/>
    <w:rsid w:val="004E4397"/>
    <w:rsid w:val="004E52B5"/>
    <w:rsid w:val="004E55CB"/>
    <w:rsid w:val="004E61E4"/>
    <w:rsid w:val="004E6386"/>
    <w:rsid w:val="004E67CA"/>
    <w:rsid w:val="004E69AE"/>
    <w:rsid w:val="004E69D0"/>
    <w:rsid w:val="004E711B"/>
    <w:rsid w:val="004F02DA"/>
    <w:rsid w:val="004F0381"/>
    <w:rsid w:val="004F0C2B"/>
    <w:rsid w:val="004F119C"/>
    <w:rsid w:val="004F1B48"/>
    <w:rsid w:val="004F1F73"/>
    <w:rsid w:val="004F21A4"/>
    <w:rsid w:val="004F228E"/>
    <w:rsid w:val="004F244E"/>
    <w:rsid w:val="004F2C63"/>
    <w:rsid w:val="004F2D26"/>
    <w:rsid w:val="004F3006"/>
    <w:rsid w:val="004F3090"/>
    <w:rsid w:val="004F310B"/>
    <w:rsid w:val="004F3431"/>
    <w:rsid w:val="004F3719"/>
    <w:rsid w:val="004F3CF2"/>
    <w:rsid w:val="004F4F76"/>
    <w:rsid w:val="004F5DEF"/>
    <w:rsid w:val="004F5EBB"/>
    <w:rsid w:val="004F5EE9"/>
    <w:rsid w:val="004F70F1"/>
    <w:rsid w:val="004F7440"/>
    <w:rsid w:val="00500594"/>
    <w:rsid w:val="00500856"/>
    <w:rsid w:val="005011E7"/>
    <w:rsid w:val="0050137D"/>
    <w:rsid w:val="005019EB"/>
    <w:rsid w:val="00501F8B"/>
    <w:rsid w:val="00501FCB"/>
    <w:rsid w:val="00502040"/>
    <w:rsid w:val="005023C6"/>
    <w:rsid w:val="0050288C"/>
    <w:rsid w:val="005028D7"/>
    <w:rsid w:val="00502B0B"/>
    <w:rsid w:val="00503317"/>
    <w:rsid w:val="0050361D"/>
    <w:rsid w:val="0050364C"/>
    <w:rsid w:val="005037F0"/>
    <w:rsid w:val="0050397D"/>
    <w:rsid w:val="00503C0D"/>
    <w:rsid w:val="00504CEA"/>
    <w:rsid w:val="0050520B"/>
    <w:rsid w:val="00505641"/>
    <w:rsid w:val="005058BB"/>
    <w:rsid w:val="00505EE4"/>
    <w:rsid w:val="005063F9"/>
    <w:rsid w:val="005064DB"/>
    <w:rsid w:val="00506570"/>
    <w:rsid w:val="00506C31"/>
    <w:rsid w:val="00507375"/>
    <w:rsid w:val="00507685"/>
    <w:rsid w:val="00507D34"/>
    <w:rsid w:val="0051029F"/>
    <w:rsid w:val="005105EB"/>
    <w:rsid w:val="005109C0"/>
    <w:rsid w:val="00510AB5"/>
    <w:rsid w:val="0051122C"/>
    <w:rsid w:val="00511925"/>
    <w:rsid w:val="00511D63"/>
    <w:rsid w:val="00511E5B"/>
    <w:rsid w:val="00511F23"/>
    <w:rsid w:val="00511FD5"/>
    <w:rsid w:val="005130F0"/>
    <w:rsid w:val="00513167"/>
    <w:rsid w:val="005138BD"/>
    <w:rsid w:val="00513B2A"/>
    <w:rsid w:val="00513D3D"/>
    <w:rsid w:val="0051433F"/>
    <w:rsid w:val="00514699"/>
    <w:rsid w:val="00514AF7"/>
    <w:rsid w:val="00514C74"/>
    <w:rsid w:val="00515080"/>
    <w:rsid w:val="005150E6"/>
    <w:rsid w:val="00515227"/>
    <w:rsid w:val="00515BFE"/>
    <w:rsid w:val="00515D6C"/>
    <w:rsid w:val="00516FC2"/>
    <w:rsid w:val="005173A6"/>
    <w:rsid w:val="00517409"/>
    <w:rsid w:val="00520066"/>
    <w:rsid w:val="005206A4"/>
    <w:rsid w:val="005207EA"/>
    <w:rsid w:val="00520923"/>
    <w:rsid w:val="00520D2B"/>
    <w:rsid w:val="00521CF1"/>
    <w:rsid w:val="005235B9"/>
    <w:rsid w:val="00523DAE"/>
    <w:rsid w:val="005244BE"/>
    <w:rsid w:val="00524B47"/>
    <w:rsid w:val="005252B2"/>
    <w:rsid w:val="0052538B"/>
    <w:rsid w:val="00525899"/>
    <w:rsid w:val="00525DA8"/>
    <w:rsid w:val="00525E04"/>
    <w:rsid w:val="0052630F"/>
    <w:rsid w:val="005263A0"/>
    <w:rsid w:val="00526495"/>
    <w:rsid w:val="00526690"/>
    <w:rsid w:val="00526B06"/>
    <w:rsid w:val="00526B26"/>
    <w:rsid w:val="005272C1"/>
    <w:rsid w:val="0052731C"/>
    <w:rsid w:val="00527AD9"/>
    <w:rsid w:val="00530DEE"/>
    <w:rsid w:val="00530FAC"/>
    <w:rsid w:val="00531DC7"/>
    <w:rsid w:val="005324B1"/>
    <w:rsid w:val="00533509"/>
    <w:rsid w:val="00533FC1"/>
    <w:rsid w:val="00534269"/>
    <w:rsid w:val="00534271"/>
    <w:rsid w:val="005344FE"/>
    <w:rsid w:val="00534C10"/>
    <w:rsid w:val="005351DF"/>
    <w:rsid w:val="00535C00"/>
    <w:rsid w:val="00535DE0"/>
    <w:rsid w:val="005360D3"/>
    <w:rsid w:val="00536261"/>
    <w:rsid w:val="0053647C"/>
    <w:rsid w:val="00536506"/>
    <w:rsid w:val="00536721"/>
    <w:rsid w:val="005368BF"/>
    <w:rsid w:val="0054068C"/>
    <w:rsid w:val="005408D1"/>
    <w:rsid w:val="00540CE9"/>
    <w:rsid w:val="0054123E"/>
    <w:rsid w:val="0054144F"/>
    <w:rsid w:val="00541BF5"/>
    <w:rsid w:val="00542077"/>
    <w:rsid w:val="005426CF"/>
    <w:rsid w:val="00542A72"/>
    <w:rsid w:val="005434D5"/>
    <w:rsid w:val="00543542"/>
    <w:rsid w:val="00543A74"/>
    <w:rsid w:val="00544485"/>
    <w:rsid w:val="00544BAC"/>
    <w:rsid w:val="00544CBC"/>
    <w:rsid w:val="005453E8"/>
    <w:rsid w:val="0054566A"/>
    <w:rsid w:val="0054579D"/>
    <w:rsid w:val="00545FF9"/>
    <w:rsid w:val="00546477"/>
    <w:rsid w:val="00546665"/>
    <w:rsid w:val="0054682B"/>
    <w:rsid w:val="00547B38"/>
    <w:rsid w:val="00547C26"/>
    <w:rsid w:val="00547CD9"/>
    <w:rsid w:val="0055047F"/>
    <w:rsid w:val="005507BF"/>
    <w:rsid w:val="00550897"/>
    <w:rsid w:val="00550E43"/>
    <w:rsid w:val="00551B43"/>
    <w:rsid w:val="00552AE5"/>
    <w:rsid w:val="00552B3E"/>
    <w:rsid w:val="00553013"/>
    <w:rsid w:val="005531FE"/>
    <w:rsid w:val="00553FD4"/>
    <w:rsid w:val="005549C6"/>
    <w:rsid w:val="00555284"/>
    <w:rsid w:val="005553A9"/>
    <w:rsid w:val="00555E12"/>
    <w:rsid w:val="00556555"/>
    <w:rsid w:val="00557F9F"/>
    <w:rsid w:val="00560009"/>
    <w:rsid w:val="005609DA"/>
    <w:rsid w:val="00560FF5"/>
    <w:rsid w:val="00561511"/>
    <w:rsid w:val="00561E41"/>
    <w:rsid w:val="00561EE0"/>
    <w:rsid w:val="00563104"/>
    <w:rsid w:val="00563699"/>
    <w:rsid w:val="00563744"/>
    <w:rsid w:val="0056465E"/>
    <w:rsid w:val="005647CA"/>
    <w:rsid w:val="005647E5"/>
    <w:rsid w:val="0056485B"/>
    <w:rsid w:val="005649C1"/>
    <w:rsid w:val="00564A1B"/>
    <w:rsid w:val="00564AAF"/>
    <w:rsid w:val="0056595E"/>
    <w:rsid w:val="00565AA2"/>
    <w:rsid w:val="00565D19"/>
    <w:rsid w:val="00565F3D"/>
    <w:rsid w:val="00566B22"/>
    <w:rsid w:val="00566E1A"/>
    <w:rsid w:val="0056740F"/>
    <w:rsid w:val="00567CA7"/>
    <w:rsid w:val="00567D53"/>
    <w:rsid w:val="00567FDC"/>
    <w:rsid w:val="0057038D"/>
    <w:rsid w:val="00571329"/>
    <w:rsid w:val="00572166"/>
    <w:rsid w:val="0057265C"/>
    <w:rsid w:val="00572D54"/>
    <w:rsid w:val="00573768"/>
    <w:rsid w:val="00573885"/>
    <w:rsid w:val="00573897"/>
    <w:rsid w:val="00573DD8"/>
    <w:rsid w:val="00573F7C"/>
    <w:rsid w:val="00574141"/>
    <w:rsid w:val="0057535C"/>
    <w:rsid w:val="00575504"/>
    <w:rsid w:val="0057578C"/>
    <w:rsid w:val="00576BB4"/>
    <w:rsid w:val="005774FD"/>
    <w:rsid w:val="00577571"/>
    <w:rsid w:val="00577B5D"/>
    <w:rsid w:val="005800C3"/>
    <w:rsid w:val="0058033E"/>
    <w:rsid w:val="0058089A"/>
    <w:rsid w:val="00580D96"/>
    <w:rsid w:val="00580DD8"/>
    <w:rsid w:val="00580E07"/>
    <w:rsid w:val="00580E2C"/>
    <w:rsid w:val="00580F17"/>
    <w:rsid w:val="005816EE"/>
    <w:rsid w:val="00581AFE"/>
    <w:rsid w:val="00581B4B"/>
    <w:rsid w:val="00581D0A"/>
    <w:rsid w:val="00581DA3"/>
    <w:rsid w:val="005821CE"/>
    <w:rsid w:val="00582281"/>
    <w:rsid w:val="005832A1"/>
    <w:rsid w:val="005838A5"/>
    <w:rsid w:val="00583A7D"/>
    <w:rsid w:val="00584476"/>
    <w:rsid w:val="005845A8"/>
    <w:rsid w:val="00584DDD"/>
    <w:rsid w:val="00584F66"/>
    <w:rsid w:val="00585A43"/>
    <w:rsid w:val="005864FA"/>
    <w:rsid w:val="00586734"/>
    <w:rsid w:val="0058707E"/>
    <w:rsid w:val="00587190"/>
    <w:rsid w:val="00587DD1"/>
    <w:rsid w:val="00587EC0"/>
    <w:rsid w:val="00587F98"/>
    <w:rsid w:val="00590494"/>
    <w:rsid w:val="00590F97"/>
    <w:rsid w:val="005912CB"/>
    <w:rsid w:val="005914E2"/>
    <w:rsid w:val="0059172A"/>
    <w:rsid w:val="00591CA5"/>
    <w:rsid w:val="00591F8F"/>
    <w:rsid w:val="00592BFB"/>
    <w:rsid w:val="00593483"/>
    <w:rsid w:val="00593BCE"/>
    <w:rsid w:val="005940FA"/>
    <w:rsid w:val="005944BE"/>
    <w:rsid w:val="00594506"/>
    <w:rsid w:val="0059464D"/>
    <w:rsid w:val="00594660"/>
    <w:rsid w:val="00594C65"/>
    <w:rsid w:val="00594C8B"/>
    <w:rsid w:val="00595661"/>
    <w:rsid w:val="005973AA"/>
    <w:rsid w:val="00597B01"/>
    <w:rsid w:val="005A0586"/>
    <w:rsid w:val="005A09DB"/>
    <w:rsid w:val="005A0BF4"/>
    <w:rsid w:val="005A1534"/>
    <w:rsid w:val="005A162E"/>
    <w:rsid w:val="005A172E"/>
    <w:rsid w:val="005A1E4F"/>
    <w:rsid w:val="005A1EE4"/>
    <w:rsid w:val="005A2BE5"/>
    <w:rsid w:val="005A2E9B"/>
    <w:rsid w:val="005A3573"/>
    <w:rsid w:val="005A368A"/>
    <w:rsid w:val="005A3ADF"/>
    <w:rsid w:val="005A3DCD"/>
    <w:rsid w:val="005A41EB"/>
    <w:rsid w:val="005A42BC"/>
    <w:rsid w:val="005A48F1"/>
    <w:rsid w:val="005A565E"/>
    <w:rsid w:val="005A5945"/>
    <w:rsid w:val="005A6879"/>
    <w:rsid w:val="005A6E1A"/>
    <w:rsid w:val="005A6FD7"/>
    <w:rsid w:val="005A7B40"/>
    <w:rsid w:val="005A7E00"/>
    <w:rsid w:val="005B00E0"/>
    <w:rsid w:val="005B0D15"/>
    <w:rsid w:val="005B124B"/>
    <w:rsid w:val="005B12D4"/>
    <w:rsid w:val="005B1AED"/>
    <w:rsid w:val="005B1BAD"/>
    <w:rsid w:val="005B1FCC"/>
    <w:rsid w:val="005B2745"/>
    <w:rsid w:val="005B2833"/>
    <w:rsid w:val="005B2A61"/>
    <w:rsid w:val="005B2CA6"/>
    <w:rsid w:val="005B313F"/>
    <w:rsid w:val="005B31EF"/>
    <w:rsid w:val="005B36F3"/>
    <w:rsid w:val="005B38A7"/>
    <w:rsid w:val="005B49B5"/>
    <w:rsid w:val="005B4AB6"/>
    <w:rsid w:val="005B525B"/>
    <w:rsid w:val="005B546A"/>
    <w:rsid w:val="005B6974"/>
    <w:rsid w:val="005B6C8A"/>
    <w:rsid w:val="005C02F7"/>
    <w:rsid w:val="005C0B96"/>
    <w:rsid w:val="005C1F78"/>
    <w:rsid w:val="005C2419"/>
    <w:rsid w:val="005C2F75"/>
    <w:rsid w:val="005C2F89"/>
    <w:rsid w:val="005C34D4"/>
    <w:rsid w:val="005C3783"/>
    <w:rsid w:val="005C429A"/>
    <w:rsid w:val="005C42D5"/>
    <w:rsid w:val="005C47A2"/>
    <w:rsid w:val="005C4816"/>
    <w:rsid w:val="005C56C1"/>
    <w:rsid w:val="005C5865"/>
    <w:rsid w:val="005C5972"/>
    <w:rsid w:val="005C5D45"/>
    <w:rsid w:val="005C5FDE"/>
    <w:rsid w:val="005C6FFE"/>
    <w:rsid w:val="005C7E04"/>
    <w:rsid w:val="005D0112"/>
    <w:rsid w:val="005D05E0"/>
    <w:rsid w:val="005D07D7"/>
    <w:rsid w:val="005D0986"/>
    <w:rsid w:val="005D131F"/>
    <w:rsid w:val="005D1A75"/>
    <w:rsid w:val="005D1F98"/>
    <w:rsid w:val="005D2137"/>
    <w:rsid w:val="005D2269"/>
    <w:rsid w:val="005D2831"/>
    <w:rsid w:val="005D338F"/>
    <w:rsid w:val="005D389D"/>
    <w:rsid w:val="005D405F"/>
    <w:rsid w:val="005D40CA"/>
    <w:rsid w:val="005D430F"/>
    <w:rsid w:val="005D4F24"/>
    <w:rsid w:val="005D510D"/>
    <w:rsid w:val="005D5808"/>
    <w:rsid w:val="005D5DD7"/>
    <w:rsid w:val="005D64E5"/>
    <w:rsid w:val="005D6CAF"/>
    <w:rsid w:val="005D73C1"/>
    <w:rsid w:val="005D7780"/>
    <w:rsid w:val="005D7D79"/>
    <w:rsid w:val="005E052E"/>
    <w:rsid w:val="005E09A8"/>
    <w:rsid w:val="005E0C33"/>
    <w:rsid w:val="005E332D"/>
    <w:rsid w:val="005E34BF"/>
    <w:rsid w:val="005E3A99"/>
    <w:rsid w:val="005E4053"/>
    <w:rsid w:val="005E456A"/>
    <w:rsid w:val="005E5211"/>
    <w:rsid w:val="005E56E6"/>
    <w:rsid w:val="005E6A57"/>
    <w:rsid w:val="005E6ACA"/>
    <w:rsid w:val="005E6F02"/>
    <w:rsid w:val="005E7080"/>
    <w:rsid w:val="005E7B4D"/>
    <w:rsid w:val="005E7EEC"/>
    <w:rsid w:val="005E7F94"/>
    <w:rsid w:val="005F018A"/>
    <w:rsid w:val="005F046D"/>
    <w:rsid w:val="005F0B9F"/>
    <w:rsid w:val="005F0D5A"/>
    <w:rsid w:val="005F0FA7"/>
    <w:rsid w:val="005F113E"/>
    <w:rsid w:val="005F1150"/>
    <w:rsid w:val="005F1C3A"/>
    <w:rsid w:val="005F1F84"/>
    <w:rsid w:val="005F2A7F"/>
    <w:rsid w:val="005F2F07"/>
    <w:rsid w:val="005F3949"/>
    <w:rsid w:val="005F3A19"/>
    <w:rsid w:val="005F4036"/>
    <w:rsid w:val="005F54BB"/>
    <w:rsid w:val="005F5813"/>
    <w:rsid w:val="005F600F"/>
    <w:rsid w:val="005F614B"/>
    <w:rsid w:val="005F6482"/>
    <w:rsid w:val="005F673C"/>
    <w:rsid w:val="005F67CB"/>
    <w:rsid w:val="005F6B18"/>
    <w:rsid w:val="005F7D0D"/>
    <w:rsid w:val="005F7F65"/>
    <w:rsid w:val="0060004D"/>
    <w:rsid w:val="006001D8"/>
    <w:rsid w:val="0060032B"/>
    <w:rsid w:val="0060096E"/>
    <w:rsid w:val="00600C17"/>
    <w:rsid w:val="00600D50"/>
    <w:rsid w:val="00600F4E"/>
    <w:rsid w:val="0060174B"/>
    <w:rsid w:val="00602924"/>
    <w:rsid w:val="00602A88"/>
    <w:rsid w:val="00602F49"/>
    <w:rsid w:val="00602FE0"/>
    <w:rsid w:val="00603136"/>
    <w:rsid w:val="006031C1"/>
    <w:rsid w:val="006032B1"/>
    <w:rsid w:val="006032B8"/>
    <w:rsid w:val="006041F9"/>
    <w:rsid w:val="00604C0C"/>
    <w:rsid w:val="00604C39"/>
    <w:rsid w:val="006050C3"/>
    <w:rsid w:val="00605AE9"/>
    <w:rsid w:val="006061CB"/>
    <w:rsid w:val="006063E9"/>
    <w:rsid w:val="00607607"/>
    <w:rsid w:val="00607721"/>
    <w:rsid w:val="006111D7"/>
    <w:rsid w:val="0061159C"/>
    <w:rsid w:val="00611E52"/>
    <w:rsid w:val="00611F47"/>
    <w:rsid w:val="006120BB"/>
    <w:rsid w:val="00612588"/>
    <w:rsid w:val="00612A23"/>
    <w:rsid w:val="00612C3F"/>
    <w:rsid w:val="00612F61"/>
    <w:rsid w:val="00613DA7"/>
    <w:rsid w:val="00613E0B"/>
    <w:rsid w:val="006144B8"/>
    <w:rsid w:val="0061490E"/>
    <w:rsid w:val="0061500B"/>
    <w:rsid w:val="006151DD"/>
    <w:rsid w:val="0061528B"/>
    <w:rsid w:val="00615397"/>
    <w:rsid w:val="0061545B"/>
    <w:rsid w:val="00615501"/>
    <w:rsid w:val="0061593A"/>
    <w:rsid w:val="006168AB"/>
    <w:rsid w:val="00616CFF"/>
    <w:rsid w:val="0061710A"/>
    <w:rsid w:val="006172A6"/>
    <w:rsid w:val="0061784D"/>
    <w:rsid w:val="00617BDA"/>
    <w:rsid w:val="00617F50"/>
    <w:rsid w:val="00617F62"/>
    <w:rsid w:val="0062005A"/>
    <w:rsid w:val="00620108"/>
    <w:rsid w:val="006203B4"/>
    <w:rsid w:val="0062092F"/>
    <w:rsid w:val="006210F8"/>
    <w:rsid w:val="00621411"/>
    <w:rsid w:val="006214C0"/>
    <w:rsid w:val="006217DD"/>
    <w:rsid w:val="006219C0"/>
    <w:rsid w:val="00621D6E"/>
    <w:rsid w:val="0062296D"/>
    <w:rsid w:val="00622A08"/>
    <w:rsid w:val="006238C1"/>
    <w:rsid w:val="00623A6C"/>
    <w:rsid w:val="00623F6F"/>
    <w:rsid w:val="00623F79"/>
    <w:rsid w:val="00624272"/>
    <w:rsid w:val="00624442"/>
    <w:rsid w:val="0062472C"/>
    <w:rsid w:val="00624EDD"/>
    <w:rsid w:val="00625568"/>
    <w:rsid w:val="006264BC"/>
    <w:rsid w:val="00627A72"/>
    <w:rsid w:val="00630488"/>
    <w:rsid w:val="00630830"/>
    <w:rsid w:val="00630877"/>
    <w:rsid w:val="0063122E"/>
    <w:rsid w:val="00631E21"/>
    <w:rsid w:val="00632033"/>
    <w:rsid w:val="00632107"/>
    <w:rsid w:val="0063268B"/>
    <w:rsid w:val="0063294A"/>
    <w:rsid w:val="006334FC"/>
    <w:rsid w:val="00633773"/>
    <w:rsid w:val="00633A6B"/>
    <w:rsid w:val="00634A68"/>
    <w:rsid w:val="00634BDB"/>
    <w:rsid w:val="00634DA7"/>
    <w:rsid w:val="006357F7"/>
    <w:rsid w:val="00635B90"/>
    <w:rsid w:val="00635DC3"/>
    <w:rsid w:val="00636003"/>
    <w:rsid w:val="006362F8"/>
    <w:rsid w:val="00636435"/>
    <w:rsid w:val="0063646E"/>
    <w:rsid w:val="00636512"/>
    <w:rsid w:val="00636588"/>
    <w:rsid w:val="0063688B"/>
    <w:rsid w:val="00636B4B"/>
    <w:rsid w:val="00636CC3"/>
    <w:rsid w:val="00637106"/>
    <w:rsid w:val="006372D3"/>
    <w:rsid w:val="00637CF8"/>
    <w:rsid w:val="00637E9C"/>
    <w:rsid w:val="00637F45"/>
    <w:rsid w:val="0064002D"/>
    <w:rsid w:val="006400E9"/>
    <w:rsid w:val="006401CA"/>
    <w:rsid w:val="0064036C"/>
    <w:rsid w:val="0064053C"/>
    <w:rsid w:val="00640706"/>
    <w:rsid w:val="006410B2"/>
    <w:rsid w:val="0064153A"/>
    <w:rsid w:val="00641849"/>
    <w:rsid w:val="00641F2B"/>
    <w:rsid w:val="00642361"/>
    <w:rsid w:val="00642E36"/>
    <w:rsid w:val="00642FD7"/>
    <w:rsid w:val="0064335E"/>
    <w:rsid w:val="0064400F"/>
    <w:rsid w:val="006440C0"/>
    <w:rsid w:val="00644415"/>
    <w:rsid w:val="00644532"/>
    <w:rsid w:val="0064499D"/>
    <w:rsid w:val="00645E3E"/>
    <w:rsid w:val="00646290"/>
    <w:rsid w:val="00646531"/>
    <w:rsid w:val="00646950"/>
    <w:rsid w:val="00646BFF"/>
    <w:rsid w:val="0064774E"/>
    <w:rsid w:val="006501EC"/>
    <w:rsid w:val="00650231"/>
    <w:rsid w:val="0065030B"/>
    <w:rsid w:val="00650B48"/>
    <w:rsid w:val="00650DE1"/>
    <w:rsid w:val="006519EE"/>
    <w:rsid w:val="00651B95"/>
    <w:rsid w:val="00651CE3"/>
    <w:rsid w:val="00651F39"/>
    <w:rsid w:val="006524F4"/>
    <w:rsid w:val="00652BBF"/>
    <w:rsid w:val="00653216"/>
    <w:rsid w:val="0065334D"/>
    <w:rsid w:val="00653BDF"/>
    <w:rsid w:val="0065407F"/>
    <w:rsid w:val="006542B0"/>
    <w:rsid w:val="006543EC"/>
    <w:rsid w:val="00654411"/>
    <w:rsid w:val="00654CE8"/>
    <w:rsid w:val="0065543E"/>
    <w:rsid w:val="006557B7"/>
    <w:rsid w:val="00655DBA"/>
    <w:rsid w:val="006567D5"/>
    <w:rsid w:val="00656AAF"/>
    <w:rsid w:val="006570E8"/>
    <w:rsid w:val="00657126"/>
    <w:rsid w:val="00657178"/>
    <w:rsid w:val="0065723F"/>
    <w:rsid w:val="00657A33"/>
    <w:rsid w:val="00657DEE"/>
    <w:rsid w:val="00657E0A"/>
    <w:rsid w:val="006601B2"/>
    <w:rsid w:val="006604FF"/>
    <w:rsid w:val="00662AF4"/>
    <w:rsid w:val="00662DB9"/>
    <w:rsid w:val="0066309B"/>
    <w:rsid w:val="00663BA8"/>
    <w:rsid w:val="00664212"/>
    <w:rsid w:val="006645BC"/>
    <w:rsid w:val="00664AD3"/>
    <w:rsid w:val="00664EB8"/>
    <w:rsid w:val="006652F9"/>
    <w:rsid w:val="00665755"/>
    <w:rsid w:val="00665C6B"/>
    <w:rsid w:val="00665F80"/>
    <w:rsid w:val="0066613F"/>
    <w:rsid w:val="0066614F"/>
    <w:rsid w:val="006662BF"/>
    <w:rsid w:val="00670157"/>
    <w:rsid w:val="00670994"/>
    <w:rsid w:val="00670EB9"/>
    <w:rsid w:val="00671711"/>
    <w:rsid w:val="006717D8"/>
    <w:rsid w:val="006722B1"/>
    <w:rsid w:val="0067279A"/>
    <w:rsid w:val="00672841"/>
    <w:rsid w:val="00672B34"/>
    <w:rsid w:val="0067387B"/>
    <w:rsid w:val="00673FD5"/>
    <w:rsid w:val="006742AB"/>
    <w:rsid w:val="00675243"/>
    <w:rsid w:val="00675405"/>
    <w:rsid w:val="0067543A"/>
    <w:rsid w:val="00675812"/>
    <w:rsid w:val="006759DD"/>
    <w:rsid w:val="00676028"/>
    <w:rsid w:val="0067615C"/>
    <w:rsid w:val="00676415"/>
    <w:rsid w:val="006766BD"/>
    <w:rsid w:val="0067683A"/>
    <w:rsid w:val="006768DC"/>
    <w:rsid w:val="00676C2A"/>
    <w:rsid w:val="006770FC"/>
    <w:rsid w:val="006771D4"/>
    <w:rsid w:val="00677341"/>
    <w:rsid w:val="00677591"/>
    <w:rsid w:val="00677A79"/>
    <w:rsid w:val="00677A85"/>
    <w:rsid w:val="006818B3"/>
    <w:rsid w:val="006818C9"/>
    <w:rsid w:val="006821BC"/>
    <w:rsid w:val="00682494"/>
    <w:rsid w:val="0068283C"/>
    <w:rsid w:val="00682A0D"/>
    <w:rsid w:val="00682DAC"/>
    <w:rsid w:val="006836BD"/>
    <w:rsid w:val="00683D08"/>
    <w:rsid w:val="00684128"/>
    <w:rsid w:val="00684B38"/>
    <w:rsid w:val="00685A25"/>
    <w:rsid w:val="00685DE5"/>
    <w:rsid w:val="00685FE5"/>
    <w:rsid w:val="00686005"/>
    <w:rsid w:val="006860CD"/>
    <w:rsid w:val="0068666F"/>
    <w:rsid w:val="00686686"/>
    <w:rsid w:val="006867ED"/>
    <w:rsid w:val="0068695E"/>
    <w:rsid w:val="00686B0B"/>
    <w:rsid w:val="00686E03"/>
    <w:rsid w:val="00686E92"/>
    <w:rsid w:val="0068773D"/>
    <w:rsid w:val="0068795F"/>
    <w:rsid w:val="00687DD0"/>
    <w:rsid w:val="0069002F"/>
    <w:rsid w:val="00690666"/>
    <w:rsid w:val="006912A8"/>
    <w:rsid w:val="00692256"/>
    <w:rsid w:val="00692CBC"/>
    <w:rsid w:val="00692DA6"/>
    <w:rsid w:val="0069364C"/>
    <w:rsid w:val="00693913"/>
    <w:rsid w:val="0069397E"/>
    <w:rsid w:val="00694397"/>
    <w:rsid w:val="00694494"/>
    <w:rsid w:val="00694B24"/>
    <w:rsid w:val="006958A5"/>
    <w:rsid w:val="00695C12"/>
    <w:rsid w:val="00695D30"/>
    <w:rsid w:val="00696131"/>
    <w:rsid w:val="006961C7"/>
    <w:rsid w:val="0069677F"/>
    <w:rsid w:val="00696F3D"/>
    <w:rsid w:val="00696F4D"/>
    <w:rsid w:val="00696F6D"/>
    <w:rsid w:val="006971C0"/>
    <w:rsid w:val="00697269"/>
    <w:rsid w:val="00697297"/>
    <w:rsid w:val="006974B6"/>
    <w:rsid w:val="00697C65"/>
    <w:rsid w:val="006A011E"/>
    <w:rsid w:val="006A0654"/>
    <w:rsid w:val="006A0D84"/>
    <w:rsid w:val="006A0DF1"/>
    <w:rsid w:val="006A142B"/>
    <w:rsid w:val="006A16EF"/>
    <w:rsid w:val="006A192F"/>
    <w:rsid w:val="006A1AA0"/>
    <w:rsid w:val="006A3279"/>
    <w:rsid w:val="006A370E"/>
    <w:rsid w:val="006A3D50"/>
    <w:rsid w:val="006A4444"/>
    <w:rsid w:val="006A47D7"/>
    <w:rsid w:val="006A4A7A"/>
    <w:rsid w:val="006A4DFB"/>
    <w:rsid w:val="006A53F4"/>
    <w:rsid w:val="006A58CD"/>
    <w:rsid w:val="006A66D8"/>
    <w:rsid w:val="006A6DCA"/>
    <w:rsid w:val="006A6DCC"/>
    <w:rsid w:val="006A7174"/>
    <w:rsid w:val="006A78DE"/>
    <w:rsid w:val="006A79D9"/>
    <w:rsid w:val="006A7C65"/>
    <w:rsid w:val="006A7CD5"/>
    <w:rsid w:val="006B0624"/>
    <w:rsid w:val="006B1077"/>
    <w:rsid w:val="006B16DE"/>
    <w:rsid w:val="006B1F85"/>
    <w:rsid w:val="006B1FD0"/>
    <w:rsid w:val="006B32A4"/>
    <w:rsid w:val="006B32A9"/>
    <w:rsid w:val="006B33D8"/>
    <w:rsid w:val="006B36BD"/>
    <w:rsid w:val="006B3939"/>
    <w:rsid w:val="006B3A9F"/>
    <w:rsid w:val="006B4111"/>
    <w:rsid w:val="006B4438"/>
    <w:rsid w:val="006B4CFA"/>
    <w:rsid w:val="006B5205"/>
    <w:rsid w:val="006B5232"/>
    <w:rsid w:val="006B557F"/>
    <w:rsid w:val="006B5C6F"/>
    <w:rsid w:val="006B5CF5"/>
    <w:rsid w:val="006B5F5D"/>
    <w:rsid w:val="006B61E2"/>
    <w:rsid w:val="006B6CC8"/>
    <w:rsid w:val="006B6E7D"/>
    <w:rsid w:val="006B76BC"/>
    <w:rsid w:val="006B78A4"/>
    <w:rsid w:val="006C1007"/>
    <w:rsid w:val="006C10AD"/>
    <w:rsid w:val="006C1F75"/>
    <w:rsid w:val="006C2716"/>
    <w:rsid w:val="006C36BD"/>
    <w:rsid w:val="006C3C6A"/>
    <w:rsid w:val="006C42DD"/>
    <w:rsid w:val="006C48A9"/>
    <w:rsid w:val="006C4E38"/>
    <w:rsid w:val="006C5CAD"/>
    <w:rsid w:val="006C617B"/>
    <w:rsid w:val="006C6207"/>
    <w:rsid w:val="006C67C5"/>
    <w:rsid w:val="006C6D43"/>
    <w:rsid w:val="006C7168"/>
    <w:rsid w:val="006C727A"/>
    <w:rsid w:val="006C75FC"/>
    <w:rsid w:val="006C77D3"/>
    <w:rsid w:val="006C7811"/>
    <w:rsid w:val="006C7FCE"/>
    <w:rsid w:val="006D0000"/>
    <w:rsid w:val="006D02DF"/>
    <w:rsid w:val="006D0549"/>
    <w:rsid w:val="006D0898"/>
    <w:rsid w:val="006D091E"/>
    <w:rsid w:val="006D0D83"/>
    <w:rsid w:val="006D0E78"/>
    <w:rsid w:val="006D127D"/>
    <w:rsid w:val="006D1615"/>
    <w:rsid w:val="006D16CF"/>
    <w:rsid w:val="006D1A18"/>
    <w:rsid w:val="006D2108"/>
    <w:rsid w:val="006D2634"/>
    <w:rsid w:val="006D28B6"/>
    <w:rsid w:val="006D2D4A"/>
    <w:rsid w:val="006D2F83"/>
    <w:rsid w:val="006D3273"/>
    <w:rsid w:val="006D3814"/>
    <w:rsid w:val="006D3AEB"/>
    <w:rsid w:val="006D3AFD"/>
    <w:rsid w:val="006D40B0"/>
    <w:rsid w:val="006D42D3"/>
    <w:rsid w:val="006D44B0"/>
    <w:rsid w:val="006D495D"/>
    <w:rsid w:val="006D5242"/>
    <w:rsid w:val="006D57AD"/>
    <w:rsid w:val="006D5938"/>
    <w:rsid w:val="006D5C03"/>
    <w:rsid w:val="006D5E89"/>
    <w:rsid w:val="006D6132"/>
    <w:rsid w:val="006D68EC"/>
    <w:rsid w:val="006E044D"/>
    <w:rsid w:val="006E06A0"/>
    <w:rsid w:val="006E196A"/>
    <w:rsid w:val="006E1D1D"/>
    <w:rsid w:val="006E1FBD"/>
    <w:rsid w:val="006E276F"/>
    <w:rsid w:val="006E2C67"/>
    <w:rsid w:val="006E3590"/>
    <w:rsid w:val="006E370E"/>
    <w:rsid w:val="006E3911"/>
    <w:rsid w:val="006E3BEA"/>
    <w:rsid w:val="006E3DE5"/>
    <w:rsid w:val="006E3F2D"/>
    <w:rsid w:val="006E40FB"/>
    <w:rsid w:val="006E4183"/>
    <w:rsid w:val="006E5684"/>
    <w:rsid w:val="006E59E9"/>
    <w:rsid w:val="006E5A22"/>
    <w:rsid w:val="006E66F6"/>
    <w:rsid w:val="006E67D3"/>
    <w:rsid w:val="006E6CA6"/>
    <w:rsid w:val="006E6D34"/>
    <w:rsid w:val="006E75BC"/>
    <w:rsid w:val="006E7BB1"/>
    <w:rsid w:val="006F050A"/>
    <w:rsid w:val="006F10D5"/>
    <w:rsid w:val="006F27A1"/>
    <w:rsid w:val="006F2F96"/>
    <w:rsid w:val="006F38F8"/>
    <w:rsid w:val="006F41B4"/>
    <w:rsid w:val="006F4AAC"/>
    <w:rsid w:val="006F4F2D"/>
    <w:rsid w:val="006F5331"/>
    <w:rsid w:val="006F576D"/>
    <w:rsid w:val="006F5C1A"/>
    <w:rsid w:val="006F5FFE"/>
    <w:rsid w:val="006F7C4D"/>
    <w:rsid w:val="006F7F72"/>
    <w:rsid w:val="00700521"/>
    <w:rsid w:val="007008F8"/>
    <w:rsid w:val="00700C5A"/>
    <w:rsid w:val="00700F4F"/>
    <w:rsid w:val="00701049"/>
    <w:rsid w:val="00701368"/>
    <w:rsid w:val="0070229F"/>
    <w:rsid w:val="0070313D"/>
    <w:rsid w:val="007032E4"/>
    <w:rsid w:val="00703DA3"/>
    <w:rsid w:val="007044FC"/>
    <w:rsid w:val="00704512"/>
    <w:rsid w:val="00704571"/>
    <w:rsid w:val="007048B2"/>
    <w:rsid w:val="00704A52"/>
    <w:rsid w:val="00704B89"/>
    <w:rsid w:val="00705186"/>
    <w:rsid w:val="00705259"/>
    <w:rsid w:val="00705FDC"/>
    <w:rsid w:val="00706290"/>
    <w:rsid w:val="0070631B"/>
    <w:rsid w:val="0070647D"/>
    <w:rsid w:val="00706486"/>
    <w:rsid w:val="007065E6"/>
    <w:rsid w:val="007068D3"/>
    <w:rsid w:val="00706D3A"/>
    <w:rsid w:val="00706E07"/>
    <w:rsid w:val="0070786B"/>
    <w:rsid w:val="00707D21"/>
    <w:rsid w:val="007103B5"/>
    <w:rsid w:val="0071081B"/>
    <w:rsid w:val="0071178D"/>
    <w:rsid w:val="007118DE"/>
    <w:rsid w:val="007119EF"/>
    <w:rsid w:val="00711F25"/>
    <w:rsid w:val="00713397"/>
    <w:rsid w:val="0071421D"/>
    <w:rsid w:val="0071463A"/>
    <w:rsid w:val="00715700"/>
    <w:rsid w:val="00716C32"/>
    <w:rsid w:val="00716E86"/>
    <w:rsid w:val="00717190"/>
    <w:rsid w:val="0071758B"/>
    <w:rsid w:val="007175AD"/>
    <w:rsid w:val="00717B58"/>
    <w:rsid w:val="00717BDE"/>
    <w:rsid w:val="00717C04"/>
    <w:rsid w:val="00717D21"/>
    <w:rsid w:val="0072086A"/>
    <w:rsid w:val="00720C95"/>
    <w:rsid w:val="00721036"/>
    <w:rsid w:val="00721577"/>
    <w:rsid w:val="0072232B"/>
    <w:rsid w:val="007239C2"/>
    <w:rsid w:val="00724B03"/>
    <w:rsid w:val="00724BBE"/>
    <w:rsid w:val="00724D88"/>
    <w:rsid w:val="00725CC7"/>
    <w:rsid w:val="00726057"/>
    <w:rsid w:val="0072608D"/>
    <w:rsid w:val="00726AEB"/>
    <w:rsid w:val="00726DC3"/>
    <w:rsid w:val="00726F73"/>
    <w:rsid w:val="00727004"/>
    <w:rsid w:val="00727AAF"/>
    <w:rsid w:val="007301AE"/>
    <w:rsid w:val="0073030D"/>
    <w:rsid w:val="0073047E"/>
    <w:rsid w:val="007305B2"/>
    <w:rsid w:val="0073063F"/>
    <w:rsid w:val="00730A1A"/>
    <w:rsid w:val="00731139"/>
    <w:rsid w:val="00731682"/>
    <w:rsid w:val="00731A0E"/>
    <w:rsid w:val="00731EB8"/>
    <w:rsid w:val="00732DD9"/>
    <w:rsid w:val="00733245"/>
    <w:rsid w:val="00733529"/>
    <w:rsid w:val="0073454F"/>
    <w:rsid w:val="00734DE5"/>
    <w:rsid w:val="00734E12"/>
    <w:rsid w:val="00735477"/>
    <w:rsid w:val="0073547D"/>
    <w:rsid w:val="00735ACA"/>
    <w:rsid w:val="00735B13"/>
    <w:rsid w:val="00736F64"/>
    <w:rsid w:val="0073736B"/>
    <w:rsid w:val="007375BD"/>
    <w:rsid w:val="007377DA"/>
    <w:rsid w:val="00737A47"/>
    <w:rsid w:val="00737B48"/>
    <w:rsid w:val="00737E5C"/>
    <w:rsid w:val="007400D7"/>
    <w:rsid w:val="00740386"/>
    <w:rsid w:val="007406A7"/>
    <w:rsid w:val="00741BBF"/>
    <w:rsid w:val="007428AD"/>
    <w:rsid w:val="00742ACD"/>
    <w:rsid w:val="00743DBA"/>
    <w:rsid w:val="0074446C"/>
    <w:rsid w:val="0074462F"/>
    <w:rsid w:val="00744734"/>
    <w:rsid w:val="007449E7"/>
    <w:rsid w:val="00745413"/>
    <w:rsid w:val="00745ACD"/>
    <w:rsid w:val="00745B80"/>
    <w:rsid w:val="00745C90"/>
    <w:rsid w:val="007460AD"/>
    <w:rsid w:val="00746B28"/>
    <w:rsid w:val="00746BA9"/>
    <w:rsid w:val="00746EBA"/>
    <w:rsid w:val="00747ECF"/>
    <w:rsid w:val="0075003F"/>
    <w:rsid w:val="00750DF3"/>
    <w:rsid w:val="00750EC4"/>
    <w:rsid w:val="007520FE"/>
    <w:rsid w:val="0075221B"/>
    <w:rsid w:val="00752D17"/>
    <w:rsid w:val="00752FAA"/>
    <w:rsid w:val="00753276"/>
    <w:rsid w:val="00753598"/>
    <w:rsid w:val="007544FB"/>
    <w:rsid w:val="00754EB9"/>
    <w:rsid w:val="00755CF0"/>
    <w:rsid w:val="00755D07"/>
    <w:rsid w:val="00756EED"/>
    <w:rsid w:val="0075701E"/>
    <w:rsid w:val="00757223"/>
    <w:rsid w:val="007604D4"/>
    <w:rsid w:val="0076091B"/>
    <w:rsid w:val="00760A13"/>
    <w:rsid w:val="00761260"/>
    <w:rsid w:val="00761C13"/>
    <w:rsid w:val="00761EB6"/>
    <w:rsid w:val="00762883"/>
    <w:rsid w:val="00762B18"/>
    <w:rsid w:val="00762B3C"/>
    <w:rsid w:val="00762D12"/>
    <w:rsid w:val="00763249"/>
    <w:rsid w:val="00763969"/>
    <w:rsid w:val="00763CBD"/>
    <w:rsid w:val="00764057"/>
    <w:rsid w:val="007642AC"/>
    <w:rsid w:val="0076470B"/>
    <w:rsid w:val="007649F5"/>
    <w:rsid w:val="00764E1C"/>
    <w:rsid w:val="0076505B"/>
    <w:rsid w:val="00765183"/>
    <w:rsid w:val="007659D5"/>
    <w:rsid w:val="0076660D"/>
    <w:rsid w:val="00766C09"/>
    <w:rsid w:val="00766EE9"/>
    <w:rsid w:val="007671E9"/>
    <w:rsid w:val="007672A6"/>
    <w:rsid w:val="00767381"/>
    <w:rsid w:val="007676EB"/>
    <w:rsid w:val="007677EB"/>
    <w:rsid w:val="007677FF"/>
    <w:rsid w:val="007707A6"/>
    <w:rsid w:val="00770D11"/>
    <w:rsid w:val="0077111A"/>
    <w:rsid w:val="007715D6"/>
    <w:rsid w:val="007717F9"/>
    <w:rsid w:val="007720E2"/>
    <w:rsid w:val="007720F3"/>
    <w:rsid w:val="007721F3"/>
    <w:rsid w:val="00772226"/>
    <w:rsid w:val="00773BC7"/>
    <w:rsid w:val="007746F6"/>
    <w:rsid w:val="00774C4B"/>
    <w:rsid w:val="00774CEA"/>
    <w:rsid w:val="00775654"/>
    <w:rsid w:val="007756C6"/>
    <w:rsid w:val="007756CC"/>
    <w:rsid w:val="00775954"/>
    <w:rsid w:val="0077612B"/>
    <w:rsid w:val="00776294"/>
    <w:rsid w:val="007763C0"/>
    <w:rsid w:val="00776700"/>
    <w:rsid w:val="00776A92"/>
    <w:rsid w:val="00776B39"/>
    <w:rsid w:val="007772FF"/>
    <w:rsid w:val="00777804"/>
    <w:rsid w:val="007778FB"/>
    <w:rsid w:val="007801F4"/>
    <w:rsid w:val="00780D19"/>
    <w:rsid w:val="00781996"/>
    <w:rsid w:val="00781B87"/>
    <w:rsid w:val="00781D9E"/>
    <w:rsid w:val="007820FD"/>
    <w:rsid w:val="00782859"/>
    <w:rsid w:val="00782EF6"/>
    <w:rsid w:val="007838F5"/>
    <w:rsid w:val="007841DF"/>
    <w:rsid w:val="00784FF0"/>
    <w:rsid w:val="00785141"/>
    <w:rsid w:val="00785242"/>
    <w:rsid w:val="00785E5F"/>
    <w:rsid w:val="00786386"/>
    <w:rsid w:val="00786AF3"/>
    <w:rsid w:val="00786E45"/>
    <w:rsid w:val="007879B3"/>
    <w:rsid w:val="00787B0A"/>
    <w:rsid w:val="00790477"/>
    <w:rsid w:val="00790592"/>
    <w:rsid w:val="00790BB9"/>
    <w:rsid w:val="0079147F"/>
    <w:rsid w:val="00791637"/>
    <w:rsid w:val="00791916"/>
    <w:rsid w:val="007919B7"/>
    <w:rsid w:val="00791CF0"/>
    <w:rsid w:val="007921CE"/>
    <w:rsid w:val="0079256C"/>
    <w:rsid w:val="0079283D"/>
    <w:rsid w:val="00792E1C"/>
    <w:rsid w:val="00792E45"/>
    <w:rsid w:val="007934C6"/>
    <w:rsid w:val="00793A73"/>
    <w:rsid w:val="00793EC8"/>
    <w:rsid w:val="007941DD"/>
    <w:rsid w:val="0079459F"/>
    <w:rsid w:val="007945A4"/>
    <w:rsid w:val="0079490D"/>
    <w:rsid w:val="00794F45"/>
    <w:rsid w:val="00795255"/>
    <w:rsid w:val="0079580B"/>
    <w:rsid w:val="00796409"/>
    <w:rsid w:val="00796667"/>
    <w:rsid w:val="00796703"/>
    <w:rsid w:val="0079694F"/>
    <w:rsid w:val="007971F2"/>
    <w:rsid w:val="00797370"/>
    <w:rsid w:val="0079756D"/>
    <w:rsid w:val="0079782A"/>
    <w:rsid w:val="00797DD6"/>
    <w:rsid w:val="007A05A0"/>
    <w:rsid w:val="007A0B59"/>
    <w:rsid w:val="007A0EA7"/>
    <w:rsid w:val="007A1AB6"/>
    <w:rsid w:val="007A1D44"/>
    <w:rsid w:val="007A2194"/>
    <w:rsid w:val="007A2610"/>
    <w:rsid w:val="007A2987"/>
    <w:rsid w:val="007A2D36"/>
    <w:rsid w:val="007A2D98"/>
    <w:rsid w:val="007A2E5E"/>
    <w:rsid w:val="007A30DF"/>
    <w:rsid w:val="007A45DB"/>
    <w:rsid w:val="007A45F0"/>
    <w:rsid w:val="007A4F23"/>
    <w:rsid w:val="007A59E7"/>
    <w:rsid w:val="007A5D19"/>
    <w:rsid w:val="007A5F14"/>
    <w:rsid w:val="007A6849"/>
    <w:rsid w:val="007A6B80"/>
    <w:rsid w:val="007A726E"/>
    <w:rsid w:val="007A7424"/>
    <w:rsid w:val="007A77C7"/>
    <w:rsid w:val="007A7AFE"/>
    <w:rsid w:val="007B0AC1"/>
    <w:rsid w:val="007B26B2"/>
    <w:rsid w:val="007B29DC"/>
    <w:rsid w:val="007B2BAD"/>
    <w:rsid w:val="007B2ECA"/>
    <w:rsid w:val="007B30F8"/>
    <w:rsid w:val="007B34CA"/>
    <w:rsid w:val="007B3C10"/>
    <w:rsid w:val="007B3C7D"/>
    <w:rsid w:val="007B44D1"/>
    <w:rsid w:val="007B4F24"/>
    <w:rsid w:val="007B5D6F"/>
    <w:rsid w:val="007B60C0"/>
    <w:rsid w:val="007B639D"/>
    <w:rsid w:val="007B641B"/>
    <w:rsid w:val="007B6491"/>
    <w:rsid w:val="007B6775"/>
    <w:rsid w:val="007B6D16"/>
    <w:rsid w:val="007B70C9"/>
    <w:rsid w:val="007C03B0"/>
    <w:rsid w:val="007C0B12"/>
    <w:rsid w:val="007C11DB"/>
    <w:rsid w:val="007C17E7"/>
    <w:rsid w:val="007C1834"/>
    <w:rsid w:val="007C1E70"/>
    <w:rsid w:val="007C20BF"/>
    <w:rsid w:val="007C213E"/>
    <w:rsid w:val="007C2768"/>
    <w:rsid w:val="007C2D9A"/>
    <w:rsid w:val="007C34FA"/>
    <w:rsid w:val="007C3EE3"/>
    <w:rsid w:val="007C3FEC"/>
    <w:rsid w:val="007C4340"/>
    <w:rsid w:val="007C4437"/>
    <w:rsid w:val="007C4703"/>
    <w:rsid w:val="007C4CE7"/>
    <w:rsid w:val="007C4EA1"/>
    <w:rsid w:val="007C5099"/>
    <w:rsid w:val="007C5EC9"/>
    <w:rsid w:val="007C5F73"/>
    <w:rsid w:val="007C5FEE"/>
    <w:rsid w:val="007C60AF"/>
    <w:rsid w:val="007C6DA9"/>
    <w:rsid w:val="007C6E0C"/>
    <w:rsid w:val="007C7088"/>
    <w:rsid w:val="007C76C1"/>
    <w:rsid w:val="007C792F"/>
    <w:rsid w:val="007C7D61"/>
    <w:rsid w:val="007C7EAB"/>
    <w:rsid w:val="007D0351"/>
    <w:rsid w:val="007D083E"/>
    <w:rsid w:val="007D0D05"/>
    <w:rsid w:val="007D173F"/>
    <w:rsid w:val="007D208F"/>
    <w:rsid w:val="007D25E2"/>
    <w:rsid w:val="007D2630"/>
    <w:rsid w:val="007D2B8A"/>
    <w:rsid w:val="007D343E"/>
    <w:rsid w:val="007D4D89"/>
    <w:rsid w:val="007D5410"/>
    <w:rsid w:val="007D5F61"/>
    <w:rsid w:val="007D60A4"/>
    <w:rsid w:val="007D63D0"/>
    <w:rsid w:val="007D6551"/>
    <w:rsid w:val="007D658F"/>
    <w:rsid w:val="007D67BB"/>
    <w:rsid w:val="007D7043"/>
    <w:rsid w:val="007D77B1"/>
    <w:rsid w:val="007E0284"/>
    <w:rsid w:val="007E08DE"/>
    <w:rsid w:val="007E0D80"/>
    <w:rsid w:val="007E1045"/>
    <w:rsid w:val="007E1BD0"/>
    <w:rsid w:val="007E1BDB"/>
    <w:rsid w:val="007E2635"/>
    <w:rsid w:val="007E35E0"/>
    <w:rsid w:val="007E4079"/>
    <w:rsid w:val="007E4BA0"/>
    <w:rsid w:val="007E5BB4"/>
    <w:rsid w:val="007E5BB6"/>
    <w:rsid w:val="007E6ABA"/>
    <w:rsid w:val="007E6B11"/>
    <w:rsid w:val="007E736D"/>
    <w:rsid w:val="007E75FE"/>
    <w:rsid w:val="007E7903"/>
    <w:rsid w:val="007E7BC1"/>
    <w:rsid w:val="007E7F75"/>
    <w:rsid w:val="007F00B9"/>
    <w:rsid w:val="007F05B1"/>
    <w:rsid w:val="007F089F"/>
    <w:rsid w:val="007F09A6"/>
    <w:rsid w:val="007F0A62"/>
    <w:rsid w:val="007F0BCA"/>
    <w:rsid w:val="007F16FB"/>
    <w:rsid w:val="007F2521"/>
    <w:rsid w:val="007F33CA"/>
    <w:rsid w:val="007F395F"/>
    <w:rsid w:val="007F3C07"/>
    <w:rsid w:val="007F4312"/>
    <w:rsid w:val="007F477D"/>
    <w:rsid w:val="007F49F2"/>
    <w:rsid w:val="007F4B8F"/>
    <w:rsid w:val="007F5595"/>
    <w:rsid w:val="007F5F51"/>
    <w:rsid w:val="007F6016"/>
    <w:rsid w:val="007F6147"/>
    <w:rsid w:val="007F61F9"/>
    <w:rsid w:val="007F741D"/>
    <w:rsid w:val="007F7CF6"/>
    <w:rsid w:val="007F7D09"/>
    <w:rsid w:val="00800059"/>
    <w:rsid w:val="0080059B"/>
    <w:rsid w:val="00800C95"/>
    <w:rsid w:val="00800F67"/>
    <w:rsid w:val="00801684"/>
    <w:rsid w:val="008017EF"/>
    <w:rsid w:val="00801865"/>
    <w:rsid w:val="00802037"/>
    <w:rsid w:val="00802329"/>
    <w:rsid w:val="0080262D"/>
    <w:rsid w:val="008027D8"/>
    <w:rsid w:val="00802E53"/>
    <w:rsid w:val="00804A50"/>
    <w:rsid w:val="00804E2D"/>
    <w:rsid w:val="00804E76"/>
    <w:rsid w:val="0080504A"/>
    <w:rsid w:val="00805226"/>
    <w:rsid w:val="008054E8"/>
    <w:rsid w:val="00805B01"/>
    <w:rsid w:val="00805EC1"/>
    <w:rsid w:val="008071A0"/>
    <w:rsid w:val="008103AB"/>
    <w:rsid w:val="00811167"/>
    <w:rsid w:val="00811799"/>
    <w:rsid w:val="00812B20"/>
    <w:rsid w:val="00812D38"/>
    <w:rsid w:val="00812D4B"/>
    <w:rsid w:val="00813390"/>
    <w:rsid w:val="008138F4"/>
    <w:rsid w:val="008142BA"/>
    <w:rsid w:val="008143BF"/>
    <w:rsid w:val="00814FB4"/>
    <w:rsid w:val="00814FF4"/>
    <w:rsid w:val="0081518C"/>
    <w:rsid w:val="00815690"/>
    <w:rsid w:val="00815B6A"/>
    <w:rsid w:val="00815C38"/>
    <w:rsid w:val="00815C5A"/>
    <w:rsid w:val="00815CEB"/>
    <w:rsid w:val="00815D28"/>
    <w:rsid w:val="00815FCF"/>
    <w:rsid w:val="008164BE"/>
    <w:rsid w:val="00817353"/>
    <w:rsid w:val="00817567"/>
    <w:rsid w:val="008203DA"/>
    <w:rsid w:val="00820840"/>
    <w:rsid w:val="00820919"/>
    <w:rsid w:val="00820B0B"/>
    <w:rsid w:val="008219AA"/>
    <w:rsid w:val="00821D3B"/>
    <w:rsid w:val="00821DA1"/>
    <w:rsid w:val="00822713"/>
    <w:rsid w:val="00822F6F"/>
    <w:rsid w:val="008230FB"/>
    <w:rsid w:val="0082451F"/>
    <w:rsid w:val="00824D4C"/>
    <w:rsid w:val="00824EE5"/>
    <w:rsid w:val="00825032"/>
    <w:rsid w:val="00825504"/>
    <w:rsid w:val="00825668"/>
    <w:rsid w:val="008257C9"/>
    <w:rsid w:val="00825854"/>
    <w:rsid w:val="00825904"/>
    <w:rsid w:val="00825ACD"/>
    <w:rsid w:val="008265A1"/>
    <w:rsid w:val="00827406"/>
    <w:rsid w:val="008278C8"/>
    <w:rsid w:val="00827FFB"/>
    <w:rsid w:val="008306DF"/>
    <w:rsid w:val="008308D1"/>
    <w:rsid w:val="00830C28"/>
    <w:rsid w:val="008316F9"/>
    <w:rsid w:val="008318BD"/>
    <w:rsid w:val="008319CB"/>
    <w:rsid w:val="00831C16"/>
    <w:rsid w:val="00831CF5"/>
    <w:rsid w:val="00831EF3"/>
    <w:rsid w:val="00832462"/>
    <w:rsid w:val="00832E1C"/>
    <w:rsid w:val="008335AF"/>
    <w:rsid w:val="00834660"/>
    <w:rsid w:val="008346AF"/>
    <w:rsid w:val="00834B67"/>
    <w:rsid w:val="0083538B"/>
    <w:rsid w:val="00835795"/>
    <w:rsid w:val="0083595C"/>
    <w:rsid w:val="00835A20"/>
    <w:rsid w:val="00835B8D"/>
    <w:rsid w:val="00835D50"/>
    <w:rsid w:val="00836734"/>
    <w:rsid w:val="00836B04"/>
    <w:rsid w:val="008372A7"/>
    <w:rsid w:val="0083741D"/>
    <w:rsid w:val="00837665"/>
    <w:rsid w:val="00837AB0"/>
    <w:rsid w:val="00837F0D"/>
    <w:rsid w:val="0084011F"/>
    <w:rsid w:val="00840219"/>
    <w:rsid w:val="00840385"/>
    <w:rsid w:val="008404B8"/>
    <w:rsid w:val="008417C8"/>
    <w:rsid w:val="00841F8A"/>
    <w:rsid w:val="0084216D"/>
    <w:rsid w:val="0084257E"/>
    <w:rsid w:val="008430F2"/>
    <w:rsid w:val="00843F27"/>
    <w:rsid w:val="00844187"/>
    <w:rsid w:val="008449B0"/>
    <w:rsid w:val="00845315"/>
    <w:rsid w:val="0084571A"/>
    <w:rsid w:val="00846326"/>
    <w:rsid w:val="00846B97"/>
    <w:rsid w:val="00846DEE"/>
    <w:rsid w:val="00846E5C"/>
    <w:rsid w:val="00846FC4"/>
    <w:rsid w:val="008471A3"/>
    <w:rsid w:val="008477C2"/>
    <w:rsid w:val="008501F7"/>
    <w:rsid w:val="00850A70"/>
    <w:rsid w:val="00850AEC"/>
    <w:rsid w:val="008514A6"/>
    <w:rsid w:val="00851AD3"/>
    <w:rsid w:val="0085238D"/>
    <w:rsid w:val="008527C8"/>
    <w:rsid w:val="0085306D"/>
    <w:rsid w:val="0085320E"/>
    <w:rsid w:val="008536A1"/>
    <w:rsid w:val="00854094"/>
    <w:rsid w:val="0085449F"/>
    <w:rsid w:val="0085450D"/>
    <w:rsid w:val="00855002"/>
    <w:rsid w:val="00855179"/>
    <w:rsid w:val="00855653"/>
    <w:rsid w:val="0085587C"/>
    <w:rsid w:val="00855BC0"/>
    <w:rsid w:val="00856355"/>
    <w:rsid w:val="008578C9"/>
    <w:rsid w:val="0085796F"/>
    <w:rsid w:val="00857FD3"/>
    <w:rsid w:val="00860620"/>
    <w:rsid w:val="00860792"/>
    <w:rsid w:val="008607F4"/>
    <w:rsid w:val="00862035"/>
    <w:rsid w:val="008622CF"/>
    <w:rsid w:val="00862662"/>
    <w:rsid w:val="00862B6F"/>
    <w:rsid w:val="00863197"/>
    <w:rsid w:val="0086320F"/>
    <w:rsid w:val="00864DAF"/>
    <w:rsid w:val="008652B2"/>
    <w:rsid w:val="0086579C"/>
    <w:rsid w:val="00865D11"/>
    <w:rsid w:val="0086619C"/>
    <w:rsid w:val="0086737D"/>
    <w:rsid w:val="008673DC"/>
    <w:rsid w:val="00870D14"/>
    <w:rsid w:val="00870D28"/>
    <w:rsid w:val="00870ED4"/>
    <w:rsid w:val="00871AB0"/>
    <w:rsid w:val="00871AE9"/>
    <w:rsid w:val="008723A6"/>
    <w:rsid w:val="00872955"/>
    <w:rsid w:val="00873B1C"/>
    <w:rsid w:val="00874206"/>
    <w:rsid w:val="00874331"/>
    <w:rsid w:val="00874DD2"/>
    <w:rsid w:val="00875AA5"/>
    <w:rsid w:val="00875FA2"/>
    <w:rsid w:val="00876E2C"/>
    <w:rsid w:val="00876FB5"/>
    <w:rsid w:val="00877339"/>
    <w:rsid w:val="00877576"/>
    <w:rsid w:val="00880429"/>
    <w:rsid w:val="008814E6"/>
    <w:rsid w:val="008817AA"/>
    <w:rsid w:val="00882391"/>
    <w:rsid w:val="008823E6"/>
    <w:rsid w:val="008826E9"/>
    <w:rsid w:val="00882973"/>
    <w:rsid w:val="00883116"/>
    <w:rsid w:val="008838D5"/>
    <w:rsid w:val="00883E90"/>
    <w:rsid w:val="00883FE1"/>
    <w:rsid w:val="00884D20"/>
    <w:rsid w:val="00885999"/>
    <w:rsid w:val="00885D73"/>
    <w:rsid w:val="0088715B"/>
    <w:rsid w:val="0088724A"/>
    <w:rsid w:val="0088789F"/>
    <w:rsid w:val="008878AA"/>
    <w:rsid w:val="00890389"/>
    <w:rsid w:val="00890A72"/>
    <w:rsid w:val="008910CA"/>
    <w:rsid w:val="00891432"/>
    <w:rsid w:val="00891533"/>
    <w:rsid w:val="00891721"/>
    <w:rsid w:val="00891918"/>
    <w:rsid w:val="00892379"/>
    <w:rsid w:val="00892780"/>
    <w:rsid w:val="0089285A"/>
    <w:rsid w:val="00892CA2"/>
    <w:rsid w:val="00892E5E"/>
    <w:rsid w:val="00893254"/>
    <w:rsid w:val="0089337A"/>
    <w:rsid w:val="00894B89"/>
    <w:rsid w:val="00895BA2"/>
    <w:rsid w:val="0089628B"/>
    <w:rsid w:val="00896985"/>
    <w:rsid w:val="00897F93"/>
    <w:rsid w:val="008A0016"/>
    <w:rsid w:val="008A04B7"/>
    <w:rsid w:val="008A064B"/>
    <w:rsid w:val="008A0E17"/>
    <w:rsid w:val="008A122E"/>
    <w:rsid w:val="008A128B"/>
    <w:rsid w:val="008A18DD"/>
    <w:rsid w:val="008A1B5A"/>
    <w:rsid w:val="008A1D3A"/>
    <w:rsid w:val="008A213C"/>
    <w:rsid w:val="008A2197"/>
    <w:rsid w:val="008A21C3"/>
    <w:rsid w:val="008A22CF"/>
    <w:rsid w:val="008A255D"/>
    <w:rsid w:val="008A30E9"/>
    <w:rsid w:val="008A43EB"/>
    <w:rsid w:val="008A569E"/>
    <w:rsid w:val="008A573F"/>
    <w:rsid w:val="008A5D7C"/>
    <w:rsid w:val="008A6222"/>
    <w:rsid w:val="008A6534"/>
    <w:rsid w:val="008A7339"/>
    <w:rsid w:val="008A738B"/>
    <w:rsid w:val="008A7AF9"/>
    <w:rsid w:val="008A7C2A"/>
    <w:rsid w:val="008B1EDA"/>
    <w:rsid w:val="008B1F6C"/>
    <w:rsid w:val="008B29AF"/>
    <w:rsid w:val="008B30D7"/>
    <w:rsid w:val="008B351B"/>
    <w:rsid w:val="008B45EF"/>
    <w:rsid w:val="008B460C"/>
    <w:rsid w:val="008B49F3"/>
    <w:rsid w:val="008B5060"/>
    <w:rsid w:val="008B5789"/>
    <w:rsid w:val="008B5BE6"/>
    <w:rsid w:val="008B5CB8"/>
    <w:rsid w:val="008B5D04"/>
    <w:rsid w:val="008B5DC8"/>
    <w:rsid w:val="008B5DCB"/>
    <w:rsid w:val="008B5EFE"/>
    <w:rsid w:val="008B6837"/>
    <w:rsid w:val="008B68B0"/>
    <w:rsid w:val="008B68BA"/>
    <w:rsid w:val="008B6A3D"/>
    <w:rsid w:val="008B7741"/>
    <w:rsid w:val="008B7EA6"/>
    <w:rsid w:val="008C0139"/>
    <w:rsid w:val="008C0EB2"/>
    <w:rsid w:val="008C1DB4"/>
    <w:rsid w:val="008C2638"/>
    <w:rsid w:val="008C2959"/>
    <w:rsid w:val="008C4C5C"/>
    <w:rsid w:val="008C4FA5"/>
    <w:rsid w:val="008C5DE7"/>
    <w:rsid w:val="008C695B"/>
    <w:rsid w:val="008C7780"/>
    <w:rsid w:val="008C7AD7"/>
    <w:rsid w:val="008D12E0"/>
    <w:rsid w:val="008D1A55"/>
    <w:rsid w:val="008D1CDE"/>
    <w:rsid w:val="008D2857"/>
    <w:rsid w:val="008D2BB2"/>
    <w:rsid w:val="008D3306"/>
    <w:rsid w:val="008D336E"/>
    <w:rsid w:val="008D3554"/>
    <w:rsid w:val="008D40AD"/>
    <w:rsid w:val="008D429C"/>
    <w:rsid w:val="008D4537"/>
    <w:rsid w:val="008D4EDE"/>
    <w:rsid w:val="008D4F99"/>
    <w:rsid w:val="008D529A"/>
    <w:rsid w:val="008D5669"/>
    <w:rsid w:val="008D6FD4"/>
    <w:rsid w:val="008D71D8"/>
    <w:rsid w:val="008D72B0"/>
    <w:rsid w:val="008D7692"/>
    <w:rsid w:val="008D795C"/>
    <w:rsid w:val="008D7B58"/>
    <w:rsid w:val="008E0402"/>
    <w:rsid w:val="008E0BC6"/>
    <w:rsid w:val="008E1FBE"/>
    <w:rsid w:val="008E23AE"/>
    <w:rsid w:val="008E2A0B"/>
    <w:rsid w:val="008E3440"/>
    <w:rsid w:val="008E3934"/>
    <w:rsid w:val="008E3A32"/>
    <w:rsid w:val="008E3CDE"/>
    <w:rsid w:val="008E44B9"/>
    <w:rsid w:val="008E52EC"/>
    <w:rsid w:val="008E56F9"/>
    <w:rsid w:val="008E5BF2"/>
    <w:rsid w:val="008E61DD"/>
    <w:rsid w:val="008E6230"/>
    <w:rsid w:val="008E62B3"/>
    <w:rsid w:val="008E637B"/>
    <w:rsid w:val="008E65A9"/>
    <w:rsid w:val="008E6DCB"/>
    <w:rsid w:val="008E7E29"/>
    <w:rsid w:val="008E7E52"/>
    <w:rsid w:val="008F0514"/>
    <w:rsid w:val="008F12EA"/>
    <w:rsid w:val="008F1A75"/>
    <w:rsid w:val="008F1CDE"/>
    <w:rsid w:val="008F1CEF"/>
    <w:rsid w:val="008F1F15"/>
    <w:rsid w:val="008F1F35"/>
    <w:rsid w:val="008F2D3F"/>
    <w:rsid w:val="008F3A98"/>
    <w:rsid w:val="008F42B7"/>
    <w:rsid w:val="008F4F41"/>
    <w:rsid w:val="008F6381"/>
    <w:rsid w:val="008F65C3"/>
    <w:rsid w:val="008F6F0F"/>
    <w:rsid w:val="008F7504"/>
    <w:rsid w:val="008F76FF"/>
    <w:rsid w:val="008F7797"/>
    <w:rsid w:val="008F787A"/>
    <w:rsid w:val="008F7C62"/>
    <w:rsid w:val="009008A1"/>
    <w:rsid w:val="00901280"/>
    <w:rsid w:val="009017DC"/>
    <w:rsid w:val="00901BEF"/>
    <w:rsid w:val="00901D27"/>
    <w:rsid w:val="00902A60"/>
    <w:rsid w:val="00903025"/>
    <w:rsid w:val="009033EA"/>
    <w:rsid w:val="00903853"/>
    <w:rsid w:val="00903B56"/>
    <w:rsid w:val="0090484B"/>
    <w:rsid w:val="009054A3"/>
    <w:rsid w:val="00907528"/>
    <w:rsid w:val="00907703"/>
    <w:rsid w:val="00907949"/>
    <w:rsid w:val="00910272"/>
    <w:rsid w:val="0091038F"/>
    <w:rsid w:val="009105B7"/>
    <w:rsid w:val="00910F54"/>
    <w:rsid w:val="009112C9"/>
    <w:rsid w:val="00911D37"/>
    <w:rsid w:val="00911D85"/>
    <w:rsid w:val="009128BE"/>
    <w:rsid w:val="009129E6"/>
    <w:rsid w:val="00912A2B"/>
    <w:rsid w:val="00912D33"/>
    <w:rsid w:val="00913055"/>
    <w:rsid w:val="009135FF"/>
    <w:rsid w:val="009138F6"/>
    <w:rsid w:val="00913949"/>
    <w:rsid w:val="00913ABB"/>
    <w:rsid w:val="00913D0B"/>
    <w:rsid w:val="0091479E"/>
    <w:rsid w:val="009147EE"/>
    <w:rsid w:val="00914B5E"/>
    <w:rsid w:val="009151EA"/>
    <w:rsid w:val="009158F7"/>
    <w:rsid w:val="009159C7"/>
    <w:rsid w:val="00915D81"/>
    <w:rsid w:val="00915E04"/>
    <w:rsid w:val="00915FC7"/>
    <w:rsid w:val="00916146"/>
    <w:rsid w:val="009163E0"/>
    <w:rsid w:val="009163F9"/>
    <w:rsid w:val="0092013C"/>
    <w:rsid w:val="009210E9"/>
    <w:rsid w:val="00921474"/>
    <w:rsid w:val="00921636"/>
    <w:rsid w:val="00921A0C"/>
    <w:rsid w:val="00922383"/>
    <w:rsid w:val="00923224"/>
    <w:rsid w:val="009232F0"/>
    <w:rsid w:val="009235B5"/>
    <w:rsid w:val="00924A35"/>
    <w:rsid w:val="00924C45"/>
    <w:rsid w:val="00925127"/>
    <w:rsid w:val="0092541B"/>
    <w:rsid w:val="00925F64"/>
    <w:rsid w:val="00925F9C"/>
    <w:rsid w:val="0092678D"/>
    <w:rsid w:val="00927EA5"/>
    <w:rsid w:val="0093098F"/>
    <w:rsid w:val="00930D4E"/>
    <w:rsid w:val="009316D4"/>
    <w:rsid w:val="00931CAE"/>
    <w:rsid w:val="00932042"/>
    <w:rsid w:val="009324A6"/>
    <w:rsid w:val="009327DD"/>
    <w:rsid w:val="00933252"/>
    <w:rsid w:val="00933B96"/>
    <w:rsid w:val="00933B97"/>
    <w:rsid w:val="00933C96"/>
    <w:rsid w:val="00933D61"/>
    <w:rsid w:val="00933E88"/>
    <w:rsid w:val="00934254"/>
    <w:rsid w:val="0093488A"/>
    <w:rsid w:val="00934D1F"/>
    <w:rsid w:val="00935677"/>
    <w:rsid w:val="00936515"/>
    <w:rsid w:val="00936BD3"/>
    <w:rsid w:val="00936C0C"/>
    <w:rsid w:val="009371FA"/>
    <w:rsid w:val="00937475"/>
    <w:rsid w:val="00940038"/>
    <w:rsid w:val="0094039A"/>
    <w:rsid w:val="00941137"/>
    <w:rsid w:val="0094158F"/>
    <w:rsid w:val="0094211E"/>
    <w:rsid w:val="009422D2"/>
    <w:rsid w:val="00942AE4"/>
    <w:rsid w:val="00942EF6"/>
    <w:rsid w:val="00943193"/>
    <w:rsid w:val="00943808"/>
    <w:rsid w:val="00943E7A"/>
    <w:rsid w:val="00943FB6"/>
    <w:rsid w:val="00944081"/>
    <w:rsid w:val="0094430B"/>
    <w:rsid w:val="00944CB0"/>
    <w:rsid w:val="00945161"/>
    <w:rsid w:val="00945C7C"/>
    <w:rsid w:val="00946637"/>
    <w:rsid w:val="00946785"/>
    <w:rsid w:val="009468F6"/>
    <w:rsid w:val="00946A6A"/>
    <w:rsid w:val="0094762A"/>
    <w:rsid w:val="00947E07"/>
    <w:rsid w:val="00950A7C"/>
    <w:rsid w:val="00950D83"/>
    <w:rsid w:val="00950F1A"/>
    <w:rsid w:val="00951CA8"/>
    <w:rsid w:val="0095217A"/>
    <w:rsid w:val="009524C6"/>
    <w:rsid w:val="00952530"/>
    <w:rsid w:val="009533DE"/>
    <w:rsid w:val="00954F45"/>
    <w:rsid w:val="009551CE"/>
    <w:rsid w:val="00955375"/>
    <w:rsid w:val="009553FE"/>
    <w:rsid w:val="0095549E"/>
    <w:rsid w:val="00955EBD"/>
    <w:rsid w:val="00956046"/>
    <w:rsid w:val="009561E5"/>
    <w:rsid w:val="009566C8"/>
    <w:rsid w:val="009569EB"/>
    <w:rsid w:val="00956E3A"/>
    <w:rsid w:val="00956F1D"/>
    <w:rsid w:val="00957915"/>
    <w:rsid w:val="00957BCE"/>
    <w:rsid w:val="00957F90"/>
    <w:rsid w:val="00960119"/>
    <w:rsid w:val="009616A3"/>
    <w:rsid w:val="009628D6"/>
    <w:rsid w:val="00962D41"/>
    <w:rsid w:val="00962EC6"/>
    <w:rsid w:val="00962F12"/>
    <w:rsid w:val="00963007"/>
    <w:rsid w:val="00963320"/>
    <w:rsid w:val="0096397C"/>
    <w:rsid w:val="00963D90"/>
    <w:rsid w:val="00964159"/>
    <w:rsid w:val="009649C7"/>
    <w:rsid w:val="009649D2"/>
    <w:rsid w:val="009652C3"/>
    <w:rsid w:val="00965975"/>
    <w:rsid w:val="00965A88"/>
    <w:rsid w:val="00966728"/>
    <w:rsid w:val="00966E69"/>
    <w:rsid w:val="0096749C"/>
    <w:rsid w:val="00967FD4"/>
    <w:rsid w:val="009706C6"/>
    <w:rsid w:val="00970826"/>
    <w:rsid w:val="00970B9D"/>
    <w:rsid w:val="00970F8A"/>
    <w:rsid w:val="0097123E"/>
    <w:rsid w:val="00971649"/>
    <w:rsid w:val="0097199D"/>
    <w:rsid w:val="00971ABF"/>
    <w:rsid w:val="009726A5"/>
    <w:rsid w:val="00973653"/>
    <w:rsid w:val="0097399D"/>
    <w:rsid w:val="0097405F"/>
    <w:rsid w:val="00974365"/>
    <w:rsid w:val="00974724"/>
    <w:rsid w:val="009749D1"/>
    <w:rsid w:val="00974C4C"/>
    <w:rsid w:val="00975A2B"/>
    <w:rsid w:val="00975C0A"/>
    <w:rsid w:val="009765BF"/>
    <w:rsid w:val="009777EA"/>
    <w:rsid w:val="0097786F"/>
    <w:rsid w:val="00977A13"/>
    <w:rsid w:val="00977D1B"/>
    <w:rsid w:val="00977FF3"/>
    <w:rsid w:val="00980415"/>
    <w:rsid w:val="00980A96"/>
    <w:rsid w:val="00980F6A"/>
    <w:rsid w:val="0098164B"/>
    <w:rsid w:val="0098271C"/>
    <w:rsid w:val="00984128"/>
    <w:rsid w:val="009850A6"/>
    <w:rsid w:val="00985142"/>
    <w:rsid w:val="009856C7"/>
    <w:rsid w:val="00985A7C"/>
    <w:rsid w:val="009863EF"/>
    <w:rsid w:val="00986428"/>
    <w:rsid w:val="00986DC1"/>
    <w:rsid w:val="009872E4"/>
    <w:rsid w:val="00987C4B"/>
    <w:rsid w:val="00990BA5"/>
    <w:rsid w:val="00990BAB"/>
    <w:rsid w:val="00990C00"/>
    <w:rsid w:val="00990D92"/>
    <w:rsid w:val="00990EEE"/>
    <w:rsid w:val="00991454"/>
    <w:rsid w:val="0099147E"/>
    <w:rsid w:val="009919EF"/>
    <w:rsid w:val="009926C8"/>
    <w:rsid w:val="0099366C"/>
    <w:rsid w:val="00993E51"/>
    <w:rsid w:val="00994361"/>
    <w:rsid w:val="00994885"/>
    <w:rsid w:val="00994D21"/>
    <w:rsid w:val="00994E65"/>
    <w:rsid w:val="0099500A"/>
    <w:rsid w:val="0099522C"/>
    <w:rsid w:val="00995C92"/>
    <w:rsid w:val="00996068"/>
    <w:rsid w:val="00996DDC"/>
    <w:rsid w:val="0099704C"/>
    <w:rsid w:val="00997648"/>
    <w:rsid w:val="00997736"/>
    <w:rsid w:val="00997D62"/>
    <w:rsid w:val="00997FC1"/>
    <w:rsid w:val="009A07CC"/>
    <w:rsid w:val="009A0A88"/>
    <w:rsid w:val="009A1042"/>
    <w:rsid w:val="009A17F6"/>
    <w:rsid w:val="009A2C48"/>
    <w:rsid w:val="009A2EF7"/>
    <w:rsid w:val="009A3246"/>
    <w:rsid w:val="009A3E2B"/>
    <w:rsid w:val="009A43C2"/>
    <w:rsid w:val="009A5268"/>
    <w:rsid w:val="009A52F9"/>
    <w:rsid w:val="009A5B9B"/>
    <w:rsid w:val="009A5EEB"/>
    <w:rsid w:val="009A632D"/>
    <w:rsid w:val="009A6926"/>
    <w:rsid w:val="009A69EC"/>
    <w:rsid w:val="009A6A9F"/>
    <w:rsid w:val="009A7160"/>
    <w:rsid w:val="009A73D1"/>
    <w:rsid w:val="009A759E"/>
    <w:rsid w:val="009A779F"/>
    <w:rsid w:val="009A7ACE"/>
    <w:rsid w:val="009B03F7"/>
    <w:rsid w:val="009B0B95"/>
    <w:rsid w:val="009B0CD1"/>
    <w:rsid w:val="009B1102"/>
    <w:rsid w:val="009B131F"/>
    <w:rsid w:val="009B18E9"/>
    <w:rsid w:val="009B1912"/>
    <w:rsid w:val="009B2101"/>
    <w:rsid w:val="009B2527"/>
    <w:rsid w:val="009B2579"/>
    <w:rsid w:val="009B26D4"/>
    <w:rsid w:val="009B31DA"/>
    <w:rsid w:val="009B3581"/>
    <w:rsid w:val="009B387F"/>
    <w:rsid w:val="009B3959"/>
    <w:rsid w:val="009B406B"/>
    <w:rsid w:val="009B4082"/>
    <w:rsid w:val="009B4117"/>
    <w:rsid w:val="009B579C"/>
    <w:rsid w:val="009B698D"/>
    <w:rsid w:val="009B6E4B"/>
    <w:rsid w:val="009B7170"/>
    <w:rsid w:val="009B7F44"/>
    <w:rsid w:val="009C13B5"/>
    <w:rsid w:val="009C13E8"/>
    <w:rsid w:val="009C1F77"/>
    <w:rsid w:val="009C2346"/>
    <w:rsid w:val="009C2721"/>
    <w:rsid w:val="009C2ADB"/>
    <w:rsid w:val="009C35F4"/>
    <w:rsid w:val="009C374C"/>
    <w:rsid w:val="009C3E40"/>
    <w:rsid w:val="009C4B00"/>
    <w:rsid w:val="009C4B19"/>
    <w:rsid w:val="009C50E3"/>
    <w:rsid w:val="009C5E31"/>
    <w:rsid w:val="009C688E"/>
    <w:rsid w:val="009C72C1"/>
    <w:rsid w:val="009C7665"/>
    <w:rsid w:val="009C76C6"/>
    <w:rsid w:val="009C7DF5"/>
    <w:rsid w:val="009D06F8"/>
    <w:rsid w:val="009D06FF"/>
    <w:rsid w:val="009D0C20"/>
    <w:rsid w:val="009D0C49"/>
    <w:rsid w:val="009D1469"/>
    <w:rsid w:val="009D1483"/>
    <w:rsid w:val="009D1B0E"/>
    <w:rsid w:val="009D215D"/>
    <w:rsid w:val="009D21B5"/>
    <w:rsid w:val="009D29DC"/>
    <w:rsid w:val="009D2A75"/>
    <w:rsid w:val="009D2B34"/>
    <w:rsid w:val="009D2E0D"/>
    <w:rsid w:val="009D4466"/>
    <w:rsid w:val="009D52F8"/>
    <w:rsid w:val="009D5D47"/>
    <w:rsid w:val="009D6299"/>
    <w:rsid w:val="009D6446"/>
    <w:rsid w:val="009D6B30"/>
    <w:rsid w:val="009D72F9"/>
    <w:rsid w:val="009D738D"/>
    <w:rsid w:val="009D7A11"/>
    <w:rsid w:val="009D7AD6"/>
    <w:rsid w:val="009D7BEE"/>
    <w:rsid w:val="009D7EBE"/>
    <w:rsid w:val="009E03ED"/>
    <w:rsid w:val="009E1BD3"/>
    <w:rsid w:val="009E1DD5"/>
    <w:rsid w:val="009E2848"/>
    <w:rsid w:val="009E2A01"/>
    <w:rsid w:val="009E2CFE"/>
    <w:rsid w:val="009E2F24"/>
    <w:rsid w:val="009E30FC"/>
    <w:rsid w:val="009E3259"/>
    <w:rsid w:val="009E3B3D"/>
    <w:rsid w:val="009E48AA"/>
    <w:rsid w:val="009E48E3"/>
    <w:rsid w:val="009E4D54"/>
    <w:rsid w:val="009E4EE5"/>
    <w:rsid w:val="009E5095"/>
    <w:rsid w:val="009E5A70"/>
    <w:rsid w:val="009E5AB3"/>
    <w:rsid w:val="009E5F46"/>
    <w:rsid w:val="009E66D9"/>
    <w:rsid w:val="009E6964"/>
    <w:rsid w:val="009E763D"/>
    <w:rsid w:val="009E7A84"/>
    <w:rsid w:val="009E7B85"/>
    <w:rsid w:val="009F0140"/>
    <w:rsid w:val="009F1249"/>
    <w:rsid w:val="009F12E9"/>
    <w:rsid w:val="009F1E9A"/>
    <w:rsid w:val="009F1FDA"/>
    <w:rsid w:val="009F21B1"/>
    <w:rsid w:val="009F21B2"/>
    <w:rsid w:val="009F2326"/>
    <w:rsid w:val="009F287D"/>
    <w:rsid w:val="009F2AD4"/>
    <w:rsid w:val="009F2B2F"/>
    <w:rsid w:val="009F2F9F"/>
    <w:rsid w:val="009F3337"/>
    <w:rsid w:val="009F3AF3"/>
    <w:rsid w:val="009F42A9"/>
    <w:rsid w:val="009F449E"/>
    <w:rsid w:val="009F452E"/>
    <w:rsid w:val="009F49E6"/>
    <w:rsid w:val="009F5EF8"/>
    <w:rsid w:val="009F621E"/>
    <w:rsid w:val="009F687D"/>
    <w:rsid w:val="009F6C08"/>
    <w:rsid w:val="009F70E5"/>
    <w:rsid w:val="009F7A2C"/>
    <w:rsid w:val="009F7CF8"/>
    <w:rsid w:val="00A00374"/>
    <w:rsid w:val="00A0083A"/>
    <w:rsid w:val="00A00B74"/>
    <w:rsid w:val="00A0127B"/>
    <w:rsid w:val="00A0130D"/>
    <w:rsid w:val="00A01824"/>
    <w:rsid w:val="00A01A01"/>
    <w:rsid w:val="00A022FD"/>
    <w:rsid w:val="00A0237B"/>
    <w:rsid w:val="00A025D3"/>
    <w:rsid w:val="00A02C80"/>
    <w:rsid w:val="00A02D33"/>
    <w:rsid w:val="00A02EE4"/>
    <w:rsid w:val="00A0354B"/>
    <w:rsid w:val="00A0501D"/>
    <w:rsid w:val="00A05D43"/>
    <w:rsid w:val="00A06187"/>
    <w:rsid w:val="00A06BBA"/>
    <w:rsid w:val="00A0742D"/>
    <w:rsid w:val="00A104DF"/>
    <w:rsid w:val="00A10B39"/>
    <w:rsid w:val="00A10B89"/>
    <w:rsid w:val="00A11036"/>
    <w:rsid w:val="00A111B4"/>
    <w:rsid w:val="00A1126B"/>
    <w:rsid w:val="00A114CB"/>
    <w:rsid w:val="00A11652"/>
    <w:rsid w:val="00A11682"/>
    <w:rsid w:val="00A11EC9"/>
    <w:rsid w:val="00A1229B"/>
    <w:rsid w:val="00A12353"/>
    <w:rsid w:val="00A12FAF"/>
    <w:rsid w:val="00A1318F"/>
    <w:rsid w:val="00A13807"/>
    <w:rsid w:val="00A144BB"/>
    <w:rsid w:val="00A14C89"/>
    <w:rsid w:val="00A151F4"/>
    <w:rsid w:val="00A153E4"/>
    <w:rsid w:val="00A15734"/>
    <w:rsid w:val="00A15B04"/>
    <w:rsid w:val="00A15D2E"/>
    <w:rsid w:val="00A15D52"/>
    <w:rsid w:val="00A16197"/>
    <w:rsid w:val="00A16332"/>
    <w:rsid w:val="00A166CB"/>
    <w:rsid w:val="00A16C1C"/>
    <w:rsid w:val="00A16EFD"/>
    <w:rsid w:val="00A201AB"/>
    <w:rsid w:val="00A202BE"/>
    <w:rsid w:val="00A208EB"/>
    <w:rsid w:val="00A20DD4"/>
    <w:rsid w:val="00A20FBE"/>
    <w:rsid w:val="00A20FE8"/>
    <w:rsid w:val="00A21C3B"/>
    <w:rsid w:val="00A21E6F"/>
    <w:rsid w:val="00A21F07"/>
    <w:rsid w:val="00A22BC3"/>
    <w:rsid w:val="00A22C78"/>
    <w:rsid w:val="00A22CF0"/>
    <w:rsid w:val="00A23329"/>
    <w:rsid w:val="00A2492F"/>
    <w:rsid w:val="00A24960"/>
    <w:rsid w:val="00A24BBC"/>
    <w:rsid w:val="00A24D52"/>
    <w:rsid w:val="00A25065"/>
    <w:rsid w:val="00A25DFE"/>
    <w:rsid w:val="00A25F26"/>
    <w:rsid w:val="00A261C8"/>
    <w:rsid w:val="00A263D9"/>
    <w:rsid w:val="00A26D46"/>
    <w:rsid w:val="00A270E2"/>
    <w:rsid w:val="00A27E4E"/>
    <w:rsid w:val="00A27E95"/>
    <w:rsid w:val="00A30B3B"/>
    <w:rsid w:val="00A31254"/>
    <w:rsid w:val="00A31C16"/>
    <w:rsid w:val="00A31CFE"/>
    <w:rsid w:val="00A31EE1"/>
    <w:rsid w:val="00A320CC"/>
    <w:rsid w:val="00A32CF7"/>
    <w:rsid w:val="00A33C18"/>
    <w:rsid w:val="00A33D25"/>
    <w:rsid w:val="00A33FD0"/>
    <w:rsid w:val="00A3438C"/>
    <w:rsid w:val="00A345BE"/>
    <w:rsid w:val="00A347D0"/>
    <w:rsid w:val="00A34828"/>
    <w:rsid w:val="00A34938"/>
    <w:rsid w:val="00A34CD6"/>
    <w:rsid w:val="00A354FB"/>
    <w:rsid w:val="00A3560E"/>
    <w:rsid w:val="00A35B6C"/>
    <w:rsid w:val="00A368BC"/>
    <w:rsid w:val="00A3696E"/>
    <w:rsid w:val="00A36C5A"/>
    <w:rsid w:val="00A37D65"/>
    <w:rsid w:val="00A400E4"/>
    <w:rsid w:val="00A40179"/>
    <w:rsid w:val="00A407D3"/>
    <w:rsid w:val="00A40C98"/>
    <w:rsid w:val="00A4132E"/>
    <w:rsid w:val="00A42042"/>
    <w:rsid w:val="00A42554"/>
    <w:rsid w:val="00A42F80"/>
    <w:rsid w:val="00A43E0D"/>
    <w:rsid w:val="00A4436D"/>
    <w:rsid w:val="00A44897"/>
    <w:rsid w:val="00A44D79"/>
    <w:rsid w:val="00A45103"/>
    <w:rsid w:val="00A45EDC"/>
    <w:rsid w:val="00A460C4"/>
    <w:rsid w:val="00A46B9C"/>
    <w:rsid w:val="00A46E66"/>
    <w:rsid w:val="00A47E35"/>
    <w:rsid w:val="00A503D2"/>
    <w:rsid w:val="00A50789"/>
    <w:rsid w:val="00A50C73"/>
    <w:rsid w:val="00A50E41"/>
    <w:rsid w:val="00A52196"/>
    <w:rsid w:val="00A521A9"/>
    <w:rsid w:val="00A5287D"/>
    <w:rsid w:val="00A5301C"/>
    <w:rsid w:val="00A5311E"/>
    <w:rsid w:val="00A53D34"/>
    <w:rsid w:val="00A54219"/>
    <w:rsid w:val="00A548C0"/>
    <w:rsid w:val="00A5522E"/>
    <w:rsid w:val="00A5564A"/>
    <w:rsid w:val="00A55980"/>
    <w:rsid w:val="00A56575"/>
    <w:rsid w:val="00A5670E"/>
    <w:rsid w:val="00A56F27"/>
    <w:rsid w:val="00A574FA"/>
    <w:rsid w:val="00A57988"/>
    <w:rsid w:val="00A579FA"/>
    <w:rsid w:val="00A57B25"/>
    <w:rsid w:val="00A57D5B"/>
    <w:rsid w:val="00A57F4D"/>
    <w:rsid w:val="00A60024"/>
    <w:rsid w:val="00A60296"/>
    <w:rsid w:val="00A6100E"/>
    <w:rsid w:val="00A614FE"/>
    <w:rsid w:val="00A6151C"/>
    <w:rsid w:val="00A615A3"/>
    <w:rsid w:val="00A616EA"/>
    <w:rsid w:val="00A6210A"/>
    <w:rsid w:val="00A62D54"/>
    <w:rsid w:val="00A62F92"/>
    <w:rsid w:val="00A63639"/>
    <w:rsid w:val="00A6389B"/>
    <w:rsid w:val="00A63C9D"/>
    <w:rsid w:val="00A64D96"/>
    <w:rsid w:val="00A64E3B"/>
    <w:rsid w:val="00A6503E"/>
    <w:rsid w:val="00A65A9E"/>
    <w:rsid w:val="00A65E51"/>
    <w:rsid w:val="00A65E68"/>
    <w:rsid w:val="00A662FE"/>
    <w:rsid w:val="00A66344"/>
    <w:rsid w:val="00A6641A"/>
    <w:rsid w:val="00A66D71"/>
    <w:rsid w:val="00A6707F"/>
    <w:rsid w:val="00A67CF6"/>
    <w:rsid w:val="00A700E5"/>
    <w:rsid w:val="00A7033C"/>
    <w:rsid w:val="00A70348"/>
    <w:rsid w:val="00A7094D"/>
    <w:rsid w:val="00A710E3"/>
    <w:rsid w:val="00A71355"/>
    <w:rsid w:val="00A7192E"/>
    <w:rsid w:val="00A72118"/>
    <w:rsid w:val="00A72638"/>
    <w:rsid w:val="00A728AC"/>
    <w:rsid w:val="00A72AC8"/>
    <w:rsid w:val="00A72EF6"/>
    <w:rsid w:val="00A731D0"/>
    <w:rsid w:val="00A734C2"/>
    <w:rsid w:val="00A738FF"/>
    <w:rsid w:val="00A748FC"/>
    <w:rsid w:val="00A754E7"/>
    <w:rsid w:val="00A7577B"/>
    <w:rsid w:val="00A75782"/>
    <w:rsid w:val="00A76562"/>
    <w:rsid w:val="00A76BB7"/>
    <w:rsid w:val="00A77767"/>
    <w:rsid w:val="00A779F9"/>
    <w:rsid w:val="00A80503"/>
    <w:rsid w:val="00A806C1"/>
    <w:rsid w:val="00A808E3"/>
    <w:rsid w:val="00A80A0C"/>
    <w:rsid w:val="00A80BE9"/>
    <w:rsid w:val="00A812AA"/>
    <w:rsid w:val="00A8158C"/>
    <w:rsid w:val="00A81B41"/>
    <w:rsid w:val="00A81BEE"/>
    <w:rsid w:val="00A81F9A"/>
    <w:rsid w:val="00A82493"/>
    <w:rsid w:val="00A82D2A"/>
    <w:rsid w:val="00A83850"/>
    <w:rsid w:val="00A83A96"/>
    <w:rsid w:val="00A83ECA"/>
    <w:rsid w:val="00A84289"/>
    <w:rsid w:val="00A84782"/>
    <w:rsid w:val="00A84C4F"/>
    <w:rsid w:val="00A84CE0"/>
    <w:rsid w:val="00A850B2"/>
    <w:rsid w:val="00A857D3"/>
    <w:rsid w:val="00A85BE1"/>
    <w:rsid w:val="00A86AC3"/>
    <w:rsid w:val="00A86C32"/>
    <w:rsid w:val="00A87615"/>
    <w:rsid w:val="00A878FC"/>
    <w:rsid w:val="00A87ABB"/>
    <w:rsid w:val="00A87AF7"/>
    <w:rsid w:val="00A87C93"/>
    <w:rsid w:val="00A87DB8"/>
    <w:rsid w:val="00A90071"/>
    <w:rsid w:val="00A90355"/>
    <w:rsid w:val="00A9037D"/>
    <w:rsid w:val="00A908FF"/>
    <w:rsid w:val="00A90A79"/>
    <w:rsid w:val="00A91395"/>
    <w:rsid w:val="00A91475"/>
    <w:rsid w:val="00A91F1F"/>
    <w:rsid w:val="00A91F9D"/>
    <w:rsid w:val="00A92116"/>
    <w:rsid w:val="00A9217E"/>
    <w:rsid w:val="00A921B1"/>
    <w:rsid w:val="00A921CB"/>
    <w:rsid w:val="00A925CC"/>
    <w:rsid w:val="00A92C93"/>
    <w:rsid w:val="00A934A8"/>
    <w:rsid w:val="00A93CCE"/>
    <w:rsid w:val="00A954D2"/>
    <w:rsid w:val="00A956D8"/>
    <w:rsid w:val="00A96443"/>
    <w:rsid w:val="00A964AB"/>
    <w:rsid w:val="00A968C0"/>
    <w:rsid w:val="00A9722B"/>
    <w:rsid w:val="00A97EAC"/>
    <w:rsid w:val="00A97F90"/>
    <w:rsid w:val="00AA01EF"/>
    <w:rsid w:val="00AA04E1"/>
    <w:rsid w:val="00AA05D3"/>
    <w:rsid w:val="00AA07F8"/>
    <w:rsid w:val="00AA0A63"/>
    <w:rsid w:val="00AA1C80"/>
    <w:rsid w:val="00AA21F2"/>
    <w:rsid w:val="00AA28AE"/>
    <w:rsid w:val="00AA2EA9"/>
    <w:rsid w:val="00AA3067"/>
    <w:rsid w:val="00AA3DFB"/>
    <w:rsid w:val="00AA4368"/>
    <w:rsid w:val="00AA4AFD"/>
    <w:rsid w:val="00AA4DF5"/>
    <w:rsid w:val="00AA5FF1"/>
    <w:rsid w:val="00AB02D4"/>
    <w:rsid w:val="00AB10FF"/>
    <w:rsid w:val="00AB150D"/>
    <w:rsid w:val="00AB1C09"/>
    <w:rsid w:val="00AB2040"/>
    <w:rsid w:val="00AB2D57"/>
    <w:rsid w:val="00AB32ED"/>
    <w:rsid w:val="00AB41FB"/>
    <w:rsid w:val="00AB4312"/>
    <w:rsid w:val="00AB4AC2"/>
    <w:rsid w:val="00AB529F"/>
    <w:rsid w:val="00AB5B62"/>
    <w:rsid w:val="00AB5BF1"/>
    <w:rsid w:val="00AB5F4E"/>
    <w:rsid w:val="00AB61EF"/>
    <w:rsid w:val="00AB6277"/>
    <w:rsid w:val="00AB6AF7"/>
    <w:rsid w:val="00AB71B2"/>
    <w:rsid w:val="00AB73C6"/>
    <w:rsid w:val="00AB7749"/>
    <w:rsid w:val="00AB7A28"/>
    <w:rsid w:val="00AC0E86"/>
    <w:rsid w:val="00AC0FB3"/>
    <w:rsid w:val="00AC1626"/>
    <w:rsid w:val="00AC1646"/>
    <w:rsid w:val="00AC19AE"/>
    <w:rsid w:val="00AC2713"/>
    <w:rsid w:val="00AC405C"/>
    <w:rsid w:val="00AC486D"/>
    <w:rsid w:val="00AC49B1"/>
    <w:rsid w:val="00AC580D"/>
    <w:rsid w:val="00AC5D3D"/>
    <w:rsid w:val="00AC6055"/>
    <w:rsid w:val="00AC62EE"/>
    <w:rsid w:val="00AC697D"/>
    <w:rsid w:val="00AC6C1F"/>
    <w:rsid w:val="00AC6FB0"/>
    <w:rsid w:val="00AC7635"/>
    <w:rsid w:val="00AC7C2A"/>
    <w:rsid w:val="00AD07B5"/>
    <w:rsid w:val="00AD081E"/>
    <w:rsid w:val="00AD1319"/>
    <w:rsid w:val="00AD2075"/>
    <w:rsid w:val="00AD20A9"/>
    <w:rsid w:val="00AD2676"/>
    <w:rsid w:val="00AD300F"/>
    <w:rsid w:val="00AD34AE"/>
    <w:rsid w:val="00AD3A8B"/>
    <w:rsid w:val="00AD3D34"/>
    <w:rsid w:val="00AD46D6"/>
    <w:rsid w:val="00AD4A66"/>
    <w:rsid w:val="00AD4B74"/>
    <w:rsid w:val="00AD4E85"/>
    <w:rsid w:val="00AD52EF"/>
    <w:rsid w:val="00AD55FE"/>
    <w:rsid w:val="00AD56B3"/>
    <w:rsid w:val="00AD5A3B"/>
    <w:rsid w:val="00AD5BC7"/>
    <w:rsid w:val="00AD5FA1"/>
    <w:rsid w:val="00AD66E8"/>
    <w:rsid w:val="00AD6B52"/>
    <w:rsid w:val="00AD7B37"/>
    <w:rsid w:val="00AD7CB3"/>
    <w:rsid w:val="00AD7E46"/>
    <w:rsid w:val="00AE02CC"/>
    <w:rsid w:val="00AE0B39"/>
    <w:rsid w:val="00AE135D"/>
    <w:rsid w:val="00AE1C1B"/>
    <w:rsid w:val="00AE1D09"/>
    <w:rsid w:val="00AE2421"/>
    <w:rsid w:val="00AE2C4C"/>
    <w:rsid w:val="00AE2C4D"/>
    <w:rsid w:val="00AE36DE"/>
    <w:rsid w:val="00AE3C2C"/>
    <w:rsid w:val="00AE3C92"/>
    <w:rsid w:val="00AE4E5E"/>
    <w:rsid w:val="00AE5021"/>
    <w:rsid w:val="00AE552A"/>
    <w:rsid w:val="00AE59CD"/>
    <w:rsid w:val="00AE6178"/>
    <w:rsid w:val="00AE75A5"/>
    <w:rsid w:val="00AE7CB5"/>
    <w:rsid w:val="00AE7FAA"/>
    <w:rsid w:val="00AF02C8"/>
    <w:rsid w:val="00AF101C"/>
    <w:rsid w:val="00AF1314"/>
    <w:rsid w:val="00AF1565"/>
    <w:rsid w:val="00AF170F"/>
    <w:rsid w:val="00AF2529"/>
    <w:rsid w:val="00AF2683"/>
    <w:rsid w:val="00AF2734"/>
    <w:rsid w:val="00AF293E"/>
    <w:rsid w:val="00AF353F"/>
    <w:rsid w:val="00AF3649"/>
    <w:rsid w:val="00AF397B"/>
    <w:rsid w:val="00AF44CD"/>
    <w:rsid w:val="00AF480F"/>
    <w:rsid w:val="00AF4D4C"/>
    <w:rsid w:val="00AF56FC"/>
    <w:rsid w:val="00AF5C62"/>
    <w:rsid w:val="00AF7093"/>
    <w:rsid w:val="00AF73A9"/>
    <w:rsid w:val="00AF7724"/>
    <w:rsid w:val="00AF7782"/>
    <w:rsid w:val="00AF7819"/>
    <w:rsid w:val="00AF7FA6"/>
    <w:rsid w:val="00B01642"/>
    <w:rsid w:val="00B01752"/>
    <w:rsid w:val="00B019EB"/>
    <w:rsid w:val="00B01E2A"/>
    <w:rsid w:val="00B022F6"/>
    <w:rsid w:val="00B02687"/>
    <w:rsid w:val="00B029B9"/>
    <w:rsid w:val="00B02D44"/>
    <w:rsid w:val="00B033EC"/>
    <w:rsid w:val="00B039EE"/>
    <w:rsid w:val="00B04DCC"/>
    <w:rsid w:val="00B04DDC"/>
    <w:rsid w:val="00B052D1"/>
    <w:rsid w:val="00B0560B"/>
    <w:rsid w:val="00B06011"/>
    <w:rsid w:val="00B064A2"/>
    <w:rsid w:val="00B0656A"/>
    <w:rsid w:val="00B069F5"/>
    <w:rsid w:val="00B06A53"/>
    <w:rsid w:val="00B06D3A"/>
    <w:rsid w:val="00B07478"/>
    <w:rsid w:val="00B07C48"/>
    <w:rsid w:val="00B10332"/>
    <w:rsid w:val="00B10704"/>
    <w:rsid w:val="00B10F62"/>
    <w:rsid w:val="00B11519"/>
    <w:rsid w:val="00B115B2"/>
    <w:rsid w:val="00B12267"/>
    <w:rsid w:val="00B122F6"/>
    <w:rsid w:val="00B1240E"/>
    <w:rsid w:val="00B1256C"/>
    <w:rsid w:val="00B12B08"/>
    <w:rsid w:val="00B13096"/>
    <w:rsid w:val="00B13DE6"/>
    <w:rsid w:val="00B14134"/>
    <w:rsid w:val="00B1427A"/>
    <w:rsid w:val="00B14CC2"/>
    <w:rsid w:val="00B154E9"/>
    <w:rsid w:val="00B15F2D"/>
    <w:rsid w:val="00B16058"/>
    <w:rsid w:val="00B1614E"/>
    <w:rsid w:val="00B16449"/>
    <w:rsid w:val="00B16AA1"/>
    <w:rsid w:val="00B17194"/>
    <w:rsid w:val="00B179DB"/>
    <w:rsid w:val="00B20510"/>
    <w:rsid w:val="00B2053B"/>
    <w:rsid w:val="00B21124"/>
    <w:rsid w:val="00B2139D"/>
    <w:rsid w:val="00B21857"/>
    <w:rsid w:val="00B2191F"/>
    <w:rsid w:val="00B21FD9"/>
    <w:rsid w:val="00B22C88"/>
    <w:rsid w:val="00B22F1F"/>
    <w:rsid w:val="00B2396F"/>
    <w:rsid w:val="00B23C3E"/>
    <w:rsid w:val="00B24059"/>
    <w:rsid w:val="00B241B2"/>
    <w:rsid w:val="00B24E39"/>
    <w:rsid w:val="00B24EAF"/>
    <w:rsid w:val="00B25297"/>
    <w:rsid w:val="00B25BE0"/>
    <w:rsid w:val="00B263CB"/>
    <w:rsid w:val="00B2677D"/>
    <w:rsid w:val="00B26EFA"/>
    <w:rsid w:val="00B275FE"/>
    <w:rsid w:val="00B2786F"/>
    <w:rsid w:val="00B27A8F"/>
    <w:rsid w:val="00B304D2"/>
    <w:rsid w:val="00B3073C"/>
    <w:rsid w:val="00B309E6"/>
    <w:rsid w:val="00B30CF4"/>
    <w:rsid w:val="00B30FE5"/>
    <w:rsid w:val="00B32295"/>
    <w:rsid w:val="00B322FF"/>
    <w:rsid w:val="00B32307"/>
    <w:rsid w:val="00B325B8"/>
    <w:rsid w:val="00B32BF2"/>
    <w:rsid w:val="00B33B2B"/>
    <w:rsid w:val="00B34376"/>
    <w:rsid w:val="00B3538E"/>
    <w:rsid w:val="00B357C5"/>
    <w:rsid w:val="00B35AB0"/>
    <w:rsid w:val="00B35D74"/>
    <w:rsid w:val="00B35F50"/>
    <w:rsid w:val="00B362C1"/>
    <w:rsid w:val="00B362D4"/>
    <w:rsid w:val="00B3645D"/>
    <w:rsid w:val="00B36957"/>
    <w:rsid w:val="00B37155"/>
    <w:rsid w:val="00B371E4"/>
    <w:rsid w:val="00B3739B"/>
    <w:rsid w:val="00B37790"/>
    <w:rsid w:val="00B3792D"/>
    <w:rsid w:val="00B379F8"/>
    <w:rsid w:val="00B37B6D"/>
    <w:rsid w:val="00B37F52"/>
    <w:rsid w:val="00B40019"/>
    <w:rsid w:val="00B411B1"/>
    <w:rsid w:val="00B41D9D"/>
    <w:rsid w:val="00B4248D"/>
    <w:rsid w:val="00B42BEA"/>
    <w:rsid w:val="00B43140"/>
    <w:rsid w:val="00B431AD"/>
    <w:rsid w:val="00B44092"/>
    <w:rsid w:val="00B452FA"/>
    <w:rsid w:val="00B45E7B"/>
    <w:rsid w:val="00B46060"/>
    <w:rsid w:val="00B4667B"/>
    <w:rsid w:val="00B46706"/>
    <w:rsid w:val="00B46E48"/>
    <w:rsid w:val="00B4729C"/>
    <w:rsid w:val="00B4761A"/>
    <w:rsid w:val="00B478FE"/>
    <w:rsid w:val="00B47CBE"/>
    <w:rsid w:val="00B50724"/>
    <w:rsid w:val="00B508BB"/>
    <w:rsid w:val="00B5113E"/>
    <w:rsid w:val="00B517C1"/>
    <w:rsid w:val="00B52E2E"/>
    <w:rsid w:val="00B53002"/>
    <w:rsid w:val="00B533AD"/>
    <w:rsid w:val="00B54726"/>
    <w:rsid w:val="00B54D68"/>
    <w:rsid w:val="00B55472"/>
    <w:rsid w:val="00B55F14"/>
    <w:rsid w:val="00B5772B"/>
    <w:rsid w:val="00B57A76"/>
    <w:rsid w:val="00B57B89"/>
    <w:rsid w:val="00B614D8"/>
    <w:rsid w:val="00B6182B"/>
    <w:rsid w:val="00B61D11"/>
    <w:rsid w:val="00B62380"/>
    <w:rsid w:val="00B62529"/>
    <w:rsid w:val="00B6282E"/>
    <w:rsid w:val="00B62B42"/>
    <w:rsid w:val="00B62D99"/>
    <w:rsid w:val="00B63293"/>
    <w:rsid w:val="00B632F0"/>
    <w:rsid w:val="00B638DE"/>
    <w:rsid w:val="00B63A45"/>
    <w:rsid w:val="00B63BC8"/>
    <w:rsid w:val="00B6445C"/>
    <w:rsid w:val="00B647E1"/>
    <w:rsid w:val="00B65183"/>
    <w:rsid w:val="00B65521"/>
    <w:rsid w:val="00B66B5B"/>
    <w:rsid w:val="00B675F3"/>
    <w:rsid w:val="00B678CD"/>
    <w:rsid w:val="00B67D82"/>
    <w:rsid w:val="00B67E2B"/>
    <w:rsid w:val="00B701BC"/>
    <w:rsid w:val="00B705E9"/>
    <w:rsid w:val="00B708B3"/>
    <w:rsid w:val="00B70B13"/>
    <w:rsid w:val="00B7136B"/>
    <w:rsid w:val="00B71A29"/>
    <w:rsid w:val="00B71BA3"/>
    <w:rsid w:val="00B71F90"/>
    <w:rsid w:val="00B72770"/>
    <w:rsid w:val="00B72C52"/>
    <w:rsid w:val="00B74BF7"/>
    <w:rsid w:val="00B74F57"/>
    <w:rsid w:val="00B75565"/>
    <w:rsid w:val="00B75A47"/>
    <w:rsid w:val="00B76178"/>
    <w:rsid w:val="00B76287"/>
    <w:rsid w:val="00B76311"/>
    <w:rsid w:val="00B76721"/>
    <w:rsid w:val="00B76B71"/>
    <w:rsid w:val="00B76D2E"/>
    <w:rsid w:val="00B76EAD"/>
    <w:rsid w:val="00B76FE7"/>
    <w:rsid w:val="00B773D2"/>
    <w:rsid w:val="00B777D6"/>
    <w:rsid w:val="00B8057E"/>
    <w:rsid w:val="00B80721"/>
    <w:rsid w:val="00B80F56"/>
    <w:rsid w:val="00B81DA0"/>
    <w:rsid w:val="00B81EB2"/>
    <w:rsid w:val="00B825C4"/>
    <w:rsid w:val="00B82A37"/>
    <w:rsid w:val="00B82EC4"/>
    <w:rsid w:val="00B83096"/>
    <w:rsid w:val="00B838FB"/>
    <w:rsid w:val="00B852B7"/>
    <w:rsid w:val="00B85639"/>
    <w:rsid w:val="00B857CE"/>
    <w:rsid w:val="00B85A29"/>
    <w:rsid w:val="00B85CD0"/>
    <w:rsid w:val="00B85FD1"/>
    <w:rsid w:val="00B86071"/>
    <w:rsid w:val="00B86F35"/>
    <w:rsid w:val="00B87908"/>
    <w:rsid w:val="00B87AC7"/>
    <w:rsid w:val="00B87B9B"/>
    <w:rsid w:val="00B90229"/>
    <w:rsid w:val="00B90324"/>
    <w:rsid w:val="00B909BB"/>
    <w:rsid w:val="00B917ED"/>
    <w:rsid w:val="00B91854"/>
    <w:rsid w:val="00B91901"/>
    <w:rsid w:val="00B91EA4"/>
    <w:rsid w:val="00B920BE"/>
    <w:rsid w:val="00B92103"/>
    <w:rsid w:val="00B9307A"/>
    <w:rsid w:val="00B93700"/>
    <w:rsid w:val="00B9430C"/>
    <w:rsid w:val="00B957F4"/>
    <w:rsid w:val="00B95AC2"/>
    <w:rsid w:val="00B969A6"/>
    <w:rsid w:val="00B96DC7"/>
    <w:rsid w:val="00B970EC"/>
    <w:rsid w:val="00B974CB"/>
    <w:rsid w:val="00B97853"/>
    <w:rsid w:val="00BA00A8"/>
    <w:rsid w:val="00BA09E0"/>
    <w:rsid w:val="00BA2301"/>
    <w:rsid w:val="00BA3425"/>
    <w:rsid w:val="00BA5D9A"/>
    <w:rsid w:val="00BA6676"/>
    <w:rsid w:val="00BA679E"/>
    <w:rsid w:val="00BA6B04"/>
    <w:rsid w:val="00BA6C5B"/>
    <w:rsid w:val="00BA6E42"/>
    <w:rsid w:val="00BA73BE"/>
    <w:rsid w:val="00BB00E2"/>
    <w:rsid w:val="00BB1173"/>
    <w:rsid w:val="00BB196D"/>
    <w:rsid w:val="00BB24E0"/>
    <w:rsid w:val="00BB258A"/>
    <w:rsid w:val="00BB2AD9"/>
    <w:rsid w:val="00BB3074"/>
    <w:rsid w:val="00BB3406"/>
    <w:rsid w:val="00BB39F0"/>
    <w:rsid w:val="00BB3BF5"/>
    <w:rsid w:val="00BB3CE1"/>
    <w:rsid w:val="00BB3DA0"/>
    <w:rsid w:val="00BB42F6"/>
    <w:rsid w:val="00BB5334"/>
    <w:rsid w:val="00BB646F"/>
    <w:rsid w:val="00BB7027"/>
    <w:rsid w:val="00BB7608"/>
    <w:rsid w:val="00BB77EA"/>
    <w:rsid w:val="00BB7D5B"/>
    <w:rsid w:val="00BB7EC6"/>
    <w:rsid w:val="00BB7FF8"/>
    <w:rsid w:val="00BC0478"/>
    <w:rsid w:val="00BC057A"/>
    <w:rsid w:val="00BC0A92"/>
    <w:rsid w:val="00BC0E2A"/>
    <w:rsid w:val="00BC108E"/>
    <w:rsid w:val="00BC15E6"/>
    <w:rsid w:val="00BC18AD"/>
    <w:rsid w:val="00BC21B4"/>
    <w:rsid w:val="00BC270A"/>
    <w:rsid w:val="00BC28CA"/>
    <w:rsid w:val="00BC2C02"/>
    <w:rsid w:val="00BC32B3"/>
    <w:rsid w:val="00BC3306"/>
    <w:rsid w:val="00BC330D"/>
    <w:rsid w:val="00BC3552"/>
    <w:rsid w:val="00BC3743"/>
    <w:rsid w:val="00BC40C4"/>
    <w:rsid w:val="00BC433B"/>
    <w:rsid w:val="00BC4361"/>
    <w:rsid w:val="00BC5395"/>
    <w:rsid w:val="00BC59AC"/>
    <w:rsid w:val="00BC5E14"/>
    <w:rsid w:val="00BC61CE"/>
    <w:rsid w:val="00BC6353"/>
    <w:rsid w:val="00BC65C7"/>
    <w:rsid w:val="00BC6B07"/>
    <w:rsid w:val="00BC743B"/>
    <w:rsid w:val="00BC78EA"/>
    <w:rsid w:val="00BD0A57"/>
    <w:rsid w:val="00BD1242"/>
    <w:rsid w:val="00BD219D"/>
    <w:rsid w:val="00BD2FD7"/>
    <w:rsid w:val="00BD3129"/>
    <w:rsid w:val="00BD32A8"/>
    <w:rsid w:val="00BD3803"/>
    <w:rsid w:val="00BD3F5D"/>
    <w:rsid w:val="00BD3FE8"/>
    <w:rsid w:val="00BD4227"/>
    <w:rsid w:val="00BD4CEA"/>
    <w:rsid w:val="00BD4F5D"/>
    <w:rsid w:val="00BD5276"/>
    <w:rsid w:val="00BD5329"/>
    <w:rsid w:val="00BD54F1"/>
    <w:rsid w:val="00BD5896"/>
    <w:rsid w:val="00BD5BAC"/>
    <w:rsid w:val="00BD620B"/>
    <w:rsid w:val="00BD6995"/>
    <w:rsid w:val="00BD780D"/>
    <w:rsid w:val="00BD7BEF"/>
    <w:rsid w:val="00BE042C"/>
    <w:rsid w:val="00BE06C4"/>
    <w:rsid w:val="00BE0CFC"/>
    <w:rsid w:val="00BE139A"/>
    <w:rsid w:val="00BE1B14"/>
    <w:rsid w:val="00BE20BC"/>
    <w:rsid w:val="00BE21D8"/>
    <w:rsid w:val="00BE2329"/>
    <w:rsid w:val="00BE268F"/>
    <w:rsid w:val="00BE2798"/>
    <w:rsid w:val="00BE2AC2"/>
    <w:rsid w:val="00BE2C0A"/>
    <w:rsid w:val="00BE2C26"/>
    <w:rsid w:val="00BE33FE"/>
    <w:rsid w:val="00BE3448"/>
    <w:rsid w:val="00BE42F1"/>
    <w:rsid w:val="00BE4579"/>
    <w:rsid w:val="00BE4650"/>
    <w:rsid w:val="00BE496C"/>
    <w:rsid w:val="00BE4EF1"/>
    <w:rsid w:val="00BE50E8"/>
    <w:rsid w:val="00BE552D"/>
    <w:rsid w:val="00BE5E27"/>
    <w:rsid w:val="00BE691C"/>
    <w:rsid w:val="00BE6E99"/>
    <w:rsid w:val="00BE71B1"/>
    <w:rsid w:val="00BE7471"/>
    <w:rsid w:val="00BE75E3"/>
    <w:rsid w:val="00BE79B6"/>
    <w:rsid w:val="00BE7A66"/>
    <w:rsid w:val="00BF00AF"/>
    <w:rsid w:val="00BF0284"/>
    <w:rsid w:val="00BF049C"/>
    <w:rsid w:val="00BF0515"/>
    <w:rsid w:val="00BF0A9F"/>
    <w:rsid w:val="00BF0B13"/>
    <w:rsid w:val="00BF0D1E"/>
    <w:rsid w:val="00BF1827"/>
    <w:rsid w:val="00BF1CF3"/>
    <w:rsid w:val="00BF2991"/>
    <w:rsid w:val="00BF2A1B"/>
    <w:rsid w:val="00BF2A2C"/>
    <w:rsid w:val="00BF2C6B"/>
    <w:rsid w:val="00BF3258"/>
    <w:rsid w:val="00BF3300"/>
    <w:rsid w:val="00BF4820"/>
    <w:rsid w:val="00BF4D36"/>
    <w:rsid w:val="00BF57C0"/>
    <w:rsid w:val="00BF6376"/>
    <w:rsid w:val="00BF684C"/>
    <w:rsid w:val="00BF7BCF"/>
    <w:rsid w:val="00BF7DBE"/>
    <w:rsid w:val="00C0143B"/>
    <w:rsid w:val="00C0232E"/>
    <w:rsid w:val="00C02567"/>
    <w:rsid w:val="00C02B7F"/>
    <w:rsid w:val="00C0323E"/>
    <w:rsid w:val="00C03714"/>
    <w:rsid w:val="00C03868"/>
    <w:rsid w:val="00C03E03"/>
    <w:rsid w:val="00C040F5"/>
    <w:rsid w:val="00C045D7"/>
    <w:rsid w:val="00C04BE1"/>
    <w:rsid w:val="00C04BE4"/>
    <w:rsid w:val="00C055FB"/>
    <w:rsid w:val="00C05F22"/>
    <w:rsid w:val="00C060AC"/>
    <w:rsid w:val="00C062DC"/>
    <w:rsid w:val="00C063BF"/>
    <w:rsid w:val="00C06D8A"/>
    <w:rsid w:val="00C07963"/>
    <w:rsid w:val="00C1085B"/>
    <w:rsid w:val="00C11309"/>
    <w:rsid w:val="00C1140F"/>
    <w:rsid w:val="00C11889"/>
    <w:rsid w:val="00C11DDE"/>
    <w:rsid w:val="00C12557"/>
    <w:rsid w:val="00C1274E"/>
    <w:rsid w:val="00C12C26"/>
    <w:rsid w:val="00C12D40"/>
    <w:rsid w:val="00C1344F"/>
    <w:rsid w:val="00C13641"/>
    <w:rsid w:val="00C13A0B"/>
    <w:rsid w:val="00C13D15"/>
    <w:rsid w:val="00C13D2E"/>
    <w:rsid w:val="00C146B9"/>
    <w:rsid w:val="00C147B5"/>
    <w:rsid w:val="00C15156"/>
    <w:rsid w:val="00C15660"/>
    <w:rsid w:val="00C15DBD"/>
    <w:rsid w:val="00C16F10"/>
    <w:rsid w:val="00C16F74"/>
    <w:rsid w:val="00C174BC"/>
    <w:rsid w:val="00C176C9"/>
    <w:rsid w:val="00C17916"/>
    <w:rsid w:val="00C200AA"/>
    <w:rsid w:val="00C20192"/>
    <w:rsid w:val="00C2024F"/>
    <w:rsid w:val="00C20EA1"/>
    <w:rsid w:val="00C21E69"/>
    <w:rsid w:val="00C21F6A"/>
    <w:rsid w:val="00C220E3"/>
    <w:rsid w:val="00C222CD"/>
    <w:rsid w:val="00C222F8"/>
    <w:rsid w:val="00C225AC"/>
    <w:rsid w:val="00C226F7"/>
    <w:rsid w:val="00C228EE"/>
    <w:rsid w:val="00C22A45"/>
    <w:rsid w:val="00C22C1F"/>
    <w:rsid w:val="00C23702"/>
    <w:rsid w:val="00C23CB3"/>
    <w:rsid w:val="00C24A73"/>
    <w:rsid w:val="00C2657A"/>
    <w:rsid w:val="00C268BA"/>
    <w:rsid w:val="00C2769D"/>
    <w:rsid w:val="00C27966"/>
    <w:rsid w:val="00C27DDA"/>
    <w:rsid w:val="00C3081A"/>
    <w:rsid w:val="00C30BE4"/>
    <w:rsid w:val="00C30DBB"/>
    <w:rsid w:val="00C314CF"/>
    <w:rsid w:val="00C3155D"/>
    <w:rsid w:val="00C31690"/>
    <w:rsid w:val="00C320F6"/>
    <w:rsid w:val="00C3365D"/>
    <w:rsid w:val="00C34004"/>
    <w:rsid w:val="00C340E8"/>
    <w:rsid w:val="00C34356"/>
    <w:rsid w:val="00C3548E"/>
    <w:rsid w:val="00C35775"/>
    <w:rsid w:val="00C35E48"/>
    <w:rsid w:val="00C366D0"/>
    <w:rsid w:val="00C37320"/>
    <w:rsid w:val="00C373C5"/>
    <w:rsid w:val="00C37624"/>
    <w:rsid w:val="00C406A2"/>
    <w:rsid w:val="00C40A87"/>
    <w:rsid w:val="00C40D36"/>
    <w:rsid w:val="00C40D52"/>
    <w:rsid w:val="00C41E4E"/>
    <w:rsid w:val="00C41FE2"/>
    <w:rsid w:val="00C420B1"/>
    <w:rsid w:val="00C42449"/>
    <w:rsid w:val="00C42A7D"/>
    <w:rsid w:val="00C4309C"/>
    <w:rsid w:val="00C43139"/>
    <w:rsid w:val="00C44D0B"/>
    <w:rsid w:val="00C44DCD"/>
    <w:rsid w:val="00C450A4"/>
    <w:rsid w:val="00C45C6D"/>
    <w:rsid w:val="00C46252"/>
    <w:rsid w:val="00C4628B"/>
    <w:rsid w:val="00C465A3"/>
    <w:rsid w:val="00C46D5D"/>
    <w:rsid w:val="00C46D69"/>
    <w:rsid w:val="00C46DAC"/>
    <w:rsid w:val="00C47670"/>
    <w:rsid w:val="00C4769C"/>
    <w:rsid w:val="00C477D3"/>
    <w:rsid w:val="00C47E3A"/>
    <w:rsid w:val="00C50203"/>
    <w:rsid w:val="00C50C2E"/>
    <w:rsid w:val="00C50D62"/>
    <w:rsid w:val="00C51115"/>
    <w:rsid w:val="00C518F3"/>
    <w:rsid w:val="00C5243F"/>
    <w:rsid w:val="00C52A34"/>
    <w:rsid w:val="00C53429"/>
    <w:rsid w:val="00C535C7"/>
    <w:rsid w:val="00C53A7B"/>
    <w:rsid w:val="00C540CA"/>
    <w:rsid w:val="00C547B5"/>
    <w:rsid w:val="00C54983"/>
    <w:rsid w:val="00C54B65"/>
    <w:rsid w:val="00C54E2D"/>
    <w:rsid w:val="00C54F7D"/>
    <w:rsid w:val="00C54FC7"/>
    <w:rsid w:val="00C552B0"/>
    <w:rsid w:val="00C56176"/>
    <w:rsid w:val="00C56259"/>
    <w:rsid w:val="00C56B1E"/>
    <w:rsid w:val="00C56D7E"/>
    <w:rsid w:val="00C56EF7"/>
    <w:rsid w:val="00C56EFF"/>
    <w:rsid w:val="00C60452"/>
    <w:rsid w:val="00C60A4C"/>
    <w:rsid w:val="00C60C22"/>
    <w:rsid w:val="00C61125"/>
    <w:rsid w:val="00C61CBE"/>
    <w:rsid w:val="00C61D48"/>
    <w:rsid w:val="00C62F9C"/>
    <w:rsid w:val="00C62FCE"/>
    <w:rsid w:val="00C63EAA"/>
    <w:rsid w:val="00C64C15"/>
    <w:rsid w:val="00C65123"/>
    <w:rsid w:val="00C65537"/>
    <w:rsid w:val="00C65BA9"/>
    <w:rsid w:val="00C660A9"/>
    <w:rsid w:val="00C66B4E"/>
    <w:rsid w:val="00C67EEF"/>
    <w:rsid w:val="00C70044"/>
    <w:rsid w:val="00C70A21"/>
    <w:rsid w:val="00C71120"/>
    <w:rsid w:val="00C716FC"/>
    <w:rsid w:val="00C71F9A"/>
    <w:rsid w:val="00C72105"/>
    <w:rsid w:val="00C73052"/>
    <w:rsid w:val="00C731E4"/>
    <w:rsid w:val="00C73665"/>
    <w:rsid w:val="00C736D7"/>
    <w:rsid w:val="00C736DF"/>
    <w:rsid w:val="00C736F5"/>
    <w:rsid w:val="00C7421C"/>
    <w:rsid w:val="00C745D7"/>
    <w:rsid w:val="00C749F8"/>
    <w:rsid w:val="00C74AE1"/>
    <w:rsid w:val="00C757E1"/>
    <w:rsid w:val="00C75ABD"/>
    <w:rsid w:val="00C75ACC"/>
    <w:rsid w:val="00C75FCA"/>
    <w:rsid w:val="00C75FEC"/>
    <w:rsid w:val="00C76A7F"/>
    <w:rsid w:val="00C76BC2"/>
    <w:rsid w:val="00C76E5F"/>
    <w:rsid w:val="00C76F8D"/>
    <w:rsid w:val="00C771D0"/>
    <w:rsid w:val="00C77678"/>
    <w:rsid w:val="00C806A8"/>
    <w:rsid w:val="00C80908"/>
    <w:rsid w:val="00C80EA5"/>
    <w:rsid w:val="00C81420"/>
    <w:rsid w:val="00C82A86"/>
    <w:rsid w:val="00C82F3C"/>
    <w:rsid w:val="00C8305D"/>
    <w:rsid w:val="00C83760"/>
    <w:rsid w:val="00C837C1"/>
    <w:rsid w:val="00C84559"/>
    <w:rsid w:val="00C8499C"/>
    <w:rsid w:val="00C84A31"/>
    <w:rsid w:val="00C86387"/>
    <w:rsid w:val="00C864E1"/>
    <w:rsid w:val="00C867A2"/>
    <w:rsid w:val="00C868F2"/>
    <w:rsid w:val="00C8747C"/>
    <w:rsid w:val="00C87A95"/>
    <w:rsid w:val="00C87B8A"/>
    <w:rsid w:val="00C90A96"/>
    <w:rsid w:val="00C90EDC"/>
    <w:rsid w:val="00C91709"/>
    <w:rsid w:val="00C918B8"/>
    <w:rsid w:val="00C91B71"/>
    <w:rsid w:val="00C92240"/>
    <w:rsid w:val="00C92591"/>
    <w:rsid w:val="00C92B30"/>
    <w:rsid w:val="00C9374B"/>
    <w:rsid w:val="00C93A25"/>
    <w:rsid w:val="00C93A2D"/>
    <w:rsid w:val="00C942EA"/>
    <w:rsid w:val="00C9436B"/>
    <w:rsid w:val="00C945DC"/>
    <w:rsid w:val="00C94A6A"/>
    <w:rsid w:val="00C94AFE"/>
    <w:rsid w:val="00C94BAA"/>
    <w:rsid w:val="00C94D2A"/>
    <w:rsid w:val="00C954DD"/>
    <w:rsid w:val="00C95AC5"/>
    <w:rsid w:val="00C96890"/>
    <w:rsid w:val="00C96BC2"/>
    <w:rsid w:val="00C977FC"/>
    <w:rsid w:val="00C97937"/>
    <w:rsid w:val="00C97EB9"/>
    <w:rsid w:val="00CA01D0"/>
    <w:rsid w:val="00CA06CE"/>
    <w:rsid w:val="00CA11A8"/>
    <w:rsid w:val="00CA12D1"/>
    <w:rsid w:val="00CA25EB"/>
    <w:rsid w:val="00CA2CBD"/>
    <w:rsid w:val="00CA37AC"/>
    <w:rsid w:val="00CA3917"/>
    <w:rsid w:val="00CA3B84"/>
    <w:rsid w:val="00CA455A"/>
    <w:rsid w:val="00CA4D07"/>
    <w:rsid w:val="00CA4DD6"/>
    <w:rsid w:val="00CA5029"/>
    <w:rsid w:val="00CA542D"/>
    <w:rsid w:val="00CA569E"/>
    <w:rsid w:val="00CA65D9"/>
    <w:rsid w:val="00CA66DF"/>
    <w:rsid w:val="00CA6912"/>
    <w:rsid w:val="00CA6BB6"/>
    <w:rsid w:val="00CA6C20"/>
    <w:rsid w:val="00CA7641"/>
    <w:rsid w:val="00CA7C05"/>
    <w:rsid w:val="00CA7D4E"/>
    <w:rsid w:val="00CB07D6"/>
    <w:rsid w:val="00CB126F"/>
    <w:rsid w:val="00CB1A19"/>
    <w:rsid w:val="00CB21DB"/>
    <w:rsid w:val="00CB2324"/>
    <w:rsid w:val="00CB2347"/>
    <w:rsid w:val="00CB257D"/>
    <w:rsid w:val="00CB2776"/>
    <w:rsid w:val="00CB3056"/>
    <w:rsid w:val="00CB324A"/>
    <w:rsid w:val="00CB3779"/>
    <w:rsid w:val="00CB396E"/>
    <w:rsid w:val="00CB400E"/>
    <w:rsid w:val="00CB496A"/>
    <w:rsid w:val="00CB4BF0"/>
    <w:rsid w:val="00CB4F9E"/>
    <w:rsid w:val="00CB4FAD"/>
    <w:rsid w:val="00CB5585"/>
    <w:rsid w:val="00CB5A81"/>
    <w:rsid w:val="00CB5C3C"/>
    <w:rsid w:val="00CB5D96"/>
    <w:rsid w:val="00CB5F91"/>
    <w:rsid w:val="00CB641D"/>
    <w:rsid w:val="00CB6626"/>
    <w:rsid w:val="00CB69BB"/>
    <w:rsid w:val="00CB6B85"/>
    <w:rsid w:val="00CB71B2"/>
    <w:rsid w:val="00CB71FB"/>
    <w:rsid w:val="00CB7239"/>
    <w:rsid w:val="00CB73B5"/>
    <w:rsid w:val="00CB75CF"/>
    <w:rsid w:val="00CB7B45"/>
    <w:rsid w:val="00CC0E0B"/>
    <w:rsid w:val="00CC117C"/>
    <w:rsid w:val="00CC149C"/>
    <w:rsid w:val="00CC174B"/>
    <w:rsid w:val="00CC1E5A"/>
    <w:rsid w:val="00CC221D"/>
    <w:rsid w:val="00CC24E9"/>
    <w:rsid w:val="00CC3117"/>
    <w:rsid w:val="00CC3997"/>
    <w:rsid w:val="00CC3A2D"/>
    <w:rsid w:val="00CC3BAB"/>
    <w:rsid w:val="00CC3BAE"/>
    <w:rsid w:val="00CC4111"/>
    <w:rsid w:val="00CC4565"/>
    <w:rsid w:val="00CC528A"/>
    <w:rsid w:val="00CC53BE"/>
    <w:rsid w:val="00CC599B"/>
    <w:rsid w:val="00CC5C54"/>
    <w:rsid w:val="00CC5D15"/>
    <w:rsid w:val="00CC5EA2"/>
    <w:rsid w:val="00CC639D"/>
    <w:rsid w:val="00CC685A"/>
    <w:rsid w:val="00CC6A34"/>
    <w:rsid w:val="00CC6C7B"/>
    <w:rsid w:val="00CC6FC3"/>
    <w:rsid w:val="00CC7309"/>
    <w:rsid w:val="00CC742A"/>
    <w:rsid w:val="00CD0232"/>
    <w:rsid w:val="00CD069D"/>
    <w:rsid w:val="00CD0C32"/>
    <w:rsid w:val="00CD0D0A"/>
    <w:rsid w:val="00CD0E4F"/>
    <w:rsid w:val="00CD0E9F"/>
    <w:rsid w:val="00CD126A"/>
    <w:rsid w:val="00CD1273"/>
    <w:rsid w:val="00CD2DA6"/>
    <w:rsid w:val="00CD36BA"/>
    <w:rsid w:val="00CD4273"/>
    <w:rsid w:val="00CD46BE"/>
    <w:rsid w:val="00CD5042"/>
    <w:rsid w:val="00CD5678"/>
    <w:rsid w:val="00CD5B52"/>
    <w:rsid w:val="00CD5E5C"/>
    <w:rsid w:val="00CD5EF9"/>
    <w:rsid w:val="00CD6674"/>
    <w:rsid w:val="00CD74AB"/>
    <w:rsid w:val="00CD751F"/>
    <w:rsid w:val="00CD7EBD"/>
    <w:rsid w:val="00CE03B6"/>
    <w:rsid w:val="00CE0492"/>
    <w:rsid w:val="00CE0714"/>
    <w:rsid w:val="00CE0EFC"/>
    <w:rsid w:val="00CE138D"/>
    <w:rsid w:val="00CE24F2"/>
    <w:rsid w:val="00CE2BA8"/>
    <w:rsid w:val="00CE2BC6"/>
    <w:rsid w:val="00CE2FA0"/>
    <w:rsid w:val="00CE3C7A"/>
    <w:rsid w:val="00CE4749"/>
    <w:rsid w:val="00CE520E"/>
    <w:rsid w:val="00CE5857"/>
    <w:rsid w:val="00CE627C"/>
    <w:rsid w:val="00CE6E1D"/>
    <w:rsid w:val="00CE730B"/>
    <w:rsid w:val="00CE7312"/>
    <w:rsid w:val="00CE793E"/>
    <w:rsid w:val="00CE7D0C"/>
    <w:rsid w:val="00CE7E77"/>
    <w:rsid w:val="00CF0225"/>
    <w:rsid w:val="00CF0335"/>
    <w:rsid w:val="00CF0675"/>
    <w:rsid w:val="00CF11D9"/>
    <w:rsid w:val="00CF170D"/>
    <w:rsid w:val="00CF1887"/>
    <w:rsid w:val="00CF1AC7"/>
    <w:rsid w:val="00CF1C6C"/>
    <w:rsid w:val="00CF1D3B"/>
    <w:rsid w:val="00CF21FD"/>
    <w:rsid w:val="00CF23F3"/>
    <w:rsid w:val="00CF3525"/>
    <w:rsid w:val="00CF3A6E"/>
    <w:rsid w:val="00CF3ACD"/>
    <w:rsid w:val="00CF3F23"/>
    <w:rsid w:val="00CF3FC5"/>
    <w:rsid w:val="00CF4254"/>
    <w:rsid w:val="00CF4405"/>
    <w:rsid w:val="00CF51C4"/>
    <w:rsid w:val="00CF6117"/>
    <w:rsid w:val="00CF63B0"/>
    <w:rsid w:val="00CF6435"/>
    <w:rsid w:val="00CF64D3"/>
    <w:rsid w:val="00CF6AFD"/>
    <w:rsid w:val="00CF6B69"/>
    <w:rsid w:val="00CF72ED"/>
    <w:rsid w:val="00CF736C"/>
    <w:rsid w:val="00CF7765"/>
    <w:rsid w:val="00CF7DF6"/>
    <w:rsid w:val="00D007D4"/>
    <w:rsid w:val="00D00E56"/>
    <w:rsid w:val="00D01349"/>
    <w:rsid w:val="00D01770"/>
    <w:rsid w:val="00D01888"/>
    <w:rsid w:val="00D01B2B"/>
    <w:rsid w:val="00D01D9F"/>
    <w:rsid w:val="00D01F3C"/>
    <w:rsid w:val="00D02758"/>
    <w:rsid w:val="00D02EF9"/>
    <w:rsid w:val="00D03DCA"/>
    <w:rsid w:val="00D046EB"/>
    <w:rsid w:val="00D04825"/>
    <w:rsid w:val="00D04828"/>
    <w:rsid w:val="00D048B7"/>
    <w:rsid w:val="00D05408"/>
    <w:rsid w:val="00D068E3"/>
    <w:rsid w:val="00D06EAE"/>
    <w:rsid w:val="00D07625"/>
    <w:rsid w:val="00D07D49"/>
    <w:rsid w:val="00D1032C"/>
    <w:rsid w:val="00D108BF"/>
    <w:rsid w:val="00D10E24"/>
    <w:rsid w:val="00D1136E"/>
    <w:rsid w:val="00D11590"/>
    <w:rsid w:val="00D117AC"/>
    <w:rsid w:val="00D11910"/>
    <w:rsid w:val="00D12ABE"/>
    <w:rsid w:val="00D12AC7"/>
    <w:rsid w:val="00D12D03"/>
    <w:rsid w:val="00D1327D"/>
    <w:rsid w:val="00D13941"/>
    <w:rsid w:val="00D13CBB"/>
    <w:rsid w:val="00D13CC3"/>
    <w:rsid w:val="00D141BC"/>
    <w:rsid w:val="00D14E93"/>
    <w:rsid w:val="00D153B6"/>
    <w:rsid w:val="00D1544D"/>
    <w:rsid w:val="00D15BE7"/>
    <w:rsid w:val="00D15E65"/>
    <w:rsid w:val="00D16ACC"/>
    <w:rsid w:val="00D16F82"/>
    <w:rsid w:val="00D16FE6"/>
    <w:rsid w:val="00D170F8"/>
    <w:rsid w:val="00D17153"/>
    <w:rsid w:val="00D173DF"/>
    <w:rsid w:val="00D1741C"/>
    <w:rsid w:val="00D175BB"/>
    <w:rsid w:val="00D20283"/>
    <w:rsid w:val="00D21476"/>
    <w:rsid w:val="00D2177F"/>
    <w:rsid w:val="00D21B24"/>
    <w:rsid w:val="00D21DA8"/>
    <w:rsid w:val="00D220D1"/>
    <w:rsid w:val="00D22DFA"/>
    <w:rsid w:val="00D23785"/>
    <w:rsid w:val="00D23B4A"/>
    <w:rsid w:val="00D241FE"/>
    <w:rsid w:val="00D2458D"/>
    <w:rsid w:val="00D245E3"/>
    <w:rsid w:val="00D24D37"/>
    <w:rsid w:val="00D25560"/>
    <w:rsid w:val="00D2597C"/>
    <w:rsid w:val="00D25B42"/>
    <w:rsid w:val="00D25E66"/>
    <w:rsid w:val="00D25F7B"/>
    <w:rsid w:val="00D260D1"/>
    <w:rsid w:val="00D26A07"/>
    <w:rsid w:val="00D26CED"/>
    <w:rsid w:val="00D26F6A"/>
    <w:rsid w:val="00D27CA7"/>
    <w:rsid w:val="00D301D0"/>
    <w:rsid w:val="00D30234"/>
    <w:rsid w:val="00D30EA4"/>
    <w:rsid w:val="00D31928"/>
    <w:rsid w:val="00D31BE0"/>
    <w:rsid w:val="00D31D3E"/>
    <w:rsid w:val="00D32413"/>
    <w:rsid w:val="00D324E2"/>
    <w:rsid w:val="00D32927"/>
    <w:rsid w:val="00D32CB2"/>
    <w:rsid w:val="00D33212"/>
    <w:rsid w:val="00D33CEB"/>
    <w:rsid w:val="00D33DAC"/>
    <w:rsid w:val="00D34C0F"/>
    <w:rsid w:val="00D34D4B"/>
    <w:rsid w:val="00D35002"/>
    <w:rsid w:val="00D355BF"/>
    <w:rsid w:val="00D36403"/>
    <w:rsid w:val="00D36ADF"/>
    <w:rsid w:val="00D3721A"/>
    <w:rsid w:val="00D37304"/>
    <w:rsid w:val="00D37774"/>
    <w:rsid w:val="00D37803"/>
    <w:rsid w:val="00D3790C"/>
    <w:rsid w:val="00D37985"/>
    <w:rsid w:val="00D37C36"/>
    <w:rsid w:val="00D40527"/>
    <w:rsid w:val="00D405A9"/>
    <w:rsid w:val="00D408F2"/>
    <w:rsid w:val="00D40B3D"/>
    <w:rsid w:val="00D41399"/>
    <w:rsid w:val="00D413CB"/>
    <w:rsid w:val="00D41A67"/>
    <w:rsid w:val="00D41CFD"/>
    <w:rsid w:val="00D41EF9"/>
    <w:rsid w:val="00D420DC"/>
    <w:rsid w:val="00D42536"/>
    <w:rsid w:val="00D42E7B"/>
    <w:rsid w:val="00D43913"/>
    <w:rsid w:val="00D43A30"/>
    <w:rsid w:val="00D442C8"/>
    <w:rsid w:val="00D44304"/>
    <w:rsid w:val="00D44E97"/>
    <w:rsid w:val="00D45257"/>
    <w:rsid w:val="00D45363"/>
    <w:rsid w:val="00D4543D"/>
    <w:rsid w:val="00D45D27"/>
    <w:rsid w:val="00D45D77"/>
    <w:rsid w:val="00D464FC"/>
    <w:rsid w:val="00D4665F"/>
    <w:rsid w:val="00D46EA2"/>
    <w:rsid w:val="00D473E7"/>
    <w:rsid w:val="00D509D9"/>
    <w:rsid w:val="00D50B3C"/>
    <w:rsid w:val="00D51474"/>
    <w:rsid w:val="00D5150D"/>
    <w:rsid w:val="00D5175F"/>
    <w:rsid w:val="00D51B95"/>
    <w:rsid w:val="00D51CA1"/>
    <w:rsid w:val="00D536DD"/>
    <w:rsid w:val="00D538D0"/>
    <w:rsid w:val="00D53A51"/>
    <w:rsid w:val="00D5419A"/>
    <w:rsid w:val="00D5448C"/>
    <w:rsid w:val="00D545BC"/>
    <w:rsid w:val="00D54860"/>
    <w:rsid w:val="00D54D5C"/>
    <w:rsid w:val="00D55529"/>
    <w:rsid w:val="00D55D81"/>
    <w:rsid w:val="00D56466"/>
    <w:rsid w:val="00D56860"/>
    <w:rsid w:val="00D56963"/>
    <w:rsid w:val="00D56C59"/>
    <w:rsid w:val="00D57F70"/>
    <w:rsid w:val="00D60389"/>
    <w:rsid w:val="00D6038F"/>
    <w:rsid w:val="00D608BD"/>
    <w:rsid w:val="00D60AD7"/>
    <w:rsid w:val="00D612F8"/>
    <w:rsid w:val="00D6164E"/>
    <w:rsid w:val="00D620C2"/>
    <w:rsid w:val="00D6281F"/>
    <w:rsid w:val="00D62A68"/>
    <w:rsid w:val="00D63049"/>
    <w:rsid w:val="00D637E3"/>
    <w:rsid w:val="00D63EC6"/>
    <w:rsid w:val="00D64503"/>
    <w:rsid w:val="00D64D94"/>
    <w:rsid w:val="00D64DF4"/>
    <w:rsid w:val="00D65717"/>
    <w:rsid w:val="00D66643"/>
    <w:rsid w:val="00D6685F"/>
    <w:rsid w:val="00D674B8"/>
    <w:rsid w:val="00D678BE"/>
    <w:rsid w:val="00D679AF"/>
    <w:rsid w:val="00D700D8"/>
    <w:rsid w:val="00D70537"/>
    <w:rsid w:val="00D706A3"/>
    <w:rsid w:val="00D708DE"/>
    <w:rsid w:val="00D70C13"/>
    <w:rsid w:val="00D70C58"/>
    <w:rsid w:val="00D714AB"/>
    <w:rsid w:val="00D71CA3"/>
    <w:rsid w:val="00D72086"/>
    <w:rsid w:val="00D72AC3"/>
    <w:rsid w:val="00D72AC5"/>
    <w:rsid w:val="00D72CC4"/>
    <w:rsid w:val="00D72D2F"/>
    <w:rsid w:val="00D72D4F"/>
    <w:rsid w:val="00D72D72"/>
    <w:rsid w:val="00D73844"/>
    <w:rsid w:val="00D739F5"/>
    <w:rsid w:val="00D73F7F"/>
    <w:rsid w:val="00D742A4"/>
    <w:rsid w:val="00D744D4"/>
    <w:rsid w:val="00D75177"/>
    <w:rsid w:val="00D7570C"/>
    <w:rsid w:val="00D75BE0"/>
    <w:rsid w:val="00D75E32"/>
    <w:rsid w:val="00D75E61"/>
    <w:rsid w:val="00D7629C"/>
    <w:rsid w:val="00D76365"/>
    <w:rsid w:val="00D76581"/>
    <w:rsid w:val="00D769EF"/>
    <w:rsid w:val="00D76AB7"/>
    <w:rsid w:val="00D76C93"/>
    <w:rsid w:val="00D77678"/>
    <w:rsid w:val="00D777F5"/>
    <w:rsid w:val="00D77DEB"/>
    <w:rsid w:val="00D8014C"/>
    <w:rsid w:val="00D80D13"/>
    <w:rsid w:val="00D81370"/>
    <w:rsid w:val="00D813FD"/>
    <w:rsid w:val="00D81621"/>
    <w:rsid w:val="00D81F12"/>
    <w:rsid w:val="00D81F6D"/>
    <w:rsid w:val="00D827BA"/>
    <w:rsid w:val="00D833FD"/>
    <w:rsid w:val="00D84094"/>
    <w:rsid w:val="00D84FD9"/>
    <w:rsid w:val="00D85A4E"/>
    <w:rsid w:val="00D86340"/>
    <w:rsid w:val="00D8660F"/>
    <w:rsid w:val="00D868F8"/>
    <w:rsid w:val="00D86A0F"/>
    <w:rsid w:val="00D86D21"/>
    <w:rsid w:val="00D86D9F"/>
    <w:rsid w:val="00D86F2B"/>
    <w:rsid w:val="00D86F66"/>
    <w:rsid w:val="00D86FA1"/>
    <w:rsid w:val="00D871FA"/>
    <w:rsid w:val="00D90164"/>
    <w:rsid w:val="00D90206"/>
    <w:rsid w:val="00D902D0"/>
    <w:rsid w:val="00D90F47"/>
    <w:rsid w:val="00D91699"/>
    <w:rsid w:val="00D917E5"/>
    <w:rsid w:val="00D91A72"/>
    <w:rsid w:val="00D91E98"/>
    <w:rsid w:val="00D92031"/>
    <w:rsid w:val="00D9207F"/>
    <w:rsid w:val="00D9277A"/>
    <w:rsid w:val="00D928D0"/>
    <w:rsid w:val="00D92DF3"/>
    <w:rsid w:val="00D93AC4"/>
    <w:rsid w:val="00D9400D"/>
    <w:rsid w:val="00D9460F"/>
    <w:rsid w:val="00D94A6F"/>
    <w:rsid w:val="00D952CE"/>
    <w:rsid w:val="00D95840"/>
    <w:rsid w:val="00D95ABF"/>
    <w:rsid w:val="00D95C4A"/>
    <w:rsid w:val="00D95EF6"/>
    <w:rsid w:val="00D962C0"/>
    <w:rsid w:val="00D9693C"/>
    <w:rsid w:val="00D96BD2"/>
    <w:rsid w:val="00D96C78"/>
    <w:rsid w:val="00D96FB9"/>
    <w:rsid w:val="00D971A6"/>
    <w:rsid w:val="00D97DE7"/>
    <w:rsid w:val="00DA0901"/>
    <w:rsid w:val="00DA0EB4"/>
    <w:rsid w:val="00DA154D"/>
    <w:rsid w:val="00DA1705"/>
    <w:rsid w:val="00DA17C4"/>
    <w:rsid w:val="00DA1985"/>
    <w:rsid w:val="00DA1D4B"/>
    <w:rsid w:val="00DA229F"/>
    <w:rsid w:val="00DA28DC"/>
    <w:rsid w:val="00DA2A06"/>
    <w:rsid w:val="00DA2A49"/>
    <w:rsid w:val="00DA31F6"/>
    <w:rsid w:val="00DA3DB1"/>
    <w:rsid w:val="00DA3E1B"/>
    <w:rsid w:val="00DA41A5"/>
    <w:rsid w:val="00DA424E"/>
    <w:rsid w:val="00DA464D"/>
    <w:rsid w:val="00DA4B5A"/>
    <w:rsid w:val="00DA5630"/>
    <w:rsid w:val="00DA5F55"/>
    <w:rsid w:val="00DA65FB"/>
    <w:rsid w:val="00DA6669"/>
    <w:rsid w:val="00DA729D"/>
    <w:rsid w:val="00DA76D3"/>
    <w:rsid w:val="00DA7742"/>
    <w:rsid w:val="00DA7F62"/>
    <w:rsid w:val="00DB090F"/>
    <w:rsid w:val="00DB0E75"/>
    <w:rsid w:val="00DB1346"/>
    <w:rsid w:val="00DB16C4"/>
    <w:rsid w:val="00DB1D1F"/>
    <w:rsid w:val="00DB220F"/>
    <w:rsid w:val="00DB27BD"/>
    <w:rsid w:val="00DB27CD"/>
    <w:rsid w:val="00DB2947"/>
    <w:rsid w:val="00DB316D"/>
    <w:rsid w:val="00DB3543"/>
    <w:rsid w:val="00DB3A53"/>
    <w:rsid w:val="00DB4140"/>
    <w:rsid w:val="00DB419F"/>
    <w:rsid w:val="00DB4681"/>
    <w:rsid w:val="00DB478B"/>
    <w:rsid w:val="00DB4CFA"/>
    <w:rsid w:val="00DB4F0F"/>
    <w:rsid w:val="00DB56D5"/>
    <w:rsid w:val="00DB5956"/>
    <w:rsid w:val="00DB5A86"/>
    <w:rsid w:val="00DB5F4E"/>
    <w:rsid w:val="00DB7000"/>
    <w:rsid w:val="00DB7629"/>
    <w:rsid w:val="00DB7A4F"/>
    <w:rsid w:val="00DC03EF"/>
    <w:rsid w:val="00DC0F33"/>
    <w:rsid w:val="00DC1173"/>
    <w:rsid w:val="00DC12B6"/>
    <w:rsid w:val="00DC145C"/>
    <w:rsid w:val="00DC18E0"/>
    <w:rsid w:val="00DC1BFB"/>
    <w:rsid w:val="00DC2C33"/>
    <w:rsid w:val="00DC3217"/>
    <w:rsid w:val="00DC3248"/>
    <w:rsid w:val="00DC3BB7"/>
    <w:rsid w:val="00DC3EBD"/>
    <w:rsid w:val="00DC3F43"/>
    <w:rsid w:val="00DC44AE"/>
    <w:rsid w:val="00DC46AB"/>
    <w:rsid w:val="00DC4DBD"/>
    <w:rsid w:val="00DC5658"/>
    <w:rsid w:val="00DC5CE4"/>
    <w:rsid w:val="00DC5F9D"/>
    <w:rsid w:val="00DC5FA8"/>
    <w:rsid w:val="00DC6099"/>
    <w:rsid w:val="00DC63A8"/>
    <w:rsid w:val="00DC692D"/>
    <w:rsid w:val="00DC6950"/>
    <w:rsid w:val="00DC6FF6"/>
    <w:rsid w:val="00DC7529"/>
    <w:rsid w:val="00DC7FC9"/>
    <w:rsid w:val="00DD0546"/>
    <w:rsid w:val="00DD1A01"/>
    <w:rsid w:val="00DD1C50"/>
    <w:rsid w:val="00DD2170"/>
    <w:rsid w:val="00DD2376"/>
    <w:rsid w:val="00DD2758"/>
    <w:rsid w:val="00DD2C90"/>
    <w:rsid w:val="00DD341A"/>
    <w:rsid w:val="00DD3A5B"/>
    <w:rsid w:val="00DD3CB6"/>
    <w:rsid w:val="00DD4336"/>
    <w:rsid w:val="00DD439C"/>
    <w:rsid w:val="00DD4C68"/>
    <w:rsid w:val="00DD4DB6"/>
    <w:rsid w:val="00DD6188"/>
    <w:rsid w:val="00DD6878"/>
    <w:rsid w:val="00DD68C0"/>
    <w:rsid w:val="00DD72BA"/>
    <w:rsid w:val="00DD7A75"/>
    <w:rsid w:val="00DE17AB"/>
    <w:rsid w:val="00DE1B84"/>
    <w:rsid w:val="00DE2AB6"/>
    <w:rsid w:val="00DE2D0C"/>
    <w:rsid w:val="00DE33FA"/>
    <w:rsid w:val="00DE38BB"/>
    <w:rsid w:val="00DE3F4F"/>
    <w:rsid w:val="00DE3F86"/>
    <w:rsid w:val="00DE452A"/>
    <w:rsid w:val="00DE4EC9"/>
    <w:rsid w:val="00DE5033"/>
    <w:rsid w:val="00DE6228"/>
    <w:rsid w:val="00DE7B52"/>
    <w:rsid w:val="00DE7C8A"/>
    <w:rsid w:val="00DE7EA0"/>
    <w:rsid w:val="00DE7F49"/>
    <w:rsid w:val="00DF0241"/>
    <w:rsid w:val="00DF11B9"/>
    <w:rsid w:val="00DF186D"/>
    <w:rsid w:val="00DF28C0"/>
    <w:rsid w:val="00DF2E18"/>
    <w:rsid w:val="00DF3373"/>
    <w:rsid w:val="00DF34C9"/>
    <w:rsid w:val="00DF387B"/>
    <w:rsid w:val="00DF3C0E"/>
    <w:rsid w:val="00DF49FF"/>
    <w:rsid w:val="00DF5565"/>
    <w:rsid w:val="00DF6D03"/>
    <w:rsid w:val="00DF7C11"/>
    <w:rsid w:val="00E00A8F"/>
    <w:rsid w:val="00E00C34"/>
    <w:rsid w:val="00E00F76"/>
    <w:rsid w:val="00E0192E"/>
    <w:rsid w:val="00E019BD"/>
    <w:rsid w:val="00E01BDD"/>
    <w:rsid w:val="00E01D75"/>
    <w:rsid w:val="00E0205B"/>
    <w:rsid w:val="00E02E10"/>
    <w:rsid w:val="00E0319E"/>
    <w:rsid w:val="00E03754"/>
    <w:rsid w:val="00E037EC"/>
    <w:rsid w:val="00E03DF6"/>
    <w:rsid w:val="00E048E2"/>
    <w:rsid w:val="00E04ACE"/>
    <w:rsid w:val="00E05674"/>
    <w:rsid w:val="00E05884"/>
    <w:rsid w:val="00E05E88"/>
    <w:rsid w:val="00E0601F"/>
    <w:rsid w:val="00E06060"/>
    <w:rsid w:val="00E063E7"/>
    <w:rsid w:val="00E06861"/>
    <w:rsid w:val="00E074E0"/>
    <w:rsid w:val="00E0767A"/>
    <w:rsid w:val="00E07747"/>
    <w:rsid w:val="00E10123"/>
    <w:rsid w:val="00E10597"/>
    <w:rsid w:val="00E10806"/>
    <w:rsid w:val="00E10CE8"/>
    <w:rsid w:val="00E10FCB"/>
    <w:rsid w:val="00E114F5"/>
    <w:rsid w:val="00E11ADB"/>
    <w:rsid w:val="00E12158"/>
    <w:rsid w:val="00E12819"/>
    <w:rsid w:val="00E12C40"/>
    <w:rsid w:val="00E133F8"/>
    <w:rsid w:val="00E1351A"/>
    <w:rsid w:val="00E13D9A"/>
    <w:rsid w:val="00E13EAD"/>
    <w:rsid w:val="00E1455B"/>
    <w:rsid w:val="00E15016"/>
    <w:rsid w:val="00E164FE"/>
    <w:rsid w:val="00E17D8B"/>
    <w:rsid w:val="00E17E2A"/>
    <w:rsid w:val="00E2039C"/>
    <w:rsid w:val="00E206E7"/>
    <w:rsid w:val="00E209FA"/>
    <w:rsid w:val="00E22C40"/>
    <w:rsid w:val="00E22E7D"/>
    <w:rsid w:val="00E23570"/>
    <w:rsid w:val="00E2379F"/>
    <w:rsid w:val="00E23879"/>
    <w:rsid w:val="00E241AE"/>
    <w:rsid w:val="00E245A8"/>
    <w:rsid w:val="00E248EA"/>
    <w:rsid w:val="00E25309"/>
    <w:rsid w:val="00E25CD2"/>
    <w:rsid w:val="00E2638D"/>
    <w:rsid w:val="00E2649C"/>
    <w:rsid w:val="00E2687F"/>
    <w:rsid w:val="00E270DC"/>
    <w:rsid w:val="00E276F9"/>
    <w:rsid w:val="00E27A0C"/>
    <w:rsid w:val="00E27DF3"/>
    <w:rsid w:val="00E27E2F"/>
    <w:rsid w:val="00E27ED4"/>
    <w:rsid w:val="00E3000F"/>
    <w:rsid w:val="00E3057A"/>
    <w:rsid w:val="00E305C3"/>
    <w:rsid w:val="00E3082F"/>
    <w:rsid w:val="00E30986"/>
    <w:rsid w:val="00E31DA8"/>
    <w:rsid w:val="00E327A7"/>
    <w:rsid w:val="00E32850"/>
    <w:rsid w:val="00E32913"/>
    <w:rsid w:val="00E329C8"/>
    <w:rsid w:val="00E331C4"/>
    <w:rsid w:val="00E33292"/>
    <w:rsid w:val="00E332DE"/>
    <w:rsid w:val="00E3347F"/>
    <w:rsid w:val="00E34054"/>
    <w:rsid w:val="00E34277"/>
    <w:rsid w:val="00E34341"/>
    <w:rsid w:val="00E3441A"/>
    <w:rsid w:val="00E34A3B"/>
    <w:rsid w:val="00E34A3C"/>
    <w:rsid w:val="00E354E4"/>
    <w:rsid w:val="00E355AA"/>
    <w:rsid w:val="00E35740"/>
    <w:rsid w:val="00E35939"/>
    <w:rsid w:val="00E35A96"/>
    <w:rsid w:val="00E35D9F"/>
    <w:rsid w:val="00E36002"/>
    <w:rsid w:val="00E360AB"/>
    <w:rsid w:val="00E37293"/>
    <w:rsid w:val="00E375BD"/>
    <w:rsid w:val="00E37DDF"/>
    <w:rsid w:val="00E403B8"/>
    <w:rsid w:val="00E41390"/>
    <w:rsid w:val="00E4170B"/>
    <w:rsid w:val="00E41881"/>
    <w:rsid w:val="00E41EE1"/>
    <w:rsid w:val="00E424D6"/>
    <w:rsid w:val="00E426D8"/>
    <w:rsid w:val="00E42E5D"/>
    <w:rsid w:val="00E43444"/>
    <w:rsid w:val="00E43786"/>
    <w:rsid w:val="00E440AC"/>
    <w:rsid w:val="00E4424F"/>
    <w:rsid w:val="00E442EC"/>
    <w:rsid w:val="00E44600"/>
    <w:rsid w:val="00E452FE"/>
    <w:rsid w:val="00E46184"/>
    <w:rsid w:val="00E4660D"/>
    <w:rsid w:val="00E472D9"/>
    <w:rsid w:val="00E47745"/>
    <w:rsid w:val="00E50686"/>
    <w:rsid w:val="00E50878"/>
    <w:rsid w:val="00E50C05"/>
    <w:rsid w:val="00E512DB"/>
    <w:rsid w:val="00E51C12"/>
    <w:rsid w:val="00E51C52"/>
    <w:rsid w:val="00E522F6"/>
    <w:rsid w:val="00E523B4"/>
    <w:rsid w:val="00E52579"/>
    <w:rsid w:val="00E527C8"/>
    <w:rsid w:val="00E534E9"/>
    <w:rsid w:val="00E544B0"/>
    <w:rsid w:val="00E54993"/>
    <w:rsid w:val="00E54A14"/>
    <w:rsid w:val="00E54E31"/>
    <w:rsid w:val="00E55129"/>
    <w:rsid w:val="00E5554D"/>
    <w:rsid w:val="00E562FD"/>
    <w:rsid w:val="00E56568"/>
    <w:rsid w:val="00E56FB7"/>
    <w:rsid w:val="00E57083"/>
    <w:rsid w:val="00E57D51"/>
    <w:rsid w:val="00E60047"/>
    <w:rsid w:val="00E60119"/>
    <w:rsid w:val="00E6103A"/>
    <w:rsid w:val="00E61099"/>
    <w:rsid w:val="00E61DFB"/>
    <w:rsid w:val="00E623CF"/>
    <w:rsid w:val="00E625A9"/>
    <w:rsid w:val="00E62F27"/>
    <w:rsid w:val="00E638DD"/>
    <w:rsid w:val="00E63A50"/>
    <w:rsid w:val="00E63F2E"/>
    <w:rsid w:val="00E64581"/>
    <w:rsid w:val="00E647A6"/>
    <w:rsid w:val="00E64BB4"/>
    <w:rsid w:val="00E64F92"/>
    <w:rsid w:val="00E64FBD"/>
    <w:rsid w:val="00E6505D"/>
    <w:rsid w:val="00E650D1"/>
    <w:rsid w:val="00E65754"/>
    <w:rsid w:val="00E660D3"/>
    <w:rsid w:val="00E66AB4"/>
    <w:rsid w:val="00E66F98"/>
    <w:rsid w:val="00E67813"/>
    <w:rsid w:val="00E67C1E"/>
    <w:rsid w:val="00E70179"/>
    <w:rsid w:val="00E70B7F"/>
    <w:rsid w:val="00E71602"/>
    <w:rsid w:val="00E7224E"/>
    <w:rsid w:val="00E72262"/>
    <w:rsid w:val="00E72E27"/>
    <w:rsid w:val="00E72FA2"/>
    <w:rsid w:val="00E7334E"/>
    <w:rsid w:val="00E7348B"/>
    <w:rsid w:val="00E73962"/>
    <w:rsid w:val="00E739CC"/>
    <w:rsid w:val="00E73CEE"/>
    <w:rsid w:val="00E74654"/>
    <w:rsid w:val="00E74DE3"/>
    <w:rsid w:val="00E751B5"/>
    <w:rsid w:val="00E76784"/>
    <w:rsid w:val="00E76886"/>
    <w:rsid w:val="00E76E6A"/>
    <w:rsid w:val="00E77324"/>
    <w:rsid w:val="00E77574"/>
    <w:rsid w:val="00E77951"/>
    <w:rsid w:val="00E77F9A"/>
    <w:rsid w:val="00E8050D"/>
    <w:rsid w:val="00E80EE4"/>
    <w:rsid w:val="00E816F6"/>
    <w:rsid w:val="00E81A9C"/>
    <w:rsid w:val="00E81F57"/>
    <w:rsid w:val="00E82527"/>
    <w:rsid w:val="00E8256A"/>
    <w:rsid w:val="00E8283A"/>
    <w:rsid w:val="00E82DED"/>
    <w:rsid w:val="00E8388D"/>
    <w:rsid w:val="00E84026"/>
    <w:rsid w:val="00E8494C"/>
    <w:rsid w:val="00E84E68"/>
    <w:rsid w:val="00E857DE"/>
    <w:rsid w:val="00E85CB5"/>
    <w:rsid w:val="00E85FE5"/>
    <w:rsid w:val="00E861B4"/>
    <w:rsid w:val="00E86719"/>
    <w:rsid w:val="00E869C1"/>
    <w:rsid w:val="00E86D0C"/>
    <w:rsid w:val="00E87283"/>
    <w:rsid w:val="00E87DBE"/>
    <w:rsid w:val="00E87EDA"/>
    <w:rsid w:val="00E905CA"/>
    <w:rsid w:val="00E90863"/>
    <w:rsid w:val="00E9091C"/>
    <w:rsid w:val="00E90A32"/>
    <w:rsid w:val="00E90EF4"/>
    <w:rsid w:val="00E912E2"/>
    <w:rsid w:val="00E91522"/>
    <w:rsid w:val="00E91A17"/>
    <w:rsid w:val="00E91E2D"/>
    <w:rsid w:val="00E92493"/>
    <w:rsid w:val="00E93038"/>
    <w:rsid w:val="00E93277"/>
    <w:rsid w:val="00E941EE"/>
    <w:rsid w:val="00E9463A"/>
    <w:rsid w:val="00E948A9"/>
    <w:rsid w:val="00E94CE6"/>
    <w:rsid w:val="00E94DEA"/>
    <w:rsid w:val="00E9543F"/>
    <w:rsid w:val="00E95A6A"/>
    <w:rsid w:val="00E964FA"/>
    <w:rsid w:val="00E96C81"/>
    <w:rsid w:val="00E97142"/>
    <w:rsid w:val="00E974DA"/>
    <w:rsid w:val="00E97E91"/>
    <w:rsid w:val="00EA0279"/>
    <w:rsid w:val="00EA04EE"/>
    <w:rsid w:val="00EA07C0"/>
    <w:rsid w:val="00EA0A8C"/>
    <w:rsid w:val="00EA10C8"/>
    <w:rsid w:val="00EA1426"/>
    <w:rsid w:val="00EA156C"/>
    <w:rsid w:val="00EA200B"/>
    <w:rsid w:val="00EA2488"/>
    <w:rsid w:val="00EA2BC3"/>
    <w:rsid w:val="00EA2BCA"/>
    <w:rsid w:val="00EA378E"/>
    <w:rsid w:val="00EA3B2E"/>
    <w:rsid w:val="00EA4C28"/>
    <w:rsid w:val="00EA54D5"/>
    <w:rsid w:val="00EA5692"/>
    <w:rsid w:val="00EA60F3"/>
    <w:rsid w:val="00EA6531"/>
    <w:rsid w:val="00EA74DD"/>
    <w:rsid w:val="00EB0705"/>
    <w:rsid w:val="00EB0F96"/>
    <w:rsid w:val="00EB179A"/>
    <w:rsid w:val="00EB24B7"/>
    <w:rsid w:val="00EB294E"/>
    <w:rsid w:val="00EB2B02"/>
    <w:rsid w:val="00EB33DB"/>
    <w:rsid w:val="00EB3BE5"/>
    <w:rsid w:val="00EB4879"/>
    <w:rsid w:val="00EB54D6"/>
    <w:rsid w:val="00EB57FE"/>
    <w:rsid w:val="00EB5856"/>
    <w:rsid w:val="00EB5BF0"/>
    <w:rsid w:val="00EB6009"/>
    <w:rsid w:val="00EB6A47"/>
    <w:rsid w:val="00EB6C47"/>
    <w:rsid w:val="00EB7527"/>
    <w:rsid w:val="00EB7616"/>
    <w:rsid w:val="00EB7867"/>
    <w:rsid w:val="00EB7879"/>
    <w:rsid w:val="00EC1686"/>
    <w:rsid w:val="00EC1688"/>
    <w:rsid w:val="00EC1897"/>
    <w:rsid w:val="00EC1BEE"/>
    <w:rsid w:val="00EC272E"/>
    <w:rsid w:val="00EC2D38"/>
    <w:rsid w:val="00EC3086"/>
    <w:rsid w:val="00EC33EC"/>
    <w:rsid w:val="00EC3A87"/>
    <w:rsid w:val="00EC3BDB"/>
    <w:rsid w:val="00EC3E71"/>
    <w:rsid w:val="00EC4153"/>
    <w:rsid w:val="00EC4239"/>
    <w:rsid w:val="00EC4A74"/>
    <w:rsid w:val="00EC4AE4"/>
    <w:rsid w:val="00EC4EA9"/>
    <w:rsid w:val="00EC543A"/>
    <w:rsid w:val="00EC620D"/>
    <w:rsid w:val="00EC66D3"/>
    <w:rsid w:val="00EC6985"/>
    <w:rsid w:val="00EC7522"/>
    <w:rsid w:val="00EC752C"/>
    <w:rsid w:val="00EC7582"/>
    <w:rsid w:val="00EC7C5E"/>
    <w:rsid w:val="00ED017D"/>
    <w:rsid w:val="00ED0E4F"/>
    <w:rsid w:val="00ED2003"/>
    <w:rsid w:val="00ED20D8"/>
    <w:rsid w:val="00ED27DA"/>
    <w:rsid w:val="00ED2803"/>
    <w:rsid w:val="00ED29EF"/>
    <w:rsid w:val="00ED2A6C"/>
    <w:rsid w:val="00ED3012"/>
    <w:rsid w:val="00ED36DF"/>
    <w:rsid w:val="00ED4542"/>
    <w:rsid w:val="00ED46EB"/>
    <w:rsid w:val="00ED50F3"/>
    <w:rsid w:val="00ED5260"/>
    <w:rsid w:val="00ED589B"/>
    <w:rsid w:val="00ED6679"/>
    <w:rsid w:val="00ED67BE"/>
    <w:rsid w:val="00ED67EF"/>
    <w:rsid w:val="00ED68B0"/>
    <w:rsid w:val="00ED7037"/>
    <w:rsid w:val="00ED7723"/>
    <w:rsid w:val="00EE041F"/>
    <w:rsid w:val="00EE0534"/>
    <w:rsid w:val="00EE092F"/>
    <w:rsid w:val="00EE1414"/>
    <w:rsid w:val="00EE2111"/>
    <w:rsid w:val="00EE22BA"/>
    <w:rsid w:val="00EE2383"/>
    <w:rsid w:val="00EE3B72"/>
    <w:rsid w:val="00EE3BC3"/>
    <w:rsid w:val="00EE3E59"/>
    <w:rsid w:val="00EE7F43"/>
    <w:rsid w:val="00EF05AD"/>
    <w:rsid w:val="00EF05F5"/>
    <w:rsid w:val="00EF0B95"/>
    <w:rsid w:val="00EF19D0"/>
    <w:rsid w:val="00EF1F3D"/>
    <w:rsid w:val="00EF1FD3"/>
    <w:rsid w:val="00EF293A"/>
    <w:rsid w:val="00EF2AD4"/>
    <w:rsid w:val="00EF45F8"/>
    <w:rsid w:val="00EF48F3"/>
    <w:rsid w:val="00EF4B98"/>
    <w:rsid w:val="00EF4C72"/>
    <w:rsid w:val="00EF4C74"/>
    <w:rsid w:val="00EF4EAF"/>
    <w:rsid w:val="00EF5099"/>
    <w:rsid w:val="00EF5281"/>
    <w:rsid w:val="00EF54E9"/>
    <w:rsid w:val="00EF5A0F"/>
    <w:rsid w:val="00EF5F15"/>
    <w:rsid w:val="00EF5F4A"/>
    <w:rsid w:val="00EF66DC"/>
    <w:rsid w:val="00EF6F8E"/>
    <w:rsid w:val="00EF6FA2"/>
    <w:rsid w:val="00EF723D"/>
    <w:rsid w:val="00EF7627"/>
    <w:rsid w:val="00F0044F"/>
    <w:rsid w:val="00F0143D"/>
    <w:rsid w:val="00F01803"/>
    <w:rsid w:val="00F0282D"/>
    <w:rsid w:val="00F0286E"/>
    <w:rsid w:val="00F029B4"/>
    <w:rsid w:val="00F02BA0"/>
    <w:rsid w:val="00F0310C"/>
    <w:rsid w:val="00F03113"/>
    <w:rsid w:val="00F034EB"/>
    <w:rsid w:val="00F03857"/>
    <w:rsid w:val="00F04200"/>
    <w:rsid w:val="00F0441C"/>
    <w:rsid w:val="00F05524"/>
    <w:rsid w:val="00F0615F"/>
    <w:rsid w:val="00F06ABA"/>
    <w:rsid w:val="00F06B64"/>
    <w:rsid w:val="00F06F00"/>
    <w:rsid w:val="00F072B5"/>
    <w:rsid w:val="00F103E5"/>
    <w:rsid w:val="00F1082D"/>
    <w:rsid w:val="00F10D64"/>
    <w:rsid w:val="00F110E2"/>
    <w:rsid w:val="00F11277"/>
    <w:rsid w:val="00F11DBF"/>
    <w:rsid w:val="00F123E2"/>
    <w:rsid w:val="00F1268F"/>
    <w:rsid w:val="00F1349B"/>
    <w:rsid w:val="00F135DA"/>
    <w:rsid w:val="00F13E8A"/>
    <w:rsid w:val="00F145E4"/>
    <w:rsid w:val="00F14DEB"/>
    <w:rsid w:val="00F14E62"/>
    <w:rsid w:val="00F15125"/>
    <w:rsid w:val="00F15B8E"/>
    <w:rsid w:val="00F171FB"/>
    <w:rsid w:val="00F17436"/>
    <w:rsid w:val="00F2003F"/>
    <w:rsid w:val="00F204B1"/>
    <w:rsid w:val="00F2062D"/>
    <w:rsid w:val="00F2068A"/>
    <w:rsid w:val="00F20782"/>
    <w:rsid w:val="00F212F5"/>
    <w:rsid w:val="00F2158A"/>
    <w:rsid w:val="00F21594"/>
    <w:rsid w:val="00F2207F"/>
    <w:rsid w:val="00F22A9C"/>
    <w:rsid w:val="00F2307E"/>
    <w:rsid w:val="00F23BAC"/>
    <w:rsid w:val="00F23FFA"/>
    <w:rsid w:val="00F24CF5"/>
    <w:rsid w:val="00F24FDA"/>
    <w:rsid w:val="00F2523E"/>
    <w:rsid w:val="00F252C9"/>
    <w:rsid w:val="00F25522"/>
    <w:rsid w:val="00F25868"/>
    <w:rsid w:val="00F25C18"/>
    <w:rsid w:val="00F25E47"/>
    <w:rsid w:val="00F2603D"/>
    <w:rsid w:val="00F262DB"/>
    <w:rsid w:val="00F27035"/>
    <w:rsid w:val="00F27EA5"/>
    <w:rsid w:val="00F3072B"/>
    <w:rsid w:val="00F307F6"/>
    <w:rsid w:val="00F30F28"/>
    <w:rsid w:val="00F3139D"/>
    <w:rsid w:val="00F314B2"/>
    <w:rsid w:val="00F31894"/>
    <w:rsid w:val="00F318E0"/>
    <w:rsid w:val="00F3195D"/>
    <w:rsid w:val="00F320CE"/>
    <w:rsid w:val="00F325D4"/>
    <w:rsid w:val="00F32C12"/>
    <w:rsid w:val="00F3363B"/>
    <w:rsid w:val="00F33641"/>
    <w:rsid w:val="00F337A6"/>
    <w:rsid w:val="00F34A67"/>
    <w:rsid w:val="00F35429"/>
    <w:rsid w:val="00F36DB9"/>
    <w:rsid w:val="00F36FB1"/>
    <w:rsid w:val="00F3700F"/>
    <w:rsid w:val="00F373D1"/>
    <w:rsid w:val="00F3752F"/>
    <w:rsid w:val="00F37A73"/>
    <w:rsid w:val="00F37BAE"/>
    <w:rsid w:val="00F37EE3"/>
    <w:rsid w:val="00F400D1"/>
    <w:rsid w:val="00F40A85"/>
    <w:rsid w:val="00F40F47"/>
    <w:rsid w:val="00F412DC"/>
    <w:rsid w:val="00F412F3"/>
    <w:rsid w:val="00F419B0"/>
    <w:rsid w:val="00F41E76"/>
    <w:rsid w:val="00F422DD"/>
    <w:rsid w:val="00F42B75"/>
    <w:rsid w:val="00F43156"/>
    <w:rsid w:val="00F4323B"/>
    <w:rsid w:val="00F43EAE"/>
    <w:rsid w:val="00F44DF6"/>
    <w:rsid w:val="00F45274"/>
    <w:rsid w:val="00F455B0"/>
    <w:rsid w:val="00F46EE9"/>
    <w:rsid w:val="00F472DA"/>
    <w:rsid w:val="00F47900"/>
    <w:rsid w:val="00F50A52"/>
    <w:rsid w:val="00F512C3"/>
    <w:rsid w:val="00F529C1"/>
    <w:rsid w:val="00F52A4D"/>
    <w:rsid w:val="00F52BBB"/>
    <w:rsid w:val="00F5357F"/>
    <w:rsid w:val="00F54F79"/>
    <w:rsid w:val="00F5503E"/>
    <w:rsid w:val="00F55612"/>
    <w:rsid w:val="00F55D43"/>
    <w:rsid w:val="00F5616E"/>
    <w:rsid w:val="00F57082"/>
    <w:rsid w:val="00F570BB"/>
    <w:rsid w:val="00F57462"/>
    <w:rsid w:val="00F576B8"/>
    <w:rsid w:val="00F60735"/>
    <w:rsid w:val="00F6086A"/>
    <w:rsid w:val="00F60D05"/>
    <w:rsid w:val="00F60F7F"/>
    <w:rsid w:val="00F61FEC"/>
    <w:rsid w:val="00F6201F"/>
    <w:rsid w:val="00F62182"/>
    <w:rsid w:val="00F62812"/>
    <w:rsid w:val="00F63331"/>
    <w:rsid w:val="00F6396B"/>
    <w:rsid w:val="00F6467A"/>
    <w:rsid w:val="00F656BB"/>
    <w:rsid w:val="00F656C1"/>
    <w:rsid w:val="00F65D49"/>
    <w:rsid w:val="00F65EC8"/>
    <w:rsid w:val="00F66386"/>
    <w:rsid w:val="00F6640A"/>
    <w:rsid w:val="00F66AFD"/>
    <w:rsid w:val="00F66CD9"/>
    <w:rsid w:val="00F673E5"/>
    <w:rsid w:val="00F70231"/>
    <w:rsid w:val="00F7023E"/>
    <w:rsid w:val="00F702BE"/>
    <w:rsid w:val="00F70E46"/>
    <w:rsid w:val="00F70EA5"/>
    <w:rsid w:val="00F725C7"/>
    <w:rsid w:val="00F72771"/>
    <w:rsid w:val="00F72BCD"/>
    <w:rsid w:val="00F72C2E"/>
    <w:rsid w:val="00F72D7B"/>
    <w:rsid w:val="00F731C3"/>
    <w:rsid w:val="00F73694"/>
    <w:rsid w:val="00F73982"/>
    <w:rsid w:val="00F74D0B"/>
    <w:rsid w:val="00F75136"/>
    <w:rsid w:val="00F75AB1"/>
    <w:rsid w:val="00F76009"/>
    <w:rsid w:val="00F76600"/>
    <w:rsid w:val="00F76B74"/>
    <w:rsid w:val="00F774C8"/>
    <w:rsid w:val="00F776CB"/>
    <w:rsid w:val="00F77AF7"/>
    <w:rsid w:val="00F82024"/>
    <w:rsid w:val="00F82C98"/>
    <w:rsid w:val="00F83475"/>
    <w:rsid w:val="00F8365A"/>
    <w:rsid w:val="00F83997"/>
    <w:rsid w:val="00F83A79"/>
    <w:rsid w:val="00F83DDB"/>
    <w:rsid w:val="00F83F78"/>
    <w:rsid w:val="00F83FDC"/>
    <w:rsid w:val="00F848E3"/>
    <w:rsid w:val="00F84CD8"/>
    <w:rsid w:val="00F8570E"/>
    <w:rsid w:val="00F86695"/>
    <w:rsid w:val="00F86908"/>
    <w:rsid w:val="00F86A86"/>
    <w:rsid w:val="00F8722D"/>
    <w:rsid w:val="00F87428"/>
    <w:rsid w:val="00F904C4"/>
    <w:rsid w:val="00F9081A"/>
    <w:rsid w:val="00F90E4D"/>
    <w:rsid w:val="00F916D3"/>
    <w:rsid w:val="00F916F6"/>
    <w:rsid w:val="00F92220"/>
    <w:rsid w:val="00F925CA"/>
    <w:rsid w:val="00F9278A"/>
    <w:rsid w:val="00F92951"/>
    <w:rsid w:val="00F92DAA"/>
    <w:rsid w:val="00F933A3"/>
    <w:rsid w:val="00F933C4"/>
    <w:rsid w:val="00F937D2"/>
    <w:rsid w:val="00F93EE5"/>
    <w:rsid w:val="00F942E6"/>
    <w:rsid w:val="00F95B1D"/>
    <w:rsid w:val="00F95C25"/>
    <w:rsid w:val="00F9619D"/>
    <w:rsid w:val="00F96857"/>
    <w:rsid w:val="00F97037"/>
    <w:rsid w:val="00FA0B76"/>
    <w:rsid w:val="00FA0F07"/>
    <w:rsid w:val="00FA166B"/>
    <w:rsid w:val="00FA1939"/>
    <w:rsid w:val="00FA1C87"/>
    <w:rsid w:val="00FA2A65"/>
    <w:rsid w:val="00FA2C0E"/>
    <w:rsid w:val="00FA31D5"/>
    <w:rsid w:val="00FA3799"/>
    <w:rsid w:val="00FA53FE"/>
    <w:rsid w:val="00FA55C7"/>
    <w:rsid w:val="00FA5A73"/>
    <w:rsid w:val="00FA5D50"/>
    <w:rsid w:val="00FA5D7C"/>
    <w:rsid w:val="00FA67C3"/>
    <w:rsid w:val="00FA68A5"/>
    <w:rsid w:val="00FA6ADD"/>
    <w:rsid w:val="00FA7527"/>
    <w:rsid w:val="00FA7D41"/>
    <w:rsid w:val="00FB0070"/>
    <w:rsid w:val="00FB0A31"/>
    <w:rsid w:val="00FB0CC1"/>
    <w:rsid w:val="00FB1484"/>
    <w:rsid w:val="00FB21DD"/>
    <w:rsid w:val="00FB23E6"/>
    <w:rsid w:val="00FB262A"/>
    <w:rsid w:val="00FB3F43"/>
    <w:rsid w:val="00FB4104"/>
    <w:rsid w:val="00FB4165"/>
    <w:rsid w:val="00FB47D9"/>
    <w:rsid w:val="00FB4DCF"/>
    <w:rsid w:val="00FB5104"/>
    <w:rsid w:val="00FB5449"/>
    <w:rsid w:val="00FB685A"/>
    <w:rsid w:val="00FB6BA2"/>
    <w:rsid w:val="00FB6F90"/>
    <w:rsid w:val="00FC0571"/>
    <w:rsid w:val="00FC089E"/>
    <w:rsid w:val="00FC1C1C"/>
    <w:rsid w:val="00FC21F2"/>
    <w:rsid w:val="00FC283D"/>
    <w:rsid w:val="00FC2962"/>
    <w:rsid w:val="00FC2DAA"/>
    <w:rsid w:val="00FC397D"/>
    <w:rsid w:val="00FC40F9"/>
    <w:rsid w:val="00FC4672"/>
    <w:rsid w:val="00FC5173"/>
    <w:rsid w:val="00FC5603"/>
    <w:rsid w:val="00FC58AC"/>
    <w:rsid w:val="00FC5EE9"/>
    <w:rsid w:val="00FC63FF"/>
    <w:rsid w:val="00FC6442"/>
    <w:rsid w:val="00FC6986"/>
    <w:rsid w:val="00FC6AF8"/>
    <w:rsid w:val="00FC6CC2"/>
    <w:rsid w:val="00FC6FDF"/>
    <w:rsid w:val="00FC71FC"/>
    <w:rsid w:val="00FD025A"/>
    <w:rsid w:val="00FD08AA"/>
    <w:rsid w:val="00FD0AAC"/>
    <w:rsid w:val="00FD0FE5"/>
    <w:rsid w:val="00FD1627"/>
    <w:rsid w:val="00FD1732"/>
    <w:rsid w:val="00FD2802"/>
    <w:rsid w:val="00FD4849"/>
    <w:rsid w:val="00FD4F8C"/>
    <w:rsid w:val="00FD538B"/>
    <w:rsid w:val="00FD56D6"/>
    <w:rsid w:val="00FD58C8"/>
    <w:rsid w:val="00FD60EB"/>
    <w:rsid w:val="00FD76DF"/>
    <w:rsid w:val="00FD7BEF"/>
    <w:rsid w:val="00FD7C16"/>
    <w:rsid w:val="00FD7D33"/>
    <w:rsid w:val="00FE0256"/>
    <w:rsid w:val="00FE04C2"/>
    <w:rsid w:val="00FE0527"/>
    <w:rsid w:val="00FE0AFD"/>
    <w:rsid w:val="00FE0E65"/>
    <w:rsid w:val="00FE1414"/>
    <w:rsid w:val="00FE1A63"/>
    <w:rsid w:val="00FE2360"/>
    <w:rsid w:val="00FE2E7C"/>
    <w:rsid w:val="00FE2FD2"/>
    <w:rsid w:val="00FE3B7B"/>
    <w:rsid w:val="00FE49D1"/>
    <w:rsid w:val="00FE4DA2"/>
    <w:rsid w:val="00FE4E92"/>
    <w:rsid w:val="00FE5FED"/>
    <w:rsid w:val="00FE6503"/>
    <w:rsid w:val="00FE6718"/>
    <w:rsid w:val="00FE6E63"/>
    <w:rsid w:val="00FE76D6"/>
    <w:rsid w:val="00FE7C9C"/>
    <w:rsid w:val="00FF072C"/>
    <w:rsid w:val="00FF0C85"/>
    <w:rsid w:val="00FF0C8C"/>
    <w:rsid w:val="00FF0D85"/>
    <w:rsid w:val="00FF1765"/>
    <w:rsid w:val="00FF18BE"/>
    <w:rsid w:val="00FF237B"/>
    <w:rsid w:val="00FF23A2"/>
    <w:rsid w:val="00FF23ED"/>
    <w:rsid w:val="00FF27BF"/>
    <w:rsid w:val="00FF3170"/>
    <w:rsid w:val="00FF31C1"/>
    <w:rsid w:val="00FF35CE"/>
    <w:rsid w:val="00FF38EF"/>
    <w:rsid w:val="00FF43C7"/>
    <w:rsid w:val="00FF468E"/>
    <w:rsid w:val="00FF4A23"/>
    <w:rsid w:val="00FF5376"/>
    <w:rsid w:val="00FF60DB"/>
    <w:rsid w:val="00FF66D0"/>
    <w:rsid w:val="00FF70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8273"/>
    <o:shapelayout v:ext="edit">
      <o:idmap v:ext="edit" data="1"/>
    </o:shapelayout>
  </w:shapeDefaults>
  <w:decimalSymbol w:val=","/>
  <w:listSeparator w:val=";"/>
  <w14:docId w14:val="1F5CB5FF"/>
  <w15:docId w15:val="{AA3F4A56-3398-4CE0-89A4-EEE3E785A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75426"/>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81518C"/>
    <w:pPr>
      <w:keepNext/>
      <w:spacing w:line="288" w:lineRule="auto"/>
      <w:ind w:firstLine="851"/>
      <w:jc w:val="center"/>
      <w:outlineLvl w:val="1"/>
    </w:pPr>
    <w:rPr>
      <w:rFonts w:ascii="Trebuchet MS" w:hAnsi="Trebuchet MS"/>
      <w:b/>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A16332"/>
    <w:pPr>
      <w:tabs>
        <w:tab w:val="center" w:pos="4536"/>
        <w:tab w:val="right" w:pos="9072"/>
      </w:tabs>
    </w:pPr>
  </w:style>
  <w:style w:type="character" w:styleId="Numerstrony">
    <w:name w:val="page number"/>
    <w:basedOn w:val="Domylnaczcionkaakapitu"/>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rsid w:val="00A16332"/>
    <w:rPr>
      <w:color w:val="0000FF"/>
      <w:u w:val="single"/>
    </w:rPr>
  </w:style>
  <w:style w:type="table" w:styleId="Tabela-Siatka">
    <w:name w:val="Table Grid"/>
    <w:basedOn w:val="Standardowy"/>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Normal,Akapit z listą31,Wypunktowanie,Normal2,Asia 2  Akapit z listą,tekst normalny,normalny tekst,Numerowanie,List Paragraph,Akapit z listą BS,L1,sw tekst,Akapit z listą5,Kolorowa lista — akcent 11,Akapit normalny,Lista XXX"/>
    <w:basedOn w:val="Normalny"/>
    <w:link w:val="AkapitzlistZnak"/>
    <w:uiPriority w:val="34"/>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qFormat/>
    <w:rsid w:val="003000F4"/>
    <w:pPr>
      <w:ind w:left="720"/>
      <w:contextualSpacing/>
    </w:pPr>
    <w:rPr>
      <w:rFonts w:eastAsia="Calibri"/>
    </w:rPr>
  </w:style>
  <w:style w:type="character" w:customStyle="1" w:styleId="Nagwek2Znak">
    <w:name w:val="Nagłówek 2 Znak"/>
    <w:basedOn w:val="Domylnaczcionkaakapitu"/>
    <w:link w:val="Nagwek2"/>
    <w:rsid w:val="0081518C"/>
    <w:rPr>
      <w:rFonts w:ascii="Trebuchet MS" w:hAnsi="Trebuchet MS"/>
      <w:b/>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7"/>
      </w:numPr>
    </w:pPr>
  </w:style>
  <w:style w:type="paragraph" w:customStyle="1" w:styleId="BodySingle">
    <w:name w:val="Body Single"/>
    <w:basedOn w:val="Normalny"/>
    <w:rsid w:val="00145E37"/>
    <w:rPr>
      <w:rFonts w:ascii="Tms Rmn" w:hAnsi="Tms Rmn" w:cs="Tms Rmn"/>
      <w:noProof/>
      <w14:shadow w14:blurRad="50800" w14:dist="38100" w14:dir="2700000" w14:sx="100000" w14:sy="100000" w14:kx="0" w14:ky="0" w14:algn="tl">
        <w14:srgbClr w14:val="000000">
          <w14:alpha w14:val="60000"/>
        </w14:srgbClr>
      </w14:shadow>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uiPriority w:val="99"/>
    <w:qFormat/>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8"/>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Bezlisty"/>
    <w:rsid w:val="00F44DF6"/>
    <w:pPr>
      <w:numPr>
        <w:numId w:val="23"/>
      </w:numPr>
    </w:pPr>
  </w:style>
  <w:style w:type="numbering" w:customStyle="1" w:styleId="List1">
    <w:name w:val="List 1"/>
    <w:basedOn w:val="Bezlisty"/>
    <w:rsid w:val="00F44DF6"/>
    <w:pPr>
      <w:numPr>
        <w:numId w:val="9"/>
      </w:numPr>
    </w:pPr>
  </w:style>
  <w:style w:type="numbering" w:customStyle="1" w:styleId="Lista21">
    <w:name w:val="Lista 21"/>
    <w:basedOn w:val="Bezlisty"/>
    <w:rsid w:val="00F44DF6"/>
    <w:pPr>
      <w:numPr>
        <w:numId w:val="10"/>
      </w:numPr>
    </w:pPr>
  </w:style>
  <w:style w:type="numbering" w:customStyle="1" w:styleId="Lista31">
    <w:name w:val="Lista 31"/>
    <w:basedOn w:val="Bezlisty"/>
    <w:rsid w:val="00F44DF6"/>
    <w:pPr>
      <w:numPr>
        <w:numId w:val="11"/>
      </w:numPr>
    </w:pPr>
  </w:style>
  <w:style w:type="numbering" w:customStyle="1" w:styleId="Lista41">
    <w:name w:val="Lista 41"/>
    <w:basedOn w:val="Bezlisty"/>
    <w:rsid w:val="00F44DF6"/>
    <w:pPr>
      <w:numPr>
        <w:numId w:val="12"/>
      </w:numPr>
    </w:pPr>
  </w:style>
  <w:style w:type="numbering" w:customStyle="1" w:styleId="Lista51">
    <w:name w:val="Lista 51"/>
    <w:basedOn w:val="Bezlisty"/>
    <w:rsid w:val="00F44DF6"/>
    <w:pPr>
      <w:numPr>
        <w:numId w:val="13"/>
      </w:numPr>
    </w:pPr>
  </w:style>
  <w:style w:type="numbering" w:customStyle="1" w:styleId="List6">
    <w:name w:val="List 6"/>
    <w:basedOn w:val="Bezlisty"/>
    <w:rsid w:val="00F44DF6"/>
    <w:pPr>
      <w:numPr>
        <w:numId w:val="14"/>
      </w:numPr>
    </w:pPr>
  </w:style>
  <w:style w:type="numbering" w:customStyle="1" w:styleId="List7">
    <w:name w:val="List 7"/>
    <w:basedOn w:val="Bezlisty"/>
    <w:rsid w:val="00F44DF6"/>
    <w:pPr>
      <w:numPr>
        <w:numId w:val="22"/>
      </w:numPr>
    </w:pPr>
  </w:style>
  <w:style w:type="numbering" w:customStyle="1" w:styleId="List8">
    <w:name w:val="List 8"/>
    <w:basedOn w:val="Bezlisty"/>
    <w:rsid w:val="00F44DF6"/>
    <w:pPr>
      <w:numPr>
        <w:numId w:val="15"/>
      </w:numPr>
    </w:pPr>
  </w:style>
  <w:style w:type="numbering" w:customStyle="1" w:styleId="List9">
    <w:name w:val="List 9"/>
    <w:basedOn w:val="Bezlisty"/>
    <w:rsid w:val="00F44DF6"/>
    <w:pPr>
      <w:numPr>
        <w:numId w:val="16"/>
      </w:numPr>
    </w:pPr>
  </w:style>
  <w:style w:type="numbering" w:customStyle="1" w:styleId="List10">
    <w:name w:val="List 10"/>
    <w:basedOn w:val="Bezlisty"/>
    <w:rsid w:val="00F44DF6"/>
    <w:pPr>
      <w:numPr>
        <w:numId w:val="17"/>
      </w:numPr>
    </w:pPr>
  </w:style>
  <w:style w:type="numbering" w:customStyle="1" w:styleId="List11">
    <w:name w:val="List 11"/>
    <w:basedOn w:val="Bezlisty"/>
    <w:rsid w:val="00F44DF6"/>
    <w:pPr>
      <w:numPr>
        <w:numId w:val="18"/>
      </w:numPr>
    </w:pPr>
  </w:style>
  <w:style w:type="numbering" w:customStyle="1" w:styleId="List12">
    <w:name w:val="List 12"/>
    <w:basedOn w:val="Bezlisty"/>
    <w:rsid w:val="00F44DF6"/>
    <w:pPr>
      <w:numPr>
        <w:numId w:val="19"/>
      </w:numPr>
    </w:pPr>
  </w:style>
  <w:style w:type="numbering" w:customStyle="1" w:styleId="List13">
    <w:name w:val="List 13"/>
    <w:basedOn w:val="Bezlisty"/>
    <w:rsid w:val="00F44DF6"/>
    <w:pPr>
      <w:numPr>
        <w:numId w:val="20"/>
      </w:numPr>
    </w:pPr>
  </w:style>
  <w:style w:type="numbering" w:customStyle="1" w:styleId="List14">
    <w:name w:val="List 14"/>
    <w:basedOn w:val="Bezlisty"/>
    <w:rsid w:val="00F44DF6"/>
    <w:pPr>
      <w:numPr>
        <w:numId w:val="21"/>
      </w:numPr>
    </w:pPr>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5"/>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27"/>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26"/>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28"/>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29"/>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qFormat/>
    <w:locked/>
    <w:rsid w:val="00031BFA"/>
    <w:rPr>
      <w:sz w:val="24"/>
      <w:szCs w:val="24"/>
    </w:rPr>
  </w:style>
  <w:style w:type="paragraph" w:styleId="Tekstprzypisudolnego">
    <w:name w:val="footnote text"/>
    <w:basedOn w:val="Normalny"/>
    <w:link w:val="TekstprzypisudolnegoZnak"/>
    <w:uiPriority w:val="99"/>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uiPriority w:val="99"/>
    <w:qFormat/>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0"/>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uiPriority w:val="99"/>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1"/>
      </w:numPr>
      <w:spacing w:before="120" w:after="120"/>
      <w:jc w:val="both"/>
    </w:pPr>
    <w:rPr>
      <w:rFonts w:eastAsia="Calibri"/>
      <w:sz w:val="24"/>
      <w:szCs w:val="22"/>
      <w:lang w:eastAsia="en-GB"/>
    </w:rPr>
  </w:style>
  <w:style w:type="paragraph" w:customStyle="1" w:styleId="Tiret1">
    <w:name w:val="Tiret 1"/>
    <w:basedOn w:val="Normalny"/>
    <w:rsid w:val="00B27A8F"/>
    <w:pPr>
      <w:numPr>
        <w:numId w:val="32"/>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3"/>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3"/>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3"/>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3"/>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Normal Znak,Akapit z listą31 Znak,Wypunktowanie Znak,Normal2 Znak,Asia 2  Akapit z listą Znak,tekst normalny Znak,normalny tekst Znak,Numerowanie Znak,List Paragraph Znak,Akapit z listą BS Znak,L1 Znak"/>
    <w:link w:val="Akapitzlist"/>
    <w:uiPriority w:val="34"/>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41"/>
      </w:numPr>
    </w:pPr>
  </w:style>
  <w:style w:type="numbering" w:customStyle="1" w:styleId="WW8Num5">
    <w:name w:val="WW8Num5"/>
    <w:rsid w:val="00FD56D6"/>
    <w:pPr>
      <w:numPr>
        <w:numId w:val="40"/>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Nierozpoznanawzmianka2">
    <w:name w:val="Nierozpoznana wzmianka2"/>
    <w:basedOn w:val="Domylnaczcionkaakapitu"/>
    <w:uiPriority w:val="99"/>
    <w:semiHidden/>
    <w:unhideWhenUsed/>
    <w:rsid w:val="004303B1"/>
    <w:rPr>
      <w:color w:val="605E5C"/>
      <w:shd w:val="clear" w:color="auto" w:fill="E1DFDD"/>
    </w:rPr>
  </w:style>
  <w:style w:type="character" w:customStyle="1" w:styleId="Hyperlink1">
    <w:name w:val="Hyperlink.1"/>
    <w:rsid w:val="00CE6E1D"/>
    <w:rPr>
      <w:color w:val="0000FF"/>
      <w:sz w:val="20"/>
      <w:szCs w:val="20"/>
      <w:u w:val="single" w:color="0000FF"/>
    </w:rPr>
  </w:style>
  <w:style w:type="paragraph" w:customStyle="1" w:styleId="Tekstpodstawowywciety2">
    <w:name w:val="Tekst podstawowy wciety 2"/>
    <w:basedOn w:val="Normalny"/>
    <w:rsid w:val="0042083D"/>
    <w:pPr>
      <w:widowControl w:val="0"/>
      <w:suppressAutoHyphens/>
      <w:autoSpaceDE w:val="0"/>
      <w:ind w:left="284" w:hanging="284"/>
      <w:jc w:val="both"/>
    </w:pPr>
    <w:rPr>
      <w:sz w:val="28"/>
      <w:szCs w:val="28"/>
      <w:lang w:eastAsia="zh-CN"/>
    </w:rPr>
  </w:style>
  <w:style w:type="paragraph" w:customStyle="1" w:styleId="Zwykytekst1">
    <w:name w:val="Zwykły tekst1"/>
    <w:basedOn w:val="Normalny"/>
    <w:rsid w:val="0042083D"/>
    <w:pPr>
      <w:numPr>
        <w:numId w:val="50"/>
      </w:numPr>
      <w:suppressAutoHyphens/>
    </w:pPr>
    <w:rPr>
      <w:sz w:val="24"/>
      <w:lang w:eastAsia="zh-CN"/>
    </w:rPr>
  </w:style>
  <w:style w:type="paragraph" w:customStyle="1" w:styleId="TableParagraph">
    <w:name w:val="Table Paragraph"/>
    <w:basedOn w:val="Normalny"/>
    <w:uiPriority w:val="1"/>
    <w:qFormat/>
    <w:rsid w:val="0042083D"/>
    <w:pPr>
      <w:widowControl w:val="0"/>
      <w:ind w:left="103" w:right="308"/>
    </w:pPr>
    <w:rPr>
      <w:rFonts w:ascii="Arial" w:eastAsia="Arial" w:hAnsi="Arial" w:cs="Arial"/>
      <w:sz w:val="22"/>
      <w:szCs w:val="22"/>
      <w:lang w:val="en-US" w:eastAsia="en-US"/>
    </w:rPr>
  </w:style>
  <w:style w:type="paragraph" w:customStyle="1" w:styleId="Default1">
    <w:name w:val="Default1"/>
    <w:basedOn w:val="Normalny"/>
    <w:rsid w:val="00333EA4"/>
    <w:pPr>
      <w:widowControl w:val="0"/>
      <w:suppressAutoHyphens/>
      <w:autoSpaceDE w:val="0"/>
    </w:pPr>
    <w:rPr>
      <w:color w:val="000000"/>
      <w:kern w:val="1"/>
      <w:sz w:val="24"/>
      <w:szCs w:val="24"/>
      <w:lang w:eastAsia="hi-IN" w:bidi="hi-IN"/>
    </w:rPr>
  </w:style>
  <w:style w:type="paragraph" w:customStyle="1" w:styleId="1">
    <w:name w:val="1."/>
    <w:basedOn w:val="Normalny"/>
    <w:rsid w:val="00701368"/>
    <w:pPr>
      <w:suppressAutoHyphens/>
      <w:snapToGrid w:val="0"/>
      <w:spacing w:line="258" w:lineRule="atLeast"/>
      <w:ind w:left="227" w:hanging="227"/>
      <w:jc w:val="both"/>
    </w:pPr>
    <w:rPr>
      <w:rFonts w:ascii="FrankfurtGothic" w:hAnsi="FrankfurtGothic" w:cs="FrankfurtGothic"/>
      <w:color w:val="000000"/>
      <w:sz w:val="19"/>
      <w:szCs w:val="19"/>
      <w:lang w:eastAsia="zh-CN"/>
    </w:rPr>
  </w:style>
  <w:style w:type="paragraph" w:customStyle="1" w:styleId="ZnakZnakZnakZnakZnakZnakZnak">
    <w:name w:val="Znak Znak Znak Znak Znak Znak Znak"/>
    <w:basedOn w:val="Normalny"/>
    <w:rsid w:val="006217DD"/>
    <w:rPr>
      <w:sz w:val="24"/>
      <w:szCs w:val="24"/>
    </w:rPr>
  </w:style>
  <w:style w:type="character" w:styleId="Uwydatnienie">
    <w:name w:val="Emphasis"/>
    <w:qFormat/>
    <w:rsid w:val="002B5F42"/>
    <w:rPr>
      <w:i/>
      <w:iCs/>
    </w:rPr>
  </w:style>
  <w:style w:type="paragraph" w:customStyle="1" w:styleId="WW-Tekstpodstawowywcity3">
    <w:name w:val="WW-Tekst podstawowy wcięty 3"/>
    <w:basedOn w:val="Normalny"/>
    <w:rsid w:val="001E4FBF"/>
    <w:pPr>
      <w:tabs>
        <w:tab w:val="left" w:pos="16756"/>
      </w:tabs>
      <w:suppressAutoHyphens/>
      <w:ind w:left="284"/>
      <w:jc w:val="both"/>
    </w:pPr>
    <w:rPr>
      <w:kern w:val="1"/>
      <w:sz w:val="24"/>
      <w:lang w:eastAsia="ar-SA"/>
    </w:rPr>
  </w:style>
  <w:style w:type="character" w:styleId="Odwoanieprzypisukocowego">
    <w:name w:val="endnote reference"/>
    <w:basedOn w:val="Domylnaczcionkaakapitu"/>
    <w:semiHidden/>
    <w:unhideWhenUsed/>
    <w:rsid w:val="0050361D"/>
    <w:rPr>
      <w:vertAlign w:val="superscript"/>
    </w:rPr>
  </w:style>
  <w:style w:type="character" w:customStyle="1" w:styleId="markedcontent">
    <w:name w:val="markedcontent"/>
    <w:basedOn w:val="Domylnaczcionkaakapitu"/>
    <w:qFormat/>
    <w:rsid w:val="00F73982"/>
  </w:style>
  <w:style w:type="character" w:customStyle="1" w:styleId="Bodytext2">
    <w:name w:val="Body text (2)_"/>
    <w:basedOn w:val="Domylnaczcionkaakapitu"/>
    <w:link w:val="Bodytext20"/>
    <w:rsid w:val="000C6C4F"/>
    <w:rPr>
      <w:rFonts w:ascii="Calibri" w:eastAsia="Calibri" w:hAnsi="Calibri" w:cs="Calibri"/>
      <w:sz w:val="21"/>
      <w:szCs w:val="21"/>
      <w:shd w:val="clear" w:color="auto" w:fill="FFFFFF"/>
    </w:rPr>
  </w:style>
  <w:style w:type="paragraph" w:customStyle="1" w:styleId="Bodytext20">
    <w:name w:val="Body text (2)"/>
    <w:basedOn w:val="Normalny"/>
    <w:link w:val="Bodytext2"/>
    <w:rsid w:val="000C6C4F"/>
    <w:pPr>
      <w:widowControl w:val="0"/>
      <w:shd w:val="clear" w:color="auto" w:fill="FFFFFF"/>
      <w:spacing w:line="0" w:lineRule="atLeast"/>
      <w:ind w:hanging="600"/>
    </w:pPr>
    <w:rPr>
      <w:rFonts w:ascii="Calibri" w:eastAsia="Calibri" w:hAnsi="Calibri" w:cs="Calibri"/>
      <w:sz w:val="21"/>
      <w:szCs w:val="21"/>
    </w:rPr>
  </w:style>
  <w:style w:type="character" w:customStyle="1" w:styleId="Nierozpoznanawzmianka3">
    <w:name w:val="Nierozpoznana wzmianka3"/>
    <w:basedOn w:val="Domylnaczcionkaakapitu"/>
    <w:uiPriority w:val="99"/>
    <w:semiHidden/>
    <w:unhideWhenUsed/>
    <w:rsid w:val="00AD34AE"/>
    <w:rPr>
      <w:color w:val="605E5C"/>
      <w:shd w:val="clear" w:color="auto" w:fill="E1DFDD"/>
    </w:rPr>
  </w:style>
  <w:style w:type="character" w:customStyle="1" w:styleId="UnresolvedMention">
    <w:name w:val="Unresolved Mention"/>
    <w:basedOn w:val="Domylnaczcionkaakapitu"/>
    <w:uiPriority w:val="99"/>
    <w:semiHidden/>
    <w:unhideWhenUsed/>
    <w:rsid w:val="0045201D"/>
    <w:rPr>
      <w:color w:val="605E5C"/>
      <w:shd w:val="clear" w:color="auto" w:fill="E1DFDD"/>
    </w:rPr>
  </w:style>
  <w:style w:type="character" w:customStyle="1" w:styleId="Nagwek20">
    <w:name w:val="Nagłówek #2_"/>
    <w:link w:val="Nagwek21"/>
    <w:locked/>
    <w:rsid w:val="0021217D"/>
    <w:rPr>
      <w:rFonts w:ascii="Calibri" w:eastAsia="Calibri" w:hAnsi="Calibri" w:cs="Calibri"/>
      <w:b/>
      <w:bCs/>
      <w:sz w:val="28"/>
      <w:szCs w:val="28"/>
    </w:rPr>
  </w:style>
  <w:style w:type="paragraph" w:customStyle="1" w:styleId="Nagwek21">
    <w:name w:val="Nagłówek #2"/>
    <w:basedOn w:val="Normalny"/>
    <w:link w:val="Nagwek20"/>
    <w:rsid w:val="0021217D"/>
    <w:pPr>
      <w:widowControl w:val="0"/>
      <w:spacing w:after="510" w:line="276" w:lineRule="auto"/>
      <w:jc w:val="center"/>
      <w:outlineLvl w:val="1"/>
    </w:pPr>
    <w:rPr>
      <w:rFonts w:ascii="Calibri" w:eastAsia="Calibri" w:hAnsi="Calibri" w:cs="Calibri"/>
      <w:b/>
      <w:bCs/>
      <w:sz w:val="28"/>
      <w:szCs w:val="28"/>
    </w:rPr>
  </w:style>
  <w:style w:type="paragraph" w:styleId="Tytu">
    <w:name w:val="Title"/>
    <w:basedOn w:val="Normalny"/>
    <w:link w:val="TytuZnak"/>
    <w:qFormat/>
    <w:rsid w:val="005D2269"/>
    <w:pPr>
      <w:jc w:val="center"/>
    </w:pPr>
    <w:rPr>
      <w:b/>
      <w:bCs/>
      <w:sz w:val="24"/>
      <w:szCs w:val="24"/>
    </w:rPr>
  </w:style>
  <w:style w:type="character" w:customStyle="1" w:styleId="TytuZnak">
    <w:name w:val="Tytuł Znak"/>
    <w:basedOn w:val="Domylnaczcionkaakapitu"/>
    <w:link w:val="Tytu"/>
    <w:rsid w:val="005D2269"/>
    <w:rPr>
      <w:b/>
      <w:bCs/>
      <w:sz w:val="24"/>
      <w:szCs w:val="24"/>
    </w:rPr>
  </w:style>
  <w:style w:type="paragraph" w:customStyle="1" w:styleId="WW-Tekstpodstawowy2">
    <w:name w:val="WW-Tekst podstawowy 2"/>
    <w:basedOn w:val="Normalny"/>
    <w:rsid w:val="005D2269"/>
    <w:pPr>
      <w:suppressAutoHyphens/>
      <w:jc w:val="both"/>
    </w:pPr>
    <w:rPr>
      <w:sz w:val="28"/>
      <w:lang w:eastAsia="ar-SA"/>
    </w:rPr>
  </w:style>
  <w:style w:type="character" w:customStyle="1" w:styleId="czeinternetowe">
    <w:name w:val="Łącze internetowe"/>
    <w:uiPriority w:val="99"/>
    <w:rsid w:val="0076470B"/>
    <w:rPr>
      <w:color w:val="0000FF"/>
      <w:u w:val="single"/>
    </w:rPr>
  </w:style>
  <w:style w:type="character" w:customStyle="1" w:styleId="Domylnaczcionkaakapitu3">
    <w:name w:val="Domyślna czcionka akapitu3"/>
    <w:rsid w:val="00145F32"/>
  </w:style>
  <w:style w:type="character" w:customStyle="1" w:styleId="normal">
    <w:name w:val="normal"/>
    <w:basedOn w:val="Domylnaczcionkaakapitu"/>
    <w:rsid w:val="008D52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86388460">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4008240">
      <w:bodyDiv w:val="1"/>
      <w:marLeft w:val="0"/>
      <w:marRight w:val="0"/>
      <w:marTop w:val="0"/>
      <w:marBottom w:val="0"/>
      <w:divBdr>
        <w:top w:val="none" w:sz="0" w:space="0" w:color="auto"/>
        <w:left w:val="none" w:sz="0" w:space="0" w:color="auto"/>
        <w:bottom w:val="none" w:sz="0" w:space="0" w:color="auto"/>
        <w:right w:val="none" w:sz="0" w:space="0" w:color="auto"/>
      </w:divBdr>
    </w:div>
    <w:div w:id="125858870">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27088680">
      <w:bodyDiv w:val="1"/>
      <w:marLeft w:val="0"/>
      <w:marRight w:val="0"/>
      <w:marTop w:val="0"/>
      <w:marBottom w:val="0"/>
      <w:divBdr>
        <w:top w:val="none" w:sz="0" w:space="0" w:color="auto"/>
        <w:left w:val="none" w:sz="0" w:space="0" w:color="auto"/>
        <w:bottom w:val="none" w:sz="0" w:space="0" w:color="auto"/>
        <w:right w:val="none" w:sz="0" w:space="0" w:color="auto"/>
      </w:divBdr>
    </w:div>
    <w:div w:id="145169887">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86855538">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07174286">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19622277">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39090289">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385105193">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1769694">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16301219">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36494210">
      <w:bodyDiv w:val="1"/>
      <w:marLeft w:val="0"/>
      <w:marRight w:val="0"/>
      <w:marTop w:val="0"/>
      <w:marBottom w:val="0"/>
      <w:divBdr>
        <w:top w:val="none" w:sz="0" w:space="0" w:color="auto"/>
        <w:left w:val="none" w:sz="0" w:space="0" w:color="auto"/>
        <w:bottom w:val="none" w:sz="0" w:space="0" w:color="auto"/>
        <w:right w:val="none" w:sz="0" w:space="0" w:color="auto"/>
      </w:divBdr>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17897016">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09440739">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999238905">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5972">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46962242">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293057600">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38535186">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4933185">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3154548">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588611365">
      <w:bodyDiv w:val="1"/>
      <w:marLeft w:val="0"/>
      <w:marRight w:val="0"/>
      <w:marTop w:val="0"/>
      <w:marBottom w:val="0"/>
      <w:divBdr>
        <w:top w:val="none" w:sz="0" w:space="0" w:color="auto"/>
        <w:left w:val="none" w:sz="0" w:space="0" w:color="auto"/>
        <w:bottom w:val="none" w:sz="0" w:space="0" w:color="auto"/>
        <w:right w:val="none" w:sz="0" w:space="0" w:color="auto"/>
      </w:divBdr>
    </w:div>
    <w:div w:id="1610771647">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660845436">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5444030">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1708551">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788162248">
      <w:bodyDiv w:val="1"/>
      <w:marLeft w:val="0"/>
      <w:marRight w:val="0"/>
      <w:marTop w:val="0"/>
      <w:marBottom w:val="0"/>
      <w:divBdr>
        <w:top w:val="none" w:sz="0" w:space="0" w:color="auto"/>
        <w:left w:val="none" w:sz="0" w:space="0" w:color="auto"/>
        <w:bottom w:val="none" w:sz="0" w:space="0" w:color="auto"/>
        <w:right w:val="none" w:sz="0" w:space="0" w:color="auto"/>
      </w:divBdr>
    </w:div>
    <w:div w:id="1793357692">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761536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36672090">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70626646">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25999546">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control" Target="activeX/activeX5.xml"/><Relationship Id="rId3" Type="http://schemas.openxmlformats.org/officeDocument/2006/relationships/styles" Target="styles.xml"/><Relationship Id="rId21" Type="http://schemas.openxmlformats.org/officeDocument/2006/relationships/image" Target="media/image1.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mp-client/search/list/ocds-148610-f7dc9adf-2ce0-4ee4-b360-056e6ff74721" TargetMode="External"/><Relationship Id="rId17" Type="http://schemas.openxmlformats.org/officeDocument/2006/relationships/hyperlink" Target="https://ezamowienia.gov.pl/pl/regulamin/" TargetMode="External"/><Relationship Id="rId25" Type="http://schemas.openxmlformats.org/officeDocument/2006/relationships/control" Target="activeX/activeX4.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iod@cieszyn.sr.gov.pl" TargetMode="External"/><Relationship Id="rId29" Type="http://schemas.openxmlformats.org/officeDocument/2006/relationships/control" Target="activeX/activeX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rycja.barszczak@cieszyn.sr.gov.pl" TargetMode="External"/><Relationship Id="rId24" Type="http://schemas.openxmlformats.org/officeDocument/2006/relationships/control" Target="activeX/activeX3.xm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zamowienia.gov.pl/pl/regulamin/" TargetMode="External"/><Relationship Id="rId23" Type="http://schemas.openxmlformats.org/officeDocument/2006/relationships/control" Target="activeX/activeX2.xml"/><Relationship Id="rId28" Type="http://schemas.openxmlformats.org/officeDocument/2006/relationships/control" Target="activeX/activeX7.xml"/><Relationship Id="rId10" Type="http://schemas.openxmlformats.org/officeDocument/2006/relationships/hyperlink" Target="mailto:patrycja.barszczak@cieszyn.sr.gov.pl" TargetMode="External"/><Relationship Id="rId19" Type="http://schemas.openxmlformats.org/officeDocument/2006/relationships/hyperlink" Target="https://ezamowienia.gov.p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patrycja.barszczak@cieszyn.sr.gov.pl" TargetMode="External"/><Relationship Id="rId22" Type="http://schemas.openxmlformats.org/officeDocument/2006/relationships/control" Target="activeX/activeX1.xml"/><Relationship Id="rId27" Type="http://schemas.openxmlformats.org/officeDocument/2006/relationships/control" Target="activeX/activeX6.xm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hyperlink" Target="https://www.cieszyn.sr.gov.p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06FAB-F416-4619-B734-C50112ACD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41</Pages>
  <Words>13391</Words>
  <Characters>80351</Characters>
  <Application>Microsoft Office Word</Application>
  <DocSecurity>0</DocSecurity>
  <Lines>669</Lines>
  <Paragraphs>187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93555</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dc:creator>
  <cp:lastModifiedBy>Barszczak Patrycja</cp:lastModifiedBy>
  <cp:revision>74</cp:revision>
  <cp:lastPrinted>2024-11-18T13:24:00Z</cp:lastPrinted>
  <dcterms:created xsi:type="dcterms:W3CDTF">2024-11-11T22:47:00Z</dcterms:created>
  <dcterms:modified xsi:type="dcterms:W3CDTF">2024-11-18T13:26:00Z</dcterms:modified>
</cp:coreProperties>
</file>