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0F4D3" w14:textId="425FD810" w:rsidR="009C526A" w:rsidRPr="00E86C4A" w:rsidRDefault="005B4148" w:rsidP="0046609A">
      <w:pPr>
        <w:jc w:val="right"/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</w:pPr>
      <w:r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                  </w:t>
      </w:r>
      <w:r w:rsidR="009C526A"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Załącznik Nr 1 </w:t>
      </w:r>
    </w:p>
    <w:p w14:paraId="218D1EBE" w14:textId="3B9D36C3" w:rsidR="00043380" w:rsidRPr="00E86C4A" w:rsidRDefault="00043380" w:rsidP="00B46165">
      <w:pPr>
        <w:jc w:val="right"/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</w:pPr>
      <w:r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do </w:t>
      </w:r>
      <w:r w:rsidR="000B50C2" w:rsidRPr="00E86C4A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SWZ</w:t>
      </w:r>
    </w:p>
    <w:p w14:paraId="21FEC5BA" w14:textId="77777777" w:rsidR="000E7157" w:rsidRPr="00E86C4A" w:rsidRDefault="000E7157" w:rsidP="001F0BBB">
      <w:pPr>
        <w:tabs>
          <w:tab w:val="left" w:pos="5670"/>
        </w:tabs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09880C9" w14:textId="510A2A0A" w:rsidR="009C526A" w:rsidRDefault="009C1E96" w:rsidP="00CF5C2C">
      <w:pPr>
        <w:tabs>
          <w:tab w:val="left" w:pos="5670"/>
        </w:tabs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86C4A">
        <w:rPr>
          <w:rFonts w:asciiTheme="minorHAnsi" w:hAnsiTheme="minorHAnsi" w:cstheme="minorHAnsi"/>
          <w:b/>
          <w:bCs/>
          <w:color w:val="auto"/>
          <w:sz w:val="22"/>
          <w:szCs w:val="22"/>
        </w:rPr>
        <w:t>FORMULARZ OFERTOWY</w:t>
      </w:r>
      <w:r w:rsidR="00CF5C2C" w:rsidRPr="00CF5C2C">
        <w:t xml:space="preserve"> </w:t>
      </w:r>
      <w:r w:rsidR="00CF5C2C">
        <w:rPr>
          <w:rFonts w:asciiTheme="minorHAnsi" w:hAnsiTheme="minorHAnsi" w:cstheme="minorHAnsi"/>
          <w:b/>
          <w:bCs/>
          <w:color w:val="auto"/>
          <w:sz w:val="22"/>
          <w:szCs w:val="22"/>
        </w:rPr>
        <w:t>d</w:t>
      </w:r>
      <w:r w:rsidR="00CF5C2C" w:rsidRPr="00CF5C2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otyczy postępowania  pn.: </w:t>
      </w:r>
      <w:r w:rsidR="00CF5C2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CF5C2C" w:rsidRPr="00CF5C2C">
        <w:rPr>
          <w:rFonts w:asciiTheme="minorHAnsi" w:hAnsiTheme="minorHAnsi" w:cstheme="minorHAnsi"/>
          <w:b/>
          <w:bCs/>
          <w:color w:val="auto"/>
          <w:sz w:val="22"/>
          <w:szCs w:val="22"/>
        </w:rPr>
        <w:t>„Gorące posiłki w 202</w:t>
      </w:r>
      <w:r w:rsidR="00B222A9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="00CF5C2C" w:rsidRPr="00CF5C2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r.”</w:t>
      </w:r>
    </w:p>
    <w:p w14:paraId="18329FF9" w14:textId="77777777" w:rsidR="009C526A" w:rsidRPr="00E86C4A" w:rsidRDefault="009C526A" w:rsidP="003D6D6C">
      <w:pPr>
        <w:rPr>
          <w:rFonts w:asciiTheme="minorHAnsi" w:hAnsiTheme="minorHAnsi" w:cstheme="minorHAnsi"/>
          <w:sz w:val="22"/>
          <w:szCs w:val="22"/>
        </w:rPr>
      </w:pPr>
    </w:p>
    <w:p w14:paraId="692FC223" w14:textId="77777777" w:rsidR="009C526A" w:rsidRPr="00E86C4A" w:rsidRDefault="009C526A" w:rsidP="00B46165">
      <w:pPr>
        <w:ind w:left="4956" w:firstLine="708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86C4A">
        <w:rPr>
          <w:rFonts w:asciiTheme="minorHAnsi" w:hAnsiTheme="minorHAnsi" w:cstheme="minorHAnsi"/>
          <w:i/>
          <w:color w:val="000000"/>
          <w:sz w:val="22"/>
          <w:szCs w:val="22"/>
          <w:u w:val="single"/>
        </w:rPr>
        <w:t>ZAMAWIAJĄCY:</w:t>
      </w:r>
    </w:p>
    <w:p w14:paraId="683798C5" w14:textId="77777777" w:rsidR="008B6171" w:rsidRPr="00E86C4A" w:rsidRDefault="002966A7" w:rsidP="00472485">
      <w:pPr>
        <w:ind w:left="5664" w:firstLine="6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86C4A">
        <w:rPr>
          <w:rFonts w:asciiTheme="minorHAnsi" w:hAnsiTheme="minorHAnsi" w:cstheme="minorHAnsi"/>
          <w:b/>
          <w:color w:val="000000"/>
          <w:sz w:val="22"/>
          <w:szCs w:val="22"/>
        </w:rPr>
        <w:t>Miejski</w:t>
      </w:r>
      <w:r w:rsidR="008B6171" w:rsidRPr="00E86C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9C526A" w:rsidRPr="00E86C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Ośrodek </w:t>
      </w:r>
    </w:p>
    <w:p w14:paraId="37ECB886" w14:textId="77777777" w:rsidR="008B6171" w:rsidRPr="00E86C4A" w:rsidRDefault="009C526A" w:rsidP="00472485">
      <w:pPr>
        <w:ind w:left="5664" w:firstLine="6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86C4A">
        <w:rPr>
          <w:rFonts w:asciiTheme="minorHAnsi" w:hAnsiTheme="minorHAnsi" w:cstheme="minorHAnsi"/>
          <w:b/>
          <w:color w:val="000000"/>
          <w:sz w:val="22"/>
          <w:szCs w:val="22"/>
        </w:rPr>
        <w:t>Pomocy</w:t>
      </w:r>
      <w:r w:rsidRPr="00E86C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B6171" w:rsidRPr="00E86C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Społecznej </w:t>
      </w:r>
    </w:p>
    <w:p w14:paraId="0F6FC94B" w14:textId="77777777" w:rsidR="009C526A" w:rsidRPr="00E86C4A" w:rsidRDefault="008B6171" w:rsidP="00472485">
      <w:pPr>
        <w:ind w:left="5664" w:firstLine="6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86C4A">
        <w:rPr>
          <w:rFonts w:asciiTheme="minorHAnsi" w:hAnsiTheme="minorHAnsi" w:cstheme="minorHAnsi"/>
          <w:b/>
          <w:color w:val="000000"/>
          <w:sz w:val="22"/>
          <w:szCs w:val="22"/>
        </w:rPr>
        <w:t>w Inowrocławiu</w:t>
      </w:r>
      <w:r w:rsidR="009C526A" w:rsidRPr="00E86C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</w:p>
    <w:p w14:paraId="4E8A0934" w14:textId="77777777" w:rsidR="009C526A" w:rsidRPr="00E86C4A" w:rsidRDefault="008B6171" w:rsidP="00B46165">
      <w:pPr>
        <w:tabs>
          <w:tab w:val="left" w:pos="5670"/>
        </w:tabs>
        <w:ind w:firstLine="5670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E86C4A">
        <w:rPr>
          <w:rFonts w:asciiTheme="minorHAnsi" w:hAnsiTheme="minorHAnsi" w:cstheme="minorHAnsi"/>
          <w:b/>
          <w:color w:val="auto"/>
          <w:sz w:val="22"/>
          <w:szCs w:val="22"/>
        </w:rPr>
        <w:t>ul. Św. Ducha 90</w:t>
      </w:r>
      <w:r w:rsidR="009C526A" w:rsidRPr="00E86C4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p w14:paraId="17810C97" w14:textId="11E729CF" w:rsidR="00A6054F" w:rsidRPr="00CF5C2C" w:rsidRDefault="008B6171" w:rsidP="00CF5C2C">
      <w:pPr>
        <w:tabs>
          <w:tab w:val="left" w:pos="5670"/>
        </w:tabs>
        <w:ind w:firstLine="5670"/>
        <w:rPr>
          <w:rFonts w:asciiTheme="minorHAnsi" w:hAnsiTheme="minorHAnsi" w:cstheme="minorHAnsi"/>
          <w:color w:val="auto"/>
          <w:sz w:val="22"/>
          <w:szCs w:val="22"/>
        </w:rPr>
      </w:pPr>
      <w:r w:rsidRPr="00E86C4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88-100 Inowrocław</w:t>
      </w:r>
      <w:r w:rsidR="009C526A" w:rsidRPr="00E86C4A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br/>
      </w:r>
    </w:p>
    <w:p w14:paraId="4CCCC935" w14:textId="0B02F895" w:rsidR="009C1E96" w:rsidRPr="00E86C4A" w:rsidRDefault="00E86C4A" w:rsidP="00B46165">
      <w:pPr>
        <w:rPr>
          <w:rFonts w:asciiTheme="minorHAnsi" w:hAnsiTheme="minorHAnsi" w:cstheme="minorHAnsi"/>
          <w:sz w:val="22"/>
          <w:szCs w:val="22"/>
        </w:rPr>
      </w:pPr>
      <w:r w:rsidRPr="00E86C4A">
        <w:rPr>
          <w:rFonts w:asciiTheme="minorHAnsi" w:hAnsiTheme="minorHAnsi" w:cstheme="minorHAnsi"/>
          <w:b/>
          <w:sz w:val="22"/>
          <w:szCs w:val="22"/>
          <w:u w:val="single"/>
        </w:rPr>
        <w:t xml:space="preserve">I </w:t>
      </w:r>
      <w:r w:rsidR="009C1E96" w:rsidRPr="00E86C4A">
        <w:rPr>
          <w:rFonts w:asciiTheme="minorHAnsi" w:hAnsiTheme="minorHAnsi" w:cstheme="minorHAnsi"/>
          <w:b/>
          <w:sz w:val="22"/>
          <w:szCs w:val="22"/>
          <w:u w:val="single"/>
        </w:rPr>
        <w:t>Dane Wykonawcy</w:t>
      </w:r>
      <w:r w:rsidR="009C1E96" w:rsidRPr="00E86C4A">
        <w:rPr>
          <w:rFonts w:asciiTheme="minorHAnsi" w:hAnsiTheme="minorHAnsi" w:cstheme="minorHAnsi"/>
          <w:sz w:val="22"/>
          <w:szCs w:val="22"/>
        </w:rPr>
        <w:t>:</w:t>
      </w:r>
    </w:p>
    <w:p w14:paraId="01DCB54A" w14:textId="77777777" w:rsidR="000B50C2" w:rsidRPr="00E86C4A" w:rsidRDefault="000B50C2" w:rsidP="0046609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C76144F" w14:textId="527EDF8A" w:rsidR="009C1E96" w:rsidRPr="00E86C4A" w:rsidRDefault="000B50C2" w:rsidP="0046609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86C4A">
        <w:rPr>
          <w:rFonts w:asciiTheme="minorHAnsi" w:hAnsiTheme="minorHAnsi" w:cstheme="minorHAnsi"/>
          <w:sz w:val="22"/>
          <w:szCs w:val="22"/>
        </w:rPr>
        <w:t xml:space="preserve">1. Pełna nazwa </w:t>
      </w:r>
      <w:r w:rsidR="009C1E96" w:rsidRPr="00E86C4A">
        <w:rPr>
          <w:rFonts w:asciiTheme="minorHAnsi" w:hAnsiTheme="minorHAnsi" w:cstheme="minorHAnsi"/>
          <w:sz w:val="22"/>
          <w:szCs w:val="22"/>
        </w:rPr>
        <w:t>Wykonawc</w:t>
      </w:r>
      <w:r w:rsidRPr="00E86C4A">
        <w:rPr>
          <w:rFonts w:asciiTheme="minorHAnsi" w:hAnsiTheme="minorHAnsi" w:cstheme="minorHAnsi"/>
          <w:sz w:val="22"/>
          <w:szCs w:val="22"/>
        </w:rPr>
        <w:t>y</w:t>
      </w:r>
      <w:r w:rsidR="009C1E96" w:rsidRPr="00E86C4A">
        <w:rPr>
          <w:rFonts w:asciiTheme="minorHAnsi" w:hAnsiTheme="minorHAnsi" w:cstheme="minorHAnsi"/>
          <w:sz w:val="22"/>
          <w:szCs w:val="22"/>
        </w:rPr>
        <w:t>: ……………………</w:t>
      </w:r>
      <w:r w:rsidR="00E86C4A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="009C1E96" w:rsidRPr="00E86C4A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E86C4A">
        <w:rPr>
          <w:rFonts w:asciiTheme="minorHAnsi" w:hAnsiTheme="minorHAnsi" w:cstheme="minorHAnsi"/>
          <w:sz w:val="22"/>
          <w:szCs w:val="22"/>
        </w:rPr>
        <w:t>.</w:t>
      </w:r>
    </w:p>
    <w:p w14:paraId="58F61894" w14:textId="1108EFDB" w:rsidR="009C1E96" w:rsidRPr="00E86C4A" w:rsidRDefault="009C1E96" w:rsidP="0046609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86C4A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E86C4A">
        <w:rPr>
          <w:rFonts w:asciiTheme="minorHAnsi" w:hAnsiTheme="minorHAnsi" w:cstheme="minorHAnsi"/>
          <w:sz w:val="22"/>
          <w:szCs w:val="22"/>
        </w:rPr>
        <w:t>…………………………………………………………..</w:t>
      </w:r>
      <w:r w:rsidRPr="00E86C4A">
        <w:rPr>
          <w:rFonts w:asciiTheme="minorHAnsi" w:hAnsiTheme="minorHAnsi" w:cstheme="minorHAnsi"/>
          <w:sz w:val="22"/>
          <w:szCs w:val="22"/>
        </w:rPr>
        <w:t>………………………………………..</w:t>
      </w:r>
    </w:p>
    <w:p w14:paraId="7419C599" w14:textId="2ADDC10E" w:rsidR="009C1E96" w:rsidRPr="00E86C4A" w:rsidRDefault="000B50C2" w:rsidP="0046609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86C4A">
        <w:rPr>
          <w:rFonts w:asciiTheme="minorHAnsi" w:hAnsiTheme="minorHAnsi" w:cstheme="minorHAnsi"/>
          <w:sz w:val="22"/>
          <w:szCs w:val="22"/>
        </w:rPr>
        <w:t xml:space="preserve">2. </w:t>
      </w:r>
      <w:r w:rsidR="009C1E96" w:rsidRPr="00E86C4A">
        <w:rPr>
          <w:rFonts w:asciiTheme="minorHAnsi" w:hAnsiTheme="minorHAnsi" w:cstheme="minorHAnsi"/>
          <w:sz w:val="22"/>
          <w:szCs w:val="22"/>
        </w:rPr>
        <w:t>Adres: ………………………</w:t>
      </w:r>
      <w:r w:rsidR="00E86C4A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  <w:r w:rsidR="009C1E96" w:rsidRPr="00E86C4A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</w:p>
    <w:p w14:paraId="1BBE64A3" w14:textId="010E2E6E" w:rsidR="009C1E96" w:rsidRPr="00E86C4A" w:rsidRDefault="0046609A" w:rsidP="0046609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86C4A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E86C4A">
        <w:rPr>
          <w:rFonts w:asciiTheme="minorHAnsi" w:hAnsiTheme="minorHAnsi" w:cstheme="minorHAnsi"/>
          <w:sz w:val="22"/>
          <w:szCs w:val="22"/>
        </w:rPr>
        <w:t>…………………………………………………………..</w:t>
      </w:r>
      <w:r w:rsidRPr="00E86C4A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70FEE196" w14:textId="52E90450" w:rsidR="009C1E96" w:rsidRPr="00E86C4A" w:rsidRDefault="000B50C2" w:rsidP="0046609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86C4A">
        <w:rPr>
          <w:rFonts w:asciiTheme="minorHAnsi" w:hAnsiTheme="minorHAnsi" w:cstheme="minorHAnsi"/>
          <w:sz w:val="22"/>
          <w:szCs w:val="22"/>
        </w:rPr>
        <w:t xml:space="preserve">3. </w:t>
      </w:r>
      <w:r w:rsidR="009C1E96" w:rsidRPr="00E86C4A">
        <w:rPr>
          <w:rFonts w:asciiTheme="minorHAnsi" w:hAnsiTheme="minorHAnsi" w:cstheme="minorHAnsi"/>
          <w:sz w:val="22"/>
          <w:szCs w:val="22"/>
        </w:rPr>
        <w:t>Osoba</w:t>
      </w:r>
      <w:r w:rsidR="00FA2FB4">
        <w:rPr>
          <w:rFonts w:asciiTheme="minorHAnsi" w:hAnsiTheme="minorHAnsi" w:cstheme="minorHAnsi"/>
          <w:sz w:val="22"/>
          <w:szCs w:val="22"/>
        </w:rPr>
        <w:t xml:space="preserve"> wyznaczona przez Wykonawcę do </w:t>
      </w:r>
      <w:r w:rsidRPr="00E86C4A">
        <w:rPr>
          <w:rFonts w:asciiTheme="minorHAnsi" w:hAnsiTheme="minorHAnsi" w:cstheme="minorHAnsi"/>
          <w:sz w:val="22"/>
          <w:szCs w:val="22"/>
        </w:rPr>
        <w:t>kontakt</w:t>
      </w:r>
      <w:r w:rsidR="00FA2FB4">
        <w:rPr>
          <w:rFonts w:asciiTheme="minorHAnsi" w:hAnsiTheme="minorHAnsi" w:cstheme="minorHAnsi"/>
          <w:sz w:val="22"/>
          <w:szCs w:val="22"/>
        </w:rPr>
        <w:t>ów</w:t>
      </w:r>
      <w:r w:rsidRPr="00E86C4A">
        <w:rPr>
          <w:rFonts w:asciiTheme="minorHAnsi" w:hAnsiTheme="minorHAnsi" w:cstheme="minorHAnsi"/>
          <w:sz w:val="22"/>
          <w:szCs w:val="22"/>
        </w:rPr>
        <w:t xml:space="preserve"> z Zamawiającym</w:t>
      </w:r>
      <w:r w:rsidR="00FA2FB4">
        <w:rPr>
          <w:rFonts w:asciiTheme="minorHAnsi" w:hAnsiTheme="minorHAnsi" w:cstheme="minorHAnsi"/>
          <w:sz w:val="22"/>
          <w:szCs w:val="22"/>
        </w:rPr>
        <w:t>:</w:t>
      </w:r>
    </w:p>
    <w:p w14:paraId="237EAC02" w14:textId="42CEED36" w:rsidR="00A54C34" w:rsidRPr="00CF5C2C" w:rsidRDefault="009C1E96" w:rsidP="00CF5C2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86C4A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E86C4A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FA2FB4">
        <w:rPr>
          <w:rFonts w:asciiTheme="minorHAnsi" w:hAnsiTheme="minorHAnsi" w:cstheme="minorHAnsi"/>
          <w:sz w:val="22"/>
          <w:szCs w:val="22"/>
        </w:rPr>
        <w:t xml:space="preserve"> tel. </w:t>
      </w:r>
      <w:r w:rsidR="00E86C4A">
        <w:rPr>
          <w:rFonts w:asciiTheme="minorHAnsi" w:hAnsiTheme="minorHAnsi" w:cstheme="minorHAnsi"/>
          <w:sz w:val="22"/>
          <w:szCs w:val="22"/>
        </w:rPr>
        <w:t>………..</w:t>
      </w:r>
      <w:r w:rsidRPr="00E86C4A">
        <w:rPr>
          <w:rFonts w:asciiTheme="minorHAnsi" w:hAnsiTheme="minorHAnsi" w:cstheme="minorHAnsi"/>
          <w:sz w:val="22"/>
          <w:szCs w:val="22"/>
        </w:rPr>
        <w:t>……</w:t>
      </w:r>
      <w:r w:rsidR="00FA2FB4">
        <w:rPr>
          <w:rFonts w:asciiTheme="minorHAnsi" w:hAnsiTheme="minorHAnsi" w:cstheme="minorHAnsi"/>
          <w:sz w:val="22"/>
          <w:szCs w:val="22"/>
        </w:rPr>
        <w:t xml:space="preserve">  e-mail: </w:t>
      </w:r>
      <w:r w:rsidRPr="00E86C4A">
        <w:rPr>
          <w:rFonts w:asciiTheme="minorHAnsi" w:hAnsiTheme="minorHAnsi" w:cstheme="minorHAnsi"/>
          <w:sz w:val="22"/>
          <w:szCs w:val="22"/>
        </w:rPr>
        <w:t>………………………</w:t>
      </w:r>
      <w:r w:rsidR="00FA2FB4">
        <w:rPr>
          <w:rFonts w:asciiTheme="minorHAnsi" w:hAnsiTheme="minorHAnsi" w:cstheme="minorHAnsi"/>
          <w:sz w:val="22"/>
          <w:szCs w:val="22"/>
        </w:rPr>
        <w:t>…</w:t>
      </w:r>
      <w:r w:rsidRPr="00E86C4A">
        <w:rPr>
          <w:rFonts w:asciiTheme="minorHAnsi" w:hAnsiTheme="minorHAnsi" w:cstheme="minorHAnsi"/>
          <w:sz w:val="22"/>
          <w:szCs w:val="22"/>
        </w:rPr>
        <w:t>……………..</w:t>
      </w:r>
    </w:p>
    <w:p w14:paraId="126F4B06" w14:textId="11FA9C09" w:rsidR="00A54C34" w:rsidRDefault="00A54C34" w:rsidP="00CF5C2C">
      <w:pPr>
        <w:tabs>
          <w:tab w:val="left" w:pos="0"/>
        </w:tabs>
        <w:spacing w:before="24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54C34">
        <w:rPr>
          <w:rFonts w:asciiTheme="minorHAnsi" w:hAnsiTheme="minorHAnsi" w:cstheme="minorHAnsi"/>
          <w:b/>
          <w:sz w:val="22"/>
          <w:szCs w:val="22"/>
          <w:u w:val="single"/>
        </w:rPr>
        <w:t>II</w:t>
      </w:r>
      <w:r w:rsidR="001605DB">
        <w:rPr>
          <w:rFonts w:asciiTheme="minorHAnsi" w:hAnsiTheme="minorHAnsi" w:cstheme="minorHAnsi"/>
          <w:b/>
          <w:sz w:val="22"/>
          <w:szCs w:val="22"/>
          <w:u w:val="single"/>
        </w:rPr>
        <w:t>.</w:t>
      </w:r>
      <w:r w:rsidRPr="00A54C34">
        <w:rPr>
          <w:rFonts w:asciiTheme="minorHAnsi" w:hAnsiTheme="minorHAnsi" w:cstheme="minorHAnsi"/>
          <w:b/>
          <w:sz w:val="22"/>
          <w:szCs w:val="22"/>
          <w:u w:val="single"/>
        </w:rPr>
        <w:t xml:space="preserve">  Przedmiot oferty</w:t>
      </w:r>
    </w:p>
    <w:p w14:paraId="0F3543F2" w14:textId="77777777" w:rsidR="001605DB" w:rsidRPr="00A54C34" w:rsidRDefault="001605DB" w:rsidP="00A54C34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7AB611F" w14:textId="59391A65" w:rsidR="00A54C34" w:rsidRPr="00A54C34" w:rsidRDefault="00A54C34" w:rsidP="00A54C34">
      <w:pPr>
        <w:tabs>
          <w:tab w:val="left" w:pos="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54C34">
        <w:rPr>
          <w:rFonts w:asciiTheme="minorHAnsi" w:hAnsiTheme="minorHAnsi" w:cstheme="minorHAnsi"/>
          <w:bCs/>
          <w:sz w:val="22"/>
          <w:szCs w:val="22"/>
        </w:rPr>
        <w:t xml:space="preserve">Oferta na wykonanie zamówienia publicznego ogłoszonego przez </w:t>
      </w:r>
      <w:r>
        <w:rPr>
          <w:rFonts w:asciiTheme="minorHAnsi" w:hAnsiTheme="minorHAnsi" w:cstheme="minorHAnsi"/>
          <w:bCs/>
          <w:sz w:val="22"/>
          <w:szCs w:val="22"/>
        </w:rPr>
        <w:t>Miejski Ośrodek Pomocy Społecznej w Inowrocławiu</w:t>
      </w:r>
      <w:r w:rsidRPr="00A54C34">
        <w:rPr>
          <w:rFonts w:asciiTheme="minorHAnsi" w:hAnsiTheme="minorHAnsi" w:cstheme="minorHAnsi"/>
          <w:bCs/>
          <w:sz w:val="22"/>
          <w:szCs w:val="22"/>
        </w:rPr>
        <w:t xml:space="preserve">  o wartości szacunkowej nie przekraczającej progu unijnego określonego w art. 3 ust. 1 pkt 1 na podstawie 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>art. 359 pkt 2 prowadzone</w:t>
      </w:r>
      <w:r w:rsidR="00073160">
        <w:rPr>
          <w:rFonts w:asciiTheme="minorHAnsi" w:hAnsiTheme="minorHAnsi" w:cstheme="minorHAnsi"/>
          <w:bCs/>
          <w:sz w:val="22"/>
          <w:szCs w:val="22"/>
        </w:rPr>
        <w:t>go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 xml:space="preserve"> w trybie podstawowym </w:t>
      </w:r>
      <w:r w:rsidR="00073160">
        <w:rPr>
          <w:rFonts w:asciiTheme="minorHAnsi" w:hAnsiTheme="minorHAnsi" w:cstheme="minorHAnsi"/>
          <w:bCs/>
          <w:sz w:val="22"/>
          <w:szCs w:val="22"/>
        </w:rPr>
        <w:t xml:space="preserve">bez negocjacji 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 xml:space="preserve">na podstawie art. 275 </w:t>
      </w:r>
      <w:r w:rsidR="00B222A9">
        <w:rPr>
          <w:rFonts w:asciiTheme="minorHAnsi" w:hAnsiTheme="minorHAnsi" w:cstheme="minorHAnsi"/>
          <w:bCs/>
          <w:sz w:val="22"/>
          <w:szCs w:val="22"/>
        </w:rPr>
        <w:t>pkt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 xml:space="preserve"> 1 ustawy z dnia 11 września 2019 r. – Prawo zamówień publicznych (Dz. U. z</w:t>
      </w:r>
      <w:r w:rsidR="00387B2C">
        <w:rPr>
          <w:rFonts w:asciiTheme="minorHAnsi" w:hAnsiTheme="minorHAnsi" w:cstheme="minorHAnsi"/>
          <w:bCs/>
          <w:sz w:val="22"/>
          <w:szCs w:val="22"/>
        </w:rPr>
        <w:t> 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>202</w:t>
      </w:r>
      <w:r w:rsidR="00B222A9">
        <w:rPr>
          <w:rFonts w:asciiTheme="minorHAnsi" w:hAnsiTheme="minorHAnsi" w:cstheme="minorHAnsi"/>
          <w:bCs/>
          <w:sz w:val="22"/>
          <w:szCs w:val="22"/>
        </w:rPr>
        <w:t>4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 xml:space="preserve"> r., poz.</w:t>
      </w:r>
      <w:r w:rsidR="00B222A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222A9" w:rsidRPr="00B222A9">
        <w:rPr>
          <w:rFonts w:asciiTheme="minorHAnsi" w:hAnsiTheme="minorHAnsi" w:cstheme="minorHAnsi"/>
          <w:bCs/>
          <w:sz w:val="22"/>
          <w:szCs w:val="22"/>
        </w:rPr>
        <w:t xml:space="preserve">1320 </w:t>
      </w:r>
      <w:proofErr w:type="spellStart"/>
      <w:r w:rsidR="00B222A9" w:rsidRPr="00B222A9">
        <w:rPr>
          <w:rFonts w:asciiTheme="minorHAnsi" w:hAnsiTheme="minorHAnsi" w:cstheme="minorHAnsi"/>
          <w:bCs/>
          <w:sz w:val="22"/>
          <w:szCs w:val="22"/>
        </w:rPr>
        <w:t>t.j</w:t>
      </w:r>
      <w:proofErr w:type="spellEnd"/>
      <w:r w:rsidR="00B222A9" w:rsidRPr="00B222A9">
        <w:rPr>
          <w:rFonts w:asciiTheme="minorHAnsi" w:hAnsiTheme="minorHAnsi" w:cstheme="minorHAnsi"/>
          <w:bCs/>
          <w:sz w:val="22"/>
          <w:szCs w:val="22"/>
        </w:rPr>
        <w:t>.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Pr="00A54C34">
        <w:rPr>
          <w:rFonts w:asciiTheme="minorHAnsi" w:hAnsiTheme="minorHAnsi" w:cstheme="minorHAnsi"/>
          <w:bCs/>
          <w:sz w:val="22"/>
          <w:szCs w:val="22"/>
        </w:rPr>
        <w:t>p</w:t>
      </w:r>
      <w:r w:rsidR="00073160">
        <w:rPr>
          <w:rFonts w:asciiTheme="minorHAnsi" w:hAnsiTheme="minorHAnsi" w:cstheme="minorHAnsi"/>
          <w:bCs/>
          <w:sz w:val="22"/>
          <w:szCs w:val="22"/>
        </w:rPr>
        <w:t>n.:</w:t>
      </w:r>
      <w:r w:rsidRPr="00A54C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>„Gorące posiłki w 202</w:t>
      </w:r>
      <w:r w:rsidR="00B222A9">
        <w:rPr>
          <w:rFonts w:asciiTheme="minorHAnsi" w:hAnsiTheme="minorHAnsi" w:cstheme="minorHAnsi"/>
          <w:bCs/>
          <w:sz w:val="22"/>
          <w:szCs w:val="22"/>
        </w:rPr>
        <w:t>5</w:t>
      </w:r>
      <w:r w:rsidR="00073160" w:rsidRPr="00073160">
        <w:rPr>
          <w:rFonts w:asciiTheme="minorHAnsi" w:hAnsiTheme="minorHAnsi" w:cstheme="minorHAnsi"/>
          <w:bCs/>
          <w:sz w:val="22"/>
          <w:szCs w:val="22"/>
        </w:rPr>
        <w:t xml:space="preserve"> r.”</w:t>
      </w:r>
    </w:p>
    <w:p w14:paraId="0E5731ED" w14:textId="77777777" w:rsidR="00A54C34" w:rsidRDefault="00A54C34" w:rsidP="00A54C34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1E9AB8" w14:textId="497E04A9" w:rsidR="00073160" w:rsidRPr="00073160" w:rsidRDefault="00073160" w:rsidP="00A54C34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73160">
        <w:rPr>
          <w:rFonts w:asciiTheme="minorHAnsi" w:hAnsiTheme="minorHAnsi" w:cstheme="minorHAnsi"/>
          <w:b/>
          <w:sz w:val="22"/>
          <w:szCs w:val="22"/>
          <w:u w:val="single"/>
        </w:rPr>
        <w:t>III</w:t>
      </w:r>
      <w:r w:rsidR="001605DB">
        <w:rPr>
          <w:rFonts w:asciiTheme="minorHAnsi" w:hAnsiTheme="minorHAnsi" w:cstheme="minorHAnsi"/>
          <w:b/>
          <w:sz w:val="22"/>
          <w:szCs w:val="22"/>
          <w:u w:val="single"/>
        </w:rPr>
        <w:t xml:space="preserve">. </w:t>
      </w:r>
      <w:r w:rsidRPr="00073160">
        <w:rPr>
          <w:rFonts w:asciiTheme="minorHAnsi" w:hAnsiTheme="minorHAnsi" w:cstheme="minorHAnsi"/>
          <w:b/>
          <w:sz w:val="22"/>
          <w:szCs w:val="22"/>
          <w:u w:val="single"/>
        </w:rPr>
        <w:t>Cena oferty dla przedmiotu zamówienia</w:t>
      </w:r>
    </w:p>
    <w:p w14:paraId="7A2DD7D9" w14:textId="77777777" w:rsidR="00073160" w:rsidRPr="00E86C4A" w:rsidRDefault="00073160" w:rsidP="00A54C34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634907" w14:textId="660BA042" w:rsidR="00E438B2" w:rsidRPr="00E86C4A" w:rsidRDefault="008770CE" w:rsidP="008770CE">
      <w:pPr>
        <w:tabs>
          <w:tab w:val="left" w:pos="28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 Wykonawca of</w:t>
      </w:r>
      <w:r w:rsidR="00285B52" w:rsidRPr="00285B52">
        <w:rPr>
          <w:rFonts w:asciiTheme="minorHAnsi" w:hAnsiTheme="minorHAnsi" w:cstheme="minorHAnsi"/>
          <w:sz w:val="22"/>
          <w:szCs w:val="22"/>
        </w:rPr>
        <w:t>eruje wykonanie przedmiotu zamówienia,</w:t>
      </w:r>
      <w:r>
        <w:rPr>
          <w:rFonts w:asciiTheme="minorHAnsi" w:hAnsiTheme="minorHAnsi" w:cstheme="minorHAnsi"/>
          <w:sz w:val="22"/>
          <w:szCs w:val="22"/>
        </w:rPr>
        <w:t xml:space="preserve"> uwzględniając wszystkie koszty związane z realizacją zamówienia,</w:t>
      </w:r>
      <w:r w:rsidR="00285B52" w:rsidRPr="00285B52">
        <w:rPr>
          <w:rFonts w:asciiTheme="minorHAnsi" w:hAnsiTheme="minorHAnsi" w:cstheme="minorHAnsi"/>
          <w:sz w:val="22"/>
          <w:szCs w:val="22"/>
        </w:rPr>
        <w:t xml:space="preserve"> zgodnie z opisem przedmiotu zamówienia (OPZ) i</w:t>
      </w:r>
      <w:r w:rsidR="00DC7096">
        <w:rPr>
          <w:rFonts w:asciiTheme="minorHAnsi" w:hAnsiTheme="minorHAnsi" w:cstheme="minorHAnsi"/>
          <w:sz w:val="22"/>
          <w:szCs w:val="22"/>
        </w:rPr>
        <w:t> </w:t>
      </w:r>
      <w:r w:rsidR="00285B52" w:rsidRPr="00285B52">
        <w:rPr>
          <w:rFonts w:asciiTheme="minorHAnsi" w:hAnsiTheme="minorHAnsi" w:cstheme="minorHAnsi"/>
          <w:sz w:val="22"/>
          <w:szCs w:val="22"/>
        </w:rPr>
        <w:t xml:space="preserve">określonymi w SWZ warunkami, z uwzględnieniem wzoru </w:t>
      </w:r>
      <w:r w:rsidR="00DE542E">
        <w:rPr>
          <w:rFonts w:asciiTheme="minorHAnsi" w:hAnsiTheme="minorHAnsi" w:cstheme="minorHAnsi"/>
          <w:sz w:val="22"/>
          <w:szCs w:val="22"/>
        </w:rPr>
        <w:t xml:space="preserve">projektowanych postanowień </w:t>
      </w:r>
      <w:r w:rsidR="00285B52" w:rsidRPr="00285B52">
        <w:rPr>
          <w:rFonts w:asciiTheme="minorHAnsi" w:hAnsiTheme="minorHAnsi" w:cstheme="minorHAnsi"/>
          <w:sz w:val="22"/>
          <w:szCs w:val="22"/>
        </w:rPr>
        <w:t>umowy, stanowiącego załącznik do SWZ</w:t>
      </w:r>
      <w:r w:rsidR="00E438B2" w:rsidRPr="00E86C4A">
        <w:rPr>
          <w:rFonts w:asciiTheme="minorHAnsi" w:hAnsiTheme="minorHAnsi" w:cstheme="minorHAnsi"/>
          <w:sz w:val="22"/>
          <w:szCs w:val="22"/>
        </w:rPr>
        <w:t>:</w:t>
      </w:r>
    </w:p>
    <w:p w14:paraId="19F5604C" w14:textId="79F22923" w:rsidR="0046609A" w:rsidRPr="00CF3FE6" w:rsidRDefault="0046609A" w:rsidP="00E438B2">
      <w:pPr>
        <w:rPr>
          <w:rFonts w:asciiTheme="minorHAnsi" w:hAnsiTheme="minorHAnsi" w:cstheme="minorHAnsi"/>
          <w:sz w:val="22"/>
          <w:szCs w:val="22"/>
        </w:rPr>
      </w:pPr>
    </w:p>
    <w:p w14:paraId="3D765886" w14:textId="77777777" w:rsidR="00CF3FE6" w:rsidRPr="00CF3FE6" w:rsidRDefault="00CF3FE6" w:rsidP="00CF3FE6">
      <w:pPr>
        <w:numPr>
          <w:ilvl w:val="0"/>
          <w:numId w:val="11"/>
        </w:numPr>
        <w:tabs>
          <w:tab w:val="left" w:pos="709"/>
        </w:tabs>
        <w:jc w:val="both"/>
        <w:rPr>
          <w:rFonts w:asciiTheme="minorHAnsi" w:hAnsiTheme="minorHAnsi" w:cstheme="minorHAnsi"/>
          <w:bCs/>
          <w:color w:val="0D0D0D"/>
          <w:sz w:val="22"/>
          <w:szCs w:val="22"/>
        </w:rPr>
      </w:pPr>
      <w:r w:rsidRPr="00CF3FE6">
        <w:rPr>
          <w:rFonts w:asciiTheme="minorHAnsi" w:hAnsiTheme="minorHAnsi" w:cstheme="minorHAnsi"/>
          <w:b/>
          <w:sz w:val="22"/>
          <w:szCs w:val="22"/>
        </w:rPr>
        <w:t>części nr 1 zamówienia</w:t>
      </w:r>
      <w:r w:rsidRPr="00CF3FE6">
        <w:rPr>
          <w:rFonts w:asciiTheme="minorHAnsi" w:hAnsiTheme="minorHAnsi" w:cstheme="minorHAnsi"/>
          <w:sz w:val="22"/>
          <w:szCs w:val="22"/>
        </w:rPr>
        <w:t xml:space="preserve"> – usługi „</w:t>
      </w:r>
      <w:r w:rsidRPr="00CF3FE6">
        <w:rPr>
          <w:rFonts w:asciiTheme="minorHAnsi" w:hAnsiTheme="minorHAnsi" w:cstheme="minorHAnsi"/>
          <w:b/>
          <w:sz w:val="22"/>
          <w:szCs w:val="22"/>
        </w:rPr>
        <w:t>Przygotowanie i wydawanie gorących posiłków dla klientów Miejskiego Ośrodka Pomocy Społecznej w Inowrocławiu”</w:t>
      </w:r>
      <w:r w:rsidRPr="00CF3FE6">
        <w:rPr>
          <w:rFonts w:asciiTheme="minorHAnsi" w:hAnsiTheme="minorHAnsi" w:cstheme="minorHAnsi"/>
          <w:sz w:val="22"/>
          <w:szCs w:val="22"/>
        </w:rPr>
        <w:t xml:space="preserve"> *</w:t>
      </w:r>
    </w:p>
    <w:p w14:paraId="002ED66A" w14:textId="77777777" w:rsidR="00CF3FE6" w:rsidRPr="00CF3FE6" w:rsidRDefault="00CF3FE6" w:rsidP="00CF3FE6">
      <w:pPr>
        <w:spacing w:line="276" w:lineRule="auto"/>
        <w:ind w:left="720"/>
        <w:jc w:val="both"/>
        <w:rPr>
          <w:rFonts w:asciiTheme="minorHAnsi" w:hAnsiTheme="minorHAnsi" w:cstheme="minorHAnsi"/>
          <w:bCs/>
          <w:color w:val="0D0D0D"/>
          <w:sz w:val="22"/>
          <w:szCs w:val="22"/>
        </w:rPr>
      </w:pPr>
      <w:r w:rsidRPr="00CF3FE6">
        <w:rPr>
          <w:rFonts w:asciiTheme="minorHAnsi" w:hAnsiTheme="minorHAnsi" w:cstheme="minorHAnsi"/>
          <w:bCs/>
          <w:color w:val="0D0D0D"/>
          <w:sz w:val="22"/>
          <w:szCs w:val="22"/>
        </w:rPr>
        <w:t>za cenę  brutto ….........................................................  zł*</w:t>
      </w:r>
    </w:p>
    <w:p w14:paraId="1FE449CC" w14:textId="77777777" w:rsidR="00CF3FE6" w:rsidRPr="00CF3FE6" w:rsidRDefault="00CF3FE6" w:rsidP="00CF3FE6">
      <w:pPr>
        <w:spacing w:line="276" w:lineRule="auto"/>
        <w:ind w:left="720"/>
        <w:rPr>
          <w:rFonts w:asciiTheme="minorHAnsi" w:hAnsiTheme="minorHAnsi" w:cstheme="minorHAnsi"/>
          <w:color w:val="0D0D0D"/>
          <w:sz w:val="22"/>
          <w:szCs w:val="22"/>
        </w:rPr>
      </w:pPr>
      <w:r w:rsidRPr="00CF3FE6">
        <w:rPr>
          <w:rFonts w:asciiTheme="minorHAnsi" w:hAnsiTheme="minorHAnsi" w:cstheme="minorHAnsi"/>
          <w:bCs/>
          <w:color w:val="0D0D0D"/>
          <w:sz w:val="22"/>
          <w:szCs w:val="22"/>
        </w:rPr>
        <w:t>(słownie złotych: ….......................................................................................................</w:t>
      </w:r>
      <w:r w:rsidRPr="00CF3FE6">
        <w:rPr>
          <w:rFonts w:asciiTheme="minorHAnsi" w:hAnsiTheme="minorHAnsi" w:cstheme="minorHAnsi"/>
          <w:color w:val="0D0D0D"/>
          <w:sz w:val="22"/>
          <w:szCs w:val="22"/>
        </w:rPr>
        <w:t>)*</w:t>
      </w:r>
    </w:p>
    <w:p w14:paraId="13EFCDD0" w14:textId="7E7DFBEA" w:rsidR="00CF3FE6" w:rsidRPr="00CF3FE6" w:rsidRDefault="00CF3FE6" w:rsidP="00CF3FE6">
      <w:pPr>
        <w:spacing w:line="276" w:lineRule="auto"/>
        <w:ind w:left="7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F3FE6">
        <w:rPr>
          <w:rFonts w:asciiTheme="minorHAnsi" w:hAnsiTheme="minorHAnsi" w:cstheme="minorHAnsi"/>
          <w:color w:val="0D0D0D"/>
          <w:sz w:val="22"/>
          <w:szCs w:val="22"/>
        </w:rPr>
        <w:t>Cena brutto stanowi iloczyn szacunkowej</w:t>
      </w:r>
      <w:r w:rsidR="005605C1">
        <w:rPr>
          <w:rFonts w:asciiTheme="minorHAnsi" w:hAnsiTheme="minorHAnsi" w:cstheme="minorHAnsi"/>
          <w:color w:val="0D0D0D"/>
          <w:sz w:val="22"/>
          <w:szCs w:val="22"/>
        </w:rPr>
        <w:t xml:space="preserve"> maksymalnej</w:t>
      </w:r>
      <w:r w:rsidRPr="00CF3FE6">
        <w:rPr>
          <w:rFonts w:asciiTheme="minorHAnsi" w:hAnsiTheme="minorHAnsi" w:cstheme="minorHAnsi"/>
          <w:color w:val="0D0D0D"/>
          <w:sz w:val="22"/>
          <w:szCs w:val="22"/>
        </w:rPr>
        <w:t xml:space="preserve"> liczby </w:t>
      </w:r>
      <w:r w:rsidR="009B2F0C">
        <w:rPr>
          <w:rFonts w:asciiTheme="minorHAnsi" w:hAnsiTheme="minorHAnsi" w:cstheme="minorHAnsi"/>
          <w:color w:val="0D0D0D"/>
          <w:sz w:val="22"/>
          <w:szCs w:val="22"/>
        </w:rPr>
        <w:t xml:space="preserve">gorących </w:t>
      </w:r>
      <w:r w:rsidRPr="00CF3FE6">
        <w:rPr>
          <w:rFonts w:asciiTheme="minorHAnsi" w:hAnsiTheme="minorHAnsi" w:cstheme="minorHAnsi"/>
          <w:color w:val="0D0D0D"/>
          <w:sz w:val="22"/>
          <w:szCs w:val="22"/>
        </w:rPr>
        <w:t xml:space="preserve">posiłków oraz ceny jednostkowej  brutto za </w:t>
      </w:r>
      <w:r w:rsidR="009B2F0C">
        <w:rPr>
          <w:rFonts w:asciiTheme="minorHAnsi" w:hAnsiTheme="minorHAnsi" w:cstheme="minorHAnsi"/>
          <w:color w:val="0D0D0D"/>
          <w:sz w:val="22"/>
          <w:szCs w:val="22"/>
        </w:rPr>
        <w:t>gorący</w:t>
      </w:r>
      <w:r w:rsidRPr="00CF3FE6">
        <w:rPr>
          <w:rFonts w:asciiTheme="minorHAnsi" w:hAnsiTheme="minorHAnsi" w:cstheme="minorHAnsi"/>
          <w:color w:val="0D0D0D"/>
          <w:sz w:val="22"/>
          <w:szCs w:val="22"/>
        </w:rPr>
        <w:t xml:space="preserve"> posiłek:</w:t>
      </w:r>
    </w:p>
    <w:p w14:paraId="21910B1E" w14:textId="77777777" w:rsidR="00CF3FE6" w:rsidRPr="00CF3FE6" w:rsidRDefault="00CF3FE6" w:rsidP="00CF3FE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37"/>
        <w:gridCol w:w="4377"/>
        <w:gridCol w:w="3177"/>
      </w:tblGrid>
      <w:tr w:rsidR="00CF3FE6" w:rsidRPr="00CF3FE6" w14:paraId="38523F0F" w14:textId="77777777" w:rsidTr="00B6459B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44441" w14:textId="0BBE5D11" w:rsidR="00CF3FE6" w:rsidRPr="00CF3FE6" w:rsidRDefault="00CF3FE6" w:rsidP="00B6459B">
            <w:pPr>
              <w:spacing w:line="276" w:lineRule="auto"/>
              <w:ind w:left="17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 xml:space="preserve">Szacowana </w:t>
            </w:r>
            <w:r w:rsidR="005605C1">
              <w:rPr>
                <w:rFonts w:asciiTheme="minorHAnsi" w:hAnsiTheme="minorHAnsi" w:cstheme="minorHAnsi"/>
                <w:sz w:val="22"/>
                <w:szCs w:val="22"/>
              </w:rPr>
              <w:t xml:space="preserve">maksymalna </w:t>
            </w: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liczba</w:t>
            </w:r>
            <w:r w:rsidR="009B2F0C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 xml:space="preserve"> gorących</w:t>
            </w: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 xml:space="preserve"> posiłków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B60F5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Cena jednostkowa brutto za 1 gorący posiłek [zł]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36DB2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Cena brutto oferty w [zł]</w:t>
            </w:r>
          </w:p>
          <w:p w14:paraId="33F42593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(kolumna 1 x kolumna 2)</w:t>
            </w:r>
          </w:p>
        </w:tc>
      </w:tr>
      <w:tr w:rsidR="00CF3FE6" w:rsidRPr="00CF3FE6" w14:paraId="508906DA" w14:textId="77777777" w:rsidTr="00B6459B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A074D" w14:textId="77777777" w:rsidR="00CF3FE6" w:rsidRPr="00CF3FE6" w:rsidRDefault="00CF3FE6" w:rsidP="00CB02BB">
            <w:pPr>
              <w:spacing w:line="276" w:lineRule="auto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7018C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312E8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CF3FE6" w:rsidRPr="00CF3FE6" w14:paraId="0BDD012D" w14:textId="77777777" w:rsidTr="00B6459B">
        <w:trPr>
          <w:trHeight w:val="68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8B85B" w14:textId="4993FCA2" w:rsidR="00CF3FE6" w:rsidRPr="00CF3FE6" w:rsidRDefault="003B5C02" w:rsidP="00B6459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9 125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548C3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5222D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5B860C" w14:textId="77777777" w:rsidR="00756224" w:rsidRDefault="00756224" w:rsidP="0075622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950CC5" w14:textId="1888A6BB" w:rsidR="00756224" w:rsidRDefault="008770CE" w:rsidP="00CF5C2C">
      <w:pPr>
        <w:spacing w:line="276" w:lineRule="auto"/>
        <w:ind w:left="709"/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bookmarkStart w:id="0" w:name="_Hlk90368083"/>
      <w:r>
        <w:rPr>
          <w:rFonts w:asciiTheme="minorHAnsi" w:hAnsiTheme="minorHAnsi" w:cstheme="minorHAnsi"/>
          <w:color w:val="000000" w:themeColor="text1"/>
          <w:sz w:val="22"/>
          <w:szCs w:val="22"/>
        </w:rPr>
        <w:t>Wykonawca oferuje</w:t>
      </w:r>
      <w:r w:rsidR="00756224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wykonanie </w:t>
      </w:r>
      <w:r w:rsidR="002137F2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tej części </w:t>
      </w:r>
      <w:r w:rsidR="00756224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>przedmiotu zamówieni</w:t>
      </w:r>
      <w:r w:rsidR="003324B2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="00DC7096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56224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przez szefa kuchni </w:t>
      </w:r>
      <w:r w:rsidR="00DC7096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>( imię i</w:t>
      </w:r>
      <w:r w:rsidR="002137F2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DC7096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>nazwisko )</w:t>
      </w:r>
      <w:r w:rsidR="00F47036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……………………………………………………………………………………………………………………………</w:t>
      </w:r>
      <w:r w:rsidR="002137F2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,</w:t>
      </w:r>
      <w:r w:rsidR="00756224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>który posiada .............................................</w:t>
      </w:r>
      <w:r w:rsidR="008A0BBC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56224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>lat</w:t>
      </w:r>
      <w:r w:rsidR="003324B2" w:rsidRPr="009C61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stażu pracy zawodowej na stanowisku szefa kuchni.</w:t>
      </w:r>
      <w:bookmarkEnd w:id="0"/>
    </w:p>
    <w:p w14:paraId="2EB768A7" w14:textId="77777777" w:rsidR="00CF5C2C" w:rsidRPr="00CF5C2C" w:rsidRDefault="00CF5C2C" w:rsidP="00CF5C2C">
      <w:pPr>
        <w:spacing w:line="276" w:lineRule="auto"/>
        <w:ind w:left="709"/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</w:p>
    <w:p w14:paraId="0DEEDEB3" w14:textId="73867D04" w:rsidR="00CF3FE6" w:rsidRPr="002332B5" w:rsidRDefault="00CF3FE6" w:rsidP="002B6EF7">
      <w:pPr>
        <w:pStyle w:val="Akapitzlist"/>
        <w:numPr>
          <w:ilvl w:val="0"/>
          <w:numId w:val="11"/>
        </w:numPr>
        <w:tabs>
          <w:tab w:val="left" w:pos="709"/>
        </w:tabs>
        <w:jc w:val="both"/>
        <w:rPr>
          <w:rFonts w:asciiTheme="minorHAnsi" w:hAnsiTheme="minorHAnsi" w:cstheme="minorHAnsi"/>
          <w:b/>
          <w:color w:val="000000" w:themeColor="text1"/>
        </w:rPr>
      </w:pPr>
      <w:r w:rsidRPr="00CF3FE6">
        <w:rPr>
          <w:rFonts w:asciiTheme="minorHAnsi" w:hAnsiTheme="minorHAnsi" w:cstheme="minorHAnsi"/>
          <w:b/>
        </w:rPr>
        <w:t>części nr 2 zamówienia</w:t>
      </w:r>
      <w:r w:rsidRPr="00CF3FE6">
        <w:rPr>
          <w:rFonts w:asciiTheme="minorHAnsi" w:hAnsiTheme="minorHAnsi" w:cstheme="minorHAnsi"/>
        </w:rPr>
        <w:t xml:space="preserve"> – </w:t>
      </w:r>
      <w:r w:rsidR="001F0BBB" w:rsidRPr="002332B5">
        <w:rPr>
          <w:rFonts w:asciiTheme="minorHAnsi" w:hAnsiTheme="minorHAnsi" w:cstheme="minorHAnsi"/>
          <w:b/>
          <w:bCs/>
          <w:color w:val="000000" w:themeColor="text1"/>
        </w:rPr>
        <w:t>zakres:</w:t>
      </w:r>
      <w:r w:rsidRPr="002332B5">
        <w:rPr>
          <w:rFonts w:asciiTheme="minorHAnsi" w:hAnsiTheme="minorHAnsi" w:cstheme="minorHAnsi"/>
          <w:color w:val="000000" w:themeColor="text1"/>
        </w:rPr>
        <w:t xml:space="preserve"> </w:t>
      </w:r>
      <w:r w:rsidRPr="002332B5">
        <w:rPr>
          <w:rFonts w:asciiTheme="minorHAnsi" w:hAnsiTheme="minorHAnsi" w:cstheme="minorHAnsi"/>
          <w:b/>
          <w:color w:val="000000" w:themeColor="text1"/>
        </w:rPr>
        <w:t>2a. „Przygotowanie i dostarczanie gorących posiłków dla uczestników Środowiskowego Domu Samopomocy w Inowrocławiu” 2b. „Przygotowanie i</w:t>
      </w:r>
      <w:r w:rsidR="002B6EF7">
        <w:rPr>
          <w:rFonts w:asciiTheme="minorHAnsi" w:hAnsiTheme="minorHAnsi" w:cstheme="minorHAnsi"/>
          <w:b/>
          <w:color w:val="000000" w:themeColor="text1"/>
        </w:rPr>
        <w:t> </w:t>
      </w:r>
      <w:r w:rsidRPr="002332B5">
        <w:rPr>
          <w:rFonts w:asciiTheme="minorHAnsi" w:hAnsiTheme="minorHAnsi" w:cstheme="minorHAnsi"/>
          <w:b/>
          <w:color w:val="000000" w:themeColor="text1"/>
        </w:rPr>
        <w:t>dostarczanie gorących posiłków dla klientów Miejskiego Ośrodka Pomocy Społecznej w</w:t>
      </w:r>
      <w:r w:rsidR="002B6EF7">
        <w:rPr>
          <w:rFonts w:asciiTheme="minorHAnsi" w:hAnsiTheme="minorHAnsi" w:cstheme="minorHAnsi"/>
          <w:b/>
          <w:color w:val="000000" w:themeColor="text1"/>
        </w:rPr>
        <w:t> </w:t>
      </w:r>
      <w:r w:rsidRPr="002332B5">
        <w:rPr>
          <w:rFonts w:asciiTheme="minorHAnsi" w:hAnsiTheme="minorHAnsi" w:cstheme="minorHAnsi"/>
          <w:b/>
          <w:color w:val="000000" w:themeColor="text1"/>
        </w:rPr>
        <w:t xml:space="preserve">Inowrocławiu – mieszkańców mieszkań </w:t>
      </w:r>
      <w:r w:rsidR="003B5C02">
        <w:rPr>
          <w:rFonts w:asciiTheme="minorHAnsi" w:hAnsiTheme="minorHAnsi" w:cstheme="minorHAnsi"/>
          <w:b/>
          <w:color w:val="000000" w:themeColor="text1"/>
        </w:rPr>
        <w:t>wspomaganych</w:t>
      </w:r>
      <w:r w:rsidRPr="002332B5">
        <w:rPr>
          <w:rFonts w:asciiTheme="minorHAnsi" w:hAnsiTheme="minorHAnsi" w:cstheme="minorHAnsi"/>
          <w:b/>
          <w:color w:val="000000" w:themeColor="text1"/>
        </w:rPr>
        <w:t xml:space="preserve"> przy ul. Św. Ducha 90 w</w:t>
      </w:r>
      <w:r w:rsidR="002B6EF7">
        <w:rPr>
          <w:rFonts w:asciiTheme="minorHAnsi" w:hAnsiTheme="minorHAnsi" w:cstheme="minorHAnsi"/>
          <w:b/>
          <w:color w:val="000000" w:themeColor="text1"/>
        </w:rPr>
        <w:t> </w:t>
      </w:r>
      <w:r w:rsidRPr="002332B5">
        <w:rPr>
          <w:rFonts w:asciiTheme="minorHAnsi" w:hAnsiTheme="minorHAnsi" w:cstheme="minorHAnsi"/>
          <w:b/>
          <w:color w:val="000000" w:themeColor="text1"/>
        </w:rPr>
        <w:t>Inowrocławiu”</w:t>
      </w:r>
      <w:r w:rsidRPr="002332B5">
        <w:rPr>
          <w:rFonts w:asciiTheme="minorHAnsi" w:hAnsiTheme="minorHAnsi" w:cstheme="minorHAnsi"/>
          <w:color w:val="000000" w:themeColor="text1"/>
        </w:rPr>
        <w:t xml:space="preserve"> </w:t>
      </w:r>
      <w:r w:rsidRPr="00310B83">
        <w:rPr>
          <w:rFonts w:asciiTheme="minorHAnsi" w:hAnsiTheme="minorHAnsi" w:cstheme="minorHAnsi"/>
          <w:b/>
          <w:bCs/>
          <w:color w:val="000000" w:themeColor="text1"/>
        </w:rPr>
        <w:t>2c</w:t>
      </w:r>
      <w:r w:rsidR="00310B83">
        <w:rPr>
          <w:rFonts w:asciiTheme="minorHAnsi" w:hAnsiTheme="minorHAnsi" w:cstheme="minorHAnsi"/>
          <w:b/>
          <w:bCs/>
          <w:color w:val="000000" w:themeColor="text1"/>
        </w:rPr>
        <w:t xml:space="preserve">. </w:t>
      </w:r>
      <w:r w:rsidRPr="002332B5">
        <w:rPr>
          <w:rFonts w:asciiTheme="minorHAnsi" w:hAnsiTheme="minorHAnsi" w:cstheme="minorHAnsi"/>
          <w:b/>
          <w:color w:val="000000" w:themeColor="text1"/>
        </w:rPr>
        <w:t>„Przygotowanie i dostarczanie gorących posiłków dla klientów Miejskiego Ośrodka Pomocy Społecznej w Inowrocławiu.”</w:t>
      </w:r>
      <w:r w:rsidRPr="002332B5">
        <w:rPr>
          <w:rFonts w:asciiTheme="minorHAnsi" w:hAnsiTheme="minorHAnsi" w:cstheme="minorHAnsi"/>
          <w:color w:val="000000" w:themeColor="text1"/>
        </w:rPr>
        <w:t>*</w:t>
      </w:r>
    </w:p>
    <w:p w14:paraId="1FE21F18" w14:textId="3FA3E043" w:rsidR="00CF3FE6" w:rsidRPr="002332B5" w:rsidRDefault="00CF3FE6" w:rsidP="00CF3FE6">
      <w:pPr>
        <w:spacing w:line="276" w:lineRule="auto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332B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 cenę  brutto</w:t>
      </w: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2332B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za </w:t>
      </w:r>
      <w:r w:rsidR="003324B2" w:rsidRPr="002332B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zakres</w:t>
      </w:r>
      <w:r w:rsidRPr="002332B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2a, 2b i 2c </w:t>
      </w:r>
      <w:r w:rsidRPr="002332B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….........................................................  zł*</w:t>
      </w:r>
    </w:p>
    <w:p w14:paraId="40CF99AF" w14:textId="77777777" w:rsidR="00CF3FE6" w:rsidRPr="002332B5" w:rsidRDefault="00CF3FE6" w:rsidP="00CF3FE6">
      <w:pPr>
        <w:spacing w:line="276" w:lineRule="auto"/>
        <w:ind w:left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332B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(słownie złotych: ….......................................................................................................</w:t>
      </w: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>)*</w:t>
      </w:r>
    </w:p>
    <w:p w14:paraId="7747B0BA" w14:textId="6ECB2FCA" w:rsidR="00CF3FE6" w:rsidRPr="002332B5" w:rsidRDefault="00CF3FE6" w:rsidP="00CF3FE6">
      <w:pPr>
        <w:spacing w:line="276" w:lineRule="auto"/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>Cena brutto stanowi</w:t>
      </w:r>
      <w:r w:rsidR="00975DB9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suma</w:t>
      </w: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iloczyn</w:t>
      </w:r>
      <w:r w:rsidR="00975DB9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szacunkowej </w:t>
      </w:r>
      <w:r w:rsidR="005605C1">
        <w:rPr>
          <w:rFonts w:asciiTheme="minorHAnsi" w:hAnsiTheme="minorHAnsi" w:cstheme="minorHAnsi"/>
          <w:color w:val="0D0D0D"/>
          <w:sz w:val="22"/>
          <w:szCs w:val="22"/>
        </w:rPr>
        <w:t>maksymalnej</w:t>
      </w:r>
      <w:r w:rsidR="005605C1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liczby </w:t>
      </w:r>
      <w:r w:rsidR="009B2F0C">
        <w:rPr>
          <w:rFonts w:asciiTheme="minorHAnsi" w:hAnsiTheme="minorHAnsi" w:cstheme="minorHAnsi"/>
          <w:color w:val="0D0D0D"/>
          <w:sz w:val="22"/>
          <w:szCs w:val="22"/>
        </w:rPr>
        <w:t>gorących</w:t>
      </w:r>
      <w:r w:rsidR="009B2F0C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posiłków oraz ceny jednostkowej  brutto za </w:t>
      </w:r>
      <w:r w:rsidR="009B2F0C">
        <w:rPr>
          <w:rFonts w:asciiTheme="minorHAnsi" w:hAnsiTheme="minorHAnsi" w:cstheme="minorHAnsi"/>
          <w:color w:val="0D0D0D"/>
          <w:sz w:val="22"/>
          <w:szCs w:val="22"/>
        </w:rPr>
        <w:t>gorący</w:t>
      </w:r>
      <w:r w:rsidR="009B2F0C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posiłek za </w:t>
      </w:r>
      <w:r w:rsidR="00975DB9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>zakres</w:t>
      </w:r>
      <w:r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2a, 2b i 2c:</w:t>
      </w:r>
    </w:p>
    <w:p w14:paraId="5CA8DF5C" w14:textId="77777777" w:rsidR="005A2F0F" w:rsidRPr="00975DB9" w:rsidRDefault="005A2F0F" w:rsidP="00CF3FE6">
      <w:pPr>
        <w:spacing w:line="276" w:lineRule="auto"/>
        <w:ind w:left="720"/>
        <w:jc w:val="both"/>
        <w:rPr>
          <w:rFonts w:asciiTheme="minorHAnsi" w:hAnsiTheme="minorHAnsi" w:cstheme="minorHAnsi"/>
          <w:bCs/>
          <w:color w:val="7030A0"/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2693"/>
        <w:gridCol w:w="2410"/>
        <w:gridCol w:w="3260"/>
      </w:tblGrid>
      <w:tr w:rsidR="00CF3FE6" w:rsidRPr="00CF3FE6" w14:paraId="665AC31C" w14:textId="77777777" w:rsidTr="00B6459B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453CDD4" w14:textId="68DC69E6" w:rsidR="00CF3FE6" w:rsidRPr="00CF3FE6" w:rsidRDefault="00CF3FE6" w:rsidP="00B6459B">
            <w:pPr>
              <w:spacing w:line="276" w:lineRule="auto"/>
              <w:ind w:left="17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 xml:space="preserve">Nr </w:t>
            </w:r>
            <w:r w:rsidR="003324B2" w:rsidRPr="009C61A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zakresu</w:t>
            </w:r>
            <w:r w:rsidRPr="009C61A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zamówienia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BF409" w14:textId="2105097A" w:rsidR="00CF3FE6" w:rsidRPr="00CF3FE6" w:rsidRDefault="00CF3FE6" w:rsidP="00B6459B">
            <w:pPr>
              <w:spacing w:line="276" w:lineRule="auto"/>
              <w:ind w:left="17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 xml:space="preserve">Szacowana </w:t>
            </w:r>
            <w:r w:rsidR="005605C1">
              <w:rPr>
                <w:rFonts w:asciiTheme="minorHAnsi" w:hAnsiTheme="minorHAnsi" w:cstheme="minorHAnsi"/>
                <w:sz w:val="22"/>
                <w:szCs w:val="22"/>
              </w:rPr>
              <w:t xml:space="preserve">maksymalna </w:t>
            </w: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 xml:space="preserve">liczba </w:t>
            </w:r>
            <w:r w:rsidR="009B2F0C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>gorących</w:t>
            </w: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 xml:space="preserve"> posiłków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DFC0C" w14:textId="77777777" w:rsidR="00CF3FE6" w:rsidRPr="00CF3FE6" w:rsidRDefault="00CF3FE6" w:rsidP="00B6459B">
            <w:pPr>
              <w:spacing w:line="276" w:lineRule="auto"/>
              <w:ind w:left="3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Cena jednostkowa brutto za 1 gorący posiłek [zł]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B3F16" w14:textId="77777777" w:rsidR="00CF3FE6" w:rsidRPr="00CF3FE6" w:rsidRDefault="00CF3FE6" w:rsidP="00B6459B">
            <w:pPr>
              <w:spacing w:line="276" w:lineRule="auto"/>
              <w:ind w:left="17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Cena brutto oferty w [zł]</w:t>
            </w:r>
          </w:p>
          <w:p w14:paraId="341009F5" w14:textId="77777777" w:rsidR="00CF3FE6" w:rsidRPr="00CF3FE6" w:rsidRDefault="00CF3FE6" w:rsidP="00B6459B">
            <w:pPr>
              <w:spacing w:line="276" w:lineRule="auto"/>
              <w:ind w:left="17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(kolumna 1 x kolumna 2)</w:t>
            </w:r>
          </w:p>
        </w:tc>
      </w:tr>
      <w:tr w:rsidR="00CF3FE6" w:rsidRPr="00CF3FE6" w14:paraId="51713770" w14:textId="77777777" w:rsidTr="00B6459B"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2FBF179" w14:textId="77777777" w:rsidR="00CF3FE6" w:rsidRPr="00CF3FE6" w:rsidRDefault="00CF3FE6" w:rsidP="00B6459B">
            <w:pPr>
              <w:spacing w:line="276" w:lineRule="auto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B82CD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5D620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479CB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CF3FE6" w:rsidRPr="00CF3FE6" w14:paraId="5FABA990" w14:textId="77777777" w:rsidTr="00B6459B">
        <w:trPr>
          <w:trHeight w:val="68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68A398" w14:textId="779D4B47" w:rsidR="00CF3FE6" w:rsidRPr="00CF3FE6" w:rsidRDefault="00CF3FE6" w:rsidP="00B6459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2a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8EB3D" w14:textId="4426692E" w:rsidR="00CF3FE6" w:rsidRPr="00C759AE" w:rsidRDefault="00B222A9" w:rsidP="00B6459B">
            <w:pPr>
              <w:spacing w:line="276" w:lineRule="auto"/>
              <w:jc w:val="center"/>
              <w:rPr>
                <w:rFonts w:asciiTheme="minorHAnsi" w:hAnsiTheme="minorHAnsi" w:cstheme="minorHAnsi"/>
                <w:color w:val="92D050"/>
                <w:sz w:val="22"/>
                <w:szCs w:val="22"/>
              </w:rPr>
            </w:pPr>
            <w:r>
              <w:rPr>
                <w:rFonts w:asciiTheme="minorHAnsi" w:eastAsia="Arial Unicode MS" w:hAnsiTheme="minorHAnsi" w:cstheme="minorHAnsi"/>
                <w:color w:val="000000" w:themeColor="text1"/>
                <w:kern w:val="32"/>
                <w:sz w:val="22"/>
                <w:szCs w:val="22"/>
              </w:rPr>
              <w:t>10 575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56817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7079B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3FE6" w:rsidRPr="00CF3FE6" w14:paraId="1978872F" w14:textId="77777777" w:rsidTr="00B6459B">
        <w:trPr>
          <w:trHeight w:val="68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94D480" w14:textId="293430B7" w:rsidR="00CF3FE6" w:rsidRPr="00CF3FE6" w:rsidRDefault="00CF3FE6" w:rsidP="00B6459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2b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90E84" w14:textId="0724BF61" w:rsidR="00CF3FE6" w:rsidRPr="00C759AE" w:rsidRDefault="003B5C02" w:rsidP="00B6459B">
            <w:pPr>
              <w:spacing w:line="276" w:lineRule="auto"/>
              <w:jc w:val="center"/>
              <w:rPr>
                <w:rFonts w:asciiTheme="minorHAnsi" w:hAnsiTheme="minorHAnsi" w:cstheme="minorHAnsi"/>
                <w:color w:val="92D050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kern w:val="32"/>
                <w:sz w:val="22"/>
                <w:szCs w:val="22"/>
              </w:rPr>
              <w:t>1 095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E9388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E7702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3FE6" w:rsidRPr="00CF3FE6" w14:paraId="7389F746" w14:textId="77777777" w:rsidTr="00B6459B">
        <w:trPr>
          <w:trHeight w:val="68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E6C86D" w14:textId="7ABDC3B9" w:rsidR="00CF3FE6" w:rsidRPr="00CF3FE6" w:rsidRDefault="00CF3FE6" w:rsidP="00B6459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FE6">
              <w:rPr>
                <w:rFonts w:asciiTheme="minorHAnsi" w:hAnsiTheme="minorHAnsi" w:cstheme="minorHAnsi"/>
                <w:sz w:val="22"/>
                <w:szCs w:val="22"/>
              </w:rPr>
              <w:t>2c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3D9D6" w14:textId="1832AF5B" w:rsidR="00CF3FE6" w:rsidRPr="00C759AE" w:rsidRDefault="00A7753A" w:rsidP="00B6459B">
            <w:pPr>
              <w:spacing w:line="276" w:lineRule="auto"/>
              <w:jc w:val="center"/>
              <w:rPr>
                <w:rFonts w:asciiTheme="minorHAnsi" w:hAnsiTheme="minorHAnsi" w:cstheme="minorHAnsi"/>
                <w:color w:val="92D050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kern w:val="32"/>
                <w:sz w:val="22"/>
                <w:szCs w:val="22"/>
              </w:rPr>
              <w:t xml:space="preserve">4 </w:t>
            </w:r>
            <w:r w:rsidR="00BD588B">
              <w:rPr>
                <w:rFonts w:ascii="Calibri" w:eastAsia="Arial Unicode MS" w:hAnsi="Calibri" w:cs="Calibri"/>
                <w:kern w:val="32"/>
                <w:sz w:val="22"/>
                <w:szCs w:val="22"/>
              </w:rPr>
              <w:t>7</w:t>
            </w:r>
            <w:r w:rsidR="003B5C02">
              <w:rPr>
                <w:rFonts w:ascii="Calibri" w:eastAsia="Arial Unicode MS" w:hAnsi="Calibri" w:cs="Calibri"/>
                <w:kern w:val="32"/>
                <w:sz w:val="22"/>
                <w:szCs w:val="22"/>
              </w:rPr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8B139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3A04F" w14:textId="77777777" w:rsidR="00CF3FE6" w:rsidRPr="00CF3FE6" w:rsidRDefault="00CF3FE6" w:rsidP="00B6459B">
            <w:pPr>
              <w:spacing w:line="276" w:lineRule="auto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3FE6" w:rsidRPr="002332B5" w14:paraId="0AB4CB99" w14:textId="77777777" w:rsidTr="00B6459B"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02CF2" w14:textId="77777777" w:rsidR="00CF3FE6" w:rsidRPr="002332B5" w:rsidRDefault="00CF3FE6" w:rsidP="00B6459B">
            <w:pPr>
              <w:spacing w:line="276" w:lineRule="auto"/>
              <w:ind w:left="7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92904C6" w14:textId="77777777" w:rsidR="00CF3FE6" w:rsidRPr="002332B5" w:rsidRDefault="00CF3FE6" w:rsidP="00B6459B">
            <w:pPr>
              <w:spacing w:line="276" w:lineRule="auto"/>
              <w:ind w:left="7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5A8F6FF" w14:textId="0E5E3F5C" w:rsidR="00CF3FE6" w:rsidRPr="002332B5" w:rsidRDefault="00CF3FE6" w:rsidP="00B6459B">
            <w:pPr>
              <w:spacing w:line="276" w:lineRule="auto"/>
              <w:ind w:left="720"/>
              <w:jc w:val="right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332B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RAZEM </w:t>
            </w:r>
            <w:r w:rsidR="00975DB9" w:rsidRPr="002332B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ZAKRES</w:t>
            </w:r>
            <w:r w:rsidRPr="002332B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2a, 2b i 2c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87105" w14:textId="77777777" w:rsidR="00CF3FE6" w:rsidRPr="002332B5" w:rsidRDefault="00CF3FE6" w:rsidP="00B6459B">
            <w:pPr>
              <w:spacing w:line="276" w:lineRule="auto"/>
              <w:ind w:left="7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F6B4DAE" w14:textId="77777777" w:rsidR="003324B2" w:rsidRPr="002332B5" w:rsidRDefault="003324B2" w:rsidP="003324B2">
      <w:pPr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D88082E" w14:textId="1184CB70" w:rsidR="000D752A" w:rsidRPr="00B76261" w:rsidRDefault="008770CE" w:rsidP="00B76261">
      <w:pPr>
        <w:spacing w:line="276" w:lineRule="auto"/>
        <w:ind w:left="709"/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Wykonawca oferuje</w:t>
      </w:r>
      <w:r w:rsidR="003324B2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wykonanie tej części przedmiotu zamówienia przez szefa kuchni ( imię i nazwisko ) …………………………………………………………………………………………………………………………… ,który posiada .............................................</w:t>
      </w:r>
      <w:r w:rsidR="008A0BBC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324B2" w:rsidRPr="002332B5">
        <w:rPr>
          <w:rFonts w:asciiTheme="minorHAnsi" w:hAnsiTheme="minorHAnsi" w:cstheme="minorHAnsi"/>
          <w:color w:val="000000" w:themeColor="text1"/>
          <w:sz w:val="22"/>
          <w:szCs w:val="22"/>
        </w:rPr>
        <w:t>lat stażu pracy zawodowej na stanowisku szefa kuchni.</w:t>
      </w:r>
    </w:p>
    <w:p w14:paraId="34DEB09F" w14:textId="48EA0C76" w:rsidR="00E74FC3" w:rsidRPr="00E74FC3" w:rsidRDefault="008770CE" w:rsidP="00E74FC3">
      <w:pPr>
        <w:numPr>
          <w:ilvl w:val="0"/>
          <w:numId w:val="1"/>
        </w:numPr>
        <w:tabs>
          <w:tab w:val="left" w:pos="284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Wykonawca o</w:t>
      </w:r>
      <w:r w:rsidR="0046609A" w:rsidRPr="00E86C4A">
        <w:rPr>
          <w:rFonts w:asciiTheme="minorHAnsi" w:hAnsiTheme="minorHAnsi" w:cstheme="minorHAnsi"/>
          <w:b/>
          <w:color w:val="000000"/>
          <w:sz w:val="22"/>
          <w:szCs w:val="22"/>
        </w:rPr>
        <w:t>świadcza, że:</w:t>
      </w:r>
    </w:p>
    <w:p w14:paraId="7B81639B" w14:textId="251AAEC1" w:rsidR="00E74FC3" w:rsidRPr="00E74FC3" w:rsidRDefault="00E74FC3" w:rsidP="00D96DB4">
      <w:pPr>
        <w:tabs>
          <w:tab w:val="left" w:pos="284"/>
        </w:tabs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Pr="00E74FC3">
        <w:rPr>
          <w:rFonts w:asciiTheme="minorHAnsi" w:hAnsiTheme="minorHAnsi" w:cstheme="minorHAnsi"/>
          <w:color w:val="000000"/>
          <w:sz w:val="22"/>
          <w:szCs w:val="22"/>
        </w:rPr>
        <w:t xml:space="preserve">kładając ofertę w ww. postępowaniu o udzielenie zamówienia na usługi społeczne dysponuje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na czas realizacji przedmiotu zamówienia </w:t>
      </w:r>
      <w:r w:rsidRPr="00E74FC3">
        <w:rPr>
          <w:rFonts w:asciiTheme="minorHAnsi" w:hAnsiTheme="minorHAnsi" w:cstheme="minorHAnsi"/>
          <w:color w:val="000000"/>
          <w:sz w:val="22"/>
          <w:szCs w:val="22"/>
        </w:rPr>
        <w:t>zakładem prowadzącym działalność związaną z produkcją lub obrotem żywności w rozumieniu ustawy z dnia 25 sierpnia 2006 r. o bezpieczeństwie żywności i żywienia (Dz.U. z 202</w:t>
      </w:r>
      <w:r w:rsidR="00EC4C06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E74FC3">
        <w:rPr>
          <w:rFonts w:asciiTheme="minorHAnsi" w:hAnsiTheme="minorHAnsi" w:cstheme="minorHAnsi"/>
          <w:color w:val="000000"/>
          <w:sz w:val="22"/>
          <w:szCs w:val="22"/>
        </w:rPr>
        <w:t xml:space="preserve"> r.</w:t>
      </w:r>
      <w:r w:rsidR="005C59AC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E74FC3">
        <w:rPr>
          <w:rFonts w:asciiTheme="minorHAnsi" w:hAnsiTheme="minorHAnsi" w:cstheme="minorHAnsi"/>
          <w:color w:val="000000"/>
          <w:sz w:val="22"/>
          <w:szCs w:val="22"/>
        </w:rPr>
        <w:t xml:space="preserve"> poz. </w:t>
      </w:r>
      <w:r w:rsidR="00EC4C06">
        <w:rPr>
          <w:rFonts w:asciiTheme="minorHAnsi" w:hAnsiTheme="minorHAnsi" w:cstheme="minorHAnsi"/>
          <w:color w:val="000000"/>
          <w:sz w:val="22"/>
          <w:szCs w:val="22"/>
        </w:rPr>
        <w:t>1448</w:t>
      </w:r>
      <w:r w:rsidRPr="00E74FC3"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14:paraId="2DD7321D" w14:textId="77777777" w:rsidR="00E74FC3" w:rsidRPr="00E74FC3" w:rsidRDefault="00E74FC3" w:rsidP="00E74FC3">
      <w:pPr>
        <w:tabs>
          <w:tab w:val="left" w:pos="284"/>
        </w:tabs>
        <w:ind w:left="7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3AA3F4E" w14:textId="296A9A03" w:rsidR="00E74FC3" w:rsidRPr="00E74FC3" w:rsidRDefault="00E74FC3" w:rsidP="00E74FC3">
      <w:pPr>
        <w:tabs>
          <w:tab w:val="left" w:pos="284"/>
        </w:tabs>
        <w:ind w:left="7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A324A">
        <w:rPr>
          <w:rFonts w:asciiTheme="minorHAnsi" w:hAnsiTheme="minorHAnsi" w:cstheme="minorHAnsi"/>
          <w:color w:val="000000"/>
          <w:sz w:val="22"/>
          <w:szCs w:val="22"/>
        </w:rPr>
        <w:t>Nazwa i adres zakładu:</w:t>
      </w:r>
      <w:r w:rsidRPr="00E74FC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………………………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……………………………..</w:t>
      </w:r>
      <w:r w:rsidRPr="00E74FC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………………………………………………..</w:t>
      </w:r>
    </w:p>
    <w:p w14:paraId="254B52BA" w14:textId="77777777" w:rsidR="00E74FC3" w:rsidRPr="00E74FC3" w:rsidRDefault="00E74FC3" w:rsidP="00E74FC3">
      <w:pPr>
        <w:tabs>
          <w:tab w:val="left" w:pos="284"/>
        </w:tabs>
        <w:ind w:left="7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5B176AC" w14:textId="3869D246" w:rsidR="00E74FC3" w:rsidRDefault="00E74FC3" w:rsidP="00E74FC3">
      <w:pPr>
        <w:tabs>
          <w:tab w:val="left" w:pos="284"/>
        </w:tabs>
        <w:ind w:left="7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74FC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………………………………………………………………………………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……………………………………….</w:t>
      </w:r>
      <w:r w:rsidRPr="00E74FC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………………….</w:t>
      </w:r>
    </w:p>
    <w:p w14:paraId="44F1D4F8" w14:textId="77777777" w:rsidR="00CF5C2C" w:rsidRDefault="00CF5C2C" w:rsidP="008770CE">
      <w:pPr>
        <w:ind w:right="-286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A2B3E1" w14:textId="6C3B95E1" w:rsidR="008770CE" w:rsidRPr="00D96DB4" w:rsidRDefault="008770CE" w:rsidP="008770CE">
      <w:pPr>
        <w:ind w:right="-28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96DB4">
        <w:rPr>
          <w:rFonts w:asciiTheme="minorHAnsi" w:hAnsiTheme="minorHAnsi" w:cstheme="minorHAnsi"/>
          <w:b/>
          <w:sz w:val="22"/>
          <w:szCs w:val="22"/>
          <w:u w:val="single"/>
        </w:rPr>
        <w:t>IV.  Wykonawca składając ofertę oświadcza, że</w:t>
      </w:r>
      <w:r w:rsidR="00D96DB4" w:rsidRPr="00D96DB4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725FCE3E" w14:textId="77777777" w:rsidR="00D96DB4" w:rsidRPr="00D96DB4" w:rsidRDefault="00D96DB4" w:rsidP="008770CE">
      <w:pPr>
        <w:ind w:right="-286"/>
        <w:rPr>
          <w:rFonts w:asciiTheme="minorHAnsi" w:hAnsiTheme="minorHAnsi" w:cstheme="minorHAnsi"/>
          <w:b/>
          <w:bCs/>
          <w:sz w:val="22"/>
          <w:szCs w:val="22"/>
        </w:rPr>
      </w:pPr>
    </w:p>
    <w:p w14:paraId="56DB9056" w14:textId="38D208D9" w:rsidR="008770CE" w:rsidRPr="00D96DB4" w:rsidRDefault="008770CE" w:rsidP="008770CE">
      <w:pPr>
        <w:widowControl/>
        <w:numPr>
          <w:ilvl w:val="0"/>
          <w:numId w:val="49"/>
        </w:numPr>
        <w:suppressAutoHyphens w:val="0"/>
        <w:spacing w:line="276" w:lineRule="auto"/>
        <w:ind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DB4">
        <w:rPr>
          <w:rFonts w:asciiTheme="minorHAnsi" w:hAnsiTheme="minorHAnsi" w:cstheme="minorHAnsi"/>
          <w:sz w:val="22"/>
          <w:szCs w:val="22"/>
        </w:rPr>
        <w:t xml:space="preserve">Usługi będą zrealizowane w </w:t>
      </w:r>
      <w:r w:rsidR="00D96DB4">
        <w:rPr>
          <w:rFonts w:asciiTheme="minorHAnsi" w:hAnsiTheme="minorHAnsi" w:cstheme="minorHAnsi"/>
          <w:sz w:val="22"/>
          <w:szCs w:val="22"/>
        </w:rPr>
        <w:t>terminie określonym</w:t>
      </w:r>
      <w:r w:rsidRPr="00D96DB4">
        <w:rPr>
          <w:rFonts w:asciiTheme="minorHAnsi" w:hAnsiTheme="minorHAnsi" w:cstheme="minorHAnsi"/>
          <w:sz w:val="22"/>
          <w:szCs w:val="22"/>
        </w:rPr>
        <w:t xml:space="preserve"> w SWZ</w:t>
      </w:r>
      <w:r w:rsidR="00D96DB4">
        <w:rPr>
          <w:rFonts w:asciiTheme="minorHAnsi" w:hAnsiTheme="minorHAnsi" w:cstheme="minorHAnsi"/>
          <w:sz w:val="22"/>
          <w:szCs w:val="22"/>
        </w:rPr>
        <w:t>.</w:t>
      </w:r>
    </w:p>
    <w:p w14:paraId="403D05AA" w14:textId="77777777" w:rsidR="008770CE" w:rsidRPr="00D96DB4" w:rsidRDefault="008770CE" w:rsidP="008770CE">
      <w:pPr>
        <w:widowControl/>
        <w:numPr>
          <w:ilvl w:val="0"/>
          <w:numId w:val="49"/>
        </w:numPr>
        <w:suppressAutoHyphens w:val="0"/>
        <w:spacing w:line="276" w:lineRule="auto"/>
        <w:ind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DB4">
        <w:rPr>
          <w:rFonts w:asciiTheme="minorHAnsi" w:hAnsiTheme="minorHAnsi" w:cstheme="minorHAnsi"/>
          <w:sz w:val="22"/>
          <w:szCs w:val="22"/>
        </w:rPr>
        <w:lastRenderedPageBreak/>
        <w:t xml:space="preserve">Cena podana powyżej jest niezmienna (z wyjątkiem okoliczności przewidzianych </w:t>
      </w:r>
      <w:r w:rsidRPr="00D96DB4">
        <w:rPr>
          <w:rFonts w:asciiTheme="minorHAnsi" w:hAnsiTheme="minorHAnsi" w:cstheme="minorHAnsi"/>
          <w:sz w:val="22"/>
          <w:szCs w:val="22"/>
        </w:rPr>
        <w:br/>
        <w:t>w projektowanych postanowieniach umowy, bądź w przypadkach, o których mowa w SWZ) w okresie realizacji przedmiotu zamówienia i obejmuje wszystkie koszty, jakie ponosi Zamawiający w związku z realizacją przedmiotowego zamówienia. Wynagrodzenie będzie płatne stosownie do postanowień wzoru umowy, w terminach i w sposób przewidziany w tym wzorze.</w:t>
      </w:r>
    </w:p>
    <w:p w14:paraId="000F1D1C" w14:textId="77777777" w:rsidR="008770CE" w:rsidRPr="00D96DB4" w:rsidRDefault="008770CE" w:rsidP="008770CE">
      <w:pPr>
        <w:widowControl/>
        <w:numPr>
          <w:ilvl w:val="0"/>
          <w:numId w:val="49"/>
        </w:numPr>
        <w:suppressAutoHyphens w:val="0"/>
        <w:spacing w:line="276" w:lineRule="auto"/>
        <w:ind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DB4">
        <w:rPr>
          <w:rFonts w:asciiTheme="minorHAnsi" w:hAnsiTheme="minorHAnsi" w:cstheme="minorHAnsi"/>
          <w:sz w:val="22"/>
          <w:szCs w:val="22"/>
        </w:rPr>
        <w:t>Zapoznał się ze Specyfikacją Warunków Zamówienia wraz z załączonymi do niej dokumentami. Przyjmujemy przekazane dokumenty bez zastrzeżeń i zobowiązujemy się do wykonania przedmiotu zamówienia, zgodnie z warunkami w nich zawartymi. Dane zawarte w ofercie, dokumentach i oświadczeniach są zgodne ze stanem faktycznym.</w:t>
      </w:r>
    </w:p>
    <w:p w14:paraId="5EDC602F" w14:textId="77777777" w:rsidR="008770CE" w:rsidRPr="00D96DB4" w:rsidRDefault="008770CE" w:rsidP="008770CE">
      <w:pPr>
        <w:widowControl/>
        <w:numPr>
          <w:ilvl w:val="0"/>
          <w:numId w:val="49"/>
        </w:numPr>
        <w:suppressAutoHyphens w:val="0"/>
        <w:spacing w:line="276" w:lineRule="auto"/>
        <w:ind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DB4">
        <w:rPr>
          <w:rFonts w:asciiTheme="minorHAnsi" w:hAnsiTheme="minorHAnsi" w:cstheme="minorHAnsi"/>
          <w:snapToGrid w:val="0"/>
          <w:sz w:val="22"/>
          <w:szCs w:val="22"/>
        </w:rPr>
        <w:t>Zapoznał się z projektowanymi postanowieniami umowy załączonym do dokumentacji postępowania i akceptuje ją bez zastrzeżeń oraz zobowiązuje się, w przypadku wyboru jego oferty, do zawarcia umowy wg wyżej wymienionych postanowień umowy, w miejscu i terminie wyznaczonym przez Zamawiającego.</w:t>
      </w:r>
    </w:p>
    <w:p w14:paraId="4762E0F0" w14:textId="1AAA884B" w:rsidR="008770CE" w:rsidRPr="00D96DB4" w:rsidRDefault="008770CE" w:rsidP="008770CE">
      <w:pPr>
        <w:widowControl/>
        <w:numPr>
          <w:ilvl w:val="0"/>
          <w:numId w:val="49"/>
        </w:numPr>
        <w:suppressAutoHyphens w:val="0"/>
        <w:spacing w:line="276" w:lineRule="auto"/>
        <w:ind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DB4">
        <w:rPr>
          <w:rFonts w:asciiTheme="minorHAnsi" w:hAnsiTheme="minorHAnsi" w:cstheme="minorHAnsi"/>
          <w:sz w:val="22"/>
          <w:szCs w:val="22"/>
        </w:rPr>
        <w:t>Uważa się za związan</w:t>
      </w:r>
      <w:r w:rsidR="00D96DB4">
        <w:rPr>
          <w:rFonts w:asciiTheme="minorHAnsi" w:hAnsiTheme="minorHAnsi" w:cstheme="minorHAnsi"/>
          <w:sz w:val="22"/>
          <w:szCs w:val="22"/>
        </w:rPr>
        <w:t>ego</w:t>
      </w:r>
      <w:r w:rsidRPr="00D96DB4">
        <w:rPr>
          <w:rFonts w:asciiTheme="minorHAnsi" w:hAnsiTheme="minorHAnsi" w:cstheme="minorHAnsi"/>
          <w:sz w:val="22"/>
          <w:szCs w:val="22"/>
        </w:rPr>
        <w:t xml:space="preserve"> niniejszą ofertą przez czas wskazany w Rozdziale XI SWZ</w:t>
      </w:r>
      <w:r w:rsidR="00AA56AE">
        <w:rPr>
          <w:rFonts w:asciiTheme="minorHAnsi" w:hAnsiTheme="minorHAnsi" w:cstheme="minorHAnsi"/>
          <w:sz w:val="22"/>
          <w:szCs w:val="22"/>
        </w:rPr>
        <w:t>, tj. 2</w:t>
      </w:r>
      <w:r w:rsidR="003B5C02">
        <w:rPr>
          <w:rFonts w:asciiTheme="minorHAnsi" w:hAnsiTheme="minorHAnsi" w:cstheme="minorHAnsi"/>
          <w:sz w:val="22"/>
          <w:szCs w:val="22"/>
        </w:rPr>
        <w:t>5</w:t>
      </w:r>
      <w:r w:rsidR="00AA56AE">
        <w:rPr>
          <w:rFonts w:asciiTheme="minorHAnsi" w:hAnsiTheme="minorHAnsi" w:cstheme="minorHAnsi"/>
          <w:sz w:val="22"/>
          <w:szCs w:val="22"/>
        </w:rPr>
        <w:t>.12.202</w:t>
      </w:r>
      <w:r w:rsidR="003B5C02">
        <w:rPr>
          <w:rFonts w:asciiTheme="minorHAnsi" w:hAnsiTheme="minorHAnsi" w:cstheme="minorHAnsi"/>
          <w:sz w:val="22"/>
          <w:szCs w:val="22"/>
        </w:rPr>
        <w:t>4</w:t>
      </w:r>
      <w:r w:rsidR="00AA56AE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375C33F3" w14:textId="02F98A12" w:rsidR="008770CE" w:rsidRPr="00D96DB4" w:rsidRDefault="008770CE" w:rsidP="008770CE">
      <w:pPr>
        <w:widowControl/>
        <w:numPr>
          <w:ilvl w:val="0"/>
          <w:numId w:val="49"/>
        </w:numPr>
        <w:suppressAutoHyphens w:val="0"/>
        <w:spacing w:line="276" w:lineRule="auto"/>
        <w:ind w:right="-28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DB4">
        <w:rPr>
          <w:rFonts w:asciiTheme="minorHAnsi" w:hAnsiTheme="minorHAnsi" w:cstheme="minorHAnsi"/>
          <w:bCs/>
          <w:sz w:val="22"/>
          <w:szCs w:val="22"/>
        </w:rPr>
        <w:t>Oferta zawiera na stronach od …….. do ……. informacje stanowiące tajemnicę przedsiębiorstwa w rozumieniu art. 11 ust. 4 ustawy z dnia 16 kwietnia 1993 r. o zwalczaniu nieuczciwej konkurencji (Dz.</w:t>
      </w:r>
      <w:r w:rsidR="0003591E">
        <w:rPr>
          <w:rFonts w:asciiTheme="minorHAnsi" w:hAnsiTheme="minorHAnsi" w:cstheme="minorHAnsi"/>
          <w:bCs/>
          <w:sz w:val="22"/>
          <w:szCs w:val="22"/>
        </w:rPr>
        <w:t> </w:t>
      </w:r>
      <w:r w:rsidRPr="00D96DB4">
        <w:rPr>
          <w:rFonts w:asciiTheme="minorHAnsi" w:hAnsiTheme="minorHAnsi" w:cstheme="minorHAnsi"/>
          <w:bCs/>
          <w:sz w:val="22"/>
          <w:szCs w:val="22"/>
        </w:rPr>
        <w:t xml:space="preserve">U. z 2022 r. poz. 1233). Informacje te zawarte są i zabezpieczone stosownie do opisu znajdującego się w SWZ. </w:t>
      </w:r>
    </w:p>
    <w:p w14:paraId="6741C62B" w14:textId="77777777" w:rsidR="008770CE" w:rsidRPr="00D96DB4" w:rsidRDefault="008770CE" w:rsidP="008770CE">
      <w:pPr>
        <w:pStyle w:val="Annexetitre"/>
        <w:spacing w:line="276" w:lineRule="auto"/>
        <w:jc w:val="left"/>
        <w:rPr>
          <w:rFonts w:asciiTheme="minorHAnsi" w:hAnsiTheme="minorHAnsi" w:cstheme="minorHAnsi"/>
          <w:sz w:val="22"/>
        </w:rPr>
      </w:pPr>
      <w:r w:rsidRPr="00D96DB4">
        <w:rPr>
          <w:rFonts w:asciiTheme="minorHAnsi" w:hAnsiTheme="minorHAnsi" w:cstheme="minorHAnsi"/>
          <w:sz w:val="22"/>
        </w:rPr>
        <w:t>V:  Oświadczenia końcowe</w:t>
      </w:r>
    </w:p>
    <w:p w14:paraId="615C581B" w14:textId="3A3284A5" w:rsidR="008770CE" w:rsidRPr="00D96DB4" w:rsidRDefault="008770CE" w:rsidP="00D96DB4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96DB4">
        <w:rPr>
          <w:rFonts w:asciiTheme="minorHAnsi" w:hAnsiTheme="minorHAnsi" w:cstheme="minorHAnsi"/>
          <w:iCs/>
          <w:sz w:val="22"/>
          <w:szCs w:val="22"/>
        </w:rPr>
        <w:t>Niżej podpisany(-a)(-i) oficjalnie oświadcza(-ją), że informacje podane powyżej w częściach I–IV są dokładne i prawidłowe oraz że zostały przedstawione z pełną świadomością konsekwencji poważnego wprowadzenia w błąd.</w:t>
      </w:r>
    </w:p>
    <w:p w14:paraId="2EACE0A5" w14:textId="77777777" w:rsidR="008770CE" w:rsidRPr="00D96DB4" w:rsidRDefault="008770CE" w:rsidP="00D96DB4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96DB4">
        <w:rPr>
          <w:rFonts w:asciiTheme="minorHAnsi" w:hAnsiTheme="minorHAnsi" w:cstheme="minorHAnsi"/>
          <w:iCs/>
          <w:sz w:val="22"/>
          <w:szCs w:val="22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932F5CE" w14:textId="77777777" w:rsidR="008770CE" w:rsidRPr="00D96DB4" w:rsidRDefault="008770CE" w:rsidP="008770CE">
      <w:pPr>
        <w:rPr>
          <w:rFonts w:asciiTheme="minorHAnsi" w:hAnsiTheme="minorHAnsi" w:cstheme="minorHAnsi"/>
          <w:iCs/>
          <w:color w:val="FF0000"/>
          <w:sz w:val="22"/>
          <w:szCs w:val="22"/>
        </w:rPr>
      </w:pPr>
      <w:r w:rsidRPr="00D96DB4">
        <w:rPr>
          <w:rFonts w:asciiTheme="minorHAnsi" w:hAnsiTheme="minorHAnsi" w:cstheme="minorHAnsi"/>
          <w:iCs/>
          <w:color w:val="FF0000"/>
          <w:sz w:val="22"/>
          <w:szCs w:val="22"/>
        </w:rPr>
        <w:t>- Zamawiający ma możliwość uzyskania odpowiednich dokumentów potwierdzających bezpośrednio za pomocą bezpłatnej krajowej bazy danych</w:t>
      </w:r>
    </w:p>
    <w:p w14:paraId="78393ECC" w14:textId="1CB9A200" w:rsidR="00CF5C2C" w:rsidRDefault="008770CE" w:rsidP="004067F2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96DB4">
        <w:rPr>
          <w:rFonts w:asciiTheme="minorHAnsi" w:hAnsiTheme="minorHAnsi" w:cstheme="minorHAnsi"/>
          <w:iCs/>
          <w:sz w:val="22"/>
          <w:szCs w:val="22"/>
        </w:rPr>
        <w:t>Niżej podpisany(-a)(-i) oficjalnie wyraża(-ją) zgodę na to, aby</w:t>
      </w:r>
      <w:r w:rsidR="00CF5C2C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D96DB4">
        <w:rPr>
          <w:rFonts w:asciiTheme="minorHAnsi" w:hAnsiTheme="minorHAnsi" w:cstheme="minorHAnsi"/>
          <w:iCs/>
          <w:sz w:val="22"/>
          <w:szCs w:val="22"/>
        </w:rPr>
        <w:t xml:space="preserve">Zamawiający: </w:t>
      </w:r>
      <w:r w:rsidR="00CF5C2C" w:rsidRPr="00CF5C2C">
        <w:rPr>
          <w:rFonts w:asciiTheme="minorHAnsi" w:hAnsiTheme="minorHAnsi" w:cstheme="minorHAnsi"/>
          <w:iCs/>
          <w:sz w:val="22"/>
          <w:szCs w:val="22"/>
        </w:rPr>
        <w:t>…………………………………</w:t>
      </w:r>
    </w:p>
    <w:p w14:paraId="730CADD5" w14:textId="4785EF47" w:rsidR="008770CE" w:rsidRPr="00D96DB4" w:rsidRDefault="008770CE" w:rsidP="004067F2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96DB4">
        <w:rPr>
          <w:rFonts w:asciiTheme="minorHAnsi" w:hAnsiTheme="minorHAnsi" w:cstheme="minorHAnsi"/>
          <w:iCs/>
          <w:sz w:val="22"/>
          <w:szCs w:val="22"/>
        </w:rPr>
        <w:t>……………………………………………… uzyskał(-a)(-o) dostęp do dokumentów potwierdzających informacje, które zostały przedstawione w ………………….. [</w:t>
      </w:r>
      <w:r w:rsidRPr="00D96DB4">
        <w:rPr>
          <w:rFonts w:asciiTheme="minorHAnsi" w:hAnsiTheme="minorHAnsi" w:cstheme="minorHAnsi"/>
          <w:i/>
          <w:iCs/>
          <w:sz w:val="22"/>
          <w:szCs w:val="22"/>
        </w:rPr>
        <w:t>wskazać część/sekcję/punkt(-y</w:t>
      </w:r>
      <w:r w:rsidRPr="00D96DB4">
        <w:rPr>
          <w:rFonts w:asciiTheme="minorHAnsi" w:hAnsiTheme="minorHAnsi" w:cstheme="minorHAnsi"/>
          <w:iCs/>
          <w:sz w:val="22"/>
          <w:szCs w:val="22"/>
        </w:rPr>
        <w:t>), których to dotyczy] niniejszego Oświadczenie Własnego Wykonawcy, na potrzeby</w:t>
      </w:r>
    </w:p>
    <w:p w14:paraId="4875C7F4" w14:textId="77777777" w:rsidR="008770CE" w:rsidRPr="00D96DB4" w:rsidRDefault="008770CE" w:rsidP="004067F2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96DB4">
        <w:rPr>
          <w:rFonts w:asciiTheme="minorHAnsi" w:hAnsiTheme="minorHAnsi" w:cstheme="minorHAnsi"/>
          <w:iCs/>
          <w:sz w:val="22"/>
          <w:szCs w:val="22"/>
        </w:rPr>
        <w:t xml:space="preserve"> ……………………………………………..[</w:t>
      </w:r>
      <w:r w:rsidRPr="00D96DB4">
        <w:rPr>
          <w:rFonts w:asciiTheme="minorHAnsi" w:hAnsiTheme="minorHAnsi" w:cstheme="minorHAnsi"/>
          <w:i/>
          <w:iCs/>
          <w:sz w:val="22"/>
          <w:szCs w:val="22"/>
        </w:rPr>
        <w:t>określić postępowanie o udzielenie zamówienia</w:t>
      </w:r>
      <w:r w:rsidRPr="00D96DB4">
        <w:rPr>
          <w:rFonts w:asciiTheme="minorHAnsi" w:hAnsiTheme="minorHAnsi" w:cstheme="minorHAnsi"/>
          <w:iCs/>
          <w:sz w:val="22"/>
          <w:szCs w:val="22"/>
        </w:rPr>
        <w:t>:</w:t>
      </w:r>
    </w:p>
    <w:p w14:paraId="6984B3FB" w14:textId="77777777" w:rsidR="008770CE" w:rsidRPr="00D96DB4" w:rsidRDefault="008770CE" w:rsidP="004067F2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96DB4">
        <w:rPr>
          <w:rFonts w:asciiTheme="minorHAnsi" w:hAnsiTheme="minorHAnsi" w:cstheme="minorHAnsi"/>
          <w:iCs/>
          <w:sz w:val="22"/>
          <w:szCs w:val="22"/>
        </w:rPr>
        <w:t>……………………………………………… (nazwa nadana przez Zamawiającego, adres publikacji w BZP, nr referencyjny)</w:t>
      </w:r>
    </w:p>
    <w:p w14:paraId="22F983F2" w14:textId="77777777" w:rsidR="008770CE" w:rsidRPr="00D96DB4" w:rsidRDefault="008770CE" w:rsidP="008770CE">
      <w:pPr>
        <w:rPr>
          <w:rFonts w:asciiTheme="minorHAnsi" w:hAnsiTheme="minorHAnsi" w:cstheme="minorHAnsi"/>
          <w:iCs/>
          <w:sz w:val="22"/>
          <w:szCs w:val="22"/>
        </w:rPr>
      </w:pPr>
    </w:p>
    <w:p w14:paraId="6D692477" w14:textId="4689B913" w:rsidR="009C526A" w:rsidRDefault="009C526A" w:rsidP="00B46165">
      <w:pPr>
        <w:rPr>
          <w:rFonts w:asciiTheme="minorHAnsi" w:hAnsiTheme="minorHAnsi" w:cstheme="minorHAnsi"/>
          <w:sz w:val="22"/>
          <w:szCs w:val="22"/>
        </w:rPr>
      </w:pPr>
    </w:p>
    <w:p w14:paraId="0D4EDDA3" w14:textId="61057475" w:rsidR="003F5035" w:rsidRPr="003F5035" w:rsidRDefault="003F5035" w:rsidP="003F5035">
      <w:pPr>
        <w:spacing w:after="16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F5035">
        <w:rPr>
          <w:rFonts w:asciiTheme="minorHAnsi" w:eastAsia="Calibri" w:hAnsiTheme="minorHAnsi" w:cstheme="minorHAnsi"/>
          <w:sz w:val="22"/>
          <w:szCs w:val="22"/>
        </w:rPr>
        <w:t>................................, dnia ................................                     …….....</w:t>
      </w:r>
      <w:r>
        <w:rPr>
          <w:rFonts w:asciiTheme="minorHAnsi" w:eastAsia="Calibri" w:hAnsiTheme="minorHAnsi" w:cstheme="minorHAnsi"/>
          <w:sz w:val="22"/>
          <w:szCs w:val="22"/>
        </w:rPr>
        <w:t>.................</w:t>
      </w:r>
      <w:r w:rsidRPr="003F5035">
        <w:rPr>
          <w:rFonts w:asciiTheme="minorHAnsi" w:eastAsia="Calibri" w:hAnsiTheme="minorHAnsi" w:cstheme="minorHAnsi"/>
          <w:sz w:val="22"/>
          <w:szCs w:val="22"/>
        </w:rPr>
        <w:t>........................................</w:t>
      </w:r>
    </w:p>
    <w:p w14:paraId="29DC062C" w14:textId="77777777" w:rsidR="00AF6F65" w:rsidRDefault="003F5035" w:rsidP="00AF6F65">
      <w:pPr>
        <w:spacing w:after="160" w:line="276" w:lineRule="auto"/>
        <w:ind w:left="3540" w:firstLine="708"/>
        <w:contextualSpacing/>
        <w:jc w:val="both"/>
        <w:rPr>
          <w:rFonts w:ascii="Arial" w:hAnsi="Arial" w:cs="Arial"/>
          <w:i/>
          <w:sz w:val="16"/>
          <w:szCs w:val="16"/>
        </w:rPr>
      </w:pPr>
      <w:r>
        <w:rPr>
          <w:rFonts w:asciiTheme="minorHAnsi" w:eastAsia="Calibri" w:hAnsiTheme="minorHAnsi" w:cstheme="minorHAnsi"/>
          <w:sz w:val="16"/>
          <w:szCs w:val="16"/>
        </w:rPr>
        <w:t xml:space="preserve">                         </w:t>
      </w:r>
      <w:r w:rsidRPr="003F5035">
        <w:rPr>
          <w:rFonts w:asciiTheme="minorHAnsi" w:eastAsia="Calibri" w:hAnsiTheme="minorHAnsi" w:cstheme="minorHAnsi"/>
          <w:sz w:val="16"/>
          <w:szCs w:val="16"/>
        </w:rPr>
        <w:t xml:space="preserve"> </w:t>
      </w:r>
      <w:r w:rsidR="00813885">
        <w:rPr>
          <w:rFonts w:ascii="Arial" w:hAnsi="Arial" w:cs="Arial"/>
          <w:i/>
          <w:sz w:val="16"/>
          <w:szCs w:val="16"/>
        </w:rPr>
        <w:t>k</w:t>
      </w:r>
      <w:r w:rsidR="00813885"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</w:t>
      </w:r>
    </w:p>
    <w:p w14:paraId="6DA54B16" w14:textId="40627E99" w:rsidR="003F5035" w:rsidRPr="00AF6F65" w:rsidRDefault="00AF6F65" w:rsidP="00AF6F65">
      <w:pPr>
        <w:spacing w:after="160" w:line="276" w:lineRule="auto"/>
        <w:ind w:left="3540" w:firstLine="708"/>
        <w:contextualSpacing/>
        <w:jc w:val="both"/>
        <w:rPr>
          <w:rFonts w:asciiTheme="minorHAnsi" w:eastAsia="Calibri" w:hAnsiTheme="minorHAnsi" w:cstheme="minorHAnsi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</w:t>
      </w:r>
      <w:r w:rsidR="00813885" w:rsidRPr="00A345E9">
        <w:rPr>
          <w:rFonts w:ascii="Arial" w:hAnsi="Arial" w:cs="Arial"/>
          <w:i/>
          <w:sz w:val="16"/>
          <w:szCs w:val="16"/>
        </w:rPr>
        <w:t>lub podpis osobisty</w:t>
      </w:r>
    </w:p>
    <w:p w14:paraId="10BA351F" w14:textId="77777777" w:rsidR="005F179D" w:rsidRDefault="005F179D" w:rsidP="005F179D">
      <w:pPr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</w:rPr>
        <w:t>-----------------------------</w:t>
      </w:r>
    </w:p>
    <w:p w14:paraId="52948E7F" w14:textId="77777777" w:rsidR="005F179D" w:rsidRDefault="005F179D" w:rsidP="005F179D">
      <w:pPr>
        <w:rPr>
          <w:i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* </w:t>
      </w:r>
      <w:r>
        <w:rPr>
          <w:i/>
          <w:color w:val="000000"/>
          <w:sz w:val="20"/>
          <w:szCs w:val="20"/>
        </w:rPr>
        <w:t>niepotrzebne skreślić</w:t>
      </w:r>
    </w:p>
    <w:p w14:paraId="36B54211" w14:textId="77777777" w:rsidR="009650B3" w:rsidRDefault="009650B3" w:rsidP="009650B3">
      <w:pPr>
        <w:spacing w:after="120" w:line="276" w:lineRule="auto"/>
        <w:jc w:val="both"/>
        <w:rPr>
          <w:rFonts w:asciiTheme="minorHAnsi" w:hAnsiTheme="minorHAnsi" w:cstheme="minorHAnsi"/>
          <w:b/>
          <w:color w:val="auto"/>
        </w:rPr>
      </w:pPr>
    </w:p>
    <w:p w14:paraId="731C431F" w14:textId="5B430F77" w:rsidR="009650B3" w:rsidRPr="00E104C7" w:rsidRDefault="009650B3" w:rsidP="009650B3">
      <w:pPr>
        <w:spacing w:after="120" w:line="276" w:lineRule="auto"/>
        <w:jc w:val="both"/>
        <w:rPr>
          <w:b/>
          <w:color w:val="auto"/>
          <w:sz w:val="28"/>
          <w:szCs w:val="28"/>
        </w:rPr>
      </w:pPr>
      <w:r w:rsidRPr="00B8085E">
        <w:rPr>
          <w:rFonts w:asciiTheme="minorHAnsi" w:hAnsiTheme="minorHAnsi" w:cstheme="minorHAnsi"/>
          <w:b/>
          <w:color w:val="auto"/>
        </w:rPr>
        <w:t>Dokument należy złożyć w postaci elektronicznej, opatrzon</w:t>
      </w:r>
      <w:r>
        <w:rPr>
          <w:rFonts w:asciiTheme="minorHAnsi" w:hAnsiTheme="minorHAnsi" w:cstheme="minorHAnsi"/>
          <w:b/>
          <w:color w:val="auto"/>
        </w:rPr>
        <w:t>y</w:t>
      </w:r>
      <w:r w:rsidRPr="00B8085E">
        <w:rPr>
          <w:rFonts w:asciiTheme="minorHAnsi" w:hAnsiTheme="minorHAnsi" w:cstheme="minorHAnsi"/>
          <w:b/>
          <w:color w:val="auto"/>
        </w:rPr>
        <w:t xml:space="preserve"> kwalifikowanym podpisem elektronicznym lub podpisem zaufanym lub podpisem osobistym – zgodnie ze wskazówkami w SWZ w rozdziale XII</w:t>
      </w:r>
      <w:r w:rsidRPr="00B8085E">
        <w:rPr>
          <w:b/>
          <w:color w:val="auto"/>
        </w:rPr>
        <w:t>.</w:t>
      </w:r>
    </w:p>
    <w:p w14:paraId="29708208" w14:textId="77777777" w:rsidR="00E97989" w:rsidRPr="00E104C7" w:rsidRDefault="00E97989" w:rsidP="00E97989">
      <w:pPr>
        <w:spacing w:after="120" w:line="276" w:lineRule="auto"/>
        <w:jc w:val="center"/>
        <w:rPr>
          <w:b/>
          <w:color w:val="auto"/>
          <w:sz w:val="28"/>
          <w:szCs w:val="28"/>
        </w:rPr>
      </w:pPr>
    </w:p>
    <w:sectPr w:rsidR="00E97989" w:rsidRPr="00E104C7" w:rsidSect="00033A79">
      <w:footerReference w:type="default" r:id="rId8"/>
      <w:pgSz w:w="11906" w:h="16838"/>
      <w:pgMar w:top="709" w:right="1417" w:bottom="1135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B4F06" w14:textId="77777777" w:rsidR="00CC7DC3" w:rsidRDefault="00CC7DC3" w:rsidP="00D95AF6">
      <w:r>
        <w:separator/>
      </w:r>
    </w:p>
  </w:endnote>
  <w:endnote w:type="continuationSeparator" w:id="0">
    <w:p w14:paraId="33D9EAB5" w14:textId="77777777" w:rsidR="00CC7DC3" w:rsidRDefault="00CC7DC3" w:rsidP="00D9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A311F" w14:textId="04767B5E" w:rsidR="00033A79" w:rsidRPr="00E34116" w:rsidRDefault="00033A79" w:rsidP="00033A79">
    <w:pPr>
      <w:pStyle w:val="Stopka"/>
      <w:rPr>
        <w:sz w:val="20"/>
        <w:szCs w:val="20"/>
      </w:rPr>
    </w:pPr>
    <w:r w:rsidRPr="00E34116">
      <w:rPr>
        <w:sz w:val="20"/>
        <w:szCs w:val="20"/>
      </w:rPr>
      <w:t>Znak sprawy</w:t>
    </w:r>
    <w:r>
      <w:rPr>
        <w:sz w:val="20"/>
        <w:szCs w:val="20"/>
      </w:rPr>
      <w:t xml:space="preserve">: </w:t>
    </w:r>
    <w:sdt>
      <w:sdtPr>
        <w:rPr>
          <w:sz w:val="20"/>
          <w:szCs w:val="20"/>
        </w:rPr>
        <w:id w:val="527765897"/>
        <w:docPartObj>
          <w:docPartGallery w:val="Page Numbers (Bottom of Page)"/>
          <w:docPartUnique/>
        </w:docPartObj>
      </w:sdtPr>
      <w:sdtContent>
        <w:bookmarkStart w:id="1" w:name="_Hlk89157408"/>
        <w:sdt>
          <w:sdtPr>
            <w:rPr>
              <w:sz w:val="20"/>
              <w:szCs w:val="20"/>
            </w:rPr>
            <w:id w:val="-266545450"/>
            <w:docPartObj>
              <w:docPartGallery w:val="Page Numbers (Top of Page)"/>
              <w:docPartUnique/>
            </w:docPartObj>
          </w:sdtPr>
          <w:sdtContent>
            <w:r w:rsidRPr="00C35279">
              <w:rPr>
                <w:sz w:val="20"/>
                <w:szCs w:val="20"/>
              </w:rPr>
              <w:t>MOPS.271.</w:t>
            </w:r>
            <w:r w:rsidR="0097595C">
              <w:rPr>
                <w:sz w:val="20"/>
                <w:szCs w:val="20"/>
              </w:rPr>
              <w:t>1</w:t>
            </w:r>
            <w:r w:rsidR="003B2916">
              <w:rPr>
                <w:sz w:val="20"/>
                <w:szCs w:val="20"/>
              </w:rPr>
              <w:t>.</w:t>
            </w:r>
            <w:r w:rsidRPr="00C35279">
              <w:rPr>
                <w:sz w:val="20"/>
                <w:szCs w:val="20"/>
              </w:rPr>
              <w:t>202</w:t>
            </w:r>
            <w:r w:rsidR="00B222A9">
              <w:rPr>
                <w:sz w:val="20"/>
                <w:szCs w:val="20"/>
              </w:rPr>
              <w:t>4</w:t>
            </w:r>
            <w:r w:rsidRPr="00C35279">
              <w:rPr>
                <w:sz w:val="20"/>
                <w:szCs w:val="20"/>
              </w:rPr>
              <w:t xml:space="preserve">.1                                                                        </w:t>
            </w:r>
            <w:bookmarkEnd w:id="1"/>
            <w:r w:rsidRPr="00E34116">
              <w:rPr>
                <w:sz w:val="20"/>
                <w:szCs w:val="20"/>
              </w:rPr>
              <w:tab/>
              <w:t xml:space="preserve">Strona </w:t>
            </w:r>
            <w:r w:rsidRPr="00E34116">
              <w:rPr>
                <w:sz w:val="20"/>
                <w:szCs w:val="20"/>
              </w:rPr>
              <w:fldChar w:fldCharType="begin"/>
            </w:r>
            <w:r w:rsidRPr="00E34116">
              <w:rPr>
                <w:sz w:val="20"/>
                <w:szCs w:val="20"/>
              </w:rPr>
              <w:instrText>PAGE</w:instrText>
            </w:r>
            <w:r w:rsidRPr="00E34116">
              <w:rPr>
                <w:sz w:val="20"/>
                <w:szCs w:val="20"/>
              </w:rPr>
              <w:fldChar w:fldCharType="separate"/>
            </w:r>
            <w:r w:rsidR="0028564B">
              <w:rPr>
                <w:noProof/>
                <w:sz w:val="20"/>
                <w:szCs w:val="20"/>
              </w:rPr>
              <w:t>3</w:t>
            </w:r>
            <w:r w:rsidRPr="00E34116">
              <w:rPr>
                <w:sz w:val="20"/>
                <w:szCs w:val="20"/>
              </w:rPr>
              <w:fldChar w:fldCharType="end"/>
            </w:r>
            <w:r w:rsidRPr="00E34116">
              <w:rPr>
                <w:sz w:val="20"/>
                <w:szCs w:val="20"/>
              </w:rPr>
              <w:t xml:space="preserve"> z </w:t>
            </w:r>
            <w:r w:rsidRPr="00E34116">
              <w:rPr>
                <w:sz w:val="20"/>
                <w:szCs w:val="20"/>
              </w:rPr>
              <w:fldChar w:fldCharType="begin"/>
            </w:r>
            <w:r w:rsidRPr="00E34116">
              <w:rPr>
                <w:sz w:val="20"/>
                <w:szCs w:val="20"/>
              </w:rPr>
              <w:instrText>NUMPAGES</w:instrText>
            </w:r>
            <w:r w:rsidRPr="00E34116">
              <w:rPr>
                <w:sz w:val="20"/>
                <w:szCs w:val="20"/>
              </w:rPr>
              <w:fldChar w:fldCharType="separate"/>
            </w:r>
            <w:r w:rsidR="0028564B">
              <w:rPr>
                <w:noProof/>
                <w:sz w:val="20"/>
                <w:szCs w:val="20"/>
              </w:rPr>
              <w:t>3</w:t>
            </w:r>
            <w:r w:rsidRPr="00E34116">
              <w:rPr>
                <w:sz w:val="20"/>
                <w:szCs w:val="20"/>
              </w:rPr>
              <w:fldChar w:fldCharType="end"/>
            </w:r>
          </w:sdtContent>
        </w:sdt>
      </w:sdtContent>
    </w:sdt>
  </w:p>
  <w:p w14:paraId="3DBAA312" w14:textId="6697EA4B" w:rsidR="005E3EEA" w:rsidRDefault="005E3EEA" w:rsidP="0004338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2EE06" w14:textId="77777777" w:rsidR="00CC7DC3" w:rsidRDefault="00CC7DC3" w:rsidP="00D95AF6">
      <w:r>
        <w:separator/>
      </w:r>
    </w:p>
  </w:footnote>
  <w:footnote w:type="continuationSeparator" w:id="0">
    <w:p w14:paraId="36341795" w14:textId="77777777" w:rsidR="00CC7DC3" w:rsidRDefault="00CC7DC3" w:rsidP="00D95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3ACE870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2B9C8C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58A2AE44"/>
    <w:name w:val="WWNum6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5"/>
    <w:multiLevelType w:val="multilevel"/>
    <w:tmpl w:val="1BBEC17E"/>
    <w:name w:val="WW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17"/>
    <w:multiLevelType w:val="multilevel"/>
    <w:tmpl w:val="751E66C6"/>
    <w:name w:val="WW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0000001F"/>
    <w:multiLevelType w:val="multilevel"/>
    <w:tmpl w:val="0000001F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0000028"/>
    <w:multiLevelType w:val="multilevel"/>
    <w:tmpl w:val="00000028"/>
    <w:name w:val="WW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0000002A"/>
    <w:multiLevelType w:val="multilevel"/>
    <w:tmpl w:val="0000002A"/>
    <w:name w:val="WWNum4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02A17C03"/>
    <w:multiLevelType w:val="multilevel"/>
    <w:tmpl w:val="891C9ED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2C27AED"/>
    <w:multiLevelType w:val="hybridMultilevel"/>
    <w:tmpl w:val="D7C41BC0"/>
    <w:lvl w:ilvl="0" w:tplc="0BA650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B05BA3"/>
    <w:multiLevelType w:val="multilevel"/>
    <w:tmpl w:val="A7E0AF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8D76149"/>
    <w:multiLevelType w:val="hybridMultilevel"/>
    <w:tmpl w:val="813A00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A5472D1"/>
    <w:multiLevelType w:val="hybridMultilevel"/>
    <w:tmpl w:val="B1EC611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C7C33E9"/>
    <w:multiLevelType w:val="hybridMultilevel"/>
    <w:tmpl w:val="F26EF7DA"/>
    <w:lvl w:ilvl="0" w:tplc="04150001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1C47142E"/>
    <w:multiLevelType w:val="hybridMultilevel"/>
    <w:tmpl w:val="220A28AE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DE13B7"/>
    <w:multiLevelType w:val="hybridMultilevel"/>
    <w:tmpl w:val="7B0E41D8"/>
    <w:lvl w:ilvl="0" w:tplc="5C44353A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7" w15:restartNumberingAfterBreak="0">
    <w:nsid w:val="28A44454"/>
    <w:multiLevelType w:val="hybridMultilevel"/>
    <w:tmpl w:val="CD1E8A1A"/>
    <w:lvl w:ilvl="0" w:tplc="E0D287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A455594"/>
    <w:multiLevelType w:val="multilevel"/>
    <w:tmpl w:val="ADCABA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CEE74F0"/>
    <w:multiLevelType w:val="multilevel"/>
    <w:tmpl w:val="598A7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2E2614FD"/>
    <w:multiLevelType w:val="hybridMultilevel"/>
    <w:tmpl w:val="0114BFF2"/>
    <w:lvl w:ilvl="0" w:tplc="AFFE45D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 w:themeColor="text1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239731F"/>
    <w:multiLevelType w:val="multilevel"/>
    <w:tmpl w:val="5E288B9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BA0D98"/>
    <w:multiLevelType w:val="multilevel"/>
    <w:tmpl w:val="55783EA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84A1F1D"/>
    <w:multiLevelType w:val="hybridMultilevel"/>
    <w:tmpl w:val="BEB809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8FC6A84">
      <w:start w:val="1"/>
      <w:numFmt w:val="lowerLetter"/>
      <w:lvlText w:val="%2)"/>
      <w:lvlJc w:val="left"/>
      <w:pPr>
        <w:ind w:left="1644" w:hanging="5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E306D0"/>
    <w:multiLevelType w:val="multilevel"/>
    <w:tmpl w:val="168E9C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C8A489F"/>
    <w:multiLevelType w:val="multilevel"/>
    <w:tmpl w:val="A332457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D6335E0"/>
    <w:multiLevelType w:val="multilevel"/>
    <w:tmpl w:val="1764B9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EF874E0"/>
    <w:multiLevelType w:val="hybridMultilevel"/>
    <w:tmpl w:val="F858EF0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64299A"/>
    <w:multiLevelType w:val="multilevel"/>
    <w:tmpl w:val="864C9276"/>
    <w:styleLink w:val="WW8Num14"/>
    <w:lvl w:ilvl="0">
      <w:start w:val="1"/>
      <w:numFmt w:val="decimal"/>
      <w:lvlText w:val="%1."/>
      <w:lvlJc w:val="left"/>
      <w:rPr>
        <w:b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56472DBA"/>
    <w:multiLevelType w:val="multilevel"/>
    <w:tmpl w:val="C7F45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A604FFD"/>
    <w:multiLevelType w:val="multilevel"/>
    <w:tmpl w:val="D13EC0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A8A1F3A"/>
    <w:multiLevelType w:val="multilevel"/>
    <w:tmpl w:val="7304D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5BE52336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4" w15:restartNumberingAfterBreak="0">
    <w:nsid w:val="64C23965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5" w15:restartNumberingAfterBreak="0">
    <w:nsid w:val="67543BE5"/>
    <w:multiLevelType w:val="hybridMultilevel"/>
    <w:tmpl w:val="F3826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B46468"/>
    <w:multiLevelType w:val="multilevel"/>
    <w:tmpl w:val="78C8F8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000235318">
    <w:abstractNumId w:val="2"/>
  </w:num>
  <w:num w:numId="2" w16cid:durableId="521824619">
    <w:abstractNumId w:val="3"/>
  </w:num>
  <w:num w:numId="3" w16cid:durableId="1411195559">
    <w:abstractNumId w:val="14"/>
  </w:num>
  <w:num w:numId="4" w16cid:durableId="1722172350">
    <w:abstractNumId w:val="15"/>
  </w:num>
  <w:num w:numId="5" w16cid:durableId="1744524004">
    <w:abstractNumId w:val="16"/>
  </w:num>
  <w:num w:numId="6" w16cid:durableId="2086686343">
    <w:abstractNumId w:val="17"/>
  </w:num>
  <w:num w:numId="7" w16cid:durableId="353917736">
    <w:abstractNumId w:val="18"/>
  </w:num>
  <w:num w:numId="8" w16cid:durableId="1333414205">
    <w:abstractNumId w:val="25"/>
  </w:num>
  <w:num w:numId="9" w16cid:durableId="1499884010">
    <w:abstractNumId w:val="33"/>
  </w:num>
  <w:num w:numId="10" w16cid:durableId="1213231089">
    <w:abstractNumId w:val="26"/>
  </w:num>
  <w:num w:numId="11" w16cid:durableId="843207425">
    <w:abstractNumId w:val="1"/>
  </w:num>
  <w:num w:numId="12" w16cid:durableId="104279192">
    <w:abstractNumId w:val="0"/>
  </w:num>
  <w:num w:numId="13" w16cid:durableId="620188572">
    <w:abstractNumId w:val="24"/>
  </w:num>
  <w:num w:numId="14" w16cid:durableId="18431295">
    <w:abstractNumId w:val="43"/>
  </w:num>
  <w:num w:numId="15" w16cid:durableId="121311790">
    <w:abstractNumId w:val="38"/>
  </w:num>
  <w:num w:numId="16" w16cid:durableId="43724951">
    <w:abstractNumId w:val="44"/>
  </w:num>
  <w:num w:numId="17" w16cid:durableId="19613024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60575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8542000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4802318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543182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81465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279694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3023887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946289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59770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245155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57833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91289229">
    <w:abstractNumId w:val="37"/>
  </w:num>
  <w:num w:numId="30" w16cid:durableId="1464694855">
    <w:abstractNumId w:val="4"/>
  </w:num>
  <w:num w:numId="31" w16cid:durableId="1635333606">
    <w:abstractNumId w:val="5"/>
  </w:num>
  <w:num w:numId="32" w16cid:durableId="406346199">
    <w:abstractNumId w:val="6"/>
  </w:num>
  <w:num w:numId="33" w16cid:durableId="1852260904">
    <w:abstractNumId w:val="7"/>
  </w:num>
  <w:num w:numId="34" w16cid:durableId="1771315960">
    <w:abstractNumId w:val="8"/>
  </w:num>
  <w:num w:numId="35" w16cid:durableId="817651161">
    <w:abstractNumId w:val="9"/>
  </w:num>
  <w:num w:numId="36" w16cid:durableId="1778597168">
    <w:abstractNumId w:val="10"/>
  </w:num>
  <w:num w:numId="37" w16cid:durableId="1305162761">
    <w:abstractNumId w:val="11"/>
  </w:num>
  <w:num w:numId="38" w16cid:durableId="1387801108">
    <w:abstractNumId w:val="12"/>
  </w:num>
  <w:num w:numId="39" w16cid:durableId="1646743127">
    <w:abstractNumId w:val="13"/>
  </w:num>
  <w:num w:numId="40" w16cid:durableId="130943411">
    <w:abstractNumId w:val="22"/>
  </w:num>
  <w:num w:numId="41" w16cid:durableId="1067151675">
    <w:abstractNumId w:val="23"/>
  </w:num>
  <w:num w:numId="42" w16cid:durableId="1142040102">
    <w:abstractNumId w:val="29"/>
  </w:num>
  <w:num w:numId="43" w16cid:durableId="482351097">
    <w:abstractNumId w:val="27"/>
  </w:num>
  <w:num w:numId="44" w16cid:durableId="711342613">
    <w:abstractNumId w:val="20"/>
  </w:num>
  <w:num w:numId="45" w16cid:durableId="244415184">
    <w:abstractNumId w:val="42"/>
  </w:num>
  <w:num w:numId="46" w16cid:durableId="1577788905">
    <w:abstractNumId w:val="39"/>
  </w:num>
  <w:num w:numId="47" w16cid:durableId="1652061128">
    <w:abstractNumId w:val="39"/>
    <w:lvlOverride w:ilvl="0">
      <w:startOverride w:val="1"/>
    </w:lvlOverride>
  </w:num>
  <w:num w:numId="48" w16cid:durableId="1154953476">
    <w:abstractNumId w:val="30"/>
  </w:num>
  <w:num w:numId="49" w16cid:durableId="92839378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165"/>
    <w:rsid w:val="0000577A"/>
    <w:rsid w:val="00005C4B"/>
    <w:rsid w:val="00006882"/>
    <w:rsid w:val="0000733C"/>
    <w:rsid w:val="00023433"/>
    <w:rsid w:val="0002662C"/>
    <w:rsid w:val="00033A79"/>
    <w:rsid w:val="0003591E"/>
    <w:rsid w:val="0004174B"/>
    <w:rsid w:val="00041968"/>
    <w:rsid w:val="00043380"/>
    <w:rsid w:val="0004372B"/>
    <w:rsid w:val="00044307"/>
    <w:rsid w:val="00044CC8"/>
    <w:rsid w:val="00051D1C"/>
    <w:rsid w:val="000549AC"/>
    <w:rsid w:val="00063ED2"/>
    <w:rsid w:val="00063EEE"/>
    <w:rsid w:val="00066A18"/>
    <w:rsid w:val="00073160"/>
    <w:rsid w:val="00080B87"/>
    <w:rsid w:val="00081AC8"/>
    <w:rsid w:val="00084C52"/>
    <w:rsid w:val="00091095"/>
    <w:rsid w:val="000918DE"/>
    <w:rsid w:val="000961C4"/>
    <w:rsid w:val="000A1126"/>
    <w:rsid w:val="000A7FDB"/>
    <w:rsid w:val="000B17A9"/>
    <w:rsid w:val="000B50C2"/>
    <w:rsid w:val="000B61CB"/>
    <w:rsid w:val="000B6854"/>
    <w:rsid w:val="000C752F"/>
    <w:rsid w:val="000D01C8"/>
    <w:rsid w:val="000D752A"/>
    <w:rsid w:val="000E14AB"/>
    <w:rsid w:val="000E67E0"/>
    <w:rsid w:val="000E7157"/>
    <w:rsid w:val="000E7318"/>
    <w:rsid w:val="000F0ABE"/>
    <w:rsid w:val="000F4AE7"/>
    <w:rsid w:val="001040A2"/>
    <w:rsid w:val="00106F35"/>
    <w:rsid w:val="00116D83"/>
    <w:rsid w:val="0012057A"/>
    <w:rsid w:val="00124626"/>
    <w:rsid w:val="00125F17"/>
    <w:rsid w:val="001336D2"/>
    <w:rsid w:val="001533EB"/>
    <w:rsid w:val="001605DB"/>
    <w:rsid w:val="0016168B"/>
    <w:rsid w:val="001633EE"/>
    <w:rsid w:val="00166F56"/>
    <w:rsid w:val="00167383"/>
    <w:rsid w:val="00172B96"/>
    <w:rsid w:val="00173017"/>
    <w:rsid w:val="00183378"/>
    <w:rsid w:val="00183C5A"/>
    <w:rsid w:val="00183EE0"/>
    <w:rsid w:val="00187E24"/>
    <w:rsid w:val="00190FA8"/>
    <w:rsid w:val="001A1C4F"/>
    <w:rsid w:val="001B29E9"/>
    <w:rsid w:val="001C097D"/>
    <w:rsid w:val="001D4CB6"/>
    <w:rsid w:val="001F0BBB"/>
    <w:rsid w:val="001F224B"/>
    <w:rsid w:val="001F25B1"/>
    <w:rsid w:val="001F6EA3"/>
    <w:rsid w:val="00201027"/>
    <w:rsid w:val="00202D02"/>
    <w:rsid w:val="0020460B"/>
    <w:rsid w:val="00205AA0"/>
    <w:rsid w:val="002137F2"/>
    <w:rsid w:val="0021554C"/>
    <w:rsid w:val="00215A41"/>
    <w:rsid w:val="00215BBB"/>
    <w:rsid w:val="0021722C"/>
    <w:rsid w:val="002332B5"/>
    <w:rsid w:val="00244626"/>
    <w:rsid w:val="002475D9"/>
    <w:rsid w:val="00266DF7"/>
    <w:rsid w:val="0026767A"/>
    <w:rsid w:val="00272462"/>
    <w:rsid w:val="00280005"/>
    <w:rsid w:val="00283140"/>
    <w:rsid w:val="0028564B"/>
    <w:rsid w:val="00285B52"/>
    <w:rsid w:val="002925CD"/>
    <w:rsid w:val="00292E9C"/>
    <w:rsid w:val="00294E20"/>
    <w:rsid w:val="002966A7"/>
    <w:rsid w:val="002A501A"/>
    <w:rsid w:val="002A5E49"/>
    <w:rsid w:val="002B0772"/>
    <w:rsid w:val="002B1891"/>
    <w:rsid w:val="002B373C"/>
    <w:rsid w:val="002B6EF7"/>
    <w:rsid w:val="002C6270"/>
    <w:rsid w:val="002C7E8A"/>
    <w:rsid w:val="002D1718"/>
    <w:rsid w:val="002D50FF"/>
    <w:rsid w:val="002E491A"/>
    <w:rsid w:val="00305F49"/>
    <w:rsid w:val="00310B83"/>
    <w:rsid w:val="00313687"/>
    <w:rsid w:val="00313C95"/>
    <w:rsid w:val="00315672"/>
    <w:rsid w:val="003157B8"/>
    <w:rsid w:val="00317AA3"/>
    <w:rsid w:val="003219E2"/>
    <w:rsid w:val="00321EE4"/>
    <w:rsid w:val="003324B2"/>
    <w:rsid w:val="00337947"/>
    <w:rsid w:val="00341232"/>
    <w:rsid w:val="00345FE4"/>
    <w:rsid w:val="0035139A"/>
    <w:rsid w:val="00351C67"/>
    <w:rsid w:val="00357F3C"/>
    <w:rsid w:val="00362091"/>
    <w:rsid w:val="003705A9"/>
    <w:rsid w:val="00375D7D"/>
    <w:rsid w:val="00377128"/>
    <w:rsid w:val="0038088E"/>
    <w:rsid w:val="00385D08"/>
    <w:rsid w:val="00387B2C"/>
    <w:rsid w:val="00391B0C"/>
    <w:rsid w:val="0039218C"/>
    <w:rsid w:val="00392AE6"/>
    <w:rsid w:val="00392D63"/>
    <w:rsid w:val="003A7C12"/>
    <w:rsid w:val="003B090E"/>
    <w:rsid w:val="003B26F2"/>
    <w:rsid w:val="003B2916"/>
    <w:rsid w:val="003B516B"/>
    <w:rsid w:val="003B519F"/>
    <w:rsid w:val="003B5C02"/>
    <w:rsid w:val="003C19C2"/>
    <w:rsid w:val="003C65E2"/>
    <w:rsid w:val="003D0857"/>
    <w:rsid w:val="003D6D6C"/>
    <w:rsid w:val="003E5B68"/>
    <w:rsid w:val="003E77C5"/>
    <w:rsid w:val="003F5035"/>
    <w:rsid w:val="004067F2"/>
    <w:rsid w:val="004139D0"/>
    <w:rsid w:val="00415AE3"/>
    <w:rsid w:val="00421391"/>
    <w:rsid w:val="00422E27"/>
    <w:rsid w:val="0042711F"/>
    <w:rsid w:val="004432A6"/>
    <w:rsid w:val="00447F3F"/>
    <w:rsid w:val="00454076"/>
    <w:rsid w:val="00454BE8"/>
    <w:rsid w:val="00462488"/>
    <w:rsid w:val="0046500C"/>
    <w:rsid w:val="00465FF4"/>
    <w:rsid w:val="0046609A"/>
    <w:rsid w:val="004677A0"/>
    <w:rsid w:val="0047234D"/>
    <w:rsid w:val="00472485"/>
    <w:rsid w:val="00473490"/>
    <w:rsid w:val="00473885"/>
    <w:rsid w:val="00475753"/>
    <w:rsid w:val="004758A9"/>
    <w:rsid w:val="0048398C"/>
    <w:rsid w:val="004844FD"/>
    <w:rsid w:val="00487F6B"/>
    <w:rsid w:val="004963DF"/>
    <w:rsid w:val="00497628"/>
    <w:rsid w:val="004A0325"/>
    <w:rsid w:val="004A324A"/>
    <w:rsid w:val="004A4BA4"/>
    <w:rsid w:val="004B5409"/>
    <w:rsid w:val="004B5C92"/>
    <w:rsid w:val="004D2000"/>
    <w:rsid w:val="004D256C"/>
    <w:rsid w:val="004E6EBB"/>
    <w:rsid w:val="004F68E1"/>
    <w:rsid w:val="0050365A"/>
    <w:rsid w:val="00511243"/>
    <w:rsid w:val="005143AE"/>
    <w:rsid w:val="0052333D"/>
    <w:rsid w:val="005271DB"/>
    <w:rsid w:val="0053224E"/>
    <w:rsid w:val="00534712"/>
    <w:rsid w:val="005369D6"/>
    <w:rsid w:val="005438CA"/>
    <w:rsid w:val="005444EC"/>
    <w:rsid w:val="00551418"/>
    <w:rsid w:val="005519C6"/>
    <w:rsid w:val="005605C1"/>
    <w:rsid w:val="00561B33"/>
    <w:rsid w:val="00561D7B"/>
    <w:rsid w:val="00567990"/>
    <w:rsid w:val="00570439"/>
    <w:rsid w:val="005735DE"/>
    <w:rsid w:val="00577B57"/>
    <w:rsid w:val="005810BC"/>
    <w:rsid w:val="00583E11"/>
    <w:rsid w:val="005A2F0F"/>
    <w:rsid w:val="005A3065"/>
    <w:rsid w:val="005B034E"/>
    <w:rsid w:val="005B3598"/>
    <w:rsid w:val="005B4148"/>
    <w:rsid w:val="005B6A49"/>
    <w:rsid w:val="005C43C0"/>
    <w:rsid w:val="005C59AC"/>
    <w:rsid w:val="005D710A"/>
    <w:rsid w:val="005E3EEA"/>
    <w:rsid w:val="005F07E2"/>
    <w:rsid w:val="005F179D"/>
    <w:rsid w:val="005F5DD3"/>
    <w:rsid w:val="0060068A"/>
    <w:rsid w:val="00604A90"/>
    <w:rsid w:val="006104DB"/>
    <w:rsid w:val="00611C97"/>
    <w:rsid w:val="0061420E"/>
    <w:rsid w:val="0061426B"/>
    <w:rsid w:val="00627DED"/>
    <w:rsid w:val="00633BC5"/>
    <w:rsid w:val="006345EF"/>
    <w:rsid w:val="00643F04"/>
    <w:rsid w:val="006461F2"/>
    <w:rsid w:val="0065670A"/>
    <w:rsid w:val="006574E1"/>
    <w:rsid w:val="00665331"/>
    <w:rsid w:val="00680923"/>
    <w:rsid w:val="00680D0A"/>
    <w:rsid w:val="00680F94"/>
    <w:rsid w:val="0068591C"/>
    <w:rsid w:val="00691C83"/>
    <w:rsid w:val="00693423"/>
    <w:rsid w:val="006967CA"/>
    <w:rsid w:val="00697776"/>
    <w:rsid w:val="006B3709"/>
    <w:rsid w:val="006D337A"/>
    <w:rsid w:val="006D7568"/>
    <w:rsid w:val="006E3435"/>
    <w:rsid w:val="006E3981"/>
    <w:rsid w:val="006E6FA9"/>
    <w:rsid w:val="006F1A0A"/>
    <w:rsid w:val="007045C1"/>
    <w:rsid w:val="00722508"/>
    <w:rsid w:val="007237DE"/>
    <w:rsid w:val="0073080D"/>
    <w:rsid w:val="00732754"/>
    <w:rsid w:val="00732A6C"/>
    <w:rsid w:val="0073365D"/>
    <w:rsid w:val="00741063"/>
    <w:rsid w:val="007410F7"/>
    <w:rsid w:val="00751409"/>
    <w:rsid w:val="00756224"/>
    <w:rsid w:val="0076242C"/>
    <w:rsid w:val="00763232"/>
    <w:rsid w:val="00765AAD"/>
    <w:rsid w:val="007869B5"/>
    <w:rsid w:val="00786C1D"/>
    <w:rsid w:val="00787D06"/>
    <w:rsid w:val="00791B57"/>
    <w:rsid w:val="00795FAB"/>
    <w:rsid w:val="007A0700"/>
    <w:rsid w:val="007A6C75"/>
    <w:rsid w:val="007B3875"/>
    <w:rsid w:val="007B5EC3"/>
    <w:rsid w:val="007B6F55"/>
    <w:rsid w:val="007C7730"/>
    <w:rsid w:val="007D2EEC"/>
    <w:rsid w:val="007E0976"/>
    <w:rsid w:val="007E6143"/>
    <w:rsid w:val="007F4ABA"/>
    <w:rsid w:val="007F4F0C"/>
    <w:rsid w:val="007F7FA9"/>
    <w:rsid w:val="00810558"/>
    <w:rsid w:val="00813885"/>
    <w:rsid w:val="00814423"/>
    <w:rsid w:val="00815070"/>
    <w:rsid w:val="00833F86"/>
    <w:rsid w:val="00840810"/>
    <w:rsid w:val="0084682E"/>
    <w:rsid w:val="00854648"/>
    <w:rsid w:val="00866755"/>
    <w:rsid w:val="00870750"/>
    <w:rsid w:val="008723B4"/>
    <w:rsid w:val="008770CE"/>
    <w:rsid w:val="00880EC9"/>
    <w:rsid w:val="00882F25"/>
    <w:rsid w:val="00883081"/>
    <w:rsid w:val="00885099"/>
    <w:rsid w:val="00897301"/>
    <w:rsid w:val="008A0568"/>
    <w:rsid w:val="008A0BBC"/>
    <w:rsid w:val="008B2F6F"/>
    <w:rsid w:val="008B5090"/>
    <w:rsid w:val="008B6171"/>
    <w:rsid w:val="008C1871"/>
    <w:rsid w:val="008C3FD3"/>
    <w:rsid w:val="008C4E37"/>
    <w:rsid w:val="008C7E50"/>
    <w:rsid w:val="008D6E88"/>
    <w:rsid w:val="008E019F"/>
    <w:rsid w:val="008E2D11"/>
    <w:rsid w:val="008E2F18"/>
    <w:rsid w:val="009232E0"/>
    <w:rsid w:val="0093626A"/>
    <w:rsid w:val="00937827"/>
    <w:rsid w:val="00950A71"/>
    <w:rsid w:val="00952BEA"/>
    <w:rsid w:val="009546BC"/>
    <w:rsid w:val="00957613"/>
    <w:rsid w:val="00963CB4"/>
    <w:rsid w:val="009650B3"/>
    <w:rsid w:val="00967D0A"/>
    <w:rsid w:val="009702CD"/>
    <w:rsid w:val="0097595C"/>
    <w:rsid w:val="00975DB9"/>
    <w:rsid w:val="009868CE"/>
    <w:rsid w:val="00991D0D"/>
    <w:rsid w:val="009974FF"/>
    <w:rsid w:val="009A2979"/>
    <w:rsid w:val="009A6C4D"/>
    <w:rsid w:val="009B2F0C"/>
    <w:rsid w:val="009B3F22"/>
    <w:rsid w:val="009B4937"/>
    <w:rsid w:val="009B76D4"/>
    <w:rsid w:val="009C1E96"/>
    <w:rsid w:val="009C2B15"/>
    <w:rsid w:val="009C3AF5"/>
    <w:rsid w:val="009C526A"/>
    <w:rsid w:val="009C61A3"/>
    <w:rsid w:val="009C66E2"/>
    <w:rsid w:val="009D5710"/>
    <w:rsid w:val="009E0A5F"/>
    <w:rsid w:val="009E701E"/>
    <w:rsid w:val="009F0D8C"/>
    <w:rsid w:val="009F0E59"/>
    <w:rsid w:val="009F3A11"/>
    <w:rsid w:val="00A128A5"/>
    <w:rsid w:val="00A149C0"/>
    <w:rsid w:val="00A1691C"/>
    <w:rsid w:val="00A1791F"/>
    <w:rsid w:val="00A31386"/>
    <w:rsid w:val="00A36637"/>
    <w:rsid w:val="00A37DF9"/>
    <w:rsid w:val="00A5031D"/>
    <w:rsid w:val="00A50E79"/>
    <w:rsid w:val="00A54C34"/>
    <w:rsid w:val="00A551F3"/>
    <w:rsid w:val="00A56E90"/>
    <w:rsid w:val="00A571F2"/>
    <w:rsid w:val="00A6054F"/>
    <w:rsid w:val="00A61D24"/>
    <w:rsid w:val="00A65A0D"/>
    <w:rsid w:val="00A6724B"/>
    <w:rsid w:val="00A73F75"/>
    <w:rsid w:val="00A7753A"/>
    <w:rsid w:val="00A8065E"/>
    <w:rsid w:val="00A831F5"/>
    <w:rsid w:val="00A86982"/>
    <w:rsid w:val="00A97516"/>
    <w:rsid w:val="00AA50A4"/>
    <w:rsid w:val="00AA56AE"/>
    <w:rsid w:val="00AB4978"/>
    <w:rsid w:val="00AB49AB"/>
    <w:rsid w:val="00AC1313"/>
    <w:rsid w:val="00AD1374"/>
    <w:rsid w:val="00AE6FCF"/>
    <w:rsid w:val="00AF0141"/>
    <w:rsid w:val="00AF56A1"/>
    <w:rsid w:val="00AF6F65"/>
    <w:rsid w:val="00B00DC9"/>
    <w:rsid w:val="00B01834"/>
    <w:rsid w:val="00B063D8"/>
    <w:rsid w:val="00B06F74"/>
    <w:rsid w:val="00B070F4"/>
    <w:rsid w:val="00B13858"/>
    <w:rsid w:val="00B222A9"/>
    <w:rsid w:val="00B4427E"/>
    <w:rsid w:val="00B4610B"/>
    <w:rsid w:val="00B46165"/>
    <w:rsid w:val="00B468F8"/>
    <w:rsid w:val="00B62F68"/>
    <w:rsid w:val="00B76261"/>
    <w:rsid w:val="00B87E1E"/>
    <w:rsid w:val="00B94FB9"/>
    <w:rsid w:val="00B970C8"/>
    <w:rsid w:val="00BA3B79"/>
    <w:rsid w:val="00BA6240"/>
    <w:rsid w:val="00BB120B"/>
    <w:rsid w:val="00BD588B"/>
    <w:rsid w:val="00BE5FE2"/>
    <w:rsid w:val="00C02D60"/>
    <w:rsid w:val="00C02E69"/>
    <w:rsid w:val="00C067CE"/>
    <w:rsid w:val="00C1420D"/>
    <w:rsid w:val="00C14F47"/>
    <w:rsid w:val="00C16B3E"/>
    <w:rsid w:val="00C41DA3"/>
    <w:rsid w:val="00C41F54"/>
    <w:rsid w:val="00C50AEB"/>
    <w:rsid w:val="00C515CF"/>
    <w:rsid w:val="00C579F7"/>
    <w:rsid w:val="00C60A5E"/>
    <w:rsid w:val="00C633DA"/>
    <w:rsid w:val="00C6551E"/>
    <w:rsid w:val="00C71D46"/>
    <w:rsid w:val="00C745CD"/>
    <w:rsid w:val="00C759AE"/>
    <w:rsid w:val="00C75D63"/>
    <w:rsid w:val="00C8512F"/>
    <w:rsid w:val="00C94287"/>
    <w:rsid w:val="00CA58AA"/>
    <w:rsid w:val="00CB02BB"/>
    <w:rsid w:val="00CB454C"/>
    <w:rsid w:val="00CB46B2"/>
    <w:rsid w:val="00CB7599"/>
    <w:rsid w:val="00CC436B"/>
    <w:rsid w:val="00CC5EB4"/>
    <w:rsid w:val="00CC6F2A"/>
    <w:rsid w:val="00CC7DC3"/>
    <w:rsid w:val="00CD3720"/>
    <w:rsid w:val="00CD718B"/>
    <w:rsid w:val="00CE7A3D"/>
    <w:rsid w:val="00CF18A7"/>
    <w:rsid w:val="00CF3916"/>
    <w:rsid w:val="00CF3CAF"/>
    <w:rsid w:val="00CF3FE6"/>
    <w:rsid w:val="00CF5C2C"/>
    <w:rsid w:val="00D04310"/>
    <w:rsid w:val="00D0449D"/>
    <w:rsid w:val="00D05EEB"/>
    <w:rsid w:val="00D07039"/>
    <w:rsid w:val="00D0798F"/>
    <w:rsid w:val="00D16881"/>
    <w:rsid w:val="00D25582"/>
    <w:rsid w:val="00D3012C"/>
    <w:rsid w:val="00D35FFF"/>
    <w:rsid w:val="00D54454"/>
    <w:rsid w:val="00D54FB7"/>
    <w:rsid w:val="00D57368"/>
    <w:rsid w:val="00D647D1"/>
    <w:rsid w:val="00D655F4"/>
    <w:rsid w:val="00D66993"/>
    <w:rsid w:val="00D82968"/>
    <w:rsid w:val="00D867EB"/>
    <w:rsid w:val="00D95AF6"/>
    <w:rsid w:val="00D96DB4"/>
    <w:rsid w:val="00DA66BC"/>
    <w:rsid w:val="00DC00D5"/>
    <w:rsid w:val="00DC16D5"/>
    <w:rsid w:val="00DC7096"/>
    <w:rsid w:val="00DD269F"/>
    <w:rsid w:val="00DE2DA3"/>
    <w:rsid w:val="00DE4CC7"/>
    <w:rsid w:val="00DE542E"/>
    <w:rsid w:val="00DE63D3"/>
    <w:rsid w:val="00DF0CE4"/>
    <w:rsid w:val="00DF3203"/>
    <w:rsid w:val="00DF5F79"/>
    <w:rsid w:val="00E04639"/>
    <w:rsid w:val="00E04741"/>
    <w:rsid w:val="00E104C7"/>
    <w:rsid w:val="00E13FBB"/>
    <w:rsid w:val="00E14107"/>
    <w:rsid w:val="00E23877"/>
    <w:rsid w:val="00E26EB7"/>
    <w:rsid w:val="00E35896"/>
    <w:rsid w:val="00E3601A"/>
    <w:rsid w:val="00E438B2"/>
    <w:rsid w:val="00E44482"/>
    <w:rsid w:val="00E55072"/>
    <w:rsid w:val="00E72FBA"/>
    <w:rsid w:val="00E73450"/>
    <w:rsid w:val="00E74FC3"/>
    <w:rsid w:val="00E7596A"/>
    <w:rsid w:val="00E776AE"/>
    <w:rsid w:val="00E86C4A"/>
    <w:rsid w:val="00E97989"/>
    <w:rsid w:val="00EA0C0C"/>
    <w:rsid w:val="00EA798A"/>
    <w:rsid w:val="00EA7B7B"/>
    <w:rsid w:val="00EB6AA1"/>
    <w:rsid w:val="00EB76BB"/>
    <w:rsid w:val="00EC37FD"/>
    <w:rsid w:val="00EC4C06"/>
    <w:rsid w:val="00EC4D9A"/>
    <w:rsid w:val="00EC5E02"/>
    <w:rsid w:val="00EC6E41"/>
    <w:rsid w:val="00ED235A"/>
    <w:rsid w:val="00EF11DE"/>
    <w:rsid w:val="00EF1B17"/>
    <w:rsid w:val="00EF2EAB"/>
    <w:rsid w:val="00EF32B1"/>
    <w:rsid w:val="00EF3B63"/>
    <w:rsid w:val="00F03CE1"/>
    <w:rsid w:val="00F0704E"/>
    <w:rsid w:val="00F1154B"/>
    <w:rsid w:val="00F1757F"/>
    <w:rsid w:val="00F309FE"/>
    <w:rsid w:val="00F32020"/>
    <w:rsid w:val="00F3672A"/>
    <w:rsid w:val="00F41C7A"/>
    <w:rsid w:val="00F46D5D"/>
    <w:rsid w:val="00F46D8A"/>
    <w:rsid w:val="00F47036"/>
    <w:rsid w:val="00F50861"/>
    <w:rsid w:val="00F612FF"/>
    <w:rsid w:val="00F7116A"/>
    <w:rsid w:val="00F76640"/>
    <w:rsid w:val="00F85595"/>
    <w:rsid w:val="00F93CE6"/>
    <w:rsid w:val="00FA0B60"/>
    <w:rsid w:val="00FA1499"/>
    <w:rsid w:val="00FA1E4D"/>
    <w:rsid w:val="00FA2F00"/>
    <w:rsid w:val="00FA2FB4"/>
    <w:rsid w:val="00FA76D2"/>
    <w:rsid w:val="00FB0D46"/>
    <w:rsid w:val="00FC018A"/>
    <w:rsid w:val="00FC1216"/>
    <w:rsid w:val="00FC3EAA"/>
    <w:rsid w:val="00FD1061"/>
    <w:rsid w:val="00FD2CEE"/>
    <w:rsid w:val="00FE2F69"/>
    <w:rsid w:val="00FE5898"/>
    <w:rsid w:val="00FE6E22"/>
    <w:rsid w:val="00FF335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F678E6"/>
  <w15:docId w15:val="{15135E77-5F47-49EF-BF8F-8973277BA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947"/>
    <w:pPr>
      <w:widowControl w:val="0"/>
      <w:suppressAutoHyphens/>
    </w:pPr>
    <w:rPr>
      <w:rFonts w:ascii="Times New Roman" w:hAnsi="Times New Roman"/>
      <w:color w:val="00000A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46165"/>
  </w:style>
  <w:style w:type="character" w:customStyle="1" w:styleId="StopkaZnak">
    <w:name w:val="Stopka Znak"/>
    <w:link w:val="Stopka"/>
    <w:uiPriority w:val="99"/>
    <w:locked/>
    <w:rsid w:val="00B46165"/>
    <w:rPr>
      <w:rFonts w:ascii="Times New Roman" w:hAnsi="Times New Roman" w:cs="Times New Roman"/>
      <w:color w:val="00000A"/>
      <w:kern w:val="1"/>
      <w:sz w:val="24"/>
      <w:szCs w:val="24"/>
      <w:lang w:val="x-none" w:eastAsia="zh-CN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B4616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western">
    <w:name w:val="western"/>
    <w:basedOn w:val="Normalny"/>
    <w:rsid w:val="00B46165"/>
    <w:pPr>
      <w:spacing w:before="280" w:after="119"/>
    </w:pPr>
    <w:rPr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043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43380"/>
    <w:rPr>
      <w:rFonts w:ascii="Times New Roman" w:hAnsi="Times New Roman"/>
      <w:color w:val="00000A"/>
      <w:kern w:val="1"/>
      <w:sz w:val="24"/>
      <w:szCs w:val="24"/>
      <w:lang w:eastAsia="zh-CN"/>
    </w:rPr>
  </w:style>
  <w:style w:type="paragraph" w:customStyle="1" w:styleId="Standard">
    <w:name w:val="Standard"/>
    <w:rsid w:val="00080B87"/>
    <w:pPr>
      <w:widowControl w:val="0"/>
      <w:suppressAutoHyphens/>
      <w:autoSpaceDN w:val="0"/>
      <w:textAlignment w:val="baseline"/>
    </w:pPr>
    <w:rPr>
      <w:rFonts w:ascii="Liberation Serif" w:eastAsia="PMingLiU" w:hAnsi="Liberation Serif" w:cs="Mangal"/>
      <w:kern w:val="3"/>
      <w:sz w:val="24"/>
      <w:szCs w:val="24"/>
      <w:lang w:eastAsia="zh-TW" w:bidi="hi-IN"/>
    </w:rPr>
  </w:style>
  <w:style w:type="paragraph" w:customStyle="1" w:styleId="Akapitzlist1">
    <w:name w:val="Akapit z listą1"/>
    <w:basedOn w:val="Normalny"/>
    <w:rsid w:val="00E438B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C4E37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0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0D5"/>
    <w:rPr>
      <w:rFonts w:ascii="Segoe UI" w:hAnsi="Segoe UI" w:cs="Segoe UI"/>
      <w:color w:val="00000A"/>
      <w:kern w:val="1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B9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B96"/>
    <w:rPr>
      <w:rFonts w:ascii="Times New Roman" w:hAnsi="Times New Roman"/>
      <w:color w:val="00000A"/>
      <w:kern w:val="1"/>
      <w:lang w:eastAsia="zh-CN"/>
    </w:rPr>
  </w:style>
  <w:style w:type="character" w:styleId="Odwoaniedokomentarza">
    <w:name w:val="annotation reference"/>
    <w:basedOn w:val="Domylnaczcionkaakapitu"/>
    <w:uiPriority w:val="99"/>
    <w:unhideWhenUsed/>
    <w:rsid w:val="00172B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2B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2B96"/>
    <w:rPr>
      <w:rFonts w:ascii="Times New Roman" w:hAnsi="Times New Roman"/>
      <w:color w:val="00000A"/>
      <w:kern w:val="1"/>
      <w:lang w:eastAsia="zh-CN"/>
    </w:rPr>
  </w:style>
  <w:style w:type="character" w:styleId="Odwoanieprzypisudolnego">
    <w:name w:val="footnote reference"/>
    <w:uiPriority w:val="99"/>
    <w:semiHidden/>
    <w:unhideWhenUsed/>
    <w:rsid w:val="00172B96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898"/>
    <w:rPr>
      <w:rFonts w:ascii="Times New Roman" w:hAnsi="Times New Roman"/>
      <w:b/>
      <w:bCs/>
      <w:color w:val="00000A"/>
      <w:kern w:val="1"/>
      <w:lang w:eastAsia="zh-CN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rsid w:val="00280005"/>
    <w:rPr>
      <w:rFonts w:cs="Calibri"/>
      <w:color w:val="00000A"/>
      <w:kern w:val="1"/>
      <w:sz w:val="22"/>
      <w:szCs w:val="22"/>
      <w:lang w:eastAsia="zh-CN"/>
    </w:rPr>
  </w:style>
  <w:style w:type="character" w:styleId="Hipercze">
    <w:name w:val="Hyperlink"/>
    <w:basedOn w:val="Domylnaczcionkaakapitu"/>
    <w:uiPriority w:val="99"/>
    <w:unhideWhenUsed/>
    <w:rsid w:val="00BE5F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5FE2"/>
    <w:rPr>
      <w:color w:val="605E5C"/>
      <w:shd w:val="clear" w:color="auto" w:fill="E1DFDD"/>
    </w:rPr>
  </w:style>
  <w:style w:type="numbering" w:customStyle="1" w:styleId="WW8Num14">
    <w:name w:val="WW8Num14"/>
    <w:basedOn w:val="Bezlisty"/>
    <w:rsid w:val="005D710A"/>
    <w:pPr>
      <w:numPr>
        <w:numId w:val="46"/>
      </w:numPr>
    </w:pPr>
  </w:style>
  <w:style w:type="paragraph" w:customStyle="1" w:styleId="arimr">
    <w:name w:val="arimr"/>
    <w:basedOn w:val="Normalny"/>
    <w:rsid w:val="005D710A"/>
    <w:pPr>
      <w:suppressAutoHyphens w:val="0"/>
      <w:snapToGrid w:val="0"/>
      <w:spacing w:line="360" w:lineRule="auto"/>
    </w:pPr>
    <w:rPr>
      <w:color w:val="auto"/>
      <w:kern w:val="0"/>
      <w:szCs w:val="20"/>
      <w:lang w:val="en-US" w:eastAsia="pl-PL"/>
    </w:rPr>
  </w:style>
  <w:style w:type="paragraph" w:customStyle="1" w:styleId="Annexetitre">
    <w:name w:val="Annexe titre"/>
    <w:basedOn w:val="Normalny"/>
    <w:next w:val="Normalny"/>
    <w:rsid w:val="008770CE"/>
    <w:pPr>
      <w:widowControl/>
      <w:suppressAutoHyphens w:val="0"/>
      <w:spacing w:before="120" w:after="120"/>
      <w:jc w:val="center"/>
    </w:pPr>
    <w:rPr>
      <w:rFonts w:eastAsia="Calibri"/>
      <w:b/>
      <w:color w:val="auto"/>
      <w:kern w:val="0"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7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63698-C1BF-4480-ACAF-E2FFFEEA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1040</Words>
  <Characters>6242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Dorotka</dc:creator>
  <cp:lastModifiedBy>Anna Nawrocka.</cp:lastModifiedBy>
  <cp:revision>52</cp:revision>
  <cp:lastPrinted>2023-11-06T13:15:00Z</cp:lastPrinted>
  <dcterms:created xsi:type="dcterms:W3CDTF">2021-12-16T12:12:00Z</dcterms:created>
  <dcterms:modified xsi:type="dcterms:W3CDTF">2024-11-13T08:56:00Z</dcterms:modified>
</cp:coreProperties>
</file>