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3CA" w:rsidRPr="00450A04" w:rsidRDefault="004163CA" w:rsidP="004163CA">
      <w:pPr>
        <w:spacing w:line="360" w:lineRule="auto"/>
        <w:jc w:val="right"/>
        <w:rPr>
          <w:rFonts w:ascii="Cambria" w:hAnsi="Cambria" w:cs="Arial"/>
          <w:b/>
        </w:rPr>
      </w:pPr>
      <w:bookmarkStart w:id="0" w:name="_Hlk103950570"/>
      <w:r w:rsidRPr="00450A04">
        <w:rPr>
          <w:rFonts w:ascii="Cambria" w:hAnsi="Cambria" w:cs="Arial"/>
          <w:b/>
        </w:rPr>
        <w:t>Załącznik nr 2 a do SWZ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INFORMACJA DO FORMULARZA OFERTOWEGO INTERAKTYWNEGO: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Zamawiający informuje, że: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/>
          <w:b/>
          <w:bCs/>
        </w:rPr>
      </w:pPr>
      <w:r w:rsidRPr="00450A04">
        <w:rPr>
          <w:rFonts w:ascii="Cambria" w:hAnsi="Cambria"/>
          <w:b/>
          <w:bCs/>
        </w:rPr>
        <w:t xml:space="preserve">1) Formularz ofertowy interaktywny, który należy uzupełnić </w:t>
      </w:r>
      <w:r w:rsidRPr="00450A04">
        <w:rPr>
          <w:rFonts w:ascii="Cambria" w:hAnsi="Cambria"/>
        </w:rPr>
        <w:t>udostępniony jest przez Zamawiającego na Platformie e-Zamówienia pod linkiem:</w:t>
      </w:r>
      <w:r w:rsidRPr="00450A04">
        <w:rPr>
          <w:rFonts w:ascii="Cambria" w:hAnsi="Cambria"/>
          <w:b/>
          <w:bCs/>
        </w:rPr>
        <w:t xml:space="preserve"> </w:t>
      </w:r>
    </w:p>
    <w:p w:rsidR="004163CA" w:rsidRPr="00A54841" w:rsidRDefault="004163CA" w:rsidP="004163CA">
      <w:pPr>
        <w:suppressAutoHyphens/>
        <w:spacing w:after="0" w:line="360" w:lineRule="auto"/>
        <w:rPr>
          <w:rFonts w:ascii="Cambria" w:hAnsi="Cambria"/>
        </w:rPr>
      </w:pPr>
      <w:hyperlink r:id="rId7" w:history="1">
        <w:r w:rsidRPr="00A54841">
          <w:rPr>
            <w:rStyle w:val="Hipercze"/>
            <w:rFonts w:ascii="Cambria" w:hAnsi="Cambria"/>
          </w:rPr>
          <w:t>https://ezamowienia.gov.pl/mp-client/tenders/ocds-148610-ca45ef8b-2c31-4cbe-a524-dff78b9ef193</w:t>
        </w:r>
      </w:hyperlink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2) W Formularzu ofertowym interaktywnym w pkt VIII Kryteria oceny ofert Wykonawca oświadczy: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700E12">
        <w:rPr>
          <w:rFonts w:ascii="Cambria" w:hAnsi="Cambria" w:cs="Arial"/>
          <w:b/>
        </w:rPr>
        <w:t>ZADANIE I</w:t>
      </w:r>
    </w:p>
    <w:p w:rsidR="004163CA" w:rsidRPr="00450A04" w:rsidRDefault="004163CA" w:rsidP="004163CA">
      <w:pPr>
        <w:pStyle w:val="Akapitzlist"/>
        <w:numPr>
          <w:ilvl w:val="3"/>
          <w:numId w:val="6"/>
        </w:numPr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w sekcji pod nazwą Rodzaj kryterium: Cena</w:t>
      </w:r>
    </w:p>
    <w:p w:rsidR="004163CA" w:rsidRPr="00450A04" w:rsidRDefault="004163CA" w:rsidP="004163CA">
      <w:pPr>
        <w:suppressAutoHyphens/>
        <w:spacing w:after="0" w:line="360" w:lineRule="auto"/>
        <w:ind w:left="1080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1) w polu pod nazwą Cena: </w:t>
      </w:r>
      <w:r w:rsidRPr="00450A04">
        <w:rPr>
          <w:rFonts w:ascii="Cambria" w:hAnsi="Cambria" w:cs="Arial"/>
        </w:rPr>
        <w:t>łączną cenę brutto za realizację zamówienia</w:t>
      </w:r>
    </w:p>
    <w:p w:rsidR="004163CA" w:rsidRPr="00450A04" w:rsidRDefault="004163CA" w:rsidP="004163CA">
      <w:pPr>
        <w:suppressAutoHyphens/>
        <w:spacing w:after="0" w:line="360" w:lineRule="auto"/>
        <w:ind w:left="1080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2) w polu pod nazwą Deklaracja Wykonawcy:</w:t>
      </w:r>
    </w:p>
    <w:p w:rsidR="004163CA" w:rsidRPr="00450A04" w:rsidRDefault="004163CA" w:rsidP="004163CA">
      <w:pPr>
        <w:pStyle w:val="Akapitzlist"/>
        <w:spacing w:after="0" w:line="360" w:lineRule="auto"/>
        <w:ind w:left="360" w:firstLine="774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łączną cenę:</w:t>
      </w:r>
    </w:p>
    <w:p w:rsidR="004163CA" w:rsidRPr="00450A04" w:rsidRDefault="004163CA" w:rsidP="004163CA">
      <w:pPr>
        <w:pStyle w:val="Akapitzlist"/>
        <w:spacing w:line="360" w:lineRule="auto"/>
        <w:ind w:left="360" w:firstLine="774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netto ……………………………………………………………………………………………………PLN</w:t>
      </w:r>
    </w:p>
    <w:p w:rsidR="004163CA" w:rsidRPr="00450A04" w:rsidRDefault="004163CA" w:rsidP="004163CA">
      <w:pPr>
        <w:pStyle w:val="Akapitzlist"/>
        <w:spacing w:line="360" w:lineRule="auto"/>
        <w:ind w:left="360" w:firstLine="774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(słownie: …………………………………………………………………………………………………….)</w:t>
      </w:r>
    </w:p>
    <w:p w:rsidR="004163CA" w:rsidRPr="00450A04" w:rsidRDefault="004163CA" w:rsidP="004163CA">
      <w:pPr>
        <w:pStyle w:val="Akapitzlist"/>
        <w:spacing w:line="360" w:lineRule="auto"/>
        <w:ind w:left="360" w:firstLine="774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kwotę VAT……………………………………………………………………………………………PLN</w:t>
      </w:r>
    </w:p>
    <w:p w:rsidR="004163CA" w:rsidRPr="00450A04" w:rsidRDefault="004163CA" w:rsidP="004163CA">
      <w:pPr>
        <w:pStyle w:val="Akapitzlist"/>
        <w:suppressAutoHyphens/>
        <w:spacing w:after="0" w:line="360" w:lineRule="auto"/>
        <w:ind w:left="360" w:firstLine="774"/>
        <w:rPr>
          <w:rFonts w:ascii="Cambria" w:hAnsi="Cambria" w:cs="Arial"/>
        </w:rPr>
      </w:pPr>
      <w:r w:rsidRPr="00450A04">
        <w:rPr>
          <w:rFonts w:ascii="Cambria" w:hAnsi="Cambria" w:cs="Arial"/>
        </w:rPr>
        <w:t>(słownie: …………………………………………………………………………………………………….)</w:t>
      </w:r>
    </w:p>
    <w:p w:rsidR="004163CA" w:rsidRPr="00450A04" w:rsidRDefault="004163CA" w:rsidP="004163CA">
      <w:pPr>
        <w:pStyle w:val="Akapitzlist"/>
        <w:suppressAutoHyphens/>
        <w:spacing w:after="0" w:line="360" w:lineRule="auto"/>
        <w:ind w:left="360"/>
        <w:rPr>
          <w:rFonts w:ascii="Cambria" w:hAnsi="Cambria" w:cs="Arial"/>
          <w:b/>
        </w:rPr>
      </w:pPr>
    </w:p>
    <w:bookmarkEnd w:id="0"/>
    <w:p w:rsidR="004163CA" w:rsidRPr="00450A04" w:rsidRDefault="004163CA" w:rsidP="004163CA">
      <w:pPr>
        <w:pStyle w:val="Akapitzlist"/>
        <w:numPr>
          <w:ilvl w:val="3"/>
          <w:numId w:val="6"/>
        </w:numPr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w sekcji pod nazwą Rodzaj kryterium: Kryterium jakościowe – inne.</w:t>
      </w:r>
    </w:p>
    <w:p w:rsidR="004163CA" w:rsidRPr="00700E12" w:rsidRDefault="004163CA" w:rsidP="004163CA">
      <w:pPr>
        <w:pStyle w:val="Akapitzlist"/>
        <w:numPr>
          <w:ilvl w:val="0"/>
          <w:numId w:val="15"/>
        </w:numPr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w polu pod nazwą </w:t>
      </w:r>
      <w:r w:rsidRPr="00654369">
        <w:rPr>
          <w:rFonts w:ascii="Cambria" w:hAnsi="Cambria" w:cs="Arial"/>
          <w:b/>
        </w:rPr>
        <w:t>Okres gwarancji</w:t>
      </w:r>
      <w:r w:rsidRPr="00450A04">
        <w:rPr>
          <w:rFonts w:ascii="Cambria" w:hAnsi="Cambria" w:cs="Arial"/>
          <w:b/>
        </w:rPr>
        <w:t xml:space="preserve">: </w:t>
      </w:r>
      <w:r w:rsidRPr="00450A04">
        <w:rPr>
          <w:rFonts w:ascii="Cambria" w:hAnsi="Cambria" w:cs="Arial"/>
        </w:rPr>
        <w:t xml:space="preserve">należy podać ile </w:t>
      </w:r>
      <w:r>
        <w:rPr>
          <w:rFonts w:ascii="Cambria" w:hAnsi="Cambria" w:cs="Arial"/>
        </w:rPr>
        <w:t xml:space="preserve">dni kalendarzowych </w:t>
      </w:r>
      <w:r w:rsidRPr="00F61A6C">
        <w:rPr>
          <w:rFonts w:ascii="Cambria" w:hAnsi="Cambria" w:cs="Arial"/>
        </w:rPr>
        <w:t>od d</w:t>
      </w:r>
      <w:r>
        <w:rPr>
          <w:rFonts w:ascii="Cambria" w:hAnsi="Cambria" w:cs="Arial"/>
        </w:rPr>
        <w:t>nia</w:t>
      </w:r>
      <w:r w:rsidRPr="00F61A6C">
        <w:rPr>
          <w:rFonts w:ascii="Cambria" w:hAnsi="Cambria" w:cs="Arial"/>
        </w:rPr>
        <w:t xml:space="preserve"> podpisania umowy na realizację zamówienia </w:t>
      </w:r>
      <w:r w:rsidRPr="00450A04">
        <w:rPr>
          <w:rFonts w:ascii="Cambria" w:hAnsi="Cambria" w:cs="Arial"/>
        </w:rPr>
        <w:t>proponuje Wykonawca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700E12">
        <w:rPr>
          <w:rFonts w:ascii="Cambria" w:hAnsi="Cambria" w:cs="Arial"/>
          <w:b/>
        </w:rPr>
        <w:t>ZADANIE I</w:t>
      </w:r>
      <w:r>
        <w:rPr>
          <w:rFonts w:ascii="Cambria" w:hAnsi="Cambria" w:cs="Arial"/>
          <w:b/>
        </w:rPr>
        <w:t>I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700E12">
        <w:rPr>
          <w:rFonts w:ascii="Cambria" w:hAnsi="Cambria" w:cs="Arial"/>
          <w:b/>
        </w:rPr>
        <w:t>1.</w:t>
      </w:r>
      <w:r w:rsidRPr="00700E12">
        <w:rPr>
          <w:rFonts w:ascii="Cambria" w:hAnsi="Cambria" w:cs="Arial"/>
          <w:b/>
        </w:rPr>
        <w:tab/>
        <w:t>w sekcji pod nazwą Rodzaj kryterium: Cena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700E12">
        <w:rPr>
          <w:rFonts w:ascii="Cambria" w:hAnsi="Cambria" w:cs="Arial"/>
          <w:b/>
        </w:rPr>
        <w:t>1) w polu pod nazwą Cena: łączną cenę brutto za realizację zamówienia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700E12">
        <w:rPr>
          <w:rFonts w:ascii="Cambria" w:hAnsi="Cambria" w:cs="Arial"/>
          <w:b/>
        </w:rPr>
        <w:t>2) w polu pod nazwą Deklaracja Wykonawcy: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Cs/>
        </w:rPr>
      </w:pPr>
      <w:r w:rsidRPr="00700E12">
        <w:rPr>
          <w:rFonts w:ascii="Cambria" w:hAnsi="Cambria" w:cs="Arial"/>
          <w:bCs/>
        </w:rPr>
        <w:t>łączną cenę: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Cs/>
        </w:rPr>
      </w:pPr>
      <w:r w:rsidRPr="00700E12">
        <w:rPr>
          <w:rFonts w:ascii="Cambria" w:hAnsi="Cambria" w:cs="Arial"/>
          <w:bCs/>
        </w:rPr>
        <w:lastRenderedPageBreak/>
        <w:t>netto ……………………………………………………………………………………………………PLN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Cs/>
        </w:rPr>
      </w:pPr>
      <w:r w:rsidRPr="00700E12">
        <w:rPr>
          <w:rFonts w:ascii="Cambria" w:hAnsi="Cambria" w:cs="Arial"/>
          <w:bCs/>
        </w:rPr>
        <w:t>(słownie: …………………………………………………………………………………………………….)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Cs/>
        </w:rPr>
      </w:pPr>
      <w:r w:rsidRPr="00700E12">
        <w:rPr>
          <w:rFonts w:ascii="Cambria" w:hAnsi="Cambria" w:cs="Arial"/>
          <w:bCs/>
        </w:rPr>
        <w:t>kwotę VAT……………………………………………………………………………………………PLN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Cs/>
        </w:rPr>
      </w:pPr>
      <w:r w:rsidRPr="00700E12">
        <w:rPr>
          <w:rFonts w:ascii="Cambria" w:hAnsi="Cambria" w:cs="Arial"/>
          <w:bCs/>
        </w:rPr>
        <w:t>(słownie: …………………………………………………………………………………………………….)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700E12">
        <w:rPr>
          <w:rFonts w:ascii="Cambria" w:hAnsi="Cambria" w:cs="Arial"/>
          <w:b/>
        </w:rPr>
        <w:t>2.</w:t>
      </w:r>
      <w:r w:rsidRPr="00700E12">
        <w:rPr>
          <w:rFonts w:ascii="Cambria" w:hAnsi="Cambria" w:cs="Arial"/>
          <w:b/>
        </w:rPr>
        <w:tab/>
        <w:t>w sekcji pod nazwą Rodzaj kryterium: Kryterium jakościowe – inne.</w:t>
      </w:r>
    </w:p>
    <w:p w:rsidR="004163CA" w:rsidRDefault="004163CA" w:rsidP="004163CA">
      <w:pPr>
        <w:suppressAutoHyphens/>
        <w:spacing w:after="0" w:line="360" w:lineRule="auto"/>
        <w:rPr>
          <w:rFonts w:ascii="Cambria" w:hAnsi="Cambria" w:cs="Arial"/>
          <w:bCs/>
        </w:rPr>
      </w:pPr>
      <w:r w:rsidRPr="00700E12">
        <w:rPr>
          <w:rFonts w:ascii="Cambria" w:hAnsi="Cambria" w:cs="Arial"/>
          <w:b/>
        </w:rPr>
        <w:t>1)</w:t>
      </w:r>
      <w:r w:rsidRPr="00700E12">
        <w:rPr>
          <w:rFonts w:ascii="Cambria" w:hAnsi="Cambria" w:cs="Arial"/>
          <w:b/>
        </w:rPr>
        <w:tab/>
        <w:t xml:space="preserve">w polu pod nazwą </w:t>
      </w:r>
      <w:r w:rsidRPr="00654369">
        <w:rPr>
          <w:rFonts w:ascii="Cambria" w:hAnsi="Cambria" w:cs="Arial"/>
          <w:b/>
        </w:rPr>
        <w:t>Okres gwarancji</w:t>
      </w:r>
      <w:r w:rsidRPr="00700E12">
        <w:rPr>
          <w:rFonts w:ascii="Cambria" w:hAnsi="Cambria" w:cs="Arial"/>
          <w:b/>
        </w:rPr>
        <w:t xml:space="preserve">: </w:t>
      </w:r>
      <w:r w:rsidRPr="00700E12">
        <w:rPr>
          <w:rFonts w:ascii="Cambria" w:hAnsi="Cambria" w:cs="Arial"/>
          <w:bCs/>
        </w:rPr>
        <w:t>należy podać ile dni kalendarzowych od dnia podpisania umowy na realizację zamówienia proponuje Wykonawca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700E12">
        <w:rPr>
          <w:rFonts w:ascii="Cambria" w:hAnsi="Cambria" w:cs="Arial"/>
          <w:b/>
        </w:rPr>
        <w:t>ZADANIE I</w:t>
      </w:r>
      <w:r>
        <w:rPr>
          <w:rFonts w:ascii="Cambria" w:hAnsi="Cambria" w:cs="Arial"/>
          <w:b/>
        </w:rPr>
        <w:t>II</w:t>
      </w:r>
    </w:p>
    <w:p w:rsidR="004163CA" w:rsidRPr="00450A04" w:rsidRDefault="004163CA" w:rsidP="004163CA">
      <w:pPr>
        <w:pStyle w:val="Akapitzlist"/>
        <w:numPr>
          <w:ilvl w:val="3"/>
          <w:numId w:val="16"/>
        </w:numPr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w sekcji pod nazwą Rodzaj kryterium: Cena</w:t>
      </w:r>
    </w:p>
    <w:p w:rsidR="004163CA" w:rsidRPr="00450A04" w:rsidRDefault="004163CA" w:rsidP="004163CA">
      <w:pPr>
        <w:suppressAutoHyphens/>
        <w:spacing w:after="0" w:line="360" w:lineRule="auto"/>
        <w:ind w:left="1080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1) w polu pod nazwą Cena: </w:t>
      </w:r>
      <w:r w:rsidRPr="00450A04">
        <w:rPr>
          <w:rFonts w:ascii="Cambria" w:hAnsi="Cambria" w:cs="Arial"/>
        </w:rPr>
        <w:t>łączną cenę brutto za realizację zamówienia</w:t>
      </w:r>
    </w:p>
    <w:p w:rsidR="004163CA" w:rsidRPr="00450A04" w:rsidRDefault="004163CA" w:rsidP="004163CA">
      <w:pPr>
        <w:suppressAutoHyphens/>
        <w:spacing w:after="0" w:line="360" w:lineRule="auto"/>
        <w:ind w:left="1080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2) w polu pod nazwą Deklaracja Wykonawcy:</w:t>
      </w:r>
    </w:p>
    <w:p w:rsidR="004163CA" w:rsidRPr="00450A04" w:rsidRDefault="004163CA" w:rsidP="004163CA">
      <w:pPr>
        <w:pStyle w:val="Akapitzlist"/>
        <w:spacing w:after="0" w:line="360" w:lineRule="auto"/>
        <w:ind w:left="360" w:firstLine="774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łączną cenę:</w:t>
      </w:r>
    </w:p>
    <w:p w:rsidR="004163CA" w:rsidRPr="00450A04" w:rsidRDefault="004163CA" w:rsidP="004163CA">
      <w:pPr>
        <w:pStyle w:val="Akapitzlist"/>
        <w:spacing w:line="360" w:lineRule="auto"/>
        <w:ind w:left="360" w:firstLine="774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netto ……………………………………………………………………………………………………PLN</w:t>
      </w:r>
    </w:p>
    <w:p w:rsidR="004163CA" w:rsidRPr="00450A04" w:rsidRDefault="004163CA" w:rsidP="004163CA">
      <w:pPr>
        <w:pStyle w:val="Akapitzlist"/>
        <w:spacing w:line="360" w:lineRule="auto"/>
        <w:ind w:left="360" w:firstLine="774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(słownie: …………………………………………………………………………………………………….)</w:t>
      </w:r>
    </w:p>
    <w:p w:rsidR="004163CA" w:rsidRPr="00450A04" w:rsidRDefault="004163CA" w:rsidP="004163CA">
      <w:pPr>
        <w:pStyle w:val="Akapitzlist"/>
        <w:spacing w:line="360" w:lineRule="auto"/>
        <w:ind w:left="360" w:firstLine="774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kwotę VAT……………………………………………………………………………………………PLN</w:t>
      </w:r>
    </w:p>
    <w:p w:rsidR="004163CA" w:rsidRPr="00450A04" w:rsidRDefault="004163CA" w:rsidP="004163CA">
      <w:pPr>
        <w:pStyle w:val="Akapitzlist"/>
        <w:suppressAutoHyphens/>
        <w:spacing w:after="0" w:line="360" w:lineRule="auto"/>
        <w:ind w:left="360" w:firstLine="774"/>
        <w:rPr>
          <w:rFonts w:ascii="Cambria" w:hAnsi="Cambria" w:cs="Arial"/>
        </w:rPr>
      </w:pPr>
      <w:r w:rsidRPr="00450A04">
        <w:rPr>
          <w:rFonts w:ascii="Cambria" w:hAnsi="Cambria" w:cs="Arial"/>
        </w:rPr>
        <w:t>(słownie: …………………………………………………………………………………………………….)</w:t>
      </w:r>
    </w:p>
    <w:p w:rsidR="004163CA" w:rsidRPr="00450A04" w:rsidRDefault="004163CA" w:rsidP="004163CA">
      <w:pPr>
        <w:pStyle w:val="Akapitzlist"/>
        <w:suppressAutoHyphens/>
        <w:spacing w:after="0" w:line="360" w:lineRule="auto"/>
        <w:ind w:left="360"/>
        <w:rPr>
          <w:rFonts w:ascii="Cambria" w:hAnsi="Cambria" w:cs="Arial"/>
          <w:b/>
        </w:rPr>
      </w:pPr>
    </w:p>
    <w:p w:rsidR="004163CA" w:rsidRPr="00450A04" w:rsidRDefault="004163CA" w:rsidP="004163CA">
      <w:pPr>
        <w:pStyle w:val="Akapitzlist"/>
        <w:numPr>
          <w:ilvl w:val="3"/>
          <w:numId w:val="16"/>
        </w:numPr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w sekcji pod nazwą Rodzaj kryterium: Kryterium jakościowe – inne.</w:t>
      </w:r>
    </w:p>
    <w:p w:rsidR="004163CA" w:rsidRPr="00450A04" w:rsidRDefault="004163CA" w:rsidP="004163CA">
      <w:pPr>
        <w:pStyle w:val="Akapitzlist"/>
        <w:numPr>
          <w:ilvl w:val="0"/>
          <w:numId w:val="15"/>
        </w:numPr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w polu pod nazwą </w:t>
      </w:r>
      <w:r w:rsidRPr="00654369">
        <w:rPr>
          <w:rFonts w:ascii="Cambria" w:hAnsi="Cambria" w:cs="Arial"/>
          <w:b/>
        </w:rPr>
        <w:t>Okres gwarancji</w:t>
      </w:r>
      <w:r w:rsidRPr="00450A04">
        <w:rPr>
          <w:rFonts w:ascii="Cambria" w:hAnsi="Cambria" w:cs="Arial"/>
          <w:b/>
        </w:rPr>
        <w:t xml:space="preserve">: </w:t>
      </w:r>
      <w:r w:rsidRPr="00450A04">
        <w:rPr>
          <w:rFonts w:ascii="Cambria" w:hAnsi="Cambria" w:cs="Arial"/>
        </w:rPr>
        <w:t xml:space="preserve">należy podać ile </w:t>
      </w:r>
      <w:r>
        <w:rPr>
          <w:rFonts w:ascii="Cambria" w:hAnsi="Cambria" w:cs="Arial"/>
        </w:rPr>
        <w:t xml:space="preserve">dni kalendarzowych </w:t>
      </w:r>
      <w:r w:rsidRPr="00F61A6C">
        <w:rPr>
          <w:rFonts w:ascii="Cambria" w:hAnsi="Cambria" w:cs="Arial"/>
        </w:rPr>
        <w:t>od d</w:t>
      </w:r>
      <w:r>
        <w:rPr>
          <w:rFonts w:ascii="Cambria" w:hAnsi="Cambria" w:cs="Arial"/>
        </w:rPr>
        <w:t>nia</w:t>
      </w:r>
      <w:r w:rsidRPr="00F61A6C">
        <w:rPr>
          <w:rFonts w:ascii="Cambria" w:hAnsi="Cambria" w:cs="Arial"/>
        </w:rPr>
        <w:t xml:space="preserve"> podpisania umowy na realizację zamówienia </w:t>
      </w:r>
      <w:r w:rsidRPr="00450A04">
        <w:rPr>
          <w:rFonts w:ascii="Cambria" w:hAnsi="Cambria" w:cs="Arial"/>
        </w:rPr>
        <w:t>proponuje Wykonawca</w:t>
      </w:r>
    </w:p>
    <w:p w:rsidR="004163CA" w:rsidRPr="00700E12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</w:p>
    <w:p w:rsidR="004163CA" w:rsidRPr="00450A04" w:rsidRDefault="004163CA" w:rsidP="004163CA">
      <w:pPr>
        <w:spacing w:after="0" w:line="360" w:lineRule="auto"/>
        <w:jc w:val="right"/>
        <w:rPr>
          <w:rFonts w:ascii="Cambria" w:hAnsi="Cambria" w:cs="Arial"/>
          <w:b/>
        </w:rPr>
      </w:pP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UWAGA!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Pola 1. (Cena) oraz 2 (Kryterium jakościowe -inne) wskazane powyżej Wykonawca uzupełnia </w:t>
      </w:r>
      <w:r w:rsidRPr="00450A04">
        <w:rPr>
          <w:rFonts w:ascii="Cambria" w:hAnsi="Cambria" w:cs="Arial"/>
          <w:b/>
          <w:u w:val="single"/>
        </w:rPr>
        <w:t>jedynie</w:t>
      </w:r>
      <w:r w:rsidRPr="00450A04">
        <w:rPr>
          <w:rFonts w:ascii="Cambria" w:hAnsi="Cambria" w:cs="Arial"/>
          <w:b/>
        </w:rPr>
        <w:t xml:space="preserve"> w Formularzu Interaktywnym. </w:t>
      </w:r>
    </w:p>
    <w:p w:rsidR="004163CA" w:rsidRDefault="004163CA" w:rsidP="004163CA">
      <w:pPr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br w:type="page"/>
      </w:r>
    </w:p>
    <w:p w:rsidR="004163CA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  <w:sectPr w:rsidR="004163CA" w:rsidSect="004163CA">
          <w:footerReference w:type="default" r:id="rId8"/>
          <w:footerReference w:type="first" r:id="rId9"/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163CA" w:rsidRPr="00450A04" w:rsidRDefault="004163CA" w:rsidP="004163CA">
      <w:pPr>
        <w:spacing w:after="0" w:line="360" w:lineRule="auto"/>
        <w:jc w:val="right"/>
        <w:rPr>
          <w:rFonts w:ascii="Cambria" w:hAnsi="Cambria" w:cs="Arial"/>
        </w:rPr>
      </w:pPr>
      <w:r w:rsidRPr="00450A04">
        <w:rPr>
          <w:rFonts w:ascii="Cambria" w:hAnsi="Cambria" w:cs="Arial"/>
          <w:b/>
        </w:rPr>
        <w:lastRenderedPageBreak/>
        <w:t>Załącznik nr 3 do SWZ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WYKONAWCA:</w:t>
      </w:r>
    </w:p>
    <w:p w:rsidR="004163CA" w:rsidRPr="00450A04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FORMULARZ CENOWY</w:t>
      </w:r>
    </w:p>
    <w:p w:rsidR="004163CA" w:rsidRPr="00450A04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</w:pPr>
    </w:p>
    <w:p w:rsidR="004163CA" w:rsidRDefault="004163CA" w:rsidP="004163CA">
      <w:pPr>
        <w:tabs>
          <w:tab w:val="left" w:pos="0"/>
          <w:tab w:val="left" w:pos="3402"/>
          <w:tab w:val="left" w:pos="7937"/>
        </w:tabs>
        <w:suppressAutoHyphens/>
        <w:spacing w:after="0" w:line="360" w:lineRule="auto"/>
        <w:jc w:val="both"/>
        <w:rPr>
          <w:rFonts w:ascii="Cambria" w:hAnsi="Cambria" w:cs="Times New Roman"/>
          <w:b/>
        </w:rPr>
      </w:pPr>
      <w:r w:rsidRPr="00450A04">
        <w:rPr>
          <w:rFonts w:ascii="Cambria" w:hAnsi="Cambria" w:cs="Arial"/>
        </w:rPr>
        <w:t>Nawiązując do postępowania prowadzonego w trybie podstawowym na podstawie art. 275 pkt 1 ustawy zgodnie z przepisami ustawy z dnia 11 września 2019 r. – Prawo zamówień publicznych (Dz. U. z 202</w:t>
      </w:r>
      <w:r>
        <w:rPr>
          <w:rFonts w:ascii="Cambria" w:hAnsi="Cambria" w:cs="Arial"/>
        </w:rPr>
        <w:t>4</w:t>
      </w:r>
      <w:r w:rsidRPr="00450A04">
        <w:rPr>
          <w:rFonts w:ascii="Cambria" w:hAnsi="Cambria" w:cs="Arial"/>
        </w:rPr>
        <w:t xml:space="preserve"> r. poz. 1</w:t>
      </w:r>
      <w:r>
        <w:rPr>
          <w:rFonts w:ascii="Cambria" w:hAnsi="Cambria" w:cs="Arial"/>
        </w:rPr>
        <w:t>320</w:t>
      </w:r>
      <w:r w:rsidRPr="00450A04">
        <w:rPr>
          <w:rFonts w:ascii="Cambria" w:hAnsi="Cambria" w:cs="Arial"/>
        </w:rPr>
        <w:t xml:space="preserve">) pod nazwą: </w:t>
      </w:r>
      <w:r w:rsidRPr="00450A04">
        <w:rPr>
          <w:rFonts w:ascii="Cambria" w:hAnsi="Cambria" w:cs="Times New Roman"/>
          <w:b/>
        </w:rPr>
        <w:t>„</w:t>
      </w:r>
      <w:r w:rsidRPr="00A0796A">
        <w:rPr>
          <w:rFonts w:ascii="Cambria" w:hAnsi="Cambria" w:cs="Times New Roman"/>
          <w:b/>
        </w:rPr>
        <w:t>Dostawa urządzeń technicznych i oprogramowania wraz z usługą montażu i uruchomienia na rzecz Sądu Okręgowego w Lublinie oraz Sądów Rejonowych we Włodawie i Kraśniku</w:t>
      </w:r>
      <w:r w:rsidRPr="009B0C87">
        <w:rPr>
          <w:rFonts w:ascii="Cambria" w:hAnsi="Cambria" w:cs="Times New Roman"/>
          <w:b/>
        </w:rPr>
        <w:t>”</w:t>
      </w:r>
      <w:r>
        <w:rPr>
          <w:rFonts w:ascii="Cambria" w:hAnsi="Cambria" w:cs="Times New Roman"/>
          <w:b/>
        </w:rPr>
        <w:t xml:space="preserve"> </w:t>
      </w:r>
      <w:bookmarkStart w:id="1" w:name="_Hlk38380386"/>
      <w:r w:rsidRPr="009D05F6">
        <w:rPr>
          <w:rFonts w:ascii="Cambria" w:hAnsi="Cambria" w:cs="Times New Roman"/>
          <w:b/>
        </w:rPr>
        <w:t>ZP.261.19.2024</w:t>
      </w:r>
    </w:p>
    <w:p w:rsidR="004163CA" w:rsidRPr="00A0796A" w:rsidRDefault="004163CA" w:rsidP="004163CA">
      <w:pPr>
        <w:tabs>
          <w:tab w:val="left" w:pos="0"/>
          <w:tab w:val="left" w:pos="3402"/>
          <w:tab w:val="left" w:pos="7937"/>
        </w:tabs>
        <w:suppressAutoHyphens/>
        <w:spacing w:after="0" w:line="360" w:lineRule="auto"/>
        <w:jc w:val="both"/>
        <w:rPr>
          <w:rFonts w:ascii="Cambria" w:hAnsi="Cambria" w:cs="Times New Roman"/>
          <w:b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eastAsia="Times New Roman" w:hAnsi="Cambria" w:cs="Arial"/>
          <w:b/>
          <w:lang w:eastAsia="ar-SA"/>
        </w:rPr>
      </w:pPr>
      <w:r w:rsidRPr="00450A04">
        <w:rPr>
          <w:rFonts w:ascii="Cambria" w:eastAsia="Calibri" w:hAnsi="Cambria" w:cs="Arial"/>
          <w:b/>
        </w:rPr>
        <w:t>ZADANIE I</w:t>
      </w:r>
      <w:bookmarkStart w:id="2" w:name="_Hlk103842004"/>
      <w:bookmarkEnd w:id="1"/>
    </w:p>
    <w:p w:rsidR="004163CA" w:rsidRDefault="004163CA" w:rsidP="004163CA">
      <w:pPr>
        <w:suppressAutoHyphens/>
        <w:spacing w:after="100" w:line="360" w:lineRule="auto"/>
        <w:rPr>
          <w:rFonts w:ascii="Cambria" w:eastAsia="Times New Roman" w:hAnsi="Cambria" w:cs="Times New Roman"/>
          <w:b/>
          <w:bCs/>
          <w:lang w:eastAsia="ar-SA"/>
        </w:rPr>
      </w:pPr>
      <w:bookmarkStart w:id="3" w:name="_Hlk108009510"/>
      <w:r>
        <w:rPr>
          <w:rFonts w:ascii="Cambria" w:eastAsia="Times New Roman" w:hAnsi="Cambria" w:cs="Times New Roman"/>
          <w:b/>
          <w:bCs/>
          <w:lang w:eastAsia="ar-SA"/>
        </w:rPr>
        <w:t>Tabela 1</w:t>
      </w:r>
    </w:p>
    <w:p w:rsidR="004163CA" w:rsidRPr="00450A04" w:rsidRDefault="004163CA" w:rsidP="004163CA">
      <w:pPr>
        <w:suppressAutoHyphens/>
        <w:spacing w:after="100" w:line="360" w:lineRule="auto"/>
        <w:jc w:val="center"/>
        <w:rPr>
          <w:rFonts w:ascii="Cambria" w:eastAsia="Times New Roman" w:hAnsi="Cambria" w:cs="Times New Roman"/>
          <w:b/>
          <w:bCs/>
          <w:lang w:eastAsia="ar-SA"/>
        </w:rPr>
      </w:pPr>
      <w:bookmarkStart w:id="4" w:name="_Hlk156485102"/>
      <w:r>
        <w:rPr>
          <w:rFonts w:ascii="Cambria" w:eastAsia="Times New Roman" w:hAnsi="Cambria" w:cs="Times New Roman"/>
          <w:b/>
          <w:bCs/>
          <w:lang w:eastAsia="ar-SA"/>
        </w:rPr>
        <w:t>WYKAZ URZĄDZEŃ</w:t>
      </w:r>
    </w:p>
    <w:tbl>
      <w:tblPr>
        <w:tblW w:w="15452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7"/>
        <w:gridCol w:w="1275"/>
        <w:gridCol w:w="2410"/>
        <w:gridCol w:w="1843"/>
        <w:gridCol w:w="1843"/>
        <w:gridCol w:w="2693"/>
      </w:tblGrid>
      <w:tr w:rsidR="004163CA" w:rsidRPr="00450A04" w:rsidTr="00321004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bookmarkStart w:id="5" w:name="_Hlk182387250"/>
            <w:bookmarkEnd w:id="3"/>
            <w:bookmarkEnd w:id="4"/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LP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6152DB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6152DB">
              <w:rPr>
                <w:rFonts w:ascii="Cambria" w:eastAsia="Times New Roman" w:hAnsi="Cambria" w:cs="Arial"/>
                <w:b/>
                <w:iCs/>
                <w:lang w:eastAsia="ar-SA"/>
              </w:rPr>
              <w:t>NAZWA TOWARU / USŁUGI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6152DB">
              <w:rPr>
                <w:rFonts w:ascii="Cambria" w:eastAsia="Times New Roman" w:hAnsi="Cambria" w:cs="Times New Roman"/>
                <w:b/>
                <w:lang w:eastAsia="pl-PL"/>
              </w:rPr>
              <w:t>PRODUCENT:…………… MODEL (TYP, NUMER, SYMBOL, WERSJA):……………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ILOŚĆ</w:t>
            </w:r>
          </w:p>
          <w:p w:rsidR="004163CA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(SZT)</w:t>
            </w:r>
            <w:r>
              <w:rPr>
                <w:rFonts w:ascii="Cambria" w:eastAsia="Times New Roman" w:hAnsi="Cambria" w:cs="Arial"/>
                <w:b/>
                <w:lang w:eastAsia="ar-SA"/>
              </w:rPr>
              <w:t>/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lang w:eastAsia="ar-SA"/>
              </w:rPr>
              <w:t>KPL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CENA JEDNOSTKOWA NETTO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CENA JEDNOSTKOWA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NETTO (PLN)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lang w:eastAsia="pl-PL"/>
              </w:rPr>
            </w:pPr>
            <w:r w:rsidRPr="00450A04">
              <w:rPr>
                <w:rFonts w:ascii="Cambria" w:eastAsia="Times New Roman" w:hAnsi="Cambria" w:cs="Times New Roman"/>
                <w:b/>
                <w:i/>
                <w:lang w:eastAsia="pl-PL"/>
              </w:rPr>
              <w:t>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g=d x 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h= d x f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Cs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Kamera szybkoobrotowa PTZ z zasilaniem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Uchwyt do kamery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Mikrofon matrycowy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Mikrofon powierzchniowy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Cs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Mikrofon pojemnościowy z podstawką stołową, </w:t>
            </w: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lastRenderedPageBreak/>
              <w:t xml:space="preserve">programowalny przycisk, typu „gęsia szyja”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Procesor audio DSP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Konwerter Dante audio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Wzmacniacz słuchawkowy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Słuchawki nauszne, konstrukcja zamknięta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System odsłuchu do bezprzewodowej komunikacji, nadajnik stacjonarny + 2 odbiorniki paskowe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Zestaw ładowarki do odbiorników wraz z akumulatorami do 2 odbiorników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Słuchawka nauszna mono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Dekoder IP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Procesor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Dysk SSD do procesora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Rejestrator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Dysk HDD do rejestratora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Monitor wielkoformatowy,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lastRenderedPageBreak/>
              <w:t>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Uchwyt ścienny do monitora wielkoformatowego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Zestaw głośnikowy typu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soundbar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Przełącznik sieciowy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zarządzalny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Procesor systemu sterowania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/>
                <w:sz w:val="20"/>
                <w:szCs w:val="20"/>
              </w:rPr>
              <w:t xml:space="preserve">Panel  sterowania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Zasilacz awaryjny UPS min 3000VA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Szafa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Rack</w:t>
            </w:r>
            <w:proofErr w:type="spellEnd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19" min 15U 600x600, wolnostojąca, z wyposażeniem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Okablowanie instalacyjne oraz podłączeniowe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Inne materiały instalacyjne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136FD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 xml:space="preserve">RAZEM (poz. 1 - </w:t>
            </w: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27</w:t>
            </w: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bookmarkEnd w:id="5"/>
    </w:tbl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  <w:r w:rsidRPr="00450A04">
        <w:rPr>
          <w:rFonts w:ascii="Cambria" w:eastAsia="Calibri" w:hAnsi="Cambria" w:cs="Arial"/>
          <w:b/>
        </w:rPr>
        <w:t>Stawka VAT……………………….</w:t>
      </w:r>
    </w:p>
    <w:p w:rsidR="004163CA" w:rsidRDefault="004163CA" w:rsidP="004163CA">
      <w:pPr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br w:type="page"/>
      </w:r>
    </w:p>
    <w:p w:rsidR="004163CA" w:rsidRPr="00450A04" w:rsidRDefault="004163CA" w:rsidP="004163CA">
      <w:pPr>
        <w:suppressAutoHyphens/>
        <w:spacing w:after="100" w:line="360" w:lineRule="auto"/>
        <w:rPr>
          <w:rFonts w:ascii="Cambria" w:eastAsia="Times New Roman" w:hAnsi="Cambria" w:cs="Times New Roman"/>
          <w:b/>
          <w:bCs/>
          <w:lang w:eastAsia="ar-SA"/>
        </w:rPr>
      </w:pPr>
      <w:bookmarkStart w:id="6" w:name="_Hlk156480253"/>
      <w:bookmarkEnd w:id="2"/>
      <w:r w:rsidRPr="00543A27">
        <w:rPr>
          <w:rFonts w:ascii="Cambria" w:eastAsia="Times New Roman" w:hAnsi="Cambria" w:cs="Times New Roman"/>
          <w:b/>
          <w:bCs/>
          <w:lang w:eastAsia="ar-SA"/>
        </w:rPr>
        <w:lastRenderedPageBreak/>
        <w:t xml:space="preserve">Tabela </w:t>
      </w:r>
      <w:r>
        <w:rPr>
          <w:rFonts w:ascii="Cambria" w:eastAsia="Times New Roman" w:hAnsi="Cambria" w:cs="Times New Roman"/>
          <w:b/>
          <w:bCs/>
          <w:lang w:eastAsia="ar-SA"/>
        </w:rPr>
        <w:t>2</w:t>
      </w:r>
    </w:p>
    <w:tbl>
      <w:tblPr>
        <w:tblW w:w="10491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1985"/>
        <w:gridCol w:w="2835"/>
        <w:gridCol w:w="3402"/>
      </w:tblGrid>
      <w:tr w:rsidR="004163CA" w:rsidRPr="00450A04" w:rsidTr="00321004">
        <w:trPr>
          <w:trHeight w:val="78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bookmarkStart w:id="7" w:name="_Hlk156480142"/>
            <w:bookmarkEnd w:id="6"/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LP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OZNACZENIE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ILOŚĆ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NETTO (PLN)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lang w:eastAsia="pl-PL"/>
              </w:rPr>
            </w:pPr>
            <w:r w:rsidRPr="00450A04">
              <w:rPr>
                <w:rFonts w:ascii="Cambria" w:eastAsia="Times New Roman" w:hAnsi="Cambria" w:cs="Times New Roman"/>
                <w:b/>
                <w:i/>
                <w:lang w:eastAsia="pl-PL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e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450A04">
              <w:rPr>
                <w:rFonts w:ascii="Cambria" w:eastAsia="Times New Roman" w:hAnsi="Cambria" w:cs="Arial"/>
                <w:lang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5D4E29" w:rsidRDefault="004163CA" w:rsidP="003210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5D4E29">
              <w:rPr>
                <w:rFonts w:ascii="Cambria" w:eastAsia="Times New Roman" w:hAnsi="Cambria" w:cs="Times New Roman"/>
                <w:lang w:eastAsia="pl-PL"/>
              </w:rPr>
              <w:t>Montaż i uruchomienie zestawu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>
              <w:rPr>
                <w:rFonts w:ascii="Cambria" w:eastAsia="Times New Roman" w:hAnsi="Cambria" w:cs="Arial"/>
                <w:lang w:eastAsia="ar-SA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5D4E29" w:rsidRDefault="004163CA" w:rsidP="003210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5D4E29">
              <w:rPr>
                <w:rFonts w:ascii="Cambria" w:eastAsia="Times New Roman" w:hAnsi="Cambria" w:cs="Times New Roman"/>
                <w:lang w:eastAsia="pl-PL"/>
              </w:rPr>
              <w:t>Szkolenie z obsługi systemu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CA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bookmarkEnd w:id="7"/>
    </w:tbl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</w:p>
    <w:p w:rsidR="004163CA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  <w:r w:rsidRPr="00450A04">
        <w:rPr>
          <w:rFonts w:ascii="Cambria" w:eastAsia="Calibri" w:hAnsi="Cambria" w:cs="Arial"/>
          <w:b/>
        </w:rPr>
        <w:t>Stawka VAT……………………….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</w:p>
    <w:p w:rsidR="004163CA" w:rsidRDefault="004163CA" w:rsidP="004163CA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  <w:color w:val="000000"/>
        </w:rPr>
      </w:pPr>
      <w:r w:rsidRPr="00543A27">
        <w:rPr>
          <w:rFonts w:ascii="Cambria" w:hAnsi="Cambria" w:cs="Arial"/>
          <w:b/>
          <w:color w:val="000000"/>
        </w:rPr>
        <w:t xml:space="preserve">Tabela </w:t>
      </w:r>
      <w:r>
        <w:rPr>
          <w:rFonts w:ascii="Cambria" w:hAnsi="Cambria" w:cs="Arial"/>
          <w:b/>
          <w:color w:val="000000"/>
        </w:rPr>
        <w:t>3</w:t>
      </w:r>
    </w:p>
    <w:tbl>
      <w:tblPr>
        <w:tblW w:w="10491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4820"/>
        <w:gridCol w:w="3402"/>
      </w:tblGrid>
      <w:tr w:rsidR="004163CA" w:rsidRPr="00450A04" w:rsidTr="00321004">
        <w:trPr>
          <w:trHeight w:val="77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LP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OZNACZENIE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NETTO (PLN)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lang w:eastAsia="pl-PL"/>
              </w:rPr>
            </w:pPr>
            <w:r w:rsidRPr="00450A04">
              <w:rPr>
                <w:rFonts w:ascii="Cambria" w:eastAsia="Times New Roman" w:hAnsi="Cambria" w:cs="Times New Roman"/>
                <w:b/>
                <w:i/>
                <w:lang w:eastAsia="pl-PL"/>
              </w:rPr>
              <w:t>b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d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450A04">
              <w:rPr>
                <w:rFonts w:ascii="Cambria" w:eastAsia="Times New Roman" w:hAnsi="Cambria" w:cs="Arial"/>
                <w:lang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5D4E29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5D4E29">
              <w:rPr>
                <w:rFonts w:ascii="Cambria" w:eastAsia="Times New Roman" w:hAnsi="Cambria" w:cs="Times New Roman"/>
                <w:lang w:eastAsia="pl-PL"/>
              </w:rPr>
              <w:t>Tabela 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>
              <w:rPr>
                <w:rFonts w:ascii="Cambria" w:eastAsia="Times New Roman" w:hAnsi="Cambria" w:cs="Arial"/>
                <w:lang w:eastAsia="ar-SA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5D4E29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5D4E29">
              <w:rPr>
                <w:rFonts w:ascii="Cambria" w:eastAsia="Times New Roman" w:hAnsi="Cambria" w:cs="Times New Roman"/>
                <w:lang w:eastAsia="pl-PL"/>
              </w:rPr>
              <w:t>Tabela 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>
              <w:rPr>
                <w:rFonts w:ascii="Cambria" w:eastAsia="Times New Roman" w:hAnsi="Cambria" w:cs="Arial"/>
                <w:lang w:eastAsia="ar-SA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5D4E29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iCs/>
                <w:lang w:eastAsia="ar-SA"/>
              </w:rPr>
            </w:pPr>
            <w:r w:rsidRPr="005D4E29">
              <w:rPr>
                <w:rFonts w:ascii="Cambria" w:eastAsia="Times New Roman" w:hAnsi="Cambria" w:cs="Arial"/>
                <w:iCs/>
                <w:lang w:eastAsia="ar-SA"/>
              </w:rPr>
              <w:t>Razem (1+2)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</w:tbl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  <w:color w:val="000000"/>
        </w:rPr>
      </w:pP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:rsidR="004163CA" w:rsidRPr="00CD4DEC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  <w:sz w:val="16"/>
          <w:szCs w:val="16"/>
        </w:rPr>
      </w:pPr>
      <w:r w:rsidRPr="00CD4DEC">
        <w:rPr>
          <w:rFonts w:ascii="Cambria" w:hAnsi="Cambria" w:cs="Arial"/>
          <w:color w:val="000000"/>
          <w:sz w:val="16"/>
          <w:szCs w:val="16"/>
        </w:rPr>
        <w:t>(Podpis osoby uprawnionej lub osób uprawnionych do reprezentowania</w:t>
      </w:r>
    </w:p>
    <w:p w:rsidR="004163CA" w:rsidRPr="00CD4DEC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  <w:sz w:val="16"/>
          <w:szCs w:val="16"/>
        </w:rPr>
      </w:pPr>
      <w:r w:rsidRPr="00CD4DEC">
        <w:rPr>
          <w:rFonts w:ascii="Cambria" w:hAnsi="Cambria" w:cs="Arial"/>
          <w:color w:val="000000"/>
          <w:sz w:val="16"/>
          <w:szCs w:val="16"/>
        </w:rPr>
        <w:t>Wykonawcy w dokumentach</w:t>
      </w:r>
    </w:p>
    <w:p w:rsidR="004163CA" w:rsidRPr="00CD4DEC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sz w:val="16"/>
          <w:szCs w:val="16"/>
        </w:rPr>
      </w:pPr>
      <w:r w:rsidRPr="00CD4DEC">
        <w:rPr>
          <w:rFonts w:ascii="Cambria" w:hAnsi="Cambria" w:cs="Arial"/>
          <w:color w:val="000000"/>
          <w:sz w:val="16"/>
          <w:szCs w:val="16"/>
        </w:rPr>
        <w:t xml:space="preserve">rejestrowych lub we </w:t>
      </w:r>
      <w:r w:rsidRPr="00CD4DEC">
        <w:rPr>
          <w:rFonts w:ascii="Cambria" w:hAnsi="Cambria" w:cs="Arial"/>
          <w:sz w:val="16"/>
          <w:szCs w:val="16"/>
        </w:rPr>
        <w:t>właściwym upoważnieniu)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  <w:b/>
        </w:rPr>
        <w:sectPr w:rsidR="004163CA" w:rsidRPr="00450A04" w:rsidSect="001D7C0A">
          <w:pgSz w:w="16838" w:h="11906" w:orient="landscape"/>
          <w:pgMar w:top="1418" w:right="1418" w:bottom="851" w:left="1418" w:header="709" w:footer="709" w:gutter="0"/>
          <w:cols w:space="708"/>
          <w:docGrid w:linePitch="360"/>
        </w:sect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eastAsia="Times New Roman" w:hAnsi="Cambria" w:cs="Arial"/>
          <w:b/>
          <w:lang w:eastAsia="ar-SA"/>
        </w:rPr>
      </w:pPr>
      <w:r w:rsidRPr="00450A04">
        <w:rPr>
          <w:rFonts w:ascii="Cambria" w:eastAsia="Calibri" w:hAnsi="Cambria" w:cs="Arial"/>
          <w:b/>
        </w:rPr>
        <w:lastRenderedPageBreak/>
        <w:t>ZADANIE I</w:t>
      </w:r>
      <w:r>
        <w:rPr>
          <w:rFonts w:ascii="Cambria" w:eastAsia="Calibri" w:hAnsi="Cambria" w:cs="Arial"/>
          <w:b/>
        </w:rPr>
        <w:t>I</w:t>
      </w:r>
    </w:p>
    <w:p w:rsidR="004163CA" w:rsidRDefault="004163CA" w:rsidP="004163CA">
      <w:pPr>
        <w:suppressAutoHyphens/>
        <w:spacing w:after="100" w:line="360" w:lineRule="auto"/>
        <w:jc w:val="center"/>
        <w:rPr>
          <w:rFonts w:ascii="Cambria" w:eastAsia="Times New Roman" w:hAnsi="Cambria" w:cs="Times New Roman"/>
          <w:b/>
          <w:bCs/>
          <w:lang w:eastAsia="ar-SA"/>
        </w:rPr>
      </w:pPr>
      <w:r>
        <w:rPr>
          <w:rFonts w:ascii="Cambria" w:eastAsia="Times New Roman" w:hAnsi="Cambria" w:cs="Times New Roman"/>
          <w:b/>
          <w:bCs/>
          <w:lang w:eastAsia="ar-SA"/>
        </w:rPr>
        <w:t xml:space="preserve">Tabela 1 </w:t>
      </w:r>
      <w:r w:rsidRPr="008F5BCF">
        <w:rPr>
          <w:rFonts w:ascii="Cambria" w:eastAsia="Times New Roman" w:hAnsi="Cambria" w:cs="Times New Roman"/>
          <w:b/>
          <w:bCs/>
          <w:lang w:eastAsia="ar-SA"/>
        </w:rPr>
        <w:t>WYKAZ URZĄDZEŃ</w:t>
      </w:r>
    </w:p>
    <w:tbl>
      <w:tblPr>
        <w:tblW w:w="15452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7"/>
        <w:gridCol w:w="1275"/>
        <w:gridCol w:w="2410"/>
        <w:gridCol w:w="1843"/>
        <w:gridCol w:w="1843"/>
        <w:gridCol w:w="2693"/>
      </w:tblGrid>
      <w:tr w:rsidR="004163CA" w:rsidRPr="00450A04" w:rsidTr="00321004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LP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6152DB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6152DB">
              <w:rPr>
                <w:rFonts w:ascii="Cambria" w:eastAsia="Times New Roman" w:hAnsi="Cambria" w:cs="Arial"/>
                <w:b/>
                <w:iCs/>
                <w:lang w:eastAsia="ar-SA"/>
              </w:rPr>
              <w:t>NAZWA TOWARU / USŁUGI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6152DB">
              <w:rPr>
                <w:rFonts w:ascii="Cambria" w:eastAsia="Times New Roman" w:hAnsi="Cambria" w:cs="Times New Roman"/>
                <w:b/>
                <w:lang w:eastAsia="pl-PL"/>
              </w:rPr>
              <w:t>PRODUCENT:…………… MODEL (TYP, NUMER, SYMBOL, WERSJA):……………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ILOŚĆ</w:t>
            </w:r>
          </w:p>
          <w:p w:rsidR="004163CA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(SZT)</w:t>
            </w:r>
            <w:r>
              <w:rPr>
                <w:rFonts w:ascii="Cambria" w:eastAsia="Times New Roman" w:hAnsi="Cambria" w:cs="Arial"/>
                <w:b/>
                <w:lang w:eastAsia="ar-SA"/>
              </w:rPr>
              <w:t>/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lang w:eastAsia="ar-SA"/>
              </w:rPr>
              <w:t>KPL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CENA JEDNOSTKOWA NETTO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CENA JEDNOSTKOWA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NETTO (PLN)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lang w:eastAsia="pl-PL"/>
              </w:rPr>
            </w:pPr>
            <w:r w:rsidRPr="00450A04">
              <w:rPr>
                <w:rFonts w:ascii="Cambria" w:eastAsia="Times New Roman" w:hAnsi="Cambria" w:cs="Times New Roman"/>
                <w:b/>
                <w:i/>
                <w:lang w:eastAsia="pl-PL"/>
              </w:rPr>
              <w:t>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g=d x 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h= d x f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Cs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Kamera szybkoobrotowa PTZ z zasilaniem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Uchwyt do kamery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Mikrofon matrycowy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Mikrofon powierzchniowy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Cs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Mikrofon pojemnościowy z podstawką stołową, programowalny przycisk, typu „gęsia szyja”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Procesor audio DSP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Konwerter Dante audio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Wzmacniacz słuchawkowy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Słuchawki nauszne, konstrukcja zamknięta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System odsłuchu do bezprzewodowej komunikacji, nadajnik </w:t>
            </w: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lastRenderedPageBreak/>
              <w:t>stacjonarny + 2 odbiorniki paskowe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Zestaw ładowarki do odbiorników wraz z akumulatorami do 2 odbiorników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Słuchawka nauszna mono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Dekoder IP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Procesor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Dysk SSD do procesora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Rejestrator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Dysk HDD do rejestratora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Monitor wielkoformatowy,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Uchwyt ścienny do monitora wielkoformatowego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Zestaw głośnikowy typu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soundbar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Przełącznik sieciowy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zarządzalny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Procesor systemu sterowania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/>
                <w:sz w:val="20"/>
                <w:szCs w:val="20"/>
              </w:rPr>
              <w:t xml:space="preserve">Panel  sterowania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Zasilacz awaryjny UPS min 3000VA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lastRenderedPageBreak/>
              <w:t>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Szafa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Rack</w:t>
            </w:r>
            <w:proofErr w:type="spellEnd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19" min 15U 600x600, wolnostojąca, z wyposażeniem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Okablowanie instalacyjne oraz podłączeniowe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Inne materiały instalacyjne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136FD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 xml:space="preserve">RAZEM (poz. 1 - </w:t>
            </w: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27</w:t>
            </w: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</w:tbl>
    <w:p w:rsidR="004163CA" w:rsidRPr="00450A04" w:rsidRDefault="004163CA" w:rsidP="004163CA">
      <w:pPr>
        <w:suppressAutoHyphens/>
        <w:spacing w:after="100" w:line="360" w:lineRule="auto"/>
        <w:jc w:val="center"/>
        <w:rPr>
          <w:rFonts w:ascii="Cambria" w:eastAsia="Times New Roman" w:hAnsi="Cambria" w:cs="Times New Roman"/>
          <w:b/>
          <w:bCs/>
          <w:lang w:eastAsia="ar-SA"/>
        </w:rPr>
      </w:pPr>
    </w:p>
    <w:p w:rsidR="004163CA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  <w:r w:rsidRPr="00450A04">
        <w:rPr>
          <w:rFonts w:ascii="Cambria" w:eastAsia="Calibri" w:hAnsi="Cambria" w:cs="Arial"/>
          <w:b/>
        </w:rPr>
        <w:t>Stawka VAT……………………….</w:t>
      </w:r>
    </w:p>
    <w:p w:rsidR="004163CA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b/>
          <w:bCs/>
          <w:lang w:eastAsia="ar-SA"/>
        </w:rPr>
      </w:pPr>
    </w:p>
    <w:p w:rsidR="004163CA" w:rsidRPr="00153374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  <w:r w:rsidRPr="00543A27">
        <w:rPr>
          <w:rFonts w:ascii="Cambria" w:eastAsia="Times New Roman" w:hAnsi="Cambria" w:cs="Times New Roman"/>
          <w:b/>
          <w:bCs/>
          <w:lang w:eastAsia="ar-SA"/>
        </w:rPr>
        <w:t xml:space="preserve">Tabela </w:t>
      </w:r>
      <w:r>
        <w:rPr>
          <w:rFonts w:ascii="Cambria" w:eastAsia="Times New Roman" w:hAnsi="Cambria" w:cs="Times New Roman"/>
          <w:b/>
          <w:bCs/>
          <w:lang w:eastAsia="ar-SA"/>
        </w:rPr>
        <w:t>2</w:t>
      </w:r>
    </w:p>
    <w:tbl>
      <w:tblPr>
        <w:tblW w:w="10491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1985"/>
        <w:gridCol w:w="2835"/>
        <w:gridCol w:w="3402"/>
      </w:tblGrid>
      <w:tr w:rsidR="004163CA" w:rsidRPr="00450A04" w:rsidTr="00321004">
        <w:trPr>
          <w:trHeight w:val="46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LP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OZNACZENIE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ILOŚĆ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NETTO (PLN)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lang w:eastAsia="pl-PL"/>
              </w:rPr>
            </w:pPr>
            <w:r w:rsidRPr="00450A04">
              <w:rPr>
                <w:rFonts w:ascii="Cambria" w:eastAsia="Times New Roman" w:hAnsi="Cambria" w:cs="Times New Roman"/>
                <w:b/>
                <w:i/>
                <w:lang w:eastAsia="pl-PL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e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450A04">
              <w:rPr>
                <w:rFonts w:ascii="Cambria" w:eastAsia="Times New Roman" w:hAnsi="Cambria" w:cs="Arial"/>
                <w:lang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CD4DEC" w:rsidRDefault="004163CA" w:rsidP="003210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D4DEC">
              <w:rPr>
                <w:rFonts w:ascii="Cambria" w:eastAsia="Times New Roman" w:hAnsi="Cambria" w:cs="Times New Roman"/>
                <w:lang w:eastAsia="pl-PL"/>
              </w:rPr>
              <w:t>Montaż i uruchomienie zestawu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>
              <w:rPr>
                <w:rFonts w:ascii="Cambria" w:eastAsia="Times New Roman" w:hAnsi="Cambria" w:cs="Arial"/>
                <w:lang w:eastAsia="ar-SA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CD4DEC" w:rsidRDefault="004163CA" w:rsidP="003210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D4DEC">
              <w:rPr>
                <w:rFonts w:ascii="Cambria" w:eastAsia="Times New Roman" w:hAnsi="Cambria" w:cs="Times New Roman"/>
                <w:lang w:eastAsia="pl-PL"/>
              </w:rPr>
              <w:t>Szkolenie z obsługi systemu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CA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</w:tbl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</w:p>
    <w:p w:rsidR="004163CA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  <w:r w:rsidRPr="00450A04">
        <w:rPr>
          <w:rFonts w:ascii="Cambria" w:eastAsia="Calibri" w:hAnsi="Cambria" w:cs="Arial"/>
          <w:b/>
        </w:rPr>
        <w:t>Stawka VAT……………………….</w:t>
      </w:r>
    </w:p>
    <w:p w:rsidR="004163CA" w:rsidRDefault="004163CA" w:rsidP="004163CA">
      <w:pPr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br w:type="page"/>
      </w:r>
    </w:p>
    <w:p w:rsidR="004163CA" w:rsidRDefault="004163CA" w:rsidP="004163CA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  <w:color w:val="000000"/>
        </w:rPr>
      </w:pPr>
      <w:r w:rsidRPr="00543A27">
        <w:rPr>
          <w:rFonts w:ascii="Cambria" w:hAnsi="Cambria" w:cs="Arial"/>
          <w:b/>
          <w:color w:val="000000"/>
        </w:rPr>
        <w:lastRenderedPageBreak/>
        <w:t xml:space="preserve">Tabela </w:t>
      </w:r>
      <w:r>
        <w:rPr>
          <w:rFonts w:ascii="Cambria" w:hAnsi="Cambria" w:cs="Arial"/>
          <w:b/>
          <w:color w:val="000000"/>
        </w:rPr>
        <w:t>3</w:t>
      </w:r>
    </w:p>
    <w:tbl>
      <w:tblPr>
        <w:tblW w:w="10491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4820"/>
        <w:gridCol w:w="3402"/>
      </w:tblGrid>
      <w:tr w:rsidR="004163CA" w:rsidRPr="00450A04" w:rsidTr="00321004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LP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OZNACZENIE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NETTO (PLN)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lang w:eastAsia="pl-PL"/>
              </w:rPr>
            </w:pPr>
            <w:r w:rsidRPr="00450A04">
              <w:rPr>
                <w:rFonts w:ascii="Cambria" w:eastAsia="Times New Roman" w:hAnsi="Cambria" w:cs="Times New Roman"/>
                <w:b/>
                <w:i/>
                <w:lang w:eastAsia="pl-PL"/>
              </w:rPr>
              <w:t>b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d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450A04">
              <w:rPr>
                <w:rFonts w:ascii="Cambria" w:eastAsia="Times New Roman" w:hAnsi="Cambria" w:cs="Arial"/>
                <w:lang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CD4DEC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D4DEC">
              <w:rPr>
                <w:rFonts w:ascii="Cambria" w:eastAsia="Times New Roman" w:hAnsi="Cambria" w:cs="Times New Roman"/>
                <w:lang w:eastAsia="pl-PL"/>
              </w:rPr>
              <w:t>Tabela 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>
              <w:rPr>
                <w:rFonts w:ascii="Cambria" w:eastAsia="Times New Roman" w:hAnsi="Cambria" w:cs="Arial"/>
                <w:lang w:eastAsia="ar-SA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CD4DEC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D4DEC">
              <w:rPr>
                <w:rFonts w:ascii="Cambria" w:eastAsia="Times New Roman" w:hAnsi="Cambria" w:cs="Times New Roman"/>
                <w:lang w:eastAsia="pl-PL"/>
              </w:rPr>
              <w:t>Tabela 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>
              <w:rPr>
                <w:rFonts w:ascii="Cambria" w:eastAsia="Times New Roman" w:hAnsi="Cambria" w:cs="Arial"/>
                <w:lang w:eastAsia="ar-SA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CD4DEC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iCs/>
                <w:lang w:eastAsia="ar-SA"/>
              </w:rPr>
            </w:pPr>
            <w:r w:rsidRPr="00CD4DEC">
              <w:rPr>
                <w:rFonts w:ascii="Cambria" w:eastAsia="Times New Roman" w:hAnsi="Cambria" w:cs="Arial"/>
                <w:iCs/>
                <w:lang w:eastAsia="ar-SA"/>
              </w:rPr>
              <w:t>Razem (1+2)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</w:tbl>
    <w:p w:rsidR="004163CA" w:rsidRDefault="004163CA" w:rsidP="004163CA">
      <w:pPr>
        <w:spacing w:after="0" w:line="360" w:lineRule="auto"/>
        <w:ind w:left="3545" w:firstLine="709"/>
        <w:jc w:val="center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ind w:left="6381" w:hanging="6807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:rsidR="004163CA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  <w:color w:val="000000"/>
        </w:rPr>
        <w:t>Wykonawcy w dokumentach</w:t>
      </w:r>
      <w:r>
        <w:rPr>
          <w:rFonts w:ascii="Cambria" w:hAnsi="Cambria" w:cs="Arial"/>
          <w:color w:val="000000"/>
        </w:rPr>
        <w:t xml:space="preserve"> </w:t>
      </w: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  <w:r>
        <w:rPr>
          <w:rFonts w:ascii="Cambria" w:hAnsi="Cambria" w:cs="Arial"/>
        </w:rPr>
        <w:br w:type="page"/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eastAsia="Times New Roman" w:hAnsi="Cambria" w:cs="Arial"/>
          <w:b/>
          <w:lang w:eastAsia="ar-SA"/>
        </w:rPr>
      </w:pPr>
      <w:r w:rsidRPr="00450A04">
        <w:rPr>
          <w:rFonts w:ascii="Cambria" w:eastAsia="Calibri" w:hAnsi="Cambria" w:cs="Arial"/>
          <w:b/>
        </w:rPr>
        <w:lastRenderedPageBreak/>
        <w:t>ZADANIE I</w:t>
      </w:r>
      <w:r>
        <w:rPr>
          <w:rFonts w:ascii="Cambria" w:eastAsia="Calibri" w:hAnsi="Cambria" w:cs="Arial"/>
          <w:b/>
        </w:rPr>
        <w:t>II</w:t>
      </w:r>
    </w:p>
    <w:p w:rsidR="004163CA" w:rsidRDefault="004163CA" w:rsidP="004163CA">
      <w:pPr>
        <w:suppressAutoHyphens/>
        <w:spacing w:after="100" w:line="360" w:lineRule="auto"/>
        <w:jc w:val="center"/>
        <w:rPr>
          <w:rFonts w:ascii="Cambria" w:eastAsia="Times New Roman" w:hAnsi="Cambria" w:cs="Times New Roman"/>
          <w:b/>
          <w:bCs/>
          <w:lang w:eastAsia="ar-SA"/>
        </w:rPr>
      </w:pPr>
      <w:r>
        <w:rPr>
          <w:rFonts w:ascii="Cambria" w:eastAsia="Times New Roman" w:hAnsi="Cambria" w:cs="Times New Roman"/>
          <w:b/>
          <w:bCs/>
          <w:lang w:eastAsia="ar-SA"/>
        </w:rPr>
        <w:t xml:space="preserve">Tabela 1 </w:t>
      </w:r>
      <w:r w:rsidRPr="008F5BCF">
        <w:rPr>
          <w:rFonts w:ascii="Cambria" w:eastAsia="Times New Roman" w:hAnsi="Cambria" w:cs="Times New Roman"/>
          <w:b/>
          <w:bCs/>
          <w:lang w:eastAsia="ar-SA"/>
        </w:rPr>
        <w:t>WYKAZ URZĄDZEŃ</w:t>
      </w:r>
    </w:p>
    <w:tbl>
      <w:tblPr>
        <w:tblW w:w="15452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7"/>
        <w:gridCol w:w="1275"/>
        <w:gridCol w:w="2410"/>
        <w:gridCol w:w="1843"/>
        <w:gridCol w:w="1843"/>
        <w:gridCol w:w="2693"/>
      </w:tblGrid>
      <w:tr w:rsidR="004163CA" w:rsidRPr="00450A04" w:rsidTr="00321004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LP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6152DB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6152DB">
              <w:rPr>
                <w:rFonts w:ascii="Cambria" w:eastAsia="Times New Roman" w:hAnsi="Cambria" w:cs="Arial"/>
                <w:b/>
                <w:iCs/>
                <w:lang w:eastAsia="ar-SA"/>
              </w:rPr>
              <w:t>NAZWA TOWARU / USŁUGI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6152DB">
              <w:rPr>
                <w:rFonts w:ascii="Cambria" w:eastAsia="Times New Roman" w:hAnsi="Cambria" w:cs="Times New Roman"/>
                <w:b/>
                <w:lang w:eastAsia="pl-PL"/>
              </w:rPr>
              <w:t>PRODUCENT:…………… MODEL (TYP, NUMER, SYMBOL, WERSJA):……………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ILOŚĆ</w:t>
            </w:r>
          </w:p>
          <w:p w:rsidR="004163CA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(SZT)</w:t>
            </w:r>
            <w:r>
              <w:rPr>
                <w:rFonts w:ascii="Cambria" w:eastAsia="Times New Roman" w:hAnsi="Cambria" w:cs="Arial"/>
                <w:b/>
                <w:lang w:eastAsia="ar-SA"/>
              </w:rPr>
              <w:t>/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lang w:eastAsia="ar-SA"/>
              </w:rPr>
              <w:t>KPL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CENA JEDNOSTKOWA NETTO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CENA JEDNOSTKOWA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NETTO (PLN)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276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lang w:eastAsia="pl-PL"/>
              </w:rPr>
            </w:pPr>
            <w:r w:rsidRPr="00450A04">
              <w:rPr>
                <w:rFonts w:ascii="Cambria" w:eastAsia="Times New Roman" w:hAnsi="Cambria" w:cs="Times New Roman"/>
                <w:b/>
                <w:i/>
                <w:lang w:eastAsia="pl-PL"/>
              </w:rPr>
              <w:t>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g=d x 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h= d x f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Cs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Kamera szybkoobrotowa PTZ z zasilaniem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Uchwyt do kamery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Mikrofon matrycowy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Cs/>
                <w:lang w:eastAsia="ar-S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Mikrofon powierzchniowy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Cs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Mikrofon pojemnościowy z podstawką stołową, programowalny przycisk, typu „gęsia szyja”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Procesor audio DSP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Konwerter Dante audio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Wzmacniacz słuchawkowy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Słuchawki nauszne, konstrukcja zamknięta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System odsłuchu do bezprzewodowej komunikacji, nadajnik </w:t>
            </w: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lastRenderedPageBreak/>
              <w:t>stacjonarny + 2 odbiorniki paskowe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Zestaw ładowarki do odbiorników wraz z akumulatorami do 2 odbiorników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Słuchawka nauszna mono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Dekoder IP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Procesor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Dysk SSD do procesora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Rejestrator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Dysk HDD do rejestratora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2</w:t>
            </w: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Monitor wielkoformatowy,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Uchwyt ścienny do monitora wielkoformatowego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Zestaw głośnikowy typu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soundbar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Przełącznik sieciowy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zarządzalny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Procesor systemu sterowania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/>
                <w:sz w:val="20"/>
                <w:szCs w:val="20"/>
              </w:rPr>
              <w:t xml:space="preserve">Panel  sterowania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Zasilacz awaryjny UPS min 3000VA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lastRenderedPageBreak/>
              <w:t>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Szafa </w:t>
            </w:r>
            <w:proofErr w:type="spellStart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Rack</w:t>
            </w:r>
            <w:proofErr w:type="spellEnd"/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19" min 15U 600x600, wolnostojąca, z wyposażeniem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 w:rsidRPr="00B136FD">
              <w:rPr>
                <w:rFonts w:ascii="Cambria" w:hAnsi="Cambria" w:cs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Okablowanie instalacyjne oraz podłączeniowe AV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ar-SA"/>
              </w:rPr>
            </w:pPr>
            <w:r w:rsidRPr="00BD784E">
              <w:rPr>
                <w:rFonts w:ascii="Cambria" w:hAnsi="Cambria" w:cstheme="minorHAnsi"/>
                <w:sz w:val="20"/>
                <w:szCs w:val="20"/>
              </w:rPr>
              <w:t>27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D784E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D784E">
              <w:rPr>
                <w:rFonts w:ascii="Cambria" w:hAnsi="Cambria" w:cs="Calibri"/>
                <w:color w:val="000000"/>
                <w:sz w:val="20"/>
                <w:szCs w:val="20"/>
              </w:rPr>
              <w:t>Inne materiały instalacyjne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950E52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3CA" w:rsidRPr="00B136FD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 w:cs="Calibri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 xml:space="preserve">RAZEM (poz. 1 - </w:t>
            </w: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27</w:t>
            </w: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</w:tbl>
    <w:p w:rsidR="004163CA" w:rsidRPr="00450A04" w:rsidRDefault="004163CA" w:rsidP="004163CA">
      <w:pPr>
        <w:suppressAutoHyphens/>
        <w:spacing w:after="100" w:line="360" w:lineRule="auto"/>
        <w:jc w:val="center"/>
        <w:rPr>
          <w:rFonts w:ascii="Cambria" w:eastAsia="Times New Roman" w:hAnsi="Cambria" w:cs="Times New Roman"/>
          <w:b/>
          <w:bCs/>
          <w:lang w:eastAsia="ar-SA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</w:p>
    <w:p w:rsidR="004163CA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  <w:r w:rsidRPr="00450A04">
        <w:rPr>
          <w:rFonts w:ascii="Cambria" w:eastAsia="Calibri" w:hAnsi="Cambria" w:cs="Arial"/>
          <w:b/>
        </w:rPr>
        <w:t>Stawka VAT……………………….</w:t>
      </w:r>
    </w:p>
    <w:p w:rsidR="004163CA" w:rsidRPr="00CD4DEC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</w:p>
    <w:p w:rsidR="004163CA" w:rsidRDefault="004163CA" w:rsidP="004163CA">
      <w:pPr>
        <w:suppressAutoHyphens/>
        <w:spacing w:after="100" w:line="360" w:lineRule="auto"/>
        <w:rPr>
          <w:rFonts w:ascii="Cambria" w:eastAsia="Times New Roman" w:hAnsi="Cambria" w:cs="Times New Roman"/>
          <w:b/>
          <w:bCs/>
          <w:lang w:eastAsia="ar-SA"/>
        </w:rPr>
      </w:pPr>
      <w:r w:rsidRPr="00543A27">
        <w:rPr>
          <w:rFonts w:ascii="Cambria" w:eastAsia="Times New Roman" w:hAnsi="Cambria" w:cs="Times New Roman"/>
          <w:b/>
          <w:bCs/>
          <w:lang w:eastAsia="ar-SA"/>
        </w:rPr>
        <w:t xml:space="preserve">Tabela </w:t>
      </w:r>
      <w:r>
        <w:rPr>
          <w:rFonts w:ascii="Cambria" w:eastAsia="Times New Roman" w:hAnsi="Cambria" w:cs="Times New Roman"/>
          <w:b/>
          <w:bCs/>
          <w:lang w:eastAsia="ar-SA"/>
        </w:rPr>
        <w:t>2</w:t>
      </w:r>
    </w:p>
    <w:tbl>
      <w:tblPr>
        <w:tblW w:w="10491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1985"/>
        <w:gridCol w:w="2835"/>
        <w:gridCol w:w="3402"/>
      </w:tblGrid>
      <w:tr w:rsidR="004163CA" w:rsidRPr="00450A04" w:rsidTr="00321004">
        <w:trPr>
          <w:trHeight w:val="78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LP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OZNACZENIE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ILOŚĆ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NETTO (PLN)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lang w:eastAsia="pl-PL"/>
              </w:rPr>
            </w:pPr>
            <w:r w:rsidRPr="00450A04">
              <w:rPr>
                <w:rFonts w:ascii="Cambria" w:eastAsia="Times New Roman" w:hAnsi="Cambria" w:cs="Times New Roman"/>
                <w:b/>
                <w:i/>
                <w:lang w:eastAsia="pl-PL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e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450A04">
              <w:rPr>
                <w:rFonts w:ascii="Cambria" w:eastAsia="Times New Roman" w:hAnsi="Cambria" w:cs="Arial"/>
                <w:lang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CD4DEC" w:rsidRDefault="004163CA" w:rsidP="003210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D4DEC">
              <w:rPr>
                <w:rFonts w:ascii="Cambria" w:eastAsia="Times New Roman" w:hAnsi="Cambria" w:cs="Times New Roman"/>
                <w:lang w:eastAsia="pl-PL"/>
              </w:rPr>
              <w:t>Montaż i uruchomienie zestawu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>
              <w:rPr>
                <w:rFonts w:ascii="Cambria" w:eastAsia="Times New Roman" w:hAnsi="Cambria" w:cs="Arial"/>
                <w:lang w:eastAsia="ar-SA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CD4DEC" w:rsidRDefault="004163CA" w:rsidP="0032100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D4DEC">
              <w:rPr>
                <w:rFonts w:ascii="Cambria" w:eastAsia="Times New Roman" w:hAnsi="Cambria" w:cs="Times New Roman"/>
                <w:lang w:eastAsia="pl-PL"/>
              </w:rPr>
              <w:t>Szkolenie z obsługi systemu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CA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</w:tbl>
    <w:p w:rsidR="004163CA" w:rsidRPr="00450A04" w:rsidRDefault="004163CA" w:rsidP="004163CA">
      <w:pPr>
        <w:suppressAutoHyphens/>
        <w:spacing w:after="100" w:line="360" w:lineRule="auto"/>
        <w:rPr>
          <w:rFonts w:ascii="Cambria" w:eastAsia="Times New Roman" w:hAnsi="Cambria" w:cs="Times New Roman"/>
          <w:b/>
          <w:bCs/>
          <w:lang w:eastAsia="ar-SA"/>
        </w:rPr>
      </w:pPr>
    </w:p>
    <w:p w:rsidR="004163CA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  <w:r w:rsidRPr="00450A04">
        <w:rPr>
          <w:rFonts w:ascii="Cambria" w:eastAsia="Calibri" w:hAnsi="Cambria" w:cs="Arial"/>
          <w:b/>
        </w:rPr>
        <w:t>Stawka VAT……………………….</w:t>
      </w:r>
    </w:p>
    <w:p w:rsidR="004163CA" w:rsidRDefault="004163CA" w:rsidP="004163CA">
      <w:pPr>
        <w:suppressAutoHyphens/>
        <w:spacing w:after="0" w:line="360" w:lineRule="auto"/>
        <w:jc w:val="both"/>
        <w:rPr>
          <w:rFonts w:ascii="Cambria" w:eastAsia="Calibri" w:hAnsi="Cambria" w:cs="Arial"/>
          <w:b/>
        </w:rPr>
      </w:pPr>
    </w:p>
    <w:p w:rsidR="004163CA" w:rsidRDefault="004163CA" w:rsidP="004163CA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  <w:color w:val="000000"/>
        </w:rPr>
      </w:pPr>
      <w:r w:rsidRPr="00543A27">
        <w:rPr>
          <w:rFonts w:ascii="Cambria" w:hAnsi="Cambria" w:cs="Arial"/>
          <w:b/>
          <w:color w:val="000000"/>
        </w:rPr>
        <w:lastRenderedPageBreak/>
        <w:t xml:space="preserve">Tabela </w:t>
      </w:r>
      <w:r>
        <w:rPr>
          <w:rFonts w:ascii="Cambria" w:hAnsi="Cambria" w:cs="Arial"/>
          <w:b/>
          <w:color w:val="000000"/>
        </w:rPr>
        <w:t>3</w:t>
      </w:r>
    </w:p>
    <w:tbl>
      <w:tblPr>
        <w:tblW w:w="10491" w:type="dxa"/>
        <w:tblInd w:w="-9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4820"/>
        <w:gridCol w:w="3402"/>
      </w:tblGrid>
      <w:tr w:rsidR="004163CA" w:rsidRPr="00450A04" w:rsidTr="00321004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LP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Times New Roman"/>
                <w:b/>
                <w:lang w:eastAsia="pl-PL"/>
              </w:rPr>
              <w:t>OZNACZENIE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vertAlign w:val="superscript"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NETTO (PLN)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WARTOŚĆ BRUTTO</w:t>
            </w:r>
          </w:p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lang w:eastAsia="ar-SA"/>
              </w:rPr>
              <w:t>(PLN)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 w:rsidRPr="00450A04">
              <w:rPr>
                <w:rFonts w:ascii="Cambria" w:eastAsia="Times New Roman" w:hAnsi="Cambria" w:cs="Arial"/>
                <w:b/>
                <w:i/>
                <w:lang w:eastAsia="ar-SA"/>
              </w:rPr>
              <w:t>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i/>
                <w:lang w:eastAsia="pl-PL"/>
              </w:rPr>
            </w:pPr>
            <w:r w:rsidRPr="00450A04">
              <w:rPr>
                <w:rFonts w:ascii="Cambria" w:eastAsia="Times New Roman" w:hAnsi="Cambria" w:cs="Times New Roman"/>
                <w:b/>
                <w:i/>
                <w:lang w:eastAsia="pl-PL"/>
              </w:rPr>
              <w:t>b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i/>
                <w:lang w:eastAsia="ar-SA"/>
              </w:rPr>
              <w:t>d</w:t>
            </w: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 w:rsidRPr="00450A04">
              <w:rPr>
                <w:rFonts w:ascii="Cambria" w:eastAsia="Times New Roman" w:hAnsi="Cambria" w:cs="Arial"/>
                <w:lang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CD4DEC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D4DEC">
              <w:rPr>
                <w:rFonts w:ascii="Cambria" w:eastAsia="Times New Roman" w:hAnsi="Cambria" w:cs="Times New Roman"/>
                <w:lang w:eastAsia="pl-PL"/>
              </w:rPr>
              <w:t>Tabela 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>
              <w:rPr>
                <w:rFonts w:ascii="Cambria" w:eastAsia="Times New Roman" w:hAnsi="Cambria" w:cs="Arial"/>
                <w:lang w:eastAsia="ar-SA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63CA" w:rsidRPr="00CD4DEC" w:rsidRDefault="004163CA" w:rsidP="003210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D4DEC">
              <w:rPr>
                <w:rFonts w:ascii="Cambria" w:eastAsia="Times New Roman" w:hAnsi="Cambria" w:cs="Times New Roman"/>
                <w:lang w:eastAsia="pl-PL"/>
              </w:rPr>
              <w:t>Tabela 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  <w:tr w:rsidR="004163CA" w:rsidRPr="00450A04" w:rsidTr="00321004">
        <w:trPr>
          <w:trHeight w:val="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63CA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lang w:eastAsia="ar-SA"/>
              </w:rPr>
            </w:pPr>
            <w:r>
              <w:rPr>
                <w:rFonts w:ascii="Cambria" w:eastAsia="Times New Roman" w:hAnsi="Cambria" w:cs="Arial"/>
                <w:lang w:eastAsia="ar-SA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CD4DEC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iCs/>
                <w:lang w:eastAsia="ar-SA"/>
              </w:rPr>
            </w:pPr>
            <w:r w:rsidRPr="00CD4DEC">
              <w:rPr>
                <w:rFonts w:ascii="Cambria" w:eastAsia="Times New Roman" w:hAnsi="Cambria" w:cs="Arial"/>
                <w:iCs/>
                <w:lang w:eastAsia="ar-SA"/>
              </w:rPr>
              <w:t>Razem (1+2)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63CA" w:rsidRPr="00450A04" w:rsidRDefault="004163CA" w:rsidP="00321004">
            <w:pPr>
              <w:suppressAutoHyphens/>
              <w:snapToGri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i/>
                <w:lang w:eastAsia="ar-SA"/>
              </w:rPr>
            </w:pPr>
          </w:p>
        </w:tc>
      </w:tr>
    </w:tbl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rPr>
          <w:rFonts w:ascii="Cambria" w:hAnsi="Cambria" w:cs="Arial"/>
          <w:b/>
          <w:color w:val="000000"/>
        </w:rPr>
      </w:pP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Wykonawcy w dokumentach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</w:p>
    <w:p w:rsidR="004163CA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b/>
        </w:rPr>
        <w:sectPr w:rsidR="004163CA" w:rsidSect="00CD4DEC">
          <w:type w:val="continuous"/>
          <w:pgSz w:w="16838" w:h="11906" w:orient="landscape"/>
          <w:pgMar w:top="1418" w:right="1418" w:bottom="851" w:left="1418" w:header="709" w:footer="709" w:gutter="0"/>
          <w:cols w:space="708"/>
          <w:docGrid w:linePitch="360"/>
        </w:sectPr>
      </w:pPr>
    </w:p>
    <w:p w:rsidR="004163CA" w:rsidRPr="00450A04" w:rsidRDefault="004163CA" w:rsidP="004163CA">
      <w:pPr>
        <w:suppressAutoHyphens/>
        <w:spacing w:after="0" w:line="360" w:lineRule="auto"/>
        <w:jc w:val="right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lastRenderedPageBreak/>
        <w:t>Załącznik nr 4 SWZ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  <w:r w:rsidRPr="00450A04">
        <w:rPr>
          <w:rFonts w:ascii="Cambria" w:hAnsi="Cambria" w:cs="Arial"/>
          <w:b/>
          <w:u w:val="single"/>
        </w:rPr>
        <w:t>Wykonawca: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 xml:space="preserve">(pełna nazwa/firma, adres, 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w zależności od podmiotu: NIP/PESEL, KRS/</w:t>
      </w:r>
      <w:proofErr w:type="spellStart"/>
      <w:r w:rsidRPr="00450A04">
        <w:rPr>
          <w:rFonts w:ascii="Cambria" w:hAnsi="Cambria" w:cs="Arial"/>
          <w:i/>
        </w:rPr>
        <w:t>CEiDG</w:t>
      </w:r>
      <w:proofErr w:type="spellEnd"/>
      <w:r w:rsidRPr="00450A04">
        <w:rPr>
          <w:rFonts w:ascii="Cambria" w:hAnsi="Cambria" w:cs="Arial"/>
          <w:i/>
        </w:rPr>
        <w:t>)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reprezentowany przez: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(imię, nazwisko, stanowisko/podstawa do reprezentacji)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i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bCs/>
          <w:color w:val="000000"/>
        </w:rPr>
      </w:pPr>
      <w:r w:rsidRPr="00450A04">
        <w:rPr>
          <w:rFonts w:ascii="Cambria" w:hAnsi="Cambria" w:cs="Arial"/>
          <w:bCs/>
          <w:color w:val="000000"/>
        </w:rPr>
        <w:t>ubiegając się o udzielenie zamówienia publicznego: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  <w:bCs/>
          <w:color w:val="000000"/>
          <w:u w:val="single"/>
        </w:rPr>
      </w:pPr>
      <w:r w:rsidRPr="00450A04">
        <w:rPr>
          <w:rFonts w:ascii="Cambria" w:hAnsi="Cambria" w:cs="Arial"/>
          <w:b/>
          <w:bCs/>
          <w:color w:val="000000"/>
          <w:u w:val="single"/>
        </w:rPr>
        <w:t xml:space="preserve">OŚWIADCZENIE WSTĘPNE WYKONAWCY/PODMIOTU WSPÓLNIE UBIEGAJĄCEGO SIĘ </w:t>
      </w:r>
      <w:r w:rsidRPr="00450A04">
        <w:rPr>
          <w:rFonts w:ascii="Cambria" w:hAnsi="Cambria" w:cs="Arial"/>
          <w:b/>
          <w:bCs/>
          <w:color w:val="000000"/>
          <w:u w:val="single"/>
        </w:rPr>
        <w:br/>
        <w:t>O ZAMÓWIENIE/PODMIOTU, NA KTÓREGO ZASOBACH POLEGA WYKONAWCA*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składane na podstawie art. 125 ust. 1 ustawy z dnia 11 września 2019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450A04">
        <w:rPr>
          <w:rFonts w:ascii="Cambria" w:hAnsi="Cambria" w:cs="Arial"/>
          <w:b/>
        </w:rPr>
        <w:t>Pzp</w:t>
      </w:r>
      <w:proofErr w:type="spellEnd"/>
      <w:r w:rsidRPr="00450A04">
        <w:rPr>
          <w:rFonts w:ascii="Cambria" w:hAnsi="Cambria" w:cs="Arial"/>
          <w:b/>
        </w:rPr>
        <w:t xml:space="preserve">), 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450A04">
        <w:rPr>
          <w:rFonts w:ascii="Cambria" w:hAnsi="Cambria" w:cs="Arial"/>
          <w:b/>
          <w:u w:val="single"/>
        </w:rPr>
        <w:t>DOTYCZĄCE PRZESŁANEK WYKLUCZENIA Z POSTĘPOWANIA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Na potrzeby postępowania o udzielenie zamówienia publicznego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F5522F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b/>
          <w:iCs/>
          <w:caps/>
        </w:rPr>
      </w:pPr>
      <w:bookmarkStart w:id="8" w:name="_Hlk71207640"/>
      <w:r w:rsidRPr="00F5522F">
        <w:rPr>
          <w:rFonts w:ascii="Cambria" w:hAnsi="Cambria" w:cs="Arial"/>
          <w:b/>
          <w:iCs/>
          <w:caps/>
        </w:rPr>
        <w:t>„</w:t>
      </w:r>
      <w:bookmarkStart w:id="9" w:name="_Hlk156481367"/>
      <w:r w:rsidRPr="00A55897">
        <w:rPr>
          <w:rFonts w:ascii="Cambria" w:hAnsi="Cambria" w:cs="Arial"/>
          <w:b/>
          <w:iCs/>
          <w:caps/>
        </w:rPr>
        <w:t xml:space="preserve">Dostawa urządzeń technicznych i oprogramowania wraz z usługą montażu </w:t>
      </w:r>
      <w:r>
        <w:rPr>
          <w:rFonts w:ascii="Cambria" w:hAnsi="Cambria" w:cs="Arial"/>
          <w:b/>
          <w:iCs/>
          <w:caps/>
        </w:rPr>
        <w:br/>
      </w:r>
      <w:r w:rsidRPr="00A55897">
        <w:rPr>
          <w:rFonts w:ascii="Cambria" w:hAnsi="Cambria" w:cs="Arial"/>
          <w:b/>
          <w:iCs/>
          <w:caps/>
        </w:rPr>
        <w:t>i uruchomienia na rzecz Sądu Okręgowego w Lublinie oraz Sądów Rejonowych we Włodawie i Kraśniku</w:t>
      </w:r>
      <w:r w:rsidRPr="00F5522F">
        <w:rPr>
          <w:rFonts w:ascii="Cambria" w:hAnsi="Cambria" w:cs="Arial"/>
          <w:b/>
          <w:iCs/>
          <w:caps/>
        </w:rPr>
        <w:t>”</w:t>
      </w:r>
      <w:r w:rsidRPr="00F5522F">
        <w:rPr>
          <w:iCs/>
        </w:rPr>
        <w:t xml:space="preserve"> </w:t>
      </w:r>
      <w:r w:rsidRPr="009D05F6">
        <w:rPr>
          <w:rFonts w:ascii="Cambria" w:hAnsi="Cambria" w:cs="Arial"/>
          <w:b/>
          <w:iCs/>
          <w:caps/>
        </w:rPr>
        <w:t>ZP.261.19.2024</w:t>
      </w:r>
    </w:p>
    <w:bookmarkEnd w:id="8"/>
    <w:bookmarkEnd w:id="9"/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  <w:i/>
        </w:rPr>
        <w:t xml:space="preserve"> </w:t>
      </w:r>
      <w:r w:rsidRPr="00450A04">
        <w:rPr>
          <w:rFonts w:ascii="Cambria" w:hAnsi="Cambria" w:cs="Arial"/>
        </w:rPr>
        <w:t>oświadczam, co następuje: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hd w:val="clear" w:color="auto" w:fill="BFBFBF" w:themeFill="background1" w:themeFillShade="BF"/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OŚWIADCZENIA DOTYCZĄCE WYKONAWCY:</w:t>
      </w:r>
    </w:p>
    <w:p w:rsidR="004163CA" w:rsidRPr="00450A04" w:rsidRDefault="004163CA" w:rsidP="004163CA">
      <w:pPr>
        <w:suppressAutoHyphens/>
        <w:spacing w:after="0" w:line="360" w:lineRule="auto"/>
        <w:ind w:left="720"/>
        <w:contextualSpacing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Oświadczam, że nie podlegam wykluczeniu z postępowania na podstawie art. 108 ust. 1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>.</w:t>
      </w:r>
    </w:p>
    <w:p w:rsidR="004163CA" w:rsidRPr="00450A04" w:rsidRDefault="004163CA" w:rsidP="004163CA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</w:rPr>
        <w:lastRenderedPageBreak/>
        <w:t xml:space="preserve">Oświadczam, że nie podlegam wykluczeniu z postępowania na podstawie art. 109 ust 1pkt 1,4,7,8,10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>.</w:t>
      </w:r>
    </w:p>
    <w:p w:rsidR="004163CA" w:rsidRPr="00450A04" w:rsidRDefault="004163CA" w:rsidP="004163CA">
      <w:pPr>
        <w:pStyle w:val="Akapitzlist"/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narodowego,</w:t>
      </w:r>
    </w:p>
    <w:p w:rsidR="004163CA" w:rsidRPr="00450A04" w:rsidRDefault="004163CA" w:rsidP="004163CA">
      <w:pPr>
        <w:pStyle w:val="Akapitzlist"/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Ukrainie, dalej: rozporządzenie 833/2014,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Fonts w:ascii="Cambria" w:hAnsi="Cambria" w:cs="Arial"/>
        </w:rPr>
        <w:t xml:space="preserve">, </w:t>
      </w:r>
      <w:r w:rsidRPr="00450A04">
        <w:rPr>
          <w:rFonts w:ascii="Cambria" w:hAnsi="Cambria" w:cs="Arial"/>
        </w:rPr>
        <w:t>dalej: rozporządzenie 2022/576.</w:t>
      </w:r>
    </w:p>
    <w:p w:rsidR="004163CA" w:rsidRPr="00450A04" w:rsidRDefault="004163CA" w:rsidP="004163CA">
      <w:pPr>
        <w:suppressAutoHyphens/>
        <w:spacing w:after="0" w:line="360" w:lineRule="auto"/>
        <w:ind w:left="720"/>
        <w:contextualSpacing/>
        <w:jc w:val="both"/>
        <w:rPr>
          <w:rFonts w:ascii="Cambria" w:hAnsi="Cambria" w:cs="Arial"/>
          <w:i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………….……. r.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:rsidR="004163CA" w:rsidRPr="00450A04" w:rsidRDefault="004163CA" w:rsidP="004163CA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Oświadczam, że zachodzą w stosunku do mnie podstawy wykluczenia z postępowania na podstawie art. ………………………………………………………………. ustawy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 xml:space="preserve"> </w:t>
      </w:r>
      <w:r w:rsidRPr="00450A04">
        <w:rPr>
          <w:rFonts w:ascii="Cambria" w:hAnsi="Cambria" w:cs="Arial"/>
          <w:i/>
          <w:iCs/>
        </w:rPr>
        <w:t xml:space="preserve">(podać mającą zastosowanie podstawę wykluczenia spośród wymienionych w art. 108 ust. 1 pkt. 1,2,5  lub 109 ust. 4,7,8,10 </w:t>
      </w:r>
      <w:proofErr w:type="spellStart"/>
      <w:r w:rsidRPr="00450A04">
        <w:rPr>
          <w:rFonts w:ascii="Cambria" w:hAnsi="Cambria" w:cs="Arial"/>
          <w:i/>
          <w:iCs/>
        </w:rPr>
        <w:t>Pzp</w:t>
      </w:r>
      <w:proofErr w:type="spellEnd"/>
      <w:r w:rsidRPr="00450A04">
        <w:rPr>
          <w:rFonts w:ascii="Cambria" w:hAnsi="Cambria" w:cs="Arial"/>
          <w:i/>
          <w:iCs/>
        </w:rPr>
        <w:t xml:space="preserve">). </w:t>
      </w:r>
      <w:r w:rsidRPr="00450A04">
        <w:rPr>
          <w:rFonts w:ascii="Cambria" w:hAnsi="Cambria" w:cs="Arial"/>
        </w:rPr>
        <w:t xml:space="preserve">Jednocześnie oświadczam, że w związku z wyżej wymienioną okolicznością, na podstawie art. 110 ust. 2 ustawy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 xml:space="preserve"> podjąłem łącznie następujące środki naprawcze: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…………………. r.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</w:p>
    <w:p w:rsidR="004163CA" w:rsidRPr="00450A04" w:rsidRDefault="004163CA" w:rsidP="004163CA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OŚWIADCZENIE DOTYCZĄCE PODANYCH INFORMACJI: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b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lastRenderedPageBreak/>
        <w:t xml:space="preserve">Oświadczam, że wszystkie informacje podane w powyższych oświadczeniach są aktualne i zgodne </w:t>
      </w:r>
      <w:r w:rsidRPr="00450A04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…………………. r.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  <w:vertAlign w:val="superscript"/>
        </w:rPr>
        <w:t>*</w:t>
      </w:r>
      <w:r w:rsidRPr="00450A04">
        <w:rPr>
          <w:rFonts w:ascii="Cambria" w:hAnsi="Cambria" w:cs="Arial"/>
          <w:i/>
        </w:rPr>
        <w:t xml:space="preserve"> skreślić, jeśli nie dotyczy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</w:rPr>
      </w:pP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  <w:u w:val="single"/>
        </w:rPr>
      </w:pPr>
      <w:bookmarkStart w:id="10" w:name="_Hlk71287864"/>
      <w:r w:rsidRPr="00450A04">
        <w:rPr>
          <w:rFonts w:ascii="Cambria" w:hAnsi="Cambria" w:cs="Arial"/>
          <w:b/>
          <w:u w:val="single"/>
        </w:rPr>
        <w:t xml:space="preserve">OŚWIADCZENIE WSTĘPNE WYKONAWCY/PODMIOTU WSPÓLNIE UBIEGAJĄCEGO SIĘ </w:t>
      </w:r>
      <w:r w:rsidRPr="00450A04">
        <w:rPr>
          <w:rFonts w:ascii="Cambria" w:hAnsi="Cambria" w:cs="Arial"/>
          <w:b/>
          <w:u w:val="single"/>
        </w:rPr>
        <w:br/>
        <w:t>O ZAMÓWIENIA/PODMIOTU, NA KTÓREGO ZASOBACH POLEGA WYKONAWCA*</w:t>
      </w:r>
    </w:p>
    <w:bookmarkEnd w:id="10"/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składane na podstawie art. 125 ust. 1 ustawy z dnia 11 września 2019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450A04">
        <w:rPr>
          <w:rFonts w:ascii="Cambria" w:hAnsi="Cambria" w:cs="Arial"/>
          <w:b/>
        </w:rPr>
        <w:t>Pzp</w:t>
      </w:r>
      <w:proofErr w:type="spellEnd"/>
      <w:r w:rsidRPr="00450A04">
        <w:rPr>
          <w:rFonts w:ascii="Cambria" w:hAnsi="Cambria" w:cs="Arial"/>
          <w:b/>
        </w:rPr>
        <w:t>),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450A04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450A04">
        <w:rPr>
          <w:rFonts w:ascii="Cambria" w:hAnsi="Cambria" w:cs="Arial"/>
          <w:b/>
          <w:u w:val="single"/>
        </w:rPr>
        <w:br/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Na potrzeby postępowania o udzielenie zamówienia publicznego</w:t>
      </w:r>
    </w:p>
    <w:p w:rsidR="004163CA" w:rsidRPr="00F5522F" w:rsidRDefault="004163CA" w:rsidP="004163C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b/>
          <w:iCs/>
          <w:caps/>
        </w:rPr>
      </w:pPr>
      <w:r w:rsidRPr="00A55897">
        <w:rPr>
          <w:rFonts w:ascii="Cambria" w:hAnsi="Cambria" w:cs="Arial"/>
          <w:b/>
          <w:iCs/>
          <w:caps/>
        </w:rPr>
        <w:t xml:space="preserve">Dostawa urządzeń technicznych i oprogramowania wraz z usługą montażu </w:t>
      </w:r>
      <w:r>
        <w:rPr>
          <w:rFonts w:ascii="Cambria" w:hAnsi="Cambria" w:cs="Arial"/>
          <w:b/>
          <w:iCs/>
          <w:caps/>
        </w:rPr>
        <w:br/>
      </w:r>
      <w:r w:rsidRPr="00A55897">
        <w:rPr>
          <w:rFonts w:ascii="Cambria" w:hAnsi="Cambria" w:cs="Arial"/>
          <w:b/>
          <w:iCs/>
          <w:caps/>
        </w:rPr>
        <w:t>i uruchomienia na rzecz Sądu Okręgowego w Lublinie oraz Sądów Rejonowych we Włodawie i Kraśniku</w:t>
      </w:r>
      <w:r>
        <w:rPr>
          <w:rFonts w:ascii="Cambria" w:hAnsi="Cambria" w:cs="Arial"/>
          <w:b/>
          <w:iCs/>
          <w:caps/>
        </w:rPr>
        <w:t xml:space="preserve"> </w:t>
      </w:r>
      <w:r w:rsidRPr="009D05F6">
        <w:rPr>
          <w:rFonts w:ascii="Cambria" w:hAnsi="Cambria" w:cs="Arial"/>
          <w:b/>
          <w:iCs/>
          <w:caps/>
        </w:rPr>
        <w:t>ZP.261.19.2024</w:t>
      </w:r>
    </w:p>
    <w:p w:rsidR="004163CA" w:rsidRPr="00450A04" w:rsidRDefault="004163CA" w:rsidP="004163C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oświadczam, co następuje:</w:t>
      </w:r>
    </w:p>
    <w:p w:rsidR="004163CA" w:rsidRPr="00450A04" w:rsidRDefault="004163CA" w:rsidP="004163CA">
      <w:pPr>
        <w:suppressAutoHyphens/>
        <w:spacing w:after="0" w:line="360" w:lineRule="auto"/>
        <w:ind w:firstLine="709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INFORMACJA DOTYCZĄCA WYKONAWCY: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</w:rPr>
        <w:t xml:space="preserve">Oświadczam, że spełniam warunki udziału w postępowaniu określone przez zamawiającego.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………….……. r.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:rsidR="004163CA" w:rsidRPr="00450A04" w:rsidRDefault="004163CA" w:rsidP="004163CA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4163CA" w:rsidRPr="00450A04" w:rsidRDefault="004163CA" w:rsidP="004163CA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</w:rPr>
      </w:pPr>
      <w:bookmarkStart w:id="11" w:name="_Hlk71208519"/>
      <w:r w:rsidRPr="00450A04">
        <w:rPr>
          <w:rFonts w:ascii="Cambria" w:hAnsi="Cambria" w:cs="Arial"/>
          <w:b/>
        </w:rPr>
        <w:t>INFORMACJA W ZWIĄZKU Z POLEGANIEM NA ZASOBACH INNYCH PODMIOTÓW</w:t>
      </w:r>
      <w:r w:rsidRPr="00450A04">
        <w:rPr>
          <w:rFonts w:ascii="Cambria" w:hAnsi="Cambria" w:cs="Arial"/>
        </w:rPr>
        <w:t xml:space="preserve">: </w:t>
      </w:r>
    </w:p>
    <w:p w:rsidR="004163CA" w:rsidRPr="00450A04" w:rsidRDefault="004163CA" w:rsidP="004163CA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(WYPEŁNIA WYKONAWCA JEŚLI DOTYCZY)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lastRenderedPageBreak/>
        <w:t>Oświadczam, że w celu wykazania spełniania warunków udziału w postępowaniu, określonych przez zamawiającego polegam na zasobach następującego/</w:t>
      </w:r>
      <w:proofErr w:type="spellStart"/>
      <w:r w:rsidRPr="00450A04">
        <w:rPr>
          <w:rFonts w:ascii="Cambria" w:hAnsi="Cambria" w:cs="Arial"/>
        </w:rPr>
        <w:t>ych</w:t>
      </w:r>
      <w:proofErr w:type="spellEnd"/>
      <w:r w:rsidRPr="00450A04">
        <w:rPr>
          <w:rFonts w:ascii="Cambria" w:hAnsi="Cambria" w:cs="Arial"/>
        </w:rPr>
        <w:t xml:space="preserve"> podmiotu/ów: </w:t>
      </w:r>
    </w:p>
    <w:bookmarkEnd w:id="11"/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………………………………………………………………………………………………………………… </w:t>
      </w:r>
      <w:r w:rsidRPr="00450A04">
        <w:rPr>
          <w:rFonts w:ascii="Cambria" w:hAnsi="Cambria" w:cs="Arial"/>
          <w:i/>
        </w:rPr>
        <w:t xml:space="preserve">(wskazać podmiot </w:t>
      </w:r>
      <w:r w:rsidRPr="00450A04">
        <w:rPr>
          <w:rFonts w:ascii="Cambria" w:hAnsi="Cambria" w:cs="Arial"/>
          <w:i/>
        </w:rPr>
        <w:br/>
        <w:t xml:space="preserve">i określić odpowiedni zakres dla wskazanego podmiotu).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 także, że w celu wykazania spełniania warunków udziału w postępowaniu, przez Wykonawcę, dołączam do oferty zobowiązanie podmiotu udostępniającego zasoby, lub inny podmiotowy środek dowodowy potwierdzający, że Wykonawca realizując zamówienie, będzie dysponował niezbędnymi zasobami tych podmiotów, o którym mowa w art. 118 ust. 3 i ust. 4 ustawy </w:t>
      </w:r>
      <w:proofErr w:type="spellStart"/>
      <w:r w:rsidRPr="00450A04">
        <w:rPr>
          <w:rFonts w:ascii="Cambria" w:hAnsi="Cambria" w:cs="Arial"/>
        </w:rPr>
        <w:t>p.z.p</w:t>
      </w:r>
      <w:proofErr w:type="spellEnd"/>
      <w:r w:rsidRPr="00450A04">
        <w:rPr>
          <w:rFonts w:ascii="Cambria" w:hAnsi="Cambria" w:cs="Arial"/>
        </w:rPr>
        <w:t>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………….……. r.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</w:p>
    <w:p w:rsidR="004163CA" w:rsidRPr="00450A04" w:rsidRDefault="004163CA" w:rsidP="004163CA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OŚWIADCZENIE DOTYCZĄCE PODANYCH INFORMACJI: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Oświadczam, że wszystkie informacje podane w powyższych oświadczeniach są aktualne i zgodne </w:t>
      </w:r>
      <w:r w:rsidRPr="00450A04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………….……. r. 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*NIEODPOWIEDNIE SKREŚLIĆ</w:t>
      </w:r>
      <w:r w:rsidRPr="00450A04">
        <w:rPr>
          <w:rFonts w:ascii="Cambria" w:hAnsi="Cambria" w:cs="Arial"/>
          <w:b/>
        </w:rPr>
        <w:br w:type="page"/>
      </w:r>
    </w:p>
    <w:p w:rsidR="004163CA" w:rsidRPr="00450A04" w:rsidRDefault="004163CA" w:rsidP="004163CA">
      <w:pPr>
        <w:spacing w:after="0" w:line="360" w:lineRule="auto"/>
        <w:ind w:hanging="720"/>
        <w:jc w:val="right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lastRenderedPageBreak/>
        <w:t>Załącznik nr 6 do SWZ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450A04">
        <w:rPr>
          <w:rFonts w:ascii="Cambria" w:hAnsi="Cambria" w:cs="Arial"/>
          <w:b/>
          <w:bCs/>
          <w:color w:val="000000"/>
        </w:rPr>
        <w:t>OŚWIADCZENIE WYKONAWCY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eastAsia="Times New Roman" w:hAnsi="Cambria" w:cs="Arial"/>
          <w:b/>
          <w:lang w:eastAsia="ar-SA"/>
        </w:rPr>
      </w:pPr>
      <w:r w:rsidRPr="00450A04">
        <w:rPr>
          <w:rFonts w:ascii="Cambria" w:eastAsia="Times New Roman" w:hAnsi="Cambria" w:cs="Arial"/>
          <w:b/>
          <w:lang w:eastAsia="ar-SA"/>
        </w:rPr>
        <w:t>Wykaz wykonanych dostaw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450A04">
        <w:rPr>
          <w:rFonts w:ascii="Cambria" w:hAnsi="Cambria" w:cs="Arial"/>
          <w:b/>
          <w:bCs/>
          <w:color w:val="000000"/>
        </w:rPr>
        <w:t>(ZADANIE NR I,  ZADANIE NR II</w:t>
      </w:r>
      <w:r>
        <w:rPr>
          <w:rFonts w:ascii="Cambria" w:hAnsi="Cambria" w:cs="Arial"/>
          <w:b/>
          <w:bCs/>
          <w:color w:val="000000"/>
        </w:rPr>
        <w:t>, ZADANIE NR III</w:t>
      </w:r>
      <w:r w:rsidRPr="00450A04">
        <w:rPr>
          <w:rFonts w:ascii="Cambria" w:hAnsi="Cambria" w:cs="Arial"/>
          <w:b/>
          <w:bCs/>
          <w:color w:val="000000"/>
        </w:rPr>
        <w:t>*)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  <w:b/>
          <w:u w:val="single"/>
        </w:rPr>
      </w:pPr>
      <w:r w:rsidRPr="00450A04">
        <w:rPr>
          <w:rFonts w:ascii="Cambria" w:hAnsi="Cambria" w:cs="Arial"/>
          <w:b/>
          <w:u w:val="single"/>
        </w:rPr>
        <w:t>Wykonawca: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450A04">
        <w:rPr>
          <w:rFonts w:ascii="Cambria" w:hAnsi="Cambria" w:cs="Arial"/>
          <w:i/>
        </w:rPr>
        <w:t>CEiDG</w:t>
      </w:r>
      <w:proofErr w:type="spellEnd"/>
      <w:r w:rsidRPr="00450A04">
        <w:rPr>
          <w:rFonts w:ascii="Cambria" w:hAnsi="Cambria" w:cs="Arial"/>
          <w:i/>
        </w:rPr>
        <w:t>)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reprezentowany przez: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  <w:bCs/>
          <w:color w:val="000000"/>
        </w:rPr>
      </w:pPr>
      <w:r w:rsidRPr="00450A04">
        <w:rPr>
          <w:rFonts w:ascii="Cambria" w:hAnsi="Cambria" w:cs="Arial"/>
          <w:i/>
        </w:rPr>
        <w:t xml:space="preserve">(imię, nazwisko, stanowisko/podstawa do reprezentacji) </w:t>
      </w:r>
      <w:r w:rsidRPr="00450A04">
        <w:rPr>
          <w:rFonts w:ascii="Cambria" w:hAnsi="Cambria" w:cs="Arial"/>
          <w:bCs/>
          <w:color w:val="000000"/>
        </w:rPr>
        <w:t>ubiegając się o udzielenie zamówienia publicznego:</w:t>
      </w:r>
    </w:p>
    <w:p w:rsidR="004163CA" w:rsidRPr="00450A04" w:rsidRDefault="004163CA" w:rsidP="004163CA">
      <w:pPr>
        <w:spacing w:after="0" w:line="360" w:lineRule="auto"/>
        <w:contextualSpacing/>
        <w:jc w:val="both"/>
        <w:rPr>
          <w:rFonts w:ascii="Cambria" w:hAnsi="Cambria" w:cs="Times New Roman"/>
          <w:b/>
        </w:rPr>
      </w:pPr>
      <w:r w:rsidRPr="00450A04">
        <w:rPr>
          <w:rFonts w:ascii="Cambria" w:hAnsi="Cambria" w:cs="Times New Roman"/>
          <w:b/>
        </w:rPr>
        <w:t>„</w:t>
      </w:r>
      <w:r w:rsidRPr="009516DE">
        <w:rPr>
          <w:rFonts w:ascii="Cambria" w:hAnsi="Cambria" w:cs="Times New Roman"/>
          <w:b/>
        </w:rPr>
        <w:t xml:space="preserve">DOSTAWA URZĄDZEŃ TECHNICZNYCH I OPROGRAMOWANIA WRAZ Z USŁUGĄ MONTAŻU </w:t>
      </w:r>
      <w:r>
        <w:rPr>
          <w:rFonts w:ascii="Cambria" w:hAnsi="Cambria" w:cs="Times New Roman"/>
          <w:b/>
        </w:rPr>
        <w:br/>
      </w:r>
      <w:r w:rsidRPr="009516DE">
        <w:rPr>
          <w:rFonts w:ascii="Cambria" w:hAnsi="Cambria" w:cs="Times New Roman"/>
          <w:b/>
        </w:rPr>
        <w:t>I URUCHOMIENIA NA RZECZ SĄDU OKRĘGOWEGO W LUBLINIE ORAZ SĄDÓW REJONOWYCH WE WŁODAWIE I KRAŚNIKU</w:t>
      </w:r>
      <w:r w:rsidRPr="006A3258">
        <w:rPr>
          <w:rFonts w:ascii="Cambria" w:hAnsi="Cambria" w:cs="Times New Roman"/>
          <w:b/>
        </w:rPr>
        <w:t xml:space="preserve">” </w:t>
      </w:r>
      <w:r w:rsidRPr="009D05F6">
        <w:rPr>
          <w:rFonts w:ascii="Cambria" w:hAnsi="Cambria" w:cs="Times New Roman"/>
          <w:b/>
        </w:rPr>
        <w:t>ZP.261.19.2024</w:t>
      </w:r>
    </w:p>
    <w:p w:rsidR="004163CA" w:rsidRPr="00450A04" w:rsidRDefault="004163CA" w:rsidP="004163CA">
      <w:pPr>
        <w:spacing w:after="0" w:line="360" w:lineRule="auto"/>
        <w:rPr>
          <w:rFonts w:ascii="Cambria" w:eastAsia="Times New Roman" w:hAnsi="Cambria" w:cs="Arial"/>
          <w:b/>
          <w:lang w:eastAsia="pl-PL"/>
        </w:rPr>
      </w:pPr>
      <w:r w:rsidRPr="00450A04">
        <w:rPr>
          <w:rFonts w:ascii="Cambria" w:eastAsia="Times New Roman" w:hAnsi="Cambria" w:cs="Arial"/>
          <w:b/>
          <w:lang w:eastAsia="pl-PL"/>
        </w:rPr>
        <w:t xml:space="preserve">Przedstawiam(y) następujące informacje zgodnie z częścią 8) pkt 2 </w:t>
      </w:r>
      <w:proofErr w:type="spellStart"/>
      <w:r w:rsidRPr="00450A04">
        <w:rPr>
          <w:rFonts w:ascii="Cambria" w:eastAsia="Times New Roman" w:hAnsi="Cambria" w:cs="Arial"/>
          <w:b/>
          <w:lang w:eastAsia="pl-PL"/>
        </w:rPr>
        <w:t>ppk</w:t>
      </w:r>
      <w:proofErr w:type="spellEnd"/>
      <w:r w:rsidRPr="00450A04">
        <w:rPr>
          <w:rFonts w:ascii="Cambria" w:eastAsia="Times New Roman" w:hAnsi="Cambria" w:cs="Arial"/>
          <w:b/>
          <w:lang w:eastAsia="pl-PL"/>
        </w:rPr>
        <w:t xml:space="preserve"> 4) SWZ: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90"/>
        <w:gridCol w:w="1346"/>
        <w:gridCol w:w="2312"/>
        <w:gridCol w:w="1559"/>
        <w:gridCol w:w="1559"/>
        <w:gridCol w:w="2268"/>
      </w:tblGrid>
      <w:tr w:rsidR="004163CA" w:rsidRPr="00450A04" w:rsidTr="00321004">
        <w:tc>
          <w:tcPr>
            <w:tcW w:w="590" w:type="dxa"/>
          </w:tcPr>
          <w:p w:rsidR="004163CA" w:rsidRPr="00450A04" w:rsidRDefault="004163CA" w:rsidP="004163CA">
            <w:pPr>
              <w:spacing w:after="0" w:line="276" w:lineRule="auto"/>
              <w:rPr>
                <w:rFonts w:ascii="Cambria" w:hAnsi="Cambria" w:cs="Arial"/>
                <w:sz w:val="22"/>
                <w:szCs w:val="22"/>
              </w:rPr>
            </w:pPr>
            <w:r w:rsidRPr="00450A04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1346" w:type="dxa"/>
          </w:tcPr>
          <w:p w:rsidR="004163CA" w:rsidRPr="00450A04" w:rsidRDefault="004163CA" w:rsidP="004163CA">
            <w:pPr>
              <w:spacing w:after="0"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50A04">
              <w:rPr>
                <w:rFonts w:ascii="Cambria" w:hAnsi="Cambria"/>
                <w:b/>
                <w:sz w:val="22"/>
                <w:szCs w:val="22"/>
              </w:rPr>
              <w:t>Podmiot na rzecz, którego wykonano dostawę</w:t>
            </w:r>
          </w:p>
        </w:tc>
        <w:tc>
          <w:tcPr>
            <w:tcW w:w="2312" w:type="dxa"/>
          </w:tcPr>
          <w:p w:rsidR="004163CA" w:rsidRPr="00450A04" w:rsidRDefault="004163CA" w:rsidP="004163CA">
            <w:pPr>
              <w:spacing w:after="0"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50A04">
              <w:rPr>
                <w:rFonts w:ascii="Cambria" w:hAnsi="Cambria"/>
                <w:b/>
                <w:sz w:val="22"/>
                <w:szCs w:val="22"/>
              </w:rPr>
              <w:t xml:space="preserve">Przedmiot wykonanej dostawy/ zamówienia </w:t>
            </w:r>
          </w:p>
          <w:p w:rsidR="004163CA" w:rsidRPr="00450A04" w:rsidRDefault="004163CA" w:rsidP="004163CA">
            <w:pPr>
              <w:spacing w:after="0" w:line="276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50A04">
              <w:rPr>
                <w:rFonts w:ascii="Cambria" w:hAnsi="Cambria"/>
                <w:sz w:val="22"/>
                <w:szCs w:val="22"/>
              </w:rPr>
              <w:t>(</w:t>
            </w:r>
            <w:r w:rsidRPr="00450A04">
              <w:rPr>
                <w:rFonts w:ascii="Cambria" w:hAnsi="Cambria" w:cs="Arial"/>
                <w:sz w:val="22"/>
                <w:szCs w:val="22"/>
              </w:rPr>
              <w:t>rodzaj zrealizowanych dostaw</w:t>
            </w:r>
            <w:r w:rsidRPr="00450A04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4163CA" w:rsidRPr="00450A04" w:rsidRDefault="004163CA" w:rsidP="004163CA">
            <w:pPr>
              <w:spacing w:after="0"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450A04">
              <w:rPr>
                <w:rFonts w:ascii="Cambria" w:hAnsi="Cambria"/>
                <w:b/>
                <w:sz w:val="22"/>
                <w:szCs w:val="22"/>
              </w:rPr>
              <w:t>Miejsce wykonania</w:t>
            </w:r>
          </w:p>
        </w:tc>
        <w:tc>
          <w:tcPr>
            <w:tcW w:w="1559" w:type="dxa"/>
          </w:tcPr>
          <w:p w:rsidR="004163CA" w:rsidRPr="00450A04" w:rsidRDefault="004163CA" w:rsidP="004163CA">
            <w:pPr>
              <w:spacing w:after="0"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50A04">
              <w:rPr>
                <w:rFonts w:ascii="Cambria" w:hAnsi="Cambria"/>
                <w:b/>
                <w:sz w:val="22"/>
                <w:szCs w:val="22"/>
              </w:rPr>
              <w:t>Data wykonania</w:t>
            </w:r>
          </w:p>
          <w:p w:rsidR="004163CA" w:rsidRPr="00450A04" w:rsidRDefault="004163CA" w:rsidP="004163CA">
            <w:pPr>
              <w:spacing w:after="0"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450A04">
              <w:rPr>
                <w:rFonts w:ascii="Cambria" w:hAnsi="Cambria" w:cs="Arial"/>
                <w:b/>
                <w:sz w:val="22"/>
                <w:szCs w:val="22"/>
              </w:rPr>
              <w:t>(dokładnie od – do)</w:t>
            </w:r>
          </w:p>
        </w:tc>
        <w:tc>
          <w:tcPr>
            <w:tcW w:w="2268" w:type="dxa"/>
          </w:tcPr>
          <w:p w:rsidR="004163CA" w:rsidRPr="00450A04" w:rsidRDefault="004163CA" w:rsidP="004163CA">
            <w:pPr>
              <w:spacing w:after="0"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450A04">
              <w:rPr>
                <w:rFonts w:ascii="Cambria" w:hAnsi="Cambria"/>
                <w:b/>
                <w:sz w:val="22"/>
                <w:szCs w:val="22"/>
              </w:rPr>
              <w:t>Wartość zamówienia wykonanego przez Wykonawcę (brutto)</w:t>
            </w:r>
          </w:p>
        </w:tc>
      </w:tr>
      <w:tr w:rsidR="004163CA" w:rsidRPr="00450A04" w:rsidTr="00321004">
        <w:trPr>
          <w:trHeight w:val="250"/>
        </w:trPr>
        <w:tc>
          <w:tcPr>
            <w:tcW w:w="590" w:type="dxa"/>
          </w:tcPr>
          <w:p w:rsidR="004163CA" w:rsidRPr="00450A04" w:rsidRDefault="004163CA" w:rsidP="00321004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50A04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346" w:type="dxa"/>
          </w:tcPr>
          <w:p w:rsidR="004163CA" w:rsidRPr="00450A04" w:rsidRDefault="004163CA" w:rsidP="00321004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:rsidR="004163CA" w:rsidRPr="00450A04" w:rsidRDefault="004163CA" w:rsidP="00321004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50A04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163CA" w:rsidRPr="00450A04" w:rsidRDefault="004163CA" w:rsidP="00321004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50A04">
              <w:rPr>
                <w:rFonts w:ascii="Cambria" w:hAnsi="Cambria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4163CA" w:rsidRPr="00450A04" w:rsidRDefault="004163CA" w:rsidP="00321004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50A04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4163CA" w:rsidRPr="00450A04" w:rsidRDefault="004163CA" w:rsidP="00321004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50A04"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</w:tr>
      <w:tr w:rsidR="004163CA" w:rsidRPr="00450A04" w:rsidTr="00321004">
        <w:trPr>
          <w:trHeight w:val="556"/>
        </w:trPr>
        <w:tc>
          <w:tcPr>
            <w:tcW w:w="590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163CA" w:rsidRPr="00450A04" w:rsidTr="00321004">
        <w:trPr>
          <w:trHeight w:val="551"/>
        </w:trPr>
        <w:tc>
          <w:tcPr>
            <w:tcW w:w="590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4163CA" w:rsidRPr="00450A04" w:rsidRDefault="004163CA" w:rsidP="00321004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4163CA" w:rsidRPr="00450A04" w:rsidRDefault="004163CA" w:rsidP="004163CA">
      <w:pPr>
        <w:tabs>
          <w:tab w:val="left" w:pos="0"/>
        </w:tabs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*</w:t>
      </w:r>
      <w:r w:rsidRPr="00450A04">
        <w:rPr>
          <w:rFonts w:ascii="Cambria" w:hAnsi="Cambria" w:cs="Arial"/>
          <w:b/>
        </w:rPr>
        <w:t>NIEODPOWIEDNIE SKREŚLIĆ, WYPEŁNIĆ ODPOWIEDNIO DO ZADANIA, NA KTÓRE SKŁADANA JEST OFERTA</w:t>
      </w:r>
    </w:p>
    <w:p w:rsidR="004163CA" w:rsidRPr="006A3258" w:rsidRDefault="004163CA" w:rsidP="004163CA">
      <w:pPr>
        <w:spacing w:after="0" w:line="360" w:lineRule="auto"/>
        <w:rPr>
          <w:rFonts w:ascii="Cambria" w:eastAsia="Times New Roman" w:hAnsi="Cambria" w:cs="Arial"/>
          <w:lang w:eastAsia="pl-PL"/>
        </w:rPr>
      </w:pPr>
      <w:r w:rsidRPr="00450A04">
        <w:rPr>
          <w:rFonts w:ascii="Cambria" w:eastAsia="Times New Roman" w:hAnsi="Cambria" w:cs="Arial"/>
          <w:lang w:eastAsia="pl-PL"/>
        </w:rPr>
        <w:t xml:space="preserve">Uwaga: do wykazu należy dołączyć dowody zgodnie z częścią 9)  pkt 1 </w:t>
      </w:r>
      <w:proofErr w:type="spellStart"/>
      <w:r w:rsidRPr="00450A04">
        <w:rPr>
          <w:rFonts w:ascii="Cambria" w:eastAsia="Times New Roman" w:hAnsi="Cambria" w:cs="Arial"/>
          <w:lang w:eastAsia="pl-PL"/>
        </w:rPr>
        <w:t>ppk</w:t>
      </w:r>
      <w:proofErr w:type="spellEnd"/>
      <w:r w:rsidRPr="00450A04">
        <w:rPr>
          <w:rFonts w:ascii="Cambria" w:eastAsia="Times New Roman" w:hAnsi="Cambria" w:cs="Arial"/>
          <w:lang w:eastAsia="pl-PL"/>
        </w:rPr>
        <w:t xml:space="preserve"> 7) SWZ: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Wykonawcy w dokumentach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  <w:r w:rsidRPr="00450A04">
        <w:rPr>
          <w:rFonts w:ascii="Cambria" w:hAnsi="Cambria" w:cs="Arial"/>
        </w:rPr>
        <w:br w:type="page"/>
      </w:r>
    </w:p>
    <w:p w:rsidR="004163CA" w:rsidRPr="00450A04" w:rsidRDefault="004163CA" w:rsidP="004163CA">
      <w:pPr>
        <w:spacing w:after="0" w:line="360" w:lineRule="auto"/>
        <w:jc w:val="right"/>
        <w:rPr>
          <w:rFonts w:ascii="Cambria" w:hAnsi="Cambria" w:cs="Arial"/>
          <w:b/>
          <w:highlight w:val="yellow"/>
        </w:rPr>
      </w:pPr>
      <w:r w:rsidRPr="00450A04">
        <w:rPr>
          <w:rFonts w:ascii="Cambria" w:hAnsi="Cambria" w:cs="Arial"/>
          <w:b/>
        </w:rPr>
        <w:t>Załącznik nr 7 do SWZ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  <w:highlight w:val="yellow"/>
        </w:rPr>
      </w:pPr>
    </w:p>
    <w:p w:rsidR="004163CA" w:rsidRPr="00450A04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</w:pPr>
      <w:bookmarkStart w:id="12" w:name="_Hlk64292446"/>
      <w:r w:rsidRPr="00450A04">
        <w:rPr>
          <w:rFonts w:ascii="Cambria" w:hAnsi="Cambria" w:cs="Arial"/>
          <w:b/>
        </w:rPr>
        <w:t>ZOBOWIĄZANIE INNEGO PODMIOTU</w:t>
      </w:r>
    </w:p>
    <w:bookmarkEnd w:id="12"/>
    <w:p w:rsidR="004163CA" w:rsidRPr="00450A04" w:rsidRDefault="004163CA" w:rsidP="004163CA">
      <w:pPr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UWAGA: 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Zamiast niniejszego Formularza można przedstawić inne dokumenty, w szczególności: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1.</w:t>
      </w:r>
      <w:r w:rsidRPr="00450A04">
        <w:rPr>
          <w:rFonts w:ascii="Cambria" w:hAnsi="Cambria" w:cs="Arial"/>
        </w:rPr>
        <w:tab/>
        <w:t xml:space="preserve">zobowiązanie podmiotu, o którym mowa w art. 118 ust. 4 ustawy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 xml:space="preserve"> sporządzone 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w oparciu o własny wzór.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2.</w:t>
      </w:r>
      <w:r w:rsidRPr="00450A04">
        <w:rPr>
          <w:rFonts w:ascii="Cambria" w:hAnsi="Cambria" w:cs="Arial"/>
        </w:rPr>
        <w:tab/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w szczególności: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a)</w:t>
      </w:r>
      <w:r w:rsidRPr="00450A04">
        <w:rPr>
          <w:rFonts w:ascii="Cambria" w:hAnsi="Cambria" w:cs="Arial"/>
        </w:rPr>
        <w:tab/>
        <w:t>zakres dostępnych Wykonawcy zasobów podmiotu udostępniającego zasoby,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b)</w:t>
      </w:r>
      <w:r w:rsidRPr="00450A04">
        <w:rPr>
          <w:rFonts w:ascii="Cambria" w:hAnsi="Cambria" w:cs="Arial"/>
        </w:rPr>
        <w:tab/>
        <w:t xml:space="preserve">sposób i okres udostępnienia Wykonawcy i wykorzystania przez niego zasobów podmiotu udostępniającego te zasoby przy wykonywaniu zamówienia, 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c)</w:t>
      </w:r>
      <w:r w:rsidRPr="00450A04">
        <w:rPr>
          <w:rFonts w:ascii="Cambria" w:hAnsi="Cambria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dostawę* lub usługi*, których wskazane zdolności dotyczą.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</w:pPr>
      <w:bookmarkStart w:id="13" w:name="_Hlk64386952"/>
      <w:r w:rsidRPr="00450A04">
        <w:rPr>
          <w:rFonts w:ascii="Cambria" w:hAnsi="Cambria" w:cs="Arial"/>
          <w:b/>
        </w:rPr>
        <w:t>OŚWIADCZENIE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Ja: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(imię i nazwisko osoby upoważnionej do reprezentowania Podmiotu, stanowisko (właściciel, prezes zarządu, członek zarządu, prokurent, upełnomocniony reprezentant itp.)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Działając w imieniu i na rzecz: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(nazwa Podmiotu)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Zobowiązuję się do oddania nw. zasobów: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(określenie zasobu – osoby zdolne do wykonania zamówienia)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do dyspozycji Wykonawcy: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(nazwa Wykonawcy)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</w:rPr>
        <w:t xml:space="preserve">na potrzeby realizacji zamówienia pod nazwą: </w:t>
      </w:r>
    </w:p>
    <w:p w:rsidR="004163CA" w:rsidRPr="00450A04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</w:pPr>
    </w:p>
    <w:p w:rsidR="004163CA" w:rsidRPr="00B37891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iCs/>
        </w:rPr>
      </w:pPr>
      <w:r w:rsidRPr="00450A04">
        <w:rPr>
          <w:rFonts w:ascii="Cambria" w:hAnsi="Cambria" w:cs="Arial"/>
        </w:rPr>
        <w:t>Oświadczam, iż:</w:t>
      </w:r>
      <w:r w:rsidRPr="00B37891">
        <w:rPr>
          <w:rFonts w:ascii="Cambria" w:hAnsi="Cambria" w:cs="Arial"/>
          <w:b/>
          <w:iCs/>
          <w:caps/>
        </w:rPr>
        <w:t xml:space="preserve"> „</w:t>
      </w:r>
      <w:r w:rsidRPr="00A55897">
        <w:rPr>
          <w:rFonts w:ascii="Cambria" w:hAnsi="Cambria" w:cs="Arial"/>
          <w:b/>
          <w:iCs/>
          <w:caps/>
        </w:rPr>
        <w:t>Dostawa urządzeń technicznych i oprogramowania wraz z usługą montażu i uruchomienia na rzecz Sądu Okręgowego w Lublinie oraz Sądów Rejonowych we Włodawie i Kraśniku</w:t>
      </w:r>
      <w:r w:rsidRPr="00B37891">
        <w:rPr>
          <w:rFonts w:ascii="Cambria" w:hAnsi="Cambria" w:cs="Arial"/>
          <w:b/>
          <w:iCs/>
          <w:caps/>
        </w:rPr>
        <w:t xml:space="preserve">” </w:t>
      </w:r>
      <w:r w:rsidRPr="009D05F6">
        <w:rPr>
          <w:rFonts w:ascii="Cambria" w:hAnsi="Cambria" w:cs="Arial"/>
          <w:b/>
          <w:iCs/>
          <w:caps/>
        </w:rPr>
        <w:t>ZP.261.19.2024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a)</w:t>
      </w:r>
      <w:r w:rsidRPr="00450A04">
        <w:rPr>
          <w:rFonts w:ascii="Cambria" w:hAnsi="Cambria" w:cs="Arial"/>
        </w:rPr>
        <w:tab/>
        <w:t>udostępniam Wykonawcy ww. zasoby, w następującym zakresie: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b)</w:t>
      </w:r>
      <w:r w:rsidRPr="00450A04">
        <w:rPr>
          <w:rFonts w:ascii="Cambria" w:hAnsi="Cambria" w:cs="Arial"/>
        </w:rPr>
        <w:tab/>
        <w:t>sposób i okres udostępnienia Wykonawcy i wykorzystania przez niego zasobów podmiotu udostępniającego te zasoby przy wykonywaniu zamówienia będzie następujący: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c)</w:t>
      </w:r>
      <w:r w:rsidRPr="00450A04">
        <w:rPr>
          <w:rFonts w:ascii="Cambria" w:hAnsi="Cambria" w:cs="Arial"/>
        </w:rPr>
        <w:tab/>
        <w:t>zakres mojego udziału przy wykonywaniu zamówienia publicznego będzie następujący: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Oświadczam, że w odniesieniu do warunków dotyczących doświadczenia, ww. podmiot/-y na zasobach których polegam, zrealizuje/-ą /usługi*, do realizacji których te zdolności są wymagane.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Wykonawcy w dokumentach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</w:p>
    <w:p w:rsidR="004163CA" w:rsidRPr="00450A04" w:rsidRDefault="004163CA" w:rsidP="004163CA">
      <w:pPr>
        <w:spacing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br w:type="page"/>
      </w:r>
    </w:p>
    <w:bookmarkEnd w:id="13"/>
    <w:p w:rsidR="004163CA" w:rsidRPr="00450A04" w:rsidRDefault="004163CA" w:rsidP="004163CA">
      <w:pPr>
        <w:spacing w:after="0" w:line="360" w:lineRule="auto"/>
        <w:jc w:val="right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  <w:highlight w:val="yellow"/>
        </w:rPr>
        <w:br/>
      </w:r>
      <w:r w:rsidRPr="00450A04">
        <w:rPr>
          <w:rFonts w:ascii="Cambria" w:hAnsi="Cambria" w:cs="Arial"/>
          <w:b/>
        </w:rPr>
        <w:t>Załącznik nr 8 do SWZ</w:t>
      </w:r>
    </w:p>
    <w:p w:rsidR="004163CA" w:rsidRPr="00450A04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OŚWIADCZENIE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Ja: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(imię i nazwisko osoby upoważnionej do reprezentowania Podmiotu – Lidera Konsorcjum, stanowisko (właściciel, prezes zarządu, członek zarządu, prokurent, upełnomocniony reprezentant itp.)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bookmarkStart w:id="14" w:name="_Hlk66709282"/>
      <w:r w:rsidRPr="00450A04">
        <w:rPr>
          <w:rFonts w:ascii="Cambria" w:hAnsi="Cambria" w:cs="Arial"/>
        </w:rPr>
        <w:t xml:space="preserve">Działając jako członek Konsorcjum (wykonawców </w:t>
      </w:r>
      <w:r w:rsidRPr="00450A04">
        <w:rPr>
          <w:rFonts w:ascii="Cambria" w:hAnsi="Cambria"/>
        </w:rPr>
        <w:t>wspólnie ubiegających się o udzielenie zamówienia)</w:t>
      </w:r>
      <w:r w:rsidRPr="00450A04">
        <w:rPr>
          <w:rFonts w:ascii="Cambria" w:hAnsi="Cambria" w:cs="Arial"/>
        </w:rPr>
        <w:t>:</w:t>
      </w:r>
    </w:p>
    <w:bookmarkEnd w:id="14"/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(nazwa Podmiotu)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zobowiązuję się na postawie art. 117 ust. 4 ustawy </w:t>
      </w:r>
      <w:proofErr w:type="spellStart"/>
      <w:r w:rsidRPr="00450A04">
        <w:rPr>
          <w:rFonts w:ascii="Cambria" w:hAnsi="Cambria" w:cs="Arial"/>
        </w:rPr>
        <w:t>p.z.p</w:t>
      </w:r>
      <w:proofErr w:type="spellEnd"/>
      <w:r w:rsidRPr="00450A04">
        <w:rPr>
          <w:rFonts w:ascii="Cambria" w:hAnsi="Cambria" w:cs="Arial"/>
        </w:rPr>
        <w:t>., do samodzielnego zrealizowania następujących dostaw: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</w:rPr>
        <w:t xml:space="preserve">na potrzeby realizacji zamówienia pod nazwą: </w:t>
      </w:r>
    </w:p>
    <w:p w:rsidR="004163CA" w:rsidRPr="00450A04" w:rsidRDefault="004163CA" w:rsidP="004163CA">
      <w:pPr>
        <w:spacing w:after="0" w:line="360" w:lineRule="auto"/>
        <w:jc w:val="center"/>
        <w:rPr>
          <w:rFonts w:ascii="Cambria" w:hAnsi="Cambria" w:cs="Arial"/>
          <w:b/>
        </w:rPr>
      </w:pPr>
    </w:p>
    <w:p w:rsidR="004163CA" w:rsidRPr="00B37891" w:rsidRDefault="004163CA" w:rsidP="004163CA">
      <w:pPr>
        <w:spacing w:after="0" w:line="360" w:lineRule="auto"/>
        <w:jc w:val="both"/>
        <w:rPr>
          <w:rFonts w:ascii="Cambria" w:hAnsi="Cambria" w:cs="Arial"/>
          <w:iCs/>
        </w:rPr>
      </w:pPr>
      <w:r w:rsidRPr="00B37891">
        <w:rPr>
          <w:rFonts w:ascii="Cambria" w:hAnsi="Cambria" w:cs="Arial"/>
          <w:b/>
          <w:iCs/>
          <w:caps/>
        </w:rPr>
        <w:t>„</w:t>
      </w:r>
      <w:r w:rsidRPr="00A55897">
        <w:rPr>
          <w:rFonts w:ascii="Cambria" w:hAnsi="Cambria" w:cs="Arial"/>
          <w:b/>
          <w:iCs/>
          <w:caps/>
        </w:rPr>
        <w:t xml:space="preserve">Dostawa urządzeń technicznych i oprogramowania wraz z usługą montażu </w:t>
      </w:r>
      <w:r>
        <w:rPr>
          <w:rFonts w:ascii="Cambria" w:hAnsi="Cambria" w:cs="Arial"/>
          <w:b/>
          <w:iCs/>
          <w:caps/>
        </w:rPr>
        <w:br/>
      </w:r>
      <w:r w:rsidRPr="00A55897">
        <w:rPr>
          <w:rFonts w:ascii="Cambria" w:hAnsi="Cambria" w:cs="Arial"/>
          <w:b/>
          <w:iCs/>
          <w:caps/>
        </w:rPr>
        <w:t>i uruchomienia na rzecz Sądu Okręgowego w Lublinie oraz Sądów Rejonowych we Włodawie i Kraśniku</w:t>
      </w:r>
      <w:r w:rsidRPr="00B37891">
        <w:rPr>
          <w:rFonts w:ascii="Cambria" w:hAnsi="Cambria" w:cs="Arial"/>
          <w:b/>
          <w:iCs/>
          <w:caps/>
        </w:rPr>
        <w:t xml:space="preserve">” </w:t>
      </w:r>
      <w:r w:rsidRPr="009D05F6">
        <w:rPr>
          <w:rFonts w:ascii="Cambria" w:hAnsi="Cambria" w:cs="Arial"/>
          <w:b/>
          <w:iCs/>
          <w:caps/>
        </w:rPr>
        <w:t>ZP.261.19.2024</w:t>
      </w: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:rsidR="004163CA" w:rsidRPr="00450A04" w:rsidRDefault="004163CA" w:rsidP="004163CA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Wykonawcy w dokumentach</w:t>
      </w:r>
    </w:p>
    <w:p w:rsidR="004163CA" w:rsidRPr="00450A04" w:rsidRDefault="004163CA" w:rsidP="004163CA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</w:p>
    <w:p w:rsidR="004163CA" w:rsidRPr="00450A04" w:rsidRDefault="004163CA" w:rsidP="004163CA">
      <w:pPr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br w:type="page"/>
      </w:r>
    </w:p>
    <w:p w:rsidR="004163CA" w:rsidRPr="00450A04" w:rsidRDefault="004163CA" w:rsidP="004163CA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jc w:val="right"/>
        <w:outlineLvl w:val="2"/>
        <w:rPr>
          <w:rFonts w:ascii="Cambria" w:eastAsia="Times New Roman" w:hAnsi="Cambria" w:cs="Times New Roman"/>
          <w:b/>
          <w:lang w:eastAsia="zh-CN"/>
        </w:rPr>
      </w:pPr>
      <w:r w:rsidRPr="00450A04">
        <w:rPr>
          <w:rFonts w:ascii="Cambria" w:eastAsia="Times New Roman" w:hAnsi="Cambria" w:cs="Times New Roman"/>
          <w:b/>
          <w:lang w:eastAsia="zh-CN"/>
        </w:rPr>
        <w:t>Załącznik nr 9 do SWZ</w:t>
      </w:r>
    </w:p>
    <w:p w:rsidR="004163CA" w:rsidRPr="00450A04" w:rsidRDefault="004163CA" w:rsidP="004163CA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</w:p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72"/>
        <w:jc w:val="center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b/>
          <w:lang w:eastAsia="zh-CN"/>
        </w:rPr>
        <w:t>OŚWIADCZENIE</w:t>
      </w:r>
    </w:p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72"/>
        <w:jc w:val="center"/>
        <w:rPr>
          <w:rFonts w:ascii="Cambria" w:eastAsia="Calibri" w:hAnsi="Cambria" w:cs="Times New Roman"/>
          <w:lang w:eastAsia="zh-CN"/>
        </w:rPr>
      </w:pPr>
      <w:bookmarkStart w:id="15" w:name="_Hlk64293564"/>
      <w:r w:rsidRPr="00450A04">
        <w:rPr>
          <w:rFonts w:ascii="Cambria" w:eastAsia="Calibri" w:hAnsi="Cambria" w:cs="Times New Roman"/>
          <w:lang w:eastAsia="zh-CN"/>
        </w:rPr>
        <w:t xml:space="preserve">Wykonawcy o aktualności informacji zawartych w oświadczeniu, o którym mowa w art. 125 ust. 1 ustawy </w:t>
      </w:r>
      <w:proofErr w:type="spellStart"/>
      <w:r w:rsidRPr="00450A04">
        <w:rPr>
          <w:rFonts w:ascii="Cambria" w:eastAsia="Calibri" w:hAnsi="Cambria" w:cs="Times New Roman"/>
          <w:lang w:eastAsia="zh-CN"/>
        </w:rPr>
        <w:t>p.z.p</w:t>
      </w:r>
      <w:bookmarkEnd w:id="15"/>
      <w:proofErr w:type="spellEnd"/>
      <w:r w:rsidRPr="00450A04">
        <w:rPr>
          <w:rFonts w:ascii="Cambria" w:eastAsia="Calibri" w:hAnsi="Cambria" w:cs="Times New Roman"/>
          <w:lang w:eastAsia="zh-CN"/>
        </w:rPr>
        <w:t xml:space="preserve">., w zakresie podstaw wykluczenia z postępowania wskazanych przez zamawiającego, o których mowa w art. 108 ust. 1 ustawy </w:t>
      </w:r>
      <w:proofErr w:type="spellStart"/>
      <w:r w:rsidRPr="00450A04">
        <w:rPr>
          <w:rFonts w:ascii="Cambria" w:eastAsia="Calibri" w:hAnsi="Cambria" w:cs="Times New Roman"/>
          <w:lang w:eastAsia="zh-CN"/>
        </w:rPr>
        <w:t>p.z.p</w:t>
      </w:r>
      <w:proofErr w:type="spellEnd"/>
      <w:r w:rsidRPr="00450A04">
        <w:rPr>
          <w:rFonts w:ascii="Cambria" w:eastAsia="Calibri" w:hAnsi="Cambria" w:cs="Times New Roman"/>
          <w:lang w:eastAsia="zh-CN"/>
        </w:rPr>
        <w:t>.</w:t>
      </w:r>
    </w:p>
    <w:p w:rsidR="004163CA" w:rsidRPr="00450A04" w:rsidRDefault="004163CA" w:rsidP="004163CA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</w:p>
    <w:p w:rsidR="004163CA" w:rsidRPr="00450A04" w:rsidRDefault="004163CA" w:rsidP="004163CA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  <w:bookmarkStart w:id="16" w:name="_Hlk70424533"/>
      <w:r w:rsidRPr="00450A04">
        <w:rPr>
          <w:rFonts w:ascii="Cambria" w:eastAsia="Times New Roman" w:hAnsi="Cambria" w:cs="Times New Roman"/>
          <w:lang w:eastAsia="zh-CN"/>
        </w:rPr>
        <w:t>Dotyczy zamówienia pod nazwą:</w:t>
      </w:r>
    </w:p>
    <w:p w:rsidR="004163CA" w:rsidRPr="00450A04" w:rsidRDefault="004163CA" w:rsidP="004163CA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15"/>
      </w:tblGrid>
      <w:tr w:rsidR="004163CA" w:rsidRPr="00450A04" w:rsidTr="00321004">
        <w:trPr>
          <w:trHeight w:val="387"/>
        </w:trPr>
        <w:tc>
          <w:tcPr>
            <w:tcW w:w="93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4163CA" w:rsidRPr="00B37891" w:rsidRDefault="004163CA" w:rsidP="00321004">
            <w:pPr>
              <w:spacing w:after="0"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A55897">
              <w:rPr>
                <w:rFonts w:ascii="Cambria" w:hAnsi="Cambria" w:cs="Arial"/>
                <w:b/>
                <w:iCs/>
                <w:caps/>
              </w:rPr>
              <w:t xml:space="preserve">Dostawa urządzeń technicznych i oprogramowania wraz z usługą montażu </w:t>
            </w:r>
            <w:r>
              <w:rPr>
                <w:rFonts w:ascii="Cambria" w:hAnsi="Cambria" w:cs="Arial"/>
                <w:b/>
                <w:iCs/>
                <w:caps/>
              </w:rPr>
              <w:br/>
            </w:r>
            <w:r w:rsidRPr="00A55897">
              <w:rPr>
                <w:rFonts w:ascii="Cambria" w:hAnsi="Cambria" w:cs="Arial"/>
                <w:b/>
                <w:iCs/>
                <w:caps/>
              </w:rPr>
              <w:t>i uruchomienia na rzecz Sądu Okręgowego w Lublinie oraz Sądów Rejonowych we Włodawie i Kraśniku</w:t>
            </w:r>
            <w:r>
              <w:rPr>
                <w:rFonts w:ascii="Cambria" w:hAnsi="Cambria" w:cs="Arial"/>
                <w:b/>
                <w:iCs/>
                <w:caps/>
              </w:rPr>
              <w:t xml:space="preserve"> </w:t>
            </w:r>
            <w:r w:rsidRPr="009D05F6">
              <w:rPr>
                <w:rFonts w:ascii="Cambria" w:hAnsi="Cambria" w:cs="Arial"/>
                <w:b/>
                <w:iCs/>
                <w:caps/>
              </w:rPr>
              <w:t>ZP.261.19.2024</w:t>
            </w:r>
          </w:p>
          <w:p w:rsidR="004163CA" w:rsidRPr="00450A04" w:rsidRDefault="004163CA" w:rsidP="00321004">
            <w:pPr>
              <w:shd w:val="clear" w:color="auto" w:fill="FFFFFF"/>
              <w:tabs>
                <w:tab w:val="left" w:pos="0"/>
                <w:tab w:val="left" w:leader="dot" w:pos="9259"/>
                <w:tab w:val="left" w:leader="dot" w:pos="9356"/>
              </w:tabs>
              <w:suppressAutoHyphens/>
              <w:spacing w:after="0" w:line="360" w:lineRule="auto"/>
              <w:jc w:val="center"/>
              <w:rPr>
                <w:rFonts w:ascii="Cambria" w:eastAsia="Calibri" w:hAnsi="Cambria" w:cs="Times New Roman"/>
                <w:lang w:eastAsia="zh-CN"/>
              </w:rPr>
            </w:pPr>
          </w:p>
        </w:tc>
      </w:tr>
    </w:tbl>
    <w:bookmarkEnd w:id="16"/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b/>
          <w:lang w:eastAsia="zh-CN"/>
        </w:rPr>
        <w:br/>
      </w:r>
      <w:r w:rsidRPr="00450A04">
        <w:rPr>
          <w:rFonts w:ascii="Cambria" w:eastAsia="Calibri" w:hAnsi="Cambria" w:cs="Times New Roman"/>
          <w:lang w:eastAsia="zh-CN"/>
        </w:rPr>
        <w:t>w imieniu Wykonawcy:</w:t>
      </w:r>
    </w:p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>…………………………………………………………………………………………………</w:t>
      </w:r>
    </w:p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Times New Roman" w:hAnsi="Cambria" w:cs="Times New Roman"/>
          <w:lang w:eastAsia="zh-CN"/>
        </w:rPr>
        <w:t xml:space="preserve"> </w:t>
      </w:r>
      <w:r w:rsidRPr="00450A04">
        <w:rPr>
          <w:rFonts w:ascii="Cambria" w:eastAsia="Calibri" w:hAnsi="Cambria" w:cs="Times New Roman"/>
          <w:lang w:eastAsia="zh-CN"/>
        </w:rPr>
        <w:t>(nazwa Wykonawcy)</w:t>
      </w:r>
    </w:p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23"/>
        <w:rPr>
          <w:rFonts w:ascii="Cambria" w:eastAsia="Calibri" w:hAnsi="Cambria" w:cs="Times New Roman"/>
          <w:b/>
          <w:lang w:eastAsia="zh-CN"/>
        </w:rPr>
      </w:pPr>
      <w:bookmarkStart w:id="17" w:name="_GoBack"/>
      <w:bookmarkEnd w:id="17"/>
    </w:p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>Oświadczam, że informacje zawarte w oświadczeniu, o którym mowa w art. 125 ust.1 ustawy, w zakresie podstaw wykluczenia z postępowania wskazanych przez zamawiającego, o których mowa w:</w:t>
      </w:r>
    </w:p>
    <w:p w:rsidR="004163CA" w:rsidRPr="00450A04" w:rsidRDefault="004163CA" w:rsidP="004163CA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8" w:name="_Hlk93667812"/>
      <w:r w:rsidRPr="00450A04">
        <w:rPr>
          <w:rFonts w:ascii="Cambria" w:eastAsia="Calibri" w:hAnsi="Cambria" w:cs="Times New Roman"/>
          <w:lang w:eastAsia="zh-CN"/>
        </w:rPr>
        <w:t>art. 108 ust. 1;</w:t>
      </w:r>
    </w:p>
    <w:p w:rsidR="004163CA" w:rsidRPr="00450A04" w:rsidRDefault="004163CA" w:rsidP="004163CA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9" w:name="_Hlk70427348"/>
      <w:bookmarkStart w:id="20" w:name="_Hlk93667762"/>
      <w:r w:rsidRPr="00450A04">
        <w:rPr>
          <w:rFonts w:ascii="Cambria" w:eastAsia="Calibri" w:hAnsi="Cambria" w:cs="Times New Roman"/>
          <w:lang w:eastAsia="zh-CN"/>
        </w:rPr>
        <w:t>art. 109 ust. 1 pkt 1;</w:t>
      </w:r>
    </w:p>
    <w:p w:rsidR="004163CA" w:rsidRPr="00450A04" w:rsidRDefault="004163CA" w:rsidP="004163CA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>art. 109 ust. 1 pkt 4;</w:t>
      </w:r>
    </w:p>
    <w:p w:rsidR="004163CA" w:rsidRPr="00450A04" w:rsidRDefault="004163CA" w:rsidP="004163CA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21" w:name="_Hlk110505818"/>
      <w:r w:rsidRPr="00450A04">
        <w:rPr>
          <w:rFonts w:ascii="Cambria" w:eastAsia="Calibri" w:hAnsi="Cambria" w:cs="Times New Roman"/>
          <w:lang w:eastAsia="zh-CN"/>
        </w:rPr>
        <w:t>art. 109 ust. 1 pkt 7</w:t>
      </w:r>
      <w:bookmarkEnd w:id="19"/>
      <w:r w:rsidRPr="00450A04">
        <w:rPr>
          <w:rFonts w:ascii="Cambria" w:eastAsia="Calibri" w:hAnsi="Cambria" w:cs="Times New Roman"/>
          <w:lang w:eastAsia="zh-CN"/>
        </w:rPr>
        <w:t>;</w:t>
      </w:r>
    </w:p>
    <w:bookmarkEnd w:id="21"/>
    <w:p w:rsidR="004163CA" w:rsidRPr="00450A04" w:rsidRDefault="004163CA" w:rsidP="004163CA">
      <w:pPr>
        <w:pStyle w:val="Akapitzlist"/>
        <w:numPr>
          <w:ilvl w:val="0"/>
          <w:numId w:val="14"/>
        </w:numPr>
        <w:spacing w:line="360" w:lineRule="auto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>art. 109 ust. 1 pkt 8;</w:t>
      </w:r>
    </w:p>
    <w:p w:rsidR="004163CA" w:rsidRPr="00450A04" w:rsidRDefault="004163CA" w:rsidP="004163CA">
      <w:pPr>
        <w:pStyle w:val="Akapitzlist"/>
        <w:numPr>
          <w:ilvl w:val="0"/>
          <w:numId w:val="14"/>
        </w:numPr>
        <w:spacing w:line="360" w:lineRule="auto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>art. 109 ust. 1 pkt 10;</w:t>
      </w:r>
    </w:p>
    <w:bookmarkEnd w:id="18"/>
    <w:bookmarkEnd w:id="20"/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 xml:space="preserve">ustawy są </w:t>
      </w:r>
      <w:r w:rsidRPr="00450A04">
        <w:rPr>
          <w:rFonts w:ascii="Cambria" w:eastAsia="Calibri" w:hAnsi="Cambria" w:cs="Times New Roman"/>
          <w:b/>
          <w:lang w:eastAsia="zh-CN"/>
        </w:rPr>
        <w:t xml:space="preserve">aktualne/ nie aktualne *. </w:t>
      </w:r>
    </w:p>
    <w:p w:rsidR="004163CA" w:rsidRPr="00450A04" w:rsidRDefault="004163CA" w:rsidP="004163CA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b/>
          <w:lang w:eastAsia="zh-CN"/>
        </w:rPr>
      </w:pPr>
    </w:p>
    <w:p w:rsidR="004163CA" w:rsidRPr="00450A04" w:rsidRDefault="004163CA" w:rsidP="004163CA">
      <w:pPr>
        <w:tabs>
          <w:tab w:val="left" w:pos="0"/>
        </w:tabs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:rsidR="004163CA" w:rsidRPr="00450A04" w:rsidRDefault="004163CA" w:rsidP="004163CA">
      <w:pPr>
        <w:tabs>
          <w:tab w:val="left" w:pos="0"/>
        </w:tabs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:rsidR="004163CA" w:rsidRPr="00450A04" w:rsidRDefault="004163CA" w:rsidP="004163CA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:rsidR="004163CA" w:rsidRPr="00450A04" w:rsidRDefault="004163CA" w:rsidP="004163CA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Wykonawcy w dokumentach</w:t>
      </w:r>
    </w:p>
    <w:p w:rsidR="004163CA" w:rsidRPr="00450A04" w:rsidRDefault="004163CA" w:rsidP="004163CA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</w:p>
    <w:p w:rsidR="004163CA" w:rsidRPr="006A75CC" w:rsidRDefault="004163CA" w:rsidP="004163CA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b/>
          <w:i/>
          <w:color w:val="000000"/>
          <w:lang w:eastAsia="zh-CN"/>
        </w:rPr>
      </w:pPr>
      <w:r w:rsidRPr="00450A04">
        <w:rPr>
          <w:rFonts w:ascii="Cambria" w:eastAsia="Calibri" w:hAnsi="Cambria" w:cs="Times New Roman"/>
          <w:b/>
          <w:i/>
          <w:color w:val="000000"/>
          <w:lang w:eastAsia="zh-CN"/>
        </w:rPr>
        <w:t>*niepotrzebne skreślić</w:t>
      </w:r>
      <w:r>
        <w:rPr>
          <w:rFonts w:ascii="Cambria" w:eastAsia="Calibri" w:hAnsi="Cambria" w:cs="Times New Roman"/>
          <w:b/>
          <w:i/>
          <w:color w:val="000000"/>
          <w:lang w:eastAsia="zh-CN"/>
        </w:rPr>
        <w:br w:type="page"/>
      </w:r>
    </w:p>
    <w:p w:rsidR="004163CA" w:rsidRPr="00450A04" w:rsidRDefault="004163CA" w:rsidP="004163CA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jc w:val="right"/>
        <w:outlineLvl w:val="2"/>
        <w:rPr>
          <w:rFonts w:ascii="Cambria" w:eastAsia="Times New Roman" w:hAnsi="Cambria" w:cs="Times New Roman"/>
          <w:b/>
          <w:lang w:eastAsia="zh-CN"/>
        </w:rPr>
      </w:pPr>
      <w:r w:rsidRPr="00450A04">
        <w:rPr>
          <w:rFonts w:ascii="Cambria" w:eastAsia="Times New Roman" w:hAnsi="Cambria" w:cs="Times New Roman"/>
          <w:b/>
          <w:lang w:eastAsia="zh-CN"/>
        </w:rPr>
        <w:t>Załącznik nr 10 do SWZ</w:t>
      </w:r>
    </w:p>
    <w:p w:rsidR="004163CA" w:rsidRPr="00450A04" w:rsidRDefault="004163CA" w:rsidP="004163CA">
      <w:pPr>
        <w:suppressAutoHyphens/>
        <w:spacing w:after="0" w:line="360" w:lineRule="auto"/>
        <w:ind w:hanging="720"/>
        <w:jc w:val="right"/>
        <w:rPr>
          <w:rFonts w:ascii="Cambria" w:hAnsi="Cambria" w:cs="Arial"/>
          <w:b/>
        </w:rPr>
      </w:pPr>
    </w:p>
    <w:p w:rsidR="004163CA" w:rsidRPr="00450A04" w:rsidRDefault="004163CA" w:rsidP="004163CA">
      <w:pPr>
        <w:suppressAutoHyphens/>
        <w:spacing w:after="0" w:line="360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450A04">
        <w:rPr>
          <w:rFonts w:ascii="Cambria" w:hAnsi="Cambria" w:cs="Arial"/>
          <w:b/>
          <w:bCs/>
          <w:color w:val="000000"/>
        </w:rPr>
        <w:t>OŚWIADCZENIE WYKONAWCY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  <w:r w:rsidRPr="00450A04">
        <w:rPr>
          <w:rFonts w:ascii="Cambria" w:hAnsi="Cambria" w:cs="Arial"/>
          <w:b/>
          <w:u w:val="single"/>
        </w:rPr>
        <w:t>Wykonawca: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 xml:space="preserve">(pełna nazwa/firma, adres, 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w zależności od podmiotu: NIP/PESEL, KRS/</w:t>
      </w:r>
      <w:proofErr w:type="spellStart"/>
      <w:r w:rsidRPr="00450A04">
        <w:rPr>
          <w:rFonts w:ascii="Cambria" w:hAnsi="Cambria" w:cs="Arial"/>
          <w:i/>
        </w:rPr>
        <w:t>CEiDG</w:t>
      </w:r>
      <w:proofErr w:type="spellEnd"/>
      <w:r w:rsidRPr="00450A04">
        <w:rPr>
          <w:rFonts w:ascii="Cambria" w:hAnsi="Cambria" w:cs="Arial"/>
          <w:i/>
        </w:rPr>
        <w:t>)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reprezentowany przez: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(imię, nazwisko, stanowisko/podstawa do reprezentacji)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 w:cs="Arial"/>
          <w:i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  <w:bCs/>
          <w:color w:val="000000"/>
        </w:rPr>
      </w:pPr>
      <w:r w:rsidRPr="00450A04">
        <w:rPr>
          <w:rFonts w:ascii="Cambria" w:hAnsi="Cambria" w:cs="Arial"/>
          <w:bCs/>
          <w:color w:val="000000"/>
        </w:rPr>
        <w:t>ubiegając się o udzielenie zamówienia publicznego na:</w:t>
      </w:r>
    </w:p>
    <w:p w:rsidR="004163CA" w:rsidRPr="00450A04" w:rsidRDefault="004163CA" w:rsidP="004163CA">
      <w:pPr>
        <w:suppressAutoHyphens/>
        <w:spacing w:after="0" w:line="360" w:lineRule="auto"/>
        <w:ind w:hanging="720"/>
        <w:jc w:val="both"/>
        <w:rPr>
          <w:rFonts w:ascii="Cambria" w:hAnsi="Cambria" w:cs="Arial"/>
          <w:bCs/>
          <w:color w:val="000000"/>
        </w:rPr>
      </w:pPr>
    </w:p>
    <w:p w:rsidR="004163CA" w:rsidRDefault="004163CA" w:rsidP="004163CA">
      <w:pPr>
        <w:suppressAutoHyphens/>
        <w:spacing w:after="0" w:line="360" w:lineRule="auto"/>
        <w:jc w:val="both"/>
        <w:rPr>
          <w:rFonts w:ascii="Cambria" w:hAnsi="Cambria"/>
          <w:b/>
          <w:bCs/>
        </w:rPr>
      </w:pPr>
      <w:r w:rsidRPr="00450A04">
        <w:rPr>
          <w:rFonts w:ascii="Cambria" w:hAnsi="Cambria" w:cs="Arial"/>
          <w:b/>
          <w:i/>
        </w:rPr>
        <w:t>„</w:t>
      </w:r>
      <w:r w:rsidRPr="00A55897">
        <w:rPr>
          <w:rFonts w:ascii="Cambria" w:hAnsi="Cambria" w:cs="Times New Roman"/>
          <w:b/>
        </w:rPr>
        <w:t xml:space="preserve">DOSTAWA URZĄDZEŃ TECHNICZNYCH I OPROGRAMOWANIA WRAZ Z USŁUGĄ MONTAŻU </w:t>
      </w:r>
      <w:r>
        <w:rPr>
          <w:rFonts w:ascii="Cambria" w:hAnsi="Cambria" w:cs="Times New Roman"/>
          <w:b/>
        </w:rPr>
        <w:br/>
      </w:r>
      <w:r w:rsidRPr="00A55897">
        <w:rPr>
          <w:rFonts w:ascii="Cambria" w:hAnsi="Cambria" w:cs="Times New Roman"/>
          <w:b/>
        </w:rPr>
        <w:t>I URUCHOMIENIA NA RZECZ SĄDU OKRĘGOWEGO W LUBLINIE ORAZ SĄDÓW REJONOWYCH WE WŁODAWIE I KRAŚNIKU</w:t>
      </w:r>
      <w:r w:rsidRPr="006A3258">
        <w:rPr>
          <w:rFonts w:ascii="Cambria" w:hAnsi="Cambria" w:cs="Times New Roman"/>
          <w:b/>
        </w:rPr>
        <w:t xml:space="preserve">” </w:t>
      </w:r>
      <w:r w:rsidRPr="009D05F6">
        <w:rPr>
          <w:rFonts w:ascii="Cambria" w:hAnsi="Cambria" w:cs="Times New Roman"/>
          <w:b/>
        </w:rPr>
        <w:t>ZP.261.19.2024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/>
          <w:b/>
          <w:bCs/>
        </w:rPr>
      </w:pP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b/>
          <w:bCs/>
        </w:rPr>
      </w:pPr>
      <w:r w:rsidRPr="00450A04">
        <w:rPr>
          <w:rFonts w:ascii="Cambria" w:hAnsi="Cambria" w:cs="Arial"/>
          <w:b/>
          <w:bCs/>
        </w:rPr>
        <w:t>OŚWIADCZENIE WYKONAWCY/PODMIOTU WSPÓLNIE UBIEGAJĄCEGO SIĘ O ZAMÓWIENIE/PODMIOTU, NA KTÓREGO ZASOBACH POLEGA WYKONAWCA</w:t>
      </w:r>
      <w:r w:rsidRPr="00450A04" w:rsidDel="00D84704">
        <w:rPr>
          <w:rFonts w:ascii="Cambria" w:hAnsi="Cambria" w:cs="Arial"/>
          <w:b/>
          <w:bCs/>
        </w:rPr>
        <w:t xml:space="preserve"> 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b/>
          <w:bCs/>
        </w:rPr>
      </w:pPr>
      <w:r w:rsidRPr="00450A04">
        <w:rPr>
          <w:rFonts w:ascii="Cambria" w:hAnsi="Cambria" w:cs="Arial"/>
          <w:b/>
          <w:bCs/>
        </w:rPr>
        <w:t>dotyczące przesłanek wykluczenia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z postępowania w związku z art. 5k rozporządzenia 833/2014 oraz Ustawą o szczególnych rozwiązaniach w zakresie przeciwdziałania wspieraniu agresji na Ukrainę oraz służących ochronie bezpieczeństwa narodowego 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Na potrzeby niniejszego postępowania o udzielenie zamówienia publicznego, oświadczam co następuje: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1)  nie podlegam wykluczeniu z postępowania na podstawie: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-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</w:rPr>
        <w:t>,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- art. 5k rozporządzenia Rady (UE) nr 833/2014 z dnia 31 lipca 2014 r. dotyczącego środków ograniczających w związku z działaniami Rosji destabilizującymi sytuację na Ukrainie</w:t>
      </w:r>
      <w:r>
        <w:rPr>
          <w:rFonts w:ascii="Cambria" w:hAnsi="Cambria" w:cs="Arial"/>
        </w:rPr>
        <w:t xml:space="preserve">, </w:t>
      </w:r>
      <w:r w:rsidRPr="00450A04">
        <w:rPr>
          <w:rFonts w:ascii="Cambria" w:hAnsi="Cambria" w:cs="Arial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Fonts w:ascii="Cambria" w:hAnsi="Cambria" w:cs="Arial"/>
        </w:rPr>
        <w:t xml:space="preserve">, </w:t>
      </w:r>
      <w:r w:rsidRPr="00450A04">
        <w:rPr>
          <w:rFonts w:ascii="Cambria" w:hAnsi="Cambria" w:cs="Arial"/>
        </w:rPr>
        <w:t>dalej: rozporządzenie 2022/576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2) w stosunku do podmiotu, będącego podwykonawcą, na którego przypada ponad 10% wartości zamówienia nie zachodzą podstawy wykluczenia z postępowania o udzielenie zamówienia przewidziane w  art.  5k rozporządzenia 833/2014 w brzmieniu nadanym rozporządzeniem 2022/576.*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…………..…….……. (miejscowość), dnia ………….……. r.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..………….…………………..……………………………………………………………………..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(Podpis osoby uprawnionej lub osób uprawnionych do reprezentowania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Wykonawcy w dokumentach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rejestrowych lub we właściwym upoważnieniu)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hAnsi="Cambria" w:cs="Arial"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hAnsi="Cambria"/>
        </w:rPr>
      </w:pPr>
      <w:r w:rsidRPr="00450A04">
        <w:rPr>
          <w:rFonts w:ascii="Cambria" w:hAnsi="Cambria" w:cs="Arial"/>
        </w:rPr>
        <w:t>*dotyczy sytuacji, w której Wykonawca zamierza powierzyć  wykonanie części zamówienia podwykonawcy (niebędącego podmiotem udostępniającym zasoby), na którego przypada ponad 10% wartości zamówienia.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hAnsi="Cambria"/>
        </w:rPr>
      </w:pPr>
    </w:p>
    <w:p w:rsidR="004163CA" w:rsidRPr="00450A04" w:rsidRDefault="004163CA" w:rsidP="004163CA">
      <w:pPr>
        <w:spacing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br w:type="page"/>
      </w:r>
    </w:p>
    <w:p w:rsidR="004163CA" w:rsidRPr="00450A04" w:rsidRDefault="004163CA" w:rsidP="004163CA">
      <w:pPr>
        <w:spacing w:after="0" w:line="360" w:lineRule="auto"/>
        <w:ind w:hanging="720"/>
        <w:jc w:val="right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Załącznik nr 11 do SWZ</w:t>
      </w:r>
    </w:p>
    <w:p w:rsidR="004163CA" w:rsidRPr="00450A04" w:rsidRDefault="004163CA" w:rsidP="004163CA">
      <w:pPr>
        <w:spacing w:after="0" w:line="360" w:lineRule="auto"/>
        <w:ind w:hanging="720"/>
        <w:jc w:val="right"/>
        <w:rPr>
          <w:rFonts w:ascii="Cambria" w:hAnsi="Cambria" w:cs="Arial"/>
          <w:b/>
        </w:rPr>
      </w:pPr>
    </w:p>
    <w:p w:rsidR="004163CA" w:rsidRPr="00450A04" w:rsidRDefault="004163CA" w:rsidP="004163CA">
      <w:pPr>
        <w:suppressAutoHyphens/>
        <w:spacing w:after="0" w:line="360" w:lineRule="auto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(</w:t>
      </w:r>
      <w:r w:rsidRPr="00450A04">
        <w:rPr>
          <w:rFonts w:ascii="Cambria" w:eastAsia="Times New Roman" w:hAnsi="Cambria" w:cs="Times New Roman"/>
          <w:i/>
          <w:iCs/>
          <w:color w:val="000000"/>
          <w:lang w:eastAsia="ar-SA"/>
        </w:rPr>
        <w:t>pieczęć gwaranta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>)</w:t>
      </w:r>
    </w:p>
    <w:p w:rsidR="004163CA" w:rsidRPr="00450A04" w:rsidRDefault="004163CA" w:rsidP="004163CA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miejscowość …….., data …………..</w:t>
      </w:r>
    </w:p>
    <w:p w:rsidR="004163CA" w:rsidRPr="00450A04" w:rsidRDefault="004163CA" w:rsidP="004163CA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color w:val="000000"/>
          <w:lang w:eastAsia="ar-SA"/>
        </w:rPr>
      </w:pPr>
      <w:bookmarkStart w:id="22" w:name="_Hlk70419525"/>
      <w:r w:rsidRPr="00450A04">
        <w:rPr>
          <w:rFonts w:ascii="Cambria" w:eastAsia="Times New Roman" w:hAnsi="Cambria" w:cs="Times New Roman"/>
          <w:b/>
          <w:color w:val="000000"/>
          <w:lang w:eastAsia="ar-SA"/>
        </w:rPr>
        <w:t>Gwarancja</w:t>
      </w:r>
    </w:p>
    <w:p w:rsidR="004163CA" w:rsidRPr="00450A04" w:rsidRDefault="004163CA" w:rsidP="004163C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360" w:lineRule="auto"/>
        <w:ind w:left="576" w:hanging="576"/>
        <w:jc w:val="center"/>
        <w:outlineLvl w:val="1"/>
        <w:rPr>
          <w:rFonts w:ascii="Cambria" w:eastAsia="Times New Roman" w:hAnsi="Cambria" w:cs="Times New Roman"/>
          <w:b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b/>
          <w:color w:val="000000"/>
          <w:lang w:eastAsia="ar-SA"/>
        </w:rPr>
        <w:t>ubezpieczeniowa/bankowa</w:t>
      </w:r>
    </w:p>
    <w:p w:rsidR="004163CA" w:rsidRPr="00450A04" w:rsidRDefault="004163CA" w:rsidP="004163CA">
      <w:pPr>
        <w:suppressAutoHyphens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b/>
          <w:color w:val="000000"/>
          <w:lang w:eastAsia="ar-SA"/>
        </w:rPr>
        <w:t>należytego wykonania Umowy nr ………</w:t>
      </w:r>
    </w:p>
    <w:bookmarkEnd w:id="22"/>
    <w:p w:rsidR="004163CA" w:rsidRPr="00450A04" w:rsidRDefault="004163CA" w:rsidP="004163CA">
      <w:pPr>
        <w:suppressAutoHyphens/>
        <w:spacing w:after="0" w:line="360" w:lineRule="auto"/>
        <w:rPr>
          <w:rFonts w:ascii="Cambria" w:eastAsia="Times New Roman" w:hAnsi="Cambria" w:cs="Times New Roman"/>
          <w:b/>
          <w:color w:val="000000"/>
          <w:lang w:eastAsia="ar-SA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b/>
          <w:color w:val="000000"/>
          <w:lang w:eastAsia="ar-SA"/>
        </w:rPr>
        <w:t>BENEFICJENT (</w:t>
      </w:r>
      <w:r w:rsidRPr="00450A04">
        <w:rPr>
          <w:rFonts w:ascii="Cambria" w:eastAsia="Times New Roman" w:hAnsi="Cambria" w:cs="Times New Roman"/>
          <w:b/>
          <w:i/>
          <w:color w:val="000000"/>
          <w:lang w:eastAsia="ar-SA"/>
        </w:rPr>
        <w:t>ZAMAWIAJĄCY</w:t>
      </w:r>
      <w:r w:rsidRPr="00450A04">
        <w:rPr>
          <w:rFonts w:ascii="Cambria" w:eastAsia="Times New Roman" w:hAnsi="Cambria" w:cs="Times New Roman"/>
          <w:b/>
          <w:color w:val="000000"/>
          <w:lang w:eastAsia="ar-SA"/>
        </w:rPr>
        <w:t>) Skarb Państwa – ……………………………………………………………….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b/>
          <w:lang w:eastAsia="ar-SA"/>
        </w:rPr>
      </w:pPr>
      <w:r w:rsidRPr="00450A04">
        <w:rPr>
          <w:rFonts w:ascii="Cambria" w:eastAsia="Times New Roman" w:hAnsi="Cambria" w:cs="Times New Roman"/>
          <w:b/>
          <w:color w:val="000000"/>
          <w:lang w:eastAsia="ar-SA"/>
        </w:rPr>
        <w:t>WYKONAWCA (</w:t>
      </w:r>
      <w:r w:rsidRPr="00450A04">
        <w:rPr>
          <w:rFonts w:ascii="Cambria" w:eastAsia="Times New Roman" w:hAnsi="Cambria" w:cs="Times New Roman"/>
          <w:b/>
          <w:i/>
          <w:color w:val="000000"/>
          <w:lang w:eastAsia="ar-SA"/>
        </w:rPr>
        <w:t>ZOBOWIĄZANY</w:t>
      </w:r>
      <w:r w:rsidRPr="00450A04">
        <w:rPr>
          <w:rFonts w:ascii="Cambria" w:eastAsia="Times New Roman" w:hAnsi="Cambria" w:cs="Times New Roman"/>
          <w:b/>
          <w:color w:val="000000"/>
          <w:lang w:eastAsia="ar-SA"/>
        </w:rPr>
        <w:t>)</w:t>
      </w:r>
      <w:r w:rsidRPr="00450A04">
        <w:rPr>
          <w:rFonts w:ascii="Cambria" w:eastAsia="Times New Roman" w:hAnsi="Cambria" w:cs="Times New Roman"/>
          <w:b/>
          <w:lang w:eastAsia="ar-SA"/>
        </w:rPr>
        <w:t>……………… …………………………………………………………………………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rPr>
          <w:rFonts w:ascii="Cambria" w:eastAsia="Times New Roman" w:hAnsi="Cambria" w:cs="Times New Roman"/>
          <w:color w:val="333333"/>
          <w:lang w:eastAsia="ar-SA"/>
        </w:rPr>
      </w:pPr>
    </w:p>
    <w:p w:rsidR="004163CA" w:rsidRPr="00450A04" w:rsidRDefault="004163CA" w:rsidP="004163CA">
      <w:pPr>
        <w:suppressAutoHyphens/>
        <w:spacing w:after="0" w:line="360" w:lineRule="auto"/>
        <w:ind w:left="23" w:right="-2" w:hanging="23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b/>
          <w:color w:val="000000"/>
          <w:lang w:eastAsia="ar-SA"/>
        </w:rPr>
        <w:t>GWARANT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ab/>
      </w:r>
      <w:r w:rsidRPr="00450A04">
        <w:rPr>
          <w:rFonts w:ascii="Cambria" w:eastAsia="Times New Roman" w:hAnsi="Cambria" w:cs="Times New Roman"/>
          <w:b/>
          <w:color w:val="000000"/>
          <w:lang w:eastAsia="ar-SA"/>
        </w:rPr>
        <w:t xml:space="preserve">…………………………………………………………………………………………………., 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>w imieniu i na rzecz którego działają: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450A04">
        <w:rPr>
          <w:rFonts w:ascii="Cambria" w:eastAsia="Times New Roman" w:hAnsi="Cambria" w:cs="Times New Roman"/>
          <w:color w:val="333333"/>
          <w:lang w:eastAsia="ar-SA"/>
        </w:rPr>
        <w:t>1…………………………………………………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450A04">
        <w:rPr>
          <w:rFonts w:ascii="Cambria" w:eastAsia="Times New Roman" w:hAnsi="Cambria" w:cs="Times New Roman"/>
          <w:color w:val="333333"/>
          <w:lang w:eastAsia="ar-SA"/>
        </w:rPr>
        <w:t>2.. ……………………………………………….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Niniejsza gwarancja ubezpieczeniowa/bankowa należytego wykonania (</w:t>
      </w:r>
      <w:r w:rsidRPr="00450A04">
        <w:rPr>
          <w:rFonts w:ascii="Cambria" w:eastAsia="Times New Roman" w:hAnsi="Cambria" w:cs="Times New Roman"/>
          <w:i/>
          <w:iCs/>
          <w:color w:val="000000"/>
          <w:lang w:eastAsia="ar-SA"/>
        </w:rPr>
        <w:t>zwana dalej Gwarancją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>) została wystawiona na wniosek Wykonawcy (</w:t>
      </w:r>
      <w:r w:rsidRPr="00450A04">
        <w:rPr>
          <w:rFonts w:ascii="Cambria" w:eastAsia="Times New Roman" w:hAnsi="Cambria" w:cs="Times New Roman"/>
          <w:i/>
          <w:iCs/>
          <w:color w:val="000000"/>
          <w:lang w:eastAsia="ar-SA"/>
        </w:rPr>
        <w:t>Zobowiązanego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 xml:space="preserve">) w związku z Umową nr ……………………., której przedmiotem jest </w:t>
      </w:r>
      <w:r w:rsidRPr="00450A04">
        <w:rPr>
          <w:rFonts w:ascii="Cambria" w:eastAsia="Times New Roman" w:hAnsi="Cambria" w:cs="Times New Roman"/>
          <w:color w:val="333333"/>
          <w:lang w:eastAsia="ar-SA"/>
        </w:rPr>
        <w:t>„</w:t>
      </w:r>
      <w:r w:rsidRPr="00450A04">
        <w:rPr>
          <w:rFonts w:ascii="Cambria" w:eastAsia="Times New Roman" w:hAnsi="Cambria" w:cs="Times New Roman"/>
          <w:iCs/>
          <w:caps/>
          <w:color w:val="333333"/>
          <w:lang w:eastAsia="ar-SA"/>
        </w:rPr>
        <w:t>……………………………….</w:t>
      </w:r>
      <w:r w:rsidRPr="00450A04">
        <w:rPr>
          <w:rFonts w:ascii="Cambria" w:eastAsia="Times New Roman" w:hAnsi="Cambria" w:cs="Times New Roman"/>
          <w:color w:val="333333"/>
          <w:lang w:eastAsia="ar-SA"/>
        </w:rPr>
        <w:t>”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>, która ma zostać zawarta przez Wykonawcę z Beneficjentem (</w:t>
      </w:r>
      <w:r w:rsidRPr="00450A04">
        <w:rPr>
          <w:rFonts w:ascii="Cambria" w:eastAsia="Times New Roman" w:hAnsi="Cambria" w:cs="Times New Roman"/>
          <w:i/>
          <w:iCs/>
          <w:color w:val="000000"/>
          <w:lang w:eastAsia="ar-SA"/>
        </w:rPr>
        <w:t>Zamawiającym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>) w dniu ………………………., (</w:t>
      </w:r>
      <w:r w:rsidRPr="00450A04">
        <w:rPr>
          <w:rFonts w:ascii="Cambria" w:eastAsia="Times New Roman" w:hAnsi="Cambria" w:cs="Times New Roman"/>
          <w:i/>
          <w:iCs/>
          <w:color w:val="000000"/>
          <w:lang w:eastAsia="ar-SA"/>
        </w:rPr>
        <w:t>zwaną dalej Umową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 xml:space="preserve">).  Zgodnie z Umową Wykonawca zobowiązany jest do złożenia zabezpieczenia należytego wykonania Umowy w wysokości </w:t>
      </w:r>
      <w:r w:rsidRPr="00450A04">
        <w:rPr>
          <w:rFonts w:ascii="Cambria" w:eastAsia="Times New Roman" w:hAnsi="Cambria" w:cs="Times New Roman"/>
          <w:color w:val="333333"/>
          <w:lang w:eastAsia="ar-SA"/>
        </w:rPr>
        <w:t>………………… złotych (</w:t>
      </w:r>
      <w:r w:rsidRPr="00450A04">
        <w:rPr>
          <w:rFonts w:ascii="Cambria" w:eastAsia="Times New Roman" w:hAnsi="Cambria" w:cs="Times New Roman"/>
          <w:i/>
          <w:color w:val="333333"/>
          <w:lang w:eastAsia="ar-SA"/>
        </w:rPr>
        <w:t xml:space="preserve">słownie złotych: ……………………………………………. 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>)</w:t>
      </w:r>
      <w:r w:rsidRPr="00450A04">
        <w:rPr>
          <w:rFonts w:ascii="Cambria" w:eastAsia="Times New Roman" w:hAnsi="Cambria" w:cs="Times New Roman"/>
          <w:i/>
          <w:color w:val="000000"/>
          <w:lang w:eastAsia="ar-SA"/>
        </w:rPr>
        <w:t>,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 xml:space="preserve"> stanowiącej 3 % kwoty wynagrodzenia brutto Wykonawcy przewidzianego w Umowie.</w:t>
      </w: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 xml:space="preserve">Niniejsza Gwarancja zabezpiecza należyte wykonanie przez Wykonawcę Umowy, której przedmiotem jest: „…………………………..…”. </w:t>
      </w: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 xml:space="preserve">Gwarant odpowiada wyłącznie w zakresie zabezpieczonym Gwarancją z tytułu niewykonania lub nienależytego wykonania Umowy przez Wykonawcę oraz z tytułu rękojmi za wady w terminie jej obowiązywania. </w:t>
      </w:r>
    </w:p>
    <w:p w:rsidR="004163CA" w:rsidRPr="00450A04" w:rsidRDefault="004163CA" w:rsidP="004163CA">
      <w:pPr>
        <w:suppressAutoHyphens/>
        <w:spacing w:after="0" w:line="360" w:lineRule="auto"/>
        <w:ind w:left="708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Gwarant  zobowiązuje się nieodwołalnie i bezwarunkowo, na pierwsze pisemne żądanie Beneficjenta, na zasadach przewidzianych w niniejszej gwarancji, do zapłaty sumy gwarancyjnej do kwoty: ……………………. złotych (</w:t>
      </w:r>
      <w:r w:rsidRPr="00450A04">
        <w:rPr>
          <w:rFonts w:ascii="Cambria" w:eastAsia="Times New Roman" w:hAnsi="Cambria" w:cs="Times New Roman"/>
          <w:i/>
          <w:iCs/>
          <w:color w:val="000000"/>
          <w:lang w:eastAsia="ar-SA"/>
        </w:rPr>
        <w:t>słownie złotych:</w:t>
      </w:r>
      <w:r w:rsidRPr="00450A04">
        <w:rPr>
          <w:rFonts w:ascii="Cambria" w:eastAsia="Times New Roman" w:hAnsi="Cambria" w:cs="Times New Roman"/>
          <w:color w:val="333333"/>
          <w:lang w:eastAsia="ar-SA"/>
        </w:rPr>
        <w:t xml:space="preserve"> …………………………………………), w tym:</w:t>
      </w:r>
    </w:p>
    <w:p w:rsidR="004163CA" w:rsidRPr="00450A04" w:rsidRDefault="004163CA" w:rsidP="004163CA">
      <w:pPr>
        <w:numPr>
          <w:ilvl w:val="0"/>
          <w:numId w:val="12"/>
        </w:numPr>
        <w:tabs>
          <w:tab w:val="left" w:pos="708"/>
          <w:tab w:val="left" w:pos="1092"/>
        </w:tabs>
        <w:suppressAutoHyphens/>
        <w:spacing w:after="0" w:line="360" w:lineRule="auto"/>
        <w:ind w:left="708" w:hanging="348"/>
        <w:jc w:val="both"/>
        <w:rPr>
          <w:rFonts w:ascii="Cambria" w:eastAsia="Times New Roman" w:hAnsi="Cambria" w:cs="Times New Roman"/>
          <w:color w:val="333333"/>
          <w:lang w:eastAsia="ar-SA"/>
        </w:rPr>
      </w:pPr>
      <w:bookmarkStart w:id="23" w:name="suma_ubezp_Q21"/>
      <w:bookmarkEnd w:id="23"/>
      <w:r w:rsidRPr="00450A04">
        <w:rPr>
          <w:rFonts w:ascii="Cambria" w:eastAsia="Times New Roman" w:hAnsi="Cambria" w:cs="Times New Roman"/>
          <w:color w:val="333333"/>
          <w:lang w:eastAsia="ar-SA"/>
        </w:rPr>
        <w:t>………… PLN (</w:t>
      </w:r>
      <w:bookmarkStart w:id="24" w:name="suma_ubezp_Q21_sl"/>
      <w:bookmarkEnd w:id="24"/>
      <w:r w:rsidRPr="00450A04">
        <w:rPr>
          <w:rFonts w:ascii="Cambria" w:eastAsia="Times New Roman" w:hAnsi="Cambria" w:cs="Times New Roman"/>
          <w:color w:val="333333"/>
          <w:lang w:eastAsia="ar-SA"/>
        </w:rPr>
        <w:t xml:space="preserve">……………………………………….. </w:t>
      </w:r>
      <w:r w:rsidRPr="00450A04">
        <w:rPr>
          <w:rFonts w:ascii="Cambria" w:eastAsia="Times New Roman" w:hAnsi="Cambria" w:cs="Times New Roman"/>
          <w:i/>
          <w:iCs/>
          <w:color w:val="333333"/>
          <w:lang w:eastAsia="ar-SA"/>
        </w:rPr>
        <w:t>złotych</w:t>
      </w:r>
      <w:r w:rsidRPr="00450A04">
        <w:rPr>
          <w:rFonts w:ascii="Cambria" w:eastAsia="Times New Roman" w:hAnsi="Cambria" w:cs="Times New Roman"/>
          <w:color w:val="333333"/>
          <w:lang w:eastAsia="ar-SA"/>
        </w:rPr>
        <w:t xml:space="preserve">) z tytułu niewykonania lub nienależytego wykonania przedmiotu Umowy, </w:t>
      </w:r>
    </w:p>
    <w:p w:rsidR="004163CA" w:rsidRPr="00450A04" w:rsidRDefault="004163CA" w:rsidP="004163CA">
      <w:pPr>
        <w:numPr>
          <w:ilvl w:val="0"/>
          <w:numId w:val="12"/>
        </w:numPr>
        <w:tabs>
          <w:tab w:val="left" w:pos="720"/>
          <w:tab w:val="left" w:pos="1080"/>
        </w:tabs>
        <w:suppressAutoHyphens/>
        <w:spacing w:after="0" w:line="360" w:lineRule="auto"/>
        <w:ind w:firstLine="0"/>
        <w:jc w:val="both"/>
        <w:rPr>
          <w:rFonts w:ascii="Cambria" w:eastAsia="Times New Roman" w:hAnsi="Cambria" w:cs="Times New Roman"/>
          <w:color w:val="333333"/>
          <w:lang w:eastAsia="ar-SA"/>
        </w:rPr>
      </w:pPr>
      <w:bookmarkStart w:id="25" w:name="suma_ubezp_Q22"/>
      <w:bookmarkEnd w:id="25"/>
      <w:r w:rsidRPr="00450A04">
        <w:rPr>
          <w:rFonts w:ascii="Cambria" w:eastAsia="Times New Roman" w:hAnsi="Cambria" w:cs="Times New Roman"/>
          <w:color w:val="333333"/>
          <w:lang w:eastAsia="ar-SA"/>
        </w:rPr>
        <w:t>…………. PLN (</w:t>
      </w:r>
      <w:bookmarkStart w:id="26" w:name="suma_ubezp_Q22_sl"/>
      <w:bookmarkEnd w:id="26"/>
      <w:r w:rsidRPr="00450A04">
        <w:rPr>
          <w:rFonts w:ascii="Cambria" w:eastAsia="Times New Roman" w:hAnsi="Cambria" w:cs="Times New Roman"/>
          <w:color w:val="333333"/>
          <w:lang w:eastAsia="ar-SA"/>
        </w:rPr>
        <w:t xml:space="preserve">……………………………………….. </w:t>
      </w:r>
      <w:r w:rsidRPr="00450A04">
        <w:rPr>
          <w:rFonts w:ascii="Cambria" w:eastAsia="Times New Roman" w:hAnsi="Cambria" w:cs="Times New Roman"/>
          <w:i/>
          <w:iCs/>
          <w:color w:val="333333"/>
          <w:lang w:eastAsia="ar-SA"/>
        </w:rPr>
        <w:t>złotych</w:t>
      </w:r>
      <w:r w:rsidRPr="00450A04">
        <w:rPr>
          <w:rFonts w:ascii="Cambria" w:eastAsia="Times New Roman" w:hAnsi="Cambria" w:cs="Times New Roman"/>
          <w:color w:val="333333"/>
          <w:lang w:eastAsia="ar-SA"/>
        </w:rPr>
        <w:t>) z tytułu zobowiązań wynikających z rękojmi za wady dotyczące przedmiotu Umowy*.</w:t>
      </w: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Niniejsza Gwarancja jest ważna:</w:t>
      </w:r>
    </w:p>
    <w:p w:rsidR="004163CA" w:rsidRPr="00450A04" w:rsidRDefault="004163CA" w:rsidP="004163CA">
      <w:pPr>
        <w:numPr>
          <w:ilvl w:val="0"/>
          <w:numId w:val="10"/>
        </w:numPr>
        <w:tabs>
          <w:tab w:val="left" w:pos="720"/>
          <w:tab w:val="left" w:pos="108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 xml:space="preserve">od dnia </w:t>
      </w:r>
      <w:bookmarkStart w:id="27" w:name="data_obow_Q21_od"/>
      <w:bookmarkEnd w:id="27"/>
      <w:r w:rsidRPr="00450A04">
        <w:rPr>
          <w:rFonts w:ascii="Cambria" w:eastAsia="Times New Roman" w:hAnsi="Cambria" w:cs="Times New Roman"/>
          <w:color w:val="000000"/>
          <w:lang w:eastAsia="ar-SA"/>
        </w:rPr>
        <w:t xml:space="preserve">zawarcia Umowy do dnia ……………………………... – w zakresie niewykonania lub nienależytego wykonania przedmiotu Umowy </w:t>
      </w:r>
    </w:p>
    <w:p w:rsidR="004163CA" w:rsidRPr="00450A04" w:rsidRDefault="004163CA" w:rsidP="004163CA">
      <w:pPr>
        <w:tabs>
          <w:tab w:val="left" w:pos="720"/>
          <w:tab w:val="left" w:pos="1080"/>
        </w:tabs>
        <w:suppressAutoHyphens/>
        <w:spacing w:after="0" w:line="360" w:lineRule="auto"/>
        <w:ind w:left="72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oraz</w:t>
      </w:r>
    </w:p>
    <w:p w:rsidR="004163CA" w:rsidRPr="00450A04" w:rsidRDefault="004163CA" w:rsidP="004163CA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708" w:hanging="708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ab/>
        <w:t>2)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ab/>
        <w:t xml:space="preserve">od dnia ……………………………….. do dnia </w:t>
      </w:r>
      <w:bookmarkStart w:id="28" w:name="data_obow_Q22_do"/>
      <w:bookmarkEnd w:id="28"/>
      <w:r w:rsidRPr="00450A04">
        <w:rPr>
          <w:rFonts w:ascii="Cambria" w:eastAsia="Times New Roman" w:hAnsi="Cambria" w:cs="Times New Roman"/>
          <w:color w:val="000000"/>
          <w:lang w:eastAsia="ar-SA"/>
        </w:rPr>
        <w:t xml:space="preserve">…………... – w zakresie </w:t>
      </w:r>
      <w:r w:rsidRPr="00450A04">
        <w:rPr>
          <w:rFonts w:ascii="Cambria" w:eastAsia="Times New Roman" w:hAnsi="Cambria" w:cs="Times New Roman"/>
          <w:color w:val="333333"/>
          <w:lang w:eastAsia="ar-SA"/>
        </w:rPr>
        <w:t>zobowiązań wynikających z rękojmi za wady dotyczące przedmiotu Umowy*.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Suma gwarancyjna zostanie pomniejszona o każdą wypłatę z tytułu Gwarancji.</w:t>
      </w: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 xml:space="preserve">Wypłata z tytułu Gwarancji nastąpi w terminie 14 dni od dnia złożenia przez Beneficjenta pisemnego żądania zapłaty sumy gwarancyjnej, w terminie do 14 dni liczonych od upływu daty ważności Gwarancji, zawierającego kwotę roszczenia i numer rachunku bankowego, na który </w:t>
      </w:r>
      <w:r w:rsidRPr="00450A04">
        <w:rPr>
          <w:rFonts w:ascii="Cambria" w:eastAsia="Times New Roman" w:hAnsi="Cambria" w:cs="Times New Roman"/>
          <w:lang w:eastAsia="ar-SA"/>
        </w:rPr>
        <w:t>kwota ta ma zostać przekazana. Beneficjent przekaże żądanie zapłaty Gwarantowi w następujący sposób:</w:t>
      </w:r>
    </w:p>
    <w:p w:rsidR="004163CA" w:rsidRPr="00450A04" w:rsidRDefault="004163CA" w:rsidP="004163CA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Cambria" w:eastAsia="Times New Roman" w:hAnsi="Cambria" w:cs="Times New Roman"/>
          <w:lang w:eastAsia="ar-SA"/>
        </w:rPr>
      </w:pPr>
      <w:r w:rsidRPr="00450A04">
        <w:rPr>
          <w:rFonts w:ascii="Cambria" w:eastAsia="Times New Roman" w:hAnsi="Cambria" w:cs="Times New Roman"/>
          <w:lang w:eastAsia="ar-SA"/>
        </w:rPr>
        <w:t xml:space="preserve">na adres siedziby Gwaranta, za pośrednictwem banku prowadzącego rachunek Beneficjenta, z zastrzeżeniem, że bank Beneficjenta potwierdzi, iż żądanie zapłaty zostało podpisane przez osoby uprawnione do składania oświadczeń woli w imieniu Beneficjenta lub przez niego upoważnione w tym zakresie; </w:t>
      </w:r>
    </w:p>
    <w:p w:rsidR="004163CA" w:rsidRPr="00450A04" w:rsidRDefault="004163CA" w:rsidP="004163CA">
      <w:pPr>
        <w:suppressAutoHyphens/>
        <w:spacing w:after="0" w:line="360" w:lineRule="auto"/>
        <w:ind w:left="720"/>
        <w:jc w:val="both"/>
        <w:rPr>
          <w:rFonts w:ascii="Cambria" w:eastAsia="Times New Roman" w:hAnsi="Cambria" w:cs="Times New Roman"/>
          <w:lang w:eastAsia="ar-SA"/>
        </w:rPr>
      </w:pPr>
      <w:r w:rsidRPr="00450A04">
        <w:rPr>
          <w:rFonts w:ascii="Cambria" w:eastAsia="Times New Roman" w:hAnsi="Cambria" w:cs="Times New Roman"/>
          <w:lang w:eastAsia="ar-SA"/>
        </w:rPr>
        <w:t>albo</w:t>
      </w:r>
    </w:p>
    <w:p w:rsidR="004163CA" w:rsidRPr="00450A04" w:rsidRDefault="004163CA" w:rsidP="004163CA">
      <w:pPr>
        <w:suppressAutoHyphens/>
        <w:spacing w:after="0" w:line="360" w:lineRule="auto"/>
        <w:ind w:left="720" w:hanging="360"/>
        <w:jc w:val="both"/>
        <w:rPr>
          <w:rFonts w:ascii="Cambria" w:eastAsia="Times New Roman" w:hAnsi="Cambria" w:cs="Times New Roman"/>
          <w:lang w:eastAsia="ar-SA"/>
        </w:rPr>
      </w:pPr>
      <w:r w:rsidRPr="00450A04">
        <w:rPr>
          <w:rFonts w:ascii="Cambria" w:eastAsia="Times New Roman" w:hAnsi="Cambria" w:cs="Times New Roman"/>
          <w:lang w:eastAsia="ar-SA"/>
        </w:rPr>
        <w:t>2)</w:t>
      </w:r>
      <w:r w:rsidRPr="00450A04">
        <w:rPr>
          <w:rFonts w:ascii="Cambria" w:eastAsia="Times New Roman" w:hAnsi="Cambria" w:cs="Times New Roman"/>
          <w:lang w:eastAsia="ar-SA"/>
        </w:rPr>
        <w:tab/>
        <w:t>bezpośrednio lub listem poleconym na adres siedziby Gwaranta wskazany w niniejszej gwarancji. Do żądania zapłaty złożonego w tej formie Beneficjent dołączy dokumenty potwierdzające prawidłowość reprezentacji osób uprawnionych lub przez niego upoważnionych do składania w jego imieniu oświadczeń woli (np.: pełnomocnictwa, notarialne wzory podpisów).</w:t>
      </w:r>
    </w:p>
    <w:p w:rsidR="004163CA" w:rsidRPr="00450A04" w:rsidRDefault="004163CA" w:rsidP="004163CA">
      <w:pPr>
        <w:suppressAutoHyphens/>
        <w:spacing w:after="0" w:line="360" w:lineRule="auto"/>
        <w:ind w:left="720" w:hanging="360"/>
        <w:jc w:val="both"/>
        <w:rPr>
          <w:rFonts w:ascii="Cambria" w:eastAsia="Times New Roman" w:hAnsi="Cambria" w:cs="Times New Roman"/>
          <w:color w:val="333333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Jakakolwiek zmiana, uzupełnienie lub inna modyfikacja warunków Umowy, które mogą zostać przeprowadzone na podstawie tej Umowy lub w jakichkolwiek dokumentach umownych, które mogą zostać sporządzone między Beneficjentem a Wykonawcą, nie uwalniają Gwaranta od odpowiedzialności wynikającej z niniejszej Gwarancji i niniejszym Gwarant rezygnuje z konieczności powiadomienia o takiej zmianie, uzupełnieniu czy modyfikacji.</w:t>
      </w: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Wierzytelność z tytułu niniejszej Gwarancji może być, za zgodą Gwaranta, przedmiotem przelewu na osobę trzecią. Zobowiązanie z tytułu niniejszej Gwarancji może być, za zgodą Beneficjenta, przedmiotem przelewu na osobę trzecią.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Gwarancja wygasa automatycznie i całkowicie w następujących sytuacjach:</w:t>
      </w:r>
    </w:p>
    <w:p w:rsidR="004163CA" w:rsidRPr="00450A04" w:rsidRDefault="004163CA" w:rsidP="004163CA">
      <w:pPr>
        <w:tabs>
          <w:tab w:val="left" w:pos="360"/>
          <w:tab w:val="left" w:pos="720"/>
        </w:tabs>
        <w:suppressAutoHyphens/>
        <w:spacing w:after="0" w:line="360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1)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ab/>
        <w:t>gdy żądanie zapłaty nie zostało doręczone w terminie ważności Gwarancji;</w:t>
      </w:r>
    </w:p>
    <w:p w:rsidR="004163CA" w:rsidRPr="00450A04" w:rsidRDefault="004163CA" w:rsidP="004163CA">
      <w:pPr>
        <w:tabs>
          <w:tab w:val="left" w:pos="360"/>
          <w:tab w:val="left" w:pos="720"/>
        </w:tabs>
        <w:suppressAutoHyphens/>
        <w:spacing w:after="0" w:line="360" w:lineRule="auto"/>
        <w:ind w:left="708" w:hanging="34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2)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ab/>
        <w:t>zwolnienia Gwaranta przez Beneficjenta ze wszystkich zobowiązań przewidzianych w Gwarancji, przed upływem terminu jej ważności;</w:t>
      </w:r>
    </w:p>
    <w:p w:rsidR="004163CA" w:rsidRPr="00450A04" w:rsidRDefault="004163CA" w:rsidP="004163CA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3)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ab/>
        <w:t>gdy płatności dokonane przez Gwaranta w ramach gwarancji osiągną kwotę Gwarancji;</w:t>
      </w:r>
    </w:p>
    <w:p w:rsidR="004163CA" w:rsidRPr="00450A04" w:rsidRDefault="004163CA" w:rsidP="004163CA">
      <w:pPr>
        <w:tabs>
          <w:tab w:val="left" w:pos="360"/>
          <w:tab w:val="left" w:pos="720"/>
          <w:tab w:val="left" w:pos="1080"/>
        </w:tabs>
        <w:suppressAutoHyphens/>
        <w:spacing w:after="0" w:line="360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4)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ab/>
        <w:t>gdy oryginał Gwarancji zostanie zwrócony Gwarantowi przed terminem ważności Gwarancji.</w:t>
      </w: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Po upływie terminu ważności dokument Gwarancji powinien zostać zwrócony do Gwaranta.</w:t>
      </w: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Prawem właściwym do rozstrzygania sporów mogących wyniknąć na tle niniejszej Gwarancji jest prawo polskie, a sądem właściwym sąd miejscowo właściwy ze względu na adres siedziby Beneficjenta.</w:t>
      </w: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tabs>
          <w:tab w:val="left" w:pos="36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…………………………………………….</w:t>
      </w:r>
    </w:p>
    <w:p w:rsidR="004163CA" w:rsidRPr="00450A04" w:rsidRDefault="004163CA" w:rsidP="004163CA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333333"/>
          <w:lang w:eastAsia="ar-SA"/>
        </w:rPr>
      </w:pPr>
      <w:r w:rsidRPr="00450A04">
        <w:rPr>
          <w:rFonts w:ascii="Cambria" w:eastAsia="Times New Roman" w:hAnsi="Cambria" w:cs="Times New Roman"/>
          <w:color w:val="000000"/>
          <w:lang w:eastAsia="ar-SA"/>
        </w:rPr>
        <w:t>(</w:t>
      </w:r>
      <w:r w:rsidRPr="00450A04">
        <w:rPr>
          <w:rFonts w:ascii="Cambria" w:eastAsia="Times New Roman" w:hAnsi="Cambria" w:cs="Times New Roman"/>
          <w:i/>
          <w:iCs/>
          <w:color w:val="000000"/>
          <w:lang w:eastAsia="ar-SA"/>
        </w:rPr>
        <w:t xml:space="preserve">podpisy osób upoważnionych, </w:t>
      </w:r>
    </w:p>
    <w:p w:rsidR="004163CA" w:rsidRPr="00450A04" w:rsidRDefault="004163CA" w:rsidP="004163CA">
      <w:pPr>
        <w:suppressAutoHyphens/>
        <w:spacing w:after="0" w:line="360" w:lineRule="auto"/>
        <w:jc w:val="right"/>
        <w:rPr>
          <w:rFonts w:ascii="Cambria" w:eastAsia="Times New Roman" w:hAnsi="Cambria" w:cs="Times New Roman"/>
          <w:color w:val="000000"/>
          <w:lang w:eastAsia="ar-SA"/>
        </w:rPr>
      </w:pPr>
      <w:r w:rsidRPr="00450A04">
        <w:rPr>
          <w:rFonts w:ascii="Cambria" w:eastAsia="Times New Roman" w:hAnsi="Cambria" w:cs="Times New Roman"/>
          <w:i/>
          <w:iCs/>
          <w:color w:val="000000"/>
          <w:lang w:eastAsia="ar-SA"/>
        </w:rPr>
        <w:t>pieczęć Gwaranta</w:t>
      </w:r>
      <w:r w:rsidRPr="00450A04">
        <w:rPr>
          <w:rFonts w:ascii="Cambria" w:eastAsia="Times New Roman" w:hAnsi="Cambria" w:cs="Times New Roman"/>
          <w:color w:val="000000"/>
          <w:lang w:eastAsia="ar-SA"/>
        </w:rPr>
        <w:t>)</w:t>
      </w: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4163CA" w:rsidRPr="00450A04" w:rsidRDefault="004163CA" w:rsidP="004163CA">
      <w:pPr>
        <w:numPr>
          <w:ilvl w:val="0"/>
          <w:numId w:val="8"/>
        </w:numPr>
        <w:suppressAutoHyphens/>
        <w:spacing w:after="0" w:line="360" w:lineRule="auto"/>
        <w:rPr>
          <w:rFonts w:ascii="Cambria" w:eastAsia="Times New Roman" w:hAnsi="Cambria" w:cs="Times New Roman"/>
          <w:color w:val="333333"/>
          <w:lang w:eastAsia="ar-SA"/>
        </w:rPr>
      </w:pPr>
      <w:r w:rsidRPr="00450A04">
        <w:rPr>
          <w:rFonts w:ascii="Cambria" w:eastAsia="Times New Roman" w:hAnsi="Cambria" w:cs="Times New Roman"/>
          <w:i/>
          <w:color w:val="333333"/>
          <w:lang w:eastAsia="ar-SA"/>
        </w:rPr>
        <w:t>postanowienia opcjonalne</w:t>
      </w:r>
    </w:p>
    <w:p w:rsidR="004163CA" w:rsidRPr="00450A04" w:rsidRDefault="004163CA" w:rsidP="004163C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/>
        </w:rPr>
      </w:pPr>
    </w:p>
    <w:p w:rsidR="004163CA" w:rsidRPr="00450A04" w:rsidRDefault="004163CA" w:rsidP="004163CA">
      <w:pPr>
        <w:spacing w:after="0" w:line="360" w:lineRule="auto"/>
        <w:ind w:hanging="720"/>
        <w:rPr>
          <w:rFonts w:ascii="Cambria" w:hAnsi="Cambria" w:cs="Arial"/>
          <w:b/>
        </w:rPr>
      </w:pPr>
    </w:p>
    <w:p w:rsidR="00C4177A" w:rsidRDefault="00C4177A"/>
    <w:sectPr w:rsidR="00C4177A" w:rsidSect="003864D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3CA" w:rsidRDefault="004163CA" w:rsidP="004163CA">
      <w:pPr>
        <w:spacing w:after="0" w:line="240" w:lineRule="auto"/>
      </w:pPr>
      <w:r>
        <w:separator/>
      </w:r>
    </w:p>
  </w:endnote>
  <w:endnote w:type="continuationSeparator" w:id="0">
    <w:p w:rsidR="004163CA" w:rsidRDefault="004163CA" w:rsidP="00416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6307686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:rsidR="00836D22" w:rsidRPr="00C74C25" w:rsidRDefault="004163CA" w:rsidP="00561EE1">
        <w:pPr>
          <w:pStyle w:val="Stopka"/>
          <w:jc w:val="center"/>
          <w:rPr>
            <w:rFonts w:ascii="Cambria" w:hAnsi="Cambria"/>
          </w:rPr>
        </w:pPr>
        <w:r w:rsidRPr="00C74C25">
          <w:rPr>
            <w:rFonts w:ascii="Cambria" w:hAnsi="Cambria"/>
          </w:rPr>
          <w:fldChar w:fldCharType="begin"/>
        </w:r>
        <w:r w:rsidRPr="00C74C25">
          <w:rPr>
            <w:rFonts w:ascii="Cambria" w:hAnsi="Cambria"/>
          </w:rPr>
          <w:instrText>PAGE   \* MERGEFORMAT</w:instrText>
        </w:r>
        <w:r w:rsidRPr="00C74C25">
          <w:rPr>
            <w:rFonts w:ascii="Cambria" w:hAnsi="Cambria"/>
          </w:rPr>
          <w:fldChar w:fldCharType="separate"/>
        </w:r>
        <w:r w:rsidRPr="00C74C25">
          <w:rPr>
            <w:rFonts w:ascii="Cambria" w:hAnsi="Cambria"/>
            <w:noProof/>
          </w:rPr>
          <w:t>64</w:t>
        </w:r>
        <w:r w:rsidRPr="00C74C25">
          <w:rPr>
            <w:rFonts w:ascii="Cambria" w:hAnsi="Cambria"/>
          </w:rPr>
          <w:fldChar w:fldCharType="end"/>
        </w:r>
      </w:p>
    </w:sdtContent>
  </w:sdt>
  <w:p w:rsidR="00836D22" w:rsidRDefault="004163CA" w:rsidP="00561EE1">
    <w:pPr>
      <w:pStyle w:val="Stopka"/>
      <w:tabs>
        <w:tab w:val="clear" w:pos="4536"/>
        <w:tab w:val="clear" w:pos="9072"/>
        <w:tab w:val="left" w:pos="3994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D22" w:rsidRDefault="004163CA">
    <w:pPr>
      <w:pStyle w:val="Stopka"/>
    </w:pPr>
  </w:p>
  <w:p w:rsidR="00836D22" w:rsidRDefault="004163CA" w:rsidP="006C54BC">
    <w:pPr>
      <w:pStyle w:val="Stopka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3CA" w:rsidRDefault="004163CA" w:rsidP="004163CA">
      <w:pPr>
        <w:spacing w:after="0" w:line="240" w:lineRule="auto"/>
      </w:pPr>
      <w:r>
        <w:separator/>
      </w:r>
    </w:p>
  </w:footnote>
  <w:footnote w:type="continuationSeparator" w:id="0">
    <w:p w:rsidR="004163CA" w:rsidRDefault="004163CA" w:rsidP="00416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284"/>
        </w:tabs>
        <w:ind w:left="1004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8"/>
    <w:multiLevelType w:val="multilevel"/>
    <w:tmpl w:val="E18E90A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C"/>
    <w:multiLevelType w:val="singleLevel"/>
    <w:tmpl w:val="428A24B4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Times New Roman" w:hint="default"/>
        <w:b w:val="0"/>
        <w:sz w:val="22"/>
        <w:szCs w:val="22"/>
      </w:rPr>
    </w:lvl>
  </w:abstractNum>
  <w:abstractNum w:abstractNumId="7" w15:restartNumberingAfterBreak="0">
    <w:nsid w:val="00000011"/>
    <w:multiLevelType w:val="multilevel"/>
    <w:tmpl w:val="8878F7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C"/>
    <w:multiLevelType w:val="multilevel"/>
    <w:tmpl w:val="94121F12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mbria" w:hAnsi="Cambria" w:cs="Times New Roman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" w15:restartNumberingAfterBreak="0">
    <w:nsid w:val="00000020"/>
    <w:multiLevelType w:val="singleLevel"/>
    <w:tmpl w:val="02C6A30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color w:val="000000"/>
        <w:sz w:val="22"/>
        <w:szCs w:val="22"/>
        <w:lang w:eastAsia="pl-PL"/>
      </w:rPr>
    </w:lvl>
  </w:abstractNum>
  <w:abstractNum w:abstractNumId="10" w15:restartNumberingAfterBreak="0">
    <w:nsid w:val="044509D7"/>
    <w:multiLevelType w:val="hybridMultilevel"/>
    <w:tmpl w:val="5FCA38C8"/>
    <w:lvl w:ilvl="0" w:tplc="A86E21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E804E3"/>
    <w:multiLevelType w:val="hybridMultilevel"/>
    <w:tmpl w:val="C5689E94"/>
    <w:styleLink w:val="Styl23"/>
    <w:lvl w:ilvl="0" w:tplc="248E9F5A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85B5B"/>
    <w:multiLevelType w:val="hybridMultilevel"/>
    <w:tmpl w:val="E8AA72A8"/>
    <w:lvl w:ilvl="0" w:tplc="B9B87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02128A1"/>
    <w:multiLevelType w:val="hybridMultilevel"/>
    <w:tmpl w:val="D088A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A4B0202"/>
    <w:multiLevelType w:val="multilevel"/>
    <w:tmpl w:val="8878F7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D3F6AD8"/>
    <w:multiLevelType w:val="singleLevel"/>
    <w:tmpl w:val="0415000F"/>
    <w:lvl w:ilvl="0">
      <w:start w:val="1"/>
      <w:numFmt w:val="decimal"/>
      <w:pStyle w:val="Tekstpodstawowy"/>
      <w:lvlText w:val="%1."/>
      <w:lvlJc w:val="left"/>
      <w:pPr>
        <w:ind w:left="720" w:hanging="360"/>
      </w:pPr>
    </w:lvl>
  </w:abstractNum>
  <w:abstractNum w:abstractNumId="19" w15:restartNumberingAfterBreak="0">
    <w:nsid w:val="7A0444BB"/>
    <w:multiLevelType w:val="multilevel"/>
    <w:tmpl w:val="E876ABDE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6"/>
    <w:lvlOverride w:ilvl="0">
      <w:startOverride w:val="1"/>
    </w:lvlOverride>
  </w:num>
  <w:num w:numId="3">
    <w:abstractNumId w:val="15"/>
    <w:lvlOverride w:ilvl="0">
      <w:startOverride w:val="1"/>
    </w:lvlOverride>
  </w:num>
  <w:num w:numId="4">
    <w:abstractNumId w:val="13"/>
  </w:num>
  <w:num w:numId="5">
    <w:abstractNumId w:val="19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1"/>
    <w:lvlOverride w:ilvl="0">
      <w:lvl w:ilvl="0" w:tplc="248E9F5A">
        <w:start w:val="1"/>
        <w:numFmt w:val="decimal"/>
        <w:lvlText w:val="%1."/>
        <w:lvlJc w:val="left"/>
        <w:pPr>
          <w:ind w:left="720" w:hanging="360"/>
        </w:pPr>
        <w:rPr>
          <w:rFonts w:ascii="Cambria" w:hAnsi="Cambria" w:cs="Times New Roman" w:hint="default"/>
          <w:b w:val="0"/>
          <w:sz w:val="22"/>
          <w:szCs w:val="22"/>
        </w:rPr>
      </w:lvl>
    </w:lvlOverride>
  </w:num>
  <w:num w:numId="14">
    <w:abstractNumId w:val="14"/>
  </w:num>
  <w:num w:numId="15">
    <w:abstractNumId w:val="12"/>
  </w:num>
  <w:num w:numId="16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3CA"/>
    <w:rsid w:val="003864D8"/>
    <w:rsid w:val="004163CA"/>
    <w:rsid w:val="0086208B"/>
    <w:rsid w:val="009A4FDD"/>
    <w:rsid w:val="00C4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FA5C"/>
  <w15:chartTrackingRefBased/>
  <w15:docId w15:val="{1A1EE9F0-0DF0-4AE3-9F2D-2C125474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63CA"/>
    <w:pPr>
      <w:spacing w:after="160" w:line="259" w:lineRule="auto"/>
      <w:jc w:val="left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6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63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1">
    <w:name w:val="p1"/>
    <w:basedOn w:val="Normalny"/>
    <w:rsid w:val="00416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4163CA"/>
  </w:style>
  <w:style w:type="paragraph" w:customStyle="1" w:styleId="p0">
    <w:name w:val="p0"/>
    <w:basedOn w:val="Normalny"/>
    <w:rsid w:val="00416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6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3CA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416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3CA"/>
    <w:rPr>
      <w:rFonts w:asciiTheme="minorHAnsi" w:hAnsiTheme="minorHAnsi"/>
    </w:rPr>
  </w:style>
  <w:style w:type="character" w:styleId="Hipercze">
    <w:name w:val="Hyperlink"/>
    <w:basedOn w:val="Domylnaczcionkaakapitu"/>
    <w:uiPriority w:val="99"/>
    <w:unhideWhenUsed/>
    <w:rsid w:val="004163CA"/>
    <w:rPr>
      <w:color w:val="0563C1" w:themeColor="hyperlink"/>
      <w:u w:val="single"/>
    </w:rPr>
  </w:style>
  <w:style w:type="paragraph" w:styleId="Akapitzlist">
    <w:name w:val="List Paragraph"/>
    <w:aliases w:val="CW_Lista,Wypunktowanie,L1,Numerowanie,Akapit z listą BS,Bullet Number,List Paragraph1,lp1,List Paragraph2,ISCG Numerowanie,lp11,List Paragraph11,Use Case List Paragraph,Body MS Bullet,Podsis rysunku,Colorful List Accent 1,List Paragraph,l"/>
    <w:basedOn w:val="Normalny"/>
    <w:link w:val="AkapitzlistZnak"/>
    <w:uiPriority w:val="34"/>
    <w:qFormat/>
    <w:rsid w:val="004163CA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 Number Znak,List Paragraph1 Znak,lp1 Znak,List Paragraph2 Znak,ISCG Numerowanie Znak,lp11 Znak,List Paragraph11 Znak,Use Case List Paragraph Znak"/>
    <w:link w:val="Akapitzlist"/>
    <w:uiPriority w:val="34"/>
    <w:qFormat/>
    <w:locked/>
    <w:rsid w:val="004163CA"/>
    <w:rPr>
      <w:rFonts w:asciiTheme="minorHAnsi" w:hAnsiTheme="minorHAns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63CA"/>
    <w:rPr>
      <w:color w:val="605E5C"/>
      <w:shd w:val="clear" w:color="auto" w:fill="E1DFDD"/>
    </w:rPr>
  </w:style>
  <w:style w:type="paragraph" w:customStyle="1" w:styleId="Default">
    <w:name w:val="Default"/>
    <w:link w:val="DefaultZnak"/>
    <w:qFormat/>
    <w:rsid w:val="004163CA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416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163CA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163C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2">
    <w:name w:val="p2"/>
    <w:basedOn w:val="Normalny"/>
    <w:rsid w:val="00416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63CA"/>
  </w:style>
  <w:style w:type="paragraph" w:customStyle="1" w:styleId="nop2">
    <w:name w:val="nop2"/>
    <w:basedOn w:val="Normalny"/>
    <w:rsid w:val="00416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63CA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163CA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3CA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4163CA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63C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63CA"/>
    <w:pPr>
      <w:spacing w:line="240" w:lineRule="auto"/>
    </w:pPr>
    <w:rPr>
      <w:rFonts w:ascii="Cambria" w:hAnsi="Cambria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4163CA"/>
    <w:rPr>
      <w:rFonts w:asciiTheme="minorHAnsi" w:hAnsiTheme="minorHAns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3CA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3C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4163CA"/>
    <w:rPr>
      <w:rFonts w:asciiTheme="minorHAnsi" w:hAnsiTheme="minorHAnsi"/>
      <w:b/>
      <w:bCs/>
      <w:sz w:val="20"/>
      <w:szCs w:val="20"/>
    </w:rPr>
  </w:style>
  <w:style w:type="paragraph" w:customStyle="1" w:styleId="Standard">
    <w:name w:val="Standard"/>
    <w:basedOn w:val="Normalny"/>
    <w:rsid w:val="004163C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Bold">
    <w:name w:val="NormalBold"/>
    <w:basedOn w:val="Normalny"/>
    <w:link w:val="NormalBoldChar"/>
    <w:rsid w:val="004163C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4163C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4163C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63C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63C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4163C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163C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4163CA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4163C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4163C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4163CA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4163CA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4163CA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4163CA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4163CA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4163CA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4163CA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siwz1">
    <w:name w:val="siwz 1)"/>
    <w:basedOn w:val="Akapitzlist"/>
    <w:qFormat/>
    <w:rsid w:val="004163CA"/>
    <w:pPr>
      <w:numPr>
        <w:numId w:val="5"/>
      </w:numPr>
      <w:spacing w:after="120" w:line="240" w:lineRule="auto"/>
      <w:contextualSpacing w:val="0"/>
      <w:jc w:val="both"/>
    </w:pPr>
    <w:rPr>
      <w:rFonts w:ascii="Arial" w:eastAsia="Times New Roman" w:hAnsi="Arial" w:cs="Times New Roman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4163CA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4163CA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4163CA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4163CA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163CA"/>
    <w:pPr>
      <w:widowControl w:val="0"/>
      <w:shd w:val="clear" w:color="auto" w:fill="FFFFFF"/>
      <w:spacing w:after="0" w:line="360" w:lineRule="auto"/>
    </w:pPr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rsid w:val="004163CA"/>
    <w:pPr>
      <w:widowControl w:val="0"/>
      <w:shd w:val="clear" w:color="auto" w:fill="FFFFFF"/>
      <w:spacing w:after="220" w:line="360" w:lineRule="auto"/>
      <w:outlineLvl w:val="0"/>
    </w:pPr>
    <w:rPr>
      <w:rFonts w:ascii="Calibri" w:eastAsia="Calibri" w:hAnsi="Calibri" w:cs="Calibri"/>
      <w:b/>
      <w:bCs/>
    </w:rPr>
  </w:style>
  <w:style w:type="table" w:customStyle="1" w:styleId="Tabela-Siatka6">
    <w:name w:val="Tabela - Siatka6"/>
    <w:basedOn w:val="Standardowy"/>
    <w:next w:val="Tabela-Siatka"/>
    <w:uiPriority w:val="59"/>
    <w:rsid w:val="004163CA"/>
    <w:pPr>
      <w:spacing w:line="240" w:lineRule="auto"/>
      <w:ind w:left="720" w:hanging="720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4163CA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163CA"/>
    <w:rPr>
      <w:rFonts w:ascii="Consolas" w:eastAsia="Calibri" w:hAnsi="Consolas" w:cs="Times New Roman"/>
      <w:sz w:val="21"/>
      <w:szCs w:val="21"/>
      <w:lang w:val="x-none"/>
    </w:rPr>
  </w:style>
  <w:style w:type="character" w:styleId="Pogrubienie">
    <w:name w:val="Strong"/>
    <w:basedOn w:val="Domylnaczcionkaakapitu"/>
    <w:uiPriority w:val="22"/>
    <w:qFormat/>
    <w:rsid w:val="004163C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63CA"/>
    <w:rPr>
      <w:color w:val="605E5C"/>
      <w:shd w:val="clear" w:color="auto" w:fill="E1DFDD"/>
    </w:rPr>
  </w:style>
  <w:style w:type="table" w:customStyle="1" w:styleId="Tabela-Siatka82">
    <w:name w:val="Tabela - Siatka82"/>
    <w:basedOn w:val="Standardowy"/>
    <w:next w:val="Tabela-Siatka"/>
    <w:uiPriority w:val="39"/>
    <w:rsid w:val="004163CA"/>
    <w:pPr>
      <w:spacing w:line="240" w:lineRule="auto"/>
      <w:ind w:left="720" w:hanging="720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163CA"/>
    <w:pPr>
      <w:spacing w:line="240" w:lineRule="auto"/>
      <w:jc w:val="left"/>
    </w:pPr>
    <w:rPr>
      <w:rFonts w:asciiTheme="minorHAnsi" w:hAnsiTheme="minorHAnsi"/>
    </w:rPr>
  </w:style>
  <w:style w:type="table" w:customStyle="1" w:styleId="Tabela-Siatka1">
    <w:name w:val="Tabela - Siatka1"/>
    <w:basedOn w:val="Standardowy"/>
    <w:next w:val="Tabela-Siatka"/>
    <w:uiPriority w:val="39"/>
    <w:rsid w:val="004163CA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4163CA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4163CA"/>
  </w:style>
  <w:style w:type="paragraph" w:styleId="Bezodstpw">
    <w:name w:val="No Spacing"/>
    <w:uiPriority w:val="1"/>
    <w:qFormat/>
    <w:rsid w:val="004163CA"/>
    <w:pPr>
      <w:spacing w:line="240" w:lineRule="auto"/>
      <w:jc w:val="left"/>
    </w:pPr>
    <w:rPr>
      <w:rFonts w:asciiTheme="minorHAnsi" w:hAnsiTheme="minorHAnsi"/>
    </w:rPr>
  </w:style>
  <w:style w:type="table" w:customStyle="1" w:styleId="Tabela-Siatka11">
    <w:name w:val="Tabela - Siatka11"/>
    <w:basedOn w:val="Standardowy"/>
    <w:next w:val="Tabela-Siatka"/>
    <w:uiPriority w:val="39"/>
    <w:rsid w:val="004163CA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63CA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4163CA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3C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4163CA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4163CA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basedOn w:val="Domylnaczcionkaakapitu"/>
    <w:uiPriority w:val="33"/>
    <w:qFormat/>
    <w:rsid w:val="004163CA"/>
    <w:rPr>
      <w:b/>
      <w:bCs/>
      <w:i/>
      <w:iCs/>
      <w:spacing w:val="5"/>
    </w:rPr>
  </w:style>
  <w:style w:type="numbering" w:customStyle="1" w:styleId="Bezlisty11">
    <w:name w:val="Bez listy11"/>
    <w:next w:val="Bezlisty"/>
    <w:uiPriority w:val="99"/>
    <w:semiHidden/>
    <w:unhideWhenUsed/>
    <w:rsid w:val="004163CA"/>
  </w:style>
  <w:style w:type="numbering" w:customStyle="1" w:styleId="Styl23">
    <w:name w:val="Styl23"/>
    <w:uiPriority w:val="99"/>
    <w:rsid w:val="004163CA"/>
    <w:pPr>
      <w:numPr>
        <w:numId w:val="13"/>
      </w:numPr>
    </w:pPr>
  </w:style>
  <w:style w:type="numbering" w:customStyle="1" w:styleId="Styl231">
    <w:name w:val="Styl231"/>
    <w:uiPriority w:val="99"/>
    <w:rsid w:val="004163CA"/>
  </w:style>
  <w:style w:type="numbering" w:customStyle="1" w:styleId="Styl212">
    <w:name w:val="Styl212"/>
    <w:uiPriority w:val="99"/>
    <w:rsid w:val="004163CA"/>
  </w:style>
  <w:style w:type="character" w:customStyle="1" w:styleId="DefaultZnak">
    <w:name w:val="Default Znak"/>
    <w:link w:val="Default"/>
    <w:locked/>
    <w:rsid w:val="004163CA"/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44">
    <w:name w:val="Tabela - Siatka44"/>
    <w:basedOn w:val="Standardowy"/>
    <w:next w:val="Tabela-Siatka"/>
    <w:uiPriority w:val="39"/>
    <w:rsid w:val="004163CA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4163CA"/>
  </w:style>
  <w:style w:type="character" w:customStyle="1" w:styleId="eop">
    <w:name w:val="eop"/>
    <w:basedOn w:val="Domylnaczcionkaakapitu"/>
    <w:rsid w:val="004163CA"/>
  </w:style>
  <w:style w:type="paragraph" w:customStyle="1" w:styleId="paragraph">
    <w:name w:val="paragraph"/>
    <w:basedOn w:val="Normalny"/>
    <w:rsid w:val="00416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tabeli">
    <w:name w:val="Podpis tabeli_"/>
    <w:basedOn w:val="Domylnaczcionkaakapitu"/>
    <w:link w:val="Podpistabeli0"/>
    <w:rsid w:val="004163CA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4163CA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4163CA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Inne0">
    <w:name w:val="Inne"/>
    <w:basedOn w:val="Normalny"/>
    <w:link w:val="Inne"/>
    <w:rsid w:val="004163CA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4163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ca45ef8b-2c31-4cbe-a524-dff78b9ef1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4048</Words>
  <Characters>24293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Lublinie</Company>
  <LinksUpToDate>false</LinksUpToDate>
  <CharactersWithSpaces>28285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Bogacz Dariusz</dc:creator>
  <cp:keywords/>
  <dc:description/>
  <cp:lastModifiedBy>Bogacz Dariusz</cp:lastModifiedBy>
  <cp:revision>1</cp:revision>
  <dcterms:created xsi:type="dcterms:W3CDTF">2024-11-14T12:51:00Z</dcterms:created>
  <dcterms:modified xsi:type="dcterms:W3CDTF">2024-11-14T12:54:00Z</dcterms:modified>
</cp:coreProperties>
</file>