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4CCEF" w14:textId="77777777" w:rsidR="00976ACA" w:rsidRPr="008A49CB" w:rsidRDefault="00976ACA" w:rsidP="00976ACA">
      <w:pPr>
        <w:jc w:val="right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>Załącznik nr 1 do SWZ</w:t>
      </w:r>
    </w:p>
    <w:tbl>
      <w:tblPr>
        <w:tblW w:w="9770" w:type="dxa"/>
        <w:jc w:val="center"/>
        <w:tblLook w:val="0000" w:firstRow="0" w:lastRow="0" w:firstColumn="0" w:lastColumn="0" w:noHBand="0" w:noVBand="0"/>
      </w:tblPr>
      <w:tblGrid>
        <w:gridCol w:w="9770"/>
      </w:tblGrid>
      <w:tr w:rsidR="00976ACA" w:rsidRPr="00F96EFC" w14:paraId="7C0630FB" w14:textId="77777777" w:rsidTr="00D17D0B">
        <w:trPr>
          <w:trHeight w:val="409"/>
          <w:jc w:val="center"/>
        </w:trPr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2693EF" w14:textId="77777777" w:rsidR="00976ACA" w:rsidRPr="00D9315A" w:rsidRDefault="00976ACA" w:rsidP="00D17D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315A">
              <w:rPr>
                <w:rFonts w:ascii="Times New Roman" w:hAnsi="Times New Roman" w:cs="Times New Roman"/>
                <w:b/>
              </w:rPr>
              <w:t>OFERTA</w:t>
            </w:r>
          </w:p>
        </w:tc>
      </w:tr>
    </w:tbl>
    <w:p w14:paraId="14921961" w14:textId="77777777" w:rsidR="00976ACA" w:rsidRPr="00F96EFC" w:rsidRDefault="00976ACA" w:rsidP="00976ACA">
      <w:pPr>
        <w:jc w:val="both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</w:p>
    <w:p w14:paraId="43E44C05" w14:textId="77777777" w:rsidR="00976ACA" w:rsidRPr="00F96EFC" w:rsidRDefault="00976ACA" w:rsidP="00976ACA">
      <w:pPr>
        <w:spacing w:after="0"/>
        <w:jc w:val="both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 xml:space="preserve">                                                                                 PAŃSTWOWA SZKOŁA MUZYCZNA I </w:t>
      </w:r>
      <w:proofErr w:type="spellStart"/>
      <w:r w:rsidRPr="00F96EFC">
        <w:rPr>
          <w:rFonts w:ascii="Times New Roman" w:hAnsi="Times New Roman" w:cs="Times New Roman"/>
          <w:b/>
        </w:rPr>
        <w:t>i</w:t>
      </w:r>
      <w:proofErr w:type="spellEnd"/>
      <w:r w:rsidRPr="00F96EFC">
        <w:rPr>
          <w:rFonts w:ascii="Times New Roman" w:hAnsi="Times New Roman" w:cs="Times New Roman"/>
          <w:b/>
        </w:rPr>
        <w:t xml:space="preserve"> II ST. </w:t>
      </w:r>
    </w:p>
    <w:p w14:paraId="284534FC" w14:textId="77777777" w:rsidR="00976ACA" w:rsidRPr="00F96EFC" w:rsidRDefault="00976ACA" w:rsidP="00976ACA">
      <w:pPr>
        <w:spacing w:after="0"/>
        <w:ind w:left="4248" w:firstLine="708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>IM. KAROLA SZYMANOWSKIEGO</w:t>
      </w:r>
    </w:p>
    <w:p w14:paraId="020E60DF" w14:textId="77777777" w:rsidR="00976ACA" w:rsidRDefault="00976ACA" w:rsidP="00976ACA">
      <w:pPr>
        <w:spacing w:after="0"/>
        <w:jc w:val="both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  <w:b/>
        </w:rPr>
        <w:t xml:space="preserve">                                                                                         09-402 PŁOCK, UL.KOLEGIALNA 23</w:t>
      </w:r>
    </w:p>
    <w:p w14:paraId="7CA6FCC3" w14:textId="77777777" w:rsidR="00976ACA" w:rsidRPr="00F96EFC" w:rsidRDefault="00976ACA" w:rsidP="00976AC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9736" w:type="dxa"/>
        <w:jc w:val="center"/>
        <w:tblLook w:val="04A0" w:firstRow="1" w:lastRow="0" w:firstColumn="1" w:lastColumn="0" w:noHBand="0" w:noVBand="1"/>
      </w:tblPr>
      <w:tblGrid>
        <w:gridCol w:w="2644"/>
        <w:gridCol w:w="7092"/>
      </w:tblGrid>
      <w:tr w:rsidR="00976ACA" w:rsidRPr="00F96EFC" w14:paraId="10E01FAE" w14:textId="77777777" w:rsidTr="00D17D0B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BB60F" w14:textId="77777777" w:rsidR="00976ACA" w:rsidRPr="00F96EFC" w:rsidRDefault="00976ACA" w:rsidP="00D17D0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96EFC">
              <w:rPr>
                <w:rFonts w:ascii="Times New Roman" w:hAnsi="Times New Roman" w:cs="Times New Roman"/>
                <w:b/>
              </w:rPr>
              <w:t>Pełna nazwa Wykonawcy/-ów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43989" w14:textId="77777777" w:rsidR="00976ACA" w:rsidRPr="00F96EFC" w:rsidRDefault="00976ACA" w:rsidP="00D17D0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ACA" w:rsidRPr="00F96EFC" w14:paraId="3DDD752F" w14:textId="77777777" w:rsidTr="00D17D0B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C00B3" w14:textId="77777777" w:rsidR="00976ACA" w:rsidRPr="00F96EFC" w:rsidRDefault="00976ACA" w:rsidP="00D17D0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96EFC">
              <w:rPr>
                <w:rFonts w:ascii="Times New Roman" w:hAnsi="Times New Roman" w:cs="Times New Roman"/>
                <w:b/>
              </w:rPr>
              <w:t>Adres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38622" w14:textId="77777777" w:rsidR="00976ACA" w:rsidRPr="00F96EFC" w:rsidRDefault="00976ACA" w:rsidP="00D17D0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ACA" w:rsidRPr="00F96EFC" w14:paraId="2AD989D2" w14:textId="77777777" w:rsidTr="00D17D0B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55F34" w14:textId="77777777" w:rsidR="00976ACA" w:rsidRPr="00F96EFC" w:rsidRDefault="00976ACA" w:rsidP="00D17D0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96EFC">
              <w:rPr>
                <w:rFonts w:ascii="Times New Roman" w:hAnsi="Times New Roman" w:cs="Times New Roman"/>
                <w:b/>
              </w:rPr>
              <w:t>Telefon</w:t>
            </w:r>
          </w:p>
          <w:p w14:paraId="41824F38" w14:textId="77777777" w:rsidR="00976ACA" w:rsidRPr="00F96EFC" w:rsidRDefault="00976ACA" w:rsidP="00D17D0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96EFC">
              <w:rPr>
                <w:rFonts w:ascii="Times New Roman" w:hAnsi="Times New Roman" w:cs="Times New Roman"/>
                <w:bCs/>
              </w:rPr>
              <w:t>(</w:t>
            </w:r>
            <w:r w:rsidRPr="00F96EFC">
              <w:rPr>
                <w:rFonts w:ascii="Times New Roman" w:hAnsi="Times New Roman" w:cs="Times New Roman"/>
                <w:bCs/>
                <w:i/>
                <w:iCs/>
              </w:rPr>
              <w:t>do kontaktów z Zamawiającym</w:t>
            </w:r>
            <w:r w:rsidRPr="00F96EFC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DE9A" w14:textId="77777777" w:rsidR="00976ACA" w:rsidRPr="00F96EFC" w:rsidRDefault="00976ACA" w:rsidP="00D17D0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ACA" w:rsidRPr="00F96EFC" w14:paraId="6A7BF0B8" w14:textId="77777777" w:rsidTr="00D17D0B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908E4" w14:textId="77777777" w:rsidR="00976ACA" w:rsidRPr="00F96EFC" w:rsidRDefault="00976ACA" w:rsidP="00D17D0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96EFC">
              <w:rPr>
                <w:rFonts w:ascii="Times New Roman" w:hAnsi="Times New Roman" w:cs="Times New Roman"/>
                <w:b/>
              </w:rPr>
              <w:t xml:space="preserve">Adres e-mail </w:t>
            </w:r>
          </w:p>
          <w:p w14:paraId="0226F73C" w14:textId="77777777" w:rsidR="00976ACA" w:rsidRPr="00F96EFC" w:rsidRDefault="00976ACA" w:rsidP="00D17D0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EFC">
              <w:rPr>
                <w:rFonts w:ascii="Times New Roman" w:hAnsi="Times New Roman" w:cs="Times New Roman"/>
                <w:bCs/>
              </w:rPr>
              <w:t>(</w:t>
            </w:r>
            <w:r w:rsidRPr="00F96EFC">
              <w:rPr>
                <w:rFonts w:ascii="Times New Roman" w:hAnsi="Times New Roman" w:cs="Times New Roman"/>
                <w:bCs/>
                <w:i/>
                <w:iCs/>
              </w:rPr>
              <w:t>do kontaktów z Zamawiającym</w:t>
            </w:r>
            <w:r w:rsidRPr="00F96EFC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77B8F" w14:textId="77777777" w:rsidR="00976ACA" w:rsidRPr="00F96EFC" w:rsidRDefault="00976ACA" w:rsidP="00D17D0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ACA" w:rsidRPr="00F96EFC" w14:paraId="5730798E" w14:textId="77777777" w:rsidTr="00D17D0B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EB689" w14:textId="77777777" w:rsidR="00976ACA" w:rsidRPr="00F96EFC" w:rsidRDefault="00976ACA" w:rsidP="00D17D0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96EFC">
              <w:rPr>
                <w:rFonts w:ascii="Times New Roman" w:hAnsi="Times New Roman" w:cs="Times New Roman"/>
                <w:b/>
              </w:rPr>
              <w:t>Osoba do kontaktu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D6AA1" w14:textId="77777777" w:rsidR="00976ACA" w:rsidRPr="00F96EFC" w:rsidRDefault="00976ACA" w:rsidP="00D17D0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ACA" w:rsidRPr="00F96EFC" w14:paraId="5A75B1BD" w14:textId="77777777" w:rsidTr="00D17D0B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418F8" w14:textId="77777777" w:rsidR="00976ACA" w:rsidRPr="00F96EFC" w:rsidRDefault="00976ACA" w:rsidP="00D17D0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96EFC">
              <w:rPr>
                <w:rFonts w:ascii="Times New Roman" w:hAnsi="Times New Roman" w:cs="Times New Roman"/>
                <w:b/>
              </w:rPr>
              <w:t>NIP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EE0E0" w14:textId="77777777" w:rsidR="00976ACA" w:rsidRPr="00F96EFC" w:rsidRDefault="00976ACA" w:rsidP="00D17D0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ACA" w:rsidRPr="00F96EFC" w14:paraId="5237A6CF" w14:textId="77777777" w:rsidTr="00D17D0B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07A9F" w14:textId="77777777" w:rsidR="00976ACA" w:rsidRPr="00F96EFC" w:rsidRDefault="00976ACA" w:rsidP="00D17D0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96EFC">
              <w:rPr>
                <w:rFonts w:ascii="Times New Roman" w:hAnsi="Times New Roman" w:cs="Times New Roman"/>
                <w:b/>
              </w:rPr>
              <w:t>REGON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D133C" w14:textId="77777777" w:rsidR="00976ACA" w:rsidRPr="00F96EFC" w:rsidRDefault="00976ACA" w:rsidP="00D17D0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ACA" w:rsidRPr="00F96EFC" w14:paraId="659E38D3" w14:textId="77777777" w:rsidTr="00D17D0B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72E03" w14:textId="77777777" w:rsidR="00976ACA" w:rsidRPr="00F96EFC" w:rsidRDefault="00976ACA" w:rsidP="00D17D0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96EFC">
              <w:rPr>
                <w:rFonts w:ascii="Times New Roman" w:hAnsi="Times New Roman" w:cs="Times New Roman"/>
                <w:b/>
                <w:bCs/>
              </w:rPr>
              <w:t xml:space="preserve">Rodzaj </w:t>
            </w:r>
          </w:p>
          <w:p w14:paraId="7A7D089F" w14:textId="77777777" w:rsidR="00976ACA" w:rsidRPr="00F96EFC" w:rsidRDefault="00976ACA" w:rsidP="00D17D0B">
            <w:pPr>
              <w:spacing w:after="0"/>
              <w:rPr>
                <w:rFonts w:ascii="Times New Roman" w:hAnsi="Times New Roman" w:cs="Times New Roman"/>
              </w:rPr>
            </w:pPr>
            <w:r w:rsidRPr="00F96EFC">
              <w:rPr>
                <w:rFonts w:ascii="Times New Roman" w:hAnsi="Times New Roman" w:cs="Times New Roman"/>
                <w:b/>
                <w:bCs/>
              </w:rPr>
              <w:t>przedsiębiorcy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AC4E" w14:textId="77777777" w:rsidR="00976ACA" w:rsidRPr="00F96EFC" w:rsidRDefault="00976ACA" w:rsidP="00D17D0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96EFC">
              <w:rPr>
                <w:rFonts w:ascii="Times New Roman" w:hAnsi="Times New Roman" w:cs="Times New Roman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EFC">
              <w:rPr>
                <w:rFonts w:ascii="Times New Roman" w:hAnsi="Times New Roman" w:cs="Times New Roman"/>
                <w:b/>
              </w:rPr>
              <w:instrText xml:space="preserve"> FORMCHECKBOX </w:instrText>
            </w:r>
            <w:r w:rsidR="005B2F77">
              <w:rPr>
                <w:rFonts w:ascii="Times New Roman" w:hAnsi="Times New Roman" w:cs="Times New Roman"/>
                <w:b/>
              </w:rPr>
            </w:r>
            <w:r w:rsidR="005B2F77">
              <w:rPr>
                <w:rFonts w:ascii="Times New Roman" w:hAnsi="Times New Roman" w:cs="Times New Roman"/>
                <w:b/>
              </w:rPr>
              <w:fldChar w:fldCharType="separate"/>
            </w:r>
            <w:r w:rsidRPr="00F96EFC">
              <w:rPr>
                <w:rFonts w:ascii="Times New Roman" w:hAnsi="Times New Roman" w:cs="Times New Roman"/>
              </w:rPr>
              <w:fldChar w:fldCharType="end"/>
            </w:r>
            <w:r w:rsidRPr="00F96EF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96EFC">
              <w:rPr>
                <w:rFonts w:ascii="Times New Roman" w:hAnsi="Times New Roman" w:cs="Times New Roman"/>
              </w:rPr>
              <w:t>mikroprzedsiębiorca</w:t>
            </w:r>
            <w:proofErr w:type="spellEnd"/>
            <w:r w:rsidRPr="00F96EFC">
              <w:rPr>
                <w:rFonts w:ascii="Times New Roman" w:hAnsi="Times New Roman" w:cs="Times New Roman"/>
              </w:rPr>
              <w:t xml:space="preserve">    </w:t>
            </w:r>
            <w:r w:rsidRPr="00F96EFC">
              <w:rPr>
                <w:rFonts w:ascii="Times New Roman" w:hAnsi="Times New Roman" w:cs="Times New Roman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EFC">
              <w:rPr>
                <w:rFonts w:ascii="Times New Roman" w:hAnsi="Times New Roman" w:cs="Times New Roman"/>
                <w:b/>
              </w:rPr>
              <w:instrText xml:space="preserve"> FORMCHECKBOX </w:instrText>
            </w:r>
            <w:r w:rsidR="005B2F77">
              <w:rPr>
                <w:rFonts w:ascii="Times New Roman" w:hAnsi="Times New Roman" w:cs="Times New Roman"/>
                <w:b/>
              </w:rPr>
            </w:r>
            <w:r w:rsidR="005B2F77">
              <w:rPr>
                <w:rFonts w:ascii="Times New Roman" w:hAnsi="Times New Roman" w:cs="Times New Roman"/>
                <w:b/>
              </w:rPr>
              <w:fldChar w:fldCharType="separate"/>
            </w:r>
            <w:r w:rsidRPr="00F96EFC">
              <w:rPr>
                <w:rFonts w:ascii="Times New Roman" w:hAnsi="Times New Roman" w:cs="Times New Roman"/>
              </w:rPr>
              <w:fldChar w:fldCharType="end"/>
            </w:r>
            <w:r w:rsidRPr="00F96EFC">
              <w:rPr>
                <w:rFonts w:ascii="Times New Roman" w:hAnsi="Times New Roman" w:cs="Times New Roman"/>
                <w:b/>
              </w:rPr>
              <w:t xml:space="preserve"> </w:t>
            </w:r>
            <w:r w:rsidRPr="00F96EFC">
              <w:rPr>
                <w:rFonts w:ascii="Times New Roman" w:hAnsi="Times New Roman" w:cs="Times New Roman"/>
              </w:rPr>
              <w:t xml:space="preserve">mały przedsiębiorca  </w:t>
            </w:r>
          </w:p>
          <w:p w14:paraId="5F9EFF94" w14:textId="77777777" w:rsidR="00976ACA" w:rsidRPr="00F96EFC" w:rsidRDefault="00976ACA" w:rsidP="00D17D0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96EFC">
              <w:rPr>
                <w:rFonts w:ascii="Times New Roman" w:hAnsi="Times New Roman" w:cs="Times New Roman"/>
              </w:rPr>
              <w:t xml:space="preserve"> </w:t>
            </w:r>
            <w:r w:rsidRPr="00F96EFC">
              <w:rPr>
                <w:rFonts w:ascii="Times New Roman" w:hAnsi="Times New Roman" w:cs="Times New Roman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EFC">
              <w:rPr>
                <w:rFonts w:ascii="Times New Roman" w:hAnsi="Times New Roman" w:cs="Times New Roman"/>
                <w:b/>
              </w:rPr>
              <w:instrText xml:space="preserve"> FORMCHECKBOX </w:instrText>
            </w:r>
            <w:r w:rsidR="005B2F77">
              <w:rPr>
                <w:rFonts w:ascii="Times New Roman" w:hAnsi="Times New Roman" w:cs="Times New Roman"/>
                <w:b/>
              </w:rPr>
            </w:r>
            <w:r w:rsidR="005B2F77">
              <w:rPr>
                <w:rFonts w:ascii="Times New Roman" w:hAnsi="Times New Roman" w:cs="Times New Roman"/>
                <w:b/>
              </w:rPr>
              <w:fldChar w:fldCharType="separate"/>
            </w:r>
            <w:r w:rsidRPr="00F96EFC">
              <w:rPr>
                <w:rFonts w:ascii="Times New Roman" w:hAnsi="Times New Roman" w:cs="Times New Roman"/>
              </w:rPr>
              <w:fldChar w:fldCharType="end"/>
            </w:r>
            <w:r w:rsidRPr="00F96EFC">
              <w:rPr>
                <w:rFonts w:ascii="Times New Roman" w:hAnsi="Times New Roman" w:cs="Times New Roman"/>
              </w:rPr>
              <w:t xml:space="preserve"> średni przedsiębiorca  </w:t>
            </w:r>
            <w:r w:rsidRPr="00F96EFC">
              <w:rPr>
                <w:rFonts w:ascii="Times New Roman" w:hAnsi="Times New Roman" w:cs="Times New Roman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EFC">
              <w:rPr>
                <w:rFonts w:ascii="Times New Roman" w:hAnsi="Times New Roman" w:cs="Times New Roman"/>
                <w:b/>
              </w:rPr>
              <w:instrText xml:space="preserve"> FORMCHECKBOX </w:instrText>
            </w:r>
            <w:r w:rsidR="005B2F77">
              <w:rPr>
                <w:rFonts w:ascii="Times New Roman" w:hAnsi="Times New Roman" w:cs="Times New Roman"/>
                <w:b/>
              </w:rPr>
            </w:r>
            <w:r w:rsidR="005B2F77">
              <w:rPr>
                <w:rFonts w:ascii="Times New Roman" w:hAnsi="Times New Roman" w:cs="Times New Roman"/>
                <w:b/>
              </w:rPr>
              <w:fldChar w:fldCharType="separate"/>
            </w:r>
            <w:r w:rsidRPr="00F96EFC">
              <w:rPr>
                <w:rFonts w:ascii="Times New Roman" w:hAnsi="Times New Roman" w:cs="Times New Roman"/>
              </w:rPr>
              <w:fldChar w:fldCharType="end"/>
            </w:r>
            <w:r w:rsidRPr="00F96EFC">
              <w:rPr>
                <w:rFonts w:ascii="Times New Roman" w:hAnsi="Times New Roman" w:cs="Times New Roman"/>
              </w:rPr>
              <w:t xml:space="preserve"> duży przedsiębiorca     </w:t>
            </w:r>
          </w:p>
          <w:p w14:paraId="71BFC966" w14:textId="77777777" w:rsidR="00976ACA" w:rsidRPr="00F96EFC" w:rsidRDefault="00976ACA" w:rsidP="00D17D0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96EFC">
              <w:rPr>
                <w:rFonts w:ascii="Times New Roman" w:hAnsi="Times New Roman" w:cs="Times New Roman"/>
                <w:b/>
                <w:bCs/>
              </w:rPr>
              <w:t>zaznaczyć właściwe pole</w:t>
            </w:r>
          </w:p>
        </w:tc>
      </w:tr>
    </w:tbl>
    <w:p w14:paraId="01F6F0B7" w14:textId="77777777" w:rsidR="00976ACA" w:rsidRDefault="00976ACA" w:rsidP="00976ACA">
      <w:pPr>
        <w:spacing w:after="0"/>
        <w:jc w:val="both"/>
        <w:rPr>
          <w:rFonts w:ascii="Times New Roman" w:hAnsi="Times New Roman" w:cs="Times New Roman"/>
        </w:rPr>
      </w:pPr>
    </w:p>
    <w:p w14:paraId="797D4BD5" w14:textId="77777777" w:rsidR="00976ACA" w:rsidRPr="00F96EFC" w:rsidRDefault="00976ACA" w:rsidP="00976ACA">
      <w:pPr>
        <w:jc w:val="both"/>
        <w:rPr>
          <w:rFonts w:ascii="Times New Roman" w:hAnsi="Times New Roman" w:cs="Times New Roman"/>
          <w:b/>
        </w:rPr>
      </w:pPr>
      <w:r w:rsidRPr="00F96EFC">
        <w:rPr>
          <w:rFonts w:ascii="Times New Roman" w:hAnsi="Times New Roman" w:cs="Times New Roman"/>
        </w:rPr>
        <w:t xml:space="preserve">W odpowiedzi na ogłoszenie o zamówieniu w postępowaniu o udzielenie zamówienia publicznego </w:t>
      </w:r>
      <w:r w:rsidRPr="00F96EFC">
        <w:rPr>
          <w:rFonts w:ascii="Times New Roman" w:hAnsi="Times New Roman" w:cs="Times New Roman"/>
        </w:rPr>
        <w:br/>
        <w:t xml:space="preserve">nr </w:t>
      </w:r>
      <w:r w:rsidRPr="00746C19">
        <w:rPr>
          <w:rFonts w:ascii="Times New Roman" w:hAnsi="Times New Roman" w:cs="Times New Roman"/>
          <w:b/>
        </w:rPr>
        <w:t>PSM/PZP/</w:t>
      </w:r>
      <w:r>
        <w:rPr>
          <w:rFonts w:ascii="Times New Roman" w:hAnsi="Times New Roman" w:cs="Times New Roman"/>
          <w:b/>
        </w:rPr>
        <w:t>TP</w:t>
      </w:r>
      <w:r w:rsidRPr="00746C19">
        <w:rPr>
          <w:rFonts w:ascii="Times New Roman" w:hAnsi="Times New Roman" w:cs="Times New Roman"/>
          <w:b/>
        </w:rPr>
        <w:t>/D/1/202</w:t>
      </w:r>
      <w:r>
        <w:rPr>
          <w:rFonts w:ascii="Times New Roman" w:hAnsi="Times New Roman" w:cs="Times New Roman"/>
          <w:b/>
        </w:rPr>
        <w:t>4</w:t>
      </w:r>
      <w:r w:rsidRPr="00F96EFC">
        <w:rPr>
          <w:rFonts w:ascii="Times New Roman" w:hAnsi="Times New Roman" w:cs="Times New Roman"/>
        </w:rPr>
        <w:t xml:space="preserve"> prowadzonym w trybie </w:t>
      </w:r>
      <w:r>
        <w:rPr>
          <w:rFonts w:ascii="Times New Roman" w:hAnsi="Times New Roman" w:cs="Times New Roman"/>
        </w:rPr>
        <w:t xml:space="preserve">podstawowym </w:t>
      </w:r>
      <w:r w:rsidRPr="00F96EFC">
        <w:rPr>
          <w:rFonts w:ascii="Times New Roman" w:hAnsi="Times New Roman" w:cs="Times New Roman"/>
        </w:rPr>
        <w:t>na podstawie ustawy</w:t>
      </w:r>
      <w:r>
        <w:rPr>
          <w:rFonts w:ascii="Times New Roman" w:hAnsi="Times New Roman" w:cs="Times New Roman"/>
        </w:rPr>
        <w:t xml:space="preserve"> </w:t>
      </w:r>
      <w:r w:rsidRPr="00F96EFC">
        <w:rPr>
          <w:rFonts w:ascii="Times New Roman" w:hAnsi="Times New Roman" w:cs="Times New Roman"/>
        </w:rPr>
        <w:t xml:space="preserve">z dnia </w:t>
      </w:r>
      <w:r>
        <w:rPr>
          <w:rFonts w:ascii="Times New Roman" w:hAnsi="Times New Roman" w:cs="Times New Roman"/>
        </w:rPr>
        <w:t xml:space="preserve">                   </w:t>
      </w:r>
      <w:r w:rsidRPr="00F96EFC">
        <w:rPr>
          <w:rFonts w:ascii="Times New Roman" w:hAnsi="Times New Roman" w:cs="Times New Roman"/>
        </w:rPr>
        <w:t xml:space="preserve">11 września 2019 roku – Prawo zamówień publicznych na: </w:t>
      </w:r>
      <w:bookmarkStart w:id="0" w:name="_Hlk152524882"/>
      <w:r w:rsidRPr="00B06533">
        <w:rPr>
          <w:rFonts w:ascii="Times New Roman" w:hAnsi="Times New Roman" w:cs="Times New Roman"/>
          <w:b/>
          <w:color w:val="000000" w:themeColor="text1"/>
        </w:rPr>
        <w:t>„</w:t>
      </w:r>
      <w:bookmarkEnd w:id="0"/>
      <w:r w:rsidRPr="00B06533">
        <w:rPr>
          <w:rFonts w:ascii="Times New Roman" w:hAnsi="Times New Roman" w:cs="Times New Roman"/>
          <w:b/>
          <w:color w:val="000000" w:themeColor="text1"/>
        </w:rPr>
        <w:t>Dostawę</w:t>
      </w:r>
      <w:r>
        <w:rPr>
          <w:rFonts w:ascii="Times New Roman" w:hAnsi="Times New Roman" w:cs="Times New Roman"/>
          <w:b/>
          <w:color w:val="000000" w:themeColor="text1"/>
        </w:rPr>
        <w:t xml:space="preserve"> fortepianu i pianin wraz                z akcesoriami</w:t>
      </w:r>
      <w:r w:rsidRPr="00B06533">
        <w:rPr>
          <w:rFonts w:ascii="Times New Roman" w:hAnsi="Times New Roman" w:cs="Times New Roman"/>
          <w:b/>
          <w:color w:val="000000" w:themeColor="text1"/>
        </w:rPr>
        <w:t xml:space="preserve"> na potrzeby PSM I </w:t>
      </w:r>
      <w:proofErr w:type="spellStart"/>
      <w:r w:rsidRPr="00B06533">
        <w:rPr>
          <w:rFonts w:ascii="Times New Roman" w:hAnsi="Times New Roman" w:cs="Times New Roman"/>
          <w:b/>
          <w:color w:val="000000" w:themeColor="text1"/>
        </w:rPr>
        <w:t>i</w:t>
      </w:r>
      <w:proofErr w:type="spellEnd"/>
      <w:r w:rsidRPr="00B06533">
        <w:rPr>
          <w:rFonts w:ascii="Times New Roman" w:hAnsi="Times New Roman" w:cs="Times New Roman"/>
          <w:b/>
          <w:color w:val="000000" w:themeColor="text1"/>
        </w:rPr>
        <w:t xml:space="preserve"> II st. im. Karola Szymanowskiego w Płocku” </w:t>
      </w:r>
      <w:r w:rsidRPr="00F96EFC">
        <w:rPr>
          <w:rFonts w:ascii="Times New Roman" w:hAnsi="Times New Roman" w:cs="Times New Roman"/>
        </w:rPr>
        <w:t>składamy niniejszą ofertę:</w:t>
      </w:r>
      <w:bookmarkStart w:id="1" w:name="_Hlk73352174"/>
      <w:bookmarkEnd w:id="1"/>
    </w:p>
    <w:p w14:paraId="56D322CA" w14:textId="77777777" w:rsidR="00976ACA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t>Składam(y) ofertę</w:t>
      </w:r>
      <w:r w:rsidRPr="00F96EFC">
        <w:rPr>
          <w:rFonts w:ascii="Times New Roman" w:hAnsi="Times New Roman" w:cs="Times New Roman"/>
        </w:rPr>
        <w:t xml:space="preserve"> na wykonanie przedmiotu zamówienia w zakresie określonym </w:t>
      </w:r>
      <w:r>
        <w:rPr>
          <w:rFonts w:ascii="Times New Roman" w:hAnsi="Times New Roman" w:cs="Times New Roman"/>
        </w:rPr>
        <w:t xml:space="preserve">                          </w:t>
      </w:r>
      <w:r w:rsidRPr="00F96EFC">
        <w:rPr>
          <w:rFonts w:ascii="Times New Roman" w:hAnsi="Times New Roman" w:cs="Times New Roman"/>
        </w:rPr>
        <w:t>w Specyfikacji Warunków Zamówienia</w:t>
      </w:r>
      <w:r>
        <w:rPr>
          <w:rFonts w:ascii="Times New Roman" w:hAnsi="Times New Roman" w:cs="Times New Roman"/>
        </w:rPr>
        <w:t>.</w:t>
      </w:r>
    </w:p>
    <w:p w14:paraId="7CEA8C40" w14:textId="77777777" w:rsidR="00976ACA" w:rsidRPr="00F96EFC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t>Oświadczam(y)</w:t>
      </w:r>
      <w:r w:rsidRPr="00F96EFC">
        <w:rPr>
          <w:rFonts w:ascii="Times New Roman" w:hAnsi="Times New Roman" w:cs="Times New Roman"/>
        </w:rPr>
        <w:t>, że zapoznaliśmy się ze Specyfikacją Warunków Zamówienia i uznajemy się za związanych określonymi w niej postanowieniami i zasadami postępowania.</w:t>
      </w:r>
    </w:p>
    <w:p w14:paraId="4D137088" w14:textId="77777777" w:rsidR="00976ACA" w:rsidRPr="00F96EFC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t xml:space="preserve">Oferuje(my) </w:t>
      </w:r>
      <w:r w:rsidRPr="00F96EFC">
        <w:rPr>
          <w:rFonts w:ascii="Times New Roman" w:hAnsi="Times New Roman" w:cs="Times New Roman"/>
        </w:rPr>
        <w:t>wykonanie przedmiotu zamówienia</w:t>
      </w:r>
      <w:r>
        <w:rPr>
          <w:rFonts w:ascii="Times New Roman" w:hAnsi="Times New Roman" w:cs="Times New Roman"/>
        </w:rPr>
        <w:t xml:space="preserve"> </w:t>
      </w:r>
      <w:r w:rsidRPr="00F96EFC">
        <w:rPr>
          <w:rFonts w:ascii="Times New Roman" w:hAnsi="Times New Roman" w:cs="Times New Roman"/>
        </w:rPr>
        <w:t>:</w:t>
      </w:r>
      <w:bookmarkStart w:id="2" w:name="_Hlk9961195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76ACA" w:rsidRPr="00F96EFC" w14:paraId="06618C06" w14:textId="77777777" w:rsidTr="00D17D0B">
        <w:tc>
          <w:tcPr>
            <w:tcW w:w="9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14:paraId="7DD0DFDA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  <w:r w:rsidRPr="00F96EFC">
              <w:rPr>
                <w:rFonts w:ascii="Times New Roman" w:hAnsi="Times New Roman" w:cs="Times New Roman"/>
                <w:b/>
              </w:rPr>
              <w:t xml:space="preserve">Cena ofertowa brutto: </w:t>
            </w:r>
            <w:r w:rsidRPr="00F96EFC">
              <w:rPr>
                <w:rFonts w:ascii="Times New Roman" w:hAnsi="Times New Roman" w:cs="Times New Roman"/>
              </w:rPr>
              <w:t xml:space="preserve">……………………….. zł łącznie z </w:t>
            </w:r>
            <w:r w:rsidRPr="00F96EFC">
              <w:rPr>
                <w:rFonts w:ascii="Times New Roman" w:hAnsi="Times New Roman" w:cs="Times New Roman"/>
                <w:bCs/>
              </w:rPr>
              <w:t>........%</w:t>
            </w:r>
            <w:r w:rsidRPr="00F96EFC">
              <w:rPr>
                <w:rFonts w:ascii="Times New Roman" w:hAnsi="Times New Roman" w:cs="Times New Roman"/>
              </w:rPr>
              <w:t xml:space="preserve"> podatkiem VAT.</w:t>
            </w:r>
          </w:p>
          <w:p w14:paraId="5128B537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  <w:r w:rsidRPr="00F96EFC">
              <w:rPr>
                <w:rFonts w:ascii="Times New Roman" w:hAnsi="Times New Roman" w:cs="Times New Roman"/>
              </w:rPr>
              <w:t>(</w:t>
            </w:r>
            <w:r w:rsidRPr="00F96EFC">
              <w:rPr>
                <w:rFonts w:ascii="Times New Roman" w:hAnsi="Times New Roman" w:cs="Times New Roman"/>
                <w:i/>
              </w:rPr>
              <w:t>Cenę podać z dokładnością dwóch miejsc po przecinku</w:t>
            </w:r>
            <w:r w:rsidRPr="00F96EFC">
              <w:rPr>
                <w:rFonts w:ascii="Times New Roman" w:hAnsi="Times New Roman" w:cs="Times New Roman"/>
              </w:rPr>
              <w:t>)</w:t>
            </w:r>
          </w:p>
          <w:p w14:paraId="21BCE51C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  <w:r w:rsidRPr="00F96EFC">
              <w:rPr>
                <w:rFonts w:ascii="Times New Roman" w:hAnsi="Times New Roman" w:cs="Times New Roman"/>
              </w:rPr>
              <w:t>Słownie złotych ……………………………………………………………………………………</w:t>
            </w:r>
            <w:r>
              <w:rPr>
                <w:rFonts w:ascii="Times New Roman" w:hAnsi="Times New Roman" w:cs="Times New Roman"/>
              </w:rPr>
              <w:t>…..</w:t>
            </w:r>
          </w:p>
          <w:p w14:paraId="66AE2CC0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  <w:r w:rsidRPr="00F96EFC">
              <w:rPr>
                <w:rFonts w:ascii="Times New Roman" w:hAnsi="Times New Roman" w:cs="Times New Roman"/>
              </w:rPr>
              <w:t xml:space="preserve">Wyżej podana/-e cena /-y zawiera/-ją </w:t>
            </w:r>
            <w:bookmarkStart w:id="3" w:name="_Hlk182558428"/>
            <w:r w:rsidRPr="00F96EFC">
              <w:rPr>
                <w:rFonts w:ascii="Times New Roman" w:hAnsi="Times New Roman" w:cs="Times New Roman"/>
              </w:rPr>
              <w:t>wszystkie koszty, jakie ponosimy w celu należytego spełnienia wszystkich obowiązków wynikających z realizacji niniejszego zamówienia</w:t>
            </w:r>
            <w:bookmarkEnd w:id="3"/>
            <w:r w:rsidRPr="00F96EFC">
              <w:rPr>
                <w:rFonts w:ascii="Times New Roman" w:hAnsi="Times New Roman" w:cs="Times New Roman"/>
              </w:rPr>
              <w:t xml:space="preserve">. </w:t>
            </w:r>
          </w:p>
          <w:p w14:paraId="42F7A9D3" w14:textId="77777777" w:rsidR="00976ACA" w:rsidRPr="00F96EFC" w:rsidRDefault="00976ACA" w:rsidP="00D17D0B">
            <w:pPr>
              <w:jc w:val="both"/>
              <w:rPr>
                <w:rFonts w:ascii="Times New Roman" w:hAnsi="Times New Roman" w:cs="Times New Roman"/>
              </w:rPr>
            </w:pPr>
            <w:r w:rsidRPr="00F96EFC">
              <w:rPr>
                <w:rFonts w:ascii="Times New Roman" w:hAnsi="Times New Roman" w:cs="Times New Roman"/>
                <w:b/>
                <w:bCs/>
              </w:rPr>
              <w:t>Termin realizacji zamówienia</w:t>
            </w:r>
            <w:r w:rsidRPr="00F96EFC">
              <w:rPr>
                <w:rFonts w:ascii="Times New Roman" w:hAnsi="Times New Roman" w:cs="Times New Roman"/>
              </w:rPr>
              <w:t>: …………………………………..  od daty podpisania umowy</w:t>
            </w:r>
          </w:p>
          <w:p w14:paraId="323AE8F5" w14:textId="77777777" w:rsidR="00976ACA" w:rsidRDefault="00976ACA" w:rsidP="00D17D0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96EFC">
              <w:rPr>
                <w:rFonts w:ascii="Times New Roman" w:hAnsi="Times New Roman" w:cs="Times New Roman"/>
                <w:bCs/>
              </w:rPr>
              <w:t>Zobowiązuje(my) się do udzielenia:</w:t>
            </w:r>
          </w:p>
          <w:p w14:paraId="1907C8A9" w14:textId="77777777" w:rsidR="00976ACA" w:rsidRPr="00F96EFC" w:rsidRDefault="00976ACA" w:rsidP="00976AC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F96EFC">
              <w:rPr>
                <w:rFonts w:ascii="Times New Roman" w:hAnsi="Times New Roman" w:cs="Times New Roman"/>
                <w:b/>
              </w:rPr>
              <w:t xml:space="preserve">gwarancji </w:t>
            </w:r>
            <w:r w:rsidRPr="00F96EFC">
              <w:rPr>
                <w:rFonts w:ascii="Times New Roman" w:hAnsi="Times New Roman" w:cs="Times New Roman"/>
                <w:bCs/>
              </w:rPr>
              <w:t>na okres …………….….  – fortepian</w:t>
            </w:r>
          </w:p>
          <w:p w14:paraId="5AA9C413" w14:textId="77777777" w:rsidR="00976ACA" w:rsidRPr="00F96EFC" w:rsidRDefault="00976ACA" w:rsidP="00976AC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F96EFC">
              <w:rPr>
                <w:rFonts w:ascii="Times New Roman" w:hAnsi="Times New Roman" w:cs="Times New Roman"/>
                <w:b/>
              </w:rPr>
              <w:t xml:space="preserve">gwarancji </w:t>
            </w:r>
            <w:r w:rsidRPr="00F96EFC">
              <w:rPr>
                <w:rFonts w:ascii="Times New Roman" w:hAnsi="Times New Roman" w:cs="Times New Roman"/>
                <w:bCs/>
              </w:rPr>
              <w:t>na okres …………….….  – pianina</w:t>
            </w:r>
          </w:p>
          <w:p w14:paraId="3DD3EE16" w14:textId="77777777" w:rsidR="00976ACA" w:rsidRPr="001B6D6B" w:rsidRDefault="00976ACA" w:rsidP="00D17D0B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F96EFC">
              <w:rPr>
                <w:rFonts w:ascii="Times New Roman" w:hAnsi="Times New Roman" w:cs="Times New Roman"/>
                <w:bCs/>
              </w:rPr>
              <w:lastRenderedPageBreak/>
              <w:t>od dnia podpisania protokołu odbioru wykonania przedmiotu umowy.</w:t>
            </w:r>
            <w:r w:rsidRPr="00F96EFC">
              <w:rPr>
                <w:rFonts w:ascii="Times New Roman" w:hAnsi="Times New Roman" w:cs="Times New Roman"/>
                <w:b/>
              </w:rPr>
              <w:t xml:space="preserve"> </w:t>
            </w:r>
            <w:r w:rsidRPr="00F96EFC">
              <w:rPr>
                <w:rFonts w:ascii="Times New Roman" w:hAnsi="Times New Roman" w:cs="Times New Roman"/>
                <w:bCs/>
                <w:i/>
                <w:iCs/>
              </w:rPr>
              <w:t>(okres gwarancji należy podać w latach - stanowi kryterium oceny ofert)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.</w:t>
            </w:r>
          </w:p>
        </w:tc>
      </w:tr>
    </w:tbl>
    <w:p w14:paraId="67458756" w14:textId="77777777" w:rsidR="00976ACA" w:rsidRPr="00F96EFC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F96EFC">
        <w:rPr>
          <w:rFonts w:ascii="Times New Roman" w:hAnsi="Times New Roman" w:cs="Times New Roman"/>
          <w:b/>
          <w:bCs/>
        </w:rPr>
        <w:lastRenderedPageBreak/>
        <w:t xml:space="preserve">Akceptuje(my) </w:t>
      </w:r>
      <w:r w:rsidRPr="00F96EFC">
        <w:rPr>
          <w:rFonts w:ascii="Times New Roman" w:hAnsi="Times New Roman" w:cs="Times New Roman"/>
        </w:rPr>
        <w:t>warunki płatności określone przez Zamawiającego w SWZ.</w:t>
      </w:r>
    </w:p>
    <w:p w14:paraId="7165E12E" w14:textId="77777777" w:rsidR="00976ACA" w:rsidRPr="00F96EFC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t>Uważam(y) się</w:t>
      </w:r>
      <w:r w:rsidRPr="00F96EFC">
        <w:rPr>
          <w:rFonts w:ascii="Times New Roman" w:hAnsi="Times New Roman" w:cs="Times New Roman"/>
        </w:rPr>
        <w:t xml:space="preserve"> za związany(</w:t>
      </w:r>
      <w:proofErr w:type="spellStart"/>
      <w:r w:rsidRPr="00F96EFC">
        <w:rPr>
          <w:rFonts w:ascii="Times New Roman" w:hAnsi="Times New Roman" w:cs="Times New Roman"/>
        </w:rPr>
        <w:t>ch</w:t>
      </w:r>
      <w:proofErr w:type="spellEnd"/>
      <w:r w:rsidRPr="00F96EFC">
        <w:rPr>
          <w:rFonts w:ascii="Times New Roman" w:hAnsi="Times New Roman" w:cs="Times New Roman"/>
        </w:rPr>
        <w:t xml:space="preserve">) niniejszą ofertą od dnia upływu terminu składania ofert do dnia </w:t>
      </w:r>
      <w:r>
        <w:rPr>
          <w:rFonts w:ascii="Times New Roman" w:hAnsi="Times New Roman" w:cs="Times New Roman"/>
        </w:rPr>
        <w:t>31.12.2024r.</w:t>
      </w:r>
    </w:p>
    <w:p w14:paraId="6C7C93F9" w14:textId="77777777" w:rsidR="00976ACA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t>Oświadczam(y), że całość zamówienia zrealizuje(my)</w:t>
      </w:r>
      <w:r w:rsidRPr="00F96EFC">
        <w:rPr>
          <w:rFonts w:ascii="Times New Roman" w:hAnsi="Times New Roman" w:cs="Times New Roman"/>
        </w:rPr>
        <w:t xml:space="preserve"> sam(i)</w:t>
      </w:r>
      <w:r w:rsidRPr="0058351A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/ </w:t>
      </w:r>
      <w:r w:rsidRPr="00F96EFC">
        <w:rPr>
          <w:rFonts w:ascii="Times New Roman" w:hAnsi="Times New Roman" w:cs="Times New Roman"/>
          <w:b/>
          <w:bCs/>
        </w:rPr>
        <w:t>Oświadczam(y),</w:t>
      </w:r>
      <w:r>
        <w:rPr>
          <w:rFonts w:ascii="Times New Roman" w:hAnsi="Times New Roman" w:cs="Times New Roman"/>
          <w:b/>
          <w:bCs/>
        </w:rPr>
        <w:t xml:space="preserve"> </w:t>
      </w:r>
      <w:r w:rsidRPr="00F96EFC">
        <w:rPr>
          <w:rFonts w:ascii="Times New Roman" w:hAnsi="Times New Roman" w:cs="Times New Roman"/>
          <w:b/>
          <w:bCs/>
        </w:rPr>
        <w:t>że zamówieni</w:t>
      </w:r>
      <w:r>
        <w:rPr>
          <w:rFonts w:ascii="Times New Roman" w:hAnsi="Times New Roman" w:cs="Times New Roman"/>
          <w:b/>
          <w:bCs/>
        </w:rPr>
        <w:t>e</w:t>
      </w:r>
      <w:r w:rsidRPr="002F4097">
        <w:rPr>
          <w:rFonts w:ascii="Times New Roman" w:hAnsi="Times New Roman" w:cs="Times New Roman"/>
          <w:b/>
          <w:bCs/>
        </w:rPr>
        <w:t xml:space="preserve"> </w:t>
      </w:r>
      <w:r w:rsidRPr="00F96EFC">
        <w:rPr>
          <w:rFonts w:ascii="Times New Roman" w:hAnsi="Times New Roman" w:cs="Times New Roman"/>
          <w:b/>
          <w:bCs/>
        </w:rPr>
        <w:t xml:space="preserve">zrealizuje(my) </w:t>
      </w:r>
      <w:r>
        <w:rPr>
          <w:rFonts w:ascii="Times New Roman" w:hAnsi="Times New Roman" w:cs="Times New Roman"/>
        </w:rPr>
        <w:t>przy udziale podwykonawcy/-ów</w:t>
      </w:r>
      <w:r w:rsidRPr="0058351A">
        <w:rPr>
          <w:rFonts w:ascii="Times New Roman" w:hAnsi="Times New Roman" w:cs="Times New Roman"/>
        </w:rPr>
        <w:t>*)</w:t>
      </w:r>
      <w:r>
        <w:rPr>
          <w:rFonts w:ascii="Times New Roman" w:hAnsi="Times New Roman" w:cs="Times New Roman"/>
        </w:rPr>
        <w:t>.</w:t>
      </w:r>
    </w:p>
    <w:p w14:paraId="0245B7D0" w14:textId="77777777" w:rsidR="00976ACA" w:rsidRPr="0058351A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8351A">
        <w:rPr>
          <w:rFonts w:ascii="Times New Roman" w:hAnsi="Times New Roman" w:cs="Times New Roman"/>
        </w:rPr>
        <w:t xml:space="preserve">Powierzę/Powierzymy </w:t>
      </w:r>
      <w:r w:rsidRPr="0058351A">
        <w:rPr>
          <w:rFonts w:ascii="Times New Roman" w:hAnsi="Times New Roman" w:cs="Times New Roman"/>
          <w:b/>
        </w:rPr>
        <w:t xml:space="preserve">Podwykonawcom </w:t>
      </w:r>
      <w:r w:rsidRPr="0058351A">
        <w:rPr>
          <w:rFonts w:ascii="Times New Roman" w:hAnsi="Times New Roman" w:cs="Times New Roman"/>
        </w:rPr>
        <w:t>wykonanie części zamówienia w zakresie*):</w:t>
      </w:r>
    </w:p>
    <w:p w14:paraId="47A95FE2" w14:textId="77777777" w:rsidR="00976ACA" w:rsidRPr="0058351A" w:rsidRDefault="00976ACA" w:rsidP="00976ACA">
      <w:pPr>
        <w:ind w:left="720"/>
        <w:jc w:val="both"/>
        <w:rPr>
          <w:rFonts w:ascii="Times New Roman" w:hAnsi="Times New Roman" w:cs="Times New Roman"/>
        </w:rPr>
      </w:pPr>
      <w:r w:rsidRPr="0058351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7D03938" w14:textId="77777777" w:rsidR="00976ACA" w:rsidRPr="00F96EFC" w:rsidRDefault="00976ACA" w:rsidP="00976ACA">
      <w:pPr>
        <w:ind w:left="720"/>
        <w:jc w:val="both"/>
        <w:rPr>
          <w:rFonts w:ascii="Times New Roman" w:hAnsi="Times New Roman" w:cs="Times New Roman"/>
        </w:rPr>
      </w:pPr>
      <w:r w:rsidRPr="0058351A">
        <w:rPr>
          <w:rFonts w:ascii="Times New Roman" w:hAnsi="Times New Roman" w:cs="Times New Roman"/>
        </w:rPr>
        <w:t>(Wykonawca wpisuje części zamówienia, których wykonanie zamierza powierzyć podwykonawcom oraz firmy podwykonawców, jeżeli są już znane)</w:t>
      </w:r>
    </w:p>
    <w:p w14:paraId="1A2FFB34" w14:textId="77777777" w:rsidR="00976ACA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t>Oświadczam(y)</w:t>
      </w:r>
      <w:r w:rsidRPr="00F96EFC">
        <w:rPr>
          <w:rFonts w:ascii="Times New Roman" w:hAnsi="Times New Roman" w:cs="Times New Roman"/>
        </w:rPr>
        <w:t>, że sposób reprezentacji spółki*)/konsorcjum*) dla potrzeb niniejszego zamówienia jest następujący:</w:t>
      </w:r>
    </w:p>
    <w:p w14:paraId="3DC4B5E9" w14:textId="77777777" w:rsidR="00976ACA" w:rsidRPr="00F96EFC" w:rsidRDefault="00976ACA" w:rsidP="00976ACA">
      <w:pPr>
        <w:ind w:left="720"/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 xml:space="preserve"> ……………………………..………………….…………………………………………….. …………………………………………………………………………….............................</w:t>
      </w:r>
    </w:p>
    <w:p w14:paraId="3E837214" w14:textId="77777777" w:rsidR="00976ACA" w:rsidRPr="00F96EFC" w:rsidRDefault="00976ACA" w:rsidP="00976ACA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</w:t>
      </w:r>
      <w:r w:rsidRPr="00F96EFC">
        <w:rPr>
          <w:rFonts w:ascii="Times New Roman" w:hAnsi="Times New Roman" w:cs="Times New Roman"/>
          <w:i/>
        </w:rPr>
        <w:t>(Wypełniają jedynie przedsiębiorcy składający wspólną ofertę – spółki cywilne lub konsorcja)</w:t>
      </w:r>
    </w:p>
    <w:p w14:paraId="53BC3937" w14:textId="77777777" w:rsidR="00976ACA" w:rsidRPr="00D9315A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t>Oświadczam(y)</w:t>
      </w:r>
      <w:r w:rsidRPr="00F96EFC">
        <w:rPr>
          <w:rFonts w:ascii="Times New Roman" w:hAnsi="Times New Roman" w:cs="Times New Roman"/>
        </w:rPr>
        <w:t xml:space="preserve">, iż </w:t>
      </w:r>
      <w:r w:rsidRPr="00F96EFC">
        <w:rPr>
          <w:rFonts w:ascii="Times New Roman" w:hAnsi="Times New Roman" w:cs="Times New Roman"/>
          <w:b/>
          <w:bCs/>
        </w:rPr>
        <w:t>informacje i dokumenty</w:t>
      </w:r>
      <w:r w:rsidRPr="00F96EFC">
        <w:rPr>
          <w:rFonts w:ascii="Times New Roman" w:hAnsi="Times New Roman" w:cs="Times New Roman"/>
        </w:rPr>
        <w:t xml:space="preserve"> zawarte w pliku o nazwie „</w:t>
      </w:r>
      <w:r w:rsidRPr="00F96EFC">
        <w:rPr>
          <w:rFonts w:ascii="Times New Roman" w:hAnsi="Times New Roman" w:cs="Times New Roman"/>
          <w:b/>
          <w:bCs/>
        </w:rPr>
        <w:t>Tajemnica przedsiębiorstwa</w:t>
      </w:r>
      <w:r w:rsidRPr="00F96EFC">
        <w:rPr>
          <w:rFonts w:ascii="Times New Roman" w:hAnsi="Times New Roman" w:cs="Times New Roman"/>
        </w:rPr>
        <w:t xml:space="preserve">” stanowią tajemnicę przedsiębiorstwa. Treści znajdujące się w  pozostałych plikach oferty są jawne i nie zawierają informacji stanowiących tajemnicę przedsiębiorstwa </w:t>
      </w:r>
      <w:r>
        <w:rPr>
          <w:rFonts w:ascii="Times New Roman" w:hAnsi="Times New Roman" w:cs="Times New Roman"/>
        </w:rPr>
        <w:t xml:space="preserve">       </w:t>
      </w:r>
      <w:r w:rsidRPr="00F96EFC">
        <w:rPr>
          <w:rFonts w:ascii="Times New Roman" w:hAnsi="Times New Roman" w:cs="Times New Roman"/>
        </w:rPr>
        <w:t>w rozumieniu przepisów ustawy o zwalczaniu nieuczciwej konkurencji.</w:t>
      </w:r>
    </w:p>
    <w:p w14:paraId="76EBC58C" w14:textId="77777777" w:rsidR="00976ACA" w:rsidRPr="00F96EFC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t xml:space="preserve">Oświadczam(y), </w:t>
      </w:r>
      <w:r w:rsidRPr="00F96EFC">
        <w:rPr>
          <w:rFonts w:ascii="Times New Roman" w:hAnsi="Times New Roman" w:cs="Times New Roman"/>
        </w:rPr>
        <w:t xml:space="preserve">że zapoznaliśmy się postanowieniami umowy określonymi w SWZ </w:t>
      </w:r>
      <w:r>
        <w:rPr>
          <w:rFonts w:ascii="Times New Roman" w:hAnsi="Times New Roman" w:cs="Times New Roman"/>
        </w:rPr>
        <w:t xml:space="preserve">                      </w:t>
      </w:r>
      <w:r w:rsidRPr="00F96EFC">
        <w:rPr>
          <w:rFonts w:ascii="Times New Roman" w:hAnsi="Times New Roman" w:cs="Times New Roman"/>
        </w:rPr>
        <w:t>i zobowiązujemy się w przypadku wyboru naszej oferty do zawarcia umowy zgodnej z niniejszą ofertą, na warunkach określonych w SWZ, w miejscu i terminie wyznaczonym przez Zamawiającego.</w:t>
      </w:r>
    </w:p>
    <w:p w14:paraId="4E069281" w14:textId="77777777" w:rsidR="00976ACA" w:rsidRPr="00F96EFC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t xml:space="preserve">Oświadczam(y), </w:t>
      </w:r>
      <w:r w:rsidRPr="00F96EFC">
        <w:rPr>
          <w:rFonts w:ascii="Times New Roman" w:hAnsi="Times New Roman" w:cs="Times New Roman"/>
        </w:rPr>
        <w:t xml:space="preserve">że wybór mojej/naszej oferty </w:t>
      </w:r>
      <w:r w:rsidRPr="00F96EFC">
        <w:rPr>
          <w:rFonts w:ascii="Times New Roman" w:hAnsi="Times New Roman" w:cs="Times New Roman"/>
          <w:b/>
          <w:bCs/>
        </w:rPr>
        <w:t>będzie prowadzić*)/nie będzie prowadzić</w:t>
      </w:r>
      <w:r w:rsidRPr="00F96EFC">
        <w:rPr>
          <w:rFonts w:ascii="Times New Roman" w:hAnsi="Times New Roman" w:cs="Times New Roman"/>
        </w:rPr>
        <w:t>*) do powstania u Zamawiającego obowiązku podatkowego.</w:t>
      </w:r>
    </w:p>
    <w:p w14:paraId="6D2F486F" w14:textId="77777777" w:rsidR="00976ACA" w:rsidRPr="00F96EFC" w:rsidRDefault="00976ACA" w:rsidP="00976ACA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W przypadku, jeżeli wybór oferty będzie prowadzić do powstania u Zamawiającego obowiązku podatkowego należy podać następujące dane:</w:t>
      </w:r>
    </w:p>
    <w:p w14:paraId="49FAC7E7" w14:textId="77777777" w:rsidR="00976ACA" w:rsidRPr="00F96EFC" w:rsidRDefault="00976ACA" w:rsidP="00976ACA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Nazwa (rodzaj) towaru lub usługi, których dostawa lub świadczenie będzie prowadzić do powstania u Zamawiającego obowiązku podatkowego 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…………………………………….</w:t>
      </w:r>
    </w:p>
    <w:p w14:paraId="34D3D33E" w14:textId="77777777" w:rsidR="00976ACA" w:rsidRPr="00F96EFC" w:rsidRDefault="00976ACA" w:rsidP="00976ACA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Wartość towaru lub usługi, których dostawa lub świadczenie będzie prowadzić do powstania u Zamawiającego obowiązku podatkowego (bez kwoty podatku): 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…………………………………………………………….</w:t>
      </w:r>
      <w:r w:rsidRPr="00F96EFC">
        <w:rPr>
          <w:rFonts w:ascii="Times New Roman" w:hAnsi="Times New Roman" w:cs="Times New Roman"/>
        </w:rPr>
        <w:t xml:space="preserve"> </w:t>
      </w:r>
    </w:p>
    <w:p w14:paraId="3D5BC1B2" w14:textId="77777777" w:rsidR="00976ACA" w:rsidRPr="00F96EFC" w:rsidRDefault="00976ACA" w:rsidP="00976ACA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Stawka podatku od towarów i usług, która zgodnie z wiedzą Wykonawcy ma zastosowanie 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</w:t>
      </w:r>
    </w:p>
    <w:p w14:paraId="0422B125" w14:textId="77777777" w:rsidR="00976ACA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t>Oświadczam(y),</w:t>
      </w:r>
      <w:r w:rsidRPr="00F96EFC">
        <w:rPr>
          <w:rFonts w:ascii="Times New Roman" w:hAnsi="Times New Roman" w:cs="Times New Roman"/>
        </w:rPr>
        <w:t xml:space="preserve"> że zapoznaliśmy się z klauzulą informacyjną z art. 13 i 14 RODO zawartą </w:t>
      </w:r>
      <w:r>
        <w:rPr>
          <w:rFonts w:ascii="Times New Roman" w:hAnsi="Times New Roman" w:cs="Times New Roman"/>
        </w:rPr>
        <w:t xml:space="preserve">      </w:t>
      </w:r>
      <w:r w:rsidRPr="00F96EFC">
        <w:rPr>
          <w:rFonts w:ascii="Times New Roman" w:hAnsi="Times New Roman" w:cs="Times New Roman"/>
        </w:rPr>
        <w:t>w SWZ.</w:t>
      </w:r>
    </w:p>
    <w:p w14:paraId="41F285FF" w14:textId="77777777" w:rsidR="00976ACA" w:rsidRPr="00EA7CA8" w:rsidRDefault="00976ACA" w:rsidP="00976ACA">
      <w:pPr>
        <w:jc w:val="both"/>
        <w:rPr>
          <w:rFonts w:ascii="Times New Roman" w:hAnsi="Times New Roman" w:cs="Times New Roman"/>
        </w:rPr>
      </w:pPr>
    </w:p>
    <w:p w14:paraId="100B7243" w14:textId="77777777" w:rsidR="00976ACA" w:rsidRPr="00F96EFC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lastRenderedPageBreak/>
        <w:t xml:space="preserve">Oświadczam(y), </w:t>
      </w:r>
      <w:r w:rsidRPr="00F96EFC">
        <w:rPr>
          <w:rFonts w:ascii="Times New Roman" w:hAnsi="Times New Roman" w:cs="Times New Roman"/>
        </w:rPr>
        <w:t>że</w:t>
      </w:r>
      <w:r w:rsidRPr="00F96EFC">
        <w:rPr>
          <w:rFonts w:ascii="Times New Roman" w:hAnsi="Times New Roman" w:cs="Times New Roman"/>
          <w:b/>
          <w:bCs/>
        </w:rPr>
        <w:t>:</w:t>
      </w:r>
    </w:p>
    <w:p w14:paraId="222B3A06" w14:textId="77777777" w:rsidR="00976ACA" w:rsidRPr="00F96EFC" w:rsidRDefault="00976ACA" w:rsidP="00976AC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</w:t>
      </w:r>
      <w:r>
        <w:rPr>
          <w:rFonts w:ascii="Times New Roman" w:hAnsi="Times New Roman" w:cs="Times New Roman"/>
        </w:rPr>
        <w:t>ę</w:t>
      </w:r>
      <w:r w:rsidRPr="00F96EFC">
        <w:rPr>
          <w:rFonts w:ascii="Times New Roman" w:hAnsi="Times New Roman" w:cs="Times New Roman"/>
        </w:rPr>
        <w:t>powaniu</w:t>
      </w:r>
      <w:r w:rsidRPr="00F96EFC">
        <w:rPr>
          <w:rFonts w:ascii="Times New Roman" w:hAnsi="Times New Roman" w:cs="Times New Roman"/>
          <w:vertAlign w:val="superscript"/>
        </w:rPr>
        <w:footnoteReference w:id="1"/>
      </w:r>
      <w:r w:rsidRPr="00F96EFC">
        <w:rPr>
          <w:rFonts w:ascii="Times New Roman" w:hAnsi="Times New Roman" w:cs="Times New Roman"/>
        </w:rPr>
        <w:t>,</w:t>
      </w:r>
    </w:p>
    <w:p w14:paraId="6F5DCF2B" w14:textId="77777777" w:rsidR="00976ACA" w:rsidRPr="00F96EFC" w:rsidRDefault="00976ACA" w:rsidP="00976AC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przetwarzamy dane osobowe zgodnie z RODO,</w:t>
      </w:r>
    </w:p>
    <w:p w14:paraId="7CE1A066" w14:textId="77777777" w:rsidR="00976ACA" w:rsidRDefault="00976ACA" w:rsidP="00976AC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nie naruszamy bezpieczeństwa danych osobowych.</w:t>
      </w:r>
    </w:p>
    <w:p w14:paraId="76D36BF4" w14:textId="77777777" w:rsidR="00976ACA" w:rsidRPr="00F96EFC" w:rsidRDefault="00976ACA" w:rsidP="00976ACA">
      <w:pPr>
        <w:spacing w:after="0"/>
        <w:ind w:left="862"/>
        <w:jc w:val="both"/>
        <w:rPr>
          <w:rFonts w:ascii="Times New Roman" w:hAnsi="Times New Roman" w:cs="Times New Roman"/>
        </w:rPr>
      </w:pPr>
    </w:p>
    <w:p w14:paraId="27E15612" w14:textId="77777777" w:rsidR="00976ACA" w:rsidRPr="00F96EFC" w:rsidRDefault="00976ACA" w:rsidP="00976AC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  <w:b/>
          <w:bCs/>
        </w:rPr>
        <w:t xml:space="preserve">Załącznikami </w:t>
      </w:r>
      <w:r w:rsidRPr="00F96EFC">
        <w:rPr>
          <w:rFonts w:ascii="Times New Roman" w:hAnsi="Times New Roman" w:cs="Times New Roman"/>
        </w:rPr>
        <w:t>do niniejszej oferty, stanowiącymi jej integralną część są:</w:t>
      </w:r>
    </w:p>
    <w:p w14:paraId="0AAFAFB5" w14:textId="77777777" w:rsidR="00976ACA" w:rsidRPr="00F96EFC" w:rsidRDefault="00976ACA" w:rsidP="00976ACA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</w:t>
      </w:r>
    </w:p>
    <w:p w14:paraId="10F46AF4" w14:textId="77777777" w:rsidR="00976ACA" w:rsidRDefault="00976ACA" w:rsidP="00976ACA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</w:t>
      </w:r>
    </w:p>
    <w:p w14:paraId="0BB7CEF6" w14:textId="77777777" w:rsidR="00976ACA" w:rsidRPr="00F96EFC" w:rsidRDefault="00976ACA" w:rsidP="00976ACA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</w:t>
      </w:r>
    </w:p>
    <w:p w14:paraId="258B6F50" w14:textId="77777777" w:rsidR="00976ACA" w:rsidRPr="00F96EFC" w:rsidRDefault="00976ACA" w:rsidP="00976ACA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</w:t>
      </w:r>
    </w:p>
    <w:p w14:paraId="713A0F86" w14:textId="77777777" w:rsidR="00976ACA" w:rsidRPr="00F96EFC" w:rsidRDefault="00976ACA" w:rsidP="00976ACA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</w:t>
      </w:r>
    </w:p>
    <w:p w14:paraId="5B72821C" w14:textId="77777777" w:rsidR="00976ACA" w:rsidRPr="00F96EFC" w:rsidRDefault="00976ACA" w:rsidP="00976ACA">
      <w:pPr>
        <w:jc w:val="both"/>
        <w:rPr>
          <w:rFonts w:ascii="Times New Roman" w:hAnsi="Times New Roman" w:cs="Times New Roman"/>
        </w:rPr>
      </w:pPr>
      <w:r w:rsidRPr="00F96EFC">
        <w:rPr>
          <w:rFonts w:ascii="Times New Roman" w:hAnsi="Times New Roman" w:cs="Times New Roman"/>
        </w:rPr>
        <w:t>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</w:t>
      </w:r>
    </w:p>
    <w:p w14:paraId="52F664E1" w14:textId="77777777" w:rsidR="00976ACA" w:rsidRPr="00F96EFC" w:rsidRDefault="00976ACA" w:rsidP="00976ACA">
      <w:pPr>
        <w:jc w:val="both"/>
        <w:rPr>
          <w:rFonts w:ascii="Times New Roman" w:hAnsi="Times New Roman" w:cs="Times New Roman"/>
        </w:rPr>
      </w:pPr>
    </w:p>
    <w:p w14:paraId="5188FD7B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  <w:bookmarkStart w:id="4" w:name="_Hlk182259937"/>
      <w:bookmarkStart w:id="5" w:name="_Hlk152524856"/>
      <w:r>
        <w:rPr>
          <w:rFonts w:ascii="Times New Roman" w:hAnsi="Times New Roman" w:cs="Times New Roman"/>
          <w:b/>
          <w:bCs/>
        </w:rPr>
        <w:t>*)niepotrzebne skreślić</w:t>
      </w:r>
    </w:p>
    <w:bookmarkEnd w:id="4"/>
    <w:p w14:paraId="0F712730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02F90534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2649482D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6462A73C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37B6A52E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74EB9D44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0DFD2574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43928E69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686E1F9E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63BFE98E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546FE1C6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63354610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0DCDCB8D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2B069DBE" w14:textId="77777777" w:rsidR="00976ACA" w:rsidRDefault="00976ACA" w:rsidP="00976ACA">
      <w:pPr>
        <w:jc w:val="both"/>
        <w:rPr>
          <w:rFonts w:ascii="Times New Roman" w:hAnsi="Times New Roman" w:cs="Times New Roman"/>
          <w:b/>
          <w:bCs/>
        </w:rPr>
      </w:pPr>
    </w:p>
    <w:p w14:paraId="37DE3A5F" w14:textId="77777777" w:rsidR="00976ACA" w:rsidRPr="00F96EFC" w:rsidRDefault="00976ACA" w:rsidP="00976ACA">
      <w:pPr>
        <w:jc w:val="both"/>
        <w:rPr>
          <w:rFonts w:ascii="Times New Roman" w:hAnsi="Times New Roman" w:cs="Times New Roman"/>
          <w:i/>
          <w:iCs/>
        </w:rPr>
      </w:pPr>
      <w:r w:rsidRPr="00F96EFC">
        <w:rPr>
          <w:rFonts w:ascii="Times New Roman" w:hAnsi="Times New Roman" w:cs="Times New Roman"/>
          <w:b/>
          <w:bCs/>
        </w:rPr>
        <w:t xml:space="preserve">Formularz </w:t>
      </w:r>
      <w:r w:rsidRPr="00F96EFC">
        <w:rPr>
          <w:rFonts w:ascii="Times New Roman" w:hAnsi="Times New Roman" w:cs="Times New Roman"/>
          <w:b/>
        </w:rPr>
        <w:t>musi być opatrzony kwalifikowanym podpisem elektronicznym, podpisem zaufanym lub osobistym przez osobę/y uprawnione do reprezentowania Wykonawcy</w:t>
      </w:r>
      <w:r w:rsidRPr="00F96EFC">
        <w:rPr>
          <w:rFonts w:ascii="Times New Roman" w:hAnsi="Times New Roman" w:cs="Times New Roman"/>
          <w:i/>
          <w:iCs/>
        </w:rPr>
        <w:t>.</w:t>
      </w:r>
    </w:p>
    <w:p w14:paraId="148A8D2A" w14:textId="6AC143F3" w:rsidR="00F54607" w:rsidRPr="003A7945" w:rsidRDefault="00F54607" w:rsidP="003A7945">
      <w:pPr>
        <w:spacing w:after="0"/>
        <w:rPr>
          <w:rFonts w:ascii="Times New Roman" w:hAnsi="Times New Roman" w:cs="Times New Roman"/>
          <w:b/>
          <w:i/>
          <w:iCs/>
        </w:rPr>
      </w:pPr>
      <w:bookmarkStart w:id="6" w:name="_GoBack"/>
      <w:bookmarkEnd w:id="5"/>
      <w:bookmarkEnd w:id="6"/>
    </w:p>
    <w:sectPr w:rsidR="00F54607" w:rsidRPr="003A7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3B81D" w14:textId="77777777" w:rsidR="005B2F77" w:rsidRDefault="005B2F77" w:rsidP="00976ACA">
      <w:pPr>
        <w:spacing w:after="0" w:line="240" w:lineRule="auto"/>
      </w:pPr>
      <w:r>
        <w:separator/>
      </w:r>
    </w:p>
  </w:endnote>
  <w:endnote w:type="continuationSeparator" w:id="0">
    <w:p w14:paraId="05967426" w14:textId="77777777" w:rsidR="005B2F77" w:rsidRDefault="005B2F77" w:rsidP="00976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FA1A6" w14:textId="77777777" w:rsidR="005B2F77" w:rsidRDefault="005B2F77" w:rsidP="00976ACA">
      <w:pPr>
        <w:spacing w:after="0" w:line="240" w:lineRule="auto"/>
      </w:pPr>
      <w:r>
        <w:separator/>
      </w:r>
    </w:p>
  </w:footnote>
  <w:footnote w:type="continuationSeparator" w:id="0">
    <w:p w14:paraId="5CBDC1D0" w14:textId="77777777" w:rsidR="005B2F77" w:rsidRDefault="005B2F77" w:rsidP="00976ACA">
      <w:pPr>
        <w:spacing w:after="0" w:line="240" w:lineRule="auto"/>
      </w:pPr>
      <w:r>
        <w:continuationSeparator/>
      </w:r>
    </w:p>
  </w:footnote>
  <w:footnote w:id="1">
    <w:p w14:paraId="0BCE5044" w14:textId="77777777" w:rsidR="00976ACA" w:rsidRPr="007E47EE" w:rsidRDefault="00976ACA" w:rsidP="00976ACA">
      <w:pPr>
        <w:pStyle w:val="Tekstprzypisudolnego"/>
        <w:jc w:val="both"/>
        <w:rPr>
          <w:sz w:val="16"/>
          <w:szCs w:val="16"/>
        </w:rPr>
      </w:pPr>
      <w:r w:rsidRPr="007E47EE">
        <w:rPr>
          <w:rStyle w:val="Znakiprzypiswdolnych"/>
          <w:sz w:val="16"/>
          <w:szCs w:val="16"/>
        </w:rPr>
        <w:footnoteRef/>
      </w:r>
      <w:r w:rsidRPr="007E47EE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oświadczenia,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566"/>
        </w:tabs>
        <w:ind w:left="1352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6"/>
        </w:tabs>
        <w:ind w:left="2072" w:hanging="360"/>
      </w:pPr>
    </w:lvl>
    <w:lvl w:ilvl="2">
      <w:start w:val="1"/>
      <w:numFmt w:val="lowerRoman"/>
      <w:lvlText w:val="%2.%3."/>
      <w:lvlJc w:val="right"/>
      <w:pPr>
        <w:tabs>
          <w:tab w:val="num" w:pos="566"/>
        </w:tabs>
        <w:ind w:left="2792" w:hanging="180"/>
      </w:pPr>
    </w:lvl>
    <w:lvl w:ilvl="3">
      <w:start w:val="1"/>
      <w:numFmt w:val="decimal"/>
      <w:lvlText w:val="%2.%3.%4."/>
      <w:lvlJc w:val="left"/>
      <w:pPr>
        <w:tabs>
          <w:tab w:val="num" w:pos="566"/>
        </w:tabs>
        <w:ind w:left="3512" w:hanging="360"/>
      </w:pPr>
    </w:lvl>
    <w:lvl w:ilvl="4">
      <w:start w:val="1"/>
      <w:numFmt w:val="lowerLetter"/>
      <w:lvlText w:val="%2.%3.%4.%5."/>
      <w:lvlJc w:val="left"/>
      <w:pPr>
        <w:tabs>
          <w:tab w:val="num" w:pos="566"/>
        </w:tabs>
        <w:ind w:left="4232" w:hanging="360"/>
      </w:pPr>
    </w:lvl>
    <w:lvl w:ilvl="5">
      <w:start w:val="1"/>
      <w:numFmt w:val="lowerRoman"/>
      <w:lvlText w:val="%2.%3.%4.%5.%6."/>
      <w:lvlJc w:val="right"/>
      <w:pPr>
        <w:tabs>
          <w:tab w:val="num" w:pos="566"/>
        </w:tabs>
        <w:ind w:left="4952" w:hanging="180"/>
      </w:pPr>
    </w:lvl>
    <w:lvl w:ilvl="6">
      <w:start w:val="1"/>
      <w:numFmt w:val="decimal"/>
      <w:lvlText w:val="%2.%3.%4.%5.%6.%7."/>
      <w:lvlJc w:val="left"/>
      <w:pPr>
        <w:tabs>
          <w:tab w:val="num" w:pos="566"/>
        </w:tabs>
        <w:ind w:left="567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6"/>
        </w:tabs>
        <w:ind w:left="639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66"/>
        </w:tabs>
        <w:ind w:left="7112" w:hanging="180"/>
      </w:pPr>
    </w:lvl>
  </w:abstractNum>
  <w:abstractNum w:abstractNumId="1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3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000000"/>
        <w:sz w:val="20"/>
        <w:szCs w:val="20"/>
      </w:rPr>
    </w:lvl>
  </w:abstractNum>
  <w:abstractNum w:abstractNumId="4" w15:restartNumberingAfterBreak="0">
    <w:nsid w:val="0000000A"/>
    <w:multiLevelType w:val="singleLevel"/>
    <w:tmpl w:val="D4BE0B3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b w:val="0"/>
        <w:color w:val="000000"/>
        <w:sz w:val="20"/>
        <w:szCs w:val="20"/>
      </w:rPr>
    </w:lvl>
  </w:abstractNum>
  <w:abstractNum w:abstractNumId="5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060346C8"/>
    <w:multiLevelType w:val="hybridMultilevel"/>
    <w:tmpl w:val="3762FFF6"/>
    <w:lvl w:ilvl="0" w:tplc="550881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u w:val="none"/>
        <w:effect w:val="none"/>
      </w:rPr>
    </w:lvl>
    <w:lvl w:ilvl="1" w:tplc="430E058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 w:tplc="C50283E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C78FD"/>
    <w:multiLevelType w:val="hybridMultilevel"/>
    <w:tmpl w:val="A3604A9A"/>
    <w:lvl w:ilvl="0" w:tplc="68C84F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903E6"/>
    <w:multiLevelType w:val="hybridMultilevel"/>
    <w:tmpl w:val="6D525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C6C71"/>
    <w:multiLevelType w:val="multilevel"/>
    <w:tmpl w:val="851287BC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64C56"/>
    <w:multiLevelType w:val="singleLevel"/>
    <w:tmpl w:val="1BECB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A9D3B6C"/>
    <w:multiLevelType w:val="hybridMultilevel"/>
    <w:tmpl w:val="1C101AE4"/>
    <w:lvl w:ilvl="0" w:tplc="E5242E8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516968"/>
    <w:multiLevelType w:val="multilevel"/>
    <w:tmpl w:val="EB3AAD96"/>
    <w:lvl w:ilvl="0">
      <w:start w:val="1"/>
      <w:numFmt w:val="lowerLetter"/>
      <w:lvlText w:val="%1)"/>
      <w:lvlJc w:val="left"/>
      <w:pPr>
        <w:ind w:left="1069" w:hanging="360"/>
      </w:pPr>
      <w:rPr>
        <w:color w:val="auto"/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6EF65A2"/>
    <w:multiLevelType w:val="hybridMultilevel"/>
    <w:tmpl w:val="5E069A26"/>
    <w:lvl w:ilvl="0" w:tplc="18BAF8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B2443"/>
    <w:multiLevelType w:val="hybridMultilevel"/>
    <w:tmpl w:val="9FF4F6A2"/>
    <w:lvl w:ilvl="0" w:tplc="EFA06C38">
      <w:start w:val="1"/>
      <w:numFmt w:val="lowerLetter"/>
      <w:lvlText w:val="%1)"/>
      <w:lvlJc w:val="left"/>
      <w:pPr>
        <w:ind w:left="862" w:hanging="360"/>
      </w:pPr>
      <w:rPr>
        <w:rFonts w:ascii="Times New Roman" w:hAnsi="Times New Roman" w:cs="Calibri" w:hint="default"/>
        <w:b w:val="0"/>
        <w:i w:val="0"/>
        <w:color w:val="242424"/>
        <w:spacing w:val="-1"/>
        <w:w w:val="111"/>
        <w:sz w:val="22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4955690"/>
    <w:multiLevelType w:val="multilevel"/>
    <w:tmpl w:val="C06EF08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47D94"/>
    <w:multiLevelType w:val="hybridMultilevel"/>
    <w:tmpl w:val="9CA29216"/>
    <w:lvl w:ilvl="0" w:tplc="0415000F">
      <w:start w:val="1"/>
      <w:numFmt w:val="decimal"/>
      <w:lvlText w:val="%1."/>
      <w:lvlJc w:val="left"/>
      <w:pPr>
        <w:ind w:left="42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14080C">
      <w:start w:val="1"/>
      <w:numFmt w:val="decimal"/>
      <w:lvlText w:val="%2)"/>
      <w:lvlJc w:val="left"/>
      <w:pPr>
        <w:ind w:left="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80C7EA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8AB496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FAD5C8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80A098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901C76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2A69A0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40E946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9758B8"/>
    <w:multiLevelType w:val="hybridMultilevel"/>
    <w:tmpl w:val="125816A0"/>
    <w:lvl w:ilvl="0" w:tplc="373A0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5A6B78DA"/>
    <w:multiLevelType w:val="multilevel"/>
    <w:tmpl w:val="B2BC61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540" w:hanging="54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1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</w:num>
  <w:num w:numId="12">
    <w:abstractNumId w:val="8"/>
  </w:num>
  <w:num w:numId="13">
    <w:abstractNumId w:val="16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A0F"/>
    <w:rsid w:val="003014B3"/>
    <w:rsid w:val="003242D6"/>
    <w:rsid w:val="003A7945"/>
    <w:rsid w:val="005B2F77"/>
    <w:rsid w:val="00976ACA"/>
    <w:rsid w:val="00C216E9"/>
    <w:rsid w:val="00CB6A0F"/>
    <w:rsid w:val="00D6410B"/>
    <w:rsid w:val="00F5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57567"/>
  <w15:chartTrackingRefBased/>
  <w15:docId w15:val="{5786B78D-E7E0-42AA-9E7B-3EC36D1B8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6A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qFormat/>
    <w:rsid w:val="00976ACA"/>
    <w:rPr>
      <w:sz w:val="24"/>
      <w:szCs w:val="24"/>
    </w:rPr>
  </w:style>
  <w:style w:type="character" w:customStyle="1" w:styleId="Znakiprzypiswdolnych">
    <w:name w:val="Znaki przypisów dolnych"/>
    <w:qFormat/>
    <w:rsid w:val="00976ACA"/>
  </w:style>
  <w:style w:type="paragraph" w:styleId="Tekstprzypisudolnego">
    <w:name w:val="footnote text"/>
    <w:basedOn w:val="Normalny"/>
    <w:link w:val="TekstprzypisudolnegoZnak"/>
    <w:uiPriority w:val="99"/>
    <w:rsid w:val="00976ACA"/>
    <w:pPr>
      <w:spacing w:after="0" w:line="240" w:lineRule="auto"/>
    </w:pPr>
    <w:rPr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76A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4661</Characters>
  <Application>Microsoft Office Word</Application>
  <DocSecurity>0</DocSecurity>
  <Lines>38</Lines>
  <Paragraphs>10</Paragraphs>
  <ScaleCrop>false</ScaleCrop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Wiatr-Kubissa</dc:creator>
  <cp:keywords/>
  <dc:description/>
  <cp:lastModifiedBy>Marta Wiatr-Kubissa</cp:lastModifiedBy>
  <cp:revision>5</cp:revision>
  <dcterms:created xsi:type="dcterms:W3CDTF">2024-11-15T09:51:00Z</dcterms:created>
  <dcterms:modified xsi:type="dcterms:W3CDTF">2024-11-15T09:53:00Z</dcterms:modified>
</cp:coreProperties>
</file>